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6F0A" w:rsidRDefault="00DA4AB7" w:rsidP="004C6F0A">
      <w:pPr>
        <w:pBdr>
          <w:top w:val="single" w:sz="4" w:space="0" w:color="000000"/>
          <w:left w:val="single" w:sz="4" w:space="5" w:color="000000"/>
          <w:right w:val="single" w:sz="4" w:space="4" w:color="000000"/>
        </w:pBdr>
        <w:tabs>
          <w:tab w:val="left" w:pos="3118"/>
        </w:tabs>
        <w:jc w:val="both"/>
        <w:rPr>
          <w:sz w:val="22"/>
          <w:u w:val="single"/>
        </w:rPr>
      </w:pPr>
      <w:r>
        <w:rPr>
          <w:sz w:val="22"/>
          <w:u w:val="single"/>
        </w:rPr>
        <w:t xml:space="preserve"> </w:t>
      </w:r>
    </w:p>
    <w:p w:rsidR="004C6F0A" w:rsidRDefault="004C6F0A" w:rsidP="004C6F0A">
      <w:pPr>
        <w:pBdr>
          <w:top w:val="single" w:sz="4" w:space="0" w:color="000000"/>
          <w:left w:val="single" w:sz="4" w:space="5" w:color="000000"/>
          <w:right w:val="single" w:sz="4" w:space="4" w:color="000000"/>
        </w:pBdr>
        <w:tabs>
          <w:tab w:val="left" w:pos="3118"/>
        </w:tabs>
        <w:jc w:val="both"/>
        <w:rPr>
          <w:sz w:val="22"/>
          <w:u w:val="single"/>
        </w:rPr>
      </w:pPr>
    </w:p>
    <w:p w:rsidR="004C6F0A"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4C6F0A" w:rsidRDefault="004C6F0A" w:rsidP="004C6F0A">
      <w:pPr>
        <w:pBdr>
          <w:left w:val="single" w:sz="4" w:space="5" w:color="000000"/>
          <w:right w:val="single" w:sz="4" w:space="4" w:color="000000"/>
        </w:pBdr>
        <w:tabs>
          <w:tab w:val="left" w:pos="3118"/>
        </w:tabs>
        <w:jc w:val="center"/>
        <w:rPr>
          <w:sz w:val="22"/>
        </w:rPr>
      </w:pPr>
      <w:r>
        <w:rPr>
          <w:sz w:val="22"/>
        </w:rPr>
        <w:t xml:space="preserve">ul. Bohaterów Warszawy 34 </w:t>
      </w:r>
    </w:p>
    <w:p w:rsidR="004C6F0A" w:rsidRDefault="004C6F0A" w:rsidP="004C6F0A">
      <w:pPr>
        <w:pBdr>
          <w:left w:val="single" w:sz="4" w:space="5" w:color="000000"/>
          <w:right w:val="single" w:sz="4" w:space="4" w:color="000000"/>
        </w:pBdr>
        <w:tabs>
          <w:tab w:val="left" w:pos="3118"/>
        </w:tabs>
        <w:jc w:val="center"/>
        <w:rPr>
          <w:sz w:val="22"/>
        </w:rPr>
      </w:pPr>
      <w:r>
        <w:rPr>
          <w:sz w:val="22"/>
        </w:rPr>
        <w:t>48 - 300 Nysa</w:t>
      </w:r>
    </w:p>
    <w:p w:rsidR="004C6F0A" w:rsidRDefault="004C6F0A" w:rsidP="004C6F0A">
      <w:pPr>
        <w:pBdr>
          <w:left w:val="single" w:sz="4" w:space="5" w:color="000000"/>
          <w:right w:val="single" w:sz="4" w:space="4" w:color="000000"/>
        </w:pBdr>
        <w:tabs>
          <w:tab w:val="left" w:pos="3118"/>
        </w:tabs>
        <w:jc w:val="both"/>
        <w:rPr>
          <w:sz w:val="22"/>
          <w:u w:val="single"/>
        </w:rPr>
      </w:pP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NIP                        </w:t>
      </w:r>
      <w:r>
        <w:rPr>
          <w:sz w:val="22"/>
        </w:rPr>
        <w:tab/>
        <w:t>753-19-67-997</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923" w:type="dxa"/>
        <w:tblInd w:w="-137" w:type="dxa"/>
        <w:tblLayout w:type="fixed"/>
        <w:tblCellMar>
          <w:left w:w="0" w:type="dxa"/>
          <w:right w:w="0" w:type="dxa"/>
        </w:tblCellMar>
        <w:tblLook w:val="0000"/>
      </w:tblPr>
      <w:tblGrid>
        <w:gridCol w:w="9923"/>
      </w:tblGrid>
      <w:tr w:rsidR="004C6F0A" w:rsidRPr="00712CD4">
        <w:tc>
          <w:tcPr>
            <w:tcW w:w="9923" w:type="dxa"/>
            <w:tcBorders>
              <w:left w:val="single" w:sz="4" w:space="0" w:color="000000"/>
              <w:bottom w:val="single" w:sz="4" w:space="0" w:color="000000"/>
              <w:right w:val="single" w:sz="4" w:space="0" w:color="000000"/>
            </w:tcBorders>
          </w:tcPr>
          <w:p w:rsidR="004C6F0A" w:rsidRDefault="004C6F0A" w:rsidP="00DE3C0B">
            <w:pPr>
              <w:tabs>
                <w:tab w:val="left" w:pos="3118"/>
              </w:tabs>
              <w:snapToGrid w:val="0"/>
              <w:jc w:val="both"/>
              <w:rPr>
                <w:sz w:val="22"/>
                <w:lang w:val="en-US"/>
              </w:rPr>
            </w:pPr>
            <w:r>
              <w:rPr>
                <w:sz w:val="22"/>
                <w:lang w:val="en-US"/>
              </w:rPr>
              <w:t xml:space="preserve">   </w:t>
            </w:r>
          </w:p>
          <w:p w:rsidR="004C6F0A" w:rsidRDefault="004C6F0A" w:rsidP="001E4D2B">
            <w:pPr>
              <w:tabs>
                <w:tab w:val="left" w:pos="3118"/>
              </w:tabs>
              <w:snapToGrid w:val="0"/>
              <w:jc w:val="both"/>
              <w:rPr>
                <w:sz w:val="22"/>
                <w:lang w:val="en-US"/>
              </w:rPr>
            </w:pPr>
            <w:r>
              <w:rPr>
                <w:sz w:val="22"/>
                <w:lang w:val="en-US"/>
              </w:rPr>
              <w:t xml:space="preserve">     TEL.                        </w:t>
            </w:r>
            <w:r w:rsidR="00C54ECB">
              <w:rPr>
                <w:sz w:val="22"/>
                <w:lang w:val="en-US"/>
              </w:rPr>
              <w:t xml:space="preserve">                    77 40 87 990</w:t>
            </w:r>
          </w:p>
          <w:p w:rsidR="004C6F0A" w:rsidRPr="000F554A" w:rsidRDefault="004C6F0A" w:rsidP="00DE3C0B">
            <w:pPr>
              <w:tabs>
                <w:tab w:val="left" w:pos="3118"/>
              </w:tabs>
              <w:jc w:val="both"/>
              <w:rPr>
                <w:sz w:val="22"/>
                <w:lang w:val="en-US"/>
              </w:rPr>
            </w:pPr>
            <w:r>
              <w:rPr>
                <w:sz w:val="22"/>
                <w:lang w:val="de-DE"/>
              </w:rPr>
              <w:t xml:space="preserve">     E-</w:t>
            </w:r>
            <w:r w:rsidRPr="000F554A">
              <w:rPr>
                <w:sz w:val="22"/>
                <w:lang w:val="de-DE"/>
              </w:rPr>
              <w:t xml:space="preserve">MAIL                                   </w:t>
            </w:r>
            <w:r w:rsidR="00C66BC5" w:rsidRPr="000F554A">
              <w:rPr>
                <w:sz w:val="22"/>
                <w:lang w:val="de-DE"/>
              </w:rPr>
              <w:t xml:space="preserve"> </w:t>
            </w:r>
            <w:r w:rsidRPr="000F554A">
              <w:rPr>
                <w:sz w:val="22"/>
                <w:lang w:val="de-DE"/>
              </w:rPr>
              <w:t xml:space="preserve">    </w:t>
            </w:r>
            <w:hyperlink r:id="rId8" w:history="1">
              <w:r w:rsidR="00B43100" w:rsidRPr="000F554A">
                <w:rPr>
                  <w:rStyle w:val="Hipercze"/>
                  <w:color w:val="auto"/>
                  <w:sz w:val="22"/>
                  <w:lang w:val="en-US"/>
                </w:rPr>
                <w:t>k.szewczuk@zoznysa.pl</w:t>
              </w:r>
            </w:hyperlink>
            <w:r w:rsidR="00DB3DB7" w:rsidRPr="000F554A">
              <w:rPr>
                <w:sz w:val="22"/>
                <w:lang w:val="en-US"/>
              </w:rPr>
              <w:t xml:space="preserve"> </w:t>
            </w:r>
          </w:p>
          <w:p w:rsidR="004C6F0A" w:rsidRPr="000F554A" w:rsidRDefault="0024431F" w:rsidP="0015452A">
            <w:pPr>
              <w:tabs>
                <w:tab w:val="left" w:pos="3118"/>
              </w:tabs>
              <w:jc w:val="both"/>
              <w:rPr>
                <w:sz w:val="22"/>
                <w:lang w:val="en-US"/>
              </w:rPr>
            </w:pPr>
            <w:r w:rsidRPr="000F554A">
              <w:rPr>
                <w:sz w:val="22"/>
                <w:lang w:val="en-US"/>
              </w:rPr>
              <w:t xml:space="preserve">     WWW                                         </w:t>
            </w:r>
            <w:r w:rsidR="0015452A" w:rsidRPr="000F554A">
              <w:rPr>
                <w:sz w:val="22"/>
                <w:lang w:val="en-US"/>
              </w:rPr>
              <w:t xml:space="preserve"> </w:t>
            </w:r>
            <w:hyperlink r:id="rId9" w:history="1">
              <w:r w:rsidR="0067463D" w:rsidRPr="000F554A">
                <w:rPr>
                  <w:rStyle w:val="Hipercze"/>
                  <w:color w:val="auto"/>
                  <w:sz w:val="22"/>
                  <w:lang w:val="en-US"/>
                </w:rPr>
                <w:t>www.zoznysa.pl</w:t>
              </w:r>
            </w:hyperlink>
            <w:r w:rsidR="0067463D" w:rsidRPr="000F554A">
              <w:rPr>
                <w:sz w:val="22"/>
                <w:lang w:val="en-US"/>
              </w:rPr>
              <w:t xml:space="preserve"> </w:t>
            </w:r>
          </w:p>
          <w:p w:rsidR="0015452A" w:rsidRPr="00712CD4" w:rsidRDefault="0015452A" w:rsidP="0015452A">
            <w:pPr>
              <w:tabs>
                <w:tab w:val="left" w:pos="3118"/>
              </w:tabs>
              <w:jc w:val="both"/>
              <w:rPr>
                <w:lang w:val="en-US"/>
              </w:rPr>
            </w:pPr>
          </w:p>
        </w:tc>
      </w:tr>
    </w:tbl>
    <w:p w:rsidR="004C6F0A" w:rsidRPr="00712CD4" w:rsidRDefault="004C6F0A" w:rsidP="004C6F0A">
      <w:pPr>
        <w:tabs>
          <w:tab w:val="left" w:pos="3118"/>
        </w:tabs>
        <w:jc w:val="both"/>
        <w:rPr>
          <w:lang w:val="en-US"/>
        </w:rPr>
      </w:pPr>
    </w:p>
    <w:p w:rsidR="004C6F0A" w:rsidRDefault="004C6F0A" w:rsidP="004C6F0A">
      <w:pPr>
        <w:tabs>
          <w:tab w:val="left" w:pos="3118"/>
        </w:tabs>
        <w:jc w:val="both"/>
        <w:rPr>
          <w:sz w:val="22"/>
          <w:u w:val="single"/>
          <w:lang w:val="de-DE"/>
        </w:rPr>
      </w:pPr>
    </w:p>
    <w:p w:rsidR="004C6F0A"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4C6F0A"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w:t>
      </w:r>
      <w:r w:rsidR="002431F1">
        <w:rPr>
          <w:sz w:val="22"/>
        </w:rPr>
        <w:t xml:space="preserve">  </w:t>
      </w:r>
      <w:r>
        <w:rPr>
          <w:sz w:val="22"/>
        </w:rPr>
        <w:t>WARUNKÓW  ZAMÓWIENIA</w:t>
      </w:r>
    </w:p>
    <w:p w:rsidR="004C6F0A" w:rsidRDefault="004C6F0A" w:rsidP="004C6F0A">
      <w:pPr>
        <w:pBdr>
          <w:left w:val="single" w:sz="4" w:space="5" w:color="000000"/>
          <w:right w:val="single" w:sz="4" w:space="0" w:color="000000"/>
        </w:pBdr>
        <w:tabs>
          <w:tab w:val="left" w:pos="3118"/>
        </w:tabs>
        <w:jc w:val="center"/>
        <w:rPr>
          <w:b/>
          <w:sz w:val="22"/>
        </w:rPr>
      </w:pPr>
      <w:r>
        <w:rPr>
          <w:b/>
          <w:sz w:val="22"/>
        </w:rPr>
        <w:t>(SWZ)</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rsidR="00673BB7" w:rsidRPr="00DB1CA5" w:rsidRDefault="00673BB7" w:rsidP="00157DAB">
      <w:pPr>
        <w:pBdr>
          <w:left w:val="single" w:sz="4" w:space="5" w:color="000000"/>
          <w:right w:val="single" w:sz="4" w:space="0" w:color="000000"/>
        </w:pBdr>
        <w:tabs>
          <w:tab w:val="left" w:pos="3118"/>
        </w:tabs>
        <w:rPr>
          <w:sz w:val="22"/>
        </w:rPr>
      </w:pPr>
    </w:p>
    <w:p w:rsidR="006F78AB" w:rsidRPr="00A73863" w:rsidRDefault="004C6F0A" w:rsidP="00157DAB">
      <w:pPr>
        <w:pBdr>
          <w:left w:val="single" w:sz="4" w:space="5" w:color="000000"/>
          <w:right w:val="single" w:sz="4" w:space="0" w:color="000000"/>
        </w:pBdr>
        <w:tabs>
          <w:tab w:val="left" w:pos="3118"/>
        </w:tabs>
        <w:rPr>
          <w:b/>
          <w:sz w:val="22"/>
        </w:rPr>
      </w:pPr>
      <w:r w:rsidRPr="00A73863">
        <w:rPr>
          <w:sz w:val="22"/>
        </w:rPr>
        <w:t>PRZEDMIOT</w:t>
      </w:r>
      <w:r w:rsidRPr="00A73863">
        <w:rPr>
          <w:b/>
          <w:sz w:val="22"/>
        </w:rPr>
        <w:t xml:space="preserve">  </w:t>
      </w:r>
      <w:r w:rsidRPr="00A73863">
        <w:rPr>
          <w:sz w:val="22"/>
        </w:rPr>
        <w:t xml:space="preserve">ZAMÓWIENIA:  </w:t>
      </w:r>
      <w:r w:rsidR="00C16FFB" w:rsidRPr="00A73863">
        <w:rPr>
          <w:b/>
          <w:sz w:val="22"/>
          <w:szCs w:val="22"/>
        </w:rPr>
        <w:t>Zakup paliw płynnych do karetek pogotowia oraz innych pojazdów będących w posiadaniu Zespołu Opieki Zdrowotnej w Nysie w systemie sprzedaży bezgotówkowej</w:t>
      </w:r>
    </w:p>
    <w:p w:rsidR="00C4726C" w:rsidRPr="00A73863" w:rsidRDefault="00C4726C" w:rsidP="00157DAB">
      <w:pPr>
        <w:pBdr>
          <w:left w:val="single" w:sz="4" w:space="5" w:color="000000"/>
          <w:right w:val="single" w:sz="4" w:space="0" w:color="000000"/>
        </w:pBdr>
        <w:tabs>
          <w:tab w:val="left" w:pos="3118"/>
        </w:tabs>
        <w:rPr>
          <w:b/>
          <w:sz w:val="22"/>
        </w:rPr>
      </w:pPr>
    </w:p>
    <w:p w:rsidR="009B5E80" w:rsidRPr="000D53D4" w:rsidRDefault="009D1395" w:rsidP="00C4726C">
      <w:pPr>
        <w:pBdr>
          <w:left w:val="single" w:sz="4" w:space="5" w:color="000000"/>
          <w:right w:val="single" w:sz="4" w:space="0" w:color="000000"/>
        </w:pBdr>
        <w:tabs>
          <w:tab w:val="left" w:pos="3118"/>
        </w:tabs>
        <w:rPr>
          <w:color w:val="FF0000"/>
          <w:sz w:val="22"/>
        </w:rPr>
      </w:pPr>
      <w:r w:rsidRPr="000D53D4">
        <w:rPr>
          <w:b/>
          <w:color w:val="FF0000"/>
          <w:sz w:val="22"/>
        </w:rPr>
        <w:t xml:space="preserve"> </w:t>
      </w:r>
    </w:p>
    <w:p w:rsidR="004C6F0A" w:rsidRPr="00A73863" w:rsidRDefault="004C6F0A" w:rsidP="004C6F0A">
      <w:pPr>
        <w:pBdr>
          <w:top w:val="single" w:sz="4" w:space="0" w:color="000000"/>
          <w:left w:val="single" w:sz="4" w:space="5" w:color="000000"/>
          <w:right w:val="single" w:sz="4" w:space="0" w:color="000000"/>
        </w:pBdr>
        <w:tabs>
          <w:tab w:val="left" w:pos="3118"/>
        </w:tabs>
        <w:jc w:val="both"/>
        <w:rPr>
          <w:sz w:val="22"/>
        </w:rPr>
      </w:pPr>
    </w:p>
    <w:p w:rsidR="004C6F0A" w:rsidRPr="00A73863" w:rsidRDefault="004C6F0A" w:rsidP="004C6F0A">
      <w:pPr>
        <w:pBdr>
          <w:left w:val="single" w:sz="4" w:space="5" w:color="000000"/>
          <w:right w:val="single" w:sz="4" w:space="0" w:color="000000"/>
        </w:pBdr>
        <w:tabs>
          <w:tab w:val="left" w:pos="3118"/>
        </w:tabs>
        <w:jc w:val="both"/>
        <w:rPr>
          <w:sz w:val="22"/>
        </w:rPr>
      </w:pPr>
      <w:r w:rsidRPr="00A73863">
        <w:rPr>
          <w:sz w:val="22"/>
        </w:rPr>
        <w:t xml:space="preserve">NUMER                        </w:t>
      </w:r>
      <w:r w:rsidRPr="00A73863">
        <w:rPr>
          <w:sz w:val="22"/>
        </w:rPr>
        <w:tab/>
        <w:t>Zamówienie publiczne Nr Z</w:t>
      </w:r>
      <w:r w:rsidR="0030070A" w:rsidRPr="00A73863">
        <w:rPr>
          <w:sz w:val="22"/>
        </w:rPr>
        <w:t>Z</w:t>
      </w:r>
      <w:r w:rsidRPr="00A73863">
        <w:rPr>
          <w:sz w:val="22"/>
        </w:rPr>
        <w:t>P-</w:t>
      </w:r>
      <w:r w:rsidR="0030070A" w:rsidRPr="00A73863">
        <w:rPr>
          <w:sz w:val="22"/>
        </w:rPr>
        <w:t>344/</w:t>
      </w:r>
      <w:r w:rsidR="00F94D37">
        <w:rPr>
          <w:sz w:val="22"/>
        </w:rPr>
        <w:t>64</w:t>
      </w:r>
      <w:r w:rsidR="0030070A" w:rsidRPr="00A73863">
        <w:rPr>
          <w:sz w:val="22"/>
        </w:rPr>
        <w:t>/</w:t>
      </w:r>
      <w:r w:rsidRPr="00A73863">
        <w:rPr>
          <w:sz w:val="22"/>
        </w:rPr>
        <w:t>20</w:t>
      </w:r>
      <w:r w:rsidR="00EF5ED5" w:rsidRPr="00A73863">
        <w:rPr>
          <w:sz w:val="22"/>
        </w:rPr>
        <w:t>2</w:t>
      </w:r>
      <w:r w:rsidR="00A73863" w:rsidRPr="00A73863">
        <w:rPr>
          <w:sz w:val="22"/>
        </w:rPr>
        <w:t>4</w:t>
      </w:r>
    </w:p>
    <w:p w:rsidR="004C6F0A" w:rsidRPr="00A73863" w:rsidRDefault="004C6F0A" w:rsidP="004C6F0A">
      <w:pPr>
        <w:pBdr>
          <w:left w:val="single" w:sz="4" w:space="5" w:color="000000"/>
          <w:bottom w:val="single" w:sz="4" w:space="0" w:color="000000"/>
          <w:right w:val="single" w:sz="4" w:space="0" w:color="000000"/>
        </w:pBdr>
        <w:tabs>
          <w:tab w:val="left" w:pos="3118"/>
        </w:tabs>
        <w:jc w:val="both"/>
        <w:rPr>
          <w:sz w:val="22"/>
        </w:rPr>
      </w:pPr>
      <w:r w:rsidRPr="00A73863">
        <w:rPr>
          <w:sz w:val="22"/>
        </w:rPr>
        <w:t xml:space="preserve">ZAMÓWIENIA:    </w:t>
      </w:r>
    </w:p>
    <w:p w:rsidR="004C6F0A" w:rsidRPr="000D53D4" w:rsidRDefault="004C6F0A" w:rsidP="004C6F0A">
      <w:pPr>
        <w:pBdr>
          <w:left w:val="single" w:sz="4" w:space="5" w:color="000000"/>
          <w:bottom w:val="single" w:sz="4" w:space="0" w:color="000000"/>
          <w:right w:val="single" w:sz="4" w:space="0" w:color="000000"/>
        </w:pBdr>
        <w:tabs>
          <w:tab w:val="left" w:pos="3118"/>
        </w:tabs>
        <w:jc w:val="both"/>
        <w:rPr>
          <w:color w:val="FF0000"/>
          <w:sz w:val="22"/>
        </w:rPr>
      </w:pPr>
      <w:r w:rsidRPr="000D53D4">
        <w:rPr>
          <w:color w:val="FF0000"/>
          <w:sz w:val="22"/>
        </w:rPr>
        <w:t xml:space="preserve">       </w:t>
      </w:r>
      <w:r w:rsidRPr="000D53D4">
        <w:rPr>
          <w:color w:val="FF0000"/>
          <w:sz w:val="22"/>
        </w:rPr>
        <w:tab/>
      </w:r>
      <w:r w:rsidRPr="000D53D4">
        <w:rPr>
          <w:color w:val="FF0000"/>
          <w:sz w:val="22"/>
        </w:rPr>
        <w:tab/>
      </w:r>
    </w:p>
    <w:p w:rsidR="004C6F0A" w:rsidRPr="000D53D4" w:rsidRDefault="004C6F0A" w:rsidP="004C6F0A">
      <w:pPr>
        <w:pBdr>
          <w:left w:val="single" w:sz="4" w:space="5" w:color="000000"/>
          <w:right w:val="single" w:sz="4" w:space="0" w:color="000000"/>
        </w:pBdr>
        <w:tabs>
          <w:tab w:val="left" w:pos="3118"/>
        </w:tabs>
        <w:jc w:val="both"/>
        <w:rPr>
          <w:color w:val="FF0000"/>
          <w:sz w:val="22"/>
        </w:rPr>
      </w:pPr>
    </w:p>
    <w:p w:rsidR="004C6F0A" w:rsidRPr="00A73863" w:rsidRDefault="004C6F0A" w:rsidP="004C6F0A">
      <w:pPr>
        <w:pBdr>
          <w:left w:val="single" w:sz="4" w:space="5" w:color="000000"/>
          <w:right w:val="single" w:sz="4" w:space="0" w:color="000000"/>
        </w:pBdr>
        <w:tabs>
          <w:tab w:val="left" w:pos="3118"/>
        </w:tabs>
        <w:jc w:val="both"/>
        <w:rPr>
          <w:sz w:val="22"/>
        </w:rPr>
      </w:pPr>
      <w:r w:rsidRPr="00A73863">
        <w:rPr>
          <w:sz w:val="22"/>
        </w:rPr>
        <w:t>TRYB UDZIELENIA</w:t>
      </w:r>
    </w:p>
    <w:p w:rsidR="004C6F0A" w:rsidRPr="00A73863" w:rsidRDefault="004C6F0A" w:rsidP="004C6F0A">
      <w:pPr>
        <w:pBdr>
          <w:left w:val="single" w:sz="4" w:space="5" w:color="000000"/>
          <w:bottom w:val="single" w:sz="4" w:space="0" w:color="000000"/>
          <w:right w:val="single" w:sz="4" w:space="0" w:color="000000"/>
        </w:pBdr>
        <w:tabs>
          <w:tab w:val="left" w:pos="3118"/>
        </w:tabs>
        <w:jc w:val="both"/>
        <w:rPr>
          <w:sz w:val="22"/>
        </w:rPr>
      </w:pPr>
      <w:r w:rsidRPr="00A73863">
        <w:rPr>
          <w:sz w:val="22"/>
        </w:rPr>
        <w:t xml:space="preserve">ZAMÓWIENIA: </w:t>
      </w:r>
      <w:r w:rsidRPr="00A73863">
        <w:rPr>
          <w:sz w:val="22"/>
        </w:rPr>
        <w:tab/>
      </w:r>
      <w:r w:rsidR="0018190D" w:rsidRPr="00A73863">
        <w:rPr>
          <w:sz w:val="22"/>
        </w:rPr>
        <w:t>Tryb</w:t>
      </w:r>
      <w:r w:rsidRPr="00A73863">
        <w:rPr>
          <w:sz w:val="22"/>
        </w:rPr>
        <w:t xml:space="preserve"> </w:t>
      </w:r>
      <w:r w:rsidR="00717F89" w:rsidRPr="00A73863">
        <w:rPr>
          <w:sz w:val="22"/>
        </w:rPr>
        <w:t>podstawowy</w:t>
      </w:r>
      <w:r w:rsidR="005C574D" w:rsidRPr="00A73863">
        <w:rPr>
          <w:sz w:val="22"/>
          <w:szCs w:val="22"/>
        </w:rPr>
        <w:t xml:space="preserve"> </w:t>
      </w:r>
    </w:p>
    <w:p w:rsidR="004C6F0A" w:rsidRPr="000D53D4" w:rsidRDefault="004C6F0A" w:rsidP="004C6F0A">
      <w:pPr>
        <w:pBdr>
          <w:left w:val="single" w:sz="4" w:space="5" w:color="000000"/>
          <w:bottom w:val="single" w:sz="4" w:space="0" w:color="000000"/>
          <w:right w:val="single" w:sz="4" w:space="0" w:color="000000"/>
        </w:pBdr>
        <w:tabs>
          <w:tab w:val="left" w:pos="3118"/>
        </w:tabs>
        <w:jc w:val="both"/>
        <w:rPr>
          <w:color w:val="FF0000"/>
          <w:sz w:val="22"/>
          <w:u w:val="single"/>
        </w:rPr>
      </w:pPr>
    </w:p>
    <w:p w:rsidR="004C6F0A" w:rsidRPr="000D53D4" w:rsidRDefault="004C6F0A" w:rsidP="004C6F0A">
      <w:pPr>
        <w:pBdr>
          <w:left w:val="single" w:sz="4" w:space="5" w:color="000000"/>
          <w:right w:val="single" w:sz="4" w:space="0" w:color="000000"/>
        </w:pBdr>
        <w:tabs>
          <w:tab w:val="left" w:pos="3118"/>
        </w:tabs>
        <w:jc w:val="both"/>
        <w:rPr>
          <w:color w:val="FF0000"/>
          <w:sz w:val="22"/>
        </w:rPr>
      </w:pPr>
      <w:r w:rsidRPr="000D53D4">
        <w:rPr>
          <w:color w:val="FF0000"/>
          <w:sz w:val="22"/>
        </w:rPr>
        <w:t xml:space="preserve"> </w:t>
      </w:r>
    </w:p>
    <w:p w:rsidR="00A21B39" w:rsidRPr="00A73863" w:rsidRDefault="004C6F0A" w:rsidP="00A21B39">
      <w:pPr>
        <w:pStyle w:val="Tekstpodstawowy"/>
        <w:pBdr>
          <w:left w:val="single" w:sz="4" w:space="5" w:color="000000"/>
          <w:right w:val="single" w:sz="4" w:space="0" w:color="000000"/>
        </w:pBdr>
        <w:rPr>
          <w:sz w:val="22"/>
        </w:rPr>
      </w:pPr>
      <w:r w:rsidRPr="00A73863">
        <w:rPr>
          <w:sz w:val="22"/>
        </w:rPr>
        <w:t xml:space="preserve">  </w:t>
      </w:r>
      <w:r w:rsidR="00A21B39" w:rsidRPr="00A73863">
        <w:rPr>
          <w:sz w:val="22"/>
        </w:rPr>
        <w:t>PODSTAWA                               Ustawa z dnia 11 września 2019</w:t>
      </w:r>
      <w:r w:rsidR="003D3CEB" w:rsidRPr="00A73863">
        <w:rPr>
          <w:sz w:val="22"/>
        </w:rPr>
        <w:t xml:space="preserve"> </w:t>
      </w:r>
      <w:r w:rsidR="00A21B39" w:rsidRPr="00A73863">
        <w:rPr>
          <w:sz w:val="22"/>
        </w:rPr>
        <w:t xml:space="preserve">r. Prawo zamówień    </w:t>
      </w:r>
    </w:p>
    <w:p w:rsidR="00A21B39" w:rsidRPr="00A73863" w:rsidRDefault="00A21B39" w:rsidP="00A21B39">
      <w:pPr>
        <w:pStyle w:val="Tekstpodstawowy"/>
        <w:pBdr>
          <w:left w:val="single" w:sz="4" w:space="5" w:color="000000"/>
          <w:right w:val="single" w:sz="4" w:space="0" w:color="000000"/>
        </w:pBdr>
        <w:tabs>
          <w:tab w:val="left" w:pos="0"/>
        </w:tabs>
        <w:rPr>
          <w:sz w:val="22"/>
          <w:szCs w:val="22"/>
        </w:rPr>
      </w:pPr>
      <w:r w:rsidRPr="00A73863">
        <w:rPr>
          <w:sz w:val="22"/>
        </w:rPr>
        <w:t xml:space="preserve">  PRAWNA:                                  publicznych </w:t>
      </w:r>
      <w:r w:rsidRPr="00A73863">
        <w:rPr>
          <w:sz w:val="22"/>
          <w:szCs w:val="22"/>
        </w:rPr>
        <w:t>(Dz. U. z 202</w:t>
      </w:r>
      <w:r w:rsidR="00A73863" w:rsidRPr="00A73863">
        <w:rPr>
          <w:sz w:val="22"/>
          <w:szCs w:val="22"/>
        </w:rPr>
        <w:t>4</w:t>
      </w:r>
      <w:r w:rsidRPr="00A73863">
        <w:rPr>
          <w:sz w:val="22"/>
          <w:szCs w:val="22"/>
        </w:rPr>
        <w:t xml:space="preserve"> r.,</w:t>
      </w:r>
      <w:r w:rsidR="003D3CEB" w:rsidRPr="00A73863">
        <w:rPr>
          <w:sz w:val="22"/>
          <w:szCs w:val="22"/>
        </w:rPr>
        <w:t xml:space="preserve"> </w:t>
      </w:r>
      <w:r w:rsidRPr="00A73863">
        <w:rPr>
          <w:sz w:val="22"/>
          <w:szCs w:val="22"/>
        </w:rPr>
        <w:t>poz.1</w:t>
      </w:r>
      <w:r w:rsidR="00A73863" w:rsidRPr="00A73863">
        <w:rPr>
          <w:sz w:val="22"/>
          <w:szCs w:val="22"/>
        </w:rPr>
        <w:t>320</w:t>
      </w:r>
      <w:r w:rsidRPr="00A73863">
        <w:rPr>
          <w:sz w:val="22"/>
          <w:szCs w:val="22"/>
        </w:rPr>
        <w:t xml:space="preserve"> </w:t>
      </w:r>
      <w:r w:rsidR="00A73863" w:rsidRPr="00A73863">
        <w:rPr>
          <w:sz w:val="22"/>
          <w:szCs w:val="22"/>
        </w:rPr>
        <w:t>t.j</w:t>
      </w:r>
      <w:r w:rsidRPr="00A73863">
        <w:rPr>
          <w:sz w:val="22"/>
          <w:szCs w:val="22"/>
        </w:rPr>
        <w:t>.)</w:t>
      </w:r>
    </w:p>
    <w:p w:rsidR="004C6F0A" w:rsidRPr="000D53D4" w:rsidRDefault="004C6F0A" w:rsidP="00A21B39">
      <w:pPr>
        <w:pStyle w:val="Tekstpodstawowy"/>
        <w:pBdr>
          <w:left w:val="single" w:sz="4" w:space="5" w:color="000000"/>
          <w:right w:val="single" w:sz="4" w:space="0" w:color="000000"/>
        </w:pBdr>
        <w:rPr>
          <w:color w:val="FF0000"/>
          <w:sz w:val="22"/>
        </w:rPr>
      </w:pPr>
    </w:p>
    <w:p w:rsidR="004C6F0A" w:rsidRPr="000D53D4" w:rsidRDefault="004C6F0A" w:rsidP="004C6F0A">
      <w:pPr>
        <w:pBdr>
          <w:left w:val="single" w:sz="4" w:space="5" w:color="000000"/>
          <w:bottom w:val="single" w:sz="4" w:space="0"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right w:val="single" w:sz="4" w:space="0" w:color="000000"/>
        </w:pBdr>
        <w:tabs>
          <w:tab w:val="left" w:pos="3118"/>
        </w:tabs>
        <w:jc w:val="both"/>
        <w:rPr>
          <w:color w:val="FF0000"/>
          <w:sz w:val="22"/>
        </w:rPr>
      </w:pPr>
      <w:r w:rsidRPr="000D53D4">
        <w:rPr>
          <w:color w:val="FF0000"/>
          <w:sz w:val="22"/>
        </w:rPr>
        <w:t xml:space="preserve">    </w:t>
      </w:r>
    </w:p>
    <w:p w:rsidR="004C6F0A" w:rsidRPr="00A73863" w:rsidRDefault="004C6F0A" w:rsidP="004C6F0A">
      <w:pPr>
        <w:pBdr>
          <w:left w:val="single" w:sz="4" w:space="4" w:color="000000"/>
          <w:bottom w:val="single" w:sz="4" w:space="3" w:color="000000"/>
          <w:right w:val="single" w:sz="4" w:space="0" w:color="000000"/>
        </w:pBdr>
        <w:tabs>
          <w:tab w:val="left" w:pos="3118"/>
        </w:tabs>
        <w:jc w:val="both"/>
        <w:rPr>
          <w:sz w:val="22"/>
        </w:rPr>
      </w:pPr>
      <w:r w:rsidRPr="00A73863">
        <w:rPr>
          <w:sz w:val="22"/>
        </w:rPr>
        <w:t xml:space="preserve">ZATWIERDZENIE      </w:t>
      </w:r>
      <w:r w:rsidRPr="00A73863">
        <w:rPr>
          <w:sz w:val="22"/>
        </w:rPr>
        <w:tab/>
        <w:t xml:space="preserve">Nysa, dnia </w:t>
      </w:r>
      <w:r w:rsidR="00C7458C" w:rsidRPr="00A73863">
        <w:rPr>
          <w:sz w:val="22"/>
        </w:rPr>
        <w:t>1</w:t>
      </w:r>
      <w:r w:rsidR="00A73863" w:rsidRPr="00A73863">
        <w:rPr>
          <w:sz w:val="22"/>
        </w:rPr>
        <w:t>5</w:t>
      </w:r>
      <w:r w:rsidR="00C7458C" w:rsidRPr="00A73863">
        <w:rPr>
          <w:sz w:val="22"/>
        </w:rPr>
        <w:t>.11</w:t>
      </w:r>
      <w:r w:rsidR="005966AD" w:rsidRPr="00A73863">
        <w:rPr>
          <w:sz w:val="22"/>
        </w:rPr>
        <w:t>.202</w:t>
      </w:r>
      <w:r w:rsidR="00A73863" w:rsidRPr="00A73863">
        <w:rPr>
          <w:sz w:val="22"/>
        </w:rPr>
        <w:t>4</w:t>
      </w:r>
      <w:r w:rsidR="002A189F" w:rsidRPr="00A73863">
        <w:rPr>
          <w:sz w:val="22"/>
        </w:rPr>
        <w:t xml:space="preserve"> </w:t>
      </w:r>
      <w:r w:rsidR="00DC71FA" w:rsidRPr="00A73863">
        <w:rPr>
          <w:sz w:val="22"/>
        </w:rPr>
        <w:t>r.</w:t>
      </w:r>
    </w:p>
    <w:p w:rsidR="004C6F0A" w:rsidRPr="00A73863" w:rsidRDefault="004C6F0A" w:rsidP="004C6F0A">
      <w:pPr>
        <w:pBdr>
          <w:left w:val="single" w:sz="4" w:space="4" w:color="000000"/>
          <w:bottom w:val="single" w:sz="4" w:space="3" w:color="000000"/>
          <w:right w:val="single" w:sz="4" w:space="0" w:color="000000"/>
        </w:pBdr>
        <w:tabs>
          <w:tab w:val="left" w:pos="3118"/>
        </w:tabs>
        <w:jc w:val="both"/>
        <w:rPr>
          <w:sz w:val="22"/>
        </w:rPr>
      </w:pPr>
      <w:r w:rsidRPr="00A73863">
        <w:rPr>
          <w:sz w:val="22"/>
        </w:rPr>
        <w:t xml:space="preserve">DOKUMENTACJI:     </w:t>
      </w:r>
      <w:r w:rsidRPr="00A73863">
        <w:rPr>
          <w:sz w:val="22"/>
        </w:rPr>
        <w:tab/>
        <w:t>Podpis Zamawiającego</w:t>
      </w: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9B5E80" w:rsidRPr="000D53D4" w:rsidRDefault="009B5E80"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0D53D4"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DE3C0B" w:rsidRPr="000D53D4" w:rsidRDefault="00DE3C0B" w:rsidP="0030070A">
      <w:pPr>
        <w:shd w:val="clear" w:color="auto" w:fill="FFFFFF"/>
        <w:tabs>
          <w:tab w:val="left" w:pos="0"/>
        </w:tabs>
        <w:jc w:val="both"/>
        <w:rPr>
          <w:color w:val="FF0000"/>
          <w:sz w:val="22"/>
          <w:szCs w:val="22"/>
        </w:rPr>
      </w:pPr>
    </w:p>
    <w:p w:rsidR="00A73863" w:rsidRPr="008B34F4" w:rsidRDefault="00181394" w:rsidP="00A7386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0D53D4">
        <w:rPr>
          <w:b/>
          <w:color w:val="FF0000"/>
          <w:sz w:val="22"/>
          <w:szCs w:val="22"/>
        </w:rPr>
        <w:br w:type="page"/>
      </w:r>
      <w:r w:rsidR="00A73863" w:rsidRPr="008B34F4">
        <w:rPr>
          <w:b/>
          <w:sz w:val="22"/>
          <w:szCs w:val="22"/>
        </w:rPr>
        <w:lastRenderedPageBreak/>
        <w:t>INFORMACJE OGÓLNE</w:t>
      </w:r>
    </w:p>
    <w:p w:rsidR="00A73863" w:rsidRPr="008B34F4" w:rsidRDefault="00A73863" w:rsidP="00A73863">
      <w:pPr>
        <w:pStyle w:val="Nagwek1"/>
        <w:shd w:val="clear" w:color="auto" w:fill="FFFFFF"/>
        <w:tabs>
          <w:tab w:val="clear" w:pos="3118"/>
          <w:tab w:val="left" w:pos="0"/>
        </w:tabs>
        <w:jc w:val="both"/>
        <w:rPr>
          <w:sz w:val="22"/>
          <w:szCs w:val="22"/>
        </w:rPr>
      </w:pPr>
    </w:p>
    <w:p w:rsidR="00A73863" w:rsidRPr="008B34F4" w:rsidRDefault="00A73863" w:rsidP="00AD38DF">
      <w:pPr>
        <w:pStyle w:val="Nagwek1"/>
        <w:numPr>
          <w:ilvl w:val="0"/>
          <w:numId w:val="35"/>
        </w:numPr>
        <w:shd w:val="clear" w:color="auto" w:fill="FFFFFF"/>
        <w:tabs>
          <w:tab w:val="clear" w:pos="3118"/>
          <w:tab w:val="left" w:pos="0"/>
        </w:tabs>
        <w:ind w:left="284" w:hanging="284"/>
        <w:jc w:val="both"/>
        <w:rPr>
          <w:sz w:val="22"/>
          <w:szCs w:val="22"/>
        </w:rPr>
      </w:pPr>
      <w:r w:rsidRPr="008B34F4">
        <w:rPr>
          <w:sz w:val="22"/>
          <w:szCs w:val="22"/>
        </w:rPr>
        <w:t>Zamawiającym jest:</w:t>
      </w:r>
    </w:p>
    <w:p w:rsidR="00A73863" w:rsidRPr="008B34F4" w:rsidRDefault="00A73863" w:rsidP="00A73863">
      <w:pPr>
        <w:shd w:val="clear" w:color="auto" w:fill="FFFFFF"/>
        <w:tabs>
          <w:tab w:val="left" w:pos="180"/>
          <w:tab w:val="left" w:pos="284"/>
        </w:tabs>
        <w:ind w:left="284"/>
        <w:rPr>
          <w:sz w:val="22"/>
          <w:szCs w:val="22"/>
        </w:rPr>
      </w:pPr>
      <w:r w:rsidRPr="008B34F4">
        <w:rPr>
          <w:sz w:val="22"/>
          <w:szCs w:val="22"/>
        </w:rPr>
        <w:t xml:space="preserve">Zespół Opieki Zdrowotnej w Nysie </w:t>
      </w:r>
    </w:p>
    <w:p w:rsidR="00A73863" w:rsidRPr="008B34F4" w:rsidRDefault="00A73863" w:rsidP="00A73863">
      <w:pPr>
        <w:shd w:val="clear" w:color="auto" w:fill="FFFFFF"/>
        <w:tabs>
          <w:tab w:val="left" w:pos="180"/>
          <w:tab w:val="left" w:pos="284"/>
        </w:tabs>
        <w:ind w:left="284"/>
        <w:rPr>
          <w:sz w:val="22"/>
          <w:szCs w:val="22"/>
        </w:rPr>
      </w:pPr>
      <w:r w:rsidRPr="008B34F4">
        <w:rPr>
          <w:sz w:val="22"/>
          <w:szCs w:val="22"/>
        </w:rPr>
        <w:t>ul. Bohaterów Warszawy 34, 48-300 Nysa</w:t>
      </w:r>
    </w:p>
    <w:p w:rsidR="00A73863" w:rsidRPr="008B34F4" w:rsidRDefault="00A73863" w:rsidP="00A73863">
      <w:pPr>
        <w:pStyle w:val="Default"/>
        <w:tabs>
          <w:tab w:val="left" w:pos="284"/>
        </w:tabs>
        <w:ind w:left="284"/>
        <w:rPr>
          <w:bCs/>
          <w:color w:val="auto"/>
          <w:sz w:val="22"/>
          <w:szCs w:val="22"/>
        </w:rPr>
      </w:pPr>
      <w:r w:rsidRPr="008B34F4">
        <w:rPr>
          <w:bCs/>
          <w:color w:val="auto"/>
          <w:sz w:val="22"/>
          <w:szCs w:val="22"/>
        </w:rPr>
        <w:t>tel. 774087990</w:t>
      </w:r>
    </w:p>
    <w:p w:rsidR="00A73863" w:rsidRPr="008B34F4" w:rsidRDefault="00A73863" w:rsidP="00A73863">
      <w:pPr>
        <w:pStyle w:val="Default"/>
        <w:tabs>
          <w:tab w:val="left" w:pos="284"/>
        </w:tabs>
        <w:ind w:left="284"/>
        <w:rPr>
          <w:bCs/>
          <w:color w:val="auto"/>
          <w:sz w:val="22"/>
          <w:szCs w:val="22"/>
        </w:rPr>
      </w:pPr>
      <w:r w:rsidRPr="008B34F4">
        <w:rPr>
          <w:bCs/>
          <w:color w:val="auto"/>
          <w:sz w:val="22"/>
          <w:szCs w:val="22"/>
        </w:rPr>
        <w:t xml:space="preserve">e-mail: </w:t>
      </w:r>
      <w:hyperlink r:id="rId10" w:history="1">
        <w:r w:rsidRPr="008B34F4">
          <w:rPr>
            <w:rStyle w:val="Hipercze"/>
            <w:bCs/>
            <w:color w:val="auto"/>
            <w:sz w:val="22"/>
            <w:szCs w:val="22"/>
          </w:rPr>
          <w:t>k.szewczuk@zoznysa.pl</w:t>
        </w:r>
      </w:hyperlink>
      <w:r w:rsidRPr="008B34F4">
        <w:rPr>
          <w:bCs/>
          <w:color w:val="auto"/>
          <w:sz w:val="22"/>
          <w:szCs w:val="22"/>
        </w:rPr>
        <w:t xml:space="preserve"> </w:t>
      </w:r>
    </w:p>
    <w:p w:rsidR="00A73863" w:rsidRPr="008B34F4" w:rsidRDefault="00A73863" w:rsidP="00AD38DF">
      <w:pPr>
        <w:pStyle w:val="Akapitzlist"/>
        <w:numPr>
          <w:ilvl w:val="0"/>
          <w:numId w:val="35"/>
        </w:numPr>
        <w:suppressAutoHyphens w:val="0"/>
        <w:autoSpaceDE w:val="0"/>
        <w:autoSpaceDN w:val="0"/>
        <w:adjustRightInd w:val="0"/>
        <w:ind w:left="284" w:hanging="284"/>
        <w:jc w:val="both"/>
        <w:rPr>
          <w:kern w:val="0"/>
          <w:sz w:val="22"/>
          <w:szCs w:val="22"/>
          <w:lang w:eastAsia="pl-PL"/>
        </w:rPr>
      </w:pPr>
      <w:r w:rsidRPr="008B34F4">
        <w:rPr>
          <w:kern w:val="0"/>
          <w:sz w:val="22"/>
          <w:szCs w:val="22"/>
          <w:lang w:eastAsia="pl-PL"/>
        </w:rPr>
        <w:t xml:space="preserve">Adres strony internetowej prowadzonego postępowania: </w:t>
      </w:r>
    </w:p>
    <w:p w:rsidR="00FA1371" w:rsidRPr="00FA1371" w:rsidRDefault="00FA1371" w:rsidP="00A73863">
      <w:pPr>
        <w:pStyle w:val="Akapitzlist"/>
        <w:suppressAutoHyphens w:val="0"/>
        <w:autoSpaceDE w:val="0"/>
        <w:autoSpaceDN w:val="0"/>
        <w:adjustRightInd w:val="0"/>
        <w:ind w:left="284"/>
        <w:jc w:val="both"/>
        <w:rPr>
          <w:sz w:val="22"/>
          <w:szCs w:val="22"/>
          <w:u w:val="single"/>
        </w:rPr>
      </w:pPr>
      <w:r w:rsidRPr="00FA1371">
        <w:rPr>
          <w:sz w:val="22"/>
          <w:szCs w:val="22"/>
          <w:u w:val="single"/>
        </w:rPr>
        <w:t xml:space="preserve">https://ezamowienia.gov.pl/mp-client/tenders/ocds-148610-a6ecf767-dff3-4fc9-9ddf-5ea19c1a3e66 </w:t>
      </w:r>
    </w:p>
    <w:p w:rsidR="00A73863" w:rsidRPr="008B34F4" w:rsidRDefault="00A73863" w:rsidP="00A73863">
      <w:pPr>
        <w:pStyle w:val="Akapitzlist"/>
        <w:suppressAutoHyphens w:val="0"/>
        <w:autoSpaceDE w:val="0"/>
        <w:autoSpaceDN w:val="0"/>
        <w:adjustRightInd w:val="0"/>
        <w:ind w:left="284"/>
        <w:jc w:val="both"/>
        <w:rPr>
          <w:kern w:val="0"/>
          <w:sz w:val="22"/>
          <w:szCs w:val="22"/>
          <w:lang w:eastAsia="pl-PL"/>
        </w:rPr>
      </w:pPr>
      <w:r w:rsidRPr="008B34F4">
        <w:rPr>
          <w:kern w:val="0"/>
          <w:sz w:val="22"/>
          <w:szCs w:val="22"/>
          <w:lang w:eastAsia="pl-PL"/>
        </w:rPr>
        <w:t xml:space="preserve">Postępowanie można wyszukać również ze strony głównej Platformy e-Zamówienia (przycisk „Przeglądaj postępowania/konkursy” </w:t>
      </w:r>
    </w:p>
    <w:p w:rsidR="00A73863" w:rsidRPr="008B34F4" w:rsidRDefault="00A73863" w:rsidP="00AD38DF">
      <w:pPr>
        <w:pStyle w:val="Akapitzlist"/>
        <w:numPr>
          <w:ilvl w:val="0"/>
          <w:numId w:val="35"/>
        </w:numPr>
        <w:ind w:left="284" w:right="28" w:hanging="284"/>
        <w:jc w:val="both"/>
        <w:rPr>
          <w:kern w:val="0"/>
          <w:sz w:val="22"/>
          <w:szCs w:val="22"/>
          <w:lang w:eastAsia="pl-PL"/>
        </w:rPr>
      </w:pPr>
      <w:r w:rsidRPr="008B34F4">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rsidR="00A73863" w:rsidRPr="008B34F4" w:rsidRDefault="00A73863" w:rsidP="00AD38DF">
      <w:pPr>
        <w:pStyle w:val="Akapitzlist"/>
        <w:numPr>
          <w:ilvl w:val="0"/>
          <w:numId w:val="35"/>
        </w:numPr>
        <w:ind w:left="284" w:right="28" w:hanging="284"/>
        <w:jc w:val="both"/>
        <w:rPr>
          <w:kern w:val="0"/>
          <w:sz w:val="22"/>
          <w:szCs w:val="22"/>
          <w:lang w:eastAsia="pl-PL"/>
        </w:rPr>
      </w:pPr>
      <w:r w:rsidRPr="008B34F4">
        <w:rPr>
          <w:sz w:val="22"/>
          <w:szCs w:val="22"/>
        </w:rPr>
        <w:t xml:space="preserve">Zamawiający informuje, iż na stronie internetowej Biuletynu Informacji Publicznej Zespołu Opieki Zdrowotnej w Nysie, tj. </w:t>
      </w:r>
      <w:hyperlink r:id="rId11" w:history="1">
        <w:r w:rsidRPr="008B34F4">
          <w:rPr>
            <w:rStyle w:val="Hipercze"/>
            <w:color w:val="auto"/>
            <w:sz w:val="22"/>
            <w:szCs w:val="22"/>
          </w:rPr>
          <w:t>https://bip.zoz.nysa.pl/ogloszenia/zamowienia-ponizej-progu-ue</w:t>
        </w:r>
      </w:hyperlink>
      <w:r w:rsidRPr="008B34F4">
        <w:rPr>
          <w:sz w:val="22"/>
          <w:szCs w:val="22"/>
        </w:rPr>
        <w:t xml:space="preserve"> znajduje się link przekierowujący do postępowania na </w:t>
      </w:r>
      <w:r w:rsidRPr="008B34F4">
        <w:rPr>
          <w:kern w:val="0"/>
          <w:sz w:val="22"/>
          <w:szCs w:val="22"/>
          <w:lang w:eastAsia="pl-PL"/>
        </w:rPr>
        <w:t>Platformie e-Zamówienia.</w:t>
      </w:r>
    </w:p>
    <w:p w:rsidR="00A73863" w:rsidRPr="00571729" w:rsidRDefault="00A73863" w:rsidP="00A73863">
      <w:pPr>
        <w:ind w:right="28"/>
        <w:jc w:val="both"/>
        <w:rPr>
          <w:color w:val="FF0000"/>
          <w:kern w:val="0"/>
          <w:sz w:val="22"/>
          <w:szCs w:val="22"/>
          <w:lang w:eastAsia="pl-PL"/>
        </w:rPr>
      </w:pPr>
    </w:p>
    <w:p w:rsidR="00DE3C0B" w:rsidRPr="00A73863" w:rsidRDefault="00A73863" w:rsidP="00A73863">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8B34F4">
        <w:rPr>
          <w:b/>
          <w:sz w:val="22"/>
          <w:szCs w:val="22"/>
        </w:rPr>
        <w:t xml:space="preserve">I. TRYB POSTEPOWANIA O UDZIELENIE ZAMÓWENIA PUBLICZNEGO </w:t>
      </w:r>
    </w:p>
    <w:p w:rsidR="00DB7138" w:rsidRPr="000D53D4" w:rsidRDefault="00DB7138" w:rsidP="00DB7138">
      <w:pPr>
        <w:shd w:val="clear" w:color="auto" w:fill="FFFFFF"/>
        <w:tabs>
          <w:tab w:val="left" w:pos="180"/>
        </w:tabs>
        <w:rPr>
          <w:b/>
          <w:color w:val="FF0000"/>
          <w:sz w:val="22"/>
          <w:szCs w:val="22"/>
        </w:rPr>
      </w:pPr>
    </w:p>
    <w:p w:rsidR="00A73863" w:rsidRPr="008B34F4" w:rsidRDefault="00A73863" w:rsidP="00AD38DF">
      <w:pPr>
        <w:numPr>
          <w:ilvl w:val="0"/>
          <w:numId w:val="4"/>
        </w:numPr>
        <w:ind w:left="284" w:hanging="284"/>
        <w:jc w:val="both"/>
        <w:rPr>
          <w:sz w:val="22"/>
          <w:szCs w:val="22"/>
        </w:rPr>
      </w:pPr>
      <w:r w:rsidRPr="008B34F4">
        <w:rPr>
          <w:sz w:val="22"/>
          <w:szCs w:val="22"/>
        </w:rPr>
        <w:t xml:space="preserve">Postępowanie o udzielenie zamówienia publicznego prowadzone jest w trybie podstawowym na podstawie art. 275 pkt. 1 ustawy z dnia 11 września 2019 r. – Prawo zamówień publicznych </w:t>
      </w:r>
      <w:r w:rsidRPr="008B34F4">
        <w:rPr>
          <w:sz w:val="22"/>
          <w:szCs w:val="22"/>
        </w:rPr>
        <w:br/>
        <w:t>(Dz. U. z 2024 r., poz.1320 t.j.) zwaną dalej Pzp.</w:t>
      </w:r>
    </w:p>
    <w:p w:rsidR="00DB7138" w:rsidRPr="00A73863" w:rsidRDefault="00DB7138" w:rsidP="00AD38DF">
      <w:pPr>
        <w:numPr>
          <w:ilvl w:val="0"/>
          <w:numId w:val="4"/>
        </w:numPr>
        <w:ind w:left="284" w:hanging="284"/>
        <w:jc w:val="both"/>
        <w:rPr>
          <w:sz w:val="22"/>
          <w:szCs w:val="22"/>
        </w:rPr>
      </w:pPr>
      <w:r w:rsidRPr="00A73863">
        <w:rPr>
          <w:sz w:val="22"/>
          <w:szCs w:val="22"/>
        </w:rPr>
        <w:t>W zakresie nieuregulowanym niniejszą Specyfikacją Warunków Zamówienia, zwaną dalej "SWZ", zastosowanie mają przepisy ustawy Pzp</w:t>
      </w:r>
    </w:p>
    <w:p w:rsidR="00DB7138" w:rsidRPr="00A73863" w:rsidRDefault="00DB7138" w:rsidP="00AD38DF">
      <w:pPr>
        <w:numPr>
          <w:ilvl w:val="0"/>
          <w:numId w:val="4"/>
        </w:numPr>
        <w:ind w:left="284" w:hanging="284"/>
        <w:jc w:val="both"/>
        <w:rPr>
          <w:sz w:val="22"/>
          <w:szCs w:val="22"/>
        </w:rPr>
      </w:pPr>
      <w:r w:rsidRPr="00A73863">
        <w:rPr>
          <w:sz w:val="22"/>
          <w:szCs w:val="22"/>
        </w:rPr>
        <w:t>Zamawiający dokona wyboru najkorzystniejszej oferty bez przeprowadzenia negocjacji (zgodnie z art. 275 pkt. 1 ustawy Pzp)</w:t>
      </w:r>
      <w:r w:rsidRPr="00A73863">
        <w:rPr>
          <w:i/>
          <w:sz w:val="22"/>
          <w:szCs w:val="22"/>
        </w:rPr>
        <w:t>.</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 xml:space="preserve">Zamawiający </w:t>
      </w:r>
      <w:r w:rsidR="00A73863" w:rsidRPr="00A73863">
        <w:rPr>
          <w:sz w:val="22"/>
          <w:szCs w:val="22"/>
        </w:rPr>
        <w:t xml:space="preserve">nie </w:t>
      </w:r>
      <w:r w:rsidRPr="00A73863">
        <w:rPr>
          <w:sz w:val="22"/>
          <w:szCs w:val="22"/>
        </w:rPr>
        <w:t>dopuszcza składani</w:t>
      </w:r>
      <w:r w:rsidR="00A73863" w:rsidRPr="00A73863">
        <w:rPr>
          <w:sz w:val="22"/>
          <w:szCs w:val="22"/>
        </w:rPr>
        <w:t>a</w:t>
      </w:r>
      <w:r w:rsidRPr="00A73863">
        <w:rPr>
          <w:sz w:val="22"/>
          <w:szCs w:val="22"/>
        </w:rPr>
        <w:t xml:space="preserve"> ofert na części.</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dopuszcza składania ofert wariantowych.</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przewiduje wymagań w zakresie zatrudnienia na podstawie stosunku pracy, o których mowa w art. 95 ustawy Prawo zamówień publicznych.</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 xml:space="preserve"> Zamawiający nie przewiduje wymagań w zakresie zatrudnienia osób, o których mowa w art.96 ust. 2 pkt. 2 ustawy Prawo zamówień publicznych.</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zastrzega możliwości ubiegania się o udzielenie zamówienia wyłącznie przez wykonawców, o których mowa w art. 94 ustawy Prawo zamówień publicznych.</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przewiduje udzielenia zamówień, o których mowa w art. 214 ust. 1 pkt. 8 Prawo zamówień publicznych.</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 xml:space="preserve"> Zamawiający nie przewiduje zwrotu kosztów udziału w postępowaniu.</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 xml:space="preserve"> Zamawiający nie zastrzega obowiązku osobistego wykonania przez wykonawcę kluczowych zadań dotyczących zamówienia</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przewiduje zawarcia umowy ramowej.</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przewiduje wyboru najkorzystniejszej oferty z zastosowaniem aukcji elektronicznej.</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Zamawiający nie przewiduje możliwości złożenia ofert w postaci katalogów elektronicznych lub dołączenia katalogów elektronicznych do oferty.</w:t>
      </w:r>
    </w:p>
    <w:p w:rsidR="00DB7138" w:rsidRPr="00A73863" w:rsidRDefault="00DB7138" w:rsidP="00AD38DF">
      <w:pPr>
        <w:numPr>
          <w:ilvl w:val="0"/>
          <w:numId w:val="4"/>
        </w:numPr>
        <w:autoSpaceDE w:val="0"/>
        <w:ind w:left="284" w:hanging="284"/>
        <w:jc w:val="both"/>
        <w:rPr>
          <w:bCs/>
          <w:sz w:val="22"/>
          <w:szCs w:val="22"/>
        </w:rPr>
      </w:pPr>
      <w:r w:rsidRPr="00A73863">
        <w:rPr>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DE3C0B" w:rsidRPr="000D53D4" w:rsidRDefault="00DE3C0B">
      <w:pPr>
        <w:shd w:val="clear" w:color="auto" w:fill="FFFFFF"/>
        <w:tabs>
          <w:tab w:val="left" w:pos="0"/>
        </w:tabs>
        <w:rPr>
          <w:color w:val="FF0000"/>
          <w:sz w:val="22"/>
          <w:szCs w:val="22"/>
        </w:rPr>
      </w:pPr>
    </w:p>
    <w:p w:rsidR="00DE3C0B" w:rsidRPr="00A73863"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A73863">
        <w:rPr>
          <w:b/>
          <w:sz w:val="22"/>
          <w:szCs w:val="22"/>
        </w:rPr>
        <w:t>II. OPIS PRZEDMIOTU ZAMÓWIENIA</w:t>
      </w:r>
    </w:p>
    <w:p w:rsidR="008C60DB" w:rsidRPr="00A73863" w:rsidRDefault="008C60DB" w:rsidP="00AD38DF">
      <w:pPr>
        <w:pStyle w:val="Akapitzlist"/>
        <w:numPr>
          <w:ilvl w:val="0"/>
          <w:numId w:val="17"/>
        </w:numPr>
        <w:tabs>
          <w:tab w:val="right" w:pos="284"/>
        </w:tabs>
        <w:ind w:left="284"/>
        <w:contextualSpacing w:val="0"/>
        <w:jc w:val="both"/>
        <w:rPr>
          <w:sz w:val="22"/>
          <w:szCs w:val="22"/>
        </w:rPr>
      </w:pPr>
      <w:r w:rsidRPr="00A73863">
        <w:rPr>
          <w:sz w:val="22"/>
          <w:szCs w:val="22"/>
        </w:rPr>
        <w:t xml:space="preserve">Przedmiotem zamówienia jest zakup paliw płynnych do karetek pogotowia oraz innych pojazdów będących w posiadaniu Zespołu Opieki Zdrowotnej w Nysie w systemie sprzedaży bezgotówkowej </w:t>
      </w:r>
    </w:p>
    <w:p w:rsidR="008C60DB" w:rsidRPr="00A73863" w:rsidRDefault="008C60DB" w:rsidP="008C60DB">
      <w:pPr>
        <w:pStyle w:val="Akapitzlist"/>
        <w:tabs>
          <w:tab w:val="right" w:pos="284"/>
        </w:tabs>
        <w:ind w:left="284"/>
        <w:contextualSpacing w:val="0"/>
        <w:rPr>
          <w:sz w:val="22"/>
          <w:szCs w:val="22"/>
        </w:rPr>
      </w:pPr>
      <w:r w:rsidRPr="00A73863">
        <w:rPr>
          <w:sz w:val="22"/>
          <w:szCs w:val="22"/>
        </w:rPr>
        <w:t>Ilość zamawianego paliwa:</w:t>
      </w:r>
    </w:p>
    <w:p w:rsidR="008C60DB" w:rsidRPr="00A73863" w:rsidRDefault="008C60DB" w:rsidP="00AD38DF">
      <w:pPr>
        <w:pStyle w:val="Tekstpodstawowy22"/>
        <w:widowControl w:val="0"/>
        <w:numPr>
          <w:ilvl w:val="0"/>
          <w:numId w:val="16"/>
        </w:numPr>
        <w:tabs>
          <w:tab w:val="clear" w:pos="426"/>
          <w:tab w:val="left" w:pos="540"/>
        </w:tabs>
        <w:ind w:left="567"/>
        <w:rPr>
          <w:sz w:val="22"/>
          <w:szCs w:val="22"/>
        </w:rPr>
      </w:pPr>
      <w:r w:rsidRPr="00A73863">
        <w:rPr>
          <w:sz w:val="22"/>
          <w:szCs w:val="22"/>
        </w:rPr>
        <w:t xml:space="preserve">olej napędowy </w:t>
      </w:r>
      <w:r w:rsidRPr="00A73863">
        <w:rPr>
          <w:sz w:val="22"/>
          <w:szCs w:val="22"/>
        </w:rPr>
        <w:tab/>
      </w:r>
      <w:r w:rsidRPr="00A73863">
        <w:rPr>
          <w:sz w:val="22"/>
          <w:szCs w:val="22"/>
        </w:rPr>
        <w:tab/>
      </w:r>
      <w:r w:rsidRPr="00A73863">
        <w:rPr>
          <w:sz w:val="22"/>
          <w:szCs w:val="22"/>
        </w:rPr>
        <w:tab/>
        <w:t>– 40 000 litrów</w:t>
      </w:r>
    </w:p>
    <w:p w:rsidR="008C60DB" w:rsidRPr="00A73863" w:rsidRDefault="008C60DB" w:rsidP="00AD38DF">
      <w:pPr>
        <w:pStyle w:val="Tekstpodstawowy22"/>
        <w:widowControl w:val="0"/>
        <w:numPr>
          <w:ilvl w:val="0"/>
          <w:numId w:val="16"/>
        </w:numPr>
        <w:tabs>
          <w:tab w:val="clear" w:pos="426"/>
          <w:tab w:val="left" w:pos="540"/>
        </w:tabs>
        <w:ind w:left="567"/>
        <w:rPr>
          <w:sz w:val="22"/>
          <w:szCs w:val="22"/>
        </w:rPr>
      </w:pPr>
      <w:r w:rsidRPr="00A73863">
        <w:rPr>
          <w:sz w:val="22"/>
          <w:szCs w:val="22"/>
        </w:rPr>
        <w:t>benzyna bezołowiowa</w:t>
      </w:r>
      <w:r w:rsidRPr="00A73863">
        <w:rPr>
          <w:sz w:val="22"/>
          <w:szCs w:val="22"/>
        </w:rPr>
        <w:tab/>
      </w:r>
      <w:r w:rsidRPr="00A73863">
        <w:rPr>
          <w:sz w:val="22"/>
          <w:szCs w:val="22"/>
        </w:rPr>
        <w:tab/>
        <w:t>–   3 200 litrów</w:t>
      </w:r>
    </w:p>
    <w:p w:rsidR="008C60DB" w:rsidRPr="000D53D4" w:rsidRDefault="008C60DB" w:rsidP="008C60DB">
      <w:pPr>
        <w:pStyle w:val="Akapitzlist"/>
        <w:tabs>
          <w:tab w:val="right" w:pos="284"/>
        </w:tabs>
        <w:ind w:left="284"/>
        <w:contextualSpacing w:val="0"/>
        <w:rPr>
          <w:color w:val="FF0000"/>
          <w:sz w:val="22"/>
          <w:szCs w:val="22"/>
        </w:rPr>
      </w:pPr>
    </w:p>
    <w:p w:rsidR="00C01D63" w:rsidRPr="00A73863" w:rsidRDefault="008C60DB" w:rsidP="00AD38DF">
      <w:pPr>
        <w:pStyle w:val="Tekstpodstawowy3"/>
        <w:numPr>
          <w:ilvl w:val="0"/>
          <w:numId w:val="17"/>
        </w:numPr>
        <w:tabs>
          <w:tab w:val="left" w:pos="284"/>
        </w:tabs>
        <w:suppressAutoHyphens w:val="0"/>
        <w:spacing w:after="0"/>
        <w:ind w:left="284"/>
        <w:jc w:val="both"/>
        <w:rPr>
          <w:bCs/>
          <w:sz w:val="22"/>
          <w:szCs w:val="22"/>
        </w:rPr>
      </w:pPr>
      <w:r w:rsidRPr="00A73863">
        <w:rPr>
          <w:sz w:val="22"/>
          <w:szCs w:val="22"/>
        </w:rPr>
        <w:lastRenderedPageBreak/>
        <w:t xml:space="preserve">CPV:  </w:t>
      </w:r>
      <w:r w:rsidR="00C01D63" w:rsidRPr="00A73863">
        <w:rPr>
          <w:bCs/>
          <w:sz w:val="22"/>
          <w:szCs w:val="22"/>
        </w:rPr>
        <w:t>091340</w:t>
      </w:r>
      <w:r w:rsidRPr="00A73863">
        <w:rPr>
          <w:bCs/>
          <w:sz w:val="22"/>
          <w:szCs w:val="22"/>
        </w:rPr>
        <w:t>00</w:t>
      </w:r>
      <w:r w:rsidR="00C01D63" w:rsidRPr="00A73863">
        <w:rPr>
          <w:bCs/>
          <w:sz w:val="22"/>
          <w:szCs w:val="22"/>
        </w:rPr>
        <w:t xml:space="preserve"> </w:t>
      </w:r>
      <w:r w:rsidRPr="00A73863">
        <w:rPr>
          <w:bCs/>
          <w:sz w:val="22"/>
          <w:szCs w:val="22"/>
        </w:rPr>
        <w:t>-</w:t>
      </w:r>
      <w:r w:rsidR="00C01D63" w:rsidRPr="00A73863">
        <w:rPr>
          <w:bCs/>
          <w:sz w:val="22"/>
          <w:szCs w:val="22"/>
        </w:rPr>
        <w:t xml:space="preserve"> </w:t>
      </w:r>
      <w:r w:rsidRPr="00A73863">
        <w:rPr>
          <w:bCs/>
          <w:sz w:val="22"/>
          <w:szCs w:val="22"/>
        </w:rPr>
        <w:t>7 – Olej napędowy</w:t>
      </w:r>
      <w:r w:rsidR="00C01D63" w:rsidRPr="00A73863">
        <w:rPr>
          <w:bCs/>
          <w:sz w:val="22"/>
          <w:szCs w:val="22"/>
        </w:rPr>
        <w:t xml:space="preserve"> </w:t>
      </w:r>
    </w:p>
    <w:p w:rsidR="008C60DB" w:rsidRPr="00A73863" w:rsidRDefault="00C01D63" w:rsidP="00C01D63">
      <w:pPr>
        <w:pStyle w:val="Tekstpodstawowy3"/>
        <w:tabs>
          <w:tab w:val="left" w:pos="284"/>
        </w:tabs>
        <w:suppressAutoHyphens w:val="0"/>
        <w:spacing w:after="0"/>
        <w:ind w:left="284"/>
        <w:jc w:val="both"/>
        <w:rPr>
          <w:bCs/>
          <w:sz w:val="22"/>
          <w:szCs w:val="22"/>
        </w:rPr>
      </w:pPr>
      <w:r w:rsidRPr="00A73863">
        <w:rPr>
          <w:bCs/>
          <w:sz w:val="22"/>
          <w:szCs w:val="22"/>
        </w:rPr>
        <w:t xml:space="preserve">          09132100 - 4 </w:t>
      </w:r>
      <w:r w:rsidR="008C60DB" w:rsidRPr="00A73863">
        <w:rPr>
          <w:sz w:val="22"/>
          <w:szCs w:val="22"/>
        </w:rPr>
        <w:t xml:space="preserve">– Benzyna bezołowiowa </w:t>
      </w:r>
    </w:p>
    <w:p w:rsidR="00993E53" w:rsidRPr="000D53D4" w:rsidRDefault="00993E53" w:rsidP="00993E53">
      <w:pPr>
        <w:pStyle w:val="Tekstpodstawowy3"/>
        <w:tabs>
          <w:tab w:val="left" w:pos="284"/>
        </w:tabs>
        <w:suppressAutoHyphens w:val="0"/>
        <w:spacing w:after="0"/>
        <w:jc w:val="both"/>
        <w:rPr>
          <w:bCs/>
          <w:color w:val="FF0000"/>
          <w:sz w:val="22"/>
          <w:szCs w:val="22"/>
        </w:rPr>
      </w:pPr>
    </w:p>
    <w:p w:rsidR="00993E53" w:rsidRPr="00F7313E" w:rsidRDefault="00993E53" w:rsidP="00AD38DF">
      <w:pPr>
        <w:pStyle w:val="Tekstpodstawowy"/>
        <w:numPr>
          <w:ilvl w:val="0"/>
          <w:numId w:val="17"/>
        </w:numPr>
        <w:tabs>
          <w:tab w:val="clear" w:pos="3118"/>
        </w:tabs>
        <w:suppressAutoHyphens w:val="0"/>
        <w:ind w:left="284"/>
        <w:jc w:val="left"/>
        <w:rPr>
          <w:sz w:val="22"/>
          <w:szCs w:val="22"/>
        </w:rPr>
      </w:pPr>
      <w:r w:rsidRPr="00F7313E">
        <w:rPr>
          <w:sz w:val="22"/>
          <w:szCs w:val="22"/>
        </w:rPr>
        <w:t>Wymagania dotyczące przedmiotu zamówienia:</w:t>
      </w:r>
    </w:p>
    <w:p w:rsidR="00993E53" w:rsidRPr="00F7313E" w:rsidRDefault="00993E53" w:rsidP="00AD38DF">
      <w:pPr>
        <w:pStyle w:val="Tekstpodstawowy"/>
        <w:numPr>
          <w:ilvl w:val="0"/>
          <w:numId w:val="18"/>
        </w:numPr>
        <w:tabs>
          <w:tab w:val="clear" w:pos="3118"/>
        </w:tabs>
        <w:ind w:left="426"/>
        <w:rPr>
          <w:sz w:val="22"/>
          <w:szCs w:val="22"/>
        </w:rPr>
      </w:pPr>
      <w:r w:rsidRPr="00F7313E">
        <w:rPr>
          <w:sz w:val="22"/>
          <w:szCs w:val="22"/>
        </w:rPr>
        <w:t>Wykonawca gwarantuje jakość paliw zgodną z obowiązującymi normami i przepisami tj.</w:t>
      </w:r>
    </w:p>
    <w:p w:rsidR="00993E53" w:rsidRPr="00F7313E" w:rsidRDefault="00F7313E" w:rsidP="00993E53">
      <w:pPr>
        <w:ind w:left="426"/>
        <w:jc w:val="both"/>
        <w:rPr>
          <w:sz w:val="22"/>
          <w:szCs w:val="22"/>
        </w:rPr>
      </w:pPr>
      <w:r w:rsidRPr="00F7313E">
        <w:rPr>
          <w:sz w:val="22"/>
          <w:szCs w:val="22"/>
        </w:rPr>
        <w:t>Ustawą</w:t>
      </w:r>
      <w:r w:rsidR="00993E53" w:rsidRPr="00F7313E">
        <w:rPr>
          <w:sz w:val="22"/>
          <w:szCs w:val="22"/>
        </w:rPr>
        <w:t xml:space="preserve"> z dnia </w:t>
      </w:r>
      <w:r w:rsidRPr="00F7313E">
        <w:rPr>
          <w:sz w:val="22"/>
          <w:szCs w:val="22"/>
        </w:rPr>
        <w:t>25 sierpnia</w:t>
      </w:r>
      <w:r w:rsidR="00993E53" w:rsidRPr="00F7313E">
        <w:rPr>
          <w:sz w:val="22"/>
          <w:szCs w:val="22"/>
        </w:rPr>
        <w:t xml:space="preserve"> </w:t>
      </w:r>
      <w:r w:rsidRPr="00F7313E">
        <w:rPr>
          <w:sz w:val="22"/>
          <w:szCs w:val="22"/>
        </w:rPr>
        <w:t>2006</w:t>
      </w:r>
      <w:r w:rsidR="00993E53" w:rsidRPr="00F7313E">
        <w:rPr>
          <w:sz w:val="22"/>
          <w:szCs w:val="22"/>
        </w:rPr>
        <w:t xml:space="preserve"> r. </w:t>
      </w:r>
      <w:r w:rsidRPr="00F7313E">
        <w:rPr>
          <w:sz w:val="22"/>
          <w:szCs w:val="22"/>
        </w:rPr>
        <w:t>o systemie monitorowania i kontrolowania jakości paliw</w:t>
      </w:r>
      <w:r w:rsidR="00993E53" w:rsidRPr="00F7313E">
        <w:rPr>
          <w:sz w:val="22"/>
          <w:szCs w:val="22"/>
        </w:rPr>
        <w:t xml:space="preserve"> </w:t>
      </w:r>
      <w:r w:rsidRPr="00F7313E">
        <w:rPr>
          <w:sz w:val="22"/>
          <w:szCs w:val="22"/>
        </w:rPr>
        <w:br/>
      </w:r>
      <w:r w:rsidR="00993E53" w:rsidRPr="00F7313E">
        <w:rPr>
          <w:sz w:val="22"/>
          <w:szCs w:val="22"/>
        </w:rPr>
        <w:t>(Dz.U. z 20</w:t>
      </w:r>
      <w:r w:rsidRPr="00F7313E">
        <w:rPr>
          <w:sz w:val="22"/>
          <w:szCs w:val="22"/>
        </w:rPr>
        <w:t>06</w:t>
      </w:r>
      <w:r w:rsidR="00993E53" w:rsidRPr="00F7313E">
        <w:rPr>
          <w:sz w:val="22"/>
          <w:szCs w:val="22"/>
        </w:rPr>
        <w:t xml:space="preserve"> r.</w:t>
      </w:r>
      <w:r w:rsidRPr="00F7313E">
        <w:rPr>
          <w:sz w:val="22"/>
          <w:szCs w:val="22"/>
        </w:rPr>
        <w:t xml:space="preserve"> Nr 169</w:t>
      </w:r>
      <w:r w:rsidR="00993E53" w:rsidRPr="00F7313E">
        <w:rPr>
          <w:sz w:val="22"/>
          <w:szCs w:val="22"/>
        </w:rPr>
        <w:t>, poz.1</w:t>
      </w:r>
      <w:r w:rsidRPr="00F7313E">
        <w:rPr>
          <w:sz w:val="22"/>
          <w:szCs w:val="22"/>
        </w:rPr>
        <w:t>200</w:t>
      </w:r>
      <w:r w:rsidR="00993E53" w:rsidRPr="00F7313E">
        <w:rPr>
          <w:sz w:val="22"/>
          <w:szCs w:val="22"/>
        </w:rPr>
        <w:t xml:space="preserve">), oraz w Polskiej Normie: </w:t>
      </w:r>
    </w:p>
    <w:p w:rsidR="00993E53" w:rsidRPr="00F7313E" w:rsidRDefault="00993E53" w:rsidP="00993E53">
      <w:pPr>
        <w:ind w:left="426"/>
        <w:jc w:val="both"/>
        <w:rPr>
          <w:sz w:val="22"/>
          <w:szCs w:val="22"/>
        </w:rPr>
      </w:pPr>
      <w:r w:rsidRPr="00F7313E">
        <w:rPr>
          <w:sz w:val="22"/>
          <w:szCs w:val="22"/>
        </w:rPr>
        <w:t>a) benzyna bezołowiowa Pb-95 -PN –EN 228,</w:t>
      </w:r>
    </w:p>
    <w:p w:rsidR="00993E53" w:rsidRPr="00F7313E" w:rsidRDefault="00993E53" w:rsidP="00993E53">
      <w:pPr>
        <w:ind w:left="426"/>
        <w:jc w:val="both"/>
        <w:rPr>
          <w:sz w:val="22"/>
          <w:szCs w:val="22"/>
        </w:rPr>
      </w:pPr>
      <w:r w:rsidRPr="00F7313E">
        <w:rPr>
          <w:sz w:val="22"/>
          <w:szCs w:val="22"/>
        </w:rPr>
        <w:t>b) olej napędowy (letni i zimowy) ON -PN –EN 590,</w:t>
      </w:r>
    </w:p>
    <w:p w:rsidR="00993E53" w:rsidRPr="004F3F87" w:rsidRDefault="00993E53" w:rsidP="00AD38DF">
      <w:pPr>
        <w:numPr>
          <w:ilvl w:val="0"/>
          <w:numId w:val="18"/>
        </w:numPr>
        <w:ind w:left="426"/>
        <w:jc w:val="both"/>
        <w:rPr>
          <w:sz w:val="22"/>
          <w:szCs w:val="22"/>
        </w:rPr>
      </w:pPr>
      <w:r w:rsidRPr="00F7313E">
        <w:rPr>
          <w:sz w:val="22"/>
          <w:szCs w:val="22"/>
        </w:rPr>
        <w:t xml:space="preserve">Wykonawca winien posiadać stacje paliw spełniające wymogi przewidziane przepisami dla stacji paliw, zgodnie z Rozporządzeniem Ministra </w:t>
      </w:r>
      <w:r w:rsidR="00F7313E" w:rsidRPr="00F7313E">
        <w:rPr>
          <w:sz w:val="22"/>
          <w:szCs w:val="22"/>
        </w:rPr>
        <w:t>Klimatu i Środowiska</w:t>
      </w:r>
      <w:r w:rsidRPr="00F7313E">
        <w:rPr>
          <w:sz w:val="22"/>
          <w:szCs w:val="22"/>
        </w:rPr>
        <w:t xml:space="preserve"> z dnia </w:t>
      </w:r>
      <w:r w:rsidR="00FF04A4" w:rsidRPr="00F7313E">
        <w:rPr>
          <w:sz w:val="22"/>
          <w:szCs w:val="22"/>
        </w:rPr>
        <w:t>24</w:t>
      </w:r>
      <w:r w:rsidRPr="00F7313E">
        <w:rPr>
          <w:sz w:val="22"/>
          <w:szCs w:val="22"/>
        </w:rPr>
        <w:t xml:space="preserve"> li</w:t>
      </w:r>
      <w:r w:rsidR="00FF04A4" w:rsidRPr="00F7313E">
        <w:rPr>
          <w:sz w:val="22"/>
          <w:szCs w:val="22"/>
        </w:rPr>
        <w:t>pca 2023</w:t>
      </w:r>
      <w:r w:rsidRPr="00F7313E">
        <w:rPr>
          <w:sz w:val="22"/>
          <w:szCs w:val="22"/>
        </w:rPr>
        <w:t xml:space="preserve"> r. w sprawie warunków technicznych, jakim powinny odpowiadać bazy i stacje paliw płynnych, </w:t>
      </w:r>
      <w:r w:rsidR="00FF04A4" w:rsidRPr="00F7313E">
        <w:rPr>
          <w:sz w:val="22"/>
          <w:szCs w:val="22"/>
        </w:rPr>
        <w:t xml:space="preserve">bazy i stacje gazu płynnego, </w:t>
      </w:r>
      <w:r w:rsidRPr="00F7313E">
        <w:rPr>
          <w:sz w:val="22"/>
          <w:szCs w:val="22"/>
        </w:rPr>
        <w:t xml:space="preserve">rurociągi przesyłowe dalekosiężne służące do transportu ropy naftowej i produktów </w:t>
      </w:r>
      <w:r w:rsidRPr="004F3F87">
        <w:rPr>
          <w:sz w:val="22"/>
          <w:szCs w:val="22"/>
        </w:rPr>
        <w:t>naftowych i ich usytuowanie (Dz. U. z 20</w:t>
      </w:r>
      <w:r w:rsidR="009C7B8F" w:rsidRPr="004F3F87">
        <w:rPr>
          <w:sz w:val="22"/>
          <w:szCs w:val="22"/>
        </w:rPr>
        <w:t>23</w:t>
      </w:r>
      <w:r w:rsidRPr="004F3F87">
        <w:rPr>
          <w:sz w:val="22"/>
          <w:szCs w:val="22"/>
        </w:rPr>
        <w:t xml:space="preserve"> r. poz. 1</w:t>
      </w:r>
      <w:r w:rsidR="009C7B8F" w:rsidRPr="004F3F87">
        <w:rPr>
          <w:sz w:val="22"/>
          <w:szCs w:val="22"/>
        </w:rPr>
        <w:t>707</w:t>
      </w:r>
      <w:r w:rsidRPr="004F3F87">
        <w:rPr>
          <w:sz w:val="22"/>
          <w:szCs w:val="22"/>
        </w:rPr>
        <w:t>)</w:t>
      </w:r>
    </w:p>
    <w:p w:rsidR="00993E53" w:rsidRPr="004F3F87" w:rsidRDefault="00993E53" w:rsidP="004F3F87">
      <w:pPr>
        <w:tabs>
          <w:tab w:val="left" w:pos="0"/>
        </w:tabs>
        <w:ind w:left="426" w:hanging="284"/>
        <w:jc w:val="both"/>
        <w:rPr>
          <w:sz w:val="22"/>
          <w:szCs w:val="22"/>
        </w:rPr>
      </w:pPr>
      <w:r w:rsidRPr="004F3F87">
        <w:rPr>
          <w:sz w:val="22"/>
          <w:szCs w:val="22"/>
        </w:rPr>
        <w:t>3)</w:t>
      </w:r>
      <w:r w:rsidRPr="004F3F87">
        <w:rPr>
          <w:sz w:val="22"/>
          <w:szCs w:val="22"/>
        </w:rPr>
        <w:tab/>
        <w:t>Wykonawca zobowiązany będzie do przedstawienia dokumentów i świadectw jakościowych paliw na każde życzenie Zamawiającego.</w:t>
      </w:r>
    </w:p>
    <w:p w:rsidR="00BB4EFD" w:rsidRPr="004F3F87" w:rsidRDefault="00993E53" w:rsidP="00BB4EFD">
      <w:pPr>
        <w:tabs>
          <w:tab w:val="left" w:pos="0"/>
        </w:tabs>
        <w:ind w:left="426" w:hanging="283"/>
        <w:jc w:val="both"/>
        <w:rPr>
          <w:sz w:val="22"/>
          <w:szCs w:val="22"/>
        </w:rPr>
      </w:pPr>
      <w:r w:rsidRPr="004F3F87">
        <w:rPr>
          <w:sz w:val="22"/>
          <w:szCs w:val="22"/>
        </w:rPr>
        <w:t>4) Wykonawca zobowiązuje się do sprzedaży paliw według cen obowiązujących na dystrybutorze w dniu zakupu pomniejszonych o zaoferowany rabat.</w:t>
      </w:r>
    </w:p>
    <w:p w:rsidR="00993E53" w:rsidRPr="004F3F87" w:rsidRDefault="00993E53" w:rsidP="00993E53">
      <w:pPr>
        <w:tabs>
          <w:tab w:val="left" w:pos="0"/>
        </w:tabs>
        <w:ind w:left="426" w:hanging="283"/>
        <w:jc w:val="both"/>
        <w:rPr>
          <w:sz w:val="22"/>
          <w:szCs w:val="22"/>
        </w:rPr>
      </w:pPr>
      <w:r w:rsidRPr="004F3F87">
        <w:rPr>
          <w:sz w:val="22"/>
          <w:szCs w:val="22"/>
        </w:rPr>
        <w:t>5)</w:t>
      </w:r>
      <w:r w:rsidRPr="004F3F87">
        <w:rPr>
          <w:sz w:val="22"/>
          <w:szCs w:val="22"/>
        </w:rPr>
        <w:tab/>
        <w:t>Wykonawca pokryje wszelkie szkody powstałe z powodu złej jakości oferowanych paliw (niezgodności z normami).</w:t>
      </w:r>
    </w:p>
    <w:p w:rsidR="00F7313E" w:rsidRPr="004F3F87" w:rsidRDefault="00993E53" w:rsidP="00F7313E">
      <w:pPr>
        <w:tabs>
          <w:tab w:val="left" w:pos="0"/>
        </w:tabs>
        <w:ind w:left="426" w:hanging="283"/>
        <w:jc w:val="both"/>
        <w:rPr>
          <w:sz w:val="22"/>
          <w:szCs w:val="22"/>
        </w:rPr>
      </w:pPr>
      <w:r w:rsidRPr="004F3F87">
        <w:rPr>
          <w:sz w:val="22"/>
          <w:szCs w:val="22"/>
        </w:rPr>
        <w:t>6) Zamawiający dopuszcza formę rozliczania bezgotówkowego na podstawie kart paliwowych. W takim przypadku Zamawiający otrzyma od Wykonawcy niezbędną ilość kart paliwowych zabezpieczonych kodem PIN po jednej dla każdego pojazdu, w terminie 7 dni od daty podpisania umowy. Wykaz  pojazdów stanowić będzie załącznik do umowy.</w:t>
      </w:r>
    </w:p>
    <w:p w:rsidR="00993E53" w:rsidRPr="004F3F87" w:rsidRDefault="00F7313E" w:rsidP="00F7313E">
      <w:pPr>
        <w:tabs>
          <w:tab w:val="left" w:pos="0"/>
        </w:tabs>
        <w:ind w:left="426" w:hanging="283"/>
        <w:jc w:val="both"/>
        <w:rPr>
          <w:sz w:val="22"/>
          <w:szCs w:val="22"/>
        </w:rPr>
      </w:pPr>
      <w:r w:rsidRPr="004F3F87">
        <w:rPr>
          <w:sz w:val="22"/>
          <w:szCs w:val="22"/>
        </w:rPr>
        <w:t xml:space="preserve">7) </w:t>
      </w:r>
      <w:r w:rsidR="00993E53" w:rsidRPr="004F3F87">
        <w:rPr>
          <w:sz w:val="22"/>
          <w:szCs w:val="22"/>
        </w:rPr>
        <w:t>W przypadku zwiększenia ilości posiadanych samochodów, wymiany samochodów lub utraty karty przez Zamawiającego, Wykonawca zobowiązany będzie do wystawienia kart dodatkowych lub zamiennych w okresie trwania umowy.</w:t>
      </w:r>
    </w:p>
    <w:p w:rsidR="00993E53" w:rsidRPr="004F3F87" w:rsidRDefault="004F3F87" w:rsidP="00993E53">
      <w:pPr>
        <w:tabs>
          <w:tab w:val="left" w:pos="0"/>
        </w:tabs>
        <w:ind w:left="426" w:hanging="283"/>
        <w:jc w:val="both"/>
        <w:rPr>
          <w:sz w:val="22"/>
          <w:szCs w:val="22"/>
        </w:rPr>
      </w:pPr>
      <w:r w:rsidRPr="004F3F87">
        <w:rPr>
          <w:sz w:val="22"/>
          <w:szCs w:val="22"/>
        </w:rPr>
        <w:t>8</w:t>
      </w:r>
      <w:r w:rsidR="00993E53" w:rsidRPr="004F3F87">
        <w:rPr>
          <w:sz w:val="22"/>
          <w:szCs w:val="22"/>
        </w:rPr>
        <w:t>) Koszty związane z obsługą kart paliwowych w całym okresie realizacji zamówienia ponosi Wykonawca.</w:t>
      </w:r>
    </w:p>
    <w:p w:rsidR="001536A2" w:rsidRPr="004F3F87" w:rsidRDefault="004F3F87" w:rsidP="009C7B8F">
      <w:pPr>
        <w:tabs>
          <w:tab w:val="left" w:pos="0"/>
        </w:tabs>
        <w:ind w:left="426" w:hanging="283"/>
        <w:jc w:val="both"/>
        <w:rPr>
          <w:sz w:val="22"/>
          <w:szCs w:val="22"/>
        </w:rPr>
      </w:pPr>
      <w:r w:rsidRPr="004F3F87">
        <w:rPr>
          <w:sz w:val="22"/>
          <w:szCs w:val="22"/>
        </w:rPr>
        <w:t>9</w:t>
      </w:r>
      <w:r w:rsidR="00993E53" w:rsidRPr="004F3F87">
        <w:rPr>
          <w:sz w:val="22"/>
          <w:szCs w:val="22"/>
        </w:rPr>
        <w:t>) Wykonawca gwarantuje, że przydzielone „karty paliwowe” będą ważne we wszystkich punktach dystrybucyjnych Wykonawcy.</w:t>
      </w:r>
    </w:p>
    <w:p w:rsidR="00993E53" w:rsidRPr="004F3F87" w:rsidRDefault="004F3F87" w:rsidP="00993E53">
      <w:pPr>
        <w:tabs>
          <w:tab w:val="left" w:pos="0"/>
        </w:tabs>
        <w:ind w:left="426" w:hanging="283"/>
        <w:jc w:val="both"/>
        <w:rPr>
          <w:sz w:val="22"/>
          <w:szCs w:val="22"/>
        </w:rPr>
      </w:pPr>
      <w:r w:rsidRPr="004F3F87">
        <w:rPr>
          <w:sz w:val="22"/>
          <w:szCs w:val="22"/>
        </w:rPr>
        <w:t>10</w:t>
      </w:r>
      <w:r w:rsidR="00993E53" w:rsidRPr="004F3F87">
        <w:rPr>
          <w:sz w:val="22"/>
          <w:szCs w:val="22"/>
        </w:rPr>
        <w:t>)</w:t>
      </w:r>
      <w:r w:rsidR="00993E53" w:rsidRPr="004F3F87">
        <w:rPr>
          <w:sz w:val="22"/>
          <w:szCs w:val="22"/>
        </w:rPr>
        <w:tab/>
        <w:t xml:space="preserve">Zamawiający wymaga, aby Wykonawca dysponował stacją paliw zlokalizowaną w odległości do </w:t>
      </w:r>
      <w:r w:rsidR="00FA1371">
        <w:rPr>
          <w:sz w:val="22"/>
          <w:szCs w:val="22"/>
        </w:rPr>
        <w:br/>
      </w:r>
      <w:r w:rsidR="00993E53" w:rsidRPr="004F3F87">
        <w:rPr>
          <w:sz w:val="22"/>
          <w:szCs w:val="22"/>
        </w:rPr>
        <w:t xml:space="preserve">6 km od siedziby Zamawiającego – 48-300 Nysa ul. Bohaterów Warszawy 34 </w:t>
      </w:r>
    </w:p>
    <w:p w:rsidR="00CB70EC" w:rsidRPr="000D53D4" w:rsidRDefault="00CB70EC" w:rsidP="00C01D63">
      <w:pPr>
        <w:pStyle w:val="Tekstpodstawowy"/>
        <w:tabs>
          <w:tab w:val="left" w:pos="284"/>
        </w:tabs>
        <w:rPr>
          <w:bCs/>
          <w:color w:val="FF0000"/>
          <w:sz w:val="22"/>
          <w:szCs w:val="22"/>
        </w:rPr>
      </w:pPr>
    </w:p>
    <w:tbl>
      <w:tblPr>
        <w:tblW w:w="0" w:type="auto"/>
        <w:tblInd w:w="77" w:type="dxa"/>
        <w:tblLayout w:type="fixed"/>
        <w:tblCellMar>
          <w:left w:w="70" w:type="dxa"/>
          <w:right w:w="70" w:type="dxa"/>
        </w:tblCellMar>
        <w:tblLook w:val="0000"/>
      </w:tblPr>
      <w:tblGrid>
        <w:gridCol w:w="9632"/>
      </w:tblGrid>
      <w:tr w:rsidR="00DE3C0B" w:rsidRPr="004F3F87">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DE3C0B" w:rsidRPr="004F3F87" w:rsidRDefault="00DE3C0B">
            <w:pPr>
              <w:shd w:val="clear" w:color="auto" w:fill="FFFFFF"/>
              <w:tabs>
                <w:tab w:val="left" w:pos="0"/>
              </w:tabs>
              <w:spacing w:before="120" w:line="360" w:lineRule="auto"/>
            </w:pPr>
            <w:r w:rsidRPr="004F3F87">
              <w:rPr>
                <w:b/>
                <w:sz w:val="22"/>
                <w:szCs w:val="22"/>
              </w:rPr>
              <w:t>III. TERMIN WYKONANIA ZAMÓWIENIA</w:t>
            </w:r>
          </w:p>
        </w:tc>
      </w:tr>
    </w:tbl>
    <w:p w:rsidR="00C36E55" w:rsidRPr="004F3F87" w:rsidRDefault="00C36E55" w:rsidP="00C36E55">
      <w:pPr>
        <w:jc w:val="both"/>
        <w:rPr>
          <w:b/>
          <w:sz w:val="22"/>
          <w:szCs w:val="22"/>
          <w:u w:val="single"/>
        </w:rPr>
      </w:pPr>
      <w:r w:rsidRPr="004F3F87">
        <w:rPr>
          <w:sz w:val="22"/>
          <w:szCs w:val="22"/>
        </w:rPr>
        <w:t xml:space="preserve">Termin wykonania przedmiotu zamówienia obowiązuje przez okres  </w:t>
      </w:r>
      <w:r w:rsidRPr="004F3F87">
        <w:rPr>
          <w:b/>
          <w:sz w:val="22"/>
          <w:szCs w:val="22"/>
          <w:u w:val="single"/>
        </w:rPr>
        <w:t>jednego roku, tj. od 15.12.202</w:t>
      </w:r>
      <w:r w:rsidR="004F3F87" w:rsidRPr="004F3F87">
        <w:rPr>
          <w:b/>
          <w:sz w:val="22"/>
          <w:szCs w:val="22"/>
          <w:u w:val="single"/>
        </w:rPr>
        <w:t>4</w:t>
      </w:r>
      <w:r w:rsidRPr="004F3F87">
        <w:rPr>
          <w:b/>
          <w:sz w:val="22"/>
          <w:szCs w:val="22"/>
          <w:u w:val="single"/>
        </w:rPr>
        <w:t xml:space="preserve"> r. do 14.12.202</w:t>
      </w:r>
      <w:r w:rsidR="004F3F87" w:rsidRPr="004F3F87">
        <w:rPr>
          <w:b/>
          <w:sz w:val="22"/>
          <w:szCs w:val="22"/>
          <w:u w:val="single"/>
        </w:rPr>
        <w:t>5</w:t>
      </w:r>
      <w:r w:rsidR="00C01D63" w:rsidRPr="004F3F87">
        <w:rPr>
          <w:b/>
          <w:sz w:val="22"/>
          <w:szCs w:val="22"/>
          <w:u w:val="single"/>
        </w:rPr>
        <w:t xml:space="preserve"> </w:t>
      </w:r>
      <w:r w:rsidRPr="004F3F87">
        <w:rPr>
          <w:b/>
          <w:sz w:val="22"/>
          <w:szCs w:val="22"/>
          <w:u w:val="single"/>
        </w:rPr>
        <w:t>r.</w:t>
      </w:r>
    </w:p>
    <w:p w:rsidR="004D1585" w:rsidRPr="000D53D4" w:rsidRDefault="004D1585" w:rsidP="00C36E55">
      <w:pPr>
        <w:ind w:right="-109" w:hanging="420"/>
        <w:jc w:val="both"/>
        <w:rPr>
          <w:color w:val="FF0000"/>
          <w:sz w:val="22"/>
          <w:szCs w:val="22"/>
        </w:rPr>
      </w:pPr>
    </w:p>
    <w:tbl>
      <w:tblPr>
        <w:tblW w:w="9632" w:type="dxa"/>
        <w:tblInd w:w="77" w:type="dxa"/>
        <w:tblLayout w:type="fixed"/>
        <w:tblCellMar>
          <w:left w:w="70" w:type="dxa"/>
          <w:right w:w="70" w:type="dxa"/>
        </w:tblCellMar>
        <w:tblLook w:val="0000"/>
      </w:tblPr>
      <w:tblGrid>
        <w:gridCol w:w="9632"/>
      </w:tblGrid>
      <w:tr w:rsidR="009576B4" w:rsidRPr="004F3F87" w:rsidTr="006F73F2">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9576B4" w:rsidRPr="004F3F87" w:rsidRDefault="00A71EF4" w:rsidP="000F5764">
            <w:pPr>
              <w:shd w:val="clear" w:color="auto" w:fill="FFFFFF"/>
              <w:tabs>
                <w:tab w:val="left" w:pos="0"/>
              </w:tabs>
              <w:jc w:val="both"/>
              <w:rPr>
                <w:b/>
                <w:sz w:val="22"/>
                <w:szCs w:val="22"/>
              </w:rPr>
            </w:pPr>
            <w:r w:rsidRPr="004F3F87">
              <w:rPr>
                <w:sz w:val="22"/>
                <w:szCs w:val="22"/>
              </w:rPr>
              <w:br w:type="page"/>
            </w:r>
            <w:r w:rsidR="00B20DD2" w:rsidRPr="004F3F87">
              <w:rPr>
                <w:b/>
                <w:sz w:val="22"/>
                <w:szCs w:val="22"/>
              </w:rPr>
              <w:t>I</w:t>
            </w:r>
            <w:r w:rsidR="009576B4" w:rsidRPr="004F3F87">
              <w:rPr>
                <w:b/>
                <w:sz w:val="22"/>
                <w:szCs w:val="22"/>
              </w:rPr>
              <w:t>V. INFORMACJE O ŚRODKACH KOMUNIKACJI ELEKTRONICZNEJ, PRZY UŻYCIU KTÓRYCH ZAMAWIAJĄCY BĘDZIE KOMUNIKOWAŁ SIĘ Z WYKONAWCAMI, ORAZ INFORMACJE O WYMAGANIACH TECHNICZNY</w:t>
            </w:r>
            <w:r w:rsidR="000F5764" w:rsidRPr="004F3F87">
              <w:rPr>
                <w:b/>
                <w:sz w:val="22"/>
                <w:szCs w:val="22"/>
              </w:rPr>
              <w:t>C</w:t>
            </w:r>
            <w:r w:rsidR="009576B4" w:rsidRPr="004F3F87">
              <w:rPr>
                <w:b/>
                <w:sz w:val="22"/>
                <w:szCs w:val="22"/>
              </w:rPr>
              <w:t xml:space="preserve">H I ORGANIZACYJNYCH SPORZĄDZANIA, WYSYŁANIA I ODBIERANIA KORESPONDENCJI ELEKTRONICZNEJ </w:t>
            </w:r>
          </w:p>
        </w:tc>
      </w:tr>
    </w:tbl>
    <w:p w:rsidR="004F3F87" w:rsidRDefault="004F3F87" w:rsidP="004F3F87">
      <w:pPr>
        <w:suppressAutoHyphens w:val="0"/>
        <w:ind w:left="66"/>
        <w:jc w:val="both"/>
        <w:rPr>
          <w:color w:val="FF0000"/>
          <w:sz w:val="22"/>
          <w:szCs w:val="22"/>
        </w:rPr>
      </w:pPr>
    </w:p>
    <w:p w:rsidR="004F3F87" w:rsidRPr="00627E0D" w:rsidRDefault="004F3F87" w:rsidP="00AD38DF">
      <w:pPr>
        <w:pStyle w:val="Akapitzlist"/>
        <w:numPr>
          <w:ilvl w:val="4"/>
          <w:numId w:val="5"/>
        </w:numPr>
        <w:tabs>
          <w:tab w:val="clear" w:pos="3600"/>
          <w:tab w:val="num" w:pos="426"/>
        </w:tabs>
        <w:suppressAutoHyphens w:val="0"/>
        <w:ind w:left="426"/>
        <w:jc w:val="both"/>
        <w:rPr>
          <w:b/>
          <w:sz w:val="22"/>
          <w:szCs w:val="22"/>
        </w:rPr>
      </w:pPr>
      <w:r w:rsidRPr="00627E0D">
        <w:rPr>
          <w:sz w:val="22"/>
          <w:szCs w:val="22"/>
        </w:rPr>
        <w:t xml:space="preserve">w postępowaniu o udzielenie zamówienia komunikacja pomiędzy Zamawiającym a Wykonawcami odbywa się wyłącznie drogą elektroniczną, przy użyciu Platformy e-Zamówienia, która jest dostępna pod adresem </w:t>
      </w:r>
      <w:hyperlink r:id="rId12" w:history="1">
        <w:r w:rsidRPr="00627E0D">
          <w:rPr>
            <w:rStyle w:val="Hipercze"/>
            <w:b/>
            <w:color w:val="auto"/>
            <w:sz w:val="22"/>
            <w:szCs w:val="22"/>
          </w:rPr>
          <w:t>https://ezamowienia.gov.pl</w:t>
        </w:r>
      </w:hyperlink>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sz w:val="22"/>
          <w:szCs w:val="22"/>
        </w:rPr>
        <w:t xml:space="preserve">korzystanie z Platformy e-Zamówienia jest bezpłatne </w:t>
      </w:r>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sz w:val="22"/>
          <w:szCs w:val="22"/>
        </w:rPr>
        <w:t>adres strony internetowej prowadzonego postępowania (link prowadzący bezpośrednio do widoku postępowania na Platformie e-Zamówienia):</w:t>
      </w:r>
    </w:p>
    <w:p w:rsidR="00FA1371" w:rsidRPr="00FA1371" w:rsidRDefault="00FA1371" w:rsidP="00FA1371">
      <w:pPr>
        <w:suppressAutoHyphens w:val="0"/>
        <w:autoSpaceDE w:val="0"/>
        <w:autoSpaceDN w:val="0"/>
        <w:adjustRightInd w:val="0"/>
        <w:ind w:firstLine="426"/>
        <w:jc w:val="both"/>
        <w:rPr>
          <w:sz w:val="22"/>
          <w:szCs w:val="22"/>
          <w:u w:val="single"/>
        </w:rPr>
      </w:pPr>
      <w:r w:rsidRPr="00FA1371">
        <w:rPr>
          <w:sz w:val="22"/>
          <w:szCs w:val="22"/>
          <w:u w:val="single"/>
        </w:rPr>
        <w:t xml:space="preserve">https://ezamowienia.gov.pl/mp-client/tenders/ocds-148610-a6ecf767-dff3-4fc9-9ddf-5ea19c1a3e66 </w:t>
      </w:r>
    </w:p>
    <w:p w:rsidR="004F3F87" w:rsidRPr="00627E0D" w:rsidRDefault="004F3F87" w:rsidP="004F3F87">
      <w:pPr>
        <w:pStyle w:val="Akapitzlist"/>
        <w:suppressAutoHyphens w:val="0"/>
        <w:ind w:left="426"/>
        <w:jc w:val="both"/>
        <w:rPr>
          <w:sz w:val="22"/>
          <w:szCs w:val="22"/>
          <w:u w:val="single"/>
        </w:rPr>
      </w:pPr>
      <w:r w:rsidRPr="00627E0D">
        <w:rPr>
          <w:sz w:val="22"/>
          <w:szCs w:val="22"/>
        </w:rPr>
        <w:t xml:space="preserve">Postępowanie można wyszukać również ze strony głównej Platformy e-Zamówienia (przycisk </w:t>
      </w:r>
      <w:r w:rsidRPr="00627E0D">
        <w:rPr>
          <w:i/>
          <w:sz w:val="22"/>
          <w:szCs w:val="22"/>
        </w:rPr>
        <w:t>„Przeglądaj postępowania/konkursy”</w:t>
      </w:r>
      <w:r w:rsidRPr="00627E0D">
        <w:rPr>
          <w:sz w:val="22"/>
          <w:szCs w:val="22"/>
        </w:rPr>
        <w:t>).</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sz w:val="22"/>
          <w:szCs w:val="22"/>
        </w:rPr>
        <w:t>identyfikator (ID) postępowania na Platformie e-Zamówienia:</w:t>
      </w:r>
    </w:p>
    <w:p w:rsidR="00FA1371" w:rsidRPr="00FA1371" w:rsidRDefault="00FA1371" w:rsidP="00FA1371">
      <w:pPr>
        <w:pStyle w:val="Akapitzlist"/>
        <w:suppressAutoHyphens w:val="0"/>
        <w:ind w:left="426"/>
        <w:jc w:val="both"/>
        <w:rPr>
          <w:b/>
          <w:sz w:val="22"/>
          <w:szCs w:val="22"/>
        </w:rPr>
      </w:pPr>
      <w:r w:rsidRPr="00FA1371">
        <w:rPr>
          <w:b/>
          <w:sz w:val="22"/>
          <w:szCs w:val="22"/>
        </w:rPr>
        <w:t xml:space="preserve">ocds-148610-a6ecf767-dff3-4fc9-9ddf-5ea19c1a3e66 </w:t>
      </w:r>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sz w:val="22"/>
          <w:szCs w:val="22"/>
        </w:rPr>
        <w:t xml:space="preserve">Wykonawca zamierzający wziąć udział w postępowaniu o udzielenie zamówienia publicznego, musi posiadać konto podmiotu „Wykonawca” na Platformie e-Zamówienia. Szczegółowe informacje na </w:t>
      </w:r>
      <w:r w:rsidRPr="00627E0D">
        <w:rPr>
          <w:sz w:val="22"/>
          <w:szCs w:val="22"/>
        </w:rPr>
        <w:lastRenderedPageBreak/>
        <w:t xml:space="preserve">temat zakładania kont podmiotów oraz zasady i warunki korzystania z Platformy e-Zamówienia określa </w:t>
      </w:r>
      <w:r w:rsidRPr="00627E0D">
        <w:rPr>
          <w:i/>
          <w:sz w:val="22"/>
          <w:szCs w:val="22"/>
        </w:rPr>
        <w:t>Regulamin Platformy e-Zamówienia</w:t>
      </w:r>
      <w:r w:rsidRPr="00627E0D">
        <w:rPr>
          <w:sz w:val="22"/>
          <w:szCs w:val="22"/>
        </w:rPr>
        <w:t xml:space="preserve">, dostępny na stronie internetowej </w:t>
      </w:r>
      <w:hyperlink r:id="rId13" w:history="1">
        <w:r w:rsidRPr="00627E0D">
          <w:rPr>
            <w:rStyle w:val="Hipercze"/>
            <w:color w:val="auto"/>
            <w:sz w:val="22"/>
            <w:szCs w:val="22"/>
          </w:rPr>
          <w:t>https://ezamowienia.gov.pl</w:t>
        </w:r>
      </w:hyperlink>
      <w:r w:rsidRPr="00627E0D">
        <w:rPr>
          <w:sz w:val="22"/>
          <w:szCs w:val="22"/>
        </w:rPr>
        <w:t xml:space="preserve"> oraz informacje zamieszczone w zakładce „Centrum Pomocy”</w:t>
      </w:r>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sz w:val="22"/>
          <w:szCs w:val="22"/>
        </w:rPr>
        <w:t>przeglądanie i pobieranie publicznej treści dokumentacji postępowania nie wymaga posiadania konta na Platformie e-Zamówienia ani logowania</w:t>
      </w:r>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sz w:val="22"/>
          <w:szCs w:val="22"/>
        </w:rPr>
        <w:t xml:space="preserve">sposób sporządzenia dokumentów elektronicznych lub dokumentów elektronicznych będących kopią elektroniczną treści zapisanej w postaci papierowej (cyfrowe odwzorowania) musi być zgodny </w:t>
      </w:r>
      <w:r w:rsidRPr="00627E0D">
        <w:rPr>
          <w:sz w:val="22"/>
          <w:szCs w:val="22"/>
        </w:rPr>
        <w:br/>
        <w:t>z wymaganiami określonymi w rozporządzeniu Prezesa Rady Ministrów w sprawie wymagań dla dokumentów elektronicznych</w:t>
      </w:r>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sz w:val="22"/>
          <w:szCs w:val="22"/>
        </w:rPr>
        <w:t xml:space="preserve">dokumenty elektroniczne, o których mowa w § 2 ust. 1 rozporządzenia Prezesa Rady Ministrów </w:t>
      </w:r>
      <w:r w:rsidRPr="00627E0D">
        <w:rPr>
          <w:sz w:val="22"/>
          <w:szCs w:val="22"/>
        </w:rPr>
        <w:br/>
        <w:t xml:space="preserve">w sprawie wymagań dla dokumentów elektronicznych, sporządza się w postaci elektronicznej, </w:t>
      </w:r>
      <w:r w:rsidRPr="00627E0D">
        <w:rPr>
          <w:sz w:val="22"/>
          <w:szCs w:val="22"/>
        </w:rPr>
        <w:br/>
        <w:t>w formatach danych określonych w przepisach rozporządzenia Rady Ministrów w sprawie Krajowych Ram Interoperacyjności, z uwzględnieniem</w:t>
      </w:r>
      <w:r>
        <w:rPr>
          <w:sz w:val="22"/>
          <w:szCs w:val="22"/>
        </w:rPr>
        <w:t xml:space="preserve"> rodzaju przekazywanych danych </w:t>
      </w:r>
      <w:r w:rsidRPr="00627E0D">
        <w:rPr>
          <w:sz w:val="22"/>
          <w:szCs w:val="22"/>
        </w:rPr>
        <w:t xml:space="preserve">i przekazuje się jako załączniki. </w:t>
      </w:r>
      <w:r w:rsidRPr="00627E0D">
        <w:rPr>
          <w:kern w:val="0"/>
          <w:sz w:val="22"/>
          <w:szCs w:val="22"/>
          <w:lang w:eastAsia="pl-PL"/>
        </w:rPr>
        <w:t xml:space="preserve">W przypadku formatów, o których mowa w art. 66 ust. 1 ustawy Pzp, ww. regulacje nie będą miały bezpośredniego zastosowania. </w:t>
      </w:r>
    </w:p>
    <w:p w:rsidR="004F3F87" w:rsidRPr="00627E0D" w:rsidRDefault="004F3F87" w:rsidP="00AD38DF">
      <w:pPr>
        <w:pStyle w:val="Akapitzlist"/>
        <w:numPr>
          <w:ilvl w:val="4"/>
          <w:numId w:val="5"/>
        </w:numPr>
        <w:tabs>
          <w:tab w:val="clear" w:pos="3600"/>
          <w:tab w:val="num" w:pos="426"/>
        </w:tabs>
        <w:suppressAutoHyphens w:val="0"/>
        <w:ind w:left="426"/>
        <w:jc w:val="both"/>
        <w:rPr>
          <w:sz w:val="22"/>
          <w:szCs w:val="22"/>
        </w:rPr>
      </w:pPr>
      <w:r w:rsidRPr="00627E0D">
        <w:rPr>
          <w:kern w:val="0"/>
          <w:sz w:val="22"/>
          <w:szCs w:val="22"/>
          <w:lang w:eastAsia="pl-PL"/>
        </w:rPr>
        <w:t xml:space="preserve">Informacje, oświadczenia lub dokumenty, inne niż wymienione w § 2 ust. 1 rozporządzenia Prezesa Rady Ministrów w sprawie wymagań dla dokumentów elektronicznych, przekazywane </w:t>
      </w:r>
      <w:r w:rsidRPr="00627E0D">
        <w:rPr>
          <w:kern w:val="0"/>
          <w:sz w:val="22"/>
          <w:szCs w:val="22"/>
          <w:lang w:eastAsia="pl-PL"/>
        </w:rPr>
        <w:br/>
        <w:t xml:space="preserve">w postępowaniu sporządza się w postaci elektronicznej: </w:t>
      </w:r>
    </w:p>
    <w:p w:rsidR="004F3F87" w:rsidRPr="00627E0D" w:rsidRDefault="004F3F87" w:rsidP="004F3F87">
      <w:pPr>
        <w:suppressAutoHyphens w:val="0"/>
        <w:autoSpaceDE w:val="0"/>
        <w:autoSpaceDN w:val="0"/>
        <w:adjustRightInd w:val="0"/>
        <w:ind w:left="425"/>
        <w:jc w:val="both"/>
        <w:rPr>
          <w:kern w:val="0"/>
          <w:sz w:val="22"/>
          <w:szCs w:val="22"/>
          <w:lang w:eastAsia="pl-PL"/>
        </w:rPr>
      </w:pPr>
      <w:r w:rsidRPr="00627E0D">
        <w:rPr>
          <w:kern w:val="0"/>
          <w:sz w:val="22"/>
          <w:szCs w:val="22"/>
          <w:lang w:eastAsia="pl-PL"/>
        </w:rPr>
        <w:t xml:space="preserve">a) w formatach danych określonych w przepisach rozporządzenia Rady Ministrów w sprawie Krajowych Ram Interoperacyjności (i przekazuje się jako załącznik), lub </w:t>
      </w:r>
    </w:p>
    <w:p w:rsidR="004F3F87" w:rsidRPr="00627E0D" w:rsidRDefault="004F3F87" w:rsidP="004F3F87">
      <w:pPr>
        <w:suppressAutoHyphens w:val="0"/>
        <w:autoSpaceDE w:val="0"/>
        <w:autoSpaceDN w:val="0"/>
        <w:adjustRightInd w:val="0"/>
        <w:ind w:left="425"/>
        <w:jc w:val="both"/>
        <w:rPr>
          <w:kern w:val="0"/>
          <w:sz w:val="22"/>
          <w:szCs w:val="22"/>
          <w:lang w:eastAsia="pl-PL"/>
        </w:rPr>
      </w:pPr>
      <w:r w:rsidRPr="00627E0D">
        <w:rPr>
          <w:kern w:val="0"/>
          <w:sz w:val="22"/>
          <w:szCs w:val="22"/>
          <w:lang w:eastAsia="pl-PL"/>
        </w:rPr>
        <w:t>b) jako tekst wpisany bezpośrednio do wiadomości przekazywanej przy użyciu środków komunikacji elektronicznej (np. w treści wiadomości e-mail lub w treści „Formularza do komunikacji”)</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w:t>
      </w:r>
      <w:r w:rsidR="00C27FDC">
        <w:rPr>
          <w:kern w:val="0"/>
          <w:sz w:val="22"/>
          <w:szCs w:val="22"/>
          <w:lang w:eastAsia="pl-PL"/>
        </w:rPr>
        <w:br/>
      </w:r>
      <w:r w:rsidRPr="00627E0D">
        <w:rPr>
          <w:kern w:val="0"/>
          <w:sz w:val="22"/>
          <w:szCs w:val="22"/>
          <w:lang w:eastAsia="pl-PL"/>
        </w:rPr>
        <w:t xml:space="preserve">16 kwietnia 1993 r. o zwalczaniu nieuczciwej konkurencji </w:t>
      </w:r>
      <w:r w:rsidRPr="00C27FDC">
        <w:rPr>
          <w:kern w:val="0"/>
          <w:sz w:val="22"/>
          <w:szCs w:val="22"/>
          <w:lang w:eastAsia="pl-PL"/>
        </w:rPr>
        <w:t>(Dz. U. z 202</w:t>
      </w:r>
      <w:r w:rsidR="00C27FDC" w:rsidRPr="00C27FDC">
        <w:rPr>
          <w:kern w:val="0"/>
          <w:sz w:val="22"/>
          <w:szCs w:val="22"/>
          <w:lang w:eastAsia="pl-PL"/>
        </w:rPr>
        <w:t>2</w:t>
      </w:r>
      <w:r w:rsidRPr="00C27FDC">
        <w:rPr>
          <w:kern w:val="0"/>
          <w:sz w:val="22"/>
          <w:szCs w:val="22"/>
          <w:lang w:eastAsia="pl-PL"/>
        </w:rPr>
        <w:t xml:space="preserve"> r. poz. 1</w:t>
      </w:r>
      <w:r w:rsidR="00C27FDC" w:rsidRPr="00C27FDC">
        <w:rPr>
          <w:kern w:val="0"/>
          <w:sz w:val="22"/>
          <w:szCs w:val="22"/>
          <w:lang w:eastAsia="pl-PL"/>
        </w:rPr>
        <w:t>233</w:t>
      </w:r>
      <w:r w:rsidRPr="00C27FDC">
        <w:rPr>
          <w:kern w:val="0"/>
          <w:sz w:val="22"/>
          <w:szCs w:val="22"/>
          <w:lang w:eastAsia="pl-PL"/>
        </w:rPr>
        <w:t xml:space="preserve"> </w:t>
      </w:r>
      <w:r w:rsidR="00C27FDC" w:rsidRPr="00C27FDC">
        <w:rPr>
          <w:kern w:val="0"/>
          <w:sz w:val="22"/>
          <w:szCs w:val="22"/>
          <w:lang w:eastAsia="pl-PL"/>
        </w:rPr>
        <w:t>t. j.</w:t>
      </w:r>
      <w:r w:rsidRPr="00C27FDC">
        <w:rPr>
          <w:kern w:val="0"/>
          <w:sz w:val="22"/>
          <w:szCs w:val="22"/>
          <w:lang w:eastAsia="pl-PL"/>
        </w:rPr>
        <w:t>)</w:t>
      </w:r>
      <w:r w:rsidRPr="00627E0D">
        <w:rPr>
          <w:kern w:val="0"/>
          <w:sz w:val="22"/>
          <w:szCs w:val="22"/>
          <w:lang w:eastAsia="pl-PL"/>
        </w:rPr>
        <w:t xml:space="preserve"> </w:t>
      </w:r>
      <w:r w:rsidR="00C27FDC">
        <w:rPr>
          <w:kern w:val="0"/>
          <w:sz w:val="22"/>
          <w:szCs w:val="22"/>
          <w:lang w:eastAsia="pl-PL"/>
        </w:rPr>
        <w:t>W</w:t>
      </w:r>
      <w:r w:rsidRPr="00627E0D">
        <w:rPr>
          <w:kern w:val="0"/>
          <w:sz w:val="22"/>
          <w:szCs w:val="22"/>
          <w:lang w:eastAsia="pl-PL"/>
        </w:rPr>
        <w:t>ykonawca, w celu utrzymania w poufności tych informacji, przekazuje je w wyd</w:t>
      </w:r>
      <w:r w:rsidR="00C27FDC">
        <w:rPr>
          <w:kern w:val="0"/>
          <w:sz w:val="22"/>
          <w:szCs w:val="22"/>
          <w:lang w:eastAsia="pl-PL"/>
        </w:rPr>
        <w:t xml:space="preserve">zielonym </w:t>
      </w:r>
      <w:r w:rsidR="00C27FDC">
        <w:rPr>
          <w:kern w:val="0"/>
          <w:sz w:val="22"/>
          <w:szCs w:val="22"/>
          <w:lang w:eastAsia="pl-PL"/>
        </w:rPr>
        <w:br/>
      </w:r>
      <w:r w:rsidRPr="00627E0D">
        <w:rPr>
          <w:kern w:val="0"/>
          <w:sz w:val="22"/>
          <w:szCs w:val="22"/>
          <w:lang w:eastAsia="pl-PL"/>
        </w:rPr>
        <w:t xml:space="preserve">i odpowiednio oznaczonym pliku, wraz z jednoczesnym zaznaczeniem w nazwie pliku „Dokument stanowiący tajemnicę przedsiębiorstwa”. </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sz w:val="22"/>
          <w:szCs w:val="22"/>
        </w:rPr>
        <w:t>komunikacja w postępowaniu o udzielenia zamówienia (z wyłączeniem składania ofert) odbywa się drogą elektroniczną za pośrednictwem formularzy do komunikacji dostępnych w zakładce „Formularze”(„Formularze do komunikacji”).</w:t>
      </w:r>
    </w:p>
    <w:p w:rsidR="004F3F87" w:rsidRPr="00627E0D" w:rsidRDefault="004F3F87" w:rsidP="004F3F87">
      <w:pPr>
        <w:pStyle w:val="Akapitzlist"/>
        <w:suppressAutoHyphens w:val="0"/>
        <w:ind w:left="426"/>
        <w:contextualSpacing w:val="0"/>
        <w:jc w:val="both"/>
        <w:rPr>
          <w:sz w:val="22"/>
          <w:szCs w:val="22"/>
        </w:rPr>
      </w:pPr>
      <w:r w:rsidRPr="00627E0D">
        <w:rPr>
          <w:sz w:val="22"/>
          <w:szCs w:val="22"/>
        </w:rPr>
        <w:t xml:space="preserve">Za pośrednictwem „Formularzy do komunikacji” odbywa się w szczególności przekazywanie wezwań </w:t>
      </w:r>
      <w:r w:rsidRPr="00627E0D">
        <w:rPr>
          <w:sz w:val="22"/>
          <w:szCs w:val="22"/>
        </w:rPr>
        <w:br/>
        <w:t xml:space="preserve">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Pr="00627E0D">
        <w:rPr>
          <w:sz w:val="22"/>
          <w:szCs w:val="22"/>
        </w:rPr>
        <w:br/>
        <w:t>i jego typu (zewnętrzny, wewnętrzny) dodaje się do przesyłanej wiadomości uprzednio podpisane dokumenty wraz z wygenerowanym plikiem podpisu (typ zewnętrzny) lub dokument z wszytym podpisem (typ wewnętrzny).</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sz w:val="22"/>
          <w:szCs w:val="22"/>
        </w:rPr>
        <w:t xml:space="preserve">możliwość korzystania w postępowaniu z „Formularzy do komunikacji” w pełnym zakresie wymaga posiadania konta „Wykonawcy” na Platformie e-Zamówienia oraz zalogowania się na Platformie </w:t>
      </w:r>
      <w:r w:rsidRPr="00627E0D">
        <w:rPr>
          <w:sz w:val="22"/>
          <w:szCs w:val="22"/>
        </w:rPr>
        <w:br/>
        <w:t>e-Zamówienia. Do korzystania z „Formularzy do komunikacji” służących do zadawania pytań dotyczących treści dokumentów zamówienia wystarczające jest posiadanie tzw. konta uproszczonego na Platformie e-Zamówienia</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sz w:val="22"/>
          <w:szCs w:val="22"/>
        </w:rPr>
        <w:t>wszystkie wysłane i odebrane w postępowaniu przez Wykonawcę wiadomości widoczne są po zalogowaniu w podglądzie postępowania w zakładce „Komunikacja”</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sz w:val="22"/>
          <w:szCs w:val="22"/>
        </w:rPr>
        <w:t>maksymalny rozmiar plików przesyłanych za pośrednictwem „Formularzy do komunikacji” wynosi 150 MB (wielkość ta dotyczy plików przesyłanych jako załączniki do jednego formularza)</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kern w:val="0"/>
          <w:sz w:val="22"/>
          <w:szCs w:val="22"/>
          <w:lang w:eastAsia="pl-PL"/>
        </w:rPr>
        <w:t xml:space="preserve">minimalne wymagania techniczne dotyczące sprzętu używanego w celu korzystania z usług Platformy e-Zamówienia oraz informacje dotyczące specyfikacji połączenia określa </w:t>
      </w:r>
      <w:r w:rsidRPr="00627E0D">
        <w:rPr>
          <w:i/>
          <w:iCs/>
          <w:kern w:val="0"/>
          <w:sz w:val="22"/>
          <w:szCs w:val="22"/>
          <w:lang w:eastAsia="pl-PL"/>
        </w:rPr>
        <w:t xml:space="preserve">Regulamin Platformy </w:t>
      </w:r>
      <w:r w:rsidRPr="00627E0D">
        <w:rPr>
          <w:i/>
          <w:iCs/>
          <w:kern w:val="0"/>
          <w:sz w:val="22"/>
          <w:szCs w:val="22"/>
          <w:lang w:eastAsia="pl-PL"/>
        </w:rPr>
        <w:br/>
        <w:t xml:space="preserve">e-Zamówienia </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kern w:val="0"/>
          <w:sz w:val="22"/>
          <w:szCs w:val="22"/>
          <w:lang w:eastAsia="pl-PL"/>
        </w:rPr>
        <w:t xml:space="preserve">w przypadku problemów technicznych i awarii związanych z funkcjonowaniem Platformy </w:t>
      </w:r>
      <w:r w:rsidRPr="00627E0D">
        <w:rPr>
          <w:kern w:val="0"/>
          <w:sz w:val="22"/>
          <w:szCs w:val="22"/>
          <w:lang w:eastAsia="pl-PL"/>
        </w:rPr>
        <w:br/>
        <w:t xml:space="preserve">e-Zamówienia użytkownicy mogą skorzystać ze wsparcia technicznego dostępnego pod numerem </w:t>
      </w:r>
      <w:r w:rsidRPr="00627E0D">
        <w:rPr>
          <w:kern w:val="0"/>
          <w:sz w:val="22"/>
          <w:szCs w:val="22"/>
          <w:lang w:eastAsia="pl-PL"/>
        </w:rPr>
        <w:lastRenderedPageBreak/>
        <w:t xml:space="preserve">telefonu (32) 77 88 999 lub drogą elektroniczną poprzez formularz udostępniony na stronie internetowej </w:t>
      </w:r>
      <w:r w:rsidRPr="00627E0D">
        <w:rPr>
          <w:kern w:val="0"/>
          <w:sz w:val="22"/>
          <w:szCs w:val="22"/>
          <w:u w:val="single"/>
          <w:lang w:eastAsia="pl-PL"/>
        </w:rPr>
        <w:t>https://ezamowienia.gov.pl</w:t>
      </w:r>
      <w:r w:rsidRPr="00627E0D">
        <w:rPr>
          <w:kern w:val="0"/>
          <w:sz w:val="22"/>
          <w:szCs w:val="22"/>
          <w:lang w:eastAsia="pl-PL"/>
        </w:rPr>
        <w:t xml:space="preserve"> w zakładce „Zgłoś problem” </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kern w:val="0"/>
          <w:sz w:val="22"/>
          <w:szCs w:val="22"/>
          <w:lang w:eastAsia="pl-PL"/>
        </w:rPr>
        <w:t xml:space="preserve">w szczególnie uzasadnionych przypadkach uniemożliwiających komunikację Wykonawcy </w:t>
      </w:r>
      <w:r w:rsidRPr="00627E0D">
        <w:rPr>
          <w:kern w:val="0"/>
          <w:sz w:val="22"/>
          <w:szCs w:val="22"/>
          <w:lang w:eastAsia="pl-PL"/>
        </w:rPr>
        <w:br/>
        <w:t xml:space="preserve">i Zamawiającego za pośrednictwem Platformy e-Zamówienia, Zamawiający dopuszcza komunikację za pomocą poczty elektronicznej na adres e-mail: </w:t>
      </w:r>
      <w:hyperlink r:id="rId14" w:history="1">
        <w:r w:rsidRPr="00627E0D">
          <w:rPr>
            <w:rStyle w:val="Hipercze"/>
            <w:color w:val="auto"/>
            <w:kern w:val="0"/>
            <w:sz w:val="22"/>
            <w:szCs w:val="22"/>
            <w:lang w:eastAsia="pl-PL"/>
          </w:rPr>
          <w:t>k.szewczuk@zoznysa.pl</w:t>
        </w:r>
      </w:hyperlink>
      <w:r w:rsidRPr="00627E0D">
        <w:rPr>
          <w:kern w:val="0"/>
          <w:sz w:val="22"/>
          <w:szCs w:val="22"/>
          <w:lang w:eastAsia="pl-PL"/>
        </w:rPr>
        <w:t xml:space="preserve"> (nie dotyczy składania ofert)</w:t>
      </w:r>
    </w:p>
    <w:p w:rsidR="004F3F87" w:rsidRPr="00627E0D" w:rsidRDefault="004F3F87" w:rsidP="00AD38DF">
      <w:pPr>
        <w:pStyle w:val="Akapitzlist"/>
        <w:numPr>
          <w:ilvl w:val="4"/>
          <w:numId w:val="5"/>
        </w:numPr>
        <w:tabs>
          <w:tab w:val="clear" w:pos="3600"/>
          <w:tab w:val="num" w:pos="502"/>
        </w:tabs>
        <w:suppressAutoHyphens w:val="0"/>
        <w:ind w:left="426"/>
        <w:jc w:val="both"/>
        <w:rPr>
          <w:sz w:val="22"/>
          <w:szCs w:val="22"/>
        </w:rPr>
      </w:pPr>
      <w:r w:rsidRPr="00627E0D">
        <w:rPr>
          <w:sz w:val="22"/>
          <w:szCs w:val="22"/>
        </w:rPr>
        <w:t xml:space="preserve">Zamawiający informuje, </w:t>
      </w:r>
      <w:r w:rsidRPr="00627E0D">
        <w:rPr>
          <w:kern w:val="0"/>
          <w:sz w:val="22"/>
          <w:szCs w:val="22"/>
          <w:lang w:eastAsia="pl-PL"/>
        </w:rPr>
        <w:t xml:space="preserve">że w przypadku otrzymania wniosków o wgląd do ofert, oferty te będą przesyłane na adres </w:t>
      </w:r>
      <w:r w:rsidRPr="00627E0D">
        <w:rPr>
          <w:kern w:val="0"/>
          <w:sz w:val="22"/>
          <w:szCs w:val="22"/>
          <w:u w:val="single"/>
          <w:lang w:eastAsia="pl-PL"/>
        </w:rPr>
        <w:t>e-mail Wykonawcy</w:t>
      </w:r>
      <w:r w:rsidRPr="00627E0D">
        <w:rPr>
          <w:kern w:val="0"/>
          <w:sz w:val="22"/>
          <w:szCs w:val="22"/>
          <w:lang w:eastAsia="pl-PL"/>
        </w:rPr>
        <w:t xml:space="preserve"> podany w ofercie</w:t>
      </w:r>
    </w:p>
    <w:p w:rsidR="004F3F87" w:rsidRPr="004F3F87" w:rsidRDefault="004F3F87" w:rsidP="004F3F87">
      <w:pPr>
        <w:suppressAutoHyphens w:val="0"/>
        <w:jc w:val="both"/>
        <w:rPr>
          <w:sz w:val="22"/>
          <w:szCs w:val="22"/>
        </w:rPr>
      </w:pPr>
    </w:p>
    <w:tbl>
      <w:tblPr>
        <w:tblW w:w="9632" w:type="dxa"/>
        <w:tblInd w:w="77" w:type="dxa"/>
        <w:tblLayout w:type="fixed"/>
        <w:tblCellMar>
          <w:left w:w="70" w:type="dxa"/>
          <w:right w:w="70" w:type="dxa"/>
        </w:tblCellMar>
        <w:tblLook w:val="0000"/>
      </w:tblPr>
      <w:tblGrid>
        <w:gridCol w:w="9632"/>
      </w:tblGrid>
      <w:tr w:rsidR="004F3F87" w:rsidRPr="00795E7D" w:rsidTr="00892A90">
        <w:trPr>
          <w:trHeight w:val="280"/>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4F3F87" w:rsidRPr="00F556A8" w:rsidRDefault="004F3F87" w:rsidP="00FD6949">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 OPIS SPOSOBU UDZIELANIA WYJAŚNIEŃ DOTYCZĄCYCH SPECYFIKACJI WARUNKÓW ZAMÓWIENIA  </w:t>
            </w:r>
          </w:p>
        </w:tc>
      </w:tr>
    </w:tbl>
    <w:p w:rsidR="004F3F87" w:rsidRPr="004E0165" w:rsidRDefault="004F3F87" w:rsidP="00AD38DF">
      <w:pPr>
        <w:pStyle w:val="Tekstpodstawowy"/>
        <w:numPr>
          <w:ilvl w:val="0"/>
          <w:numId w:val="36"/>
        </w:numPr>
        <w:tabs>
          <w:tab w:val="clear" w:pos="567"/>
          <w:tab w:val="clear" w:pos="3118"/>
          <w:tab w:val="num" w:pos="284"/>
        </w:tabs>
        <w:suppressAutoHyphens w:val="0"/>
        <w:ind w:left="284" w:right="28" w:hanging="284"/>
        <w:rPr>
          <w:sz w:val="22"/>
          <w:szCs w:val="22"/>
        </w:rPr>
      </w:pPr>
      <w:r w:rsidRPr="004E0165">
        <w:rPr>
          <w:sz w:val="22"/>
          <w:szCs w:val="22"/>
        </w:rPr>
        <w:t>Treść SWZ wraz z załącznikami zamieszczona jest na Platformie e-Zam</w:t>
      </w:r>
      <w:r>
        <w:rPr>
          <w:sz w:val="22"/>
          <w:szCs w:val="22"/>
        </w:rPr>
        <w:t>ó</w:t>
      </w:r>
      <w:r w:rsidRPr="004E0165">
        <w:rPr>
          <w:sz w:val="22"/>
          <w:szCs w:val="22"/>
        </w:rPr>
        <w:t>wienia.</w:t>
      </w:r>
    </w:p>
    <w:p w:rsidR="004F3F87" w:rsidRPr="004E0165" w:rsidRDefault="004F3F87" w:rsidP="00AD38DF">
      <w:pPr>
        <w:pStyle w:val="Tekstpodstawowy"/>
        <w:numPr>
          <w:ilvl w:val="0"/>
          <w:numId w:val="36"/>
        </w:numPr>
        <w:tabs>
          <w:tab w:val="clear" w:pos="567"/>
          <w:tab w:val="clear" w:pos="3118"/>
          <w:tab w:val="num" w:pos="284"/>
        </w:tabs>
        <w:suppressAutoHyphens w:val="0"/>
        <w:ind w:left="284" w:right="28" w:hanging="284"/>
        <w:rPr>
          <w:sz w:val="22"/>
          <w:szCs w:val="22"/>
        </w:rPr>
      </w:pPr>
      <w:r w:rsidRPr="004E0165">
        <w:rPr>
          <w:sz w:val="22"/>
          <w:szCs w:val="22"/>
        </w:rPr>
        <w:t>Wykonawca może zwrócić się do Zamawiającego z wnioskiem o wyjaśnienie treści SWZ.</w:t>
      </w:r>
    </w:p>
    <w:p w:rsidR="004F3F87" w:rsidRPr="004E0165" w:rsidRDefault="004F3F87" w:rsidP="00AD38DF">
      <w:pPr>
        <w:pStyle w:val="Tekstpodstawowy"/>
        <w:numPr>
          <w:ilvl w:val="0"/>
          <w:numId w:val="36"/>
        </w:numPr>
        <w:tabs>
          <w:tab w:val="clear" w:pos="567"/>
          <w:tab w:val="clear" w:pos="3118"/>
        </w:tabs>
        <w:suppressAutoHyphens w:val="0"/>
        <w:ind w:left="284" w:right="28" w:hanging="284"/>
        <w:rPr>
          <w:sz w:val="22"/>
          <w:szCs w:val="22"/>
        </w:rPr>
      </w:pPr>
      <w:r w:rsidRPr="004E016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rsidR="004F3F87" w:rsidRPr="004E0165" w:rsidRDefault="004F3F87" w:rsidP="00AD38DF">
      <w:pPr>
        <w:pStyle w:val="Tekstpodstawowy"/>
        <w:numPr>
          <w:ilvl w:val="0"/>
          <w:numId w:val="36"/>
        </w:numPr>
        <w:tabs>
          <w:tab w:val="clear" w:pos="567"/>
          <w:tab w:val="clear" w:pos="3118"/>
          <w:tab w:val="num" w:pos="284"/>
        </w:tabs>
        <w:suppressAutoHyphens w:val="0"/>
        <w:ind w:left="284" w:right="28" w:hanging="284"/>
        <w:rPr>
          <w:sz w:val="22"/>
          <w:szCs w:val="22"/>
        </w:rPr>
      </w:pPr>
      <w:r w:rsidRPr="004E0165">
        <w:rPr>
          <w:kern w:val="0"/>
          <w:sz w:val="22"/>
          <w:szCs w:val="22"/>
          <w:lang w:eastAsia="pl-PL"/>
        </w:rPr>
        <w:t xml:space="preserve">Przedłużenie terminu składania ofert nie wpływa na bieg terminu składania wniosków </w:t>
      </w:r>
      <w:r w:rsidRPr="004E0165">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rsidR="004F3F87" w:rsidRPr="004E0165" w:rsidRDefault="004F3F87" w:rsidP="00AD38DF">
      <w:pPr>
        <w:pStyle w:val="Tekstpodstawowy"/>
        <w:numPr>
          <w:ilvl w:val="0"/>
          <w:numId w:val="36"/>
        </w:numPr>
        <w:tabs>
          <w:tab w:val="clear" w:pos="567"/>
          <w:tab w:val="clear" w:pos="3118"/>
          <w:tab w:val="num" w:pos="284"/>
        </w:tabs>
        <w:suppressAutoHyphens w:val="0"/>
        <w:ind w:left="284" w:right="28" w:hanging="284"/>
        <w:rPr>
          <w:sz w:val="22"/>
          <w:szCs w:val="22"/>
        </w:rPr>
      </w:pPr>
      <w:r w:rsidRPr="004E0165">
        <w:rPr>
          <w:sz w:val="22"/>
          <w:szCs w:val="22"/>
        </w:rPr>
        <w:t xml:space="preserve">Wszelkie wyjaśnienia, modyfikacje treści SWZ oraz inne informacje związane z niniejszym postępowaniem, Zamawiający będzie zamieszczał </w:t>
      </w:r>
      <w:r w:rsidRPr="004E0165">
        <w:rPr>
          <w:b/>
          <w:sz w:val="22"/>
          <w:szCs w:val="22"/>
        </w:rPr>
        <w:t>wyłącznie na Platformie e-Zam</w:t>
      </w:r>
      <w:r>
        <w:rPr>
          <w:b/>
          <w:sz w:val="22"/>
          <w:szCs w:val="22"/>
        </w:rPr>
        <w:t>ó</w:t>
      </w:r>
      <w:r w:rsidRPr="004E0165">
        <w:rPr>
          <w:b/>
          <w:sz w:val="22"/>
          <w:szCs w:val="22"/>
        </w:rPr>
        <w:t xml:space="preserve">wienia: </w:t>
      </w:r>
    </w:p>
    <w:p w:rsidR="00FA1371" w:rsidRPr="00FA1371" w:rsidRDefault="00FA1371" w:rsidP="00FA1371">
      <w:pPr>
        <w:suppressAutoHyphens w:val="0"/>
        <w:autoSpaceDE w:val="0"/>
        <w:autoSpaceDN w:val="0"/>
        <w:adjustRightInd w:val="0"/>
        <w:ind w:firstLine="284"/>
        <w:jc w:val="both"/>
        <w:rPr>
          <w:sz w:val="22"/>
          <w:szCs w:val="22"/>
          <w:u w:val="single"/>
        </w:rPr>
      </w:pPr>
      <w:r w:rsidRPr="00FA1371">
        <w:rPr>
          <w:sz w:val="22"/>
          <w:szCs w:val="22"/>
          <w:u w:val="single"/>
        </w:rPr>
        <w:t xml:space="preserve">https://ezamowienia.gov.pl/mp-client/tenders/ocds-148610-a6ecf767-dff3-4fc9-9ddf-5ea19c1a3e66 </w:t>
      </w:r>
    </w:p>
    <w:p w:rsidR="004F3F87" w:rsidRPr="004E0165" w:rsidRDefault="004F3F87" w:rsidP="00AD38DF">
      <w:pPr>
        <w:pStyle w:val="Tekstpodstawowy"/>
        <w:numPr>
          <w:ilvl w:val="0"/>
          <w:numId w:val="36"/>
        </w:numPr>
        <w:tabs>
          <w:tab w:val="clear" w:pos="567"/>
          <w:tab w:val="clear" w:pos="3118"/>
          <w:tab w:val="num" w:pos="284"/>
        </w:tabs>
        <w:suppressAutoHyphens w:val="0"/>
        <w:ind w:left="284" w:right="28" w:hanging="284"/>
        <w:rPr>
          <w:sz w:val="22"/>
          <w:szCs w:val="22"/>
        </w:rPr>
      </w:pPr>
      <w:r w:rsidRPr="004E0165">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w:t>
      </w:r>
      <w:r>
        <w:rPr>
          <w:sz w:val="22"/>
          <w:szCs w:val="22"/>
        </w:rPr>
        <w:t>ó</w:t>
      </w:r>
      <w:r w:rsidRPr="004E0165">
        <w:rPr>
          <w:sz w:val="22"/>
          <w:szCs w:val="22"/>
        </w:rPr>
        <w:t>wienia.</w:t>
      </w:r>
    </w:p>
    <w:p w:rsidR="004F3F87" w:rsidRPr="004E0165" w:rsidRDefault="004F3F87" w:rsidP="00AD38DF">
      <w:pPr>
        <w:pStyle w:val="Tekstpodstawowy"/>
        <w:numPr>
          <w:ilvl w:val="0"/>
          <w:numId w:val="36"/>
        </w:numPr>
        <w:tabs>
          <w:tab w:val="clear" w:pos="567"/>
          <w:tab w:val="clear" w:pos="3118"/>
          <w:tab w:val="num" w:pos="142"/>
          <w:tab w:val="num" w:pos="284"/>
        </w:tabs>
        <w:suppressAutoHyphens w:val="0"/>
        <w:ind w:left="284" w:right="28" w:hanging="284"/>
        <w:rPr>
          <w:sz w:val="22"/>
          <w:szCs w:val="22"/>
        </w:rPr>
      </w:pPr>
      <w:r w:rsidRPr="004E0165">
        <w:rPr>
          <w:sz w:val="22"/>
          <w:szCs w:val="22"/>
        </w:rPr>
        <w:t>Zamawiający oświadcza, iż nie zamierza zwoływać zebrania Wykonawców w celu wyjaśnienia treści SWZ.</w:t>
      </w:r>
    </w:p>
    <w:p w:rsidR="004F3F87" w:rsidRPr="00795E7D" w:rsidRDefault="004F3F87" w:rsidP="004F3F87">
      <w:pPr>
        <w:pStyle w:val="Akapitzlist"/>
        <w:ind w:left="567" w:right="-109"/>
        <w:jc w:val="both"/>
        <w:rPr>
          <w:color w:val="FF0000"/>
        </w:rPr>
      </w:pPr>
    </w:p>
    <w:tbl>
      <w:tblPr>
        <w:tblW w:w="9923" w:type="dxa"/>
        <w:tblInd w:w="-72" w:type="dxa"/>
        <w:tblLayout w:type="fixed"/>
        <w:tblCellMar>
          <w:left w:w="70" w:type="dxa"/>
          <w:right w:w="70" w:type="dxa"/>
        </w:tblCellMar>
        <w:tblLook w:val="0000"/>
      </w:tblPr>
      <w:tblGrid>
        <w:gridCol w:w="9923"/>
      </w:tblGrid>
      <w:tr w:rsidR="004F3F87" w:rsidRPr="00795E7D" w:rsidTr="00FD6949">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rsidR="004F3F87" w:rsidRPr="00F556A8" w:rsidRDefault="004F3F87" w:rsidP="00FD6949">
            <w:pPr>
              <w:shd w:val="clear" w:color="auto" w:fill="FFFFFF"/>
              <w:tabs>
                <w:tab w:val="left" w:pos="0"/>
              </w:tabs>
              <w:jc w:val="both"/>
              <w:rPr>
                <w:b/>
                <w:sz w:val="22"/>
                <w:szCs w:val="22"/>
              </w:rPr>
            </w:pPr>
            <w:r w:rsidRPr="00795E7D">
              <w:rPr>
                <w:color w:val="FF0000"/>
                <w:sz w:val="22"/>
                <w:szCs w:val="22"/>
              </w:rPr>
              <w:br w:type="page"/>
            </w:r>
            <w:r w:rsidRPr="00F556A8">
              <w:rPr>
                <w:b/>
                <w:sz w:val="22"/>
                <w:szCs w:val="22"/>
              </w:rPr>
              <w:t xml:space="preserve">VI. OSOBY ZE STRONY ZAMAWIAJĄCEGO UPRAWNIONE DO KOMUNIKOWANIA SIĘ </w:t>
            </w:r>
            <w:r>
              <w:rPr>
                <w:b/>
                <w:sz w:val="22"/>
                <w:szCs w:val="22"/>
              </w:rPr>
              <w:br/>
            </w:r>
            <w:r w:rsidRPr="00F556A8">
              <w:rPr>
                <w:b/>
                <w:sz w:val="22"/>
                <w:szCs w:val="22"/>
              </w:rPr>
              <w:t xml:space="preserve">Z WYKONAWCAMI  </w:t>
            </w:r>
          </w:p>
        </w:tc>
      </w:tr>
    </w:tbl>
    <w:p w:rsidR="004F3F87" w:rsidRPr="00EE560A" w:rsidRDefault="004F3F87" w:rsidP="004F3F87">
      <w:pPr>
        <w:pStyle w:val="Akapitzlist"/>
        <w:suppressAutoHyphens w:val="0"/>
        <w:ind w:left="0"/>
        <w:jc w:val="both"/>
        <w:rPr>
          <w:sz w:val="22"/>
          <w:szCs w:val="22"/>
        </w:rPr>
      </w:pPr>
      <w:r w:rsidRPr="00EE560A">
        <w:rPr>
          <w:sz w:val="22"/>
          <w:szCs w:val="22"/>
        </w:rPr>
        <w:t xml:space="preserve">Zamawiający wyznacza następujące osoby do kontaktu z Wykonawcami: </w:t>
      </w:r>
    </w:p>
    <w:p w:rsidR="004F3F87" w:rsidRPr="004F3F87" w:rsidRDefault="004F3F87" w:rsidP="00AD38DF">
      <w:pPr>
        <w:pStyle w:val="WW-Tekstpodstawowywcity2"/>
        <w:widowControl/>
        <w:numPr>
          <w:ilvl w:val="0"/>
          <w:numId w:val="12"/>
        </w:numPr>
        <w:tabs>
          <w:tab w:val="clear" w:pos="375"/>
        </w:tabs>
        <w:suppressAutoHyphens w:val="0"/>
        <w:rPr>
          <w:rFonts w:eastAsia="Times New Roman"/>
          <w:kern w:val="0"/>
        </w:rPr>
      </w:pPr>
      <w:r w:rsidRPr="004F3F87">
        <w:rPr>
          <w:rFonts w:eastAsia="Times New Roman"/>
          <w:kern w:val="0"/>
        </w:rPr>
        <w:t xml:space="preserve">sprawy merytoryczne </w:t>
      </w:r>
      <w:r w:rsidRPr="004F3F87">
        <w:rPr>
          <w:szCs w:val="22"/>
        </w:rPr>
        <w:t>– Elżbieta Rutkiewicz – Ordynator Oddziału Ratunkowego,  tel.77 40 87 972</w:t>
      </w:r>
    </w:p>
    <w:p w:rsidR="004F3F87" w:rsidRPr="004F3F87" w:rsidRDefault="004F3F87" w:rsidP="00AD38DF">
      <w:pPr>
        <w:pStyle w:val="WW-Tekstpodstawowywcity2"/>
        <w:widowControl/>
        <w:numPr>
          <w:ilvl w:val="0"/>
          <w:numId w:val="12"/>
        </w:numPr>
        <w:tabs>
          <w:tab w:val="clear" w:pos="375"/>
        </w:tabs>
        <w:suppressAutoHyphens w:val="0"/>
        <w:rPr>
          <w:rFonts w:eastAsia="Times New Roman"/>
          <w:kern w:val="0"/>
        </w:rPr>
      </w:pPr>
      <w:r w:rsidRPr="004F3F87">
        <w:rPr>
          <w:rFonts w:eastAsia="Times New Roman"/>
          <w:kern w:val="0"/>
        </w:rPr>
        <w:t>sprawy merytoryczne – Łukasz Derkacz – Ratownik Medyczny, tel. 77 40 87 933</w:t>
      </w:r>
    </w:p>
    <w:p w:rsidR="004F3F87" w:rsidRPr="004F3F87" w:rsidRDefault="004F3F87" w:rsidP="00AD38DF">
      <w:pPr>
        <w:pStyle w:val="WW-Tekstpodstawowywcity2"/>
        <w:widowControl/>
        <w:numPr>
          <w:ilvl w:val="0"/>
          <w:numId w:val="12"/>
        </w:numPr>
        <w:tabs>
          <w:tab w:val="clear" w:pos="375"/>
        </w:tabs>
        <w:suppressAutoHyphens w:val="0"/>
        <w:rPr>
          <w:rFonts w:eastAsia="Times New Roman"/>
          <w:kern w:val="0"/>
        </w:rPr>
      </w:pPr>
      <w:r w:rsidRPr="004F3F87">
        <w:rPr>
          <w:szCs w:val="22"/>
        </w:rPr>
        <w:t xml:space="preserve">formalno-prawne – Katarzyna Szewczuk, tel. 77 40 87 990,  e-mail: </w:t>
      </w:r>
      <w:hyperlink r:id="rId15" w:history="1">
        <w:r w:rsidRPr="004F3F87">
          <w:rPr>
            <w:rStyle w:val="Hipercze"/>
            <w:color w:val="auto"/>
            <w:szCs w:val="22"/>
          </w:rPr>
          <w:t>k.szewczuk@zoznysa.pl</w:t>
        </w:r>
      </w:hyperlink>
    </w:p>
    <w:p w:rsidR="002A189F" w:rsidRPr="000D53D4" w:rsidRDefault="004F3F87" w:rsidP="004F3F87">
      <w:pPr>
        <w:shd w:val="clear" w:color="auto" w:fill="FFFFFF"/>
        <w:tabs>
          <w:tab w:val="left" w:pos="0"/>
        </w:tabs>
        <w:jc w:val="both"/>
        <w:rPr>
          <w:color w:val="FF0000"/>
          <w:kern w:val="0"/>
          <w:sz w:val="22"/>
          <w:szCs w:val="22"/>
          <w:lang w:eastAsia="pl-PL"/>
        </w:rPr>
      </w:pPr>
      <w:r w:rsidRPr="000D53D4">
        <w:rPr>
          <w:color w:val="FF0000"/>
          <w:kern w:val="0"/>
          <w:sz w:val="22"/>
          <w:szCs w:val="22"/>
          <w:lang w:eastAsia="pl-PL"/>
        </w:rPr>
        <w:t xml:space="preserve"> </w:t>
      </w:r>
    </w:p>
    <w:p w:rsidR="009007A4" w:rsidRPr="00892A90"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892A90">
        <w:rPr>
          <w:b/>
          <w:sz w:val="22"/>
          <w:szCs w:val="22"/>
        </w:rPr>
        <w:t>V</w:t>
      </w:r>
      <w:r w:rsidR="00C27FDC" w:rsidRPr="00892A90">
        <w:rPr>
          <w:b/>
          <w:sz w:val="22"/>
          <w:szCs w:val="22"/>
        </w:rPr>
        <w:t>II</w:t>
      </w:r>
      <w:r w:rsidRPr="00892A90">
        <w:rPr>
          <w:b/>
          <w:sz w:val="22"/>
          <w:szCs w:val="22"/>
        </w:rPr>
        <w:t>. TERMIN ZWIĄZANIA OFERTĄ</w:t>
      </w:r>
    </w:p>
    <w:p w:rsidR="00CB70EC" w:rsidRPr="00892A90" w:rsidRDefault="00CB70EC" w:rsidP="00CB70EC">
      <w:pPr>
        <w:pStyle w:val="Tekstpodstawowy3"/>
        <w:shd w:val="clear" w:color="auto" w:fill="FFFFFF"/>
        <w:tabs>
          <w:tab w:val="left" w:pos="0"/>
        </w:tabs>
        <w:ind w:right="-1"/>
        <w:jc w:val="both"/>
        <w:rPr>
          <w:sz w:val="22"/>
          <w:szCs w:val="22"/>
        </w:rPr>
      </w:pPr>
      <w:r w:rsidRPr="00892A90">
        <w:rPr>
          <w:sz w:val="22"/>
          <w:szCs w:val="22"/>
        </w:rPr>
        <w:t>Wykonawca jest związany ofertą od dnia upływu terminu składania ofert do dnia</w:t>
      </w:r>
      <w:r w:rsidR="00CE1B86" w:rsidRPr="00892A90">
        <w:rPr>
          <w:sz w:val="22"/>
          <w:szCs w:val="22"/>
        </w:rPr>
        <w:t xml:space="preserve"> </w:t>
      </w:r>
      <w:r w:rsidR="00CE1B86" w:rsidRPr="00892A90">
        <w:rPr>
          <w:b/>
          <w:sz w:val="22"/>
          <w:szCs w:val="22"/>
        </w:rPr>
        <w:t>2</w:t>
      </w:r>
      <w:r w:rsidR="00EE3E89" w:rsidRPr="00892A90">
        <w:rPr>
          <w:b/>
          <w:sz w:val="22"/>
          <w:szCs w:val="22"/>
        </w:rPr>
        <w:t>4</w:t>
      </w:r>
      <w:r w:rsidR="00CE1B86" w:rsidRPr="00892A90">
        <w:rPr>
          <w:b/>
          <w:sz w:val="22"/>
          <w:szCs w:val="22"/>
        </w:rPr>
        <w:t>.12</w:t>
      </w:r>
      <w:r w:rsidRPr="00892A90">
        <w:rPr>
          <w:b/>
          <w:sz w:val="22"/>
          <w:szCs w:val="22"/>
        </w:rPr>
        <w:t>.202</w:t>
      </w:r>
      <w:r w:rsidR="00EE3E89" w:rsidRPr="00892A90">
        <w:rPr>
          <w:b/>
          <w:sz w:val="22"/>
          <w:szCs w:val="22"/>
        </w:rPr>
        <w:t>4</w:t>
      </w:r>
      <w:r w:rsidR="002A189F" w:rsidRPr="00892A90">
        <w:rPr>
          <w:b/>
          <w:sz w:val="22"/>
          <w:szCs w:val="22"/>
        </w:rPr>
        <w:t xml:space="preserve"> </w:t>
      </w:r>
      <w:r w:rsidRPr="00892A90">
        <w:rPr>
          <w:b/>
          <w:sz w:val="22"/>
          <w:szCs w:val="22"/>
        </w:rPr>
        <w:t>r.</w:t>
      </w:r>
    </w:p>
    <w:p w:rsidR="00E65E0B" w:rsidRPr="000D53D4" w:rsidRDefault="00E65E0B" w:rsidP="00E65E0B">
      <w:pPr>
        <w:suppressAutoHyphens w:val="0"/>
        <w:autoSpaceDE w:val="0"/>
        <w:autoSpaceDN w:val="0"/>
        <w:adjustRightInd w:val="0"/>
        <w:rPr>
          <w:color w:val="FF0000"/>
          <w:kern w:val="0"/>
          <w:sz w:val="20"/>
          <w:szCs w:val="20"/>
          <w:lang w:eastAsia="pl-PL"/>
        </w:rPr>
      </w:pPr>
    </w:p>
    <w:p w:rsidR="00E65E0B" w:rsidRPr="00C27FDC"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C27FDC">
        <w:rPr>
          <w:b/>
          <w:sz w:val="22"/>
          <w:szCs w:val="22"/>
        </w:rPr>
        <w:t>V</w:t>
      </w:r>
      <w:r w:rsidR="00C27FDC" w:rsidRPr="00C27FDC">
        <w:rPr>
          <w:b/>
          <w:sz w:val="22"/>
          <w:szCs w:val="22"/>
        </w:rPr>
        <w:t>II</w:t>
      </w:r>
      <w:r w:rsidRPr="00C27FDC">
        <w:rPr>
          <w:b/>
          <w:sz w:val="22"/>
          <w:szCs w:val="22"/>
        </w:rPr>
        <w:t>I</w:t>
      </w:r>
      <w:r w:rsidR="00E65E0B" w:rsidRPr="00C27FDC">
        <w:rPr>
          <w:b/>
          <w:sz w:val="22"/>
          <w:szCs w:val="22"/>
        </w:rPr>
        <w:t xml:space="preserve">. PODSTAWY WYKLUCZENIA </w:t>
      </w:r>
    </w:p>
    <w:p w:rsidR="001C7A4F" w:rsidRPr="00C27FDC" w:rsidRDefault="001C7A4F" w:rsidP="00AD38DF">
      <w:pPr>
        <w:pStyle w:val="Tekstpodstawowy32"/>
        <w:numPr>
          <w:ilvl w:val="6"/>
          <w:numId w:val="13"/>
        </w:numPr>
        <w:shd w:val="clear" w:color="auto" w:fill="FFFFFF"/>
        <w:tabs>
          <w:tab w:val="clear" w:pos="3118"/>
          <w:tab w:val="left" w:pos="0"/>
        </w:tabs>
        <w:ind w:left="284" w:hanging="284"/>
        <w:rPr>
          <w:b w:val="0"/>
          <w:sz w:val="22"/>
          <w:szCs w:val="22"/>
        </w:rPr>
      </w:pPr>
      <w:r w:rsidRPr="00C27FDC">
        <w:rPr>
          <w:b w:val="0"/>
          <w:sz w:val="22"/>
          <w:szCs w:val="22"/>
        </w:rPr>
        <w:t>Z postępowania o udzielenie zamówienia wyklucza się Wykonawcę w stosunku, do którego zachodzi którakolwiek z okoliczności, o których mowa w art. 108 ust. 1 z zastrzeżeniem art. 110 ust. 2 ustawy Pzp</w:t>
      </w:r>
    </w:p>
    <w:p w:rsidR="001C7A4F" w:rsidRPr="00C27FDC" w:rsidRDefault="001C7A4F" w:rsidP="00AD38DF">
      <w:pPr>
        <w:pStyle w:val="Tekstpodstawowy32"/>
        <w:numPr>
          <w:ilvl w:val="6"/>
          <w:numId w:val="13"/>
        </w:numPr>
        <w:shd w:val="clear" w:color="auto" w:fill="FFFFFF"/>
        <w:tabs>
          <w:tab w:val="clear" w:pos="3118"/>
          <w:tab w:val="left" w:pos="0"/>
        </w:tabs>
        <w:ind w:left="284" w:hanging="284"/>
        <w:rPr>
          <w:b w:val="0"/>
          <w:sz w:val="22"/>
          <w:szCs w:val="22"/>
        </w:rPr>
      </w:pPr>
      <w:r w:rsidRPr="00C27FDC">
        <w:rPr>
          <w:b w:val="0"/>
          <w:sz w:val="22"/>
          <w:szCs w:val="22"/>
        </w:rPr>
        <w:t>Zamawiający nie przewiduje fakultatywnych podstaw (przesłanek) wykluczenia zawartych w art. 109 ust. 1 ustawy.</w:t>
      </w:r>
    </w:p>
    <w:p w:rsidR="00E869C0" w:rsidRPr="00C27FDC" w:rsidRDefault="003B6831" w:rsidP="00AD38DF">
      <w:pPr>
        <w:pStyle w:val="Tekstpodstawowy32"/>
        <w:numPr>
          <w:ilvl w:val="6"/>
          <w:numId w:val="13"/>
        </w:numPr>
        <w:shd w:val="clear" w:color="auto" w:fill="FFFFFF"/>
        <w:tabs>
          <w:tab w:val="clear" w:pos="3118"/>
          <w:tab w:val="left" w:pos="0"/>
        </w:tabs>
        <w:ind w:left="284" w:hanging="284"/>
        <w:rPr>
          <w:b w:val="0"/>
          <w:sz w:val="22"/>
          <w:szCs w:val="22"/>
        </w:rPr>
      </w:pPr>
      <w:r w:rsidRPr="00C27FDC">
        <w:rPr>
          <w:b w:val="0"/>
          <w:kern w:val="0"/>
          <w:sz w:val="22"/>
          <w:szCs w:val="22"/>
          <w:lang w:eastAsia="pl-PL"/>
        </w:rPr>
        <w:t xml:space="preserve">Z postępowania o udzielenie zamówienia wyklucza się Wykonawcę w przypadkach, o których mowa </w:t>
      </w:r>
      <w:r w:rsidR="00B955C3" w:rsidRPr="00C27FDC">
        <w:rPr>
          <w:b w:val="0"/>
          <w:kern w:val="0"/>
          <w:sz w:val="22"/>
          <w:szCs w:val="22"/>
          <w:lang w:eastAsia="pl-PL"/>
        </w:rPr>
        <w:br/>
      </w:r>
      <w:r w:rsidRPr="00C27FDC">
        <w:rPr>
          <w:b w:val="0"/>
          <w:kern w:val="0"/>
          <w:sz w:val="22"/>
          <w:szCs w:val="22"/>
          <w:lang w:eastAsia="pl-PL"/>
        </w:rPr>
        <w:t>w art. 7 ust. 1 ustawy z dnia 13 kwietnia 2022 r. o szczególnych rozwiązaniach w zakresie przeciwdziałania wspieraniu agresji na Ukrainę oraz służących ochronie bezpieczeństwa narodowego (</w:t>
      </w:r>
      <w:r w:rsidR="00C27FDC" w:rsidRPr="00C27FDC">
        <w:rPr>
          <w:b w:val="0"/>
          <w:kern w:val="0"/>
          <w:sz w:val="22"/>
          <w:szCs w:val="22"/>
          <w:lang w:eastAsia="pl-PL"/>
        </w:rPr>
        <w:t>Dz.U.  2024 poz. 507 t.j.</w:t>
      </w:r>
      <w:r w:rsidRPr="00C27FDC">
        <w:rPr>
          <w:b w:val="0"/>
          <w:kern w:val="0"/>
          <w:sz w:val="22"/>
          <w:szCs w:val="22"/>
          <w:lang w:eastAsia="pl-PL"/>
        </w:rPr>
        <w:t xml:space="preserve">).  Do Wykonawcy podlegającego wykluczeniu w tym zakresie, stosuje się </w:t>
      </w:r>
      <w:r w:rsidR="00C27FDC" w:rsidRPr="00C27FDC">
        <w:rPr>
          <w:b w:val="0"/>
          <w:kern w:val="0"/>
          <w:sz w:val="22"/>
          <w:szCs w:val="22"/>
          <w:lang w:eastAsia="pl-PL"/>
        </w:rPr>
        <w:br/>
      </w:r>
      <w:r w:rsidRPr="00C27FDC">
        <w:rPr>
          <w:b w:val="0"/>
          <w:kern w:val="0"/>
          <w:sz w:val="22"/>
          <w:szCs w:val="22"/>
          <w:lang w:eastAsia="pl-PL"/>
        </w:rPr>
        <w:t xml:space="preserve">art. 7 ust. 3 wspomnianej ustawy. </w:t>
      </w:r>
    </w:p>
    <w:p w:rsidR="00B955C3" w:rsidRPr="00C27FDC" w:rsidRDefault="00B955C3" w:rsidP="00AD38DF">
      <w:pPr>
        <w:pStyle w:val="Tekstpodstawowy32"/>
        <w:numPr>
          <w:ilvl w:val="6"/>
          <w:numId w:val="13"/>
        </w:numPr>
        <w:shd w:val="clear" w:color="auto" w:fill="FFFFFF"/>
        <w:tabs>
          <w:tab w:val="clear" w:pos="3118"/>
          <w:tab w:val="left" w:pos="0"/>
        </w:tabs>
        <w:ind w:left="284" w:hanging="284"/>
        <w:rPr>
          <w:b w:val="0"/>
          <w:sz w:val="22"/>
          <w:szCs w:val="22"/>
        </w:rPr>
      </w:pPr>
      <w:r w:rsidRPr="00C27FDC">
        <w:rPr>
          <w:b w:val="0"/>
          <w:kern w:val="0"/>
          <w:sz w:val="22"/>
          <w:szCs w:val="22"/>
          <w:lang w:eastAsia="pl-PL"/>
        </w:rPr>
        <w:t xml:space="preserve">W załączeniu Zamawiający przekazuje skorygowane załączniki nr </w:t>
      </w:r>
      <w:r w:rsidR="00C36E55" w:rsidRPr="00C27FDC">
        <w:rPr>
          <w:b w:val="0"/>
          <w:kern w:val="0"/>
          <w:sz w:val="22"/>
          <w:szCs w:val="22"/>
          <w:lang w:eastAsia="pl-PL"/>
        </w:rPr>
        <w:t>2</w:t>
      </w:r>
      <w:r w:rsidRPr="00C27FDC">
        <w:rPr>
          <w:b w:val="0"/>
          <w:kern w:val="0"/>
          <w:sz w:val="22"/>
          <w:szCs w:val="22"/>
          <w:lang w:eastAsia="pl-PL"/>
        </w:rPr>
        <w:t xml:space="preserve"> i nr </w:t>
      </w:r>
      <w:r w:rsidR="00C36E55" w:rsidRPr="00C27FDC">
        <w:rPr>
          <w:b w:val="0"/>
          <w:kern w:val="0"/>
          <w:sz w:val="22"/>
          <w:szCs w:val="22"/>
          <w:lang w:eastAsia="pl-PL"/>
        </w:rPr>
        <w:t>3</w:t>
      </w:r>
      <w:r w:rsidRPr="00C27FDC">
        <w:rPr>
          <w:b w:val="0"/>
          <w:kern w:val="0"/>
          <w:sz w:val="22"/>
          <w:szCs w:val="22"/>
          <w:lang w:eastAsia="pl-PL"/>
        </w:rPr>
        <w:t xml:space="preserve"> do SWZ.</w:t>
      </w:r>
    </w:p>
    <w:p w:rsidR="00E869C0" w:rsidRPr="00C27FDC" w:rsidRDefault="00E869C0" w:rsidP="00AD38DF">
      <w:pPr>
        <w:pStyle w:val="Tekstpodstawowy32"/>
        <w:numPr>
          <w:ilvl w:val="6"/>
          <w:numId w:val="13"/>
        </w:numPr>
        <w:shd w:val="clear" w:color="auto" w:fill="FFFFFF"/>
        <w:tabs>
          <w:tab w:val="clear" w:pos="3118"/>
          <w:tab w:val="left" w:pos="0"/>
        </w:tabs>
        <w:ind w:left="284" w:hanging="284"/>
        <w:rPr>
          <w:b w:val="0"/>
          <w:sz w:val="22"/>
          <w:szCs w:val="22"/>
        </w:rPr>
      </w:pPr>
      <w:r w:rsidRPr="00C27FDC">
        <w:rPr>
          <w:b w:val="0"/>
          <w:sz w:val="22"/>
          <w:szCs w:val="22"/>
        </w:rPr>
        <w:t>Wykonawca może zostać wykluczony przez Zamawiającego na każdym e</w:t>
      </w:r>
      <w:r w:rsidR="00B955C3" w:rsidRPr="00C27FDC">
        <w:rPr>
          <w:b w:val="0"/>
          <w:sz w:val="22"/>
          <w:szCs w:val="22"/>
        </w:rPr>
        <w:t xml:space="preserve">tapie postępowania o udzielenie </w:t>
      </w:r>
      <w:r w:rsidRPr="00C27FDC">
        <w:rPr>
          <w:b w:val="0"/>
          <w:sz w:val="22"/>
          <w:szCs w:val="22"/>
        </w:rPr>
        <w:t>zamówienia.</w:t>
      </w:r>
    </w:p>
    <w:p w:rsidR="00BB0B1F" w:rsidRDefault="00BB0B1F" w:rsidP="009007A4">
      <w:pPr>
        <w:pStyle w:val="Tekstpodstawowy32"/>
        <w:shd w:val="clear" w:color="auto" w:fill="FFFFFF"/>
        <w:tabs>
          <w:tab w:val="clear" w:pos="3118"/>
          <w:tab w:val="left" w:pos="0"/>
        </w:tabs>
        <w:rPr>
          <w:b w:val="0"/>
          <w:color w:val="FF0000"/>
          <w:sz w:val="22"/>
          <w:szCs w:val="22"/>
        </w:rPr>
      </w:pPr>
    </w:p>
    <w:p w:rsidR="00C27FDC" w:rsidRDefault="00C27FDC" w:rsidP="009007A4">
      <w:pPr>
        <w:pStyle w:val="Tekstpodstawowy32"/>
        <w:shd w:val="clear" w:color="auto" w:fill="FFFFFF"/>
        <w:tabs>
          <w:tab w:val="clear" w:pos="3118"/>
          <w:tab w:val="left" w:pos="0"/>
        </w:tabs>
        <w:rPr>
          <w:b w:val="0"/>
          <w:color w:val="FF0000"/>
          <w:sz w:val="22"/>
          <w:szCs w:val="22"/>
        </w:rPr>
      </w:pPr>
    </w:p>
    <w:p w:rsidR="00C27FDC" w:rsidRPr="000D53D4" w:rsidRDefault="00C27FDC" w:rsidP="009007A4">
      <w:pPr>
        <w:pStyle w:val="Tekstpodstawowy32"/>
        <w:shd w:val="clear" w:color="auto" w:fill="FFFFFF"/>
        <w:tabs>
          <w:tab w:val="clear" w:pos="3118"/>
          <w:tab w:val="left" w:pos="0"/>
        </w:tabs>
        <w:rPr>
          <w:b w:val="0"/>
          <w:color w:val="FF0000"/>
          <w:sz w:val="22"/>
          <w:szCs w:val="22"/>
        </w:rPr>
      </w:pPr>
    </w:p>
    <w:p w:rsidR="00F82316" w:rsidRPr="00C27FDC" w:rsidRDefault="00C27FDC"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5E1075">
        <w:rPr>
          <w:b/>
          <w:sz w:val="22"/>
          <w:szCs w:val="22"/>
        </w:rPr>
        <w:lastRenderedPageBreak/>
        <w:t>I</w:t>
      </w:r>
      <w:r>
        <w:rPr>
          <w:b/>
          <w:sz w:val="22"/>
          <w:szCs w:val="22"/>
        </w:rPr>
        <w:t>X</w:t>
      </w:r>
      <w:r w:rsidRPr="005E1075">
        <w:rPr>
          <w:b/>
          <w:sz w:val="22"/>
          <w:szCs w:val="22"/>
        </w:rPr>
        <w:t xml:space="preserve">. </w:t>
      </w:r>
      <w:r w:rsidR="00F82316" w:rsidRPr="00C27FDC">
        <w:rPr>
          <w:b/>
          <w:sz w:val="22"/>
          <w:szCs w:val="22"/>
        </w:rPr>
        <w:t xml:space="preserve"> WARUNKI UDZIAŁU W POSTĘPOWANIU  </w:t>
      </w:r>
    </w:p>
    <w:p w:rsidR="00C36E55" w:rsidRPr="00C27FDC" w:rsidRDefault="00C36E55" w:rsidP="00C36E55">
      <w:pPr>
        <w:suppressAutoHyphens w:val="0"/>
        <w:autoSpaceDE w:val="0"/>
        <w:autoSpaceDN w:val="0"/>
        <w:adjustRightInd w:val="0"/>
        <w:rPr>
          <w:sz w:val="22"/>
          <w:szCs w:val="22"/>
        </w:rPr>
      </w:pPr>
      <w:r w:rsidRPr="00C27FDC">
        <w:rPr>
          <w:sz w:val="22"/>
          <w:szCs w:val="22"/>
        </w:rPr>
        <w:t>O udzielenie zamówienia mogą ubiegać się Wykonawcy, którzy spełniają warunki udziału w postępowaniu dotyczące:</w:t>
      </w:r>
    </w:p>
    <w:p w:rsidR="00C36E55" w:rsidRPr="00C27FDC" w:rsidRDefault="00C36E55" w:rsidP="00AD38DF">
      <w:pPr>
        <w:numPr>
          <w:ilvl w:val="1"/>
          <w:numId w:val="3"/>
        </w:numPr>
        <w:tabs>
          <w:tab w:val="left" w:pos="284"/>
        </w:tabs>
        <w:suppressAutoHyphens w:val="0"/>
        <w:autoSpaceDE w:val="0"/>
        <w:autoSpaceDN w:val="0"/>
        <w:adjustRightInd w:val="0"/>
        <w:ind w:left="284" w:hanging="284"/>
        <w:rPr>
          <w:b/>
          <w:sz w:val="22"/>
          <w:szCs w:val="22"/>
        </w:rPr>
      </w:pPr>
      <w:r w:rsidRPr="00C27FDC">
        <w:rPr>
          <w:b/>
          <w:sz w:val="22"/>
          <w:szCs w:val="22"/>
        </w:rPr>
        <w:t xml:space="preserve">zdolności do występowania w obrocie gospodarczym </w:t>
      </w:r>
    </w:p>
    <w:p w:rsidR="00C36E55" w:rsidRPr="00C27FDC" w:rsidRDefault="00C36E55" w:rsidP="00C36E55">
      <w:pPr>
        <w:tabs>
          <w:tab w:val="left" w:pos="426"/>
        </w:tabs>
        <w:suppressAutoHyphens w:val="0"/>
        <w:autoSpaceDE w:val="0"/>
        <w:autoSpaceDN w:val="0"/>
        <w:adjustRightInd w:val="0"/>
        <w:rPr>
          <w:sz w:val="22"/>
          <w:szCs w:val="22"/>
        </w:rPr>
      </w:pPr>
      <w:r w:rsidRPr="00C27FDC">
        <w:rPr>
          <w:sz w:val="22"/>
          <w:szCs w:val="22"/>
        </w:rPr>
        <w:t>Zamawiający nie określił warunku w tym zakresie</w:t>
      </w:r>
    </w:p>
    <w:p w:rsidR="00C36E55" w:rsidRPr="00C27FDC" w:rsidRDefault="00C36E55" w:rsidP="00AD38DF">
      <w:pPr>
        <w:numPr>
          <w:ilvl w:val="1"/>
          <w:numId w:val="3"/>
        </w:numPr>
        <w:tabs>
          <w:tab w:val="left" w:pos="0"/>
          <w:tab w:val="left" w:pos="284"/>
        </w:tabs>
        <w:suppressAutoHyphens w:val="0"/>
        <w:autoSpaceDE w:val="0"/>
        <w:autoSpaceDN w:val="0"/>
        <w:adjustRightInd w:val="0"/>
        <w:ind w:left="0" w:firstLine="0"/>
        <w:jc w:val="both"/>
        <w:rPr>
          <w:b/>
          <w:sz w:val="22"/>
          <w:szCs w:val="22"/>
        </w:rPr>
      </w:pPr>
      <w:r w:rsidRPr="00C27FDC">
        <w:rPr>
          <w:b/>
          <w:sz w:val="22"/>
          <w:szCs w:val="22"/>
        </w:rPr>
        <w:t xml:space="preserve">uprawnień do prowadzenia określonej działalności gospodarczej lub zawodowej, o ile wynika to </w:t>
      </w:r>
      <w:r w:rsidRPr="00C27FDC">
        <w:rPr>
          <w:b/>
          <w:sz w:val="22"/>
          <w:szCs w:val="22"/>
        </w:rPr>
        <w:br/>
        <w:t xml:space="preserve">z odrębnych przepisów: </w:t>
      </w:r>
    </w:p>
    <w:p w:rsidR="00C36E55" w:rsidRPr="00C27FDC" w:rsidRDefault="00C36E55" w:rsidP="00C36E55">
      <w:pPr>
        <w:tabs>
          <w:tab w:val="left" w:pos="426"/>
        </w:tabs>
        <w:suppressAutoHyphens w:val="0"/>
        <w:autoSpaceDE w:val="0"/>
        <w:autoSpaceDN w:val="0"/>
        <w:adjustRightInd w:val="0"/>
        <w:jc w:val="both"/>
        <w:rPr>
          <w:sz w:val="22"/>
          <w:szCs w:val="22"/>
        </w:rPr>
      </w:pPr>
      <w:r w:rsidRPr="00C27FDC">
        <w:rPr>
          <w:sz w:val="22"/>
          <w:szCs w:val="22"/>
        </w:rPr>
        <w:t>Wykonawca spełni warunek, jeżeli złoży koncesję na obrót paliwami wydaną przez Urząd Regulacji Energetyki</w:t>
      </w:r>
    </w:p>
    <w:p w:rsidR="00C36E55" w:rsidRPr="00C27FDC" w:rsidRDefault="00C36E55" w:rsidP="00C36E55">
      <w:pPr>
        <w:suppressAutoHyphens w:val="0"/>
        <w:autoSpaceDE w:val="0"/>
        <w:autoSpaceDN w:val="0"/>
        <w:adjustRightInd w:val="0"/>
        <w:rPr>
          <w:b/>
          <w:sz w:val="22"/>
          <w:szCs w:val="22"/>
        </w:rPr>
      </w:pPr>
      <w:r w:rsidRPr="00C27FDC">
        <w:rPr>
          <w:b/>
          <w:sz w:val="22"/>
          <w:szCs w:val="22"/>
        </w:rPr>
        <w:t>c) sytuacji ekonomicznej lub finansowej:</w:t>
      </w:r>
    </w:p>
    <w:p w:rsidR="00C36E55" w:rsidRPr="00C27FDC" w:rsidRDefault="00C36E55" w:rsidP="00C36E55">
      <w:pPr>
        <w:tabs>
          <w:tab w:val="left" w:pos="426"/>
        </w:tabs>
        <w:suppressAutoHyphens w:val="0"/>
        <w:autoSpaceDE w:val="0"/>
        <w:autoSpaceDN w:val="0"/>
        <w:adjustRightInd w:val="0"/>
        <w:rPr>
          <w:sz w:val="22"/>
          <w:szCs w:val="22"/>
        </w:rPr>
      </w:pPr>
      <w:r w:rsidRPr="00C27FDC">
        <w:rPr>
          <w:sz w:val="22"/>
          <w:szCs w:val="22"/>
        </w:rPr>
        <w:t>Zamawiający nie określił warunku w tym zakresie</w:t>
      </w:r>
    </w:p>
    <w:p w:rsidR="00C36E55" w:rsidRPr="00C27FDC" w:rsidRDefault="00C36E55" w:rsidP="00C36E55">
      <w:pPr>
        <w:suppressAutoHyphens w:val="0"/>
        <w:autoSpaceDE w:val="0"/>
        <w:autoSpaceDN w:val="0"/>
        <w:adjustRightInd w:val="0"/>
        <w:rPr>
          <w:b/>
          <w:sz w:val="22"/>
          <w:szCs w:val="22"/>
        </w:rPr>
      </w:pPr>
      <w:r w:rsidRPr="00C27FDC">
        <w:rPr>
          <w:b/>
          <w:sz w:val="22"/>
          <w:szCs w:val="22"/>
        </w:rPr>
        <w:t>d) zdolności technicznej lub zawodowej:</w:t>
      </w:r>
    </w:p>
    <w:p w:rsidR="00C36E55" w:rsidRPr="00C27FDC" w:rsidRDefault="00C36E55" w:rsidP="00C36E55">
      <w:pPr>
        <w:tabs>
          <w:tab w:val="left" w:pos="426"/>
        </w:tabs>
        <w:suppressAutoHyphens w:val="0"/>
        <w:autoSpaceDE w:val="0"/>
        <w:autoSpaceDN w:val="0"/>
        <w:adjustRightInd w:val="0"/>
        <w:rPr>
          <w:sz w:val="22"/>
          <w:szCs w:val="22"/>
        </w:rPr>
      </w:pPr>
      <w:r w:rsidRPr="00C27FDC">
        <w:rPr>
          <w:sz w:val="22"/>
          <w:szCs w:val="22"/>
        </w:rPr>
        <w:t>Zamawiający nie określił warunku w tym zakresie</w:t>
      </w:r>
    </w:p>
    <w:p w:rsidR="00277326" w:rsidRPr="000D53D4" w:rsidRDefault="00277326" w:rsidP="00277326">
      <w:pPr>
        <w:pStyle w:val="Tekstpodstawowy32"/>
        <w:shd w:val="clear" w:color="auto" w:fill="FFFFFF"/>
        <w:tabs>
          <w:tab w:val="clear" w:pos="3118"/>
          <w:tab w:val="left" w:pos="0"/>
        </w:tabs>
        <w:rPr>
          <w:b w:val="0"/>
          <w:color w:val="FF0000"/>
          <w:sz w:val="22"/>
          <w:szCs w:val="22"/>
        </w:rPr>
      </w:pPr>
    </w:p>
    <w:p w:rsidR="00277326" w:rsidRPr="00D6515F" w:rsidRDefault="00C27FDC"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D6515F">
        <w:rPr>
          <w:b/>
          <w:sz w:val="22"/>
          <w:szCs w:val="22"/>
        </w:rPr>
        <w:t>X</w:t>
      </w:r>
      <w:r w:rsidR="00277326" w:rsidRPr="00D6515F">
        <w:rPr>
          <w:b/>
          <w:sz w:val="22"/>
          <w:szCs w:val="22"/>
        </w:rPr>
        <w:t xml:space="preserve">. PODMIOTOWE ŚRODKI DOWODOWE </w:t>
      </w:r>
    </w:p>
    <w:p w:rsidR="00C36E55" w:rsidRPr="00D6515F" w:rsidRDefault="00D6515F" w:rsidP="00D6515F">
      <w:pPr>
        <w:suppressAutoHyphens w:val="0"/>
        <w:autoSpaceDE w:val="0"/>
        <w:autoSpaceDN w:val="0"/>
        <w:adjustRightInd w:val="0"/>
        <w:rPr>
          <w:kern w:val="0"/>
          <w:sz w:val="22"/>
          <w:szCs w:val="22"/>
          <w:lang w:eastAsia="pl-PL"/>
        </w:rPr>
      </w:pPr>
      <w:r w:rsidRPr="00D6515F">
        <w:rPr>
          <w:kern w:val="0"/>
          <w:sz w:val="22"/>
          <w:szCs w:val="22"/>
          <w:lang w:eastAsia="pl-PL"/>
        </w:rPr>
        <w:t xml:space="preserve">1. </w:t>
      </w:r>
      <w:r w:rsidR="00C36E55" w:rsidRPr="00D6515F">
        <w:rPr>
          <w:kern w:val="0"/>
          <w:sz w:val="22"/>
          <w:szCs w:val="22"/>
          <w:lang w:eastAsia="pl-PL"/>
        </w:rPr>
        <w:t>Do oferty Wykonawca dołącza:</w:t>
      </w:r>
    </w:p>
    <w:p w:rsidR="00C36E55" w:rsidRPr="00D6515F" w:rsidRDefault="00C36E55" w:rsidP="00AD38DF">
      <w:pPr>
        <w:numPr>
          <w:ilvl w:val="0"/>
          <w:numId w:val="11"/>
        </w:numPr>
        <w:suppressAutoHyphens w:val="0"/>
        <w:ind w:left="567"/>
        <w:jc w:val="both"/>
        <w:rPr>
          <w:sz w:val="22"/>
          <w:szCs w:val="22"/>
        </w:rPr>
      </w:pPr>
      <w:r w:rsidRPr="00D6515F">
        <w:rPr>
          <w:sz w:val="22"/>
          <w:szCs w:val="22"/>
        </w:rPr>
        <w:t xml:space="preserve">w zakresie potwierdzenia braku podstaw do wykluczenia z postępowania w okolicznościach, </w:t>
      </w:r>
      <w:r w:rsidRPr="00D6515F">
        <w:rPr>
          <w:sz w:val="22"/>
          <w:szCs w:val="22"/>
        </w:rPr>
        <w:br/>
        <w:t xml:space="preserve">o których mowa w art. 108 ust. 1 ustawy Pzp, Wykonawca przedkłada </w:t>
      </w:r>
      <w:r w:rsidRPr="00D6515F">
        <w:rPr>
          <w:b/>
          <w:sz w:val="22"/>
          <w:szCs w:val="22"/>
        </w:rPr>
        <w:t>oświadczenie o braku podstaw do wykluczenia z postępowania</w:t>
      </w:r>
      <w:r w:rsidRPr="00D6515F">
        <w:rPr>
          <w:sz w:val="22"/>
          <w:szCs w:val="22"/>
        </w:rPr>
        <w:t xml:space="preserve"> – wypełnione i podpisane odpowiednio przez osobę (osoby) upoważnioną (upoważnione) do reprezentowania Wykonawcy.  Stosowne oświadczenie stanowi </w:t>
      </w:r>
      <w:r w:rsidRPr="00D6515F">
        <w:rPr>
          <w:b/>
          <w:sz w:val="22"/>
          <w:szCs w:val="22"/>
        </w:rPr>
        <w:t>Załącznik nr 2 do SWZ</w:t>
      </w:r>
      <w:r w:rsidRPr="00D6515F">
        <w:rPr>
          <w:sz w:val="22"/>
          <w:szCs w:val="22"/>
        </w:rPr>
        <w:t xml:space="preserve"> </w:t>
      </w:r>
    </w:p>
    <w:p w:rsidR="00C36E55" w:rsidRPr="00D6515F" w:rsidRDefault="00C36E55" w:rsidP="00AD38DF">
      <w:pPr>
        <w:numPr>
          <w:ilvl w:val="0"/>
          <w:numId w:val="11"/>
        </w:numPr>
        <w:suppressAutoHyphens w:val="0"/>
        <w:ind w:left="567"/>
        <w:jc w:val="both"/>
        <w:rPr>
          <w:sz w:val="22"/>
          <w:szCs w:val="22"/>
        </w:rPr>
      </w:pPr>
      <w:r w:rsidRPr="00D6515F">
        <w:rPr>
          <w:sz w:val="22"/>
          <w:szCs w:val="22"/>
        </w:rPr>
        <w:t xml:space="preserve">w zakresie wykazania spełniania przez Wykonawcę warunków, o których mowa w art. 273 ustawy Pzp, Wykonawca przedkłada </w:t>
      </w:r>
      <w:r w:rsidRPr="00D6515F">
        <w:rPr>
          <w:b/>
          <w:sz w:val="22"/>
          <w:szCs w:val="22"/>
        </w:rPr>
        <w:t>oświadczenie o spełnianiu warunków udziału w postępowaniu</w:t>
      </w:r>
      <w:r w:rsidRPr="00D6515F">
        <w:rPr>
          <w:sz w:val="22"/>
          <w:szCs w:val="22"/>
        </w:rPr>
        <w:t xml:space="preserve"> – wypełnione i podpisane odpowiednio przez osobę (osoby) upoważnioną (upoważnione) do reprezentowania Wykonawcy. Stosowne oświadczenie zawarte jest we wzorze stanowiącym </w:t>
      </w:r>
      <w:r w:rsidRPr="00D6515F">
        <w:rPr>
          <w:b/>
          <w:sz w:val="22"/>
          <w:szCs w:val="22"/>
        </w:rPr>
        <w:t>załącznik nr 3 do SWZ</w:t>
      </w:r>
    </w:p>
    <w:p w:rsidR="00C36E55" w:rsidRPr="00D6515F" w:rsidRDefault="00D6515F" w:rsidP="00D6515F">
      <w:pPr>
        <w:suppressAutoHyphens w:val="0"/>
        <w:autoSpaceDE w:val="0"/>
        <w:autoSpaceDN w:val="0"/>
        <w:adjustRightInd w:val="0"/>
        <w:ind w:left="284" w:hanging="284"/>
        <w:jc w:val="both"/>
        <w:rPr>
          <w:kern w:val="0"/>
          <w:sz w:val="22"/>
          <w:szCs w:val="22"/>
          <w:lang w:eastAsia="pl-PL"/>
        </w:rPr>
      </w:pPr>
      <w:r w:rsidRPr="00D6515F">
        <w:rPr>
          <w:kern w:val="0"/>
          <w:sz w:val="22"/>
          <w:szCs w:val="22"/>
          <w:lang w:eastAsia="pl-PL"/>
        </w:rPr>
        <w:t xml:space="preserve">2. </w:t>
      </w:r>
      <w:r w:rsidR="00C36E55" w:rsidRPr="00D6515F">
        <w:rPr>
          <w:kern w:val="0"/>
          <w:sz w:val="22"/>
          <w:szCs w:val="22"/>
          <w:lang w:eastAsia="pl-PL"/>
        </w:rPr>
        <w:t>Oświadczenia, o k</w:t>
      </w:r>
      <w:r w:rsidR="002A6FCC">
        <w:rPr>
          <w:kern w:val="0"/>
          <w:sz w:val="22"/>
          <w:szCs w:val="22"/>
          <w:lang w:eastAsia="pl-PL"/>
        </w:rPr>
        <w:t>tórych mowa w pkt. 1</w:t>
      </w:r>
      <w:r w:rsidR="00C36E55" w:rsidRPr="00D6515F">
        <w:rPr>
          <w:kern w:val="0"/>
          <w:sz w:val="22"/>
          <w:szCs w:val="22"/>
          <w:lang w:eastAsia="pl-PL"/>
        </w:rPr>
        <w:t>, stanowi</w:t>
      </w:r>
      <w:r w:rsidR="002A6FCC">
        <w:rPr>
          <w:kern w:val="0"/>
          <w:sz w:val="22"/>
          <w:szCs w:val="22"/>
          <w:lang w:eastAsia="pl-PL"/>
        </w:rPr>
        <w:t xml:space="preserve">ą </w:t>
      </w:r>
      <w:r w:rsidR="00C36E55" w:rsidRPr="00D6515F">
        <w:rPr>
          <w:kern w:val="0"/>
          <w:sz w:val="22"/>
          <w:szCs w:val="22"/>
          <w:lang w:eastAsia="pl-PL"/>
        </w:rPr>
        <w:t>dowód potwierdzający brak podstaw wykluczenia</w:t>
      </w:r>
      <w:r w:rsidR="002A6FCC">
        <w:rPr>
          <w:kern w:val="0"/>
          <w:sz w:val="22"/>
          <w:szCs w:val="22"/>
          <w:lang w:eastAsia="pl-PL"/>
        </w:rPr>
        <w:t xml:space="preserve"> oraz potwierdzenie spełniania warunków udziału w postępowaniu</w:t>
      </w:r>
      <w:r w:rsidR="00C36E55" w:rsidRPr="00D6515F">
        <w:rPr>
          <w:kern w:val="0"/>
          <w:sz w:val="22"/>
          <w:szCs w:val="22"/>
          <w:lang w:eastAsia="pl-PL"/>
        </w:rPr>
        <w:t>, odpowiednio na dzień składania ofert</w:t>
      </w:r>
      <w:r w:rsidR="004961D0">
        <w:rPr>
          <w:kern w:val="0"/>
          <w:sz w:val="22"/>
          <w:szCs w:val="22"/>
          <w:lang w:eastAsia="pl-PL"/>
        </w:rPr>
        <w:t>.</w:t>
      </w:r>
    </w:p>
    <w:p w:rsidR="00C36E55" w:rsidRPr="00D6515F" w:rsidRDefault="00D6515F" w:rsidP="004961D0">
      <w:pPr>
        <w:suppressAutoHyphens w:val="0"/>
        <w:autoSpaceDE w:val="0"/>
        <w:autoSpaceDN w:val="0"/>
        <w:adjustRightInd w:val="0"/>
        <w:ind w:left="284" w:hanging="284"/>
        <w:jc w:val="both"/>
        <w:rPr>
          <w:kern w:val="0"/>
          <w:sz w:val="22"/>
          <w:szCs w:val="22"/>
          <w:lang w:eastAsia="pl-PL"/>
        </w:rPr>
      </w:pPr>
      <w:r w:rsidRPr="00D6515F">
        <w:rPr>
          <w:kern w:val="0"/>
          <w:sz w:val="22"/>
          <w:szCs w:val="22"/>
          <w:lang w:eastAsia="pl-PL"/>
        </w:rPr>
        <w:t xml:space="preserve">3. </w:t>
      </w:r>
      <w:r w:rsidR="00C36E55" w:rsidRPr="00D6515F">
        <w:rPr>
          <w:kern w:val="0"/>
          <w:sz w:val="22"/>
          <w:szCs w:val="22"/>
          <w:lang w:eastAsia="pl-PL"/>
        </w:rPr>
        <w:t>W przypadku wspólnego ubiegania się o zamówienie przez wykonawców, oświadcz</w:t>
      </w:r>
      <w:r w:rsidR="002A6FCC">
        <w:rPr>
          <w:kern w:val="0"/>
          <w:sz w:val="22"/>
          <w:szCs w:val="22"/>
          <w:lang w:eastAsia="pl-PL"/>
        </w:rPr>
        <w:t xml:space="preserve">enia, o którym mowa w pkt. 1 </w:t>
      </w:r>
      <w:r w:rsidR="00C36E55" w:rsidRPr="00D6515F">
        <w:rPr>
          <w:kern w:val="0"/>
          <w:sz w:val="22"/>
          <w:szCs w:val="22"/>
          <w:lang w:eastAsia="pl-PL"/>
        </w:rPr>
        <w:t xml:space="preserve">składa każdy z wykonawców. </w:t>
      </w:r>
    </w:p>
    <w:p w:rsidR="00C36E55" w:rsidRPr="00D6515F" w:rsidRDefault="00D6515F" w:rsidP="00D6515F">
      <w:pPr>
        <w:suppressAutoHyphens w:val="0"/>
        <w:autoSpaceDE w:val="0"/>
        <w:autoSpaceDN w:val="0"/>
        <w:adjustRightInd w:val="0"/>
        <w:ind w:left="284" w:hanging="284"/>
        <w:jc w:val="both"/>
        <w:rPr>
          <w:kern w:val="0"/>
          <w:sz w:val="22"/>
          <w:szCs w:val="22"/>
          <w:lang w:eastAsia="pl-PL"/>
        </w:rPr>
      </w:pPr>
      <w:r w:rsidRPr="00D6515F">
        <w:rPr>
          <w:kern w:val="0"/>
          <w:sz w:val="22"/>
          <w:szCs w:val="22"/>
          <w:lang w:eastAsia="pl-PL"/>
        </w:rPr>
        <w:t xml:space="preserve">4. </w:t>
      </w:r>
      <w:r w:rsidR="00C36E55" w:rsidRPr="00D6515F">
        <w:rPr>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p>
    <w:p w:rsidR="00D6515F" w:rsidRPr="00D6515F" w:rsidRDefault="00D6515F" w:rsidP="00D6515F">
      <w:pPr>
        <w:suppressAutoHyphens w:val="0"/>
        <w:autoSpaceDE w:val="0"/>
        <w:autoSpaceDN w:val="0"/>
        <w:adjustRightInd w:val="0"/>
        <w:jc w:val="both"/>
        <w:rPr>
          <w:color w:val="000000"/>
          <w:kern w:val="0"/>
          <w:sz w:val="22"/>
          <w:szCs w:val="22"/>
          <w:lang w:eastAsia="pl-PL"/>
        </w:rPr>
      </w:pPr>
      <w:r w:rsidRPr="00D6515F">
        <w:rPr>
          <w:sz w:val="22"/>
          <w:szCs w:val="22"/>
        </w:rPr>
        <w:t>5. Wykaz podmiotowych środków dowodowych</w:t>
      </w:r>
    </w:p>
    <w:p w:rsidR="00D6515F" w:rsidRDefault="00D6515F" w:rsidP="00AD38DF">
      <w:pPr>
        <w:pStyle w:val="Akapitzlist"/>
        <w:numPr>
          <w:ilvl w:val="1"/>
          <w:numId w:val="38"/>
        </w:numPr>
        <w:suppressAutoHyphens w:val="0"/>
        <w:autoSpaceDE w:val="0"/>
        <w:autoSpaceDN w:val="0"/>
        <w:adjustRightInd w:val="0"/>
        <w:jc w:val="both"/>
        <w:rPr>
          <w:color w:val="000000" w:themeColor="text1"/>
          <w:kern w:val="0"/>
          <w:sz w:val="22"/>
          <w:szCs w:val="22"/>
          <w:lang w:eastAsia="pl-PL"/>
        </w:rPr>
      </w:pPr>
      <w:r w:rsidRPr="00D6515F">
        <w:rPr>
          <w:color w:val="000000" w:themeColor="text1"/>
          <w:kern w:val="0"/>
          <w:sz w:val="22"/>
          <w:szCs w:val="22"/>
          <w:lang w:eastAsia="pl-PL"/>
        </w:rPr>
        <w:t>Zamawiający przed wyborem najkorzystniejszej oferty wezwie Wykonawcę, którego</w:t>
      </w:r>
      <w:r w:rsidRPr="00D6515F">
        <w:rPr>
          <w:color w:val="000000" w:themeColor="text1"/>
          <w:kern w:val="0"/>
          <w:sz w:val="22"/>
          <w:szCs w:val="22"/>
          <w:u w:val="single"/>
          <w:lang w:eastAsia="pl-PL"/>
        </w:rPr>
        <w:t xml:space="preserve"> </w:t>
      </w:r>
      <w:r w:rsidRPr="00D6515F">
        <w:rPr>
          <w:b/>
          <w:color w:val="000000" w:themeColor="text1"/>
          <w:kern w:val="0"/>
          <w:sz w:val="22"/>
          <w:szCs w:val="22"/>
          <w:u w:val="single"/>
          <w:lang w:eastAsia="pl-PL"/>
        </w:rPr>
        <w:t>oferta zostanie najwyżej oceniona</w:t>
      </w:r>
      <w:r w:rsidRPr="00D6515F">
        <w:rPr>
          <w:color w:val="000000" w:themeColor="text1"/>
          <w:kern w:val="0"/>
          <w:sz w:val="22"/>
          <w:szCs w:val="22"/>
          <w:lang w:eastAsia="pl-PL"/>
        </w:rPr>
        <w:t>, do złożenia w wyznaczonym terminie, nie krótszym niż 5 dni, aktualnych na dzień złożenia, podmiotowych środków dowodowych</w:t>
      </w:r>
      <w:r>
        <w:rPr>
          <w:color w:val="000000" w:themeColor="text1"/>
          <w:kern w:val="0"/>
          <w:sz w:val="22"/>
          <w:szCs w:val="22"/>
          <w:lang w:eastAsia="pl-PL"/>
        </w:rPr>
        <w:t>:</w:t>
      </w:r>
    </w:p>
    <w:p w:rsidR="00D6515F" w:rsidRDefault="00D6515F" w:rsidP="00D6515F">
      <w:pPr>
        <w:pStyle w:val="Akapitzlist"/>
        <w:suppressAutoHyphens w:val="0"/>
        <w:autoSpaceDE w:val="0"/>
        <w:autoSpaceDN w:val="0"/>
        <w:adjustRightInd w:val="0"/>
        <w:ind w:left="360"/>
        <w:jc w:val="both"/>
        <w:rPr>
          <w:color w:val="000000" w:themeColor="text1"/>
          <w:kern w:val="0"/>
          <w:sz w:val="22"/>
          <w:szCs w:val="22"/>
          <w:lang w:eastAsia="pl-PL"/>
        </w:rPr>
      </w:pPr>
      <w:r w:rsidRPr="00D6515F">
        <w:rPr>
          <w:color w:val="000000" w:themeColor="text1"/>
          <w:kern w:val="0"/>
          <w:sz w:val="22"/>
          <w:szCs w:val="22"/>
          <w:lang w:eastAsia="pl-PL"/>
        </w:rPr>
        <w:t xml:space="preserve"> </w:t>
      </w:r>
    </w:p>
    <w:p w:rsidR="00D6515F" w:rsidRPr="00D6515F" w:rsidRDefault="00D6515F" w:rsidP="00D6515F">
      <w:pPr>
        <w:pStyle w:val="Akapitzlist"/>
        <w:suppressAutoHyphens w:val="0"/>
        <w:autoSpaceDE w:val="0"/>
        <w:autoSpaceDN w:val="0"/>
        <w:adjustRightInd w:val="0"/>
        <w:ind w:left="360" w:hanging="360"/>
        <w:jc w:val="both"/>
        <w:rPr>
          <w:b/>
          <w:i/>
          <w:color w:val="000000" w:themeColor="text1"/>
          <w:kern w:val="0"/>
          <w:sz w:val="22"/>
          <w:szCs w:val="22"/>
          <w:lang w:eastAsia="pl-PL"/>
        </w:rPr>
      </w:pPr>
      <w:r w:rsidRPr="00D6515F">
        <w:rPr>
          <w:b/>
          <w:i/>
          <w:color w:val="000000" w:themeColor="text1"/>
          <w:kern w:val="0"/>
          <w:sz w:val="22"/>
          <w:szCs w:val="22"/>
          <w:lang w:eastAsia="pl-PL"/>
        </w:rPr>
        <w:t>w celu potwierdzenia braku podstaw wykluczenia Wykonawcy z udziału w postępowaniu:</w:t>
      </w:r>
    </w:p>
    <w:p w:rsidR="00D6515F" w:rsidRDefault="00D6515F" w:rsidP="00AD38DF">
      <w:pPr>
        <w:pStyle w:val="Akapitzlist"/>
        <w:numPr>
          <w:ilvl w:val="0"/>
          <w:numId w:val="37"/>
        </w:numPr>
        <w:suppressAutoHyphens w:val="0"/>
        <w:autoSpaceDE w:val="0"/>
        <w:autoSpaceDN w:val="0"/>
        <w:adjustRightInd w:val="0"/>
        <w:ind w:left="567" w:hanging="141"/>
        <w:jc w:val="both"/>
        <w:rPr>
          <w:kern w:val="0"/>
          <w:sz w:val="22"/>
          <w:szCs w:val="22"/>
          <w:lang w:eastAsia="pl-PL"/>
        </w:rPr>
      </w:pPr>
      <w:r w:rsidRPr="00AB3F77">
        <w:rPr>
          <w:b/>
          <w:kern w:val="0"/>
          <w:sz w:val="22"/>
          <w:szCs w:val="22"/>
          <w:lang w:eastAsia="pl-PL"/>
        </w:rPr>
        <w:t>oświadczeni</w:t>
      </w:r>
      <w:r>
        <w:rPr>
          <w:b/>
          <w:kern w:val="0"/>
          <w:sz w:val="22"/>
          <w:szCs w:val="22"/>
          <w:lang w:eastAsia="pl-PL"/>
        </w:rPr>
        <w:t>a</w:t>
      </w:r>
      <w:r w:rsidRPr="00AB3F77">
        <w:rPr>
          <w:b/>
          <w:kern w:val="0"/>
          <w:sz w:val="22"/>
          <w:szCs w:val="22"/>
          <w:lang w:eastAsia="pl-PL"/>
        </w:rPr>
        <w:t xml:space="preserve"> </w:t>
      </w:r>
      <w:r>
        <w:rPr>
          <w:b/>
          <w:kern w:val="0"/>
          <w:sz w:val="22"/>
          <w:szCs w:val="22"/>
          <w:lang w:eastAsia="pl-PL"/>
        </w:rPr>
        <w:t>W</w:t>
      </w:r>
      <w:r w:rsidRPr="00AB3F77">
        <w:rPr>
          <w:b/>
          <w:kern w:val="0"/>
          <w:sz w:val="22"/>
          <w:szCs w:val="22"/>
          <w:lang w:eastAsia="pl-PL"/>
        </w:rPr>
        <w:t>ykonawcy o aktualności informacji</w:t>
      </w:r>
      <w:r w:rsidRPr="00AB3F77">
        <w:rPr>
          <w:kern w:val="0"/>
          <w:sz w:val="22"/>
          <w:szCs w:val="22"/>
          <w:lang w:eastAsia="pl-PL"/>
        </w:rPr>
        <w:t xml:space="preserve"> zawartych w oświadczeniu, o którym mowa </w:t>
      </w:r>
      <w:r>
        <w:rPr>
          <w:kern w:val="0"/>
          <w:sz w:val="22"/>
          <w:szCs w:val="22"/>
          <w:lang w:eastAsia="pl-PL"/>
        </w:rPr>
        <w:br/>
      </w:r>
      <w:r w:rsidRPr="00AB3F77">
        <w:rPr>
          <w:kern w:val="0"/>
          <w:sz w:val="22"/>
          <w:szCs w:val="22"/>
          <w:lang w:eastAsia="pl-PL"/>
        </w:rPr>
        <w:t>w art. 125 ust. 1 ustawy, w zakresie podstaw wykluczenia z postępowania wskazanych przez zamawiającego, których mowa</w:t>
      </w:r>
      <w:r>
        <w:rPr>
          <w:kern w:val="0"/>
          <w:sz w:val="22"/>
          <w:szCs w:val="22"/>
          <w:lang w:eastAsia="pl-PL"/>
        </w:rPr>
        <w:t xml:space="preserve"> w art. 108 ust. 1 ustawy Pzp.</w:t>
      </w:r>
    </w:p>
    <w:p w:rsidR="00D6515F" w:rsidRPr="00D6515F" w:rsidRDefault="00D6515F" w:rsidP="00D6515F">
      <w:pPr>
        <w:suppressAutoHyphens w:val="0"/>
        <w:autoSpaceDE w:val="0"/>
        <w:autoSpaceDN w:val="0"/>
        <w:adjustRightInd w:val="0"/>
        <w:ind w:left="426" w:hanging="426"/>
        <w:jc w:val="both"/>
        <w:rPr>
          <w:b/>
          <w:i/>
          <w:kern w:val="0"/>
          <w:sz w:val="22"/>
          <w:szCs w:val="22"/>
          <w:lang w:eastAsia="pl-PL"/>
        </w:rPr>
      </w:pPr>
      <w:r w:rsidRPr="00D6515F">
        <w:rPr>
          <w:b/>
          <w:i/>
          <w:kern w:val="0"/>
          <w:sz w:val="22"/>
          <w:szCs w:val="22"/>
          <w:lang w:eastAsia="pl-PL"/>
        </w:rPr>
        <w:t>w celu</w:t>
      </w:r>
      <w:r>
        <w:rPr>
          <w:b/>
          <w:i/>
          <w:kern w:val="0"/>
          <w:sz w:val="22"/>
          <w:szCs w:val="22"/>
          <w:lang w:eastAsia="pl-PL"/>
        </w:rPr>
        <w:t xml:space="preserve"> potwierdzenia spełniania warunków udziału w postępowaniu</w:t>
      </w:r>
    </w:p>
    <w:p w:rsidR="00C36E55" w:rsidRDefault="00D6515F" w:rsidP="00D6515F">
      <w:pPr>
        <w:pStyle w:val="Akapitzlist"/>
        <w:suppressAutoHyphens w:val="0"/>
        <w:autoSpaceDE w:val="0"/>
        <w:autoSpaceDN w:val="0"/>
        <w:adjustRightInd w:val="0"/>
        <w:ind w:left="567" w:hanging="141"/>
        <w:jc w:val="both"/>
        <w:rPr>
          <w:rStyle w:val="markedcontent"/>
          <w:sz w:val="22"/>
          <w:szCs w:val="22"/>
        </w:rPr>
      </w:pPr>
      <w:r w:rsidRPr="002A6FCC">
        <w:rPr>
          <w:rStyle w:val="markedcontent"/>
          <w:sz w:val="22"/>
          <w:szCs w:val="22"/>
        </w:rPr>
        <w:t xml:space="preserve">- </w:t>
      </w:r>
      <w:r w:rsidR="00C36E55" w:rsidRPr="002A6FCC">
        <w:rPr>
          <w:rStyle w:val="markedcontent"/>
          <w:sz w:val="22"/>
          <w:szCs w:val="22"/>
        </w:rPr>
        <w:t xml:space="preserve">aktualną koncesje wydaną przez Urząd Regulacji Energetyki na obrót paliwami ciekłymi </w:t>
      </w:r>
      <w:r w:rsidR="00C36E55" w:rsidRPr="002A6FCC">
        <w:rPr>
          <w:sz w:val="22"/>
          <w:szCs w:val="22"/>
        </w:rPr>
        <w:br/>
      </w:r>
      <w:r w:rsidR="00C36E55" w:rsidRPr="002A6FCC">
        <w:rPr>
          <w:rStyle w:val="markedcontent"/>
          <w:sz w:val="22"/>
          <w:szCs w:val="22"/>
        </w:rPr>
        <w:t>objętymi niniejszym zamówieniem</w:t>
      </w:r>
      <w:r w:rsidR="00C01D63" w:rsidRPr="002A6FCC">
        <w:rPr>
          <w:rStyle w:val="markedcontent"/>
          <w:sz w:val="22"/>
          <w:szCs w:val="22"/>
        </w:rPr>
        <w:t>,</w:t>
      </w:r>
      <w:r w:rsidR="00C36E55" w:rsidRPr="002A6FCC">
        <w:rPr>
          <w:rStyle w:val="markedcontent"/>
          <w:sz w:val="22"/>
          <w:szCs w:val="22"/>
        </w:rPr>
        <w:t xml:space="preserve"> zgodnie z wymogami ustawy z dnia 10 kwietnia </w:t>
      </w:r>
      <w:r w:rsidR="00C01D63" w:rsidRPr="002A6FCC">
        <w:rPr>
          <w:rStyle w:val="markedcontent"/>
          <w:sz w:val="22"/>
          <w:szCs w:val="22"/>
        </w:rPr>
        <w:br/>
      </w:r>
      <w:r w:rsidR="00C36E55" w:rsidRPr="002A6FCC">
        <w:rPr>
          <w:rStyle w:val="markedcontent"/>
          <w:sz w:val="22"/>
          <w:szCs w:val="22"/>
        </w:rPr>
        <w:t xml:space="preserve">1997 </w:t>
      </w:r>
      <w:r w:rsidR="00C01D63" w:rsidRPr="002A6FCC">
        <w:rPr>
          <w:rStyle w:val="markedcontent"/>
          <w:sz w:val="22"/>
          <w:szCs w:val="22"/>
        </w:rPr>
        <w:t>r. Prawo energetyczne (</w:t>
      </w:r>
      <w:r w:rsidR="00C36E55" w:rsidRPr="002A6FCC">
        <w:rPr>
          <w:rStyle w:val="markedcontent"/>
          <w:sz w:val="22"/>
          <w:szCs w:val="22"/>
        </w:rPr>
        <w:t>Dz.U. z 202</w:t>
      </w:r>
      <w:r w:rsidR="002A6FCC" w:rsidRPr="002A6FCC">
        <w:rPr>
          <w:rStyle w:val="markedcontent"/>
          <w:sz w:val="22"/>
          <w:szCs w:val="22"/>
        </w:rPr>
        <w:t>4</w:t>
      </w:r>
      <w:r w:rsidR="00C36E55" w:rsidRPr="002A6FCC">
        <w:rPr>
          <w:rStyle w:val="markedcontent"/>
          <w:sz w:val="22"/>
          <w:szCs w:val="22"/>
        </w:rPr>
        <w:t xml:space="preserve">. poz. </w:t>
      </w:r>
      <w:r w:rsidR="002A6FCC" w:rsidRPr="002A6FCC">
        <w:rPr>
          <w:rStyle w:val="markedcontent"/>
          <w:sz w:val="22"/>
          <w:szCs w:val="22"/>
        </w:rPr>
        <w:t>266 t.j.</w:t>
      </w:r>
      <w:r w:rsidR="00C36E55" w:rsidRPr="002A6FCC">
        <w:rPr>
          <w:rStyle w:val="markedcontent"/>
          <w:sz w:val="22"/>
          <w:szCs w:val="22"/>
        </w:rPr>
        <w:t>)</w:t>
      </w:r>
      <w:r w:rsidR="00864392" w:rsidRPr="002A6FCC">
        <w:rPr>
          <w:rStyle w:val="markedcontent"/>
          <w:sz w:val="22"/>
          <w:szCs w:val="22"/>
        </w:rPr>
        <w:t>.</w:t>
      </w:r>
    </w:p>
    <w:p w:rsidR="002A6FCC" w:rsidRDefault="002A6FCC" w:rsidP="00D6515F">
      <w:pPr>
        <w:pStyle w:val="Akapitzlist"/>
        <w:suppressAutoHyphens w:val="0"/>
        <w:autoSpaceDE w:val="0"/>
        <w:autoSpaceDN w:val="0"/>
        <w:adjustRightInd w:val="0"/>
        <w:ind w:left="567" w:hanging="141"/>
        <w:jc w:val="both"/>
        <w:rPr>
          <w:rStyle w:val="markedcontent"/>
          <w:sz w:val="22"/>
          <w:szCs w:val="22"/>
        </w:rPr>
      </w:pPr>
    </w:p>
    <w:p w:rsidR="006810C1" w:rsidRDefault="002A6FCC" w:rsidP="002A6FCC">
      <w:pPr>
        <w:jc w:val="both"/>
        <w:rPr>
          <w:bCs/>
          <w:sz w:val="22"/>
          <w:szCs w:val="22"/>
        </w:rPr>
      </w:pPr>
      <w:r w:rsidRPr="00720D78">
        <w:rPr>
          <w:bCs/>
          <w:sz w:val="22"/>
          <w:szCs w:val="22"/>
        </w:rPr>
        <w:t>W przypadku wspólnego ubiegania się o zamówienie przez Wykonawców, oświadczeni</w:t>
      </w:r>
      <w:r>
        <w:rPr>
          <w:bCs/>
          <w:sz w:val="22"/>
          <w:szCs w:val="22"/>
        </w:rPr>
        <w:t>a</w:t>
      </w:r>
      <w:r w:rsidRPr="00720D78">
        <w:rPr>
          <w:bCs/>
          <w:sz w:val="22"/>
          <w:szCs w:val="22"/>
        </w:rPr>
        <w:t xml:space="preserve"> składa każdy </w:t>
      </w:r>
      <w:r>
        <w:rPr>
          <w:bCs/>
          <w:sz w:val="22"/>
          <w:szCs w:val="22"/>
        </w:rPr>
        <w:br/>
      </w:r>
      <w:r w:rsidRPr="00720D78">
        <w:rPr>
          <w:bCs/>
          <w:sz w:val="22"/>
          <w:szCs w:val="22"/>
        </w:rPr>
        <w:t>z Wykonawców wspólnie ubiegających się o zamówienie.</w:t>
      </w:r>
    </w:p>
    <w:p w:rsidR="002A6FCC" w:rsidRPr="002A6FCC" w:rsidRDefault="002A6FCC" w:rsidP="002A6FCC">
      <w:pPr>
        <w:jc w:val="both"/>
        <w:rPr>
          <w:bCs/>
          <w:sz w:val="22"/>
          <w:szCs w:val="22"/>
        </w:rPr>
      </w:pPr>
    </w:p>
    <w:p w:rsidR="009F067A" w:rsidRPr="004961D0" w:rsidRDefault="004961D0"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4961D0">
        <w:rPr>
          <w:b/>
          <w:sz w:val="22"/>
          <w:szCs w:val="22"/>
        </w:rPr>
        <w:t>XI</w:t>
      </w:r>
      <w:r w:rsidR="009F067A" w:rsidRPr="004961D0">
        <w:rPr>
          <w:b/>
          <w:sz w:val="22"/>
          <w:szCs w:val="22"/>
        </w:rPr>
        <w:t xml:space="preserve">. PRZEDMIOTOWE ŚRODKI DOWODOWE </w:t>
      </w:r>
    </w:p>
    <w:p w:rsidR="0007479E" w:rsidRPr="004961D0" w:rsidRDefault="0007479E" w:rsidP="0007479E">
      <w:pPr>
        <w:suppressAutoHyphens w:val="0"/>
        <w:autoSpaceDE w:val="0"/>
        <w:autoSpaceDN w:val="0"/>
        <w:adjustRightInd w:val="0"/>
        <w:jc w:val="both"/>
        <w:rPr>
          <w:kern w:val="0"/>
          <w:sz w:val="22"/>
          <w:szCs w:val="22"/>
          <w:lang w:eastAsia="pl-PL"/>
        </w:rPr>
      </w:pPr>
      <w:r w:rsidRPr="004961D0">
        <w:rPr>
          <w:kern w:val="0"/>
          <w:sz w:val="22"/>
          <w:szCs w:val="22"/>
          <w:lang w:eastAsia="pl-PL"/>
        </w:rPr>
        <w:t>Zamawiający żąda od Wykonawcy złożenia wraz z ofertą (załącznik nr 1 do SWZ) następującego  przedmiotowego środka dowodowego:</w:t>
      </w:r>
    </w:p>
    <w:p w:rsidR="0007479E" w:rsidRPr="004961D0" w:rsidRDefault="0007479E" w:rsidP="00AD38DF">
      <w:pPr>
        <w:numPr>
          <w:ilvl w:val="0"/>
          <w:numId w:val="28"/>
        </w:numPr>
        <w:tabs>
          <w:tab w:val="clear" w:pos="720"/>
          <w:tab w:val="num" w:pos="567"/>
        </w:tabs>
        <w:suppressAutoHyphens w:val="0"/>
        <w:ind w:left="567"/>
        <w:rPr>
          <w:sz w:val="22"/>
        </w:rPr>
      </w:pPr>
      <w:r w:rsidRPr="004961D0">
        <w:rPr>
          <w:sz w:val="22"/>
        </w:rPr>
        <w:lastRenderedPageBreak/>
        <w:t>Oświadczenie, że oferowane do sprzedaży paliwo spełnia wymagane normy i jest dobrej jakości.</w:t>
      </w:r>
    </w:p>
    <w:p w:rsidR="009A6895" w:rsidRPr="004961D0" w:rsidRDefault="009A6895" w:rsidP="009A6895">
      <w:pPr>
        <w:suppressAutoHyphens w:val="0"/>
        <w:ind w:left="66"/>
        <w:jc w:val="both"/>
        <w:rPr>
          <w:kern w:val="0"/>
          <w:sz w:val="22"/>
          <w:szCs w:val="22"/>
          <w:lang w:eastAsia="pl-PL"/>
        </w:rPr>
      </w:pPr>
    </w:p>
    <w:p w:rsidR="00AB0C24" w:rsidRPr="004961D0" w:rsidRDefault="00AB0C24" w:rsidP="00AB0C24">
      <w:pPr>
        <w:pStyle w:val="Tekstpodstawowy"/>
        <w:tabs>
          <w:tab w:val="clear" w:pos="3118"/>
        </w:tabs>
        <w:rPr>
          <w:sz w:val="22"/>
          <w:szCs w:val="22"/>
        </w:rPr>
      </w:pPr>
      <w:r w:rsidRPr="004961D0">
        <w:rPr>
          <w:bCs/>
          <w:sz w:val="22"/>
          <w:szCs w:val="22"/>
        </w:rPr>
        <w:t xml:space="preserve">Jeżeli Wykonawca nie złoży przedmiotowych środków dowodowych do oferty lub złożone przedmiotowe środki dowodowe są niekompletne, Zamawiający wezwie Wykonawcę do złożenia lub uzupełnienia ich </w:t>
      </w:r>
      <w:r w:rsidRPr="004961D0">
        <w:rPr>
          <w:bCs/>
          <w:sz w:val="22"/>
          <w:szCs w:val="22"/>
        </w:rPr>
        <w:br/>
        <w:t>w wyznaczonym terminie.</w:t>
      </w:r>
    </w:p>
    <w:p w:rsidR="00B20DD2" w:rsidRPr="000D53D4" w:rsidRDefault="00B20DD2" w:rsidP="00603FCD">
      <w:pPr>
        <w:tabs>
          <w:tab w:val="left" w:pos="284"/>
        </w:tabs>
        <w:autoSpaceDE w:val="0"/>
        <w:spacing w:line="100" w:lineRule="atLeast"/>
        <w:ind w:left="284"/>
        <w:jc w:val="both"/>
        <w:rPr>
          <w:bCs/>
          <w:color w:val="FF0000"/>
          <w:sz w:val="22"/>
          <w:szCs w:val="22"/>
        </w:rPr>
      </w:pPr>
    </w:p>
    <w:p w:rsidR="00D03C97" w:rsidRPr="00A625BC"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A625BC">
        <w:rPr>
          <w:sz w:val="22"/>
          <w:szCs w:val="22"/>
          <w:lang w:eastAsia="pl-PL"/>
        </w:rPr>
        <w:t>X</w:t>
      </w:r>
      <w:r w:rsidR="004961D0" w:rsidRPr="00A625BC">
        <w:rPr>
          <w:sz w:val="22"/>
          <w:szCs w:val="22"/>
          <w:lang w:eastAsia="pl-PL"/>
        </w:rPr>
        <w:t>II</w:t>
      </w:r>
      <w:r w:rsidR="00D03C97" w:rsidRPr="00A625BC">
        <w:rPr>
          <w:sz w:val="22"/>
          <w:szCs w:val="22"/>
          <w:lang w:eastAsia="pl-PL"/>
        </w:rPr>
        <w:t>. OPIS SPOSOBU PRZYGOTOWYWANIA OFERT</w:t>
      </w:r>
      <w:r w:rsidR="00D03C97" w:rsidRPr="00A625BC">
        <w:rPr>
          <w:rFonts w:eastAsia="Batang"/>
          <w:bCs/>
          <w:sz w:val="22"/>
          <w:szCs w:val="22"/>
          <w:lang w:eastAsia="pl-PL"/>
        </w:rPr>
        <w:t>Y</w:t>
      </w:r>
    </w:p>
    <w:p w:rsidR="00AB0C24" w:rsidRPr="00A625BC" w:rsidRDefault="00AB0C24" w:rsidP="00AB0C24">
      <w:pPr>
        <w:suppressAutoHyphens w:val="0"/>
        <w:rPr>
          <w:b/>
          <w:kern w:val="0"/>
          <w:sz w:val="22"/>
          <w:szCs w:val="22"/>
          <w:lang w:eastAsia="pl-PL"/>
        </w:rPr>
      </w:pPr>
      <w:r w:rsidRPr="00A625BC">
        <w:rPr>
          <w:b/>
          <w:kern w:val="0"/>
          <w:sz w:val="22"/>
          <w:szCs w:val="22"/>
          <w:lang w:eastAsia="pl-PL"/>
        </w:rPr>
        <w:t>1.Wymagania techniczne</w:t>
      </w:r>
    </w:p>
    <w:p w:rsidR="00AB0C24" w:rsidRPr="00A625BC" w:rsidRDefault="00AB0C24" w:rsidP="00AD38DF">
      <w:pPr>
        <w:pStyle w:val="Akapitzlist"/>
        <w:numPr>
          <w:ilvl w:val="0"/>
          <w:numId w:val="31"/>
        </w:numPr>
        <w:suppressAutoHyphens w:val="0"/>
        <w:autoSpaceDE w:val="0"/>
        <w:autoSpaceDN w:val="0"/>
        <w:adjustRightInd w:val="0"/>
        <w:jc w:val="both"/>
        <w:rPr>
          <w:kern w:val="0"/>
          <w:sz w:val="22"/>
          <w:szCs w:val="22"/>
          <w:lang w:eastAsia="pl-PL"/>
        </w:rPr>
      </w:pPr>
      <w:r w:rsidRPr="00A625BC">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AB0C24" w:rsidRPr="00A625BC" w:rsidRDefault="00AB0C24" w:rsidP="00AD38DF">
      <w:pPr>
        <w:pStyle w:val="Akapitzlist"/>
        <w:numPr>
          <w:ilvl w:val="0"/>
          <w:numId w:val="31"/>
        </w:numPr>
        <w:suppressAutoHyphens w:val="0"/>
        <w:autoSpaceDE w:val="0"/>
        <w:autoSpaceDN w:val="0"/>
        <w:adjustRightInd w:val="0"/>
        <w:jc w:val="both"/>
        <w:rPr>
          <w:kern w:val="0"/>
          <w:sz w:val="22"/>
          <w:szCs w:val="22"/>
          <w:lang w:eastAsia="pl-PL"/>
        </w:rPr>
      </w:pPr>
      <w:r w:rsidRPr="00A625BC">
        <w:rPr>
          <w:kern w:val="0"/>
          <w:sz w:val="23"/>
          <w:szCs w:val="23"/>
          <w:lang w:eastAsia="pl-PL"/>
        </w:rPr>
        <w:t xml:space="preserve">Wykonawca dodaje uprzednio podpisany „Formularz oferty” oraz pozostałe pliki stanowiące ofertę lub składane wraz z ofertą </w:t>
      </w:r>
    </w:p>
    <w:p w:rsidR="00AB0C24" w:rsidRPr="00A625BC" w:rsidRDefault="00AB0C24" w:rsidP="00AD38DF">
      <w:pPr>
        <w:pStyle w:val="Akapitzlist"/>
        <w:numPr>
          <w:ilvl w:val="0"/>
          <w:numId w:val="31"/>
        </w:numPr>
        <w:suppressAutoHyphens w:val="0"/>
        <w:autoSpaceDE w:val="0"/>
        <w:autoSpaceDN w:val="0"/>
        <w:adjustRightInd w:val="0"/>
        <w:jc w:val="both"/>
        <w:rPr>
          <w:kern w:val="0"/>
          <w:sz w:val="22"/>
          <w:szCs w:val="22"/>
          <w:lang w:eastAsia="pl-PL"/>
        </w:rPr>
      </w:pPr>
      <w:r w:rsidRPr="00A625BC">
        <w:rPr>
          <w:kern w:val="0"/>
          <w:sz w:val="23"/>
          <w:szCs w:val="23"/>
          <w:lang w:eastAsia="pl-PL"/>
        </w:rPr>
        <w:t>Jeżeli wraz z ofertą składane są dokumenty zawierające tajemnicę przedsiębiorstwa</w:t>
      </w:r>
      <w:r w:rsidRPr="00A625BC">
        <w:rPr>
          <w:rFonts w:eastAsia="Calibri"/>
          <w:sz w:val="22"/>
          <w:szCs w:val="22"/>
          <w:lang w:eastAsia="en-US"/>
        </w:rPr>
        <w:t>,</w:t>
      </w:r>
      <w:r w:rsidRPr="00A625BC">
        <w:rPr>
          <w:kern w:val="0"/>
          <w:sz w:val="23"/>
          <w:szCs w:val="23"/>
          <w:lang w:eastAsia="pl-PL"/>
        </w:rPr>
        <w:t xml:space="preserve"> Wykonawca, </w:t>
      </w:r>
      <w:r w:rsidRPr="00A625BC">
        <w:rPr>
          <w:kern w:val="0"/>
          <w:sz w:val="23"/>
          <w:szCs w:val="23"/>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A625BC">
        <w:rPr>
          <w:kern w:val="0"/>
          <w:sz w:val="23"/>
          <w:szCs w:val="23"/>
          <w:lang w:eastAsia="pl-PL"/>
        </w:rPr>
        <w:br/>
        <w:t xml:space="preserve">i uzasadnienie zastrzeżenia tajemnicy przedsiębiorstwa należy dodać w polu „Załączniki i inne dokumenty przedstawione w ofercie przez Wykonawcę”. </w:t>
      </w:r>
    </w:p>
    <w:p w:rsidR="00AB0C24" w:rsidRPr="00A625BC" w:rsidRDefault="00AB0C24" w:rsidP="00AD38DF">
      <w:pPr>
        <w:pStyle w:val="Akapitzlist"/>
        <w:numPr>
          <w:ilvl w:val="0"/>
          <w:numId w:val="31"/>
        </w:numPr>
        <w:suppressAutoHyphens w:val="0"/>
        <w:autoSpaceDE w:val="0"/>
        <w:autoSpaceDN w:val="0"/>
        <w:adjustRightInd w:val="0"/>
        <w:jc w:val="both"/>
        <w:rPr>
          <w:kern w:val="0"/>
          <w:sz w:val="23"/>
          <w:szCs w:val="23"/>
          <w:lang w:eastAsia="pl-PL"/>
        </w:rPr>
      </w:pPr>
      <w:r w:rsidRPr="00A625BC">
        <w:rPr>
          <w:b/>
          <w:bCs/>
          <w:kern w:val="0"/>
          <w:sz w:val="23"/>
          <w:szCs w:val="23"/>
          <w:lang w:eastAsia="pl-PL"/>
        </w:rPr>
        <w:t xml:space="preserve">Formularz ofertowy </w:t>
      </w:r>
      <w:r w:rsidRPr="00A625BC">
        <w:rPr>
          <w:kern w:val="0"/>
          <w:sz w:val="23"/>
          <w:szCs w:val="23"/>
          <w:lang w:eastAsia="pl-PL"/>
        </w:rPr>
        <w:t>podpisuje się kwalifikowanym podpisem elektronicznym, podpisem zaufanym</w:t>
      </w:r>
      <w:r w:rsidRPr="00A625BC">
        <w:rPr>
          <w:kern w:val="0"/>
          <w:sz w:val="16"/>
          <w:szCs w:val="16"/>
          <w:lang w:eastAsia="pl-PL"/>
        </w:rPr>
        <w:t xml:space="preserve">  </w:t>
      </w:r>
      <w:r w:rsidRPr="00A625BC">
        <w:rPr>
          <w:kern w:val="0"/>
          <w:sz w:val="23"/>
          <w:szCs w:val="23"/>
          <w:lang w:eastAsia="pl-PL"/>
        </w:rPr>
        <w:t xml:space="preserve">lub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A625BC">
        <w:rPr>
          <w:kern w:val="0"/>
          <w:sz w:val="23"/>
          <w:szCs w:val="23"/>
          <w:lang w:eastAsia="pl-PL"/>
        </w:rPr>
        <w:br/>
        <w:t xml:space="preserve">w polu „Załączniki i inne dokumenty przedstawione w ofercie przez Wykonawcę”. </w:t>
      </w:r>
      <w:r w:rsidRPr="00A625BC">
        <w:rPr>
          <w:b/>
          <w:kern w:val="0"/>
          <w:sz w:val="23"/>
          <w:szCs w:val="23"/>
          <w:lang w:eastAsia="pl-PL"/>
        </w:rPr>
        <w:t>P</w:t>
      </w:r>
      <w:r w:rsidRPr="00A625BC">
        <w:rPr>
          <w:b/>
          <w:bCs/>
          <w:kern w:val="0"/>
          <w:sz w:val="23"/>
          <w:szCs w:val="23"/>
          <w:lang w:eastAsia="pl-PL"/>
        </w:rPr>
        <w:t xml:space="preserve">ozostałe dokumenty </w:t>
      </w:r>
      <w:r w:rsidRPr="00A625BC">
        <w:rPr>
          <w:kern w:val="0"/>
          <w:sz w:val="23"/>
          <w:szCs w:val="23"/>
          <w:lang w:eastAsia="pl-PL"/>
        </w:rPr>
        <w:t xml:space="preserve">wchodzące w skład oferty lub składane wraz z ofertą, które są zgodne </w:t>
      </w:r>
      <w:r w:rsidRPr="00A625BC">
        <w:rPr>
          <w:kern w:val="0"/>
          <w:sz w:val="23"/>
          <w:szCs w:val="23"/>
          <w:lang w:eastAsia="pl-PL"/>
        </w:rPr>
        <w:br/>
        <w:t>z ustawą Pzp lub rozporządzeniem Prezesa Rady Ministrów w sprawie wymagań dla dokumentów elektronicznych opatrzone kwalifikowanym podpisem elektronicznym, podpisem zaufanym</w:t>
      </w:r>
      <w:r w:rsidRPr="00A625BC">
        <w:rPr>
          <w:kern w:val="0"/>
          <w:sz w:val="16"/>
          <w:szCs w:val="16"/>
          <w:lang w:eastAsia="pl-PL"/>
        </w:rPr>
        <w:t xml:space="preserve"> </w:t>
      </w:r>
      <w:r w:rsidRPr="00A625BC">
        <w:rPr>
          <w:kern w:val="0"/>
          <w:sz w:val="23"/>
          <w:szCs w:val="23"/>
          <w:lang w:eastAsia="pl-PL"/>
        </w:rPr>
        <w:t>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B0C24" w:rsidRPr="00A625BC" w:rsidRDefault="00AB0C24" w:rsidP="00AD38DF">
      <w:pPr>
        <w:pStyle w:val="Akapitzlist"/>
        <w:numPr>
          <w:ilvl w:val="0"/>
          <w:numId w:val="31"/>
        </w:numPr>
        <w:suppressAutoHyphens w:val="0"/>
        <w:autoSpaceDE w:val="0"/>
        <w:autoSpaceDN w:val="0"/>
        <w:adjustRightInd w:val="0"/>
        <w:jc w:val="both"/>
        <w:rPr>
          <w:kern w:val="0"/>
          <w:sz w:val="23"/>
          <w:szCs w:val="23"/>
          <w:lang w:eastAsia="pl-PL"/>
        </w:rPr>
      </w:pPr>
      <w:r w:rsidRPr="00A625BC">
        <w:rPr>
          <w:sz w:val="23"/>
          <w:szCs w:val="23"/>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A625BC">
        <w:rPr>
          <w:sz w:val="23"/>
          <w:szCs w:val="23"/>
        </w:rPr>
        <w:br/>
        <w:t>z opatrzeniem wszystkich dokumentów zawartych w tym pliku odpowiednio kwalifikowanym podpisem elektronicznym, podpisem zaufanym</w:t>
      </w:r>
      <w:r w:rsidRPr="00A625BC">
        <w:rPr>
          <w:sz w:val="16"/>
          <w:szCs w:val="16"/>
        </w:rPr>
        <w:t xml:space="preserve">  </w:t>
      </w:r>
      <w:r w:rsidRPr="00A625BC">
        <w:rPr>
          <w:sz w:val="23"/>
          <w:szCs w:val="23"/>
        </w:rPr>
        <w:t>lub podpisem osobistym</w:t>
      </w:r>
      <w:r w:rsidRPr="00A625BC">
        <w:rPr>
          <w:kern w:val="0"/>
          <w:sz w:val="23"/>
          <w:szCs w:val="23"/>
          <w:lang w:eastAsia="pl-PL"/>
        </w:rPr>
        <w:t xml:space="preserve"> </w:t>
      </w:r>
    </w:p>
    <w:p w:rsidR="00AB0C24" w:rsidRPr="00A625BC" w:rsidRDefault="00AB0C24" w:rsidP="00AD38DF">
      <w:pPr>
        <w:pStyle w:val="Akapitzlist"/>
        <w:numPr>
          <w:ilvl w:val="0"/>
          <w:numId w:val="31"/>
        </w:numPr>
        <w:suppressAutoHyphens w:val="0"/>
        <w:autoSpaceDE w:val="0"/>
        <w:autoSpaceDN w:val="0"/>
        <w:adjustRightInd w:val="0"/>
        <w:jc w:val="both"/>
        <w:rPr>
          <w:kern w:val="0"/>
          <w:sz w:val="23"/>
          <w:szCs w:val="23"/>
          <w:lang w:eastAsia="pl-PL"/>
        </w:rPr>
      </w:pPr>
      <w:r w:rsidRPr="00A625BC">
        <w:rPr>
          <w:kern w:val="0"/>
          <w:sz w:val="23"/>
          <w:szCs w:val="23"/>
          <w:lang w:eastAsia="pl-PL"/>
        </w:rPr>
        <w:t xml:space="preserve">System sprawdza, czy złożone pliki są podpisane i automatycznie je szyfruje, jednocześnie informując o tym Wykonawcę. Potwierdzenie czasu przekazania i odbioru oferty znajduje się </w:t>
      </w:r>
      <w:r w:rsidRPr="00A625BC">
        <w:rPr>
          <w:kern w:val="0"/>
          <w:sz w:val="23"/>
          <w:szCs w:val="23"/>
          <w:lang w:eastAsia="pl-PL"/>
        </w:rPr>
        <w:br/>
        <w:t xml:space="preserve">w Elektronicznym Potwierdzeniu Przesłania (EPP) i Elektronicznym Potwierdzeniu Odebrania (EPO). EPP i EPO dostępne są dla zalogowanego Wykonawcy w zakładce „Oferty/Wnioski”. </w:t>
      </w:r>
    </w:p>
    <w:p w:rsidR="00AB0C24" w:rsidRPr="00A625BC" w:rsidRDefault="00AB0C24" w:rsidP="00AD38DF">
      <w:pPr>
        <w:numPr>
          <w:ilvl w:val="0"/>
          <w:numId w:val="31"/>
        </w:numPr>
        <w:autoSpaceDE w:val="0"/>
        <w:jc w:val="both"/>
        <w:rPr>
          <w:sz w:val="22"/>
          <w:szCs w:val="22"/>
        </w:rPr>
      </w:pPr>
      <w:r w:rsidRPr="00A625BC">
        <w:rPr>
          <w:sz w:val="22"/>
          <w:szCs w:val="22"/>
        </w:rPr>
        <w:t>Oferta może być złożona tylko do upływu terminu składania ofert.</w:t>
      </w:r>
    </w:p>
    <w:p w:rsidR="00AB0C24" w:rsidRPr="00A625BC" w:rsidRDefault="00AB0C24" w:rsidP="00AD38DF">
      <w:pPr>
        <w:numPr>
          <w:ilvl w:val="0"/>
          <w:numId w:val="31"/>
        </w:numPr>
        <w:autoSpaceDE w:val="0"/>
        <w:jc w:val="both"/>
        <w:rPr>
          <w:sz w:val="22"/>
          <w:szCs w:val="22"/>
        </w:rPr>
      </w:pPr>
      <w:r w:rsidRPr="00A625BC">
        <w:rPr>
          <w:sz w:val="22"/>
          <w:szCs w:val="22"/>
        </w:rPr>
        <w:t>Wykonawca może złożyć tylko jedną ofertę.</w:t>
      </w:r>
    </w:p>
    <w:p w:rsidR="00AB0C24" w:rsidRPr="00A625BC" w:rsidRDefault="00AB0C24" w:rsidP="00AD38DF">
      <w:pPr>
        <w:numPr>
          <w:ilvl w:val="0"/>
          <w:numId w:val="31"/>
        </w:numPr>
        <w:autoSpaceDE w:val="0"/>
        <w:jc w:val="both"/>
        <w:rPr>
          <w:sz w:val="22"/>
          <w:szCs w:val="22"/>
        </w:rPr>
      </w:pPr>
      <w:r w:rsidRPr="00A625BC">
        <w:rPr>
          <w:sz w:val="22"/>
          <w:szCs w:val="22"/>
        </w:rPr>
        <w:t>Wykonawca przed upływem terminu do składania ofert może wycofać ofertę w zakładce „Oferty/wnioski” używając przycisku „Wycofaj ofertę”.</w:t>
      </w:r>
    </w:p>
    <w:p w:rsidR="00AB0C24" w:rsidRPr="00A625BC" w:rsidRDefault="00AB0C24" w:rsidP="00AD38DF">
      <w:pPr>
        <w:numPr>
          <w:ilvl w:val="0"/>
          <w:numId w:val="31"/>
        </w:numPr>
        <w:autoSpaceDE w:val="0"/>
        <w:jc w:val="both"/>
        <w:rPr>
          <w:sz w:val="22"/>
          <w:szCs w:val="22"/>
        </w:rPr>
      </w:pPr>
      <w:r w:rsidRPr="00A625BC">
        <w:rPr>
          <w:sz w:val="22"/>
          <w:szCs w:val="22"/>
        </w:rPr>
        <w:t xml:space="preserve"> Wykonawca po upływie terminu do składania ofert nie może wycofać złożonej oferty. </w:t>
      </w:r>
    </w:p>
    <w:p w:rsidR="00AB0C24" w:rsidRPr="00A625BC" w:rsidRDefault="00AB0C24" w:rsidP="00AD38DF">
      <w:pPr>
        <w:numPr>
          <w:ilvl w:val="0"/>
          <w:numId w:val="31"/>
        </w:numPr>
        <w:autoSpaceDE w:val="0"/>
        <w:jc w:val="both"/>
        <w:rPr>
          <w:sz w:val="22"/>
          <w:szCs w:val="22"/>
        </w:rPr>
      </w:pPr>
      <w:r w:rsidRPr="00A625BC">
        <w:rPr>
          <w:kern w:val="0"/>
          <w:sz w:val="23"/>
          <w:szCs w:val="23"/>
          <w:lang w:eastAsia="pl-PL"/>
        </w:rPr>
        <w:t xml:space="preserve"> Maksymalny łączny rozmiar plików stanowiących ofertę lub składanych wraz z ofertą to 250 MB.</w:t>
      </w:r>
      <w:r w:rsidRPr="00A625BC">
        <w:rPr>
          <w:kern w:val="0"/>
          <w:sz w:val="22"/>
          <w:szCs w:val="22"/>
          <w:lang w:eastAsia="pl-PL"/>
        </w:rPr>
        <w:t xml:space="preserve"> </w:t>
      </w:r>
    </w:p>
    <w:p w:rsidR="0007479E" w:rsidRPr="000D53D4" w:rsidRDefault="0007479E" w:rsidP="0007479E">
      <w:pPr>
        <w:shd w:val="clear" w:color="auto" w:fill="FFFFFF"/>
        <w:autoSpaceDE w:val="0"/>
        <w:ind w:left="284"/>
        <w:jc w:val="both"/>
        <w:rPr>
          <w:rFonts w:eastAsia="Batang"/>
          <w:b/>
          <w:bCs/>
          <w:color w:val="FF0000"/>
          <w:sz w:val="22"/>
          <w:szCs w:val="22"/>
        </w:rPr>
      </w:pPr>
    </w:p>
    <w:p w:rsidR="0007479E" w:rsidRPr="00A625BC" w:rsidRDefault="0007479E" w:rsidP="00AD38DF">
      <w:pPr>
        <w:pStyle w:val="Akapitzlist"/>
        <w:numPr>
          <w:ilvl w:val="0"/>
          <w:numId w:val="28"/>
        </w:numPr>
        <w:shd w:val="clear" w:color="auto" w:fill="FFFFFF"/>
        <w:tabs>
          <w:tab w:val="clear" w:pos="720"/>
          <w:tab w:val="left" w:pos="0"/>
        </w:tabs>
        <w:autoSpaceDE w:val="0"/>
        <w:ind w:left="426" w:hanging="426"/>
        <w:jc w:val="both"/>
        <w:rPr>
          <w:rFonts w:eastAsia="Batang"/>
          <w:b/>
          <w:sz w:val="22"/>
          <w:szCs w:val="22"/>
        </w:rPr>
      </w:pPr>
      <w:r w:rsidRPr="00A625BC">
        <w:rPr>
          <w:rFonts w:eastAsia="Batang"/>
          <w:b/>
          <w:bCs/>
          <w:sz w:val="22"/>
          <w:szCs w:val="22"/>
        </w:rPr>
        <w:t>Zawartość oferty:</w:t>
      </w:r>
    </w:p>
    <w:p w:rsidR="0007479E" w:rsidRPr="00A625BC" w:rsidRDefault="0007479E" w:rsidP="00AD38DF">
      <w:pPr>
        <w:pStyle w:val="Akapitzlist"/>
        <w:numPr>
          <w:ilvl w:val="0"/>
          <w:numId w:val="6"/>
        </w:numPr>
        <w:tabs>
          <w:tab w:val="clear" w:pos="720"/>
        </w:tabs>
        <w:suppressAutoHyphens w:val="0"/>
        <w:ind w:left="284" w:hanging="284"/>
        <w:jc w:val="both"/>
        <w:rPr>
          <w:kern w:val="0"/>
          <w:sz w:val="22"/>
          <w:szCs w:val="22"/>
          <w:lang w:eastAsia="pl-PL"/>
        </w:rPr>
      </w:pPr>
      <w:r w:rsidRPr="00A625BC">
        <w:rPr>
          <w:kern w:val="0"/>
          <w:sz w:val="22"/>
          <w:szCs w:val="22"/>
          <w:lang w:eastAsia="pl-PL"/>
        </w:rPr>
        <w:t>Ofertę stanowi wypełniony Formularz Ofertowy (</w:t>
      </w:r>
      <w:r w:rsidRPr="00A625BC">
        <w:rPr>
          <w:b/>
          <w:kern w:val="0"/>
          <w:sz w:val="22"/>
          <w:szCs w:val="22"/>
          <w:lang w:eastAsia="pl-PL"/>
        </w:rPr>
        <w:t>załącznik nr 1 do SWZ</w:t>
      </w:r>
      <w:r w:rsidRPr="00A625BC">
        <w:rPr>
          <w:kern w:val="0"/>
          <w:sz w:val="22"/>
          <w:szCs w:val="22"/>
          <w:lang w:eastAsia="pl-PL"/>
        </w:rPr>
        <w:t xml:space="preserve">) </w:t>
      </w:r>
    </w:p>
    <w:p w:rsidR="0007479E" w:rsidRPr="00A625BC" w:rsidRDefault="0007479E" w:rsidP="00AD38DF">
      <w:pPr>
        <w:numPr>
          <w:ilvl w:val="0"/>
          <w:numId w:val="6"/>
        </w:numPr>
        <w:tabs>
          <w:tab w:val="clear" w:pos="720"/>
          <w:tab w:val="num" w:pos="284"/>
        </w:tabs>
        <w:suppressAutoHyphens w:val="0"/>
        <w:ind w:left="284" w:hanging="284"/>
        <w:jc w:val="both"/>
        <w:rPr>
          <w:kern w:val="0"/>
          <w:sz w:val="22"/>
          <w:szCs w:val="22"/>
          <w:lang w:eastAsia="pl-PL"/>
        </w:rPr>
      </w:pPr>
      <w:r w:rsidRPr="00A625BC">
        <w:rPr>
          <w:kern w:val="0"/>
          <w:sz w:val="22"/>
          <w:szCs w:val="22"/>
          <w:lang w:eastAsia="pl-PL"/>
        </w:rPr>
        <w:t>Do oferty należy dołączyć:</w:t>
      </w:r>
    </w:p>
    <w:p w:rsidR="00AF1DC9" w:rsidRPr="00B12F52" w:rsidRDefault="00AF1DC9" w:rsidP="00AD38DF">
      <w:pPr>
        <w:pStyle w:val="Tekstpodstawowy2"/>
        <w:numPr>
          <w:ilvl w:val="1"/>
          <w:numId w:val="42"/>
        </w:numPr>
        <w:tabs>
          <w:tab w:val="left" w:pos="993"/>
        </w:tabs>
        <w:suppressAutoHyphens w:val="0"/>
        <w:spacing w:after="0" w:line="240" w:lineRule="auto"/>
        <w:jc w:val="both"/>
        <w:rPr>
          <w:sz w:val="22"/>
          <w:szCs w:val="22"/>
        </w:rPr>
      </w:pPr>
      <w:r w:rsidRPr="00B12F52">
        <w:rPr>
          <w:b/>
          <w:sz w:val="22"/>
          <w:szCs w:val="22"/>
        </w:rPr>
        <w:lastRenderedPageBreak/>
        <w:t>Pełnomocnictwo ustanowione do reprezentowania</w:t>
      </w:r>
      <w:r w:rsidRPr="00B12F52">
        <w:rPr>
          <w:sz w:val="22"/>
          <w:szCs w:val="22"/>
        </w:rPr>
        <w:t xml:space="preserve"> Wykonawcy/ów ubiegającego/cych się o udzielenie zamówienia publicznego.</w:t>
      </w:r>
    </w:p>
    <w:p w:rsidR="00AF1DC9" w:rsidRPr="00B12F52" w:rsidRDefault="00AF1DC9" w:rsidP="00AF1DC9">
      <w:pPr>
        <w:pStyle w:val="Tekstpodstawowy2"/>
        <w:tabs>
          <w:tab w:val="left" w:pos="993"/>
        </w:tabs>
        <w:suppressAutoHyphens w:val="0"/>
        <w:spacing w:after="0" w:line="240" w:lineRule="auto"/>
        <w:ind w:left="709"/>
        <w:jc w:val="both"/>
        <w:rPr>
          <w:bCs/>
          <w:sz w:val="22"/>
          <w:szCs w:val="22"/>
        </w:rPr>
      </w:pPr>
      <w:r w:rsidRPr="00B12F52">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rsidR="00AF1DC9" w:rsidRPr="00AF1DC9" w:rsidRDefault="00AF1DC9" w:rsidP="00AD38DF">
      <w:pPr>
        <w:pStyle w:val="Akapitzlist"/>
        <w:numPr>
          <w:ilvl w:val="1"/>
          <w:numId w:val="43"/>
        </w:numPr>
        <w:shd w:val="clear" w:color="auto" w:fill="FFFFFF"/>
        <w:suppressAutoHyphens w:val="0"/>
        <w:autoSpaceDE w:val="0"/>
        <w:ind w:left="709" w:hanging="425"/>
        <w:jc w:val="both"/>
        <w:rPr>
          <w:kern w:val="0"/>
          <w:sz w:val="22"/>
          <w:szCs w:val="22"/>
          <w:lang w:eastAsia="pl-PL"/>
        </w:rPr>
      </w:pPr>
      <w:r>
        <w:rPr>
          <w:b/>
          <w:sz w:val="22"/>
          <w:szCs w:val="22"/>
        </w:rPr>
        <w:t xml:space="preserve"> </w:t>
      </w:r>
      <w:r w:rsidRPr="00AF1DC9">
        <w:rPr>
          <w:b/>
          <w:sz w:val="22"/>
          <w:szCs w:val="22"/>
        </w:rPr>
        <w:t>Oświadczenie</w:t>
      </w:r>
      <w:r w:rsidRPr="00AF1DC9">
        <w:rPr>
          <w:b/>
          <w:color w:val="FF0000"/>
          <w:sz w:val="22"/>
          <w:szCs w:val="22"/>
        </w:rPr>
        <w:t xml:space="preserve"> </w:t>
      </w:r>
      <w:r w:rsidRPr="00AF1DC9">
        <w:rPr>
          <w:b/>
          <w:sz w:val="22"/>
          <w:szCs w:val="22"/>
        </w:rPr>
        <w:t xml:space="preserve">Wykonawcy, </w:t>
      </w:r>
      <w:r w:rsidRPr="00AF1DC9">
        <w:rPr>
          <w:sz w:val="22"/>
          <w:szCs w:val="22"/>
        </w:rPr>
        <w:t>o niepodleganiu wykluczeniu</w:t>
      </w:r>
      <w:r w:rsidR="00B729B7" w:rsidRPr="00AB0C24">
        <w:rPr>
          <w:kern w:val="0"/>
          <w:sz w:val="22"/>
          <w:szCs w:val="22"/>
          <w:lang w:eastAsia="pl-PL"/>
        </w:rPr>
        <w:t xml:space="preserve">, spełnianiu warunków udziału </w:t>
      </w:r>
      <w:r w:rsidR="00B729B7" w:rsidRPr="00AB0C24">
        <w:rPr>
          <w:kern w:val="0"/>
          <w:sz w:val="22"/>
          <w:szCs w:val="22"/>
          <w:lang w:eastAsia="pl-PL"/>
        </w:rPr>
        <w:br/>
        <w:t xml:space="preserve">w postępowaniu lub kryteriów selekcji w zakresie wskazanym przez Zamawiającego w SWZ – wzory   oświadczeń stanowią </w:t>
      </w:r>
      <w:r w:rsidR="00B729B7" w:rsidRPr="00AB0C24">
        <w:rPr>
          <w:b/>
          <w:kern w:val="0"/>
          <w:sz w:val="22"/>
          <w:szCs w:val="22"/>
          <w:lang w:eastAsia="pl-PL"/>
        </w:rPr>
        <w:t>załączniki nr 2 i 3</w:t>
      </w:r>
      <w:r w:rsidR="00B729B7" w:rsidRPr="00AB0C24">
        <w:rPr>
          <w:kern w:val="0"/>
          <w:sz w:val="22"/>
          <w:szCs w:val="22"/>
          <w:lang w:eastAsia="pl-PL"/>
        </w:rPr>
        <w:t xml:space="preserve"> do SWZ. W przypadku wspólnego ubiegania się </w:t>
      </w:r>
      <w:r w:rsidR="00B729B7" w:rsidRPr="00AB0C24">
        <w:rPr>
          <w:kern w:val="0"/>
          <w:sz w:val="22"/>
          <w:szCs w:val="22"/>
          <w:lang w:eastAsia="pl-PL"/>
        </w:rPr>
        <w:br/>
        <w:t>o zamówienie przez Wykonawców, oświadczenia składa każdy z Wykonawców.</w:t>
      </w:r>
    </w:p>
    <w:p w:rsidR="00AF1DC9" w:rsidRPr="00AF1DC9" w:rsidRDefault="00AF1DC9" w:rsidP="00AD38DF">
      <w:pPr>
        <w:pStyle w:val="Akapitzlist"/>
        <w:numPr>
          <w:ilvl w:val="1"/>
          <w:numId w:val="43"/>
        </w:numPr>
        <w:shd w:val="clear" w:color="auto" w:fill="FFFFFF"/>
        <w:tabs>
          <w:tab w:val="left" w:pos="426"/>
        </w:tabs>
        <w:suppressAutoHyphens w:val="0"/>
        <w:autoSpaceDE w:val="0"/>
        <w:autoSpaceDN w:val="0"/>
        <w:adjustRightInd w:val="0"/>
        <w:ind w:left="709" w:hanging="425"/>
        <w:jc w:val="both"/>
        <w:rPr>
          <w:kern w:val="0"/>
          <w:sz w:val="22"/>
          <w:szCs w:val="22"/>
          <w:lang w:eastAsia="pl-PL"/>
        </w:rPr>
      </w:pPr>
      <w:r w:rsidRPr="00AF1DC9">
        <w:rPr>
          <w:b/>
          <w:kern w:val="0"/>
          <w:sz w:val="22"/>
          <w:szCs w:val="22"/>
          <w:lang w:eastAsia="pl-PL"/>
        </w:rPr>
        <w:t>Oświadczenie</w:t>
      </w:r>
      <w:r w:rsidRPr="00AF1DC9">
        <w:rPr>
          <w:kern w:val="0"/>
          <w:sz w:val="22"/>
          <w:szCs w:val="22"/>
          <w:lang w:eastAsia="pl-PL"/>
        </w:rPr>
        <w:t xml:space="preserve">, z którego wynika jakie części zamówienia wykonywać będą poszczególni Wykonawcy występujący wspólnie lub podwykonawca </w:t>
      </w:r>
    </w:p>
    <w:p w:rsidR="00AF1DC9" w:rsidRPr="00905C12" w:rsidRDefault="00AF1DC9" w:rsidP="00AD38DF">
      <w:pPr>
        <w:pStyle w:val="Akapitzlist"/>
        <w:numPr>
          <w:ilvl w:val="1"/>
          <w:numId w:val="43"/>
        </w:numPr>
        <w:shd w:val="clear" w:color="auto" w:fill="FFFFFF"/>
        <w:tabs>
          <w:tab w:val="left" w:pos="567"/>
        </w:tabs>
        <w:suppressAutoHyphens w:val="0"/>
        <w:autoSpaceDE w:val="0"/>
        <w:autoSpaceDN w:val="0"/>
        <w:adjustRightInd w:val="0"/>
        <w:ind w:left="709" w:hanging="425"/>
        <w:jc w:val="both"/>
        <w:rPr>
          <w:kern w:val="0"/>
          <w:sz w:val="22"/>
          <w:szCs w:val="22"/>
          <w:lang w:eastAsia="pl-PL"/>
        </w:rPr>
      </w:pPr>
      <w:r>
        <w:rPr>
          <w:b/>
          <w:kern w:val="0"/>
          <w:sz w:val="22"/>
          <w:szCs w:val="22"/>
          <w:lang w:eastAsia="pl-PL"/>
        </w:rPr>
        <w:t xml:space="preserve">  </w:t>
      </w:r>
      <w:r w:rsidRPr="00905C12">
        <w:rPr>
          <w:b/>
          <w:kern w:val="0"/>
          <w:sz w:val="22"/>
          <w:szCs w:val="22"/>
          <w:lang w:eastAsia="pl-PL"/>
        </w:rPr>
        <w:t>Oświadczenie</w:t>
      </w:r>
      <w:r w:rsidRPr="00905C12">
        <w:rPr>
          <w:kern w:val="0"/>
          <w:sz w:val="22"/>
          <w:szCs w:val="22"/>
          <w:lang w:eastAsia="pl-PL"/>
        </w:rPr>
        <w:t xml:space="preserve">, z którego wynika zobowiązanie podmiotu udostępniającego do oddania do dyspozycji Wykonawcy niezbędnych zasobów na okres korzystania z nich przy wykonywaniu zamówienia </w:t>
      </w:r>
    </w:p>
    <w:p w:rsidR="00AF1DC9" w:rsidRPr="00905C12" w:rsidRDefault="00AF1DC9" w:rsidP="00AD38DF">
      <w:pPr>
        <w:pStyle w:val="Akapitzlist"/>
        <w:numPr>
          <w:ilvl w:val="1"/>
          <w:numId w:val="43"/>
        </w:numPr>
        <w:shd w:val="clear" w:color="auto" w:fill="FFFFFF"/>
        <w:tabs>
          <w:tab w:val="left" w:pos="284"/>
          <w:tab w:val="left" w:pos="709"/>
        </w:tabs>
        <w:suppressAutoHyphens w:val="0"/>
        <w:autoSpaceDE w:val="0"/>
        <w:ind w:left="851" w:hanging="567"/>
        <w:jc w:val="both"/>
        <w:rPr>
          <w:kern w:val="0"/>
          <w:sz w:val="22"/>
          <w:szCs w:val="22"/>
          <w:lang w:eastAsia="pl-PL"/>
        </w:rPr>
      </w:pPr>
      <w:r w:rsidRPr="00905C12">
        <w:rPr>
          <w:b/>
          <w:kern w:val="0"/>
          <w:sz w:val="22"/>
          <w:szCs w:val="22"/>
          <w:lang w:eastAsia="pl-PL"/>
        </w:rPr>
        <w:t>Przedmiotowe środki dowodowe</w:t>
      </w:r>
      <w:r w:rsidRPr="00905C12">
        <w:rPr>
          <w:kern w:val="0"/>
          <w:sz w:val="22"/>
          <w:szCs w:val="22"/>
          <w:lang w:eastAsia="pl-PL"/>
        </w:rPr>
        <w:t xml:space="preserve"> wymienione w rozdz</w:t>
      </w:r>
      <w:r w:rsidRPr="00171A49">
        <w:rPr>
          <w:kern w:val="0"/>
          <w:sz w:val="22"/>
          <w:szCs w:val="22"/>
          <w:lang w:eastAsia="pl-PL"/>
        </w:rPr>
        <w:t xml:space="preserve">. </w:t>
      </w:r>
      <w:r w:rsidRPr="00171A49">
        <w:rPr>
          <w:sz w:val="22"/>
          <w:szCs w:val="22"/>
        </w:rPr>
        <w:t>XI</w:t>
      </w:r>
      <w:r w:rsidRPr="00171A49">
        <w:rPr>
          <w:kern w:val="0"/>
          <w:sz w:val="22"/>
          <w:szCs w:val="22"/>
          <w:lang w:eastAsia="pl-PL"/>
        </w:rPr>
        <w:t xml:space="preserve"> SWZ</w:t>
      </w:r>
    </w:p>
    <w:p w:rsidR="006B6AFB" w:rsidRPr="000D53D4" w:rsidRDefault="006B6AFB" w:rsidP="00234242">
      <w:pPr>
        <w:shd w:val="clear" w:color="auto" w:fill="FFFFFF"/>
        <w:tabs>
          <w:tab w:val="left" w:pos="284"/>
        </w:tabs>
        <w:autoSpaceDE w:val="0"/>
        <w:jc w:val="both"/>
        <w:rPr>
          <w:rFonts w:eastAsia="Batang"/>
          <w:color w:val="FF0000"/>
          <w:sz w:val="22"/>
          <w:szCs w:val="22"/>
        </w:rPr>
      </w:pPr>
    </w:p>
    <w:p w:rsidR="00207DFB" w:rsidRPr="00A625BC" w:rsidRDefault="00B20DD2" w:rsidP="00A625BC">
      <w:pPr>
        <w:pStyle w:val="Nagwek2"/>
        <w:pBdr>
          <w:top w:val="double" w:sz="4" w:space="3"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A625BC">
        <w:rPr>
          <w:sz w:val="22"/>
          <w:szCs w:val="22"/>
          <w:lang w:eastAsia="pl-PL"/>
        </w:rPr>
        <w:t>X</w:t>
      </w:r>
      <w:r w:rsidR="00A625BC" w:rsidRPr="00A625BC">
        <w:rPr>
          <w:sz w:val="22"/>
          <w:szCs w:val="22"/>
          <w:lang w:eastAsia="pl-PL"/>
        </w:rPr>
        <w:t>II</w:t>
      </w:r>
      <w:r w:rsidRPr="00A625BC">
        <w:rPr>
          <w:sz w:val="22"/>
          <w:szCs w:val="22"/>
          <w:lang w:eastAsia="pl-PL"/>
        </w:rPr>
        <w:t>I</w:t>
      </w:r>
      <w:r w:rsidR="00207DFB" w:rsidRPr="00A625BC">
        <w:rPr>
          <w:sz w:val="22"/>
          <w:szCs w:val="22"/>
          <w:lang w:eastAsia="pl-PL"/>
        </w:rPr>
        <w:t xml:space="preserve">. SPOSÓB ORAZ TERMIN SKŁADANIA OFERT </w:t>
      </w:r>
    </w:p>
    <w:p w:rsidR="00AB0C24" w:rsidRPr="00A625BC" w:rsidRDefault="00AB0C24" w:rsidP="00AD38DF">
      <w:pPr>
        <w:pStyle w:val="Akapitzlist"/>
        <w:numPr>
          <w:ilvl w:val="0"/>
          <w:numId w:val="7"/>
        </w:numPr>
        <w:tabs>
          <w:tab w:val="clear" w:pos="720"/>
          <w:tab w:val="num" w:pos="142"/>
        </w:tabs>
        <w:suppressAutoHyphens w:val="0"/>
        <w:autoSpaceDE w:val="0"/>
        <w:autoSpaceDN w:val="0"/>
        <w:adjustRightInd w:val="0"/>
        <w:ind w:left="142" w:hanging="142"/>
        <w:jc w:val="both"/>
        <w:rPr>
          <w:b/>
          <w:kern w:val="0"/>
          <w:sz w:val="22"/>
          <w:szCs w:val="22"/>
          <w:lang w:eastAsia="pl-PL"/>
        </w:rPr>
      </w:pPr>
      <w:r w:rsidRPr="00A625BC">
        <w:rPr>
          <w:sz w:val="22"/>
          <w:szCs w:val="22"/>
        </w:rPr>
        <w:t xml:space="preserve">Ofertę wraz z wymaganymi załącznikami należy złożyć za pośrednictwem Platformy e-Zamówienia </w:t>
      </w:r>
      <w:r w:rsidRPr="00A625BC">
        <w:rPr>
          <w:sz w:val="22"/>
          <w:szCs w:val="22"/>
        </w:rPr>
        <w:br/>
        <w:t xml:space="preserve">w terminie do dnia </w:t>
      </w:r>
      <w:r w:rsidRPr="00A625BC">
        <w:rPr>
          <w:b/>
          <w:sz w:val="22"/>
          <w:szCs w:val="22"/>
        </w:rPr>
        <w:t>2</w:t>
      </w:r>
      <w:r w:rsidR="00EE3E89">
        <w:rPr>
          <w:b/>
          <w:sz w:val="22"/>
          <w:szCs w:val="22"/>
        </w:rPr>
        <w:t>6</w:t>
      </w:r>
      <w:r w:rsidRPr="00A625BC">
        <w:rPr>
          <w:b/>
          <w:sz w:val="22"/>
          <w:szCs w:val="22"/>
        </w:rPr>
        <w:t>.</w:t>
      </w:r>
      <w:r w:rsidR="009F377B" w:rsidRPr="00A625BC">
        <w:rPr>
          <w:b/>
          <w:sz w:val="22"/>
          <w:szCs w:val="22"/>
        </w:rPr>
        <w:t>11</w:t>
      </w:r>
      <w:r w:rsidRPr="00A625BC">
        <w:rPr>
          <w:b/>
          <w:sz w:val="22"/>
          <w:szCs w:val="22"/>
        </w:rPr>
        <w:t>.202</w:t>
      </w:r>
      <w:r w:rsidR="00A625BC" w:rsidRPr="00A625BC">
        <w:rPr>
          <w:b/>
          <w:sz w:val="22"/>
          <w:szCs w:val="22"/>
        </w:rPr>
        <w:t>4</w:t>
      </w:r>
      <w:r w:rsidRPr="00A625BC">
        <w:rPr>
          <w:b/>
          <w:sz w:val="22"/>
          <w:szCs w:val="22"/>
        </w:rPr>
        <w:t xml:space="preserve"> r</w:t>
      </w:r>
      <w:r w:rsidRPr="00A625BC">
        <w:rPr>
          <w:sz w:val="22"/>
          <w:szCs w:val="22"/>
        </w:rPr>
        <w:t xml:space="preserve">. </w:t>
      </w:r>
      <w:r w:rsidRPr="00A625BC">
        <w:rPr>
          <w:b/>
          <w:sz w:val="22"/>
          <w:szCs w:val="22"/>
        </w:rPr>
        <w:t>do godz. 08:00.</w:t>
      </w:r>
    </w:p>
    <w:p w:rsidR="00AB0C24" w:rsidRPr="00A625BC" w:rsidRDefault="00AB0C24" w:rsidP="00AD38DF">
      <w:pPr>
        <w:numPr>
          <w:ilvl w:val="0"/>
          <w:numId w:val="7"/>
        </w:numPr>
        <w:tabs>
          <w:tab w:val="clear" w:pos="720"/>
          <w:tab w:val="num" w:pos="142"/>
          <w:tab w:val="num" w:pos="360"/>
        </w:tabs>
        <w:autoSpaceDE w:val="0"/>
        <w:ind w:left="142" w:hanging="142"/>
        <w:jc w:val="both"/>
        <w:rPr>
          <w:kern w:val="0"/>
          <w:sz w:val="22"/>
          <w:szCs w:val="22"/>
          <w:lang w:eastAsia="pl-PL"/>
        </w:rPr>
      </w:pPr>
      <w:r w:rsidRPr="00A625BC">
        <w:rPr>
          <w:sz w:val="22"/>
          <w:szCs w:val="22"/>
        </w:rPr>
        <w:t>Zamawiający odrzuci ofertę złożoną po terminie składania ofert.</w:t>
      </w:r>
    </w:p>
    <w:p w:rsidR="00CB668B" w:rsidRPr="00A625BC" w:rsidRDefault="00CB668B" w:rsidP="00234242">
      <w:pPr>
        <w:autoSpaceDE w:val="0"/>
        <w:ind w:left="142"/>
        <w:jc w:val="both"/>
        <w:rPr>
          <w:sz w:val="22"/>
          <w:szCs w:val="22"/>
        </w:rPr>
      </w:pPr>
    </w:p>
    <w:p w:rsidR="00207DFB" w:rsidRPr="00A625BC" w:rsidRDefault="00B20DD2" w:rsidP="00234242">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A625BC">
        <w:rPr>
          <w:sz w:val="22"/>
          <w:szCs w:val="22"/>
          <w:lang w:eastAsia="pl-PL"/>
        </w:rPr>
        <w:t>XI</w:t>
      </w:r>
      <w:r w:rsidR="00A625BC">
        <w:rPr>
          <w:sz w:val="22"/>
          <w:szCs w:val="22"/>
          <w:lang w:eastAsia="pl-PL"/>
        </w:rPr>
        <w:t>V</w:t>
      </w:r>
      <w:r w:rsidR="00207DFB" w:rsidRPr="00A625BC">
        <w:rPr>
          <w:sz w:val="22"/>
          <w:szCs w:val="22"/>
          <w:lang w:eastAsia="pl-PL"/>
        </w:rPr>
        <w:t xml:space="preserve">. </w:t>
      </w:r>
      <w:r w:rsidR="00CB668B" w:rsidRPr="00A625BC">
        <w:rPr>
          <w:sz w:val="22"/>
          <w:szCs w:val="22"/>
          <w:lang w:eastAsia="pl-PL"/>
        </w:rPr>
        <w:t xml:space="preserve">TERMIN OTWARCIA OFERT </w:t>
      </w:r>
    </w:p>
    <w:p w:rsidR="00AB0C24" w:rsidRPr="00A625BC" w:rsidRDefault="00AB0C24" w:rsidP="00AD38DF">
      <w:pPr>
        <w:numPr>
          <w:ilvl w:val="0"/>
          <w:numId w:val="8"/>
        </w:numPr>
        <w:tabs>
          <w:tab w:val="clear" w:pos="720"/>
          <w:tab w:val="num" w:pos="142"/>
        </w:tabs>
        <w:autoSpaceDE w:val="0"/>
        <w:ind w:left="142" w:hanging="142"/>
        <w:jc w:val="both"/>
        <w:rPr>
          <w:b/>
          <w:sz w:val="22"/>
          <w:szCs w:val="22"/>
        </w:rPr>
      </w:pPr>
      <w:r w:rsidRPr="00A625BC">
        <w:rPr>
          <w:sz w:val="22"/>
          <w:szCs w:val="22"/>
        </w:rPr>
        <w:t xml:space="preserve">Otwarcie złożonych ofert nastąpi w dniu </w:t>
      </w:r>
      <w:r w:rsidRPr="00A625BC">
        <w:rPr>
          <w:b/>
          <w:sz w:val="22"/>
          <w:szCs w:val="22"/>
        </w:rPr>
        <w:t>2</w:t>
      </w:r>
      <w:r w:rsidR="00EE3E89">
        <w:rPr>
          <w:b/>
          <w:sz w:val="22"/>
          <w:szCs w:val="22"/>
        </w:rPr>
        <w:t>6</w:t>
      </w:r>
      <w:r w:rsidRPr="00A625BC">
        <w:rPr>
          <w:b/>
          <w:sz w:val="22"/>
          <w:szCs w:val="22"/>
        </w:rPr>
        <w:t>.</w:t>
      </w:r>
      <w:r w:rsidR="009F377B" w:rsidRPr="00A625BC">
        <w:rPr>
          <w:b/>
          <w:sz w:val="22"/>
          <w:szCs w:val="22"/>
        </w:rPr>
        <w:t>11</w:t>
      </w:r>
      <w:r w:rsidRPr="00A625BC">
        <w:rPr>
          <w:b/>
          <w:sz w:val="22"/>
          <w:szCs w:val="22"/>
        </w:rPr>
        <w:t>.202</w:t>
      </w:r>
      <w:r w:rsidR="00A625BC" w:rsidRPr="00A625BC">
        <w:rPr>
          <w:b/>
          <w:sz w:val="22"/>
          <w:szCs w:val="22"/>
        </w:rPr>
        <w:t>4</w:t>
      </w:r>
      <w:r w:rsidRPr="00A625BC">
        <w:rPr>
          <w:b/>
          <w:sz w:val="22"/>
          <w:szCs w:val="22"/>
        </w:rPr>
        <w:t xml:space="preserve"> r., o godzinie 08:10.</w:t>
      </w:r>
    </w:p>
    <w:p w:rsidR="00AB0C24" w:rsidRPr="00A625BC" w:rsidRDefault="00AB0C24" w:rsidP="00AD38DF">
      <w:pPr>
        <w:numPr>
          <w:ilvl w:val="0"/>
          <w:numId w:val="8"/>
        </w:numPr>
        <w:tabs>
          <w:tab w:val="clear" w:pos="720"/>
          <w:tab w:val="num" w:pos="142"/>
        </w:tabs>
        <w:autoSpaceDE w:val="0"/>
        <w:ind w:left="142" w:hanging="142"/>
        <w:jc w:val="both"/>
        <w:rPr>
          <w:sz w:val="22"/>
          <w:szCs w:val="22"/>
        </w:rPr>
      </w:pPr>
      <w:r w:rsidRPr="00A625BC">
        <w:rPr>
          <w:sz w:val="22"/>
          <w:szCs w:val="22"/>
        </w:rPr>
        <w:t>Otwarcie ofert następuje na platformie e-Zamówienia.</w:t>
      </w:r>
    </w:p>
    <w:p w:rsidR="00AB0C24" w:rsidRPr="00A625BC" w:rsidRDefault="00AB0C24" w:rsidP="00AD38DF">
      <w:pPr>
        <w:numPr>
          <w:ilvl w:val="0"/>
          <w:numId w:val="8"/>
        </w:numPr>
        <w:tabs>
          <w:tab w:val="clear" w:pos="720"/>
          <w:tab w:val="num" w:pos="142"/>
        </w:tabs>
        <w:autoSpaceDE w:val="0"/>
        <w:ind w:left="142" w:hanging="142"/>
        <w:jc w:val="both"/>
        <w:rPr>
          <w:sz w:val="22"/>
          <w:szCs w:val="22"/>
        </w:rPr>
      </w:pPr>
      <w:r w:rsidRPr="00A625BC">
        <w:rPr>
          <w:sz w:val="22"/>
          <w:szCs w:val="22"/>
        </w:rPr>
        <w:t>Zamawiający, najpóźniej przed otwarciem ofert, udostępni na stronie internetowej prowadzonego postępowania informację o kwocie, jaką zamierza przeznaczyć na sfinansowanie zamówienia.</w:t>
      </w:r>
    </w:p>
    <w:p w:rsidR="00AB0C24" w:rsidRPr="00A625BC" w:rsidRDefault="00AB0C24" w:rsidP="00AD38DF">
      <w:pPr>
        <w:numPr>
          <w:ilvl w:val="0"/>
          <w:numId w:val="8"/>
        </w:numPr>
        <w:tabs>
          <w:tab w:val="clear" w:pos="720"/>
          <w:tab w:val="num" w:pos="142"/>
        </w:tabs>
        <w:autoSpaceDE w:val="0"/>
        <w:ind w:left="142" w:hanging="142"/>
        <w:jc w:val="both"/>
        <w:rPr>
          <w:sz w:val="22"/>
          <w:szCs w:val="22"/>
        </w:rPr>
      </w:pPr>
      <w:r w:rsidRPr="00A625BC">
        <w:rPr>
          <w:sz w:val="22"/>
          <w:szCs w:val="22"/>
        </w:rPr>
        <w:t>Zamawiający, niezwłocznie po otwarciu ofert, udostępni na stronie internetowej prowadzonego postępowania informacje o:</w:t>
      </w:r>
    </w:p>
    <w:p w:rsidR="00AB0C24" w:rsidRPr="00A625BC" w:rsidRDefault="00AB0C24" w:rsidP="00AD38DF">
      <w:pPr>
        <w:numPr>
          <w:ilvl w:val="5"/>
          <w:numId w:val="8"/>
        </w:numPr>
        <w:tabs>
          <w:tab w:val="clear" w:pos="540"/>
        </w:tabs>
        <w:autoSpaceDE w:val="0"/>
        <w:ind w:left="426" w:hanging="284"/>
        <w:jc w:val="both"/>
        <w:rPr>
          <w:sz w:val="22"/>
          <w:szCs w:val="22"/>
        </w:rPr>
      </w:pPr>
      <w:r w:rsidRPr="00A625BC">
        <w:rPr>
          <w:sz w:val="22"/>
          <w:szCs w:val="22"/>
        </w:rPr>
        <w:t>nazwach albo imionach i nazwiskach oraz siedzibach lub miejscach prowadzonej działalności gospodarczej albo miejscach zamieszkania wykonawców, których oferty zostały otwarte;</w:t>
      </w:r>
    </w:p>
    <w:p w:rsidR="00AB0C24" w:rsidRPr="00A625BC" w:rsidRDefault="00AB0C24" w:rsidP="00AD38DF">
      <w:pPr>
        <w:numPr>
          <w:ilvl w:val="5"/>
          <w:numId w:val="8"/>
        </w:numPr>
        <w:tabs>
          <w:tab w:val="clear" w:pos="540"/>
        </w:tabs>
        <w:autoSpaceDE w:val="0"/>
        <w:ind w:left="426" w:hanging="284"/>
        <w:jc w:val="both"/>
        <w:rPr>
          <w:sz w:val="22"/>
          <w:szCs w:val="22"/>
        </w:rPr>
      </w:pPr>
      <w:r w:rsidRPr="00A625BC">
        <w:rPr>
          <w:sz w:val="22"/>
          <w:szCs w:val="22"/>
        </w:rPr>
        <w:t>cenach lub kosztach zawartych w ofertach.</w:t>
      </w:r>
    </w:p>
    <w:p w:rsidR="00AB0C24" w:rsidRPr="00A625BC" w:rsidRDefault="00AB0C24" w:rsidP="00AD38DF">
      <w:pPr>
        <w:numPr>
          <w:ilvl w:val="0"/>
          <w:numId w:val="8"/>
        </w:numPr>
        <w:tabs>
          <w:tab w:val="clear" w:pos="720"/>
          <w:tab w:val="num" w:pos="142"/>
        </w:tabs>
        <w:autoSpaceDE w:val="0"/>
        <w:ind w:left="142" w:hanging="142"/>
        <w:jc w:val="both"/>
        <w:rPr>
          <w:sz w:val="22"/>
          <w:szCs w:val="22"/>
        </w:rPr>
      </w:pPr>
      <w:r w:rsidRPr="00A625BC">
        <w:rPr>
          <w:sz w:val="22"/>
          <w:szCs w:val="22"/>
        </w:rPr>
        <w:t>W przypadku wystąpienia awarii systemu teleinformatycznego, która spowoduje brak możliwości otwarcia ofert w terminie określonym przez Zamawiającego, otwarcie ofert nastąpi niezwłocznie po usunięciu awarii.</w:t>
      </w:r>
    </w:p>
    <w:p w:rsidR="00AB0C24" w:rsidRPr="00A625BC" w:rsidRDefault="00AB0C24" w:rsidP="00AD38DF">
      <w:pPr>
        <w:numPr>
          <w:ilvl w:val="0"/>
          <w:numId w:val="8"/>
        </w:numPr>
        <w:tabs>
          <w:tab w:val="clear" w:pos="720"/>
          <w:tab w:val="num" w:pos="142"/>
        </w:tabs>
        <w:autoSpaceDE w:val="0"/>
        <w:ind w:left="142" w:hanging="142"/>
        <w:jc w:val="both"/>
        <w:rPr>
          <w:sz w:val="22"/>
          <w:szCs w:val="22"/>
        </w:rPr>
      </w:pPr>
      <w:r w:rsidRPr="00A625BC">
        <w:rPr>
          <w:sz w:val="22"/>
          <w:szCs w:val="22"/>
        </w:rPr>
        <w:t>Zamawiający poinformuje o zmianie terminu otwarcia ofert na stronie internetowej prowadzonego postępowania</w:t>
      </w:r>
    </w:p>
    <w:p w:rsidR="00E34EAA" w:rsidRPr="000D53D4" w:rsidRDefault="00E34EAA">
      <w:pPr>
        <w:shd w:val="clear" w:color="auto" w:fill="FFFFFF"/>
        <w:tabs>
          <w:tab w:val="left" w:pos="0"/>
        </w:tabs>
        <w:autoSpaceDE w:val="0"/>
        <w:ind w:left="284"/>
        <w:jc w:val="both"/>
        <w:rPr>
          <w:rFonts w:eastAsia="Batang"/>
          <w:color w:val="FF0000"/>
          <w:sz w:val="22"/>
          <w:szCs w:val="22"/>
        </w:rPr>
      </w:pPr>
    </w:p>
    <w:p w:rsidR="00DE3C0B" w:rsidRPr="00A625BC"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A625BC">
        <w:rPr>
          <w:b/>
          <w:sz w:val="22"/>
          <w:szCs w:val="22"/>
        </w:rPr>
        <w:t>X</w:t>
      </w:r>
      <w:r w:rsidR="00A625BC" w:rsidRPr="00A625BC">
        <w:rPr>
          <w:b/>
          <w:sz w:val="22"/>
          <w:szCs w:val="22"/>
        </w:rPr>
        <w:t>V</w:t>
      </w:r>
      <w:r w:rsidR="00DE3C0B" w:rsidRPr="00A625BC">
        <w:rPr>
          <w:b/>
          <w:sz w:val="22"/>
          <w:szCs w:val="22"/>
        </w:rPr>
        <w:t>. WYMAGANIA DOTYCZĄCE WADIUM</w:t>
      </w:r>
    </w:p>
    <w:p w:rsidR="00DE3C0B" w:rsidRPr="00A625BC" w:rsidRDefault="00DE3C0B">
      <w:pPr>
        <w:shd w:val="clear" w:color="auto" w:fill="FFFFFF"/>
        <w:tabs>
          <w:tab w:val="left" w:pos="0"/>
        </w:tabs>
        <w:autoSpaceDE w:val="0"/>
        <w:jc w:val="both"/>
        <w:rPr>
          <w:sz w:val="22"/>
          <w:szCs w:val="22"/>
        </w:rPr>
      </w:pPr>
      <w:r w:rsidRPr="00A625BC">
        <w:rPr>
          <w:sz w:val="22"/>
          <w:szCs w:val="22"/>
        </w:rPr>
        <w:t>Zamawiający nie wymaga wniesienia wadium</w:t>
      </w:r>
    </w:p>
    <w:p w:rsidR="00022677" w:rsidRPr="000D53D4" w:rsidRDefault="00022677" w:rsidP="00802476">
      <w:pPr>
        <w:pStyle w:val="WW-Tekstpodstawowywcity2"/>
        <w:widowControl/>
        <w:tabs>
          <w:tab w:val="clear" w:pos="375"/>
        </w:tabs>
        <w:suppressAutoHyphens w:val="0"/>
        <w:rPr>
          <w:color w:val="FF0000"/>
          <w:szCs w:val="22"/>
          <w:lang w:eastAsia="pl-PL"/>
        </w:rPr>
      </w:pPr>
    </w:p>
    <w:p w:rsidR="00DE3C0B" w:rsidRPr="009942DB" w:rsidRDefault="00B20DD2">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ind w:left="0"/>
        <w:jc w:val="both"/>
        <w:rPr>
          <w:sz w:val="22"/>
        </w:rPr>
      </w:pPr>
      <w:r w:rsidRPr="009942DB">
        <w:rPr>
          <w:b/>
          <w:sz w:val="22"/>
          <w:szCs w:val="22"/>
          <w:lang w:eastAsia="pl-PL"/>
        </w:rPr>
        <w:t>X</w:t>
      </w:r>
      <w:r w:rsidR="009942DB" w:rsidRPr="009942DB">
        <w:rPr>
          <w:b/>
          <w:sz w:val="22"/>
          <w:szCs w:val="22"/>
          <w:lang w:eastAsia="pl-PL"/>
        </w:rPr>
        <w:t>VI</w:t>
      </w:r>
      <w:r w:rsidR="00DE3C0B" w:rsidRPr="009942DB">
        <w:rPr>
          <w:b/>
          <w:sz w:val="22"/>
          <w:szCs w:val="22"/>
          <w:lang w:eastAsia="pl-PL"/>
        </w:rPr>
        <w:t xml:space="preserve">.   OPIS SPOSOBU OBLICZENIA CENY </w:t>
      </w:r>
    </w:p>
    <w:p w:rsidR="0007479E" w:rsidRPr="009942DB" w:rsidRDefault="0007479E" w:rsidP="0007479E">
      <w:pPr>
        <w:numPr>
          <w:ilvl w:val="0"/>
          <w:numId w:val="2"/>
        </w:numPr>
        <w:tabs>
          <w:tab w:val="clear" w:pos="720"/>
          <w:tab w:val="num" w:pos="284"/>
        </w:tabs>
        <w:suppressAutoHyphens w:val="0"/>
        <w:ind w:left="284"/>
        <w:jc w:val="both"/>
        <w:rPr>
          <w:sz w:val="22"/>
          <w:szCs w:val="22"/>
        </w:rPr>
      </w:pPr>
      <w:r w:rsidRPr="009942DB">
        <w:rPr>
          <w:bCs/>
          <w:sz w:val="22"/>
          <w:szCs w:val="22"/>
        </w:rPr>
        <w:t>Ilekroć w niniejszej specyfikacji jest mowa o cenie, należy przez to rozumieć cenę w znaczeniu</w:t>
      </w:r>
      <w:r w:rsidRPr="009942DB">
        <w:rPr>
          <w:sz w:val="22"/>
          <w:szCs w:val="22"/>
        </w:rPr>
        <w:t xml:space="preserve">  art. 3 ust. 1 pkt.1 ustawy z dnia </w:t>
      </w:r>
      <w:r w:rsidR="00F625E1" w:rsidRPr="009942DB">
        <w:rPr>
          <w:sz w:val="22"/>
          <w:szCs w:val="22"/>
        </w:rPr>
        <w:t>9 maja 2014 r. o informowaniu o cenach towarów i usług (</w:t>
      </w:r>
      <w:r w:rsidR="00BF27FF" w:rsidRPr="009942DB">
        <w:rPr>
          <w:sz w:val="22"/>
          <w:szCs w:val="22"/>
        </w:rPr>
        <w:t xml:space="preserve">Dz.U.2023.0.168 </w:t>
      </w:r>
      <w:r w:rsidR="00F625E1" w:rsidRPr="009942DB">
        <w:rPr>
          <w:sz w:val="22"/>
          <w:szCs w:val="22"/>
        </w:rPr>
        <w:t>t.j.)</w:t>
      </w:r>
    </w:p>
    <w:p w:rsidR="0007479E" w:rsidRPr="009942DB" w:rsidRDefault="0007479E" w:rsidP="0007479E">
      <w:pPr>
        <w:pStyle w:val="Tekstpodstawowy"/>
        <w:numPr>
          <w:ilvl w:val="0"/>
          <w:numId w:val="2"/>
        </w:numPr>
        <w:tabs>
          <w:tab w:val="clear" w:pos="720"/>
          <w:tab w:val="clear" w:pos="3118"/>
          <w:tab w:val="num" w:pos="284"/>
        </w:tabs>
        <w:suppressAutoHyphens w:val="0"/>
        <w:autoSpaceDE w:val="0"/>
        <w:autoSpaceDN w:val="0"/>
        <w:adjustRightInd w:val="0"/>
        <w:ind w:left="284"/>
        <w:rPr>
          <w:sz w:val="22"/>
          <w:szCs w:val="22"/>
        </w:rPr>
      </w:pPr>
      <w:r w:rsidRPr="009942DB">
        <w:rPr>
          <w:sz w:val="22"/>
          <w:szCs w:val="22"/>
        </w:rPr>
        <w:t xml:space="preserve">Wykonawca określa cenę realizacji zamówienia poprzez wskazanie w ofercie ceny jednostkowej brutto na dzień </w:t>
      </w:r>
      <w:r w:rsidR="009942DB" w:rsidRPr="009942DB">
        <w:rPr>
          <w:b/>
          <w:sz w:val="22"/>
          <w:szCs w:val="22"/>
        </w:rPr>
        <w:t>2</w:t>
      </w:r>
      <w:r w:rsidR="000631BD">
        <w:rPr>
          <w:b/>
          <w:sz w:val="22"/>
          <w:szCs w:val="22"/>
        </w:rPr>
        <w:t>2</w:t>
      </w:r>
      <w:r w:rsidR="00416347" w:rsidRPr="009942DB">
        <w:rPr>
          <w:b/>
          <w:sz w:val="22"/>
          <w:szCs w:val="22"/>
        </w:rPr>
        <w:t>.11</w:t>
      </w:r>
      <w:r w:rsidRPr="009942DB">
        <w:rPr>
          <w:b/>
          <w:sz w:val="22"/>
          <w:szCs w:val="22"/>
        </w:rPr>
        <w:t>.202</w:t>
      </w:r>
      <w:r w:rsidR="009942DB" w:rsidRPr="009942DB">
        <w:rPr>
          <w:b/>
          <w:sz w:val="22"/>
          <w:szCs w:val="22"/>
        </w:rPr>
        <w:t>4</w:t>
      </w:r>
      <w:r w:rsidR="00F625E1" w:rsidRPr="009942DB">
        <w:rPr>
          <w:b/>
          <w:sz w:val="22"/>
          <w:szCs w:val="22"/>
        </w:rPr>
        <w:t xml:space="preserve"> </w:t>
      </w:r>
      <w:r w:rsidRPr="009942DB">
        <w:rPr>
          <w:b/>
          <w:sz w:val="22"/>
          <w:szCs w:val="22"/>
        </w:rPr>
        <w:t>r</w:t>
      </w:r>
      <w:r w:rsidRPr="009942DB">
        <w:rPr>
          <w:sz w:val="22"/>
          <w:szCs w:val="22"/>
        </w:rPr>
        <w:t xml:space="preserve">., wartości brutto, procent udzielonego rabatu, wartość brutto po uwzględnieniu rabatu oraz wartości netto po uwzględnieniu rabatu, zgodnie z zamieszczoną tabelą w druku </w:t>
      </w:r>
      <w:r w:rsidRPr="009942DB">
        <w:rPr>
          <w:b/>
          <w:sz w:val="22"/>
          <w:szCs w:val="22"/>
        </w:rPr>
        <w:t xml:space="preserve">OFERTA </w:t>
      </w:r>
    </w:p>
    <w:p w:rsidR="0007479E" w:rsidRPr="009942DB" w:rsidRDefault="0007479E" w:rsidP="0007479E">
      <w:pPr>
        <w:pStyle w:val="Tekstpodstawowy"/>
        <w:numPr>
          <w:ilvl w:val="0"/>
          <w:numId w:val="2"/>
        </w:numPr>
        <w:tabs>
          <w:tab w:val="clear" w:pos="720"/>
          <w:tab w:val="clear" w:pos="3118"/>
          <w:tab w:val="num" w:pos="284"/>
        </w:tabs>
        <w:suppressAutoHyphens w:val="0"/>
        <w:autoSpaceDE w:val="0"/>
        <w:autoSpaceDN w:val="0"/>
        <w:adjustRightInd w:val="0"/>
        <w:ind w:left="284"/>
        <w:rPr>
          <w:sz w:val="22"/>
          <w:szCs w:val="22"/>
        </w:rPr>
      </w:pPr>
      <w:r w:rsidRPr="009942DB">
        <w:rPr>
          <w:sz w:val="22"/>
          <w:szCs w:val="22"/>
        </w:rPr>
        <w:t>W</w:t>
      </w:r>
      <w:r w:rsidRPr="009942DB">
        <w:rPr>
          <w:b/>
          <w:sz w:val="22"/>
          <w:szCs w:val="22"/>
        </w:rPr>
        <w:t xml:space="preserve"> </w:t>
      </w:r>
      <w:r w:rsidRPr="009942DB">
        <w:rPr>
          <w:sz w:val="22"/>
          <w:szCs w:val="22"/>
        </w:rPr>
        <w:t>cenie oferty, o której mowa wyżej należy uwzględnić wszelkie koszty związane z kompletnym wykonaniem zamówienia.</w:t>
      </w:r>
    </w:p>
    <w:p w:rsidR="0007479E" w:rsidRPr="009942DB" w:rsidRDefault="0007479E" w:rsidP="0007479E">
      <w:pPr>
        <w:pStyle w:val="Tekstpodstawowy"/>
        <w:numPr>
          <w:ilvl w:val="0"/>
          <w:numId w:val="2"/>
        </w:numPr>
        <w:tabs>
          <w:tab w:val="clear" w:pos="720"/>
          <w:tab w:val="clear" w:pos="3118"/>
          <w:tab w:val="num" w:pos="284"/>
        </w:tabs>
        <w:suppressAutoHyphens w:val="0"/>
        <w:autoSpaceDE w:val="0"/>
        <w:autoSpaceDN w:val="0"/>
        <w:adjustRightInd w:val="0"/>
        <w:ind w:left="284"/>
        <w:rPr>
          <w:sz w:val="22"/>
          <w:szCs w:val="22"/>
        </w:rPr>
      </w:pPr>
      <w:r w:rsidRPr="009942DB">
        <w:rPr>
          <w:bCs/>
          <w:sz w:val="22"/>
          <w:szCs w:val="22"/>
        </w:rPr>
        <w:t>Wykonawca może podać tylko jedną cenę oferty.</w:t>
      </w:r>
    </w:p>
    <w:p w:rsidR="00D22EF1" w:rsidRPr="009942DB" w:rsidRDefault="0007479E" w:rsidP="00D22EF1">
      <w:pPr>
        <w:pStyle w:val="Tekstpodstawowy"/>
        <w:widowControl w:val="0"/>
        <w:numPr>
          <w:ilvl w:val="0"/>
          <w:numId w:val="2"/>
        </w:numPr>
        <w:tabs>
          <w:tab w:val="clear" w:pos="720"/>
          <w:tab w:val="clear" w:pos="3118"/>
          <w:tab w:val="num" w:pos="284"/>
        </w:tabs>
        <w:autoSpaceDE w:val="0"/>
        <w:ind w:left="284" w:right="-142"/>
        <w:jc w:val="left"/>
        <w:rPr>
          <w:sz w:val="22"/>
          <w:szCs w:val="22"/>
        </w:rPr>
      </w:pPr>
      <w:r w:rsidRPr="009942DB">
        <w:rPr>
          <w:sz w:val="22"/>
          <w:szCs w:val="22"/>
        </w:rPr>
        <w:t>Wszystkie ceny w dokumentach ofertowych należy podać z dokładnością do dwóch miejsc po przecinku.</w:t>
      </w:r>
    </w:p>
    <w:p w:rsidR="00DE3C0B" w:rsidRPr="000D53D4" w:rsidRDefault="00DE3C0B">
      <w:pPr>
        <w:pStyle w:val="Tekstpodstawowy"/>
        <w:widowControl w:val="0"/>
        <w:tabs>
          <w:tab w:val="clear" w:pos="3118"/>
          <w:tab w:val="left" w:pos="284"/>
        </w:tabs>
        <w:autoSpaceDE w:val="0"/>
        <w:rPr>
          <w:color w:val="FF0000"/>
          <w:sz w:val="22"/>
          <w:szCs w:val="22"/>
        </w:rPr>
      </w:pPr>
    </w:p>
    <w:tbl>
      <w:tblPr>
        <w:tblW w:w="9954" w:type="dxa"/>
        <w:tblInd w:w="-103" w:type="dxa"/>
        <w:tblLayout w:type="fixed"/>
        <w:tblCellMar>
          <w:left w:w="70" w:type="dxa"/>
          <w:right w:w="70" w:type="dxa"/>
        </w:tblCellMar>
        <w:tblLook w:val="0000"/>
      </w:tblPr>
      <w:tblGrid>
        <w:gridCol w:w="9954"/>
      </w:tblGrid>
      <w:tr w:rsidR="00DE3C0B" w:rsidRPr="009942DB"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9942DB" w:rsidRDefault="008C599B" w:rsidP="00FD178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9942DB">
              <w:rPr>
                <w:sz w:val="22"/>
                <w:szCs w:val="22"/>
                <w:lang w:eastAsia="pl-PL"/>
              </w:rPr>
              <w:t>XV</w:t>
            </w:r>
            <w:r w:rsidR="009942DB" w:rsidRPr="009942DB">
              <w:rPr>
                <w:sz w:val="22"/>
                <w:szCs w:val="22"/>
                <w:lang w:eastAsia="pl-PL"/>
              </w:rPr>
              <w:t>II</w:t>
            </w:r>
            <w:r w:rsidR="00DE3C0B" w:rsidRPr="009942DB">
              <w:rPr>
                <w:sz w:val="22"/>
                <w:szCs w:val="22"/>
                <w:lang w:eastAsia="pl-PL"/>
              </w:rPr>
              <w:t>. INFORMACJE DOTYCZĄCE WALUT OBCYCH, W JAKICH MOGĄ BYĆ  PROWADZONE ROZLICZENIA MIĘDZY ZAMAWIAJĄCYM A WYKO</w:t>
            </w:r>
            <w:r w:rsidR="00DE3C0B" w:rsidRPr="009942DB">
              <w:rPr>
                <w:sz w:val="22"/>
                <w:szCs w:val="22"/>
                <w:lang w:eastAsia="pl-PL"/>
              </w:rPr>
              <w:softHyphen/>
              <w:t>NAWCĄ</w:t>
            </w:r>
          </w:p>
        </w:tc>
      </w:tr>
    </w:tbl>
    <w:p w:rsidR="00DE3C0B" w:rsidRPr="009942DB" w:rsidRDefault="00DE3C0B">
      <w:pPr>
        <w:pStyle w:val="pkt1"/>
        <w:shd w:val="clear" w:color="auto" w:fill="FFFFFF"/>
        <w:tabs>
          <w:tab w:val="clear" w:pos="708"/>
          <w:tab w:val="left" w:pos="0"/>
          <w:tab w:val="left" w:pos="142"/>
        </w:tabs>
        <w:spacing w:before="0" w:after="0"/>
        <w:ind w:left="0" w:firstLine="0"/>
        <w:rPr>
          <w:sz w:val="22"/>
          <w:szCs w:val="22"/>
        </w:rPr>
      </w:pPr>
      <w:r w:rsidRPr="009942DB">
        <w:rPr>
          <w:sz w:val="22"/>
          <w:szCs w:val="22"/>
        </w:rPr>
        <w:t>Zamawiający nie dopuszcza podania ceny ofertowej i jej elementów w walutach obcych. Wszystkie rozliczenia między Zamawiającym, a Wykonawcą prowadzone będą w polskich jednostkach pieniężnych.</w:t>
      </w:r>
    </w:p>
    <w:p w:rsidR="00DE3C0B" w:rsidRPr="009942DB" w:rsidRDefault="00DE3C0B" w:rsidP="009942DB">
      <w:pPr>
        <w:shd w:val="clear" w:color="auto" w:fill="FFFFFF"/>
        <w:tabs>
          <w:tab w:val="left" w:pos="0"/>
        </w:tabs>
        <w:jc w:val="center"/>
        <w:rPr>
          <w:sz w:val="22"/>
          <w:szCs w:val="22"/>
        </w:rPr>
      </w:pPr>
    </w:p>
    <w:tbl>
      <w:tblPr>
        <w:tblW w:w="9954" w:type="dxa"/>
        <w:tblInd w:w="-103" w:type="dxa"/>
        <w:tblLayout w:type="fixed"/>
        <w:tblCellMar>
          <w:left w:w="70" w:type="dxa"/>
          <w:right w:w="70" w:type="dxa"/>
        </w:tblCellMar>
        <w:tblLook w:val="0000"/>
      </w:tblPr>
      <w:tblGrid>
        <w:gridCol w:w="9954"/>
      </w:tblGrid>
      <w:tr w:rsidR="00DE3C0B" w:rsidRPr="009942DB"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9942DB" w:rsidRDefault="008C599B" w:rsidP="00FD178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9942DB">
              <w:rPr>
                <w:sz w:val="22"/>
                <w:szCs w:val="22"/>
                <w:lang w:eastAsia="pl-PL"/>
              </w:rPr>
              <w:t>XV</w:t>
            </w:r>
            <w:r w:rsidR="00B20DD2" w:rsidRPr="009942DB">
              <w:rPr>
                <w:sz w:val="22"/>
                <w:szCs w:val="22"/>
                <w:lang w:eastAsia="pl-PL"/>
              </w:rPr>
              <w:t>I</w:t>
            </w:r>
            <w:r w:rsidR="009942DB">
              <w:rPr>
                <w:sz w:val="22"/>
                <w:szCs w:val="22"/>
                <w:lang w:eastAsia="pl-PL"/>
              </w:rPr>
              <w:t>II</w:t>
            </w:r>
            <w:r w:rsidR="00DE3C0B" w:rsidRPr="009942DB">
              <w:rPr>
                <w:sz w:val="22"/>
                <w:szCs w:val="22"/>
                <w:lang w:eastAsia="pl-PL"/>
              </w:rPr>
              <w:t>. OPIS KRYTERIÓW, KTÓRYMI ZAMAWIAJĄCY BĘDZIE SIĘ KIEROWAŁ PRZY  WYBORZE OFERTY, WRAZ Z PODANIEM ZNACZENIA TYCH KRYTERIÓW I SPOSOBU OCENY OFERT</w:t>
            </w:r>
          </w:p>
        </w:tc>
      </w:tr>
    </w:tbl>
    <w:p w:rsidR="00BD1416" w:rsidRPr="009942DB" w:rsidRDefault="00BD1416" w:rsidP="00AD38DF">
      <w:pPr>
        <w:numPr>
          <w:ilvl w:val="3"/>
          <w:numId w:val="29"/>
        </w:numPr>
        <w:tabs>
          <w:tab w:val="left" w:pos="0"/>
          <w:tab w:val="left" w:pos="284"/>
          <w:tab w:val="left" w:pos="540"/>
          <w:tab w:val="left" w:pos="1080"/>
          <w:tab w:val="left" w:pos="3118"/>
        </w:tabs>
        <w:ind w:left="284" w:hanging="426"/>
        <w:jc w:val="both"/>
        <w:rPr>
          <w:sz w:val="22"/>
          <w:szCs w:val="22"/>
        </w:rPr>
      </w:pPr>
      <w:r w:rsidRPr="009942DB">
        <w:rPr>
          <w:sz w:val="22"/>
          <w:szCs w:val="22"/>
        </w:rPr>
        <w:t xml:space="preserve">Zamawiający wybierze ofertę najkorzystniejszą na podstawie kryteriów wyboru ofert określonych </w:t>
      </w:r>
      <w:r w:rsidRPr="009942DB">
        <w:rPr>
          <w:sz w:val="22"/>
          <w:szCs w:val="22"/>
        </w:rPr>
        <w:br/>
        <w:t xml:space="preserve">w </w:t>
      </w:r>
      <w:r w:rsidR="00C01D63" w:rsidRPr="009942DB">
        <w:rPr>
          <w:sz w:val="22"/>
          <w:szCs w:val="22"/>
        </w:rPr>
        <w:t>S</w:t>
      </w:r>
      <w:r w:rsidRPr="009942DB">
        <w:rPr>
          <w:sz w:val="22"/>
          <w:szCs w:val="22"/>
        </w:rPr>
        <w:t xml:space="preserve">pecyfikacji </w:t>
      </w:r>
      <w:r w:rsidR="00C01D63" w:rsidRPr="009942DB">
        <w:rPr>
          <w:sz w:val="22"/>
          <w:szCs w:val="22"/>
        </w:rPr>
        <w:t>W</w:t>
      </w:r>
      <w:r w:rsidRPr="009942DB">
        <w:rPr>
          <w:sz w:val="22"/>
          <w:szCs w:val="22"/>
        </w:rPr>
        <w:t xml:space="preserve">arunków </w:t>
      </w:r>
      <w:r w:rsidR="00C01D63" w:rsidRPr="009942DB">
        <w:rPr>
          <w:sz w:val="22"/>
          <w:szCs w:val="22"/>
        </w:rPr>
        <w:t>Z</w:t>
      </w:r>
      <w:r w:rsidRPr="009942DB">
        <w:rPr>
          <w:sz w:val="22"/>
          <w:szCs w:val="22"/>
        </w:rPr>
        <w:t>amówienia.</w:t>
      </w:r>
    </w:p>
    <w:p w:rsidR="00BD1416" w:rsidRPr="009942DB" w:rsidRDefault="00BD1416" w:rsidP="00AD38DF">
      <w:pPr>
        <w:pStyle w:val="Akapitzlist"/>
        <w:numPr>
          <w:ilvl w:val="3"/>
          <w:numId w:val="29"/>
        </w:numPr>
        <w:tabs>
          <w:tab w:val="left" w:pos="0"/>
          <w:tab w:val="left" w:pos="360"/>
          <w:tab w:val="left" w:pos="540"/>
          <w:tab w:val="left" w:pos="1080"/>
          <w:tab w:val="left" w:pos="3118"/>
        </w:tabs>
        <w:ind w:left="284"/>
        <w:jc w:val="both"/>
        <w:rPr>
          <w:sz w:val="22"/>
          <w:szCs w:val="22"/>
        </w:rPr>
      </w:pPr>
      <w:r w:rsidRPr="009942DB">
        <w:rPr>
          <w:sz w:val="22"/>
          <w:szCs w:val="22"/>
        </w:rPr>
        <w:t xml:space="preserve">Przy wyborze ofert Zamawiający będzie się kierował następującymi kryteriami: </w:t>
      </w:r>
    </w:p>
    <w:p w:rsidR="00BD1416" w:rsidRPr="009942DB" w:rsidRDefault="00BD1416" w:rsidP="00BD1416">
      <w:pPr>
        <w:tabs>
          <w:tab w:val="left" w:pos="0"/>
          <w:tab w:val="left" w:pos="360"/>
          <w:tab w:val="left" w:pos="540"/>
          <w:tab w:val="left" w:pos="1080"/>
          <w:tab w:val="left" w:pos="3118"/>
        </w:tabs>
        <w:jc w:val="both"/>
        <w:rPr>
          <w:b/>
          <w:sz w:val="22"/>
          <w:szCs w:val="22"/>
        </w:rPr>
      </w:pPr>
    </w:p>
    <w:tbl>
      <w:tblPr>
        <w:tblW w:w="0" w:type="auto"/>
        <w:tblInd w:w="4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86"/>
        <w:gridCol w:w="4252"/>
        <w:gridCol w:w="1667"/>
      </w:tblGrid>
      <w:tr w:rsidR="00BD1416" w:rsidRPr="009942DB" w:rsidTr="00F87FEC">
        <w:tc>
          <w:tcPr>
            <w:tcW w:w="586" w:type="dxa"/>
          </w:tcPr>
          <w:p w:rsidR="00BD1416" w:rsidRPr="009942DB" w:rsidRDefault="00BD1416" w:rsidP="00F87FEC">
            <w:pPr>
              <w:tabs>
                <w:tab w:val="left" w:pos="0"/>
                <w:tab w:val="left" w:pos="3118"/>
              </w:tabs>
              <w:jc w:val="both"/>
              <w:rPr>
                <w:b/>
                <w:sz w:val="22"/>
                <w:szCs w:val="22"/>
              </w:rPr>
            </w:pPr>
            <w:r w:rsidRPr="009942DB">
              <w:rPr>
                <w:b/>
                <w:sz w:val="22"/>
                <w:szCs w:val="22"/>
              </w:rPr>
              <w:t>LP.</w:t>
            </w:r>
          </w:p>
        </w:tc>
        <w:tc>
          <w:tcPr>
            <w:tcW w:w="4252" w:type="dxa"/>
          </w:tcPr>
          <w:p w:rsidR="00BD1416" w:rsidRPr="009942DB" w:rsidRDefault="00BD1416" w:rsidP="00F87FEC">
            <w:pPr>
              <w:tabs>
                <w:tab w:val="left" w:pos="0"/>
                <w:tab w:val="left" w:pos="3118"/>
              </w:tabs>
              <w:jc w:val="center"/>
              <w:rPr>
                <w:b/>
                <w:sz w:val="22"/>
                <w:szCs w:val="22"/>
              </w:rPr>
            </w:pPr>
            <w:r w:rsidRPr="009942DB">
              <w:rPr>
                <w:b/>
                <w:sz w:val="22"/>
                <w:szCs w:val="22"/>
              </w:rPr>
              <w:t>KRYTERIUM</w:t>
            </w:r>
          </w:p>
        </w:tc>
        <w:tc>
          <w:tcPr>
            <w:tcW w:w="1667" w:type="dxa"/>
          </w:tcPr>
          <w:p w:rsidR="00BD1416" w:rsidRPr="009942DB" w:rsidRDefault="00BD1416" w:rsidP="00F87FEC">
            <w:pPr>
              <w:tabs>
                <w:tab w:val="left" w:pos="0"/>
                <w:tab w:val="left" w:pos="3118"/>
              </w:tabs>
              <w:jc w:val="center"/>
              <w:rPr>
                <w:b/>
                <w:sz w:val="22"/>
                <w:szCs w:val="22"/>
              </w:rPr>
            </w:pPr>
            <w:r w:rsidRPr="009942DB">
              <w:rPr>
                <w:b/>
                <w:sz w:val="22"/>
                <w:szCs w:val="22"/>
              </w:rPr>
              <w:t>RANGA</w:t>
            </w:r>
          </w:p>
        </w:tc>
      </w:tr>
      <w:tr w:rsidR="00BD1416" w:rsidRPr="009942DB" w:rsidTr="00F87FEC">
        <w:tc>
          <w:tcPr>
            <w:tcW w:w="586" w:type="dxa"/>
          </w:tcPr>
          <w:p w:rsidR="00BD1416" w:rsidRPr="009942DB" w:rsidRDefault="00BD1416" w:rsidP="00F87FEC">
            <w:pPr>
              <w:tabs>
                <w:tab w:val="left" w:pos="0"/>
                <w:tab w:val="left" w:pos="3118"/>
              </w:tabs>
              <w:jc w:val="center"/>
              <w:rPr>
                <w:sz w:val="22"/>
                <w:szCs w:val="22"/>
              </w:rPr>
            </w:pPr>
            <w:r w:rsidRPr="009942DB">
              <w:rPr>
                <w:sz w:val="22"/>
                <w:szCs w:val="22"/>
              </w:rPr>
              <w:t>1.</w:t>
            </w:r>
          </w:p>
        </w:tc>
        <w:tc>
          <w:tcPr>
            <w:tcW w:w="4252" w:type="dxa"/>
          </w:tcPr>
          <w:p w:rsidR="00BD1416" w:rsidRPr="009942DB" w:rsidRDefault="00BD1416" w:rsidP="00F87FEC">
            <w:pPr>
              <w:numPr>
                <w:ilvl w:val="12"/>
                <w:numId w:val="0"/>
              </w:numPr>
              <w:tabs>
                <w:tab w:val="left" w:pos="0"/>
                <w:tab w:val="left" w:pos="3118"/>
              </w:tabs>
              <w:rPr>
                <w:sz w:val="22"/>
                <w:szCs w:val="22"/>
              </w:rPr>
            </w:pPr>
            <w:r w:rsidRPr="009942DB">
              <w:rPr>
                <w:sz w:val="22"/>
                <w:szCs w:val="22"/>
              </w:rPr>
              <w:t xml:space="preserve">Cena brutto po rabacie za realizację całego zamówienia </w:t>
            </w:r>
          </w:p>
        </w:tc>
        <w:tc>
          <w:tcPr>
            <w:tcW w:w="1667" w:type="dxa"/>
          </w:tcPr>
          <w:p w:rsidR="00BD1416" w:rsidRPr="009942DB" w:rsidRDefault="00BD1416" w:rsidP="00F87FEC">
            <w:pPr>
              <w:numPr>
                <w:ilvl w:val="12"/>
                <w:numId w:val="0"/>
              </w:numPr>
              <w:tabs>
                <w:tab w:val="left" w:pos="0"/>
                <w:tab w:val="left" w:pos="3118"/>
              </w:tabs>
              <w:jc w:val="center"/>
              <w:rPr>
                <w:sz w:val="22"/>
                <w:szCs w:val="22"/>
              </w:rPr>
            </w:pPr>
            <w:r w:rsidRPr="009942DB">
              <w:rPr>
                <w:sz w:val="22"/>
                <w:szCs w:val="22"/>
              </w:rPr>
              <w:t xml:space="preserve"> 60%</w:t>
            </w:r>
          </w:p>
        </w:tc>
      </w:tr>
      <w:tr w:rsidR="00BD1416" w:rsidRPr="009942DB" w:rsidTr="00F87FEC">
        <w:tc>
          <w:tcPr>
            <w:tcW w:w="586" w:type="dxa"/>
          </w:tcPr>
          <w:p w:rsidR="00BD1416" w:rsidRPr="009942DB" w:rsidRDefault="00BD1416" w:rsidP="00F87FEC">
            <w:pPr>
              <w:tabs>
                <w:tab w:val="left" w:pos="0"/>
                <w:tab w:val="left" w:pos="3118"/>
              </w:tabs>
              <w:jc w:val="center"/>
              <w:rPr>
                <w:sz w:val="22"/>
                <w:szCs w:val="22"/>
              </w:rPr>
            </w:pPr>
            <w:r w:rsidRPr="009942DB">
              <w:rPr>
                <w:sz w:val="22"/>
                <w:szCs w:val="22"/>
              </w:rPr>
              <w:t>2.</w:t>
            </w:r>
          </w:p>
        </w:tc>
        <w:tc>
          <w:tcPr>
            <w:tcW w:w="4252" w:type="dxa"/>
          </w:tcPr>
          <w:p w:rsidR="00BD1416" w:rsidRPr="009942DB" w:rsidRDefault="00BD1416" w:rsidP="00F87FEC">
            <w:pPr>
              <w:tabs>
                <w:tab w:val="left" w:pos="0"/>
                <w:tab w:val="left" w:pos="3118"/>
              </w:tabs>
              <w:rPr>
                <w:sz w:val="22"/>
                <w:szCs w:val="22"/>
              </w:rPr>
            </w:pPr>
            <w:r w:rsidRPr="009942DB">
              <w:rPr>
                <w:sz w:val="22"/>
                <w:szCs w:val="22"/>
              </w:rPr>
              <w:t>Oferowany rabat wyrażony w procentach (%)</w:t>
            </w:r>
          </w:p>
        </w:tc>
        <w:tc>
          <w:tcPr>
            <w:tcW w:w="1667" w:type="dxa"/>
          </w:tcPr>
          <w:p w:rsidR="00BD1416" w:rsidRPr="009942DB" w:rsidRDefault="00BD1416" w:rsidP="00BD1416">
            <w:pPr>
              <w:tabs>
                <w:tab w:val="left" w:pos="0"/>
                <w:tab w:val="left" w:pos="3118"/>
              </w:tabs>
              <w:jc w:val="center"/>
              <w:rPr>
                <w:sz w:val="22"/>
                <w:szCs w:val="22"/>
              </w:rPr>
            </w:pPr>
            <w:r w:rsidRPr="009942DB">
              <w:rPr>
                <w:sz w:val="22"/>
                <w:szCs w:val="22"/>
              </w:rPr>
              <w:t xml:space="preserve">  40%</w:t>
            </w:r>
          </w:p>
        </w:tc>
      </w:tr>
    </w:tbl>
    <w:p w:rsidR="00BD1416" w:rsidRPr="009942DB" w:rsidRDefault="00BD1416" w:rsidP="00BD1416">
      <w:pPr>
        <w:tabs>
          <w:tab w:val="left" w:pos="0"/>
          <w:tab w:val="num" w:pos="567"/>
        </w:tabs>
        <w:jc w:val="both"/>
        <w:rPr>
          <w:b/>
          <w:sz w:val="22"/>
          <w:szCs w:val="22"/>
        </w:rPr>
      </w:pPr>
    </w:p>
    <w:p w:rsidR="00BD1416" w:rsidRPr="009942DB" w:rsidRDefault="00BD1416" w:rsidP="00BD1416">
      <w:pPr>
        <w:tabs>
          <w:tab w:val="left" w:pos="0"/>
          <w:tab w:val="left" w:pos="3118"/>
        </w:tabs>
        <w:jc w:val="both"/>
        <w:rPr>
          <w:b/>
          <w:sz w:val="22"/>
          <w:szCs w:val="22"/>
          <w:u w:val="single"/>
        </w:rPr>
      </w:pPr>
      <w:r w:rsidRPr="009942DB">
        <w:rPr>
          <w:b/>
          <w:sz w:val="22"/>
          <w:szCs w:val="22"/>
          <w:u w:val="single"/>
        </w:rPr>
        <w:t>Sposób obliczania wartości punktowej poszczególnych kryteriów:</w:t>
      </w:r>
    </w:p>
    <w:p w:rsidR="00BD1416" w:rsidRPr="009942DB" w:rsidRDefault="00BD1416" w:rsidP="00BD1416">
      <w:pPr>
        <w:tabs>
          <w:tab w:val="left" w:pos="0"/>
          <w:tab w:val="left" w:pos="3118"/>
        </w:tabs>
        <w:jc w:val="both"/>
        <w:rPr>
          <w:b/>
          <w:sz w:val="22"/>
          <w:szCs w:val="22"/>
        </w:rPr>
      </w:pPr>
    </w:p>
    <w:p w:rsidR="00BD1416" w:rsidRPr="009942DB" w:rsidRDefault="002F1033" w:rsidP="00AD38DF">
      <w:pPr>
        <w:numPr>
          <w:ilvl w:val="4"/>
          <w:numId w:val="27"/>
        </w:numPr>
        <w:tabs>
          <w:tab w:val="clear" w:pos="3600"/>
          <w:tab w:val="left" w:pos="0"/>
        </w:tabs>
        <w:suppressAutoHyphens w:val="0"/>
        <w:ind w:left="0" w:hanging="284"/>
        <w:jc w:val="both"/>
        <w:rPr>
          <w:sz w:val="22"/>
          <w:szCs w:val="22"/>
        </w:rPr>
      </w:pPr>
      <w:r w:rsidRPr="009942DB">
        <w:rPr>
          <w:kern w:val="0"/>
          <w:sz w:val="22"/>
          <w:szCs w:val="22"/>
          <w:lang w:eastAsia="pl-PL"/>
        </w:rPr>
        <w:t xml:space="preserve">Kryterium „Cena” rozpatrywane będzie na podstawie oferowanej ceny (z VAT) za wykonanie całości zamówienia, podanej przez Wykonawcę w Ofercie, </w:t>
      </w:r>
      <w:r w:rsidRPr="009942DB">
        <w:t>stosownie do poniższego wzoru:</w:t>
      </w:r>
    </w:p>
    <w:p w:rsidR="00BD1416" w:rsidRPr="009942DB" w:rsidRDefault="00BD1416" w:rsidP="00BD1416">
      <w:pPr>
        <w:tabs>
          <w:tab w:val="left" w:pos="0"/>
          <w:tab w:val="left" w:pos="1701"/>
        </w:tabs>
        <w:jc w:val="both"/>
        <w:rPr>
          <w:b/>
          <w:sz w:val="22"/>
          <w:szCs w:val="22"/>
        </w:rPr>
      </w:pPr>
      <w:r w:rsidRPr="009942DB">
        <w:rPr>
          <w:sz w:val="22"/>
          <w:szCs w:val="22"/>
        </w:rPr>
        <w:t xml:space="preserve">                                                        </w:t>
      </w:r>
      <w:r w:rsidRPr="009942DB">
        <w:rPr>
          <w:sz w:val="22"/>
          <w:szCs w:val="22"/>
        </w:rPr>
        <w:tab/>
      </w:r>
      <w:r w:rsidRPr="009942DB">
        <w:rPr>
          <w:sz w:val="22"/>
          <w:szCs w:val="22"/>
        </w:rPr>
        <w:tab/>
      </w:r>
      <w:r w:rsidRPr="009942DB">
        <w:rPr>
          <w:sz w:val="22"/>
          <w:szCs w:val="22"/>
        </w:rPr>
        <w:tab/>
        <w:t xml:space="preserve">  </w:t>
      </w:r>
      <w:r w:rsidRPr="009942DB">
        <w:rPr>
          <w:b/>
          <w:sz w:val="22"/>
          <w:szCs w:val="22"/>
        </w:rPr>
        <w:t xml:space="preserve"> C min.</w:t>
      </w:r>
    </w:p>
    <w:p w:rsidR="00BD1416" w:rsidRPr="009942DB" w:rsidRDefault="00BD1416" w:rsidP="00BD1416">
      <w:pPr>
        <w:tabs>
          <w:tab w:val="left" w:pos="0"/>
          <w:tab w:val="left" w:pos="1701"/>
        </w:tabs>
        <w:jc w:val="both"/>
        <w:rPr>
          <w:b/>
          <w:sz w:val="22"/>
          <w:szCs w:val="22"/>
        </w:rPr>
      </w:pPr>
      <w:r w:rsidRPr="009942DB">
        <w:rPr>
          <w:b/>
          <w:sz w:val="22"/>
          <w:szCs w:val="22"/>
        </w:rPr>
        <w:t xml:space="preserve">        </w:t>
      </w:r>
      <w:r w:rsidRPr="009942DB">
        <w:rPr>
          <w:b/>
          <w:sz w:val="22"/>
          <w:szCs w:val="22"/>
        </w:rPr>
        <w:tab/>
        <w:t>Wartość punktowa ceny = R x     ----------------</w:t>
      </w:r>
    </w:p>
    <w:p w:rsidR="00BD1416" w:rsidRPr="009942DB" w:rsidRDefault="00BD1416" w:rsidP="00BD1416">
      <w:pPr>
        <w:tabs>
          <w:tab w:val="left" w:pos="0"/>
          <w:tab w:val="left" w:pos="1701"/>
        </w:tabs>
        <w:jc w:val="both"/>
        <w:rPr>
          <w:b/>
          <w:sz w:val="22"/>
          <w:szCs w:val="22"/>
        </w:rPr>
      </w:pPr>
      <w:r w:rsidRPr="009942DB">
        <w:rPr>
          <w:b/>
          <w:sz w:val="22"/>
          <w:szCs w:val="22"/>
        </w:rPr>
        <w:t xml:space="preserve">                                                      </w:t>
      </w:r>
      <w:r w:rsidRPr="009942DB">
        <w:rPr>
          <w:b/>
          <w:sz w:val="22"/>
          <w:szCs w:val="22"/>
        </w:rPr>
        <w:tab/>
      </w:r>
      <w:r w:rsidRPr="009942DB">
        <w:rPr>
          <w:b/>
          <w:sz w:val="22"/>
          <w:szCs w:val="22"/>
        </w:rPr>
        <w:tab/>
      </w:r>
      <w:r w:rsidRPr="009942DB">
        <w:rPr>
          <w:b/>
          <w:sz w:val="22"/>
          <w:szCs w:val="22"/>
        </w:rPr>
        <w:tab/>
        <w:t xml:space="preserve">   C ofer.</w:t>
      </w:r>
    </w:p>
    <w:p w:rsidR="00BD1416" w:rsidRPr="009942DB" w:rsidRDefault="00BD1416" w:rsidP="00BD1416">
      <w:pPr>
        <w:tabs>
          <w:tab w:val="left" w:pos="0"/>
          <w:tab w:val="left" w:pos="1276"/>
        </w:tabs>
        <w:jc w:val="both"/>
        <w:rPr>
          <w:sz w:val="22"/>
          <w:szCs w:val="22"/>
        </w:rPr>
      </w:pPr>
      <w:r w:rsidRPr="009942DB">
        <w:rPr>
          <w:sz w:val="22"/>
          <w:szCs w:val="22"/>
        </w:rPr>
        <w:t xml:space="preserve">          R  </w:t>
      </w:r>
      <w:r w:rsidRPr="009942DB">
        <w:rPr>
          <w:sz w:val="22"/>
          <w:szCs w:val="22"/>
        </w:rPr>
        <w:tab/>
      </w:r>
      <w:r w:rsidR="00E7525A" w:rsidRPr="009942DB">
        <w:rPr>
          <w:sz w:val="22"/>
          <w:szCs w:val="22"/>
        </w:rPr>
        <w:t xml:space="preserve"> </w:t>
      </w:r>
      <w:r w:rsidRPr="009942DB">
        <w:rPr>
          <w:sz w:val="22"/>
          <w:szCs w:val="22"/>
        </w:rPr>
        <w:t xml:space="preserve"> – ranga</w:t>
      </w:r>
    </w:p>
    <w:p w:rsidR="00BD1416" w:rsidRPr="009942DB" w:rsidRDefault="00BD1416" w:rsidP="00BD1416">
      <w:pPr>
        <w:tabs>
          <w:tab w:val="left" w:pos="0"/>
          <w:tab w:val="left" w:pos="1276"/>
          <w:tab w:val="left" w:pos="3118"/>
        </w:tabs>
        <w:jc w:val="both"/>
        <w:rPr>
          <w:sz w:val="22"/>
          <w:szCs w:val="22"/>
        </w:rPr>
      </w:pPr>
      <w:r w:rsidRPr="009942DB">
        <w:rPr>
          <w:sz w:val="22"/>
          <w:szCs w:val="22"/>
        </w:rPr>
        <w:t xml:space="preserve">          C min. </w:t>
      </w:r>
      <w:r w:rsidR="00E7525A" w:rsidRPr="009942DB">
        <w:rPr>
          <w:sz w:val="22"/>
          <w:szCs w:val="22"/>
        </w:rPr>
        <w:t xml:space="preserve"> </w:t>
      </w:r>
      <w:r w:rsidRPr="009942DB">
        <w:rPr>
          <w:sz w:val="22"/>
          <w:szCs w:val="22"/>
        </w:rPr>
        <w:tab/>
        <w:t xml:space="preserve"> – cena minimalna po rabacie zaoferowana w p</w:t>
      </w:r>
      <w:r w:rsidR="00B8662A" w:rsidRPr="009942DB">
        <w:rPr>
          <w:sz w:val="22"/>
          <w:szCs w:val="22"/>
        </w:rPr>
        <w:t>ostępowaniu</w:t>
      </w:r>
    </w:p>
    <w:p w:rsidR="00BD1416" w:rsidRPr="009942DB" w:rsidRDefault="00BD1416" w:rsidP="00BD1416">
      <w:pPr>
        <w:tabs>
          <w:tab w:val="left" w:pos="0"/>
          <w:tab w:val="left" w:pos="1276"/>
          <w:tab w:val="left" w:pos="3118"/>
        </w:tabs>
        <w:jc w:val="both"/>
        <w:rPr>
          <w:sz w:val="22"/>
          <w:szCs w:val="22"/>
        </w:rPr>
      </w:pPr>
      <w:r w:rsidRPr="009942DB">
        <w:rPr>
          <w:sz w:val="22"/>
          <w:szCs w:val="22"/>
        </w:rPr>
        <w:t xml:space="preserve">          C ofer.   – cena oferowana po rabacie zaoferowana w ocenianej ofercie</w:t>
      </w:r>
    </w:p>
    <w:p w:rsidR="00BD1416" w:rsidRPr="009942DB" w:rsidRDefault="00BD1416" w:rsidP="00BD1416">
      <w:pPr>
        <w:tabs>
          <w:tab w:val="left" w:pos="0"/>
          <w:tab w:val="left" w:pos="1276"/>
          <w:tab w:val="left" w:pos="3118"/>
        </w:tabs>
        <w:jc w:val="both"/>
        <w:rPr>
          <w:sz w:val="22"/>
          <w:szCs w:val="22"/>
        </w:rPr>
      </w:pPr>
    </w:p>
    <w:p w:rsidR="00BD1416" w:rsidRPr="009942DB" w:rsidRDefault="00BD1416" w:rsidP="00BD1416">
      <w:pPr>
        <w:tabs>
          <w:tab w:val="left" w:pos="0"/>
          <w:tab w:val="left" w:pos="1276"/>
          <w:tab w:val="left" w:pos="3118"/>
        </w:tabs>
        <w:jc w:val="both"/>
        <w:rPr>
          <w:b/>
          <w:sz w:val="22"/>
          <w:szCs w:val="22"/>
        </w:rPr>
      </w:pPr>
      <w:r w:rsidRPr="009942DB">
        <w:rPr>
          <w:sz w:val="22"/>
          <w:szCs w:val="22"/>
        </w:rPr>
        <w:t xml:space="preserve">Cenę oferty należy określić w oparciu o cenę jednostkową paliwa brutto na dzień: </w:t>
      </w:r>
      <w:r w:rsidR="009942DB">
        <w:rPr>
          <w:b/>
          <w:sz w:val="22"/>
          <w:szCs w:val="22"/>
        </w:rPr>
        <w:t>26</w:t>
      </w:r>
      <w:r w:rsidR="002F1033" w:rsidRPr="009942DB">
        <w:rPr>
          <w:b/>
          <w:sz w:val="22"/>
          <w:szCs w:val="22"/>
        </w:rPr>
        <w:t>.11.202</w:t>
      </w:r>
      <w:r w:rsidR="009942DB">
        <w:rPr>
          <w:b/>
          <w:sz w:val="22"/>
          <w:szCs w:val="22"/>
        </w:rPr>
        <w:t>4</w:t>
      </w:r>
      <w:r w:rsidR="00B8662A" w:rsidRPr="009942DB">
        <w:rPr>
          <w:b/>
          <w:sz w:val="22"/>
          <w:szCs w:val="22"/>
        </w:rPr>
        <w:t xml:space="preserve"> </w:t>
      </w:r>
      <w:r w:rsidRPr="009942DB">
        <w:rPr>
          <w:b/>
          <w:sz w:val="22"/>
          <w:szCs w:val="22"/>
        </w:rPr>
        <w:t>r</w:t>
      </w:r>
      <w:r w:rsidR="00B8662A" w:rsidRPr="009942DB">
        <w:rPr>
          <w:b/>
          <w:sz w:val="22"/>
          <w:szCs w:val="22"/>
        </w:rPr>
        <w:t>.</w:t>
      </w:r>
    </w:p>
    <w:p w:rsidR="00BD1416" w:rsidRPr="009942DB" w:rsidRDefault="00BD1416" w:rsidP="00BD1416">
      <w:pPr>
        <w:tabs>
          <w:tab w:val="left" w:pos="0"/>
          <w:tab w:val="left" w:pos="1276"/>
          <w:tab w:val="left" w:pos="3118"/>
        </w:tabs>
        <w:jc w:val="both"/>
        <w:rPr>
          <w:sz w:val="22"/>
          <w:szCs w:val="22"/>
        </w:rPr>
      </w:pPr>
    </w:p>
    <w:p w:rsidR="00BD1416" w:rsidRPr="009942DB" w:rsidRDefault="00BD1416" w:rsidP="00AD38DF">
      <w:pPr>
        <w:numPr>
          <w:ilvl w:val="4"/>
          <w:numId w:val="27"/>
        </w:numPr>
        <w:tabs>
          <w:tab w:val="clear" w:pos="3600"/>
          <w:tab w:val="num" w:pos="0"/>
        </w:tabs>
        <w:ind w:left="0" w:hanging="284"/>
        <w:jc w:val="both"/>
        <w:rPr>
          <w:sz w:val="22"/>
          <w:szCs w:val="22"/>
        </w:rPr>
      </w:pPr>
      <w:r w:rsidRPr="009942DB">
        <w:rPr>
          <w:sz w:val="22"/>
          <w:szCs w:val="22"/>
        </w:rPr>
        <w:t xml:space="preserve">Kryterium „oferowany rabat wyrażony w procentach (%)” rozpatrywane będzie na podstawie rabatu podanego przez Wykonawcę w formularzu Oferty. </w:t>
      </w:r>
    </w:p>
    <w:p w:rsidR="00BD1416" w:rsidRPr="009942DB" w:rsidRDefault="00BD1416" w:rsidP="00BD1416">
      <w:pPr>
        <w:ind w:left="284"/>
        <w:jc w:val="both"/>
        <w:rPr>
          <w:sz w:val="22"/>
          <w:szCs w:val="22"/>
        </w:rPr>
      </w:pPr>
    </w:p>
    <w:p w:rsidR="00BD1416" w:rsidRPr="009942DB" w:rsidRDefault="00BD1416" w:rsidP="00BD1416">
      <w:pPr>
        <w:tabs>
          <w:tab w:val="left" w:pos="0"/>
          <w:tab w:val="left" w:pos="284"/>
          <w:tab w:val="left" w:pos="5937"/>
        </w:tabs>
        <w:rPr>
          <w:sz w:val="22"/>
          <w:szCs w:val="22"/>
          <w:u w:val="single"/>
        </w:rPr>
      </w:pPr>
      <w:r w:rsidRPr="009942DB">
        <w:rPr>
          <w:sz w:val="22"/>
          <w:szCs w:val="22"/>
        </w:rPr>
        <w:tab/>
        <w:t xml:space="preserve">     </w:t>
      </w:r>
      <w:r w:rsidRPr="009942DB">
        <w:rPr>
          <w:sz w:val="22"/>
          <w:szCs w:val="22"/>
          <w:u w:val="single"/>
        </w:rPr>
        <w:t>Kryterium „oferowany rabat wyrażony w procentach (%) ” oceniane będzie wg wzoru:</w:t>
      </w:r>
    </w:p>
    <w:p w:rsidR="00BD1416" w:rsidRPr="009942DB" w:rsidRDefault="00BD1416" w:rsidP="00BD1416">
      <w:pPr>
        <w:tabs>
          <w:tab w:val="left" w:pos="0"/>
          <w:tab w:val="left" w:pos="1418"/>
        </w:tabs>
        <w:jc w:val="both"/>
        <w:rPr>
          <w:b/>
          <w:sz w:val="22"/>
          <w:szCs w:val="22"/>
        </w:rPr>
      </w:pPr>
      <w:r w:rsidRPr="009942DB">
        <w:rPr>
          <w:sz w:val="22"/>
          <w:szCs w:val="22"/>
        </w:rPr>
        <w:tab/>
      </w:r>
      <w:r w:rsidRPr="009942DB">
        <w:rPr>
          <w:sz w:val="22"/>
          <w:szCs w:val="22"/>
        </w:rPr>
        <w:tab/>
      </w:r>
      <w:r w:rsidRPr="009942DB">
        <w:rPr>
          <w:sz w:val="22"/>
          <w:szCs w:val="22"/>
        </w:rPr>
        <w:tab/>
      </w:r>
      <w:r w:rsidRPr="009942DB">
        <w:rPr>
          <w:sz w:val="22"/>
          <w:szCs w:val="22"/>
        </w:rPr>
        <w:tab/>
      </w:r>
      <w:r w:rsidRPr="009942DB">
        <w:rPr>
          <w:b/>
          <w:sz w:val="22"/>
          <w:szCs w:val="22"/>
        </w:rPr>
        <w:t xml:space="preserve"> </w:t>
      </w:r>
      <w:r w:rsidRPr="009942DB">
        <w:rPr>
          <w:b/>
          <w:sz w:val="22"/>
          <w:szCs w:val="22"/>
        </w:rPr>
        <w:tab/>
      </w:r>
      <w:r w:rsidRPr="009942DB">
        <w:rPr>
          <w:b/>
          <w:sz w:val="22"/>
          <w:szCs w:val="22"/>
        </w:rPr>
        <w:tab/>
        <w:t xml:space="preserve"> </w:t>
      </w:r>
    </w:p>
    <w:p w:rsidR="00BD1416" w:rsidRPr="009942DB" w:rsidRDefault="00BD1416" w:rsidP="00BD1416">
      <w:pPr>
        <w:tabs>
          <w:tab w:val="left" w:pos="0"/>
          <w:tab w:val="left" w:pos="1418"/>
        </w:tabs>
        <w:jc w:val="both"/>
        <w:rPr>
          <w:b/>
          <w:sz w:val="22"/>
          <w:szCs w:val="22"/>
        </w:rPr>
      </w:pPr>
      <w:r w:rsidRPr="009942DB">
        <w:rPr>
          <w:b/>
          <w:sz w:val="22"/>
          <w:szCs w:val="22"/>
        </w:rPr>
        <w:t xml:space="preserve"> </w:t>
      </w:r>
      <w:r w:rsidRPr="009942DB">
        <w:rPr>
          <w:b/>
          <w:sz w:val="22"/>
          <w:szCs w:val="22"/>
        </w:rPr>
        <w:tab/>
      </w:r>
      <w:r w:rsidRPr="009942DB">
        <w:rPr>
          <w:b/>
          <w:sz w:val="22"/>
          <w:szCs w:val="22"/>
        </w:rPr>
        <w:tab/>
      </w:r>
      <w:r w:rsidRPr="009942DB">
        <w:rPr>
          <w:b/>
          <w:sz w:val="22"/>
          <w:szCs w:val="22"/>
        </w:rPr>
        <w:tab/>
      </w:r>
      <w:r w:rsidRPr="009942DB">
        <w:rPr>
          <w:b/>
          <w:sz w:val="22"/>
          <w:szCs w:val="22"/>
        </w:rPr>
        <w:tab/>
      </w:r>
      <w:r w:rsidRPr="009942DB">
        <w:rPr>
          <w:b/>
          <w:sz w:val="22"/>
          <w:szCs w:val="22"/>
        </w:rPr>
        <w:tab/>
        <w:t xml:space="preserve">        R w oc. of</w:t>
      </w:r>
    </w:p>
    <w:p w:rsidR="00BD1416" w:rsidRPr="009942DB" w:rsidRDefault="00BD1416" w:rsidP="00BD1416">
      <w:pPr>
        <w:tabs>
          <w:tab w:val="left" w:pos="0"/>
          <w:tab w:val="left" w:pos="1418"/>
        </w:tabs>
        <w:jc w:val="both"/>
        <w:rPr>
          <w:b/>
          <w:sz w:val="22"/>
          <w:szCs w:val="22"/>
        </w:rPr>
      </w:pPr>
      <w:r w:rsidRPr="009942DB">
        <w:rPr>
          <w:b/>
          <w:sz w:val="22"/>
          <w:szCs w:val="22"/>
        </w:rPr>
        <w:t xml:space="preserve">  Wartość punktowa" oferowany rabat "</w:t>
      </w:r>
      <w:r w:rsidRPr="009942DB">
        <w:rPr>
          <w:sz w:val="22"/>
          <w:szCs w:val="22"/>
        </w:rPr>
        <w:t xml:space="preserve"> </w:t>
      </w:r>
      <w:r w:rsidRPr="009942DB">
        <w:rPr>
          <w:b/>
          <w:sz w:val="22"/>
          <w:szCs w:val="22"/>
        </w:rPr>
        <w:t>= R x     ----------------------</w:t>
      </w:r>
    </w:p>
    <w:p w:rsidR="00BD1416" w:rsidRPr="009942DB" w:rsidRDefault="00BD1416" w:rsidP="00BD1416">
      <w:pPr>
        <w:tabs>
          <w:tab w:val="left" w:pos="0"/>
          <w:tab w:val="left" w:pos="1418"/>
        </w:tabs>
        <w:jc w:val="both"/>
        <w:rPr>
          <w:b/>
          <w:sz w:val="22"/>
          <w:szCs w:val="22"/>
        </w:rPr>
      </w:pPr>
      <w:r w:rsidRPr="009942DB">
        <w:rPr>
          <w:b/>
          <w:sz w:val="22"/>
          <w:szCs w:val="22"/>
        </w:rPr>
        <w:t xml:space="preserve">    </w:t>
      </w:r>
      <w:r w:rsidRPr="009942DB">
        <w:rPr>
          <w:b/>
          <w:sz w:val="22"/>
          <w:szCs w:val="22"/>
        </w:rPr>
        <w:tab/>
      </w:r>
      <w:r w:rsidRPr="009942DB">
        <w:rPr>
          <w:b/>
          <w:sz w:val="22"/>
          <w:szCs w:val="22"/>
        </w:rPr>
        <w:tab/>
      </w:r>
      <w:r w:rsidRPr="009942DB">
        <w:rPr>
          <w:b/>
          <w:sz w:val="22"/>
          <w:szCs w:val="22"/>
        </w:rPr>
        <w:tab/>
      </w:r>
      <w:r w:rsidRPr="009942DB">
        <w:rPr>
          <w:b/>
          <w:sz w:val="22"/>
          <w:szCs w:val="22"/>
        </w:rPr>
        <w:tab/>
        <w:t xml:space="preserve">  </w:t>
      </w:r>
      <w:r w:rsidRPr="009942DB">
        <w:rPr>
          <w:b/>
          <w:sz w:val="22"/>
          <w:szCs w:val="22"/>
        </w:rPr>
        <w:tab/>
      </w:r>
      <w:r w:rsidRPr="009942DB">
        <w:rPr>
          <w:sz w:val="22"/>
          <w:szCs w:val="22"/>
        </w:rPr>
        <w:t xml:space="preserve">       </w:t>
      </w:r>
      <w:r w:rsidRPr="009942DB">
        <w:rPr>
          <w:b/>
          <w:sz w:val="22"/>
          <w:szCs w:val="22"/>
        </w:rPr>
        <w:t>NR zaprop. w prz.</w:t>
      </w:r>
    </w:p>
    <w:p w:rsidR="00BD1416" w:rsidRPr="009942DB" w:rsidRDefault="00BD1416" w:rsidP="00BD1416">
      <w:pPr>
        <w:tabs>
          <w:tab w:val="left" w:pos="0"/>
          <w:tab w:val="left" w:pos="1418"/>
        </w:tabs>
        <w:jc w:val="both"/>
        <w:rPr>
          <w:sz w:val="22"/>
          <w:szCs w:val="22"/>
        </w:rPr>
      </w:pPr>
    </w:p>
    <w:p w:rsidR="00BD1416" w:rsidRPr="009942DB" w:rsidRDefault="00BD1416" w:rsidP="00BD1416">
      <w:pPr>
        <w:tabs>
          <w:tab w:val="left" w:pos="0"/>
          <w:tab w:val="left" w:pos="1418"/>
        </w:tabs>
        <w:jc w:val="both"/>
        <w:rPr>
          <w:sz w:val="22"/>
          <w:szCs w:val="22"/>
        </w:rPr>
      </w:pPr>
      <w:r w:rsidRPr="009942DB">
        <w:rPr>
          <w:sz w:val="22"/>
          <w:szCs w:val="22"/>
        </w:rPr>
        <w:t xml:space="preserve">     R - ranga</w:t>
      </w:r>
    </w:p>
    <w:p w:rsidR="00BD1416" w:rsidRPr="009942DB" w:rsidRDefault="00BD1416" w:rsidP="00BD1416">
      <w:pPr>
        <w:tabs>
          <w:tab w:val="left" w:pos="0"/>
          <w:tab w:val="left" w:pos="993"/>
        </w:tabs>
        <w:jc w:val="both"/>
        <w:rPr>
          <w:sz w:val="22"/>
          <w:szCs w:val="22"/>
        </w:rPr>
      </w:pPr>
      <w:r w:rsidRPr="009942DB">
        <w:rPr>
          <w:sz w:val="22"/>
          <w:szCs w:val="22"/>
        </w:rPr>
        <w:t xml:space="preserve">     R w oc. of.     </w:t>
      </w:r>
      <w:r w:rsidRPr="009942DB">
        <w:rPr>
          <w:sz w:val="22"/>
          <w:szCs w:val="22"/>
        </w:rPr>
        <w:tab/>
        <w:t xml:space="preserve"> –  Rabat zaproponowany w ocenianej ofercie </w:t>
      </w:r>
    </w:p>
    <w:p w:rsidR="00BD1416" w:rsidRPr="009942DB" w:rsidRDefault="00BD1416" w:rsidP="00BD1416">
      <w:pPr>
        <w:tabs>
          <w:tab w:val="left" w:pos="0"/>
          <w:tab w:val="left" w:pos="3118"/>
        </w:tabs>
        <w:jc w:val="both"/>
        <w:rPr>
          <w:sz w:val="22"/>
          <w:szCs w:val="22"/>
        </w:rPr>
      </w:pPr>
      <w:r w:rsidRPr="009942DB">
        <w:rPr>
          <w:sz w:val="22"/>
          <w:szCs w:val="22"/>
        </w:rPr>
        <w:t xml:space="preserve">     NR zaprop. w prz.       –  Najwyższy rabat zaproponowany w p</w:t>
      </w:r>
      <w:r w:rsidR="003D3CEB" w:rsidRPr="009942DB">
        <w:rPr>
          <w:sz w:val="22"/>
          <w:szCs w:val="22"/>
        </w:rPr>
        <w:t>ostępowaniu</w:t>
      </w:r>
    </w:p>
    <w:p w:rsidR="00BD1416" w:rsidRPr="009942DB" w:rsidRDefault="00BD1416" w:rsidP="00BD1416">
      <w:pPr>
        <w:pStyle w:val="Tekstpodstawowywcity31"/>
        <w:ind w:left="180"/>
        <w:rPr>
          <w:sz w:val="22"/>
          <w:szCs w:val="22"/>
          <w:u w:val="single"/>
        </w:rPr>
      </w:pPr>
    </w:p>
    <w:p w:rsidR="00BD1416" w:rsidRPr="009942DB" w:rsidRDefault="00BD1416" w:rsidP="00BD1416">
      <w:pPr>
        <w:pStyle w:val="Tekstpodstawowywcity31"/>
        <w:ind w:left="180"/>
        <w:rPr>
          <w:sz w:val="22"/>
          <w:szCs w:val="22"/>
          <w:u w:val="single"/>
        </w:rPr>
      </w:pPr>
      <w:r w:rsidRPr="009942DB">
        <w:rPr>
          <w:sz w:val="22"/>
          <w:szCs w:val="22"/>
          <w:u w:val="single"/>
        </w:rPr>
        <w:t>Oferowany stały rabat dotyczy każdego rodzaju paliwa, zostanie wprowadzony do umowy i przez cały okres realizacji umowy nie będzie podlegał zmianom.</w:t>
      </w:r>
    </w:p>
    <w:p w:rsidR="00BD1416" w:rsidRPr="009942DB" w:rsidRDefault="00BD1416" w:rsidP="00BD1416">
      <w:pPr>
        <w:tabs>
          <w:tab w:val="left" w:pos="0"/>
          <w:tab w:val="left" w:pos="1276"/>
          <w:tab w:val="left" w:pos="3118"/>
        </w:tabs>
        <w:jc w:val="both"/>
        <w:rPr>
          <w:sz w:val="22"/>
          <w:szCs w:val="22"/>
        </w:rPr>
      </w:pPr>
    </w:p>
    <w:p w:rsidR="00BD1416" w:rsidRPr="009942DB" w:rsidRDefault="00BD1416" w:rsidP="00BD1416">
      <w:pPr>
        <w:tabs>
          <w:tab w:val="left" w:pos="0"/>
          <w:tab w:val="left" w:pos="3118"/>
        </w:tabs>
        <w:jc w:val="both"/>
        <w:rPr>
          <w:sz w:val="22"/>
          <w:szCs w:val="22"/>
        </w:rPr>
      </w:pPr>
      <w:r w:rsidRPr="009942DB">
        <w:rPr>
          <w:b/>
          <w:sz w:val="22"/>
          <w:szCs w:val="22"/>
          <w:u w:val="single"/>
        </w:rPr>
        <w:t>Ocena końcowa oferty.</w:t>
      </w:r>
    </w:p>
    <w:p w:rsidR="00BD1416" w:rsidRPr="009942DB" w:rsidRDefault="00BD1416" w:rsidP="00BD1416">
      <w:pPr>
        <w:tabs>
          <w:tab w:val="left" w:pos="0"/>
          <w:tab w:val="left" w:pos="3118"/>
        </w:tabs>
        <w:jc w:val="both"/>
        <w:rPr>
          <w:sz w:val="22"/>
          <w:szCs w:val="22"/>
        </w:rPr>
      </w:pPr>
      <w:r w:rsidRPr="009942DB">
        <w:rPr>
          <w:sz w:val="22"/>
          <w:szCs w:val="22"/>
        </w:rPr>
        <w:t>Ocena końcowa oferty stanowi sumę punktów uzyskanych za kryteria wymienione w pkt. 2.</w:t>
      </w:r>
    </w:p>
    <w:p w:rsidR="00BD1416" w:rsidRPr="009942DB" w:rsidRDefault="00BD1416" w:rsidP="00BD1416">
      <w:pPr>
        <w:tabs>
          <w:tab w:val="left" w:pos="0"/>
          <w:tab w:val="left" w:pos="3118"/>
        </w:tabs>
        <w:jc w:val="both"/>
        <w:rPr>
          <w:sz w:val="22"/>
          <w:szCs w:val="22"/>
        </w:rPr>
      </w:pPr>
      <w:r w:rsidRPr="009942DB">
        <w:rPr>
          <w:sz w:val="22"/>
          <w:szCs w:val="22"/>
        </w:rPr>
        <w:t xml:space="preserve">Oferta, która przedstawia najkorzystniejszy bilans (maksymalna liczba przyznanych punktów w oparciu </w:t>
      </w:r>
      <w:r w:rsidRPr="009942DB">
        <w:rPr>
          <w:sz w:val="22"/>
          <w:szCs w:val="22"/>
        </w:rPr>
        <w:br/>
        <w:t xml:space="preserve">o ustalone kryteria) zostanie uznana za najkorzystniejszą, pozostałe oferty zostaną sklasyfikowane zgodnie </w:t>
      </w:r>
      <w:r w:rsidR="00B8662A" w:rsidRPr="009942DB">
        <w:rPr>
          <w:sz w:val="22"/>
          <w:szCs w:val="22"/>
        </w:rPr>
        <w:br/>
      </w:r>
      <w:r w:rsidRPr="009942DB">
        <w:rPr>
          <w:sz w:val="22"/>
          <w:szCs w:val="22"/>
        </w:rPr>
        <w:t>z ilością uzyskanych punktów.</w:t>
      </w:r>
    </w:p>
    <w:p w:rsidR="00B20DD2" w:rsidRDefault="00B20DD2" w:rsidP="00B20DD2">
      <w:pPr>
        <w:pStyle w:val="Tekstpodstawowy"/>
        <w:tabs>
          <w:tab w:val="clear" w:pos="3118"/>
          <w:tab w:val="left" w:pos="284"/>
        </w:tabs>
        <w:ind w:left="284" w:hanging="284"/>
        <w:rPr>
          <w:color w:val="FF0000"/>
          <w:sz w:val="22"/>
          <w:szCs w:val="22"/>
        </w:rPr>
      </w:pPr>
    </w:p>
    <w:p w:rsidR="009942DB" w:rsidRPr="000D53D4" w:rsidRDefault="009942DB" w:rsidP="00B20DD2">
      <w:pPr>
        <w:pStyle w:val="Tekstpodstawowy"/>
        <w:tabs>
          <w:tab w:val="clear" w:pos="3118"/>
          <w:tab w:val="left" w:pos="284"/>
        </w:tabs>
        <w:ind w:left="284" w:hanging="284"/>
        <w:rPr>
          <w:color w:val="FF0000"/>
          <w:sz w:val="22"/>
          <w:szCs w:val="22"/>
        </w:rPr>
      </w:pPr>
    </w:p>
    <w:tbl>
      <w:tblPr>
        <w:tblW w:w="0" w:type="auto"/>
        <w:tblInd w:w="77" w:type="dxa"/>
        <w:tblLayout w:type="fixed"/>
        <w:tblCellMar>
          <w:left w:w="70" w:type="dxa"/>
          <w:right w:w="70" w:type="dxa"/>
        </w:tblCellMar>
        <w:tblLook w:val="0000"/>
      </w:tblPr>
      <w:tblGrid>
        <w:gridCol w:w="9632"/>
      </w:tblGrid>
      <w:tr w:rsidR="00B20DD2" w:rsidRPr="009942DB"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B20DD2" w:rsidRPr="009942DB" w:rsidRDefault="009942DB" w:rsidP="009942DB">
            <w:pPr>
              <w:shd w:val="clear" w:color="auto" w:fill="FFFFFF"/>
              <w:tabs>
                <w:tab w:val="left" w:pos="0"/>
              </w:tabs>
              <w:jc w:val="both"/>
              <w:rPr>
                <w:b/>
                <w:sz w:val="22"/>
                <w:szCs w:val="22"/>
              </w:rPr>
            </w:pPr>
            <w:r w:rsidRPr="009942DB">
              <w:rPr>
                <w:b/>
                <w:sz w:val="22"/>
                <w:szCs w:val="22"/>
              </w:rPr>
              <w:t>X</w:t>
            </w:r>
            <w:r w:rsidR="00B20DD2" w:rsidRPr="009942DB">
              <w:rPr>
                <w:b/>
                <w:sz w:val="22"/>
                <w:szCs w:val="22"/>
              </w:rPr>
              <w:t>I</w:t>
            </w:r>
            <w:r w:rsidRPr="009942DB">
              <w:rPr>
                <w:b/>
                <w:sz w:val="22"/>
                <w:szCs w:val="22"/>
              </w:rPr>
              <w:t>X</w:t>
            </w:r>
            <w:r w:rsidR="00B20DD2" w:rsidRPr="009942DB">
              <w:rPr>
                <w:b/>
                <w:sz w:val="22"/>
                <w:szCs w:val="22"/>
              </w:rPr>
              <w:t xml:space="preserve">. PROJEKTOWANE POSTANOWIENIA UMOWY W SPRAWIE ZAMÓWIENIA PUBLICZNEGO, KTÓRE ZOSTANĄ WPROWADZONE DO TREŚCI UMOWY  </w:t>
            </w:r>
          </w:p>
        </w:tc>
      </w:tr>
    </w:tbl>
    <w:p w:rsidR="00B20DD2" w:rsidRPr="009942DB" w:rsidRDefault="00B20DD2" w:rsidP="00B20DD2">
      <w:pPr>
        <w:shd w:val="clear" w:color="auto" w:fill="FFFFFF"/>
        <w:suppressAutoHyphens w:val="0"/>
        <w:autoSpaceDE w:val="0"/>
        <w:autoSpaceDN w:val="0"/>
        <w:adjustRightInd w:val="0"/>
        <w:jc w:val="both"/>
        <w:rPr>
          <w:b/>
          <w:sz w:val="22"/>
          <w:szCs w:val="22"/>
        </w:rPr>
      </w:pPr>
      <w:r w:rsidRPr="009942DB">
        <w:rPr>
          <w:kern w:val="0"/>
          <w:sz w:val="22"/>
          <w:szCs w:val="22"/>
          <w:lang w:eastAsia="pl-PL"/>
        </w:rPr>
        <w:t xml:space="preserve">Zamawiający wymaga od Wykonawcy, aby zawarł z nim umowę w sprawie zamówienia publicznego na warunkach określonych w projekcie umowy stanowiącym </w:t>
      </w:r>
      <w:r w:rsidRPr="009942DB">
        <w:rPr>
          <w:b/>
          <w:bCs/>
          <w:kern w:val="0"/>
          <w:sz w:val="22"/>
          <w:szCs w:val="22"/>
          <w:lang w:eastAsia="pl-PL"/>
        </w:rPr>
        <w:t xml:space="preserve">załącznik nr </w:t>
      </w:r>
      <w:r w:rsidR="00BD1416" w:rsidRPr="009942DB">
        <w:rPr>
          <w:b/>
          <w:bCs/>
          <w:kern w:val="0"/>
          <w:sz w:val="22"/>
          <w:szCs w:val="22"/>
          <w:lang w:eastAsia="pl-PL"/>
        </w:rPr>
        <w:t>4</w:t>
      </w:r>
      <w:r w:rsidRPr="009942DB">
        <w:rPr>
          <w:b/>
          <w:bCs/>
          <w:kern w:val="0"/>
          <w:sz w:val="22"/>
          <w:szCs w:val="22"/>
          <w:lang w:eastAsia="pl-PL"/>
        </w:rPr>
        <w:t xml:space="preserve"> </w:t>
      </w:r>
      <w:r w:rsidRPr="009942DB">
        <w:rPr>
          <w:b/>
          <w:kern w:val="0"/>
          <w:sz w:val="22"/>
          <w:szCs w:val="22"/>
          <w:lang w:eastAsia="pl-PL"/>
        </w:rPr>
        <w:t>do SWZ</w:t>
      </w:r>
      <w:r w:rsidRPr="009942DB">
        <w:rPr>
          <w:b/>
          <w:bCs/>
          <w:kern w:val="0"/>
          <w:sz w:val="22"/>
          <w:szCs w:val="22"/>
          <w:lang w:eastAsia="pl-PL"/>
        </w:rPr>
        <w:t>.</w:t>
      </w:r>
    </w:p>
    <w:p w:rsidR="00B20DD2" w:rsidRPr="000D53D4" w:rsidRDefault="00B20DD2" w:rsidP="00B20DD2">
      <w:pPr>
        <w:pStyle w:val="Tekstpodstawowy"/>
        <w:tabs>
          <w:tab w:val="clear" w:pos="3118"/>
          <w:tab w:val="left" w:pos="284"/>
        </w:tabs>
        <w:ind w:left="284" w:hanging="284"/>
        <w:rPr>
          <w:color w:val="FF0000"/>
          <w:sz w:val="22"/>
          <w:szCs w:val="22"/>
        </w:rPr>
      </w:pPr>
    </w:p>
    <w:tbl>
      <w:tblPr>
        <w:tblW w:w="9779" w:type="dxa"/>
        <w:tblInd w:w="72" w:type="dxa"/>
        <w:tblLayout w:type="fixed"/>
        <w:tblCellMar>
          <w:left w:w="70" w:type="dxa"/>
          <w:right w:w="70" w:type="dxa"/>
        </w:tblCellMar>
        <w:tblLook w:val="0000"/>
      </w:tblPr>
      <w:tblGrid>
        <w:gridCol w:w="9779"/>
      </w:tblGrid>
      <w:tr w:rsidR="00340CE0" w:rsidRPr="009942DB"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340CE0" w:rsidRPr="009942DB" w:rsidRDefault="008C599B" w:rsidP="009942DB">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70" w:firstLine="0"/>
              <w:jc w:val="both"/>
            </w:pPr>
            <w:r w:rsidRPr="009942DB">
              <w:rPr>
                <w:sz w:val="22"/>
                <w:szCs w:val="22"/>
                <w:lang w:eastAsia="pl-PL"/>
              </w:rPr>
              <w:t>X</w:t>
            </w:r>
            <w:r w:rsidR="009942DB" w:rsidRPr="009942DB">
              <w:rPr>
                <w:sz w:val="22"/>
                <w:szCs w:val="22"/>
                <w:lang w:eastAsia="pl-PL"/>
              </w:rPr>
              <w:t>X</w:t>
            </w:r>
            <w:r w:rsidR="00340CE0" w:rsidRPr="009942DB">
              <w:rPr>
                <w:sz w:val="22"/>
                <w:szCs w:val="22"/>
                <w:lang w:eastAsia="pl-PL"/>
              </w:rPr>
              <w:t>.  INFORMACJA O FORMALNOŚCIACH, JAKIE POWINNY ZOSTAĆ DOPEŁNIONE PO WYBORZE OFERTY W CELU ZAWARCIA UMOWY W SPRAWIE ZAMÓWIENIA PUBLICZNEGO</w:t>
            </w:r>
          </w:p>
        </w:tc>
      </w:tr>
    </w:tbl>
    <w:p w:rsidR="00340CE0" w:rsidRPr="009942DB" w:rsidRDefault="00340CE0" w:rsidP="00AD38DF">
      <w:pPr>
        <w:numPr>
          <w:ilvl w:val="3"/>
          <w:numId w:val="9"/>
        </w:numPr>
        <w:shd w:val="clear" w:color="auto" w:fill="FFFFFF"/>
        <w:tabs>
          <w:tab w:val="left" w:pos="284"/>
        </w:tabs>
        <w:ind w:left="284" w:hanging="284"/>
        <w:jc w:val="both"/>
        <w:rPr>
          <w:sz w:val="22"/>
          <w:szCs w:val="22"/>
        </w:rPr>
      </w:pPr>
      <w:r w:rsidRPr="009942DB">
        <w:rPr>
          <w:sz w:val="22"/>
          <w:szCs w:val="22"/>
        </w:rPr>
        <w:t>Umowa w sprawie zamówienia publicznego zawarta zostanie z uwzględnieniem postanowień wynikających z treści niniejszej SWZ oraz danych zawartych w ofercie.</w:t>
      </w:r>
    </w:p>
    <w:p w:rsidR="00340CE0" w:rsidRPr="009942DB" w:rsidRDefault="00340CE0" w:rsidP="00AD38DF">
      <w:pPr>
        <w:numPr>
          <w:ilvl w:val="3"/>
          <w:numId w:val="9"/>
        </w:numPr>
        <w:shd w:val="clear" w:color="auto" w:fill="FFFFFF"/>
        <w:tabs>
          <w:tab w:val="left" w:pos="284"/>
        </w:tabs>
        <w:ind w:left="284" w:hanging="284"/>
        <w:jc w:val="both"/>
        <w:rPr>
          <w:sz w:val="22"/>
          <w:szCs w:val="22"/>
        </w:rPr>
      </w:pPr>
      <w:r w:rsidRPr="009942DB">
        <w:rPr>
          <w:sz w:val="22"/>
          <w:szCs w:val="22"/>
        </w:rPr>
        <w:t>Wz</w:t>
      </w:r>
      <w:r w:rsidR="006B5AB4" w:rsidRPr="009942DB">
        <w:rPr>
          <w:sz w:val="22"/>
          <w:szCs w:val="22"/>
        </w:rPr>
        <w:t>ór</w:t>
      </w:r>
      <w:r w:rsidRPr="009942DB">
        <w:rPr>
          <w:sz w:val="22"/>
          <w:szCs w:val="22"/>
        </w:rPr>
        <w:t xml:space="preserve"> um</w:t>
      </w:r>
      <w:r w:rsidR="006B5AB4" w:rsidRPr="009942DB">
        <w:rPr>
          <w:sz w:val="22"/>
          <w:szCs w:val="22"/>
        </w:rPr>
        <w:t>owy</w:t>
      </w:r>
      <w:r w:rsidRPr="009942DB">
        <w:rPr>
          <w:sz w:val="22"/>
          <w:szCs w:val="22"/>
        </w:rPr>
        <w:t xml:space="preserve"> w załączeniu</w:t>
      </w:r>
      <w:r w:rsidRPr="009942DB">
        <w:rPr>
          <w:bCs/>
          <w:sz w:val="22"/>
          <w:szCs w:val="22"/>
        </w:rPr>
        <w:t xml:space="preserve"> – </w:t>
      </w:r>
      <w:r w:rsidRPr="009942DB">
        <w:rPr>
          <w:b/>
          <w:bCs/>
          <w:sz w:val="22"/>
          <w:szCs w:val="22"/>
        </w:rPr>
        <w:t xml:space="preserve">załącznik nr </w:t>
      </w:r>
      <w:r w:rsidR="00BD1416" w:rsidRPr="009942DB">
        <w:rPr>
          <w:b/>
          <w:bCs/>
          <w:sz w:val="22"/>
          <w:szCs w:val="22"/>
        </w:rPr>
        <w:t>4</w:t>
      </w:r>
      <w:r w:rsidR="00A07E09" w:rsidRPr="009942DB">
        <w:rPr>
          <w:b/>
          <w:bCs/>
          <w:sz w:val="22"/>
          <w:szCs w:val="22"/>
        </w:rPr>
        <w:t xml:space="preserve"> </w:t>
      </w:r>
      <w:r w:rsidRPr="009942DB">
        <w:rPr>
          <w:b/>
          <w:bCs/>
          <w:sz w:val="22"/>
          <w:szCs w:val="22"/>
        </w:rPr>
        <w:t>do SWZ</w:t>
      </w:r>
      <w:r w:rsidRPr="009942DB">
        <w:rPr>
          <w:bCs/>
          <w:sz w:val="22"/>
          <w:szCs w:val="22"/>
        </w:rPr>
        <w:t>, któr</w:t>
      </w:r>
      <w:r w:rsidR="00A07E09" w:rsidRPr="009942DB">
        <w:rPr>
          <w:bCs/>
          <w:sz w:val="22"/>
          <w:szCs w:val="22"/>
        </w:rPr>
        <w:t xml:space="preserve">e </w:t>
      </w:r>
      <w:r w:rsidRPr="009942DB">
        <w:rPr>
          <w:bCs/>
          <w:sz w:val="22"/>
          <w:szCs w:val="22"/>
        </w:rPr>
        <w:t>stanowi</w:t>
      </w:r>
      <w:r w:rsidR="00A07E09" w:rsidRPr="009942DB">
        <w:rPr>
          <w:bCs/>
          <w:sz w:val="22"/>
          <w:szCs w:val="22"/>
        </w:rPr>
        <w:t>ą</w:t>
      </w:r>
      <w:r w:rsidRPr="009942DB">
        <w:rPr>
          <w:bCs/>
          <w:sz w:val="22"/>
          <w:szCs w:val="22"/>
        </w:rPr>
        <w:t xml:space="preserve"> integralną część SWZ. </w:t>
      </w:r>
      <w:r w:rsidRPr="009942DB">
        <w:rPr>
          <w:sz w:val="22"/>
          <w:szCs w:val="22"/>
        </w:rPr>
        <w:t xml:space="preserve">Umowa </w:t>
      </w:r>
      <w:r w:rsidR="004C0B14" w:rsidRPr="009942DB">
        <w:rPr>
          <w:sz w:val="22"/>
          <w:szCs w:val="22"/>
        </w:rPr>
        <w:br/>
      </w:r>
      <w:r w:rsidRPr="009942DB">
        <w:rPr>
          <w:sz w:val="22"/>
          <w:szCs w:val="22"/>
        </w:rPr>
        <w:t xml:space="preserve">z Wykonawcą, który </w:t>
      </w:r>
      <w:r w:rsidR="004C0B14" w:rsidRPr="009942DB">
        <w:rPr>
          <w:sz w:val="22"/>
          <w:szCs w:val="22"/>
        </w:rPr>
        <w:t>złożył najkorzystniejszą ofertę</w:t>
      </w:r>
      <w:r w:rsidRPr="009942DB">
        <w:rPr>
          <w:sz w:val="22"/>
          <w:szCs w:val="22"/>
        </w:rPr>
        <w:t xml:space="preserve">, zostanie podpisana w terminie nie krótszym niż określono to w przepisach art. </w:t>
      </w:r>
      <w:r w:rsidR="00C76B03" w:rsidRPr="009942DB">
        <w:rPr>
          <w:sz w:val="22"/>
          <w:szCs w:val="22"/>
        </w:rPr>
        <w:t>308</w:t>
      </w:r>
      <w:r w:rsidRPr="009942DB">
        <w:rPr>
          <w:sz w:val="22"/>
          <w:szCs w:val="22"/>
        </w:rPr>
        <w:t xml:space="preserve"> ust. </w:t>
      </w:r>
      <w:r w:rsidR="00C76B03" w:rsidRPr="009942DB">
        <w:rPr>
          <w:sz w:val="22"/>
          <w:szCs w:val="22"/>
        </w:rPr>
        <w:t>2</w:t>
      </w:r>
      <w:r w:rsidRPr="009942DB">
        <w:rPr>
          <w:sz w:val="22"/>
          <w:szCs w:val="22"/>
        </w:rPr>
        <w:t xml:space="preserve"> ustawy Prawo zamówień publicznych, z zastrzeżeniem </w:t>
      </w:r>
      <w:r w:rsidR="00532EE7" w:rsidRPr="009942DB">
        <w:rPr>
          <w:sz w:val="22"/>
          <w:szCs w:val="22"/>
        </w:rPr>
        <w:br/>
      </w:r>
      <w:r w:rsidRPr="009942DB">
        <w:rPr>
          <w:sz w:val="22"/>
          <w:szCs w:val="22"/>
        </w:rPr>
        <w:t xml:space="preserve">art. </w:t>
      </w:r>
      <w:r w:rsidR="00C76B03" w:rsidRPr="009942DB">
        <w:rPr>
          <w:sz w:val="22"/>
          <w:szCs w:val="22"/>
        </w:rPr>
        <w:t>308</w:t>
      </w:r>
      <w:r w:rsidRPr="009942DB">
        <w:rPr>
          <w:sz w:val="22"/>
          <w:szCs w:val="22"/>
        </w:rPr>
        <w:t xml:space="preserve"> ust. </w:t>
      </w:r>
      <w:r w:rsidR="00C76B03" w:rsidRPr="009942DB">
        <w:rPr>
          <w:sz w:val="22"/>
          <w:szCs w:val="22"/>
        </w:rPr>
        <w:t>3</w:t>
      </w:r>
      <w:r w:rsidR="00BC211E" w:rsidRPr="009942DB">
        <w:rPr>
          <w:sz w:val="22"/>
          <w:szCs w:val="22"/>
        </w:rPr>
        <w:t xml:space="preserve"> P</w:t>
      </w:r>
      <w:r w:rsidRPr="009942DB">
        <w:rPr>
          <w:sz w:val="22"/>
          <w:szCs w:val="22"/>
        </w:rPr>
        <w:t>zp.</w:t>
      </w:r>
    </w:p>
    <w:p w:rsidR="00340CE0" w:rsidRPr="009942DB" w:rsidRDefault="00340CE0" w:rsidP="00AD38DF">
      <w:pPr>
        <w:numPr>
          <w:ilvl w:val="3"/>
          <w:numId w:val="9"/>
        </w:numPr>
        <w:shd w:val="clear" w:color="auto" w:fill="FFFFFF"/>
        <w:tabs>
          <w:tab w:val="clear" w:pos="2880"/>
          <w:tab w:val="num" w:pos="284"/>
        </w:tabs>
        <w:ind w:left="284" w:hanging="284"/>
        <w:jc w:val="both"/>
        <w:rPr>
          <w:bCs/>
          <w:sz w:val="22"/>
          <w:szCs w:val="22"/>
        </w:rPr>
      </w:pPr>
      <w:r w:rsidRPr="009942DB">
        <w:rPr>
          <w:sz w:val="22"/>
          <w:szCs w:val="22"/>
        </w:rPr>
        <w:t>Zamawiający prześle umowę Wykonawcy, którego oferta została wybrana albo zaprosi go</w:t>
      </w:r>
      <w:r w:rsidR="00EF01BD" w:rsidRPr="009942DB">
        <w:rPr>
          <w:sz w:val="22"/>
          <w:szCs w:val="22"/>
        </w:rPr>
        <w:t xml:space="preserve"> </w:t>
      </w:r>
      <w:r w:rsidRPr="009942DB">
        <w:rPr>
          <w:sz w:val="22"/>
          <w:szCs w:val="22"/>
        </w:rPr>
        <w:t>do swojej siedziby w celu podpisania umowy.</w:t>
      </w:r>
    </w:p>
    <w:p w:rsidR="00EF01BD" w:rsidRPr="009942DB" w:rsidRDefault="00340CE0" w:rsidP="00AD38DF">
      <w:pPr>
        <w:numPr>
          <w:ilvl w:val="3"/>
          <w:numId w:val="9"/>
        </w:numPr>
        <w:shd w:val="clear" w:color="auto" w:fill="FFFFFF"/>
        <w:tabs>
          <w:tab w:val="clear" w:pos="2880"/>
          <w:tab w:val="num" w:pos="284"/>
        </w:tabs>
        <w:ind w:left="284" w:hanging="284"/>
        <w:jc w:val="both"/>
        <w:rPr>
          <w:bCs/>
          <w:sz w:val="22"/>
          <w:szCs w:val="22"/>
        </w:rPr>
      </w:pPr>
      <w:r w:rsidRPr="009942DB">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9942DB" w:rsidRPr="00741B0F" w:rsidRDefault="009942DB" w:rsidP="00AD38DF">
      <w:pPr>
        <w:numPr>
          <w:ilvl w:val="3"/>
          <w:numId w:val="9"/>
        </w:numPr>
        <w:shd w:val="clear" w:color="auto" w:fill="FFFFFF"/>
        <w:tabs>
          <w:tab w:val="clear" w:pos="2880"/>
          <w:tab w:val="num" w:pos="284"/>
        </w:tabs>
        <w:ind w:left="284" w:hanging="284"/>
        <w:jc w:val="both"/>
        <w:rPr>
          <w:bCs/>
          <w:sz w:val="22"/>
          <w:szCs w:val="22"/>
        </w:rPr>
      </w:pPr>
      <w:r w:rsidRPr="00741B0F">
        <w:rPr>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w:t>
      </w:r>
      <w:r w:rsidRPr="00741B0F">
        <w:rPr>
          <w:bCs/>
          <w:sz w:val="22"/>
          <w:szCs w:val="22"/>
        </w:rPr>
        <w:t xml:space="preserve"> która w sposób nie budzący wątpliwości określa:</w:t>
      </w:r>
    </w:p>
    <w:p w:rsidR="009942DB" w:rsidRPr="000723C0" w:rsidRDefault="009942DB" w:rsidP="00AD38DF">
      <w:pPr>
        <w:pStyle w:val="Tekstpodstawowywcity"/>
        <w:numPr>
          <w:ilvl w:val="5"/>
          <w:numId w:val="39"/>
        </w:numPr>
        <w:shd w:val="clear" w:color="auto" w:fill="FFFFFF"/>
        <w:tabs>
          <w:tab w:val="clear" w:pos="0"/>
          <w:tab w:val="left" w:pos="567"/>
          <w:tab w:val="left" w:pos="993"/>
        </w:tabs>
        <w:spacing w:after="0"/>
        <w:ind w:left="567" w:hanging="283"/>
        <w:jc w:val="both"/>
        <w:rPr>
          <w:sz w:val="22"/>
          <w:szCs w:val="22"/>
        </w:rPr>
      </w:pPr>
      <w:r w:rsidRPr="000723C0">
        <w:rPr>
          <w:bCs/>
          <w:sz w:val="22"/>
          <w:szCs w:val="22"/>
        </w:rPr>
        <w:t>przedsiębiorców odpowiedzialnych za złożoną ofertę i wykonanie zamówienia,</w:t>
      </w:r>
    </w:p>
    <w:p w:rsidR="009942DB" w:rsidRPr="000723C0" w:rsidRDefault="009942DB" w:rsidP="00AD38DF">
      <w:pPr>
        <w:pStyle w:val="Tekstpodstawowywcity"/>
        <w:numPr>
          <w:ilvl w:val="5"/>
          <w:numId w:val="39"/>
        </w:numPr>
        <w:shd w:val="clear" w:color="auto" w:fill="FFFFFF"/>
        <w:tabs>
          <w:tab w:val="clear" w:pos="0"/>
          <w:tab w:val="left" w:pos="567"/>
          <w:tab w:val="left" w:pos="993"/>
        </w:tabs>
        <w:spacing w:after="0"/>
        <w:ind w:left="567" w:hanging="283"/>
        <w:jc w:val="both"/>
        <w:rPr>
          <w:sz w:val="22"/>
          <w:szCs w:val="22"/>
        </w:rPr>
      </w:pPr>
      <w:r w:rsidRPr="000723C0">
        <w:rPr>
          <w:sz w:val="22"/>
          <w:szCs w:val="22"/>
        </w:rPr>
        <w:t xml:space="preserve">oznaczenie celu gospodarczego dla którego umowa została zawarta, </w:t>
      </w:r>
    </w:p>
    <w:p w:rsidR="009942DB" w:rsidRPr="000723C0" w:rsidRDefault="009942DB" w:rsidP="00AD38DF">
      <w:pPr>
        <w:pStyle w:val="Tekstpodstawowywcity"/>
        <w:numPr>
          <w:ilvl w:val="5"/>
          <w:numId w:val="39"/>
        </w:numPr>
        <w:shd w:val="clear" w:color="auto" w:fill="FFFFFF"/>
        <w:tabs>
          <w:tab w:val="clear" w:pos="0"/>
          <w:tab w:val="left" w:pos="567"/>
          <w:tab w:val="left" w:pos="993"/>
        </w:tabs>
        <w:spacing w:after="0"/>
        <w:ind w:left="567" w:hanging="283"/>
        <w:jc w:val="both"/>
        <w:rPr>
          <w:sz w:val="22"/>
          <w:szCs w:val="22"/>
        </w:rPr>
      </w:pPr>
      <w:r w:rsidRPr="000723C0">
        <w:rPr>
          <w:sz w:val="22"/>
          <w:szCs w:val="22"/>
        </w:rPr>
        <w:t>oznaczenie czasu trwania umowy,</w:t>
      </w:r>
    </w:p>
    <w:p w:rsidR="009942DB" w:rsidRPr="000723C0" w:rsidRDefault="009942DB" w:rsidP="00AD38DF">
      <w:pPr>
        <w:pStyle w:val="Tekstpodstawowywcity"/>
        <w:numPr>
          <w:ilvl w:val="5"/>
          <w:numId w:val="39"/>
        </w:numPr>
        <w:shd w:val="clear" w:color="auto" w:fill="FFFFFF"/>
        <w:tabs>
          <w:tab w:val="clear" w:pos="0"/>
          <w:tab w:val="left" w:pos="567"/>
          <w:tab w:val="left" w:pos="993"/>
        </w:tabs>
        <w:spacing w:after="0"/>
        <w:ind w:left="567" w:hanging="283"/>
        <w:jc w:val="both"/>
        <w:rPr>
          <w:sz w:val="22"/>
          <w:szCs w:val="22"/>
        </w:rPr>
      </w:pPr>
      <w:r w:rsidRPr="000723C0">
        <w:rPr>
          <w:sz w:val="22"/>
          <w:szCs w:val="22"/>
        </w:rPr>
        <w:t>oznaczenie sposobu prowadzenia spraw konsorcjum oraz zasady reprezentacji. Zamawiający wszelką korespondencję oraz rozliczanie za wykonane dostawy prowadzić będzie z upoważnionym reprezentantem konsorcjum,</w:t>
      </w:r>
    </w:p>
    <w:p w:rsidR="009942DB" w:rsidRDefault="009942DB" w:rsidP="00AD38DF">
      <w:pPr>
        <w:pStyle w:val="Tekstpodstawowywcity"/>
        <w:numPr>
          <w:ilvl w:val="5"/>
          <w:numId w:val="39"/>
        </w:numPr>
        <w:shd w:val="clear" w:color="auto" w:fill="FFFFFF"/>
        <w:tabs>
          <w:tab w:val="clear" w:pos="0"/>
          <w:tab w:val="left" w:pos="567"/>
          <w:tab w:val="left" w:pos="993"/>
          <w:tab w:val="num" w:pos="4500"/>
        </w:tabs>
        <w:spacing w:after="0"/>
        <w:ind w:left="567" w:hanging="283"/>
        <w:jc w:val="both"/>
        <w:rPr>
          <w:sz w:val="22"/>
          <w:szCs w:val="22"/>
        </w:rPr>
      </w:pPr>
      <w:r w:rsidRPr="005E4516">
        <w:rPr>
          <w:sz w:val="22"/>
          <w:szCs w:val="22"/>
        </w:rPr>
        <w:t>określenie sposobu ustania umowy konsorcjum.</w:t>
      </w:r>
    </w:p>
    <w:p w:rsidR="00A76644" w:rsidRDefault="00A76644" w:rsidP="00A76644">
      <w:pPr>
        <w:pStyle w:val="Tekstpodstawowywcity"/>
        <w:shd w:val="clear" w:color="auto" w:fill="FFFFFF"/>
        <w:tabs>
          <w:tab w:val="left" w:pos="567"/>
          <w:tab w:val="left" w:pos="993"/>
          <w:tab w:val="num" w:pos="4500"/>
        </w:tabs>
        <w:spacing w:after="0"/>
        <w:ind w:left="567"/>
        <w:jc w:val="both"/>
        <w:rPr>
          <w:sz w:val="22"/>
          <w:szCs w:val="22"/>
        </w:rPr>
      </w:pPr>
    </w:p>
    <w:p w:rsidR="00A76644" w:rsidRPr="000B4695" w:rsidRDefault="00A76644" w:rsidP="00A76644">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left"/>
        <w:rPr>
          <w:bCs/>
          <w:sz w:val="22"/>
          <w:szCs w:val="22"/>
        </w:rPr>
      </w:pPr>
      <w:r w:rsidRPr="000F2370">
        <w:rPr>
          <w:sz w:val="22"/>
          <w:szCs w:val="22"/>
        </w:rPr>
        <w:t>XXI.</w:t>
      </w:r>
      <w:r w:rsidRPr="000B4695">
        <w:rPr>
          <w:sz w:val="22"/>
          <w:szCs w:val="22"/>
        </w:rPr>
        <w:t xml:space="preserve"> </w:t>
      </w:r>
      <w:r>
        <w:rPr>
          <w:sz w:val="22"/>
          <w:szCs w:val="22"/>
        </w:rPr>
        <w:t xml:space="preserve">INFORMACJA NA TEMAT WSPÓLNEGO UBIEGANIA SIĘ WYKONAWCÓW </w:t>
      </w:r>
      <w:r>
        <w:rPr>
          <w:sz w:val="22"/>
          <w:szCs w:val="22"/>
        </w:rPr>
        <w:br/>
        <w:t xml:space="preserve">O UDZIELENIE ZAMÓWIENIA </w:t>
      </w:r>
    </w:p>
    <w:p w:rsidR="00A76644" w:rsidRPr="009B6A0C" w:rsidRDefault="00A76644" w:rsidP="00AD38DF">
      <w:pPr>
        <w:pStyle w:val="Akapitzlist"/>
        <w:numPr>
          <w:ilvl w:val="1"/>
          <w:numId w:val="40"/>
        </w:numPr>
        <w:tabs>
          <w:tab w:val="clear" w:pos="510"/>
        </w:tabs>
        <w:suppressAutoHyphens w:val="0"/>
        <w:contextualSpacing w:val="0"/>
        <w:jc w:val="both"/>
        <w:rPr>
          <w:sz w:val="22"/>
          <w:szCs w:val="22"/>
        </w:rPr>
      </w:pPr>
      <w:r w:rsidRPr="009B6A0C">
        <w:rPr>
          <w:sz w:val="22"/>
          <w:szCs w:val="22"/>
        </w:rPr>
        <w:t>Wykonawcy mogą wspólnie ubiegać się o udzielenie zamówienia.</w:t>
      </w:r>
    </w:p>
    <w:p w:rsidR="00A76644" w:rsidRPr="009B6A0C" w:rsidRDefault="00A76644" w:rsidP="00AD38DF">
      <w:pPr>
        <w:pStyle w:val="Akapitzlist"/>
        <w:numPr>
          <w:ilvl w:val="1"/>
          <w:numId w:val="40"/>
        </w:numPr>
        <w:tabs>
          <w:tab w:val="clear" w:pos="510"/>
          <w:tab w:val="num" w:pos="426"/>
        </w:tabs>
        <w:suppressAutoHyphens w:val="0"/>
        <w:contextualSpacing w:val="0"/>
        <w:jc w:val="both"/>
        <w:rPr>
          <w:sz w:val="22"/>
          <w:szCs w:val="22"/>
        </w:rPr>
      </w:pPr>
      <w:r w:rsidRPr="009B6A0C">
        <w:rPr>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rsidR="00A76644" w:rsidRPr="00B729B7" w:rsidRDefault="00A76644" w:rsidP="00AD38DF">
      <w:pPr>
        <w:numPr>
          <w:ilvl w:val="1"/>
          <w:numId w:val="40"/>
        </w:numPr>
        <w:tabs>
          <w:tab w:val="clear" w:pos="510"/>
          <w:tab w:val="num" w:pos="284"/>
        </w:tabs>
        <w:suppressAutoHyphens w:val="0"/>
        <w:ind w:left="357" w:hanging="357"/>
        <w:jc w:val="both"/>
        <w:rPr>
          <w:b/>
          <w:sz w:val="22"/>
          <w:szCs w:val="22"/>
        </w:rPr>
      </w:pPr>
      <w:r w:rsidRPr="009B6A0C">
        <w:rPr>
          <w:sz w:val="22"/>
          <w:szCs w:val="22"/>
        </w:rPr>
        <w:t xml:space="preserve">Wykonawcy wspólnie ubiegający się o </w:t>
      </w:r>
      <w:r w:rsidRPr="00B729B7">
        <w:rPr>
          <w:sz w:val="22"/>
          <w:szCs w:val="22"/>
        </w:rPr>
        <w:t xml:space="preserve">udzielenie zamówienia zobowiązani są złożyć wraz z ofertą stosowne pełnomocnictwo, zgodnie z rozdz. XII pkt. </w:t>
      </w:r>
      <w:r w:rsidR="00AF1DC9" w:rsidRPr="00B729B7">
        <w:rPr>
          <w:sz w:val="22"/>
          <w:szCs w:val="22"/>
        </w:rPr>
        <w:t>2</w:t>
      </w:r>
      <w:r w:rsidRPr="00B729B7">
        <w:rPr>
          <w:sz w:val="22"/>
          <w:szCs w:val="22"/>
        </w:rPr>
        <w:t>.1. SWZ – nie dotyczy spółki cywilnej, o ile upoważnienie/pełnomocnictwo do występowania w imieniu tej spółki wynika z dołączonej do oferty umowy spółki cywilnej.</w:t>
      </w:r>
    </w:p>
    <w:p w:rsidR="00A76644" w:rsidRPr="00B729B7" w:rsidRDefault="00A76644" w:rsidP="00A76644">
      <w:pPr>
        <w:tabs>
          <w:tab w:val="num" w:pos="510"/>
          <w:tab w:val="num" w:pos="567"/>
        </w:tabs>
        <w:ind w:left="357"/>
        <w:jc w:val="both"/>
        <w:rPr>
          <w:sz w:val="22"/>
          <w:szCs w:val="22"/>
        </w:rPr>
      </w:pPr>
      <w:r w:rsidRPr="00B729B7">
        <w:rPr>
          <w:b/>
          <w:sz w:val="22"/>
          <w:szCs w:val="22"/>
        </w:rPr>
        <w:t xml:space="preserve">Uwaga: </w:t>
      </w:r>
      <w:r w:rsidRPr="00B729B7">
        <w:rPr>
          <w:sz w:val="22"/>
          <w:szCs w:val="22"/>
        </w:rPr>
        <w:t>Pełnomocnictwo, o którym mowa powyżej może wynikać albo z dokumentu pod taką samą nazwą, albo z umowy Wykonawców wspólnie ubiegających się o udzielenie zamówienia.</w:t>
      </w:r>
    </w:p>
    <w:p w:rsidR="00A76644" w:rsidRPr="00B729B7" w:rsidRDefault="00A76644" w:rsidP="00AD38DF">
      <w:pPr>
        <w:numPr>
          <w:ilvl w:val="1"/>
          <w:numId w:val="40"/>
        </w:numPr>
        <w:tabs>
          <w:tab w:val="clear" w:pos="510"/>
        </w:tabs>
        <w:suppressAutoHyphens w:val="0"/>
        <w:ind w:left="357" w:hanging="357"/>
        <w:jc w:val="both"/>
        <w:rPr>
          <w:sz w:val="22"/>
          <w:szCs w:val="22"/>
        </w:rPr>
      </w:pPr>
      <w:r w:rsidRPr="00B729B7">
        <w:rPr>
          <w:sz w:val="22"/>
          <w:szCs w:val="22"/>
        </w:rPr>
        <w:t>Oferta musi być podpisana w taki sposób, by prawnie zobowiązywała wszystkich Wykonawców występujących wspólnie (przez każdego z Wykonawców lub upoważnionego pełnomocnika).</w:t>
      </w:r>
    </w:p>
    <w:p w:rsidR="00A76644" w:rsidRPr="009B6A0C" w:rsidRDefault="00A76644" w:rsidP="00AD38DF">
      <w:pPr>
        <w:numPr>
          <w:ilvl w:val="1"/>
          <w:numId w:val="40"/>
        </w:numPr>
        <w:tabs>
          <w:tab w:val="clear" w:pos="510"/>
        </w:tabs>
        <w:suppressAutoHyphens w:val="0"/>
        <w:ind w:left="357" w:hanging="357"/>
        <w:jc w:val="both"/>
        <w:rPr>
          <w:sz w:val="22"/>
          <w:szCs w:val="22"/>
        </w:rPr>
      </w:pPr>
      <w:r w:rsidRPr="00B729B7">
        <w:rPr>
          <w:bCs/>
          <w:sz w:val="22"/>
          <w:szCs w:val="22"/>
        </w:rPr>
        <w:t>W przypadku wspólnego ubiegania się o udzielenie zamówienie przez Wykonawców oświadczenie, o którym mowa w art. 125 ustawy (</w:t>
      </w:r>
      <w:r w:rsidRPr="00B729B7">
        <w:rPr>
          <w:sz w:val="22"/>
          <w:szCs w:val="22"/>
        </w:rPr>
        <w:t xml:space="preserve">rozdz. XII pkt. </w:t>
      </w:r>
      <w:r w:rsidR="00AF1DC9" w:rsidRPr="00B729B7">
        <w:rPr>
          <w:sz w:val="22"/>
          <w:szCs w:val="22"/>
        </w:rPr>
        <w:t>2</w:t>
      </w:r>
      <w:r w:rsidRPr="00B729B7">
        <w:rPr>
          <w:sz w:val="22"/>
          <w:szCs w:val="22"/>
        </w:rPr>
        <w:t>.2. SWZ</w:t>
      </w:r>
      <w:r w:rsidRPr="00B729B7">
        <w:rPr>
          <w:bCs/>
          <w:sz w:val="22"/>
          <w:szCs w:val="22"/>
        </w:rPr>
        <w:t xml:space="preserve">) składa każdy </w:t>
      </w:r>
      <w:r w:rsidRPr="00B729B7">
        <w:rPr>
          <w:bCs/>
          <w:sz w:val="22"/>
          <w:szCs w:val="22"/>
        </w:rPr>
        <w:br/>
        <w:t>z Wykonawców wspólnie ubiegających się o zamówienie. Oświadczenia te potwierdzają</w:t>
      </w:r>
      <w:r w:rsidRPr="009B6A0C">
        <w:rPr>
          <w:bCs/>
          <w:sz w:val="22"/>
          <w:szCs w:val="22"/>
        </w:rPr>
        <w:t xml:space="preserve"> spełnianie warunków udziału w postępowaniu w zakresie, w którym Wykonawca wspólnie ubiegający się o udzielenie zamówienia wykazuje spełnianie warunków udziału w postępowaniu oraz brak podstaw </w:t>
      </w:r>
      <w:r w:rsidRPr="009B6A0C">
        <w:rPr>
          <w:bCs/>
          <w:sz w:val="22"/>
          <w:szCs w:val="22"/>
        </w:rPr>
        <w:lastRenderedPageBreak/>
        <w:t>wykluczenia - każdy z Wykonawców wspólnie ubiegających się o udzielenie zamówienia nie może podlegać wykluczeniu z postępowania w oparciu o wskazane w SWZ podstawy wykluczenia. Powyższe oznacza, iż:</w:t>
      </w:r>
    </w:p>
    <w:p w:rsidR="00A76644" w:rsidRPr="009B6A0C" w:rsidRDefault="00A76644" w:rsidP="00AD38DF">
      <w:pPr>
        <w:pStyle w:val="Akapitzlist"/>
        <w:numPr>
          <w:ilvl w:val="1"/>
          <w:numId w:val="41"/>
        </w:numPr>
        <w:suppressAutoHyphens w:val="0"/>
        <w:ind w:left="782" w:hanging="425"/>
        <w:contextualSpacing w:val="0"/>
        <w:jc w:val="both"/>
        <w:rPr>
          <w:sz w:val="22"/>
          <w:szCs w:val="22"/>
        </w:rPr>
      </w:pPr>
      <w:r w:rsidRPr="009B6A0C">
        <w:rPr>
          <w:bCs/>
          <w:sz w:val="22"/>
          <w:szCs w:val="22"/>
        </w:rPr>
        <w:t>Oświadczenie w zakresie braku podstaw wykluczenia musi złożyć każdy z Wykonawców wspólnie ubiegających się o udzielenie zamówienia;</w:t>
      </w:r>
    </w:p>
    <w:p w:rsidR="00A76644" w:rsidRPr="009B6A0C" w:rsidRDefault="00A76644" w:rsidP="00AD38DF">
      <w:pPr>
        <w:pStyle w:val="Akapitzlist"/>
        <w:numPr>
          <w:ilvl w:val="1"/>
          <w:numId w:val="41"/>
        </w:numPr>
        <w:suppressAutoHyphens w:val="0"/>
        <w:ind w:left="782" w:hanging="425"/>
        <w:contextualSpacing w:val="0"/>
        <w:jc w:val="both"/>
        <w:rPr>
          <w:sz w:val="22"/>
          <w:szCs w:val="22"/>
        </w:rPr>
      </w:pPr>
      <w:r w:rsidRPr="009B6A0C">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rsidR="00A76644" w:rsidRPr="009B6A0C" w:rsidRDefault="00A76644" w:rsidP="00AD38DF">
      <w:pPr>
        <w:pStyle w:val="Akapitzlist"/>
        <w:numPr>
          <w:ilvl w:val="0"/>
          <w:numId w:val="41"/>
        </w:numPr>
        <w:suppressAutoHyphens w:val="0"/>
        <w:ind w:left="357" w:hanging="357"/>
        <w:contextualSpacing w:val="0"/>
        <w:jc w:val="both"/>
        <w:rPr>
          <w:sz w:val="22"/>
          <w:szCs w:val="22"/>
        </w:rPr>
      </w:pPr>
      <w:r w:rsidRPr="009B6A0C">
        <w:rPr>
          <w:sz w:val="22"/>
          <w:szCs w:val="22"/>
        </w:rPr>
        <w:t>W przypadku, o którym mowa w art. 117 ust. 2 lub 3 ustawy., Wykonawcy wspólnie ubiegający się o udzielenie zamówienia zobowiązani są dołączyć do oferty oświadczenie, o którym mowa w art. 117 ust. 4 ustawy („(…) z którego wynika, które roboty budowlane, dostawy lub usługi wykonają poszczególni wykonawcy.”).</w:t>
      </w:r>
    </w:p>
    <w:p w:rsidR="00A76644" w:rsidRDefault="00A76644" w:rsidP="00AD38DF">
      <w:pPr>
        <w:pStyle w:val="Akapitzlist"/>
        <w:numPr>
          <w:ilvl w:val="0"/>
          <w:numId w:val="41"/>
        </w:numPr>
        <w:suppressAutoHyphens w:val="0"/>
        <w:ind w:left="357" w:hanging="357"/>
        <w:contextualSpacing w:val="0"/>
        <w:jc w:val="both"/>
        <w:rPr>
          <w:sz w:val="22"/>
          <w:szCs w:val="22"/>
        </w:rPr>
      </w:pPr>
      <w:r w:rsidRPr="009B6A0C">
        <w:rPr>
          <w:sz w:val="22"/>
          <w:szCs w:val="22"/>
        </w:rPr>
        <w:t>Wszelka korespondencja prowadzona będzie wyłącznie z podmiotem występującym jako pełnomocnik Wykonawców wspólnie ubiegających się o udzielenie zamówienia.</w:t>
      </w:r>
    </w:p>
    <w:p w:rsidR="00340CE0" w:rsidRPr="000D53D4" w:rsidRDefault="00340CE0" w:rsidP="00340CE0">
      <w:pPr>
        <w:tabs>
          <w:tab w:val="left" w:pos="0"/>
          <w:tab w:val="left" w:pos="3118"/>
        </w:tabs>
        <w:ind w:hanging="180"/>
        <w:jc w:val="both"/>
        <w:rPr>
          <w:color w:val="FF0000"/>
          <w:sz w:val="22"/>
          <w:szCs w:val="22"/>
        </w:rPr>
      </w:pPr>
    </w:p>
    <w:p w:rsidR="00DE3C0B" w:rsidRPr="00B729B7" w:rsidRDefault="00B20DD2" w:rsidP="00D503AA">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line="480" w:lineRule="auto"/>
        <w:ind w:left="0" w:firstLine="0"/>
        <w:rPr>
          <w:bCs/>
          <w:sz w:val="22"/>
          <w:szCs w:val="22"/>
        </w:rPr>
      </w:pPr>
      <w:r w:rsidRPr="00B729B7">
        <w:rPr>
          <w:sz w:val="22"/>
          <w:szCs w:val="22"/>
        </w:rPr>
        <w:t>XX</w:t>
      </w:r>
      <w:r w:rsidR="00B729B7" w:rsidRPr="00B729B7">
        <w:rPr>
          <w:sz w:val="22"/>
          <w:szCs w:val="22"/>
        </w:rPr>
        <w:t>I</w:t>
      </w:r>
      <w:r w:rsidR="00A76644" w:rsidRPr="00B729B7">
        <w:rPr>
          <w:sz w:val="22"/>
          <w:szCs w:val="22"/>
        </w:rPr>
        <w:t>I</w:t>
      </w:r>
      <w:r w:rsidR="00DE3C0B" w:rsidRPr="00B729B7">
        <w:rPr>
          <w:sz w:val="22"/>
          <w:szCs w:val="22"/>
        </w:rPr>
        <w:t>. WYMAGANIA DOTYCZĄCE ZABEZPIECZENIA NALEŻYTEGO WYKONANIA UMOWY</w:t>
      </w:r>
    </w:p>
    <w:p w:rsidR="007C0C86" w:rsidRPr="00B729B7"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B729B7">
        <w:rPr>
          <w:rFonts w:ascii="Times New Roman" w:hAnsi="Times New Roman" w:cs="Times New Roman"/>
          <w:bCs/>
          <w:sz w:val="22"/>
          <w:szCs w:val="22"/>
        </w:rPr>
        <w:t>Zamawiający nie wymaga wniesienia zabezpieczenia należytego wykonania umowy.</w:t>
      </w:r>
    </w:p>
    <w:p w:rsidR="00BC211E" w:rsidRPr="000D53D4" w:rsidRDefault="00BC211E" w:rsidP="00E7525A">
      <w:pPr>
        <w:pStyle w:val="Styl1"/>
        <w:widowControl/>
        <w:shd w:val="clear" w:color="auto" w:fill="FFFFFF"/>
        <w:tabs>
          <w:tab w:val="left" w:pos="0"/>
        </w:tabs>
        <w:spacing w:before="0"/>
        <w:rPr>
          <w:rFonts w:ascii="Times New Roman" w:hAnsi="Times New Roman" w:cs="Times New Roman"/>
          <w:bCs/>
          <w:color w:val="FF0000"/>
          <w:sz w:val="22"/>
          <w:szCs w:val="22"/>
        </w:rPr>
      </w:pPr>
    </w:p>
    <w:tbl>
      <w:tblPr>
        <w:tblW w:w="9781" w:type="dxa"/>
        <w:tblInd w:w="108" w:type="dxa"/>
        <w:tblLayout w:type="fixed"/>
        <w:tblLook w:val="0000"/>
      </w:tblPr>
      <w:tblGrid>
        <w:gridCol w:w="9781"/>
      </w:tblGrid>
      <w:tr w:rsidR="00B729B7" w:rsidRPr="004C0B14" w:rsidTr="00B729B7">
        <w:trPr>
          <w:trHeight w:val="450"/>
        </w:trPr>
        <w:tc>
          <w:tcPr>
            <w:tcW w:w="9781" w:type="dxa"/>
            <w:tcBorders>
              <w:top w:val="double" w:sz="4" w:space="0" w:color="000000"/>
              <w:left w:val="double" w:sz="4" w:space="0" w:color="000000"/>
              <w:bottom w:val="double" w:sz="4" w:space="0" w:color="000000"/>
              <w:right w:val="double" w:sz="4" w:space="0" w:color="000000"/>
            </w:tcBorders>
            <w:shd w:val="clear" w:color="auto" w:fill="auto"/>
          </w:tcPr>
          <w:p w:rsidR="00B729B7" w:rsidRPr="004C0B14" w:rsidRDefault="00B729B7" w:rsidP="00FD6949">
            <w:pPr>
              <w:pStyle w:val="Styl1"/>
              <w:shd w:val="clear" w:color="auto" w:fill="FFFFFF"/>
              <w:tabs>
                <w:tab w:val="left" w:pos="0"/>
              </w:tabs>
              <w:spacing w:before="57" w:after="57"/>
              <w:jc w:val="left"/>
            </w:pPr>
            <w:r w:rsidRPr="004C0B14">
              <w:rPr>
                <w:rFonts w:ascii="Times New Roman" w:hAnsi="Times New Roman" w:cs="Times New Roman"/>
                <w:b/>
                <w:sz w:val="22"/>
                <w:szCs w:val="22"/>
              </w:rPr>
              <w:t>XX</w:t>
            </w:r>
            <w:r>
              <w:rPr>
                <w:rFonts w:ascii="Times New Roman" w:hAnsi="Times New Roman" w:cs="Times New Roman"/>
                <w:b/>
                <w:sz w:val="22"/>
                <w:szCs w:val="22"/>
              </w:rPr>
              <w:t>III</w:t>
            </w:r>
            <w:r w:rsidRPr="004C0B14">
              <w:rPr>
                <w:rFonts w:ascii="Times New Roman" w:hAnsi="Times New Roman" w:cs="Times New Roman"/>
                <w:b/>
                <w:sz w:val="22"/>
                <w:szCs w:val="22"/>
              </w:rPr>
              <w:t xml:space="preserve">. </w:t>
            </w:r>
            <w:r>
              <w:rPr>
                <w:rFonts w:ascii="Times New Roman" w:hAnsi="Times New Roman" w:cs="Times New Roman"/>
                <w:b/>
                <w:sz w:val="22"/>
                <w:szCs w:val="22"/>
              </w:rPr>
              <w:t xml:space="preserve">INFORMACJA NA TEMAT PODWYKONAWCÓW </w:t>
            </w:r>
          </w:p>
        </w:tc>
      </w:tr>
    </w:tbl>
    <w:p w:rsidR="00B729B7" w:rsidRPr="007604C0" w:rsidRDefault="00B729B7" w:rsidP="00AD38DF">
      <w:pPr>
        <w:pStyle w:val="Akapitzlist"/>
        <w:numPr>
          <w:ilvl w:val="0"/>
          <w:numId w:val="44"/>
        </w:numPr>
        <w:tabs>
          <w:tab w:val="left" w:pos="284"/>
        </w:tabs>
        <w:suppressAutoHyphens w:val="0"/>
        <w:ind w:left="284" w:hanging="284"/>
        <w:contextualSpacing w:val="0"/>
        <w:jc w:val="both"/>
        <w:rPr>
          <w:sz w:val="22"/>
          <w:szCs w:val="22"/>
        </w:rPr>
      </w:pPr>
      <w:r w:rsidRPr="007604C0">
        <w:rPr>
          <w:sz w:val="22"/>
          <w:szCs w:val="22"/>
        </w:rPr>
        <w:t>Wykonawca może powierzyć wykonanie części zamówienia podwykonawcy.</w:t>
      </w:r>
    </w:p>
    <w:p w:rsidR="00B729B7" w:rsidRPr="007604C0" w:rsidRDefault="00B729B7" w:rsidP="00AD38DF">
      <w:pPr>
        <w:pStyle w:val="Akapitzlist"/>
        <w:numPr>
          <w:ilvl w:val="0"/>
          <w:numId w:val="44"/>
        </w:numPr>
        <w:tabs>
          <w:tab w:val="left" w:pos="284"/>
        </w:tabs>
        <w:suppressAutoHyphens w:val="0"/>
        <w:ind w:left="284" w:hanging="284"/>
        <w:contextualSpacing w:val="0"/>
        <w:jc w:val="both"/>
        <w:rPr>
          <w:sz w:val="22"/>
          <w:szCs w:val="22"/>
        </w:rPr>
      </w:pPr>
      <w:r w:rsidRPr="007604C0">
        <w:rPr>
          <w:sz w:val="22"/>
          <w:szCs w:val="22"/>
        </w:rPr>
        <w:t xml:space="preserve">Wykonawca, który zamierza wykonywać zamówienie przy udziale podwykonawcy/ów, musi wyraźnie w ofercie wskazać, jaką część (zakres zamówienia) wykonywać będzie w jego imieniu podwykonawca </w:t>
      </w:r>
      <w:r w:rsidRPr="007604C0">
        <w:rPr>
          <w:b/>
          <w:sz w:val="22"/>
          <w:szCs w:val="22"/>
        </w:rPr>
        <w:t>oraz podać nazwę ewentualnych podwykonawców</w:t>
      </w:r>
      <w:r w:rsidRPr="007604C0">
        <w:rPr>
          <w:sz w:val="22"/>
          <w:szCs w:val="22"/>
        </w:rPr>
        <w:t xml:space="preserve">, </w:t>
      </w:r>
      <w:r w:rsidRPr="007604C0">
        <w:rPr>
          <w:b/>
          <w:bCs/>
          <w:sz w:val="22"/>
          <w:szCs w:val="22"/>
        </w:rPr>
        <w:t>jeżeli są już znani</w:t>
      </w:r>
      <w:r w:rsidRPr="007604C0">
        <w:rPr>
          <w:sz w:val="22"/>
          <w:szCs w:val="22"/>
        </w:rPr>
        <w:t>. Należy w tym celu wypełnić odpowiedni punkt formularza oferty, stanowiącego załącznik nr 1 do SWZ.</w:t>
      </w:r>
      <w:r>
        <w:rPr>
          <w:sz w:val="22"/>
          <w:szCs w:val="22"/>
        </w:rPr>
        <w:t xml:space="preserve"> </w:t>
      </w:r>
      <w:r w:rsidRPr="007604C0">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rsidR="00B729B7" w:rsidRPr="007604C0" w:rsidRDefault="00B729B7" w:rsidP="00AD38DF">
      <w:pPr>
        <w:pStyle w:val="Akapitzlist"/>
        <w:numPr>
          <w:ilvl w:val="0"/>
          <w:numId w:val="44"/>
        </w:numPr>
        <w:tabs>
          <w:tab w:val="left" w:pos="284"/>
        </w:tabs>
        <w:suppressAutoHyphens w:val="0"/>
        <w:ind w:left="284" w:hanging="284"/>
        <w:contextualSpacing w:val="0"/>
        <w:jc w:val="both"/>
        <w:rPr>
          <w:sz w:val="22"/>
          <w:szCs w:val="22"/>
        </w:rPr>
      </w:pPr>
      <w:r w:rsidRPr="007604C0">
        <w:rPr>
          <w:sz w:val="22"/>
          <w:szCs w:val="22"/>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t>
      </w:r>
      <w:r>
        <w:rPr>
          <w:sz w:val="22"/>
          <w:szCs w:val="22"/>
        </w:rPr>
        <w:br/>
      </w:r>
      <w:r w:rsidRPr="007604C0">
        <w:rPr>
          <w:sz w:val="22"/>
          <w:szCs w:val="22"/>
        </w:rPr>
        <w:t xml:space="preserve">w odniesieniu do informacji, o których mowa w zdaniu pierwszym, w trakcie realizacji zamówienia, </w:t>
      </w:r>
      <w:r>
        <w:rPr>
          <w:sz w:val="22"/>
          <w:szCs w:val="22"/>
        </w:rPr>
        <w:br/>
      </w:r>
      <w:r w:rsidRPr="007604C0">
        <w:rPr>
          <w:sz w:val="22"/>
          <w:szCs w:val="22"/>
        </w:rPr>
        <w:t>a także przekazuje wymagane informacje na temat nowych podwykonawców, którym w późniejszym okresie zamierza powierzyć realizację zamówienia.</w:t>
      </w:r>
    </w:p>
    <w:p w:rsidR="00B729B7" w:rsidRPr="007604C0" w:rsidRDefault="00B729B7" w:rsidP="00AD38DF">
      <w:pPr>
        <w:pStyle w:val="Akapitzlist"/>
        <w:numPr>
          <w:ilvl w:val="0"/>
          <w:numId w:val="44"/>
        </w:numPr>
        <w:tabs>
          <w:tab w:val="left" w:pos="284"/>
        </w:tabs>
        <w:suppressAutoHyphens w:val="0"/>
        <w:ind w:left="284" w:hanging="284"/>
        <w:contextualSpacing w:val="0"/>
        <w:jc w:val="both"/>
        <w:rPr>
          <w:sz w:val="22"/>
          <w:szCs w:val="22"/>
        </w:rPr>
      </w:pPr>
      <w:r w:rsidRPr="007604C0">
        <w:rPr>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B729B7" w:rsidRPr="007604C0" w:rsidRDefault="00B729B7" w:rsidP="00AD38DF">
      <w:pPr>
        <w:pStyle w:val="Akapitzlist"/>
        <w:numPr>
          <w:ilvl w:val="0"/>
          <w:numId w:val="44"/>
        </w:numPr>
        <w:tabs>
          <w:tab w:val="left" w:pos="284"/>
        </w:tabs>
        <w:suppressAutoHyphens w:val="0"/>
        <w:ind w:left="284" w:hanging="284"/>
        <w:contextualSpacing w:val="0"/>
        <w:jc w:val="both"/>
        <w:rPr>
          <w:sz w:val="22"/>
          <w:szCs w:val="22"/>
        </w:rPr>
      </w:pPr>
      <w:r w:rsidRPr="007604C0">
        <w:rPr>
          <w:sz w:val="22"/>
          <w:szCs w:val="22"/>
        </w:rPr>
        <w:t>Powierzenie wykonania części zamówienia podw</w:t>
      </w:r>
      <w:r>
        <w:rPr>
          <w:sz w:val="22"/>
          <w:szCs w:val="22"/>
        </w:rPr>
        <w:t xml:space="preserve">ykonawcom nie zwalnia Wykonawcy </w:t>
      </w:r>
      <w:r w:rsidRPr="007604C0">
        <w:rPr>
          <w:sz w:val="22"/>
          <w:szCs w:val="22"/>
        </w:rPr>
        <w:t>z odpowiedzialności za należyte wykonanie tego zamówienia.</w:t>
      </w:r>
    </w:p>
    <w:p w:rsidR="00FF30D1" w:rsidRPr="000D53D4" w:rsidRDefault="00FF30D1" w:rsidP="00FF30D1">
      <w:pPr>
        <w:pStyle w:val="NormalnyWeb"/>
        <w:shd w:val="clear" w:color="auto" w:fill="FFFFFF"/>
        <w:tabs>
          <w:tab w:val="left" w:pos="284"/>
        </w:tabs>
        <w:spacing w:before="0" w:after="0"/>
        <w:jc w:val="both"/>
        <w:rPr>
          <w:color w:val="FF0000"/>
          <w:sz w:val="22"/>
          <w:szCs w:val="22"/>
        </w:rPr>
      </w:pPr>
    </w:p>
    <w:tbl>
      <w:tblPr>
        <w:tblW w:w="9943" w:type="dxa"/>
        <w:tblInd w:w="-92" w:type="dxa"/>
        <w:tblLayout w:type="fixed"/>
        <w:tblCellMar>
          <w:left w:w="70" w:type="dxa"/>
          <w:right w:w="70" w:type="dxa"/>
        </w:tblCellMar>
        <w:tblLook w:val="0000"/>
      </w:tblPr>
      <w:tblGrid>
        <w:gridCol w:w="9943"/>
      </w:tblGrid>
      <w:tr w:rsidR="00DE3C0B" w:rsidRPr="000D53D4" w:rsidTr="00A166A2">
        <w:trPr>
          <w:trHeight w:val="57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E3C0B" w:rsidRPr="00B729B7" w:rsidRDefault="008C599B" w:rsidP="00A166A2">
            <w:pPr>
              <w:pStyle w:val="Styl1"/>
              <w:shd w:val="clear" w:color="auto" w:fill="FFFFFF"/>
              <w:tabs>
                <w:tab w:val="left" w:pos="0"/>
              </w:tabs>
              <w:spacing w:before="57" w:after="57"/>
              <w:jc w:val="left"/>
              <w:rPr>
                <w:sz w:val="22"/>
                <w:szCs w:val="22"/>
              </w:rPr>
            </w:pPr>
            <w:r w:rsidRPr="00B729B7">
              <w:rPr>
                <w:rFonts w:ascii="Times New Roman" w:hAnsi="Times New Roman" w:cs="Times New Roman"/>
                <w:b/>
                <w:sz w:val="22"/>
                <w:szCs w:val="22"/>
              </w:rPr>
              <w:t>XX</w:t>
            </w:r>
            <w:r w:rsidR="00B20DD2" w:rsidRPr="00B729B7">
              <w:rPr>
                <w:rFonts w:ascii="Times New Roman" w:hAnsi="Times New Roman" w:cs="Times New Roman"/>
                <w:b/>
                <w:sz w:val="22"/>
                <w:szCs w:val="22"/>
              </w:rPr>
              <w:t>I</w:t>
            </w:r>
            <w:r w:rsidR="00B729B7" w:rsidRPr="00B729B7">
              <w:rPr>
                <w:rFonts w:ascii="Times New Roman" w:hAnsi="Times New Roman" w:cs="Times New Roman"/>
                <w:b/>
                <w:sz w:val="22"/>
                <w:szCs w:val="22"/>
              </w:rPr>
              <w:t>V</w:t>
            </w:r>
            <w:r w:rsidR="00DE3C0B" w:rsidRPr="00B729B7">
              <w:rPr>
                <w:rFonts w:ascii="Times New Roman" w:hAnsi="Times New Roman" w:cs="Times New Roman"/>
                <w:b/>
                <w:sz w:val="22"/>
                <w:szCs w:val="22"/>
              </w:rPr>
              <w:t xml:space="preserve">.  POUCZENIE O ŚRODKACH OCHRONY PRAWNEJ </w:t>
            </w:r>
          </w:p>
        </w:tc>
      </w:tr>
    </w:tbl>
    <w:p w:rsidR="00B729B7" w:rsidRPr="00D153DE" w:rsidRDefault="00B729B7" w:rsidP="00AD38DF">
      <w:pPr>
        <w:pStyle w:val="NormalnyWeb"/>
        <w:numPr>
          <w:ilvl w:val="6"/>
          <w:numId w:val="9"/>
        </w:numPr>
        <w:shd w:val="clear" w:color="auto" w:fill="FFFFFF"/>
        <w:tabs>
          <w:tab w:val="clear" w:pos="5040"/>
          <w:tab w:val="left" w:pos="284"/>
          <w:tab w:val="num" w:pos="1134"/>
        </w:tabs>
        <w:spacing w:before="0" w:after="0"/>
        <w:ind w:left="284" w:hanging="284"/>
        <w:jc w:val="both"/>
        <w:rPr>
          <w:kern w:val="0"/>
          <w:sz w:val="22"/>
          <w:szCs w:val="22"/>
          <w:lang w:eastAsia="pl-PL"/>
        </w:rPr>
      </w:pPr>
      <w:r w:rsidRPr="00D153DE">
        <w:rPr>
          <w:kern w:val="0"/>
          <w:sz w:val="22"/>
          <w:szCs w:val="22"/>
          <w:lang w:eastAsia="pl-PL"/>
        </w:rPr>
        <w:t>Zasady, terminy oraz sposób korzystania ze środków ochrony prawnej szczegółowo regulują przepisy Działu</w:t>
      </w:r>
      <w:r>
        <w:rPr>
          <w:kern w:val="0"/>
          <w:sz w:val="22"/>
          <w:szCs w:val="22"/>
          <w:lang w:eastAsia="pl-PL"/>
        </w:rPr>
        <w:t xml:space="preserve"> </w:t>
      </w:r>
      <w:r w:rsidRPr="00D153DE">
        <w:rPr>
          <w:kern w:val="0"/>
          <w:sz w:val="22"/>
          <w:szCs w:val="22"/>
          <w:lang w:eastAsia="pl-PL"/>
        </w:rPr>
        <w:t>IX ustawy Pzp – Środki ochrony prawnej (art. 505 – 590 ustawy Pzp).</w:t>
      </w:r>
    </w:p>
    <w:p w:rsidR="00B729B7" w:rsidRDefault="00B729B7" w:rsidP="00AD38DF">
      <w:pPr>
        <w:pStyle w:val="NormalnyWeb"/>
        <w:numPr>
          <w:ilvl w:val="0"/>
          <w:numId w:val="9"/>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Środki ochrony prawnej przysługują Wykonawcy oraz innemu podmiotowi, jeżeli ma lub miał interes</w:t>
      </w:r>
      <w:r>
        <w:rPr>
          <w:kern w:val="0"/>
          <w:sz w:val="22"/>
          <w:szCs w:val="22"/>
          <w:lang w:eastAsia="pl-PL"/>
        </w:rPr>
        <w:t xml:space="preserve"> </w:t>
      </w:r>
      <w:r w:rsidRPr="00D153DE">
        <w:rPr>
          <w:kern w:val="0"/>
          <w:sz w:val="22"/>
          <w:szCs w:val="22"/>
          <w:lang w:eastAsia="pl-PL"/>
        </w:rPr>
        <w:t>w uzyskaniu zamówienia oraz poniósł lub może ponieść szkodę w wyniku naruszenia przez zamawiającego</w:t>
      </w:r>
      <w:r>
        <w:rPr>
          <w:kern w:val="0"/>
          <w:sz w:val="22"/>
          <w:szCs w:val="22"/>
          <w:lang w:eastAsia="pl-PL"/>
        </w:rPr>
        <w:t xml:space="preserve"> </w:t>
      </w:r>
      <w:r w:rsidRPr="00D153DE">
        <w:rPr>
          <w:kern w:val="0"/>
          <w:sz w:val="22"/>
          <w:szCs w:val="22"/>
          <w:lang w:eastAsia="pl-PL"/>
        </w:rPr>
        <w:t>przepisów ustawy.</w:t>
      </w:r>
    </w:p>
    <w:p w:rsidR="00B729B7" w:rsidRDefault="00B729B7" w:rsidP="00AD38DF">
      <w:pPr>
        <w:pStyle w:val="NormalnyWeb"/>
        <w:numPr>
          <w:ilvl w:val="0"/>
          <w:numId w:val="9"/>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lastRenderedPageBreak/>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rsidR="00B729B7" w:rsidRPr="00D153DE" w:rsidRDefault="00B729B7" w:rsidP="00AD38DF">
      <w:pPr>
        <w:pStyle w:val="NormalnyWeb"/>
        <w:numPr>
          <w:ilvl w:val="0"/>
          <w:numId w:val="9"/>
        </w:numPr>
        <w:shd w:val="clear" w:color="auto" w:fill="FFFFFF"/>
        <w:tabs>
          <w:tab w:val="left" w:pos="284"/>
          <w:tab w:val="num" w:pos="1134"/>
        </w:tabs>
        <w:spacing w:before="0" w:after="0"/>
        <w:ind w:left="284" w:hanging="284"/>
        <w:jc w:val="both"/>
        <w:rPr>
          <w:kern w:val="0"/>
          <w:sz w:val="22"/>
          <w:szCs w:val="22"/>
          <w:lang w:eastAsia="pl-PL"/>
        </w:rPr>
      </w:pPr>
      <w:r w:rsidRPr="00D153DE">
        <w:rPr>
          <w:kern w:val="0"/>
          <w:sz w:val="22"/>
          <w:szCs w:val="22"/>
          <w:lang w:eastAsia="pl-PL"/>
        </w:rPr>
        <w:t>Odwołanie przysługuje na:</w:t>
      </w:r>
    </w:p>
    <w:p w:rsidR="00B729B7" w:rsidRPr="0065464C" w:rsidRDefault="00B729B7" w:rsidP="00AD38DF">
      <w:pPr>
        <w:pStyle w:val="NormalnyWeb"/>
        <w:numPr>
          <w:ilvl w:val="0"/>
          <w:numId w:val="46"/>
        </w:numPr>
        <w:shd w:val="clear" w:color="auto" w:fill="FFFFFF"/>
        <w:tabs>
          <w:tab w:val="left" w:pos="284"/>
        </w:tabs>
        <w:spacing w:before="0" w:after="0"/>
        <w:jc w:val="both"/>
        <w:rPr>
          <w:kern w:val="0"/>
          <w:sz w:val="22"/>
          <w:szCs w:val="22"/>
          <w:lang w:eastAsia="pl-PL"/>
        </w:rPr>
      </w:pPr>
      <w:r w:rsidRPr="0065464C">
        <w:rPr>
          <w:kern w:val="0"/>
          <w:sz w:val="22"/>
          <w:szCs w:val="22"/>
          <w:lang w:eastAsia="pl-PL"/>
        </w:rPr>
        <w:t>niezgodną z przepisami ustawy czynność zamawiającego, podjętą w postępowaniu o udzielenie</w:t>
      </w:r>
      <w:r>
        <w:rPr>
          <w:kern w:val="0"/>
          <w:sz w:val="22"/>
          <w:szCs w:val="22"/>
          <w:lang w:eastAsia="pl-PL"/>
        </w:rPr>
        <w:t xml:space="preserve"> </w:t>
      </w:r>
      <w:r w:rsidRPr="0065464C">
        <w:rPr>
          <w:kern w:val="0"/>
          <w:sz w:val="22"/>
          <w:szCs w:val="22"/>
          <w:lang w:eastAsia="pl-PL"/>
        </w:rPr>
        <w:t>zamówienia, o zawarcie umowy ramowej, dynamicznym systemie zakupów, systemie kwalifikowania</w:t>
      </w:r>
      <w:r>
        <w:rPr>
          <w:kern w:val="0"/>
          <w:sz w:val="22"/>
          <w:szCs w:val="22"/>
          <w:lang w:eastAsia="pl-PL"/>
        </w:rPr>
        <w:t xml:space="preserve"> </w:t>
      </w:r>
      <w:r w:rsidRPr="0065464C">
        <w:rPr>
          <w:kern w:val="0"/>
          <w:sz w:val="22"/>
          <w:szCs w:val="22"/>
          <w:lang w:eastAsia="pl-PL"/>
        </w:rPr>
        <w:t>wykonawców lub konkursie, w tym na projektowane postanowienie umowy;</w:t>
      </w:r>
    </w:p>
    <w:p w:rsidR="00B729B7" w:rsidRPr="0065464C" w:rsidRDefault="00B729B7" w:rsidP="00AD38DF">
      <w:pPr>
        <w:pStyle w:val="NormalnyWeb"/>
        <w:numPr>
          <w:ilvl w:val="0"/>
          <w:numId w:val="46"/>
        </w:numPr>
        <w:shd w:val="clear" w:color="auto" w:fill="FFFFFF"/>
        <w:tabs>
          <w:tab w:val="left" w:pos="284"/>
        </w:tabs>
        <w:spacing w:before="0" w:after="0"/>
        <w:jc w:val="both"/>
        <w:rPr>
          <w:kern w:val="0"/>
          <w:sz w:val="22"/>
          <w:szCs w:val="22"/>
          <w:lang w:eastAsia="pl-PL"/>
        </w:rPr>
      </w:pPr>
      <w:r w:rsidRPr="0065464C">
        <w:rPr>
          <w:kern w:val="0"/>
          <w:sz w:val="22"/>
          <w:szCs w:val="22"/>
          <w:lang w:eastAsia="pl-PL"/>
        </w:rPr>
        <w:t>zaniechanie czynności w postępowaniu o udzielenie zamówienia, o zawarcie umowy ramowej,</w:t>
      </w:r>
      <w:r>
        <w:rPr>
          <w:kern w:val="0"/>
          <w:sz w:val="22"/>
          <w:szCs w:val="22"/>
          <w:lang w:eastAsia="pl-PL"/>
        </w:rPr>
        <w:t xml:space="preserve"> </w:t>
      </w:r>
      <w:r w:rsidRPr="0065464C">
        <w:rPr>
          <w:kern w:val="0"/>
          <w:sz w:val="22"/>
          <w:szCs w:val="22"/>
          <w:lang w:eastAsia="pl-PL"/>
        </w:rPr>
        <w:t>dynamicznym systemie zakupów, systemie kwalifikowania wykonawców lub konkursie, do której zamawiający był obowiązany na podstawie ustawy;</w:t>
      </w:r>
    </w:p>
    <w:p w:rsidR="00B729B7" w:rsidRPr="00D153DE" w:rsidRDefault="00B729B7" w:rsidP="00AD38DF">
      <w:pPr>
        <w:pStyle w:val="NormalnyWeb"/>
        <w:numPr>
          <w:ilvl w:val="0"/>
          <w:numId w:val="46"/>
        </w:numPr>
        <w:shd w:val="clear" w:color="auto" w:fill="FFFFFF"/>
        <w:tabs>
          <w:tab w:val="left" w:pos="284"/>
        </w:tabs>
        <w:spacing w:before="0" w:after="0"/>
        <w:jc w:val="both"/>
        <w:rPr>
          <w:kern w:val="0"/>
          <w:sz w:val="22"/>
          <w:szCs w:val="22"/>
          <w:lang w:eastAsia="pl-PL"/>
        </w:rPr>
      </w:pPr>
      <w:r w:rsidRPr="00D153DE">
        <w:rPr>
          <w:kern w:val="0"/>
          <w:sz w:val="22"/>
          <w:szCs w:val="22"/>
          <w:lang w:eastAsia="pl-PL"/>
        </w:rPr>
        <w:t>zaniechanie przeprowadzenia postępowania o udzielenie zamówienia lub zorganizowania konkursu na</w:t>
      </w:r>
      <w:r>
        <w:rPr>
          <w:kern w:val="0"/>
          <w:sz w:val="22"/>
          <w:szCs w:val="22"/>
          <w:lang w:eastAsia="pl-PL"/>
        </w:rPr>
        <w:t xml:space="preserve"> </w:t>
      </w:r>
      <w:r w:rsidRPr="00D153DE">
        <w:rPr>
          <w:kern w:val="0"/>
          <w:sz w:val="22"/>
          <w:szCs w:val="22"/>
          <w:lang w:eastAsia="pl-PL"/>
        </w:rPr>
        <w:t>podstawie ustawy, mimo że zamawiający był do tego obowiązany.</w:t>
      </w:r>
    </w:p>
    <w:p w:rsidR="00B729B7" w:rsidRDefault="00B729B7" w:rsidP="00AD38DF">
      <w:pPr>
        <w:pStyle w:val="NormalnyWeb"/>
        <w:numPr>
          <w:ilvl w:val="0"/>
          <w:numId w:val="9"/>
        </w:numPr>
        <w:shd w:val="clear" w:color="auto" w:fill="FFFFFF"/>
        <w:tabs>
          <w:tab w:val="clear" w:pos="720"/>
          <w:tab w:val="num" w:pos="284"/>
        </w:tabs>
        <w:spacing w:before="0" w:after="0"/>
        <w:ind w:left="284" w:hanging="284"/>
        <w:jc w:val="both"/>
        <w:rPr>
          <w:kern w:val="0"/>
          <w:sz w:val="22"/>
          <w:szCs w:val="22"/>
          <w:lang w:eastAsia="pl-PL"/>
        </w:rPr>
      </w:pPr>
      <w:r w:rsidRPr="00D153DE">
        <w:rPr>
          <w:kern w:val="0"/>
          <w:sz w:val="22"/>
          <w:szCs w:val="22"/>
          <w:lang w:eastAsia="pl-PL"/>
        </w:rPr>
        <w:t>Odwołanie wnosi się do Prezesa Izby.</w:t>
      </w:r>
    </w:p>
    <w:p w:rsidR="00B729B7" w:rsidRDefault="00B729B7" w:rsidP="00AD38DF">
      <w:pPr>
        <w:pStyle w:val="NormalnyWeb"/>
        <w:numPr>
          <w:ilvl w:val="0"/>
          <w:numId w:val="9"/>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 xml:space="preserve">Pisma w postępowaniu odwoławczym wnosi się w formie pisemnej albo w formie elektronicznej albo </w:t>
      </w:r>
      <w:r>
        <w:rPr>
          <w:kern w:val="0"/>
          <w:sz w:val="22"/>
          <w:szCs w:val="22"/>
          <w:lang w:eastAsia="pl-PL"/>
        </w:rPr>
        <w:br/>
      </w:r>
      <w:r w:rsidRPr="0065464C">
        <w:rPr>
          <w:kern w:val="0"/>
          <w:sz w:val="22"/>
          <w:szCs w:val="22"/>
          <w:lang w:eastAsia="pl-PL"/>
        </w:rPr>
        <w:t>w postaci elektronicznej, z tym że odwołanie i przystąpienie do postępowania odwoławczego, wniesione w</w:t>
      </w:r>
      <w:r>
        <w:rPr>
          <w:kern w:val="0"/>
          <w:sz w:val="22"/>
          <w:szCs w:val="22"/>
          <w:lang w:eastAsia="pl-PL"/>
        </w:rPr>
        <w:t xml:space="preserve"> </w:t>
      </w:r>
      <w:r w:rsidRPr="0065464C">
        <w:rPr>
          <w:kern w:val="0"/>
          <w:sz w:val="22"/>
          <w:szCs w:val="22"/>
          <w:lang w:eastAsia="pl-PL"/>
        </w:rPr>
        <w:t>postaci elektronicznej, wymagają opatrzenia podpisem zaufanym.</w:t>
      </w:r>
    </w:p>
    <w:p w:rsidR="00B729B7" w:rsidRDefault="00B729B7" w:rsidP="00AD38DF">
      <w:pPr>
        <w:pStyle w:val="NormalnyWeb"/>
        <w:numPr>
          <w:ilvl w:val="0"/>
          <w:numId w:val="9"/>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w:t>
      </w:r>
      <w:r>
        <w:rPr>
          <w:kern w:val="0"/>
          <w:sz w:val="22"/>
          <w:szCs w:val="22"/>
          <w:lang w:eastAsia="pl-PL"/>
        </w:rPr>
        <w:t xml:space="preserve"> </w:t>
      </w:r>
      <w:r w:rsidRPr="0065464C">
        <w:rPr>
          <w:kern w:val="0"/>
          <w:sz w:val="22"/>
          <w:szCs w:val="22"/>
          <w:lang w:eastAsia="pl-PL"/>
        </w:rPr>
        <w:t>terminu.</w:t>
      </w:r>
    </w:p>
    <w:p w:rsidR="00B729B7" w:rsidRPr="0065464C" w:rsidRDefault="00B729B7" w:rsidP="00AD38DF">
      <w:pPr>
        <w:pStyle w:val="NormalnyWeb"/>
        <w:numPr>
          <w:ilvl w:val="0"/>
          <w:numId w:val="9"/>
        </w:numPr>
        <w:shd w:val="clear" w:color="auto" w:fill="FFFFFF"/>
        <w:tabs>
          <w:tab w:val="clear" w:pos="720"/>
          <w:tab w:val="num" w:pos="284"/>
        </w:tabs>
        <w:spacing w:before="0" w:after="0"/>
        <w:ind w:left="284" w:hanging="284"/>
        <w:jc w:val="both"/>
        <w:rPr>
          <w:kern w:val="0"/>
          <w:sz w:val="22"/>
          <w:szCs w:val="22"/>
          <w:lang w:eastAsia="pl-PL"/>
        </w:rPr>
      </w:pPr>
      <w:r w:rsidRPr="0065464C">
        <w:rPr>
          <w:kern w:val="0"/>
          <w:sz w:val="22"/>
          <w:szCs w:val="22"/>
          <w:lang w:eastAsia="pl-PL"/>
        </w:rPr>
        <w:t>Zgodnie z art. 515 ustawy, odwołanie wnosi się:</w:t>
      </w:r>
    </w:p>
    <w:p w:rsidR="00B729B7" w:rsidRPr="00D153DE" w:rsidRDefault="00B729B7" w:rsidP="00B729B7">
      <w:pPr>
        <w:pStyle w:val="NormalnyWeb"/>
        <w:shd w:val="clear" w:color="auto" w:fill="FFFFFF"/>
        <w:tabs>
          <w:tab w:val="left" w:pos="284"/>
        </w:tabs>
        <w:spacing w:before="0" w:after="0"/>
        <w:ind w:left="284"/>
        <w:jc w:val="both"/>
        <w:rPr>
          <w:kern w:val="0"/>
          <w:sz w:val="22"/>
          <w:szCs w:val="22"/>
          <w:lang w:eastAsia="pl-PL"/>
        </w:rPr>
      </w:pPr>
      <w:r w:rsidRPr="00D153DE">
        <w:rPr>
          <w:kern w:val="0"/>
          <w:sz w:val="22"/>
          <w:szCs w:val="22"/>
          <w:lang w:eastAsia="pl-PL"/>
        </w:rPr>
        <w:t>„1. Odwołanie wnosi się:</w:t>
      </w:r>
    </w:p>
    <w:p w:rsidR="00B729B7" w:rsidRPr="00D153DE" w:rsidRDefault="00B729B7" w:rsidP="00AD38DF">
      <w:pPr>
        <w:pStyle w:val="NormalnyWeb"/>
        <w:numPr>
          <w:ilvl w:val="2"/>
          <w:numId w:val="9"/>
        </w:numPr>
        <w:shd w:val="clear" w:color="auto" w:fill="FFFFFF"/>
        <w:tabs>
          <w:tab w:val="clear" w:pos="2340"/>
          <w:tab w:val="left" w:pos="284"/>
          <w:tab w:val="num" w:pos="567"/>
        </w:tabs>
        <w:spacing w:before="0" w:after="0"/>
        <w:ind w:left="567" w:hanging="141"/>
        <w:jc w:val="both"/>
        <w:rPr>
          <w:kern w:val="0"/>
          <w:sz w:val="22"/>
          <w:szCs w:val="22"/>
          <w:lang w:eastAsia="pl-PL"/>
        </w:rPr>
      </w:pPr>
      <w:r w:rsidRPr="00D153DE">
        <w:rPr>
          <w:kern w:val="0"/>
          <w:sz w:val="22"/>
          <w:szCs w:val="22"/>
          <w:lang w:eastAsia="pl-PL"/>
        </w:rPr>
        <w:t>w przypadku zamówień, których wartość jest równa albo przekracza progi unijne, w terminie:</w:t>
      </w:r>
    </w:p>
    <w:p w:rsidR="00B729B7" w:rsidRDefault="00B729B7" w:rsidP="00AD38DF">
      <w:pPr>
        <w:pStyle w:val="NormalnyWeb"/>
        <w:numPr>
          <w:ilvl w:val="5"/>
          <w:numId w:val="9"/>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r>
        <w:rPr>
          <w:kern w:val="0"/>
          <w:sz w:val="22"/>
          <w:szCs w:val="22"/>
          <w:lang w:eastAsia="pl-PL"/>
        </w:rPr>
        <w:t xml:space="preserve"> </w:t>
      </w:r>
    </w:p>
    <w:p w:rsidR="00B729B7" w:rsidRPr="0065464C" w:rsidRDefault="00B729B7" w:rsidP="00AD38DF">
      <w:pPr>
        <w:pStyle w:val="NormalnyWeb"/>
        <w:numPr>
          <w:ilvl w:val="5"/>
          <w:numId w:val="9"/>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15 dni od dnia przekazania informacji o czynności zamawiającego stanowiącej podstawę jego wniesienia, jeżeli informacja została przekazana w sposób inny niż określony w lit. a;</w:t>
      </w:r>
    </w:p>
    <w:p w:rsidR="00B729B7" w:rsidRPr="00D153DE" w:rsidRDefault="00B729B7" w:rsidP="00AD38DF">
      <w:pPr>
        <w:pStyle w:val="NormalnyWeb"/>
        <w:numPr>
          <w:ilvl w:val="2"/>
          <w:numId w:val="9"/>
        </w:numPr>
        <w:shd w:val="clear" w:color="auto" w:fill="FFFFFF"/>
        <w:tabs>
          <w:tab w:val="clear" w:pos="2340"/>
          <w:tab w:val="left" w:pos="284"/>
          <w:tab w:val="num" w:pos="426"/>
        </w:tabs>
        <w:spacing w:before="0" w:after="0"/>
        <w:ind w:left="709" w:hanging="283"/>
        <w:jc w:val="both"/>
        <w:rPr>
          <w:kern w:val="0"/>
          <w:sz w:val="22"/>
          <w:szCs w:val="22"/>
          <w:lang w:eastAsia="pl-PL"/>
        </w:rPr>
      </w:pPr>
      <w:r w:rsidRPr="00D153DE">
        <w:rPr>
          <w:kern w:val="0"/>
          <w:sz w:val="22"/>
          <w:szCs w:val="22"/>
          <w:lang w:eastAsia="pl-PL"/>
        </w:rPr>
        <w:t>w przypadku zamówień, których wartość jest mniejsza niż progi unijne, w terminie:</w:t>
      </w:r>
    </w:p>
    <w:p w:rsidR="00B729B7" w:rsidRDefault="00B729B7" w:rsidP="00AD38DF">
      <w:pPr>
        <w:pStyle w:val="NormalnyWeb"/>
        <w:numPr>
          <w:ilvl w:val="5"/>
          <w:numId w:val="9"/>
        </w:numPr>
        <w:shd w:val="clear" w:color="auto" w:fill="FFFFFF"/>
        <w:tabs>
          <w:tab w:val="clear" w:pos="4320"/>
          <w:tab w:val="left" w:pos="284"/>
        </w:tabs>
        <w:spacing w:before="0" w:after="0"/>
        <w:ind w:left="993" w:hanging="142"/>
        <w:jc w:val="both"/>
        <w:rPr>
          <w:kern w:val="0"/>
          <w:sz w:val="22"/>
          <w:szCs w:val="22"/>
          <w:lang w:eastAsia="pl-PL"/>
        </w:rPr>
      </w:pPr>
      <w:r w:rsidRPr="00D153DE">
        <w:rPr>
          <w:kern w:val="0"/>
          <w:sz w:val="22"/>
          <w:szCs w:val="22"/>
          <w:lang w:eastAsia="pl-PL"/>
        </w:rPr>
        <w:t>5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przy użyciu środków komunikacji elektronicznej,</w:t>
      </w:r>
    </w:p>
    <w:p w:rsidR="00B729B7" w:rsidRPr="0065464C" w:rsidRDefault="00B729B7" w:rsidP="00AD38DF">
      <w:pPr>
        <w:pStyle w:val="NormalnyWeb"/>
        <w:numPr>
          <w:ilvl w:val="5"/>
          <w:numId w:val="9"/>
        </w:numPr>
        <w:shd w:val="clear" w:color="auto" w:fill="FFFFFF"/>
        <w:tabs>
          <w:tab w:val="clear" w:pos="4320"/>
          <w:tab w:val="left" w:pos="284"/>
        </w:tabs>
        <w:spacing w:before="0" w:after="0"/>
        <w:ind w:left="993" w:hanging="142"/>
        <w:jc w:val="both"/>
        <w:rPr>
          <w:kern w:val="0"/>
          <w:sz w:val="22"/>
          <w:szCs w:val="22"/>
          <w:lang w:eastAsia="pl-PL"/>
        </w:rPr>
      </w:pPr>
      <w:r w:rsidRPr="0065464C">
        <w:rPr>
          <w:kern w:val="0"/>
          <w:sz w:val="22"/>
          <w:szCs w:val="22"/>
          <w:lang w:eastAsia="pl-PL"/>
        </w:rPr>
        <w:t>10 dni od dnia przekazania informacji o czynności zamawiającego stanowiącej podstawę jego</w:t>
      </w:r>
      <w:r>
        <w:rPr>
          <w:kern w:val="0"/>
          <w:sz w:val="22"/>
          <w:szCs w:val="22"/>
          <w:lang w:eastAsia="pl-PL"/>
        </w:rPr>
        <w:t xml:space="preserve"> </w:t>
      </w:r>
      <w:r w:rsidRPr="0065464C">
        <w:rPr>
          <w:kern w:val="0"/>
          <w:sz w:val="22"/>
          <w:szCs w:val="22"/>
          <w:lang w:eastAsia="pl-PL"/>
        </w:rPr>
        <w:t>wniesienia, jeżeli informacja została przekazana w sposób inny niż określony w lit. a.</w:t>
      </w:r>
    </w:p>
    <w:p w:rsidR="00B729B7" w:rsidRPr="0065464C" w:rsidRDefault="00B729B7" w:rsidP="00AD38DF">
      <w:pPr>
        <w:pStyle w:val="NormalnyWeb"/>
        <w:numPr>
          <w:ilvl w:val="3"/>
          <w:numId w:val="9"/>
        </w:numPr>
        <w:shd w:val="clear" w:color="auto" w:fill="FFFFFF"/>
        <w:tabs>
          <w:tab w:val="clear" w:pos="2880"/>
          <w:tab w:val="left" w:pos="284"/>
          <w:tab w:val="num" w:pos="567"/>
        </w:tabs>
        <w:spacing w:before="0" w:after="0"/>
        <w:ind w:left="567" w:hanging="283"/>
        <w:jc w:val="both"/>
        <w:rPr>
          <w:kern w:val="0"/>
          <w:sz w:val="22"/>
          <w:szCs w:val="22"/>
          <w:lang w:eastAsia="pl-PL"/>
        </w:rPr>
      </w:pPr>
      <w:r w:rsidRPr="0065464C">
        <w:rPr>
          <w:kern w:val="0"/>
          <w:sz w:val="22"/>
          <w:szCs w:val="22"/>
          <w:lang w:eastAsia="pl-PL"/>
        </w:rPr>
        <w:t>Odwołanie wobec treści ogłoszenia wszczynającego postępowanie o udzielenie zamówienia lub konkurs</w:t>
      </w:r>
      <w:r>
        <w:rPr>
          <w:kern w:val="0"/>
          <w:sz w:val="22"/>
          <w:szCs w:val="22"/>
          <w:lang w:eastAsia="pl-PL"/>
        </w:rPr>
        <w:t xml:space="preserve"> </w:t>
      </w:r>
      <w:r w:rsidRPr="0065464C">
        <w:rPr>
          <w:kern w:val="0"/>
          <w:sz w:val="22"/>
          <w:szCs w:val="22"/>
          <w:lang w:eastAsia="pl-PL"/>
        </w:rPr>
        <w:t>lub wobec treści dokumentów zamówienia wnosi się w terminie:</w:t>
      </w:r>
    </w:p>
    <w:p w:rsidR="00B729B7" w:rsidRPr="0065464C" w:rsidRDefault="00B729B7" w:rsidP="00AD38DF">
      <w:pPr>
        <w:pStyle w:val="NormalnyWeb"/>
        <w:numPr>
          <w:ilvl w:val="0"/>
          <w:numId w:val="47"/>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10 dni od dnia publikacji ogłoszenia w Dzienniku Urzędowym Unii Europejskiej lub zamieszczenia dokumentów zamówienia na stronie internetowej, w przypadku zamówień, których wartość jest równa</w:t>
      </w:r>
      <w:r>
        <w:rPr>
          <w:kern w:val="0"/>
          <w:sz w:val="22"/>
          <w:szCs w:val="22"/>
          <w:lang w:eastAsia="pl-PL"/>
        </w:rPr>
        <w:t xml:space="preserve"> </w:t>
      </w:r>
      <w:r w:rsidRPr="0065464C">
        <w:rPr>
          <w:kern w:val="0"/>
          <w:sz w:val="22"/>
          <w:szCs w:val="22"/>
          <w:lang w:eastAsia="pl-PL"/>
        </w:rPr>
        <w:t>albo przekracza progi unijne;</w:t>
      </w:r>
    </w:p>
    <w:p w:rsidR="00B729B7" w:rsidRPr="0065464C" w:rsidRDefault="00B729B7" w:rsidP="00AD38DF">
      <w:pPr>
        <w:pStyle w:val="NormalnyWeb"/>
        <w:numPr>
          <w:ilvl w:val="0"/>
          <w:numId w:val="47"/>
        </w:numPr>
        <w:shd w:val="clear" w:color="auto" w:fill="FFFFFF"/>
        <w:tabs>
          <w:tab w:val="left" w:pos="567"/>
        </w:tabs>
        <w:spacing w:before="0" w:after="0"/>
        <w:ind w:left="851" w:hanging="284"/>
        <w:jc w:val="both"/>
        <w:rPr>
          <w:kern w:val="0"/>
          <w:sz w:val="22"/>
          <w:szCs w:val="22"/>
          <w:lang w:eastAsia="pl-PL"/>
        </w:rPr>
      </w:pPr>
      <w:r w:rsidRPr="0065464C">
        <w:rPr>
          <w:kern w:val="0"/>
          <w:sz w:val="22"/>
          <w:szCs w:val="22"/>
          <w:lang w:eastAsia="pl-PL"/>
        </w:rPr>
        <w:t>5 dni od dnia zamieszczenia ogłoszenia w Biuletynie Zamówień Publicznych lub dokumentów zamówienia na stronie internetowej, w przypadku zamówień, których wartość jest mniejsza niż progi</w:t>
      </w:r>
      <w:r>
        <w:rPr>
          <w:kern w:val="0"/>
          <w:sz w:val="22"/>
          <w:szCs w:val="22"/>
          <w:lang w:eastAsia="pl-PL"/>
        </w:rPr>
        <w:t xml:space="preserve"> </w:t>
      </w:r>
      <w:r w:rsidRPr="0065464C">
        <w:rPr>
          <w:kern w:val="0"/>
          <w:sz w:val="22"/>
          <w:szCs w:val="22"/>
          <w:lang w:eastAsia="pl-PL"/>
        </w:rPr>
        <w:t>unijne.</w:t>
      </w:r>
    </w:p>
    <w:p w:rsidR="00B729B7" w:rsidRPr="00D153DE" w:rsidRDefault="00B729B7" w:rsidP="00AD38DF">
      <w:pPr>
        <w:pStyle w:val="NormalnyWeb"/>
        <w:numPr>
          <w:ilvl w:val="3"/>
          <w:numId w:val="9"/>
        </w:numPr>
        <w:shd w:val="clear" w:color="auto" w:fill="FFFFFF"/>
        <w:tabs>
          <w:tab w:val="clear" w:pos="2880"/>
          <w:tab w:val="left" w:pos="567"/>
          <w:tab w:val="num" w:pos="851"/>
        </w:tabs>
        <w:spacing w:before="0" w:after="0"/>
        <w:ind w:left="567" w:hanging="284"/>
        <w:jc w:val="both"/>
        <w:rPr>
          <w:kern w:val="0"/>
          <w:sz w:val="22"/>
          <w:szCs w:val="22"/>
          <w:lang w:eastAsia="pl-PL"/>
        </w:rPr>
      </w:pPr>
      <w:r w:rsidRPr="00D153DE">
        <w:rPr>
          <w:kern w:val="0"/>
          <w:sz w:val="22"/>
          <w:szCs w:val="22"/>
          <w:lang w:eastAsia="pl-PL"/>
        </w:rPr>
        <w:t>Odwołanie w przypadkach innych niż określone w ust. 1 i 2 wnosi się w terminie:</w:t>
      </w:r>
    </w:p>
    <w:p w:rsidR="00B729B7" w:rsidRPr="0065464C" w:rsidRDefault="00B729B7" w:rsidP="00AD38DF">
      <w:pPr>
        <w:pStyle w:val="NormalnyWeb"/>
        <w:numPr>
          <w:ilvl w:val="0"/>
          <w:numId w:val="48"/>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10 dni od dnia, w którym powzięto lub przy zachowaniu należytej staranności można było powziąć wiadomość o okolicznościach stanowiących podstawę jego wniesienia, w przypadku zamówień,</w:t>
      </w:r>
      <w:r>
        <w:rPr>
          <w:kern w:val="0"/>
          <w:sz w:val="22"/>
          <w:szCs w:val="22"/>
          <w:lang w:eastAsia="pl-PL"/>
        </w:rPr>
        <w:t xml:space="preserve"> </w:t>
      </w:r>
      <w:r w:rsidRPr="0065464C">
        <w:rPr>
          <w:kern w:val="0"/>
          <w:sz w:val="22"/>
          <w:szCs w:val="22"/>
          <w:lang w:eastAsia="pl-PL"/>
        </w:rPr>
        <w:t>których wartość jest równa albo przekracza progi unijne;</w:t>
      </w:r>
    </w:p>
    <w:p w:rsidR="00B729B7" w:rsidRPr="0065464C" w:rsidRDefault="00B729B7" w:rsidP="00AD38DF">
      <w:pPr>
        <w:pStyle w:val="NormalnyWeb"/>
        <w:numPr>
          <w:ilvl w:val="0"/>
          <w:numId w:val="48"/>
        </w:numPr>
        <w:shd w:val="clear" w:color="auto" w:fill="FFFFFF"/>
        <w:tabs>
          <w:tab w:val="left" w:pos="284"/>
        </w:tabs>
        <w:spacing w:before="0" w:after="0"/>
        <w:ind w:left="851" w:hanging="284"/>
        <w:jc w:val="both"/>
        <w:rPr>
          <w:kern w:val="0"/>
          <w:sz w:val="22"/>
          <w:szCs w:val="22"/>
          <w:lang w:eastAsia="pl-PL"/>
        </w:rPr>
      </w:pPr>
      <w:r w:rsidRPr="0065464C">
        <w:rPr>
          <w:kern w:val="0"/>
          <w:sz w:val="22"/>
          <w:szCs w:val="22"/>
          <w:lang w:eastAsia="pl-PL"/>
        </w:rPr>
        <w:t>5 dni od dnia, w którym powzięto lub przy zachowaniu należytej staranności można było powziąć</w:t>
      </w:r>
      <w:r>
        <w:rPr>
          <w:kern w:val="0"/>
          <w:sz w:val="22"/>
          <w:szCs w:val="22"/>
          <w:lang w:eastAsia="pl-PL"/>
        </w:rPr>
        <w:t xml:space="preserve"> </w:t>
      </w:r>
      <w:r w:rsidRPr="0065464C">
        <w:rPr>
          <w:kern w:val="0"/>
          <w:sz w:val="22"/>
          <w:szCs w:val="22"/>
          <w:lang w:eastAsia="pl-PL"/>
        </w:rPr>
        <w:t>wiadomość o okolicznościach stanowiących podstawę jego wniesienia, w przypadku zamówień, których wartość jest mniejsza niż progi unijne.</w:t>
      </w:r>
    </w:p>
    <w:p w:rsidR="00B729B7" w:rsidRPr="00D153DE" w:rsidRDefault="00B729B7" w:rsidP="00AD38DF">
      <w:pPr>
        <w:pStyle w:val="NormalnyWeb"/>
        <w:numPr>
          <w:ilvl w:val="3"/>
          <w:numId w:val="9"/>
        </w:numPr>
        <w:shd w:val="clear" w:color="auto" w:fill="FFFFFF"/>
        <w:tabs>
          <w:tab w:val="clear" w:pos="2880"/>
        </w:tabs>
        <w:spacing w:before="0" w:after="0"/>
        <w:ind w:left="567" w:hanging="284"/>
        <w:jc w:val="both"/>
        <w:rPr>
          <w:kern w:val="0"/>
          <w:sz w:val="22"/>
          <w:szCs w:val="22"/>
          <w:lang w:eastAsia="pl-PL"/>
        </w:rPr>
      </w:pPr>
      <w:r w:rsidRPr="00D153DE">
        <w:rPr>
          <w:kern w:val="0"/>
          <w:sz w:val="22"/>
          <w:szCs w:val="22"/>
          <w:lang w:eastAsia="pl-PL"/>
        </w:rPr>
        <w:t>Jeżeli zamawiający nie opublikował ogłoszenia o zamiarze zawarcia umowy lub mimo takiego obowiązku</w:t>
      </w:r>
      <w:r>
        <w:rPr>
          <w:kern w:val="0"/>
          <w:sz w:val="22"/>
          <w:szCs w:val="22"/>
          <w:lang w:eastAsia="pl-PL"/>
        </w:rPr>
        <w:t xml:space="preserve"> </w:t>
      </w:r>
      <w:r w:rsidRPr="00D153DE">
        <w:rPr>
          <w:kern w:val="0"/>
          <w:sz w:val="22"/>
          <w:szCs w:val="22"/>
          <w:lang w:eastAsia="pl-PL"/>
        </w:rPr>
        <w:t>nie przesłał wykonawcy zawiadomienia o wyborze najkorzystniejszej oferty lub nie zaprosił wykonawcy</w:t>
      </w:r>
      <w:r>
        <w:rPr>
          <w:kern w:val="0"/>
          <w:sz w:val="22"/>
          <w:szCs w:val="22"/>
          <w:lang w:eastAsia="pl-PL"/>
        </w:rPr>
        <w:t xml:space="preserve"> </w:t>
      </w:r>
      <w:r w:rsidRPr="00D153DE">
        <w:rPr>
          <w:kern w:val="0"/>
          <w:sz w:val="22"/>
          <w:szCs w:val="22"/>
          <w:lang w:eastAsia="pl-PL"/>
        </w:rPr>
        <w:t>do złożenia oferty w ramach dynamicznego systemu zakupów lub umowy ramowej, odwołanie wnosi się</w:t>
      </w:r>
      <w:r>
        <w:rPr>
          <w:kern w:val="0"/>
          <w:sz w:val="22"/>
          <w:szCs w:val="22"/>
          <w:lang w:eastAsia="pl-PL"/>
        </w:rPr>
        <w:t xml:space="preserve"> </w:t>
      </w:r>
      <w:r w:rsidRPr="00D153DE">
        <w:rPr>
          <w:kern w:val="0"/>
          <w:sz w:val="22"/>
          <w:szCs w:val="22"/>
          <w:lang w:eastAsia="pl-PL"/>
        </w:rPr>
        <w:t>nie później niż w terminie:</w:t>
      </w:r>
    </w:p>
    <w:p w:rsidR="00B729B7" w:rsidRPr="000141D6" w:rsidRDefault="00B729B7" w:rsidP="00AD38DF">
      <w:pPr>
        <w:pStyle w:val="NormalnyWeb"/>
        <w:numPr>
          <w:ilvl w:val="3"/>
          <w:numId w:val="45"/>
        </w:numPr>
        <w:shd w:val="clear" w:color="auto" w:fill="FFFFFF"/>
        <w:tabs>
          <w:tab w:val="clear" w:pos="2880"/>
          <w:tab w:val="left" w:pos="284"/>
        </w:tabs>
        <w:spacing w:before="0" w:after="0"/>
        <w:ind w:left="851" w:hanging="283"/>
        <w:jc w:val="both"/>
        <w:rPr>
          <w:kern w:val="0"/>
          <w:sz w:val="22"/>
          <w:szCs w:val="22"/>
          <w:lang w:eastAsia="pl-PL"/>
        </w:rPr>
      </w:pPr>
      <w:r w:rsidRPr="000141D6">
        <w:rPr>
          <w:kern w:val="0"/>
          <w:sz w:val="22"/>
          <w:szCs w:val="22"/>
          <w:lang w:eastAsia="pl-PL"/>
        </w:rPr>
        <w:t>15 dni od dnia zamieszczenia w Biuletynie Zamówień Publicznych ogłoszenia o wyniku postępowania</w:t>
      </w:r>
      <w:r>
        <w:rPr>
          <w:kern w:val="0"/>
          <w:sz w:val="22"/>
          <w:szCs w:val="22"/>
          <w:lang w:eastAsia="pl-PL"/>
        </w:rPr>
        <w:t xml:space="preserve"> </w:t>
      </w:r>
      <w:r w:rsidRPr="000141D6">
        <w:rPr>
          <w:kern w:val="0"/>
          <w:sz w:val="22"/>
          <w:szCs w:val="22"/>
          <w:lang w:eastAsia="pl-PL"/>
        </w:rPr>
        <w:t xml:space="preserve">albo 30 dni od dnia publikacji w Dzienniku Urzędowym Unii Europejskiej ogłoszenia o udzieleniu zamówienia, a w przypadku udzielenia zamówienia w trybie negocjacji bez </w:t>
      </w:r>
      <w:r w:rsidRPr="000141D6">
        <w:rPr>
          <w:kern w:val="0"/>
          <w:sz w:val="22"/>
          <w:szCs w:val="22"/>
          <w:lang w:eastAsia="pl-PL"/>
        </w:rPr>
        <w:lastRenderedPageBreak/>
        <w:t>ogłoszenia albo</w:t>
      </w:r>
      <w:r>
        <w:rPr>
          <w:kern w:val="0"/>
          <w:sz w:val="22"/>
          <w:szCs w:val="22"/>
          <w:lang w:eastAsia="pl-PL"/>
        </w:rPr>
        <w:t xml:space="preserve"> </w:t>
      </w:r>
      <w:r w:rsidRPr="000141D6">
        <w:rPr>
          <w:kern w:val="0"/>
          <w:sz w:val="22"/>
          <w:szCs w:val="22"/>
          <w:lang w:eastAsia="pl-PL"/>
        </w:rPr>
        <w:t xml:space="preserve">zamówienia z wolnej ręki – ogłoszenia o wyniku postępowania albo ogłoszenia </w:t>
      </w:r>
      <w:r>
        <w:rPr>
          <w:kern w:val="0"/>
          <w:sz w:val="22"/>
          <w:szCs w:val="22"/>
          <w:lang w:eastAsia="pl-PL"/>
        </w:rPr>
        <w:br/>
      </w:r>
      <w:r w:rsidRPr="000141D6">
        <w:rPr>
          <w:kern w:val="0"/>
          <w:sz w:val="22"/>
          <w:szCs w:val="22"/>
          <w:lang w:eastAsia="pl-PL"/>
        </w:rPr>
        <w:t>o udzieleniu</w:t>
      </w:r>
      <w:r>
        <w:rPr>
          <w:kern w:val="0"/>
          <w:sz w:val="22"/>
          <w:szCs w:val="22"/>
          <w:lang w:eastAsia="pl-PL"/>
        </w:rPr>
        <w:t xml:space="preserve"> </w:t>
      </w:r>
      <w:r w:rsidRPr="000141D6">
        <w:rPr>
          <w:kern w:val="0"/>
          <w:sz w:val="22"/>
          <w:szCs w:val="22"/>
          <w:lang w:eastAsia="pl-PL"/>
        </w:rPr>
        <w:t>zamówienia, zawierającego uzasadnienie udzielenia zamówienia w trybie negocjacji bez ogłoszenia</w:t>
      </w:r>
      <w:r>
        <w:rPr>
          <w:kern w:val="0"/>
          <w:sz w:val="22"/>
          <w:szCs w:val="22"/>
          <w:lang w:eastAsia="pl-PL"/>
        </w:rPr>
        <w:t xml:space="preserve"> </w:t>
      </w:r>
      <w:r w:rsidRPr="000141D6">
        <w:rPr>
          <w:kern w:val="0"/>
          <w:sz w:val="22"/>
          <w:szCs w:val="22"/>
          <w:lang w:eastAsia="pl-PL"/>
        </w:rPr>
        <w:t>albo zamówienia z wolnej ręki;</w:t>
      </w:r>
    </w:p>
    <w:p w:rsidR="00B729B7" w:rsidRPr="00D153DE" w:rsidRDefault="00B729B7" w:rsidP="00AD38DF">
      <w:pPr>
        <w:pStyle w:val="NormalnyWeb"/>
        <w:numPr>
          <w:ilvl w:val="3"/>
          <w:numId w:val="45"/>
        </w:numPr>
        <w:shd w:val="clear" w:color="auto" w:fill="FFFFFF"/>
        <w:tabs>
          <w:tab w:val="clear" w:pos="2880"/>
          <w:tab w:val="left" w:pos="284"/>
        </w:tabs>
        <w:spacing w:before="0" w:after="0"/>
        <w:ind w:left="851" w:hanging="284"/>
        <w:jc w:val="both"/>
        <w:rPr>
          <w:kern w:val="0"/>
          <w:sz w:val="22"/>
          <w:szCs w:val="22"/>
          <w:lang w:eastAsia="pl-PL"/>
        </w:rPr>
      </w:pPr>
      <w:r w:rsidRPr="00D153DE">
        <w:rPr>
          <w:kern w:val="0"/>
          <w:sz w:val="22"/>
          <w:szCs w:val="22"/>
          <w:lang w:eastAsia="pl-PL"/>
        </w:rPr>
        <w:t>6 miesięcy od dnia zawarcia umowy, jeżeli zamawiający:</w:t>
      </w:r>
    </w:p>
    <w:p w:rsidR="00B729B7" w:rsidRDefault="00B729B7" w:rsidP="00AD38DF">
      <w:pPr>
        <w:pStyle w:val="NormalnyWeb"/>
        <w:numPr>
          <w:ilvl w:val="5"/>
          <w:numId w:val="45"/>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nie opublikował w Dzienniku Urzędowym Unii Europejskiej ogłoszenia o udzieleniu zamówienia</w:t>
      </w:r>
      <w:r>
        <w:rPr>
          <w:kern w:val="0"/>
          <w:sz w:val="22"/>
          <w:szCs w:val="22"/>
          <w:lang w:eastAsia="pl-PL"/>
        </w:rPr>
        <w:t xml:space="preserve"> </w:t>
      </w:r>
      <w:r w:rsidRPr="00D153DE">
        <w:rPr>
          <w:kern w:val="0"/>
          <w:sz w:val="22"/>
          <w:szCs w:val="22"/>
          <w:lang w:eastAsia="pl-PL"/>
        </w:rPr>
        <w:t>albo</w:t>
      </w:r>
    </w:p>
    <w:p w:rsidR="00B729B7" w:rsidRPr="000141D6" w:rsidRDefault="00B729B7" w:rsidP="00AD38DF">
      <w:pPr>
        <w:pStyle w:val="NormalnyWeb"/>
        <w:numPr>
          <w:ilvl w:val="5"/>
          <w:numId w:val="45"/>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opublikował w Dzienniku Urzędowym Unii Europejskiej ogłoszenie o udzieleniu zamówienia,</w:t>
      </w:r>
      <w:r>
        <w:rPr>
          <w:kern w:val="0"/>
          <w:sz w:val="22"/>
          <w:szCs w:val="22"/>
          <w:lang w:eastAsia="pl-PL"/>
        </w:rPr>
        <w:t xml:space="preserve"> </w:t>
      </w:r>
      <w:r w:rsidRPr="000141D6">
        <w:rPr>
          <w:kern w:val="0"/>
          <w:sz w:val="22"/>
          <w:szCs w:val="22"/>
          <w:lang w:eastAsia="pl-PL"/>
        </w:rPr>
        <w:t>które nie zawiera uzasadnienia udzielenia zamówienia w trybie negocjacji bez ogłoszenia albo</w:t>
      </w:r>
      <w:r>
        <w:rPr>
          <w:kern w:val="0"/>
          <w:sz w:val="22"/>
          <w:szCs w:val="22"/>
          <w:lang w:eastAsia="pl-PL"/>
        </w:rPr>
        <w:t xml:space="preserve"> </w:t>
      </w:r>
      <w:r w:rsidRPr="000141D6">
        <w:rPr>
          <w:kern w:val="0"/>
          <w:sz w:val="22"/>
          <w:szCs w:val="22"/>
          <w:lang w:eastAsia="pl-PL"/>
        </w:rPr>
        <w:t>zamówienia z wolnej ręki;</w:t>
      </w:r>
    </w:p>
    <w:p w:rsidR="00B729B7" w:rsidRPr="00D153DE" w:rsidRDefault="00B729B7" w:rsidP="00AD38DF">
      <w:pPr>
        <w:pStyle w:val="NormalnyWeb"/>
        <w:numPr>
          <w:ilvl w:val="3"/>
          <w:numId w:val="45"/>
        </w:numPr>
        <w:shd w:val="clear" w:color="auto" w:fill="FFFFFF"/>
        <w:tabs>
          <w:tab w:val="clear" w:pos="2880"/>
          <w:tab w:val="left" w:pos="284"/>
        </w:tabs>
        <w:spacing w:before="0" w:after="0"/>
        <w:ind w:left="851" w:hanging="284"/>
        <w:jc w:val="both"/>
        <w:rPr>
          <w:kern w:val="0"/>
          <w:sz w:val="22"/>
          <w:szCs w:val="22"/>
          <w:lang w:eastAsia="pl-PL"/>
        </w:rPr>
      </w:pPr>
      <w:r w:rsidRPr="00D153DE">
        <w:rPr>
          <w:kern w:val="0"/>
          <w:sz w:val="22"/>
          <w:szCs w:val="22"/>
          <w:lang w:eastAsia="pl-PL"/>
        </w:rPr>
        <w:t>miesiąca od dnia zawarcia umowy, jeżeli zamawiający:</w:t>
      </w:r>
    </w:p>
    <w:p w:rsidR="00B729B7" w:rsidRDefault="00B729B7" w:rsidP="00AD38DF">
      <w:pPr>
        <w:pStyle w:val="NormalnyWeb"/>
        <w:numPr>
          <w:ilvl w:val="5"/>
          <w:numId w:val="45"/>
        </w:numPr>
        <w:shd w:val="clear" w:color="auto" w:fill="FFFFFF"/>
        <w:tabs>
          <w:tab w:val="clear" w:pos="540"/>
          <w:tab w:val="left" w:pos="284"/>
        </w:tabs>
        <w:spacing w:before="0" w:after="0"/>
        <w:ind w:left="1134" w:hanging="283"/>
        <w:jc w:val="both"/>
        <w:rPr>
          <w:kern w:val="0"/>
          <w:sz w:val="22"/>
          <w:szCs w:val="22"/>
          <w:lang w:eastAsia="pl-PL"/>
        </w:rPr>
      </w:pPr>
      <w:r w:rsidRPr="00D153DE">
        <w:rPr>
          <w:kern w:val="0"/>
          <w:sz w:val="22"/>
          <w:szCs w:val="22"/>
          <w:lang w:eastAsia="pl-PL"/>
        </w:rPr>
        <w:t>nie zamieścił w Biuletynie Zamówień Publicznych ogłoszenia o wyniku postępowania albo</w:t>
      </w:r>
    </w:p>
    <w:p w:rsidR="00B729B7" w:rsidRPr="000141D6" w:rsidRDefault="00B729B7" w:rsidP="00AD38DF">
      <w:pPr>
        <w:pStyle w:val="NormalnyWeb"/>
        <w:numPr>
          <w:ilvl w:val="5"/>
          <w:numId w:val="45"/>
        </w:numPr>
        <w:shd w:val="clear" w:color="auto" w:fill="FFFFFF"/>
        <w:tabs>
          <w:tab w:val="clear" w:pos="540"/>
          <w:tab w:val="left" w:pos="284"/>
        </w:tabs>
        <w:spacing w:before="0" w:after="0"/>
        <w:ind w:left="1134" w:hanging="283"/>
        <w:jc w:val="both"/>
        <w:rPr>
          <w:kern w:val="0"/>
          <w:sz w:val="22"/>
          <w:szCs w:val="22"/>
          <w:lang w:eastAsia="pl-PL"/>
        </w:rPr>
      </w:pPr>
      <w:r w:rsidRPr="000141D6">
        <w:rPr>
          <w:kern w:val="0"/>
          <w:sz w:val="22"/>
          <w:szCs w:val="22"/>
          <w:lang w:eastAsia="pl-PL"/>
        </w:rPr>
        <w:t>zamieścił w Biuletynie Zamówień Publicznych ogłoszenie o wyniku postępowania, które nie</w:t>
      </w:r>
      <w:r>
        <w:rPr>
          <w:kern w:val="0"/>
          <w:sz w:val="22"/>
          <w:szCs w:val="22"/>
          <w:lang w:eastAsia="pl-PL"/>
        </w:rPr>
        <w:t xml:space="preserve"> </w:t>
      </w:r>
      <w:r w:rsidRPr="000141D6">
        <w:rPr>
          <w:kern w:val="0"/>
          <w:sz w:val="22"/>
          <w:szCs w:val="22"/>
          <w:lang w:eastAsia="pl-PL"/>
        </w:rPr>
        <w:t>zawiera uzasadnienia udzielenia zamówienia w trybie negocjacji bez ogłoszenia albo zamówienia z</w:t>
      </w:r>
      <w:r>
        <w:rPr>
          <w:kern w:val="0"/>
          <w:sz w:val="22"/>
          <w:szCs w:val="22"/>
          <w:lang w:eastAsia="pl-PL"/>
        </w:rPr>
        <w:t xml:space="preserve"> </w:t>
      </w:r>
      <w:r w:rsidRPr="000141D6">
        <w:rPr>
          <w:kern w:val="0"/>
          <w:sz w:val="22"/>
          <w:szCs w:val="22"/>
          <w:lang w:eastAsia="pl-PL"/>
        </w:rPr>
        <w:t>wolnej ręki.”</w:t>
      </w:r>
    </w:p>
    <w:p w:rsidR="00B729B7" w:rsidRDefault="00B729B7" w:rsidP="00AD38DF">
      <w:pPr>
        <w:pStyle w:val="NormalnyWeb"/>
        <w:numPr>
          <w:ilvl w:val="0"/>
          <w:numId w:val="9"/>
        </w:numPr>
        <w:shd w:val="clear" w:color="auto" w:fill="FFFFFF"/>
        <w:tabs>
          <w:tab w:val="clear" w:pos="720"/>
          <w:tab w:val="num" w:pos="567"/>
        </w:tabs>
        <w:spacing w:before="0" w:after="0"/>
        <w:ind w:left="567" w:hanging="283"/>
        <w:jc w:val="both"/>
        <w:rPr>
          <w:kern w:val="0"/>
          <w:sz w:val="22"/>
          <w:szCs w:val="22"/>
          <w:lang w:eastAsia="pl-PL"/>
        </w:rPr>
      </w:pPr>
      <w:r w:rsidRPr="00D153DE">
        <w:rPr>
          <w:kern w:val="0"/>
          <w:sz w:val="22"/>
          <w:szCs w:val="22"/>
          <w:lang w:eastAsia="pl-PL"/>
        </w:rPr>
        <w:t>Na orzeczenie Izby oraz postanowienie Prezesa Izby, o którym mowa w art. 519 ust. 1 ustawy Pzp, stronom</w:t>
      </w:r>
      <w:r>
        <w:rPr>
          <w:kern w:val="0"/>
          <w:sz w:val="22"/>
          <w:szCs w:val="22"/>
          <w:lang w:eastAsia="pl-PL"/>
        </w:rPr>
        <w:t xml:space="preserve"> </w:t>
      </w:r>
      <w:r w:rsidRPr="000141D6">
        <w:rPr>
          <w:kern w:val="0"/>
          <w:sz w:val="22"/>
          <w:szCs w:val="22"/>
          <w:lang w:eastAsia="pl-PL"/>
        </w:rPr>
        <w:t>oraz uczestnikom postępowania odwoławczego przysługuje skarga do sądu. Skargę wnosi się do Sądu</w:t>
      </w:r>
      <w:r>
        <w:rPr>
          <w:kern w:val="0"/>
          <w:sz w:val="22"/>
          <w:szCs w:val="22"/>
          <w:lang w:eastAsia="pl-PL"/>
        </w:rPr>
        <w:t xml:space="preserve"> </w:t>
      </w:r>
      <w:r w:rsidRPr="000141D6">
        <w:rPr>
          <w:kern w:val="0"/>
          <w:sz w:val="22"/>
          <w:szCs w:val="22"/>
          <w:lang w:eastAsia="pl-PL"/>
        </w:rPr>
        <w:t>Okręgowego w Warszawie – sądu zamówień publicznych, zwanego „sądem zamówień publicznych”.</w:t>
      </w:r>
    </w:p>
    <w:p w:rsidR="00B729B7" w:rsidRDefault="00B729B7" w:rsidP="00AD38DF">
      <w:pPr>
        <w:pStyle w:val="NormalnyWeb"/>
        <w:numPr>
          <w:ilvl w:val="0"/>
          <w:numId w:val="9"/>
        </w:numPr>
        <w:shd w:val="clear" w:color="auto" w:fill="FFFFFF"/>
        <w:tabs>
          <w:tab w:val="clear" w:pos="720"/>
          <w:tab w:val="num" w:pos="567"/>
        </w:tabs>
        <w:spacing w:before="0" w:after="0"/>
        <w:ind w:left="426" w:hanging="284"/>
        <w:jc w:val="both"/>
        <w:rPr>
          <w:kern w:val="0"/>
          <w:sz w:val="22"/>
          <w:szCs w:val="22"/>
          <w:lang w:eastAsia="pl-PL"/>
        </w:rPr>
      </w:pPr>
      <w:r w:rsidRPr="000141D6">
        <w:rPr>
          <w:kern w:val="0"/>
          <w:sz w:val="22"/>
          <w:szCs w:val="22"/>
          <w:lang w:eastAsia="pl-PL"/>
        </w:rPr>
        <w:t xml:space="preserve"> Skargę wnosi się za pośrednictwem Prezesa Izby, w terminie 14 dni od dnia doręczenia orzeczenia Izby lub</w:t>
      </w:r>
      <w:r>
        <w:rPr>
          <w:kern w:val="0"/>
          <w:sz w:val="22"/>
          <w:szCs w:val="22"/>
          <w:lang w:eastAsia="pl-PL"/>
        </w:rPr>
        <w:t xml:space="preserve"> </w:t>
      </w:r>
      <w:r w:rsidRPr="000141D6">
        <w:rPr>
          <w:kern w:val="0"/>
          <w:sz w:val="22"/>
          <w:szCs w:val="22"/>
          <w:lang w:eastAsia="pl-PL"/>
        </w:rPr>
        <w:t>postanowienia Prezesa Izby, o którym mowa w art. 519 ust. 1, przesyłając jednocześnie jej odpis</w:t>
      </w:r>
      <w:r>
        <w:rPr>
          <w:kern w:val="0"/>
          <w:sz w:val="22"/>
          <w:szCs w:val="22"/>
          <w:lang w:eastAsia="pl-PL"/>
        </w:rPr>
        <w:t xml:space="preserve"> </w:t>
      </w:r>
      <w:r w:rsidRPr="000141D6">
        <w:rPr>
          <w:kern w:val="0"/>
          <w:sz w:val="22"/>
          <w:szCs w:val="22"/>
          <w:lang w:eastAsia="pl-PL"/>
        </w:rPr>
        <w:t xml:space="preserve">przeciwnikowi skargi. Złożenie skargi w placówce pocztowej operatora wyznaczonego </w:t>
      </w:r>
      <w:r>
        <w:rPr>
          <w:kern w:val="0"/>
          <w:sz w:val="22"/>
          <w:szCs w:val="22"/>
          <w:lang w:eastAsia="pl-PL"/>
        </w:rPr>
        <w:br/>
      </w:r>
      <w:r w:rsidRPr="000141D6">
        <w:rPr>
          <w:kern w:val="0"/>
          <w:sz w:val="22"/>
          <w:szCs w:val="22"/>
          <w:lang w:eastAsia="pl-PL"/>
        </w:rPr>
        <w:t>w rozumieniu ustawy</w:t>
      </w:r>
      <w:r>
        <w:rPr>
          <w:kern w:val="0"/>
          <w:sz w:val="22"/>
          <w:szCs w:val="22"/>
          <w:lang w:eastAsia="pl-PL"/>
        </w:rPr>
        <w:t xml:space="preserve"> </w:t>
      </w:r>
      <w:r w:rsidRPr="000141D6">
        <w:rPr>
          <w:kern w:val="0"/>
          <w:sz w:val="22"/>
          <w:szCs w:val="22"/>
          <w:lang w:eastAsia="pl-PL"/>
        </w:rPr>
        <w:t>z dnia 23 listopada 2012 r. – Prawo pocztowe jest równoznaczne z jej wniesieniem.</w:t>
      </w:r>
    </w:p>
    <w:p w:rsidR="00B729B7" w:rsidRDefault="00B729B7" w:rsidP="00AD38DF">
      <w:pPr>
        <w:pStyle w:val="NormalnyWeb"/>
        <w:numPr>
          <w:ilvl w:val="0"/>
          <w:numId w:val="9"/>
        </w:numPr>
        <w:shd w:val="clear" w:color="auto" w:fill="FFFFFF"/>
        <w:tabs>
          <w:tab w:val="clear" w:pos="720"/>
          <w:tab w:val="num" w:pos="284"/>
        </w:tabs>
        <w:spacing w:before="0" w:after="0"/>
        <w:ind w:left="284" w:firstLine="0"/>
        <w:jc w:val="both"/>
        <w:rPr>
          <w:kern w:val="0"/>
          <w:sz w:val="22"/>
          <w:szCs w:val="22"/>
          <w:lang w:eastAsia="pl-PL"/>
        </w:rPr>
      </w:pPr>
      <w:r w:rsidRPr="000141D6">
        <w:rPr>
          <w:kern w:val="0"/>
          <w:sz w:val="22"/>
          <w:szCs w:val="22"/>
          <w:lang w:eastAsia="pl-PL"/>
        </w:rPr>
        <w:t xml:space="preserve"> Od wyroku sądu lub postanowienia kończącego postępowanie w sprawie przysługuje skarga kasacyjna do</w:t>
      </w:r>
      <w:r>
        <w:rPr>
          <w:kern w:val="0"/>
          <w:sz w:val="22"/>
          <w:szCs w:val="22"/>
          <w:lang w:eastAsia="pl-PL"/>
        </w:rPr>
        <w:t xml:space="preserve"> </w:t>
      </w:r>
      <w:r w:rsidRPr="000141D6">
        <w:rPr>
          <w:kern w:val="0"/>
          <w:sz w:val="22"/>
          <w:szCs w:val="22"/>
          <w:lang w:eastAsia="pl-PL"/>
        </w:rPr>
        <w:t>Sądu Najwyższego</w:t>
      </w:r>
      <w:r>
        <w:rPr>
          <w:kern w:val="0"/>
          <w:sz w:val="22"/>
          <w:szCs w:val="22"/>
          <w:lang w:eastAsia="pl-PL"/>
        </w:rPr>
        <w:t>.</w:t>
      </w:r>
    </w:p>
    <w:p w:rsidR="008C495F" w:rsidRPr="000D53D4" w:rsidRDefault="008C495F" w:rsidP="00D503AA">
      <w:pPr>
        <w:pStyle w:val="NormalnyWeb"/>
        <w:shd w:val="clear" w:color="auto" w:fill="FFFFFF"/>
        <w:tabs>
          <w:tab w:val="left" w:pos="284"/>
        </w:tabs>
        <w:spacing w:before="0" w:after="0"/>
        <w:jc w:val="both"/>
        <w:rPr>
          <w:color w:val="FF0000"/>
          <w:sz w:val="22"/>
          <w:szCs w:val="22"/>
        </w:rPr>
      </w:pPr>
    </w:p>
    <w:tbl>
      <w:tblPr>
        <w:tblW w:w="9639" w:type="dxa"/>
        <w:tblInd w:w="70" w:type="dxa"/>
        <w:tblLayout w:type="fixed"/>
        <w:tblCellMar>
          <w:left w:w="70" w:type="dxa"/>
          <w:right w:w="70" w:type="dxa"/>
        </w:tblCellMar>
        <w:tblLook w:val="0000"/>
      </w:tblPr>
      <w:tblGrid>
        <w:gridCol w:w="9639"/>
      </w:tblGrid>
      <w:tr w:rsidR="00B729B7" w:rsidRPr="009643AE" w:rsidTr="00FD6949">
        <w:trPr>
          <w:trHeight w:val="347"/>
        </w:trPr>
        <w:tc>
          <w:tcPr>
            <w:tcW w:w="9639" w:type="dxa"/>
            <w:tcBorders>
              <w:top w:val="double" w:sz="4" w:space="0" w:color="000000"/>
              <w:left w:val="double" w:sz="4" w:space="0" w:color="000000"/>
              <w:bottom w:val="double" w:sz="4" w:space="0" w:color="000000"/>
              <w:right w:val="double" w:sz="4" w:space="0" w:color="000000"/>
            </w:tcBorders>
            <w:shd w:val="clear" w:color="auto" w:fill="auto"/>
          </w:tcPr>
          <w:p w:rsidR="00B729B7" w:rsidRPr="00ED0F05" w:rsidRDefault="00B729B7" w:rsidP="00FD6949">
            <w:pPr>
              <w:pStyle w:val="Styl1"/>
              <w:shd w:val="clear" w:color="auto" w:fill="FFFFFF"/>
              <w:tabs>
                <w:tab w:val="left" w:pos="0"/>
              </w:tabs>
              <w:spacing w:before="57" w:after="57"/>
            </w:pPr>
            <w:r w:rsidRPr="00ED0F05">
              <w:rPr>
                <w:rFonts w:ascii="Times New Roman" w:hAnsi="Times New Roman" w:cs="Times New Roman"/>
                <w:b/>
                <w:bCs/>
                <w:sz w:val="22"/>
                <w:szCs w:val="22"/>
              </w:rPr>
              <w:t>XXV.</w:t>
            </w:r>
            <w:r w:rsidRPr="00ED0F05">
              <w:rPr>
                <w:rFonts w:ascii="Times New Roman" w:hAnsi="Times New Roman" w:cs="Times New Roman"/>
                <w:b/>
                <w:sz w:val="22"/>
                <w:szCs w:val="22"/>
              </w:rPr>
              <w:t xml:space="preserve"> KLAUZULA INFORMACYJNA ZESPOŁU OPIEKI ZDROWOTNEJ W NYSIE</w:t>
            </w:r>
          </w:p>
        </w:tc>
      </w:tr>
    </w:tbl>
    <w:p w:rsidR="00B729B7" w:rsidRPr="000B2FDB" w:rsidRDefault="00B729B7" w:rsidP="00B729B7">
      <w:pPr>
        <w:pStyle w:val="Default"/>
        <w:jc w:val="both"/>
        <w:rPr>
          <w:color w:val="auto"/>
          <w:sz w:val="22"/>
          <w:szCs w:val="22"/>
        </w:rPr>
      </w:pPr>
      <w:r w:rsidRPr="000B2FDB">
        <w:rPr>
          <w:color w:val="auto"/>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informujemy, że: </w:t>
      </w:r>
    </w:p>
    <w:p w:rsidR="00B729B7" w:rsidRPr="000B2FDB" w:rsidRDefault="00B729B7" w:rsidP="00B729B7">
      <w:pPr>
        <w:numPr>
          <w:ilvl w:val="0"/>
          <w:numId w:val="1"/>
        </w:numPr>
        <w:tabs>
          <w:tab w:val="num" w:pos="0"/>
        </w:tabs>
        <w:ind w:left="501"/>
        <w:jc w:val="both"/>
        <w:rPr>
          <w:sz w:val="22"/>
          <w:szCs w:val="22"/>
        </w:rPr>
      </w:pPr>
      <w:r w:rsidRPr="000B2FDB">
        <w:rPr>
          <w:sz w:val="22"/>
          <w:szCs w:val="22"/>
        </w:rPr>
        <w:t>Administratorem Pani/Pana danych osobowych jest Zespół Opieki Zdrowotnej w Nysie ul. Boh. Warszawy 34, 48-300 Nysa tel. 77/40 87 830</w:t>
      </w:r>
    </w:p>
    <w:p w:rsidR="00B729B7" w:rsidRPr="000B2FDB" w:rsidRDefault="00B729B7" w:rsidP="00B729B7">
      <w:pPr>
        <w:numPr>
          <w:ilvl w:val="0"/>
          <w:numId w:val="1"/>
        </w:numPr>
        <w:tabs>
          <w:tab w:val="num" w:pos="0"/>
        </w:tabs>
        <w:ind w:left="501"/>
        <w:jc w:val="both"/>
        <w:rPr>
          <w:sz w:val="22"/>
          <w:szCs w:val="22"/>
        </w:rPr>
      </w:pPr>
      <w:r w:rsidRPr="000B2FDB">
        <w:rPr>
          <w:sz w:val="22"/>
          <w:szCs w:val="22"/>
        </w:rPr>
        <w:t xml:space="preserve">Zespół Opieki Zdrowotnej w Nysie wyznaczył Inspektora Ochrony Danych, z którym może się Pani/Pan skontaktować w sprawach ochrony swoich danych osobowych i realizacji swoich praw pisząc na adres e-mail: </w:t>
      </w:r>
      <w:r w:rsidRPr="000B2FDB">
        <w:rPr>
          <w:sz w:val="22"/>
          <w:szCs w:val="22"/>
          <w:u w:val="single"/>
        </w:rPr>
        <w:t>iod</w:t>
      </w:r>
      <w:hyperlink r:id="rId16" w:history="1">
        <w:r w:rsidRPr="000B2FDB">
          <w:rPr>
            <w:rStyle w:val="Hipercze"/>
            <w:color w:val="auto"/>
            <w:sz w:val="22"/>
            <w:szCs w:val="22"/>
          </w:rPr>
          <w:t>@zoznysa.p</w:t>
        </w:r>
      </w:hyperlink>
      <w:r w:rsidRPr="000B2FDB">
        <w:rPr>
          <w:sz w:val="22"/>
          <w:szCs w:val="22"/>
          <w:u w:val="single"/>
        </w:rPr>
        <w:t>l;</w:t>
      </w:r>
      <w:r w:rsidRPr="000B2FDB">
        <w:rPr>
          <w:sz w:val="22"/>
          <w:szCs w:val="22"/>
        </w:rPr>
        <w:t xml:space="preserve"> telefon: 77 40 87 813 lub pisząc na adres naszej siedziby wskazany w pkt. 1.</w:t>
      </w:r>
    </w:p>
    <w:p w:rsidR="00B729B7" w:rsidRPr="000B2FDB" w:rsidRDefault="00B729B7" w:rsidP="00B729B7">
      <w:pPr>
        <w:numPr>
          <w:ilvl w:val="0"/>
          <w:numId w:val="1"/>
        </w:numPr>
        <w:tabs>
          <w:tab w:val="num" w:pos="0"/>
        </w:tabs>
        <w:ind w:left="501"/>
        <w:jc w:val="both"/>
        <w:rPr>
          <w:sz w:val="22"/>
          <w:szCs w:val="22"/>
        </w:rPr>
      </w:pPr>
      <w:r w:rsidRPr="000B2FDB">
        <w:rPr>
          <w:sz w:val="22"/>
          <w:szCs w:val="22"/>
        </w:rPr>
        <w:t xml:space="preserve">Pani/Pana dane osobowe przetwarzane będą przez ZOZ w Nysie na podstawie art. 6 ust.1 lit. c RODO, wyłącznie w celu związanym z postępowaniem o udzielenie zamówienia publicznego </w:t>
      </w:r>
      <w:r w:rsidRPr="000B2FDB">
        <w:rPr>
          <w:sz w:val="22"/>
          <w:szCs w:val="22"/>
        </w:rPr>
        <w:br/>
        <w:t>Nr ZZP-344/</w:t>
      </w:r>
      <w:r>
        <w:rPr>
          <w:sz w:val="22"/>
          <w:szCs w:val="22"/>
        </w:rPr>
        <w:t>64</w:t>
      </w:r>
      <w:r w:rsidRPr="000B2FDB">
        <w:rPr>
          <w:sz w:val="22"/>
          <w:szCs w:val="22"/>
        </w:rPr>
        <w:t>/2024 prowadzonym w trybie podstawowym.</w:t>
      </w:r>
    </w:p>
    <w:p w:rsidR="00B729B7" w:rsidRPr="000B2FDB" w:rsidRDefault="00B729B7" w:rsidP="00B729B7">
      <w:pPr>
        <w:numPr>
          <w:ilvl w:val="0"/>
          <w:numId w:val="1"/>
        </w:numPr>
        <w:tabs>
          <w:tab w:val="num" w:pos="0"/>
        </w:tabs>
        <w:ind w:left="501"/>
        <w:jc w:val="both"/>
        <w:rPr>
          <w:sz w:val="22"/>
          <w:szCs w:val="22"/>
        </w:rPr>
      </w:pPr>
      <w:r w:rsidRPr="000B2FDB">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Pr="000B2FDB">
        <w:rPr>
          <w:sz w:val="22"/>
          <w:szCs w:val="22"/>
        </w:rPr>
        <w:t>Dz. U. z 2024 r., poz. 1320 t.j.)</w:t>
      </w:r>
      <w:r w:rsidRPr="000B2FDB">
        <w:rPr>
          <w:sz w:val="22"/>
          <w:szCs w:val="22"/>
          <w:lang w:eastAsia="pl-PL"/>
        </w:rPr>
        <w:t>, dalej „ustawa Pzp”</w:t>
      </w:r>
      <w:r w:rsidRPr="000B2FDB">
        <w:rPr>
          <w:sz w:val="22"/>
          <w:szCs w:val="22"/>
        </w:rPr>
        <w:t>.</w:t>
      </w:r>
    </w:p>
    <w:p w:rsidR="00B729B7" w:rsidRPr="000B2FDB" w:rsidRDefault="00B729B7" w:rsidP="00B729B7">
      <w:pPr>
        <w:numPr>
          <w:ilvl w:val="0"/>
          <w:numId w:val="1"/>
        </w:numPr>
        <w:tabs>
          <w:tab w:val="num" w:pos="0"/>
        </w:tabs>
        <w:ind w:left="501"/>
        <w:jc w:val="both"/>
        <w:rPr>
          <w:sz w:val="22"/>
          <w:szCs w:val="22"/>
        </w:rPr>
      </w:pPr>
      <w:r w:rsidRPr="000B2FDB">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B729B7" w:rsidRPr="000B2FDB" w:rsidRDefault="00B729B7" w:rsidP="00B729B7">
      <w:pPr>
        <w:numPr>
          <w:ilvl w:val="0"/>
          <w:numId w:val="1"/>
        </w:numPr>
        <w:tabs>
          <w:tab w:val="num" w:pos="0"/>
        </w:tabs>
        <w:ind w:left="501"/>
        <w:jc w:val="both"/>
        <w:rPr>
          <w:sz w:val="22"/>
          <w:szCs w:val="22"/>
        </w:rPr>
      </w:pPr>
      <w:r w:rsidRPr="000B2FDB">
        <w:rPr>
          <w:sz w:val="22"/>
          <w:szCs w:val="22"/>
        </w:rPr>
        <w:t xml:space="preserve">Obowiązek podania przez Panią/Pana danych osobowych bezpośrednio Pani/Pana dotyczących jest wymogiem ustawowym określonym w przepisach ustawy Pzp, związanym z udziałem </w:t>
      </w:r>
      <w:r w:rsidRPr="000B2FDB">
        <w:rPr>
          <w:sz w:val="22"/>
          <w:szCs w:val="22"/>
        </w:rPr>
        <w:br/>
        <w:t xml:space="preserve">w postępowaniu o udzielenie zamówienia publicznego; konsekwencje niepodania określonych danych wynikają z ustawy Pzp. </w:t>
      </w:r>
    </w:p>
    <w:p w:rsidR="00B729B7" w:rsidRPr="000B2FDB" w:rsidRDefault="00B729B7" w:rsidP="00B729B7">
      <w:pPr>
        <w:numPr>
          <w:ilvl w:val="0"/>
          <w:numId w:val="1"/>
        </w:numPr>
        <w:tabs>
          <w:tab w:val="num" w:pos="0"/>
        </w:tabs>
        <w:ind w:left="501"/>
        <w:jc w:val="both"/>
        <w:rPr>
          <w:sz w:val="22"/>
          <w:szCs w:val="22"/>
        </w:rPr>
      </w:pPr>
      <w:r w:rsidRPr="000B2FDB">
        <w:rPr>
          <w:sz w:val="22"/>
          <w:szCs w:val="22"/>
        </w:rPr>
        <w:t>W odniesieniu do Pani/Pana danych osobowych decyzje nie będą podejmowane w sposób zautomatyzowany, stosowanie do art. 22 RODO.</w:t>
      </w:r>
    </w:p>
    <w:p w:rsidR="00B729B7" w:rsidRPr="000B2FDB" w:rsidRDefault="00B729B7" w:rsidP="00B729B7">
      <w:pPr>
        <w:pStyle w:val="Akapitzlist"/>
        <w:numPr>
          <w:ilvl w:val="0"/>
          <w:numId w:val="1"/>
        </w:numPr>
        <w:tabs>
          <w:tab w:val="num" w:pos="0"/>
        </w:tabs>
        <w:ind w:left="501"/>
        <w:contextualSpacing w:val="0"/>
        <w:jc w:val="both"/>
        <w:rPr>
          <w:sz w:val="22"/>
          <w:szCs w:val="22"/>
        </w:rPr>
      </w:pPr>
      <w:r w:rsidRPr="000B2FDB">
        <w:rPr>
          <w:sz w:val="22"/>
          <w:szCs w:val="22"/>
        </w:rPr>
        <w:t>Posiada Pani/Pan:</w:t>
      </w:r>
    </w:p>
    <w:p w:rsidR="00B729B7" w:rsidRPr="000B2FDB" w:rsidRDefault="00B729B7" w:rsidP="00B729B7">
      <w:pPr>
        <w:pStyle w:val="Akapitzlist"/>
        <w:suppressAutoHyphens w:val="0"/>
        <w:ind w:left="0"/>
        <w:jc w:val="both"/>
        <w:rPr>
          <w:sz w:val="22"/>
          <w:szCs w:val="22"/>
        </w:rPr>
      </w:pPr>
      <w:r w:rsidRPr="000B2FDB">
        <w:rPr>
          <w:sz w:val="22"/>
          <w:szCs w:val="22"/>
        </w:rPr>
        <w:tab/>
        <w:t>- na podstawie art. 15 RODO prawo dostępu do danych osobowych Pani/Pana dotyczących;</w:t>
      </w:r>
    </w:p>
    <w:p w:rsidR="00B729B7" w:rsidRPr="000B2FDB" w:rsidRDefault="00B729B7" w:rsidP="00B729B7">
      <w:pPr>
        <w:pStyle w:val="Akapitzlist"/>
        <w:suppressAutoHyphens w:val="0"/>
        <w:ind w:left="0"/>
        <w:jc w:val="both"/>
        <w:rPr>
          <w:sz w:val="22"/>
          <w:szCs w:val="22"/>
        </w:rPr>
      </w:pPr>
      <w:r w:rsidRPr="000B2FDB">
        <w:rPr>
          <w:sz w:val="22"/>
          <w:szCs w:val="22"/>
        </w:rPr>
        <w:lastRenderedPageBreak/>
        <w:tab/>
        <w:t>- na podstawie art. 16 RODO prawo do sprostowania Pani/Pana danych osobowych;</w:t>
      </w:r>
    </w:p>
    <w:p w:rsidR="00B729B7" w:rsidRPr="000B2FDB" w:rsidRDefault="00B729B7" w:rsidP="00B729B7">
      <w:pPr>
        <w:pStyle w:val="Akapitzlist"/>
        <w:suppressAutoHyphens w:val="0"/>
        <w:ind w:left="671"/>
        <w:jc w:val="both"/>
        <w:rPr>
          <w:sz w:val="22"/>
          <w:szCs w:val="22"/>
        </w:rPr>
      </w:pPr>
      <w:r w:rsidRPr="000B2FDB">
        <w:rPr>
          <w:sz w:val="22"/>
          <w:szCs w:val="22"/>
        </w:rPr>
        <w:t>- na podstawie art. 18 RODO prawo żądania od administratora ograniczenia przetwarzania  danych osobowych z zastrzeżeniem przypadków, o których mowa w art. 18 ust. 2 RODO;</w:t>
      </w:r>
    </w:p>
    <w:p w:rsidR="00B729B7" w:rsidRPr="000B2FDB" w:rsidRDefault="00B729B7" w:rsidP="00B729B7">
      <w:pPr>
        <w:pStyle w:val="Akapitzlist"/>
        <w:suppressAutoHyphens w:val="0"/>
        <w:ind w:left="671"/>
        <w:jc w:val="both"/>
        <w:rPr>
          <w:sz w:val="22"/>
          <w:szCs w:val="22"/>
        </w:rPr>
      </w:pPr>
      <w:r w:rsidRPr="000B2FDB">
        <w:rPr>
          <w:sz w:val="22"/>
          <w:szCs w:val="22"/>
        </w:rPr>
        <w:t>- prawo do wniesienia skargi do  Prezesa Urzędu Ochrony Danych Osobowych, gdy uzna        Pani/Pan, że przetwarzamy Państwa dane niezgodnie z prawem</w:t>
      </w:r>
    </w:p>
    <w:p w:rsidR="00B729B7" w:rsidRPr="000B2FDB" w:rsidRDefault="00B729B7" w:rsidP="00B729B7">
      <w:pPr>
        <w:numPr>
          <w:ilvl w:val="0"/>
          <w:numId w:val="1"/>
        </w:numPr>
        <w:tabs>
          <w:tab w:val="num" w:pos="0"/>
        </w:tabs>
        <w:ind w:left="501"/>
        <w:rPr>
          <w:sz w:val="22"/>
          <w:szCs w:val="22"/>
        </w:rPr>
      </w:pPr>
      <w:r w:rsidRPr="000B2FDB">
        <w:rPr>
          <w:sz w:val="22"/>
          <w:szCs w:val="22"/>
        </w:rPr>
        <w:t>Nie przysługuje Pani/Panu:</w:t>
      </w:r>
    </w:p>
    <w:p w:rsidR="00B729B7" w:rsidRPr="000B2FDB" w:rsidRDefault="00B729B7" w:rsidP="00B729B7">
      <w:pPr>
        <w:ind w:left="501"/>
        <w:rPr>
          <w:sz w:val="22"/>
          <w:szCs w:val="22"/>
        </w:rPr>
      </w:pPr>
      <w:r w:rsidRPr="000B2FDB">
        <w:rPr>
          <w:sz w:val="22"/>
          <w:szCs w:val="22"/>
        </w:rPr>
        <w:t>- w związku z art. 17 ust. 3 lit. b, d lub e RODO prawo do usunięcia danych osobowych;</w:t>
      </w:r>
    </w:p>
    <w:p w:rsidR="00B729B7" w:rsidRPr="000B2FDB" w:rsidRDefault="00B729B7" w:rsidP="00B729B7">
      <w:pPr>
        <w:ind w:left="501"/>
        <w:rPr>
          <w:sz w:val="22"/>
          <w:szCs w:val="22"/>
        </w:rPr>
      </w:pPr>
      <w:r w:rsidRPr="000B2FDB">
        <w:rPr>
          <w:sz w:val="22"/>
          <w:szCs w:val="22"/>
        </w:rPr>
        <w:t>- prawo do przenoszenia danych osobowych, o którym mowa w art. 20 RODO;</w:t>
      </w:r>
    </w:p>
    <w:p w:rsidR="00B729B7" w:rsidRPr="000B2FDB" w:rsidRDefault="00B729B7" w:rsidP="00B729B7">
      <w:pPr>
        <w:ind w:left="501"/>
        <w:rPr>
          <w:rFonts w:ascii="Arial" w:hAnsi="Arial" w:cs="Arial"/>
          <w:i/>
          <w:iCs/>
          <w:sz w:val="22"/>
          <w:szCs w:val="22"/>
        </w:rPr>
      </w:pPr>
      <w:r w:rsidRPr="000B2FDB">
        <w:rPr>
          <w:sz w:val="22"/>
          <w:szCs w:val="22"/>
          <w:lang w:eastAsia="pl-PL"/>
        </w:rPr>
        <w:t>- na podstawie art. 21 RODO prawo sprzeciwu, wobec przetwarzania danych osobowych, gdyż podstawą prawną przetwarzania Pani/Pana danych osobowych jest art. 6 ust. 1 lit. c RODO.</w:t>
      </w:r>
    </w:p>
    <w:p w:rsidR="00B729B7" w:rsidRPr="009643AE" w:rsidRDefault="00B729B7" w:rsidP="00B729B7">
      <w:pPr>
        <w:ind w:left="501"/>
        <w:rPr>
          <w:rFonts w:ascii="Arial" w:hAnsi="Arial" w:cs="Arial"/>
          <w:i/>
          <w:iCs/>
          <w:color w:val="FF0000"/>
          <w:sz w:val="22"/>
          <w:szCs w:val="22"/>
        </w:rPr>
      </w:pPr>
    </w:p>
    <w:p w:rsidR="00234242" w:rsidRDefault="00234242"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Default="001143B0" w:rsidP="00234242">
      <w:pPr>
        <w:ind w:left="501"/>
        <w:jc w:val="both"/>
        <w:rPr>
          <w:color w:val="FF0000"/>
          <w:sz w:val="22"/>
          <w:szCs w:val="22"/>
        </w:rPr>
      </w:pPr>
    </w:p>
    <w:p w:rsidR="001143B0" w:rsidRPr="000D53D4" w:rsidRDefault="001143B0" w:rsidP="00234242">
      <w:pPr>
        <w:ind w:left="501"/>
        <w:jc w:val="both"/>
        <w:rPr>
          <w:color w:val="FF0000"/>
          <w:sz w:val="22"/>
          <w:szCs w:val="22"/>
        </w:rPr>
      </w:pPr>
    </w:p>
    <w:p w:rsidR="009F377B" w:rsidRPr="000D53D4" w:rsidRDefault="009F377B" w:rsidP="00234242">
      <w:pPr>
        <w:ind w:left="501"/>
        <w:jc w:val="both"/>
        <w:rPr>
          <w:color w:val="FF0000"/>
          <w:sz w:val="22"/>
          <w:szCs w:val="22"/>
        </w:rPr>
      </w:pPr>
    </w:p>
    <w:p w:rsidR="00DE3C0B" w:rsidRPr="006016DE" w:rsidRDefault="00DE3C0B" w:rsidP="00EE639E">
      <w:pPr>
        <w:tabs>
          <w:tab w:val="left" w:pos="5672"/>
        </w:tabs>
        <w:jc w:val="right"/>
        <w:rPr>
          <w:sz w:val="22"/>
          <w:szCs w:val="22"/>
        </w:rPr>
      </w:pPr>
      <w:r w:rsidRPr="006016DE">
        <w:rPr>
          <w:sz w:val="22"/>
          <w:szCs w:val="22"/>
        </w:rPr>
        <w:lastRenderedPageBreak/>
        <w:t xml:space="preserve">Załącznik Nr </w:t>
      </w:r>
      <w:r w:rsidR="00C92C1E" w:rsidRPr="006016DE">
        <w:rPr>
          <w:sz w:val="22"/>
          <w:szCs w:val="22"/>
        </w:rPr>
        <w:t>1</w:t>
      </w:r>
      <w:r w:rsidRPr="006016DE">
        <w:rPr>
          <w:sz w:val="22"/>
          <w:szCs w:val="22"/>
        </w:rPr>
        <w:t xml:space="preserve"> do SWZ </w:t>
      </w:r>
    </w:p>
    <w:p w:rsidR="00DE3C0B" w:rsidRPr="006016DE" w:rsidRDefault="00D22E2B">
      <w:pPr>
        <w:tabs>
          <w:tab w:val="left" w:pos="3118"/>
        </w:tabs>
        <w:jc w:val="right"/>
        <w:rPr>
          <w:sz w:val="22"/>
          <w:szCs w:val="22"/>
        </w:rPr>
      </w:pPr>
      <w:r w:rsidRPr="006016DE">
        <w:rPr>
          <w:sz w:val="22"/>
          <w:szCs w:val="22"/>
        </w:rPr>
        <w:t>Nr</w:t>
      </w:r>
      <w:r w:rsidR="00DE3C0B" w:rsidRPr="006016DE">
        <w:rPr>
          <w:sz w:val="22"/>
          <w:szCs w:val="22"/>
        </w:rPr>
        <w:t xml:space="preserve"> </w:t>
      </w:r>
      <w:r w:rsidR="00006255" w:rsidRPr="006016DE">
        <w:rPr>
          <w:sz w:val="22"/>
          <w:szCs w:val="22"/>
        </w:rPr>
        <w:t>ZZP-344/</w:t>
      </w:r>
      <w:r w:rsidR="006016DE" w:rsidRPr="006016DE">
        <w:rPr>
          <w:sz w:val="22"/>
          <w:szCs w:val="22"/>
        </w:rPr>
        <w:t>64</w:t>
      </w:r>
      <w:r w:rsidR="00DE3C0B" w:rsidRPr="006016DE">
        <w:rPr>
          <w:sz w:val="22"/>
          <w:szCs w:val="22"/>
        </w:rPr>
        <w:t>/20</w:t>
      </w:r>
      <w:r w:rsidR="00460F49" w:rsidRPr="006016DE">
        <w:rPr>
          <w:sz w:val="22"/>
          <w:szCs w:val="22"/>
        </w:rPr>
        <w:t>2</w:t>
      </w:r>
      <w:r w:rsidR="006016DE" w:rsidRPr="006016DE">
        <w:rPr>
          <w:sz w:val="22"/>
          <w:szCs w:val="22"/>
        </w:rPr>
        <w:t>4</w:t>
      </w:r>
    </w:p>
    <w:p w:rsidR="00D22E2B" w:rsidRPr="006016DE" w:rsidRDefault="00D22E2B" w:rsidP="00D22E2B">
      <w:pPr>
        <w:rPr>
          <w:lang w:val="de-DE"/>
        </w:rPr>
      </w:pPr>
    </w:p>
    <w:p w:rsidR="001B2976" w:rsidRPr="006016DE" w:rsidRDefault="001B2976" w:rsidP="001B2976">
      <w:pPr>
        <w:pStyle w:val="Nagwek1"/>
        <w:widowControl w:val="0"/>
        <w:tabs>
          <w:tab w:val="left" w:pos="432"/>
        </w:tabs>
        <w:ind w:left="-360" w:firstLine="0"/>
        <w:rPr>
          <w:sz w:val="22"/>
          <w:szCs w:val="22"/>
          <w:lang w:val="de-DE"/>
        </w:rPr>
      </w:pPr>
      <w:r w:rsidRPr="006016DE">
        <w:rPr>
          <w:sz w:val="22"/>
          <w:szCs w:val="22"/>
          <w:lang w:val="de-DE"/>
        </w:rPr>
        <w:t>O F E R T A</w:t>
      </w:r>
    </w:p>
    <w:p w:rsidR="001B2976" w:rsidRPr="006016DE" w:rsidRDefault="001B2976" w:rsidP="001B2976">
      <w:pPr>
        <w:tabs>
          <w:tab w:val="left" w:pos="3118"/>
        </w:tabs>
        <w:jc w:val="both"/>
        <w:rPr>
          <w:b/>
          <w:sz w:val="22"/>
          <w:szCs w:val="22"/>
          <w:lang w:val="de-DE"/>
        </w:rPr>
      </w:pPr>
    </w:p>
    <w:p w:rsidR="001B2976" w:rsidRPr="006016DE" w:rsidRDefault="001B2976" w:rsidP="001B2976">
      <w:pPr>
        <w:pStyle w:val="Nagwek4"/>
        <w:widowControl w:val="0"/>
        <w:tabs>
          <w:tab w:val="left" w:pos="864"/>
        </w:tabs>
        <w:spacing w:line="360" w:lineRule="auto"/>
        <w:ind w:left="0" w:firstLine="0"/>
        <w:jc w:val="both"/>
        <w:rPr>
          <w:sz w:val="22"/>
          <w:szCs w:val="22"/>
        </w:rPr>
      </w:pPr>
      <w:r w:rsidRPr="006016DE">
        <w:rPr>
          <w:sz w:val="22"/>
          <w:szCs w:val="22"/>
        </w:rPr>
        <w:t>I. DANE WYKONAWCY</w:t>
      </w:r>
    </w:p>
    <w:p w:rsidR="001B2976" w:rsidRPr="006016DE" w:rsidRDefault="001B2976" w:rsidP="00AD38DF">
      <w:pPr>
        <w:pStyle w:val="Akapitzlist"/>
        <w:numPr>
          <w:ilvl w:val="0"/>
          <w:numId w:val="14"/>
        </w:numPr>
        <w:tabs>
          <w:tab w:val="left" w:pos="284"/>
          <w:tab w:val="left" w:pos="3118"/>
        </w:tabs>
        <w:spacing w:line="360" w:lineRule="auto"/>
        <w:ind w:left="284"/>
        <w:jc w:val="both"/>
        <w:rPr>
          <w:sz w:val="22"/>
          <w:szCs w:val="22"/>
        </w:rPr>
      </w:pPr>
      <w:r w:rsidRPr="006016DE">
        <w:rPr>
          <w:sz w:val="22"/>
          <w:szCs w:val="22"/>
        </w:rPr>
        <w:t xml:space="preserve">Pełna nazwa ............................................................................................................................................           </w:t>
      </w:r>
    </w:p>
    <w:p w:rsidR="001B2976" w:rsidRPr="006016DE" w:rsidRDefault="001B2976" w:rsidP="001B2976">
      <w:pPr>
        <w:pStyle w:val="Akapitzlist"/>
        <w:tabs>
          <w:tab w:val="left" w:pos="284"/>
          <w:tab w:val="left" w:pos="3118"/>
        </w:tabs>
        <w:spacing w:line="360" w:lineRule="auto"/>
        <w:ind w:left="284"/>
        <w:jc w:val="both"/>
        <w:rPr>
          <w:sz w:val="22"/>
          <w:szCs w:val="22"/>
        </w:rPr>
      </w:pPr>
      <w:r w:rsidRPr="006016DE">
        <w:rPr>
          <w:sz w:val="22"/>
          <w:szCs w:val="22"/>
        </w:rPr>
        <w:t>..................................................................................................................................................................</w:t>
      </w:r>
    </w:p>
    <w:p w:rsidR="001B2976" w:rsidRPr="006016DE" w:rsidRDefault="001B2976" w:rsidP="00AD38DF">
      <w:pPr>
        <w:pStyle w:val="Akapitzlist"/>
        <w:numPr>
          <w:ilvl w:val="0"/>
          <w:numId w:val="14"/>
        </w:numPr>
        <w:tabs>
          <w:tab w:val="left" w:pos="284"/>
          <w:tab w:val="left" w:pos="3118"/>
        </w:tabs>
        <w:spacing w:line="360" w:lineRule="auto"/>
        <w:ind w:left="284"/>
        <w:jc w:val="both"/>
        <w:rPr>
          <w:sz w:val="22"/>
          <w:szCs w:val="22"/>
          <w:lang w:val="en-US"/>
        </w:rPr>
      </w:pPr>
      <w:r w:rsidRPr="006016DE">
        <w:rPr>
          <w:sz w:val="22"/>
          <w:szCs w:val="22"/>
        </w:rPr>
        <w:t>Adres wykonawcy ...............................................................................................................................</w:t>
      </w:r>
    </w:p>
    <w:p w:rsidR="001B2976" w:rsidRPr="006016DE" w:rsidRDefault="001B2976" w:rsidP="001B2976">
      <w:pPr>
        <w:pStyle w:val="Akapitzlist"/>
        <w:tabs>
          <w:tab w:val="left" w:pos="284"/>
          <w:tab w:val="left" w:pos="3118"/>
        </w:tabs>
        <w:spacing w:line="360" w:lineRule="auto"/>
        <w:ind w:left="284"/>
        <w:jc w:val="both"/>
        <w:rPr>
          <w:sz w:val="22"/>
          <w:szCs w:val="22"/>
        </w:rPr>
      </w:pPr>
      <w:r w:rsidRPr="006016DE">
        <w:rPr>
          <w:sz w:val="22"/>
          <w:szCs w:val="22"/>
          <w:lang w:val="en-US"/>
        </w:rPr>
        <w:t>..................................................................................................................................................................</w:t>
      </w:r>
    </w:p>
    <w:p w:rsidR="001B2976" w:rsidRPr="006016DE" w:rsidRDefault="001B2976" w:rsidP="00AD38DF">
      <w:pPr>
        <w:pStyle w:val="Akapitzlist"/>
        <w:numPr>
          <w:ilvl w:val="0"/>
          <w:numId w:val="14"/>
        </w:numPr>
        <w:tabs>
          <w:tab w:val="left" w:pos="284"/>
          <w:tab w:val="left" w:pos="3118"/>
        </w:tabs>
        <w:spacing w:line="360" w:lineRule="auto"/>
        <w:ind w:left="284"/>
        <w:jc w:val="both"/>
        <w:rPr>
          <w:sz w:val="22"/>
          <w:szCs w:val="22"/>
        </w:rPr>
      </w:pPr>
      <w:r w:rsidRPr="006016DE">
        <w:rPr>
          <w:sz w:val="22"/>
          <w:szCs w:val="22"/>
        </w:rPr>
        <w:t xml:space="preserve">Regon ............................................................................   </w:t>
      </w:r>
    </w:p>
    <w:p w:rsidR="001B2976" w:rsidRPr="006016DE" w:rsidRDefault="001B2976" w:rsidP="00AD38DF">
      <w:pPr>
        <w:pStyle w:val="Akapitzlist"/>
        <w:numPr>
          <w:ilvl w:val="0"/>
          <w:numId w:val="14"/>
        </w:numPr>
        <w:tabs>
          <w:tab w:val="left" w:pos="284"/>
          <w:tab w:val="left" w:pos="3118"/>
        </w:tabs>
        <w:spacing w:line="360" w:lineRule="auto"/>
        <w:ind w:left="284"/>
        <w:jc w:val="both"/>
        <w:rPr>
          <w:sz w:val="22"/>
          <w:szCs w:val="22"/>
        </w:rPr>
      </w:pPr>
      <w:r w:rsidRPr="006016DE">
        <w:rPr>
          <w:sz w:val="22"/>
          <w:szCs w:val="22"/>
        </w:rPr>
        <w:t>NIP  ..............................................................................</w:t>
      </w:r>
    </w:p>
    <w:p w:rsidR="001B2976" w:rsidRPr="006016DE" w:rsidRDefault="001B2976" w:rsidP="00AD38DF">
      <w:pPr>
        <w:pStyle w:val="Tekstpodstawowy24"/>
        <w:numPr>
          <w:ilvl w:val="0"/>
          <w:numId w:val="14"/>
        </w:numPr>
        <w:tabs>
          <w:tab w:val="clear" w:pos="426"/>
          <w:tab w:val="left" w:pos="284"/>
        </w:tabs>
        <w:spacing w:line="360" w:lineRule="auto"/>
        <w:ind w:left="284"/>
        <w:jc w:val="both"/>
        <w:rPr>
          <w:sz w:val="22"/>
          <w:szCs w:val="22"/>
          <w:lang w:val="en-US"/>
        </w:rPr>
      </w:pPr>
      <w:r w:rsidRPr="006016DE">
        <w:rPr>
          <w:sz w:val="22"/>
          <w:szCs w:val="22"/>
          <w:lang w:val="en-US"/>
        </w:rPr>
        <w:t xml:space="preserve">tel. ..............................................................................   </w:t>
      </w:r>
    </w:p>
    <w:p w:rsidR="001B2976" w:rsidRPr="006016DE" w:rsidRDefault="001B2976" w:rsidP="00AD38DF">
      <w:pPr>
        <w:pStyle w:val="Tekstpodstawowy24"/>
        <w:numPr>
          <w:ilvl w:val="0"/>
          <w:numId w:val="14"/>
        </w:numPr>
        <w:tabs>
          <w:tab w:val="clear" w:pos="426"/>
          <w:tab w:val="left" w:pos="284"/>
        </w:tabs>
        <w:spacing w:line="360" w:lineRule="auto"/>
        <w:ind w:left="284"/>
        <w:jc w:val="both"/>
        <w:rPr>
          <w:sz w:val="22"/>
          <w:szCs w:val="22"/>
          <w:lang w:val="en-US"/>
        </w:rPr>
      </w:pPr>
      <w:r w:rsidRPr="006016DE">
        <w:rPr>
          <w:sz w:val="22"/>
          <w:szCs w:val="22"/>
          <w:lang w:val="en-US"/>
        </w:rPr>
        <w:t xml:space="preserve">www. ..........................................................................   </w:t>
      </w:r>
    </w:p>
    <w:p w:rsidR="001B2976" w:rsidRPr="006016DE" w:rsidRDefault="001B2976" w:rsidP="00AD38DF">
      <w:pPr>
        <w:pStyle w:val="Tekstpodstawowy24"/>
        <w:numPr>
          <w:ilvl w:val="0"/>
          <w:numId w:val="14"/>
        </w:numPr>
        <w:tabs>
          <w:tab w:val="clear" w:pos="426"/>
          <w:tab w:val="left" w:pos="284"/>
        </w:tabs>
        <w:spacing w:line="360" w:lineRule="auto"/>
        <w:ind w:left="284"/>
        <w:jc w:val="both"/>
        <w:rPr>
          <w:sz w:val="22"/>
          <w:szCs w:val="22"/>
        </w:rPr>
      </w:pPr>
      <w:r w:rsidRPr="006016DE">
        <w:rPr>
          <w:sz w:val="22"/>
          <w:szCs w:val="22"/>
        </w:rPr>
        <w:t>e-mail: .......................................................................</w:t>
      </w:r>
    </w:p>
    <w:p w:rsidR="001B2976" w:rsidRPr="006016DE" w:rsidRDefault="001B2976" w:rsidP="00AD38DF">
      <w:pPr>
        <w:pStyle w:val="Akapitzlist"/>
        <w:numPr>
          <w:ilvl w:val="0"/>
          <w:numId w:val="14"/>
        </w:numPr>
        <w:tabs>
          <w:tab w:val="left" w:pos="284"/>
          <w:tab w:val="left" w:pos="3118"/>
        </w:tabs>
        <w:spacing w:line="360" w:lineRule="auto"/>
        <w:ind w:left="284"/>
        <w:jc w:val="both"/>
        <w:rPr>
          <w:i/>
          <w:sz w:val="22"/>
          <w:szCs w:val="22"/>
        </w:rPr>
      </w:pPr>
      <w:r w:rsidRPr="006016DE">
        <w:rPr>
          <w:sz w:val="22"/>
          <w:szCs w:val="22"/>
        </w:rPr>
        <w:t xml:space="preserve">Rodzaj przedsiębiorstwa jakim jest Wykonawca </w:t>
      </w:r>
      <w:r w:rsidRPr="006016DE">
        <w:rPr>
          <w:i/>
          <w:sz w:val="22"/>
          <w:szCs w:val="22"/>
        </w:rPr>
        <w:t>(zaznaczyć właściwą opcję):</w:t>
      </w:r>
    </w:p>
    <w:p w:rsidR="001B2976" w:rsidRPr="006016DE" w:rsidRDefault="001B2976" w:rsidP="001B2976">
      <w:pPr>
        <w:suppressAutoHyphens w:val="0"/>
        <w:ind w:left="284"/>
        <w:rPr>
          <w:sz w:val="22"/>
          <w:szCs w:val="22"/>
        </w:rPr>
      </w:pPr>
      <w:r w:rsidRPr="006016DE">
        <w:rPr>
          <w:rFonts w:eastAsia="MS Gothic" w:hAnsi="Segoe UI Symbol"/>
          <w:sz w:val="22"/>
          <w:szCs w:val="22"/>
        </w:rPr>
        <w:t>☐</w:t>
      </w:r>
      <w:r w:rsidRPr="006016DE">
        <w:rPr>
          <w:rFonts w:eastAsia="MS Gothic"/>
          <w:sz w:val="22"/>
          <w:szCs w:val="22"/>
        </w:rPr>
        <w:t xml:space="preserve"> </w:t>
      </w:r>
      <w:r w:rsidRPr="006016DE">
        <w:rPr>
          <w:bCs/>
          <w:sz w:val="22"/>
          <w:szCs w:val="22"/>
        </w:rPr>
        <w:t>mikroprzedsiębiorstwo;</w:t>
      </w:r>
    </w:p>
    <w:p w:rsidR="001B2976" w:rsidRPr="006016DE" w:rsidRDefault="001B2976" w:rsidP="001B2976">
      <w:pPr>
        <w:suppressAutoHyphens w:val="0"/>
        <w:ind w:left="284"/>
        <w:rPr>
          <w:sz w:val="22"/>
          <w:szCs w:val="22"/>
        </w:rPr>
      </w:pPr>
      <w:r w:rsidRPr="006016DE">
        <w:rPr>
          <w:rFonts w:ascii="Segoe UI Symbol" w:hAnsi="Segoe UI Symbol"/>
          <w:bCs/>
          <w:sz w:val="22"/>
          <w:szCs w:val="22"/>
        </w:rPr>
        <w:t>☐</w:t>
      </w:r>
      <w:r w:rsidRPr="006016DE">
        <w:rPr>
          <w:bCs/>
          <w:sz w:val="22"/>
          <w:szCs w:val="22"/>
        </w:rPr>
        <w:t xml:space="preserve"> małe przedsiębiorstwo</w:t>
      </w:r>
      <w:r w:rsidRPr="006016DE">
        <w:rPr>
          <w:sz w:val="22"/>
          <w:szCs w:val="22"/>
        </w:rPr>
        <w:t>;</w:t>
      </w:r>
    </w:p>
    <w:p w:rsidR="001B2976" w:rsidRPr="006016DE" w:rsidRDefault="001B2976" w:rsidP="001B2976">
      <w:pPr>
        <w:suppressAutoHyphens w:val="0"/>
        <w:ind w:left="284"/>
        <w:rPr>
          <w:sz w:val="22"/>
          <w:szCs w:val="22"/>
        </w:rPr>
      </w:pPr>
      <w:r w:rsidRPr="006016DE">
        <w:rPr>
          <w:rFonts w:ascii="Segoe UI Symbol" w:hAnsi="Segoe UI Symbol"/>
          <w:bCs/>
          <w:sz w:val="22"/>
          <w:szCs w:val="22"/>
        </w:rPr>
        <w:t xml:space="preserve">☐ </w:t>
      </w:r>
      <w:r w:rsidRPr="006016DE">
        <w:rPr>
          <w:bCs/>
          <w:sz w:val="22"/>
          <w:szCs w:val="22"/>
        </w:rPr>
        <w:t>średnie przedsiębiorstwo;</w:t>
      </w:r>
    </w:p>
    <w:p w:rsidR="001B2976" w:rsidRPr="006016DE" w:rsidRDefault="001B2976" w:rsidP="001B2976">
      <w:pPr>
        <w:suppressAutoHyphens w:val="0"/>
        <w:ind w:left="284"/>
        <w:rPr>
          <w:sz w:val="22"/>
          <w:szCs w:val="22"/>
        </w:rPr>
      </w:pPr>
      <w:r w:rsidRPr="006016DE">
        <w:rPr>
          <w:rFonts w:ascii="Segoe UI Symbol" w:hAnsi="Segoe UI Symbol"/>
          <w:bCs/>
          <w:sz w:val="22"/>
          <w:szCs w:val="22"/>
        </w:rPr>
        <w:t>☐</w:t>
      </w:r>
      <w:r w:rsidRPr="006016DE">
        <w:rPr>
          <w:bCs/>
          <w:sz w:val="22"/>
          <w:szCs w:val="22"/>
        </w:rPr>
        <w:t xml:space="preserve"> jednoosobowa działalność gospodarcza;</w:t>
      </w:r>
    </w:p>
    <w:p w:rsidR="001B2976" w:rsidRPr="006016DE" w:rsidRDefault="001B2976" w:rsidP="001B2976">
      <w:pPr>
        <w:suppressAutoHyphens w:val="0"/>
        <w:ind w:left="284"/>
        <w:rPr>
          <w:sz w:val="22"/>
          <w:szCs w:val="22"/>
        </w:rPr>
      </w:pPr>
      <w:r w:rsidRPr="006016DE">
        <w:rPr>
          <w:rFonts w:ascii="Segoe UI Symbol" w:hAnsi="Segoe UI Symbol"/>
          <w:bCs/>
          <w:sz w:val="22"/>
          <w:szCs w:val="22"/>
        </w:rPr>
        <w:t>☐</w:t>
      </w:r>
      <w:r w:rsidRPr="006016DE">
        <w:rPr>
          <w:bCs/>
          <w:sz w:val="22"/>
          <w:szCs w:val="22"/>
        </w:rPr>
        <w:t xml:space="preserve"> osoba fizyczna nieprowadząca działalności gospodarczej;</w:t>
      </w:r>
    </w:p>
    <w:p w:rsidR="001B2976" w:rsidRPr="006016DE" w:rsidRDefault="001B2976" w:rsidP="001B2976">
      <w:pPr>
        <w:suppressAutoHyphens w:val="0"/>
        <w:ind w:left="284"/>
        <w:rPr>
          <w:sz w:val="22"/>
          <w:szCs w:val="22"/>
        </w:rPr>
      </w:pPr>
      <w:r w:rsidRPr="006016DE">
        <w:rPr>
          <w:rFonts w:eastAsia="MS Gothic" w:hAnsi="Segoe UI Symbol"/>
          <w:sz w:val="22"/>
          <w:szCs w:val="22"/>
        </w:rPr>
        <w:t>☐</w:t>
      </w:r>
      <w:r w:rsidRPr="006016DE">
        <w:rPr>
          <w:bCs/>
          <w:sz w:val="22"/>
          <w:szCs w:val="22"/>
        </w:rPr>
        <w:t xml:space="preserve"> inny rodzaj</w:t>
      </w:r>
    </w:p>
    <w:p w:rsidR="001B2976" w:rsidRPr="006016DE" w:rsidRDefault="001B2976" w:rsidP="001B2976">
      <w:pPr>
        <w:tabs>
          <w:tab w:val="left" w:pos="3118"/>
        </w:tabs>
        <w:jc w:val="both"/>
        <w:rPr>
          <w:b/>
          <w:sz w:val="22"/>
          <w:szCs w:val="22"/>
        </w:rPr>
      </w:pPr>
    </w:p>
    <w:p w:rsidR="001B2976" w:rsidRPr="006016DE" w:rsidRDefault="001B2976" w:rsidP="001B2976">
      <w:pPr>
        <w:tabs>
          <w:tab w:val="left" w:pos="3118"/>
        </w:tabs>
        <w:jc w:val="both"/>
        <w:rPr>
          <w:sz w:val="22"/>
          <w:szCs w:val="22"/>
        </w:rPr>
      </w:pPr>
      <w:r w:rsidRPr="006016DE">
        <w:rPr>
          <w:b/>
          <w:sz w:val="22"/>
          <w:szCs w:val="22"/>
        </w:rPr>
        <w:t>II. PRZEDMIOT OFERTY</w:t>
      </w:r>
    </w:p>
    <w:p w:rsidR="001B2976" w:rsidRPr="006016DE" w:rsidRDefault="001B2976" w:rsidP="001B2976">
      <w:pPr>
        <w:tabs>
          <w:tab w:val="num" w:pos="0"/>
          <w:tab w:val="left" w:pos="426"/>
          <w:tab w:val="left" w:pos="3118"/>
        </w:tabs>
        <w:jc w:val="both"/>
        <w:rPr>
          <w:b/>
          <w:sz w:val="22"/>
          <w:szCs w:val="22"/>
        </w:rPr>
      </w:pPr>
      <w:r w:rsidRPr="006016DE">
        <w:rPr>
          <w:sz w:val="22"/>
          <w:szCs w:val="22"/>
        </w:rPr>
        <w:t>Oferta dotyczy postępowania prowadzonego w trybie podstawowym</w:t>
      </w:r>
      <w:r w:rsidRPr="006016DE">
        <w:rPr>
          <w:b/>
          <w:sz w:val="22"/>
          <w:szCs w:val="22"/>
        </w:rPr>
        <w:t xml:space="preserve"> </w:t>
      </w:r>
      <w:r w:rsidRPr="006016DE">
        <w:rPr>
          <w:sz w:val="22"/>
          <w:szCs w:val="22"/>
        </w:rPr>
        <w:t xml:space="preserve">na </w:t>
      </w:r>
      <w:r w:rsidRPr="006016DE">
        <w:rPr>
          <w:b/>
          <w:sz w:val="22"/>
          <w:szCs w:val="22"/>
        </w:rPr>
        <w:t>zakup paliw płynnych</w:t>
      </w:r>
      <w:r w:rsidRPr="006016DE">
        <w:rPr>
          <w:sz w:val="22"/>
          <w:szCs w:val="22"/>
        </w:rPr>
        <w:t xml:space="preserve"> </w:t>
      </w:r>
      <w:r w:rsidRPr="006016DE">
        <w:rPr>
          <w:b/>
          <w:sz w:val="22"/>
          <w:szCs w:val="22"/>
        </w:rPr>
        <w:t xml:space="preserve">do karetek pogotowia oraz innych pojazdów będących w posiadaniu Zespołu Opieki Zdrowotnej w Nysie </w:t>
      </w:r>
      <w:r w:rsidR="00BD1416" w:rsidRPr="006016DE">
        <w:rPr>
          <w:b/>
          <w:sz w:val="22"/>
          <w:szCs w:val="22"/>
        </w:rPr>
        <w:br/>
      </w:r>
      <w:r w:rsidRPr="006016DE">
        <w:rPr>
          <w:b/>
          <w:sz w:val="22"/>
          <w:szCs w:val="22"/>
        </w:rPr>
        <w:t>w s</w:t>
      </w:r>
      <w:r w:rsidR="009F377B" w:rsidRPr="006016DE">
        <w:rPr>
          <w:b/>
          <w:sz w:val="22"/>
          <w:szCs w:val="22"/>
        </w:rPr>
        <w:t>ystemie sprzedaży bezgotówkowej, Nr ZZP-344/</w:t>
      </w:r>
      <w:r w:rsidR="006016DE">
        <w:rPr>
          <w:b/>
          <w:sz w:val="22"/>
          <w:szCs w:val="22"/>
        </w:rPr>
        <w:t>64</w:t>
      </w:r>
      <w:r w:rsidR="009F377B" w:rsidRPr="006016DE">
        <w:rPr>
          <w:b/>
          <w:sz w:val="22"/>
          <w:szCs w:val="22"/>
        </w:rPr>
        <w:t>/202</w:t>
      </w:r>
      <w:r w:rsidR="006016DE">
        <w:rPr>
          <w:b/>
          <w:sz w:val="22"/>
          <w:szCs w:val="22"/>
        </w:rPr>
        <w:t>4</w:t>
      </w:r>
    </w:p>
    <w:p w:rsidR="001B2976" w:rsidRPr="000D53D4" w:rsidRDefault="001B2976" w:rsidP="001B2976">
      <w:pPr>
        <w:tabs>
          <w:tab w:val="num" w:pos="0"/>
          <w:tab w:val="left" w:pos="426"/>
          <w:tab w:val="left" w:pos="3118"/>
        </w:tabs>
        <w:jc w:val="both"/>
        <w:rPr>
          <w:b/>
          <w:color w:val="FF0000"/>
          <w:sz w:val="22"/>
          <w:szCs w:val="22"/>
        </w:rPr>
      </w:pPr>
    </w:p>
    <w:p w:rsidR="001B2976" w:rsidRPr="006016DE" w:rsidRDefault="001B2976" w:rsidP="001B2976">
      <w:pPr>
        <w:tabs>
          <w:tab w:val="num" w:pos="0"/>
          <w:tab w:val="left" w:pos="3118"/>
        </w:tabs>
        <w:jc w:val="both"/>
        <w:rPr>
          <w:sz w:val="22"/>
          <w:szCs w:val="22"/>
        </w:rPr>
      </w:pPr>
      <w:r w:rsidRPr="006016DE">
        <w:rPr>
          <w:b/>
          <w:sz w:val="22"/>
          <w:szCs w:val="22"/>
        </w:rPr>
        <w:t>III. OFERUJEMY</w:t>
      </w:r>
      <w:r w:rsidRPr="006016DE">
        <w:rPr>
          <w:sz w:val="22"/>
          <w:szCs w:val="22"/>
        </w:rPr>
        <w:t xml:space="preserve"> wykonanie zamówienia zgodnie z ofertą cenową na kwotę:</w:t>
      </w:r>
    </w:p>
    <w:p w:rsidR="001B2976" w:rsidRPr="006016DE" w:rsidRDefault="001B2976" w:rsidP="001B2976">
      <w:pPr>
        <w:tabs>
          <w:tab w:val="left" w:pos="3118"/>
        </w:tabs>
        <w:jc w:val="both"/>
        <w:rPr>
          <w:sz w:val="22"/>
          <w:szCs w:val="22"/>
        </w:rPr>
      </w:pPr>
    </w:p>
    <w:tbl>
      <w:tblPr>
        <w:tblW w:w="0" w:type="auto"/>
        <w:tblInd w:w="-35" w:type="dxa"/>
        <w:tblLayout w:type="fixed"/>
        <w:tblLook w:val="0000"/>
      </w:tblPr>
      <w:tblGrid>
        <w:gridCol w:w="675"/>
        <w:gridCol w:w="1707"/>
        <w:gridCol w:w="1456"/>
        <w:gridCol w:w="1515"/>
        <w:gridCol w:w="1287"/>
        <w:gridCol w:w="1123"/>
        <w:gridCol w:w="1855"/>
      </w:tblGrid>
      <w:tr w:rsidR="001B2976" w:rsidRPr="006016DE" w:rsidTr="00F87FEC">
        <w:tc>
          <w:tcPr>
            <w:tcW w:w="67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L.p.</w:t>
            </w:r>
          </w:p>
        </w:tc>
        <w:tc>
          <w:tcPr>
            <w:tcW w:w="170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autoSpaceDE w:val="0"/>
              <w:snapToGrid w:val="0"/>
              <w:jc w:val="center"/>
              <w:rPr>
                <w:sz w:val="22"/>
                <w:szCs w:val="22"/>
              </w:rPr>
            </w:pPr>
            <w:r w:rsidRPr="006016DE">
              <w:rPr>
                <w:sz w:val="22"/>
                <w:szCs w:val="22"/>
              </w:rPr>
              <w:t>Przedmiot</w:t>
            </w:r>
          </w:p>
          <w:p w:rsidR="001B2976" w:rsidRPr="006016DE" w:rsidRDefault="001B2976" w:rsidP="00F87FEC">
            <w:pPr>
              <w:jc w:val="center"/>
              <w:rPr>
                <w:sz w:val="22"/>
                <w:szCs w:val="22"/>
              </w:rPr>
            </w:pPr>
            <w:r w:rsidRPr="006016DE">
              <w:rPr>
                <w:sz w:val="22"/>
                <w:szCs w:val="22"/>
              </w:rPr>
              <w:t>zamówienia</w:t>
            </w:r>
          </w:p>
        </w:tc>
        <w:tc>
          <w:tcPr>
            <w:tcW w:w="1456"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autoSpaceDE w:val="0"/>
              <w:snapToGrid w:val="0"/>
              <w:jc w:val="center"/>
              <w:rPr>
                <w:sz w:val="22"/>
                <w:szCs w:val="22"/>
              </w:rPr>
            </w:pPr>
            <w:r w:rsidRPr="006016DE">
              <w:rPr>
                <w:sz w:val="22"/>
                <w:szCs w:val="22"/>
              </w:rPr>
              <w:t>Maksymalna</w:t>
            </w:r>
          </w:p>
          <w:p w:rsidR="001B2976" w:rsidRPr="006016DE" w:rsidRDefault="001B2976" w:rsidP="00F87FEC">
            <w:pPr>
              <w:autoSpaceDE w:val="0"/>
              <w:jc w:val="center"/>
              <w:rPr>
                <w:sz w:val="22"/>
                <w:szCs w:val="22"/>
              </w:rPr>
            </w:pPr>
            <w:r w:rsidRPr="006016DE">
              <w:rPr>
                <w:sz w:val="22"/>
                <w:szCs w:val="22"/>
              </w:rPr>
              <w:t>ilość</w:t>
            </w:r>
          </w:p>
          <w:p w:rsidR="001B2976" w:rsidRPr="006016DE" w:rsidRDefault="001B2976" w:rsidP="00F87FEC">
            <w:pPr>
              <w:jc w:val="center"/>
              <w:rPr>
                <w:sz w:val="22"/>
                <w:szCs w:val="22"/>
              </w:rPr>
            </w:pPr>
            <w:r w:rsidRPr="006016DE">
              <w:rPr>
                <w:sz w:val="22"/>
                <w:szCs w:val="22"/>
              </w:rPr>
              <w:t>[litrów]</w:t>
            </w:r>
          </w:p>
        </w:tc>
        <w:tc>
          <w:tcPr>
            <w:tcW w:w="151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autoSpaceDE w:val="0"/>
              <w:snapToGrid w:val="0"/>
              <w:jc w:val="center"/>
              <w:rPr>
                <w:sz w:val="22"/>
                <w:szCs w:val="22"/>
              </w:rPr>
            </w:pPr>
            <w:r w:rsidRPr="006016DE">
              <w:rPr>
                <w:sz w:val="22"/>
                <w:szCs w:val="22"/>
              </w:rPr>
              <w:t>Cena</w:t>
            </w:r>
          </w:p>
          <w:p w:rsidR="001B2976" w:rsidRPr="006016DE" w:rsidRDefault="001B2976" w:rsidP="00F87FEC">
            <w:pPr>
              <w:autoSpaceDE w:val="0"/>
              <w:jc w:val="center"/>
              <w:rPr>
                <w:sz w:val="22"/>
                <w:szCs w:val="22"/>
              </w:rPr>
            </w:pPr>
            <w:r w:rsidRPr="006016DE">
              <w:rPr>
                <w:sz w:val="22"/>
                <w:szCs w:val="22"/>
              </w:rPr>
              <w:t>jednostkowa</w:t>
            </w:r>
          </w:p>
          <w:p w:rsidR="001B2976" w:rsidRPr="006016DE" w:rsidRDefault="001B2976" w:rsidP="00F87FEC">
            <w:pPr>
              <w:autoSpaceDE w:val="0"/>
              <w:jc w:val="center"/>
              <w:rPr>
                <w:sz w:val="22"/>
                <w:szCs w:val="22"/>
              </w:rPr>
            </w:pPr>
            <w:r w:rsidRPr="006016DE">
              <w:rPr>
                <w:sz w:val="22"/>
                <w:szCs w:val="22"/>
              </w:rPr>
              <w:t>brutto</w:t>
            </w:r>
          </w:p>
          <w:p w:rsidR="001B2976" w:rsidRPr="006016DE" w:rsidRDefault="001B2976" w:rsidP="00F87FEC">
            <w:pPr>
              <w:autoSpaceDE w:val="0"/>
              <w:jc w:val="center"/>
              <w:rPr>
                <w:sz w:val="22"/>
                <w:szCs w:val="22"/>
              </w:rPr>
            </w:pPr>
            <w:r w:rsidRPr="006016DE">
              <w:rPr>
                <w:sz w:val="22"/>
                <w:szCs w:val="22"/>
              </w:rPr>
              <w:t>na dzień</w:t>
            </w:r>
          </w:p>
          <w:p w:rsidR="001B2976" w:rsidRPr="006016DE" w:rsidRDefault="006016DE" w:rsidP="00F87FEC">
            <w:pPr>
              <w:autoSpaceDE w:val="0"/>
              <w:jc w:val="center"/>
              <w:rPr>
                <w:rFonts w:eastAsia="Tahoma"/>
                <w:b/>
                <w:bCs/>
                <w:sz w:val="22"/>
                <w:szCs w:val="22"/>
              </w:rPr>
            </w:pPr>
            <w:r w:rsidRPr="006016DE">
              <w:rPr>
                <w:rFonts w:eastAsia="Tahoma"/>
                <w:b/>
                <w:bCs/>
                <w:sz w:val="22"/>
                <w:szCs w:val="22"/>
              </w:rPr>
              <w:t>2</w:t>
            </w:r>
            <w:r w:rsidR="000631BD">
              <w:rPr>
                <w:rFonts w:eastAsia="Tahoma"/>
                <w:b/>
                <w:bCs/>
                <w:sz w:val="22"/>
                <w:szCs w:val="22"/>
              </w:rPr>
              <w:t>2</w:t>
            </w:r>
            <w:r w:rsidR="00234242" w:rsidRPr="006016DE">
              <w:rPr>
                <w:rFonts w:eastAsia="Tahoma"/>
                <w:b/>
                <w:bCs/>
                <w:sz w:val="22"/>
                <w:szCs w:val="22"/>
              </w:rPr>
              <w:t>.11.202</w:t>
            </w:r>
            <w:r w:rsidRPr="006016DE">
              <w:rPr>
                <w:rFonts w:eastAsia="Tahoma"/>
                <w:b/>
                <w:bCs/>
                <w:sz w:val="22"/>
                <w:szCs w:val="22"/>
              </w:rPr>
              <w:t>4</w:t>
            </w:r>
          </w:p>
          <w:p w:rsidR="001B2976" w:rsidRPr="006016DE" w:rsidRDefault="001B2976" w:rsidP="00F87FEC">
            <w:pPr>
              <w:jc w:val="center"/>
              <w:rPr>
                <w:sz w:val="22"/>
                <w:szCs w:val="22"/>
              </w:rPr>
            </w:pPr>
            <w:r w:rsidRPr="006016DE">
              <w:rPr>
                <w:sz w:val="22"/>
                <w:szCs w:val="22"/>
              </w:rPr>
              <w:t xml:space="preserve"> [zł]</w:t>
            </w:r>
          </w:p>
        </w:tc>
        <w:tc>
          <w:tcPr>
            <w:tcW w:w="128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autoSpaceDE w:val="0"/>
              <w:snapToGrid w:val="0"/>
              <w:jc w:val="center"/>
              <w:rPr>
                <w:sz w:val="22"/>
                <w:szCs w:val="22"/>
              </w:rPr>
            </w:pPr>
            <w:r w:rsidRPr="006016DE">
              <w:rPr>
                <w:sz w:val="22"/>
                <w:szCs w:val="22"/>
              </w:rPr>
              <w:t>Wartość</w:t>
            </w:r>
          </w:p>
          <w:p w:rsidR="001B2976" w:rsidRPr="006016DE" w:rsidRDefault="001B2976" w:rsidP="00F87FEC">
            <w:pPr>
              <w:autoSpaceDE w:val="0"/>
              <w:jc w:val="center"/>
              <w:rPr>
                <w:sz w:val="22"/>
                <w:szCs w:val="22"/>
              </w:rPr>
            </w:pPr>
            <w:r w:rsidRPr="006016DE">
              <w:rPr>
                <w:sz w:val="22"/>
                <w:szCs w:val="22"/>
              </w:rPr>
              <w:t>brutto</w:t>
            </w:r>
          </w:p>
          <w:p w:rsidR="001B2976" w:rsidRPr="006016DE" w:rsidRDefault="001B2976" w:rsidP="00F87FEC">
            <w:pPr>
              <w:jc w:val="center"/>
              <w:rPr>
                <w:sz w:val="22"/>
                <w:szCs w:val="22"/>
              </w:rPr>
            </w:pPr>
            <w:r w:rsidRPr="006016DE">
              <w:rPr>
                <w:sz w:val="22"/>
                <w:szCs w:val="22"/>
              </w:rPr>
              <w:t>[zł] przed udzielonym rabatem</w:t>
            </w:r>
          </w:p>
        </w:tc>
        <w:tc>
          <w:tcPr>
            <w:tcW w:w="1123"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autoSpaceDE w:val="0"/>
              <w:snapToGrid w:val="0"/>
              <w:jc w:val="center"/>
              <w:rPr>
                <w:sz w:val="22"/>
                <w:szCs w:val="22"/>
              </w:rPr>
            </w:pPr>
            <w:r w:rsidRPr="006016DE">
              <w:rPr>
                <w:sz w:val="22"/>
                <w:szCs w:val="22"/>
              </w:rPr>
              <w:t>Rabat</w:t>
            </w:r>
          </w:p>
          <w:p w:rsidR="001B2976" w:rsidRPr="006016DE" w:rsidRDefault="001B2976" w:rsidP="00F87FEC">
            <w:pPr>
              <w:autoSpaceDE w:val="0"/>
              <w:jc w:val="center"/>
              <w:rPr>
                <w:sz w:val="22"/>
                <w:szCs w:val="22"/>
              </w:rPr>
            </w:pPr>
            <w:r w:rsidRPr="006016DE">
              <w:rPr>
                <w:sz w:val="22"/>
                <w:szCs w:val="22"/>
              </w:rPr>
              <w:t xml:space="preserve">…….. % </w:t>
            </w:r>
          </w:p>
          <w:p w:rsidR="001B2976" w:rsidRPr="006016DE" w:rsidRDefault="001B2976" w:rsidP="00F87FEC">
            <w:pPr>
              <w:jc w:val="center"/>
              <w:rPr>
                <w:sz w:val="22"/>
                <w:szCs w:val="22"/>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autoSpaceDE w:val="0"/>
              <w:snapToGrid w:val="0"/>
              <w:jc w:val="center"/>
              <w:rPr>
                <w:sz w:val="22"/>
                <w:szCs w:val="22"/>
              </w:rPr>
            </w:pPr>
            <w:r w:rsidRPr="006016DE">
              <w:rPr>
                <w:sz w:val="22"/>
                <w:szCs w:val="22"/>
              </w:rPr>
              <w:t xml:space="preserve">Wartość </w:t>
            </w:r>
          </w:p>
          <w:p w:rsidR="001B2976" w:rsidRPr="006016DE" w:rsidRDefault="001B2976" w:rsidP="00F87FEC">
            <w:pPr>
              <w:autoSpaceDE w:val="0"/>
              <w:jc w:val="center"/>
              <w:rPr>
                <w:sz w:val="22"/>
                <w:szCs w:val="22"/>
              </w:rPr>
            </w:pPr>
            <w:r w:rsidRPr="006016DE">
              <w:rPr>
                <w:sz w:val="22"/>
                <w:szCs w:val="22"/>
              </w:rPr>
              <w:t>brutto po</w:t>
            </w:r>
          </w:p>
          <w:p w:rsidR="001B2976" w:rsidRPr="006016DE" w:rsidRDefault="001B2976" w:rsidP="00F87FEC">
            <w:pPr>
              <w:autoSpaceDE w:val="0"/>
              <w:jc w:val="center"/>
              <w:rPr>
                <w:sz w:val="22"/>
                <w:szCs w:val="22"/>
              </w:rPr>
            </w:pPr>
            <w:r w:rsidRPr="006016DE">
              <w:rPr>
                <w:sz w:val="22"/>
                <w:szCs w:val="22"/>
              </w:rPr>
              <w:t>uwzględnieniu</w:t>
            </w:r>
          </w:p>
          <w:p w:rsidR="001B2976" w:rsidRPr="006016DE" w:rsidRDefault="001B2976" w:rsidP="00F87FEC">
            <w:pPr>
              <w:autoSpaceDE w:val="0"/>
              <w:jc w:val="center"/>
              <w:rPr>
                <w:sz w:val="22"/>
                <w:szCs w:val="22"/>
              </w:rPr>
            </w:pPr>
            <w:r w:rsidRPr="006016DE">
              <w:rPr>
                <w:sz w:val="22"/>
                <w:szCs w:val="22"/>
              </w:rPr>
              <w:t>rabatu</w:t>
            </w:r>
          </w:p>
          <w:p w:rsidR="001B2976" w:rsidRPr="006016DE" w:rsidRDefault="001B2976" w:rsidP="00F87FEC">
            <w:pPr>
              <w:jc w:val="center"/>
              <w:rPr>
                <w:sz w:val="22"/>
                <w:szCs w:val="22"/>
              </w:rPr>
            </w:pPr>
            <w:r w:rsidRPr="006016DE">
              <w:rPr>
                <w:sz w:val="22"/>
                <w:szCs w:val="22"/>
              </w:rPr>
              <w:t>[zł]</w:t>
            </w:r>
          </w:p>
        </w:tc>
      </w:tr>
      <w:tr w:rsidR="001B2976" w:rsidRPr="006016DE" w:rsidTr="00F87FEC">
        <w:trPr>
          <w:trHeight w:val="280"/>
        </w:trPr>
        <w:tc>
          <w:tcPr>
            <w:tcW w:w="67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1</w:t>
            </w:r>
          </w:p>
        </w:tc>
        <w:tc>
          <w:tcPr>
            <w:tcW w:w="170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2</w:t>
            </w:r>
          </w:p>
        </w:tc>
        <w:tc>
          <w:tcPr>
            <w:tcW w:w="1456"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3</w:t>
            </w:r>
          </w:p>
        </w:tc>
        <w:tc>
          <w:tcPr>
            <w:tcW w:w="151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4</w:t>
            </w:r>
          </w:p>
        </w:tc>
        <w:tc>
          <w:tcPr>
            <w:tcW w:w="128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5</w:t>
            </w:r>
          </w:p>
        </w:tc>
        <w:tc>
          <w:tcPr>
            <w:tcW w:w="1123"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7</w:t>
            </w:r>
          </w:p>
        </w:tc>
      </w:tr>
      <w:tr w:rsidR="001B2976" w:rsidRPr="006016DE" w:rsidTr="00F87FEC">
        <w:trPr>
          <w:trHeight w:val="389"/>
        </w:trPr>
        <w:tc>
          <w:tcPr>
            <w:tcW w:w="67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r w:rsidRPr="006016DE">
              <w:rPr>
                <w:sz w:val="22"/>
                <w:szCs w:val="22"/>
              </w:rPr>
              <w:t>1.</w:t>
            </w:r>
          </w:p>
        </w:tc>
        <w:tc>
          <w:tcPr>
            <w:tcW w:w="170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r w:rsidRPr="006016DE">
              <w:rPr>
                <w:sz w:val="22"/>
                <w:szCs w:val="22"/>
              </w:rPr>
              <w:t>Olej napędowy</w:t>
            </w:r>
          </w:p>
        </w:tc>
        <w:tc>
          <w:tcPr>
            <w:tcW w:w="1456"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4</w:t>
            </w:r>
            <w:r w:rsidR="00F87FEC" w:rsidRPr="006016DE">
              <w:rPr>
                <w:sz w:val="22"/>
                <w:szCs w:val="22"/>
              </w:rPr>
              <w:t>0</w:t>
            </w:r>
            <w:r w:rsidRPr="006016DE">
              <w:rPr>
                <w:sz w:val="22"/>
                <w:szCs w:val="22"/>
              </w:rPr>
              <w:t xml:space="preserve"> 000</w:t>
            </w:r>
          </w:p>
        </w:tc>
        <w:tc>
          <w:tcPr>
            <w:tcW w:w="151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p>
        </w:tc>
        <w:tc>
          <w:tcPr>
            <w:tcW w:w="128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p>
        </w:tc>
        <w:tc>
          <w:tcPr>
            <w:tcW w:w="1123"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snapToGrid w:val="0"/>
              <w:rPr>
                <w:sz w:val="22"/>
                <w:szCs w:val="22"/>
              </w:rPr>
            </w:pPr>
          </w:p>
        </w:tc>
      </w:tr>
      <w:tr w:rsidR="001B2976" w:rsidRPr="006016DE" w:rsidTr="00F87FEC">
        <w:trPr>
          <w:trHeight w:val="523"/>
        </w:trPr>
        <w:tc>
          <w:tcPr>
            <w:tcW w:w="67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r w:rsidRPr="006016DE">
              <w:rPr>
                <w:sz w:val="22"/>
                <w:szCs w:val="22"/>
              </w:rPr>
              <w:t>2.</w:t>
            </w:r>
          </w:p>
        </w:tc>
        <w:tc>
          <w:tcPr>
            <w:tcW w:w="170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r w:rsidRPr="006016DE">
              <w:rPr>
                <w:sz w:val="22"/>
                <w:szCs w:val="22"/>
              </w:rPr>
              <w:t>Benzyna bezołowiowa</w:t>
            </w:r>
          </w:p>
        </w:tc>
        <w:tc>
          <w:tcPr>
            <w:tcW w:w="1456"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jc w:val="center"/>
              <w:rPr>
                <w:sz w:val="22"/>
                <w:szCs w:val="22"/>
              </w:rPr>
            </w:pPr>
            <w:r w:rsidRPr="006016DE">
              <w:rPr>
                <w:sz w:val="22"/>
                <w:szCs w:val="22"/>
              </w:rPr>
              <w:t xml:space="preserve">  3 </w:t>
            </w:r>
            <w:r w:rsidR="00F87FEC" w:rsidRPr="006016DE">
              <w:rPr>
                <w:sz w:val="22"/>
                <w:szCs w:val="22"/>
              </w:rPr>
              <w:t>2</w:t>
            </w:r>
            <w:r w:rsidRPr="006016DE">
              <w:rPr>
                <w:sz w:val="22"/>
                <w:szCs w:val="22"/>
              </w:rPr>
              <w:t>00</w:t>
            </w:r>
          </w:p>
        </w:tc>
        <w:tc>
          <w:tcPr>
            <w:tcW w:w="1515"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p>
        </w:tc>
        <w:tc>
          <w:tcPr>
            <w:tcW w:w="1287"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p>
        </w:tc>
        <w:tc>
          <w:tcPr>
            <w:tcW w:w="1123" w:type="dxa"/>
            <w:tcBorders>
              <w:top w:val="single" w:sz="4" w:space="0" w:color="000000"/>
              <w:left w:val="single" w:sz="4" w:space="0" w:color="000000"/>
              <w:bottom w:val="single" w:sz="4" w:space="0" w:color="000000"/>
            </w:tcBorders>
            <w:shd w:val="clear" w:color="auto" w:fill="auto"/>
          </w:tcPr>
          <w:p w:rsidR="001B2976" w:rsidRPr="006016DE" w:rsidRDefault="001B2976" w:rsidP="00F87FEC">
            <w:pPr>
              <w:snapToGrid w:val="0"/>
              <w:rPr>
                <w:sz w:val="22"/>
                <w:szCs w:val="22"/>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snapToGrid w:val="0"/>
              <w:rPr>
                <w:sz w:val="22"/>
                <w:szCs w:val="22"/>
              </w:rPr>
            </w:pPr>
          </w:p>
        </w:tc>
      </w:tr>
      <w:tr w:rsidR="001B2976" w:rsidRPr="006016DE" w:rsidTr="00F87FEC">
        <w:tc>
          <w:tcPr>
            <w:tcW w:w="7763" w:type="dxa"/>
            <w:gridSpan w:val="6"/>
            <w:tcBorders>
              <w:top w:val="single" w:sz="4" w:space="0" w:color="000000"/>
            </w:tcBorders>
            <w:shd w:val="clear" w:color="auto" w:fill="auto"/>
          </w:tcPr>
          <w:p w:rsidR="001B2976" w:rsidRPr="006016DE" w:rsidRDefault="001B2976" w:rsidP="00F87FEC">
            <w:pPr>
              <w:snapToGrid w:val="0"/>
              <w:rPr>
                <w:sz w:val="22"/>
                <w:szCs w:val="22"/>
              </w:rPr>
            </w:pPr>
            <w:r w:rsidRPr="006016DE">
              <w:rPr>
                <w:sz w:val="22"/>
                <w:szCs w:val="22"/>
              </w:rPr>
              <w:t xml:space="preserve">                                                                                                                  Razem</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snapToGrid w:val="0"/>
              <w:rPr>
                <w:sz w:val="22"/>
                <w:szCs w:val="22"/>
              </w:rPr>
            </w:pPr>
          </w:p>
          <w:p w:rsidR="001B2976" w:rsidRPr="006016DE" w:rsidRDefault="001B2976" w:rsidP="00F87FEC">
            <w:pPr>
              <w:snapToGrid w:val="0"/>
              <w:rPr>
                <w:sz w:val="22"/>
                <w:szCs w:val="22"/>
              </w:rPr>
            </w:pPr>
          </w:p>
        </w:tc>
      </w:tr>
      <w:tr w:rsidR="001B2976" w:rsidRPr="006016DE" w:rsidTr="00F87FEC">
        <w:tc>
          <w:tcPr>
            <w:tcW w:w="7763" w:type="dxa"/>
            <w:gridSpan w:val="6"/>
            <w:shd w:val="clear" w:color="auto" w:fill="auto"/>
          </w:tcPr>
          <w:p w:rsidR="001B2976" w:rsidRPr="006016DE" w:rsidRDefault="001B2976" w:rsidP="0037185E">
            <w:pPr>
              <w:snapToGrid w:val="0"/>
              <w:rPr>
                <w:sz w:val="22"/>
                <w:szCs w:val="22"/>
              </w:rPr>
            </w:pPr>
            <w:r w:rsidRPr="006016DE">
              <w:rPr>
                <w:sz w:val="22"/>
                <w:szCs w:val="22"/>
              </w:rPr>
              <w:t xml:space="preserve">                                                                              </w:t>
            </w:r>
            <w:r w:rsidR="00F408BA" w:rsidRPr="006016DE">
              <w:rPr>
                <w:sz w:val="22"/>
                <w:szCs w:val="22"/>
              </w:rPr>
              <w:t xml:space="preserve">  </w:t>
            </w:r>
            <w:r w:rsidRPr="006016DE">
              <w:rPr>
                <w:sz w:val="22"/>
                <w:szCs w:val="22"/>
              </w:rPr>
              <w:t xml:space="preserve">      w tym podatek VAT </w:t>
            </w:r>
            <w:r w:rsidR="0037185E" w:rsidRPr="006016DE">
              <w:rPr>
                <w:sz w:val="22"/>
                <w:szCs w:val="22"/>
              </w:rPr>
              <w:t>23</w:t>
            </w:r>
            <w:r w:rsidRPr="006016DE">
              <w:rPr>
                <w:sz w:val="22"/>
                <w:szCs w:val="22"/>
              </w:rPr>
              <w:t>%</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snapToGrid w:val="0"/>
              <w:rPr>
                <w:sz w:val="22"/>
                <w:szCs w:val="22"/>
              </w:rPr>
            </w:pPr>
          </w:p>
          <w:p w:rsidR="001B2976" w:rsidRPr="006016DE" w:rsidRDefault="001B2976" w:rsidP="00F87FEC">
            <w:pPr>
              <w:snapToGrid w:val="0"/>
              <w:rPr>
                <w:sz w:val="22"/>
                <w:szCs w:val="22"/>
              </w:rPr>
            </w:pPr>
          </w:p>
        </w:tc>
      </w:tr>
      <w:tr w:rsidR="001B2976" w:rsidRPr="006016DE" w:rsidTr="00F87FEC">
        <w:tc>
          <w:tcPr>
            <w:tcW w:w="7763" w:type="dxa"/>
            <w:gridSpan w:val="6"/>
            <w:shd w:val="clear" w:color="auto" w:fill="auto"/>
          </w:tcPr>
          <w:p w:rsidR="001B2976" w:rsidRPr="006016DE" w:rsidRDefault="001B2976" w:rsidP="00F87FEC">
            <w:pPr>
              <w:snapToGrid w:val="0"/>
              <w:rPr>
                <w:sz w:val="22"/>
                <w:szCs w:val="22"/>
              </w:rPr>
            </w:pPr>
            <w:r w:rsidRPr="006016DE">
              <w:rPr>
                <w:sz w:val="22"/>
                <w:szCs w:val="22"/>
              </w:rPr>
              <w:t xml:space="preserve">                                                                                                       Wartość netto</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6016DE" w:rsidRDefault="001B2976" w:rsidP="00F87FEC">
            <w:pPr>
              <w:snapToGrid w:val="0"/>
              <w:rPr>
                <w:sz w:val="22"/>
                <w:szCs w:val="22"/>
              </w:rPr>
            </w:pPr>
          </w:p>
          <w:p w:rsidR="001B2976" w:rsidRPr="006016DE" w:rsidRDefault="001B2976" w:rsidP="00F87FEC">
            <w:pPr>
              <w:snapToGrid w:val="0"/>
              <w:rPr>
                <w:sz w:val="22"/>
                <w:szCs w:val="22"/>
              </w:rPr>
            </w:pPr>
          </w:p>
        </w:tc>
      </w:tr>
    </w:tbl>
    <w:p w:rsidR="001B2976" w:rsidRPr="000D53D4" w:rsidRDefault="001B2976" w:rsidP="001B2976">
      <w:pPr>
        <w:rPr>
          <w:color w:val="FF0000"/>
          <w:sz w:val="22"/>
          <w:szCs w:val="22"/>
        </w:rPr>
      </w:pPr>
      <w:r w:rsidRPr="000D53D4">
        <w:rPr>
          <w:color w:val="FF0000"/>
          <w:sz w:val="22"/>
          <w:szCs w:val="22"/>
        </w:rPr>
        <w:t xml:space="preserve"> </w:t>
      </w:r>
    </w:p>
    <w:p w:rsidR="007E6A38" w:rsidRPr="000D53D4" w:rsidRDefault="007E6A38" w:rsidP="001B2976">
      <w:pPr>
        <w:rPr>
          <w:color w:val="FF0000"/>
          <w:sz w:val="22"/>
          <w:szCs w:val="22"/>
        </w:rPr>
      </w:pPr>
    </w:p>
    <w:p w:rsidR="007E6A38" w:rsidRPr="000D53D4" w:rsidRDefault="007E6A38" w:rsidP="001B2976">
      <w:pPr>
        <w:rPr>
          <w:color w:val="FF0000"/>
          <w:sz w:val="22"/>
          <w:szCs w:val="22"/>
        </w:rPr>
      </w:pPr>
    </w:p>
    <w:p w:rsidR="001B2976" w:rsidRPr="006016DE" w:rsidRDefault="001B2976" w:rsidP="001B2976">
      <w:pPr>
        <w:pStyle w:val="Tekstpodstawowy32"/>
        <w:tabs>
          <w:tab w:val="left" w:pos="284"/>
          <w:tab w:val="left" w:pos="8845"/>
        </w:tabs>
        <w:spacing w:before="120"/>
        <w:ind w:right="-108"/>
        <w:rPr>
          <w:bCs/>
          <w:sz w:val="22"/>
          <w:szCs w:val="22"/>
        </w:rPr>
      </w:pPr>
      <w:r w:rsidRPr="006016DE">
        <w:rPr>
          <w:bCs/>
          <w:sz w:val="22"/>
          <w:szCs w:val="22"/>
        </w:rPr>
        <w:lastRenderedPageBreak/>
        <w:t>IV. OFERUJEMY:</w:t>
      </w:r>
    </w:p>
    <w:p w:rsidR="001B2976" w:rsidRPr="006016DE" w:rsidRDefault="001B2976" w:rsidP="0007479E">
      <w:pPr>
        <w:ind w:left="284" w:hanging="284"/>
        <w:jc w:val="both"/>
        <w:rPr>
          <w:bCs/>
          <w:sz w:val="22"/>
          <w:szCs w:val="22"/>
        </w:rPr>
      </w:pPr>
      <w:r w:rsidRPr="006016DE">
        <w:rPr>
          <w:b/>
          <w:bCs/>
          <w:sz w:val="22"/>
          <w:szCs w:val="22"/>
        </w:rPr>
        <w:t xml:space="preserve">- </w:t>
      </w:r>
      <w:r w:rsidRPr="006016DE">
        <w:rPr>
          <w:b/>
          <w:bCs/>
          <w:sz w:val="22"/>
          <w:szCs w:val="22"/>
        </w:rPr>
        <w:tab/>
        <w:t xml:space="preserve">STAŁY RABAT w toku realizacji umowy w wysokości </w:t>
      </w:r>
      <w:r w:rsidRPr="006016DE">
        <w:rPr>
          <w:bCs/>
          <w:sz w:val="22"/>
          <w:szCs w:val="22"/>
        </w:rPr>
        <w:t>…….</w:t>
      </w:r>
      <w:r w:rsidR="00BF27FF" w:rsidRPr="006016DE">
        <w:rPr>
          <w:bCs/>
          <w:sz w:val="22"/>
          <w:szCs w:val="22"/>
        </w:rPr>
        <w:t xml:space="preserve"> </w:t>
      </w:r>
      <w:r w:rsidRPr="006016DE">
        <w:rPr>
          <w:bCs/>
          <w:sz w:val="22"/>
          <w:szCs w:val="22"/>
        </w:rPr>
        <w:t>%</w:t>
      </w:r>
      <w:r w:rsidR="00343CCC" w:rsidRPr="006016DE">
        <w:rPr>
          <w:bCs/>
          <w:sz w:val="22"/>
          <w:szCs w:val="22"/>
        </w:rPr>
        <w:t xml:space="preserve"> </w:t>
      </w:r>
      <w:r w:rsidR="00343CCC" w:rsidRPr="006016DE">
        <w:t>*</w:t>
      </w:r>
      <w:r w:rsidRPr="006016DE">
        <w:rPr>
          <w:bCs/>
          <w:sz w:val="22"/>
          <w:szCs w:val="22"/>
        </w:rPr>
        <w:t xml:space="preserve"> od ceny obowiązującej na dystrybutorze. </w:t>
      </w:r>
      <w:r w:rsidRPr="006016DE">
        <w:rPr>
          <w:sz w:val="22"/>
          <w:szCs w:val="22"/>
        </w:rPr>
        <w:t>Oferowany stały rabat dotyczy każdego rodzaju paliwa, zostanie wprowadzony do umowy i przez cały okres realizacji umowy nie będzie podlegał zmianom.</w:t>
      </w:r>
    </w:p>
    <w:p w:rsidR="001B2976" w:rsidRPr="006016DE" w:rsidRDefault="001B2976" w:rsidP="001B2976">
      <w:pPr>
        <w:pStyle w:val="Tekstpodstawowy310"/>
        <w:rPr>
          <w:b/>
          <w:sz w:val="22"/>
          <w:szCs w:val="22"/>
          <w:u w:val="none"/>
        </w:rPr>
      </w:pPr>
    </w:p>
    <w:p w:rsidR="001B2976" w:rsidRPr="006016DE" w:rsidRDefault="001B2976" w:rsidP="001B2976">
      <w:pPr>
        <w:pStyle w:val="Tekstpodstawowy310"/>
        <w:rPr>
          <w:bCs/>
          <w:sz w:val="22"/>
          <w:szCs w:val="22"/>
          <w:u w:val="none"/>
        </w:rPr>
      </w:pPr>
      <w:r w:rsidRPr="006016DE">
        <w:rPr>
          <w:b/>
          <w:sz w:val="22"/>
          <w:szCs w:val="22"/>
          <w:u w:val="none"/>
        </w:rPr>
        <w:t>V. GWARANTUJEMY</w:t>
      </w:r>
      <w:r w:rsidRPr="006016DE">
        <w:rPr>
          <w:sz w:val="22"/>
          <w:szCs w:val="22"/>
          <w:u w:val="none"/>
        </w:rPr>
        <w:t xml:space="preserve">, </w:t>
      </w:r>
      <w:r w:rsidRPr="006016DE">
        <w:rPr>
          <w:bCs/>
          <w:sz w:val="22"/>
          <w:szCs w:val="22"/>
          <w:u w:val="none"/>
        </w:rPr>
        <w:t>że oferowane do sprzedaży paliwo spełnia wymagane normy i jest dobrej jakości.</w:t>
      </w:r>
    </w:p>
    <w:p w:rsidR="001B2976" w:rsidRPr="006016DE" w:rsidRDefault="001B2976" w:rsidP="001B2976">
      <w:pPr>
        <w:tabs>
          <w:tab w:val="num" w:pos="0"/>
        </w:tabs>
        <w:autoSpaceDE w:val="0"/>
        <w:rPr>
          <w:b/>
          <w:bCs/>
          <w:sz w:val="22"/>
          <w:szCs w:val="22"/>
        </w:rPr>
      </w:pPr>
    </w:p>
    <w:p w:rsidR="001B2976" w:rsidRPr="006016DE" w:rsidRDefault="001B2976" w:rsidP="001B2976">
      <w:pPr>
        <w:tabs>
          <w:tab w:val="left" w:pos="3118"/>
        </w:tabs>
        <w:jc w:val="both"/>
        <w:rPr>
          <w:sz w:val="22"/>
          <w:szCs w:val="22"/>
        </w:rPr>
      </w:pPr>
      <w:r w:rsidRPr="006016DE">
        <w:rPr>
          <w:b/>
          <w:sz w:val="22"/>
          <w:szCs w:val="22"/>
        </w:rPr>
        <w:t>VI. OŚWIADCZAMY</w:t>
      </w:r>
      <w:r w:rsidRPr="006016DE">
        <w:rPr>
          <w:sz w:val="22"/>
          <w:szCs w:val="22"/>
        </w:rPr>
        <w:t>, że:</w:t>
      </w:r>
    </w:p>
    <w:p w:rsidR="001B2976" w:rsidRPr="006016DE" w:rsidRDefault="001B2976" w:rsidP="001B2976">
      <w:pPr>
        <w:tabs>
          <w:tab w:val="left" w:pos="360"/>
        </w:tabs>
        <w:jc w:val="both"/>
        <w:rPr>
          <w:sz w:val="22"/>
          <w:szCs w:val="22"/>
        </w:rPr>
      </w:pPr>
      <w:r w:rsidRPr="006016DE">
        <w:rPr>
          <w:sz w:val="22"/>
          <w:szCs w:val="22"/>
        </w:rPr>
        <w:t>a) zapoznaliśmy się ze Specyfikacją Warunków Zamówienia i nie wnosimy do niej zastrzeżeń. Zdobyliśmy informacje konieczne do przygotowania oferty.</w:t>
      </w:r>
    </w:p>
    <w:p w:rsidR="001B2976" w:rsidRPr="006016DE" w:rsidRDefault="001B2976" w:rsidP="001B2976">
      <w:pPr>
        <w:tabs>
          <w:tab w:val="left" w:pos="360"/>
        </w:tabs>
        <w:jc w:val="both"/>
        <w:rPr>
          <w:b/>
          <w:sz w:val="22"/>
          <w:szCs w:val="22"/>
        </w:rPr>
      </w:pPr>
      <w:r w:rsidRPr="006016DE">
        <w:rPr>
          <w:sz w:val="22"/>
          <w:szCs w:val="22"/>
        </w:rPr>
        <w:t xml:space="preserve">b) zapoznaliśmy się z obowiązkami Wykonawcy i akceptujemy je bez zastrzeżeń. </w:t>
      </w:r>
    </w:p>
    <w:p w:rsidR="001B2976" w:rsidRPr="006016DE" w:rsidRDefault="001B2976" w:rsidP="001B2976">
      <w:pPr>
        <w:jc w:val="both"/>
        <w:rPr>
          <w:sz w:val="22"/>
        </w:rPr>
      </w:pPr>
    </w:p>
    <w:p w:rsidR="001B2976" w:rsidRPr="006016DE" w:rsidRDefault="001B2976" w:rsidP="001B2976">
      <w:pPr>
        <w:jc w:val="both"/>
        <w:rPr>
          <w:sz w:val="22"/>
        </w:rPr>
      </w:pPr>
      <w:r w:rsidRPr="006016DE">
        <w:rPr>
          <w:b/>
          <w:sz w:val="22"/>
        </w:rPr>
        <w:t>VII. OŚWIADCZAMY</w:t>
      </w:r>
      <w:r w:rsidRPr="006016DE">
        <w:rPr>
          <w:sz w:val="22"/>
        </w:rPr>
        <w:t>, że powierzymy /nie powierzymy</w:t>
      </w:r>
      <w:r w:rsidR="00343CCC" w:rsidRPr="006016DE">
        <w:t>**</w:t>
      </w:r>
      <w:r w:rsidRPr="006016DE">
        <w:rPr>
          <w:sz w:val="22"/>
        </w:rPr>
        <w:t xml:space="preserve"> wykonanie części zamówienia w zakresie .................................................................................................................................................................... następującemu/cym podwykonawcy/com ................................................................................................. ....................................................................................................................................................................</w:t>
      </w:r>
    </w:p>
    <w:p w:rsidR="001B2976" w:rsidRPr="006016DE" w:rsidRDefault="001B2976" w:rsidP="001B2976">
      <w:pPr>
        <w:jc w:val="both"/>
        <w:rPr>
          <w:b/>
          <w:sz w:val="22"/>
        </w:rPr>
      </w:pPr>
    </w:p>
    <w:p w:rsidR="001B2976" w:rsidRPr="006016DE" w:rsidRDefault="001B2976" w:rsidP="001B2976">
      <w:pPr>
        <w:pStyle w:val="Tekstpodstawowywcity"/>
        <w:spacing w:after="0"/>
        <w:ind w:left="0"/>
        <w:jc w:val="both"/>
        <w:rPr>
          <w:sz w:val="22"/>
        </w:rPr>
      </w:pPr>
      <w:r w:rsidRPr="006016DE">
        <w:rPr>
          <w:rFonts w:eastAsia="Arial"/>
          <w:b/>
          <w:sz w:val="22"/>
          <w:szCs w:val="22"/>
        </w:rPr>
        <w:t>VIII. WYRAŻAM ZGODĘ</w:t>
      </w:r>
      <w:r w:rsidRPr="006016DE">
        <w:rPr>
          <w:rFonts w:eastAsia="Arial"/>
          <w:sz w:val="22"/>
          <w:szCs w:val="22"/>
        </w:rPr>
        <w:t xml:space="preserve"> na przetwarzanie moich danych osobowych zawartych w przedstawionych przeze mnie dokumentach oferty w postępowaniu o udzielenie zamówienia publicznego – zgodnie z Ustawą z dnia 29.08.1997r. o Ochronie Danych Osobowych (Dz. U. z 2019r. poz. 1781 t.j.)</w:t>
      </w:r>
    </w:p>
    <w:p w:rsidR="001B2976" w:rsidRPr="006016DE" w:rsidRDefault="001B2976" w:rsidP="001B2976">
      <w:pPr>
        <w:tabs>
          <w:tab w:val="left" w:pos="426"/>
        </w:tabs>
        <w:jc w:val="both"/>
        <w:rPr>
          <w:b/>
          <w:sz w:val="22"/>
          <w:szCs w:val="22"/>
        </w:rPr>
      </w:pPr>
    </w:p>
    <w:p w:rsidR="001B2976" w:rsidRPr="006016DE" w:rsidRDefault="001B2976" w:rsidP="001B2976">
      <w:pPr>
        <w:ind w:right="69"/>
        <w:jc w:val="both"/>
        <w:rPr>
          <w:sz w:val="22"/>
        </w:rPr>
      </w:pPr>
      <w:r w:rsidRPr="006016DE">
        <w:rPr>
          <w:b/>
          <w:sz w:val="22"/>
        </w:rPr>
        <w:t>IX.</w:t>
      </w:r>
      <w:r w:rsidRPr="006016DE">
        <w:rPr>
          <w:sz w:val="22"/>
        </w:rPr>
        <w:t xml:space="preserve"> </w:t>
      </w:r>
      <w:r w:rsidRPr="006016DE">
        <w:rPr>
          <w:b/>
          <w:sz w:val="22"/>
        </w:rPr>
        <w:t>OŚWIADCZAMY</w:t>
      </w:r>
      <w:r w:rsidRPr="006016DE">
        <w:rPr>
          <w:sz w:val="22"/>
        </w:rPr>
        <w:t xml:space="preserve">, że zapoznaliśmy się ze „Wzorem umowy” stanowiącym załącznik Nr 4 do SWZ </w:t>
      </w:r>
      <w:r w:rsidRPr="006016DE">
        <w:rPr>
          <w:sz w:val="22"/>
        </w:rPr>
        <w:br/>
        <w:t>i zobowiązujemy się, w przypadku udzielenia nam zamówienia, do zawarcia umowy na warunkach określonych wg wymienionego załącznika.</w:t>
      </w:r>
    </w:p>
    <w:p w:rsidR="001B2976" w:rsidRPr="006016DE" w:rsidRDefault="001B2976" w:rsidP="001B2976">
      <w:pPr>
        <w:jc w:val="both"/>
        <w:rPr>
          <w:sz w:val="22"/>
        </w:rPr>
      </w:pPr>
    </w:p>
    <w:p w:rsidR="001B2976" w:rsidRPr="006016DE" w:rsidRDefault="001B2976" w:rsidP="001B2976">
      <w:pPr>
        <w:rPr>
          <w:sz w:val="22"/>
        </w:rPr>
      </w:pPr>
      <w:r w:rsidRPr="006016DE">
        <w:rPr>
          <w:b/>
          <w:sz w:val="22"/>
        </w:rPr>
        <w:t>X.</w:t>
      </w:r>
      <w:r w:rsidRPr="006016DE">
        <w:rPr>
          <w:sz w:val="22"/>
        </w:rPr>
        <w:t xml:space="preserve"> </w:t>
      </w:r>
      <w:r w:rsidRPr="006016DE">
        <w:rPr>
          <w:b/>
          <w:sz w:val="22"/>
        </w:rPr>
        <w:t>POTWIERDZAMY</w:t>
      </w:r>
      <w:r w:rsidRPr="006016DE">
        <w:rPr>
          <w:sz w:val="22"/>
        </w:rPr>
        <w:t xml:space="preserve"> związanie ofertą do daty wskazanej w SWZ. </w:t>
      </w:r>
    </w:p>
    <w:p w:rsidR="001B2976" w:rsidRPr="000D53D4" w:rsidRDefault="001B2976" w:rsidP="001B2976">
      <w:pPr>
        <w:rPr>
          <w:color w:val="FF0000"/>
          <w:sz w:val="22"/>
        </w:rPr>
      </w:pPr>
    </w:p>
    <w:p w:rsidR="001B2976" w:rsidRPr="000D53D4" w:rsidRDefault="001B2976" w:rsidP="001B2976">
      <w:pPr>
        <w:rPr>
          <w:color w:val="FF0000"/>
          <w:sz w:val="22"/>
        </w:rPr>
      </w:pPr>
    </w:p>
    <w:p w:rsidR="001B2976" w:rsidRPr="000D53D4" w:rsidRDefault="001B2976" w:rsidP="001B2976">
      <w:pPr>
        <w:rPr>
          <w:color w:val="FF0000"/>
          <w:sz w:val="22"/>
        </w:rPr>
      </w:pPr>
    </w:p>
    <w:p w:rsidR="001B2976" w:rsidRPr="000D53D4" w:rsidRDefault="001B2976" w:rsidP="001B2976">
      <w:pPr>
        <w:rPr>
          <w:color w:val="FF0000"/>
          <w:sz w:val="22"/>
        </w:rPr>
      </w:pPr>
    </w:p>
    <w:p w:rsidR="00AF151F" w:rsidRPr="000D53D4" w:rsidRDefault="00AF151F" w:rsidP="00AF151F">
      <w:pPr>
        <w:rPr>
          <w:color w:val="FF0000"/>
          <w:sz w:val="22"/>
        </w:rPr>
      </w:pPr>
    </w:p>
    <w:p w:rsidR="00AF151F" w:rsidRPr="000D53D4" w:rsidRDefault="00AF151F" w:rsidP="00AF151F">
      <w:pPr>
        <w:rPr>
          <w:color w:val="FF0000"/>
          <w:sz w:val="22"/>
        </w:rPr>
      </w:pPr>
    </w:p>
    <w:p w:rsidR="00AF151F" w:rsidRPr="000D53D4" w:rsidRDefault="00AF151F" w:rsidP="00AF151F">
      <w:pPr>
        <w:rPr>
          <w:color w:val="FF0000"/>
          <w:sz w:val="22"/>
        </w:rPr>
      </w:pPr>
    </w:p>
    <w:p w:rsidR="00AF151F" w:rsidRPr="000D53D4" w:rsidRDefault="00AF151F" w:rsidP="00AF151F">
      <w:pPr>
        <w:rPr>
          <w:color w:val="FF0000"/>
          <w:sz w:val="22"/>
        </w:rPr>
      </w:pPr>
    </w:p>
    <w:p w:rsidR="00AF151F" w:rsidRPr="000D53D4" w:rsidRDefault="00AF151F" w:rsidP="00AF151F">
      <w:pPr>
        <w:rPr>
          <w:color w:val="FF0000"/>
          <w:sz w:val="22"/>
        </w:rPr>
      </w:pPr>
    </w:p>
    <w:p w:rsidR="00AF151F" w:rsidRPr="000D53D4" w:rsidRDefault="00AF151F" w:rsidP="00AF151F">
      <w:pPr>
        <w:rPr>
          <w:color w:val="FF0000"/>
          <w:sz w:val="22"/>
        </w:rPr>
      </w:pPr>
    </w:p>
    <w:p w:rsidR="009A6895" w:rsidRPr="006016DE" w:rsidRDefault="009A6895" w:rsidP="009A6895">
      <w:pPr>
        <w:tabs>
          <w:tab w:val="left" w:pos="0"/>
        </w:tabs>
      </w:pPr>
      <w:r w:rsidRPr="006016DE">
        <w:t xml:space="preserve">*- </w:t>
      </w:r>
      <w:r w:rsidR="00343CCC" w:rsidRPr="006016DE">
        <w:t>należy wpisać</w:t>
      </w:r>
    </w:p>
    <w:p w:rsidR="006F0B69" w:rsidRPr="006016DE" w:rsidRDefault="009A6895" w:rsidP="001B2976">
      <w:pPr>
        <w:tabs>
          <w:tab w:val="left" w:pos="0"/>
        </w:tabs>
        <w:rPr>
          <w:sz w:val="22"/>
          <w:szCs w:val="22"/>
        </w:rPr>
      </w:pPr>
      <w:r w:rsidRPr="006016DE">
        <w:rPr>
          <w:sz w:val="22"/>
        </w:rPr>
        <w:t xml:space="preserve">** -  </w:t>
      </w:r>
      <w:r w:rsidRPr="006016DE">
        <w:t>niepotrzebne skreślić</w:t>
      </w:r>
    </w:p>
    <w:p w:rsidR="006F0B69" w:rsidRPr="000D53D4" w:rsidRDefault="006F0B69" w:rsidP="00D62562">
      <w:pPr>
        <w:tabs>
          <w:tab w:val="left" w:pos="1725"/>
        </w:tabs>
        <w:rPr>
          <w:color w:val="FF0000"/>
          <w:sz w:val="22"/>
          <w:szCs w:val="22"/>
        </w:rPr>
        <w:sectPr w:rsidR="006F0B69" w:rsidRPr="000D53D4" w:rsidSect="001B2976">
          <w:headerReference w:type="default" r:id="rId17"/>
          <w:footerReference w:type="even" r:id="rId18"/>
          <w:footerReference w:type="default" r:id="rId19"/>
          <w:footerReference w:type="first" r:id="rId20"/>
          <w:pgSz w:w="11906" w:h="16838"/>
          <w:pgMar w:top="1134" w:right="1133" w:bottom="1134" w:left="1134" w:header="708" w:footer="459" w:gutter="0"/>
          <w:cols w:space="708"/>
          <w:docGrid w:linePitch="360"/>
        </w:sectPr>
      </w:pPr>
    </w:p>
    <w:p w:rsidR="00F907B9" w:rsidRPr="006016DE" w:rsidRDefault="00F907B9" w:rsidP="00F907B9">
      <w:pPr>
        <w:pStyle w:val="Nagwek8"/>
        <w:widowControl w:val="0"/>
        <w:tabs>
          <w:tab w:val="left" w:pos="1440"/>
          <w:tab w:val="left" w:pos="3118"/>
        </w:tabs>
        <w:spacing w:line="240" w:lineRule="auto"/>
        <w:ind w:right="0" w:hanging="1440"/>
        <w:jc w:val="right"/>
        <w:rPr>
          <w:b w:val="0"/>
          <w:sz w:val="22"/>
          <w:szCs w:val="22"/>
        </w:rPr>
      </w:pPr>
      <w:r w:rsidRPr="006016DE">
        <w:rPr>
          <w:b w:val="0"/>
          <w:sz w:val="22"/>
          <w:szCs w:val="22"/>
        </w:rPr>
        <w:lastRenderedPageBreak/>
        <w:t xml:space="preserve">Załącznik Nr </w:t>
      </w:r>
      <w:r w:rsidR="001B2976" w:rsidRPr="006016DE">
        <w:rPr>
          <w:b w:val="0"/>
          <w:sz w:val="22"/>
          <w:szCs w:val="22"/>
        </w:rPr>
        <w:t>2</w:t>
      </w:r>
      <w:r w:rsidRPr="006016DE">
        <w:rPr>
          <w:b w:val="0"/>
          <w:sz w:val="22"/>
          <w:szCs w:val="22"/>
        </w:rPr>
        <w:t xml:space="preserve"> do SWZ</w:t>
      </w:r>
    </w:p>
    <w:p w:rsidR="00F907B9" w:rsidRPr="006016DE" w:rsidRDefault="00F907B9" w:rsidP="00F907B9">
      <w:pPr>
        <w:pStyle w:val="Nagwek8"/>
        <w:widowControl w:val="0"/>
        <w:tabs>
          <w:tab w:val="left" w:pos="1440"/>
          <w:tab w:val="left" w:pos="3118"/>
        </w:tabs>
        <w:spacing w:line="240" w:lineRule="auto"/>
        <w:ind w:right="0" w:hanging="1440"/>
        <w:jc w:val="right"/>
        <w:rPr>
          <w:szCs w:val="24"/>
        </w:rPr>
      </w:pPr>
      <w:r w:rsidRPr="006016DE">
        <w:rPr>
          <w:b w:val="0"/>
          <w:sz w:val="22"/>
          <w:szCs w:val="22"/>
        </w:rPr>
        <w:t>Nr ZP-344/</w:t>
      </w:r>
      <w:r w:rsidR="006016DE" w:rsidRPr="006016DE">
        <w:rPr>
          <w:b w:val="0"/>
          <w:sz w:val="22"/>
          <w:szCs w:val="22"/>
        </w:rPr>
        <w:t>64</w:t>
      </w:r>
      <w:r w:rsidRPr="006016DE">
        <w:rPr>
          <w:b w:val="0"/>
          <w:sz w:val="22"/>
          <w:szCs w:val="22"/>
        </w:rPr>
        <w:t>/202</w:t>
      </w:r>
      <w:r w:rsidR="006016DE" w:rsidRPr="006016DE">
        <w:rPr>
          <w:b w:val="0"/>
          <w:sz w:val="22"/>
          <w:szCs w:val="22"/>
        </w:rPr>
        <w:t>4</w:t>
      </w:r>
    </w:p>
    <w:p w:rsidR="0035046C" w:rsidRPr="006016DE" w:rsidRDefault="0035046C" w:rsidP="0035046C">
      <w:pPr>
        <w:jc w:val="center"/>
        <w:rPr>
          <w:b/>
          <w:bCs/>
        </w:rPr>
      </w:pPr>
    </w:p>
    <w:p w:rsidR="006F3B00" w:rsidRPr="006016DE" w:rsidRDefault="006F3B00" w:rsidP="0035046C">
      <w:pPr>
        <w:jc w:val="center"/>
        <w:rPr>
          <w:b/>
          <w:bCs/>
        </w:rPr>
      </w:pPr>
    </w:p>
    <w:p w:rsidR="00BC2A0B" w:rsidRPr="006016DE" w:rsidRDefault="00BC2A0B" w:rsidP="00BC2A0B">
      <w:pPr>
        <w:rPr>
          <w:b/>
          <w:sz w:val="22"/>
          <w:szCs w:val="22"/>
        </w:rPr>
      </w:pPr>
      <w:r w:rsidRPr="006016DE">
        <w:rPr>
          <w:b/>
          <w:sz w:val="22"/>
          <w:szCs w:val="22"/>
        </w:rPr>
        <w:t>Wykonawca:</w:t>
      </w:r>
    </w:p>
    <w:p w:rsidR="00BC2A0B" w:rsidRPr="006016DE" w:rsidRDefault="00BC2A0B" w:rsidP="00872AEB">
      <w:pPr>
        <w:ind w:right="4819"/>
        <w:rPr>
          <w:sz w:val="22"/>
          <w:szCs w:val="22"/>
        </w:rPr>
      </w:pPr>
      <w:r w:rsidRPr="006016DE">
        <w:rPr>
          <w:sz w:val="22"/>
          <w:szCs w:val="22"/>
        </w:rPr>
        <w:t>…………………………………………………………………………………………</w:t>
      </w:r>
    </w:p>
    <w:p w:rsidR="00BC2A0B" w:rsidRPr="006016DE" w:rsidRDefault="00BC2A0B" w:rsidP="00872AEB">
      <w:pPr>
        <w:ind w:right="4819"/>
        <w:rPr>
          <w:i/>
          <w:sz w:val="22"/>
          <w:szCs w:val="22"/>
        </w:rPr>
      </w:pPr>
      <w:r w:rsidRPr="006016DE">
        <w:rPr>
          <w:i/>
          <w:sz w:val="22"/>
          <w:szCs w:val="22"/>
        </w:rPr>
        <w:t>(pełna nazwa/firma, adres, NIP/PESEL, KRS/CEiDG)</w:t>
      </w:r>
    </w:p>
    <w:p w:rsidR="00BC2A0B" w:rsidRPr="006016DE" w:rsidRDefault="00BC2A0B" w:rsidP="00872AEB">
      <w:pPr>
        <w:ind w:right="4819"/>
        <w:rPr>
          <w:sz w:val="22"/>
          <w:szCs w:val="22"/>
          <w:u w:val="single"/>
        </w:rPr>
      </w:pPr>
      <w:r w:rsidRPr="006016DE">
        <w:rPr>
          <w:sz w:val="22"/>
          <w:szCs w:val="22"/>
          <w:u w:val="single"/>
        </w:rPr>
        <w:t>reprezentowany przez:</w:t>
      </w:r>
    </w:p>
    <w:p w:rsidR="00BC2A0B" w:rsidRPr="006016DE" w:rsidRDefault="00BC2A0B" w:rsidP="00872AEB">
      <w:pPr>
        <w:ind w:right="4819"/>
        <w:rPr>
          <w:sz w:val="22"/>
          <w:szCs w:val="22"/>
        </w:rPr>
      </w:pPr>
      <w:r w:rsidRPr="006016DE">
        <w:rPr>
          <w:sz w:val="22"/>
          <w:szCs w:val="22"/>
        </w:rPr>
        <w:t>…………………………………………………………………………………………</w:t>
      </w:r>
    </w:p>
    <w:p w:rsidR="00BC2A0B" w:rsidRPr="006016DE" w:rsidRDefault="00BC2A0B" w:rsidP="00872AEB">
      <w:pPr>
        <w:ind w:right="4252"/>
        <w:rPr>
          <w:i/>
          <w:sz w:val="22"/>
          <w:szCs w:val="22"/>
        </w:rPr>
      </w:pPr>
      <w:r w:rsidRPr="006016DE">
        <w:rPr>
          <w:i/>
          <w:sz w:val="22"/>
          <w:szCs w:val="22"/>
        </w:rPr>
        <w:t>(imię, nazwisko, stanowisko/podstawa do reprezentacji)</w:t>
      </w:r>
    </w:p>
    <w:p w:rsidR="00872AEB" w:rsidRPr="006016DE" w:rsidRDefault="00872AEB" w:rsidP="00BC2A0B">
      <w:pPr>
        <w:spacing w:after="120"/>
        <w:jc w:val="center"/>
        <w:rPr>
          <w:b/>
          <w:sz w:val="22"/>
          <w:szCs w:val="22"/>
          <w:u w:val="single"/>
        </w:rPr>
      </w:pPr>
    </w:p>
    <w:p w:rsidR="00BC2A0B" w:rsidRPr="006016DE" w:rsidRDefault="00BC2A0B" w:rsidP="00BC2A0B">
      <w:pPr>
        <w:spacing w:after="120"/>
        <w:jc w:val="center"/>
        <w:rPr>
          <w:b/>
          <w:sz w:val="22"/>
          <w:szCs w:val="22"/>
          <w:u w:val="single"/>
        </w:rPr>
      </w:pPr>
      <w:r w:rsidRPr="006016DE">
        <w:rPr>
          <w:b/>
          <w:sz w:val="22"/>
          <w:szCs w:val="22"/>
          <w:u w:val="single"/>
        </w:rPr>
        <w:t xml:space="preserve">Oświadczenie Wykonawcy </w:t>
      </w:r>
    </w:p>
    <w:p w:rsidR="00BC2A0B" w:rsidRPr="006016DE" w:rsidRDefault="00BC2A0B" w:rsidP="00BC2A0B">
      <w:pPr>
        <w:jc w:val="center"/>
        <w:rPr>
          <w:b/>
          <w:sz w:val="22"/>
          <w:szCs w:val="22"/>
        </w:rPr>
      </w:pPr>
      <w:r w:rsidRPr="006016DE">
        <w:rPr>
          <w:b/>
          <w:sz w:val="22"/>
          <w:szCs w:val="22"/>
        </w:rPr>
        <w:t xml:space="preserve">składane na podstawie art. 125 ust. 1 ustawy z dnia 11 września 2019 r. </w:t>
      </w:r>
    </w:p>
    <w:p w:rsidR="00BC2A0B" w:rsidRPr="006016DE" w:rsidRDefault="00BC2A0B" w:rsidP="00BC2A0B">
      <w:pPr>
        <w:jc w:val="center"/>
        <w:rPr>
          <w:b/>
          <w:sz w:val="22"/>
          <w:szCs w:val="22"/>
        </w:rPr>
      </w:pPr>
      <w:r w:rsidRPr="006016DE">
        <w:rPr>
          <w:b/>
          <w:sz w:val="22"/>
          <w:szCs w:val="22"/>
        </w:rPr>
        <w:t xml:space="preserve"> Prawo zamówień publicznych (dalej jako: ustawa Pzp),</w:t>
      </w:r>
    </w:p>
    <w:p w:rsidR="00BC2A0B" w:rsidRPr="006016DE" w:rsidRDefault="00BC2A0B" w:rsidP="00BC2A0B">
      <w:pPr>
        <w:spacing w:before="120"/>
        <w:jc w:val="center"/>
        <w:rPr>
          <w:b/>
          <w:sz w:val="22"/>
          <w:szCs w:val="22"/>
          <w:u w:val="single"/>
        </w:rPr>
      </w:pPr>
      <w:r w:rsidRPr="006016DE">
        <w:rPr>
          <w:b/>
          <w:sz w:val="22"/>
          <w:szCs w:val="22"/>
          <w:u w:val="single"/>
        </w:rPr>
        <w:t>DOTYCZĄCE PODSTAW DO WYKLUCZENIA Z POSTĘPOWANIA</w:t>
      </w:r>
    </w:p>
    <w:p w:rsidR="00393DA0" w:rsidRPr="006016DE" w:rsidRDefault="00393DA0" w:rsidP="001B2976">
      <w:pPr>
        <w:spacing w:before="120" w:line="276" w:lineRule="auto"/>
        <w:rPr>
          <w:b/>
          <w:sz w:val="22"/>
          <w:szCs w:val="22"/>
          <w:u w:val="single"/>
        </w:rPr>
      </w:pPr>
    </w:p>
    <w:p w:rsidR="00FD178D" w:rsidRPr="006016DE" w:rsidRDefault="00BC2A0B" w:rsidP="001B2976">
      <w:pPr>
        <w:spacing w:line="276" w:lineRule="auto"/>
        <w:ind w:firstLine="708"/>
        <w:jc w:val="center"/>
        <w:rPr>
          <w:sz w:val="22"/>
          <w:szCs w:val="22"/>
        </w:rPr>
      </w:pPr>
      <w:r w:rsidRPr="006016DE">
        <w:rPr>
          <w:sz w:val="22"/>
          <w:szCs w:val="22"/>
        </w:rPr>
        <w:t>Na potrzeby postępowania o udzielenie zamówienia publicznego pn.</w:t>
      </w:r>
    </w:p>
    <w:p w:rsidR="001B2976" w:rsidRPr="006016DE" w:rsidRDefault="001B2976" w:rsidP="001B2976">
      <w:pPr>
        <w:spacing w:line="276" w:lineRule="auto"/>
        <w:ind w:firstLine="709"/>
        <w:jc w:val="center"/>
        <w:rPr>
          <w:b/>
        </w:rPr>
      </w:pPr>
      <w:r w:rsidRPr="006016DE">
        <w:rPr>
          <w:b/>
        </w:rPr>
        <w:t xml:space="preserve">„Zakup paliw płynnych do karetek pogotowia oraz innych pojazdów będących </w:t>
      </w:r>
      <w:r w:rsidR="00AF7DF7" w:rsidRPr="006016DE">
        <w:rPr>
          <w:b/>
        </w:rPr>
        <w:br/>
      </w:r>
      <w:r w:rsidRPr="006016DE">
        <w:rPr>
          <w:b/>
        </w:rPr>
        <w:t>w posiadaniu Zespołu Opieki Zdrowotnej w Nysie w systemie sprzedaży bezgotówkowej”</w:t>
      </w:r>
    </w:p>
    <w:p w:rsidR="001B2976" w:rsidRPr="006016DE" w:rsidRDefault="001B2976" w:rsidP="001B2976">
      <w:pPr>
        <w:spacing w:line="276" w:lineRule="auto"/>
        <w:ind w:firstLine="709"/>
        <w:jc w:val="center"/>
        <w:rPr>
          <w:b/>
          <w:sz w:val="28"/>
          <w:szCs w:val="28"/>
        </w:rPr>
      </w:pPr>
    </w:p>
    <w:p w:rsidR="00BC2A0B" w:rsidRPr="006016DE" w:rsidRDefault="00BC2A0B" w:rsidP="001B2976">
      <w:pPr>
        <w:spacing w:line="276" w:lineRule="auto"/>
        <w:jc w:val="center"/>
        <w:rPr>
          <w:sz w:val="22"/>
          <w:szCs w:val="22"/>
        </w:rPr>
      </w:pPr>
      <w:r w:rsidRPr="006016DE">
        <w:rPr>
          <w:sz w:val="22"/>
          <w:szCs w:val="22"/>
        </w:rPr>
        <w:t>prowadzonego przez</w:t>
      </w:r>
      <w:r w:rsidRPr="006016DE">
        <w:rPr>
          <w:b/>
          <w:sz w:val="22"/>
          <w:szCs w:val="22"/>
        </w:rPr>
        <w:t xml:space="preserve"> </w:t>
      </w:r>
      <w:r w:rsidR="00872AEB" w:rsidRPr="006016DE">
        <w:rPr>
          <w:b/>
          <w:sz w:val="22"/>
          <w:szCs w:val="22"/>
        </w:rPr>
        <w:t>Zespół Opieki Zdrowotnej w Nysie 48-300 Nysa, ul. Bohaterów Warszawy 34</w:t>
      </w:r>
      <w:r w:rsidR="00872AEB" w:rsidRPr="006016DE">
        <w:rPr>
          <w:sz w:val="22"/>
          <w:szCs w:val="22"/>
        </w:rPr>
        <w:t>,</w:t>
      </w:r>
      <w:r w:rsidRPr="006016DE">
        <w:rPr>
          <w:i/>
          <w:sz w:val="22"/>
          <w:szCs w:val="22"/>
        </w:rPr>
        <w:t xml:space="preserve"> </w:t>
      </w:r>
      <w:r w:rsidRPr="006016DE">
        <w:rPr>
          <w:sz w:val="22"/>
          <w:szCs w:val="22"/>
        </w:rPr>
        <w:t>oświadczam, co następuje:</w:t>
      </w:r>
    </w:p>
    <w:p w:rsidR="00872AEB" w:rsidRPr="006016DE" w:rsidRDefault="00872AEB" w:rsidP="001B2976">
      <w:pPr>
        <w:spacing w:line="276" w:lineRule="auto"/>
        <w:rPr>
          <w:b/>
          <w:sz w:val="22"/>
          <w:szCs w:val="22"/>
        </w:rPr>
      </w:pPr>
    </w:p>
    <w:p w:rsidR="00AF7DF7" w:rsidRPr="006016DE" w:rsidRDefault="00AF7DF7" w:rsidP="00AF7DF7">
      <w:pPr>
        <w:spacing w:line="276" w:lineRule="auto"/>
        <w:rPr>
          <w:b/>
          <w:sz w:val="22"/>
          <w:szCs w:val="22"/>
        </w:rPr>
      </w:pPr>
      <w:r w:rsidRPr="006016DE">
        <w:rPr>
          <w:b/>
          <w:sz w:val="22"/>
          <w:szCs w:val="22"/>
        </w:rPr>
        <w:t>OŚWIADCZENIA DOTYCZĄCE WYKONAWCY:</w:t>
      </w:r>
    </w:p>
    <w:p w:rsidR="00AF7DF7" w:rsidRPr="006016DE" w:rsidRDefault="00AF7DF7" w:rsidP="00AD38DF">
      <w:pPr>
        <w:pStyle w:val="Tekstpodstawowy32"/>
        <w:numPr>
          <w:ilvl w:val="3"/>
          <w:numId w:val="15"/>
        </w:numPr>
        <w:shd w:val="clear" w:color="auto" w:fill="FFFFFF"/>
        <w:tabs>
          <w:tab w:val="clear" w:pos="2880"/>
          <w:tab w:val="clear" w:pos="3118"/>
          <w:tab w:val="left" w:pos="0"/>
        </w:tabs>
        <w:spacing w:line="276" w:lineRule="auto"/>
        <w:ind w:left="284" w:hanging="284"/>
        <w:rPr>
          <w:b w:val="0"/>
          <w:sz w:val="22"/>
          <w:szCs w:val="22"/>
        </w:rPr>
      </w:pPr>
      <w:r w:rsidRPr="006016DE">
        <w:rPr>
          <w:b w:val="0"/>
          <w:sz w:val="22"/>
          <w:szCs w:val="22"/>
        </w:rPr>
        <w:t xml:space="preserve">Oświadczam, że nie podlegam wykluczeniu z postępowania na podstawie art. 108 ust 1ustawy Pzp.* </w:t>
      </w:r>
    </w:p>
    <w:p w:rsidR="00AF7DF7" w:rsidRPr="006016DE" w:rsidRDefault="00AF7DF7" w:rsidP="00AD38DF">
      <w:pPr>
        <w:pStyle w:val="Akapitzlist"/>
        <w:numPr>
          <w:ilvl w:val="3"/>
          <w:numId w:val="15"/>
        </w:numPr>
        <w:tabs>
          <w:tab w:val="clear" w:pos="2880"/>
          <w:tab w:val="num" w:pos="284"/>
        </w:tabs>
        <w:suppressAutoHyphens w:val="0"/>
        <w:spacing w:line="276" w:lineRule="auto"/>
        <w:ind w:left="284" w:hanging="284"/>
        <w:jc w:val="both"/>
        <w:rPr>
          <w:sz w:val="22"/>
          <w:szCs w:val="22"/>
        </w:rPr>
      </w:pPr>
      <w:r w:rsidRPr="006016DE">
        <w:rPr>
          <w:sz w:val="22"/>
          <w:szCs w:val="22"/>
        </w:rPr>
        <w:t xml:space="preserve">Oświadczam, że zachodzą w stosunku do mnie podstawy wykluczenia z postępowania na podstawie art. …………. ustawy Pzp </w:t>
      </w:r>
      <w:r w:rsidRPr="006016DE">
        <w:rPr>
          <w:i/>
          <w:sz w:val="22"/>
          <w:szCs w:val="22"/>
        </w:rPr>
        <w:t>(podać mającą zastosowanie podstawę wykluczenia spośród wymienionych w art. 108 ust. 1).</w:t>
      </w:r>
      <w:r w:rsidRPr="006016DE">
        <w:rPr>
          <w:sz w:val="22"/>
          <w:szCs w:val="22"/>
        </w:rPr>
        <w:t xml:space="preserve"> Jednocześnie oświadczam, że w związku z ww. okolicznością, na podstawie art. 110 ust. 2 ustawy Pzp podjąłem następujące środki naprawcze</w:t>
      </w:r>
    </w:p>
    <w:p w:rsidR="00AF7DF7" w:rsidRPr="006016DE" w:rsidRDefault="00AF7DF7" w:rsidP="00AF7DF7">
      <w:pPr>
        <w:spacing w:line="276" w:lineRule="auto"/>
        <w:ind w:left="284"/>
        <w:jc w:val="both"/>
        <w:rPr>
          <w:sz w:val="22"/>
          <w:szCs w:val="22"/>
        </w:rPr>
      </w:pPr>
      <w:r w:rsidRPr="006016DE">
        <w:rPr>
          <w:sz w:val="22"/>
          <w:szCs w:val="22"/>
        </w:rPr>
        <w:t>……………………………………………………………………………………………………………………………………………….……………………………………………………………*</w:t>
      </w:r>
    </w:p>
    <w:p w:rsidR="00AF7DF7" w:rsidRPr="006016DE" w:rsidRDefault="00AF7DF7" w:rsidP="00AD38DF">
      <w:pPr>
        <w:pStyle w:val="Akapitzlist"/>
        <w:numPr>
          <w:ilvl w:val="0"/>
          <w:numId w:val="32"/>
        </w:numPr>
        <w:tabs>
          <w:tab w:val="clear" w:pos="720"/>
          <w:tab w:val="num" w:pos="284"/>
        </w:tabs>
        <w:spacing w:line="276" w:lineRule="auto"/>
        <w:ind w:left="284" w:hanging="284"/>
        <w:jc w:val="both"/>
        <w:rPr>
          <w:sz w:val="22"/>
          <w:szCs w:val="22"/>
        </w:rPr>
      </w:pPr>
      <w:r w:rsidRPr="006016DE">
        <w:rPr>
          <w:rFonts w:eastAsia="Calibri"/>
          <w:sz w:val="22"/>
          <w:szCs w:val="22"/>
        </w:rPr>
        <w:t xml:space="preserve">Oświadczam, że nie podlegam wykluczeniu z postępowania na podstawie art. 7 ust. 1 pkt 1-3 ustawy </w:t>
      </w:r>
      <w:r w:rsidRPr="006016DE">
        <w:rPr>
          <w:sz w:val="22"/>
          <w:szCs w:val="22"/>
        </w:rPr>
        <w:t xml:space="preserve">z dnia 13 kwietnia 2022r. </w:t>
      </w:r>
      <w:r w:rsidRPr="006016DE">
        <w:rPr>
          <w:i/>
          <w:sz w:val="22"/>
          <w:szCs w:val="22"/>
        </w:rPr>
        <w:t xml:space="preserve">o szczególnych rozwiązaniach w zakresie przeciwdziałania wspieraniu agresji na Ukrainę oraz służących ochronie bezpieczeństwa narodowego (Dz.U. </w:t>
      </w:r>
      <w:r w:rsidR="006016DE" w:rsidRPr="006016DE">
        <w:rPr>
          <w:i/>
          <w:sz w:val="22"/>
          <w:szCs w:val="22"/>
        </w:rPr>
        <w:t xml:space="preserve">2024 </w:t>
      </w:r>
      <w:r w:rsidRPr="006016DE">
        <w:rPr>
          <w:i/>
          <w:sz w:val="22"/>
          <w:szCs w:val="22"/>
        </w:rPr>
        <w:t xml:space="preserve">poz. </w:t>
      </w:r>
      <w:r w:rsidR="006016DE" w:rsidRPr="006016DE">
        <w:rPr>
          <w:i/>
          <w:sz w:val="22"/>
          <w:szCs w:val="22"/>
        </w:rPr>
        <w:t>507 t.j.</w:t>
      </w:r>
      <w:r w:rsidRPr="006016DE">
        <w:rPr>
          <w:i/>
          <w:sz w:val="22"/>
          <w:szCs w:val="22"/>
        </w:rPr>
        <w:t>)</w:t>
      </w:r>
      <w:r w:rsidRPr="006016DE">
        <w:rPr>
          <w:rFonts w:eastAsia="Calibri"/>
          <w:sz w:val="22"/>
          <w:szCs w:val="22"/>
        </w:rPr>
        <w:t>.</w:t>
      </w:r>
    </w:p>
    <w:p w:rsidR="00AF7DF7" w:rsidRPr="006016DE" w:rsidRDefault="00AF7DF7" w:rsidP="00AF7DF7">
      <w:pPr>
        <w:spacing w:line="276" w:lineRule="auto"/>
        <w:jc w:val="both"/>
        <w:rPr>
          <w:b/>
          <w:sz w:val="22"/>
          <w:szCs w:val="22"/>
        </w:rPr>
      </w:pPr>
    </w:p>
    <w:p w:rsidR="00AF7DF7" w:rsidRPr="006016DE" w:rsidRDefault="00AF7DF7" w:rsidP="00AF7DF7">
      <w:pPr>
        <w:spacing w:line="276" w:lineRule="auto"/>
        <w:jc w:val="both"/>
        <w:rPr>
          <w:b/>
          <w:sz w:val="22"/>
          <w:szCs w:val="22"/>
        </w:rPr>
      </w:pPr>
      <w:r w:rsidRPr="006016DE">
        <w:rPr>
          <w:b/>
          <w:sz w:val="22"/>
          <w:szCs w:val="22"/>
        </w:rPr>
        <w:t>OŚWIADCZENIE DOTYCZĄCE PODANYCH INFORMACJI:</w:t>
      </w:r>
    </w:p>
    <w:p w:rsidR="00AF7DF7" w:rsidRPr="006016DE" w:rsidRDefault="00AF7DF7" w:rsidP="00AF7DF7">
      <w:pPr>
        <w:spacing w:before="120" w:line="276" w:lineRule="auto"/>
        <w:jc w:val="both"/>
        <w:rPr>
          <w:b/>
          <w:sz w:val="22"/>
          <w:szCs w:val="22"/>
        </w:rPr>
      </w:pPr>
      <w:r w:rsidRPr="006016DE">
        <w:rPr>
          <w:sz w:val="22"/>
          <w:szCs w:val="22"/>
        </w:rPr>
        <w:t>Oświadczam, że wszystkie informacje zostały przedstawione z pełną świadomością konsekwencji wprowadzenia Zamawiającego w błąd przy przedstawianiu informacji.</w:t>
      </w:r>
    </w:p>
    <w:p w:rsidR="00AF7DF7" w:rsidRPr="006016DE" w:rsidRDefault="00AF7DF7" w:rsidP="00AF7DF7">
      <w:pPr>
        <w:pStyle w:val="Nagwek8"/>
        <w:widowControl w:val="0"/>
        <w:tabs>
          <w:tab w:val="left" w:pos="1440"/>
          <w:tab w:val="left" w:pos="3118"/>
        </w:tabs>
        <w:spacing w:line="276" w:lineRule="auto"/>
        <w:ind w:right="0" w:hanging="1440"/>
        <w:jc w:val="right"/>
        <w:rPr>
          <w:sz w:val="22"/>
          <w:szCs w:val="22"/>
        </w:rPr>
      </w:pPr>
      <w:r w:rsidRPr="006016DE">
        <w:rPr>
          <w:sz w:val="22"/>
          <w:szCs w:val="22"/>
        </w:rPr>
        <w:tab/>
      </w:r>
    </w:p>
    <w:p w:rsidR="00AF7DF7" w:rsidRPr="000D53D4" w:rsidRDefault="00AF7DF7" w:rsidP="00AF7DF7">
      <w:pPr>
        <w:pStyle w:val="Akapitzlist"/>
        <w:spacing w:line="276" w:lineRule="auto"/>
        <w:ind w:left="284"/>
        <w:rPr>
          <w:color w:val="FF0000"/>
        </w:rPr>
      </w:pPr>
      <w:r w:rsidRPr="006016DE">
        <w:rPr>
          <w:sz w:val="22"/>
          <w:szCs w:val="22"/>
        </w:rPr>
        <w:t xml:space="preserve">* </w:t>
      </w:r>
      <w:r w:rsidRPr="006016DE">
        <w:rPr>
          <w:i/>
          <w:sz w:val="22"/>
          <w:szCs w:val="22"/>
        </w:rPr>
        <w:t>- niepotrzebne skreślić</w:t>
      </w:r>
      <w:r w:rsidRPr="000D53D4">
        <w:rPr>
          <w:color w:val="FF0000"/>
        </w:rPr>
        <w:br w:type="page"/>
      </w:r>
    </w:p>
    <w:p w:rsidR="00471D2D" w:rsidRPr="000D53D4" w:rsidRDefault="00BC2A0B" w:rsidP="00BC2A0B">
      <w:pPr>
        <w:jc w:val="both"/>
        <w:rPr>
          <w:i/>
          <w:color w:val="FF0000"/>
          <w:sz w:val="22"/>
          <w:szCs w:val="22"/>
        </w:rPr>
      </w:pPr>
      <w:r w:rsidRPr="000D53D4">
        <w:rPr>
          <w:color w:val="FF0000"/>
          <w:sz w:val="22"/>
          <w:szCs w:val="22"/>
        </w:rPr>
        <w:lastRenderedPageBreak/>
        <w:tab/>
      </w:r>
      <w:r w:rsidRPr="000D53D4">
        <w:rPr>
          <w:color w:val="FF0000"/>
          <w:sz w:val="22"/>
          <w:szCs w:val="22"/>
        </w:rPr>
        <w:tab/>
      </w:r>
      <w:r w:rsidRPr="000D53D4">
        <w:rPr>
          <w:color w:val="FF0000"/>
          <w:sz w:val="22"/>
          <w:szCs w:val="22"/>
        </w:rPr>
        <w:tab/>
      </w:r>
      <w:r w:rsidRPr="000D53D4">
        <w:rPr>
          <w:color w:val="FF0000"/>
          <w:sz w:val="22"/>
          <w:szCs w:val="22"/>
        </w:rPr>
        <w:tab/>
      </w:r>
      <w:r w:rsidRPr="000D53D4">
        <w:rPr>
          <w:color w:val="FF0000"/>
          <w:sz w:val="22"/>
          <w:szCs w:val="22"/>
        </w:rPr>
        <w:tab/>
      </w:r>
      <w:r w:rsidRPr="000D53D4">
        <w:rPr>
          <w:color w:val="FF0000"/>
          <w:sz w:val="22"/>
          <w:szCs w:val="22"/>
        </w:rPr>
        <w:tab/>
      </w:r>
    </w:p>
    <w:p w:rsidR="006B5AB4" w:rsidRPr="006016DE" w:rsidRDefault="006B5AB4" w:rsidP="006B5AB4">
      <w:pPr>
        <w:jc w:val="right"/>
        <w:rPr>
          <w:sz w:val="22"/>
          <w:szCs w:val="22"/>
        </w:rPr>
      </w:pPr>
      <w:r w:rsidRPr="006016DE">
        <w:rPr>
          <w:sz w:val="22"/>
          <w:szCs w:val="22"/>
        </w:rPr>
        <w:t xml:space="preserve">Załącznik Nr </w:t>
      </w:r>
      <w:r w:rsidR="001B2976" w:rsidRPr="006016DE">
        <w:rPr>
          <w:sz w:val="22"/>
          <w:szCs w:val="22"/>
        </w:rPr>
        <w:t>3</w:t>
      </w:r>
      <w:r w:rsidRPr="006016DE">
        <w:rPr>
          <w:sz w:val="22"/>
          <w:szCs w:val="22"/>
        </w:rPr>
        <w:t xml:space="preserve"> do SWZ </w:t>
      </w:r>
    </w:p>
    <w:p w:rsidR="006B5AB4" w:rsidRPr="006016DE" w:rsidRDefault="00307F3A" w:rsidP="006B5AB4">
      <w:pPr>
        <w:tabs>
          <w:tab w:val="left" w:pos="3118"/>
        </w:tabs>
        <w:jc w:val="right"/>
        <w:rPr>
          <w:b/>
          <w:sz w:val="21"/>
          <w:szCs w:val="21"/>
        </w:rPr>
      </w:pPr>
      <w:r w:rsidRPr="006016DE">
        <w:rPr>
          <w:sz w:val="22"/>
          <w:szCs w:val="22"/>
        </w:rPr>
        <w:t>Nr ZZP-344/</w:t>
      </w:r>
      <w:r w:rsidR="006016DE" w:rsidRPr="006016DE">
        <w:rPr>
          <w:sz w:val="22"/>
          <w:szCs w:val="22"/>
        </w:rPr>
        <w:t>64</w:t>
      </w:r>
      <w:r w:rsidR="006B5AB4" w:rsidRPr="006016DE">
        <w:rPr>
          <w:sz w:val="22"/>
          <w:szCs w:val="22"/>
        </w:rPr>
        <w:t>/202</w:t>
      </w:r>
      <w:r w:rsidR="006016DE" w:rsidRPr="006016DE">
        <w:rPr>
          <w:sz w:val="22"/>
          <w:szCs w:val="22"/>
        </w:rPr>
        <w:t>4</w:t>
      </w:r>
    </w:p>
    <w:p w:rsidR="006B5AB4" w:rsidRPr="006016DE" w:rsidRDefault="006B5AB4" w:rsidP="006B5AB4">
      <w:pPr>
        <w:jc w:val="right"/>
        <w:rPr>
          <w:rFonts w:ascii="Arial" w:hAnsi="Arial" w:cs="Arial"/>
          <w:b/>
          <w:sz w:val="18"/>
          <w:szCs w:val="18"/>
        </w:rPr>
      </w:pPr>
    </w:p>
    <w:p w:rsidR="006B5AB4" w:rsidRPr="006016DE" w:rsidRDefault="006B5AB4" w:rsidP="006B5AB4">
      <w:pPr>
        <w:rPr>
          <w:b/>
          <w:sz w:val="22"/>
          <w:szCs w:val="22"/>
        </w:rPr>
      </w:pPr>
      <w:r w:rsidRPr="006016DE">
        <w:rPr>
          <w:b/>
          <w:sz w:val="22"/>
          <w:szCs w:val="22"/>
        </w:rPr>
        <w:t>Wykonawca:</w:t>
      </w:r>
    </w:p>
    <w:p w:rsidR="006B5AB4" w:rsidRPr="006016DE" w:rsidRDefault="006B5AB4" w:rsidP="006B5AB4">
      <w:pPr>
        <w:ind w:right="5954"/>
        <w:rPr>
          <w:sz w:val="22"/>
          <w:szCs w:val="22"/>
        </w:rPr>
      </w:pPr>
      <w:r w:rsidRPr="006016DE">
        <w:rPr>
          <w:sz w:val="22"/>
          <w:szCs w:val="22"/>
        </w:rPr>
        <w:t>…………………………………………………………………………</w:t>
      </w:r>
    </w:p>
    <w:p w:rsidR="006B5AB4" w:rsidRPr="006016DE" w:rsidRDefault="006B5AB4" w:rsidP="006B5AB4">
      <w:pPr>
        <w:ind w:right="5953"/>
        <w:rPr>
          <w:i/>
          <w:sz w:val="22"/>
          <w:szCs w:val="22"/>
        </w:rPr>
      </w:pPr>
      <w:r w:rsidRPr="006016DE">
        <w:rPr>
          <w:i/>
          <w:sz w:val="22"/>
          <w:szCs w:val="22"/>
        </w:rPr>
        <w:t>(pełna nazwa/firma, adres, NIP/PESEL, KRS/CEiDG)</w:t>
      </w:r>
    </w:p>
    <w:p w:rsidR="006B5AB4" w:rsidRPr="006016DE" w:rsidRDefault="006B5AB4" w:rsidP="006B5AB4">
      <w:pPr>
        <w:rPr>
          <w:sz w:val="22"/>
          <w:szCs w:val="22"/>
          <w:u w:val="single"/>
        </w:rPr>
      </w:pPr>
      <w:r w:rsidRPr="006016DE">
        <w:rPr>
          <w:sz w:val="22"/>
          <w:szCs w:val="22"/>
          <w:u w:val="single"/>
        </w:rPr>
        <w:t>reprezentowany przez:</w:t>
      </w:r>
    </w:p>
    <w:p w:rsidR="006B5AB4" w:rsidRPr="006016DE" w:rsidRDefault="006B5AB4" w:rsidP="006B5AB4">
      <w:pPr>
        <w:ind w:right="5954"/>
        <w:rPr>
          <w:sz w:val="22"/>
          <w:szCs w:val="22"/>
        </w:rPr>
      </w:pPr>
      <w:r w:rsidRPr="006016DE">
        <w:rPr>
          <w:sz w:val="22"/>
          <w:szCs w:val="22"/>
        </w:rPr>
        <w:t>…………………………………………………………………………</w:t>
      </w:r>
    </w:p>
    <w:p w:rsidR="006B5AB4" w:rsidRPr="006016DE" w:rsidRDefault="006B5AB4" w:rsidP="006B5AB4">
      <w:pPr>
        <w:ind w:right="5953"/>
        <w:rPr>
          <w:i/>
          <w:sz w:val="22"/>
          <w:szCs w:val="22"/>
        </w:rPr>
      </w:pPr>
      <w:r w:rsidRPr="006016DE">
        <w:rPr>
          <w:i/>
          <w:sz w:val="22"/>
          <w:szCs w:val="22"/>
        </w:rPr>
        <w:t>(imię, nazwisko, stanowisko/podstawa do  reprezentacji)</w:t>
      </w:r>
    </w:p>
    <w:p w:rsidR="006B5AB4" w:rsidRPr="006016DE" w:rsidRDefault="006B5AB4" w:rsidP="006B5AB4">
      <w:pPr>
        <w:rPr>
          <w:sz w:val="22"/>
          <w:szCs w:val="22"/>
        </w:rPr>
      </w:pPr>
    </w:p>
    <w:p w:rsidR="006B5AB4" w:rsidRPr="006016DE" w:rsidRDefault="006B5AB4" w:rsidP="006B5AB4">
      <w:pPr>
        <w:rPr>
          <w:sz w:val="22"/>
          <w:szCs w:val="22"/>
        </w:rPr>
      </w:pPr>
    </w:p>
    <w:p w:rsidR="006B5AB4" w:rsidRPr="006016DE" w:rsidRDefault="006B5AB4" w:rsidP="006B5AB4">
      <w:pPr>
        <w:spacing w:after="120"/>
        <w:jc w:val="center"/>
        <w:rPr>
          <w:b/>
          <w:sz w:val="22"/>
          <w:szCs w:val="22"/>
          <w:u w:val="single"/>
        </w:rPr>
      </w:pPr>
      <w:r w:rsidRPr="006016DE">
        <w:rPr>
          <w:b/>
          <w:sz w:val="22"/>
          <w:szCs w:val="22"/>
          <w:u w:val="single"/>
        </w:rPr>
        <w:t xml:space="preserve">Oświadczenie Wykonawcy </w:t>
      </w:r>
    </w:p>
    <w:p w:rsidR="006B5AB4" w:rsidRPr="006016DE" w:rsidRDefault="006B5AB4" w:rsidP="006B5AB4">
      <w:pPr>
        <w:jc w:val="center"/>
        <w:rPr>
          <w:b/>
          <w:sz w:val="22"/>
          <w:szCs w:val="22"/>
        </w:rPr>
      </w:pPr>
      <w:r w:rsidRPr="006016DE">
        <w:rPr>
          <w:b/>
          <w:sz w:val="22"/>
          <w:szCs w:val="22"/>
        </w:rPr>
        <w:t xml:space="preserve">składane na podstawie art. 125 ust. 1 ustawy z dnia 11września 2019 r. </w:t>
      </w:r>
    </w:p>
    <w:p w:rsidR="006B5AB4" w:rsidRPr="006016DE" w:rsidRDefault="006B5AB4" w:rsidP="006B5AB4">
      <w:pPr>
        <w:jc w:val="center"/>
        <w:rPr>
          <w:b/>
          <w:sz w:val="22"/>
          <w:szCs w:val="22"/>
        </w:rPr>
      </w:pPr>
      <w:r w:rsidRPr="006016DE">
        <w:rPr>
          <w:b/>
          <w:sz w:val="22"/>
          <w:szCs w:val="22"/>
        </w:rPr>
        <w:t xml:space="preserve"> Prawo zamówień publicznych (dalej jako: ustawa Pzp),</w:t>
      </w:r>
    </w:p>
    <w:p w:rsidR="006B5AB4" w:rsidRPr="006016DE" w:rsidRDefault="006B5AB4" w:rsidP="006B5AB4">
      <w:pPr>
        <w:spacing w:before="120"/>
        <w:jc w:val="center"/>
        <w:rPr>
          <w:b/>
          <w:sz w:val="22"/>
          <w:szCs w:val="22"/>
          <w:u w:val="single"/>
        </w:rPr>
      </w:pPr>
    </w:p>
    <w:p w:rsidR="006B5AB4" w:rsidRPr="006016DE" w:rsidRDefault="006B5AB4" w:rsidP="006B5AB4">
      <w:pPr>
        <w:spacing w:before="120"/>
        <w:jc w:val="center"/>
        <w:rPr>
          <w:b/>
          <w:sz w:val="22"/>
          <w:szCs w:val="22"/>
          <w:u w:val="single"/>
        </w:rPr>
      </w:pPr>
      <w:r w:rsidRPr="006016DE">
        <w:rPr>
          <w:b/>
          <w:sz w:val="22"/>
          <w:szCs w:val="22"/>
          <w:u w:val="single"/>
        </w:rPr>
        <w:t xml:space="preserve">DOTYCZĄCE SPEŁNIANIA WARUNKÓW UDZIAŁU W POSTĘPOWANIU </w:t>
      </w:r>
      <w:r w:rsidRPr="006016DE">
        <w:rPr>
          <w:b/>
          <w:sz w:val="22"/>
          <w:szCs w:val="22"/>
          <w:u w:val="single"/>
        </w:rPr>
        <w:br/>
      </w:r>
    </w:p>
    <w:p w:rsidR="006B5AB4" w:rsidRPr="006016DE" w:rsidRDefault="006B5AB4" w:rsidP="006B5AB4">
      <w:pPr>
        <w:jc w:val="both"/>
        <w:rPr>
          <w:sz w:val="22"/>
          <w:szCs w:val="22"/>
        </w:rPr>
      </w:pPr>
    </w:p>
    <w:p w:rsidR="006B5AB4" w:rsidRPr="006016DE" w:rsidRDefault="006B5AB4" w:rsidP="006B5AB4">
      <w:pPr>
        <w:spacing w:line="360" w:lineRule="auto"/>
        <w:ind w:firstLine="708"/>
        <w:jc w:val="center"/>
        <w:rPr>
          <w:sz w:val="22"/>
          <w:szCs w:val="22"/>
        </w:rPr>
      </w:pPr>
      <w:r w:rsidRPr="006016DE">
        <w:rPr>
          <w:sz w:val="22"/>
          <w:szCs w:val="22"/>
        </w:rPr>
        <w:t>Na potrzeby postępowania o udzielenie zamówienia publicznego pn.</w:t>
      </w:r>
    </w:p>
    <w:p w:rsidR="001B2976" w:rsidRPr="006016DE" w:rsidRDefault="001B2976" w:rsidP="00265770">
      <w:pPr>
        <w:ind w:left="709"/>
        <w:jc w:val="center"/>
        <w:rPr>
          <w:b/>
        </w:rPr>
      </w:pPr>
      <w:r w:rsidRPr="006016DE">
        <w:rPr>
          <w:b/>
        </w:rPr>
        <w:t xml:space="preserve">„Zakup paliw płynnych do karetek pogotowia oraz innych pojazdów będących </w:t>
      </w:r>
      <w:r w:rsidR="00AF7DF7" w:rsidRPr="006016DE">
        <w:rPr>
          <w:b/>
        </w:rPr>
        <w:br/>
      </w:r>
      <w:r w:rsidRPr="006016DE">
        <w:rPr>
          <w:b/>
        </w:rPr>
        <w:t>w posiadaniu Zespołu Opieki Zdrowotnej w Nysie w systemie sprzedaży bezgotówkowej”</w:t>
      </w:r>
    </w:p>
    <w:p w:rsidR="001B2976" w:rsidRPr="006016DE" w:rsidRDefault="001B2976" w:rsidP="001B2976">
      <w:pPr>
        <w:ind w:firstLine="709"/>
        <w:jc w:val="center"/>
        <w:rPr>
          <w:b/>
          <w:sz w:val="28"/>
          <w:szCs w:val="28"/>
        </w:rPr>
      </w:pPr>
    </w:p>
    <w:p w:rsidR="006B5AB4" w:rsidRPr="006016DE" w:rsidRDefault="006B5AB4" w:rsidP="006B5AB4">
      <w:pPr>
        <w:spacing w:line="360" w:lineRule="auto"/>
        <w:jc w:val="center"/>
        <w:rPr>
          <w:sz w:val="22"/>
          <w:szCs w:val="22"/>
        </w:rPr>
      </w:pPr>
      <w:r w:rsidRPr="006016DE">
        <w:rPr>
          <w:sz w:val="22"/>
          <w:szCs w:val="22"/>
        </w:rPr>
        <w:t>prowadzonego przez</w:t>
      </w:r>
      <w:r w:rsidRPr="006016DE">
        <w:rPr>
          <w:b/>
          <w:sz w:val="22"/>
          <w:szCs w:val="22"/>
        </w:rPr>
        <w:t xml:space="preserve"> Zespół Opieki Zdrowotnej w Nysie 48-300 Nysa, ul. Bohaterów Warszawy 34</w:t>
      </w:r>
      <w:r w:rsidRPr="006016DE">
        <w:rPr>
          <w:sz w:val="22"/>
          <w:szCs w:val="22"/>
        </w:rPr>
        <w:t>,</w:t>
      </w:r>
      <w:r w:rsidRPr="006016DE">
        <w:rPr>
          <w:i/>
          <w:sz w:val="22"/>
          <w:szCs w:val="22"/>
        </w:rPr>
        <w:t xml:space="preserve"> </w:t>
      </w:r>
      <w:r w:rsidRPr="006016DE">
        <w:rPr>
          <w:sz w:val="22"/>
          <w:szCs w:val="22"/>
        </w:rPr>
        <w:t>oświadczam, co następuje:</w:t>
      </w:r>
    </w:p>
    <w:p w:rsidR="006B5AB4" w:rsidRPr="006016DE" w:rsidRDefault="006B5AB4" w:rsidP="006B5AB4">
      <w:pPr>
        <w:spacing w:line="360" w:lineRule="auto"/>
        <w:jc w:val="both"/>
        <w:rPr>
          <w:sz w:val="22"/>
          <w:szCs w:val="22"/>
        </w:rPr>
      </w:pPr>
    </w:p>
    <w:p w:rsidR="006B5AB4" w:rsidRPr="006016DE" w:rsidRDefault="006B5AB4" w:rsidP="006B5AB4">
      <w:pPr>
        <w:spacing w:line="360" w:lineRule="auto"/>
        <w:jc w:val="both"/>
        <w:rPr>
          <w:b/>
          <w:sz w:val="22"/>
          <w:szCs w:val="22"/>
        </w:rPr>
      </w:pPr>
      <w:r w:rsidRPr="006016DE">
        <w:rPr>
          <w:b/>
          <w:sz w:val="22"/>
          <w:szCs w:val="22"/>
        </w:rPr>
        <w:t>INFORMACJA DOTYCZĄCA WYKONAWCY:</w:t>
      </w:r>
    </w:p>
    <w:p w:rsidR="006B5AB4" w:rsidRPr="006016DE" w:rsidRDefault="006B5AB4" w:rsidP="006B5AB4">
      <w:pPr>
        <w:spacing w:line="360" w:lineRule="auto"/>
        <w:jc w:val="both"/>
        <w:rPr>
          <w:sz w:val="22"/>
          <w:szCs w:val="22"/>
        </w:rPr>
      </w:pPr>
      <w:r w:rsidRPr="006016DE">
        <w:rPr>
          <w:sz w:val="22"/>
          <w:szCs w:val="22"/>
        </w:rPr>
        <w:t>Oświadczam, że spełniam warunki udziału w postępowaniu określone p</w:t>
      </w:r>
      <w:r w:rsidR="0037185E" w:rsidRPr="006016DE">
        <w:rPr>
          <w:sz w:val="22"/>
          <w:szCs w:val="22"/>
        </w:rPr>
        <w:t>rzez Zamawiającego w </w:t>
      </w:r>
      <w:r w:rsidR="00B669A8" w:rsidRPr="006016DE">
        <w:rPr>
          <w:sz w:val="22"/>
          <w:szCs w:val="22"/>
        </w:rPr>
        <w:t>pkt. VII</w:t>
      </w:r>
      <w:r w:rsidRPr="006016DE">
        <w:rPr>
          <w:sz w:val="22"/>
          <w:szCs w:val="22"/>
        </w:rPr>
        <w:t xml:space="preserve"> Specyfikacji Warunków Zamówienia.</w:t>
      </w:r>
    </w:p>
    <w:p w:rsidR="006B5AB4" w:rsidRPr="006016DE" w:rsidRDefault="006B5AB4" w:rsidP="006B5AB4">
      <w:pPr>
        <w:spacing w:line="360" w:lineRule="auto"/>
        <w:jc w:val="both"/>
        <w:rPr>
          <w:sz w:val="22"/>
          <w:szCs w:val="22"/>
        </w:rPr>
      </w:pPr>
    </w:p>
    <w:p w:rsidR="006B5AB4" w:rsidRPr="006016DE" w:rsidRDefault="006B5AB4" w:rsidP="006B5AB4">
      <w:pPr>
        <w:spacing w:line="360" w:lineRule="auto"/>
        <w:jc w:val="both"/>
        <w:rPr>
          <w:b/>
          <w:sz w:val="22"/>
          <w:szCs w:val="22"/>
        </w:rPr>
      </w:pPr>
      <w:r w:rsidRPr="006016DE">
        <w:rPr>
          <w:b/>
          <w:sz w:val="22"/>
          <w:szCs w:val="22"/>
        </w:rPr>
        <w:t>OŚWIADCZENIE DOTYCZĄCE PODANYCH INFORMACJI:</w:t>
      </w:r>
    </w:p>
    <w:p w:rsidR="006B5AB4" w:rsidRPr="006016DE" w:rsidRDefault="006B5AB4" w:rsidP="006B5AB4">
      <w:pPr>
        <w:spacing w:line="360" w:lineRule="auto"/>
        <w:jc w:val="both"/>
        <w:rPr>
          <w:sz w:val="22"/>
          <w:szCs w:val="22"/>
        </w:rPr>
      </w:pPr>
      <w:r w:rsidRPr="006016DE">
        <w:rPr>
          <w:sz w:val="22"/>
          <w:szCs w:val="22"/>
        </w:rPr>
        <w:t xml:space="preserve">Oświadczam, że wszystkie informacje podane w powyższych oświadczeniach są aktualne </w:t>
      </w:r>
      <w:r w:rsidRPr="006016DE">
        <w:rPr>
          <w:sz w:val="22"/>
          <w:szCs w:val="22"/>
        </w:rPr>
        <w:br/>
        <w:t>i zgodne z prawdą oraz zostały przedstawione z pełną świadomością konsekwencji wprowadzenia Zamawiającego w błąd przy przedstawianiu informacji.</w:t>
      </w:r>
    </w:p>
    <w:p w:rsidR="006B5AB4" w:rsidRPr="006016DE" w:rsidRDefault="006B5AB4" w:rsidP="006B5AB4">
      <w:pPr>
        <w:jc w:val="both"/>
        <w:rPr>
          <w:sz w:val="22"/>
          <w:szCs w:val="22"/>
        </w:rPr>
      </w:pPr>
    </w:p>
    <w:p w:rsidR="006B5AB4" w:rsidRPr="000D53D4" w:rsidRDefault="006B5AB4" w:rsidP="006B5AB4">
      <w:pPr>
        <w:rPr>
          <w:color w:val="FF0000"/>
          <w:sz w:val="22"/>
          <w:szCs w:val="22"/>
        </w:rPr>
      </w:pPr>
    </w:p>
    <w:p w:rsidR="006B5AB4" w:rsidRPr="000D53D4" w:rsidRDefault="006B5AB4" w:rsidP="006B5AB4">
      <w:pPr>
        <w:tabs>
          <w:tab w:val="left" w:pos="0"/>
        </w:tabs>
        <w:autoSpaceDE w:val="0"/>
        <w:rPr>
          <w:b/>
          <w:bCs/>
          <w:i/>
          <w:color w:val="FF0000"/>
          <w:sz w:val="22"/>
          <w:szCs w:val="22"/>
        </w:rPr>
      </w:pPr>
    </w:p>
    <w:p w:rsidR="006B5AB4" w:rsidRPr="000D53D4" w:rsidRDefault="006B5AB4" w:rsidP="006B5AB4">
      <w:pPr>
        <w:tabs>
          <w:tab w:val="left" w:pos="0"/>
        </w:tabs>
        <w:autoSpaceDE w:val="0"/>
        <w:rPr>
          <w:b/>
          <w:bCs/>
          <w:i/>
          <w:color w:val="FF0000"/>
          <w:sz w:val="22"/>
          <w:szCs w:val="22"/>
        </w:rPr>
      </w:pPr>
    </w:p>
    <w:p w:rsidR="001B2976" w:rsidRPr="000D53D4" w:rsidRDefault="001B2976" w:rsidP="006B5AB4">
      <w:pPr>
        <w:tabs>
          <w:tab w:val="left" w:pos="0"/>
        </w:tabs>
        <w:autoSpaceDE w:val="0"/>
        <w:rPr>
          <w:b/>
          <w:bCs/>
          <w:i/>
          <w:color w:val="FF0000"/>
          <w:sz w:val="22"/>
          <w:szCs w:val="22"/>
        </w:rPr>
      </w:pPr>
    </w:p>
    <w:p w:rsidR="001B2976" w:rsidRPr="000D53D4" w:rsidRDefault="001B2976" w:rsidP="006B5AB4">
      <w:pPr>
        <w:tabs>
          <w:tab w:val="left" w:pos="0"/>
        </w:tabs>
        <w:autoSpaceDE w:val="0"/>
        <w:rPr>
          <w:b/>
          <w:bCs/>
          <w:i/>
          <w:color w:val="FF0000"/>
          <w:sz w:val="22"/>
          <w:szCs w:val="22"/>
        </w:rPr>
      </w:pPr>
    </w:p>
    <w:p w:rsidR="001B2976" w:rsidRPr="000D53D4" w:rsidRDefault="001B2976" w:rsidP="006B5AB4">
      <w:pPr>
        <w:tabs>
          <w:tab w:val="left" w:pos="0"/>
        </w:tabs>
        <w:autoSpaceDE w:val="0"/>
        <w:rPr>
          <w:b/>
          <w:bCs/>
          <w:i/>
          <w:color w:val="FF0000"/>
          <w:sz w:val="22"/>
          <w:szCs w:val="22"/>
        </w:rPr>
      </w:pPr>
    </w:p>
    <w:p w:rsidR="00A07C29" w:rsidRPr="00361B79" w:rsidRDefault="00A07C29" w:rsidP="00A07C29">
      <w:pPr>
        <w:jc w:val="right"/>
        <w:rPr>
          <w:sz w:val="22"/>
          <w:szCs w:val="22"/>
        </w:rPr>
      </w:pPr>
      <w:r w:rsidRPr="00361B79">
        <w:rPr>
          <w:sz w:val="22"/>
          <w:szCs w:val="22"/>
        </w:rPr>
        <w:lastRenderedPageBreak/>
        <w:t xml:space="preserve">Załącznik Nr 4 do SWZ </w:t>
      </w:r>
    </w:p>
    <w:p w:rsidR="00A07C29" w:rsidRPr="00361B79" w:rsidRDefault="00DA208C" w:rsidP="00A07C29">
      <w:pPr>
        <w:tabs>
          <w:tab w:val="left" w:pos="3118"/>
        </w:tabs>
        <w:jc w:val="right"/>
        <w:rPr>
          <w:b/>
          <w:sz w:val="21"/>
          <w:szCs w:val="21"/>
        </w:rPr>
      </w:pPr>
      <w:r w:rsidRPr="00361B79">
        <w:rPr>
          <w:sz w:val="22"/>
          <w:szCs w:val="22"/>
        </w:rPr>
        <w:t>Nr ZZP-344/</w:t>
      </w:r>
      <w:r w:rsidR="00361B79" w:rsidRPr="00361B79">
        <w:rPr>
          <w:sz w:val="22"/>
          <w:szCs w:val="22"/>
        </w:rPr>
        <w:t>64</w:t>
      </w:r>
      <w:r w:rsidR="00A07C29" w:rsidRPr="00361B79">
        <w:rPr>
          <w:sz w:val="22"/>
          <w:szCs w:val="22"/>
        </w:rPr>
        <w:t>/202</w:t>
      </w:r>
      <w:r w:rsidR="00361B79" w:rsidRPr="00361B79">
        <w:rPr>
          <w:sz w:val="22"/>
          <w:szCs w:val="22"/>
        </w:rPr>
        <w:t>4</w:t>
      </w:r>
    </w:p>
    <w:p w:rsidR="00A07C29" w:rsidRPr="00361B79" w:rsidRDefault="00A07C29" w:rsidP="00A07C29">
      <w:pPr>
        <w:jc w:val="right"/>
        <w:rPr>
          <w:rFonts w:ascii="Arial" w:hAnsi="Arial" w:cs="Arial"/>
          <w:b/>
          <w:sz w:val="18"/>
          <w:szCs w:val="18"/>
        </w:rPr>
      </w:pPr>
    </w:p>
    <w:p w:rsidR="00A07C29" w:rsidRPr="00361B79" w:rsidRDefault="00A07C29" w:rsidP="00A07C29">
      <w:pPr>
        <w:pStyle w:val="Nagwek1"/>
        <w:widowControl w:val="0"/>
        <w:tabs>
          <w:tab w:val="left" w:pos="432"/>
        </w:tabs>
        <w:ind w:left="360" w:firstLine="0"/>
      </w:pPr>
      <w:r w:rsidRPr="00361B79">
        <w:t>WZÓR UMOWY</w:t>
      </w:r>
    </w:p>
    <w:p w:rsidR="00A07C29" w:rsidRPr="00361B79" w:rsidRDefault="00A07C29" w:rsidP="00A07C29"/>
    <w:p w:rsidR="00A07C29" w:rsidRPr="00361B79" w:rsidRDefault="00A07C29" w:rsidP="007946A2">
      <w:pPr>
        <w:jc w:val="center"/>
        <w:rPr>
          <w:b/>
          <w:bCs/>
        </w:rPr>
      </w:pPr>
      <w:r w:rsidRPr="00361B79">
        <w:rPr>
          <w:b/>
          <w:bCs/>
        </w:rPr>
        <w:t>UMOWA</w:t>
      </w:r>
    </w:p>
    <w:p w:rsidR="00A07C29" w:rsidRPr="00361B79" w:rsidRDefault="00A07C29" w:rsidP="007946A2">
      <w:pPr>
        <w:jc w:val="center"/>
        <w:rPr>
          <w:sz w:val="22"/>
          <w:lang w:eastAsia="ar-SA"/>
        </w:rPr>
      </w:pPr>
      <w:r w:rsidRPr="00361B79">
        <w:rPr>
          <w:sz w:val="22"/>
          <w:lang w:eastAsia="ar-SA"/>
        </w:rPr>
        <w:t>– zwana dalej „</w:t>
      </w:r>
      <w:r w:rsidRPr="00361B79">
        <w:rPr>
          <w:b/>
          <w:bCs/>
          <w:i/>
          <w:iCs/>
          <w:sz w:val="22"/>
          <w:lang w:eastAsia="ar-SA"/>
        </w:rPr>
        <w:t>Umową</w:t>
      </w:r>
      <w:r w:rsidRPr="00361B79">
        <w:rPr>
          <w:sz w:val="22"/>
          <w:lang w:eastAsia="ar-SA"/>
        </w:rPr>
        <w:t>”</w:t>
      </w:r>
    </w:p>
    <w:p w:rsidR="00A07C29" w:rsidRPr="00361B79" w:rsidRDefault="00A07C29" w:rsidP="007946A2">
      <w:pPr>
        <w:jc w:val="center"/>
        <w:rPr>
          <w:sz w:val="22"/>
        </w:rPr>
      </w:pPr>
      <w:r w:rsidRPr="00361B79">
        <w:rPr>
          <w:sz w:val="22"/>
        </w:rPr>
        <w:t>Zawarta w Nysie dnia............, pomiędzy:</w:t>
      </w:r>
    </w:p>
    <w:p w:rsidR="00A07C29" w:rsidRPr="00361B79" w:rsidRDefault="00A07C29" w:rsidP="007946A2">
      <w:pPr>
        <w:jc w:val="center"/>
        <w:rPr>
          <w:sz w:val="22"/>
        </w:rPr>
      </w:pPr>
    </w:p>
    <w:p w:rsidR="00A07C29" w:rsidRPr="00361B79" w:rsidRDefault="00A07C29" w:rsidP="007946A2">
      <w:pPr>
        <w:jc w:val="both"/>
        <w:rPr>
          <w:sz w:val="22"/>
          <w:szCs w:val="22"/>
        </w:rPr>
      </w:pPr>
      <w:r w:rsidRPr="00361B79">
        <w:rPr>
          <w:b/>
          <w:sz w:val="22"/>
          <w:szCs w:val="22"/>
        </w:rPr>
        <w:t xml:space="preserve">Zespołem Opieki Zdrowotnej z siedzibą w Nysie, </w:t>
      </w:r>
      <w:r w:rsidRPr="00361B79">
        <w:rPr>
          <w:bCs/>
          <w:sz w:val="22"/>
          <w:szCs w:val="22"/>
        </w:rPr>
        <w:t>ul. Bohaterów Warszawy 34, 48-300</w:t>
      </w:r>
      <w:r w:rsidR="003A2BAC" w:rsidRPr="00361B79">
        <w:rPr>
          <w:bCs/>
          <w:sz w:val="22"/>
          <w:szCs w:val="22"/>
        </w:rPr>
        <w:t xml:space="preserve"> </w:t>
      </w:r>
      <w:r w:rsidRPr="00361B79">
        <w:rPr>
          <w:bCs/>
          <w:sz w:val="22"/>
          <w:szCs w:val="22"/>
        </w:rPr>
        <w:t xml:space="preserve">Nysa, dla którego </w:t>
      </w:r>
      <w:r w:rsidRPr="00361B79">
        <w:rPr>
          <w:sz w:val="22"/>
          <w:szCs w:val="22"/>
        </w:rPr>
        <w:t>Sąd Rejonowy w Opolu, VIII Wydział Gospodarczy Krajowego Rejestru Sądowego prowadzi akta rejestrowe pod numerem KRS: 0000008478, (NIP: 7531967997);</w:t>
      </w:r>
      <w:r w:rsidR="00361B79">
        <w:rPr>
          <w:sz w:val="22"/>
          <w:szCs w:val="22"/>
        </w:rPr>
        <w:t xml:space="preserve"> (REGON 000313443)</w:t>
      </w:r>
    </w:p>
    <w:p w:rsidR="00A07C29" w:rsidRPr="00361B79" w:rsidRDefault="00A07C29" w:rsidP="007946A2">
      <w:pPr>
        <w:jc w:val="both"/>
        <w:rPr>
          <w:b/>
          <w:sz w:val="22"/>
          <w:szCs w:val="22"/>
        </w:rPr>
      </w:pPr>
      <w:r w:rsidRPr="00361B79">
        <w:rPr>
          <w:sz w:val="22"/>
          <w:szCs w:val="22"/>
        </w:rPr>
        <w:t>– zwanym w dalszej części Umowy "</w:t>
      </w:r>
      <w:r w:rsidRPr="00361B79">
        <w:rPr>
          <w:b/>
          <w:bCs/>
          <w:i/>
          <w:iCs/>
          <w:sz w:val="22"/>
          <w:szCs w:val="22"/>
        </w:rPr>
        <w:t>Zamawiającym</w:t>
      </w:r>
      <w:r w:rsidRPr="00361B79">
        <w:rPr>
          <w:sz w:val="22"/>
          <w:szCs w:val="22"/>
        </w:rPr>
        <w:t>" reprezentowanym przez:</w:t>
      </w:r>
    </w:p>
    <w:p w:rsidR="00A07C29" w:rsidRPr="00361B79" w:rsidRDefault="00361B79" w:rsidP="007946A2">
      <w:pPr>
        <w:pStyle w:val="Tekstpodstawowy"/>
        <w:rPr>
          <w:sz w:val="22"/>
          <w:szCs w:val="22"/>
        </w:rPr>
      </w:pPr>
      <w:r w:rsidRPr="00361B79">
        <w:rPr>
          <w:sz w:val="22"/>
          <w:szCs w:val="22"/>
        </w:rPr>
        <w:t>Z - cę</w:t>
      </w:r>
      <w:r w:rsidR="00A07C29" w:rsidRPr="00361B79">
        <w:rPr>
          <w:sz w:val="22"/>
          <w:szCs w:val="22"/>
        </w:rPr>
        <w:t xml:space="preserve"> Dyrektora</w:t>
      </w:r>
      <w:r w:rsidR="00A07C29" w:rsidRPr="00361B79">
        <w:rPr>
          <w:sz w:val="22"/>
          <w:szCs w:val="22"/>
        </w:rPr>
        <w:tab/>
        <w:t>–</w:t>
      </w:r>
      <w:r w:rsidR="00A07C29" w:rsidRPr="00361B79">
        <w:rPr>
          <w:sz w:val="22"/>
          <w:szCs w:val="22"/>
        </w:rPr>
        <w:tab/>
      </w:r>
      <w:r w:rsidR="003A2BAC" w:rsidRPr="00361B79">
        <w:rPr>
          <w:sz w:val="22"/>
          <w:szCs w:val="22"/>
        </w:rPr>
        <w:t>Jerzego Hajdugę</w:t>
      </w:r>
    </w:p>
    <w:p w:rsidR="00A07C29" w:rsidRPr="00361B79" w:rsidRDefault="00A07C29" w:rsidP="007946A2">
      <w:pPr>
        <w:pStyle w:val="Tekstpodstawowy"/>
        <w:rPr>
          <w:sz w:val="22"/>
          <w:szCs w:val="22"/>
        </w:rPr>
      </w:pPr>
      <w:r w:rsidRPr="00361B79">
        <w:rPr>
          <w:sz w:val="22"/>
          <w:szCs w:val="22"/>
        </w:rPr>
        <w:t xml:space="preserve">a przedsiębiorcą: </w:t>
      </w:r>
    </w:p>
    <w:p w:rsidR="00A07C29" w:rsidRPr="00361B79" w:rsidRDefault="00A07C29" w:rsidP="007946A2">
      <w:pPr>
        <w:pStyle w:val="Tekstpodstawowy"/>
        <w:rPr>
          <w:sz w:val="22"/>
          <w:szCs w:val="22"/>
        </w:rPr>
      </w:pPr>
      <w:r w:rsidRPr="00361B79">
        <w:rPr>
          <w:bCs/>
          <w:sz w:val="22"/>
          <w:szCs w:val="22"/>
        </w:rPr>
        <w:t>...............................................................</w:t>
      </w:r>
      <w:r w:rsidRPr="00361B79">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00912820" w:rsidRPr="00361B79">
        <w:rPr>
          <w:sz w:val="22"/>
          <w:szCs w:val="22"/>
        </w:rPr>
        <w:br/>
      </w:r>
      <w:r w:rsidRPr="00361B79">
        <w:rPr>
          <w:sz w:val="22"/>
          <w:szCs w:val="22"/>
        </w:rPr>
        <w:t>w ……………………….pod numerem …… /KRS: .……………… (NIP: ……………………………..)</w:t>
      </w:r>
    </w:p>
    <w:p w:rsidR="00A07C29" w:rsidRPr="00361B79" w:rsidRDefault="00A07C29" w:rsidP="007946A2">
      <w:pPr>
        <w:pStyle w:val="Tekstpodstawowy"/>
        <w:rPr>
          <w:sz w:val="22"/>
          <w:szCs w:val="22"/>
        </w:rPr>
      </w:pPr>
      <w:r w:rsidRPr="00361B79">
        <w:rPr>
          <w:sz w:val="22"/>
          <w:szCs w:val="22"/>
        </w:rPr>
        <w:t>– zwanym w dalszej części Umowy „</w:t>
      </w:r>
      <w:r w:rsidRPr="00361B79">
        <w:rPr>
          <w:b/>
          <w:bCs/>
          <w:i/>
          <w:iCs/>
          <w:sz w:val="22"/>
          <w:szCs w:val="22"/>
        </w:rPr>
        <w:t>Wykonawcą”</w:t>
      </w:r>
      <w:r w:rsidRPr="00361B79">
        <w:rPr>
          <w:sz w:val="22"/>
          <w:szCs w:val="22"/>
        </w:rPr>
        <w:t xml:space="preserve"> reprezentowanym przez:</w:t>
      </w:r>
    </w:p>
    <w:p w:rsidR="00A07C29" w:rsidRPr="00361B79" w:rsidRDefault="00A07C29" w:rsidP="007946A2">
      <w:pPr>
        <w:pStyle w:val="Tekstpodstawowy"/>
        <w:rPr>
          <w:sz w:val="22"/>
          <w:szCs w:val="22"/>
        </w:rPr>
      </w:pPr>
      <w:r w:rsidRPr="00361B79">
        <w:rPr>
          <w:sz w:val="22"/>
          <w:szCs w:val="22"/>
        </w:rPr>
        <w:t xml:space="preserve">1. .............................................................................................................................................................., </w:t>
      </w:r>
    </w:p>
    <w:p w:rsidR="00A07C29" w:rsidRPr="00361B79" w:rsidRDefault="00A07C29" w:rsidP="007946A2">
      <w:pPr>
        <w:pStyle w:val="Tekstpodstawowy"/>
        <w:rPr>
          <w:sz w:val="22"/>
          <w:szCs w:val="22"/>
        </w:rPr>
      </w:pPr>
      <w:r w:rsidRPr="00361B79">
        <w:rPr>
          <w:sz w:val="22"/>
          <w:szCs w:val="22"/>
        </w:rPr>
        <w:t>2. ................................................................................................................................................................</w:t>
      </w:r>
    </w:p>
    <w:p w:rsidR="00A07C29" w:rsidRDefault="00A07C29" w:rsidP="007946A2">
      <w:pPr>
        <w:pStyle w:val="Tekstpodstawowy"/>
        <w:jc w:val="left"/>
        <w:rPr>
          <w:sz w:val="22"/>
          <w:szCs w:val="22"/>
        </w:rPr>
      </w:pPr>
      <w:r w:rsidRPr="00361B79">
        <w:rPr>
          <w:sz w:val="22"/>
          <w:szCs w:val="22"/>
        </w:rPr>
        <w:t>o następującej treści:</w:t>
      </w:r>
    </w:p>
    <w:p w:rsidR="00361B79" w:rsidRPr="00361B79" w:rsidRDefault="00361B79" w:rsidP="007946A2">
      <w:pPr>
        <w:pStyle w:val="Tekstpodstawowy"/>
        <w:jc w:val="left"/>
        <w:rPr>
          <w:sz w:val="22"/>
          <w:szCs w:val="22"/>
        </w:rPr>
      </w:pPr>
    </w:p>
    <w:p w:rsidR="00A07C29" w:rsidRPr="007946A2" w:rsidRDefault="00A07C29" w:rsidP="007946A2">
      <w:pPr>
        <w:jc w:val="center"/>
        <w:rPr>
          <w:b/>
          <w:bCs/>
          <w:sz w:val="22"/>
          <w:szCs w:val="22"/>
        </w:rPr>
      </w:pPr>
      <w:r w:rsidRPr="007946A2">
        <w:rPr>
          <w:b/>
          <w:bCs/>
          <w:sz w:val="22"/>
          <w:szCs w:val="22"/>
        </w:rPr>
        <w:t>§ 1</w:t>
      </w:r>
    </w:p>
    <w:p w:rsidR="00A07C29" w:rsidRPr="00361B79" w:rsidRDefault="00A07C29" w:rsidP="00AD38DF">
      <w:pPr>
        <w:pStyle w:val="Tekstpodstawowy22"/>
        <w:widowControl w:val="0"/>
        <w:numPr>
          <w:ilvl w:val="6"/>
          <w:numId w:val="10"/>
        </w:numPr>
        <w:tabs>
          <w:tab w:val="clear" w:pos="426"/>
          <w:tab w:val="clear" w:pos="5040"/>
          <w:tab w:val="num" w:pos="284"/>
          <w:tab w:val="num" w:pos="5400"/>
        </w:tabs>
        <w:ind w:left="284" w:hanging="284"/>
        <w:jc w:val="both"/>
        <w:rPr>
          <w:sz w:val="22"/>
          <w:szCs w:val="22"/>
        </w:rPr>
      </w:pPr>
      <w:r w:rsidRPr="00361B79">
        <w:rPr>
          <w:sz w:val="22"/>
          <w:szCs w:val="22"/>
          <w:lang w:eastAsia="pl-PL"/>
        </w:rPr>
        <w:t xml:space="preserve">W wyniku </w:t>
      </w:r>
      <w:r w:rsidR="003A2BAC" w:rsidRPr="00361B79">
        <w:rPr>
          <w:sz w:val="22"/>
          <w:szCs w:val="22"/>
          <w:lang w:eastAsia="pl-PL"/>
        </w:rPr>
        <w:t>przeprowadzonej procedury w trybie podstawowym</w:t>
      </w:r>
      <w:r w:rsidRPr="00361B79">
        <w:rPr>
          <w:sz w:val="22"/>
          <w:szCs w:val="22"/>
          <w:lang w:eastAsia="pl-PL"/>
        </w:rPr>
        <w:t xml:space="preserve"> na</w:t>
      </w:r>
      <w:r w:rsidRPr="00361B79">
        <w:rPr>
          <w:sz w:val="22"/>
          <w:szCs w:val="22"/>
        </w:rPr>
        <w:t xml:space="preserve"> zakup paliw płynnych do karetek pogotowia oraz innych pojazdów będących w posiadaniu Zespołu Opieki Zdrowotnej </w:t>
      </w:r>
      <w:r w:rsidR="00F92278" w:rsidRPr="00361B79">
        <w:rPr>
          <w:sz w:val="22"/>
          <w:szCs w:val="22"/>
        </w:rPr>
        <w:br/>
      </w:r>
      <w:r w:rsidRPr="00361B79">
        <w:rPr>
          <w:sz w:val="22"/>
          <w:szCs w:val="22"/>
        </w:rPr>
        <w:t>w Nysie w systemie sprzedaży bezgotówkowej, Wykonawca zobowiązuje się sprzedać Zamawiającemu paliwo dla karetek oraz innych pojazdów będących w dyspozycji Zespołu Opieki Zdrowotnej w Nysie.</w:t>
      </w:r>
    </w:p>
    <w:p w:rsidR="00A07C29" w:rsidRPr="00361B79" w:rsidRDefault="00A07C29" w:rsidP="00AD38DF">
      <w:pPr>
        <w:pStyle w:val="Tekstpodstawowy22"/>
        <w:widowControl w:val="0"/>
        <w:numPr>
          <w:ilvl w:val="6"/>
          <w:numId w:val="10"/>
        </w:numPr>
        <w:tabs>
          <w:tab w:val="clear" w:pos="426"/>
          <w:tab w:val="clear" w:pos="5040"/>
          <w:tab w:val="num" w:pos="284"/>
          <w:tab w:val="num" w:pos="5400"/>
        </w:tabs>
        <w:ind w:left="284" w:hanging="284"/>
        <w:jc w:val="both"/>
        <w:rPr>
          <w:sz w:val="22"/>
          <w:szCs w:val="22"/>
        </w:rPr>
      </w:pPr>
      <w:r w:rsidRPr="00361B79">
        <w:rPr>
          <w:sz w:val="22"/>
          <w:szCs w:val="22"/>
        </w:rPr>
        <w:t>Szacunkowe roczne zapotrzebowanie na paliwo wynosi:</w:t>
      </w:r>
    </w:p>
    <w:p w:rsidR="00A07C29" w:rsidRPr="00361B79" w:rsidRDefault="00A07C29" w:rsidP="00AD38DF">
      <w:pPr>
        <w:pStyle w:val="Tekstpodstawowy22"/>
        <w:widowControl w:val="0"/>
        <w:numPr>
          <w:ilvl w:val="0"/>
          <w:numId w:val="24"/>
        </w:numPr>
        <w:tabs>
          <w:tab w:val="clear" w:pos="426"/>
          <w:tab w:val="num" w:pos="284"/>
          <w:tab w:val="left" w:pos="540"/>
        </w:tabs>
        <w:ind w:hanging="284"/>
        <w:rPr>
          <w:sz w:val="22"/>
          <w:szCs w:val="22"/>
        </w:rPr>
      </w:pPr>
      <w:r w:rsidRPr="00361B79">
        <w:rPr>
          <w:sz w:val="22"/>
          <w:szCs w:val="22"/>
        </w:rPr>
        <w:t xml:space="preserve">olej napędowy </w:t>
      </w:r>
      <w:r w:rsidRPr="00361B79">
        <w:rPr>
          <w:sz w:val="22"/>
          <w:szCs w:val="22"/>
        </w:rPr>
        <w:tab/>
      </w:r>
      <w:r w:rsidRPr="00361B79">
        <w:rPr>
          <w:sz w:val="22"/>
          <w:szCs w:val="22"/>
        </w:rPr>
        <w:tab/>
        <w:t>– 4</w:t>
      </w:r>
      <w:r w:rsidR="00047F6D" w:rsidRPr="00361B79">
        <w:rPr>
          <w:sz w:val="22"/>
          <w:szCs w:val="22"/>
        </w:rPr>
        <w:t>0</w:t>
      </w:r>
      <w:r w:rsidRPr="00361B79">
        <w:rPr>
          <w:sz w:val="22"/>
          <w:szCs w:val="22"/>
        </w:rPr>
        <w:t xml:space="preserve"> 000 litrów</w:t>
      </w:r>
    </w:p>
    <w:p w:rsidR="00A07C29" w:rsidRPr="00361B79" w:rsidRDefault="00A07C29" w:rsidP="00AD38DF">
      <w:pPr>
        <w:pStyle w:val="Tekstpodstawowy22"/>
        <w:widowControl w:val="0"/>
        <w:numPr>
          <w:ilvl w:val="0"/>
          <w:numId w:val="24"/>
        </w:numPr>
        <w:tabs>
          <w:tab w:val="clear" w:pos="426"/>
          <w:tab w:val="num" w:pos="284"/>
          <w:tab w:val="left" w:pos="540"/>
        </w:tabs>
        <w:ind w:hanging="284"/>
        <w:rPr>
          <w:sz w:val="22"/>
          <w:szCs w:val="22"/>
        </w:rPr>
      </w:pPr>
      <w:r w:rsidRPr="00361B79">
        <w:rPr>
          <w:sz w:val="22"/>
          <w:szCs w:val="22"/>
        </w:rPr>
        <w:t xml:space="preserve">benzyna bezołowiowa </w:t>
      </w:r>
      <w:r w:rsidRPr="00361B79">
        <w:rPr>
          <w:sz w:val="22"/>
          <w:szCs w:val="22"/>
        </w:rPr>
        <w:tab/>
        <w:t xml:space="preserve">–   3 </w:t>
      </w:r>
      <w:r w:rsidR="00047F6D" w:rsidRPr="00361B79">
        <w:rPr>
          <w:sz w:val="22"/>
          <w:szCs w:val="22"/>
        </w:rPr>
        <w:t>2</w:t>
      </w:r>
      <w:r w:rsidR="00D60FFB" w:rsidRPr="00361B79">
        <w:rPr>
          <w:sz w:val="22"/>
          <w:szCs w:val="22"/>
        </w:rPr>
        <w:t>00 litrów</w:t>
      </w:r>
    </w:p>
    <w:p w:rsidR="00D60FFB" w:rsidRPr="00361B79" w:rsidRDefault="00D60FFB" w:rsidP="007946A2">
      <w:pPr>
        <w:pStyle w:val="Tekstpodstawowy22"/>
        <w:widowControl w:val="0"/>
        <w:tabs>
          <w:tab w:val="clear" w:pos="426"/>
          <w:tab w:val="left" w:pos="540"/>
        </w:tabs>
        <w:rPr>
          <w:sz w:val="22"/>
          <w:szCs w:val="22"/>
        </w:rPr>
      </w:pPr>
      <w:r w:rsidRPr="00361B79">
        <w:rPr>
          <w:sz w:val="22"/>
          <w:szCs w:val="22"/>
        </w:rPr>
        <w:t xml:space="preserve">3. Minimalna wielkość zamówienia wynosi </w:t>
      </w:r>
      <w:r w:rsidR="003A2BAC" w:rsidRPr="00361B79">
        <w:rPr>
          <w:sz w:val="22"/>
          <w:szCs w:val="22"/>
        </w:rPr>
        <w:t>6</w:t>
      </w:r>
      <w:r w:rsidRPr="00361B79">
        <w:rPr>
          <w:sz w:val="22"/>
          <w:szCs w:val="22"/>
        </w:rPr>
        <w:t>0% wartości określonej w ust. 2.</w:t>
      </w:r>
    </w:p>
    <w:p w:rsidR="00A07C29" w:rsidRPr="000D53D4" w:rsidRDefault="00A07C29" w:rsidP="007946A2">
      <w:pPr>
        <w:jc w:val="center"/>
        <w:rPr>
          <w:b/>
          <w:bCs/>
          <w:color w:val="FF0000"/>
          <w:sz w:val="22"/>
          <w:szCs w:val="22"/>
        </w:rPr>
      </w:pPr>
    </w:p>
    <w:p w:rsidR="00A07C29" w:rsidRPr="007946A2" w:rsidRDefault="00A07C29" w:rsidP="007946A2">
      <w:pPr>
        <w:jc w:val="center"/>
        <w:rPr>
          <w:b/>
          <w:bCs/>
          <w:sz w:val="22"/>
          <w:szCs w:val="22"/>
        </w:rPr>
      </w:pPr>
      <w:r w:rsidRPr="007946A2">
        <w:rPr>
          <w:b/>
          <w:bCs/>
          <w:sz w:val="22"/>
          <w:szCs w:val="22"/>
        </w:rPr>
        <w:t>§ 2</w:t>
      </w:r>
    </w:p>
    <w:p w:rsidR="00A07C29" w:rsidRPr="00361B79" w:rsidRDefault="00A07C29" w:rsidP="00AD38DF">
      <w:pPr>
        <w:numPr>
          <w:ilvl w:val="0"/>
          <w:numId w:val="19"/>
        </w:numPr>
        <w:tabs>
          <w:tab w:val="clear" w:pos="2880"/>
          <w:tab w:val="num" w:pos="360"/>
        </w:tabs>
        <w:suppressAutoHyphens w:val="0"/>
        <w:ind w:left="360"/>
        <w:jc w:val="both"/>
        <w:rPr>
          <w:sz w:val="22"/>
          <w:szCs w:val="22"/>
        </w:rPr>
      </w:pPr>
      <w:r w:rsidRPr="00361B79">
        <w:rPr>
          <w:sz w:val="22"/>
          <w:szCs w:val="22"/>
        </w:rPr>
        <w:t xml:space="preserve">Tankowanie pojazdów następować będzie wg bieżących potrzeb Zamawiającego,  przez okres </w:t>
      </w:r>
      <w:r w:rsidR="00804658" w:rsidRPr="00361B79">
        <w:rPr>
          <w:sz w:val="22"/>
          <w:szCs w:val="22"/>
        </w:rPr>
        <w:br/>
      </w:r>
      <w:r w:rsidRPr="00361B79">
        <w:rPr>
          <w:sz w:val="22"/>
          <w:szCs w:val="22"/>
          <w:u w:val="single"/>
        </w:rPr>
        <w:t>od 15.12.202</w:t>
      </w:r>
      <w:r w:rsidR="00361B79" w:rsidRPr="00361B79">
        <w:rPr>
          <w:sz w:val="22"/>
          <w:szCs w:val="22"/>
          <w:u w:val="single"/>
        </w:rPr>
        <w:t>4</w:t>
      </w:r>
      <w:r w:rsidR="00D60FFB" w:rsidRPr="00361B79">
        <w:rPr>
          <w:sz w:val="22"/>
          <w:szCs w:val="22"/>
          <w:u w:val="single"/>
        </w:rPr>
        <w:t xml:space="preserve"> </w:t>
      </w:r>
      <w:r w:rsidRPr="00361B79">
        <w:rPr>
          <w:sz w:val="22"/>
          <w:szCs w:val="22"/>
          <w:u w:val="single"/>
        </w:rPr>
        <w:t>r. do 14.12.202</w:t>
      </w:r>
      <w:r w:rsidR="00361B79" w:rsidRPr="00361B79">
        <w:rPr>
          <w:sz w:val="22"/>
          <w:szCs w:val="22"/>
          <w:u w:val="single"/>
        </w:rPr>
        <w:t>5</w:t>
      </w:r>
      <w:r w:rsidR="00D60FFB" w:rsidRPr="00361B79">
        <w:rPr>
          <w:sz w:val="22"/>
          <w:szCs w:val="22"/>
          <w:u w:val="single"/>
        </w:rPr>
        <w:t xml:space="preserve"> </w:t>
      </w:r>
      <w:r w:rsidRPr="00361B79">
        <w:rPr>
          <w:sz w:val="22"/>
          <w:szCs w:val="22"/>
          <w:u w:val="single"/>
        </w:rPr>
        <w:t>r.</w:t>
      </w:r>
      <w:r w:rsidRPr="00361B79">
        <w:rPr>
          <w:sz w:val="22"/>
          <w:szCs w:val="22"/>
        </w:rPr>
        <w:t xml:space="preserve"> </w:t>
      </w:r>
    </w:p>
    <w:p w:rsidR="00A07C29" w:rsidRPr="00361B79" w:rsidRDefault="00A07C29" w:rsidP="00AD38DF">
      <w:pPr>
        <w:numPr>
          <w:ilvl w:val="0"/>
          <w:numId w:val="19"/>
        </w:numPr>
        <w:tabs>
          <w:tab w:val="clear" w:pos="2880"/>
          <w:tab w:val="num" w:pos="360"/>
        </w:tabs>
        <w:suppressAutoHyphens w:val="0"/>
        <w:ind w:left="360"/>
        <w:jc w:val="both"/>
        <w:rPr>
          <w:sz w:val="22"/>
          <w:szCs w:val="22"/>
        </w:rPr>
      </w:pPr>
      <w:r w:rsidRPr="00361B79">
        <w:rPr>
          <w:sz w:val="22"/>
          <w:szCs w:val="22"/>
        </w:rPr>
        <w:t xml:space="preserve">Wykaz pojazdów uprawnionych do tankowania stanowić będzie załącznik do </w:t>
      </w:r>
      <w:r w:rsidR="00047F6D" w:rsidRPr="00361B79">
        <w:rPr>
          <w:sz w:val="22"/>
          <w:szCs w:val="22"/>
        </w:rPr>
        <w:t>U</w:t>
      </w:r>
      <w:r w:rsidRPr="00361B79">
        <w:rPr>
          <w:sz w:val="22"/>
          <w:szCs w:val="22"/>
        </w:rPr>
        <w:t>mowy.</w:t>
      </w:r>
    </w:p>
    <w:p w:rsidR="008316F9" w:rsidRPr="000D53D4" w:rsidRDefault="008316F9" w:rsidP="007946A2">
      <w:pPr>
        <w:rPr>
          <w:color w:val="FF0000"/>
          <w:sz w:val="22"/>
          <w:szCs w:val="22"/>
        </w:rPr>
      </w:pPr>
    </w:p>
    <w:p w:rsidR="00A07C29" w:rsidRPr="007946A2" w:rsidRDefault="00A07C29" w:rsidP="007946A2">
      <w:pPr>
        <w:jc w:val="center"/>
        <w:rPr>
          <w:b/>
          <w:bCs/>
          <w:sz w:val="22"/>
          <w:szCs w:val="22"/>
        </w:rPr>
      </w:pPr>
      <w:r w:rsidRPr="007946A2">
        <w:rPr>
          <w:b/>
          <w:bCs/>
          <w:sz w:val="22"/>
          <w:szCs w:val="22"/>
        </w:rPr>
        <w:t>§ 3</w:t>
      </w:r>
    </w:p>
    <w:p w:rsidR="00A07C29" w:rsidRPr="007946A2" w:rsidRDefault="00A07C29" w:rsidP="00AD38DF">
      <w:pPr>
        <w:pStyle w:val="Akapitzlist"/>
        <w:widowControl w:val="0"/>
        <w:numPr>
          <w:ilvl w:val="0"/>
          <w:numId w:val="21"/>
        </w:numPr>
        <w:ind w:left="284" w:hanging="284"/>
        <w:rPr>
          <w:sz w:val="22"/>
          <w:szCs w:val="22"/>
        </w:rPr>
      </w:pPr>
      <w:r w:rsidRPr="007946A2">
        <w:rPr>
          <w:sz w:val="22"/>
          <w:szCs w:val="22"/>
        </w:rPr>
        <w:t>Strony ustalają cenę przedmiotu zamówienia:</w:t>
      </w:r>
    </w:p>
    <w:p w:rsidR="00A07C29" w:rsidRPr="007946A2" w:rsidRDefault="00A07C29" w:rsidP="007946A2">
      <w:pPr>
        <w:pStyle w:val="Akapitzlist"/>
        <w:tabs>
          <w:tab w:val="num" w:pos="360"/>
        </w:tabs>
        <w:ind w:left="284"/>
        <w:rPr>
          <w:sz w:val="22"/>
          <w:szCs w:val="22"/>
          <w:u w:val="single"/>
        </w:rPr>
      </w:pPr>
      <w:r w:rsidRPr="007946A2">
        <w:rPr>
          <w:sz w:val="22"/>
          <w:szCs w:val="22"/>
          <w:u w:val="single"/>
        </w:rPr>
        <w:t>Cena jednostkowa brutto wynosi:</w:t>
      </w:r>
    </w:p>
    <w:p w:rsidR="00A07C29" w:rsidRPr="007946A2" w:rsidRDefault="00A07C29" w:rsidP="007946A2">
      <w:pPr>
        <w:pStyle w:val="Akapitzlist"/>
        <w:tabs>
          <w:tab w:val="num" w:pos="360"/>
        </w:tabs>
        <w:ind w:left="284"/>
        <w:rPr>
          <w:sz w:val="22"/>
          <w:szCs w:val="22"/>
        </w:rPr>
      </w:pPr>
      <w:r w:rsidRPr="007946A2">
        <w:rPr>
          <w:sz w:val="22"/>
          <w:szCs w:val="22"/>
        </w:rPr>
        <w:t>- olej napędowy</w:t>
      </w:r>
      <w:r w:rsidRPr="007946A2">
        <w:rPr>
          <w:sz w:val="22"/>
          <w:szCs w:val="22"/>
        </w:rPr>
        <w:tab/>
      </w:r>
      <w:r w:rsidRPr="007946A2">
        <w:rPr>
          <w:sz w:val="22"/>
          <w:szCs w:val="22"/>
        </w:rPr>
        <w:tab/>
        <w:t>- .....................</w:t>
      </w:r>
    </w:p>
    <w:p w:rsidR="00D60FFB" w:rsidRPr="007946A2" w:rsidRDefault="00A07C29" w:rsidP="007946A2">
      <w:pPr>
        <w:pStyle w:val="Akapitzlist"/>
        <w:tabs>
          <w:tab w:val="num" w:pos="360"/>
        </w:tabs>
        <w:ind w:left="284"/>
        <w:rPr>
          <w:sz w:val="22"/>
          <w:szCs w:val="22"/>
        </w:rPr>
      </w:pPr>
      <w:r w:rsidRPr="007946A2">
        <w:rPr>
          <w:sz w:val="22"/>
          <w:szCs w:val="22"/>
        </w:rPr>
        <w:t>- benzyna bezołowiowa</w:t>
      </w:r>
      <w:r w:rsidRPr="007946A2">
        <w:rPr>
          <w:sz w:val="22"/>
          <w:szCs w:val="22"/>
        </w:rPr>
        <w:tab/>
        <w:t>- .....................</w:t>
      </w:r>
    </w:p>
    <w:p w:rsidR="00A07C29" w:rsidRPr="007946A2" w:rsidRDefault="00A07C29" w:rsidP="00AD38DF">
      <w:pPr>
        <w:pStyle w:val="Akapitzlist"/>
        <w:widowControl w:val="0"/>
        <w:numPr>
          <w:ilvl w:val="0"/>
          <w:numId w:val="21"/>
        </w:numPr>
        <w:tabs>
          <w:tab w:val="num" w:pos="360"/>
        </w:tabs>
        <w:autoSpaceDE w:val="0"/>
        <w:ind w:left="284" w:hanging="284"/>
        <w:jc w:val="both"/>
        <w:rPr>
          <w:sz w:val="22"/>
          <w:szCs w:val="22"/>
          <w:u w:val="single"/>
        </w:rPr>
      </w:pPr>
      <w:r w:rsidRPr="007946A2">
        <w:rPr>
          <w:sz w:val="22"/>
          <w:szCs w:val="22"/>
        </w:rPr>
        <w:t>Ceny paliw określone w ust. 1 będą pomniejszone o rabat w wysokości: - …. % / 1l ujęty                          w zbiorczej fakturze wystawionej za okres, o którym mowa w §</w:t>
      </w:r>
      <w:r w:rsidR="009D1D0A" w:rsidRPr="007946A2">
        <w:rPr>
          <w:sz w:val="22"/>
          <w:szCs w:val="22"/>
        </w:rPr>
        <w:t>7</w:t>
      </w:r>
    </w:p>
    <w:p w:rsidR="00A07C29" w:rsidRPr="007946A2" w:rsidRDefault="00A07C29" w:rsidP="007946A2">
      <w:pPr>
        <w:pStyle w:val="Akapitzlist"/>
        <w:widowControl w:val="0"/>
        <w:tabs>
          <w:tab w:val="num" w:pos="360"/>
        </w:tabs>
        <w:autoSpaceDE w:val="0"/>
        <w:ind w:left="284"/>
        <w:rPr>
          <w:sz w:val="22"/>
          <w:szCs w:val="22"/>
          <w:u w:val="single"/>
        </w:rPr>
      </w:pPr>
      <w:r w:rsidRPr="007946A2">
        <w:rPr>
          <w:sz w:val="22"/>
          <w:szCs w:val="22"/>
          <w:u w:val="single"/>
        </w:rPr>
        <w:t>Ogólna wartość zamówienia zgodnie z ofertą cenową po rabacie wynosi:</w:t>
      </w:r>
    </w:p>
    <w:p w:rsidR="00A07C29" w:rsidRPr="007946A2" w:rsidRDefault="00A07C29" w:rsidP="007946A2">
      <w:pPr>
        <w:pStyle w:val="Akapitzlist"/>
        <w:tabs>
          <w:tab w:val="num" w:pos="360"/>
        </w:tabs>
        <w:ind w:left="284"/>
        <w:rPr>
          <w:sz w:val="22"/>
          <w:szCs w:val="22"/>
        </w:rPr>
      </w:pPr>
      <w:r w:rsidRPr="007946A2">
        <w:rPr>
          <w:sz w:val="22"/>
          <w:szCs w:val="22"/>
        </w:rPr>
        <w:t xml:space="preserve">.................  zł netto (słownie: .................................................................................................),     </w:t>
      </w:r>
    </w:p>
    <w:p w:rsidR="00A07C29" w:rsidRPr="007946A2" w:rsidRDefault="00A07C29" w:rsidP="007946A2">
      <w:pPr>
        <w:pStyle w:val="Akapitzlist"/>
        <w:tabs>
          <w:tab w:val="num" w:pos="360"/>
        </w:tabs>
        <w:ind w:left="284"/>
        <w:rPr>
          <w:sz w:val="22"/>
          <w:szCs w:val="22"/>
        </w:rPr>
      </w:pPr>
      <w:r w:rsidRPr="007946A2">
        <w:rPr>
          <w:sz w:val="22"/>
          <w:szCs w:val="22"/>
        </w:rPr>
        <w:t xml:space="preserve">.................  zł brutto (słownie: ...............................................................................................). </w:t>
      </w:r>
    </w:p>
    <w:p w:rsidR="00A07C29" w:rsidRPr="007946A2" w:rsidRDefault="00977C4B" w:rsidP="00AD38DF">
      <w:pPr>
        <w:pStyle w:val="Akapitzlist"/>
        <w:widowControl w:val="0"/>
        <w:numPr>
          <w:ilvl w:val="0"/>
          <w:numId w:val="21"/>
        </w:numPr>
        <w:ind w:left="284" w:hanging="284"/>
        <w:jc w:val="both"/>
        <w:rPr>
          <w:sz w:val="22"/>
          <w:szCs w:val="22"/>
        </w:rPr>
      </w:pPr>
      <w:r w:rsidRPr="007946A2">
        <w:rPr>
          <w:sz w:val="22"/>
          <w:szCs w:val="22"/>
        </w:rPr>
        <w:t>W</w:t>
      </w:r>
      <w:r w:rsidR="00A07C29" w:rsidRPr="007946A2">
        <w:rPr>
          <w:sz w:val="22"/>
          <w:szCs w:val="22"/>
        </w:rPr>
        <w:t xml:space="preserve"> przypadku zmiany stawki podatku VAT </w:t>
      </w:r>
      <w:r w:rsidRPr="007946A2">
        <w:rPr>
          <w:sz w:val="22"/>
          <w:szCs w:val="22"/>
        </w:rPr>
        <w:t xml:space="preserve">zmiana ceny brutto nastąpi </w:t>
      </w:r>
      <w:r w:rsidR="00A07C29" w:rsidRPr="007946A2">
        <w:rPr>
          <w:sz w:val="22"/>
          <w:szCs w:val="22"/>
        </w:rPr>
        <w:t xml:space="preserve">w ramach </w:t>
      </w:r>
      <w:r w:rsidRPr="007946A2">
        <w:rPr>
          <w:sz w:val="22"/>
          <w:szCs w:val="22"/>
        </w:rPr>
        <w:t>U</w:t>
      </w:r>
      <w:r w:rsidR="00A07C29" w:rsidRPr="007946A2">
        <w:rPr>
          <w:sz w:val="22"/>
          <w:szCs w:val="22"/>
        </w:rPr>
        <w:t xml:space="preserve">mowy z dniem wejścia w życie aktu prawnego zmieniającego stawkę. </w:t>
      </w:r>
    </w:p>
    <w:p w:rsidR="00A07C29" w:rsidRPr="007946A2" w:rsidRDefault="00A07C29" w:rsidP="00AD38DF">
      <w:pPr>
        <w:pStyle w:val="Akapitzlist"/>
        <w:widowControl w:val="0"/>
        <w:numPr>
          <w:ilvl w:val="0"/>
          <w:numId w:val="21"/>
        </w:numPr>
        <w:autoSpaceDE w:val="0"/>
        <w:ind w:left="284" w:hanging="284"/>
        <w:jc w:val="both"/>
        <w:rPr>
          <w:sz w:val="22"/>
          <w:szCs w:val="22"/>
        </w:rPr>
      </w:pPr>
      <w:r w:rsidRPr="007946A2">
        <w:rPr>
          <w:sz w:val="22"/>
          <w:szCs w:val="22"/>
        </w:rPr>
        <w:t xml:space="preserve">Rozliczenie za dostawę paliw płynnych następować będzie w oparciu o cenę za </w:t>
      </w:r>
      <w:r w:rsidRPr="007946A2">
        <w:rPr>
          <w:sz w:val="22"/>
          <w:szCs w:val="22"/>
          <w:u w:val="single"/>
        </w:rPr>
        <w:t xml:space="preserve">1 litr tankowanego </w:t>
      </w:r>
      <w:r w:rsidRPr="007946A2">
        <w:rPr>
          <w:sz w:val="22"/>
          <w:szCs w:val="22"/>
          <w:u w:val="single"/>
        </w:rPr>
        <w:lastRenderedPageBreak/>
        <w:t>paliwa uwidocznioną na dystrybutorze w czasie tankowania pojazdu oraz deklarowany rabat</w:t>
      </w:r>
      <w:r w:rsidRPr="007946A2">
        <w:rPr>
          <w:sz w:val="22"/>
          <w:szCs w:val="22"/>
        </w:rPr>
        <w:t>.</w:t>
      </w:r>
    </w:p>
    <w:p w:rsidR="00C319D9" w:rsidRPr="007946A2" w:rsidRDefault="00C319D9" w:rsidP="00AD38DF">
      <w:pPr>
        <w:pStyle w:val="Akapitzlist"/>
        <w:widowControl w:val="0"/>
        <w:numPr>
          <w:ilvl w:val="0"/>
          <w:numId w:val="21"/>
        </w:numPr>
        <w:autoSpaceDE w:val="0"/>
        <w:ind w:left="284" w:hanging="284"/>
        <w:jc w:val="both"/>
        <w:rPr>
          <w:sz w:val="22"/>
          <w:szCs w:val="22"/>
        </w:rPr>
      </w:pPr>
      <w:r w:rsidRPr="007946A2">
        <w:rPr>
          <w:sz w:val="22"/>
          <w:szCs w:val="22"/>
        </w:rPr>
        <w:t>Cena za litr każdego z rodzajów paliwa będzie zgodna z ceną jednostkową brutto obowiązującą na danej stacji paliw Wykonawcy w momencie realizacji transakcji, z uwzględnieniem udzielonego rabatu określonego w ofercie Wykonawcy.</w:t>
      </w:r>
    </w:p>
    <w:p w:rsidR="00A07C29" w:rsidRPr="007946A2" w:rsidRDefault="00A07C29" w:rsidP="00AD38DF">
      <w:pPr>
        <w:pStyle w:val="Akapitzlist"/>
        <w:widowControl w:val="0"/>
        <w:numPr>
          <w:ilvl w:val="0"/>
          <w:numId w:val="21"/>
        </w:numPr>
        <w:autoSpaceDE w:val="0"/>
        <w:ind w:left="284" w:hanging="284"/>
        <w:jc w:val="both"/>
        <w:rPr>
          <w:sz w:val="22"/>
          <w:szCs w:val="22"/>
        </w:rPr>
      </w:pPr>
      <w:r w:rsidRPr="007946A2">
        <w:rPr>
          <w:sz w:val="22"/>
          <w:szCs w:val="22"/>
        </w:rPr>
        <w:t xml:space="preserve">Wykonawca zobowiązuje się wobec Zamawiającego stosować rabaty wynikające z aktualnych akcji promocyjnych, o ile będą korzystniejsze od rabatów, które będą wynikały z zawartej </w:t>
      </w:r>
      <w:r w:rsidR="000251C2" w:rsidRPr="007946A2">
        <w:rPr>
          <w:sz w:val="22"/>
          <w:szCs w:val="22"/>
        </w:rPr>
        <w:t>U</w:t>
      </w:r>
      <w:r w:rsidRPr="007946A2">
        <w:rPr>
          <w:sz w:val="22"/>
          <w:szCs w:val="22"/>
        </w:rPr>
        <w:t>mowy.</w:t>
      </w:r>
    </w:p>
    <w:p w:rsidR="00F92278" w:rsidRPr="007946A2" w:rsidRDefault="00F92278" w:rsidP="00AD38DF">
      <w:pPr>
        <w:pStyle w:val="Akapitzlist"/>
        <w:widowControl w:val="0"/>
        <w:numPr>
          <w:ilvl w:val="0"/>
          <w:numId w:val="21"/>
        </w:numPr>
        <w:autoSpaceDE w:val="0"/>
        <w:ind w:left="284" w:hanging="284"/>
        <w:jc w:val="both"/>
        <w:rPr>
          <w:sz w:val="22"/>
          <w:szCs w:val="22"/>
        </w:rPr>
      </w:pPr>
      <w:r w:rsidRPr="007946A2">
        <w:rPr>
          <w:sz w:val="22"/>
          <w:szCs w:val="22"/>
        </w:rPr>
        <w:t>Dopuszcza się wdrożenie programu lojalnościowego z tytułu dokonywanych tankowań i zakupów na wymienionych stacjach paliw na warunkach Wykonawcy, lecz bez obciążania dodatkowymi kosztami Zamawiającego.</w:t>
      </w:r>
    </w:p>
    <w:p w:rsidR="00A07C29" w:rsidRPr="007946A2" w:rsidRDefault="00A07C29" w:rsidP="00AD38DF">
      <w:pPr>
        <w:pStyle w:val="Akapitzlist"/>
        <w:widowControl w:val="0"/>
        <w:numPr>
          <w:ilvl w:val="0"/>
          <w:numId w:val="21"/>
        </w:numPr>
        <w:autoSpaceDE w:val="0"/>
        <w:ind w:left="284" w:hanging="284"/>
        <w:jc w:val="both"/>
        <w:rPr>
          <w:sz w:val="22"/>
          <w:szCs w:val="22"/>
        </w:rPr>
      </w:pPr>
      <w:r w:rsidRPr="007946A2">
        <w:rPr>
          <w:sz w:val="22"/>
          <w:szCs w:val="22"/>
        </w:rPr>
        <w:t xml:space="preserve">Określone </w:t>
      </w:r>
      <w:r w:rsidRPr="007946A2">
        <w:rPr>
          <w:bCs/>
          <w:sz w:val="22"/>
          <w:szCs w:val="22"/>
        </w:rPr>
        <w:t xml:space="preserve">§ 1 ust. 2 </w:t>
      </w:r>
      <w:r w:rsidR="000251C2" w:rsidRPr="007946A2">
        <w:rPr>
          <w:bCs/>
          <w:sz w:val="22"/>
          <w:szCs w:val="22"/>
        </w:rPr>
        <w:t>U</w:t>
      </w:r>
      <w:r w:rsidRPr="007946A2">
        <w:rPr>
          <w:bCs/>
          <w:sz w:val="22"/>
          <w:szCs w:val="22"/>
        </w:rPr>
        <w:t xml:space="preserve">mowy </w:t>
      </w:r>
      <w:r w:rsidRPr="007946A2">
        <w:rPr>
          <w:sz w:val="22"/>
          <w:szCs w:val="22"/>
        </w:rPr>
        <w:t xml:space="preserve">ilości paliw płynnych są ilościami szacunkowymi i jako takie nie mogą stanowić podstawy do wnoszenia przez Wykonawcę jakichkolwiek roszczeń co do ilości paliw płynnych faktycznie zakupionych przez Zamawiającego w toku realizacji </w:t>
      </w:r>
      <w:r w:rsidR="000251C2" w:rsidRPr="007946A2">
        <w:rPr>
          <w:sz w:val="22"/>
          <w:szCs w:val="22"/>
        </w:rPr>
        <w:t>U</w:t>
      </w:r>
      <w:r w:rsidRPr="007946A2">
        <w:rPr>
          <w:sz w:val="22"/>
          <w:szCs w:val="22"/>
        </w:rPr>
        <w:t>mowy w sprawie zamówienia publicznego.</w:t>
      </w:r>
    </w:p>
    <w:p w:rsidR="000752F8" w:rsidRPr="007946A2" w:rsidRDefault="000752F8" w:rsidP="00AD38DF">
      <w:pPr>
        <w:pStyle w:val="Akapitzlist"/>
        <w:widowControl w:val="0"/>
        <w:numPr>
          <w:ilvl w:val="0"/>
          <w:numId w:val="21"/>
        </w:numPr>
        <w:autoSpaceDE w:val="0"/>
        <w:ind w:left="284" w:hanging="284"/>
        <w:jc w:val="both"/>
        <w:rPr>
          <w:sz w:val="22"/>
          <w:szCs w:val="22"/>
        </w:rPr>
      </w:pPr>
      <w:r w:rsidRPr="007946A2">
        <w:rPr>
          <w:sz w:val="22"/>
          <w:szCs w:val="22"/>
        </w:rPr>
        <w:t>Dopuszcza się dokonywanie transakcji kartami flotowymi innego asortymentu dostępnego na danej stacji paliw, tzn:</w:t>
      </w:r>
    </w:p>
    <w:p w:rsidR="000752F8" w:rsidRPr="007946A2" w:rsidRDefault="000752F8" w:rsidP="007946A2">
      <w:pPr>
        <w:suppressAutoHyphens w:val="0"/>
        <w:ind w:firstLine="284"/>
        <w:jc w:val="both"/>
        <w:rPr>
          <w:kern w:val="0"/>
          <w:sz w:val="22"/>
          <w:szCs w:val="22"/>
          <w:lang w:eastAsia="pl-PL"/>
        </w:rPr>
      </w:pPr>
      <w:r w:rsidRPr="007946A2">
        <w:rPr>
          <w:kern w:val="0"/>
          <w:sz w:val="22"/>
          <w:szCs w:val="22"/>
          <w:lang w:eastAsia="pl-PL"/>
        </w:rPr>
        <w:t>-innych płynów eksploatacyjnych</w:t>
      </w:r>
    </w:p>
    <w:p w:rsidR="00A07C29" w:rsidRDefault="000752F8" w:rsidP="007946A2">
      <w:pPr>
        <w:suppressAutoHyphens w:val="0"/>
        <w:ind w:firstLine="284"/>
        <w:jc w:val="both"/>
        <w:rPr>
          <w:kern w:val="0"/>
          <w:sz w:val="22"/>
          <w:szCs w:val="22"/>
          <w:lang w:eastAsia="pl-PL"/>
        </w:rPr>
      </w:pPr>
      <w:r w:rsidRPr="007946A2">
        <w:rPr>
          <w:kern w:val="0"/>
          <w:sz w:val="22"/>
          <w:szCs w:val="22"/>
          <w:lang w:eastAsia="pl-PL"/>
        </w:rPr>
        <w:t>-żarówek i bezpieczników</w:t>
      </w:r>
    </w:p>
    <w:p w:rsidR="007946A2" w:rsidRPr="007946A2" w:rsidRDefault="007946A2" w:rsidP="007946A2">
      <w:pPr>
        <w:suppressAutoHyphens w:val="0"/>
        <w:ind w:firstLine="284"/>
        <w:jc w:val="both"/>
        <w:rPr>
          <w:kern w:val="0"/>
          <w:sz w:val="22"/>
          <w:szCs w:val="22"/>
          <w:lang w:eastAsia="pl-PL"/>
        </w:rPr>
      </w:pPr>
    </w:p>
    <w:p w:rsidR="00A07C29" w:rsidRPr="00597D32" w:rsidRDefault="00A07C29" w:rsidP="007946A2">
      <w:pPr>
        <w:jc w:val="center"/>
        <w:rPr>
          <w:b/>
          <w:bCs/>
          <w:sz w:val="22"/>
          <w:szCs w:val="22"/>
        </w:rPr>
      </w:pPr>
      <w:r w:rsidRPr="00597D32">
        <w:rPr>
          <w:b/>
          <w:bCs/>
          <w:sz w:val="22"/>
          <w:szCs w:val="22"/>
        </w:rPr>
        <w:t>§ 4</w:t>
      </w:r>
    </w:p>
    <w:p w:rsidR="00977C4B" w:rsidRPr="00597D32" w:rsidRDefault="002B26F3" w:rsidP="00AD38DF">
      <w:pPr>
        <w:pStyle w:val="Akapitzlist"/>
        <w:numPr>
          <w:ilvl w:val="0"/>
          <w:numId w:val="30"/>
        </w:numPr>
        <w:ind w:left="284" w:hanging="284"/>
        <w:jc w:val="both"/>
        <w:rPr>
          <w:bCs/>
          <w:sz w:val="22"/>
          <w:szCs w:val="22"/>
        </w:rPr>
      </w:pPr>
      <w:r w:rsidRPr="00597D32">
        <w:rPr>
          <w:bCs/>
          <w:sz w:val="22"/>
          <w:szCs w:val="22"/>
        </w:rPr>
        <w:t xml:space="preserve">Zakup paliwa będzie realizowany partiami a rozmiar i częstotliwość pojedynczych zakupów wynikać będą z potrzeb Zamawiającego bez ograniczeń co do częstotliwości. Paliwo wydawane będzie bezpośrednio do zbiorników samochodów służbowych Zamawiającego, w ilościach </w:t>
      </w:r>
      <w:r w:rsidR="003D3CEB" w:rsidRPr="00597D32">
        <w:rPr>
          <w:bCs/>
          <w:sz w:val="22"/>
          <w:szCs w:val="22"/>
        </w:rPr>
        <w:br/>
      </w:r>
      <w:r w:rsidR="00E553D3" w:rsidRPr="00597D32">
        <w:rPr>
          <w:bCs/>
          <w:sz w:val="22"/>
          <w:szCs w:val="22"/>
        </w:rPr>
        <w:t>wg wskazań dystrybutora oraz dla sekcji warsztatowej dodatkowo 30 litrów/miesiąc wolnej etyliny bezołowiowej (Pb95) do określonego wolumenu (kanistra).</w:t>
      </w:r>
    </w:p>
    <w:p w:rsidR="002B26F3" w:rsidRPr="00597D32" w:rsidRDefault="002B26F3" w:rsidP="00AD38DF">
      <w:pPr>
        <w:pStyle w:val="Akapitzlist"/>
        <w:numPr>
          <w:ilvl w:val="0"/>
          <w:numId w:val="30"/>
        </w:numPr>
        <w:ind w:left="284" w:hanging="284"/>
        <w:jc w:val="both"/>
        <w:rPr>
          <w:bCs/>
          <w:sz w:val="22"/>
          <w:szCs w:val="22"/>
        </w:rPr>
      </w:pPr>
      <w:r w:rsidRPr="00597D32">
        <w:rPr>
          <w:bCs/>
          <w:sz w:val="22"/>
          <w:szCs w:val="22"/>
        </w:rPr>
        <w:t>Pracownik stacji ma obowiązek sprawdzenia zgodności nr rejestracyjnego tankowanego samochodu.</w:t>
      </w:r>
    </w:p>
    <w:p w:rsidR="002B26F3" w:rsidRPr="00597D32" w:rsidRDefault="002B26F3" w:rsidP="00AD38DF">
      <w:pPr>
        <w:pStyle w:val="Akapitzlist"/>
        <w:numPr>
          <w:ilvl w:val="0"/>
          <w:numId w:val="30"/>
        </w:numPr>
        <w:ind w:left="284" w:hanging="284"/>
        <w:jc w:val="both"/>
        <w:rPr>
          <w:bCs/>
          <w:sz w:val="22"/>
          <w:szCs w:val="22"/>
        </w:rPr>
      </w:pPr>
      <w:r w:rsidRPr="00597D32">
        <w:rPr>
          <w:bCs/>
          <w:sz w:val="22"/>
          <w:szCs w:val="22"/>
        </w:rPr>
        <w:t>W razie zwiększenia liczby samochodów, będących w posiadaniu Zamawiającego lub zamiany na inny samochód/samochody, Zamawiający zobowiązany jest do każdorazowego pisemnego powiadomienia Wykonawcy o wszelkich zmianach w w/w wykazie.</w:t>
      </w:r>
    </w:p>
    <w:p w:rsidR="00F92278" w:rsidRPr="00597D32" w:rsidRDefault="00F92278" w:rsidP="00AD38DF">
      <w:pPr>
        <w:pStyle w:val="Akapitzlist"/>
        <w:numPr>
          <w:ilvl w:val="0"/>
          <w:numId w:val="30"/>
        </w:numPr>
        <w:ind w:left="284" w:hanging="284"/>
        <w:jc w:val="both"/>
        <w:rPr>
          <w:bCs/>
          <w:sz w:val="22"/>
          <w:szCs w:val="22"/>
        </w:rPr>
      </w:pPr>
      <w:r w:rsidRPr="00597D32">
        <w:rPr>
          <w:bCs/>
          <w:sz w:val="22"/>
          <w:szCs w:val="22"/>
        </w:rPr>
        <w:t>Tankowanie odbywać się będzie na stacjach paliw Wykonawcy wyszczególnionych w wykazie.</w:t>
      </w:r>
    </w:p>
    <w:p w:rsidR="002B26F3" w:rsidRPr="00597D32" w:rsidRDefault="002B26F3" w:rsidP="00AD38DF">
      <w:pPr>
        <w:pStyle w:val="Akapitzlist"/>
        <w:numPr>
          <w:ilvl w:val="0"/>
          <w:numId w:val="30"/>
        </w:numPr>
        <w:ind w:left="284" w:hanging="284"/>
        <w:jc w:val="both"/>
        <w:rPr>
          <w:bCs/>
          <w:sz w:val="22"/>
          <w:szCs w:val="22"/>
        </w:rPr>
      </w:pPr>
      <w:r w:rsidRPr="00597D32">
        <w:rPr>
          <w:bCs/>
          <w:sz w:val="22"/>
          <w:szCs w:val="22"/>
        </w:rPr>
        <w:t xml:space="preserve">Wykonawca zobowiązuje się do zapewnienia całodobowego tankowania </w:t>
      </w:r>
      <w:r w:rsidR="006A4AAE" w:rsidRPr="00597D32">
        <w:rPr>
          <w:bCs/>
          <w:sz w:val="22"/>
          <w:szCs w:val="22"/>
        </w:rPr>
        <w:t>we wszystkie dni tygodnia (dni robocze, niedziele i święta).</w:t>
      </w:r>
    </w:p>
    <w:p w:rsidR="006A4AAE" w:rsidRPr="00597D32" w:rsidRDefault="006A4AAE" w:rsidP="00AD38DF">
      <w:pPr>
        <w:pStyle w:val="Akapitzlist"/>
        <w:numPr>
          <w:ilvl w:val="0"/>
          <w:numId w:val="30"/>
        </w:numPr>
        <w:ind w:left="284" w:hanging="284"/>
        <w:jc w:val="both"/>
        <w:rPr>
          <w:bCs/>
          <w:sz w:val="22"/>
          <w:szCs w:val="22"/>
        </w:rPr>
      </w:pPr>
      <w:r w:rsidRPr="00597D32">
        <w:rPr>
          <w:bCs/>
          <w:sz w:val="22"/>
          <w:szCs w:val="22"/>
        </w:rPr>
        <w:t>Wykonawca zapewnia środki techniczne niezbędne do tankowania pojazdów i oświadcza, że są one wyposażone, w pełni sprawne i zalegalizowane, urządzenia pomiarowe.</w:t>
      </w:r>
    </w:p>
    <w:p w:rsidR="007946A2" w:rsidRPr="00597D32" w:rsidRDefault="007946A2" w:rsidP="007946A2">
      <w:pPr>
        <w:pStyle w:val="Akapitzlist"/>
        <w:ind w:left="284"/>
        <w:jc w:val="both"/>
        <w:rPr>
          <w:bCs/>
          <w:sz w:val="22"/>
          <w:szCs w:val="22"/>
        </w:rPr>
      </w:pPr>
    </w:p>
    <w:p w:rsidR="00977C4B" w:rsidRPr="00597D32" w:rsidRDefault="00977C4B" w:rsidP="007946A2">
      <w:pPr>
        <w:jc w:val="center"/>
        <w:rPr>
          <w:b/>
          <w:bCs/>
          <w:sz w:val="22"/>
          <w:szCs w:val="22"/>
        </w:rPr>
      </w:pPr>
      <w:r w:rsidRPr="00597D32">
        <w:rPr>
          <w:b/>
          <w:bCs/>
          <w:sz w:val="22"/>
          <w:szCs w:val="22"/>
        </w:rPr>
        <w:t>§ 5</w:t>
      </w:r>
    </w:p>
    <w:p w:rsidR="00A07C29" w:rsidRPr="00597D32" w:rsidRDefault="00A07C29" w:rsidP="00AD38DF">
      <w:pPr>
        <w:pStyle w:val="Akapitzlist"/>
        <w:numPr>
          <w:ilvl w:val="0"/>
          <w:numId w:val="25"/>
        </w:numPr>
        <w:ind w:left="426" w:hanging="426"/>
        <w:jc w:val="both"/>
        <w:rPr>
          <w:sz w:val="22"/>
          <w:szCs w:val="22"/>
        </w:rPr>
      </w:pPr>
      <w:r w:rsidRPr="00597D32">
        <w:rPr>
          <w:sz w:val="22"/>
          <w:szCs w:val="22"/>
        </w:rPr>
        <w:t xml:space="preserve">Zamawiający otrzyma od Wykonawcy niezbędną ilość kart paliwowych zabezpieczonych kodem PIN po jednej dla każdego pojazdu, w terminie 7 dni od daty podpisania </w:t>
      </w:r>
      <w:r w:rsidR="000251C2" w:rsidRPr="00597D32">
        <w:rPr>
          <w:sz w:val="22"/>
          <w:szCs w:val="22"/>
        </w:rPr>
        <w:t>U</w:t>
      </w:r>
      <w:r w:rsidRPr="00597D32">
        <w:rPr>
          <w:sz w:val="22"/>
          <w:szCs w:val="22"/>
        </w:rPr>
        <w:t xml:space="preserve">mowy według wykazu pojazdów przekazanego przez Zamawiającego przy jej podpisaniu. </w:t>
      </w:r>
    </w:p>
    <w:p w:rsidR="00A07C29" w:rsidRPr="00597D32" w:rsidRDefault="00A07C29" w:rsidP="00AD38DF">
      <w:pPr>
        <w:pStyle w:val="Akapitzlist"/>
        <w:numPr>
          <w:ilvl w:val="0"/>
          <w:numId w:val="25"/>
        </w:numPr>
        <w:ind w:left="426" w:hanging="426"/>
        <w:jc w:val="both"/>
        <w:rPr>
          <w:sz w:val="22"/>
          <w:szCs w:val="22"/>
        </w:rPr>
      </w:pPr>
      <w:r w:rsidRPr="00597D32">
        <w:rPr>
          <w:sz w:val="22"/>
          <w:szCs w:val="22"/>
        </w:rPr>
        <w:t xml:space="preserve">Wykonawca zobowiązany będzie do wystawienia kart dodatkowych lub zamiennych w okresie trwania umowy w przypadku zwiększenia ilości posiadanych samochodów, wymiany samochodów lub utraty karty przez Zamawiającego. </w:t>
      </w:r>
    </w:p>
    <w:p w:rsidR="00A07C29" w:rsidRPr="00597D32" w:rsidRDefault="00A07C29" w:rsidP="00AD38DF">
      <w:pPr>
        <w:pStyle w:val="Akapitzlist"/>
        <w:numPr>
          <w:ilvl w:val="0"/>
          <w:numId w:val="25"/>
        </w:numPr>
        <w:ind w:left="426"/>
        <w:jc w:val="both"/>
        <w:rPr>
          <w:sz w:val="22"/>
          <w:szCs w:val="22"/>
        </w:rPr>
      </w:pPr>
      <w:r w:rsidRPr="00597D32">
        <w:rPr>
          <w:sz w:val="22"/>
          <w:szCs w:val="22"/>
        </w:rPr>
        <w:t>Koszty związane z obsługą kart paliwowych w całym okresie realizacji zamówienia ponosi Wykonawca.</w:t>
      </w:r>
    </w:p>
    <w:p w:rsidR="00A07C29" w:rsidRPr="00597D32" w:rsidRDefault="00A07C29" w:rsidP="00AD38DF">
      <w:pPr>
        <w:pStyle w:val="Akapitzlist"/>
        <w:numPr>
          <w:ilvl w:val="0"/>
          <w:numId w:val="25"/>
        </w:numPr>
        <w:ind w:left="426"/>
        <w:jc w:val="both"/>
        <w:rPr>
          <w:sz w:val="22"/>
          <w:szCs w:val="22"/>
        </w:rPr>
      </w:pPr>
      <w:r w:rsidRPr="00597D32">
        <w:rPr>
          <w:sz w:val="22"/>
          <w:szCs w:val="22"/>
        </w:rPr>
        <w:t>Wykonawca gwarantuje, że przydzielone „karty paliwowe” będą ważne we wszystkich punktach dystrybucyjnych Wykonawcy.</w:t>
      </w:r>
    </w:p>
    <w:p w:rsidR="00A07C29" w:rsidRPr="00597D32" w:rsidRDefault="00A07C29" w:rsidP="00AD38DF">
      <w:pPr>
        <w:pStyle w:val="Akapitzlist"/>
        <w:numPr>
          <w:ilvl w:val="0"/>
          <w:numId w:val="25"/>
        </w:numPr>
        <w:ind w:left="426"/>
        <w:jc w:val="both"/>
        <w:rPr>
          <w:sz w:val="22"/>
          <w:szCs w:val="22"/>
        </w:rPr>
      </w:pPr>
      <w:r w:rsidRPr="00597D32">
        <w:rPr>
          <w:sz w:val="22"/>
          <w:szCs w:val="22"/>
        </w:rPr>
        <w:t>Zamawiający jest zobowiązany zgłosić Wykonawcy każdy przypadek kradzieży, zaginięcia lub   zniszczenia karty paliwowej. Zgłoszenie takie będzie dokonywane pisemnie, faxem lub e-mailem i będzie zawierało:</w:t>
      </w:r>
    </w:p>
    <w:p w:rsidR="00A07C29" w:rsidRPr="00597D32" w:rsidRDefault="00A07C29" w:rsidP="00AD38DF">
      <w:pPr>
        <w:pStyle w:val="Akapitzlist"/>
        <w:numPr>
          <w:ilvl w:val="0"/>
          <w:numId w:val="26"/>
        </w:numPr>
        <w:suppressAutoHyphens w:val="0"/>
        <w:ind w:left="851"/>
        <w:jc w:val="both"/>
        <w:rPr>
          <w:sz w:val="22"/>
          <w:szCs w:val="22"/>
        </w:rPr>
      </w:pPr>
      <w:r w:rsidRPr="00597D32">
        <w:rPr>
          <w:sz w:val="22"/>
          <w:szCs w:val="22"/>
        </w:rPr>
        <w:t>numer utraconej lub zniszczonej karty,</w:t>
      </w:r>
    </w:p>
    <w:p w:rsidR="00A07C29" w:rsidRPr="00597D32" w:rsidRDefault="00A07C29" w:rsidP="00AD38DF">
      <w:pPr>
        <w:pStyle w:val="Akapitzlist"/>
        <w:numPr>
          <w:ilvl w:val="0"/>
          <w:numId w:val="26"/>
        </w:numPr>
        <w:suppressAutoHyphens w:val="0"/>
        <w:ind w:left="851"/>
        <w:jc w:val="both"/>
        <w:rPr>
          <w:sz w:val="22"/>
          <w:szCs w:val="22"/>
        </w:rPr>
      </w:pPr>
      <w:r w:rsidRPr="00597D32">
        <w:rPr>
          <w:sz w:val="22"/>
          <w:szCs w:val="22"/>
        </w:rPr>
        <w:t xml:space="preserve">typ karty, </w:t>
      </w:r>
    </w:p>
    <w:p w:rsidR="00A07C29" w:rsidRPr="00597D32" w:rsidRDefault="00A07C29" w:rsidP="00AD38DF">
      <w:pPr>
        <w:pStyle w:val="Akapitzlist"/>
        <w:numPr>
          <w:ilvl w:val="0"/>
          <w:numId w:val="26"/>
        </w:numPr>
        <w:suppressAutoHyphens w:val="0"/>
        <w:ind w:left="851"/>
        <w:jc w:val="both"/>
        <w:rPr>
          <w:sz w:val="22"/>
          <w:szCs w:val="22"/>
        </w:rPr>
      </w:pPr>
      <w:r w:rsidRPr="00597D32">
        <w:rPr>
          <w:sz w:val="22"/>
          <w:szCs w:val="22"/>
        </w:rPr>
        <w:t>numer rejestracyjny pojazdu</w:t>
      </w:r>
    </w:p>
    <w:p w:rsidR="00A07C29" w:rsidRPr="00597D32" w:rsidRDefault="00A07C29" w:rsidP="00AD38DF">
      <w:pPr>
        <w:pStyle w:val="Akapitzlist"/>
        <w:numPr>
          <w:ilvl w:val="0"/>
          <w:numId w:val="26"/>
        </w:numPr>
        <w:suppressAutoHyphens w:val="0"/>
        <w:ind w:left="851"/>
        <w:jc w:val="both"/>
        <w:rPr>
          <w:sz w:val="22"/>
          <w:szCs w:val="22"/>
        </w:rPr>
      </w:pPr>
      <w:r w:rsidRPr="00597D32">
        <w:rPr>
          <w:sz w:val="22"/>
          <w:szCs w:val="22"/>
        </w:rPr>
        <w:t>nazwę Zamawiającego</w:t>
      </w:r>
    </w:p>
    <w:p w:rsidR="00A07C29" w:rsidRPr="00597D32" w:rsidRDefault="00A07C29" w:rsidP="00AD38DF">
      <w:pPr>
        <w:pStyle w:val="Akapitzlist"/>
        <w:numPr>
          <w:ilvl w:val="0"/>
          <w:numId w:val="25"/>
        </w:numPr>
        <w:ind w:left="426"/>
        <w:jc w:val="both"/>
        <w:rPr>
          <w:sz w:val="22"/>
          <w:szCs w:val="22"/>
        </w:rPr>
      </w:pPr>
      <w:r w:rsidRPr="00597D32">
        <w:rPr>
          <w:sz w:val="22"/>
          <w:szCs w:val="22"/>
        </w:rPr>
        <w:t xml:space="preserve">Wykonawca jest zobowiązany do zablokowania utraconej lub zniszczonej karty paliwowej </w:t>
      </w:r>
      <w:r w:rsidR="003440C1" w:rsidRPr="00597D32">
        <w:rPr>
          <w:sz w:val="22"/>
          <w:szCs w:val="22"/>
        </w:rPr>
        <w:br/>
      </w:r>
      <w:r w:rsidRPr="00597D32">
        <w:rPr>
          <w:sz w:val="22"/>
          <w:szCs w:val="22"/>
        </w:rPr>
        <w:t>w ciągu 12 h od chwili zgłoszenia przez Zamawiającego.</w:t>
      </w:r>
    </w:p>
    <w:p w:rsidR="00A07C29" w:rsidRPr="00597D32" w:rsidRDefault="00D621A0" w:rsidP="00AD38DF">
      <w:pPr>
        <w:pStyle w:val="Akapitzlist"/>
        <w:numPr>
          <w:ilvl w:val="0"/>
          <w:numId w:val="25"/>
        </w:numPr>
        <w:ind w:left="426"/>
        <w:jc w:val="both"/>
        <w:rPr>
          <w:sz w:val="22"/>
          <w:szCs w:val="22"/>
        </w:rPr>
      </w:pPr>
      <w:r w:rsidRPr="00597D32">
        <w:rPr>
          <w:sz w:val="22"/>
          <w:szCs w:val="22"/>
        </w:rPr>
        <w:lastRenderedPageBreak/>
        <w:t>Wykonawca wyda</w:t>
      </w:r>
      <w:r w:rsidR="00A07C29" w:rsidRPr="00597D32">
        <w:rPr>
          <w:sz w:val="22"/>
          <w:szCs w:val="22"/>
        </w:rPr>
        <w:t xml:space="preserve"> duplikat</w:t>
      </w:r>
      <w:r w:rsidRPr="00597D32">
        <w:rPr>
          <w:sz w:val="22"/>
          <w:szCs w:val="22"/>
        </w:rPr>
        <w:t xml:space="preserve"> lub dokona wymiany zniszczonej</w:t>
      </w:r>
      <w:r w:rsidR="00A07C29" w:rsidRPr="00597D32">
        <w:rPr>
          <w:sz w:val="22"/>
          <w:szCs w:val="22"/>
        </w:rPr>
        <w:t xml:space="preserve"> karty paliwowej na nową, nie później jednak niż w terminie do 7 dni roboczych od dnia zgłoszenia.</w:t>
      </w:r>
    </w:p>
    <w:p w:rsidR="00597D32" w:rsidRDefault="00597D32" w:rsidP="007946A2">
      <w:pPr>
        <w:jc w:val="center"/>
        <w:rPr>
          <w:bCs/>
          <w:sz w:val="22"/>
          <w:szCs w:val="22"/>
        </w:rPr>
      </w:pPr>
    </w:p>
    <w:p w:rsidR="00A07C29" w:rsidRPr="00597D32" w:rsidRDefault="00977C4B" w:rsidP="007946A2">
      <w:pPr>
        <w:jc w:val="center"/>
        <w:rPr>
          <w:b/>
          <w:bCs/>
          <w:sz w:val="22"/>
          <w:szCs w:val="22"/>
        </w:rPr>
      </w:pPr>
      <w:r w:rsidRPr="00597D32">
        <w:rPr>
          <w:b/>
          <w:bCs/>
          <w:sz w:val="22"/>
          <w:szCs w:val="22"/>
        </w:rPr>
        <w:t>§ 6</w:t>
      </w:r>
    </w:p>
    <w:p w:rsidR="00A07C29" w:rsidRPr="00597D32" w:rsidRDefault="00A07C29" w:rsidP="00AD38DF">
      <w:pPr>
        <w:pStyle w:val="Akapitzlist"/>
        <w:numPr>
          <w:ilvl w:val="1"/>
          <w:numId w:val="20"/>
        </w:numPr>
        <w:suppressAutoHyphens w:val="0"/>
        <w:ind w:left="426" w:hanging="426"/>
        <w:jc w:val="both"/>
        <w:rPr>
          <w:sz w:val="22"/>
          <w:szCs w:val="22"/>
        </w:rPr>
      </w:pPr>
      <w:r w:rsidRPr="00597D32">
        <w:rPr>
          <w:sz w:val="22"/>
          <w:szCs w:val="22"/>
        </w:rPr>
        <w:t xml:space="preserve">Wykonawca zapewnia Zamawiającego o dobrej jakości oferowanego do sprzedaży paliwa i jego zgodności z obowiązującymi normami technicznymi. </w:t>
      </w:r>
    </w:p>
    <w:p w:rsidR="00A07C29" w:rsidRPr="00597D32" w:rsidRDefault="00A07C29" w:rsidP="00AD38DF">
      <w:pPr>
        <w:pStyle w:val="Akapitzlist"/>
        <w:numPr>
          <w:ilvl w:val="1"/>
          <w:numId w:val="20"/>
        </w:numPr>
        <w:suppressAutoHyphens w:val="0"/>
        <w:ind w:left="426" w:hanging="426"/>
        <w:jc w:val="both"/>
        <w:rPr>
          <w:sz w:val="22"/>
          <w:szCs w:val="22"/>
        </w:rPr>
      </w:pPr>
      <w:r w:rsidRPr="00597D32">
        <w:rPr>
          <w:sz w:val="22"/>
          <w:szCs w:val="22"/>
        </w:rPr>
        <w:t xml:space="preserve">Reklamacje ilościowe Zamawiający zgłasza bezpośrednio po nalaniu paliwa do swoich zbiorników. </w:t>
      </w:r>
    </w:p>
    <w:p w:rsidR="00A07C29" w:rsidRPr="00597D32" w:rsidRDefault="00A07C29" w:rsidP="00AD38DF">
      <w:pPr>
        <w:pStyle w:val="Akapitzlist"/>
        <w:numPr>
          <w:ilvl w:val="1"/>
          <w:numId w:val="20"/>
        </w:numPr>
        <w:suppressAutoHyphens w:val="0"/>
        <w:ind w:left="426" w:hanging="426"/>
        <w:jc w:val="both"/>
        <w:rPr>
          <w:sz w:val="22"/>
          <w:szCs w:val="22"/>
        </w:rPr>
      </w:pPr>
      <w:r w:rsidRPr="00597D32">
        <w:rPr>
          <w:sz w:val="22"/>
          <w:szCs w:val="22"/>
        </w:rPr>
        <w:t xml:space="preserve">Reklamacje jakościowe przy dostawie będą rozpatrywane wyłącznie po komisyjnym pobraniu próbek przy udziale Zamawiającego i Wykonawcy. Sporny produkt będzie badany przez laboratorium producenta paliwa. Podstawą uznania reklamacji będzie okoliczność pozwalająca stwierdzić zmniejszenie użyteczności produktu uniemożliwiająca jego stosowanie zgodnie </w:t>
      </w:r>
      <w:r w:rsidR="003440C1" w:rsidRPr="00597D32">
        <w:rPr>
          <w:sz w:val="22"/>
          <w:szCs w:val="22"/>
        </w:rPr>
        <w:br/>
      </w:r>
      <w:r w:rsidRPr="00597D32">
        <w:rPr>
          <w:sz w:val="22"/>
          <w:szCs w:val="22"/>
        </w:rPr>
        <w:t>z przyjętym przeznaczeniem oraz odstępstw od powołanych wyżej norm technicznych PNB.</w:t>
      </w:r>
    </w:p>
    <w:p w:rsidR="00A07C29" w:rsidRPr="00597D32" w:rsidRDefault="00A07C29" w:rsidP="00AD38DF">
      <w:pPr>
        <w:pStyle w:val="Akapitzlist"/>
        <w:numPr>
          <w:ilvl w:val="1"/>
          <w:numId w:val="20"/>
        </w:numPr>
        <w:tabs>
          <w:tab w:val="left" w:pos="426"/>
        </w:tabs>
        <w:suppressAutoHyphens w:val="0"/>
        <w:autoSpaceDE w:val="0"/>
        <w:ind w:left="426" w:hanging="426"/>
        <w:jc w:val="both"/>
        <w:rPr>
          <w:sz w:val="22"/>
          <w:szCs w:val="22"/>
        </w:rPr>
      </w:pPr>
      <w:r w:rsidRPr="00597D32">
        <w:rPr>
          <w:sz w:val="22"/>
          <w:szCs w:val="22"/>
        </w:rPr>
        <w:t>Wykonawca na każde żądanie Zamawiającego przedłoży aktualne świadectwo jakości paliwa zgodnie z obowiązującą PN.</w:t>
      </w:r>
    </w:p>
    <w:p w:rsidR="00A07C29" w:rsidRPr="00597D32" w:rsidRDefault="00A07C29" w:rsidP="00AD38DF">
      <w:pPr>
        <w:pStyle w:val="Akapitzlist"/>
        <w:numPr>
          <w:ilvl w:val="1"/>
          <w:numId w:val="20"/>
        </w:numPr>
        <w:tabs>
          <w:tab w:val="left" w:pos="426"/>
        </w:tabs>
        <w:suppressAutoHyphens w:val="0"/>
        <w:autoSpaceDE w:val="0"/>
        <w:ind w:left="426" w:hanging="426"/>
        <w:jc w:val="both"/>
        <w:rPr>
          <w:bCs/>
          <w:sz w:val="22"/>
          <w:szCs w:val="22"/>
        </w:rPr>
      </w:pPr>
      <w:r w:rsidRPr="00597D32">
        <w:rPr>
          <w:bCs/>
          <w:sz w:val="22"/>
          <w:szCs w:val="22"/>
        </w:rPr>
        <w:t xml:space="preserve">W zakresie reklamacji związanej z niewłaściwą jakością paliw obowiązują następujące zasady: reklamacja powinna być złożona na piśmie i powinna zawierać uzasadnienie reklamacji oraz żądanie Zamawiającego. </w:t>
      </w:r>
    </w:p>
    <w:p w:rsidR="00A07C29" w:rsidRPr="00597D32" w:rsidRDefault="00A07C29" w:rsidP="00AD38DF">
      <w:pPr>
        <w:pStyle w:val="Akapitzlist"/>
        <w:numPr>
          <w:ilvl w:val="1"/>
          <w:numId w:val="20"/>
        </w:numPr>
        <w:tabs>
          <w:tab w:val="left" w:pos="426"/>
        </w:tabs>
        <w:suppressAutoHyphens w:val="0"/>
        <w:autoSpaceDE w:val="0"/>
        <w:ind w:left="426" w:hanging="426"/>
        <w:jc w:val="both"/>
        <w:rPr>
          <w:bCs/>
          <w:sz w:val="22"/>
          <w:szCs w:val="22"/>
        </w:rPr>
      </w:pPr>
      <w:r w:rsidRPr="00597D32">
        <w:rPr>
          <w:bCs/>
          <w:sz w:val="22"/>
          <w:szCs w:val="22"/>
        </w:rPr>
        <w:t>Od momentu przyjęcia reklamacji Wykonawca ma 14 dniowy termin na rozpatrzenie reklamacji </w:t>
      </w:r>
      <w:r w:rsidR="003440C1" w:rsidRPr="00597D32">
        <w:rPr>
          <w:bCs/>
          <w:sz w:val="22"/>
          <w:szCs w:val="22"/>
        </w:rPr>
        <w:br/>
      </w:r>
      <w:r w:rsidRPr="00597D32">
        <w:rPr>
          <w:bCs/>
          <w:sz w:val="22"/>
          <w:szCs w:val="22"/>
        </w:rPr>
        <w:t xml:space="preserve">i podjęcie decyzji o odrzuceniu lub uznaniu reklamacji. W przypadku uznania reklamacji Wykonawca pokrywa wartość poniesionej szkody do wysokości udokumentowanej odpowiednimi rachunkami (np. za naprawę). Zakończenie postępowania reklamacyjnego </w:t>
      </w:r>
      <w:r w:rsidR="003440C1" w:rsidRPr="00597D32">
        <w:rPr>
          <w:bCs/>
          <w:sz w:val="22"/>
          <w:szCs w:val="22"/>
        </w:rPr>
        <w:br/>
      </w:r>
      <w:r w:rsidRPr="00597D32">
        <w:rPr>
          <w:bCs/>
          <w:sz w:val="22"/>
          <w:szCs w:val="22"/>
        </w:rPr>
        <w:t>u Wykonawcy nie zamyka postępowania na drodze sądowej.</w:t>
      </w:r>
    </w:p>
    <w:p w:rsidR="00A07C29" w:rsidRPr="00597D32" w:rsidRDefault="00A07C29" w:rsidP="007946A2">
      <w:pPr>
        <w:pStyle w:val="Akapitzlist"/>
        <w:tabs>
          <w:tab w:val="left" w:pos="426"/>
        </w:tabs>
        <w:suppressAutoHyphens w:val="0"/>
        <w:autoSpaceDE w:val="0"/>
        <w:ind w:left="426"/>
        <w:rPr>
          <w:bCs/>
          <w:sz w:val="22"/>
          <w:szCs w:val="22"/>
        </w:rPr>
      </w:pPr>
    </w:p>
    <w:p w:rsidR="00A07C29" w:rsidRPr="00597D32" w:rsidRDefault="00977C4B" w:rsidP="007946A2">
      <w:pPr>
        <w:jc w:val="center"/>
        <w:rPr>
          <w:b/>
          <w:bCs/>
          <w:sz w:val="22"/>
          <w:szCs w:val="22"/>
        </w:rPr>
      </w:pPr>
      <w:r w:rsidRPr="00597D32">
        <w:rPr>
          <w:b/>
          <w:bCs/>
          <w:sz w:val="22"/>
          <w:szCs w:val="22"/>
        </w:rPr>
        <w:t>§ 7</w:t>
      </w:r>
    </w:p>
    <w:p w:rsidR="00A07C29" w:rsidRPr="00597D32" w:rsidRDefault="00A07C29" w:rsidP="00AD38DF">
      <w:pPr>
        <w:numPr>
          <w:ilvl w:val="0"/>
          <w:numId w:val="23"/>
        </w:numPr>
        <w:tabs>
          <w:tab w:val="clear" w:pos="720"/>
        </w:tabs>
        <w:ind w:left="426"/>
        <w:jc w:val="both"/>
        <w:rPr>
          <w:sz w:val="22"/>
          <w:szCs w:val="22"/>
        </w:rPr>
      </w:pPr>
      <w:r w:rsidRPr="00597D32">
        <w:rPr>
          <w:sz w:val="22"/>
          <w:szCs w:val="22"/>
        </w:rPr>
        <w:t>Rozliczenie za pobrane paliwo następować będzie na podstawie faktur wystawianych przez Wykonawcę po zakończeniu danego okresu rozliczeniowego.</w:t>
      </w:r>
    </w:p>
    <w:p w:rsidR="00A07C29" w:rsidRPr="00597D32" w:rsidRDefault="00A07C29" w:rsidP="00AD38DF">
      <w:pPr>
        <w:numPr>
          <w:ilvl w:val="0"/>
          <w:numId w:val="23"/>
        </w:numPr>
        <w:tabs>
          <w:tab w:val="clear" w:pos="720"/>
        </w:tabs>
        <w:ind w:left="426"/>
        <w:jc w:val="both"/>
        <w:rPr>
          <w:sz w:val="22"/>
          <w:szCs w:val="22"/>
        </w:rPr>
      </w:pPr>
      <w:r w:rsidRPr="00597D32">
        <w:rPr>
          <w:sz w:val="22"/>
          <w:szCs w:val="22"/>
        </w:rPr>
        <w:t>Strony ustalają następujące okresy rozliczeniowe trwające: od 1 do 15 dnia miesiąca kalendarzowego i od 16 do ostatniego dnia miesiąca kalendarzowego. Za dzień sprzedaży uznaje się ostatni dzień danego okresu rozliczeniowego.</w:t>
      </w:r>
    </w:p>
    <w:p w:rsidR="00A07C29" w:rsidRPr="00597D32" w:rsidRDefault="00A07C29" w:rsidP="00AD38DF">
      <w:pPr>
        <w:numPr>
          <w:ilvl w:val="0"/>
          <w:numId w:val="23"/>
        </w:numPr>
        <w:tabs>
          <w:tab w:val="clear" w:pos="720"/>
        </w:tabs>
        <w:ind w:left="426"/>
        <w:jc w:val="both"/>
        <w:rPr>
          <w:sz w:val="22"/>
          <w:szCs w:val="22"/>
        </w:rPr>
      </w:pPr>
      <w:r w:rsidRPr="00597D32">
        <w:rPr>
          <w:sz w:val="22"/>
          <w:szCs w:val="22"/>
        </w:rPr>
        <w:t>Każda transakcja bezgotówkowa zostanie zarejestrowana w systemie z podaniem numeru transakcji bezgotówkowej, daty, miejsca, wartości i ilości zakupionych produktów lub usług. Dokonanie przez użytkownika kart paliwowych transakcji bezgotówkowej potwierdzone zostanie wydrukiem z terminalu albo pokwitowaniem. Użytkownik kart, sprawdzi prawidłowość danych w nich zawartych i otrzyma jego egzemplarz.</w:t>
      </w:r>
    </w:p>
    <w:p w:rsidR="003440C1" w:rsidRPr="00597D32" w:rsidRDefault="003440C1" w:rsidP="00AD38DF">
      <w:pPr>
        <w:numPr>
          <w:ilvl w:val="0"/>
          <w:numId w:val="23"/>
        </w:numPr>
        <w:tabs>
          <w:tab w:val="clear" w:pos="720"/>
        </w:tabs>
        <w:ind w:left="426"/>
        <w:jc w:val="both"/>
        <w:rPr>
          <w:sz w:val="22"/>
          <w:szCs w:val="22"/>
        </w:rPr>
      </w:pPr>
      <w:r w:rsidRPr="00597D32">
        <w:rPr>
          <w:sz w:val="22"/>
          <w:szCs w:val="22"/>
        </w:rPr>
        <w:t>W przypadku awarii terminala kart paliwowych, bądź w przypadku zgubienia, zablokowania czy zmiany danych na karcie Wykonawca, zapewni możliwość tankowania bezgotówkowego na podstawie faktury płatnej przelewem w uwzględnieniem wszystkich umownych opustów.</w:t>
      </w:r>
    </w:p>
    <w:p w:rsidR="00A07C29" w:rsidRPr="00597D32" w:rsidRDefault="00A07C29" w:rsidP="00AD38DF">
      <w:pPr>
        <w:numPr>
          <w:ilvl w:val="0"/>
          <w:numId w:val="23"/>
        </w:numPr>
        <w:tabs>
          <w:tab w:val="clear" w:pos="720"/>
        </w:tabs>
        <w:ind w:left="426"/>
        <w:jc w:val="both"/>
        <w:rPr>
          <w:sz w:val="22"/>
          <w:szCs w:val="22"/>
        </w:rPr>
      </w:pPr>
      <w:r w:rsidRPr="00597D32">
        <w:rPr>
          <w:sz w:val="22"/>
          <w:szCs w:val="22"/>
        </w:rPr>
        <w:t xml:space="preserve">Wykonawca będzie wystawiał faktury za transakcje bezgotówkowe dokonane w danym okresie rozliczeniowym po zakończeniu okresu rozliczeniowego. Do każdej faktury Wykonawca dołączy zbiorcze zestawienie transakcji dokonanych w danym okresie rozliczeniowym na poszczególne karty paliwowe. Zbiorcze zestawienie transakcji będzie zawierało m.in. rodzaj paliwa, numer rejestracyjny pojazdu, numer karty paliwowej, miejscowość i numer stacji paliw, datę dokonania transakcji, ilość paliwa, cenę brutto paliwa przed opustem, wielkość </w:t>
      </w:r>
      <w:r w:rsidR="006A1FE2" w:rsidRPr="00597D32">
        <w:rPr>
          <w:sz w:val="22"/>
          <w:szCs w:val="22"/>
        </w:rPr>
        <w:t>o</w:t>
      </w:r>
      <w:r w:rsidRPr="00597D32">
        <w:rPr>
          <w:sz w:val="22"/>
          <w:szCs w:val="22"/>
        </w:rPr>
        <w:t xml:space="preserve">pustu, wartość (brutto, VAT, netto)  po </w:t>
      </w:r>
      <w:r w:rsidR="00F512BB" w:rsidRPr="00597D32">
        <w:rPr>
          <w:sz w:val="22"/>
          <w:szCs w:val="22"/>
        </w:rPr>
        <w:t>o</w:t>
      </w:r>
      <w:r w:rsidRPr="00597D32">
        <w:rPr>
          <w:sz w:val="22"/>
          <w:szCs w:val="22"/>
        </w:rPr>
        <w:t xml:space="preserve">puście, imię i nazwisko kierowcy. </w:t>
      </w:r>
    </w:p>
    <w:p w:rsidR="00520840" w:rsidRPr="00597D32" w:rsidRDefault="00520840" w:rsidP="00AD38DF">
      <w:pPr>
        <w:numPr>
          <w:ilvl w:val="0"/>
          <w:numId w:val="23"/>
        </w:numPr>
        <w:tabs>
          <w:tab w:val="clear" w:pos="720"/>
        </w:tabs>
        <w:ind w:left="426"/>
        <w:jc w:val="both"/>
        <w:rPr>
          <w:sz w:val="22"/>
          <w:szCs w:val="22"/>
        </w:rPr>
      </w:pPr>
      <w:r w:rsidRPr="00597D32">
        <w:rPr>
          <w:sz w:val="22"/>
          <w:szCs w:val="22"/>
        </w:rPr>
        <w:t>Faktury muszą ujawniać rabat (</w:t>
      </w:r>
      <w:r w:rsidR="006A1FE2" w:rsidRPr="00597D32">
        <w:rPr>
          <w:sz w:val="22"/>
          <w:szCs w:val="22"/>
        </w:rPr>
        <w:t>o</w:t>
      </w:r>
      <w:r w:rsidRPr="00597D32">
        <w:rPr>
          <w:sz w:val="22"/>
          <w:szCs w:val="22"/>
        </w:rPr>
        <w:t>pust) zaoferowany przez Wykonawcę</w:t>
      </w:r>
      <w:r w:rsidR="00597D32" w:rsidRPr="00597D32">
        <w:rPr>
          <w:sz w:val="22"/>
          <w:szCs w:val="22"/>
        </w:rPr>
        <w:t>.</w:t>
      </w:r>
    </w:p>
    <w:p w:rsidR="00A07C29" w:rsidRPr="000D53D4" w:rsidRDefault="00A07C29" w:rsidP="007946A2">
      <w:pPr>
        <w:jc w:val="center"/>
        <w:rPr>
          <w:b/>
          <w:bCs/>
          <w:color w:val="FF0000"/>
          <w:sz w:val="22"/>
          <w:szCs w:val="22"/>
        </w:rPr>
      </w:pPr>
    </w:p>
    <w:p w:rsidR="00A07C29" w:rsidRPr="00FB7452" w:rsidRDefault="00977C4B" w:rsidP="007946A2">
      <w:pPr>
        <w:jc w:val="center"/>
        <w:rPr>
          <w:b/>
          <w:bCs/>
          <w:sz w:val="22"/>
          <w:szCs w:val="22"/>
        </w:rPr>
      </w:pPr>
      <w:r w:rsidRPr="00FB7452">
        <w:rPr>
          <w:b/>
          <w:bCs/>
          <w:sz w:val="22"/>
          <w:szCs w:val="22"/>
        </w:rPr>
        <w:t>§ 8</w:t>
      </w:r>
    </w:p>
    <w:p w:rsidR="00642377" w:rsidRDefault="00A07C29" w:rsidP="00AD38DF">
      <w:pPr>
        <w:pStyle w:val="Tekstpodstawowy22"/>
        <w:widowControl w:val="0"/>
        <w:numPr>
          <w:ilvl w:val="0"/>
          <w:numId w:val="22"/>
        </w:numPr>
        <w:ind w:left="426"/>
        <w:jc w:val="both"/>
        <w:rPr>
          <w:sz w:val="22"/>
          <w:szCs w:val="22"/>
        </w:rPr>
      </w:pPr>
      <w:r w:rsidRPr="00FB7452">
        <w:rPr>
          <w:sz w:val="22"/>
          <w:szCs w:val="22"/>
        </w:rPr>
        <w:t>Zamawiający zobowiązuje się zapłacić Wykonawcy należność ustaloną zgodnie z § 3 pkt.4.</w:t>
      </w:r>
    </w:p>
    <w:p w:rsidR="00642377" w:rsidRDefault="00642377" w:rsidP="00AD38DF">
      <w:pPr>
        <w:pStyle w:val="Tekstpodstawowy22"/>
        <w:widowControl w:val="0"/>
        <w:numPr>
          <w:ilvl w:val="0"/>
          <w:numId w:val="22"/>
        </w:numPr>
        <w:ind w:left="426"/>
        <w:jc w:val="both"/>
        <w:rPr>
          <w:sz w:val="22"/>
          <w:szCs w:val="22"/>
        </w:rPr>
      </w:pPr>
      <w:r w:rsidRPr="00642377">
        <w:rPr>
          <w:sz w:val="22"/>
          <w:szCs w:val="22"/>
        </w:rPr>
        <w:t>Wykonawca zob</w:t>
      </w:r>
      <w:r>
        <w:rPr>
          <w:sz w:val="22"/>
          <w:szCs w:val="22"/>
        </w:rPr>
        <w:t xml:space="preserve">owiązany jest wystawić fakturę </w:t>
      </w:r>
      <w:r w:rsidRPr="00642377">
        <w:rPr>
          <w:sz w:val="22"/>
          <w:szCs w:val="22"/>
        </w:rPr>
        <w:t xml:space="preserve">i </w:t>
      </w:r>
      <w:r w:rsidRPr="00642377">
        <w:rPr>
          <w:sz w:val="22"/>
        </w:rPr>
        <w:t xml:space="preserve">przekazać ją za pośrednictwem PEF </w:t>
      </w:r>
      <w:r w:rsidRPr="00642377">
        <w:rPr>
          <w:b/>
          <w:sz w:val="22"/>
          <w:szCs w:val="22"/>
        </w:rPr>
        <w:t xml:space="preserve">NIP 7531967997 </w:t>
      </w:r>
      <w:r w:rsidRPr="00642377">
        <w:rPr>
          <w:sz w:val="22"/>
          <w:szCs w:val="22"/>
        </w:rPr>
        <w:t>lub na adres e-mail:</w:t>
      </w:r>
      <w:r w:rsidRPr="00642377">
        <w:rPr>
          <w:b/>
          <w:sz w:val="22"/>
          <w:szCs w:val="22"/>
        </w:rPr>
        <w:t xml:space="preserve"> </w:t>
      </w:r>
      <w:hyperlink r:id="rId21" w:history="1">
        <w:r w:rsidRPr="00642377">
          <w:rPr>
            <w:rStyle w:val="Hipercze"/>
            <w:color w:val="auto"/>
            <w:sz w:val="22"/>
            <w:szCs w:val="22"/>
          </w:rPr>
          <w:t>sekretariat@zoznysa.pl</w:t>
        </w:r>
      </w:hyperlink>
      <w:r w:rsidRPr="00642377">
        <w:rPr>
          <w:sz w:val="22"/>
          <w:szCs w:val="22"/>
        </w:rPr>
        <w:t>.</w:t>
      </w:r>
    </w:p>
    <w:p w:rsidR="00642377" w:rsidRDefault="00A07C29" w:rsidP="00AD38DF">
      <w:pPr>
        <w:pStyle w:val="Tekstpodstawowy22"/>
        <w:widowControl w:val="0"/>
        <w:numPr>
          <w:ilvl w:val="0"/>
          <w:numId w:val="22"/>
        </w:numPr>
        <w:ind w:left="426"/>
        <w:jc w:val="both"/>
        <w:rPr>
          <w:sz w:val="22"/>
          <w:szCs w:val="22"/>
        </w:rPr>
      </w:pPr>
      <w:r w:rsidRPr="00642377">
        <w:rPr>
          <w:sz w:val="22"/>
          <w:szCs w:val="22"/>
        </w:rPr>
        <w:t xml:space="preserve">Zapłata nastąpi przelewem bankowym </w:t>
      </w:r>
      <w:r w:rsidRPr="00642377">
        <w:rPr>
          <w:sz w:val="22"/>
          <w:szCs w:val="22"/>
          <w:u w:val="single"/>
        </w:rPr>
        <w:t xml:space="preserve">w ciągu </w:t>
      </w:r>
      <w:r w:rsidR="00520840" w:rsidRPr="00642377">
        <w:rPr>
          <w:sz w:val="22"/>
          <w:szCs w:val="22"/>
          <w:u w:val="single"/>
        </w:rPr>
        <w:t>60</w:t>
      </w:r>
      <w:r w:rsidRPr="00642377">
        <w:rPr>
          <w:sz w:val="22"/>
          <w:szCs w:val="22"/>
          <w:u w:val="single"/>
        </w:rPr>
        <w:t xml:space="preserve"> dni od otrzymania</w:t>
      </w:r>
      <w:r w:rsidR="00C64FE9" w:rsidRPr="00642377">
        <w:rPr>
          <w:sz w:val="22"/>
          <w:szCs w:val="22"/>
          <w:u w:val="single"/>
        </w:rPr>
        <w:t xml:space="preserve"> prawidłowo wystawionej faktury</w:t>
      </w:r>
      <w:r w:rsidRPr="00642377">
        <w:rPr>
          <w:sz w:val="22"/>
          <w:szCs w:val="22"/>
        </w:rPr>
        <w:t xml:space="preserve">, na rachunek bankowy Wykonawcy. </w:t>
      </w:r>
    </w:p>
    <w:p w:rsidR="00642377" w:rsidRDefault="00DE2B8E" w:rsidP="00AD38DF">
      <w:pPr>
        <w:pStyle w:val="Tekstpodstawowy22"/>
        <w:widowControl w:val="0"/>
        <w:numPr>
          <w:ilvl w:val="0"/>
          <w:numId w:val="22"/>
        </w:numPr>
        <w:ind w:left="426"/>
        <w:jc w:val="both"/>
        <w:rPr>
          <w:sz w:val="22"/>
          <w:szCs w:val="22"/>
        </w:rPr>
      </w:pPr>
      <w:r w:rsidRPr="00642377">
        <w:rPr>
          <w:sz w:val="22"/>
          <w:szCs w:val="22"/>
        </w:rPr>
        <w:t>Nazwy produktów z partii przedmiotu zamówienia umieszczonych na fakturze muszą być takie same jak nazwy oferowanych produktów wpisanych w ofercie.</w:t>
      </w:r>
    </w:p>
    <w:p w:rsidR="00642377" w:rsidRPr="00642377" w:rsidRDefault="00642377" w:rsidP="00AD38DF">
      <w:pPr>
        <w:pStyle w:val="Tekstpodstawowy22"/>
        <w:widowControl w:val="0"/>
        <w:numPr>
          <w:ilvl w:val="0"/>
          <w:numId w:val="22"/>
        </w:numPr>
        <w:ind w:left="426"/>
        <w:jc w:val="both"/>
        <w:rPr>
          <w:sz w:val="22"/>
          <w:szCs w:val="22"/>
        </w:rPr>
      </w:pPr>
      <w:r w:rsidRPr="00642377">
        <w:rPr>
          <w:sz w:val="22"/>
          <w:szCs w:val="22"/>
          <w:u w:val="single"/>
        </w:rPr>
        <w:lastRenderedPageBreak/>
        <w:t>Wykonawca zobowiązany jest zamieścić na fakturze numer Umowy, której dotyczy zamówienie.</w:t>
      </w:r>
    </w:p>
    <w:p w:rsidR="007946A2" w:rsidRPr="00FB7452" w:rsidRDefault="007946A2" w:rsidP="007946A2">
      <w:pPr>
        <w:rPr>
          <w:bCs/>
          <w:sz w:val="22"/>
          <w:szCs w:val="22"/>
        </w:rPr>
      </w:pPr>
    </w:p>
    <w:p w:rsidR="00EF68C5" w:rsidRPr="00FB7452" w:rsidRDefault="00977C4B" w:rsidP="007946A2">
      <w:pPr>
        <w:jc w:val="center"/>
        <w:rPr>
          <w:b/>
          <w:bCs/>
          <w:sz w:val="22"/>
          <w:szCs w:val="22"/>
        </w:rPr>
      </w:pPr>
      <w:r w:rsidRPr="00FB7452">
        <w:rPr>
          <w:b/>
          <w:bCs/>
          <w:sz w:val="22"/>
          <w:szCs w:val="22"/>
        </w:rPr>
        <w:t>§ 9</w:t>
      </w:r>
    </w:p>
    <w:p w:rsidR="00683CBD" w:rsidRPr="00642377" w:rsidRDefault="00EF68C5" w:rsidP="007946A2">
      <w:pPr>
        <w:pStyle w:val="Tekstpodstawowy"/>
        <w:rPr>
          <w:sz w:val="22"/>
          <w:szCs w:val="22"/>
        </w:rPr>
      </w:pPr>
      <w:r w:rsidRPr="00FB7452">
        <w:rPr>
          <w:sz w:val="22"/>
          <w:szCs w:val="22"/>
        </w:rPr>
        <w:t>Wykonawca zobowiązuje się zapłacić Zamawiającemu kar</w:t>
      </w:r>
      <w:r w:rsidR="00804658" w:rsidRPr="00FB7452">
        <w:rPr>
          <w:sz w:val="22"/>
          <w:szCs w:val="22"/>
        </w:rPr>
        <w:t>ę umowną</w:t>
      </w:r>
      <w:r w:rsidRPr="00FB7452">
        <w:rPr>
          <w:sz w:val="22"/>
          <w:szCs w:val="22"/>
        </w:rPr>
        <w:t xml:space="preserve"> w wysokości 10%</w:t>
      </w:r>
      <w:r w:rsidR="00804658" w:rsidRPr="00FB7452">
        <w:rPr>
          <w:sz w:val="22"/>
          <w:szCs w:val="22"/>
        </w:rPr>
        <w:t xml:space="preserve"> </w:t>
      </w:r>
      <w:r w:rsidRPr="00FB7452">
        <w:rPr>
          <w:sz w:val="22"/>
          <w:szCs w:val="22"/>
        </w:rPr>
        <w:t xml:space="preserve">wartości </w:t>
      </w:r>
      <w:r w:rsidR="005B0FD8" w:rsidRPr="00FB7452">
        <w:rPr>
          <w:sz w:val="22"/>
          <w:szCs w:val="22"/>
        </w:rPr>
        <w:t>Umowy</w:t>
      </w:r>
      <w:r w:rsidR="00402AE9" w:rsidRPr="00FB7452">
        <w:rPr>
          <w:sz w:val="22"/>
          <w:szCs w:val="22"/>
        </w:rPr>
        <w:t xml:space="preserve"> netto</w:t>
      </w:r>
      <w:r w:rsidRPr="00FB7452">
        <w:rPr>
          <w:sz w:val="22"/>
          <w:szCs w:val="22"/>
        </w:rPr>
        <w:t xml:space="preserve">, gdy Zamawiający odstąpi od </w:t>
      </w:r>
      <w:r w:rsidR="005B0FD8" w:rsidRPr="00FB7452">
        <w:rPr>
          <w:sz w:val="22"/>
          <w:szCs w:val="22"/>
        </w:rPr>
        <w:t>U</w:t>
      </w:r>
      <w:r w:rsidRPr="00FB7452">
        <w:rPr>
          <w:sz w:val="22"/>
          <w:szCs w:val="22"/>
        </w:rPr>
        <w:t xml:space="preserve">mowy z powodu okoliczności, za które odpowiada Wykonawca. </w:t>
      </w:r>
    </w:p>
    <w:p w:rsidR="000C4C5F" w:rsidRPr="00FB7452" w:rsidRDefault="000C4C5F" w:rsidP="007946A2">
      <w:pPr>
        <w:pStyle w:val="WW-Tekstpodstawowywcity2"/>
        <w:widowControl/>
        <w:tabs>
          <w:tab w:val="clear" w:pos="375"/>
          <w:tab w:val="left" w:pos="284"/>
        </w:tabs>
        <w:suppressAutoHyphens w:val="0"/>
        <w:ind w:left="15"/>
        <w:jc w:val="center"/>
        <w:rPr>
          <w:rFonts w:eastAsia="Times New Roman"/>
          <w:b/>
          <w:bCs/>
          <w:szCs w:val="22"/>
        </w:rPr>
      </w:pPr>
      <w:r w:rsidRPr="00FB7452">
        <w:rPr>
          <w:rFonts w:eastAsia="Times New Roman"/>
          <w:b/>
          <w:bCs/>
          <w:szCs w:val="22"/>
        </w:rPr>
        <w:t>§ 10</w:t>
      </w:r>
    </w:p>
    <w:p w:rsidR="00683CBD" w:rsidRPr="00F71551" w:rsidRDefault="00683CBD" w:rsidP="007946A2">
      <w:pPr>
        <w:tabs>
          <w:tab w:val="left" w:pos="142"/>
        </w:tabs>
        <w:jc w:val="both"/>
        <w:rPr>
          <w:sz w:val="22"/>
          <w:szCs w:val="22"/>
        </w:rPr>
      </w:pPr>
      <w:r w:rsidRPr="00683CBD">
        <w:rPr>
          <w:sz w:val="22"/>
          <w:szCs w:val="22"/>
        </w:rPr>
        <w:t>1. Strony przewidują możliwość zmiany wynagrodzenia</w:t>
      </w:r>
      <w:r w:rsidRPr="00F71551">
        <w:rPr>
          <w:sz w:val="22"/>
          <w:szCs w:val="22"/>
        </w:rPr>
        <w:t xml:space="preserve"> Wykonawcy w następujących przypadkach:</w:t>
      </w:r>
    </w:p>
    <w:p w:rsidR="00683CBD" w:rsidRPr="00F71551" w:rsidRDefault="00683CBD" w:rsidP="007946A2">
      <w:pPr>
        <w:pStyle w:val="Akapitzlist"/>
        <w:tabs>
          <w:tab w:val="left" w:pos="142"/>
        </w:tabs>
        <w:ind w:left="567" w:hanging="283"/>
        <w:jc w:val="both"/>
        <w:rPr>
          <w:sz w:val="22"/>
          <w:szCs w:val="22"/>
        </w:rPr>
      </w:pPr>
      <w:r>
        <w:rPr>
          <w:sz w:val="22"/>
          <w:szCs w:val="22"/>
        </w:rPr>
        <w:t xml:space="preserve">1) </w:t>
      </w:r>
      <w:r w:rsidRPr="00F71551">
        <w:rPr>
          <w:sz w:val="22"/>
          <w:szCs w:val="22"/>
        </w:rPr>
        <w:t>ustawowej zmiany obowiązującej stawki p</w:t>
      </w:r>
      <w:r>
        <w:rPr>
          <w:sz w:val="22"/>
          <w:szCs w:val="22"/>
        </w:rPr>
        <w:t xml:space="preserve">odatku od towarów i usług VAT. </w:t>
      </w:r>
      <w:r w:rsidRPr="00F71551">
        <w:rPr>
          <w:sz w:val="22"/>
          <w:szCs w:val="22"/>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t>
      </w:r>
      <w:r>
        <w:rPr>
          <w:sz w:val="22"/>
          <w:szCs w:val="22"/>
        </w:rPr>
        <w:t xml:space="preserve">wca zwróci się do Zamawiającego </w:t>
      </w:r>
      <w:r w:rsidRPr="00F71551">
        <w:rPr>
          <w:sz w:val="22"/>
          <w:szCs w:val="22"/>
        </w:rPr>
        <w:t>z wnioskiem w formie pisemnej o dokonanie odpowiedniej zmiany wynagrodzenia –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683CBD" w:rsidRPr="00F71551" w:rsidRDefault="00683CBD" w:rsidP="007946A2">
      <w:pPr>
        <w:pStyle w:val="Akapitzlist"/>
        <w:tabs>
          <w:tab w:val="left" w:pos="142"/>
        </w:tabs>
        <w:ind w:left="567" w:hanging="283"/>
        <w:jc w:val="both"/>
        <w:rPr>
          <w:sz w:val="22"/>
          <w:szCs w:val="22"/>
        </w:rPr>
      </w:pPr>
      <w:r>
        <w:rPr>
          <w:sz w:val="22"/>
          <w:szCs w:val="22"/>
        </w:rPr>
        <w:t xml:space="preserve">2) </w:t>
      </w:r>
      <w:r w:rsidRPr="00F71551">
        <w:rPr>
          <w:sz w:val="22"/>
          <w:szCs w:val="22"/>
        </w:rPr>
        <w:t>zmiany cen materiałów lub kosztów związanych z realizacją zamówienia, co odpowiada wymogom zawartym w art. 439 ustawy Pzp.</w:t>
      </w:r>
    </w:p>
    <w:p w:rsidR="00683CBD" w:rsidRPr="006C0912" w:rsidRDefault="00683CBD" w:rsidP="007946A2">
      <w:pPr>
        <w:tabs>
          <w:tab w:val="left" w:pos="142"/>
        </w:tabs>
        <w:ind w:left="284" w:hanging="284"/>
        <w:jc w:val="both"/>
        <w:rPr>
          <w:sz w:val="22"/>
          <w:szCs w:val="22"/>
        </w:rPr>
      </w:pPr>
      <w:r>
        <w:rPr>
          <w:sz w:val="22"/>
          <w:szCs w:val="22"/>
        </w:rPr>
        <w:t xml:space="preserve">2. </w:t>
      </w:r>
      <w:r w:rsidRPr="006C0912">
        <w:rPr>
          <w:sz w:val="22"/>
          <w:szCs w:val="22"/>
        </w:rPr>
        <w:t>Zamawiający wskazuje następujące zasady wprowadzenia zmian wysokości wynagrodzenia należnego Wykonawcy w przypadku zmiany cen materiałów lub kosztów związanych z realizacją zamówienia:</w:t>
      </w:r>
    </w:p>
    <w:p w:rsidR="00683CBD" w:rsidRPr="00F71551" w:rsidRDefault="00683CBD" w:rsidP="00AD38DF">
      <w:pPr>
        <w:pStyle w:val="Akapitzlist"/>
        <w:numPr>
          <w:ilvl w:val="4"/>
          <w:numId w:val="33"/>
        </w:numPr>
        <w:tabs>
          <w:tab w:val="left" w:pos="142"/>
          <w:tab w:val="num" w:pos="3600"/>
          <w:tab w:val="left" w:pos="4045"/>
        </w:tabs>
        <w:suppressAutoHyphens w:val="0"/>
        <w:ind w:left="567" w:hanging="283"/>
        <w:jc w:val="both"/>
        <w:rPr>
          <w:sz w:val="22"/>
          <w:szCs w:val="22"/>
        </w:rPr>
      </w:pPr>
      <w:r w:rsidRPr="00F71551">
        <w:rPr>
          <w:sz w:val="22"/>
          <w:szCs w:val="22"/>
        </w:rPr>
        <w:t>miernikiem zmiany ceny materiałów lub kosztów związanych z realizacją Umowy jest wskaźnik cen towarów i usług konsumpcyjnych ogłaszany w komunikacie Prezesa Głównego Urzędu Statystycznego,</w:t>
      </w:r>
    </w:p>
    <w:p w:rsidR="00683CBD" w:rsidRPr="00F71551" w:rsidRDefault="00683CBD" w:rsidP="00AD38DF">
      <w:pPr>
        <w:pStyle w:val="Akapitzlist"/>
        <w:numPr>
          <w:ilvl w:val="4"/>
          <w:numId w:val="33"/>
        </w:numPr>
        <w:tabs>
          <w:tab w:val="left" w:pos="142"/>
          <w:tab w:val="num" w:pos="3600"/>
          <w:tab w:val="left" w:pos="4045"/>
        </w:tabs>
        <w:suppressAutoHyphens w:val="0"/>
        <w:ind w:left="567" w:hanging="283"/>
        <w:jc w:val="both"/>
        <w:rPr>
          <w:sz w:val="22"/>
          <w:szCs w:val="22"/>
        </w:rPr>
      </w:pPr>
      <w:r w:rsidRPr="00F71551">
        <w:rPr>
          <w:sz w:val="22"/>
          <w:szCs w:val="22"/>
        </w:rPr>
        <w:t xml:space="preserve">każda ze stron Umowy jest uprawniona do żądania zmiany wysokości wynagrodzenia Wykonawcy, gdy wskaźnik cen towarów i usług konsumpcyjnych ogłoszony w ostatnim komunikacie Prezesa Głównego Urzędu Statystycznego poprzedzającym wniosek </w:t>
      </w:r>
      <w:r w:rsidR="00625A10">
        <w:rPr>
          <w:sz w:val="22"/>
          <w:szCs w:val="22"/>
        </w:rPr>
        <w:br/>
      </w:r>
      <w:r w:rsidRPr="00F71551">
        <w:rPr>
          <w:sz w:val="22"/>
          <w:szCs w:val="22"/>
        </w:rPr>
        <w:t>o waloryzację, wzrośnie/spadnie o co najmniej 10% w stosunku do wysokości tego wskaźnika w miesiącu zawarcia Umowy lub miesiącu poprzedzającym ostatnią waloryzację wynagrodzenia,</w:t>
      </w:r>
    </w:p>
    <w:p w:rsidR="00683CBD" w:rsidRPr="00F71551" w:rsidRDefault="00683CBD" w:rsidP="00AD38DF">
      <w:pPr>
        <w:pStyle w:val="Akapitzlist"/>
        <w:numPr>
          <w:ilvl w:val="4"/>
          <w:numId w:val="33"/>
        </w:numPr>
        <w:tabs>
          <w:tab w:val="left" w:pos="142"/>
          <w:tab w:val="num" w:pos="3600"/>
          <w:tab w:val="left" w:pos="4045"/>
        </w:tabs>
        <w:suppressAutoHyphens w:val="0"/>
        <w:ind w:left="567" w:hanging="283"/>
        <w:jc w:val="both"/>
        <w:rPr>
          <w:sz w:val="22"/>
          <w:szCs w:val="22"/>
        </w:rPr>
      </w:pPr>
      <w:r w:rsidRPr="00F71551">
        <w:rPr>
          <w:sz w:val="22"/>
          <w:szCs w:val="22"/>
        </w:rPr>
        <w:t>waloryzacja wynagrodzenia dopuszczalna jest nie wcześniej niż po upływie 6 miesięcy licząc od dnia zawarcia Umowy, a kolejna waloryzacja po upływie 12 miesięcy od poprzedniej,</w:t>
      </w:r>
    </w:p>
    <w:p w:rsidR="00683CBD" w:rsidRPr="00F71551" w:rsidRDefault="00683CBD" w:rsidP="00AD38DF">
      <w:pPr>
        <w:pStyle w:val="Akapitzlist"/>
        <w:numPr>
          <w:ilvl w:val="4"/>
          <w:numId w:val="33"/>
        </w:numPr>
        <w:tabs>
          <w:tab w:val="left" w:pos="142"/>
          <w:tab w:val="num" w:pos="3600"/>
          <w:tab w:val="left" w:pos="4045"/>
        </w:tabs>
        <w:suppressAutoHyphens w:val="0"/>
        <w:ind w:left="567" w:hanging="283"/>
        <w:jc w:val="both"/>
        <w:rPr>
          <w:sz w:val="22"/>
          <w:szCs w:val="22"/>
        </w:rPr>
      </w:pPr>
      <w:r w:rsidRPr="00F71551">
        <w:rPr>
          <w:sz w:val="22"/>
          <w:szCs w:val="22"/>
        </w:rPr>
        <w:t>waloryzacja nie dotyczy wynagrodzenia za usługi wykonane przed datą złożenia wniosku,</w:t>
      </w:r>
    </w:p>
    <w:p w:rsidR="00683CBD" w:rsidRPr="00F71551" w:rsidRDefault="00683CBD" w:rsidP="00AD38DF">
      <w:pPr>
        <w:pStyle w:val="Akapitzlist"/>
        <w:numPr>
          <w:ilvl w:val="4"/>
          <w:numId w:val="33"/>
        </w:numPr>
        <w:tabs>
          <w:tab w:val="left" w:pos="142"/>
          <w:tab w:val="num" w:pos="3600"/>
          <w:tab w:val="left" w:pos="4045"/>
        </w:tabs>
        <w:suppressAutoHyphens w:val="0"/>
        <w:ind w:left="567" w:hanging="283"/>
        <w:jc w:val="both"/>
        <w:rPr>
          <w:sz w:val="22"/>
          <w:szCs w:val="22"/>
        </w:rPr>
      </w:pPr>
      <w:r w:rsidRPr="00F71551">
        <w:rPr>
          <w:sz w:val="22"/>
          <w:szCs w:val="22"/>
        </w:rPr>
        <w:t xml:space="preserve">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 wskaźnikiem w miesiącu zawarcia Umowy </w:t>
      </w:r>
      <w:r w:rsidR="00625A10">
        <w:rPr>
          <w:sz w:val="22"/>
          <w:szCs w:val="22"/>
        </w:rPr>
        <w:br/>
      </w:r>
      <w:r w:rsidRPr="00F71551">
        <w:rPr>
          <w:sz w:val="22"/>
          <w:szCs w:val="22"/>
        </w:rPr>
        <w:t xml:space="preserve">a wskaźnikiem ogłoszonym w ostatnim komunikacie Prezesa Głównego Urzędu Statystycznego poprzedzającym złożenie wniosku o waloryzację, a przy kolejnej waloryzacji z uwzględnieniem wskaźnika z poprzedniej waloryzacji oraz z miesiąca poprzedzającego złożenie wniosku </w:t>
      </w:r>
      <w:r w:rsidR="00625A10">
        <w:rPr>
          <w:sz w:val="22"/>
          <w:szCs w:val="22"/>
        </w:rPr>
        <w:br/>
      </w:r>
      <w:r w:rsidRPr="00F71551">
        <w:rPr>
          <w:sz w:val="22"/>
          <w:szCs w:val="22"/>
        </w:rPr>
        <w:t>o kolejną waloryzację,</w:t>
      </w:r>
    </w:p>
    <w:p w:rsidR="00683CBD" w:rsidRPr="00F71551" w:rsidRDefault="00683CBD" w:rsidP="00AD38DF">
      <w:pPr>
        <w:pStyle w:val="Akapitzlist"/>
        <w:numPr>
          <w:ilvl w:val="4"/>
          <w:numId w:val="33"/>
        </w:numPr>
        <w:tabs>
          <w:tab w:val="left" w:pos="142"/>
          <w:tab w:val="num" w:pos="3600"/>
          <w:tab w:val="left" w:pos="4045"/>
        </w:tabs>
        <w:suppressAutoHyphens w:val="0"/>
        <w:ind w:left="567" w:hanging="283"/>
        <w:jc w:val="both"/>
        <w:rPr>
          <w:sz w:val="22"/>
          <w:szCs w:val="22"/>
        </w:rPr>
      </w:pPr>
      <w:r w:rsidRPr="00F71551">
        <w:rPr>
          <w:sz w:val="22"/>
          <w:szCs w:val="22"/>
        </w:rPr>
        <w:t xml:space="preserve">łączna wartość zmian wynagrodzenia dokonana na podstawie postanowień § </w:t>
      </w:r>
      <w:r>
        <w:rPr>
          <w:sz w:val="22"/>
          <w:szCs w:val="22"/>
        </w:rPr>
        <w:t>10</w:t>
      </w:r>
      <w:r w:rsidRPr="00F71551">
        <w:rPr>
          <w:sz w:val="22"/>
          <w:szCs w:val="22"/>
        </w:rPr>
        <w:t xml:space="preserve"> pkt. 1 ppkt. 1  </w:t>
      </w:r>
      <w:r>
        <w:rPr>
          <w:sz w:val="22"/>
          <w:szCs w:val="22"/>
        </w:rPr>
        <w:t>U</w:t>
      </w:r>
      <w:r w:rsidRPr="00F71551">
        <w:rPr>
          <w:sz w:val="22"/>
          <w:szCs w:val="22"/>
        </w:rPr>
        <w:t>mowy nie może być wyższa niż 10% pierwotnej wartości Umowy.</w:t>
      </w:r>
    </w:p>
    <w:p w:rsidR="00E5099E" w:rsidRDefault="00E5099E" w:rsidP="007946A2">
      <w:pPr>
        <w:tabs>
          <w:tab w:val="left" w:pos="142"/>
          <w:tab w:val="left" w:pos="284"/>
        </w:tabs>
        <w:suppressAutoHyphens w:val="0"/>
        <w:ind w:left="284" w:hanging="284"/>
        <w:jc w:val="both"/>
        <w:rPr>
          <w:sz w:val="22"/>
          <w:szCs w:val="22"/>
        </w:rPr>
      </w:pPr>
      <w:r>
        <w:rPr>
          <w:sz w:val="22"/>
          <w:szCs w:val="22"/>
        </w:rPr>
        <w:t xml:space="preserve">3. </w:t>
      </w:r>
      <w:r w:rsidR="00683CBD" w:rsidRPr="00E5099E">
        <w:rPr>
          <w:sz w:val="22"/>
          <w:szCs w:val="22"/>
        </w:rPr>
        <w:t>Zmiana wysokości wynagrodzenia, o której mowa w ust. 2 pkt 5) powyżej wymagać będzie zgodnej woli obu stron i obowiązywać będzie od dnia wynikającego z zawartego w tym zakresie aneksu do Umowy.</w:t>
      </w:r>
    </w:p>
    <w:p w:rsidR="00625A10" w:rsidRDefault="00E5099E" w:rsidP="007946A2">
      <w:pPr>
        <w:tabs>
          <w:tab w:val="left" w:pos="142"/>
          <w:tab w:val="left" w:pos="284"/>
        </w:tabs>
        <w:suppressAutoHyphens w:val="0"/>
        <w:ind w:left="284" w:hanging="284"/>
        <w:jc w:val="both"/>
        <w:rPr>
          <w:sz w:val="22"/>
          <w:szCs w:val="22"/>
        </w:rPr>
      </w:pPr>
      <w:r>
        <w:rPr>
          <w:sz w:val="22"/>
          <w:szCs w:val="22"/>
        </w:rPr>
        <w:t xml:space="preserve">4. </w:t>
      </w:r>
      <w:r w:rsidR="00683CBD" w:rsidRPr="00E5099E">
        <w:rPr>
          <w:sz w:val="22"/>
          <w:szCs w:val="22"/>
          <w:lang w:eastAsia="pl-PL"/>
        </w:rPr>
        <w:t xml:space="preserve">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t>
      </w:r>
      <w:r w:rsidR="00683CBD" w:rsidRPr="00E5099E">
        <w:rPr>
          <w:sz w:val="22"/>
          <w:szCs w:val="22"/>
          <w:lang w:eastAsia="pl-PL"/>
        </w:rPr>
        <w:lastRenderedPageBreak/>
        <w:t>wysokości kosztów wykonania Umowy uzasadniająca zmianę wysokości wynagrodzenia należnego Wykonawcy.</w:t>
      </w:r>
    </w:p>
    <w:p w:rsidR="00683CBD" w:rsidRDefault="00625A10" w:rsidP="007946A2">
      <w:pPr>
        <w:tabs>
          <w:tab w:val="left" w:pos="142"/>
          <w:tab w:val="left" w:pos="284"/>
        </w:tabs>
        <w:suppressAutoHyphens w:val="0"/>
        <w:ind w:left="284" w:hanging="284"/>
        <w:jc w:val="both"/>
        <w:rPr>
          <w:sz w:val="22"/>
          <w:szCs w:val="22"/>
          <w:lang w:eastAsia="pl-PL"/>
        </w:rPr>
      </w:pPr>
      <w:r>
        <w:rPr>
          <w:sz w:val="22"/>
          <w:szCs w:val="22"/>
        </w:rPr>
        <w:t xml:space="preserve">5. </w:t>
      </w:r>
      <w:r w:rsidR="00683CBD" w:rsidRPr="00625A10">
        <w:rPr>
          <w:sz w:val="22"/>
          <w:szCs w:val="22"/>
          <w:lang w:eastAsia="pl-PL"/>
        </w:rPr>
        <w:t>Strony są zobowiązane dołączyć do wniosku dokumenty potwierdzające wpływ zmian na koszty wykonania Umowy.</w:t>
      </w:r>
    </w:p>
    <w:p w:rsidR="00FB7452" w:rsidRPr="00625A10" w:rsidRDefault="00FB7452" w:rsidP="007946A2">
      <w:pPr>
        <w:tabs>
          <w:tab w:val="left" w:pos="142"/>
          <w:tab w:val="left" w:pos="284"/>
        </w:tabs>
        <w:suppressAutoHyphens w:val="0"/>
        <w:ind w:left="284" w:hanging="284"/>
        <w:jc w:val="both"/>
        <w:rPr>
          <w:sz w:val="22"/>
          <w:szCs w:val="22"/>
        </w:rPr>
      </w:pPr>
    </w:p>
    <w:p w:rsidR="00FB7452" w:rsidRPr="00FB7452" w:rsidRDefault="00FB7452" w:rsidP="007946A2">
      <w:pPr>
        <w:jc w:val="center"/>
        <w:rPr>
          <w:b/>
          <w:bCs/>
          <w:sz w:val="22"/>
          <w:szCs w:val="22"/>
        </w:rPr>
      </w:pPr>
      <w:r w:rsidRPr="00FB7452">
        <w:rPr>
          <w:b/>
          <w:bCs/>
          <w:sz w:val="22"/>
          <w:szCs w:val="22"/>
        </w:rPr>
        <w:t>§ 11</w:t>
      </w:r>
    </w:p>
    <w:p w:rsidR="00FB7452" w:rsidRPr="00FB7452" w:rsidRDefault="00FB7452" w:rsidP="007946A2">
      <w:pPr>
        <w:pStyle w:val="Tekstpodstawowy"/>
        <w:rPr>
          <w:sz w:val="22"/>
          <w:szCs w:val="22"/>
        </w:rPr>
      </w:pPr>
      <w:r w:rsidRPr="00FB7452">
        <w:rPr>
          <w:sz w:val="22"/>
          <w:szCs w:val="22"/>
        </w:rPr>
        <w:t>Zamawiający zastrzega sobie prawo dochodzenia odszkodowania na zasadach ogólnych prawa cywilnego, jeżeli poniesiona szkoda przekroczy wysokość zastrzeżonej kary umownej.</w:t>
      </w:r>
    </w:p>
    <w:p w:rsidR="00FB7452" w:rsidRPr="00FB7452" w:rsidRDefault="00FB7452" w:rsidP="007946A2">
      <w:pPr>
        <w:ind w:firstLine="708"/>
        <w:jc w:val="both"/>
        <w:rPr>
          <w:sz w:val="22"/>
          <w:szCs w:val="22"/>
        </w:rPr>
      </w:pPr>
    </w:p>
    <w:p w:rsidR="00FB7452" w:rsidRPr="00FB7452" w:rsidRDefault="00FB7452" w:rsidP="007946A2">
      <w:pPr>
        <w:jc w:val="center"/>
        <w:rPr>
          <w:b/>
          <w:bCs/>
          <w:sz w:val="22"/>
          <w:szCs w:val="22"/>
        </w:rPr>
      </w:pPr>
      <w:r w:rsidRPr="00FB7452">
        <w:rPr>
          <w:b/>
          <w:bCs/>
          <w:sz w:val="22"/>
          <w:szCs w:val="22"/>
        </w:rPr>
        <w:t>§ 12</w:t>
      </w:r>
    </w:p>
    <w:p w:rsidR="00FB7452" w:rsidRPr="00FB7452" w:rsidRDefault="00FB7452" w:rsidP="007946A2">
      <w:pPr>
        <w:jc w:val="both"/>
        <w:rPr>
          <w:sz w:val="22"/>
          <w:szCs w:val="22"/>
        </w:rPr>
      </w:pPr>
      <w:r w:rsidRPr="00FB7452">
        <w:rPr>
          <w:sz w:val="22"/>
          <w:szCs w:val="22"/>
        </w:rPr>
        <w:t xml:space="preserve">W razie zaistnienia istotnej zmiany okoliczności powodującej, że wykonanie Umowy nie leży </w:t>
      </w:r>
      <w:r w:rsidRPr="00FB7452">
        <w:rPr>
          <w:sz w:val="22"/>
          <w:szCs w:val="22"/>
        </w:rPr>
        <w:br/>
        <w:t>w interesie publicznym, czego nie można było przewidzieć w chwili zawarcia Umowy, Zamawiający może odstąpić od  Umowy w terminie 30 dni od powzięcia wiadomości o tych okolicznościach.</w:t>
      </w:r>
    </w:p>
    <w:p w:rsidR="00E813E8" w:rsidRPr="000D53D4" w:rsidRDefault="00E813E8" w:rsidP="007946A2">
      <w:pPr>
        <w:pStyle w:val="Akapitzlist"/>
        <w:suppressAutoHyphens w:val="0"/>
        <w:ind w:left="284"/>
        <w:jc w:val="both"/>
        <w:rPr>
          <w:color w:val="FF0000"/>
          <w:sz w:val="22"/>
          <w:szCs w:val="22"/>
        </w:rPr>
      </w:pPr>
    </w:p>
    <w:p w:rsidR="00FB7452" w:rsidRPr="000B4E71" w:rsidRDefault="00FB7452" w:rsidP="007946A2">
      <w:pPr>
        <w:suppressAutoHyphens w:val="0"/>
        <w:jc w:val="center"/>
        <w:rPr>
          <w:b/>
          <w:sz w:val="22"/>
          <w:szCs w:val="22"/>
        </w:rPr>
      </w:pPr>
      <w:r w:rsidRPr="000B4E71">
        <w:rPr>
          <w:b/>
          <w:sz w:val="22"/>
          <w:szCs w:val="22"/>
        </w:rPr>
        <w:t>§ 1</w:t>
      </w:r>
      <w:r>
        <w:rPr>
          <w:b/>
          <w:sz w:val="22"/>
          <w:szCs w:val="22"/>
        </w:rPr>
        <w:t>3</w:t>
      </w:r>
    </w:p>
    <w:p w:rsidR="00FB7452" w:rsidRPr="000B4E71" w:rsidRDefault="00FB7452" w:rsidP="00AD38DF">
      <w:pPr>
        <w:pStyle w:val="Tekstpodstawowy"/>
        <w:numPr>
          <w:ilvl w:val="2"/>
          <w:numId w:val="34"/>
        </w:numPr>
        <w:tabs>
          <w:tab w:val="clear" w:pos="3118"/>
          <w:tab w:val="left" w:pos="284"/>
        </w:tabs>
        <w:ind w:left="284" w:hanging="284"/>
        <w:rPr>
          <w:i/>
          <w:sz w:val="22"/>
          <w:szCs w:val="22"/>
        </w:rPr>
      </w:pPr>
      <w:r w:rsidRPr="000B4E71">
        <w:rPr>
          <w:sz w:val="22"/>
          <w:szCs w:val="22"/>
        </w:rPr>
        <w:t>Wszelkie zmiany i uzupełnienia niniejszej umowy wymagają formy pisemnej w postaci aneksu do Umowy pod rygorem nieważności.</w:t>
      </w:r>
    </w:p>
    <w:p w:rsidR="00FB7452" w:rsidRPr="000B4E71" w:rsidRDefault="00FB7452" w:rsidP="00AD38DF">
      <w:pPr>
        <w:pStyle w:val="Tekstpodstawowy"/>
        <w:numPr>
          <w:ilvl w:val="2"/>
          <w:numId w:val="34"/>
        </w:numPr>
        <w:tabs>
          <w:tab w:val="clear" w:pos="3118"/>
          <w:tab w:val="left" w:pos="284"/>
        </w:tabs>
        <w:ind w:left="284" w:hanging="284"/>
        <w:rPr>
          <w:i/>
          <w:sz w:val="22"/>
          <w:szCs w:val="22"/>
        </w:rPr>
      </w:pPr>
      <w:r w:rsidRPr="000B4E71">
        <w:rPr>
          <w:sz w:val="22"/>
          <w:szCs w:val="22"/>
        </w:rPr>
        <w:t>Do spraw nieuregulowanych Umową mają zastosowanie przepisy powszechnie obowiązującego prawa, w szczególności Ustawy – Kodeksu Cywilnego ze szczególnym uwzględnieniem przepisów o sprzedaży oraz przepisy Ustawy – Prawo zamówień publicznych.</w:t>
      </w:r>
    </w:p>
    <w:p w:rsidR="00FB7452" w:rsidRPr="000B4E71" w:rsidRDefault="00FB7452" w:rsidP="00AD38DF">
      <w:pPr>
        <w:pStyle w:val="Tekstpodstawowy"/>
        <w:numPr>
          <w:ilvl w:val="2"/>
          <w:numId w:val="34"/>
        </w:numPr>
        <w:tabs>
          <w:tab w:val="clear" w:pos="3118"/>
          <w:tab w:val="left" w:pos="284"/>
        </w:tabs>
        <w:ind w:left="284" w:hanging="284"/>
        <w:rPr>
          <w:i/>
          <w:sz w:val="22"/>
          <w:szCs w:val="22"/>
        </w:rPr>
      </w:pPr>
      <w:r w:rsidRPr="000B4E71">
        <w:rPr>
          <w:sz w:val="22"/>
        </w:rPr>
        <w:t xml:space="preserve">Spory wynikłe ze stosowania niniejszej Umowy podlegają rozpoznaniu przez sądy powszechne właściwe dla siedziby Zamawiającego.   </w:t>
      </w:r>
    </w:p>
    <w:p w:rsidR="00FB7452" w:rsidRPr="000B4E71" w:rsidRDefault="00FB7452" w:rsidP="00AD38DF">
      <w:pPr>
        <w:pStyle w:val="Tekstpodstawowy"/>
        <w:numPr>
          <w:ilvl w:val="2"/>
          <w:numId w:val="34"/>
        </w:numPr>
        <w:tabs>
          <w:tab w:val="clear" w:pos="3118"/>
          <w:tab w:val="left" w:pos="284"/>
        </w:tabs>
        <w:ind w:left="284" w:hanging="284"/>
        <w:rPr>
          <w:i/>
          <w:sz w:val="22"/>
          <w:szCs w:val="22"/>
        </w:rPr>
      </w:pPr>
      <w:r w:rsidRPr="000B4E71">
        <w:rPr>
          <w:sz w:val="22"/>
        </w:rPr>
        <w:t>Umowę sporządzono w dwóch jednobrzmiących egzemplarzach po jednej dla każdej ze stron.</w:t>
      </w:r>
    </w:p>
    <w:p w:rsidR="00FB7452" w:rsidRDefault="00FB7452" w:rsidP="00EF68C5">
      <w:pPr>
        <w:jc w:val="center"/>
        <w:rPr>
          <w:bCs/>
          <w:color w:val="FF0000"/>
          <w:sz w:val="22"/>
          <w:szCs w:val="22"/>
        </w:rPr>
      </w:pPr>
    </w:p>
    <w:p w:rsidR="00ED4FC9" w:rsidRPr="00FB7452" w:rsidRDefault="00ED4FC9" w:rsidP="00FB7452">
      <w:pPr>
        <w:rPr>
          <w:color w:val="FF0000"/>
          <w:sz w:val="22"/>
          <w:szCs w:val="22"/>
        </w:rPr>
      </w:pPr>
    </w:p>
    <w:p w:rsidR="000C4C5F" w:rsidRPr="000D53D4" w:rsidRDefault="000C4C5F" w:rsidP="003B6463">
      <w:pPr>
        <w:jc w:val="both"/>
        <w:rPr>
          <w:b/>
          <w:bCs/>
          <w:color w:val="FF0000"/>
          <w:sz w:val="22"/>
          <w:szCs w:val="22"/>
        </w:rPr>
      </w:pPr>
    </w:p>
    <w:p w:rsidR="006A1FE2" w:rsidRPr="00FB7452" w:rsidRDefault="00EF68C5" w:rsidP="003B6463">
      <w:pPr>
        <w:jc w:val="both"/>
        <w:rPr>
          <w:bCs/>
          <w:sz w:val="22"/>
          <w:szCs w:val="22"/>
        </w:rPr>
      </w:pPr>
      <w:r w:rsidRPr="00FB7452">
        <w:rPr>
          <w:b/>
          <w:bCs/>
          <w:sz w:val="22"/>
          <w:szCs w:val="22"/>
        </w:rPr>
        <w:t>ZAMAWIAJĄCY                                                                                                  WYKONAWCA</w:t>
      </w:r>
    </w:p>
    <w:p w:rsidR="00A07C29" w:rsidRPr="000D53D4" w:rsidRDefault="00A07C2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ED4FC9" w:rsidRPr="000D53D4" w:rsidRDefault="00ED4FC9" w:rsidP="00A07C29">
      <w:pPr>
        <w:rPr>
          <w:color w:val="FF0000"/>
        </w:rPr>
      </w:pPr>
    </w:p>
    <w:p w:rsidR="00AF7DF7" w:rsidRPr="000D53D4" w:rsidRDefault="00AF7DF7" w:rsidP="00A07C29">
      <w:pPr>
        <w:rPr>
          <w:color w:val="FF0000"/>
        </w:rPr>
      </w:pPr>
    </w:p>
    <w:p w:rsidR="00A07C29" w:rsidRPr="007A136A" w:rsidRDefault="00A07C29" w:rsidP="00A07C29">
      <w:pPr>
        <w:pStyle w:val="Nagwek1"/>
        <w:widowControl w:val="0"/>
        <w:tabs>
          <w:tab w:val="clear" w:pos="3118"/>
          <w:tab w:val="left" w:pos="0"/>
        </w:tabs>
        <w:ind w:left="432" w:hanging="432"/>
        <w:jc w:val="right"/>
        <w:rPr>
          <w:b w:val="0"/>
          <w:sz w:val="22"/>
          <w:szCs w:val="22"/>
        </w:rPr>
      </w:pPr>
      <w:r w:rsidRPr="007A136A">
        <w:rPr>
          <w:b w:val="0"/>
          <w:sz w:val="22"/>
          <w:szCs w:val="22"/>
        </w:rPr>
        <w:lastRenderedPageBreak/>
        <w:t xml:space="preserve">Załącznik nr 1 do </w:t>
      </w:r>
      <w:r w:rsidR="00ED4FC9" w:rsidRPr="007A136A">
        <w:rPr>
          <w:b w:val="0"/>
          <w:sz w:val="22"/>
          <w:szCs w:val="22"/>
        </w:rPr>
        <w:t>U</w:t>
      </w:r>
      <w:r w:rsidRPr="007A136A">
        <w:rPr>
          <w:b w:val="0"/>
          <w:sz w:val="22"/>
          <w:szCs w:val="22"/>
        </w:rPr>
        <w:t xml:space="preserve">mowy </w:t>
      </w:r>
    </w:p>
    <w:p w:rsidR="00A07C29" w:rsidRPr="007A136A" w:rsidRDefault="00A07C29" w:rsidP="00A07C29">
      <w:pPr>
        <w:tabs>
          <w:tab w:val="left" w:pos="0"/>
        </w:tabs>
        <w:jc w:val="right"/>
        <w:rPr>
          <w:sz w:val="22"/>
          <w:szCs w:val="22"/>
        </w:rPr>
      </w:pPr>
      <w:r w:rsidRPr="007A136A">
        <w:rPr>
          <w:sz w:val="22"/>
          <w:szCs w:val="22"/>
        </w:rPr>
        <w:t>Nr ZZP-344/</w:t>
      </w:r>
      <w:r w:rsidR="007A136A" w:rsidRPr="007A136A">
        <w:rPr>
          <w:sz w:val="22"/>
          <w:szCs w:val="22"/>
        </w:rPr>
        <w:t>64</w:t>
      </w:r>
      <w:r w:rsidRPr="007A136A">
        <w:rPr>
          <w:sz w:val="22"/>
          <w:szCs w:val="22"/>
        </w:rPr>
        <w:t>/202</w:t>
      </w:r>
      <w:r w:rsidR="007A136A" w:rsidRPr="007A136A">
        <w:rPr>
          <w:sz w:val="22"/>
          <w:szCs w:val="22"/>
        </w:rPr>
        <w:t>4</w:t>
      </w:r>
    </w:p>
    <w:p w:rsidR="00A07C29" w:rsidRPr="007A136A" w:rsidRDefault="00A07C29" w:rsidP="00A07C29">
      <w:pPr>
        <w:pStyle w:val="Nagwek5"/>
        <w:keepNext/>
        <w:numPr>
          <w:ilvl w:val="4"/>
          <w:numId w:val="0"/>
        </w:numPr>
        <w:tabs>
          <w:tab w:val="num" w:pos="0"/>
        </w:tabs>
        <w:spacing w:before="0" w:after="0" w:line="360" w:lineRule="atLeast"/>
        <w:ind w:right="-1"/>
        <w:jc w:val="center"/>
        <w:rPr>
          <w:rFonts w:ascii="Times New Roman" w:hAnsi="Times New Roman"/>
          <w:i w:val="0"/>
          <w:sz w:val="22"/>
          <w:szCs w:val="22"/>
        </w:rPr>
      </w:pPr>
      <w:r w:rsidRPr="007A136A">
        <w:rPr>
          <w:rFonts w:ascii="Times New Roman" w:hAnsi="Times New Roman"/>
          <w:i w:val="0"/>
          <w:sz w:val="22"/>
          <w:szCs w:val="22"/>
        </w:rPr>
        <w:t xml:space="preserve">WYKAZ POJAZDÓW ZOZ NYSA </w:t>
      </w:r>
    </w:p>
    <w:p w:rsidR="00A07C29" w:rsidRPr="000D53D4" w:rsidRDefault="00A07C29" w:rsidP="00A07C29">
      <w:pPr>
        <w:rPr>
          <w:color w:val="FF0000"/>
          <w:sz w:val="22"/>
          <w:szCs w:val="22"/>
        </w:rPr>
      </w:pPr>
    </w:p>
    <w:p w:rsidR="00A07C29" w:rsidRPr="007A136A" w:rsidRDefault="00A07C29" w:rsidP="007A136A">
      <w:pPr>
        <w:spacing w:line="276" w:lineRule="auto"/>
        <w:rPr>
          <w:color w:val="FF0000"/>
          <w:sz w:val="22"/>
          <w:szCs w:val="22"/>
        </w:rPr>
      </w:pPr>
    </w:p>
    <w:p w:rsidR="007A136A" w:rsidRPr="007A136A" w:rsidRDefault="007A136A" w:rsidP="007A136A">
      <w:pPr>
        <w:pStyle w:val="Nagwek1"/>
        <w:spacing w:line="276" w:lineRule="auto"/>
        <w:ind w:left="0" w:firstLine="0"/>
        <w:jc w:val="left"/>
        <w:rPr>
          <w:b w:val="0"/>
          <w:sz w:val="22"/>
          <w:szCs w:val="22"/>
        </w:rPr>
      </w:pPr>
      <w:r w:rsidRPr="007A136A">
        <w:rPr>
          <w:b w:val="0"/>
          <w:bCs/>
          <w:sz w:val="22"/>
          <w:szCs w:val="22"/>
          <w:u w:val="single"/>
        </w:rPr>
        <w:t>Zespoły Ratownictwa Medycznego S/P Nysa.</w:t>
      </w:r>
    </w:p>
    <w:p w:rsidR="007A136A" w:rsidRPr="007A136A" w:rsidRDefault="007A136A" w:rsidP="00AD38DF">
      <w:pPr>
        <w:pStyle w:val="Nagwek3"/>
        <w:numPr>
          <w:ilvl w:val="0"/>
          <w:numId w:val="49"/>
        </w:numPr>
        <w:suppressAutoHyphens w:val="0"/>
        <w:spacing w:line="276" w:lineRule="auto"/>
        <w:jc w:val="left"/>
        <w:rPr>
          <w:b w:val="0"/>
          <w:iCs/>
          <w:sz w:val="22"/>
          <w:szCs w:val="22"/>
        </w:rPr>
      </w:pPr>
      <w:r w:rsidRPr="007A136A">
        <w:rPr>
          <w:b w:val="0"/>
          <w:sz w:val="22"/>
          <w:szCs w:val="22"/>
          <w:lang w:val="en-US"/>
        </w:rPr>
        <w:t xml:space="preserve">AMBULANS - MERCEDES BENZ SPRINTER 315 CDI A – </w:t>
      </w:r>
      <w:r w:rsidRPr="007A136A">
        <w:rPr>
          <w:sz w:val="22"/>
          <w:szCs w:val="22"/>
          <w:lang w:val="en-US"/>
        </w:rPr>
        <w:t>ONY 9J 64</w:t>
      </w:r>
      <w:r w:rsidRPr="007A136A">
        <w:rPr>
          <w:b w:val="0"/>
          <w:sz w:val="22"/>
          <w:szCs w:val="22"/>
          <w:lang w:val="en-US"/>
        </w:rPr>
        <w:t xml:space="preserve"> </w:t>
      </w:r>
    </w:p>
    <w:p w:rsidR="007A136A" w:rsidRPr="007A136A" w:rsidRDefault="007A136A" w:rsidP="00AD38DF">
      <w:pPr>
        <w:pStyle w:val="Nagwek4"/>
        <w:numPr>
          <w:ilvl w:val="0"/>
          <w:numId w:val="49"/>
        </w:numPr>
        <w:tabs>
          <w:tab w:val="clear" w:pos="3118"/>
        </w:tabs>
        <w:suppressAutoHyphens w:val="0"/>
        <w:spacing w:line="276" w:lineRule="auto"/>
        <w:rPr>
          <w:sz w:val="22"/>
          <w:szCs w:val="22"/>
        </w:rPr>
      </w:pPr>
      <w:r w:rsidRPr="007A136A">
        <w:rPr>
          <w:b w:val="0"/>
          <w:bCs w:val="0"/>
          <w:sz w:val="22"/>
          <w:szCs w:val="22"/>
          <w:lang w:val="en-US"/>
        </w:rPr>
        <w:t xml:space="preserve">AMBULANS – </w:t>
      </w:r>
      <w:r w:rsidRPr="007A136A">
        <w:rPr>
          <w:b w:val="0"/>
          <w:bCs w:val="0"/>
          <w:sz w:val="22"/>
          <w:szCs w:val="22"/>
        </w:rPr>
        <w:t xml:space="preserve">RENAULT MASTER </w:t>
      </w:r>
      <w:r w:rsidRPr="007A136A">
        <w:rPr>
          <w:b w:val="0"/>
          <w:sz w:val="22"/>
          <w:szCs w:val="22"/>
          <w:lang w:val="en-US"/>
        </w:rPr>
        <w:t xml:space="preserve">– </w:t>
      </w:r>
      <w:r w:rsidRPr="007A136A">
        <w:rPr>
          <w:sz w:val="22"/>
          <w:szCs w:val="22"/>
          <w:lang w:val="en-US"/>
        </w:rPr>
        <w:t>ONY 38306</w:t>
      </w:r>
    </w:p>
    <w:p w:rsidR="007A136A" w:rsidRPr="007A136A" w:rsidRDefault="007A136A" w:rsidP="00AD38DF">
      <w:pPr>
        <w:pStyle w:val="Nagwek4"/>
        <w:numPr>
          <w:ilvl w:val="0"/>
          <w:numId w:val="49"/>
        </w:numPr>
        <w:tabs>
          <w:tab w:val="clear" w:pos="3118"/>
        </w:tabs>
        <w:suppressAutoHyphens w:val="0"/>
        <w:spacing w:line="276" w:lineRule="auto"/>
        <w:rPr>
          <w:b w:val="0"/>
          <w:sz w:val="22"/>
          <w:szCs w:val="22"/>
        </w:rPr>
      </w:pPr>
      <w:r w:rsidRPr="007A136A">
        <w:rPr>
          <w:b w:val="0"/>
          <w:bCs w:val="0"/>
          <w:sz w:val="22"/>
          <w:szCs w:val="22"/>
          <w:lang w:val="en-US"/>
        </w:rPr>
        <w:t xml:space="preserve">AMBULANS – </w:t>
      </w:r>
      <w:r w:rsidRPr="007A136A">
        <w:rPr>
          <w:b w:val="0"/>
          <w:bCs w:val="0"/>
          <w:sz w:val="22"/>
          <w:szCs w:val="22"/>
        </w:rPr>
        <w:t xml:space="preserve">RENAULT MASTER </w:t>
      </w:r>
      <w:r w:rsidRPr="007A136A">
        <w:rPr>
          <w:b w:val="0"/>
          <w:sz w:val="22"/>
          <w:szCs w:val="22"/>
          <w:lang w:val="en-US"/>
        </w:rPr>
        <w:t xml:space="preserve">– </w:t>
      </w:r>
      <w:r w:rsidRPr="007A136A">
        <w:rPr>
          <w:sz w:val="22"/>
          <w:szCs w:val="22"/>
          <w:lang w:val="en-US"/>
        </w:rPr>
        <w:t>ONY 12722</w:t>
      </w:r>
    </w:p>
    <w:p w:rsidR="007A136A" w:rsidRPr="007A136A" w:rsidRDefault="007A136A" w:rsidP="00AD38DF">
      <w:pPr>
        <w:pStyle w:val="Nagwek4"/>
        <w:numPr>
          <w:ilvl w:val="0"/>
          <w:numId w:val="49"/>
        </w:numPr>
        <w:tabs>
          <w:tab w:val="clear" w:pos="3118"/>
        </w:tabs>
        <w:suppressAutoHyphens w:val="0"/>
        <w:spacing w:line="276" w:lineRule="auto"/>
        <w:rPr>
          <w:b w:val="0"/>
          <w:sz w:val="22"/>
          <w:szCs w:val="22"/>
        </w:rPr>
      </w:pPr>
      <w:r w:rsidRPr="007A136A">
        <w:rPr>
          <w:b w:val="0"/>
          <w:bCs w:val="0"/>
          <w:sz w:val="22"/>
          <w:szCs w:val="22"/>
          <w:lang w:val="en-US"/>
        </w:rPr>
        <w:t>AMBULANS – PEUGEOT BOXER Y</w:t>
      </w:r>
      <w:r w:rsidRPr="007A136A">
        <w:rPr>
          <w:b w:val="0"/>
          <w:sz w:val="22"/>
          <w:szCs w:val="22"/>
          <w:lang w:val="en-US"/>
        </w:rPr>
        <w:t xml:space="preserve"> – </w:t>
      </w:r>
      <w:r w:rsidRPr="007A136A">
        <w:rPr>
          <w:sz w:val="22"/>
          <w:szCs w:val="22"/>
          <w:lang w:val="en-US"/>
        </w:rPr>
        <w:t>ONY 50 X 7</w:t>
      </w:r>
    </w:p>
    <w:p w:rsidR="007A136A" w:rsidRPr="007A136A" w:rsidRDefault="007A136A" w:rsidP="00AD38DF">
      <w:pPr>
        <w:pStyle w:val="Nagwek4"/>
        <w:numPr>
          <w:ilvl w:val="0"/>
          <w:numId w:val="49"/>
        </w:numPr>
        <w:tabs>
          <w:tab w:val="clear" w:pos="3118"/>
        </w:tabs>
        <w:suppressAutoHyphens w:val="0"/>
        <w:spacing w:line="276" w:lineRule="auto"/>
        <w:rPr>
          <w:b w:val="0"/>
          <w:sz w:val="22"/>
          <w:szCs w:val="22"/>
        </w:rPr>
      </w:pPr>
      <w:r w:rsidRPr="007A136A">
        <w:rPr>
          <w:b w:val="0"/>
          <w:bCs w:val="0"/>
          <w:sz w:val="22"/>
          <w:szCs w:val="22"/>
          <w:lang w:val="en-US"/>
        </w:rPr>
        <w:t xml:space="preserve">AMBULANS – </w:t>
      </w:r>
      <w:r w:rsidRPr="007A136A">
        <w:rPr>
          <w:b w:val="0"/>
          <w:bCs w:val="0"/>
          <w:sz w:val="22"/>
          <w:szCs w:val="22"/>
        </w:rPr>
        <w:t xml:space="preserve">RENAULT MASTER </w:t>
      </w:r>
      <w:r w:rsidRPr="007A136A">
        <w:rPr>
          <w:b w:val="0"/>
          <w:sz w:val="22"/>
          <w:szCs w:val="22"/>
          <w:lang w:val="en-US"/>
        </w:rPr>
        <w:t xml:space="preserve">– </w:t>
      </w:r>
      <w:r w:rsidRPr="007A136A">
        <w:rPr>
          <w:sz w:val="22"/>
          <w:szCs w:val="22"/>
          <w:lang w:val="en-US"/>
        </w:rPr>
        <w:t>ONY 16606</w:t>
      </w:r>
    </w:p>
    <w:p w:rsidR="007A136A" w:rsidRPr="007A136A" w:rsidRDefault="007A136A" w:rsidP="007A136A">
      <w:pPr>
        <w:pStyle w:val="western"/>
        <w:spacing w:before="0" w:beforeAutospacing="0" w:after="0" w:line="276" w:lineRule="auto"/>
        <w:rPr>
          <w:sz w:val="22"/>
          <w:szCs w:val="22"/>
          <w:lang w:val="en-US"/>
        </w:rPr>
      </w:pPr>
    </w:p>
    <w:p w:rsidR="007A136A" w:rsidRPr="007A136A" w:rsidRDefault="007A136A" w:rsidP="007A136A">
      <w:pPr>
        <w:pStyle w:val="western"/>
        <w:spacing w:before="0" w:beforeAutospacing="0" w:after="0" w:line="276" w:lineRule="auto"/>
        <w:rPr>
          <w:sz w:val="22"/>
          <w:szCs w:val="22"/>
          <w:lang w:val="en-US"/>
        </w:rPr>
      </w:pPr>
    </w:p>
    <w:p w:rsidR="007A136A" w:rsidRPr="007A136A" w:rsidRDefault="007A136A" w:rsidP="007A136A">
      <w:pPr>
        <w:pStyle w:val="Nagwek1"/>
        <w:spacing w:line="276" w:lineRule="auto"/>
        <w:ind w:left="0" w:firstLine="0"/>
        <w:jc w:val="left"/>
        <w:rPr>
          <w:b w:val="0"/>
          <w:sz w:val="22"/>
          <w:szCs w:val="22"/>
        </w:rPr>
      </w:pPr>
      <w:r w:rsidRPr="007A136A">
        <w:rPr>
          <w:b w:val="0"/>
          <w:bCs/>
          <w:sz w:val="22"/>
          <w:szCs w:val="22"/>
          <w:u w:val="single"/>
        </w:rPr>
        <w:t>Zespół Ratownictwa Medycznego Paczków.</w:t>
      </w:r>
    </w:p>
    <w:p w:rsidR="007A136A" w:rsidRPr="007A136A" w:rsidRDefault="007A136A" w:rsidP="007A136A">
      <w:pPr>
        <w:pStyle w:val="western"/>
        <w:spacing w:before="0" w:beforeAutospacing="0" w:after="0" w:line="276" w:lineRule="auto"/>
        <w:rPr>
          <w:sz w:val="22"/>
          <w:szCs w:val="22"/>
        </w:rPr>
      </w:pPr>
    </w:p>
    <w:p w:rsidR="007A136A" w:rsidRPr="007A136A" w:rsidRDefault="007A136A" w:rsidP="00AD38DF">
      <w:pPr>
        <w:pStyle w:val="western"/>
        <w:numPr>
          <w:ilvl w:val="0"/>
          <w:numId w:val="50"/>
        </w:numPr>
        <w:spacing w:before="0" w:beforeAutospacing="0" w:after="0" w:line="276" w:lineRule="auto"/>
        <w:jc w:val="both"/>
        <w:rPr>
          <w:sz w:val="22"/>
          <w:szCs w:val="22"/>
        </w:rPr>
      </w:pPr>
      <w:r w:rsidRPr="007A136A">
        <w:rPr>
          <w:sz w:val="22"/>
          <w:szCs w:val="22"/>
          <w:lang w:val="en-US"/>
        </w:rPr>
        <w:t xml:space="preserve">AMBULANS - RENAULT MASTER – </w:t>
      </w:r>
      <w:r w:rsidRPr="007A136A">
        <w:rPr>
          <w:b/>
          <w:bCs/>
          <w:sz w:val="22"/>
          <w:szCs w:val="22"/>
          <w:lang w:val="en-US"/>
        </w:rPr>
        <w:t>ONY 52741</w:t>
      </w:r>
    </w:p>
    <w:p w:rsidR="007A136A" w:rsidRPr="007A136A" w:rsidRDefault="007A136A" w:rsidP="007A136A">
      <w:pPr>
        <w:pStyle w:val="western"/>
        <w:spacing w:before="0" w:beforeAutospacing="0" w:after="0" w:line="276" w:lineRule="auto"/>
        <w:rPr>
          <w:sz w:val="22"/>
          <w:szCs w:val="22"/>
          <w:lang w:val="en-US"/>
        </w:rPr>
      </w:pPr>
    </w:p>
    <w:p w:rsidR="007A136A" w:rsidRPr="007A136A" w:rsidRDefault="007A136A" w:rsidP="007A136A">
      <w:pPr>
        <w:pStyle w:val="Nagwek1"/>
        <w:spacing w:line="276" w:lineRule="auto"/>
        <w:ind w:left="0" w:firstLine="0"/>
        <w:jc w:val="left"/>
        <w:rPr>
          <w:b w:val="0"/>
          <w:sz w:val="22"/>
          <w:szCs w:val="22"/>
        </w:rPr>
      </w:pPr>
      <w:r w:rsidRPr="007A136A">
        <w:rPr>
          <w:b w:val="0"/>
          <w:bCs/>
          <w:sz w:val="22"/>
          <w:szCs w:val="22"/>
          <w:u w:val="single"/>
        </w:rPr>
        <w:t>Zespół Ratownictwa Medycznego Korfantów.</w:t>
      </w:r>
    </w:p>
    <w:p w:rsidR="007A136A" w:rsidRPr="007A136A" w:rsidRDefault="007A136A" w:rsidP="007A136A">
      <w:pPr>
        <w:pStyle w:val="western"/>
        <w:spacing w:before="0" w:beforeAutospacing="0" w:after="0" w:line="276" w:lineRule="auto"/>
        <w:rPr>
          <w:sz w:val="22"/>
          <w:szCs w:val="22"/>
        </w:rPr>
      </w:pPr>
    </w:p>
    <w:p w:rsidR="007A136A" w:rsidRPr="007A136A" w:rsidRDefault="007A136A" w:rsidP="00AD38DF">
      <w:pPr>
        <w:pStyle w:val="western"/>
        <w:numPr>
          <w:ilvl w:val="0"/>
          <w:numId w:val="51"/>
        </w:numPr>
        <w:spacing w:before="0" w:beforeAutospacing="0" w:after="0" w:line="276" w:lineRule="auto"/>
        <w:jc w:val="both"/>
        <w:rPr>
          <w:sz w:val="22"/>
          <w:szCs w:val="22"/>
        </w:rPr>
      </w:pPr>
      <w:r w:rsidRPr="007A136A">
        <w:rPr>
          <w:sz w:val="22"/>
          <w:szCs w:val="22"/>
        </w:rPr>
        <w:t>AMBULANS</w:t>
      </w:r>
      <w:r w:rsidRPr="007A136A">
        <w:rPr>
          <w:b/>
          <w:bCs/>
          <w:sz w:val="22"/>
          <w:szCs w:val="22"/>
        </w:rPr>
        <w:t xml:space="preserve"> </w:t>
      </w:r>
      <w:r w:rsidRPr="007A136A">
        <w:rPr>
          <w:sz w:val="22"/>
          <w:szCs w:val="22"/>
        </w:rPr>
        <w:t>– RENAULT MASTER</w:t>
      </w:r>
      <w:r w:rsidRPr="007A136A">
        <w:rPr>
          <w:i/>
          <w:iCs/>
          <w:sz w:val="22"/>
          <w:szCs w:val="22"/>
        </w:rPr>
        <w:t xml:space="preserve"> </w:t>
      </w:r>
      <w:r w:rsidRPr="007A136A">
        <w:rPr>
          <w:sz w:val="22"/>
          <w:szCs w:val="22"/>
        </w:rPr>
        <w:t xml:space="preserve">– </w:t>
      </w:r>
      <w:r w:rsidRPr="007A136A">
        <w:rPr>
          <w:b/>
          <w:bCs/>
          <w:sz w:val="22"/>
          <w:szCs w:val="22"/>
        </w:rPr>
        <w:t>ONY 00724</w:t>
      </w:r>
    </w:p>
    <w:p w:rsidR="007A136A" w:rsidRPr="007A136A" w:rsidRDefault="007A136A" w:rsidP="007A136A">
      <w:pPr>
        <w:pStyle w:val="western"/>
        <w:spacing w:before="0" w:beforeAutospacing="0" w:after="0" w:line="276" w:lineRule="auto"/>
        <w:rPr>
          <w:sz w:val="22"/>
          <w:szCs w:val="22"/>
        </w:rPr>
      </w:pPr>
    </w:p>
    <w:p w:rsidR="007A136A" w:rsidRPr="007A136A" w:rsidRDefault="007A136A" w:rsidP="007A136A">
      <w:pPr>
        <w:pStyle w:val="Bezodstpw"/>
        <w:spacing w:line="276" w:lineRule="auto"/>
        <w:rPr>
          <w:rFonts w:ascii="Times New Roman" w:hAnsi="Times New Roman" w:cs="Times New Roman"/>
          <w:sz w:val="22"/>
          <w:szCs w:val="22"/>
          <w:u w:val="single"/>
        </w:rPr>
      </w:pPr>
      <w:r w:rsidRPr="007A136A">
        <w:rPr>
          <w:rFonts w:ascii="Times New Roman" w:hAnsi="Times New Roman" w:cs="Times New Roman"/>
          <w:sz w:val="22"/>
          <w:szCs w:val="22"/>
          <w:u w:val="single"/>
        </w:rPr>
        <w:t>Zespół Ratownictwa Medycznego Głuchołazy.</w:t>
      </w:r>
    </w:p>
    <w:p w:rsidR="007A136A" w:rsidRPr="007A136A" w:rsidRDefault="007A136A" w:rsidP="007A136A">
      <w:pPr>
        <w:pStyle w:val="western"/>
        <w:spacing w:before="0" w:beforeAutospacing="0" w:after="0" w:line="276" w:lineRule="auto"/>
        <w:rPr>
          <w:sz w:val="22"/>
          <w:szCs w:val="22"/>
        </w:rPr>
      </w:pPr>
    </w:p>
    <w:p w:rsidR="007A136A" w:rsidRPr="007A136A" w:rsidRDefault="007A136A" w:rsidP="00AD38DF">
      <w:pPr>
        <w:pStyle w:val="western"/>
        <w:numPr>
          <w:ilvl w:val="0"/>
          <w:numId w:val="52"/>
        </w:numPr>
        <w:spacing w:before="0" w:beforeAutospacing="0" w:after="0" w:line="276" w:lineRule="auto"/>
        <w:jc w:val="both"/>
        <w:rPr>
          <w:sz w:val="22"/>
          <w:szCs w:val="22"/>
        </w:rPr>
      </w:pPr>
      <w:r w:rsidRPr="007A136A">
        <w:rPr>
          <w:sz w:val="22"/>
          <w:szCs w:val="22"/>
          <w:lang w:val="en-US"/>
        </w:rPr>
        <w:t xml:space="preserve">AMBULANS - RENAUALT MASTER MST </w:t>
      </w:r>
      <w:r w:rsidRPr="007A136A">
        <w:rPr>
          <w:i/>
          <w:iCs/>
          <w:sz w:val="22"/>
          <w:szCs w:val="22"/>
          <w:lang w:val="en-US"/>
        </w:rPr>
        <w:t>–</w:t>
      </w:r>
      <w:r w:rsidRPr="007A136A">
        <w:rPr>
          <w:sz w:val="22"/>
          <w:szCs w:val="22"/>
          <w:lang w:val="en-US"/>
        </w:rPr>
        <w:t xml:space="preserve"> </w:t>
      </w:r>
      <w:r w:rsidRPr="007A136A">
        <w:rPr>
          <w:b/>
          <w:bCs/>
          <w:sz w:val="22"/>
          <w:szCs w:val="22"/>
          <w:lang w:val="en-US"/>
        </w:rPr>
        <w:t>ONY 14199</w:t>
      </w:r>
      <w:r w:rsidRPr="007A136A">
        <w:rPr>
          <w:sz w:val="22"/>
          <w:szCs w:val="22"/>
          <w:lang w:val="en-US"/>
        </w:rPr>
        <w:t xml:space="preserve"> </w:t>
      </w:r>
    </w:p>
    <w:p w:rsidR="007A136A" w:rsidRPr="007A136A" w:rsidRDefault="007A136A" w:rsidP="007A136A">
      <w:pPr>
        <w:pStyle w:val="western"/>
        <w:spacing w:before="0" w:beforeAutospacing="0" w:after="0" w:line="276" w:lineRule="auto"/>
        <w:rPr>
          <w:sz w:val="22"/>
          <w:szCs w:val="22"/>
          <w:lang w:val="en-US"/>
        </w:rPr>
      </w:pPr>
    </w:p>
    <w:p w:rsidR="007A136A" w:rsidRPr="007A136A" w:rsidRDefault="007A136A" w:rsidP="007A136A">
      <w:pPr>
        <w:pStyle w:val="Bezodstpw"/>
        <w:spacing w:line="276" w:lineRule="auto"/>
        <w:rPr>
          <w:rFonts w:ascii="Times New Roman" w:hAnsi="Times New Roman" w:cs="Times New Roman"/>
          <w:sz w:val="22"/>
          <w:szCs w:val="22"/>
          <w:u w:val="single"/>
        </w:rPr>
      </w:pPr>
      <w:r w:rsidRPr="007A136A">
        <w:rPr>
          <w:rFonts w:ascii="Times New Roman" w:hAnsi="Times New Roman" w:cs="Times New Roman"/>
          <w:sz w:val="22"/>
          <w:szCs w:val="22"/>
          <w:u w:val="single"/>
        </w:rPr>
        <w:t>Sekcja Transportu Sanitarnego Szpital Nysa:</w:t>
      </w:r>
    </w:p>
    <w:p w:rsidR="007A136A" w:rsidRPr="007A136A" w:rsidRDefault="007A136A" w:rsidP="007A136A">
      <w:pPr>
        <w:pStyle w:val="western"/>
        <w:spacing w:before="0" w:beforeAutospacing="0" w:after="0" w:line="276" w:lineRule="auto"/>
        <w:rPr>
          <w:sz w:val="22"/>
          <w:szCs w:val="22"/>
          <w:lang w:val="en-US"/>
        </w:rPr>
      </w:pPr>
    </w:p>
    <w:p w:rsidR="007A136A" w:rsidRPr="007A136A" w:rsidRDefault="007A136A" w:rsidP="00AD38DF">
      <w:pPr>
        <w:pStyle w:val="western"/>
        <w:numPr>
          <w:ilvl w:val="0"/>
          <w:numId w:val="53"/>
        </w:numPr>
        <w:spacing w:before="0" w:beforeAutospacing="0" w:after="0" w:line="276" w:lineRule="auto"/>
        <w:jc w:val="both"/>
        <w:rPr>
          <w:sz w:val="22"/>
          <w:szCs w:val="22"/>
        </w:rPr>
      </w:pPr>
      <w:r w:rsidRPr="007A136A">
        <w:rPr>
          <w:sz w:val="22"/>
          <w:szCs w:val="22"/>
          <w:lang w:val="en-US"/>
        </w:rPr>
        <w:t xml:space="preserve">AMBULANS - VOLKSWAGEN 7 JO TRANSPORTER </w:t>
      </w:r>
      <w:r w:rsidRPr="007A136A">
        <w:rPr>
          <w:i/>
          <w:iCs/>
          <w:sz w:val="22"/>
          <w:szCs w:val="22"/>
          <w:lang w:val="en-US"/>
        </w:rPr>
        <w:t>–</w:t>
      </w:r>
      <w:r w:rsidRPr="007A136A">
        <w:rPr>
          <w:sz w:val="22"/>
          <w:szCs w:val="22"/>
          <w:lang w:val="en-US"/>
        </w:rPr>
        <w:t xml:space="preserve"> </w:t>
      </w:r>
      <w:r w:rsidRPr="007A136A">
        <w:rPr>
          <w:b/>
          <w:bCs/>
          <w:sz w:val="22"/>
          <w:szCs w:val="22"/>
          <w:lang w:val="en-US"/>
        </w:rPr>
        <w:t>ONY 30 Y 8</w:t>
      </w:r>
    </w:p>
    <w:p w:rsidR="007A136A" w:rsidRPr="007A136A" w:rsidRDefault="007A136A" w:rsidP="00AD38DF">
      <w:pPr>
        <w:pStyle w:val="western"/>
        <w:numPr>
          <w:ilvl w:val="0"/>
          <w:numId w:val="53"/>
        </w:numPr>
        <w:spacing w:before="0" w:beforeAutospacing="0" w:after="0" w:line="276" w:lineRule="auto"/>
        <w:jc w:val="both"/>
        <w:rPr>
          <w:sz w:val="22"/>
          <w:szCs w:val="22"/>
        </w:rPr>
      </w:pPr>
      <w:r w:rsidRPr="007A136A">
        <w:rPr>
          <w:sz w:val="22"/>
          <w:szCs w:val="22"/>
          <w:lang w:val="en-US"/>
        </w:rPr>
        <w:t xml:space="preserve">AMBULANS- RENAULT TRAFIC – </w:t>
      </w:r>
      <w:r w:rsidRPr="007A136A">
        <w:rPr>
          <w:b/>
          <w:bCs/>
          <w:sz w:val="22"/>
          <w:szCs w:val="22"/>
          <w:lang w:val="en-US"/>
        </w:rPr>
        <w:t>ONY ES 40</w:t>
      </w:r>
    </w:p>
    <w:p w:rsidR="007A136A" w:rsidRPr="007A136A" w:rsidRDefault="007A136A" w:rsidP="00AD38DF">
      <w:pPr>
        <w:pStyle w:val="western"/>
        <w:numPr>
          <w:ilvl w:val="0"/>
          <w:numId w:val="53"/>
        </w:numPr>
        <w:spacing w:before="0" w:beforeAutospacing="0" w:after="0" w:line="276" w:lineRule="auto"/>
        <w:jc w:val="both"/>
        <w:rPr>
          <w:sz w:val="22"/>
          <w:szCs w:val="22"/>
        </w:rPr>
      </w:pPr>
      <w:r w:rsidRPr="007A136A">
        <w:rPr>
          <w:sz w:val="22"/>
          <w:szCs w:val="22"/>
          <w:lang w:val="sv-SE"/>
        </w:rPr>
        <w:t xml:space="preserve">AMBULANS- VOLKSWAGEN 7 JO TRANSPORTER - </w:t>
      </w:r>
      <w:r w:rsidRPr="007A136A">
        <w:rPr>
          <w:b/>
          <w:bCs/>
          <w:sz w:val="22"/>
          <w:szCs w:val="22"/>
          <w:lang w:val="sv-SE"/>
        </w:rPr>
        <w:t>ONY 33 Y 8</w:t>
      </w:r>
    </w:p>
    <w:p w:rsidR="007A136A" w:rsidRPr="007A136A" w:rsidRDefault="007A136A" w:rsidP="007A136A">
      <w:pPr>
        <w:pStyle w:val="NormalnyWeb"/>
        <w:spacing w:before="0" w:after="0" w:line="276" w:lineRule="auto"/>
        <w:ind w:left="709"/>
        <w:rPr>
          <w:sz w:val="22"/>
          <w:szCs w:val="22"/>
          <w:lang w:val="sv-SE"/>
        </w:rPr>
      </w:pPr>
    </w:p>
    <w:p w:rsidR="007A136A" w:rsidRPr="007A136A" w:rsidRDefault="007A136A" w:rsidP="007A136A">
      <w:pPr>
        <w:pStyle w:val="western"/>
        <w:spacing w:before="0" w:beforeAutospacing="0" w:after="0" w:line="276" w:lineRule="auto"/>
        <w:rPr>
          <w:sz w:val="22"/>
          <w:szCs w:val="22"/>
          <w:lang w:val="sv-SE"/>
        </w:rPr>
      </w:pPr>
      <w:r w:rsidRPr="007A136A">
        <w:rPr>
          <w:sz w:val="22"/>
          <w:szCs w:val="22"/>
          <w:u w:val="single"/>
          <w:lang w:val="sv-SE"/>
        </w:rPr>
        <w:t>Sekcja Gospodarcza Szpital Nysa:</w:t>
      </w:r>
    </w:p>
    <w:p w:rsidR="007A136A" w:rsidRPr="007A136A" w:rsidRDefault="007A136A" w:rsidP="007A136A">
      <w:pPr>
        <w:pStyle w:val="western"/>
        <w:spacing w:before="0" w:beforeAutospacing="0" w:after="0" w:line="276" w:lineRule="auto"/>
        <w:rPr>
          <w:sz w:val="22"/>
          <w:szCs w:val="22"/>
          <w:lang w:val="sv-SE"/>
        </w:rPr>
      </w:pPr>
    </w:p>
    <w:p w:rsidR="007A136A" w:rsidRPr="007A136A" w:rsidRDefault="007A136A" w:rsidP="00AD38DF">
      <w:pPr>
        <w:pStyle w:val="western"/>
        <w:numPr>
          <w:ilvl w:val="0"/>
          <w:numId w:val="54"/>
        </w:numPr>
        <w:spacing w:before="0" w:beforeAutospacing="0" w:after="0" w:line="276" w:lineRule="auto"/>
        <w:jc w:val="both"/>
        <w:rPr>
          <w:sz w:val="22"/>
          <w:szCs w:val="22"/>
        </w:rPr>
      </w:pPr>
      <w:r w:rsidRPr="007A136A">
        <w:rPr>
          <w:sz w:val="22"/>
          <w:szCs w:val="22"/>
        </w:rPr>
        <w:t xml:space="preserve">SAMOCHÓD OSOBOWY </w:t>
      </w:r>
      <w:r w:rsidRPr="007A136A">
        <w:rPr>
          <w:b/>
          <w:bCs/>
          <w:sz w:val="22"/>
          <w:szCs w:val="22"/>
        </w:rPr>
        <w:t xml:space="preserve">- </w:t>
      </w:r>
      <w:r w:rsidRPr="007A136A">
        <w:rPr>
          <w:sz w:val="22"/>
          <w:szCs w:val="22"/>
        </w:rPr>
        <w:t xml:space="preserve">SKODA OCTAVIA COMBI - 1U </w:t>
      </w:r>
      <w:r w:rsidRPr="007A136A">
        <w:rPr>
          <w:i/>
          <w:iCs/>
          <w:sz w:val="22"/>
          <w:szCs w:val="22"/>
        </w:rPr>
        <w:t>–</w:t>
      </w:r>
      <w:r w:rsidRPr="007A136A">
        <w:rPr>
          <w:sz w:val="22"/>
          <w:szCs w:val="22"/>
        </w:rPr>
        <w:t xml:space="preserve"> </w:t>
      </w:r>
      <w:r w:rsidRPr="007A136A">
        <w:rPr>
          <w:b/>
          <w:bCs/>
          <w:sz w:val="22"/>
          <w:szCs w:val="22"/>
        </w:rPr>
        <w:t>ONY 3 T 99</w:t>
      </w:r>
    </w:p>
    <w:p w:rsidR="007A136A" w:rsidRPr="007A136A" w:rsidRDefault="007A136A" w:rsidP="00AD38DF">
      <w:pPr>
        <w:pStyle w:val="western"/>
        <w:numPr>
          <w:ilvl w:val="0"/>
          <w:numId w:val="54"/>
        </w:numPr>
        <w:spacing w:before="0" w:beforeAutospacing="0" w:after="0" w:line="276" w:lineRule="auto"/>
        <w:jc w:val="both"/>
        <w:rPr>
          <w:sz w:val="22"/>
          <w:szCs w:val="22"/>
        </w:rPr>
      </w:pPr>
      <w:r w:rsidRPr="007A136A">
        <w:rPr>
          <w:sz w:val="22"/>
          <w:szCs w:val="22"/>
        </w:rPr>
        <w:t xml:space="preserve">SAMOCHÓD OSOBOWY </w:t>
      </w:r>
      <w:r w:rsidRPr="007A136A">
        <w:rPr>
          <w:b/>
          <w:bCs/>
          <w:sz w:val="22"/>
          <w:szCs w:val="22"/>
        </w:rPr>
        <w:t xml:space="preserve">- </w:t>
      </w:r>
      <w:r w:rsidRPr="007A136A">
        <w:rPr>
          <w:sz w:val="22"/>
          <w:szCs w:val="22"/>
        </w:rPr>
        <w:t xml:space="preserve">SKODA SUPERB </w:t>
      </w:r>
      <w:r w:rsidRPr="007A136A">
        <w:rPr>
          <w:i/>
          <w:iCs/>
          <w:sz w:val="22"/>
          <w:szCs w:val="22"/>
        </w:rPr>
        <w:t>–</w:t>
      </w:r>
      <w:r w:rsidRPr="007A136A">
        <w:rPr>
          <w:sz w:val="22"/>
          <w:szCs w:val="22"/>
        </w:rPr>
        <w:t xml:space="preserve"> </w:t>
      </w:r>
      <w:r w:rsidRPr="007A136A">
        <w:rPr>
          <w:b/>
          <w:bCs/>
          <w:sz w:val="22"/>
          <w:szCs w:val="22"/>
        </w:rPr>
        <w:t>ONY CR 77</w:t>
      </w:r>
    </w:p>
    <w:p w:rsidR="007A136A" w:rsidRPr="007A136A" w:rsidRDefault="007A136A" w:rsidP="00AD38DF">
      <w:pPr>
        <w:pStyle w:val="western"/>
        <w:numPr>
          <w:ilvl w:val="0"/>
          <w:numId w:val="54"/>
        </w:numPr>
        <w:spacing w:before="0" w:beforeAutospacing="0" w:after="0" w:line="276" w:lineRule="auto"/>
        <w:jc w:val="both"/>
        <w:rPr>
          <w:sz w:val="22"/>
          <w:szCs w:val="22"/>
        </w:rPr>
      </w:pPr>
      <w:r w:rsidRPr="007A136A">
        <w:rPr>
          <w:sz w:val="22"/>
          <w:szCs w:val="22"/>
          <w:lang w:val="en-US"/>
        </w:rPr>
        <w:t xml:space="preserve">AMBULANS- VOLKSWAGEN TRANSPORTER – </w:t>
      </w:r>
      <w:r w:rsidRPr="007A136A">
        <w:rPr>
          <w:b/>
          <w:bCs/>
          <w:sz w:val="22"/>
          <w:szCs w:val="22"/>
          <w:lang w:val="en-US"/>
        </w:rPr>
        <w:t>ONY 21600</w:t>
      </w:r>
    </w:p>
    <w:p w:rsidR="007A136A" w:rsidRPr="007A136A" w:rsidRDefault="007A136A" w:rsidP="007A136A">
      <w:pPr>
        <w:pStyle w:val="western"/>
        <w:spacing w:before="0" w:beforeAutospacing="0" w:after="0" w:line="276" w:lineRule="auto"/>
        <w:rPr>
          <w:sz w:val="22"/>
          <w:szCs w:val="22"/>
          <w:lang w:val="en-US"/>
        </w:rPr>
      </w:pPr>
    </w:p>
    <w:p w:rsidR="007A136A" w:rsidRPr="007A136A" w:rsidRDefault="007A136A" w:rsidP="007A136A">
      <w:pPr>
        <w:pStyle w:val="Bezodstpw"/>
        <w:rPr>
          <w:rFonts w:ascii="Times New Roman" w:hAnsi="Times New Roman" w:cs="Times New Roman"/>
          <w:sz w:val="22"/>
          <w:szCs w:val="22"/>
          <w:u w:val="single"/>
        </w:rPr>
      </w:pPr>
      <w:r w:rsidRPr="007A136A">
        <w:rPr>
          <w:rFonts w:ascii="Times New Roman" w:hAnsi="Times New Roman" w:cs="Times New Roman"/>
          <w:sz w:val="22"/>
          <w:szCs w:val="22"/>
          <w:u w:val="single"/>
        </w:rPr>
        <w:t>Warsztaty:</w:t>
      </w:r>
    </w:p>
    <w:p w:rsidR="007A136A" w:rsidRPr="007A136A" w:rsidRDefault="007A136A" w:rsidP="00AD38DF">
      <w:pPr>
        <w:pStyle w:val="Nagwek3"/>
        <w:numPr>
          <w:ilvl w:val="0"/>
          <w:numId w:val="55"/>
        </w:numPr>
        <w:suppressAutoHyphens w:val="0"/>
        <w:spacing w:line="276" w:lineRule="auto"/>
        <w:jc w:val="left"/>
        <w:rPr>
          <w:b w:val="0"/>
          <w:bCs/>
          <w:iCs/>
          <w:sz w:val="22"/>
          <w:szCs w:val="22"/>
        </w:rPr>
      </w:pPr>
      <w:r w:rsidRPr="007A136A">
        <w:rPr>
          <w:b w:val="0"/>
          <w:sz w:val="22"/>
          <w:szCs w:val="22"/>
          <w:lang w:val="en-US"/>
        </w:rPr>
        <w:t>AMBULANS - VOLKSWAGEN LT 35 2 DX OAE – ONY 82 TT</w:t>
      </w:r>
    </w:p>
    <w:p w:rsidR="007A136A" w:rsidRPr="007A136A" w:rsidRDefault="007A136A" w:rsidP="00AD38DF">
      <w:pPr>
        <w:pStyle w:val="western"/>
        <w:numPr>
          <w:ilvl w:val="0"/>
          <w:numId w:val="55"/>
        </w:numPr>
        <w:spacing w:before="0" w:beforeAutospacing="0" w:after="0" w:line="276" w:lineRule="auto"/>
        <w:jc w:val="both"/>
        <w:rPr>
          <w:sz w:val="22"/>
          <w:szCs w:val="22"/>
          <w:lang w:val="en-US"/>
        </w:rPr>
      </w:pPr>
      <w:r w:rsidRPr="007A136A">
        <w:rPr>
          <w:sz w:val="22"/>
          <w:szCs w:val="22"/>
          <w:lang w:val="en-US"/>
        </w:rPr>
        <w:t xml:space="preserve">WOLUMEN (KANISTER) O POJEMNOŚCI 30L/MIESIĄC WOLNEJ ETYLINY </w:t>
      </w:r>
    </w:p>
    <w:p w:rsidR="007A136A" w:rsidRDefault="007A136A" w:rsidP="007A136A">
      <w:pPr>
        <w:pStyle w:val="western"/>
        <w:rPr>
          <w:lang w:val="en-US"/>
        </w:rPr>
      </w:pPr>
    </w:p>
    <w:p w:rsidR="000D3FCF" w:rsidRPr="000D53D4" w:rsidRDefault="000D3FCF" w:rsidP="007A136A">
      <w:pPr>
        <w:pStyle w:val="Nagwek1"/>
        <w:tabs>
          <w:tab w:val="clear" w:pos="3118"/>
          <w:tab w:val="num" w:pos="0"/>
        </w:tabs>
        <w:ind w:left="0" w:firstLine="0"/>
        <w:jc w:val="left"/>
        <w:rPr>
          <w:color w:val="FF0000"/>
          <w:lang w:val="en-US"/>
        </w:rPr>
      </w:pPr>
    </w:p>
    <w:sectPr w:rsidR="000D3FCF" w:rsidRPr="000D53D4" w:rsidSect="00C8624A">
      <w:headerReference w:type="default" r:id="rId22"/>
      <w:footerReference w:type="even" r:id="rId23"/>
      <w:footerReference w:type="default" r:id="rId24"/>
      <w:headerReference w:type="first" r:id="rId25"/>
      <w:footerReference w:type="first" r:id="rId26"/>
      <w:pgSz w:w="11906" w:h="16838"/>
      <w:pgMar w:top="1418" w:right="1418" w:bottom="1418" w:left="1418" w:header="708" w:footer="708" w:gutter="0"/>
      <w:cols w:space="708"/>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8DF" w:rsidRDefault="00AD38DF">
      <w:r>
        <w:separator/>
      </w:r>
    </w:p>
  </w:endnote>
  <w:endnote w:type="continuationSeparator" w:id="1">
    <w:p w:rsidR="00AD38DF" w:rsidRDefault="00AD38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Pr="002A762D" w:rsidRDefault="00A73863">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F94D37">
      <w:rPr>
        <w:noProof/>
        <w:sz w:val="20"/>
        <w:szCs w:val="20"/>
      </w:rPr>
      <w:t>1</w:t>
    </w:r>
    <w:r w:rsidRPr="002A762D">
      <w:rPr>
        <w:sz w:val="20"/>
        <w:szCs w:val="20"/>
      </w:rPr>
      <w:fldChar w:fldCharType="end"/>
    </w:r>
  </w:p>
  <w:p w:rsidR="00A73863" w:rsidRPr="00A011CF" w:rsidRDefault="00A73863" w:rsidP="00A011C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Pr="002A762D" w:rsidRDefault="00A73863">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F94D37">
      <w:rPr>
        <w:noProof/>
        <w:sz w:val="20"/>
        <w:szCs w:val="20"/>
      </w:rPr>
      <w:t>17</w:t>
    </w:r>
    <w:r w:rsidRPr="002A762D">
      <w:rPr>
        <w:sz w:val="20"/>
        <w:szCs w:val="20"/>
      </w:rPr>
      <w:fldChar w:fldCharType="end"/>
    </w:r>
  </w:p>
  <w:p w:rsidR="00A73863" w:rsidRPr="00294564" w:rsidRDefault="00A73863" w:rsidP="00294564">
    <w:pPr>
      <w:pStyle w:val="Stopk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8DF" w:rsidRDefault="00AD38DF">
      <w:r>
        <w:separator/>
      </w:r>
    </w:p>
  </w:footnote>
  <w:footnote w:type="continuationSeparator" w:id="1">
    <w:p w:rsidR="00AD38DF" w:rsidRDefault="00AD38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pPr>
      <w:pStyle w:val="Nagwek"/>
    </w:pPr>
    <w:r>
      <w:rPr>
        <w:rFonts w:eastAsia="Arial"/>
        <w:szCs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863" w:rsidRDefault="00A7386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AF668666"/>
    <w:lvl w:ilvl="0">
      <w:start w:val="1"/>
      <w:numFmt w:val="decimal"/>
      <w:lvlText w:val="%1."/>
      <w:lvlJc w:val="left"/>
      <w:pPr>
        <w:tabs>
          <w:tab w:val="num" w:pos="720"/>
        </w:tabs>
        <w:ind w:left="720" w:hanging="360"/>
      </w:pPr>
      <w:rPr>
        <w:rFonts w:ascii="Symbol" w:hAnsi="Symbol" w:cs="Symbol"/>
        <w:color w:val="auto"/>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7">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19">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20">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1">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3">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4">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5">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6">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7">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28">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9">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9"/>
    <w:multiLevelType w:val="multilevel"/>
    <w:tmpl w:val="00000029"/>
    <w:name w:val="WW8Num41"/>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39">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40">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1">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2">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3">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4">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6">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7">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0">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1">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6">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7">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58">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59">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60">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1">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0">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1">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2">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3">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4">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5">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2">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8">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89">
    <w:nsid w:val="055B1AF0"/>
    <w:multiLevelType w:val="hybridMultilevel"/>
    <w:tmpl w:val="0A9C7EE4"/>
    <w:lvl w:ilvl="0" w:tplc="04150017">
      <w:start w:val="1"/>
      <w:numFmt w:val="lowerLetter"/>
      <w:lvlText w:val="%1)"/>
      <w:lvlJc w:val="left"/>
      <w:pPr>
        <w:ind w:left="1478" w:hanging="360"/>
      </w:pPr>
    </w:lvl>
    <w:lvl w:ilvl="1" w:tplc="04150019" w:tentative="1">
      <w:start w:val="1"/>
      <w:numFmt w:val="lowerLetter"/>
      <w:lvlText w:val="%2."/>
      <w:lvlJc w:val="left"/>
      <w:pPr>
        <w:ind w:left="2198" w:hanging="360"/>
      </w:pPr>
    </w:lvl>
    <w:lvl w:ilvl="2" w:tplc="0415001B" w:tentative="1">
      <w:start w:val="1"/>
      <w:numFmt w:val="lowerRoman"/>
      <w:lvlText w:val="%3."/>
      <w:lvlJc w:val="right"/>
      <w:pPr>
        <w:ind w:left="2918" w:hanging="180"/>
      </w:pPr>
    </w:lvl>
    <w:lvl w:ilvl="3" w:tplc="0415000F" w:tentative="1">
      <w:start w:val="1"/>
      <w:numFmt w:val="decimal"/>
      <w:lvlText w:val="%4."/>
      <w:lvlJc w:val="left"/>
      <w:pPr>
        <w:ind w:left="3638" w:hanging="360"/>
      </w:pPr>
    </w:lvl>
    <w:lvl w:ilvl="4" w:tplc="04150019" w:tentative="1">
      <w:start w:val="1"/>
      <w:numFmt w:val="lowerLetter"/>
      <w:lvlText w:val="%5."/>
      <w:lvlJc w:val="left"/>
      <w:pPr>
        <w:ind w:left="4358" w:hanging="360"/>
      </w:pPr>
    </w:lvl>
    <w:lvl w:ilvl="5" w:tplc="0415001B" w:tentative="1">
      <w:start w:val="1"/>
      <w:numFmt w:val="lowerRoman"/>
      <w:lvlText w:val="%6."/>
      <w:lvlJc w:val="right"/>
      <w:pPr>
        <w:ind w:left="5078" w:hanging="180"/>
      </w:pPr>
    </w:lvl>
    <w:lvl w:ilvl="6" w:tplc="0415000F" w:tentative="1">
      <w:start w:val="1"/>
      <w:numFmt w:val="decimal"/>
      <w:lvlText w:val="%7."/>
      <w:lvlJc w:val="left"/>
      <w:pPr>
        <w:ind w:left="5798" w:hanging="360"/>
      </w:pPr>
    </w:lvl>
    <w:lvl w:ilvl="7" w:tplc="04150019" w:tentative="1">
      <w:start w:val="1"/>
      <w:numFmt w:val="lowerLetter"/>
      <w:lvlText w:val="%8."/>
      <w:lvlJc w:val="left"/>
      <w:pPr>
        <w:ind w:left="6518" w:hanging="360"/>
      </w:pPr>
    </w:lvl>
    <w:lvl w:ilvl="8" w:tplc="0415001B" w:tentative="1">
      <w:start w:val="1"/>
      <w:numFmt w:val="lowerRoman"/>
      <w:lvlText w:val="%9."/>
      <w:lvlJc w:val="right"/>
      <w:pPr>
        <w:ind w:left="7238" w:hanging="180"/>
      </w:pPr>
    </w:lvl>
  </w:abstractNum>
  <w:abstractNum w:abstractNumId="90">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1">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2">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93">
    <w:nsid w:val="0BD46F8F"/>
    <w:multiLevelType w:val="multilevel"/>
    <w:tmpl w:val="2956236A"/>
    <w:lvl w:ilvl="0">
      <w:start w:val="4"/>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644"/>
        </w:tabs>
        <w:ind w:left="644" w:hanging="360"/>
      </w:pPr>
      <w:rPr>
        <w:rFonts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4">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95">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6">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7">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162C4ADC"/>
    <w:multiLevelType w:val="multilevel"/>
    <w:tmpl w:val="5FE67FA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18C910AC"/>
    <w:multiLevelType w:val="multilevel"/>
    <w:tmpl w:val="88F6ADC4"/>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01">
    <w:nsid w:val="1B332CF3"/>
    <w:multiLevelType w:val="multilevel"/>
    <w:tmpl w:val="62B8ACD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nsid w:val="1B8F0317"/>
    <w:multiLevelType w:val="hybridMultilevel"/>
    <w:tmpl w:val="73F89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4">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5">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6">
    <w:nsid w:val="20633E96"/>
    <w:multiLevelType w:val="multilevel"/>
    <w:tmpl w:val="F5F2F8C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07">
    <w:nsid w:val="20DB179A"/>
    <w:multiLevelType w:val="hybridMultilevel"/>
    <w:tmpl w:val="C96E3032"/>
    <w:lvl w:ilvl="0" w:tplc="5C36E8EE">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08">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09">
    <w:nsid w:val="21DD48E4"/>
    <w:multiLevelType w:val="hybridMultilevel"/>
    <w:tmpl w:val="D80002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nsid w:val="22210EBB"/>
    <w:multiLevelType w:val="hybridMultilevel"/>
    <w:tmpl w:val="8FEE0D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1">
    <w:nsid w:val="22357E79"/>
    <w:multiLevelType w:val="multilevel"/>
    <w:tmpl w:val="7CEC05D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233C6A02"/>
    <w:multiLevelType w:val="multilevel"/>
    <w:tmpl w:val="9CC49B8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271C1BB4"/>
    <w:multiLevelType w:val="multilevel"/>
    <w:tmpl w:val="FE386FB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16">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7">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8">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1">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22">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3">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4">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5">
    <w:nsid w:val="3903714A"/>
    <w:multiLevelType w:val="hybridMultilevel"/>
    <w:tmpl w:val="E1C015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6">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7">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8">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3B513FCF"/>
    <w:multiLevelType w:val="multilevel"/>
    <w:tmpl w:val="21AE7846"/>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0">
    <w:nsid w:val="3D2445D8"/>
    <w:multiLevelType w:val="multilevel"/>
    <w:tmpl w:val="40CA05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32">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410F2204"/>
    <w:multiLevelType w:val="hybridMultilevel"/>
    <w:tmpl w:val="4F747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35">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45DF3BBF"/>
    <w:multiLevelType w:val="multilevel"/>
    <w:tmpl w:val="5052CFFC"/>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8">
    <w:nsid w:val="48A412BB"/>
    <w:multiLevelType w:val="hybridMultilevel"/>
    <w:tmpl w:val="13949590"/>
    <w:lvl w:ilvl="0" w:tplc="8634FB2C">
      <w:start w:val="5"/>
      <w:numFmt w:val="bullet"/>
      <w:lvlText w:val="-"/>
      <w:lvlJc w:val="left"/>
      <w:pPr>
        <w:ind w:left="1123" w:hanging="360"/>
      </w:pPr>
      <w:rPr>
        <w:rFonts w:hint="default"/>
      </w:rPr>
    </w:lvl>
    <w:lvl w:ilvl="1" w:tplc="04150003">
      <w:start w:val="1"/>
      <w:numFmt w:val="bullet"/>
      <w:lvlText w:val="o"/>
      <w:lvlJc w:val="left"/>
      <w:pPr>
        <w:ind w:left="1843" w:hanging="360"/>
      </w:pPr>
      <w:rPr>
        <w:rFonts w:ascii="Courier New" w:hAnsi="Courier New" w:cs="Courier New" w:hint="default"/>
      </w:rPr>
    </w:lvl>
    <w:lvl w:ilvl="2" w:tplc="04150005" w:tentative="1">
      <w:start w:val="1"/>
      <w:numFmt w:val="bullet"/>
      <w:lvlText w:val=""/>
      <w:lvlJc w:val="left"/>
      <w:pPr>
        <w:ind w:left="2563" w:hanging="360"/>
      </w:pPr>
      <w:rPr>
        <w:rFonts w:ascii="Wingdings" w:hAnsi="Wingdings" w:hint="default"/>
      </w:rPr>
    </w:lvl>
    <w:lvl w:ilvl="3" w:tplc="04150001" w:tentative="1">
      <w:start w:val="1"/>
      <w:numFmt w:val="bullet"/>
      <w:lvlText w:val=""/>
      <w:lvlJc w:val="left"/>
      <w:pPr>
        <w:ind w:left="3283" w:hanging="360"/>
      </w:pPr>
      <w:rPr>
        <w:rFonts w:ascii="Symbol" w:hAnsi="Symbol" w:hint="default"/>
      </w:rPr>
    </w:lvl>
    <w:lvl w:ilvl="4" w:tplc="04150003" w:tentative="1">
      <w:start w:val="1"/>
      <w:numFmt w:val="bullet"/>
      <w:lvlText w:val="o"/>
      <w:lvlJc w:val="left"/>
      <w:pPr>
        <w:ind w:left="4003" w:hanging="360"/>
      </w:pPr>
      <w:rPr>
        <w:rFonts w:ascii="Courier New" w:hAnsi="Courier New" w:cs="Courier New" w:hint="default"/>
      </w:rPr>
    </w:lvl>
    <w:lvl w:ilvl="5" w:tplc="04150005" w:tentative="1">
      <w:start w:val="1"/>
      <w:numFmt w:val="bullet"/>
      <w:lvlText w:val=""/>
      <w:lvlJc w:val="left"/>
      <w:pPr>
        <w:ind w:left="4723" w:hanging="360"/>
      </w:pPr>
      <w:rPr>
        <w:rFonts w:ascii="Wingdings" w:hAnsi="Wingdings" w:hint="default"/>
      </w:rPr>
    </w:lvl>
    <w:lvl w:ilvl="6" w:tplc="04150001" w:tentative="1">
      <w:start w:val="1"/>
      <w:numFmt w:val="bullet"/>
      <w:lvlText w:val=""/>
      <w:lvlJc w:val="left"/>
      <w:pPr>
        <w:ind w:left="5443" w:hanging="360"/>
      </w:pPr>
      <w:rPr>
        <w:rFonts w:ascii="Symbol" w:hAnsi="Symbol" w:hint="default"/>
      </w:rPr>
    </w:lvl>
    <w:lvl w:ilvl="7" w:tplc="04150003" w:tentative="1">
      <w:start w:val="1"/>
      <w:numFmt w:val="bullet"/>
      <w:lvlText w:val="o"/>
      <w:lvlJc w:val="left"/>
      <w:pPr>
        <w:ind w:left="6163" w:hanging="360"/>
      </w:pPr>
      <w:rPr>
        <w:rFonts w:ascii="Courier New" w:hAnsi="Courier New" w:cs="Courier New" w:hint="default"/>
      </w:rPr>
    </w:lvl>
    <w:lvl w:ilvl="8" w:tplc="04150005" w:tentative="1">
      <w:start w:val="1"/>
      <w:numFmt w:val="bullet"/>
      <w:lvlText w:val=""/>
      <w:lvlJc w:val="left"/>
      <w:pPr>
        <w:ind w:left="6883" w:hanging="360"/>
      </w:pPr>
      <w:rPr>
        <w:rFonts w:ascii="Wingdings" w:hAnsi="Wingdings" w:hint="default"/>
      </w:rPr>
    </w:lvl>
  </w:abstractNum>
  <w:abstractNum w:abstractNumId="139">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0">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4C017D15"/>
    <w:multiLevelType w:val="hybridMultilevel"/>
    <w:tmpl w:val="F880D602"/>
    <w:lvl w:ilvl="0" w:tplc="AADAE6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C0D4873"/>
    <w:multiLevelType w:val="hybridMultilevel"/>
    <w:tmpl w:val="10A024F2"/>
    <w:lvl w:ilvl="0" w:tplc="6B60AB28">
      <w:start w:val="1"/>
      <w:numFmt w:val="decimal"/>
      <w:lvlText w:val="%1."/>
      <w:lvlJc w:val="left"/>
      <w:pPr>
        <w:tabs>
          <w:tab w:val="num" w:pos="417"/>
        </w:tabs>
        <w:ind w:left="417" w:hanging="360"/>
      </w:pPr>
      <w:rPr>
        <w:rFonts w:hint="default"/>
      </w:rPr>
    </w:lvl>
    <w:lvl w:ilvl="1" w:tplc="AE92C03A">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4">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45">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46">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48">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53855A39"/>
    <w:multiLevelType w:val="hybridMultilevel"/>
    <w:tmpl w:val="7358717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51">
    <w:nsid w:val="55F863B1"/>
    <w:multiLevelType w:val="multilevel"/>
    <w:tmpl w:val="9F10A9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5D276F5A"/>
    <w:multiLevelType w:val="multilevel"/>
    <w:tmpl w:val="59EE88EE"/>
    <w:lvl w:ilvl="0">
      <w:start w:val="3"/>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54">
    <w:nsid w:val="5DD91625"/>
    <w:multiLevelType w:val="multilevel"/>
    <w:tmpl w:val="8C62F0CC"/>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55">
    <w:nsid w:val="5DE31D7C"/>
    <w:multiLevelType w:val="multilevel"/>
    <w:tmpl w:val="B4E8AA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6">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8">
    <w:nsid w:val="62C973B1"/>
    <w:multiLevelType w:val="hybridMultilevel"/>
    <w:tmpl w:val="C8BEA05A"/>
    <w:lvl w:ilvl="0" w:tplc="21A8ACF4">
      <w:start w:val="1"/>
      <w:numFmt w:val="decimal"/>
      <w:lvlText w:val="%1."/>
      <w:lvlJc w:val="left"/>
      <w:pPr>
        <w:tabs>
          <w:tab w:val="num" w:pos="2880"/>
        </w:tabs>
        <w:ind w:left="2880" w:hanging="360"/>
      </w:pPr>
      <w:rPr>
        <w:rFonts w:ascii="Times New Roman" w:eastAsia="Times New Roman" w:hAnsi="Times New Roman"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9">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61">
    <w:nsid w:val="68304606"/>
    <w:multiLevelType w:val="hybridMultilevel"/>
    <w:tmpl w:val="02CA42F8"/>
    <w:lvl w:ilvl="0" w:tplc="9AA0834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68A419C3"/>
    <w:multiLevelType w:val="multilevel"/>
    <w:tmpl w:val="DF50C36E"/>
    <w:lvl w:ilvl="0">
      <w:start w:val="1"/>
      <w:numFmt w:val="bullet"/>
      <w:lvlText w:val=""/>
      <w:lvlJc w:val="left"/>
      <w:pPr>
        <w:tabs>
          <w:tab w:val="num" w:pos="502"/>
        </w:tabs>
        <w:ind w:left="502" w:hanging="360"/>
      </w:pPr>
      <w:rPr>
        <w:rFonts w:ascii="Symbol" w:hAnsi="Symbol" w:cs="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i w:val="0"/>
        <w:sz w:val="22"/>
        <w:szCs w:val="22"/>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3">
    <w:nsid w:val="6BDC36FC"/>
    <w:multiLevelType w:val="hybridMultilevel"/>
    <w:tmpl w:val="33FCC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5">
    <w:nsid w:val="6C2463FF"/>
    <w:multiLevelType w:val="hybridMultilevel"/>
    <w:tmpl w:val="5C26921A"/>
    <w:lvl w:ilvl="0" w:tplc="5220024C">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6">
    <w:nsid w:val="6C6657D8"/>
    <w:multiLevelType w:val="hybridMultilevel"/>
    <w:tmpl w:val="0A9EB510"/>
    <w:lvl w:ilvl="0" w:tplc="0415000F">
      <w:start w:val="1"/>
      <w:numFmt w:val="decimal"/>
      <w:lvlText w:val="%1."/>
      <w:lvlJc w:val="left"/>
      <w:pPr>
        <w:ind w:left="72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68">
    <w:nsid w:val="6E306819"/>
    <w:multiLevelType w:val="hybridMultilevel"/>
    <w:tmpl w:val="2286BBA8"/>
    <w:lvl w:ilvl="0" w:tplc="43323142">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6F3C1484"/>
    <w:multiLevelType w:val="multilevel"/>
    <w:tmpl w:val="8B9A0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2">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3">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71633AC5"/>
    <w:multiLevelType w:val="hybridMultilevel"/>
    <w:tmpl w:val="933AB1CA"/>
    <w:lvl w:ilvl="0" w:tplc="21A8ACF4">
      <w:start w:val="1"/>
      <w:numFmt w:val="decimal"/>
      <w:lvlText w:val="%1."/>
      <w:lvlJc w:val="left"/>
      <w:pPr>
        <w:ind w:left="360" w:hanging="360"/>
      </w:pPr>
      <w:rPr>
        <w:rFonts w:ascii="Times New Roman" w:eastAsia="Times New Roman" w:hAnsi="Times New Roman" w:cs="Times New Roman"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6">
    <w:nsid w:val="72AE3DB3"/>
    <w:multiLevelType w:val="multilevel"/>
    <w:tmpl w:val="8B12B152"/>
    <w:lvl w:ilvl="0">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77">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8">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180">
    <w:nsid w:val="7B57018B"/>
    <w:multiLevelType w:val="hybridMultilevel"/>
    <w:tmpl w:val="82AA32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7F4E394B"/>
    <w:multiLevelType w:val="multilevel"/>
    <w:tmpl w:val="000000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3"/>
  </w:num>
  <w:num w:numId="3">
    <w:abstractNumId w:val="168"/>
  </w:num>
  <w:num w:numId="4">
    <w:abstractNumId w:val="166"/>
  </w:num>
  <w:num w:numId="5">
    <w:abstractNumId w:val="129"/>
  </w:num>
  <w:num w:numId="6">
    <w:abstractNumId w:val="176"/>
  </w:num>
  <w:num w:numId="7">
    <w:abstractNumId w:val="105"/>
  </w:num>
  <w:num w:numId="8">
    <w:abstractNumId w:val="126"/>
  </w:num>
  <w:num w:numId="9">
    <w:abstractNumId w:val="3"/>
  </w:num>
  <w:num w:numId="10">
    <w:abstractNumId w:val="139"/>
  </w:num>
  <w:num w:numId="11">
    <w:abstractNumId w:val="107"/>
  </w:num>
  <w:num w:numId="12">
    <w:abstractNumId w:val="163"/>
  </w:num>
  <w:num w:numId="13">
    <w:abstractNumId w:val="141"/>
  </w:num>
  <w:num w:numId="14">
    <w:abstractNumId w:val="118"/>
  </w:num>
  <w:num w:numId="15">
    <w:abstractNumId w:val="103"/>
  </w:num>
  <w:num w:numId="16">
    <w:abstractNumId w:val="89"/>
  </w:num>
  <w:num w:numId="17">
    <w:abstractNumId w:val="109"/>
  </w:num>
  <w:num w:numId="18">
    <w:abstractNumId w:val="165"/>
  </w:num>
  <w:num w:numId="19">
    <w:abstractNumId w:val="158"/>
  </w:num>
  <w:num w:numId="20">
    <w:abstractNumId w:val="149"/>
  </w:num>
  <w:num w:numId="21">
    <w:abstractNumId w:val="174"/>
  </w:num>
  <w:num w:numId="22">
    <w:abstractNumId w:val="133"/>
  </w:num>
  <w:num w:numId="23">
    <w:abstractNumId w:val="181"/>
  </w:num>
  <w:num w:numId="24">
    <w:abstractNumId w:val="125"/>
  </w:num>
  <w:num w:numId="25">
    <w:abstractNumId w:val="102"/>
  </w:num>
  <w:num w:numId="26">
    <w:abstractNumId w:val="110"/>
  </w:num>
  <w:num w:numId="27">
    <w:abstractNumId w:val="93"/>
  </w:num>
  <w:num w:numId="28">
    <w:abstractNumId w:val="170"/>
  </w:num>
  <w:num w:numId="29">
    <w:abstractNumId w:val="99"/>
  </w:num>
  <w:num w:numId="30">
    <w:abstractNumId w:val="161"/>
  </w:num>
  <w:num w:numId="31">
    <w:abstractNumId w:val="122"/>
  </w:num>
  <w:num w:numId="32">
    <w:abstractNumId w:val="153"/>
  </w:num>
  <w:num w:numId="33">
    <w:abstractNumId w:val="112"/>
  </w:num>
  <w:num w:numId="34">
    <w:abstractNumId w:val="162"/>
  </w:num>
  <w:num w:numId="35">
    <w:abstractNumId w:val="180"/>
  </w:num>
  <w:num w:numId="36">
    <w:abstractNumId w:val="164"/>
  </w:num>
  <w:num w:numId="37">
    <w:abstractNumId w:val="138"/>
  </w:num>
  <w:num w:numId="38">
    <w:abstractNumId w:val="155"/>
  </w:num>
  <w:num w:numId="39">
    <w:abstractNumId w:val="19"/>
  </w:num>
  <w:num w:numId="40">
    <w:abstractNumId w:val="142"/>
  </w:num>
  <w:num w:numId="41">
    <w:abstractNumId w:val="127"/>
  </w:num>
  <w:num w:numId="42">
    <w:abstractNumId w:val="154"/>
  </w:num>
  <w:num w:numId="43">
    <w:abstractNumId w:val="106"/>
  </w:num>
  <w:num w:numId="44">
    <w:abstractNumId w:val="135"/>
  </w:num>
  <w:num w:numId="45">
    <w:abstractNumId w:val="143"/>
  </w:num>
  <w:num w:numId="46">
    <w:abstractNumId w:val="132"/>
  </w:num>
  <w:num w:numId="47">
    <w:abstractNumId w:val="113"/>
  </w:num>
  <w:num w:numId="48">
    <w:abstractNumId w:val="148"/>
  </w:num>
  <w:num w:numId="49">
    <w:abstractNumId w:val="136"/>
    <w:lvlOverride w:ilvl="0">
      <w:startOverride w:val="1"/>
    </w:lvlOverride>
  </w:num>
  <w:num w:numId="50">
    <w:abstractNumId w:val="101"/>
  </w:num>
  <w:num w:numId="51">
    <w:abstractNumId w:val="98"/>
  </w:num>
  <w:num w:numId="52">
    <w:abstractNumId w:val="130"/>
  </w:num>
  <w:num w:numId="53">
    <w:abstractNumId w:val="114"/>
  </w:num>
  <w:num w:numId="54">
    <w:abstractNumId w:val="151"/>
  </w:num>
  <w:num w:numId="55">
    <w:abstractNumId w:val="111"/>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74754">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DE9"/>
    <w:rsid w:val="000042F9"/>
    <w:rsid w:val="00006255"/>
    <w:rsid w:val="00006D6F"/>
    <w:rsid w:val="00010377"/>
    <w:rsid w:val="00013247"/>
    <w:rsid w:val="000135C2"/>
    <w:rsid w:val="000139A2"/>
    <w:rsid w:val="00014C00"/>
    <w:rsid w:val="00015092"/>
    <w:rsid w:val="00017033"/>
    <w:rsid w:val="00017BA2"/>
    <w:rsid w:val="000207D3"/>
    <w:rsid w:val="00021012"/>
    <w:rsid w:val="00022677"/>
    <w:rsid w:val="00023F9F"/>
    <w:rsid w:val="000251C2"/>
    <w:rsid w:val="0002598E"/>
    <w:rsid w:val="00025E46"/>
    <w:rsid w:val="00032AC4"/>
    <w:rsid w:val="00044161"/>
    <w:rsid w:val="00044971"/>
    <w:rsid w:val="00044CB9"/>
    <w:rsid w:val="00045313"/>
    <w:rsid w:val="000460D7"/>
    <w:rsid w:val="00047D0B"/>
    <w:rsid w:val="00047F6D"/>
    <w:rsid w:val="00050135"/>
    <w:rsid w:val="000535DC"/>
    <w:rsid w:val="000560B9"/>
    <w:rsid w:val="00056E5F"/>
    <w:rsid w:val="00057EE5"/>
    <w:rsid w:val="0006114F"/>
    <w:rsid w:val="000616D6"/>
    <w:rsid w:val="00062798"/>
    <w:rsid w:val="000631BD"/>
    <w:rsid w:val="00065E26"/>
    <w:rsid w:val="0006771F"/>
    <w:rsid w:val="0007067C"/>
    <w:rsid w:val="00070BBC"/>
    <w:rsid w:val="00071C0C"/>
    <w:rsid w:val="00073C85"/>
    <w:rsid w:val="00074384"/>
    <w:rsid w:val="0007479E"/>
    <w:rsid w:val="000752F8"/>
    <w:rsid w:val="00076E60"/>
    <w:rsid w:val="0008269A"/>
    <w:rsid w:val="00082EB1"/>
    <w:rsid w:val="000832D2"/>
    <w:rsid w:val="00084F0F"/>
    <w:rsid w:val="00085AEF"/>
    <w:rsid w:val="00087D0E"/>
    <w:rsid w:val="000910C1"/>
    <w:rsid w:val="00091B61"/>
    <w:rsid w:val="000926FD"/>
    <w:rsid w:val="00092ABE"/>
    <w:rsid w:val="00092C50"/>
    <w:rsid w:val="000930E6"/>
    <w:rsid w:val="000956C5"/>
    <w:rsid w:val="000A3203"/>
    <w:rsid w:val="000A4168"/>
    <w:rsid w:val="000A468F"/>
    <w:rsid w:val="000A5EA8"/>
    <w:rsid w:val="000A708F"/>
    <w:rsid w:val="000B0E0B"/>
    <w:rsid w:val="000B11D6"/>
    <w:rsid w:val="000B1627"/>
    <w:rsid w:val="000B1CE0"/>
    <w:rsid w:val="000B2496"/>
    <w:rsid w:val="000B2F98"/>
    <w:rsid w:val="000B3358"/>
    <w:rsid w:val="000B3619"/>
    <w:rsid w:val="000B4695"/>
    <w:rsid w:val="000B66FC"/>
    <w:rsid w:val="000B700D"/>
    <w:rsid w:val="000C1F2E"/>
    <w:rsid w:val="000C3440"/>
    <w:rsid w:val="000C4C5F"/>
    <w:rsid w:val="000C5459"/>
    <w:rsid w:val="000D3FCF"/>
    <w:rsid w:val="000D53D4"/>
    <w:rsid w:val="000D5BE2"/>
    <w:rsid w:val="000E1053"/>
    <w:rsid w:val="000E275F"/>
    <w:rsid w:val="000E4D35"/>
    <w:rsid w:val="000E759E"/>
    <w:rsid w:val="000F1FA0"/>
    <w:rsid w:val="000F47BE"/>
    <w:rsid w:val="000F554A"/>
    <w:rsid w:val="000F5764"/>
    <w:rsid w:val="000F78FF"/>
    <w:rsid w:val="000F7E54"/>
    <w:rsid w:val="00100226"/>
    <w:rsid w:val="00102B36"/>
    <w:rsid w:val="00103977"/>
    <w:rsid w:val="00105BD5"/>
    <w:rsid w:val="00106729"/>
    <w:rsid w:val="00106EA4"/>
    <w:rsid w:val="00107030"/>
    <w:rsid w:val="00111E46"/>
    <w:rsid w:val="00111F7F"/>
    <w:rsid w:val="00112215"/>
    <w:rsid w:val="001143B0"/>
    <w:rsid w:val="0011516B"/>
    <w:rsid w:val="00115890"/>
    <w:rsid w:val="0011679F"/>
    <w:rsid w:val="00117B10"/>
    <w:rsid w:val="00121FC8"/>
    <w:rsid w:val="00122288"/>
    <w:rsid w:val="0012659D"/>
    <w:rsid w:val="0012731F"/>
    <w:rsid w:val="001308F4"/>
    <w:rsid w:val="00131434"/>
    <w:rsid w:val="00131B40"/>
    <w:rsid w:val="001331F1"/>
    <w:rsid w:val="00137B8F"/>
    <w:rsid w:val="00146829"/>
    <w:rsid w:val="001478D6"/>
    <w:rsid w:val="001504D7"/>
    <w:rsid w:val="0015176E"/>
    <w:rsid w:val="00151E08"/>
    <w:rsid w:val="00153413"/>
    <w:rsid w:val="001536A2"/>
    <w:rsid w:val="0015371C"/>
    <w:rsid w:val="0015452A"/>
    <w:rsid w:val="00155C4F"/>
    <w:rsid w:val="0015663F"/>
    <w:rsid w:val="00157CEE"/>
    <w:rsid w:val="00157DAB"/>
    <w:rsid w:val="00161184"/>
    <w:rsid w:val="0016368B"/>
    <w:rsid w:val="00165711"/>
    <w:rsid w:val="00167B42"/>
    <w:rsid w:val="00172E94"/>
    <w:rsid w:val="00174A14"/>
    <w:rsid w:val="001767DD"/>
    <w:rsid w:val="00176F49"/>
    <w:rsid w:val="0017749D"/>
    <w:rsid w:val="00177935"/>
    <w:rsid w:val="0018124B"/>
    <w:rsid w:val="00181314"/>
    <w:rsid w:val="00181394"/>
    <w:rsid w:val="0018190D"/>
    <w:rsid w:val="001828EC"/>
    <w:rsid w:val="0018384C"/>
    <w:rsid w:val="00184202"/>
    <w:rsid w:val="00185056"/>
    <w:rsid w:val="00185B7A"/>
    <w:rsid w:val="00185ED7"/>
    <w:rsid w:val="001A5824"/>
    <w:rsid w:val="001A6CD5"/>
    <w:rsid w:val="001B06CF"/>
    <w:rsid w:val="001B11EE"/>
    <w:rsid w:val="001B254F"/>
    <w:rsid w:val="001B2976"/>
    <w:rsid w:val="001C22C4"/>
    <w:rsid w:val="001C6940"/>
    <w:rsid w:val="001C6B4F"/>
    <w:rsid w:val="001C7A4F"/>
    <w:rsid w:val="001D07C7"/>
    <w:rsid w:val="001D1868"/>
    <w:rsid w:val="001D1DAC"/>
    <w:rsid w:val="001D26F3"/>
    <w:rsid w:val="001D55E7"/>
    <w:rsid w:val="001D649D"/>
    <w:rsid w:val="001E10DC"/>
    <w:rsid w:val="001E27EC"/>
    <w:rsid w:val="001E2EDD"/>
    <w:rsid w:val="001E326B"/>
    <w:rsid w:val="001E4D2B"/>
    <w:rsid w:val="001E6311"/>
    <w:rsid w:val="001F02C9"/>
    <w:rsid w:val="001F6A6B"/>
    <w:rsid w:val="00200930"/>
    <w:rsid w:val="00200D9F"/>
    <w:rsid w:val="00202010"/>
    <w:rsid w:val="0020295C"/>
    <w:rsid w:val="002036FA"/>
    <w:rsid w:val="00203AB7"/>
    <w:rsid w:val="002056C8"/>
    <w:rsid w:val="00207232"/>
    <w:rsid w:val="00207DFB"/>
    <w:rsid w:val="002126C9"/>
    <w:rsid w:val="00213A4E"/>
    <w:rsid w:val="00215240"/>
    <w:rsid w:val="00216370"/>
    <w:rsid w:val="002164C9"/>
    <w:rsid w:val="00222752"/>
    <w:rsid w:val="002239D3"/>
    <w:rsid w:val="00226B3A"/>
    <w:rsid w:val="002300D9"/>
    <w:rsid w:val="00234242"/>
    <w:rsid w:val="00236306"/>
    <w:rsid w:val="00237CC0"/>
    <w:rsid w:val="00240657"/>
    <w:rsid w:val="002431F1"/>
    <w:rsid w:val="0024431F"/>
    <w:rsid w:val="00245ED7"/>
    <w:rsid w:val="002460AF"/>
    <w:rsid w:val="0024743C"/>
    <w:rsid w:val="00250FA0"/>
    <w:rsid w:val="002518CD"/>
    <w:rsid w:val="00253B89"/>
    <w:rsid w:val="00253ED5"/>
    <w:rsid w:val="0025446D"/>
    <w:rsid w:val="00254950"/>
    <w:rsid w:val="0025572D"/>
    <w:rsid w:val="002568C8"/>
    <w:rsid w:val="002579D9"/>
    <w:rsid w:val="00263297"/>
    <w:rsid w:val="00265770"/>
    <w:rsid w:val="00265C9A"/>
    <w:rsid w:val="00265DEE"/>
    <w:rsid w:val="002663C6"/>
    <w:rsid w:val="00266BD6"/>
    <w:rsid w:val="0027086F"/>
    <w:rsid w:val="0027256C"/>
    <w:rsid w:val="0027711D"/>
    <w:rsid w:val="00277237"/>
    <w:rsid w:val="00277326"/>
    <w:rsid w:val="00277D49"/>
    <w:rsid w:val="00282321"/>
    <w:rsid w:val="00282EEB"/>
    <w:rsid w:val="002840F3"/>
    <w:rsid w:val="002845F7"/>
    <w:rsid w:val="00290DD7"/>
    <w:rsid w:val="0029399B"/>
    <w:rsid w:val="00294564"/>
    <w:rsid w:val="00295E4F"/>
    <w:rsid w:val="002A189F"/>
    <w:rsid w:val="002A1A0C"/>
    <w:rsid w:val="002A20DC"/>
    <w:rsid w:val="002A6FCC"/>
    <w:rsid w:val="002A762D"/>
    <w:rsid w:val="002A76EF"/>
    <w:rsid w:val="002A7E01"/>
    <w:rsid w:val="002A7F93"/>
    <w:rsid w:val="002B1331"/>
    <w:rsid w:val="002B1906"/>
    <w:rsid w:val="002B1DEA"/>
    <w:rsid w:val="002B26F3"/>
    <w:rsid w:val="002B2BAA"/>
    <w:rsid w:val="002B2CBB"/>
    <w:rsid w:val="002B4F4B"/>
    <w:rsid w:val="002B6D47"/>
    <w:rsid w:val="002B7CFB"/>
    <w:rsid w:val="002C1BDA"/>
    <w:rsid w:val="002C37B1"/>
    <w:rsid w:val="002C71C1"/>
    <w:rsid w:val="002D0E1B"/>
    <w:rsid w:val="002D15B0"/>
    <w:rsid w:val="002D1E50"/>
    <w:rsid w:val="002D413C"/>
    <w:rsid w:val="002D6B9F"/>
    <w:rsid w:val="002D7E34"/>
    <w:rsid w:val="002E2FCB"/>
    <w:rsid w:val="002E35C5"/>
    <w:rsid w:val="002E42D4"/>
    <w:rsid w:val="002E4967"/>
    <w:rsid w:val="002E5E0C"/>
    <w:rsid w:val="002F006A"/>
    <w:rsid w:val="002F1033"/>
    <w:rsid w:val="002F12EB"/>
    <w:rsid w:val="002F1A70"/>
    <w:rsid w:val="002F2141"/>
    <w:rsid w:val="002F3DEF"/>
    <w:rsid w:val="002F7B7B"/>
    <w:rsid w:val="0030070A"/>
    <w:rsid w:val="00300749"/>
    <w:rsid w:val="00301374"/>
    <w:rsid w:val="00301856"/>
    <w:rsid w:val="00303044"/>
    <w:rsid w:val="003034E4"/>
    <w:rsid w:val="00304B01"/>
    <w:rsid w:val="00305F17"/>
    <w:rsid w:val="00307F3A"/>
    <w:rsid w:val="00307F57"/>
    <w:rsid w:val="00312DA0"/>
    <w:rsid w:val="00315824"/>
    <w:rsid w:val="003163D3"/>
    <w:rsid w:val="00316F72"/>
    <w:rsid w:val="00317588"/>
    <w:rsid w:val="0032098F"/>
    <w:rsid w:val="00320B7C"/>
    <w:rsid w:val="00322C4C"/>
    <w:rsid w:val="00324851"/>
    <w:rsid w:val="00325050"/>
    <w:rsid w:val="0032705A"/>
    <w:rsid w:val="00330B1F"/>
    <w:rsid w:val="00330ECA"/>
    <w:rsid w:val="00331709"/>
    <w:rsid w:val="00333381"/>
    <w:rsid w:val="00334912"/>
    <w:rsid w:val="00335D83"/>
    <w:rsid w:val="003375F0"/>
    <w:rsid w:val="00340CE0"/>
    <w:rsid w:val="00343752"/>
    <w:rsid w:val="00343CCC"/>
    <w:rsid w:val="003440C1"/>
    <w:rsid w:val="003451B2"/>
    <w:rsid w:val="00345870"/>
    <w:rsid w:val="00346D82"/>
    <w:rsid w:val="00346E4A"/>
    <w:rsid w:val="0035046C"/>
    <w:rsid w:val="00351FC4"/>
    <w:rsid w:val="0035247C"/>
    <w:rsid w:val="003545DC"/>
    <w:rsid w:val="00354767"/>
    <w:rsid w:val="00357087"/>
    <w:rsid w:val="0036030F"/>
    <w:rsid w:val="00361B79"/>
    <w:rsid w:val="003633B3"/>
    <w:rsid w:val="00363BFC"/>
    <w:rsid w:val="00363DF3"/>
    <w:rsid w:val="0037129E"/>
    <w:rsid w:val="003717FC"/>
    <w:rsid w:val="0037185E"/>
    <w:rsid w:val="003732B5"/>
    <w:rsid w:val="00373A41"/>
    <w:rsid w:val="00374290"/>
    <w:rsid w:val="00374304"/>
    <w:rsid w:val="00374B7F"/>
    <w:rsid w:val="003757B4"/>
    <w:rsid w:val="00381361"/>
    <w:rsid w:val="00391C21"/>
    <w:rsid w:val="00392639"/>
    <w:rsid w:val="00393DA0"/>
    <w:rsid w:val="00396ADD"/>
    <w:rsid w:val="00397E01"/>
    <w:rsid w:val="003A229A"/>
    <w:rsid w:val="003A2316"/>
    <w:rsid w:val="003A2590"/>
    <w:rsid w:val="003A2BAC"/>
    <w:rsid w:val="003A4510"/>
    <w:rsid w:val="003A5654"/>
    <w:rsid w:val="003A65CD"/>
    <w:rsid w:val="003B0E44"/>
    <w:rsid w:val="003B237C"/>
    <w:rsid w:val="003B3FFC"/>
    <w:rsid w:val="003B421B"/>
    <w:rsid w:val="003B435E"/>
    <w:rsid w:val="003B6463"/>
    <w:rsid w:val="003B6797"/>
    <w:rsid w:val="003B6831"/>
    <w:rsid w:val="003C08EF"/>
    <w:rsid w:val="003C4AC9"/>
    <w:rsid w:val="003C4CFA"/>
    <w:rsid w:val="003C50F2"/>
    <w:rsid w:val="003C57CC"/>
    <w:rsid w:val="003C67E6"/>
    <w:rsid w:val="003C7814"/>
    <w:rsid w:val="003D086E"/>
    <w:rsid w:val="003D3CEB"/>
    <w:rsid w:val="003D459F"/>
    <w:rsid w:val="003D4A93"/>
    <w:rsid w:val="003D4F17"/>
    <w:rsid w:val="003D6087"/>
    <w:rsid w:val="003D63F1"/>
    <w:rsid w:val="003E019F"/>
    <w:rsid w:val="003E07AB"/>
    <w:rsid w:val="003E24C0"/>
    <w:rsid w:val="003F0F02"/>
    <w:rsid w:val="003F122A"/>
    <w:rsid w:val="003F334B"/>
    <w:rsid w:val="003F4D4A"/>
    <w:rsid w:val="003F68E7"/>
    <w:rsid w:val="00402AE9"/>
    <w:rsid w:val="004032F1"/>
    <w:rsid w:val="00403434"/>
    <w:rsid w:val="004039F0"/>
    <w:rsid w:val="0040400D"/>
    <w:rsid w:val="0040444A"/>
    <w:rsid w:val="004100AD"/>
    <w:rsid w:val="00411497"/>
    <w:rsid w:val="00413B21"/>
    <w:rsid w:val="00413B8E"/>
    <w:rsid w:val="00416347"/>
    <w:rsid w:val="00416654"/>
    <w:rsid w:val="004239B9"/>
    <w:rsid w:val="00423AAA"/>
    <w:rsid w:val="00426AD8"/>
    <w:rsid w:val="00427C8D"/>
    <w:rsid w:val="00433252"/>
    <w:rsid w:val="00435581"/>
    <w:rsid w:val="00435E1F"/>
    <w:rsid w:val="00443862"/>
    <w:rsid w:val="00444009"/>
    <w:rsid w:val="0044423A"/>
    <w:rsid w:val="00446913"/>
    <w:rsid w:val="00450521"/>
    <w:rsid w:val="00451E32"/>
    <w:rsid w:val="004524B0"/>
    <w:rsid w:val="00453923"/>
    <w:rsid w:val="0045466B"/>
    <w:rsid w:val="004573E5"/>
    <w:rsid w:val="004574C2"/>
    <w:rsid w:val="00460C3C"/>
    <w:rsid w:val="00460F49"/>
    <w:rsid w:val="00461F56"/>
    <w:rsid w:val="00463B5B"/>
    <w:rsid w:val="00464FCA"/>
    <w:rsid w:val="00466323"/>
    <w:rsid w:val="00467101"/>
    <w:rsid w:val="004713C1"/>
    <w:rsid w:val="00471D2D"/>
    <w:rsid w:val="00472FFA"/>
    <w:rsid w:val="00473289"/>
    <w:rsid w:val="0048270B"/>
    <w:rsid w:val="00482AF1"/>
    <w:rsid w:val="00482F4D"/>
    <w:rsid w:val="004842F5"/>
    <w:rsid w:val="0048481D"/>
    <w:rsid w:val="00490E72"/>
    <w:rsid w:val="00491CC1"/>
    <w:rsid w:val="0049257D"/>
    <w:rsid w:val="00492F6F"/>
    <w:rsid w:val="00492FE0"/>
    <w:rsid w:val="00494320"/>
    <w:rsid w:val="0049556A"/>
    <w:rsid w:val="00495EBA"/>
    <w:rsid w:val="004961D0"/>
    <w:rsid w:val="004A0348"/>
    <w:rsid w:val="004A1F52"/>
    <w:rsid w:val="004A201F"/>
    <w:rsid w:val="004A3DD6"/>
    <w:rsid w:val="004A78D5"/>
    <w:rsid w:val="004B2F8C"/>
    <w:rsid w:val="004B3779"/>
    <w:rsid w:val="004B650A"/>
    <w:rsid w:val="004C0B14"/>
    <w:rsid w:val="004C2F3D"/>
    <w:rsid w:val="004C4351"/>
    <w:rsid w:val="004C46B3"/>
    <w:rsid w:val="004C532E"/>
    <w:rsid w:val="004C6F0A"/>
    <w:rsid w:val="004D04E7"/>
    <w:rsid w:val="004D054F"/>
    <w:rsid w:val="004D0CDC"/>
    <w:rsid w:val="004D1585"/>
    <w:rsid w:val="004D24C3"/>
    <w:rsid w:val="004D2759"/>
    <w:rsid w:val="004D6CB5"/>
    <w:rsid w:val="004D784E"/>
    <w:rsid w:val="004E0306"/>
    <w:rsid w:val="004E6746"/>
    <w:rsid w:val="004E7CB1"/>
    <w:rsid w:val="004F05A8"/>
    <w:rsid w:val="004F1BDB"/>
    <w:rsid w:val="004F3E79"/>
    <w:rsid w:val="004F3F87"/>
    <w:rsid w:val="004F536B"/>
    <w:rsid w:val="004F5E1C"/>
    <w:rsid w:val="004F779C"/>
    <w:rsid w:val="00501C07"/>
    <w:rsid w:val="00501FA4"/>
    <w:rsid w:val="005031A9"/>
    <w:rsid w:val="0050360D"/>
    <w:rsid w:val="00504488"/>
    <w:rsid w:val="005064F9"/>
    <w:rsid w:val="00510F03"/>
    <w:rsid w:val="00513760"/>
    <w:rsid w:val="0052081C"/>
    <w:rsid w:val="00520840"/>
    <w:rsid w:val="00522F10"/>
    <w:rsid w:val="00530644"/>
    <w:rsid w:val="00531233"/>
    <w:rsid w:val="00531E04"/>
    <w:rsid w:val="00532250"/>
    <w:rsid w:val="00532EE7"/>
    <w:rsid w:val="00534325"/>
    <w:rsid w:val="00534DDD"/>
    <w:rsid w:val="005358B5"/>
    <w:rsid w:val="00535ADF"/>
    <w:rsid w:val="0054096E"/>
    <w:rsid w:val="00541464"/>
    <w:rsid w:val="00542861"/>
    <w:rsid w:val="00544B4D"/>
    <w:rsid w:val="00544C20"/>
    <w:rsid w:val="005515B4"/>
    <w:rsid w:val="00560D57"/>
    <w:rsid w:val="005637F5"/>
    <w:rsid w:val="00567B5D"/>
    <w:rsid w:val="00567DF4"/>
    <w:rsid w:val="00567EAA"/>
    <w:rsid w:val="00572405"/>
    <w:rsid w:val="00573CA6"/>
    <w:rsid w:val="00576E1E"/>
    <w:rsid w:val="00577FCF"/>
    <w:rsid w:val="00580E42"/>
    <w:rsid w:val="00581170"/>
    <w:rsid w:val="00582313"/>
    <w:rsid w:val="00582D33"/>
    <w:rsid w:val="00583F15"/>
    <w:rsid w:val="00584265"/>
    <w:rsid w:val="0059090F"/>
    <w:rsid w:val="00591E74"/>
    <w:rsid w:val="005959F2"/>
    <w:rsid w:val="005966AD"/>
    <w:rsid w:val="005967D5"/>
    <w:rsid w:val="00597D32"/>
    <w:rsid w:val="005A04DA"/>
    <w:rsid w:val="005A1D7D"/>
    <w:rsid w:val="005A2BC2"/>
    <w:rsid w:val="005A6734"/>
    <w:rsid w:val="005A79B2"/>
    <w:rsid w:val="005B0FD8"/>
    <w:rsid w:val="005B2F3E"/>
    <w:rsid w:val="005C012B"/>
    <w:rsid w:val="005C0D9E"/>
    <w:rsid w:val="005C10DA"/>
    <w:rsid w:val="005C151E"/>
    <w:rsid w:val="005C387E"/>
    <w:rsid w:val="005C4F99"/>
    <w:rsid w:val="005C549C"/>
    <w:rsid w:val="005C574D"/>
    <w:rsid w:val="005C59FB"/>
    <w:rsid w:val="005C6D66"/>
    <w:rsid w:val="005C7899"/>
    <w:rsid w:val="005C7D19"/>
    <w:rsid w:val="005C7F41"/>
    <w:rsid w:val="005D1E51"/>
    <w:rsid w:val="005D5660"/>
    <w:rsid w:val="005D7A56"/>
    <w:rsid w:val="005D7AF8"/>
    <w:rsid w:val="005E0A64"/>
    <w:rsid w:val="005E0F8D"/>
    <w:rsid w:val="005E1C03"/>
    <w:rsid w:val="005E24C1"/>
    <w:rsid w:val="005E29CA"/>
    <w:rsid w:val="005E2DB5"/>
    <w:rsid w:val="005E366B"/>
    <w:rsid w:val="005E7103"/>
    <w:rsid w:val="005E7463"/>
    <w:rsid w:val="005E7568"/>
    <w:rsid w:val="005E78CB"/>
    <w:rsid w:val="005E7E94"/>
    <w:rsid w:val="005F0944"/>
    <w:rsid w:val="005F436C"/>
    <w:rsid w:val="005F4F93"/>
    <w:rsid w:val="006016DE"/>
    <w:rsid w:val="00603FCD"/>
    <w:rsid w:val="0060645C"/>
    <w:rsid w:val="0060654E"/>
    <w:rsid w:val="00620ABA"/>
    <w:rsid w:val="0062506D"/>
    <w:rsid w:val="00625A10"/>
    <w:rsid w:val="00626F13"/>
    <w:rsid w:val="006276A4"/>
    <w:rsid w:val="00627E72"/>
    <w:rsid w:val="00630538"/>
    <w:rsid w:val="006316D9"/>
    <w:rsid w:val="00632033"/>
    <w:rsid w:val="00632A70"/>
    <w:rsid w:val="006332FD"/>
    <w:rsid w:val="006335E3"/>
    <w:rsid w:val="00637CA9"/>
    <w:rsid w:val="00642377"/>
    <w:rsid w:val="00650840"/>
    <w:rsid w:val="006527E7"/>
    <w:rsid w:val="006540D2"/>
    <w:rsid w:val="0066182F"/>
    <w:rsid w:val="00661C09"/>
    <w:rsid w:val="00662623"/>
    <w:rsid w:val="006628C9"/>
    <w:rsid w:val="00662A43"/>
    <w:rsid w:val="00665CF5"/>
    <w:rsid w:val="006667FB"/>
    <w:rsid w:val="0066775A"/>
    <w:rsid w:val="00672A44"/>
    <w:rsid w:val="00673BB7"/>
    <w:rsid w:val="00673D1B"/>
    <w:rsid w:val="0067463D"/>
    <w:rsid w:val="006748BD"/>
    <w:rsid w:val="006764D4"/>
    <w:rsid w:val="00676597"/>
    <w:rsid w:val="0067662A"/>
    <w:rsid w:val="006810C1"/>
    <w:rsid w:val="006828E9"/>
    <w:rsid w:val="00683B2B"/>
    <w:rsid w:val="00683CBD"/>
    <w:rsid w:val="0068413C"/>
    <w:rsid w:val="00685080"/>
    <w:rsid w:val="00686765"/>
    <w:rsid w:val="006868F4"/>
    <w:rsid w:val="00690CE8"/>
    <w:rsid w:val="006911CD"/>
    <w:rsid w:val="0069138F"/>
    <w:rsid w:val="006A0183"/>
    <w:rsid w:val="006A0978"/>
    <w:rsid w:val="006A1FE2"/>
    <w:rsid w:val="006A2743"/>
    <w:rsid w:val="006A27FE"/>
    <w:rsid w:val="006A3A79"/>
    <w:rsid w:val="006A3F3F"/>
    <w:rsid w:val="006A46AB"/>
    <w:rsid w:val="006A4778"/>
    <w:rsid w:val="006A4AAE"/>
    <w:rsid w:val="006A63F8"/>
    <w:rsid w:val="006A6B93"/>
    <w:rsid w:val="006A6D59"/>
    <w:rsid w:val="006A7B52"/>
    <w:rsid w:val="006B078C"/>
    <w:rsid w:val="006B3579"/>
    <w:rsid w:val="006B4325"/>
    <w:rsid w:val="006B4EF4"/>
    <w:rsid w:val="006B5AB4"/>
    <w:rsid w:val="006B6AFB"/>
    <w:rsid w:val="006B6EBE"/>
    <w:rsid w:val="006C0538"/>
    <w:rsid w:val="006C1681"/>
    <w:rsid w:val="006C175E"/>
    <w:rsid w:val="006C5089"/>
    <w:rsid w:val="006C5D72"/>
    <w:rsid w:val="006C5DA3"/>
    <w:rsid w:val="006C6669"/>
    <w:rsid w:val="006C75B3"/>
    <w:rsid w:val="006D0240"/>
    <w:rsid w:val="006D05A5"/>
    <w:rsid w:val="006D281C"/>
    <w:rsid w:val="006D31AF"/>
    <w:rsid w:val="006D585F"/>
    <w:rsid w:val="006D67AE"/>
    <w:rsid w:val="006D6DDB"/>
    <w:rsid w:val="006D71D3"/>
    <w:rsid w:val="006D75BC"/>
    <w:rsid w:val="006D7E10"/>
    <w:rsid w:val="006D7EF7"/>
    <w:rsid w:val="006E0331"/>
    <w:rsid w:val="006E037F"/>
    <w:rsid w:val="006E426A"/>
    <w:rsid w:val="006E4FC6"/>
    <w:rsid w:val="006E56C8"/>
    <w:rsid w:val="006E622E"/>
    <w:rsid w:val="006E6F19"/>
    <w:rsid w:val="006F0B69"/>
    <w:rsid w:val="006F3B00"/>
    <w:rsid w:val="006F40C9"/>
    <w:rsid w:val="006F613F"/>
    <w:rsid w:val="006F6CCE"/>
    <w:rsid w:val="006F73F2"/>
    <w:rsid w:val="006F78AB"/>
    <w:rsid w:val="00700001"/>
    <w:rsid w:val="00700E7E"/>
    <w:rsid w:val="00704292"/>
    <w:rsid w:val="007064E1"/>
    <w:rsid w:val="00706C40"/>
    <w:rsid w:val="00710519"/>
    <w:rsid w:val="007108E2"/>
    <w:rsid w:val="00711D6B"/>
    <w:rsid w:val="00712470"/>
    <w:rsid w:val="0071247A"/>
    <w:rsid w:val="0071480D"/>
    <w:rsid w:val="00714FED"/>
    <w:rsid w:val="007177C4"/>
    <w:rsid w:val="00717F89"/>
    <w:rsid w:val="00721EEE"/>
    <w:rsid w:val="007221FA"/>
    <w:rsid w:val="00724388"/>
    <w:rsid w:val="00725A1F"/>
    <w:rsid w:val="00725CB7"/>
    <w:rsid w:val="00726CF0"/>
    <w:rsid w:val="007305BB"/>
    <w:rsid w:val="00730B5D"/>
    <w:rsid w:val="00734461"/>
    <w:rsid w:val="0073577F"/>
    <w:rsid w:val="00740001"/>
    <w:rsid w:val="00742AA7"/>
    <w:rsid w:val="00744B39"/>
    <w:rsid w:val="00746C33"/>
    <w:rsid w:val="00750BD3"/>
    <w:rsid w:val="00751EC4"/>
    <w:rsid w:val="00754D9D"/>
    <w:rsid w:val="0075534B"/>
    <w:rsid w:val="00755857"/>
    <w:rsid w:val="007564C4"/>
    <w:rsid w:val="00757964"/>
    <w:rsid w:val="00757F12"/>
    <w:rsid w:val="00763774"/>
    <w:rsid w:val="007652F6"/>
    <w:rsid w:val="00765D9C"/>
    <w:rsid w:val="0076617E"/>
    <w:rsid w:val="00770949"/>
    <w:rsid w:val="00773736"/>
    <w:rsid w:val="00775BFD"/>
    <w:rsid w:val="00776B3E"/>
    <w:rsid w:val="007811BF"/>
    <w:rsid w:val="0078233F"/>
    <w:rsid w:val="00791F43"/>
    <w:rsid w:val="0079209D"/>
    <w:rsid w:val="007921FD"/>
    <w:rsid w:val="007946A2"/>
    <w:rsid w:val="007975D5"/>
    <w:rsid w:val="007A136A"/>
    <w:rsid w:val="007A36D9"/>
    <w:rsid w:val="007A5CCF"/>
    <w:rsid w:val="007A7771"/>
    <w:rsid w:val="007B3744"/>
    <w:rsid w:val="007B4176"/>
    <w:rsid w:val="007B6A91"/>
    <w:rsid w:val="007B70DF"/>
    <w:rsid w:val="007C0144"/>
    <w:rsid w:val="007C0C86"/>
    <w:rsid w:val="007C1DE0"/>
    <w:rsid w:val="007C21BD"/>
    <w:rsid w:val="007C2FD5"/>
    <w:rsid w:val="007C58C8"/>
    <w:rsid w:val="007C7D78"/>
    <w:rsid w:val="007D18F3"/>
    <w:rsid w:val="007D418F"/>
    <w:rsid w:val="007E050C"/>
    <w:rsid w:val="007E0F87"/>
    <w:rsid w:val="007E1EFD"/>
    <w:rsid w:val="007E2397"/>
    <w:rsid w:val="007E3B1C"/>
    <w:rsid w:val="007E4AEC"/>
    <w:rsid w:val="007E574C"/>
    <w:rsid w:val="007E6599"/>
    <w:rsid w:val="007E6A38"/>
    <w:rsid w:val="007E78CB"/>
    <w:rsid w:val="007F0C2B"/>
    <w:rsid w:val="007F0D32"/>
    <w:rsid w:val="007F2526"/>
    <w:rsid w:val="007F38C4"/>
    <w:rsid w:val="007F626C"/>
    <w:rsid w:val="00800172"/>
    <w:rsid w:val="00801148"/>
    <w:rsid w:val="00802476"/>
    <w:rsid w:val="00802935"/>
    <w:rsid w:val="00804658"/>
    <w:rsid w:val="00804F47"/>
    <w:rsid w:val="00810983"/>
    <w:rsid w:val="008114AF"/>
    <w:rsid w:val="0081198E"/>
    <w:rsid w:val="0081237C"/>
    <w:rsid w:val="00813AEC"/>
    <w:rsid w:val="00815350"/>
    <w:rsid w:val="00815CB1"/>
    <w:rsid w:val="00816C48"/>
    <w:rsid w:val="008178F8"/>
    <w:rsid w:val="00821DE0"/>
    <w:rsid w:val="0082346A"/>
    <w:rsid w:val="0082685A"/>
    <w:rsid w:val="00827379"/>
    <w:rsid w:val="00830F98"/>
    <w:rsid w:val="008316F9"/>
    <w:rsid w:val="008354C0"/>
    <w:rsid w:val="00835934"/>
    <w:rsid w:val="00837364"/>
    <w:rsid w:val="008375C4"/>
    <w:rsid w:val="00841D7D"/>
    <w:rsid w:val="008539E0"/>
    <w:rsid w:val="00856000"/>
    <w:rsid w:val="00857347"/>
    <w:rsid w:val="00860144"/>
    <w:rsid w:val="00860C32"/>
    <w:rsid w:val="008613F2"/>
    <w:rsid w:val="00863750"/>
    <w:rsid w:val="00864392"/>
    <w:rsid w:val="008664D0"/>
    <w:rsid w:val="008665EA"/>
    <w:rsid w:val="00866B4A"/>
    <w:rsid w:val="00867084"/>
    <w:rsid w:val="008702E2"/>
    <w:rsid w:val="00870594"/>
    <w:rsid w:val="00872AEB"/>
    <w:rsid w:val="00873564"/>
    <w:rsid w:val="0087478F"/>
    <w:rsid w:val="0087498C"/>
    <w:rsid w:val="00875663"/>
    <w:rsid w:val="00881488"/>
    <w:rsid w:val="0088243E"/>
    <w:rsid w:val="00882664"/>
    <w:rsid w:val="00884C1C"/>
    <w:rsid w:val="00887FAE"/>
    <w:rsid w:val="00892A90"/>
    <w:rsid w:val="0089543C"/>
    <w:rsid w:val="0089549F"/>
    <w:rsid w:val="00897AB9"/>
    <w:rsid w:val="008A1530"/>
    <w:rsid w:val="008A162D"/>
    <w:rsid w:val="008A2D14"/>
    <w:rsid w:val="008A39DA"/>
    <w:rsid w:val="008B0D2A"/>
    <w:rsid w:val="008B165A"/>
    <w:rsid w:val="008B2187"/>
    <w:rsid w:val="008B4F58"/>
    <w:rsid w:val="008B549F"/>
    <w:rsid w:val="008B62E7"/>
    <w:rsid w:val="008C03EC"/>
    <w:rsid w:val="008C0895"/>
    <w:rsid w:val="008C2353"/>
    <w:rsid w:val="008C2402"/>
    <w:rsid w:val="008C495F"/>
    <w:rsid w:val="008C599B"/>
    <w:rsid w:val="008C60DB"/>
    <w:rsid w:val="008C7598"/>
    <w:rsid w:val="008D022E"/>
    <w:rsid w:val="008D7768"/>
    <w:rsid w:val="008E2FE3"/>
    <w:rsid w:val="008E3428"/>
    <w:rsid w:val="008E6B8D"/>
    <w:rsid w:val="008F08DC"/>
    <w:rsid w:val="008F0987"/>
    <w:rsid w:val="008F16D8"/>
    <w:rsid w:val="008F2602"/>
    <w:rsid w:val="008F2924"/>
    <w:rsid w:val="008F2E65"/>
    <w:rsid w:val="008F7ECB"/>
    <w:rsid w:val="00900423"/>
    <w:rsid w:val="009007A4"/>
    <w:rsid w:val="00900CDC"/>
    <w:rsid w:val="00900EAA"/>
    <w:rsid w:val="00903733"/>
    <w:rsid w:val="009054F2"/>
    <w:rsid w:val="009059A3"/>
    <w:rsid w:val="00912820"/>
    <w:rsid w:val="00912E84"/>
    <w:rsid w:val="00920CE4"/>
    <w:rsid w:val="00924E16"/>
    <w:rsid w:val="00926159"/>
    <w:rsid w:val="009314A7"/>
    <w:rsid w:val="00931667"/>
    <w:rsid w:val="0093170F"/>
    <w:rsid w:val="00932BC9"/>
    <w:rsid w:val="009359E6"/>
    <w:rsid w:val="00940B0E"/>
    <w:rsid w:val="009412B0"/>
    <w:rsid w:val="0094229C"/>
    <w:rsid w:val="0094353F"/>
    <w:rsid w:val="0094411E"/>
    <w:rsid w:val="00947C34"/>
    <w:rsid w:val="00951F52"/>
    <w:rsid w:val="009576B4"/>
    <w:rsid w:val="00960262"/>
    <w:rsid w:val="009604B2"/>
    <w:rsid w:val="00964592"/>
    <w:rsid w:val="00965A87"/>
    <w:rsid w:val="00965C3D"/>
    <w:rsid w:val="009660BE"/>
    <w:rsid w:val="00971AE5"/>
    <w:rsid w:val="00971CB4"/>
    <w:rsid w:val="00974293"/>
    <w:rsid w:val="00974779"/>
    <w:rsid w:val="009777BA"/>
    <w:rsid w:val="00977B5D"/>
    <w:rsid w:val="00977C4B"/>
    <w:rsid w:val="00985346"/>
    <w:rsid w:val="00985EAE"/>
    <w:rsid w:val="0098609D"/>
    <w:rsid w:val="00990DE9"/>
    <w:rsid w:val="009911DE"/>
    <w:rsid w:val="00991421"/>
    <w:rsid w:val="00991442"/>
    <w:rsid w:val="00993E53"/>
    <w:rsid w:val="009942DB"/>
    <w:rsid w:val="00997721"/>
    <w:rsid w:val="009A05D9"/>
    <w:rsid w:val="009A174D"/>
    <w:rsid w:val="009A30D3"/>
    <w:rsid w:val="009A6895"/>
    <w:rsid w:val="009A6AE2"/>
    <w:rsid w:val="009A751F"/>
    <w:rsid w:val="009B28D1"/>
    <w:rsid w:val="009B3503"/>
    <w:rsid w:val="009B593C"/>
    <w:rsid w:val="009B5E80"/>
    <w:rsid w:val="009B5F24"/>
    <w:rsid w:val="009B6D80"/>
    <w:rsid w:val="009B7B9C"/>
    <w:rsid w:val="009C147A"/>
    <w:rsid w:val="009C21D5"/>
    <w:rsid w:val="009C65D9"/>
    <w:rsid w:val="009C74E5"/>
    <w:rsid w:val="009C7B8F"/>
    <w:rsid w:val="009D05CB"/>
    <w:rsid w:val="009D1395"/>
    <w:rsid w:val="009D1D0A"/>
    <w:rsid w:val="009D1D5B"/>
    <w:rsid w:val="009D2136"/>
    <w:rsid w:val="009D410B"/>
    <w:rsid w:val="009D6B43"/>
    <w:rsid w:val="009E02A7"/>
    <w:rsid w:val="009E1690"/>
    <w:rsid w:val="009E1C35"/>
    <w:rsid w:val="009E20B9"/>
    <w:rsid w:val="009E23F3"/>
    <w:rsid w:val="009F067A"/>
    <w:rsid w:val="009F1223"/>
    <w:rsid w:val="009F2A34"/>
    <w:rsid w:val="009F377B"/>
    <w:rsid w:val="009F43F6"/>
    <w:rsid w:val="009F59DC"/>
    <w:rsid w:val="00A00211"/>
    <w:rsid w:val="00A00559"/>
    <w:rsid w:val="00A011CF"/>
    <w:rsid w:val="00A05FE2"/>
    <w:rsid w:val="00A0625B"/>
    <w:rsid w:val="00A06D89"/>
    <w:rsid w:val="00A07C29"/>
    <w:rsid w:val="00A07E09"/>
    <w:rsid w:val="00A10F7A"/>
    <w:rsid w:val="00A116B2"/>
    <w:rsid w:val="00A11C59"/>
    <w:rsid w:val="00A13A9E"/>
    <w:rsid w:val="00A1454E"/>
    <w:rsid w:val="00A1467C"/>
    <w:rsid w:val="00A15877"/>
    <w:rsid w:val="00A15A60"/>
    <w:rsid w:val="00A166A2"/>
    <w:rsid w:val="00A20EF9"/>
    <w:rsid w:val="00A21B39"/>
    <w:rsid w:val="00A2536D"/>
    <w:rsid w:val="00A27E68"/>
    <w:rsid w:val="00A31071"/>
    <w:rsid w:val="00A35892"/>
    <w:rsid w:val="00A35D65"/>
    <w:rsid w:val="00A36394"/>
    <w:rsid w:val="00A36850"/>
    <w:rsid w:val="00A408AE"/>
    <w:rsid w:val="00A41F3B"/>
    <w:rsid w:val="00A464D7"/>
    <w:rsid w:val="00A46A33"/>
    <w:rsid w:val="00A47965"/>
    <w:rsid w:val="00A52DEE"/>
    <w:rsid w:val="00A548DB"/>
    <w:rsid w:val="00A54E6C"/>
    <w:rsid w:val="00A6086D"/>
    <w:rsid w:val="00A625BC"/>
    <w:rsid w:val="00A675D2"/>
    <w:rsid w:val="00A67C01"/>
    <w:rsid w:val="00A701B7"/>
    <w:rsid w:val="00A709F3"/>
    <w:rsid w:val="00A7142E"/>
    <w:rsid w:val="00A71EF4"/>
    <w:rsid w:val="00A71F69"/>
    <w:rsid w:val="00A7250E"/>
    <w:rsid w:val="00A7361C"/>
    <w:rsid w:val="00A73863"/>
    <w:rsid w:val="00A746F9"/>
    <w:rsid w:val="00A75452"/>
    <w:rsid w:val="00A76644"/>
    <w:rsid w:val="00A77049"/>
    <w:rsid w:val="00A81343"/>
    <w:rsid w:val="00A816EE"/>
    <w:rsid w:val="00A83226"/>
    <w:rsid w:val="00A832DB"/>
    <w:rsid w:val="00A8433F"/>
    <w:rsid w:val="00A86770"/>
    <w:rsid w:val="00A869E7"/>
    <w:rsid w:val="00A87685"/>
    <w:rsid w:val="00A9046E"/>
    <w:rsid w:val="00A90F89"/>
    <w:rsid w:val="00A91910"/>
    <w:rsid w:val="00A928D3"/>
    <w:rsid w:val="00A92E96"/>
    <w:rsid w:val="00A9330F"/>
    <w:rsid w:val="00A9576F"/>
    <w:rsid w:val="00A9612B"/>
    <w:rsid w:val="00AA0A18"/>
    <w:rsid w:val="00AA2570"/>
    <w:rsid w:val="00AA3295"/>
    <w:rsid w:val="00AA3F12"/>
    <w:rsid w:val="00AA57A8"/>
    <w:rsid w:val="00AA7AB1"/>
    <w:rsid w:val="00AB01AF"/>
    <w:rsid w:val="00AB0C24"/>
    <w:rsid w:val="00AB3141"/>
    <w:rsid w:val="00AB6905"/>
    <w:rsid w:val="00AC032C"/>
    <w:rsid w:val="00AC2EEE"/>
    <w:rsid w:val="00AC4F2E"/>
    <w:rsid w:val="00AC518E"/>
    <w:rsid w:val="00AD069B"/>
    <w:rsid w:val="00AD38DF"/>
    <w:rsid w:val="00AD40E7"/>
    <w:rsid w:val="00AD5756"/>
    <w:rsid w:val="00AD611F"/>
    <w:rsid w:val="00AE1D89"/>
    <w:rsid w:val="00AE209E"/>
    <w:rsid w:val="00AE29FB"/>
    <w:rsid w:val="00AE3063"/>
    <w:rsid w:val="00AE3EFD"/>
    <w:rsid w:val="00AE5438"/>
    <w:rsid w:val="00AE599C"/>
    <w:rsid w:val="00AE5EF0"/>
    <w:rsid w:val="00AE64E5"/>
    <w:rsid w:val="00AE7D40"/>
    <w:rsid w:val="00AF151F"/>
    <w:rsid w:val="00AF1DC9"/>
    <w:rsid w:val="00AF4896"/>
    <w:rsid w:val="00AF4D62"/>
    <w:rsid w:val="00AF7DF7"/>
    <w:rsid w:val="00B00725"/>
    <w:rsid w:val="00B012F8"/>
    <w:rsid w:val="00B02B3C"/>
    <w:rsid w:val="00B0613C"/>
    <w:rsid w:val="00B103D4"/>
    <w:rsid w:val="00B13248"/>
    <w:rsid w:val="00B142B8"/>
    <w:rsid w:val="00B20DD2"/>
    <w:rsid w:val="00B211A4"/>
    <w:rsid w:val="00B213C2"/>
    <w:rsid w:val="00B21B99"/>
    <w:rsid w:val="00B22679"/>
    <w:rsid w:val="00B23FC0"/>
    <w:rsid w:val="00B244D9"/>
    <w:rsid w:val="00B25AFC"/>
    <w:rsid w:val="00B271CC"/>
    <w:rsid w:val="00B32754"/>
    <w:rsid w:val="00B32C82"/>
    <w:rsid w:val="00B33689"/>
    <w:rsid w:val="00B35C07"/>
    <w:rsid w:val="00B407AE"/>
    <w:rsid w:val="00B41A39"/>
    <w:rsid w:val="00B42C7F"/>
    <w:rsid w:val="00B42CDD"/>
    <w:rsid w:val="00B43100"/>
    <w:rsid w:val="00B45850"/>
    <w:rsid w:val="00B500D5"/>
    <w:rsid w:val="00B51628"/>
    <w:rsid w:val="00B54B06"/>
    <w:rsid w:val="00B56BAB"/>
    <w:rsid w:val="00B56CDA"/>
    <w:rsid w:val="00B56CF5"/>
    <w:rsid w:val="00B57901"/>
    <w:rsid w:val="00B6262E"/>
    <w:rsid w:val="00B62996"/>
    <w:rsid w:val="00B62C76"/>
    <w:rsid w:val="00B65735"/>
    <w:rsid w:val="00B6682F"/>
    <w:rsid w:val="00B669A8"/>
    <w:rsid w:val="00B669CD"/>
    <w:rsid w:val="00B6789F"/>
    <w:rsid w:val="00B67DE7"/>
    <w:rsid w:val="00B72032"/>
    <w:rsid w:val="00B729B7"/>
    <w:rsid w:val="00B72A32"/>
    <w:rsid w:val="00B74E49"/>
    <w:rsid w:val="00B772A3"/>
    <w:rsid w:val="00B80E90"/>
    <w:rsid w:val="00B8426C"/>
    <w:rsid w:val="00B8532C"/>
    <w:rsid w:val="00B8543D"/>
    <w:rsid w:val="00B8662A"/>
    <w:rsid w:val="00B87601"/>
    <w:rsid w:val="00B915CD"/>
    <w:rsid w:val="00B94004"/>
    <w:rsid w:val="00B955C3"/>
    <w:rsid w:val="00BA67C7"/>
    <w:rsid w:val="00BA73C4"/>
    <w:rsid w:val="00BA7A2D"/>
    <w:rsid w:val="00BB0B1F"/>
    <w:rsid w:val="00BB4EFD"/>
    <w:rsid w:val="00BB58EE"/>
    <w:rsid w:val="00BB5993"/>
    <w:rsid w:val="00BB6C3A"/>
    <w:rsid w:val="00BC0042"/>
    <w:rsid w:val="00BC0B14"/>
    <w:rsid w:val="00BC1AE9"/>
    <w:rsid w:val="00BC211E"/>
    <w:rsid w:val="00BC2A0B"/>
    <w:rsid w:val="00BC6174"/>
    <w:rsid w:val="00BD05E4"/>
    <w:rsid w:val="00BD0837"/>
    <w:rsid w:val="00BD1416"/>
    <w:rsid w:val="00BD1543"/>
    <w:rsid w:val="00BD327D"/>
    <w:rsid w:val="00BD5D0E"/>
    <w:rsid w:val="00BD7323"/>
    <w:rsid w:val="00BE1146"/>
    <w:rsid w:val="00BE3C18"/>
    <w:rsid w:val="00BE4C3D"/>
    <w:rsid w:val="00BE65C6"/>
    <w:rsid w:val="00BE6972"/>
    <w:rsid w:val="00BF1730"/>
    <w:rsid w:val="00BF1944"/>
    <w:rsid w:val="00BF1986"/>
    <w:rsid w:val="00BF27FF"/>
    <w:rsid w:val="00BF29DD"/>
    <w:rsid w:val="00BF465C"/>
    <w:rsid w:val="00BF4923"/>
    <w:rsid w:val="00BF54FB"/>
    <w:rsid w:val="00BF7A26"/>
    <w:rsid w:val="00C01D63"/>
    <w:rsid w:val="00C02ABA"/>
    <w:rsid w:val="00C02DF7"/>
    <w:rsid w:val="00C03326"/>
    <w:rsid w:val="00C07343"/>
    <w:rsid w:val="00C10215"/>
    <w:rsid w:val="00C116F1"/>
    <w:rsid w:val="00C132D8"/>
    <w:rsid w:val="00C16FFB"/>
    <w:rsid w:val="00C2378D"/>
    <w:rsid w:val="00C2470D"/>
    <w:rsid w:val="00C277D1"/>
    <w:rsid w:val="00C27FDC"/>
    <w:rsid w:val="00C30BF2"/>
    <w:rsid w:val="00C319D9"/>
    <w:rsid w:val="00C31A9C"/>
    <w:rsid w:val="00C31C47"/>
    <w:rsid w:val="00C33CF1"/>
    <w:rsid w:val="00C34707"/>
    <w:rsid w:val="00C354C0"/>
    <w:rsid w:val="00C36AE9"/>
    <w:rsid w:val="00C36E55"/>
    <w:rsid w:val="00C4027A"/>
    <w:rsid w:val="00C44471"/>
    <w:rsid w:val="00C446AF"/>
    <w:rsid w:val="00C4726C"/>
    <w:rsid w:val="00C54ECB"/>
    <w:rsid w:val="00C55B37"/>
    <w:rsid w:val="00C57210"/>
    <w:rsid w:val="00C57DD0"/>
    <w:rsid w:val="00C6047B"/>
    <w:rsid w:val="00C64FE9"/>
    <w:rsid w:val="00C66BC5"/>
    <w:rsid w:val="00C66D1A"/>
    <w:rsid w:val="00C675DD"/>
    <w:rsid w:val="00C71F90"/>
    <w:rsid w:val="00C73C49"/>
    <w:rsid w:val="00C7458C"/>
    <w:rsid w:val="00C75100"/>
    <w:rsid w:val="00C76B03"/>
    <w:rsid w:val="00C8334A"/>
    <w:rsid w:val="00C8624A"/>
    <w:rsid w:val="00C87781"/>
    <w:rsid w:val="00C87F23"/>
    <w:rsid w:val="00C92C1E"/>
    <w:rsid w:val="00C930E4"/>
    <w:rsid w:val="00C93859"/>
    <w:rsid w:val="00C95739"/>
    <w:rsid w:val="00CA0B00"/>
    <w:rsid w:val="00CA17F6"/>
    <w:rsid w:val="00CA1893"/>
    <w:rsid w:val="00CA25D2"/>
    <w:rsid w:val="00CA267F"/>
    <w:rsid w:val="00CA32D3"/>
    <w:rsid w:val="00CA55F9"/>
    <w:rsid w:val="00CA686B"/>
    <w:rsid w:val="00CA6931"/>
    <w:rsid w:val="00CA7772"/>
    <w:rsid w:val="00CB3297"/>
    <w:rsid w:val="00CB3F99"/>
    <w:rsid w:val="00CB5160"/>
    <w:rsid w:val="00CB566D"/>
    <w:rsid w:val="00CB668B"/>
    <w:rsid w:val="00CB70EC"/>
    <w:rsid w:val="00CC1D7A"/>
    <w:rsid w:val="00CC36E9"/>
    <w:rsid w:val="00CC5F1E"/>
    <w:rsid w:val="00CC63D0"/>
    <w:rsid w:val="00CD3077"/>
    <w:rsid w:val="00CD3BD7"/>
    <w:rsid w:val="00CD4039"/>
    <w:rsid w:val="00CD6A69"/>
    <w:rsid w:val="00CD6B6E"/>
    <w:rsid w:val="00CD7397"/>
    <w:rsid w:val="00CD7AF2"/>
    <w:rsid w:val="00CD7D9A"/>
    <w:rsid w:val="00CE0DD6"/>
    <w:rsid w:val="00CE11D1"/>
    <w:rsid w:val="00CE1B86"/>
    <w:rsid w:val="00CE3C4D"/>
    <w:rsid w:val="00CE6405"/>
    <w:rsid w:val="00CE6A8B"/>
    <w:rsid w:val="00CF0063"/>
    <w:rsid w:val="00CF069A"/>
    <w:rsid w:val="00CF7484"/>
    <w:rsid w:val="00CF79C4"/>
    <w:rsid w:val="00D00932"/>
    <w:rsid w:val="00D01D83"/>
    <w:rsid w:val="00D039D4"/>
    <w:rsid w:val="00D03C97"/>
    <w:rsid w:val="00D05DCB"/>
    <w:rsid w:val="00D0677A"/>
    <w:rsid w:val="00D1326A"/>
    <w:rsid w:val="00D14EB4"/>
    <w:rsid w:val="00D1593E"/>
    <w:rsid w:val="00D16AE1"/>
    <w:rsid w:val="00D17E31"/>
    <w:rsid w:val="00D205E1"/>
    <w:rsid w:val="00D219F3"/>
    <w:rsid w:val="00D22385"/>
    <w:rsid w:val="00D22E2B"/>
    <w:rsid w:val="00D22EF1"/>
    <w:rsid w:val="00D31276"/>
    <w:rsid w:val="00D345B7"/>
    <w:rsid w:val="00D41F5B"/>
    <w:rsid w:val="00D423E4"/>
    <w:rsid w:val="00D42741"/>
    <w:rsid w:val="00D433CB"/>
    <w:rsid w:val="00D446EB"/>
    <w:rsid w:val="00D45449"/>
    <w:rsid w:val="00D47F92"/>
    <w:rsid w:val="00D503AA"/>
    <w:rsid w:val="00D54EB3"/>
    <w:rsid w:val="00D56737"/>
    <w:rsid w:val="00D60FFB"/>
    <w:rsid w:val="00D621A0"/>
    <w:rsid w:val="00D62562"/>
    <w:rsid w:val="00D64D6C"/>
    <w:rsid w:val="00D6515F"/>
    <w:rsid w:val="00D755D8"/>
    <w:rsid w:val="00D75BBC"/>
    <w:rsid w:val="00D76082"/>
    <w:rsid w:val="00D76EB6"/>
    <w:rsid w:val="00D80849"/>
    <w:rsid w:val="00D80C45"/>
    <w:rsid w:val="00D811AE"/>
    <w:rsid w:val="00D823CD"/>
    <w:rsid w:val="00D84242"/>
    <w:rsid w:val="00D84A19"/>
    <w:rsid w:val="00D85491"/>
    <w:rsid w:val="00D868D4"/>
    <w:rsid w:val="00D92F06"/>
    <w:rsid w:val="00D94F0C"/>
    <w:rsid w:val="00DA0D07"/>
    <w:rsid w:val="00DA19C2"/>
    <w:rsid w:val="00DA208C"/>
    <w:rsid w:val="00DA29A9"/>
    <w:rsid w:val="00DA2D33"/>
    <w:rsid w:val="00DA4AB7"/>
    <w:rsid w:val="00DA5965"/>
    <w:rsid w:val="00DA6011"/>
    <w:rsid w:val="00DA68FC"/>
    <w:rsid w:val="00DB162E"/>
    <w:rsid w:val="00DB1CA5"/>
    <w:rsid w:val="00DB1D9F"/>
    <w:rsid w:val="00DB20B0"/>
    <w:rsid w:val="00DB3DB7"/>
    <w:rsid w:val="00DB498F"/>
    <w:rsid w:val="00DB4A80"/>
    <w:rsid w:val="00DB7138"/>
    <w:rsid w:val="00DC0342"/>
    <w:rsid w:val="00DC3D0C"/>
    <w:rsid w:val="00DC71FA"/>
    <w:rsid w:val="00DD1601"/>
    <w:rsid w:val="00DD1C6E"/>
    <w:rsid w:val="00DD2453"/>
    <w:rsid w:val="00DD3712"/>
    <w:rsid w:val="00DD5243"/>
    <w:rsid w:val="00DD70E7"/>
    <w:rsid w:val="00DD7CC5"/>
    <w:rsid w:val="00DE1F1A"/>
    <w:rsid w:val="00DE208B"/>
    <w:rsid w:val="00DE2B8E"/>
    <w:rsid w:val="00DE3C0B"/>
    <w:rsid w:val="00DE4647"/>
    <w:rsid w:val="00DE4950"/>
    <w:rsid w:val="00DE70F5"/>
    <w:rsid w:val="00DE72C6"/>
    <w:rsid w:val="00DF20D3"/>
    <w:rsid w:val="00DF757E"/>
    <w:rsid w:val="00DF79E8"/>
    <w:rsid w:val="00E00D21"/>
    <w:rsid w:val="00E03515"/>
    <w:rsid w:val="00E1439B"/>
    <w:rsid w:val="00E16AE8"/>
    <w:rsid w:val="00E17C8B"/>
    <w:rsid w:val="00E20DD7"/>
    <w:rsid w:val="00E23E5A"/>
    <w:rsid w:val="00E243F5"/>
    <w:rsid w:val="00E24CEE"/>
    <w:rsid w:val="00E2608D"/>
    <w:rsid w:val="00E27A5C"/>
    <w:rsid w:val="00E27EE3"/>
    <w:rsid w:val="00E30493"/>
    <w:rsid w:val="00E307DE"/>
    <w:rsid w:val="00E31ADA"/>
    <w:rsid w:val="00E31EE2"/>
    <w:rsid w:val="00E321C6"/>
    <w:rsid w:val="00E343F6"/>
    <w:rsid w:val="00E34EAA"/>
    <w:rsid w:val="00E358D7"/>
    <w:rsid w:val="00E35E7F"/>
    <w:rsid w:val="00E37BB3"/>
    <w:rsid w:val="00E40F25"/>
    <w:rsid w:val="00E42220"/>
    <w:rsid w:val="00E45B40"/>
    <w:rsid w:val="00E46A04"/>
    <w:rsid w:val="00E5020D"/>
    <w:rsid w:val="00E5099E"/>
    <w:rsid w:val="00E52C11"/>
    <w:rsid w:val="00E553D3"/>
    <w:rsid w:val="00E55A99"/>
    <w:rsid w:val="00E56054"/>
    <w:rsid w:val="00E56903"/>
    <w:rsid w:val="00E60D58"/>
    <w:rsid w:val="00E61B8D"/>
    <w:rsid w:val="00E621BC"/>
    <w:rsid w:val="00E6249F"/>
    <w:rsid w:val="00E65317"/>
    <w:rsid w:val="00E65791"/>
    <w:rsid w:val="00E65E0B"/>
    <w:rsid w:val="00E67CA0"/>
    <w:rsid w:val="00E714A3"/>
    <w:rsid w:val="00E71530"/>
    <w:rsid w:val="00E71979"/>
    <w:rsid w:val="00E7525A"/>
    <w:rsid w:val="00E76A83"/>
    <w:rsid w:val="00E805F5"/>
    <w:rsid w:val="00E80878"/>
    <w:rsid w:val="00E813E8"/>
    <w:rsid w:val="00E84731"/>
    <w:rsid w:val="00E85D13"/>
    <w:rsid w:val="00E869C0"/>
    <w:rsid w:val="00E90396"/>
    <w:rsid w:val="00E90FB6"/>
    <w:rsid w:val="00E93CBA"/>
    <w:rsid w:val="00EA439F"/>
    <w:rsid w:val="00EA4BD2"/>
    <w:rsid w:val="00EA7194"/>
    <w:rsid w:val="00EB039C"/>
    <w:rsid w:val="00EB5611"/>
    <w:rsid w:val="00EB5C2E"/>
    <w:rsid w:val="00EC01DF"/>
    <w:rsid w:val="00EC01EB"/>
    <w:rsid w:val="00EC32F0"/>
    <w:rsid w:val="00EC375B"/>
    <w:rsid w:val="00EC4A5B"/>
    <w:rsid w:val="00EC53BB"/>
    <w:rsid w:val="00EC5844"/>
    <w:rsid w:val="00EC6000"/>
    <w:rsid w:val="00EC62FD"/>
    <w:rsid w:val="00EC75ED"/>
    <w:rsid w:val="00ED2018"/>
    <w:rsid w:val="00ED2695"/>
    <w:rsid w:val="00ED2ADC"/>
    <w:rsid w:val="00ED2C97"/>
    <w:rsid w:val="00ED39A8"/>
    <w:rsid w:val="00ED4C06"/>
    <w:rsid w:val="00ED4FC9"/>
    <w:rsid w:val="00ED6D4A"/>
    <w:rsid w:val="00EE17FE"/>
    <w:rsid w:val="00EE3700"/>
    <w:rsid w:val="00EE3E89"/>
    <w:rsid w:val="00EE507F"/>
    <w:rsid w:val="00EE639E"/>
    <w:rsid w:val="00EE7EF4"/>
    <w:rsid w:val="00EF01BD"/>
    <w:rsid w:val="00EF1CA2"/>
    <w:rsid w:val="00EF3FC4"/>
    <w:rsid w:val="00EF4007"/>
    <w:rsid w:val="00EF485F"/>
    <w:rsid w:val="00EF4A4B"/>
    <w:rsid w:val="00EF5D87"/>
    <w:rsid w:val="00EF5ED5"/>
    <w:rsid w:val="00EF64A6"/>
    <w:rsid w:val="00EF68C5"/>
    <w:rsid w:val="00EF6F83"/>
    <w:rsid w:val="00F03FDC"/>
    <w:rsid w:val="00F051D6"/>
    <w:rsid w:val="00F05864"/>
    <w:rsid w:val="00F06E88"/>
    <w:rsid w:val="00F075B6"/>
    <w:rsid w:val="00F07E31"/>
    <w:rsid w:val="00F107A2"/>
    <w:rsid w:val="00F10C40"/>
    <w:rsid w:val="00F112FC"/>
    <w:rsid w:val="00F1158E"/>
    <w:rsid w:val="00F139FE"/>
    <w:rsid w:val="00F14FB4"/>
    <w:rsid w:val="00F17C2F"/>
    <w:rsid w:val="00F233A9"/>
    <w:rsid w:val="00F24E05"/>
    <w:rsid w:val="00F3105C"/>
    <w:rsid w:val="00F33B50"/>
    <w:rsid w:val="00F3518E"/>
    <w:rsid w:val="00F35435"/>
    <w:rsid w:val="00F354EF"/>
    <w:rsid w:val="00F36629"/>
    <w:rsid w:val="00F36A1A"/>
    <w:rsid w:val="00F36C0D"/>
    <w:rsid w:val="00F408BA"/>
    <w:rsid w:val="00F40EB5"/>
    <w:rsid w:val="00F41859"/>
    <w:rsid w:val="00F4198C"/>
    <w:rsid w:val="00F41A3F"/>
    <w:rsid w:val="00F41CBC"/>
    <w:rsid w:val="00F424B3"/>
    <w:rsid w:val="00F44AF7"/>
    <w:rsid w:val="00F512BB"/>
    <w:rsid w:val="00F574DE"/>
    <w:rsid w:val="00F625E1"/>
    <w:rsid w:val="00F62C12"/>
    <w:rsid w:val="00F63CDB"/>
    <w:rsid w:val="00F660E8"/>
    <w:rsid w:val="00F66663"/>
    <w:rsid w:val="00F67851"/>
    <w:rsid w:val="00F71AE7"/>
    <w:rsid w:val="00F71E8B"/>
    <w:rsid w:val="00F728DD"/>
    <w:rsid w:val="00F73086"/>
    <w:rsid w:val="00F7313E"/>
    <w:rsid w:val="00F7363B"/>
    <w:rsid w:val="00F74AC5"/>
    <w:rsid w:val="00F750EB"/>
    <w:rsid w:val="00F80F71"/>
    <w:rsid w:val="00F82316"/>
    <w:rsid w:val="00F82A9C"/>
    <w:rsid w:val="00F84925"/>
    <w:rsid w:val="00F8537C"/>
    <w:rsid w:val="00F86AF1"/>
    <w:rsid w:val="00F8706C"/>
    <w:rsid w:val="00F87FEC"/>
    <w:rsid w:val="00F907B9"/>
    <w:rsid w:val="00F92278"/>
    <w:rsid w:val="00F934BD"/>
    <w:rsid w:val="00F93C93"/>
    <w:rsid w:val="00F94D37"/>
    <w:rsid w:val="00F958CF"/>
    <w:rsid w:val="00F96347"/>
    <w:rsid w:val="00F97881"/>
    <w:rsid w:val="00FA1371"/>
    <w:rsid w:val="00FA3E7C"/>
    <w:rsid w:val="00FB2A64"/>
    <w:rsid w:val="00FB2FFD"/>
    <w:rsid w:val="00FB33D1"/>
    <w:rsid w:val="00FB3A09"/>
    <w:rsid w:val="00FB7452"/>
    <w:rsid w:val="00FB78F4"/>
    <w:rsid w:val="00FC02D6"/>
    <w:rsid w:val="00FC1950"/>
    <w:rsid w:val="00FC35A7"/>
    <w:rsid w:val="00FC3932"/>
    <w:rsid w:val="00FC3A4C"/>
    <w:rsid w:val="00FC70AC"/>
    <w:rsid w:val="00FD178D"/>
    <w:rsid w:val="00FD2AC2"/>
    <w:rsid w:val="00FD3655"/>
    <w:rsid w:val="00FD3DB1"/>
    <w:rsid w:val="00FD40C2"/>
    <w:rsid w:val="00FD54A8"/>
    <w:rsid w:val="00FD54BC"/>
    <w:rsid w:val="00FD6703"/>
    <w:rsid w:val="00FD7964"/>
    <w:rsid w:val="00FE1260"/>
    <w:rsid w:val="00FE1E5D"/>
    <w:rsid w:val="00FE2E54"/>
    <w:rsid w:val="00FE3924"/>
    <w:rsid w:val="00FE3A0C"/>
    <w:rsid w:val="00FE572B"/>
    <w:rsid w:val="00FE5D67"/>
    <w:rsid w:val="00FF04A4"/>
    <w:rsid w:val="00FF1D88"/>
    <w:rsid w:val="00FF1F19"/>
    <w:rsid w:val="00FF2144"/>
    <w:rsid w:val="00FF30D1"/>
    <w:rsid w:val="00FF31DB"/>
    <w:rsid w:val="00FF3C94"/>
    <w:rsid w:val="00FF3F64"/>
    <w:rsid w:val="00FF4ADF"/>
    <w:rsid w:val="00FF5685"/>
    <w:rsid w:val="00FF790C"/>
    <w:rsid w:val="00FF7D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4754">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uiPriority w:val="99"/>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uiPriority w:val="99"/>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qFormat/>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Heading1">
    <w:name w:val="Heading 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paragraph" w:customStyle="1" w:styleId="western">
    <w:name w:val="western"/>
    <w:basedOn w:val="Normalny"/>
    <w:rsid w:val="00CC5F1E"/>
    <w:pPr>
      <w:suppressAutoHyphens w:val="0"/>
      <w:spacing w:before="100" w:beforeAutospacing="1" w:after="119"/>
    </w:pPr>
    <w:rPr>
      <w:color w:val="000000"/>
      <w:kern w:val="0"/>
      <w:lang w:eastAsia="pl-PL"/>
    </w:rPr>
  </w:style>
  <w:style w:type="character" w:customStyle="1" w:styleId="markedcontent">
    <w:name w:val="markedcontent"/>
    <w:basedOn w:val="Domylnaczcionkaakapitu"/>
    <w:rsid w:val="00C36E55"/>
  </w:style>
  <w:style w:type="paragraph" w:customStyle="1" w:styleId="ww-tekstpodstawowywcity20">
    <w:name w:val="ww-tekstpodstawowywcity2"/>
    <w:basedOn w:val="Normalny"/>
    <w:rsid w:val="000C4C5F"/>
    <w:pPr>
      <w:suppressAutoHyphens w:val="0"/>
      <w:spacing w:before="100" w:beforeAutospacing="1" w:after="100" w:afterAutospacing="1"/>
    </w:pPr>
    <w:rPr>
      <w:kern w:val="0"/>
      <w:lang w:eastAsia="pl-PL"/>
    </w:rPr>
  </w:style>
  <w:style w:type="character" w:customStyle="1" w:styleId="TekstpodstawowyZnak1">
    <w:name w:val="Tekst podstawowy Znak1"/>
    <w:basedOn w:val="Domylnaczcionkaakapitu"/>
    <w:link w:val="Tekstpodstawowy"/>
    <w:rsid w:val="00AB0C24"/>
    <w:rPr>
      <w:kern w:val="1"/>
      <w:sz w:val="24"/>
      <w:lang w:eastAsia="zh-CN"/>
    </w:rPr>
  </w:style>
  <w:style w:type="character" w:customStyle="1" w:styleId="NormalnyWebZnak">
    <w:name w:val="Normalny (Web) Znak"/>
    <w:link w:val="NormalnyWeb"/>
    <w:uiPriority w:val="99"/>
    <w:locked/>
    <w:rsid w:val="00B729B7"/>
    <w:rPr>
      <w:kern w:val="1"/>
      <w:sz w:val="24"/>
      <w:szCs w:val="24"/>
      <w:lang w:eastAsia="zh-CN"/>
    </w:rPr>
  </w:style>
</w:styles>
</file>

<file path=word/webSettings.xml><?xml version="1.0" encoding="utf-8"?>
<w:webSettings xmlns:r="http://schemas.openxmlformats.org/officeDocument/2006/relationships" xmlns:w="http://schemas.openxmlformats.org/wordprocessingml/2006/main">
  <w:divs>
    <w:div w:id="57291992">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52726943">
      <w:bodyDiv w:val="1"/>
      <w:marLeft w:val="0"/>
      <w:marRight w:val="0"/>
      <w:marTop w:val="0"/>
      <w:marBottom w:val="0"/>
      <w:divBdr>
        <w:top w:val="none" w:sz="0" w:space="0" w:color="auto"/>
        <w:left w:val="none" w:sz="0" w:space="0" w:color="auto"/>
        <w:bottom w:val="none" w:sz="0" w:space="0" w:color="auto"/>
        <w:right w:val="none" w:sz="0" w:space="0" w:color="auto"/>
      </w:divBdr>
    </w:div>
    <w:div w:id="160509709">
      <w:bodyDiv w:val="1"/>
      <w:marLeft w:val="0"/>
      <w:marRight w:val="0"/>
      <w:marTop w:val="0"/>
      <w:marBottom w:val="0"/>
      <w:divBdr>
        <w:top w:val="none" w:sz="0" w:space="0" w:color="auto"/>
        <w:left w:val="none" w:sz="0" w:space="0" w:color="auto"/>
        <w:bottom w:val="none" w:sz="0" w:space="0" w:color="auto"/>
        <w:right w:val="none" w:sz="0" w:space="0" w:color="auto"/>
      </w:divBdr>
    </w:div>
    <w:div w:id="222909923">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83419770">
      <w:bodyDiv w:val="1"/>
      <w:marLeft w:val="0"/>
      <w:marRight w:val="0"/>
      <w:marTop w:val="0"/>
      <w:marBottom w:val="0"/>
      <w:divBdr>
        <w:top w:val="none" w:sz="0" w:space="0" w:color="auto"/>
        <w:left w:val="none" w:sz="0" w:space="0" w:color="auto"/>
        <w:bottom w:val="none" w:sz="0" w:space="0" w:color="auto"/>
        <w:right w:val="none" w:sz="0" w:space="0" w:color="auto"/>
      </w:divBdr>
    </w:div>
    <w:div w:id="585043365">
      <w:bodyDiv w:val="1"/>
      <w:marLeft w:val="0"/>
      <w:marRight w:val="0"/>
      <w:marTop w:val="0"/>
      <w:marBottom w:val="0"/>
      <w:divBdr>
        <w:top w:val="none" w:sz="0" w:space="0" w:color="auto"/>
        <w:left w:val="none" w:sz="0" w:space="0" w:color="auto"/>
        <w:bottom w:val="none" w:sz="0" w:space="0" w:color="auto"/>
        <w:right w:val="none" w:sz="0" w:space="0" w:color="auto"/>
      </w:divBdr>
    </w:div>
    <w:div w:id="587353884">
      <w:bodyDiv w:val="1"/>
      <w:marLeft w:val="0"/>
      <w:marRight w:val="0"/>
      <w:marTop w:val="0"/>
      <w:marBottom w:val="0"/>
      <w:divBdr>
        <w:top w:val="none" w:sz="0" w:space="0" w:color="auto"/>
        <w:left w:val="none" w:sz="0" w:space="0" w:color="auto"/>
        <w:bottom w:val="none" w:sz="0" w:space="0" w:color="auto"/>
        <w:right w:val="none" w:sz="0" w:space="0" w:color="auto"/>
      </w:divBdr>
    </w:div>
    <w:div w:id="795948617">
      <w:bodyDiv w:val="1"/>
      <w:marLeft w:val="0"/>
      <w:marRight w:val="0"/>
      <w:marTop w:val="0"/>
      <w:marBottom w:val="0"/>
      <w:divBdr>
        <w:top w:val="none" w:sz="0" w:space="0" w:color="auto"/>
        <w:left w:val="none" w:sz="0" w:space="0" w:color="auto"/>
        <w:bottom w:val="none" w:sz="0" w:space="0" w:color="auto"/>
        <w:right w:val="none" w:sz="0" w:space="0" w:color="auto"/>
      </w:divBdr>
    </w:div>
    <w:div w:id="882717442">
      <w:bodyDiv w:val="1"/>
      <w:marLeft w:val="0"/>
      <w:marRight w:val="0"/>
      <w:marTop w:val="0"/>
      <w:marBottom w:val="0"/>
      <w:divBdr>
        <w:top w:val="none" w:sz="0" w:space="0" w:color="auto"/>
        <w:left w:val="none" w:sz="0" w:space="0" w:color="auto"/>
        <w:bottom w:val="none" w:sz="0" w:space="0" w:color="auto"/>
        <w:right w:val="none" w:sz="0" w:space="0" w:color="auto"/>
      </w:divBdr>
    </w:div>
    <w:div w:id="1088305221">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205871593">
      <w:bodyDiv w:val="1"/>
      <w:marLeft w:val="0"/>
      <w:marRight w:val="0"/>
      <w:marTop w:val="0"/>
      <w:marBottom w:val="0"/>
      <w:divBdr>
        <w:top w:val="none" w:sz="0" w:space="0" w:color="auto"/>
        <w:left w:val="none" w:sz="0" w:space="0" w:color="auto"/>
        <w:bottom w:val="none" w:sz="0" w:space="0" w:color="auto"/>
        <w:right w:val="none" w:sz="0" w:space="0" w:color="auto"/>
      </w:divBdr>
    </w:div>
    <w:div w:id="1500540134">
      <w:bodyDiv w:val="1"/>
      <w:marLeft w:val="0"/>
      <w:marRight w:val="0"/>
      <w:marTop w:val="0"/>
      <w:marBottom w:val="0"/>
      <w:divBdr>
        <w:top w:val="none" w:sz="0" w:space="0" w:color="auto"/>
        <w:left w:val="none" w:sz="0" w:space="0" w:color="auto"/>
        <w:bottom w:val="none" w:sz="0" w:space="0" w:color="auto"/>
        <w:right w:val="none" w:sz="0" w:space="0" w:color="auto"/>
      </w:divBdr>
    </w:div>
    <w:div w:id="1532307481">
      <w:bodyDiv w:val="1"/>
      <w:marLeft w:val="0"/>
      <w:marRight w:val="0"/>
      <w:marTop w:val="0"/>
      <w:marBottom w:val="0"/>
      <w:divBdr>
        <w:top w:val="none" w:sz="0" w:space="0" w:color="auto"/>
        <w:left w:val="none" w:sz="0" w:space="0" w:color="auto"/>
        <w:bottom w:val="none" w:sz="0" w:space="0" w:color="auto"/>
        <w:right w:val="none" w:sz="0" w:space="0" w:color="auto"/>
      </w:divBdr>
    </w:div>
    <w:div w:id="1545483438">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68145677">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628118993">
      <w:bodyDiv w:val="1"/>
      <w:marLeft w:val="0"/>
      <w:marRight w:val="0"/>
      <w:marTop w:val="0"/>
      <w:marBottom w:val="0"/>
      <w:divBdr>
        <w:top w:val="none" w:sz="0" w:space="0" w:color="auto"/>
        <w:left w:val="none" w:sz="0" w:space="0" w:color="auto"/>
        <w:bottom w:val="none" w:sz="0" w:space="0" w:color="auto"/>
        <w:right w:val="none" w:sz="0" w:space="0" w:color="auto"/>
      </w:divBdr>
    </w:div>
    <w:div w:id="1676306111">
      <w:bodyDiv w:val="1"/>
      <w:marLeft w:val="0"/>
      <w:marRight w:val="0"/>
      <w:marTop w:val="0"/>
      <w:marBottom w:val="0"/>
      <w:divBdr>
        <w:top w:val="none" w:sz="0" w:space="0" w:color="auto"/>
        <w:left w:val="none" w:sz="0" w:space="0" w:color="auto"/>
        <w:bottom w:val="none" w:sz="0" w:space="0" w:color="auto"/>
        <w:right w:val="none" w:sz="0" w:space="0" w:color="auto"/>
      </w:divBdr>
    </w:div>
    <w:div w:id="1678535756">
      <w:bodyDiv w:val="1"/>
      <w:marLeft w:val="0"/>
      <w:marRight w:val="0"/>
      <w:marTop w:val="0"/>
      <w:marBottom w:val="0"/>
      <w:divBdr>
        <w:top w:val="none" w:sz="0" w:space="0" w:color="auto"/>
        <w:left w:val="none" w:sz="0" w:space="0" w:color="auto"/>
        <w:bottom w:val="none" w:sz="0" w:space="0" w:color="auto"/>
        <w:right w:val="none" w:sz="0" w:space="0" w:color="auto"/>
      </w:divBdr>
    </w:div>
    <w:div w:id="1699692864">
      <w:bodyDiv w:val="1"/>
      <w:marLeft w:val="0"/>
      <w:marRight w:val="0"/>
      <w:marTop w:val="0"/>
      <w:marBottom w:val="0"/>
      <w:divBdr>
        <w:top w:val="none" w:sz="0" w:space="0" w:color="auto"/>
        <w:left w:val="none" w:sz="0" w:space="0" w:color="auto"/>
        <w:bottom w:val="none" w:sz="0" w:space="0" w:color="auto"/>
        <w:right w:val="none" w:sz="0" w:space="0" w:color="auto"/>
      </w:divBdr>
    </w:div>
    <w:div w:id="1700353940">
      <w:bodyDiv w:val="1"/>
      <w:marLeft w:val="0"/>
      <w:marRight w:val="0"/>
      <w:marTop w:val="0"/>
      <w:marBottom w:val="0"/>
      <w:divBdr>
        <w:top w:val="none" w:sz="0" w:space="0" w:color="auto"/>
        <w:left w:val="none" w:sz="0" w:space="0" w:color="auto"/>
        <w:bottom w:val="none" w:sz="0" w:space="0" w:color="auto"/>
        <w:right w:val="none" w:sz="0" w:space="0" w:color="auto"/>
      </w:divBdr>
    </w:div>
    <w:div w:id="1704479349">
      <w:bodyDiv w:val="1"/>
      <w:marLeft w:val="0"/>
      <w:marRight w:val="0"/>
      <w:marTop w:val="0"/>
      <w:marBottom w:val="0"/>
      <w:divBdr>
        <w:top w:val="none" w:sz="0" w:space="0" w:color="auto"/>
        <w:left w:val="none" w:sz="0" w:space="0" w:color="auto"/>
        <w:bottom w:val="none" w:sz="0" w:space="0" w:color="auto"/>
        <w:right w:val="none" w:sz="0" w:space="0" w:color="auto"/>
      </w:divBdr>
    </w:div>
    <w:div w:id="1800952248">
      <w:bodyDiv w:val="1"/>
      <w:marLeft w:val="0"/>
      <w:marRight w:val="0"/>
      <w:marTop w:val="0"/>
      <w:marBottom w:val="0"/>
      <w:divBdr>
        <w:top w:val="none" w:sz="0" w:space="0" w:color="auto"/>
        <w:left w:val="none" w:sz="0" w:space="0" w:color="auto"/>
        <w:bottom w:val="none" w:sz="0" w:space="0" w:color="auto"/>
        <w:right w:val="none" w:sz="0" w:space="0" w:color="auto"/>
      </w:divBdr>
    </w:div>
    <w:div w:id="1864394236">
      <w:bodyDiv w:val="1"/>
      <w:marLeft w:val="0"/>
      <w:marRight w:val="0"/>
      <w:marTop w:val="0"/>
      <w:marBottom w:val="0"/>
      <w:divBdr>
        <w:top w:val="none" w:sz="0" w:space="0" w:color="auto"/>
        <w:left w:val="none" w:sz="0" w:space="0" w:color="auto"/>
        <w:bottom w:val="none" w:sz="0" w:space="0" w:color="auto"/>
        <w:right w:val="none" w:sz="0" w:space="0" w:color="auto"/>
      </w:divBdr>
    </w:div>
    <w:div w:id="2050032946">
      <w:bodyDiv w:val="1"/>
      <w:marLeft w:val="0"/>
      <w:marRight w:val="0"/>
      <w:marTop w:val="0"/>
      <w:marBottom w:val="0"/>
      <w:divBdr>
        <w:top w:val="none" w:sz="0" w:space="0" w:color="auto"/>
        <w:left w:val="none" w:sz="0" w:space="0" w:color="auto"/>
        <w:bottom w:val="none" w:sz="0" w:space="0" w:color="auto"/>
        <w:right w:val="none" w:sz="0" w:space="0" w:color="auto"/>
      </w:divBdr>
    </w:div>
    <w:div w:id="214715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ewczuk@zoznysa.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sekretariat@zoznysa.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majka@zoznysa.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zoz.nysa.pl/ogloszenia/zamowienia-ponizej-progu-ue"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k.szewczuk@zoznysa.pl"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k.szewczuk@zoznysa.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k.szewczuk@zoznysa.pl"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D77F5-DC5C-4005-9003-A5961ADED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24</Pages>
  <Words>9957</Words>
  <Characters>59747</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69565</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szewczukk</cp:lastModifiedBy>
  <cp:revision>20</cp:revision>
  <cp:lastPrinted>2024-11-15T10:45:00Z</cp:lastPrinted>
  <dcterms:created xsi:type="dcterms:W3CDTF">2024-11-13T13:46:00Z</dcterms:created>
  <dcterms:modified xsi:type="dcterms:W3CDTF">2024-11-15T11:18:00Z</dcterms:modified>
</cp:coreProperties>
</file>