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2B7A0" w14:textId="77777777" w:rsidR="00312463" w:rsidRPr="00312463" w:rsidRDefault="00312463" w:rsidP="00312463">
      <w:pPr>
        <w:pStyle w:val="Nagwek"/>
        <w:pBdr>
          <w:bottom w:val="double" w:sz="1" w:space="1" w:color="800000"/>
        </w:pBdr>
      </w:pPr>
    </w:p>
    <w:p w14:paraId="5EEB496B" w14:textId="77777777" w:rsidR="00312463" w:rsidRPr="00312463" w:rsidRDefault="00312463">
      <w:pPr>
        <w:widowControl w:val="0"/>
        <w:shd w:val="clear" w:color="auto" w:fill="FFFFFF"/>
        <w:tabs>
          <w:tab w:val="left" w:pos="4934"/>
        </w:tabs>
        <w:autoSpaceDE w:val="0"/>
        <w:spacing w:before="106"/>
        <w:rPr>
          <w:b/>
          <w:bCs/>
          <w:color w:val="000000"/>
          <w:spacing w:val="-6"/>
          <w:sz w:val="22"/>
          <w:szCs w:val="22"/>
        </w:rPr>
      </w:pPr>
    </w:p>
    <w:p w14:paraId="036C74FA" w14:textId="77777777" w:rsidR="00312463" w:rsidRPr="00B256B2" w:rsidRDefault="00F10E99">
      <w:pPr>
        <w:widowControl w:val="0"/>
        <w:shd w:val="clear" w:color="auto" w:fill="FFFFFF"/>
        <w:tabs>
          <w:tab w:val="left" w:pos="4934"/>
        </w:tabs>
        <w:autoSpaceDE w:val="0"/>
        <w:spacing w:before="106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 xml:space="preserve">Nazwa </w:t>
      </w:r>
      <w:r w:rsidR="00FE0290" w:rsidRPr="00B256B2">
        <w:rPr>
          <w:bCs/>
          <w:color w:val="000000"/>
          <w:spacing w:val="-6"/>
          <w:sz w:val="22"/>
          <w:szCs w:val="22"/>
        </w:rPr>
        <w:t>Wykonawcy (firmy):</w:t>
      </w:r>
    </w:p>
    <w:p w14:paraId="72D04BE5" w14:textId="77777777" w:rsidR="00FE0290" w:rsidRPr="00B256B2" w:rsidRDefault="00FE0290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…..................................................</w:t>
      </w:r>
    </w:p>
    <w:p w14:paraId="3BFC8F6C" w14:textId="77777777" w:rsidR="00FE0290" w:rsidRPr="00B256B2" w:rsidRDefault="00FE0290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…..................................................</w:t>
      </w:r>
    </w:p>
    <w:p w14:paraId="6316E631" w14:textId="77777777" w:rsidR="00F10E99" w:rsidRPr="00B256B2" w:rsidRDefault="00F10E99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jc w:val="both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Adres Wykonawcy:</w:t>
      </w:r>
    </w:p>
    <w:p w14:paraId="0089DC57" w14:textId="77777777" w:rsidR="00FE0290" w:rsidRPr="00B256B2" w:rsidRDefault="00FE0290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jc w:val="both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…..................................................</w:t>
      </w:r>
    </w:p>
    <w:p w14:paraId="43D6B6B8" w14:textId="77777777" w:rsidR="00F10E99" w:rsidRPr="00B256B2" w:rsidRDefault="00F10E99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jc w:val="both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……………………………………………….</w:t>
      </w:r>
    </w:p>
    <w:p w14:paraId="1F2C84C4" w14:textId="77777777" w:rsidR="00FE0290" w:rsidRPr="00B256B2" w:rsidRDefault="00FE0290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NIP : .............................................</w:t>
      </w:r>
    </w:p>
    <w:p w14:paraId="09EE22EE" w14:textId="77777777" w:rsidR="00FE0290" w:rsidRPr="00B256B2" w:rsidRDefault="00FE0290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 xml:space="preserve">REGON: ...................................... </w:t>
      </w:r>
    </w:p>
    <w:p w14:paraId="0FBEC221" w14:textId="77777777" w:rsidR="00081C11" w:rsidRPr="00B256B2" w:rsidRDefault="00D76FF5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NR TELEFONU</w:t>
      </w:r>
      <w:r w:rsidR="00081C11" w:rsidRPr="00B256B2">
        <w:rPr>
          <w:bCs/>
          <w:color w:val="000000"/>
          <w:spacing w:val="-6"/>
          <w:sz w:val="22"/>
          <w:szCs w:val="22"/>
        </w:rPr>
        <w:t>: ................................</w:t>
      </w:r>
    </w:p>
    <w:p w14:paraId="242A3246" w14:textId="77777777" w:rsidR="00F963B7" w:rsidRPr="00B256B2" w:rsidRDefault="00FE0290" w:rsidP="00895C3B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>ADRES E-MAIL:</w:t>
      </w:r>
      <w:r w:rsidR="00895C3B" w:rsidRPr="00B256B2">
        <w:rPr>
          <w:bCs/>
          <w:color w:val="000000"/>
          <w:spacing w:val="-6"/>
          <w:sz w:val="22"/>
          <w:szCs w:val="22"/>
        </w:rPr>
        <w:t xml:space="preserve"> ….............................</w:t>
      </w:r>
    </w:p>
    <w:p w14:paraId="01D76972" w14:textId="77777777" w:rsidR="00290DF5" w:rsidRPr="00B256B2" w:rsidRDefault="00290DF5" w:rsidP="00895C3B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Cs/>
          <w:color w:val="000000"/>
          <w:spacing w:val="-6"/>
          <w:sz w:val="22"/>
          <w:szCs w:val="22"/>
        </w:rPr>
      </w:pPr>
      <w:r w:rsidRPr="00B256B2">
        <w:rPr>
          <w:bCs/>
          <w:color w:val="000000"/>
          <w:spacing w:val="-6"/>
          <w:sz w:val="22"/>
          <w:szCs w:val="22"/>
        </w:rPr>
        <w:t xml:space="preserve">ADRES ELEKTRONICZNEJ SKRZYNKI PODAWCZEJ </w:t>
      </w:r>
      <w:proofErr w:type="spellStart"/>
      <w:r w:rsidRPr="00B256B2">
        <w:rPr>
          <w:bCs/>
          <w:color w:val="000000"/>
          <w:spacing w:val="-6"/>
          <w:sz w:val="22"/>
          <w:szCs w:val="22"/>
        </w:rPr>
        <w:t>ePUAP</w:t>
      </w:r>
      <w:proofErr w:type="spellEnd"/>
      <w:r w:rsidR="00B840C2">
        <w:rPr>
          <w:bCs/>
          <w:color w:val="000000"/>
          <w:spacing w:val="-6"/>
          <w:sz w:val="22"/>
          <w:szCs w:val="22"/>
        </w:rPr>
        <w:t xml:space="preserve"> O ILE POSIADA</w:t>
      </w:r>
      <w:r w:rsidRPr="00B256B2">
        <w:rPr>
          <w:bCs/>
          <w:color w:val="000000"/>
          <w:spacing w:val="-6"/>
          <w:sz w:val="22"/>
          <w:szCs w:val="22"/>
        </w:rPr>
        <w:t>: …………………………………………………………………….</w:t>
      </w:r>
    </w:p>
    <w:p w14:paraId="3FF4EEDD" w14:textId="77777777" w:rsidR="00290DF5" w:rsidRPr="00312463" w:rsidRDefault="00290DF5" w:rsidP="00895C3B">
      <w:pPr>
        <w:widowControl w:val="0"/>
        <w:shd w:val="clear" w:color="auto" w:fill="FFFFFF"/>
        <w:tabs>
          <w:tab w:val="left" w:pos="4934"/>
        </w:tabs>
        <w:autoSpaceDE w:val="0"/>
        <w:spacing w:before="106"/>
        <w:ind w:left="34"/>
        <w:rPr>
          <w:b/>
          <w:bCs/>
          <w:color w:val="000000"/>
          <w:spacing w:val="-6"/>
          <w:sz w:val="22"/>
          <w:szCs w:val="22"/>
        </w:rPr>
      </w:pPr>
    </w:p>
    <w:p w14:paraId="327C73D2" w14:textId="77777777" w:rsidR="00FE0290" w:rsidRPr="00312463" w:rsidRDefault="00FE0290" w:rsidP="00EC6CFC">
      <w:pPr>
        <w:pStyle w:val="Tytu"/>
        <w:ind w:firstLine="4253"/>
        <w:jc w:val="left"/>
        <w:rPr>
          <w:sz w:val="28"/>
          <w:szCs w:val="28"/>
        </w:rPr>
      </w:pPr>
      <w:r w:rsidRPr="00312463">
        <w:rPr>
          <w:sz w:val="28"/>
          <w:szCs w:val="28"/>
        </w:rPr>
        <w:t>OFERTA</w:t>
      </w:r>
    </w:p>
    <w:p w14:paraId="6B742078" w14:textId="77777777" w:rsidR="00EC6CFC" w:rsidRPr="006D1FD1" w:rsidRDefault="00EC6CFC" w:rsidP="00EC6CFC">
      <w:pPr>
        <w:ind w:firstLine="4253"/>
        <w:rPr>
          <w:b/>
        </w:rPr>
      </w:pPr>
      <w:r>
        <w:rPr>
          <w:b/>
          <w:sz w:val="28"/>
          <w:szCs w:val="28"/>
        </w:rPr>
        <w:t>d</w:t>
      </w:r>
      <w:r w:rsidR="00312463" w:rsidRPr="00312463">
        <w:rPr>
          <w:b/>
          <w:sz w:val="28"/>
          <w:szCs w:val="28"/>
        </w:rPr>
        <w:t xml:space="preserve">o </w:t>
      </w:r>
      <w:r w:rsidRPr="006D1FD1">
        <w:rPr>
          <w:b/>
        </w:rPr>
        <w:t>Przedsiębiorstwo Gospodarki Komunalnej</w:t>
      </w:r>
    </w:p>
    <w:p w14:paraId="610E8BFC" w14:textId="77777777" w:rsidR="00EC6CFC" w:rsidRPr="006D1FD1" w:rsidRDefault="00EC6CFC" w:rsidP="00EC6CFC">
      <w:pPr>
        <w:ind w:firstLine="4253"/>
        <w:rPr>
          <w:b/>
        </w:rPr>
      </w:pPr>
      <w:r w:rsidRPr="006D1FD1">
        <w:rPr>
          <w:b/>
        </w:rPr>
        <w:t>i Mieszkaniowej Sp. z o. o.</w:t>
      </w:r>
    </w:p>
    <w:p w14:paraId="061D2E13" w14:textId="77777777" w:rsidR="00EC6CFC" w:rsidRPr="006D1FD1" w:rsidRDefault="00EC6CFC" w:rsidP="00EC6CFC">
      <w:pPr>
        <w:ind w:firstLine="4253"/>
        <w:rPr>
          <w:b/>
        </w:rPr>
      </w:pPr>
      <w:r w:rsidRPr="006D1FD1">
        <w:rPr>
          <w:b/>
        </w:rPr>
        <w:t>ul. Leśna 1 39-460 Nowa Dęba</w:t>
      </w:r>
    </w:p>
    <w:p w14:paraId="287D351E" w14:textId="77777777" w:rsidR="00FE0290" w:rsidRPr="00312463" w:rsidRDefault="00FE0290" w:rsidP="00EC6CFC">
      <w:pPr>
        <w:spacing w:line="276" w:lineRule="auto"/>
        <w:ind w:left="5664"/>
        <w:rPr>
          <w:b/>
          <w:bCs/>
          <w:spacing w:val="-21"/>
          <w:sz w:val="22"/>
          <w:szCs w:val="22"/>
        </w:rPr>
      </w:pPr>
    </w:p>
    <w:p w14:paraId="666B8BCC" w14:textId="77777777" w:rsidR="00312463" w:rsidRPr="008E26D7" w:rsidRDefault="00FE0290" w:rsidP="00EC6CFC">
      <w:pPr>
        <w:jc w:val="both"/>
        <w:rPr>
          <w:b/>
          <w:sz w:val="22"/>
          <w:szCs w:val="22"/>
        </w:rPr>
      </w:pPr>
      <w:r w:rsidRPr="008E26D7">
        <w:rPr>
          <w:sz w:val="22"/>
          <w:szCs w:val="22"/>
        </w:rPr>
        <w:tab/>
      </w:r>
      <w:r w:rsidR="00290DF5" w:rsidRPr="008E26D7">
        <w:rPr>
          <w:sz w:val="22"/>
          <w:szCs w:val="22"/>
        </w:rPr>
        <w:t>Nawiązując do ogłoszenia o udzielenie zamówienia publicznego prowadzonego w trybie podstawowym, na podstawie art. 275 pkt 1) ustawy Prawo zamówień publicznych na</w:t>
      </w:r>
      <w:r w:rsidR="009B4F1A" w:rsidRPr="008E26D7">
        <w:rPr>
          <w:sz w:val="22"/>
          <w:szCs w:val="22"/>
        </w:rPr>
        <w:t>:</w:t>
      </w:r>
      <w:r w:rsidR="009B4F1A" w:rsidRPr="008E26D7">
        <w:rPr>
          <w:b/>
          <w:color w:val="000000"/>
          <w:sz w:val="22"/>
          <w:szCs w:val="22"/>
        </w:rPr>
        <w:t xml:space="preserve"> </w:t>
      </w:r>
      <w:r w:rsidR="008E26D7" w:rsidRPr="00023F47">
        <w:rPr>
          <w:b/>
          <w:sz w:val="22"/>
          <w:szCs w:val="22"/>
        </w:rPr>
        <w:t>Sukcesywne dostawy oleju napędowego</w:t>
      </w:r>
      <w:r w:rsidR="00023F47">
        <w:rPr>
          <w:b/>
          <w:sz w:val="22"/>
          <w:szCs w:val="22"/>
        </w:rPr>
        <w:t xml:space="preserve"> na </w:t>
      </w:r>
      <w:r w:rsidR="0031158D">
        <w:rPr>
          <w:b/>
          <w:sz w:val="22"/>
          <w:szCs w:val="22"/>
        </w:rPr>
        <w:t>rok</w:t>
      </w:r>
      <w:r w:rsidR="00023F47">
        <w:rPr>
          <w:b/>
          <w:sz w:val="22"/>
          <w:szCs w:val="22"/>
        </w:rPr>
        <w:t xml:space="preserve"> 202</w:t>
      </w:r>
      <w:r w:rsidR="00DE2899">
        <w:rPr>
          <w:b/>
          <w:sz w:val="22"/>
          <w:szCs w:val="22"/>
        </w:rPr>
        <w:t>5</w:t>
      </w:r>
      <w:r w:rsidR="00EC6CFC" w:rsidRPr="008E26D7">
        <w:rPr>
          <w:b/>
          <w:sz w:val="22"/>
          <w:szCs w:val="22"/>
        </w:rPr>
        <w:t xml:space="preserve"> </w:t>
      </w:r>
      <w:r w:rsidR="00312463" w:rsidRPr="008E26D7">
        <w:rPr>
          <w:sz w:val="22"/>
          <w:szCs w:val="22"/>
        </w:rPr>
        <w:t>oświadczam, co następuje:</w:t>
      </w:r>
    </w:p>
    <w:p w14:paraId="46DF1163" w14:textId="77777777" w:rsidR="008C0145" w:rsidRPr="008E26D7" w:rsidRDefault="008C0145" w:rsidP="00EC6CFC">
      <w:pPr>
        <w:jc w:val="both"/>
        <w:rPr>
          <w:sz w:val="22"/>
          <w:szCs w:val="22"/>
        </w:rPr>
      </w:pPr>
    </w:p>
    <w:p w14:paraId="76AADB9A" w14:textId="77777777" w:rsidR="008E26D7" w:rsidRDefault="008E26D7" w:rsidP="008E26D7">
      <w:pPr>
        <w:numPr>
          <w:ilvl w:val="0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8E26D7">
        <w:rPr>
          <w:sz w:val="22"/>
          <w:szCs w:val="22"/>
        </w:rPr>
        <w:t xml:space="preserve">ferujemy dostawę oleju napędowego w ilości ok. </w:t>
      </w:r>
      <w:r>
        <w:rPr>
          <w:sz w:val="22"/>
          <w:szCs w:val="22"/>
        </w:rPr>
        <w:t>70</w:t>
      </w:r>
      <w:r w:rsidRPr="008E26D7">
        <w:rPr>
          <w:sz w:val="22"/>
          <w:szCs w:val="22"/>
        </w:rPr>
        <w:t xml:space="preserve"> 000 litrów </w:t>
      </w:r>
      <w:r>
        <w:rPr>
          <w:sz w:val="22"/>
          <w:szCs w:val="22"/>
        </w:rPr>
        <w:t xml:space="preserve">rocznie, </w:t>
      </w:r>
      <w:r w:rsidRPr="008E26D7">
        <w:rPr>
          <w:sz w:val="22"/>
          <w:szCs w:val="22"/>
        </w:rPr>
        <w:t xml:space="preserve">w cenie: </w:t>
      </w:r>
    </w:p>
    <w:p w14:paraId="13B79E94" w14:textId="77777777" w:rsidR="008E26D7" w:rsidRPr="008E26D7" w:rsidRDefault="008E26D7" w:rsidP="008E26D7">
      <w:pPr>
        <w:ind w:left="720"/>
        <w:jc w:val="both"/>
        <w:rPr>
          <w:sz w:val="22"/>
          <w:szCs w:val="22"/>
        </w:rPr>
      </w:pPr>
      <w:r w:rsidRPr="008E26D7">
        <w:rPr>
          <w:sz w:val="22"/>
          <w:szCs w:val="22"/>
        </w:rPr>
        <w:t xml:space="preserve"> </w:t>
      </w:r>
    </w:p>
    <w:tbl>
      <w:tblPr>
        <w:tblW w:w="48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1672"/>
        <w:gridCol w:w="2013"/>
        <w:gridCol w:w="1115"/>
        <w:gridCol w:w="1115"/>
        <w:gridCol w:w="1115"/>
        <w:gridCol w:w="1393"/>
      </w:tblGrid>
      <w:tr w:rsidR="008E26D7" w:rsidRPr="008E26D7" w14:paraId="0EDBC393" w14:textId="77777777" w:rsidTr="00B62DD0">
        <w:trPr>
          <w:trHeight w:val="360"/>
          <w:jc w:val="center"/>
        </w:trPr>
        <w:tc>
          <w:tcPr>
            <w:tcW w:w="242" w:type="pct"/>
          </w:tcPr>
          <w:p w14:paraId="064B6285" w14:textId="77777777" w:rsidR="008E26D7" w:rsidRPr="008E26D7" w:rsidRDefault="008E26D7" w:rsidP="009153BA">
            <w:pPr>
              <w:jc w:val="both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944" w:type="pct"/>
          </w:tcPr>
          <w:p w14:paraId="150F3820" w14:textId="77777777" w:rsidR="008E26D7" w:rsidRPr="008E26D7" w:rsidRDefault="008E26D7" w:rsidP="009153BA">
            <w:pPr>
              <w:ind w:left="708"/>
              <w:rPr>
                <w:sz w:val="20"/>
                <w:szCs w:val="20"/>
                <w:lang w:eastAsia="pl-PL"/>
              </w:rPr>
            </w:pPr>
          </w:p>
          <w:p w14:paraId="03E8D2C2" w14:textId="77777777" w:rsidR="008E26D7" w:rsidRPr="008E26D7" w:rsidRDefault="008E26D7" w:rsidP="009153BA">
            <w:pPr>
              <w:jc w:val="both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Nazwa produktu</w:t>
            </w:r>
          </w:p>
        </w:tc>
        <w:tc>
          <w:tcPr>
            <w:tcW w:w="1137" w:type="pct"/>
            <w:vAlign w:val="center"/>
          </w:tcPr>
          <w:p w14:paraId="50E5A4A1" w14:textId="16A051E2" w:rsidR="008E26D7" w:rsidRPr="008E26D7" w:rsidRDefault="00B62DD0" w:rsidP="00B62DD0">
            <w:pPr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Hurtowa c</w:t>
            </w:r>
            <w:r w:rsidR="008E26D7" w:rsidRPr="008E26D7">
              <w:rPr>
                <w:sz w:val="20"/>
                <w:szCs w:val="20"/>
                <w:lang w:eastAsia="pl-PL"/>
              </w:rPr>
              <w:t>ena za 1000 litrów</w:t>
            </w:r>
            <w:r>
              <w:rPr>
                <w:sz w:val="20"/>
                <w:szCs w:val="20"/>
                <w:lang w:eastAsia="pl-PL"/>
              </w:rPr>
              <w:t xml:space="preserve"> </w:t>
            </w:r>
            <w:r w:rsidR="008E26D7" w:rsidRPr="008E26D7">
              <w:rPr>
                <w:sz w:val="20"/>
                <w:szCs w:val="20"/>
                <w:lang w:eastAsia="pl-PL"/>
              </w:rPr>
              <w:t>ORLEN S.A.</w:t>
            </w:r>
          </w:p>
          <w:p w14:paraId="14E9935A" w14:textId="07784AC3" w:rsidR="008E26D7" w:rsidRPr="008E26D7" w:rsidRDefault="008E26D7" w:rsidP="00B62DD0">
            <w:pPr>
              <w:jc w:val="center"/>
              <w:rPr>
                <w:sz w:val="20"/>
                <w:szCs w:val="20"/>
                <w:lang w:eastAsia="pl-PL"/>
              </w:rPr>
            </w:pPr>
            <w:r w:rsidRPr="00B62DD0">
              <w:rPr>
                <w:sz w:val="20"/>
                <w:szCs w:val="20"/>
                <w:lang w:eastAsia="pl-PL"/>
              </w:rPr>
              <w:t xml:space="preserve">z dn. </w:t>
            </w:r>
            <w:r w:rsidR="00B62DD0" w:rsidRPr="00B62DD0">
              <w:rPr>
                <w:sz w:val="20"/>
                <w:szCs w:val="20"/>
                <w:lang w:eastAsia="pl-PL"/>
              </w:rPr>
              <w:t>20</w:t>
            </w:r>
            <w:r w:rsidRPr="00B62DD0">
              <w:rPr>
                <w:sz w:val="20"/>
                <w:szCs w:val="20"/>
                <w:lang w:eastAsia="pl-PL"/>
              </w:rPr>
              <w:t>.11.202</w:t>
            </w:r>
            <w:r w:rsidR="00B62DD0" w:rsidRPr="00B62DD0">
              <w:rPr>
                <w:sz w:val="20"/>
                <w:szCs w:val="20"/>
                <w:lang w:eastAsia="pl-PL"/>
              </w:rPr>
              <w:t>4</w:t>
            </w:r>
            <w:r w:rsidRPr="00B62DD0">
              <w:rPr>
                <w:sz w:val="20"/>
                <w:szCs w:val="20"/>
                <w:lang w:eastAsia="pl-PL"/>
              </w:rPr>
              <w:t xml:space="preserve"> r.*</w:t>
            </w:r>
          </w:p>
          <w:p w14:paraId="5FC69585" w14:textId="77777777" w:rsidR="008E26D7" w:rsidRPr="008E26D7" w:rsidRDefault="008E26D7" w:rsidP="00B62DD0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[zł/1000 l]]</w:t>
            </w:r>
          </w:p>
        </w:tc>
        <w:tc>
          <w:tcPr>
            <w:tcW w:w="630" w:type="pct"/>
          </w:tcPr>
          <w:p w14:paraId="60630780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5223A0D3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Upust*</w:t>
            </w:r>
          </w:p>
          <w:p w14:paraId="3BDDAB00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[zł/1000 l]</w:t>
            </w:r>
          </w:p>
        </w:tc>
        <w:tc>
          <w:tcPr>
            <w:tcW w:w="630" w:type="pct"/>
            <w:vAlign w:val="center"/>
          </w:tcPr>
          <w:p w14:paraId="41F5EB81" w14:textId="77777777" w:rsidR="008E26D7" w:rsidRPr="008E26D7" w:rsidRDefault="008E26D7" w:rsidP="00B62DD0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Cena netto*</w:t>
            </w:r>
          </w:p>
          <w:p w14:paraId="125878CD" w14:textId="77777777" w:rsidR="008E26D7" w:rsidRPr="008E26D7" w:rsidRDefault="008E26D7" w:rsidP="00B62DD0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[zł/1000 l]</w:t>
            </w:r>
          </w:p>
        </w:tc>
        <w:tc>
          <w:tcPr>
            <w:tcW w:w="630" w:type="pct"/>
          </w:tcPr>
          <w:p w14:paraId="671F0824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2C884BB5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VAT*</w:t>
            </w:r>
          </w:p>
          <w:p w14:paraId="03CD378C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[zł/1000 l]</w:t>
            </w:r>
          </w:p>
        </w:tc>
        <w:tc>
          <w:tcPr>
            <w:tcW w:w="787" w:type="pct"/>
          </w:tcPr>
          <w:p w14:paraId="72D8B2B3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</w:p>
          <w:p w14:paraId="7E4C69BF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Cena brutto*</w:t>
            </w:r>
          </w:p>
          <w:p w14:paraId="5481B3CE" w14:textId="77777777" w:rsidR="008E26D7" w:rsidRPr="008E26D7" w:rsidRDefault="008E26D7" w:rsidP="009153BA">
            <w:pPr>
              <w:jc w:val="center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[zł/1000 l]</w:t>
            </w:r>
          </w:p>
        </w:tc>
      </w:tr>
      <w:tr w:rsidR="008E26D7" w:rsidRPr="008E26D7" w14:paraId="38FBF5B7" w14:textId="77777777" w:rsidTr="00B62DD0">
        <w:trPr>
          <w:trHeight w:val="509"/>
          <w:jc w:val="center"/>
        </w:trPr>
        <w:tc>
          <w:tcPr>
            <w:tcW w:w="242" w:type="pct"/>
            <w:vAlign w:val="center"/>
          </w:tcPr>
          <w:p w14:paraId="1FEA9ACC" w14:textId="77777777" w:rsidR="008E26D7" w:rsidRPr="008E26D7" w:rsidRDefault="008E26D7" w:rsidP="00B62DD0">
            <w:pPr>
              <w:spacing w:line="360" w:lineRule="auto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44" w:type="pct"/>
            <w:vAlign w:val="center"/>
          </w:tcPr>
          <w:p w14:paraId="06414706" w14:textId="77777777" w:rsidR="008E26D7" w:rsidRPr="008E26D7" w:rsidRDefault="008E26D7" w:rsidP="00B62DD0">
            <w:pPr>
              <w:spacing w:line="360" w:lineRule="auto"/>
              <w:rPr>
                <w:sz w:val="20"/>
                <w:szCs w:val="20"/>
                <w:lang w:eastAsia="pl-PL"/>
              </w:rPr>
            </w:pPr>
            <w:r w:rsidRPr="008E26D7">
              <w:rPr>
                <w:sz w:val="20"/>
                <w:szCs w:val="20"/>
                <w:lang w:eastAsia="pl-PL"/>
              </w:rPr>
              <w:t>Olej napędowy</w:t>
            </w:r>
          </w:p>
        </w:tc>
        <w:tc>
          <w:tcPr>
            <w:tcW w:w="1137" w:type="pct"/>
            <w:vAlign w:val="center"/>
          </w:tcPr>
          <w:p w14:paraId="114E6C87" w14:textId="77777777" w:rsidR="008E26D7" w:rsidRPr="008E26D7" w:rsidRDefault="008E26D7" w:rsidP="00B62DD0">
            <w:pPr>
              <w:spacing w:line="36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630" w:type="pct"/>
            <w:vAlign w:val="center"/>
          </w:tcPr>
          <w:p w14:paraId="08A62521" w14:textId="77777777" w:rsidR="008E26D7" w:rsidRPr="008E26D7" w:rsidRDefault="008E26D7" w:rsidP="00B62DD0">
            <w:pPr>
              <w:spacing w:line="36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630" w:type="pct"/>
            <w:vAlign w:val="center"/>
          </w:tcPr>
          <w:p w14:paraId="68EB0B4C" w14:textId="77777777" w:rsidR="008E26D7" w:rsidRPr="008E26D7" w:rsidRDefault="008E26D7" w:rsidP="00B62DD0">
            <w:pPr>
              <w:spacing w:line="36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630" w:type="pct"/>
            <w:vAlign w:val="center"/>
          </w:tcPr>
          <w:p w14:paraId="1C1D582D" w14:textId="77777777" w:rsidR="008E26D7" w:rsidRPr="008E26D7" w:rsidRDefault="008E26D7" w:rsidP="00B62DD0">
            <w:pPr>
              <w:spacing w:line="36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2CCC699A" w14:textId="77777777" w:rsidR="008E26D7" w:rsidRPr="008E26D7" w:rsidRDefault="008E26D7" w:rsidP="00B62DD0">
            <w:pPr>
              <w:spacing w:line="360" w:lineRule="auto"/>
              <w:rPr>
                <w:sz w:val="20"/>
                <w:szCs w:val="20"/>
                <w:lang w:eastAsia="pl-PL"/>
              </w:rPr>
            </w:pPr>
          </w:p>
        </w:tc>
      </w:tr>
    </w:tbl>
    <w:p w14:paraId="350E2CDF" w14:textId="77777777" w:rsidR="008E26D7" w:rsidRDefault="008E26D7" w:rsidP="008E26D7">
      <w:pPr>
        <w:spacing w:line="360" w:lineRule="auto"/>
        <w:jc w:val="both"/>
        <w:rPr>
          <w:i/>
          <w:sz w:val="20"/>
          <w:szCs w:val="20"/>
          <w:lang w:eastAsia="pl-PL"/>
        </w:rPr>
      </w:pPr>
      <w:r w:rsidRPr="00B15BE0">
        <w:rPr>
          <w:i/>
          <w:sz w:val="20"/>
          <w:szCs w:val="20"/>
          <w:lang w:eastAsia="pl-PL"/>
        </w:rPr>
        <w:t>* wartości należy podać z dokładnością do pełnych groszy (w zł do dwóch miejsc po przecinku)</w:t>
      </w:r>
    </w:p>
    <w:p w14:paraId="7BDC341C" w14:textId="77777777" w:rsidR="008E26D7" w:rsidRPr="00B15BE0" w:rsidRDefault="008E26D7" w:rsidP="008E26D7">
      <w:pPr>
        <w:spacing w:line="360" w:lineRule="auto"/>
        <w:jc w:val="both"/>
        <w:rPr>
          <w:i/>
          <w:sz w:val="20"/>
          <w:szCs w:val="20"/>
          <w:lang w:eastAsia="pl-PL"/>
        </w:rPr>
      </w:pPr>
      <w:r w:rsidRPr="00B15BE0">
        <w:rPr>
          <w:i/>
          <w:sz w:val="20"/>
          <w:szCs w:val="20"/>
          <w:lang w:eastAsia="pl-PL"/>
        </w:rPr>
        <w:t>Wielkość upustu ……………………………………………………………………………….</w:t>
      </w:r>
    </w:p>
    <w:p w14:paraId="49C812DA" w14:textId="77777777" w:rsidR="008E26D7" w:rsidRDefault="008E26D7" w:rsidP="0031158D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023F47">
        <w:rPr>
          <w:sz w:val="22"/>
          <w:szCs w:val="22"/>
        </w:rPr>
        <w:t xml:space="preserve">Zobowiązujemy się do wykonania przedmiotu zamówienia </w:t>
      </w:r>
      <w:r w:rsidRPr="00023F47">
        <w:rPr>
          <w:b/>
          <w:sz w:val="22"/>
          <w:szCs w:val="22"/>
        </w:rPr>
        <w:t>w terminie według SWZ</w:t>
      </w:r>
    </w:p>
    <w:p w14:paraId="1B8818A1" w14:textId="77777777" w:rsidR="0031158D" w:rsidRPr="00B1251C" w:rsidRDefault="0031158D" w:rsidP="0031158D">
      <w:pPr>
        <w:autoSpaceDE w:val="0"/>
        <w:autoSpaceDN w:val="0"/>
        <w:adjustRightInd w:val="0"/>
        <w:ind w:left="720"/>
        <w:jc w:val="both"/>
        <w:rPr>
          <w:sz w:val="22"/>
          <w:szCs w:val="22"/>
          <w:highlight w:val="yellow"/>
        </w:rPr>
      </w:pPr>
    </w:p>
    <w:p w14:paraId="4F258D63" w14:textId="77777777" w:rsidR="008E26D7" w:rsidRPr="00023F47" w:rsidRDefault="008E26D7" w:rsidP="008E26D7">
      <w:pPr>
        <w:pStyle w:val="Akapitzlist"/>
        <w:ind w:left="0"/>
        <w:rPr>
          <w:sz w:val="22"/>
          <w:szCs w:val="22"/>
          <w:lang w:val="pl-PL"/>
        </w:rPr>
      </w:pPr>
      <w:r w:rsidRPr="00023F47">
        <w:rPr>
          <w:sz w:val="22"/>
          <w:szCs w:val="22"/>
          <w:lang w:val="pl-PL"/>
        </w:rPr>
        <w:t>……………………………………………………………………………………………</w:t>
      </w:r>
    </w:p>
    <w:p w14:paraId="6EADF1F1" w14:textId="77777777" w:rsidR="008E26D7" w:rsidRPr="00B1251C" w:rsidRDefault="008E26D7" w:rsidP="008E26D7">
      <w:pPr>
        <w:pStyle w:val="Akapitzlist"/>
        <w:ind w:left="0"/>
        <w:rPr>
          <w:sz w:val="22"/>
          <w:szCs w:val="22"/>
          <w:highlight w:val="yellow"/>
          <w:lang w:val="pl-PL"/>
        </w:rPr>
      </w:pPr>
    </w:p>
    <w:p w14:paraId="2227A8BB" w14:textId="77777777" w:rsidR="008E26D7" w:rsidRPr="00023F47" w:rsidRDefault="008E26D7" w:rsidP="008E26D7">
      <w:pPr>
        <w:pStyle w:val="Tekstpodstawowywcity"/>
        <w:numPr>
          <w:ilvl w:val="0"/>
          <w:numId w:val="13"/>
        </w:numPr>
        <w:ind w:left="284"/>
        <w:rPr>
          <w:rFonts w:ascii="Times New Roman" w:hAnsi="Times New Roman" w:cs="Times New Roman"/>
          <w:bCs/>
          <w:sz w:val="22"/>
          <w:szCs w:val="22"/>
        </w:rPr>
      </w:pPr>
      <w:r w:rsidRPr="00023F47">
        <w:rPr>
          <w:rFonts w:ascii="Times New Roman" w:hAnsi="Times New Roman" w:cs="Times New Roman"/>
          <w:bCs/>
          <w:sz w:val="22"/>
          <w:szCs w:val="22"/>
        </w:rPr>
        <w:t>Czas dostawy od dnia zgłoszenia zapotrzebowania ………………………… dni.</w:t>
      </w:r>
    </w:p>
    <w:p w14:paraId="6680E346" w14:textId="77777777" w:rsidR="00DF0DA2" w:rsidRPr="008E26D7" w:rsidRDefault="00FE0290" w:rsidP="008E26D7">
      <w:pPr>
        <w:pStyle w:val="Tekstpodstawowywcity"/>
        <w:numPr>
          <w:ilvl w:val="0"/>
          <w:numId w:val="13"/>
        </w:numPr>
        <w:ind w:left="284"/>
        <w:rPr>
          <w:rFonts w:ascii="Times New Roman" w:hAnsi="Times New Roman" w:cs="Times New Roman"/>
          <w:sz w:val="22"/>
          <w:szCs w:val="22"/>
        </w:rPr>
      </w:pPr>
      <w:r w:rsidRPr="008E26D7">
        <w:rPr>
          <w:rFonts w:ascii="Times New Roman" w:hAnsi="Times New Roman" w:cs="Times New Roman"/>
          <w:spacing w:val="-5"/>
          <w:sz w:val="22"/>
          <w:szCs w:val="22"/>
        </w:rPr>
        <w:t>oświadczamy,</w:t>
      </w:r>
      <w:r w:rsidR="00DF0DA2" w:rsidRPr="008E26D7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="00DF0DA2" w:rsidRPr="008E26D7">
        <w:rPr>
          <w:rFonts w:ascii="Times New Roman" w:hAnsi="Times New Roman" w:cs="Times New Roman"/>
          <w:sz w:val="22"/>
          <w:szCs w:val="22"/>
        </w:rPr>
        <w:t>że zapoznaliśmy się ze Specyfikacją Warunków Zamówienia oraz wyjaśnieniami i zmianami SWZ przekazanymi przez Zamawiającego</w:t>
      </w:r>
      <w:r w:rsidR="008E26D7">
        <w:rPr>
          <w:rFonts w:ascii="Times New Roman" w:hAnsi="Times New Roman" w:cs="Times New Roman"/>
          <w:sz w:val="22"/>
          <w:szCs w:val="22"/>
        </w:rPr>
        <w:t>,</w:t>
      </w:r>
      <w:r w:rsidR="00DF0DA2" w:rsidRPr="008E26D7">
        <w:rPr>
          <w:rFonts w:ascii="Times New Roman" w:hAnsi="Times New Roman" w:cs="Times New Roman"/>
          <w:sz w:val="22"/>
          <w:szCs w:val="22"/>
        </w:rPr>
        <w:t xml:space="preserve"> </w:t>
      </w:r>
      <w:r w:rsidR="008E26D7" w:rsidRPr="008E26D7">
        <w:rPr>
          <w:rFonts w:ascii="Times New Roman" w:hAnsi="Times New Roman" w:cs="Times New Roman"/>
          <w:sz w:val="22"/>
          <w:szCs w:val="22"/>
        </w:rPr>
        <w:t>oraz</w:t>
      </w:r>
      <w:r w:rsidR="00DF0DA2" w:rsidRPr="008E26D7">
        <w:rPr>
          <w:rFonts w:ascii="Times New Roman" w:hAnsi="Times New Roman" w:cs="Times New Roman"/>
          <w:sz w:val="22"/>
          <w:szCs w:val="22"/>
        </w:rPr>
        <w:t xml:space="preserve"> że uzyskaliśmy </w:t>
      </w:r>
      <w:r w:rsidR="00DF0DA2" w:rsidRPr="008E26D7">
        <w:rPr>
          <w:rFonts w:ascii="Times New Roman" w:hAnsi="Times New Roman" w:cs="Times New Roman"/>
          <w:spacing w:val="-7"/>
          <w:sz w:val="22"/>
          <w:szCs w:val="22"/>
        </w:rPr>
        <w:t>niezbędne informacje do przygotowania oferty;</w:t>
      </w:r>
    </w:p>
    <w:p w14:paraId="799BF05C" w14:textId="77777777" w:rsidR="008E26D7" w:rsidRDefault="00FE0290" w:rsidP="008E26D7">
      <w:pPr>
        <w:widowControl w:val="0"/>
        <w:numPr>
          <w:ilvl w:val="0"/>
          <w:numId w:val="13"/>
        </w:numPr>
        <w:tabs>
          <w:tab w:val="left" w:pos="360"/>
        </w:tabs>
        <w:autoSpaceDE w:val="0"/>
        <w:spacing w:after="240"/>
        <w:ind w:left="284"/>
        <w:jc w:val="both"/>
        <w:rPr>
          <w:color w:val="000000"/>
          <w:sz w:val="22"/>
          <w:szCs w:val="22"/>
        </w:rPr>
      </w:pPr>
      <w:r w:rsidRPr="008E26D7">
        <w:rPr>
          <w:color w:val="000000"/>
          <w:sz w:val="22"/>
          <w:szCs w:val="22"/>
        </w:rPr>
        <w:t>oświadczamy, że uważamy się za związanych niniejszą ofertą na</w:t>
      </w:r>
      <w:r w:rsidR="00290DF5" w:rsidRPr="008E26D7">
        <w:rPr>
          <w:color w:val="000000"/>
          <w:sz w:val="22"/>
          <w:szCs w:val="22"/>
        </w:rPr>
        <w:t xml:space="preserve"> okres wskazany w specyfikacji</w:t>
      </w:r>
      <w:r w:rsidR="00290DF5" w:rsidRPr="00312463">
        <w:rPr>
          <w:color w:val="000000"/>
          <w:sz w:val="22"/>
          <w:szCs w:val="22"/>
        </w:rPr>
        <w:t xml:space="preserve"> </w:t>
      </w:r>
      <w:r w:rsidRPr="00312463">
        <w:rPr>
          <w:color w:val="000000"/>
          <w:sz w:val="22"/>
          <w:szCs w:val="22"/>
        </w:rPr>
        <w:t>warunków zamówienia, tj</w:t>
      </w:r>
      <w:r w:rsidRPr="00023F47">
        <w:rPr>
          <w:color w:val="000000"/>
          <w:sz w:val="22"/>
          <w:szCs w:val="22"/>
        </w:rPr>
        <w:t xml:space="preserve">. </w:t>
      </w:r>
      <w:r w:rsidR="00023F47" w:rsidRPr="00023F47">
        <w:rPr>
          <w:color w:val="000000"/>
          <w:sz w:val="22"/>
          <w:szCs w:val="22"/>
        </w:rPr>
        <w:t>30</w:t>
      </w:r>
      <w:r w:rsidRPr="00023F47">
        <w:rPr>
          <w:color w:val="000000"/>
          <w:sz w:val="22"/>
          <w:szCs w:val="22"/>
        </w:rPr>
        <w:t xml:space="preserve"> dni</w:t>
      </w:r>
      <w:r w:rsidRPr="00312463">
        <w:rPr>
          <w:color w:val="000000"/>
          <w:sz w:val="22"/>
          <w:szCs w:val="22"/>
        </w:rPr>
        <w:t xml:space="preserve"> od daty upływu terminu składania ofert;</w:t>
      </w:r>
    </w:p>
    <w:p w14:paraId="6E60E3E4" w14:textId="77777777" w:rsidR="008E26D7" w:rsidRPr="008E26D7" w:rsidRDefault="00FE0290" w:rsidP="008E26D7">
      <w:pPr>
        <w:widowControl w:val="0"/>
        <w:numPr>
          <w:ilvl w:val="0"/>
          <w:numId w:val="13"/>
        </w:numPr>
        <w:tabs>
          <w:tab w:val="left" w:pos="360"/>
        </w:tabs>
        <w:autoSpaceDE w:val="0"/>
        <w:spacing w:after="240"/>
        <w:jc w:val="both"/>
        <w:rPr>
          <w:color w:val="000000"/>
          <w:sz w:val="22"/>
          <w:szCs w:val="22"/>
        </w:rPr>
      </w:pPr>
      <w:r w:rsidRPr="008E26D7">
        <w:rPr>
          <w:color w:val="000000"/>
          <w:sz w:val="22"/>
          <w:szCs w:val="22"/>
        </w:rPr>
        <w:t xml:space="preserve">oświadczamy, że zapoznaliśmy się z postanowieniami umowy, które zostały zawarte </w:t>
      </w:r>
      <w:r w:rsidRPr="008E26D7">
        <w:rPr>
          <w:color w:val="000000"/>
          <w:spacing w:val="-2"/>
          <w:sz w:val="22"/>
          <w:szCs w:val="22"/>
        </w:rPr>
        <w:t xml:space="preserve">w specyfikacji warunków zamówienia i zobowiązujemy się w przypadku </w:t>
      </w:r>
      <w:r w:rsidRPr="008E26D7">
        <w:rPr>
          <w:color w:val="000000"/>
          <w:spacing w:val="-6"/>
          <w:sz w:val="22"/>
          <w:szCs w:val="22"/>
        </w:rPr>
        <w:t xml:space="preserve">wyboru naszej oferty do zawarcia umowy na wyżej wymienionych warunkach, w miejscu </w:t>
      </w:r>
      <w:r w:rsidRPr="008E26D7">
        <w:rPr>
          <w:color w:val="000000"/>
          <w:spacing w:val="-7"/>
          <w:sz w:val="22"/>
          <w:szCs w:val="22"/>
        </w:rPr>
        <w:t>i terminie wyznaczonym przez zamawiającego;</w:t>
      </w:r>
    </w:p>
    <w:p w14:paraId="1613A661" w14:textId="77777777" w:rsidR="00FE0290" w:rsidRPr="008E26D7" w:rsidRDefault="004B7C98" w:rsidP="008E26D7">
      <w:pPr>
        <w:widowControl w:val="0"/>
        <w:numPr>
          <w:ilvl w:val="0"/>
          <w:numId w:val="13"/>
        </w:numPr>
        <w:tabs>
          <w:tab w:val="left" w:pos="360"/>
        </w:tabs>
        <w:autoSpaceDE w:val="0"/>
        <w:spacing w:after="240"/>
        <w:jc w:val="both"/>
        <w:rPr>
          <w:color w:val="000000"/>
          <w:sz w:val="22"/>
          <w:szCs w:val="22"/>
        </w:rPr>
      </w:pPr>
      <w:r w:rsidRPr="008E26D7">
        <w:rPr>
          <w:sz w:val="22"/>
          <w:szCs w:val="22"/>
        </w:rPr>
        <w:lastRenderedPageBreak/>
        <w:t>oświadczamy</w:t>
      </w:r>
      <w:r w:rsidRPr="00312463">
        <w:rPr>
          <w:rStyle w:val="Odwoanieprzypisudolnego"/>
          <w:sz w:val="22"/>
          <w:szCs w:val="22"/>
        </w:rPr>
        <w:footnoteReference w:id="1"/>
      </w:r>
      <w:r w:rsidRPr="008E26D7">
        <w:rPr>
          <w:sz w:val="22"/>
          <w:szCs w:val="22"/>
        </w:rPr>
        <w:t>, że z</w:t>
      </w:r>
      <w:r w:rsidR="00FE0290" w:rsidRPr="008E26D7">
        <w:rPr>
          <w:sz w:val="22"/>
          <w:szCs w:val="22"/>
        </w:rPr>
        <w:t>amierzam</w:t>
      </w:r>
      <w:r w:rsidRPr="008E26D7">
        <w:rPr>
          <w:sz w:val="22"/>
          <w:szCs w:val="22"/>
        </w:rPr>
        <w:t>y</w:t>
      </w:r>
      <w:r w:rsidR="00FE0290" w:rsidRPr="008E26D7">
        <w:rPr>
          <w:sz w:val="22"/>
          <w:szCs w:val="22"/>
        </w:rPr>
        <w:t xml:space="preserve"> powierzyć podwykonawcy część zamówienia</w:t>
      </w:r>
      <w:r w:rsidR="00F963B7" w:rsidRPr="00312463">
        <w:rPr>
          <w:rStyle w:val="Odwoanieprzypisudolnego"/>
          <w:sz w:val="22"/>
          <w:szCs w:val="22"/>
        </w:rPr>
        <w:footnoteReference w:id="2"/>
      </w:r>
      <w:r w:rsidR="00FE0290" w:rsidRPr="008E26D7">
        <w:rPr>
          <w:sz w:val="22"/>
          <w:szCs w:val="22"/>
        </w:rPr>
        <w:t xml:space="preserve"> </w:t>
      </w:r>
    </w:p>
    <w:tbl>
      <w:tblPr>
        <w:tblW w:w="8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851"/>
        <w:gridCol w:w="4516"/>
      </w:tblGrid>
      <w:tr w:rsidR="004F0248" w:rsidRPr="00312463" w14:paraId="00A626E5" w14:textId="77777777" w:rsidTr="004F0248">
        <w:trPr>
          <w:jc w:val="center"/>
        </w:trPr>
        <w:tc>
          <w:tcPr>
            <w:tcW w:w="486" w:type="dxa"/>
            <w:vAlign w:val="center"/>
          </w:tcPr>
          <w:p w14:paraId="0AE29728" w14:textId="77777777" w:rsidR="004F0248" w:rsidRPr="00312463" w:rsidRDefault="004F0248" w:rsidP="004F0248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  <w:r w:rsidRPr="0031246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73" w:type="dxa"/>
            <w:vAlign w:val="center"/>
          </w:tcPr>
          <w:p w14:paraId="31CD8AAF" w14:textId="77777777" w:rsidR="004F0248" w:rsidRPr="00312463" w:rsidRDefault="004F0248" w:rsidP="004F0248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  <w:r w:rsidRPr="00312463">
              <w:rPr>
                <w:b/>
                <w:sz w:val="22"/>
                <w:szCs w:val="22"/>
              </w:rPr>
              <w:t>Firma (nazwa) podwykonawcy</w:t>
            </w:r>
          </w:p>
        </w:tc>
        <w:tc>
          <w:tcPr>
            <w:tcW w:w="4549" w:type="dxa"/>
            <w:vAlign w:val="bottom"/>
          </w:tcPr>
          <w:p w14:paraId="354E3B69" w14:textId="77777777" w:rsidR="004F0248" w:rsidRPr="00312463" w:rsidRDefault="004F0248" w:rsidP="004F0248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</w:p>
          <w:p w14:paraId="1549EAD6" w14:textId="77777777" w:rsidR="004F0248" w:rsidRPr="00312463" w:rsidRDefault="004F0248" w:rsidP="004F0248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  <w:r w:rsidRPr="00312463">
              <w:rPr>
                <w:b/>
                <w:sz w:val="22"/>
                <w:szCs w:val="22"/>
              </w:rPr>
              <w:t>Część (zakres) zamówienia</w:t>
            </w:r>
          </w:p>
          <w:p w14:paraId="4FC2D65A" w14:textId="77777777" w:rsidR="004F0248" w:rsidRPr="00312463" w:rsidRDefault="004F0248" w:rsidP="004F0248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</w:p>
        </w:tc>
      </w:tr>
      <w:tr w:rsidR="004F0248" w:rsidRPr="00312463" w14:paraId="11F511C6" w14:textId="77777777" w:rsidTr="005D64C1">
        <w:trPr>
          <w:jc w:val="center"/>
        </w:trPr>
        <w:tc>
          <w:tcPr>
            <w:tcW w:w="486" w:type="dxa"/>
          </w:tcPr>
          <w:p w14:paraId="012EDDC3" w14:textId="77777777" w:rsidR="004F0248" w:rsidRPr="00312463" w:rsidRDefault="004F0248" w:rsidP="005D64C1">
            <w:pPr>
              <w:spacing w:line="276" w:lineRule="auto"/>
              <w:ind w:right="-284"/>
              <w:rPr>
                <w:b/>
                <w:sz w:val="22"/>
                <w:szCs w:val="22"/>
              </w:rPr>
            </w:pPr>
          </w:p>
          <w:p w14:paraId="7DFE28A7" w14:textId="77777777" w:rsidR="004F0248" w:rsidRPr="00312463" w:rsidRDefault="00E23BB5" w:rsidP="005D64C1">
            <w:pPr>
              <w:spacing w:line="276" w:lineRule="auto"/>
              <w:ind w:right="-284"/>
              <w:rPr>
                <w:b/>
                <w:sz w:val="22"/>
                <w:szCs w:val="22"/>
              </w:rPr>
            </w:pPr>
            <w:r w:rsidRPr="00312463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873" w:type="dxa"/>
          </w:tcPr>
          <w:p w14:paraId="1A6A7775" w14:textId="77777777" w:rsidR="004F0248" w:rsidRPr="00312463" w:rsidRDefault="004F0248" w:rsidP="005D64C1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49" w:type="dxa"/>
          </w:tcPr>
          <w:p w14:paraId="01757423" w14:textId="77777777" w:rsidR="004F0248" w:rsidRPr="00312463" w:rsidRDefault="004F0248" w:rsidP="005D64C1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</w:p>
        </w:tc>
      </w:tr>
      <w:tr w:rsidR="004F0248" w:rsidRPr="00312463" w14:paraId="337EEE62" w14:textId="77777777" w:rsidTr="005D64C1">
        <w:trPr>
          <w:jc w:val="center"/>
        </w:trPr>
        <w:tc>
          <w:tcPr>
            <w:tcW w:w="486" w:type="dxa"/>
          </w:tcPr>
          <w:p w14:paraId="01B78F1C" w14:textId="77777777" w:rsidR="004F0248" w:rsidRPr="00312463" w:rsidRDefault="004F0248" w:rsidP="005D64C1">
            <w:pPr>
              <w:spacing w:line="276" w:lineRule="auto"/>
              <w:ind w:right="-284"/>
              <w:rPr>
                <w:b/>
                <w:sz w:val="22"/>
                <w:szCs w:val="22"/>
              </w:rPr>
            </w:pPr>
          </w:p>
          <w:p w14:paraId="79F9CA4C" w14:textId="77777777" w:rsidR="004F0248" w:rsidRPr="00312463" w:rsidRDefault="00E23BB5" w:rsidP="005D64C1">
            <w:pPr>
              <w:spacing w:line="276" w:lineRule="auto"/>
              <w:ind w:right="-284"/>
              <w:rPr>
                <w:b/>
                <w:sz w:val="22"/>
                <w:szCs w:val="22"/>
              </w:rPr>
            </w:pPr>
            <w:r w:rsidRPr="0031246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873" w:type="dxa"/>
          </w:tcPr>
          <w:p w14:paraId="7ED2B2BE" w14:textId="77777777" w:rsidR="004F0248" w:rsidRPr="00312463" w:rsidRDefault="004F0248" w:rsidP="005D64C1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</w:p>
          <w:p w14:paraId="7420162F" w14:textId="77777777" w:rsidR="004F0248" w:rsidRPr="00312463" w:rsidRDefault="004F0248" w:rsidP="005D64C1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49" w:type="dxa"/>
          </w:tcPr>
          <w:p w14:paraId="0E001053" w14:textId="77777777" w:rsidR="004F0248" w:rsidRPr="00312463" w:rsidRDefault="004F0248" w:rsidP="005D64C1">
            <w:pPr>
              <w:spacing w:line="276" w:lineRule="auto"/>
              <w:ind w:right="-284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78C0237" w14:textId="77777777" w:rsidR="004F0248" w:rsidRPr="00312463" w:rsidRDefault="004F0248" w:rsidP="004F0248">
      <w:pPr>
        <w:pStyle w:val="Tekstpodstawowy"/>
        <w:tabs>
          <w:tab w:val="left" w:pos="820"/>
        </w:tabs>
        <w:ind w:left="720"/>
        <w:rPr>
          <w:rFonts w:ascii="Times New Roman" w:hAnsi="Times New Roman" w:cs="Times New Roman"/>
          <w:color w:val="000000"/>
          <w:spacing w:val="-8"/>
          <w:sz w:val="22"/>
          <w:szCs w:val="22"/>
        </w:rPr>
      </w:pPr>
      <w:r w:rsidRPr="00312463">
        <w:rPr>
          <w:rFonts w:ascii="Times New Roman" w:hAnsi="Times New Roman" w:cs="Times New Roman"/>
          <w:i/>
          <w:sz w:val="22"/>
          <w:szCs w:val="22"/>
        </w:rPr>
        <w:t>(należy wypełnić, jeżeli wykonawca przewiduje udział podwykonawców)</w:t>
      </w:r>
    </w:p>
    <w:p w14:paraId="413DBEF0" w14:textId="77777777" w:rsidR="00DE112A" w:rsidRPr="00312463" w:rsidRDefault="00DE112A" w:rsidP="00DE112A">
      <w:pPr>
        <w:widowControl w:val="0"/>
        <w:tabs>
          <w:tab w:val="left" w:pos="360"/>
        </w:tabs>
        <w:autoSpaceDE w:val="0"/>
        <w:jc w:val="both"/>
        <w:rPr>
          <w:color w:val="000000"/>
          <w:spacing w:val="-8"/>
          <w:sz w:val="22"/>
          <w:szCs w:val="22"/>
        </w:rPr>
      </w:pPr>
    </w:p>
    <w:p w14:paraId="78D2D78C" w14:textId="77777777" w:rsidR="00DE112A" w:rsidRPr="00312463" w:rsidRDefault="00DE112A" w:rsidP="008E26D7">
      <w:pPr>
        <w:numPr>
          <w:ilvl w:val="0"/>
          <w:numId w:val="13"/>
        </w:numPr>
        <w:tabs>
          <w:tab w:val="left" w:pos="852"/>
        </w:tabs>
        <w:jc w:val="both"/>
        <w:rPr>
          <w:sz w:val="22"/>
          <w:szCs w:val="22"/>
        </w:rPr>
      </w:pPr>
      <w:r w:rsidRPr="00312463">
        <w:rPr>
          <w:sz w:val="22"/>
          <w:szCs w:val="22"/>
        </w:rPr>
        <w:t>Oświadczamy, że wypełniamy obowiązki informacyjne przewidziane w art. 13 lub art. 14 RODO</w:t>
      </w:r>
      <w:r w:rsidRPr="00312463">
        <w:rPr>
          <w:rStyle w:val="Odwoanieprzypisudolnego"/>
          <w:sz w:val="22"/>
          <w:szCs w:val="22"/>
        </w:rPr>
        <w:footnoteReference w:id="3"/>
      </w:r>
      <w:r w:rsidRPr="00312463">
        <w:rPr>
          <w:sz w:val="22"/>
          <w:szCs w:val="22"/>
        </w:rPr>
        <w:t xml:space="preserve">  wobec osób fizycznych, od których dane osobowe bezpośrednio lub pośrednio pozyskaliśmy w celu ubiegania się o udzielenie zamówienia publicznego w niniejszym postępowaniu.</w:t>
      </w:r>
    </w:p>
    <w:p w14:paraId="4BA4184F" w14:textId="77777777" w:rsidR="000F1B2C" w:rsidRPr="00312463" w:rsidRDefault="000F1B2C" w:rsidP="000F1B2C">
      <w:pPr>
        <w:widowControl w:val="0"/>
        <w:tabs>
          <w:tab w:val="left" w:pos="360"/>
        </w:tabs>
        <w:autoSpaceDE w:val="0"/>
        <w:ind w:left="720"/>
        <w:jc w:val="both"/>
        <w:rPr>
          <w:color w:val="000000"/>
          <w:spacing w:val="-8"/>
          <w:sz w:val="22"/>
          <w:szCs w:val="22"/>
        </w:rPr>
      </w:pPr>
    </w:p>
    <w:p w14:paraId="714571AD" w14:textId="77777777" w:rsidR="00DE112A" w:rsidRPr="00312463" w:rsidRDefault="00DE112A" w:rsidP="008E26D7">
      <w:pPr>
        <w:pStyle w:val="Tekstpodstawowy21"/>
        <w:numPr>
          <w:ilvl w:val="0"/>
          <w:numId w:val="13"/>
        </w:numPr>
        <w:suppressAutoHyphens w:val="0"/>
        <w:rPr>
          <w:rFonts w:cs="Times New Roman"/>
          <w:sz w:val="22"/>
          <w:szCs w:val="22"/>
          <w:lang w:val="pl-PL"/>
        </w:rPr>
      </w:pPr>
      <w:r w:rsidRPr="00312463">
        <w:rPr>
          <w:rFonts w:cs="Times New Roman"/>
          <w:sz w:val="22"/>
          <w:szCs w:val="22"/>
          <w:lang w:val="pl-PL"/>
        </w:rPr>
        <w:t>Informuję, że:</w:t>
      </w:r>
    </w:p>
    <w:p w14:paraId="1026F808" w14:textId="77777777" w:rsidR="00152677" w:rsidRDefault="00152677" w:rsidP="00876537">
      <w:pPr>
        <w:pStyle w:val="Tekstpodstawowy21"/>
        <w:suppressAutoHyphens w:val="0"/>
        <w:spacing w:line="360" w:lineRule="auto"/>
        <w:ind w:left="426"/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>
        <w:rPr>
          <w:rFonts w:cs="Times New Roman"/>
          <w:sz w:val="22"/>
          <w:szCs w:val="22"/>
          <w:lang w:val="pl-PL"/>
        </w:rPr>
        <w:t xml:space="preserve"> </w:t>
      </w:r>
      <w:proofErr w:type="spellStart"/>
      <w:r>
        <w:t>Mikroprzedsiębiorstwo</w:t>
      </w:r>
      <w:proofErr w:type="spellEnd"/>
      <w:r>
        <w:t xml:space="preserve"> </w:t>
      </w:r>
    </w:p>
    <w:p w14:paraId="4205F9E3" w14:textId="77777777" w:rsidR="00152677" w:rsidRPr="00DE2899" w:rsidRDefault="00152677" w:rsidP="00876537">
      <w:pPr>
        <w:pStyle w:val="Tekstpodstawowy21"/>
        <w:suppressAutoHyphens w:val="0"/>
        <w:spacing w:line="360" w:lineRule="auto"/>
        <w:ind w:left="426"/>
        <w:rPr>
          <w:lang w:val="pl-PL"/>
        </w:rPr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>
        <w:rPr>
          <w:rFonts w:cs="Times New Roman"/>
          <w:sz w:val="22"/>
          <w:szCs w:val="22"/>
          <w:lang w:val="pl-PL"/>
        </w:rPr>
        <w:t xml:space="preserve"> </w:t>
      </w:r>
      <w:r w:rsidRPr="00DE2899">
        <w:rPr>
          <w:lang w:val="pl-PL"/>
        </w:rPr>
        <w:t>Małe przedsiębiorstwo</w:t>
      </w:r>
    </w:p>
    <w:p w14:paraId="7A504F08" w14:textId="77777777" w:rsidR="00152677" w:rsidRPr="00DE2899" w:rsidRDefault="00152677" w:rsidP="00876537">
      <w:pPr>
        <w:pStyle w:val="Tekstpodstawowy21"/>
        <w:suppressAutoHyphens w:val="0"/>
        <w:spacing w:line="360" w:lineRule="auto"/>
        <w:ind w:left="426"/>
        <w:rPr>
          <w:lang w:val="pl-PL"/>
        </w:rPr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>
        <w:rPr>
          <w:rFonts w:cs="Times New Roman"/>
          <w:sz w:val="22"/>
          <w:szCs w:val="22"/>
          <w:lang w:val="pl-PL"/>
        </w:rPr>
        <w:t xml:space="preserve"> </w:t>
      </w:r>
      <w:r w:rsidRPr="00DE2899">
        <w:rPr>
          <w:lang w:val="pl-PL"/>
        </w:rPr>
        <w:t>średnie przedsiębiorstwo</w:t>
      </w:r>
    </w:p>
    <w:p w14:paraId="75F4D060" w14:textId="77777777" w:rsidR="00152677" w:rsidRPr="00DE2899" w:rsidRDefault="00152677" w:rsidP="00876537">
      <w:pPr>
        <w:pStyle w:val="Tekstpodstawowy21"/>
        <w:suppressAutoHyphens w:val="0"/>
        <w:spacing w:line="360" w:lineRule="auto"/>
        <w:ind w:left="426"/>
        <w:rPr>
          <w:lang w:val="pl-PL"/>
        </w:rPr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>
        <w:rPr>
          <w:rFonts w:cs="Times New Roman"/>
          <w:sz w:val="22"/>
          <w:szCs w:val="22"/>
          <w:lang w:val="pl-PL"/>
        </w:rPr>
        <w:t xml:space="preserve"> </w:t>
      </w:r>
      <w:r w:rsidRPr="00DE2899">
        <w:rPr>
          <w:lang w:val="pl-PL"/>
        </w:rPr>
        <w:t>jednoosobowa działalność gospodarcza</w:t>
      </w:r>
    </w:p>
    <w:p w14:paraId="4BEAF76C" w14:textId="77777777" w:rsidR="00152677" w:rsidRPr="00DE2899" w:rsidRDefault="00152677" w:rsidP="00876537">
      <w:pPr>
        <w:pStyle w:val="Tekstpodstawowy21"/>
        <w:suppressAutoHyphens w:val="0"/>
        <w:spacing w:line="360" w:lineRule="auto"/>
        <w:ind w:left="426"/>
        <w:rPr>
          <w:lang w:val="pl-PL"/>
        </w:rPr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>
        <w:rPr>
          <w:rFonts w:cs="Times New Roman"/>
          <w:sz w:val="22"/>
          <w:szCs w:val="22"/>
          <w:lang w:val="pl-PL"/>
        </w:rPr>
        <w:t xml:space="preserve"> </w:t>
      </w:r>
      <w:r w:rsidRPr="00DE2899">
        <w:rPr>
          <w:lang w:val="pl-PL"/>
        </w:rPr>
        <w:t>osoba fizyczna nieprowadząca działalności gospodarczej</w:t>
      </w:r>
    </w:p>
    <w:p w14:paraId="1022D084" w14:textId="77777777" w:rsidR="00152677" w:rsidRDefault="00152677" w:rsidP="00876537">
      <w:pPr>
        <w:pStyle w:val="Tekstpodstawowy21"/>
        <w:suppressAutoHyphens w:val="0"/>
        <w:spacing w:line="360" w:lineRule="auto"/>
        <w:ind w:left="426"/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>
        <w:rPr>
          <w:rFonts w:cs="Times New Roman"/>
          <w:sz w:val="22"/>
          <w:szCs w:val="22"/>
          <w:lang w:val="pl-PL"/>
        </w:rPr>
        <w:t xml:space="preserve"> </w:t>
      </w:r>
      <w:proofErr w:type="spellStart"/>
      <w:r>
        <w:t>inny</w:t>
      </w:r>
      <w:proofErr w:type="spellEnd"/>
      <w:r>
        <w:t xml:space="preserve"> </w:t>
      </w:r>
      <w:proofErr w:type="spellStart"/>
      <w:r>
        <w:t>rodzaj</w:t>
      </w:r>
      <w:proofErr w:type="spellEnd"/>
      <w:r>
        <w:t xml:space="preserve"> …………………………………………………..(</w:t>
      </w:r>
      <w:proofErr w:type="spellStart"/>
      <w:r>
        <w:t>podać</w:t>
      </w:r>
      <w:proofErr w:type="spellEnd"/>
      <w:r>
        <w:t xml:space="preserve"> </w:t>
      </w:r>
      <w:proofErr w:type="spellStart"/>
      <w:r>
        <w:t>jaki</w:t>
      </w:r>
      <w:proofErr w:type="spellEnd"/>
      <w:r>
        <w:t>)</w:t>
      </w:r>
    </w:p>
    <w:p w14:paraId="22A6091C" w14:textId="77777777" w:rsidR="00B840C2" w:rsidRDefault="00B840C2" w:rsidP="00DE112A">
      <w:pPr>
        <w:pStyle w:val="Tekstpodstawowy21"/>
        <w:suppressAutoHyphens w:val="0"/>
        <w:ind w:left="720"/>
        <w:rPr>
          <w:rFonts w:cs="Times New Roman"/>
          <w:sz w:val="22"/>
          <w:szCs w:val="22"/>
          <w:lang w:val="pl-PL"/>
        </w:rPr>
      </w:pPr>
    </w:p>
    <w:p w14:paraId="56B830A4" w14:textId="77777777" w:rsidR="00B840C2" w:rsidRDefault="00B840C2" w:rsidP="008E26D7">
      <w:pPr>
        <w:pStyle w:val="Tekstpodstawowy21"/>
        <w:numPr>
          <w:ilvl w:val="0"/>
          <w:numId w:val="13"/>
        </w:numPr>
        <w:suppressAutoHyphens w:val="0"/>
        <w:rPr>
          <w:rFonts w:cs="Times New Roman"/>
          <w:sz w:val="22"/>
          <w:szCs w:val="22"/>
          <w:lang w:val="pl-PL"/>
        </w:rPr>
      </w:pPr>
      <w:r>
        <w:rPr>
          <w:rFonts w:cs="Times New Roman"/>
          <w:sz w:val="22"/>
          <w:szCs w:val="22"/>
          <w:lang w:val="pl-PL"/>
        </w:rPr>
        <w:t xml:space="preserve">Preferowana forma korespondencji: </w:t>
      </w:r>
    </w:p>
    <w:p w14:paraId="732EE9A1" w14:textId="77777777" w:rsidR="00B840C2" w:rsidRDefault="00B840C2" w:rsidP="00B840C2">
      <w:pPr>
        <w:pStyle w:val="Tekstpodstawowy21"/>
        <w:suppressAutoHyphens w:val="0"/>
        <w:ind w:left="720"/>
        <w:rPr>
          <w:rFonts w:cs="Times New Roman"/>
          <w:sz w:val="22"/>
          <w:szCs w:val="22"/>
          <w:lang w:val="pl-PL"/>
        </w:rPr>
      </w:pPr>
    </w:p>
    <w:p w14:paraId="69C5AE76" w14:textId="77777777" w:rsidR="00B840C2" w:rsidRDefault="00B840C2" w:rsidP="00B840C2">
      <w:pPr>
        <w:pStyle w:val="Tekstpodstawowy21"/>
        <w:suppressAutoHyphens w:val="0"/>
        <w:ind w:left="720"/>
        <w:rPr>
          <w:rFonts w:cs="Times New Roman"/>
          <w:sz w:val="22"/>
          <w:szCs w:val="22"/>
          <w:lang w:val="pl-PL"/>
        </w:rPr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 w:rsidRPr="00312463">
        <w:rPr>
          <w:rFonts w:cs="Times New Roman"/>
          <w:sz w:val="22"/>
          <w:szCs w:val="22"/>
          <w:lang w:val="pl-PL"/>
        </w:rPr>
        <w:t xml:space="preserve"> </w:t>
      </w:r>
      <w:r>
        <w:rPr>
          <w:rFonts w:cs="Times New Roman"/>
          <w:sz w:val="22"/>
          <w:szCs w:val="22"/>
          <w:lang w:val="pl-PL"/>
        </w:rPr>
        <w:t>e-mail na adres………………………………………………………….</w:t>
      </w:r>
    </w:p>
    <w:p w14:paraId="5FC2D123" w14:textId="77777777" w:rsidR="00B840C2" w:rsidRPr="00312463" w:rsidRDefault="00B840C2" w:rsidP="00B840C2">
      <w:pPr>
        <w:pStyle w:val="Tekstpodstawowy21"/>
        <w:suppressAutoHyphens w:val="0"/>
        <w:ind w:left="720"/>
        <w:rPr>
          <w:rFonts w:cs="Times New Roman"/>
          <w:sz w:val="22"/>
          <w:szCs w:val="22"/>
          <w:lang w:val="pl-PL"/>
        </w:rPr>
      </w:pPr>
    </w:p>
    <w:p w14:paraId="4FDE179C" w14:textId="77777777" w:rsidR="00B840C2" w:rsidRDefault="00B840C2" w:rsidP="00B840C2">
      <w:pPr>
        <w:pStyle w:val="Tekstpodstawowy21"/>
        <w:suppressAutoHyphens w:val="0"/>
        <w:ind w:left="720"/>
        <w:rPr>
          <w:rFonts w:cs="Times New Roman"/>
          <w:sz w:val="22"/>
          <w:szCs w:val="22"/>
          <w:lang w:val="pl-PL"/>
        </w:rPr>
      </w:pPr>
      <w:r w:rsidRPr="00312463">
        <w:rPr>
          <w:rFonts w:cs="Times New Roman"/>
          <w:sz w:val="22"/>
          <w:szCs w:val="22"/>
          <w:lang w:val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Pr="00312463">
        <w:rPr>
          <w:rFonts w:cs="Times New Roman"/>
          <w:sz w:val="22"/>
          <w:szCs w:val="22"/>
          <w:lang w:val="pl-PL"/>
        </w:rPr>
        <w:instrText xml:space="preserve"> FORMCHECKBOX </w:instrText>
      </w:r>
      <w:r w:rsidRPr="00312463">
        <w:rPr>
          <w:rFonts w:cs="Times New Roman"/>
          <w:sz w:val="22"/>
          <w:szCs w:val="22"/>
          <w:lang w:val="pl-PL"/>
        </w:rPr>
      </w:r>
      <w:r w:rsidRPr="00312463">
        <w:rPr>
          <w:rFonts w:cs="Times New Roman"/>
          <w:sz w:val="22"/>
          <w:szCs w:val="22"/>
          <w:lang w:val="pl-PL"/>
        </w:rPr>
        <w:fldChar w:fldCharType="end"/>
      </w:r>
      <w:r w:rsidRPr="00312463">
        <w:rPr>
          <w:rFonts w:cs="Times New Roman"/>
          <w:sz w:val="22"/>
          <w:szCs w:val="22"/>
          <w:lang w:val="pl-PL"/>
        </w:rPr>
        <w:t xml:space="preserve"> </w:t>
      </w:r>
      <w:r>
        <w:rPr>
          <w:rFonts w:cs="Times New Roman"/>
          <w:sz w:val="22"/>
          <w:szCs w:val="22"/>
          <w:lang w:val="pl-PL"/>
        </w:rPr>
        <w:t xml:space="preserve">skrzynka </w:t>
      </w:r>
      <w:proofErr w:type="spellStart"/>
      <w:r>
        <w:rPr>
          <w:rFonts w:cs="Times New Roman"/>
          <w:sz w:val="22"/>
          <w:szCs w:val="22"/>
          <w:lang w:val="pl-PL"/>
        </w:rPr>
        <w:t>ePuap</w:t>
      </w:r>
      <w:proofErr w:type="spellEnd"/>
      <w:r>
        <w:rPr>
          <w:rFonts w:cs="Times New Roman"/>
          <w:sz w:val="22"/>
          <w:szCs w:val="22"/>
          <w:lang w:val="pl-PL"/>
        </w:rPr>
        <w:t xml:space="preserve"> na adres……………………………………………….</w:t>
      </w:r>
    </w:p>
    <w:p w14:paraId="163CAB18" w14:textId="77777777" w:rsidR="00B840C2" w:rsidRPr="00312463" w:rsidRDefault="00B840C2" w:rsidP="00B840C2">
      <w:pPr>
        <w:pStyle w:val="Tekstpodstawowy21"/>
        <w:suppressAutoHyphens w:val="0"/>
        <w:ind w:left="720"/>
        <w:rPr>
          <w:rFonts w:cs="Times New Roman"/>
          <w:sz w:val="22"/>
          <w:szCs w:val="22"/>
          <w:lang w:val="pl-PL"/>
        </w:rPr>
      </w:pPr>
    </w:p>
    <w:p w14:paraId="307C6F04" w14:textId="77777777" w:rsidR="000F1B2C" w:rsidRPr="00312463" w:rsidRDefault="000F1B2C" w:rsidP="000F1B2C">
      <w:pPr>
        <w:widowControl w:val="0"/>
        <w:tabs>
          <w:tab w:val="left" w:pos="360"/>
        </w:tabs>
        <w:autoSpaceDE w:val="0"/>
        <w:ind w:left="720"/>
        <w:jc w:val="both"/>
        <w:rPr>
          <w:color w:val="000000"/>
          <w:spacing w:val="-8"/>
          <w:sz w:val="22"/>
          <w:szCs w:val="22"/>
        </w:rPr>
      </w:pPr>
    </w:p>
    <w:p w14:paraId="30BBC83E" w14:textId="77777777" w:rsidR="00FE0290" w:rsidRPr="00312463" w:rsidRDefault="00FE0290" w:rsidP="008E26D7">
      <w:pPr>
        <w:widowControl w:val="0"/>
        <w:numPr>
          <w:ilvl w:val="0"/>
          <w:numId w:val="13"/>
        </w:numPr>
        <w:tabs>
          <w:tab w:val="left" w:pos="360"/>
        </w:tabs>
        <w:autoSpaceDE w:val="0"/>
        <w:jc w:val="both"/>
        <w:rPr>
          <w:color w:val="000000"/>
          <w:spacing w:val="-8"/>
          <w:sz w:val="22"/>
          <w:szCs w:val="22"/>
        </w:rPr>
      </w:pPr>
      <w:r w:rsidRPr="00312463">
        <w:rPr>
          <w:color w:val="000000"/>
          <w:spacing w:val="-8"/>
          <w:sz w:val="22"/>
          <w:szCs w:val="22"/>
        </w:rPr>
        <w:t>załącznikami do niniejszej oferty są:</w:t>
      </w:r>
    </w:p>
    <w:p w14:paraId="2EFDB98F" w14:textId="77777777" w:rsidR="00FE0290" w:rsidRPr="00312463" w:rsidRDefault="00FE0290">
      <w:pPr>
        <w:widowControl w:val="0"/>
        <w:autoSpaceDE w:val="0"/>
        <w:rPr>
          <w:color w:val="000000"/>
          <w:spacing w:val="-4"/>
          <w:sz w:val="22"/>
          <w:szCs w:val="22"/>
          <w:lang w:val="de-DE"/>
        </w:rPr>
      </w:pPr>
      <w:r w:rsidRPr="00312463">
        <w:rPr>
          <w:color w:val="000000"/>
          <w:spacing w:val="-4"/>
          <w:sz w:val="22"/>
          <w:szCs w:val="22"/>
          <w:lang w:val="de-DE"/>
        </w:rPr>
        <w:t>a) ................................................................</w:t>
      </w:r>
    </w:p>
    <w:p w14:paraId="56C45DEB" w14:textId="77777777" w:rsidR="00FE0290" w:rsidRPr="00312463" w:rsidRDefault="00FE0290">
      <w:pPr>
        <w:widowControl w:val="0"/>
        <w:autoSpaceDE w:val="0"/>
        <w:rPr>
          <w:color w:val="000000"/>
          <w:spacing w:val="-4"/>
          <w:sz w:val="22"/>
          <w:szCs w:val="22"/>
          <w:lang w:val="de-DE"/>
        </w:rPr>
      </w:pPr>
      <w:r w:rsidRPr="00312463">
        <w:rPr>
          <w:color w:val="000000"/>
          <w:spacing w:val="-4"/>
          <w:sz w:val="22"/>
          <w:szCs w:val="22"/>
          <w:lang w:val="de-DE"/>
        </w:rPr>
        <w:t>b) ................................................................</w:t>
      </w:r>
    </w:p>
    <w:p w14:paraId="4653D856" w14:textId="77777777" w:rsidR="00FE0290" w:rsidRPr="00312463" w:rsidRDefault="00FE0290">
      <w:pPr>
        <w:widowControl w:val="0"/>
        <w:autoSpaceDE w:val="0"/>
        <w:rPr>
          <w:color w:val="000000"/>
          <w:spacing w:val="-4"/>
          <w:sz w:val="22"/>
          <w:szCs w:val="22"/>
          <w:lang w:val="de-DE"/>
        </w:rPr>
      </w:pPr>
      <w:r w:rsidRPr="00312463">
        <w:rPr>
          <w:color w:val="000000"/>
          <w:spacing w:val="-4"/>
          <w:sz w:val="22"/>
          <w:szCs w:val="22"/>
          <w:lang w:val="de-DE"/>
        </w:rPr>
        <w:t>c) ................................................................</w:t>
      </w:r>
    </w:p>
    <w:p w14:paraId="199F3E86" w14:textId="77777777" w:rsidR="00FE0290" w:rsidRPr="00312463" w:rsidRDefault="00FE0290">
      <w:pPr>
        <w:widowControl w:val="0"/>
        <w:autoSpaceDE w:val="0"/>
        <w:rPr>
          <w:color w:val="000000"/>
          <w:spacing w:val="-4"/>
          <w:sz w:val="22"/>
          <w:szCs w:val="22"/>
          <w:lang w:val="de-DE"/>
        </w:rPr>
      </w:pPr>
      <w:r w:rsidRPr="00312463">
        <w:rPr>
          <w:color w:val="000000"/>
          <w:spacing w:val="-4"/>
          <w:sz w:val="22"/>
          <w:szCs w:val="22"/>
          <w:lang w:val="de-DE"/>
        </w:rPr>
        <w:t>d) ................................................................</w:t>
      </w:r>
    </w:p>
    <w:p w14:paraId="0D2E6802" w14:textId="77777777" w:rsidR="00D155D3" w:rsidRPr="00312463" w:rsidRDefault="00D155D3">
      <w:pPr>
        <w:widowControl w:val="0"/>
        <w:autoSpaceDE w:val="0"/>
        <w:rPr>
          <w:sz w:val="22"/>
          <w:szCs w:val="22"/>
        </w:rPr>
      </w:pPr>
    </w:p>
    <w:p w14:paraId="4858D996" w14:textId="77777777" w:rsidR="00D155D3" w:rsidRPr="00312463" w:rsidRDefault="00D155D3">
      <w:pPr>
        <w:widowControl w:val="0"/>
        <w:autoSpaceDE w:val="0"/>
        <w:rPr>
          <w:sz w:val="22"/>
          <w:szCs w:val="22"/>
        </w:rPr>
      </w:pPr>
    </w:p>
    <w:p w14:paraId="13A02690" w14:textId="77777777" w:rsidR="00FE0290" w:rsidRPr="00312463" w:rsidRDefault="00D155D3">
      <w:pPr>
        <w:widowControl w:val="0"/>
        <w:autoSpaceDE w:val="0"/>
        <w:rPr>
          <w:sz w:val="22"/>
          <w:szCs w:val="22"/>
        </w:rPr>
      </w:pPr>
      <w:r w:rsidRPr="00312463">
        <w:rPr>
          <w:sz w:val="22"/>
          <w:szCs w:val="22"/>
        </w:rPr>
        <w:t>……..</w:t>
      </w:r>
      <w:r w:rsidR="00FE0290" w:rsidRPr="00312463">
        <w:rPr>
          <w:sz w:val="22"/>
          <w:szCs w:val="22"/>
        </w:rPr>
        <w:t xml:space="preserve">............................, dn. ...........................                                                                               </w:t>
      </w:r>
    </w:p>
    <w:p w14:paraId="01F41857" w14:textId="77777777" w:rsidR="00FE0290" w:rsidRPr="00312463" w:rsidRDefault="00FE0290">
      <w:pPr>
        <w:widowControl w:val="0"/>
        <w:autoSpaceDE w:val="0"/>
        <w:jc w:val="right"/>
        <w:rPr>
          <w:sz w:val="22"/>
          <w:szCs w:val="22"/>
        </w:rPr>
      </w:pPr>
    </w:p>
    <w:p w14:paraId="0C5673A9" w14:textId="77777777" w:rsidR="00CE0AA4" w:rsidRPr="00312463" w:rsidRDefault="00CE0AA4">
      <w:pPr>
        <w:widowControl w:val="0"/>
        <w:autoSpaceDE w:val="0"/>
        <w:jc w:val="right"/>
        <w:rPr>
          <w:sz w:val="22"/>
          <w:szCs w:val="22"/>
        </w:rPr>
      </w:pPr>
    </w:p>
    <w:p w14:paraId="6B9FDAC2" w14:textId="77777777" w:rsidR="00CE0AA4" w:rsidRPr="00312463" w:rsidRDefault="00CE0AA4">
      <w:pPr>
        <w:widowControl w:val="0"/>
        <w:autoSpaceDE w:val="0"/>
        <w:jc w:val="right"/>
        <w:rPr>
          <w:sz w:val="22"/>
          <w:szCs w:val="22"/>
        </w:rPr>
      </w:pPr>
    </w:p>
    <w:p w14:paraId="6E98366E" w14:textId="77777777" w:rsidR="00CE0AA4" w:rsidRPr="00312463" w:rsidRDefault="00CE0AA4">
      <w:pPr>
        <w:widowControl w:val="0"/>
        <w:autoSpaceDE w:val="0"/>
        <w:jc w:val="right"/>
        <w:rPr>
          <w:b/>
          <w:sz w:val="22"/>
          <w:szCs w:val="22"/>
        </w:rPr>
      </w:pPr>
      <w:r w:rsidRPr="00312463">
        <w:rPr>
          <w:b/>
          <w:sz w:val="22"/>
          <w:szCs w:val="22"/>
        </w:rPr>
        <w:t xml:space="preserve">Ofertę podpisać kwalifikowanym podpisem elektronicznym </w:t>
      </w:r>
    </w:p>
    <w:p w14:paraId="606D1584" w14:textId="77777777" w:rsidR="00CE0AA4" w:rsidRPr="00312463" w:rsidRDefault="00CE0AA4">
      <w:pPr>
        <w:widowControl w:val="0"/>
        <w:autoSpaceDE w:val="0"/>
        <w:jc w:val="right"/>
        <w:rPr>
          <w:b/>
        </w:rPr>
      </w:pPr>
      <w:r w:rsidRPr="00312463">
        <w:rPr>
          <w:b/>
          <w:sz w:val="22"/>
          <w:szCs w:val="22"/>
        </w:rPr>
        <w:t>lub podpisem zaufanym lub podpisem osobistym</w:t>
      </w:r>
    </w:p>
    <w:sectPr w:rsidR="00CE0AA4" w:rsidRPr="00312463" w:rsidSect="00312463">
      <w:headerReference w:type="default" r:id="rId8"/>
      <w:footerReference w:type="default" r:id="rId9"/>
      <w:pgSz w:w="11906" w:h="16838"/>
      <w:pgMar w:top="765" w:right="1418" w:bottom="765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0C0D0" w14:textId="77777777" w:rsidR="002914A1" w:rsidRDefault="002914A1">
      <w:r>
        <w:separator/>
      </w:r>
    </w:p>
  </w:endnote>
  <w:endnote w:type="continuationSeparator" w:id="0">
    <w:p w14:paraId="430DB239" w14:textId="77777777" w:rsidR="002914A1" w:rsidRDefault="00291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14AD9" w14:textId="77777777" w:rsidR="00103B43" w:rsidRDefault="00103B4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F37F110" w14:textId="77777777" w:rsidR="00103B43" w:rsidRDefault="00103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C6C62" w14:textId="77777777" w:rsidR="002914A1" w:rsidRDefault="002914A1">
      <w:r>
        <w:separator/>
      </w:r>
    </w:p>
  </w:footnote>
  <w:footnote w:type="continuationSeparator" w:id="0">
    <w:p w14:paraId="7D3AFAA5" w14:textId="77777777" w:rsidR="002914A1" w:rsidRDefault="002914A1">
      <w:r>
        <w:continuationSeparator/>
      </w:r>
    </w:p>
  </w:footnote>
  <w:footnote w:id="1">
    <w:p w14:paraId="5B57A246" w14:textId="77777777" w:rsidR="00F963B7" w:rsidRPr="00B256B2" w:rsidRDefault="004B7C98" w:rsidP="00F963B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256B2">
        <w:rPr>
          <w:rStyle w:val="Odwoanieprzypisudolnego"/>
          <w:sz w:val="16"/>
          <w:szCs w:val="16"/>
        </w:rPr>
        <w:footnoteRef/>
      </w:r>
      <w:r w:rsidRPr="00B256B2">
        <w:rPr>
          <w:sz w:val="16"/>
          <w:szCs w:val="16"/>
        </w:rPr>
        <w:t xml:space="preserve"> W przypadku zamiaru wykonywania całości  zamówienia siłami własnymi  należy  wpisać  „nie dotyczy.” </w:t>
      </w:r>
    </w:p>
    <w:p w14:paraId="4BF93550" w14:textId="77777777" w:rsidR="004B7C98" w:rsidRPr="00B256B2" w:rsidRDefault="00F963B7" w:rsidP="00F963B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B256B2">
        <w:rPr>
          <w:sz w:val="16"/>
          <w:szCs w:val="16"/>
        </w:rPr>
        <w:t xml:space="preserve">W przypadku niewypełnienia  treści  tego  punktu  Zamawiający uzna, że  Wykonawca  zamierza  wykonać przedmiot  zamówienia  bez  udziału  podwykonawców.  </w:t>
      </w:r>
    </w:p>
  </w:footnote>
  <w:footnote w:id="2">
    <w:p w14:paraId="327F2EC1" w14:textId="77777777" w:rsidR="00F963B7" w:rsidRPr="00B256B2" w:rsidRDefault="00F963B7" w:rsidP="00D86667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  <w:r w:rsidRPr="00B256B2">
        <w:rPr>
          <w:rStyle w:val="Odwoanieprzypisudolnego"/>
          <w:sz w:val="16"/>
          <w:szCs w:val="16"/>
        </w:rPr>
        <w:footnoteRef/>
      </w:r>
      <w:r w:rsidRPr="00B256B2">
        <w:rPr>
          <w:color w:val="000000"/>
          <w:sz w:val="16"/>
          <w:szCs w:val="16"/>
        </w:rPr>
        <w:t xml:space="preserve"> Należy pod</w:t>
      </w:r>
      <w:r w:rsidR="007D02A8" w:rsidRPr="00B256B2">
        <w:rPr>
          <w:color w:val="000000"/>
          <w:sz w:val="16"/>
          <w:szCs w:val="16"/>
        </w:rPr>
        <w:t>ać nazwy (firmy) podwykonawców i części zamówienia które wykonają podwykonawcy</w:t>
      </w:r>
    </w:p>
  </w:footnote>
  <w:footnote w:id="3">
    <w:p w14:paraId="54318325" w14:textId="77777777" w:rsidR="00DE112A" w:rsidRPr="005E5E3B" w:rsidRDefault="00DE112A" w:rsidP="00DE112A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B256B2">
        <w:rPr>
          <w:rStyle w:val="Odwoanieprzypisudolnego"/>
          <w:sz w:val="16"/>
          <w:szCs w:val="16"/>
        </w:rPr>
        <w:footnoteRef/>
      </w:r>
      <w:r w:rsidRPr="00B256B2">
        <w:rPr>
          <w:sz w:val="16"/>
          <w:szCs w:val="16"/>
        </w:rPr>
        <w:t xml:space="preserve"> Rozporządzenie Parlamentu Europejskiego i Rady (UE) 2016/679 z dnia 27 kwietnia 2016r.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8DCDF" w14:textId="50714C9D" w:rsidR="00B60E8D" w:rsidRDefault="00103B43">
    <w:pPr>
      <w:pStyle w:val="Nagwek"/>
    </w:pPr>
    <w:r>
      <w:t>Znak sprawy: ZP-1/11/2024                                   Załącznik nr 1 do SWZ –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C68EC"/>
    <w:multiLevelType w:val="hybridMultilevel"/>
    <w:tmpl w:val="BC3A9DC0"/>
    <w:lvl w:ilvl="0" w:tplc="62C0FD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C22AA"/>
    <w:multiLevelType w:val="multilevel"/>
    <w:tmpl w:val="7ED2A3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5" w15:restartNumberingAfterBreak="0">
    <w:nsid w:val="059D09D4"/>
    <w:multiLevelType w:val="hybridMultilevel"/>
    <w:tmpl w:val="7540749E"/>
    <w:lvl w:ilvl="0" w:tplc="73C855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27046"/>
    <w:multiLevelType w:val="hybridMultilevel"/>
    <w:tmpl w:val="1BFE4D9C"/>
    <w:lvl w:ilvl="0" w:tplc="9C8E5A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B47D8"/>
    <w:multiLevelType w:val="hybridMultilevel"/>
    <w:tmpl w:val="95A0B214"/>
    <w:lvl w:ilvl="0" w:tplc="097EAB3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2A53DA"/>
    <w:multiLevelType w:val="hybridMultilevel"/>
    <w:tmpl w:val="B27E1F6E"/>
    <w:lvl w:ilvl="0" w:tplc="097C4676">
      <w:start w:val="1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D4BC1"/>
    <w:multiLevelType w:val="hybridMultilevel"/>
    <w:tmpl w:val="4802C560"/>
    <w:lvl w:ilvl="0" w:tplc="6EC022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E0039F"/>
    <w:multiLevelType w:val="hybridMultilevel"/>
    <w:tmpl w:val="2124A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32401E"/>
    <w:multiLevelType w:val="hybridMultilevel"/>
    <w:tmpl w:val="41C81EFE"/>
    <w:lvl w:ilvl="0" w:tplc="EA925F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48089">
    <w:abstractNumId w:val="0"/>
  </w:num>
  <w:num w:numId="2" w16cid:durableId="395083127">
    <w:abstractNumId w:val="1"/>
  </w:num>
  <w:num w:numId="3" w16cid:durableId="68508064">
    <w:abstractNumId w:val="2"/>
  </w:num>
  <w:num w:numId="4" w16cid:durableId="258221614">
    <w:abstractNumId w:val="12"/>
  </w:num>
  <w:num w:numId="5" w16cid:durableId="1741948366">
    <w:abstractNumId w:val="3"/>
  </w:num>
  <w:num w:numId="6" w16cid:durableId="1918132347">
    <w:abstractNumId w:val="9"/>
  </w:num>
  <w:num w:numId="7" w16cid:durableId="599871766">
    <w:abstractNumId w:val="5"/>
  </w:num>
  <w:num w:numId="8" w16cid:durableId="261961003">
    <w:abstractNumId w:val="7"/>
  </w:num>
  <w:num w:numId="9" w16cid:durableId="1618951759">
    <w:abstractNumId w:val="8"/>
  </w:num>
  <w:num w:numId="10" w16cid:durableId="428887809">
    <w:abstractNumId w:val="4"/>
  </w:num>
  <w:num w:numId="11" w16cid:durableId="557669681">
    <w:abstractNumId w:val="6"/>
  </w:num>
  <w:num w:numId="12" w16cid:durableId="1861775178">
    <w:abstractNumId w:val="10"/>
  </w:num>
  <w:num w:numId="13" w16cid:durableId="11394933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B70"/>
    <w:rsid w:val="00023F47"/>
    <w:rsid w:val="00034D80"/>
    <w:rsid w:val="00056FEF"/>
    <w:rsid w:val="00064F30"/>
    <w:rsid w:val="00073A30"/>
    <w:rsid w:val="00081C11"/>
    <w:rsid w:val="0008574E"/>
    <w:rsid w:val="000F1B2C"/>
    <w:rsid w:val="000F7881"/>
    <w:rsid w:val="001012BF"/>
    <w:rsid w:val="00103B43"/>
    <w:rsid w:val="00140496"/>
    <w:rsid w:val="00152677"/>
    <w:rsid w:val="00155A0A"/>
    <w:rsid w:val="00156F55"/>
    <w:rsid w:val="00185922"/>
    <w:rsid w:val="0018778C"/>
    <w:rsid w:val="001A781B"/>
    <w:rsid w:val="001D1630"/>
    <w:rsid w:val="00227410"/>
    <w:rsid w:val="002323A7"/>
    <w:rsid w:val="00290DF5"/>
    <w:rsid w:val="002914A1"/>
    <w:rsid w:val="00297899"/>
    <w:rsid w:val="002A2304"/>
    <w:rsid w:val="002A46B3"/>
    <w:rsid w:val="002A62CD"/>
    <w:rsid w:val="002F3C87"/>
    <w:rsid w:val="002F4A91"/>
    <w:rsid w:val="0031158D"/>
    <w:rsid w:val="00312463"/>
    <w:rsid w:val="00343A9F"/>
    <w:rsid w:val="00393183"/>
    <w:rsid w:val="003B2B25"/>
    <w:rsid w:val="003D2B87"/>
    <w:rsid w:val="0041355B"/>
    <w:rsid w:val="004B7C98"/>
    <w:rsid w:val="004C676D"/>
    <w:rsid w:val="004D6890"/>
    <w:rsid w:val="004E2780"/>
    <w:rsid w:val="004F0248"/>
    <w:rsid w:val="005108D6"/>
    <w:rsid w:val="005233C4"/>
    <w:rsid w:val="005366D2"/>
    <w:rsid w:val="005428CC"/>
    <w:rsid w:val="0056659B"/>
    <w:rsid w:val="005D64C1"/>
    <w:rsid w:val="005E5E3B"/>
    <w:rsid w:val="00603F87"/>
    <w:rsid w:val="006100DF"/>
    <w:rsid w:val="00615B70"/>
    <w:rsid w:val="00685D80"/>
    <w:rsid w:val="006A6905"/>
    <w:rsid w:val="00711B27"/>
    <w:rsid w:val="007552B9"/>
    <w:rsid w:val="0076149E"/>
    <w:rsid w:val="00766592"/>
    <w:rsid w:val="007A27E0"/>
    <w:rsid w:val="007B38BF"/>
    <w:rsid w:val="007D02A8"/>
    <w:rsid w:val="007F6659"/>
    <w:rsid w:val="008300F9"/>
    <w:rsid w:val="008472E1"/>
    <w:rsid w:val="00876537"/>
    <w:rsid w:val="008776F7"/>
    <w:rsid w:val="00895C3B"/>
    <w:rsid w:val="008A0596"/>
    <w:rsid w:val="008A1B9B"/>
    <w:rsid w:val="008A3442"/>
    <w:rsid w:val="008C0145"/>
    <w:rsid w:val="008E26D7"/>
    <w:rsid w:val="008F7FEC"/>
    <w:rsid w:val="009153BA"/>
    <w:rsid w:val="00924AD5"/>
    <w:rsid w:val="009628F2"/>
    <w:rsid w:val="009A34BE"/>
    <w:rsid w:val="009B4F1A"/>
    <w:rsid w:val="00A16403"/>
    <w:rsid w:val="00A21392"/>
    <w:rsid w:val="00A37EB5"/>
    <w:rsid w:val="00A4537F"/>
    <w:rsid w:val="00A77F35"/>
    <w:rsid w:val="00A91F42"/>
    <w:rsid w:val="00AA15D1"/>
    <w:rsid w:val="00AD56B8"/>
    <w:rsid w:val="00AE0934"/>
    <w:rsid w:val="00B1251C"/>
    <w:rsid w:val="00B256B2"/>
    <w:rsid w:val="00B26B7B"/>
    <w:rsid w:val="00B315F7"/>
    <w:rsid w:val="00B42B0B"/>
    <w:rsid w:val="00B507EE"/>
    <w:rsid w:val="00B60E8D"/>
    <w:rsid w:val="00B62DD0"/>
    <w:rsid w:val="00B75424"/>
    <w:rsid w:val="00B840C2"/>
    <w:rsid w:val="00B87A90"/>
    <w:rsid w:val="00BE0083"/>
    <w:rsid w:val="00BE1AAF"/>
    <w:rsid w:val="00C14857"/>
    <w:rsid w:val="00C32884"/>
    <w:rsid w:val="00CB798F"/>
    <w:rsid w:val="00CE0AA4"/>
    <w:rsid w:val="00D155D3"/>
    <w:rsid w:val="00D36324"/>
    <w:rsid w:val="00D6266E"/>
    <w:rsid w:val="00D73532"/>
    <w:rsid w:val="00D76FF5"/>
    <w:rsid w:val="00D82CBA"/>
    <w:rsid w:val="00D86667"/>
    <w:rsid w:val="00DA21C4"/>
    <w:rsid w:val="00DE112A"/>
    <w:rsid w:val="00DE13B6"/>
    <w:rsid w:val="00DE2899"/>
    <w:rsid w:val="00DF0DA2"/>
    <w:rsid w:val="00E142DC"/>
    <w:rsid w:val="00E23BB5"/>
    <w:rsid w:val="00E2622E"/>
    <w:rsid w:val="00E571FF"/>
    <w:rsid w:val="00EC6CFC"/>
    <w:rsid w:val="00ED3CC8"/>
    <w:rsid w:val="00F01F8D"/>
    <w:rsid w:val="00F10E99"/>
    <w:rsid w:val="00F21D2A"/>
    <w:rsid w:val="00F45DB6"/>
    <w:rsid w:val="00F74FC9"/>
    <w:rsid w:val="00F75E11"/>
    <w:rsid w:val="00F963B7"/>
    <w:rsid w:val="00FC360F"/>
    <w:rsid w:val="00FC502F"/>
    <w:rsid w:val="00FE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6A7054"/>
  <w15:chartTrackingRefBased/>
  <w15:docId w15:val="{A6CD9596-E80A-40F0-9C08-649C1623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widowControl w:val="0"/>
      <w:numPr>
        <w:numId w:val="1"/>
      </w:numPr>
      <w:autoSpaceDE w:val="0"/>
      <w:jc w:val="center"/>
      <w:outlineLvl w:val="0"/>
    </w:pPr>
    <w:rPr>
      <w:rFonts w:ascii="Tahoma" w:hAnsi="Tahoma" w:cs="Tahoma"/>
      <w:b/>
      <w:bCs/>
      <w:spacing w:val="-21"/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1065"/>
      <w:jc w:val="right"/>
      <w:outlineLvl w:val="1"/>
    </w:pPr>
    <w:rPr>
      <w:rFonts w:eastAsia="Arial Unicode MS"/>
      <w:sz w:val="28"/>
      <w:szCs w:val="20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1111111111">
    <w:name w:val="WW-Absatz-Standardschriftart1111111111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uiPriority w:val="99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pacing w:line="360" w:lineRule="auto"/>
      <w:jc w:val="both"/>
    </w:pPr>
    <w:rPr>
      <w:rFonts w:ascii="Arial" w:hAnsi="Arial" w:cs="Arial"/>
      <w:sz w:val="20"/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Legenda1">
    <w:name w:val="Legenda1"/>
    <w:basedOn w:val="Normalny"/>
    <w:next w:val="Normalny"/>
    <w:pPr>
      <w:widowControl w:val="0"/>
      <w:shd w:val="clear" w:color="auto" w:fill="FFFFFF"/>
      <w:autoSpaceDE w:val="0"/>
      <w:spacing w:before="293"/>
      <w:ind w:left="2558"/>
      <w:jc w:val="right"/>
    </w:pPr>
    <w:rPr>
      <w:b/>
      <w:bCs/>
      <w:color w:val="000000"/>
      <w:spacing w:val="-8"/>
      <w:sz w:val="27"/>
      <w:szCs w:val="27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Tekstpodstawowywcity">
    <w:name w:val="Body Text Indent"/>
    <w:basedOn w:val="Normalny"/>
    <w:pPr>
      <w:widowControl w:val="0"/>
      <w:autoSpaceDE w:val="0"/>
      <w:spacing w:line="360" w:lineRule="auto"/>
      <w:ind w:left="360" w:hanging="360"/>
      <w:jc w:val="both"/>
    </w:pPr>
    <w:rPr>
      <w:rFonts w:ascii="Tahoma" w:hAnsi="Tahoma" w:cs="Tahoma"/>
      <w:color w:val="000000"/>
      <w:spacing w:val="-4"/>
      <w:sz w:val="20"/>
      <w:szCs w:val="25"/>
    </w:rPr>
  </w:style>
  <w:style w:type="paragraph" w:customStyle="1" w:styleId="Tekstpodstawowywcity21">
    <w:name w:val="Tekst podstawowy wcięty 21"/>
    <w:basedOn w:val="Normalny"/>
    <w:pPr>
      <w:widowControl w:val="0"/>
      <w:autoSpaceDE w:val="0"/>
      <w:ind w:left="180" w:hanging="180"/>
      <w:jc w:val="both"/>
    </w:pPr>
    <w:rPr>
      <w:rFonts w:ascii="Tahoma" w:hAnsi="Tahoma" w:cs="Tahoma"/>
      <w:color w:val="000000"/>
      <w:sz w:val="20"/>
      <w:szCs w:val="25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4B7C98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4B7C98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4B7C98"/>
    <w:rPr>
      <w:vertAlign w:val="superscript"/>
    </w:rPr>
  </w:style>
  <w:style w:type="paragraph" w:customStyle="1" w:styleId="Tekstpodstawowy21">
    <w:name w:val="Tekst podstawowy 21"/>
    <w:basedOn w:val="Normalny"/>
    <w:rsid w:val="00DE112A"/>
    <w:pPr>
      <w:spacing w:line="120" w:lineRule="atLeast"/>
      <w:jc w:val="both"/>
    </w:pPr>
    <w:rPr>
      <w:rFonts w:cs="Calibri"/>
      <w:szCs w:val="20"/>
      <w:lang w:val="en-US"/>
    </w:rPr>
  </w:style>
  <w:style w:type="paragraph" w:styleId="Akapitzlist">
    <w:name w:val="List Paragraph"/>
    <w:basedOn w:val="Normalny"/>
    <w:qFormat/>
    <w:rsid w:val="00312463"/>
    <w:pPr>
      <w:suppressAutoHyphens w:val="0"/>
      <w:ind w:left="720"/>
      <w:contextualSpacing/>
    </w:pPr>
    <w:rPr>
      <w:lang w:val="en-US" w:eastAsia="en-US"/>
    </w:rPr>
  </w:style>
  <w:style w:type="character" w:styleId="Odwoaniedokomentarza">
    <w:name w:val="annotation reference"/>
    <w:uiPriority w:val="99"/>
    <w:semiHidden/>
    <w:unhideWhenUsed/>
    <w:rsid w:val="00AE09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093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E093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09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E0934"/>
    <w:rPr>
      <w:b/>
      <w:bCs/>
      <w:lang w:eastAsia="ar-SA"/>
    </w:rPr>
  </w:style>
  <w:style w:type="paragraph" w:styleId="Poprawka">
    <w:name w:val="Revision"/>
    <w:hidden/>
    <w:uiPriority w:val="99"/>
    <w:semiHidden/>
    <w:rsid w:val="00D6266E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3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1B36B-4695-4F29-887D-241228E60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517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 SIWZ - Formularz Oferty</vt:lpstr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 SIWZ - Formularz Oferty</dc:title>
  <dc:subject/>
  <dc:creator>Elzbieta Lachawiec</dc:creator>
  <cp:keywords/>
  <cp:lastModifiedBy>Magdalena Grzesik</cp:lastModifiedBy>
  <cp:revision>2</cp:revision>
  <cp:lastPrinted>2017-02-06T10:47:00Z</cp:lastPrinted>
  <dcterms:created xsi:type="dcterms:W3CDTF">2024-11-13T06:34:00Z</dcterms:created>
  <dcterms:modified xsi:type="dcterms:W3CDTF">2024-11-13T06:34:00Z</dcterms:modified>
</cp:coreProperties>
</file>