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C6F0A" w:rsidRDefault="00DA4AB7" w:rsidP="004C6F0A">
      <w:pPr>
        <w:pBdr>
          <w:top w:val="single" w:sz="4" w:space="0" w:color="000000"/>
          <w:left w:val="single" w:sz="4" w:space="5" w:color="000000"/>
          <w:right w:val="single" w:sz="4" w:space="4" w:color="000000"/>
        </w:pBdr>
        <w:tabs>
          <w:tab w:val="left" w:pos="3118"/>
        </w:tabs>
        <w:jc w:val="both"/>
        <w:rPr>
          <w:sz w:val="22"/>
          <w:u w:val="single"/>
        </w:rPr>
      </w:pPr>
      <w:r>
        <w:rPr>
          <w:sz w:val="22"/>
          <w:u w:val="single"/>
        </w:rPr>
        <w:t xml:space="preserve"> </w:t>
      </w:r>
    </w:p>
    <w:p w:rsidR="004C6F0A" w:rsidRDefault="004C6F0A" w:rsidP="004C6F0A">
      <w:pPr>
        <w:pBdr>
          <w:top w:val="single" w:sz="4" w:space="0" w:color="000000"/>
          <w:left w:val="single" w:sz="4" w:space="5" w:color="000000"/>
          <w:right w:val="single" w:sz="4" w:space="4" w:color="000000"/>
        </w:pBdr>
        <w:tabs>
          <w:tab w:val="left" w:pos="3118"/>
        </w:tabs>
        <w:jc w:val="both"/>
        <w:rPr>
          <w:sz w:val="22"/>
          <w:u w:val="single"/>
        </w:rPr>
      </w:pPr>
    </w:p>
    <w:p w:rsidR="004C6F0A" w:rsidRDefault="004C6F0A" w:rsidP="006C0538">
      <w:pPr>
        <w:pStyle w:val="Nagwek2"/>
        <w:widowControl w:val="0"/>
        <w:pBdr>
          <w:top w:val="none" w:sz="0" w:space="0" w:color="auto"/>
          <w:left w:val="single" w:sz="4" w:space="5" w:color="000000"/>
          <w:bottom w:val="none" w:sz="0" w:space="0" w:color="auto"/>
          <w:right w:val="single" w:sz="4" w:space="4" w:color="000000"/>
        </w:pBdr>
        <w:ind w:left="0" w:firstLine="0"/>
        <w:rPr>
          <w:sz w:val="24"/>
        </w:rPr>
      </w:pPr>
      <w:r>
        <w:rPr>
          <w:sz w:val="24"/>
        </w:rPr>
        <w:t>ZESPÓŁ  OPIEKI  ZDROWOTNEJ  W  NYSIE</w:t>
      </w:r>
    </w:p>
    <w:p w:rsidR="004C6F0A" w:rsidRDefault="004C6F0A" w:rsidP="004C6F0A">
      <w:pPr>
        <w:pBdr>
          <w:left w:val="single" w:sz="4" w:space="5" w:color="000000"/>
          <w:right w:val="single" w:sz="4" w:space="4" w:color="000000"/>
        </w:pBdr>
        <w:tabs>
          <w:tab w:val="left" w:pos="3118"/>
        </w:tabs>
        <w:jc w:val="center"/>
        <w:rPr>
          <w:sz w:val="22"/>
        </w:rPr>
      </w:pPr>
      <w:r>
        <w:rPr>
          <w:sz w:val="22"/>
        </w:rPr>
        <w:t xml:space="preserve">ul. Bohaterów Warszawy 34 </w:t>
      </w:r>
    </w:p>
    <w:p w:rsidR="004C6F0A" w:rsidRDefault="004C6F0A" w:rsidP="004C6F0A">
      <w:pPr>
        <w:pBdr>
          <w:left w:val="single" w:sz="4" w:space="5" w:color="000000"/>
          <w:right w:val="single" w:sz="4" w:space="4" w:color="000000"/>
        </w:pBdr>
        <w:tabs>
          <w:tab w:val="left" w:pos="3118"/>
        </w:tabs>
        <w:jc w:val="center"/>
        <w:rPr>
          <w:sz w:val="22"/>
        </w:rPr>
      </w:pPr>
      <w:r>
        <w:rPr>
          <w:sz w:val="22"/>
        </w:rPr>
        <w:t>48 - 300 Nysa</w:t>
      </w:r>
    </w:p>
    <w:p w:rsidR="004C6F0A" w:rsidRDefault="004C6F0A" w:rsidP="004C6F0A">
      <w:pPr>
        <w:pBdr>
          <w:left w:val="single" w:sz="4" w:space="5" w:color="000000"/>
          <w:right w:val="single" w:sz="4" w:space="4" w:color="000000"/>
        </w:pBdr>
        <w:tabs>
          <w:tab w:val="left" w:pos="3118"/>
        </w:tabs>
        <w:jc w:val="both"/>
        <w:rPr>
          <w:sz w:val="22"/>
          <w:u w:val="single"/>
        </w:rPr>
      </w:pPr>
    </w:p>
    <w:p w:rsidR="004C6F0A" w:rsidRDefault="004C6F0A" w:rsidP="004C6F0A">
      <w:pPr>
        <w:pBdr>
          <w:top w:val="single" w:sz="4" w:space="0" w:color="000000"/>
          <w:left w:val="single" w:sz="4" w:space="5" w:color="000000"/>
          <w:bottom w:val="single" w:sz="4" w:space="1" w:color="000000"/>
          <w:right w:val="single" w:sz="4" w:space="4" w:color="000000"/>
        </w:pBdr>
        <w:tabs>
          <w:tab w:val="left" w:pos="3118"/>
        </w:tabs>
        <w:jc w:val="both"/>
        <w:rPr>
          <w:sz w:val="22"/>
        </w:rPr>
      </w:pPr>
      <w:r>
        <w:rPr>
          <w:sz w:val="22"/>
        </w:rPr>
        <w:t xml:space="preserve">    </w:t>
      </w:r>
    </w:p>
    <w:p w:rsidR="004C6F0A" w:rsidRDefault="004C6F0A" w:rsidP="004C6F0A">
      <w:pPr>
        <w:pBdr>
          <w:top w:val="single" w:sz="4" w:space="0" w:color="000000"/>
          <w:left w:val="single" w:sz="4" w:space="5" w:color="000000"/>
          <w:bottom w:val="single" w:sz="4" w:space="1" w:color="000000"/>
          <w:right w:val="single" w:sz="4" w:space="4" w:color="000000"/>
        </w:pBdr>
        <w:tabs>
          <w:tab w:val="left" w:pos="3118"/>
        </w:tabs>
        <w:jc w:val="both"/>
        <w:rPr>
          <w:sz w:val="22"/>
        </w:rPr>
      </w:pPr>
      <w:r>
        <w:rPr>
          <w:sz w:val="22"/>
        </w:rPr>
        <w:t xml:space="preserve">    NIP                        </w:t>
      </w:r>
      <w:r>
        <w:rPr>
          <w:sz w:val="22"/>
        </w:rPr>
        <w:tab/>
        <w:t>753-19-67-997</w:t>
      </w:r>
    </w:p>
    <w:p w:rsidR="004C6F0A" w:rsidRDefault="004C6F0A" w:rsidP="004C6F0A">
      <w:pPr>
        <w:pBdr>
          <w:top w:val="single" w:sz="4" w:space="0" w:color="000000"/>
          <w:left w:val="single" w:sz="4" w:space="5" w:color="000000"/>
          <w:bottom w:val="single" w:sz="4" w:space="1" w:color="000000"/>
          <w:right w:val="single" w:sz="4" w:space="4" w:color="000000"/>
        </w:pBdr>
        <w:tabs>
          <w:tab w:val="left" w:pos="3118"/>
        </w:tabs>
        <w:jc w:val="both"/>
        <w:rPr>
          <w:sz w:val="22"/>
        </w:rPr>
      </w:pPr>
      <w:r>
        <w:rPr>
          <w:sz w:val="22"/>
        </w:rPr>
        <w:t xml:space="preserve">    KONTO                     </w:t>
      </w:r>
      <w:r>
        <w:rPr>
          <w:sz w:val="22"/>
        </w:rPr>
        <w:tab/>
        <w:t>BSK S. A. O/NYSA  11 1050 1490 1000 0022 1293 3135</w:t>
      </w:r>
    </w:p>
    <w:p w:rsidR="004C6F0A" w:rsidRDefault="004C6F0A" w:rsidP="004C6F0A">
      <w:pPr>
        <w:pBdr>
          <w:top w:val="single" w:sz="4" w:space="0" w:color="000000"/>
          <w:left w:val="single" w:sz="4" w:space="5" w:color="000000"/>
          <w:bottom w:val="single" w:sz="4" w:space="1" w:color="000000"/>
          <w:right w:val="single" w:sz="4" w:space="4" w:color="000000"/>
        </w:pBdr>
        <w:tabs>
          <w:tab w:val="left" w:pos="3118"/>
        </w:tabs>
        <w:jc w:val="both"/>
        <w:rPr>
          <w:sz w:val="22"/>
          <w:lang w:val="en-US"/>
        </w:rPr>
      </w:pPr>
      <w:r>
        <w:rPr>
          <w:sz w:val="22"/>
        </w:rPr>
        <w:t xml:space="preserve">    </w:t>
      </w:r>
      <w:r>
        <w:rPr>
          <w:sz w:val="22"/>
          <w:lang w:val="en-US"/>
        </w:rPr>
        <w:t xml:space="preserve">REGON                      </w:t>
      </w:r>
      <w:r>
        <w:rPr>
          <w:sz w:val="22"/>
          <w:lang w:val="en-US"/>
        </w:rPr>
        <w:tab/>
        <w:t xml:space="preserve">000313443   </w:t>
      </w:r>
    </w:p>
    <w:p w:rsidR="004C6F0A" w:rsidRDefault="004C6F0A" w:rsidP="004C6F0A">
      <w:pPr>
        <w:pBdr>
          <w:top w:val="single" w:sz="4" w:space="0" w:color="000000"/>
          <w:left w:val="single" w:sz="4" w:space="5" w:color="000000"/>
          <w:bottom w:val="single" w:sz="4" w:space="1" w:color="000000"/>
          <w:right w:val="single" w:sz="4" w:space="4" w:color="000000"/>
        </w:pBdr>
        <w:tabs>
          <w:tab w:val="left" w:pos="3118"/>
        </w:tabs>
        <w:jc w:val="both"/>
        <w:rPr>
          <w:sz w:val="22"/>
          <w:lang w:val="en-US"/>
        </w:rPr>
      </w:pPr>
      <w:r>
        <w:rPr>
          <w:sz w:val="22"/>
          <w:lang w:val="en-US"/>
        </w:rPr>
        <w:t xml:space="preserve">  </w:t>
      </w:r>
    </w:p>
    <w:tbl>
      <w:tblPr>
        <w:tblW w:w="9923" w:type="dxa"/>
        <w:tblInd w:w="-137" w:type="dxa"/>
        <w:tblLayout w:type="fixed"/>
        <w:tblCellMar>
          <w:left w:w="0" w:type="dxa"/>
          <w:right w:w="0" w:type="dxa"/>
        </w:tblCellMar>
        <w:tblLook w:val="0000"/>
      </w:tblPr>
      <w:tblGrid>
        <w:gridCol w:w="9923"/>
      </w:tblGrid>
      <w:tr w:rsidR="004C6F0A" w:rsidRPr="00712CD4">
        <w:tc>
          <w:tcPr>
            <w:tcW w:w="9923" w:type="dxa"/>
            <w:tcBorders>
              <w:left w:val="single" w:sz="4" w:space="0" w:color="000000"/>
              <w:bottom w:val="single" w:sz="4" w:space="0" w:color="000000"/>
              <w:right w:val="single" w:sz="4" w:space="0" w:color="000000"/>
            </w:tcBorders>
          </w:tcPr>
          <w:p w:rsidR="004C6F0A" w:rsidRDefault="004C6F0A" w:rsidP="00DE3C0B">
            <w:pPr>
              <w:tabs>
                <w:tab w:val="left" w:pos="3118"/>
              </w:tabs>
              <w:snapToGrid w:val="0"/>
              <w:jc w:val="both"/>
              <w:rPr>
                <w:sz w:val="22"/>
                <w:lang w:val="en-US"/>
              </w:rPr>
            </w:pPr>
            <w:r>
              <w:rPr>
                <w:sz w:val="22"/>
                <w:lang w:val="en-US"/>
              </w:rPr>
              <w:t xml:space="preserve">   </w:t>
            </w:r>
          </w:p>
          <w:p w:rsidR="004C6F0A" w:rsidRDefault="004C6F0A" w:rsidP="00DE3C0B">
            <w:pPr>
              <w:tabs>
                <w:tab w:val="left" w:pos="3118"/>
              </w:tabs>
              <w:snapToGrid w:val="0"/>
              <w:jc w:val="both"/>
              <w:rPr>
                <w:sz w:val="22"/>
                <w:lang w:val="en-US"/>
              </w:rPr>
            </w:pPr>
            <w:r>
              <w:rPr>
                <w:sz w:val="22"/>
                <w:lang w:val="en-US"/>
              </w:rPr>
              <w:t xml:space="preserve">     TEL.                                       77 40 87 839</w:t>
            </w:r>
          </w:p>
          <w:p w:rsidR="004C6F0A" w:rsidRDefault="004C6F0A" w:rsidP="00DE3C0B">
            <w:pPr>
              <w:tabs>
                <w:tab w:val="left" w:pos="3118"/>
              </w:tabs>
              <w:jc w:val="both"/>
              <w:rPr>
                <w:sz w:val="22"/>
                <w:lang w:val="en-US"/>
              </w:rPr>
            </w:pPr>
            <w:r>
              <w:rPr>
                <w:sz w:val="22"/>
                <w:lang w:val="en-US"/>
              </w:rPr>
              <w:t xml:space="preserve">     FAKS                                      77 43 33 038 </w:t>
            </w:r>
          </w:p>
          <w:p w:rsidR="004C6F0A" w:rsidRDefault="004C6F0A" w:rsidP="00DE3C0B">
            <w:pPr>
              <w:tabs>
                <w:tab w:val="left" w:pos="3118"/>
              </w:tabs>
              <w:jc w:val="both"/>
              <w:rPr>
                <w:sz w:val="22"/>
                <w:lang w:val="en-US"/>
              </w:rPr>
            </w:pPr>
            <w:r>
              <w:rPr>
                <w:sz w:val="22"/>
                <w:lang w:val="de-DE"/>
              </w:rPr>
              <w:t xml:space="preserve">     E-MAIL                                   </w:t>
            </w:r>
            <w:hyperlink r:id="rId8" w:history="1">
              <w:r w:rsidR="00F7196C" w:rsidRPr="00DC5438">
                <w:rPr>
                  <w:rStyle w:val="Hipercze"/>
                  <w:sz w:val="22"/>
                  <w:lang w:val="de-DE"/>
                </w:rPr>
                <w:t>karch@zoznysa.pl</w:t>
              </w:r>
            </w:hyperlink>
            <w:r w:rsidR="00F7196C">
              <w:rPr>
                <w:sz w:val="22"/>
                <w:lang w:val="de-DE"/>
              </w:rPr>
              <w:t xml:space="preserve"> </w:t>
            </w:r>
          </w:p>
          <w:p w:rsidR="004C6F0A" w:rsidRDefault="0024431F" w:rsidP="0015452A">
            <w:pPr>
              <w:tabs>
                <w:tab w:val="left" w:pos="3118"/>
              </w:tabs>
              <w:jc w:val="both"/>
              <w:rPr>
                <w:sz w:val="22"/>
                <w:lang w:val="en-US"/>
              </w:rPr>
            </w:pPr>
            <w:r>
              <w:rPr>
                <w:sz w:val="22"/>
                <w:lang w:val="en-US"/>
              </w:rPr>
              <w:t xml:space="preserve">     WWW                                     </w:t>
            </w:r>
            <w:hyperlink r:id="rId9" w:history="1">
              <w:r w:rsidR="00A40C7C" w:rsidRPr="008B5AB8">
                <w:rPr>
                  <w:rStyle w:val="Hipercze"/>
                  <w:sz w:val="22"/>
                  <w:lang w:val="en-US"/>
                </w:rPr>
                <w:t>www.zoz.nysa.pl</w:t>
              </w:r>
            </w:hyperlink>
            <w:r w:rsidR="0067463D">
              <w:rPr>
                <w:sz w:val="22"/>
                <w:lang w:val="en-US"/>
              </w:rPr>
              <w:t xml:space="preserve"> </w:t>
            </w:r>
          </w:p>
          <w:p w:rsidR="0015452A" w:rsidRPr="00712CD4" w:rsidRDefault="0015452A" w:rsidP="0015452A">
            <w:pPr>
              <w:tabs>
                <w:tab w:val="left" w:pos="3118"/>
              </w:tabs>
              <w:jc w:val="both"/>
              <w:rPr>
                <w:lang w:val="en-US"/>
              </w:rPr>
            </w:pPr>
          </w:p>
        </w:tc>
      </w:tr>
    </w:tbl>
    <w:p w:rsidR="004C6F0A" w:rsidRDefault="004C6F0A" w:rsidP="004C6F0A">
      <w:pPr>
        <w:tabs>
          <w:tab w:val="left" w:pos="3118"/>
        </w:tabs>
        <w:jc w:val="both"/>
        <w:rPr>
          <w:sz w:val="22"/>
          <w:u w:val="single"/>
          <w:lang w:val="de-DE"/>
        </w:rPr>
      </w:pPr>
    </w:p>
    <w:p w:rsidR="00B52A9D" w:rsidRDefault="00B52A9D" w:rsidP="004C6F0A">
      <w:pPr>
        <w:tabs>
          <w:tab w:val="left" w:pos="3118"/>
        </w:tabs>
        <w:jc w:val="both"/>
        <w:rPr>
          <w:sz w:val="22"/>
          <w:u w:val="single"/>
          <w:lang w:val="de-DE"/>
        </w:rPr>
      </w:pPr>
    </w:p>
    <w:p w:rsidR="004C6F0A" w:rsidRDefault="004C6F0A" w:rsidP="004C6F0A">
      <w:pPr>
        <w:pBdr>
          <w:top w:val="single" w:sz="4" w:space="0" w:color="000000"/>
          <w:left w:val="single" w:sz="4" w:space="5" w:color="000000"/>
          <w:right w:val="single" w:sz="4" w:space="0" w:color="000000"/>
        </w:pBdr>
        <w:tabs>
          <w:tab w:val="left" w:pos="3118"/>
        </w:tabs>
        <w:jc w:val="both"/>
        <w:rPr>
          <w:b/>
          <w:sz w:val="22"/>
          <w:lang w:val="de-DE"/>
        </w:rPr>
      </w:pPr>
      <w:r>
        <w:rPr>
          <w:b/>
          <w:sz w:val="22"/>
          <w:lang w:val="de-DE"/>
        </w:rPr>
        <w:t xml:space="preserve">                                    </w:t>
      </w:r>
    </w:p>
    <w:p w:rsidR="004C6F0A" w:rsidRDefault="004C6F0A" w:rsidP="002431F1">
      <w:pPr>
        <w:pStyle w:val="Nagwek2"/>
        <w:widowControl w:val="0"/>
        <w:pBdr>
          <w:top w:val="none" w:sz="0" w:space="0" w:color="auto"/>
          <w:left w:val="single" w:sz="4" w:space="5" w:color="000000"/>
          <w:bottom w:val="none" w:sz="0" w:space="0" w:color="auto"/>
          <w:right w:val="single" w:sz="4" w:space="0" w:color="000000"/>
        </w:pBdr>
        <w:ind w:left="0" w:firstLine="0"/>
        <w:rPr>
          <w:sz w:val="22"/>
        </w:rPr>
      </w:pPr>
      <w:r>
        <w:rPr>
          <w:sz w:val="22"/>
        </w:rPr>
        <w:t>SPECYFIKACJA</w:t>
      </w:r>
      <w:r w:rsidR="002431F1">
        <w:rPr>
          <w:sz w:val="22"/>
        </w:rPr>
        <w:t xml:space="preserve">  </w:t>
      </w:r>
      <w:r>
        <w:rPr>
          <w:sz w:val="22"/>
        </w:rPr>
        <w:t>WARUNKÓW  ZAMÓWIENIA</w:t>
      </w:r>
    </w:p>
    <w:p w:rsidR="004C6F0A" w:rsidRDefault="004C6F0A" w:rsidP="004C6F0A">
      <w:pPr>
        <w:pBdr>
          <w:left w:val="single" w:sz="4" w:space="5" w:color="000000"/>
          <w:right w:val="single" w:sz="4" w:space="0" w:color="000000"/>
        </w:pBdr>
        <w:tabs>
          <w:tab w:val="left" w:pos="3118"/>
        </w:tabs>
        <w:jc w:val="center"/>
        <w:rPr>
          <w:b/>
          <w:sz w:val="22"/>
        </w:rPr>
      </w:pPr>
      <w:r>
        <w:rPr>
          <w:b/>
          <w:sz w:val="22"/>
        </w:rPr>
        <w:t>(SWZ)</w:t>
      </w:r>
    </w:p>
    <w:p w:rsidR="004C6F0A" w:rsidRDefault="004C6F0A" w:rsidP="004C6F0A">
      <w:pPr>
        <w:pBdr>
          <w:left w:val="single" w:sz="4" w:space="5" w:color="000000"/>
          <w:bottom w:val="single" w:sz="4" w:space="0" w:color="000000"/>
          <w:right w:val="single" w:sz="4" w:space="0" w:color="000000"/>
        </w:pBdr>
        <w:tabs>
          <w:tab w:val="left" w:pos="3118"/>
        </w:tabs>
        <w:jc w:val="both"/>
        <w:rPr>
          <w:sz w:val="22"/>
        </w:rPr>
      </w:pPr>
    </w:p>
    <w:p w:rsidR="00673BB7" w:rsidRDefault="004C6F0A" w:rsidP="00B52A9D">
      <w:pPr>
        <w:pBdr>
          <w:left w:val="single" w:sz="4" w:space="5" w:color="000000"/>
          <w:right w:val="single" w:sz="4" w:space="0" w:color="000000"/>
        </w:pBdr>
        <w:tabs>
          <w:tab w:val="left" w:pos="3118"/>
        </w:tabs>
        <w:jc w:val="both"/>
        <w:rPr>
          <w:sz w:val="22"/>
        </w:rPr>
      </w:pPr>
      <w:r>
        <w:rPr>
          <w:sz w:val="22"/>
        </w:rPr>
        <w:t xml:space="preserve"> </w:t>
      </w:r>
    </w:p>
    <w:p w:rsidR="008D42F9" w:rsidRPr="008D6700" w:rsidRDefault="008D42F9" w:rsidP="00B52A9D">
      <w:pPr>
        <w:pBdr>
          <w:left w:val="single" w:sz="4" w:space="5" w:color="000000"/>
          <w:right w:val="single" w:sz="4" w:space="0" w:color="000000"/>
        </w:pBdr>
        <w:tabs>
          <w:tab w:val="left" w:pos="3118"/>
        </w:tabs>
        <w:jc w:val="both"/>
        <w:rPr>
          <w:sz w:val="22"/>
          <w:szCs w:val="22"/>
        </w:rPr>
      </w:pPr>
    </w:p>
    <w:p w:rsidR="00994E64" w:rsidRDefault="004C6F0A" w:rsidP="00155710">
      <w:pPr>
        <w:pBdr>
          <w:left w:val="single" w:sz="4" w:space="5" w:color="000000"/>
          <w:right w:val="single" w:sz="4" w:space="0" w:color="000000"/>
        </w:pBdr>
        <w:tabs>
          <w:tab w:val="left" w:pos="3118"/>
        </w:tabs>
        <w:rPr>
          <w:b/>
          <w:sz w:val="22"/>
          <w:szCs w:val="22"/>
        </w:rPr>
      </w:pPr>
      <w:r w:rsidRPr="008D6700">
        <w:rPr>
          <w:sz w:val="22"/>
          <w:szCs w:val="22"/>
        </w:rPr>
        <w:t>PRZEDMIOT</w:t>
      </w:r>
      <w:r w:rsidRPr="008D6700">
        <w:rPr>
          <w:b/>
          <w:sz w:val="22"/>
          <w:szCs w:val="22"/>
        </w:rPr>
        <w:t xml:space="preserve">  </w:t>
      </w:r>
      <w:r w:rsidRPr="008D6700">
        <w:rPr>
          <w:sz w:val="22"/>
          <w:szCs w:val="22"/>
        </w:rPr>
        <w:t>ZAMÓWIENIA</w:t>
      </w:r>
      <w:r w:rsidR="00D87B36" w:rsidRPr="00644972">
        <w:rPr>
          <w:sz w:val="22"/>
          <w:szCs w:val="22"/>
        </w:rPr>
        <w:t>:</w:t>
      </w:r>
      <w:r w:rsidR="00D87B36" w:rsidRPr="008D6700">
        <w:rPr>
          <w:b/>
          <w:sz w:val="22"/>
          <w:szCs w:val="22"/>
        </w:rPr>
        <w:t xml:space="preserve"> </w:t>
      </w:r>
      <w:r w:rsidR="00B357E5">
        <w:rPr>
          <w:b/>
          <w:sz w:val="22"/>
          <w:szCs w:val="22"/>
        </w:rPr>
        <w:tab/>
      </w:r>
      <w:r w:rsidR="00155710">
        <w:rPr>
          <w:b/>
          <w:sz w:val="22"/>
          <w:szCs w:val="22"/>
        </w:rPr>
        <w:t xml:space="preserve">Dostawa </w:t>
      </w:r>
      <w:r w:rsidR="00994E64">
        <w:rPr>
          <w:b/>
          <w:sz w:val="22"/>
          <w:szCs w:val="22"/>
        </w:rPr>
        <w:t xml:space="preserve">rękawic medycznych </w:t>
      </w:r>
    </w:p>
    <w:p w:rsidR="00407312" w:rsidRDefault="00407312" w:rsidP="00C4726C">
      <w:pPr>
        <w:pBdr>
          <w:left w:val="single" w:sz="4" w:space="5" w:color="000000"/>
          <w:right w:val="single" w:sz="4" w:space="0" w:color="000000"/>
        </w:pBdr>
        <w:tabs>
          <w:tab w:val="left" w:pos="3118"/>
        </w:tabs>
        <w:rPr>
          <w:sz w:val="22"/>
        </w:rPr>
      </w:pPr>
    </w:p>
    <w:p w:rsidR="00994E64" w:rsidRDefault="00994E64" w:rsidP="00C4726C">
      <w:pPr>
        <w:pBdr>
          <w:left w:val="single" w:sz="4" w:space="5" w:color="000000"/>
          <w:right w:val="single" w:sz="4" w:space="0" w:color="000000"/>
        </w:pBdr>
        <w:tabs>
          <w:tab w:val="left" w:pos="3118"/>
        </w:tabs>
        <w:rPr>
          <w:sz w:val="22"/>
        </w:rPr>
      </w:pPr>
    </w:p>
    <w:p w:rsidR="004C6F0A" w:rsidRDefault="004C6F0A" w:rsidP="004C6F0A">
      <w:pPr>
        <w:pBdr>
          <w:top w:val="single" w:sz="4" w:space="0" w:color="000000"/>
          <w:left w:val="single" w:sz="4" w:space="5" w:color="000000"/>
          <w:right w:val="single" w:sz="4" w:space="0" w:color="000000"/>
        </w:pBdr>
        <w:tabs>
          <w:tab w:val="left" w:pos="3118"/>
        </w:tabs>
        <w:jc w:val="both"/>
        <w:rPr>
          <w:sz w:val="22"/>
        </w:rPr>
      </w:pPr>
    </w:p>
    <w:p w:rsidR="004C6F0A" w:rsidRDefault="004C6F0A" w:rsidP="004C6F0A">
      <w:pPr>
        <w:pBdr>
          <w:left w:val="single" w:sz="4" w:space="5" w:color="000000"/>
          <w:right w:val="single" w:sz="4" w:space="0" w:color="000000"/>
        </w:pBdr>
        <w:tabs>
          <w:tab w:val="left" w:pos="3118"/>
        </w:tabs>
        <w:jc w:val="both"/>
        <w:rPr>
          <w:sz w:val="22"/>
        </w:rPr>
      </w:pPr>
      <w:r>
        <w:rPr>
          <w:sz w:val="22"/>
        </w:rPr>
        <w:t xml:space="preserve">NUMER                        </w:t>
      </w:r>
      <w:r>
        <w:rPr>
          <w:sz w:val="22"/>
        </w:rPr>
        <w:tab/>
      </w:r>
      <w:r w:rsidRPr="00F92ECE">
        <w:rPr>
          <w:sz w:val="22"/>
        </w:rPr>
        <w:t>Zamówienie</w:t>
      </w:r>
      <w:r>
        <w:rPr>
          <w:sz w:val="22"/>
        </w:rPr>
        <w:t xml:space="preserve"> publiczne Nr Z</w:t>
      </w:r>
      <w:r w:rsidR="0030070A">
        <w:rPr>
          <w:sz w:val="22"/>
        </w:rPr>
        <w:t>Z</w:t>
      </w:r>
      <w:r>
        <w:rPr>
          <w:sz w:val="22"/>
        </w:rPr>
        <w:t>P-</w:t>
      </w:r>
      <w:r w:rsidR="0030070A" w:rsidRPr="00381CCA">
        <w:rPr>
          <w:sz w:val="22"/>
        </w:rPr>
        <w:t>344/</w:t>
      </w:r>
      <w:r w:rsidR="00994E64">
        <w:rPr>
          <w:sz w:val="22"/>
        </w:rPr>
        <w:t>63</w:t>
      </w:r>
      <w:r w:rsidR="0030070A" w:rsidRPr="00381CCA">
        <w:rPr>
          <w:sz w:val="22"/>
        </w:rPr>
        <w:t>/</w:t>
      </w:r>
      <w:r w:rsidRPr="00381CCA">
        <w:rPr>
          <w:sz w:val="22"/>
        </w:rPr>
        <w:t>20</w:t>
      </w:r>
      <w:r w:rsidR="005E5133" w:rsidRPr="00381CCA">
        <w:rPr>
          <w:sz w:val="22"/>
        </w:rPr>
        <w:t>2</w:t>
      </w:r>
      <w:r w:rsidR="00155710">
        <w:rPr>
          <w:sz w:val="22"/>
        </w:rPr>
        <w:t>4</w:t>
      </w:r>
    </w:p>
    <w:p w:rsidR="004C6F0A" w:rsidRDefault="004C6F0A" w:rsidP="004C6F0A">
      <w:pPr>
        <w:pBdr>
          <w:left w:val="single" w:sz="4" w:space="5" w:color="000000"/>
          <w:bottom w:val="single" w:sz="4" w:space="0" w:color="000000"/>
          <w:right w:val="single" w:sz="4" w:space="0" w:color="000000"/>
        </w:pBdr>
        <w:tabs>
          <w:tab w:val="left" w:pos="3118"/>
        </w:tabs>
        <w:jc w:val="both"/>
        <w:rPr>
          <w:sz w:val="22"/>
        </w:rPr>
      </w:pPr>
      <w:r>
        <w:rPr>
          <w:sz w:val="22"/>
        </w:rPr>
        <w:t xml:space="preserve">ZAMÓWIENIA:    </w:t>
      </w:r>
    </w:p>
    <w:p w:rsidR="004C6F0A" w:rsidRDefault="004C6F0A" w:rsidP="004C6F0A">
      <w:pPr>
        <w:pBdr>
          <w:left w:val="single" w:sz="4" w:space="5" w:color="000000"/>
          <w:bottom w:val="single" w:sz="4" w:space="0" w:color="000000"/>
          <w:right w:val="single" w:sz="4" w:space="0" w:color="000000"/>
        </w:pBdr>
        <w:tabs>
          <w:tab w:val="left" w:pos="3118"/>
        </w:tabs>
        <w:jc w:val="both"/>
        <w:rPr>
          <w:sz w:val="22"/>
        </w:rPr>
      </w:pPr>
      <w:r>
        <w:rPr>
          <w:sz w:val="22"/>
        </w:rPr>
        <w:t xml:space="preserve">       </w:t>
      </w:r>
      <w:r>
        <w:rPr>
          <w:sz w:val="22"/>
        </w:rPr>
        <w:tab/>
      </w:r>
      <w:r>
        <w:rPr>
          <w:sz w:val="22"/>
        </w:rPr>
        <w:tab/>
      </w:r>
    </w:p>
    <w:p w:rsidR="004C6F0A" w:rsidRDefault="004C6F0A" w:rsidP="004C6F0A">
      <w:pPr>
        <w:pBdr>
          <w:left w:val="single" w:sz="4" w:space="5" w:color="000000"/>
          <w:right w:val="single" w:sz="4" w:space="0" w:color="000000"/>
        </w:pBdr>
        <w:tabs>
          <w:tab w:val="left" w:pos="3118"/>
        </w:tabs>
        <w:jc w:val="both"/>
        <w:rPr>
          <w:sz w:val="22"/>
        </w:rPr>
      </w:pPr>
    </w:p>
    <w:p w:rsidR="004C6F0A" w:rsidRDefault="004C6F0A" w:rsidP="004C6F0A">
      <w:pPr>
        <w:pBdr>
          <w:left w:val="single" w:sz="4" w:space="5" w:color="000000"/>
          <w:right w:val="single" w:sz="4" w:space="0" w:color="000000"/>
        </w:pBdr>
        <w:tabs>
          <w:tab w:val="left" w:pos="3118"/>
        </w:tabs>
        <w:jc w:val="both"/>
        <w:rPr>
          <w:sz w:val="22"/>
        </w:rPr>
      </w:pPr>
      <w:r>
        <w:rPr>
          <w:sz w:val="22"/>
        </w:rPr>
        <w:t>TRYB UDZIELENIA</w:t>
      </w:r>
    </w:p>
    <w:p w:rsidR="004C6F0A" w:rsidRDefault="004C6F0A" w:rsidP="004C6F0A">
      <w:pPr>
        <w:pBdr>
          <w:left w:val="single" w:sz="4" w:space="5" w:color="000000"/>
          <w:bottom w:val="single" w:sz="4" w:space="0" w:color="000000"/>
          <w:right w:val="single" w:sz="4" w:space="0" w:color="000000"/>
        </w:pBdr>
        <w:tabs>
          <w:tab w:val="left" w:pos="3118"/>
        </w:tabs>
        <w:jc w:val="both"/>
        <w:rPr>
          <w:sz w:val="22"/>
        </w:rPr>
      </w:pPr>
      <w:r>
        <w:rPr>
          <w:sz w:val="22"/>
        </w:rPr>
        <w:t xml:space="preserve">ZAMÓWIENIA: </w:t>
      </w:r>
      <w:r>
        <w:rPr>
          <w:sz w:val="22"/>
        </w:rPr>
        <w:tab/>
      </w:r>
      <w:r w:rsidR="0018190D">
        <w:rPr>
          <w:sz w:val="22"/>
        </w:rPr>
        <w:t>Tryb</w:t>
      </w:r>
      <w:r>
        <w:rPr>
          <w:sz w:val="22"/>
        </w:rPr>
        <w:t xml:space="preserve"> </w:t>
      </w:r>
      <w:r w:rsidR="00717F89">
        <w:rPr>
          <w:sz w:val="22"/>
        </w:rPr>
        <w:t>podstawowy</w:t>
      </w:r>
      <w:r w:rsidR="005C574D" w:rsidRPr="005C574D">
        <w:rPr>
          <w:sz w:val="22"/>
          <w:szCs w:val="22"/>
        </w:rPr>
        <w:t xml:space="preserve"> </w:t>
      </w:r>
    </w:p>
    <w:p w:rsidR="004C6F0A" w:rsidRDefault="004C6F0A" w:rsidP="004C6F0A">
      <w:pPr>
        <w:pBdr>
          <w:left w:val="single" w:sz="4" w:space="5" w:color="000000"/>
          <w:bottom w:val="single" w:sz="4" w:space="0" w:color="000000"/>
          <w:right w:val="single" w:sz="4" w:space="0" w:color="000000"/>
        </w:pBdr>
        <w:tabs>
          <w:tab w:val="left" w:pos="3118"/>
        </w:tabs>
        <w:jc w:val="both"/>
        <w:rPr>
          <w:sz w:val="22"/>
          <w:u w:val="single"/>
        </w:rPr>
      </w:pPr>
    </w:p>
    <w:p w:rsidR="004C6F0A" w:rsidRDefault="004C6F0A" w:rsidP="004C6F0A">
      <w:pPr>
        <w:pBdr>
          <w:left w:val="single" w:sz="4" w:space="5" w:color="000000"/>
          <w:right w:val="single" w:sz="4" w:space="0" w:color="000000"/>
        </w:pBdr>
        <w:tabs>
          <w:tab w:val="left" w:pos="3118"/>
        </w:tabs>
        <w:jc w:val="both"/>
        <w:rPr>
          <w:sz w:val="22"/>
        </w:rPr>
      </w:pPr>
      <w:r>
        <w:rPr>
          <w:sz w:val="22"/>
        </w:rPr>
        <w:t xml:space="preserve"> </w:t>
      </w:r>
    </w:p>
    <w:p w:rsidR="004C6F0A" w:rsidRDefault="004C6F0A" w:rsidP="004C6F0A">
      <w:pPr>
        <w:pBdr>
          <w:left w:val="single" w:sz="4" w:space="5" w:color="000000"/>
          <w:right w:val="single" w:sz="4" w:space="0" w:color="000000"/>
        </w:pBdr>
        <w:tabs>
          <w:tab w:val="left" w:pos="3118"/>
        </w:tabs>
        <w:jc w:val="both"/>
        <w:rPr>
          <w:sz w:val="22"/>
        </w:rPr>
      </w:pPr>
      <w:r>
        <w:rPr>
          <w:sz w:val="22"/>
        </w:rPr>
        <w:t xml:space="preserve">  </w:t>
      </w:r>
    </w:p>
    <w:p w:rsidR="004C6F0A" w:rsidRDefault="004C6F0A" w:rsidP="004C6F0A">
      <w:pPr>
        <w:pStyle w:val="Tekstpodstawowy"/>
        <w:pBdr>
          <w:left w:val="single" w:sz="4" w:space="5" w:color="000000"/>
          <w:right w:val="single" w:sz="4" w:space="0" w:color="000000"/>
        </w:pBdr>
        <w:rPr>
          <w:sz w:val="22"/>
        </w:rPr>
      </w:pPr>
      <w:r>
        <w:rPr>
          <w:sz w:val="22"/>
        </w:rPr>
        <w:t xml:space="preserve">PODSTAWA                               Ustawa z dnia </w:t>
      </w:r>
      <w:r w:rsidR="0098609D">
        <w:rPr>
          <w:sz w:val="22"/>
        </w:rPr>
        <w:t>11 września 2019</w:t>
      </w:r>
      <w:r>
        <w:rPr>
          <w:sz w:val="22"/>
        </w:rPr>
        <w:t>r. Prawo zamówie</w:t>
      </w:r>
      <w:r w:rsidR="00F112FC">
        <w:rPr>
          <w:sz w:val="22"/>
        </w:rPr>
        <w:t>ń</w:t>
      </w:r>
      <w:r>
        <w:rPr>
          <w:sz w:val="22"/>
        </w:rPr>
        <w:t xml:space="preserve">    </w:t>
      </w:r>
    </w:p>
    <w:p w:rsidR="00C36AE9" w:rsidRPr="002A7E01" w:rsidRDefault="004C6F0A" w:rsidP="00C36AE9">
      <w:pPr>
        <w:pStyle w:val="Tekstpodstawowy"/>
        <w:pBdr>
          <w:left w:val="single" w:sz="4" w:space="5" w:color="000000"/>
          <w:right w:val="single" w:sz="4" w:space="0" w:color="000000"/>
        </w:pBdr>
        <w:tabs>
          <w:tab w:val="left" w:pos="0"/>
        </w:tabs>
        <w:rPr>
          <w:sz w:val="22"/>
          <w:szCs w:val="22"/>
          <w:lang w:eastAsia="pl-PL"/>
        </w:rPr>
      </w:pPr>
      <w:r>
        <w:rPr>
          <w:sz w:val="22"/>
        </w:rPr>
        <w:t xml:space="preserve">PRAWNA:                                  </w:t>
      </w:r>
      <w:r w:rsidRPr="00815350">
        <w:rPr>
          <w:sz w:val="22"/>
        </w:rPr>
        <w:t xml:space="preserve">publicznych </w:t>
      </w:r>
      <w:r w:rsidR="005E5133" w:rsidRPr="000723C0">
        <w:rPr>
          <w:sz w:val="22"/>
          <w:szCs w:val="22"/>
          <w:lang w:eastAsia="pl-PL"/>
        </w:rPr>
        <w:t>(</w:t>
      </w:r>
      <w:r w:rsidR="00A630FD" w:rsidRPr="00D46FAB">
        <w:rPr>
          <w:sz w:val="22"/>
          <w:szCs w:val="22"/>
          <w:lang w:eastAsia="pl-PL"/>
        </w:rPr>
        <w:t>Dz. U. 202</w:t>
      </w:r>
      <w:r w:rsidR="00994E64">
        <w:rPr>
          <w:sz w:val="22"/>
          <w:szCs w:val="22"/>
          <w:lang w:eastAsia="pl-PL"/>
        </w:rPr>
        <w:t>4</w:t>
      </w:r>
      <w:r w:rsidR="00A630FD" w:rsidRPr="00D46FAB">
        <w:rPr>
          <w:sz w:val="22"/>
          <w:szCs w:val="22"/>
          <w:lang w:eastAsia="pl-PL"/>
        </w:rPr>
        <w:t xml:space="preserve"> poz. </w:t>
      </w:r>
      <w:r w:rsidR="00994E64">
        <w:rPr>
          <w:sz w:val="22"/>
          <w:szCs w:val="22"/>
          <w:lang w:eastAsia="pl-PL"/>
        </w:rPr>
        <w:t>1320</w:t>
      </w:r>
      <w:r w:rsidR="00A630FD">
        <w:rPr>
          <w:sz w:val="22"/>
          <w:szCs w:val="22"/>
          <w:lang w:eastAsia="pl-PL"/>
        </w:rPr>
        <w:t xml:space="preserve">) </w:t>
      </w:r>
    </w:p>
    <w:p w:rsidR="004C6F0A" w:rsidRDefault="004C6F0A" w:rsidP="004C6F0A">
      <w:pPr>
        <w:pStyle w:val="Tekstpodstawowy"/>
        <w:pBdr>
          <w:left w:val="single" w:sz="4" w:space="5" w:color="000000"/>
          <w:right w:val="single" w:sz="4" w:space="0" w:color="000000"/>
        </w:pBdr>
        <w:rPr>
          <w:sz w:val="22"/>
        </w:rPr>
      </w:pPr>
    </w:p>
    <w:p w:rsidR="004C6F0A" w:rsidRDefault="004C6F0A" w:rsidP="004C6F0A">
      <w:pPr>
        <w:pBdr>
          <w:left w:val="single" w:sz="4" w:space="5" w:color="000000"/>
          <w:bottom w:val="single" w:sz="4" w:space="0" w:color="000000"/>
          <w:right w:val="single" w:sz="4" w:space="0" w:color="000000"/>
        </w:pBdr>
        <w:tabs>
          <w:tab w:val="left" w:pos="3118"/>
        </w:tabs>
        <w:jc w:val="both"/>
        <w:rPr>
          <w:sz w:val="22"/>
        </w:rPr>
      </w:pPr>
    </w:p>
    <w:p w:rsidR="004C6F0A" w:rsidRDefault="004C6F0A" w:rsidP="004C6F0A">
      <w:pPr>
        <w:pBdr>
          <w:left w:val="single" w:sz="4" w:space="4" w:color="000000"/>
          <w:right w:val="single" w:sz="4" w:space="0" w:color="000000"/>
        </w:pBdr>
        <w:tabs>
          <w:tab w:val="left" w:pos="3118"/>
        </w:tabs>
        <w:jc w:val="both"/>
        <w:rPr>
          <w:sz w:val="22"/>
        </w:rPr>
      </w:pPr>
      <w:r>
        <w:rPr>
          <w:sz w:val="22"/>
        </w:rPr>
        <w:t xml:space="preserve">    </w:t>
      </w:r>
    </w:p>
    <w:p w:rsidR="004C6F0A" w:rsidRPr="00F92ECE" w:rsidRDefault="004C6F0A" w:rsidP="004C6F0A">
      <w:pPr>
        <w:pBdr>
          <w:left w:val="single" w:sz="4" w:space="4" w:color="000000"/>
          <w:bottom w:val="single" w:sz="4" w:space="3" w:color="000000"/>
          <w:right w:val="single" w:sz="4" w:space="0" w:color="000000"/>
        </w:pBdr>
        <w:tabs>
          <w:tab w:val="left" w:pos="3118"/>
        </w:tabs>
        <w:jc w:val="both"/>
        <w:rPr>
          <w:sz w:val="22"/>
        </w:rPr>
      </w:pPr>
      <w:r>
        <w:rPr>
          <w:sz w:val="22"/>
        </w:rPr>
        <w:t xml:space="preserve">ZATWIERDZENIE      </w:t>
      </w:r>
      <w:r>
        <w:rPr>
          <w:sz w:val="22"/>
        </w:rPr>
        <w:tab/>
      </w:r>
      <w:r w:rsidRPr="0004344E">
        <w:rPr>
          <w:sz w:val="22"/>
        </w:rPr>
        <w:t xml:space="preserve">Nysa, dnia </w:t>
      </w:r>
      <w:r w:rsidR="00994E64">
        <w:rPr>
          <w:sz w:val="22"/>
        </w:rPr>
        <w:t>14.11.2024</w:t>
      </w:r>
      <w:r w:rsidR="00155710">
        <w:rPr>
          <w:sz w:val="22"/>
        </w:rPr>
        <w:t>r.</w:t>
      </w:r>
    </w:p>
    <w:p w:rsidR="004C6F0A" w:rsidRDefault="004C6F0A" w:rsidP="004C6F0A">
      <w:pPr>
        <w:pBdr>
          <w:left w:val="single" w:sz="4" w:space="4" w:color="000000"/>
          <w:bottom w:val="single" w:sz="4" w:space="3" w:color="000000"/>
          <w:right w:val="single" w:sz="4" w:space="0" w:color="000000"/>
        </w:pBdr>
        <w:tabs>
          <w:tab w:val="left" w:pos="3118"/>
        </w:tabs>
        <w:jc w:val="both"/>
        <w:rPr>
          <w:sz w:val="22"/>
        </w:rPr>
      </w:pPr>
      <w:r>
        <w:rPr>
          <w:sz w:val="22"/>
        </w:rPr>
        <w:t xml:space="preserve">DOKUMENTACJI:     </w:t>
      </w:r>
      <w:r>
        <w:rPr>
          <w:sz w:val="22"/>
        </w:rPr>
        <w:tab/>
        <w:t>Podpis Zamawiającego</w:t>
      </w:r>
    </w:p>
    <w:p w:rsidR="004C6F0A" w:rsidRDefault="004C6F0A" w:rsidP="004C6F0A">
      <w:pPr>
        <w:pBdr>
          <w:left w:val="single" w:sz="4" w:space="4" w:color="000000"/>
          <w:bottom w:val="single" w:sz="4" w:space="3" w:color="000000"/>
          <w:right w:val="single" w:sz="4" w:space="0" w:color="000000"/>
        </w:pBdr>
        <w:tabs>
          <w:tab w:val="left" w:pos="3118"/>
        </w:tabs>
        <w:jc w:val="both"/>
        <w:rPr>
          <w:sz w:val="22"/>
        </w:rPr>
      </w:pPr>
    </w:p>
    <w:p w:rsidR="004C6F0A" w:rsidRDefault="004C6F0A" w:rsidP="004C6F0A">
      <w:pPr>
        <w:pBdr>
          <w:left w:val="single" w:sz="4" w:space="4" w:color="000000"/>
          <w:bottom w:val="single" w:sz="4" w:space="3" w:color="000000"/>
          <w:right w:val="single" w:sz="4" w:space="0" w:color="000000"/>
        </w:pBdr>
        <w:tabs>
          <w:tab w:val="left" w:pos="3118"/>
        </w:tabs>
        <w:jc w:val="both"/>
        <w:rPr>
          <w:sz w:val="22"/>
        </w:rPr>
      </w:pPr>
    </w:p>
    <w:p w:rsidR="00062956" w:rsidRDefault="00062956" w:rsidP="004C6F0A">
      <w:pPr>
        <w:pBdr>
          <w:left w:val="single" w:sz="4" w:space="4" w:color="000000"/>
          <w:bottom w:val="single" w:sz="4" w:space="3" w:color="000000"/>
          <w:right w:val="single" w:sz="4" w:space="0" w:color="000000"/>
        </w:pBdr>
        <w:tabs>
          <w:tab w:val="left" w:pos="3118"/>
        </w:tabs>
        <w:jc w:val="both"/>
        <w:rPr>
          <w:sz w:val="22"/>
        </w:rPr>
      </w:pPr>
    </w:p>
    <w:p w:rsidR="00A01363" w:rsidRDefault="00A01363" w:rsidP="004C6F0A">
      <w:pPr>
        <w:pBdr>
          <w:left w:val="single" w:sz="4" w:space="4" w:color="000000"/>
          <w:bottom w:val="single" w:sz="4" w:space="3" w:color="000000"/>
          <w:right w:val="single" w:sz="4" w:space="0" w:color="000000"/>
        </w:pBdr>
        <w:tabs>
          <w:tab w:val="left" w:pos="3118"/>
        </w:tabs>
        <w:jc w:val="both"/>
        <w:rPr>
          <w:sz w:val="22"/>
        </w:rPr>
      </w:pPr>
    </w:p>
    <w:p w:rsidR="00062956" w:rsidRDefault="00062956" w:rsidP="004C6F0A">
      <w:pPr>
        <w:pBdr>
          <w:left w:val="single" w:sz="4" w:space="4" w:color="000000"/>
          <w:bottom w:val="single" w:sz="4" w:space="3" w:color="000000"/>
          <w:right w:val="single" w:sz="4" w:space="0" w:color="000000"/>
        </w:pBdr>
        <w:tabs>
          <w:tab w:val="left" w:pos="3118"/>
        </w:tabs>
        <w:jc w:val="both"/>
        <w:rPr>
          <w:sz w:val="22"/>
        </w:rPr>
      </w:pPr>
    </w:p>
    <w:p w:rsidR="004C6F0A" w:rsidRDefault="004C6F0A" w:rsidP="004C6F0A">
      <w:pPr>
        <w:pBdr>
          <w:left w:val="single" w:sz="4" w:space="4" w:color="000000"/>
          <w:bottom w:val="single" w:sz="4" w:space="3" w:color="000000"/>
          <w:right w:val="single" w:sz="4" w:space="0" w:color="000000"/>
        </w:pBdr>
        <w:tabs>
          <w:tab w:val="left" w:pos="3118"/>
        </w:tabs>
        <w:jc w:val="both"/>
        <w:rPr>
          <w:sz w:val="22"/>
        </w:rPr>
      </w:pPr>
    </w:p>
    <w:p w:rsidR="004C6F0A" w:rsidRDefault="004C6F0A" w:rsidP="004C6F0A">
      <w:pPr>
        <w:pBdr>
          <w:left w:val="single" w:sz="4" w:space="4" w:color="000000"/>
          <w:bottom w:val="single" w:sz="4" w:space="3" w:color="000000"/>
          <w:right w:val="single" w:sz="4" w:space="0" w:color="000000"/>
        </w:pBdr>
        <w:tabs>
          <w:tab w:val="left" w:pos="3118"/>
        </w:tabs>
        <w:jc w:val="both"/>
        <w:rPr>
          <w:sz w:val="22"/>
        </w:rPr>
      </w:pPr>
    </w:p>
    <w:p w:rsidR="00DE3C0B" w:rsidRDefault="00DE3C0B" w:rsidP="0030070A">
      <w:pPr>
        <w:shd w:val="clear" w:color="auto" w:fill="FFFFFF"/>
        <w:tabs>
          <w:tab w:val="left" w:pos="0"/>
        </w:tabs>
        <w:jc w:val="both"/>
        <w:rPr>
          <w:color w:val="000000"/>
          <w:sz w:val="22"/>
          <w:szCs w:val="22"/>
        </w:rPr>
      </w:pPr>
    </w:p>
    <w:p w:rsidR="00DE3C0B" w:rsidRPr="000B4695" w:rsidRDefault="00181394">
      <w:pPr>
        <w:pBdr>
          <w:top w:val="double" w:sz="4" w:space="1" w:color="000000"/>
          <w:left w:val="double" w:sz="4" w:space="4" w:color="000000"/>
          <w:bottom w:val="double" w:sz="4" w:space="1" w:color="000000"/>
          <w:right w:val="double" w:sz="4" w:space="4" w:color="000000"/>
        </w:pBdr>
        <w:shd w:val="clear" w:color="auto" w:fill="FFFFFF"/>
        <w:tabs>
          <w:tab w:val="left" w:pos="0"/>
        </w:tabs>
        <w:rPr>
          <w:sz w:val="22"/>
          <w:szCs w:val="22"/>
        </w:rPr>
      </w:pPr>
      <w:r>
        <w:rPr>
          <w:b/>
          <w:sz w:val="22"/>
          <w:szCs w:val="22"/>
        </w:rPr>
        <w:br w:type="page"/>
      </w:r>
      <w:r w:rsidR="00DE3C0B" w:rsidRPr="000B4695">
        <w:rPr>
          <w:b/>
          <w:sz w:val="22"/>
          <w:szCs w:val="22"/>
        </w:rPr>
        <w:lastRenderedPageBreak/>
        <w:t>I. INFORMACJE OGÓLNE</w:t>
      </w:r>
    </w:p>
    <w:p w:rsidR="005E5133" w:rsidRPr="003E6E4C" w:rsidRDefault="005E5133" w:rsidP="00C417FE">
      <w:pPr>
        <w:pStyle w:val="Nagwek1"/>
        <w:numPr>
          <w:ilvl w:val="0"/>
          <w:numId w:val="13"/>
        </w:numPr>
        <w:shd w:val="clear" w:color="auto" w:fill="FFFFFF"/>
        <w:tabs>
          <w:tab w:val="clear" w:pos="3118"/>
          <w:tab w:val="left" w:pos="0"/>
        </w:tabs>
        <w:ind w:left="284" w:hanging="284"/>
        <w:jc w:val="both"/>
        <w:rPr>
          <w:sz w:val="22"/>
          <w:szCs w:val="22"/>
        </w:rPr>
      </w:pPr>
      <w:r w:rsidRPr="003E6E4C">
        <w:rPr>
          <w:sz w:val="22"/>
          <w:szCs w:val="22"/>
        </w:rPr>
        <w:t>Zamawiającym jest:</w:t>
      </w:r>
    </w:p>
    <w:p w:rsidR="005E5133" w:rsidRPr="003E6E4C" w:rsidRDefault="005E5133" w:rsidP="005E5133">
      <w:pPr>
        <w:shd w:val="clear" w:color="auto" w:fill="FFFFFF"/>
        <w:tabs>
          <w:tab w:val="left" w:pos="180"/>
          <w:tab w:val="left" w:pos="284"/>
        </w:tabs>
        <w:ind w:left="284"/>
        <w:rPr>
          <w:sz w:val="22"/>
          <w:szCs w:val="22"/>
        </w:rPr>
      </w:pPr>
      <w:r w:rsidRPr="003E6E4C">
        <w:rPr>
          <w:sz w:val="22"/>
          <w:szCs w:val="22"/>
        </w:rPr>
        <w:t xml:space="preserve">Zespół Opieki Zdrowotnej w Nysie </w:t>
      </w:r>
    </w:p>
    <w:p w:rsidR="005E5133" w:rsidRPr="003E6E4C" w:rsidRDefault="005E5133" w:rsidP="005E5133">
      <w:pPr>
        <w:shd w:val="clear" w:color="auto" w:fill="FFFFFF"/>
        <w:tabs>
          <w:tab w:val="left" w:pos="180"/>
          <w:tab w:val="left" w:pos="284"/>
        </w:tabs>
        <w:ind w:left="284"/>
        <w:rPr>
          <w:sz w:val="22"/>
          <w:szCs w:val="22"/>
        </w:rPr>
      </w:pPr>
      <w:r w:rsidRPr="003E6E4C">
        <w:rPr>
          <w:sz w:val="22"/>
          <w:szCs w:val="22"/>
        </w:rPr>
        <w:t>ul. Bohaterów Warszawy 34, 48-300 Nysa</w:t>
      </w:r>
    </w:p>
    <w:p w:rsidR="005E5133" w:rsidRPr="003E6E4C" w:rsidRDefault="005E5133" w:rsidP="005E5133">
      <w:pPr>
        <w:pStyle w:val="Default"/>
        <w:tabs>
          <w:tab w:val="left" w:pos="284"/>
        </w:tabs>
        <w:ind w:left="284"/>
        <w:rPr>
          <w:bCs/>
          <w:color w:val="auto"/>
          <w:sz w:val="22"/>
          <w:szCs w:val="22"/>
        </w:rPr>
      </w:pPr>
      <w:r w:rsidRPr="003E6E4C">
        <w:rPr>
          <w:bCs/>
          <w:color w:val="auto"/>
          <w:sz w:val="22"/>
          <w:szCs w:val="22"/>
        </w:rPr>
        <w:t>tel. 774087839</w:t>
      </w:r>
    </w:p>
    <w:p w:rsidR="005E5133" w:rsidRPr="003E6E4C" w:rsidRDefault="005E5133" w:rsidP="005E5133">
      <w:pPr>
        <w:pStyle w:val="Default"/>
        <w:tabs>
          <w:tab w:val="left" w:pos="284"/>
        </w:tabs>
        <w:ind w:left="284"/>
        <w:rPr>
          <w:bCs/>
          <w:color w:val="auto"/>
          <w:sz w:val="22"/>
          <w:szCs w:val="22"/>
        </w:rPr>
      </w:pPr>
      <w:r w:rsidRPr="003E6E4C">
        <w:rPr>
          <w:bCs/>
          <w:color w:val="auto"/>
          <w:sz w:val="22"/>
          <w:szCs w:val="22"/>
        </w:rPr>
        <w:t xml:space="preserve">e-mail: </w:t>
      </w:r>
      <w:hyperlink r:id="rId10" w:history="1">
        <w:r w:rsidRPr="003E6E4C">
          <w:rPr>
            <w:rStyle w:val="Hipercze"/>
            <w:bCs/>
            <w:sz w:val="22"/>
            <w:szCs w:val="22"/>
          </w:rPr>
          <w:t>karch@zoznysa.pl</w:t>
        </w:r>
      </w:hyperlink>
      <w:r w:rsidRPr="003E6E4C">
        <w:rPr>
          <w:bCs/>
          <w:color w:val="auto"/>
          <w:sz w:val="22"/>
          <w:szCs w:val="22"/>
        </w:rPr>
        <w:t xml:space="preserve"> </w:t>
      </w:r>
    </w:p>
    <w:p w:rsidR="005E5133" w:rsidRDefault="005E5133" w:rsidP="00C417FE">
      <w:pPr>
        <w:pStyle w:val="Akapitzlist"/>
        <w:numPr>
          <w:ilvl w:val="0"/>
          <w:numId w:val="13"/>
        </w:numPr>
        <w:suppressAutoHyphens w:val="0"/>
        <w:autoSpaceDE w:val="0"/>
        <w:autoSpaceDN w:val="0"/>
        <w:adjustRightInd w:val="0"/>
        <w:ind w:left="284" w:hanging="284"/>
        <w:jc w:val="both"/>
        <w:rPr>
          <w:kern w:val="0"/>
          <w:sz w:val="22"/>
          <w:szCs w:val="22"/>
          <w:lang w:eastAsia="pl-PL"/>
        </w:rPr>
      </w:pPr>
      <w:r w:rsidRPr="003E6E4C">
        <w:rPr>
          <w:kern w:val="0"/>
          <w:sz w:val="22"/>
          <w:szCs w:val="22"/>
          <w:lang w:eastAsia="pl-PL"/>
        </w:rPr>
        <w:t xml:space="preserve">Adres strony internetowej prowadzonego postępowania: </w:t>
      </w:r>
    </w:p>
    <w:p w:rsidR="00994E64" w:rsidRDefault="007960DE" w:rsidP="00994E64">
      <w:pPr>
        <w:pStyle w:val="Akapitzlist"/>
        <w:suppressAutoHyphens w:val="0"/>
        <w:autoSpaceDE w:val="0"/>
        <w:autoSpaceDN w:val="0"/>
        <w:adjustRightInd w:val="0"/>
        <w:ind w:left="284"/>
        <w:jc w:val="both"/>
        <w:rPr>
          <w:kern w:val="0"/>
          <w:sz w:val="22"/>
          <w:szCs w:val="22"/>
          <w:lang w:eastAsia="pl-PL"/>
        </w:rPr>
      </w:pPr>
      <w:hyperlink r:id="rId11" w:history="1">
        <w:r w:rsidR="00994E64" w:rsidRPr="00B7198E">
          <w:rPr>
            <w:rStyle w:val="Hipercze"/>
            <w:kern w:val="0"/>
            <w:sz w:val="22"/>
            <w:szCs w:val="22"/>
            <w:lang w:eastAsia="pl-PL"/>
          </w:rPr>
          <w:t>https://ezamowienia.gov.pl/mp-client/tenders/ocds-148610-4eff0cdd-25a5-4fc9-a0e1-4d1027990aad</w:t>
        </w:r>
      </w:hyperlink>
      <w:r w:rsidR="00994E64">
        <w:rPr>
          <w:kern w:val="0"/>
          <w:sz w:val="22"/>
          <w:szCs w:val="22"/>
          <w:lang w:eastAsia="pl-PL"/>
        </w:rPr>
        <w:t xml:space="preserve"> </w:t>
      </w:r>
    </w:p>
    <w:p w:rsidR="005E5133" w:rsidRPr="003E6E4C" w:rsidRDefault="005E5133" w:rsidP="00C417FE">
      <w:pPr>
        <w:pStyle w:val="Akapitzlist"/>
        <w:numPr>
          <w:ilvl w:val="0"/>
          <w:numId w:val="13"/>
        </w:numPr>
        <w:suppressAutoHyphens w:val="0"/>
        <w:autoSpaceDE w:val="0"/>
        <w:autoSpaceDN w:val="0"/>
        <w:adjustRightInd w:val="0"/>
        <w:ind w:left="284" w:hanging="284"/>
        <w:jc w:val="both"/>
        <w:rPr>
          <w:color w:val="000000"/>
          <w:kern w:val="0"/>
          <w:sz w:val="22"/>
          <w:szCs w:val="22"/>
          <w:lang w:eastAsia="pl-PL"/>
        </w:rPr>
      </w:pPr>
      <w:r w:rsidRPr="003E6E4C">
        <w:rPr>
          <w:color w:val="000000"/>
          <w:kern w:val="0"/>
          <w:sz w:val="22"/>
          <w:szCs w:val="22"/>
          <w:lang w:eastAsia="pl-PL"/>
        </w:rPr>
        <w:t xml:space="preserve">Postępowanie można wyszukać również ze strony głównej Platformy e-Zamówienia (przycisk „Przeglądaj postępowania/konkursy” </w:t>
      </w:r>
    </w:p>
    <w:p w:rsidR="005E5133" w:rsidRPr="003E6E4C" w:rsidRDefault="005E5133" w:rsidP="00C417FE">
      <w:pPr>
        <w:pStyle w:val="Akapitzlist"/>
        <w:numPr>
          <w:ilvl w:val="0"/>
          <w:numId w:val="13"/>
        </w:numPr>
        <w:ind w:left="284" w:right="28" w:hanging="284"/>
        <w:jc w:val="both"/>
        <w:rPr>
          <w:color w:val="000000"/>
          <w:kern w:val="0"/>
          <w:sz w:val="22"/>
          <w:szCs w:val="22"/>
          <w:lang w:eastAsia="pl-PL"/>
        </w:rPr>
      </w:pPr>
      <w:r w:rsidRPr="003E6E4C">
        <w:rPr>
          <w:color w:val="000000"/>
          <w:kern w:val="0"/>
          <w:sz w:val="22"/>
          <w:szCs w:val="22"/>
          <w:lang w:eastAsia="pl-PL"/>
        </w:rPr>
        <w:t>Wszelkie wyjaśnienia, modyfikacje treści SWZ oraz inne informacje związane z niniejszym postępowaniem Zamawiający będzie zamieszczał wyłącznie na stronie internetowej prowadzonego postępowania</w:t>
      </w:r>
    </w:p>
    <w:p w:rsidR="005E5133" w:rsidRPr="00A8611D" w:rsidRDefault="005E5133" w:rsidP="00C417FE">
      <w:pPr>
        <w:pStyle w:val="Akapitzlist"/>
        <w:numPr>
          <w:ilvl w:val="0"/>
          <w:numId w:val="13"/>
        </w:numPr>
        <w:ind w:left="284" w:right="28" w:hanging="284"/>
        <w:jc w:val="both"/>
        <w:rPr>
          <w:color w:val="000000"/>
          <w:kern w:val="0"/>
          <w:sz w:val="22"/>
          <w:szCs w:val="22"/>
          <w:lang w:eastAsia="pl-PL"/>
        </w:rPr>
      </w:pPr>
      <w:r w:rsidRPr="003E6E4C">
        <w:rPr>
          <w:sz w:val="22"/>
          <w:szCs w:val="22"/>
        </w:rPr>
        <w:t>Zamawiający informuje, iż na stronie internetowej Biuletynu Informacji Publicznej Zespołu Opieki Zdrowotnej w Nysie, tj.</w:t>
      </w:r>
      <w:r>
        <w:rPr>
          <w:sz w:val="22"/>
          <w:szCs w:val="22"/>
        </w:rPr>
        <w:t xml:space="preserve"> </w:t>
      </w:r>
      <w:hyperlink r:id="rId12" w:history="1">
        <w:r w:rsidRPr="00F60DBB">
          <w:rPr>
            <w:rStyle w:val="Hipercze"/>
            <w:sz w:val="22"/>
            <w:szCs w:val="22"/>
          </w:rPr>
          <w:t>https://bip.zoz.nysa.pl/ogloszenia/zamowienia-ponizej-progu-ue</w:t>
        </w:r>
      </w:hyperlink>
      <w:r>
        <w:rPr>
          <w:sz w:val="22"/>
          <w:szCs w:val="22"/>
        </w:rPr>
        <w:t xml:space="preserve"> </w:t>
      </w:r>
      <w:r w:rsidRPr="003E6E4C">
        <w:rPr>
          <w:sz w:val="22"/>
          <w:szCs w:val="22"/>
        </w:rPr>
        <w:t xml:space="preserve">znajduje się link przekierowujący do postępowania na </w:t>
      </w:r>
      <w:r w:rsidRPr="003E6E4C">
        <w:rPr>
          <w:kern w:val="0"/>
          <w:sz w:val="22"/>
          <w:szCs w:val="22"/>
          <w:lang w:eastAsia="pl-PL"/>
        </w:rPr>
        <w:t>Platformie e-Zamówienia.</w:t>
      </w:r>
    </w:p>
    <w:p w:rsidR="00A8611D" w:rsidRDefault="00A8611D" w:rsidP="00A8611D">
      <w:pPr>
        <w:ind w:right="28"/>
        <w:jc w:val="both"/>
        <w:rPr>
          <w:color w:val="000000"/>
          <w:kern w:val="0"/>
          <w:sz w:val="22"/>
          <w:szCs w:val="22"/>
          <w:lang w:eastAsia="pl-PL"/>
        </w:rPr>
      </w:pPr>
    </w:p>
    <w:p w:rsidR="00A8611D" w:rsidRPr="000B4695" w:rsidRDefault="00302B1C" w:rsidP="00A8611D">
      <w:pPr>
        <w:pBdr>
          <w:top w:val="double" w:sz="4" w:space="1" w:color="000000"/>
          <w:left w:val="double" w:sz="4" w:space="4" w:color="000000"/>
          <w:bottom w:val="double" w:sz="4" w:space="1" w:color="000000"/>
          <w:right w:val="double" w:sz="4" w:space="4" w:color="000000"/>
        </w:pBdr>
        <w:shd w:val="clear" w:color="auto" w:fill="FFFFFF"/>
        <w:tabs>
          <w:tab w:val="left" w:pos="0"/>
        </w:tabs>
        <w:rPr>
          <w:sz w:val="22"/>
          <w:szCs w:val="22"/>
        </w:rPr>
      </w:pPr>
      <w:r>
        <w:rPr>
          <w:b/>
          <w:sz w:val="22"/>
          <w:szCs w:val="22"/>
        </w:rPr>
        <w:t>I</w:t>
      </w:r>
      <w:r w:rsidR="00A8611D" w:rsidRPr="000B4695">
        <w:rPr>
          <w:b/>
          <w:sz w:val="22"/>
          <w:szCs w:val="22"/>
        </w:rPr>
        <w:t xml:space="preserve">I. </w:t>
      </w:r>
      <w:r w:rsidR="00A8611D">
        <w:rPr>
          <w:b/>
          <w:sz w:val="22"/>
          <w:szCs w:val="22"/>
        </w:rPr>
        <w:t xml:space="preserve">TRYB POSTEPOWANIA O UDZIELENIE ZAMÓWENIA PUBLICZNEGO </w:t>
      </w:r>
    </w:p>
    <w:p w:rsidR="004A3DD6" w:rsidRPr="000B4695" w:rsidRDefault="004A3DD6" w:rsidP="002E25A8">
      <w:pPr>
        <w:numPr>
          <w:ilvl w:val="0"/>
          <w:numId w:val="4"/>
        </w:numPr>
        <w:ind w:left="284" w:hanging="284"/>
        <w:jc w:val="both"/>
        <w:rPr>
          <w:sz w:val="22"/>
          <w:szCs w:val="22"/>
        </w:rPr>
      </w:pPr>
      <w:r w:rsidRPr="000B4695">
        <w:rPr>
          <w:sz w:val="22"/>
          <w:szCs w:val="22"/>
        </w:rPr>
        <w:t xml:space="preserve">Postępowanie o udzielenie zamówienia publicznego prowadzone jest w trybie podstawowym na podstawie art. 275 pkt. 1 ustawy z dnia 11 września 2019 r. – Prawo zamówień publicznych </w:t>
      </w:r>
      <w:r w:rsidR="00F74A17" w:rsidRPr="000723C0">
        <w:rPr>
          <w:sz w:val="22"/>
          <w:szCs w:val="22"/>
          <w:lang w:eastAsia="pl-PL"/>
        </w:rPr>
        <w:t>(</w:t>
      </w:r>
      <w:r w:rsidR="00A630FD" w:rsidRPr="00D46FAB">
        <w:rPr>
          <w:sz w:val="22"/>
          <w:szCs w:val="22"/>
          <w:lang w:eastAsia="pl-PL"/>
        </w:rPr>
        <w:t>Dz. U. 202</w:t>
      </w:r>
      <w:r w:rsidR="00994E64">
        <w:rPr>
          <w:sz w:val="22"/>
          <w:szCs w:val="22"/>
          <w:lang w:eastAsia="pl-PL"/>
        </w:rPr>
        <w:t>4</w:t>
      </w:r>
      <w:r w:rsidR="00A630FD" w:rsidRPr="00D46FAB">
        <w:rPr>
          <w:sz w:val="22"/>
          <w:szCs w:val="22"/>
          <w:lang w:eastAsia="pl-PL"/>
        </w:rPr>
        <w:t xml:space="preserve"> poz. </w:t>
      </w:r>
      <w:r w:rsidR="00994E64">
        <w:rPr>
          <w:sz w:val="22"/>
          <w:szCs w:val="22"/>
          <w:lang w:eastAsia="pl-PL"/>
        </w:rPr>
        <w:t>1320</w:t>
      </w:r>
      <w:r w:rsidR="00F74A17" w:rsidRPr="000723C0">
        <w:rPr>
          <w:sz w:val="22"/>
          <w:szCs w:val="22"/>
          <w:lang w:eastAsia="pl-PL"/>
        </w:rPr>
        <w:t>)</w:t>
      </w:r>
      <w:r w:rsidRPr="000B4695">
        <w:rPr>
          <w:sz w:val="22"/>
          <w:szCs w:val="22"/>
        </w:rPr>
        <w:t xml:space="preserve"> </w:t>
      </w:r>
      <w:r w:rsidR="00D219F3">
        <w:rPr>
          <w:sz w:val="22"/>
          <w:szCs w:val="22"/>
        </w:rPr>
        <w:t>zwaną dalej Pzp.</w:t>
      </w:r>
    </w:p>
    <w:p w:rsidR="007B70DF" w:rsidRPr="000B4695" w:rsidRDefault="004A3DD6" w:rsidP="002E25A8">
      <w:pPr>
        <w:numPr>
          <w:ilvl w:val="0"/>
          <w:numId w:val="4"/>
        </w:numPr>
        <w:ind w:left="284" w:hanging="284"/>
        <w:jc w:val="both"/>
        <w:rPr>
          <w:sz w:val="22"/>
          <w:szCs w:val="22"/>
        </w:rPr>
      </w:pPr>
      <w:r w:rsidRPr="000B4695">
        <w:rPr>
          <w:sz w:val="22"/>
          <w:szCs w:val="22"/>
        </w:rPr>
        <w:t>W zakresie nieuregulowanym Specyfikacją Warunków Zamówienia, zwaną dalej "SWZ", zastosowanie mają przepisy ustawy P</w:t>
      </w:r>
      <w:r w:rsidR="00D219F3">
        <w:rPr>
          <w:sz w:val="22"/>
          <w:szCs w:val="22"/>
        </w:rPr>
        <w:t>zp</w:t>
      </w:r>
    </w:p>
    <w:p w:rsidR="00496698" w:rsidRPr="002A0C22" w:rsidRDefault="005A6734" w:rsidP="002E25A8">
      <w:pPr>
        <w:numPr>
          <w:ilvl w:val="0"/>
          <w:numId w:val="4"/>
        </w:numPr>
        <w:ind w:left="284" w:hanging="284"/>
        <w:jc w:val="both"/>
        <w:rPr>
          <w:sz w:val="22"/>
          <w:szCs w:val="22"/>
        </w:rPr>
      </w:pPr>
      <w:r w:rsidRPr="002A0C22">
        <w:rPr>
          <w:sz w:val="22"/>
          <w:szCs w:val="22"/>
        </w:rPr>
        <w:t>Zamawiający dokona wyboru najkorzystniejszej oferty bez przeprowadzenia negocjacji</w:t>
      </w:r>
      <w:r w:rsidR="005C574D" w:rsidRPr="002A0C22">
        <w:rPr>
          <w:sz w:val="22"/>
          <w:szCs w:val="22"/>
        </w:rPr>
        <w:t xml:space="preserve"> (zgodnie z art. 275 pkt. 1 ustawy P</w:t>
      </w:r>
      <w:r w:rsidR="00D219F3" w:rsidRPr="002A0C22">
        <w:rPr>
          <w:sz w:val="22"/>
          <w:szCs w:val="22"/>
        </w:rPr>
        <w:t>zp</w:t>
      </w:r>
      <w:r w:rsidR="005C574D" w:rsidRPr="002A0C22">
        <w:rPr>
          <w:sz w:val="22"/>
          <w:szCs w:val="22"/>
        </w:rPr>
        <w:t>)</w:t>
      </w:r>
      <w:r w:rsidR="005C574D" w:rsidRPr="002A0C22">
        <w:rPr>
          <w:i/>
          <w:sz w:val="22"/>
          <w:szCs w:val="22"/>
        </w:rPr>
        <w:t>.</w:t>
      </w:r>
    </w:p>
    <w:p w:rsidR="00496698" w:rsidRPr="00496698" w:rsidRDefault="003D5E4B" w:rsidP="002E25A8">
      <w:pPr>
        <w:numPr>
          <w:ilvl w:val="0"/>
          <w:numId w:val="4"/>
        </w:numPr>
        <w:ind w:left="284" w:hanging="284"/>
        <w:jc w:val="both"/>
        <w:rPr>
          <w:sz w:val="22"/>
          <w:szCs w:val="22"/>
        </w:rPr>
      </w:pPr>
      <w:r w:rsidRPr="00496698">
        <w:rPr>
          <w:sz w:val="22"/>
          <w:szCs w:val="22"/>
        </w:rPr>
        <w:t>Zamawiający</w:t>
      </w:r>
      <w:r w:rsidR="00DF23F1" w:rsidRPr="00496698">
        <w:rPr>
          <w:sz w:val="22"/>
          <w:szCs w:val="22"/>
        </w:rPr>
        <w:t xml:space="preserve"> </w:t>
      </w:r>
      <w:r w:rsidR="005C6D66" w:rsidRPr="00496698">
        <w:rPr>
          <w:sz w:val="22"/>
          <w:szCs w:val="22"/>
        </w:rPr>
        <w:t>dopuszcza składani</w:t>
      </w:r>
      <w:r w:rsidR="00B87601" w:rsidRPr="00496698">
        <w:rPr>
          <w:sz w:val="22"/>
          <w:szCs w:val="22"/>
        </w:rPr>
        <w:t>e</w:t>
      </w:r>
      <w:r w:rsidR="005C6D66" w:rsidRPr="00496698">
        <w:rPr>
          <w:sz w:val="22"/>
          <w:szCs w:val="22"/>
        </w:rPr>
        <w:t xml:space="preserve"> ofert </w:t>
      </w:r>
      <w:r w:rsidR="00B87601" w:rsidRPr="00496698">
        <w:rPr>
          <w:sz w:val="22"/>
          <w:szCs w:val="22"/>
        </w:rPr>
        <w:t>na części</w:t>
      </w:r>
      <w:r w:rsidR="005C6D66" w:rsidRPr="00496698">
        <w:rPr>
          <w:sz w:val="22"/>
          <w:szCs w:val="22"/>
        </w:rPr>
        <w:t>.</w:t>
      </w:r>
      <w:r w:rsidR="00496698" w:rsidRPr="00496698">
        <w:rPr>
          <w:kern w:val="0"/>
          <w:sz w:val="22"/>
          <w:szCs w:val="22"/>
          <w:lang w:eastAsia="pl-PL"/>
        </w:rPr>
        <w:t xml:space="preserve"> Zamawiający dopuszcza możliwość składania ofert częściowych, na jedną lub więcej wybranych części (także na wszystkie części).</w:t>
      </w:r>
      <w:r w:rsidR="00496698" w:rsidRPr="00496698">
        <w:rPr>
          <w:kern w:val="0"/>
          <w:sz w:val="20"/>
          <w:szCs w:val="20"/>
          <w:lang w:eastAsia="pl-PL"/>
        </w:rPr>
        <w:t xml:space="preserve"> </w:t>
      </w:r>
    </w:p>
    <w:p w:rsidR="005C6D66" w:rsidRPr="000B4695" w:rsidRDefault="005C6D66" w:rsidP="002E25A8">
      <w:pPr>
        <w:numPr>
          <w:ilvl w:val="0"/>
          <w:numId w:val="4"/>
        </w:numPr>
        <w:autoSpaceDE w:val="0"/>
        <w:ind w:left="284" w:hanging="284"/>
        <w:jc w:val="both"/>
        <w:rPr>
          <w:bCs/>
          <w:sz w:val="22"/>
          <w:szCs w:val="22"/>
        </w:rPr>
      </w:pPr>
      <w:r w:rsidRPr="000B4695">
        <w:rPr>
          <w:sz w:val="22"/>
          <w:szCs w:val="22"/>
        </w:rPr>
        <w:t>Zamawiający nie dopuszcza składania ofert wariantowych.</w:t>
      </w:r>
    </w:p>
    <w:p w:rsidR="005C6D66" w:rsidRPr="000B4695" w:rsidRDefault="005C6D66" w:rsidP="002E25A8">
      <w:pPr>
        <w:numPr>
          <w:ilvl w:val="0"/>
          <w:numId w:val="4"/>
        </w:numPr>
        <w:autoSpaceDE w:val="0"/>
        <w:ind w:left="284" w:hanging="284"/>
        <w:jc w:val="both"/>
        <w:rPr>
          <w:bCs/>
          <w:sz w:val="22"/>
          <w:szCs w:val="22"/>
        </w:rPr>
      </w:pPr>
      <w:r w:rsidRPr="000B4695">
        <w:rPr>
          <w:sz w:val="22"/>
          <w:szCs w:val="22"/>
        </w:rPr>
        <w:t>Zamawiający nie przewiduje wymagań w zakresie zatrudnienia na podstawie stosunku pracy, o których mowa w art. 95 ustawy Prawo zamówień publicznych.</w:t>
      </w:r>
    </w:p>
    <w:p w:rsidR="005C6D66" w:rsidRPr="000B4695" w:rsidRDefault="005C6D66" w:rsidP="002E25A8">
      <w:pPr>
        <w:numPr>
          <w:ilvl w:val="0"/>
          <w:numId w:val="4"/>
        </w:numPr>
        <w:autoSpaceDE w:val="0"/>
        <w:ind w:left="284" w:hanging="284"/>
        <w:jc w:val="both"/>
        <w:rPr>
          <w:bCs/>
          <w:sz w:val="22"/>
          <w:szCs w:val="22"/>
        </w:rPr>
      </w:pPr>
      <w:r w:rsidRPr="000B4695">
        <w:rPr>
          <w:sz w:val="22"/>
          <w:szCs w:val="22"/>
        </w:rPr>
        <w:t xml:space="preserve"> Zamawiający nie przewiduje wymagań w zakresie zatrudnienia osób, o których mowa w art.</w:t>
      </w:r>
      <w:r w:rsidR="000729FB">
        <w:rPr>
          <w:sz w:val="22"/>
          <w:szCs w:val="22"/>
        </w:rPr>
        <w:t xml:space="preserve"> </w:t>
      </w:r>
      <w:r w:rsidRPr="000B4695">
        <w:rPr>
          <w:sz w:val="22"/>
          <w:szCs w:val="22"/>
        </w:rPr>
        <w:t>96 ust. 2 pkt. 2 ustawy Prawo zamówień publicznych.</w:t>
      </w:r>
    </w:p>
    <w:p w:rsidR="005C6D66" w:rsidRPr="000B4695" w:rsidRDefault="005C6D66" w:rsidP="002E25A8">
      <w:pPr>
        <w:numPr>
          <w:ilvl w:val="0"/>
          <w:numId w:val="4"/>
        </w:numPr>
        <w:autoSpaceDE w:val="0"/>
        <w:ind w:left="284" w:hanging="284"/>
        <w:jc w:val="both"/>
        <w:rPr>
          <w:bCs/>
          <w:sz w:val="22"/>
          <w:szCs w:val="22"/>
        </w:rPr>
      </w:pPr>
      <w:r w:rsidRPr="000B4695">
        <w:rPr>
          <w:sz w:val="22"/>
          <w:szCs w:val="22"/>
        </w:rPr>
        <w:t xml:space="preserve"> Zamawiający nie zastrzega możliwości ubiegania się o udzielenie zamówienia wyłącznie przez wykonawców, o których mowa w art. 94 ustawy Prawo zamówień publicznych.</w:t>
      </w:r>
    </w:p>
    <w:p w:rsidR="005C6D66" w:rsidRPr="000B4695" w:rsidRDefault="005C6D66" w:rsidP="002E25A8">
      <w:pPr>
        <w:numPr>
          <w:ilvl w:val="0"/>
          <w:numId w:val="4"/>
        </w:numPr>
        <w:autoSpaceDE w:val="0"/>
        <w:ind w:left="284" w:hanging="284"/>
        <w:jc w:val="both"/>
        <w:rPr>
          <w:bCs/>
          <w:sz w:val="22"/>
          <w:szCs w:val="22"/>
        </w:rPr>
      </w:pPr>
      <w:r w:rsidRPr="000B4695">
        <w:rPr>
          <w:sz w:val="22"/>
          <w:szCs w:val="22"/>
        </w:rPr>
        <w:t xml:space="preserve"> Zamawiający nie przewiduje udzielenia zamówień, o których mowa w art. 214 ust. 1 pkt. 8 Prawo zamówień publicznych.</w:t>
      </w:r>
    </w:p>
    <w:p w:rsidR="005C6D66" w:rsidRPr="000B4695" w:rsidRDefault="005C6D66" w:rsidP="002E25A8">
      <w:pPr>
        <w:numPr>
          <w:ilvl w:val="0"/>
          <w:numId w:val="4"/>
        </w:numPr>
        <w:autoSpaceDE w:val="0"/>
        <w:ind w:left="284" w:hanging="284"/>
        <w:jc w:val="both"/>
        <w:rPr>
          <w:bCs/>
          <w:sz w:val="22"/>
          <w:szCs w:val="22"/>
        </w:rPr>
      </w:pPr>
      <w:r w:rsidRPr="000B4695">
        <w:rPr>
          <w:sz w:val="22"/>
          <w:szCs w:val="22"/>
        </w:rPr>
        <w:t>Zamawiający nie przewiduje zwrotu kosztów udziału w postępowaniu.</w:t>
      </w:r>
    </w:p>
    <w:p w:rsidR="005C6D66" w:rsidRPr="000B4695" w:rsidRDefault="005C6D66" w:rsidP="002E25A8">
      <w:pPr>
        <w:numPr>
          <w:ilvl w:val="0"/>
          <w:numId w:val="4"/>
        </w:numPr>
        <w:autoSpaceDE w:val="0"/>
        <w:ind w:left="284" w:hanging="284"/>
        <w:jc w:val="both"/>
        <w:rPr>
          <w:bCs/>
          <w:sz w:val="22"/>
          <w:szCs w:val="22"/>
        </w:rPr>
      </w:pPr>
      <w:r w:rsidRPr="000B4695">
        <w:rPr>
          <w:sz w:val="22"/>
          <w:szCs w:val="22"/>
        </w:rPr>
        <w:t xml:space="preserve"> Zamawiający nie zastrzega obowiązku osobistego wykonania przez wykonawcę kluczowych zadań dotyczących zamówienia</w:t>
      </w:r>
    </w:p>
    <w:p w:rsidR="005C6D66" w:rsidRPr="000B4695" w:rsidRDefault="005C6D66" w:rsidP="002E25A8">
      <w:pPr>
        <w:numPr>
          <w:ilvl w:val="0"/>
          <w:numId w:val="4"/>
        </w:numPr>
        <w:autoSpaceDE w:val="0"/>
        <w:ind w:left="284" w:hanging="284"/>
        <w:jc w:val="both"/>
        <w:rPr>
          <w:bCs/>
          <w:sz w:val="22"/>
          <w:szCs w:val="22"/>
        </w:rPr>
      </w:pPr>
      <w:r w:rsidRPr="000B4695">
        <w:rPr>
          <w:sz w:val="22"/>
          <w:szCs w:val="22"/>
        </w:rPr>
        <w:t>Zamawiający nie przewiduje zawarcia umowy ramowej.</w:t>
      </w:r>
    </w:p>
    <w:p w:rsidR="005C6D66" w:rsidRPr="000B4695" w:rsidRDefault="005C6D66" w:rsidP="002E25A8">
      <w:pPr>
        <w:numPr>
          <w:ilvl w:val="0"/>
          <w:numId w:val="4"/>
        </w:numPr>
        <w:autoSpaceDE w:val="0"/>
        <w:ind w:left="284" w:hanging="284"/>
        <w:jc w:val="both"/>
        <w:rPr>
          <w:bCs/>
          <w:sz w:val="22"/>
          <w:szCs w:val="22"/>
        </w:rPr>
      </w:pPr>
      <w:r w:rsidRPr="000B4695">
        <w:rPr>
          <w:sz w:val="22"/>
          <w:szCs w:val="22"/>
        </w:rPr>
        <w:t>Zamawiający nie przewiduje wyboru najkorzystniejszej oferty z zastosowaniem aukcji elektronicznej.</w:t>
      </w:r>
    </w:p>
    <w:p w:rsidR="004C3F72" w:rsidRDefault="005C6D66" w:rsidP="002E25A8">
      <w:pPr>
        <w:numPr>
          <w:ilvl w:val="0"/>
          <w:numId w:val="4"/>
        </w:numPr>
        <w:autoSpaceDE w:val="0"/>
        <w:ind w:left="284" w:hanging="284"/>
        <w:jc w:val="both"/>
        <w:rPr>
          <w:bCs/>
          <w:sz w:val="22"/>
          <w:szCs w:val="22"/>
        </w:rPr>
      </w:pPr>
      <w:r w:rsidRPr="000B4695">
        <w:rPr>
          <w:sz w:val="22"/>
          <w:szCs w:val="22"/>
        </w:rPr>
        <w:t>Zamawiający nie przewiduje możliwości złożenia ofert w postaci katalogów elektronicznych lub dołączenia katalogów elektronicznych do oferty.</w:t>
      </w:r>
    </w:p>
    <w:p w:rsidR="00DE3C0B" w:rsidRPr="000B4695" w:rsidRDefault="00DE3C0B">
      <w:pPr>
        <w:shd w:val="clear" w:color="auto" w:fill="FFFFFF"/>
        <w:tabs>
          <w:tab w:val="left" w:pos="0"/>
        </w:tabs>
        <w:rPr>
          <w:sz w:val="22"/>
          <w:szCs w:val="22"/>
        </w:rPr>
      </w:pPr>
    </w:p>
    <w:p w:rsidR="00DE3C0B" w:rsidRPr="000B4695" w:rsidRDefault="00DE3C0B">
      <w:pPr>
        <w:pBdr>
          <w:top w:val="double" w:sz="4" w:space="1" w:color="000000"/>
          <w:left w:val="double" w:sz="4" w:space="4" w:color="000000"/>
          <w:bottom w:val="double" w:sz="4" w:space="1" w:color="000000"/>
          <w:right w:val="double" w:sz="4" w:space="4" w:color="000000"/>
        </w:pBdr>
        <w:shd w:val="clear" w:color="auto" w:fill="FFFFFF"/>
        <w:tabs>
          <w:tab w:val="left" w:pos="0"/>
        </w:tabs>
        <w:rPr>
          <w:sz w:val="22"/>
          <w:szCs w:val="22"/>
        </w:rPr>
      </w:pPr>
      <w:r w:rsidRPr="000B4695">
        <w:rPr>
          <w:b/>
          <w:sz w:val="22"/>
          <w:szCs w:val="22"/>
        </w:rPr>
        <w:t>I</w:t>
      </w:r>
      <w:r w:rsidR="00007432">
        <w:rPr>
          <w:b/>
          <w:sz w:val="22"/>
          <w:szCs w:val="22"/>
        </w:rPr>
        <w:t>I</w:t>
      </w:r>
      <w:r w:rsidRPr="000B4695">
        <w:rPr>
          <w:b/>
          <w:sz w:val="22"/>
          <w:szCs w:val="22"/>
        </w:rPr>
        <w:t>I. OPIS PRZEDMIOTU ZAMÓWIENIA</w:t>
      </w:r>
    </w:p>
    <w:p w:rsidR="006839DC" w:rsidRPr="004F0E33" w:rsidRDefault="00DF23F1" w:rsidP="00C417FE">
      <w:pPr>
        <w:numPr>
          <w:ilvl w:val="0"/>
          <w:numId w:val="11"/>
        </w:numPr>
        <w:tabs>
          <w:tab w:val="left" w:pos="284"/>
        </w:tabs>
        <w:ind w:left="284" w:right="-142" w:hanging="284"/>
        <w:jc w:val="both"/>
        <w:rPr>
          <w:sz w:val="22"/>
          <w:szCs w:val="22"/>
        </w:rPr>
      </w:pPr>
      <w:r w:rsidRPr="004F0E33">
        <w:rPr>
          <w:sz w:val="22"/>
          <w:szCs w:val="22"/>
        </w:rPr>
        <w:t xml:space="preserve">Przedmiotem zamówienia jest </w:t>
      </w:r>
      <w:r w:rsidR="00D87B36" w:rsidRPr="004F0E33">
        <w:rPr>
          <w:sz w:val="22"/>
          <w:szCs w:val="22"/>
        </w:rPr>
        <w:t>dostawa</w:t>
      </w:r>
      <w:r w:rsidR="00183D95" w:rsidRPr="004F0E33">
        <w:rPr>
          <w:sz w:val="22"/>
          <w:szCs w:val="22"/>
        </w:rPr>
        <w:t xml:space="preserve"> </w:t>
      </w:r>
      <w:r w:rsidR="00994E64" w:rsidRPr="004F0E33">
        <w:rPr>
          <w:sz w:val="22"/>
          <w:szCs w:val="22"/>
        </w:rPr>
        <w:t xml:space="preserve">rękawic medycznych </w:t>
      </w:r>
      <w:r w:rsidR="003C0C44" w:rsidRPr="004F0E33">
        <w:rPr>
          <w:sz w:val="22"/>
          <w:szCs w:val="22"/>
        </w:rPr>
        <w:t xml:space="preserve">zgodnie z wykazem asortymentowo – cenowym stanowiącym załącznik Nr 2 do SWZ. </w:t>
      </w:r>
    </w:p>
    <w:p w:rsidR="00FA67A9" w:rsidRPr="004F0E33" w:rsidRDefault="00FA67A9" w:rsidP="00C417FE">
      <w:pPr>
        <w:numPr>
          <w:ilvl w:val="0"/>
          <w:numId w:val="11"/>
        </w:numPr>
        <w:tabs>
          <w:tab w:val="left" w:pos="284"/>
        </w:tabs>
        <w:ind w:left="284" w:right="-142" w:hanging="284"/>
        <w:jc w:val="both"/>
        <w:rPr>
          <w:sz w:val="22"/>
          <w:szCs w:val="22"/>
        </w:rPr>
      </w:pPr>
      <w:r w:rsidRPr="004F0E33">
        <w:rPr>
          <w:sz w:val="22"/>
          <w:szCs w:val="22"/>
        </w:rPr>
        <w:t>Zamawiający dopuszcza składanie ofert na części:</w:t>
      </w:r>
    </w:p>
    <w:p w:rsidR="00994E64" w:rsidRPr="004F0E33" w:rsidRDefault="00CD47F9" w:rsidP="00A630FD">
      <w:pPr>
        <w:ind w:left="284"/>
        <w:jc w:val="both"/>
        <w:rPr>
          <w:bCs/>
          <w:color w:val="000000"/>
          <w:sz w:val="22"/>
          <w:szCs w:val="22"/>
        </w:rPr>
      </w:pPr>
      <w:r w:rsidRPr="004F0E33">
        <w:rPr>
          <w:bCs/>
          <w:sz w:val="22"/>
          <w:szCs w:val="22"/>
        </w:rPr>
        <w:t>C</w:t>
      </w:r>
      <w:r w:rsidR="001F06A5" w:rsidRPr="004F0E33">
        <w:rPr>
          <w:bCs/>
          <w:color w:val="000000"/>
          <w:sz w:val="22"/>
          <w:szCs w:val="22"/>
        </w:rPr>
        <w:t xml:space="preserve">zęść nr </w:t>
      </w:r>
      <w:r w:rsidR="00A630FD" w:rsidRPr="004F0E33">
        <w:rPr>
          <w:bCs/>
          <w:color w:val="000000"/>
          <w:sz w:val="22"/>
          <w:szCs w:val="22"/>
        </w:rPr>
        <w:t>1</w:t>
      </w:r>
      <w:r w:rsidR="001F06A5" w:rsidRPr="004F0E33">
        <w:rPr>
          <w:bCs/>
          <w:color w:val="000000"/>
          <w:sz w:val="22"/>
          <w:szCs w:val="22"/>
        </w:rPr>
        <w:t xml:space="preserve"> – dostawa </w:t>
      </w:r>
      <w:r w:rsidR="00994E64" w:rsidRPr="004F0E33">
        <w:rPr>
          <w:bCs/>
          <w:color w:val="000000"/>
          <w:sz w:val="22"/>
          <w:szCs w:val="22"/>
        </w:rPr>
        <w:t xml:space="preserve">rękawic chirurgicznych </w:t>
      </w:r>
    </w:p>
    <w:p w:rsidR="00935612" w:rsidRPr="004F0E33" w:rsidRDefault="00A630FD" w:rsidP="00A630FD">
      <w:pPr>
        <w:autoSpaceDE w:val="0"/>
        <w:ind w:left="284"/>
        <w:jc w:val="both"/>
        <w:rPr>
          <w:bCs/>
          <w:sz w:val="22"/>
          <w:szCs w:val="22"/>
        </w:rPr>
      </w:pPr>
      <w:r w:rsidRPr="004F0E33">
        <w:rPr>
          <w:bCs/>
          <w:sz w:val="22"/>
          <w:szCs w:val="22"/>
        </w:rPr>
        <w:t xml:space="preserve">Część nr 2 – dostawa </w:t>
      </w:r>
      <w:r w:rsidR="00935612" w:rsidRPr="004F0E33">
        <w:rPr>
          <w:bCs/>
          <w:sz w:val="22"/>
          <w:szCs w:val="22"/>
        </w:rPr>
        <w:t xml:space="preserve">rękawic diagnostycznych </w:t>
      </w:r>
    </w:p>
    <w:p w:rsidR="00966F3E" w:rsidRPr="004F0E33" w:rsidRDefault="007127C1" w:rsidP="00C417FE">
      <w:pPr>
        <w:numPr>
          <w:ilvl w:val="0"/>
          <w:numId w:val="11"/>
        </w:numPr>
        <w:suppressAutoHyphens w:val="0"/>
        <w:autoSpaceDE w:val="0"/>
        <w:autoSpaceDN w:val="0"/>
        <w:adjustRightInd w:val="0"/>
        <w:spacing w:before="120"/>
        <w:ind w:left="284" w:hanging="284"/>
        <w:rPr>
          <w:bCs/>
          <w:color w:val="FF0000"/>
          <w:kern w:val="0"/>
          <w:sz w:val="22"/>
          <w:szCs w:val="22"/>
          <w:lang w:eastAsia="pl-PL"/>
        </w:rPr>
      </w:pPr>
      <w:r w:rsidRPr="004F0E33">
        <w:rPr>
          <w:bCs/>
          <w:color w:val="FF0000"/>
          <w:kern w:val="0"/>
          <w:sz w:val="22"/>
          <w:szCs w:val="22"/>
          <w:lang w:eastAsia="pl-PL"/>
        </w:rPr>
        <w:t xml:space="preserve">Nazwa i kod Wspólnego Słownika Zamówień (CPV): </w:t>
      </w:r>
      <w:r w:rsidR="00935612" w:rsidRPr="004F0E33">
        <w:rPr>
          <w:rStyle w:val="hgkelc"/>
          <w:b/>
          <w:bCs/>
          <w:color w:val="FF0000"/>
          <w:sz w:val="22"/>
          <w:szCs w:val="22"/>
        </w:rPr>
        <w:t xml:space="preserve">18424000-7 </w:t>
      </w:r>
      <w:r w:rsidR="00C515E9" w:rsidRPr="004F0E33">
        <w:rPr>
          <w:iCs/>
          <w:color w:val="FF0000"/>
          <w:sz w:val="22"/>
          <w:szCs w:val="22"/>
        </w:rPr>
        <w:t xml:space="preserve">  </w:t>
      </w:r>
    </w:p>
    <w:p w:rsidR="00C61BD3" w:rsidRPr="004F0E33" w:rsidRDefault="00C61BD3" w:rsidP="00C417FE">
      <w:pPr>
        <w:numPr>
          <w:ilvl w:val="0"/>
          <w:numId w:val="11"/>
        </w:numPr>
        <w:suppressAutoHyphens w:val="0"/>
        <w:autoSpaceDE w:val="0"/>
        <w:autoSpaceDN w:val="0"/>
        <w:adjustRightInd w:val="0"/>
        <w:spacing w:before="120"/>
        <w:ind w:left="284" w:hanging="284"/>
        <w:rPr>
          <w:bCs/>
          <w:kern w:val="0"/>
          <w:sz w:val="22"/>
          <w:szCs w:val="22"/>
          <w:lang w:eastAsia="pl-PL"/>
        </w:rPr>
      </w:pPr>
      <w:r w:rsidRPr="004F0E33">
        <w:rPr>
          <w:sz w:val="22"/>
          <w:szCs w:val="22"/>
        </w:rPr>
        <w:t xml:space="preserve">Wymagania dodatkowe dot. przedmiotu zamówienia: </w:t>
      </w:r>
    </w:p>
    <w:p w:rsidR="00FF4946" w:rsidRPr="004F0E33" w:rsidRDefault="00FF4946" w:rsidP="00FF4946">
      <w:pPr>
        <w:pStyle w:val="Akapitzlist"/>
        <w:numPr>
          <w:ilvl w:val="1"/>
          <w:numId w:val="4"/>
        </w:numPr>
        <w:tabs>
          <w:tab w:val="left" w:pos="284"/>
        </w:tabs>
        <w:ind w:left="567" w:hanging="283"/>
        <w:jc w:val="both"/>
        <w:rPr>
          <w:color w:val="000000"/>
          <w:sz w:val="22"/>
          <w:szCs w:val="22"/>
        </w:rPr>
      </w:pPr>
      <w:r w:rsidRPr="004F0E33">
        <w:rPr>
          <w:bCs/>
          <w:sz w:val="22"/>
          <w:szCs w:val="22"/>
        </w:rPr>
        <w:t xml:space="preserve">oferowany przedmiot zamówienia musi spełniać wymagania określone w: </w:t>
      </w:r>
    </w:p>
    <w:p w:rsidR="00FF4946" w:rsidRPr="004F0E33" w:rsidRDefault="00FF4946" w:rsidP="00C417FE">
      <w:pPr>
        <w:pStyle w:val="Standard"/>
        <w:numPr>
          <w:ilvl w:val="0"/>
          <w:numId w:val="30"/>
        </w:numPr>
        <w:tabs>
          <w:tab w:val="left" w:pos="284"/>
        </w:tabs>
        <w:autoSpaceDE w:val="0"/>
        <w:ind w:left="851" w:hanging="284"/>
        <w:jc w:val="both"/>
        <w:rPr>
          <w:rStyle w:val="markedcontent"/>
          <w:sz w:val="22"/>
          <w:szCs w:val="22"/>
        </w:rPr>
      </w:pPr>
      <w:r w:rsidRPr="004F0E33">
        <w:rPr>
          <w:sz w:val="22"/>
          <w:szCs w:val="22"/>
        </w:rPr>
        <w:t xml:space="preserve">Rozporządzeniu Parlamentu Europejskiego i Rady (UE) </w:t>
      </w:r>
      <w:r w:rsidRPr="004F0E33">
        <w:rPr>
          <w:rStyle w:val="markedcontent"/>
          <w:sz w:val="22"/>
          <w:szCs w:val="22"/>
        </w:rPr>
        <w:t xml:space="preserve">2016/425 z dnia 9 marca 2016r. </w:t>
      </w:r>
      <w:r w:rsidR="004F0E33" w:rsidRPr="004F0E33">
        <w:rPr>
          <w:rStyle w:val="markedcontent"/>
          <w:sz w:val="22"/>
          <w:szCs w:val="22"/>
        </w:rPr>
        <w:br/>
      </w:r>
      <w:r w:rsidRPr="004F0E33">
        <w:rPr>
          <w:rStyle w:val="markedcontent"/>
          <w:sz w:val="22"/>
          <w:szCs w:val="22"/>
        </w:rPr>
        <w:t xml:space="preserve">w sprawie środków ochrony indywidualnej </w:t>
      </w:r>
    </w:p>
    <w:p w:rsidR="00FF4946" w:rsidRPr="004F0E33" w:rsidRDefault="00FF4946" w:rsidP="00C417FE">
      <w:pPr>
        <w:pStyle w:val="Standard"/>
        <w:numPr>
          <w:ilvl w:val="0"/>
          <w:numId w:val="30"/>
        </w:numPr>
        <w:tabs>
          <w:tab w:val="left" w:pos="284"/>
        </w:tabs>
        <w:autoSpaceDE w:val="0"/>
        <w:ind w:left="851" w:hanging="284"/>
        <w:jc w:val="both"/>
        <w:rPr>
          <w:sz w:val="22"/>
          <w:szCs w:val="22"/>
        </w:rPr>
      </w:pPr>
      <w:r w:rsidRPr="004F0E33">
        <w:rPr>
          <w:sz w:val="22"/>
          <w:szCs w:val="22"/>
        </w:rPr>
        <w:lastRenderedPageBreak/>
        <w:t>Rozporządzeniu Parlamentu Europejskiego i Rady UE 2017/745 w sprawie wyrobów medycznych z dnia 5 maja 2017 (MDR)</w:t>
      </w:r>
    </w:p>
    <w:p w:rsidR="00FF4946" w:rsidRPr="004F0E33" w:rsidRDefault="00FF4946" w:rsidP="00C417FE">
      <w:pPr>
        <w:pStyle w:val="Standard"/>
        <w:numPr>
          <w:ilvl w:val="0"/>
          <w:numId w:val="30"/>
        </w:numPr>
        <w:tabs>
          <w:tab w:val="left" w:pos="284"/>
        </w:tabs>
        <w:autoSpaceDE w:val="0"/>
        <w:ind w:left="851" w:hanging="284"/>
        <w:jc w:val="both"/>
        <w:rPr>
          <w:sz w:val="22"/>
          <w:szCs w:val="22"/>
        </w:rPr>
      </w:pPr>
      <w:r w:rsidRPr="004F0E33">
        <w:rPr>
          <w:sz w:val="22"/>
          <w:szCs w:val="22"/>
        </w:rPr>
        <w:t>Ustawie z dnia 7 kwietnia 2022r. o wyrobach medycznych  (DZ. U.  z 2022r. poz. 974 z późn. zm.)</w:t>
      </w:r>
    </w:p>
    <w:p w:rsidR="00FF4946" w:rsidRPr="004F0E33" w:rsidRDefault="00FF4946" w:rsidP="00C417FE">
      <w:pPr>
        <w:numPr>
          <w:ilvl w:val="0"/>
          <w:numId w:val="30"/>
        </w:numPr>
        <w:suppressAutoHyphens w:val="0"/>
        <w:ind w:left="851" w:hanging="284"/>
        <w:rPr>
          <w:sz w:val="22"/>
          <w:szCs w:val="22"/>
          <w:lang w:eastAsia="pl-PL"/>
        </w:rPr>
      </w:pPr>
      <w:r w:rsidRPr="004F0E33">
        <w:rPr>
          <w:sz w:val="22"/>
          <w:szCs w:val="22"/>
          <w:lang w:eastAsia="pl-PL"/>
        </w:rPr>
        <w:t>Rozporządzeniu Ministra Zdrowia z dnia 5 listopada 2010r w sprawie sposobu klasyfikowania wyrobów medycznych (Dz. U. z 2010r. Nr 215, poz. 1416)</w:t>
      </w:r>
    </w:p>
    <w:p w:rsidR="00FF4946" w:rsidRPr="004F0E33" w:rsidRDefault="00FF4946" w:rsidP="00C417FE">
      <w:pPr>
        <w:numPr>
          <w:ilvl w:val="0"/>
          <w:numId w:val="30"/>
        </w:numPr>
        <w:suppressAutoHyphens w:val="0"/>
        <w:ind w:left="851" w:hanging="284"/>
        <w:rPr>
          <w:sz w:val="22"/>
          <w:szCs w:val="22"/>
          <w:lang w:eastAsia="pl-PL"/>
        </w:rPr>
      </w:pPr>
      <w:r w:rsidRPr="004F0E33">
        <w:rPr>
          <w:sz w:val="22"/>
          <w:szCs w:val="22"/>
          <w:lang w:eastAsia="pl-PL"/>
        </w:rPr>
        <w:t xml:space="preserve">Rozporządzeniu Ministra Zdrowia z dnia 17 lutego 2016r w sprawie wymagań zasadniczych oraz procedur zgodności wyrobów medycznych (Dz. U. z </w:t>
      </w:r>
      <w:r w:rsidRPr="004F0E33">
        <w:rPr>
          <w:sz w:val="22"/>
          <w:szCs w:val="22"/>
          <w:lang w:val="en-US" w:eastAsia="pl-PL"/>
        </w:rPr>
        <w:t>2016 r. poz. 211)</w:t>
      </w:r>
    </w:p>
    <w:p w:rsidR="008C476E" w:rsidRPr="004F0E33" w:rsidRDefault="008C476E" w:rsidP="008C476E">
      <w:pPr>
        <w:pStyle w:val="Standard"/>
        <w:numPr>
          <w:ilvl w:val="1"/>
          <w:numId w:val="4"/>
        </w:numPr>
        <w:tabs>
          <w:tab w:val="left" w:pos="284"/>
        </w:tabs>
        <w:autoSpaceDE w:val="0"/>
        <w:ind w:left="567" w:hanging="283"/>
        <w:jc w:val="both"/>
        <w:rPr>
          <w:sz w:val="22"/>
          <w:szCs w:val="22"/>
        </w:rPr>
      </w:pPr>
      <w:r w:rsidRPr="004F0E33">
        <w:rPr>
          <w:rFonts w:eastAsia="Times New Roman"/>
          <w:bCs/>
          <w:color w:val="000000"/>
          <w:sz w:val="22"/>
          <w:szCs w:val="22"/>
        </w:rPr>
        <w:t>oferowane wyroby medyczne muszą być zgodne z obowiązującymi normami</w:t>
      </w:r>
    </w:p>
    <w:p w:rsidR="00C01FF1" w:rsidRPr="004F0E33" w:rsidRDefault="00C01FF1" w:rsidP="00C417FE">
      <w:pPr>
        <w:pStyle w:val="western"/>
        <w:numPr>
          <w:ilvl w:val="0"/>
          <w:numId w:val="31"/>
        </w:numPr>
        <w:spacing w:before="0" w:beforeAutospacing="0" w:after="0" w:afterAutospacing="0"/>
        <w:ind w:left="851" w:hanging="284"/>
        <w:jc w:val="left"/>
        <w:rPr>
          <w:color w:val="auto"/>
          <w:sz w:val="22"/>
          <w:szCs w:val="22"/>
        </w:rPr>
      </w:pPr>
      <w:r w:rsidRPr="004F0E33">
        <w:rPr>
          <w:color w:val="auto"/>
          <w:sz w:val="22"/>
          <w:szCs w:val="22"/>
          <w:lang w:eastAsia="ar-SA"/>
        </w:rPr>
        <w:t>PN-EN ISO 15223-1:2022-01</w:t>
      </w:r>
      <w:r w:rsidRPr="004F0E33">
        <w:rPr>
          <w:rFonts w:cs="Arial"/>
          <w:color w:val="auto"/>
          <w:sz w:val="22"/>
          <w:szCs w:val="22"/>
          <w:lang w:eastAsia="ar-SA"/>
        </w:rPr>
        <w:t xml:space="preserve"> </w:t>
      </w:r>
      <w:r w:rsidRPr="004F0E33">
        <w:rPr>
          <w:color w:val="auto"/>
          <w:sz w:val="22"/>
          <w:szCs w:val="22"/>
        </w:rPr>
        <w:t xml:space="preserve">– Wyroby medyczne -- Symbole do stosowania na etykietach wyrobów medycznych, w ich oznakowaniu i w dostarczanych z nimi informacjach -- Część 1: Wymagania ogólne </w:t>
      </w:r>
    </w:p>
    <w:p w:rsidR="00C01FF1" w:rsidRPr="004F0E33" w:rsidRDefault="00C01FF1" w:rsidP="00C417FE">
      <w:pPr>
        <w:widowControl w:val="0"/>
        <w:numPr>
          <w:ilvl w:val="0"/>
          <w:numId w:val="31"/>
        </w:numPr>
        <w:autoSpaceDE w:val="0"/>
        <w:ind w:left="851" w:hanging="284"/>
        <w:jc w:val="both"/>
        <w:rPr>
          <w:sz w:val="22"/>
          <w:szCs w:val="22"/>
          <w:lang w:val="en-US"/>
        </w:rPr>
      </w:pPr>
      <w:r w:rsidRPr="004F0E33">
        <w:rPr>
          <w:sz w:val="22"/>
          <w:szCs w:val="22"/>
          <w:lang w:val="en-US"/>
        </w:rPr>
        <w:t xml:space="preserve">PN-EN 14971:2020-05 / PN-EN ISO 14971:2020-05/A11 – Wyroby medyczne – Zastosowanie zarządzania ryzykiem do wyrobów medycznych </w:t>
      </w:r>
    </w:p>
    <w:p w:rsidR="00C01FF1" w:rsidRPr="004F0E33" w:rsidRDefault="00C01FF1" w:rsidP="00C417FE">
      <w:pPr>
        <w:widowControl w:val="0"/>
        <w:numPr>
          <w:ilvl w:val="0"/>
          <w:numId w:val="31"/>
        </w:numPr>
        <w:autoSpaceDE w:val="0"/>
        <w:ind w:left="851" w:hanging="284"/>
        <w:jc w:val="both"/>
        <w:rPr>
          <w:sz w:val="22"/>
          <w:szCs w:val="22"/>
        </w:rPr>
      </w:pPr>
      <w:r w:rsidRPr="004F0E33">
        <w:rPr>
          <w:bCs/>
          <w:sz w:val="22"/>
          <w:szCs w:val="22"/>
        </w:rPr>
        <w:t xml:space="preserve">PN-EN ISO 10993-18:2020-11 / PN-EN ISO 10993-18:2020-11/A1:2024-01 </w:t>
      </w:r>
      <w:r w:rsidRPr="004F0E33">
        <w:rPr>
          <w:sz w:val="22"/>
          <w:szCs w:val="22"/>
        </w:rPr>
        <w:t>– Biologiczna ocena wyrobów medycznych -- Część 18: Charakterystyka chemiczna materiałów wyrobu medycznego w procesie zarządzania ryzykiem</w:t>
      </w:r>
      <w:r w:rsidRPr="004F0E33">
        <w:rPr>
          <w:bCs/>
          <w:sz w:val="22"/>
          <w:szCs w:val="22"/>
        </w:rPr>
        <w:t xml:space="preserve"> </w:t>
      </w:r>
    </w:p>
    <w:p w:rsidR="00C01FF1" w:rsidRPr="004F0E33" w:rsidRDefault="00C01FF1" w:rsidP="00C417FE">
      <w:pPr>
        <w:widowControl w:val="0"/>
        <w:numPr>
          <w:ilvl w:val="0"/>
          <w:numId w:val="31"/>
        </w:numPr>
        <w:autoSpaceDE w:val="0"/>
        <w:ind w:left="851" w:hanging="284"/>
        <w:jc w:val="both"/>
        <w:rPr>
          <w:sz w:val="22"/>
          <w:szCs w:val="22"/>
        </w:rPr>
      </w:pPr>
      <w:r w:rsidRPr="004F0E33">
        <w:rPr>
          <w:sz w:val="22"/>
          <w:szCs w:val="22"/>
        </w:rPr>
        <w:t xml:space="preserve">finalnie sterylizowanych wyrobów medycznych </w:t>
      </w:r>
    </w:p>
    <w:p w:rsidR="00C01FF1" w:rsidRPr="004F0E33" w:rsidRDefault="00C01FF1" w:rsidP="00C417FE">
      <w:pPr>
        <w:pStyle w:val="western"/>
        <w:numPr>
          <w:ilvl w:val="0"/>
          <w:numId w:val="31"/>
        </w:numPr>
        <w:spacing w:before="0" w:beforeAutospacing="0" w:after="0" w:afterAutospacing="0"/>
        <w:ind w:left="851" w:hanging="284"/>
        <w:jc w:val="left"/>
        <w:rPr>
          <w:color w:val="auto"/>
          <w:sz w:val="22"/>
          <w:szCs w:val="22"/>
        </w:rPr>
      </w:pPr>
      <w:r w:rsidRPr="004F0E33">
        <w:rPr>
          <w:bCs/>
          <w:color w:val="auto"/>
          <w:sz w:val="22"/>
          <w:szCs w:val="22"/>
        </w:rPr>
        <w:t>PN-EN ISO 17664-1:2022-01</w:t>
      </w:r>
      <w:r w:rsidRPr="004F0E33">
        <w:rPr>
          <w:color w:val="auto"/>
          <w:sz w:val="22"/>
          <w:szCs w:val="22"/>
        </w:rPr>
        <w:t xml:space="preserve"> – Przetwarzanie produktów do ochrony zdrowia -- Informacje dostarczane przez wytwórcę wyrobu medycznego dotyczące przetwarzania wyrobów medycznych -- Część 1: Wyroby medyczne wysokiego i średniego ryzyka</w:t>
      </w:r>
    </w:p>
    <w:p w:rsidR="00C01FF1" w:rsidRPr="004F0E33" w:rsidRDefault="00C01FF1" w:rsidP="00C417FE">
      <w:pPr>
        <w:pStyle w:val="western"/>
        <w:numPr>
          <w:ilvl w:val="0"/>
          <w:numId w:val="31"/>
        </w:numPr>
        <w:spacing w:before="0" w:beforeAutospacing="0" w:after="0" w:afterAutospacing="0"/>
        <w:ind w:left="851" w:hanging="284"/>
        <w:jc w:val="left"/>
        <w:rPr>
          <w:color w:val="auto"/>
          <w:sz w:val="22"/>
          <w:szCs w:val="22"/>
        </w:rPr>
      </w:pPr>
      <w:r w:rsidRPr="004F0E33">
        <w:rPr>
          <w:bCs/>
          <w:color w:val="auto"/>
          <w:sz w:val="22"/>
          <w:szCs w:val="22"/>
        </w:rPr>
        <w:t xml:space="preserve">PN-EN ISO 11607-1:2020-06 /  PN-EN ISO 11607-2:2020-06/A1 – </w:t>
      </w:r>
      <w:r w:rsidRPr="004F0E33">
        <w:rPr>
          <w:color w:val="auto"/>
          <w:sz w:val="22"/>
          <w:szCs w:val="22"/>
        </w:rPr>
        <w:t xml:space="preserve">Opakowania dla finalnie sterylizowanych wyrobów medycznych – Część 1: Wymagania dotycząsce materiałów, systemów bariery sterylnej i systemów opakowaniowych. </w:t>
      </w:r>
    </w:p>
    <w:p w:rsidR="00C01FF1" w:rsidRPr="004F0E33" w:rsidRDefault="00C01FF1" w:rsidP="00C417FE">
      <w:pPr>
        <w:widowControl w:val="0"/>
        <w:numPr>
          <w:ilvl w:val="0"/>
          <w:numId w:val="31"/>
        </w:numPr>
        <w:tabs>
          <w:tab w:val="left" w:pos="-1942"/>
        </w:tabs>
        <w:suppressAutoHyphens w:val="0"/>
        <w:autoSpaceDE w:val="0"/>
        <w:ind w:left="851" w:hanging="284"/>
        <w:jc w:val="both"/>
        <w:rPr>
          <w:sz w:val="22"/>
          <w:szCs w:val="22"/>
        </w:rPr>
      </w:pPr>
      <w:r w:rsidRPr="004F0E33">
        <w:rPr>
          <w:sz w:val="22"/>
          <w:szCs w:val="22"/>
        </w:rPr>
        <w:t xml:space="preserve">PN-EN ISO 374-1 – Rękawice chroniące przed substancjami chemicznymi i mikroorganizmami - Część 1: Terminologia i wymagania dotyczące skuteczności w zakresie ryzyka chemicznego </w:t>
      </w:r>
    </w:p>
    <w:p w:rsidR="00C01FF1" w:rsidRPr="004F0E33" w:rsidRDefault="00C01FF1" w:rsidP="00C417FE">
      <w:pPr>
        <w:widowControl w:val="0"/>
        <w:numPr>
          <w:ilvl w:val="0"/>
          <w:numId w:val="31"/>
        </w:numPr>
        <w:tabs>
          <w:tab w:val="left" w:pos="709"/>
        </w:tabs>
        <w:suppressAutoHyphens w:val="0"/>
        <w:autoSpaceDE w:val="0"/>
        <w:ind w:left="851" w:hanging="284"/>
        <w:jc w:val="both"/>
        <w:rPr>
          <w:sz w:val="22"/>
          <w:szCs w:val="22"/>
        </w:rPr>
      </w:pPr>
      <w:r w:rsidRPr="004F0E33">
        <w:rPr>
          <w:sz w:val="22"/>
          <w:szCs w:val="22"/>
        </w:rPr>
        <w:t>PN-EN ISO 374-2 – Rękawice chroniące przed substancjami chemicznymi i mikroorganizmami - Część 2: Wyznaczanie odporności na przesiąkanie</w:t>
      </w:r>
    </w:p>
    <w:p w:rsidR="00C01FF1" w:rsidRPr="004F0E33" w:rsidRDefault="00C01FF1" w:rsidP="00C417FE">
      <w:pPr>
        <w:widowControl w:val="0"/>
        <w:numPr>
          <w:ilvl w:val="0"/>
          <w:numId w:val="31"/>
        </w:numPr>
        <w:tabs>
          <w:tab w:val="left" w:pos="851"/>
        </w:tabs>
        <w:suppressAutoHyphens w:val="0"/>
        <w:autoSpaceDE w:val="0"/>
        <w:ind w:left="851" w:hanging="284"/>
        <w:jc w:val="both"/>
        <w:rPr>
          <w:sz w:val="22"/>
          <w:szCs w:val="22"/>
        </w:rPr>
      </w:pPr>
      <w:r w:rsidRPr="004F0E33">
        <w:rPr>
          <w:sz w:val="22"/>
          <w:szCs w:val="22"/>
        </w:rPr>
        <w:t>PN-EN ISO 374-4 - Rękawice chroniące przed niebezpiecznymi substancjami chemicznymi i mikroorganizmami -- Część 4: Wyznaczanie odporności na degradację w wyniku działania substancji chemicznych</w:t>
      </w:r>
    </w:p>
    <w:p w:rsidR="00C01FF1" w:rsidRPr="004F0E33" w:rsidRDefault="00C01FF1" w:rsidP="00C417FE">
      <w:pPr>
        <w:widowControl w:val="0"/>
        <w:numPr>
          <w:ilvl w:val="0"/>
          <w:numId w:val="31"/>
        </w:numPr>
        <w:tabs>
          <w:tab w:val="left" w:pos="709"/>
        </w:tabs>
        <w:suppressAutoHyphens w:val="0"/>
        <w:autoSpaceDE w:val="0"/>
        <w:ind w:left="851" w:hanging="284"/>
        <w:jc w:val="both"/>
        <w:rPr>
          <w:sz w:val="22"/>
          <w:szCs w:val="22"/>
        </w:rPr>
      </w:pPr>
      <w:r w:rsidRPr="004F0E33">
        <w:rPr>
          <w:sz w:val="22"/>
          <w:szCs w:val="22"/>
        </w:rPr>
        <w:t>PN-EN ISO 374-5 - Rękawice chroniące przed niebezpiecznymi substancjami chemicznymi i mikroorganizmami -- Część 5: Terminologia i wymagania dotyczące ryzyka przenikania mikroorganizmów</w:t>
      </w:r>
    </w:p>
    <w:p w:rsidR="00C01FF1" w:rsidRPr="004F0E33" w:rsidRDefault="00C01FF1" w:rsidP="00C417FE">
      <w:pPr>
        <w:widowControl w:val="0"/>
        <w:numPr>
          <w:ilvl w:val="0"/>
          <w:numId w:val="31"/>
        </w:numPr>
        <w:tabs>
          <w:tab w:val="left" w:pos="-1942"/>
          <w:tab w:val="left" w:pos="709"/>
        </w:tabs>
        <w:suppressAutoHyphens w:val="0"/>
        <w:autoSpaceDE w:val="0"/>
        <w:ind w:left="851" w:hanging="284"/>
        <w:jc w:val="both"/>
        <w:rPr>
          <w:sz w:val="22"/>
          <w:szCs w:val="22"/>
        </w:rPr>
      </w:pPr>
      <w:r w:rsidRPr="004F0E33">
        <w:rPr>
          <w:sz w:val="22"/>
          <w:szCs w:val="22"/>
        </w:rPr>
        <w:t>PN-EN 16523-1+A1:2018-11- Wyznaczanie odporności materiału na przenikanie substancji chemicznych -- Część 1: Przenikanie potencjalnie niebezpiecznych ciekłych substancji chemicznych w warunkach ciągłego kontaktu</w:t>
      </w:r>
    </w:p>
    <w:p w:rsidR="00C01FF1" w:rsidRPr="004F0E33" w:rsidRDefault="00C01FF1" w:rsidP="00C417FE">
      <w:pPr>
        <w:widowControl w:val="0"/>
        <w:numPr>
          <w:ilvl w:val="0"/>
          <w:numId w:val="31"/>
        </w:numPr>
        <w:tabs>
          <w:tab w:val="left" w:pos="-1942"/>
          <w:tab w:val="left" w:pos="851"/>
        </w:tabs>
        <w:suppressAutoHyphens w:val="0"/>
        <w:autoSpaceDE w:val="0"/>
        <w:ind w:left="851" w:hanging="284"/>
        <w:jc w:val="both"/>
        <w:rPr>
          <w:sz w:val="22"/>
          <w:szCs w:val="22"/>
        </w:rPr>
      </w:pPr>
      <w:r w:rsidRPr="004F0E33">
        <w:rPr>
          <w:sz w:val="22"/>
          <w:szCs w:val="22"/>
        </w:rPr>
        <w:t>PN-EN ISO 21420 - Rękawice ochronne -- Wymagania ogólne i metody badań</w:t>
      </w:r>
    </w:p>
    <w:p w:rsidR="004F0E33" w:rsidRDefault="00C61BD3" w:rsidP="004F0E33">
      <w:pPr>
        <w:numPr>
          <w:ilvl w:val="0"/>
          <w:numId w:val="4"/>
        </w:numPr>
        <w:tabs>
          <w:tab w:val="left" w:pos="426"/>
        </w:tabs>
        <w:autoSpaceDE w:val="0"/>
        <w:ind w:left="426" w:right="-142" w:hanging="426"/>
        <w:jc w:val="both"/>
        <w:rPr>
          <w:sz w:val="22"/>
          <w:szCs w:val="22"/>
        </w:rPr>
      </w:pPr>
      <w:r w:rsidRPr="004F0E33">
        <w:rPr>
          <w:sz w:val="22"/>
          <w:szCs w:val="22"/>
        </w:rPr>
        <w:t>Przygotowując ofertę, Wykonawca winien dokładnie zapoznać się z zawartością wszystkich dokumentów składających się na dokumentację przetargową, którą należy odczytywać wraz modyfikacjami i zmianami wnoszonymi przez Zamawiającego w trakcie trwania postępowania.</w:t>
      </w:r>
    </w:p>
    <w:p w:rsidR="004F0E33" w:rsidRPr="004F0E33" w:rsidRDefault="004F0E33" w:rsidP="00601B18">
      <w:pPr>
        <w:numPr>
          <w:ilvl w:val="0"/>
          <w:numId w:val="4"/>
        </w:numPr>
        <w:tabs>
          <w:tab w:val="left" w:pos="426"/>
        </w:tabs>
        <w:autoSpaceDE w:val="0"/>
        <w:ind w:left="426" w:right="-142" w:hanging="426"/>
        <w:jc w:val="both"/>
        <w:rPr>
          <w:sz w:val="22"/>
          <w:szCs w:val="22"/>
        </w:rPr>
      </w:pPr>
      <w:r w:rsidRPr="004F0E33">
        <w:rPr>
          <w:sz w:val="22"/>
          <w:szCs w:val="22"/>
        </w:rPr>
        <w:t xml:space="preserve">W przypadku gdy Zamawiający w opisie przedmiotu zamówienia użył oznaczeń o których mowa w art. 101 ust. 1 pkt. 2 oraz ust. 3 ustawy Pzp, dopuszcza się rozwiązania równoważne opisywanym w SWZ. Wykonawca zobowiązany jest udowodnić w ofercie, w szczególności </w:t>
      </w:r>
      <w:r w:rsidRPr="004F0E33">
        <w:rPr>
          <w:rFonts w:eastAsia="ArialMT-Identity-H"/>
          <w:sz w:val="22"/>
          <w:szCs w:val="22"/>
        </w:rPr>
        <w:t>za pomocą przedmiotowych środków dowodowych, o których mowa w art. 104–107, że proponowane rozwiązania w równoważnym stopniu spełniają wymagania określone w opisie przedmiotu zamówienia.</w:t>
      </w:r>
    </w:p>
    <w:p w:rsidR="00343DFE" w:rsidRDefault="00343DFE" w:rsidP="00601B18">
      <w:pPr>
        <w:pStyle w:val="Tekstpodstawowy32"/>
        <w:tabs>
          <w:tab w:val="left" w:pos="284"/>
          <w:tab w:val="left" w:pos="8845"/>
        </w:tabs>
        <w:ind w:left="284" w:right="-108"/>
        <w:rPr>
          <w:sz w:val="22"/>
          <w:szCs w:val="22"/>
        </w:rPr>
      </w:pPr>
    </w:p>
    <w:tbl>
      <w:tblPr>
        <w:tblW w:w="0" w:type="auto"/>
        <w:tblInd w:w="77" w:type="dxa"/>
        <w:tblLayout w:type="fixed"/>
        <w:tblCellMar>
          <w:left w:w="70" w:type="dxa"/>
          <w:right w:w="70" w:type="dxa"/>
        </w:tblCellMar>
        <w:tblLook w:val="0000"/>
      </w:tblPr>
      <w:tblGrid>
        <w:gridCol w:w="9632"/>
      </w:tblGrid>
      <w:tr w:rsidR="00DE3C0B" w:rsidRPr="000B4695">
        <w:trPr>
          <w:trHeight w:val="288"/>
        </w:trPr>
        <w:tc>
          <w:tcPr>
            <w:tcW w:w="9632" w:type="dxa"/>
            <w:tcBorders>
              <w:top w:val="double" w:sz="4" w:space="0" w:color="000000"/>
              <w:left w:val="double" w:sz="4" w:space="0" w:color="000000"/>
              <w:bottom w:val="double" w:sz="4" w:space="0" w:color="000000"/>
              <w:right w:val="double" w:sz="4" w:space="0" w:color="000000"/>
            </w:tcBorders>
            <w:shd w:val="clear" w:color="auto" w:fill="FFFFFF"/>
          </w:tcPr>
          <w:p w:rsidR="00DE3C0B" w:rsidRPr="000B4695" w:rsidRDefault="00DE3C0B" w:rsidP="00007432">
            <w:pPr>
              <w:shd w:val="clear" w:color="auto" w:fill="FFFFFF"/>
              <w:tabs>
                <w:tab w:val="left" w:pos="0"/>
              </w:tabs>
              <w:spacing w:before="120" w:line="360" w:lineRule="auto"/>
            </w:pPr>
            <w:r w:rsidRPr="000B4695">
              <w:rPr>
                <w:b/>
                <w:sz w:val="22"/>
                <w:szCs w:val="22"/>
              </w:rPr>
              <w:t>I</w:t>
            </w:r>
            <w:r w:rsidR="00007432">
              <w:rPr>
                <w:b/>
                <w:sz w:val="22"/>
                <w:szCs w:val="22"/>
              </w:rPr>
              <w:t>V</w:t>
            </w:r>
            <w:r w:rsidRPr="000B4695">
              <w:rPr>
                <w:b/>
                <w:sz w:val="22"/>
                <w:szCs w:val="22"/>
              </w:rPr>
              <w:t>. TERMIN WYKONANIA ZAMÓWIENIA</w:t>
            </w:r>
          </w:p>
        </w:tc>
      </w:tr>
    </w:tbl>
    <w:p w:rsidR="00D50575" w:rsidRPr="006858AE" w:rsidRDefault="00EF1B3F" w:rsidP="0007788B">
      <w:pPr>
        <w:suppressAutoHyphens w:val="0"/>
        <w:jc w:val="both"/>
        <w:rPr>
          <w:sz w:val="22"/>
          <w:szCs w:val="22"/>
        </w:rPr>
      </w:pPr>
      <w:r w:rsidRPr="006858AE">
        <w:rPr>
          <w:sz w:val="22"/>
          <w:szCs w:val="22"/>
        </w:rPr>
        <w:t xml:space="preserve">Wydawanie towaru następować będzie partiami stosowanie do potrzeb Zamawiającego przez okres </w:t>
      </w:r>
      <w:r w:rsidR="004F0E33">
        <w:rPr>
          <w:sz w:val="22"/>
          <w:szCs w:val="22"/>
        </w:rPr>
        <w:t>24</w:t>
      </w:r>
      <w:r w:rsidRPr="006858AE">
        <w:rPr>
          <w:bCs/>
          <w:sz w:val="22"/>
          <w:szCs w:val="22"/>
        </w:rPr>
        <w:t xml:space="preserve"> miesięcy</w:t>
      </w:r>
      <w:r w:rsidRPr="006858AE">
        <w:rPr>
          <w:sz w:val="22"/>
          <w:szCs w:val="22"/>
        </w:rPr>
        <w:t xml:space="preserve"> od daty zawarcia umowy. </w:t>
      </w:r>
    </w:p>
    <w:p w:rsidR="00EF1B3F" w:rsidRPr="00085753" w:rsidRDefault="00EF1B3F" w:rsidP="00D50575">
      <w:pPr>
        <w:ind w:right="-109" w:hanging="420"/>
        <w:jc w:val="both"/>
        <w:rPr>
          <w:color w:val="C00000"/>
        </w:rPr>
      </w:pPr>
    </w:p>
    <w:tbl>
      <w:tblPr>
        <w:tblW w:w="9677" w:type="dxa"/>
        <w:tblInd w:w="77" w:type="dxa"/>
        <w:tblLayout w:type="fixed"/>
        <w:tblCellMar>
          <w:left w:w="70" w:type="dxa"/>
          <w:right w:w="70" w:type="dxa"/>
        </w:tblCellMar>
        <w:tblLook w:val="0000"/>
      </w:tblPr>
      <w:tblGrid>
        <w:gridCol w:w="9677"/>
      </w:tblGrid>
      <w:tr w:rsidR="009576B4" w:rsidRPr="000B4695" w:rsidTr="00D50575">
        <w:trPr>
          <w:trHeight w:val="280"/>
        </w:trPr>
        <w:tc>
          <w:tcPr>
            <w:tcW w:w="9677" w:type="dxa"/>
            <w:tcBorders>
              <w:top w:val="double" w:sz="4" w:space="0" w:color="000000"/>
              <w:left w:val="double" w:sz="4" w:space="0" w:color="000000"/>
              <w:bottom w:val="double" w:sz="4" w:space="0" w:color="000000"/>
              <w:right w:val="double" w:sz="4" w:space="0" w:color="000000"/>
            </w:tcBorders>
            <w:shd w:val="clear" w:color="auto" w:fill="FFFFFF"/>
          </w:tcPr>
          <w:p w:rsidR="009576B4" w:rsidRPr="000B4695" w:rsidRDefault="00A71EF4" w:rsidP="00007432">
            <w:pPr>
              <w:shd w:val="clear" w:color="auto" w:fill="FFFFFF"/>
              <w:tabs>
                <w:tab w:val="left" w:pos="0"/>
              </w:tabs>
              <w:jc w:val="both"/>
              <w:rPr>
                <w:b/>
                <w:sz w:val="22"/>
                <w:szCs w:val="22"/>
              </w:rPr>
            </w:pPr>
            <w:r>
              <w:rPr>
                <w:sz w:val="22"/>
                <w:szCs w:val="22"/>
              </w:rPr>
              <w:br w:type="page"/>
            </w:r>
            <w:r w:rsidR="009576B4" w:rsidRPr="000B4695">
              <w:rPr>
                <w:b/>
                <w:sz w:val="22"/>
                <w:szCs w:val="22"/>
              </w:rPr>
              <w:t>V. INFORMACJE O ŚRODKACH KOMUNIKACJI ELEKTRONICZNEJ, PRZY UŻYCIU KTÓRYCH ZAMAWIAJĄCY BĘDZIE KOMUNIKOWAŁ SIĘ Z WYKONAWCAMI, ORAZ INFORMACJE O WYMAGANIACH TECHNICZNY</w:t>
            </w:r>
            <w:r w:rsidR="000F5764" w:rsidRPr="000B4695">
              <w:rPr>
                <w:b/>
                <w:sz w:val="22"/>
                <w:szCs w:val="22"/>
              </w:rPr>
              <w:t>C</w:t>
            </w:r>
            <w:r w:rsidR="009576B4" w:rsidRPr="000B4695">
              <w:rPr>
                <w:b/>
                <w:sz w:val="22"/>
                <w:szCs w:val="22"/>
              </w:rPr>
              <w:t xml:space="preserve">H I ORGANIZACYJNYCH SPORZĄDZANIA, WYSYŁANIA I ODBIERANIA KORESPONDENCJI ELEKTRONICZNEJ </w:t>
            </w:r>
          </w:p>
        </w:tc>
      </w:tr>
    </w:tbl>
    <w:p w:rsidR="008A4BD5" w:rsidRPr="008A4BD5" w:rsidRDefault="00EB6461" w:rsidP="00C417FE">
      <w:pPr>
        <w:pStyle w:val="Bezodstpw"/>
        <w:numPr>
          <w:ilvl w:val="3"/>
          <w:numId w:val="14"/>
        </w:numPr>
        <w:tabs>
          <w:tab w:val="clear" w:pos="2880"/>
          <w:tab w:val="num" w:pos="284"/>
        </w:tabs>
        <w:suppressAutoHyphens w:val="0"/>
        <w:autoSpaceDN w:val="0"/>
        <w:adjustRightInd w:val="0"/>
        <w:ind w:left="284" w:hanging="284"/>
        <w:jc w:val="both"/>
        <w:rPr>
          <w:rFonts w:ascii="Times New Roman" w:hAnsi="Times New Roman" w:cs="Times New Roman"/>
          <w:kern w:val="0"/>
          <w:sz w:val="22"/>
          <w:szCs w:val="22"/>
          <w:lang w:eastAsia="pl-PL"/>
        </w:rPr>
      </w:pPr>
      <w:r>
        <w:rPr>
          <w:rFonts w:ascii="Times New Roman" w:hAnsi="Times New Roman" w:cs="Times New Roman"/>
          <w:kern w:val="0"/>
          <w:sz w:val="22"/>
          <w:szCs w:val="22"/>
          <w:lang w:eastAsia="pl-PL"/>
        </w:rPr>
        <w:t>W</w:t>
      </w:r>
      <w:r w:rsidR="008A4BD5" w:rsidRPr="008A4BD5">
        <w:rPr>
          <w:rFonts w:ascii="Times New Roman" w:hAnsi="Times New Roman" w:cs="Times New Roman"/>
          <w:kern w:val="0"/>
          <w:sz w:val="22"/>
          <w:szCs w:val="22"/>
          <w:lang w:eastAsia="pl-PL"/>
        </w:rPr>
        <w:t xml:space="preserve"> postępowaniu o udzielenie zamówienia publicznego komunikacja między Zamawiającym</w:t>
      </w:r>
      <w:r w:rsidR="008A4BD5" w:rsidRPr="008A4BD5">
        <w:rPr>
          <w:rFonts w:ascii="Times New Roman" w:hAnsi="Times New Roman" w:cs="Times New Roman"/>
          <w:kern w:val="0"/>
          <w:sz w:val="22"/>
          <w:szCs w:val="22"/>
          <w:lang w:eastAsia="pl-PL"/>
        </w:rPr>
        <w:br/>
        <w:t xml:space="preserve">a wykonawcami odbywa się przy użyciu Platformy e-Zamówienia, która jest dostępna pod adresem </w:t>
      </w:r>
      <w:r w:rsidR="008A4BD5" w:rsidRPr="008A4BD5">
        <w:rPr>
          <w:rFonts w:ascii="Times New Roman" w:hAnsi="Times New Roman" w:cs="Times New Roman"/>
          <w:kern w:val="0"/>
          <w:sz w:val="22"/>
          <w:szCs w:val="22"/>
          <w:lang w:eastAsia="pl-PL"/>
        </w:rPr>
        <w:lastRenderedPageBreak/>
        <w:t xml:space="preserve">https://ezamowienia.gov.pl. </w:t>
      </w:r>
    </w:p>
    <w:p w:rsidR="008A4BD5" w:rsidRPr="008A4BD5" w:rsidRDefault="00EB6461" w:rsidP="00C417FE">
      <w:pPr>
        <w:pStyle w:val="Bezodstpw"/>
        <w:numPr>
          <w:ilvl w:val="3"/>
          <w:numId w:val="14"/>
        </w:numPr>
        <w:tabs>
          <w:tab w:val="clear" w:pos="2880"/>
        </w:tabs>
        <w:suppressAutoHyphens w:val="0"/>
        <w:autoSpaceDN w:val="0"/>
        <w:adjustRightInd w:val="0"/>
        <w:ind w:left="284" w:hanging="284"/>
        <w:jc w:val="both"/>
        <w:rPr>
          <w:rFonts w:ascii="Times New Roman" w:hAnsi="Times New Roman" w:cs="Times New Roman"/>
          <w:kern w:val="0"/>
          <w:sz w:val="22"/>
          <w:szCs w:val="22"/>
          <w:lang w:eastAsia="pl-PL"/>
        </w:rPr>
      </w:pPr>
      <w:r>
        <w:rPr>
          <w:rFonts w:ascii="Times New Roman" w:hAnsi="Times New Roman" w:cs="Times New Roman"/>
          <w:kern w:val="0"/>
          <w:sz w:val="22"/>
          <w:szCs w:val="22"/>
          <w:lang w:eastAsia="pl-PL"/>
        </w:rPr>
        <w:t>K</w:t>
      </w:r>
      <w:r w:rsidR="008A4BD5" w:rsidRPr="008A4BD5">
        <w:rPr>
          <w:rFonts w:ascii="Times New Roman" w:hAnsi="Times New Roman" w:cs="Times New Roman"/>
          <w:kern w:val="0"/>
          <w:sz w:val="22"/>
          <w:szCs w:val="22"/>
          <w:lang w:eastAsia="pl-PL"/>
        </w:rPr>
        <w:t xml:space="preserve">orzystanie z Platformy e-Zamówienia jest bezpłatne. </w:t>
      </w:r>
    </w:p>
    <w:p w:rsidR="008A4BD5" w:rsidRDefault="00EB6461" w:rsidP="00C417FE">
      <w:pPr>
        <w:pStyle w:val="Bezodstpw"/>
        <w:numPr>
          <w:ilvl w:val="3"/>
          <w:numId w:val="14"/>
        </w:numPr>
        <w:tabs>
          <w:tab w:val="clear" w:pos="2880"/>
        </w:tabs>
        <w:suppressAutoHyphens w:val="0"/>
        <w:autoSpaceDN w:val="0"/>
        <w:adjustRightInd w:val="0"/>
        <w:ind w:left="284" w:hanging="284"/>
        <w:jc w:val="both"/>
        <w:rPr>
          <w:rFonts w:ascii="Times New Roman" w:hAnsi="Times New Roman" w:cs="Times New Roman"/>
          <w:kern w:val="0"/>
          <w:sz w:val="22"/>
          <w:szCs w:val="22"/>
          <w:lang w:eastAsia="pl-PL"/>
        </w:rPr>
      </w:pPr>
      <w:r>
        <w:rPr>
          <w:rFonts w:ascii="Times New Roman" w:hAnsi="Times New Roman" w:cs="Times New Roman"/>
          <w:kern w:val="0"/>
          <w:sz w:val="22"/>
          <w:szCs w:val="22"/>
          <w:lang w:eastAsia="pl-PL"/>
        </w:rPr>
        <w:t>A</w:t>
      </w:r>
      <w:r w:rsidR="008A4BD5" w:rsidRPr="008A4BD5">
        <w:rPr>
          <w:rFonts w:ascii="Times New Roman" w:hAnsi="Times New Roman" w:cs="Times New Roman"/>
          <w:kern w:val="0"/>
          <w:sz w:val="22"/>
          <w:szCs w:val="22"/>
          <w:lang w:eastAsia="pl-PL"/>
        </w:rPr>
        <w:t xml:space="preserve">dres strony internetowej prowadzonego postępowania (link prowadzący bezpośrednio do widoku postępowania na Platformie e-Zamówienia): </w:t>
      </w:r>
    </w:p>
    <w:p w:rsidR="004F0E33" w:rsidRDefault="007960DE" w:rsidP="004F0E33">
      <w:pPr>
        <w:pStyle w:val="Bezodstpw"/>
        <w:suppressAutoHyphens w:val="0"/>
        <w:autoSpaceDN w:val="0"/>
        <w:adjustRightInd w:val="0"/>
        <w:ind w:left="284"/>
        <w:jc w:val="both"/>
        <w:rPr>
          <w:rFonts w:ascii="Times New Roman" w:hAnsi="Times New Roman" w:cs="Times New Roman"/>
          <w:kern w:val="0"/>
          <w:sz w:val="22"/>
          <w:szCs w:val="22"/>
          <w:lang w:eastAsia="pl-PL"/>
        </w:rPr>
      </w:pPr>
      <w:hyperlink r:id="rId13" w:history="1">
        <w:r w:rsidR="004F0E33" w:rsidRPr="00B7198E">
          <w:rPr>
            <w:rStyle w:val="Hipercze"/>
            <w:rFonts w:ascii="Times New Roman" w:hAnsi="Times New Roman" w:cs="Times New Roman"/>
            <w:kern w:val="0"/>
            <w:sz w:val="22"/>
            <w:szCs w:val="22"/>
            <w:lang w:eastAsia="pl-PL"/>
          </w:rPr>
          <w:t>https://ezamowienia.gov.pl/mp-client/tenders/ocds-148610-4eff0cdd-25a5-4fc9-a0e1-4d1027990aad</w:t>
        </w:r>
      </w:hyperlink>
      <w:r w:rsidR="004F0E33">
        <w:rPr>
          <w:rFonts w:ascii="Times New Roman" w:hAnsi="Times New Roman" w:cs="Times New Roman"/>
          <w:kern w:val="0"/>
          <w:sz w:val="22"/>
          <w:szCs w:val="22"/>
          <w:lang w:eastAsia="pl-PL"/>
        </w:rPr>
        <w:t xml:space="preserve"> </w:t>
      </w:r>
    </w:p>
    <w:p w:rsidR="008A4BD5" w:rsidRPr="008A4BD5" w:rsidRDefault="008A4BD5" w:rsidP="00124919">
      <w:pPr>
        <w:suppressAutoHyphens w:val="0"/>
        <w:autoSpaceDE w:val="0"/>
        <w:autoSpaceDN w:val="0"/>
        <w:adjustRightInd w:val="0"/>
        <w:ind w:left="284"/>
        <w:jc w:val="both"/>
        <w:rPr>
          <w:kern w:val="0"/>
          <w:sz w:val="22"/>
          <w:szCs w:val="22"/>
          <w:lang w:eastAsia="pl-PL"/>
        </w:rPr>
      </w:pPr>
      <w:r w:rsidRPr="008A4BD5">
        <w:rPr>
          <w:kern w:val="0"/>
          <w:sz w:val="22"/>
          <w:szCs w:val="22"/>
          <w:lang w:eastAsia="pl-PL"/>
        </w:rPr>
        <w:t xml:space="preserve">Postępowanie można wyszukać również ze strony głównej Platformy e-Zamówienia (przycisk „Przeglądaj postępowania/konkursy”). </w:t>
      </w:r>
    </w:p>
    <w:p w:rsidR="008A4BD5" w:rsidRDefault="008A4BD5" w:rsidP="00C417FE">
      <w:pPr>
        <w:pStyle w:val="Akapitzlist"/>
        <w:numPr>
          <w:ilvl w:val="3"/>
          <w:numId w:val="14"/>
        </w:numPr>
        <w:tabs>
          <w:tab w:val="clear" w:pos="2880"/>
        </w:tabs>
        <w:suppressAutoHyphens w:val="0"/>
        <w:autoSpaceDE w:val="0"/>
        <w:autoSpaceDN w:val="0"/>
        <w:adjustRightInd w:val="0"/>
        <w:ind w:left="284" w:hanging="284"/>
        <w:jc w:val="both"/>
        <w:rPr>
          <w:kern w:val="0"/>
          <w:sz w:val="22"/>
          <w:szCs w:val="22"/>
          <w:lang w:eastAsia="pl-PL"/>
        </w:rPr>
      </w:pPr>
      <w:r w:rsidRPr="00FB7699">
        <w:rPr>
          <w:kern w:val="0"/>
          <w:sz w:val="22"/>
          <w:szCs w:val="22"/>
          <w:lang w:eastAsia="pl-PL"/>
        </w:rPr>
        <w:t xml:space="preserve">Identyfikator (ID) postępowania na Platformie e-Zamówienia: </w:t>
      </w:r>
    </w:p>
    <w:p w:rsidR="004F0E33" w:rsidRPr="00601B18" w:rsidRDefault="004F0E33" w:rsidP="004F0E33">
      <w:pPr>
        <w:pStyle w:val="Akapitzlist"/>
        <w:suppressAutoHyphens w:val="0"/>
        <w:autoSpaceDE w:val="0"/>
        <w:autoSpaceDN w:val="0"/>
        <w:adjustRightInd w:val="0"/>
        <w:ind w:left="284"/>
        <w:jc w:val="both"/>
        <w:rPr>
          <w:kern w:val="0"/>
          <w:sz w:val="22"/>
          <w:szCs w:val="22"/>
          <w:lang w:eastAsia="pl-PL"/>
        </w:rPr>
      </w:pPr>
      <w:r w:rsidRPr="00601B18">
        <w:rPr>
          <w:sz w:val="22"/>
          <w:szCs w:val="22"/>
        </w:rPr>
        <w:t xml:space="preserve">ocds-148610-4eff0cdd-25a5-4fc9-a0e1-4d1027990aad </w:t>
      </w:r>
    </w:p>
    <w:p w:rsidR="00D22D7B" w:rsidRDefault="00D22D7B" w:rsidP="00C417FE">
      <w:pPr>
        <w:pStyle w:val="Akapitzlist"/>
        <w:numPr>
          <w:ilvl w:val="3"/>
          <w:numId w:val="14"/>
        </w:numPr>
        <w:tabs>
          <w:tab w:val="clear" w:pos="2880"/>
        </w:tabs>
        <w:suppressAutoHyphens w:val="0"/>
        <w:ind w:left="284" w:hanging="284"/>
        <w:jc w:val="both"/>
        <w:rPr>
          <w:sz w:val="22"/>
          <w:szCs w:val="22"/>
        </w:rPr>
      </w:pPr>
      <w:r w:rsidRPr="00D22D7B">
        <w:rPr>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D22D7B">
        <w:rPr>
          <w:i/>
          <w:sz w:val="22"/>
          <w:szCs w:val="22"/>
        </w:rPr>
        <w:t>Regulamin Platformy e-Zamówienia</w:t>
      </w:r>
      <w:r w:rsidRPr="00D22D7B">
        <w:rPr>
          <w:sz w:val="22"/>
          <w:szCs w:val="22"/>
        </w:rPr>
        <w:t xml:space="preserve">, dostępny na stronie internetowej </w:t>
      </w:r>
      <w:hyperlink r:id="rId14" w:history="1">
        <w:r w:rsidRPr="00D22D7B">
          <w:rPr>
            <w:rStyle w:val="Hipercze"/>
            <w:color w:val="auto"/>
            <w:sz w:val="22"/>
            <w:szCs w:val="22"/>
          </w:rPr>
          <w:t>https://ezamowienia.gov.pl</w:t>
        </w:r>
      </w:hyperlink>
      <w:r w:rsidRPr="00D22D7B">
        <w:rPr>
          <w:sz w:val="22"/>
          <w:szCs w:val="22"/>
        </w:rPr>
        <w:t xml:space="preserve"> oraz informacje zamieszczone w zakładce „Centrum Pomocy”</w:t>
      </w:r>
    </w:p>
    <w:p w:rsidR="00D22D7B" w:rsidRDefault="00EB6461" w:rsidP="00C417FE">
      <w:pPr>
        <w:pStyle w:val="Akapitzlist"/>
        <w:numPr>
          <w:ilvl w:val="3"/>
          <w:numId w:val="14"/>
        </w:numPr>
        <w:tabs>
          <w:tab w:val="clear" w:pos="2880"/>
        </w:tabs>
        <w:suppressAutoHyphens w:val="0"/>
        <w:ind w:left="284" w:hanging="284"/>
        <w:jc w:val="both"/>
        <w:rPr>
          <w:sz w:val="22"/>
          <w:szCs w:val="22"/>
        </w:rPr>
      </w:pPr>
      <w:r>
        <w:rPr>
          <w:sz w:val="22"/>
          <w:szCs w:val="22"/>
        </w:rPr>
        <w:t>P</w:t>
      </w:r>
      <w:r w:rsidR="00D22D7B" w:rsidRPr="00D22D7B">
        <w:rPr>
          <w:sz w:val="22"/>
          <w:szCs w:val="22"/>
        </w:rPr>
        <w:t>rzeglądanie i pobieranie publicznej treści dokumentacji postępowania nie wymaga posiadania konta na Platformie e-Zamówienia ani logowania</w:t>
      </w:r>
    </w:p>
    <w:p w:rsidR="00D22D7B" w:rsidRPr="00D22D7B" w:rsidRDefault="00EB6461" w:rsidP="00C417FE">
      <w:pPr>
        <w:pStyle w:val="Akapitzlist"/>
        <w:numPr>
          <w:ilvl w:val="3"/>
          <w:numId w:val="14"/>
        </w:numPr>
        <w:tabs>
          <w:tab w:val="clear" w:pos="2880"/>
        </w:tabs>
        <w:suppressAutoHyphens w:val="0"/>
        <w:ind w:left="284" w:hanging="284"/>
        <w:jc w:val="both"/>
        <w:rPr>
          <w:sz w:val="22"/>
          <w:szCs w:val="22"/>
        </w:rPr>
      </w:pPr>
      <w:r>
        <w:rPr>
          <w:sz w:val="22"/>
          <w:szCs w:val="22"/>
        </w:rPr>
        <w:t>S</w:t>
      </w:r>
      <w:r w:rsidR="00D22D7B" w:rsidRPr="00D22D7B">
        <w:rPr>
          <w:sz w:val="22"/>
          <w:szCs w:val="22"/>
        </w:rPr>
        <w:t xml:space="preserve">posób sporządzenia dokumentów elektronicznych lub dokumentów elektronicznych będących kopią elektroniczną treści zapisanej w postaci papierowej (cyfrowe odwzorowania) musi być zgodny </w:t>
      </w:r>
      <w:r w:rsidR="00D22D7B" w:rsidRPr="00D22D7B">
        <w:rPr>
          <w:sz w:val="22"/>
          <w:szCs w:val="22"/>
        </w:rPr>
        <w:br/>
        <w:t xml:space="preserve">z wymaganiami określonymi w </w:t>
      </w:r>
      <w:r w:rsidR="00D22D7B" w:rsidRPr="00D22D7B">
        <w:rPr>
          <w:sz w:val="23"/>
          <w:szCs w:val="23"/>
        </w:rPr>
        <w:t>rozporządzeniu Prezesa Rady Ministrów w sprawie wymagań dla dokumentów elektronicznych</w:t>
      </w:r>
    </w:p>
    <w:p w:rsidR="00D22D7B" w:rsidRPr="00D22D7B" w:rsidRDefault="00EB6461" w:rsidP="00C417FE">
      <w:pPr>
        <w:pStyle w:val="Akapitzlist"/>
        <w:numPr>
          <w:ilvl w:val="3"/>
          <w:numId w:val="14"/>
        </w:numPr>
        <w:tabs>
          <w:tab w:val="clear" w:pos="2880"/>
        </w:tabs>
        <w:suppressAutoHyphens w:val="0"/>
        <w:ind w:left="284" w:hanging="284"/>
        <w:jc w:val="both"/>
        <w:rPr>
          <w:sz w:val="22"/>
          <w:szCs w:val="22"/>
        </w:rPr>
      </w:pPr>
      <w:r>
        <w:rPr>
          <w:sz w:val="23"/>
          <w:szCs w:val="23"/>
        </w:rPr>
        <w:t>D</w:t>
      </w:r>
      <w:r w:rsidR="00D22D7B" w:rsidRPr="00D22D7B">
        <w:rPr>
          <w:sz w:val="23"/>
          <w:szCs w:val="23"/>
        </w:rPr>
        <w:t xml:space="preserve">okumenty elektroniczne, o których mowa w § 2 ust. 1 rozporządzenia Prezesa Rady Ministrów </w:t>
      </w:r>
      <w:r w:rsidR="00D22D7B" w:rsidRPr="00D22D7B">
        <w:rPr>
          <w:sz w:val="23"/>
          <w:szCs w:val="23"/>
        </w:rPr>
        <w:br/>
        <w:t xml:space="preserve">w sprawie wymagań dla dokumentów elektronicznych, sporządza się w postaci elektronicznej, </w:t>
      </w:r>
      <w:r w:rsidR="00D22D7B" w:rsidRPr="00D22D7B">
        <w:rPr>
          <w:sz w:val="23"/>
          <w:szCs w:val="23"/>
        </w:rPr>
        <w:br/>
        <w:t xml:space="preserve">w formatach danych określonych w przepisach rozporządzenia Rady Ministrów w sprawie Krajowych Ram Interoperacyjności, z uwzględnieniem rodzaju przekazywanych danych </w:t>
      </w:r>
      <w:r w:rsidR="00D22D7B" w:rsidRPr="00D22D7B">
        <w:rPr>
          <w:sz w:val="23"/>
          <w:szCs w:val="23"/>
        </w:rPr>
        <w:br/>
        <w:t xml:space="preserve">i przekazuje się jako załączniki. </w:t>
      </w:r>
      <w:r w:rsidR="00D22D7B" w:rsidRPr="00D22D7B">
        <w:rPr>
          <w:kern w:val="0"/>
          <w:sz w:val="22"/>
          <w:szCs w:val="22"/>
          <w:lang w:eastAsia="pl-PL"/>
        </w:rPr>
        <w:t xml:space="preserve">W przypadku formatów, o których mowa w art. 66 ust. 1 ustawy Pzp, ww. regulacje nie będą miały bezpośredniego zastosowania. </w:t>
      </w:r>
    </w:p>
    <w:p w:rsidR="00D22D7B" w:rsidRPr="00D22D7B" w:rsidRDefault="00EB6461" w:rsidP="00C417FE">
      <w:pPr>
        <w:pStyle w:val="Akapitzlist"/>
        <w:numPr>
          <w:ilvl w:val="3"/>
          <w:numId w:val="14"/>
        </w:numPr>
        <w:tabs>
          <w:tab w:val="clear" w:pos="2880"/>
          <w:tab w:val="left" w:pos="426"/>
        </w:tabs>
        <w:suppressAutoHyphens w:val="0"/>
        <w:ind w:left="284" w:hanging="284"/>
        <w:jc w:val="both"/>
        <w:rPr>
          <w:sz w:val="22"/>
          <w:szCs w:val="22"/>
        </w:rPr>
      </w:pPr>
      <w:r>
        <w:rPr>
          <w:kern w:val="0"/>
          <w:sz w:val="22"/>
          <w:szCs w:val="22"/>
          <w:lang w:eastAsia="pl-PL"/>
        </w:rPr>
        <w:t>I</w:t>
      </w:r>
      <w:r w:rsidR="00D22D7B" w:rsidRPr="00D22D7B">
        <w:rPr>
          <w:kern w:val="0"/>
          <w:sz w:val="22"/>
          <w:szCs w:val="22"/>
          <w:lang w:eastAsia="pl-PL"/>
        </w:rPr>
        <w:t xml:space="preserve">nformacje, oświadczenia lub dokumenty, inne niż wymienione w § 2 ust. 1 rozporządzenia Prezesa Rady Ministrów w sprawie wymagań dla dokumentów elektronicznych, przekazywane w postępowaniu sporządza się w postaci elektronicznej: </w:t>
      </w:r>
    </w:p>
    <w:p w:rsidR="00D22D7B" w:rsidRPr="001A7A7C" w:rsidRDefault="00D22D7B" w:rsidP="00124919">
      <w:pPr>
        <w:suppressAutoHyphens w:val="0"/>
        <w:autoSpaceDE w:val="0"/>
        <w:autoSpaceDN w:val="0"/>
        <w:adjustRightInd w:val="0"/>
        <w:ind w:left="284"/>
        <w:jc w:val="both"/>
        <w:rPr>
          <w:kern w:val="0"/>
          <w:sz w:val="22"/>
          <w:szCs w:val="22"/>
          <w:lang w:eastAsia="pl-PL"/>
        </w:rPr>
      </w:pPr>
      <w:r w:rsidRPr="001A7A7C">
        <w:rPr>
          <w:kern w:val="0"/>
          <w:sz w:val="22"/>
          <w:szCs w:val="22"/>
          <w:lang w:eastAsia="pl-PL"/>
        </w:rPr>
        <w:t xml:space="preserve">a) w formatach danych określonych w przepisach rozporządzenia Rady Ministrów w sprawie Krajowych Ram Interoperacyjności (i przekazuje się jako załącznik), lub </w:t>
      </w:r>
    </w:p>
    <w:p w:rsidR="00D22D7B" w:rsidRPr="001A7A7C" w:rsidRDefault="00D22D7B" w:rsidP="00124919">
      <w:pPr>
        <w:suppressAutoHyphens w:val="0"/>
        <w:autoSpaceDE w:val="0"/>
        <w:autoSpaceDN w:val="0"/>
        <w:adjustRightInd w:val="0"/>
        <w:ind w:left="284"/>
        <w:jc w:val="both"/>
        <w:rPr>
          <w:kern w:val="0"/>
          <w:sz w:val="22"/>
          <w:szCs w:val="22"/>
          <w:lang w:eastAsia="pl-PL"/>
        </w:rPr>
      </w:pPr>
      <w:r w:rsidRPr="001A7A7C">
        <w:rPr>
          <w:kern w:val="0"/>
          <w:sz w:val="22"/>
          <w:szCs w:val="22"/>
          <w:lang w:eastAsia="pl-PL"/>
        </w:rPr>
        <w:t>b) jako tekst wpisany bezpośrednio do wiadomości przekazywanej przy użyciu środków komunikacji elektronicznej (np. w treści wiadomości e-mail lub w treści „Formularza do komunikacji”)</w:t>
      </w:r>
    </w:p>
    <w:p w:rsidR="008F67E2" w:rsidRPr="008F67E2" w:rsidRDefault="00EB6461" w:rsidP="00C417FE">
      <w:pPr>
        <w:pStyle w:val="Akapitzlist"/>
        <w:numPr>
          <w:ilvl w:val="3"/>
          <w:numId w:val="14"/>
        </w:numPr>
        <w:tabs>
          <w:tab w:val="clear" w:pos="2880"/>
        </w:tabs>
        <w:suppressAutoHyphens w:val="0"/>
        <w:ind w:left="284"/>
        <w:jc w:val="both"/>
        <w:rPr>
          <w:sz w:val="22"/>
          <w:szCs w:val="22"/>
        </w:rPr>
      </w:pPr>
      <w:r>
        <w:rPr>
          <w:kern w:val="0"/>
          <w:sz w:val="22"/>
          <w:szCs w:val="22"/>
          <w:lang w:eastAsia="pl-PL"/>
        </w:rPr>
        <w:t>J</w:t>
      </w:r>
      <w:r w:rsidR="00D22D7B" w:rsidRPr="00D22D7B">
        <w:rPr>
          <w:kern w:val="0"/>
          <w:sz w:val="22"/>
          <w:szCs w:val="22"/>
          <w:lang w:eastAsia="pl-PL"/>
        </w:rPr>
        <w:t>eżeli dokumenty elektroniczne, przekazywane przy użyciu środków komunikacji elektronicznej, zawierają informacje stanowiące tajemnicę przedsiębiorstwa w rozumieniu przepisów ustawy z dnia 16 kwietnia 1993 r. o zwalczaniu nieuczciwej konkurencji</w:t>
      </w:r>
      <w:r w:rsidR="001A4EA0">
        <w:rPr>
          <w:kern w:val="0"/>
          <w:sz w:val="22"/>
          <w:szCs w:val="22"/>
          <w:lang w:eastAsia="pl-PL"/>
        </w:rPr>
        <w:t xml:space="preserve"> (Dz.U. z 2022 poz. 1233 t.j.)</w:t>
      </w:r>
      <w:r w:rsidR="00D22D7B" w:rsidRPr="00D22D7B">
        <w:rPr>
          <w:kern w:val="0"/>
          <w:sz w:val="22"/>
          <w:szCs w:val="22"/>
          <w:lang w:eastAsia="pl-PL"/>
        </w:rPr>
        <w:t xml:space="preserve"> wykonawca, w celu utrzymania w poufności tych informacji, przekazuje je w wydzielonym</w:t>
      </w:r>
      <w:r w:rsidR="001A4EA0">
        <w:rPr>
          <w:kern w:val="0"/>
          <w:sz w:val="22"/>
          <w:szCs w:val="22"/>
          <w:lang w:eastAsia="pl-PL"/>
        </w:rPr>
        <w:t xml:space="preserve"> </w:t>
      </w:r>
      <w:r w:rsidR="00D22D7B" w:rsidRPr="00D22D7B">
        <w:rPr>
          <w:kern w:val="0"/>
          <w:sz w:val="22"/>
          <w:szCs w:val="22"/>
          <w:lang w:eastAsia="pl-PL"/>
        </w:rPr>
        <w:t xml:space="preserve">i odpowiednio oznaczonym pliku, wraz z jednoczesnym zaznaczeniem w nazwie pliku „Dokument stanowiący tajemnicę przedsiębiorstwa”. </w:t>
      </w:r>
    </w:p>
    <w:p w:rsidR="00D22D7B" w:rsidRPr="008F67E2" w:rsidRDefault="00EB6461" w:rsidP="00C417FE">
      <w:pPr>
        <w:pStyle w:val="Akapitzlist"/>
        <w:numPr>
          <w:ilvl w:val="3"/>
          <w:numId w:val="14"/>
        </w:numPr>
        <w:tabs>
          <w:tab w:val="clear" w:pos="2880"/>
        </w:tabs>
        <w:suppressAutoHyphens w:val="0"/>
        <w:ind w:left="284"/>
        <w:jc w:val="both"/>
        <w:rPr>
          <w:sz w:val="22"/>
          <w:szCs w:val="22"/>
        </w:rPr>
      </w:pPr>
      <w:r>
        <w:rPr>
          <w:sz w:val="22"/>
          <w:szCs w:val="22"/>
        </w:rPr>
        <w:t>K</w:t>
      </w:r>
      <w:r w:rsidR="00D22D7B" w:rsidRPr="008F67E2">
        <w:rPr>
          <w:sz w:val="22"/>
          <w:szCs w:val="22"/>
        </w:rPr>
        <w:t>omunikacja w postępowaniu o udzielenia zamówienia (z wyłączeniem składania ofert) odbywa się drogą elektroniczną za pośrednictwem formularzy do komunikacji dostępnych w zakładce „Formularze”(„Formularze do komunikacji”).</w:t>
      </w:r>
    </w:p>
    <w:p w:rsidR="000A3CA1" w:rsidRDefault="00D22D7B" w:rsidP="00124919">
      <w:pPr>
        <w:pStyle w:val="Akapitzlist"/>
        <w:suppressAutoHyphens w:val="0"/>
        <w:ind w:left="284"/>
        <w:contextualSpacing w:val="0"/>
        <w:jc w:val="both"/>
        <w:rPr>
          <w:sz w:val="22"/>
          <w:szCs w:val="22"/>
        </w:rPr>
      </w:pPr>
      <w:r w:rsidRPr="001A7A7C">
        <w:rPr>
          <w:sz w:val="22"/>
          <w:szCs w:val="22"/>
        </w:rPr>
        <w:t xml:space="preserve">Za pośrednictwem „Formularzy do komunikacji” odbywa się w szczególności przekazywanie wezwań </w:t>
      </w:r>
      <w:r w:rsidR="0085795A">
        <w:rPr>
          <w:sz w:val="22"/>
          <w:szCs w:val="22"/>
        </w:rPr>
        <w:br/>
      </w:r>
      <w:r w:rsidRPr="001A7A7C">
        <w:rPr>
          <w:sz w:val="22"/>
          <w:szCs w:val="22"/>
        </w:rPr>
        <w:t xml:space="preserve">i zawiadomień, zadawanie pytań i udzielanie odpowiedzi. Formularze do komunikacji umożliwiają również dołączenie załącznika do przesyłanej wiadomości (przycisk „dodaj załącznik”). </w:t>
      </w:r>
    </w:p>
    <w:p w:rsidR="008F67E2" w:rsidRDefault="00D22D7B" w:rsidP="00124919">
      <w:pPr>
        <w:pStyle w:val="Akapitzlist"/>
        <w:suppressAutoHyphens w:val="0"/>
        <w:ind w:left="284"/>
        <w:contextualSpacing w:val="0"/>
        <w:jc w:val="both"/>
        <w:rPr>
          <w:sz w:val="22"/>
          <w:szCs w:val="22"/>
        </w:rPr>
      </w:pPr>
      <w:r w:rsidRPr="001A7A7C">
        <w:rPr>
          <w:sz w:val="22"/>
          <w:szCs w:val="22"/>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udzielenia zamówienia/ podmiotu</w:t>
      </w:r>
      <w:r w:rsidR="003A0898">
        <w:rPr>
          <w:sz w:val="22"/>
          <w:szCs w:val="22"/>
        </w:rPr>
        <w:t xml:space="preserve"> </w:t>
      </w:r>
      <w:r w:rsidRPr="001A7A7C">
        <w:rPr>
          <w:sz w:val="22"/>
          <w:szCs w:val="22"/>
        </w:rPr>
        <w:t>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rsidR="008F67E2" w:rsidRDefault="00EB6461" w:rsidP="00C417FE">
      <w:pPr>
        <w:pStyle w:val="Akapitzlist"/>
        <w:numPr>
          <w:ilvl w:val="3"/>
          <w:numId w:val="14"/>
        </w:numPr>
        <w:tabs>
          <w:tab w:val="clear" w:pos="2880"/>
        </w:tabs>
        <w:suppressAutoHyphens w:val="0"/>
        <w:ind w:left="284"/>
        <w:jc w:val="both"/>
        <w:rPr>
          <w:sz w:val="22"/>
          <w:szCs w:val="22"/>
        </w:rPr>
      </w:pPr>
      <w:r>
        <w:rPr>
          <w:sz w:val="22"/>
          <w:szCs w:val="22"/>
        </w:rPr>
        <w:t>M</w:t>
      </w:r>
      <w:r w:rsidR="00D22D7B" w:rsidRPr="008F67E2">
        <w:rPr>
          <w:sz w:val="22"/>
          <w:szCs w:val="22"/>
        </w:rPr>
        <w:t>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rsidR="008F67E2" w:rsidRDefault="00EB6461" w:rsidP="00C417FE">
      <w:pPr>
        <w:pStyle w:val="Akapitzlist"/>
        <w:numPr>
          <w:ilvl w:val="3"/>
          <w:numId w:val="14"/>
        </w:numPr>
        <w:tabs>
          <w:tab w:val="clear" w:pos="2880"/>
        </w:tabs>
        <w:suppressAutoHyphens w:val="0"/>
        <w:ind w:left="284"/>
        <w:jc w:val="both"/>
        <w:rPr>
          <w:sz w:val="22"/>
          <w:szCs w:val="22"/>
        </w:rPr>
      </w:pPr>
      <w:r>
        <w:rPr>
          <w:sz w:val="22"/>
          <w:szCs w:val="22"/>
        </w:rPr>
        <w:lastRenderedPageBreak/>
        <w:t>W</w:t>
      </w:r>
      <w:r w:rsidR="00D22D7B" w:rsidRPr="008F67E2">
        <w:rPr>
          <w:sz w:val="22"/>
          <w:szCs w:val="22"/>
        </w:rPr>
        <w:t>szystkie wysłane i odebrane w postępowaniu przez Wykonawcę wiadomości widoczne są po zalogowaniu w podglądzie postępowania w zakładce „Komunikacja”</w:t>
      </w:r>
    </w:p>
    <w:p w:rsidR="008F67E2" w:rsidRDefault="00EB6461" w:rsidP="00C417FE">
      <w:pPr>
        <w:pStyle w:val="Akapitzlist"/>
        <w:numPr>
          <w:ilvl w:val="3"/>
          <w:numId w:val="14"/>
        </w:numPr>
        <w:tabs>
          <w:tab w:val="clear" w:pos="2880"/>
        </w:tabs>
        <w:suppressAutoHyphens w:val="0"/>
        <w:ind w:left="284"/>
        <w:jc w:val="both"/>
        <w:rPr>
          <w:sz w:val="22"/>
          <w:szCs w:val="22"/>
        </w:rPr>
      </w:pPr>
      <w:r>
        <w:rPr>
          <w:sz w:val="22"/>
          <w:szCs w:val="22"/>
        </w:rPr>
        <w:t>M</w:t>
      </w:r>
      <w:r w:rsidR="00D22D7B" w:rsidRPr="008F67E2">
        <w:rPr>
          <w:sz w:val="22"/>
          <w:szCs w:val="22"/>
        </w:rPr>
        <w:t>aksymalny rozmiar plików przesyłanych za pośrednictwem „Formularzy do komunikacji” wynosi 150 MB (wielkość ta dotyczy plików przesyłanych jako załączniki do jednego formularza)</w:t>
      </w:r>
    </w:p>
    <w:p w:rsidR="008F67E2" w:rsidRPr="008F67E2" w:rsidRDefault="00EB6461" w:rsidP="00C417FE">
      <w:pPr>
        <w:pStyle w:val="Akapitzlist"/>
        <w:numPr>
          <w:ilvl w:val="3"/>
          <w:numId w:val="14"/>
        </w:numPr>
        <w:tabs>
          <w:tab w:val="clear" w:pos="2880"/>
        </w:tabs>
        <w:suppressAutoHyphens w:val="0"/>
        <w:ind w:left="284"/>
        <w:jc w:val="both"/>
        <w:rPr>
          <w:sz w:val="22"/>
          <w:szCs w:val="22"/>
        </w:rPr>
      </w:pPr>
      <w:r>
        <w:rPr>
          <w:kern w:val="0"/>
          <w:sz w:val="22"/>
          <w:szCs w:val="22"/>
          <w:lang w:eastAsia="pl-PL"/>
        </w:rPr>
        <w:t>M</w:t>
      </w:r>
      <w:r w:rsidR="00D22D7B" w:rsidRPr="008F67E2">
        <w:rPr>
          <w:kern w:val="0"/>
          <w:sz w:val="22"/>
          <w:szCs w:val="22"/>
          <w:lang w:eastAsia="pl-PL"/>
        </w:rPr>
        <w:t xml:space="preserve">inimalne wymagania techniczne dotyczące sprzętu używanego w celu korzystania z usług Platformy e-Zamówienia oraz informacje dotyczące specyfikacji połączenia określa </w:t>
      </w:r>
      <w:r w:rsidR="00D22D7B" w:rsidRPr="008F67E2">
        <w:rPr>
          <w:i/>
          <w:iCs/>
          <w:kern w:val="0"/>
          <w:sz w:val="22"/>
          <w:szCs w:val="22"/>
          <w:lang w:eastAsia="pl-PL"/>
        </w:rPr>
        <w:t xml:space="preserve">Regulamin Platformy </w:t>
      </w:r>
      <w:r w:rsidR="00D22D7B" w:rsidRPr="008F67E2">
        <w:rPr>
          <w:i/>
          <w:iCs/>
          <w:kern w:val="0"/>
          <w:sz w:val="22"/>
          <w:szCs w:val="22"/>
          <w:lang w:eastAsia="pl-PL"/>
        </w:rPr>
        <w:br/>
        <w:t xml:space="preserve">e-Zamówienia </w:t>
      </w:r>
    </w:p>
    <w:p w:rsidR="008F67E2" w:rsidRPr="008F67E2" w:rsidRDefault="00EB6461" w:rsidP="00C417FE">
      <w:pPr>
        <w:pStyle w:val="Akapitzlist"/>
        <w:numPr>
          <w:ilvl w:val="3"/>
          <w:numId w:val="14"/>
        </w:numPr>
        <w:tabs>
          <w:tab w:val="clear" w:pos="2880"/>
        </w:tabs>
        <w:suppressAutoHyphens w:val="0"/>
        <w:ind w:left="284"/>
        <w:jc w:val="both"/>
        <w:rPr>
          <w:sz w:val="22"/>
          <w:szCs w:val="22"/>
        </w:rPr>
      </w:pPr>
      <w:r>
        <w:rPr>
          <w:kern w:val="0"/>
          <w:sz w:val="22"/>
          <w:szCs w:val="22"/>
          <w:lang w:eastAsia="pl-PL"/>
        </w:rPr>
        <w:t>W</w:t>
      </w:r>
      <w:r w:rsidR="00D22D7B" w:rsidRPr="008F67E2">
        <w:rPr>
          <w:kern w:val="0"/>
          <w:sz w:val="22"/>
          <w:szCs w:val="22"/>
          <w:lang w:eastAsia="pl-PL"/>
        </w:rPr>
        <w:t xml:space="preserve"> przypadku problemów technicznych i awarii związanych z funkcjonowaniem Platformy </w:t>
      </w:r>
      <w:r w:rsidR="00D22D7B" w:rsidRPr="008F67E2">
        <w:rPr>
          <w:kern w:val="0"/>
          <w:sz w:val="22"/>
          <w:szCs w:val="22"/>
          <w:lang w:eastAsia="pl-PL"/>
        </w:rPr>
        <w:br/>
        <w:t xml:space="preserve">e-Zamówienia użytkownicy mogą skorzystać ze wsparcia technicznego dostępnego pod numerem telefonu 32 7788999 lub drogą elektroniczną poprzez formularz udostępniony na stronie internetowej </w:t>
      </w:r>
      <w:r w:rsidR="00D22D7B" w:rsidRPr="008F67E2">
        <w:rPr>
          <w:kern w:val="0"/>
          <w:sz w:val="22"/>
          <w:szCs w:val="22"/>
          <w:u w:val="single"/>
          <w:lang w:eastAsia="pl-PL"/>
        </w:rPr>
        <w:t>https://ezamowienia.gov.pl</w:t>
      </w:r>
      <w:r w:rsidR="00D22D7B" w:rsidRPr="008F67E2">
        <w:rPr>
          <w:kern w:val="0"/>
          <w:sz w:val="22"/>
          <w:szCs w:val="22"/>
          <w:lang w:eastAsia="pl-PL"/>
        </w:rPr>
        <w:t xml:space="preserve"> w zakładce „Zgłoś problem” </w:t>
      </w:r>
    </w:p>
    <w:p w:rsidR="008F67E2" w:rsidRPr="008F67E2" w:rsidRDefault="00EB6461" w:rsidP="00C417FE">
      <w:pPr>
        <w:pStyle w:val="Akapitzlist"/>
        <w:numPr>
          <w:ilvl w:val="3"/>
          <w:numId w:val="14"/>
        </w:numPr>
        <w:tabs>
          <w:tab w:val="clear" w:pos="2880"/>
        </w:tabs>
        <w:suppressAutoHyphens w:val="0"/>
        <w:ind w:left="284"/>
        <w:jc w:val="both"/>
        <w:rPr>
          <w:sz w:val="22"/>
          <w:szCs w:val="22"/>
        </w:rPr>
      </w:pPr>
      <w:r>
        <w:rPr>
          <w:kern w:val="0"/>
          <w:sz w:val="23"/>
          <w:szCs w:val="23"/>
          <w:lang w:eastAsia="pl-PL"/>
        </w:rPr>
        <w:t>W</w:t>
      </w:r>
      <w:r w:rsidR="00D22D7B" w:rsidRPr="008F67E2">
        <w:rPr>
          <w:kern w:val="0"/>
          <w:sz w:val="23"/>
          <w:szCs w:val="23"/>
          <w:lang w:eastAsia="pl-PL"/>
        </w:rPr>
        <w:t xml:space="preserve"> szczególnie uzasadnionych przypadkach uniemożliwiających komunikację Wykonawcy </w:t>
      </w:r>
      <w:r w:rsidR="00D22D7B" w:rsidRPr="008F67E2">
        <w:rPr>
          <w:kern w:val="0"/>
          <w:sz w:val="23"/>
          <w:szCs w:val="23"/>
          <w:lang w:eastAsia="pl-PL"/>
        </w:rPr>
        <w:br/>
        <w:t xml:space="preserve">i Zamawiającego za pośrednictwem Platformy e-Zamówienia, Zamawiający dopuszcza komunikację za pomocą poczty elektronicznej na adres e-mail: </w:t>
      </w:r>
      <w:hyperlink r:id="rId15" w:history="1">
        <w:r w:rsidR="00AB0FBA">
          <w:rPr>
            <w:rStyle w:val="Hipercze"/>
            <w:kern w:val="0"/>
            <w:sz w:val="23"/>
            <w:szCs w:val="23"/>
            <w:lang w:eastAsia="pl-PL"/>
          </w:rPr>
          <w:t>k</w:t>
        </w:r>
        <w:r w:rsidR="00AB0FBA" w:rsidRPr="00F60DBB">
          <w:rPr>
            <w:rStyle w:val="Hipercze"/>
            <w:kern w:val="0"/>
            <w:sz w:val="23"/>
            <w:szCs w:val="23"/>
            <w:lang w:eastAsia="pl-PL"/>
          </w:rPr>
          <w:t>arch@zoznysa.pl</w:t>
        </w:r>
      </w:hyperlink>
      <w:r w:rsidR="00AB0FBA">
        <w:rPr>
          <w:kern w:val="0"/>
          <w:sz w:val="23"/>
          <w:szCs w:val="23"/>
          <w:lang w:eastAsia="pl-PL"/>
        </w:rPr>
        <w:t xml:space="preserve"> </w:t>
      </w:r>
      <w:r w:rsidR="00D22D7B" w:rsidRPr="008F67E2">
        <w:rPr>
          <w:kern w:val="0"/>
          <w:sz w:val="23"/>
          <w:szCs w:val="23"/>
          <w:lang w:eastAsia="pl-PL"/>
        </w:rPr>
        <w:t>(nie dotyczy składania ofert)</w:t>
      </w:r>
    </w:p>
    <w:p w:rsidR="00AB0FBA" w:rsidRDefault="00AB0FBA" w:rsidP="00C417FE">
      <w:pPr>
        <w:pStyle w:val="Akapitzlist"/>
        <w:numPr>
          <w:ilvl w:val="3"/>
          <w:numId w:val="14"/>
        </w:numPr>
        <w:tabs>
          <w:tab w:val="clear" w:pos="2880"/>
          <w:tab w:val="num" w:pos="426"/>
        </w:tabs>
        <w:suppressAutoHyphens w:val="0"/>
        <w:autoSpaceDE w:val="0"/>
        <w:autoSpaceDN w:val="0"/>
        <w:adjustRightInd w:val="0"/>
        <w:spacing w:after="66"/>
        <w:ind w:left="284"/>
        <w:jc w:val="both"/>
        <w:rPr>
          <w:color w:val="000000"/>
          <w:kern w:val="0"/>
          <w:sz w:val="22"/>
          <w:szCs w:val="22"/>
          <w:lang w:eastAsia="pl-PL"/>
        </w:rPr>
      </w:pPr>
      <w:r>
        <w:rPr>
          <w:color w:val="000000"/>
          <w:kern w:val="0"/>
          <w:sz w:val="22"/>
          <w:szCs w:val="22"/>
          <w:lang w:eastAsia="pl-PL"/>
        </w:rPr>
        <w:t xml:space="preserve">Zamawiający informuje, że w przypadku otrzymania wniosków o wgląd do ofert, oferty te będą przesyłane na adres </w:t>
      </w:r>
      <w:r w:rsidRPr="00B82F91">
        <w:rPr>
          <w:color w:val="000000"/>
          <w:kern w:val="0"/>
          <w:sz w:val="22"/>
          <w:szCs w:val="22"/>
          <w:u w:val="single"/>
          <w:lang w:eastAsia="pl-PL"/>
        </w:rPr>
        <w:t>e-mail Wykonawcy</w:t>
      </w:r>
      <w:r>
        <w:rPr>
          <w:color w:val="000000"/>
          <w:kern w:val="0"/>
          <w:sz w:val="22"/>
          <w:szCs w:val="22"/>
          <w:lang w:eastAsia="pl-PL"/>
        </w:rPr>
        <w:t xml:space="preserve"> podany w ofercie.</w:t>
      </w:r>
    </w:p>
    <w:p w:rsidR="0019572B" w:rsidRPr="00EE560A" w:rsidRDefault="0019572B" w:rsidP="0019572B">
      <w:pPr>
        <w:pStyle w:val="Akapitzlist"/>
        <w:suppressAutoHyphens w:val="0"/>
        <w:jc w:val="both"/>
        <w:rPr>
          <w:sz w:val="22"/>
          <w:szCs w:val="22"/>
        </w:rPr>
      </w:pPr>
    </w:p>
    <w:tbl>
      <w:tblPr>
        <w:tblW w:w="9207" w:type="dxa"/>
        <w:tblInd w:w="77" w:type="dxa"/>
        <w:tblLayout w:type="fixed"/>
        <w:tblCellMar>
          <w:left w:w="70" w:type="dxa"/>
          <w:right w:w="70" w:type="dxa"/>
        </w:tblCellMar>
        <w:tblLook w:val="0000"/>
      </w:tblPr>
      <w:tblGrid>
        <w:gridCol w:w="9207"/>
      </w:tblGrid>
      <w:tr w:rsidR="0019572B" w:rsidRPr="00795E7D" w:rsidTr="00751DAF">
        <w:trPr>
          <w:trHeight w:val="280"/>
        </w:trPr>
        <w:tc>
          <w:tcPr>
            <w:tcW w:w="9207" w:type="dxa"/>
            <w:tcBorders>
              <w:top w:val="double" w:sz="4" w:space="0" w:color="000000"/>
              <w:left w:val="double" w:sz="4" w:space="0" w:color="000000"/>
              <w:bottom w:val="double" w:sz="4" w:space="0" w:color="000000"/>
              <w:right w:val="double" w:sz="4" w:space="0" w:color="000000"/>
            </w:tcBorders>
            <w:shd w:val="clear" w:color="auto" w:fill="FFFFFF"/>
          </w:tcPr>
          <w:p w:rsidR="0019572B" w:rsidRPr="00F556A8" w:rsidRDefault="0019572B" w:rsidP="00751DAF">
            <w:pPr>
              <w:shd w:val="clear" w:color="auto" w:fill="FFFFFF"/>
              <w:tabs>
                <w:tab w:val="left" w:pos="0"/>
              </w:tabs>
              <w:jc w:val="both"/>
              <w:rPr>
                <w:b/>
                <w:sz w:val="22"/>
                <w:szCs w:val="22"/>
              </w:rPr>
            </w:pPr>
            <w:r w:rsidRPr="00795E7D">
              <w:rPr>
                <w:color w:val="FF0000"/>
                <w:sz w:val="22"/>
                <w:szCs w:val="22"/>
              </w:rPr>
              <w:br w:type="page"/>
            </w:r>
            <w:r w:rsidRPr="00F556A8">
              <w:rPr>
                <w:b/>
                <w:sz w:val="22"/>
                <w:szCs w:val="22"/>
              </w:rPr>
              <w:t>V</w:t>
            </w:r>
            <w:r w:rsidR="00007432">
              <w:rPr>
                <w:b/>
                <w:sz w:val="22"/>
                <w:szCs w:val="22"/>
              </w:rPr>
              <w:t>I</w:t>
            </w:r>
            <w:r w:rsidRPr="00F556A8">
              <w:rPr>
                <w:b/>
                <w:sz w:val="22"/>
                <w:szCs w:val="22"/>
              </w:rPr>
              <w:t xml:space="preserve">. OPIS SPOSOBU UDZIELANIA WYJAŚNIEŃ DOTYCZĄCYCH SPECYFIKACJI WARUNKÓW ZAMÓWIENIA  </w:t>
            </w:r>
          </w:p>
        </w:tc>
      </w:tr>
    </w:tbl>
    <w:p w:rsidR="0019572B" w:rsidRPr="004E0165" w:rsidRDefault="0019572B" w:rsidP="00C417FE">
      <w:pPr>
        <w:pStyle w:val="Tekstpodstawowy"/>
        <w:numPr>
          <w:ilvl w:val="0"/>
          <w:numId w:val="33"/>
        </w:numPr>
        <w:tabs>
          <w:tab w:val="clear" w:pos="567"/>
          <w:tab w:val="clear" w:pos="3118"/>
          <w:tab w:val="num" w:pos="284"/>
        </w:tabs>
        <w:suppressAutoHyphens w:val="0"/>
        <w:ind w:left="284" w:right="28" w:hanging="284"/>
        <w:rPr>
          <w:sz w:val="22"/>
          <w:szCs w:val="22"/>
        </w:rPr>
      </w:pPr>
      <w:r w:rsidRPr="004E0165">
        <w:rPr>
          <w:sz w:val="22"/>
          <w:szCs w:val="22"/>
        </w:rPr>
        <w:t>Treść SWZ wraz z załącznikami zamieszczona jest na Platformie e-Zam</w:t>
      </w:r>
      <w:r>
        <w:rPr>
          <w:sz w:val="22"/>
          <w:szCs w:val="22"/>
        </w:rPr>
        <w:t>ó</w:t>
      </w:r>
      <w:r w:rsidRPr="004E0165">
        <w:rPr>
          <w:sz w:val="22"/>
          <w:szCs w:val="22"/>
        </w:rPr>
        <w:t>wienia.</w:t>
      </w:r>
    </w:p>
    <w:p w:rsidR="0019572B" w:rsidRPr="004E0165" w:rsidRDefault="0019572B" w:rsidP="00C417FE">
      <w:pPr>
        <w:pStyle w:val="Tekstpodstawowy"/>
        <w:numPr>
          <w:ilvl w:val="0"/>
          <w:numId w:val="33"/>
        </w:numPr>
        <w:tabs>
          <w:tab w:val="clear" w:pos="567"/>
          <w:tab w:val="clear" w:pos="3118"/>
          <w:tab w:val="num" w:pos="284"/>
        </w:tabs>
        <w:suppressAutoHyphens w:val="0"/>
        <w:ind w:left="284" w:right="28" w:hanging="284"/>
        <w:rPr>
          <w:sz w:val="22"/>
          <w:szCs w:val="22"/>
        </w:rPr>
      </w:pPr>
      <w:r w:rsidRPr="004E0165">
        <w:rPr>
          <w:sz w:val="22"/>
          <w:szCs w:val="22"/>
        </w:rPr>
        <w:t>Wykonawca może zwrócić się do Zamawiającego z wnioskiem o wyjaśnienie treści SWZ.</w:t>
      </w:r>
    </w:p>
    <w:p w:rsidR="0019572B" w:rsidRPr="004E0165" w:rsidRDefault="0019572B" w:rsidP="00C417FE">
      <w:pPr>
        <w:pStyle w:val="Tekstpodstawowy"/>
        <w:numPr>
          <w:ilvl w:val="0"/>
          <w:numId w:val="33"/>
        </w:numPr>
        <w:tabs>
          <w:tab w:val="clear" w:pos="567"/>
          <w:tab w:val="clear" w:pos="3118"/>
        </w:tabs>
        <w:suppressAutoHyphens w:val="0"/>
        <w:ind w:left="284" w:right="28" w:hanging="284"/>
        <w:rPr>
          <w:sz w:val="22"/>
          <w:szCs w:val="22"/>
        </w:rPr>
      </w:pPr>
      <w:r w:rsidRPr="004E0165">
        <w:rPr>
          <w:sz w:val="22"/>
          <w:szCs w:val="22"/>
        </w:rPr>
        <w:t>Zamawiający niezwłocznie udzieli wyjaśnień, jednakże nie później niż na 2 dni przed upływem terminu składania ofert, o ile wniosek o wyjaśnienie SWZ wpłynie do Zamawiającego nie później niż na 4 dni przed upływem terminu składania ofert.</w:t>
      </w:r>
    </w:p>
    <w:p w:rsidR="0019572B" w:rsidRPr="004E0165" w:rsidRDefault="0019572B" w:rsidP="00C417FE">
      <w:pPr>
        <w:pStyle w:val="Tekstpodstawowy"/>
        <w:numPr>
          <w:ilvl w:val="0"/>
          <w:numId w:val="33"/>
        </w:numPr>
        <w:tabs>
          <w:tab w:val="clear" w:pos="567"/>
          <w:tab w:val="clear" w:pos="3118"/>
          <w:tab w:val="num" w:pos="284"/>
        </w:tabs>
        <w:suppressAutoHyphens w:val="0"/>
        <w:ind w:left="284" w:right="28" w:hanging="284"/>
        <w:rPr>
          <w:sz w:val="22"/>
          <w:szCs w:val="22"/>
        </w:rPr>
      </w:pPr>
      <w:r w:rsidRPr="004E0165">
        <w:rPr>
          <w:kern w:val="0"/>
          <w:sz w:val="22"/>
          <w:szCs w:val="22"/>
          <w:lang w:eastAsia="pl-PL"/>
        </w:rPr>
        <w:t xml:space="preserve">Przedłużenie terminu składania ofert nie wpływa na bieg terminu składania wniosków </w:t>
      </w:r>
      <w:r w:rsidRPr="004E0165">
        <w:rPr>
          <w:kern w:val="0"/>
          <w:sz w:val="22"/>
          <w:szCs w:val="22"/>
          <w:lang w:eastAsia="pl-PL"/>
        </w:rPr>
        <w:br/>
        <w:t>o wyjaśnienie treści SWZ. Jeżeli wniosek o wyjaśnienie wpłynął po upływie terminu, o którym mowa powyżej lub dotyczy udzielonych wyjaśnień, Zamawiający może udzielić wyjaśnień albo pozostawić wniosek bez rozpoznania.</w:t>
      </w:r>
    </w:p>
    <w:p w:rsidR="0019572B" w:rsidRPr="004E0165" w:rsidRDefault="0019572B" w:rsidP="00C417FE">
      <w:pPr>
        <w:pStyle w:val="Tekstpodstawowy"/>
        <w:numPr>
          <w:ilvl w:val="0"/>
          <w:numId w:val="33"/>
        </w:numPr>
        <w:tabs>
          <w:tab w:val="clear" w:pos="567"/>
          <w:tab w:val="clear" w:pos="3118"/>
          <w:tab w:val="num" w:pos="284"/>
        </w:tabs>
        <w:suppressAutoHyphens w:val="0"/>
        <w:ind w:left="284" w:right="28" w:hanging="284"/>
        <w:rPr>
          <w:sz w:val="22"/>
          <w:szCs w:val="22"/>
        </w:rPr>
      </w:pPr>
      <w:r w:rsidRPr="004E0165">
        <w:rPr>
          <w:sz w:val="22"/>
          <w:szCs w:val="22"/>
        </w:rPr>
        <w:t xml:space="preserve">Wszelkie wyjaśnienia, modyfikacje treści SWZ oraz inne informacje związane z niniejszym postępowaniem, Zamawiający będzie zamieszczał </w:t>
      </w:r>
      <w:r w:rsidRPr="004E0165">
        <w:rPr>
          <w:b/>
          <w:sz w:val="22"/>
          <w:szCs w:val="22"/>
        </w:rPr>
        <w:t>wyłącznie na Platformie e-Zam</w:t>
      </w:r>
      <w:r>
        <w:rPr>
          <w:b/>
          <w:sz w:val="22"/>
          <w:szCs w:val="22"/>
        </w:rPr>
        <w:t>ó</w:t>
      </w:r>
      <w:r w:rsidRPr="004E0165">
        <w:rPr>
          <w:b/>
          <w:sz w:val="22"/>
          <w:szCs w:val="22"/>
        </w:rPr>
        <w:t xml:space="preserve">wienia: </w:t>
      </w:r>
    </w:p>
    <w:p w:rsidR="00601B18" w:rsidRDefault="00601B18" w:rsidP="00601B18">
      <w:pPr>
        <w:pStyle w:val="Bezodstpw"/>
        <w:suppressAutoHyphens w:val="0"/>
        <w:autoSpaceDN w:val="0"/>
        <w:adjustRightInd w:val="0"/>
        <w:ind w:firstLine="284"/>
        <w:jc w:val="both"/>
        <w:rPr>
          <w:rFonts w:ascii="Times New Roman" w:hAnsi="Times New Roman" w:cs="Times New Roman"/>
          <w:kern w:val="0"/>
          <w:sz w:val="22"/>
          <w:szCs w:val="22"/>
          <w:lang w:eastAsia="pl-PL"/>
        </w:rPr>
      </w:pPr>
      <w:hyperlink r:id="rId16" w:history="1">
        <w:r w:rsidRPr="00B7198E">
          <w:rPr>
            <w:rStyle w:val="Hipercze"/>
            <w:rFonts w:ascii="Times New Roman" w:hAnsi="Times New Roman" w:cs="Times New Roman"/>
            <w:kern w:val="0"/>
            <w:sz w:val="22"/>
            <w:szCs w:val="22"/>
            <w:lang w:eastAsia="pl-PL"/>
          </w:rPr>
          <w:t>https://ezamowienia.gov.pl/mp-client/tenders/ocds-148610-4eff0cdd-25a5-4fc9-a0e1-4d1027990aad</w:t>
        </w:r>
      </w:hyperlink>
      <w:r>
        <w:rPr>
          <w:rFonts w:ascii="Times New Roman" w:hAnsi="Times New Roman" w:cs="Times New Roman"/>
          <w:kern w:val="0"/>
          <w:sz w:val="22"/>
          <w:szCs w:val="22"/>
          <w:lang w:eastAsia="pl-PL"/>
        </w:rPr>
        <w:t xml:space="preserve"> </w:t>
      </w:r>
    </w:p>
    <w:p w:rsidR="0019572B" w:rsidRPr="004E0165" w:rsidRDefault="0019572B" w:rsidP="00C417FE">
      <w:pPr>
        <w:pStyle w:val="Tekstpodstawowy"/>
        <w:numPr>
          <w:ilvl w:val="0"/>
          <w:numId w:val="33"/>
        </w:numPr>
        <w:tabs>
          <w:tab w:val="clear" w:pos="567"/>
          <w:tab w:val="clear" w:pos="3118"/>
          <w:tab w:val="num" w:pos="284"/>
        </w:tabs>
        <w:suppressAutoHyphens w:val="0"/>
        <w:ind w:left="284" w:right="28" w:hanging="284"/>
        <w:rPr>
          <w:sz w:val="22"/>
          <w:szCs w:val="22"/>
        </w:rPr>
      </w:pPr>
      <w:r w:rsidRPr="004E0165">
        <w:rPr>
          <w:sz w:val="22"/>
          <w:szCs w:val="22"/>
        </w:rPr>
        <w:t>W uzasadnionych przypadkach Zamawiający może przed upływem terminu składania ofert zmienić treść SWZ. Każda wprowadzona przez Zamawiającego zmiana staje się w takim przypadku częścią SWZ. Dokonaną zmianę treści SWZ Zamawiający udostępnia na Platformie e-Zam</w:t>
      </w:r>
      <w:r>
        <w:rPr>
          <w:sz w:val="22"/>
          <w:szCs w:val="22"/>
        </w:rPr>
        <w:t>ó</w:t>
      </w:r>
      <w:r w:rsidRPr="004E0165">
        <w:rPr>
          <w:sz w:val="22"/>
          <w:szCs w:val="22"/>
        </w:rPr>
        <w:t>wienia.</w:t>
      </w:r>
    </w:p>
    <w:p w:rsidR="0019572B" w:rsidRPr="004E0165" w:rsidRDefault="0019572B" w:rsidP="00C417FE">
      <w:pPr>
        <w:pStyle w:val="Tekstpodstawowy"/>
        <w:numPr>
          <w:ilvl w:val="0"/>
          <w:numId w:val="33"/>
        </w:numPr>
        <w:tabs>
          <w:tab w:val="clear" w:pos="567"/>
          <w:tab w:val="clear" w:pos="3118"/>
          <w:tab w:val="num" w:pos="142"/>
          <w:tab w:val="num" w:pos="284"/>
        </w:tabs>
        <w:suppressAutoHyphens w:val="0"/>
        <w:ind w:left="284" w:right="28" w:hanging="284"/>
        <w:rPr>
          <w:sz w:val="22"/>
          <w:szCs w:val="22"/>
        </w:rPr>
      </w:pPr>
      <w:r w:rsidRPr="004E0165">
        <w:rPr>
          <w:sz w:val="22"/>
          <w:szCs w:val="22"/>
        </w:rPr>
        <w:t>Zamawiający oświadcza, iż nie zamierza zwoływać zebrania Wykonawców w celu wyjaśnienia treści SWZ.</w:t>
      </w:r>
    </w:p>
    <w:p w:rsidR="0019572B" w:rsidRPr="00795E7D" w:rsidRDefault="0019572B" w:rsidP="007E7529">
      <w:pPr>
        <w:pStyle w:val="Akapitzlist"/>
        <w:ind w:left="567" w:right="-108"/>
        <w:jc w:val="both"/>
        <w:rPr>
          <w:color w:val="FF0000"/>
        </w:rPr>
      </w:pPr>
    </w:p>
    <w:tbl>
      <w:tblPr>
        <w:tblW w:w="9923" w:type="dxa"/>
        <w:tblInd w:w="-72" w:type="dxa"/>
        <w:tblLayout w:type="fixed"/>
        <w:tblCellMar>
          <w:left w:w="70" w:type="dxa"/>
          <w:right w:w="70" w:type="dxa"/>
        </w:tblCellMar>
        <w:tblLook w:val="0000"/>
      </w:tblPr>
      <w:tblGrid>
        <w:gridCol w:w="9923"/>
      </w:tblGrid>
      <w:tr w:rsidR="0019572B" w:rsidRPr="00795E7D" w:rsidTr="00751DAF">
        <w:trPr>
          <w:trHeight w:val="280"/>
        </w:trPr>
        <w:tc>
          <w:tcPr>
            <w:tcW w:w="9923" w:type="dxa"/>
            <w:tcBorders>
              <w:top w:val="double" w:sz="4" w:space="0" w:color="000000"/>
              <w:left w:val="double" w:sz="4" w:space="0" w:color="000000"/>
              <w:bottom w:val="double" w:sz="4" w:space="0" w:color="000000"/>
              <w:right w:val="double" w:sz="4" w:space="0" w:color="000000"/>
            </w:tcBorders>
            <w:shd w:val="clear" w:color="auto" w:fill="FFFFFF"/>
          </w:tcPr>
          <w:p w:rsidR="0019572B" w:rsidRPr="00F556A8" w:rsidRDefault="0019572B" w:rsidP="00751DAF">
            <w:pPr>
              <w:shd w:val="clear" w:color="auto" w:fill="FFFFFF"/>
              <w:tabs>
                <w:tab w:val="left" w:pos="0"/>
              </w:tabs>
              <w:jc w:val="both"/>
              <w:rPr>
                <w:b/>
                <w:sz w:val="22"/>
                <w:szCs w:val="22"/>
              </w:rPr>
            </w:pPr>
            <w:r w:rsidRPr="00795E7D">
              <w:rPr>
                <w:color w:val="FF0000"/>
                <w:sz w:val="22"/>
                <w:szCs w:val="22"/>
              </w:rPr>
              <w:br w:type="page"/>
            </w:r>
            <w:r w:rsidRPr="00F556A8">
              <w:rPr>
                <w:b/>
                <w:sz w:val="22"/>
                <w:szCs w:val="22"/>
              </w:rPr>
              <w:t>V</w:t>
            </w:r>
            <w:r w:rsidR="00007432">
              <w:rPr>
                <w:b/>
                <w:sz w:val="22"/>
                <w:szCs w:val="22"/>
              </w:rPr>
              <w:t>I</w:t>
            </w:r>
            <w:r w:rsidRPr="00F556A8">
              <w:rPr>
                <w:b/>
                <w:sz w:val="22"/>
                <w:szCs w:val="22"/>
              </w:rPr>
              <w:t xml:space="preserve">I. OSOBY ZE STRONY ZAMAWIAJĄCEGO UPRAWNIONE DO KOMUNIKOWANIA SIĘ </w:t>
            </w:r>
            <w:r>
              <w:rPr>
                <w:b/>
                <w:sz w:val="22"/>
                <w:szCs w:val="22"/>
              </w:rPr>
              <w:br/>
            </w:r>
            <w:r w:rsidRPr="00F556A8">
              <w:rPr>
                <w:b/>
                <w:sz w:val="22"/>
                <w:szCs w:val="22"/>
              </w:rPr>
              <w:t xml:space="preserve">Z WYKONAWCAMI  </w:t>
            </w:r>
          </w:p>
        </w:tc>
      </w:tr>
    </w:tbl>
    <w:p w:rsidR="0019572B" w:rsidRPr="0019572B" w:rsidRDefault="0019572B" w:rsidP="0019572B">
      <w:pPr>
        <w:suppressAutoHyphens w:val="0"/>
        <w:jc w:val="both"/>
        <w:rPr>
          <w:sz w:val="22"/>
          <w:szCs w:val="22"/>
        </w:rPr>
      </w:pPr>
      <w:r w:rsidRPr="0019572B">
        <w:rPr>
          <w:sz w:val="22"/>
          <w:szCs w:val="22"/>
        </w:rPr>
        <w:t xml:space="preserve">Zamawiający wyznacza następujące osoby do kontaktu z Wykonawcami: </w:t>
      </w:r>
    </w:p>
    <w:p w:rsidR="0019572B" w:rsidRPr="0019572B" w:rsidRDefault="0019572B" w:rsidP="00C417FE">
      <w:pPr>
        <w:pStyle w:val="Akapitzlist"/>
        <w:numPr>
          <w:ilvl w:val="0"/>
          <w:numId w:val="25"/>
        </w:numPr>
        <w:suppressAutoHyphens w:val="0"/>
        <w:ind w:left="284" w:hanging="283"/>
        <w:jc w:val="both"/>
        <w:rPr>
          <w:sz w:val="22"/>
          <w:szCs w:val="22"/>
        </w:rPr>
      </w:pPr>
      <w:r w:rsidRPr="0019572B">
        <w:rPr>
          <w:sz w:val="22"/>
          <w:szCs w:val="22"/>
        </w:rPr>
        <w:t xml:space="preserve">sprawy merytoryczne: </w:t>
      </w:r>
    </w:p>
    <w:p w:rsidR="0019572B" w:rsidRPr="0019572B" w:rsidRDefault="0019572B" w:rsidP="00C417FE">
      <w:pPr>
        <w:pStyle w:val="Akapitzlist"/>
        <w:numPr>
          <w:ilvl w:val="0"/>
          <w:numId w:val="32"/>
        </w:numPr>
        <w:suppressAutoHyphens w:val="0"/>
        <w:ind w:left="567" w:hanging="284"/>
        <w:jc w:val="both"/>
        <w:rPr>
          <w:sz w:val="22"/>
          <w:szCs w:val="22"/>
        </w:rPr>
      </w:pPr>
      <w:r w:rsidRPr="0019572B">
        <w:rPr>
          <w:sz w:val="22"/>
          <w:szCs w:val="22"/>
        </w:rPr>
        <w:t>Iwona Makuch – Naczelna Pielęgniarka tel. 77 4087841</w:t>
      </w:r>
    </w:p>
    <w:p w:rsidR="0019572B" w:rsidRPr="0019572B" w:rsidRDefault="0019572B" w:rsidP="00C417FE">
      <w:pPr>
        <w:pStyle w:val="Akapitzlist"/>
        <w:numPr>
          <w:ilvl w:val="0"/>
          <w:numId w:val="32"/>
        </w:numPr>
        <w:suppressAutoHyphens w:val="0"/>
        <w:ind w:left="567" w:hanging="284"/>
        <w:jc w:val="both"/>
        <w:rPr>
          <w:sz w:val="22"/>
          <w:szCs w:val="22"/>
        </w:rPr>
      </w:pPr>
      <w:r w:rsidRPr="0019572B">
        <w:rPr>
          <w:sz w:val="22"/>
          <w:szCs w:val="22"/>
        </w:rPr>
        <w:t>Sylwia Pawlik – Oddziałowa Bloku Operacyjnego Tel. 774087935</w:t>
      </w:r>
    </w:p>
    <w:p w:rsidR="0019572B" w:rsidRPr="0019572B" w:rsidRDefault="0019572B" w:rsidP="00C417FE">
      <w:pPr>
        <w:numPr>
          <w:ilvl w:val="0"/>
          <w:numId w:val="25"/>
        </w:numPr>
        <w:suppressAutoHyphens w:val="0"/>
        <w:ind w:left="284" w:hanging="283"/>
        <w:jc w:val="both"/>
        <w:rPr>
          <w:sz w:val="22"/>
          <w:szCs w:val="22"/>
        </w:rPr>
      </w:pPr>
      <w:r w:rsidRPr="0019572B">
        <w:rPr>
          <w:sz w:val="22"/>
          <w:szCs w:val="22"/>
        </w:rPr>
        <w:t xml:space="preserve">sprawy formalno-prawne – Anna Karch tel. 77 4087839,  e-mail: </w:t>
      </w:r>
      <w:hyperlink r:id="rId17" w:history="1">
        <w:r w:rsidRPr="0019572B">
          <w:rPr>
            <w:rStyle w:val="Hipercze"/>
            <w:color w:val="auto"/>
            <w:sz w:val="22"/>
            <w:szCs w:val="22"/>
          </w:rPr>
          <w:t>karch@zoznysa.pl</w:t>
        </w:r>
      </w:hyperlink>
      <w:r w:rsidRPr="0019572B">
        <w:rPr>
          <w:sz w:val="22"/>
          <w:szCs w:val="22"/>
        </w:rPr>
        <w:t xml:space="preserve"> </w:t>
      </w:r>
    </w:p>
    <w:p w:rsidR="008F043A" w:rsidRDefault="008F043A" w:rsidP="00D22D7B">
      <w:pPr>
        <w:suppressAutoHyphens w:val="0"/>
        <w:jc w:val="both"/>
        <w:rPr>
          <w:sz w:val="22"/>
          <w:szCs w:val="22"/>
        </w:rPr>
      </w:pPr>
    </w:p>
    <w:p w:rsidR="009007A4" w:rsidRPr="000B4695" w:rsidRDefault="009007A4" w:rsidP="009007A4">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0B4695">
        <w:rPr>
          <w:b/>
          <w:sz w:val="22"/>
          <w:szCs w:val="22"/>
        </w:rPr>
        <w:t>V</w:t>
      </w:r>
      <w:r w:rsidR="00007432">
        <w:rPr>
          <w:b/>
          <w:sz w:val="22"/>
          <w:szCs w:val="22"/>
        </w:rPr>
        <w:t>III</w:t>
      </w:r>
      <w:r w:rsidRPr="000B4695">
        <w:rPr>
          <w:b/>
          <w:sz w:val="22"/>
          <w:szCs w:val="22"/>
        </w:rPr>
        <w:t>. TERMIN ZWIĄZANIA OFERTĄ</w:t>
      </w:r>
    </w:p>
    <w:p w:rsidR="00CB70EC" w:rsidRPr="0085795A" w:rsidRDefault="00CB70EC" w:rsidP="00CB70EC">
      <w:pPr>
        <w:pStyle w:val="Tekstpodstawowy3"/>
        <w:shd w:val="clear" w:color="auto" w:fill="FFFFFF"/>
        <w:tabs>
          <w:tab w:val="left" w:pos="0"/>
        </w:tabs>
        <w:ind w:right="-1"/>
        <w:jc w:val="both"/>
        <w:rPr>
          <w:color w:val="C00000"/>
          <w:sz w:val="22"/>
          <w:szCs w:val="22"/>
        </w:rPr>
      </w:pPr>
      <w:r w:rsidRPr="0000782D">
        <w:rPr>
          <w:sz w:val="22"/>
          <w:szCs w:val="22"/>
        </w:rPr>
        <w:t>Wykonawca jest związany ofertą od dnia upływu terminu składania ofert do dnia</w:t>
      </w:r>
      <w:r w:rsidR="00DF69D9">
        <w:rPr>
          <w:sz w:val="22"/>
          <w:szCs w:val="22"/>
        </w:rPr>
        <w:t xml:space="preserve"> </w:t>
      </w:r>
      <w:r w:rsidR="00DF69D9" w:rsidRPr="00DF69D9">
        <w:rPr>
          <w:b/>
          <w:sz w:val="22"/>
          <w:szCs w:val="22"/>
        </w:rPr>
        <w:t>26.12.2024r.</w:t>
      </w:r>
      <w:r w:rsidR="00DF69D9">
        <w:rPr>
          <w:sz w:val="22"/>
          <w:szCs w:val="22"/>
        </w:rPr>
        <w:t xml:space="preserve"> </w:t>
      </w:r>
    </w:p>
    <w:p w:rsidR="00E65E0B" w:rsidRPr="000B4695" w:rsidRDefault="00E65E0B" w:rsidP="00E65E0B">
      <w:pPr>
        <w:suppressAutoHyphens w:val="0"/>
        <w:autoSpaceDE w:val="0"/>
        <w:autoSpaceDN w:val="0"/>
        <w:adjustRightInd w:val="0"/>
        <w:rPr>
          <w:kern w:val="0"/>
          <w:sz w:val="20"/>
          <w:szCs w:val="20"/>
          <w:lang w:eastAsia="pl-PL"/>
        </w:rPr>
      </w:pPr>
    </w:p>
    <w:p w:rsidR="00E65E0B" w:rsidRPr="000B4695" w:rsidRDefault="00007432" w:rsidP="00E65E0B">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b/>
          <w:sz w:val="22"/>
          <w:szCs w:val="22"/>
        </w:rPr>
      </w:pPr>
      <w:r>
        <w:rPr>
          <w:b/>
          <w:sz w:val="22"/>
          <w:szCs w:val="22"/>
        </w:rPr>
        <w:t>IX</w:t>
      </w:r>
      <w:r w:rsidR="00E65E0B" w:rsidRPr="000B4695">
        <w:rPr>
          <w:b/>
          <w:sz w:val="22"/>
          <w:szCs w:val="22"/>
        </w:rPr>
        <w:t xml:space="preserve">. PODSTAWY WYKLUCZENIA </w:t>
      </w:r>
    </w:p>
    <w:p w:rsidR="00124919" w:rsidRPr="00720D78" w:rsidRDefault="00124919" w:rsidP="002E25A8">
      <w:pPr>
        <w:pStyle w:val="Tekstpodstawowy32"/>
        <w:numPr>
          <w:ilvl w:val="6"/>
          <w:numId w:val="5"/>
        </w:numPr>
        <w:shd w:val="clear" w:color="auto" w:fill="FFFFFF"/>
        <w:tabs>
          <w:tab w:val="clear" w:pos="3118"/>
          <w:tab w:val="clear" w:pos="5040"/>
          <w:tab w:val="left" w:pos="0"/>
        </w:tabs>
        <w:ind w:left="284" w:hanging="284"/>
        <w:rPr>
          <w:b w:val="0"/>
          <w:sz w:val="22"/>
          <w:szCs w:val="22"/>
        </w:rPr>
      </w:pPr>
      <w:r w:rsidRPr="00720D78">
        <w:rPr>
          <w:b w:val="0"/>
          <w:sz w:val="22"/>
          <w:szCs w:val="22"/>
        </w:rPr>
        <w:t xml:space="preserve">Z postępowania o udzielenie zamówienia wyklucza się Wykonawcę w stosunku, do którego zachodzi którakolwiek z okoliczności, o których mowa w art. 108 ust. 1 z zastrzeżeniem art. 110 ust. 2 ustawy Pzp </w:t>
      </w:r>
    </w:p>
    <w:p w:rsidR="00124919" w:rsidRDefault="00124919" w:rsidP="002E25A8">
      <w:pPr>
        <w:pStyle w:val="Tekstpodstawowy32"/>
        <w:numPr>
          <w:ilvl w:val="6"/>
          <w:numId w:val="5"/>
        </w:numPr>
        <w:shd w:val="clear" w:color="auto" w:fill="FFFFFF"/>
        <w:tabs>
          <w:tab w:val="clear" w:pos="3118"/>
          <w:tab w:val="clear" w:pos="5040"/>
          <w:tab w:val="left" w:pos="0"/>
        </w:tabs>
        <w:ind w:left="284" w:hanging="284"/>
        <w:rPr>
          <w:b w:val="0"/>
          <w:sz w:val="22"/>
          <w:szCs w:val="22"/>
        </w:rPr>
      </w:pPr>
      <w:r w:rsidRPr="00720D78">
        <w:rPr>
          <w:b w:val="0"/>
          <w:sz w:val="22"/>
          <w:szCs w:val="22"/>
        </w:rPr>
        <w:t>Zamawiający nie przewiduje fakultatywnych podstaw (przesłanek) wykluczenia zawartych w art. 109 ust. 1 ustawy.</w:t>
      </w:r>
    </w:p>
    <w:p w:rsidR="00124919" w:rsidRPr="007E244D" w:rsidRDefault="00124919" w:rsidP="002E25A8">
      <w:pPr>
        <w:pStyle w:val="Tekstpodstawowy32"/>
        <w:numPr>
          <w:ilvl w:val="6"/>
          <w:numId w:val="5"/>
        </w:numPr>
        <w:shd w:val="clear" w:color="auto" w:fill="FFFFFF"/>
        <w:tabs>
          <w:tab w:val="clear" w:pos="3118"/>
          <w:tab w:val="clear" w:pos="5040"/>
          <w:tab w:val="left" w:pos="0"/>
        </w:tabs>
        <w:suppressAutoHyphens w:val="0"/>
        <w:autoSpaceDE w:val="0"/>
        <w:autoSpaceDN w:val="0"/>
        <w:adjustRightInd w:val="0"/>
        <w:ind w:left="284" w:hanging="284"/>
        <w:rPr>
          <w:b w:val="0"/>
          <w:color w:val="000000"/>
          <w:kern w:val="0"/>
          <w:sz w:val="22"/>
          <w:szCs w:val="22"/>
          <w:lang w:eastAsia="pl-PL"/>
        </w:rPr>
      </w:pPr>
      <w:r w:rsidRPr="007E244D">
        <w:rPr>
          <w:b w:val="0"/>
          <w:color w:val="000000"/>
          <w:kern w:val="0"/>
          <w:sz w:val="22"/>
          <w:szCs w:val="22"/>
          <w:lang w:eastAsia="pl-PL"/>
        </w:rPr>
        <w:t xml:space="preserve">Z postępowania o udzielenie zamówienia wyklucza się Wykonawcę w przypadkach, o których mowa </w:t>
      </w:r>
      <w:r w:rsidRPr="007E244D">
        <w:rPr>
          <w:b w:val="0"/>
          <w:color w:val="000000"/>
          <w:kern w:val="0"/>
          <w:sz w:val="22"/>
          <w:szCs w:val="22"/>
          <w:lang w:eastAsia="pl-PL"/>
        </w:rPr>
        <w:br/>
        <w:t xml:space="preserve">w art. 7 ust. 1 ustawy z dnia 13 kwietnia 2022 r. o szczególnych rozwiązaniach w zakresie przeciwdziałania wspieraniu agresji na Ukrainę oraz służących ochronie bezpieczeństwa narodowego </w:t>
      </w:r>
      <w:r w:rsidR="00E8794F" w:rsidRPr="00A664BB">
        <w:rPr>
          <w:b w:val="0"/>
          <w:color w:val="000000"/>
          <w:kern w:val="0"/>
          <w:sz w:val="22"/>
          <w:szCs w:val="22"/>
          <w:lang w:eastAsia="pl-PL"/>
        </w:rPr>
        <w:lastRenderedPageBreak/>
        <w:t>(</w:t>
      </w:r>
      <w:hyperlink r:id="rId18" w:anchor="/act/19231047/3522544" w:history="1">
        <w:r w:rsidR="00733709" w:rsidRPr="00A664BB">
          <w:rPr>
            <w:rStyle w:val="Hipercze"/>
            <w:b w:val="0"/>
            <w:color w:val="auto"/>
            <w:sz w:val="22"/>
            <w:szCs w:val="22"/>
            <w:u w:val="none"/>
          </w:rPr>
          <w:t>Dz.U.2024.507 t.j.</w:t>
        </w:r>
        <w:r w:rsidR="00E8794F" w:rsidRPr="00A664BB">
          <w:rPr>
            <w:rStyle w:val="Hipercze"/>
            <w:b w:val="0"/>
            <w:color w:val="auto"/>
            <w:sz w:val="22"/>
            <w:szCs w:val="22"/>
            <w:u w:val="none"/>
          </w:rPr>
          <w:t xml:space="preserve">). </w:t>
        </w:r>
        <w:r w:rsidR="00E8794F" w:rsidRPr="00A664BB">
          <w:t xml:space="preserve"> </w:t>
        </w:r>
        <w:r w:rsidR="00733709" w:rsidRPr="00A664BB">
          <w:t xml:space="preserve"> </w:t>
        </w:r>
      </w:hyperlink>
      <w:r w:rsidRPr="007E244D">
        <w:rPr>
          <w:b w:val="0"/>
          <w:color w:val="000000"/>
          <w:kern w:val="0"/>
          <w:sz w:val="22"/>
          <w:szCs w:val="22"/>
          <w:lang w:eastAsia="pl-PL"/>
        </w:rPr>
        <w:t xml:space="preserve">Do Wykonawcy podlegającego wykluczeniu w tym zakresie, stosuje się art. 7 ust. 3 wspomnianej ustawy. </w:t>
      </w:r>
    </w:p>
    <w:p w:rsidR="00124919" w:rsidRPr="007E244D" w:rsidRDefault="00124919" w:rsidP="002E25A8">
      <w:pPr>
        <w:pStyle w:val="Tekstpodstawowy32"/>
        <w:numPr>
          <w:ilvl w:val="6"/>
          <w:numId w:val="5"/>
        </w:numPr>
        <w:shd w:val="clear" w:color="auto" w:fill="FFFFFF"/>
        <w:tabs>
          <w:tab w:val="clear" w:pos="3118"/>
          <w:tab w:val="clear" w:pos="5040"/>
          <w:tab w:val="left" w:pos="0"/>
        </w:tabs>
        <w:ind w:left="284" w:hanging="284"/>
        <w:rPr>
          <w:b w:val="0"/>
          <w:sz w:val="22"/>
          <w:szCs w:val="22"/>
        </w:rPr>
      </w:pPr>
      <w:r w:rsidRPr="007E244D">
        <w:rPr>
          <w:b w:val="0"/>
          <w:sz w:val="22"/>
          <w:szCs w:val="22"/>
        </w:rPr>
        <w:t>Wykonawca może zostać wykluczony przez Zamawiającego na każdym etapie postępowania o udzielenie zamówienia.</w:t>
      </w:r>
    </w:p>
    <w:p w:rsidR="00BB0B1F" w:rsidRPr="000B4695" w:rsidRDefault="00BB0B1F" w:rsidP="009007A4">
      <w:pPr>
        <w:pStyle w:val="Tekstpodstawowy32"/>
        <w:shd w:val="clear" w:color="auto" w:fill="FFFFFF"/>
        <w:tabs>
          <w:tab w:val="clear" w:pos="3118"/>
          <w:tab w:val="left" w:pos="0"/>
        </w:tabs>
        <w:rPr>
          <w:b w:val="0"/>
          <w:sz w:val="22"/>
          <w:szCs w:val="22"/>
        </w:rPr>
      </w:pPr>
    </w:p>
    <w:p w:rsidR="00F82316" w:rsidRPr="000B4695" w:rsidRDefault="00007432" w:rsidP="00F82316">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Pr>
          <w:b/>
          <w:sz w:val="22"/>
          <w:szCs w:val="22"/>
        </w:rPr>
        <w:t>X</w:t>
      </w:r>
      <w:r w:rsidR="00F82316" w:rsidRPr="000B4695">
        <w:rPr>
          <w:b/>
          <w:sz w:val="22"/>
          <w:szCs w:val="22"/>
        </w:rPr>
        <w:t xml:space="preserve">. WARUNKI UDZIAŁU W POSTĘPOWANIU  </w:t>
      </w:r>
    </w:p>
    <w:p w:rsidR="00F82316" w:rsidRPr="00B2672F" w:rsidRDefault="009A174D" w:rsidP="004B4840">
      <w:pPr>
        <w:suppressAutoHyphens w:val="0"/>
        <w:autoSpaceDE w:val="0"/>
        <w:autoSpaceDN w:val="0"/>
        <w:adjustRightInd w:val="0"/>
        <w:jc w:val="both"/>
        <w:rPr>
          <w:sz w:val="22"/>
          <w:szCs w:val="22"/>
        </w:rPr>
      </w:pPr>
      <w:r w:rsidRPr="000B4695">
        <w:rPr>
          <w:sz w:val="22"/>
          <w:szCs w:val="22"/>
        </w:rPr>
        <w:t xml:space="preserve">O </w:t>
      </w:r>
      <w:r w:rsidR="00F82316" w:rsidRPr="000B4695">
        <w:rPr>
          <w:sz w:val="22"/>
          <w:szCs w:val="22"/>
        </w:rPr>
        <w:t>udzielenie zamówienia mogą ubiegać się Wykonawcy, którzy</w:t>
      </w:r>
      <w:r w:rsidR="00B2672F">
        <w:rPr>
          <w:sz w:val="22"/>
          <w:szCs w:val="22"/>
        </w:rPr>
        <w:t xml:space="preserve"> </w:t>
      </w:r>
      <w:r w:rsidR="00F82316" w:rsidRPr="00B2672F">
        <w:rPr>
          <w:sz w:val="22"/>
          <w:szCs w:val="22"/>
        </w:rPr>
        <w:t>spełniają warunki udziału w postępowaniu dotyczące:</w:t>
      </w:r>
    </w:p>
    <w:p w:rsidR="00770949" w:rsidRPr="00A71EF4" w:rsidRDefault="00F82316" w:rsidP="002E25A8">
      <w:pPr>
        <w:numPr>
          <w:ilvl w:val="1"/>
          <w:numId w:val="3"/>
        </w:numPr>
        <w:tabs>
          <w:tab w:val="left" w:pos="284"/>
        </w:tabs>
        <w:suppressAutoHyphens w:val="0"/>
        <w:autoSpaceDE w:val="0"/>
        <w:autoSpaceDN w:val="0"/>
        <w:adjustRightInd w:val="0"/>
        <w:ind w:left="284" w:hanging="284"/>
        <w:rPr>
          <w:b/>
          <w:sz w:val="22"/>
          <w:szCs w:val="22"/>
        </w:rPr>
      </w:pPr>
      <w:r w:rsidRPr="00A71EF4">
        <w:rPr>
          <w:b/>
          <w:sz w:val="22"/>
          <w:szCs w:val="22"/>
        </w:rPr>
        <w:t xml:space="preserve">zdolności do występowania w obrocie gospodarczym </w:t>
      </w:r>
    </w:p>
    <w:p w:rsidR="00BF2FAD" w:rsidRPr="00BF2FAD" w:rsidRDefault="00BF2FAD" w:rsidP="00BF2FAD">
      <w:pPr>
        <w:tabs>
          <w:tab w:val="left" w:pos="426"/>
        </w:tabs>
        <w:suppressAutoHyphens w:val="0"/>
        <w:autoSpaceDE w:val="0"/>
        <w:autoSpaceDN w:val="0"/>
        <w:adjustRightInd w:val="0"/>
        <w:rPr>
          <w:sz w:val="22"/>
          <w:szCs w:val="22"/>
        </w:rPr>
      </w:pPr>
      <w:r w:rsidRPr="00BF2FAD">
        <w:rPr>
          <w:sz w:val="22"/>
          <w:szCs w:val="22"/>
        </w:rPr>
        <w:t>Zamawiający nie określił warunku w tym zakresie</w:t>
      </w:r>
    </w:p>
    <w:p w:rsidR="00770949" w:rsidRDefault="00F82316" w:rsidP="002E25A8">
      <w:pPr>
        <w:numPr>
          <w:ilvl w:val="1"/>
          <w:numId w:val="3"/>
        </w:numPr>
        <w:tabs>
          <w:tab w:val="left" w:pos="0"/>
          <w:tab w:val="left" w:pos="284"/>
        </w:tabs>
        <w:suppressAutoHyphens w:val="0"/>
        <w:autoSpaceDE w:val="0"/>
        <w:autoSpaceDN w:val="0"/>
        <w:adjustRightInd w:val="0"/>
        <w:ind w:left="0" w:firstLine="0"/>
        <w:jc w:val="both"/>
        <w:rPr>
          <w:b/>
          <w:sz w:val="22"/>
          <w:szCs w:val="22"/>
        </w:rPr>
      </w:pPr>
      <w:r w:rsidRPr="000B4695">
        <w:rPr>
          <w:b/>
          <w:sz w:val="22"/>
          <w:szCs w:val="22"/>
        </w:rPr>
        <w:t xml:space="preserve">uprawnień do prowadzenia określonej działalności gospodarczej lub zawodowej, o ile wynika to </w:t>
      </w:r>
      <w:r w:rsidR="00A35892" w:rsidRPr="000B4695">
        <w:rPr>
          <w:b/>
          <w:sz w:val="22"/>
          <w:szCs w:val="22"/>
        </w:rPr>
        <w:br/>
      </w:r>
      <w:r w:rsidRPr="000B4695">
        <w:rPr>
          <w:b/>
          <w:sz w:val="22"/>
          <w:szCs w:val="22"/>
        </w:rPr>
        <w:t xml:space="preserve">z odrębnych przepisów: </w:t>
      </w:r>
    </w:p>
    <w:p w:rsidR="00232F72" w:rsidRPr="00232F72" w:rsidRDefault="00232F72" w:rsidP="00232F72">
      <w:pPr>
        <w:tabs>
          <w:tab w:val="left" w:pos="426"/>
        </w:tabs>
        <w:suppressAutoHyphens w:val="0"/>
        <w:autoSpaceDE w:val="0"/>
        <w:autoSpaceDN w:val="0"/>
        <w:adjustRightInd w:val="0"/>
        <w:rPr>
          <w:sz w:val="22"/>
          <w:szCs w:val="22"/>
        </w:rPr>
      </w:pPr>
      <w:r w:rsidRPr="00232F72">
        <w:rPr>
          <w:sz w:val="22"/>
          <w:szCs w:val="22"/>
        </w:rPr>
        <w:t>Zamawiający nie określił warunku w tym zakresie</w:t>
      </w:r>
    </w:p>
    <w:p w:rsidR="00F82316" w:rsidRPr="000B4695" w:rsidRDefault="00F82316" w:rsidP="00A35892">
      <w:pPr>
        <w:suppressAutoHyphens w:val="0"/>
        <w:autoSpaceDE w:val="0"/>
        <w:autoSpaceDN w:val="0"/>
        <w:adjustRightInd w:val="0"/>
        <w:rPr>
          <w:b/>
          <w:sz w:val="22"/>
          <w:szCs w:val="22"/>
        </w:rPr>
      </w:pPr>
      <w:r w:rsidRPr="00117B10">
        <w:rPr>
          <w:b/>
          <w:sz w:val="22"/>
          <w:szCs w:val="22"/>
        </w:rPr>
        <w:t>c) sytuacji</w:t>
      </w:r>
      <w:r w:rsidRPr="000B4695">
        <w:rPr>
          <w:b/>
          <w:sz w:val="22"/>
          <w:szCs w:val="22"/>
        </w:rPr>
        <w:t xml:space="preserve"> ekonomicznej lub finansowej:</w:t>
      </w:r>
    </w:p>
    <w:p w:rsidR="00F82316" w:rsidRPr="000B4695" w:rsidRDefault="00F82316" w:rsidP="00A35892">
      <w:pPr>
        <w:tabs>
          <w:tab w:val="left" w:pos="426"/>
        </w:tabs>
        <w:suppressAutoHyphens w:val="0"/>
        <w:autoSpaceDE w:val="0"/>
        <w:autoSpaceDN w:val="0"/>
        <w:adjustRightInd w:val="0"/>
        <w:rPr>
          <w:sz w:val="22"/>
          <w:szCs w:val="22"/>
        </w:rPr>
      </w:pPr>
      <w:r w:rsidRPr="000B4695">
        <w:rPr>
          <w:sz w:val="22"/>
          <w:szCs w:val="22"/>
        </w:rPr>
        <w:t>Zamawiający nie określił warunku w tym zakresie</w:t>
      </w:r>
    </w:p>
    <w:p w:rsidR="00F82316" w:rsidRPr="000B4695" w:rsidRDefault="00F82316" w:rsidP="00A35892">
      <w:pPr>
        <w:suppressAutoHyphens w:val="0"/>
        <w:autoSpaceDE w:val="0"/>
        <w:autoSpaceDN w:val="0"/>
        <w:adjustRightInd w:val="0"/>
        <w:rPr>
          <w:b/>
          <w:sz w:val="22"/>
          <w:szCs w:val="22"/>
        </w:rPr>
      </w:pPr>
      <w:r w:rsidRPr="000B4695">
        <w:rPr>
          <w:b/>
          <w:sz w:val="22"/>
          <w:szCs w:val="22"/>
        </w:rPr>
        <w:t>d) zdolności technicznej lub zawodowej:</w:t>
      </w:r>
    </w:p>
    <w:p w:rsidR="0014235E" w:rsidRPr="000B4695" w:rsidRDefault="0014235E" w:rsidP="0014235E">
      <w:pPr>
        <w:tabs>
          <w:tab w:val="left" w:pos="426"/>
        </w:tabs>
        <w:suppressAutoHyphens w:val="0"/>
        <w:autoSpaceDE w:val="0"/>
        <w:autoSpaceDN w:val="0"/>
        <w:adjustRightInd w:val="0"/>
        <w:rPr>
          <w:sz w:val="22"/>
          <w:szCs w:val="22"/>
        </w:rPr>
      </w:pPr>
      <w:r w:rsidRPr="000B4695">
        <w:rPr>
          <w:sz w:val="22"/>
          <w:szCs w:val="22"/>
        </w:rPr>
        <w:t>Zamawiający nie określił warunku w tym zakresie</w:t>
      </w:r>
    </w:p>
    <w:p w:rsidR="00277326" w:rsidRPr="00BE6F42" w:rsidRDefault="00277326" w:rsidP="00277326">
      <w:pPr>
        <w:pStyle w:val="Tekstpodstawowy32"/>
        <w:shd w:val="clear" w:color="auto" w:fill="FFFFFF"/>
        <w:tabs>
          <w:tab w:val="clear" w:pos="3118"/>
          <w:tab w:val="left" w:pos="0"/>
        </w:tabs>
        <w:rPr>
          <w:b w:val="0"/>
          <w:sz w:val="22"/>
          <w:szCs w:val="22"/>
        </w:rPr>
      </w:pPr>
    </w:p>
    <w:p w:rsidR="00277326" w:rsidRPr="00BE6F42" w:rsidRDefault="00007432" w:rsidP="00277326">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Pr>
          <w:b/>
          <w:sz w:val="22"/>
          <w:szCs w:val="22"/>
        </w:rPr>
        <w:t>XI</w:t>
      </w:r>
      <w:r w:rsidR="00277326" w:rsidRPr="00BE6F42">
        <w:rPr>
          <w:b/>
          <w:sz w:val="22"/>
          <w:szCs w:val="22"/>
        </w:rPr>
        <w:t xml:space="preserve">. PODMIOTOWE ŚRODKI DOWODOWE </w:t>
      </w:r>
    </w:p>
    <w:p w:rsidR="004C6FA3" w:rsidRPr="00C27E41" w:rsidRDefault="004C6FA3" w:rsidP="00C417FE">
      <w:pPr>
        <w:pStyle w:val="Akapitzlist"/>
        <w:numPr>
          <w:ilvl w:val="0"/>
          <w:numId w:val="15"/>
        </w:numPr>
        <w:suppressAutoHyphens w:val="0"/>
        <w:autoSpaceDE w:val="0"/>
        <w:autoSpaceDN w:val="0"/>
        <w:adjustRightInd w:val="0"/>
        <w:jc w:val="both"/>
        <w:rPr>
          <w:sz w:val="22"/>
          <w:szCs w:val="22"/>
        </w:rPr>
      </w:pPr>
      <w:r w:rsidRPr="00B5616F">
        <w:rPr>
          <w:kern w:val="0"/>
          <w:sz w:val="22"/>
          <w:szCs w:val="22"/>
          <w:lang w:eastAsia="pl-PL"/>
        </w:rPr>
        <w:t xml:space="preserve">Do oferty Wykonawca dołącza </w:t>
      </w:r>
      <w:r w:rsidRPr="00B5616F">
        <w:rPr>
          <w:sz w:val="22"/>
          <w:szCs w:val="22"/>
        </w:rPr>
        <w:t xml:space="preserve">w zakresie potwierdzenia braku podstaw do wykluczenia </w:t>
      </w:r>
      <w:r w:rsidRPr="00B5616F">
        <w:rPr>
          <w:sz w:val="22"/>
          <w:szCs w:val="22"/>
        </w:rPr>
        <w:br/>
        <w:t xml:space="preserve">z postępowania w okolicznościach, o których mowa w art. 108 ust. 1 ustawy Pzp, Wykonawca przedkłada </w:t>
      </w:r>
      <w:r w:rsidRPr="00B5616F">
        <w:rPr>
          <w:b/>
          <w:sz w:val="22"/>
          <w:szCs w:val="22"/>
        </w:rPr>
        <w:t>oświadczenie o braku podstaw do wykluczenia z postępowania</w:t>
      </w:r>
      <w:r w:rsidRPr="00B5616F">
        <w:rPr>
          <w:sz w:val="22"/>
          <w:szCs w:val="22"/>
        </w:rPr>
        <w:t xml:space="preserve"> – wypełnione </w:t>
      </w:r>
      <w:r w:rsidRPr="00B5616F">
        <w:rPr>
          <w:sz w:val="22"/>
          <w:szCs w:val="22"/>
        </w:rPr>
        <w:br/>
      </w:r>
      <w:r w:rsidRPr="00B5616F">
        <w:rPr>
          <w:color w:val="000000" w:themeColor="text1"/>
          <w:sz w:val="22"/>
          <w:szCs w:val="22"/>
        </w:rPr>
        <w:t xml:space="preserve">i podpisane odpowiednio przez osobę (osoby) upoważnioną (upoważnione) do reprezentowania Wykonawcy.  Stosowne oświadczenie </w:t>
      </w:r>
      <w:r w:rsidRPr="00B5616F">
        <w:rPr>
          <w:sz w:val="22"/>
          <w:szCs w:val="22"/>
        </w:rPr>
        <w:t xml:space="preserve">stanowi </w:t>
      </w:r>
      <w:r w:rsidRPr="00BF4042">
        <w:rPr>
          <w:sz w:val="22"/>
          <w:szCs w:val="22"/>
        </w:rPr>
        <w:t xml:space="preserve">załącznik nr </w:t>
      </w:r>
      <w:r w:rsidR="00BF4042" w:rsidRPr="00BF4042">
        <w:rPr>
          <w:sz w:val="22"/>
          <w:szCs w:val="22"/>
        </w:rPr>
        <w:t>3</w:t>
      </w:r>
      <w:r w:rsidRPr="00BF4042">
        <w:rPr>
          <w:sz w:val="22"/>
          <w:szCs w:val="22"/>
        </w:rPr>
        <w:t xml:space="preserve"> do SWZ</w:t>
      </w:r>
      <w:r w:rsidRPr="00C27E41">
        <w:rPr>
          <w:color w:val="FF0000"/>
          <w:sz w:val="22"/>
          <w:szCs w:val="22"/>
        </w:rPr>
        <w:t xml:space="preserve"> </w:t>
      </w:r>
    </w:p>
    <w:p w:rsidR="004C6FA3" w:rsidRPr="00B5616F" w:rsidRDefault="004C6FA3" w:rsidP="00C417FE">
      <w:pPr>
        <w:pStyle w:val="Akapitzlist"/>
        <w:numPr>
          <w:ilvl w:val="0"/>
          <w:numId w:val="15"/>
        </w:numPr>
        <w:suppressAutoHyphens w:val="0"/>
        <w:autoSpaceDE w:val="0"/>
        <w:autoSpaceDN w:val="0"/>
        <w:adjustRightInd w:val="0"/>
        <w:jc w:val="both"/>
        <w:rPr>
          <w:sz w:val="22"/>
          <w:szCs w:val="22"/>
        </w:rPr>
      </w:pPr>
      <w:r>
        <w:rPr>
          <w:color w:val="000000"/>
          <w:kern w:val="0"/>
          <w:sz w:val="22"/>
          <w:szCs w:val="22"/>
          <w:lang w:eastAsia="pl-PL"/>
        </w:rPr>
        <w:t>O</w:t>
      </w:r>
      <w:r w:rsidRPr="00B5616F">
        <w:rPr>
          <w:color w:val="000000"/>
          <w:kern w:val="0"/>
          <w:sz w:val="22"/>
          <w:szCs w:val="22"/>
          <w:lang w:eastAsia="pl-PL"/>
        </w:rPr>
        <w:t>świadczeni</w:t>
      </w:r>
      <w:r>
        <w:rPr>
          <w:color w:val="000000"/>
          <w:kern w:val="0"/>
          <w:sz w:val="22"/>
          <w:szCs w:val="22"/>
          <w:lang w:eastAsia="pl-PL"/>
        </w:rPr>
        <w:t>e</w:t>
      </w:r>
      <w:r w:rsidRPr="00B5616F">
        <w:rPr>
          <w:color w:val="000000"/>
          <w:kern w:val="0"/>
          <w:sz w:val="22"/>
          <w:szCs w:val="22"/>
          <w:lang w:eastAsia="pl-PL"/>
        </w:rPr>
        <w:t>, o którym mowa w pkt. 1, stanowi dowód potwierdzający brak podstaw wykluczenia, odpowiednio na dzień składania ofert</w:t>
      </w:r>
    </w:p>
    <w:p w:rsidR="004C6FA3" w:rsidRPr="00B5616F" w:rsidRDefault="004C6FA3" w:rsidP="00C417FE">
      <w:pPr>
        <w:pStyle w:val="Akapitzlist"/>
        <w:numPr>
          <w:ilvl w:val="0"/>
          <w:numId w:val="15"/>
        </w:numPr>
        <w:suppressAutoHyphens w:val="0"/>
        <w:autoSpaceDE w:val="0"/>
        <w:autoSpaceDN w:val="0"/>
        <w:adjustRightInd w:val="0"/>
        <w:jc w:val="both"/>
        <w:rPr>
          <w:sz w:val="22"/>
          <w:szCs w:val="22"/>
        </w:rPr>
      </w:pPr>
      <w:r w:rsidRPr="00B5616F">
        <w:rPr>
          <w:color w:val="000000"/>
          <w:kern w:val="0"/>
          <w:sz w:val="22"/>
          <w:szCs w:val="22"/>
          <w:lang w:eastAsia="pl-PL"/>
        </w:rPr>
        <w:t xml:space="preserve">W przypadku wspólnego ubiegania się o zamówienie przez wykonawców, oświadczenia, o którym mowa w pkt. 1.1. składa każdy z wykonawców. </w:t>
      </w:r>
    </w:p>
    <w:p w:rsidR="004C6FA3" w:rsidRPr="00B5616F" w:rsidRDefault="004C6FA3" w:rsidP="00C417FE">
      <w:pPr>
        <w:pStyle w:val="Akapitzlist"/>
        <w:numPr>
          <w:ilvl w:val="0"/>
          <w:numId w:val="15"/>
        </w:numPr>
        <w:suppressAutoHyphens w:val="0"/>
        <w:autoSpaceDE w:val="0"/>
        <w:autoSpaceDN w:val="0"/>
        <w:adjustRightInd w:val="0"/>
        <w:jc w:val="both"/>
        <w:rPr>
          <w:sz w:val="22"/>
          <w:szCs w:val="22"/>
        </w:rPr>
      </w:pPr>
      <w:r w:rsidRPr="00B5616F">
        <w:rPr>
          <w:color w:val="000000"/>
          <w:kern w:val="0"/>
          <w:sz w:val="22"/>
          <w:szCs w:val="22"/>
          <w:lang w:eastAsia="pl-PL"/>
        </w:rPr>
        <w:t>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w:t>
      </w:r>
    </w:p>
    <w:p w:rsidR="004C6FA3" w:rsidRDefault="004C6FA3" w:rsidP="004C6FA3">
      <w:pPr>
        <w:suppressAutoHyphens w:val="0"/>
        <w:autoSpaceDE w:val="0"/>
        <w:autoSpaceDN w:val="0"/>
        <w:adjustRightInd w:val="0"/>
        <w:ind w:left="405"/>
        <w:jc w:val="both"/>
        <w:rPr>
          <w:color w:val="000000"/>
          <w:kern w:val="0"/>
          <w:sz w:val="22"/>
          <w:szCs w:val="22"/>
          <w:lang w:eastAsia="pl-PL"/>
        </w:rPr>
      </w:pPr>
      <w:r w:rsidRPr="002661B1">
        <w:rPr>
          <w:color w:val="000000"/>
          <w:kern w:val="0"/>
          <w:sz w:val="22"/>
          <w:szCs w:val="22"/>
          <w:lang w:eastAsia="pl-PL"/>
        </w:rPr>
        <w:t>spełnianie warunków udziału w postępowaniu, w zakresie, w jakim Wykonawca powołuje się na jego zasoby.</w:t>
      </w:r>
    </w:p>
    <w:p w:rsidR="004C6FA3" w:rsidRPr="00B5616F" w:rsidRDefault="004C6FA3" w:rsidP="00C417FE">
      <w:pPr>
        <w:pStyle w:val="Akapitzlist"/>
        <w:numPr>
          <w:ilvl w:val="0"/>
          <w:numId w:val="15"/>
        </w:numPr>
        <w:suppressAutoHyphens w:val="0"/>
        <w:autoSpaceDE w:val="0"/>
        <w:autoSpaceDN w:val="0"/>
        <w:adjustRightInd w:val="0"/>
        <w:jc w:val="both"/>
        <w:rPr>
          <w:color w:val="000000"/>
          <w:kern w:val="0"/>
          <w:sz w:val="22"/>
          <w:szCs w:val="22"/>
          <w:lang w:eastAsia="pl-PL"/>
        </w:rPr>
      </w:pPr>
      <w:r w:rsidRPr="00B5616F">
        <w:rPr>
          <w:b/>
          <w:sz w:val="22"/>
          <w:szCs w:val="22"/>
        </w:rPr>
        <w:t>Wykaz podmiotowych środków dowodowych</w:t>
      </w:r>
    </w:p>
    <w:p w:rsidR="004C6FA3" w:rsidRPr="000F0688" w:rsidRDefault="004C6FA3" w:rsidP="004C6FA3">
      <w:pPr>
        <w:pStyle w:val="Akapitzlist"/>
        <w:suppressAutoHyphens w:val="0"/>
        <w:autoSpaceDE w:val="0"/>
        <w:autoSpaceDN w:val="0"/>
        <w:adjustRightInd w:val="0"/>
        <w:ind w:left="405"/>
        <w:jc w:val="both"/>
        <w:rPr>
          <w:color w:val="000000"/>
          <w:kern w:val="0"/>
          <w:sz w:val="22"/>
          <w:szCs w:val="22"/>
          <w:lang w:eastAsia="pl-PL"/>
        </w:rPr>
      </w:pPr>
      <w:r w:rsidRPr="000F0688">
        <w:rPr>
          <w:sz w:val="22"/>
          <w:szCs w:val="22"/>
        </w:rPr>
        <w:t>Wykonawca, którego oferta zostanie najwyżej oceniona, w celu wykazania braku podstaw wykluczenia z postępowania, na podstawie art. 274 ust. 1 ustawy zostanie wezwany do złożenia następując</w:t>
      </w:r>
      <w:r w:rsidR="007C55CD">
        <w:rPr>
          <w:sz w:val="22"/>
          <w:szCs w:val="22"/>
        </w:rPr>
        <w:t>ego</w:t>
      </w:r>
      <w:r w:rsidRPr="000F0688">
        <w:rPr>
          <w:sz w:val="22"/>
          <w:szCs w:val="22"/>
        </w:rPr>
        <w:t xml:space="preserve"> podmiotow</w:t>
      </w:r>
      <w:r w:rsidR="007C55CD">
        <w:rPr>
          <w:sz w:val="22"/>
          <w:szCs w:val="22"/>
        </w:rPr>
        <w:t>ego</w:t>
      </w:r>
      <w:r w:rsidRPr="000F0688">
        <w:rPr>
          <w:sz w:val="22"/>
          <w:szCs w:val="22"/>
        </w:rPr>
        <w:t xml:space="preserve"> środk</w:t>
      </w:r>
      <w:r w:rsidR="007C55CD">
        <w:rPr>
          <w:sz w:val="22"/>
          <w:szCs w:val="22"/>
        </w:rPr>
        <w:t>a</w:t>
      </w:r>
      <w:r w:rsidRPr="000F0688">
        <w:rPr>
          <w:sz w:val="22"/>
          <w:szCs w:val="22"/>
        </w:rPr>
        <w:t xml:space="preserve"> dowodow</w:t>
      </w:r>
      <w:r w:rsidR="007C55CD">
        <w:rPr>
          <w:sz w:val="22"/>
          <w:szCs w:val="22"/>
        </w:rPr>
        <w:t>ego</w:t>
      </w:r>
      <w:r w:rsidRPr="000F0688">
        <w:rPr>
          <w:sz w:val="22"/>
          <w:szCs w:val="22"/>
        </w:rPr>
        <w:t xml:space="preserve"> (aktualn</w:t>
      </w:r>
      <w:r w:rsidR="007C55CD">
        <w:rPr>
          <w:sz w:val="22"/>
          <w:szCs w:val="22"/>
        </w:rPr>
        <w:t>ego</w:t>
      </w:r>
      <w:r w:rsidRPr="000F0688">
        <w:rPr>
          <w:sz w:val="22"/>
          <w:szCs w:val="22"/>
        </w:rPr>
        <w:t xml:space="preserve"> na dzień ich złożenia</w:t>
      </w:r>
      <w:r>
        <w:rPr>
          <w:sz w:val="22"/>
          <w:szCs w:val="22"/>
        </w:rPr>
        <w:t>)</w:t>
      </w:r>
    </w:p>
    <w:p w:rsidR="004C6FA3" w:rsidRDefault="004C6FA3" w:rsidP="00C417FE">
      <w:pPr>
        <w:pStyle w:val="Akapitzlist"/>
        <w:numPr>
          <w:ilvl w:val="0"/>
          <w:numId w:val="16"/>
        </w:numPr>
        <w:suppressAutoHyphens w:val="0"/>
        <w:autoSpaceDE w:val="0"/>
        <w:autoSpaceDN w:val="0"/>
        <w:adjustRightInd w:val="0"/>
        <w:ind w:left="567" w:hanging="141"/>
        <w:jc w:val="both"/>
        <w:rPr>
          <w:kern w:val="0"/>
          <w:sz w:val="22"/>
          <w:szCs w:val="22"/>
          <w:lang w:eastAsia="pl-PL"/>
        </w:rPr>
      </w:pPr>
      <w:r w:rsidRPr="00AB3F77">
        <w:rPr>
          <w:b/>
          <w:kern w:val="0"/>
          <w:sz w:val="22"/>
          <w:szCs w:val="22"/>
          <w:lang w:eastAsia="pl-PL"/>
        </w:rPr>
        <w:t>oświadczeni</w:t>
      </w:r>
      <w:r>
        <w:rPr>
          <w:b/>
          <w:kern w:val="0"/>
          <w:sz w:val="22"/>
          <w:szCs w:val="22"/>
          <w:lang w:eastAsia="pl-PL"/>
        </w:rPr>
        <w:t>a</w:t>
      </w:r>
      <w:r w:rsidRPr="00AB3F77">
        <w:rPr>
          <w:b/>
          <w:kern w:val="0"/>
          <w:sz w:val="22"/>
          <w:szCs w:val="22"/>
          <w:lang w:eastAsia="pl-PL"/>
        </w:rPr>
        <w:t xml:space="preserve"> wykonawcy o aktualności informacji</w:t>
      </w:r>
      <w:r w:rsidRPr="00AB3F77">
        <w:rPr>
          <w:kern w:val="0"/>
          <w:sz w:val="22"/>
          <w:szCs w:val="22"/>
          <w:lang w:eastAsia="pl-PL"/>
        </w:rPr>
        <w:t xml:space="preserve"> zawartych w oświadczeniu, o którym mowa </w:t>
      </w:r>
      <w:r>
        <w:rPr>
          <w:kern w:val="0"/>
          <w:sz w:val="22"/>
          <w:szCs w:val="22"/>
          <w:lang w:eastAsia="pl-PL"/>
        </w:rPr>
        <w:br/>
      </w:r>
      <w:r w:rsidRPr="00AB3F77">
        <w:rPr>
          <w:kern w:val="0"/>
          <w:sz w:val="22"/>
          <w:szCs w:val="22"/>
          <w:lang w:eastAsia="pl-PL"/>
        </w:rPr>
        <w:t xml:space="preserve">w art. 125 ust. 1 ustawy, w zakresie podstaw wykluczenia z postępowania wskazanych przez zamawiającego, których mowa w art. 108 ust. 1 ustawy Pzp,  </w:t>
      </w:r>
    </w:p>
    <w:p w:rsidR="00194CB1" w:rsidRPr="00757926" w:rsidRDefault="00194CB1" w:rsidP="00194CB1">
      <w:pPr>
        <w:suppressAutoHyphens w:val="0"/>
        <w:autoSpaceDE w:val="0"/>
        <w:autoSpaceDN w:val="0"/>
        <w:adjustRightInd w:val="0"/>
        <w:ind w:left="709"/>
        <w:jc w:val="both"/>
        <w:rPr>
          <w:color w:val="000000"/>
          <w:kern w:val="0"/>
          <w:sz w:val="22"/>
          <w:szCs w:val="22"/>
          <w:lang w:eastAsia="pl-PL"/>
        </w:rPr>
      </w:pPr>
    </w:p>
    <w:p w:rsidR="009F067A" w:rsidRPr="000B4695" w:rsidRDefault="009F067A" w:rsidP="009F067A">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0B4695">
        <w:rPr>
          <w:b/>
          <w:sz w:val="22"/>
          <w:szCs w:val="22"/>
        </w:rPr>
        <w:t>X</w:t>
      </w:r>
      <w:r w:rsidR="00007432">
        <w:rPr>
          <w:b/>
          <w:sz w:val="22"/>
          <w:szCs w:val="22"/>
        </w:rPr>
        <w:t>II</w:t>
      </w:r>
      <w:r w:rsidRPr="000B4695">
        <w:rPr>
          <w:b/>
          <w:sz w:val="22"/>
          <w:szCs w:val="22"/>
        </w:rPr>
        <w:t xml:space="preserve">. PRZEDMIOTOWE ŚRODKI DOWODOWE </w:t>
      </w:r>
    </w:p>
    <w:p w:rsidR="0047737D" w:rsidRDefault="00FE572B" w:rsidP="00C417FE">
      <w:pPr>
        <w:pStyle w:val="Akapitzlist"/>
        <w:numPr>
          <w:ilvl w:val="6"/>
          <w:numId w:val="14"/>
        </w:numPr>
        <w:tabs>
          <w:tab w:val="clear" w:pos="5040"/>
        </w:tabs>
        <w:suppressAutoHyphens w:val="0"/>
        <w:autoSpaceDE w:val="0"/>
        <w:autoSpaceDN w:val="0"/>
        <w:adjustRightInd w:val="0"/>
        <w:ind w:left="284" w:hanging="284"/>
        <w:jc w:val="both"/>
        <w:rPr>
          <w:kern w:val="0"/>
          <w:sz w:val="22"/>
          <w:szCs w:val="22"/>
          <w:lang w:eastAsia="pl-PL"/>
        </w:rPr>
      </w:pPr>
      <w:r w:rsidRPr="001B64B5">
        <w:rPr>
          <w:kern w:val="0"/>
          <w:sz w:val="22"/>
          <w:szCs w:val="22"/>
          <w:lang w:eastAsia="pl-PL"/>
        </w:rPr>
        <w:t>Zamawiający żąda od Wykonawcy złożenia wraz z ofertą (załącznik nr 1</w:t>
      </w:r>
      <w:r w:rsidR="00397E01" w:rsidRPr="001B64B5">
        <w:rPr>
          <w:kern w:val="0"/>
          <w:sz w:val="22"/>
          <w:szCs w:val="22"/>
          <w:lang w:eastAsia="pl-PL"/>
        </w:rPr>
        <w:t xml:space="preserve"> i 2</w:t>
      </w:r>
      <w:r w:rsidRPr="001B64B5">
        <w:rPr>
          <w:kern w:val="0"/>
          <w:sz w:val="22"/>
          <w:szCs w:val="22"/>
          <w:lang w:eastAsia="pl-PL"/>
        </w:rPr>
        <w:t xml:space="preserve"> do SWZ) następując</w:t>
      </w:r>
      <w:r w:rsidR="002661B1" w:rsidRPr="001B64B5">
        <w:rPr>
          <w:kern w:val="0"/>
          <w:sz w:val="22"/>
          <w:szCs w:val="22"/>
          <w:lang w:eastAsia="pl-PL"/>
        </w:rPr>
        <w:t>ych</w:t>
      </w:r>
      <w:r w:rsidR="00B33689" w:rsidRPr="001B64B5">
        <w:rPr>
          <w:kern w:val="0"/>
          <w:sz w:val="22"/>
          <w:szCs w:val="22"/>
          <w:lang w:eastAsia="pl-PL"/>
        </w:rPr>
        <w:t xml:space="preserve"> </w:t>
      </w:r>
      <w:r w:rsidRPr="001B64B5">
        <w:rPr>
          <w:kern w:val="0"/>
          <w:sz w:val="22"/>
          <w:szCs w:val="22"/>
          <w:lang w:eastAsia="pl-PL"/>
        </w:rPr>
        <w:t xml:space="preserve"> przedmiotow</w:t>
      </w:r>
      <w:r w:rsidR="002661B1" w:rsidRPr="001B64B5">
        <w:rPr>
          <w:kern w:val="0"/>
          <w:sz w:val="22"/>
          <w:szCs w:val="22"/>
          <w:lang w:eastAsia="pl-PL"/>
        </w:rPr>
        <w:t>ych</w:t>
      </w:r>
      <w:r w:rsidR="00B33689" w:rsidRPr="001B64B5">
        <w:rPr>
          <w:kern w:val="0"/>
          <w:sz w:val="22"/>
          <w:szCs w:val="22"/>
          <w:lang w:eastAsia="pl-PL"/>
        </w:rPr>
        <w:t xml:space="preserve"> </w:t>
      </w:r>
      <w:r w:rsidRPr="001B64B5">
        <w:rPr>
          <w:kern w:val="0"/>
          <w:sz w:val="22"/>
          <w:szCs w:val="22"/>
          <w:lang w:eastAsia="pl-PL"/>
        </w:rPr>
        <w:t>środk</w:t>
      </w:r>
      <w:r w:rsidR="002661B1" w:rsidRPr="001B64B5">
        <w:rPr>
          <w:kern w:val="0"/>
          <w:sz w:val="22"/>
          <w:szCs w:val="22"/>
          <w:lang w:eastAsia="pl-PL"/>
        </w:rPr>
        <w:t>ów</w:t>
      </w:r>
      <w:r w:rsidRPr="001B64B5">
        <w:rPr>
          <w:kern w:val="0"/>
          <w:sz w:val="22"/>
          <w:szCs w:val="22"/>
          <w:lang w:eastAsia="pl-PL"/>
        </w:rPr>
        <w:t xml:space="preserve"> dowodow</w:t>
      </w:r>
      <w:r w:rsidR="002661B1" w:rsidRPr="001B64B5">
        <w:rPr>
          <w:kern w:val="0"/>
          <w:sz w:val="22"/>
          <w:szCs w:val="22"/>
          <w:lang w:eastAsia="pl-PL"/>
        </w:rPr>
        <w:t>ych</w:t>
      </w:r>
      <w:r w:rsidR="00B33689" w:rsidRPr="001B64B5">
        <w:rPr>
          <w:kern w:val="0"/>
          <w:sz w:val="22"/>
          <w:szCs w:val="22"/>
          <w:lang w:eastAsia="pl-PL"/>
        </w:rPr>
        <w:t>:</w:t>
      </w:r>
    </w:p>
    <w:p w:rsidR="0019572B" w:rsidRPr="0019572B" w:rsidRDefault="0019572B" w:rsidP="00C417FE">
      <w:pPr>
        <w:pStyle w:val="Akapitzlist"/>
        <w:numPr>
          <w:ilvl w:val="0"/>
          <w:numId w:val="34"/>
        </w:numPr>
        <w:tabs>
          <w:tab w:val="clear" w:pos="720"/>
          <w:tab w:val="num" w:pos="567"/>
        </w:tabs>
        <w:suppressAutoHyphens w:val="0"/>
        <w:autoSpaceDE w:val="0"/>
        <w:autoSpaceDN w:val="0"/>
        <w:adjustRightInd w:val="0"/>
        <w:ind w:left="567" w:hanging="283"/>
        <w:jc w:val="both"/>
        <w:rPr>
          <w:bCs/>
          <w:sz w:val="22"/>
          <w:szCs w:val="22"/>
          <w:lang w:eastAsia="pl-PL"/>
        </w:rPr>
      </w:pPr>
      <w:r w:rsidRPr="0019572B">
        <w:rPr>
          <w:b/>
          <w:sz w:val="22"/>
          <w:szCs w:val="22"/>
          <w:lang w:eastAsia="pl-PL"/>
        </w:rPr>
        <w:t>oświadczenie,</w:t>
      </w:r>
      <w:r w:rsidRPr="0019572B">
        <w:rPr>
          <w:sz w:val="22"/>
          <w:szCs w:val="22"/>
          <w:lang w:eastAsia="pl-PL"/>
        </w:rPr>
        <w:t xml:space="preserve"> że oferowany przedmiot zamówienia jest wyrobem medycznym, na który została wydana </w:t>
      </w:r>
      <w:r w:rsidRPr="0019572B">
        <w:rPr>
          <w:b/>
          <w:bCs/>
          <w:sz w:val="22"/>
          <w:szCs w:val="22"/>
          <w:lang w:eastAsia="pl-PL"/>
        </w:rPr>
        <w:t xml:space="preserve">Deklaracja Zgodności </w:t>
      </w:r>
      <w:r w:rsidRPr="0019572B">
        <w:rPr>
          <w:bCs/>
          <w:sz w:val="22"/>
          <w:szCs w:val="22"/>
          <w:lang w:eastAsia="pl-PL"/>
        </w:rPr>
        <w:t>– jeżeli dotyczy</w:t>
      </w:r>
    </w:p>
    <w:p w:rsidR="0019572B" w:rsidRPr="0019572B" w:rsidRDefault="0019572B" w:rsidP="00C417FE">
      <w:pPr>
        <w:pStyle w:val="Akapitzlist"/>
        <w:numPr>
          <w:ilvl w:val="0"/>
          <w:numId w:val="34"/>
        </w:numPr>
        <w:tabs>
          <w:tab w:val="clear" w:pos="720"/>
          <w:tab w:val="num" w:pos="567"/>
        </w:tabs>
        <w:suppressAutoHyphens w:val="0"/>
        <w:autoSpaceDE w:val="0"/>
        <w:autoSpaceDN w:val="0"/>
        <w:adjustRightInd w:val="0"/>
        <w:ind w:left="567" w:hanging="283"/>
        <w:jc w:val="both"/>
        <w:rPr>
          <w:sz w:val="22"/>
          <w:szCs w:val="22"/>
          <w:lang w:eastAsia="pl-PL"/>
        </w:rPr>
      </w:pPr>
      <w:r>
        <w:rPr>
          <w:b/>
          <w:sz w:val="22"/>
          <w:szCs w:val="22"/>
          <w:lang w:eastAsia="pl-PL"/>
        </w:rPr>
        <w:t>o</w:t>
      </w:r>
      <w:r w:rsidRPr="0019572B">
        <w:rPr>
          <w:b/>
          <w:sz w:val="22"/>
          <w:szCs w:val="22"/>
          <w:lang w:eastAsia="pl-PL"/>
        </w:rPr>
        <w:t>świadczenie,</w:t>
      </w:r>
      <w:r w:rsidRPr="0019572B">
        <w:rPr>
          <w:sz w:val="22"/>
          <w:szCs w:val="22"/>
          <w:lang w:eastAsia="pl-PL"/>
        </w:rPr>
        <w:t xml:space="preserve"> że oferowany przedmiot zamówienia jest środkiem ochrony indywidualnej, na który została wydana </w:t>
      </w:r>
      <w:r w:rsidRPr="0019572B">
        <w:rPr>
          <w:b/>
          <w:bCs/>
          <w:sz w:val="22"/>
          <w:szCs w:val="22"/>
          <w:lang w:eastAsia="pl-PL"/>
        </w:rPr>
        <w:t>Deklaracja Zgodności</w:t>
      </w:r>
      <w:r w:rsidRPr="0019572B">
        <w:rPr>
          <w:sz w:val="22"/>
          <w:szCs w:val="22"/>
          <w:lang w:eastAsia="pl-PL"/>
        </w:rPr>
        <w:t xml:space="preserve"> – jeżeli dotyczy</w:t>
      </w:r>
    </w:p>
    <w:p w:rsidR="0019572B" w:rsidRPr="0019572B" w:rsidRDefault="0019572B" w:rsidP="00C417FE">
      <w:pPr>
        <w:pStyle w:val="Akapitzlist"/>
        <w:numPr>
          <w:ilvl w:val="0"/>
          <w:numId w:val="34"/>
        </w:numPr>
        <w:tabs>
          <w:tab w:val="clear" w:pos="720"/>
          <w:tab w:val="num" w:pos="567"/>
        </w:tabs>
        <w:suppressAutoHyphens w:val="0"/>
        <w:autoSpaceDE w:val="0"/>
        <w:autoSpaceDN w:val="0"/>
        <w:adjustRightInd w:val="0"/>
        <w:ind w:left="567" w:hanging="283"/>
        <w:jc w:val="both"/>
        <w:rPr>
          <w:sz w:val="22"/>
          <w:szCs w:val="22"/>
          <w:lang w:eastAsia="pl-PL"/>
        </w:rPr>
      </w:pPr>
      <w:r>
        <w:rPr>
          <w:b/>
          <w:bCs/>
          <w:sz w:val="22"/>
          <w:szCs w:val="22"/>
          <w:lang w:eastAsia="pl-PL"/>
        </w:rPr>
        <w:t>o</w:t>
      </w:r>
      <w:r w:rsidRPr="0019572B">
        <w:rPr>
          <w:b/>
          <w:bCs/>
          <w:sz w:val="22"/>
          <w:szCs w:val="22"/>
          <w:lang w:eastAsia="pl-PL"/>
        </w:rPr>
        <w:t>świadc</w:t>
      </w:r>
      <w:r>
        <w:rPr>
          <w:b/>
          <w:bCs/>
          <w:sz w:val="22"/>
          <w:szCs w:val="22"/>
          <w:lang w:eastAsia="pl-PL"/>
        </w:rPr>
        <w:t>z</w:t>
      </w:r>
      <w:r w:rsidRPr="0019572B">
        <w:rPr>
          <w:b/>
          <w:bCs/>
          <w:sz w:val="22"/>
          <w:szCs w:val="22"/>
          <w:lang w:eastAsia="pl-PL"/>
        </w:rPr>
        <w:t>enie,</w:t>
      </w:r>
      <w:r w:rsidRPr="0019572B">
        <w:rPr>
          <w:bCs/>
          <w:sz w:val="22"/>
          <w:szCs w:val="22"/>
          <w:lang w:eastAsia="pl-PL"/>
        </w:rPr>
        <w:t xml:space="preserve"> że</w:t>
      </w:r>
      <w:r w:rsidRPr="0019572B">
        <w:rPr>
          <w:sz w:val="22"/>
          <w:szCs w:val="22"/>
          <w:lang w:eastAsia="pl-PL"/>
        </w:rPr>
        <w:t xml:space="preserve"> na oferowany przedmiot zamówienia Jednostka Notyfikowana wydała </w:t>
      </w:r>
      <w:r w:rsidRPr="0019572B">
        <w:rPr>
          <w:b/>
          <w:bCs/>
          <w:sz w:val="22"/>
          <w:szCs w:val="22"/>
          <w:lang w:eastAsia="pl-PL"/>
        </w:rPr>
        <w:t>Certyfikat</w:t>
      </w:r>
      <w:r w:rsidRPr="0019572B">
        <w:rPr>
          <w:sz w:val="22"/>
          <w:szCs w:val="22"/>
          <w:lang w:eastAsia="pl-PL"/>
        </w:rPr>
        <w:t xml:space="preserve"> </w:t>
      </w:r>
      <w:r w:rsidRPr="0019572B">
        <w:rPr>
          <w:b/>
          <w:bCs/>
          <w:sz w:val="22"/>
          <w:szCs w:val="22"/>
          <w:lang w:eastAsia="pl-PL"/>
        </w:rPr>
        <w:t xml:space="preserve">Zgodności </w:t>
      </w:r>
      <w:r w:rsidRPr="0019572B">
        <w:rPr>
          <w:sz w:val="22"/>
          <w:szCs w:val="22"/>
          <w:lang w:eastAsia="pl-PL"/>
        </w:rPr>
        <w:t>lub dokument potwierdzający przedłużenie ważności Certyfikatu – jeżeli dotyczy</w:t>
      </w:r>
    </w:p>
    <w:p w:rsidR="0019572B" w:rsidRPr="0019572B" w:rsidRDefault="0019572B" w:rsidP="00C417FE">
      <w:pPr>
        <w:pStyle w:val="Akapitzlist"/>
        <w:numPr>
          <w:ilvl w:val="0"/>
          <w:numId w:val="34"/>
        </w:numPr>
        <w:tabs>
          <w:tab w:val="clear" w:pos="720"/>
          <w:tab w:val="num" w:pos="567"/>
        </w:tabs>
        <w:suppressAutoHyphens w:val="0"/>
        <w:autoSpaceDE w:val="0"/>
        <w:autoSpaceDN w:val="0"/>
        <w:adjustRightInd w:val="0"/>
        <w:ind w:left="567" w:hanging="283"/>
        <w:jc w:val="both"/>
        <w:rPr>
          <w:rFonts w:eastAsia="SimSun"/>
          <w:b/>
          <w:sz w:val="22"/>
          <w:szCs w:val="22"/>
          <w:lang w:bidi="hi-IN"/>
        </w:rPr>
      </w:pPr>
      <w:r w:rsidRPr="0019572B">
        <w:rPr>
          <w:b/>
          <w:bCs/>
          <w:sz w:val="22"/>
          <w:szCs w:val="22"/>
        </w:rPr>
        <w:t xml:space="preserve">oświadczenie, że oferowany wyrób medyczny dla części nr …………. </w:t>
      </w:r>
      <w:r w:rsidRPr="0019572B">
        <w:rPr>
          <w:sz w:val="22"/>
          <w:szCs w:val="22"/>
        </w:rPr>
        <w:t xml:space="preserve">został  zgłoszony do Prezesa Urzędu Rejestracji Produktów Leczniczych, Wyrobów Medycznych i Produktów Biobójczych </w:t>
      </w:r>
      <w:r>
        <w:rPr>
          <w:sz w:val="22"/>
          <w:szCs w:val="22"/>
        </w:rPr>
        <w:br/>
      </w:r>
      <w:r w:rsidRPr="0019572B">
        <w:rPr>
          <w:sz w:val="22"/>
          <w:szCs w:val="22"/>
        </w:rPr>
        <w:t>i uzyskał dopuszczenie do obrotu i stosowania na terenie Rzeczypospolitej Polskiej</w:t>
      </w:r>
      <w:r w:rsidRPr="0019572B">
        <w:rPr>
          <w:b/>
          <w:bCs/>
          <w:i/>
          <w:iCs/>
          <w:sz w:val="22"/>
          <w:szCs w:val="22"/>
        </w:rPr>
        <w:t xml:space="preserve"> </w:t>
      </w:r>
      <w:r w:rsidRPr="0019572B">
        <w:rPr>
          <w:b/>
          <w:sz w:val="22"/>
          <w:szCs w:val="22"/>
        </w:rPr>
        <w:br w:type="page"/>
      </w:r>
    </w:p>
    <w:p w:rsidR="0019572B" w:rsidRPr="00EF6C0D" w:rsidRDefault="0019572B" w:rsidP="00C417FE">
      <w:pPr>
        <w:pStyle w:val="Standard"/>
        <w:numPr>
          <w:ilvl w:val="0"/>
          <w:numId w:val="34"/>
        </w:numPr>
        <w:tabs>
          <w:tab w:val="clear" w:pos="720"/>
          <w:tab w:val="num" w:pos="567"/>
        </w:tabs>
        <w:autoSpaceDE w:val="0"/>
        <w:ind w:left="567" w:hanging="283"/>
        <w:jc w:val="both"/>
        <w:rPr>
          <w:sz w:val="22"/>
          <w:szCs w:val="22"/>
        </w:rPr>
      </w:pPr>
      <w:r>
        <w:rPr>
          <w:b/>
          <w:sz w:val="22"/>
          <w:szCs w:val="22"/>
        </w:rPr>
        <w:lastRenderedPageBreak/>
        <w:t>m</w:t>
      </w:r>
      <w:r w:rsidRPr="00EF6C0D">
        <w:rPr>
          <w:b/>
          <w:sz w:val="22"/>
          <w:szCs w:val="22"/>
        </w:rPr>
        <w:t>ateriałów informacyjnych</w:t>
      </w:r>
      <w:r w:rsidRPr="00EF6C0D">
        <w:rPr>
          <w:sz w:val="22"/>
          <w:szCs w:val="22"/>
        </w:rPr>
        <w:t xml:space="preserve"> w postaci zdjęć, kart katalogowych, prospektów, folderów, ulotek itp. oferowanych wyrobów, zawierające nazwę producenta oraz </w:t>
      </w:r>
      <w:r w:rsidRPr="00EF6C0D">
        <w:rPr>
          <w:sz w:val="22"/>
          <w:szCs w:val="22"/>
          <w:lang w:val="en-US"/>
        </w:rPr>
        <w:t xml:space="preserve">szczegółowy opis przedmiotu zamówienia potwierdzający wszystkie parametry oraz wymagania określone przez Zamawiającego w „Opisie przedmiotu zamówienia” ( w języku polskim) - </w:t>
      </w:r>
      <w:r w:rsidRPr="00EF6C0D">
        <w:rPr>
          <w:sz w:val="22"/>
          <w:szCs w:val="22"/>
        </w:rPr>
        <w:t>(dla każdej części i pozycji)</w:t>
      </w:r>
    </w:p>
    <w:p w:rsidR="0019572B" w:rsidRPr="0019572B" w:rsidRDefault="0019572B" w:rsidP="00C417FE">
      <w:pPr>
        <w:pStyle w:val="Akapitzlist"/>
        <w:numPr>
          <w:ilvl w:val="0"/>
          <w:numId w:val="34"/>
        </w:numPr>
        <w:tabs>
          <w:tab w:val="clear" w:pos="720"/>
          <w:tab w:val="num" w:pos="567"/>
        </w:tabs>
        <w:suppressAutoHyphens w:val="0"/>
        <w:spacing w:line="102" w:lineRule="atLeast"/>
        <w:ind w:left="567" w:hanging="283"/>
        <w:jc w:val="both"/>
        <w:rPr>
          <w:kern w:val="0"/>
          <w:sz w:val="22"/>
          <w:szCs w:val="22"/>
          <w:lang w:eastAsia="pl-PL"/>
        </w:rPr>
      </w:pPr>
      <w:r w:rsidRPr="0019572B">
        <w:rPr>
          <w:b/>
          <w:bCs/>
          <w:kern w:val="0"/>
          <w:sz w:val="22"/>
          <w:szCs w:val="22"/>
          <w:lang w:val="en-US" w:eastAsia="pl-PL"/>
        </w:rPr>
        <w:t>oświadczenia</w:t>
      </w:r>
      <w:r w:rsidRPr="0019572B">
        <w:rPr>
          <w:bCs/>
          <w:kern w:val="0"/>
          <w:sz w:val="22"/>
          <w:szCs w:val="22"/>
          <w:lang w:val="en-US" w:eastAsia="pl-PL"/>
        </w:rPr>
        <w:t>,</w:t>
      </w:r>
      <w:r w:rsidRPr="0019572B">
        <w:rPr>
          <w:kern w:val="0"/>
          <w:sz w:val="22"/>
          <w:szCs w:val="22"/>
          <w:lang w:val="en-US" w:eastAsia="pl-PL"/>
        </w:rPr>
        <w:t xml:space="preserve"> że oferowany wyrób posiada etykietę z nazwą wyrobu w języku polskim – dotyczy wszystkich części i wszystkich pozycji.</w:t>
      </w:r>
    </w:p>
    <w:p w:rsidR="0019572B" w:rsidRPr="0019572B" w:rsidRDefault="0019572B" w:rsidP="00C417FE">
      <w:pPr>
        <w:pStyle w:val="Akapitzlist"/>
        <w:numPr>
          <w:ilvl w:val="0"/>
          <w:numId w:val="34"/>
        </w:numPr>
        <w:tabs>
          <w:tab w:val="clear" w:pos="720"/>
          <w:tab w:val="num" w:pos="567"/>
        </w:tabs>
        <w:autoSpaceDE w:val="0"/>
        <w:spacing w:line="100" w:lineRule="atLeast"/>
        <w:ind w:left="567" w:hanging="283"/>
        <w:jc w:val="both"/>
        <w:rPr>
          <w:sz w:val="22"/>
          <w:szCs w:val="22"/>
        </w:rPr>
      </w:pPr>
      <w:r>
        <w:rPr>
          <w:b/>
          <w:sz w:val="22"/>
          <w:szCs w:val="22"/>
        </w:rPr>
        <w:t>p</w:t>
      </w:r>
      <w:r w:rsidRPr="0019572B">
        <w:rPr>
          <w:b/>
          <w:sz w:val="22"/>
          <w:szCs w:val="22"/>
        </w:rPr>
        <w:t>róbki</w:t>
      </w:r>
      <w:r>
        <w:rPr>
          <w:b/>
          <w:sz w:val="22"/>
          <w:szCs w:val="22"/>
        </w:rPr>
        <w:t>:</w:t>
      </w:r>
    </w:p>
    <w:p w:rsidR="0019572B" w:rsidRDefault="0019572B" w:rsidP="00C417FE">
      <w:pPr>
        <w:pStyle w:val="Akapitzlist"/>
        <w:numPr>
          <w:ilvl w:val="5"/>
          <w:numId w:val="34"/>
        </w:numPr>
        <w:tabs>
          <w:tab w:val="clear" w:pos="540"/>
          <w:tab w:val="num" w:pos="851"/>
        </w:tabs>
        <w:autoSpaceDE w:val="0"/>
        <w:spacing w:line="100" w:lineRule="atLeast"/>
        <w:ind w:left="851" w:hanging="284"/>
        <w:jc w:val="both"/>
        <w:rPr>
          <w:sz w:val="22"/>
          <w:szCs w:val="22"/>
        </w:rPr>
      </w:pPr>
      <w:r w:rsidRPr="0019572B">
        <w:rPr>
          <w:sz w:val="22"/>
          <w:szCs w:val="22"/>
        </w:rPr>
        <w:t xml:space="preserve">do części nr 1 </w:t>
      </w:r>
      <w:r w:rsidR="00A664BB">
        <w:rPr>
          <w:sz w:val="22"/>
          <w:szCs w:val="22"/>
        </w:rPr>
        <w:t xml:space="preserve">– „dostawa </w:t>
      </w:r>
      <w:r w:rsidR="00A664BB" w:rsidRPr="004F0E33">
        <w:rPr>
          <w:bCs/>
          <w:color w:val="000000"/>
          <w:sz w:val="22"/>
          <w:szCs w:val="22"/>
        </w:rPr>
        <w:t>rękawic chirurgicznych</w:t>
      </w:r>
      <w:r w:rsidR="00A664BB">
        <w:rPr>
          <w:bCs/>
          <w:color w:val="000000"/>
          <w:sz w:val="22"/>
          <w:szCs w:val="22"/>
        </w:rPr>
        <w:t>”</w:t>
      </w:r>
      <w:r w:rsidR="00A664BB" w:rsidRPr="004F0E33">
        <w:rPr>
          <w:bCs/>
          <w:color w:val="000000"/>
          <w:sz w:val="22"/>
          <w:szCs w:val="22"/>
        </w:rPr>
        <w:t xml:space="preserve"> </w:t>
      </w:r>
      <w:r w:rsidRPr="0019572B">
        <w:rPr>
          <w:sz w:val="22"/>
          <w:szCs w:val="22"/>
        </w:rPr>
        <w:t>w rozmiarach 7 i  8 do każdej pozycji po 1 opakowaniu</w:t>
      </w:r>
    </w:p>
    <w:p w:rsidR="0019572B" w:rsidRDefault="0019572B" w:rsidP="00C417FE">
      <w:pPr>
        <w:pStyle w:val="Akapitzlist"/>
        <w:numPr>
          <w:ilvl w:val="5"/>
          <w:numId w:val="34"/>
        </w:numPr>
        <w:tabs>
          <w:tab w:val="clear" w:pos="540"/>
          <w:tab w:val="num" w:pos="851"/>
        </w:tabs>
        <w:autoSpaceDE w:val="0"/>
        <w:spacing w:line="100" w:lineRule="atLeast"/>
        <w:ind w:left="851" w:hanging="284"/>
        <w:jc w:val="both"/>
        <w:rPr>
          <w:sz w:val="22"/>
          <w:szCs w:val="22"/>
        </w:rPr>
      </w:pPr>
      <w:r w:rsidRPr="0019572B">
        <w:rPr>
          <w:sz w:val="22"/>
          <w:szCs w:val="22"/>
        </w:rPr>
        <w:t>do części nr 2</w:t>
      </w:r>
      <w:r w:rsidR="00A664BB">
        <w:rPr>
          <w:sz w:val="22"/>
          <w:szCs w:val="22"/>
        </w:rPr>
        <w:t xml:space="preserve"> – „dostawa rękawic diagnostycznych”</w:t>
      </w:r>
      <w:r w:rsidRPr="0019572B">
        <w:rPr>
          <w:sz w:val="22"/>
          <w:szCs w:val="22"/>
        </w:rPr>
        <w:t xml:space="preserve"> we wszystkich rozmiarach do każdej pozycji po 1 opakowaniu</w:t>
      </w:r>
    </w:p>
    <w:p w:rsidR="00FC07F7" w:rsidRPr="00FC07F7" w:rsidRDefault="00FC07F7" w:rsidP="00FC07F7">
      <w:pPr>
        <w:pStyle w:val="Akapitzlist"/>
        <w:suppressAutoHyphens w:val="0"/>
        <w:ind w:left="993"/>
        <w:jc w:val="both"/>
        <w:rPr>
          <w:b/>
          <w:sz w:val="22"/>
          <w:szCs w:val="22"/>
          <w:u w:val="single"/>
        </w:rPr>
      </w:pPr>
      <w:r w:rsidRPr="00FC07F7">
        <w:rPr>
          <w:b/>
          <w:sz w:val="22"/>
          <w:szCs w:val="22"/>
          <w:u w:val="single"/>
        </w:rPr>
        <w:t xml:space="preserve">UWAGA: </w:t>
      </w:r>
    </w:p>
    <w:p w:rsidR="00FC07F7" w:rsidRPr="00FC07F7" w:rsidRDefault="00FC07F7" w:rsidP="00FC07F7">
      <w:pPr>
        <w:pStyle w:val="Akapitzlist"/>
        <w:suppressAutoHyphens w:val="0"/>
        <w:ind w:left="993"/>
        <w:jc w:val="both"/>
        <w:rPr>
          <w:sz w:val="22"/>
          <w:szCs w:val="22"/>
        </w:rPr>
      </w:pPr>
      <w:r w:rsidRPr="00FC07F7">
        <w:rPr>
          <w:sz w:val="22"/>
          <w:szCs w:val="22"/>
        </w:rPr>
        <w:t xml:space="preserve">Próbki należy dostarczyć na adres Zamawiającego: </w:t>
      </w:r>
    </w:p>
    <w:p w:rsidR="00FC07F7" w:rsidRPr="00FC07F7" w:rsidRDefault="00FC07F7" w:rsidP="00FC07F7">
      <w:pPr>
        <w:pStyle w:val="Akapitzlist"/>
        <w:suppressAutoHyphens w:val="0"/>
        <w:ind w:left="993"/>
        <w:jc w:val="both"/>
        <w:rPr>
          <w:sz w:val="22"/>
          <w:szCs w:val="22"/>
        </w:rPr>
      </w:pPr>
      <w:r w:rsidRPr="00FC07F7">
        <w:rPr>
          <w:sz w:val="22"/>
          <w:szCs w:val="22"/>
        </w:rPr>
        <w:t xml:space="preserve">Zespół Opieki Zdrowotnej w Nysie </w:t>
      </w:r>
    </w:p>
    <w:p w:rsidR="00FC07F7" w:rsidRPr="00FC07F7" w:rsidRDefault="00FC07F7" w:rsidP="00FC07F7">
      <w:pPr>
        <w:pStyle w:val="Akapitzlist"/>
        <w:suppressAutoHyphens w:val="0"/>
        <w:ind w:left="993"/>
        <w:jc w:val="both"/>
        <w:rPr>
          <w:sz w:val="22"/>
          <w:szCs w:val="22"/>
        </w:rPr>
      </w:pPr>
      <w:r w:rsidRPr="00FC07F7">
        <w:rPr>
          <w:sz w:val="22"/>
          <w:szCs w:val="22"/>
        </w:rPr>
        <w:t xml:space="preserve">48-300 Nysa, ul. Bohaterów Warszawy 34 </w:t>
      </w:r>
    </w:p>
    <w:p w:rsidR="00FC07F7" w:rsidRPr="00FC07F7" w:rsidRDefault="00FC07F7" w:rsidP="00FC07F7">
      <w:pPr>
        <w:pStyle w:val="Akapitzlist"/>
        <w:suppressAutoHyphens w:val="0"/>
        <w:ind w:left="993"/>
        <w:jc w:val="both"/>
        <w:rPr>
          <w:sz w:val="22"/>
          <w:szCs w:val="22"/>
        </w:rPr>
      </w:pPr>
      <w:r w:rsidRPr="00FC07F7">
        <w:rPr>
          <w:sz w:val="22"/>
          <w:szCs w:val="22"/>
        </w:rPr>
        <w:t>– odstępstwo od wymogu użycia środków komunikacji elektronicznej przy składaniu ofert przewidziane w art. 65 ust. 1 pkt. 4 ustawy Prawo zamówień publicznych.</w:t>
      </w:r>
    </w:p>
    <w:p w:rsidR="00FC07F7" w:rsidRPr="00FC07F7" w:rsidRDefault="00FC07F7" w:rsidP="00FC07F7">
      <w:pPr>
        <w:pStyle w:val="Akapitzlist"/>
        <w:suppressAutoHyphens w:val="0"/>
        <w:ind w:left="993"/>
        <w:jc w:val="both"/>
        <w:rPr>
          <w:sz w:val="22"/>
          <w:szCs w:val="22"/>
        </w:rPr>
      </w:pPr>
      <w:r w:rsidRPr="00FC07F7">
        <w:rPr>
          <w:sz w:val="22"/>
          <w:szCs w:val="22"/>
        </w:rPr>
        <w:t xml:space="preserve">Próbki należy umieścić w opakowaniu, zapewniającym ich ochronę przed uszkodzeniami mechanicznymi, opisanym w następujący sposób: </w:t>
      </w:r>
    </w:p>
    <w:p w:rsidR="00FC07F7" w:rsidRPr="00FC07F7" w:rsidRDefault="00FC07F7" w:rsidP="00FC07F7">
      <w:pPr>
        <w:pStyle w:val="Akapitzlist"/>
        <w:suppressAutoHyphens w:val="0"/>
        <w:ind w:left="993"/>
        <w:rPr>
          <w:sz w:val="22"/>
          <w:szCs w:val="22"/>
        </w:rPr>
      </w:pPr>
      <w:r w:rsidRPr="00FC07F7">
        <w:rPr>
          <w:sz w:val="22"/>
          <w:szCs w:val="22"/>
        </w:rPr>
        <w:t xml:space="preserve">„PRÓBKI – Dostawa </w:t>
      </w:r>
      <w:r>
        <w:rPr>
          <w:sz w:val="22"/>
          <w:szCs w:val="22"/>
        </w:rPr>
        <w:t xml:space="preserve">rękawic medycznych” </w:t>
      </w:r>
      <w:r w:rsidRPr="00FC07F7">
        <w:rPr>
          <w:sz w:val="22"/>
          <w:szCs w:val="22"/>
        </w:rPr>
        <w:t xml:space="preserve"> </w:t>
      </w:r>
    </w:p>
    <w:p w:rsidR="00FC07F7" w:rsidRPr="00FC07F7" w:rsidRDefault="00FC07F7" w:rsidP="00FC07F7">
      <w:pPr>
        <w:pStyle w:val="Akapitzlist"/>
        <w:suppressAutoHyphens w:val="0"/>
        <w:ind w:left="993"/>
        <w:rPr>
          <w:sz w:val="22"/>
          <w:szCs w:val="22"/>
        </w:rPr>
      </w:pPr>
      <w:r w:rsidRPr="00FC07F7">
        <w:rPr>
          <w:sz w:val="22"/>
          <w:szCs w:val="22"/>
        </w:rPr>
        <w:t>nie otwierać przed ………………r. godz. ……... Nr ZZP-344/</w:t>
      </w:r>
      <w:r>
        <w:rPr>
          <w:sz w:val="22"/>
          <w:szCs w:val="22"/>
        </w:rPr>
        <w:t>6</w:t>
      </w:r>
      <w:r w:rsidRPr="00FC07F7">
        <w:rPr>
          <w:sz w:val="22"/>
          <w:szCs w:val="22"/>
        </w:rPr>
        <w:t>3/2024”</w:t>
      </w:r>
    </w:p>
    <w:p w:rsidR="00FC07F7" w:rsidRPr="00FC07F7" w:rsidRDefault="00FC07F7" w:rsidP="00FC07F7">
      <w:pPr>
        <w:pStyle w:val="Akapitzlist"/>
        <w:suppressAutoHyphens w:val="0"/>
        <w:ind w:left="993"/>
        <w:rPr>
          <w:sz w:val="22"/>
          <w:szCs w:val="22"/>
        </w:rPr>
      </w:pPr>
      <w:r w:rsidRPr="00FC07F7">
        <w:rPr>
          <w:sz w:val="22"/>
          <w:szCs w:val="22"/>
        </w:rPr>
        <w:t>Na odwrocie opakowania umieścić należy nazwę i adres Wykonawcy.</w:t>
      </w:r>
    </w:p>
    <w:p w:rsidR="00FC07F7" w:rsidRPr="00FC07F7" w:rsidRDefault="00FC07F7" w:rsidP="00FC07F7">
      <w:pPr>
        <w:pStyle w:val="Akapitzlist"/>
        <w:suppressAutoHyphens w:val="0"/>
        <w:ind w:left="993"/>
        <w:jc w:val="both"/>
        <w:rPr>
          <w:kern w:val="0"/>
          <w:sz w:val="22"/>
          <w:szCs w:val="22"/>
          <w:lang w:eastAsia="pl-PL"/>
        </w:rPr>
      </w:pPr>
      <w:r w:rsidRPr="00FC07F7">
        <w:rPr>
          <w:sz w:val="22"/>
          <w:szCs w:val="22"/>
        </w:rPr>
        <w:t xml:space="preserve">Próbki muszą zostać przesłane do </w:t>
      </w:r>
      <w:r w:rsidRPr="00FC07F7">
        <w:rPr>
          <w:sz w:val="22"/>
          <w:szCs w:val="22"/>
          <w:u w:val="single"/>
        </w:rPr>
        <w:t>terminu składania ofert</w:t>
      </w:r>
      <w:r w:rsidRPr="00FC07F7">
        <w:rPr>
          <w:sz w:val="22"/>
          <w:szCs w:val="22"/>
        </w:rPr>
        <w:t xml:space="preserve"> </w:t>
      </w:r>
      <w:r>
        <w:rPr>
          <w:sz w:val="22"/>
          <w:szCs w:val="22"/>
        </w:rPr>
        <w:t>–</w:t>
      </w:r>
      <w:r w:rsidRPr="00FC07F7">
        <w:rPr>
          <w:sz w:val="22"/>
          <w:szCs w:val="22"/>
        </w:rPr>
        <w:t xml:space="preserve"> nie</w:t>
      </w:r>
      <w:r>
        <w:rPr>
          <w:sz w:val="22"/>
          <w:szCs w:val="22"/>
        </w:rPr>
        <w:t xml:space="preserve"> </w:t>
      </w:r>
      <w:r w:rsidRPr="00FC07F7">
        <w:rPr>
          <w:sz w:val="22"/>
          <w:szCs w:val="22"/>
        </w:rPr>
        <w:t xml:space="preserve">później niż dzień, godzina składania ofert. </w:t>
      </w:r>
    </w:p>
    <w:p w:rsidR="001B64B5" w:rsidRPr="00D565EB" w:rsidRDefault="001B64B5" w:rsidP="00C417FE">
      <w:pPr>
        <w:pStyle w:val="Tekstpodstawowy"/>
        <w:numPr>
          <w:ilvl w:val="3"/>
          <w:numId w:val="34"/>
        </w:numPr>
        <w:tabs>
          <w:tab w:val="clear" w:pos="2880"/>
          <w:tab w:val="clear" w:pos="3118"/>
          <w:tab w:val="num" w:pos="426"/>
        </w:tabs>
        <w:ind w:left="284" w:hanging="284"/>
        <w:rPr>
          <w:sz w:val="22"/>
        </w:rPr>
      </w:pPr>
      <w:r w:rsidRPr="00D565EB">
        <w:rPr>
          <w:bCs/>
          <w:sz w:val="22"/>
          <w:szCs w:val="22"/>
        </w:rPr>
        <w:t xml:space="preserve">Jeżeli Wykonawca nie złoży przedmiotowych środków dowodowych do oferty lub złożone przedmiotowe środki dowodowe są niekompletne, Zamawiający wezwie Wykonawcę do złożenia lub uzupełnienia ich </w:t>
      </w:r>
      <w:r w:rsidR="002750D3">
        <w:rPr>
          <w:bCs/>
          <w:sz w:val="22"/>
          <w:szCs w:val="22"/>
        </w:rPr>
        <w:br/>
      </w:r>
      <w:r w:rsidRPr="00D565EB">
        <w:rPr>
          <w:bCs/>
          <w:sz w:val="22"/>
          <w:szCs w:val="22"/>
        </w:rPr>
        <w:t>w wyznaczonym terminie.</w:t>
      </w:r>
    </w:p>
    <w:p w:rsidR="00F10BA5" w:rsidRPr="00AE2790" w:rsidRDefault="00F10BA5" w:rsidP="00E33931">
      <w:pPr>
        <w:pStyle w:val="Akapitzlist"/>
        <w:autoSpaceDE w:val="0"/>
        <w:ind w:left="284"/>
        <w:jc w:val="both"/>
        <w:rPr>
          <w:sz w:val="22"/>
          <w:szCs w:val="22"/>
        </w:rPr>
      </w:pPr>
    </w:p>
    <w:p w:rsidR="00D03C97" w:rsidRPr="000B4695" w:rsidRDefault="00B20DD2" w:rsidP="00603FCD">
      <w:pPr>
        <w:pStyle w:val="Nagwek2"/>
        <w:pBdr>
          <w:top w:val="double" w:sz="4" w:space="1" w:color="000000"/>
          <w:left w:val="double" w:sz="4" w:space="4" w:color="000000"/>
          <w:bottom w:val="double" w:sz="4" w:space="1" w:color="000000"/>
          <w:right w:val="double" w:sz="4" w:space="4" w:color="000000"/>
        </w:pBdr>
        <w:shd w:val="clear" w:color="auto" w:fill="FFFFFF"/>
        <w:tabs>
          <w:tab w:val="clear" w:pos="3118"/>
          <w:tab w:val="left" w:pos="0"/>
        </w:tabs>
        <w:ind w:left="0" w:firstLine="0"/>
        <w:jc w:val="both"/>
        <w:rPr>
          <w:rFonts w:eastAsia="Batang"/>
          <w:bCs/>
          <w:sz w:val="22"/>
          <w:szCs w:val="22"/>
        </w:rPr>
      </w:pPr>
      <w:r w:rsidRPr="000B4695">
        <w:rPr>
          <w:sz w:val="22"/>
          <w:szCs w:val="22"/>
          <w:lang w:eastAsia="pl-PL"/>
        </w:rPr>
        <w:t>X</w:t>
      </w:r>
      <w:r w:rsidR="00007432">
        <w:rPr>
          <w:sz w:val="22"/>
          <w:szCs w:val="22"/>
          <w:lang w:eastAsia="pl-PL"/>
        </w:rPr>
        <w:t>III</w:t>
      </w:r>
      <w:r w:rsidR="00D03C97" w:rsidRPr="000B4695">
        <w:rPr>
          <w:sz w:val="22"/>
          <w:szCs w:val="22"/>
          <w:lang w:eastAsia="pl-PL"/>
        </w:rPr>
        <w:t>. OPIS SPOSOBU PRZYGOTOWYWANIA OFERT</w:t>
      </w:r>
      <w:r w:rsidR="00D03C97" w:rsidRPr="000B4695">
        <w:rPr>
          <w:rFonts w:eastAsia="Batang"/>
          <w:bCs/>
          <w:sz w:val="22"/>
          <w:szCs w:val="22"/>
          <w:lang w:eastAsia="pl-PL"/>
        </w:rPr>
        <w:t>Y</w:t>
      </w:r>
    </w:p>
    <w:p w:rsidR="002D2D14" w:rsidRPr="005C54D9" w:rsidRDefault="002D2D14" w:rsidP="00C417FE">
      <w:pPr>
        <w:pStyle w:val="Akapitzlist"/>
        <w:numPr>
          <w:ilvl w:val="2"/>
          <w:numId w:val="19"/>
        </w:numPr>
        <w:suppressAutoHyphens w:val="0"/>
        <w:ind w:left="284" w:hanging="284"/>
        <w:rPr>
          <w:b/>
          <w:kern w:val="0"/>
          <w:sz w:val="22"/>
          <w:szCs w:val="22"/>
          <w:lang w:eastAsia="pl-PL"/>
        </w:rPr>
      </w:pPr>
      <w:r w:rsidRPr="005C54D9">
        <w:rPr>
          <w:b/>
          <w:kern w:val="0"/>
          <w:sz w:val="22"/>
          <w:szCs w:val="22"/>
          <w:lang w:eastAsia="pl-PL"/>
        </w:rPr>
        <w:t>Wymagania techniczne</w:t>
      </w:r>
    </w:p>
    <w:p w:rsidR="002D2D14" w:rsidRPr="001A6708" w:rsidRDefault="002D2D14" w:rsidP="00C417FE">
      <w:pPr>
        <w:pStyle w:val="Akapitzlist"/>
        <w:numPr>
          <w:ilvl w:val="0"/>
          <w:numId w:val="21"/>
        </w:numPr>
        <w:suppressAutoHyphens w:val="0"/>
        <w:autoSpaceDE w:val="0"/>
        <w:autoSpaceDN w:val="0"/>
        <w:adjustRightInd w:val="0"/>
        <w:ind w:left="567" w:hanging="283"/>
        <w:jc w:val="both"/>
        <w:rPr>
          <w:kern w:val="0"/>
          <w:sz w:val="22"/>
          <w:szCs w:val="22"/>
          <w:lang w:eastAsia="pl-PL"/>
        </w:rPr>
      </w:pPr>
      <w:r w:rsidRPr="001A6708">
        <w:rPr>
          <w:kern w:val="0"/>
          <w:sz w:val="22"/>
          <w:szCs w:val="22"/>
          <w:lang w:eastAsia="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rsidR="002D2D14" w:rsidRPr="001A6708" w:rsidRDefault="002D2D14" w:rsidP="00C417FE">
      <w:pPr>
        <w:pStyle w:val="Akapitzlist"/>
        <w:numPr>
          <w:ilvl w:val="0"/>
          <w:numId w:val="21"/>
        </w:numPr>
        <w:suppressAutoHyphens w:val="0"/>
        <w:autoSpaceDE w:val="0"/>
        <w:autoSpaceDN w:val="0"/>
        <w:adjustRightInd w:val="0"/>
        <w:ind w:left="567" w:hanging="283"/>
        <w:jc w:val="both"/>
        <w:rPr>
          <w:kern w:val="0"/>
          <w:sz w:val="22"/>
          <w:szCs w:val="22"/>
          <w:lang w:eastAsia="pl-PL"/>
        </w:rPr>
      </w:pPr>
      <w:r w:rsidRPr="001A6708">
        <w:rPr>
          <w:kern w:val="0"/>
          <w:sz w:val="23"/>
          <w:szCs w:val="23"/>
          <w:lang w:eastAsia="pl-PL"/>
        </w:rPr>
        <w:t xml:space="preserve">Wykonawca dodaje uprzednio podpisany „Formularz oferty” oraz pozostałe pliki stanowiące ofertę lub składane wraz z ofertą </w:t>
      </w:r>
    </w:p>
    <w:p w:rsidR="002D2D14" w:rsidRPr="001A6708" w:rsidRDefault="002D2D14" w:rsidP="00C417FE">
      <w:pPr>
        <w:pStyle w:val="Akapitzlist"/>
        <w:numPr>
          <w:ilvl w:val="0"/>
          <w:numId w:val="21"/>
        </w:numPr>
        <w:suppressAutoHyphens w:val="0"/>
        <w:autoSpaceDE w:val="0"/>
        <w:autoSpaceDN w:val="0"/>
        <w:adjustRightInd w:val="0"/>
        <w:ind w:left="567" w:hanging="283"/>
        <w:jc w:val="both"/>
        <w:rPr>
          <w:kern w:val="0"/>
          <w:sz w:val="22"/>
          <w:szCs w:val="22"/>
          <w:lang w:eastAsia="pl-PL"/>
        </w:rPr>
      </w:pPr>
      <w:r w:rsidRPr="001A6708">
        <w:rPr>
          <w:kern w:val="0"/>
          <w:sz w:val="23"/>
          <w:szCs w:val="23"/>
          <w:lang w:eastAsia="pl-PL"/>
        </w:rPr>
        <w:t>Jeżeli wraz z ofertą składane są dokumenty zawierające tajemnicę przedsiębiorstwa</w:t>
      </w:r>
      <w:r w:rsidRPr="001A6708">
        <w:rPr>
          <w:rFonts w:eastAsia="Calibri"/>
          <w:sz w:val="22"/>
          <w:szCs w:val="22"/>
          <w:lang w:eastAsia="en-US"/>
        </w:rPr>
        <w:t>,</w:t>
      </w:r>
      <w:r w:rsidRPr="001A6708">
        <w:rPr>
          <w:kern w:val="0"/>
          <w:sz w:val="23"/>
          <w:szCs w:val="23"/>
          <w:lang w:eastAsia="pl-PL"/>
        </w:rPr>
        <w:t xml:space="preserve"> Wykonawca, </w:t>
      </w:r>
      <w:r w:rsidRPr="001A6708">
        <w:rPr>
          <w:kern w:val="0"/>
          <w:sz w:val="23"/>
          <w:szCs w:val="23"/>
          <w:lang w:eastAsia="pl-PL"/>
        </w:rPr>
        <w:br/>
        <w:t xml:space="preserve">w celu utrzymania w poufności tych informacji, przekazuje je w wydzielonym i odpowiednio oznaczonym pliku, wraz z jednoczesnym zaznaczeniem w nazwie pliku „Dokument stanowiący tajemnicę przedsiębiorstwa”. Zarówno załącznik stanowiący tajemnicę przedsiębiorstwa jak </w:t>
      </w:r>
      <w:r w:rsidRPr="001A6708">
        <w:rPr>
          <w:kern w:val="0"/>
          <w:sz w:val="23"/>
          <w:szCs w:val="23"/>
          <w:lang w:eastAsia="pl-PL"/>
        </w:rPr>
        <w:br/>
        <w:t xml:space="preserve">i uzasadnienie zastrzeżenia tajemnicy przedsiębiorstwa należy dodać w polu „Załączniki i inne dokumenty przedstawione w ofercie przez Wykonawcę”. </w:t>
      </w:r>
    </w:p>
    <w:p w:rsidR="002D2D14" w:rsidRPr="001A6708" w:rsidRDefault="002D2D14" w:rsidP="00C417FE">
      <w:pPr>
        <w:pStyle w:val="Akapitzlist"/>
        <w:numPr>
          <w:ilvl w:val="0"/>
          <w:numId w:val="21"/>
        </w:numPr>
        <w:suppressAutoHyphens w:val="0"/>
        <w:autoSpaceDE w:val="0"/>
        <w:autoSpaceDN w:val="0"/>
        <w:adjustRightInd w:val="0"/>
        <w:ind w:left="567" w:hanging="283"/>
        <w:jc w:val="both"/>
        <w:rPr>
          <w:kern w:val="0"/>
          <w:sz w:val="23"/>
          <w:szCs w:val="23"/>
          <w:lang w:eastAsia="pl-PL"/>
        </w:rPr>
      </w:pPr>
      <w:r w:rsidRPr="001A6708">
        <w:rPr>
          <w:b/>
          <w:bCs/>
          <w:kern w:val="0"/>
          <w:sz w:val="23"/>
          <w:szCs w:val="23"/>
          <w:lang w:eastAsia="pl-PL"/>
        </w:rPr>
        <w:t xml:space="preserve">Formularz ofertowy </w:t>
      </w:r>
      <w:r w:rsidRPr="001A6708">
        <w:rPr>
          <w:kern w:val="0"/>
          <w:sz w:val="23"/>
          <w:szCs w:val="23"/>
          <w:lang w:eastAsia="pl-PL"/>
        </w:rPr>
        <w:t>podpisuje się kwalifikowanym podpisem elektronicznym, podpisem zaufanym</w:t>
      </w:r>
      <w:r w:rsidRPr="001A6708">
        <w:rPr>
          <w:kern w:val="0"/>
          <w:sz w:val="16"/>
          <w:szCs w:val="16"/>
          <w:lang w:eastAsia="pl-PL"/>
        </w:rPr>
        <w:t xml:space="preserve">  </w:t>
      </w:r>
      <w:r w:rsidRPr="001A6708">
        <w:rPr>
          <w:kern w:val="0"/>
          <w:sz w:val="23"/>
          <w:szCs w:val="23"/>
          <w:lang w:eastAsia="pl-PL"/>
        </w:rPr>
        <w:t xml:space="preserve">lub podpisem osobistym. Rekomendowanym wariantem podpisu jest typ wewnętrzny. Podpis formularza ofertowego wariantem podpisu w typie zewnętrznym również jest możliwy, tylko w tym przypadku, powstały oddzielny plik podpisu dla tego formularza należy załączyć </w:t>
      </w:r>
      <w:r w:rsidRPr="001A6708">
        <w:rPr>
          <w:kern w:val="0"/>
          <w:sz w:val="23"/>
          <w:szCs w:val="23"/>
          <w:lang w:eastAsia="pl-PL"/>
        </w:rPr>
        <w:br/>
        <w:t xml:space="preserve">w polu „Załączniki i inne dokumenty przedstawione w ofercie przez Wykonawcę”. </w:t>
      </w:r>
      <w:r w:rsidRPr="009F246C">
        <w:rPr>
          <w:b/>
          <w:kern w:val="0"/>
          <w:sz w:val="23"/>
          <w:szCs w:val="23"/>
          <w:lang w:eastAsia="pl-PL"/>
        </w:rPr>
        <w:t>P</w:t>
      </w:r>
      <w:r w:rsidRPr="001A6708">
        <w:rPr>
          <w:b/>
          <w:bCs/>
          <w:kern w:val="0"/>
          <w:sz w:val="23"/>
          <w:szCs w:val="23"/>
          <w:lang w:eastAsia="pl-PL"/>
        </w:rPr>
        <w:t xml:space="preserve">ozostałe dokumenty </w:t>
      </w:r>
      <w:r w:rsidRPr="001A6708">
        <w:rPr>
          <w:kern w:val="0"/>
          <w:sz w:val="23"/>
          <w:szCs w:val="23"/>
          <w:lang w:eastAsia="pl-PL"/>
        </w:rPr>
        <w:t xml:space="preserve">wchodzące w skład oferty lub składane wraz z ofertą, które są zgodne </w:t>
      </w:r>
      <w:r w:rsidRPr="001A6708">
        <w:rPr>
          <w:kern w:val="0"/>
          <w:sz w:val="23"/>
          <w:szCs w:val="23"/>
          <w:lang w:eastAsia="pl-PL"/>
        </w:rPr>
        <w:br/>
        <w:t>z ustawą Pzp lub rozporządzeniem Prezesa Rady Ministrów w sprawie wymagań dla dokumentów elektronicznych opatrzone kwalifikowanym podpisem elektronicznym, podpisem zaufanym</w:t>
      </w:r>
      <w:r w:rsidRPr="001A6708">
        <w:rPr>
          <w:kern w:val="0"/>
          <w:sz w:val="16"/>
          <w:szCs w:val="16"/>
          <w:lang w:eastAsia="pl-PL"/>
        </w:rPr>
        <w:t xml:space="preserve"> </w:t>
      </w:r>
      <w:r w:rsidRPr="001A6708">
        <w:rPr>
          <w:kern w:val="0"/>
          <w:sz w:val="23"/>
          <w:szCs w:val="23"/>
          <w:lang w:eastAsia="pl-PL"/>
        </w:rPr>
        <w:t>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2D2D14" w:rsidRPr="001A6708" w:rsidRDefault="002D2D14" w:rsidP="00C417FE">
      <w:pPr>
        <w:pStyle w:val="Akapitzlist"/>
        <w:numPr>
          <w:ilvl w:val="0"/>
          <w:numId w:val="21"/>
        </w:numPr>
        <w:suppressAutoHyphens w:val="0"/>
        <w:autoSpaceDE w:val="0"/>
        <w:autoSpaceDN w:val="0"/>
        <w:adjustRightInd w:val="0"/>
        <w:ind w:left="567" w:hanging="283"/>
        <w:jc w:val="both"/>
        <w:rPr>
          <w:kern w:val="0"/>
          <w:sz w:val="23"/>
          <w:szCs w:val="23"/>
          <w:lang w:eastAsia="pl-PL"/>
        </w:rPr>
      </w:pPr>
      <w:r w:rsidRPr="001A6708">
        <w:rPr>
          <w:sz w:val="23"/>
          <w:szCs w:val="23"/>
        </w:rPr>
        <w:lastRenderedPageBreak/>
        <w:t xml:space="preserve">W przypadku przekazywania dokumentu elektronicznego w formacie poddającym dane kompresji, opatrzenie pliku zawierającego skompresowane dokumenty kwalifikowanym podpisem elektronicznym, podpisem zaufanym lub podpisem osobistym, jest równoznaczne </w:t>
      </w:r>
      <w:r w:rsidRPr="001A6708">
        <w:rPr>
          <w:sz w:val="23"/>
          <w:szCs w:val="23"/>
        </w:rPr>
        <w:br/>
        <w:t>z opatrzeniem wszystkich dokumentów zawartych w tym pliku odpowiednio kwalifikowanym podpisem elektronicznym, podpisem zaufanym</w:t>
      </w:r>
      <w:r w:rsidRPr="001A6708">
        <w:rPr>
          <w:sz w:val="16"/>
          <w:szCs w:val="16"/>
        </w:rPr>
        <w:t xml:space="preserve">  </w:t>
      </w:r>
      <w:r w:rsidRPr="001A6708">
        <w:rPr>
          <w:sz w:val="23"/>
          <w:szCs w:val="23"/>
        </w:rPr>
        <w:t>lub podpisem osobistym</w:t>
      </w:r>
      <w:r w:rsidRPr="001A6708">
        <w:rPr>
          <w:kern w:val="0"/>
          <w:sz w:val="23"/>
          <w:szCs w:val="23"/>
          <w:lang w:eastAsia="pl-PL"/>
        </w:rPr>
        <w:t xml:space="preserve"> </w:t>
      </w:r>
    </w:p>
    <w:p w:rsidR="002D2D14" w:rsidRPr="001A6708" w:rsidRDefault="002D2D14" w:rsidP="00C417FE">
      <w:pPr>
        <w:pStyle w:val="Akapitzlist"/>
        <w:numPr>
          <w:ilvl w:val="0"/>
          <w:numId w:val="21"/>
        </w:numPr>
        <w:suppressAutoHyphens w:val="0"/>
        <w:autoSpaceDE w:val="0"/>
        <w:autoSpaceDN w:val="0"/>
        <w:adjustRightInd w:val="0"/>
        <w:ind w:left="567" w:hanging="283"/>
        <w:jc w:val="both"/>
        <w:rPr>
          <w:kern w:val="0"/>
          <w:sz w:val="23"/>
          <w:szCs w:val="23"/>
          <w:lang w:eastAsia="pl-PL"/>
        </w:rPr>
      </w:pPr>
      <w:r w:rsidRPr="001A6708">
        <w:rPr>
          <w:kern w:val="0"/>
          <w:sz w:val="23"/>
          <w:szCs w:val="23"/>
          <w:lang w:eastAsia="pl-PL"/>
        </w:rPr>
        <w:t xml:space="preserve">System sprawdza, czy złożone pliki są podpisane i automatycznie je szyfruje, jednocześnie informując o tym Wykonawcę. Potwierdzenie czasu przekazania i odbioru oferty znajduje się </w:t>
      </w:r>
      <w:r w:rsidRPr="001A6708">
        <w:rPr>
          <w:kern w:val="0"/>
          <w:sz w:val="23"/>
          <w:szCs w:val="23"/>
          <w:lang w:eastAsia="pl-PL"/>
        </w:rPr>
        <w:br/>
        <w:t xml:space="preserve">w Elektronicznym Potwierdzeniu Przesłania (EPP) i Elektronicznym Potwierdzeniu Odebrania (EPO). EPP i EPO dostępne są dla zalogowanego Wykonawcy w zakładce „Oferty/Wnioski”. </w:t>
      </w:r>
    </w:p>
    <w:p w:rsidR="002D2D14" w:rsidRPr="001A6708" w:rsidRDefault="002D2D14" w:rsidP="00C417FE">
      <w:pPr>
        <w:numPr>
          <w:ilvl w:val="0"/>
          <w:numId w:val="21"/>
        </w:numPr>
        <w:autoSpaceDE w:val="0"/>
        <w:ind w:left="567" w:hanging="283"/>
        <w:jc w:val="both"/>
        <w:rPr>
          <w:sz w:val="22"/>
          <w:szCs w:val="22"/>
        </w:rPr>
      </w:pPr>
      <w:r w:rsidRPr="001A6708">
        <w:rPr>
          <w:sz w:val="22"/>
          <w:szCs w:val="22"/>
        </w:rPr>
        <w:t>Oferta może być złożona tylko do upływu terminu składania ofert.</w:t>
      </w:r>
    </w:p>
    <w:p w:rsidR="002D2D14" w:rsidRPr="001A6708" w:rsidRDefault="002D2D14" w:rsidP="00C417FE">
      <w:pPr>
        <w:numPr>
          <w:ilvl w:val="0"/>
          <w:numId w:val="21"/>
        </w:numPr>
        <w:autoSpaceDE w:val="0"/>
        <w:ind w:left="567" w:hanging="283"/>
        <w:jc w:val="both"/>
        <w:rPr>
          <w:sz w:val="22"/>
          <w:szCs w:val="22"/>
        </w:rPr>
      </w:pPr>
      <w:r w:rsidRPr="001A6708">
        <w:rPr>
          <w:sz w:val="22"/>
          <w:szCs w:val="22"/>
        </w:rPr>
        <w:t>Wykonawca może złożyć tylko jedną ofertę.</w:t>
      </w:r>
    </w:p>
    <w:p w:rsidR="002D2D14" w:rsidRPr="001A6708" w:rsidRDefault="002D2D14" w:rsidP="00C417FE">
      <w:pPr>
        <w:numPr>
          <w:ilvl w:val="0"/>
          <w:numId w:val="21"/>
        </w:numPr>
        <w:autoSpaceDE w:val="0"/>
        <w:ind w:left="567" w:hanging="283"/>
        <w:jc w:val="both"/>
        <w:rPr>
          <w:sz w:val="22"/>
          <w:szCs w:val="22"/>
        </w:rPr>
      </w:pPr>
      <w:r w:rsidRPr="001A6708">
        <w:rPr>
          <w:sz w:val="22"/>
          <w:szCs w:val="22"/>
        </w:rPr>
        <w:t>Wykonawca przed upływem terminu do składania ofert może wycofać ofertę w zakładce „Oferty/wnioski” używając przycisku „Wycofaj ofertę”.</w:t>
      </w:r>
    </w:p>
    <w:p w:rsidR="002D2D14" w:rsidRPr="001A6708" w:rsidRDefault="002D2D14" w:rsidP="00C417FE">
      <w:pPr>
        <w:numPr>
          <w:ilvl w:val="0"/>
          <w:numId w:val="21"/>
        </w:numPr>
        <w:autoSpaceDE w:val="0"/>
        <w:ind w:left="567" w:hanging="283"/>
        <w:jc w:val="both"/>
        <w:rPr>
          <w:sz w:val="22"/>
          <w:szCs w:val="22"/>
        </w:rPr>
      </w:pPr>
      <w:r w:rsidRPr="001A6708">
        <w:rPr>
          <w:sz w:val="22"/>
          <w:szCs w:val="22"/>
        </w:rPr>
        <w:t xml:space="preserve">Wykonawca po upływie terminu do składania ofert nie może wycofać złożonej oferty. </w:t>
      </w:r>
    </w:p>
    <w:p w:rsidR="002D2D14" w:rsidRPr="001A6708" w:rsidRDefault="002D2D14" w:rsidP="00C417FE">
      <w:pPr>
        <w:numPr>
          <w:ilvl w:val="0"/>
          <w:numId w:val="21"/>
        </w:numPr>
        <w:autoSpaceDE w:val="0"/>
        <w:ind w:left="567" w:hanging="283"/>
        <w:jc w:val="both"/>
        <w:rPr>
          <w:sz w:val="22"/>
          <w:szCs w:val="22"/>
        </w:rPr>
      </w:pPr>
      <w:r w:rsidRPr="001A6708">
        <w:rPr>
          <w:kern w:val="0"/>
          <w:sz w:val="23"/>
          <w:szCs w:val="23"/>
          <w:lang w:eastAsia="pl-PL"/>
        </w:rPr>
        <w:t>Maksymalny łączny rozmiar plików stanowiących ofertę lub składanych wraz z ofertą to 250 MB.</w:t>
      </w:r>
      <w:r w:rsidRPr="001A6708">
        <w:rPr>
          <w:kern w:val="0"/>
          <w:sz w:val="22"/>
          <w:szCs w:val="22"/>
          <w:lang w:eastAsia="pl-PL"/>
        </w:rPr>
        <w:t xml:space="preserve"> </w:t>
      </w:r>
    </w:p>
    <w:p w:rsidR="00F14B96" w:rsidRPr="002B5BC1" w:rsidRDefault="00F14B96" w:rsidP="00C417FE">
      <w:pPr>
        <w:pStyle w:val="Akapitzlist"/>
        <w:numPr>
          <w:ilvl w:val="2"/>
          <w:numId w:val="19"/>
        </w:numPr>
        <w:suppressAutoHyphens w:val="0"/>
        <w:ind w:left="284" w:hanging="284"/>
        <w:jc w:val="both"/>
        <w:rPr>
          <w:kern w:val="0"/>
          <w:sz w:val="22"/>
          <w:szCs w:val="22"/>
          <w:lang w:eastAsia="pl-PL"/>
        </w:rPr>
      </w:pPr>
      <w:r w:rsidRPr="002B5BC1">
        <w:rPr>
          <w:kern w:val="0"/>
          <w:sz w:val="22"/>
          <w:szCs w:val="22"/>
          <w:lang w:eastAsia="pl-PL"/>
        </w:rPr>
        <w:t>Treść oferty stanowi  wypełniony:</w:t>
      </w:r>
    </w:p>
    <w:p w:rsidR="00F14B96" w:rsidRPr="00F5406A" w:rsidRDefault="00F14B96" w:rsidP="00C417FE">
      <w:pPr>
        <w:pStyle w:val="Akapitzlist"/>
        <w:numPr>
          <w:ilvl w:val="1"/>
          <w:numId w:val="10"/>
        </w:numPr>
        <w:suppressAutoHyphens w:val="0"/>
        <w:ind w:left="567" w:hanging="283"/>
        <w:jc w:val="both"/>
        <w:rPr>
          <w:kern w:val="0"/>
          <w:sz w:val="22"/>
          <w:szCs w:val="22"/>
          <w:lang w:eastAsia="pl-PL"/>
        </w:rPr>
      </w:pPr>
      <w:r>
        <w:rPr>
          <w:kern w:val="0"/>
          <w:sz w:val="22"/>
          <w:szCs w:val="22"/>
          <w:lang w:eastAsia="pl-PL"/>
        </w:rPr>
        <w:t>„F</w:t>
      </w:r>
      <w:r w:rsidRPr="00F5406A">
        <w:rPr>
          <w:kern w:val="0"/>
          <w:sz w:val="22"/>
          <w:szCs w:val="22"/>
          <w:lang w:eastAsia="pl-PL"/>
        </w:rPr>
        <w:t xml:space="preserve">ormularz </w:t>
      </w:r>
      <w:r>
        <w:rPr>
          <w:kern w:val="0"/>
          <w:sz w:val="22"/>
          <w:szCs w:val="22"/>
          <w:lang w:eastAsia="pl-PL"/>
        </w:rPr>
        <w:t>ofertowy”</w:t>
      </w:r>
      <w:r w:rsidRPr="00F5406A">
        <w:rPr>
          <w:kern w:val="0"/>
          <w:sz w:val="22"/>
          <w:szCs w:val="22"/>
          <w:lang w:eastAsia="pl-PL"/>
        </w:rPr>
        <w:t xml:space="preserve"> (załącznik nr 1 do SWZ), </w:t>
      </w:r>
    </w:p>
    <w:p w:rsidR="00F14B96" w:rsidRDefault="00F14B96" w:rsidP="00C417FE">
      <w:pPr>
        <w:pStyle w:val="Akapitzlist"/>
        <w:numPr>
          <w:ilvl w:val="1"/>
          <w:numId w:val="10"/>
        </w:numPr>
        <w:suppressAutoHyphens w:val="0"/>
        <w:ind w:left="567" w:hanging="283"/>
        <w:jc w:val="both"/>
        <w:rPr>
          <w:kern w:val="0"/>
          <w:sz w:val="22"/>
          <w:szCs w:val="22"/>
          <w:lang w:eastAsia="pl-PL"/>
        </w:rPr>
      </w:pPr>
      <w:r w:rsidRPr="00F5406A">
        <w:rPr>
          <w:kern w:val="0"/>
          <w:sz w:val="22"/>
          <w:szCs w:val="22"/>
          <w:lang w:eastAsia="pl-PL"/>
        </w:rPr>
        <w:t xml:space="preserve">„Wykaz asortymentowo-cenowy” (załącznik nr 2 do SWZ), </w:t>
      </w:r>
    </w:p>
    <w:p w:rsidR="00F14B96" w:rsidRDefault="00F14B96" w:rsidP="00F14B96">
      <w:pPr>
        <w:suppressAutoHyphens w:val="0"/>
        <w:jc w:val="both"/>
        <w:rPr>
          <w:sz w:val="22"/>
          <w:szCs w:val="22"/>
        </w:rPr>
      </w:pPr>
    </w:p>
    <w:p w:rsidR="00F14B96" w:rsidRPr="002B5BC1" w:rsidRDefault="00F14B96" w:rsidP="00C417FE">
      <w:pPr>
        <w:pStyle w:val="Akapitzlist"/>
        <w:numPr>
          <w:ilvl w:val="2"/>
          <w:numId w:val="19"/>
        </w:numPr>
        <w:suppressAutoHyphens w:val="0"/>
        <w:ind w:left="284" w:hanging="284"/>
        <w:jc w:val="both"/>
        <w:rPr>
          <w:kern w:val="0"/>
          <w:sz w:val="22"/>
          <w:szCs w:val="22"/>
          <w:lang w:eastAsia="pl-PL"/>
        </w:rPr>
      </w:pPr>
      <w:r w:rsidRPr="002B5BC1">
        <w:rPr>
          <w:kern w:val="0"/>
          <w:sz w:val="22"/>
          <w:szCs w:val="22"/>
          <w:lang w:eastAsia="pl-PL"/>
        </w:rPr>
        <w:t>Do oferty należy dołączyć:</w:t>
      </w:r>
    </w:p>
    <w:p w:rsidR="00751DAF" w:rsidRDefault="00F14B96" w:rsidP="00C417FE">
      <w:pPr>
        <w:pStyle w:val="Tekstpodstawowy2"/>
        <w:numPr>
          <w:ilvl w:val="4"/>
          <w:numId w:val="34"/>
        </w:numPr>
        <w:tabs>
          <w:tab w:val="clear" w:pos="3600"/>
          <w:tab w:val="num" w:pos="567"/>
          <w:tab w:val="left" w:pos="709"/>
        </w:tabs>
        <w:suppressAutoHyphens w:val="0"/>
        <w:spacing w:after="0" w:line="240" w:lineRule="auto"/>
        <w:ind w:left="567" w:hanging="283"/>
        <w:jc w:val="both"/>
        <w:rPr>
          <w:sz w:val="22"/>
          <w:szCs w:val="22"/>
        </w:rPr>
      </w:pPr>
      <w:r>
        <w:rPr>
          <w:b/>
          <w:sz w:val="22"/>
          <w:szCs w:val="22"/>
        </w:rPr>
        <w:t>p</w:t>
      </w:r>
      <w:r w:rsidRPr="0033631C">
        <w:rPr>
          <w:b/>
          <w:sz w:val="22"/>
          <w:szCs w:val="22"/>
        </w:rPr>
        <w:t>ełnomocnictwo ustanowione do reprezentowania</w:t>
      </w:r>
      <w:r w:rsidRPr="00D66A42">
        <w:rPr>
          <w:sz w:val="22"/>
          <w:szCs w:val="22"/>
        </w:rPr>
        <w:t xml:space="preserve"> Wykonawcy/ów ubiegającego/cych się o udzielenie zamówienia publicznego.</w:t>
      </w:r>
    </w:p>
    <w:p w:rsidR="00751DAF" w:rsidRDefault="00F14B96" w:rsidP="00751DAF">
      <w:pPr>
        <w:pStyle w:val="Tekstpodstawowy2"/>
        <w:suppressAutoHyphens w:val="0"/>
        <w:spacing w:after="0" w:line="240" w:lineRule="auto"/>
        <w:ind w:left="567"/>
        <w:jc w:val="both"/>
        <w:rPr>
          <w:sz w:val="22"/>
          <w:szCs w:val="22"/>
        </w:rPr>
      </w:pPr>
      <w:r w:rsidRPr="00751DAF">
        <w:rPr>
          <w:bCs/>
          <w:sz w:val="22"/>
          <w:szCs w:val="22"/>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lub notariusz.</w:t>
      </w:r>
    </w:p>
    <w:p w:rsidR="00751DAF" w:rsidRPr="00751DAF" w:rsidRDefault="00F14B96" w:rsidP="00C417FE">
      <w:pPr>
        <w:pStyle w:val="Tekstpodstawowy2"/>
        <w:numPr>
          <w:ilvl w:val="4"/>
          <w:numId w:val="34"/>
        </w:numPr>
        <w:tabs>
          <w:tab w:val="clear" w:pos="3600"/>
          <w:tab w:val="num" w:pos="567"/>
          <w:tab w:val="left" w:pos="709"/>
        </w:tabs>
        <w:suppressAutoHyphens w:val="0"/>
        <w:spacing w:after="0" w:line="240" w:lineRule="auto"/>
        <w:ind w:left="567" w:hanging="283"/>
        <w:jc w:val="both"/>
        <w:rPr>
          <w:sz w:val="22"/>
          <w:szCs w:val="22"/>
        </w:rPr>
      </w:pPr>
      <w:r w:rsidRPr="00751DAF">
        <w:rPr>
          <w:b/>
          <w:kern w:val="0"/>
          <w:sz w:val="22"/>
          <w:szCs w:val="22"/>
          <w:lang w:eastAsia="pl-PL"/>
        </w:rPr>
        <w:t>oświadczenie Wykonawcy</w:t>
      </w:r>
      <w:r w:rsidRPr="00751DAF">
        <w:rPr>
          <w:kern w:val="0"/>
          <w:sz w:val="22"/>
          <w:szCs w:val="22"/>
          <w:lang w:eastAsia="pl-PL"/>
        </w:rPr>
        <w:t xml:space="preserve"> o niepodleganiu wykluczeniu w zakresie wskazanym przez Zamawiającego w SWZ – wzory oświadczeń stanowią </w:t>
      </w:r>
      <w:r w:rsidRPr="00751DAF">
        <w:rPr>
          <w:b/>
          <w:kern w:val="0"/>
          <w:sz w:val="22"/>
          <w:szCs w:val="22"/>
          <w:lang w:eastAsia="pl-PL"/>
        </w:rPr>
        <w:t xml:space="preserve">załączniki nr 3 </w:t>
      </w:r>
      <w:r w:rsidRPr="00751DAF">
        <w:rPr>
          <w:kern w:val="0"/>
          <w:sz w:val="22"/>
          <w:szCs w:val="22"/>
          <w:lang w:eastAsia="pl-PL"/>
        </w:rPr>
        <w:t xml:space="preserve">do SWZ. </w:t>
      </w:r>
      <w:r w:rsidRPr="00751DAF">
        <w:rPr>
          <w:sz w:val="22"/>
          <w:szCs w:val="22"/>
        </w:rPr>
        <w:t xml:space="preserve">Oświadczenie stanowi dowód potwierdzający brak podstaw wykluczenia Wykonawcy z postępowania na dzień składania ofert. Oświadczenie składa się, pod rygorem nieważności, w formie elektronicznej </w:t>
      </w:r>
      <w:r w:rsidRPr="00751DAF">
        <w:rPr>
          <w:sz w:val="22"/>
          <w:szCs w:val="22"/>
        </w:rPr>
        <w:br/>
        <w:t>(w postaci elektronicznej opatrzonej kwalifikowanym podpisem elektronicznym) lub w postaci elektronicznej opatrzonej podpisem zaufanym lub podpisem osobistym.</w:t>
      </w:r>
      <w:r w:rsidRPr="00751DAF">
        <w:rPr>
          <w:kern w:val="0"/>
          <w:sz w:val="22"/>
          <w:szCs w:val="22"/>
          <w:lang w:eastAsia="pl-PL"/>
        </w:rPr>
        <w:t xml:space="preserve"> W przypadku wspólnego ubiegania się o zamówienie przez Wykonawców, oświadczenia składa każdy z Wykonawców.</w:t>
      </w:r>
    </w:p>
    <w:p w:rsidR="00F14B96" w:rsidRPr="00FC07F7" w:rsidRDefault="00F14B96" w:rsidP="00C417FE">
      <w:pPr>
        <w:pStyle w:val="Tekstpodstawowy2"/>
        <w:numPr>
          <w:ilvl w:val="4"/>
          <w:numId w:val="34"/>
        </w:numPr>
        <w:tabs>
          <w:tab w:val="clear" w:pos="3600"/>
          <w:tab w:val="num" w:pos="567"/>
          <w:tab w:val="left" w:pos="709"/>
        </w:tabs>
        <w:suppressAutoHyphens w:val="0"/>
        <w:spacing w:after="0" w:line="240" w:lineRule="auto"/>
        <w:ind w:left="567" w:hanging="283"/>
        <w:jc w:val="both"/>
        <w:rPr>
          <w:b/>
          <w:sz w:val="22"/>
          <w:szCs w:val="22"/>
        </w:rPr>
      </w:pPr>
      <w:r w:rsidRPr="00FC07F7">
        <w:rPr>
          <w:b/>
          <w:kern w:val="0"/>
          <w:sz w:val="22"/>
          <w:szCs w:val="22"/>
          <w:lang w:eastAsia="pl-PL"/>
        </w:rPr>
        <w:t xml:space="preserve">przedmiotowe środki dowodowe wymienione w rozdz. </w:t>
      </w:r>
      <w:r w:rsidRPr="00FC07F7">
        <w:rPr>
          <w:b/>
          <w:sz w:val="22"/>
          <w:szCs w:val="22"/>
        </w:rPr>
        <w:t>X</w:t>
      </w:r>
      <w:r w:rsidR="00FC07F7" w:rsidRPr="00FC07F7">
        <w:rPr>
          <w:b/>
          <w:sz w:val="22"/>
          <w:szCs w:val="22"/>
        </w:rPr>
        <w:t>II</w:t>
      </w:r>
      <w:r w:rsidRPr="00FC07F7">
        <w:rPr>
          <w:b/>
          <w:kern w:val="0"/>
          <w:sz w:val="22"/>
          <w:szCs w:val="22"/>
          <w:lang w:eastAsia="pl-PL"/>
        </w:rPr>
        <w:t xml:space="preserve"> SWZ</w:t>
      </w:r>
    </w:p>
    <w:p w:rsidR="00204165" w:rsidRPr="00F14B96" w:rsidRDefault="00204165" w:rsidP="00C417FE">
      <w:pPr>
        <w:pStyle w:val="Akapitzlist"/>
        <w:numPr>
          <w:ilvl w:val="2"/>
          <w:numId w:val="19"/>
        </w:numPr>
        <w:autoSpaceDE w:val="0"/>
        <w:ind w:left="284" w:hanging="284"/>
        <w:jc w:val="both"/>
        <w:rPr>
          <w:rStyle w:val="fontstyle01"/>
          <w:rFonts w:ascii="Times New Roman" w:hAnsi="Times New Roman"/>
          <w:color w:val="auto"/>
          <w:u w:val="single"/>
        </w:rPr>
      </w:pPr>
      <w:r w:rsidRPr="00F14B96">
        <w:rPr>
          <w:bCs/>
          <w:color w:val="000000"/>
          <w:sz w:val="22"/>
          <w:szCs w:val="22"/>
          <w:u w:val="single"/>
        </w:rPr>
        <w:t xml:space="preserve">Zamawiający wymaga, aby w „Wykazie asortymentowo-cenowym” w kolumnie „Informacje </w:t>
      </w:r>
      <w:r w:rsidRPr="00F14B96">
        <w:rPr>
          <w:bCs/>
          <w:color w:val="000000"/>
          <w:sz w:val="22"/>
          <w:szCs w:val="22"/>
          <w:u w:val="single"/>
        </w:rPr>
        <w:br/>
        <w:t xml:space="preserve">o produkcie i producencie” podać wymagane dane w celu bezspornej identyfikacji oferowanego wyrobu. </w:t>
      </w:r>
      <w:r w:rsidRPr="00F14B96">
        <w:rPr>
          <w:rStyle w:val="fontstyle01"/>
          <w:rFonts w:ascii="Times New Roman" w:hAnsi="Times New Roman"/>
          <w:u w:val="single"/>
        </w:rPr>
        <w:t>Numer katalogowy podany w formularzu cenowym powinien być wyraźnie oznaczony</w:t>
      </w:r>
      <w:r w:rsidRPr="00F14B96">
        <w:rPr>
          <w:color w:val="000000"/>
          <w:sz w:val="22"/>
          <w:szCs w:val="22"/>
          <w:u w:val="single"/>
        </w:rPr>
        <w:t xml:space="preserve"> </w:t>
      </w:r>
      <w:r w:rsidRPr="00F14B96">
        <w:rPr>
          <w:rStyle w:val="fontstyle01"/>
          <w:rFonts w:ascii="Times New Roman" w:hAnsi="Times New Roman"/>
          <w:u w:val="single"/>
        </w:rPr>
        <w:t>w załączonych do oferty dokumentach</w:t>
      </w:r>
      <w:r w:rsidR="00FC07F7">
        <w:rPr>
          <w:rStyle w:val="fontstyle01"/>
          <w:rFonts w:ascii="Times New Roman" w:hAnsi="Times New Roman"/>
          <w:u w:val="single"/>
        </w:rPr>
        <w:t xml:space="preserve"> (materiałach informacyjnych)</w:t>
      </w:r>
      <w:r w:rsidRPr="00F14B96">
        <w:rPr>
          <w:rStyle w:val="fontstyle01"/>
          <w:rFonts w:ascii="Times New Roman" w:hAnsi="Times New Roman"/>
          <w:u w:val="single"/>
        </w:rPr>
        <w:t>. Ponadto dokumenty należy oznaczyć w taki sposób, aby</w:t>
      </w:r>
      <w:r w:rsidRPr="00F14B96">
        <w:rPr>
          <w:color w:val="000000"/>
          <w:sz w:val="22"/>
          <w:szCs w:val="22"/>
          <w:u w:val="single"/>
        </w:rPr>
        <w:t xml:space="preserve"> </w:t>
      </w:r>
      <w:r w:rsidRPr="00F14B96">
        <w:rPr>
          <w:rStyle w:val="fontstyle01"/>
          <w:rFonts w:ascii="Times New Roman" w:hAnsi="Times New Roman"/>
          <w:u w:val="single"/>
        </w:rPr>
        <w:t>jasno wynikało jakiej pozycji (w tym numeru katalogowego ) i jakiej części dotyczą.</w:t>
      </w:r>
    </w:p>
    <w:p w:rsidR="00204165" w:rsidRPr="00204165" w:rsidRDefault="00204165" w:rsidP="00204165">
      <w:pPr>
        <w:pStyle w:val="Akapitzlist"/>
        <w:autoSpaceDE w:val="0"/>
        <w:ind w:left="357"/>
        <w:jc w:val="both"/>
        <w:rPr>
          <w:sz w:val="22"/>
          <w:szCs w:val="22"/>
        </w:rPr>
      </w:pPr>
    </w:p>
    <w:p w:rsidR="00207DFB" w:rsidRPr="000B4695" w:rsidRDefault="00B20DD2" w:rsidP="00204165">
      <w:pPr>
        <w:pStyle w:val="Nagwek2"/>
        <w:pBdr>
          <w:top w:val="double" w:sz="4" w:space="1" w:color="000000"/>
          <w:left w:val="double" w:sz="4" w:space="4" w:color="000000"/>
          <w:bottom w:val="double" w:sz="4" w:space="1" w:color="000000"/>
          <w:right w:val="double" w:sz="4" w:space="4" w:color="000000"/>
        </w:pBdr>
        <w:shd w:val="clear" w:color="auto" w:fill="FFFFFF"/>
        <w:tabs>
          <w:tab w:val="clear" w:pos="3118"/>
          <w:tab w:val="left" w:pos="142"/>
        </w:tabs>
        <w:ind w:left="284" w:hanging="284"/>
        <w:jc w:val="both"/>
        <w:rPr>
          <w:sz w:val="22"/>
          <w:szCs w:val="22"/>
          <w:lang w:eastAsia="pl-PL"/>
        </w:rPr>
      </w:pPr>
      <w:r w:rsidRPr="000B4695">
        <w:rPr>
          <w:sz w:val="22"/>
          <w:szCs w:val="22"/>
          <w:lang w:eastAsia="pl-PL"/>
        </w:rPr>
        <w:t>XI</w:t>
      </w:r>
      <w:r w:rsidR="00007432">
        <w:rPr>
          <w:sz w:val="22"/>
          <w:szCs w:val="22"/>
          <w:lang w:eastAsia="pl-PL"/>
        </w:rPr>
        <w:t>V</w:t>
      </w:r>
      <w:r w:rsidR="00207DFB" w:rsidRPr="000B4695">
        <w:rPr>
          <w:sz w:val="22"/>
          <w:szCs w:val="22"/>
          <w:lang w:eastAsia="pl-PL"/>
        </w:rPr>
        <w:t xml:space="preserve">. SPOSÓB ORAZ TERMIN SKŁADANIA OFERT </w:t>
      </w:r>
    </w:p>
    <w:p w:rsidR="00374127" w:rsidRPr="00697CD7" w:rsidRDefault="00374127" w:rsidP="002E25A8">
      <w:pPr>
        <w:pStyle w:val="Akapitzlist"/>
        <w:numPr>
          <w:ilvl w:val="3"/>
          <w:numId w:val="6"/>
        </w:numPr>
        <w:tabs>
          <w:tab w:val="clear" w:pos="2880"/>
          <w:tab w:val="left" w:pos="284"/>
        </w:tabs>
        <w:suppressAutoHyphens w:val="0"/>
        <w:autoSpaceDE w:val="0"/>
        <w:autoSpaceDN w:val="0"/>
        <w:adjustRightInd w:val="0"/>
        <w:ind w:left="284"/>
        <w:jc w:val="both"/>
        <w:rPr>
          <w:color w:val="000000"/>
          <w:kern w:val="0"/>
          <w:sz w:val="22"/>
          <w:szCs w:val="22"/>
          <w:lang w:eastAsia="pl-PL"/>
        </w:rPr>
      </w:pPr>
      <w:r w:rsidRPr="00697CD7">
        <w:rPr>
          <w:color w:val="000000"/>
          <w:kern w:val="0"/>
          <w:sz w:val="22"/>
          <w:szCs w:val="22"/>
          <w:lang w:eastAsia="pl-PL"/>
        </w:rPr>
        <w:t xml:space="preserve">Wykonawca składa ofertę </w:t>
      </w:r>
      <w:r w:rsidRPr="00697CD7">
        <w:rPr>
          <w:b/>
          <w:bCs/>
          <w:color w:val="000000"/>
          <w:kern w:val="0"/>
          <w:sz w:val="22"/>
          <w:szCs w:val="22"/>
          <w:lang w:eastAsia="pl-PL"/>
        </w:rPr>
        <w:t xml:space="preserve">wyłącznie za pośrednictwem Platformy e-Zamówienia. </w:t>
      </w:r>
    </w:p>
    <w:p w:rsidR="00374127" w:rsidRPr="00381CCA" w:rsidRDefault="00374127" w:rsidP="002E25A8">
      <w:pPr>
        <w:pStyle w:val="Akapitzlist"/>
        <w:numPr>
          <w:ilvl w:val="3"/>
          <w:numId w:val="6"/>
        </w:numPr>
        <w:tabs>
          <w:tab w:val="clear" w:pos="2880"/>
          <w:tab w:val="left" w:pos="284"/>
        </w:tabs>
        <w:suppressAutoHyphens w:val="0"/>
        <w:autoSpaceDE w:val="0"/>
        <w:autoSpaceDN w:val="0"/>
        <w:adjustRightInd w:val="0"/>
        <w:ind w:left="284"/>
        <w:jc w:val="both"/>
        <w:rPr>
          <w:kern w:val="0"/>
          <w:sz w:val="22"/>
          <w:szCs w:val="22"/>
          <w:lang w:eastAsia="pl-PL"/>
        </w:rPr>
      </w:pPr>
      <w:r w:rsidRPr="00697CD7">
        <w:rPr>
          <w:color w:val="000000"/>
          <w:kern w:val="0"/>
          <w:sz w:val="22"/>
          <w:szCs w:val="22"/>
          <w:lang w:eastAsia="pl-PL"/>
        </w:rPr>
        <w:t xml:space="preserve">Ofertę należy złożyć w </w:t>
      </w:r>
      <w:r w:rsidRPr="00381CCA">
        <w:rPr>
          <w:kern w:val="0"/>
          <w:sz w:val="22"/>
          <w:szCs w:val="22"/>
          <w:lang w:eastAsia="pl-PL"/>
        </w:rPr>
        <w:t xml:space="preserve">terminie </w:t>
      </w:r>
      <w:r w:rsidRPr="00381CCA">
        <w:rPr>
          <w:b/>
          <w:bCs/>
          <w:kern w:val="0"/>
          <w:sz w:val="22"/>
          <w:szCs w:val="22"/>
          <w:lang w:eastAsia="pl-PL"/>
        </w:rPr>
        <w:t xml:space="preserve">do dnia </w:t>
      </w:r>
      <w:r w:rsidR="009C16A8">
        <w:rPr>
          <w:b/>
          <w:bCs/>
          <w:kern w:val="0"/>
          <w:sz w:val="22"/>
          <w:szCs w:val="22"/>
          <w:lang w:eastAsia="pl-PL"/>
        </w:rPr>
        <w:t>27</w:t>
      </w:r>
      <w:r w:rsidRPr="00381CCA">
        <w:rPr>
          <w:b/>
          <w:bCs/>
          <w:kern w:val="0"/>
          <w:sz w:val="22"/>
          <w:szCs w:val="22"/>
          <w:lang w:eastAsia="pl-PL"/>
        </w:rPr>
        <w:t>.</w:t>
      </w:r>
      <w:r w:rsidR="009C16A8">
        <w:rPr>
          <w:b/>
          <w:bCs/>
          <w:kern w:val="0"/>
          <w:sz w:val="22"/>
          <w:szCs w:val="22"/>
          <w:lang w:eastAsia="pl-PL"/>
        </w:rPr>
        <w:t>11</w:t>
      </w:r>
      <w:r w:rsidRPr="00381CCA">
        <w:rPr>
          <w:b/>
          <w:bCs/>
          <w:kern w:val="0"/>
          <w:sz w:val="22"/>
          <w:szCs w:val="22"/>
          <w:lang w:eastAsia="pl-PL"/>
        </w:rPr>
        <w:t>.202</w:t>
      </w:r>
      <w:r w:rsidR="00E259C2">
        <w:rPr>
          <w:b/>
          <w:bCs/>
          <w:kern w:val="0"/>
          <w:sz w:val="22"/>
          <w:szCs w:val="22"/>
          <w:lang w:eastAsia="pl-PL"/>
        </w:rPr>
        <w:t>4</w:t>
      </w:r>
      <w:r w:rsidRPr="00381CCA">
        <w:rPr>
          <w:b/>
          <w:bCs/>
          <w:kern w:val="0"/>
          <w:sz w:val="22"/>
          <w:szCs w:val="22"/>
          <w:lang w:eastAsia="pl-PL"/>
        </w:rPr>
        <w:t xml:space="preserve"> r. </w:t>
      </w:r>
      <w:r w:rsidRPr="00381CCA">
        <w:rPr>
          <w:kern w:val="0"/>
          <w:sz w:val="22"/>
          <w:szCs w:val="22"/>
          <w:lang w:eastAsia="pl-PL"/>
        </w:rPr>
        <w:t xml:space="preserve">do godz. </w:t>
      </w:r>
      <w:r w:rsidRPr="00381CCA">
        <w:rPr>
          <w:b/>
          <w:bCs/>
          <w:kern w:val="0"/>
          <w:sz w:val="22"/>
          <w:szCs w:val="22"/>
          <w:lang w:eastAsia="pl-PL"/>
        </w:rPr>
        <w:t>0</w:t>
      </w:r>
      <w:r w:rsidR="00854E15" w:rsidRPr="00381CCA">
        <w:rPr>
          <w:b/>
          <w:bCs/>
          <w:kern w:val="0"/>
          <w:sz w:val="22"/>
          <w:szCs w:val="22"/>
          <w:lang w:eastAsia="pl-PL"/>
        </w:rPr>
        <w:t>8</w:t>
      </w:r>
      <w:r w:rsidRPr="00381CCA">
        <w:rPr>
          <w:b/>
          <w:bCs/>
          <w:kern w:val="0"/>
          <w:sz w:val="22"/>
          <w:szCs w:val="22"/>
          <w:lang w:eastAsia="pl-PL"/>
        </w:rPr>
        <w:t xml:space="preserve">:00 </w:t>
      </w:r>
    </w:p>
    <w:p w:rsidR="00374127" w:rsidRPr="00381CCA" w:rsidRDefault="00374127" w:rsidP="002E25A8">
      <w:pPr>
        <w:pStyle w:val="Akapitzlist"/>
        <w:numPr>
          <w:ilvl w:val="3"/>
          <w:numId w:val="6"/>
        </w:numPr>
        <w:tabs>
          <w:tab w:val="clear" w:pos="2880"/>
          <w:tab w:val="left" w:pos="284"/>
        </w:tabs>
        <w:suppressAutoHyphens w:val="0"/>
        <w:autoSpaceDE w:val="0"/>
        <w:autoSpaceDN w:val="0"/>
        <w:adjustRightInd w:val="0"/>
        <w:ind w:left="284"/>
        <w:rPr>
          <w:kern w:val="0"/>
          <w:sz w:val="22"/>
          <w:szCs w:val="22"/>
          <w:lang w:eastAsia="pl-PL"/>
        </w:rPr>
      </w:pPr>
      <w:r w:rsidRPr="00381CCA">
        <w:rPr>
          <w:kern w:val="0"/>
          <w:sz w:val="22"/>
          <w:szCs w:val="22"/>
          <w:lang w:eastAsia="pl-PL"/>
        </w:rPr>
        <w:t>Wykonawca może złożyć tylko jedną ofertę.</w:t>
      </w:r>
    </w:p>
    <w:p w:rsidR="00374127" w:rsidRPr="00381CCA" w:rsidRDefault="00374127" w:rsidP="002E25A8">
      <w:pPr>
        <w:pStyle w:val="Akapitzlist"/>
        <w:numPr>
          <w:ilvl w:val="3"/>
          <w:numId w:val="6"/>
        </w:numPr>
        <w:tabs>
          <w:tab w:val="clear" w:pos="2880"/>
          <w:tab w:val="left" w:pos="284"/>
        </w:tabs>
        <w:suppressAutoHyphens w:val="0"/>
        <w:autoSpaceDE w:val="0"/>
        <w:autoSpaceDN w:val="0"/>
        <w:adjustRightInd w:val="0"/>
        <w:ind w:left="284"/>
        <w:rPr>
          <w:kern w:val="0"/>
          <w:sz w:val="20"/>
          <w:szCs w:val="20"/>
          <w:lang w:eastAsia="pl-PL"/>
        </w:rPr>
      </w:pPr>
      <w:r w:rsidRPr="00381CCA">
        <w:rPr>
          <w:kern w:val="0"/>
          <w:sz w:val="22"/>
          <w:szCs w:val="22"/>
          <w:lang w:eastAsia="pl-PL"/>
        </w:rPr>
        <w:t>Zamawiający odrzuci ofertę złożoną po terminie składania ofert.</w:t>
      </w:r>
    </w:p>
    <w:p w:rsidR="00CB668B" w:rsidRPr="00381CCA" w:rsidRDefault="00CB668B" w:rsidP="00CB668B">
      <w:pPr>
        <w:autoSpaceDE w:val="0"/>
        <w:ind w:left="142"/>
        <w:jc w:val="both"/>
        <w:rPr>
          <w:sz w:val="22"/>
          <w:szCs w:val="22"/>
        </w:rPr>
      </w:pPr>
    </w:p>
    <w:p w:rsidR="00207DFB" w:rsidRPr="00381CCA" w:rsidRDefault="00B20DD2" w:rsidP="002B5BC1">
      <w:pPr>
        <w:pStyle w:val="Nagwek2"/>
        <w:pBdr>
          <w:top w:val="double" w:sz="4" w:space="1" w:color="000000"/>
          <w:left w:val="double" w:sz="4" w:space="4" w:color="000000"/>
          <w:bottom w:val="double" w:sz="4" w:space="1" w:color="000000"/>
          <w:right w:val="double" w:sz="4" w:space="4" w:color="000000"/>
        </w:pBdr>
        <w:shd w:val="clear" w:color="auto" w:fill="FFFFFF"/>
        <w:tabs>
          <w:tab w:val="clear" w:pos="3118"/>
          <w:tab w:val="left" w:pos="0"/>
        </w:tabs>
        <w:ind w:left="0" w:firstLine="0"/>
        <w:jc w:val="both"/>
        <w:rPr>
          <w:sz w:val="22"/>
          <w:szCs w:val="22"/>
          <w:lang w:eastAsia="pl-PL"/>
        </w:rPr>
      </w:pPr>
      <w:r w:rsidRPr="00381CCA">
        <w:rPr>
          <w:sz w:val="22"/>
          <w:szCs w:val="22"/>
          <w:lang w:eastAsia="pl-PL"/>
        </w:rPr>
        <w:t>X</w:t>
      </w:r>
      <w:r w:rsidR="00007432">
        <w:rPr>
          <w:sz w:val="22"/>
          <w:szCs w:val="22"/>
          <w:lang w:eastAsia="pl-PL"/>
        </w:rPr>
        <w:t>V</w:t>
      </w:r>
      <w:r w:rsidR="00207DFB" w:rsidRPr="00381CCA">
        <w:rPr>
          <w:sz w:val="22"/>
          <w:szCs w:val="22"/>
          <w:lang w:eastAsia="pl-PL"/>
        </w:rPr>
        <w:t xml:space="preserve">. </w:t>
      </w:r>
      <w:r w:rsidR="00CB668B" w:rsidRPr="00381CCA">
        <w:rPr>
          <w:sz w:val="22"/>
          <w:szCs w:val="22"/>
          <w:lang w:eastAsia="pl-PL"/>
        </w:rPr>
        <w:t xml:space="preserve">TERMIN OTWARCIA OFERT </w:t>
      </w:r>
    </w:p>
    <w:p w:rsidR="00854E15" w:rsidRPr="00894C2E" w:rsidRDefault="00854E15" w:rsidP="002E25A8">
      <w:pPr>
        <w:numPr>
          <w:ilvl w:val="0"/>
          <w:numId w:val="7"/>
        </w:numPr>
        <w:tabs>
          <w:tab w:val="clear" w:pos="720"/>
          <w:tab w:val="num" w:pos="142"/>
        </w:tabs>
        <w:autoSpaceDE w:val="0"/>
        <w:ind w:left="142" w:hanging="142"/>
        <w:jc w:val="both"/>
        <w:rPr>
          <w:b/>
          <w:color w:val="FF0000"/>
          <w:sz w:val="22"/>
          <w:szCs w:val="22"/>
        </w:rPr>
      </w:pPr>
      <w:r w:rsidRPr="00381CCA">
        <w:rPr>
          <w:sz w:val="22"/>
          <w:szCs w:val="22"/>
        </w:rPr>
        <w:t xml:space="preserve">Otwarcie ofert nastąpi w dniu </w:t>
      </w:r>
      <w:r w:rsidR="009C16A8">
        <w:rPr>
          <w:b/>
          <w:sz w:val="22"/>
          <w:szCs w:val="22"/>
        </w:rPr>
        <w:t>27</w:t>
      </w:r>
      <w:r w:rsidRPr="00381CCA">
        <w:rPr>
          <w:b/>
          <w:sz w:val="22"/>
          <w:szCs w:val="22"/>
        </w:rPr>
        <w:t>.</w:t>
      </w:r>
      <w:r w:rsidR="009C16A8">
        <w:rPr>
          <w:b/>
          <w:sz w:val="22"/>
          <w:szCs w:val="22"/>
        </w:rPr>
        <w:t>11</w:t>
      </w:r>
      <w:r w:rsidRPr="00381CCA">
        <w:rPr>
          <w:b/>
          <w:sz w:val="22"/>
          <w:szCs w:val="22"/>
        </w:rPr>
        <w:t>.202</w:t>
      </w:r>
      <w:r w:rsidR="00E259C2">
        <w:rPr>
          <w:b/>
          <w:sz w:val="22"/>
          <w:szCs w:val="22"/>
        </w:rPr>
        <w:t>4</w:t>
      </w:r>
      <w:r w:rsidRPr="00381CCA">
        <w:rPr>
          <w:b/>
          <w:sz w:val="22"/>
          <w:szCs w:val="22"/>
        </w:rPr>
        <w:t xml:space="preserve">r. godz. </w:t>
      </w:r>
      <w:r w:rsidR="009C16A8">
        <w:rPr>
          <w:b/>
          <w:sz w:val="22"/>
          <w:szCs w:val="22"/>
        </w:rPr>
        <w:t>09</w:t>
      </w:r>
      <w:r w:rsidRPr="00381CCA">
        <w:rPr>
          <w:b/>
          <w:sz w:val="22"/>
          <w:szCs w:val="22"/>
        </w:rPr>
        <w:t>:</w:t>
      </w:r>
      <w:r w:rsidR="009C16A8">
        <w:rPr>
          <w:b/>
          <w:sz w:val="22"/>
          <w:szCs w:val="22"/>
        </w:rPr>
        <w:t>0</w:t>
      </w:r>
      <w:r w:rsidRPr="00381CCA">
        <w:rPr>
          <w:b/>
          <w:sz w:val="22"/>
          <w:szCs w:val="22"/>
        </w:rPr>
        <w:t>0</w:t>
      </w:r>
      <w:r>
        <w:rPr>
          <w:sz w:val="22"/>
          <w:szCs w:val="22"/>
        </w:rPr>
        <w:t xml:space="preserve"> </w:t>
      </w:r>
      <w:r w:rsidRPr="00894C2E">
        <w:rPr>
          <w:sz w:val="22"/>
          <w:szCs w:val="22"/>
        </w:rPr>
        <w:t>po odszyfrowaniu i pobraniu z Platformy przetargowej złożonych ofert</w:t>
      </w:r>
    </w:p>
    <w:p w:rsidR="00854E15" w:rsidRPr="00894C2E" w:rsidRDefault="00854E15" w:rsidP="002E25A8">
      <w:pPr>
        <w:numPr>
          <w:ilvl w:val="0"/>
          <w:numId w:val="7"/>
        </w:numPr>
        <w:tabs>
          <w:tab w:val="clear" w:pos="720"/>
          <w:tab w:val="num" w:pos="142"/>
        </w:tabs>
        <w:autoSpaceDE w:val="0"/>
        <w:ind w:left="142" w:hanging="142"/>
        <w:jc w:val="both"/>
        <w:rPr>
          <w:sz w:val="22"/>
          <w:szCs w:val="22"/>
        </w:rPr>
      </w:pPr>
      <w:r w:rsidRPr="00894C2E">
        <w:rPr>
          <w:sz w:val="22"/>
          <w:szCs w:val="22"/>
        </w:rPr>
        <w:t>Zamawiający, najpóźniej przed otwarciem ofert, udostępni na stronie internetowej prowadzonego postępowania informację o kwocie, jaką zamierza przeznaczyć na sfinansowanie zamówienia.</w:t>
      </w:r>
    </w:p>
    <w:p w:rsidR="00854E15" w:rsidRPr="00894C2E" w:rsidRDefault="00854E15" w:rsidP="002E25A8">
      <w:pPr>
        <w:numPr>
          <w:ilvl w:val="0"/>
          <w:numId w:val="7"/>
        </w:numPr>
        <w:tabs>
          <w:tab w:val="clear" w:pos="720"/>
          <w:tab w:val="num" w:pos="142"/>
        </w:tabs>
        <w:autoSpaceDE w:val="0"/>
        <w:ind w:left="142" w:hanging="142"/>
        <w:jc w:val="both"/>
        <w:rPr>
          <w:sz w:val="22"/>
          <w:szCs w:val="22"/>
        </w:rPr>
      </w:pPr>
      <w:r w:rsidRPr="00894C2E">
        <w:rPr>
          <w:sz w:val="22"/>
          <w:szCs w:val="22"/>
        </w:rPr>
        <w:lastRenderedPageBreak/>
        <w:t>Zamawiający, niezwłocznie po otwarciu ofert, udostępni na stronie internetowej prowadzonego postępowania informacje o:</w:t>
      </w:r>
    </w:p>
    <w:p w:rsidR="00854E15" w:rsidRPr="00894C2E" w:rsidRDefault="00854E15" w:rsidP="002E25A8">
      <w:pPr>
        <w:numPr>
          <w:ilvl w:val="5"/>
          <w:numId w:val="7"/>
        </w:numPr>
        <w:tabs>
          <w:tab w:val="clear" w:pos="540"/>
        </w:tabs>
        <w:autoSpaceDE w:val="0"/>
        <w:ind w:left="426" w:hanging="284"/>
        <w:jc w:val="both"/>
        <w:rPr>
          <w:sz w:val="22"/>
          <w:szCs w:val="22"/>
        </w:rPr>
      </w:pPr>
      <w:r w:rsidRPr="00894C2E">
        <w:rPr>
          <w:sz w:val="22"/>
          <w:szCs w:val="22"/>
        </w:rPr>
        <w:t>nazwach albo imionach i nazwiskach oraz siedzibach lub miejscach prowadzonej działalności gospodarczej albo miejscach zamieszkania wykonawców, których oferty zostały otwarte;</w:t>
      </w:r>
    </w:p>
    <w:p w:rsidR="00854E15" w:rsidRPr="00894C2E" w:rsidRDefault="00854E15" w:rsidP="002E25A8">
      <w:pPr>
        <w:numPr>
          <w:ilvl w:val="5"/>
          <w:numId w:val="7"/>
        </w:numPr>
        <w:tabs>
          <w:tab w:val="clear" w:pos="540"/>
        </w:tabs>
        <w:autoSpaceDE w:val="0"/>
        <w:ind w:left="426" w:hanging="284"/>
        <w:jc w:val="both"/>
        <w:rPr>
          <w:sz w:val="22"/>
          <w:szCs w:val="22"/>
        </w:rPr>
      </w:pPr>
      <w:r w:rsidRPr="00894C2E">
        <w:rPr>
          <w:sz w:val="22"/>
          <w:szCs w:val="22"/>
        </w:rPr>
        <w:t>cenach zawartych w ofertach.</w:t>
      </w:r>
    </w:p>
    <w:p w:rsidR="00854E15" w:rsidRPr="00894C2E" w:rsidRDefault="00854E15" w:rsidP="002E25A8">
      <w:pPr>
        <w:numPr>
          <w:ilvl w:val="0"/>
          <w:numId w:val="7"/>
        </w:numPr>
        <w:tabs>
          <w:tab w:val="clear" w:pos="720"/>
          <w:tab w:val="num" w:pos="142"/>
        </w:tabs>
        <w:autoSpaceDE w:val="0"/>
        <w:ind w:left="142" w:hanging="142"/>
        <w:jc w:val="both"/>
        <w:rPr>
          <w:sz w:val="22"/>
          <w:szCs w:val="22"/>
        </w:rPr>
      </w:pPr>
      <w:r w:rsidRPr="00894C2E">
        <w:rPr>
          <w:sz w:val="22"/>
          <w:szCs w:val="22"/>
        </w:rPr>
        <w:t>W przypadku wystąpienia awarii systemu teleinformatycznego, która spowoduje brak możliwości otwarcia ofert w terminie określonym przez Zamawiającego, otwarcie ofert nastąpi niezwłocznie po usunięciu awarii.</w:t>
      </w:r>
    </w:p>
    <w:p w:rsidR="00854E15" w:rsidRPr="000B4695" w:rsidRDefault="00854E15">
      <w:pPr>
        <w:shd w:val="clear" w:color="auto" w:fill="FFFFFF"/>
        <w:tabs>
          <w:tab w:val="left" w:pos="0"/>
        </w:tabs>
        <w:autoSpaceDE w:val="0"/>
        <w:ind w:left="284"/>
        <w:jc w:val="both"/>
        <w:rPr>
          <w:rFonts w:eastAsia="Batang"/>
          <w:sz w:val="22"/>
          <w:szCs w:val="22"/>
        </w:rPr>
      </w:pPr>
    </w:p>
    <w:p w:rsidR="00DE3C0B" w:rsidRPr="000B4695" w:rsidRDefault="00B20DD2">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0B4695">
        <w:rPr>
          <w:b/>
          <w:sz w:val="22"/>
          <w:szCs w:val="22"/>
        </w:rPr>
        <w:t>X</w:t>
      </w:r>
      <w:r w:rsidR="00007432">
        <w:rPr>
          <w:b/>
          <w:sz w:val="22"/>
          <w:szCs w:val="22"/>
        </w:rPr>
        <w:t>VI</w:t>
      </w:r>
      <w:r w:rsidR="00DE3C0B" w:rsidRPr="000B4695">
        <w:rPr>
          <w:b/>
          <w:sz w:val="22"/>
          <w:szCs w:val="22"/>
        </w:rPr>
        <w:t>. WYMAGANIA DOTYCZĄCE WADIUM</w:t>
      </w:r>
    </w:p>
    <w:p w:rsidR="00DE3C0B" w:rsidRDefault="00DE3C0B">
      <w:pPr>
        <w:shd w:val="clear" w:color="auto" w:fill="FFFFFF"/>
        <w:tabs>
          <w:tab w:val="left" w:pos="0"/>
        </w:tabs>
        <w:autoSpaceDE w:val="0"/>
        <w:jc w:val="both"/>
        <w:rPr>
          <w:sz w:val="22"/>
          <w:szCs w:val="22"/>
        </w:rPr>
      </w:pPr>
      <w:r w:rsidRPr="000B4695">
        <w:rPr>
          <w:sz w:val="22"/>
          <w:szCs w:val="22"/>
        </w:rPr>
        <w:t>Zamawiający nie wymaga wniesienia wadium</w:t>
      </w:r>
    </w:p>
    <w:p w:rsidR="008A45C6" w:rsidRPr="000B4695" w:rsidRDefault="008A45C6">
      <w:pPr>
        <w:shd w:val="clear" w:color="auto" w:fill="FFFFFF"/>
        <w:tabs>
          <w:tab w:val="left" w:pos="0"/>
        </w:tabs>
        <w:autoSpaceDE w:val="0"/>
        <w:jc w:val="both"/>
        <w:rPr>
          <w:sz w:val="22"/>
          <w:szCs w:val="22"/>
        </w:rPr>
      </w:pPr>
    </w:p>
    <w:p w:rsidR="00DE3C0B" w:rsidRPr="000B4695" w:rsidRDefault="00B20DD2" w:rsidP="00A330B4">
      <w:pPr>
        <w:pStyle w:val="Tekstpodstawowywcity"/>
        <w:pBdr>
          <w:top w:val="double" w:sz="4" w:space="1" w:color="000000"/>
          <w:left w:val="double" w:sz="4" w:space="4" w:color="000000"/>
          <w:bottom w:val="double" w:sz="4" w:space="1" w:color="000000"/>
          <w:right w:val="double" w:sz="4" w:space="4" w:color="000000"/>
        </w:pBdr>
        <w:shd w:val="clear" w:color="auto" w:fill="FFFFFF"/>
        <w:tabs>
          <w:tab w:val="left" w:pos="0"/>
        </w:tabs>
        <w:spacing w:after="0"/>
        <w:ind w:left="0"/>
        <w:jc w:val="both"/>
        <w:rPr>
          <w:sz w:val="22"/>
        </w:rPr>
      </w:pPr>
      <w:r w:rsidRPr="000B4695">
        <w:rPr>
          <w:b/>
          <w:sz w:val="22"/>
          <w:szCs w:val="22"/>
          <w:lang w:eastAsia="pl-PL"/>
        </w:rPr>
        <w:t>XV</w:t>
      </w:r>
      <w:r w:rsidR="00007432">
        <w:rPr>
          <w:b/>
          <w:sz w:val="22"/>
          <w:szCs w:val="22"/>
          <w:lang w:eastAsia="pl-PL"/>
        </w:rPr>
        <w:t>II</w:t>
      </w:r>
      <w:r w:rsidR="00DE3C0B" w:rsidRPr="000B4695">
        <w:rPr>
          <w:b/>
          <w:sz w:val="22"/>
          <w:szCs w:val="22"/>
          <w:lang w:eastAsia="pl-PL"/>
        </w:rPr>
        <w:t xml:space="preserve">.   OPIS SPOSOBU OBLICZENIA CENY </w:t>
      </w:r>
    </w:p>
    <w:p w:rsidR="002755E4" w:rsidRPr="00B06EB0" w:rsidRDefault="002755E4" w:rsidP="00C417FE">
      <w:pPr>
        <w:pStyle w:val="Tekstpodstawowy"/>
        <w:widowControl w:val="0"/>
        <w:numPr>
          <w:ilvl w:val="0"/>
          <w:numId w:val="20"/>
        </w:numPr>
        <w:tabs>
          <w:tab w:val="clear" w:pos="3118"/>
          <w:tab w:val="left" w:pos="284"/>
        </w:tabs>
        <w:autoSpaceDE w:val="0"/>
        <w:ind w:left="284" w:hanging="357"/>
      </w:pPr>
      <w:r w:rsidRPr="00B06EB0">
        <w:rPr>
          <w:sz w:val="22"/>
        </w:rPr>
        <w:t>Wykonawca określa cenę realizacji zamówienia poprzez wskazanie w ofercie cen netto, stawki podatku VAT oraz ceny brutto oferty,</w:t>
      </w:r>
    </w:p>
    <w:p w:rsidR="002755E4" w:rsidRPr="0036046A" w:rsidRDefault="002755E4" w:rsidP="00C417FE">
      <w:pPr>
        <w:pStyle w:val="Tekstpodstawowy"/>
        <w:widowControl w:val="0"/>
        <w:numPr>
          <w:ilvl w:val="0"/>
          <w:numId w:val="20"/>
        </w:numPr>
        <w:tabs>
          <w:tab w:val="clear" w:pos="3118"/>
          <w:tab w:val="left" w:pos="284"/>
        </w:tabs>
        <w:autoSpaceDE w:val="0"/>
        <w:ind w:left="284" w:hanging="357"/>
        <w:rPr>
          <w:u w:val="single"/>
        </w:rPr>
      </w:pPr>
      <w:r w:rsidRPr="0036046A">
        <w:rPr>
          <w:sz w:val="22"/>
          <w:u w:val="single"/>
        </w:rPr>
        <w:t>Wykonawca powinien w ofercie podać: cenę jednostkową netto x ilość = wartość netto + stawka podatku VAT = wartość brutto</w:t>
      </w:r>
    </w:p>
    <w:p w:rsidR="008A251C" w:rsidRDefault="002755E4" w:rsidP="00C417FE">
      <w:pPr>
        <w:pStyle w:val="Tekstpodstawowy"/>
        <w:widowControl w:val="0"/>
        <w:numPr>
          <w:ilvl w:val="0"/>
          <w:numId w:val="20"/>
        </w:numPr>
        <w:tabs>
          <w:tab w:val="clear" w:pos="3118"/>
          <w:tab w:val="left" w:pos="284"/>
        </w:tabs>
        <w:autoSpaceDE w:val="0"/>
        <w:ind w:left="284" w:hanging="357"/>
        <w:rPr>
          <w:u w:val="single"/>
        </w:rPr>
      </w:pPr>
      <w:r w:rsidRPr="0036046A">
        <w:rPr>
          <w:sz w:val="22"/>
          <w:u w:val="single"/>
        </w:rPr>
        <w:t>Wartość ogółem oferty stanowi suma wszystkich pozycji w danej części.</w:t>
      </w:r>
    </w:p>
    <w:p w:rsidR="008A251C" w:rsidRPr="008A251C" w:rsidRDefault="008A251C" w:rsidP="00C417FE">
      <w:pPr>
        <w:pStyle w:val="Tekstpodstawowy"/>
        <w:widowControl w:val="0"/>
        <w:numPr>
          <w:ilvl w:val="0"/>
          <w:numId w:val="20"/>
        </w:numPr>
        <w:tabs>
          <w:tab w:val="clear" w:pos="3118"/>
          <w:tab w:val="left" w:pos="284"/>
        </w:tabs>
        <w:autoSpaceDE w:val="0"/>
        <w:ind w:left="284" w:hanging="357"/>
        <w:rPr>
          <w:u w:val="single"/>
        </w:rPr>
      </w:pPr>
      <w:r w:rsidRPr="008A251C">
        <w:rPr>
          <w:sz w:val="22"/>
        </w:rPr>
        <w:t>W cenie oferty, o której mowa wyżej należy uwzględnić wszystkie koszty związane z kompletnym wykonaniem zamówienia (np.:</w:t>
      </w:r>
      <w:r w:rsidRPr="008A251C">
        <w:rPr>
          <w:sz w:val="22"/>
          <w:szCs w:val="22"/>
        </w:rPr>
        <w:t xml:space="preserve"> koszty tra</w:t>
      </w:r>
      <w:r w:rsidR="009C16A8">
        <w:rPr>
          <w:sz w:val="22"/>
          <w:szCs w:val="22"/>
        </w:rPr>
        <w:t xml:space="preserve">nsportu i przesyłek, </w:t>
      </w:r>
      <w:r w:rsidRPr="008A251C">
        <w:rPr>
          <w:sz w:val="22"/>
          <w:szCs w:val="22"/>
        </w:rPr>
        <w:t>cło, koszty ubezpieczenia, VAT, itp.)</w:t>
      </w:r>
    </w:p>
    <w:p w:rsidR="002755E4" w:rsidRDefault="002755E4" w:rsidP="00C417FE">
      <w:pPr>
        <w:pStyle w:val="Tekstpodstawowy"/>
        <w:widowControl w:val="0"/>
        <w:numPr>
          <w:ilvl w:val="0"/>
          <w:numId w:val="20"/>
        </w:numPr>
        <w:tabs>
          <w:tab w:val="clear" w:pos="3118"/>
          <w:tab w:val="left" w:pos="284"/>
        </w:tabs>
        <w:autoSpaceDE w:val="0"/>
        <w:ind w:left="284" w:hanging="357"/>
      </w:pPr>
      <w:r w:rsidRPr="00B06EB0">
        <w:rPr>
          <w:sz w:val="22"/>
        </w:rPr>
        <w:t>Wszystkie ceny w dokumentach ofertowych należy podać z dokładnością dwóch miejsc po przecinku.</w:t>
      </w:r>
    </w:p>
    <w:p w:rsidR="002755E4" w:rsidRPr="002755E4" w:rsidRDefault="002755E4" w:rsidP="00C417FE">
      <w:pPr>
        <w:pStyle w:val="Tekstpodstawowy"/>
        <w:widowControl w:val="0"/>
        <w:numPr>
          <w:ilvl w:val="0"/>
          <w:numId w:val="20"/>
        </w:numPr>
        <w:tabs>
          <w:tab w:val="clear" w:pos="3118"/>
          <w:tab w:val="left" w:pos="284"/>
        </w:tabs>
        <w:autoSpaceDE w:val="0"/>
        <w:ind w:left="284" w:hanging="357"/>
      </w:pPr>
      <w:r w:rsidRPr="002755E4">
        <w:rPr>
          <w:sz w:val="22"/>
          <w:szCs w:val="22"/>
        </w:rPr>
        <w:t>Jeżeli Wykonawca złoży ofertę, której wybór prowadziłby do powstania u Zamawiającego obowiązku podatkowego zgodnie z przepisami ustawy o podatku od towarów i usług, Zamawiający w celu oceny takiej oferty dolicza do przedstawionej w tej ofercie ceny kwotę podatku od towarów i usług, którą miałby obowiązek rozliczyć. Wykonawca, składając ofertę, ma obowiązek poinformować Zamawiającego, czy wybór oferty będzie prowadzić do powstania u Zamawiającego obowiązku podatkowego, wskazując nazwę (rodzaj) towaru, których dostawa będzie prowadzić do jego powstania, wskazując ich wartość bez kwoty podatku oraz wskazania stawki podatku od towarów i usług, która zgodnie z wiedzą Wykonawcy, będzie miała zastosowanie.</w:t>
      </w:r>
    </w:p>
    <w:p w:rsidR="002755E4" w:rsidRPr="000B4695" w:rsidRDefault="002755E4">
      <w:pPr>
        <w:pStyle w:val="Tekstpodstawowy"/>
        <w:widowControl w:val="0"/>
        <w:tabs>
          <w:tab w:val="clear" w:pos="3118"/>
          <w:tab w:val="left" w:pos="284"/>
        </w:tabs>
        <w:autoSpaceDE w:val="0"/>
        <w:rPr>
          <w:sz w:val="22"/>
          <w:szCs w:val="22"/>
        </w:rPr>
      </w:pPr>
    </w:p>
    <w:tbl>
      <w:tblPr>
        <w:tblW w:w="9954" w:type="dxa"/>
        <w:tblInd w:w="-103" w:type="dxa"/>
        <w:tblLayout w:type="fixed"/>
        <w:tblCellMar>
          <w:left w:w="70" w:type="dxa"/>
          <w:right w:w="70" w:type="dxa"/>
        </w:tblCellMar>
        <w:tblLook w:val="0000"/>
      </w:tblPr>
      <w:tblGrid>
        <w:gridCol w:w="9954"/>
      </w:tblGrid>
      <w:tr w:rsidR="00DE3C0B" w:rsidRPr="000B4695" w:rsidTr="000B2F98">
        <w:trPr>
          <w:trHeight w:val="650"/>
        </w:trPr>
        <w:tc>
          <w:tcPr>
            <w:tcW w:w="9954" w:type="dxa"/>
            <w:tcBorders>
              <w:top w:val="double" w:sz="4" w:space="0" w:color="000000"/>
              <w:left w:val="double" w:sz="4" w:space="0" w:color="000000"/>
              <w:bottom w:val="double" w:sz="4" w:space="0" w:color="000000"/>
              <w:right w:val="double" w:sz="4" w:space="0" w:color="000000"/>
            </w:tcBorders>
            <w:shd w:val="clear" w:color="auto" w:fill="auto"/>
          </w:tcPr>
          <w:p w:rsidR="00DE3C0B" w:rsidRPr="000B4695" w:rsidRDefault="00B20DD2" w:rsidP="00FD178D">
            <w:pPr>
              <w:pStyle w:val="Nagwek2"/>
              <w:pBdr>
                <w:top w:val="none" w:sz="0" w:space="0" w:color="auto"/>
                <w:left w:val="none" w:sz="0" w:space="0" w:color="auto"/>
                <w:bottom w:val="none" w:sz="0" w:space="0" w:color="auto"/>
                <w:right w:val="none" w:sz="0" w:space="0" w:color="auto"/>
              </w:pBdr>
              <w:shd w:val="clear" w:color="auto" w:fill="FFFFFF"/>
              <w:tabs>
                <w:tab w:val="clear" w:pos="3118"/>
                <w:tab w:val="left" w:pos="0"/>
                <w:tab w:val="left" w:pos="83"/>
              </w:tabs>
              <w:ind w:left="83" w:firstLine="0"/>
              <w:jc w:val="both"/>
            </w:pPr>
            <w:r w:rsidRPr="000B4695">
              <w:rPr>
                <w:sz w:val="22"/>
                <w:szCs w:val="22"/>
                <w:lang w:eastAsia="pl-PL"/>
              </w:rPr>
              <w:t>XV</w:t>
            </w:r>
            <w:r w:rsidR="00007432">
              <w:rPr>
                <w:sz w:val="22"/>
                <w:szCs w:val="22"/>
                <w:lang w:eastAsia="pl-PL"/>
              </w:rPr>
              <w:t>II</w:t>
            </w:r>
            <w:r w:rsidRPr="000B4695">
              <w:rPr>
                <w:sz w:val="22"/>
                <w:szCs w:val="22"/>
                <w:lang w:eastAsia="pl-PL"/>
              </w:rPr>
              <w:t>I</w:t>
            </w:r>
            <w:r w:rsidR="00DE3C0B" w:rsidRPr="000B4695">
              <w:rPr>
                <w:sz w:val="22"/>
                <w:szCs w:val="22"/>
                <w:lang w:eastAsia="pl-PL"/>
              </w:rPr>
              <w:t>. INFORMACJE DOTYCZĄCE WALUT OBCYCH, W JAKICH MOGĄ BYĆ  PROWADZONE ROZLICZENIA MIĘDZY ZAMAWIAJĄCYM A WYKO</w:t>
            </w:r>
            <w:r w:rsidR="00DE3C0B" w:rsidRPr="000B4695">
              <w:rPr>
                <w:sz w:val="22"/>
                <w:szCs w:val="22"/>
                <w:lang w:eastAsia="pl-PL"/>
              </w:rPr>
              <w:softHyphen/>
              <w:t>NAWCĄ</w:t>
            </w:r>
          </w:p>
        </w:tc>
      </w:tr>
    </w:tbl>
    <w:p w:rsidR="00DE3C0B" w:rsidRPr="000B4695" w:rsidRDefault="00DE3C0B">
      <w:pPr>
        <w:pStyle w:val="pkt1"/>
        <w:shd w:val="clear" w:color="auto" w:fill="FFFFFF"/>
        <w:tabs>
          <w:tab w:val="clear" w:pos="708"/>
          <w:tab w:val="left" w:pos="0"/>
          <w:tab w:val="left" w:pos="142"/>
        </w:tabs>
        <w:spacing w:before="0" w:after="0"/>
        <w:ind w:left="0" w:firstLine="0"/>
        <w:rPr>
          <w:sz w:val="22"/>
          <w:szCs w:val="22"/>
        </w:rPr>
      </w:pPr>
      <w:r w:rsidRPr="000B4695">
        <w:rPr>
          <w:sz w:val="22"/>
          <w:szCs w:val="22"/>
        </w:rPr>
        <w:t>Zamawiający nie dopuszcza podania ceny ofertowej i jej elementów w walutach obcych. Wszystkie rozliczenia między Zamawiającym, a Wykonawcą prowadzone będą w polskich jednostkach pieniężnych.</w:t>
      </w:r>
    </w:p>
    <w:p w:rsidR="00DE3C0B" w:rsidRPr="000B4695" w:rsidRDefault="00DE3C0B">
      <w:pPr>
        <w:shd w:val="clear" w:color="auto" w:fill="FFFFFF"/>
        <w:tabs>
          <w:tab w:val="left" w:pos="0"/>
        </w:tabs>
        <w:rPr>
          <w:sz w:val="22"/>
          <w:szCs w:val="22"/>
        </w:rPr>
      </w:pPr>
    </w:p>
    <w:tbl>
      <w:tblPr>
        <w:tblW w:w="9954" w:type="dxa"/>
        <w:tblInd w:w="-103" w:type="dxa"/>
        <w:tblLayout w:type="fixed"/>
        <w:tblCellMar>
          <w:left w:w="70" w:type="dxa"/>
          <w:right w:w="70" w:type="dxa"/>
        </w:tblCellMar>
        <w:tblLook w:val="0000"/>
      </w:tblPr>
      <w:tblGrid>
        <w:gridCol w:w="9954"/>
      </w:tblGrid>
      <w:tr w:rsidR="00DE3C0B" w:rsidRPr="000B4695" w:rsidTr="000B2F98">
        <w:trPr>
          <w:trHeight w:val="831"/>
        </w:trPr>
        <w:tc>
          <w:tcPr>
            <w:tcW w:w="9954" w:type="dxa"/>
            <w:tcBorders>
              <w:top w:val="double" w:sz="4" w:space="0" w:color="000000"/>
              <w:left w:val="double" w:sz="4" w:space="0" w:color="000000"/>
              <w:bottom w:val="double" w:sz="4" w:space="0" w:color="000000"/>
              <w:right w:val="double" w:sz="4" w:space="0" w:color="000000"/>
            </w:tcBorders>
            <w:shd w:val="clear" w:color="auto" w:fill="auto"/>
          </w:tcPr>
          <w:p w:rsidR="00DE3C0B" w:rsidRPr="000B4695" w:rsidRDefault="00B20DD2" w:rsidP="00216C3A">
            <w:pPr>
              <w:pStyle w:val="Nagwek2"/>
              <w:pBdr>
                <w:top w:val="none" w:sz="0" w:space="0" w:color="auto"/>
                <w:left w:val="none" w:sz="0" w:space="0" w:color="auto"/>
                <w:bottom w:val="none" w:sz="0" w:space="0" w:color="auto"/>
                <w:right w:val="none" w:sz="0" w:space="0" w:color="auto"/>
              </w:pBdr>
              <w:shd w:val="clear" w:color="auto" w:fill="FFFFFF"/>
              <w:tabs>
                <w:tab w:val="clear" w:pos="3118"/>
                <w:tab w:val="left" w:pos="0"/>
                <w:tab w:val="left" w:pos="263"/>
              </w:tabs>
              <w:ind w:left="83" w:firstLine="0"/>
              <w:jc w:val="both"/>
            </w:pPr>
            <w:r w:rsidRPr="000B4695">
              <w:rPr>
                <w:sz w:val="22"/>
                <w:szCs w:val="22"/>
                <w:lang w:eastAsia="pl-PL"/>
              </w:rPr>
              <w:t>X</w:t>
            </w:r>
            <w:r w:rsidR="00216C3A">
              <w:rPr>
                <w:sz w:val="22"/>
                <w:szCs w:val="22"/>
                <w:lang w:eastAsia="pl-PL"/>
              </w:rPr>
              <w:t>IX</w:t>
            </w:r>
            <w:r w:rsidR="00DE3C0B" w:rsidRPr="000B4695">
              <w:rPr>
                <w:sz w:val="22"/>
                <w:szCs w:val="22"/>
                <w:lang w:eastAsia="pl-PL"/>
              </w:rPr>
              <w:t>. OPIS KRYTERIÓW, KTÓRYMI ZAMAWIAJĄCY BĘDZIE SIĘ KIEROWAŁ PRZY  WYBORZE OFERTY, WRAZ Z PODANIEM ZNACZENIA TYCH KRYTERIÓW I SPOSOBU OCENY OFERT</w:t>
            </w:r>
          </w:p>
        </w:tc>
      </w:tr>
    </w:tbl>
    <w:p w:rsidR="00DE3C0B" w:rsidRPr="002868F4" w:rsidRDefault="00DE3C0B" w:rsidP="00C417FE">
      <w:pPr>
        <w:numPr>
          <w:ilvl w:val="3"/>
          <w:numId w:val="22"/>
        </w:numPr>
        <w:tabs>
          <w:tab w:val="left" w:pos="0"/>
          <w:tab w:val="left" w:pos="284"/>
          <w:tab w:val="left" w:pos="540"/>
          <w:tab w:val="left" w:pos="1080"/>
          <w:tab w:val="left" w:pos="3118"/>
        </w:tabs>
        <w:ind w:left="284" w:hanging="284"/>
        <w:jc w:val="both"/>
        <w:rPr>
          <w:sz w:val="22"/>
          <w:szCs w:val="22"/>
        </w:rPr>
      </w:pPr>
      <w:r w:rsidRPr="002868F4">
        <w:rPr>
          <w:sz w:val="22"/>
          <w:szCs w:val="22"/>
        </w:rPr>
        <w:t xml:space="preserve">Zamawiający wybierze ofertę najkorzystniejszą na podstawie kryteriów wyboru ofert określonych </w:t>
      </w:r>
      <w:r w:rsidR="00755857" w:rsidRPr="002868F4">
        <w:rPr>
          <w:sz w:val="22"/>
          <w:szCs w:val="22"/>
        </w:rPr>
        <w:br/>
      </w:r>
      <w:r w:rsidR="00FD178D" w:rsidRPr="002868F4">
        <w:rPr>
          <w:sz w:val="22"/>
          <w:szCs w:val="22"/>
        </w:rPr>
        <w:t>w specyfikacji</w:t>
      </w:r>
      <w:r w:rsidRPr="002868F4">
        <w:rPr>
          <w:sz w:val="22"/>
          <w:szCs w:val="22"/>
        </w:rPr>
        <w:t xml:space="preserve"> warunków zamówienia.</w:t>
      </w:r>
    </w:p>
    <w:p w:rsidR="00043994" w:rsidRPr="002868F4" w:rsidRDefault="00043994" w:rsidP="00C417FE">
      <w:pPr>
        <w:pStyle w:val="Akapitzlist"/>
        <w:numPr>
          <w:ilvl w:val="3"/>
          <w:numId w:val="22"/>
        </w:numPr>
        <w:tabs>
          <w:tab w:val="left" w:pos="0"/>
          <w:tab w:val="left" w:pos="360"/>
          <w:tab w:val="left" w:pos="540"/>
          <w:tab w:val="left" w:pos="1080"/>
          <w:tab w:val="left" w:pos="3118"/>
        </w:tabs>
        <w:ind w:left="284" w:hanging="284"/>
        <w:jc w:val="both"/>
        <w:rPr>
          <w:sz w:val="22"/>
          <w:szCs w:val="22"/>
        </w:rPr>
      </w:pPr>
      <w:r w:rsidRPr="002868F4">
        <w:rPr>
          <w:sz w:val="22"/>
          <w:szCs w:val="22"/>
        </w:rPr>
        <w:t xml:space="preserve">Przy wyborze ofert Zamawiający będzie się kierował następującymi kryteriami: </w:t>
      </w:r>
    </w:p>
    <w:tbl>
      <w:tblPr>
        <w:tblW w:w="0" w:type="auto"/>
        <w:tblInd w:w="414" w:type="dxa"/>
        <w:tblLayout w:type="fixed"/>
        <w:tblCellMar>
          <w:left w:w="70" w:type="dxa"/>
          <w:right w:w="70" w:type="dxa"/>
        </w:tblCellMar>
        <w:tblLook w:val="0000"/>
      </w:tblPr>
      <w:tblGrid>
        <w:gridCol w:w="586"/>
        <w:gridCol w:w="3861"/>
        <w:gridCol w:w="1802"/>
      </w:tblGrid>
      <w:tr w:rsidR="00043994" w:rsidRPr="000B4695" w:rsidTr="00DC5CE9">
        <w:tc>
          <w:tcPr>
            <w:tcW w:w="586" w:type="dxa"/>
            <w:tcBorders>
              <w:top w:val="single" w:sz="6" w:space="0" w:color="000000"/>
              <w:left w:val="single" w:sz="6" w:space="0" w:color="000000"/>
              <w:bottom w:val="single" w:sz="6" w:space="0" w:color="000000"/>
            </w:tcBorders>
            <w:shd w:val="clear" w:color="auto" w:fill="auto"/>
          </w:tcPr>
          <w:p w:rsidR="00043994" w:rsidRPr="000B4695" w:rsidRDefault="00043994" w:rsidP="00DC5CE9">
            <w:pPr>
              <w:tabs>
                <w:tab w:val="left" w:pos="0"/>
                <w:tab w:val="left" w:pos="3118"/>
              </w:tabs>
              <w:jc w:val="both"/>
              <w:rPr>
                <w:b/>
                <w:sz w:val="22"/>
                <w:szCs w:val="22"/>
              </w:rPr>
            </w:pPr>
            <w:r w:rsidRPr="000B4695">
              <w:rPr>
                <w:b/>
                <w:sz w:val="22"/>
                <w:szCs w:val="22"/>
              </w:rPr>
              <w:t>LP.</w:t>
            </w:r>
          </w:p>
        </w:tc>
        <w:tc>
          <w:tcPr>
            <w:tcW w:w="3861" w:type="dxa"/>
            <w:tcBorders>
              <w:top w:val="single" w:sz="6" w:space="0" w:color="000000"/>
              <w:left w:val="single" w:sz="6" w:space="0" w:color="000000"/>
              <w:bottom w:val="single" w:sz="6" w:space="0" w:color="000000"/>
            </w:tcBorders>
            <w:shd w:val="clear" w:color="auto" w:fill="auto"/>
          </w:tcPr>
          <w:p w:rsidR="00043994" w:rsidRPr="000B4695" w:rsidRDefault="00043994" w:rsidP="00DC5CE9">
            <w:pPr>
              <w:tabs>
                <w:tab w:val="left" w:pos="0"/>
                <w:tab w:val="left" w:pos="3118"/>
              </w:tabs>
              <w:jc w:val="center"/>
              <w:rPr>
                <w:b/>
                <w:sz w:val="22"/>
                <w:szCs w:val="22"/>
              </w:rPr>
            </w:pPr>
            <w:r w:rsidRPr="000B4695">
              <w:rPr>
                <w:b/>
                <w:sz w:val="22"/>
                <w:szCs w:val="22"/>
              </w:rPr>
              <w:t>KRYTERIUM</w:t>
            </w:r>
          </w:p>
        </w:tc>
        <w:tc>
          <w:tcPr>
            <w:tcW w:w="1802" w:type="dxa"/>
            <w:tcBorders>
              <w:top w:val="single" w:sz="6" w:space="0" w:color="000000"/>
              <w:left w:val="single" w:sz="6" w:space="0" w:color="000000"/>
              <w:bottom w:val="single" w:sz="6" w:space="0" w:color="000000"/>
              <w:right w:val="single" w:sz="6" w:space="0" w:color="000000"/>
            </w:tcBorders>
            <w:shd w:val="clear" w:color="auto" w:fill="auto"/>
          </w:tcPr>
          <w:p w:rsidR="00043994" w:rsidRPr="000B4695" w:rsidRDefault="00043994" w:rsidP="00DC5CE9">
            <w:pPr>
              <w:tabs>
                <w:tab w:val="left" w:pos="0"/>
                <w:tab w:val="left" w:pos="3118"/>
              </w:tabs>
              <w:jc w:val="center"/>
            </w:pPr>
            <w:r w:rsidRPr="000B4695">
              <w:rPr>
                <w:b/>
                <w:sz w:val="22"/>
                <w:szCs w:val="22"/>
              </w:rPr>
              <w:t>RANGA</w:t>
            </w:r>
          </w:p>
        </w:tc>
      </w:tr>
      <w:tr w:rsidR="00043994" w:rsidRPr="000B4695" w:rsidTr="00DC5CE9">
        <w:tc>
          <w:tcPr>
            <w:tcW w:w="586" w:type="dxa"/>
            <w:tcBorders>
              <w:top w:val="single" w:sz="6" w:space="0" w:color="000000"/>
              <w:left w:val="single" w:sz="6" w:space="0" w:color="000000"/>
              <w:bottom w:val="single" w:sz="6" w:space="0" w:color="000000"/>
            </w:tcBorders>
            <w:shd w:val="clear" w:color="auto" w:fill="auto"/>
          </w:tcPr>
          <w:p w:rsidR="00043994" w:rsidRPr="000B4695" w:rsidRDefault="00043994" w:rsidP="00DC5CE9">
            <w:pPr>
              <w:tabs>
                <w:tab w:val="left" w:pos="0"/>
                <w:tab w:val="left" w:pos="3118"/>
              </w:tabs>
              <w:jc w:val="center"/>
              <w:rPr>
                <w:sz w:val="22"/>
                <w:szCs w:val="22"/>
              </w:rPr>
            </w:pPr>
            <w:r w:rsidRPr="000B4695">
              <w:rPr>
                <w:sz w:val="22"/>
                <w:szCs w:val="22"/>
              </w:rPr>
              <w:t>1.</w:t>
            </w:r>
          </w:p>
        </w:tc>
        <w:tc>
          <w:tcPr>
            <w:tcW w:w="3861" w:type="dxa"/>
            <w:tcBorders>
              <w:top w:val="single" w:sz="6" w:space="0" w:color="000000"/>
              <w:left w:val="single" w:sz="6" w:space="0" w:color="000000"/>
              <w:bottom w:val="single" w:sz="6" w:space="0" w:color="000000"/>
            </w:tcBorders>
            <w:shd w:val="clear" w:color="auto" w:fill="auto"/>
          </w:tcPr>
          <w:p w:rsidR="00043994" w:rsidRPr="000B4695" w:rsidRDefault="00043994" w:rsidP="00DC5CE9">
            <w:pPr>
              <w:tabs>
                <w:tab w:val="left" w:pos="0"/>
                <w:tab w:val="left" w:pos="3118"/>
              </w:tabs>
              <w:rPr>
                <w:sz w:val="22"/>
                <w:szCs w:val="22"/>
              </w:rPr>
            </w:pPr>
            <w:r w:rsidRPr="000B4695">
              <w:rPr>
                <w:sz w:val="22"/>
                <w:szCs w:val="22"/>
              </w:rPr>
              <w:t>Cena</w:t>
            </w:r>
          </w:p>
        </w:tc>
        <w:tc>
          <w:tcPr>
            <w:tcW w:w="1802" w:type="dxa"/>
            <w:tcBorders>
              <w:top w:val="single" w:sz="6" w:space="0" w:color="000000"/>
              <w:left w:val="single" w:sz="6" w:space="0" w:color="000000"/>
              <w:bottom w:val="single" w:sz="6" w:space="0" w:color="000000"/>
              <w:right w:val="single" w:sz="6" w:space="0" w:color="000000"/>
            </w:tcBorders>
            <w:shd w:val="clear" w:color="auto" w:fill="auto"/>
          </w:tcPr>
          <w:p w:rsidR="00043994" w:rsidRPr="000B4695" w:rsidRDefault="00043994" w:rsidP="00DC5CE9">
            <w:pPr>
              <w:tabs>
                <w:tab w:val="left" w:pos="0"/>
                <w:tab w:val="left" w:pos="3118"/>
              </w:tabs>
              <w:jc w:val="center"/>
            </w:pPr>
            <w:r w:rsidRPr="000B4695">
              <w:rPr>
                <w:sz w:val="22"/>
                <w:szCs w:val="22"/>
              </w:rPr>
              <w:t xml:space="preserve"> 60%</w:t>
            </w:r>
          </w:p>
        </w:tc>
      </w:tr>
      <w:tr w:rsidR="00043994" w:rsidRPr="000B4695" w:rsidTr="00DC5CE9">
        <w:tc>
          <w:tcPr>
            <w:tcW w:w="586" w:type="dxa"/>
            <w:tcBorders>
              <w:top w:val="single" w:sz="6" w:space="0" w:color="000000"/>
              <w:left w:val="single" w:sz="6" w:space="0" w:color="000000"/>
              <w:bottom w:val="single" w:sz="6" w:space="0" w:color="000000"/>
            </w:tcBorders>
            <w:shd w:val="clear" w:color="auto" w:fill="auto"/>
          </w:tcPr>
          <w:p w:rsidR="00043994" w:rsidRPr="000B4695" w:rsidRDefault="00043994" w:rsidP="00DC5CE9">
            <w:pPr>
              <w:tabs>
                <w:tab w:val="left" w:pos="0"/>
                <w:tab w:val="left" w:pos="3118"/>
              </w:tabs>
              <w:jc w:val="center"/>
              <w:rPr>
                <w:sz w:val="22"/>
                <w:szCs w:val="22"/>
              </w:rPr>
            </w:pPr>
            <w:r w:rsidRPr="000B4695">
              <w:rPr>
                <w:sz w:val="22"/>
                <w:szCs w:val="22"/>
              </w:rPr>
              <w:t>2</w:t>
            </w:r>
          </w:p>
        </w:tc>
        <w:tc>
          <w:tcPr>
            <w:tcW w:w="3861" w:type="dxa"/>
            <w:tcBorders>
              <w:top w:val="single" w:sz="6" w:space="0" w:color="000000"/>
              <w:left w:val="single" w:sz="6" w:space="0" w:color="000000"/>
              <w:bottom w:val="single" w:sz="6" w:space="0" w:color="000000"/>
            </w:tcBorders>
            <w:shd w:val="clear" w:color="auto" w:fill="auto"/>
          </w:tcPr>
          <w:p w:rsidR="00043994" w:rsidRPr="000B4695" w:rsidRDefault="00043994" w:rsidP="002868F4">
            <w:pPr>
              <w:tabs>
                <w:tab w:val="left" w:pos="0"/>
                <w:tab w:val="left" w:pos="3118"/>
              </w:tabs>
              <w:rPr>
                <w:sz w:val="22"/>
                <w:szCs w:val="22"/>
              </w:rPr>
            </w:pPr>
            <w:r w:rsidRPr="000B4695">
              <w:rPr>
                <w:sz w:val="22"/>
                <w:szCs w:val="22"/>
              </w:rPr>
              <w:t>Termin</w:t>
            </w:r>
            <w:r>
              <w:rPr>
                <w:sz w:val="22"/>
                <w:szCs w:val="22"/>
              </w:rPr>
              <w:t xml:space="preserve"> </w:t>
            </w:r>
            <w:r w:rsidR="002868F4">
              <w:rPr>
                <w:sz w:val="22"/>
                <w:szCs w:val="22"/>
              </w:rPr>
              <w:t>dostawy</w:t>
            </w:r>
            <w:r>
              <w:rPr>
                <w:sz w:val="22"/>
                <w:szCs w:val="22"/>
              </w:rPr>
              <w:t xml:space="preserve"> </w:t>
            </w:r>
          </w:p>
        </w:tc>
        <w:tc>
          <w:tcPr>
            <w:tcW w:w="1802" w:type="dxa"/>
            <w:tcBorders>
              <w:top w:val="single" w:sz="6" w:space="0" w:color="000000"/>
              <w:left w:val="single" w:sz="6" w:space="0" w:color="000000"/>
              <w:bottom w:val="single" w:sz="6" w:space="0" w:color="000000"/>
              <w:right w:val="single" w:sz="6" w:space="0" w:color="000000"/>
            </w:tcBorders>
            <w:shd w:val="clear" w:color="auto" w:fill="auto"/>
          </w:tcPr>
          <w:p w:rsidR="00043994" w:rsidRPr="000B4695" w:rsidRDefault="00043994" w:rsidP="000C3E2E">
            <w:pPr>
              <w:tabs>
                <w:tab w:val="left" w:pos="0"/>
                <w:tab w:val="left" w:pos="3118"/>
              </w:tabs>
              <w:jc w:val="center"/>
            </w:pPr>
            <w:r w:rsidRPr="000B4695">
              <w:rPr>
                <w:sz w:val="22"/>
                <w:szCs w:val="22"/>
              </w:rPr>
              <w:t xml:space="preserve"> </w:t>
            </w:r>
            <w:r w:rsidR="000C3E2E">
              <w:rPr>
                <w:sz w:val="22"/>
                <w:szCs w:val="22"/>
              </w:rPr>
              <w:t>40</w:t>
            </w:r>
            <w:r w:rsidRPr="000B4695">
              <w:rPr>
                <w:sz w:val="22"/>
                <w:szCs w:val="22"/>
              </w:rPr>
              <w:t>%</w:t>
            </w:r>
          </w:p>
        </w:tc>
      </w:tr>
    </w:tbl>
    <w:p w:rsidR="00060F61" w:rsidRPr="00FD6F2B" w:rsidRDefault="00060F61" w:rsidP="00A330B4">
      <w:pPr>
        <w:tabs>
          <w:tab w:val="left" w:pos="284"/>
          <w:tab w:val="left" w:pos="3118"/>
        </w:tabs>
        <w:spacing w:before="120"/>
        <w:ind w:left="284"/>
        <w:jc w:val="both"/>
        <w:rPr>
          <w:sz w:val="22"/>
          <w:szCs w:val="22"/>
        </w:rPr>
      </w:pPr>
      <w:r w:rsidRPr="00FD6F2B">
        <w:rPr>
          <w:b/>
          <w:sz w:val="22"/>
          <w:szCs w:val="22"/>
          <w:u w:val="single"/>
        </w:rPr>
        <w:t>Sposób obliczania wartości punktowej poszczególnych kryteriów:</w:t>
      </w:r>
    </w:p>
    <w:p w:rsidR="00060F61" w:rsidRPr="00B06EB0" w:rsidRDefault="00E75266" w:rsidP="002E25A8">
      <w:pPr>
        <w:numPr>
          <w:ilvl w:val="4"/>
          <w:numId w:val="7"/>
        </w:numPr>
        <w:tabs>
          <w:tab w:val="clear" w:pos="3600"/>
          <w:tab w:val="left" w:pos="284"/>
          <w:tab w:val="left" w:pos="568"/>
        </w:tabs>
        <w:ind w:left="567" w:hanging="283"/>
        <w:jc w:val="both"/>
      </w:pPr>
      <w:r>
        <w:rPr>
          <w:sz w:val="22"/>
          <w:szCs w:val="22"/>
        </w:rPr>
        <w:t>k</w:t>
      </w:r>
      <w:r w:rsidR="00060F61" w:rsidRPr="00B06EB0">
        <w:rPr>
          <w:sz w:val="22"/>
          <w:szCs w:val="22"/>
        </w:rPr>
        <w:t>ryterium „cena” oceniane będzie na podstawie wypełnionego załącznika nr 2 do SWZ „Wykaz asortymentowo- cenowy” wg wzoru:</w:t>
      </w:r>
    </w:p>
    <w:p w:rsidR="00060F61" w:rsidRPr="00B06EB0" w:rsidRDefault="00060F61" w:rsidP="00060F61">
      <w:pPr>
        <w:tabs>
          <w:tab w:val="left" w:pos="0"/>
          <w:tab w:val="left" w:pos="1701"/>
        </w:tabs>
        <w:jc w:val="both"/>
      </w:pPr>
      <w:r w:rsidRPr="00B06EB0">
        <w:rPr>
          <w:sz w:val="22"/>
          <w:szCs w:val="22"/>
        </w:rPr>
        <w:t xml:space="preserve">                                        </w:t>
      </w:r>
      <w:r>
        <w:rPr>
          <w:sz w:val="22"/>
          <w:szCs w:val="22"/>
        </w:rPr>
        <w:t xml:space="preserve"> </w:t>
      </w:r>
      <w:r w:rsidRPr="00B06EB0">
        <w:rPr>
          <w:sz w:val="22"/>
          <w:szCs w:val="22"/>
        </w:rPr>
        <w:tab/>
      </w:r>
      <w:r>
        <w:rPr>
          <w:sz w:val="22"/>
          <w:szCs w:val="22"/>
        </w:rPr>
        <w:t xml:space="preserve">          </w:t>
      </w:r>
      <w:r w:rsidR="00FC07F7">
        <w:rPr>
          <w:sz w:val="22"/>
          <w:szCs w:val="22"/>
        </w:rPr>
        <w:t xml:space="preserve"> </w:t>
      </w:r>
      <w:r>
        <w:rPr>
          <w:sz w:val="22"/>
          <w:szCs w:val="22"/>
        </w:rPr>
        <w:t xml:space="preserve">   </w:t>
      </w:r>
      <w:r w:rsidRPr="00B06EB0">
        <w:rPr>
          <w:b/>
          <w:sz w:val="22"/>
          <w:szCs w:val="22"/>
        </w:rPr>
        <w:t>C min</w:t>
      </w:r>
    </w:p>
    <w:p w:rsidR="00060F61" w:rsidRPr="00B06EB0" w:rsidRDefault="00060F61" w:rsidP="00FC07F7">
      <w:pPr>
        <w:tabs>
          <w:tab w:val="left" w:pos="426"/>
          <w:tab w:val="left" w:pos="1701"/>
        </w:tabs>
        <w:ind w:left="567"/>
        <w:jc w:val="both"/>
      </w:pPr>
      <w:r w:rsidRPr="00B06EB0">
        <w:rPr>
          <w:b/>
          <w:sz w:val="22"/>
          <w:szCs w:val="22"/>
        </w:rPr>
        <w:t>Wartość punktowa ceny = R x  ----------------</w:t>
      </w:r>
    </w:p>
    <w:p w:rsidR="00060F61" w:rsidRPr="00B06EB0" w:rsidRDefault="00060F61" w:rsidP="00060F61">
      <w:pPr>
        <w:tabs>
          <w:tab w:val="left" w:pos="0"/>
          <w:tab w:val="left" w:pos="1701"/>
        </w:tabs>
        <w:jc w:val="both"/>
      </w:pPr>
      <w:r w:rsidRPr="00B06EB0">
        <w:rPr>
          <w:b/>
          <w:sz w:val="22"/>
          <w:szCs w:val="22"/>
        </w:rPr>
        <w:t xml:space="preserve">                                                      </w:t>
      </w:r>
      <w:r w:rsidRPr="00B06EB0">
        <w:rPr>
          <w:b/>
          <w:sz w:val="22"/>
          <w:szCs w:val="22"/>
        </w:rPr>
        <w:tab/>
      </w:r>
      <w:r>
        <w:rPr>
          <w:b/>
          <w:sz w:val="22"/>
          <w:szCs w:val="22"/>
        </w:rPr>
        <w:t xml:space="preserve">   </w:t>
      </w:r>
      <w:r w:rsidRPr="00B06EB0">
        <w:rPr>
          <w:b/>
          <w:sz w:val="22"/>
          <w:szCs w:val="22"/>
        </w:rPr>
        <w:t>C ofer.</w:t>
      </w:r>
    </w:p>
    <w:p w:rsidR="00060F61" w:rsidRPr="00B06EB0" w:rsidRDefault="00060F61" w:rsidP="00060F61">
      <w:pPr>
        <w:tabs>
          <w:tab w:val="left" w:pos="0"/>
          <w:tab w:val="left" w:pos="1276"/>
        </w:tabs>
        <w:jc w:val="both"/>
      </w:pPr>
      <w:r w:rsidRPr="00B06EB0">
        <w:rPr>
          <w:sz w:val="22"/>
          <w:szCs w:val="22"/>
        </w:rPr>
        <w:t xml:space="preserve">          R         – ranga </w:t>
      </w:r>
    </w:p>
    <w:p w:rsidR="00060F61" w:rsidRPr="00B06EB0" w:rsidRDefault="00060F61" w:rsidP="00060F61">
      <w:pPr>
        <w:tabs>
          <w:tab w:val="left" w:pos="0"/>
          <w:tab w:val="left" w:pos="1276"/>
        </w:tabs>
        <w:jc w:val="both"/>
      </w:pPr>
      <w:r w:rsidRPr="00B06EB0">
        <w:rPr>
          <w:sz w:val="22"/>
          <w:szCs w:val="22"/>
        </w:rPr>
        <w:t xml:space="preserve">          C min. – cena minimalna</w:t>
      </w:r>
    </w:p>
    <w:p w:rsidR="00060F61" w:rsidRPr="00B06EB0" w:rsidRDefault="00060F61" w:rsidP="00060F61">
      <w:pPr>
        <w:tabs>
          <w:tab w:val="left" w:pos="0"/>
          <w:tab w:val="left" w:pos="1276"/>
          <w:tab w:val="left" w:pos="3118"/>
        </w:tabs>
        <w:jc w:val="both"/>
      </w:pPr>
      <w:r w:rsidRPr="00B06EB0">
        <w:rPr>
          <w:sz w:val="22"/>
          <w:szCs w:val="22"/>
        </w:rPr>
        <w:t xml:space="preserve">          C ofer. – cena oferowana</w:t>
      </w:r>
    </w:p>
    <w:p w:rsidR="00E75266" w:rsidRDefault="00E75266" w:rsidP="0058233D">
      <w:pPr>
        <w:tabs>
          <w:tab w:val="left" w:pos="567"/>
          <w:tab w:val="left" w:pos="1276"/>
          <w:tab w:val="left" w:pos="3118"/>
        </w:tabs>
        <w:jc w:val="both"/>
        <w:rPr>
          <w:sz w:val="22"/>
          <w:szCs w:val="22"/>
        </w:rPr>
      </w:pPr>
    </w:p>
    <w:p w:rsidR="00C67A96" w:rsidRPr="000561AE" w:rsidRDefault="00C67A96" w:rsidP="00C67A96">
      <w:pPr>
        <w:pStyle w:val="Akapitzlist"/>
        <w:numPr>
          <w:ilvl w:val="4"/>
          <w:numId w:val="7"/>
        </w:numPr>
        <w:tabs>
          <w:tab w:val="clear" w:pos="3600"/>
          <w:tab w:val="num" w:pos="567"/>
        </w:tabs>
        <w:ind w:left="567" w:hanging="283"/>
        <w:jc w:val="both"/>
      </w:pPr>
      <w:r w:rsidRPr="00C67A96">
        <w:rPr>
          <w:sz w:val="22"/>
          <w:szCs w:val="22"/>
        </w:rPr>
        <w:lastRenderedPageBreak/>
        <w:t xml:space="preserve">kryterium „termin dostawy” rozpatrywane będzie na podstawie terminu podanego przez Wykonawcę w formularzu Oferty. </w:t>
      </w:r>
    </w:p>
    <w:p w:rsidR="00C67A96" w:rsidRPr="000561AE" w:rsidRDefault="00C67A96" w:rsidP="00C67A96">
      <w:pPr>
        <w:suppressAutoHyphens w:val="0"/>
        <w:spacing w:before="120"/>
        <w:ind w:left="567"/>
        <w:jc w:val="both"/>
      </w:pPr>
      <w:r w:rsidRPr="000561AE">
        <w:rPr>
          <w:sz w:val="22"/>
          <w:szCs w:val="22"/>
          <w:lang w:eastAsia="pl-PL"/>
        </w:rPr>
        <w:t>Termin dostawy liczony będzie w dniach roboczych, przy czym „1 dzień roboczy” należy rozumieć jako dostawę w pierwszym dniu roboczym następującym po dniu, w którym Wykonawca otrzymał zamówienie od Zamawiającego.</w:t>
      </w:r>
    </w:p>
    <w:p w:rsidR="00C67A96" w:rsidRPr="00EE0CC7" w:rsidRDefault="00C67A96" w:rsidP="00C67A96">
      <w:pPr>
        <w:tabs>
          <w:tab w:val="left" w:pos="0"/>
          <w:tab w:val="num" w:pos="567"/>
          <w:tab w:val="num" w:pos="1440"/>
        </w:tabs>
        <w:ind w:left="567"/>
        <w:jc w:val="both"/>
        <w:rPr>
          <w:sz w:val="22"/>
          <w:szCs w:val="22"/>
        </w:rPr>
      </w:pPr>
      <w:r w:rsidRPr="004070F0">
        <w:rPr>
          <w:sz w:val="22"/>
          <w:szCs w:val="22"/>
          <w:u w:val="single"/>
        </w:rPr>
        <w:t xml:space="preserve">Maksymalny wymagany przez Zamawiającego termin dostawy </w:t>
      </w:r>
      <w:r w:rsidRPr="00EE0CC7">
        <w:rPr>
          <w:sz w:val="22"/>
          <w:szCs w:val="22"/>
        </w:rPr>
        <w:t xml:space="preserve">nie może przekroczyć </w:t>
      </w:r>
      <w:r w:rsidR="009C16A8">
        <w:rPr>
          <w:sz w:val="22"/>
          <w:szCs w:val="22"/>
        </w:rPr>
        <w:t>6</w:t>
      </w:r>
      <w:r w:rsidRPr="00EE0CC7">
        <w:rPr>
          <w:sz w:val="22"/>
          <w:szCs w:val="22"/>
        </w:rPr>
        <w:t xml:space="preserve"> dni roboczych </w:t>
      </w:r>
    </w:p>
    <w:p w:rsidR="00E75266" w:rsidRPr="000B4695" w:rsidRDefault="00E75266" w:rsidP="009C16A8">
      <w:pPr>
        <w:tabs>
          <w:tab w:val="left" w:pos="567"/>
        </w:tabs>
        <w:ind w:left="567"/>
        <w:jc w:val="both"/>
        <w:rPr>
          <w:i/>
          <w:sz w:val="22"/>
          <w:szCs w:val="22"/>
        </w:rPr>
      </w:pPr>
      <w:r w:rsidRPr="000B4695">
        <w:rPr>
          <w:i/>
          <w:sz w:val="22"/>
          <w:szCs w:val="22"/>
        </w:rPr>
        <w:t xml:space="preserve">W przypadku podania przez Wykonawcę dłuższego terminu dostawy niż wymagany lub niewpisanie żadnego terminu w ofercie, oferta Wykonawcy zostanie odrzucona na podstawie art. </w:t>
      </w:r>
      <w:r>
        <w:rPr>
          <w:i/>
          <w:sz w:val="22"/>
          <w:szCs w:val="22"/>
        </w:rPr>
        <w:t xml:space="preserve">226 ust.1 pkt. 5 </w:t>
      </w:r>
      <w:r w:rsidRPr="000B4695">
        <w:rPr>
          <w:i/>
          <w:sz w:val="22"/>
          <w:szCs w:val="22"/>
        </w:rPr>
        <w:t xml:space="preserve">ustawy Prawo zamówień publicznych, jako niezgodna z </w:t>
      </w:r>
      <w:r>
        <w:rPr>
          <w:i/>
          <w:sz w:val="22"/>
          <w:szCs w:val="22"/>
        </w:rPr>
        <w:t>warunkami zamówienia.</w:t>
      </w:r>
      <w:r w:rsidRPr="000B4695">
        <w:rPr>
          <w:i/>
          <w:sz w:val="22"/>
          <w:szCs w:val="22"/>
        </w:rPr>
        <w:t>.</w:t>
      </w:r>
    </w:p>
    <w:p w:rsidR="009C16A8" w:rsidRPr="00B31D39" w:rsidRDefault="009C16A8" w:rsidP="009C16A8">
      <w:pPr>
        <w:tabs>
          <w:tab w:val="left" w:pos="284"/>
        </w:tabs>
        <w:ind w:left="567"/>
        <w:jc w:val="both"/>
        <w:rPr>
          <w:b/>
          <w:sz w:val="22"/>
          <w:szCs w:val="22"/>
        </w:rPr>
      </w:pPr>
      <w:r w:rsidRPr="00B31D39">
        <w:rPr>
          <w:sz w:val="22"/>
          <w:szCs w:val="22"/>
        </w:rPr>
        <w:t xml:space="preserve">Za termin dostawy wynoszący </w:t>
      </w:r>
      <w:r w:rsidRPr="00B31D39">
        <w:rPr>
          <w:b/>
          <w:sz w:val="22"/>
          <w:szCs w:val="22"/>
        </w:rPr>
        <w:t>2 dni</w:t>
      </w:r>
      <w:r w:rsidRPr="00B31D39">
        <w:rPr>
          <w:sz w:val="22"/>
          <w:szCs w:val="22"/>
        </w:rPr>
        <w:t xml:space="preserve"> Wykonawca otrzyma – </w:t>
      </w:r>
      <w:r w:rsidRPr="00B31D39">
        <w:rPr>
          <w:b/>
          <w:sz w:val="22"/>
          <w:szCs w:val="22"/>
        </w:rPr>
        <w:t>40 pkt.</w:t>
      </w:r>
    </w:p>
    <w:p w:rsidR="009C16A8" w:rsidRPr="00B31D39" w:rsidRDefault="009C16A8" w:rsidP="009C16A8">
      <w:pPr>
        <w:tabs>
          <w:tab w:val="left" w:pos="284"/>
        </w:tabs>
        <w:ind w:left="567"/>
        <w:jc w:val="both"/>
        <w:rPr>
          <w:b/>
          <w:sz w:val="22"/>
          <w:szCs w:val="22"/>
        </w:rPr>
      </w:pPr>
      <w:r w:rsidRPr="00B31D39">
        <w:rPr>
          <w:sz w:val="22"/>
          <w:szCs w:val="22"/>
        </w:rPr>
        <w:t xml:space="preserve">Za termin dostawy wynoszący </w:t>
      </w:r>
      <w:r w:rsidRPr="00B31D39">
        <w:rPr>
          <w:b/>
          <w:sz w:val="22"/>
          <w:szCs w:val="22"/>
        </w:rPr>
        <w:t>3 dni</w:t>
      </w:r>
      <w:r w:rsidRPr="00B31D39">
        <w:rPr>
          <w:sz w:val="22"/>
          <w:szCs w:val="22"/>
        </w:rPr>
        <w:t xml:space="preserve"> Wykonawca otrzyma – </w:t>
      </w:r>
      <w:r w:rsidRPr="00B31D39">
        <w:rPr>
          <w:b/>
          <w:sz w:val="22"/>
          <w:szCs w:val="22"/>
        </w:rPr>
        <w:t>30 pkt.</w:t>
      </w:r>
    </w:p>
    <w:p w:rsidR="009C16A8" w:rsidRPr="00B31D39" w:rsidRDefault="009C16A8" w:rsidP="009C16A8">
      <w:pPr>
        <w:tabs>
          <w:tab w:val="left" w:pos="284"/>
        </w:tabs>
        <w:ind w:left="567"/>
        <w:jc w:val="both"/>
        <w:rPr>
          <w:b/>
          <w:sz w:val="22"/>
          <w:szCs w:val="22"/>
        </w:rPr>
      </w:pPr>
      <w:r w:rsidRPr="00B31D39">
        <w:rPr>
          <w:sz w:val="22"/>
          <w:szCs w:val="22"/>
        </w:rPr>
        <w:t xml:space="preserve">Za termin dostawy wynoszący </w:t>
      </w:r>
      <w:r w:rsidRPr="00B31D39">
        <w:rPr>
          <w:b/>
          <w:sz w:val="22"/>
          <w:szCs w:val="22"/>
        </w:rPr>
        <w:t>4 dni</w:t>
      </w:r>
      <w:r w:rsidRPr="00B31D39">
        <w:rPr>
          <w:sz w:val="22"/>
          <w:szCs w:val="22"/>
        </w:rPr>
        <w:t xml:space="preserve"> Wykonawca otrzyma – </w:t>
      </w:r>
      <w:r w:rsidRPr="00B31D39">
        <w:rPr>
          <w:b/>
          <w:sz w:val="22"/>
          <w:szCs w:val="22"/>
        </w:rPr>
        <w:t>20 pkt.</w:t>
      </w:r>
    </w:p>
    <w:p w:rsidR="009C16A8" w:rsidRPr="00B31D39" w:rsidRDefault="009C16A8" w:rsidP="009C16A8">
      <w:pPr>
        <w:tabs>
          <w:tab w:val="left" w:pos="284"/>
        </w:tabs>
        <w:ind w:left="567"/>
        <w:jc w:val="both"/>
        <w:rPr>
          <w:b/>
          <w:sz w:val="22"/>
          <w:szCs w:val="22"/>
        </w:rPr>
      </w:pPr>
      <w:r w:rsidRPr="00B31D39">
        <w:rPr>
          <w:sz w:val="22"/>
          <w:szCs w:val="22"/>
        </w:rPr>
        <w:t xml:space="preserve">Za termin dostawy wynoszący </w:t>
      </w:r>
      <w:r w:rsidRPr="00B31D39">
        <w:rPr>
          <w:b/>
          <w:sz w:val="22"/>
          <w:szCs w:val="22"/>
        </w:rPr>
        <w:t>5 dni</w:t>
      </w:r>
      <w:r w:rsidRPr="00B31D39">
        <w:rPr>
          <w:sz w:val="22"/>
          <w:szCs w:val="22"/>
        </w:rPr>
        <w:t xml:space="preserve"> Wykonawca otrzyma – </w:t>
      </w:r>
      <w:r w:rsidRPr="00B31D39">
        <w:rPr>
          <w:b/>
          <w:sz w:val="22"/>
          <w:szCs w:val="22"/>
        </w:rPr>
        <w:t>10 pkt.</w:t>
      </w:r>
    </w:p>
    <w:p w:rsidR="009C16A8" w:rsidRDefault="009C16A8" w:rsidP="009C16A8">
      <w:pPr>
        <w:tabs>
          <w:tab w:val="left" w:pos="284"/>
        </w:tabs>
        <w:ind w:left="567"/>
        <w:jc w:val="both"/>
        <w:rPr>
          <w:b/>
          <w:sz w:val="22"/>
          <w:szCs w:val="22"/>
        </w:rPr>
      </w:pPr>
      <w:r w:rsidRPr="00B31D39">
        <w:rPr>
          <w:sz w:val="22"/>
          <w:szCs w:val="22"/>
        </w:rPr>
        <w:t xml:space="preserve">Za termin dostawy wynoszący </w:t>
      </w:r>
      <w:r w:rsidRPr="00B31D39">
        <w:rPr>
          <w:b/>
          <w:sz w:val="22"/>
          <w:szCs w:val="22"/>
        </w:rPr>
        <w:t>6 dni</w:t>
      </w:r>
      <w:r w:rsidRPr="00B31D39">
        <w:rPr>
          <w:sz w:val="22"/>
          <w:szCs w:val="22"/>
        </w:rPr>
        <w:t xml:space="preserve"> Wykonawca otrzyma – </w:t>
      </w:r>
      <w:r w:rsidRPr="00B31D39">
        <w:rPr>
          <w:b/>
          <w:sz w:val="22"/>
          <w:szCs w:val="22"/>
        </w:rPr>
        <w:t>0 pkt.</w:t>
      </w:r>
    </w:p>
    <w:p w:rsidR="00CF5CB0" w:rsidRDefault="00CF5CB0">
      <w:pPr>
        <w:suppressAutoHyphens w:val="0"/>
        <w:rPr>
          <w:sz w:val="22"/>
          <w:szCs w:val="22"/>
        </w:rPr>
      </w:pPr>
    </w:p>
    <w:p w:rsidR="00043994" w:rsidRPr="00C027E5" w:rsidRDefault="00043994" w:rsidP="00C417FE">
      <w:pPr>
        <w:pStyle w:val="Akapitzlist"/>
        <w:numPr>
          <w:ilvl w:val="3"/>
          <w:numId w:val="22"/>
        </w:numPr>
        <w:tabs>
          <w:tab w:val="left" w:pos="284"/>
          <w:tab w:val="left" w:pos="3118"/>
        </w:tabs>
        <w:ind w:left="284" w:hanging="284"/>
        <w:jc w:val="both"/>
        <w:rPr>
          <w:sz w:val="22"/>
          <w:szCs w:val="22"/>
        </w:rPr>
      </w:pPr>
      <w:r w:rsidRPr="00C027E5">
        <w:rPr>
          <w:sz w:val="22"/>
          <w:szCs w:val="22"/>
        </w:rPr>
        <w:t>Ocena końcowa oferty.</w:t>
      </w:r>
    </w:p>
    <w:p w:rsidR="00043994" w:rsidRPr="000B4695" w:rsidRDefault="00043994" w:rsidP="00D63ABC">
      <w:pPr>
        <w:tabs>
          <w:tab w:val="left" w:pos="3118"/>
        </w:tabs>
        <w:ind w:left="284"/>
        <w:jc w:val="both"/>
        <w:rPr>
          <w:sz w:val="22"/>
          <w:szCs w:val="22"/>
        </w:rPr>
      </w:pPr>
      <w:r w:rsidRPr="000B4695">
        <w:rPr>
          <w:sz w:val="22"/>
          <w:szCs w:val="22"/>
        </w:rPr>
        <w:t>Ocena końcowa oferty stanowi sumę punktów uzyskanych za kryteria wymienione w pkt. 2.</w:t>
      </w:r>
    </w:p>
    <w:p w:rsidR="00043994" w:rsidRDefault="00043994" w:rsidP="00D63ABC">
      <w:pPr>
        <w:tabs>
          <w:tab w:val="left" w:pos="3118"/>
        </w:tabs>
        <w:ind w:left="284"/>
        <w:jc w:val="both"/>
        <w:rPr>
          <w:sz w:val="22"/>
          <w:szCs w:val="22"/>
        </w:rPr>
      </w:pPr>
      <w:r w:rsidRPr="00B21B99">
        <w:rPr>
          <w:sz w:val="22"/>
          <w:szCs w:val="22"/>
        </w:rPr>
        <w:t xml:space="preserve">Oferta, która przedstawia najkorzystniejszy bilans (maksymalna liczba przyznanych punktów w oparciu </w:t>
      </w:r>
      <w:r>
        <w:rPr>
          <w:sz w:val="22"/>
          <w:szCs w:val="22"/>
        </w:rPr>
        <w:br/>
      </w:r>
      <w:r w:rsidRPr="00B21B99">
        <w:rPr>
          <w:sz w:val="22"/>
          <w:szCs w:val="22"/>
        </w:rPr>
        <w:t>o ustalone kryteria) zostanie uznana za najkorzystniejszą, pozostałe oferty zostaną sklasyfikowane zgodnie z ilością uzyskanych punktów.</w:t>
      </w:r>
    </w:p>
    <w:p w:rsidR="00B20DD2" w:rsidRPr="000B4695" w:rsidRDefault="00B20DD2" w:rsidP="00B20DD2">
      <w:pPr>
        <w:pStyle w:val="Tekstpodstawowy"/>
        <w:tabs>
          <w:tab w:val="clear" w:pos="3118"/>
          <w:tab w:val="left" w:pos="284"/>
        </w:tabs>
        <w:ind w:left="284" w:hanging="284"/>
        <w:rPr>
          <w:sz w:val="22"/>
          <w:szCs w:val="22"/>
        </w:rPr>
      </w:pPr>
    </w:p>
    <w:tbl>
      <w:tblPr>
        <w:tblW w:w="0" w:type="auto"/>
        <w:tblInd w:w="77" w:type="dxa"/>
        <w:tblLayout w:type="fixed"/>
        <w:tblCellMar>
          <w:left w:w="70" w:type="dxa"/>
          <w:right w:w="70" w:type="dxa"/>
        </w:tblCellMar>
        <w:tblLook w:val="0000"/>
      </w:tblPr>
      <w:tblGrid>
        <w:gridCol w:w="9632"/>
      </w:tblGrid>
      <w:tr w:rsidR="00B20DD2" w:rsidRPr="000B4695" w:rsidTr="0060654E">
        <w:trPr>
          <w:trHeight w:val="288"/>
        </w:trPr>
        <w:tc>
          <w:tcPr>
            <w:tcW w:w="9632" w:type="dxa"/>
            <w:tcBorders>
              <w:top w:val="double" w:sz="4" w:space="0" w:color="000000"/>
              <w:left w:val="double" w:sz="4" w:space="0" w:color="000000"/>
              <w:bottom w:val="double" w:sz="4" w:space="0" w:color="000000"/>
              <w:right w:val="double" w:sz="4" w:space="0" w:color="000000"/>
            </w:tcBorders>
            <w:shd w:val="clear" w:color="auto" w:fill="FFFFFF"/>
          </w:tcPr>
          <w:p w:rsidR="00B20DD2" w:rsidRPr="000B4695" w:rsidRDefault="00B20DD2" w:rsidP="00216C3A">
            <w:pPr>
              <w:shd w:val="clear" w:color="auto" w:fill="FFFFFF"/>
              <w:tabs>
                <w:tab w:val="left" w:pos="0"/>
              </w:tabs>
              <w:jc w:val="both"/>
              <w:rPr>
                <w:b/>
                <w:sz w:val="22"/>
                <w:szCs w:val="22"/>
              </w:rPr>
            </w:pPr>
            <w:r w:rsidRPr="000B4695">
              <w:rPr>
                <w:b/>
                <w:sz w:val="22"/>
                <w:szCs w:val="22"/>
              </w:rPr>
              <w:t>X</w:t>
            </w:r>
            <w:r w:rsidR="00216C3A">
              <w:rPr>
                <w:b/>
                <w:sz w:val="22"/>
                <w:szCs w:val="22"/>
              </w:rPr>
              <w:t>X</w:t>
            </w:r>
            <w:r w:rsidRPr="000B4695">
              <w:rPr>
                <w:b/>
                <w:sz w:val="22"/>
                <w:szCs w:val="22"/>
              </w:rPr>
              <w:t xml:space="preserve">. PROJEKTOWANE POSTANOWIENIA UMOWY W SPRAWIE ZAMÓWIENIA PUBLICZNEGO, KTÓRE ZOSTANĄ WPROWADZONE DO TREŚCI UMOWY  </w:t>
            </w:r>
          </w:p>
        </w:tc>
      </w:tr>
    </w:tbl>
    <w:p w:rsidR="00181E10" w:rsidRDefault="00181E10" w:rsidP="00181E10">
      <w:pPr>
        <w:shd w:val="clear" w:color="auto" w:fill="FFFFFF"/>
        <w:suppressAutoHyphens w:val="0"/>
        <w:autoSpaceDE w:val="0"/>
        <w:autoSpaceDN w:val="0"/>
        <w:adjustRightInd w:val="0"/>
        <w:jc w:val="both"/>
        <w:rPr>
          <w:bCs/>
          <w:kern w:val="0"/>
          <w:sz w:val="22"/>
          <w:szCs w:val="22"/>
          <w:lang w:eastAsia="pl-PL"/>
        </w:rPr>
      </w:pPr>
      <w:r w:rsidRPr="005E4516">
        <w:rPr>
          <w:kern w:val="0"/>
          <w:sz w:val="22"/>
          <w:szCs w:val="22"/>
          <w:lang w:eastAsia="pl-PL"/>
        </w:rPr>
        <w:t xml:space="preserve">Zamawiający wymaga od Wykonawcy, aby zawarł z nim umowę w sprawie zamówienia publicznego na warunkach określonych w projekcie umowy stanowiącym </w:t>
      </w:r>
      <w:r w:rsidRPr="004A7F13">
        <w:rPr>
          <w:bCs/>
          <w:kern w:val="0"/>
          <w:sz w:val="22"/>
          <w:szCs w:val="22"/>
          <w:lang w:eastAsia="pl-PL"/>
        </w:rPr>
        <w:t xml:space="preserve">załącznik nr </w:t>
      </w:r>
      <w:r w:rsidR="00D04D54">
        <w:rPr>
          <w:bCs/>
          <w:kern w:val="0"/>
          <w:sz w:val="22"/>
          <w:szCs w:val="22"/>
          <w:lang w:eastAsia="pl-PL"/>
        </w:rPr>
        <w:t>4</w:t>
      </w:r>
      <w:r w:rsidRPr="004A7F13">
        <w:rPr>
          <w:bCs/>
          <w:kern w:val="0"/>
          <w:sz w:val="22"/>
          <w:szCs w:val="22"/>
          <w:lang w:eastAsia="pl-PL"/>
        </w:rPr>
        <w:t xml:space="preserve"> </w:t>
      </w:r>
      <w:r w:rsidRPr="004A7F13">
        <w:rPr>
          <w:kern w:val="0"/>
          <w:sz w:val="22"/>
          <w:szCs w:val="22"/>
          <w:lang w:eastAsia="pl-PL"/>
        </w:rPr>
        <w:t>do SWZ</w:t>
      </w:r>
      <w:r w:rsidRPr="004A7F13">
        <w:rPr>
          <w:bCs/>
          <w:kern w:val="0"/>
          <w:sz w:val="22"/>
          <w:szCs w:val="22"/>
          <w:lang w:eastAsia="pl-PL"/>
        </w:rPr>
        <w:t>.</w:t>
      </w:r>
      <w:r>
        <w:rPr>
          <w:bCs/>
          <w:kern w:val="0"/>
          <w:sz w:val="22"/>
          <w:szCs w:val="22"/>
          <w:lang w:eastAsia="pl-PL"/>
        </w:rPr>
        <w:t xml:space="preserve"> </w:t>
      </w:r>
    </w:p>
    <w:p w:rsidR="00D04D54" w:rsidRPr="006C184C" w:rsidRDefault="00181E10" w:rsidP="00181E10">
      <w:pPr>
        <w:shd w:val="clear" w:color="auto" w:fill="FFFFFF"/>
        <w:suppressAutoHyphens w:val="0"/>
        <w:autoSpaceDE w:val="0"/>
        <w:autoSpaceDN w:val="0"/>
        <w:adjustRightInd w:val="0"/>
        <w:jc w:val="both"/>
        <w:rPr>
          <w:bCs/>
          <w:kern w:val="0"/>
          <w:sz w:val="22"/>
          <w:szCs w:val="22"/>
          <w:lang w:eastAsia="pl-PL"/>
        </w:rPr>
      </w:pPr>
      <w:r w:rsidRPr="006C184C">
        <w:rPr>
          <w:bCs/>
          <w:kern w:val="0"/>
          <w:sz w:val="22"/>
          <w:szCs w:val="22"/>
          <w:lang w:eastAsia="pl-PL"/>
        </w:rPr>
        <w:t xml:space="preserve">Wzór umowy przechowania stanowi załącznik nr </w:t>
      </w:r>
      <w:r w:rsidR="00FC07F7">
        <w:rPr>
          <w:bCs/>
          <w:kern w:val="0"/>
          <w:sz w:val="22"/>
          <w:szCs w:val="22"/>
          <w:lang w:eastAsia="pl-PL"/>
        </w:rPr>
        <w:t>4</w:t>
      </w:r>
      <w:r w:rsidRPr="006C184C">
        <w:rPr>
          <w:bCs/>
          <w:kern w:val="0"/>
          <w:sz w:val="22"/>
          <w:szCs w:val="22"/>
          <w:lang w:eastAsia="pl-PL"/>
        </w:rPr>
        <w:t xml:space="preserve"> do SWZ</w:t>
      </w:r>
      <w:r w:rsidR="00CF5CB0">
        <w:rPr>
          <w:bCs/>
          <w:kern w:val="0"/>
          <w:sz w:val="22"/>
          <w:szCs w:val="22"/>
          <w:lang w:eastAsia="pl-PL"/>
        </w:rPr>
        <w:t>.</w:t>
      </w:r>
    </w:p>
    <w:p w:rsidR="00B20DD2" w:rsidRPr="000B4695" w:rsidRDefault="00B20DD2" w:rsidP="00B20DD2">
      <w:pPr>
        <w:pStyle w:val="Tekstpodstawowy"/>
        <w:tabs>
          <w:tab w:val="clear" w:pos="3118"/>
          <w:tab w:val="left" w:pos="284"/>
        </w:tabs>
        <w:ind w:left="284" w:hanging="284"/>
        <w:rPr>
          <w:sz w:val="22"/>
          <w:szCs w:val="22"/>
        </w:rPr>
      </w:pPr>
    </w:p>
    <w:tbl>
      <w:tblPr>
        <w:tblW w:w="9779" w:type="dxa"/>
        <w:tblInd w:w="72" w:type="dxa"/>
        <w:tblLayout w:type="fixed"/>
        <w:tblCellMar>
          <w:left w:w="70" w:type="dxa"/>
          <w:right w:w="70" w:type="dxa"/>
        </w:tblCellMar>
        <w:tblLook w:val="0000"/>
      </w:tblPr>
      <w:tblGrid>
        <w:gridCol w:w="9779"/>
      </w:tblGrid>
      <w:tr w:rsidR="00340CE0" w:rsidRPr="000B4695" w:rsidTr="00340CE0">
        <w:trPr>
          <w:trHeight w:val="773"/>
        </w:trPr>
        <w:tc>
          <w:tcPr>
            <w:tcW w:w="9779" w:type="dxa"/>
            <w:tcBorders>
              <w:top w:val="double" w:sz="4" w:space="0" w:color="000000"/>
              <w:left w:val="double" w:sz="4" w:space="0" w:color="000000"/>
              <w:bottom w:val="double" w:sz="4" w:space="0" w:color="000000"/>
              <w:right w:val="double" w:sz="4" w:space="0" w:color="000000"/>
            </w:tcBorders>
            <w:shd w:val="clear" w:color="auto" w:fill="auto"/>
          </w:tcPr>
          <w:p w:rsidR="00340CE0" w:rsidRPr="000B4695" w:rsidRDefault="00B20DD2" w:rsidP="00216C3A">
            <w:pPr>
              <w:pStyle w:val="Nagwek2"/>
              <w:pBdr>
                <w:top w:val="none" w:sz="0" w:space="0" w:color="auto"/>
                <w:left w:val="none" w:sz="0" w:space="0" w:color="auto"/>
                <w:bottom w:val="none" w:sz="0" w:space="0" w:color="auto"/>
                <w:right w:val="none" w:sz="0" w:space="0" w:color="auto"/>
              </w:pBdr>
              <w:shd w:val="clear" w:color="auto" w:fill="FFFFFF"/>
              <w:tabs>
                <w:tab w:val="clear" w:pos="3118"/>
                <w:tab w:val="left" w:pos="0"/>
              </w:tabs>
              <w:spacing w:before="120"/>
              <w:ind w:left="70" w:firstLine="0"/>
              <w:jc w:val="left"/>
            </w:pPr>
            <w:r w:rsidRPr="000B4695">
              <w:rPr>
                <w:sz w:val="22"/>
                <w:szCs w:val="22"/>
                <w:lang w:eastAsia="pl-PL"/>
              </w:rPr>
              <w:t>XX</w:t>
            </w:r>
            <w:r w:rsidR="00216C3A">
              <w:rPr>
                <w:sz w:val="22"/>
                <w:szCs w:val="22"/>
                <w:lang w:eastAsia="pl-PL"/>
              </w:rPr>
              <w:t>I</w:t>
            </w:r>
            <w:r w:rsidR="00340CE0" w:rsidRPr="000B4695">
              <w:rPr>
                <w:sz w:val="22"/>
                <w:szCs w:val="22"/>
                <w:lang w:eastAsia="pl-PL"/>
              </w:rPr>
              <w:t>.  INFORMACJA O FORMALNOŚCIACH, JAKIE POWINNY ZOSTAĆ DOPEŁNIONE PO WYBORZE OFERTY W CELU ZAWARCIA UMOWY W SPRAWIE ZAMÓWIENIA PUBLICZNEGO</w:t>
            </w:r>
          </w:p>
        </w:tc>
      </w:tr>
    </w:tbl>
    <w:p w:rsidR="00340CE0" w:rsidRPr="000B4695" w:rsidRDefault="00340CE0" w:rsidP="002E25A8">
      <w:pPr>
        <w:numPr>
          <w:ilvl w:val="3"/>
          <w:numId w:val="8"/>
        </w:numPr>
        <w:shd w:val="clear" w:color="auto" w:fill="FFFFFF"/>
        <w:tabs>
          <w:tab w:val="left" w:pos="284"/>
        </w:tabs>
        <w:ind w:left="284" w:hanging="284"/>
        <w:jc w:val="both"/>
        <w:rPr>
          <w:sz w:val="22"/>
          <w:szCs w:val="22"/>
        </w:rPr>
      </w:pPr>
      <w:r w:rsidRPr="000B4695">
        <w:rPr>
          <w:sz w:val="22"/>
          <w:szCs w:val="22"/>
        </w:rPr>
        <w:t>Umowa w sprawie zamówienia publicznego zawarta zostanie z uwzględnieniem postanowień wynikających z treści niniejszej SWZ oraz danych zawartych w ofercie.</w:t>
      </w:r>
    </w:p>
    <w:p w:rsidR="00340CE0" w:rsidRPr="000B4695" w:rsidRDefault="00340CE0" w:rsidP="002E25A8">
      <w:pPr>
        <w:numPr>
          <w:ilvl w:val="3"/>
          <w:numId w:val="8"/>
        </w:numPr>
        <w:shd w:val="clear" w:color="auto" w:fill="FFFFFF"/>
        <w:tabs>
          <w:tab w:val="left" w:pos="284"/>
        </w:tabs>
        <w:ind w:left="284" w:hanging="284"/>
        <w:jc w:val="both"/>
        <w:rPr>
          <w:sz w:val="22"/>
          <w:szCs w:val="22"/>
        </w:rPr>
      </w:pPr>
      <w:r w:rsidRPr="000B4695">
        <w:rPr>
          <w:sz w:val="22"/>
          <w:szCs w:val="22"/>
        </w:rPr>
        <w:t>Wz</w:t>
      </w:r>
      <w:r w:rsidR="00845D76">
        <w:rPr>
          <w:sz w:val="22"/>
          <w:szCs w:val="22"/>
        </w:rPr>
        <w:t>ór</w:t>
      </w:r>
      <w:r w:rsidRPr="000B4695">
        <w:rPr>
          <w:sz w:val="22"/>
          <w:szCs w:val="22"/>
        </w:rPr>
        <w:t xml:space="preserve"> um</w:t>
      </w:r>
      <w:r w:rsidR="00845D76">
        <w:rPr>
          <w:sz w:val="22"/>
          <w:szCs w:val="22"/>
        </w:rPr>
        <w:t>owy</w:t>
      </w:r>
      <w:r w:rsidRPr="000B4695">
        <w:rPr>
          <w:sz w:val="22"/>
          <w:szCs w:val="22"/>
        </w:rPr>
        <w:t xml:space="preserve"> w załączeniu</w:t>
      </w:r>
      <w:r w:rsidRPr="000B4695">
        <w:rPr>
          <w:bCs/>
          <w:sz w:val="22"/>
          <w:szCs w:val="22"/>
        </w:rPr>
        <w:t xml:space="preserve"> – </w:t>
      </w:r>
      <w:r w:rsidRPr="00D04D54">
        <w:rPr>
          <w:bCs/>
          <w:sz w:val="22"/>
          <w:szCs w:val="22"/>
        </w:rPr>
        <w:t xml:space="preserve">załącznik nr </w:t>
      </w:r>
      <w:r w:rsidR="00D770ED">
        <w:rPr>
          <w:bCs/>
          <w:sz w:val="22"/>
          <w:szCs w:val="22"/>
        </w:rPr>
        <w:t>4</w:t>
      </w:r>
      <w:r w:rsidR="00A07E09" w:rsidRPr="00D04D54">
        <w:rPr>
          <w:bCs/>
          <w:sz w:val="22"/>
          <w:szCs w:val="22"/>
        </w:rPr>
        <w:t xml:space="preserve"> </w:t>
      </w:r>
      <w:r w:rsidRPr="00D04D54">
        <w:rPr>
          <w:bCs/>
          <w:sz w:val="22"/>
          <w:szCs w:val="22"/>
        </w:rPr>
        <w:t>do SWZ</w:t>
      </w:r>
      <w:r w:rsidRPr="002A762D">
        <w:rPr>
          <w:bCs/>
          <w:sz w:val="22"/>
          <w:szCs w:val="22"/>
        </w:rPr>
        <w:t>,</w:t>
      </w:r>
      <w:r w:rsidRPr="000B4695">
        <w:rPr>
          <w:bCs/>
          <w:sz w:val="22"/>
          <w:szCs w:val="22"/>
        </w:rPr>
        <w:t xml:space="preserve"> któr</w:t>
      </w:r>
      <w:r w:rsidR="00845D76">
        <w:rPr>
          <w:bCs/>
          <w:sz w:val="22"/>
          <w:szCs w:val="22"/>
        </w:rPr>
        <w:t>y</w:t>
      </w:r>
      <w:r w:rsidR="00A07E09">
        <w:rPr>
          <w:bCs/>
          <w:sz w:val="22"/>
          <w:szCs w:val="22"/>
        </w:rPr>
        <w:t xml:space="preserve"> </w:t>
      </w:r>
      <w:r w:rsidRPr="000B4695">
        <w:rPr>
          <w:bCs/>
          <w:sz w:val="22"/>
          <w:szCs w:val="22"/>
        </w:rPr>
        <w:t>stanowi</w:t>
      </w:r>
      <w:r w:rsidR="00A07E09">
        <w:rPr>
          <w:bCs/>
          <w:sz w:val="22"/>
          <w:szCs w:val="22"/>
        </w:rPr>
        <w:t>ą</w:t>
      </w:r>
      <w:r w:rsidRPr="000B4695">
        <w:rPr>
          <w:bCs/>
          <w:sz w:val="22"/>
          <w:szCs w:val="22"/>
        </w:rPr>
        <w:t xml:space="preserve"> integralną część SWZ. </w:t>
      </w:r>
      <w:r w:rsidRPr="000B4695">
        <w:rPr>
          <w:sz w:val="22"/>
          <w:szCs w:val="22"/>
        </w:rPr>
        <w:t xml:space="preserve">Umowa </w:t>
      </w:r>
      <w:r w:rsidR="004C0B14">
        <w:rPr>
          <w:sz w:val="22"/>
          <w:szCs w:val="22"/>
        </w:rPr>
        <w:br/>
      </w:r>
      <w:r w:rsidRPr="000B4695">
        <w:rPr>
          <w:sz w:val="22"/>
          <w:szCs w:val="22"/>
        </w:rPr>
        <w:t xml:space="preserve">z Wykonawcą, który </w:t>
      </w:r>
      <w:r w:rsidR="004C0B14">
        <w:rPr>
          <w:sz w:val="22"/>
          <w:szCs w:val="22"/>
        </w:rPr>
        <w:t>złożył najkorzystniejszą ofertę</w:t>
      </w:r>
      <w:r w:rsidRPr="000B4695">
        <w:rPr>
          <w:sz w:val="22"/>
          <w:szCs w:val="22"/>
        </w:rPr>
        <w:t xml:space="preserve">, zostanie podpisana w terminie nie krótszym niż określono to w przepisach art. </w:t>
      </w:r>
      <w:r w:rsidR="00C76B03" w:rsidRPr="000B4695">
        <w:rPr>
          <w:sz w:val="22"/>
          <w:szCs w:val="22"/>
        </w:rPr>
        <w:t>308</w:t>
      </w:r>
      <w:r w:rsidRPr="000B4695">
        <w:rPr>
          <w:sz w:val="22"/>
          <w:szCs w:val="22"/>
        </w:rPr>
        <w:t xml:space="preserve"> ust. </w:t>
      </w:r>
      <w:r w:rsidR="00C76B03" w:rsidRPr="000B4695">
        <w:rPr>
          <w:sz w:val="22"/>
          <w:szCs w:val="22"/>
        </w:rPr>
        <w:t>2</w:t>
      </w:r>
      <w:r w:rsidRPr="000B4695">
        <w:rPr>
          <w:sz w:val="22"/>
          <w:szCs w:val="22"/>
        </w:rPr>
        <w:t xml:space="preserve"> ustawy Prawo zamówień publicznych, z zastrzeżeniem art. </w:t>
      </w:r>
      <w:r w:rsidR="00C76B03" w:rsidRPr="000B4695">
        <w:rPr>
          <w:sz w:val="22"/>
          <w:szCs w:val="22"/>
        </w:rPr>
        <w:t>308</w:t>
      </w:r>
      <w:r w:rsidRPr="000B4695">
        <w:rPr>
          <w:sz w:val="22"/>
          <w:szCs w:val="22"/>
        </w:rPr>
        <w:t xml:space="preserve"> ust. </w:t>
      </w:r>
      <w:r w:rsidR="00C76B03" w:rsidRPr="000B4695">
        <w:rPr>
          <w:sz w:val="22"/>
          <w:szCs w:val="22"/>
        </w:rPr>
        <w:t>3</w:t>
      </w:r>
      <w:r w:rsidRPr="000B4695">
        <w:rPr>
          <w:sz w:val="22"/>
          <w:szCs w:val="22"/>
        </w:rPr>
        <w:t xml:space="preserve"> pzp.</w:t>
      </w:r>
    </w:p>
    <w:p w:rsidR="00340CE0" w:rsidRPr="000B4695" w:rsidRDefault="00340CE0" w:rsidP="002E25A8">
      <w:pPr>
        <w:numPr>
          <w:ilvl w:val="3"/>
          <w:numId w:val="8"/>
        </w:numPr>
        <w:shd w:val="clear" w:color="auto" w:fill="FFFFFF"/>
        <w:tabs>
          <w:tab w:val="clear" w:pos="2880"/>
          <w:tab w:val="num" w:pos="284"/>
        </w:tabs>
        <w:ind w:left="284" w:hanging="284"/>
        <w:jc w:val="both"/>
        <w:rPr>
          <w:bCs/>
          <w:sz w:val="22"/>
          <w:szCs w:val="22"/>
        </w:rPr>
      </w:pPr>
      <w:r w:rsidRPr="000B4695">
        <w:rPr>
          <w:sz w:val="22"/>
          <w:szCs w:val="22"/>
        </w:rPr>
        <w:t>Zamawiający prześle umowę Wykonawcy, którego oferta została wybrana albo zaprosi go</w:t>
      </w:r>
      <w:r w:rsidR="00EF01BD" w:rsidRPr="000B4695">
        <w:rPr>
          <w:sz w:val="22"/>
          <w:szCs w:val="22"/>
        </w:rPr>
        <w:t xml:space="preserve"> </w:t>
      </w:r>
      <w:r w:rsidRPr="000B4695">
        <w:rPr>
          <w:sz w:val="22"/>
          <w:szCs w:val="22"/>
        </w:rPr>
        <w:t>do swojej siedziby w celu podpisania umowy.</w:t>
      </w:r>
    </w:p>
    <w:p w:rsidR="00741B0F" w:rsidRDefault="00340CE0" w:rsidP="002E25A8">
      <w:pPr>
        <w:numPr>
          <w:ilvl w:val="3"/>
          <w:numId w:val="8"/>
        </w:numPr>
        <w:shd w:val="clear" w:color="auto" w:fill="FFFFFF"/>
        <w:tabs>
          <w:tab w:val="clear" w:pos="2880"/>
          <w:tab w:val="num" w:pos="284"/>
        </w:tabs>
        <w:ind w:left="284" w:hanging="284"/>
        <w:jc w:val="both"/>
        <w:rPr>
          <w:bCs/>
          <w:sz w:val="22"/>
          <w:szCs w:val="22"/>
        </w:rPr>
      </w:pPr>
      <w:r w:rsidRPr="000B4695">
        <w:rPr>
          <w:sz w:val="22"/>
          <w:szCs w:val="22"/>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rsidR="00741B0F" w:rsidRPr="00741B0F" w:rsidRDefault="00741B0F" w:rsidP="002E25A8">
      <w:pPr>
        <w:numPr>
          <w:ilvl w:val="3"/>
          <w:numId w:val="8"/>
        </w:numPr>
        <w:shd w:val="clear" w:color="auto" w:fill="FFFFFF"/>
        <w:tabs>
          <w:tab w:val="clear" w:pos="2880"/>
          <w:tab w:val="num" w:pos="284"/>
        </w:tabs>
        <w:ind w:left="284" w:hanging="284"/>
        <w:jc w:val="both"/>
        <w:rPr>
          <w:bCs/>
          <w:sz w:val="22"/>
          <w:szCs w:val="22"/>
        </w:rPr>
      </w:pPr>
      <w:r w:rsidRPr="00741B0F">
        <w:rPr>
          <w:sz w:val="22"/>
          <w:szCs w:val="22"/>
        </w:rPr>
        <w:t>W przypadku gdyby wyłoniona w prowadzonym postępowaniu oferta została złożona przez dwóch lub więcej Wykonawców wspólnie ubiegających się o udzielenie zamówienia publicznego (np. konsorcjum), Zamawiający przed podpisaniem umowy w sprawie zamówienia publicznego może zażądać umowy regulującej współpracę tych podmiotów,</w:t>
      </w:r>
      <w:r w:rsidRPr="00741B0F">
        <w:rPr>
          <w:bCs/>
          <w:sz w:val="22"/>
          <w:szCs w:val="22"/>
        </w:rPr>
        <w:t xml:space="preserve"> która w sposób nie budzący wątpliwości określa:</w:t>
      </w:r>
    </w:p>
    <w:p w:rsidR="00741B0F" w:rsidRPr="000723C0" w:rsidRDefault="00741B0F" w:rsidP="00C417FE">
      <w:pPr>
        <w:pStyle w:val="Tekstpodstawowywcity"/>
        <w:numPr>
          <w:ilvl w:val="5"/>
          <w:numId w:val="18"/>
        </w:numPr>
        <w:shd w:val="clear" w:color="auto" w:fill="FFFFFF"/>
        <w:tabs>
          <w:tab w:val="clear" w:pos="0"/>
          <w:tab w:val="left" w:pos="567"/>
          <w:tab w:val="left" w:pos="993"/>
          <w:tab w:val="num" w:pos="4500"/>
        </w:tabs>
        <w:spacing w:after="0"/>
        <w:ind w:left="567" w:hanging="283"/>
        <w:jc w:val="both"/>
        <w:rPr>
          <w:sz w:val="22"/>
          <w:szCs w:val="22"/>
        </w:rPr>
      </w:pPr>
      <w:r w:rsidRPr="000723C0">
        <w:rPr>
          <w:bCs/>
          <w:sz w:val="22"/>
          <w:szCs w:val="22"/>
        </w:rPr>
        <w:t>przedsiębiorców odpowiedzialnych za złożoną ofertę i wykonanie zamówienia,</w:t>
      </w:r>
    </w:p>
    <w:p w:rsidR="00741B0F" w:rsidRPr="000723C0" w:rsidRDefault="00741B0F" w:rsidP="00C417FE">
      <w:pPr>
        <w:pStyle w:val="Tekstpodstawowywcity"/>
        <w:numPr>
          <w:ilvl w:val="5"/>
          <w:numId w:val="18"/>
        </w:numPr>
        <w:shd w:val="clear" w:color="auto" w:fill="FFFFFF"/>
        <w:tabs>
          <w:tab w:val="clear" w:pos="0"/>
          <w:tab w:val="left" w:pos="567"/>
          <w:tab w:val="left" w:pos="993"/>
          <w:tab w:val="num" w:pos="4500"/>
        </w:tabs>
        <w:spacing w:after="0"/>
        <w:ind w:left="567" w:hanging="283"/>
        <w:jc w:val="both"/>
        <w:rPr>
          <w:sz w:val="22"/>
          <w:szCs w:val="22"/>
        </w:rPr>
      </w:pPr>
      <w:r w:rsidRPr="000723C0">
        <w:rPr>
          <w:sz w:val="22"/>
          <w:szCs w:val="22"/>
        </w:rPr>
        <w:t xml:space="preserve">oznaczenie celu gospodarczego dla którego umowa została zawarta, </w:t>
      </w:r>
    </w:p>
    <w:p w:rsidR="00741B0F" w:rsidRPr="000723C0" w:rsidRDefault="00741B0F" w:rsidP="00C417FE">
      <w:pPr>
        <w:pStyle w:val="Tekstpodstawowywcity"/>
        <w:numPr>
          <w:ilvl w:val="5"/>
          <w:numId w:val="18"/>
        </w:numPr>
        <w:shd w:val="clear" w:color="auto" w:fill="FFFFFF"/>
        <w:tabs>
          <w:tab w:val="clear" w:pos="0"/>
          <w:tab w:val="left" w:pos="567"/>
          <w:tab w:val="left" w:pos="993"/>
          <w:tab w:val="num" w:pos="4500"/>
        </w:tabs>
        <w:spacing w:after="0"/>
        <w:ind w:left="567" w:hanging="283"/>
        <w:jc w:val="both"/>
        <w:rPr>
          <w:sz w:val="22"/>
          <w:szCs w:val="22"/>
        </w:rPr>
      </w:pPr>
      <w:r w:rsidRPr="000723C0">
        <w:rPr>
          <w:sz w:val="22"/>
          <w:szCs w:val="22"/>
        </w:rPr>
        <w:t>oznaczenie czasu trwania umowy,</w:t>
      </w:r>
    </w:p>
    <w:p w:rsidR="00741B0F" w:rsidRPr="000723C0" w:rsidRDefault="00741B0F" w:rsidP="00C417FE">
      <w:pPr>
        <w:pStyle w:val="Tekstpodstawowywcity"/>
        <w:numPr>
          <w:ilvl w:val="5"/>
          <w:numId w:val="18"/>
        </w:numPr>
        <w:shd w:val="clear" w:color="auto" w:fill="FFFFFF"/>
        <w:tabs>
          <w:tab w:val="clear" w:pos="0"/>
          <w:tab w:val="left" w:pos="567"/>
          <w:tab w:val="left" w:pos="993"/>
          <w:tab w:val="num" w:pos="4500"/>
        </w:tabs>
        <w:spacing w:after="0"/>
        <w:ind w:left="567" w:hanging="283"/>
        <w:jc w:val="both"/>
        <w:rPr>
          <w:sz w:val="22"/>
          <w:szCs w:val="22"/>
        </w:rPr>
      </w:pPr>
      <w:r w:rsidRPr="000723C0">
        <w:rPr>
          <w:sz w:val="22"/>
          <w:szCs w:val="22"/>
        </w:rPr>
        <w:t>oznaczenie sposobu prowadzenia spraw konsorcjum oraz zasady reprezentacji. Zamawiający wszelką korespondencję oraz rozliczanie za wykonane dostawy prowadzić będzie z upoważnionym reprezentantem konsorcjum,</w:t>
      </w:r>
    </w:p>
    <w:p w:rsidR="00741B0F" w:rsidRDefault="00741B0F" w:rsidP="00C417FE">
      <w:pPr>
        <w:pStyle w:val="Tekstpodstawowywcity"/>
        <w:numPr>
          <w:ilvl w:val="5"/>
          <w:numId w:val="18"/>
        </w:numPr>
        <w:shd w:val="clear" w:color="auto" w:fill="FFFFFF"/>
        <w:tabs>
          <w:tab w:val="clear" w:pos="0"/>
          <w:tab w:val="left" w:pos="567"/>
          <w:tab w:val="left" w:pos="993"/>
          <w:tab w:val="num" w:pos="4500"/>
        </w:tabs>
        <w:spacing w:after="0"/>
        <w:ind w:left="567" w:hanging="283"/>
        <w:jc w:val="both"/>
        <w:rPr>
          <w:sz w:val="22"/>
          <w:szCs w:val="22"/>
        </w:rPr>
      </w:pPr>
      <w:r w:rsidRPr="005E4516">
        <w:rPr>
          <w:sz w:val="22"/>
          <w:szCs w:val="22"/>
        </w:rPr>
        <w:t>określenie sposobu ustania umowy konsorcjum.</w:t>
      </w:r>
    </w:p>
    <w:p w:rsidR="00741B0F" w:rsidRPr="005E4516" w:rsidRDefault="00741B0F" w:rsidP="00741B0F">
      <w:pPr>
        <w:pStyle w:val="Tekstpodstawowywcity"/>
        <w:shd w:val="clear" w:color="auto" w:fill="FFFFFF"/>
        <w:tabs>
          <w:tab w:val="left" w:pos="567"/>
          <w:tab w:val="left" w:pos="993"/>
          <w:tab w:val="num" w:pos="4500"/>
        </w:tabs>
        <w:spacing w:after="0"/>
        <w:ind w:left="567"/>
        <w:jc w:val="both"/>
        <w:rPr>
          <w:sz w:val="22"/>
          <w:szCs w:val="22"/>
        </w:rPr>
      </w:pPr>
    </w:p>
    <w:p w:rsidR="00DE3C0B" w:rsidRPr="000B4695" w:rsidRDefault="00B20DD2" w:rsidP="00DD53BC">
      <w:pPr>
        <w:pStyle w:val="Nagwek2"/>
        <w:pBdr>
          <w:top w:val="double" w:sz="4" w:space="1" w:color="000000"/>
          <w:left w:val="double" w:sz="4" w:space="0" w:color="000000"/>
          <w:bottom w:val="double" w:sz="4" w:space="1" w:color="000000"/>
          <w:right w:val="double" w:sz="4" w:space="4" w:color="000000"/>
        </w:pBdr>
        <w:shd w:val="clear" w:color="auto" w:fill="FFFFFF"/>
        <w:tabs>
          <w:tab w:val="clear" w:pos="3118"/>
          <w:tab w:val="left" w:pos="0"/>
        </w:tabs>
        <w:spacing w:before="57" w:after="57"/>
        <w:ind w:left="0" w:firstLine="0"/>
        <w:jc w:val="left"/>
        <w:rPr>
          <w:bCs/>
          <w:sz w:val="22"/>
          <w:szCs w:val="22"/>
        </w:rPr>
      </w:pPr>
      <w:r w:rsidRPr="000B4695">
        <w:rPr>
          <w:sz w:val="22"/>
          <w:szCs w:val="22"/>
        </w:rPr>
        <w:lastRenderedPageBreak/>
        <w:t>XX</w:t>
      </w:r>
      <w:r w:rsidR="00216C3A">
        <w:rPr>
          <w:sz w:val="22"/>
          <w:szCs w:val="22"/>
        </w:rPr>
        <w:t>II</w:t>
      </w:r>
      <w:r w:rsidR="00DE3C0B" w:rsidRPr="000B4695">
        <w:rPr>
          <w:sz w:val="22"/>
          <w:szCs w:val="22"/>
        </w:rPr>
        <w:t>. WYMAGANIA DOTYCZĄCE ZABEZPIECZENIA NALEŻYTEGO WYKONANIA UMOWY</w:t>
      </w:r>
    </w:p>
    <w:p w:rsidR="007C0C86" w:rsidRPr="000B4695" w:rsidRDefault="00DE3C0B">
      <w:pPr>
        <w:pStyle w:val="Styl1"/>
        <w:widowControl/>
        <w:shd w:val="clear" w:color="auto" w:fill="FFFFFF"/>
        <w:tabs>
          <w:tab w:val="left" w:pos="0"/>
        </w:tabs>
        <w:spacing w:before="57" w:after="57"/>
        <w:rPr>
          <w:rFonts w:ascii="Times New Roman" w:hAnsi="Times New Roman" w:cs="Times New Roman"/>
          <w:bCs/>
          <w:sz w:val="22"/>
          <w:szCs w:val="22"/>
        </w:rPr>
      </w:pPr>
      <w:r w:rsidRPr="000B4695">
        <w:rPr>
          <w:rFonts w:ascii="Times New Roman" w:hAnsi="Times New Roman" w:cs="Times New Roman"/>
          <w:bCs/>
          <w:sz w:val="22"/>
          <w:szCs w:val="22"/>
        </w:rPr>
        <w:t>Zamawiający nie wymaga wniesienia zabezpieczenia należytego wykonania umowy.</w:t>
      </w:r>
    </w:p>
    <w:p w:rsidR="00006255" w:rsidRPr="004C0B14" w:rsidRDefault="00006255">
      <w:pPr>
        <w:pStyle w:val="Styl1"/>
        <w:widowControl/>
        <w:shd w:val="clear" w:color="auto" w:fill="FFFFFF"/>
        <w:tabs>
          <w:tab w:val="left" w:pos="0"/>
        </w:tabs>
        <w:spacing w:before="0"/>
        <w:ind w:left="426"/>
        <w:rPr>
          <w:rFonts w:ascii="Times New Roman" w:hAnsi="Times New Roman" w:cs="Times New Roman"/>
          <w:bCs/>
          <w:sz w:val="22"/>
          <w:szCs w:val="22"/>
        </w:rPr>
      </w:pPr>
    </w:p>
    <w:tbl>
      <w:tblPr>
        <w:tblW w:w="9943" w:type="dxa"/>
        <w:tblInd w:w="-54" w:type="dxa"/>
        <w:tblLayout w:type="fixed"/>
        <w:tblLook w:val="0000"/>
      </w:tblPr>
      <w:tblGrid>
        <w:gridCol w:w="9943"/>
      </w:tblGrid>
      <w:tr w:rsidR="00DE3C0B" w:rsidRPr="004C0B14" w:rsidTr="00714FED">
        <w:trPr>
          <w:trHeight w:val="450"/>
        </w:trPr>
        <w:tc>
          <w:tcPr>
            <w:tcW w:w="9943" w:type="dxa"/>
            <w:tcBorders>
              <w:top w:val="double" w:sz="4" w:space="0" w:color="000000"/>
              <w:left w:val="double" w:sz="4" w:space="0" w:color="000000"/>
              <w:bottom w:val="double" w:sz="4" w:space="0" w:color="000000"/>
              <w:right w:val="double" w:sz="4" w:space="0" w:color="000000"/>
            </w:tcBorders>
            <w:shd w:val="clear" w:color="auto" w:fill="auto"/>
          </w:tcPr>
          <w:p w:rsidR="00DE3C0B" w:rsidRPr="004C0B14" w:rsidRDefault="00B20DD2" w:rsidP="00B20DD2">
            <w:pPr>
              <w:pStyle w:val="Styl1"/>
              <w:shd w:val="clear" w:color="auto" w:fill="FFFFFF"/>
              <w:tabs>
                <w:tab w:val="left" w:pos="0"/>
              </w:tabs>
              <w:spacing w:before="57" w:after="57"/>
              <w:jc w:val="left"/>
            </w:pPr>
            <w:r w:rsidRPr="004C0B14">
              <w:rPr>
                <w:rFonts w:ascii="Times New Roman" w:hAnsi="Times New Roman" w:cs="Times New Roman"/>
                <w:b/>
                <w:sz w:val="22"/>
                <w:szCs w:val="22"/>
              </w:rPr>
              <w:t>XX</w:t>
            </w:r>
            <w:r w:rsidR="00216C3A">
              <w:rPr>
                <w:rFonts w:ascii="Times New Roman" w:hAnsi="Times New Roman" w:cs="Times New Roman"/>
                <w:b/>
                <w:sz w:val="22"/>
                <w:szCs w:val="22"/>
              </w:rPr>
              <w:t>II</w:t>
            </w:r>
            <w:r w:rsidRPr="004C0B14">
              <w:rPr>
                <w:rFonts w:ascii="Times New Roman" w:hAnsi="Times New Roman" w:cs="Times New Roman"/>
                <w:b/>
                <w:sz w:val="22"/>
                <w:szCs w:val="22"/>
              </w:rPr>
              <w:t>I</w:t>
            </w:r>
            <w:r w:rsidR="00DE3C0B" w:rsidRPr="004C0B14">
              <w:rPr>
                <w:rFonts w:ascii="Times New Roman" w:hAnsi="Times New Roman" w:cs="Times New Roman"/>
                <w:b/>
                <w:sz w:val="22"/>
                <w:szCs w:val="22"/>
              </w:rPr>
              <w:t>. PODWYKONAWSTWO</w:t>
            </w:r>
          </w:p>
        </w:tc>
      </w:tr>
    </w:tbl>
    <w:p w:rsidR="00FF30D1" w:rsidRPr="004C0B14" w:rsidRDefault="00FF30D1" w:rsidP="002E25A8">
      <w:pPr>
        <w:pStyle w:val="NormalnyWeb"/>
        <w:numPr>
          <w:ilvl w:val="6"/>
          <w:numId w:val="2"/>
        </w:numPr>
        <w:shd w:val="clear" w:color="auto" w:fill="FFFFFF"/>
        <w:tabs>
          <w:tab w:val="clear" w:pos="1800"/>
          <w:tab w:val="left" w:pos="284"/>
        </w:tabs>
        <w:spacing w:before="0" w:after="0"/>
        <w:ind w:left="306" w:hanging="306"/>
        <w:jc w:val="both"/>
        <w:rPr>
          <w:sz w:val="22"/>
          <w:szCs w:val="22"/>
        </w:rPr>
      </w:pPr>
      <w:r w:rsidRPr="004C0B14">
        <w:rPr>
          <w:sz w:val="22"/>
          <w:szCs w:val="22"/>
        </w:rPr>
        <w:t xml:space="preserve">Wykonawca może powierzyć wykonanie części zamówienia podwykonawcy </w:t>
      </w:r>
    </w:p>
    <w:p w:rsidR="00DE3C0B" w:rsidRPr="004C0B14" w:rsidRDefault="00DE3C0B" w:rsidP="002E25A8">
      <w:pPr>
        <w:pStyle w:val="NormalnyWeb"/>
        <w:numPr>
          <w:ilvl w:val="6"/>
          <w:numId w:val="2"/>
        </w:numPr>
        <w:shd w:val="clear" w:color="auto" w:fill="FFFFFF"/>
        <w:tabs>
          <w:tab w:val="clear" w:pos="1800"/>
          <w:tab w:val="left" w:pos="284"/>
        </w:tabs>
        <w:spacing w:before="0" w:after="0"/>
        <w:ind w:left="306" w:hanging="306"/>
        <w:jc w:val="both"/>
        <w:rPr>
          <w:sz w:val="22"/>
          <w:szCs w:val="22"/>
        </w:rPr>
      </w:pPr>
      <w:r w:rsidRPr="004C0B14">
        <w:rPr>
          <w:sz w:val="22"/>
          <w:szCs w:val="22"/>
        </w:rPr>
        <w:t xml:space="preserve">W przypadku powierzenia realizacji umowy podwykonawcy Wykonawca ponosi pełną odpowiedzialność wobec  Zamawiającego za jego działania i zaniechania. </w:t>
      </w:r>
    </w:p>
    <w:p w:rsidR="00DE3C0B" w:rsidRDefault="00DE3C0B" w:rsidP="002E25A8">
      <w:pPr>
        <w:pStyle w:val="NormalnyWeb"/>
        <w:numPr>
          <w:ilvl w:val="6"/>
          <w:numId w:val="2"/>
        </w:numPr>
        <w:shd w:val="clear" w:color="auto" w:fill="FFFFFF"/>
        <w:tabs>
          <w:tab w:val="left" w:pos="284"/>
        </w:tabs>
        <w:spacing w:before="0" w:after="0"/>
        <w:ind w:left="284" w:hanging="284"/>
        <w:jc w:val="both"/>
        <w:rPr>
          <w:sz w:val="22"/>
          <w:szCs w:val="22"/>
        </w:rPr>
      </w:pPr>
      <w:r w:rsidRPr="004C0B14">
        <w:rPr>
          <w:sz w:val="22"/>
          <w:szCs w:val="22"/>
        </w:rPr>
        <w:t xml:space="preserve">Przez umowę o podwykonawstwie należy rozumieć umowę w formie pisemnej o charakterze odpłatnym, której przedmiotem są usługi, dostawy lub roboty budowlane stanowiące część zamówienia publicznego, zawartą między wybranym przez Zamawiającego Wykonawcą a innym podmiotem (podwykonawcą), a w przypadku zamówień publicznych na roboty budowlane także między podwykonawcą a dalszym podwykonawcą lub między dalszymi podwykonawcami. </w:t>
      </w:r>
    </w:p>
    <w:p w:rsidR="00C55A97" w:rsidRPr="004C0B14" w:rsidRDefault="00C55A97" w:rsidP="00C55A97">
      <w:pPr>
        <w:pStyle w:val="NormalnyWeb"/>
        <w:shd w:val="clear" w:color="auto" w:fill="FFFFFF"/>
        <w:tabs>
          <w:tab w:val="left" w:pos="284"/>
        </w:tabs>
        <w:spacing w:before="0" w:after="0"/>
        <w:ind w:left="284"/>
        <w:jc w:val="both"/>
        <w:rPr>
          <w:sz w:val="22"/>
          <w:szCs w:val="22"/>
        </w:rPr>
      </w:pPr>
    </w:p>
    <w:tbl>
      <w:tblPr>
        <w:tblW w:w="9943" w:type="dxa"/>
        <w:tblInd w:w="-92" w:type="dxa"/>
        <w:tblLayout w:type="fixed"/>
        <w:tblCellMar>
          <w:left w:w="70" w:type="dxa"/>
          <w:right w:w="70" w:type="dxa"/>
        </w:tblCellMar>
        <w:tblLook w:val="0000"/>
      </w:tblPr>
      <w:tblGrid>
        <w:gridCol w:w="9943"/>
      </w:tblGrid>
      <w:tr w:rsidR="00DE3C0B" w:rsidRPr="000B4695" w:rsidTr="004B4840">
        <w:trPr>
          <w:trHeight w:val="391"/>
        </w:trPr>
        <w:tc>
          <w:tcPr>
            <w:tcW w:w="9943" w:type="dxa"/>
            <w:tcBorders>
              <w:top w:val="double" w:sz="4" w:space="0" w:color="000000"/>
              <w:left w:val="double" w:sz="4" w:space="0" w:color="000000"/>
              <w:bottom w:val="double" w:sz="4" w:space="0" w:color="000000"/>
              <w:right w:val="double" w:sz="4" w:space="0" w:color="000000"/>
            </w:tcBorders>
            <w:shd w:val="clear" w:color="auto" w:fill="auto"/>
          </w:tcPr>
          <w:p w:rsidR="00DE3C0B" w:rsidRPr="000B4695" w:rsidRDefault="00EC36B1" w:rsidP="00216C3A">
            <w:pPr>
              <w:pStyle w:val="Styl1"/>
              <w:shd w:val="clear" w:color="auto" w:fill="FFFFFF"/>
              <w:tabs>
                <w:tab w:val="left" w:pos="0"/>
              </w:tabs>
              <w:spacing w:before="57" w:after="57"/>
              <w:jc w:val="left"/>
              <w:rPr>
                <w:sz w:val="22"/>
                <w:szCs w:val="22"/>
              </w:rPr>
            </w:pPr>
            <w:r>
              <w:rPr>
                <w:sz w:val="22"/>
                <w:szCs w:val="22"/>
              </w:rPr>
              <w:br w:type="page"/>
            </w:r>
            <w:r w:rsidR="00B20DD2" w:rsidRPr="000B4695">
              <w:rPr>
                <w:rFonts w:ascii="Times New Roman" w:hAnsi="Times New Roman" w:cs="Times New Roman"/>
                <w:b/>
                <w:sz w:val="22"/>
                <w:szCs w:val="22"/>
              </w:rPr>
              <w:t>XXI</w:t>
            </w:r>
            <w:r w:rsidR="00216C3A">
              <w:rPr>
                <w:rFonts w:ascii="Times New Roman" w:hAnsi="Times New Roman" w:cs="Times New Roman"/>
                <w:b/>
                <w:sz w:val="22"/>
                <w:szCs w:val="22"/>
              </w:rPr>
              <w:t>V</w:t>
            </w:r>
            <w:r w:rsidR="00DE3C0B" w:rsidRPr="000B4695">
              <w:rPr>
                <w:rFonts w:ascii="Times New Roman" w:hAnsi="Times New Roman" w:cs="Times New Roman"/>
                <w:b/>
                <w:sz w:val="22"/>
                <w:szCs w:val="22"/>
              </w:rPr>
              <w:t xml:space="preserve">.  POUCZENIE O ŚRODKACH OCHRONY PRAWNEJ </w:t>
            </w:r>
          </w:p>
        </w:tc>
      </w:tr>
    </w:tbl>
    <w:p w:rsidR="00A166A2" w:rsidRPr="000B4695" w:rsidRDefault="00704292" w:rsidP="002E25A8">
      <w:pPr>
        <w:numPr>
          <w:ilvl w:val="3"/>
          <w:numId w:val="9"/>
        </w:numPr>
        <w:tabs>
          <w:tab w:val="clear" w:pos="2880"/>
          <w:tab w:val="num" w:pos="284"/>
        </w:tabs>
        <w:suppressAutoHyphens w:val="0"/>
        <w:autoSpaceDE w:val="0"/>
        <w:autoSpaceDN w:val="0"/>
        <w:adjustRightInd w:val="0"/>
        <w:spacing w:after="19"/>
        <w:ind w:left="284" w:hanging="284"/>
        <w:jc w:val="both"/>
        <w:rPr>
          <w:kern w:val="0"/>
          <w:sz w:val="22"/>
          <w:szCs w:val="22"/>
          <w:lang w:eastAsia="pl-PL"/>
        </w:rPr>
      </w:pPr>
      <w:r w:rsidRPr="000B4695">
        <w:rPr>
          <w:kern w:val="0"/>
          <w:sz w:val="22"/>
          <w:szCs w:val="22"/>
          <w:lang w:eastAsia="pl-PL"/>
        </w:rPr>
        <w:t>Ś</w:t>
      </w:r>
      <w:r w:rsidR="00A166A2" w:rsidRPr="000B4695">
        <w:rPr>
          <w:kern w:val="0"/>
          <w:sz w:val="22"/>
          <w:szCs w:val="22"/>
          <w:lang w:eastAsia="pl-PL"/>
        </w:rPr>
        <w:t xml:space="preserve">rodki ochrony prawnej przysługują Wykonawcy, jeżeli ma lub miał interes w uzyskaniu zamówieni oraz poniósł lub może ponieść szkodę w wyniku naruszenia przez Zamawiającego przepisów </w:t>
      </w:r>
      <w:r w:rsidRPr="000B4695">
        <w:rPr>
          <w:kern w:val="0"/>
          <w:sz w:val="22"/>
          <w:szCs w:val="22"/>
          <w:lang w:eastAsia="pl-PL"/>
        </w:rPr>
        <w:t>ustawy Prawo zamówień publicznych</w:t>
      </w:r>
      <w:r w:rsidR="00A166A2" w:rsidRPr="000B4695">
        <w:rPr>
          <w:kern w:val="0"/>
          <w:sz w:val="22"/>
          <w:szCs w:val="22"/>
          <w:lang w:eastAsia="pl-PL"/>
        </w:rPr>
        <w:t xml:space="preserve">. </w:t>
      </w:r>
    </w:p>
    <w:p w:rsidR="00A166A2" w:rsidRPr="000B4695" w:rsidRDefault="00A166A2" w:rsidP="002E25A8">
      <w:pPr>
        <w:numPr>
          <w:ilvl w:val="3"/>
          <w:numId w:val="9"/>
        </w:numPr>
        <w:tabs>
          <w:tab w:val="clear" w:pos="2880"/>
          <w:tab w:val="num" w:pos="284"/>
        </w:tabs>
        <w:suppressAutoHyphens w:val="0"/>
        <w:autoSpaceDE w:val="0"/>
        <w:autoSpaceDN w:val="0"/>
        <w:adjustRightInd w:val="0"/>
        <w:ind w:left="284" w:hanging="284"/>
        <w:rPr>
          <w:kern w:val="0"/>
          <w:sz w:val="22"/>
          <w:szCs w:val="22"/>
          <w:lang w:eastAsia="pl-PL"/>
        </w:rPr>
      </w:pPr>
      <w:r w:rsidRPr="000B4695">
        <w:rPr>
          <w:kern w:val="0"/>
          <w:sz w:val="22"/>
          <w:szCs w:val="22"/>
          <w:lang w:eastAsia="pl-PL"/>
        </w:rPr>
        <w:t xml:space="preserve">Odwołanie przysługuje na: </w:t>
      </w:r>
    </w:p>
    <w:p w:rsidR="006332FD" w:rsidRPr="000B4695" w:rsidRDefault="00A166A2" w:rsidP="00C417FE">
      <w:pPr>
        <w:numPr>
          <w:ilvl w:val="4"/>
          <w:numId w:val="12"/>
        </w:numPr>
        <w:tabs>
          <w:tab w:val="clear" w:pos="3600"/>
        </w:tabs>
        <w:suppressAutoHyphens w:val="0"/>
        <w:autoSpaceDE w:val="0"/>
        <w:autoSpaceDN w:val="0"/>
        <w:adjustRightInd w:val="0"/>
        <w:spacing w:after="19"/>
        <w:ind w:left="567" w:hanging="283"/>
        <w:jc w:val="both"/>
        <w:rPr>
          <w:kern w:val="0"/>
          <w:sz w:val="22"/>
          <w:szCs w:val="22"/>
          <w:lang w:eastAsia="pl-PL"/>
        </w:rPr>
      </w:pPr>
      <w:r w:rsidRPr="000B4695">
        <w:rPr>
          <w:kern w:val="0"/>
          <w:sz w:val="22"/>
          <w:szCs w:val="22"/>
          <w:lang w:eastAsia="pl-PL"/>
        </w:rPr>
        <w:t>niezgodn</w:t>
      </w:r>
      <w:r w:rsidR="006332FD" w:rsidRPr="000B4695">
        <w:rPr>
          <w:kern w:val="0"/>
          <w:sz w:val="22"/>
          <w:szCs w:val="22"/>
          <w:lang w:eastAsia="pl-PL"/>
        </w:rPr>
        <w:t>ą</w:t>
      </w:r>
      <w:r w:rsidRPr="000B4695">
        <w:rPr>
          <w:kern w:val="0"/>
          <w:sz w:val="22"/>
          <w:szCs w:val="22"/>
          <w:lang w:eastAsia="pl-PL"/>
        </w:rPr>
        <w:t xml:space="preserve"> z przepisami ustawy czynności Zamawiającego, podjętą w postępowaniu o udzielenie zamówienia w tym na projektowane postanowienie umowy; </w:t>
      </w:r>
    </w:p>
    <w:p w:rsidR="00A166A2" w:rsidRPr="000B4695" w:rsidRDefault="00A166A2" w:rsidP="00C417FE">
      <w:pPr>
        <w:numPr>
          <w:ilvl w:val="4"/>
          <w:numId w:val="12"/>
        </w:numPr>
        <w:tabs>
          <w:tab w:val="clear" w:pos="3600"/>
        </w:tabs>
        <w:suppressAutoHyphens w:val="0"/>
        <w:autoSpaceDE w:val="0"/>
        <w:autoSpaceDN w:val="0"/>
        <w:adjustRightInd w:val="0"/>
        <w:spacing w:after="19"/>
        <w:ind w:left="567" w:hanging="283"/>
        <w:jc w:val="both"/>
        <w:rPr>
          <w:kern w:val="0"/>
          <w:sz w:val="22"/>
          <w:szCs w:val="22"/>
          <w:lang w:eastAsia="pl-PL"/>
        </w:rPr>
      </w:pPr>
      <w:r w:rsidRPr="000B4695">
        <w:rPr>
          <w:kern w:val="0"/>
          <w:sz w:val="22"/>
          <w:szCs w:val="22"/>
          <w:lang w:eastAsia="pl-PL"/>
        </w:rPr>
        <w:t>zaniechanie czynności w postępowaniu o udzielenie zamówienia</w:t>
      </w:r>
      <w:r w:rsidR="006332FD" w:rsidRPr="000B4695">
        <w:rPr>
          <w:kern w:val="0"/>
          <w:sz w:val="22"/>
          <w:szCs w:val="22"/>
          <w:lang w:eastAsia="pl-PL"/>
        </w:rPr>
        <w:t>,</w:t>
      </w:r>
      <w:r w:rsidRPr="000B4695">
        <w:rPr>
          <w:kern w:val="0"/>
          <w:sz w:val="22"/>
          <w:szCs w:val="22"/>
          <w:lang w:eastAsia="pl-PL"/>
        </w:rPr>
        <w:t xml:space="preserve"> do której Zamawiający był obowiązany na podstawie ustawy. </w:t>
      </w:r>
    </w:p>
    <w:p w:rsidR="00340CE0" w:rsidRDefault="00A166A2" w:rsidP="002E25A8">
      <w:pPr>
        <w:numPr>
          <w:ilvl w:val="3"/>
          <w:numId w:val="9"/>
        </w:numPr>
        <w:tabs>
          <w:tab w:val="clear" w:pos="2880"/>
          <w:tab w:val="num" w:pos="284"/>
        </w:tabs>
        <w:suppressAutoHyphens w:val="0"/>
        <w:autoSpaceDE w:val="0"/>
        <w:autoSpaceDN w:val="0"/>
        <w:adjustRightInd w:val="0"/>
        <w:ind w:left="284" w:hanging="284"/>
        <w:rPr>
          <w:kern w:val="0"/>
          <w:sz w:val="22"/>
          <w:szCs w:val="22"/>
          <w:lang w:eastAsia="pl-PL"/>
        </w:rPr>
      </w:pPr>
      <w:r w:rsidRPr="000B4695">
        <w:rPr>
          <w:kern w:val="0"/>
          <w:sz w:val="22"/>
          <w:szCs w:val="22"/>
          <w:lang w:eastAsia="pl-PL"/>
        </w:rPr>
        <w:t xml:space="preserve">Szczegółowe informacje dotyczące środków ochrony prawnej określone są w Dziale IX „ </w:t>
      </w:r>
      <w:r w:rsidR="00340CE0" w:rsidRPr="000B4695">
        <w:rPr>
          <w:kern w:val="0"/>
          <w:sz w:val="22"/>
          <w:szCs w:val="22"/>
          <w:lang w:eastAsia="pl-PL"/>
        </w:rPr>
        <w:t>Ś</w:t>
      </w:r>
      <w:r w:rsidRPr="000B4695">
        <w:rPr>
          <w:kern w:val="0"/>
          <w:sz w:val="22"/>
          <w:szCs w:val="22"/>
          <w:lang w:eastAsia="pl-PL"/>
        </w:rPr>
        <w:t xml:space="preserve">rodki ochrony prawnej” </w:t>
      </w:r>
      <w:r w:rsidR="00340CE0" w:rsidRPr="000B4695">
        <w:rPr>
          <w:kern w:val="0"/>
          <w:sz w:val="22"/>
          <w:szCs w:val="22"/>
          <w:lang w:eastAsia="pl-PL"/>
        </w:rPr>
        <w:t>ustawy P</w:t>
      </w:r>
      <w:r w:rsidR="00B13248">
        <w:rPr>
          <w:kern w:val="0"/>
          <w:sz w:val="22"/>
          <w:szCs w:val="22"/>
          <w:lang w:eastAsia="pl-PL"/>
        </w:rPr>
        <w:t>zp</w:t>
      </w:r>
      <w:r w:rsidR="00340CE0" w:rsidRPr="000B4695">
        <w:rPr>
          <w:kern w:val="0"/>
          <w:sz w:val="22"/>
          <w:szCs w:val="22"/>
          <w:lang w:eastAsia="pl-PL"/>
        </w:rPr>
        <w:t xml:space="preserve"> </w:t>
      </w:r>
    </w:p>
    <w:p w:rsidR="00D63ABC" w:rsidRDefault="00D63ABC" w:rsidP="00D63ABC">
      <w:pPr>
        <w:suppressAutoHyphens w:val="0"/>
        <w:autoSpaceDE w:val="0"/>
        <w:autoSpaceDN w:val="0"/>
        <w:adjustRightInd w:val="0"/>
        <w:ind w:left="284"/>
        <w:rPr>
          <w:kern w:val="0"/>
          <w:sz w:val="22"/>
          <w:szCs w:val="22"/>
          <w:lang w:eastAsia="pl-PL"/>
        </w:rPr>
      </w:pPr>
    </w:p>
    <w:tbl>
      <w:tblPr>
        <w:tblW w:w="9943" w:type="dxa"/>
        <w:tblInd w:w="70" w:type="dxa"/>
        <w:tblLayout w:type="fixed"/>
        <w:tblCellMar>
          <w:left w:w="70" w:type="dxa"/>
          <w:right w:w="70" w:type="dxa"/>
        </w:tblCellMar>
        <w:tblLook w:val="0000"/>
      </w:tblPr>
      <w:tblGrid>
        <w:gridCol w:w="9943"/>
      </w:tblGrid>
      <w:tr w:rsidR="008C495F" w:rsidRPr="000B4695" w:rsidTr="008C495F">
        <w:trPr>
          <w:trHeight w:val="347"/>
        </w:trPr>
        <w:tc>
          <w:tcPr>
            <w:tcW w:w="9943" w:type="dxa"/>
            <w:tcBorders>
              <w:top w:val="double" w:sz="4" w:space="0" w:color="000000"/>
              <w:left w:val="double" w:sz="4" w:space="0" w:color="000000"/>
              <w:bottom w:val="double" w:sz="4" w:space="0" w:color="000000"/>
              <w:right w:val="double" w:sz="4" w:space="0" w:color="000000"/>
            </w:tcBorders>
            <w:shd w:val="clear" w:color="auto" w:fill="auto"/>
          </w:tcPr>
          <w:p w:rsidR="008C495F" w:rsidRPr="000B4695" w:rsidRDefault="007036C6" w:rsidP="00B20DD2">
            <w:pPr>
              <w:pStyle w:val="Styl1"/>
              <w:shd w:val="clear" w:color="auto" w:fill="FFFFFF"/>
              <w:tabs>
                <w:tab w:val="left" w:pos="0"/>
              </w:tabs>
              <w:spacing w:before="57" w:after="57"/>
            </w:pPr>
            <w:r>
              <w:rPr>
                <w:kern w:val="0"/>
                <w:sz w:val="22"/>
                <w:szCs w:val="22"/>
                <w:lang w:eastAsia="pl-PL"/>
              </w:rPr>
              <w:br w:type="page"/>
            </w:r>
            <w:r w:rsidR="00B20DD2" w:rsidRPr="000B4695">
              <w:rPr>
                <w:rFonts w:ascii="Times New Roman" w:hAnsi="Times New Roman" w:cs="Times New Roman"/>
                <w:b/>
                <w:bCs/>
                <w:sz w:val="22"/>
                <w:szCs w:val="22"/>
              </w:rPr>
              <w:t>XXIII</w:t>
            </w:r>
            <w:r w:rsidR="008C495F" w:rsidRPr="000B4695">
              <w:rPr>
                <w:rFonts w:ascii="Times New Roman" w:hAnsi="Times New Roman" w:cs="Times New Roman"/>
                <w:b/>
                <w:bCs/>
                <w:sz w:val="22"/>
                <w:szCs w:val="22"/>
              </w:rPr>
              <w:t>.</w:t>
            </w:r>
            <w:r w:rsidR="008C495F" w:rsidRPr="000B4695">
              <w:rPr>
                <w:rFonts w:ascii="Times New Roman" w:hAnsi="Times New Roman" w:cs="Times New Roman"/>
                <w:b/>
                <w:sz w:val="22"/>
                <w:szCs w:val="22"/>
              </w:rPr>
              <w:t xml:space="preserve"> KLAUZULA INFORMACYJNA ZESPOŁU OPIEKI ZDROWOTNEJ W NYSIE</w:t>
            </w:r>
          </w:p>
        </w:tc>
      </w:tr>
    </w:tbl>
    <w:p w:rsidR="006B02FF" w:rsidRPr="006B02FF" w:rsidRDefault="006B02FF" w:rsidP="006B02FF">
      <w:pPr>
        <w:pStyle w:val="Default"/>
        <w:jc w:val="both"/>
        <w:rPr>
          <w:sz w:val="22"/>
          <w:szCs w:val="22"/>
        </w:rPr>
      </w:pPr>
      <w:r w:rsidRPr="006B02FF">
        <w:rPr>
          <w:sz w:val="22"/>
          <w:szCs w:val="22"/>
        </w:rPr>
        <w:t>Zgodnie z</w:t>
      </w:r>
      <w:r w:rsidR="00011BD3">
        <w:rPr>
          <w:sz w:val="22"/>
          <w:szCs w:val="22"/>
        </w:rPr>
        <w:t xml:space="preserve"> art. 13 ust. 1 i 2 R</w:t>
      </w:r>
      <w:r w:rsidRPr="006B02FF">
        <w:rPr>
          <w:sz w:val="22"/>
          <w:szCs w:val="22"/>
        </w:rPr>
        <w:t xml:space="preserve">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119 z dnia 4 maja 2016 roku, str. 1), zwanym dalej  „RODO”, informuje, że: </w:t>
      </w:r>
    </w:p>
    <w:p w:rsidR="006B02FF" w:rsidRPr="006B02FF" w:rsidRDefault="006B02FF" w:rsidP="006B02FF">
      <w:pPr>
        <w:numPr>
          <w:ilvl w:val="0"/>
          <w:numId w:val="1"/>
        </w:numPr>
        <w:tabs>
          <w:tab w:val="num" w:pos="0"/>
        </w:tabs>
        <w:ind w:left="501"/>
        <w:jc w:val="both"/>
        <w:rPr>
          <w:sz w:val="22"/>
          <w:szCs w:val="22"/>
        </w:rPr>
      </w:pPr>
      <w:r w:rsidRPr="006B02FF">
        <w:rPr>
          <w:sz w:val="22"/>
          <w:szCs w:val="22"/>
        </w:rPr>
        <w:t>Administratorem Pani/Pana danych osobowych jest Zespół Opieki Zdrowotnej w Nysie ul. Boh. Warszawy 34, 48-300 Nysa tel. 774087830</w:t>
      </w:r>
    </w:p>
    <w:p w:rsidR="006B02FF" w:rsidRPr="006B02FF" w:rsidRDefault="006B02FF" w:rsidP="006B02FF">
      <w:pPr>
        <w:numPr>
          <w:ilvl w:val="0"/>
          <w:numId w:val="1"/>
        </w:numPr>
        <w:tabs>
          <w:tab w:val="num" w:pos="0"/>
        </w:tabs>
        <w:ind w:left="501"/>
        <w:jc w:val="both"/>
        <w:rPr>
          <w:color w:val="000000"/>
          <w:sz w:val="22"/>
          <w:szCs w:val="22"/>
        </w:rPr>
      </w:pPr>
      <w:r w:rsidRPr="006B02FF">
        <w:rPr>
          <w:color w:val="000000"/>
          <w:sz w:val="22"/>
          <w:szCs w:val="22"/>
        </w:rPr>
        <w:t xml:space="preserve">Zespół Opieki Zdrowotnej w Nysie wyznaczył Inspektora Ochrony Danych, z którym może się Pani/Pan skontaktować w sprawach ochrony swoich danych osobowych i realizacji swoich praw pisząc na adres e-mail: </w:t>
      </w:r>
      <w:r w:rsidRPr="006B02FF">
        <w:rPr>
          <w:color w:val="000000"/>
          <w:sz w:val="22"/>
          <w:szCs w:val="22"/>
          <w:u w:val="single"/>
        </w:rPr>
        <w:t>iod</w:t>
      </w:r>
      <w:hyperlink r:id="rId19" w:history="1">
        <w:r w:rsidRPr="006B02FF">
          <w:rPr>
            <w:rStyle w:val="Hipercze"/>
            <w:color w:val="000000"/>
            <w:sz w:val="22"/>
            <w:szCs w:val="22"/>
          </w:rPr>
          <w:t>@zoznysa.p</w:t>
        </w:r>
      </w:hyperlink>
      <w:r w:rsidRPr="006B02FF">
        <w:rPr>
          <w:color w:val="000000"/>
          <w:sz w:val="22"/>
          <w:szCs w:val="22"/>
          <w:u w:val="single"/>
        </w:rPr>
        <w:t>l;</w:t>
      </w:r>
      <w:r w:rsidRPr="006B02FF">
        <w:rPr>
          <w:color w:val="000000"/>
          <w:sz w:val="22"/>
          <w:szCs w:val="22"/>
        </w:rPr>
        <w:t xml:space="preserve"> telefon: 77 40 87 845 lub pisząc na adres naszej siedziby wskazany w pkt. 1.</w:t>
      </w:r>
    </w:p>
    <w:p w:rsidR="006B02FF" w:rsidRPr="00011BD3" w:rsidRDefault="006B02FF" w:rsidP="006B02FF">
      <w:pPr>
        <w:numPr>
          <w:ilvl w:val="0"/>
          <w:numId w:val="1"/>
        </w:numPr>
        <w:tabs>
          <w:tab w:val="num" w:pos="0"/>
        </w:tabs>
        <w:ind w:left="501"/>
        <w:jc w:val="both"/>
        <w:rPr>
          <w:sz w:val="22"/>
          <w:szCs w:val="22"/>
        </w:rPr>
      </w:pPr>
      <w:r w:rsidRPr="00011BD3">
        <w:rPr>
          <w:sz w:val="22"/>
          <w:szCs w:val="22"/>
        </w:rPr>
        <w:t xml:space="preserve">Pani/Pana dane osobowe przetwarzane będą przez ZOZ w Nysie na podstawie art. 6 ust.1 lit. c RODO, wyłącznie w celu związanym z postępowaniem o udzielenie zamówienia </w:t>
      </w:r>
      <w:r w:rsidR="00D00A4E">
        <w:rPr>
          <w:sz w:val="22"/>
          <w:szCs w:val="22"/>
        </w:rPr>
        <w:t xml:space="preserve">publicznego </w:t>
      </w:r>
      <w:r w:rsidRPr="00011BD3">
        <w:rPr>
          <w:sz w:val="22"/>
          <w:szCs w:val="22"/>
        </w:rPr>
        <w:t>Nr</w:t>
      </w:r>
      <w:r w:rsidR="00043994">
        <w:rPr>
          <w:sz w:val="22"/>
          <w:szCs w:val="22"/>
        </w:rPr>
        <w:t xml:space="preserve"> ZZP-</w:t>
      </w:r>
      <w:r w:rsidR="00D307CD" w:rsidRPr="00EC36B1">
        <w:rPr>
          <w:sz w:val="22"/>
          <w:szCs w:val="22"/>
        </w:rPr>
        <w:t>344/</w:t>
      </w:r>
      <w:r w:rsidR="00CF5CB0">
        <w:rPr>
          <w:sz w:val="22"/>
          <w:szCs w:val="22"/>
        </w:rPr>
        <w:t>63</w:t>
      </w:r>
      <w:r w:rsidR="00011BD3" w:rsidRPr="00EC36B1">
        <w:rPr>
          <w:sz w:val="22"/>
          <w:szCs w:val="22"/>
        </w:rPr>
        <w:t>/20</w:t>
      </w:r>
      <w:r w:rsidR="00881C4F" w:rsidRPr="00EC36B1">
        <w:rPr>
          <w:sz w:val="22"/>
          <w:szCs w:val="22"/>
        </w:rPr>
        <w:t>2</w:t>
      </w:r>
      <w:r w:rsidR="00B020F5">
        <w:rPr>
          <w:sz w:val="22"/>
          <w:szCs w:val="22"/>
        </w:rPr>
        <w:t>4</w:t>
      </w:r>
      <w:r w:rsidRPr="00011BD3">
        <w:rPr>
          <w:sz w:val="22"/>
          <w:szCs w:val="22"/>
        </w:rPr>
        <w:t xml:space="preserve"> prowadzonym w trybie </w:t>
      </w:r>
      <w:r w:rsidR="00011BD3" w:rsidRPr="00011BD3">
        <w:rPr>
          <w:sz w:val="22"/>
          <w:szCs w:val="22"/>
        </w:rPr>
        <w:t>podstawowym</w:t>
      </w:r>
      <w:r w:rsidRPr="00011BD3">
        <w:rPr>
          <w:sz w:val="22"/>
          <w:szCs w:val="22"/>
        </w:rPr>
        <w:t>.</w:t>
      </w:r>
    </w:p>
    <w:p w:rsidR="006B02FF" w:rsidRPr="006B02FF" w:rsidRDefault="006B02FF" w:rsidP="006B02FF">
      <w:pPr>
        <w:numPr>
          <w:ilvl w:val="0"/>
          <w:numId w:val="1"/>
        </w:numPr>
        <w:tabs>
          <w:tab w:val="num" w:pos="0"/>
        </w:tabs>
        <w:ind w:left="501"/>
        <w:jc w:val="both"/>
        <w:rPr>
          <w:sz w:val="22"/>
          <w:szCs w:val="22"/>
        </w:rPr>
      </w:pPr>
      <w:r w:rsidRPr="006B02FF">
        <w:rPr>
          <w:color w:val="000000"/>
          <w:sz w:val="22"/>
          <w:szCs w:val="22"/>
          <w:lang w:eastAsia="pl-PL"/>
        </w:rPr>
        <w:t xml:space="preserve">Odbiorcami Pani/Pana danych osobowych będą osoby lub podmioty, którym udostępniona zostanie dokumentacja postępowania w oparciu o art. 18 oraz art. 74 ust. 1 ustawy z dnia 11 września 2019 r. – Prawo zamówień publicznych </w:t>
      </w:r>
      <w:r w:rsidR="00F74A17" w:rsidRPr="000723C0">
        <w:rPr>
          <w:sz w:val="22"/>
          <w:szCs w:val="22"/>
          <w:lang w:eastAsia="pl-PL"/>
        </w:rPr>
        <w:t>(</w:t>
      </w:r>
      <w:r w:rsidR="00120EA1" w:rsidRPr="00D46FAB">
        <w:rPr>
          <w:sz w:val="22"/>
          <w:szCs w:val="22"/>
          <w:lang w:eastAsia="pl-PL"/>
        </w:rPr>
        <w:t>Dz. U. 2023 poz. 1605</w:t>
      </w:r>
      <w:r w:rsidR="00120EA1">
        <w:rPr>
          <w:sz w:val="22"/>
          <w:szCs w:val="22"/>
          <w:lang w:eastAsia="pl-PL"/>
        </w:rPr>
        <w:t xml:space="preserve"> z późn. zm.</w:t>
      </w:r>
      <w:r w:rsidR="00F74A17" w:rsidRPr="000723C0">
        <w:rPr>
          <w:sz w:val="22"/>
          <w:szCs w:val="22"/>
          <w:lang w:eastAsia="pl-PL"/>
        </w:rPr>
        <w:t>)</w:t>
      </w:r>
      <w:r w:rsidRPr="006B02FF">
        <w:rPr>
          <w:color w:val="000000"/>
          <w:sz w:val="22"/>
          <w:szCs w:val="22"/>
          <w:lang w:eastAsia="pl-PL"/>
        </w:rPr>
        <w:t>, dalej „ustawa Pzp”</w:t>
      </w:r>
      <w:r w:rsidRPr="006B02FF">
        <w:rPr>
          <w:color w:val="000000"/>
          <w:sz w:val="22"/>
          <w:szCs w:val="22"/>
        </w:rPr>
        <w:t>.</w:t>
      </w:r>
    </w:p>
    <w:p w:rsidR="006B02FF" w:rsidRPr="006B02FF" w:rsidRDefault="006B02FF" w:rsidP="006B02FF">
      <w:pPr>
        <w:numPr>
          <w:ilvl w:val="0"/>
          <w:numId w:val="1"/>
        </w:numPr>
        <w:tabs>
          <w:tab w:val="num" w:pos="0"/>
        </w:tabs>
        <w:ind w:left="501"/>
        <w:jc w:val="both"/>
        <w:rPr>
          <w:sz w:val="22"/>
          <w:szCs w:val="22"/>
        </w:rPr>
      </w:pPr>
      <w:r w:rsidRPr="006B02FF">
        <w:rPr>
          <w:sz w:val="22"/>
          <w:szCs w:val="22"/>
        </w:rPr>
        <w:t>Pani/Pana dane osobowe będą przechowywane, zgodnie z art. 78 ust. 1 ustawy Pzp, przez okres 4 lat od dnia zakończenia postępowania o udzielenie zamówienia, a jeżeli czas trwania umowy przekracza 4 lata, okres przechowywania obejmuje cały czas trwania umowy.</w:t>
      </w:r>
    </w:p>
    <w:p w:rsidR="006B02FF" w:rsidRPr="006B02FF" w:rsidRDefault="006B02FF" w:rsidP="006B02FF">
      <w:pPr>
        <w:numPr>
          <w:ilvl w:val="0"/>
          <w:numId w:val="1"/>
        </w:numPr>
        <w:tabs>
          <w:tab w:val="num" w:pos="0"/>
        </w:tabs>
        <w:ind w:left="501"/>
        <w:jc w:val="both"/>
        <w:rPr>
          <w:sz w:val="22"/>
          <w:szCs w:val="22"/>
        </w:rPr>
      </w:pPr>
      <w:r w:rsidRPr="006B02FF">
        <w:rPr>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6B02FF" w:rsidRPr="006B02FF" w:rsidRDefault="006B02FF" w:rsidP="006B02FF">
      <w:pPr>
        <w:numPr>
          <w:ilvl w:val="0"/>
          <w:numId w:val="1"/>
        </w:numPr>
        <w:tabs>
          <w:tab w:val="num" w:pos="0"/>
        </w:tabs>
        <w:ind w:left="501"/>
        <w:jc w:val="both"/>
        <w:rPr>
          <w:sz w:val="22"/>
          <w:szCs w:val="22"/>
        </w:rPr>
      </w:pPr>
      <w:r w:rsidRPr="006B02FF">
        <w:rPr>
          <w:sz w:val="22"/>
          <w:szCs w:val="22"/>
        </w:rPr>
        <w:t>W odniesieniu do Pani/Pana danych osobowych decyzje nie będą podejmowane w sposób zautomatyzowany, stosowanie do art. 22 RODO.</w:t>
      </w:r>
    </w:p>
    <w:p w:rsidR="00FC07F7" w:rsidRDefault="00FC07F7">
      <w:pPr>
        <w:suppressAutoHyphens w:val="0"/>
        <w:rPr>
          <w:sz w:val="22"/>
          <w:szCs w:val="22"/>
        </w:rPr>
      </w:pPr>
      <w:r>
        <w:rPr>
          <w:sz w:val="22"/>
          <w:szCs w:val="22"/>
        </w:rPr>
        <w:br w:type="page"/>
      </w:r>
    </w:p>
    <w:p w:rsidR="006B02FF" w:rsidRPr="006B02FF" w:rsidRDefault="006B02FF" w:rsidP="006B02FF">
      <w:pPr>
        <w:pStyle w:val="Akapitzlist"/>
        <w:numPr>
          <w:ilvl w:val="0"/>
          <w:numId w:val="1"/>
        </w:numPr>
        <w:tabs>
          <w:tab w:val="num" w:pos="0"/>
        </w:tabs>
        <w:ind w:left="501"/>
        <w:contextualSpacing w:val="0"/>
        <w:jc w:val="both"/>
        <w:rPr>
          <w:sz w:val="22"/>
          <w:szCs w:val="22"/>
        </w:rPr>
      </w:pPr>
      <w:r w:rsidRPr="006B02FF">
        <w:rPr>
          <w:sz w:val="22"/>
          <w:szCs w:val="22"/>
        </w:rPr>
        <w:lastRenderedPageBreak/>
        <w:t>Posiada Pani/Pan:</w:t>
      </w:r>
    </w:p>
    <w:p w:rsidR="006B02FF" w:rsidRPr="006B02FF" w:rsidRDefault="006B02FF" w:rsidP="00C417FE">
      <w:pPr>
        <w:pStyle w:val="Akapitzlist"/>
        <w:numPr>
          <w:ilvl w:val="0"/>
          <w:numId w:val="23"/>
        </w:numPr>
        <w:suppressAutoHyphens w:val="0"/>
        <w:ind w:hanging="153"/>
        <w:jc w:val="both"/>
        <w:rPr>
          <w:sz w:val="22"/>
          <w:szCs w:val="22"/>
        </w:rPr>
      </w:pPr>
      <w:r w:rsidRPr="006B02FF">
        <w:rPr>
          <w:sz w:val="22"/>
          <w:szCs w:val="22"/>
        </w:rPr>
        <w:t>na podstawie art. 15 RODO prawo dostępu do danych osobowych Pani/Pana dotyczących;</w:t>
      </w:r>
    </w:p>
    <w:p w:rsidR="006B02FF" w:rsidRPr="006B02FF" w:rsidRDefault="006B02FF" w:rsidP="00C417FE">
      <w:pPr>
        <w:pStyle w:val="Akapitzlist"/>
        <w:numPr>
          <w:ilvl w:val="0"/>
          <w:numId w:val="23"/>
        </w:numPr>
        <w:suppressAutoHyphens w:val="0"/>
        <w:ind w:hanging="153"/>
        <w:jc w:val="both"/>
        <w:rPr>
          <w:sz w:val="22"/>
          <w:szCs w:val="22"/>
        </w:rPr>
      </w:pPr>
      <w:r w:rsidRPr="006B02FF">
        <w:rPr>
          <w:sz w:val="22"/>
          <w:szCs w:val="22"/>
        </w:rPr>
        <w:t>na podstawie art. 16 RODO prawo do sprostowania Pani/Pana danych osobowych;</w:t>
      </w:r>
    </w:p>
    <w:p w:rsidR="006B02FF" w:rsidRPr="006B02FF" w:rsidRDefault="006B02FF" w:rsidP="00C417FE">
      <w:pPr>
        <w:pStyle w:val="Akapitzlist"/>
        <w:numPr>
          <w:ilvl w:val="0"/>
          <w:numId w:val="23"/>
        </w:numPr>
        <w:suppressAutoHyphens w:val="0"/>
        <w:ind w:hanging="153"/>
        <w:jc w:val="both"/>
        <w:rPr>
          <w:sz w:val="22"/>
          <w:szCs w:val="22"/>
        </w:rPr>
      </w:pPr>
      <w:r w:rsidRPr="006B02FF">
        <w:rPr>
          <w:sz w:val="22"/>
          <w:szCs w:val="22"/>
        </w:rPr>
        <w:t>na podstawie art. 18 RODO prawo żądania od administratora ograniczenia przetwarzania  danych osobowych z zastrzeżeniem przypadków, o których mowa w art. 18 ust. 2 RODO;</w:t>
      </w:r>
    </w:p>
    <w:p w:rsidR="006B02FF" w:rsidRPr="006B02FF" w:rsidRDefault="006B02FF" w:rsidP="00C417FE">
      <w:pPr>
        <w:pStyle w:val="Akapitzlist"/>
        <w:numPr>
          <w:ilvl w:val="0"/>
          <w:numId w:val="23"/>
        </w:numPr>
        <w:suppressAutoHyphens w:val="0"/>
        <w:ind w:hanging="153"/>
        <w:jc w:val="both"/>
        <w:rPr>
          <w:sz w:val="22"/>
          <w:szCs w:val="22"/>
        </w:rPr>
      </w:pPr>
      <w:r w:rsidRPr="006B02FF">
        <w:rPr>
          <w:sz w:val="22"/>
          <w:szCs w:val="22"/>
        </w:rPr>
        <w:t>prawo do wniesienia skargi do  Prezesa Urzędu Ochrony Danych Osobowych, gdy uzna        Pani/Pan, że przetwarzamy Państwa dane niezgodnie z prawem</w:t>
      </w:r>
    </w:p>
    <w:p w:rsidR="006B02FF" w:rsidRPr="006B02FF" w:rsidRDefault="006B02FF" w:rsidP="006B02FF">
      <w:pPr>
        <w:numPr>
          <w:ilvl w:val="0"/>
          <w:numId w:val="1"/>
        </w:numPr>
        <w:tabs>
          <w:tab w:val="num" w:pos="0"/>
        </w:tabs>
        <w:ind w:left="501"/>
        <w:rPr>
          <w:sz w:val="22"/>
          <w:szCs w:val="22"/>
        </w:rPr>
      </w:pPr>
      <w:r w:rsidRPr="006B02FF">
        <w:rPr>
          <w:sz w:val="22"/>
          <w:szCs w:val="22"/>
        </w:rPr>
        <w:t>Nie przysługuje Pani/Panu:</w:t>
      </w:r>
    </w:p>
    <w:p w:rsidR="006B02FF" w:rsidRPr="005D0AD0" w:rsidRDefault="006B02FF" w:rsidP="00C417FE">
      <w:pPr>
        <w:pStyle w:val="Akapitzlist"/>
        <w:numPr>
          <w:ilvl w:val="0"/>
          <w:numId w:val="24"/>
        </w:numPr>
        <w:ind w:hanging="153"/>
        <w:rPr>
          <w:sz w:val="22"/>
          <w:szCs w:val="22"/>
        </w:rPr>
      </w:pPr>
      <w:r w:rsidRPr="005D0AD0">
        <w:rPr>
          <w:sz w:val="22"/>
          <w:szCs w:val="22"/>
        </w:rPr>
        <w:t>w związku z art. 17 ust. 3 lit. b, d lub e RODO prawo do usunięcia danych osobowych;</w:t>
      </w:r>
    </w:p>
    <w:p w:rsidR="006B02FF" w:rsidRPr="005D0AD0" w:rsidRDefault="006B02FF" w:rsidP="00C417FE">
      <w:pPr>
        <w:pStyle w:val="Akapitzlist"/>
        <w:numPr>
          <w:ilvl w:val="0"/>
          <w:numId w:val="24"/>
        </w:numPr>
        <w:ind w:hanging="153"/>
        <w:rPr>
          <w:sz w:val="22"/>
          <w:szCs w:val="22"/>
        </w:rPr>
      </w:pPr>
      <w:r w:rsidRPr="005D0AD0">
        <w:rPr>
          <w:sz w:val="22"/>
          <w:szCs w:val="22"/>
        </w:rPr>
        <w:t>prawo do przenoszenia danych osobowych, o którym mowa w art. 20 RODO;</w:t>
      </w:r>
    </w:p>
    <w:p w:rsidR="005C51C4" w:rsidRDefault="006B02FF" w:rsidP="00C417FE">
      <w:pPr>
        <w:pStyle w:val="Akapitzlist"/>
        <w:numPr>
          <w:ilvl w:val="0"/>
          <w:numId w:val="24"/>
        </w:numPr>
        <w:ind w:hanging="153"/>
        <w:jc w:val="both"/>
        <w:rPr>
          <w:sz w:val="22"/>
          <w:szCs w:val="22"/>
        </w:rPr>
      </w:pPr>
      <w:r w:rsidRPr="005D0AD0">
        <w:rPr>
          <w:sz w:val="22"/>
          <w:szCs w:val="22"/>
          <w:lang w:eastAsia="pl-PL"/>
        </w:rPr>
        <w:t>na podstawie art. 21 RODO prawo sprzeciwu, wobec przetwarzania danych osobowych, gdyż podstawą prawną przetwarzania Pani/Pana danych osobowych jest art. 6 ust. 1 lit. c RODO.</w:t>
      </w:r>
    </w:p>
    <w:p w:rsidR="004F0E69" w:rsidRDefault="004F0E69" w:rsidP="004F0E69">
      <w:pPr>
        <w:jc w:val="both"/>
        <w:rPr>
          <w:sz w:val="22"/>
          <w:szCs w:val="22"/>
        </w:rPr>
      </w:pPr>
    </w:p>
    <w:p w:rsidR="004F0E69" w:rsidRDefault="004F0E69" w:rsidP="004F0E69">
      <w:pPr>
        <w:jc w:val="both"/>
        <w:rPr>
          <w:sz w:val="22"/>
          <w:szCs w:val="22"/>
        </w:rPr>
      </w:pPr>
    </w:p>
    <w:p w:rsidR="004F0E69" w:rsidRDefault="004F0E69">
      <w:pPr>
        <w:suppressAutoHyphens w:val="0"/>
        <w:rPr>
          <w:sz w:val="22"/>
          <w:szCs w:val="22"/>
        </w:rPr>
      </w:pPr>
      <w:r>
        <w:rPr>
          <w:sz w:val="22"/>
          <w:szCs w:val="22"/>
        </w:rPr>
        <w:br w:type="page"/>
      </w:r>
    </w:p>
    <w:p w:rsidR="004F0E69" w:rsidRPr="004F0E69" w:rsidRDefault="004F0E69" w:rsidP="004F0E69">
      <w:pPr>
        <w:jc w:val="both"/>
        <w:rPr>
          <w:sz w:val="22"/>
          <w:szCs w:val="22"/>
        </w:rPr>
      </w:pPr>
    </w:p>
    <w:p w:rsidR="004F0E69" w:rsidRDefault="004F0E69" w:rsidP="004F0E69">
      <w:pPr>
        <w:tabs>
          <w:tab w:val="left" w:pos="5672"/>
        </w:tabs>
        <w:jc w:val="right"/>
        <w:rPr>
          <w:sz w:val="22"/>
          <w:szCs w:val="22"/>
        </w:rPr>
      </w:pPr>
      <w:r>
        <w:rPr>
          <w:sz w:val="22"/>
          <w:szCs w:val="22"/>
        </w:rPr>
        <w:t xml:space="preserve">Załącznik Nr 1 do SWZ </w:t>
      </w:r>
    </w:p>
    <w:p w:rsidR="004F0E69" w:rsidRDefault="004F0E69" w:rsidP="004F0E69">
      <w:pPr>
        <w:tabs>
          <w:tab w:val="left" w:pos="3118"/>
        </w:tabs>
        <w:jc w:val="right"/>
        <w:rPr>
          <w:sz w:val="22"/>
          <w:szCs w:val="22"/>
        </w:rPr>
      </w:pPr>
      <w:r>
        <w:rPr>
          <w:sz w:val="22"/>
          <w:szCs w:val="22"/>
        </w:rPr>
        <w:t>Nr ZZP-344/</w:t>
      </w:r>
      <w:r w:rsidR="00007432">
        <w:rPr>
          <w:sz w:val="22"/>
          <w:szCs w:val="22"/>
        </w:rPr>
        <w:t>63</w:t>
      </w:r>
      <w:r>
        <w:rPr>
          <w:sz w:val="22"/>
          <w:szCs w:val="22"/>
        </w:rPr>
        <w:t>/2024</w:t>
      </w:r>
    </w:p>
    <w:p w:rsidR="004F0E69" w:rsidRDefault="004F0E69" w:rsidP="004F0E69">
      <w:pPr>
        <w:pStyle w:val="Nagwek1"/>
        <w:widowControl w:val="0"/>
        <w:tabs>
          <w:tab w:val="left" w:pos="432"/>
        </w:tabs>
        <w:ind w:left="-360" w:firstLine="0"/>
        <w:rPr>
          <w:sz w:val="22"/>
          <w:szCs w:val="22"/>
          <w:lang w:val="de-DE"/>
        </w:rPr>
      </w:pPr>
    </w:p>
    <w:p w:rsidR="004F0E69" w:rsidRDefault="004F0E69" w:rsidP="004F0E69">
      <w:pPr>
        <w:pStyle w:val="Nagwek1"/>
        <w:widowControl w:val="0"/>
        <w:tabs>
          <w:tab w:val="left" w:pos="432"/>
        </w:tabs>
        <w:ind w:left="-360" w:firstLine="0"/>
        <w:rPr>
          <w:sz w:val="22"/>
          <w:szCs w:val="22"/>
          <w:lang w:val="de-DE"/>
        </w:rPr>
      </w:pPr>
    </w:p>
    <w:p w:rsidR="004F0E69" w:rsidRDefault="004F0E69" w:rsidP="004F0E69">
      <w:pPr>
        <w:pStyle w:val="Nagwek1"/>
        <w:widowControl w:val="0"/>
        <w:tabs>
          <w:tab w:val="left" w:pos="432"/>
        </w:tabs>
        <w:ind w:left="-360" w:firstLine="0"/>
        <w:rPr>
          <w:sz w:val="22"/>
          <w:szCs w:val="22"/>
          <w:lang w:val="de-DE"/>
        </w:rPr>
      </w:pPr>
      <w:r>
        <w:rPr>
          <w:sz w:val="22"/>
          <w:szCs w:val="22"/>
          <w:lang w:val="de-DE"/>
        </w:rPr>
        <w:t>F O R M U L A R Z   O F E R T Y</w:t>
      </w:r>
    </w:p>
    <w:p w:rsidR="004F0E69" w:rsidRPr="00240CE5" w:rsidRDefault="004F0E69" w:rsidP="004F0E69">
      <w:pPr>
        <w:rPr>
          <w:lang w:val="de-DE"/>
        </w:rPr>
      </w:pPr>
    </w:p>
    <w:p w:rsidR="004F0E69" w:rsidRDefault="004F0E69" w:rsidP="004F0E69">
      <w:pPr>
        <w:tabs>
          <w:tab w:val="left" w:pos="3118"/>
        </w:tabs>
        <w:jc w:val="both"/>
        <w:rPr>
          <w:b/>
          <w:sz w:val="22"/>
          <w:szCs w:val="22"/>
          <w:lang w:val="de-DE"/>
        </w:rPr>
      </w:pPr>
    </w:p>
    <w:p w:rsidR="004F0E69" w:rsidRDefault="004F0E69" w:rsidP="004F0E69">
      <w:pPr>
        <w:pStyle w:val="Nagwek4"/>
        <w:widowControl w:val="0"/>
        <w:tabs>
          <w:tab w:val="left" w:pos="864"/>
        </w:tabs>
        <w:ind w:left="0" w:firstLine="0"/>
        <w:jc w:val="both"/>
        <w:rPr>
          <w:sz w:val="22"/>
          <w:szCs w:val="22"/>
        </w:rPr>
      </w:pPr>
      <w:r>
        <w:rPr>
          <w:sz w:val="22"/>
          <w:szCs w:val="22"/>
        </w:rPr>
        <w:t>I. DANE WYKONAWCY</w:t>
      </w:r>
    </w:p>
    <w:p w:rsidR="004F0E69" w:rsidRPr="00643DC7" w:rsidRDefault="004F0E69" w:rsidP="00C417FE">
      <w:pPr>
        <w:pStyle w:val="Akapitzlist"/>
        <w:numPr>
          <w:ilvl w:val="0"/>
          <w:numId w:val="26"/>
        </w:numPr>
        <w:tabs>
          <w:tab w:val="left" w:pos="360"/>
          <w:tab w:val="left" w:pos="3118"/>
        </w:tabs>
        <w:spacing w:line="360" w:lineRule="auto"/>
        <w:ind w:left="426"/>
        <w:rPr>
          <w:sz w:val="22"/>
          <w:szCs w:val="22"/>
        </w:rPr>
      </w:pPr>
      <w:r w:rsidRPr="00643DC7">
        <w:rPr>
          <w:sz w:val="22"/>
          <w:szCs w:val="22"/>
        </w:rPr>
        <w:t xml:space="preserve">Pełna nazwa ........................................................................................................................................           </w:t>
      </w:r>
    </w:p>
    <w:p w:rsidR="004F0E69" w:rsidRPr="00643DC7" w:rsidRDefault="004F0E69" w:rsidP="004F0E69">
      <w:pPr>
        <w:pStyle w:val="Akapitzlist"/>
        <w:tabs>
          <w:tab w:val="left" w:pos="360"/>
          <w:tab w:val="left" w:pos="3118"/>
        </w:tabs>
        <w:spacing w:line="360" w:lineRule="auto"/>
        <w:ind w:left="426"/>
        <w:rPr>
          <w:sz w:val="22"/>
          <w:szCs w:val="22"/>
        </w:rPr>
      </w:pPr>
      <w:r w:rsidRPr="00643DC7">
        <w:rPr>
          <w:sz w:val="22"/>
          <w:szCs w:val="22"/>
        </w:rPr>
        <w:t>....................................................................................................................................</w:t>
      </w:r>
      <w:r>
        <w:rPr>
          <w:sz w:val="22"/>
          <w:szCs w:val="22"/>
        </w:rPr>
        <w:t>........................</w:t>
      </w:r>
    </w:p>
    <w:p w:rsidR="004F0E69" w:rsidRPr="00643DC7" w:rsidRDefault="004F0E69" w:rsidP="00C417FE">
      <w:pPr>
        <w:pStyle w:val="Akapitzlist"/>
        <w:numPr>
          <w:ilvl w:val="0"/>
          <w:numId w:val="26"/>
        </w:numPr>
        <w:tabs>
          <w:tab w:val="left" w:pos="360"/>
          <w:tab w:val="left" w:pos="426"/>
        </w:tabs>
        <w:spacing w:line="360" w:lineRule="auto"/>
        <w:ind w:left="426"/>
        <w:jc w:val="both"/>
        <w:rPr>
          <w:sz w:val="22"/>
          <w:szCs w:val="22"/>
          <w:lang w:val="en-US"/>
        </w:rPr>
      </w:pPr>
      <w:r w:rsidRPr="00643DC7">
        <w:rPr>
          <w:sz w:val="22"/>
          <w:szCs w:val="22"/>
        </w:rPr>
        <w:t>Adres wykonawcy ....................................................................................</w:t>
      </w:r>
      <w:r>
        <w:rPr>
          <w:sz w:val="22"/>
          <w:szCs w:val="22"/>
        </w:rPr>
        <w:t>...........................</w:t>
      </w:r>
      <w:r w:rsidRPr="00643DC7">
        <w:rPr>
          <w:sz w:val="22"/>
          <w:szCs w:val="22"/>
        </w:rPr>
        <w:t>.</w:t>
      </w:r>
    </w:p>
    <w:p w:rsidR="004F0E69" w:rsidRPr="00643DC7" w:rsidRDefault="004F0E69" w:rsidP="00C417FE">
      <w:pPr>
        <w:pStyle w:val="Akapitzlist"/>
        <w:numPr>
          <w:ilvl w:val="0"/>
          <w:numId w:val="26"/>
        </w:numPr>
        <w:tabs>
          <w:tab w:val="left" w:pos="360"/>
          <w:tab w:val="left" w:pos="3118"/>
        </w:tabs>
        <w:spacing w:line="360" w:lineRule="auto"/>
        <w:ind w:left="426"/>
        <w:jc w:val="both"/>
        <w:rPr>
          <w:sz w:val="22"/>
          <w:szCs w:val="22"/>
        </w:rPr>
      </w:pPr>
      <w:r w:rsidRPr="00643DC7">
        <w:rPr>
          <w:sz w:val="22"/>
          <w:szCs w:val="22"/>
        </w:rPr>
        <w:t xml:space="preserve">Regon ............................................................................   </w:t>
      </w:r>
    </w:p>
    <w:p w:rsidR="004F0E69" w:rsidRDefault="004F0E69" w:rsidP="00C417FE">
      <w:pPr>
        <w:pStyle w:val="Akapitzlist"/>
        <w:numPr>
          <w:ilvl w:val="0"/>
          <w:numId w:val="26"/>
        </w:numPr>
        <w:tabs>
          <w:tab w:val="left" w:pos="360"/>
          <w:tab w:val="left" w:pos="3118"/>
        </w:tabs>
        <w:spacing w:line="360" w:lineRule="auto"/>
        <w:ind w:left="426"/>
        <w:jc w:val="both"/>
        <w:rPr>
          <w:sz w:val="22"/>
          <w:szCs w:val="22"/>
        </w:rPr>
      </w:pPr>
      <w:r w:rsidRPr="00643DC7">
        <w:rPr>
          <w:sz w:val="22"/>
          <w:szCs w:val="22"/>
        </w:rPr>
        <w:t>NIP  ..............................................................................</w:t>
      </w:r>
    </w:p>
    <w:p w:rsidR="004F0E69" w:rsidRDefault="004F0E69" w:rsidP="00C417FE">
      <w:pPr>
        <w:pStyle w:val="Tekstpodstawowy24"/>
        <w:numPr>
          <w:ilvl w:val="0"/>
          <w:numId w:val="26"/>
        </w:numPr>
        <w:tabs>
          <w:tab w:val="clear" w:pos="426"/>
          <w:tab w:val="left" w:pos="360"/>
        </w:tabs>
        <w:spacing w:line="360" w:lineRule="auto"/>
        <w:ind w:left="426"/>
        <w:jc w:val="both"/>
        <w:rPr>
          <w:sz w:val="22"/>
          <w:szCs w:val="22"/>
          <w:lang w:val="en-US"/>
        </w:rPr>
      </w:pPr>
      <w:r>
        <w:rPr>
          <w:sz w:val="22"/>
          <w:szCs w:val="22"/>
          <w:lang w:val="en-US"/>
        </w:rPr>
        <w:t xml:space="preserve">tel. ...............................................................................   </w:t>
      </w:r>
    </w:p>
    <w:p w:rsidR="004F0E69" w:rsidRDefault="004F0E69" w:rsidP="00C417FE">
      <w:pPr>
        <w:pStyle w:val="Tekstpodstawowy24"/>
        <w:numPr>
          <w:ilvl w:val="0"/>
          <w:numId w:val="26"/>
        </w:numPr>
        <w:tabs>
          <w:tab w:val="clear" w:pos="426"/>
          <w:tab w:val="left" w:pos="360"/>
        </w:tabs>
        <w:spacing w:line="360" w:lineRule="auto"/>
        <w:ind w:left="426"/>
        <w:jc w:val="both"/>
        <w:rPr>
          <w:sz w:val="22"/>
          <w:szCs w:val="22"/>
          <w:lang w:val="en-US"/>
        </w:rPr>
      </w:pPr>
      <w:r>
        <w:rPr>
          <w:sz w:val="22"/>
          <w:szCs w:val="22"/>
          <w:lang w:val="en-US"/>
        </w:rPr>
        <w:t xml:space="preserve">www. ...........................................................................   </w:t>
      </w:r>
    </w:p>
    <w:p w:rsidR="004F0E69" w:rsidRDefault="004F0E69" w:rsidP="00C417FE">
      <w:pPr>
        <w:pStyle w:val="Tekstpodstawowy24"/>
        <w:numPr>
          <w:ilvl w:val="0"/>
          <w:numId w:val="26"/>
        </w:numPr>
        <w:tabs>
          <w:tab w:val="clear" w:pos="426"/>
          <w:tab w:val="left" w:pos="360"/>
        </w:tabs>
        <w:spacing w:line="360" w:lineRule="auto"/>
        <w:ind w:left="426"/>
        <w:jc w:val="both"/>
        <w:rPr>
          <w:sz w:val="22"/>
          <w:szCs w:val="22"/>
        </w:rPr>
      </w:pPr>
      <w:r>
        <w:rPr>
          <w:sz w:val="22"/>
          <w:szCs w:val="22"/>
        </w:rPr>
        <w:t>e-mail: .........................................................................</w:t>
      </w:r>
    </w:p>
    <w:p w:rsidR="004F0E69" w:rsidRPr="00643DC7" w:rsidRDefault="004F0E69" w:rsidP="00C417FE">
      <w:pPr>
        <w:pStyle w:val="Akapitzlist"/>
        <w:numPr>
          <w:ilvl w:val="0"/>
          <w:numId w:val="26"/>
        </w:numPr>
        <w:tabs>
          <w:tab w:val="left" w:pos="360"/>
          <w:tab w:val="left" w:pos="3118"/>
        </w:tabs>
        <w:spacing w:line="360" w:lineRule="auto"/>
        <w:ind w:left="426"/>
        <w:jc w:val="both"/>
        <w:rPr>
          <w:i/>
          <w:sz w:val="22"/>
          <w:szCs w:val="22"/>
        </w:rPr>
      </w:pPr>
      <w:r w:rsidRPr="00643DC7">
        <w:rPr>
          <w:sz w:val="22"/>
          <w:szCs w:val="22"/>
        </w:rPr>
        <w:t xml:space="preserve">Rodzaj przedsiębiorstwa jakim jest Wykonawca </w:t>
      </w:r>
      <w:r w:rsidRPr="00643DC7">
        <w:rPr>
          <w:i/>
          <w:sz w:val="22"/>
          <w:szCs w:val="22"/>
        </w:rPr>
        <w:t>(zaznaczyć właściwą opcję):</w:t>
      </w:r>
    </w:p>
    <w:p w:rsidR="004F0E69" w:rsidRPr="002429E9" w:rsidRDefault="004F0E69" w:rsidP="004F0E69">
      <w:pPr>
        <w:suppressAutoHyphens w:val="0"/>
        <w:ind w:left="284"/>
        <w:rPr>
          <w:sz w:val="22"/>
          <w:szCs w:val="22"/>
        </w:rPr>
      </w:pPr>
      <w:r w:rsidRPr="002429E9">
        <w:rPr>
          <w:rFonts w:eastAsia="MS Gothic" w:hAnsi="Segoe UI Symbol"/>
          <w:sz w:val="22"/>
          <w:szCs w:val="22"/>
        </w:rPr>
        <w:t>☐</w:t>
      </w:r>
      <w:r w:rsidRPr="002429E9">
        <w:rPr>
          <w:rFonts w:eastAsia="MS Gothic"/>
          <w:sz w:val="22"/>
          <w:szCs w:val="22"/>
        </w:rPr>
        <w:t xml:space="preserve"> </w:t>
      </w:r>
      <w:r w:rsidRPr="002429E9">
        <w:rPr>
          <w:bCs/>
          <w:color w:val="000000"/>
          <w:sz w:val="22"/>
          <w:szCs w:val="22"/>
        </w:rPr>
        <w:t>mikroprzedsiębiorstw</w:t>
      </w:r>
      <w:r>
        <w:rPr>
          <w:bCs/>
          <w:color w:val="000000"/>
          <w:sz w:val="22"/>
          <w:szCs w:val="22"/>
        </w:rPr>
        <w:t>o</w:t>
      </w:r>
      <w:r w:rsidRPr="002429E9">
        <w:rPr>
          <w:bCs/>
          <w:color w:val="000000"/>
          <w:sz w:val="22"/>
          <w:szCs w:val="22"/>
        </w:rPr>
        <w:t>;</w:t>
      </w:r>
    </w:p>
    <w:p w:rsidR="004F0E69" w:rsidRPr="002429E9" w:rsidRDefault="004F0E69" w:rsidP="004F0E69">
      <w:pPr>
        <w:suppressAutoHyphens w:val="0"/>
        <w:ind w:left="284"/>
        <w:rPr>
          <w:sz w:val="22"/>
          <w:szCs w:val="22"/>
        </w:rPr>
      </w:pPr>
      <w:r w:rsidRPr="002429E9">
        <w:rPr>
          <w:rFonts w:ascii="Segoe UI Symbol" w:hAnsi="Segoe UI Symbol"/>
          <w:bCs/>
          <w:sz w:val="22"/>
          <w:szCs w:val="22"/>
        </w:rPr>
        <w:t>☐</w:t>
      </w:r>
      <w:r w:rsidRPr="002429E9">
        <w:rPr>
          <w:bCs/>
          <w:sz w:val="22"/>
          <w:szCs w:val="22"/>
        </w:rPr>
        <w:t xml:space="preserve"> mał</w:t>
      </w:r>
      <w:r>
        <w:rPr>
          <w:bCs/>
          <w:sz w:val="22"/>
          <w:szCs w:val="22"/>
        </w:rPr>
        <w:t>e</w:t>
      </w:r>
      <w:r w:rsidRPr="002429E9">
        <w:rPr>
          <w:bCs/>
          <w:sz w:val="22"/>
          <w:szCs w:val="22"/>
        </w:rPr>
        <w:t xml:space="preserve"> przedsiębiorstw</w:t>
      </w:r>
      <w:r>
        <w:rPr>
          <w:bCs/>
          <w:sz w:val="22"/>
          <w:szCs w:val="22"/>
        </w:rPr>
        <w:t>o</w:t>
      </w:r>
      <w:r w:rsidRPr="002429E9">
        <w:rPr>
          <w:sz w:val="22"/>
          <w:szCs w:val="22"/>
        </w:rPr>
        <w:t>;</w:t>
      </w:r>
    </w:p>
    <w:p w:rsidR="004F0E69" w:rsidRPr="002429E9" w:rsidRDefault="004F0E69" w:rsidP="004F0E69">
      <w:pPr>
        <w:suppressAutoHyphens w:val="0"/>
        <w:ind w:left="284"/>
        <w:rPr>
          <w:sz w:val="22"/>
          <w:szCs w:val="22"/>
        </w:rPr>
      </w:pPr>
      <w:r w:rsidRPr="002429E9">
        <w:rPr>
          <w:rFonts w:ascii="Segoe UI Symbol" w:hAnsi="Segoe UI Symbol"/>
          <w:bCs/>
          <w:color w:val="000000"/>
          <w:sz w:val="22"/>
          <w:szCs w:val="22"/>
        </w:rPr>
        <w:t>☐</w:t>
      </w:r>
      <w:r>
        <w:rPr>
          <w:rFonts w:ascii="Segoe UI Symbol" w:hAnsi="Segoe UI Symbol"/>
          <w:bCs/>
          <w:color w:val="000000"/>
          <w:sz w:val="22"/>
          <w:szCs w:val="22"/>
        </w:rPr>
        <w:t xml:space="preserve"> </w:t>
      </w:r>
      <w:r w:rsidRPr="002429E9">
        <w:rPr>
          <w:bCs/>
          <w:color w:val="000000"/>
          <w:sz w:val="22"/>
          <w:szCs w:val="22"/>
        </w:rPr>
        <w:t>średni</w:t>
      </w:r>
      <w:r>
        <w:rPr>
          <w:bCs/>
          <w:color w:val="000000"/>
          <w:sz w:val="22"/>
          <w:szCs w:val="22"/>
        </w:rPr>
        <w:t xml:space="preserve">e </w:t>
      </w:r>
      <w:r w:rsidRPr="002429E9">
        <w:rPr>
          <w:bCs/>
          <w:color w:val="000000"/>
          <w:sz w:val="22"/>
          <w:szCs w:val="22"/>
        </w:rPr>
        <w:t>przedsiębiorstw</w:t>
      </w:r>
      <w:r>
        <w:rPr>
          <w:bCs/>
          <w:color w:val="000000"/>
          <w:sz w:val="22"/>
          <w:szCs w:val="22"/>
        </w:rPr>
        <w:t>o</w:t>
      </w:r>
      <w:r w:rsidRPr="002429E9">
        <w:rPr>
          <w:bCs/>
          <w:color w:val="000000"/>
          <w:sz w:val="22"/>
          <w:szCs w:val="22"/>
        </w:rPr>
        <w:t>;</w:t>
      </w:r>
    </w:p>
    <w:p w:rsidR="004F0E69" w:rsidRPr="002429E9" w:rsidRDefault="004F0E69" w:rsidP="004F0E69">
      <w:pPr>
        <w:suppressAutoHyphens w:val="0"/>
        <w:ind w:left="284"/>
        <w:rPr>
          <w:sz w:val="22"/>
          <w:szCs w:val="22"/>
        </w:rPr>
      </w:pPr>
      <w:r w:rsidRPr="002429E9">
        <w:rPr>
          <w:rFonts w:ascii="Segoe UI Symbol" w:hAnsi="Segoe UI Symbol"/>
          <w:bCs/>
          <w:color w:val="000000"/>
          <w:sz w:val="22"/>
          <w:szCs w:val="22"/>
        </w:rPr>
        <w:t>☐</w:t>
      </w:r>
      <w:r w:rsidRPr="002429E9">
        <w:rPr>
          <w:bCs/>
          <w:color w:val="000000"/>
          <w:sz w:val="22"/>
          <w:szCs w:val="22"/>
        </w:rPr>
        <w:t xml:space="preserve"> jednoosobowa działalność gospodarcza;</w:t>
      </w:r>
    </w:p>
    <w:p w:rsidR="004F0E69" w:rsidRPr="002429E9" w:rsidRDefault="004F0E69" w:rsidP="004F0E69">
      <w:pPr>
        <w:suppressAutoHyphens w:val="0"/>
        <w:ind w:left="284"/>
        <w:rPr>
          <w:sz w:val="22"/>
          <w:szCs w:val="22"/>
        </w:rPr>
      </w:pPr>
      <w:r w:rsidRPr="002429E9">
        <w:rPr>
          <w:rFonts w:ascii="Segoe UI Symbol" w:hAnsi="Segoe UI Symbol"/>
          <w:bCs/>
          <w:color w:val="000000"/>
          <w:sz w:val="22"/>
          <w:szCs w:val="22"/>
        </w:rPr>
        <w:t>☐</w:t>
      </w:r>
      <w:r w:rsidRPr="002429E9">
        <w:rPr>
          <w:bCs/>
          <w:color w:val="000000"/>
          <w:sz w:val="22"/>
          <w:szCs w:val="22"/>
        </w:rPr>
        <w:t xml:space="preserve"> osoba fizyczna nieprowadząca działalności gospodarczej;</w:t>
      </w:r>
    </w:p>
    <w:p w:rsidR="004F0E69" w:rsidRPr="002429E9" w:rsidRDefault="004F0E69" w:rsidP="004F0E69">
      <w:pPr>
        <w:suppressAutoHyphens w:val="0"/>
        <w:ind w:left="284"/>
        <w:rPr>
          <w:sz w:val="22"/>
          <w:szCs w:val="22"/>
        </w:rPr>
      </w:pPr>
      <w:r w:rsidRPr="002429E9">
        <w:rPr>
          <w:rFonts w:eastAsia="MS Gothic" w:hAnsi="Segoe UI Symbol"/>
          <w:color w:val="000000"/>
          <w:sz w:val="22"/>
          <w:szCs w:val="22"/>
        </w:rPr>
        <w:t>☐</w:t>
      </w:r>
      <w:r w:rsidRPr="002429E9">
        <w:rPr>
          <w:bCs/>
          <w:color w:val="000000"/>
          <w:sz w:val="22"/>
          <w:szCs w:val="22"/>
        </w:rPr>
        <w:t xml:space="preserve"> inny rodzaj</w:t>
      </w:r>
    </w:p>
    <w:p w:rsidR="004F0E69" w:rsidRDefault="004F0E69" w:rsidP="004F0E69">
      <w:pPr>
        <w:tabs>
          <w:tab w:val="left" w:pos="3118"/>
        </w:tabs>
        <w:jc w:val="both"/>
        <w:rPr>
          <w:b/>
          <w:sz w:val="22"/>
          <w:szCs w:val="22"/>
        </w:rPr>
      </w:pPr>
    </w:p>
    <w:p w:rsidR="004F0E69" w:rsidRDefault="004F0E69" w:rsidP="004F0E69">
      <w:pPr>
        <w:tabs>
          <w:tab w:val="left" w:pos="3118"/>
        </w:tabs>
        <w:jc w:val="both"/>
        <w:rPr>
          <w:sz w:val="22"/>
          <w:szCs w:val="22"/>
        </w:rPr>
      </w:pPr>
      <w:r>
        <w:rPr>
          <w:b/>
          <w:sz w:val="22"/>
          <w:szCs w:val="22"/>
        </w:rPr>
        <w:t>II. PRZEDMIOT OFERTY</w:t>
      </w:r>
    </w:p>
    <w:p w:rsidR="00FC07F7" w:rsidRDefault="004F0E69" w:rsidP="004F0E69">
      <w:pPr>
        <w:tabs>
          <w:tab w:val="left" w:pos="3118"/>
        </w:tabs>
        <w:jc w:val="both"/>
        <w:rPr>
          <w:sz w:val="22"/>
          <w:szCs w:val="22"/>
        </w:rPr>
      </w:pPr>
      <w:r>
        <w:rPr>
          <w:sz w:val="22"/>
          <w:szCs w:val="22"/>
        </w:rPr>
        <w:t>Oferta dotyczy postępowania prowadzonego w trybie przetargu nieograniczonego Nr ZZP-344/</w:t>
      </w:r>
      <w:r w:rsidR="00FC07F7">
        <w:rPr>
          <w:sz w:val="22"/>
          <w:szCs w:val="22"/>
        </w:rPr>
        <w:t>63</w:t>
      </w:r>
      <w:r>
        <w:rPr>
          <w:sz w:val="22"/>
          <w:szCs w:val="22"/>
        </w:rPr>
        <w:t xml:space="preserve">/2024 na dostawę </w:t>
      </w:r>
      <w:r w:rsidR="00FC07F7">
        <w:rPr>
          <w:sz w:val="22"/>
          <w:szCs w:val="22"/>
        </w:rPr>
        <w:t>rękawic medycznych.</w:t>
      </w:r>
    </w:p>
    <w:p w:rsidR="004F0E69" w:rsidRDefault="004F0E69" w:rsidP="004F0E69">
      <w:pPr>
        <w:tabs>
          <w:tab w:val="left" w:pos="3118"/>
        </w:tabs>
        <w:jc w:val="both"/>
        <w:rPr>
          <w:sz w:val="22"/>
          <w:szCs w:val="22"/>
        </w:rPr>
      </w:pPr>
    </w:p>
    <w:p w:rsidR="004F0E69" w:rsidRDefault="004F0E69" w:rsidP="004F0E69">
      <w:pPr>
        <w:tabs>
          <w:tab w:val="left" w:pos="3118"/>
        </w:tabs>
        <w:rPr>
          <w:b/>
          <w:bCs/>
          <w:color w:val="000000"/>
          <w:sz w:val="22"/>
          <w:szCs w:val="22"/>
        </w:rPr>
      </w:pPr>
      <w:r>
        <w:rPr>
          <w:b/>
          <w:sz w:val="22"/>
        </w:rPr>
        <w:t>III. OFERUJEMY</w:t>
      </w:r>
      <w:r>
        <w:rPr>
          <w:sz w:val="22"/>
        </w:rPr>
        <w:t xml:space="preserve"> wykonanie zamówienia zgodnie z ofertą cenową na kwotę:</w:t>
      </w:r>
    </w:p>
    <w:p w:rsidR="00F6606C" w:rsidRDefault="00AD6C2C" w:rsidP="00AD6C2C">
      <w:pPr>
        <w:spacing w:before="120"/>
        <w:jc w:val="both"/>
        <w:rPr>
          <w:b/>
          <w:bCs/>
          <w:i/>
          <w:color w:val="000000"/>
          <w:sz w:val="22"/>
          <w:szCs w:val="22"/>
        </w:rPr>
      </w:pPr>
      <w:r w:rsidRPr="00AD6C2C">
        <w:rPr>
          <w:b/>
          <w:bCs/>
          <w:i/>
          <w:sz w:val="22"/>
          <w:szCs w:val="22"/>
        </w:rPr>
        <w:t>C</w:t>
      </w:r>
      <w:r w:rsidRPr="00AD6C2C">
        <w:rPr>
          <w:b/>
          <w:bCs/>
          <w:i/>
          <w:color w:val="000000"/>
          <w:sz w:val="22"/>
          <w:szCs w:val="22"/>
        </w:rPr>
        <w:t xml:space="preserve">zęść nr 1 – dostawa </w:t>
      </w:r>
      <w:r w:rsidR="00F6606C">
        <w:rPr>
          <w:b/>
          <w:bCs/>
          <w:i/>
          <w:color w:val="000000"/>
          <w:sz w:val="22"/>
          <w:szCs w:val="22"/>
        </w:rPr>
        <w:t xml:space="preserve">rękawic chirurgicznych </w:t>
      </w:r>
    </w:p>
    <w:p w:rsidR="00AD6C2C" w:rsidRPr="003B0203" w:rsidRDefault="00AD6C2C" w:rsidP="00AD6C2C">
      <w:pPr>
        <w:pStyle w:val="WW-Tekstpodstawowywcity2"/>
        <w:widowControl/>
        <w:tabs>
          <w:tab w:val="clear" w:pos="375"/>
          <w:tab w:val="left" w:pos="3118"/>
        </w:tabs>
        <w:suppressAutoHyphens w:val="0"/>
        <w:rPr>
          <w:szCs w:val="22"/>
        </w:rPr>
      </w:pPr>
      <w:r w:rsidRPr="003B0203">
        <w:rPr>
          <w:rFonts w:eastAsia="Times New Roman"/>
          <w:szCs w:val="22"/>
        </w:rPr>
        <w:t xml:space="preserve">Wartość netto:  ........................................... zł. </w:t>
      </w:r>
    </w:p>
    <w:p w:rsidR="00AD6C2C" w:rsidRPr="003B0203" w:rsidRDefault="00AD6C2C" w:rsidP="00AD6C2C">
      <w:pPr>
        <w:tabs>
          <w:tab w:val="left" w:pos="3118"/>
        </w:tabs>
        <w:rPr>
          <w:sz w:val="22"/>
          <w:szCs w:val="22"/>
        </w:rPr>
      </w:pPr>
      <w:r w:rsidRPr="003B0203">
        <w:rPr>
          <w:sz w:val="22"/>
          <w:szCs w:val="22"/>
        </w:rPr>
        <w:t>(słownie: ....................................................................................................................................................</w:t>
      </w:r>
    </w:p>
    <w:p w:rsidR="00AD6C2C" w:rsidRPr="003B0203" w:rsidRDefault="00AD6C2C" w:rsidP="00AD6C2C">
      <w:pPr>
        <w:tabs>
          <w:tab w:val="left" w:pos="3118"/>
        </w:tabs>
        <w:rPr>
          <w:sz w:val="22"/>
          <w:szCs w:val="22"/>
        </w:rPr>
      </w:pPr>
      <w:r w:rsidRPr="003B0203">
        <w:rPr>
          <w:sz w:val="22"/>
          <w:szCs w:val="22"/>
        </w:rPr>
        <w:t>...................................................................................................................................................................)</w:t>
      </w:r>
    </w:p>
    <w:p w:rsidR="00AD6C2C" w:rsidRPr="003B0203" w:rsidRDefault="00AD6C2C" w:rsidP="00AD6C2C">
      <w:pPr>
        <w:tabs>
          <w:tab w:val="left" w:pos="3118"/>
        </w:tabs>
        <w:rPr>
          <w:sz w:val="22"/>
          <w:szCs w:val="22"/>
        </w:rPr>
      </w:pPr>
      <w:r w:rsidRPr="003B0203">
        <w:rPr>
          <w:sz w:val="22"/>
          <w:szCs w:val="22"/>
        </w:rPr>
        <w:t>Wartość brutto:  .........................</w:t>
      </w:r>
      <w:r>
        <w:rPr>
          <w:sz w:val="22"/>
          <w:szCs w:val="22"/>
        </w:rPr>
        <w:t>....</w:t>
      </w:r>
      <w:r w:rsidRPr="003B0203">
        <w:rPr>
          <w:sz w:val="22"/>
          <w:szCs w:val="22"/>
        </w:rPr>
        <w:t xml:space="preserve">................. zł. </w:t>
      </w:r>
    </w:p>
    <w:p w:rsidR="00AD6C2C" w:rsidRPr="003B0203" w:rsidRDefault="00AD6C2C" w:rsidP="00AD6C2C">
      <w:pPr>
        <w:tabs>
          <w:tab w:val="left" w:pos="3118"/>
        </w:tabs>
        <w:rPr>
          <w:sz w:val="22"/>
          <w:szCs w:val="22"/>
        </w:rPr>
      </w:pPr>
      <w:r w:rsidRPr="003B0203">
        <w:rPr>
          <w:sz w:val="22"/>
          <w:szCs w:val="22"/>
        </w:rPr>
        <w:t>(słownie: .....................................................................................................................................................</w:t>
      </w:r>
    </w:p>
    <w:p w:rsidR="00AD6C2C" w:rsidRPr="003B0203" w:rsidRDefault="00AD6C2C" w:rsidP="00AD6C2C">
      <w:pPr>
        <w:tabs>
          <w:tab w:val="left" w:pos="3118"/>
        </w:tabs>
        <w:spacing w:after="120"/>
        <w:rPr>
          <w:b/>
          <w:bCs/>
          <w:sz w:val="22"/>
          <w:szCs w:val="22"/>
        </w:rPr>
      </w:pPr>
      <w:r w:rsidRPr="003B0203">
        <w:rPr>
          <w:sz w:val="22"/>
          <w:szCs w:val="22"/>
        </w:rPr>
        <w:t>...................................................................................................................................................................)</w:t>
      </w:r>
    </w:p>
    <w:p w:rsidR="00F6606C" w:rsidRDefault="00AD6C2C" w:rsidP="00AD6C2C">
      <w:pPr>
        <w:autoSpaceDE w:val="0"/>
        <w:jc w:val="both"/>
        <w:rPr>
          <w:b/>
          <w:bCs/>
          <w:i/>
          <w:sz w:val="22"/>
          <w:szCs w:val="22"/>
        </w:rPr>
      </w:pPr>
      <w:r w:rsidRPr="00AD6C2C">
        <w:rPr>
          <w:b/>
          <w:bCs/>
          <w:i/>
          <w:sz w:val="22"/>
          <w:szCs w:val="22"/>
        </w:rPr>
        <w:t xml:space="preserve">Część nr 2 – dostawa </w:t>
      </w:r>
      <w:r w:rsidR="00F6606C">
        <w:rPr>
          <w:b/>
          <w:bCs/>
          <w:i/>
          <w:sz w:val="22"/>
          <w:szCs w:val="22"/>
        </w:rPr>
        <w:t xml:space="preserve">rękawic diagnostycznych </w:t>
      </w:r>
    </w:p>
    <w:p w:rsidR="00AD6C2C" w:rsidRPr="003B0203" w:rsidRDefault="00AD6C2C" w:rsidP="00AD6C2C">
      <w:pPr>
        <w:pStyle w:val="WW-Tekstpodstawowywcity2"/>
        <w:widowControl/>
        <w:tabs>
          <w:tab w:val="clear" w:pos="375"/>
          <w:tab w:val="left" w:pos="3118"/>
        </w:tabs>
        <w:suppressAutoHyphens w:val="0"/>
        <w:rPr>
          <w:szCs w:val="22"/>
        </w:rPr>
      </w:pPr>
      <w:r w:rsidRPr="003B0203">
        <w:rPr>
          <w:rFonts w:eastAsia="Times New Roman"/>
          <w:szCs w:val="22"/>
        </w:rPr>
        <w:t xml:space="preserve">Wartość netto:  ........................................... zł. </w:t>
      </w:r>
    </w:p>
    <w:p w:rsidR="00AD6C2C" w:rsidRPr="003B0203" w:rsidRDefault="00AD6C2C" w:rsidP="00AD6C2C">
      <w:pPr>
        <w:tabs>
          <w:tab w:val="left" w:pos="3118"/>
        </w:tabs>
        <w:rPr>
          <w:sz w:val="22"/>
          <w:szCs w:val="22"/>
        </w:rPr>
      </w:pPr>
      <w:r w:rsidRPr="003B0203">
        <w:rPr>
          <w:sz w:val="22"/>
          <w:szCs w:val="22"/>
        </w:rPr>
        <w:t>(słownie: ....................................................................................................................................................</w:t>
      </w:r>
    </w:p>
    <w:p w:rsidR="00AD6C2C" w:rsidRPr="003B0203" w:rsidRDefault="00AD6C2C" w:rsidP="00AD6C2C">
      <w:pPr>
        <w:tabs>
          <w:tab w:val="left" w:pos="3118"/>
        </w:tabs>
        <w:rPr>
          <w:sz w:val="22"/>
          <w:szCs w:val="22"/>
        </w:rPr>
      </w:pPr>
      <w:r w:rsidRPr="003B0203">
        <w:rPr>
          <w:sz w:val="22"/>
          <w:szCs w:val="22"/>
        </w:rPr>
        <w:t>...................................................................................................................................................................)</w:t>
      </w:r>
    </w:p>
    <w:p w:rsidR="00AD6C2C" w:rsidRPr="003B0203" w:rsidRDefault="00AD6C2C" w:rsidP="00AD6C2C">
      <w:pPr>
        <w:tabs>
          <w:tab w:val="left" w:pos="3118"/>
        </w:tabs>
        <w:rPr>
          <w:sz w:val="22"/>
          <w:szCs w:val="22"/>
        </w:rPr>
      </w:pPr>
      <w:r w:rsidRPr="003B0203">
        <w:rPr>
          <w:sz w:val="22"/>
          <w:szCs w:val="22"/>
        </w:rPr>
        <w:t>Wartość brutto:  .........................</w:t>
      </w:r>
      <w:r>
        <w:rPr>
          <w:sz w:val="22"/>
          <w:szCs w:val="22"/>
        </w:rPr>
        <w:t>....</w:t>
      </w:r>
      <w:r w:rsidRPr="003B0203">
        <w:rPr>
          <w:sz w:val="22"/>
          <w:szCs w:val="22"/>
        </w:rPr>
        <w:t xml:space="preserve">................. zł. </w:t>
      </w:r>
    </w:p>
    <w:p w:rsidR="00AD6C2C" w:rsidRPr="003B0203" w:rsidRDefault="00AD6C2C" w:rsidP="00AD6C2C">
      <w:pPr>
        <w:tabs>
          <w:tab w:val="left" w:pos="3118"/>
        </w:tabs>
        <w:rPr>
          <w:sz w:val="22"/>
          <w:szCs w:val="22"/>
        </w:rPr>
      </w:pPr>
      <w:r w:rsidRPr="003B0203">
        <w:rPr>
          <w:sz w:val="22"/>
          <w:szCs w:val="22"/>
        </w:rPr>
        <w:t>(słownie: .....................................................................................................................................................</w:t>
      </w:r>
    </w:p>
    <w:p w:rsidR="00AD6C2C" w:rsidRPr="003B0203" w:rsidRDefault="00AD6C2C" w:rsidP="00AD6C2C">
      <w:pPr>
        <w:tabs>
          <w:tab w:val="left" w:pos="3118"/>
        </w:tabs>
        <w:spacing w:after="120"/>
        <w:rPr>
          <w:b/>
          <w:bCs/>
          <w:sz w:val="22"/>
          <w:szCs w:val="22"/>
        </w:rPr>
      </w:pPr>
      <w:r w:rsidRPr="003B0203">
        <w:rPr>
          <w:sz w:val="22"/>
          <w:szCs w:val="22"/>
        </w:rPr>
        <w:t>...................................................................................................................................................................)</w:t>
      </w:r>
    </w:p>
    <w:p w:rsidR="00AD6C2C" w:rsidRDefault="00AD6C2C" w:rsidP="004F0E69">
      <w:pPr>
        <w:suppressAutoHyphens w:val="0"/>
        <w:spacing w:before="120"/>
        <w:jc w:val="both"/>
        <w:rPr>
          <w:b/>
          <w:bCs/>
          <w:i/>
          <w:color w:val="000000"/>
          <w:kern w:val="0"/>
          <w:sz w:val="22"/>
          <w:szCs w:val="22"/>
          <w:lang w:eastAsia="pl-PL"/>
        </w:rPr>
      </w:pPr>
    </w:p>
    <w:p w:rsidR="004F0E69" w:rsidRPr="008972F3" w:rsidRDefault="004F0E69" w:rsidP="00BA03A5">
      <w:pPr>
        <w:ind w:right="-2"/>
        <w:jc w:val="both"/>
        <w:rPr>
          <w:sz w:val="22"/>
          <w:szCs w:val="22"/>
        </w:rPr>
      </w:pPr>
      <w:r>
        <w:rPr>
          <w:b/>
          <w:bCs/>
          <w:sz w:val="22"/>
          <w:szCs w:val="22"/>
        </w:rPr>
        <w:t>I</w:t>
      </w:r>
      <w:r w:rsidRPr="00E63511">
        <w:rPr>
          <w:b/>
          <w:bCs/>
          <w:sz w:val="22"/>
          <w:szCs w:val="22"/>
        </w:rPr>
        <w:t xml:space="preserve">V. OFERUJEMY </w:t>
      </w:r>
      <w:r w:rsidRPr="00E63511">
        <w:rPr>
          <w:bCs/>
          <w:sz w:val="22"/>
          <w:szCs w:val="22"/>
        </w:rPr>
        <w:t>termin dostawy</w:t>
      </w:r>
      <w:r w:rsidR="00BA03A5">
        <w:rPr>
          <w:bCs/>
          <w:sz w:val="22"/>
          <w:szCs w:val="22"/>
        </w:rPr>
        <w:t xml:space="preserve"> </w:t>
      </w:r>
      <w:r w:rsidRPr="008972F3">
        <w:rPr>
          <w:bCs/>
          <w:sz w:val="22"/>
          <w:szCs w:val="22"/>
        </w:rPr>
        <w:t>wynoszący …..…</w:t>
      </w:r>
      <w:r w:rsidRPr="008972F3">
        <w:rPr>
          <w:sz w:val="22"/>
          <w:szCs w:val="22"/>
        </w:rPr>
        <w:t>*</w:t>
      </w:r>
      <w:r w:rsidRPr="008972F3">
        <w:rPr>
          <w:bCs/>
          <w:sz w:val="22"/>
          <w:szCs w:val="22"/>
        </w:rPr>
        <w:t xml:space="preserve"> dni /</w:t>
      </w:r>
      <w:r w:rsidRPr="008972F3">
        <w:rPr>
          <w:b/>
          <w:bCs/>
          <w:sz w:val="22"/>
          <w:szCs w:val="22"/>
        </w:rPr>
        <w:t xml:space="preserve">nie dłuższy niż </w:t>
      </w:r>
      <w:r w:rsidR="00F6606C">
        <w:rPr>
          <w:b/>
          <w:bCs/>
          <w:sz w:val="22"/>
          <w:szCs w:val="22"/>
        </w:rPr>
        <w:t>6</w:t>
      </w:r>
      <w:r w:rsidRPr="008972F3">
        <w:rPr>
          <w:b/>
          <w:bCs/>
          <w:sz w:val="22"/>
          <w:szCs w:val="22"/>
        </w:rPr>
        <w:t xml:space="preserve"> dni robocze/ </w:t>
      </w:r>
      <w:r w:rsidRPr="008972F3">
        <w:rPr>
          <w:bCs/>
          <w:sz w:val="22"/>
          <w:szCs w:val="22"/>
        </w:rPr>
        <w:t>od dnia złożenia zamówienia</w:t>
      </w:r>
      <w:r w:rsidR="00F6606C">
        <w:rPr>
          <w:bCs/>
          <w:sz w:val="22"/>
          <w:szCs w:val="22"/>
        </w:rPr>
        <w:t>/.</w:t>
      </w:r>
      <w:r w:rsidR="00BA03A5">
        <w:rPr>
          <w:bCs/>
          <w:sz w:val="22"/>
          <w:szCs w:val="22"/>
        </w:rPr>
        <w:t xml:space="preserve"> </w:t>
      </w:r>
    </w:p>
    <w:p w:rsidR="004F0E69" w:rsidRPr="00E63511" w:rsidRDefault="004F0E69" w:rsidP="004F0E69">
      <w:pPr>
        <w:pStyle w:val="Bezodstpw"/>
        <w:rPr>
          <w:rFonts w:ascii="Times New Roman" w:hAnsi="Times New Roman" w:cs="Times New Roman"/>
          <w:b/>
          <w:bCs/>
          <w:sz w:val="22"/>
          <w:szCs w:val="22"/>
        </w:rPr>
      </w:pPr>
    </w:p>
    <w:p w:rsidR="004F0E69" w:rsidRPr="00E63511" w:rsidRDefault="004F0E69" w:rsidP="004F0E69">
      <w:pPr>
        <w:suppressAutoHyphens w:val="0"/>
        <w:jc w:val="both"/>
        <w:rPr>
          <w:sz w:val="22"/>
          <w:szCs w:val="22"/>
        </w:rPr>
      </w:pPr>
      <w:r w:rsidRPr="00E63511">
        <w:rPr>
          <w:b/>
          <w:bCs/>
          <w:sz w:val="22"/>
          <w:szCs w:val="22"/>
        </w:rPr>
        <w:t xml:space="preserve">V. </w:t>
      </w:r>
      <w:r w:rsidRPr="00E63511">
        <w:rPr>
          <w:b/>
          <w:sz w:val="22"/>
          <w:szCs w:val="22"/>
        </w:rPr>
        <w:t>ZOBOWIĄZUJEMY SIĘ</w:t>
      </w:r>
      <w:r w:rsidRPr="00E63511">
        <w:rPr>
          <w:sz w:val="22"/>
          <w:szCs w:val="22"/>
        </w:rPr>
        <w:t xml:space="preserve"> do dostaw na własny koszt oferowanego przedmiotu zamówienia                      w dniach od poniedziałku do piątku za wyjątkiem dni ustawowo wolnych od pracy w godz. od 8.00 do 14.00 do apteki szpitalnej 48-300 Nysa, ul. Bohaterów Warszawy 23 </w:t>
      </w:r>
    </w:p>
    <w:p w:rsidR="004F0E69" w:rsidRPr="00E63511" w:rsidRDefault="004F0E69" w:rsidP="004F0E69">
      <w:pPr>
        <w:jc w:val="both"/>
        <w:rPr>
          <w:b/>
          <w:sz w:val="22"/>
          <w:szCs w:val="22"/>
        </w:rPr>
      </w:pPr>
    </w:p>
    <w:p w:rsidR="004F0E69" w:rsidRPr="00E63511" w:rsidRDefault="004F0E69" w:rsidP="004F0E69">
      <w:pPr>
        <w:jc w:val="both"/>
        <w:rPr>
          <w:sz w:val="22"/>
          <w:szCs w:val="22"/>
        </w:rPr>
      </w:pPr>
      <w:r w:rsidRPr="00E63511">
        <w:rPr>
          <w:b/>
          <w:sz w:val="22"/>
          <w:szCs w:val="22"/>
        </w:rPr>
        <w:t>VI. OŚWIADCZAMY</w:t>
      </w:r>
      <w:r w:rsidRPr="00E63511">
        <w:rPr>
          <w:sz w:val="22"/>
          <w:szCs w:val="22"/>
        </w:rPr>
        <w:t>, że powierzymy /nie powierzymy</w:t>
      </w:r>
      <w:r w:rsidRPr="00E63511">
        <w:rPr>
          <w:sz w:val="22"/>
          <w:szCs w:val="22"/>
          <w:vertAlign w:val="superscript"/>
        </w:rPr>
        <w:t>**</w:t>
      </w:r>
      <w:r w:rsidRPr="00E63511">
        <w:rPr>
          <w:sz w:val="22"/>
          <w:szCs w:val="22"/>
        </w:rPr>
        <w:t xml:space="preserve"> wykonanie części zamówienia w zakresie .................................................................................................................................................................... następującemu/cym podwykonawcy/com ................................................................................................. ....................................................................................................................................................................</w:t>
      </w:r>
    </w:p>
    <w:p w:rsidR="004F0E69" w:rsidRPr="00E63511" w:rsidRDefault="004F0E69" w:rsidP="004F0E69">
      <w:pPr>
        <w:jc w:val="both"/>
        <w:rPr>
          <w:b/>
          <w:sz w:val="22"/>
          <w:szCs w:val="22"/>
        </w:rPr>
      </w:pPr>
    </w:p>
    <w:p w:rsidR="004F0E69" w:rsidRPr="00E63511" w:rsidRDefault="004F0E69" w:rsidP="004F0E69">
      <w:pPr>
        <w:tabs>
          <w:tab w:val="left" w:pos="3118"/>
        </w:tabs>
        <w:jc w:val="both"/>
        <w:rPr>
          <w:sz w:val="22"/>
          <w:szCs w:val="22"/>
        </w:rPr>
      </w:pPr>
      <w:r w:rsidRPr="00E63511">
        <w:rPr>
          <w:b/>
          <w:sz w:val="22"/>
          <w:szCs w:val="22"/>
        </w:rPr>
        <w:t>VII. OŚWIADCZAMY</w:t>
      </w:r>
      <w:r w:rsidRPr="00E63511">
        <w:rPr>
          <w:sz w:val="22"/>
          <w:szCs w:val="22"/>
        </w:rPr>
        <w:t>, że:</w:t>
      </w:r>
    </w:p>
    <w:p w:rsidR="004F0E69" w:rsidRPr="00E63511" w:rsidRDefault="004F0E69" w:rsidP="004F0E69">
      <w:pPr>
        <w:tabs>
          <w:tab w:val="left" w:pos="360"/>
        </w:tabs>
        <w:jc w:val="both"/>
        <w:rPr>
          <w:sz w:val="22"/>
          <w:szCs w:val="22"/>
        </w:rPr>
      </w:pPr>
      <w:r w:rsidRPr="00E63511">
        <w:rPr>
          <w:sz w:val="22"/>
          <w:szCs w:val="22"/>
        </w:rPr>
        <w:t>a) zapoznaliśmy się ze Specyfikacją Warunków Zamówienia i nie wnosimy do niej zastrzeżeń. Zdobyliśmy informacje konieczne do przygotowania oferty.</w:t>
      </w:r>
    </w:p>
    <w:p w:rsidR="004F0E69" w:rsidRPr="00E63511" w:rsidRDefault="004F0E69" w:rsidP="004F0E69">
      <w:pPr>
        <w:tabs>
          <w:tab w:val="left" w:pos="360"/>
        </w:tabs>
        <w:jc w:val="both"/>
        <w:rPr>
          <w:b/>
          <w:sz w:val="22"/>
          <w:szCs w:val="22"/>
        </w:rPr>
      </w:pPr>
      <w:r w:rsidRPr="00E63511">
        <w:rPr>
          <w:sz w:val="22"/>
          <w:szCs w:val="22"/>
        </w:rPr>
        <w:t xml:space="preserve">b) zapoznaliśmy się z obowiązkami Wykonawcy i akceptujemy je bez zastrzeżeń. </w:t>
      </w:r>
    </w:p>
    <w:p w:rsidR="004F0E69" w:rsidRPr="00E63511" w:rsidRDefault="004F0E69" w:rsidP="004F0E69">
      <w:pPr>
        <w:jc w:val="both"/>
        <w:rPr>
          <w:sz w:val="22"/>
          <w:szCs w:val="22"/>
        </w:rPr>
      </w:pPr>
    </w:p>
    <w:p w:rsidR="004F0E69" w:rsidRPr="00E63511" w:rsidRDefault="004F0E69" w:rsidP="004F0E69">
      <w:pPr>
        <w:pStyle w:val="Tekstpodstawowywcity"/>
        <w:spacing w:after="0"/>
        <w:ind w:left="0"/>
        <w:jc w:val="both"/>
        <w:rPr>
          <w:sz w:val="22"/>
          <w:szCs w:val="22"/>
        </w:rPr>
      </w:pPr>
      <w:r>
        <w:rPr>
          <w:rFonts w:eastAsia="Arial"/>
          <w:b/>
          <w:sz w:val="22"/>
          <w:szCs w:val="22"/>
        </w:rPr>
        <w:t>VIII</w:t>
      </w:r>
      <w:r w:rsidRPr="00E63511">
        <w:rPr>
          <w:rFonts w:eastAsia="Arial"/>
          <w:b/>
          <w:sz w:val="22"/>
          <w:szCs w:val="22"/>
        </w:rPr>
        <w:t>. WYRAŻAM ZGODĘ</w:t>
      </w:r>
      <w:r w:rsidRPr="00E63511">
        <w:rPr>
          <w:rFonts w:eastAsia="Arial"/>
          <w:sz w:val="22"/>
          <w:szCs w:val="22"/>
        </w:rPr>
        <w:t xml:space="preserve"> na przetwarzanie moich danych osobowych zawartych </w:t>
      </w:r>
      <w:r>
        <w:rPr>
          <w:rFonts w:eastAsia="Arial"/>
          <w:sz w:val="22"/>
          <w:szCs w:val="22"/>
        </w:rPr>
        <w:br/>
      </w:r>
      <w:r w:rsidRPr="00E63511">
        <w:rPr>
          <w:rFonts w:eastAsia="Arial"/>
          <w:sz w:val="22"/>
          <w:szCs w:val="22"/>
        </w:rPr>
        <w:t>w przedstawionych przeze mnie dokumentach oferty w postępowaniu o udzielenie zamówienia publicznego – zgodnie z Ustawą z dnia 29.08.1997r. o Ochronie Danych Osobowych (Dz. U. z 2019r. poz. 1781 t.j.)</w:t>
      </w:r>
    </w:p>
    <w:p w:rsidR="004F0E69" w:rsidRPr="00E63511" w:rsidRDefault="004F0E69" w:rsidP="004F0E69">
      <w:pPr>
        <w:tabs>
          <w:tab w:val="left" w:pos="426"/>
        </w:tabs>
        <w:jc w:val="both"/>
        <w:rPr>
          <w:b/>
          <w:sz w:val="22"/>
          <w:szCs w:val="22"/>
        </w:rPr>
      </w:pPr>
    </w:p>
    <w:p w:rsidR="004F0E69" w:rsidRPr="00E63511" w:rsidRDefault="004F0E69" w:rsidP="004F0E69">
      <w:pPr>
        <w:ind w:right="69"/>
        <w:jc w:val="both"/>
        <w:rPr>
          <w:sz w:val="22"/>
          <w:szCs w:val="22"/>
        </w:rPr>
      </w:pPr>
      <w:r>
        <w:rPr>
          <w:b/>
          <w:sz w:val="22"/>
          <w:szCs w:val="22"/>
        </w:rPr>
        <w:t>I</w:t>
      </w:r>
      <w:r w:rsidRPr="00E63511">
        <w:rPr>
          <w:b/>
          <w:sz w:val="22"/>
          <w:szCs w:val="22"/>
        </w:rPr>
        <w:t>X.</w:t>
      </w:r>
      <w:r w:rsidRPr="00E63511">
        <w:rPr>
          <w:sz w:val="22"/>
          <w:szCs w:val="22"/>
        </w:rPr>
        <w:t xml:space="preserve"> </w:t>
      </w:r>
      <w:r w:rsidRPr="00E63511">
        <w:rPr>
          <w:b/>
          <w:sz w:val="22"/>
          <w:szCs w:val="22"/>
        </w:rPr>
        <w:t>OŚWIADCZAMY</w:t>
      </w:r>
      <w:r w:rsidRPr="00E63511">
        <w:rPr>
          <w:sz w:val="22"/>
          <w:szCs w:val="22"/>
        </w:rPr>
        <w:t xml:space="preserve">, że zapoznaliśmy się ze „Wzorem umowy” stanowiącym załącznik do SWZ </w:t>
      </w:r>
      <w:r>
        <w:rPr>
          <w:sz w:val="22"/>
          <w:szCs w:val="22"/>
        </w:rPr>
        <w:br/>
      </w:r>
      <w:r w:rsidRPr="00E63511">
        <w:rPr>
          <w:sz w:val="22"/>
          <w:szCs w:val="22"/>
        </w:rPr>
        <w:t>i zobowiązujemy się, w przypadku udzielenia nam zamówienia, do zawarcia umowy na warunkach określonych wg wymienionego załącznika.</w:t>
      </w:r>
    </w:p>
    <w:p w:rsidR="004F0E69" w:rsidRPr="00E63511" w:rsidRDefault="004F0E69" w:rsidP="004F0E69">
      <w:pPr>
        <w:jc w:val="both"/>
        <w:rPr>
          <w:sz w:val="22"/>
          <w:szCs w:val="22"/>
        </w:rPr>
      </w:pPr>
    </w:p>
    <w:p w:rsidR="004F0E69" w:rsidRPr="00E63511" w:rsidRDefault="004F0E69" w:rsidP="004F0E69">
      <w:pPr>
        <w:jc w:val="both"/>
        <w:rPr>
          <w:sz w:val="22"/>
          <w:szCs w:val="22"/>
        </w:rPr>
      </w:pPr>
      <w:r w:rsidRPr="00E63511">
        <w:rPr>
          <w:b/>
          <w:sz w:val="22"/>
          <w:szCs w:val="22"/>
        </w:rPr>
        <w:t>X.</w:t>
      </w:r>
      <w:r w:rsidRPr="00E63511">
        <w:rPr>
          <w:sz w:val="22"/>
          <w:szCs w:val="22"/>
        </w:rPr>
        <w:t xml:space="preserve"> </w:t>
      </w:r>
      <w:r w:rsidRPr="00E63511">
        <w:rPr>
          <w:b/>
          <w:sz w:val="22"/>
          <w:szCs w:val="22"/>
        </w:rPr>
        <w:t>POTWIERDZAMY</w:t>
      </w:r>
      <w:r w:rsidRPr="00E63511">
        <w:rPr>
          <w:sz w:val="22"/>
          <w:szCs w:val="22"/>
        </w:rPr>
        <w:t xml:space="preserve"> związanie ofertą do daty wskazanej w SWZ  </w:t>
      </w:r>
    </w:p>
    <w:p w:rsidR="004F0E69" w:rsidRPr="00FE0BBB" w:rsidRDefault="004F0E69" w:rsidP="004F0E69">
      <w:pPr>
        <w:spacing w:before="120"/>
        <w:rPr>
          <w:b/>
          <w:i/>
          <w:sz w:val="22"/>
          <w:szCs w:val="22"/>
        </w:rPr>
      </w:pPr>
    </w:p>
    <w:p w:rsidR="004F0E69" w:rsidRPr="00347EE0" w:rsidRDefault="004F0E69" w:rsidP="004F0E69">
      <w:pPr>
        <w:jc w:val="both"/>
        <w:rPr>
          <w:sz w:val="20"/>
          <w:szCs w:val="20"/>
        </w:rPr>
      </w:pPr>
    </w:p>
    <w:p w:rsidR="004F0E69" w:rsidRDefault="004F0E69" w:rsidP="004F0E69">
      <w:pPr>
        <w:pStyle w:val="Tekstpodstawowy"/>
        <w:jc w:val="left"/>
        <w:rPr>
          <w:sz w:val="20"/>
        </w:rPr>
      </w:pPr>
    </w:p>
    <w:p w:rsidR="004F0E69" w:rsidRDefault="004F0E69" w:rsidP="004F0E69">
      <w:pPr>
        <w:pStyle w:val="Tekstpodstawowy"/>
        <w:jc w:val="left"/>
        <w:rPr>
          <w:sz w:val="20"/>
        </w:rPr>
      </w:pPr>
    </w:p>
    <w:p w:rsidR="004F0E69" w:rsidRDefault="004F0E69" w:rsidP="004F0E69">
      <w:pPr>
        <w:pStyle w:val="Tekstpodstawowy"/>
        <w:jc w:val="left"/>
        <w:rPr>
          <w:sz w:val="20"/>
        </w:rPr>
      </w:pPr>
    </w:p>
    <w:p w:rsidR="004F0E69" w:rsidRDefault="004F0E69" w:rsidP="004F0E69">
      <w:pPr>
        <w:pStyle w:val="Tekstpodstawowy"/>
        <w:jc w:val="left"/>
        <w:rPr>
          <w:sz w:val="20"/>
        </w:rPr>
      </w:pPr>
    </w:p>
    <w:p w:rsidR="004F0E69" w:rsidRPr="00347EE0" w:rsidRDefault="004F0E69" w:rsidP="004F0E69">
      <w:pPr>
        <w:pStyle w:val="Tekstpodstawowy"/>
        <w:jc w:val="left"/>
        <w:rPr>
          <w:sz w:val="20"/>
        </w:rPr>
      </w:pPr>
      <w:r w:rsidRPr="00347EE0">
        <w:rPr>
          <w:sz w:val="20"/>
        </w:rPr>
        <w:t>* - wpisać ilość dni</w:t>
      </w:r>
    </w:p>
    <w:p w:rsidR="004F0E69" w:rsidRPr="00347EE0" w:rsidRDefault="004F0E69" w:rsidP="004F0E69">
      <w:pPr>
        <w:pStyle w:val="Podtytu"/>
        <w:jc w:val="left"/>
        <w:rPr>
          <w:sz w:val="20"/>
        </w:rPr>
      </w:pPr>
      <w:r w:rsidRPr="00347EE0">
        <w:rPr>
          <w:sz w:val="20"/>
        </w:rPr>
        <w:t xml:space="preserve">** - niepotrzebne skreślić </w:t>
      </w:r>
    </w:p>
    <w:p w:rsidR="00AF4D47" w:rsidRDefault="00AF4D47">
      <w:pPr>
        <w:suppressAutoHyphens w:val="0"/>
        <w:rPr>
          <w:sz w:val="22"/>
          <w:szCs w:val="22"/>
        </w:rPr>
      </w:pPr>
    </w:p>
    <w:p w:rsidR="009E5F5B" w:rsidRPr="00903C7D" w:rsidRDefault="009E5F5B" w:rsidP="00B2672F">
      <w:pPr>
        <w:rPr>
          <w:sz w:val="22"/>
        </w:rPr>
        <w:sectPr w:rsidR="009E5F5B" w:rsidRPr="00903C7D" w:rsidSect="004861DE">
          <w:footerReference w:type="default" r:id="rId20"/>
          <w:pgSz w:w="11906" w:h="16838" w:code="9"/>
          <w:pgMar w:top="1134" w:right="1134" w:bottom="624" w:left="1134" w:header="709" w:footer="567" w:gutter="0"/>
          <w:cols w:space="708"/>
          <w:titlePg/>
          <w:docGrid w:linePitch="360"/>
        </w:sectPr>
      </w:pPr>
    </w:p>
    <w:p w:rsidR="00DE3C0B" w:rsidRPr="0033187D" w:rsidRDefault="00DE3C0B" w:rsidP="0033187D">
      <w:pPr>
        <w:pStyle w:val="Nagwek8"/>
        <w:widowControl w:val="0"/>
        <w:tabs>
          <w:tab w:val="left" w:pos="1440"/>
          <w:tab w:val="left" w:pos="3118"/>
        </w:tabs>
        <w:spacing w:line="240" w:lineRule="auto"/>
        <w:ind w:right="0" w:hanging="1440"/>
        <w:jc w:val="right"/>
        <w:rPr>
          <w:b w:val="0"/>
          <w:sz w:val="22"/>
          <w:szCs w:val="22"/>
        </w:rPr>
      </w:pPr>
      <w:r w:rsidRPr="0033187D">
        <w:rPr>
          <w:b w:val="0"/>
          <w:sz w:val="22"/>
          <w:szCs w:val="22"/>
        </w:rPr>
        <w:lastRenderedPageBreak/>
        <w:t>Załącznik Nr 2 do SWZ</w:t>
      </w:r>
    </w:p>
    <w:p w:rsidR="00903C7D" w:rsidRPr="00903C7D" w:rsidRDefault="00DE3C0B" w:rsidP="00903C7D">
      <w:pPr>
        <w:pStyle w:val="Nagwek8"/>
        <w:widowControl w:val="0"/>
        <w:tabs>
          <w:tab w:val="left" w:pos="1440"/>
          <w:tab w:val="left" w:pos="3118"/>
        </w:tabs>
        <w:spacing w:line="240" w:lineRule="auto"/>
        <w:ind w:right="0" w:hanging="1440"/>
        <w:jc w:val="right"/>
        <w:rPr>
          <w:sz w:val="22"/>
          <w:szCs w:val="22"/>
        </w:rPr>
      </w:pPr>
      <w:r w:rsidRPr="0033187D">
        <w:rPr>
          <w:b w:val="0"/>
          <w:sz w:val="22"/>
          <w:szCs w:val="22"/>
        </w:rPr>
        <w:t>Nr ZP-</w:t>
      </w:r>
      <w:r w:rsidR="005E24C1" w:rsidRPr="0033187D">
        <w:rPr>
          <w:b w:val="0"/>
          <w:sz w:val="22"/>
          <w:szCs w:val="22"/>
        </w:rPr>
        <w:t>344</w:t>
      </w:r>
      <w:r w:rsidRPr="0033187D">
        <w:rPr>
          <w:b w:val="0"/>
          <w:sz w:val="22"/>
          <w:szCs w:val="22"/>
        </w:rPr>
        <w:t>/</w:t>
      </w:r>
      <w:r w:rsidR="005C6A7D">
        <w:rPr>
          <w:b w:val="0"/>
          <w:sz w:val="22"/>
          <w:szCs w:val="22"/>
        </w:rPr>
        <w:t>63</w:t>
      </w:r>
      <w:r w:rsidR="005E24C1" w:rsidRPr="0033187D">
        <w:rPr>
          <w:b w:val="0"/>
          <w:sz w:val="22"/>
          <w:szCs w:val="22"/>
        </w:rPr>
        <w:t>/</w:t>
      </w:r>
      <w:r w:rsidRPr="0033187D">
        <w:rPr>
          <w:b w:val="0"/>
          <w:sz w:val="22"/>
          <w:szCs w:val="22"/>
        </w:rPr>
        <w:t>20</w:t>
      </w:r>
      <w:r w:rsidR="005C6A7D">
        <w:rPr>
          <w:b w:val="0"/>
          <w:sz w:val="22"/>
          <w:szCs w:val="22"/>
        </w:rPr>
        <w:t>24</w:t>
      </w:r>
    </w:p>
    <w:p w:rsidR="005A3A53" w:rsidRDefault="005A3A53" w:rsidP="00C01EBE">
      <w:pPr>
        <w:pStyle w:val="Nagwek1"/>
        <w:ind w:left="0"/>
        <w:rPr>
          <w:szCs w:val="24"/>
        </w:rPr>
      </w:pPr>
    </w:p>
    <w:p w:rsidR="00BE6F42" w:rsidRDefault="00BE6F42" w:rsidP="00C01EBE">
      <w:pPr>
        <w:pStyle w:val="Nagwek1"/>
        <w:ind w:left="0"/>
        <w:rPr>
          <w:szCs w:val="24"/>
        </w:rPr>
      </w:pPr>
      <w:r>
        <w:rPr>
          <w:szCs w:val="24"/>
        </w:rPr>
        <w:t>WYKAZ ASORTYMENTOWO-CENOWY</w:t>
      </w:r>
    </w:p>
    <w:p w:rsidR="005A3A53" w:rsidRDefault="005A3A53" w:rsidP="003D4E55">
      <w:pPr>
        <w:rPr>
          <w:sz w:val="20"/>
          <w:szCs w:val="20"/>
        </w:rPr>
      </w:pPr>
    </w:p>
    <w:p w:rsidR="00E65C72" w:rsidRDefault="00E65C72" w:rsidP="003D4E55">
      <w:pPr>
        <w:rPr>
          <w:sz w:val="20"/>
          <w:szCs w:val="20"/>
        </w:rPr>
      </w:pPr>
    </w:p>
    <w:p w:rsidR="00E65C72" w:rsidRPr="00741FB1" w:rsidRDefault="00E65C72" w:rsidP="00E65C72">
      <w:pPr>
        <w:spacing w:line="100" w:lineRule="atLeast"/>
        <w:jc w:val="both"/>
        <w:rPr>
          <w:b/>
          <w:bCs/>
          <w:sz w:val="22"/>
          <w:szCs w:val="22"/>
        </w:rPr>
      </w:pPr>
      <w:r w:rsidRPr="00741FB1">
        <w:rPr>
          <w:b/>
          <w:bCs/>
          <w:sz w:val="22"/>
          <w:szCs w:val="22"/>
        </w:rPr>
        <w:t xml:space="preserve">Część nr 1 - dostawa rękawic chirurgicznych </w:t>
      </w:r>
    </w:p>
    <w:tbl>
      <w:tblPr>
        <w:tblW w:w="14760" w:type="dxa"/>
        <w:tblInd w:w="10" w:type="dxa"/>
        <w:tblLayout w:type="fixed"/>
        <w:tblCellMar>
          <w:left w:w="10" w:type="dxa"/>
          <w:right w:w="10" w:type="dxa"/>
        </w:tblCellMar>
        <w:tblLook w:val="0000"/>
      </w:tblPr>
      <w:tblGrid>
        <w:gridCol w:w="525"/>
        <w:gridCol w:w="5712"/>
        <w:gridCol w:w="738"/>
        <w:gridCol w:w="1185"/>
        <w:gridCol w:w="1095"/>
        <w:gridCol w:w="495"/>
        <w:gridCol w:w="1245"/>
        <w:gridCol w:w="3765"/>
      </w:tblGrid>
      <w:tr w:rsidR="00E65C72" w:rsidRPr="00741FB1" w:rsidTr="00087F4E">
        <w:trPr>
          <w:trHeight w:val="585"/>
        </w:trPr>
        <w:tc>
          <w:tcPr>
            <w:tcW w:w="525" w:type="dxa"/>
            <w:tcBorders>
              <w:top w:val="single" w:sz="4" w:space="0" w:color="000000"/>
              <w:left w:val="single" w:sz="4" w:space="0" w:color="000000"/>
              <w:bottom w:val="single" w:sz="4" w:space="0" w:color="000000"/>
            </w:tcBorders>
            <w:shd w:val="clear" w:color="auto" w:fill="FFFFFF"/>
          </w:tcPr>
          <w:p w:rsidR="00E65C72" w:rsidRPr="00E65C72" w:rsidRDefault="00E65C72" w:rsidP="00087F4E">
            <w:pPr>
              <w:snapToGrid w:val="0"/>
              <w:jc w:val="both"/>
              <w:rPr>
                <w:sz w:val="22"/>
                <w:szCs w:val="22"/>
              </w:rPr>
            </w:pPr>
            <w:r w:rsidRPr="00E65C72">
              <w:rPr>
                <w:sz w:val="22"/>
                <w:szCs w:val="22"/>
              </w:rPr>
              <w:t xml:space="preserve"> </w:t>
            </w:r>
          </w:p>
          <w:p w:rsidR="00E65C72" w:rsidRPr="00E65C72" w:rsidRDefault="00E65C72" w:rsidP="00087F4E">
            <w:pPr>
              <w:snapToGrid w:val="0"/>
              <w:jc w:val="both"/>
              <w:rPr>
                <w:sz w:val="22"/>
                <w:szCs w:val="22"/>
              </w:rPr>
            </w:pPr>
            <w:r w:rsidRPr="00E65C72">
              <w:rPr>
                <w:sz w:val="22"/>
                <w:szCs w:val="22"/>
              </w:rPr>
              <w:t>L.p.</w:t>
            </w:r>
          </w:p>
        </w:tc>
        <w:tc>
          <w:tcPr>
            <w:tcW w:w="5712" w:type="dxa"/>
            <w:tcBorders>
              <w:top w:val="single" w:sz="4" w:space="0" w:color="000000"/>
              <w:left w:val="single" w:sz="4" w:space="0" w:color="000000"/>
              <w:bottom w:val="single" w:sz="4" w:space="0" w:color="000000"/>
            </w:tcBorders>
            <w:shd w:val="clear" w:color="auto" w:fill="FFFFFF"/>
          </w:tcPr>
          <w:p w:rsidR="00E65C72" w:rsidRPr="00E65C72" w:rsidRDefault="00E65C72" w:rsidP="00087F4E">
            <w:pPr>
              <w:snapToGrid w:val="0"/>
              <w:jc w:val="both"/>
              <w:rPr>
                <w:sz w:val="22"/>
                <w:szCs w:val="22"/>
              </w:rPr>
            </w:pPr>
            <w:r w:rsidRPr="00E65C72">
              <w:rPr>
                <w:sz w:val="22"/>
                <w:szCs w:val="22"/>
              </w:rPr>
              <w:t>Opis przedmiotu zamówienia</w:t>
            </w:r>
          </w:p>
        </w:tc>
        <w:tc>
          <w:tcPr>
            <w:tcW w:w="738" w:type="dxa"/>
            <w:tcBorders>
              <w:top w:val="single" w:sz="4" w:space="0" w:color="000000"/>
              <w:left w:val="single" w:sz="4" w:space="0" w:color="000000"/>
              <w:bottom w:val="single" w:sz="4" w:space="0" w:color="000000"/>
            </w:tcBorders>
            <w:shd w:val="clear" w:color="auto" w:fill="FFFFFF"/>
          </w:tcPr>
          <w:p w:rsidR="00E65C72" w:rsidRPr="00E65C72" w:rsidRDefault="00E65C72" w:rsidP="00087F4E">
            <w:pPr>
              <w:snapToGrid w:val="0"/>
              <w:jc w:val="both"/>
              <w:rPr>
                <w:sz w:val="22"/>
                <w:szCs w:val="22"/>
              </w:rPr>
            </w:pPr>
            <w:r w:rsidRPr="00E65C72">
              <w:rPr>
                <w:sz w:val="22"/>
                <w:szCs w:val="22"/>
              </w:rPr>
              <w:t>Ilość</w:t>
            </w:r>
          </w:p>
        </w:tc>
        <w:tc>
          <w:tcPr>
            <w:tcW w:w="1185" w:type="dxa"/>
            <w:tcBorders>
              <w:top w:val="single" w:sz="4" w:space="0" w:color="000000"/>
              <w:left w:val="single" w:sz="4" w:space="0" w:color="000000"/>
              <w:bottom w:val="single" w:sz="4" w:space="0" w:color="000000"/>
            </w:tcBorders>
            <w:shd w:val="clear" w:color="auto" w:fill="FFFFFF"/>
          </w:tcPr>
          <w:p w:rsidR="00E65C72" w:rsidRPr="00E65C72" w:rsidRDefault="00E65C72" w:rsidP="00087F4E">
            <w:pPr>
              <w:snapToGrid w:val="0"/>
              <w:rPr>
                <w:sz w:val="22"/>
                <w:szCs w:val="22"/>
              </w:rPr>
            </w:pPr>
            <w:r w:rsidRPr="00E65C72">
              <w:rPr>
                <w:sz w:val="22"/>
                <w:szCs w:val="22"/>
              </w:rPr>
              <w:t xml:space="preserve">Cena jedn. netto za 1 parę </w:t>
            </w:r>
          </w:p>
        </w:tc>
        <w:tc>
          <w:tcPr>
            <w:tcW w:w="1095" w:type="dxa"/>
            <w:tcBorders>
              <w:top w:val="single" w:sz="4" w:space="0" w:color="000000"/>
              <w:left w:val="single" w:sz="4" w:space="0" w:color="000000"/>
              <w:bottom w:val="single" w:sz="4" w:space="0" w:color="000000"/>
            </w:tcBorders>
            <w:shd w:val="clear" w:color="auto" w:fill="FFFFFF"/>
          </w:tcPr>
          <w:p w:rsidR="00E65C72" w:rsidRPr="00E65C72" w:rsidRDefault="00E65C72" w:rsidP="00087F4E">
            <w:pPr>
              <w:snapToGrid w:val="0"/>
              <w:jc w:val="both"/>
              <w:rPr>
                <w:sz w:val="22"/>
                <w:szCs w:val="22"/>
              </w:rPr>
            </w:pPr>
            <w:r w:rsidRPr="00E65C72">
              <w:rPr>
                <w:sz w:val="22"/>
                <w:szCs w:val="22"/>
              </w:rPr>
              <w:t>Wartość</w:t>
            </w:r>
          </w:p>
          <w:p w:rsidR="00E65C72" w:rsidRPr="00E65C72" w:rsidRDefault="00E65C72" w:rsidP="00087F4E">
            <w:pPr>
              <w:jc w:val="both"/>
              <w:rPr>
                <w:sz w:val="22"/>
                <w:szCs w:val="22"/>
              </w:rPr>
            </w:pPr>
            <w:r w:rsidRPr="00E65C72">
              <w:rPr>
                <w:sz w:val="22"/>
                <w:szCs w:val="22"/>
              </w:rPr>
              <w:t>netto</w:t>
            </w:r>
          </w:p>
        </w:tc>
        <w:tc>
          <w:tcPr>
            <w:tcW w:w="495" w:type="dxa"/>
            <w:tcBorders>
              <w:top w:val="single" w:sz="4" w:space="0" w:color="000000"/>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r w:rsidRPr="00E65C72">
              <w:rPr>
                <w:sz w:val="22"/>
                <w:szCs w:val="22"/>
              </w:rPr>
              <w:t>VAT</w:t>
            </w:r>
          </w:p>
          <w:p w:rsidR="00E65C72" w:rsidRPr="00E65C72" w:rsidRDefault="00E65C72" w:rsidP="00087F4E">
            <w:pPr>
              <w:jc w:val="center"/>
              <w:rPr>
                <w:sz w:val="22"/>
                <w:szCs w:val="22"/>
              </w:rPr>
            </w:pPr>
            <w:r w:rsidRPr="00E65C72">
              <w:rPr>
                <w:sz w:val="22"/>
                <w:szCs w:val="22"/>
              </w:rPr>
              <w:t>%</w:t>
            </w:r>
          </w:p>
        </w:tc>
        <w:tc>
          <w:tcPr>
            <w:tcW w:w="1245" w:type="dxa"/>
            <w:tcBorders>
              <w:top w:val="single" w:sz="4" w:space="0" w:color="000000"/>
              <w:left w:val="single" w:sz="4" w:space="0" w:color="000000"/>
              <w:bottom w:val="single" w:sz="4" w:space="0" w:color="000000"/>
            </w:tcBorders>
            <w:shd w:val="clear" w:color="auto" w:fill="FFFFFF"/>
          </w:tcPr>
          <w:p w:rsidR="00E65C72" w:rsidRPr="00E65C72" w:rsidRDefault="00E65C72" w:rsidP="00087F4E">
            <w:pPr>
              <w:snapToGrid w:val="0"/>
              <w:jc w:val="both"/>
              <w:rPr>
                <w:sz w:val="22"/>
                <w:szCs w:val="22"/>
              </w:rPr>
            </w:pPr>
            <w:r w:rsidRPr="00E65C72">
              <w:rPr>
                <w:sz w:val="22"/>
                <w:szCs w:val="22"/>
              </w:rPr>
              <w:t>Wartość</w:t>
            </w:r>
          </w:p>
          <w:p w:rsidR="00E65C72" w:rsidRPr="00E65C72" w:rsidRDefault="00E65C72" w:rsidP="00087F4E">
            <w:pPr>
              <w:jc w:val="both"/>
              <w:rPr>
                <w:sz w:val="22"/>
                <w:szCs w:val="22"/>
              </w:rPr>
            </w:pPr>
            <w:r w:rsidRPr="00E65C72">
              <w:rPr>
                <w:sz w:val="22"/>
                <w:szCs w:val="22"/>
              </w:rPr>
              <w:t>brutto</w:t>
            </w:r>
          </w:p>
        </w:tc>
        <w:tc>
          <w:tcPr>
            <w:tcW w:w="3765" w:type="dxa"/>
            <w:tcBorders>
              <w:top w:val="single" w:sz="4" w:space="0" w:color="000000"/>
              <w:left w:val="single" w:sz="4" w:space="0" w:color="000000"/>
              <w:bottom w:val="single" w:sz="4" w:space="0" w:color="000000"/>
              <w:right w:val="single" w:sz="4" w:space="0" w:color="000000"/>
            </w:tcBorders>
            <w:shd w:val="clear" w:color="auto" w:fill="FFFFFF"/>
          </w:tcPr>
          <w:p w:rsidR="00E65C72" w:rsidRPr="00E65C72" w:rsidRDefault="00E65C72" w:rsidP="00087F4E">
            <w:pPr>
              <w:snapToGrid w:val="0"/>
              <w:jc w:val="both"/>
              <w:rPr>
                <w:sz w:val="22"/>
                <w:szCs w:val="22"/>
              </w:rPr>
            </w:pPr>
            <w:r w:rsidRPr="00E65C72">
              <w:rPr>
                <w:sz w:val="22"/>
                <w:szCs w:val="22"/>
              </w:rPr>
              <w:t>Informacje o produkcie i producencie</w:t>
            </w:r>
          </w:p>
        </w:tc>
      </w:tr>
      <w:tr w:rsidR="00E65C72" w:rsidRPr="00741FB1" w:rsidTr="00087F4E">
        <w:tc>
          <w:tcPr>
            <w:tcW w:w="525" w:type="dxa"/>
            <w:tcBorders>
              <w:top w:val="single" w:sz="4" w:space="0" w:color="000000"/>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r w:rsidRPr="00E65C72">
              <w:rPr>
                <w:sz w:val="22"/>
                <w:szCs w:val="22"/>
              </w:rPr>
              <w:t>I</w:t>
            </w:r>
          </w:p>
        </w:tc>
        <w:tc>
          <w:tcPr>
            <w:tcW w:w="5712" w:type="dxa"/>
            <w:tcBorders>
              <w:top w:val="single" w:sz="4" w:space="0" w:color="000000"/>
              <w:left w:val="single" w:sz="4" w:space="0" w:color="000000"/>
              <w:bottom w:val="single" w:sz="4" w:space="0" w:color="000000"/>
            </w:tcBorders>
            <w:shd w:val="clear" w:color="auto" w:fill="FFFFFF"/>
          </w:tcPr>
          <w:p w:rsidR="00E65C72" w:rsidRPr="00E65C72" w:rsidRDefault="00E65C72" w:rsidP="00087F4E">
            <w:pPr>
              <w:snapToGrid w:val="0"/>
              <w:rPr>
                <w:sz w:val="22"/>
                <w:szCs w:val="22"/>
              </w:rPr>
            </w:pPr>
            <w:r w:rsidRPr="00E65C72">
              <w:rPr>
                <w:b/>
                <w:sz w:val="22"/>
                <w:szCs w:val="22"/>
              </w:rPr>
              <w:t>Rękawice chirurgiczne jałowe</w:t>
            </w:r>
          </w:p>
        </w:tc>
        <w:tc>
          <w:tcPr>
            <w:tcW w:w="738" w:type="dxa"/>
            <w:tcBorders>
              <w:top w:val="single" w:sz="4" w:space="0" w:color="000000"/>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p>
        </w:tc>
        <w:tc>
          <w:tcPr>
            <w:tcW w:w="1185" w:type="dxa"/>
            <w:tcBorders>
              <w:top w:val="single" w:sz="4" w:space="0" w:color="000000"/>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p>
        </w:tc>
        <w:tc>
          <w:tcPr>
            <w:tcW w:w="1095" w:type="dxa"/>
            <w:tcBorders>
              <w:top w:val="single" w:sz="4" w:space="0" w:color="000000"/>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p>
        </w:tc>
        <w:tc>
          <w:tcPr>
            <w:tcW w:w="495" w:type="dxa"/>
            <w:tcBorders>
              <w:top w:val="single" w:sz="4" w:space="0" w:color="000000"/>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p>
        </w:tc>
        <w:tc>
          <w:tcPr>
            <w:tcW w:w="1245" w:type="dxa"/>
            <w:tcBorders>
              <w:top w:val="single" w:sz="4" w:space="0" w:color="000000"/>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p>
        </w:tc>
        <w:tc>
          <w:tcPr>
            <w:tcW w:w="3765" w:type="dxa"/>
            <w:tcBorders>
              <w:top w:val="single" w:sz="4" w:space="0" w:color="000000"/>
              <w:left w:val="single" w:sz="4" w:space="0" w:color="000000"/>
              <w:bottom w:val="single" w:sz="4" w:space="0" w:color="000000"/>
              <w:right w:val="single" w:sz="4" w:space="0" w:color="000000"/>
            </w:tcBorders>
            <w:shd w:val="clear" w:color="auto" w:fill="FFFFFF"/>
          </w:tcPr>
          <w:p w:rsidR="00E65C72" w:rsidRPr="00E65C72" w:rsidRDefault="00E65C72" w:rsidP="00087F4E">
            <w:pPr>
              <w:snapToGrid w:val="0"/>
              <w:rPr>
                <w:sz w:val="22"/>
                <w:szCs w:val="22"/>
              </w:rPr>
            </w:pPr>
          </w:p>
        </w:tc>
      </w:tr>
      <w:tr w:rsidR="00E65C72" w:rsidRPr="00741FB1" w:rsidTr="00087F4E">
        <w:tc>
          <w:tcPr>
            <w:tcW w:w="525" w:type="dxa"/>
            <w:tcBorders>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r w:rsidRPr="00E65C72">
              <w:rPr>
                <w:sz w:val="22"/>
                <w:szCs w:val="22"/>
              </w:rPr>
              <w:t>A1</w:t>
            </w:r>
          </w:p>
        </w:tc>
        <w:tc>
          <w:tcPr>
            <w:tcW w:w="5712" w:type="dxa"/>
            <w:tcBorders>
              <w:left w:val="single" w:sz="4" w:space="0" w:color="000000"/>
              <w:bottom w:val="single" w:sz="4" w:space="0" w:color="000000"/>
            </w:tcBorders>
            <w:shd w:val="clear" w:color="auto" w:fill="FFFFFF"/>
          </w:tcPr>
          <w:p w:rsidR="00E65C72" w:rsidRPr="00E65C72" w:rsidRDefault="00E65C72" w:rsidP="00087F4E">
            <w:pPr>
              <w:snapToGrid w:val="0"/>
              <w:jc w:val="both"/>
              <w:rPr>
                <w:sz w:val="22"/>
                <w:szCs w:val="22"/>
              </w:rPr>
            </w:pPr>
            <w:r w:rsidRPr="00E65C72">
              <w:rPr>
                <w:sz w:val="22"/>
                <w:szCs w:val="22"/>
              </w:rPr>
              <w:t>Rękawica chirurgiczna jałowa, syntetyczna (nie zawierająca lateksu)</w:t>
            </w:r>
          </w:p>
          <w:p w:rsidR="00E65C72" w:rsidRPr="00E65C72" w:rsidRDefault="00E65C72" w:rsidP="00E65C72">
            <w:pPr>
              <w:pStyle w:val="Akapitzlist"/>
              <w:numPr>
                <w:ilvl w:val="6"/>
                <w:numId w:val="1"/>
              </w:numPr>
              <w:snapToGrid w:val="0"/>
              <w:ind w:left="316" w:hanging="284"/>
              <w:jc w:val="both"/>
              <w:rPr>
                <w:sz w:val="22"/>
                <w:szCs w:val="22"/>
              </w:rPr>
            </w:pPr>
            <w:r w:rsidRPr="00E65C72">
              <w:rPr>
                <w:kern w:val="0"/>
                <w:sz w:val="22"/>
                <w:szCs w:val="22"/>
              </w:rPr>
              <w:t>z elastomeru</w:t>
            </w:r>
          </w:p>
          <w:p w:rsidR="00E65C72" w:rsidRPr="00E65C72" w:rsidRDefault="00E65C72" w:rsidP="00E65C72">
            <w:pPr>
              <w:pStyle w:val="Akapitzlist"/>
              <w:numPr>
                <w:ilvl w:val="6"/>
                <w:numId w:val="1"/>
              </w:numPr>
              <w:snapToGrid w:val="0"/>
              <w:ind w:left="316" w:hanging="284"/>
              <w:jc w:val="both"/>
              <w:rPr>
                <w:sz w:val="22"/>
                <w:szCs w:val="22"/>
              </w:rPr>
            </w:pPr>
            <w:r w:rsidRPr="00E65C72">
              <w:rPr>
                <w:sz w:val="22"/>
                <w:szCs w:val="22"/>
              </w:rPr>
              <w:t>kolor biały</w:t>
            </w:r>
          </w:p>
          <w:p w:rsidR="00E65C72" w:rsidRPr="00E65C72" w:rsidRDefault="00E65C72" w:rsidP="00E65C72">
            <w:pPr>
              <w:pStyle w:val="Akapitzlist"/>
              <w:numPr>
                <w:ilvl w:val="6"/>
                <w:numId w:val="1"/>
              </w:numPr>
              <w:snapToGrid w:val="0"/>
              <w:ind w:left="316" w:hanging="284"/>
              <w:jc w:val="both"/>
              <w:rPr>
                <w:sz w:val="22"/>
                <w:szCs w:val="22"/>
              </w:rPr>
            </w:pPr>
            <w:r w:rsidRPr="00E65C72">
              <w:rPr>
                <w:sz w:val="22"/>
                <w:szCs w:val="22"/>
              </w:rPr>
              <w:t xml:space="preserve">bezpudrowa, </w:t>
            </w:r>
          </w:p>
          <w:p w:rsidR="00E65C72" w:rsidRPr="00E65C72" w:rsidRDefault="00E65C72" w:rsidP="00E65C72">
            <w:pPr>
              <w:pStyle w:val="Akapitzlist"/>
              <w:numPr>
                <w:ilvl w:val="6"/>
                <w:numId w:val="1"/>
              </w:numPr>
              <w:snapToGrid w:val="0"/>
              <w:ind w:left="316" w:hanging="284"/>
              <w:jc w:val="both"/>
              <w:rPr>
                <w:sz w:val="22"/>
                <w:szCs w:val="22"/>
              </w:rPr>
            </w:pPr>
            <w:r w:rsidRPr="00E65C72">
              <w:rPr>
                <w:sz w:val="22"/>
                <w:szCs w:val="22"/>
              </w:rPr>
              <w:t xml:space="preserve">powierzchnia </w:t>
            </w:r>
            <w:r w:rsidRPr="00E65C72">
              <w:rPr>
                <w:b/>
                <w:sz w:val="22"/>
                <w:szCs w:val="22"/>
              </w:rPr>
              <w:t>zewnętrzna mikroteksturowana</w:t>
            </w:r>
            <w:r w:rsidRPr="00E65C72">
              <w:rPr>
                <w:sz w:val="22"/>
                <w:szCs w:val="22"/>
              </w:rPr>
              <w:t xml:space="preserve"> </w:t>
            </w:r>
          </w:p>
          <w:p w:rsidR="00E65C72" w:rsidRPr="00E65C72" w:rsidRDefault="00E65C72" w:rsidP="00E65C72">
            <w:pPr>
              <w:pStyle w:val="Akapitzlist"/>
              <w:numPr>
                <w:ilvl w:val="6"/>
                <w:numId w:val="1"/>
              </w:numPr>
              <w:snapToGrid w:val="0"/>
              <w:ind w:left="316" w:hanging="284"/>
              <w:jc w:val="both"/>
              <w:rPr>
                <w:sz w:val="22"/>
                <w:szCs w:val="22"/>
              </w:rPr>
            </w:pPr>
            <w:r w:rsidRPr="00E65C72">
              <w:rPr>
                <w:sz w:val="22"/>
                <w:szCs w:val="22"/>
              </w:rPr>
              <w:t xml:space="preserve">wykończenie mankietu:  równomiernie rolowany </w:t>
            </w:r>
          </w:p>
          <w:p w:rsidR="00E65C72" w:rsidRPr="00E65C72" w:rsidRDefault="00E65C72" w:rsidP="00E65C72">
            <w:pPr>
              <w:pStyle w:val="Akapitzlist"/>
              <w:numPr>
                <w:ilvl w:val="6"/>
                <w:numId w:val="1"/>
              </w:numPr>
              <w:snapToGrid w:val="0"/>
              <w:ind w:left="316" w:hanging="284"/>
              <w:jc w:val="both"/>
              <w:rPr>
                <w:sz w:val="22"/>
                <w:szCs w:val="22"/>
              </w:rPr>
            </w:pPr>
            <w:r w:rsidRPr="00E65C72">
              <w:rPr>
                <w:sz w:val="22"/>
                <w:szCs w:val="22"/>
              </w:rPr>
              <w:t>kształt anatomiczny, zróżnicowany na prawą i lewą dłoń,</w:t>
            </w:r>
          </w:p>
          <w:p w:rsidR="00E65C72" w:rsidRPr="00E65C72" w:rsidRDefault="00E65C72" w:rsidP="00E65C72">
            <w:pPr>
              <w:pStyle w:val="Akapitzlist"/>
              <w:numPr>
                <w:ilvl w:val="6"/>
                <w:numId w:val="1"/>
              </w:numPr>
              <w:snapToGrid w:val="0"/>
              <w:ind w:left="316" w:hanging="284"/>
              <w:jc w:val="both"/>
              <w:rPr>
                <w:sz w:val="22"/>
                <w:szCs w:val="22"/>
              </w:rPr>
            </w:pPr>
            <w:r w:rsidRPr="00E65C72">
              <w:rPr>
                <w:sz w:val="22"/>
                <w:szCs w:val="22"/>
              </w:rPr>
              <w:t>rozmiary od 6,0 do 9,0</w:t>
            </w:r>
          </w:p>
          <w:p w:rsidR="00E65C72" w:rsidRPr="00E65C72" w:rsidRDefault="00E65C72" w:rsidP="00E65C72">
            <w:pPr>
              <w:pStyle w:val="Akapitzlist"/>
              <w:numPr>
                <w:ilvl w:val="6"/>
                <w:numId w:val="1"/>
              </w:numPr>
              <w:snapToGrid w:val="0"/>
              <w:ind w:left="316" w:hanging="284"/>
              <w:jc w:val="both"/>
              <w:rPr>
                <w:sz w:val="22"/>
                <w:szCs w:val="22"/>
              </w:rPr>
            </w:pPr>
            <w:r w:rsidRPr="00E65C72">
              <w:rPr>
                <w:sz w:val="22"/>
                <w:szCs w:val="22"/>
              </w:rPr>
              <w:t>AQL  0,10</w:t>
            </w:r>
          </w:p>
          <w:p w:rsidR="00E65C72" w:rsidRPr="00E65C72" w:rsidRDefault="00E65C72" w:rsidP="00E65C72">
            <w:pPr>
              <w:pStyle w:val="Akapitzlist"/>
              <w:numPr>
                <w:ilvl w:val="6"/>
                <w:numId w:val="1"/>
              </w:numPr>
              <w:snapToGrid w:val="0"/>
              <w:ind w:left="316" w:hanging="284"/>
              <w:jc w:val="both"/>
              <w:rPr>
                <w:sz w:val="22"/>
                <w:szCs w:val="22"/>
              </w:rPr>
            </w:pPr>
            <w:r w:rsidRPr="00E65C72">
              <w:rPr>
                <w:sz w:val="22"/>
                <w:szCs w:val="22"/>
              </w:rPr>
              <w:t xml:space="preserve">zgodność z normami: EN 455 (1 – 4) </w:t>
            </w:r>
          </w:p>
          <w:p w:rsidR="00E65C72" w:rsidRPr="00E65C72" w:rsidRDefault="00E65C72" w:rsidP="00E65C72">
            <w:pPr>
              <w:pStyle w:val="Akapitzlist"/>
              <w:numPr>
                <w:ilvl w:val="6"/>
                <w:numId w:val="1"/>
              </w:numPr>
              <w:snapToGrid w:val="0"/>
              <w:ind w:left="316" w:hanging="284"/>
              <w:jc w:val="both"/>
              <w:rPr>
                <w:sz w:val="22"/>
                <w:szCs w:val="22"/>
              </w:rPr>
            </w:pPr>
            <w:r w:rsidRPr="00E65C72">
              <w:rPr>
                <w:sz w:val="22"/>
                <w:szCs w:val="22"/>
              </w:rPr>
              <w:t>długość minimum 280 mm</w:t>
            </w:r>
          </w:p>
          <w:p w:rsidR="00E65C72" w:rsidRPr="00E65C72" w:rsidRDefault="00E65C72" w:rsidP="00E65C72">
            <w:pPr>
              <w:pStyle w:val="Akapitzlist"/>
              <w:numPr>
                <w:ilvl w:val="6"/>
                <w:numId w:val="1"/>
              </w:numPr>
              <w:snapToGrid w:val="0"/>
              <w:ind w:left="316" w:hanging="284"/>
              <w:jc w:val="both"/>
              <w:rPr>
                <w:sz w:val="22"/>
                <w:szCs w:val="22"/>
              </w:rPr>
            </w:pPr>
            <w:r w:rsidRPr="00E65C72">
              <w:rPr>
                <w:sz w:val="22"/>
                <w:szCs w:val="22"/>
              </w:rPr>
              <w:t xml:space="preserve">opakowanie foliowe  </w:t>
            </w:r>
          </w:p>
          <w:p w:rsidR="00E65C72" w:rsidRPr="00E65C72" w:rsidRDefault="00E65C72" w:rsidP="00087F4E">
            <w:pPr>
              <w:snapToGrid w:val="0"/>
              <w:jc w:val="both"/>
              <w:rPr>
                <w:sz w:val="22"/>
                <w:szCs w:val="22"/>
              </w:rPr>
            </w:pPr>
            <w:r w:rsidRPr="00E65C72">
              <w:rPr>
                <w:sz w:val="22"/>
                <w:szCs w:val="22"/>
              </w:rPr>
              <w:t xml:space="preserve">Rękawice przebadane na przenikanie mikroorganizmów zgodnie z PN-EN ISO 374-5 lub ASTM F1671. </w:t>
            </w:r>
          </w:p>
          <w:p w:rsidR="00E65C72" w:rsidRPr="00E65C72" w:rsidRDefault="00E65C72" w:rsidP="00087F4E">
            <w:pPr>
              <w:snapToGrid w:val="0"/>
              <w:jc w:val="both"/>
              <w:rPr>
                <w:sz w:val="22"/>
                <w:szCs w:val="22"/>
              </w:rPr>
            </w:pPr>
            <w:r w:rsidRPr="00E65C72">
              <w:rPr>
                <w:sz w:val="22"/>
                <w:szCs w:val="22"/>
              </w:rPr>
              <w:t>Rękawice przebadane na przenikanie substancji chemicznych zgodnie z PN-EN 16523-1+A1:2018-11 oraz EN 374-4.</w:t>
            </w:r>
          </w:p>
          <w:p w:rsidR="00E65C72" w:rsidRPr="00E65C72" w:rsidRDefault="00E65C72" w:rsidP="00087F4E">
            <w:pPr>
              <w:snapToGrid w:val="0"/>
              <w:jc w:val="both"/>
              <w:rPr>
                <w:sz w:val="22"/>
                <w:szCs w:val="22"/>
              </w:rPr>
            </w:pPr>
            <w:r w:rsidRPr="00E65C72">
              <w:rPr>
                <w:sz w:val="22"/>
                <w:szCs w:val="22"/>
              </w:rPr>
              <w:t>Rękawice zgodne z Dyrektywą o Wyrobie Medycznym MDD 93/42/EWG &amp; 2007/47/EWG w klasie IIa oraz Rozporządzeniem o Środkach Ochrony Indywidualnej UE 2016/425 (kat. III Typ B). Rękawice zgodne z EN 455(1-4), EN 374-1,2,4,5; EN ISO 21420, EN 421. Rękawice zapobiegające alergiom - wolne od szkodliwych akceleratorów chemicznych (potwierdzone niezależnym badaniem).</w:t>
            </w:r>
          </w:p>
          <w:p w:rsidR="00E65C72" w:rsidRPr="00E65C72" w:rsidRDefault="00E65C72" w:rsidP="00087F4E">
            <w:pPr>
              <w:snapToGrid w:val="0"/>
              <w:jc w:val="both"/>
              <w:rPr>
                <w:sz w:val="22"/>
                <w:szCs w:val="22"/>
              </w:rPr>
            </w:pPr>
          </w:p>
        </w:tc>
        <w:tc>
          <w:tcPr>
            <w:tcW w:w="738" w:type="dxa"/>
            <w:tcBorders>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r w:rsidRPr="00E65C72">
              <w:rPr>
                <w:sz w:val="22"/>
                <w:szCs w:val="22"/>
              </w:rPr>
              <w:t>700</w:t>
            </w:r>
          </w:p>
          <w:p w:rsidR="00E65C72" w:rsidRPr="00E65C72" w:rsidRDefault="00E65C72" w:rsidP="00087F4E">
            <w:pPr>
              <w:snapToGrid w:val="0"/>
              <w:jc w:val="center"/>
              <w:rPr>
                <w:sz w:val="22"/>
                <w:szCs w:val="22"/>
              </w:rPr>
            </w:pPr>
            <w:r w:rsidRPr="00E65C72">
              <w:rPr>
                <w:sz w:val="22"/>
                <w:szCs w:val="22"/>
              </w:rPr>
              <w:t xml:space="preserve"> par</w:t>
            </w:r>
          </w:p>
        </w:tc>
        <w:tc>
          <w:tcPr>
            <w:tcW w:w="1185" w:type="dxa"/>
            <w:tcBorders>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p>
        </w:tc>
        <w:tc>
          <w:tcPr>
            <w:tcW w:w="1095" w:type="dxa"/>
            <w:tcBorders>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p>
        </w:tc>
        <w:tc>
          <w:tcPr>
            <w:tcW w:w="495" w:type="dxa"/>
            <w:tcBorders>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r w:rsidRPr="00E65C72">
              <w:rPr>
                <w:sz w:val="22"/>
                <w:szCs w:val="22"/>
              </w:rPr>
              <w:t>8</w:t>
            </w:r>
          </w:p>
        </w:tc>
        <w:tc>
          <w:tcPr>
            <w:tcW w:w="1245" w:type="dxa"/>
            <w:tcBorders>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p>
        </w:tc>
        <w:tc>
          <w:tcPr>
            <w:tcW w:w="3765" w:type="dxa"/>
            <w:tcBorders>
              <w:left w:val="single" w:sz="4" w:space="0" w:color="000000"/>
              <w:bottom w:val="single" w:sz="4" w:space="0" w:color="000000"/>
              <w:right w:val="single" w:sz="4" w:space="0" w:color="000000"/>
            </w:tcBorders>
            <w:shd w:val="clear" w:color="auto" w:fill="FFFFFF"/>
          </w:tcPr>
          <w:p w:rsidR="00E65C72" w:rsidRPr="00E65C72" w:rsidRDefault="00E65C72" w:rsidP="00087F4E">
            <w:pPr>
              <w:snapToGrid w:val="0"/>
              <w:ind w:right="-30"/>
              <w:jc w:val="both"/>
              <w:rPr>
                <w:sz w:val="22"/>
                <w:szCs w:val="22"/>
              </w:rPr>
            </w:pPr>
            <w:r w:rsidRPr="00E65C72">
              <w:rPr>
                <w:sz w:val="22"/>
                <w:szCs w:val="22"/>
              </w:rPr>
              <w:t>Pełna nazwa producenta……………</w:t>
            </w:r>
          </w:p>
          <w:p w:rsidR="00E65C72" w:rsidRPr="00E65C72" w:rsidRDefault="00E65C72" w:rsidP="00087F4E">
            <w:pPr>
              <w:ind w:right="-30"/>
              <w:jc w:val="both"/>
              <w:rPr>
                <w:sz w:val="22"/>
                <w:szCs w:val="22"/>
              </w:rPr>
            </w:pPr>
            <w:r w:rsidRPr="00E65C72">
              <w:rPr>
                <w:sz w:val="22"/>
                <w:szCs w:val="22"/>
              </w:rPr>
              <w:t>Pełna nazwa wyrobu ………………</w:t>
            </w:r>
          </w:p>
          <w:p w:rsidR="00E65C72" w:rsidRPr="00E65C72" w:rsidRDefault="00E65C72" w:rsidP="00087F4E">
            <w:pPr>
              <w:ind w:right="-30"/>
              <w:jc w:val="both"/>
              <w:rPr>
                <w:sz w:val="22"/>
                <w:szCs w:val="22"/>
              </w:rPr>
            </w:pPr>
            <w:r w:rsidRPr="00E65C72">
              <w:rPr>
                <w:sz w:val="22"/>
                <w:szCs w:val="22"/>
              </w:rPr>
              <w:t>Numer referencyjny 6,0  …</w:t>
            </w:r>
            <w:r>
              <w:rPr>
                <w:sz w:val="22"/>
                <w:szCs w:val="22"/>
              </w:rPr>
              <w:t>….</w:t>
            </w:r>
            <w:r w:rsidRPr="00E65C72">
              <w:rPr>
                <w:sz w:val="22"/>
                <w:szCs w:val="22"/>
              </w:rPr>
              <w:t>…</w:t>
            </w:r>
            <w:r>
              <w:rPr>
                <w:sz w:val="22"/>
                <w:szCs w:val="22"/>
              </w:rPr>
              <w:t>.</w:t>
            </w:r>
            <w:r w:rsidRPr="00E65C72">
              <w:rPr>
                <w:sz w:val="22"/>
                <w:szCs w:val="22"/>
              </w:rPr>
              <w:t>…</w:t>
            </w:r>
          </w:p>
          <w:p w:rsidR="00E65C72" w:rsidRPr="00E65C72" w:rsidRDefault="00E65C72" w:rsidP="00087F4E">
            <w:pPr>
              <w:ind w:right="-30"/>
              <w:jc w:val="both"/>
              <w:rPr>
                <w:sz w:val="22"/>
                <w:szCs w:val="22"/>
              </w:rPr>
            </w:pPr>
            <w:r w:rsidRPr="00E65C72">
              <w:rPr>
                <w:sz w:val="22"/>
                <w:szCs w:val="22"/>
              </w:rPr>
              <w:t>Numer referencyjny 6,5  ……</w:t>
            </w:r>
            <w:r>
              <w:rPr>
                <w:sz w:val="22"/>
                <w:szCs w:val="22"/>
              </w:rPr>
              <w:t>….</w:t>
            </w:r>
            <w:r w:rsidRPr="00E65C72">
              <w:rPr>
                <w:sz w:val="22"/>
                <w:szCs w:val="22"/>
              </w:rPr>
              <w:t>…</w:t>
            </w:r>
          </w:p>
          <w:p w:rsidR="00E65C72" w:rsidRPr="00E65C72" w:rsidRDefault="00E65C72" w:rsidP="00087F4E">
            <w:pPr>
              <w:ind w:right="-30"/>
              <w:jc w:val="both"/>
              <w:rPr>
                <w:sz w:val="22"/>
                <w:szCs w:val="22"/>
              </w:rPr>
            </w:pPr>
            <w:r w:rsidRPr="00E65C72">
              <w:rPr>
                <w:sz w:val="22"/>
                <w:szCs w:val="22"/>
              </w:rPr>
              <w:t>Numer referencyjny 7,0…….……</w:t>
            </w:r>
            <w:r>
              <w:rPr>
                <w:sz w:val="22"/>
                <w:szCs w:val="22"/>
              </w:rPr>
              <w:t>..</w:t>
            </w:r>
          </w:p>
          <w:p w:rsidR="00E65C72" w:rsidRPr="00E65C72" w:rsidRDefault="00E65C72" w:rsidP="00087F4E">
            <w:pPr>
              <w:ind w:right="-30"/>
              <w:jc w:val="both"/>
              <w:rPr>
                <w:sz w:val="22"/>
                <w:szCs w:val="22"/>
              </w:rPr>
            </w:pPr>
            <w:r w:rsidRPr="00E65C72">
              <w:rPr>
                <w:sz w:val="22"/>
                <w:szCs w:val="22"/>
              </w:rPr>
              <w:t>Numer referencyjny 7,5 …………</w:t>
            </w:r>
            <w:r>
              <w:rPr>
                <w:sz w:val="22"/>
                <w:szCs w:val="22"/>
              </w:rPr>
              <w:t>..</w:t>
            </w:r>
          </w:p>
          <w:p w:rsidR="00E65C72" w:rsidRPr="00E65C72" w:rsidRDefault="00E65C72" w:rsidP="00087F4E">
            <w:pPr>
              <w:ind w:right="-30"/>
              <w:jc w:val="both"/>
              <w:rPr>
                <w:sz w:val="22"/>
                <w:szCs w:val="22"/>
              </w:rPr>
            </w:pPr>
            <w:r w:rsidRPr="00E65C72">
              <w:rPr>
                <w:sz w:val="22"/>
                <w:szCs w:val="22"/>
              </w:rPr>
              <w:t>Numer referencyjny 8,0 …………</w:t>
            </w:r>
            <w:r>
              <w:rPr>
                <w:sz w:val="22"/>
                <w:szCs w:val="22"/>
              </w:rPr>
              <w:t>..</w:t>
            </w:r>
          </w:p>
          <w:p w:rsidR="00E65C72" w:rsidRPr="00E65C72" w:rsidRDefault="00E65C72" w:rsidP="00087F4E">
            <w:pPr>
              <w:ind w:right="-30"/>
              <w:jc w:val="both"/>
              <w:rPr>
                <w:sz w:val="22"/>
                <w:szCs w:val="22"/>
              </w:rPr>
            </w:pPr>
            <w:r w:rsidRPr="00E65C72">
              <w:rPr>
                <w:sz w:val="22"/>
                <w:szCs w:val="22"/>
              </w:rPr>
              <w:t>Numer /referencyjny 8,5…………</w:t>
            </w:r>
            <w:r>
              <w:rPr>
                <w:sz w:val="22"/>
                <w:szCs w:val="22"/>
              </w:rPr>
              <w:t>..</w:t>
            </w:r>
          </w:p>
          <w:p w:rsidR="00E65C72" w:rsidRPr="00E65C72" w:rsidRDefault="00E65C72" w:rsidP="00087F4E">
            <w:pPr>
              <w:snapToGrid w:val="0"/>
              <w:ind w:right="-30"/>
              <w:jc w:val="both"/>
              <w:rPr>
                <w:sz w:val="22"/>
                <w:szCs w:val="22"/>
              </w:rPr>
            </w:pPr>
            <w:r w:rsidRPr="00E65C72">
              <w:rPr>
                <w:sz w:val="22"/>
                <w:szCs w:val="22"/>
              </w:rPr>
              <w:t>Numer /referencyjny 9,0 ……......</w:t>
            </w:r>
            <w:r>
              <w:rPr>
                <w:sz w:val="22"/>
                <w:szCs w:val="22"/>
              </w:rPr>
              <w:t>..</w:t>
            </w:r>
          </w:p>
          <w:p w:rsidR="00E65C72" w:rsidRPr="00E65C72" w:rsidRDefault="00E65C72" w:rsidP="00087F4E">
            <w:pPr>
              <w:snapToGrid w:val="0"/>
              <w:ind w:right="-30"/>
              <w:jc w:val="both"/>
              <w:rPr>
                <w:sz w:val="22"/>
                <w:szCs w:val="22"/>
              </w:rPr>
            </w:pPr>
          </w:p>
          <w:p w:rsidR="00E65C72" w:rsidRPr="00E65C72" w:rsidRDefault="00E65C72" w:rsidP="00087F4E">
            <w:pPr>
              <w:jc w:val="both"/>
              <w:rPr>
                <w:sz w:val="22"/>
                <w:szCs w:val="22"/>
              </w:rPr>
            </w:pPr>
          </w:p>
        </w:tc>
      </w:tr>
    </w:tbl>
    <w:p w:rsidR="00E65C72" w:rsidRDefault="00E65C72" w:rsidP="00087F4E">
      <w:pPr>
        <w:snapToGrid w:val="0"/>
        <w:jc w:val="center"/>
        <w:rPr>
          <w:sz w:val="22"/>
          <w:szCs w:val="22"/>
        </w:rPr>
        <w:sectPr w:rsidR="00E65C72" w:rsidSect="007C58FB">
          <w:headerReference w:type="default" r:id="rId21"/>
          <w:footerReference w:type="even" r:id="rId22"/>
          <w:footerReference w:type="default" r:id="rId23"/>
          <w:footerReference w:type="first" r:id="rId24"/>
          <w:pgSz w:w="16838" w:h="11906" w:orient="landscape"/>
          <w:pgMar w:top="284" w:right="1134" w:bottom="709" w:left="1134" w:header="708" w:footer="459" w:gutter="0"/>
          <w:cols w:space="708"/>
          <w:docGrid w:linePitch="360"/>
        </w:sectPr>
      </w:pPr>
    </w:p>
    <w:tbl>
      <w:tblPr>
        <w:tblW w:w="14760" w:type="dxa"/>
        <w:tblInd w:w="10" w:type="dxa"/>
        <w:tblLayout w:type="fixed"/>
        <w:tblCellMar>
          <w:left w:w="10" w:type="dxa"/>
          <w:right w:w="10" w:type="dxa"/>
        </w:tblCellMar>
        <w:tblLook w:val="0000"/>
      </w:tblPr>
      <w:tblGrid>
        <w:gridCol w:w="525"/>
        <w:gridCol w:w="5712"/>
        <w:gridCol w:w="738"/>
        <w:gridCol w:w="1185"/>
        <w:gridCol w:w="1095"/>
        <w:gridCol w:w="495"/>
        <w:gridCol w:w="1245"/>
        <w:gridCol w:w="3765"/>
      </w:tblGrid>
      <w:tr w:rsidR="00E65C72" w:rsidRPr="00741FB1" w:rsidTr="00E65C72">
        <w:tc>
          <w:tcPr>
            <w:tcW w:w="525" w:type="dxa"/>
            <w:tcBorders>
              <w:top w:val="single" w:sz="4" w:space="0" w:color="auto"/>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r w:rsidRPr="00E65C72">
              <w:rPr>
                <w:sz w:val="22"/>
                <w:szCs w:val="22"/>
              </w:rPr>
              <w:lastRenderedPageBreak/>
              <w:t>2</w:t>
            </w:r>
          </w:p>
        </w:tc>
        <w:tc>
          <w:tcPr>
            <w:tcW w:w="5712" w:type="dxa"/>
            <w:tcBorders>
              <w:top w:val="single" w:sz="4" w:space="0" w:color="auto"/>
              <w:left w:val="single" w:sz="4" w:space="0" w:color="000000"/>
              <w:bottom w:val="single" w:sz="4" w:space="0" w:color="000000"/>
            </w:tcBorders>
            <w:shd w:val="clear" w:color="auto" w:fill="FFFFFF"/>
          </w:tcPr>
          <w:p w:rsidR="00E65C72" w:rsidRPr="00E65C72" w:rsidRDefault="00E65C72" w:rsidP="00087F4E">
            <w:pPr>
              <w:snapToGrid w:val="0"/>
              <w:jc w:val="both"/>
              <w:rPr>
                <w:sz w:val="22"/>
                <w:szCs w:val="22"/>
              </w:rPr>
            </w:pPr>
            <w:r w:rsidRPr="00E65C72">
              <w:rPr>
                <w:sz w:val="22"/>
                <w:szCs w:val="22"/>
              </w:rPr>
              <w:t xml:space="preserve">Rękawica chirurgiczna jałowa </w:t>
            </w:r>
          </w:p>
          <w:p w:rsidR="00E65C72" w:rsidRPr="00E65C72" w:rsidRDefault="00E65C72" w:rsidP="00E65C72">
            <w:pPr>
              <w:pStyle w:val="Akapitzlist"/>
              <w:widowControl w:val="0"/>
              <w:numPr>
                <w:ilvl w:val="0"/>
                <w:numId w:val="1"/>
              </w:numPr>
              <w:ind w:left="316" w:hanging="284"/>
              <w:jc w:val="both"/>
              <w:rPr>
                <w:sz w:val="22"/>
                <w:szCs w:val="22"/>
              </w:rPr>
            </w:pPr>
            <w:r w:rsidRPr="00E65C72">
              <w:rPr>
                <w:sz w:val="22"/>
                <w:szCs w:val="22"/>
              </w:rPr>
              <w:t xml:space="preserve">bezpudrowa, </w:t>
            </w:r>
          </w:p>
          <w:p w:rsidR="00E65C72" w:rsidRPr="00E65C72" w:rsidRDefault="00E65C72" w:rsidP="00E65C72">
            <w:pPr>
              <w:pStyle w:val="Akapitzlist"/>
              <w:widowControl w:val="0"/>
              <w:numPr>
                <w:ilvl w:val="0"/>
                <w:numId w:val="1"/>
              </w:numPr>
              <w:ind w:left="316" w:hanging="284"/>
              <w:jc w:val="both"/>
              <w:rPr>
                <w:sz w:val="22"/>
                <w:szCs w:val="22"/>
              </w:rPr>
            </w:pPr>
            <w:r w:rsidRPr="00E65C72">
              <w:rPr>
                <w:sz w:val="22"/>
                <w:szCs w:val="22"/>
              </w:rPr>
              <w:t xml:space="preserve">powierzchnia </w:t>
            </w:r>
            <w:r w:rsidRPr="00E65C72">
              <w:rPr>
                <w:b/>
                <w:sz w:val="22"/>
                <w:szCs w:val="22"/>
              </w:rPr>
              <w:t>zewnętrzna teksturowana na palcach i we wnętrzu dłoni</w:t>
            </w:r>
            <w:r w:rsidRPr="00E65C72">
              <w:rPr>
                <w:sz w:val="22"/>
                <w:szCs w:val="22"/>
              </w:rPr>
              <w:t>,</w:t>
            </w:r>
          </w:p>
          <w:p w:rsidR="00E65C72" w:rsidRPr="00E65C72" w:rsidRDefault="00E65C72" w:rsidP="00E65C72">
            <w:pPr>
              <w:pStyle w:val="Akapitzlist"/>
              <w:widowControl w:val="0"/>
              <w:numPr>
                <w:ilvl w:val="0"/>
                <w:numId w:val="1"/>
              </w:numPr>
              <w:ind w:left="316" w:hanging="284"/>
              <w:jc w:val="both"/>
              <w:rPr>
                <w:sz w:val="22"/>
                <w:szCs w:val="22"/>
              </w:rPr>
            </w:pPr>
            <w:r w:rsidRPr="00E65C72">
              <w:rPr>
                <w:sz w:val="22"/>
                <w:szCs w:val="22"/>
              </w:rPr>
              <w:t>powierzchnia wewnętrzna pokryta warstwą hydrofobowego polimeru</w:t>
            </w:r>
          </w:p>
          <w:p w:rsidR="00E65C72" w:rsidRPr="00E65C72" w:rsidRDefault="00E65C72" w:rsidP="00E65C72">
            <w:pPr>
              <w:pStyle w:val="Akapitzlist"/>
              <w:widowControl w:val="0"/>
              <w:numPr>
                <w:ilvl w:val="0"/>
                <w:numId w:val="1"/>
              </w:numPr>
              <w:ind w:left="316" w:hanging="284"/>
              <w:jc w:val="both"/>
              <w:rPr>
                <w:sz w:val="22"/>
                <w:szCs w:val="22"/>
              </w:rPr>
            </w:pPr>
            <w:r w:rsidRPr="00E65C72">
              <w:rPr>
                <w:sz w:val="22"/>
                <w:szCs w:val="22"/>
              </w:rPr>
              <w:t>długość minimum 300mm</w:t>
            </w:r>
          </w:p>
          <w:p w:rsidR="00E65C72" w:rsidRPr="00E65C72" w:rsidRDefault="00E65C72" w:rsidP="00E65C72">
            <w:pPr>
              <w:pStyle w:val="Akapitzlist"/>
              <w:widowControl w:val="0"/>
              <w:numPr>
                <w:ilvl w:val="0"/>
                <w:numId w:val="1"/>
              </w:numPr>
              <w:ind w:left="316" w:hanging="284"/>
              <w:jc w:val="both"/>
              <w:rPr>
                <w:sz w:val="22"/>
                <w:szCs w:val="22"/>
              </w:rPr>
            </w:pPr>
            <w:r w:rsidRPr="00E65C72">
              <w:rPr>
                <w:sz w:val="22"/>
                <w:szCs w:val="22"/>
              </w:rPr>
              <w:t>wykończenie mankietu: równomiernie rolowany lub prosty mankiet z niechlorowaną opaską samoprzylepną</w:t>
            </w:r>
          </w:p>
          <w:p w:rsidR="00E65C72" w:rsidRPr="00E65C72" w:rsidRDefault="00E65C72" w:rsidP="00E65C72">
            <w:pPr>
              <w:pStyle w:val="Akapitzlist"/>
              <w:widowControl w:val="0"/>
              <w:numPr>
                <w:ilvl w:val="0"/>
                <w:numId w:val="1"/>
              </w:numPr>
              <w:ind w:left="316" w:hanging="284"/>
              <w:jc w:val="both"/>
              <w:rPr>
                <w:sz w:val="22"/>
                <w:szCs w:val="22"/>
              </w:rPr>
            </w:pPr>
            <w:r w:rsidRPr="00E65C72">
              <w:rPr>
                <w:sz w:val="22"/>
                <w:szCs w:val="22"/>
              </w:rPr>
              <w:t>kształt: anatomiczny, zróżnicowany na prawą i lewą dłoń,</w:t>
            </w:r>
          </w:p>
          <w:p w:rsidR="00E65C72" w:rsidRPr="00E65C72" w:rsidRDefault="00E65C72" w:rsidP="00E65C72">
            <w:pPr>
              <w:pStyle w:val="Akapitzlist"/>
              <w:widowControl w:val="0"/>
              <w:numPr>
                <w:ilvl w:val="0"/>
                <w:numId w:val="1"/>
              </w:numPr>
              <w:ind w:left="316" w:hanging="284"/>
              <w:jc w:val="both"/>
              <w:rPr>
                <w:sz w:val="22"/>
                <w:szCs w:val="22"/>
              </w:rPr>
            </w:pPr>
            <w:r w:rsidRPr="00E65C72">
              <w:rPr>
                <w:sz w:val="22"/>
                <w:szCs w:val="22"/>
              </w:rPr>
              <w:t xml:space="preserve">rozmiary od 6,0 do 9,0 </w:t>
            </w:r>
          </w:p>
          <w:p w:rsidR="00E65C72" w:rsidRPr="00E65C72" w:rsidRDefault="00E65C72" w:rsidP="00E65C72">
            <w:pPr>
              <w:pStyle w:val="Akapitzlist"/>
              <w:widowControl w:val="0"/>
              <w:numPr>
                <w:ilvl w:val="0"/>
                <w:numId w:val="1"/>
              </w:numPr>
              <w:ind w:left="316" w:hanging="284"/>
              <w:jc w:val="both"/>
              <w:rPr>
                <w:sz w:val="22"/>
                <w:szCs w:val="22"/>
              </w:rPr>
            </w:pPr>
            <w:r w:rsidRPr="00E65C72">
              <w:rPr>
                <w:sz w:val="22"/>
                <w:szCs w:val="22"/>
              </w:rPr>
              <w:t xml:space="preserve">AQL  0,65 </w:t>
            </w:r>
          </w:p>
          <w:p w:rsidR="00E65C72" w:rsidRPr="00E65C72" w:rsidRDefault="00E65C72" w:rsidP="00E65C72">
            <w:pPr>
              <w:pStyle w:val="Akapitzlist"/>
              <w:widowControl w:val="0"/>
              <w:numPr>
                <w:ilvl w:val="0"/>
                <w:numId w:val="1"/>
              </w:numPr>
              <w:ind w:left="316" w:hanging="284"/>
              <w:jc w:val="both"/>
              <w:rPr>
                <w:sz w:val="22"/>
                <w:szCs w:val="22"/>
              </w:rPr>
            </w:pPr>
            <w:r w:rsidRPr="00E65C72">
              <w:rPr>
                <w:sz w:val="22"/>
                <w:szCs w:val="22"/>
              </w:rPr>
              <w:t xml:space="preserve">zawartość protein : </w:t>
            </w:r>
            <w:r w:rsidRPr="00E65C72">
              <w:rPr>
                <w:sz w:val="22"/>
                <w:szCs w:val="22"/>
                <w:u w:val="single"/>
              </w:rPr>
              <w:t>&lt;</w:t>
            </w:r>
            <w:r w:rsidRPr="00E65C72">
              <w:rPr>
                <w:sz w:val="22"/>
                <w:szCs w:val="22"/>
              </w:rPr>
              <w:t xml:space="preserve"> 20 μg /g</w:t>
            </w:r>
          </w:p>
          <w:p w:rsidR="00E65C72" w:rsidRPr="00E65C72" w:rsidRDefault="00E65C72" w:rsidP="00E65C72">
            <w:pPr>
              <w:pStyle w:val="Akapitzlist"/>
              <w:widowControl w:val="0"/>
              <w:numPr>
                <w:ilvl w:val="0"/>
                <w:numId w:val="1"/>
              </w:numPr>
              <w:ind w:left="316" w:hanging="284"/>
              <w:jc w:val="both"/>
              <w:rPr>
                <w:sz w:val="22"/>
                <w:szCs w:val="22"/>
              </w:rPr>
            </w:pPr>
            <w:r w:rsidRPr="00E65C72">
              <w:rPr>
                <w:sz w:val="22"/>
                <w:szCs w:val="22"/>
              </w:rPr>
              <w:t>zgodność z normami: EN 455 (1- 4)</w:t>
            </w:r>
          </w:p>
          <w:p w:rsidR="00E65C72" w:rsidRPr="00E65C72" w:rsidRDefault="00E65C72" w:rsidP="00E65C72">
            <w:pPr>
              <w:pStyle w:val="Akapitzlist"/>
              <w:widowControl w:val="0"/>
              <w:numPr>
                <w:ilvl w:val="0"/>
                <w:numId w:val="1"/>
              </w:numPr>
              <w:ind w:left="316" w:hanging="284"/>
              <w:jc w:val="both"/>
              <w:rPr>
                <w:sz w:val="22"/>
                <w:szCs w:val="22"/>
              </w:rPr>
            </w:pPr>
            <w:r w:rsidRPr="00E65C72">
              <w:rPr>
                <w:sz w:val="22"/>
                <w:szCs w:val="22"/>
              </w:rPr>
              <w:t>opakowanie foliowe – odporne na wilgoć</w:t>
            </w:r>
          </w:p>
          <w:p w:rsidR="00E65C72" w:rsidRPr="00E65C72" w:rsidRDefault="00E65C72" w:rsidP="00087F4E">
            <w:pPr>
              <w:snapToGrid w:val="0"/>
              <w:jc w:val="both"/>
              <w:rPr>
                <w:sz w:val="22"/>
                <w:szCs w:val="22"/>
              </w:rPr>
            </w:pPr>
            <w:r w:rsidRPr="00E65C72">
              <w:rPr>
                <w:sz w:val="22"/>
                <w:szCs w:val="22"/>
              </w:rPr>
              <w:t xml:space="preserve">Rękawice przebadane na przenikanie mikroorganizmów zgodnie z PN-EN ISO 374-5 lub ASTM F1671. </w:t>
            </w:r>
          </w:p>
          <w:p w:rsidR="00E65C72" w:rsidRPr="00E65C72" w:rsidRDefault="00E65C72" w:rsidP="00087F4E">
            <w:pPr>
              <w:snapToGrid w:val="0"/>
              <w:jc w:val="both"/>
              <w:rPr>
                <w:sz w:val="22"/>
                <w:szCs w:val="22"/>
              </w:rPr>
            </w:pPr>
            <w:r w:rsidRPr="00E65C72">
              <w:rPr>
                <w:sz w:val="22"/>
                <w:szCs w:val="22"/>
              </w:rPr>
              <w:t>Rękawice przebadane na przenikanie substancji chemicznych zgodnie z PN-EN 16523-1+A1:2018-11 i EN 374-4</w:t>
            </w:r>
          </w:p>
          <w:p w:rsidR="00E65C72" w:rsidRPr="00E65C72" w:rsidRDefault="00E65C72" w:rsidP="00087F4E">
            <w:pPr>
              <w:snapToGrid w:val="0"/>
              <w:jc w:val="both"/>
              <w:rPr>
                <w:sz w:val="22"/>
                <w:szCs w:val="22"/>
              </w:rPr>
            </w:pPr>
            <w:r w:rsidRPr="00E65C72">
              <w:rPr>
                <w:sz w:val="22"/>
                <w:szCs w:val="22"/>
              </w:rPr>
              <w:t xml:space="preserve">Rękawice zaklasyfikowane w klasie IIa zgodnie z Rozporządzeniem (UE) 2017/745  oraz środek ochrony indywidualnej w kategorii III typ B zgodnie z Rozporządzeniem (UE) 2016/425. </w:t>
            </w:r>
          </w:p>
          <w:p w:rsidR="00E65C72" w:rsidRPr="00E65C72" w:rsidRDefault="00E65C72" w:rsidP="00087F4E">
            <w:pPr>
              <w:snapToGrid w:val="0"/>
              <w:jc w:val="both"/>
              <w:rPr>
                <w:sz w:val="22"/>
                <w:szCs w:val="22"/>
              </w:rPr>
            </w:pPr>
            <w:r w:rsidRPr="00E65C72">
              <w:rPr>
                <w:sz w:val="22"/>
                <w:szCs w:val="22"/>
              </w:rPr>
              <w:t>Rękawice zgodne z  EN 455 (1-4) EN ISO 21420, EN ISO 374-1, EN 374-2, EN ISO 16523-1, EN 374-4, EN ISO 374-5</w:t>
            </w:r>
          </w:p>
          <w:p w:rsidR="00E65C72" w:rsidRPr="00E65C72" w:rsidRDefault="00E65C72" w:rsidP="00087F4E">
            <w:pPr>
              <w:snapToGrid w:val="0"/>
              <w:jc w:val="both"/>
              <w:rPr>
                <w:sz w:val="22"/>
                <w:szCs w:val="22"/>
              </w:rPr>
            </w:pPr>
          </w:p>
        </w:tc>
        <w:tc>
          <w:tcPr>
            <w:tcW w:w="738" w:type="dxa"/>
            <w:tcBorders>
              <w:top w:val="single" w:sz="4" w:space="0" w:color="auto"/>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r w:rsidRPr="00E65C72">
              <w:rPr>
                <w:sz w:val="22"/>
                <w:szCs w:val="22"/>
              </w:rPr>
              <w:t xml:space="preserve">40000 par </w:t>
            </w:r>
          </w:p>
        </w:tc>
        <w:tc>
          <w:tcPr>
            <w:tcW w:w="1185" w:type="dxa"/>
            <w:tcBorders>
              <w:top w:val="single" w:sz="4" w:space="0" w:color="auto"/>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p>
        </w:tc>
        <w:tc>
          <w:tcPr>
            <w:tcW w:w="1095" w:type="dxa"/>
            <w:tcBorders>
              <w:top w:val="single" w:sz="4" w:space="0" w:color="auto"/>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p>
        </w:tc>
        <w:tc>
          <w:tcPr>
            <w:tcW w:w="495" w:type="dxa"/>
            <w:tcBorders>
              <w:top w:val="single" w:sz="4" w:space="0" w:color="auto"/>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r w:rsidRPr="00E65C72">
              <w:rPr>
                <w:sz w:val="22"/>
                <w:szCs w:val="22"/>
              </w:rPr>
              <w:t>8</w:t>
            </w:r>
          </w:p>
        </w:tc>
        <w:tc>
          <w:tcPr>
            <w:tcW w:w="1245" w:type="dxa"/>
            <w:tcBorders>
              <w:top w:val="single" w:sz="4" w:space="0" w:color="auto"/>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p>
        </w:tc>
        <w:tc>
          <w:tcPr>
            <w:tcW w:w="3765" w:type="dxa"/>
            <w:tcBorders>
              <w:top w:val="single" w:sz="4" w:space="0" w:color="auto"/>
              <w:left w:val="single" w:sz="4" w:space="0" w:color="000000"/>
              <w:bottom w:val="single" w:sz="4" w:space="0" w:color="000000"/>
              <w:right w:val="single" w:sz="4" w:space="0" w:color="000000"/>
            </w:tcBorders>
            <w:shd w:val="clear" w:color="auto" w:fill="FFFFFF"/>
          </w:tcPr>
          <w:p w:rsidR="00E65C72" w:rsidRPr="00E65C72" w:rsidRDefault="00E65C72" w:rsidP="00087F4E">
            <w:pPr>
              <w:snapToGrid w:val="0"/>
              <w:ind w:right="-30"/>
              <w:jc w:val="both"/>
              <w:rPr>
                <w:sz w:val="22"/>
                <w:szCs w:val="22"/>
              </w:rPr>
            </w:pPr>
            <w:r w:rsidRPr="00E65C72">
              <w:rPr>
                <w:sz w:val="22"/>
                <w:szCs w:val="22"/>
              </w:rPr>
              <w:t>Pełna nazwa producenta……………</w:t>
            </w:r>
          </w:p>
          <w:p w:rsidR="00E65C72" w:rsidRPr="00E65C72" w:rsidRDefault="00E65C72" w:rsidP="00087F4E">
            <w:pPr>
              <w:ind w:right="-30"/>
              <w:jc w:val="both"/>
              <w:rPr>
                <w:sz w:val="22"/>
                <w:szCs w:val="22"/>
              </w:rPr>
            </w:pPr>
            <w:r w:rsidRPr="00E65C72">
              <w:rPr>
                <w:sz w:val="22"/>
                <w:szCs w:val="22"/>
              </w:rPr>
              <w:t>Pełna nazwa wyrobu ………………</w:t>
            </w:r>
          </w:p>
          <w:p w:rsidR="00E65C72" w:rsidRPr="00E65C72" w:rsidRDefault="00E65C72" w:rsidP="00087F4E">
            <w:pPr>
              <w:ind w:right="-30"/>
              <w:jc w:val="both"/>
              <w:rPr>
                <w:sz w:val="22"/>
                <w:szCs w:val="22"/>
              </w:rPr>
            </w:pPr>
            <w:r w:rsidRPr="00E65C72">
              <w:rPr>
                <w:sz w:val="22"/>
                <w:szCs w:val="22"/>
              </w:rPr>
              <w:t>Numer referencyjny 6,0  …</w:t>
            </w:r>
            <w:r>
              <w:rPr>
                <w:sz w:val="22"/>
                <w:szCs w:val="22"/>
              </w:rPr>
              <w:t>….</w:t>
            </w:r>
            <w:r w:rsidRPr="00E65C72">
              <w:rPr>
                <w:sz w:val="22"/>
                <w:szCs w:val="22"/>
              </w:rPr>
              <w:t>……</w:t>
            </w:r>
          </w:p>
          <w:p w:rsidR="00E65C72" w:rsidRPr="00E65C72" w:rsidRDefault="00E65C72" w:rsidP="00087F4E">
            <w:pPr>
              <w:ind w:right="-30"/>
              <w:jc w:val="both"/>
              <w:rPr>
                <w:sz w:val="22"/>
                <w:szCs w:val="22"/>
              </w:rPr>
            </w:pPr>
            <w:r w:rsidRPr="00E65C72">
              <w:rPr>
                <w:sz w:val="22"/>
                <w:szCs w:val="22"/>
              </w:rPr>
              <w:t>Numer referencyjny 6,5  ……</w:t>
            </w:r>
            <w:r>
              <w:rPr>
                <w:sz w:val="22"/>
                <w:szCs w:val="22"/>
              </w:rPr>
              <w:t>…</w:t>
            </w:r>
            <w:r w:rsidRPr="00E65C72">
              <w:rPr>
                <w:sz w:val="22"/>
                <w:szCs w:val="22"/>
              </w:rPr>
              <w:t>…</w:t>
            </w:r>
            <w:r>
              <w:rPr>
                <w:sz w:val="22"/>
                <w:szCs w:val="22"/>
              </w:rPr>
              <w:t>.</w:t>
            </w:r>
          </w:p>
          <w:p w:rsidR="00E65C72" w:rsidRPr="00E65C72" w:rsidRDefault="00E65C72" w:rsidP="00087F4E">
            <w:pPr>
              <w:ind w:right="-30"/>
              <w:jc w:val="both"/>
              <w:rPr>
                <w:sz w:val="22"/>
                <w:szCs w:val="22"/>
              </w:rPr>
            </w:pPr>
            <w:r w:rsidRPr="00E65C72">
              <w:rPr>
                <w:sz w:val="22"/>
                <w:szCs w:val="22"/>
              </w:rPr>
              <w:t>Numer referencyjny 7,0…….…</w:t>
            </w:r>
            <w:r>
              <w:rPr>
                <w:sz w:val="22"/>
                <w:szCs w:val="22"/>
              </w:rPr>
              <w:t>.</w:t>
            </w:r>
            <w:r w:rsidRPr="00E65C72">
              <w:rPr>
                <w:sz w:val="22"/>
                <w:szCs w:val="22"/>
              </w:rPr>
              <w:t>…</w:t>
            </w:r>
            <w:r>
              <w:rPr>
                <w:sz w:val="22"/>
                <w:szCs w:val="22"/>
              </w:rPr>
              <w:t>.</w:t>
            </w:r>
          </w:p>
          <w:p w:rsidR="00E65C72" w:rsidRPr="00E65C72" w:rsidRDefault="00E65C72" w:rsidP="00087F4E">
            <w:pPr>
              <w:ind w:right="-30"/>
              <w:jc w:val="both"/>
              <w:rPr>
                <w:sz w:val="22"/>
                <w:szCs w:val="22"/>
              </w:rPr>
            </w:pPr>
            <w:r w:rsidRPr="00E65C72">
              <w:rPr>
                <w:sz w:val="22"/>
                <w:szCs w:val="22"/>
              </w:rPr>
              <w:t>Numer referencyjny 7,5 ………</w:t>
            </w:r>
            <w:r>
              <w:rPr>
                <w:sz w:val="22"/>
                <w:szCs w:val="22"/>
              </w:rPr>
              <w:t>.</w:t>
            </w:r>
            <w:r w:rsidRPr="00E65C72">
              <w:rPr>
                <w:sz w:val="22"/>
                <w:szCs w:val="22"/>
              </w:rPr>
              <w:t>…</w:t>
            </w:r>
            <w:r>
              <w:rPr>
                <w:sz w:val="22"/>
                <w:szCs w:val="22"/>
              </w:rPr>
              <w:t>.</w:t>
            </w:r>
          </w:p>
          <w:p w:rsidR="00E65C72" w:rsidRPr="00E65C72" w:rsidRDefault="00E65C72" w:rsidP="00087F4E">
            <w:pPr>
              <w:ind w:right="-30"/>
              <w:jc w:val="both"/>
              <w:rPr>
                <w:sz w:val="22"/>
                <w:szCs w:val="22"/>
              </w:rPr>
            </w:pPr>
            <w:r w:rsidRPr="00E65C72">
              <w:rPr>
                <w:sz w:val="22"/>
                <w:szCs w:val="22"/>
              </w:rPr>
              <w:t>Numer referencyjny 8,0 ………</w:t>
            </w:r>
            <w:r>
              <w:rPr>
                <w:sz w:val="22"/>
                <w:szCs w:val="22"/>
              </w:rPr>
              <w:t>.</w:t>
            </w:r>
            <w:r w:rsidRPr="00E65C72">
              <w:rPr>
                <w:sz w:val="22"/>
                <w:szCs w:val="22"/>
              </w:rPr>
              <w:t>…</w:t>
            </w:r>
            <w:r>
              <w:rPr>
                <w:sz w:val="22"/>
                <w:szCs w:val="22"/>
              </w:rPr>
              <w:t>.</w:t>
            </w:r>
          </w:p>
          <w:p w:rsidR="00E65C72" w:rsidRPr="00E65C72" w:rsidRDefault="00E65C72" w:rsidP="00087F4E">
            <w:pPr>
              <w:ind w:right="-30"/>
              <w:jc w:val="both"/>
              <w:rPr>
                <w:sz w:val="22"/>
                <w:szCs w:val="22"/>
              </w:rPr>
            </w:pPr>
            <w:r w:rsidRPr="00E65C72">
              <w:rPr>
                <w:sz w:val="22"/>
                <w:szCs w:val="22"/>
              </w:rPr>
              <w:t>Numer /referencyjny 8,5………</w:t>
            </w:r>
            <w:r>
              <w:rPr>
                <w:sz w:val="22"/>
                <w:szCs w:val="22"/>
              </w:rPr>
              <w:t>.</w:t>
            </w:r>
            <w:r w:rsidRPr="00E65C72">
              <w:rPr>
                <w:sz w:val="22"/>
                <w:szCs w:val="22"/>
              </w:rPr>
              <w:t>…</w:t>
            </w:r>
            <w:r>
              <w:rPr>
                <w:sz w:val="22"/>
                <w:szCs w:val="22"/>
              </w:rPr>
              <w:t>.</w:t>
            </w:r>
          </w:p>
          <w:p w:rsidR="00E65C72" w:rsidRPr="00E65C72" w:rsidRDefault="00E65C72" w:rsidP="00087F4E">
            <w:pPr>
              <w:rPr>
                <w:sz w:val="22"/>
                <w:szCs w:val="22"/>
              </w:rPr>
            </w:pPr>
            <w:r w:rsidRPr="00E65C72">
              <w:rPr>
                <w:sz w:val="22"/>
                <w:szCs w:val="22"/>
              </w:rPr>
              <w:t>Numer /referencyjny 9,0 …….....</w:t>
            </w:r>
            <w:r>
              <w:rPr>
                <w:sz w:val="22"/>
                <w:szCs w:val="22"/>
              </w:rPr>
              <w:t>...</w:t>
            </w:r>
            <w:r w:rsidRPr="00E65C72">
              <w:rPr>
                <w:sz w:val="22"/>
                <w:szCs w:val="22"/>
              </w:rPr>
              <w:t>.</w:t>
            </w:r>
            <w:r>
              <w:rPr>
                <w:sz w:val="22"/>
                <w:szCs w:val="22"/>
              </w:rPr>
              <w:t>.</w:t>
            </w:r>
          </w:p>
        </w:tc>
      </w:tr>
      <w:tr w:rsidR="00E65C72" w:rsidRPr="00741FB1" w:rsidTr="00087F4E">
        <w:tc>
          <w:tcPr>
            <w:tcW w:w="525" w:type="dxa"/>
            <w:tcBorders>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r w:rsidRPr="00E65C72">
              <w:rPr>
                <w:sz w:val="22"/>
                <w:szCs w:val="22"/>
              </w:rPr>
              <w:t>3</w:t>
            </w:r>
          </w:p>
        </w:tc>
        <w:tc>
          <w:tcPr>
            <w:tcW w:w="5712" w:type="dxa"/>
            <w:tcBorders>
              <w:left w:val="single" w:sz="4" w:space="0" w:color="000000"/>
              <w:bottom w:val="single" w:sz="4" w:space="0" w:color="000000"/>
            </w:tcBorders>
            <w:shd w:val="clear" w:color="auto" w:fill="FFFFFF"/>
          </w:tcPr>
          <w:p w:rsidR="00E65C72" w:rsidRPr="00E65C72" w:rsidRDefault="00E65C72" w:rsidP="00087F4E">
            <w:pPr>
              <w:snapToGrid w:val="0"/>
              <w:jc w:val="both"/>
              <w:rPr>
                <w:sz w:val="22"/>
                <w:szCs w:val="22"/>
              </w:rPr>
            </w:pPr>
            <w:r w:rsidRPr="00E65C72">
              <w:rPr>
                <w:sz w:val="22"/>
                <w:szCs w:val="22"/>
              </w:rPr>
              <w:t>Rękawica chirurgiczna jałowa ortopedyczna</w:t>
            </w:r>
          </w:p>
          <w:p w:rsidR="00E65C72" w:rsidRPr="00E65C72" w:rsidRDefault="00E65C72" w:rsidP="00C417FE">
            <w:pPr>
              <w:widowControl w:val="0"/>
              <w:numPr>
                <w:ilvl w:val="0"/>
                <w:numId w:val="36"/>
              </w:numPr>
              <w:ind w:left="316" w:hanging="284"/>
              <w:jc w:val="both"/>
              <w:rPr>
                <w:sz w:val="22"/>
                <w:szCs w:val="22"/>
              </w:rPr>
            </w:pPr>
            <w:r w:rsidRPr="00E65C72">
              <w:rPr>
                <w:sz w:val="22"/>
                <w:szCs w:val="22"/>
              </w:rPr>
              <w:t>grubość ścianki minimum:</w:t>
            </w:r>
          </w:p>
          <w:p w:rsidR="00E65C72" w:rsidRPr="00E65C72" w:rsidRDefault="00E65C72" w:rsidP="00E65C72">
            <w:pPr>
              <w:pStyle w:val="Akapitzlist"/>
              <w:ind w:left="316"/>
              <w:jc w:val="both"/>
              <w:rPr>
                <w:sz w:val="22"/>
                <w:szCs w:val="22"/>
              </w:rPr>
            </w:pPr>
            <w:r w:rsidRPr="00E65C72">
              <w:rPr>
                <w:sz w:val="22"/>
                <w:szCs w:val="22"/>
              </w:rPr>
              <w:t>-  na palcu 0,33mm (+/-0,03mm)</w:t>
            </w:r>
          </w:p>
          <w:p w:rsidR="00E65C72" w:rsidRPr="00E65C72" w:rsidRDefault="00E65C72" w:rsidP="00E65C72">
            <w:pPr>
              <w:pStyle w:val="Akapitzlist"/>
              <w:ind w:left="316"/>
              <w:jc w:val="both"/>
              <w:rPr>
                <w:sz w:val="22"/>
                <w:szCs w:val="22"/>
              </w:rPr>
            </w:pPr>
            <w:r w:rsidRPr="00E65C72">
              <w:rPr>
                <w:sz w:val="22"/>
                <w:szCs w:val="22"/>
              </w:rPr>
              <w:t>- na dłoni 0,31mm (+/-0,03mm)</w:t>
            </w:r>
          </w:p>
          <w:p w:rsidR="00E65C72" w:rsidRPr="00E65C72" w:rsidRDefault="00E65C72" w:rsidP="00C417FE">
            <w:pPr>
              <w:widowControl w:val="0"/>
              <w:numPr>
                <w:ilvl w:val="0"/>
                <w:numId w:val="36"/>
              </w:numPr>
              <w:ind w:left="316" w:hanging="284"/>
              <w:jc w:val="both"/>
              <w:rPr>
                <w:sz w:val="22"/>
                <w:szCs w:val="22"/>
              </w:rPr>
            </w:pPr>
            <w:r w:rsidRPr="00E65C72">
              <w:rPr>
                <w:sz w:val="22"/>
                <w:szCs w:val="22"/>
              </w:rPr>
              <w:t>wykonana z lateksu kauczuku naturalnego</w:t>
            </w:r>
          </w:p>
          <w:p w:rsidR="00E65C72" w:rsidRPr="00E65C72" w:rsidRDefault="00E65C72" w:rsidP="00C417FE">
            <w:pPr>
              <w:widowControl w:val="0"/>
              <w:numPr>
                <w:ilvl w:val="0"/>
                <w:numId w:val="36"/>
              </w:numPr>
              <w:ind w:left="316" w:hanging="284"/>
              <w:jc w:val="both"/>
              <w:rPr>
                <w:sz w:val="22"/>
                <w:szCs w:val="22"/>
              </w:rPr>
            </w:pPr>
            <w:r w:rsidRPr="00E65C72">
              <w:rPr>
                <w:sz w:val="22"/>
                <w:szCs w:val="22"/>
              </w:rPr>
              <w:t>kolor brązowy eliminujący odblaski i refleksy,</w:t>
            </w:r>
          </w:p>
          <w:p w:rsidR="00E65C72" w:rsidRPr="00E65C72" w:rsidRDefault="00E65C72" w:rsidP="00C417FE">
            <w:pPr>
              <w:widowControl w:val="0"/>
              <w:numPr>
                <w:ilvl w:val="0"/>
                <w:numId w:val="36"/>
              </w:numPr>
              <w:ind w:left="316" w:hanging="284"/>
              <w:jc w:val="both"/>
              <w:rPr>
                <w:sz w:val="22"/>
                <w:szCs w:val="22"/>
              </w:rPr>
            </w:pPr>
            <w:r w:rsidRPr="00E65C72">
              <w:rPr>
                <w:sz w:val="22"/>
                <w:szCs w:val="22"/>
              </w:rPr>
              <w:t>bezpudrowa,</w:t>
            </w:r>
          </w:p>
          <w:p w:rsidR="00E65C72" w:rsidRPr="00E65C72" w:rsidRDefault="00E65C72" w:rsidP="00C417FE">
            <w:pPr>
              <w:widowControl w:val="0"/>
              <w:numPr>
                <w:ilvl w:val="0"/>
                <w:numId w:val="36"/>
              </w:numPr>
              <w:ind w:left="316" w:hanging="284"/>
              <w:jc w:val="both"/>
              <w:rPr>
                <w:sz w:val="22"/>
                <w:szCs w:val="22"/>
              </w:rPr>
            </w:pPr>
            <w:r w:rsidRPr="00E65C72">
              <w:rPr>
                <w:sz w:val="22"/>
                <w:szCs w:val="22"/>
              </w:rPr>
              <w:t xml:space="preserve">powierzchnia wewnętrzna ułatwiająca zakładanie rękawic zarówno na suchą jak i na mokrą dłoń (zawierająca powłokę hydrofobową z hydrofilową substancją aktywowaną </w:t>
            </w:r>
            <w:r w:rsidRPr="00E65C72">
              <w:rPr>
                <w:sz w:val="22"/>
                <w:szCs w:val="22"/>
              </w:rPr>
              <w:lastRenderedPageBreak/>
              <w:t>zależności od środowiska),</w:t>
            </w:r>
          </w:p>
          <w:p w:rsidR="00E65C72" w:rsidRPr="00E65C72" w:rsidRDefault="00E65C72" w:rsidP="00C417FE">
            <w:pPr>
              <w:widowControl w:val="0"/>
              <w:numPr>
                <w:ilvl w:val="0"/>
                <w:numId w:val="36"/>
              </w:numPr>
              <w:ind w:left="316" w:hanging="284"/>
              <w:jc w:val="both"/>
              <w:rPr>
                <w:sz w:val="22"/>
                <w:szCs w:val="22"/>
              </w:rPr>
            </w:pPr>
            <w:r w:rsidRPr="00E65C72">
              <w:rPr>
                <w:sz w:val="22"/>
                <w:szCs w:val="22"/>
              </w:rPr>
              <w:t>powierzchnia zewnętrzna rękawicy teksturowana na palcach i we wnętrzu dłoni,</w:t>
            </w:r>
          </w:p>
          <w:p w:rsidR="00E65C72" w:rsidRPr="00E65C72" w:rsidRDefault="00E65C72" w:rsidP="00C417FE">
            <w:pPr>
              <w:widowControl w:val="0"/>
              <w:numPr>
                <w:ilvl w:val="0"/>
                <w:numId w:val="36"/>
              </w:numPr>
              <w:ind w:left="316" w:hanging="284"/>
              <w:jc w:val="both"/>
              <w:rPr>
                <w:sz w:val="22"/>
                <w:szCs w:val="22"/>
              </w:rPr>
            </w:pPr>
            <w:r w:rsidRPr="00E65C72">
              <w:rPr>
                <w:sz w:val="22"/>
                <w:szCs w:val="22"/>
              </w:rPr>
              <w:t>kształt: anatomiczny, zróżnicowany na prawą i lewą dłoń,</w:t>
            </w:r>
          </w:p>
          <w:p w:rsidR="00E65C72" w:rsidRPr="00E65C72" w:rsidRDefault="00E65C72" w:rsidP="00C417FE">
            <w:pPr>
              <w:widowControl w:val="0"/>
              <w:numPr>
                <w:ilvl w:val="0"/>
                <w:numId w:val="36"/>
              </w:numPr>
              <w:ind w:left="316" w:hanging="284"/>
              <w:jc w:val="both"/>
              <w:rPr>
                <w:sz w:val="22"/>
                <w:szCs w:val="22"/>
              </w:rPr>
            </w:pPr>
            <w:r w:rsidRPr="00E65C72">
              <w:rPr>
                <w:sz w:val="22"/>
                <w:szCs w:val="22"/>
              </w:rPr>
              <w:t xml:space="preserve">rozmiary od 6,0 do 9,0 </w:t>
            </w:r>
          </w:p>
          <w:p w:rsidR="00E65C72" w:rsidRPr="00E65C72" w:rsidRDefault="00E65C72" w:rsidP="00C417FE">
            <w:pPr>
              <w:widowControl w:val="0"/>
              <w:numPr>
                <w:ilvl w:val="0"/>
                <w:numId w:val="36"/>
              </w:numPr>
              <w:ind w:left="316" w:hanging="284"/>
              <w:jc w:val="both"/>
              <w:rPr>
                <w:sz w:val="22"/>
                <w:szCs w:val="22"/>
              </w:rPr>
            </w:pPr>
            <w:r w:rsidRPr="00E65C72">
              <w:rPr>
                <w:sz w:val="22"/>
                <w:szCs w:val="22"/>
              </w:rPr>
              <w:t xml:space="preserve">AQL  0,65 </w:t>
            </w:r>
          </w:p>
          <w:p w:rsidR="00E65C72" w:rsidRPr="00E65C72" w:rsidRDefault="00E65C72" w:rsidP="00C417FE">
            <w:pPr>
              <w:widowControl w:val="0"/>
              <w:numPr>
                <w:ilvl w:val="0"/>
                <w:numId w:val="36"/>
              </w:numPr>
              <w:ind w:left="316" w:hanging="284"/>
              <w:jc w:val="both"/>
              <w:rPr>
                <w:sz w:val="22"/>
                <w:szCs w:val="22"/>
              </w:rPr>
            </w:pPr>
            <w:r w:rsidRPr="00E65C72">
              <w:rPr>
                <w:sz w:val="22"/>
                <w:szCs w:val="22"/>
              </w:rPr>
              <w:t>zawartość protein: ≤10 μg /g</w:t>
            </w:r>
          </w:p>
          <w:p w:rsidR="00E65C72" w:rsidRPr="00E65C72" w:rsidRDefault="00E65C72" w:rsidP="00C417FE">
            <w:pPr>
              <w:widowControl w:val="0"/>
              <w:numPr>
                <w:ilvl w:val="0"/>
                <w:numId w:val="36"/>
              </w:numPr>
              <w:ind w:left="316" w:hanging="284"/>
              <w:jc w:val="both"/>
              <w:rPr>
                <w:sz w:val="22"/>
                <w:szCs w:val="22"/>
              </w:rPr>
            </w:pPr>
            <w:r w:rsidRPr="00E65C72">
              <w:rPr>
                <w:sz w:val="22"/>
                <w:szCs w:val="22"/>
              </w:rPr>
              <w:t>zgodność z normami: EN 455-1-2-3-4</w:t>
            </w:r>
          </w:p>
          <w:p w:rsidR="00E65C72" w:rsidRPr="00E65C72" w:rsidRDefault="00E65C72" w:rsidP="00C417FE">
            <w:pPr>
              <w:widowControl w:val="0"/>
              <w:numPr>
                <w:ilvl w:val="0"/>
                <w:numId w:val="36"/>
              </w:numPr>
              <w:ind w:left="316" w:hanging="284"/>
              <w:jc w:val="both"/>
              <w:rPr>
                <w:sz w:val="22"/>
                <w:szCs w:val="22"/>
              </w:rPr>
            </w:pPr>
            <w:r w:rsidRPr="00E65C72">
              <w:rPr>
                <w:sz w:val="22"/>
                <w:szCs w:val="22"/>
              </w:rPr>
              <w:t>opakowanie foliowe-wyjątkowo odporne na wilgoć</w:t>
            </w:r>
          </w:p>
          <w:p w:rsidR="00E65C72" w:rsidRPr="00E65C72" w:rsidRDefault="00E65C72" w:rsidP="00087F4E">
            <w:pPr>
              <w:snapToGrid w:val="0"/>
              <w:jc w:val="both"/>
              <w:rPr>
                <w:sz w:val="22"/>
                <w:szCs w:val="22"/>
              </w:rPr>
            </w:pPr>
            <w:r w:rsidRPr="00E65C72">
              <w:rPr>
                <w:sz w:val="22"/>
                <w:szCs w:val="22"/>
              </w:rPr>
              <w:t>Rękawice przebadane na przenikanie mikroorganizmów zgodnie z PN-EN ISO 374-5 lub ASTM F1671. Rękawice przebadane na   przenikanie substancji chemicznych zgodnie z PN-EN 16523-1+A1:2018-11 i EN 374-4</w:t>
            </w:r>
          </w:p>
          <w:p w:rsidR="00E65C72" w:rsidRPr="00E65C72" w:rsidRDefault="00E65C72" w:rsidP="00087F4E">
            <w:pPr>
              <w:jc w:val="both"/>
              <w:rPr>
                <w:sz w:val="22"/>
                <w:szCs w:val="22"/>
              </w:rPr>
            </w:pPr>
            <w:r w:rsidRPr="00E65C72">
              <w:rPr>
                <w:sz w:val="22"/>
                <w:szCs w:val="22"/>
              </w:rPr>
              <w:t>Rękawice zaklasyfikowane w klasie IIa zgodnie z Rozporządzeniem (UE) 2017/745  oraz jako środek ochrony indywidualnej w kategorii III typ B zgodnie z Rozporządzeniem (UE) 2016/425.</w:t>
            </w:r>
          </w:p>
          <w:p w:rsidR="00E65C72" w:rsidRPr="00E65C72" w:rsidRDefault="00E65C72" w:rsidP="00087F4E">
            <w:pPr>
              <w:jc w:val="both"/>
              <w:rPr>
                <w:sz w:val="22"/>
                <w:szCs w:val="22"/>
              </w:rPr>
            </w:pPr>
            <w:r w:rsidRPr="00E65C72">
              <w:rPr>
                <w:sz w:val="22"/>
                <w:szCs w:val="22"/>
              </w:rPr>
              <w:t>Rękawice zgodne z EN 455 (1-4), EN 388, EN ISO 374-1, EN 374-2, EN ISO 16523-1, EN 374-4, EN ISO 374-5</w:t>
            </w:r>
          </w:p>
        </w:tc>
        <w:tc>
          <w:tcPr>
            <w:tcW w:w="738" w:type="dxa"/>
            <w:tcBorders>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r w:rsidRPr="00E65C72">
              <w:rPr>
                <w:sz w:val="22"/>
                <w:szCs w:val="22"/>
              </w:rPr>
              <w:lastRenderedPageBreak/>
              <w:t xml:space="preserve">14000 </w:t>
            </w:r>
          </w:p>
          <w:p w:rsidR="00E65C72" w:rsidRPr="00E65C72" w:rsidRDefault="00E65C72" w:rsidP="00087F4E">
            <w:pPr>
              <w:snapToGrid w:val="0"/>
              <w:jc w:val="center"/>
              <w:rPr>
                <w:sz w:val="22"/>
                <w:szCs w:val="22"/>
              </w:rPr>
            </w:pPr>
            <w:r w:rsidRPr="00E65C72">
              <w:rPr>
                <w:sz w:val="22"/>
                <w:szCs w:val="22"/>
              </w:rPr>
              <w:t xml:space="preserve">par </w:t>
            </w:r>
          </w:p>
        </w:tc>
        <w:tc>
          <w:tcPr>
            <w:tcW w:w="1185" w:type="dxa"/>
            <w:tcBorders>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p>
        </w:tc>
        <w:tc>
          <w:tcPr>
            <w:tcW w:w="1095" w:type="dxa"/>
            <w:tcBorders>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p>
        </w:tc>
        <w:tc>
          <w:tcPr>
            <w:tcW w:w="495" w:type="dxa"/>
            <w:tcBorders>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r w:rsidRPr="00E65C72">
              <w:rPr>
                <w:sz w:val="22"/>
                <w:szCs w:val="22"/>
              </w:rPr>
              <w:t>8</w:t>
            </w:r>
          </w:p>
        </w:tc>
        <w:tc>
          <w:tcPr>
            <w:tcW w:w="1245" w:type="dxa"/>
            <w:tcBorders>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p>
        </w:tc>
        <w:tc>
          <w:tcPr>
            <w:tcW w:w="3765" w:type="dxa"/>
            <w:tcBorders>
              <w:left w:val="single" w:sz="4" w:space="0" w:color="000000"/>
              <w:bottom w:val="single" w:sz="4" w:space="0" w:color="000000"/>
              <w:right w:val="single" w:sz="4" w:space="0" w:color="000000"/>
            </w:tcBorders>
            <w:shd w:val="clear" w:color="auto" w:fill="FFFFFF"/>
          </w:tcPr>
          <w:p w:rsidR="00E65C72" w:rsidRPr="00E65C72" w:rsidRDefault="00E65C72" w:rsidP="00087F4E">
            <w:pPr>
              <w:snapToGrid w:val="0"/>
              <w:ind w:right="-30"/>
              <w:jc w:val="both"/>
              <w:rPr>
                <w:sz w:val="22"/>
                <w:szCs w:val="22"/>
              </w:rPr>
            </w:pPr>
            <w:r w:rsidRPr="00E65C72">
              <w:rPr>
                <w:sz w:val="22"/>
                <w:szCs w:val="22"/>
              </w:rPr>
              <w:t>Pełna nazwa producenta……………</w:t>
            </w:r>
          </w:p>
          <w:p w:rsidR="00E65C72" w:rsidRPr="00E65C72" w:rsidRDefault="00E65C72" w:rsidP="00087F4E">
            <w:pPr>
              <w:ind w:right="-30"/>
              <w:jc w:val="both"/>
              <w:rPr>
                <w:sz w:val="22"/>
                <w:szCs w:val="22"/>
              </w:rPr>
            </w:pPr>
            <w:r w:rsidRPr="00E65C72">
              <w:rPr>
                <w:sz w:val="22"/>
                <w:szCs w:val="22"/>
              </w:rPr>
              <w:t>Pełna nazwa wyrobu ………………</w:t>
            </w:r>
          </w:p>
          <w:p w:rsidR="00E65C72" w:rsidRPr="00E65C72" w:rsidRDefault="00E65C72" w:rsidP="00087F4E">
            <w:pPr>
              <w:ind w:right="-30"/>
              <w:jc w:val="both"/>
              <w:rPr>
                <w:sz w:val="22"/>
                <w:szCs w:val="22"/>
              </w:rPr>
            </w:pPr>
            <w:r w:rsidRPr="00E65C72">
              <w:rPr>
                <w:sz w:val="22"/>
                <w:szCs w:val="22"/>
              </w:rPr>
              <w:t>Numer referencyjny 6,0  …….......</w:t>
            </w:r>
            <w:r>
              <w:rPr>
                <w:sz w:val="22"/>
                <w:szCs w:val="22"/>
              </w:rPr>
              <w:t>.</w:t>
            </w:r>
          </w:p>
          <w:p w:rsidR="00E65C72" w:rsidRPr="00E65C72" w:rsidRDefault="00E65C72" w:rsidP="00087F4E">
            <w:pPr>
              <w:ind w:right="-30"/>
              <w:jc w:val="both"/>
              <w:rPr>
                <w:sz w:val="22"/>
                <w:szCs w:val="22"/>
              </w:rPr>
            </w:pPr>
            <w:r w:rsidRPr="00E65C72">
              <w:rPr>
                <w:sz w:val="22"/>
                <w:szCs w:val="22"/>
              </w:rPr>
              <w:t>Numer referencyjny 6,5  …….......</w:t>
            </w:r>
            <w:r>
              <w:rPr>
                <w:sz w:val="22"/>
                <w:szCs w:val="22"/>
              </w:rPr>
              <w:t>..</w:t>
            </w:r>
          </w:p>
          <w:p w:rsidR="00E65C72" w:rsidRPr="00E65C72" w:rsidRDefault="00E65C72" w:rsidP="00087F4E">
            <w:pPr>
              <w:ind w:right="-30"/>
              <w:jc w:val="both"/>
              <w:rPr>
                <w:sz w:val="22"/>
                <w:szCs w:val="22"/>
              </w:rPr>
            </w:pPr>
            <w:r w:rsidRPr="00E65C72">
              <w:rPr>
                <w:sz w:val="22"/>
                <w:szCs w:val="22"/>
              </w:rPr>
              <w:t>Numer referencyjny 7,0…….……</w:t>
            </w:r>
            <w:r>
              <w:rPr>
                <w:sz w:val="22"/>
                <w:szCs w:val="22"/>
              </w:rPr>
              <w:t>…</w:t>
            </w:r>
          </w:p>
          <w:p w:rsidR="00E65C72" w:rsidRPr="00E65C72" w:rsidRDefault="00E65C72" w:rsidP="00087F4E">
            <w:pPr>
              <w:ind w:right="-30"/>
              <w:jc w:val="both"/>
              <w:rPr>
                <w:sz w:val="22"/>
                <w:szCs w:val="22"/>
              </w:rPr>
            </w:pPr>
            <w:r w:rsidRPr="00E65C72">
              <w:rPr>
                <w:sz w:val="22"/>
                <w:szCs w:val="22"/>
              </w:rPr>
              <w:t>Numer referencyjny 7,5 …………</w:t>
            </w:r>
            <w:r>
              <w:rPr>
                <w:sz w:val="22"/>
                <w:szCs w:val="22"/>
              </w:rPr>
              <w:t>…</w:t>
            </w:r>
          </w:p>
          <w:p w:rsidR="00E65C72" w:rsidRPr="00E65C72" w:rsidRDefault="00E65C72" w:rsidP="00087F4E">
            <w:pPr>
              <w:ind w:right="-30"/>
              <w:jc w:val="both"/>
              <w:rPr>
                <w:sz w:val="22"/>
                <w:szCs w:val="22"/>
              </w:rPr>
            </w:pPr>
            <w:r w:rsidRPr="00E65C72">
              <w:rPr>
                <w:sz w:val="22"/>
                <w:szCs w:val="22"/>
              </w:rPr>
              <w:t>Numer referencyjny 8,0 …………</w:t>
            </w:r>
            <w:r>
              <w:rPr>
                <w:sz w:val="22"/>
                <w:szCs w:val="22"/>
              </w:rPr>
              <w:t>…</w:t>
            </w:r>
          </w:p>
          <w:p w:rsidR="00E65C72" w:rsidRPr="00E65C72" w:rsidRDefault="00E65C72" w:rsidP="00087F4E">
            <w:pPr>
              <w:ind w:right="-30"/>
              <w:jc w:val="both"/>
              <w:rPr>
                <w:sz w:val="22"/>
                <w:szCs w:val="22"/>
              </w:rPr>
            </w:pPr>
            <w:r w:rsidRPr="00E65C72">
              <w:rPr>
                <w:sz w:val="22"/>
                <w:szCs w:val="22"/>
              </w:rPr>
              <w:t>Numer referencyjny 8,5…………</w:t>
            </w:r>
            <w:r>
              <w:rPr>
                <w:sz w:val="22"/>
                <w:szCs w:val="22"/>
              </w:rPr>
              <w:t>….</w:t>
            </w:r>
          </w:p>
          <w:p w:rsidR="00E65C72" w:rsidRPr="00E65C72" w:rsidRDefault="00E65C72" w:rsidP="00087F4E">
            <w:pPr>
              <w:rPr>
                <w:sz w:val="22"/>
                <w:szCs w:val="22"/>
              </w:rPr>
            </w:pPr>
            <w:r w:rsidRPr="00E65C72">
              <w:rPr>
                <w:sz w:val="22"/>
                <w:szCs w:val="22"/>
              </w:rPr>
              <w:t>Numer referencyjny 9,0 ……</w:t>
            </w:r>
            <w:r>
              <w:rPr>
                <w:sz w:val="22"/>
                <w:szCs w:val="22"/>
              </w:rPr>
              <w:t>……….</w:t>
            </w:r>
          </w:p>
        </w:tc>
      </w:tr>
      <w:tr w:rsidR="00E65C72" w:rsidRPr="00741FB1" w:rsidTr="00087F4E">
        <w:tc>
          <w:tcPr>
            <w:tcW w:w="525" w:type="dxa"/>
            <w:tcBorders>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r w:rsidRPr="00E65C72">
              <w:rPr>
                <w:sz w:val="22"/>
                <w:szCs w:val="22"/>
              </w:rPr>
              <w:lastRenderedPageBreak/>
              <w:t>4</w:t>
            </w:r>
          </w:p>
        </w:tc>
        <w:tc>
          <w:tcPr>
            <w:tcW w:w="5712" w:type="dxa"/>
            <w:tcBorders>
              <w:left w:val="single" w:sz="4" w:space="0" w:color="000000"/>
              <w:bottom w:val="single" w:sz="4" w:space="0" w:color="000000"/>
            </w:tcBorders>
            <w:shd w:val="clear" w:color="auto" w:fill="FFFFFF"/>
          </w:tcPr>
          <w:p w:rsidR="00E65C72" w:rsidRPr="00E65C72" w:rsidRDefault="00E65C72" w:rsidP="00087F4E">
            <w:pPr>
              <w:snapToGrid w:val="0"/>
              <w:jc w:val="both"/>
              <w:rPr>
                <w:sz w:val="22"/>
                <w:szCs w:val="22"/>
              </w:rPr>
            </w:pPr>
            <w:r w:rsidRPr="00E65C72">
              <w:rPr>
                <w:sz w:val="22"/>
                <w:szCs w:val="22"/>
              </w:rPr>
              <w:t>Rękawica chirurgiczna, bezpudrowa, jałowa</w:t>
            </w:r>
          </w:p>
          <w:p w:rsidR="00E65C72" w:rsidRPr="00E65C72" w:rsidRDefault="00E65C72" w:rsidP="00C417FE">
            <w:pPr>
              <w:pStyle w:val="Akapitzlist"/>
              <w:widowControl w:val="0"/>
              <w:numPr>
                <w:ilvl w:val="0"/>
                <w:numId w:val="37"/>
              </w:numPr>
              <w:ind w:left="316" w:hanging="284"/>
              <w:jc w:val="both"/>
              <w:rPr>
                <w:sz w:val="22"/>
                <w:szCs w:val="22"/>
              </w:rPr>
            </w:pPr>
            <w:r w:rsidRPr="00E65C72">
              <w:rPr>
                <w:sz w:val="22"/>
                <w:szCs w:val="22"/>
              </w:rPr>
              <w:t>wykonana z lateksu kauczuku naturalnego,</w:t>
            </w:r>
          </w:p>
          <w:p w:rsidR="00E65C72" w:rsidRPr="00E65C72" w:rsidRDefault="00E65C72" w:rsidP="00C417FE">
            <w:pPr>
              <w:pStyle w:val="Akapitzlist"/>
              <w:widowControl w:val="0"/>
              <w:numPr>
                <w:ilvl w:val="0"/>
                <w:numId w:val="37"/>
              </w:numPr>
              <w:ind w:left="316" w:hanging="284"/>
              <w:jc w:val="both"/>
              <w:rPr>
                <w:sz w:val="22"/>
                <w:szCs w:val="22"/>
              </w:rPr>
            </w:pPr>
            <w:r w:rsidRPr="00E65C72">
              <w:rPr>
                <w:sz w:val="22"/>
                <w:szCs w:val="22"/>
              </w:rPr>
              <w:t>powierzchnia zewnętrzna rękawicy teksturowana</w:t>
            </w:r>
          </w:p>
          <w:p w:rsidR="00E65C72" w:rsidRPr="00E65C72" w:rsidRDefault="00E65C72" w:rsidP="00C417FE">
            <w:pPr>
              <w:pStyle w:val="Akapitzlist"/>
              <w:widowControl w:val="0"/>
              <w:numPr>
                <w:ilvl w:val="0"/>
                <w:numId w:val="37"/>
              </w:numPr>
              <w:ind w:left="316" w:hanging="284"/>
              <w:jc w:val="both"/>
              <w:rPr>
                <w:sz w:val="22"/>
                <w:szCs w:val="22"/>
              </w:rPr>
            </w:pPr>
            <w:r w:rsidRPr="00E65C72">
              <w:rPr>
                <w:sz w:val="22"/>
                <w:szCs w:val="22"/>
              </w:rPr>
              <w:t>wykończenie mankietu: równomiernie rolowany, wzmocniony brzeg,</w:t>
            </w:r>
          </w:p>
          <w:p w:rsidR="00E65C72" w:rsidRPr="00E65C72" w:rsidRDefault="00E65C72" w:rsidP="00C417FE">
            <w:pPr>
              <w:pStyle w:val="Akapitzlist"/>
              <w:widowControl w:val="0"/>
              <w:numPr>
                <w:ilvl w:val="0"/>
                <w:numId w:val="37"/>
              </w:numPr>
              <w:ind w:left="316" w:hanging="284"/>
              <w:jc w:val="both"/>
              <w:rPr>
                <w:sz w:val="22"/>
                <w:szCs w:val="22"/>
              </w:rPr>
            </w:pPr>
            <w:r w:rsidRPr="00E65C72">
              <w:rPr>
                <w:sz w:val="22"/>
                <w:szCs w:val="22"/>
              </w:rPr>
              <w:t>kształt: anatomiczny, zróżnicowany na prawą i lewą dłoń,</w:t>
            </w:r>
          </w:p>
          <w:p w:rsidR="00E65C72" w:rsidRPr="00E65C72" w:rsidRDefault="00E65C72" w:rsidP="00C417FE">
            <w:pPr>
              <w:pStyle w:val="Akapitzlist"/>
              <w:widowControl w:val="0"/>
              <w:numPr>
                <w:ilvl w:val="0"/>
                <w:numId w:val="37"/>
              </w:numPr>
              <w:ind w:left="316" w:hanging="284"/>
              <w:jc w:val="both"/>
              <w:rPr>
                <w:sz w:val="22"/>
                <w:szCs w:val="22"/>
              </w:rPr>
            </w:pPr>
            <w:r w:rsidRPr="00E65C72">
              <w:rPr>
                <w:sz w:val="22"/>
                <w:szCs w:val="22"/>
              </w:rPr>
              <w:t xml:space="preserve">rozmiary od 6,0  do 9,0 </w:t>
            </w:r>
          </w:p>
          <w:p w:rsidR="00E65C72" w:rsidRPr="00E65C72" w:rsidRDefault="00E65C72" w:rsidP="00C417FE">
            <w:pPr>
              <w:pStyle w:val="Akapitzlist"/>
              <w:widowControl w:val="0"/>
              <w:numPr>
                <w:ilvl w:val="0"/>
                <w:numId w:val="37"/>
              </w:numPr>
              <w:ind w:left="316" w:hanging="284"/>
              <w:jc w:val="both"/>
              <w:rPr>
                <w:sz w:val="22"/>
                <w:szCs w:val="22"/>
              </w:rPr>
            </w:pPr>
            <w:r w:rsidRPr="00E65C72">
              <w:rPr>
                <w:sz w:val="22"/>
                <w:szCs w:val="22"/>
              </w:rPr>
              <w:t xml:space="preserve">AQL  0,65 </w:t>
            </w:r>
          </w:p>
          <w:p w:rsidR="00E65C72" w:rsidRPr="00E65C72" w:rsidRDefault="00E65C72" w:rsidP="00C417FE">
            <w:pPr>
              <w:pStyle w:val="Akapitzlist"/>
              <w:widowControl w:val="0"/>
              <w:numPr>
                <w:ilvl w:val="0"/>
                <w:numId w:val="37"/>
              </w:numPr>
              <w:ind w:left="316" w:hanging="284"/>
              <w:jc w:val="both"/>
              <w:rPr>
                <w:sz w:val="22"/>
                <w:szCs w:val="22"/>
              </w:rPr>
            </w:pPr>
            <w:r w:rsidRPr="00E65C72">
              <w:rPr>
                <w:sz w:val="22"/>
                <w:szCs w:val="22"/>
              </w:rPr>
              <w:t>zawartość protein: &lt; 20 μg /g</w:t>
            </w:r>
          </w:p>
          <w:p w:rsidR="00E65C72" w:rsidRPr="00E65C72" w:rsidRDefault="00E65C72" w:rsidP="00C417FE">
            <w:pPr>
              <w:pStyle w:val="Akapitzlist"/>
              <w:widowControl w:val="0"/>
              <w:numPr>
                <w:ilvl w:val="0"/>
                <w:numId w:val="37"/>
              </w:numPr>
              <w:ind w:left="316" w:hanging="284"/>
              <w:jc w:val="both"/>
              <w:rPr>
                <w:sz w:val="22"/>
                <w:szCs w:val="22"/>
              </w:rPr>
            </w:pPr>
            <w:r w:rsidRPr="00E65C72">
              <w:rPr>
                <w:sz w:val="22"/>
                <w:szCs w:val="22"/>
              </w:rPr>
              <w:t>zgodność z normami: EN 455-1-2-3-4</w:t>
            </w:r>
          </w:p>
          <w:p w:rsidR="00E65C72" w:rsidRPr="00E65C72" w:rsidRDefault="00E65C72" w:rsidP="00C417FE">
            <w:pPr>
              <w:pStyle w:val="Akapitzlist"/>
              <w:widowControl w:val="0"/>
              <w:numPr>
                <w:ilvl w:val="0"/>
                <w:numId w:val="37"/>
              </w:numPr>
              <w:ind w:left="316" w:hanging="284"/>
              <w:jc w:val="both"/>
              <w:rPr>
                <w:sz w:val="22"/>
                <w:szCs w:val="22"/>
              </w:rPr>
            </w:pPr>
            <w:r w:rsidRPr="00E65C72">
              <w:rPr>
                <w:sz w:val="22"/>
                <w:szCs w:val="22"/>
              </w:rPr>
              <w:t xml:space="preserve">opakowanie papierowo – foliowe  </w:t>
            </w:r>
          </w:p>
          <w:p w:rsidR="00E65C72" w:rsidRPr="00E65C72" w:rsidRDefault="00E65C72" w:rsidP="00087F4E">
            <w:pPr>
              <w:snapToGrid w:val="0"/>
              <w:jc w:val="both"/>
              <w:rPr>
                <w:sz w:val="22"/>
                <w:szCs w:val="22"/>
              </w:rPr>
            </w:pPr>
            <w:r w:rsidRPr="00E65C72">
              <w:rPr>
                <w:sz w:val="22"/>
                <w:szCs w:val="22"/>
              </w:rPr>
              <w:t xml:space="preserve">Rękawice przebadane na przenikanie mikroorganizmów zgodnie z PN-EN ISO 374-5 lub ASTM F1671. </w:t>
            </w:r>
          </w:p>
          <w:p w:rsidR="00E65C72" w:rsidRPr="00E65C72" w:rsidRDefault="00E65C72" w:rsidP="00087F4E">
            <w:pPr>
              <w:snapToGrid w:val="0"/>
              <w:jc w:val="both"/>
              <w:rPr>
                <w:sz w:val="22"/>
                <w:szCs w:val="22"/>
              </w:rPr>
            </w:pPr>
            <w:r w:rsidRPr="00E65C72">
              <w:rPr>
                <w:sz w:val="22"/>
                <w:szCs w:val="22"/>
              </w:rPr>
              <w:t>Rękawice przebadane na przenikanie substancji chemicznych zgodnie z PN-EN 16523-1+A1:2018-11 i EN 374-4</w:t>
            </w:r>
          </w:p>
          <w:p w:rsidR="00E65C72" w:rsidRPr="00E65C72" w:rsidRDefault="00E65C72" w:rsidP="00087F4E">
            <w:pPr>
              <w:jc w:val="both"/>
              <w:rPr>
                <w:sz w:val="22"/>
                <w:szCs w:val="22"/>
              </w:rPr>
            </w:pPr>
            <w:r w:rsidRPr="00E65C72">
              <w:rPr>
                <w:sz w:val="22"/>
                <w:szCs w:val="22"/>
              </w:rPr>
              <w:t xml:space="preserve">Rękawice zaklasyfikowane w klasie IIa zgodnie z Rozporządzeniem (UE) 2017/745  oraz jako środek ochrony </w:t>
            </w:r>
            <w:r w:rsidRPr="00E65C72">
              <w:rPr>
                <w:sz w:val="22"/>
                <w:szCs w:val="22"/>
              </w:rPr>
              <w:lastRenderedPageBreak/>
              <w:t>indywidualnej w kategorii III typ B zgodnie z Rozporządzeniem (UE) 2016/425.</w:t>
            </w:r>
          </w:p>
        </w:tc>
        <w:tc>
          <w:tcPr>
            <w:tcW w:w="738" w:type="dxa"/>
            <w:tcBorders>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r w:rsidRPr="00E65C72">
              <w:rPr>
                <w:sz w:val="22"/>
                <w:szCs w:val="22"/>
              </w:rPr>
              <w:lastRenderedPageBreak/>
              <w:t>18000</w:t>
            </w:r>
          </w:p>
          <w:p w:rsidR="00E65C72" w:rsidRPr="00E65C72" w:rsidRDefault="00E65C72" w:rsidP="00087F4E">
            <w:pPr>
              <w:snapToGrid w:val="0"/>
              <w:jc w:val="center"/>
              <w:rPr>
                <w:sz w:val="22"/>
                <w:szCs w:val="22"/>
              </w:rPr>
            </w:pPr>
            <w:r w:rsidRPr="00E65C72">
              <w:rPr>
                <w:sz w:val="22"/>
                <w:szCs w:val="22"/>
              </w:rPr>
              <w:t xml:space="preserve"> par </w:t>
            </w:r>
          </w:p>
        </w:tc>
        <w:tc>
          <w:tcPr>
            <w:tcW w:w="1185" w:type="dxa"/>
            <w:tcBorders>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p>
        </w:tc>
        <w:tc>
          <w:tcPr>
            <w:tcW w:w="1095" w:type="dxa"/>
            <w:tcBorders>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p>
        </w:tc>
        <w:tc>
          <w:tcPr>
            <w:tcW w:w="495" w:type="dxa"/>
            <w:tcBorders>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r w:rsidRPr="00E65C72">
              <w:rPr>
                <w:sz w:val="22"/>
                <w:szCs w:val="22"/>
              </w:rPr>
              <w:t>8</w:t>
            </w:r>
          </w:p>
        </w:tc>
        <w:tc>
          <w:tcPr>
            <w:tcW w:w="1245" w:type="dxa"/>
            <w:tcBorders>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p>
        </w:tc>
        <w:tc>
          <w:tcPr>
            <w:tcW w:w="3765" w:type="dxa"/>
            <w:tcBorders>
              <w:left w:val="single" w:sz="4" w:space="0" w:color="000000"/>
              <w:bottom w:val="single" w:sz="4" w:space="0" w:color="000000"/>
              <w:right w:val="single" w:sz="4" w:space="0" w:color="000000"/>
            </w:tcBorders>
            <w:shd w:val="clear" w:color="auto" w:fill="FFFFFF"/>
          </w:tcPr>
          <w:p w:rsidR="00E65C72" w:rsidRPr="00E65C72" w:rsidRDefault="00E65C72" w:rsidP="00087F4E">
            <w:pPr>
              <w:snapToGrid w:val="0"/>
              <w:ind w:right="-30"/>
              <w:jc w:val="both"/>
              <w:rPr>
                <w:sz w:val="22"/>
                <w:szCs w:val="22"/>
              </w:rPr>
            </w:pPr>
            <w:r w:rsidRPr="00E65C72">
              <w:rPr>
                <w:sz w:val="22"/>
                <w:szCs w:val="22"/>
              </w:rPr>
              <w:t>Pełna nazwa producenta……………</w:t>
            </w:r>
          </w:p>
          <w:p w:rsidR="00E65C72" w:rsidRPr="00E65C72" w:rsidRDefault="00E65C72" w:rsidP="00087F4E">
            <w:pPr>
              <w:ind w:right="-30"/>
              <w:jc w:val="both"/>
              <w:rPr>
                <w:sz w:val="22"/>
                <w:szCs w:val="22"/>
              </w:rPr>
            </w:pPr>
            <w:r w:rsidRPr="00E65C72">
              <w:rPr>
                <w:sz w:val="22"/>
                <w:szCs w:val="22"/>
              </w:rPr>
              <w:t>Pełna nazwa wyrobu ………………</w:t>
            </w:r>
          </w:p>
          <w:p w:rsidR="00E65C72" w:rsidRPr="00E65C72" w:rsidRDefault="00E65C72" w:rsidP="00087F4E">
            <w:pPr>
              <w:ind w:right="-30"/>
              <w:jc w:val="both"/>
              <w:rPr>
                <w:sz w:val="22"/>
                <w:szCs w:val="22"/>
              </w:rPr>
            </w:pPr>
            <w:r w:rsidRPr="00E65C72">
              <w:rPr>
                <w:sz w:val="22"/>
                <w:szCs w:val="22"/>
              </w:rPr>
              <w:t>Numer referencyjny 6,0  ……</w:t>
            </w:r>
            <w:r>
              <w:rPr>
                <w:sz w:val="22"/>
                <w:szCs w:val="22"/>
              </w:rPr>
              <w:t>….</w:t>
            </w:r>
            <w:r w:rsidRPr="00E65C72">
              <w:rPr>
                <w:sz w:val="22"/>
                <w:szCs w:val="22"/>
              </w:rPr>
              <w:t>…</w:t>
            </w:r>
            <w:r>
              <w:rPr>
                <w:sz w:val="22"/>
                <w:szCs w:val="22"/>
              </w:rPr>
              <w:t>.</w:t>
            </w:r>
          </w:p>
          <w:p w:rsidR="00E65C72" w:rsidRPr="00E65C72" w:rsidRDefault="00E65C72" w:rsidP="00087F4E">
            <w:pPr>
              <w:ind w:right="-30"/>
              <w:jc w:val="both"/>
              <w:rPr>
                <w:sz w:val="22"/>
                <w:szCs w:val="22"/>
              </w:rPr>
            </w:pPr>
            <w:r w:rsidRPr="00E65C72">
              <w:rPr>
                <w:sz w:val="22"/>
                <w:szCs w:val="22"/>
              </w:rPr>
              <w:t>Numer referencyjny 6,5  ………</w:t>
            </w:r>
            <w:r>
              <w:rPr>
                <w:sz w:val="22"/>
                <w:szCs w:val="22"/>
              </w:rPr>
              <w:t>….</w:t>
            </w:r>
          </w:p>
          <w:p w:rsidR="00E65C72" w:rsidRPr="00E65C72" w:rsidRDefault="00E65C72" w:rsidP="00087F4E">
            <w:pPr>
              <w:ind w:right="-30"/>
              <w:jc w:val="both"/>
              <w:rPr>
                <w:sz w:val="22"/>
                <w:szCs w:val="22"/>
              </w:rPr>
            </w:pPr>
            <w:r w:rsidRPr="00E65C72">
              <w:rPr>
                <w:sz w:val="22"/>
                <w:szCs w:val="22"/>
              </w:rPr>
              <w:t>Numer referencyjny 7,0…….……</w:t>
            </w:r>
            <w:r>
              <w:rPr>
                <w:sz w:val="22"/>
                <w:szCs w:val="22"/>
              </w:rPr>
              <w:t>…</w:t>
            </w:r>
          </w:p>
          <w:p w:rsidR="00E65C72" w:rsidRPr="00E65C72" w:rsidRDefault="00E65C72" w:rsidP="00087F4E">
            <w:pPr>
              <w:ind w:right="-30"/>
              <w:jc w:val="both"/>
              <w:rPr>
                <w:sz w:val="22"/>
                <w:szCs w:val="22"/>
              </w:rPr>
            </w:pPr>
            <w:r w:rsidRPr="00E65C72">
              <w:rPr>
                <w:sz w:val="22"/>
                <w:szCs w:val="22"/>
              </w:rPr>
              <w:t>Numer referencyjny 7,5 …………</w:t>
            </w:r>
            <w:r>
              <w:rPr>
                <w:sz w:val="22"/>
                <w:szCs w:val="22"/>
              </w:rPr>
              <w:t>…</w:t>
            </w:r>
          </w:p>
          <w:p w:rsidR="00E65C72" w:rsidRPr="00E65C72" w:rsidRDefault="00E65C72" w:rsidP="00087F4E">
            <w:pPr>
              <w:ind w:right="-30"/>
              <w:jc w:val="both"/>
              <w:rPr>
                <w:sz w:val="22"/>
                <w:szCs w:val="22"/>
              </w:rPr>
            </w:pPr>
            <w:r w:rsidRPr="00E65C72">
              <w:rPr>
                <w:sz w:val="22"/>
                <w:szCs w:val="22"/>
              </w:rPr>
              <w:t>Numer referencyjny 8,0 …………</w:t>
            </w:r>
            <w:r>
              <w:rPr>
                <w:sz w:val="22"/>
                <w:szCs w:val="22"/>
              </w:rPr>
              <w:t>…</w:t>
            </w:r>
          </w:p>
          <w:p w:rsidR="00E65C72" w:rsidRPr="00E65C72" w:rsidRDefault="00E65C72" w:rsidP="00087F4E">
            <w:pPr>
              <w:ind w:right="-30"/>
              <w:jc w:val="both"/>
              <w:rPr>
                <w:sz w:val="22"/>
                <w:szCs w:val="22"/>
              </w:rPr>
            </w:pPr>
            <w:r w:rsidRPr="00E65C72">
              <w:rPr>
                <w:sz w:val="22"/>
                <w:szCs w:val="22"/>
              </w:rPr>
              <w:t>Numer referencyjny 8,5…………</w:t>
            </w:r>
            <w:r>
              <w:rPr>
                <w:sz w:val="22"/>
                <w:szCs w:val="22"/>
              </w:rPr>
              <w:t>…</w:t>
            </w:r>
          </w:p>
          <w:p w:rsidR="00E65C72" w:rsidRPr="00E65C72" w:rsidRDefault="00E65C72" w:rsidP="00087F4E">
            <w:pPr>
              <w:rPr>
                <w:sz w:val="22"/>
                <w:szCs w:val="22"/>
              </w:rPr>
            </w:pPr>
            <w:r w:rsidRPr="00E65C72">
              <w:rPr>
                <w:sz w:val="22"/>
                <w:szCs w:val="22"/>
              </w:rPr>
              <w:t>Numer referencyjny 9,0 ………</w:t>
            </w:r>
            <w:r>
              <w:rPr>
                <w:sz w:val="22"/>
                <w:szCs w:val="22"/>
              </w:rPr>
              <w:t>……</w:t>
            </w:r>
          </w:p>
        </w:tc>
      </w:tr>
      <w:tr w:rsidR="00E65C72" w:rsidRPr="00741FB1" w:rsidTr="00087F4E">
        <w:tc>
          <w:tcPr>
            <w:tcW w:w="525" w:type="dxa"/>
            <w:tcBorders>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r w:rsidRPr="00E65C72">
              <w:rPr>
                <w:sz w:val="22"/>
                <w:szCs w:val="22"/>
              </w:rPr>
              <w:lastRenderedPageBreak/>
              <w:t>5</w:t>
            </w:r>
          </w:p>
        </w:tc>
        <w:tc>
          <w:tcPr>
            <w:tcW w:w="5712" w:type="dxa"/>
            <w:tcBorders>
              <w:left w:val="single" w:sz="4" w:space="0" w:color="000000"/>
              <w:bottom w:val="single" w:sz="4" w:space="0" w:color="000000"/>
            </w:tcBorders>
            <w:shd w:val="clear" w:color="auto" w:fill="FFFFFF"/>
          </w:tcPr>
          <w:p w:rsidR="00E65C72" w:rsidRPr="00E65C72" w:rsidRDefault="00E65C72" w:rsidP="00087F4E">
            <w:pPr>
              <w:jc w:val="both"/>
              <w:rPr>
                <w:rStyle w:val="rynqvb"/>
                <w:kern w:val="0"/>
                <w:sz w:val="22"/>
                <w:szCs w:val="22"/>
              </w:rPr>
            </w:pPr>
            <w:r w:rsidRPr="00E65C72">
              <w:rPr>
                <w:sz w:val="22"/>
                <w:szCs w:val="22"/>
              </w:rPr>
              <w:t xml:space="preserve">Rękawica chirurgiczna syntetyczna, bezpudrowa jałowa używana </w:t>
            </w:r>
            <w:r w:rsidRPr="00E65C72">
              <w:rPr>
                <w:rStyle w:val="rynqvb"/>
                <w:kern w:val="0"/>
                <w:sz w:val="22"/>
                <w:szCs w:val="22"/>
              </w:rPr>
              <w:t xml:space="preserve">do zabiegów wysokiego ryzyka, o trójwarstwowej strukturze, z płynem dezynfekującym w warstwie wewnętrznej, który zaczyna działać w momencie uszkodzenia rękawicy. </w:t>
            </w:r>
          </w:p>
          <w:p w:rsidR="00E65C72" w:rsidRPr="00E65C72" w:rsidRDefault="00E65C72" w:rsidP="00087F4E">
            <w:pPr>
              <w:jc w:val="both"/>
              <w:rPr>
                <w:rStyle w:val="rynqvb"/>
                <w:kern w:val="0"/>
                <w:sz w:val="22"/>
                <w:szCs w:val="22"/>
              </w:rPr>
            </w:pPr>
            <w:r w:rsidRPr="00E65C72">
              <w:rPr>
                <w:rStyle w:val="rynqvb"/>
                <w:kern w:val="0"/>
                <w:sz w:val="22"/>
                <w:szCs w:val="22"/>
              </w:rPr>
              <w:t xml:space="preserve">Rękawica sterylna, bezpudrowa, syntetyczne z elastomeru, </w:t>
            </w:r>
          </w:p>
          <w:p w:rsidR="00E65C72" w:rsidRPr="00E65C72" w:rsidRDefault="00E65C72" w:rsidP="00C417FE">
            <w:pPr>
              <w:pStyle w:val="Akapitzlist"/>
              <w:numPr>
                <w:ilvl w:val="0"/>
                <w:numId w:val="38"/>
              </w:numPr>
              <w:ind w:left="316" w:hanging="284"/>
              <w:jc w:val="both"/>
              <w:rPr>
                <w:rStyle w:val="rynqvb"/>
                <w:kern w:val="0"/>
                <w:sz w:val="22"/>
                <w:szCs w:val="22"/>
              </w:rPr>
            </w:pPr>
            <w:r w:rsidRPr="00E65C72">
              <w:rPr>
                <w:rStyle w:val="rynqvb"/>
                <w:kern w:val="0"/>
                <w:sz w:val="22"/>
                <w:szCs w:val="22"/>
              </w:rPr>
              <w:t>kolor jasnozielony na zewnątrz, biały wewnątrz.</w:t>
            </w:r>
          </w:p>
          <w:p w:rsidR="00E65C72" w:rsidRPr="00E65C72" w:rsidRDefault="00E65C72" w:rsidP="00C417FE">
            <w:pPr>
              <w:widowControl w:val="0"/>
              <w:numPr>
                <w:ilvl w:val="0"/>
                <w:numId w:val="38"/>
              </w:numPr>
              <w:ind w:left="316" w:hanging="284"/>
              <w:jc w:val="both"/>
              <w:rPr>
                <w:sz w:val="22"/>
                <w:szCs w:val="22"/>
              </w:rPr>
            </w:pPr>
            <w:r w:rsidRPr="00E65C72">
              <w:rPr>
                <w:sz w:val="22"/>
                <w:szCs w:val="22"/>
              </w:rPr>
              <w:t xml:space="preserve">mankiet: rolowany </w:t>
            </w:r>
          </w:p>
          <w:p w:rsidR="00E65C72" w:rsidRPr="00E65C72" w:rsidRDefault="00E65C72" w:rsidP="00C417FE">
            <w:pPr>
              <w:widowControl w:val="0"/>
              <w:numPr>
                <w:ilvl w:val="0"/>
                <w:numId w:val="38"/>
              </w:numPr>
              <w:ind w:left="316" w:hanging="284"/>
              <w:jc w:val="both"/>
              <w:rPr>
                <w:sz w:val="22"/>
                <w:szCs w:val="22"/>
              </w:rPr>
            </w:pPr>
            <w:r w:rsidRPr="00E65C72">
              <w:rPr>
                <w:sz w:val="22"/>
                <w:szCs w:val="22"/>
              </w:rPr>
              <w:t xml:space="preserve">powierzchnia zewnętrzna: </w:t>
            </w:r>
            <w:r w:rsidRPr="00E65C72">
              <w:rPr>
                <w:rStyle w:val="rynqvb"/>
                <w:kern w:val="0"/>
                <w:sz w:val="22"/>
                <w:szCs w:val="22"/>
              </w:rPr>
              <w:t>mikroteksturowana</w:t>
            </w:r>
          </w:p>
          <w:p w:rsidR="00E65C72" w:rsidRPr="00E65C72" w:rsidRDefault="00E65C72" w:rsidP="00C417FE">
            <w:pPr>
              <w:widowControl w:val="0"/>
              <w:numPr>
                <w:ilvl w:val="0"/>
                <w:numId w:val="38"/>
              </w:numPr>
              <w:ind w:left="316" w:hanging="284"/>
              <w:jc w:val="both"/>
              <w:rPr>
                <w:sz w:val="22"/>
                <w:szCs w:val="22"/>
              </w:rPr>
            </w:pPr>
            <w:r w:rsidRPr="00E65C72">
              <w:rPr>
                <w:sz w:val="22"/>
                <w:szCs w:val="22"/>
              </w:rPr>
              <w:t xml:space="preserve">powierzchnia wewnętrzna: </w:t>
            </w:r>
            <w:r w:rsidRPr="00E65C72">
              <w:rPr>
                <w:rStyle w:val="rynqvb"/>
                <w:kern w:val="0"/>
                <w:sz w:val="22"/>
                <w:szCs w:val="22"/>
              </w:rPr>
              <w:t>polimeryzowana</w:t>
            </w:r>
          </w:p>
          <w:p w:rsidR="00E65C72" w:rsidRPr="00E65C72" w:rsidRDefault="00E65C72" w:rsidP="00C417FE">
            <w:pPr>
              <w:widowControl w:val="0"/>
              <w:numPr>
                <w:ilvl w:val="0"/>
                <w:numId w:val="38"/>
              </w:numPr>
              <w:ind w:left="316" w:hanging="284"/>
              <w:jc w:val="both"/>
              <w:rPr>
                <w:sz w:val="22"/>
                <w:szCs w:val="22"/>
              </w:rPr>
            </w:pPr>
            <w:r w:rsidRPr="00E65C72">
              <w:rPr>
                <w:rStyle w:val="rynqvb"/>
                <w:kern w:val="0"/>
                <w:sz w:val="22"/>
                <w:szCs w:val="22"/>
              </w:rPr>
              <w:t>wolne od szkodliwych akceleratorów chemicznych</w:t>
            </w:r>
            <w:r w:rsidRPr="00E65C72">
              <w:rPr>
                <w:rStyle w:val="WW8Num1z0"/>
                <w:kern w:val="0"/>
                <w:sz w:val="22"/>
                <w:szCs w:val="22"/>
              </w:rPr>
              <w:t xml:space="preserve"> </w:t>
            </w:r>
            <w:r w:rsidRPr="00E65C72">
              <w:rPr>
                <w:rStyle w:val="rynqvb"/>
                <w:kern w:val="0"/>
                <w:sz w:val="22"/>
                <w:szCs w:val="22"/>
              </w:rPr>
              <w:t>(potwierdzone niezależnym badaniem)</w:t>
            </w:r>
          </w:p>
          <w:p w:rsidR="00E65C72" w:rsidRPr="00E65C72" w:rsidRDefault="00E65C72" w:rsidP="00C417FE">
            <w:pPr>
              <w:widowControl w:val="0"/>
              <w:numPr>
                <w:ilvl w:val="0"/>
                <w:numId w:val="38"/>
              </w:numPr>
              <w:ind w:left="316" w:hanging="284"/>
              <w:jc w:val="both"/>
              <w:rPr>
                <w:sz w:val="22"/>
                <w:szCs w:val="22"/>
              </w:rPr>
            </w:pPr>
            <w:r w:rsidRPr="00E65C72">
              <w:rPr>
                <w:sz w:val="22"/>
                <w:szCs w:val="22"/>
              </w:rPr>
              <w:t xml:space="preserve">grubość rękawicy: </w:t>
            </w:r>
          </w:p>
          <w:p w:rsidR="00E65C72" w:rsidRPr="00E65C72" w:rsidRDefault="00E65C72" w:rsidP="00E65C72">
            <w:pPr>
              <w:pStyle w:val="Akapitzlist"/>
              <w:ind w:left="316"/>
              <w:jc w:val="both"/>
              <w:rPr>
                <w:sz w:val="22"/>
                <w:szCs w:val="22"/>
              </w:rPr>
            </w:pPr>
            <w:r w:rsidRPr="00E65C72">
              <w:rPr>
                <w:sz w:val="22"/>
                <w:szCs w:val="22"/>
              </w:rPr>
              <w:t xml:space="preserve">- palec </w:t>
            </w:r>
            <w:r w:rsidRPr="00E65C72">
              <w:rPr>
                <w:rStyle w:val="rynqvb"/>
                <w:kern w:val="0"/>
                <w:sz w:val="22"/>
                <w:szCs w:val="22"/>
              </w:rPr>
              <w:t>0,29±0,03mm</w:t>
            </w:r>
            <w:r w:rsidRPr="00E65C72">
              <w:rPr>
                <w:sz w:val="22"/>
                <w:szCs w:val="22"/>
              </w:rPr>
              <w:t xml:space="preserve">, </w:t>
            </w:r>
          </w:p>
          <w:p w:rsidR="00E65C72" w:rsidRPr="00E65C72" w:rsidRDefault="00E65C72" w:rsidP="00E65C72">
            <w:pPr>
              <w:pStyle w:val="Akapitzlist"/>
              <w:ind w:left="316"/>
              <w:jc w:val="both"/>
              <w:rPr>
                <w:sz w:val="22"/>
                <w:szCs w:val="22"/>
              </w:rPr>
            </w:pPr>
            <w:r w:rsidRPr="00E65C72">
              <w:rPr>
                <w:sz w:val="22"/>
                <w:szCs w:val="22"/>
              </w:rPr>
              <w:t xml:space="preserve">- dłoń </w:t>
            </w:r>
            <w:r w:rsidRPr="00E65C72">
              <w:rPr>
                <w:rStyle w:val="rynqvb"/>
                <w:kern w:val="0"/>
                <w:sz w:val="22"/>
                <w:szCs w:val="22"/>
              </w:rPr>
              <w:t>min. 0,24mm</w:t>
            </w:r>
            <w:r w:rsidRPr="00E65C72">
              <w:rPr>
                <w:sz w:val="22"/>
                <w:szCs w:val="22"/>
              </w:rPr>
              <w:t xml:space="preserve">, </w:t>
            </w:r>
          </w:p>
          <w:p w:rsidR="00E65C72" w:rsidRPr="00E65C72" w:rsidRDefault="00E65C72" w:rsidP="00E65C72">
            <w:pPr>
              <w:pStyle w:val="Akapitzlist"/>
              <w:ind w:left="316"/>
              <w:jc w:val="both"/>
              <w:rPr>
                <w:sz w:val="22"/>
                <w:szCs w:val="22"/>
              </w:rPr>
            </w:pPr>
            <w:r w:rsidRPr="00E65C72">
              <w:rPr>
                <w:sz w:val="22"/>
                <w:szCs w:val="22"/>
              </w:rPr>
              <w:t xml:space="preserve">- </w:t>
            </w:r>
            <w:r w:rsidRPr="00E65C72">
              <w:rPr>
                <w:rStyle w:val="rynqvb"/>
                <w:kern w:val="0"/>
                <w:sz w:val="22"/>
                <w:szCs w:val="22"/>
              </w:rPr>
              <w:t>na mankiecie min. 0,15 mm</w:t>
            </w:r>
          </w:p>
          <w:p w:rsidR="00E65C72" w:rsidRPr="00E65C72" w:rsidRDefault="00E65C72" w:rsidP="00C417FE">
            <w:pPr>
              <w:widowControl w:val="0"/>
              <w:numPr>
                <w:ilvl w:val="0"/>
                <w:numId w:val="38"/>
              </w:numPr>
              <w:ind w:left="316" w:hanging="284"/>
              <w:jc w:val="both"/>
              <w:rPr>
                <w:sz w:val="22"/>
                <w:szCs w:val="22"/>
              </w:rPr>
            </w:pPr>
            <w:r w:rsidRPr="00E65C72">
              <w:rPr>
                <w:sz w:val="22"/>
                <w:szCs w:val="22"/>
              </w:rPr>
              <w:t>AQL  0,10</w:t>
            </w:r>
          </w:p>
          <w:p w:rsidR="00E65C72" w:rsidRPr="00E65C72" w:rsidRDefault="00E65C72" w:rsidP="00C417FE">
            <w:pPr>
              <w:widowControl w:val="0"/>
              <w:numPr>
                <w:ilvl w:val="0"/>
                <w:numId w:val="38"/>
              </w:numPr>
              <w:ind w:left="316" w:hanging="284"/>
              <w:jc w:val="both"/>
              <w:rPr>
                <w:sz w:val="22"/>
                <w:szCs w:val="22"/>
              </w:rPr>
            </w:pPr>
            <w:r w:rsidRPr="00E65C72">
              <w:rPr>
                <w:sz w:val="22"/>
                <w:szCs w:val="22"/>
              </w:rPr>
              <w:t>Rozmiar: 5,5 – 9,0</w:t>
            </w:r>
          </w:p>
          <w:p w:rsidR="00E65C72" w:rsidRPr="00E65C72" w:rsidRDefault="00E65C72" w:rsidP="00087F4E">
            <w:pPr>
              <w:snapToGrid w:val="0"/>
              <w:jc w:val="both"/>
              <w:rPr>
                <w:sz w:val="22"/>
                <w:szCs w:val="22"/>
              </w:rPr>
            </w:pPr>
            <w:r w:rsidRPr="00E65C72">
              <w:rPr>
                <w:sz w:val="22"/>
                <w:szCs w:val="22"/>
              </w:rPr>
              <w:t>Rękawice przebadane na przenikanie mikroorganizmów zgodnie z PN-EN ISO 374-5 lub ASTM F1671. Rękawice przebadane na   przenikanie substancji chemicznych zgodnie z PN-EN 16523-1+A1:2018-11 i EN 374-4, EN 421</w:t>
            </w:r>
          </w:p>
          <w:p w:rsidR="00E65C72" w:rsidRPr="00E65C72" w:rsidRDefault="00E65C72" w:rsidP="00087F4E">
            <w:pPr>
              <w:jc w:val="both"/>
              <w:rPr>
                <w:sz w:val="22"/>
                <w:szCs w:val="22"/>
              </w:rPr>
            </w:pPr>
            <w:r w:rsidRPr="00E65C72">
              <w:rPr>
                <w:sz w:val="22"/>
                <w:szCs w:val="22"/>
              </w:rPr>
              <w:t>Rękawice zaklasyfikowane w klasie IIb zgodnie z Rozporządzeniem (UE) 2017/745  oraz jako środek ochrony indywidualnej w kategorii III typ B zgodnie z Rozporządzeniem (UE) 2016/425.</w:t>
            </w:r>
          </w:p>
          <w:p w:rsidR="00E65C72" w:rsidRPr="00E65C72" w:rsidRDefault="00E65C72" w:rsidP="00087F4E">
            <w:pPr>
              <w:jc w:val="both"/>
              <w:rPr>
                <w:sz w:val="22"/>
                <w:szCs w:val="22"/>
              </w:rPr>
            </w:pPr>
            <w:r w:rsidRPr="00E65C72">
              <w:rPr>
                <w:rStyle w:val="rynqvb"/>
                <w:sz w:val="22"/>
                <w:szCs w:val="22"/>
              </w:rPr>
              <w:t>Rękawice zapobiegające alergiom - wolne od szkodliwych akceleratorów chemicznych (potwierdzone niezależnym badaniem).</w:t>
            </w:r>
          </w:p>
        </w:tc>
        <w:tc>
          <w:tcPr>
            <w:tcW w:w="738" w:type="dxa"/>
            <w:tcBorders>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r w:rsidRPr="00E65C72">
              <w:rPr>
                <w:sz w:val="22"/>
                <w:szCs w:val="22"/>
              </w:rPr>
              <w:t xml:space="preserve">800 </w:t>
            </w:r>
          </w:p>
          <w:p w:rsidR="00E65C72" w:rsidRPr="00E65C72" w:rsidRDefault="00E65C72" w:rsidP="00087F4E">
            <w:pPr>
              <w:snapToGrid w:val="0"/>
              <w:jc w:val="center"/>
              <w:rPr>
                <w:sz w:val="22"/>
                <w:szCs w:val="22"/>
              </w:rPr>
            </w:pPr>
            <w:r w:rsidRPr="00E65C72">
              <w:rPr>
                <w:sz w:val="22"/>
                <w:szCs w:val="22"/>
              </w:rPr>
              <w:t xml:space="preserve">par </w:t>
            </w:r>
          </w:p>
        </w:tc>
        <w:tc>
          <w:tcPr>
            <w:tcW w:w="1185" w:type="dxa"/>
            <w:tcBorders>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p>
        </w:tc>
        <w:tc>
          <w:tcPr>
            <w:tcW w:w="1095" w:type="dxa"/>
            <w:tcBorders>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p>
        </w:tc>
        <w:tc>
          <w:tcPr>
            <w:tcW w:w="495" w:type="dxa"/>
            <w:tcBorders>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r w:rsidRPr="00E65C72">
              <w:rPr>
                <w:sz w:val="22"/>
                <w:szCs w:val="22"/>
              </w:rPr>
              <w:t>8</w:t>
            </w:r>
          </w:p>
        </w:tc>
        <w:tc>
          <w:tcPr>
            <w:tcW w:w="1245" w:type="dxa"/>
            <w:tcBorders>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p>
        </w:tc>
        <w:tc>
          <w:tcPr>
            <w:tcW w:w="3765" w:type="dxa"/>
            <w:tcBorders>
              <w:left w:val="single" w:sz="4" w:space="0" w:color="000000"/>
              <w:bottom w:val="single" w:sz="4" w:space="0" w:color="000000"/>
              <w:right w:val="single" w:sz="4" w:space="0" w:color="000000"/>
            </w:tcBorders>
            <w:shd w:val="clear" w:color="auto" w:fill="FFFFFF"/>
          </w:tcPr>
          <w:p w:rsidR="00E65C72" w:rsidRPr="00E65C72" w:rsidRDefault="00E65C72" w:rsidP="00087F4E">
            <w:pPr>
              <w:snapToGrid w:val="0"/>
              <w:ind w:right="-30"/>
              <w:jc w:val="both"/>
              <w:rPr>
                <w:sz w:val="22"/>
                <w:szCs w:val="22"/>
              </w:rPr>
            </w:pPr>
            <w:r w:rsidRPr="00E65C72">
              <w:rPr>
                <w:sz w:val="22"/>
                <w:szCs w:val="22"/>
              </w:rPr>
              <w:t>Pełna nazwa producenta……………</w:t>
            </w:r>
          </w:p>
          <w:p w:rsidR="00E65C72" w:rsidRPr="00E65C72" w:rsidRDefault="00E65C72" w:rsidP="00087F4E">
            <w:pPr>
              <w:ind w:right="-30"/>
              <w:jc w:val="both"/>
              <w:rPr>
                <w:sz w:val="22"/>
                <w:szCs w:val="22"/>
              </w:rPr>
            </w:pPr>
            <w:r w:rsidRPr="00E65C72">
              <w:rPr>
                <w:sz w:val="22"/>
                <w:szCs w:val="22"/>
              </w:rPr>
              <w:t>Pełna nazwa wyrobu ………………</w:t>
            </w:r>
          </w:p>
          <w:p w:rsidR="00E65C72" w:rsidRPr="00E65C72" w:rsidRDefault="00E65C72" w:rsidP="00087F4E">
            <w:pPr>
              <w:ind w:right="-30"/>
              <w:jc w:val="both"/>
              <w:rPr>
                <w:sz w:val="22"/>
                <w:szCs w:val="22"/>
              </w:rPr>
            </w:pPr>
            <w:r w:rsidRPr="00E65C72">
              <w:rPr>
                <w:sz w:val="22"/>
                <w:szCs w:val="22"/>
              </w:rPr>
              <w:t>Numer referencyjny 6,0  ……</w:t>
            </w:r>
            <w:r>
              <w:rPr>
                <w:sz w:val="22"/>
                <w:szCs w:val="22"/>
              </w:rPr>
              <w:t>….</w:t>
            </w:r>
            <w:r w:rsidRPr="00E65C72">
              <w:rPr>
                <w:sz w:val="22"/>
                <w:szCs w:val="22"/>
              </w:rPr>
              <w:t>…</w:t>
            </w:r>
          </w:p>
          <w:p w:rsidR="00E65C72" w:rsidRPr="00E65C72" w:rsidRDefault="00E65C72" w:rsidP="00087F4E">
            <w:pPr>
              <w:ind w:right="-30"/>
              <w:jc w:val="both"/>
              <w:rPr>
                <w:sz w:val="22"/>
                <w:szCs w:val="22"/>
              </w:rPr>
            </w:pPr>
            <w:r w:rsidRPr="00E65C72">
              <w:rPr>
                <w:sz w:val="22"/>
                <w:szCs w:val="22"/>
              </w:rPr>
              <w:t>Numer referencyjny 6,5  ………</w:t>
            </w:r>
            <w:r>
              <w:rPr>
                <w:sz w:val="22"/>
                <w:szCs w:val="22"/>
              </w:rPr>
              <w:t>….</w:t>
            </w:r>
          </w:p>
          <w:p w:rsidR="00E65C72" w:rsidRPr="00E65C72" w:rsidRDefault="00E65C72" w:rsidP="00087F4E">
            <w:pPr>
              <w:ind w:right="-30"/>
              <w:jc w:val="both"/>
              <w:rPr>
                <w:sz w:val="22"/>
                <w:szCs w:val="22"/>
              </w:rPr>
            </w:pPr>
            <w:r w:rsidRPr="00E65C72">
              <w:rPr>
                <w:sz w:val="22"/>
                <w:szCs w:val="22"/>
              </w:rPr>
              <w:t>Numer referencyjny 7,0…….……</w:t>
            </w:r>
            <w:r>
              <w:rPr>
                <w:sz w:val="22"/>
                <w:szCs w:val="22"/>
              </w:rPr>
              <w:t>..</w:t>
            </w:r>
          </w:p>
          <w:p w:rsidR="00E65C72" w:rsidRPr="00E65C72" w:rsidRDefault="00E65C72" w:rsidP="00087F4E">
            <w:pPr>
              <w:ind w:right="-30"/>
              <w:jc w:val="both"/>
              <w:rPr>
                <w:sz w:val="22"/>
                <w:szCs w:val="22"/>
              </w:rPr>
            </w:pPr>
            <w:r w:rsidRPr="00E65C72">
              <w:rPr>
                <w:sz w:val="22"/>
                <w:szCs w:val="22"/>
              </w:rPr>
              <w:t>Numer referencyjny 7,5 …………</w:t>
            </w:r>
            <w:r>
              <w:rPr>
                <w:sz w:val="22"/>
                <w:szCs w:val="22"/>
              </w:rPr>
              <w:t>..</w:t>
            </w:r>
          </w:p>
          <w:p w:rsidR="00E65C72" w:rsidRPr="00E65C72" w:rsidRDefault="00E65C72" w:rsidP="00087F4E">
            <w:pPr>
              <w:ind w:right="-30"/>
              <w:jc w:val="both"/>
              <w:rPr>
                <w:sz w:val="22"/>
                <w:szCs w:val="22"/>
              </w:rPr>
            </w:pPr>
            <w:r w:rsidRPr="00E65C72">
              <w:rPr>
                <w:sz w:val="22"/>
                <w:szCs w:val="22"/>
              </w:rPr>
              <w:t>Numer referencyjny 8,0 …………</w:t>
            </w:r>
            <w:r>
              <w:rPr>
                <w:sz w:val="22"/>
                <w:szCs w:val="22"/>
              </w:rPr>
              <w:t>..</w:t>
            </w:r>
          </w:p>
          <w:p w:rsidR="00E65C72" w:rsidRPr="00E65C72" w:rsidRDefault="00E65C72" w:rsidP="00087F4E">
            <w:pPr>
              <w:ind w:right="-30"/>
              <w:jc w:val="both"/>
              <w:rPr>
                <w:sz w:val="22"/>
                <w:szCs w:val="22"/>
              </w:rPr>
            </w:pPr>
            <w:r w:rsidRPr="00E65C72">
              <w:rPr>
                <w:sz w:val="22"/>
                <w:szCs w:val="22"/>
              </w:rPr>
              <w:t>Numer referencyjny 8,5…………</w:t>
            </w:r>
            <w:r>
              <w:rPr>
                <w:sz w:val="22"/>
                <w:szCs w:val="22"/>
              </w:rPr>
              <w:t>…</w:t>
            </w:r>
          </w:p>
          <w:p w:rsidR="00E65C72" w:rsidRPr="00E65C72" w:rsidRDefault="00E65C72" w:rsidP="00087F4E">
            <w:pPr>
              <w:rPr>
                <w:sz w:val="22"/>
                <w:szCs w:val="22"/>
              </w:rPr>
            </w:pPr>
            <w:r w:rsidRPr="00E65C72">
              <w:rPr>
                <w:sz w:val="22"/>
                <w:szCs w:val="22"/>
              </w:rPr>
              <w:t>Numer referencyjny 9,0 ………</w:t>
            </w:r>
            <w:r>
              <w:rPr>
                <w:sz w:val="22"/>
                <w:szCs w:val="22"/>
              </w:rPr>
              <w:t>……</w:t>
            </w:r>
          </w:p>
        </w:tc>
      </w:tr>
      <w:tr w:rsidR="00E65C72" w:rsidRPr="00741FB1" w:rsidTr="00087F4E">
        <w:tc>
          <w:tcPr>
            <w:tcW w:w="525" w:type="dxa"/>
            <w:tcBorders>
              <w:left w:val="single" w:sz="4" w:space="0" w:color="000000"/>
              <w:bottom w:val="single" w:sz="4" w:space="0" w:color="000000"/>
            </w:tcBorders>
            <w:shd w:val="clear" w:color="auto" w:fill="FFFFFF"/>
          </w:tcPr>
          <w:p w:rsidR="00E65C72" w:rsidRPr="00E65C72" w:rsidRDefault="00E65C72" w:rsidP="00087F4E">
            <w:pPr>
              <w:snapToGrid w:val="0"/>
              <w:rPr>
                <w:sz w:val="22"/>
                <w:szCs w:val="22"/>
              </w:rPr>
            </w:pPr>
          </w:p>
        </w:tc>
        <w:tc>
          <w:tcPr>
            <w:tcW w:w="5712" w:type="dxa"/>
            <w:tcBorders>
              <w:left w:val="single" w:sz="4" w:space="0" w:color="000000"/>
              <w:bottom w:val="single" w:sz="4" w:space="0" w:color="000000"/>
            </w:tcBorders>
            <w:shd w:val="clear" w:color="auto" w:fill="FFFFFF"/>
          </w:tcPr>
          <w:p w:rsidR="00E65C72" w:rsidRPr="00E65C72" w:rsidRDefault="00E65C72" w:rsidP="00E65C72">
            <w:pPr>
              <w:snapToGrid w:val="0"/>
              <w:rPr>
                <w:b/>
                <w:sz w:val="22"/>
                <w:szCs w:val="22"/>
              </w:rPr>
            </w:pPr>
            <w:r w:rsidRPr="00E65C72">
              <w:rPr>
                <w:b/>
                <w:sz w:val="22"/>
                <w:szCs w:val="22"/>
              </w:rPr>
              <w:t>Wartość części</w:t>
            </w:r>
          </w:p>
        </w:tc>
        <w:tc>
          <w:tcPr>
            <w:tcW w:w="738" w:type="dxa"/>
            <w:tcBorders>
              <w:left w:val="single" w:sz="4" w:space="0" w:color="000000"/>
              <w:bottom w:val="single" w:sz="4" w:space="0" w:color="000000"/>
            </w:tcBorders>
            <w:shd w:val="clear" w:color="auto" w:fill="FFFFFF"/>
          </w:tcPr>
          <w:p w:rsidR="00E65C72" w:rsidRPr="00E65C72" w:rsidRDefault="00E65C72" w:rsidP="00087F4E">
            <w:pPr>
              <w:snapToGrid w:val="0"/>
              <w:jc w:val="both"/>
              <w:rPr>
                <w:sz w:val="22"/>
                <w:szCs w:val="22"/>
              </w:rPr>
            </w:pPr>
          </w:p>
        </w:tc>
        <w:tc>
          <w:tcPr>
            <w:tcW w:w="1185" w:type="dxa"/>
            <w:tcBorders>
              <w:left w:val="single" w:sz="4" w:space="0" w:color="000000"/>
              <w:bottom w:val="single" w:sz="4" w:space="0" w:color="000000"/>
            </w:tcBorders>
            <w:shd w:val="clear" w:color="auto" w:fill="FFFFFF"/>
          </w:tcPr>
          <w:p w:rsidR="00E65C72" w:rsidRPr="00E65C72" w:rsidRDefault="00E65C72" w:rsidP="00087F4E">
            <w:pPr>
              <w:snapToGrid w:val="0"/>
              <w:jc w:val="center"/>
              <w:rPr>
                <w:b/>
                <w:sz w:val="22"/>
                <w:szCs w:val="22"/>
              </w:rPr>
            </w:pPr>
          </w:p>
        </w:tc>
        <w:tc>
          <w:tcPr>
            <w:tcW w:w="1095" w:type="dxa"/>
            <w:tcBorders>
              <w:left w:val="single" w:sz="4" w:space="0" w:color="000000"/>
              <w:bottom w:val="single" w:sz="4" w:space="0" w:color="000000"/>
            </w:tcBorders>
            <w:shd w:val="clear" w:color="auto" w:fill="FFFFFF"/>
          </w:tcPr>
          <w:p w:rsidR="00E65C72" w:rsidRPr="00E65C72" w:rsidRDefault="00E65C72" w:rsidP="00087F4E">
            <w:pPr>
              <w:snapToGrid w:val="0"/>
              <w:jc w:val="center"/>
              <w:rPr>
                <w:b/>
                <w:sz w:val="22"/>
                <w:szCs w:val="22"/>
              </w:rPr>
            </w:pPr>
          </w:p>
        </w:tc>
        <w:tc>
          <w:tcPr>
            <w:tcW w:w="495" w:type="dxa"/>
            <w:tcBorders>
              <w:left w:val="single" w:sz="4" w:space="0" w:color="000000"/>
              <w:bottom w:val="single" w:sz="4" w:space="0" w:color="000000"/>
            </w:tcBorders>
            <w:shd w:val="clear" w:color="auto" w:fill="FFFFFF"/>
          </w:tcPr>
          <w:p w:rsidR="00E65C72" w:rsidRPr="00E65C72" w:rsidRDefault="00E65C72" w:rsidP="00087F4E">
            <w:pPr>
              <w:snapToGrid w:val="0"/>
              <w:jc w:val="center"/>
              <w:rPr>
                <w:b/>
                <w:sz w:val="22"/>
                <w:szCs w:val="22"/>
              </w:rPr>
            </w:pPr>
          </w:p>
        </w:tc>
        <w:tc>
          <w:tcPr>
            <w:tcW w:w="1245" w:type="dxa"/>
            <w:tcBorders>
              <w:left w:val="single" w:sz="4" w:space="0" w:color="000000"/>
              <w:bottom w:val="single" w:sz="4" w:space="0" w:color="000000"/>
            </w:tcBorders>
            <w:shd w:val="clear" w:color="auto" w:fill="FFFFFF"/>
          </w:tcPr>
          <w:p w:rsidR="00E65C72" w:rsidRPr="00E65C72" w:rsidRDefault="00E65C72" w:rsidP="00087F4E">
            <w:pPr>
              <w:snapToGrid w:val="0"/>
              <w:jc w:val="center"/>
              <w:rPr>
                <w:b/>
                <w:sz w:val="22"/>
                <w:szCs w:val="22"/>
              </w:rPr>
            </w:pPr>
          </w:p>
        </w:tc>
        <w:tc>
          <w:tcPr>
            <w:tcW w:w="3765" w:type="dxa"/>
            <w:tcBorders>
              <w:left w:val="single" w:sz="4" w:space="0" w:color="000000"/>
              <w:bottom w:val="single" w:sz="4" w:space="0" w:color="000000"/>
              <w:right w:val="single" w:sz="4" w:space="0" w:color="000000"/>
            </w:tcBorders>
            <w:shd w:val="clear" w:color="auto" w:fill="FFFFFF"/>
          </w:tcPr>
          <w:p w:rsidR="00E65C72" w:rsidRPr="00E65C72" w:rsidRDefault="00E65C72" w:rsidP="00087F4E">
            <w:pPr>
              <w:snapToGrid w:val="0"/>
              <w:rPr>
                <w:sz w:val="22"/>
                <w:szCs w:val="22"/>
              </w:rPr>
            </w:pPr>
          </w:p>
        </w:tc>
      </w:tr>
    </w:tbl>
    <w:p w:rsidR="00E65C72" w:rsidRPr="00741FB1" w:rsidRDefault="00E65C72" w:rsidP="00E65C72">
      <w:pPr>
        <w:spacing w:line="100" w:lineRule="atLeast"/>
        <w:jc w:val="both"/>
        <w:rPr>
          <w:sz w:val="20"/>
          <w:szCs w:val="20"/>
        </w:rPr>
      </w:pPr>
    </w:p>
    <w:p w:rsidR="00E65C72" w:rsidRPr="00741FB1" w:rsidRDefault="00E65C72" w:rsidP="00E65C72">
      <w:pPr>
        <w:spacing w:line="100" w:lineRule="atLeast"/>
        <w:jc w:val="both"/>
        <w:rPr>
          <w:sz w:val="20"/>
          <w:szCs w:val="20"/>
        </w:rPr>
      </w:pPr>
    </w:p>
    <w:p w:rsidR="00E65C72" w:rsidRPr="00741FB1" w:rsidRDefault="00E65C72" w:rsidP="00E65C72">
      <w:pPr>
        <w:spacing w:line="100" w:lineRule="atLeast"/>
        <w:jc w:val="both"/>
        <w:rPr>
          <w:sz w:val="20"/>
          <w:szCs w:val="20"/>
        </w:rPr>
      </w:pPr>
    </w:p>
    <w:p w:rsidR="00E65C72" w:rsidRDefault="00E65C72">
      <w:pPr>
        <w:suppressAutoHyphens w:val="0"/>
        <w:rPr>
          <w:b/>
          <w:bCs/>
          <w:sz w:val="22"/>
          <w:szCs w:val="22"/>
        </w:rPr>
      </w:pPr>
      <w:r>
        <w:rPr>
          <w:b/>
          <w:bCs/>
          <w:sz w:val="22"/>
          <w:szCs w:val="22"/>
        </w:rPr>
        <w:br w:type="page"/>
      </w:r>
    </w:p>
    <w:p w:rsidR="00E65C72" w:rsidRPr="00741FB1" w:rsidRDefault="00E65C72" w:rsidP="00E65C72">
      <w:pPr>
        <w:spacing w:line="100" w:lineRule="atLeast"/>
        <w:jc w:val="both"/>
        <w:rPr>
          <w:b/>
          <w:bCs/>
          <w:sz w:val="22"/>
          <w:szCs w:val="22"/>
        </w:rPr>
      </w:pPr>
      <w:r w:rsidRPr="00741FB1">
        <w:rPr>
          <w:b/>
          <w:bCs/>
          <w:sz w:val="22"/>
          <w:szCs w:val="22"/>
        </w:rPr>
        <w:lastRenderedPageBreak/>
        <w:t xml:space="preserve">Część nr 2 </w:t>
      </w:r>
      <w:r w:rsidR="00BB2796">
        <w:rPr>
          <w:b/>
          <w:bCs/>
          <w:sz w:val="22"/>
          <w:szCs w:val="22"/>
        </w:rPr>
        <w:t>–</w:t>
      </w:r>
      <w:r w:rsidRPr="00741FB1">
        <w:rPr>
          <w:b/>
          <w:bCs/>
          <w:sz w:val="22"/>
          <w:szCs w:val="22"/>
        </w:rPr>
        <w:t xml:space="preserve"> dostawa</w:t>
      </w:r>
      <w:r w:rsidR="00BB2796">
        <w:rPr>
          <w:b/>
          <w:bCs/>
          <w:sz w:val="22"/>
          <w:szCs w:val="22"/>
        </w:rPr>
        <w:t xml:space="preserve"> </w:t>
      </w:r>
      <w:r w:rsidRPr="00741FB1">
        <w:rPr>
          <w:b/>
          <w:bCs/>
          <w:sz w:val="22"/>
          <w:szCs w:val="22"/>
        </w:rPr>
        <w:t>rękawic diagnostycznych</w:t>
      </w:r>
    </w:p>
    <w:tbl>
      <w:tblPr>
        <w:tblW w:w="14770" w:type="dxa"/>
        <w:tblLayout w:type="fixed"/>
        <w:tblCellMar>
          <w:left w:w="10" w:type="dxa"/>
          <w:right w:w="10" w:type="dxa"/>
        </w:tblCellMar>
        <w:tblLook w:val="0000"/>
      </w:tblPr>
      <w:tblGrid>
        <w:gridCol w:w="10"/>
        <w:gridCol w:w="515"/>
        <w:gridCol w:w="10"/>
        <w:gridCol w:w="5429"/>
        <w:gridCol w:w="992"/>
        <w:gridCol w:w="1204"/>
        <w:gridCol w:w="10"/>
        <w:gridCol w:w="1085"/>
        <w:gridCol w:w="10"/>
        <w:gridCol w:w="485"/>
        <w:gridCol w:w="10"/>
        <w:gridCol w:w="1235"/>
        <w:gridCol w:w="10"/>
        <w:gridCol w:w="3755"/>
        <w:gridCol w:w="10"/>
      </w:tblGrid>
      <w:tr w:rsidR="00E65C72" w:rsidRPr="00741FB1" w:rsidTr="00087F4E">
        <w:trPr>
          <w:gridBefore w:val="1"/>
          <w:wBefore w:w="10" w:type="dxa"/>
          <w:trHeight w:val="585"/>
        </w:trPr>
        <w:tc>
          <w:tcPr>
            <w:tcW w:w="525" w:type="dxa"/>
            <w:gridSpan w:val="2"/>
            <w:tcBorders>
              <w:top w:val="single" w:sz="4" w:space="0" w:color="000000"/>
              <w:left w:val="single" w:sz="4" w:space="0" w:color="000000"/>
              <w:bottom w:val="single" w:sz="4" w:space="0" w:color="000000"/>
            </w:tcBorders>
            <w:shd w:val="clear" w:color="auto" w:fill="FFFFFF"/>
          </w:tcPr>
          <w:p w:rsidR="00E65C72" w:rsidRPr="00E65C72" w:rsidRDefault="00E65C72" w:rsidP="00087F4E">
            <w:pPr>
              <w:snapToGrid w:val="0"/>
              <w:jc w:val="both"/>
              <w:rPr>
                <w:sz w:val="22"/>
                <w:szCs w:val="22"/>
              </w:rPr>
            </w:pPr>
            <w:r w:rsidRPr="00E65C72">
              <w:rPr>
                <w:sz w:val="22"/>
                <w:szCs w:val="22"/>
              </w:rPr>
              <w:t>L.p.</w:t>
            </w:r>
          </w:p>
        </w:tc>
        <w:tc>
          <w:tcPr>
            <w:tcW w:w="5429" w:type="dxa"/>
            <w:tcBorders>
              <w:top w:val="single" w:sz="4" w:space="0" w:color="000000"/>
              <w:left w:val="single" w:sz="4" w:space="0" w:color="000000"/>
              <w:bottom w:val="single" w:sz="4" w:space="0" w:color="000000"/>
            </w:tcBorders>
            <w:shd w:val="clear" w:color="auto" w:fill="FFFFFF"/>
          </w:tcPr>
          <w:p w:rsidR="00E65C72" w:rsidRPr="00E65C72" w:rsidRDefault="00E65C72" w:rsidP="00087F4E">
            <w:pPr>
              <w:snapToGrid w:val="0"/>
              <w:jc w:val="both"/>
              <w:rPr>
                <w:sz w:val="22"/>
                <w:szCs w:val="22"/>
              </w:rPr>
            </w:pPr>
            <w:r w:rsidRPr="00E65C72">
              <w:rPr>
                <w:sz w:val="22"/>
                <w:szCs w:val="22"/>
              </w:rPr>
              <w:t>Opis przedmiotu zamówienia</w:t>
            </w:r>
          </w:p>
        </w:tc>
        <w:tc>
          <w:tcPr>
            <w:tcW w:w="992" w:type="dxa"/>
            <w:tcBorders>
              <w:top w:val="single" w:sz="4" w:space="0" w:color="000000"/>
              <w:left w:val="single" w:sz="4" w:space="0" w:color="000000"/>
              <w:bottom w:val="single" w:sz="4" w:space="0" w:color="000000"/>
            </w:tcBorders>
            <w:shd w:val="clear" w:color="auto" w:fill="FFFFFF"/>
          </w:tcPr>
          <w:p w:rsidR="00E65C72" w:rsidRPr="00E65C72" w:rsidRDefault="00E65C72" w:rsidP="00087F4E">
            <w:pPr>
              <w:snapToGrid w:val="0"/>
              <w:jc w:val="both"/>
              <w:rPr>
                <w:sz w:val="22"/>
                <w:szCs w:val="22"/>
              </w:rPr>
            </w:pPr>
            <w:r w:rsidRPr="00E65C72">
              <w:rPr>
                <w:sz w:val="22"/>
                <w:szCs w:val="22"/>
              </w:rPr>
              <w:t>Ilość</w:t>
            </w:r>
          </w:p>
        </w:tc>
        <w:tc>
          <w:tcPr>
            <w:tcW w:w="1214" w:type="dxa"/>
            <w:gridSpan w:val="2"/>
            <w:tcBorders>
              <w:top w:val="single" w:sz="4" w:space="0" w:color="000000"/>
              <w:left w:val="single" w:sz="4" w:space="0" w:color="000000"/>
              <w:bottom w:val="single" w:sz="4" w:space="0" w:color="000000"/>
            </w:tcBorders>
            <w:shd w:val="clear" w:color="auto" w:fill="FFFFFF"/>
          </w:tcPr>
          <w:p w:rsidR="00E65C72" w:rsidRPr="00E65C72" w:rsidRDefault="00E65C72" w:rsidP="00087F4E">
            <w:pPr>
              <w:snapToGrid w:val="0"/>
              <w:rPr>
                <w:sz w:val="22"/>
                <w:szCs w:val="22"/>
              </w:rPr>
            </w:pPr>
            <w:r w:rsidRPr="00E65C72">
              <w:rPr>
                <w:sz w:val="22"/>
                <w:szCs w:val="22"/>
              </w:rPr>
              <w:t>Cena jedn. netto za 1 op.</w:t>
            </w:r>
          </w:p>
        </w:tc>
        <w:tc>
          <w:tcPr>
            <w:tcW w:w="1095" w:type="dxa"/>
            <w:gridSpan w:val="2"/>
            <w:tcBorders>
              <w:top w:val="single" w:sz="4" w:space="0" w:color="000000"/>
              <w:left w:val="single" w:sz="4" w:space="0" w:color="000000"/>
              <w:bottom w:val="single" w:sz="4" w:space="0" w:color="000000"/>
            </w:tcBorders>
            <w:shd w:val="clear" w:color="auto" w:fill="FFFFFF"/>
          </w:tcPr>
          <w:p w:rsidR="00E65C72" w:rsidRPr="00E65C72" w:rsidRDefault="00E65C72" w:rsidP="00087F4E">
            <w:pPr>
              <w:snapToGrid w:val="0"/>
              <w:jc w:val="both"/>
              <w:rPr>
                <w:sz w:val="22"/>
                <w:szCs w:val="22"/>
              </w:rPr>
            </w:pPr>
            <w:r w:rsidRPr="00E65C72">
              <w:rPr>
                <w:sz w:val="22"/>
                <w:szCs w:val="22"/>
              </w:rPr>
              <w:t>Wartość</w:t>
            </w:r>
          </w:p>
          <w:p w:rsidR="00E65C72" w:rsidRPr="00E65C72" w:rsidRDefault="00E65C72" w:rsidP="00087F4E">
            <w:pPr>
              <w:jc w:val="both"/>
              <w:rPr>
                <w:sz w:val="22"/>
                <w:szCs w:val="22"/>
              </w:rPr>
            </w:pPr>
            <w:r w:rsidRPr="00E65C72">
              <w:rPr>
                <w:sz w:val="22"/>
                <w:szCs w:val="22"/>
              </w:rPr>
              <w:t>netto</w:t>
            </w:r>
          </w:p>
        </w:tc>
        <w:tc>
          <w:tcPr>
            <w:tcW w:w="495" w:type="dxa"/>
            <w:gridSpan w:val="2"/>
            <w:tcBorders>
              <w:top w:val="single" w:sz="4" w:space="0" w:color="000000"/>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r w:rsidRPr="00E65C72">
              <w:rPr>
                <w:sz w:val="22"/>
                <w:szCs w:val="22"/>
              </w:rPr>
              <w:t>VAT</w:t>
            </w:r>
          </w:p>
          <w:p w:rsidR="00E65C72" w:rsidRPr="00E65C72" w:rsidRDefault="00E65C72" w:rsidP="00087F4E">
            <w:pPr>
              <w:jc w:val="center"/>
              <w:rPr>
                <w:sz w:val="22"/>
                <w:szCs w:val="22"/>
              </w:rPr>
            </w:pPr>
            <w:r w:rsidRPr="00E65C72">
              <w:rPr>
                <w:sz w:val="22"/>
                <w:szCs w:val="22"/>
              </w:rPr>
              <w:t>%</w:t>
            </w:r>
          </w:p>
        </w:tc>
        <w:tc>
          <w:tcPr>
            <w:tcW w:w="1245" w:type="dxa"/>
            <w:gridSpan w:val="2"/>
            <w:tcBorders>
              <w:top w:val="single" w:sz="4" w:space="0" w:color="000000"/>
              <w:left w:val="single" w:sz="4" w:space="0" w:color="000000"/>
              <w:bottom w:val="single" w:sz="4" w:space="0" w:color="000000"/>
            </w:tcBorders>
            <w:shd w:val="clear" w:color="auto" w:fill="FFFFFF"/>
          </w:tcPr>
          <w:p w:rsidR="00E65C72" w:rsidRPr="00E65C72" w:rsidRDefault="00E65C72" w:rsidP="00087F4E">
            <w:pPr>
              <w:snapToGrid w:val="0"/>
              <w:jc w:val="both"/>
              <w:rPr>
                <w:sz w:val="22"/>
                <w:szCs w:val="22"/>
              </w:rPr>
            </w:pPr>
            <w:r w:rsidRPr="00E65C72">
              <w:rPr>
                <w:sz w:val="22"/>
                <w:szCs w:val="22"/>
              </w:rPr>
              <w:t>Wartość</w:t>
            </w:r>
          </w:p>
          <w:p w:rsidR="00E65C72" w:rsidRPr="00E65C72" w:rsidRDefault="00E65C72" w:rsidP="00087F4E">
            <w:pPr>
              <w:jc w:val="both"/>
              <w:rPr>
                <w:sz w:val="22"/>
                <w:szCs w:val="22"/>
              </w:rPr>
            </w:pPr>
            <w:r w:rsidRPr="00E65C72">
              <w:rPr>
                <w:sz w:val="22"/>
                <w:szCs w:val="22"/>
              </w:rPr>
              <w:t>brutto</w:t>
            </w:r>
          </w:p>
        </w:tc>
        <w:tc>
          <w:tcPr>
            <w:tcW w:w="3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E65C72" w:rsidRPr="00E65C72" w:rsidRDefault="00E65C72" w:rsidP="00087F4E">
            <w:pPr>
              <w:snapToGrid w:val="0"/>
              <w:jc w:val="both"/>
              <w:rPr>
                <w:sz w:val="22"/>
                <w:szCs w:val="22"/>
              </w:rPr>
            </w:pPr>
            <w:r w:rsidRPr="00E65C72">
              <w:rPr>
                <w:sz w:val="22"/>
                <w:szCs w:val="22"/>
              </w:rPr>
              <w:t>Informacje o produkcie i producencie</w:t>
            </w:r>
          </w:p>
        </w:tc>
      </w:tr>
      <w:tr w:rsidR="00E65C72" w:rsidRPr="00741FB1" w:rsidTr="00087F4E">
        <w:trPr>
          <w:gridBefore w:val="1"/>
          <w:wBefore w:w="10" w:type="dxa"/>
        </w:trPr>
        <w:tc>
          <w:tcPr>
            <w:tcW w:w="525" w:type="dxa"/>
            <w:gridSpan w:val="2"/>
            <w:tcBorders>
              <w:top w:val="single" w:sz="4" w:space="0" w:color="auto"/>
              <w:left w:val="single" w:sz="4" w:space="0" w:color="auto"/>
              <w:bottom w:val="single" w:sz="4" w:space="0" w:color="auto"/>
              <w:right w:val="single" w:sz="4" w:space="0" w:color="auto"/>
            </w:tcBorders>
            <w:shd w:val="clear" w:color="auto" w:fill="FFFFFF"/>
          </w:tcPr>
          <w:p w:rsidR="00E65C72" w:rsidRPr="00E65C72" w:rsidRDefault="00E65C72" w:rsidP="00087F4E">
            <w:pPr>
              <w:snapToGrid w:val="0"/>
              <w:jc w:val="center"/>
              <w:rPr>
                <w:b/>
                <w:sz w:val="22"/>
                <w:szCs w:val="22"/>
              </w:rPr>
            </w:pPr>
            <w:r w:rsidRPr="00E65C72">
              <w:rPr>
                <w:b/>
                <w:sz w:val="22"/>
                <w:szCs w:val="22"/>
              </w:rPr>
              <w:t>II</w:t>
            </w:r>
          </w:p>
        </w:tc>
        <w:tc>
          <w:tcPr>
            <w:tcW w:w="5429" w:type="dxa"/>
            <w:tcBorders>
              <w:top w:val="single" w:sz="4" w:space="0" w:color="auto"/>
              <w:left w:val="single" w:sz="4" w:space="0" w:color="auto"/>
              <w:bottom w:val="single" w:sz="4" w:space="0" w:color="auto"/>
              <w:right w:val="single" w:sz="4" w:space="0" w:color="auto"/>
            </w:tcBorders>
            <w:shd w:val="clear" w:color="auto" w:fill="FFFFFF"/>
          </w:tcPr>
          <w:p w:rsidR="00E65C72" w:rsidRPr="00E65C72" w:rsidRDefault="00E65C72" w:rsidP="00087F4E">
            <w:pPr>
              <w:snapToGrid w:val="0"/>
              <w:jc w:val="both"/>
              <w:rPr>
                <w:sz w:val="22"/>
                <w:szCs w:val="22"/>
              </w:rPr>
            </w:pPr>
            <w:r w:rsidRPr="00E65C72">
              <w:rPr>
                <w:b/>
                <w:sz w:val="22"/>
                <w:szCs w:val="22"/>
              </w:rPr>
              <w:t xml:space="preserve">Rękawice diagnostyczne </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E65C72" w:rsidRPr="00E65C72" w:rsidRDefault="00E65C72" w:rsidP="00087F4E">
            <w:pPr>
              <w:snapToGrid w:val="0"/>
              <w:jc w:val="both"/>
              <w:rPr>
                <w:sz w:val="22"/>
                <w:szCs w:val="22"/>
              </w:rPr>
            </w:pPr>
          </w:p>
        </w:tc>
        <w:tc>
          <w:tcPr>
            <w:tcW w:w="1214" w:type="dxa"/>
            <w:gridSpan w:val="2"/>
            <w:tcBorders>
              <w:top w:val="single" w:sz="4" w:space="0" w:color="auto"/>
              <w:left w:val="single" w:sz="4" w:space="0" w:color="auto"/>
              <w:bottom w:val="single" w:sz="4" w:space="0" w:color="auto"/>
              <w:right w:val="single" w:sz="4" w:space="0" w:color="auto"/>
            </w:tcBorders>
            <w:shd w:val="clear" w:color="auto" w:fill="FFFFFF"/>
          </w:tcPr>
          <w:p w:rsidR="00E65C72" w:rsidRPr="00E65C72" w:rsidRDefault="00E65C72" w:rsidP="00087F4E">
            <w:pPr>
              <w:snapToGrid w:val="0"/>
              <w:jc w:val="center"/>
              <w:rPr>
                <w:sz w:val="22"/>
                <w:szCs w:val="22"/>
              </w:rPr>
            </w:pPr>
          </w:p>
        </w:tc>
        <w:tc>
          <w:tcPr>
            <w:tcW w:w="1095" w:type="dxa"/>
            <w:gridSpan w:val="2"/>
            <w:tcBorders>
              <w:top w:val="single" w:sz="4" w:space="0" w:color="auto"/>
              <w:left w:val="single" w:sz="4" w:space="0" w:color="auto"/>
              <w:bottom w:val="single" w:sz="4" w:space="0" w:color="auto"/>
              <w:right w:val="single" w:sz="4" w:space="0" w:color="auto"/>
            </w:tcBorders>
            <w:shd w:val="clear" w:color="auto" w:fill="FFFFFF"/>
          </w:tcPr>
          <w:p w:rsidR="00E65C72" w:rsidRPr="00E65C72" w:rsidRDefault="00E65C72" w:rsidP="00087F4E">
            <w:pPr>
              <w:snapToGrid w:val="0"/>
              <w:jc w:val="center"/>
              <w:rPr>
                <w:sz w:val="22"/>
                <w:szCs w:val="22"/>
              </w:rPr>
            </w:pPr>
          </w:p>
        </w:tc>
        <w:tc>
          <w:tcPr>
            <w:tcW w:w="495" w:type="dxa"/>
            <w:gridSpan w:val="2"/>
            <w:tcBorders>
              <w:top w:val="single" w:sz="4" w:space="0" w:color="auto"/>
              <w:left w:val="single" w:sz="4" w:space="0" w:color="auto"/>
              <w:bottom w:val="single" w:sz="4" w:space="0" w:color="auto"/>
              <w:right w:val="single" w:sz="4" w:space="0" w:color="auto"/>
            </w:tcBorders>
            <w:shd w:val="clear" w:color="auto" w:fill="FFFFFF"/>
          </w:tcPr>
          <w:p w:rsidR="00E65C72" w:rsidRPr="00E65C72" w:rsidRDefault="00E65C72" w:rsidP="00087F4E">
            <w:pPr>
              <w:snapToGrid w:val="0"/>
              <w:jc w:val="center"/>
              <w:rPr>
                <w:sz w:val="22"/>
                <w:szCs w:val="22"/>
              </w:rPr>
            </w:pPr>
          </w:p>
        </w:tc>
        <w:tc>
          <w:tcPr>
            <w:tcW w:w="1245" w:type="dxa"/>
            <w:gridSpan w:val="2"/>
            <w:tcBorders>
              <w:top w:val="single" w:sz="4" w:space="0" w:color="auto"/>
              <w:left w:val="single" w:sz="4" w:space="0" w:color="auto"/>
              <w:bottom w:val="single" w:sz="4" w:space="0" w:color="auto"/>
              <w:right w:val="single" w:sz="4" w:space="0" w:color="auto"/>
            </w:tcBorders>
            <w:shd w:val="clear" w:color="auto" w:fill="FFFFFF"/>
          </w:tcPr>
          <w:p w:rsidR="00E65C72" w:rsidRPr="00E65C72" w:rsidRDefault="00E65C72" w:rsidP="00087F4E">
            <w:pPr>
              <w:snapToGrid w:val="0"/>
              <w:jc w:val="center"/>
              <w:rPr>
                <w:sz w:val="22"/>
                <w:szCs w:val="22"/>
              </w:rPr>
            </w:pPr>
          </w:p>
        </w:tc>
        <w:tc>
          <w:tcPr>
            <w:tcW w:w="3765" w:type="dxa"/>
            <w:gridSpan w:val="2"/>
            <w:tcBorders>
              <w:top w:val="single" w:sz="4" w:space="0" w:color="auto"/>
              <w:left w:val="single" w:sz="4" w:space="0" w:color="auto"/>
              <w:bottom w:val="single" w:sz="4" w:space="0" w:color="auto"/>
              <w:right w:val="single" w:sz="4" w:space="0" w:color="auto"/>
            </w:tcBorders>
            <w:shd w:val="clear" w:color="auto" w:fill="FFFFFF"/>
          </w:tcPr>
          <w:p w:rsidR="00E65C72" w:rsidRPr="00E65C72" w:rsidRDefault="00E65C72" w:rsidP="00087F4E">
            <w:pPr>
              <w:snapToGrid w:val="0"/>
              <w:rPr>
                <w:sz w:val="22"/>
                <w:szCs w:val="22"/>
              </w:rPr>
            </w:pPr>
          </w:p>
        </w:tc>
      </w:tr>
      <w:tr w:rsidR="00E65C72" w:rsidRPr="00741FB1" w:rsidTr="00087F4E">
        <w:trPr>
          <w:gridBefore w:val="1"/>
          <w:wBefore w:w="10" w:type="dxa"/>
        </w:trPr>
        <w:tc>
          <w:tcPr>
            <w:tcW w:w="525" w:type="dxa"/>
            <w:gridSpan w:val="2"/>
            <w:tcBorders>
              <w:top w:val="single" w:sz="4" w:space="0" w:color="auto"/>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r w:rsidRPr="00E65C72">
              <w:rPr>
                <w:sz w:val="22"/>
                <w:szCs w:val="22"/>
              </w:rPr>
              <w:t>1</w:t>
            </w:r>
          </w:p>
        </w:tc>
        <w:tc>
          <w:tcPr>
            <w:tcW w:w="5429" w:type="dxa"/>
            <w:tcBorders>
              <w:top w:val="single" w:sz="4" w:space="0" w:color="auto"/>
              <w:left w:val="single" w:sz="4" w:space="0" w:color="000000"/>
              <w:bottom w:val="single" w:sz="4" w:space="0" w:color="000000"/>
            </w:tcBorders>
            <w:shd w:val="clear" w:color="auto" w:fill="FFFFFF"/>
          </w:tcPr>
          <w:p w:rsidR="00E65C72" w:rsidRPr="00E65C72" w:rsidRDefault="00E65C72" w:rsidP="00087F4E">
            <w:pPr>
              <w:snapToGrid w:val="0"/>
              <w:jc w:val="both"/>
              <w:rPr>
                <w:sz w:val="22"/>
                <w:szCs w:val="22"/>
              </w:rPr>
            </w:pPr>
            <w:r w:rsidRPr="00E65C72">
              <w:rPr>
                <w:sz w:val="22"/>
                <w:szCs w:val="22"/>
              </w:rPr>
              <w:t>Diagnostyczne bezpudrowe, niejałowe rękawice lateksowe z wewnętrzną warstwą polimerową</w:t>
            </w:r>
          </w:p>
          <w:p w:rsidR="00E65C72" w:rsidRPr="00E65C72" w:rsidRDefault="00E65C72" w:rsidP="00087F4E">
            <w:pPr>
              <w:ind w:left="432"/>
              <w:jc w:val="both"/>
              <w:rPr>
                <w:sz w:val="22"/>
                <w:szCs w:val="22"/>
              </w:rPr>
            </w:pPr>
            <w:r w:rsidRPr="00E65C72">
              <w:rPr>
                <w:sz w:val="22"/>
                <w:szCs w:val="22"/>
              </w:rPr>
              <w:t>• wykonane z lateksu kauczuku naturalnego,</w:t>
            </w:r>
          </w:p>
          <w:p w:rsidR="00E65C72" w:rsidRPr="00E65C72" w:rsidRDefault="00E65C72" w:rsidP="00087F4E">
            <w:pPr>
              <w:ind w:left="432"/>
              <w:jc w:val="both"/>
              <w:rPr>
                <w:sz w:val="22"/>
                <w:szCs w:val="22"/>
              </w:rPr>
            </w:pPr>
            <w:r w:rsidRPr="00E65C72">
              <w:rPr>
                <w:sz w:val="22"/>
                <w:szCs w:val="22"/>
              </w:rPr>
              <w:t>• powierzchnia rękawicy teksturowana,</w:t>
            </w:r>
          </w:p>
          <w:p w:rsidR="00E65C72" w:rsidRPr="00E65C72" w:rsidRDefault="00E65C72" w:rsidP="00087F4E">
            <w:pPr>
              <w:ind w:left="432"/>
              <w:jc w:val="both"/>
              <w:rPr>
                <w:sz w:val="22"/>
                <w:szCs w:val="22"/>
              </w:rPr>
            </w:pPr>
            <w:r w:rsidRPr="00E65C72">
              <w:rPr>
                <w:sz w:val="22"/>
                <w:szCs w:val="22"/>
              </w:rPr>
              <w:t>• wykończenie mankietu: równomiernie rolowany brzeg,</w:t>
            </w:r>
          </w:p>
          <w:p w:rsidR="00E65C72" w:rsidRPr="00E65C72" w:rsidRDefault="00E65C72" w:rsidP="00087F4E">
            <w:pPr>
              <w:ind w:left="432"/>
              <w:jc w:val="both"/>
              <w:rPr>
                <w:sz w:val="22"/>
                <w:szCs w:val="22"/>
              </w:rPr>
            </w:pPr>
            <w:r w:rsidRPr="00E65C72">
              <w:rPr>
                <w:sz w:val="22"/>
                <w:szCs w:val="22"/>
              </w:rPr>
              <w:t>• długość min. 245 mm</w:t>
            </w:r>
          </w:p>
          <w:p w:rsidR="00E65C72" w:rsidRPr="00E65C72" w:rsidRDefault="00E65C72" w:rsidP="00087F4E">
            <w:pPr>
              <w:ind w:left="432"/>
              <w:jc w:val="both"/>
              <w:rPr>
                <w:sz w:val="22"/>
                <w:szCs w:val="22"/>
              </w:rPr>
            </w:pPr>
            <w:r w:rsidRPr="00E65C72">
              <w:rPr>
                <w:sz w:val="22"/>
                <w:szCs w:val="22"/>
              </w:rPr>
              <w:t>• kształt uniwersalny; pasujące na  prawą i lewą dłoń,</w:t>
            </w:r>
          </w:p>
          <w:p w:rsidR="00E65C72" w:rsidRPr="00E65C72" w:rsidRDefault="00E65C72" w:rsidP="00087F4E">
            <w:pPr>
              <w:ind w:left="432"/>
              <w:jc w:val="both"/>
              <w:rPr>
                <w:sz w:val="22"/>
                <w:szCs w:val="22"/>
              </w:rPr>
            </w:pPr>
            <w:r w:rsidRPr="00E65C72">
              <w:rPr>
                <w:sz w:val="22"/>
                <w:szCs w:val="22"/>
              </w:rPr>
              <w:t>• rozmiary: XS, S, M ,L, XL,</w:t>
            </w:r>
          </w:p>
          <w:p w:rsidR="00E65C72" w:rsidRPr="00E65C72" w:rsidRDefault="00E65C72" w:rsidP="00087F4E">
            <w:pPr>
              <w:ind w:left="432"/>
              <w:jc w:val="both"/>
              <w:rPr>
                <w:sz w:val="22"/>
                <w:szCs w:val="22"/>
              </w:rPr>
            </w:pPr>
            <w:r w:rsidRPr="00E65C72">
              <w:rPr>
                <w:sz w:val="22"/>
                <w:szCs w:val="22"/>
              </w:rPr>
              <w:t>• AQL max.1,5</w:t>
            </w:r>
          </w:p>
          <w:p w:rsidR="00E65C72" w:rsidRPr="00E65C72" w:rsidRDefault="00E65C72" w:rsidP="00087F4E">
            <w:pPr>
              <w:ind w:left="432"/>
              <w:jc w:val="both"/>
              <w:rPr>
                <w:sz w:val="22"/>
                <w:szCs w:val="22"/>
              </w:rPr>
            </w:pPr>
            <w:r w:rsidRPr="00E65C72">
              <w:rPr>
                <w:sz w:val="22"/>
                <w:szCs w:val="22"/>
              </w:rPr>
              <w:t>• zawartość protein: &lt; 70 μg / g</w:t>
            </w:r>
          </w:p>
          <w:p w:rsidR="00E65C72" w:rsidRPr="00E65C72" w:rsidRDefault="00E65C72" w:rsidP="00087F4E">
            <w:pPr>
              <w:ind w:left="432"/>
              <w:jc w:val="both"/>
              <w:rPr>
                <w:sz w:val="22"/>
                <w:szCs w:val="22"/>
              </w:rPr>
            </w:pPr>
            <w:r w:rsidRPr="00E65C72">
              <w:rPr>
                <w:sz w:val="22"/>
                <w:szCs w:val="22"/>
              </w:rPr>
              <w:t xml:space="preserve">• zgodność z normami: </w:t>
            </w:r>
          </w:p>
          <w:p w:rsidR="00E65C72" w:rsidRPr="00E65C72" w:rsidRDefault="00E65C72" w:rsidP="00087F4E">
            <w:pPr>
              <w:ind w:left="432"/>
              <w:jc w:val="both"/>
              <w:rPr>
                <w:sz w:val="22"/>
                <w:szCs w:val="22"/>
              </w:rPr>
            </w:pPr>
            <w:r w:rsidRPr="00E65C72">
              <w:rPr>
                <w:sz w:val="22"/>
                <w:szCs w:val="22"/>
              </w:rPr>
              <w:t xml:space="preserve">- EN 455 – 1 – 2 – 3 – 4, </w:t>
            </w:r>
          </w:p>
          <w:p w:rsidR="00E65C72" w:rsidRPr="00E65C72" w:rsidRDefault="00E65C72" w:rsidP="00087F4E">
            <w:pPr>
              <w:ind w:left="432"/>
              <w:jc w:val="both"/>
              <w:rPr>
                <w:sz w:val="22"/>
                <w:szCs w:val="22"/>
              </w:rPr>
            </w:pPr>
            <w:r w:rsidRPr="00E65C72">
              <w:rPr>
                <w:sz w:val="22"/>
                <w:szCs w:val="22"/>
              </w:rPr>
              <w:t xml:space="preserve">- EN ISO21420, </w:t>
            </w:r>
          </w:p>
          <w:p w:rsidR="00E65C72" w:rsidRPr="00E65C72" w:rsidRDefault="00E65C72" w:rsidP="00087F4E">
            <w:pPr>
              <w:ind w:left="432"/>
              <w:jc w:val="both"/>
              <w:rPr>
                <w:sz w:val="22"/>
                <w:szCs w:val="22"/>
              </w:rPr>
            </w:pPr>
            <w:r w:rsidRPr="00E65C72">
              <w:rPr>
                <w:sz w:val="22"/>
                <w:szCs w:val="22"/>
              </w:rPr>
              <w:t xml:space="preserve">- EN ISO 374-1, </w:t>
            </w:r>
          </w:p>
          <w:p w:rsidR="00E65C72" w:rsidRPr="00E65C72" w:rsidRDefault="00E65C72" w:rsidP="00087F4E">
            <w:pPr>
              <w:ind w:left="432"/>
              <w:jc w:val="both"/>
              <w:rPr>
                <w:sz w:val="22"/>
                <w:szCs w:val="22"/>
              </w:rPr>
            </w:pPr>
            <w:r w:rsidRPr="00E65C72">
              <w:rPr>
                <w:sz w:val="22"/>
                <w:szCs w:val="22"/>
              </w:rPr>
              <w:t xml:space="preserve">- EN 374-2,  </w:t>
            </w:r>
          </w:p>
          <w:p w:rsidR="00E65C72" w:rsidRPr="00E65C72" w:rsidRDefault="00E65C72" w:rsidP="00087F4E">
            <w:pPr>
              <w:ind w:left="432"/>
              <w:jc w:val="both"/>
              <w:rPr>
                <w:sz w:val="22"/>
                <w:szCs w:val="22"/>
              </w:rPr>
            </w:pPr>
            <w:r w:rsidRPr="00E65C72">
              <w:rPr>
                <w:sz w:val="22"/>
                <w:szCs w:val="22"/>
              </w:rPr>
              <w:t xml:space="preserve">• odporność na bakterie, grzyby i wirusy  </w:t>
            </w:r>
          </w:p>
          <w:p w:rsidR="00E65C72" w:rsidRPr="00E65C72" w:rsidRDefault="00E65C72" w:rsidP="00087F4E">
            <w:pPr>
              <w:ind w:left="432"/>
              <w:jc w:val="both"/>
              <w:rPr>
                <w:sz w:val="22"/>
                <w:szCs w:val="22"/>
              </w:rPr>
            </w:pPr>
            <w:r w:rsidRPr="00E65C72">
              <w:rPr>
                <w:sz w:val="22"/>
                <w:szCs w:val="22"/>
              </w:rPr>
              <w:t>• rękawice zaklasyfikowane w klasie I zgodnie z Rozporządzeniem (UE) 2017/745  oraz jako środek ochrony indywidualnej w kategorii III typ B zgodnie z Rozporządzeniem (UE) 2016/425</w:t>
            </w:r>
          </w:p>
          <w:p w:rsidR="00E65C72" w:rsidRPr="00E65C72" w:rsidRDefault="00E65C72" w:rsidP="00087F4E">
            <w:pPr>
              <w:ind w:left="432"/>
              <w:jc w:val="both"/>
              <w:rPr>
                <w:sz w:val="22"/>
                <w:szCs w:val="22"/>
              </w:rPr>
            </w:pPr>
            <w:r w:rsidRPr="00E65C72">
              <w:rPr>
                <w:sz w:val="22"/>
                <w:szCs w:val="22"/>
              </w:rPr>
              <w:t xml:space="preserve">• grubość minimalna: palec – 0,10 mm, dłoń – 0,08 mm, mankiet – 0,06 mm </w:t>
            </w:r>
          </w:p>
          <w:p w:rsidR="00E65C72" w:rsidRPr="00E65C72" w:rsidRDefault="00E65C72" w:rsidP="00087F4E">
            <w:pPr>
              <w:ind w:left="432"/>
              <w:jc w:val="both"/>
              <w:rPr>
                <w:sz w:val="22"/>
                <w:szCs w:val="22"/>
              </w:rPr>
            </w:pPr>
            <w:r w:rsidRPr="00E65C72">
              <w:rPr>
                <w:sz w:val="22"/>
                <w:szCs w:val="22"/>
              </w:rPr>
              <w:t>• pakowane po 100 szt. w opakowaniu</w:t>
            </w:r>
          </w:p>
          <w:p w:rsidR="00E65C72" w:rsidRPr="00E65C72" w:rsidRDefault="00E65C72" w:rsidP="00087F4E">
            <w:pPr>
              <w:ind w:left="432"/>
              <w:jc w:val="both"/>
              <w:rPr>
                <w:sz w:val="22"/>
                <w:szCs w:val="22"/>
              </w:rPr>
            </w:pPr>
            <w:r w:rsidRPr="00E65C72">
              <w:rPr>
                <w:sz w:val="22"/>
                <w:szCs w:val="22"/>
              </w:rPr>
              <w:t>• opakowanie zróżnicowane kolorystycznie w zależności od</w:t>
            </w:r>
          </w:p>
          <w:p w:rsidR="00E65C72" w:rsidRPr="00E65C72" w:rsidRDefault="00E65C72" w:rsidP="00C417FE">
            <w:pPr>
              <w:numPr>
                <w:ilvl w:val="0"/>
                <w:numId w:val="35"/>
              </w:numPr>
              <w:jc w:val="both"/>
              <w:rPr>
                <w:sz w:val="22"/>
                <w:szCs w:val="22"/>
              </w:rPr>
            </w:pPr>
            <w:r w:rsidRPr="00E65C72">
              <w:rPr>
                <w:sz w:val="22"/>
                <w:szCs w:val="22"/>
              </w:rPr>
              <w:t xml:space="preserve">         rozmiaru</w:t>
            </w:r>
          </w:p>
          <w:p w:rsidR="00E65C72" w:rsidRPr="00E65C72" w:rsidRDefault="00E65C72" w:rsidP="00C417FE">
            <w:pPr>
              <w:numPr>
                <w:ilvl w:val="0"/>
                <w:numId w:val="35"/>
              </w:numPr>
              <w:jc w:val="both"/>
              <w:rPr>
                <w:sz w:val="22"/>
                <w:szCs w:val="22"/>
              </w:rPr>
            </w:pPr>
            <w:r w:rsidRPr="00E65C72">
              <w:rPr>
                <w:sz w:val="22"/>
                <w:szCs w:val="22"/>
              </w:rPr>
              <w:t xml:space="preserve">        • okres ważności 5 lat</w:t>
            </w:r>
          </w:p>
          <w:p w:rsidR="00E65C72" w:rsidRPr="00E65C72" w:rsidRDefault="00E65C72" w:rsidP="00C417FE">
            <w:pPr>
              <w:numPr>
                <w:ilvl w:val="0"/>
                <w:numId w:val="35"/>
              </w:numPr>
              <w:jc w:val="both"/>
              <w:rPr>
                <w:sz w:val="22"/>
                <w:szCs w:val="22"/>
              </w:rPr>
            </w:pPr>
          </w:p>
        </w:tc>
        <w:tc>
          <w:tcPr>
            <w:tcW w:w="992" w:type="dxa"/>
            <w:tcBorders>
              <w:top w:val="single" w:sz="4" w:space="0" w:color="auto"/>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r w:rsidRPr="00E65C72">
              <w:rPr>
                <w:sz w:val="22"/>
                <w:szCs w:val="22"/>
              </w:rPr>
              <w:t>14000 op.</w:t>
            </w:r>
          </w:p>
          <w:p w:rsidR="00E65C72" w:rsidRPr="00E65C72" w:rsidRDefault="00E65C72" w:rsidP="00087F4E">
            <w:pPr>
              <w:snapToGrid w:val="0"/>
              <w:jc w:val="center"/>
              <w:rPr>
                <w:sz w:val="22"/>
                <w:szCs w:val="22"/>
              </w:rPr>
            </w:pPr>
            <w:r w:rsidRPr="00E65C72">
              <w:rPr>
                <w:sz w:val="22"/>
                <w:szCs w:val="22"/>
              </w:rPr>
              <w:t xml:space="preserve"> po 100 szt.</w:t>
            </w:r>
          </w:p>
        </w:tc>
        <w:tc>
          <w:tcPr>
            <w:tcW w:w="1214" w:type="dxa"/>
            <w:gridSpan w:val="2"/>
            <w:tcBorders>
              <w:top w:val="single" w:sz="4" w:space="0" w:color="auto"/>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p>
        </w:tc>
        <w:tc>
          <w:tcPr>
            <w:tcW w:w="1095" w:type="dxa"/>
            <w:gridSpan w:val="2"/>
            <w:tcBorders>
              <w:top w:val="single" w:sz="4" w:space="0" w:color="auto"/>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p>
        </w:tc>
        <w:tc>
          <w:tcPr>
            <w:tcW w:w="495" w:type="dxa"/>
            <w:gridSpan w:val="2"/>
            <w:tcBorders>
              <w:top w:val="single" w:sz="4" w:space="0" w:color="auto"/>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r w:rsidRPr="00E65C72">
              <w:rPr>
                <w:sz w:val="22"/>
                <w:szCs w:val="22"/>
              </w:rPr>
              <w:t>8</w:t>
            </w:r>
          </w:p>
        </w:tc>
        <w:tc>
          <w:tcPr>
            <w:tcW w:w="1245" w:type="dxa"/>
            <w:gridSpan w:val="2"/>
            <w:tcBorders>
              <w:top w:val="single" w:sz="4" w:space="0" w:color="auto"/>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p>
        </w:tc>
        <w:tc>
          <w:tcPr>
            <w:tcW w:w="3765" w:type="dxa"/>
            <w:gridSpan w:val="2"/>
            <w:tcBorders>
              <w:top w:val="single" w:sz="4" w:space="0" w:color="auto"/>
              <w:left w:val="single" w:sz="4" w:space="0" w:color="000000"/>
              <w:bottom w:val="single" w:sz="4" w:space="0" w:color="000000"/>
              <w:right w:val="single" w:sz="4" w:space="0" w:color="000000"/>
            </w:tcBorders>
            <w:shd w:val="clear" w:color="auto" w:fill="FFFFFF"/>
          </w:tcPr>
          <w:p w:rsidR="00E65C72" w:rsidRPr="00E65C72" w:rsidRDefault="00E65C72" w:rsidP="00087F4E">
            <w:pPr>
              <w:snapToGrid w:val="0"/>
              <w:ind w:right="-30"/>
              <w:jc w:val="both"/>
              <w:rPr>
                <w:sz w:val="22"/>
                <w:szCs w:val="22"/>
              </w:rPr>
            </w:pPr>
            <w:r w:rsidRPr="00E65C72">
              <w:rPr>
                <w:sz w:val="22"/>
                <w:szCs w:val="22"/>
              </w:rPr>
              <w:t>Pełna nazwa producenta……………</w:t>
            </w:r>
          </w:p>
          <w:p w:rsidR="00E65C72" w:rsidRPr="00E65C72" w:rsidRDefault="00E65C72" w:rsidP="00087F4E">
            <w:pPr>
              <w:ind w:right="-30"/>
              <w:jc w:val="both"/>
              <w:rPr>
                <w:sz w:val="22"/>
                <w:szCs w:val="22"/>
              </w:rPr>
            </w:pPr>
            <w:r w:rsidRPr="00E65C72">
              <w:rPr>
                <w:sz w:val="22"/>
                <w:szCs w:val="22"/>
              </w:rPr>
              <w:t>Pełna nazwa wyrobu ………………</w:t>
            </w:r>
          </w:p>
          <w:p w:rsidR="00E65C72" w:rsidRPr="00E65C72" w:rsidRDefault="00E65C72" w:rsidP="00087F4E">
            <w:pPr>
              <w:ind w:right="-30"/>
              <w:jc w:val="both"/>
              <w:rPr>
                <w:sz w:val="22"/>
                <w:szCs w:val="22"/>
              </w:rPr>
            </w:pPr>
            <w:r w:rsidRPr="00E65C72">
              <w:rPr>
                <w:sz w:val="22"/>
                <w:szCs w:val="22"/>
              </w:rPr>
              <w:t>Numer referencyjny XS  …</w:t>
            </w:r>
            <w:r w:rsidR="00004F8A">
              <w:rPr>
                <w:sz w:val="22"/>
                <w:szCs w:val="22"/>
              </w:rPr>
              <w:t>….</w:t>
            </w:r>
            <w:r w:rsidRPr="00E65C72">
              <w:rPr>
                <w:sz w:val="22"/>
                <w:szCs w:val="22"/>
              </w:rPr>
              <w:t>……</w:t>
            </w:r>
          </w:p>
          <w:p w:rsidR="00E65C72" w:rsidRPr="00E65C72" w:rsidRDefault="00E65C72" w:rsidP="00087F4E">
            <w:pPr>
              <w:ind w:right="-30"/>
              <w:jc w:val="both"/>
              <w:rPr>
                <w:sz w:val="22"/>
                <w:szCs w:val="22"/>
              </w:rPr>
            </w:pPr>
            <w:r w:rsidRPr="00E65C72">
              <w:rPr>
                <w:sz w:val="22"/>
                <w:szCs w:val="22"/>
              </w:rPr>
              <w:t>Numer referencyjny S  ………</w:t>
            </w:r>
            <w:r w:rsidR="00004F8A">
              <w:rPr>
                <w:sz w:val="22"/>
                <w:szCs w:val="22"/>
              </w:rPr>
              <w:t>…</w:t>
            </w:r>
            <w:r w:rsidRPr="00E65C72">
              <w:rPr>
                <w:sz w:val="22"/>
                <w:szCs w:val="22"/>
              </w:rPr>
              <w:t>…</w:t>
            </w:r>
          </w:p>
          <w:p w:rsidR="00E65C72" w:rsidRPr="00E65C72" w:rsidRDefault="00E65C72" w:rsidP="00087F4E">
            <w:pPr>
              <w:ind w:right="-30"/>
              <w:jc w:val="both"/>
              <w:rPr>
                <w:sz w:val="22"/>
                <w:szCs w:val="22"/>
              </w:rPr>
            </w:pPr>
            <w:r w:rsidRPr="00E65C72">
              <w:rPr>
                <w:sz w:val="22"/>
                <w:szCs w:val="22"/>
              </w:rPr>
              <w:t>Numer referencyjny M…….……</w:t>
            </w:r>
            <w:r w:rsidR="00004F8A">
              <w:rPr>
                <w:sz w:val="22"/>
                <w:szCs w:val="22"/>
              </w:rPr>
              <w:t>…</w:t>
            </w:r>
          </w:p>
          <w:p w:rsidR="00E65C72" w:rsidRPr="00E65C72" w:rsidRDefault="00E65C72" w:rsidP="00087F4E">
            <w:pPr>
              <w:ind w:right="-30"/>
              <w:jc w:val="both"/>
              <w:rPr>
                <w:sz w:val="22"/>
                <w:szCs w:val="22"/>
              </w:rPr>
            </w:pPr>
            <w:r w:rsidRPr="00E65C72">
              <w:rPr>
                <w:sz w:val="22"/>
                <w:szCs w:val="22"/>
              </w:rPr>
              <w:t>Numer referencyjny L …………</w:t>
            </w:r>
            <w:r w:rsidR="00004F8A">
              <w:rPr>
                <w:sz w:val="22"/>
                <w:szCs w:val="22"/>
              </w:rPr>
              <w:t>….</w:t>
            </w:r>
          </w:p>
          <w:p w:rsidR="00E65C72" w:rsidRPr="00E65C72" w:rsidRDefault="00E65C72" w:rsidP="00087F4E">
            <w:pPr>
              <w:ind w:right="-30"/>
              <w:jc w:val="both"/>
              <w:rPr>
                <w:sz w:val="22"/>
                <w:szCs w:val="22"/>
              </w:rPr>
            </w:pPr>
            <w:r w:rsidRPr="00E65C72">
              <w:rPr>
                <w:sz w:val="22"/>
                <w:szCs w:val="22"/>
              </w:rPr>
              <w:t>Numer referencyjny XL ………</w:t>
            </w:r>
            <w:r w:rsidR="00004F8A">
              <w:rPr>
                <w:sz w:val="22"/>
                <w:szCs w:val="22"/>
              </w:rPr>
              <w:t>…..</w:t>
            </w:r>
          </w:p>
        </w:tc>
      </w:tr>
      <w:tr w:rsidR="00E65C72" w:rsidRPr="00741FB1" w:rsidTr="00087F4E">
        <w:trPr>
          <w:gridBefore w:val="1"/>
          <w:wBefore w:w="10" w:type="dxa"/>
        </w:trPr>
        <w:tc>
          <w:tcPr>
            <w:tcW w:w="525" w:type="dxa"/>
            <w:gridSpan w:val="2"/>
            <w:tcBorders>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r w:rsidRPr="00E65C72">
              <w:rPr>
                <w:sz w:val="22"/>
                <w:szCs w:val="22"/>
              </w:rPr>
              <w:t>2</w:t>
            </w:r>
          </w:p>
        </w:tc>
        <w:tc>
          <w:tcPr>
            <w:tcW w:w="5429" w:type="dxa"/>
            <w:tcBorders>
              <w:left w:val="single" w:sz="4" w:space="0" w:color="000000"/>
              <w:bottom w:val="single" w:sz="4" w:space="0" w:color="000000"/>
            </w:tcBorders>
            <w:shd w:val="clear" w:color="auto" w:fill="FFFFFF"/>
          </w:tcPr>
          <w:p w:rsidR="00E65C72" w:rsidRPr="00E65C72" w:rsidRDefault="00E65C72" w:rsidP="00087F4E">
            <w:pPr>
              <w:snapToGrid w:val="0"/>
              <w:jc w:val="both"/>
              <w:rPr>
                <w:sz w:val="22"/>
                <w:szCs w:val="22"/>
              </w:rPr>
            </w:pPr>
            <w:r w:rsidRPr="00E65C72">
              <w:rPr>
                <w:sz w:val="22"/>
                <w:szCs w:val="22"/>
              </w:rPr>
              <w:t xml:space="preserve">Diagnostyczne rękawice nitrylowe bezpudrowe, niejałowe </w:t>
            </w:r>
          </w:p>
          <w:p w:rsidR="00E65C72" w:rsidRPr="00E65C72" w:rsidRDefault="00E65C72" w:rsidP="00C417FE">
            <w:pPr>
              <w:widowControl w:val="0"/>
              <w:numPr>
                <w:ilvl w:val="0"/>
                <w:numId w:val="35"/>
              </w:numPr>
              <w:jc w:val="both"/>
              <w:rPr>
                <w:sz w:val="22"/>
                <w:szCs w:val="22"/>
              </w:rPr>
            </w:pPr>
            <w:r w:rsidRPr="00E65C72">
              <w:rPr>
                <w:sz w:val="22"/>
                <w:szCs w:val="22"/>
              </w:rPr>
              <w:t>• długość min. (mediana) 240 mm</w:t>
            </w:r>
          </w:p>
          <w:p w:rsidR="00E65C72" w:rsidRPr="00E65C72" w:rsidRDefault="00E65C72" w:rsidP="00C417FE">
            <w:pPr>
              <w:widowControl w:val="0"/>
              <w:numPr>
                <w:ilvl w:val="0"/>
                <w:numId w:val="35"/>
              </w:numPr>
              <w:jc w:val="both"/>
              <w:rPr>
                <w:sz w:val="22"/>
                <w:szCs w:val="22"/>
              </w:rPr>
            </w:pPr>
            <w:r w:rsidRPr="00E65C72">
              <w:rPr>
                <w:sz w:val="22"/>
                <w:szCs w:val="22"/>
              </w:rPr>
              <w:t>• powierzchnia zewnętrzna teksturowana na końcach palców</w:t>
            </w:r>
          </w:p>
          <w:p w:rsidR="00E65C72" w:rsidRPr="00E65C72" w:rsidRDefault="00E65C72" w:rsidP="00C417FE">
            <w:pPr>
              <w:widowControl w:val="0"/>
              <w:numPr>
                <w:ilvl w:val="0"/>
                <w:numId w:val="35"/>
              </w:numPr>
              <w:jc w:val="both"/>
              <w:rPr>
                <w:sz w:val="22"/>
                <w:szCs w:val="22"/>
              </w:rPr>
            </w:pPr>
            <w:r w:rsidRPr="00E65C72">
              <w:rPr>
                <w:sz w:val="22"/>
                <w:szCs w:val="22"/>
              </w:rPr>
              <w:t>• grubość pojedynczej ścianki, minimalne wartości:</w:t>
            </w:r>
          </w:p>
          <w:p w:rsidR="00E65C72" w:rsidRPr="00E65C72" w:rsidRDefault="00E65C72" w:rsidP="00C417FE">
            <w:pPr>
              <w:widowControl w:val="0"/>
              <w:numPr>
                <w:ilvl w:val="0"/>
                <w:numId w:val="35"/>
              </w:numPr>
              <w:jc w:val="both"/>
              <w:rPr>
                <w:sz w:val="22"/>
                <w:szCs w:val="22"/>
              </w:rPr>
            </w:pPr>
            <w:r w:rsidRPr="00E65C72">
              <w:rPr>
                <w:sz w:val="22"/>
                <w:szCs w:val="22"/>
              </w:rPr>
              <w:lastRenderedPageBreak/>
              <w:t>-  mankiet rolowany min. 0,08mm,</w:t>
            </w:r>
          </w:p>
          <w:p w:rsidR="00E65C72" w:rsidRPr="00E65C72" w:rsidRDefault="00E65C72" w:rsidP="00C417FE">
            <w:pPr>
              <w:widowControl w:val="0"/>
              <w:numPr>
                <w:ilvl w:val="0"/>
                <w:numId w:val="35"/>
              </w:numPr>
              <w:jc w:val="both"/>
              <w:rPr>
                <w:sz w:val="22"/>
                <w:szCs w:val="22"/>
              </w:rPr>
            </w:pPr>
            <w:r w:rsidRPr="00E65C72">
              <w:rPr>
                <w:sz w:val="22"/>
                <w:szCs w:val="22"/>
              </w:rPr>
              <w:t xml:space="preserve">- dłoń min. 0,10mm </w:t>
            </w:r>
          </w:p>
          <w:p w:rsidR="00E65C72" w:rsidRPr="00E65C72" w:rsidRDefault="00E65C72" w:rsidP="00C417FE">
            <w:pPr>
              <w:widowControl w:val="0"/>
              <w:numPr>
                <w:ilvl w:val="0"/>
                <w:numId w:val="35"/>
              </w:numPr>
              <w:jc w:val="both"/>
              <w:rPr>
                <w:sz w:val="22"/>
                <w:szCs w:val="22"/>
              </w:rPr>
            </w:pPr>
            <w:r w:rsidRPr="00E65C72">
              <w:rPr>
                <w:sz w:val="22"/>
                <w:szCs w:val="22"/>
              </w:rPr>
              <w:t>- palec min. 0.12mm</w:t>
            </w:r>
          </w:p>
          <w:p w:rsidR="00E65C72" w:rsidRPr="00E65C72" w:rsidRDefault="00E65C72" w:rsidP="00C417FE">
            <w:pPr>
              <w:widowControl w:val="0"/>
              <w:numPr>
                <w:ilvl w:val="0"/>
                <w:numId w:val="35"/>
              </w:numPr>
              <w:jc w:val="both"/>
              <w:rPr>
                <w:sz w:val="22"/>
                <w:szCs w:val="22"/>
              </w:rPr>
            </w:pPr>
            <w:r w:rsidRPr="00E65C72">
              <w:rPr>
                <w:sz w:val="22"/>
                <w:szCs w:val="22"/>
              </w:rPr>
              <w:t>• kolor : fioletowy lub niebieski</w:t>
            </w:r>
          </w:p>
          <w:p w:rsidR="00E65C72" w:rsidRPr="00E65C72" w:rsidRDefault="00E65C72" w:rsidP="00C417FE">
            <w:pPr>
              <w:widowControl w:val="0"/>
              <w:numPr>
                <w:ilvl w:val="0"/>
                <w:numId w:val="35"/>
              </w:numPr>
              <w:jc w:val="both"/>
              <w:rPr>
                <w:sz w:val="22"/>
                <w:szCs w:val="22"/>
              </w:rPr>
            </w:pPr>
            <w:r w:rsidRPr="00E65C72">
              <w:rPr>
                <w:sz w:val="22"/>
                <w:szCs w:val="22"/>
              </w:rPr>
              <w:t>• kształt uniwersalny</w:t>
            </w:r>
          </w:p>
          <w:p w:rsidR="00E65C72" w:rsidRPr="00E65C72" w:rsidRDefault="00E65C72" w:rsidP="00C417FE">
            <w:pPr>
              <w:widowControl w:val="0"/>
              <w:numPr>
                <w:ilvl w:val="0"/>
                <w:numId w:val="35"/>
              </w:numPr>
              <w:jc w:val="both"/>
              <w:rPr>
                <w:sz w:val="22"/>
                <w:szCs w:val="22"/>
              </w:rPr>
            </w:pPr>
            <w:r w:rsidRPr="00E65C72">
              <w:rPr>
                <w:sz w:val="22"/>
                <w:szCs w:val="22"/>
              </w:rPr>
              <w:t>• pakowane po 100 szt. w opakowaniu</w:t>
            </w:r>
          </w:p>
          <w:p w:rsidR="00E65C72" w:rsidRPr="00E65C72" w:rsidRDefault="00E65C72" w:rsidP="00C417FE">
            <w:pPr>
              <w:widowControl w:val="0"/>
              <w:numPr>
                <w:ilvl w:val="0"/>
                <w:numId w:val="35"/>
              </w:numPr>
              <w:jc w:val="both"/>
              <w:rPr>
                <w:sz w:val="22"/>
                <w:szCs w:val="22"/>
              </w:rPr>
            </w:pPr>
            <w:r w:rsidRPr="00E65C72">
              <w:rPr>
                <w:sz w:val="22"/>
                <w:szCs w:val="22"/>
              </w:rPr>
              <w:t>• zgodność z normami:</w:t>
            </w:r>
          </w:p>
          <w:p w:rsidR="00E65C72" w:rsidRPr="00E65C72" w:rsidRDefault="00E65C72" w:rsidP="00087F4E">
            <w:pPr>
              <w:ind w:left="432"/>
              <w:jc w:val="both"/>
              <w:rPr>
                <w:sz w:val="22"/>
                <w:szCs w:val="22"/>
              </w:rPr>
            </w:pPr>
            <w:r w:rsidRPr="00E65C72">
              <w:rPr>
                <w:sz w:val="22"/>
                <w:szCs w:val="22"/>
              </w:rPr>
              <w:t xml:space="preserve">- EN 455 – 1 – 2 – 3 – 4, </w:t>
            </w:r>
          </w:p>
          <w:p w:rsidR="00E65C72" w:rsidRPr="00E65C72" w:rsidRDefault="00E65C72" w:rsidP="00087F4E">
            <w:pPr>
              <w:ind w:left="432"/>
              <w:jc w:val="both"/>
              <w:rPr>
                <w:sz w:val="22"/>
                <w:szCs w:val="22"/>
              </w:rPr>
            </w:pPr>
            <w:r w:rsidRPr="00E65C72">
              <w:rPr>
                <w:sz w:val="22"/>
                <w:szCs w:val="22"/>
              </w:rPr>
              <w:t xml:space="preserve">- EN ISO 374-1, </w:t>
            </w:r>
          </w:p>
          <w:p w:rsidR="00E65C72" w:rsidRPr="00E65C72" w:rsidRDefault="00E65C72" w:rsidP="00087F4E">
            <w:pPr>
              <w:ind w:left="432"/>
              <w:jc w:val="both"/>
              <w:rPr>
                <w:sz w:val="22"/>
                <w:szCs w:val="22"/>
              </w:rPr>
            </w:pPr>
            <w:r w:rsidRPr="00E65C72">
              <w:rPr>
                <w:sz w:val="22"/>
                <w:szCs w:val="22"/>
              </w:rPr>
              <w:t xml:space="preserve">- EN ISO 374-2,  </w:t>
            </w:r>
          </w:p>
          <w:p w:rsidR="00E65C72" w:rsidRPr="00E65C72" w:rsidRDefault="00E65C72" w:rsidP="00087F4E">
            <w:pPr>
              <w:ind w:left="432"/>
              <w:jc w:val="both"/>
              <w:rPr>
                <w:sz w:val="22"/>
                <w:szCs w:val="22"/>
              </w:rPr>
            </w:pPr>
            <w:r w:rsidRPr="00E65C72">
              <w:rPr>
                <w:sz w:val="22"/>
                <w:szCs w:val="22"/>
              </w:rPr>
              <w:t>- EN 16523-1</w:t>
            </w:r>
          </w:p>
          <w:p w:rsidR="00E65C72" w:rsidRPr="00E65C72" w:rsidRDefault="00E65C72" w:rsidP="00C417FE">
            <w:pPr>
              <w:widowControl w:val="0"/>
              <w:numPr>
                <w:ilvl w:val="0"/>
                <w:numId w:val="35"/>
              </w:numPr>
              <w:jc w:val="both"/>
              <w:rPr>
                <w:sz w:val="22"/>
                <w:szCs w:val="22"/>
              </w:rPr>
            </w:pPr>
            <w:r w:rsidRPr="00E65C72">
              <w:rPr>
                <w:sz w:val="22"/>
                <w:szCs w:val="22"/>
              </w:rPr>
              <w:t xml:space="preserve">• odporność na bakterie, grzyby i wirusy </w:t>
            </w:r>
          </w:p>
          <w:p w:rsidR="00E65C72" w:rsidRPr="00E65C72" w:rsidRDefault="00E65C72" w:rsidP="00C417FE">
            <w:pPr>
              <w:widowControl w:val="0"/>
              <w:numPr>
                <w:ilvl w:val="0"/>
                <w:numId w:val="35"/>
              </w:numPr>
              <w:jc w:val="both"/>
              <w:rPr>
                <w:sz w:val="22"/>
                <w:szCs w:val="22"/>
              </w:rPr>
            </w:pPr>
            <w:r w:rsidRPr="00E65C72">
              <w:rPr>
                <w:sz w:val="22"/>
                <w:szCs w:val="22"/>
              </w:rPr>
              <w:t>• rękawice zaklasyfikowane w klasie I zgodnie z Rozporządzeniem (UE) 2017/745 oraz jako środek ochrony indywidualnej w kategorii III typ B zgodnie z Rozporządzeniem (UE) 2016/425</w:t>
            </w:r>
          </w:p>
          <w:p w:rsidR="00E65C72" w:rsidRPr="00E65C72" w:rsidRDefault="00E65C72" w:rsidP="00C417FE">
            <w:pPr>
              <w:widowControl w:val="0"/>
              <w:numPr>
                <w:ilvl w:val="0"/>
                <w:numId w:val="35"/>
              </w:numPr>
              <w:ind w:left="32" w:hanging="174"/>
              <w:jc w:val="both"/>
              <w:rPr>
                <w:sz w:val="22"/>
                <w:szCs w:val="22"/>
              </w:rPr>
            </w:pPr>
            <w:r w:rsidRPr="00E65C72">
              <w:rPr>
                <w:sz w:val="22"/>
                <w:szCs w:val="22"/>
              </w:rPr>
              <w:t>• • przebadane  na przenikanie substancji chemicznych w tym fentanylu oraz min. 45 cytostatyków wg ASTM D6978 (potwierdzone raportem z niezależnego laboratorium)</w:t>
            </w:r>
          </w:p>
          <w:p w:rsidR="00E65C72" w:rsidRPr="00E65C72" w:rsidRDefault="00E65C72" w:rsidP="00C417FE">
            <w:pPr>
              <w:widowControl w:val="0"/>
              <w:numPr>
                <w:ilvl w:val="0"/>
                <w:numId w:val="35"/>
              </w:numPr>
              <w:jc w:val="both"/>
              <w:rPr>
                <w:sz w:val="22"/>
                <w:szCs w:val="22"/>
              </w:rPr>
            </w:pPr>
            <w:r w:rsidRPr="00E65C72">
              <w:rPr>
                <w:sz w:val="22"/>
                <w:szCs w:val="22"/>
              </w:rPr>
              <w:t xml:space="preserve">• AQL 1,0 </w:t>
            </w:r>
          </w:p>
          <w:p w:rsidR="00E65C72" w:rsidRPr="00E65C72" w:rsidRDefault="00E65C72" w:rsidP="00C417FE">
            <w:pPr>
              <w:widowControl w:val="0"/>
              <w:numPr>
                <w:ilvl w:val="0"/>
                <w:numId w:val="35"/>
              </w:numPr>
              <w:jc w:val="both"/>
              <w:rPr>
                <w:sz w:val="22"/>
                <w:szCs w:val="22"/>
              </w:rPr>
            </w:pPr>
            <w:r w:rsidRPr="00E65C72">
              <w:rPr>
                <w:sz w:val="22"/>
                <w:szCs w:val="22"/>
              </w:rPr>
              <w:t>• rozmiary S, M, L, XL</w:t>
            </w:r>
          </w:p>
          <w:p w:rsidR="00E65C72" w:rsidRPr="00E65C72" w:rsidRDefault="00E65C72" w:rsidP="00C417FE">
            <w:pPr>
              <w:widowControl w:val="0"/>
              <w:numPr>
                <w:ilvl w:val="0"/>
                <w:numId w:val="35"/>
              </w:numPr>
              <w:jc w:val="both"/>
              <w:rPr>
                <w:sz w:val="22"/>
                <w:szCs w:val="22"/>
              </w:rPr>
            </w:pPr>
            <w:r w:rsidRPr="00E65C72">
              <w:rPr>
                <w:sz w:val="22"/>
                <w:szCs w:val="22"/>
              </w:rPr>
              <w:t>• okres ważności 5 lat</w:t>
            </w:r>
          </w:p>
          <w:p w:rsidR="00E65C72" w:rsidRPr="00E65C72" w:rsidRDefault="00E65C72" w:rsidP="00C417FE">
            <w:pPr>
              <w:widowControl w:val="0"/>
              <w:numPr>
                <w:ilvl w:val="0"/>
                <w:numId w:val="35"/>
              </w:numPr>
              <w:jc w:val="both"/>
              <w:rPr>
                <w:sz w:val="22"/>
                <w:szCs w:val="22"/>
              </w:rPr>
            </w:pPr>
          </w:p>
        </w:tc>
        <w:tc>
          <w:tcPr>
            <w:tcW w:w="992" w:type="dxa"/>
            <w:tcBorders>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r w:rsidRPr="00E65C72">
              <w:rPr>
                <w:sz w:val="22"/>
                <w:szCs w:val="22"/>
              </w:rPr>
              <w:lastRenderedPageBreak/>
              <w:t>48000 op. po 100 szt.</w:t>
            </w:r>
          </w:p>
        </w:tc>
        <w:tc>
          <w:tcPr>
            <w:tcW w:w="1214" w:type="dxa"/>
            <w:gridSpan w:val="2"/>
            <w:tcBorders>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p>
        </w:tc>
        <w:tc>
          <w:tcPr>
            <w:tcW w:w="1095" w:type="dxa"/>
            <w:gridSpan w:val="2"/>
            <w:tcBorders>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p>
        </w:tc>
        <w:tc>
          <w:tcPr>
            <w:tcW w:w="495" w:type="dxa"/>
            <w:gridSpan w:val="2"/>
            <w:tcBorders>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r w:rsidRPr="00E65C72">
              <w:rPr>
                <w:sz w:val="22"/>
                <w:szCs w:val="22"/>
              </w:rPr>
              <w:t>8</w:t>
            </w:r>
          </w:p>
        </w:tc>
        <w:tc>
          <w:tcPr>
            <w:tcW w:w="1245" w:type="dxa"/>
            <w:gridSpan w:val="2"/>
            <w:tcBorders>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p>
        </w:tc>
        <w:tc>
          <w:tcPr>
            <w:tcW w:w="3765" w:type="dxa"/>
            <w:gridSpan w:val="2"/>
            <w:tcBorders>
              <w:left w:val="single" w:sz="4" w:space="0" w:color="000000"/>
              <w:bottom w:val="single" w:sz="4" w:space="0" w:color="000000"/>
              <w:right w:val="single" w:sz="4" w:space="0" w:color="000000"/>
            </w:tcBorders>
            <w:shd w:val="clear" w:color="auto" w:fill="FFFFFF"/>
          </w:tcPr>
          <w:p w:rsidR="00E65C72" w:rsidRPr="00E65C72" w:rsidRDefault="00E65C72" w:rsidP="00087F4E">
            <w:pPr>
              <w:snapToGrid w:val="0"/>
              <w:ind w:right="-30"/>
              <w:jc w:val="both"/>
              <w:rPr>
                <w:sz w:val="22"/>
                <w:szCs w:val="22"/>
              </w:rPr>
            </w:pPr>
            <w:r w:rsidRPr="00E65C72">
              <w:rPr>
                <w:sz w:val="22"/>
                <w:szCs w:val="22"/>
              </w:rPr>
              <w:t>Pełna nazwa producenta……………</w:t>
            </w:r>
          </w:p>
          <w:p w:rsidR="00E65C72" w:rsidRPr="00E65C72" w:rsidRDefault="00E65C72" w:rsidP="00087F4E">
            <w:pPr>
              <w:ind w:right="-30"/>
              <w:jc w:val="both"/>
              <w:rPr>
                <w:sz w:val="22"/>
                <w:szCs w:val="22"/>
              </w:rPr>
            </w:pPr>
            <w:r w:rsidRPr="00E65C72">
              <w:rPr>
                <w:sz w:val="22"/>
                <w:szCs w:val="22"/>
              </w:rPr>
              <w:t>Pełna nazwa wyrobu ………………</w:t>
            </w:r>
          </w:p>
          <w:p w:rsidR="00E65C72" w:rsidRPr="00E65C72" w:rsidRDefault="00E65C72" w:rsidP="00087F4E">
            <w:pPr>
              <w:ind w:right="-30"/>
              <w:jc w:val="both"/>
              <w:rPr>
                <w:sz w:val="22"/>
                <w:szCs w:val="22"/>
              </w:rPr>
            </w:pPr>
            <w:r w:rsidRPr="00E65C72">
              <w:rPr>
                <w:sz w:val="22"/>
                <w:szCs w:val="22"/>
              </w:rPr>
              <w:t>Numer referencyjny S  ……</w:t>
            </w:r>
            <w:r w:rsidR="00004F8A">
              <w:rPr>
                <w:sz w:val="22"/>
                <w:szCs w:val="22"/>
              </w:rPr>
              <w:t>…</w:t>
            </w:r>
            <w:r w:rsidRPr="00E65C72">
              <w:rPr>
                <w:sz w:val="22"/>
                <w:szCs w:val="22"/>
              </w:rPr>
              <w:t>……</w:t>
            </w:r>
          </w:p>
          <w:p w:rsidR="00E65C72" w:rsidRPr="00E65C72" w:rsidRDefault="00E65C72" w:rsidP="00087F4E">
            <w:pPr>
              <w:ind w:right="-30"/>
              <w:jc w:val="both"/>
              <w:rPr>
                <w:sz w:val="22"/>
                <w:szCs w:val="22"/>
              </w:rPr>
            </w:pPr>
            <w:r w:rsidRPr="00E65C72">
              <w:rPr>
                <w:sz w:val="22"/>
                <w:szCs w:val="22"/>
              </w:rPr>
              <w:t>Numer referencyjny M…….…</w:t>
            </w:r>
            <w:r w:rsidR="00004F8A">
              <w:rPr>
                <w:sz w:val="22"/>
                <w:szCs w:val="22"/>
              </w:rPr>
              <w:t>…</w:t>
            </w:r>
            <w:r w:rsidRPr="00E65C72">
              <w:rPr>
                <w:sz w:val="22"/>
                <w:szCs w:val="22"/>
              </w:rPr>
              <w:t>…</w:t>
            </w:r>
          </w:p>
          <w:p w:rsidR="00E65C72" w:rsidRPr="00E65C72" w:rsidRDefault="00E65C72" w:rsidP="00087F4E">
            <w:pPr>
              <w:ind w:right="-30"/>
              <w:jc w:val="both"/>
              <w:rPr>
                <w:sz w:val="22"/>
                <w:szCs w:val="22"/>
              </w:rPr>
            </w:pPr>
            <w:r w:rsidRPr="00E65C72">
              <w:rPr>
                <w:sz w:val="22"/>
                <w:szCs w:val="22"/>
              </w:rPr>
              <w:lastRenderedPageBreak/>
              <w:t>Numer referencyjny L ………</w:t>
            </w:r>
            <w:r w:rsidR="00004F8A">
              <w:rPr>
                <w:sz w:val="22"/>
                <w:szCs w:val="22"/>
              </w:rPr>
              <w:t>…</w:t>
            </w:r>
            <w:r w:rsidRPr="00E65C72">
              <w:rPr>
                <w:sz w:val="22"/>
                <w:szCs w:val="22"/>
              </w:rPr>
              <w:t>…</w:t>
            </w:r>
          </w:p>
          <w:p w:rsidR="00E65C72" w:rsidRPr="00E65C72" w:rsidRDefault="00E65C72" w:rsidP="00087F4E">
            <w:pPr>
              <w:ind w:right="-30"/>
              <w:jc w:val="both"/>
              <w:rPr>
                <w:sz w:val="22"/>
                <w:szCs w:val="22"/>
              </w:rPr>
            </w:pPr>
            <w:r w:rsidRPr="00E65C72">
              <w:rPr>
                <w:sz w:val="22"/>
                <w:szCs w:val="22"/>
              </w:rPr>
              <w:t>Numer referencyjny XL ……</w:t>
            </w:r>
            <w:r w:rsidR="00004F8A">
              <w:rPr>
                <w:sz w:val="22"/>
                <w:szCs w:val="22"/>
              </w:rPr>
              <w:t>.…</w:t>
            </w:r>
            <w:r w:rsidRPr="00E65C72">
              <w:rPr>
                <w:sz w:val="22"/>
                <w:szCs w:val="22"/>
              </w:rPr>
              <w:t>…</w:t>
            </w:r>
          </w:p>
        </w:tc>
      </w:tr>
      <w:tr w:rsidR="00E65C72" w:rsidRPr="00E65C72" w:rsidTr="00087F4E">
        <w:trPr>
          <w:gridAfter w:val="1"/>
          <w:wAfter w:w="10" w:type="dxa"/>
        </w:trPr>
        <w:tc>
          <w:tcPr>
            <w:tcW w:w="525" w:type="dxa"/>
            <w:gridSpan w:val="2"/>
            <w:tcBorders>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r w:rsidRPr="00E65C72">
              <w:rPr>
                <w:sz w:val="22"/>
                <w:szCs w:val="22"/>
              </w:rPr>
              <w:lastRenderedPageBreak/>
              <w:t>3</w:t>
            </w:r>
          </w:p>
        </w:tc>
        <w:tc>
          <w:tcPr>
            <w:tcW w:w="5439" w:type="dxa"/>
            <w:gridSpan w:val="2"/>
            <w:tcBorders>
              <w:left w:val="single" w:sz="4" w:space="0" w:color="000000"/>
              <w:bottom w:val="single" w:sz="4" w:space="0" w:color="000000"/>
            </w:tcBorders>
            <w:shd w:val="clear" w:color="auto" w:fill="FFFFFF"/>
          </w:tcPr>
          <w:p w:rsidR="00E65C72" w:rsidRPr="00E65C72" w:rsidRDefault="00E65C72" w:rsidP="00087F4E">
            <w:pPr>
              <w:snapToGrid w:val="0"/>
              <w:jc w:val="both"/>
              <w:rPr>
                <w:kern w:val="0"/>
                <w:sz w:val="22"/>
                <w:szCs w:val="22"/>
                <w:lang w:eastAsia="pl-PL"/>
              </w:rPr>
            </w:pPr>
            <w:r w:rsidRPr="00E65C72">
              <w:rPr>
                <w:sz w:val="22"/>
                <w:szCs w:val="22"/>
              </w:rPr>
              <w:t xml:space="preserve">Diagnostyczne rękawice nitrylowe, niejałowe. </w:t>
            </w:r>
            <w:r w:rsidRPr="00E65C72">
              <w:rPr>
                <w:kern w:val="0"/>
                <w:sz w:val="22"/>
                <w:szCs w:val="22"/>
                <w:lang w:eastAsia="pl-PL"/>
              </w:rPr>
              <w:t xml:space="preserve">Powierzchnia zewnętrzna teksturowana na palcach z dodatkową warstwą </w:t>
            </w:r>
            <w:r w:rsidRPr="00E65C72">
              <w:rPr>
                <w:rStyle w:val="rynqvb"/>
                <w:sz w:val="22"/>
                <w:szCs w:val="22"/>
              </w:rPr>
              <w:t>o właściwościach adhezyjnych zapewniającą precyzję podczas pracy z małymi przedmiotami w środowisku zarówno suchym jak i mokrym (</w:t>
            </w:r>
            <w:r w:rsidRPr="00E65C72">
              <w:rPr>
                <w:kern w:val="0"/>
                <w:sz w:val="22"/>
                <w:szCs w:val="22"/>
                <w:lang w:eastAsia="pl-PL"/>
              </w:rPr>
              <w:t>potwierdzone oświadczeniem producenta)</w:t>
            </w:r>
          </w:p>
          <w:p w:rsidR="00E65C72" w:rsidRPr="00E65C72" w:rsidRDefault="00E65C72" w:rsidP="00087F4E">
            <w:pPr>
              <w:snapToGrid w:val="0"/>
              <w:jc w:val="both"/>
              <w:rPr>
                <w:sz w:val="22"/>
                <w:szCs w:val="22"/>
              </w:rPr>
            </w:pPr>
            <w:r w:rsidRPr="00E65C72">
              <w:rPr>
                <w:sz w:val="22"/>
                <w:szCs w:val="22"/>
              </w:rPr>
              <w:t>• rękawica diagnostyczna, nitrylowa, bezpudrowa, niejałowa</w:t>
            </w:r>
          </w:p>
          <w:p w:rsidR="00E65C72" w:rsidRPr="00E65C72" w:rsidRDefault="00E65C72" w:rsidP="00C417FE">
            <w:pPr>
              <w:numPr>
                <w:ilvl w:val="0"/>
                <w:numId w:val="35"/>
              </w:numPr>
              <w:jc w:val="both"/>
              <w:rPr>
                <w:sz w:val="22"/>
                <w:szCs w:val="22"/>
              </w:rPr>
            </w:pPr>
            <w:r w:rsidRPr="00E65C72">
              <w:rPr>
                <w:sz w:val="22"/>
                <w:szCs w:val="22"/>
              </w:rPr>
              <w:t xml:space="preserve">• grubość pojedynczej ścianki: </w:t>
            </w:r>
          </w:p>
          <w:p w:rsidR="00E65C72" w:rsidRPr="00E65C72" w:rsidRDefault="00E65C72" w:rsidP="00087F4E">
            <w:pPr>
              <w:snapToGrid w:val="0"/>
              <w:jc w:val="both"/>
              <w:rPr>
                <w:sz w:val="22"/>
                <w:szCs w:val="22"/>
              </w:rPr>
            </w:pPr>
            <w:r w:rsidRPr="00E65C72">
              <w:rPr>
                <w:sz w:val="22"/>
                <w:szCs w:val="22"/>
              </w:rPr>
              <w:t xml:space="preserve">  – dłoń 0,07 mm -0,08mm</w:t>
            </w:r>
          </w:p>
          <w:p w:rsidR="00E65C72" w:rsidRPr="00E65C72" w:rsidRDefault="00E65C72" w:rsidP="00087F4E">
            <w:pPr>
              <w:snapToGrid w:val="0"/>
              <w:jc w:val="both"/>
              <w:rPr>
                <w:sz w:val="22"/>
                <w:szCs w:val="22"/>
              </w:rPr>
            </w:pPr>
            <w:r w:rsidRPr="00E65C72">
              <w:rPr>
                <w:sz w:val="22"/>
                <w:szCs w:val="22"/>
              </w:rPr>
              <w:t xml:space="preserve">  -  palec 0,10mm – 0,12mm</w:t>
            </w:r>
          </w:p>
          <w:p w:rsidR="00E65C72" w:rsidRPr="00E65C72" w:rsidRDefault="00E65C72" w:rsidP="00087F4E">
            <w:pPr>
              <w:snapToGrid w:val="0"/>
              <w:jc w:val="both"/>
              <w:rPr>
                <w:sz w:val="22"/>
                <w:szCs w:val="22"/>
              </w:rPr>
            </w:pPr>
            <w:r w:rsidRPr="00E65C72">
              <w:rPr>
                <w:sz w:val="22"/>
                <w:szCs w:val="22"/>
              </w:rPr>
              <w:t>• kolor fioletowy/różowy</w:t>
            </w:r>
          </w:p>
          <w:p w:rsidR="00E65C72" w:rsidRPr="00E65C72" w:rsidRDefault="00E65C72" w:rsidP="00087F4E">
            <w:pPr>
              <w:snapToGrid w:val="0"/>
              <w:jc w:val="both"/>
              <w:rPr>
                <w:sz w:val="22"/>
                <w:szCs w:val="22"/>
              </w:rPr>
            </w:pPr>
            <w:r w:rsidRPr="00E65C72">
              <w:rPr>
                <w:sz w:val="22"/>
                <w:szCs w:val="22"/>
              </w:rPr>
              <w:t>• kształt uniwersalny; pasujące na  prawą i lewą dłoń,</w:t>
            </w:r>
          </w:p>
          <w:p w:rsidR="00E65C72" w:rsidRPr="00E65C72" w:rsidRDefault="00E65C72" w:rsidP="00087F4E">
            <w:pPr>
              <w:snapToGrid w:val="0"/>
              <w:jc w:val="both"/>
              <w:rPr>
                <w:sz w:val="22"/>
                <w:szCs w:val="22"/>
              </w:rPr>
            </w:pPr>
            <w:r w:rsidRPr="00E65C72">
              <w:rPr>
                <w:sz w:val="22"/>
                <w:szCs w:val="22"/>
              </w:rPr>
              <w:t>• wykończenie mankietu : równomiernie rolowany brzeg,</w:t>
            </w:r>
          </w:p>
          <w:p w:rsidR="00E65C72" w:rsidRPr="00E65C72" w:rsidRDefault="00E65C72" w:rsidP="00087F4E">
            <w:pPr>
              <w:snapToGrid w:val="0"/>
              <w:jc w:val="both"/>
              <w:rPr>
                <w:sz w:val="22"/>
                <w:szCs w:val="22"/>
              </w:rPr>
            </w:pPr>
            <w:r w:rsidRPr="00E65C72">
              <w:rPr>
                <w:sz w:val="22"/>
                <w:szCs w:val="22"/>
              </w:rPr>
              <w:t xml:space="preserve">• zewnętrzna powierzchnia teksturowana na palcach, </w:t>
            </w:r>
          </w:p>
          <w:p w:rsidR="00E65C72" w:rsidRPr="00E65C72" w:rsidRDefault="00E65C72" w:rsidP="00087F4E">
            <w:pPr>
              <w:snapToGrid w:val="0"/>
              <w:jc w:val="both"/>
              <w:rPr>
                <w:sz w:val="22"/>
                <w:szCs w:val="22"/>
              </w:rPr>
            </w:pPr>
            <w:r w:rsidRPr="00E65C72">
              <w:rPr>
                <w:sz w:val="22"/>
                <w:szCs w:val="22"/>
              </w:rPr>
              <w:lastRenderedPageBreak/>
              <w:t>• powierzchnia wewnętrzna chlorowana,</w:t>
            </w:r>
          </w:p>
          <w:p w:rsidR="00E65C72" w:rsidRPr="00E65C72" w:rsidRDefault="00E65C72" w:rsidP="00087F4E">
            <w:pPr>
              <w:snapToGrid w:val="0"/>
              <w:jc w:val="both"/>
              <w:rPr>
                <w:sz w:val="22"/>
                <w:szCs w:val="22"/>
              </w:rPr>
            </w:pPr>
            <w:r w:rsidRPr="00E65C72">
              <w:rPr>
                <w:sz w:val="22"/>
                <w:szCs w:val="22"/>
              </w:rPr>
              <w:t>• długość rękawicy mediana min. 250mm (potwierdzone niezależnym badaniem)</w:t>
            </w:r>
          </w:p>
          <w:p w:rsidR="00E65C72" w:rsidRPr="00E65C72" w:rsidRDefault="00E65C72" w:rsidP="00087F4E">
            <w:pPr>
              <w:snapToGrid w:val="0"/>
              <w:jc w:val="both"/>
              <w:rPr>
                <w:sz w:val="22"/>
                <w:szCs w:val="22"/>
              </w:rPr>
            </w:pPr>
            <w:r w:rsidRPr="00E65C72">
              <w:rPr>
                <w:sz w:val="22"/>
                <w:szCs w:val="22"/>
              </w:rPr>
              <w:t>• rozmiary:  S, M, L, XL</w:t>
            </w:r>
          </w:p>
          <w:p w:rsidR="00E65C72" w:rsidRPr="00E65C72" w:rsidRDefault="00E65C72" w:rsidP="00087F4E">
            <w:pPr>
              <w:snapToGrid w:val="0"/>
              <w:jc w:val="both"/>
              <w:rPr>
                <w:sz w:val="22"/>
                <w:szCs w:val="22"/>
              </w:rPr>
            </w:pPr>
            <w:r w:rsidRPr="00E65C72">
              <w:rPr>
                <w:sz w:val="22"/>
                <w:szCs w:val="22"/>
              </w:rPr>
              <w:t>• AQL max. 1,5</w:t>
            </w:r>
          </w:p>
          <w:p w:rsidR="00E65C72" w:rsidRPr="00E65C72" w:rsidRDefault="00E65C72" w:rsidP="00087F4E">
            <w:pPr>
              <w:snapToGrid w:val="0"/>
              <w:jc w:val="both"/>
              <w:rPr>
                <w:sz w:val="22"/>
                <w:szCs w:val="22"/>
              </w:rPr>
            </w:pPr>
            <w:r w:rsidRPr="00E65C72">
              <w:rPr>
                <w:sz w:val="22"/>
                <w:szCs w:val="22"/>
              </w:rPr>
              <w:t>• zgodność z normami:</w:t>
            </w:r>
          </w:p>
          <w:p w:rsidR="00E65C72" w:rsidRPr="00E65C72" w:rsidRDefault="00E65C72" w:rsidP="00087F4E">
            <w:pPr>
              <w:ind w:left="432"/>
              <w:jc w:val="both"/>
              <w:rPr>
                <w:sz w:val="22"/>
                <w:szCs w:val="22"/>
              </w:rPr>
            </w:pPr>
            <w:r w:rsidRPr="00E65C72">
              <w:rPr>
                <w:sz w:val="22"/>
                <w:szCs w:val="22"/>
              </w:rPr>
              <w:t xml:space="preserve">- EN 455 – 1 – 2 – 3 – 4, </w:t>
            </w:r>
          </w:p>
          <w:p w:rsidR="00E65C72" w:rsidRPr="00E65C72" w:rsidRDefault="00E65C72" w:rsidP="00087F4E">
            <w:pPr>
              <w:ind w:left="432"/>
              <w:jc w:val="both"/>
              <w:rPr>
                <w:sz w:val="22"/>
                <w:szCs w:val="22"/>
              </w:rPr>
            </w:pPr>
            <w:r w:rsidRPr="00E65C72">
              <w:rPr>
                <w:sz w:val="22"/>
                <w:szCs w:val="22"/>
              </w:rPr>
              <w:t>- ASTM D6978,</w:t>
            </w:r>
          </w:p>
          <w:p w:rsidR="00E65C72" w:rsidRPr="00E65C72" w:rsidRDefault="00E65C72" w:rsidP="00087F4E">
            <w:pPr>
              <w:ind w:left="432"/>
              <w:jc w:val="both"/>
              <w:rPr>
                <w:sz w:val="22"/>
                <w:szCs w:val="22"/>
              </w:rPr>
            </w:pPr>
            <w:r w:rsidRPr="00E65C72">
              <w:rPr>
                <w:sz w:val="22"/>
                <w:szCs w:val="22"/>
              </w:rPr>
              <w:t xml:space="preserve">- EN ISO 374-1, </w:t>
            </w:r>
          </w:p>
          <w:p w:rsidR="00E65C72" w:rsidRPr="00E65C72" w:rsidRDefault="00E65C72" w:rsidP="00087F4E">
            <w:pPr>
              <w:ind w:left="432"/>
              <w:jc w:val="both"/>
              <w:rPr>
                <w:sz w:val="22"/>
                <w:szCs w:val="22"/>
              </w:rPr>
            </w:pPr>
            <w:r w:rsidRPr="00E65C72">
              <w:rPr>
                <w:sz w:val="22"/>
                <w:szCs w:val="22"/>
              </w:rPr>
              <w:t xml:space="preserve">- EN 374-2,  </w:t>
            </w:r>
          </w:p>
          <w:p w:rsidR="00E65C72" w:rsidRPr="00E65C72" w:rsidRDefault="00E65C72" w:rsidP="00087F4E">
            <w:pPr>
              <w:jc w:val="both"/>
              <w:rPr>
                <w:sz w:val="22"/>
                <w:szCs w:val="22"/>
              </w:rPr>
            </w:pPr>
            <w:r w:rsidRPr="00E65C72">
              <w:rPr>
                <w:sz w:val="22"/>
                <w:szCs w:val="22"/>
              </w:rPr>
              <w:t xml:space="preserve">• odporność na bakterie, grzyby i wirusy wykazana zgodnie z EN ISO 374-5; </w:t>
            </w:r>
          </w:p>
          <w:p w:rsidR="00E65C72" w:rsidRPr="00E65C72" w:rsidRDefault="00E65C72" w:rsidP="00087F4E">
            <w:pPr>
              <w:jc w:val="both"/>
              <w:rPr>
                <w:sz w:val="22"/>
                <w:szCs w:val="22"/>
              </w:rPr>
            </w:pPr>
            <w:r w:rsidRPr="00E65C72">
              <w:rPr>
                <w:sz w:val="22"/>
                <w:szCs w:val="22"/>
              </w:rPr>
              <w:t xml:space="preserve">• odporność chemiczna zgodnie z EN ISO 374-1 oraz EN 374-4 potwierdzona certyfikatem typu UE wydanym przez Jednostkę Notyfikowaną. </w:t>
            </w:r>
          </w:p>
          <w:p w:rsidR="00E65C72" w:rsidRPr="00E65C72" w:rsidRDefault="00E65C72" w:rsidP="00087F4E">
            <w:pPr>
              <w:jc w:val="both"/>
              <w:rPr>
                <w:sz w:val="22"/>
                <w:szCs w:val="22"/>
              </w:rPr>
            </w:pPr>
            <w:r w:rsidRPr="00E65C72">
              <w:rPr>
                <w:sz w:val="22"/>
                <w:szCs w:val="22"/>
              </w:rPr>
              <w:t>• rękawice zaklasyfikowane w klasie I zgodnie z Rozporządzeniem (UE) 2017/745 oraz jako środek ochrony indywidualnej w kategorii III typ B zgodnie z Rozporządzeniem (UE) 2016/425</w:t>
            </w:r>
          </w:p>
          <w:p w:rsidR="00E65C72" w:rsidRPr="00E65C72" w:rsidRDefault="00E65C72" w:rsidP="00087F4E">
            <w:pPr>
              <w:snapToGrid w:val="0"/>
              <w:jc w:val="both"/>
              <w:rPr>
                <w:sz w:val="22"/>
                <w:szCs w:val="22"/>
                <w:u w:val="single"/>
              </w:rPr>
            </w:pPr>
            <w:r w:rsidRPr="00E65C72">
              <w:rPr>
                <w:sz w:val="22"/>
                <w:szCs w:val="22"/>
              </w:rPr>
              <w:t xml:space="preserve">• </w:t>
            </w:r>
            <w:r w:rsidRPr="00E65C72">
              <w:rPr>
                <w:sz w:val="22"/>
                <w:szCs w:val="22"/>
                <w:u w:val="single"/>
              </w:rPr>
              <w:t>pakowane po 100 szt. w opakowaniu</w:t>
            </w:r>
          </w:p>
          <w:p w:rsidR="00E65C72" w:rsidRPr="00E65C72" w:rsidRDefault="00E65C72" w:rsidP="00087F4E">
            <w:pPr>
              <w:snapToGrid w:val="0"/>
              <w:jc w:val="both"/>
              <w:rPr>
                <w:sz w:val="22"/>
                <w:szCs w:val="22"/>
              </w:rPr>
            </w:pPr>
          </w:p>
        </w:tc>
        <w:tc>
          <w:tcPr>
            <w:tcW w:w="992" w:type="dxa"/>
            <w:tcBorders>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r w:rsidRPr="00E65C72">
              <w:rPr>
                <w:sz w:val="22"/>
                <w:szCs w:val="22"/>
              </w:rPr>
              <w:lastRenderedPageBreak/>
              <w:t xml:space="preserve">8000 op. </w:t>
            </w:r>
          </w:p>
          <w:p w:rsidR="00E65C72" w:rsidRPr="00E65C72" w:rsidRDefault="00E65C72" w:rsidP="00087F4E">
            <w:pPr>
              <w:snapToGrid w:val="0"/>
              <w:jc w:val="center"/>
              <w:rPr>
                <w:sz w:val="22"/>
                <w:szCs w:val="22"/>
              </w:rPr>
            </w:pPr>
            <w:r w:rsidRPr="00E65C72">
              <w:rPr>
                <w:sz w:val="22"/>
                <w:szCs w:val="22"/>
              </w:rPr>
              <w:t xml:space="preserve">po 100 szt. </w:t>
            </w:r>
          </w:p>
          <w:p w:rsidR="00E65C72" w:rsidRPr="00E65C72" w:rsidRDefault="00E65C72" w:rsidP="00087F4E">
            <w:pPr>
              <w:snapToGrid w:val="0"/>
              <w:jc w:val="both"/>
              <w:rPr>
                <w:sz w:val="22"/>
                <w:szCs w:val="22"/>
              </w:rPr>
            </w:pPr>
          </w:p>
        </w:tc>
        <w:tc>
          <w:tcPr>
            <w:tcW w:w="1204" w:type="dxa"/>
            <w:tcBorders>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p>
        </w:tc>
        <w:tc>
          <w:tcPr>
            <w:tcW w:w="1095" w:type="dxa"/>
            <w:gridSpan w:val="2"/>
            <w:tcBorders>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p>
        </w:tc>
        <w:tc>
          <w:tcPr>
            <w:tcW w:w="495" w:type="dxa"/>
            <w:gridSpan w:val="2"/>
            <w:tcBorders>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r w:rsidRPr="00E65C72">
              <w:rPr>
                <w:sz w:val="22"/>
                <w:szCs w:val="22"/>
              </w:rPr>
              <w:t>8</w:t>
            </w:r>
          </w:p>
        </w:tc>
        <w:tc>
          <w:tcPr>
            <w:tcW w:w="1245" w:type="dxa"/>
            <w:gridSpan w:val="2"/>
            <w:tcBorders>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p>
        </w:tc>
        <w:tc>
          <w:tcPr>
            <w:tcW w:w="3765" w:type="dxa"/>
            <w:gridSpan w:val="2"/>
            <w:tcBorders>
              <w:left w:val="single" w:sz="4" w:space="0" w:color="000000"/>
              <w:bottom w:val="single" w:sz="4" w:space="0" w:color="000000"/>
              <w:right w:val="single" w:sz="4" w:space="0" w:color="000000"/>
            </w:tcBorders>
            <w:shd w:val="clear" w:color="auto" w:fill="FFFFFF"/>
          </w:tcPr>
          <w:p w:rsidR="00E65C72" w:rsidRPr="00E65C72" w:rsidRDefault="00E65C72" w:rsidP="00087F4E">
            <w:pPr>
              <w:snapToGrid w:val="0"/>
              <w:ind w:right="-30"/>
              <w:jc w:val="both"/>
              <w:rPr>
                <w:sz w:val="22"/>
                <w:szCs w:val="22"/>
              </w:rPr>
            </w:pPr>
            <w:r w:rsidRPr="00E65C72">
              <w:rPr>
                <w:sz w:val="22"/>
                <w:szCs w:val="22"/>
              </w:rPr>
              <w:t>Pełna nazwa producenta……………</w:t>
            </w:r>
          </w:p>
          <w:p w:rsidR="00E65C72" w:rsidRPr="00E65C72" w:rsidRDefault="00E65C72" w:rsidP="00087F4E">
            <w:pPr>
              <w:ind w:right="-30"/>
              <w:jc w:val="both"/>
              <w:rPr>
                <w:sz w:val="22"/>
                <w:szCs w:val="22"/>
              </w:rPr>
            </w:pPr>
            <w:r w:rsidRPr="00E65C72">
              <w:rPr>
                <w:sz w:val="22"/>
                <w:szCs w:val="22"/>
              </w:rPr>
              <w:t>Pełna nazwa wyrobu ………………</w:t>
            </w:r>
          </w:p>
          <w:p w:rsidR="00E65C72" w:rsidRPr="00E65C72" w:rsidRDefault="00E65C72" w:rsidP="00087F4E">
            <w:pPr>
              <w:ind w:right="-30"/>
              <w:jc w:val="both"/>
              <w:rPr>
                <w:sz w:val="22"/>
                <w:szCs w:val="22"/>
              </w:rPr>
            </w:pPr>
            <w:r w:rsidRPr="00E65C72">
              <w:rPr>
                <w:sz w:val="22"/>
                <w:szCs w:val="22"/>
              </w:rPr>
              <w:t>Numer referencyjny S  …</w:t>
            </w:r>
            <w:r w:rsidR="00004F8A">
              <w:rPr>
                <w:sz w:val="22"/>
                <w:szCs w:val="22"/>
              </w:rPr>
              <w:t>…</w:t>
            </w:r>
            <w:r w:rsidRPr="00E65C72">
              <w:rPr>
                <w:sz w:val="22"/>
                <w:szCs w:val="22"/>
              </w:rPr>
              <w:t>………</w:t>
            </w:r>
          </w:p>
          <w:p w:rsidR="00E65C72" w:rsidRPr="00E65C72" w:rsidRDefault="00E65C72" w:rsidP="00087F4E">
            <w:pPr>
              <w:ind w:right="-30"/>
              <w:jc w:val="both"/>
              <w:rPr>
                <w:sz w:val="22"/>
                <w:szCs w:val="22"/>
              </w:rPr>
            </w:pPr>
            <w:r w:rsidRPr="00E65C72">
              <w:rPr>
                <w:sz w:val="22"/>
                <w:szCs w:val="22"/>
              </w:rPr>
              <w:t>Numer referencyjny M……</w:t>
            </w:r>
            <w:r w:rsidR="00004F8A">
              <w:rPr>
                <w:sz w:val="22"/>
                <w:szCs w:val="22"/>
              </w:rPr>
              <w:t>…</w:t>
            </w:r>
            <w:r w:rsidRPr="00E65C72">
              <w:rPr>
                <w:sz w:val="22"/>
                <w:szCs w:val="22"/>
              </w:rPr>
              <w:t>.……</w:t>
            </w:r>
          </w:p>
          <w:p w:rsidR="00E65C72" w:rsidRPr="00E65C72" w:rsidRDefault="00E65C72" w:rsidP="00087F4E">
            <w:pPr>
              <w:ind w:right="-30"/>
              <w:jc w:val="both"/>
              <w:rPr>
                <w:sz w:val="22"/>
                <w:szCs w:val="22"/>
              </w:rPr>
            </w:pPr>
            <w:r w:rsidRPr="00E65C72">
              <w:rPr>
                <w:sz w:val="22"/>
                <w:szCs w:val="22"/>
              </w:rPr>
              <w:t>Numer referencyjny L ……</w:t>
            </w:r>
            <w:r w:rsidR="00004F8A">
              <w:rPr>
                <w:sz w:val="22"/>
                <w:szCs w:val="22"/>
              </w:rPr>
              <w:t>….</w:t>
            </w:r>
            <w:r w:rsidRPr="00E65C72">
              <w:rPr>
                <w:sz w:val="22"/>
                <w:szCs w:val="22"/>
              </w:rPr>
              <w:t>……</w:t>
            </w:r>
          </w:p>
          <w:p w:rsidR="00E65C72" w:rsidRPr="00E65C72" w:rsidRDefault="00E65C72" w:rsidP="00087F4E">
            <w:pPr>
              <w:ind w:right="-30"/>
              <w:jc w:val="both"/>
              <w:rPr>
                <w:sz w:val="22"/>
                <w:szCs w:val="22"/>
              </w:rPr>
            </w:pPr>
            <w:r w:rsidRPr="00E65C72">
              <w:rPr>
                <w:sz w:val="22"/>
                <w:szCs w:val="22"/>
              </w:rPr>
              <w:t>Numer referencyjny XL ……</w:t>
            </w:r>
            <w:r w:rsidR="00004F8A">
              <w:rPr>
                <w:sz w:val="22"/>
                <w:szCs w:val="22"/>
              </w:rPr>
              <w:t>…</w:t>
            </w:r>
            <w:r w:rsidRPr="00E65C72">
              <w:rPr>
                <w:sz w:val="22"/>
                <w:szCs w:val="22"/>
              </w:rPr>
              <w:t>.....</w:t>
            </w:r>
          </w:p>
        </w:tc>
      </w:tr>
      <w:tr w:rsidR="00E65C72" w:rsidRPr="00741FB1" w:rsidTr="00087F4E">
        <w:trPr>
          <w:gridBefore w:val="1"/>
          <w:wBefore w:w="10" w:type="dxa"/>
        </w:trPr>
        <w:tc>
          <w:tcPr>
            <w:tcW w:w="525" w:type="dxa"/>
            <w:gridSpan w:val="2"/>
            <w:tcBorders>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r w:rsidRPr="00E65C72">
              <w:rPr>
                <w:sz w:val="22"/>
                <w:szCs w:val="22"/>
              </w:rPr>
              <w:lastRenderedPageBreak/>
              <w:t>4</w:t>
            </w:r>
          </w:p>
        </w:tc>
        <w:tc>
          <w:tcPr>
            <w:tcW w:w="5429" w:type="dxa"/>
            <w:tcBorders>
              <w:left w:val="single" w:sz="4" w:space="0" w:color="000000"/>
              <w:bottom w:val="single" w:sz="4" w:space="0" w:color="000000"/>
            </w:tcBorders>
            <w:shd w:val="clear" w:color="auto" w:fill="FFFFFF"/>
          </w:tcPr>
          <w:p w:rsidR="00E65C72" w:rsidRPr="00E65C72" w:rsidRDefault="00E65C72" w:rsidP="00087F4E">
            <w:pPr>
              <w:snapToGrid w:val="0"/>
              <w:jc w:val="both"/>
              <w:rPr>
                <w:sz w:val="22"/>
                <w:szCs w:val="22"/>
              </w:rPr>
            </w:pPr>
            <w:r w:rsidRPr="00E65C72">
              <w:rPr>
                <w:sz w:val="22"/>
                <w:szCs w:val="22"/>
              </w:rPr>
              <w:t>Diagnostyczne rękawice nitrylowe, bezpudrowe, niejałowe</w:t>
            </w:r>
          </w:p>
          <w:p w:rsidR="00E65C72" w:rsidRPr="00E65C72" w:rsidRDefault="00E65C72" w:rsidP="00087F4E">
            <w:pPr>
              <w:snapToGrid w:val="0"/>
              <w:jc w:val="both"/>
              <w:rPr>
                <w:sz w:val="22"/>
                <w:szCs w:val="22"/>
              </w:rPr>
            </w:pPr>
            <w:r w:rsidRPr="00E65C72">
              <w:rPr>
                <w:sz w:val="22"/>
                <w:szCs w:val="22"/>
              </w:rPr>
              <w:t xml:space="preserve">• grubość minimalna: </w:t>
            </w:r>
          </w:p>
          <w:p w:rsidR="00E65C72" w:rsidRPr="00E65C72" w:rsidRDefault="00E65C72" w:rsidP="00087F4E">
            <w:pPr>
              <w:snapToGrid w:val="0"/>
              <w:jc w:val="both"/>
              <w:rPr>
                <w:sz w:val="22"/>
                <w:szCs w:val="22"/>
              </w:rPr>
            </w:pPr>
            <w:r w:rsidRPr="00E65C72">
              <w:rPr>
                <w:sz w:val="22"/>
                <w:szCs w:val="22"/>
              </w:rPr>
              <w:t xml:space="preserve">- palec 0,14mm, </w:t>
            </w:r>
          </w:p>
          <w:p w:rsidR="00E65C72" w:rsidRPr="00E65C72" w:rsidRDefault="00E65C72" w:rsidP="00087F4E">
            <w:pPr>
              <w:snapToGrid w:val="0"/>
              <w:jc w:val="both"/>
              <w:rPr>
                <w:sz w:val="22"/>
                <w:szCs w:val="22"/>
              </w:rPr>
            </w:pPr>
            <w:r w:rsidRPr="00E65C72">
              <w:rPr>
                <w:sz w:val="22"/>
                <w:szCs w:val="22"/>
              </w:rPr>
              <w:t xml:space="preserve">- dłoń – 0,10mm, </w:t>
            </w:r>
          </w:p>
          <w:p w:rsidR="00E65C72" w:rsidRPr="00E65C72" w:rsidRDefault="00E65C72" w:rsidP="00087F4E">
            <w:pPr>
              <w:snapToGrid w:val="0"/>
              <w:jc w:val="both"/>
              <w:rPr>
                <w:sz w:val="22"/>
                <w:szCs w:val="22"/>
              </w:rPr>
            </w:pPr>
            <w:r w:rsidRPr="00E65C72">
              <w:rPr>
                <w:sz w:val="22"/>
                <w:szCs w:val="22"/>
              </w:rPr>
              <w:t>• kolor niebieski,</w:t>
            </w:r>
          </w:p>
          <w:p w:rsidR="00E65C72" w:rsidRPr="00E65C72" w:rsidRDefault="00E65C72" w:rsidP="00087F4E">
            <w:pPr>
              <w:snapToGrid w:val="0"/>
              <w:jc w:val="both"/>
              <w:rPr>
                <w:sz w:val="22"/>
                <w:szCs w:val="22"/>
              </w:rPr>
            </w:pPr>
            <w:r w:rsidRPr="00E65C72">
              <w:rPr>
                <w:sz w:val="22"/>
                <w:szCs w:val="22"/>
              </w:rPr>
              <w:t>• kształt uniwersalny - pasujące na  prawą i lewą dłoń,</w:t>
            </w:r>
          </w:p>
          <w:p w:rsidR="00E65C72" w:rsidRPr="00E65C72" w:rsidRDefault="00E65C72" w:rsidP="00087F4E">
            <w:pPr>
              <w:snapToGrid w:val="0"/>
              <w:jc w:val="both"/>
              <w:rPr>
                <w:sz w:val="22"/>
                <w:szCs w:val="22"/>
              </w:rPr>
            </w:pPr>
            <w:r w:rsidRPr="00E65C72">
              <w:rPr>
                <w:sz w:val="22"/>
                <w:szCs w:val="22"/>
              </w:rPr>
              <w:t>• wykończenie mankietu: równomiernie rolowany brzeg,</w:t>
            </w:r>
          </w:p>
          <w:p w:rsidR="00E65C72" w:rsidRPr="00E65C72" w:rsidRDefault="00E65C72" w:rsidP="00087F4E">
            <w:pPr>
              <w:snapToGrid w:val="0"/>
              <w:jc w:val="both"/>
              <w:rPr>
                <w:sz w:val="22"/>
                <w:szCs w:val="22"/>
              </w:rPr>
            </w:pPr>
            <w:r w:rsidRPr="00E65C72">
              <w:rPr>
                <w:sz w:val="22"/>
                <w:szCs w:val="22"/>
              </w:rPr>
              <w:t xml:space="preserve">• zewnętrzna powierzchnia  teksturowana </w:t>
            </w:r>
          </w:p>
          <w:p w:rsidR="00E65C72" w:rsidRPr="00E65C72" w:rsidRDefault="00E65C72" w:rsidP="00087F4E">
            <w:pPr>
              <w:snapToGrid w:val="0"/>
              <w:jc w:val="both"/>
              <w:rPr>
                <w:sz w:val="22"/>
                <w:szCs w:val="22"/>
              </w:rPr>
            </w:pPr>
            <w:r w:rsidRPr="00E65C72">
              <w:rPr>
                <w:sz w:val="22"/>
                <w:szCs w:val="22"/>
              </w:rPr>
              <w:t xml:space="preserve">• wewnętrzna powierzchnia z teksturą na końcach palców </w:t>
            </w:r>
          </w:p>
          <w:p w:rsidR="00E65C72" w:rsidRPr="00E65C72" w:rsidRDefault="00E65C72" w:rsidP="00087F4E">
            <w:pPr>
              <w:snapToGrid w:val="0"/>
              <w:jc w:val="both"/>
              <w:rPr>
                <w:bCs/>
                <w:sz w:val="22"/>
                <w:szCs w:val="22"/>
              </w:rPr>
            </w:pPr>
            <w:r w:rsidRPr="00E65C72">
              <w:rPr>
                <w:sz w:val="22"/>
                <w:szCs w:val="22"/>
              </w:rPr>
              <w:t xml:space="preserve">• długość </w:t>
            </w:r>
            <w:r w:rsidRPr="00E65C72">
              <w:rPr>
                <w:bCs/>
                <w:sz w:val="22"/>
                <w:szCs w:val="22"/>
              </w:rPr>
              <w:t>min. 290 mm</w:t>
            </w:r>
          </w:p>
          <w:p w:rsidR="00E65C72" w:rsidRPr="00E65C72" w:rsidRDefault="00E65C72" w:rsidP="00087F4E">
            <w:pPr>
              <w:snapToGrid w:val="0"/>
              <w:jc w:val="both"/>
              <w:rPr>
                <w:sz w:val="22"/>
                <w:szCs w:val="22"/>
              </w:rPr>
            </w:pPr>
            <w:r w:rsidRPr="00E65C72">
              <w:rPr>
                <w:bCs/>
                <w:sz w:val="22"/>
                <w:szCs w:val="22"/>
              </w:rPr>
              <w:t xml:space="preserve">• </w:t>
            </w:r>
            <w:r w:rsidRPr="00E65C72">
              <w:rPr>
                <w:sz w:val="22"/>
                <w:szCs w:val="22"/>
              </w:rPr>
              <w:t>rozmiary:  S, M, L, XL,</w:t>
            </w:r>
          </w:p>
          <w:p w:rsidR="00E65C72" w:rsidRPr="00E65C72" w:rsidRDefault="00E65C72" w:rsidP="00087F4E">
            <w:pPr>
              <w:snapToGrid w:val="0"/>
              <w:jc w:val="both"/>
              <w:rPr>
                <w:sz w:val="22"/>
                <w:szCs w:val="22"/>
              </w:rPr>
            </w:pPr>
            <w:r w:rsidRPr="00E65C72">
              <w:rPr>
                <w:sz w:val="22"/>
                <w:szCs w:val="22"/>
              </w:rPr>
              <w:t>• AQL max. 1,0</w:t>
            </w:r>
          </w:p>
          <w:p w:rsidR="00E65C72" w:rsidRPr="00E65C72" w:rsidRDefault="00E65C72" w:rsidP="00087F4E">
            <w:pPr>
              <w:snapToGrid w:val="0"/>
              <w:jc w:val="both"/>
              <w:rPr>
                <w:sz w:val="22"/>
                <w:szCs w:val="22"/>
              </w:rPr>
            </w:pPr>
            <w:r w:rsidRPr="00E65C72">
              <w:rPr>
                <w:sz w:val="22"/>
                <w:szCs w:val="22"/>
              </w:rPr>
              <w:t>• zgodność z normami:</w:t>
            </w:r>
          </w:p>
          <w:p w:rsidR="00E65C72" w:rsidRPr="00E65C72" w:rsidRDefault="00E65C72" w:rsidP="00087F4E">
            <w:pPr>
              <w:ind w:left="432"/>
              <w:jc w:val="both"/>
              <w:rPr>
                <w:sz w:val="22"/>
                <w:szCs w:val="22"/>
              </w:rPr>
            </w:pPr>
            <w:r w:rsidRPr="00E65C72">
              <w:rPr>
                <w:sz w:val="22"/>
                <w:szCs w:val="22"/>
              </w:rPr>
              <w:t xml:space="preserve">- EN 455 1 – 4, </w:t>
            </w:r>
          </w:p>
          <w:p w:rsidR="00E65C72" w:rsidRPr="00E65C72" w:rsidRDefault="00E65C72" w:rsidP="00087F4E">
            <w:pPr>
              <w:ind w:left="432"/>
              <w:jc w:val="both"/>
              <w:rPr>
                <w:sz w:val="22"/>
                <w:szCs w:val="22"/>
              </w:rPr>
            </w:pPr>
            <w:r w:rsidRPr="00E65C72">
              <w:rPr>
                <w:sz w:val="22"/>
                <w:szCs w:val="22"/>
              </w:rPr>
              <w:t xml:space="preserve">- EN ISO 21420, </w:t>
            </w:r>
          </w:p>
          <w:p w:rsidR="00E65C72" w:rsidRPr="00E65C72" w:rsidRDefault="00E65C72" w:rsidP="00087F4E">
            <w:pPr>
              <w:ind w:left="432"/>
              <w:jc w:val="both"/>
              <w:rPr>
                <w:sz w:val="22"/>
                <w:szCs w:val="22"/>
              </w:rPr>
            </w:pPr>
            <w:r w:rsidRPr="00E65C72">
              <w:rPr>
                <w:sz w:val="22"/>
                <w:szCs w:val="22"/>
              </w:rPr>
              <w:t xml:space="preserve">- EN ISO 374-1, </w:t>
            </w:r>
          </w:p>
          <w:p w:rsidR="00E65C72" w:rsidRPr="00E65C72" w:rsidRDefault="00E65C72" w:rsidP="00087F4E">
            <w:pPr>
              <w:ind w:left="432"/>
              <w:jc w:val="both"/>
              <w:rPr>
                <w:sz w:val="22"/>
                <w:szCs w:val="22"/>
              </w:rPr>
            </w:pPr>
            <w:r w:rsidRPr="00E65C72">
              <w:rPr>
                <w:sz w:val="22"/>
                <w:szCs w:val="22"/>
              </w:rPr>
              <w:lastRenderedPageBreak/>
              <w:t xml:space="preserve">- EN 374-2,  </w:t>
            </w:r>
          </w:p>
          <w:p w:rsidR="00E65C72" w:rsidRPr="00E65C72" w:rsidRDefault="00E65C72" w:rsidP="00087F4E">
            <w:pPr>
              <w:jc w:val="both"/>
              <w:rPr>
                <w:sz w:val="22"/>
                <w:szCs w:val="22"/>
              </w:rPr>
            </w:pPr>
            <w:r w:rsidRPr="00E65C72">
              <w:rPr>
                <w:sz w:val="22"/>
                <w:szCs w:val="22"/>
              </w:rPr>
              <w:t xml:space="preserve">• odporność na bakterie, grzyby i wirusy </w:t>
            </w:r>
          </w:p>
          <w:p w:rsidR="00E65C72" w:rsidRPr="00E65C72" w:rsidRDefault="00E65C72" w:rsidP="00087F4E">
            <w:pPr>
              <w:jc w:val="both"/>
              <w:rPr>
                <w:sz w:val="22"/>
                <w:szCs w:val="22"/>
              </w:rPr>
            </w:pPr>
            <w:r w:rsidRPr="00E65C72">
              <w:rPr>
                <w:sz w:val="22"/>
                <w:szCs w:val="22"/>
              </w:rPr>
              <w:t>• przebadane na przenikanie min. 45 cytostatyków &gt; 240min.  oraz dla fentanylu&gt;240min. zgodnie z ASTM D6978</w:t>
            </w:r>
          </w:p>
          <w:p w:rsidR="00E65C72" w:rsidRPr="00E65C72" w:rsidRDefault="00E65C72" w:rsidP="00087F4E">
            <w:pPr>
              <w:jc w:val="both"/>
              <w:rPr>
                <w:sz w:val="22"/>
                <w:szCs w:val="22"/>
              </w:rPr>
            </w:pPr>
            <w:r w:rsidRPr="00E65C72">
              <w:rPr>
                <w:sz w:val="22"/>
                <w:szCs w:val="22"/>
              </w:rPr>
              <w:t>• rękawice zaklasyfikowane w klasie I zgodnie z Rozporządzeniem (UE) 2017/745 oraz jako środek ochrony indywidualnej w kategorii III typ B zgodnie z Rozporządzeniem (UE) 2016/425</w:t>
            </w:r>
          </w:p>
          <w:p w:rsidR="00E65C72" w:rsidRPr="00E65C72" w:rsidRDefault="00E65C72" w:rsidP="00087F4E">
            <w:pPr>
              <w:snapToGrid w:val="0"/>
              <w:jc w:val="both"/>
              <w:rPr>
                <w:sz w:val="22"/>
                <w:szCs w:val="22"/>
              </w:rPr>
            </w:pPr>
            <w:r w:rsidRPr="00E65C72">
              <w:rPr>
                <w:sz w:val="22"/>
                <w:szCs w:val="22"/>
              </w:rPr>
              <w:t>• pakowane po 100 szt. w opakowaniu</w:t>
            </w:r>
          </w:p>
          <w:p w:rsidR="00E65C72" w:rsidRPr="00E65C72" w:rsidRDefault="00E65C72" w:rsidP="00087F4E">
            <w:pPr>
              <w:snapToGrid w:val="0"/>
              <w:jc w:val="both"/>
              <w:rPr>
                <w:sz w:val="22"/>
                <w:szCs w:val="22"/>
              </w:rPr>
            </w:pPr>
            <w:r w:rsidRPr="00E65C72">
              <w:rPr>
                <w:sz w:val="22"/>
                <w:szCs w:val="22"/>
              </w:rPr>
              <w:t>• okres ważności 5 lat</w:t>
            </w:r>
          </w:p>
          <w:p w:rsidR="00E65C72" w:rsidRPr="00E65C72" w:rsidRDefault="00E65C72" w:rsidP="00087F4E">
            <w:pPr>
              <w:snapToGrid w:val="0"/>
              <w:jc w:val="both"/>
              <w:rPr>
                <w:sz w:val="22"/>
                <w:szCs w:val="22"/>
              </w:rPr>
            </w:pPr>
          </w:p>
        </w:tc>
        <w:tc>
          <w:tcPr>
            <w:tcW w:w="992" w:type="dxa"/>
            <w:tcBorders>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r w:rsidRPr="00E65C72">
              <w:rPr>
                <w:sz w:val="22"/>
                <w:szCs w:val="22"/>
              </w:rPr>
              <w:lastRenderedPageBreak/>
              <w:t>480 op.    po 100 szt.</w:t>
            </w:r>
          </w:p>
          <w:p w:rsidR="00E65C72" w:rsidRPr="00E65C72" w:rsidRDefault="00E65C72" w:rsidP="00087F4E">
            <w:pPr>
              <w:snapToGrid w:val="0"/>
              <w:jc w:val="both"/>
              <w:rPr>
                <w:sz w:val="22"/>
                <w:szCs w:val="22"/>
              </w:rPr>
            </w:pPr>
            <w:r w:rsidRPr="00E65C72">
              <w:rPr>
                <w:sz w:val="22"/>
                <w:szCs w:val="22"/>
              </w:rPr>
              <w:t xml:space="preserve"> </w:t>
            </w:r>
          </w:p>
        </w:tc>
        <w:tc>
          <w:tcPr>
            <w:tcW w:w="1214" w:type="dxa"/>
            <w:gridSpan w:val="2"/>
            <w:tcBorders>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p>
        </w:tc>
        <w:tc>
          <w:tcPr>
            <w:tcW w:w="1095" w:type="dxa"/>
            <w:gridSpan w:val="2"/>
            <w:tcBorders>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p>
        </w:tc>
        <w:tc>
          <w:tcPr>
            <w:tcW w:w="495" w:type="dxa"/>
            <w:gridSpan w:val="2"/>
            <w:tcBorders>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r w:rsidRPr="00E65C72">
              <w:rPr>
                <w:sz w:val="22"/>
                <w:szCs w:val="22"/>
              </w:rPr>
              <w:t>8</w:t>
            </w:r>
          </w:p>
        </w:tc>
        <w:tc>
          <w:tcPr>
            <w:tcW w:w="1245" w:type="dxa"/>
            <w:gridSpan w:val="2"/>
            <w:tcBorders>
              <w:left w:val="single" w:sz="4" w:space="0" w:color="000000"/>
              <w:bottom w:val="single" w:sz="4" w:space="0" w:color="000000"/>
            </w:tcBorders>
            <w:shd w:val="clear" w:color="auto" w:fill="FFFFFF"/>
          </w:tcPr>
          <w:p w:rsidR="00E65C72" w:rsidRPr="00E65C72" w:rsidRDefault="00E65C72" w:rsidP="00087F4E">
            <w:pPr>
              <w:snapToGrid w:val="0"/>
              <w:jc w:val="center"/>
              <w:rPr>
                <w:sz w:val="22"/>
                <w:szCs w:val="22"/>
              </w:rPr>
            </w:pPr>
          </w:p>
        </w:tc>
        <w:tc>
          <w:tcPr>
            <w:tcW w:w="3765" w:type="dxa"/>
            <w:gridSpan w:val="2"/>
            <w:tcBorders>
              <w:left w:val="single" w:sz="4" w:space="0" w:color="000000"/>
              <w:bottom w:val="single" w:sz="4" w:space="0" w:color="000000"/>
              <w:right w:val="single" w:sz="4" w:space="0" w:color="000000"/>
            </w:tcBorders>
            <w:shd w:val="clear" w:color="auto" w:fill="FFFFFF"/>
          </w:tcPr>
          <w:p w:rsidR="00E65C72" w:rsidRPr="00E65C72" w:rsidRDefault="00E65C72" w:rsidP="00087F4E">
            <w:pPr>
              <w:snapToGrid w:val="0"/>
              <w:ind w:right="-30"/>
              <w:jc w:val="both"/>
              <w:rPr>
                <w:sz w:val="22"/>
                <w:szCs w:val="22"/>
              </w:rPr>
            </w:pPr>
            <w:r w:rsidRPr="00E65C72">
              <w:rPr>
                <w:sz w:val="22"/>
                <w:szCs w:val="22"/>
              </w:rPr>
              <w:t>Pełna nazwa producenta……………</w:t>
            </w:r>
          </w:p>
          <w:p w:rsidR="00E65C72" w:rsidRPr="00E65C72" w:rsidRDefault="00E65C72" w:rsidP="00087F4E">
            <w:pPr>
              <w:ind w:right="-30"/>
              <w:jc w:val="both"/>
              <w:rPr>
                <w:sz w:val="22"/>
                <w:szCs w:val="22"/>
              </w:rPr>
            </w:pPr>
            <w:r w:rsidRPr="00E65C72">
              <w:rPr>
                <w:sz w:val="22"/>
                <w:szCs w:val="22"/>
              </w:rPr>
              <w:t>Pełna nazwa wyrobu ………………</w:t>
            </w:r>
          </w:p>
          <w:p w:rsidR="00E65C72" w:rsidRPr="00E65C72" w:rsidRDefault="00E65C72" w:rsidP="00087F4E">
            <w:pPr>
              <w:ind w:right="-30"/>
              <w:jc w:val="both"/>
              <w:rPr>
                <w:sz w:val="22"/>
                <w:szCs w:val="22"/>
              </w:rPr>
            </w:pPr>
            <w:r w:rsidRPr="00E65C72">
              <w:rPr>
                <w:sz w:val="22"/>
                <w:szCs w:val="22"/>
              </w:rPr>
              <w:t>Numer referencyjny S  ……</w:t>
            </w:r>
            <w:r w:rsidR="00004F8A">
              <w:rPr>
                <w:sz w:val="22"/>
                <w:szCs w:val="22"/>
              </w:rPr>
              <w:t>….</w:t>
            </w:r>
            <w:r w:rsidRPr="00E65C72">
              <w:rPr>
                <w:sz w:val="22"/>
                <w:szCs w:val="22"/>
              </w:rPr>
              <w:t>……</w:t>
            </w:r>
          </w:p>
          <w:p w:rsidR="00E65C72" w:rsidRPr="00E65C72" w:rsidRDefault="00E65C72" w:rsidP="00087F4E">
            <w:pPr>
              <w:ind w:right="-30"/>
              <w:jc w:val="both"/>
              <w:rPr>
                <w:sz w:val="22"/>
                <w:szCs w:val="22"/>
              </w:rPr>
            </w:pPr>
            <w:r w:rsidRPr="00E65C72">
              <w:rPr>
                <w:sz w:val="22"/>
                <w:szCs w:val="22"/>
              </w:rPr>
              <w:t>Numer referencyjny M……</w:t>
            </w:r>
            <w:r w:rsidR="00004F8A">
              <w:rPr>
                <w:sz w:val="22"/>
                <w:szCs w:val="22"/>
              </w:rPr>
              <w:t>….</w:t>
            </w:r>
            <w:r w:rsidRPr="00E65C72">
              <w:rPr>
                <w:sz w:val="22"/>
                <w:szCs w:val="22"/>
              </w:rPr>
              <w:t>.……</w:t>
            </w:r>
          </w:p>
          <w:p w:rsidR="00E65C72" w:rsidRPr="00E65C72" w:rsidRDefault="00E65C72" w:rsidP="00087F4E">
            <w:pPr>
              <w:ind w:right="-30"/>
              <w:jc w:val="both"/>
              <w:rPr>
                <w:sz w:val="22"/>
                <w:szCs w:val="22"/>
              </w:rPr>
            </w:pPr>
            <w:r w:rsidRPr="00E65C72">
              <w:rPr>
                <w:sz w:val="22"/>
                <w:szCs w:val="22"/>
              </w:rPr>
              <w:t>Numer referencyjny L ……</w:t>
            </w:r>
            <w:r w:rsidR="00004F8A">
              <w:rPr>
                <w:sz w:val="22"/>
                <w:szCs w:val="22"/>
              </w:rPr>
              <w:t>…..</w:t>
            </w:r>
            <w:r w:rsidRPr="00E65C72">
              <w:rPr>
                <w:sz w:val="22"/>
                <w:szCs w:val="22"/>
              </w:rPr>
              <w:t>……</w:t>
            </w:r>
          </w:p>
          <w:p w:rsidR="00E65C72" w:rsidRPr="00E65C72" w:rsidRDefault="00E65C72" w:rsidP="00087F4E">
            <w:pPr>
              <w:snapToGrid w:val="0"/>
              <w:rPr>
                <w:sz w:val="22"/>
                <w:szCs w:val="22"/>
              </w:rPr>
            </w:pPr>
            <w:r w:rsidRPr="00E65C72">
              <w:rPr>
                <w:sz w:val="22"/>
                <w:szCs w:val="22"/>
              </w:rPr>
              <w:t>Numer referencyjny XL ……</w:t>
            </w:r>
            <w:r w:rsidR="00004F8A">
              <w:rPr>
                <w:sz w:val="22"/>
                <w:szCs w:val="22"/>
              </w:rPr>
              <w:t>…..</w:t>
            </w:r>
            <w:r w:rsidRPr="00E65C72">
              <w:rPr>
                <w:sz w:val="22"/>
                <w:szCs w:val="22"/>
              </w:rPr>
              <w:t>.....</w:t>
            </w:r>
          </w:p>
        </w:tc>
      </w:tr>
      <w:tr w:rsidR="00E65C72" w:rsidRPr="00741FB1" w:rsidTr="00087F4E">
        <w:trPr>
          <w:gridBefore w:val="1"/>
          <w:wBefore w:w="10" w:type="dxa"/>
        </w:trPr>
        <w:tc>
          <w:tcPr>
            <w:tcW w:w="525" w:type="dxa"/>
            <w:gridSpan w:val="2"/>
            <w:tcBorders>
              <w:left w:val="single" w:sz="4" w:space="0" w:color="000000"/>
              <w:bottom w:val="single" w:sz="4" w:space="0" w:color="000000"/>
            </w:tcBorders>
            <w:shd w:val="clear" w:color="auto" w:fill="FFFFFF"/>
          </w:tcPr>
          <w:p w:rsidR="00E65C72" w:rsidRPr="00E65C72" w:rsidRDefault="00E65C72" w:rsidP="00087F4E">
            <w:pPr>
              <w:snapToGrid w:val="0"/>
              <w:rPr>
                <w:b/>
                <w:sz w:val="22"/>
                <w:szCs w:val="22"/>
              </w:rPr>
            </w:pPr>
          </w:p>
        </w:tc>
        <w:tc>
          <w:tcPr>
            <w:tcW w:w="5429" w:type="dxa"/>
            <w:tcBorders>
              <w:left w:val="single" w:sz="4" w:space="0" w:color="000000"/>
              <w:bottom w:val="single" w:sz="4" w:space="0" w:color="000000"/>
            </w:tcBorders>
            <w:shd w:val="clear" w:color="auto" w:fill="FFFFFF"/>
          </w:tcPr>
          <w:p w:rsidR="00E65C72" w:rsidRPr="00E65C72" w:rsidRDefault="00E65C72" w:rsidP="00087F4E">
            <w:pPr>
              <w:snapToGrid w:val="0"/>
              <w:rPr>
                <w:b/>
                <w:sz w:val="22"/>
                <w:szCs w:val="22"/>
              </w:rPr>
            </w:pPr>
            <w:r w:rsidRPr="00E65C72">
              <w:rPr>
                <w:b/>
                <w:sz w:val="22"/>
                <w:szCs w:val="22"/>
              </w:rPr>
              <w:t>Wartość zadania</w:t>
            </w:r>
          </w:p>
        </w:tc>
        <w:tc>
          <w:tcPr>
            <w:tcW w:w="992" w:type="dxa"/>
            <w:tcBorders>
              <w:left w:val="single" w:sz="4" w:space="0" w:color="000000"/>
              <w:bottom w:val="single" w:sz="4" w:space="0" w:color="000000"/>
            </w:tcBorders>
            <w:shd w:val="clear" w:color="auto" w:fill="FFFFFF"/>
          </w:tcPr>
          <w:p w:rsidR="00E65C72" w:rsidRPr="00E65C72" w:rsidRDefault="00E65C72" w:rsidP="00087F4E">
            <w:pPr>
              <w:snapToGrid w:val="0"/>
              <w:jc w:val="both"/>
              <w:rPr>
                <w:b/>
                <w:sz w:val="22"/>
                <w:szCs w:val="22"/>
              </w:rPr>
            </w:pPr>
          </w:p>
        </w:tc>
        <w:tc>
          <w:tcPr>
            <w:tcW w:w="1214" w:type="dxa"/>
            <w:gridSpan w:val="2"/>
            <w:tcBorders>
              <w:left w:val="single" w:sz="4" w:space="0" w:color="000000"/>
              <w:bottom w:val="single" w:sz="4" w:space="0" w:color="000000"/>
            </w:tcBorders>
            <w:shd w:val="clear" w:color="auto" w:fill="FFFFFF"/>
          </w:tcPr>
          <w:p w:rsidR="00E65C72" w:rsidRPr="00E65C72" w:rsidRDefault="00E65C72" w:rsidP="00087F4E">
            <w:pPr>
              <w:snapToGrid w:val="0"/>
              <w:jc w:val="center"/>
              <w:rPr>
                <w:b/>
                <w:sz w:val="22"/>
                <w:szCs w:val="22"/>
              </w:rPr>
            </w:pPr>
          </w:p>
        </w:tc>
        <w:tc>
          <w:tcPr>
            <w:tcW w:w="1095" w:type="dxa"/>
            <w:gridSpan w:val="2"/>
            <w:tcBorders>
              <w:left w:val="single" w:sz="4" w:space="0" w:color="000000"/>
              <w:bottom w:val="single" w:sz="4" w:space="0" w:color="000000"/>
            </w:tcBorders>
            <w:shd w:val="clear" w:color="auto" w:fill="FFFFFF"/>
          </w:tcPr>
          <w:p w:rsidR="00E65C72" w:rsidRPr="00E65C72" w:rsidRDefault="00E65C72" w:rsidP="00087F4E">
            <w:pPr>
              <w:snapToGrid w:val="0"/>
              <w:jc w:val="center"/>
              <w:rPr>
                <w:b/>
                <w:sz w:val="22"/>
                <w:szCs w:val="22"/>
              </w:rPr>
            </w:pPr>
          </w:p>
        </w:tc>
        <w:tc>
          <w:tcPr>
            <w:tcW w:w="495" w:type="dxa"/>
            <w:gridSpan w:val="2"/>
            <w:tcBorders>
              <w:left w:val="single" w:sz="4" w:space="0" w:color="000000"/>
              <w:bottom w:val="single" w:sz="4" w:space="0" w:color="000000"/>
            </w:tcBorders>
            <w:shd w:val="clear" w:color="auto" w:fill="FFFFFF"/>
          </w:tcPr>
          <w:p w:rsidR="00E65C72" w:rsidRPr="00E65C72" w:rsidRDefault="00E65C72" w:rsidP="00087F4E">
            <w:pPr>
              <w:snapToGrid w:val="0"/>
              <w:jc w:val="center"/>
              <w:rPr>
                <w:b/>
                <w:sz w:val="22"/>
                <w:szCs w:val="22"/>
              </w:rPr>
            </w:pPr>
          </w:p>
        </w:tc>
        <w:tc>
          <w:tcPr>
            <w:tcW w:w="1245" w:type="dxa"/>
            <w:gridSpan w:val="2"/>
            <w:tcBorders>
              <w:left w:val="single" w:sz="4" w:space="0" w:color="000000"/>
              <w:bottom w:val="single" w:sz="4" w:space="0" w:color="000000"/>
            </w:tcBorders>
            <w:shd w:val="clear" w:color="auto" w:fill="FFFFFF"/>
          </w:tcPr>
          <w:p w:rsidR="00E65C72" w:rsidRPr="00E65C72" w:rsidRDefault="00E65C72" w:rsidP="00087F4E">
            <w:pPr>
              <w:snapToGrid w:val="0"/>
              <w:jc w:val="center"/>
              <w:rPr>
                <w:b/>
                <w:sz w:val="22"/>
                <w:szCs w:val="22"/>
              </w:rPr>
            </w:pPr>
          </w:p>
        </w:tc>
        <w:tc>
          <w:tcPr>
            <w:tcW w:w="3765" w:type="dxa"/>
            <w:gridSpan w:val="2"/>
            <w:tcBorders>
              <w:left w:val="single" w:sz="4" w:space="0" w:color="000000"/>
              <w:bottom w:val="single" w:sz="4" w:space="0" w:color="000000"/>
              <w:right w:val="single" w:sz="4" w:space="0" w:color="000000"/>
            </w:tcBorders>
            <w:shd w:val="clear" w:color="auto" w:fill="FFFFFF"/>
          </w:tcPr>
          <w:p w:rsidR="00E65C72" w:rsidRPr="00E65C72" w:rsidRDefault="00E65C72" w:rsidP="00087F4E">
            <w:pPr>
              <w:snapToGrid w:val="0"/>
              <w:rPr>
                <w:b/>
                <w:sz w:val="22"/>
                <w:szCs w:val="22"/>
              </w:rPr>
            </w:pPr>
          </w:p>
        </w:tc>
      </w:tr>
    </w:tbl>
    <w:p w:rsidR="00E65C72" w:rsidRPr="00741FB1" w:rsidRDefault="00E65C72" w:rsidP="00E65C72">
      <w:pPr>
        <w:tabs>
          <w:tab w:val="left" w:pos="284"/>
        </w:tabs>
        <w:jc w:val="both"/>
        <w:rPr>
          <w:b/>
          <w:bCs/>
          <w:sz w:val="20"/>
          <w:szCs w:val="20"/>
        </w:rPr>
      </w:pPr>
    </w:p>
    <w:p w:rsidR="00E65C72" w:rsidRPr="00741FB1" w:rsidRDefault="00E65C72" w:rsidP="00E65C72">
      <w:pPr>
        <w:tabs>
          <w:tab w:val="left" w:pos="284"/>
        </w:tabs>
        <w:jc w:val="both"/>
        <w:rPr>
          <w:b/>
          <w:bCs/>
          <w:sz w:val="20"/>
          <w:szCs w:val="20"/>
        </w:rPr>
      </w:pPr>
    </w:p>
    <w:p w:rsidR="00E65C72" w:rsidRPr="00741FB1" w:rsidRDefault="00E65C72" w:rsidP="00E65C72">
      <w:pPr>
        <w:tabs>
          <w:tab w:val="left" w:pos="284"/>
        </w:tabs>
        <w:jc w:val="both"/>
        <w:rPr>
          <w:b/>
          <w:bCs/>
          <w:sz w:val="20"/>
          <w:szCs w:val="20"/>
        </w:rPr>
      </w:pPr>
    </w:p>
    <w:p w:rsidR="00E65C72" w:rsidRPr="00741FB1" w:rsidRDefault="00E65C72" w:rsidP="00E65C72">
      <w:pPr>
        <w:tabs>
          <w:tab w:val="left" w:pos="284"/>
        </w:tabs>
        <w:jc w:val="both"/>
        <w:rPr>
          <w:b/>
          <w:bCs/>
          <w:sz w:val="20"/>
          <w:szCs w:val="20"/>
        </w:rPr>
      </w:pPr>
    </w:p>
    <w:p w:rsidR="00E65C72" w:rsidRPr="00741FB1" w:rsidRDefault="00E65C72" w:rsidP="00E65C72">
      <w:pPr>
        <w:tabs>
          <w:tab w:val="left" w:pos="284"/>
        </w:tabs>
        <w:jc w:val="both"/>
        <w:rPr>
          <w:b/>
          <w:bCs/>
          <w:sz w:val="20"/>
          <w:szCs w:val="20"/>
        </w:rPr>
      </w:pPr>
    </w:p>
    <w:p w:rsidR="00E65C72" w:rsidRPr="00741FB1" w:rsidRDefault="00E65C72" w:rsidP="00E65C72">
      <w:pPr>
        <w:tabs>
          <w:tab w:val="left" w:pos="284"/>
        </w:tabs>
        <w:jc w:val="both"/>
        <w:rPr>
          <w:b/>
          <w:bCs/>
          <w:sz w:val="20"/>
          <w:szCs w:val="20"/>
        </w:rPr>
      </w:pPr>
    </w:p>
    <w:p w:rsidR="00E65C72" w:rsidRPr="00741FB1" w:rsidRDefault="00E65C72" w:rsidP="00E65C72">
      <w:pPr>
        <w:tabs>
          <w:tab w:val="left" w:pos="284"/>
        </w:tabs>
        <w:jc w:val="both"/>
        <w:rPr>
          <w:b/>
          <w:bCs/>
          <w:sz w:val="20"/>
          <w:szCs w:val="20"/>
        </w:rPr>
      </w:pPr>
    </w:p>
    <w:p w:rsidR="00E65C72" w:rsidRPr="00741FB1" w:rsidRDefault="00E65C72" w:rsidP="00E65C72">
      <w:pPr>
        <w:tabs>
          <w:tab w:val="left" w:pos="284"/>
        </w:tabs>
        <w:jc w:val="both"/>
        <w:rPr>
          <w:b/>
          <w:bCs/>
          <w:sz w:val="20"/>
          <w:szCs w:val="20"/>
        </w:rPr>
      </w:pPr>
    </w:p>
    <w:p w:rsidR="00E65C72" w:rsidRPr="00741FB1" w:rsidRDefault="00E65C72" w:rsidP="00E65C72">
      <w:pPr>
        <w:tabs>
          <w:tab w:val="left" w:pos="284"/>
        </w:tabs>
        <w:jc w:val="both"/>
        <w:rPr>
          <w:b/>
          <w:bCs/>
          <w:sz w:val="20"/>
          <w:szCs w:val="20"/>
        </w:rPr>
      </w:pPr>
    </w:p>
    <w:p w:rsidR="002448E8" w:rsidRDefault="002448E8" w:rsidP="003D4E55">
      <w:pPr>
        <w:rPr>
          <w:sz w:val="20"/>
          <w:szCs w:val="20"/>
        </w:rPr>
      </w:pPr>
    </w:p>
    <w:p w:rsidR="002448E8" w:rsidRDefault="002448E8" w:rsidP="003D4E55">
      <w:pPr>
        <w:rPr>
          <w:sz w:val="20"/>
          <w:szCs w:val="20"/>
        </w:rPr>
      </w:pPr>
    </w:p>
    <w:p w:rsidR="002448E8" w:rsidRDefault="002448E8" w:rsidP="003D4E55">
      <w:pPr>
        <w:rPr>
          <w:sz w:val="20"/>
          <w:szCs w:val="20"/>
        </w:rPr>
      </w:pPr>
    </w:p>
    <w:p w:rsidR="002448E8" w:rsidRDefault="002448E8" w:rsidP="003D4E55">
      <w:pPr>
        <w:rPr>
          <w:sz w:val="20"/>
          <w:szCs w:val="20"/>
        </w:rPr>
      </w:pPr>
    </w:p>
    <w:p w:rsidR="00BB0EEA" w:rsidRPr="00BB0EEA" w:rsidRDefault="00BB0EEA" w:rsidP="00BB0EEA">
      <w:pPr>
        <w:suppressAutoHyphens w:val="0"/>
        <w:spacing w:before="100" w:beforeAutospacing="1"/>
        <w:rPr>
          <w:color w:val="000000"/>
          <w:kern w:val="0"/>
          <w:lang w:eastAsia="pl-PL"/>
        </w:rPr>
      </w:pPr>
    </w:p>
    <w:p w:rsidR="00903BB6" w:rsidRPr="00903BB6" w:rsidRDefault="00903BB6" w:rsidP="00903BB6">
      <w:pPr>
        <w:rPr>
          <w:sz w:val="22"/>
          <w:szCs w:val="22"/>
        </w:rPr>
        <w:sectPr w:rsidR="00903BB6" w:rsidRPr="00903BB6" w:rsidSect="007C58FB">
          <w:pgSz w:w="16838" w:h="11906" w:orient="landscape"/>
          <w:pgMar w:top="284" w:right="1134" w:bottom="709" w:left="1134" w:header="708" w:footer="459" w:gutter="0"/>
          <w:cols w:space="708"/>
          <w:docGrid w:linePitch="360"/>
        </w:sectPr>
      </w:pPr>
    </w:p>
    <w:p w:rsidR="00F907B9" w:rsidRDefault="00F907B9" w:rsidP="00F907B9">
      <w:pPr>
        <w:pStyle w:val="Nagwek8"/>
        <w:widowControl w:val="0"/>
        <w:tabs>
          <w:tab w:val="left" w:pos="1440"/>
          <w:tab w:val="left" w:pos="3118"/>
        </w:tabs>
        <w:spacing w:line="240" w:lineRule="auto"/>
        <w:ind w:right="0" w:hanging="1440"/>
        <w:jc w:val="right"/>
        <w:rPr>
          <w:b w:val="0"/>
          <w:sz w:val="22"/>
          <w:szCs w:val="22"/>
        </w:rPr>
      </w:pPr>
      <w:r>
        <w:rPr>
          <w:b w:val="0"/>
          <w:sz w:val="22"/>
          <w:szCs w:val="22"/>
        </w:rPr>
        <w:lastRenderedPageBreak/>
        <w:t xml:space="preserve">Załącznik Nr </w:t>
      </w:r>
      <w:r w:rsidR="00132FB9">
        <w:rPr>
          <w:b w:val="0"/>
          <w:sz w:val="22"/>
          <w:szCs w:val="22"/>
        </w:rPr>
        <w:t>3</w:t>
      </w:r>
      <w:r>
        <w:rPr>
          <w:b w:val="0"/>
          <w:sz w:val="22"/>
          <w:szCs w:val="22"/>
        </w:rPr>
        <w:t xml:space="preserve"> do SWZ</w:t>
      </w:r>
    </w:p>
    <w:p w:rsidR="00F907B9" w:rsidRDefault="00F907B9" w:rsidP="00F907B9">
      <w:pPr>
        <w:pStyle w:val="Nagwek8"/>
        <w:widowControl w:val="0"/>
        <w:tabs>
          <w:tab w:val="left" w:pos="1440"/>
          <w:tab w:val="left" w:pos="3118"/>
        </w:tabs>
        <w:spacing w:line="240" w:lineRule="auto"/>
        <w:ind w:right="0" w:hanging="1440"/>
        <w:jc w:val="right"/>
        <w:rPr>
          <w:b w:val="0"/>
          <w:sz w:val="22"/>
          <w:szCs w:val="22"/>
        </w:rPr>
      </w:pPr>
      <w:r>
        <w:rPr>
          <w:b w:val="0"/>
          <w:sz w:val="22"/>
          <w:szCs w:val="22"/>
        </w:rPr>
        <w:t>Nr Z</w:t>
      </w:r>
      <w:r w:rsidR="00FE4ED5">
        <w:rPr>
          <w:b w:val="0"/>
          <w:sz w:val="22"/>
          <w:szCs w:val="22"/>
        </w:rPr>
        <w:t>Z</w:t>
      </w:r>
      <w:r>
        <w:rPr>
          <w:b w:val="0"/>
          <w:sz w:val="22"/>
          <w:szCs w:val="22"/>
        </w:rPr>
        <w:t>P-344/</w:t>
      </w:r>
      <w:r w:rsidR="00BB2796">
        <w:rPr>
          <w:b w:val="0"/>
          <w:sz w:val="22"/>
          <w:szCs w:val="22"/>
        </w:rPr>
        <w:t>63</w:t>
      </w:r>
      <w:r>
        <w:rPr>
          <w:b w:val="0"/>
          <w:sz w:val="22"/>
          <w:szCs w:val="22"/>
        </w:rPr>
        <w:t>/202</w:t>
      </w:r>
      <w:r w:rsidR="00B24C63">
        <w:rPr>
          <w:b w:val="0"/>
          <w:sz w:val="22"/>
          <w:szCs w:val="22"/>
        </w:rPr>
        <w:t>4</w:t>
      </w:r>
    </w:p>
    <w:p w:rsidR="00BC2A0B" w:rsidRPr="00872AEB" w:rsidRDefault="00BC2A0B" w:rsidP="00BC2A0B">
      <w:pPr>
        <w:rPr>
          <w:b/>
          <w:sz w:val="22"/>
          <w:szCs w:val="22"/>
        </w:rPr>
      </w:pPr>
      <w:r w:rsidRPr="00872AEB">
        <w:rPr>
          <w:b/>
          <w:sz w:val="22"/>
          <w:szCs w:val="22"/>
        </w:rPr>
        <w:t>Wykonawca:</w:t>
      </w:r>
    </w:p>
    <w:p w:rsidR="00BC2A0B" w:rsidRPr="00872AEB" w:rsidRDefault="00BC2A0B" w:rsidP="00872AEB">
      <w:pPr>
        <w:ind w:right="4819"/>
        <w:rPr>
          <w:sz w:val="22"/>
          <w:szCs w:val="22"/>
        </w:rPr>
      </w:pPr>
      <w:r w:rsidRPr="00872AEB">
        <w:rPr>
          <w:sz w:val="22"/>
          <w:szCs w:val="22"/>
        </w:rPr>
        <w:t>…………………………………………………………………………………………</w:t>
      </w:r>
    </w:p>
    <w:p w:rsidR="00BC2A0B" w:rsidRPr="005B757C" w:rsidRDefault="00BC2A0B" w:rsidP="00872AEB">
      <w:pPr>
        <w:ind w:right="4819"/>
        <w:rPr>
          <w:i/>
          <w:sz w:val="18"/>
          <w:szCs w:val="18"/>
        </w:rPr>
      </w:pPr>
      <w:r w:rsidRPr="005B757C">
        <w:rPr>
          <w:i/>
          <w:sz w:val="18"/>
          <w:szCs w:val="18"/>
        </w:rPr>
        <w:t>(pełna nazwa/firma, adres, NIP/PESEL, KRS/CEiDG)</w:t>
      </w:r>
    </w:p>
    <w:p w:rsidR="00BC2A0B" w:rsidRPr="00872AEB" w:rsidRDefault="00BC2A0B" w:rsidP="00872AEB">
      <w:pPr>
        <w:ind w:right="4819"/>
        <w:rPr>
          <w:sz w:val="22"/>
          <w:szCs w:val="22"/>
          <w:u w:val="single"/>
        </w:rPr>
      </w:pPr>
      <w:r w:rsidRPr="00872AEB">
        <w:rPr>
          <w:sz w:val="22"/>
          <w:szCs w:val="22"/>
          <w:u w:val="single"/>
        </w:rPr>
        <w:t>reprezentowany przez:</w:t>
      </w:r>
    </w:p>
    <w:p w:rsidR="00BC2A0B" w:rsidRPr="00872AEB" w:rsidRDefault="00BC2A0B" w:rsidP="00872AEB">
      <w:pPr>
        <w:ind w:right="4819"/>
        <w:rPr>
          <w:sz w:val="22"/>
          <w:szCs w:val="22"/>
        </w:rPr>
      </w:pPr>
      <w:r w:rsidRPr="00872AEB">
        <w:rPr>
          <w:sz w:val="22"/>
          <w:szCs w:val="22"/>
        </w:rPr>
        <w:t>…………………………………………………………………………………………</w:t>
      </w:r>
    </w:p>
    <w:p w:rsidR="00BC2A0B" w:rsidRPr="005B757C" w:rsidRDefault="00BC2A0B" w:rsidP="00872AEB">
      <w:pPr>
        <w:ind w:right="4252"/>
        <w:rPr>
          <w:i/>
          <w:sz w:val="18"/>
          <w:szCs w:val="18"/>
        </w:rPr>
      </w:pPr>
      <w:r w:rsidRPr="005B757C">
        <w:rPr>
          <w:i/>
          <w:sz w:val="18"/>
          <w:szCs w:val="18"/>
        </w:rPr>
        <w:t>(imię, nazwisko, stanowisko/podstawa do reprezentacji)</w:t>
      </w:r>
    </w:p>
    <w:p w:rsidR="00E70859" w:rsidRDefault="00E70859" w:rsidP="00BC2A0B">
      <w:pPr>
        <w:spacing w:after="120"/>
        <w:jc w:val="center"/>
        <w:rPr>
          <w:b/>
          <w:sz w:val="22"/>
          <w:szCs w:val="22"/>
          <w:u w:val="single"/>
        </w:rPr>
      </w:pPr>
    </w:p>
    <w:p w:rsidR="00BC2A0B" w:rsidRPr="00872AEB" w:rsidRDefault="00BC2A0B" w:rsidP="00BC2A0B">
      <w:pPr>
        <w:spacing w:after="120"/>
        <w:jc w:val="center"/>
        <w:rPr>
          <w:b/>
          <w:sz w:val="22"/>
          <w:szCs w:val="22"/>
          <w:u w:val="single"/>
        </w:rPr>
      </w:pPr>
      <w:r w:rsidRPr="00872AEB">
        <w:rPr>
          <w:b/>
          <w:sz w:val="22"/>
          <w:szCs w:val="22"/>
          <w:u w:val="single"/>
        </w:rPr>
        <w:t xml:space="preserve">Oświadczenie Wykonawcy </w:t>
      </w:r>
    </w:p>
    <w:p w:rsidR="00BC2A0B" w:rsidRPr="00872AEB" w:rsidRDefault="00BC2A0B" w:rsidP="00BC2A0B">
      <w:pPr>
        <w:jc w:val="center"/>
        <w:rPr>
          <w:b/>
          <w:sz w:val="22"/>
          <w:szCs w:val="22"/>
        </w:rPr>
      </w:pPr>
      <w:r w:rsidRPr="00872AEB">
        <w:rPr>
          <w:b/>
          <w:sz w:val="22"/>
          <w:szCs w:val="22"/>
        </w:rPr>
        <w:t xml:space="preserve">składane na podstawie art. 125 ust. 1 ustawy z dnia 11 września 2019 r. </w:t>
      </w:r>
    </w:p>
    <w:p w:rsidR="00BC2A0B" w:rsidRPr="00872AEB" w:rsidRDefault="00BC2A0B" w:rsidP="00BC2A0B">
      <w:pPr>
        <w:jc w:val="center"/>
        <w:rPr>
          <w:b/>
          <w:sz w:val="22"/>
          <w:szCs w:val="22"/>
        </w:rPr>
      </w:pPr>
      <w:r w:rsidRPr="00872AEB">
        <w:rPr>
          <w:b/>
          <w:sz w:val="22"/>
          <w:szCs w:val="22"/>
        </w:rPr>
        <w:t xml:space="preserve"> Prawo zamówień publicznych (dalej jako: ustawa Pzp),</w:t>
      </w:r>
    </w:p>
    <w:p w:rsidR="00BC2A0B" w:rsidRPr="00872AEB" w:rsidRDefault="00BC2A0B" w:rsidP="00BC2A0B">
      <w:pPr>
        <w:spacing w:before="120"/>
        <w:jc w:val="center"/>
        <w:rPr>
          <w:b/>
          <w:sz w:val="22"/>
          <w:szCs w:val="22"/>
          <w:u w:val="single"/>
        </w:rPr>
      </w:pPr>
      <w:r w:rsidRPr="00872AEB">
        <w:rPr>
          <w:b/>
          <w:sz w:val="22"/>
          <w:szCs w:val="22"/>
          <w:u w:val="single"/>
        </w:rPr>
        <w:t>DOTYCZĄCE PODSTAW DO WYKLUCZENIA Z POSTĘPOWANIA</w:t>
      </w:r>
    </w:p>
    <w:p w:rsidR="00872AEB" w:rsidRPr="00872AEB" w:rsidRDefault="00872AEB" w:rsidP="005B757C">
      <w:pPr>
        <w:spacing w:before="120"/>
        <w:rPr>
          <w:b/>
          <w:sz w:val="22"/>
          <w:szCs w:val="22"/>
          <w:u w:val="single"/>
        </w:rPr>
      </w:pPr>
    </w:p>
    <w:p w:rsidR="00FD178D" w:rsidRDefault="00BC2A0B" w:rsidP="00FD178D">
      <w:pPr>
        <w:spacing w:line="360" w:lineRule="auto"/>
        <w:ind w:firstLine="708"/>
        <w:jc w:val="center"/>
        <w:rPr>
          <w:sz w:val="22"/>
          <w:szCs w:val="22"/>
        </w:rPr>
      </w:pPr>
      <w:r w:rsidRPr="00872AEB">
        <w:rPr>
          <w:sz w:val="22"/>
          <w:szCs w:val="22"/>
        </w:rPr>
        <w:t>Na potrzeby postępowania o udzielenie zamówienia publicznego pn.</w:t>
      </w:r>
    </w:p>
    <w:p w:rsidR="002326AE" w:rsidRDefault="002326AE" w:rsidP="002326AE">
      <w:pPr>
        <w:jc w:val="center"/>
        <w:rPr>
          <w:b/>
          <w:sz w:val="22"/>
          <w:szCs w:val="22"/>
        </w:rPr>
      </w:pPr>
    </w:p>
    <w:p w:rsidR="00B24C63" w:rsidRDefault="002326AE" w:rsidP="002326AE">
      <w:pPr>
        <w:jc w:val="center"/>
        <w:rPr>
          <w:b/>
          <w:sz w:val="22"/>
          <w:szCs w:val="22"/>
        </w:rPr>
      </w:pPr>
      <w:r w:rsidRPr="009A54C7">
        <w:rPr>
          <w:b/>
          <w:sz w:val="22"/>
          <w:szCs w:val="22"/>
        </w:rPr>
        <w:t xml:space="preserve">Dostawa </w:t>
      </w:r>
      <w:r w:rsidR="00B24C63">
        <w:rPr>
          <w:b/>
          <w:sz w:val="22"/>
          <w:szCs w:val="22"/>
        </w:rPr>
        <w:t>endoprotez stawu biodrowego oraz stawu kolanowego</w:t>
      </w:r>
    </w:p>
    <w:p w:rsidR="00FD178D" w:rsidRPr="00CB512D" w:rsidRDefault="00FD178D" w:rsidP="005B757C">
      <w:pPr>
        <w:jc w:val="center"/>
        <w:rPr>
          <w:b/>
          <w:sz w:val="22"/>
          <w:szCs w:val="22"/>
        </w:rPr>
      </w:pPr>
    </w:p>
    <w:p w:rsidR="005B757C" w:rsidRDefault="005B757C" w:rsidP="005B757C">
      <w:pPr>
        <w:ind w:firstLine="709"/>
        <w:jc w:val="center"/>
        <w:rPr>
          <w:b/>
          <w:sz w:val="22"/>
          <w:szCs w:val="22"/>
        </w:rPr>
      </w:pPr>
    </w:p>
    <w:p w:rsidR="00BC2A0B" w:rsidRPr="00872AEB" w:rsidRDefault="00BC2A0B" w:rsidP="00FD178D">
      <w:pPr>
        <w:spacing w:line="360" w:lineRule="auto"/>
        <w:jc w:val="center"/>
        <w:rPr>
          <w:sz w:val="22"/>
          <w:szCs w:val="22"/>
        </w:rPr>
      </w:pPr>
      <w:r w:rsidRPr="00872AEB">
        <w:rPr>
          <w:sz w:val="22"/>
          <w:szCs w:val="22"/>
        </w:rPr>
        <w:t xml:space="preserve">prowadzonego </w:t>
      </w:r>
      <w:r w:rsidRPr="00010377">
        <w:rPr>
          <w:sz w:val="22"/>
          <w:szCs w:val="22"/>
        </w:rPr>
        <w:t>przez</w:t>
      </w:r>
      <w:r w:rsidRPr="00872AEB">
        <w:rPr>
          <w:b/>
          <w:sz w:val="22"/>
          <w:szCs w:val="22"/>
        </w:rPr>
        <w:t xml:space="preserve"> </w:t>
      </w:r>
      <w:r w:rsidR="00872AEB" w:rsidRPr="00872AEB">
        <w:rPr>
          <w:b/>
          <w:sz w:val="22"/>
          <w:szCs w:val="22"/>
        </w:rPr>
        <w:t>Zespół Opieki Zdrowotnej w Nysie 48-300 Nysa, ul. Bohaterów Warszawy 34</w:t>
      </w:r>
      <w:r w:rsidR="00872AEB">
        <w:rPr>
          <w:sz w:val="22"/>
          <w:szCs w:val="22"/>
        </w:rPr>
        <w:t>,</w:t>
      </w:r>
      <w:r w:rsidRPr="00872AEB">
        <w:rPr>
          <w:i/>
          <w:sz w:val="22"/>
          <w:szCs w:val="22"/>
        </w:rPr>
        <w:t xml:space="preserve"> </w:t>
      </w:r>
      <w:r w:rsidRPr="00872AEB">
        <w:rPr>
          <w:sz w:val="22"/>
          <w:szCs w:val="22"/>
        </w:rPr>
        <w:t>oświadczam, co następuje:</w:t>
      </w:r>
    </w:p>
    <w:p w:rsidR="00872AEB" w:rsidRDefault="00872AEB" w:rsidP="00BC2A0B">
      <w:pPr>
        <w:spacing w:line="360" w:lineRule="auto"/>
        <w:rPr>
          <w:b/>
          <w:sz w:val="22"/>
          <w:szCs w:val="22"/>
        </w:rPr>
      </w:pPr>
    </w:p>
    <w:p w:rsidR="005636DB" w:rsidRPr="00872AEB" w:rsidRDefault="005636DB" w:rsidP="005636DB">
      <w:pPr>
        <w:spacing w:line="360" w:lineRule="auto"/>
        <w:rPr>
          <w:b/>
          <w:sz w:val="22"/>
          <w:szCs w:val="22"/>
        </w:rPr>
      </w:pPr>
      <w:r w:rsidRPr="00872AEB">
        <w:rPr>
          <w:b/>
          <w:sz w:val="22"/>
          <w:szCs w:val="22"/>
        </w:rPr>
        <w:t>OŚWIADCZENIA DOTYCZĄCE WYKONAWCY:</w:t>
      </w:r>
    </w:p>
    <w:p w:rsidR="00190783" w:rsidRPr="00F3211B" w:rsidRDefault="00190783" w:rsidP="00C417FE">
      <w:pPr>
        <w:pStyle w:val="Tekstpodstawowy32"/>
        <w:numPr>
          <w:ilvl w:val="3"/>
          <w:numId w:val="17"/>
        </w:numPr>
        <w:shd w:val="clear" w:color="auto" w:fill="FFFFFF"/>
        <w:tabs>
          <w:tab w:val="clear" w:pos="2880"/>
          <w:tab w:val="clear" w:pos="3118"/>
          <w:tab w:val="left" w:pos="0"/>
        </w:tabs>
        <w:spacing w:line="360" w:lineRule="auto"/>
        <w:ind w:left="284" w:hanging="284"/>
        <w:rPr>
          <w:b w:val="0"/>
          <w:sz w:val="22"/>
          <w:szCs w:val="22"/>
        </w:rPr>
      </w:pPr>
      <w:r w:rsidRPr="00F3211B">
        <w:rPr>
          <w:b w:val="0"/>
          <w:sz w:val="22"/>
          <w:szCs w:val="22"/>
        </w:rPr>
        <w:t xml:space="preserve">Oświadczam, że nie podlegam wykluczeniu z postępowania na podstawie art. 108 ust 1ustawy Pzp.* </w:t>
      </w:r>
    </w:p>
    <w:p w:rsidR="00D543AA" w:rsidRPr="008D6F9C" w:rsidRDefault="00D543AA" w:rsidP="00C417FE">
      <w:pPr>
        <w:pStyle w:val="Akapitzlist"/>
        <w:numPr>
          <w:ilvl w:val="3"/>
          <w:numId w:val="17"/>
        </w:numPr>
        <w:tabs>
          <w:tab w:val="clear" w:pos="2880"/>
          <w:tab w:val="num" w:pos="284"/>
        </w:tabs>
        <w:suppressAutoHyphens w:val="0"/>
        <w:spacing w:line="360" w:lineRule="auto"/>
        <w:ind w:left="284" w:hanging="284"/>
        <w:jc w:val="both"/>
        <w:rPr>
          <w:sz w:val="22"/>
          <w:szCs w:val="22"/>
        </w:rPr>
      </w:pPr>
      <w:r w:rsidRPr="008D6F9C">
        <w:rPr>
          <w:sz w:val="22"/>
          <w:szCs w:val="22"/>
        </w:rPr>
        <w:t xml:space="preserve">Oświadczam, że zachodzą w stosunku do mnie podstawy wykluczenia z postępowania na podstawie art. …………. ustawy Pzp </w:t>
      </w:r>
      <w:r w:rsidRPr="008D6F9C">
        <w:rPr>
          <w:i/>
          <w:sz w:val="22"/>
          <w:szCs w:val="22"/>
        </w:rPr>
        <w:t>(podać mającą zastosowanie podstawę wykluczenia spośród wymienionych w art. 108 ust. 1).</w:t>
      </w:r>
      <w:r w:rsidRPr="008D6F9C">
        <w:rPr>
          <w:sz w:val="22"/>
          <w:szCs w:val="22"/>
        </w:rPr>
        <w:t xml:space="preserve"> Jednocześnie oświadczam, że w związku z ww. okolicznością, na podstawie art. 110 ust. 2 ustawy Pzp podjąłem następujące środki naprawcze</w:t>
      </w:r>
    </w:p>
    <w:p w:rsidR="00D543AA" w:rsidRPr="00C63110" w:rsidRDefault="00D543AA" w:rsidP="00D543AA">
      <w:pPr>
        <w:spacing w:line="360" w:lineRule="auto"/>
        <w:ind w:left="284"/>
        <w:jc w:val="both"/>
        <w:rPr>
          <w:sz w:val="22"/>
          <w:szCs w:val="22"/>
        </w:rPr>
      </w:pPr>
      <w:r w:rsidRPr="00C63110">
        <w:rPr>
          <w:sz w:val="22"/>
          <w:szCs w:val="22"/>
        </w:rPr>
        <w:t>………………………………………………………………………………………………………</w:t>
      </w:r>
      <w:r w:rsidR="00190783" w:rsidRPr="00F3211B">
        <w:rPr>
          <w:sz w:val="22"/>
          <w:szCs w:val="22"/>
        </w:rPr>
        <w:t>*</w:t>
      </w:r>
    </w:p>
    <w:p w:rsidR="00D543AA" w:rsidRPr="00E8794F" w:rsidRDefault="00D543AA" w:rsidP="00C417FE">
      <w:pPr>
        <w:pStyle w:val="Akapitzlist"/>
        <w:numPr>
          <w:ilvl w:val="3"/>
          <w:numId w:val="17"/>
        </w:numPr>
        <w:tabs>
          <w:tab w:val="clear" w:pos="2880"/>
          <w:tab w:val="num" w:pos="284"/>
        </w:tabs>
        <w:suppressAutoHyphens w:val="0"/>
        <w:spacing w:line="360" w:lineRule="auto"/>
        <w:ind w:left="284" w:hanging="284"/>
        <w:jc w:val="both"/>
        <w:rPr>
          <w:sz w:val="22"/>
          <w:szCs w:val="22"/>
        </w:rPr>
      </w:pPr>
      <w:r>
        <w:rPr>
          <w:rFonts w:eastAsia="Calibri"/>
          <w:sz w:val="22"/>
          <w:szCs w:val="22"/>
        </w:rPr>
        <w:t>O</w:t>
      </w:r>
      <w:r w:rsidRPr="008D6F9C">
        <w:rPr>
          <w:rFonts w:eastAsia="Calibri"/>
          <w:sz w:val="22"/>
          <w:szCs w:val="22"/>
        </w:rPr>
        <w:t xml:space="preserve">świadczam, że nie podlegam wykluczeniu z postępowania na podstawie art. 7 ust. 1 pkt 1-3 ustawy </w:t>
      </w:r>
      <w:r w:rsidRPr="008D6F9C">
        <w:rPr>
          <w:sz w:val="22"/>
          <w:szCs w:val="22"/>
        </w:rPr>
        <w:t xml:space="preserve">z dnia 13 kwietnia 2022r. o szczególnych rozwiązaniach w zakresie przeciwdziałania wspieraniu agresji na Ukrainę oraz służących ochronie bezpieczeństwa narodowego </w:t>
      </w:r>
      <w:r w:rsidR="00E8794F" w:rsidRPr="00E8794F">
        <w:rPr>
          <w:color w:val="000000"/>
          <w:kern w:val="0"/>
          <w:sz w:val="22"/>
          <w:szCs w:val="22"/>
          <w:lang w:eastAsia="pl-PL"/>
        </w:rPr>
        <w:t>(</w:t>
      </w:r>
      <w:hyperlink r:id="rId25" w:anchor="/act/19231047/3522544" w:history="1">
        <w:r w:rsidR="00E8794F" w:rsidRPr="00E8794F">
          <w:rPr>
            <w:rStyle w:val="Hipercze"/>
            <w:color w:val="auto"/>
            <w:sz w:val="22"/>
            <w:szCs w:val="22"/>
            <w:u w:val="none"/>
          </w:rPr>
          <w:t>Dz.U.2024.507 t.j.).</w:t>
        </w:r>
      </w:hyperlink>
    </w:p>
    <w:p w:rsidR="00D543AA" w:rsidRDefault="00D543AA" w:rsidP="00D543AA">
      <w:pPr>
        <w:jc w:val="both"/>
        <w:rPr>
          <w:b/>
          <w:sz w:val="22"/>
          <w:szCs w:val="22"/>
        </w:rPr>
      </w:pPr>
    </w:p>
    <w:p w:rsidR="00D543AA" w:rsidRPr="00872AEB" w:rsidRDefault="00D543AA" w:rsidP="00D543AA">
      <w:pPr>
        <w:jc w:val="both"/>
        <w:rPr>
          <w:b/>
          <w:sz w:val="22"/>
          <w:szCs w:val="22"/>
        </w:rPr>
      </w:pPr>
      <w:r w:rsidRPr="00872AEB">
        <w:rPr>
          <w:b/>
          <w:sz w:val="22"/>
          <w:szCs w:val="22"/>
        </w:rPr>
        <w:t>OŚWIADCZENIE DOTYCZĄCE PODANYCH INFORMACJI:</w:t>
      </w:r>
    </w:p>
    <w:p w:rsidR="00D543AA" w:rsidRDefault="00D543AA" w:rsidP="00D543AA">
      <w:pPr>
        <w:spacing w:before="120" w:line="360" w:lineRule="auto"/>
        <w:jc w:val="both"/>
        <w:rPr>
          <w:b/>
          <w:sz w:val="22"/>
          <w:szCs w:val="22"/>
        </w:rPr>
      </w:pPr>
      <w:r w:rsidRPr="00872AEB">
        <w:rPr>
          <w:sz w:val="22"/>
          <w:szCs w:val="22"/>
        </w:rPr>
        <w:t>Oświadczam, że wszystkie informacje zostały przedstawione z pełną świadomością konsekwencji wprowadzenia Zamawiającego w błąd przy przedstawianiu informacji.</w:t>
      </w:r>
    </w:p>
    <w:p w:rsidR="00190783" w:rsidRPr="00F3211B" w:rsidRDefault="00190783" w:rsidP="00190783">
      <w:pPr>
        <w:pStyle w:val="Nagwek8"/>
        <w:widowControl w:val="0"/>
        <w:tabs>
          <w:tab w:val="left" w:pos="1440"/>
          <w:tab w:val="left" w:pos="3118"/>
        </w:tabs>
        <w:spacing w:line="240" w:lineRule="auto"/>
        <w:ind w:right="0" w:hanging="1440"/>
        <w:jc w:val="right"/>
        <w:rPr>
          <w:sz w:val="22"/>
          <w:szCs w:val="22"/>
        </w:rPr>
      </w:pPr>
    </w:p>
    <w:p w:rsidR="00190783" w:rsidRDefault="00190783" w:rsidP="00190783">
      <w:pPr>
        <w:pStyle w:val="Akapitzlist"/>
        <w:ind w:left="284"/>
      </w:pPr>
      <w:r w:rsidRPr="00F3211B">
        <w:rPr>
          <w:sz w:val="22"/>
          <w:szCs w:val="22"/>
        </w:rPr>
        <w:t xml:space="preserve">* </w:t>
      </w:r>
      <w:r w:rsidRPr="00F3211B">
        <w:rPr>
          <w:i/>
          <w:sz w:val="22"/>
          <w:szCs w:val="22"/>
        </w:rPr>
        <w:t>- niepotrzebne skreślić</w:t>
      </w:r>
      <w:r>
        <w:br w:type="page"/>
      </w:r>
    </w:p>
    <w:p w:rsidR="00515B17" w:rsidRPr="003B2FE0" w:rsidRDefault="00515B17" w:rsidP="00515B17">
      <w:pPr>
        <w:pStyle w:val="Nagwek8"/>
        <w:widowControl w:val="0"/>
        <w:tabs>
          <w:tab w:val="left" w:pos="1440"/>
          <w:tab w:val="left" w:pos="3118"/>
        </w:tabs>
        <w:spacing w:line="240" w:lineRule="auto"/>
        <w:ind w:right="0" w:hanging="1440"/>
        <w:jc w:val="right"/>
        <w:rPr>
          <w:b w:val="0"/>
          <w:sz w:val="22"/>
          <w:szCs w:val="22"/>
        </w:rPr>
      </w:pPr>
      <w:r w:rsidRPr="003B2FE0">
        <w:rPr>
          <w:b w:val="0"/>
          <w:sz w:val="22"/>
          <w:szCs w:val="22"/>
        </w:rPr>
        <w:lastRenderedPageBreak/>
        <w:t xml:space="preserve">Załącznik Nr </w:t>
      </w:r>
      <w:r w:rsidR="003561D8">
        <w:rPr>
          <w:b w:val="0"/>
          <w:sz w:val="22"/>
          <w:szCs w:val="22"/>
        </w:rPr>
        <w:t>4</w:t>
      </w:r>
      <w:r w:rsidRPr="003B2FE0">
        <w:rPr>
          <w:b w:val="0"/>
          <w:sz w:val="22"/>
          <w:szCs w:val="22"/>
        </w:rPr>
        <w:t xml:space="preserve"> do SWZ</w:t>
      </w:r>
    </w:p>
    <w:p w:rsidR="00515B17" w:rsidRPr="003B2FE0" w:rsidRDefault="00515B17" w:rsidP="00515B17">
      <w:pPr>
        <w:jc w:val="right"/>
        <w:rPr>
          <w:sz w:val="22"/>
          <w:szCs w:val="22"/>
        </w:rPr>
      </w:pPr>
      <w:r w:rsidRPr="003B2FE0">
        <w:rPr>
          <w:sz w:val="22"/>
          <w:szCs w:val="22"/>
        </w:rPr>
        <w:t>Nr ZZP-344/</w:t>
      </w:r>
      <w:r w:rsidR="00087F4E">
        <w:rPr>
          <w:sz w:val="22"/>
          <w:szCs w:val="22"/>
        </w:rPr>
        <w:t>53</w:t>
      </w:r>
      <w:r w:rsidRPr="003B2FE0">
        <w:rPr>
          <w:sz w:val="22"/>
          <w:szCs w:val="22"/>
        </w:rPr>
        <w:t>/202</w:t>
      </w:r>
      <w:r w:rsidR="00B24C63">
        <w:rPr>
          <w:sz w:val="22"/>
          <w:szCs w:val="22"/>
        </w:rPr>
        <w:t>4</w:t>
      </w:r>
    </w:p>
    <w:p w:rsidR="00D543AA" w:rsidRDefault="00D543AA" w:rsidP="00D543AA">
      <w:pPr>
        <w:jc w:val="both"/>
      </w:pPr>
    </w:p>
    <w:p w:rsidR="00170FAA" w:rsidRDefault="00170FAA" w:rsidP="00D00A4E">
      <w:pPr>
        <w:pStyle w:val="Nagwek1"/>
        <w:widowControl w:val="0"/>
        <w:tabs>
          <w:tab w:val="left" w:pos="432"/>
        </w:tabs>
        <w:ind w:left="360" w:firstLine="0"/>
      </w:pPr>
    </w:p>
    <w:p w:rsidR="00D00A4E" w:rsidRPr="00D00A4E" w:rsidRDefault="00D00A4E" w:rsidP="00D00A4E">
      <w:pPr>
        <w:pStyle w:val="Nagwek1"/>
        <w:widowControl w:val="0"/>
        <w:tabs>
          <w:tab w:val="left" w:pos="432"/>
        </w:tabs>
        <w:ind w:left="360" w:firstLine="0"/>
      </w:pPr>
      <w:r w:rsidRPr="00D00A4E">
        <w:t>WZÓR UMOWY</w:t>
      </w:r>
    </w:p>
    <w:p w:rsidR="00D00A4E" w:rsidRPr="00D00A4E" w:rsidRDefault="00D00A4E" w:rsidP="00D00A4E"/>
    <w:p w:rsidR="00D00A4E" w:rsidRDefault="00D00A4E" w:rsidP="00D00A4E">
      <w:pPr>
        <w:jc w:val="center"/>
        <w:rPr>
          <w:b/>
          <w:bCs/>
        </w:rPr>
      </w:pPr>
      <w:r w:rsidRPr="009D1AA5">
        <w:rPr>
          <w:b/>
          <w:bCs/>
        </w:rPr>
        <w:t>UMOWA</w:t>
      </w:r>
    </w:p>
    <w:p w:rsidR="00D00A4E" w:rsidRDefault="00D00A4E" w:rsidP="00D00A4E">
      <w:pPr>
        <w:jc w:val="center"/>
        <w:rPr>
          <w:sz w:val="22"/>
          <w:lang w:eastAsia="ar-SA"/>
        </w:rPr>
      </w:pPr>
      <w:r w:rsidRPr="009D1AA5">
        <w:rPr>
          <w:sz w:val="22"/>
          <w:lang w:eastAsia="ar-SA"/>
        </w:rPr>
        <w:t>– zwana dalej „</w:t>
      </w:r>
      <w:r w:rsidRPr="009D1AA5">
        <w:rPr>
          <w:b/>
          <w:bCs/>
          <w:i/>
          <w:iCs/>
          <w:sz w:val="22"/>
          <w:lang w:eastAsia="ar-SA"/>
        </w:rPr>
        <w:t>Umową</w:t>
      </w:r>
      <w:r w:rsidRPr="009D1AA5">
        <w:rPr>
          <w:sz w:val="22"/>
          <w:lang w:eastAsia="ar-SA"/>
        </w:rPr>
        <w:t>”</w:t>
      </w:r>
    </w:p>
    <w:p w:rsidR="00D00A4E" w:rsidRDefault="00D00A4E" w:rsidP="00D00A4E">
      <w:pPr>
        <w:jc w:val="center"/>
        <w:rPr>
          <w:sz w:val="22"/>
        </w:rPr>
      </w:pPr>
      <w:r>
        <w:rPr>
          <w:sz w:val="22"/>
        </w:rPr>
        <w:t>Zawarta w Nysie dnia............, pomiędzy:</w:t>
      </w:r>
    </w:p>
    <w:p w:rsidR="00D00A4E" w:rsidRDefault="00D00A4E" w:rsidP="00D00A4E">
      <w:pPr>
        <w:jc w:val="center"/>
        <w:rPr>
          <w:sz w:val="22"/>
        </w:rPr>
      </w:pPr>
    </w:p>
    <w:p w:rsidR="001F2518" w:rsidRDefault="001F2518" w:rsidP="00D00A4E">
      <w:pPr>
        <w:jc w:val="center"/>
        <w:rPr>
          <w:sz w:val="22"/>
        </w:rPr>
      </w:pPr>
    </w:p>
    <w:p w:rsidR="00D00A4E" w:rsidRPr="002656CC" w:rsidRDefault="00D00A4E" w:rsidP="00D00A4E">
      <w:pPr>
        <w:jc w:val="both"/>
        <w:rPr>
          <w:sz w:val="22"/>
          <w:szCs w:val="22"/>
        </w:rPr>
      </w:pPr>
      <w:r w:rsidRPr="002656CC">
        <w:rPr>
          <w:b/>
          <w:sz w:val="22"/>
          <w:szCs w:val="22"/>
        </w:rPr>
        <w:t xml:space="preserve">Zespołem Opieki Zdrowotnej z siedzibą w Nysie, </w:t>
      </w:r>
      <w:r w:rsidRPr="002656CC">
        <w:rPr>
          <w:bCs/>
          <w:sz w:val="22"/>
          <w:szCs w:val="22"/>
        </w:rPr>
        <w:t xml:space="preserve">ul. Bohaterów Warszawy 34, 48-300Nysa, dla którego </w:t>
      </w:r>
      <w:r w:rsidRPr="002656CC">
        <w:rPr>
          <w:sz w:val="22"/>
          <w:szCs w:val="22"/>
        </w:rPr>
        <w:t>Sąd Rejonowy w Opolu, VIII Wydział Gospodarczy Krajowego Rejestru Sądowego prowadzi akta rejestrowe pod numerem KRS: 0000008478, NIP: 7531967997;</w:t>
      </w:r>
      <w:r w:rsidR="00FB13E7">
        <w:rPr>
          <w:sz w:val="22"/>
          <w:szCs w:val="22"/>
        </w:rPr>
        <w:t xml:space="preserve"> REGON 000313443</w:t>
      </w:r>
    </w:p>
    <w:p w:rsidR="00D00A4E" w:rsidRPr="002656CC" w:rsidRDefault="00D00A4E" w:rsidP="00D00A4E">
      <w:pPr>
        <w:jc w:val="both"/>
        <w:rPr>
          <w:b/>
          <w:sz w:val="22"/>
          <w:szCs w:val="22"/>
        </w:rPr>
      </w:pPr>
      <w:r w:rsidRPr="002656CC">
        <w:rPr>
          <w:sz w:val="22"/>
          <w:szCs w:val="22"/>
        </w:rPr>
        <w:t>– zwanym</w:t>
      </w:r>
      <w:r>
        <w:rPr>
          <w:sz w:val="22"/>
          <w:szCs w:val="22"/>
        </w:rPr>
        <w:t xml:space="preserve"> </w:t>
      </w:r>
      <w:r w:rsidRPr="002656CC">
        <w:rPr>
          <w:sz w:val="22"/>
          <w:szCs w:val="22"/>
        </w:rPr>
        <w:t>w dalszej części Umowy "</w:t>
      </w:r>
      <w:r w:rsidRPr="002656CC">
        <w:rPr>
          <w:b/>
          <w:bCs/>
          <w:i/>
          <w:iCs/>
          <w:sz w:val="22"/>
          <w:szCs w:val="22"/>
        </w:rPr>
        <w:t>Zamawiającym</w:t>
      </w:r>
      <w:r w:rsidRPr="002656CC">
        <w:rPr>
          <w:sz w:val="22"/>
          <w:szCs w:val="22"/>
        </w:rPr>
        <w:t>" reprezentowanym przez:</w:t>
      </w:r>
    </w:p>
    <w:p w:rsidR="00C4011E" w:rsidRDefault="00FB13E7" w:rsidP="00D00A4E">
      <w:pPr>
        <w:pStyle w:val="Tekstpodstawowy"/>
        <w:rPr>
          <w:sz w:val="22"/>
          <w:szCs w:val="22"/>
        </w:rPr>
      </w:pPr>
      <w:r>
        <w:rPr>
          <w:sz w:val="22"/>
          <w:szCs w:val="22"/>
        </w:rPr>
        <w:t>Z</w:t>
      </w:r>
      <w:r w:rsidR="009642FB">
        <w:rPr>
          <w:sz w:val="22"/>
          <w:szCs w:val="22"/>
        </w:rPr>
        <w:t xml:space="preserve">-cę </w:t>
      </w:r>
      <w:r w:rsidR="00C4011E">
        <w:rPr>
          <w:sz w:val="22"/>
          <w:szCs w:val="22"/>
        </w:rPr>
        <w:t xml:space="preserve">Dyrektora </w:t>
      </w:r>
      <w:r w:rsidR="00D00A4E">
        <w:rPr>
          <w:sz w:val="22"/>
          <w:szCs w:val="22"/>
        </w:rPr>
        <w:tab/>
      </w:r>
      <w:r w:rsidR="00D00A4E" w:rsidRPr="002656CC">
        <w:rPr>
          <w:sz w:val="22"/>
          <w:szCs w:val="22"/>
        </w:rPr>
        <w:t>–</w:t>
      </w:r>
      <w:r w:rsidR="00D00A4E">
        <w:rPr>
          <w:sz w:val="22"/>
          <w:szCs w:val="22"/>
        </w:rPr>
        <w:tab/>
      </w:r>
      <w:r w:rsidR="00C4011E">
        <w:rPr>
          <w:sz w:val="22"/>
          <w:szCs w:val="22"/>
        </w:rPr>
        <w:t xml:space="preserve">Jerzego Hajdugę </w:t>
      </w:r>
    </w:p>
    <w:p w:rsidR="00D00A4E" w:rsidRPr="002656CC" w:rsidRDefault="00D00A4E" w:rsidP="00D00A4E">
      <w:pPr>
        <w:pStyle w:val="Tekstpodstawowy"/>
        <w:rPr>
          <w:sz w:val="22"/>
          <w:szCs w:val="22"/>
        </w:rPr>
      </w:pPr>
      <w:r w:rsidRPr="002656CC">
        <w:rPr>
          <w:sz w:val="22"/>
          <w:szCs w:val="22"/>
        </w:rPr>
        <w:t xml:space="preserve">a przedsiębiorcą: </w:t>
      </w:r>
    </w:p>
    <w:p w:rsidR="00D00A4E" w:rsidRPr="002656CC" w:rsidRDefault="00D00A4E" w:rsidP="00D00A4E">
      <w:pPr>
        <w:pStyle w:val="Tekstpodstawowy"/>
        <w:rPr>
          <w:sz w:val="22"/>
          <w:szCs w:val="22"/>
        </w:rPr>
      </w:pPr>
      <w:r w:rsidRPr="006A4FFF">
        <w:rPr>
          <w:bCs/>
          <w:sz w:val="22"/>
          <w:szCs w:val="22"/>
        </w:rPr>
        <w:t>...............................................................</w:t>
      </w:r>
      <w:r w:rsidRPr="006A4FFF">
        <w:rPr>
          <w:sz w:val="22"/>
          <w:szCs w:val="22"/>
        </w:rPr>
        <w:t xml:space="preserve"> </w:t>
      </w:r>
      <w:r w:rsidRPr="002656CC">
        <w:rPr>
          <w:sz w:val="22"/>
          <w:szCs w:val="22"/>
        </w:rPr>
        <w:t>z siedzibą/miejscowością stałego</w:t>
      </w:r>
      <w:r>
        <w:rPr>
          <w:sz w:val="22"/>
          <w:szCs w:val="22"/>
        </w:rPr>
        <w:t xml:space="preserve"> </w:t>
      </w:r>
      <w:r w:rsidRPr="002656CC">
        <w:rPr>
          <w:sz w:val="22"/>
          <w:szCs w:val="22"/>
        </w:rPr>
        <w:t xml:space="preserve">miejsca wykonywania działalności gospodarczej w  ................... pod adresem …………………….; prowadzącym działalność gospodarczą na podstawie wpisu do ewidencji działalności gospodarczej z dnia ............./ wpisu do właściwego rejestru tj. ……………………. , prowadzonego przez .................................  </w:t>
      </w:r>
      <w:r w:rsidR="00FB13E7">
        <w:rPr>
          <w:sz w:val="22"/>
          <w:szCs w:val="22"/>
        </w:rPr>
        <w:br/>
      </w:r>
      <w:r w:rsidRPr="002656CC">
        <w:rPr>
          <w:sz w:val="22"/>
          <w:szCs w:val="22"/>
        </w:rPr>
        <w:t>w …………………….</w:t>
      </w:r>
      <w:r w:rsidR="00FB13E7">
        <w:rPr>
          <w:sz w:val="22"/>
          <w:szCs w:val="22"/>
        </w:rPr>
        <w:t xml:space="preserve"> </w:t>
      </w:r>
      <w:r w:rsidRPr="002656CC">
        <w:rPr>
          <w:sz w:val="22"/>
          <w:szCs w:val="22"/>
        </w:rPr>
        <w:t>pod numerem …… /KRS: .……………… NIP: ……………………………..</w:t>
      </w:r>
      <w:r w:rsidR="00FB13E7">
        <w:rPr>
          <w:sz w:val="22"/>
          <w:szCs w:val="22"/>
        </w:rPr>
        <w:t xml:space="preserve"> REGON ……………… </w:t>
      </w:r>
      <w:r w:rsidRPr="002656CC">
        <w:rPr>
          <w:sz w:val="22"/>
          <w:szCs w:val="22"/>
        </w:rPr>
        <w:t>– zwanym w dalszej części Umowy „</w:t>
      </w:r>
      <w:r w:rsidRPr="002656CC">
        <w:rPr>
          <w:b/>
          <w:bCs/>
          <w:i/>
          <w:iCs/>
          <w:sz w:val="22"/>
          <w:szCs w:val="22"/>
        </w:rPr>
        <w:t>Wykonawcą”</w:t>
      </w:r>
      <w:r w:rsidRPr="002656CC">
        <w:rPr>
          <w:sz w:val="22"/>
          <w:szCs w:val="22"/>
        </w:rPr>
        <w:t xml:space="preserve"> reprezentowanym przez:</w:t>
      </w:r>
    </w:p>
    <w:p w:rsidR="00D00A4E" w:rsidRPr="002656CC" w:rsidRDefault="00D00A4E" w:rsidP="00D00A4E">
      <w:pPr>
        <w:pStyle w:val="Tekstpodstawowy"/>
        <w:rPr>
          <w:sz w:val="22"/>
          <w:szCs w:val="22"/>
        </w:rPr>
      </w:pPr>
      <w:r w:rsidRPr="002656CC">
        <w:rPr>
          <w:sz w:val="22"/>
          <w:szCs w:val="22"/>
        </w:rPr>
        <w:t xml:space="preserve">1. .............................................................................................................................................................., </w:t>
      </w:r>
    </w:p>
    <w:p w:rsidR="00D00A4E" w:rsidRPr="002656CC" w:rsidRDefault="00D00A4E" w:rsidP="00D00A4E">
      <w:pPr>
        <w:pStyle w:val="Tekstpodstawowy"/>
        <w:rPr>
          <w:sz w:val="22"/>
          <w:szCs w:val="22"/>
        </w:rPr>
      </w:pPr>
      <w:r w:rsidRPr="002656CC">
        <w:rPr>
          <w:sz w:val="22"/>
          <w:szCs w:val="22"/>
        </w:rPr>
        <w:t>2. ................................................................................................................................................................</w:t>
      </w:r>
    </w:p>
    <w:p w:rsidR="00D00A4E" w:rsidRPr="002656CC" w:rsidRDefault="00D00A4E" w:rsidP="00391F30">
      <w:pPr>
        <w:pStyle w:val="Tekstpodstawowy"/>
        <w:jc w:val="left"/>
        <w:rPr>
          <w:i/>
          <w:sz w:val="22"/>
          <w:szCs w:val="22"/>
        </w:rPr>
      </w:pPr>
      <w:r w:rsidRPr="002656CC">
        <w:rPr>
          <w:sz w:val="22"/>
          <w:szCs w:val="22"/>
        </w:rPr>
        <w:t>o następującej treści:</w:t>
      </w:r>
    </w:p>
    <w:p w:rsidR="002610A0" w:rsidRDefault="002610A0" w:rsidP="001F2518">
      <w:pPr>
        <w:jc w:val="center"/>
        <w:rPr>
          <w:sz w:val="22"/>
        </w:rPr>
      </w:pPr>
    </w:p>
    <w:p w:rsidR="00887189" w:rsidRDefault="00887189" w:rsidP="00783B0B">
      <w:pPr>
        <w:jc w:val="center"/>
        <w:rPr>
          <w:sz w:val="22"/>
        </w:rPr>
      </w:pPr>
    </w:p>
    <w:p w:rsidR="00087F4E" w:rsidRPr="00A3652F" w:rsidRDefault="00087F4E" w:rsidP="00087F4E">
      <w:pPr>
        <w:pStyle w:val="Tekstpodstawowy"/>
        <w:rPr>
          <w:color w:val="FF0000"/>
          <w:sz w:val="22"/>
          <w:szCs w:val="22"/>
        </w:rPr>
      </w:pPr>
    </w:p>
    <w:p w:rsidR="00087F4E" w:rsidRPr="00087F4E" w:rsidRDefault="00087F4E" w:rsidP="00087F4E">
      <w:pPr>
        <w:widowControl w:val="0"/>
        <w:jc w:val="center"/>
        <w:rPr>
          <w:sz w:val="22"/>
          <w:szCs w:val="22"/>
        </w:rPr>
      </w:pPr>
      <w:r w:rsidRPr="00087F4E">
        <w:rPr>
          <w:sz w:val="22"/>
          <w:szCs w:val="22"/>
        </w:rPr>
        <w:t>§ 1</w:t>
      </w:r>
    </w:p>
    <w:p w:rsidR="00087F4E" w:rsidRPr="00087F4E" w:rsidRDefault="00087F4E" w:rsidP="00087F4E">
      <w:pPr>
        <w:pStyle w:val="Akapitzlist"/>
        <w:numPr>
          <w:ilvl w:val="6"/>
          <w:numId w:val="9"/>
        </w:numPr>
        <w:tabs>
          <w:tab w:val="clear" w:pos="5040"/>
        </w:tabs>
        <w:ind w:left="284" w:hanging="284"/>
        <w:jc w:val="both"/>
        <w:rPr>
          <w:sz w:val="22"/>
          <w:szCs w:val="22"/>
          <w:lang w:eastAsia="pl-PL"/>
        </w:rPr>
      </w:pPr>
      <w:r w:rsidRPr="00087F4E">
        <w:rPr>
          <w:sz w:val="22"/>
          <w:szCs w:val="22"/>
          <w:lang w:eastAsia="pl-PL"/>
        </w:rPr>
        <w:t xml:space="preserve">W wyniku złożonej oferty na dostawę </w:t>
      </w:r>
      <w:r>
        <w:rPr>
          <w:sz w:val="22"/>
          <w:szCs w:val="22"/>
          <w:lang w:eastAsia="pl-PL"/>
        </w:rPr>
        <w:t>rękawic medycznych</w:t>
      </w:r>
      <w:r w:rsidRPr="00087F4E">
        <w:rPr>
          <w:sz w:val="22"/>
          <w:szCs w:val="22"/>
          <w:lang w:eastAsia="pl-PL"/>
        </w:rPr>
        <w:t xml:space="preserve">, Wykonawca zobowiązuje się do dostaw Przedmiotu Zamówienia wymienionego szczegółowo w Części nr …. SWZ, zgodnego </w:t>
      </w:r>
      <w:r>
        <w:rPr>
          <w:sz w:val="22"/>
          <w:szCs w:val="22"/>
          <w:lang w:eastAsia="pl-PL"/>
        </w:rPr>
        <w:br/>
      </w:r>
      <w:r w:rsidRPr="00087F4E">
        <w:rPr>
          <w:sz w:val="22"/>
          <w:szCs w:val="22"/>
          <w:lang w:eastAsia="pl-PL"/>
        </w:rPr>
        <w:t xml:space="preserve">z </w:t>
      </w:r>
      <w:r w:rsidR="0087580F">
        <w:rPr>
          <w:sz w:val="22"/>
          <w:szCs w:val="22"/>
          <w:lang w:eastAsia="pl-PL"/>
        </w:rPr>
        <w:t>„</w:t>
      </w:r>
      <w:r w:rsidRPr="00087F4E">
        <w:rPr>
          <w:sz w:val="22"/>
          <w:szCs w:val="22"/>
          <w:lang w:eastAsia="pl-PL"/>
        </w:rPr>
        <w:t>Wykazem Asortymentowo-Cenowym</w:t>
      </w:r>
      <w:r w:rsidR="0087580F">
        <w:rPr>
          <w:sz w:val="22"/>
          <w:szCs w:val="22"/>
          <w:lang w:eastAsia="pl-PL"/>
        </w:rPr>
        <w:t>”</w:t>
      </w:r>
      <w:r w:rsidRPr="00087F4E">
        <w:rPr>
          <w:sz w:val="22"/>
          <w:szCs w:val="22"/>
          <w:lang w:eastAsia="pl-PL"/>
        </w:rPr>
        <w:t xml:space="preserve"> stanowiącym Załącznik nr 1 do Umowy – zwanym dalej  „</w:t>
      </w:r>
      <w:r w:rsidRPr="00087F4E">
        <w:rPr>
          <w:bCs/>
          <w:i/>
          <w:iCs/>
          <w:sz w:val="22"/>
          <w:szCs w:val="22"/>
          <w:lang w:eastAsia="pl-PL"/>
        </w:rPr>
        <w:t>Przedmiotem Zamówienia</w:t>
      </w:r>
      <w:r w:rsidRPr="00087F4E">
        <w:rPr>
          <w:sz w:val="22"/>
          <w:szCs w:val="22"/>
          <w:lang w:eastAsia="pl-PL"/>
        </w:rPr>
        <w:t>”.</w:t>
      </w:r>
    </w:p>
    <w:p w:rsidR="00087F4E" w:rsidRPr="00087F4E" w:rsidRDefault="00087F4E" w:rsidP="00087F4E">
      <w:pPr>
        <w:pStyle w:val="Akapitzlist"/>
        <w:numPr>
          <w:ilvl w:val="6"/>
          <w:numId w:val="9"/>
        </w:numPr>
        <w:tabs>
          <w:tab w:val="clear" w:pos="5040"/>
        </w:tabs>
        <w:ind w:left="284" w:hanging="284"/>
        <w:jc w:val="both"/>
        <w:rPr>
          <w:sz w:val="22"/>
          <w:szCs w:val="22"/>
          <w:lang w:eastAsia="pl-PL"/>
        </w:rPr>
      </w:pPr>
      <w:r w:rsidRPr="00087F4E">
        <w:rPr>
          <w:sz w:val="22"/>
          <w:szCs w:val="22"/>
          <w:lang w:eastAsia="pl-PL"/>
        </w:rPr>
        <w:t>Oferta Wykonawcy oraz wszelkie Załączniki stanowią integralną część Umowy.</w:t>
      </w:r>
    </w:p>
    <w:p w:rsidR="0087580F" w:rsidRDefault="00087F4E" w:rsidP="0087580F">
      <w:pPr>
        <w:pStyle w:val="Akapitzlist"/>
        <w:numPr>
          <w:ilvl w:val="6"/>
          <w:numId w:val="9"/>
        </w:numPr>
        <w:tabs>
          <w:tab w:val="clear" w:pos="5040"/>
        </w:tabs>
        <w:ind w:left="284" w:hanging="284"/>
        <w:jc w:val="both"/>
        <w:rPr>
          <w:sz w:val="22"/>
          <w:szCs w:val="22"/>
          <w:lang w:eastAsia="pl-PL"/>
        </w:rPr>
      </w:pPr>
      <w:r w:rsidRPr="00087F4E">
        <w:rPr>
          <w:sz w:val="22"/>
          <w:szCs w:val="22"/>
          <w:lang w:eastAsia="pl-PL"/>
        </w:rPr>
        <w:t>Realizacja każdej części z osobna ma charakter samodzielnego zobowiązania stron.</w:t>
      </w:r>
    </w:p>
    <w:p w:rsidR="0087580F" w:rsidRPr="0087580F" w:rsidRDefault="0087580F" w:rsidP="0087580F">
      <w:pPr>
        <w:pStyle w:val="Akapitzlist"/>
        <w:numPr>
          <w:ilvl w:val="6"/>
          <w:numId w:val="9"/>
        </w:numPr>
        <w:tabs>
          <w:tab w:val="clear" w:pos="5040"/>
        </w:tabs>
        <w:ind w:left="284" w:hanging="284"/>
        <w:jc w:val="both"/>
        <w:rPr>
          <w:sz w:val="22"/>
          <w:szCs w:val="22"/>
          <w:lang w:eastAsia="pl-PL"/>
        </w:rPr>
      </w:pPr>
      <w:r w:rsidRPr="0087580F">
        <w:rPr>
          <w:sz w:val="22"/>
          <w:szCs w:val="22"/>
        </w:rPr>
        <w:t>Ilości określone w „</w:t>
      </w:r>
      <w:r>
        <w:rPr>
          <w:sz w:val="22"/>
          <w:szCs w:val="22"/>
        </w:rPr>
        <w:t>Wykazie asortymentowo-cenowym</w:t>
      </w:r>
      <w:r w:rsidRPr="0087580F">
        <w:rPr>
          <w:sz w:val="22"/>
          <w:szCs w:val="22"/>
        </w:rPr>
        <w:t xml:space="preserve">”, to ilości maksymalne. Zamawiający zastrzega sobie prawo realizacji przedmiotu zamówienia w ilościach uzależnionych od rzeczywistych potrzeb, przy czym Zamawiający gwarantuje realizację Umowy </w:t>
      </w:r>
      <w:r>
        <w:rPr>
          <w:sz w:val="22"/>
          <w:szCs w:val="22"/>
        </w:rPr>
        <w:br/>
      </w:r>
      <w:r w:rsidRPr="0087580F">
        <w:rPr>
          <w:sz w:val="22"/>
          <w:szCs w:val="22"/>
        </w:rPr>
        <w:t xml:space="preserve">w zakresie rzeczowo-finansowym w wysokości nie mniejszej niż </w:t>
      </w:r>
      <w:r w:rsidR="00206D52">
        <w:rPr>
          <w:sz w:val="22"/>
          <w:szCs w:val="22"/>
        </w:rPr>
        <w:t>6</w:t>
      </w:r>
      <w:r w:rsidRPr="0087580F">
        <w:rPr>
          <w:sz w:val="22"/>
          <w:szCs w:val="22"/>
        </w:rPr>
        <w:t>0%. Nie wykorzystanie przez Zamawiaj</w:t>
      </w:r>
      <w:r>
        <w:rPr>
          <w:sz w:val="22"/>
          <w:szCs w:val="22"/>
        </w:rPr>
        <w:t>ą</w:t>
      </w:r>
      <w:r w:rsidRPr="0087580F">
        <w:rPr>
          <w:sz w:val="22"/>
          <w:szCs w:val="22"/>
        </w:rPr>
        <w:t xml:space="preserve">cego Przedmiotu Umowy w wysokości </w:t>
      </w:r>
      <w:r w:rsidR="00206D52">
        <w:rPr>
          <w:sz w:val="22"/>
          <w:szCs w:val="22"/>
        </w:rPr>
        <w:t>4</w:t>
      </w:r>
      <w:r w:rsidRPr="0087580F">
        <w:rPr>
          <w:sz w:val="22"/>
          <w:szCs w:val="22"/>
        </w:rPr>
        <w:t>0% nie stanowi odstąpienia od Umowy nawet w części i nie skutkuje odpowiedzialnością Zamawiającego z tytułu niewykonania lub nienależytego wykonania umowy, a Wykonawcy nie przysługuje roszczenie odszkodowawcze ani wynagrodzenie.</w:t>
      </w:r>
    </w:p>
    <w:p w:rsidR="00087F4E" w:rsidRPr="00EC49CF" w:rsidRDefault="00087F4E" w:rsidP="00087F4E">
      <w:pPr>
        <w:pStyle w:val="Akapitzlist"/>
        <w:tabs>
          <w:tab w:val="left" w:pos="284"/>
        </w:tabs>
        <w:ind w:left="0"/>
        <w:rPr>
          <w:sz w:val="22"/>
          <w:szCs w:val="22"/>
        </w:rPr>
      </w:pPr>
    </w:p>
    <w:p w:rsidR="00087F4E" w:rsidRPr="00087F4E" w:rsidRDefault="00087F4E" w:rsidP="00087F4E">
      <w:pPr>
        <w:tabs>
          <w:tab w:val="left" w:pos="3118"/>
        </w:tabs>
        <w:ind w:right="-109"/>
        <w:jc w:val="center"/>
        <w:rPr>
          <w:bCs/>
          <w:sz w:val="22"/>
          <w:szCs w:val="22"/>
        </w:rPr>
      </w:pPr>
      <w:r w:rsidRPr="00087F4E">
        <w:rPr>
          <w:bCs/>
          <w:sz w:val="22"/>
          <w:szCs w:val="22"/>
        </w:rPr>
        <w:t>§ 2</w:t>
      </w:r>
    </w:p>
    <w:p w:rsidR="00087F4E" w:rsidRPr="00087F4E" w:rsidRDefault="00087F4E" w:rsidP="00C417FE">
      <w:pPr>
        <w:pStyle w:val="Akapitzlist"/>
        <w:numPr>
          <w:ilvl w:val="6"/>
          <w:numId w:val="42"/>
        </w:numPr>
        <w:ind w:left="284" w:hanging="284"/>
        <w:jc w:val="both"/>
        <w:rPr>
          <w:sz w:val="22"/>
          <w:szCs w:val="22"/>
        </w:rPr>
      </w:pPr>
      <w:r w:rsidRPr="00087F4E">
        <w:rPr>
          <w:sz w:val="22"/>
          <w:szCs w:val="22"/>
        </w:rPr>
        <w:t>Strony ustalają ogólną wartość Przedmiotu Zamówienia zgodnie z ofertą Wykonawcy do kwoty:</w:t>
      </w:r>
    </w:p>
    <w:p w:rsidR="00087F4E" w:rsidRPr="00087F4E" w:rsidRDefault="00087F4E" w:rsidP="00087F4E">
      <w:pPr>
        <w:spacing w:before="120"/>
        <w:ind w:left="284"/>
        <w:rPr>
          <w:sz w:val="22"/>
          <w:szCs w:val="22"/>
        </w:rPr>
      </w:pPr>
      <w:r w:rsidRPr="00087F4E">
        <w:rPr>
          <w:sz w:val="22"/>
          <w:szCs w:val="22"/>
        </w:rPr>
        <w:t xml:space="preserve">Część Nr .............  </w:t>
      </w:r>
    </w:p>
    <w:p w:rsidR="00087F4E" w:rsidRPr="00087F4E" w:rsidRDefault="00087F4E" w:rsidP="00087F4E">
      <w:pPr>
        <w:tabs>
          <w:tab w:val="left" w:pos="8789"/>
          <w:tab w:val="left" w:pos="8931"/>
        </w:tabs>
        <w:ind w:left="284"/>
        <w:rPr>
          <w:sz w:val="22"/>
          <w:szCs w:val="22"/>
        </w:rPr>
      </w:pPr>
      <w:r w:rsidRPr="00087F4E">
        <w:rPr>
          <w:sz w:val="22"/>
          <w:szCs w:val="22"/>
        </w:rPr>
        <w:t>................................zł netto (słownie złotych: ..................................................................................)</w:t>
      </w:r>
    </w:p>
    <w:p w:rsidR="00087F4E" w:rsidRPr="00087F4E" w:rsidRDefault="00087F4E" w:rsidP="00087F4E">
      <w:pPr>
        <w:ind w:left="284"/>
        <w:rPr>
          <w:sz w:val="22"/>
          <w:szCs w:val="22"/>
        </w:rPr>
      </w:pPr>
      <w:r w:rsidRPr="00087F4E">
        <w:rPr>
          <w:sz w:val="22"/>
          <w:szCs w:val="22"/>
        </w:rPr>
        <w:t>................................zł brutto (słownie złotych: .................................................................................)</w:t>
      </w:r>
    </w:p>
    <w:p w:rsidR="00087F4E" w:rsidRPr="00087F4E" w:rsidRDefault="00087F4E" w:rsidP="00C417FE">
      <w:pPr>
        <w:pStyle w:val="Akapitzlist"/>
        <w:numPr>
          <w:ilvl w:val="6"/>
          <w:numId w:val="42"/>
        </w:numPr>
        <w:ind w:left="284" w:hanging="284"/>
        <w:jc w:val="both"/>
        <w:rPr>
          <w:sz w:val="22"/>
          <w:szCs w:val="22"/>
        </w:rPr>
      </w:pPr>
      <w:r w:rsidRPr="00087F4E">
        <w:rPr>
          <w:sz w:val="22"/>
          <w:szCs w:val="22"/>
        </w:rPr>
        <w:t>Cena netto jest ceną stałą przez cały okres trwania Umowy.</w:t>
      </w:r>
    </w:p>
    <w:p w:rsidR="00087F4E" w:rsidRPr="00087F4E" w:rsidRDefault="00087F4E" w:rsidP="00087F4E">
      <w:pPr>
        <w:pStyle w:val="Akapitzlist"/>
        <w:ind w:left="284"/>
        <w:jc w:val="both"/>
        <w:rPr>
          <w:color w:val="FF0000"/>
          <w:sz w:val="22"/>
          <w:szCs w:val="22"/>
        </w:rPr>
      </w:pPr>
    </w:p>
    <w:p w:rsidR="00464E3B" w:rsidRDefault="00464E3B">
      <w:pPr>
        <w:suppressAutoHyphens w:val="0"/>
        <w:rPr>
          <w:bCs/>
          <w:sz w:val="22"/>
          <w:szCs w:val="22"/>
        </w:rPr>
      </w:pPr>
      <w:r>
        <w:rPr>
          <w:bCs/>
          <w:sz w:val="22"/>
          <w:szCs w:val="22"/>
        </w:rPr>
        <w:br w:type="page"/>
      </w:r>
    </w:p>
    <w:p w:rsidR="00087F4E" w:rsidRPr="00087F4E" w:rsidRDefault="00087F4E" w:rsidP="00087F4E">
      <w:pPr>
        <w:pStyle w:val="Akapitzlist"/>
        <w:tabs>
          <w:tab w:val="left" w:pos="3118"/>
        </w:tabs>
        <w:ind w:left="0" w:right="-109"/>
        <w:jc w:val="center"/>
        <w:rPr>
          <w:bCs/>
          <w:sz w:val="22"/>
          <w:szCs w:val="22"/>
        </w:rPr>
      </w:pPr>
      <w:r w:rsidRPr="00087F4E">
        <w:rPr>
          <w:bCs/>
          <w:sz w:val="22"/>
          <w:szCs w:val="22"/>
        </w:rPr>
        <w:lastRenderedPageBreak/>
        <w:t>§ 3</w:t>
      </w:r>
    </w:p>
    <w:p w:rsidR="00087F4E" w:rsidRPr="00211411" w:rsidRDefault="00087F4E" w:rsidP="00C417FE">
      <w:pPr>
        <w:numPr>
          <w:ilvl w:val="3"/>
          <w:numId w:val="28"/>
        </w:numPr>
        <w:tabs>
          <w:tab w:val="left" w:pos="284"/>
          <w:tab w:val="left" w:pos="426"/>
        </w:tabs>
        <w:ind w:left="0" w:firstLine="0"/>
        <w:jc w:val="both"/>
        <w:rPr>
          <w:sz w:val="22"/>
          <w:szCs w:val="22"/>
        </w:rPr>
      </w:pPr>
      <w:r w:rsidRPr="00211411">
        <w:rPr>
          <w:sz w:val="22"/>
          <w:szCs w:val="22"/>
        </w:rPr>
        <w:t>Strony przewidują możliwość zmiany wynagrodzenia Wykonawcy w następujących przypadkach:</w:t>
      </w:r>
    </w:p>
    <w:p w:rsidR="00087F4E" w:rsidRPr="00211411" w:rsidRDefault="00087F4E" w:rsidP="00C417FE">
      <w:pPr>
        <w:pStyle w:val="Akapitzlist"/>
        <w:numPr>
          <w:ilvl w:val="4"/>
          <w:numId w:val="28"/>
        </w:numPr>
        <w:ind w:left="567" w:hanging="283"/>
        <w:jc w:val="both"/>
        <w:rPr>
          <w:sz w:val="22"/>
          <w:szCs w:val="22"/>
        </w:rPr>
      </w:pPr>
      <w:r w:rsidRPr="00211411">
        <w:rPr>
          <w:sz w:val="22"/>
          <w:szCs w:val="22"/>
        </w:rPr>
        <w:t xml:space="preserve">ustawowej zmiany obowiązującej stawki podatku od towarów i usług VAT. </w:t>
      </w:r>
      <w:r w:rsidRPr="00211411">
        <w:rPr>
          <w:sz w:val="22"/>
          <w:szCs w:val="22"/>
        </w:rPr>
        <w:br/>
        <w:t>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oraz do części Przedmiotu Umowy, do której zastosowanie znajdzie zmiana stawki podatku od towarów i usług VAT lub wprowadzenie nowego podatku. W przypadku zaistnienia opisanej sytuacji po wejściu</w:t>
      </w:r>
      <w:r>
        <w:rPr>
          <w:sz w:val="22"/>
          <w:szCs w:val="22"/>
        </w:rPr>
        <w:t xml:space="preserve"> </w:t>
      </w:r>
      <w:r w:rsidRPr="00211411">
        <w:rPr>
          <w:sz w:val="22"/>
          <w:szCs w:val="22"/>
        </w:rPr>
        <w:t>w życie przepisów będących przyczyną waloryzacji, Wykonawca zwróci się do Zamawiającego z wnioskiem w formie pisemnej o dokonanie odpowiedniej zmiany wynagrodzenia – wskaże kwotę, o którą wynagrodzenie Wykonawcy ma ulec zmianie, wraz z uzasadnieniem zawierającym szczegółowe wyliczenie całkowitej kwoty, o jaką wynagrodzenie Wykonawcy powinno ulec zmianie, oraz wskazanie daty, od której nastąpiła bądź nastąpi zmiana wysokości kosztów wykonania Umowy uzasadniająca zmianę wysokości wynagrodzenia należnego Wykonawcy,</w:t>
      </w:r>
    </w:p>
    <w:p w:rsidR="00087F4E" w:rsidRPr="00211411" w:rsidRDefault="00087F4E" w:rsidP="00C417FE">
      <w:pPr>
        <w:pStyle w:val="Akapitzlist"/>
        <w:numPr>
          <w:ilvl w:val="4"/>
          <w:numId w:val="28"/>
        </w:numPr>
        <w:ind w:left="567" w:hanging="283"/>
        <w:jc w:val="both"/>
        <w:rPr>
          <w:sz w:val="22"/>
          <w:szCs w:val="22"/>
        </w:rPr>
      </w:pPr>
      <w:r w:rsidRPr="00211411">
        <w:rPr>
          <w:sz w:val="22"/>
          <w:szCs w:val="22"/>
        </w:rPr>
        <w:t>zmiany cen materiałów lub kosztów związanych z realizacją zamówienia, co odpowiada wymogom zawartym w art. 439 ustawy Pzp.</w:t>
      </w:r>
    </w:p>
    <w:p w:rsidR="00087F4E" w:rsidRPr="00211411" w:rsidRDefault="00087F4E" w:rsidP="00C417FE">
      <w:pPr>
        <w:pStyle w:val="Akapitzlist"/>
        <w:numPr>
          <w:ilvl w:val="3"/>
          <w:numId w:val="28"/>
        </w:numPr>
        <w:tabs>
          <w:tab w:val="left" w:pos="426"/>
        </w:tabs>
        <w:ind w:left="284" w:hanging="284"/>
        <w:jc w:val="both"/>
        <w:rPr>
          <w:sz w:val="22"/>
          <w:szCs w:val="22"/>
        </w:rPr>
      </w:pPr>
      <w:r w:rsidRPr="00211411">
        <w:rPr>
          <w:sz w:val="22"/>
          <w:szCs w:val="22"/>
        </w:rPr>
        <w:t>Zamawiający wskazuje następujące zasady wprowadzenia zmian wysokości wynagrodzenia należnego Wykonawcy w przypadku zmiany cen materiałów lub kosztów związanych z realizacją zamówienia:</w:t>
      </w:r>
    </w:p>
    <w:p w:rsidR="00087F4E" w:rsidRPr="00211411" w:rsidRDefault="00087F4E" w:rsidP="00C417FE">
      <w:pPr>
        <w:pStyle w:val="Akapitzlist"/>
        <w:numPr>
          <w:ilvl w:val="4"/>
          <w:numId w:val="29"/>
        </w:numPr>
        <w:tabs>
          <w:tab w:val="num" w:pos="567"/>
          <w:tab w:val="left" w:pos="4045"/>
        </w:tabs>
        <w:suppressAutoHyphens w:val="0"/>
        <w:ind w:left="567" w:hanging="284"/>
        <w:jc w:val="both"/>
        <w:rPr>
          <w:sz w:val="22"/>
          <w:szCs w:val="22"/>
        </w:rPr>
      </w:pPr>
      <w:r w:rsidRPr="00211411">
        <w:rPr>
          <w:sz w:val="22"/>
          <w:szCs w:val="22"/>
        </w:rPr>
        <w:t>miernikiem zmiany ceny materiałów lub kosztów związanych z realizacją Umowy jest wskaźnik cen towarów i usług konsumpcyjnych ogłaszany w komunikacie Prezesa Głównego Urzędu Statystycznego,</w:t>
      </w:r>
    </w:p>
    <w:p w:rsidR="00087F4E" w:rsidRPr="00211411" w:rsidRDefault="00087F4E" w:rsidP="00C417FE">
      <w:pPr>
        <w:pStyle w:val="Akapitzlist"/>
        <w:numPr>
          <w:ilvl w:val="4"/>
          <w:numId w:val="29"/>
        </w:numPr>
        <w:tabs>
          <w:tab w:val="num" w:pos="567"/>
          <w:tab w:val="left" w:pos="4045"/>
        </w:tabs>
        <w:suppressAutoHyphens w:val="0"/>
        <w:ind w:left="567" w:hanging="284"/>
        <w:jc w:val="both"/>
        <w:rPr>
          <w:sz w:val="22"/>
          <w:szCs w:val="22"/>
        </w:rPr>
      </w:pPr>
      <w:r w:rsidRPr="00211411">
        <w:rPr>
          <w:sz w:val="22"/>
          <w:szCs w:val="22"/>
        </w:rPr>
        <w:t>każda ze stron Umowy jest uprawniona do żądania zmiany wysokości wynagrodzenia Wykonawcy, gdy wskaźnik cen towarów i usług konsumpcyjnych ogłoszony w ostatnim komunikacie Prezesa Głównego Urzędu Statystycznego poprzedzającym wniosek o waloryzację, wzrośnie/spadnie o co najmniej 10% w stosunku do wysokości tego wskaźnika w miesiącu zawarcia Umowy lub miesiącu poprzedzającym ostatnią waloryzację wynagrodzenia,</w:t>
      </w:r>
    </w:p>
    <w:p w:rsidR="00087F4E" w:rsidRPr="00211411" w:rsidRDefault="00087F4E" w:rsidP="00C417FE">
      <w:pPr>
        <w:pStyle w:val="Akapitzlist"/>
        <w:numPr>
          <w:ilvl w:val="4"/>
          <w:numId w:val="29"/>
        </w:numPr>
        <w:tabs>
          <w:tab w:val="num" w:pos="567"/>
          <w:tab w:val="left" w:pos="4045"/>
        </w:tabs>
        <w:suppressAutoHyphens w:val="0"/>
        <w:ind w:left="567" w:hanging="284"/>
        <w:jc w:val="both"/>
        <w:rPr>
          <w:sz w:val="22"/>
          <w:szCs w:val="22"/>
        </w:rPr>
      </w:pPr>
      <w:r w:rsidRPr="00211411">
        <w:rPr>
          <w:sz w:val="22"/>
          <w:szCs w:val="22"/>
        </w:rPr>
        <w:t>waloryzacja wynagrodzenia dopuszczalna jest nie wcześniej niż po upływie 6 miesięcy licząc od dnia zawarcia Umowy, a kolejna waloryzacja po upływie 12 miesięcy od poprzedniej,</w:t>
      </w:r>
    </w:p>
    <w:p w:rsidR="00087F4E" w:rsidRPr="00211411" w:rsidRDefault="00087F4E" w:rsidP="00C417FE">
      <w:pPr>
        <w:pStyle w:val="Akapitzlist"/>
        <w:numPr>
          <w:ilvl w:val="4"/>
          <w:numId w:val="29"/>
        </w:numPr>
        <w:tabs>
          <w:tab w:val="num" w:pos="567"/>
          <w:tab w:val="left" w:pos="4045"/>
        </w:tabs>
        <w:suppressAutoHyphens w:val="0"/>
        <w:ind w:left="567" w:hanging="284"/>
        <w:jc w:val="both"/>
        <w:rPr>
          <w:sz w:val="22"/>
          <w:szCs w:val="22"/>
        </w:rPr>
      </w:pPr>
      <w:r w:rsidRPr="00211411">
        <w:rPr>
          <w:sz w:val="22"/>
          <w:szCs w:val="22"/>
        </w:rPr>
        <w:t>waloryzacja nie dotyczy wynagrodzenia za usługi wykonane przed datą złożenia wniosku,</w:t>
      </w:r>
    </w:p>
    <w:p w:rsidR="00087F4E" w:rsidRPr="00211411" w:rsidRDefault="00087F4E" w:rsidP="00C417FE">
      <w:pPr>
        <w:pStyle w:val="Akapitzlist"/>
        <w:numPr>
          <w:ilvl w:val="4"/>
          <w:numId w:val="29"/>
        </w:numPr>
        <w:tabs>
          <w:tab w:val="num" w:pos="567"/>
          <w:tab w:val="left" w:pos="4045"/>
        </w:tabs>
        <w:suppressAutoHyphens w:val="0"/>
        <w:ind w:left="567" w:hanging="284"/>
        <w:jc w:val="both"/>
        <w:rPr>
          <w:sz w:val="22"/>
          <w:szCs w:val="22"/>
        </w:rPr>
      </w:pPr>
      <w:r w:rsidRPr="00211411">
        <w:rPr>
          <w:sz w:val="22"/>
          <w:szCs w:val="22"/>
        </w:rPr>
        <w:t xml:space="preserve">w przypadku wzrostu/spadku wskaźnika cen towarów i usług konsumpcyjnych w sposób określony w pkt 2 powyżej, waloryzacja będzie polegała na wzroście/obniżeniu wynagrodzenia za usługi pozostałe do wykonania po dniu złożenia wniosku, o wartość procentową uwzględniającą różnicę między przedmiotowym wskaźnikiem w miesiącu zawarcia Umowy </w:t>
      </w:r>
      <w:r>
        <w:rPr>
          <w:sz w:val="22"/>
          <w:szCs w:val="22"/>
        </w:rPr>
        <w:br/>
      </w:r>
      <w:r w:rsidRPr="00211411">
        <w:rPr>
          <w:sz w:val="22"/>
          <w:szCs w:val="22"/>
        </w:rPr>
        <w:t>a wskaźnikiem ogłoszonym</w:t>
      </w:r>
      <w:r>
        <w:rPr>
          <w:sz w:val="22"/>
          <w:szCs w:val="22"/>
        </w:rPr>
        <w:t xml:space="preserve"> </w:t>
      </w:r>
      <w:r w:rsidRPr="00211411">
        <w:rPr>
          <w:sz w:val="22"/>
          <w:szCs w:val="22"/>
        </w:rPr>
        <w:t>w ostatnim komunikacie Prezesa Głównego Urzędu Statystycznego poprzedzającym złożenie wniosku o waloryzację, a przy kolejnej waloryzacji z uwzględnieniem wskaźnika z poprzedniej waloryzacji oraz z miesiąca poprzedzającego złożenie wniosku o kolejną waloryzację,</w:t>
      </w:r>
    </w:p>
    <w:p w:rsidR="00087F4E" w:rsidRPr="00211411" w:rsidRDefault="00087F4E" w:rsidP="00C417FE">
      <w:pPr>
        <w:pStyle w:val="Akapitzlist"/>
        <w:numPr>
          <w:ilvl w:val="4"/>
          <w:numId w:val="29"/>
        </w:numPr>
        <w:tabs>
          <w:tab w:val="num" w:pos="567"/>
          <w:tab w:val="left" w:pos="4045"/>
        </w:tabs>
        <w:suppressAutoHyphens w:val="0"/>
        <w:ind w:left="567" w:hanging="284"/>
        <w:jc w:val="both"/>
        <w:rPr>
          <w:sz w:val="22"/>
          <w:szCs w:val="22"/>
        </w:rPr>
      </w:pPr>
      <w:r w:rsidRPr="00211411">
        <w:rPr>
          <w:sz w:val="22"/>
          <w:szCs w:val="22"/>
        </w:rPr>
        <w:t>łączna wartość zmian wynagrodzenia dokonana na podstawie postanowień § 3 pkt. 1 ppkt. 1  umowy nie może być wyższa niż 10% pierwotnej wartości Umowy.</w:t>
      </w:r>
    </w:p>
    <w:p w:rsidR="00087F4E" w:rsidRPr="00211411" w:rsidRDefault="00087F4E" w:rsidP="00C417FE">
      <w:pPr>
        <w:pStyle w:val="Akapitzlist"/>
        <w:numPr>
          <w:ilvl w:val="3"/>
          <w:numId w:val="28"/>
        </w:numPr>
        <w:tabs>
          <w:tab w:val="left" w:pos="284"/>
        </w:tabs>
        <w:suppressAutoHyphens w:val="0"/>
        <w:ind w:left="284" w:hanging="284"/>
        <w:jc w:val="both"/>
        <w:rPr>
          <w:sz w:val="22"/>
          <w:szCs w:val="22"/>
        </w:rPr>
      </w:pPr>
      <w:r w:rsidRPr="00211411">
        <w:rPr>
          <w:sz w:val="22"/>
          <w:szCs w:val="22"/>
        </w:rPr>
        <w:t>Zmiana wysokości wynagrodzenia, o której mowa w ust. 2 pkt 5) powyżej wymagać będzie zgodnej woli obu stron i obowiązywać będzie od dnia wynikającego z zawartego w tym zakresie aneksu do Umowy.</w:t>
      </w:r>
    </w:p>
    <w:p w:rsidR="00087F4E" w:rsidRPr="00211411" w:rsidRDefault="00087F4E" w:rsidP="00C417FE">
      <w:pPr>
        <w:pStyle w:val="Akapitzlist"/>
        <w:numPr>
          <w:ilvl w:val="3"/>
          <w:numId w:val="28"/>
        </w:numPr>
        <w:tabs>
          <w:tab w:val="left" w:pos="284"/>
        </w:tabs>
        <w:suppressAutoHyphens w:val="0"/>
        <w:ind w:left="284" w:hanging="284"/>
        <w:jc w:val="both"/>
        <w:rPr>
          <w:sz w:val="22"/>
          <w:szCs w:val="22"/>
        </w:rPr>
      </w:pPr>
      <w:r w:rsidRPr="00211411">
        <w:rPr>
          <w:sz w:val="22"/>
          <w:szCs w:val="22"/>
          <w:lang w:eastAsia="pl-PL"/>
        </w:rPr>
        <w:t>Wniosek stron Umowy o dokonanie zmiany wysokości wynagrodzenia musi posiadać  uzasadnienie zawierające w szczególności szczegółowe wyliczenie całkowitej kwoty, o jaką wynagrodzenie Wykonawcy powinno ulec zmianie, oraz wskazanie daty, od której nastąpiła bądź nastąpi zmiana wysokości kosztów wykonania Umowy uzasadniająca zmianę wysokości wynagrodzenia należnego Wykonawcy.</w:t>
      </w:r>
    </w:p>
    <w:p w:rsidR="00087F4E" w:rsidRPr="00211411" w:rsidRDefault="00087F4E" w:rsidP="00C417FE">
      <w:pPr>
        <w:pStyle w:val="Akapitzlist"/>
        <w:numPr>
          <w:ilvl w:val="3"/>
          <w:numId w:val="28"/>
        </w:numPr>
        <w:tabs>
          <w:tab w:val="left" w:pos="284"/>
        </w:tabs>
        <w:suppressAutoHyphens w:val="0"/>
        <w:ind w:left="284" w:hanging="284"/>
        <w:jc w:val="both"/>
        <w:rPr>
          <w:sz w:val="22"/>
          <w:szCs w:val="22"/>
        </w:rPr>
      </w:pPr>
      <w:r w:rsidRPr="00211411">
        <w:rPr>
          <w:sz w:val="22"/>
          <w:szCs w:val="22"/>
          <w:lang w:eastAsia="pl-PL"/>
        </w:rPr>
        <w:t>Strony są zobowiązane dołączyć do wniosku dokumenty potwierdzające wpływ zmian na koszty wykonania Umowy.</w:t>
      </w:r>
    </w:p>
    <w:p w:rsidR="00087F4E" w:rsidRPr="00A3652F" w:rsidRDefault="00087F4E" w:rsidP="00087F4E">
      <w:pPr>
        <w:jc w:val="center"/>
        <w:rPr>
          <w:b/>
          <w:bCs/>
          <w:color w:val="FF0000"/>
          <w:sz w:val="22"/>
          <w:szCs w:val="22"/>
        </w:rPr>
      </w:pPr>
    </w:p>
    <w:p w:rsidR="00464E3B" w:rsidRDefault="00464E3B">
      <w:pPr>
        <w:suppressAutoHyphens w:val="0"/>
        <w:rPr>
          <w:bCs/>
          <w:sz w:val="22"/>
          <w:szCs w:val="22"/>
        </w:rPr>
      </w:pPr>
      <w:r>
        <w:rPr>
          <w:bCs/>
          <w:sz w:val="22"/>
          <w:szCs w:val="22"/>
        </w:rPr>
        <w:br w:type="page"/>
      </w:r>
    </w:p>
    <w:p w:rsidR="00087F4E" w:rsidRPr="00087F4E" w:rsidRDefault="00087F4E" w:rsidP="00087F4E">
      <w:pPr>
        <w:jc w:val="center"/>
        <w:rPr>
          <w:sz w:val="22"/>
          <w:szCs w:val="22"/>
        </w:rPr>
      </w:pPr>
      <w:r w:rsidRPr="00087F4E">
        <w:rPr>
          <w:bCs/>
          <w:sz w:val="22"/>
          <w:szCs w:val="22"/>
        </w:rPr>
        <w:lastRenderedPageBreak/>
        <w:t>§ 4</w:t>
      </w:r>
    </w:p>
    <w:p w:rsidR="00087F4E" w:rsidRPr="006078B5" w:rsidRDefault="00087F4E" w:rsidP="00C417FE">
      <w:pPr>
        <w:pStyle w:val="Akapitzlist"/>
        <w:numPr>
          <w:ilvl w:val="0"/>
          <w:numId w:val="41"/>
        </w:numPr>
        <w:tabs>
          <w:tab w:val="left" w:pos="284"/>
        </w:tabs>
        <w:ind w:left="284"/>
        <w:jc w:val="both"/>
        <w:rPr>
          <w:sz w:val="22"/>
          <w:szCs w:val="22"/>
        </w:rPr>
      </w:pPr>
      <w:r w:rsidRPr="006078B5">
        <w:rPr>
          <w:sz w:val="22"/>
          <w:szCs w:val="22"/>
        </w:rPr>
        <w:t xml:space="preserve">Wykonawca dostarczał będzie Przedmiot Zamówienia partiami, sukcesywnie transportem Dostawcy stosownie do potrzeb Zamawiającego przez okres </w:t>
      </w:r>
      <w:r>
        <w:rPr>
          <w:bCs/>
          <w:sz w:val="22"/>
          <w:szCs w:val="22"/>
          <w:u w:val="single"/>
        </w:rPr>
        <w:t>24</w:t>
      </w:r>
      <w:r w:rsidRPr="006078B5">
        <w:rPr>
          <w:bCs/>
          <w:sz w:val="22"/>
          <w:szCs w:val="22"/>
          <w:u w:val="single"/>
        </w:rPr>
        <w:t xml:space="preserve"> miesięcy</w:t>
      </w:r>
      <w:r w:rsidRPr="006078B5">
        <w:rPr>
          <w:sz w:val="22"/>
          <w:szCs w:val="22"/>
        </w:rPr>
        <w:t xml:space="preserve"> od daty zawarcia Umowy.     </w:t>
      </w:r>
    </w:p>
    <w:p w:rsidR="00087F4E" w:rsidRPr="006078B5" w:rsidRDefault="00087F4E" w:rsidP="00C417FE">
      <w:pPr>
        <w:pStyle w:val="Akapitzlist"/>
        <w:numPr>
          <w:ilvl w:val="0"/>
          <w:numId w:val="41"/>
        </w:numPr>
        <w:tabs>
          <w:tab w:val="left" w:pos="284"/>
        </w:tabs>
        <w:ind w:left="284"/>
        <w:jc w:val="both"/>
        <w:rPr>
          <w:sz w:val="22"/>
          <w:szCs w:val="22"/>
        </w:rPr>
      </w:pPr>
      <w:r w:rsidRPr="006078B5">
        <w:rPr>
          <w:sz w:val="22"/>
          <w:szCs w:val="22"/>
        </w:rPr>
        <w:t>Wielkość i termin wydania każdej partii Przedmiotu Zamówienia wynikać będzie z jednostronnych zamówień Zamawiającego przekazanych na piśmie, za pośrednictwem faksu lub drogą elektroniczną (e-mail) - na druku - stanowiącym Załącznik nr 2 do Umowy.</w:t>
      </w:r>
    </w:p>
    <w:p w:rsidR="00087F4E" w:rsidRPr="006078B5" w:rsidRDefault="00087F4E" w:rsidP="00C417FE">
      <w:pPr>
        <w:pStyle w:val="Akapitzlist"/>
        <w:numPr>
          <w:ilvl w:val="0"/>
          <w:numId w:val="41"/>
        </w:numPr>
        <w:tabs>
          <w:tab w:val="num" w:pos="0"/>
          <w:tab w:val="left" w:pos="284"/>
        </w:tabs>
        <w:ind w:left="284"/>
        <w:jc w:val="both"/>
        <w:rPr>
          <w:sz w:val="22"/>
          <w:szCs w:val="22"/>
        </w:rPr>
      </w:pPr>
      <w:r w:rsidRPr="006078B5">
        <w:rPr>
          <w:sz w:val="22"/>
          <w:szCs w:val="22"/>
        </w:rPr>
        <w:t xml:space="preserve">Wykonawca zobowiązuje się dostarczyć Przedmiot Zamówienia </w:t>
      </w:r>
      <w:r w:rsidRPr="006078B5">
        <w:rPr>
          <w:sz w:val="22"/>
          <w:szCs w:val="22"/>
          <w:u w:val="single"/>
        </w:rPr>
        <w:t>w terminie do ….. dni  roboczych</w:t>
      </w:r>
      <w:r w:rsidRPr="006078B5">
        <w:rPr>
          <w:sz w:val="22"/>
          <w:szCs w:val="22"/>
        </w:rPr>
        <w:t xml:space="preserve"> od dnia złożenia Zamówienia przez Zamawiającego. </w:t>
      </w:r>
    </w:p>
    <w:p w:rsidR="00087F4E" w:rsidRPr="006078B5" w:rsidRDefault="00087F4E" w:rsidP="00C417FE">
      <w:pPr>
        <w:pStyle w:val="Akapitzlist"/>
        <w:numPr>
          <w:ilvl w:val="0"/>
          <w:numId w:val="41"/>
        </w:numPr>
        <w:tabs>
          <w:tab w:val="num" w:pos="0"/>
          <w:tab w:val="left" w:pos="284"/>
        </w:tabs>
        <w:ind w:left="284"/>
        <w:jc w:val="both"/>
        <w:rPr>
          <w:sz w:val="22"/>
          <w:szCs w:val="22"/>
        </w:rPr>
      </w:pPr>
      <w:r w:rsidRPr="006078B5">
        <w:rPr>
          <w:sz w:val="22"/>
          <w:szCs w:val="22"/>
        </w:rPr>
        <w:t xml:space="preserve">Wykonawca dostarczać będzie Przedmiot Zamówienia o którym mowa w § 1 na swój koszt </w:t>
      </w:r>
      <w:r>
        <w:rPr>
          <w:sz w:val="22"/>
          <w:szCs w:val="22"/>
        </w:rPr>
        <w:br/>
      </w:r>
      <w:r w:rsidRPr="006078B5">
        <w:rPr>
          <w:sz w:val="22"/>
          <w:szCs w:val="22"/>
        </w:rPr>
        <w:t>i ryzyko od poniedziałku do piątku w godz. od 8</w:t>
      </w:r>
      <w:r w:rsidRPr="006078B5">
        <w:rPr>
          <w:sz w:val="22"/>
          <w:szCs w:val="22"/>
          <w:vertAlign w:val="superscript"/>
        </w:rPr>
        <w:t>00</w:t>
      </w:r>
      <w:r w:rsidRPr="006078B5">
        <w:rPr>
          <w:sz w:val="22"/>
          <w:szCs w:val="22"/>
        </w:rPr>
        <w:t xml:space="preserve"> do 14</w:t>
      </w:r>
      <w:r w:rsidRPr="006078B5">
        <w:rPr>
          <w:sz w:val="22"/>
          <w:szCs w:val="22"/>
          <w:vertAlign w:val="superscript"/>
        </w:rPr>
        <w:t>00</w:t>
      </w:r>
      <w:r w:rsidRPr="006078B5">
        <w:rPr>
          <w:sz w:val="22"/>
          <w:szCs w:val="22"/>
        </w:rPr>
        <w:t xml:space="preserve"> za wyjątkiem dni ustawowo wolnych od pracy do:</w:t>
      </w:r>
    </w:p>
    <w:p w:rsidR="00087F4E" w:rsidRPr="006078B5" w:rsidRDefault="00087F4E" w:rsidP="00087F4E">
      <w:pPr>
        <w:pStyle w:val="Akapitzlist"/>
        <w:autoSpaceDE w:val="0"/>
        <w:ind w:left="284"/>
        <w:jc w:val="both"/>
        <w:rPr>
          <w:sz w:val="22"/>
          <w:szCs w:val="22"/>
          <w:lang w:val="en-US"/>
        </w:rPr>
      </w:pPr>
      <w:r w:rsidRPr="006078B5">
        <w:rPr>
          <w:sz w:val="22"/>
          <w:szCs w:val="22"/>
          <w:lang w:val="en-US"/>
        </w:rPr>
        <w:t xml:space="preserve">a) apteki  Szpitala w Nysie ul. Bohaterów Warszawy 23 - wyroby sterylne  </w:t>
      </w:r>
    </w:p>
    <w:p w:rsidR="00087F4E" w:rsidRPr="006078B5" w:rsidRDefault="00087F4E" w:rsidP="00087F4E">
      <w:pPr>
        <w:pStyle w:val="Akapitzlist"/>
        <w:autoSpaceDE w:val="0"/>
        <w:ind w:left="284"/>
        <w:jc w:val="both"/>
        <w:rPr>
          <w:sz w:val="22"/>
          <w:szCs w:val="22"/>
          <w:lang w:val="en-US"/>
        </w:rPr>
      </w:pPr>
      <w:r w:rsidRPr="006078B5">
        <w:rPr>
          <w:sz w:val="22"/>
          <w:szCs w:val="22"/>
          <w:lang w:val="en-US"/>
        </w:rPr>
        <w:t>b) magazynu Szpitala ul. Bohaterów Warszawy 34 - pozostałe wyroby</w:t>
      </w:r>
    </w:p>
    <w:p w:rsidR="00087F4E" w:rsidRPr="006078B5" w:rsidRDefault="00087F4E" w:rsidP="00C417FE">
      <w:pPr>
        <w:pStyle w:val="Akapitzlist"/>
        <w:numPr>
          <w:ilvl w:val="0"/>
          <w:numId w:val="41"/>
        </w:numPr>
        <w:autoSpaceDE w:val="0"/>
        <w:ind w:left="284"/>
        <w:jc w:val="both"/>
        <w:rPr>
          <w:sz w:val="22"/>
          <w:szCs w:val="22"/>
          <w:lang w:val="en-US"/>
        </w:rPr>
      </w:pPr>
      <w:r w:rsidRPr="006078B5">
        <w:rPr>
          <w:sz w:val="22"/>
          <w:szCs w:val="22"/>
        </w:rPr>
        <w:t xml:space="preserve">W przypadku, gdy Wykonawca nie dostarczy zamówionej partii Przedmiotu Zamówienia lub dostawa nie nastąpi w terminie określonym w pkt. 3, Zamawiający zastrzega sobie prawo dokonania zakupu interwencyjnego od innego dostawcy w ilości i asortymencie niezrealizowanego Zamówienia. </w:t>
      </w:r>
    </w:p>
    <w:p w:rsidR="00087F4E" w:rsidRPr="006078B5" w:rsidRDefault="00087F4E" w:rsidP="00C417FE">
      <w:pPr>
        <w:pStyle w:val="Akapitzlist"/>
        <w:numPr>
          <w:ilvl w:val="0"/>
          <w:numId w:val="41"/>
        </w:numPr>
        <w:autoSpaceDE w:val="0"/>
        <w:ind w:left="284"/>
        <w:jc w:val="both"/>
        <w:rPr>
          <w:sz w:val="22"/>
          <w:szCs w:val="22"/>
          <w:lang w:val="en-US"/>
        </w:rPr>
      </w:pPr>
      <w:r w:rsidRPr="006078B5">
        <w:rPr>
          <w:sz w:val="22"/>
          <w:szCs w:val="22"/>
        </w:rPr>
        <w:t>W przypadku zakupu interwencyjnego zmniejsza się odpowiednio wielkość przedmiotu Umowy oraz wartość Przedmiotu Zamówienia o wielkość tego Zamówienia.</w:t>
      </w:r>
    </w:p>
    <w:p w:rsidR="00087F4E" w:rsidRPr="006078B5" w:rsidRDefault="00087F4E" w:rsidP="00C417FE">
      <w:pPr>
        <w:pStyle w:val="Akapitzlist"/>
        <w:numPr>
          <w:ilvl w:val="0"/>
          <w:numId w:val="41"/>
        </w:numPr>
        <w:autoSpaceDE w:val="0"/>
        <w:ind w:left="284"/>
        <w:jc w:val="both"/>
        <w:rPr>
          <w:sz w:val="22"/>
          <w:szCs w:val="22"/>
          <w:lang w:val="en-US"/>
        </w:rPr>
      </w:pPr>
      <w:r w:rsidRPr="006078B5">
        <w:rPr>
          <w:sz w:val="22"/>
          <w:szCs w:val="22"/>
        </w:rPr>
        <w:t>W przypadku zakupu interwencyjnego Wykonawca zobowiązany jest do zwrotu Zamawiającemu różnicy pomiędzy ceną zakupu interwencyjnego a ceną niezrealizowanego Zamówienia ustaloną niniejszą Umową.</w:t>
      </w:r>
    </w:p>
    <w:p w:rsidR="00087F4E" w:rsidRPr="006078B5" w:rsidRDefault="00087F4E" w:rsidP="00C417FE">
      <w:pPr>
        <w:pStyle w:val="Akapitzlist"/>
        <w:numPr>
          <w:ilvl w:val="0"/>
          <w:numId w:val="41"/>
        </w:numPr>
        <w:autoSpaceDE w:val="0"/>
        <w:ind w:left="284"/>
        <w:jc w:val="both"/>
        <w:rPr>
          <w:sz w:val="22"/>
          <w:szCs w:val="22"/>
          <w:lang w:val="en-US"/>
        </w:rPr>
      </w:pPr>
      <w:r w:rsidRPr="006078B5">
        <w:rPr>
          <w:sz w:val="22"/>
          <w:szCs w:val="22"/>
        </w:rPr>
        <w:t xml:space="preserve">Wykonawca wyznacza osobę do kontaktowania się z Zamawiającym w sprawie dostaw: </w:t>
      </w:r>
    </w:p>
    <w:p w:rsidR="00087F4E" w:rsidRPr="006078B5" w:rsidRDefault="00087F4E" w:rsidP="00087F4E">
      <w:pPr>
        <w:pStyle w:val="Tekstpodstawowy22"/>
        <w:tabs>
          <w:tab w:val="clear" w:pos="426"/>
          <w:tab w:val="left" w:pos="5040"/>
        </w:tabs>
        <w:ind w:left="284"/>
        <w:jc w:val="both"/>
        <w:rPr>
          <w:sz w:val="22"/>
          <w:szCs w:val="22"/>
        </w:rPr>
      </w:pPr>
      <w:r w:rsidRPr="006078B5">
        <w:rPr>
          <w:sz w:val="22"/>
          <w:szCs w:val="22"/>
        </w:rPr>
        <w:t>- Imię  nazwisko: …………………………………………………………………………..………...</w:t>
      </w:r>
    </w:p>
    <w:p w:rsidR="00087F4E" w:rsidRPr="006078B5" w:rsidRDefault="00087F4E" w:rsidP="00087F4E">
      <w:pPr>
        <w:pStyle w:val="Tekstpodstawowy22"/>
        <w:tabs>
          <w:tab w:val="clear" w:pos="426"/>
          <w:tab w:val="left" w:pos="360"/>
        </w:tabs>
        <w:ind w:left="284"/>
        <w:jc w:val="both"/>
        <w:rPr>
          <w:sz w:val="22"/>
          <w:szCs w:val="22"/>
        </w:rPr>
      </w:pPr>
      <w:r w:rsidRPr="006078B5">
        <w:rPr>
          <w:sz w:val="22"/>
          <w:szCs w:val="22"/>
          <w:lang w:val="de-DE"/>
        </w:rPr>
        <w:t>- Numer telefonu  ………………………………………………………………………..…………..</w:t>
      </w:r>
    </w:p>
    <w:p w:rsidR="00087F4E" w:rsidRPr="006078B5" w:rsidRDefault="00087F4E" w:rsidP="00087F4E">
      <w:pPr>
        <w:pStyle w:val="Tekstpodstawowy22"/>
        <w:tabs>
          <w:tab w:val="clear" w:pos="426"/>
          <w:tab w:val="left" w:pos="360"/>
        </w:tabs>
        <w:ind w:left="284"/>
        <w:jc w:val="both"/>
        <w:rPr>
          <w:sz w:val="22"/>
          <w:szCs w:val="22"/>
        </w:rPr>
      </w:pPr>
      <w:r w:rsidRPr="006078B5">
        <w:rPr>
          <w:sz w:val="22"/>
          <w:szCs w:val="22"/>
          <w:lang w:val="de-DE"/>
        </w:rPr>
        <w:t>- E - mail: ……………..………………………………………………………………….………….</w:t>
      </w:r>
    </w:p>
    <w:p w:rsidR="00087F4E" w:rsidRPr="00087F4E" w:rsidRDefault="00087F4E" w:rsidP="00087F4E">
      <w:pPr>
        <w:jc w:val="center"/>
        <w:rPr>
          <w:bCs/>
          <w:color w:val="FF0000"/>
          <w:sz w:val="22"/>
          <w:szCs w:val="22"/>
        </w:rPr>
      </w:pPr>
    </w:p>
    <w:p w:rsidR="00087F4E" w:rsidRPr="00087F4E" w:rsidRDefault="00087F4E" w:rsidP="00087F4E">
      <w:pPr>
        <w:jc w:val="center"/>
        <w:rPr>
          <w:sz w:val="22"/>
          <w:szCs w:val="22"/>
        </w:rPr>
      </w:pPr>
      <w:r w:rsidRPr="00087F4E">
        <w:rPr>
          <w:bCs/>
          <w:sz w:val="22"/>
          <w:szCs w:val="22"/>
        </w:rPr>
        <w:t>§ 5</w:t>
      </w:r>
    </w:p>
    <w:p w:rsidR="00087F4E" w:rsidRPr="00087F4E" w:rsidRDefault="00087F4E" w:rsidP="00087F4E">
      <w:pPr>
        <w:autoSpaceDE w:val="0"/>
        <w:jc w:val="both"/>
        <w:rPr>
          <w:sz w:val="22"/>
          <w:szCs w:val="22"/>
        </w:rPr>
      </w:pPr>
      <w:r w:rsidRPr="00087F4E">
        <w:rPr>
          <w:bCs/>
          <w:sz w:val="22"/>
          <w:szCs w:val="22"/>
        </w:rPr>
        <w:t xml:space="preserve">Wykonawca gwarantuje, że Przedmiot Zamówienia spełnia wymagania określone w:  </w:t>
      </w:r>
    </w:p>
    <w:p w:rsidR="00087F4E" w:rsidRPr="00087F4E" w:rsidRDefault="00087F4E" w:rsidP="00C417FE">
      <w:pPr>
        <w:pStyle w:val="Standard"/>
        <w:numPr>
          <w:ilvl w:val="0"/>
          <w:numId w:val="44"/>
        </w:numPr>
        <w:tabs>
          <w:tab w:val="clear" w:pos="720"/>
          <w:tab w:val="num" w:pos="284"/>
        </w:tabs>
        <w:autoSpaceDE w:val="0"/>
        <w:ind w:left="284"/>
        <w:jc w:val="both"/>
        <w:rPr>
          <w:rStyle w:val="markedcontent"/>
          <w:sz w:val="22"/>
          <w:szCs w:val="22"/>
        </w:rPr>
      </w:pPr>
      <w:r w:rsidRPr="00087F4E">
        <w:rPr>
          <w:sz w:val="22"/>
          <w:szCs w:val="22"/>
        </w:rPr>
        <w:t xml:space="preserve">Rozporządzeniu Parlamentu Europejskiego i Rady (UE) </w:t>
      </w:r>
      <w:r w:rsidRPr="00087F4E">
        <w:rPr>
          <w:rStyle w:val="markedcontent"/>
          <w:sz w:val="22"/>
          <w:szCs w:val="22"/>
        </w:rPr>
        <w:t xml:space="preserve">2016/425 z dnia 9 marca 2016r. </w:t>
      </w:r>
      <w:r>
        <w:rPr>
          <w:rStyle w:val="markedcontent"/>
          <w:sz w:val="22"/>
          <w:szCs w:val="22"/>
        </w:rPr>
        <w:br/>
      </w:r>
      <w:r w:rsidRPr="00087F4E">
        <w:rPr>
          <w:rStyle w:val="markedcontent"/>
          <w:sz w:val="22"/>
          <w:szCs w:val="22"/>
        </w:rPr>
        <w:t xml:space="preserve">w sprawie środków ochrony indywidualnej </w:t>
      </w:r>
    </w:p>
    <w:p w:rsidR="00087F4E" w:rsidRPr="00087F4E" w:rsidRDefault="00087F4E" w:rsidP="00C417FE">
      <w:pPr>
        <w:pStyle w:val="Standard"/>
        <w:numPr>
          <w:ilvl w:val="0"/>
          <w:numId w:val="44"/>
        </w:numPr>
        <w:tabs>
          <w:tab w:val="clear" w:pos="720"/>
          <w:tab w:val="num" w:pos="284"/>
        </w:tabs>
        <w:autoSpaceDE w:val="0"/>
        <w:ind w:left="284"/>
        <w:jc w:val="both"/>
        <w:rPr>
          <w:sz w:val="22"/>
          <w:szCs w:val="22"/>
        </w:rPr>
      </w:pPr>
      <w:r w:rsidRPr="00087F4E">
        <w:rPr>
          <w:sz w:val="22"/>
          <w:szCs w:val="22"/>
        </w:rPr>
        <w:t>Rozporządzeniu Parlamentu Europejskiego i Rady UE 2017/745 w sprawie wyrobów medycznych z dnia 5 maja 2017 (MDR)</w:t>
      </w:r>
    </w:p>
    <w:p w:rsidR="00087F4E" w:rsidRPr="00087F4E" w:rsidRDefault="00087F4E" w:rsidP="00C417FE">
      <w:pPr>
        <w:pStyle w:val="Standard"/>
        <w:numPr>
          <w:ilvl w:val="0"/>
          <w:numId w:val="44"/>
        </w:numPr>
        <w:tabs>
          <w:tab w:val="clear" w:pos="720"/>
          <w:tab w:val="num" w:pos="284"/>
        </w:tabs>
        <w:autoSpaceDE w:val="0"/>
        <w:ind w:left="284"/>
        <w:jc w:val="both"/>
        <w:rPr>
          <w:sz w:val="22"/>
          <w:szCs w:val="22"/>
        </w:rPr>
      </w:pPr>
      <w:r w:rsidRPr="00087F4E">
        <w:rPr>
          <w:sz w:val="22"/>
          <w:szCs w:val="22"/>
        </w:rPr>
        <w:t>Ustawie z dnia 7 kwietnia 2022r. o wyrobach medycznych  (DZ. U.  z 2022r. poz. 974 z późn. zm.)</w:t>
      </w:r>
    </w:p>
    <w:p w:rsidR="00087F4E" w:rsidRPr="00087F4E" w:rsidRDefault="00087F4E" w:rsidP="00C417FE">
      <w:pPr>
        <w:numPr>
          <w:ilvl w:val="0"/>
          <w:numId w:val="44"/>
        </w:numPr>
        <w:tabs>
          <w:tab w:val="clear" w:pos="720"/>
          <w:tab w:val="num" w:pos="284"/>
        </w:tabs>
        <w:suppressAutoHyphens w:val="0"/>
        <w:ind w:left="284"/>
        <w:rPr>
          <w:sz w:val="22"/>
          <w:szCs w:val="22"/>
          <w:lang w:eastAsia="pl-PL"/>
        </w:rPr>
      </w:pPr>
      <w:r w:rsidRPr="00087F4E">
        <w:rPr>
          <w:sz w:val="22"/>
          <w:szCs w:val="22"/>
          <w:lang w:eastAsia="pl-PL"/>
        </w:rPr>
        <w:t>Rozporządzeniu Ministra Zdrowia z dnia 5 listopada 2010r w sprawie sposobu klasyfikowania wyrobów medycznych (Dz. U. z 2010r. Nr 215, poz. 1416)</w:t>
      </w:r>
    </w:p>
    <w:p w:rsidR="00087F4E" w:rsidRPr="00087F4E" w:rsidRDefault="00087F4E" w:rsidP="00C417FE">
      <w:pPr>
        <w:numPr>
          <w:ilvl w:val="0"/>
          <w:numId w:val="44"/>
        </w:numPr>
        <w:tabs>
          <w:tab w:val="clear" w:pos="720"/>
          <w:tab w:val="num" w:pos="284"/>
        </w:tabs>
        <w:suppressAutoHyphens w:val="0"/>
        <w:ind w:left="284"/>
        <w:rPr>
          <w:sz w:val="22"/>
          <w:szCs w:val="22"/>
          <w:lang w:eastAsia="pl-PL"/>
        </w:rPr>
      </w:pPr>
      <w:r w:rsidRPr="00087F4E">
        <w:rPr>
          <w:sz w:val="22"/>
          <w:szCs w:val="22"/>
          <w:lang w:eastAsia="pl-PL"/>
        </w:rPr>
        <w:t xml:space="preserve">Rozporządzeniu Ministra Zdrowia z dnia 17 lutego 2016r w sprawie wymagań zasadniczych oraz procedur zgodności wyrobów medycznych (Dz. U. z </w:t>
      </w:r>
      <w:r w:rsidRPr="00087F4E">
        <w:rPr>
          <w:sz w:val="22"/>
          <w:szCs w:val="22"/>
          <w:lang w:val="en-US" w:eastAsia="pl-PL"/>
        </w:rPr>
        <w:t>2016 r. poz. 211)</w:t>
      </w:r>
    </w:p>
    <w:p w:rsidR="00087F4E" w:rsidRPr="00087F4E" w:rsidRDefault="00087F4E" w:rsidP="00087F4E">
      <w:pPr>
        <w:ind w:left="142" w:hanging="142"/>
        <w:jc w:val="both"/>
        <w:rPr>
          <w:color w:val="FF0000"/>
          <w:sz w:val="22"/>
          <w:szCs w:val="22"/>
        </w:rPr>
      </w:pPr>
    </w:p>
    <w:p w:rsidR="00087F4E" w:rsidRPr="00F870B7" w:rsidRDefault="00087F4E" w:rsidP="00087F4E">
      <w:pPr>
        <w:pStyle w:val="Tekstpodstawowy"/>
        <w:jc w:val="center"/>
        <w:rPr>
          <w:b/>
          <w:sz w:val="22"/>
        </w:rPr>
      </w:pPr>
      <w:r w:rsidRPr="00087F4E">
        <w:rPr>
          <w:sz w:val="22"/>
        </w:rPr>
        <w:t>§ 6</w:t>
      </w:r>
      <w:r w:rsidRPr="00F870B7">
        <w:rPr>
          <w:b/>
          <w:sz w:val="22"/>
        </w:rPr>
        <w:t xml:space="preserve">       </w:t>
      </w:r>
    </w:p>
    <w:p w:rsidR="00087F4E" w:rsidRPr="004C64C0" w:rsidRDefault="00087F4E" w:rsidP="00C417FE">
      <w:pPr>
        <w:pStyle w:val="Akapitzlist"/>
        <w:numPr>
          <w:ilvl w:val="3"/>
          <w:numId w:val="39"/>
        </w:numPr>
        <w:tabs>
          <w:tab w:val="clear" w:pos="2880"/>
          <w:tab w:val="num" w:pos="567"/>
        </w:tabs>
        <w:ind w:left="284" w:hanging="284"/>
        <w:jc w:val="both"/>
        <w:rPr>
          <w:i/>
          <w:sz w:val="22"/>
          <w:szCs w:val="22"/>
        </w:rPr>
      </w:pPr>
      <w:r w:rsidRPr="004C64C0">
        <w:rPr>
          <w:sz w:val="22"/>
          <w:szCs w:val="22"/>
        </w:rPr>
        <w:t xml:space="preserve">Wykonawca oświadcza, że oferowany wyrób medyczny dla części nr ……. został zgłoszony do Prezesa Urzędu Rejestracji Produktów Leczniczych, Wyrobów Medycznych i Produktów Biobójczych i uzyskał dopuszczenie do obrotu i stosowania na terenie Rzeczypospolitej Polskiej. </w:t>
      </w:r>
      <w:r w:rsidRPr="004C64C0">
        <w:rPr>
          <w:i/>
          <w:sz w:val="22"/>
          <w:szCs w:val="22"/>
        </w:rPr>
        <w:t>(Wykonawca przedłoży kserokopie w/w dokumentu, na każde żądanie Zamawiającego.)</w:t>
      </w:r>
    </w:p>
    <w:p w:rsidR="00087F4E" w:rsidRPr="004C64C0" w:rsidRDefault="00087F4E" w:rsidP="00C417FE">
      <w:pPr>
        <w:pStyle w:val="Akapitzlist"/>
        <w:numPr>
          <w:ilvl w:val="3"/>
          <w:numId w:val="39"/>
        </w:numPr>
        <w:tabs>
          <w:tab w:val="clear" w:pos="2880"/>
          <w:tab w:val="num" w:pos="567"/>
        </w:tabs>
        <w:ind w:left="284" w:hanging="284"/>
        <w:jc w:val="both"/>
      </w:pPr>
      <w:r w:rsidRPr="004C64C0">
        <w:rPr>
          <w:sz w:val="22"/>
          <w:szCs w:val="22"/>
        </w:rPr>
        <w:t xml:space="preserve">Wykonawca gwarantuje, że oferowany Przedmiot Zamówienia </w:t>
      </w:r>
      <w:r w:rsidRPr="004C64C0">
        <w:rPr>
          <w:sz w:val="22"/>
          <w:szCs w:val="22"/>
          <w:lang w:val="en-US"/>
        </w:rPr>
        <w:t>posiada oznakowanie, instrukcje obsługi/użycia w języku polskim oraz etykietę z nazwą wyrobu w języku polskim</w:t>
      </w:r>
      <w:r w:rsidRPr="004C64C0">
        <w:rPr>
          <w:sz w:val="20"/>
          <w:szCs w:val="20"/>
        </w:rPr>
        <w:t xml:space="preserve"> </w:t>
      </w:r>
      <w:r w:rsidRPr="004C64C0">
        <w:rPr>
          <w:sz w:val="22"/>
          <w:szCs w:val="22"/>
        </w:rPr>
        <w:t xml:space="preserve">– </w:t>
      </w:r>
      <w:r w:rsidRPr="004C64C0">
        <w:rPr>
          <w:i/>
          <w:sz w:val="22"/>
          <w:szCs w:val="22"/>
        </w:rPr>
        <w:t>dotyczy wszystkich części i wszystkich pozycji</w:t>
      </w:r>
      <w:r w:rsidRPr="004C64C0">
        <w:rPr>
          <w:sz w:val="22"/>
          <w:szCs w:val="22"/>
        </w:rPr>
        <w:t xml:space="preserve"> </w:t>
      </w:r>
    </w:p>
    <w:p w:rsidR="00087F4E" w:rsidRPr="004C64C0" w:rsidRDefault="00087F4E" w:rsidP="00C417FE">
      <w:pPr>
        <w:pStyle w:val="Akapitzlist"/>
        <w:numPr>
          <w:ilvl w:val="3"/>
          <w:numId w:val="39"/>
        </w:numPr>
        <w:tabs>
          <w:tab w:val="clear" w:pos="2880"/>
          <w:tab w:val="num" w:pos="567"/>
        </w:tabs>
        <w:ind w:left="284" w:hanging="284"/>
        <w:jc w:val="both"/>
      </w:pPr>
      <w:r w:rsidRPr="004C64C0">
        <w:rPr>
          <w:sz w:val="22"/>
          <w:szCs w:val="22"/>
        </w:rPr>
        <w:t>W przypadku dostarczenia przez Wykonawcę Przedmiotu Zamówienia nie posiadającego instrukcji obsługi/ użycia w języku polskim oraz etykiety z nazwą wyrobu w języku polskim, dostarczone produkty zostaną odesłane Wykonawcy na jego koszt.</w:t>
      </w:r>
    </w:p>
    <w:p w:rsidR="00087F4E" w:rsidRPr="00A3652F" w:rsidRDefault="00087F4E" w:rsidP="00087F4E">
      <w:pPr>
        <w:pStyle w:val="Akapitzlist"/>
        <w:autoSpaceDE w:val="0"/>
        <w:ind w:left="567"/>
        <w:jc w:val="both"/>
        <w:rPr>
          <w:color w:val="FF0000"/>
          <w:sz w:val="22"/>
          <w:szCs w:val="22"/>
          <w:lang w:eastAsia="ar-SA"/>
        </w:rPr>
      </w:pPr>
    </w:p>
    <w:p w:rsidR="000A3FAC" w:rsidRDefault="000A3FAC">
      <w:pPr>
        <w:suppressAutoHyphens w:val="0"/>
        <w:rPr>
          <w:b/>
          <w:bCs/>
          <w:sz w:val="22"/>
          <w:szCs w:val="22"/>
        </w:rPr>
      </w:pPr>
      <w:r>
        <w:rPr>
          <w:b/>
          <w:bCs/>
          <w:sz w:val="22"/>
          <w:szCs w:val="22"/>
        </w:rPr>
        <w:br w:type="page"/>
      </w:r>
    </w:p>
    <w:p w:rsidR="00087F4E" w:rsidRPr="000A3FAC" w:rsidRDefault="00087F4E" w:rsidP="00087F4E">
      <w:pPr>
        <w:jc w:val="center"/>
        <w:rPr>
          <w:sz w:val="22"/>
          <w:szCs w:val="22"/>
        </w:rPr>
      </w:pPr>
      <w:r w:rsidRPr="000A3FAC">
        <w:rPr>
          <w:bCs/>
          <w:sz w:val="22"/>
          <w:szCs w:val="22"/>
        </w:rPr>
        <w:lastRenderedPageBreak/>
        <w:t>§ 7</w:t>
      </w:r>
    </w:p>
    <w:p w:rsidR="00087F4E" w:rsidRDefault="00087F4E" w:rsidP="00C417FE">
      <w:pPr>
        <w:numPr>
          <w:ilvl w:val="0"/>
          <w:numId w:val="46"/>
        </w:numPr>
        <w:tabs>
          <w:tab w:val="left" w:pos="284"/>
        </w:tabs>
        <w:suppressAutoHyphens w:val="0"/>
        <w:jc w:val="both"/>
        <w:rPr>
          <w:sz w:val="22"/>
          <w:szCs w:val="22"/>
        </w:rPr>
      </w:pPr>
      <w:r w:rsidRPr="00F934BD">
        <w:rPr>
          <w:sz w:val="22"/>
          <w:szCs w:val="22"/>
        </w:rPr>
        <w:t xml:space="preserve">Zamawiający zobowiązuje się zapłacić Wykonawcy cenę za każdą dostarczoną partię </w:t>
      </w:r>
      <w:r>
        <w:rPr>
          <w:sz w:val="22"/>
          <w:szCs w:val="22"/>
        </w:rPr>
        <w:t>Przedmiotu Umowy</w:t>
      </w:r>
      <w:r w:rsidRPr="00F934BD">
        <w:rPr>
          <w:sz w:val="22"/>
          <w:szCs w:val="22"/>
        </w:rPr>
        <w:t xml:space="preserve">  w oparciu o ceny jednostkowe </w:t>
      </w:r>
      <w:r>
        <w:rPr>
          <w:sz w:val="22"/>
          <w:szCs w:val="22"/>
        </w:rPr>
        <w:t>określone</w:t>
      </w:r>
      <w:r w:rsidRPr="00F934BD">
        <w:rPr>
          <w:sz w:val="22"/>
          <w:szCs w:val="22"/>
        </w:rPr>
        <w:t xml:space="preserve"> w ofercie.</w:t>
      </w:r>
    </w:p>
    <w:p w:rsidR="00087F4E" w:rsidRPr="00483BB8" w:rsidRDefault="00087F4E" w:rsidP="00C417FE">
      <w:pPr>
        <w:numPr>
          <w:ilvl w:val="0"/>
          <w:numId w:val="46"/>
        </w:numPr>
        <w:tabs>
          <w:tab w:val="left" w:pos="284"/>
        </w:tabs>
        <w:suppressAutoHyphens w:val="0"/>
        <w:jc w:val="both"/>
        <w:rPr>
          <w:sz w:val="22"/>
          <w:szCs w:val="22"/>
        </w:rPr>
      </w:pPr>
      <w:r w:rsidRPr="00483BB8">
        <w:rPr>
          <w:sz w:val="22"/>
          <w:szCs w:val="22"/>
        </w:rPr>
        <w:t xml:space="preserve">Za dostarczoną partię Przedmiotu Umowy Wykonawca zobowiązany jest wystawić fakturę i </w:t>
      </w:r>
      <w:r w:rsidRPr="00483BB8">
        <w:rPr>
          <w:sz w:val="22"/>
        </w:rPr>
        <w:t xml:space="preserve">przekazać </w:t>
      </w:r>
      <w:r>
        <w:rPr>
          <w:sz w:val="22"/>
        </w:rPr>
        <w:t>ją</w:t>
      </w:r>
      <w:r w:rsidRPr="00483BB8">
        <w:rPr>
          <w:sz w:val="22"/>
        </w:rPr>
        <w:t xml:space="preserve"> za pośrednictwem </w:t>
      </w:r>
      <w:r w:rsidRPr="00087F4E">
        <w:rPr>
          <w:sz w:val="22"/>
        </w:rPr>
        <w:t xml:space="preserve">PEF </w:t>
      </w:r>
      <w:r w:rsidRPr="00087F4E">
        <w:rPr>
          <w:sz w:val="22"/>
          <w:szCs w:val="22"/>
        </w:rPr>
        <w:t>NIP 7531967997</w:t>
      </w:r>
      <w:r>
        <w:rPr>
          <w:b/>
          <w:sz w:val="22"/>
          <w:szCs w:val="22"/>
        </w:rPr>
        <w:t xml:space="preserve"> </w:t>
      </w:r>
      <w:r w:rsidRPr="00BA69F8">
        <w:rPr>
          <w:sz w:val="22"/>
          <w:szCs w:val="22"/>
        </w:rPr>
        <w:t>lub na adres e-mail:</w:t>
      </w:r>
      <w:r>
        <w:rPr>
          <w:b/>
          <w:sz w:val="22"/>
          <w:szCs w:val="22"/>
        </w:rPr>
        <w:t xml:space="preserve"> </w:t>
      </w:r>
      <w:hyperlink r:id="rId26" w:history="1">
        <w:r w:rsidRPr="00ED63DA">
          <w:rPr>
            <w:rStyle w:val="Hipercze"/>
            <w:b/>
            <w:color w:val="auto"/>
            <w:sz w:val="22"/>
            <w:szCs w:val="22"/>
          </w:rPr>
          <w:t>sekretariat@zoznysa.pl</w:t>
        </w:r>
      </w:hyperlink>
      <w:r w:rsidRPr="00ED63DA">
        <w:rPr>
          <w:b/>
          <w:sz w:val="22"/>
          <w:szCs w:val="22"/>
        </w:rPr>
        <w:t xml:space="preserve">, </w:t>
      </w:r>
      <w:r w:rsidRPr="00BA69F8">
        <w:rPr>
          <w:sz w:val="22"/>
          <w:szCs w:val="22"/>
        </w:rPr>
        <w:t>natomiast jej kopię</w:t>
      </w:r>
      <w:r>
        <w:rPr>
          <w:b/>
          <w:sz w:val="22"/>
          <w:szCs w:val="22"/>
        </w:rPr>
        <w:t xml:space="preserve"> </w:t>
      </w:r>
      <w:r w:rsidRPr="00483BB8">
        <w:rPr>
          <w:sz w:val="22"/>
          <w:szCs w:val="22"/>
        </w:rPr>
        <w:t>załączyć do dosta</w:t>
      </w:r>
      <w:r>
        <w:rPr>
          <w:sz w:val="22"/>
          <w:szCs w:val="22"/>
        </w:rPr>
        <w:t>rczonej partii Przedmiotu Umowy.</w:t>
      </w:r>
    </w:p>
    <w:p w:rsidR="00087F4E" w:rsidRDefault="00087F4E" w:rsidP="00C417FE">
      <w:pPr>
        <w:numPr>
          <w:ilvl w:val="0"/>
          <w:numId w:val="46"/>
        </w:numPr>
        <w:tabs>
          <w:tab w:val="left" w:pos="284"/>
        </w:tabs>
        <w:suppressAutoHyphens w:val="0"/>
        <w:jc w:val="both"/>
        <w:rPr>
          <w:sz w:val="22"/>
          <w:szCs w:val="22"/>
        </w:rPr>
      </w:pPr>
      <w:r w:rsidRPr="00EB7E3F">
        <w:rPr>
          <w:sz w:val="22"/>
          <w:szCs w:val="22"/>
        </w:rPr>
        <w:t xml:space="preserve">Zapłata nastąpi przelewem </w:t>
      </w:r>
      <w:r w:rsidRPr="00B25CE3">
        <w:rPr>
          <w:sz w:val="22"/>
          <w:szCs w:val="22"/>
          <w:u w:val="single"/>
        </w:rPr>
        <w:t>w ciągu 60 dni od otrzymania prawidłowo wystawionej faktury</w:t>
      </w:r>
      <w:r w:rsidRPr="00EB7E3F">
        <w:rPr>
          <w:sz w:val="22"/>
          <w:szCs w:val="22"/>
        </w:rPr>
        <w:t>, na rachunek bankowy Wykonawcy</w:t>
      </w:r>
      <w:r>
        <w:rPr>
          <w:sz w:val="22"/>
          <w:szCs w:val="22"/>
        </w:rPr>
        <w:t xml:space="preserve"> wskazany na fakturze</w:t>
      </w:r>
      <w:r w:rsidRPr="00EB7E3F">
        <w:rPr>
          <w:sz w:val="22"/>
          <w:szCs w:val="22"/>
        </w:rPr>
        <w:t>.</w:t>
      </w:r>
    </w:p>
    <w:p w:rsidR="00087F4E" w:rsidRDefault="00087F4E" w:rsidP="00C417FE">
      <w:pPr>
        <w:numPr>
          <w:ilvl w:val="0"/>
          <w:numId w:val="46"/>
        </w:numPr>
        <w:tabs>
          <w:tab w:val="left" w:pos="284"/>
        </w:tabs>
        <w:suppressAutoHyphens w:val="0"/>
        <w:jc w:val="both"/>
        <w:rPr>
          <w:sz w:val="22"/>
          <w:szCs w:val="22"/>
        </w:rPr>
      </w:pPr>
      <w:r w:rsidRPr="00EB7E3F">
        <w:rPr>
          <w:sz w:val="22"/>
          <w:szCs w:val="22"/>
        </w:rPr>
        <w:t>Nazwy produktów</w:t>
      </w:r>
      <w:r>
        <w:rPr>
          <w:sz w:val="22"/>
          <w:szCs w:val="22"/>
        </w:rPr>
        <w:t xml:space="preserve"> z</w:t>
      </w:r>
      <w:r w:rsidRPr="00EB7E3F">
        <w:rPr>
          <w:sz w:val="22"/>
          <w:szCs w:val="22"/>
        </w:rPr>
        <w:t xml:space="preserve"> </w:t>
      </w:r>
      <w:r>
        <w:rPr>
          <w:sz w:val="22"/>
          <w:szCs w:val="22"/>
        </w:rPr>
        <w:t>partii Przedmiotu Umowy</w:t>
      </w:r>
      <w:r w:rsidRPr="00EB7E3F">
        <w:rPr>
          <w:sz w:val="22"/>
          <w:szCs w:val="22"/>
        </w:rPr>
        <w:t xml:space="preserve"> umieszczonych na fakturze muszą być takie same jak nazwy oferowanych produktów wpisanych w ofercie.</w:t>
      </w:r>
    </w:p>
    <w:p w:rsidR="00087F4E" w:rsidRPr="00B25CE3" w:rsidRDefault="00087F4E" w:rsidP="00C417FE">
      <w:pPr>
        <w:numPr>
          <w:ilvl w:val="0"/>
          <w:numId w:val="46"/>
        </w:numPr>
        <w:tabs>
          <w:tab w:val="left" w:pos="284"/>
        </w:tabs>
        <w:suppressAutoHyphens w:val="0"/>
        <w:jc w:val="both"/>
        <w:rPr>
          <w:sz w:val="22"/>
          <w:szCs w:val="22"/>
          <w:u w:val="single"/>
        </w:rPr>
      </w:pPr>
      <w:r w:rsidRPr="00B25CE3">
        <w:rPr>
          <w:sz w:val="22"/>
          <w:szCs w:val="22"/>
          <w:u w:val="single"/>
        </w:rPr>
        <w:t>Wykonawca zobowiązany jest zamieścić na fakturze numer Umowy, której dotyczy zamówienie.</w:t>
      </w:r>
    </w:p>
    <w:p w:rsidR="00087F4E" w:rsidRPr="00A3652F" w:rsidRDefault="00087F4E" w:rsidP="00087F4E">
      <w:pPr>
        <w:jc w:val="center"/>
        <w:rPr>
          <w:b/>
          <w:bCs/>
          <w:color w:val="FF0000"/>
          <w:sz w:val="22"/>
          <w:szCs w:val="22"/>
        </w:rPr>
      </w:pPr>
    </w:p>
    <w:p w:rsidR="00087F4E" w:rsidRPr="00087F4E" w:rsidRDefault="00087F4E" w:rsidP="00087F4E">
      <w:pPr>
        <w:jc w:val="center"/>
        <w:rPr>
          <w:sz w:val="22"/>
          <w:szCs w:val="22"/>
        </w:rPr>
      </w:pPr>
      <w:r w:rsidRPr="00087F4E">
        <w:rPr>
          <w:bCs/>
          <w:sz w:val="22"/>
          <w:szCs w:val="22"/>
        </w:rPr>
        <w:t>§ 8</w:t>
      </w:r>
    </w:p>
    <w:p w:rsidR="00087F4E" w:rsidRPr="00087F4E" w:rsidRDefault="00087F4E" w:rsidP="00087F4E">
      <w:pPr>
        <w:pStyle w:val="Tekstpodstawowy"/>
        <w:rPr>
          <w:sz w:val="22"/>
          <w:szCs w:val="22"/>
        </w:rPr>
      </w:pPr>
      <w:r w:rsidRPr="00087F4E">
        <w:rPr>
          <w:sz w:val="22"/>
          <w:szCs w:val="22"/>
        </w:rPr>
        <w:t>Okres ważności oferowanego Przedmiotu Zamówienia wynosi minimum 12 miesięcy licząc od dnia jego wydania.</w:t>
      </w:r>
    </w:p>
    <w:p w:rsidR="00087F4E" w:rsidRPr="00087F4E" w:rsidRDefault="00087F4E" w:rsidP="00087F4E">
      <w:pPr>
        <w:pStyle w:val="Tekstpodstawowy"/>
        <w:rPr>
          <w:color w:val="FF0000"/>
          <w:sz w:val="22"/>
          <w:szCs w:val="22"/>
        </w:rPr>
      </w:pPr>
    </w:p>
    <w:p w:rsidR="00087F4E" w:rsidRPr="00087F4E" w:rsidRDefault="00087F4E" w:rsidP="00087F4E">
      <w:pPr>
        <w:jc w:val="center"/>
        <w:rPr>
          <w:sz w:val="22"/>
          <w:szCs w:val="22"/>
        </w:rPr>
      </w:pPr>
      <w:r w:rsidRPr="00087F4E">
        <w:rPr>
          <w:bCs/>
          <w:sz w:val="22"/>
          <w:szCs w:val="22"/>
        </w:rPr>
        <w:t>§ 9</w:t>
      </w:r>
    </w:p>
    <w:p w:rsidR="00087F4E" w:rsidRPr="00087F4E" w:rsidRDefault="00087F4E" w:rsidP="00C417FE">
      <w:pPr>
        <w:numPr>
          <w:ilvl w:val="6"/>
          <w:numId w:val="40"/>
        </w:numPr>
        <w:tabs>
          <w:tab w:val="clear" w:pos="5040"/>
        </w:tabs>
        <w:ind w:left="284"/>
        <w:jc w:val="both"/>
        <w:rPr>
          <w:sz w:val="22"/>
          <w:szCs w:val="22"/>
        </w:rPr>
      </w:pPr>
      <w:r w:rsidRPr="00087F4E">
        <w:rPr>
          <w:sz w:val="22"/>
          <w:szCs w:val="22"/>
        </w:rPr>
        <w:t>Odbiór ilościowy i sprawdzenie dostarczonej partii Przedmiotu Zamówienia nastąpi:</w:t>
      </w:r>
    </w:p>
    <w:p w:rsidR="00087F4E" w:rsidRPr="00087F4E" w:rsidRDefault="00087F4E" w:rsidP="00087F4E">
      <w:pPr>
        <w:ind w:firstLine="284"/>
        <w:jc w:val="both"/>
        <w:rPr>
          <w:sz w:val="22"/>
          <w:szCs w:val="22"/>
        </w:rPr>
      </w:pPr>
      <w:r w:rsidRPr="00087F4E">
        <w:rPr>
          <w:sz w:val="22"/>
          <w:szCs w:val="22"/>
        </w:rPr>
        <w:t xml:space="preserve">a) w aptece Szpitala w Nysie – wyroby sterylne </w:t>
      </w:r>
    </w:p>
    <w:p w:rsidR="00087F4E" w:rsidRPr="00087F4E" w:rsidRDefault="00087F4E" w:rsidP="00087F4E">
      <w:pPr>
        <w:ind w:firstLine="284"/>
        <w:jc w:val="both"/>
        <w:rPr>
          <w:sz w:val="22"/>
          <w:szCs w:val="22"/>
        </w:rPr>
      </w:pPr>
      <w:r w:rsidRPr="00087F4E">
        <w:rPr>
          <w:sz w:val="22"/>
          <w:szCs w:val="22"/>
        </w:rPr>
        <w:t>b) w magazynie Szpitala w Nysie – pozostałe wyroby</w:t>
      </w:r>
    </w:p>
    <w:p w:rsidR="00087F4E" w:rsidRPr="00087F4E" w:rsidRDefault="00087F4E" w:rsidP="00087F4E">
      <w:pPr>
        <w:jc w:val="both"/>
        <w:rPr>
          <w:sz w:val="22"/>
          <w:szCs w:val="22"/>
        </w:rPr>
      </w:pPr>
      <w:r w:rsidRPr="00087F4E">
        <w:rPr>
          <w:sz w:val="22"/>
          <w:szCs w:val="22"/>
        </w:rPr>
        <w:t xml:space="preserve">     w obecności Dostawcy.</w:t>
      </w:r>
    </w:p>
    <w:p w:rsidR="00087F4E" w:rsidRPr="00087F4E" w:rsidRDefault="00087F4E" w:rsidP="00C417FE">
      <w:pPr>
        <w:numPr>
          <w:ilvl w:val="6"/>
          <w:numId w:val="40"/>
        </w:numPr>
        <w:tabs>
          <w:tab w:val="clear" w:pos="5040"/>
        </w:tabs>
        <w:ind w:left="284"/>
        <w:jc w:val="both"/>
        <w:rPr>
          <w:sz w:val="22"/>
          <w:szCs w:val="22"/>
        </w:rPr>
      </w:pPr>
      <w:r w:rsidRPr="00087F4E">
        <w:rPr>
          <w:sz w:val="22"/>
          <w:szCs w:val="22"/>
        </w:rPr>
        <w:t>Jeżeli z przyczyn niezależnych od Zamawiającego nie dokonano odbioru ilościowego i jakościowego Zamawiający może składać reklamacje w terminie 1 miesiąca od dnia  dostarczenia Przedmiotu Zamówienia Zamawiającemu.</w:t>
      </w:r>
    </w:p>
    <w:p w:rsidR="00087F4E" w:rsidRPr="00087F4E" w:rsidRDefault="00087F4E" w:rsidP="00C417FE">
      <w:pPr>
        <w:numPr>
          <w:ilvl w:val="6"/>
          <w:numId w:val="40"/>
        </w:numPr>
        <w:tabs>
          <w:tab w:val="clear" w:pos="5040"/>
        </w:tabs>
        <w:ind w:left="284"/>
        <w:jc w:val="both"/>
        <w:rPr>
          <w:sz w:val="22"/>
          <w:szCs w:val="22"/>
        </w:rPr>
      </w:pPr>
      <w:r w:rsidRPr="00087F4E">
        <w:rPr>
          <w:sz w:val="22"/>
          <w:szCs w:val="22"/>
        </w:rPr>
        <w:t>W razie stwierdzenia wad Zamawiający złoży pisemną reklamację Wykonawcy, który udzieli odpowiedzi na nią w ciągu 14 dni, a po bezskutecznym upływie tego terminu reklamacja uważana będzie za uwzględnioną zgodnie z żądaniem Zamawiającego.</w:t>
      </w:r>
    </w:p>
    <w:p w:rsidR="00087F4E" w:rsidRPr="00087F4E" w:rsidRDefault="00087F4E" w:rsidP="00087F4E">
      <w:pPr>
        <w:jc w:val="both"/>
        <w:rPr>
          <w:color w:val="FF0000"/>
          <w:sz w:val="22"/>
          <w:szCs w:val="22"/>
        </w:rPr>
      </w:pPr>
    </w:p>
    <w:p w:rsidR="00087F4E" w:rsidRPr="00087F4E" w:rsidRDefault="00087F4E" w:rsidP="00087F4E">
      <w:pPr>
        <w:jc w:val="center"/>
        <w:rPr>
          <w:sz w:val="22"/>
          <w:szCs w:val="22"/>
        </w:rPr>
      </w:pPr>
      <w:r w:rsidRPr="00087F4E">
        <w:rPr>
          <w:bCs/>
          <w:sz w:val="22"/>
          <w:szCs w:val="22"/>
        </w:rPr>
        <w:t>§ 10</w:t>
      </w:r>
    </w:p>
    <w:p w:rsidR="00087F4E" w:rsidRPr="00087F4E" w:rsidRDefault="00087F4E" w:rsidP="00C417FE">
      <w:pPr>
        <w:pStyle w:val="Akapitzlist"/>
        <w:numPr>
          <w:ilvl w:val="0"/>
          <w:numId w:val="43"/>
        </w:numPr>
        <w:spacing w:line="200" w:lineRule="atLeast"/>
        <w:ind w:left="284" w:hanging="284"/>
        <w:jc w:val="both"/>
        <w:rPr>
          <w:sz w:val="22"/>
          <w:szCs w:val="22"/>
        </w:rPr>
      </w:pPr>
      <w:r w:rsidRPr="00087F4E">
        <w:rPr>
          <w:sz w:val="22"/>
          <w:szCs w:val="22"/>
        </w:rPr>
        <w:t>Wykonawca zobowiązuje się zapłacić Zamawiającemu następujące kary umowne:</w:t>
      </w:r>
    </w:p>
    <w:p w:rsidR="00087F4E" w:rsidRPr="00087F4E" w:rsidRDefault="00087F4E" w:rsidP="00087F4E">
      <w:pPr>
        <w:ind w:left="426"/>
        <w:jc w:val="both"/>
        <w:rPr>
          <w:sz w:val="22"/>
          <w:szCs w:val="22"/>
        </w:rPr>
      </w:pPr>
      <w:r w:rsidRPr="00087F4E">
        <w:rPr>
          <w:sz w:val="22"/>
          <w:szCs w:val="22"/>
        </w:rPr>
        <w:t xml:space="preserve">a/ za zwłokę w dostarczeniu poszczególnej partii Przedmiotu </w:t>
      </w:r>
      <w:r w:rsidR="00BE3988">
        <w:rPr>
          <w:sz w:val="22"/>
          <w:szCs w:val="22"/>
        </w:rPr>
        <w:t>Umowy</w:t>
      </w:r>
      <w:r w:rsidRPr="00087F4E">
        <w:rPr>
          <w:sz w:val="22"/>
          <w:szCs w:val="22"/>
        </w:rPr>
        <w:t xml:space="preserve"> w wysokości </w:t>
      </w:r>
      <w:r w:rsidR="00464E3B">
        <w:rPr>
          <w:sz w:val="22"/>
          <w:szCs w:val="22"/>
        </w:rPr>
        <w:t>0,5</w:t>
      </w:r>
      <w:r w:rsidRPr="00087F4E">
        <w:rPr>
          <w:sz w:val="22"/>
          <w:szCs w:val="22"/>
        </w:rPr>
        <w:t xml:space="preserve">% wartości netto </w:t>
      </w:r>
      <w:r w:rsidR="00BE3988">
        <w:rPr>
          <w:sz w:val="22"/>
          <w:szCs w:val="22"/>
        </w:rPr>
        <w:t xml:space="preserve">niedostarczonej części </w:t>
      </w:r>
      <w:r w:rsidRPr="00087F4E">
        <w:rPr>
          <w:sz w:val="22"/>
          <w:szCs w:val="22"/>
        </w:rPr>
        <w:t xml:space="preserve">partii </w:t>
      </w:r>
      <w:r w:rsidR="00BE3988">
        <w:rPr>
          <w:sz w:val="22"/>
          <w:szCs w:val="22"/>
        </w:rPr>
        <w:t>zamówionego towaru za</w:t>
      </w:r>
      <w:r w:rsidRPr="00087F4E">
        <w:rPr>
          <w:sz w:val="22"/>
          <w:szCs w:val="22"/>
        </w:rPr>
        <w:t xml:space="preserve"> każdy dzień zwłoki</w:t>
      </w:r>
      <w:r w:rsidR="000A3FAC">
        <w:rPr>
          <w:sz w:val="22"/>
          <w:szCs w:val="22"/>
        </w:rPr>
        <w:t>;</w:t>
      </w:r>
    </w:p>
    <w:p w:rsidR="00087F4E" w:rsidRPr="00087F4E" w:rsidRDefault="00087F4E" w:rsidP="00087F4E">
      <w:pPr>
        <w:ind w:left="426"/>
        <w:jc w:val="both"/>
        <w:rPr>
          <w:sz w:val="22"/>
          <w:szCs w:val="22"/>
        </w:rPr>
      </w:pPr>
      <w:r w:rsidRPr="00087F4E">
        <w:rPr>
          <w:sz w:val="22"/>
          <w:szCs w:val="22"/>
        </w:rPr>
        <w:t xml:space="preserve">b/ z tytułu odstąpienia od Umowy przez Zamawiającego z przyczyn leżących po stronie Wykonawcy   w wysokości </w:t>
      </w:r>
      <w:r w:rsidR="00464E3B">
        <w:rPr>
          <w:sz w:val="22"/>
          <w:szCs w:val="22"/>
        </w:rPr>
        <w:t>2</w:t>
      </w:r>
      <w:r w:rsidRPr="00087F4E">
        <w:rPr>
          <w:sz w:val="22"/>
          <w:szCs w:val="22"/>
        </w:rPr>
        <w:t xml:space="preserve">0% wartości netto </w:t>
      </w:r>
      <w:r w:rsidR="00464E3B">
        <w:rPr>
          <w:sz w:val="22"/>
          <w:szCs w:val="22"/>
        </w:rPr>
        <w:t xml:space="preserve">niezrealizowanej </w:t>
      </w:r>
      <w:r w:rsidRPr="00087F4E">
        <w:rPr>
          <w:sz w:val="22"/>
          <w:szCs w:val="22"/>
        </w:rPr>
        <w:t>części Umowy</w:t>
      </w:r>
    </w:p>
    <w:p w:rsidR="00087F4E" w:rsidRPr="00087F4E" w:rsidRDefault="00087F4E" w:rsidP="00C417FE">
      <w:pPr>
        <w:pStyle w:val="Akapitzlist"/>
        <w:numPr>
          <w:ilvl w:val="0"/>
          <w:numId w:val="43"/>
        </w:numPr>
        <w:ind w:left="284" w:hanging="284"/>
        <w:jc w:val="both"/>
        <w:rPr>
          <w:sz w:val="22"/>
          <w:szCs w:val="22"/>
        </w:rPr>
      </w:pPr>
      <w:r w:rsidRPr="00087F4E">
        <w:rPr>
          <w:sz w:val="22"/>
          <w:szCs w:val="22"/>
        </w:rPr>
        <w:t xml:space="preserve"> Łączna maksymalna wysokość kar umownych nie może przekroczyć </w:t>
      </w:r>
      <w:r w:rsidR="00464E3B">
        <w:rPr>
          <w:sz w:val="22"/>
          <w:szCs w:val="22"/>
        </w:rPr>
        <w:t>3</w:t>
      </w:r>
      <w:r w:rsidRPr="00087F4E">
        <w:rPr>
          <w:sz w:val="22"/>
          <w:szCs w:val="22"/>
        </w:rPr>
        <w:t>0% wartości zamówienia netto.</w:t>
      </w:r>
    </w:p>
    <w:p w:rsidR="00087F4E" w:rsidRPr="00087F4E" w:rsidRDefault="00087F4E" w:rsidP="00087F4E">
      <w:pPr>
        <w:pStyle w:val="WW-Tekstpodstawowywcity2"/>
        <w:widowControl/>
        <w:tabs>
          <w:tab w:val="clear" w:pos="375"/>
          <w:tab w:val="left" w:pos="284"/>
        </w:tabs>
        <w:suppressAutoHyphens w:val="0"/>
        <w:ind w:left="15"/>
        <w:jc w:val="center"/>
        <w:rPr>
          <w:rFonts w:eastAsia="Times New Roman"/>
          <w:bCs/>
          <w:szCs w:val="22"/>
        </w:rPr>
      </w:pPr>
    </w:p>
    <w:p w:rsidR="00087F4E" w:rsidRPr="00087F4E" w:rsidRDefault="00087F4E" w:rsidP="00087F4E">
      <w:pPr>
        <w:pStyle w:val="WW-Tekstpodstawowywcity2"/>
        <w:widowControl/>
        <w:tabs>
          <w:tab w:val="clear" w:pos="375"/>
          <w:tab w:val="left" w:pos="284"/>
        </w:tabs>
        <w:suppressAutoHyphens w:val="0"/>
        <w:ind w:left="15"/>
        <w:jc w:val="center"/>
        <w:rPr>
          <w:szCs w:val="22"/>
        </w:rPr>
      </w:pPr>
      <w:r w:rsidRPr="00087F4E">
        <w:rPr>
          <w:rFonts w:eastAsia="Times New Roman"/>
          <w:bCs/>
          <w:szCs w:val="22"/>
        </w:rPr>
        <w:t>§ 11</w:t>
      </w:r>
    </w:p>
    <w:p w:rsidR="00087F4E" w:rsidRPr="00087F4E" w:rsidRDefault="00087F4E" w:rsidP="00087F4E">
      <w:pPr>
        <w:pStyle w:val="Tekstpodstawowy"/>
        <w:rPr>
          <w:sz w:val="22"/>
          <w:szCs w:val="22"/>
        </w:rPr>
      </w:pPr>
      <w:r w:rsidRPr="00087F4E">
        <w:rPr>
          <w:sz w:val="22"/>
          <w:szCs w:val="22"/>
        </w:rPr>
        <w:t>Zamawiający zastrzega sobie prawo dochodzenia odszkodowania na zasadach ogólnych prawa cywilnego, jeżeli poniesiona szkoda przekroczy wysokość zastrzeżonych kar umownych.</w:t>
      </w:r>
    </w:p>
    <w:p w:rsidR="00087F4E" w:rsidRPr="00087F4E" w:rsidRDefault="00087F4E" w:rsidP="00087F4E">
      <w:pPr>
        <w:rPr>
          <w:color w:val="FF0000"/>
          <w:sz w:val="22"/>
          <w:szCs w:val="22"/>
        </w:rPr>
      </w:pPr>
    </w:p>
    <w:p w:rsidR="00087F4E" w:rsidRPr="00087F4E" w:rsidRDefault="00087F4E" w:rsidP="00087F4E">
      <w:pPr>
        <w:jc w:val="center"/>
        <w:rPr>
          <w:sz w:val="22"/>
          <w:szCs w:val="22"/>
        </w:rPr>
      </w:pPr>
      <w:r w:rsidRPr="00087F4E">
        <w:rPr>
          <w:bCs/>
          <w:sz w:val="22"/>
          <w:szCs w:val="22"/>
        </w:rPr>
        <w:t>§ 12</w:t>
      </w:r>
    </w:p>
    <w:p w:rsidR="00087F4E" w:rsidRPr="00087F4E" w:rsidRDefault="00087F4E" w:rsidP="00C417FE">
      <w:pPr>
        <w:pStyle w:val="Tekstpodstawowy"/>
        <w:numPr>
          <w:ilvl w:val="6"/>
          <w:numId w:val="45"/>
        </w:numPr>
        <w:tabs>
          <w:tab w:val="clear" w:pos="3118"/>
          <w:tab w:val="left" w:pos="284"/>
        </w:tabs>
        <w:ind w:left="284" w:hanging="284"/>
        <w:rPr>
          <w:sz w:val="22"/>
          <w:szCs w:val="22"/>
        </w:rPr>
      </w:pPr>
      <w:r w:rsidRPr="00087F4E">
        <w:rPr>
          <w:sz w:val="22"/>
          <w:szCs w:val="22"/>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087F4E" w:rsidRPr="00087F4E" w:rsidRDefault="00087F4E" w:rsidP="00C417FE">
      <w:pPr>
        <w:pStyle w:val="Tekstpodstawowy"/>
        <w:numPr>
          <w:ilvl w:val="3"/>
          <w:numId w:val="45"/>
        </w:numPr>
        <w:tabs>
          <w:tab w:val="clear" w:pos="3118"/>
          <w:tab w:val="left" w:pos="284"/>
        </w:tabs>
        <w:ind w:left="284" w:hanging="284"/>
        <w:rPr>
          <w:sz w:val="22"/>
          <w:szCs w:val="22"/>
        </w:rPr>
      </w:pPr>
      <w:r w:rsidRPr="00087F4E">
        <w:rPr>
          <w:sz w:val="22"/>
          <w:szCs w:val="22"/>
        </w:rPr>
        <w:t>Zamawiający zastrzega sobie prawo odstąpienia od Umowy w przypadku dwukrotnego niewykonania dostawy danej partii zamówienia w terminie określonym w § 4 pkt. 3 Umowy.</w:t>
      </w:r>
    </w:p>
    <w:p w:rsidR="00087F4E" w:rsidRPr="00087F4E" w:rsidRDefault="00087F4E" w:rsidP="00087F4E">
      <w:pPr>
        <w:pStyle w:val="Akapitzlist"/>
        <w:rPr>
          <w:color w:val="FF0000"/>
          <w:sz w:val="22"/>
          <w:szCs w:val="22"/>
        </w:rPr>
      </w:pPr>
    </w:p>
    <w:p w:rsidR="00087F4E" w:rsidRPr="00087F4E" w:rsidRDefault="00087F4E" w:rsidP="00087F4E">
      <w:pPr>
        <w:pStyle w:val="Akapitzlist"/>
        <w:ind w:left="0"/>
        <w:jc w:val="center"/>
        <w:rPr>
          <w:sz w:val="22"/>
          <w:szCs w:val="22"/>
        </w:rPr>
      </w:pPr>
      <w:r w:rsidRPr="00087F4E">
        <w:rPr>
          <w:sz w:val="22"/>
          <w:szCs w:val="22"/>
        </w:rPr>
        <w:t>§ 13</w:t>
      </w:r>
    </w:p>
    <w:p w:rsidR="00087F4E" w:rsidRPr="00087F4E" w:rsidRDefault="00087F4E" w:rsidP="00C417FE">
      <w:pPr>
        <w:pStyle w:val="Tekstpodstawowy"/>
        <w:widowControl w:val="0"/>
        <w:numPr>
          <w:ilvl w:val="0"/>
          <w:numId w:val="27"/>
        </w:numPr>
        <w:tabs>
          <w:tab w:val="clear" w:pos="3118"/>
          <w:tab w:val="left" w:pos="284"/>
        </w:tabs>
        <w:ind w:left="284" w:hanging="284"/>
        <w:rPr>
          <w:sz w:val="22"/>
          <w:szCs w:val="22"/>
        </w:rPr>
      </w:pPr>
      <w:r w:rsidRPr="00087F4E">
        <w:rPr>
          <w:sz w:val="22"/>
          <w:szCs w:val="22"/>
        </w:rPr>
        <w:t xml:space="preserve">Zamawiający dopuszcza zmianę zapisów Umowy w stosunku do treści oferty Wykonawcy jedynie </w:t>
      </w:r>
      <w:r w:rsidRPr="00087F4E">
        <w:rPr>
          <w:sz w:val="22"/>
          <w:szCs w:val="22"/>
        </w:rPr>
        <w:br/>
        <w:t>w przypadku zaprzestania produkcji oferowanego wyrobu przez producenta.</w:t>
      </w:r>
    </w:p>
    <w:p w:rsidR="00087F4E" w:rsidRPr="00087F4E" w:rsidRDefault="00087F4E" w:rsidP="00C417FE">
      <w:pPr>
        <w:pStyle w:val="Tekstpodstawowy"/>
        <w:widowControl w:val="0"/>
        <w:numPr>
          <w:ilvl w:val="0"/>
          <w:numId w:val="27"/>
        </w:numPr>
        <w:tabs>
          <w:tab w:val="clear" w:pos="3118"/>
          <w:tab w:val="left" w:pos="284"/>
        </w:tabs>
        <w:ind w:left="284" w:hanging="284"/>
        <w:rPr>
          <w:sz w:val="22"/>
          <w:szCs w:val="22"/>
        </w:rPr>
      </w:pPr>
      <w:r w:rsidRPr="00087F4E">
        <w:rPr>
          <w:sz w:val="22"/>
          <w:szCs w:val="22"/>
        </w:rPr>
        <w:t>Na potwierdzenie powyższej sytuacji Wykonawca zobowiązany jest do dostarczenia Zamawiającemu oświadczenia wydanego przez producenta wyrobu potwierdzającego fakt zaprzestania produkcji.</w:t>
      </w:r>
    </w:p>
    <w:p w:rsidR="00087F4E" w:rsidRPr="00087F4E" w:rsidRDefault="00087F4E" w:rsidP="00C417FE">
      <w:pPr>
        <w:pStyle w:val="Tekstpodstawowy"/>
        <w:widowControl w:val="0"/>
        <w:numPr>
          <w:ilvl w:val="0"/>
          <w:numId w:val="27"/>
        </w:numPr>
        <w:tabs>
          <w:tab w:val="clear" w:pos="3118"/>
          <w:tab w:val="left" w:pos="284"/>
        </w:tabs>
        <w:ind w:left="284" w:hanging="284"/>
        <w:rPr>
          <w:sz w:val="22"/>
          <w:szCs w:val="22"/>
        </w:rPr>
      </w:pPr>
      <w:r w:rsidRPr="00087F4E">
        <w:rPr>
          <w:sz w:val="22"/>
          <w:szCs w:val="22"/>
        </w:rPr>
        <w:lastRenderedPageBreak/>
        <w:t>Zaoferowany nowy wyrób musi posiadać identyczne lub lepsze parametry niż wskazane w ofercie. Cena zaoferowanego wyrobu nie ulegnie podwyższeniu.</w:t>
      </w:r>
    </w:p>
    <w:p w:rsidR="00087F4E" w:rsidRPr="00087F4E" w:rsidRDefault="00087F4E" w:rsidP="00087F4E">
      <w:pPr>
        <w:ind w:left="567"/>
        <w:jc w:val="both"/>
        <w:rPr>
          <w:color w:val="FF0000"/>
          <w:sz w:val="22"/>
          <w:szCs w:val="22"/>
        </w:rPr>
      </w:pPr>
    </w:p>
    <w:p w:rsidR="00087F4E" w:rsidRPr="00087F4E" w:rsidRDefault="00087F4E" w:rsidP="00087F4E">
      <w:pPr>
        <w:jc w:val="center"/>
        <w:rPr>
          <w:sz w:val="22"/>
          <w:szCs w:val="22"/>
        </w:rPr>
      </w:pPr>
      <w:r w:rsidRPr="00087F4E">
        <w:rPr>
          <w:sz w:val="22"/>
          <w:szCs w:val="22"/>
        </w:rPr>
        <w:t>§ 14</w:t>
      </w:r>
    </w:p>
    <w:p w:rsidR="00087F4E" w:rsidRPr="00087F4E" w:rsidRDefault="00087F4E" w:rsidP="00C417FE">
      <w:pPr>
        <w:pStyle w:val="Tekstpodstawowy"/>
        <w:widowControl w:val="0"/>
        <w:numPr>
          <w:ilvl w:val="6"/>
          <w:numId w:val="45"/>
        </w:numPr>
        <w:tabs>
          <w:tab w:val="clear" w:pos="3118"/>
          <w:tab w:val="left" w:pos="284"/>
        </w:tabs>
        <w:ind w:left="284"/>
        <w:rPr>
          <w:sz w:val="22"/>
          <w:szCs w:val="22"/>
        </w:rPr>
      </w:pPr>
      <w:r w:rsidRPr="00087F4E">
        <w:rPr>
          <w:sz w:val="22"/>
          <w:szCs w:val="22"/>
        </w:rPr>
        <w:t>Wszelkie zmiany i uzupełnienia niniejszej Umowy wymagają formy pisemnej w postaci aneksu do Umowy pod rygorem nieważności.</w:t>
      </w:r>
    </w:p>
    <w:p w:rsidR="00087F4E" w:rsidRPr="00087F4E" w:rsidRDefault="00087F4E" w:rsidP="00C417FE">
      <w:pPr>
        <w:pStyle w:val="Tekstpodstawowy"/>
        <w:widowControl w:val="0"/>
        <w:numPr>
          <w:ilvl w:val="0"/>
          <w:numId w:val="45"/>
        </w:numPr>
        <w:tabs>
          <w:tab w:val="clear" w:pos="3118"/>
          <w:tab w:val="left" w:pos="284"/>
        </w:tabs>
        <w:ind w:left="284"/>
        <w:rPr>
          <w:sz w:val="22"/>
          <w:szCs w:val="22"/>
        </w:rPr>
      </w:pPr>
      <w:r w:rsidRPr="00087F4E">
        <w:rPr>
          <w:sz w:val="22"/>
          <w:szCs w:val="22"/>
        </w:rPr>
        <w:t>Do spraw nieuregulowanych umową mają zastosowanie przepisy powszechnie obowiązującego prawa, w szczególności Ustawy - Kodeksu Cywilnego ze szczególnym uwzględnieniem przepisów o sprzedaży oraz przepisów Ustawy - Prawo zamówień publicznych.</w:t>
      </w:r>
    </w:p>
    <w:p w:rsidR="00087F4E" w:rsidRPr="00087F4E" w:rsidRDefault="00087F4E" w:rsidP="00C417FE">
      <w:pPr>
        <w:pStyle w:val="Tekstpodstawowy"/>
        <w:widowControl w:val="0"/>
        <w:numPr>
          <w:ilvl w:val="0"/>
          <w:numId w:val="45"/>
        </w:numPr>
        <w:tabs>
          <w:tab w:val="clear" w:pos="3118"/>
          <w:tab w:val="left" w:pos="284"/>
        </w:tabs>
        <w:ind w:left="284"/>
        <w:rPr>
          <w:sz w:val="22"/>
          <w:szCs w:val="22"/>
        </w:rPr>
      </w:pPr>
      <w:r w:rsidRPr="00087F4E">
        <w:rPr>
          <w:sz w:val="22"/>
          <w:szCs w:val="22"/>
        </w:rPr>
        <w:t>Spory wynikłe ze stosowania niniejszej Umowy podlegają rozpoznaniu przez sądy powszechne właściwe dla siedziby Zamawiającego.</w:t>
      </w:r>
    </w:p>
    <w:p w:rsidR="00087F4E" w:rsidRPr="00087F4E" w:rsidRDefault="00087F4E" w:rsidP="00087F4E">
      <w:pPr>
        <w:pStyle w:val="Tekstpodstawowy"/>
        <w:widowControl w:val="0"/>
        <w:tabs>
          <w:tab w:val="clear" w:pos="3118"/>
          <w:tab w:val="left" w:pos="284"/>
        </w:tabs>
        <w:ind w:left="284"/>
        <w:rPr>
          <w:sz w:val="22"/>
          <w:szCs w:val="22"/>
        </w:rPr>
      </w:pPr>
    </w:p>
    <w:p w:rsidR="00087F4E" w:rsidRPr="000A3FAC" w:rsidRDefault="00087F4E" w:rsidP="00087F4E">
      <w:pPr>
        <w:jc w:val="center"/>
        <w:rPr>
          <w:sz w:val="22"/>
          <w:szCs w:val="22"/>
        </w:rPr>
      </w:pPr>
      <w:r w:rsidRPr="000A3FAC">
        <w:rPr>
          <w:bCs/>
          <w:sz w:val="22"/>
          <w:szCs w:val="22"/>
        </w:rPr>
        <w:t xml:space="preserve">§ </w:t>
      </w:r>
      <w:r w:rsidR="000A3FAC">
        <w:rPr>
          <w:bCs/>
          <w:sz w:val="22"/>
          <w:szCs w:val="22"/>
        </w:rPr>
        <w:t>1</w:t>
      </w:r>
      <w:r w:rsidRPr="000A3FAC">
        <w:rPr>
          <w:bCs/>
          <w:sz w:val="22"/>
          <w:szCs w:val="22"/>
        </w:rPr>
        <w:t>5</w:t>
      </w:r>
    </w:p>
    <w:p w:rsidR="00087F4E" w:rsidRPr="00231DF1" w:rsidRDefault="00087F4E" w:rsidP="00087F4E">
      <w:pPr>
        <w:rPr>
          <w:sz w:val="22"/>
          <w:szCs w:val="22"/>
        </w:rPr>
      </w:pPr>
      <w:r w:rsidRPr="00231DF1">
        <w:rPr>
          <w:sz w:val="22"/>
          <w:szCs w:val="22"/>
        </w:rPr>
        <w:t>Umowę sporządzono w dwóch jednobrzmiących egzemplarzach po jednej dla każdej ze stron.</w:t>
      </w:r>
    </w:p>
    <w:p w:rsidR="00087F4E" w:rsidRPr="00231DF1" w:rsidRDefault="00087F4E" w:rsidP="00087F4E">
      <w:pPr>
        <w:rPr>
          <w:b/>
          <w:bCs/>
          <w:sz w:val="22"/>
          <w:szCs w:val="22"/>
        </w:rPr>
      </w:pPr>
    </w:p>
    <w:p w:rsidR="00087F4E" w:rsidRPr="00231DF1" w:rsidRDefault="00087F4E" w:rsidP="00087F4E">
      <w:pPr>
        <w:rPr>
          <w:b/>
          <w:bCs/>
          <w:sz w:val="22"/>
          <w:szCs w:val="22"/>
        </w:rPr>
      </w:pPr>
    </w:p>
    <w:p w:rsidR="00087F4E" w:rsidRPr="00087F4E" w:rsidRDefault="00087F4E" w:rsidP="00087F4E">
      <w:pPr>
        <w:rPr>
          <w:sz w:val="22"/>
          <w:szCs w:val="22"/>
        </w:rPr>
      </w:pPr>
      <w:r w:rsidRPr="00087F4E">
        <w:rPr>
          <w:bCs/>
          <w:sz w:val="22"/>
          <w:szCs w:val="22"/>
        </w:rPr>
        <w:t>ZAMAWIAJĄCY</w:t>
      </w:r>
      <w:r w:rsidRPr="00087F4E">
        <w:rPr>
          <w:sz w:val="22"/>
          <w:szCs w:val="22"/>
        </w:rPr>
        <w:t xml:space="preserve">                                                                                                      </w:t>
      </w:r>
      <w:r w:rsidRPr="00087F4E">
        <w:rPr>
          <w:bCs/>
          <w:sz w:val="22"/>
          <w:szCs w:val="22"/>
        </w:rPr>
        <w:t>WYKONAWCA</w:t>
      </w:r>
      <w:r w:rsidRPr="00087F4E">
        <w:rPr>
          <w:bCs/>
          <w:sz w:val="22"/>
          <w:szCs w:val="22"/>
        </w:rPr>
        <w:tab/>
      </w:r>
      <w:r w:rsidRPr="00087F4E">
        <w:rPr>
          <w:bCs/>
          <w:sz w:val="22"/>
          <w:szCs w:val="22"/>
        </w:rPr>
        <w:tab/>
      </w:r>
      <w:r w:rsidRPr="00087F4E">
        <w:rPr>
          <w:bCs/>
          <w:sz w:val="22"/>
          <w:szCs w:val="22"/>
        </w:rPr>
        <w:tab/>
      </w:r>
      <w:r w:rsidRPr="00087F4E">
        <w:rPr>
          <w:bCs/>
          <w:sz w:val="22"/>
          <w:szCs w:val="22"/>
        </w:rPr>
        <w:tab/>
      </w:r>
      <w:r w:rsidRPr="00087F4E">
        <w:rPr>
          <w:bCs/>
          <w:sz w:val="22"/>
          <w:szCs w:val="22"/>
        </w:rPr>
        <w:tab/>
      </w:r>
      <w:r w:rsidRPr="00087F4E">
        <w:rPr>
          <w:bCs/>
          <w:sz w:val="22"/>
          <w:szCs w:val="22"/>
        </w:rPr>
        <w:tab/>
      </w:r>
      <w:r w:rsidRPr="00087F4E">
        <w:rPr>
          <w:bCs/>
          <w:sz w:val="22"/>
          <w:szCs w:val="22"/>
        </w:rPr>
        <w:tab/>
      </w:r>
    </w:p>
    <w:p w:rsidR="00087F4E" w:rsidRPr="00A3652F" w:rsidRDefault="00087F4E" w:rsidP="00087F4E">
      <w:pPr>
        <w:jc w:val="right"/>
        <w:rPr>
          <w:bCs/>
          <w:color w:val="FF0000"/>
          <w:sz w:val="22"/>
          <w:szCs w:val="22"/>
        </w:rPr>
      </w:pPr>
    </w:p>
    <w:p w:rsidR="00087F4E" w:rsidRPr="00A3652F" w:rsidRDefault="00087F4E" w:rsidP="00087F4E">
      <w:pPr>
        <w:jc w:val="right"/>
        <w:rPr>
          <w:bCs/>
          <w:color w:val="FF0000"/>
          <w:sz w:val="22"/>
          <w:szCs w:val="22"/>
        </w:rPr>
      </w:pPr>
    </w:p>
    <w:p w:rsidR="00087F4E" w:rsidRPr="00A3652F" w:rsidRDefault="00087F4E" w:rsidP="00087F4E">
      <w:pPr>
        <w:jc w:val="right"/>
        <w:rPr>
          <w:bCs/>
          <w:color w:val="FF0000"/>
          <w:sz w:val="22"/>
          <w:szCs w:val="22"/>
        </w:rPr>
      </w:pPr>
    </w:p>
    <w:p w:rsidR="00087F4E" w:rsidRPr="00A3652F" w:rsidRDefault="00087F4E" w:rsidP="00087F4E">
      <w:pPr>
        <w:jc w:val="right"/>
        <w:rPr>
          <w:bCs/>
          <w:color w:val="FF0000"/>
          <w:sz w:val="22"/>
          <w:szCs w:val="22"/>
        </w:rPr>
      </w:pPr>
    </w:p>
    <w:p w:rsidR="00087F4E" w:rsidRPr="00A3652F" w:rsidRDefault="00087F4E" w:rsidP="00087F4E">
      <w:pPr>
        <w:jc w:val="right"/>
        <w:rPr>
          <w:bCs/>
          <w:color w:val="FF0000"/>
          <w:sz w:val="22"/>
          <w:szCs w:val="22"/>
        </w:rPr>
      </w:pPr>
    </w:p>
    <w:p w:rsidR="00087F4E" w:rsidRPr="00A3652F" w:rsidRDefault="00087F4E" w:rsidP="00087F4E">
      <w:pPr>
        <w:jc w:val="right"/>
        <w:rPr>
          <w:bCs/>
          <w:color w:val="FF0000"/>
          <w:sz w:val="22"/>
          <w:szCs w:val="22"/>
        </w:rPr>
      </w:pPr>
    </w:p>
    <w:p w:rsidR="00087F4E" w:rsidRPr="00A3652F" w:rsidRDefault="00087F4E" w:rsidP="00087F4E">
      <w:pPr>
        <w:jc w:val="right"/>
        <w:rPr>
          <w:bCs/>
          <w:color w:val="FF0000"/>
          <w:sz w:val="22"/>
          <w:szCs w:val="22"/>
        </w:rPr>
      </w:pPr>
    </w:p>
    <w:p w:rsidR="00087F4E" w:rsidRPr="00A3652F" w:rsidRDefault="00087F4E" w:rsidP="00087F4E">
      <w:pPr>
        <w:jc w:val="right"/>
        <w:rPr>
          <w:bCs/>
          <w:color w:val="FF0000"/>
          <w:sz w:val="22"/>
          <w:szCs w:val="22"/>
        </w:rPr>
      </w:pPr>
    </w:p>
    <w:p w:rsidR="00087F4E" w:rsidRDefault="00087F4E" w:rsidP="00087F4E">
      <w:pPr>
        <w:rPr>
          <w:bCs/>
          <w:color w:val="FF0000"/>
          <w:sz w:val="22"/>
          <w:szCs w:val="22"/>
        </w:rPr>
      </w:pPr>
    </w:p>
    <w:p w:rsidR="00087F4E" w:rsidRPr="00A3652F" w:rsidRDefault="00087F4E" w:rsidP="00087F4E">
      <w:pPr>
        <w:rPr>
          <w:bCs/>
          <w:color w:val="FF0000"/>
          <w:sz w:val="22"/>
          <w:szCs w:val="22"/>
        </w:rPr>
      </w:pPr>
    </w:p>
    <w:p w:rsidR="00087F4E" w:rsidRDefault="00087F4E">
      <w:pPr>
        <w:suppressAutoHyphens w:val="0"/>
        <w:rPr>
          <w:bCs/>
          <w:sz w:val="22"/>
          <w:szCs w:val="22"/>
        </w:rPr>
      </w:pPr>
      <w:r>
        <w:rPr>
          <w:bCs/>
          <w:sz w:val="22"/>
          <w:szCs w:val="22"/>
        </w:rPr>
        <w:br w:type="page"/>
      </w:r>
    </w:p>
    <w:p w:rsidR="00087F4E" w:rsidRPr="00F870B7" w:rsidRDefault="00087F4E" w:rsidP="00087F4E">
      <w:pPr>
        <w:jc w:val="right"/>
        <w:rPr>
          <w:sz w:val="22"/>
          <w:szCs w:val="22"/>
        </w:rPr>
      </w:pPr>
      <w:r w:rsidRPr="00F870B7">
        <w:rPr>
          <w:bCs/>
          <w:sz w:val="22"/>
          <w:szCs w:val="22"/>
        </w:rPr>
        <w:lastRenderedPageBreak/>
        <w:t xml:space="preserve">Załącznik Nr 2 do Umowy </w:t>
      </w:r>
    </w:p>
    <w:p w:rsidR="00087F4E" w:rsidRPr="00F870B7" w:rsidRDefault="00087F4E" w:rsidP="00087F4E">
      <w:pPr>
        <w:tabs>
          <w:tab w:val="left" w:pos="3118"/>
        </w:tabs>
        <w:jc w:val="right"/>
        <w:rPr>
          <w:sz w:val="22"/>
          <w:szCs w:val="22"/>
        </w:rPr>
      </w:pPr>
      <w:r w:rsidRPr="00F870B7">
        <w:rPr>
          <w:sz w:val="22"/>
          <w:szCs w:val="22"/>
        </w:rPr>
        <w:t>znak: ZZP-344/</w:t>
      </w:r>
      <w:r w:rsidR="00A5672F">
        <w:rPr>
          <w:sz w:val="22"/>
          <w:szCs w:val="22"/>
        </w:rPr>
        <w:t>63</w:t>
      </w:r>
      <w:r w:rsidRPr="00F870B7">
        <w:rPr>
          <w:sz w:val="22"/>
          <w:szCs w:val="22"/>
        </w:rPr>
        <w:t>/2024</w:t>
      </w:r>
    </w:p>
    <w:p w:rsidR="00087F4E" w:rsidRPr="00F870B7" w:rsidRDefault="00087F4E" w:rsidP="00087F4E">
      <w:pPr>
        <w:tabs>
          <w:tab w:val="left" w:pos="3118"/>
        </w:tabs>
        <w:jc w:val="center"/>
        <w:rPr>
          <w:b/>
          <w:sz w:val="22"/>
          <w:szCs w:val="22"/>
        </w:rPr>
      </w:pPr>
    </w:p>
    <w:p w:rsidR="00087F4E" w:rsidRPr="00F870B7" w:rsidRDefault="00087F4E" w:rsidP="00087F4E">
      <w:pPr>
        <w:tabs>
          <w:tab w:val="left" w:pos="3118"/>
        </w:tabs>
        <w:jc w:val="center"/>
        <w:rPr>
          <w:b/>
          <w:sz w:val="22"/>
          <w:szCs w:val="22"/>
        </w:rPr>
      </w:pPr>
    </w:p>
    <w:p w:rsidR="00087F4E" w:rsidRPr="00F870B7" w:rsidRDefault="00087F4E" w:rsidP="00087F4E">
      <w:pPr>
        <w:tabs>
          <w:tab w:val="left" w:pos="3118"/>
        </w:tabs>
        <w:jc w:val="center"/>
        <w:rPr>
          <w:sz w:val="22"/>
          <w:szCs w:val="22"/>
        </w:rPr>
      </w:pPr>
      <w:r w:rsidRPr="00F870B7">
        <w:rPr>
          <w:b/>
          <w:sz w:val="22"/>
          <w:szCs w:val="22"/>
        </w:rPr>
        <w:t>WZÓR ZAMÓWIENIA</w:t>
      </w:r>
    </w:p>
    <w:p w:rsidR="00087F4E" w:rsidRPr="00F870B7" w:rsidRDefault="00087F4E" w:rsidP="00087F4E">
      <w:pPr>
        <w:pStyle w:val="Tekstpodstawowy"/>
        <w:spacing w:line="360" w:lineRule="auto"/>
        <w:rPr>
          <w:b/>
          <w:bCs/>
          <w:sz w:val="22"/>
          <w:szCs w:val="22"/>
        </w:rPr>
      </w:pPr>
    </w:p>
    <w:p w:rsidR="00087F4E" w:rsidRPr="00F870B7" w:rsidRDefault="00087F4E" w:rsidP="00087F4E">
      <w:pPr>
        <w:pStyle w:val="Nagwek3"/>
        <w:numPr>
          <w:ilvl w:val="2"/>
          <w:numId w:val="0"/>
        </w:numPr>
        <w:tabs>
          <w:tab w:val="num" w:pos="0"/>
        </w:tabs>
        <w:ind w:left="720" w:hanging="720"/>
        <w:jc w:val="left"/>
        <w:rPr>
          <w:sz w:val="22"/>
          <w:szCs w:val="22"/>
        </w:rPr>
      </w:pPr>
      <w:r w:rsidRPr="00F870B7">
        <w:rPr>
          <w:b w:val="0"/>
          <w:sz w:val="22"/>
          <w:szCs w:val="22"/>
        </w:rPr>
        <w:t xml:space="preserve">Nazwa dostawcy    </w:t>
      </w:r>
    </w:p>
    <w:p w:rsidR="00087F4E" w:rsidRPr="00F870B7" w:rsidRDefault="00087F4E" w:rsidP="00087F4E">
      <w:pPr>
        <w:pStyle w:val="Nagwek3"/>
        <w:numPr>
          <w:ilvl w:val="2"/>
          <w:numId w:val="0"/>
        </w:numPr>
        <w:tabs>
          <w:tab w:val="num" w:pos="0"/>
        </w:tabs>
        <w:ind w:left="720" w:hanging="720"/>
        <w:jc w:val="left"/>
        <w:rPr>
          <w:sz w:val="22"/>
          <w:szCs w:val="22"/>
        </w:rPr>
      </w:pPr>
      <w:r w:rsidRPr="00F870B7">
        <w:rPr>
          <w:b w:val="0"/>
          <w:sz w:val="22"/>
          <w:szCs w:val="22"/>
        </w:rPr>
        <w:t xml:space="preserve">                                                                                                                             Nysa  dnia………………….  </w:t>
      </w:r>
    </w:p>
    <w:p w:rsidR="00087F4E" w:rsidRPr="00F870B7" w:rsidRDefault="00087F4E" w:rsidP="00087F4E">
      <w:pPr>
        <w:pStyle w:val="Nagwek3"/>
        <w:numPr>
          <w:ilvl w:val="2"/>
          <w:numId w:val="0"/>
        </w:numPr>
        <w:tabs>
          <w:tab w:val="num" w:pos="0"/>
        </w:tabs>
        <w:ind w:left="720" w:hanging="720"/>
        <w:rPr>
          <w:sz w:val="22"/>
          <w:szCs w:val="22"/>
        </w:rPr>
      </w:pPr>
      <w:r w:rsidRPr="00F870B7">
        <w:rPr>
          <w:b w:val="0"/>
          <w:sz w:val="22"/>
          <w:szCs w:val="22"/>
        </w:rPr>
        <w:t xml:space="preserve">                                                    </w:t>
      </w:r>
    </w:p>
    <w:p w:rsidR="00087F4E" w:rsidRPr="00F870B7" w:rsidRDefault="00087F4E" w:rsidP="00087F4E">
      <w:pPr>
        <w:pStyle w:val="Nagwek3"/>
        <w:numPr>
          <w:ilvl w:val="2"/>
          <w:numId w:val="0"/>
        </w:numPr>
        <w:tabs>
          <w:tab w:val="num" w:pos="0"/>
        </w:tabs>
        <w:ind w:left="720" w:hanging="720"/>
        <w:rPr>
          <w:b w:val="0"/>
          <w:sz w:val="22"/>
          <w:szCs w:val="22"/>
        </w:rPr>
      </w:pPr>
    </w:p>
    <w:p w:rsidR="00087F4E" w:rsidRPr="00F870B7" w:rsidRDefault="00087F4E" w:rsidP="00087F4E">
      <w:pPr>
        <w:pStyle w:val="Nagwek3"/>
        <w:numPr>
          <w:ilvl w:val="2"/>
          <w:numId w:val="0"/>
        </w:numPr>
        <w:tabs>
          <w:tab w:val="num" w:pos="0"/>
        </w:tabs>
        <w:ind w:left="720" w:hanging="720"/>
        <w:jc w:val="right"/>
        <w:rPr>
          <w:sz w:val="22"/>
          <w:szCs w:val="22"/>
        </w:rPr>
      </w:pPr>
      <w:r w:rsidRPr="00F870B7">
        <w:rPr>
          <w:sz w:val="22"/>
          <w:szCs w:val="22"/>
        </w:rPr>
        <w:t>ZAMÓWIENIE NR ZZP - 221- 1 /… / 2024</w:t>
      </w:r>
    </w:p>
    <w:p w:rsidR="00087F4E" w:rsidRPr="00F870B7" w:rsidRDefault="00087F4E" w:rsidP="00087F4E">
      <w:pPr>
        <w:spacing w:line="360" w:lineRule="auto"/>
        <w:rPr>
          <w:b/>
          <w:sz w:val="22"/>
          <w:szCs w:val="22"/>
        </w:rPr>
      </w:pPr>
    </w:p>
    <w:p w:rsidR="00087F4E" w:rsidRPr="00F870B7" w:rsidRDefault="00087F4E" w:rsidP="00087F4E">
      <w:pPr>
        <w:jc w:val="right"/>
        <w:rPr>
          <w:sz w:val="22"/>
          <w:szCs w:val="22"/>
        </w:rPr>
      </w:pPr>
      <w:r w:rsidRPr="00F870B7">
        <w:rPr>
          <w:sz w:val="22"/>
          <w:szCs w:val="22"/>
        </w:rPr>
        <w:t>ODBIORCA ZESPÓŁ OPIEKI ZDROWOTNEJ W NYSIE</w:t>
      </w:r>
    </w:p>
    <w:p w:rsidR="00087F4E" w:rsidRPr="00F870B7" w:rsidRDefault="00087F4E" w:rsidP="00087F4E">
      <w:pPr>
        <w:jc w:val="right"/>
        <w:rPr>
          <w:sz w:val="22"/>
          <w:szCs w:val="22"/>
        </w:rPr>
      </w:pPr>
      <w:r w:rsidRPr="00F870B7">
        <w:rPr>
          <w:sz w:val="22"/>
          <w:szCs w:val="22"/>
        </w:rPr>
        <w:t>REGON 000313443</w:t>
      </w:r>
    </w:p>
    <w:p w:rsidR="00087F4E" w:rsidRPr="00F870B7" w:rsidRDefault="00087F4E" w:rsidP="00087F4E">
      <w:pPr>
        <w:jc w:val="right"/>
        <w:rPr>
          <w:sz w:val="22"/>
          <w:szCs w:val="22"/>
        </w:rPr>
      </w:pPr>
      <w:r w:rsidRPr="00F870B7">
        <w:rPr>
          <w:sz w:val="22"/>
          <w:szCs w:val="22"/>
        </w:rPr>
        <w:t xml:space="preserve"> NIP 753 - 19 - 67 – 997</w:t>
      </w:r>
    </w:p>
    <w:p w:rsidR="00087F4E" w:rsidRPr="00F870B7" w:rsidRDefault="00087F4E" w:rsidP="00087F4E">
      <w:pPr>
        <w:pStyle w:val="Nagwek2"/>
        <w:widowControl w:val="0"/>
        <w:pBdr>
          <w:top w:val="none" w:sz="0" w:space="0" w:color="auto"/>
          <w:left w:val="none" w:sz="0" w:space="0" w:color="auto"/>
          <w:bottom w:val="none" w:sz="0" w:space="0" w:color="auto"/>
          <w:right w:val="none" w:sz="0" w:space="0" w:color="auto"/>
        </w:pBdr>
        <w:tabs>
          <w:tab w:val="left" w:pos="576"/>
        </w:tabs>
        <w:ind w:left="576" w:hanging="576"/>
        <w:jc w:val="right"/>
        <w:rPr>
          <w:sz w:val="22"/>
          <w:szCs w:val="22"/>
        </w:rPr>
      </w:pPr>
      <w:r w:rsidRPr="00F870B7">
        <w:rPr>
          <w:b w:val="0"/>
          <w:sz w:val="22"/>
          <w:szCs w:val="22"/>
        </w:rPr>
        <w:t xml:space="preserve">Telefon : Dział Zaopatrzenia 77 40 87 816 </w:t>
      </w:r>
    </w:p>
    <w:p w:rsidR="00087F4E" w:rsidRPr="00F870B7" w:rsidRDefault="00087F4E" w:rsidP="00087F4E">
      <w:pPr>
        <w:jc w:val="right"/>
        <w:rPr>
          <w:sz w:val="22"/>
          <w:szCs w:val="22"/>
        </w:rPr>
      </w:pPr>
      <w:r w:rsidRPr="00F870B7">
        <w:rPr>
          <w:sz w:val="22"/>
          <w:szCs w:val="22"/>
        </w:rPr>
        <w:t>Fax. 77 433 30 38</w:t>
      </w:r>
    </w:p>
    <w:p w:rsidR="00087F4E" w:rsidRPr="00F870B7" w:rsidRDefault="00087F4E" w:rsidP="00087F4E">
      <w:pPr>
        <w:rPr>
          <w:sz w:val="22"/>
          <w:szCs w:val="22"/>
        </w:rPr>
      </w:pPr>
    </w:p>
    <w:p w:rsidR="00087F4E" w:rsidRPr="00F870B7" w:rsidRDefault="00087F4E" w:rsidP="00087F4E">
      <w:pPr>
        <w:rPr>
          <w:sz w:val="22"/>
          <w:szCs w:val="22"/>
        </w:rPr>
      </w:pPr>
      <w:r w:rsidRPr="00F870B7">
        <w:rPr>
          <w:sz w:val="22"/>
          <w:szCs w:val="22"/>
        </w:rPr>
        <w:t xml:space="preserve">Płatnik : Odbiorca : Zespół Opieki Zdrowotnej w Nysie </w:t>
      </w:r>
    </w:p>
    <w:p w:rsidR="00087F4E" w:rsidRPr="00F870B7" w:rsidRDefault="00087F4E" w:rsidP="00087F4E">
      <w:pPr>
        <w:rPr>
          <w:sz w:val="22"/>
          <w:szCs w:val="22"/>
        </w:rPr>
      </w:pPr>
      <w:r w:rsidRPr="00F870B7">
        <w:rPr>
          <w:sz w:val="22"/>
          <w:szCs w:val="22"/>
        </w:rPr>
        <w:t xml:space="preserve">ul. Bohaterów Warszawy 34 </w:t>
      </w:r>
    </w:p>
    <w:p w:rsidR="00087F4E" w:rsidRPr="00F870B7" w:rsidRDefault="00087F4E" w:rsidP="00087F4E">
      <w:pPr>
        <w:rPr>
          <w:sz w:val="22"/>
          <w:szCs w:val="22"/>
        </w:rPr>
      </w:pPr>
      <w:r w:rsidRPr="00F870B7">
        <w:rPr>
          <w:sz w:val="22"/>
          <w:szCs w:val="22"/>
        </w:rPr>
        <w:t>48 - 300 Nysa</w:t>
      </w:r>
    </w:p>
    <w:p w:rsidR="00087F4E" w:rsidRPr="00F870B7" w:rsidRDefault="00087F4E" w:rsidP="00087F4E">
      <w:pPr>
        <w:rPr>
          <w:sz w:val="22"/>
          <w:szCs w:val="22"/>
        </w:rPr>
      </w:pPr>
    </w:p>
    <w:p w:rsidR="00087F4E" w:rsidRPr="00F870B7" w:rsidRDefault="00087F4E" w:rsidP="00087F4E">
      <w:pPr>
        <w:rPr>
          <w:sz w:val="22"/>
          <w:szCs w:val="22"/>
        </w:rPr>
      </w:pPr>
    </w:p>
    <w:p w:rsidR="00087F4E" w:rsidRPr="00F870B7" w:rsidRDefault="00087F4E" w:rsidP="00087F4E">
      <w:pPr>
        <w:rPr>
          <w:sz w:val="22"/>
          <w:szCs w:val="22"/>
        </w:rPr>
      </w:pPr>
    </w:p>
    <w:p w:rsidR="00087F4E" w:rsidRPr="00F870B7" w:rsidRDefault="00087F4E" w:rsidP="00087F4E">
      <w:pPr>
        <w:rPr>
          <w:sz w:val="22"/>
          <w:szCs w:val="22"/>
        </w:rPr>
      </w:pPr>
    </w:p>
    <w:p w:rsidR="00087F4E" w:rsidRPr="00F870B7" w:rsidRDefault="00087F4E" w:rsidP="00087F4E">
      <w:pPr>
        <w:pStyle w:val="Nagwek3"/>
        <w:numPr>
          <w:ilvl w:val="2"/>
          <w:numId w:val="0"/>
        </w:numPr>
        <w:tabs>
          <w:tab w:val="num" w:pos="0"/>
        </w:tabs>
        <w:ind w:left="720" w:hanging="720"/>
        <w:rPr>
          <w:sz w:val="22"/>
          <w:szCs w:val="22"/>
        </w:rPr>
      </w:pPr>
      <w:r w:rsidRPr="00F870B7">
        <w:rPr>
          <w:sz w:val="22"/>
          <w:szCs w:val="22"/>
        </w:rPr>
        <w:t xml:space="preserve">Sposób zapłaty : przelew </w:t>
      </w:r>
    </w:p>
    <w:tbl>
      <w:tblPr>
        <w:tblW w:w="0" w:type="auto"/>
        <w:tblInd w:w="-35" w:type="dxa"/>
        <w:tblLayout w:type="fixed"/>
        <w:tblCellMar>
          <w:left w:w="70" w:type="dxa"/>
          <w:right w:w="70" w:type="dxa"/>
        </w:tblCellMar>
        <w:tblLook w:val="0000"/>
      </w:tblPr>
      <w:tblGrid>
        <w:gridCol w:w="450"/>
        <w:gridCol w:w="6904"/>
        <w:gridCol w:w="1033"/>
        <w:gridCol w:w="888"/>
      </w:tblGrid>
      <w:tr w:rsidR="00087F4E" w:rsidRPr="00F870B7" w:rsidTr="00087F4E">
        <w:tc>
          <w:tcPr>
            <w:tcW w:w="450" w:type="dxa"/>
            <w:tcBorders>
              <w:top w:val="single" w:sz="4" w:space="0" w:color="000000"/>
              <w:left w:val="single" w:sz="4" w:space="0" w:color="000000"/>
              <w:bottom w:val="single" w:sz="4" w:space="0" w:color="000000"/>
            </w:tcBorders>
            <w:shd w:val="clear" w:color="auto" w:fill="auto"/>
          </w:tcPr>
          <w:p w:rsidR="00087F4E" w:rsidRPr="00F870B7" w:rsidRDefault="00087F4E" w:rsidP="00087F4E">
            <w:pPr>
              <w:pStyle w:val="Nagwek5"/>
              <w:numPr>
                <w:ilvl w:val="4"/>
                <w:numId w:val="0"/>
              </w:numPr>
              <w:tabs>
                <w:tab w:val="num" w:pos="0"/>
              </w:tabs>
              <w:ind w:left="1008" w:hanging="1008"/>
              <w:rPr>
                <w:rFonts w:ascii="Times New Roman" w:hAnsi="Times New Roman"/>
                <w:i w:val="0"/>
                <w:sz w:val="22"/>
                <w:szCs w:val="22"/>
              </w:rPr>
            </w:pPr>
            <w:r w:rsidRPr="00F870B7">
              <w:rPr>
                <w:rFonts w:ascii="Times New Roman" w:hAnsi="Times New Roman"/>
                <w:b w:val="0"/>
                <w:i w:val="0"/>
                <w:sz w:val="22"/>
                <w:szCs w:val="22"/>
              </w:rPr>
              <w:t>Lp</w:t>
            </w:r>
          </w:p>
        </w:tc>
        <w:tc>
          <w:tcPr>
            <w:tcW w:w="6904" w:type="dxa"/>
            <w:tcBorders>
              <w:top w:val="single" w:sz="4" w:space="0" w:color="000000"/>
              <w:left w:val="single" w:sz="4" w:space="0" w:color="000000"/>
              <w:bottom w:val="single" w:sz="4" w:space="0" w:color="000000"/>
            </w:tcBorders>
            <w:shd w:val="clear" w:color="auto" w:fill="auto"/>
          </w:tcPr>
          <w:p w:rsidR="00087F4E" w:rsidRPr="00F870B7" w:rsidRDefault="00087F4E" w:rsidP="00087F4E">
            <w:pPr>
              <w:jc w:val="center"/>
              <w:rPr>
                <w:sz w:val="22"/>
                <w:szCs w:val="22"/>
              </w:rPr>
            </w:pPr>
            <w:r w:rsidRPr="00F870B7">
              <w:rPr>
                <w:sz w:val="22"/>
                <w:szCs w:val="22"/>
              </w:rPr>
              <w:t>Nazwa wyrobu, rozmiar, numer katalogowy/referencyjny</w:t>
            </w:r>
          </w:p>
        </w:tc>
        <w:tc>
          <w:tcPr>
            <w:tcW w:w="1033" w:type="dxa"/>
            <w:tcBorders>
              <w:top w:val="single" w:sz="4" w:space="0" w:color="000000"/>
              <w:left w:val="single" w:sz="4" w:space="0" w:color="000000"/>
              <w:bottom w:val="single" w:sz="4" w:space="0" w:color="000000"/>
            </w:tcBorders>
            <w:shd w:val="clear" w:color="auto" w:fill="auto"/>
          </w:tcPr>
          <w:p w:rsidR="00087F4E" w:rsidRPr="00F870B7" w:rsidRDefault="00087F4E" w:rsidP="00087F4E">
            <w:pPr>
              <w:jc w:val="center"/>
              <w:rPr>
                <w:sz w:val="22"/>
                <w:szCs w:val="22"/>
              </w:rPr>
            </w:pPr>
            <w:r w:rsidRPr="00F870B7">
              <w:rPr>
                <w:sz w:val="22"/>
                <w:szCs w:val="22"/>
              </w:rPr>
              <w:t>Jedn.  miary</w:t>
            </w:r>
          </w:p>
        </w:tc>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087F4E" w:rsidRPr="00F870B7" w:rsidRDefault="00087F4E" w:rsidP="00087F4E">
            <w:pPr>
              <w:pStyle w:val="Nagwek5"/>
              <w:numPr>
                <w:ilvl w:val="4"/>
                <w:numId w:val="0"/>
              </w:numPr>
              <w:tabs>
                <w:tab w:val="num" w:pos="0"/>
              </w:tabs>
              <w:ind w:left="1008" w:hanging="1008"/>
              <w:rPr>
                <w:rFonts w:ascii="Times New Roman" w:hAnsi="Times New Roman"/>
                <w:i w:val="0"/>
                <w:sz w:val="22"/>
                <w:szCs w:val="22"/>
              </w:rPr>
            </w:pPr>
            <w:r w:rsidRPr="00F870B7">
              <w:rPr>
                <w:rFonts w:ascii="Times New Roman" w:hAnsi="Times New Roman"/>
                <w:b w:val="0"/>
                <w:i w:val="0"/>
                <w:sz w:val="22"/>
                <w:szCs w:val="22"/>
              </w:rPr>
              <w:t>Ilość</w:t>
            </w:r>
          </w:p>
        </w:tc>
      </w:tr>
      <w:tr w:rsidR="00087F4E" w:rsidRPr="00F870B7" w:rsidTr="00087F4E">
        <w:trPr>
          <w:trHeight w:val="250"/>
        </w:trPr>
        <w:tc>
          <w:tcPr>
            <w:tcW w:w="450" w:type="dxa"/>
            <w:tcBorders>
              <w:top w:val="single" w:sz="4" w:space="0" w:color="000000"/>
              <w:left w:val="single" w:sz="4" w:space="0" w:color="000000"/>
              <w:bottom w:val="single" w:sz="4" w:space="0" w:color="000000"/>
            </w:tcBorders>
            <w:shd w:val="clear" w:color="auto" w:fill="auto"/>
          </w:tcPr>
          <w:p w:rsidR="00087F4E" w:rsidRPr="00F870B7" w:rsidRDefault="00087F4E" w:rsidP="00087F4E">
            <w:pPr>
              <w:jc w:val="center"/>
              <w:rPr>
                <w:sz w:val="22"/>
                <w:szCs w:val="22"/>
              </w:rPr>
            </w:pPr>
            <w:r w:rsidRPr="00F870B7">
              <w:rPr>
                <w:sz w:val="22"/>
                <w:szCs w:val="22"/>
              </w:rPr>
              <w:t>1</w:t>
            </w:r>
          </w:p>
        </w:tc>
        <w:tc>
          <w:tcPr>
            <w:tcW w:w="6904" w:type="dxa"/>
            <w:tcBorders>
              <w:top w:val="single" w:sz="4" w:space="0" w:color="000000"/>
              <w:left w:val="single" w:sz="4" w:space="0" w:color="000000"/>
              <w:bottom w:val="single" w:sz="4" w:space="0" w:color="000000"/>
            </w:tcBorders>
            <w:shd w:val="clear" w:color="auto" w:fill="auto"/>
          </w:tcPr>
          <w:p w:rsidR="00087F4E" w:rsidRPr="00F870B7" w:rsidRDefault="00087F4E" w:rsidP="00087F4E">
            <w:pPr>
              <w:pStyle w:val="Tekstpodstawowy24"/>
              <w:snapToGrid w:val="0"/>
              <w:jc w:val="both"/>
              <w:rPr>
                <w:sz w:val="22"/>
                <w:szCs w:val="22"/>
              </w:rPr>
            </w:pPr>
          </w:p>
        </w:tc>
        <w:tc>
          <w:tcPr>
            <w:tcW w:w="1033" w:type="dxa"/>
            <w:tcBorders>
              <w:top w:val="single" w:sz="4" w:space="0" w:color="000000"/>
              <w:left w:val="single" w:sz="4" w:space="0" w:color="000000"/>
              <w:bottom w:val="single" w:sz="4" w:space="0" w:color="000000"/>
            </w:tcBorders>
            <w:shd w:val="clear" w:color="auto" w:fill="auto"/>
          </w:tcPr>
          <w:p w:rsidR="00087F4E" w:rsidRPr="00F870B7" w:rsidRDefault="00087F4E" w:rsidP="00087F4E">
            <w:pPr>
              <w:snapToGrid w:val="0"/>
              <w:jc w:val="center"/>
              <w:rPr>
                <w:sz w:val="22"/>
                <w:szCs w:val="22"/>
              </w:rPr>
            </w:pPr>
          </w:p>
        </w:tc>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087F4E" w:rsidRPr="00F870B7" w:rsidRDefault="00087F4E" w:rsidP="00087F4E">
            <w:pPr>
              <w:snapToGrid w:val="0"/>
              <w:jc w:val="center"/>
              <w:rPr>
                <w:sz w:val="22"/>
                <w:szCs w:val="22"/>
              </w:rPr>
            </w:pPr>
          </w:p>
        </w:tc>
      </w:tr>
    </w:tbl>
    <w:p w:rsidR="00087F4E" w:rsidRPr="00F870B7" w:rsidRDefault="00087F4E" w:rsidP="00087F4E">
      <w:pPr>
        <w:spacing w:line="360" w:lineRule="auto"/>
        <w:rPr>
          <w:sz w:val="22"/>
          <w:szCs w:val="22"/>
        </w:rPr>
      </w:pPr>
    </w:p>
    <w:p w:rsidR="00087F4E" w:rsidRPr="00F870B7" w:rsidRDefault="00087F4E" w:rsidP="00087F4E">
      <w:pPr>
        <w:spacing w:line="360" w:lineRule="auto"/>
        <w:rPr>
          <w:sz w:val="22"/>
          <w:szCs w:val="22"/>
        </w:rPr>
      </w:pPr>
    </w:p>
    <w:p w:rsidR="00087F4E" w:rsidRPr="00F870B7" w:rsidRDefault="00087F4E" w:rsidP="00087F4E">
      <w:pPr>
        <w:spacing w:line="360" w:lineRule="auto"/>
        <w:rPr>
          <w:sz w:val="22"/>
          <w:szCs w:val="22"/>
        </w:rPr>
      </w:pPr>
      <w:r w:rsidRPr="00F870B7">
        <w:rPr>
          <w:sz w:val="22"/>
          <w:szCs w:val="22"/>
        </w:rPr>
        <w:t>Zgodnie z umową ZZP – 344/</w:t>
      </w:r>
      <w:r w:rsidR="00A5672F">
        <w:rPr>
          <w:sz w:val="22"/>
          <w:szCs w:val="22"/>
        </w:rPr>
        <w:t>63</w:t>
      </w:r>
      <w:r w:rsidRPr="00F870B7">
        <w:rPr>
          <w:sz w:val="22"/>
          <w:szCs w:val="22"/>
        </w:rPr>
        <w:t>/2024</w:t>
      </w:r>
    </w:p>
    <w:p w:rsidR="00087F4E" w:rsidRPr="00F870B7" w:rsidRDefault="00087F4E" w:rsidP="00087F4E">
      <w:pPr>
        <w:spacing w:line="360" w:lineRule="auto"/>
        <w:rPr>
          <w:sz w:val="22"/>
          <w:szCs w:val="22"/>
        </w:rPr>
      </w:pPr>
      <w:r w:rsidRPr="00F870B7">
        <w:rPr>
          <w:sz w:val="22"/>
          <w:szCs w:val="22"/>
        </w:rPr>
        <w:t>Towar należy dostarczyć pod adres 48 – 300 Nysa ul. Boh. Warszawy 34, do magazynów szpitala,                    w dniach od poniedziałku do piątku  w  godz. 8</w:t>
      </w:r>
      <w:r w:rsidRPr="00F870B7">
        <w:rPr>
          <w:sz w:val="22"/>
          <w:szCs w:val="22"/>
          <w:vertAlign w:val="superscript"/>
        </w:rPr>
        <w:t xml:space="preserve">00 </w:t>
      </w:r>
      <w:r w:rsidRPr="00F870B7">
        <w:rPr>
          <w:sz w:val="22"/>
          <w:szCs w:val="22"/>
        </w:rPr>
        <w:t>-  14</w:t>
      </w:r>
      <w:r w:rsidRPr="00F870B7">
        <w:rPr>
          <w:sz w:val="22"/>
          <w:szCs w:val="22"/>
          <w:vertAlign w:val="superscript"/>
        </w:rPr>
        <w:t>00</w:t>
      </w:r>
      <w:r w:rsidRPr="00F870B7">
        <w:rPr>
          <w:sz w:val="22"/>
          <w:szCs w:val="22"/>
        </w:rPr>
        <w:t>.</w:t>
      </w:r>
    </w:p>
    <w:p w:rsidR="00087F4E" w:rsidRPr="00A3652F" w:rsidRDefault="00087F4E" w:rsidP="00087F4E">
      <w:pPr>
        <w:spacing w:line="360" w:lineRule="auto"/>
        <w:rPr>
          <w:color w:val="FF0000"/>
          <w:sz w:val="22"/>
          <w:szCs w:val="22"/>
        </w:rPr>
      </w:pPr>
    </w:p>
    <w:p w:rsidR="00087F4E" w:rsidRPr="00A3652F" w:rsidRDefault="00087F4E" w:rsidP="00087F4E">
      <w:pPr>
        <w:rPr>
          <w:color w:val="FF0000"/>
          <w:sz w:val="22"/>
          <w:szCs w:val="22"/>
        </w:rPr>
      </w:pPr>
    </w:p>
    <w:p w:rsidR="00087F4E" w:rsidRPr="00A3652F" w:rsidRDefault="00087F4E" w:rsidP="00087F4E">
      <w:pPr>
        <w:suppressAutoHyphens w:val="0"/>
        <w:rPr>
          <w:bCs/>
          <w:color w:val="FF0000"/>
          <w:sz w:val="22"/>
          <w:szCs w:val="22"/>
        </w:rPr>
      </w:pPr>
    </w:p>
    <w:p w:rsidR="00087F4E" w:rsidRPr="00A3652F" w:rsidRDefault="00087F4E" w:rsidP="00087F4E">
      <w:pPr>
        <w:suppressAutoHyphens w:val="0"/>
        <w:spacing w:before="100" w:beforeAutospacing="1"/>
        <w:jc w:val="both"/>
        <w:rPr>
          <w:color w:val="FF0000"/>
          <w:kern w:val="0"/>
          <w:sz w:val="22"/>
          <w:szCs w:val="22"/>
          <w:lang w:eastAsia="pl-PL"/>
        </w:rPr>
      </w:pPr>
    </w:p>
    <w:p w:rsidR="00087F4E" w:rsidRPr="00A3652F" w:rsidRDefault="00087F4E" w:rsidP="00087F4E">
      <w:pPr>
        <w:rPr>
          <w:rFonts w:ascii="Arial" w:hAnsi="Arial" w:cs="Arial"/>
          <w:bCs/>
          <w:color w:val="FF0000"/>
          <w:sz w:val="20"/>
          <w:szCs w:val="20"/>
        </w:rPr>
      </w:pPr>
    </w:p>
    <w:p w:rsidR="00087F4E" w:rsidRPr="00A3652F" w:rsidRDefault="00087F4E" w:rsidP="00087F4E">
      <w:pPr>
        <w:rPr>
          <w:rFonts w:ascii="Arial" w:hAnsi="Arial" w:cs="Arial"/>
          <w:bCs/>
          <w:color w:val="FF0000"/>
          <w:sz w:val="20"/>
          <w:szCs w:val="20"/>
        </w:rPr>
      </w:pPr>
    </w:p>
    <w:p w:rsidR="00087F4E" w:rsidRPr="00A3652F" w:rsidRDefault="00087F4E" w:rsidP="00087F4E">
      <w:pPr>
        <w:rPr>
          <w:rFonts w:ascii="Arial" w:hAnsi="Arial" w:cs="Arial"/>
          <w:bCs/>
          <w:color w:val="FF0000"/>
          <w:sz w:val="20"/>
          <w:szCs w:val="20"/>
        </w:rPr>
      </w:pPr>
    </w:p>
    <w:p w:rsidR="00087F4E" w:rsidRPr="00A3652F" w:rsidRDefault="00087F4E" w:rsidP="00087F4E">
      <w:pPr>
        <w:rPr>
          <w:rFonts w:ascii="Arial" w:hAnsi="Arial" w:cs="Arial"/>
          <w:bCs/>
          <w:color w:val="FF0000"/>
          <w:sz w:val="20"/>
          <w:szCs w:val="20"/>
        </w:rPr>
      </w:pPr>
    </w:p>
    <w:p w:rsidR="00087F4E" w:rsidRPr="00A3652F" w:rsidRDefault="00087F4E" w:rsidP="00087F4E">
      <w:pPr>
        <w:rPr>
          <w:rFonts w:ascii="Arial" w:hAnsi="Arial" w:cs="Arial"/>
          <w:bCs/>
          <w:color w:val="FF0000"/>
          <w:sz w:val="20"/>
          <w:szCs w:val="20"/>
        </w:rPr>
      </w:pPr>
    </w:p>
    <w:p w:rsidR="00087F4E" w:rsidRPr="00A3652F" w:rsidRDefault="00087F4E" w:rsidP="00087F4E">
      <w:pPr>
        <w:rPr>
          <w:rFonts w:ascii="Arial" w:hAnsi="Arial" w:cs="Arial"/>
          <w:bCs/>
          <w:color w:val="FF0000"/>
          <w:sz w:val="20"/>
          <w:szCs w:val="20"/>
        </w:rPr>
      </w:pPr>
    </w:p>
    <w:p w:rsidR="00087F4E" w:rsidRPr="00A3652F" w:rsidRDefault="00087F4E" w:rsidP="00087F4E">
      <w:pPr>
        <w:rPr>
          <w:rFonts w:ascii="Arial" w:hAnsi="Arial" w:cs="Arial"/>
          <w:bCs/>
          <w:color w:val="FF0000"/>
          <w:sz w:val="20"/>
          <w:szCs w:val="20"/>
        </w:rPr>
      </w:pPr>
    </w:p>
    <w:sectPr w:rsidR="00087F4E" w:rsidRPr="00A3652F" w:rsidSect="00B31B7C">
      <w:headerReference w:type="default" r:id="rId27"/>
      <w:footerReference w:type="even" r:id="rId28"/>
      <w:footerReference w:type="default" r:id="rId29"/>
      <w:headerReference w:type="first" r:id="rId30"/>
      <w:footerReference w:type="first" r:id="rId31"/>
      <w:pgSz w:w="11906" w:h="16838"/>
      <w:pgMar w:top="1418" w:right="1418" w:bottom="1418" w:left="1418" w:header="709" w:footer="709" w:gutter="0"/>
      <w:cols w:space="708"/>
      <w:docGrid w:linePitch="360" w:charSpace="2457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17FE" w:rsidRDefault="00C417FE">
      <w:r>
        <w:separator/>
      </w:r>
    </w:p>
  </w:endnote>
  <w:endnote w:type="continuationSeparator" w:id="1">
    <w:p w:rsidR="00C417FE" w:rsidRDefault="00C417F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OpenSymbol">
    <w:panose1 w:val="05010000000000000000"/>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angal">
    <w:altName w:val="Liberation Mono"/>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 w:name="Liberation Serif">
    <w:panose1 w:val="02020603050405020304"/>
    <w:charset w:val="EE"/>
    <w:family w:val="roman"/>
    <w:pitch w:val="variable"/>
    <w:sig w:usb0="E0000AFF" w:usb1="500078FF" w:usb2="00000021" w:usb3="00000000" w:csb0="000001BF" w:csb1="00000000"/>
  </w:font>
  <w:font w:name="Helvetica Neue">
    <w:altName w:val="Corbel"/>
    <w:charset w:val="00"/>
    <w:family w:val="auto"/>
    <w:pitch w:val="variable"/>
    <w:sig w:usb0="00000003"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IDFont+F1">
    <w:altName w:val="MS Mincho"/>
    <w:panose1 w:val="00000000000000000000"/>
    <w:charset w:val="80"/>
    <w:family w:val="auto"/>
    <w:notTrueType/>
    <w:pitch w:val="default"/>
    <w:sig w:usb0="00000001" w:usb1="08070000" w:usb2="00000010" w:usb3="00000000" w:csb0="00020000" w:csb1="00000000"/>
  </w:font>
  <w:font w:name="ArialMT-Identity-H">
    <w:altName w:val="MS Gothic"/>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1807766"/>
      <w:docPartObj>
        <w:docPartGallery w:val="Page Numbers (Bottom of Page)"/>
        <w:docPartUnique/>
      </w:docPartObj>
    </w:sdtPr>
    <w:sdtEndPr>
      <w:rPr>
        <w:sz w:val="20"/>
        <w:szCs w:val="20"/>
      </w:rPr>
    </w:sdtEndPr>
    <w:sdtContent>
      <w:p w:rsidR="00087F4E" w:rsidRPr="002A762D" w:rsidRDefault="00087F4E">
        <w:pPr>
          <w:pStyle w:val="Stopka"/>
          <w:jc w:val="right"/>
          <w:rPr>
            <w:sz w:val="20"/>
            <w:szCs w:val="20"/>
          </w:rPr>
        </w:pPr>
        <w:r w:rsidRPr="002A762D">
          <w:rPr>
            <w:sz w:val="20"/>
            <w:szCs w:val="20"/>
          </w:rPr>
          <w:fldChar w:fldCharType="begin"/>
        </w:r>
        <w:r w:rsidRPr="002A762D">
          <w:rPr>
            <w:sz w:val="20"/>
            <w:szCs w:val="20"/>
          </w:rPr>
          <w:instrText xml:space="preserve"> PAGE   \* MERGEFORMAT </w:instrText>
        </w:r>
        <w:r w:rsidRPr="002A762D">
          <w:rPr>
            <w:sz w:val="20"/>
            <w:szCs w:val="20"/>
          </w:rPr>
          <w:fldChar w:fldCharType="separate"/>
        </w:r>
        <w:r w:rsidR="00BE35A8">
          <w:rPr>
            <w:noProof/>
            <w:sz w:val="20"/>
            <w:szCs w:val="20"/>
          </w:rPr>
          <w:t>14</w:t>
        </w:r>
        <w:r w:rsidRPr="002A762D">
          <w:rPr>
            <w:sz w:val="20"/>
            <w:szCs w:val="20"/>
          </w:rPr>
          <w:fldChar w:fldCharType="end"/>
        </w:r>
      </w:p>
    </w:sdtContent>
  </w:sdt>
  <w:p w:rsidR="00087F4E" w:rsidRDefault="00087F4E">
    <w:pPr>
      <w:pStyle w:val="Stopka"/>
      <w:ind w:right="360"/>
      <w:jc w:val="center"/>
      <w:rPr>
        <w:rFonts w:ascii="Arial Narrow" w:hAnsi="Arial Narrow" w:cs="Arial Narrow"/>
        <w:i/>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F4E" w:rsidRDefault="00087F4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F4E" w:rsidRPr="002A762D" w:rsidRDefault="00087F4E">
    <w:pPr>
      <w:pStyle w:val="Stopka"/>
      <w:jc w:val="right"/>
      <w:rPr>
        <w:sz w:val="20"/>
        <w:szCs w:val="20"/>
      </w:rPr>
    </w:pPr>
    <w:r w:rsidRPr="002A762D">
      <w:rPr>
        <w:sz w:val="20"/>
        <w:szCs w:val="20"/>
      </w:rPr>
      <w:fldChar w:fldCharType="begin"/>
    </w:r>
    <w:r w:rsidRPr="002A762D">
      <w:rPr>
        <w:sz w:val="20"/>
        <w:szCs w:val="20"/>
      </w:rPr>
      <w:instrText xml:space="preserve"> PAGE   \* MERGEFORMAT </w:instrText>
    </w:r>
    <w:r w:rsidRPr="002A762D">
      <w:rPr>
        <w:sz w:val="20"/>
        <w:szCs w:val="20"/>
      </w:rPr>
      <w:fldChar w:fldCharType="separate"/>
    </w:r>
    <w:r w:rsidR="00BE35A8">
      <w:rPr>
        <w:noProof/>
        <w:sz w:val="20"/>
        <w:szCs w:val="20"/>
      </w:rPr>
      <w:t>22</w:t>
    </w:r>
    <w:r w:rsidRPr="002A762D">
      <w:rPr>
        <w:sz w:val="20"/>
        <w:szCs w:val="20"/>
      </w:rPr>
      <w:fldChar w:fldCharType="end"/>
    </w:r>
  </w:p>
  <w:p w:rsidR="00087F4E" w:rsidRPr="00A011CF" w:rsidRDefault="00087F4E" w:rsidP="00A011CF">
    <w:pPr>
      <w:pStyle w:val="Stopk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F4E" w:rsidRDefault="00087F4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F4E" w:rsidRDefault="00087F4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F4E" w:rsidRPr="002A762D" w:rsidRDefault="00087F4E">
    <w:pPr>
      <w:pStyle w:val="Stopka"/>
      <w:jc w:val="right"/>
      <w:rPr>
        <w:sz w:val="20"/>
        <w:szCs w:val="20"/>
      </w:rPr>
    </w:pPr>
    <w:r w:rsidRPr="002A762D">
      <w:rPr>
        <w:sz w:val="20"/>
        <w:szCs w:val="20"/>
      </w:rPr>
      <w:fldChar w:fldCharType="begin"/>
    </w:r>
    <w:r w:rsidRPr="002A762D">
      <w:rPr>
        <w:sz w:val="20"/>
        <w:szCs w:val="20"/>
      </w:rPr>
      <w:instrText xml:space="preserve"> PAGE   \* MERGEFORMAT </w:instrText>
    </w:r>
    <w:r w:rsidRPr="002A762D">
      <w:rPr>
        <w:sz w:val="20"/>
        <w:szCs w:val="20"/>
      </w:rPr>
      <w:fldChar w:fldCharType="separate"/>
    </w:r>
    <w:r w:rsidR="00BE35A8">
      <w:rPr>
        <w:noProof/>
        <w:sz w:val="20"/>
        <w:szCs w:val="20"/>
      </w:rPr>
      <w:t>24</w:t>
    </w:r>
    <w:r w:rsidRPr="002A762D">
      <w:rPr>
        <w:sz w:val="20"/>
        <w:szCs w:val="20"/>
      </w:rPr>
      <w:fldChar w:fldCharType="end"/>
    </w:r>
  </w:p>
  <w:p w:rsidR="00087F4E" w:rsidRPr="00294564" w:rsidRDefault="00087F4E" w:rsidP="00294564">
    <w:pPr>
      <w:pStyle w:val="Stopka"/>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F4E" w:rsidRDefault="00087F4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17FE" w:rsidRDefault="00C417FE">
      <w:r>
        <w:separator/>
      </w:r>
    </w:p>
  </w:footnote>
  <w:footnote w:type="continuationSeparator" w:id="1">
    <w:p w:rsidR="00C417FE" w:rsidRDefault="00C417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F4E" w:rsidRDefault="00087F4E">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F4E" w:rsidRDefault="00087F4E">
    <w:pPr>
      <w:pStyle w:val="Nagwek"/>
    </w:pPr>
    <w:r>
      <w:rPr>
        <w:rFonts w:eastAsia="Arial"/>
        <w:szCs w:val="16"/>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F4E" w:rsidRDefault="00087F4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2FE6DB0E"/>
    <w:lvl w:ilvl="0" w:tplc="FFFFFFFF">
      <w:start w:val="1"/>
      <w:numFmt w:val="bullet"/>
      <w:lvlText w:val=""/>
      <w:lvlJc w:val="left"/>
      <w:pPr>
        <w:ind w:left="720" w:hanging="360"/>
      </w:pPr>
      <w:rPr>
        <w:rFonts w:ascii="Symbol" w:hAnsi="Symbol"/>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93F25460">
      <w:numFmt w:val="bullet"/>
      <w:lvlText w:val="•"/>
      <w:lvlJc w:val="left"/>
      <w:pPr>
        <w:ind w:left="5040" w:hanging="360"/>
      </w:pPr>
      <w:rPr>
        <w:rFonts w:ascii="Times New Roman" w:eastAsia="Times New Roman" w:hAnsi="Times New Roman" w:cs="Times New Roman" w:hint="default"/>
        <w:sz w:val="20"/>
      </w:rPr>
    </w:lvl>
    <w:lvl w:ilvl="7" w:tplc="FFFFFFFF">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bCs/>
        <w:i/>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Times New Roman" w:hAnsi="Times New Roman" w:cs="Times New Roman"/>
        <w:sz w:val="20"/>
        <w:szCs w:val="2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4"/>
    <w:multiLevelType w:val="multilevel"/>
    <w:tmpl w:val="66787666"/>
    <w:name w:val="WW8Num4"/>
    <w:lvl w:ilvl="0">
      <w:start w:val="1"/>
      <w:numFmt w:val="decimal"/>
      <w:lvlText w:val="%1."/>
      <w:lvlJc w:val="left"/>
      <w:pPr>
        <w:tabs>
          <w:tab w:val="num" w:pos="720"/>
        </w:tabs>
        <w:ind w:left="720" w:hanging="360"/>
      </w:pPr>
      <w:rPr>
        <w:rFonts w:ascii="Symbol" w:eastAsia="Batang" w:hAnsi="Symbol" w:cs="Symbol"/>
        <w:b w:val="0"/>
        <w:i w:val="0"/>
        <w:sz w:val="22"/>
        <w:szCs w:val="22"/>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ascii="Symbol" w:eastAsia="Batang" w:hAnsi="Symbol" w:cs="Symbol"/>
        <w:b w:val="0"/>
        <w:i w:val="0"/>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right"/>
      <w:pPr>
        <w:tabs>
          <w:tab w:val="num" w:pos="4320"/>
        </w:tabs>
        <w:ind w:left="4320" w:hanging="180"/>
      </w:pPr>
      <w:rPr>
        <w:rFonts w:ascii="Times New Roman" w:eastAsia="Times New Roman" w:hAnsi="Times New Roman" w:cs="Times New Roman"/>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5"/>
    <w:multiLevelType w:val="multilevel"/>
    <w:tmpl w:val="00000005"/>
    <w:name w:val="WW8Num5"/>
    <w:lvl w:ilvl="0">
      <w:start w:val="1"/>
      <w:numFmt w:val="bullet"/>
      <w:lvlText w:val=""/>
      <w:lvlJc w:val="left"/>
      <w:pPr>
        <w:tabs>
          <w:tab w:val="num" w:pos="644"/>
        </w:tabs>
        <w:ind w:left="644" w:hanging="284"/>
      </w:pPr>
      <w:rPr>
        <w:rFonts w:ascii="Symbol" w:hAnsi="Symbol" w:cs="Symbol"/>
        <w:color w:val="000000"/>
        <w:sz w:val="22"/>
        <w:szCs w:val="22"/>
        <w:lang w:val="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Times New Roman" w:hAnsi="Times New Roman" w:cs="Times New Roman"/>
        <w:sz w:val="22"/>
        <w:szCs w:val="22"/>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rFonts w:ascii="Symbol" w:eastAsia="Times New Roman" w:hAnsi="Symbol" w:cs="OpenSymbol"/>
        <w:b w:val="0"/>
        <w:bCs w:val="0"/>
        <w:color w:val="000000"/>
        <w:sz w:val="20"/>
        <w:szCs w:val="20"/>
        <w:lang w:val="en-US"/>
      </w:rPr>
    </w:lvl>
    <w:lvl w:ilvl="1">
      <w:start w:val="1"/>
      <w:numFmt w:val="lowerLetter"/>
      <w:lvlText w:val="%2."/>
      <w:lvlJc w:val="left"/>
      <w:pPr>
        <w:tabs>
          <w:tab w:val="num" w:pos="1440"/>
        </w:tabs>
        <w:ind w:left="1440" w:hanging="360"/>
      </w:pPr>
      <w:rPr>
        <w:rFonts w:ascii="OpenSymbol" w:hAnsi="OpenSymbol" w:cs="OpenSymbol"/>
      </w:rPr>
    </w:lvl>
    <w:lvl w:ilvl="2">
      <w:start w:val="1"/>
      <w:numFmt w:val="decimal"/>
      <w:lvlText w:val="%3)"/>
      <w:lvlJc w:val="left"/>
      <w:pPr>
        <w:tabs>
          <w:tab w:val="num" w:pos="2340"/>
        </w:tabs>
        <w:ind w:left="2340" w:hanging="360"/>
      </w:pPr>
      <w:rPr>
        <w:rFonts w:ascii="Symbol" w:eastAsia="Times New Roman" w:hAnsi="Symbol" w:cs="OpenSymbol"/>
        <w:b w:val="0"/>
        <w:bCs w:val="0"/>
        <w:color w:val="000000"/>
        <w:sz w:val="20"/>
        <w:szCs w:val="20"/>
        <w:lang w:val="en-US"/>
      </w:rPr>
    </w:lvl>
    <w:lvl w:ilvl="3">
      <w:start w:val="1"/>
      <w:numFmt w:val="decimal"/>
      <w:lvlText w:val="%4."/>
      <w:lvlJc w:val="left"/>
      <w:pPr>
        <w:tabs>
          <w:tab w:val="num" w:pos="2880"/>
        </w:tabs>
        <w:ind w:left="2880" w:hanging="360"/>
      </w:pPr>
      <w:rPr>
        <w:rFonts w:ascii="Wingdings 2" w:hAnsi="Wingdings 2" w:cs="OpenSymbol"/>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7"/>
    <w:multiLevelType w:val="singleLevel"/>
    <w:tmpl w:val="00000007"/>
    <w:name w:val="WW8Num7"/>
    <w:lvl w:ilvl="0">
      <w:start w:val="1"/>
      <w:numFmt w:val="bullet"/>
      <w:lvlText w:val=""/>
      <w:lvlJc w:val="left"/>
      <w:pPr>
        <w:tabs>
          <w:tab w:val="num" w:pos="0"/>
        </w:tabs>
        <w:ind w:left="720" w:hanging="360"/>
      </w:pPr>
      <w:rPr>
        <w:rFonts w:ascii="Symbol" w:hAnsi="Symbol" w:cs="Wingdings 2"/>
        <w:color w:val="000000"/>
        <w:sz w:val="20"/>
        <w:szCs w:val="20"/>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Wingdings 2" w:hAnsi="Wingdings 2" w:cs="OpenSymbol"/>
        <w:color w:val="000000"/>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color w:val="000000"/>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color w:val="000000"/>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nsid w:val="00000009"/>
    <w:multiLevelType w:val="multilevel"/>
    <w:tmpl w:val="00000009"/>
    <w:name w:val="WW8Num9"/>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00000A"/>
    <w:multiLevelType w:val="singleLevel"/>
    <w:tmpl w:val="0000000A"/>
    <w:name w:val="WW8Num10"/>
    <w:lvl w:ilvl="0">
      <w:start w:val="1"/>
      <w:numFmt w:val="bullet"/>
      <w:lvlText w:val=""/>
      <w:lvlJc w:val="left"/>
      <w:pPr>
        <w:tabs>
          <w:tab w:val="num" w:pos="704"/>
        </w:tabs>
        <w:ind w:left="704" w:hanging="284"/>
      </w:pPr>
      <w:rPr>
        <w:rFonts w:ascii="Symbol" w:hAnsi="Symbol" w:cs="Symbol"/>
      </w:rPr>
    </w:lvl>
  </w:abstractNum>
  <w:abstractNum w:abstractNumId="10">
    <w:nsid w:val="0000000B"/>
    <w:multiLevelType w:val="singleLevel"/>
    <w:tmpl w:val="0000000B"/>
    <w:name w:val="WW8Num11"/>
    <w:lvl w:ilvl="0">
      <w:start w:val="1"/>
      <w:numFmt w:val="bullet"/>
      <w:lvlText w:val=""/>
      <w:lvlJc w:val="left"/>
      <w:pPr>
        <w:tabs>
          <w:tab w:val="num" w:pos="644"/>
        </w:tabs>
        <w:ind w:left="644" w:hanging="284"/>
      </w:pPr>
      <w:rPr>
        <w:rFonts w:ascii="Symbol" w:hAnsi="Symbol" w:cs="Symbol"/>
        <w:color w:val="000000"/>
      </w:rPr>
    </w:lvl>
  </w:abstractNum>
  <w:abstractNum w:abstractNumId="11">
    <w:nsid w:val="0000000C"/>
    <w:multiLevelType w:val="multilevel"/>
    <w:tmpl w:val="0000000C"/>
    <w:name w:val="WW8Num12"/>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nsid w:val="0000000D"/>
    <w:multiLevelType w:val="multilevel"/>
    <w:tmpl w:val="A35C800E"/>
    <w:name w:val="WW8Num13"/>
    <w:lvl w:ilvl="0">
      <w:start w:val="1"/>
      <w:numFmt w:val="decimal"/>
      <w:lvlText w:val="%1."/>
      <w:lvlJc w:val="left"/>
      <w:pPr>
        <w:tabs>
          <w:tab w:val="num" w:pos="720"/>
        </w:tabs>
        <w:ind w:left="720" w:hanging="360"/>
      </w:pPr>
      <w:rPr>
        <w:rFonts w:ascii="Times New Roman" w:hAnsi="Times New Roman" w:hint="default"/>
        <w:b w:val="0"/>
        <w:i w:val="0"/>
        <w:color w:val="auto"/>
        <w:sz w:val="22"/>
        <w:szCs w:val="22"/>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000000E"/>
    <w:multiLevelType w:val="multilevel"/>
    <w:tmpl w:val="13DC59A0"/>
    <w:name w:val="WW8Num14"/>
    <w:lvl w:ilvl="0">
      <w:start w:val="1"/>
      <w:numFmt w:val="bullet"/>
      <w:lvlText w:val=""/>
      <w:lvlJc w:val="left"/>
      <w:pPr>
        <w:tabs>
          <w:tab w:val="num" w:pos="464"/>
        </w:tabs>
        <w:ind w:left="464" w:hanging="284"/>
      </w:pPr>
      <w:rPr>
        <w:rFonts w:ascii="Symbol" w:hAnsi="Symbol" w:cs="Symbol"/>
      </w:rPr>
    </w:lvl>
    <w:lvl w:ilvl="1">
      <w:start w:val="1"/>
      <w:numFmt w:val="decimal"/>
      <w:lvlText w:val="%2."/>
      <w:lvlJc w:val="left"/>
      <w:pPr>
        <w:tabs>
          <w:tab w:val="num" w:pos="1080"/>
        </w:tabs>
        <w:ind w:left="1080" w:hanging="360"/>
      </w:pPr>
      <w:rPr>
        <w:rFonts w:ascii="Times New Roman" w:hAnsi="Times New Roman" w:hint="default"/>
        <w:b w:val="0"/>
        <w:i w:val="0"/>
        <w:color w:val="auto"/>
        <w:sz w:val="22"/>
        <w:szCs w:val="22"/>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5464"/>
        </w:tabs>
        <w:ind w:left="5464"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11"/>
    <w:multiLevelType w:val="multilevel"/>
    <w:tmpl w:val="00000011"/>
    <w:name w:val="WW8Num17"/>
    <w:lvl w:ilvl="0">
      <w:start w:val="1"/>
      <w:numFmt w:val="decimal"/>
      <w:lvlText w:val="%1."/>
      <w:lvlJc w:val="left"/>
      <w:pPr>
        <w:tabs>
          <w:tab w:val="num" w:pos="720"/>
        </w:tabs>
        <w:ind w:left="720" w:hanging="360"/>
      </w:pPr>
      <w:rPr>
        <w:rFonts w:ascii="Symbol" w:hAnsi="Symbol" w:cs="Symbol"/>
        <w:color w:val="000000"/>
        <w:sz w:val="20"/>
        <w:szCs w:val="20"/>
      </w:rPr>
    </w:lvl>
    <w:lvl w:ilvl="1">
      <w:start w:val="1"/>
      <w:numFmt w:val="decimal"/>
      <w:lvlText w:val="%1.%2."/>
      <w:lvlJc w:val="left"/>
      <w:pPr>
        <w:tabs>
          <w:tab w:val="num" w:pos="720"/>
        </w:tabs>
        <w:ind w:left="720" w:hanging="360"/>
      </w:pPr>
      <w:rPr>
        <w:rFonts w:ascii="Courier New" w:hAnsi="Courier New" w:cs="Courier New"/>
      </w:rPr>
    </w:lvl>
    <w:lvl w:ilvl="2">
      <w:start w:val="1"/>
      <w:numFmt w:val="decimal"/>
      <w:lvlText w:val="%1.%2.%3."/>
      <w:lvlJc w:val="left"/>
      <w:pPr>
        <w:tabs>
          <w:tab w:val="num" w:pos="1080"/>
        </w:tabs>
        <w:ind w:left="1080" w:hanging="720"/>
      </w:pPr>
      <w:rPr>
        <w:rFonts w:ascii="Wingdings" w:hAnsi="Wingdings" w:cs="Wingdings"/>
      </w:rPr>
    </w:lvl>
    <w:lvl w:ilvl="3">
      <w:start w:val="1"/>
      <w:numFmt w:val="decimal"/>
      <w:lvlText w:val="%1.%2.%3.%4."/>
      <w:lvlJc w:val="left"/>
      <w:pPr>
        <w:tabs>
          <w:tab w:val="num" w:pos="1080"/>
        </w:tabs>
        <w:ind w:left="1080" w:hanging="720"/>
      </w:pPr>
      <w:rPr>
        <w:rFonts w:ascii="Wingdings" w:hAnsi="Wingdings" w:cs="Wingdings"/>
      </w:rPr>
    </w:lvl>
    <w:lvl w:ilvl="4">
      <w:start w:val="1"/>
      <w:numFmt w:val="decimal"/>
      <w:lvlText w:val="%1.%2.%3.%4.%5."/>
      <w:lvlJc w:val="left"/>
      <w:pPr>
        <w:tabs>
          <w:tab w:val="num" w:pos="1440"/>
        </w:tabs>
        <w:ind w:left="1440" w:hanging="1080"/>
      </w:pPr>
      <w:rPr>
        <w:rFonts w:ascii="Wingdings" w:hAnsi="Wingdings" w:cs="Wingdings"/>
      </w:rPr>
    </w:lvl>
    <w:lvl w:ilvl="5">
      <w:start w:val="1"/>
      <w:numFmt w:val="decimal"/>
      <w:lvlText w:val="%1.%2.%3.%4.%5.%6."/>
      <w:lvlJc w:val="left"/>
      <w:pPr>
        <w:tabs>
          <w:tab w:val="num" w:pos="1440"/>
        </w:tabs>
        <w:ind w:left="1440" w:hanging="1080"/>
      </w:pPr>
      <w:rPr>
        <w:rFonts w:ascii="Wingdings" w:hAnsi="Wingdings" w:cs="Wingdings"/>
      </w:rPr>
    </w:lvl>
    <w:lvl w:ilvl="6">
      <w:start w:val="1"/>
      <w:numFmt w:val="decimal"/>
      <w:lvlText w:val="%1.%2.%3.%4.%5.%6.%7."/>
      <w:lvlJc w:val="left"/>
      <w:pPr>
        <w:tabs>
          <w:tab w:val="num" w:pos="1800"/>
        </w:tabs>
        <w:ind w:left="1800" w:hanging="1440"/>
      </w:pPr>
      <w:rPr>
        <w:rFonts w:ascii="Wingdings" w:hAnsi="Wingdings" w:cs="Wingdings"/>
      </w:rPr>
    </w:lvl>
    <w:lvl w:ilvl="7">
      <w:start w:val="1"/>
      <w:numFmt w:val="decimal"/>
      <w:lvlText w:val="%1.%2.%3.%4.%5.%6.%7.%8."/>
      <w:lvlJc w:val="left"/>
      <w:pPr>
        <w:tabs>
          <w:tab w:val="num" w:pos="1800"/>
        </w:tabs>
        <w:ind w:left="1800" w:hanging="1440"/>
      </w:pPr>
      <w:rPr>
        <w:rFonts w:ascii="Wingdings" w:hAnsi="Wingdings" w:cs="Wingdings"/>
      </w:rPr>
    </w:lvl>
    <w:lvl w:ilvl="8">
      <w:start w:val="1"/>
      <w:numFmt w:val="decimal"/>
      <w:lvlText w:val="%1.%2.%3.%4.%5.%6.%7.%8.%9."/>
      <w:lvlJc w:val="left"/>
      <w:pPr>
        <w:tabs>
          <w:tab w:val="num" w:pos="2160"/>
        </w:tabs>
        <w:ind w:left="2160" w:hanging="1800"/>
      </w:pPr>
      <w:rPr>
        <w:rFonts w:ascii="Wingdings" w:hAnsi="Wingdings" w:cs="Wingdings"/>
      </w:rPr>
    </w:lvl>
  </w:abstractNum>
  <w:abstractNum w:abstractNumId="15">
    <w:nsid w:val="00000012"/>
    <w:multiLevelType w:val="multilevel"/>
    <w:tmpl w:val="BCE89654"/>
    <w:lvl w:ilvl="0">
      <w:start w:val="1"/>
      <w:numFmt w:val="bullet"/>
      <w:lvlText w:val=""/>
      <w:lvlJc w:val="left"/>
      <w:pPr>
        <w:tabs>
          <w:tab w:val="num" w:pos="720"/>
        </w:tabs>
        <w:ind w:left="720" w:hanging="360"/>
      </w:pPr>
      <w:rPr>
        <w:rFonts w:ascii="Symbol" w:hAnsi="Symbol" w:cs="Symbol" w:hint="default"/>
        <w:color w:val="000000"/>
        <w:sz w:val="20"/>
        <w:szCs w:val="20"/>
      </w:rPr>
    </w:lvl>
    <w:lvl w:ilvl="1">
      <w:start w:val="1"/>
      <w:numFmt w:val="decimal"/>
      <w:lvlText w:val="%1.%2."/>
      <w:lvlJc w:val="left"/>
      <w:pPr>
        <w:tabs>
          <w:tab w:val="num" w:pos="720"/>
        </w:tabs>
        <w:ind w:left="720" w:hanging="360"/>
      </w:pPr>
      <w:rPr>
        <w:rFonts w:ascii="Courier New" w:hAnsi="Courier New" w:cs="Courier New"/>
      </w:rPr>
    </w:lvl>
    <w:lvl w:ilvl="2">
      <w:start w:val="1"/>
      <w:numFmt w:val="decimal"/>
      <w:lvlText w:val="%1.%2.%3."/>
      <w:lvlJc w:val="left"/>
      <w:pPr>
        <w:tabs>
          <w:tab w:val="num" w:pos="1080"/>
        </w:tabs>
        <w:ind w:left="1080" w:hanging="720"/>
      </w:pPr>
      <w:rPr>
        <w:rFonts w:ascii="Wingdings" w:hAnsi="Wingdings" w:cs="Wingdings"/>
      </w:rPr>
    </w:lvl>
    <w:lvl w:ilvl="3">
      <w:start w:val="1"/>
      <w:numFmt w:val="decimal"/>
      <w:lvlText w:val="%1.%2.%3.%4."/>
      <w:lvlJc w:val="left"/>
      <w:pPr>
        <w:tabs>
          <w:tab w:val="num" w:pos="1080"/>
        </w:tabs>
        <w:ind w:left="1080" w:hanging="720"/>
      </w:pPr>
      <w:rPr>
        <w:rFonts w:ascii="Wingdings" w:hAnsi="Wingdings" w:cs="Wingdings"/>
      </w:rPr>
    </w:lvl>
    <w:lvl w:ilvl="4">
      <w:start w:val="1"/>
      <w:numFmt w:val="decimal"/>
      <w:lvlText w:val="%1.%2.%3.%4.%5."/>
      <w:lvlJc w:val="left"/>
      <w:pPr>
        <w:tabs>
          <w:tab w:val="num" w:pos="1440"/>
        </w:tabs>
        <w:ind w:left="1440" w:hanging="1080"/>
      </w:pPr>
      <w:rPr>
        <w:rFonts w:ascii="Wingdings" w:hAnsi="Wingdings" w:cs="Wingdings" w:hint="default"/>
        <w:sz w:val="24"/>
        <w:szCs w:val="24"/>
      </w:rPr>
    </w:lvl>
    <w:lvl w:ilvl="5">
      <w:start w:val="1"/>
      <w:numFmt w:val="decimal"/>
      <w:lvlText w:val="%1.%2.%3.%4.%5.%6."/>
      <w:lvlJc w:val="left"/>
      <w:pPr>
        <w:tabs>
          <w:tab w:val="num" w:pos="1440"/>
        </w:tabs>
        <w:ind w:left="1440" w:hanging="1080"/>
      </w:pPr>
      <w:rPr>
        <w:rFonts w:ascii="Wingdings" w:hAnsi="Wingdings" w:cs="Wingdings"/>
      </w:rPr>
    </w:lvl>
    <w:lvl w:ilvl="6">
      <w:start w:val="1"/>
      <w:numFmt w:val="decimal"/>
      <w:lvlText w:val="%7."/>
      <w:lvlJc w:val="left"/>
      <w:pPr>
        <w:tabs>
          <w:tab w:val="num" w:pos="1800"/>
        </w:tabs>
        <w:ind w:left="1800" w:hanging="1440"/>
      </w:pPr>
      <w:rPr>
        <w:rFonts w:ascii="Times New Roman" w:eastAsia="Times New Roman" w:hAnsi="Times New Roman" w:cs="Times New Roman" w:hint="default"/>
        <w:color w:val="auto"/>
      </w:rPr>
    </w:lvl>
    <w:lvl w:ilvl="7">
      <w:start w:val="1"/>
      <w:numFmt w:val="decimal"/>
      <w:lvlText w:val="%1.%2.%3.%4.%5.%6.%7.%8."/>
      <w:lvlJc w:val="left"/>
      <w:pPr>
        <w:tabs>
          <w:tab w:val="num" w:pos="1800"/>
        </w:tabs>
        <w:ind w:left="1800" w:hanging="1440"/>
      </w:pPr>
      <w:rPr>
        <w:rFonts w:ascii="Wingdings" w:hAnsi="Wingdings" w:cs="Wingdings"/>
      </w:rPr>
    </w:lvl>
    <w:lvl w:ilvl="8">
      <w:start w:val="1"/>
      <w:numFmt w:val="decimal"/>
      <w:lvlText w:val="%1.%2.%3.%4.%5.%6.%7.%8.%9."/>
      <w:lvlJc w:val="left"/>
      <w:pPr>
        <w:tabs>
          <w:tab w:val="num" w:pos="2160"/>
        </w:tabs>
        <w:ind w:left="2160" w:hanging="1800"/>
      </w:pPr>
      <w:rPr>
        <w:rFonts w:ascii="Wingdings" w:hAnsi="Wingdings" w:cs="Wingdings"/>
      </w:rPr>
    </w:lvl>
  </w:abstractNum>
  <w:abstractNum w:abstractNumId="16">
    <w:nsid w:val="00000013"/>
    <w:multiLevelType w:val="multilevel"/>
    <w:tmpl w:val="00000013"/>
    <w:name w:val="WW8Num19"/>
    <w:lvl w:ilvl="0">
      <w:start w:val="1"/>
      <w:numFmt w:val="decimal"/>
      <w:lvlText w:val="%1."/>
      <w:lvlJc w:val="left"/>
      <w:pPr>
        <w:tabs>
          <w:tab w:val="num" w:pos="708"/>
        </w:tabs>
        <w:ind w:left="464" w:hanging="284"/>
      </w:pPr>
      <w:rPr>
        <w:rFonts w:ascii="Symbol" w:hAnsi="Symbol" w:cs="Symbol"/>
        <w:lang w:val="pl-PL"/>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Wingdings 2" w:hAnsi="Wingdings 2" w:cs="Open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4"/>
    <w:multiLevelType w:val="singleLevel"/>
    <w:tmpl w:val="00000014"/>
    <w:name w:val="WW8Num20"/>
    <w:lvl w:ilvl="0">
      <w:start w:val="1"/>
      <w:numFmt w:val="bullet"/>
      <w:lvlText w:val=""/>
      <w:lvlJc w:val="left"/>
      <w:pPr>
        <w:tabs>
          <w:tab w:val="num" w:pos="0"/>
        </w:tabs>
        <w:ind w:left="720" w:hanging="360"/>
      </w:pPr>
      <w:rPr>
        <w:rFonts w:ascii="Symbol" w:hAnsi="Symbol" w:cs="Symbol"/>
        <w:vertAlign w:val="superscript"/>
      </w:rPr>
    </w:lvl>
  </w:abstractNum>
  <w:abstractNum w:abstractNumId="18">
    <w:nsid w:val="00000015"/>
    <w:multiLevelType w:val="multilevel"/>
    <w:tmpl w:val="00000015"/>
    <w:name w:val="WW8Num21"/>
    <w:lvl w:ilvl="0">
      <w:start w:val="1"/>
      <w:numFmt w:val="bullet"/>
      <w:lvlText w:val=""/>
      <w:lvlJc w:val="left"/>
      <w:pPr>
        <w:tabs>
          <w:tab w:val="num" w:pos="720"/>
        </w:tabs>
        <w:ind w:left="720" w:hanging="360"/>
      </w:pPr>
      <w:rPr>
        <w:rFonts w:ascii="Wingdings 2" w:hAnsi="Wingdings 2" w:cs="Symbol"/>
        <w:bCs/>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bCs/>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bCs/>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9">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rPr>
    </w:lvl>
  </w:abstractNum>
  <w:abstractNum w:abstractNumId="20">
    <w:nsid w:val="00000017"/>
    <w:multiLevelType w:val="singleLevel"/>
    <w:tmpl w:val="00000017"/>
    <w:name w:val="WW8Num23"/>
    <w:lvl w:ilvl="0">
      <w:start w:val="1"/>
      <w:numFmt w:val="bullet"/>
      <w:lvlText w:val=""/>
      <w:lvlJc w:val="left"/>
      <w:pPr>
        <w:tabs>
          <w:tab w:val="num" w:pos="0"/>
        </w:tabs>
        <w:ind w:left="720" w:hanging="360"/>
      </w:pPr>
      <w:rPr>
        <w:rFonts w:ascii="Symbol" w:hAnsi="Symbol" w:cs="Symbol"/>
      </w:rPr>
    </w:lvl>
  </w:abstractNum>
  <w:abstractNum w:abstractNumId="21">
    <w:nsid w:val="00000018"/>
    <w:multiLevelType w:val="singleLevel"/>
    <w:tmpl w:val="00000018"/>
    <w:name w:val="WW8Num24"/>
    <w:lvl w:ilvl="0">
      <w:start w:val="1"/>
      <w:numFmt w:val="bullet"/>
      <w:lvlText w:val=""/>
      <w:lvlJc w:val="left"/>
      <w:pPr>
        <w:tabs>
          <w:tab w:val="num" w:pos="426"/>
        </w:tabs>
        <w:ind w:left="426" w:hanging="284"/>
      </w:pPr>
      <w:rPr>
        <w:rFonts w:ascii="Symbol" w:hAnsi="Symbol" w:cs="Symbol"/>
      </w:rPr>
    </w:lvl>
  </w:abstractNum>
  <w:abstractNum w:abstractNumId="22">
    <w:nsid w:val="00000019"/>
    <w:multiLevelType w:val="multilevel"/>
    <w:tmpl w:val="00000019"/>
    <w:name w:val="WW8Num25"/>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3">
    <w:nsid w:val="0000001A"/>
    <w:multiLevelType w:val="singleLevel"/>
    <w:tmpl w:val="0000001A"/>
    <w:name w:val="WW8Num26"/>
    <w:lvl w:ilvl="0">
      <w:start w:val="1"/>
      <w:numFmt w:val="bullet"/>
      <w:lvlText w:val=""/>
      <w:lvlJc w:val="left"/>
      <w:pPr>
        <w:tabs>
          <w:tab w:val="num" w:pos="644"/>
        </w:tabs>
        <w:ind w:left="644" w:hanging="284"/>
      </w:pPr>
      <w:rPr>
        <w:rFonts w:ascii="Symbol" w:hAnsi="Symbol" w:cs="Symbol"/>
      </w:rPr>
    </w:lvl>
  </w:abstractNum>
  <w:abstractNum w:abstractNumId="24">
    <w:nsid w:val="0000001B"/>
    <w:multiLevelType w:val="multilevel"/>
    <w:tmpl w:val="0000001B"/>
    <w:name w:val="WW8Num27"/>
    <w:lvl w:ilvl="0">
      <w:start w:val="1"/>
      <w:numFmt w:val="bullet"/>
      <w:lvlText w:val=""/>
      <w:lvlJc w:val="left"/>
      <w:pPr>
        <w:tabs>
          <w:tab w:val="num" w:pos="720"/>
        </w:tabs>
        <w:ind w:left="720" w:hanging="360"/>
      </w:pPr>
      <w:rPr>
        <w:rFonts w:ascii="Wingdings 2" w:hAnsi="Wingdings 2" w:cs="Wingdings"/>
      </w:rPr>
    </w:lvl>
    <w:lvl w:ilvl="1">
      <w:start w:val="1"/>
      <w:numFmt w:val="bullet"/>
      <w:lvlText w:val="◦"/>
      <w:lvlJc w:val="left"/>
      <w:pPr>
        <w:tabs>
          <w:tab w:val="num" w:pos="1080"/>
        </w:tabs>
        <w:ind w:left="1080" w:hanging="360"/>
      </w:pPr>
      <w:rPr>
        <w:rFonts w:ascii="OpenSymbol" w:hAnsi="OpenSymbol" w:cs="OpenSymbol"/>
        <w:sz w:val="22"/>
        <w:szCs w:val="22"/>
      </w:rPr>
    </w:lvl>
    <w:lvl w:ilvl="2">
      <w:start w:val="1"/>
      <w:numFmt w:val="bullet"/>
      <w:lvlText w:val="▪"/>
      <w:lvlJc w:val="left"/>
      <w:pPr>
        <w:tabs>
          <w:tab w:val="num" w:pos="1440"/>
        </w:tabs>
        <w:ind w:left="1440" w:hanging="360"/>
      </w:pPr>
      <w:rPr>
        <w:rFonts w:ascii="OpenSymbol" w:hAnsi="OpenSymbol" w:cs="OpenSymbol"/>
        <w:sz w:val="22"/>
        <w:szCs w:val="22"/>
      </w:rPr>
    </w:lvl>
    <w:lvl w:ilvl="3">
      <w:start w:val="1"/>
      <w:numFmt w:val="bullet"/>
      <w:lvlText w:val=""/>
      <w:lvlJc w:val="left"/>
      <w:pPr>
        <w:tabs>
          <w:tab w:val="num" w:pos="1800"/>
        </w:tabs>
        <w:ind w:left="1800" w:hanging="360"/>
      </w:pPr>
      <w:rPr>
        <w:rFonts w:ascii="Wingdings 2" w:hAnsi="Wingdings 2" w:cs="Wingdings"/>
      </w:rPr>
    </w:lvl>
    <w:lvl w:ilvl="4">
      <w:start w:val="1"/>
      <w:numFmt w:val="bullet"/>
      <w:lvlText w:val="◦"/>
      <w:lvlJc w:val="left"/>
      <w:pPr>
        <w:tabs>
          <w:tab w:val="num" w:pos="2160"/>
        </w:tabs>
        <w:ind w:left="2160" w:hanging="360"/>
      </w:pPr>
      <w:rPr>
        <w:rFonts w:ascii="OpenSymbol" w:hAnsi="OpenSymbol" w:cs="OpenSymbol"/>
        <w:sz w:val="22"/>
        <w:szCs w:val="22"/>
      </w:rPr>
    </w:lvl>
    <w:lvl w:ilvl="5">
      <w:start w:val="1"/>
      <w:numFmt w:val="bullet"/>
      <w:lvlText w:val="▪"/>
      <w:lvlJc w:val="left"/>
      <w:pPr>
        <w:tabs>
          <w:tab w:val="num" w:pos="2520"/>
        </w:tabs>
        <w:ind w:left="2520" w:hanging="360"/>
      </w:pPr>
      <w:rPr>
        <w:rFonts w:ascii="OpenSymbol" w:hAnsi="OpenSymbol" w:cs="OpenSymbol"/>
        <w:sz w:val="22"/>
        <w:szCs w:val="22"/>
      </w:rPr>
    </w:lvl>
    <w:lvl w:ilvl="6">
      <w:start w:val="1"/>
      <w:numFmt w:val="bullet"/>
      <w:lvlText w:val=""/>
      <w:lvlJc w:val="left"/>
      <w:pPr>
        <w:tabs>
          <w:tab w:val="num" w:pos="2880"/>
        </w:tabs>
        <w:ind w:left="2880" w:hanging="360"/>
      </w:pPr>
      <w:rPr>
        <w:rFonts w:ascii="Wingdings 2" w:hAnsi="Wingdings 2" w:cs="Wingdings"/>
      </w:rPr>
    </w:lvl>
    <w:lvl w:ilvl="7">
      <w:start w:val="1"/>
      <w:numFmt w:val="bullet"/>
      <w:lvlText w:val="◦"/>
      <w:lvlJc w:val="left"/>
      <w:pPr>
        <w:tabs>
          <w:tab w:val="num" w:pos="3240"/>
        </w:tabs>
        <w:ind w:left="3240" w:hanging="360"/>
      </w:pPr>
      <w:rPr>
        <w:rFonts w:ascii="OpenSymbol" w:hAnsi="OpenSymbol" w:cs="OpenSymbol"/>
        <w:sz w:val="22"/>
        <w:szCs w:val="22"/>
      </w:rPr>
    </w:lvl>
    <w:lvl w:ilvl="8">
      <w:start w:val="1"/>
      <w:numFmt w:val="bullet"/>
      <w:lvlText w:val="▪"/>
      <w:lvlJc w:val="left"/>
      <w:pPr>
        <w:tabs>
          <w:tab w:val="num" w:pos="3600"/>
        </w:tabs>
        <w:ind w:left="3600" w:hanging="360"/>
      </w:pPr>
      <w:rPr>
        <w:rFonts w:ascii="OpenSymbol" w:hAnsi="OpenSymbol" w:cs="OpenSymbol"/>
        <w:sz w:val="22"/>
        <w:szCs w:val="22"/>
      </w:rPr>
    </w:lvl>
  </w:abstractNum>
  <w:abstractNum w:abstractNumId="25">
    <w:nsid w:val="0000001D"/>
    <w:multiLevelType w:val="singleLevel"/>
    <w:tmpl w:val="0000001D"/>
    <w:name w:val="WW8Num29"/>
    <w:lvl w:ilvl="0">
      <w:start w:val="1"/>
      <w:numFmt w:val="bullet"/>
      <w:lvlText w:val=""/>
      <w:lvlJc w:val="left"/>
      <w:pPr>
        <w:tabs>
          <w:tab w:val="num" w:pos="284"/>
        </w:tabs>
        <w:ind w:left="284" w:hanging="284"/>
      </w:pPr>
      <w:rPr>
        <w:rFonts w:ascii="Symbol" w:hAnsi="Symbol" w:cs="Symbol"/>
      </w:rPr>
    </w:lvl>
  </w:abstractNum>
  <w:abstractNum w:abstractNumId="26">
    <w:nsid w:val="0000001E"/>
    <w:multiLevelType w:val="singleLevel"/>
    <w:tmpl w:val="0000001E"/>
    <w:name w:val="WW8Num30"/>
    <w:lvl w:ilvl="0">
      <w:start w:val="1"/>
      <w:numFmt w:val="bullet"/>
      <w:lvlText w:val=""/>
      <w:lvlJc w:val="left"/>
      <w:pPr>
        <w:tabs>
          <w:tab w:val="num" w:pos="284"/>
        </w:tabs>
        <w:ind w:left="284" w:hanging="284"/>
      </w:pPr>
      <w:rPr>
        <w:rFonts w:ascii="Symbol" w:hAnsi="Symbol" w:cs="Symbol"/>
      </w:rPr>
    </w:lvl>
  </w:abstractNum>
  <w:abstractNum w:abstractNumId="27">
    <w:nsid w:val="0000001F"/>
    <w:multiLevelType w:val="singleLevel"/>
    <w:tmpl w:val="0000001F"/>
    <w:name w:val="WW8Num31"/>
    <w:lvl w:ilvl="0">
      <w:start w:val="1"/>
      <w:numFmt w:val="bullet"/>
      <w:lvlText w:val=""/>
      <w:lvlJc w:val="left"/>
      <w:pPr>
        <w:tabs>
          <w:tab w:val="num" w:pos="284"/>
        </w:tabs>
        <w:ind w:left="284" w:hanging="284"/>
      </w:pPr>
      <w:rPr>
        <w:rFonts w:ascii="Symbol" w:hAnsi="Symbol" w:cs="Symbol"/>
      </w:rPr>
    </w:lvl>
  </w:abstractNum>
  <w:abstractNum w:abstractNumId="28">
    <w:nsid w:val="00000020"/>
    <w:multiLevelType w:val="singleLevel"/>
    <w:tmpl w:val="00000020"/>
    <w:name w:val="WW8Num32"/>
    <w:lvl w:ilvl="0">
      <w:start w:val="1"/>
      <w:numFmt w:val="bullet"/>
      <w:lvlText w:val=""/>
      <w:lvlJc w:val="left"/>
      <w:pPr>
        <w:tabs>
          <w:tab w:val="num" w:pos="284"/>
        </w:tabs>
        <w:ind w:left="284" w:hanging="284"/>
      </w:pPr>
      <w:rPr>
        <w:rFonts w:ascii="Symbol" w:hAnsi="Symbol" w:cs="Symbol"/>
      </w:rPr>
    </w:lvl>
  </w:abstractNum>
  <w:abstractNum w:abstractNumId="29">
    <w:nsid w:val="00000021"/>
    <w:multiLevelType w:val="multilevel"/>
    <w:tmpl w:val="00000021"/>
    <w:name w:val="WW8Num33"/>
    <w:lvl w:ilvl="0">
      <w:start w:val="1"/>
      <w:numFmt w:val="bullet"/>
      <w:lvlText w:val=""/>
      <w:lvlJc w:val="left"/>
      <w:pPr>
        <w:tabs>
          <w:tab w:val="num" w:pos="720"/>
        </w:tabs>
        <w:ind w:left="720" w:hanging="360"/>
      </w:pPr>
      <w:rPr>
        <w:rFonts w:ascii="Wingdings 2" w:hAnsi="Wingdings 2"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0">
    <w:nsid w:val="00000022"/>
    <w:multiLevelType w:val="multilevel"/>
    <w:tmpl w:val="00000022"/>
    <w:name w:val="WW8Num34"/>
    <w:lvl w:ilvl="0">
      <w:start w:val="1"/>
      <w:numFmt w:val="bullet"/>
      <w:lvlText w:val=""/>
      <w:lvlJc w:val="left"/>
      <w:pPr>
        <w:tabs>
          <w:tab w:val="num" w:pos="720"/>
        </w:tabs>
        <w:ind w:left="720" w:hanging="360"/>
      </w:pPr>
      <w:rPr>
        <w:rFonts w:ascii="Wingdings 2" w:hAnsi="Wingdings 2" w:cs="Symbol"/>
        <w:color w:val="00000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1">
    <w:nsid w:val="00000023"/>
    <w:multiLevelType w:val="multilevel"/>
    <w:tmpl w:val="00000023"/>
    <w:name w:val="WW8Num35"/>
    <w:lvl w:ilvl="0">
      <w:start w:val="1"/>
      <w:numFmt w:val="bullet"/>
      <w:lvlText w:val=""/>
      <w:lvlJc w:val="left"/>
      <w:pPr>
        <w:tabs>
          <w:tab w:val="num" w:pos="720"/>
        </w:tabs>
        <w:ind w:left="720" w:hanging="360"/>
      </w:pPr>
      <w:rPr>
        <w:rFonts w:ascii="Wingdings" w:hAnsi="Wingding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0000024"/>
    <w:multiLevelType w:val="multilevel"/>
    <w:tmpl w:val="00000024"/>
    <w:name w:val="WW8Num36"/>
    <w:lvl w:ilvl="0">
      <w:start w:val="1"/>
      <w:numFmt w:val="bullet"/>
      <w:lvlText w:val=""/>
      <w:lvlJc w:val="left"/>
      <w:pPr>
        <w:tabs>
          <w:tab w:val="num" w:pos="720"/>
        </w:tabs>
        <w:ind w:left="720" w:hanging="360"/>
      </w:pPr>
      <w:rPr>
        <w:rFonts w:ascii="Wingdings 2" w:hAnsi="Wingdings 2" w:cs="Wingdings 2"/>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Wingdings 2"/>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Wingdings 2"/>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3">
    <w:nsid w:val="00000025"/>
    <w:multiLevelType w:val="multilevel"/>
    <w:tmpl w:val="00000025"/>
    <w:name w:val="WW8Num37"/>
    <w:lvl w:ilvl="0">
      <w:start w:val="1"/>
      <w:numFmt w:val="bullet"/>
      <w:lvlText w:val=""/>
      <w:lvlJc w:val="left"/>
      <w:pPr>
        <w:tabs>
          <w:tab w:val="num" w:pos="720"/>
        </w:tabs>
        <w:ind w:left="720" w:hanging="360"/>
      </w:pPr>
      <w:rPr>
        <w:rFonts w:ascii="Wingdings 2" w:hAnsi="Wingdings 2"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4">
    <w:nsid w:val="00000026"/>
    <w:multiLevelType w:val="multilevel"/>
    <w:tmpl w:val="00000026"/>
    <w:name w:val="WW8Num38"/>
    <w:lvl w:ilvl="0">
      <w:start w:val="1"/>
      <w:numFmt w:val="bullet"/>
      <w:lvlText w:val=""/>
      <w:lvlJc w:val="left"/>
      <w:pPr>
        <w:tabs>
          <w:tab w:val="num" w:pos="720"/>
        </w:tabs>
        <w:ind w:left="720" w:hanging="360"/>
      </w:pPr>
      <w:rPr>
        <w:rFonts w:ascii="Wingdings 2" w:hAnsi="Wingdings 2" w:cs="Symbol"/>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5">
    <w:nsid w:val="00000027"/>
    <w:multiLevelType w:val="multilevel"/>
    <w:tmpl w:val="00000027"/>
    <w:name w:val="WW8Num39"/>
    <w:lvl w:ilvl="0">
      <w:start w:val="1"/>
      <w:numFmt w:val="bullet"/>
      <w:lvlText w:val=""/>
      <w:lvlJc w:val="left"/>
      <w:pPr>
        <w:tabs>
          <w:tab w:val="num" w:pos="720"/>
        </w:tabs>
        <w:ind w:left="720" w:hanging="360"/>
      </w:pPr>
      <w:rPr>
        <w:rFonts w:ascii="Wingdings 2" w:hAnsi="Wingdings 2" w:cs="Symbol"/>
        <w:color w:val="00000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6">
    <w:nsid w:val="00000028"/>
    <w:multiLevelType w:val="multilevel"/>
    <w:tmpl w:val="00000028"/>
    <w:name w:val="WW8Num40"/>
    <w:lvl w:ilvl="0">
      <w:start w:val="1"/>
      <w:numFmt w:val="bullet"/>
      <w:lvlText w:val=""/>
      <w:lvlJc w:val="left"/>
      <w:pPr>
        <w:tabs>
          <w:tab w:val="num" w:pos="720"/>
        </w:tabs>
        <w:ind w:left="720" w:hanging="360"/>
      </w:pPr>
      <w:rPr>
        <w:rFonts w:ascii="Wingdings 2" w:hAnsi="Wingdings 2" w:cs="Symbol"/>
        <w:vertAlign w:val="superscrip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vertAlign w:val="superscript"/>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vertAlign w:val="superscript"/>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7">
    <w:nsid w:val="00000029"/>
    <w:multiLevelType w:val="multilevel"/>
    <w:tmpl w:val="00000029"/>
    <w:name w:val="WW8Num41"/>
    <w:lvl w:ilvl="0">
      <w:start w:val="1"/>
      <w:numFmt w:val="bullet"/>
      <w:lvlText w:val=""/>
      <w:lvlJc w:val="left"/>
      <w:pPr>
        <w:tabs>
          <w:tab w:val="num" w:pos="720"/>
        </w:tabs>
        <w:ind w:left="720" w:hanging="360"/>
      </w:pPr>
      <w:rPr>
        <w:rFonts w:ascii="Wingdings 2" w:hAnsi="Wingdings 2" w:cs="Symbol"/>
        <w:color w:val="00000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8">
    <w:nsid w:val="0000002A"/>
    <w:multiLevelType w:val="multilevel"/>
    <w:tmpl w:val="0000002A"/>
    <w:name w:val="WW8Num42"/>
    <w:lvl w:ilvl="0">
      <w:start w:val="1"/>
      <w:numFmt w:val="bullet"/>
      <w:lvlText w:val=""/>
      <w:lvlJc w:val="left"/>
      <w:pPr>
        <w:tabs>
          <w:tab w:val="num" w:pos="720"/>
        </w:tabs>
        <w:ind w:left="720" w:hanging="360"/>
      </w:pPr>
      <w:rPr>
        <w:rFonts w:ascii="Wingdings" w:hAnsi="Wingdings" w:cs="Symbo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nsid w:val="0000002B"/>
    <w:multiLevelType w:val="singleLevel"/>
    <w:tmpl w:val="0000002B"/>
    <w:name w:val="WW8Num43"/>
    <w:lvl w:ilvl="0">
      <w:start w:val="1"/>
      <w:numFmt w:val="bullet"/>
      <w:lvlText w:val=""/>
      <w:lvlJc w:val="left"/>
      <w:pPr>
        <w:tabs>
          <w:tab w:val="num" w:pos="644"/>
        </w:tabs>
        <w:ind w:left="644" w:hanging="284"/>
      </w:pPr>
      <w:rPr>
        <w:rFonts w:ascii="Symbol" w:hAnsi="Symbol" w:cs="Symbol"/>
      </w:rPr>
    </w:lvl>
  </w:abstractNum>
  <w:abstractNum w:abstractNumId="40">
    <w:nsid w:val="0000002C"/>
    <w:multiLevelType w:val="singleLevel"/>
    <w:tmpl w:val="0000002C"/>
    <w:name w:val="WW8Num44"/>
    <w:lvl w:ilvl="0">
      <w:start w:val="1"/>
      <w:numFmt w:val="bullet"/>
      <w:lvlText w:val=""/>
      <w:lvlJc w:val="left"/>
      <w:pPr>
        <w:tabs>
          <w:tab w:val="num" w:pos="644"/>
        </w:tabs>
        <w:ind w:left="644" w:hanging="284"/>
      </w:pPr>
      <w:rPr>
        <w:rFonts w:ascii="Symbol" w:hAnsi="Symbol" w:cs="Symbol"/>
      </w:rPr>
    </w:lvl>
  </w:abstractNum>
  <w:abstractNum w:abstractNumId="41">
    <w:nsid w:val="0000002D"/>
    <w:multiLevelType w:val="singleLevel"/>
    <w:tmpl w:val="0000002D"/>
    <w:name w:val="WW8Num45"/>
    <w:lvl w:ilvl="0">
      <w:start w:val="1"/>
      <w:numFmt w:val="bullet"/>
      <w:lvlText w:val=""/>
      <w:lvlJc w:val="left"/>
      <w:pPr>
        <w:tabs>
          <w:tab w:val="num" w:pos="284"/>
        </w:tabs>
        <w:ind w:left="284" w:hanging="284"/>
      </w:pPr>
      <w:rPr>
        <w:rFonts w:ascii="Symbol" w:hAnsi="Symbol" w:cs="Symbol"/>
      </w:rPr>
    </w:lvl>
  </w:abstractNum>
  <w:abstractNum w:abstractNumId="42">
    <w:nsid w:val="0000002E"/>
    <w:multiLevelType w:val="singleLevel"/>
    <w:tmpl w:val="0000002E"/>
    <w:name w:val="WW8Num46"/>
    <w:lvl w:ilvl="0">
      <w:start w:val="1"/>
      <w:numFmt w:val="bullet"/>
      <w:lvlText w:val=""/>
      <w:lvlJc w:val="left"/>
      <w:pPr>
        <w:tabs>
          <w:tab w:val="num" w:pos="644"/>
        </w:tabs>
        <w:ind w:left="644" w:hanging="284"/>
      </w:pPr>
      <w:rPr>
        <w:rFonts w:ascii="Symbol" w:hAnsi="Symbol" w:cs="Symbol"/>
      </w:rPr>
    </w:lvl>
  </w:abstractNum>
  <w:abstractNum w:abstractNumId="43">
    <w:nsid w:val="0000002F"/>
    <w:multiLevelType w:val="singleLevel"/>
    <w:tmpl w:val="0000002F"/>
    <w:name w:val="WW8Num47"/>
    <w:lvl w:ilvl="0">
      <w:start w:val="1"/>
      <w:numFmt w:val="bullet"/>
      <w:lvlText w:val=""/>
      <w:lvlJc w:val="left"/>
      <w:pPr>
        <w:tabs>
          <w:tab w:val="num" w:pos="644"/>
        </w:tabs>
        <w:ind w:left="644" w:hanging="284"/>
      </w:pPr>
      <w:rPr>
        <w:rFonts w:ascii="Symbol" w:hAnsi="Symbol" w:cs="Symbol"/>
      </w:rPr>
    </w:lvl>
  </w:abstractNum>
  <w:abstractNum w:abstractNumId="44">
    <w:nsid w:val="00000030"/>
    <w:multiLevelType w:val="singleLevel"/>
    <w:tmpl w:val="00000030"/>
    <w:name w:val="WW8Num48"/>
    <w:lvl w:ilvl="0">
      <w:start w:val="1"/>
      <w:numFmt w:val="bullet"/>
      <w:lvlText w:val=""/>
      <w:lvlJc w:val="left"/>
      <w:pPr>
        <w:tabs>
          <w:tab w:val="num" w:pos="644"/>
        </w:tabs>
        <w:ind w:left="644" w:hanging="284"/>
      </w:pPr>
      <w:rPr>
        <w:rFonts w:ascii="Symbol" w:hAnsi="Symbol" w:cs="Symbol"/>
      </w:rPr>
    </w:lvl>
  </w:abstractNum>
  <w:abstractNum w:abstractNumId="45">
    <w:nsid w:val="00000031"/>
    <w:multiLevelType w:val="multilevel"/>
    <w:tmpl w:val="00000031"/>
    <w:name w:val="WW8Num49"/>
    <w:lvl w:ilvl="0">
      <w:start w:val="1"/>
      <w:numFmt w:val="bullet"/>
      <w:lvlText w:val=""/>
      <w:lvlJc w:val="left"/>
      <w:pPr>
        <w:tabs>
          <w:tab w:val="num" w:pos="720"/>
        </w:tabs>
        <w:ind w:left="720" w:hanging="360"/>
      </w:pPr>
      <w:rPr>
        <w:rFonts w:ascii="Wingdings" w:hAnsi="Wingdings" w:cs="Symbol"/>
      </w:r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nsid w:val="00000032"/>
    <w:multiLevelType w:val="singleLevel"/>
    <w:tmpl w:val="00000032"/>
    <w:name w:val="WW8Num50"/>
    <w:lvl w:ilvl="0">
      <w:start w:val="1"/>
      <w:numFmt w:val="decimal"/>
      <w:lvlText w:val="%1."/>
      <w:lvlJc w:val="left"/>
      <w:pPr>
        <w:tabs>
          <w:tab w:val="num" w:pos="587"/>
        </w:tabs>
        <w:ind w:left="587" w:hanging="360"/>
      </w:pPr>
      <w:rPr>
        <w:rFonts w:ascii="Symbol" w:hAnsi="Symbol" w:cs="Symbol"/>
        <w:sz w:val="22"/>
      </w:rPr>
    </w:lvl>
  </w:abstractNum>
  <w:abstractNum w:abstractNumId="47">
    <w:nsid w:val="00000033"/>
    <w:multiLevelType w:val="multilevel"/>
    <w:tmpl w:val="00000033"/>
    <w:name w:val="WW8Num51"/>
    <w:lvl w:ilvl="0">
      <w:start w:val="1"/>
      <w:numFmt w:val="bullet"/>
      <w:lvlText w:val=""/>
      <w:lvlJc w:val="left"/>
      <w:pPr>
        <w:tabs>
          <w:tab w:val="num" w:pos="720"/>
        </w:tabs>
        <w:ind w:left="720" w:hanging="360"/>
      </w:pPr>
      <w:rPr>
        <w:rFonts w:ascii="Wingdings 2" w:hAnsi="Wingdings 2" w:cs="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s="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s="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8">
    <w:nsid w:val="00000034"/>
    <w:multiLevelType w:val="multilevel"/>
    <w:tmpl w:val="00000034"/>
    <w:name w:val="WW8Num52"/>
    <w:lvl w:ilvl="0">
      <w:start w:val="1"/>
      <w:numFmt w:val="bullet"/>
      <w:lvlText w:val=""/>
      <w:lvlJc w:val="left"/>
      <w:pPr>
        <w:tabs>
          <w:tab w:val="num" w:pos="720"/>
        </w:tabs>
        <w:ind w:left="720" w:hanging="360"/>
      </w:pPr>
      <w:rPr>
        <w:rFonts w:ascii="Wingdings 2" w:hAnsi="Wingdings 2" w:cs="Wingdings 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9">
    <w:nsid w:val="00000035"/>
    <w:multiLevelType w:val="multilevel"/>
    <w:tmpl w:val="00000035"/>
    <w:name w:val="WW8Num53"/>
    <w:lvl w:ilvl="0">
      <w:start w:val="1"/>
      <w:numFmt w:val="bullet"/>
      <w:lvlText w:val=""/>
      <w:lvlJc w:val="left"/>
      <w:pPr>
        <w:tabs>
          <w:tab w:val="num" w:pos="720"/>
        </w:tabs>
        <w:ind w:left="720" w:hanging="360"/>
      </w:pPr>
      <w:rPr>
        <w:rFonts w:ascii="Wingdings 2" w:hAnsi="Wingdings 2" w:cs="Symbol"/>
        <w:b/>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b/>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b/>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0">
    <w:nsid w:val="00000036"/>
    <w:multiLevelType w:val="multilevel"/>
    <w:tmpl w:val="00000036"/>
    <w:name w:val="WW8Num54"/>
    <w:lvl w:ilvl="0">
      <w:start w:val="1"/>
      <w:numFmt w:val="bullet"/>
      <w:lvlText w:val=""/>
      <w:lvlJc w:val="left"/>
      <w:pPr>
        <w:tabs>
          <w:tab w:val="num" w:pos="360"/>
        </w:tabs>
        <w:ind w:left="360" w:hanging="360"/>
      </w:pPr>
      <w:rPr>
        <w:rFonts w:ascii="Wingdings 2" w:hAnsi="Wingdings 2" w:cs="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51">
    <w:nsid w:val="00000037"/>
    <w:multiLevelType w:val="multilevel"/>
    <w:tmpl w:val="00000037"/>
    <w:name w:val="WW8Num55"/>
    <w:lvl w:ilvl="0">
      <w:start w:val="1"/>
      <w:numFmt w:val="bullet"/>
      <w:lvlText w:val=""/>
      <w:lvlJc w:val="left"/>
      <w:pPr>
        <w:tabs>
          <w:tab w:val="num" w:pos="360"/>
        </w:tabs>
        <w:ind w:left="360" w:hanging="360"/>
      </w:pPr>
      <w:rPr>
        <w:rFonts w:ascii="Wingdings 2" w:hAnsi="Wingdings 2" w:cs="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52">
    <w:nsid w:val="00000038"/>
    <w:multiLevelType w:val="multilevel"/>
    <w:tmpl w:val="00000038"/>
    <w:name w:val="WW8Num56"/>
    <w:lvl w:ilvl="0">
      <w:start w:val="1"/>
      <w:numFmt w:val="bullet"/>
      <w:lvlText w:val=""/>
      <w:lvlJc w:val="left"/>
      <w:pPr>
        <w:tabs>
          <w:tab w:val="num" w:pos="720"/>
        </w:tabs>
        <w:ind w:left="720" w:hanging="360"/>
      </w:pPr>
      <w:rPr>
        <w:rFonts w:ascii="Wingdings 2" w:hAnsi="Wingdings 2" w:cs="Symbol"/>
        <w:color w:val="00000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3">
    <w:nsid w:val="00000039"/>
    <w:multiLevelType w:val="multilevel"/>
    <w:tmpl w:val="00000039"/>
    <w:name w:val="WW8Num57"/>
    <w:lvl w:ilvl="0">
      <w:start w:val="1"/>
      <w:numFmt w:val="bullet"/>
      <w:lvlText w:val=""/>
      <w:lvlJc w:val="left"/>
      <w:pPr>
        <w:tabs>
          <w:tab w:val="num" w:pos="360"/>
        </w:tabs>
        <w:ind w:left="360" w:hanging="360"/>
      </w:pPr>
      <w:rPr>
        <w:rFonts w:ascii="Wingdings 2" w:hAnsi="Wingdings 2" w:cs="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54">
    <w:nsid w:val="0000003A"/>
    <w:multiLevelType w:val="multilevel"/>
    <w:tmpl w:val="0000003A"/>
    <w:name w:val="WW8Num58"/>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5">
    <w:nsid w:val="0000003B"/>
    <w:multiLevelType w:val="multilevel"/>
    <w:tmpl w:val="0000003B"/>
    <w:name w:val="WW8Num59"/>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6">
    <w:nsid w:val="0000003C"/>
    <w:multiLevelType w:val="multilevel"/>
    <w:tmpl w:val="0000003C"/>
    <w:name w:val="WW8Num60"/>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7">
    <w:nsid w:val="0000003D"/>
    <w:multiLevelType w:val="multilevel"/>
    <w:tmpl w:val="0000003D"/>
    <w:name w:val="WW8Num6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8">
    <w:nsid w:val="0000003E"/>
    <w:multiLevelType w:val="singleLevel"/>
    <w:tmpl w:val="0000003E"/>
    <w:name w:val="WW8Num62"/>
    <w:lvl w:ilvl="0">
      <w:start w:val="1"/>
      <w:numFmt w:val="bullet"/>
      <w:lvlText w:val=""/>
      <w:lvlJc w:val="left"/>
      <w:pPr>
        <w:tabs>
          <w:tab w:val="num" w:pos="0"/>
        </w:tabs>
        <w:ind w:left="1080" w:hanging="360"/>
      </w:pPr>
      <w:rPr>
        <w:rFonts w:ascii="Symbol" w:hAnsi="Symbol"/>
      </w:rPr>
    </w:lvl>
  </w:abstractNum>
  <w:abstractNum w:abstractNumId="59">
    <w:nsid w:val="0000003F"/>
    <w:multiLevelType w:val="singleLevel"/>
    <w:tmpl w:val="0000003F"/>
    <w:name w:val="WW8Num63"/>
    <w:lvl w:ilvl="0">
      <w:start w:val="1"/>
      <w:numFmt w:val="bullet"/>
      <w:lvlText w:val=""/>
      <w:lvlJc w:val="left"/>
      <w:pPr>
        <w:tabs>
          <w:tab w:val="num" w:pos="0"/>
        </w:tabs>
        <w:ind w:left="1080" w:hanging="360"/>
      </w:pPr>
      <w:rPr>
        <w:rFonts w:ascii="Symbol" w:hAnsi="Symbol"/>
      </w:rPr>
    </w:lvl>
  </w:abstractNum>
  <w:abstractNum w:abstractNumId="60">
    <w:nsid w:val="00000040"/>
    <w:multiLevelType w:val="singleLevel"/>
    <w:tmpl w:val="00000040"/>
    <w:name w:val="WW8Num64"/>
    <w:lvl w:ilvl="0">
      <w:start w:val="1"/>
      <w:numFmt w:val="bullet"/>
      <w:lvlText w:val=""/>
      <w:lvlJc w:val="left"/>
      <w:pPr>
        <w:tabs>
          <w:tab w:val="num" w:pos="0"/>
        </w:tabs>
        <w:ind w:left="720" w:hanging="360"/>
      </w:pPr>
      <w:rPr>
        <w:rFonts w:ascii="Symbol" w:hAnsi="Symbol"/>
      </w:rPr>
    </w:lvl>
  </w:abstractNum>
  <w:abstractNum w:abstractNumId="61">
    <w:nsid w:val="00000041"/>
    <w:multiLevelType w:val="multilevel"/>
    <w:tmpl w:val="00000041"/>
    <w:name w:val="WW8Num65"/>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2">
    <w:nsid w:val="00000042"/>
    <w:multiLevelType w:val="multilevel"/>
    <w:tmpl w:val="00000042"/>
    <w:name w:val="WW8Num66"/>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3">
    <w:nsid w:val="00000043"/>
    <w:multiLevelType w:val="multilevel"/>
    <w:tmpl w:val="00000043"/>
    <w:name w:val="WW8Num67"/>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4">
    <w:nsid w:val="00000044"/>
    <w:multiLevelType w:val="multilevel"/>
    <w:tmpl w:val="00000044"/>
    <w:name w:val="WW8Num68"/>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5">
    <w:nsid w:val="00000045"/>
    <w:multiLevelType w:val="multilevel"/>
    <w:tmpl w:val="00000045"/>
    <w:name w:val="WW8Num69"/>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6">
    <w:nsid w:val="00000046"/>
    <w:multiLevelType w:val="multilevel"/>
    <w:tmpl w:val="00000046"/>
    <w:name w:val="WW8Num70"/>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7">
    <w:nsid w:val="00000047"/>
    <w:multiLevelType w:val="multilevel"/>
    <w:tmpl w:val="00000047"/>
    <w:name w:val="WW8Num7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8">
    <w:nsid w:val="00000048"/>
    <w:multiLevelType w:val="multilevel"/>
    <w:tmpl w:val="00000048"/>
    <w:name w:val="WW8Num72"/>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9">
    <w:nsid w:val="00000049"/>
    <w:multiLevelType w:val="multilevel"/>
    <w:tmpl w:val="00000049"/>
    <w:name w:val="WW8Num73"/>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70">
    <w:nsid w:val="0000004A"/>
    <w:multiLevelType w:val="multilevel"/>
    <w:tmpl w:val="0000004A"/>
    <w:name w:val="WW8Num74"/>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1">
    <w:nsid w:val="0000004B"/>
    <w:multiLevelType w:val="multilevel"/>
    <w:tmpl w:val="0000004B"/>
    <w:name w:val="WW8Num75"/>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2">
    <w:nsid w:val="0000004C"/>
    <w:multiLevelType w:val="multilevel"/>
    <w:tmpl w:val="0000004C"/>
    <w:name w:val="WW8Num76"/>
    <w:lvl w:ilvl="0">
      <w:start w:val="1"/>
      <w:numFmt w:val="bullet"/>
      <w:lvlText w:val=""/>
      <w:lvlJc w:val="left"/>
      <w:pPr>
        <w:tabs>
          <w:tab w:val="num" w:pos="765"/>
        </w:tabs>
        <w:ind w:left="765" w:hanging="360"/>
      </w:pPr>
      <w:rPr>
        <w:rFonts w:ascii="Wingdings 2" w:hAnsi="Wingdings 2"/>
      </w:rPr>
    </w:lvl>
    <w:lvl w:ilvl="1">
      <w:start w:val="1"/>
      <w:numFmt w:val="bullet"/>
      <w:lvlText w:val="◦"/>
      <w:lvlJc w:val="left"/>
      <w:pPr>
        <w:tabs>
          <w:tab w:val="num" w:pos="1125"/>
        </w:tabs>
        <w:ind w:left="1125" w:hanging="360"/>
      </w:pPr>
      <w:rPr>
        <w:rFonts w:ascii="OpenSymbol" w:hAnsi="OpenSymbol"/>
      </w:rPr>
    </w:lvl>
    <w:lvl w:ilvl="2">
      <w:start w:val="1"/>
      <w:numFmt w:val="bullet"/>
      <w:lvlText w:val="▪"/>
      <w:lvlJc w:val="left"/>
      <w:pPr>
        <w:tabs>
          <w:tab w:val="num" w:pos="1485"/>
        </w:tabs>
        <w:ind w:left="1485" w:hanging="360"/>
      </w:pPr>
      <w:rPr>
        <w:rFonts w:ascii="OpenSymbol" w:hAnsi="OpenSymbol"/>
      </w:rPr>
    </w:lvl>
    <w:lvl w:ilvl="3">
      <w:start w:val="1"/>
      <w:numFmt w:val="bullet"/>
      <w:lvlText w:val=""/>
      <w:lvlJc w:val="left"/>
      <w:pPr>
        <w:tabs>
          <w:tab w:val="num" w:pos="1845"/>
        </w:tabs>
        <w:ind w:left="1845" w:hanging="360"/>
      </w:pPr>
      <w:rPr>
        <w:rFonts w:ascii="Wingdings 2" w:hAnsi="Wingdings 2"/>
      </w:rPr>
    </w:lvl>
    <w:lvl w:ilvl="4">
      <w:start w:val="1"/>
      <w:numFmt w:val="bullet"/>
      <w:lvlText w:val="◦"/>
      <w:lvlJc w:val="left"/>
      <w:pPr>
        <w:tabs>
          <w:tab w:val="num" w:pos="2205"/>
        </w:tabs>
        <w:ind w:left="2205" w:hanging="360"/>
      </w:pPr>
      <w:rPr>
        <w:rFonts w:ascii="OpenSymbol" w:hAnsi="OpenSymbol"/>
      </w:rPr>
    </w:lvl>
    <w:lvl w:ilvl="5">
      <w:start w:val="1"/>
      <w:numFmt w:val="bullet"/>
      <w:lvlText w:val="▪"/>
      <w:lvlJc w:val="left"/>
      <w:pPr>
        <w:tabs>
          <w:tab w:val="num" w:pos="2565"/>
        </w:tabs>
        <w:ind w:left="2565" w:hanging="360"/>
      </w:pPr>
      <w:rPr>
        <w:rFonts w:ascii="OpenSymbol" w:hAnsi="OpenSymbol"/>
      </w:rPr>
    </w:lvl>
    <w:lvl w:ilvl="6">
      <w:start w:val="1"/>
      <w:numFmt w:val="bullet"/>
      <w:lvlText w:val=""/>
      <w:lvlJc w:val="left"/>
      <w:pPr>
        <w:tabs>
          <w:tab w:val="num" w:pos="2925"/>
        </w:tabs>
        <w:ind w:left="2925" w:hanging="360"/>
      </w:pPr>
      <w:rPr>
        <w:rFonts w:ascii="Wingdings 2" w:hAnsi="Wingdings 2"/>
      </w:rPr>
    </w:lvl>
    <w:lvl w:ilvl="7">
      <w:start w:val="1"/>
      <w:numFmt w:val="bullet"/>
      <w:lvlText w:val="◦"/>
      <w:lvlJc w:val="left"/>
      <w:pPr>
        <w:tabs>
          <w:tab w:val="num" w:pos="3285"/>
        </w:tabs>
        <w:ind w:left="3285" w:hanging="360"/>
      </w:pPr>
      <w:rPr>
        <w:rFonts w:ascii="OpenSymbol" w:hAnsi="OpenSymbol"/>
      </w:rPr>
    </w:lvl>
    <w:lvl w:ilvl="8">
      <w:start w:val="1"/>
      <w:numFmt w:val="bullet"/>
      <w:lvlText w:val="▪"/>
      <w:lvlJc w:val="left"/>
      <w:pPr>
        <w:tabs>
          <w:tab w:val="num" w:pos="3645"/>
        </w:tabs>
        <w:ind w:left="3645" w:hanging="360"/>
      </w:pPr>
      <w:rPr>
        <w:rFonts w:ascii="OpenSymbol" w:hAnsi="OpenSymbol"/>
      </w:rPr>
    </w:lvl>
  </w:abstractNum>
  <w:abstractNum w:abstractNumId="73">
    <w:nsid w:val="0000004D"/>
    <w:multiLevelType w:val="multilevel"/>
    <w:tmpl w:val="0000004D"/>
    <w:name w:val="WW8Num77"/>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4">
    <w:nsid w:val="0000004E"/>
    <w:multiLevelType w:val="multilevel"/>
    <w:tmpl w:val="0000004E"/>
    <w:name w:val="WW8Num78"/>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5">
    <w:nsid w:val="0000004F"/>
    <w:multiLevelType w:val="multilevel"/>
    <w:tmpl w:val="0000004F"/>
    <w:name w:val="WW8Num79"/>
    <w:lvl w:ilvl="0">
      <w:start w:val="1"/>
      <w:numFmt w:val="bullet"/>
      <w:lvlText w:val=""/>
      <w:lvlJc w:val="left"/>
      <w:pPr>
        <w:tabs>
          <w:tab w:val="num" w:pos="765"/>
        </w:tabs>
        <w:ind w:left="765" w:hanging="360"/>
      </w:pPr>
      <w:rPr>
        <w:rFonts w:ascii="Wingdings 2" w:hAnsi="Wingdings 2"/>
      </w:rPr>
    </w:lvl>
    <w:lvl w:ilvl="1">
      <w:start w:val="1"/>
      <w:numFmt w:val="bullet"/>
      <w:lvlText w:val="◦"/>
      <w:lvlJc w:val="left"/>
      <w:pPr>
        <w:tabs>
          <w:tab w:val="num" w:pos="1125"/>
        </w:tabs>
        <w:ind w:left="1125" w:hanging="360"/>
      </w:pPr>
      <w:rPr>
        <w:rFonts w:ascii="OpenSymbol" w:hAnsi="OpenSymbol" w:cs="OpenSymbol"/>
      </w:rPr>
    </w:lvl>
    <w:lvl w:ilvl="2">
      <w:start w:val="1"/>
      <w:numFmt w:val="bullet"/>
      <w:lvlText w:val="▪"/>
      <w:lvlJc w:val="left"/>
      <w:pPr>
        <w:tabs>
          <w:tab w:val="num" w:pos="1485"/>
        </w:tabs>
        <w:ind w:left="1485" w:hanging="360"/>
      </w:pPr>
      <w:rPr>
        <w:rFonts w:ascii="OpenSymbol" w:hAnsi="OpenSymbol" w:cs="OpenSymbol"/>
      </w:rPr>
    </w:lvl>
    <w:lvl w:ilvl="3">
      <w:start w:val="1"/>
      <w:numFmt w:val="bullet"/>
      <w:lvlText w:val=""/>
      <w:lvlJc w:val="left"/>
      <w:pPr>
        <w:tabs>
          <w:tab w:val="num" w:pos="1845"/>
        </w:tabs>
        <w:ind w:left="1845" w:hanging="360"/>
      </w:pPr>
      <w:rPr>
        <w:rFonts w:ascii="Wingdings 2" w:hAnsi="Wingdings 2"/>
      </w:rPr>
    </w:lvl>
    <w:lvl w:ilvl="4">
      <w:start w:val="1"/>
      <w:numFmt w:val="bullet"/>
      <w:lvlText w:val="◦"/>
      <w:lvlJc w:val="left"/>
      <w:pPr>
        <w:tabs>
          <w:tab w:val="num" w:pos="2205"/>
        </w:tabs>
        <w:ind w:left="2205" w:hanging="360"/>
      </w:pPr>
      <w:rPr>
        <w:rFonts w:ascii="OpenSymbol" w:hAnsi="OpenSymbol" w:cs="OpenSymbol"/>
      </w:rPr>
    </w:lvl>
    <w:lvl w:ilvl="5">
      <w:start w:val="1"/>
      <w:numFmt w:val="bullet"/>
      <w:lvlText w:val="▪"/>
      <w:lvlJc w:val="left"/>
      <w:pPr>
        <w:tabs>
          <w:tab w:val="num" w:pos="2565"/>
        </w:tabs>
        <w:ind w:left="2565" w:hanging="360"/>
      </w:pPr>
      <w:rPr>
        <w:rFonts w:ascii="OpenSymbol" w:hAnsi="OpenSymbol" w:cs="OpenSymbol"/>
      </w:rPr>
    </w:lvl>
    <w:lvl w:ilvl="6">
      <w:start w:val="1"/>
      <w:numFmt w:val="bullet"/>
      <w:lvlText w:val=""/>
      <w:lvlJc w:val="left"/>
      <w:pPr>
        <w:tabs>
          <w:tab w:val="num" w:pos="2925"/>
        </w:tabs>
        <w:ind w:left="2925" w:hanging="360"/>
      </w:pPr>
      <w:rPr>
        <w:rFonts w:ascii="Wingdings 2" w:hAnsi="Wingdings 2"/>
      </w:rPr>
    </w:lvl>
    <w:lvl w:ilvl="7">
      <w:start w:val="1"/>
      <w:numFmt w:val="bullet"/>
      <w:lvlText w:val="◦"/>
      <w:lvlJc w:val="left"/>
      <w:pPr>
        <w:tabs>
          <w:tab w:val="num" w:pos="3285"/>
        </w:tabs>
        <w:ind w:left="3285" w:hanging="360"/>
      </w:pPr>
      <w:rPr>
        <w:rFonts w:ascii="OpenSymbol" w:hAnsi="OpenSymbol" w:cs="OpenSymbol"/>
      </w:rPr>
    </w:lvl>
    <w:lvl w:ilvl="8">
      <w:start w:val="1"/>
      <w:numFmt w:val="bullet"/>
      <w:lvlText w:val="▪"/>
      <w:lvlJc w:val="left"/>
      <w:pPr>
        <w:tabs>
          <w:tab w:val="num" w:pos="3645"/>
        </w:tabs>
        <w:ind w:left="3645" w:hanging="360"/>
      </w:pPr>
      <w:rPr>
        <w:rFonts w:ascii="OpenSymbol" w:hAnsi="OpenSymbol" w:cs="OpenSymbol"/>
      </w:rPr>
    </w:lvl>
  </w:abstractNum>
  <w:abstractNum w:abstractNumId="76">
    <w:nsid w:val="00000050"/>
    <w:multiLevelType w:val="multilevel"/>
    <w:tmpl w:val="00000050"/>
    <w:name w:val="WW8Num80"/>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7">
    <w:nsid w:val="00000051"/>
    <w:multiLevelType w:val="multilevel"/>
    <w:tmpl w:val="00000051"/>
    <w:name w:val="WW8Num81"/>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8">
    <w:nsid w:val="00000052"/>
    <w:multiLevelType w:val="multilevel"/>
    <w:tmpl w:val="00000052"/>
    <w:name w:val="WW8Num8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9">
    <w:nsid w:val="00000053"/>
    <w:multiLevelType w:val="multilevel"/>
    <w:tmpl w:val="00000053"/>
    <w:name w:val="WW8Num83"/>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0">
    <w:nsid w:val="00000054"/>
    <w:multiLevelType w:val="multilevel"/>
    <w:tmpl w:val="00000054"/>
    <w:name w:val="WW8Num84"/>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1">
    <w:nsid w:val="00000055"/>
    <w:multiLevelType w:val="multilevel"/>
    <w:tmpl w:val="00000055"/>
    <w:name w:val="WW8Num85"/>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2">
    <w:nsid w:val="0000005F"/>
    <w:multiLevelType w:val="multilevel"/>
    <w:tmpl w:val="0000005F"/>
    <w:name w:val="WW8Num95"/>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3">
    <w:nsid w:val="00000060"/>
    <w:multiLevelType w:val="multilevel"/>
    <w:tmpl w:val="00000060"/>
    <w:name w:val="WW8Num96"/>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4">
    <w:nsid w:val="00000061"/>
    <w:multiLevelType w:val="multilevel"/>
    <w:tmpl w:val="00000061"/>
    <w:name w:val="WW8Num97"/>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5">
    <w:nsid w:val="00000062"/>
    <w:multiLevelType w:val="multilevel"/>
    <w:tmpl w:val="00000062"/>
    <w:name w:val="WW8Num98"/>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6">
    <w:nsid w:val="00000063"/>
    <w:multiLevelType w:val="multilevel"/>
    <w:tmpl w:val="00000063"/>
    <w:name w:val="WW8Num99"/>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7">
    <w:nsid w:val="0000008B"/>
    <w:multiLevelType w:val="multilevel"/>
    <w:tmpl w:val="0000008B"/>
    <w:name w:val="WW8Num141"/>
    <w:lvl w:ilvl="0">
      <w:start w:val="2"/>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8">
    <w:nsid w:val="0000008D"/>
    <w:multiLevelType w:val="singleLevel"/>
    <w:tmpl w:val="0000008D"/>
    <w:name w:val="WW8Num128"/>
    <w:lvl w:ilvl="0">
      <w:start w:val="1"/>
      <w:numFmt w:val="decimal"/>
      <w:lvlText w:val="%1."/>
      <w:lvlJc w:val="left"/>
      <w:pPr>
        <w:tabs>
          <w:tab w:val="num" w:pos="1440"/>
        </w:tabs>
        <w:ind w:left="1440" w:hanging="360"/>
      </w:pPr>
      <w:rPr>
        <w:rFonts w:ascii="Times New Roman" w:hAnsi="Times New Roman" w:cs="Times New Roman"/>
        <w:b w:val="0"/>
        <w:i w:val="0"/>
        <w:sz w:val="22"/>
        <w:szCs w:val="22"/>
      </w:rPr>
    </w:lvl>
  </w:abstractNum>
  <w:abstractNum w:abstractNumId="89">
    <w:nsid w:val="0000008E"/>
    <w:multiLevelType w:val="multilevel"/>
    <w:tmpl w:val="0000008E"/>
    <w:name w:val="WW8Num151"/>
    <w:lvl w:ilvl="0">
      <w:start w:val="1"/>
      <w:numFmt w:val="decimal"/>
      <w:lvlText w:val="%1."/>
      <w:lvlJc w:val="left"/>
      <w:pPr>
        <w:tabs>
          <w:tab w:val="num" w:pos="1440"/>
        </w:tabs>
        <w:ind w:left="1440" w:hanging="360"/>
      </w:pPr>
      <w:rPr>
        <w:rFonts w:ascii="Times New Roman" w:hAnsi="Times New Roman" w:cs="Times New Roman"/>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eastAsia="Times New Roman"/>
        <w:kern w:val="1"/>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0">
    <w:nsid w:val="00000092"/>
    <w:multiLevelType w:val="singleLevel"/>
    <w:tmpl w:val="00000092"/>
    <w:name w:val="WW8Num147"/>
    <w:lvl w:ilvl="0">
      <w:start w:val="1"/>
      <w:numFmt w:val="decimal"/>
      <w:lvlText w:val="%1."/>
      <w:lvlJc w:val="left"/>
      <w:pPr>
        <w:tabs>
          <w:tab w:val="num" w:pos="720"/>
        </w:tabs>
        <w:ind w:left="720" w:hanging="360"/>
      </w:pPr>
      <w:rPr>
        <w:sz w:val="22"/>
        <w:szCs w:val="22"/>
      </w:rPr>
    </w:lvl>
  </w:abstractNum>
  <w:abstractNum w:abstractNumId="91">
    <w:nsid w:val="00000093"/>
    <w:multiLevelType w:val="multilevel"/>
    <w:tmpl w:val="00000093"/>
    <w:name w:val="WW8Num145"/>
    <w:lvl w:ilvl="0">
      <w:start w:val="2"/>
      <w:numFmt w:val="decimal"/>
      <w:lvlText w:val="%1."/>
      <w:lvlJc w:val="left"/>
      <w:pPr>
        <w:tabs>
          <w:tab w:val="num" w:pos="2880"/>
        </w:tabs>
        <w:ind w:left="2880" w:hanging="360"/>
      </w:pPr>
      <w:rPr>
        <w:rFonts w:ascii="Times New Roman" w:eastAsia="Times New Roman" w:hAnsi="Times New Roman" w:cs="Times New Roman"/>
        <w:b w:val="0"/>
        <w:i w:val="0"/>
        <w:sz w:val="22"/>
        <w:szCs w:val="22"/>
      </w:rPr>
    </w:lvl>
    <w:lvl w:ilvl="1">
      <w:start w:val="1"/>
      <w:numFmt w:val="lowerLetter"/>
      <w:lvlText w:val="%2."/>
      <w:lvlJc w:val="left"/>
      <w:pPr>
        <w:tabs>
          <w:tab w:val="num" w:pos="3960"/>
        </w:tabs>
        <w:ind w:left="3960" w:hanging="360"/>
      </w:pPr>
    </w:lvl>
    <w:lvl w:ilvl="2">
      <w:start w:val="1"/>
      <w:numFmt w:val="lowerRoman"/>
      <w:lvlText w:val="%3."/>
      <w:lvlJc w:val="right"/>
      <w:pPr>
        <w:tabs>
          <w:tab w:val="num" w:pos="4680"/>
        </w:tabs>
        <w:ind w:left="4680" w:hanging="180"/>
      </w:pPr>
    </w:lvl>
    <w:lvl w:ilvl="3">
      <w:start w:val="1"/>
      <w:numFmt w:val="decimal"/>
      <w:lvlText w:val="%4."/>
      <w:lvlJc w:val="left"/>
      <w:pPr>
        <w:tabs>
          <w:tab w:val="num" w:pos="5400"/>
        </w:tabs>
        <w:ind w:left="5400" w:hanging="360"/>
      </w:pPr>
      <w:rPr>
        <w:i w:val="0"/>
        <w:sz w:val="22"/>
        <w:szCs w:val="22"/>
      </w:rPr>
    </w:lvl>
    <w:lvl w:ilvl="4">
      <w:start w:val="1"/>
      <w:numFmt w:val="lowerLetter"/>
      <w:lvlText w:val="%5."/>
      <w:lvlJc w:val="left"/>
      <w:pPr>
        <w:tabs>
          <w:tab w:val="num" w:pos="6120"/>
        </w:tabs>
        <w:ind w:left="6120" w:hanging="360"/>
      </w:pPr>
    </w:lvl>
    <w:lvl w:ilvl="5">
      <w:start w:val="1"/>
      <w:numFmt w:val="lowerRoman"/>
      <w:lvlText w:val="%6."/>
      <w:lvlJc w:val="right"/>
      <w:pPr>
        <w:tabs>
          <w:tab w:val="num" w:pos="6840"/>
        </w:tabs>
        <w:ind w:left="6840" w:hanging="180"/>
      </w:pPr>
    </w:lvl>
    <w:lvl w:ilvl="6">
      <w:start w:val="1"/>
      <w:numFmt w:val="decimal"/>
      <w:lvlText w:val="%7."/>
      <w:lvlJc w:val="left"/>
      <w:pPr>
        <w:tabs>
          <w:tab w:val="num" w:pos="7560"/>
        </w:tabs>
        <w:ind w:left="7560" w:hanging="360"/>
      </w:pPr>
    </w:lvl>
    <w:lvl w:ilvl="7">
      <w:start w:val="1"/>
      <w:numFmt w:val="lowerLetter"/>
      <w:lvlText w:val="%8."/>
      <w:lvlJc w:val="left"/>
      <w:pPr>
        <w:tabs>
          <w:tab w:val="num" w:pos="8280"/>
        </w:tabs>
        <w:ind w:left="8280" w:hanging="360"/>
      </w:pPr>
    </w:lvl>
    <w:lvl w:ilvl="8">
      <w:start w:val="1"/>
      <w:numFmt w:val="lowerRoman"/>
      <w:lvlText w:val="%9."/>
      <w:lvlJc w:val="right"/>
      <w:pPr>
        <w:tabs>
          <w:tab w:val="num" w:pos="9000"/>
        </w:tabs>
        <w:ind w:left="9000" w:hanging="180"/>
      </w:pPr>
    </w:lvl>
  </w:abstractNum>
  <w:abstractNum w:abstractNumId="92">
    <w:nsid w:val="00000094"/>
    <w:multiLevelType w:val="singleLevel"/>
    <w:tmpl w:val="00000094"/>
    <w:name w:val="WW8Num138"/>
    <w:lvl w:ilvl="0">
      <w:start w:val="1"/>
      <w:numFmt w:val="decimal"/>
      <w:lvlText w:val="%1."/>
      <w:lvlJc w:val="left"/>
      <w:pPr>
        <w:tabs>
          <w:tab w:val="num" w:pos="720"/>
        </w:tabs>
        <w:ind w:left="720" w:hanging="360"/>
      </w:pPr>
      <w:rPr>
        <w:rFonts w:ascii="Times New Roman" w:eastAsia="Times New Roman" w:hAnsi="Times New Roman" w:cs="Times New Roman"/>
        <w:b w:val="0"/>
        <w:i w:val="0"/>
        <w:sz w:val="22"/>
        <w:szCs w:val="22"/>
      </w:rPr>
    </w:lvl>
  </w:abstractNum>
  <w:abstractNum w:abstractNumId="93">
    <w:nsid w:val="00C24E7B"/>
    <w:multiLevelType w:val="hybridMultilevel"/>
    <w:tmpl w:val="303E436E"/>
    <w:name w:val="WW8Num142222222222222222222"/>
    <w:lvl w:ilvl="0" w:tplc="39C6D8D0">
      <w:start w:val="1"/>
      <w:numFmt w:val="bullet"/>
      <w:lvlText w:val=""/>
      <w:lvlJc w:val="left"/>
      <w:pPr>
        <w:tabs>
          <w:tab w:val="num" w:pos="644"/>
        </w:tabs>
        <w:ind w:left="644" w:hanging="284"/>
      </w:pPr>
      <w:rPr>
        <w:rFonts w:ascii="Symbol" w:hAnsi="Symbol" w:hint="default"/>
      </w:rPr>
    </w:lvl>
    <w:lvl w:ilvl="1" w:tplc="1DA8FBAE" w:tentative="1">
      <w:start w:val="1"/>
      <w:numFmt w:val="bullet"/>
      <w:lvlText w:val="o"/>
      <w:lvlJc w:val="left"/>
      <w:pPr>
        <w:tabs>
          <w:tab w:val="num" w:pos="1800"/>
        </w:tabs>
        <w:ind w:left="1800" w:hanging="360"/>
      </w:pPr>
      <w:rPr>
        <w:rFonts w:ascii="Courier New" w:hAnsi="Courier New" w:cs="Courier New" w:hint="default"/>
      </w:rPr>
    </w:lvl>
    <w:lvl w:ilvl="2" w:tplc="EF52D5AE" w:tentative="1">
      <w:start w:val="1"/>
      <w:numFmt w:val="bullet"/>
      <w:lvlText w:val=""/>
      <w:lvlJc w:val="left"/>
      <w:pPr>
        <w:tabs>
          <w:tab w:val="num" w:pos="2520"/>
        </w:tabs>
        <w:ind w:left="2520" w:hanging="360"/>
      </w:pPr>
      <w:rPr>
        <w:rFonts w:ascii="Wingdings" w:hAnsi="Wingdings" w:hint="default"/>
      </w:rPr>
    </w:lvl>
    <w:lvl w:ilvl="3" w:tplc="2D767972" w:tentative="1">
      <w:start w:val="1"/>
      <w:numFmt w:val="bullet"/>
      <w:lvlText w:val=""/>
      <w:lvlJc w:val="left"/>
      <w:pPr>
        <w:tabs>
          <w:tab w:val="num" w:pos="3240"/>
        </w:tabs>
        <w:ind w:left="3240" w:hanging="360"/>
      </w:pPr>
      <w:rPr>
        <w:rFonts w:ascii="Symbol" w:hAnsi="Symbol" w:hint="default"/>
      </w:rPr>
    </w:lvl>
    <w:lvl w:ilvl="4" w:tplc="663EC910" w:tentative="1">
      <w:start w:val="1"/>
      <w:numFmt w:val="bullet"/>
      <w:lvlText w:val="o"/>
      <w:lvlJc w:val="left"/>
      <w:pPr>
        <w:tabs>
          <w:tab w:val="num" w:pos="3960"/>
        </w:tabs>
        <w:ind w:left="3960" w:hanging="360"/>
      </w:pPr>
      <w:rPr>
        <w:rFonts w:ascii="Courier New" w:hAnsi="Courier New" w:cs="Courier New" w:hint="default"/>
      </w:rPr>
    </w:lvl>
    <w:lvl w:ilvl="5" w:tplc="F4ACEFE0" w:tentative="1">
      <w:start w:val="1"/>
      <w:numFmt w:val="bullet"/>
      <w:lvlText w:val=""/>
      <w:lvlJc w:val="left"/>
      <w:pPr>
        <w:tabs>
          <w:tab w:val="num" w:pos="4680"/>
        </w:tabs>
        <w:ind w:left="4680" w:hanging="360"/>
      </w:pPr>
      <w:rPr>
        <w:rFonts w:ascii="Wingdings" w:hAnsi="Wingdings" w:hint="default"/>
      </w:rPr>
    </w:lvl>
    <w:lvl w:ilvl="6" w:tplc="2534B46A" w:tentative="1">
      <w:start w:val="1"/>
      <w:numFmt w:val="bullet"/>
      <w:lvlText w:val=""/>
      <w:lvlJc w:val="left"/>
      <w:pPr>
        <w:tabs>
          <w:tab w:val="num" w:pos="5400"/>
        </w:tabs>
        <w:ind w:left="5400" w:hanging="360"/>
      </w:pPr>
      <w:rPr>
        <w:rFonts w:ascii="Symbol" w:hAnsi="Symbol" w:hint="default"/>
      </w:rPr>
    </w:lvl>
    <w:lvl w:ilvl="7" w:tplc="F8E2BE58" w:tentative="1">
      <w:start w:val="1"/>
      <w:numFmt w:val="bullet"/>
      <w:lvlText w:val="o"/>
      <w:lvlJc w:val="left"/>
      <w:pPr>
        <w:tabs>
          <w:tab w:val="num" w:pos="6120"/>
        </w:tabs>
        <w:ind w:left="6120" w:hanging="360"/>
      </w:pPr>
      <w:rPr>
        <w:rFonts w:ascii="Courier New" w:hAnsi="Courier New" w:cs="Courier New" w:hint="default"/>
      </w:rPr>
    </w:lvl>
    <w:lvl w:ilvl="8" w:tplc="BC10624A" w:tentative="1">
      <w:start w:val="1"/>
      <w:numFmt w:val="bullet"/>
      <w:lvlText w:val=""/>
      <w:lvlJc w:val="left"/>
      <w:pPr>
        <w:tabs>
          <w:tab w:val="num" w:pos="6840"/>
        </w:tabs>
        <w:ind w:left="6840" w:hanging="360"/>
      </w:pPr>
      <w:rPr>
        <w:rFonts w:ascii="Wingdings" w:hAnsi="Wingdings" w:hint="default"/>
      </w:rPr>
    </w:lvl>
  </w:abstractNum>
  <w:abstractNum w:abstractNumId="94">
    <w:nsid w:val="05CF05FD"/>
    <w:multiLevelType w:val="hybridMultilevel"/>
    <w:tmpl w:val="79622592"/>
    <w:lvl w:ilvl="0" w:tplc="ADCE3EAC">
      <w:start w:val="1"/>
      <w:numFmt w:val="decimal"/>
      <w:lvlText w:val="%1."/>
      <w:lvlJc w:val="left"/>
      <w:pPr>
        <w:ind w:left="644" w:hanging="360"/>
      </w:pPr>
      <w:rPr>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5">
    <w:nsid w:val="073123CB"/>
    <w:multiLevelType w:val="multilevel"/>
    <w:tmpl w:val="D89A1F60"/>
    <w:name w:val="WW8Num232"/>
    <w:lvl w:ilvl="0">
      <w:start w:val="2"/>
      <w:numFmt w:val="decimal"/>
      <w:lvlText w:val="%1."/>
      <w:lvlJc w:val="left"/>
      <w:pPr>
        <w:tabs>
          <w:tab w:val="num" w:pos="720"/>
        </w:tabs>
        <w:ind w:left="720" w:hanging="360"/>
      </w:pPr>
      <w:rPr>
        <w:rFonts w:ascii="Times New Roman" w:eastAsia="Times New Roman" w:hAnsi="Times New Roman" w:cs="Times New Roman" w:hint="default"/>
        <w:color w:val="auto"/>
        <w:sz w:val="22"/>
        <w:szCs w:val="22"/>
      </w:rPr>
    </w:lvl>
    <w:lvl w:ilvl="1">
      <w:start w:val="1"/>
      <w:numFmt w:val="decimal"/>
      <w:lvlText w:val="%2."/>
      <w:lvlJc w:val="left"/>
      <w:pPr>
        <w:tabs>
          <w:tab w:val="num" w:pos="1440"/>
        </w:tabs>
        <w:ind w:left="1440" w:hanging="360"/>
      </w:pPr>
      <w:rPr>
        <w:rFonts w:cs="Times New Roman" w:hint="default"/>
        <w:sz w:val="22"/>
        <w:szCs w:val="22"/>
      </w:rPr>
    </w:lvl>
    <w:lvl w:ilvl="2">
      <w:start w:val="1"/>
      <w:numFmt w:val="lowerRoman"/>
      <w:lvlText w:val="%3."/>
      <w:lvlJc w:val="right"/>
      <w:pPr>
        <w:tabs>
          <w:tab w:val="num" w:pos="2160"/>
        </w:tabs>
        <w:ind w:left="2160" w:hanging="180"/>
      </w:pPr>
      <w:rPr>
        <w:rFonts w:cs="Times New Roman" w:hint="default"/>
        <w:sz w:val="22"/>
        <w:szCs w:val="22"/>
      </w:rPr>
    </w:lvl>
    <w:lvl w:ilvl="3">
      <w:start w:val="5"/>
      <w:numFmt w:val="decimal"/>
      <w:lvlText w:val="%4."/>
      <w:lvlJc w:val="left"/>
      <w:pPr>
        <w:tabs>
          <w:tab w:val="num" w:pos="2880"/>
        </w:tabs>
        <w:ind w:left="2880" w:hanging="360"/>
      </w:pPr>
      <w:rPr>
        <w:rFonts w:cs="Times New Roman" w:hint="default"/>
        <w:sz w:val="22"/>
        <w:szCs w:val="22"/>
      </w:rPr>
    </w:lvl>
    <w:lvl w:ilvl="4">
      <w:start w:val="1"/>
      <w:numFmt w:val="decimal"/>
      <w:lvlText w:val="%5)"/>
      <w:lvlJc w:val="left"/>
      <w:pPr>
        <w:tabs>
          <w:tab w:val="num" w:pos="3600"/>
        </w:tabs>
        <w:ind w:left="3600" w:hanging="360"/>
      </w:pPr>
      <w:rPr>
        <w:rFonts w:hint="default"/>
        <w:sz w:val="24"/>
        <w:szCs w:val="24"/>
      </w:rPr>
    </w:lvl>
    <w:lvl w:ilvl="5">
      <w:start w:val="1"/>
      <w:numFmt w:val="lowerLetter"/>
      <w:lvlText w:val="%6)"/>
      <w:lvlJc w:val="left"/>
      <w:pPr>
        <w:tabs>
          <w:tab w:val="num" w:pos="4500"/>
        </w:tabs>
        <w:ind w:left="4500" w:hanging="360"/>
      </w:pPr>
      <w:rPr>
        <w:rFonts w:cs="Times New Roman" w:hint="default"/>
        <w:sz w:val="22"/>
        <w:szCs w:val="22"/>
      </w:rPr>
    </w:lvl>
    <w:lvl w:ilvl="6">
      <w:start w:val="1"/>
      <w:numFmt w:val="decimal"/>
      <w:lvlText w:val="%7."/>
      <w:lvlJc w:val="left"/>
      <w:pPr>
        <w:tabs>
          <w:tab w:val="num" w:pos="5040"/>
        </w:tabs>
        <w:ind w:left="5040" w:hanging="360"/>
      </w:pPr>
      <w:rPr>
        <w:rFonts w:cs="Times New Roman" w:hint="default"/>
        <w:color w:val="auto"/>
      </w:rPr>
    </w:lvl>
    <w:lvl w:ilvl="7">
      <w:start w:val="1"/>
      <w:numFmt w:val="lowerLetter"/>
      <w:lvlText w:val="%8."/>
      <w:lvlJc w:val="left"/>
      <w:pPr>
        <w:tabs>
          <w:tab w:val="num" w:pos="5760"/>
        </w:tabs>
        <w:ind w:left="5760" w:hanging="360"/>
      </w:pPr>
      <w:rPr>
        <w:rFonts w:cs="Times New Roman" w:hint="default"/>
        <w:sz w:val="22"/>
        <w:szCs w:val="22"/>
      </w:rPr>
    </w:lvl>
    <w:lvl w:ilvl="8">
      <w:start w:val="1"/>
      <w:numFmt w:val="lowerRoman"/>
      <w:lvlText w:val="%9."/>
      <w:lvlJc w:val="right"/>
      <w:pPr>
        <w:tabs>
          <w:tab w:val="num" w:pos="6480"/>
        </w:tabs>
        <w:ind w:left="6480" w:hanging="180"/>
      </w:pPr>
      <w:rPr>
        <w:rFonts w:cs="Times New Roman" w:hint="default"/>
        <w:sz w:val="22"/>
        <w:szCs w:val="22"/>
      </w:rPr>
    </w:lvl>
  </w:abstractNum>
  <w:abstractNum w:abstractNumId="96">
    <w:nsid w:val="075B579C"/>
    <w:multiLevelType w:val="hybridMultilevel"/>
    <w:tmpl w:val="9662AF14"/>
    <w:name w:val="WW8Num1422222222222"/>
    <w:lvl w:ilvl="0" w:tplc="C0C8334C">
      <w:start w:val="1"/>
      <w:numFmt w:val="bullet"/>
      <w:lvlText w:val=""/>
      <w:lvlJc w:val="left"/>
      <w:pPr>
        <w:tabs>
          <w:tab w:val="num" w:pos="644"/>
        </w:tabs>
        <w:ind w:left="644" w:hanging="284"/>
      </w:pPr>
      <w:rPr>
        <w:rFonts w:ascii="Symbol" w:hAnsi="Symbol" w:hint="default"/>
      </w:rPr>
    </w:lvl>
    <w:lvl w:ilvl="1" w:tplc="7238475E" w:tentative="1">
      <w:start w:val="1"/>
      <w:numFmt w:val="bullet"/>
      <w:lvlText w:val="o"/>
      <w:lvlJc w:val="left"/>
      <w:pPr>
        <w:tabs>
          <w:tab w:val="num" w:pos="1800"/>
        </w:tabs>
        <w:ind w:left="1800" w:hanging="360"/>
      </w:pPr>
      <w:rPr>
        <w:rFonts w:ascii="Courier New" w:hAnsi="Courier New" w:cs="Courier New" w:hint="default"/>
      </w:rPr>
    </w:lvl>
    <w:lvl w:ilvl="2" w:tplc="4AE6BBC4" w:tentative="1">
      <w:start w:val="1"/>
      <w:numFmt w:val="bullet"/>
      <w:lvlText w:val=""/>
      <w:lvlJc w:val="left"/>
      <w:pPr>
        <w:tabs>
          <w:tab w:val="num" w:pos="2520"/>
        </w:tabs>
        <w:ind w:left="2520" w:hanging="360"/>
      </w:pPr>
      <w:rPr>
        <w:rFonts w:ascii="Wingdings" w:hAnsi="Wingdings" w:hint="default"/>
      </w:rPr>
    </w:lvl>
    <w:lvl w:ilvl="3" w:tplc="05FE3BE2" w:tentative="1">
      <w:start w:val="1"/>
      <w:numFmt w:val="bullet"/>
      <w:lvlText w:val=""/>
      <w:lvlJc w:val="left"/>
      <w:pPr>
        <w:tabs>
          <w:tab w:val="num" w:pos="3240"/>
        </w:tabs>
        <w:ind w:left="3240" w:hanging="360"/>
      </w:pPr>
      <w:rPr>
        <w:rFonts w:ascii="Symbol" w:hAnsi="Symbol" w:hint="default"/>
      </w:rPr>
    </w:lvl>
    <w:lvl w:ilvl="4" w:tplc="B4A0018A" w:tentative="1">
      <w:start w:val="1"/>
      <w:numFmt w:val="bullet"/>
      <w:lvlText w:val="o"/>
      <w:lvlJc w:val="left"/>
      <w:pPr>
        <w:tabs>
          <w:tab w:val="num" w:pos="3960"/>
        </w:tabs>
        <w:ind w:left="3960" w:hanging="360"/>
      </w:pPr>
      <w:rPr>
        <w:rFonts w:ascii="Courier New" w:hAnsi="Courier New" w:cs="Courier New" w:hint="default"/>
      </w:rPr>
    </w:lvl>
    <w:lvl w:ilvl="5" w:tplc="78A4B736" w:tentative="1">
      <w:start w:val="1"/>
      <w:numFmt w:val="bullet"/>
      <w:lvlText w:val=""/>
      <w:lvlJc w:val="left"/>
      <w:pPr>
        <w:tabs>
          <w:tab w:val="num" w:pos="4680"/>
        </w:tabs>
        <w:ind w:left="4680" w:hanging="360"/>
      </w:pPr>
      <w:rPr>
        <w:rFonts w:ascii="Wingdings" w:hAnsi="Wingdings" w:hint="default"/>
      </w:rPr>
    </w:lvl>
    <w:lvl w:ilvl="6" w:tplc="101090D0" w:tentative="1">
      <w:start w:val="1"/>
      <w:numFmt w:val="bullet"/>
      <w:lvlText w:val=""/>
      <w:lvlJc w:val="left"/>
      <w:pPr>
        <w:tabs>
          <w:tab w:val="num" w:pos="5400"/>
        </w:tabs>
        <w:ind w:left="5400" w:hanging="360"/>
      </w:pPr>
      <w:rPr>
        <w:rFonts w:ascii="Symbol" w:hAnsi="Symbol" w:hint="default"/>
      </w:rPr>
    </w:lvl>
    <w:lvl w:ilvl="7" w:tplc="E11C922C" w:tentative="1">
      <w:start w:val="1"/>
      <w:numFmt w:val="bullet"/>
      <w:lvlText w:val="o"/>
      <w:lvlJc w:val="left"/>
      <w:pPr>
        <w:tabs>
          <w:tab w:val="num" w:pos="6120"/>
        </w:tabs>
        <w:ind w:left="6120" w:hanging="360"/>
      </w:pPr>
      <w:rPr>
        <w:rFonts w:ascii="Courier New" w:hAnsi="Courier New" w:cs="Courier New" w:hint="default"/>
      </w:rPr>
    </w:lvl>
    <w:lvl w:ilvl="8" w:tplc="506A62BA" w:tentative="1">
      <w:start w:val="1"/>
      <w:numFmt w:val="bullet"/>
      <w:lvlText w:val=""/>
      <w:lvlJc w:val="left"/>
      <w:pPr>
        <w:tabs>
          <w:tab w:val="num" w:pos="6840"/>
        </w:tabs>
        <w:ind w:left="6840" w:hanging="360"/>
      </w:pPr>
      <w:rPr>
        <w:rFonts w:ascii="Wingdings" w:hAnsi="Wingdings" w:hint="default"/>
      </w:rPr>
    </w:lvl>
  </w:abstractNum>
  <w:abstractNum w:abstractNumId="97">
    <w:nsid w:val="0B305DD5"/>
    <w:multiLevelType w:val="hybridMultilevel"/>
    <w:tmpl w:val="D728C840"/>
    <w:name w:val="WW8Num1422222222222222222"/>
    <w:lvl w:ilvl="0" w:tplc="08E0EF82">
      <w:start w:val="1"/>
      <w:numFmt w:val="bullet"/>
      <w:lvlText w:val=""/>
      <w:lvlJc w:val="left"/>
      <w:pPr>
        <w:tabs>
          <w:tab w:val="num" w:pos="1004"/>
        </w:tabs>
        <w:ind w:left="1004" w:hanging="284"/>
      </w:pPr>
      <w:rPr>
        <w:rFonts w:ascii="Symbol" w:hAnsi="Symbol" w:hint="default"/>
      </w:rPr>
    </w:lvl>
    <w:lvl w:ilvl="1" w:tplc="1932D6DC" w:tentative="1">
      <w:start w:val="1"/>
      <w:numFmt w:val="bullet"/>
      <w:lvlText w:val="o"/>
      <w:lvlJc w:val="left"/>
      <w:pPr>
        <w:tabs>
          <w:tab w:val="num" w:pos="2160"/>
        </w:tabs>
        <w:ind w:left="2160" w:hanging="360"/>
      </w:pPr>
      <w:rPr>
        <w:rFonts w:ascii="Courier New" w:hAnsi="Courier New" w:cs="Courier New" w:hint="default"/>
      </w:rPr>
    </w:lvl>
    <w:lvl w:ilvl="2" w:tplc="0415001B" w:tentative="1">
      <w:start w:val="1"/>
      <w:numFmt w:val="bullet"/>
      <w:lvlText w:val=""/>
      <w:lvlJc w:val="left"/>
      <w:pPr>
        <w:tabs>
          <w:tab w:val="num" w:pos="2880"/>
        </w:tabs>
        <w:ind w:left="2880" w:hanging="360"/>
      </w:pPr>
      <w:rPr>
        <w:rFonts w:ascii="Wingdings" w:hAnsi="Wingdings" w:hint="default"/>
      </w:rPr>
    </w:lvl>
    <w:lvl w:ilvl="3" w:tplc="AE2A0916" w:tentative="1">
      <w:start w:val="1"/>
      <w:numFmt w:val="bullet"/>
      <w:lvlText w:val=""/>
      <w:lvlJc w:val="left"/>
      <w:pPr>
        <w:tabs>
          <w:tab w:val="num" w:pos="3600"/>
        </w:tabs>
        <w:ind w:left="3600" w:hanging="360"/>
      </w:pPr>
      <w:rPr>
        <w:rFonts w:ascii="Symbol" w:hAnsi="Symbol" w:hint="default"/>
      </w:rPr>
    </w:lvl>
    <w:lvl w:ilvl="4" w:tplc="04150019" w:tentative="1">
      <w:start w:val="1"/>
      <w:numFmt w:val="bullet"/>
      <w:lvlText w:val="o"/>
      <w:lvlJc w:val="left"/>
      <w:pPr>
        <w:tabs>
          <w:tab w:val="num" w:pos="4320"/>
        </w:tabs>
        <w:ind w:left="4320" w:hanging="360"/>
      </w:pPr>
      <w:rPr>
        <w:rFonts w:ascii="Courier New" w:hAnsi="Courier New" w:cs="Courier New" w:hint="default"/>
      </w:rPr>
    </w:lvl>
    <w:lvl w:ilvl="5" w:tplc="0415001B" w:tentative="1">
      <w:start w:val="1"/>
      <w:numFmt w:val="bullet"/>
      <w:lvlText w:val=""/>
      <w:lvlJc w:val="left"/>
      <w:pPr>
        <w:tabs>
          <w:tab w:val="num" w:pos="5040"/>
        </w:tabs>
        <w:ind w:left="5040" w:hanging="360"/>
      </w:pPr>
      <w:rPr>
        <w:rFonts w:ascii="Wingdings" w:hAnsi="Wingdings" w:hint="default"/>
      </w:rPr>
    </w:lvl>
    <w:lvl w:ilvl="6" w:tplc="0415000F" w:tentative="1">
      <w:start w:val="1"/>
      <w:numFmt w:val="bullet"/>
      <w:lvlText w:val=""/>
      <w:lvlJc w:val="left"/>
      <w:pPr>
        <w:tabs>
          <w:tab w:val="num" w:pos="5760"/>
        </w:tabs>
        <w:ind w:left="5760" w:hanging="360"/>
      </w:pPr>
      <w:rPr>
        <w:rFonts w:ascii="Symbol" w:hAnsi="Symbol" w:hint="default"/>
      </w:rPr>
    </w:lvl>
    <w:lvl w:ilvl="7" w:tplc="04150019" w:tentative="1">
      <w:start w:val="1"/>
      <w:numFmt w:val="bullet"/>
      <w:lvlText w:val="o"/>
      <w:lvlJc w:val="left"/>
      <w:pPr>
        <w:tabs>
          <w:tab w:val="num" w:pos="6480"/>
        </w:tabs>
        <w:ind w:left="6480" w:hanging="360"/>
      </w:pPr>
      <w:rPr>
        <w:rFonts w:ascii="Courier New" w:hAnsi="Courier New" w:cs="Courier New" w:hint="default"/>
      </w:rPr>
    </w:lvl>
    <w:lvl w:ilvl="8" w:tplc="0415001B" w:tentative="1">
      <w:start w:val="1"/>
      <w:numFmt w:val="bullet"/>
      <w:lvlText w:val=""/>
      <w:lvlJc w:val="left"/>
      <w:pPr>
        <w:tabs>
          <w:tab w:val="num" w:pos="7200"/>
        </w:tabs>
        <w:ind w:left="7200" w:hanging="360"/>
      </w:pPr>
      <w:rPr>
        <w:rFonts w:ascii="Wingdings" w:hAnsi="Wingdings" w:hint="default"/>
      </w:rPr>
    </w:lvl>
  </w:abstractNum>
  <w:abstractNum w:abstractNumId="98">
    <w:nsid w:val="0B6C6C33"/>
    <w:multiLevelType w:val="hybridMultilevel"/>
    <w:tmpl w:val="29DC4FEE"/>
    <w:lvl w:ilvl="0" w:tplc="D84C9D12">
      <w:start w:val="1"/>
      <w:numFmt w:val="lowerLetter"/>
      <w:lvlText w:val="%1)"/>
      <w:lvlJc w:val="left"/>
      <w:pPr>
        <w:ind w:left="720" w:hanging="360"/>
      </w:pPr>
      <w:rPr>
        <w:rFonts w:ascii="Times New Roman" w:hAnsi="Times New Roman" w:hint="default"/>
        <w:b w:val="0"/>
        <w:i w:val="0"/>
        <w:color w:val="000000"/>
        <w:sz w:val="22"/>
      </w:rPr>
    </w:lvl>
    <w:lvl w:ilvl="1" w:tplc="AAF03E96">
      <w:start w:val="1"/>
      <w:numFmt w:val="decimal"/>
      <w:lvlText w:val="%2)"/>
      <w:lvlJc w:val="left"/>
      <w:pPr>
        <w:ind w:left="1440" w:hanging="360"/>
      </w:pPr>
      <w:rPr>
        <w:rFonts w:hint="default"/>
      </w:rPr>
    </w:lvl>
    <w:lvl w:ilvl="2" w:tplc="4AEA66BA">
      <w:start w:val="125"/>
      <w:numFmt w:val="bullet"/>
      <w:lvlText w:val=""/>
      <w:lvlJc w:val="left"/>
      <w:pPr>
        <w:ind w:left="2340" w:hanging="360"/>
      </w:pPr>
      <w:rPr>
        <w:rFonts w:ascii="Symbol" w:eastAsia="Times New Roman" w:hAnsi="Symbol" w:cs="Times New Roman" w:hint="default"/>
      </w:rPr>
    </w:lvl>
    <w:lvl w:ilvl="3" w:tplc="734A6BF4">
      <w:start w:val="1"/>
      <w:numFmt w:val="lowerLetter"/>
      <w:lvlText w:val="%4)"/>
      <w:lvlJc w:val="left"/>
      <w:pPr>
        <w:ind w:left="1353" w:hanging="360"/>
      </w:pPr>
      <w:rPr>
        <w:rFonts w:hint="default"/>
      </w:rPr>
    </w:lvl>
    <w:lvl w:ilvl="4" w:tplc="EA1006EA" w:tentative="1">
      <w:start w:val="1"/>
      <w:numFmt w:val="lowerLetter"/>
      <w:lvlText w:val="%5."/>
      <w:lvlJc w:val="left"/>
      <w:pPr>
        <w:ind w:left="3600" w:hanging="360"/>
      </w:pPr>
    </w:lvl>
    <w:lvl w:ilvl="5" w:tplc="78B2C038" w:tentative="1">
      <w:start w:val="1"/>
      <w:numFmt w:val="lowerRoman"/>
      <w:lvlText w:val="%6."/>
      <w:lvlJc w:val="right"/>
      <w:pPr>
        <w:ind w:left="4320" w:hanging="180"/>
      </w:pPr>
    </w:lvl>
    <w:lvl w:ilvl="6" w:tplc="AC6A0B2C" w:tentative="1">
      <w:start w:val="1"/>
      <w:numFmt w:val="decimal"/>
      <w:lvlText w:val="%7."/>
      <w:lvlJc w:val="left"/>
      <w:pPr>
        <w:ind w:left="5040" w:hanging="360"/>
      </w:pPr>
    </w:lvl>
    <w:lvl w:ilvl="7" w:tplc="0AAEF69C" w:tentative="1">
      <w:start w:val="1"/>
      <w:numFmt w:val="lowerLetter"/>
      <w:lvlText w:val="%8."/>
      <w:lvlJc w:val="left"/>
      <w:pPr>
        <w:ind w:left="5760" w:hanging="360"/>
      </w:pPr>
    </w:lvl>
    <w:lvl w:ilvl="8" w:tplc="5D3AF14A" w:tentative="1">
      <w:start w:val="1"/>
      <w:numFmt w:val="lowerRoman"/>
      <w:lvlText w:val="%9."/>
      <w:lvlJc w:val="right"/>
      <w:pPr>
        <w:ind w:left="6480" w:hanging="180"/>
      </w:pPr>
    </w:lvl>
  </w:abstractNum>
  <w:abstractNum w:abstractNumId="99">
    <w:nsid w:val="0E4E7BD9"/>
    <w:multiLevelType w:val="hybridMultilevel"/>
    <w:tmpl w:val="11FAEBAA"/>
    <w:name w:val="WW8Num14222222222222"/>
    <w:lvl w:ilvl="0" w:tplc="04150011">
      <w:start w:val="1"/>
      <w:numFmt w:val="bullet"/>
      <w:lvlText w:val=""/>
      <w:lvlJc w:val="left"/>
      <w:pPr>
        <w:tabs>
          <w:tab w:val="num" w:pos="644"/>
        </w:tabs>
        <w:ind w:left="644" w:hanging="284"/>
      </w:pPr>
      <w:rPr>
        <w:rFonts w:ascii="Symbol" w:hAnsi="Symbol" w:hint="default"/>
      </w:rPr>
    </w:lvl>
    <w:lvl w:ilvl="1" w:tplc="04150019" w:tentative="1">
      <w:start w:val="1"/>
      <w:numFmt w:val="bullet"/>
      <w:lvlText w:val="o"/>
      <w:lvlJc w:val="left"/>
      <w:pPr>
        <w:tabs>
          <w:tab w:val="num" w:pos="1800"/>
        </w:tabs>
        <w:ind w:left="1800" w:hanging="360"/>
      </w:pPr>
      <w:rPr>
        <w:rFonts w:ascii="Courier New" w:hAnsi="Courier New" w:cs="Courier New" w:hint="default"/>
      </w:rPr>
    </w:lvl>
    <w:lvl w:ilvl="2" w:tplc="0415001B" w:tentative="1">
      <w:start w:val="1"/>
      <w:numFmt w:val="bullet"/>
      <w:lvlText w:val=""/>
      <w:lvlJc w:val="left"/>
      <w:pPr>
        <w:tabs>
          <w:tab w:val="num" w:pos="2520"/>
        </w:tabs>
        <w:ind w:left="2520" w:hanging="360"/>
      </w:pPr>
      <w:rPr>
        <w:rFonts w:ascii="Wingdings" w:hAnsi="Wingdings" w:hint="default"/>
      </w:rPr>
    </w:lvl>
    <w:lvl w:ilvl="3" w:tplc="0415000F" w:tentative="1">
      <w:start w:val="1"/>
      <w:numFmt w:val="bullet"/>
      <w:lvlText w:val=""/>
      <w:lvlJc w:val="left"/>
      <w:pPr>
        <w:tabs>
          <w:tab w:val="num" w:pos="3240"/>
        </w:tabs>
        <w:ind w:left="3240" w:hanging="360"/>
      </w:pPr>
      <w:rPr>
        <w:rFonts w:ascii="Symbol" w:hAnsi="Symbol" w:hint="default"/>
      </w:rPr>
    </w:lvl>
    <w:lvl w:ilvl="4" w:tplc="04150019" w:tentative="1">
      <w:start w:val="1"/>
      <w:numFmt w:val="bullet"/>
      <w:lvlText w:val="o"/>
      <w:lvlJc w:val="left"/>
      <w:pPr>
        <w:tabs>
          <w:tab w:val="num" w:pos="3960"/>
        </w:tabs>
        <w:ind w:left="3960" w:hanging="360"/>
      </w:pPr>
      <w:rPr>
        <w:rFonts w:ascii="Courier New" w:hAnsi="Courier New" w:cs="Courier New" w:hint="default"/>
      </w:rPr>
    </w:lvl>
    <w:lvl w:ilvl="5" w:tplc="0415001B" w:tentative="1">
      <w:start w:val="1"/>
      <w:numFmt w:val="bullet"/>
      <w:lvlText w:val=""/>
      <w:lvlJc w:val="left"/>
      <w:pPr>
        <w:tabs>
          <w:tab w:val="num" w:pos="4680"/>
        </w:tabs>
        <w:ind w:left="4680" w:hanging="360"/>
      </w:pPr>
      <w:rPr>
        <w:rFonts w:ascii="Wingdings" w:hAnsi="Wingdings" w:hint="default"/>
      </w:rPr>
    </w:lvl>
    <w:lvl w:ilvl="6" w:tplc="0415000F" w:tentative="1">
      <w:start w:val="1"/>
      <w:numFmt w:val="bullet"/>
      <w:lvlText w:val=""/>
      <w:lvlJc w:val="left"/>
      <w:pPr>
        <w:tabs>
          <w:tab w:val="num" w:pos="5400"/>
        </w:tabs>
        <w:ind w:left="5400" w:hanging="360"/>
      </w:pPr>
      <w:rPr>
        <w:rFonts w:ascii="Symbol" w:hAnsi="Symbol" w:hint="default"/>
      </w:rPr>
    </w:lvl>
    <w:lvl w:ilvl="7" w:tplc="04150019" w:tentative="1">
      <w:start w:val="1"/>
      <w:numFmt w:val="bullet"/>
      <w:lvlText w:val="o"/>
      <w:lvlJc w:val="left"/>
      <w:pPr>
        <w:tabs>
          <w:tab w:val="num" w:pos="6120"/>
        </w:tabs>
        <w:ind w:left="6120" w:hanging="360"/>
      </w:pPr>
      <w:rPr>
        <w:rFonts w:ascii="Courier New" w:hAnsi="Courier New" w:cs="Courier New" w:hint="default"/>
      </w:rPr>
    </w:lvl>
    <w:lvl w:ilvl="8" w:tplc="0415001B" w:tentative="1">
      <w:start w:val="1"/>
      <w:numFmt w:val="bullet"/>
      <w:lvlText w:val=""/>
      <w:lvlJc w:val="left"/>
      <w:pPr>
        <w:tabs>
          <w:tab w:val="num" w:pos="6840"/>
        </w:tabs>
        <w:ind w:left="6840" w:hanging="360"/>
      </w:pPr>
      <w:rPr>
        <w:rFonts w:ascii="Wingdings" w:hAnsi="Wingdings" w:hint="default"/>
      </w:rPr>
    </w:lvl>
  </w:abstractNum>
  <w:abstractNum w:abstractNumId="100">
    <w:nsid w:val="10C75DEE"/>
    <w:multiLevelType w:val="hybridMultilevel"/>
    <w:tmpl w:val="60CE3500"/>
    <w:name w:val="WW8Num1422222222222222"/>
    <w:lvl w:ilvl="0" w:tplc="77B4CC6E">
      <w:start w:val="1"/>
      <w:numFmt w:val="bullet"/>
      <w:lvlText w:val=""/>
      <w:lvlJc w:val="left"/>
      <w:pPr>
        <w:tabs>
          <w:tab w:val="num" w:pos="644"/>
        </w:tabs>
        <w:ind w:left="644" w:hanging="284"/>
      </w:pPr>
      <w:rPr>
        <w:rFonts w:ascii="Symbol" w:hAnsi="Symbol" w:hint="default"/>
      </w:rPr>
    </w:lvl>
    <w:lvl w:ilvl="1" w:tplc="384056F8" w:tentative="1">
      <w:start w:val="1"/>
      <w:numFmt w:val="bullet"/>
      <w:lvlText w:val="o"/>
      <w:lvlJc w:val="left"/>
      <w:pPr>
        <w:tabs>
          <w:tab w:val="num" w:pos="1800"/>
        </w:tabs>
        <w:ind w:left="1800" w:hanging="360"/>
      </w:pPr>
      <w:rPr>
        <w:rFonts w:ascii="Courier New" w:hAnsi="Courier New" w:cs="Courier New" w:hint="default"/>
      </w:rPr>
    </w:lvl>
    <w:lvl w:ilvl="2" w:tplc="E2B857F0" w:tentative="1">
      <w:start w:val="1"/>
      <w:numFmt w:val="bullet"/>
      <w:lvlText w:val=""/>
      <w:lvlJc w:val="left"/>
      <w:pPr>
        <w:tabs>
          <w:tab w:val="num" w:pos="2520"/>
        </w:tabs>
        <w:ind w:left="2520" w:hanging="360"/>
      </w:pPr>
      <w:rPr>
        <w:rFonts w:ascii="Wingdings" w:hAnsi="Wingdings" w:hint="default"/>
      </w:rPr>
    </w:lvl>
    <w:lvl w:ilvl="3" w:tplc="2098DE46" w:tentative="1">
      <w:start w:val="1"/>
      <w:numFmt w:val="bullet"/>
      <w:lvlText w:val=""/>
      <w:lvlJc w:val="left"/>
      <w:pPr>
        <w:tabs>
          <w:tab w:val="num" w:pos="3240"/>
        </w:tabs>
        <w:ind w:left="3240" w:hanging="360"/>
      </w:pPr>
      <w:rPr>
        <w:rFonts w:ascii="Symbol" w:hAnsi="Symbol" w:hint="default"/>
      </w:rPr>
    </w:lvl>
    <w:lvl w:ilvl="4" w:tplc="DDFA8290" w:tentative="1">
      <w:start w:val="1"/>
      <w:numFmt w:val="bullet"/>
      <w:lvlText w:val="o"/>
      <w:lvlJc w:val="left"/>
      <w:pPr>
        <w:tabs>
          <w:tab w:val="num" w:pos="3960"/>
        </w:tabs>
        <w:ind w:left="3960" w:hanging="360"/>
      </w:pPr>
      <w:rPr>
        <w:rFonts w:ascii="Courier New" w:hAnsi="Courier New" w:cs="Courier New" w:hint="default"/>
      </w:rPr>
    </w:lvl>
    <w:lvl w:ilvl="5" w:tplc="4984A4E2" w:tentative="1">
      <w:start w:val="1"/>
      <w:numFmt w:val="bullet"/>
      <w:lvlText w:val=""/>
      <w:lvlJc w:val="left"/>
      <w:pPr>
        <w:tabs>
          <w:tab w:val="num" w:pos="4680"/>
        </w:tabs>
        <w:ind w:left="4680" w:hanging="360"/>
      </w:pPr>
      <w:rPr>
        <w:rFonts w:ascii="Wingdings" w:hAnsi="Wingdings" w:hint="default"/>
      </w:rPr>
    </w:lvl>
    <w:lvl w:ilvl="6" w:tplc="DBD8AB14" w:tentative="1">
      <w:start w:val="1"/>
      <w:numFmt w:val="bullet"/>
      <w:lvlText w:val=""/>
      <w:lvlJc w:val="left"/>
      <w:pPr>
        <w:tabs>
          <w:tab w:val="num" w:pos="5400"/>
        </w:tabs>
        <w:ind w:left="5400" w:hanging="360"/>
      </w:pPr>
      <w:rPr>
        <w:rFonts w:ascii="Symbol" w:hAnsi="Symbol" w:hint="default"/>
      </w:rPr>
    </w:lvl>
    <w:lvl w:ilvl="7" w:tplc="8CCA8402" w:tentative="1">
      <w:start w:val="1"/>
      <w:numFmt w:val="bullet"/>
      <w:lvlText w:val="o"/>
      <w:lvlJc w:val="left"/>
      <w:pPr>
        <w:tabs>
          <w:tab w:val="num" w:pos="6120"/>
        </w:tabs>
        <w:ind w:left="6120" w:hanging="360"/>
      </w:pPr>
      <w:rPr>
        <w:rFonts w:ascii="Courier New" w:hAnsi="Courier New" w:cs="Courier New" w:hint="default"/>
      </w:rPr>
    </w:lvl>
    <w:lvl w:ilvl="8" w:tplc="C178CA50" w:tentative="1">
      <w:start w:val="1"/>
      <w:numFmt w:val="bullet"/>
      <w:lvlText w:val=""/>
      <w:lvlJc w:val="left"/>
      <w:pPr>
        <w:tabs>
          <w:tab w:val="num" w:pos="6840"/>
        </w:tabs>
        <w:ind w:left="6840" w:hanging="360"/>
      </w:pPr>
      <w:rPr>
        <w:rFonts w:ascii="Wingdings" w:hAnsi="Wingdings" w:hint="default"/>
      </w:rPr>
    </w:lvl>
  </w:abstractNum>
  <w:abstractNum w:abstractNumId="101">
    <w:nsid w:val="11F061EA"/>
    <w:multiLevelType w:val="hybridMultilevel"/>
    <w:tmpl w:val="36A47FEC"/>
    <w:name w:val="WW8Num142222222"/>
    <w:lvl w:ilvl="0" w:tplc="04150001">
      <w:start w:val="1"/>
      <w:numFmt w:val="bullet"/>
      <w:lvlText w:val=""/>
      <w:lvlJc w:val="left"/>
      <w:pPr>
        <w:tabs>
          <w:tab w:val="num" w:pos="284"/>
        </w:tabs>
        <w:ind w:left="284"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2">
    <w:nsid w:val="127D7D19"/>
    <w:multiLevelType w:val="hybridMultilevel"/>
    <w:tmpl w:val="0BF04F82"/>
    <w:name w:val="WW8Num1422222222"/>
    <w:lvl w:ilvl="0" w:tplc="FFFFFFFF">
      <w:start w:val="1"/>
      <w:numFmt w:val="bullet"/>
      <w:lvlText w:val=""/>
      <w:lvlJc w:val="left"/>
      <w:pPr>
        <w:tabs>
          <w:tab w:val="num" w:pos="1004"/>
        </w:tabs>
        <w:ind w:left="1004" w:hanging="284"/>
      </w:pPr>
      <w:rPr>
        <w:rFonts w:ascii="Symbol" w:hAnsi="Symbol" w:hint="default"/>
      </w:rPr>
    </w:lvl>
    <w:lvl w:ilvl="1" w:tplc="04150001"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03">
    <w:nsid w:val="12A15417"/>
    <w:multiLevelType w:val="multilevel"/>
    <w:tmpl w:val="5E6A853A"/>
    <w:lvl w:ilvl="0">
      <w:start w:val="1"/>
      <w:numFmt w:val="decimal"/>
      <w:lvlText w:val="%1)"/>
      <w:lvlJc w:val="left"/>
      <w:pPr>
        <w:tabs>
          <w:tab w:val="num" w:pos="720"/>
        </w:tabs>
        <w:ind w:left="720" w:hanging="360"/>
      </w:pPr>
      <w:rPr>
        <w:rFonts w:ascii="Times New Roman" w:eastAsia="Times New Roman" w:hAnsi="Times New Roman" w:cs="Times New Roman"/>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ascii="Times New Roman" w:eastAsia="Arial" w:hAnsi="Times New Roman" w:cs="Times New Roman"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04">
    <w:nsid w:val="135C59EB"/>
    <w:multiLevelType w:val="multilevel"/>
    <w:tmpl w:val="0D7485CE"/>
    <w:name w:val="WW8Num123"/>
    <w:lvl w:ilvl="0">
      <w:start w:val="2"/>
      <w:numFmt w:val="decimal"/>
      <w:lvlText w:val="%1."/>
      <w:lvlJc w:val="left"/>
      <w:pPr>
        <w:tabs>
          <w:tab w:val="num" w:pos="720"/>
        </w:tabs>
        <w:ind w:left="720" w:hanging="360"/>
      </w:pPr>
      <w:rPr>
        <w:rFonts w:ascii="Symbol" w:hAnsi="Symbol" w:cs="Symbol" w:hint="default"/>
        <w:color w:val="000000"/>
        <w:sz w:val="20"/>
        <w:szCs w:val="20"/>
      </w:rPr>
    </w:lvl>
    <w:lvl w:ilvl="1">
      <w:start w:val="1"/>
      <w:numFmt w:val="decimal"/>
      <w:lvlText w:val="%1.%2."/>
      <w:lvlJc w:val="left"/>
      <w:pPr>
        <w:tabs>
          <w:tab w:val="num" w:pos="720"/>
        </w:tabs>
        <w:ind w:left="720" w:hanging="360"/>
      </w:pPr>
      <w:rPr>
        <w:rFonts w:ascii="Courier New" w:hAnsi="Courier New" w:cs="Courier New" w:hint="default"/>
      </w:rPr>
    </w:lvl>
    <w:lvl w:ilvl="2">
      <w:start w:val="1"/>
      <w:numFmt w:val="decimal"/>
      <w:lvlText w:val="%1.%2.%3."/>
      <w:lvlJc w:val="left"/>
      <w:pPr>
        <w:tabs>
          <w:tab w:val="num" w:pos="1080"/>
        </w:tabs>
        <w:ind w:left="1080" w:hanging="720"/>
      </w:pPr>
      <w:rPr>
        <w:rFonts w:ascii="Wingdings" w:hAnsi="Wingdings" w:cs="Wingdings" w:hint="default"/>
      </w:rPr>
    </w:lvl>
    <w:lvl w:ilvl="3">
      <w:start w:val="1"/>
      <w:numFmt w:val="decimal"/>
      <w:lvlText w:val="%1.%2.%3.%4."/>
      <w:lvlJc w:val="left"/>
      <w:pPr>
        <w:tabs>
          <w:tab w:val="num" w:pos="1080"/>
        </w:tabs>
        <w:ind w:left="1080" w:hanging="720"/>
      </w:pPr>
      <w:rPr>
        <w:rFonts w:ascii="Wingdings" w:hAnsi="Wingdings" w:cs="Wingdings" w:hint="default"/>
      </w:rPr>
    </w:lvl>
    <w:lvl w:ilvl="4">
      <w:start w:val="1"/>
      <w:numFmt w:val="decimal"/>
      <w:lvlText w:val="%1.%2.%3.%4.%5."/>
      <w:lvlJc w:val="left"/>
      <w:pPr>
        <w:tabs>
          <w:tab w:val="num" w:pos="1440"/>
        </w:tabs>
        <w:ind w:left="1440" w:hanging="1080"/>
      </w:pPr>
      <w:rPr>
        <w:rFonts w:ascii="Wingdings" w:hAnsi="Wingdings" w:cs="Wingdings" w:hint="default"/>
      </w:rPr>
    </w:lvl>
    <w:lvl w:ilvl="5">
      <w:start w:val="1"/>
      <w:numFmt w:val="decimal"/>
      <w:lvlText w:val="%1.%2.%3.%4.%5.%6."/>
      <w:lvlJc w:val="left"/>
      <w:pPr>
        <w:tabs>
          <w:tab w:val="num" w:pos="1440"/>
        </w:tabs>
        <w:ind w:left="1440" w:hanging="1080"/>
      </w:pPr>
      <w:rPr>
        <w:rFonts w:ascii="Wingdings" w:hAnsi="Wingdings" w:cs="Wingdings" w:hint="default"/>
      </w:rPr>
    </w:lvl>
    <w:lvl w:ilvl="6">
      <w:start w:val="1"/>
      <w:numFmt w:val="decimal"/>
      <w:lvlText w:val="%1.%2.%3.%4.%5.%6.%7."/>
      <w:lvlJc w:val="left"/>
      <w:pPr>
        <w:tabs>
          <w:tab w:val="num" w:pos="1800"/>
        </w:tabs>
        <w:ind w:left="1800" w:hanging="1440"/>
      </w:pPr>
      <w:rPr>
        <w:rFonts w:ascii="Wingdings" w:hAnsi="Wingdings" w:cs="Wingdings" w:hint="default"/>
      </w:rPr>
    </w:lvl>
    <w:lvl w:ilvl="7">
      <w:start w:val="1"/>
      <w:numFmt w:val="decimal"/>
      <w:lvlText w:val="%1.%2.%3.%4.%5.%6.%7.%8."/>
      <w:lvlJc w:val="left"/>
      <w:pPr>
        <w:tabs>
          <w:tab w:val="num" w:pos="1800"/>
        </w:tabs>
        <w:ind w:left="1800" w:hanging="1440"/>
      </w:pPr>
      <w:rPr>
        <w:rFonts w:ascii="Wingdings" w:hAnsi="Wingdings" w:cs="Wingdings" w:hint="default"/>
      </w:rPr>
    </w:lvl>
    <w:lvl w:ilvl="8">
      <w:start w:val="1"/>
      <w:numFmt w:val="decimal"/>
      <w:lvlText w:val="%1.%2.%3.%4.%5.%6.%7.%8.%9."/>
      <w:lvlJc w:val="left"/>
      <w:pPr>
        <w:tabs>
          <w:tab w:val="num" w:pos="2160"/>
        </w:tabs>
        <w:ind w:left="2160" w:hanging="1800"/>
      </w:pPr>
      <w:rPr>
        <w:rFonts w:ascii="Wingdings" w:hAnsi="Wingdings" w:cs="Wingdings" w:hint="default"/>
      </w:rPr>
    </w:lvl>
  </w:abstractNum>
  <w:abstractNum w:abstractNumId="105">
    <w:nsid w:val="17A54D6A"/>
    <w:multiLevelType w:val="multilevel"/>
    <w:tmpl w:val="312CCF5E"/>
    <w:lvl w:ilvl="0">
      <w:start w:val="1"/>
      <w:numFmt w:val="decimal"/>
      <w:lvlText w:val="%1."/>
      <w:lvlJc w:val="left"/>
      <w:pPr>
        <w:ind w:left="720" w:hanging="360"/>
      </w:pPr>
      <w:rPr>
        <w:rFonts w:hint="default"/>
      </w:rPr>
    </w:lvl>
    <w:lvl w:ilvl="1">
      <w:start w:val="1"/>
      <w:numFmt w:val="decimal"/>
      <w:lvlText w:val="%2."/>
      <w:lvlJc w:val="left"/>
      <w:pPr>
        <w:ind w:left="720" w:hanging="360"/>
      </w:pPr>
      <w:rPr>
        <w:rFonts w:ascii="Times New Roman" w:hAnsi="Times New Roman" w:hint="default"/>
        <w:b w:val="0"/>
        <w:i w:val="0"/>
        <w:sz w:val="22"/>
      </w:rPr>
    </w:lvl>
    <w:lvl w:ilvl="2">
      <w:start w:val="1"/>
      <w:numFmt w:val="decimal"/>
      <w:isLgl/>
      <w:lvlText w:val="%1.%2.%3."/>
      <w:lvlJc w:val="left"/>
      <w:pPr>
        <w:ind w:left="1080" w:hanging="720"/>
      </w:pPr>
      <w:rPr>
        <w:rFonts w:hint="default"/>
        <w:b/>
        <w:sz w:val="20"/>
      </w:rPr>
    </w:lvl>
    <w:lvl w:ilvl="3">
      <w:start w:val="1"/>
      <w:numFmt w:val="decimal"/>
      <w:isLgl/>
      <w:lvlText w:val="%1.%2.%3.%4."/>
      <w:lvlJc w:val="left"/>
      <w:pPr>
        <w:ind w:left="1080" w:hanging="720"/>
      </w:pPr>
      <w:rPr>
        <w:rFonts w:hint="default"/>
        <w:b/>
        <w:sz w:val="20"/>
      </w:rPr>
    </w:lvl>
    <w:lvl w:ilvl="4">
      <w:start w:val="1"/>
      <w:numFmt w:val="decimal"/>
      <w:isLgl/>
      <w:lvlText w:val="%1.%2.%3.%4.%5."/>
      <w:lvlJc w:val="left"/>
      <w:pPr>
        <w:ind w:left="1440" w:hanging="1080"/>
      </w:pPr>
      <w:rPr>
        <w:rFonts w:hint="default"/>
        <w:b/>
        <w:sz w:val="20"/>
      </w:rPr>
    </w:lvl>
    <w:lvl w:ilvl="5">
      <w:start w:val="1"/>
      <w:numFmt w:val="decimal"/>
      <w:isLgl/>
      <w:lvlText w:val="%1.%2.%3.%4.%5.%6."/>
      <w:lvlJc w:val="left"/>
      <w:pPr>
        <w:ind w:left="1440" w:hanging="1080"/>
      </w:pPr>
      <w:rPr>
        <w:rFonts w:hint="default"/>
        <w:b/>
        <w:sz w:val="20"/>
      </w:rPr>
    </w:lvl>
    <w:lvl w:ilvl="6">
      <w:start w:val="1"/>
      <w:numFmt w:val="decimal"/>
      <w:isLgl/>
      <w:lvlText w:val="%1.%2.%3.%4.%5.%6.%7."/>
      <w:lvlJc w:val="left"/>
      <w:pPr>
        <w:ind w:left="1800" w:hanging="1440"/>
      </w:pPr>
      <w:rPr>
        <w:rFonts w:hint="default"/>
        <w:b/>
        <w:sz w:val="20"/>
      </w:rPr>
    </w:lvl>
    <w:lvl w:ilvl="7">
      <w:start w:val="1"/>
      <w:numFmt w:val="decimal"/>
      <w:isLgl/>
      <w:lvlText w:val="%1.%2.%3.%4.%5.%6.%7.%8."/>
      <w:lvlJc w:val="left"/>
      <w:pPr>
        <w:ind w:left="1800" w:hanging="1440"/>
      </w:pPr>
      <w:rPr>
        <w:rFonts w:hint="default"/>
        <w:b/>
        <w:sz w:val="20"/>
      </w:rPr>
    </w:lvl>
    <w:lvl w:ilvl="8">
      <w:start w:val="1"/>
      <w:numFmt w:val="decimal"/>
      <w:isLgl/>
      <w:lvlText w:val="%1.%2.%3.%4.%5.%6.%7.%8.%9."/>
      <w:lvlJc w:val="left"/>
      <w:pPr>
        <w:ind w:left="2160" w:hanging="1800"/>
      </w:pPr>
      <w:rPr>
        <w:rFonts w:hint="default"/>
        <w:b/>
        <w:sz w:val="20"/>
      </w:rPr>
    </w:lvl>
  </w:abstractNum>
  <w:abstractNum w:abstractNumId="106">
    <w:nsid w:val="17FA0FFF"/>
    <w:multiLevelType w:val="hybridMultilevel"/>
    <w:tmpl w:val="A50A0D94"/>
    <w:lvl w:ilvl="0" w:tplc="FFFFFFFF">
      <w:start w:val="1"/>
      <w:numFmt w:val="bullet"/>
      <w:lvlText w:val=""/>
      <w:lvlJc w:val="left"/>
      <w:pPr>
        <w:ind w:left="720" w:hanging="360"/>
      </w:pPr>
      <w:rPr>
        <w:rFonts w:ascii="Symbol" w:hAnsi="Symbo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nsid w:val="18DE4524"/>
    <w:multiLevelType w:val="multilevel"/>
    <w:tmpl w:val="AC1E7E2E"/>
    <w:name w:val="WW8Num1232"/>
    <w:lvl w:ilvl="0">
      <w:start w:val="1"/>
      <w:numFmt w:val="bullet"/>
      <w:lvlText w:val=""/>
      <w:lvlJc w:val="left"/>
      <w:pPr>
        <w:tabs>
          <w:tab w:val="num" w:pos="502"/>
        </w:tabs>
        <w:ind w:left="502" w:hanging="360"/>
      </w:pPr>
      <w:rPr>
        <w:rFonts w:ascii="Symbol" w:hAnsi="Symbol" w:cs="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i w:val="0"/>
        <w:sz w:val="22"/>
        <w:szCs w:val="22"/>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8">
    <w:nsid w:val="1A6C469E"/>
    <w:multiLevelType w:val="hybridMultilevel"/>
    <w:tmpl w:val="C43E0284"/>
    <w:name w:val="WW8Num142222"/>
    <w:lvl w:ilvl="0" w:tplc="19E4A9DA">
      <w:start w:val="1"/>
      <w:numFmt w:val="bullet"/>
      <w:lvlText w:val=""/>
      <w:lvlJc w:val="left"/>
      <w:pPr>
        <w:tabs>
          <w:tab w:val="num" w:pos="644"/>
        </w:tabs>
        <w:ind w:left="644" w:hanging="284"/>
      </w:pPr>
      <w:rPr>
        <w:rFonts w:ascii="Symbol" w:hAnsi="Symbol" w:hint="default"/>
      </w:rPr>
    </w:lvl>
    <w:lvl w:ilvl="1" w:tplc="A16AE044" w:tentative="1">
      <w:start w:val="1"/>
      <w:numFmt w:val="bullet"/>
      <w:lvlText w:val="o"/>
      <w:lvlJc w:val="left"/>
      <w:pPr>
        <w:tabs>
          <w:tab w:val="num" w:pos="1800"/>
        </w:tabs>
        <w:ind w:left="1800" w:hanging="360"/>
      </w:pPr>
      <w:rPr>
        <w:rFonts w:ascii="Courier New" w:hAnsi="Courier New" w:cs="Courier New" w:hint="default"/>
      </w:rPr>
    </w:lvl>
    <w:lvl w:ilvl="2" w:tplc="1F08B6E4" w:tentative="1">
      <w:start w:val="1"/>
      <w:numFmt w:val="bullet"/>
      <w:lvlText w:val=""/>
      <w:lvlJc w:val="left"/>
      <w:pPr>
        <w:tabs>
          <w:tab w:val="num" w:pos="2520"/>
        </w:tabs>
        <w:ind w:left="2520" w:hanging="360"/>
      </w:pPr>
      <w:rPr>
        <w:rFonts w:ascii="Wingdings" w:hAnsi="Wingdings" w:hint="default"/>
      </w:rPr>
    </w:lvl>
    <w:lvl w:ilvl="3" w:tplc="C80C165C" w:tentative="1">
      <w:start w:val="1"/>
      <w:numFmt w:val="bullet"/>
      <w:lvlText w:val=""/>
      <w:lvlJc w:val="left"/>
      <w:pPr>
        <w:tabs>
          <w:tab w:val="num" w:pos="3240"/>
        </w:tabs>
        <w:ind w:left="3240" w:hanging="360"/>
      </w:pPr>
      <w:rPr>
        <w:rFonts w:ascii="Symbol" w:hAnsi="Symbol" w:hint="default"/>
      </w:rPr>
    </w:lvl>
    <w:lvl w:ilvl="4" w:tplc="47F86230" w:tentative="1">
      <w:start w:val="1"/>
      <w:numFmt w:val="bullet"/>
      <w:lvlText w:val="o"/>
      <w:lvlJc w:val="left"/>
      <w:pPr>
        <w:tabs>
          <w:tab w:val="num" w:pos="3960"/>
        </w:tabs>
        <w:ind w:left="3960" w:hanging="360"/>
      </w:pPr>
      <w:rPr>
        <w:rFonts w:ascii="Courier New" w:hAnsi="Courier New" w:cs="Courier New" w:hint="default"/>
      </w:rPr>
    </w:lvl>
    <w:lvl w:ilvl="5" w:tplc="273C9730" w:tentative="1">
      <w:start w:val="1"/>
      <w:numFmt w:val="bullet"/>
      <w:lvlText w:val=""/>
      <w:lvlJc w:val="left"/>
      <w:pPr>
        <w:tabs>
          <w:tab w:val="num" w:pos="4680"/>
        </w:tabs>
        <w:ind w:left="4680" w:hanging="360"/>
      </w:pPr>
      <w:rPr>
        <w:rFonts w:ascii="Wingdings" w:hAnsi="Wingdings" w:hint="default"/>
      </w:rPr>
    </w:lvl>
    <w:lvl w:ilvl="6" w:tplc="A5D0CC20" w:tentative="1">
      <w:start w:val="1"/>
      <w:numFmt w:val="bullet"/>
      <w:lvlText w:val=""/>
      <w:lvlJc w:val="left"/>
      <w:pPr>
        <w:tabs>
          <w:tab w:val="num" w:pos="5400"/>
        </w:tabs>
        <w:ind w:left="5400" w:hanging="360"/>
      </w:pPr>
      <w:rPr>
        <w:rFonts w:ascii="Symbol" w:hAnsi="Symbol" w:hint="default"/>
      </w:rPr>
    </w:lvl>
    <w:lvl w:ilvl="7" w:tplc="8026BC42" w:tentative="1">
      <w:start w:val="1"/>
      <w:numFmt w:val="bullet"/>
      <w:lvlText w:val="o"/>
      <w:lvlJc w:val="left"/>
      <w:pPr>
        <w:tabs>
          <w:tab w:val="num" w:pos="6120"/>
        </w:tabs>
        <w:ind w:left="6120" w:hanging="360"/>
      </w:pPr>
      <w:rPr>
        <w:rFonts w:ascii="Courier New" w:hAnsi="Courier New" w:cs="Courier New" w:hint="default"/>
      </w:rPr>
    </w:lvl>
    <w:lvl w:ilvl="8" w:tplc="B2E44956" w:tentative="1">
      <w:start w:val="1"/>
      <w:numFmt w:val="bullet"/>
      <w:lvlText w:val=""/>
      <w:lvlJc w:val="left"/>
      <w:pPr>
        <w:tabs>
          <w:tab w:val="num" w:pos="6840"/>
        </w:tabs>
        <w:ind w:left="6840" w:hanging="360"/>
      </w:pPr>
      <w:rPr>
        <w:rFonts w:ascii="Wingdings" w:hAnsi="Wingdings" w:hint="default"/>
      </w:rPr>
    </w:lvl>
  </w:abstractNum>
  <w:abstractNum w:abstractNumId="109">
    <w:nsid w:val="1AA613FC"/>
    <w:multiLevelType w:val="hybridMultilevel"/>
    <w:tmpl w:val="D18A3406"/>
    <w:name w:val="WW8Num4102"/>
    <w:lvl w:ilvl="0" w:tplc="0994BE8E">
      <w:start w:val="1"/>
      <w:numFmt w:val="bullet"/>
      <w:lvlText w:val=""/>
      <w:lvlJc w:val="left"/>
      <w:pPr>
        <w:ind w:left="720" w:hanging="360"/>
      </w:pPr>
      <w:rPr>
        <w:rFonts w:ascii="Symbol" w:hAnsi="Symbol" w:hint="default"/>
      </w:rPr>
    </w:lvl>
    <w:lvl w:ilvl="1" w:tplc="DC3460B8" w:tentative="1">
      <w:start w:val="1"/>
      <w:numFmt w:val="bullet"/>
      <w:lvlText w:val="o"/>
      <w:lvlJc w:val="left"/>
      <w:pPr>
        <w:ind w:left="1440" w:hanging="360"/>
      </w:pPr>
      <w:rPr>
        <w:rFonts w:ascii="Courier New" w:hAnsi="Courier New" w:cs="Courier New" w:hint="default"/>
      </w:rPr>
    </w:lvl>
    <w:lvl w:ilvl="2" w:tplc="1118039E" w:tentative="1">
      <w:start w:val="1"/>
      <w:numFmt w:val="bullet"/>
      <w:lvlText w:val=""/>
      <w:lvlJc w:val="left"/>
      <w:pPr>
        <w:ind w:left="2160" w:hanging="360"/>
      </w:pPr>
      <w:rPr>
        <w:rFonts w:ascii="Wingdings" w:hAnsi="Wingdings" w:hint="default"/>
      </w:rPr>
    </w:lvl>
    <w:lvl w:ilvl="3" w:tplc="2FBA752A" w:tentative="1">
      <w:start w:val="1"/>
      <w:numFmt w:val="bullet"/>
      <w:lvlText w:val=""/>
      <w:lvlJc w:val="left"/>
      <w:pPr>
        <w:ind w:left="2880" w:hanging="360"/>
      </w:pPr>
      <w:rPr>
        <w:rFonts w:ascii="Symbol" w:hAnsi="Symbol" w:hint="default"/>
      </w:rPr>
    </w:lvl>
    <w:lvl w:ilvl="4" w:tplc="4A2A9C4C" w:tentative="1">
      <w:start w:val="1"/>
      <w:numFmt w:val="bullet"/>
      <w:lvlText w:val="o"/>
      <w:lvlJc w:val="left"/>
      <w:pPr>
        <w:ind w:left="3600" w:hanging="360"/>
      </w:pPr>
      <w:rPr>
        <w:rFonts w:ascii="Courier New" w:hAnsi="Courier New" w:cs="Courier New" w:hint="default"/>
      </w:rPr>
    </w:lvl>
    <w:lvl w:ilvl="5" w:tplc="AC0CCBB2" w:tentative="1">
      <w:start w:val="1"/>
      <w:numFmt w:val="bullet"/>
      <w:lvlText w:val=""/>
      <w:lvlJc w:val="left"/>
      <w:pPr>
        <w:ind w:left="4320" w:hanging="360"/>
      </w:pPr>
      <w:rPr>
        <w:rFonts w:ascii="Wingdings" w:hAnsi="Wingdings" w:hint="default"/>
      </w:rPr>
    </w:lvl>
    <w:lvl w:ilvl="6" w:tplc="10108DD0" w:tentative="1">
      <w:start w:val="1"/>
      <w:numFmt w:val="bullet"/>
      <w:lvlText w:val=""/>
      <w:lvlJc w:val="left"/>
      <w:pPr>
        <w:ind w:left="5040" w:hanging="360"/>
      </w:pPr>
      <w:rPr>
        <w:rFonts w:ascii="Symbol" w:hAnsi="Symbol" w:hint="default"/>
      </w:rPr>
    </w:lvl>
    <w:lvl w:ilvl="7" w:tplc="0406AEE4" w:tentative="1">
      <w:start w:val="1"/>
      <w:numFmt w:val="bullet"/>
      <w:lvlText w:val="o"/>
      <w:lvlJc w:val="left"/>
      <w:pPr>
        <w:ind w:left="5760" w:hanging="360"/>
      </w:pPr>
      <w:rPr>
        <w:rFonts w:ascii="Courier New" w:hAnsi="Courier New" w:cs="Courier New" w:hint="default"/>
      </w:rPr>
    </w:lvl>
    <w:lvl w:ilvl="8" w:tplc="E5AA4BA6" w:tentative="1">
      <w:start w:val="1"/>
      <w:numFmt w:val="bullet"/>
      <w:lvlText w:val=""/>
      <w:lvlJc w:val="left"/>
      <w:pPr>
        <w:ind w:left="6480" w:hanging="360"/>
      </w:pPr>
      <w:rPr>
        <w:rFonts w:ascii="Wingdings" w:hAnsi="Wingdings" w:hint="default"/>
      </w:rPr>
    </w:lvl>
  </w:abstractNum>
  <w:abstractNum w:abstractNumId="110">
    <w:nsid w:val="1AE32C1A"/>
    <w:multiLevelType w:val="multilevel"/>
    <w:tmpl w:val="CC185DB8"/>
    <w:lvl w:ilvl="0">
      <w:start w:val="1"/>
      <w:numFmt w:val="decimal"/>
      <w:lvlText w:val="%1."/>
      <w:lvlJc w:val="left"/>
      <w:pPr>
        <w:tabs>
          <w:tab w:val="num" w:pos="720"/>
        </w:tabs>
        <w:ind w:left="720" w:hanging="360"/>
      </w:pPr>
      <w:rPr>
        <w:rFonts w:ascii="Symbol" w:eastAsia="Batang" w:hAnsi="Symbol" w:cs="Symbol" w:hint="default"/>
        <w:b w:val="0"/>
        <w:i w:val="0"/>
        <w:sz w:val="22"/>
        <w:szCs w:val="22"/>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ascii="Symbol" w:eastAsia="Batang" w:hAnsi="Symbol" w:cs="Symbol" w:hint="default"/>
        <w:b w:val="0"/>
        <w:i w:val="0"/>
        <w:sz w:val="22"/>
        <w:szCs w:val="22"/>
      </w:rPr>
    </w:lvl>
    <w:lvl w:ilvl="3">
      <w:start w:val="1"/>
      <w:numFmt w:val="decimal"/>
      <w:lvlText w:val="%4."/>
      <w:lvlJc w:val="left"/>
      <w:pPr>
        <w:tabs>
          <w:tab w:val="num" w:pos="2880"/>
        </w:tabs>
        <w:ind w:left="2880" w:hanging="360"/>
      </w:pPr>
      <w:rPr>
        <w:rFonts w:hint="default"/>
        <w:i w:val="0"/>
      </w:rPr>
    </w:lvl>
    <w:lvl w:ilvl="4">
      <w:start w:val="1"/>
      <w:numFmt w:val="lowerLetter"/>
      <w:lvlText w:val="%5."/>
      <w:lvlJc w:val="left"/>
      <w:pPr>
        <w:tabs>
          <w:tab w:val="num" w:pos="3600"/>
        </w:tabs>
        <w:ind w:left="3600" w:hanging="360"/>
      </w:pPr>
      <w:rPr>
        <w:rFonts w:hint="default"/>
      </w:rPr>
    </w:lvl>
    <w:lvl w:ilvl="5">
      <w:start w:val="1"/>
      <w:numFmt w:val="lowerLetter"/>
      <w:lvlText w:val="%6)"/>
      <w:lvlJc w:val="right"/>
      <w:pPr>
        <w:tabs>
          <w:tab w:val="num" w:pos="4320"/>
        </w:tabs>
        <w:ind w:left="4320" w:hanging="180"/>
      </w:pPr>
      <w:rPr>
        <w:rFonts w:ascii="Times New Roman" w:eastAsia="Times New Roman" w:hAnsi="Times New Roman" w:cs="Times New Roman"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1">
    <w:nsid w:val="1DBE4822"/>
    <w:multiLevelType w:val="multilevel"/>
    <w:tmpl w:val="14FC4B8A"/>
    <w:lvl w:ilvl="0">
      <w:start w:val="1"/>
      <w:numFmt w:val="decimal"/>
      <w:lvlText w:val="%1."/>
      <w:lvlJc w:val="righ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12">
    <w:nsid w:val="1F507BB1"/>
    <w:multiLevelType w:val="hybridMultilevel"/>
    <w:tmpl w:val="F1A0094A"/>
    <w:name w:val="WW8Num1422"/>
    <w:lvl w:ilvl="0" w:tplc="4602443E">
      <w:start w:val="1"/>
      <w:numFmt w:val="bullet"/>
      <w:lvlText w:val=""/>
      <w:lvlJc w:val="left"/>
      <w:pPr>
        <w:tabs>
          <w:tab w:val="num" w:pos="644"/>
        </w:tabs>
        <w:ind w:left="644" w:hanging="284"/>
      </w:pPr>
      <w:rPr>
        <w:rFonts w:ascii="Symbol" w:hAnsi="Symbol" w:hint="default"/>
      </w:rPr>
    </w:lvl>
    <w:lvl w:ilvl="1" w:tplc="55EA8140" w:tentative="1">
      <w:start w:val="1"/>
      <w:numFmt w:val="bullet"/>
      <w:lvlText w:val="o"/>
      <w:lvlJc w:val="left"/>
      <w:pPr>
        <w:tabs>
          <w:tab w:val="num" w:pos="1800"/>
        </w:tabs>
        <w:ind w:left="1800" w:hanging="360"/>
      </w:pPr>
      <w:rPr>
        <w:rFonts w:ascii="Courier New" w:hAnsi="Courier New" w:cs="Courier New" w:hint="default"/>
      </w:rPr>
    </w:lvl>
    <w:lvl w:ilvl="2" w:tplc="D1F8C916" w:tentative="1">
      <w:start w:val="1"/>
      <w:numFmt w:val="bullet"/>
      <w:lvlText w:val=""/>
      <w:lvlJc w:val="left"/>
      <w:pPr>
        <w:tabs>
          <w:tab w:val="num" w:pos="2520"/>
        </w:tabs>
        <w:ind w:left="2520" w:hanging="360"/>
      </w:pPr>
      <w:rPr>
        <w:rFonts w:ascii="Wingdings" w:hAnsi="Wingdings" w:hint="default"/>
      </w:rPr>
    </w:lvl>
    <w:lvl w:ilvl="3" w:tplc="F4AE6548" w:tentative="1">
      <w:start w:val="1"/>
      <w:numFmt w:val="bullet"/>
      <w:lvlText w:val=""/>
      <w:lvlJc w:val="left"/>
      <w:pPr>
        <w:tabs>
          <w:tab w:val="num" w:pos="3240"/>
        </w:tabs>
        <w:ind w:left="3240" w:hanging="360"/>
      </w:pPr>
      <w:rPr>
        <w:rFonts w:ascii="Symbol" w:hAnsi="Symbol" w:hint="default"/>
      </w:rPr>
    </w:lvl>
    <w:lvl w:ilvl="4" w:tplc="115C7E64" w:tentative="1">
      <w:start w:val="1"/>
      <w:numFmt w:val="bullet"/>
      <w:lvlText w:val="o"/>
      <w:lvlJc w:val="left"/>
      <w:pPr>
        <w:tabs>
          <w:tab w:val="num" w:pos="3960"/>
        </w:tabs>
        <w:ind w:left="3960" w:hanging="360"/>
      </w:pPr>
      <w:rPr>
        <w:rFonts w:ascii="Courier New" w:hAnsi="Courier New" w:cs="Courier New" w:hint="default"/>
      </w:rPr>
    </w:lvl>
    <w:lvl w:ilvl="5" w:tplc="36049F3A" w:tentative="1">
      <w:start w:val="1"/>
      <w:numFmt w:val="bullet"/>
      <w:lvlText w:val=""/>
      <w:lvlJc w:val="left"/>
      <w:pPr>
        <w:tabs>
          <w:tab w:val="num" w:pos="4680"/>
        </w:tabs>
        <w:ind w:left="4680" w:hanging="360"/>
      </w:pPr>
      <w:rPr>
        <w:rFonts w:ascii="Wingdings" w:hAnsi="Wingdings" w:hint="default"/>
      </w:rPr>
    </w:lvl>
    <w:lvl w:ilvl="6" w:tplc="E1BC87B4" w:tentative="1">
      <w:start w:val="1"/>
      <w:numFmt w:val="bullet"/>
      <w:lvlText w:val=""/>
      <w:lvlJc w:val="left"/>
      <w:pPr>
        <w:tabs>
          <w:tab w:val="num" w:pos="5400"/>
        </w:tabs>
        <w:ind w:left="5400" w:hanging="360"/>
      </w:pPr>
      <w:rPr>
        <w:rFonts w:ascii="Symbol" w:hAnsi="Symbol" w:hint="default"/>
      </w:rPr>
    </w:lvl>
    <w:lvl w:ilvl="7" w:tplc="86444FE8" w:tentative="1">
      <w:start w:val="1"/>
      <w:numFmt w:val="bullet"/>
      <w:lvlText w:val="o"/>
      <w:lvlJc w:val="left"/>
      <w:pPr>
        <w:tabs>
          <w:tab w:val="num" w:pos="6120"/>
        </w:tabs>
        <w:ind w:left="6120" w:hanging="360"/>
      </w:pPr>
      <w:rPr>
        <w:rFonts w:ascii="Courier New" w:hAnsi="Courier New" w:cs="Courier New" w:hint="default"/>
      </w:rPr>
    </w:lvl>
    <w:lvl w:ilvl="8" w:tplc="C898EFD0" w:tentative="1">
      <w:start w:val="1"/>
      <w:numFmt w:val="bullet"/>
      <w:lvlText w:val=""/>
      <w:lvlJc w:val="left"/>
      <w:pPr>
        <w:tabs>
          <w:tab w:val="num" w:pos="6840"/>
        </w:tabs>
        <w:ind w:left="6840" w:hanging="360"/>
      </w:pPr>
      <w:rPr>
        <w:rFonts w:ascii="Wingdings" w:hAnsi="Wingdings" w:hint="default"/>
      </w:rPr>
    </w:lvl>
  </w:abstractNum>
  <w:abstractNum w:abstractNumId="113">
    <w:nsid w:val="1F7034E0"/>
    <w:multiLevelType w:val="multilevel"/>
    <w:tmpl w:val="7F02DECC"/>
    <w:lvl w:ilvl="0">
      <w:start w:val="1"/>
      <w:numFmt w:val="decimal"/>
      <w:lvlText w:val="%1."/>
      <w:lvlJc w:val="righ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14">
    <w:nsid w:val="21433C17"/>
    <w:multiLevelType w:val="multilevel"/>
    <w:tmpl w:val="0BD419BE"/>
    <w:name w:val="WW8Num14132"/>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2"/>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5">
    <w:nsid w:val="21904214"/>
    <w:multiLevelType w:val="hybridMultilevel"/>
    <w:tmpl w:val="78C23710"/>
    <w:name w:val="WW8Num14222222222222222222222"/>
    <w:lvl w:ilvl="0" w:tplc="2716EEEE">
      <w:start w:val="1"/>
      <w:numFmt w:val="bullet"/>
      <w:lvlText w:val=""/>
      <w:lvlJc w:val="left"/>
      <w:pPr>
        <w:tabs>
          <w:tab w:val="num" w:pos="284"/>
        </w:tabs>
        <w:ind w:left="284" w:hanging="284"/>
      </w:pPr>
      <w:rPr>
        <w:rFonts w:ascii="Symbol" w:hAnsi="Symbol" w:hint="default"/>
      </w:rPr>
    </w:lvl>
    <w:lvl w:ilvl="1" w:tplc="B5FC1AD4" w:tentative="1">
      <w:start w:val="1"/>
      <w:numFmt w:val="bullet"/>
      <w:lvlText w:val="o"/>
      <w:lvlJc w:val="left"/>
      <w:pPr>
        <w:tabs>
          <w:tab w:val="num" w:pos="1440"/>
        </w:tabs>
        <w:ind w:left="1440" w:hanging="360"/>
      </w:pPr>
      <w:rPr>
        <w:rFonts w:ascii="Courier New" w:hAnsi="Courier New" w:cs="Courier New" w:hint="default"/>
      </w:rPr>
    </w:lvl>
    <w:lvl w:ilvl="2" w:tplc="94CE4B5E" w:tentative="1">
      <w:start w:val="1"/>
      <w:numFmt w:val="bullet"/>
      <w:lvlText w:val=""/>
      <w:lvlJc w:val="left"/>
      <w:pPr>
        <w:tabs>
          <w:tab w:val="num" w:pos="2160"/>
        </w:tabs>
        <w:ind w:left="2160" w:hanging="360"/>
      </w:pPr>
      <w:rPr>
        <w:rFonts w:ascii="Wingdings" w:hAnsi="Wingdings" w:hint="default"/>
      </w:rPr>
    </w:lvl>
    <w:lvl w:ilvl="3" w:tplc="E034C498" w:tentative="1">
      <w:start w:val="1"/>
      <w:numFmt w:val="bullet"/>
      <w:lvlText w:val=""/>
      <w:lvlJc w:val="left"/>
      <w:pPr>
        <w:tabs>
          <w:tab w:val="num" w:pos="2880"/>
        </w:tabs>
        <w:ind w:left="2880" w:hanging="360"/>
      </w:pPr>
      <w:rPr>
        <w:rFonts w:ascii="Symbol" w:hAnsi="Symbol" w:hint="default"/>
      </w:rPr>
    </w:lvl>
    <w:lvl w:ilvl="4" w:tplc="6CB6E364" w:tentative="1">
      <w:start w:val="1"/>
      <w:numFmt w:val="bullet"/>
      <w:lvlText w:val="o"/>
      <w:lvlJc w:val="left"/>
      <w:pPr>
        <w:tabs>
          <w:tab w:val="num" w:pos="3600"/>
        </w:tabs>
        <w:ind w:left="3600" w:hanging="360"/>
      </w:pPr>
      <w:rPr>
        <w:rFonts w:ascii="Courier New" w:hAnsi="Courier New" w:cs="Courier New" w:hint="default"/>
      </w:rPr>
    </w:lvl>
    <w:lvl w:ilvl="5" w:tplc="FFBEE768" w:tentative="1">
      <w:start w:val="1"/>
      <w:numFmt w:val="bullet"/>
      <w:lvlText w:val=""/>
      <w:lvlJc w:val="left"/>
      <w:pPr>
        <w:tabs>
          <w:tab w:val="num" w:pos="4320"/>
        </w:tabs>
        <w:ind w:left="4320" w:hanging="360"/>
      </w:pPr>
      <w:rPr>
        <w:rFonts w:ascii="Wingdings" w:hAnsi="Wingdings" w:hint="default"/>
      </w:rPr>
    </w:lvl>
    <w:lvl w:ilvl="6" w:tplc="39F61C8C" w:tentative="1">
      <w:start w:val="1"/>
      <w:numFmt w:val="bullet"/>
      <w:lvlText w:val=""/>
      <w:lvlJc w:val="left"/>
      <w:pPr>
        <w:tabs>
          <w:tab w:val="num" w:pos="5040"/>
        </w:tabs>
        <w:ind w:left="5040" w:hanging="360"/>
      </w:pPr>
      <w:rPr>
        <w:rFonts w:ascii="Symbol" w:hAnsi="Symbol" w:hint="default"/>
      </w:rPr>
    </w:lvl>
    <w:lvl w:ilvl="7" w:tplc="6E040446" w:tentative="1">
      <w:start w:val="1"/>
      <w:numFmt w:val="bullet"/>
      <w:lvlText w:val="o"/>
      <w:lvlJc w:val="left"/>
      <w:pPr>
        <w:tabs>
          <w:tab w:val="num" w:pos="5760"/>
        </w:tabs>
        <w:ind w:left="5760" w:hanging="360"/>
      </w:pPr>
      <w:rPr>
        <w:rFonts w:ascii="Courier New" w:hAnsi="Courier New" w:cs="Courier New" w:hint="default"/>
      </w:rPr>
    </w:lvl>
    <w:lvl w:ilvl="8" w:tplc="5F78DFF6" w:tentative="1">
      <w:start w:val="1"/>
      <w:numFmt w:val="bullet"/>
      <w:lvlText w:val=""/>
      <w:lvlJc w:val="left"/>
      <w:pPr>
        <w:tabs>
          <w:tab w:val="num" w:pos="6480"/>
        </w:tabs>
        <w:ind w:left="6480" w:hanging="360"/>
      </w:pPr>
      <w:rPr>
        <w:rFonts w:ascii="Wingdings" w:hAnsi="Wingdings" w:hint="default"/>
      </w:rPr>
    </w:lvl>
  </w:abstractNum>
  <w:abstractNum w:abstractNumId="116">
    <w:nsid w:val="220E2D73"/>
    <w:multiLevelType w:val="multilevel"/>
    <w:tmpl w:val="52D057A6"/>
    <w:name w:val="WW8Num511"/>
    <w:lvl w:ilvl="0">
      <w:start w:val="4"/>
      <w:numFmt w:val="decimal"/>
      <w:lvlText w:val="%1."/>
      <w:lvlJc w:val="left"/>
      <w:pPr>
        <w:tabs>
          <w:tab w:val="num" w:pos="720"/>
        </w:tabs>
        <w:ind w:left="720" w:hanging="360"/>
      </w:pPr>
      <w:rPr>
        <w:rFonts w:ascii="Times New Roman" w:hAnsi="Times New Roman" w:hint="default"/>
        <w:b w:val="0"/>
        <w:i w:val="0"/>
        <w:color w:val="000000"/>
        <w:sz w:val="22"/>
        <w:szCs w:val="20"/>
      </w:rPr>
    </w:lvl>
    <w:lvl w:ilvl="1">
      <w:start w:val="1"/>
      <w:numFmt w:val="decimal"/>
      <w:lvlText w:val="%1.%2."/>
      <w:lvlJc w:val="left"/>
      <w:pPr>
        <w:tabs>
          <w:tab w:val="num" w:pos="720"/>
        </w:tabs>
        <w:ind w:left="720" w:hanging="360"/>
      </w:pPr>
      <w:rPr>
        <w:rFonts w:ascii="Courier New" w:hAnsi="Courier New" w:cs="Courier New" w:hint="default"/>
      </w:rPr>
    </w:lvl>
    <w:lvl w:ilvl="2">
      <w:start w:val="1"/>
      <w:numFmt w:val="decimal"/>
      <w:lvlText w:val="%1.%2.%3."/>
      <w:lvlJc w:val="left"/>
      <w:pPr>
        <w:tabs>
          <w:tab w:val="num" w:pos="1080"/>
        </w:tabs>
        <w:ind w:left="1080" w:hanging="720"/>
      </w:pPr>
      <w:rPr>
        <w:rFonts w:ascii="Wingdings" w:hAnsi="Wingdings" w:cs="Wingdings" w:hint="default"/>
      </w:rPr>
    </w:lvl>
    <w:lvl w:ilvl="3">
      <w:start w:val="1"/>
      <w:numFmt w:val="decimal"/>
      <w:lvlText w:val="%1.%2.%3.%4."/>
      <w:lvlJc w:val="left"/>
      <w:pPr>
        <w:tabs>
          <w:tab w:val="num" w:pos="1080"/>
        </w:tabs>
        <w:ind w:left="1080" w:hanging="720"/>
      </w:pPr>
      <w:rPr>
        <w:rFonts w:ascii="Wingdings" w:hAnsi="Wingdings" w:cs="Wingdings" w:hint="default"/>
      </w:rPr>
    </w:lvl>
    <w:lvl w:ilvl="4">
      <w:start w:val="1"/>
      <w:numFmt w:val="decimal"/>
      <w:lvlText w:val="%1.%2.%3.%4.%5."/>
      <w:lvlJc w:val="left"/>
      <w:pPr>
        <w:tabs>
          <w:tab w:val="num" w:pos="1440"/>
        </w:tabs>
        <w:ind w:left="1440" w:hanging="1080"/>
      </w:pPr>
      <w:rPr>
        <w:rFonts w:ascii="Wingdings" w:hAnsi="Wingdings" w:cs="Wingdings" w:hint="default"/>
      </w:rPr>
    </w:lvl>
    <w:lvl w:ilvl="5">
      <w:start w:val="1"/>
      <w:numFmt w:val="decimal"/>
      <w:lvlText w:val="%1.%2.%3.%4.%5.%6."/>
      <w:lvlJc w:val="left"/>
      <w:pPr>
        <w:tabs>
          <w:tab w:val="num" w:pos="1440"/>
        </w:tabs>
        <w:ind w:left="1440" w:hanging="1080"/>
      </w:pPr>
      <w:rPr>
        <w:rFonts w:ascii="Wingdings" w:hAnsi="Wingdings" w:cs="Wingdings" w:hint="default"/>
      </w:rPr>
    </w:lvl>
    <w:lvl w:ilvl="6">
      <w:start w:val="1"/>
      <w:numFmt w:val="decimal"/>
      <w:lvlText w:val="%1.%2.%3.%4.%5.%6.%7."/>
      <w:lvlJc w:val="left"/>
      <w:pPr>
        <w:tabs>
          <w:tab w:val="num" w:pos="1800"/>
        </w:tabs>
        <w:ind w:left="1800" w:hanging="1440"/>
      </w:pPr>
      <w:rPr>
        <w:rFonts w:ascii="Wingdings" w:hAnsi="Wingdings" w:cs="Wingdings" w:hint="default"/>
      </w:rPr>
    </w:lvl>
    <w:lvl w:ilvl="7">
      <w:start w:val="1"/>
      <w:numFmt w:val="decimal"/>
      <w:lvlText w:val="%1.%2.%3.%4.%5.%6.%7.%8."/>
      <w:lvlJc w:val="left"/>
      <w:pPr>
        <w:tabs>
          <w:tab w:val="num" w:pos="1800"/>
        </w:tabs>
        <w:ind w:left="1800" w:hanging="1440"/>
      </w:pPr>
      <w:rPr>
        <w:rFonts w:ascii="Wingdings" w:hAnsi="Wingdings" w:cs="Wingdings" w:hint="default"/>
      </w:rPr>
    </w:lvl>
    <w:lvl w:ilvl="8">
      <w:start w:val="1"/>
      <w:numFmt w:val="decimal"/>
      <w:lvlText w:val="%1.%2.%3.%4.%5.%6.%7.%8.%9."/>
      <w:lvlJc w:val="left"/>
      <w:pPr>
        <w:tabs>
          <w:tab w:val="num" w:pos="2160"/>
        </w:tabs>
        <w:ind w:left="2160" w:hanging="1800"/>
      </w:pPr>
      <w:rPr>
        <w:rFonts w:ascii="Wingdings" w:hAnsi="Wingdings" w:cs="Wingdings" w:hint="default"/>
      </w:rPr>
    </w:lvl>
  </w:abstractNum>
  <w:abstractNum w:abstractNumId="117">
    <w:nsid w:val="23E65732"/>
    <w:multiLevelType w:val="multilevel"/>
    <w:tmpl w:val="0E1A39DE"/>
    <w:lvl w:ilvl="0">
      <w:start w:val="1"/>
      <w:numFmt w:val="decimal"/>
      <w:lvlText w:val="%1)"/>
      <w:lvlJc w:val="left"/>
      <w:pPr>
        <w:ind w:left="720" w:hanging="360"/>
      </w:pPr>
      <w:rPr>
        <w:rFonts w:ascii="Times New Roman" w:eastAsia="Times New Roman" w:hAnsi="Times New Roman" w:cs="Times New Roman"/>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8">
    <w:nsid w:val="2445287F"/>
    <w:multiLevelType w:val="hybridMultilevel"/>
    <w:tmpl w:val="D0DACC10"/>
    <w:lvl w:ilvl="0" w:tplc="B8E00554">
      <w:start w:val="1"/>
      <w:numFmt w:val="lowerLetter"/>
      <w:lvlText w:val="%1)"/>
      <w:lvlJc w:val="left"/>
      <w:pPr>
        <w:ind w:left="720" w:hanging="360"/>
      </w:pPr>
      <w:rPr>
        <w:rFonts w:ascii="Times New Roman" w:hAnsi="Times New Roman" w:hint="default"/>
        <w:b w:val="0"/>
        <w:i w:val="0"/>
        <w:sz w:val="22"/>
      </w:rPr>
    </w:lvl>
    <w:lvl w:ilvl="1" w:tplc="B09AB774">
      <w:start w:val="1"/>
      <w:numFmt w:val="decimal"/>
      <w:lvlText w:val="%2)"/>
      <w:lvlJc w:val="left"/>
      <w:pPr>
        <w:ind w:left="1440" w:hanging="360"/>
      </w:pPr>
      <w:rPr>
        <w:rFonts w:hint="default"/>
      </w:rPr>
    </w:lvl>
    <w:lvl w:ilvl="2" w:tplc="862A9DE0">
      <w:start w:val="125"/>
      <w:numFmt w:val="bullet"/>
      <w:lvlText w:val=""/>
      <w:lvlJc w:val="left"/>
      <w:pPr>
        <w:ind w:left="2340" w:hanging="360"/>
      </w:pPr>
      <w:rPr>
        <w:rFonts w:ascii="Symbol" w:eastAsia="Times New Roman" w:hAnsi="Symbol" w:cs="Times New Roman" w:hint="default"/>
      </w:rPr>
    </w:lvl>
    <w:lvl w:ilvl="3" w:tplc="1C16EFDA">
      <w:start w:val="1"/>
      <w:numFmt w:val="lowerLetter"/>
      <w:lvlText w:val="%4)"/>
      <w:lvlJc w:val="left"/>
      <w:pPr>
        <w:ind w:left="2880" w:hanging="360"/>
      </w:pPr>
      <w:rPr>
        <w:rFonts w:hint="default"/>
      </w:rPr>
    </w:lvl>
    <w:lvl w:ilvl="4" w:tplc="FD3CAE3A">
      <w:start w:val="5"/>
      <w:numFmt w:val="bullet"/>
      <w:lvlText w:val="-"/>
      <w:lvlJc w:val="left"/>
      <w:pPr>
        <w:ind w:left="3600" w:hanging="360"/>
      </w:pPr>
      <w:rPr>
        <w:rFonts w:ascii="Times New Roman" w:eastAsia="Times New Roman" w:hAnsi="Times New Roman" w:cs="Times New Roman" w:hint="default"/>
      </w:rPr>
    </w:lvl>
    <w:lvl w:ilvl="5" w:tplc="795AE70E" w:tentative="1">
      <w:start w:val="1"/>
      <w:numFmt w:val="lowerRoman"/>
      <w:lvlText w:val="%6."/>
      <w:lvlJc w:val="right"/>
      <w:pPr>
        <w:ind w:left="4320" w:hanging="180"/>
      </w:pPr>
    </w:lvl>
    <w:lvl w:ilvl="6" w:tplc="80D86262" w:tentative="1">
      <w:start w:val="1"/>
      <w:numFmt w:val="decimal"/>
      <w:lvlText w:val="%7."/>
      <w:lvlJc w:val="left"/>
      <w:pPr>
        <w:ind w:left="5040" w:hanging="360"/>
      </w:pPr>
    </w:lvl>
    <w:lvl w:ilvl="7" w:tplc="A31264FA" w:tentative="1">
      <w:start w:val="1"/>
      <w:numFmt w:val="lowerLetter"/>
      <w:lvlText w:val="%8."/>
      <w:lvlJc w:val="left"/>
      <w:pPr>
        <w:ind w:left="5760" w:hanging="360"/>
      </w:pPr>
    </w:lvl>
    <w:lvl w:ilvl="8" w:tplc="5518108C" w:tentative="1">
      <w:start w:val="1"/>
      <w:numFmt w:val="lowerRoman"/>
      <w:lvlText w:val="%9."/>
      <w:lvlJc w:val="right"/>
      <w:pPr>
        <w:ind w:left="6480" w:hanging="180"/>
      </w:pPr>
    </w:lvl>
  </w:abstractNum>
  <w:abstractNum w:abstractNumId="119">
    <w:nsid w:val="26595D58"/>
    <w:multiLevelType w:val="multilevel"/>
    <w:tmpl w:val="7D4416CA"/>
    <w:name w:val="WW8Num92"/>
    <w:lvl w:ilvl="0">
      <w:start w:val="13"/>
      <w:numFmt w:val="decimal"/>
      <w:lvlText w:val="%1."/>
      <w:lvlJc w:val="left"/>
      <w:pPr>
        <w:tabs>
          <w:tab w:val="num" w:pos="720"/>
        </w:tabs>
        <w:ind w:left="720" w:hanging="360"/>
      </w:pPr>
      <w:rPr>
        <w:rFonts w:ascii="Symbol" w:hAnsi="Symbol" w:cs="Symbol"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ascii="Times New Roman" w:eastAsia="Times New Roman" w:hAnsi="Times New Roman" w:cs="Times New Roman"/>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0">
    <w:nsid w:val="284A55DF"/>
    <w:multiLevelType w:val="hybridMultilevel"/>
    <w:tmpl w:val="13C2676A"/>
    <w:lvl w:ilvl="0" w:tplc="D84C9D12">
      <w:start w:val="1"/>
      <w:numFmt w:val="lowerLetter"/>
      <w:lvlText w:val="%1)"/>
      <w:lvlJc w:val="left"/>
      <w:pPr>
        <w:ind w:left="720" w:hanging="360"/>
      </w:pPr>
      <w:rPr>
        <w:rFonts w:ascii="Times New Roman" w:hAnsi="Times New Roman" w:hint="default"/>
        <w:b w:val="0"/>
        <w:i w:val="0"/>
        <w:color w:val="000000"/>
        <w:sz w:val="22"/>
      </w:rPr>
    </w:lvl>
    <w:lvl w:ilvl="1" w:tplc="AAF03E96">
      <w:start w:val="1"/>
      <w:numFmt w:val="decimal"/>
      <w:lvlText w:val="%2)"/>
      <w:lvlJc w:val="left"/>
      <w:pPr>
        <w:ind w:left="1440" w:hanging="360"/>
      </w:pPr>
      <w:rPr>
        <w:rFonts w:hint="default"/>
      </w:rPr>
    </w:lvl>
    <w:lvl w:ilvl="2" w:tplc="4AEA66BA">
      <w:start w:val="125"/>
      <w:numFmt w:val="bullet"/>
      <w:lvlText w:val=""/>
      <w:lvlJc w:val="left"/>
      <w:pPr>
        <w:ind w:left="2340" w:hanging="360"/>
      </w:pPr>
      <w:rPr>
        <w:rFonts w:ascii="Symbol" w:eastAsia="Times New Roman" w:hAnsi="Symbol" w:cs="Times New Roman" w:hint="default"/>
      </w:rPr>
    </w:lvl>
    <w:lvl w:ilvl="3" w:tplc="734A6BF4">
      <w:start w:val="1"/>
      <w:numFmt w:val="lowerLetter"/>
      <w:lvlText w:val="%4)"/>
      <w:lvlJc w:val="left"/>
      <w:pPr>
        <w:ind w:left="1353" w:hanging="360"/>
      </w:pPr>
      <w:rPr>
        <w:rFonts w:hint="default"/>
      </w:rPr>
    </w:lvl>
    <w:lvl w:ilvl="4" w:tplc="EA1006EA" w:tentative="1">
      <w:start w:val="1"/>
      <w:numFmt w:val="lowerLetter"/>
      <w:lvlText w:val="%5."/>
      <w:lvlJc w:val="left"/>
      <w:pPr>
        <w:ind w:left="3600" w:hanging="360"/>
      </w:pPr>
    </w:lvl>
    <w:lvl w:ilvl="5" w:tplc="78B2C038" w:tentative="1">
      <w:start w:val="1"/>
      <w:numFmt w:val="lowerRoman"/>
      <w:lvlText w:val="%6."/>
      <w:lvlJc w:val="right"/>
      <w:pPr>
        <w:ind w:left="4320" w:hanging="180"/>
      </w:pPr>
    </w:lvl>
    <w:lvl w:ilvl="6" w:tplc="AC6A0B2C" w:tentative="1">
      <w:start w:val="1"/>
      <w:numFmt w:val="decimal"/>
      <w:lvlText w:val="%7."/>
      <w:lvlJc w:val="left"/>
      <w:pPr>
        <w:ind w:left="5040" w:hanging="360"/>
      </w:pPr>
    </w:lvl>
    <w:lvl w:ilvl="7" w:tplc="0AAEF69C" w:tentative="1">
      <w:start w:val="1"/>
      <w:numFmt w:val="lowerLetter"/>
      <w:lvlText w:val="%8."/>
      <w:lvlJc w:val="left"/>
      <w:pPr>
        <w:ind w:left="5760" w:hanging="360"/>
      </w:pPr>
    </w:lvl>
    <w:lvl w:ilvl="8" w:tplc="5D3AF14A" w:tentative="1">
      <w:start w:val="1"/>
      <w:numFmt w:val="lowerRoman"/>
      <w:lvlText w:val="%9."/>
      <w:lvlJc w:val="right"/>
      <w:pPr>
        <w:ind w:left="6480" w:hanging="180"/>
      </w:pPr>
    </w:lvl>
  </w:abstractNum>
  <w:abstractNum w:abstractNumId="121">
    <w:nsid w:val="294C7E2C"/>
    <w:multiLevelType w:val="multilevel"/>
    <w:tmpl w:val="ED989134"/>
    <w:name w:val="WW8Num5112"/>
    <w:lvl w:ilvl="0">
      <w:start w:val="1"/>
      <w:numFmt w:val="bullet"/>
      <w:lvlText w:val=""/>
      <w:lvlJc w:val="left"/>
      <w:pPr>
        <w:tabs>
          <w:tab w:val="num" w:pos="464"/>
        </w:tabs>
        <w:ind w:left="464" w:hanging="284"/>
      </w:pPr>
      <w:rPr>
        <w:rFonts w:ascii="Symbol" w:hAnsi="Symbol" w:cs="Symbol" w:hint="default"/>
      </w:rPr>
    </w:lvl>
    <w:lvl w:ilvl="1">
      <w:start w:val="2"/>
      <w:numFmt w:val="decimal"/>
      <w:lvlText w:val="%2."/>
      <w:lvlJc w:val="left"/>
      <w:pPr>
        <w:tabs>
          <w:tab w:val="num" w:pos="1080"/>
        </w:tabs>
        <w:ind w:left="1080" w:hanging="360"/>
      </w:pPr>
      <w:rPr>
        <w:rFonts w:ascii="Times New Roman" w:hAnsi="Times New Roman" w:hint="default"/>
        <w:b w:val="0"/>
        <w:i w:val="0"/>
        <w:sz w:val="22"/>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2">
    <w:nsid w:val="29752C70"/>
    <w:multiLevelType w:val="hybridMultilevel"/>
    <w:tmpl w:val="FE24479C"/>
    <w:name w:val="WW8Num122"/>
    <w:lvl w:ilvl="0" w:tplc="7CD0CC08">
      <w:start w:val="1"/>
      <w:numFmt w:val="bullet"/>
      <w:lvlText w:val=""/>
      <w:lvlJc w:val="left"/>
      <w:pPr>
        <w:tabs>
          <w:tab w:val="num" w:pos="644"/>
        </w:tabs>
        <w:ind w:left="644" w:hanging="284"/>
      </w:pPr>
      <w:rPr>
        <w:rFonts w:ascii="Symbol" w:hAnsi="Symbol" w:hint="default"/>
      </w:rPr>
    </w:lvl>
    <w:lvl w:ilvl="1" w:tplc="F418D7CE" w:tentative="1">
      <w:start w:val="1"/>
      <w:numFmt w:val="bullet"/>
      <w:lvlText w:val="o"/>
      <w:lvlJc w:val="left"/>
      <w:pPr>
        <w:tabs>
          <w:tab w:val="num" w:pos="1800"/>
        </w:tabs>
        <w:ind w:left="1800" w:hanging="360"/>
      </w:pPr>
      <w:rPr>
        <w:rFonts w:ascii="Courier New" w:hAnsi="Courier New" w:cs="Courier New" w:hint="default"/>
      </w:rPr>
    </w:lvl>
    <w:lvl w:ilvl="2" w:tplc="A5FAEA0A" w:tentative="1">
      <w:start w:val="1"/>
      <w:numFmt w:val="bullet"/>
      <w:lvlText w:val=""/>
      <w:lvlJc w:val="left"/>
      <w:pPr>
        <w:tabs>
          <w:tab w:val="num" w:pos="2520"/>
        </w:tabs>
        <w:ind w:left="2520" w:hanging="360"/>
      </w:pPr>
      <w:rPr>
        <w:rFonts w:ascii="Wingdings" w:hAnsi="Wingdings" w:hint="default"/>
      </w:rPr>
    </w:lvl>
    <w:lvl w:ilvl="3" w:tplc="31865160" w:tentative="1">
      <w:start w:val="1"/>
      <w:numFmt w:val="bullet"/>
      <w:lvlText w:val=""/>
      <w:lvlJc w:val="left"/>
      <w:pPr>
        <w:tabs>
          <w:tab w:val="num" w:pos="3240"/>
        </w:tabs>
        <w:ind w:left="3240" w:hanging="360"/>
      </w:pPr>
      <w:rPr>
        <w:rFonts w:ascii="Symbol" w:hAnsi="Symbol" w:hint="default"/>
      </w:rPr>
    </w:lvl>
    <w:lvl w:ilvl="4" w:tplc="37F04AEC" w:tentative="1">
      <w:start w:val="1"/>
      <w:numFmt w:val="bullet"/>
      <w:lvlText w:val="o"/>
      <w:lvlJc w:val="left"/>
      <w:pPr>
        <w:tabs>
          <w:tab w:val="num" w:pos="3960"/>
        </w:tabs>
        <w:ind w:left="3960" w:hanging="360"/>
      </w:pPr>
      <w:rPr>
        <w:rFonts w:ascii="Courier New" w:hAnsi="Courier New" w:cs="Courier New" w:hint="default"/>
      </w:rPr>
    </w:lvl>
    <w:lvl w:ilvl="5" w:tplc="ACF81872" w:tentative="1">
      <w:start w:val="1"/>
      <w:numFmt w:val="bullet"/>
      <w:lvlText w:val=""/>
      <w:lvlJc w:val="left"/>
      <w:pPr>
        <w:tabs>
          <w:tab w:val="num" w:pos="4680"/>
        </w:tabs>
        <w:ind w:left="4680" w:hanging="360"/>
      </w:pPr>
      <w:rPr>
        <w:rFonts w:ascii="Wingdings" w:hAnsi="Wingdings" w:hint="default"/>
      </w:rPr>
    </w:lvl>
    <w:lvl w:ilvl="6" w:tplc="1944B528" w:tentative="1">
      <w:start w:val="1"/>
      <w:numFmt w:val="bullet"/>
      <w:lvlText w:val=""/>
      <w:lvlJc w:val="left"/>
      <w:pPr>
        <w:tabs>
          <w:tab w:val="num" w:pos="5400"/>
        </w:tabs>
        <w:ind w:left="5400" w:hanging="360"/>
      </w:pPr>
      <w:rPr>
        <w:rFonts w:ascii="Symbol" w:hAnsi="Symbol" w:hint="default"/>
      </w:rPr>
    </w:lvl>
    <w:lvl w:ilvl="7" w:tplc="579208AE" w:tentative="1">
      <w:start w:val="1"/>
      <w:numFmt w:val="bullet"/>
      <w:lvlText w:val="o"/>
      <w:lvlJc w:val="left"/>
      <w:pPr>
        <w:tabs>
          <w:tab w:val="num" w:pos="6120"/>
        </w:tabs>
        <w:ind w:left="6120" w:hanging="360"/>
      </w:pPr>
      <w:rPr>
        <w:rFonts w:ascii="Courier New" w:hAnsi="Courier New" w:cs="Courier New" w:hint="default"/>
      </w:rPr>
    </w:lvl>
    <w:lvl w:ilvl="8" w:tplc="54E42EC2" w:tentative="1">
      <w:start w:val="1"/>
      <w:numFmt w:val="bullet"/>
      <w:lvlText w:val=""/>
      <w:lvlJc w:val="left"/>
      <w:pPr>
        <w:tabs>
          <w:tab w:val="num" w:pos="6840"/>
        </w:tabs>
        <w:ind w:left="6840" w:hanging="360"/>
      </w:pPr>
      <w:rPr>
        <w:rFonts w:ascii="Wingdings" w:hAnsi="Wingdings" w:hint="default"/>
      </w:rPr>
    </w:lvl>
  </w:abstractNum>
  <w:abstractNum w:abstractNumId="123">
    <w:nsid w:val="29F37F44"/>
    <w:multiLevelType w:val="hybridMultilevel"/>
    <w:tmpl w:val="3D4632BA"/>
    <w:name w:val="WW8Num14222222222"/>
    <w:lvl w:ilvl="0" w:tplc="042AF86C">
      <w:start w:val="1"/>
      <w:numFmt w:val="bullet"/>
      <w:lvlText w:val=""/>
      <w:lvlJc w:val="left"/>
      <w:pPr>
        <w:tabs>
          <w:tab w:val="num" w:pos="284"/>
        </w:tabs>
        <w:ind w:left="284" w:hanging="284"/>
      </w:pPr>
      <w:rPr>
        <w:rFonts w:ascii="Symbol" w:hAnsi="Symbol" w:hint="default"/>
      </w:rPr>
    </w:lvl>
    <w:lvl w:ilvl="1" w:tplc="CF5233A6" w:tentative="1">
      <w:start w:val="1"/>
      <w:numFmt w:val="bullet"/>
      <w:lvlText w:val="o"/>
      <w:lvlJc w:val="left"/>
      <w:pPr>
        <w:tabs>
          <w:tab w:val="num" w:pos="1440"/>
        </w:tabs>
        <w:ind w:left="1440" w:hanging="360"/>
      </w:pPr>
      <w:rPr>
        <w:rFonts w:ascii="Courier New" w:hAnsi="Courier New" w:cs="Courier New" w:hint="default"/>
      </w:rPr>
    </w:lvl>
    <w:lvl w:ilvl="2" w:tplc="B73AE0FC" w:tentative="1">
      <w:start w:val="1"/>
      <w:numFmt w:val="bullet"/>
      <w:lvlText w:val=""/>
      <w:lvlJc w:val="left"/>
      <w:pPr>
        <w:tabs>
          <w:tab w:val="num" w:pos="2160"/>
        </w:tabs>
        <w:ind w:left="2160" w:hanging="360"/>
      </w:pPr>
      <w:rPr>
        <w:rFonts w:ascii="Wingdings" w:hAnsi="Wingdings" w:hint="default"/>
      </w:rPr>
    </w:lvl>
    <w:lvl w:ilvl="3" w:tplc="DDA24F1A" w:tentative="1">
      <w:start w:val="1"/>
      <w:numFmt w:val="bullet"/>
      <w:lvlText w:val=""/>
      <w:lvlJc w:val="left"/>
      <w:pPr>
        <w:tabs>
          <w:tab w:val="num" w:pos="2880"/>
        </w:tabs>
        <w:ind w:left="2880" w:hanging="360"/>
      </w:pPr>
      <w:rPr>
        <w:rFonts w:ascii="Symbol" w:hAnsi="Symbol" w:hint="default"/>
      </w:rPr>
    </w:lvl>
    <w:lvl w:ilvl="4" w:tplc="035AF618" w:tentative="1">
      <w:start w:val="1"/>
      <w:numFmt w:val="bullet"/>
      <w:lvlText w:val="o"/>
      <w:lvlJc w:val="left"/>
      <w:pPr>
        <w:tabs>
          <w:tab w:val="num" w:pos="3600"/>
        </w:tabs>
        <w:ind w:left="3600" w:hanging="360"/>
      </w:pPr>
      <w:rPr>
        <w:rFonts w:ascii="Courier New" w:hAnsi="Courier New" w:cs="Courier New" w:hint="default"/>
      </w:rPr>
    </w:lvl>
    <w:lvl w:ilvl="5" w:tplc="82465AA0" w:tentative="1">
      <w:start w:val="1"/>
      <w:numFmt w:val="bullet"/>
      <w:lvlText w:val=""/>
      <w:lvlJc w:val="left"/>
      <w:pPr>
        <w:tabs>
          <w:tab w:val="num" w:pos="4320"/>
        </w:tabs>
        <w:ind w:left="4320" w:hanging="360"/>
      </w:pPr>
      <w:rPr>
        <w:rFonts w:ascii="Wingdings" w:hAnsi="Wingdings" w:hint="default"/>
      </w:rPr>
    </w:lvl>
    <w:lvl w:ilvl="6" w:tplc="0D54A00E" w:tentative="1">
      <w:start w:val="1"/>
      <w:numFmt w:val="bullet"/>
      <w:lvlText w:val=""/>
      <w:lvlJc w:val="left"/>
      <w:pPr>
        <w:tabs>
          <w:tab w:val="num" w:pos="5040"/>
        </w:tabs>
        <w:ind w:left="5040" w:hanging="360"/>
      </w:pPr>
      <w:rPr>
        <w:rFonts w:ascii="Symbol" w:hAnsi="Symbol" w:hint="default"/>
      </w:rPr>
    </w:lvl>
    <w:lvl w:ilvl="7" w:tplc="AE9E9970" w:tentative="1">
      <w:start w:val="1"/>
      <w:numFmt w:val="bullet"/>
      <w:lvlText w:val="o"/>
      <w:lvlJc w:val="left"/>
      <w:pPr>
        <w:tabs>
          <w:tab w:val="num" w:pos="5760"/>
        </w:tabs>
        <w:ind w:left="5760" w:hanging="360"/>
      </w:pPr>
      <w:rPr>
        <w:rFonts w:ascii="Courier New" w:hAnsi="Courier New" w:cs="Courier New" w:hint="default"/>
      </w:rPr>
    </w:lvl>
    <w:lvl w:ilvl="8" w:tplc="F3F81E18" w:tentative="1">
      <w:start w:val="1"/>
      <w:numFmt w:val="bullet"/>
      <w:lvlText w:val=""/>
      <w:lvlJc w:val="left"/>
      <w:pPr>
        <w:tabs>
          <w:tab w:val="num" w:pos="6480"/>
        </w:tabs>
        <w:ind w:left="6480" w:hanging="360"/>
      </w:pPr>
      <w:rPr>
        <w:rFonts w:ascii="Wingdings" w:hAnsi="Wingdings" w:hint="default"/>
      </w:rPr>
    </w:lvl>
  </w:abstractNum>
  <w:abstractNum w:abstractNumId="124">
    <w:nsid w:val="2A81459E"/>
    <w:multiLevelType w:val="singleLevel"/>
    <w:tmpl w:val="58F299DC"/>
    <w:lvl w:ilvl="0">
      <w:start w:val="1"/>
      <w:numFmt w:val="decimal"/>
      <w:lvlText w:val="%1."/>
      <w:lvlJc w:val="left"/>
      <w:pPr>
        <w:tabs>
          <w:tab w:val="num" w:pos="360"/>
        </w:tabs>
        <w:ind w:left="360" w:hanging="360"/>
      </w:pPr>
      <w:rPr>
        <w:rFonts w:hint="default"/>
      </w:rPr>
    </w:lvl>
  </w:abstractNum>
  <w:abstractNum w:abstractNumId="125">
    <w:nsid w:val="2C6E27E4"/>
    <w:multiLevelType w:val="multilevel"/>
    <w:tmpl w:val="9370C79A"/>
    <w:lvl w:ilvl="0">
      <w:start w:val="1"/>
      <w:numFmt w:val="decimal"/>
      <w:lvlText w:val="%1."/>
      <w:lvlJc w:val="righ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26">
    <w:nsid w:val="2CD1146E"/>
    <w:multiLevelType w:val="hybridMultilevel"/>
    <w:tmpl w:val="D9A4F244"/>
    <w:name w:val="WW8Num1422222222222222222222222"/>
    <w:lvl w:ilvl="0" w:tplc="04150001">
      <w:start w:val="1"/>
      <w:numFmt w:val="bullet"/>
      <w:lvlText w:val=""/>
      <w:lvlJc w:val="left"/>
      <w:pPr>
        <w:tabs>
          <w:tab w:val="num" w:pos="284"/>
        </w:tabs>
        <w:ind w:left="284" w:hanging="284"/>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7">
    <w:nsid w:val="2D2D6380"/>
    <w:multiLevelType w:val="multilevel"/>
    <w:tmpl w:val="1BBAF02E"/>
    <w:lvl w:ilvl="0">
      <w:start w:val="1"/>
      <w:numFmt w:val="decimal"/>
      <w:lvlText w:val="%1."/>
      <w:lvlJc w:val="righ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hAnsi="Times New Roman" w:cs="Arial" w:hint="default"/>
        <w:b w:val="0"/>
        <w:i w:val="0"/>
        <w:color w:val="auto"/>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28">
    <w:nsid w:val="2F312A6D"/>
    <w:multiLevelType w:val="hybridMultilevel"/>
    <w:tmpl w:val="BED6B5BE"/>
    <w:name w:val="WW8Num152"/>
    <w:lvl w:ilvl="0" w:tplc="BA3E867E">
      <w:start w:val="1"/>
      <w:numFmt w:val="bullet"/>
      <w:lvlText w:val=""/>
      <w:lvlJc w:val="left"/>
      <w:pPr>
        <w:ind w:left="720" w:hanging="360"/>
      </w:pPr>
      <w:rPr>
        <w:rFonts w:ascii="Symbol" w:hAnsi="Symbol" w:hint="default"/>
      </w:rPr>
    </w:lvl>
    <w:lvl w:ilvl="1" w:tplc="04429598" w:tentative="1">
      <w:start w:val="1"/>
      <w:numFmt w:val="bullet"/>
      <w:lvlText w:val="o"/>
      <w:lvlJc w:val="left"/>
      <w:pPr>
        <w:ind w:left="1440" w:hanging="360"/>
      </w:pPr>
      <w:rPr>
        <w:rFonts w:ascii="Courier New" w:hAnsi="Courier New" w:cs="Courier New" w:hint="default"/>
      </w:rPr>
    </w:lvl>
    <w:lvl w:ilvl="2" w:tplc="4DF8A68E" w:tentative="1">
      <w:start w:val="1"/>
      <w:numFmt w:val="bullet"/>
      <w:lvlText w:val=""/>
      <w:lvlJc w:val="left"/>
      <w:pPr>
        <w:ind w:left="2160" w:hanging="360"/>
      </w:pPr>
      <w:rPr>
        <w:rFonts w:ascii="Wingdings" w:hAnsi="Wingdings" w:hint="default"/>
      </w:rPr>
    </w:lvl>
    <w:lvl w:ilvl="3" w:tplc="2160ECA0" w:tentative="1">
      <w:start w:val="1"/>
      <w:numFmt w:val="bullet"/>
      <w:lvlText w:val=""/>
      <w:lvlJc w:val="left"/>
      <w:pPr>
        <w:ind w:left="2880" w:hanging="360"/>
      </w:pPr>
      <w:rPr>
        <w:rFonts w:ascii="Symbol" w:hAnsi="Symbol" w:hint="default"/>
      </w:rPr>
    </w:lvl>
    <w:lvl w:ilvl="4" w:tplc="77FEF0F6" w:tentative="1">
      <w:start w:val="1"/>
      <w:numFmt w:val="bullet"/>
      <w:lvlText w:val="o"/>
      <w:lvlJc w:val="left"/>
      <w:pPr>
        <w:ind w:left="3600" w:hanging="360"/>
      </w:pPr>
      <w:rPr>
        <w:rFonts w:ascii="Courier New" w:hAnsi="Courier New" w:cs="Courier New" w:hint="default"/>
      </w:rPr>
    </w:lvl>
    <w:lvl w:ilvl="5" w:tplc="C3BC798E" w:tentative="1">
      <w:start w:val="1"/>
      <w:numFmt w:val="bullet"/>
      <w:lvlText w:val=""/>
      <w:lvlJc w:val="left"/>
      <w:pPr>
        <w:ind w:left="4320" w:hanging="360"/>
      </w:pPr>
      <w:rPr>
        <w:rFonts w:ascii="Wingdings" w:hAnsi="Wingdings" w:hint="default"/>
      </w:rPr>
    </w:lvl>
    <w:lvl w:ilvl="6" w:tplc="B80AE830" w:tentative="1">
      <w:start w:val="1"/>
      <w:numFmt w:val="bullet"/>
      <w:lvlText w:val=""/>
      <w:lvlJc w:val="left"/>
      <w:pPr>
        <w:ind w:left="5040" w:hanging="360"/>
      </w:pPr>
      <w:rPr>
        <w:rFonts w:ascii="Symbol" w:hAnsi="Symbol" w:hint="default"/>
      </w:rPr>
    </w:lvl>
    <w:lvl w:ilvl="7" w:tplc="25E08EEE" w:tentative="1">
      <w:start w:val="1"/>
      <w:numFmt w:val="bullet"/>
      <w:lvlText w:val="o"/>
      <w:lvlJc w:val="left"/>
      <w:pPr>
        <w:ind w:left="5760" w:hanging="360"/>
      </w:pPr>
      <w:rPr>
        <w:rFonts w:ascii="Courier New" w:hAnsi="Courier New" w:cs="Courier New" w:hint="default"/>
      </w:rPr>
    </w:lvl>
    <w:lvl w:ilvl="8" w:tplc="E1566402" w:tentative="1">
      <w:start w:val="1"/>
      <w:numFmt w:val="bullet"/>
      <w:lvlText w:val=""/>
      <w:lvlJc w:val="left"/>
      <w:pPr>
        <w:ind w:left="6480" w:hanging="360"/>
      </w:pPr>
      <w:rPr>
        <w:rFonts w:ascii="Wingdings" w:hAnsi="Wingdings" w:hint="default"/>
      </w:rPr>
    </w:lvl>
  </w:abstractNum>
  <w:abstractNum w:abstractNumId="129">
    <w:nsid w:val="31B23686"/>
    <w:multiLevelType w:val="hybridMultilevel"/>
    <w:tmpl w:val="05A03008"/>
    <w:name w:val="WW8Num1422222222222222222222"/>
    <w:lvl w:ilvl="0" w:tplc="43323142">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30">
    <w:nsid w:val="31B82CF4"/>
    <w:multiLevelType w:val="hybridMultilevel"/>
    <w:tmpl w:val="0FFA62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nsid w:val="34387FC2"/>
    <w:multiLevelType w:val="hybridMultilevel"/>
    <w:tmpl w:val="376E058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2">
    <w:nsid w:val="34DB000E"/>
    <w:multiLevelType w:val="multilevel"/>
    <w:tmpl w:val="41027F22"/>
    <w:lvl w:ilvl="0">
      <w:start w:val="1"/>
      <w:numFmt w:val="decimal"/>
      <w:lvlText w:val="%1)"/>
      <w:lvlJc w:val="left"/>
      <w:pPr>
        <w:tabs>
          <w:tab w:val="num" w:pos="720"/>
        </w:tabs>
        <w:ind w:left="720" w:hanging="360"/>
      </w:pPr>
      <w:rPr>
        <w:rFonts w:ascii="Times New Roman" w:hAnsi="Times New Roman" w:hint="default"/>
        <w:b/>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ascii="Times New Roman" w:eastAsia="Arial" w:hAnsi="Times New Roman" w:cs="Times New Roman"/>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33">
    <w:nsid w:val="362C74AF"/>
    <w:multiLevelType w:val="hybridMultilevel"/>
    <w:tmpl w:val="752CB5A4"/>
    <w:name w:val="WW8Num14222"/>
    <w:lvl w:ilvl="0" w:tplc="26609DBC">
      <w:start w:val="1"/>
      <w:numFmt w:val="bullet"/>
      <w:lvlText w:val=""/>
      <w:lvlJc w:val="left"/>
      <w:pPr>
        <w:tabs>
          <w:tab w:val="num" w:pos="644"/>
        </w:tabs>
        <w:ind w:left="644" w:hanging="284"/>
      </w:pPr>
      <w:rPr>
        <w:rFonts w:ascii="Symbol" w:hAnsi="Symbol" w:hint="default"/>
      </w:rPr>
    </w:lvl>
    <w:lvl w:ilvl="1" w:tplc="CBF8A0C8" w:tentative="1">
      <w:start w:val="1"/>
      <w:numFmt w:val="bullet"/>
      <w:lvlText w:val="o"/>
      <w:lvlJc w:val="left"/>
      <w:pPr>
        <w:tabs>
          <w:tab w:val="num" w:pos="1800"/>
        </w:tabs>
        <w:ind w:left="1800" w:hanging="360"/>
      </w:pPr>
      <w:rPr>
        <w:rFonts w:ascii="Courier New" w:hAnsi="Courier New" w:cs="Courier New" w:hint="default"/>
      </w:rPr>
    </w:lvl>
    <w:lvl w:ilvl="2" w:tplc="9EE424F8" w:tentative="1">
      <w:start w:val="1"/>
      <w:numFmt w:val="bullet"/>
      <w:lvlText w:val=""/>
      <w:lvlJc w:val="left"/>
      <w:pPr>
        <w:tabs>
          <w:tab w:val="num" w:pos="2520"/>
        </w:tabs>
        <w:ind w:left="2520" w:hanging="360"/>
      </w:pPr>
      <w:rPr>
        <w:rFonts w:ascii="Wingdings" w:hAnsi="Wingdings" w:hint="default"/>
      </w:rPr>
    </w:lvl>
    <w:lvl w:ilvl="3" w:tplc="C7B03B7C" w:tentative="1">
      <w:start w:val="1"/>
      <w:numFmt w:val="bullet"/>
      <w:lvlText w:val=""/>
      <w:lvlJc w:val="left"/>
      <w:pPr>
        <w:tabs>
          <w:tab w:val="num" w:pos="3240"/>
        </w:tabs>
        <w:ind w:left="3240" w:hanging="360"/>
      </w:pPr>
      <w:rPr>
        <w:rFonts w:ascii="Symbol" w:hAnsi="Symbol" w:hint="default"/>
      </w:rPr>
    </w:lvl>
    <w:lvl w:ilvl="4" w:tplc="7304BBD2" w:tentative="1">
      <w:start w:val="1"/>
      <w:numFmt w:val="bullet"/>
      <w:lvlText w:val="o"/>
      <w:lvlJc w:val="left"/>
      <w:pPr>
        <w:tabs>
          <w:tab w:val="num" w:pos="3960"/>
        </w:tabs>
        <w:ind w:left="3960" w:hanging="360"/>
      </w:pPr>
      <w:rPr>
        <w:rFonts w:ascii="Courier New" w:hAnsi="Courier New" w:cs="Courier New" w:hint="default"/>
      </w:rPr>
    </w:lvl>
    <w:lvl w:ilvl="5" w:tplc="E0DC1BBE" w:tentative="1">
      <w:start w:val="1"/>
      <w:numFmt w:val="bullet"/>
      <w:lvlText w:val=""/>
      <w:lvlJc w:val="left"/>
      <w:pPr>
        <w:tabs>
          <w:tab w:val="num" w:pos="4680"/>
        </w:tabs>
        <w:ind w:left="4680" w:hanging="360"/>
      </w:pPr>
      <w:rPr>
        <w:rFonts w:ascii="Wingdings" w:hAnsi="Wingdings" w:hint="default"/>
      </w:rPr>
    </w:lvl>
    <w:lvl w:ilvl="6" w:tplc="D2D4C3E4" w:tentative="1">
      <w:start w:val="1"/>
      <w:numFmt w:val="bullet"/>
      <w:lvlText w:val=""/>
      <w:lvlJc w:val="left"/>
      <w:pPr>
        <w:tabs>
          <w:tab w:val="num" w:pos="5400"/>
        </w:tabs>
        <w:ind w:left="5400" w:hanging="360"/>
      </w:pPr>
      <w:rPr>
        <w:rFonts w:ascii="Symbol" w:hAnsi="Symbol" w:hint="default"/>
      </w:rPr>
    </w:lvl>
    <w:lvl w:ilvl="7" w:tplc="AC84BE44" w:tentative="1">
      <w:start w:val="1"/>
      <w:numFmt w:val="bullet"/>
      <w:lvlText w:val="o"/>
      <w:lvlJc w:val="left"/>
      <w:pPr>
        <w:tabs>
          <w:tab w:val="num" w:pos="6120"/>
        </w:tabs>
        <w:ind w:left="6120" w:hanging="360"/>
      </w:pPr>
      <w:rPr>
        <w:rFonts w:ascii="Courier New" w:hAnsi="Courier New" w:cs="Courier New" w:hint="default"/>
      </w:rPr>
    </w:lvl>
    <w:lvl w:ilvl="8" w:tplc="AA32BE80" w:tentative="1">
      <w:start w:val="1"/>
      <w:numFmt w:val="bullet"/>
      <w:lvlText w:val=""/>
      <w:lvlJc w:val="left"/>
      <w:pPr>
        <w:tabs>
          <w:tab w:val="num" w:pos="6840"/>
        </w:tabs>
        <w:ind w:left="6840" w:hanging="360"/>
      </w:pPr>
      <w:rPr>
        <w:rFonts w:ascii="Wingdings" w:hAnsi="Wingdings" w:hint="default"/>
      </w:rPr>
    </w:lvl>
  </w:abstractNum>
  <w:abstractNum w:abstractNumId="134">
    <w:nsid w:val="36E81E1D"/>
    <w:multiLevelType w:val="hybridMultilevel"/>
    <w:tmpl w:val="D696EC48"/>
    <w:lvl w:ilvl="0" w:tplc="453EDE96">
      <w:start w:val="512"/>
      <w:numFmt w:val="bullet"/>
      <w:lvlText w:val="-"/>
      <w:lvlJc w:val="left"/>
      <w:pPr>
        <w:ind w:left="720" w:hanging="360"/>
      </w:pPr>
      <w:rPr>
        <w:rFonts w:ascii="Times New Roman" w:hAnsi="Times New Roman" w:hint="default"/>
        <w:b w:val="0"/>
        <w:i w:val="0"/>
        <w:sz w:val="22"/>
      </w:rPr>
    </w:lvl>
    <w:lvl w:ilvl="1" w:tplc="9C04C04E">
      <w:start w:val="1"/>
      <w:numFmt w:val="bullet"/>
      <w:lvlText w:val="o"/>
      <w:lvlJc w:val="left"/>
      <w:pPr>
        <w:ind w:left="1440" w:hanging="360"/>
      </w:pPr>
      <w:rPr>
        <w:rFonts w:ascii="Courier New" w:hAnsi="Courier New" w:cs="Courier New" w:hint="default"/>
      </w:rPr>
    </w:lvl>
    <w:lvl w:ilvl="2" w:tplc="22E28592">
      <w:start w:val="1"/>
      <w:numFmt w:val="bullet"/>
      <w:lvlText w:val=""/>
      <w:lvlJc w:val="left"/>
      <w:pPr>
        <w:ind w:left="2160" w:hanging="360"/>
      </w:pPr>
      <w:rPr>
        <w:rFonts w:ascii="Wingdings" w:hAnsi="Wingdings" w:hint="default"/>
      </w:rPr>
    </w:lvl>
    <w:lvl w:ilvl="3" w:tplc="94D8B130">
      <w:start w:val="1"/>
      <w:numFmt w:val="bullet"/>
      <w:lvlText w:val=""/>
      <w:lvlJc w:val="left"/>
      <w:pPr>
        <w:ind w:left="2880" w:hanging="360"/>
      </w:pPr>
      <w:rPr>
        <w:rFonts w:ascii="Symbol" w:hAnsi="Symbol" w:hint="default"/>
      </w:rPr>
    </w:lvl>
    <w:lvl w:ilvl="4" w:tplc="08DC3C78">
      <w:start w:val="1"/>
      <w:numFmt w:val="bullet"/>
      <w:lvlText w:val="o"/>
      <w:lvlJc w:val="left"/>
      <w:pPr>
        <w:ind w:left="3600" w:hanging="360"/>
      </w:pPr>
      <w:rPr>
        <w:rFonts w:ascii="Courier New" w:hAnsi="Courier New" w:cs="Courier New" w:hint="default"/>
      </w:rPr>
    </w:lvl>
    <w:lvl w:ilvl="5" w:tplc="20A49FAA">
      <w:start w:val="1"/>
      <w:numFmt w:val="bullet"/>
      <w:lvlText w:val=""/>
      <w:lvlJc w:val="left"/>
      <w:pPr>
        <w:ind w:left="4320" w:hanging="360"/>
      </w:pPr>
      <w:rPr>
        <w:rFonts w:ascii="Wingdings" w:hAnsi="Wingdings" w:hint="default"/>
      </w:rPr>
    </w:lvl>
    <w:lvl w:ilvl="6" w:tplc="CACC8AA2" w:tentative="1">
      <w:start w:val="1"/>
      <w:numFmt w:val="bullet"/>
      <w:lvlText w:val=""/>
      <w:lvlJc w:val="left"/>
      <w:pPr>
        <w:ind w:left="5040" w:hanging="360"/>
      </w:pPr>
      <w:rPr>
        <w:rFonts w:ascii="Symbol" w:hAnsi="Symbol" w:hint="default"/>
      </w:rPr>
    </w:lvl>
    <w:lvl w:ilvl="7" w:tplc="13366F46">
      <w:start w:val="1"/>
      <w:numFmt w:val="bullet"/>
      <w:lvlText w:val="o"/>
      <w:lvlJc w:val="left"/>
      <w:pPr>
        <w:ind w:left="5760" w:hanging="360"/>
      </w:pPr>
      <w:rPr>
        <w:rFonts w:ascii="Courier New" w:hAnsi="Courier New" w:cs="Courier New" w:hint="default"/>
      </w:rPr>
    </w:lvl>
    <w:lvl w:ilvl="8" w:tplc="70BAF6B0" w:tentative="1">
      <w:start w:val="1"/>
      <w:numFmt w:val="bullet"/>
      <w:lvlText w:val=""/>
      <w:lvlJc w:val="left"/>
      <w:pPr>
        <w:ind w:left="6480" w:hanging="360"/>
      </w:pPr>
      <w:rPr>
        <w:rFonts w:ascii="Wingdings" w:hAnsi="Wingdings" w:hint="default"/>
      </w:rPr>
    </w:lvl>
  </w:abstractNum>
  <w:abstractNum w:abstractNumId="135">
    <w:nsid w:val="377F50CF"/>
    <w:multiLevelType w:val="hybridMultilevel"/>
    <w:tmpl w:val="8DD4690A"/>
    <w:lvl w:ilvl="0" w:tplc="E01A00CC">
      <w:start w:val="1"/>
      <w:numFmt w:val="decimal"/>
      <w:lvlText w:val="%1)"/>
      <w:lvlJc w:val="left"/>
      <w:pPr>
        <w:ind w:left="360" w:hanging="360"/>
      </w:pPr>
      <w:rPr>
        <w:color w:val="auto"/>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36">
    <w:nsid w:val="38821B89"/>
    <w:multiLevelType w:val="hybridMultilevel"/>
    <w:tmpl w:val="FE1628D8"/>
    <w:name w:val="WW8Num1422222"/>
    <w:lvl w:ilvl="0" w:tplc="9E48AEF4">
      <w:start w:val="1"/>
      <w:numFmt w:val="bullet"/>
      <w:lvlText w:val=""/>
      <w:lvlJc w:val="left"/>
      <w:pPr>
        <w:tabs>
          <w:tab w:val="num" w:pos="644"/>
        </w:tabs>
        <w:ind w:left="644" w:hanging="284"/>
      </w:pPr>
      <w:rPr>
        <w:rFonts w:ascii="Symbol" w:hAnsi="Symbol" w:hint="default"/>
      </w:rPr>
    </w:lvl>
    <w:lvl w:ilvl="1" w:tplc="04150019" w:tentative="1">
      <w:start w:val="1"/>
      <w:numFmt w:val="bullet"/>
      <w:lvlText w:val="o"/>
      <w:lvlJc w:val="left"/>
      <w:pPr>
        <w:tabs>
          <w:tab w:val="num" w:pos="1800"/>
        </w:tabs>
        <w:ind w:left="1800" w:hanging="360"/>
      </w:pPr>
      <w:rPr>
        <w:rFonts w:ascii="Courier New" w:hAnsi="Courier New" w:cs="Courier New" w:hint="default"/>
      </w:rPr>
    </w:lvl>
    <w:lvl w:ilvl="2" w:tplc="0415001B" w:tentative="1">
      <w:start w:val="1"/>
      <w:numFmt w:val="bullet"/>
      <w:lvlText w:val=""/>
      <w:lvlJc w:val="left"/>
      <w:pPr>
        <w:tabs>
          <w:tab w:val="num" w:pos="2520"/>
        </w:tabs>
        <w:ind w:left="2520" w:hanging="360"/>
      </w:pPr>
      <w:rPr>
        <w:rFonts w:ascii="Wingdings" w:hAnsi="Wingdings" w:hint="default"/>
      </w:rPr>
    </w:lvl>
    <w:lvl w:ilvl="3" w:tplc="0415000F" w:tentative="1">
      <w:start w:val="1"/>
      <w:numFmt w:val="bullet"/>
      <w:lvlText w:val=""/>
      <w:lvlJc w:val="left"/>
      <w:pPr>
        <w:tabs>
          <w:tab w:val="num" w:pos="3240"/>
        </w:tabs>
        <w:ind w:left="3240" w:hanging="360"/>
      </w:pPr>
      <w:rPr>
        <w:rFonts w:ascii="Symbol" w:hAnsi="Symbol" w:hint="default"/>
      </w:rPr>
    </w:lvl>
    <w:lvl w:ilvl="4" w:tplc="04150019" w:tentative="1">
      <w:start w:val="1"/>
      <w:numFmt w:val="bullet"/>
      <w:lvlText w:val="o"/>
      <w:lvlJc w:val="left"/>
      <w:pPr>
        <w:tabs>
          <w:tab w:val="num" w:pos="3960"/>
        </w:tabs>
        <w:ind w:left="3960" w:hanging="360"/>
      </w:pPr>
      <w:rPr>
        <w:rFonts w:ascii="Courier New" w:hAnsi="Courier New" w:cs="Courier New" w:hint="default"/>
      </w:rPr>
    </w:lvl>
    <w:lvl w:ilvl="5" w:tplc="0415001B" w:tentative="1">
      <w:start w:val="1"/>
      <w:numFmt w:val="bullet"/>
      <w:lvlText w:val=""/>
      <w:lvlJc w:val="left"/>
      <w:pPr>
        <w:tabs>
          <w:tab w:val="num" w:pos="4680"/>
        </w:tabs>
        <w:ind w:left="4680" w:hanging="360"/>
      </w:pPr>
      <w:rPr>
        <w:rFonts w:ascii="Wingdings" w:hAnsi="Wingdings" w:hint="default"/>
      </w:rPr>
    </w:lvl>
    <w:lvl w:ilvl="6" w:tplc="0415000F" w:tentative="1">
      <w:start w:val="1"/>
      <w:numFmt w:val="bullet"/>
      <w:lvlText w:val=""/>
      <w:lvlJc w:val="left"/>
      <w:pPr>
        <w:tabs>
          <w:tab w:val="num" w:pos="5400"/>
        </w:tabs>
        <w:ind w:left="5400" w:hanging="360"/>
      </w:pPr>
      <w:rPr>
        <w:rFonts w:ascii="Symbol" w:hAnsi="Symbol" w:hint="default"/>
      </w:rPr>
    </w:lvl>
    <w:lvl w:ilvl="7" w:tplc="04150019" w:tentative="1">
      <w:start w:val="1"/>
      <w:numFmt w:val="bullet"/>
      <w:lvlText w:val="o"/>
      <w:lvlJc w:val="left"/>
      <w:pPr>
        <w:tabs>
          <w:tab w:val="num" w:pos="6120"/>
        </w:tabs>
        <w:ind w:left="6120" w:hanging="360"/>
      </w:pPr>
      <w:rPr>
        <w:rFonts w:ascii="Courier New" w:hAnsi="Courier New" w:cs="Courier New" w:hint="default"/>
      </w:rPr>
    </w:lvl>
    <w:lvl w:ilvl="8" w:tplc="0415001B" w:tentative="1">
      <w:start w:val="1"/>
      <w:numFmt w:val="bullet"/>
      <w:lvlText w:val=""/>
      <w:lvlJc w:val="left"/>
      <w:pPr>
        <w:tabs>
          <w:tab w:val="num" w:pos="6840"/>
        </w:tabs>
        <w:ind w:left="6840" w:hanging="360"/>
      </w:pPr>
      <w:rPr>
        <w:rFonts w:ascii="Wingdings" w:hAnsi="Wingdings" w:hint="default"/>
      </w:rPr>
    </w:lvl>
  </w:abstractNum>
  <w:abstractNum w:abstractNumId="137">
    <w:nsid w:val="38AA22FB"/>
    <w:multiLevelType w:val="hybridMultilevel"/>
    <w:tmpl w:val="794849CA"/>
    <w:name w:val="WW8Num142222222222222"/>
    <w:lvl w:ilvl="0" w:tplc="04150001">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38">
    <w:nsid w:val="38F66604"/>
    <w:multiLevelType w:val="multilevel"/>
    <w:tmpl w:val="C81C592C"/>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9">
    <w:nsid w:val="39D5634E"/>
    <w:multiLevelType w:val="multilevel"/>
    <w:tmpl w:val="7F02DECC"/>
    <w:lvl w:ilvl="0">
      <w:start w:val="1"/>
      <w:numFmt w:val="decimal"/>
      <w:lvlText w:val="%1."/>
      <w:lvlJc w:val="righ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40">
    <w:nsid w:val="3AE40FD0"/>
    <w:multiLevelType w:val="hybridMultilevel"/>
    <w:tmpl w:val="8752FEA2"/>
    <w:name w:val="WW8Num192"/>
    <w:lvl w:ilvl="0" w:tplc="1EC867B4">
      <w:start w:val="1"/>
      <w:numFmt w:val="lowerLetter"/>
      <w:lvlText w:val="%1)"/>
      <w:lvlJc w:val="left"/>
      <w:pPr>
        <w:tabs>
          <w:tab w:val="num" w:pos="0"/>
        </w:tabs>
        <w:ind w:left="1800" w:hanging="360"/>
      </w:pPr>
      <w:rPr>
        <w:rFonts w:hint="default"/>
      </w:rPr>
    </w:lvl>
    <w:lvl w:ilvl="1" w:tplc="E86277FC" w:tentative="1">
      <w:start w:val="1"/>
      <w:numFmt w:val="lowerLetter"/>
      <w:lvlText w:val="%2."/>
      <w:lvlJc w:val="left"/>
      <w:pPr>
        <w:ind w:left="1440" w:hanging="360"/>
      </w:pPr>
    </w:lvl>
    <w:lvl w:ilvl="2" w:tplc="9F8C4FA0" w:tentative="1">
      <w:start w:val="1"/>
      <w:numFmt w:val="lowerRoman"/>
      <w:lvlText w:val="%3."/>
      <w:lvlJc w:val="right"/>
      <w:pPr>
        <w:ind w:left="2160" w:hanging="180"/>
      </w:pPr>
    </w:lvl>
    <w:lvl w:ilvl="3" w:tplc="3078D356" w:tentative="1">
      <w:start w:val="1"/>
      <w:numFmt w:val="decimal"/>
      <w:lvlText w:val="%4."/>
      <w:lvlJc w:val="left"/>
      <w:pPr>
        <w:ind w:left="2880" w:hanging="360"/>
      </w:pPr>
    </w:lvl>
    <w:lvl w:ilvl="4" w:tplc="39968EBA" w:tentative="1">
      <w:start w:val="1"/>
      <w:numFmt w:val="lowerLetter"/>
      <w:lvlText w:val="%5."/>
      <w:lvlJc w:val="left"/>
      <w:pPr>
        <w:ind w:left="3600" w:hanging="360"/>
      </w:pPr>
    </w:lvl>
    <w:lvl w:ilvl="5" w:tplc="E29C1B26" w:tentative="1">
      <w:start w:val="1"/>
      <w:numFmt w:val="lowerRoman"/>
      <w:lvlText w:val="%6."/>
      <w:lvlJc w:val="right"/>
      <w:pPr>
        <w:ind w:left="4320" w:hanging="180"/>
      </w:pPr>
    </w:lvl>
    <w:lvl w:ilvl="6" w:tplc="DEDA08C2" w:tentative="1">
      <w:start w:val="1"/>
      <w:numFmt w:val="decimal"/>
      <w:lvlText w:val="%7."/>
      <w:lvlJc w:val="left"/>
      <w:pPr>
        <w:ind w:left="5040" w:hanging="360"/>
      </w:pPr>
    </w:lvl>
    <w:lvl w:ilvl="7" w:tplc="653E5E86" w:tentative="1">
      <w:start w:val="1"/>
      <w:numFmt w:val="lowerLetter"/>
      <w:lvlText w:val="%8."/>
      <w:lvlJc w:val="left"/>
      <w:pPr>
        <w:ind w:left="5760" w:hanging="360"/>
      </w:pPr>
    </w:lvl>
    <w:lvl w:ilvl="8" w:tplc="CA689B52" w:tentative="1">
      <w:start w:val="1"/>
      <w:numFmt w:val="lowerRoman"/>
      <w:lvlText w:val="%9."/>
      <w:lvlJc w:val="right"/>
      <w:pPr>
        <w:ind w:left="6480" w:hanging="180"/>
      </w:pPr>
    </w:lvl>
  </w:abstractNum>
  <w:abstractNum w:abstractNumId="141">
    <w:nsid w:val="3B513FCF"/>
    <w:multiLevelType w:val="multilevel"/>
    <w:tmpl w:val="114E3260"/>
    <w:lvl w:ilvl="0">
      <w:start w:val="1"/>
      <w:numFmt w:val="decimal"/>
      <w:lvlText w:val="%1)"/>
      <w:lvlJc w:val="left"/>
      <w:pPr>
        <w:tabs>
          <w:tab w:val="num" w:pos="720"/>
        </w:tabs>
        <w:ind w:left="720" w:hanging="360"/>
      </w:pPr>
      <w:rPr>
        <w:rFonts w:ascii="Times New Roman" w:hAnsi="Times New Roman" w:hint="default"/>
        <w:b/>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42">
    <w:nsid w:val="3DE37B35"/>
    <w:multiLevelType w:val="hybridMultilevel"/>
    <w:tmpl w:val="C1902F2E"/>
    <w:name w:val="WW8Num1622"/>
    <w:lvl w:ilvl="0" w:tplc="9828E5B6">
      <w:start w:val="8"/>
      <w:numFmt w:val="bullet"/>
      <w:lvlText w:val="-"/>
      <w:lvlJc w:val="left"/>
      <w:pPr>
        <w:ind w:left="862" w:hanging="360"/>
      </w:pPr>
      <w:rPr>
        <w:rFonts w:hint="default"/>
        <w:b w:val="0"/>
      </w:rPr>
    </w:lvl>
    <w:lvl w:ilvl="1" w:tplc="F7A4F4EC" w:tentative="1">
      <w:start w:val="1"/>
      <w:numFmt w:val="bullet"/>
      <w:lvlText w:val="o"/>
      <w:lvlJc w:val="left"/>
      <w:pPr>
        <w:ind w:left="1582" w:hanging="360"/>
      </w:pPr>
      <w:rPr>
        <w:rFonts w:ascii="Courier New" w:hAnsi="Courier New" w:cs="Courier New" w:hint="default"/>
      </w:rPr>
    </w:lvl>
    <w:lvl w:ilvl="2" w:tplc="C8366812" w:tentative="1">
      <w:start w:val="1"/>
      <w:numFmt w:val="bullet"/>
      <w:lvlText w:val=""/>
      <w:lvlJc w:val="left"/>
      <w:pPr>
        <w:ind w:left="2302" w:hanging="360"/>
      </w:pPr>
      <w:rPr>
        <w:rFonts w:ascii="Wingdings" w:hAnsi="Wingdings" w:hint="default"/>
      </w:rPr>
    </w:lvl>
    <w:lvl w:ilvl="3" w:tplc="E24AE1EA" w:tentative="1">
      <w:start w:val="1"/>
      <w:numFmt w:val="bullet"/>
      <w:lvlText w:val=""/>
      <w:lvlJc w:val="left"/>
      <w:pPr>
        <w:ind w:left="3022" w:hanging="360"/>
      </w:pPr>
      <w:rPr>
        <w:rFonts w:ascii="Symbol" w:hAnsi="Symbol" w:hint="default"/>
      </w:rPr>
    </w:lvl>
    <w:lvl w:ilvl="4" w:tplc="65B4374A" w:tentative="1">
      <w:start w:val="1"/>
      <w:numFmt w:val="bullet"/>
      <w:lvlText w:val="o"/>
      <w:lvlJc w:val="left"/>
      <w:pPr>
        <w:ind w:left="3742" w:hanging="360"/>
      </w:pPr>
      <w:rPr>
        <w:rFonts w:ascii="Courier New" w:hAnsi="Courier New" w:cs="Courier New" w:hint="default"/>
      </w:rPr>
    </w:lvl>
    <w:lvl w:ilvl="5" w:tplc="5D3E75DC" w:tentative="1">
      <w:start w:val="1"/>
      <w:numFmt w:val="bullet"/>
      <w:lvlText w:val=""/>
      <w:lvlJc w:val="left"/>
      <w:pPr>
        <w:ind w:left="4462" w:hanging="360"/>
      </w:pPr>
      <w:rPr>
        <w:rFonts w:ascii="Wingdings" w:hAnsi="Wingdings" w:hint="default"/>
      </w:rPr>
    </w:lvl>
    <w:lvl w:ilvl="6" w:tplc="004EF5B0" w:tentative="1">
      <w:start w:val="1"/>
      <w:numFmt w:val="bullet"/>
      <w:lvlText w:val=""/>
      <w:lvlJc w:val="left"/>
      <w:pPr>
        <w:ind w:left="5182" w:hanging="360"/>
      </w:pPr>
      <w:rPr>
        <w:rFonts w:ascii="Symbol" w:hAnsi="Symbol" w:hint="default"/>
      </w:rPr>
    </w:lvl>
    <w:lvl w:ilvl="7" w:tplc="14D0C3A0" w:tentative="1">
      <w:start w:val="1"/>
      <w:numFmt w:val="bullet"/>
      <w:lvlText w:val="o"/>
      <w:lvlJc w:val="left"/>
      <w:pPr>
        <w:ind w:left="5902" w:hanging="360"/>
      </w:pPr>
      <w:rPr>
        <w:rFonts w:ascii="Courier New" w:hAnsi="Courier New" w:cs="Courier New" w:hint="default"/>
      </w:rPr>
    </w:lvl>
    <w:lvl w:ilvl="8" w:tplc="7FC661C8" w:tentative="1">
      <w:start w:val="1"/>
      <w:numFmt w:val="bullet"/>
      <w:lvlText w:val=""/>
      <w:lvlJc w:val="left"/>
      <w:pPr>
        <w:ind w:left="6622" w:hanging="360"/>
      </w:pPr>
      <w:rPr>
        <w:rFonts w:ascii="Wingdings" w:hAnsi="Wingdings" w:hint="default"/>
      </w:rPr>
    </w:lvl>
  </w:abstractNum>
  <w:abstractNum w:abstractNumId="143">
    <w:nsid w:val="40037007"/>
    <w:multiLevelType w:val="hybridMultilevel"/>
    <w:tmpl w:val="FCF851E0"/>
    <w:lvl w:ilvl="0" w:tplc="544AFF74">
      <w:start w:val="1"/>
      <w:numFmt w:val="decimal"/>
      <w:lvlText w:val="%1)"/>
      <w:lvlJc w:val="left"/>
      <w:pPr>
        <w:ind w:left="720" w:hanging="360"/>
      </w:pPr>
      <w:rPr>
        <w:rFonts w:ascii="Times New Roman" w:eastAsia="Times New Roman" w:hAnsi="Times New Roman" w:cs="Times New Roman" w:hint="default"/>
      </w:rPr>
    </w:lvl>
    <w:lvl w:ilvl="1" w:tplc="04150019">
      <w:start w:val="1"/>
      <w:numFmt w:val="lowerLetter"/>
      <w:lvlText w:val="%2."/>
      <w:lvlJc w:val="left"/>
      <w:pPr>
        <w:ind w:left="1440" w:hanging="360"/>
      </w:pPr>
    </w:lvl>
    <w:lvl w:ilvl="2" w:tplc="0415001B">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437111D8"/>
    <w:multiLevelType w:val="multilevel"/>
    <w:tmpl w:val="6B7863A0"/>
    <w:name w:val="WW8Num51122"/>
    <w:lvl w:ilvl="0">
      <w:start w:val="1"/>
      <w:numFmt w:val="bullet"/>
      <w:lvlText w:val=""/>
      <w:lvlJc w:val="left"/>
      <w:pPr>
        <w:tabs>
          <w:tab w:val="num" w:pos="464"/>
        </w:tabs>
        <w:ind w:left="464" w:hanging="284"/>
      </w:pPr>
      <w:rPr>
        <w:rFonts w:ascii="Symbol" w:hAnsi="Symbol" w:cs="Symbol" w:hint="default"/>
      </w:rPr>
    </w:lvl>
    <w:lvl w:ilvl="1">
      <w:start w:val="2"/>
      <w:numFmt w:val="decimal"/>
      <w:lvlText w:val="%2."/>
      <w:lvlJc w:val="left"/>
      <w:pPr>
        <w:tabs>
          <w:tab w:val="num" w:pos="1080"/>
        </w:tabs>
        <w:ind w:left="1080" w:hanging="360"/>
      </w:pPr>
      <w:rPr>
        <w:rFonts w:ascii="Times New Roman" w:hAnsi="Times New Roman" w:hint="default"/>
        <w:b w:val="0"/>
        <w:i w:val="0"/>
        <w:sz w:val="22"/>
      </w:rPr>
    </w:lvl>
    <w:lvl w:ilvl="2">
      <w:start w:val="1"/>
      <w:numFmt w:val="decimal"/>
      <w:lvlText w:val="%3."/>
      <w:lvlJc w:val="left"/>
      <w:pPr>
        <w:tabs>
          <w:tab w:val="num" w:pos="1440"/>
        </w:tabs>
        <w:ind w:left="1440" w:hanging="360"/>
      </w:pPr>
      <w:rPr>
        <w:rFonts w:ascii="Times New Roman" w:hAnsi="Times New Roman" w:hint="default"/>
        <w:b w:val="0"/>
        <w:i w:val="0"/>
        <w:sz w:val="22"/>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5">
    <w:nsid w:val="437651FA"/>
    <w:multiLevelType w:val="hybridMultilevel"/>
    <w:tmpl w:val="3F78303E"/>
    <w:name w:val="WW8Num1522"/>
    <w:lvl w:ilvl="0" w:tplc="4F78006C">
      <w:start w:val="1"/>
      <w:numFmt w:val="bullet"/>
      <w:lvlText w:val=""/>
      <w:lvlJc w:val="left"/>
      <w:pPr>
        <w:ind w:left="1440" w:hanging="360"/>
      </w:pPr>
      <w:rPr>
        <w:rFonts w:ascii="Symbol" w:hAnsi="Symbol" w:hint="default"/>
      </w:rPr>
    </w:lvl>
    <w:lvl w:ilvl="1" w:tplc="AEA0D224" w:tentative="1">
      <w:start w:val="1"/>
      <w:numFmt w:val="bullet"/>
      <w:lvlText w:val="o"/>
      <w:lvlJc w:val="left"/>
      <w:pPr>
        <w:ind w:left="2160" w:hanging="360"/>
      </w:pPr>
      <w:rPr>
        <w:rFonts w:ascii="Courier New" w:hAnsi="Courier New" w:cs="Courier New" w:hint="default"/>
      </w:rPr>
    </w:lvl>
    <w:lvl w:ilvl="2" w:tplc="44EEE850" w:tentative="1">
      <w:start w:val="1"/>
      <w:numFmt w:val="bullet"/>
      <w:lvlText w:val=""/>
      <w:lvlJc w:val="left"/>
      <w:pPr>
        <w:ind w:left="2880" w:hanging="360"/>
      </w:pPr>
      <w:rPr>
        <w:rFonts w:ascii="Wingdings" w:hAnsi="Wingdings" w:hint="default"/>
      </w:rPr>
    </w:lvl>
    <w:lvl w:ilvl="3" w:tplc="DF4AAB52" w:tentative="1">
      <w:start w:val="1"/>
      <w:numFmt w:val="bullet"/>
      <w:lvlText w:val=""/>
      <w:lvlJc w:val="left"/>
      <w:pPr>
        <w:ind w:left="3600" w:hanging="360"/>
      </w:pPr>
      <w:rPr>
        <w:rFonts w:ascii="Symbol" w:hAnsi="Symbol" w:hint="default"/>
      </w:rPr>
    </w:lvl>
    <w:lvl w:ilvl="4" w:tplc="04C0A65A" w:tentative="1">
      <w:start w:val="1"/>
      <w:numFmt w:val="bullet"/>
      <w:lvlText w:val="o"/>
      <w:lvlJc w:val="left"/>
      <w:pPr>
        <w:ind w:left="4320" w:hanging="360"/>
      </w:pPr>
      <w:rPr>
        <w:rFonts w:ascii="Courier New" w:hAnsi="Courier New" w:cs="Courier New" w:hint="default"/>
      </w:rPr>
    </w:lvl>
    <w:lvl w:ilvl="5" w:tplc="691E1B0A" w:tentative="1">
      <w:start w:val="1"/>
      <w:numFmt w:val="bullet"/>
      <w:lvlText w:val=""/>
      <w:lvlJc w:val="left"/>
      <w:pPr>
        <w:ind w:left="5040" w:hanging="360"/>
      </w:pPr>
      <w:rPr>
        <w:rFonts w:ascii="Wingdings" w:hAnsi="Wingdings" w:hint="default"/>
      </w:rPr>
    </w:lvl>
    <w:lvl w:ilvl="6" w:tplc="99C46234" w:tentative="1">
      <w:start w:val="1"/>
      <w:numFmt w:val="bullet"/>
      <w:lvlText w:val=""/>
      <w:lvlJc w:val="left"/>
      <w:pPr>
        <w:ind w:left="5760" w:hanging="360"/>
      </w:pPr>
      <w:rPr>
        <w:rFonts w:ascii="Symbol" w:hAnsi="Symbol" w:hint="default"/>
      </w:rPr>
    </w:lvl>
    <w:lvl w:ilvl="7" w:tplc="EF728F04" w:tentative="1">
      <w:start w:val="1"/>
      <w:numFmt w:val="bullet"/>
      <w:lvlText w:val="o"/>
      <w:lvlJc w:val="left"/>
      <w:pPr>
        <w:ind w:left="6480" w:hanging="360"/>
      </w:pPr>
      <w:rPr>
        <w:rFonts w:ascii="Courier New" w:hAnsi="Courier New" w:cs="Courier New" w:hint="default"/>
      </w:rPr>
    </w:lvl>
    <w:lvl w:ilvl="8" w:tplc="0B424A90" w:tentative="1">
      <w:start w:val="1"/>
      <w:numFmt w:val="bullet"/>
      <w:lvlText w:val=""/>
      <w:lvlJc w:val="left"/>
      <w:pPr>
        <w:ind w:left="7200" w:hanging="360"/>
      </w:pPr>
      <w:rPr>
        <w:rFonts w:ascii="Wingdings" w:hAnsi="Wingdings" w:hint="default"/>
      </w:rPr>
    </w:lvl>
  </w:abstractNum>
  <w:abstractNum w:abstractNumId="146">
    <w:nsid w:val="48105E6F"/>
    <w:multiLevelType w:val="hybridMultilevel"/>
    <w:tmpl w:val="159A2798"/>
    <w:name w:val="WW8Num142222222222"/>
    <w:lvl w:ilvl="0" w:tplc="185CE878">
      <w:start w:val="1"/>
      <w:numFmt w:val="bullet"/>
      <w:lvlText w:val=""/>
      <w:lvlJc w:val="left"/>
      <w:pPr>
        <w:tabs>
          <w:tab w:val="num" w:pos="644"/>
        </w:tabs>
        <w:ind w:left="644" w:hanging="284"/>
      </w:pPr>
      <w:rPr>
        <w:rFonts w:ascii="Symbol" w:hAnsi="Symbol" w:hint="default"/>
      </w:rPr>
    </w:lvl>
    <w:lvl w:ilvl="1" w:tplc="F92E205E" w:tentative="1">
      <w:start w:val="1"/>
      <w:numFmt w:val="bullet"/>
      <w:lvlText w:val="o"/>
      <w:lvlJc w:val="left"/>
      <w:pPr>
        <w:tabs>
          <w:tab w:val="num" w:pos="1800"/>
        </w:tabs>
        <w:ind w:left="1800" w:hanging="360"/>
      </w:pPr>
      <w:rPr>
        <w:rFonts w:ascii="Courier New" w:hAnsi="Courier New" w:cs="Courier New" w:hint="default"/>
      </w:rPr>
    </w:lvl>
    <w:lvl w:ilvl="2" w:tplc="21922CDE" w:tentative="1">
      <w:start w:val="1"/>
      <w:numFmt w:val="bullet"/>
      <w:lvlText w:val=""/>
      <w:lvlJc w:val="left"/>
      <w:pPr>
        <w:tabs>
          <w:tab w:val="num" w:pos="2520"/>
        </w:tabs>
        <w:ind w:left="2520" w:hanging="360"/>
      </w:pPr>
      <w:rPr>
        <w:rFonts w:ascii="Wingdings" w:hAnsi="Wingdings" w:hint="default"/>
      </w:rPr>
    </w:lvl>
    <w:lvl w:ilvl="3" w:tplc="A7BC4F6E" w:tentative="1">
      <w:start w:val="1"/>
      <w:numFmt w:val="bullet"/>
      <w:lvlText w:val=""/>
      <w:lvlJc w:val="left"/>
      <w:pPr>
        <w:tabs>
          <w:tab w:val="num" w:pos="3240"/>
        </w:tabs>
        <w:ind w:left="3240" w:hanging="360"/>
      </w:pPr>
      <w:rPr>
        <w:rFonts w:ascii="Symbol" w:hAnsi="Symbol" w:hint="default"/>
      </w:rPr>
    </w:lvl>
    <w:lvl w:ilvl="4" w:tplc="82BCD2B4" w:tentative="1">
      <w:start w:val="1"/>
      <w:numFmt w:val="bullet"/>
      <w:lvlText w:val="o"/>
      <w:lvlJc w:val="left"/>
      <w:pPr>
        <w:tabs>
          <w:tab w:val="num" w:pos="3960"/>
        </w:tabs>
        <w:ind w:left="3960" w:hanging="360"/>
      </w:pPr>
      <w:rPr>
        <w:rFonts w:ascii="Courier New" w:hAnsi="Courier New" w:cs="Courier New" w:hint="default"/>
      </w:rPr>
    </w:lvl>
    <w:lvl w:ilvl="5" w:tplc="CAE2C3F2" w:tentative="1">
      <w:start w:val="1"/>
      <w:numFmt w:val="bullet"/>
      <w:lvlText w:val=""/>
      <w:lvlJc w:val="left"/>
      <w:pPr>
        <w:tabs>
          <w:tab w:val="num" w:pos="4680"/>
        </w:tabs>
        <w:ind w:left="4680" w:hanging="360"/>
      </w:pPr>
      <w:rPr>
        <w:rFonts w:ascii="Wingdings" w:hAnsi="Wingdings" w:hint="default"/>
      </w:rPr>
    </w:lvl>
    <w:lvl w:ilvl="6" w:tplc="ACAAA284" w:tentative="1">
      <w:start w:val="1"/>
      <w:numFmt w:val="bullet"/>
      <w:lvlText w:val=""/>
      <w:lvlJc w:val="left"/>
      <w:pPr>
        <w:tabs>
          <w:tab w:val="num" w:pos="5400"/>
        </w:tabs>
        <w:ind w:left="5400" w:hanging="360"/>
      </w:pPr>
      <w:rPr>
        <w:rFonts w:ascii="Symbol" w:hAnsi="Symbol" w:hint="default"/>
      </w:rPr>
    </w:lvl>
    <w:lvl w:ilvl="7" w:tplc="14DA6E6E" w:tentative="1">
      <w:start w:val="1"/>
      <w:numFmt w:val="bullet"/>
      <w:lvlText w:val="o"/>
      <w:lvlJc w:val="left"/>
      <w:pPr>
        <w:tabs>
          <w:tab w:val="num" w:pos="6120"/>
        </w:tabs>
        <w:ind w:left="6120" w:hanging="360"/>
      </w:pPr>
      <w:rPr>
        <w:rFonts w:ascii="Courier New" w:hAnsi="Courier New" w:cs="Courier New" w:hint="default"/>
      </w:rPr>
    </w:lvl>
    <w:lvl w:ilvl="8" w:tplc="D01C6EC8" w:tentative="1">
      <w:start w:val="1"/>
      <w:numFmt w:val="bullet"/>
      <w:lvlText w:val=""/>
      <w:lvlJc w:val="left"/>
      <w:pPr>
        <w:tabs>
          <w:tab w:val="num" w:pos="6840"/>
        </w:tabs>
        <w:ind w:left="6840" w:hanging="360"/>
      </w:pPr>
      <w:rPr>
        <w:rFonts w:ascii="Wingdings" w:hAnsi="Wingdings" w:hint="default"/>
      </w:rPr>
    </w:lvl>
  </w:abstractNum>
  <w:abstractNum w:abstractNumId="147">
    <w:nsid w:val="48A412BB"/>
    <w:multiLevelType w:val="hybridMultilevel"/>
    <w:tmpl w:val="0F963B96"/>
    <w:lvl w:ilvl="0" w:tplc="04150001">
      <w:start w:val="1"/>
      <w:numFmt w:val="bullet"/>
      <w:lvlText w:val=""/>
      <w:lvlJc w:val="left"/>
      <w:pPr>
        <w:ind w:left="1123" w:hanging="360"/>
      </w:pPr>
      <w:rPr>
        <w:rFonts w:ascii="Symbol" w:hAnsi="Symbol" w:hint="default"/>
      </w:rPr>
    </w:lvl>
    <w:lvl w:ilvl="1" w:tplc="04150003">
      <w:start w:val="1"/>
      <w:numFmt w:val="bullet"/>
      <w:lvlText w:val="o"/>
      <w:lvlJc w:val="left"/>
      <w:pPr>
        <w:ind w:left="1843" w:hanging="360"/>
      </w:pPr>
      <w:rPr>
        <w:rFonts w:ascii="Courier New" w:hAnsi="Courier New" w:cs="Courier New" w:hint="default"/>
      </w:rPr>
    </w:lvl>
    <w:lvl w:ilvl="2" w:tplc="04150005" w:tentative="1">
      <w:start w:val="1"/>
      <w:numFmt w:val="bullet"/>
      <w:lvlText w:val=""/>
      <w:lvlJc w:val="left"/>
      <w:pPr>
        <w:ind w:left="2563" w:hanging="360"/>
      </w:pPr>
      <w:rPr>
        <w:rFonts w:ascii="Wingdings" w:hAnsi="Wingdings" w:hint="default"/>
      </w:rPr>
    </w:lvl>
    <w:lvl w:ilvl="3" w:tplc="04150001" w:tentative="1">
      <w:start w:val="1"/>
      <w:numFmt w:val="bullet"/>
      <w:lvlText w:val=""/>
      <w:lvlJc w:val="left"/>
      <w:pPr>
        <w:ind w:left="3283" w:hanging="360"/>
      </w:pPr>
      <w:rPr>
        <w:rFonts w:ascii="Symbol" w:hAnsi="Symbol" w:hint="default"/>
      </w:rPr>
    </w:lvl>
    <w:lvl w:ilvl="4" w:tplc="04150003" w:tentative="1">
      <w:start w:val="1"/>
      <w:numFmt w:val="bullet"/>
      <w:lvlText w:val="o"/>
      <w:lvlJc w:val="left"/>
      <w:pPr>
        <w:ind w:left="4003" w:hanging="360"/>
      </w:pPr>
      <w:rPr>
        <w:rFonts w:ascii="Courier New" w:hAnsi="Courier New" w:cs="Courier New" w:hint="default"/>
      </w:rPr>
    </w:lvl>
    <w:lvl w:ilvl="5" w:tplc="04150005" w:tentative="1">
      <w:start w:val="1"/>
      <w:numFmt w:val="bullet"/>
      <w:lvlText w:val=""/>
      <w:lvlJc w:val="left"/>
      <w:pPr>
        <w:ind w:left="4723" w:hanging="360"/>
      </w:pPr>
      <w:rPr>
        <w:rFonts w:ascii="Wingdings" w:hAnsi="Wingdings" w:hint="default"/>
      </w:rPr>
    </w:lvl>
    <w:lvl w:ilvl="6" w:tplc="04150001" w:tentative="1">
      <w:start w:val="1"/>
      <w:numFmt w:val="bullet"/>
      <w:lvlText w:val=""/>
      <w:lvlJc w:val="left"/>
      <w:pPr>
        <w:ind w:left="5443" w:hanging="360"/>
      </w:pPr>
      <w:rPr>
        <w:rFonts w:ascii="Symbol" w:hAnsi="Symbol" w:hint="default"/>
      </w:rPr>
    </w:lvl>
    <w:lvl w:ilvl="7" w:tplc="04150003" w:tentative="1">
      <w:start w:val="1"/>
      <w:numFmt w:val="bullet"/>
      <w:lvlText w:val="o"/>
      <w:lvlJc w:val="left"/>
      <w:pPr>
        <w:ind w:left="6163" w:hanging="360"/>
      </w:pPr>
      <w:rPr>
        <w:rFonts w:ascii="Courier New" w:hAnsi="Courier New" w:cs="Courier New" w:hint="default"/>
      </w:rPr>
    </w:lvl>
    <w:lvl w:ilvl="8" w:tplc="04150005" w:tentative="1">
      <w:start w:val="1"/>
      <w:numFmt w:val="bullet"/>
      <w:lvlText w:val=""/>
      <w:lvlJc w:val="left"/>
      <w:pPr>
        <w:ind w:left="6883" w:hanging="360"/>
      </w:pPr>
      <w:rPr>
        <w:rFonts w:ascii="Wingdings" w:hAnsi="Wingdings" w:hint="default"/>
      </w:rPr>
    </w:lvl>
  </w:abstractNum>
  <w:abstractNum w:abstractNumId="148">
    <w:nsid w:val="49A20BEA"/>
    <w:multiLevelType w:val="multilevel"/>
    <w:tmpl w:val="F708992C"/>
    <w:lvl w:ilvl="0">
      <w:start w:val="6"/>
      <w:numFmt w:val="decimal"/>
      <w:lvlText w:val="%1."/>
      <w:lvlJc w:val="left"/>
      <w:pPr>
        <w:tabs>
          <w:tab w:val="num" w:pos="720"/>
        </w:tabs>
        <w:ind w:left="720" w:hanging="360"/>
      </w:pPr>
      <w:rPr>
        <w:rFonts w:ascii="Symbol" w:hAnsi="Symbol" w:cs="Symbol" w:hint="default"/>
      </w:rPr>
    </w:lvl>
    <w:lvl w:ilvl="1">
      <w:start w:val="4"/>
      <w:numFmt w:val="decimal"/>
      <w:lvlText w:val="%2)"/>
      <w:lvlJc w:val="left"/>
      <w:pPr>
        <w:tabs>
          <w:tab w:val="num" w:pos="1440"/>
        </w:tabs>
        <w:ind w:left="1440" w:hanging="360"/>
      </w:pPr>
      <w:rPr>
        <w:rFonts w:ascii="Symbol" w:hAnsi="Symbol" w:cs="Symbol" w:hint="default"/>
        <w:b w:val="0"/>
        <w:i w:val="0"/>
        <w:color w:val="000000"/>
        <w:sz w:val="22"/>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9">
    <w:nsid w:val="4A573C05"/>
    <w:multiLevelType w:val="hybridMultilevel"/>
    <w:tmpl w:val="822C4A26"/>
    <w:name w:val="WW8Num562"/>
    <w:lvl w:ilvl="0" w:tplc="D77E8386">
      <w:start w:val="2"/>
      <w:numFmt w:val="decimal"/>
      <w:lvlText w:val="%1. "/>
      <w:lvlJc w:val="left"/>
      <w:pPr>
        <w:tabs>
          <w:tab w:val="num" w:pos="0"/>
        </w:tabs>
        <w:ind w:left="283" w:hanging="283"/>
      </w:pPr>
      <w:rPr>
        <w:rFonts w:ascii="Times New Roman" w:hAnsi="Times New Roman" w:cs="Times New Roman" w:hint="default"/>
        <w:b w:val="0"/>
        <w:i w:val="0"/>
        <w:sz w:val="24"/>
        <w:u w:val="none"/>
      </w:rPr>
    </w:lvl>
    <w:lvl w:ilvl="1" w:tplc="15861BB6" w:tentative="1">
      <w:start w:val="1"/>
      <w:numFmt w:val="lowerLetter"/>
      <w:lvlText w:val="%2."/>
      <w:lvlJc w:val="left"/>
      <w:pPr>
        <w:ind w:left="1440" w:hanging="360"/>
      </w:pPr>
    </w:lvl>
    <w:lvl w:ilvl="2" w:tplc="861A3766" w:tentative="1">
      <w:start w:val="1"/>
      <w:numFmt w:val="lowerRoman"/>
      <w:lvlText w:val="%3."/>
      <w:lvlJc w:val="right"/>
      <w:pPr>
        <w:ind w:left="2160" w:hanging="180"/>
      </w:pPr>
    </w:lvl>
    <w:lvl w:ilvl="3" w:tplc="A57E6C0C" w:tentative="1">
      <w:start w:val="1"/>
      <w:numFmt w:val="decimal"/>
      <w:lvlText w:val="%4."/>
      <w:lvlJc w:val="left"/>
      <w:pPr>
        <w:ind w:left="2880" w:hanging="360"/>
      </w:pPr>
    </w:lvl>
    <w:lvl w:ilvl="4" w:tplc="A11AF73A" w:tentative="1">
      <w:start w:val="1"/>
      <w:numFmt w:val="lowerLetter"/>
      <w:lvlText w:val="%5."/>
      <w:lvlJc w:val="left"/>
      <w:pPr>
        <w:ind w:left="3600" w:hanging="360"/>
      </w:pPr>
    </w:lvl>
    <w:lvl w:ilvl="5" w:tplc="2D7E987E" w:tentative="1">
      <w:start w:val="1"/>
      <w:numFmt w:val="lowerRoman"/>
      <w:lvlText w:val="%6."/>
      <w:lvlJc w:val="right"/>
      <w:pPr>
        <w:ind w:left="4320" w:hanging="180"/>
      </w:pPr>
    </w:lvl>
    <w:lvl w:ilvl="6" w:tplc="C694BED2" w:tentative="1">
      <w:start w:val="1"/>
      <w:numFmt w:val="decimal"/>
      <w:lvlText w:val="%7."/>
      <w:lvlJc w:val="left"/>
      <w:pPr>
        <w:ind w:left="5040" w:hanging="360"/>
      </w:pPr>
    </w:lvl>
    <w:lvl w:ilvl="7" w:tplc="022E187E" w:tentative="1">
      <w:start w:val="1"/>
      <w:numFmt w:val="lowerLetter"/>
      <w:lvlText w:val="%8."/>
      <w:lvlJc w:val="left"/>
      <w:pPr>
        <w:ind w:left="5760" w:hanging="360"/>
      </w:pPr>
    </w:lvl>
    <w:lvl w:ilvl="8" w:tplc="07E07D1A" w:tentative="1">
      <w:start w:val="1"/>
      <w:numFmt w:val="lowerRoman"/>
      <w:lvlText w:val="%9."/>
      <w:lvlJc w:val="right"/>
      <w:pPr>
        <w:ind w:left="6480" w:hanging="180"/>
      </w:pPr>
    </w:lvl>
  </w:abstractNum>
  <w:abstractNum w:abstractNumId="150">
    <w:nsid w:val="4A585E1F"/>
    <w:multiLevelType w:val="multilevel"/>
    <w:tmpl w:val="64966456"/>
    <w:name w:val="WW8Num51123"/>
    <w:lvl w:ilvl="0">
      <w:start w:val="1"/>
      <w:numFmt w:val="bullet"/>
      <w:lvlText w:val=""/>
      <w:lvlJc w:val="left"/>
      <w:pPr>
        <w:tabs>
          <w:tab w:val="num" w:pos="464"/>
        </w:tabs>
        <w:ind w:left="464" w:hanging="284"/>
      </w:pPr>
      <w:rPr>
        <w:rFonts w:ascii="Symbol" w:hAnsi="Symbol" w:cs="Symbol" w:hint="default"/>
      </w:rPr>
    </w:lvl>
    <w:lvl w:ilvl="1">
      <w:start w:val="2"/>
      <w:numFmt w:val="decimal"/>
      <w:lvlText w:val="%2."/>
      <w:lvlJc w:val="left"/>
      <w:pPr>
        <w:tabs>
          <w:tab w:val="num" w:pos="1080"/>
        </w:tabs>
        <w:ind w:left="1080" w:hanging="360"/>
      </w:pPr>
      <w:rPr>
        <w:rFonts w:ascii="Times New Roman" w:hAnsi="Times New Roman" w:hint="default"/>
        <w:b w:val="0"/>
        <w:i w:val="0"/>
        <w:sz w:val="22"/>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1">
    <w:nsid w:val="4D700870"/>
    <w:multiLevelType w:val="singleLevel"/>
    <w:tmpl w:val="23BAF7A2"/>
    <w:name w:val="WW8Num174"/>
    <w:lvl w:ilvl="0">
      <w:start w:val="2"/>
      <w:numFmt w:val="decimal"/>
      <w:lvlText w:val="%1."/>
      <w:lvlJc w:val="left"/>
      <w:pPr>
        <w:tabs>
          <w:tab w:val="num" w:pos="360"/>
        </w:tabs>
        <w:ind w:left="57" w:hanging="57"/>
      </w:pPr>
      <w:rPr>
        <w:rFonts w:ascii="Times New Roman" w:hAnsi="Times New Roman" w:hint="default"/>
        <w:b w:val="0"/>
        <w:i w:val="0"/>
        <w:sz w:val="22"/>
      </w:rPr>
    </w:lvl>
  </w:abstractNum>
  <w:abstractNum w:abstractNumId="152">
    <w:nsid w:val="4DC13344"/>
    <w:multiLevelType w:val="hybridMultilevel"/>
    <w:tmpl w:val="F2AE9F2C"/>
    <w:name w:val="WW8Num142222222222222222222222222"/>
    <w:lvl w:ilvl="0" w:tplc="B42A35B6">
      <w:start w:val="1"/>
      <w:numFmt w:val="bullet"/>
      <w:lvlText w:val=""/>
      <w:lvlJc w:val="left"/>
      <w:pPr>
        <w:tabs>
          <w:tab w:val="num" w:pos="644"/>
        </w:tabs>
        <w:ind w:left="644" w:hanging="284"/>
      </w:pPr>
      <w:rPr>
        <w:rFonts w:ascii="Symbol" w:hAnsi="Symbol" w:hint="default"/>
      </w:rPr>
    </w:lvl>
    <w:lvl w:ilvl="1" w:tplc="D42AD0E8" w:tentative="1">
      <w:start w:val="1"/>
      <w:numFmt w:val="bullet"/>
      <w:lvlText w:val="o"/>
      <w:lvlJc w:val="left"/>
      <w:pPr>
        <w:tabs>
          <w:tab w:val="num" w:pos="1800"/>
        </w:tabs>
        <w:ind w:left="1800" w:hanging="360"/>
      </w:pPr>
      <w:rPr>
        <w:rFonts w:ascii="Courier New" w:hAnsi="Courier New" w:cs="Courier New" w:hint="default"/>
      </w:rPr>
    </w:lvl>
    <w:lvl w:ilvl="2" w:tplc="DA2C4872" w:tentative="1">
      <w:start w:val="1"/>
      <w:numFmt w:val="bullet"/>
      <w:lvlText w:val=""/>
      <w:lvlJc w:val="left"/>
      <w:pPr>
        <w:tabs>
          <w:tab w:val="num" w:pos="2520"/>
        </w:tabs>
        <w:ind w:left="2520" w:hanging="360"/>
      </w:pPr>
      <w:rPr>
        <w:rFonts w:ascii="Wingdings" w:hAnsi="Wingdings" w:hint="default"/>
      </w:rPr>
    </w:lvl>
    <w:lvl w:ilvl="3" w:tplc="9B660B52" w:tentative="1">
      <w:start w:val="1"/>
      <w:numFmt w:val="bullet"/>
      <w:lvlText w:val=""/>
      <w:lvlJc w:val="left"/>
      <w:pPr>
        <w:tabs>
          <w:tab w:val="num" w:pos="3240"/>
        </w:tabs>
        <w:ind w:left="3240" w:hanging="360"/>
      </w:pPr>
      <w:rPr>
        <w:rFonts w:ascii="Symbol" w:hAnsi="Symbol" w:hint="default"/>
      </w:rPr>
    </w:lvl>
    <w:lvl w:ilvl="4" w:tplc="BACA4CA0" w:tentative="1">
      <w:start w:val="1"/>
      <w:numFmt w:val="bullet"/>
      <w:lvlText w:val="o"/>
      <w:lvlJc w:val="left"/>
      <w:pPr>
        <w:tabs>
          <w:tab w:val="num" w:pos="3960"/>
        </w:tabs>
        <w:ind w:left="3960" w:hanging="360"/>
      </w:pPr>
      <w:rPr>
        <w:rFonts w:ascii="Courier New" w:hAnsi="Courier New" w:cs="Courier New" w:hint="default"/>
      </w:rPr>
    </w:lvl>
    <w:lvl w:ilvl="5" w:tplc="F1889040" w:tentative="1">
      <w:start w:val="1"/>
      <w:numFmt w:val="bullet"/>
      <w:lvlText w:val=""/>
      <w:lvlJc w:val="left"/>
      <w:pPr>
        <w:tabs>
          <w:tab w:val="num" w:pos="4680"/>
        </w:tabs>
        <w:ind w:left="4680" w:hanging="360"/>
      </w:pPr>
      <w:rPr>
        <w:rFonts w:ascii="Wingdings" w:hAnsi="Wingdings" w:hint="default"/>
      </w:rPr>
    </w:lvl>
    <w:lvl w:ilvl="6" w:tplc="5B9A9D04" w:tentative="1">
      <w:start w:val="1"/>
      <w:numFmt w:val="bullet"/>
      <w:lvlText w:val=""/>
      <w:lvlJc w:val="left"/>
      <w:pPr>
        <w:tabs>
          <w:tab w:val="num" w:pos="5400"/>
        </w:tabs>
        <w:ind w:left="5400" w:hanging="360"/>
      </w:pPr>
      <w:rPr>
        <w:rFonts w:ascii="Symbol" w:hAnsi="Symbol" w:hint="default"/>
      </w:rPr>
    </w:lvl>
    <w:lvl w:ilvl="7" w:tplc="405C788E" w:tentative="1">
      <w:start w:val="1"/>
      <w:numFmt w:val="bullet"/>
      <w:lvlText w:val="o"/>
      <w:lvlJc w:val="left"/>
      <w:pPr>
        <w:tabs>
          <w:tab w:val="num" w:pos="6120"/>
        </w:tabs>
        <w:ind w:left="6120" w:hanging="360"/>
      </w:pPr>
      <w:rPr>
        <w:rFonts w:ascii="Courier New" w:hAnsi="Courier New" w:cs="Courier New" w:hint="default"/>
      </w:rPr>
    </w:lvl>
    <w:lvl w:ilvl="8" w:tplc="518847B2" w:tentative="1">
      <w:start w:val="1"/>
      <w:numFmt w:val="bullet"/>
      <w:lvlText w:val=""/>
      <w:lvlJc w:val="left"/>
      <w:pPr>
        <w:tabs>
          <w:tab w:val="num" w:pos="6840"/>
        </w:tabs>
        <w:ind w:left="6840" w:hanging="360"/>
      </w:pPr>
      <w:rPr>
        <w:rFonts w:ascii="Wingdings" w:hAnsi="Wingdings" w:hint="default"/>
      </w:rPr>
    </w:lvl>
  </w:abstractNum>
  <w:abstractNum w:abstractNumId="153">
    <w:nsid w:val="50C27789"/>
    <w:multiLevelType w:val="multilevel"/>
    <w:tmpl w:val="B8760646"/>
    <w:lvl w:ilvl="0">
      <w:start w:val="6"/>
      <w:numFmt w:val="decimal"/>
      <w:lvlText w:val="%1."/>
      <w:lvlJc w:val="left"/>
      <w:pPr>
        <w:tabs>
          <w:tab w:val="num" w:pos="720"/>
        </w:tabs>
        <w:ind w:left="720" w:hanging="360"/>
      </w:pPr>
      <w:rPr>
        <w:rFonts w:ascii="Symbol" w:hAnsi="Symbol" w:cs="Symbol" w:hint="default"/>
      </w:rPr>
    </w:lvl>
    <w:lvl w:ilvl="1">
      <w:start w:val="4"/>
      <w:numFmt w:val="decimal"/>
      <w:lvlText w:val="%2)"/>
      <w:lvlJc w:val="left"/>
      <w:pPr>
        <w:tabs>
          <w:tab w:val="num" w:pos="1440"/>
        </w:tabs>
        <w:ind w:left="1440" w:hanging="360"/>
      </w:pPr>
      <w:rPr>
        <w:rFonts w:ascii="Symbol" w:hAnsi="Symbol" w:cs="Symbol" w:hint="default"/>
        <w:b w:val="0"/>
        <w:i w:val="0"/>
        <w:color w:val="000000"/>
        <w:sz w:val="22"/>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Letter"/>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bCs/>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4">
    <w:nsid w:val="5188079B"/>
    <w:multiLevelType w:val="hybridMultilevel"/>
    <w:tmpl w:val="0B1EEA42"/>
    <w:name w:val="WW8Num1922"/>
    <w:lvl w:ilvl="0" w:tplc="1A081730">
      <w:start w:val="1"/>
      <w:numFmt w:val="decimal"/>
      <w:lvlText w:val="%1."/>
      <w:lvlJc w:val="left"/>
      <w:pPr>
        <w:tabs>
          <w:tab w:val="num" w:pos="1800"/>
        </w:tabs>
        <w:ind w:left="1800" w:hanging="360"/>
      </w:pPr>
      <w:rPr>
        <w:rFonts w:hint="default"/>
      </w:rPr>
    </w:lvl>
    <w:lvl w:ilvl="1" w:tplc="F65232BE" w:tentative="1">
      <w:start w:val="1"/>
      <w:numFmt w:val="lowerLetter"/>
      <w:lvlText w:val="%2."/>
      <w:lvlJc w:val="left"/>
      <w:pPr>
        <w:ind w:left="1440" w:hanging="360"/>
      </w:pPr>
    </w:lvl>
    <w:lvl w:ilvl="2" w:tplc="FA44B232" w:tentative="1">
      <w:start w:val="1"/>
      <w:numFmt w:val="lowerRoman"/>
      <w:lvlText w:val="%3."/>
      <w:lvlJc w:val="right"/>
      <w:pPr>
        <w:ind w:left="2160" w:hanging="180"/>
      </w:pPr>
    </w:lvl>
    <w:lvl w:ilvl="3" w:tplc="CE425F90" w:tentative="1">
      <w:start w:val="1"/>
      <w:numFmt w:val="decimal"/>
      <w:lvlText w:val="%4."/>
      <w:lvlJc w:val="left"/>
      <w:pPr>
        <w:ind w:left="2880" w:hanging="360"/>
      </w:pPr>
    </w:lvl>
    <w:lvl w:ilvl="4" w:tplc="9738A558" w:tentative="1">
      <w:start w:val="1"/>
      <w:numFmt w:val="lowerLetter"/>
      <w:lvlText w:val="%5."/>
      <w:lvlJc w:val="left"/>
      <w:pPr>
        <w:ind w:left="3600" w:hanging="360"/>
      </w:pPr>
    </w:lvl>
    <w:lvl w:ilvl="5" w:tplc="950464EE" w:tentative="1">
      <w:start w:val="1"/>
      <w:numFmt w:val="lowerRoman"/>
      <w:lvlText w:val="%6."/>
      <w:lvlJc w:val="right"/>
      <w:pPr>
        <w:ind w:left="4320" w:hanging="180"/>
      </w:pPr>
    </w:lvl>
    <w:lvl w:ilvl="6" w:tplc="8742946A" w:tentative="1">
      <w:start w:val="1"/>
      <w:numFmt w:val="decimal"/>
      <w:lvlText w:val="%7."/>
      <w:lvlJc w:val="left"/>
      <w:pPr>
        <w:ind w:left="5040" w:hanging="360"/>
      </w:pPr>
    </w:lvl>
    <w:lvl w:ilvl="7" w:tplc="12267B6E" w:tentative="1">
      <w:start w:val="1"/>
      <w:numFmt w:val="lowerLetter"/>
      <w:lvlText w:val="%8."/>
      <w:lvlJc w:val="left"/>
      <w:pPr>
        <w:ind w:left="5760" w:hanging="360"/>
      </w:pPr>
    </w:lvl>
    <w:lvl w:ilvl="8" w:tplc="B97C60D6" w:tentative="1">
      <w:start w:val="1"/>
      <w:numFmt w:val="lowerRoman"/>
      <w:lvlText w:val="%9."/>
      <w:lvlJc w:val="right"/>
      <w:pPr>
        <w:ind w:left="6480" w:hanging="180"/>
      </w:pPr>
    </w:lvl>
  </w:abstractNum>
  <w:abstractNum w:abstractNumId="155">
    <w:nsid w:val="51E450E5"/>
    <w:multiLevelType w:val="multilevel"/>
    <w:tmpl w:val="A190BC8C"/>
    <w:name w:val="WW8Num2322"/>
    <w:lvl w:ilvl="0">
      <w:start w:val="1"/>
      <w:numFmt w:val="decimal"/>
      <w:lvlText w:val="%1."/>
      <w:lvlJc w:val="left"/>
      <w:pPr>
        <w:tabs>
          <w:tab w:val="num" w:pos="720"/>
        </w:tabs>
        <w:ind w:left="720" w:hanging="360"/>
      </w:pPr>
      <w:rPr>
        <w:rFonts w:ascii="Times New Roman" w:hAnsi="Times New Roman" w:hint="default"/>
        <w:b w:val="0"/>
        <w:i w:val="0"/>
        <w:color w:val="auto"/>
        <w:sz w:val="22"/>
        <w:szCs w:val="22"/>
      </w:rPr>
    </w:lvl>
    <w:lvl w:ilvl="1">
      <w:start w:val="1"/>
      <w:numFmt w:val="decimal"/>
      <w:lvlText w:val="%2."/>
      <w:lvlJc w:val="left"/>
      <w:pPr>
        <w:tabs>
          <w:tab w:val="num" w:pos="1440"/>
        </w:tabs>
        <w:ind w:left="1440" w:hanging="360"/>
      </w:pPr>
      <w:rPr>
        <w:rFonts w:cs="Times New Roman" w:hint="default"/>
        <w:sz w:val="22"/>
        <w:szCs w:val="22"/>
      </w:rPr>
    </w:lvl>
    <w:lvl w:ilvl="2">
      <w:start w:val="1"/>
      <w:numFmt w:val="lowerRoman"/>
      <w:lvlText w:val="%3."/>
      <w:lvlJc w:val="right"/>
      <w:pPr>
        <w:tabs>
          <w:tab w:val="num" w:pos="2160"/>
        </w:tabs>
        <w:ind w:left="2160" w:hanging="180"/>
      </w:pPr>
      <w:rPr>
        <w:rFonts w:cs="Times New Roman" w:hint="default"/>
        <w:sz w:val="22"/>
        <w:szCs w:val="22"/>
      </w:rPr>
    </w:lvl>
    <w:lvl w:ilvl="3">
      <w:start w:val="5"/>
      <w:numFmt w:val="decimal"/>
      <w:lvlText w:val="%4."/>
      <w:lvlJc w:val="left"/>
      <w:pPr>
        <w:tabs>
          <w:tab w:val="num" w:pos="2880"/>
        </w:tabs>
        <w:ind w:left="2880" w:hanging="360"/>
      </w:pPr>
      <w:rPr>
        <w:rFonts w:cs="Times New Roman" w:hint="default"/>
        <w:sz w:val="22"/>
        <w:szCs w:val="22"/>
      </w:rPr>
    </w:lvl>
    <w:lvl w:ilvl="4">
      <w:start w:val="1"/>
      <w:numFmt w:val="decimal"/>
      <w:lvlText w:val="%5)"/>
      <w:lvlJc w:val="left"/>
      <w:pPr>
        <w:tabs>
          <w:tab w:val="num" w:pos="3600"/>
        </w:tabs>
        <w:ind w:left="3600" w:hanging="360"/>
      </w:pPr>
      <w:rPr>
        <w:rFonts w:hint="default"/>
        <w:sz w:val="24"/>
        <w:szCs w:val="24"/>
      </w:rPr>
    </w:lvl>
    <w:lvl w:ilvl="5">
      <w:start w:val="1"/>
      <w:numFmt w:val="lowerLetter"/>
      <w:lvlText w:val="%6)"/>
      <w:lvlJc w:val="left"/>
      <w:pPr>
        <w:tabs>
          <w:tab w:val="num" w:pos="4500"/>
        </w:tabs>
        <w:ind w:left="4500" w:hanging="360"/>
      </w:pPr>
      <w:rPr>
        <w:rFonts w:cs="Times New Roman" w:hint="default"/>
        <w:sz w:val="22"/>
        <w:szCs w:val="22"/>
      </w:rPr>
    </w:lvl>
    <w:lvl w:ilvl="6">
      <w:start w:val="1"/>
      <w:numFmt w:val="decimal"/>
      <w:lvlText w:val="%7."/>
      <w:lvlJc w:val="left"/>
      <w:pPr>
        <w:tabs>
          <w:tab w:val="num" w:pos="5040"/>
        </w:tabs>
        <w:ind w:left="5040" w:hanging="360"/>
      </w:pPr>
      <w:rPr>
        <w:rFonts w:cs="Times New Roman" w:hint="default"/>
        <w:color w:val="auto"/>
      </w:rPr>
    </w:lvl>
    <w:lvl w:ilvl="7">
      <w:start w:val="1"/>
      <w:numFmt w:val="lowerLetter"/>
      <w:lvlText w:val="%8."/>
      <w:lvlJc w:val="left"/>
      <w:pPr>
        <w:tabs>
          <w:tab w:val="num" w:pos="5760"/>
        </w:tabs>
        <w:ind w:left="5760" w:hanging="360"/>
      </w:pPr>
      <w:rPr>
        <w:rFonts w:cs="Times New Roman" w:hint="default"/>
        <w:sz w:val="22"/>
        <w:szCs w:val="22"/>
      </w:rPr>
    </w:lvl>
    <w:lvl w:ilvl="8">
      <w:start w:val="1"/>
      <w:numFmt w:val="lowerRoman"/>
      <w:lvlText w:val="%9."/>
      <w:lvlJc w:val="right"/>
      <w:pPr>
        <w:tabs>
          <w:tab w:val="num" w:pos="6480"/>
        </w:tabs>
        <w:ind w:left="6480" w:hanging="180"/>
      </w:pPr>
      <w:rPr>
        <w:rFonts w:cs="Times New Roman" w:hint="default"/>
        <w:sz w:val="22"/>
        <w:szCs w:val="22"/>
      </w:rPr>
    </w:lvl>
  </w:abstractNum>
  <w:abstractNum w:abstractNumId="156">
    <w:nsid w:val="552B16F0"/>
    <w:multiLevelType w:val="hybridMultilevel"/>
    <w:tmpl w:val="36BE65DC"/>
    <w:name w:val="WW8Num1222"/>
    <w:lvl w:ilvl="0" w:tplc="0FD23244">
      <w:start w:val="1"/>
      <w:numFmt w:val="bullet"/>
      <w:lvlText w:val=""/>
      <w:lvlJc w:val="left"/>
      <w:pPr>
        <w:tabs>
          <w:tab w:val="num" w:pos="284"/>
        </w:tabs>
        <w:ind w:left="284" w:hanging="284"/>
      </w:pPr>
      <w:rPr>
        <w:rFonts w:ascii="Symbol" w:hAnsi="Symbol" w:hint="default"/>
      </w:rPr>
    </w:lvl>
    <w:lvl w:ilvl="1" w:tplc="DAE079B8" w:tentative="1">
      <w:start w:val="1"/>
      <w:numFmt w:val="bullet"/>
      <w:lvlText w:val="o"/>
      <w:lvlJc w:val="left"/>
      <w:pPr>
        <w:tabs>
          <w:tab w:val="num" w:pos="1440"/>
        </w:tabs>
        <w:ind w:left="1440" w:hanging="360"/>
      </w:pPr>
      <w:rPr>
        <w:rFonts w:ascii="Courier New" w:hAnsi="Courier New" w:cs="Courier New" w:hint="default"/>
      </w:rPr>
    </w:lvl>
    <w:lvl w:ilvl="2" w:tplc="E96427D2" w:tentative="1">
      <w:start w:val="1"/>
      <w:numFmt w:val="bullet"/>
      <w:lvlText w:val=""/>
      <w:lvlJc w:val="left"/>
      <w:pPr>
        <w:tabs>
          <w:tab w:val="num" w:pos="2160"/>
        </w:tabs>
        <w:ind w:left="2160" w:hanging="360"/>
      </w:pPr>
      <w:rPr>
        <w:rFonts w:ascii="Wingdings" w:hAnsi="Wingdings" w:hint="default"/>
      </w:rPr>
    </w:lvl>
    <w:lvl w:ilvl="3" w:tplc="29840522" w:tentative="1">
      <w:start w:val="1"/>
      <w:numFmt w:val="bullet"/>
      <w:lvlText w:val=""/>
      <w:lvlJc w:val="left"/>
      <w:pPr>
        <w:tabs>
          <w:tab w:val="num" w:pos="2880"/>
        </w:tabs>
        <w:ind w:left="2880" w:hanging="360"/>
      </w:pPr>
      <w:rPr>
        <w:rFonts w:ascii="Symbol" w:hAnsi="Symbol" w:hint="default"/>
      </w:rPr>
    </w:lvl>
    <w:lvl w:ilvl="4" w:tplc="2264A998" w:tentative="1">
      <w:start w:val="1"/>
      <w:numFmt w:val="bullet"/>
      <w:lvlText w:val="o"/>
      <w:lvlJc w:val="left"/>
      <w:pPr>
        <w:tabs>
          <w:tab w:val="num" w:pos="3600"/>
        </w:tabs>
        <w:ind w:left="3600" w:hanging="360"/>
      </w:pPr>
      <w:rPr>
        <w:rFonts w:ascii="Courier New" w:hAnsi="Courier New" w:cs="Courier New" w:hint="default"/>
      </w:rPr>
    </w:lvl>
    <w:lvl w:ilvl="5" w:tplc="9A8423B0" w:tentative="1">
      <w:start w:val="1"/>
      <w:numFmt w:val="bullet"/>
      <w:lvlText w:val=""/>
      <w:lvlJc w:val="left"/>
      <w:pPr>
        <w:tabs>
          <w:tab w:val="num" w:pos="4320"/>
        </w:tabs>
        <w:ind w:left="4320" w:hanging="360"/>
      </w:pPr>
      <w:rPr>
        <w:rFonts w:ascii="Wingdings" w:hAnsi="Wingdings" w:hint="default"/>
      </w:rPr>
    </w:lvl>
    <w:lvl w:ilvl="6" w:tplc="72C8DE9E" w:tentative="1">
      <w:start w:val="1"/>
      <w:numFmt w:val="bullet"/>
      <w:lvlText w:val=""/>
      <w:lvlJc w:val="left"/>
      <w:pPr>
        <w:tabs>
          <w:tab w:val="num" w:pos="5040"/>
        </w:tabs>
        <w:ind w:left="5040" w:hanging="360"/>
      </w:pPr>
      <w:rPr>
        <w:rFonts w:ascii="Symbol" w:hAnsi="Symbol" w:hint="default"/>
      </w:rPr>
    </w:lvl>
    <w:lvl w:ilvl="7" w:tplc="06C40BC8" w:tentative="1">
      <w:start w:val="1"/>
      <w:numFmt w:val="bullet"/>
      <w:lvlText w:val="o"/>
      <w:lvlJc w:val="left"/>
      <w:pPr>
        <w:tabs>
          <w:tab w:val="num" w:pos="5760"/>
        </w:tabs>
        <w:ind w:left="5760" w:hanging="360"/>
      </w:pPr>
      <w:rPr>
        <w:rFonts w:ascii="Courier New" w:hAnsi="Courier New" w:cs="Courier New" w:hint="default"/>
      </w:rPr>
    </w:lvl>
    <w:lvl w:ilvl="8" w:tplc="7A663734" w:tentative="1">
      <w:start w:val="1"/>
      <w:numFmt w:val="bullet"/>
      <w:lvlText w:val=""/>
      <w:lvlJc w:val="left"/>
      <w:pPr>
        <w:tabs>
          <w:tab w:val="num" w:pos="6480"/>
        </w:tabs>
        <w:ind w:left="6480" w:hanging="360"/>
      </w:pPr>
      <w:rPr>
        <w:rFonts w:ascii="Wingdings" w:hAnsi="Wingdings" w:hint="default"/>
      </w:rPr>
    </w:lvl>
  </w:abstractNum>
  <w:abstractNum w:abstractNumId="157">
    <w:nsid w:val="55EE5650"/>
    <w:multiLevelType w:val="multilevel"/>
    <w:tmpl w:val="9A38DB42"/>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720" w:hanging="360"/>
      </w:pPr>
      <w:rPr>
        <w:rFonts w:hint="default"/>
        <w:b/>
        <w:sz w:val="20"/>
      </w:rPr>
    </w:lvl>
    <w:lvl w:ilvl="2">
      <w:start w:val="1"/>
      <w:numFmt w:val="decimal"/>
      <w:isLgl/>
      <w:lvlText w:val="%1.%2.%3."/>
      <w:lvlJc w:val="left"/>
      <w:pPr>
        <w:ind w:left="1080" w:hanging="720"/>
      </w:pPr>
      <w:rPr>
        <w:rFonts w:hint="default"/>
        <w:b/>
        <w:sz w:val="20"/>
      </w:rPr>
    </w:lvl>
    <w:lvl w:ilvl="3">
      <w:start w:val="1"/>
      <w:numFmt w:val="decimal"/>
      <w:isLgl/>
      <w:lvlText w:val="%1.%2.%3.%4."/>
      <w:lvlJc w:val="left"/>
      <w:pPr>
        <w:ind w:left="1080" w:hanging="720"/>
      </w:pPr>
      <w:rPr>
        <w:rFonts w:hint="default"/>
        <w:b/>
        <w:sz w:val="20"/>
      </w:rPr>
    </w:lvl>
    <w:lvl w:ilvl="4">
      <w:start w:val="1"/>
      <w:numFmt w:val="decimal"/>
      <w:isLgl/>
      <w:lvlText w:val="%1.%2.%3.%4.%5."/>
      <w:lvlJc w:val="left"/>
      <w:pPr>
        <w:ind w:left="1440" w:hanging="1080"/>
      </w:pPr>
      <w:rPr>
        <w:rFonts w:hint="default"/>
        <w:b/>
        <w:sz w:val="20"/>
      </w:rPr>
    </w:lvl>
    <w:lvl w:ilvl="5">
      <w:start w:val="1"/>
      <w:numFmt w:val="decimal"/>
      <w:isLgl/>
      <w:lvlText w:val="%1.%2.%3.%4.%5.%6."/>
      <w:lvlJc w:val="left"/>
      <w:pPr>
        <w:ind w:left="1440" w:hanging="1080"/>
      </w:pPr>
      <w:rPr>
        <w:rFonts w:hint="default"/>
        <w:b/>
        <w:sz w:val="20"/>
      </w:rPr>
    </w:lvl>
    <w:lvl w:ilvl="6">
      <w:start w:val="1"/>
      <w:numFmt w:val="decimal"/>
      <w:isLgl/>
      <w:lvlText w:val="%1.%2.%3.%4.%5.%6.%7."/>
      <w:lvlJc w:val="left"/>
      <w:pPr>
        <w:ind w:left="1800" w:hanging="1440"/>
      </w:pPr>
      <w:rPr>
        <w:rFonts w:hint="default"/>
        <w:b/>
        <w:sz w:val="20"/>
      </w:rPr>
    </w:lvl>
    <w:lvl w:ilvl="7">
      <w:start w:val="1"/>
      <w:numFmt w:val="decimal"/>
      <w:isLgl/>
      <w:lvlText w:val="%1.%2.%3.%4.%5.%6.%7.%8."/>
      <w:lvlJc w:val="left"/>
      <w:pPr>
        <w:ind w:left="1800" w:hanging="1440"/>
      </w:pPr>
      <w:rPr>
        <w:rFonts w:hint="default"/>
        <w:b/>
        <w:sz w:val="20"/>
      </w:rPr>
    </w:lvl>
    <w:lvl w:ilvl="8">
      <w:start w:val="1"/>
      <w:numFmt w:val="decimal"/>
      <w:isLgl/>
      <w:lvlText w:val="%1.%2.%3.%4.%5.%6.%7.%8.%9."/>
      <w:lvlJc w:val="left"/>
      <w:pPr>
        <w:ind w:left="2160" w:hanging="1800"/>
      </w:pPr>
      <w:rPr>
        <w:rFonts w:hint="default"/>
        <w:b/>
        <w:sz w:val="20"/>
      </w:rPr>
    </w:lvl>
  </w:abstractNum>
  <w:abstractNum w:abstractNumId="158">
    <w:nsid w:val="590978DF"/>
    <w:multiLevelType w:val="hybridMultilevel"/>
    <w:tmpl w:val="A66CF122"/>
    <w:name w:val="WW8Num592"/>
    <w:lvl w:ilvl="0" w:tplc="B43AC8AC">
      <w:start w:val="1"/>
      <w:numFmt w:val="decimal"/>
      <w:lvlText w:val="%1."/>
      <w:lvlJc w:val="left"/>
      <w:pPr>
        <w:tabs>
          <w:tab w:val="num" w:pos="360"/>
        </w:tabs>
        <w:ind w:left="36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nsid w:val="5E6B7827"/>
    <w:multiLevelType w:val="hybridMultilevel"/>
    <w:tmpl w:val="6AF260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nsid w:val="5F231C91"/>
    <w:multiLevelType w:val="hybridMultilevel"/>
    <w:tmpl w:val="27401ECA"/>
    <w:lvl w:ilvl="0" w:tplc="FFFFFFFF">
      <w:start w:val="1"/>
      <w:numFmt w:val="bullet"/>
      <w:lvlText w:val=""/>
      <w:lvlJc w:val="left"/>
      <w:pPr>
        <w:ind w:left="720" w:hanging="360"/>
      </w:pPr>
      <w:rPr>
        <w:rFonts w:ascii="Symbol" w:hAnsi="Symbo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nsid w:val="5FF2079E"/>
    <w:multiLevelType w:val="hybridMultilevel"/>
    <w:tmpl w:val="E52EC602"/>
    <w:name w:val="WW8Num502"/>
    <w:lvl w:ilvl="0" w:tplc="B80630A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nsid w:val="605604F6"/>
    <w:multiLevelType w:val="hybridMultilevel"/>
    <w:tmpl w:val="2AC63B90"/>
    <w:name w:val="WW8Num142222222222222222"/>
    <w:lvl w:ilvl="0" w:tplc="FDF4386A">
      <w:start w:val="1"/>
      <w:numFmt w:val="bullet"/>
      <w:lvlText w:val=""/>
      <w:lvlJc w:val="left"/>
      <w:pPr>
        <w:tabs>
          <w:tab w:val="num" w:pos="284"/>
        </w:tabs>
        <w:ind w:left="284" w:hanging="284"/>
      </w:pPr>
      <w:rPr>
        <w:rFonts w:ascii="Symbol" w:hAnsi="Symbol" w:hint="default"/>
      </w:rPr>
    </w:lvl>
    <w:lvl w:ilvl="1" w:tplc="A470D6B0">
      <w:start w:val="1"/>
      <w:numFmt w:val="bullet"/>
      <w:lvlText w:val="o"/>
      <w:lvlJc w:val="left"/>
      <w:pPr>
        <w:tabs>
          <w:tab w:val="num" w:pos="1440"/>
        </w:tabs>
        <w:ind w:left="1440" w:hanging="360"/>
      </w:pPr>
      <w:rPr>
        <w:rFonts w:ascii="Courier New" w:hAnsi="Courier New" w:cs="Courier New" w:hint="default"/>
      </w:rPr>
    </w:lvl>
    <w:lvl w:ilvl="2" w:tplc="BA42EA72" w:tentative="1">
      <w:start w:val="1"/>
      <w:numFmt w:val="bullet"/>
      <w:lvlText w:val=""/>
      <w:lvlJc w:val="left"/>
      <w:pPr>
        <w:tabs>
          <w:tab w:val="num" w:pos="2160"/>
        </w:tabs>
        <w:ind w:left="2160" w:hanging="360"/>
      </w:pPr>
      <w:rPr>
        <w:rFonts w:ascii="Wingdings" w:hAnsi="Wingdings" w:hint="default"/>
      </w:rPr>
    </w:lvl>
    <w:lvl w:ilvl="3" w:tplc="C374C2CA" w:tentative="1">
      <w:start w:val="1"/>
      <w:numFmt w:val="bullet"/>
      <w:lvlText w:val=""/>
      <w:lvlJc w:val="left"/>
      <w:pPr>
        <w:tabs>
          <w:tab w:val="num" w:pos="2880"/>
        </w:tabs>
        <w:ind w:left="2880" w:hanging="360"/>
      </w:pPr>
      <w:rPr>
        <w:rFonts w:ascii="Symbol" w:hAnsi="Symbol" w:hint="default"/>
      </w:rPr>
    </w:lvl>
    <w:lvl w:ilvl="4" w:tplc="6742BF58" w:tentative="1">
      <w:start w:val="1"/>
      <w:numFmt w:val="bullet"/>
      <w:lvlText w:val="o"/>
      <w:lvlJc w:val="left"/>
      <w:pPr>
        <w:tabs>
          <w:tab w:val="num" w:pos="3600"/>
        </w:tabs>
        <w:ind w:left="3600" w:hanging="360"/>
      </w:pPr>
      <w:rPr>
        <w:rFonts w:ascii="Courier New" w:hAnsi="Courier New" w:cs="Courier New" w:hint="default"/>
      </w:rPr>
    </w:lvl>
    <w:lvl w:ilvl="5" w:tplc="032CEB6E" w:tentative="1">
      <w:start w:val="1"/>
      <w:numFmt w:val="bullet"/>
      <w:lvlText w:val=""/>
      <w:lvlJc w:val="left"/>
      <w:pPr>
        <w:tabs>
          <w:tab w:val="num" w:pos="4320"/>
        </w:tabs>
        <w:ind w:left="4320" w:hanging="360"/>
      </w:pPr>
      <w:rPr>
        <w:rFonts w:ascii="Wingdings" w:hAnsi="Wingdings" w:hint="default"/>
      </w:rPr>
    </w:lvl>
    <w:lvl w:ilvl="6" w:tplc="66D21690" w:tentative="1">
      <w:start w:val="1"/>
      <w:numFmt w:val="bullet"/>
      <w:lvlText w:val=""/>
      <w:lvlJc w:val="left"/>
      <w:pPr>
        <w:tabs>
          <w:tab w:val="num" w:pos="5040"/>
        </w:tabs>
        <w:ind w:left="5040" w:hanging="360"/>
      </w:pPr>
      <w:rPr>
        <w:rFonts w:ascii="Symbol" w:hAnsi="Symbol" w:hint="default"/>
      </w:rPr>
    </w:lvl>
    <w:lvl w:ilvl="7" w:tplc="156C4EA4" w:tentative="1">
      <w:start w:val="1"/>
      <w:numFmt w:val="bullet"/>
      <w:lvlText w:val="o"/>
      <w:lvlJc w:val="left"/>
      <w:pPr>
        <w:tabs>
          <w:tab w:val="num" w:pos="5760"/>
        </w:tabs>
        <w:ind w:left="5760" w:hanging="360"/>
      </w:pPr>
      <w:rPr>
        <w:rFonts w:ascii="Courier New" w:hAnsi="Courier New" w:cs="Courier New" w:hint="default"/>
      </w:rPr>
    </w:lvl>
    <w:lvl w:ilvl="8" w:tplc="6A82872A" w:tentative="1">
      <w:start w:val="1"/>
      <w:numFmt w:val="bullet"/>
      <w:lvlText w:val=""/>
      <w:lvlJc w:val="left"/>
      <w:pPr>
        <w:tabs>
          <w:tab w:val="num" w:pos="6480"/>
        </w:tabs>
        <w:ind w:left="6480" w:hanging="360"/>
      </w:pPr>
      <w:rPr>
        <w:rFonts w:ascii="Wingdings" w:hAnsi="Wingdings" w:hint="default"/>
      </w:rPr>
    </w:lvl>
  </w:abstractNum>
  <w:abstractNum w:abstractNumId="163">
    <w:nsid w:val="62EC54A4"/>
    <w:multiLevelType w:val="multilevel"/>
    <w:tmpl w:val="0436C7B8"/>
    <w:name w:val="WW8Num511232"/>
    <w:lvl w:ilvl="0">
      <w:start w:val="1"/>
      <w:numFmt w:val="bullet"/>
      <w:lvlText w:val=""/>
      <w:lvlJc w:val="left"/>
      <w:pPr>
        <w:tabs>
          <w:tab w:val="num" w:pos="464"/>
        </w:tabs>
        <w:ind w:left="464" w:hanging="284"/>
      </w:pPr>
      <w:rPr>
        <w:rFonts w:ascii="Symbol" w:hAnsi="Symbol" w:cs="Symbol" w:hint="default"/>
      </w:rPr>
    </w:lvl>
    <w:lvl w:ilvl="1">
      <w:start w:val="2"/>
      <w:numFmt w:val="decimal"/>
      <w:lvlText w:val="%2."/>
      <w:lvlJc w:val="left"/>
      <w:pPr>
        <w:tabs>
          <w:tab w:val="num" w:pos="1080"/>
        </w:tabs>
        <w:ind w:left="1080" w:hanging="360"/>
      </w:pPr>
      <w:rPr>
        <w:rFonts w:ascii="Times New Roman" w:hAnsi="Times New Roman" w:hint="default"/>
        <w:b w:val="0"/>
        <w:i w:val="0"/>
        <w:sz w:val="22"/>
      </w:rPr>
    </w:lvl>
    <w:lvl w:ilvl="2">
      <w:start w:val="1"/>
      <w:numFmt w:val="decimal"/>
      <w:lvlText w:val="%3."/>
      <w:lvlJc w:val="left"/>
      <w:pPr>
        <w:tabs>
          <w:tab w:val="num" w:pos="1440"/>
        </w:tabs>
        <w:ind w:left="1440" w:hanging="360"/>
      </w:pPr>
      <w:rPr>
        <w:rFonts w:ascii="Times New Roman" w:eastAsia="Times New Roman" w:hAnsi="Times New Roman" w:cs="Times New Roman"/>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4">
    <w:nsid w:val="633A78A4"/>
    <w:multiLevelType w:val="hybridMultilevel"/>
    <w:tmpl w:val="01DC9E6E"/>
    <w:name w:val="WW8Num212"/>
    <w:lvl w:ilvl="0" w:tplc="5E86CB26">
      <w:start w:val="2"/>
      <w:numFmt w:val="decimal"/>
      <w:lvlText w:val="%1."/>
      <w:lvlJc w:val="left"/>
      <w:pPr>
        <w:tabs>
          <w:tab w:val="num" w:pos="0"/>
        </w:tabs>
        <w:ind w:left="1003" w:hanging="360"/>
      </w:pPr>
      <w:rPr>
        <w:rFonts w:hint="default"/>
      </w:rPr>
    </w:lvl>
    <w:lvl w:ilvl="1" w:tplc="E8D6194E" w:tentative="1">
      <w:start w:val="1"/>
      <w:numFmt w:val="lowerLetter"/>
      <w:lvlText w:val="%2."/>
      <w:lvlJc w:val="left"/>
      <w:pPr>
        <w:ind w:left="1440" w:hanging="360"/>
      </w:pPr>
    </w:lvl>
    <w:lvl w:ilvl="2" w:tplc="32C2977A" w:tentative="1">
      <w:start w:val="1"/>
      <w:numFmt w:val="lowerRoman"/>
      <w:lvlText w:val="%3."/>
      <w:lvlJc w:val="right"/>
      <w:pPr>
        <w:ind w:left="2160" w:hanging="180"/>
      </w:pPr>
    </w:lvl>
    <w:lvl w:ilvl="3" w:tplc="CD40A6BA" w:tentative="1">
      <w:start w:val="1"/>
      <w:numFmt w:val="decimal"/>
      <w:lvlText w:val="%4."/>
      <w:lvlJc w:val="left"/>
      <w:pPr>
        <w:ind w:left="2880" w:hanging="360"/>
      </w:pPr>
    </w:lvl>
    <w:lvl w:ilvl="4" w:tplc="B728E7C0" w:tentative="1">
      <w:start w:val="1"/>
      <w:numFmt w:val="lowerLetter"/>
      <w:lvlText w:val="%5."/>
      <w:lvlJc w:val="left"/>
      <w:pPr>
        <w:ind w:left="3600" w:hanging="360"/>
      </w:pPr>
    </w:lvl>
    <w:lvl w:ilvl="5" w:tplc="4F864F02" w:tentative="1">
      <w:start w:val="1"/>
      <w:numFmt w:val="lowerRoman"/>
      <w:lvlText w:val="%6."/>
      <w:lvlJc w:val="right"/>
      <w:pPr>
        <w:ind w:left="4320" w:hanging="180"/>
      </w:pPr>
    </w:lvl>
    <w:lvl w:ilvl="6" w:tplc="67BE4598" w:tentative="1">
      <w:start w:val="1"/>
      <w:numFmt w:val="decimal"/>
      <w:lvlText w:val="%7."/>
      <w:lvlJc w:val="left"/>
      <w:pPr>
        <w:ind w:left="5040" w:hanging="360"/>
      </w:pPr>
    </w:lvl>
    <w:lvl w:ilvl="7" w:tplc="64B0488C" w:tentative="1">
      <w:start w:val="1"/>
      <w:numFmt w:val="lowerLetter"/>
      <w:lvlText w:val="%8."/>
      <w:lvlJc w:val="left"/>
      <w:pPr>
        <w:ind w:left="5760" w:hanging="360"/>
      </w:pPr>
    </w:lvl>
    <w:lvl w:ilvl="8" w:tplc="B798BAF4" w:tentative="1">
      <w:start w:val="1"/>
      <w:numFmt w:val="lowerRoman"/>
      <w:lvlText w:val="%9."/>
      <w:lvlJc w:val="right"/>
      <w:pPr>
        <w:ind w:left="6480" w:hanging="180"/>
      </w:pPr>
    </w:lvl>
  </w:abstractNum>
  <w:abstractNum w:abstractNumId="165">
    <w:nsid w:val="63655BAA"/>
    <w:multiLevelType w:val="hybridMultilevel"/>
    <w:tmpl w:val="36CA3B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AA3A1AC4">
      <w:start w:val="1"/>
      <w:numFmt w:val="decimal"/>
      <w:lvlText w:val="%7."/>
      <w:lvlJc w:val="left"/>
      <w:pPr>
        <w:ind w:left="5040" w:hanging="360"/>
      </w:pPr>
      <w:rPr>
        <w:rFonts w:ascii="Times New Roman" w:hAnsi="Times New Roman" w:hint="default"/>
        <w:b w:val="0"/>
        <w:i w:val="0"/>
        <w:sz w:val="22"/>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nsid w:val="64420791"/>
    <w:multiLevelType w:val="hybridMultilevel"/>
    <w:tmpl w:val="103AED28"/>
    <w:name w:val="WW8Num14222222222222222"/>
    <w:lvl w:ilvl="0" w:tplc="B5A2A858">
      <w:start w:val="1"/>
      <w:numFmt w:val="bullet"/>
      <w:lvlText w:val=""/>
      <w:lvlJc w:val="left"/>
      <w:pPr>
        <w:tabs>
          <w:tab w:val="num" w:pos="644"/>
        </w:tabs>
        <w:ind w:left="644" w:hanging="284"/>
      </w:pPr>
      <w:rPr>
        <w:rFonts w:ascii="Symbol" w:hAnsi="Symbol" w:hint="default"/>
      </w:rPr>
    </w:lvl>
    <w:lvl w:ilvl="1" w:tplc="04150019" w:tentative="1">
      <w:start w:val="1"/>
      <w:numFmt w:val="bullet"/>
      <w:lvlText w:val="o"/>
      <w:lvlJc w:val="left"/>
      <w:pPr>
        <w:tabs>
          <w:tab w:val="num" w:pos="1800"/>
        </w:tabs>
        <w:ind w:left="1800" w:hanging="360"/>
      </w:pPr>
      <w:rPr>
        <w:rFonts w:ascii="Courier New" w:hAnsi="Courier New" w:cs="Courier New" w:hint="default"/>
      </w:rPr>
    </w:lvl>
    <w:lvl w:ilvl="2" w:tplc="0415001B" w:tentative="1">
      <w:start w:val="1"/>
      <w:numFmt w:val="bullet"/>
      <w:lvlText w:val=""/>
      <w:lvlJc w:val="left"/>
      <w:pPr>
        <w:tabs>
          <w:tab w:val="num" w:pos="2520"/>
        </w:tabs>
        <w:ind w:left="2520" w:hanging="360"/>
      </w:pPr>
      <w:rPr>
        <w:rFonts w:ascii="Wingdings" w:hAnsi="Wingdings" w:hint="default"/>
      </w:rPr>
    </w:lvl>
    <w:lvl w:ilvl="3" w:tplc="0415000F" w:tentative="1">
      <w:start w:val="1"/>
      <w:numFmt w:val="bullet"/>
      <w:lvlText w:val=""/>
      <w:lvlJc w:val="left"/>
      <w:pPr>
        <w:tabs>
          <w:tab w:val="num" w:pos="3240"/>
        </w:tabs>
        <w:ind w:left="3240" w:hanging="360"/>
      </w:pPr>
      <w:rPr>
        <w:rFonts w:ascii="Symbol" w:hAnsi="Symbol" w:hint="default"/>
      </w:rPr>
    </w:lvl>
    <w:lvl w:ilvl="4" w:tplc="04150019" w:tentative="1">
      <w:start w:val="1"/>
      <w:numFmt w:val="bullet"/>
      <w:lvlText w:val="o"/>
      <w:lvlJc w:val="left"/>
      <w:pPr>
        <w:tabs>
          <w:tab w:val="num" w:pos="3960"/>
        </w:tabs>
        <w:ind w:left="3960" w:hanging="360"/>
      </w:pPr>
      <w:rPr>
        <w:rFonts w:ascii="Courier New" w:hAnsi="Courier New" w:cs="Courier New" w:hint="default"/>
      </w:rPr>
    </w:lvl>
    <w:lvl w:ilvl="5" w:tplc="0415001B" w:tentative="1">
      <w:start w:val="1"/>
      <w:numFmt w:val="bullet"/>
      <w:lvlText w:val=""/>
      <w:lvlJc w:val="left"/>
      <w:pPr>
        <w:tabs>
          <w:tab w:val="num" w:pos="4680"/>
        </w:tabs>
        <w:ind w:left="4680" w:hanging="360"/>
      </w:pPr>
      <w:rPr>
        <w:rFonts w:ascii="Wingdings" w:hAnsi="Wingdings" w:hint="default"/>
      </w:rPr>
    </w:lvl>
    <w:lvl w:ilvl="6" w:tplc="0415000F" w:tentative="1">
      <w:start w:val="1"/>
      <w:numFmt w:val="bullet"/>
      <w:lvlText w:val=""/>
      <w:lvlJc w:val="left"/>
      <w:pPr>
        <w:tabs>
          <w:tab w:val="num" w:pos="5400"/>
        </w:tabs>
        <w:ind w:left="5400" w:hanging="360"/>
      </w:pPr>
      <w:rPr>
        <w:rFonts w:ascii="Symbol" w:hAnsi="Symbol" w:hint="default"/>
      </w:rPr>
    </w:lvl>
    <w:lvl w:ilvl="7" w:tplc="04150019" w:tentative="1">
      <w:start w:val="1"/>
      <w:numFmt w:val="bullet"/>
      <w:lvlText w:val="o"/>
      <w:lvlJc w:val="left"/>
      <w:pPr>
        <w:tabs>
          <w:tab w:val="num" w:pos="6120"/>
        </w:tabs>
        <w:ind w:left="6120" w:hanging="360"/>
      </w:pPr>
      <w:rPr>
        <w:rFonts w:ascii="Courier New" w:hAnsi="Courier New" w:cs="Courier New" w:hint="default"/>
      </w:rPr>
    </w:lvl>
    <w:lvl w:ilvl="8" w:tplc="0415001B" w:tentative="1">
      <w:start w:val="1"/>
      <w:numFmt w:val="bullet"/>
      <w:lvlText w:val=""/>
      <w:lvlJc w:val="left"/>
      <w:pPr>
        <w:tabs>
          <w:tab w:val="num" w:pos="6840"/>
        </w:tabs>
        <w:ind w:left="6840" w:hanging="360"/>
      </w:pPr>
      <w:rPr>
        <w:rFonts w:ascii="Wingdings" w:hAnsi="Wingdings" w:hint="default"/>
      </w:rPr>
    </w:lvl>
  </w:abstractNum>
  <w:abstractNum w:abstractNumId="167">
    <w:nsid w:val="699D0A5B"/>
    <w:multiLevelType w:val="hybridMultilevel"/>
    <w:tmpl w:val="F0163242"/>
    <w:lvl w:ilvl="0" w:tplc="FFFFFFFF">
      <w:start w:val="1"/>
      <w:numFmt w:val="bullet"/>
      <w:lvlText w:val=""/>
      <w:lvlJc w:val="left"/>
      <w:pPr>
        <w:ind w:left="1080" w:hanging="360"/>
      </w:pPr>
      <w:rPr>
        <w:rFonts w:ascii="Symbol" w:hAnsi="Symbol"/>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8">
    <w:nsid w:val="6B3E0116"/>
    <w:multiLevelType w:val="hybridMultilevel"/>
    <w:tmpl w:val="AE4AF4F0"/>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9">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0">
    <w:nsid w:val="6C6657D8"/>
    <w:multiLevelType w:val="hybridMultilevel"/>
    <w:tmpl w:val="1BB43754"/>
    <w:lvl w:ilvl="0" w:tplc="98DE0C00">
      <w:start w:val="1"/>
      <w:numFmt w:val="decimal"/>
      <w:lvlText w:val="%1."/>
      <w:lvlJc w:val="left"/>
      <w:pPr>
        <w:ind w:left="720" w:hanging="360"/>
      </w:pPr>
      <w:rPr>
        <w:rFonts w:hint="default"/>
      </w:rPr>
    </w:lvl>
    <w:lvl w:ilvl="1" w:tplc="AAF03E96">
      <w:start w:val="1"/>
      <w:numFmt w:val="decimal"/>
      <w:lvlText w:val="%2)"/>
      <w:lvlJc w:val="left"/>
      <w:pPr>
        <w:ind w:left="1440" w:hanging="360"/>
      </w:pPr>
      <w:rPr>
        <w:rFonts w:hint="default"/>
      </w:rPr>
    </w:lvl>
    <w:lvl w:ilvl="2" w:tplc="4AEA66BA">
      <w:start w:val="125"/>
      <w:numFmt w:val="bullet"/>
      <w:lvlText w:val=""/>
      <w:lvlJc w:val="left"/>
      <w:pPr>
        <w:ind w:left="2340" w:hanging="360"/>
      </w:pPr>
      <w:rPr>
        <w:rFonts w:ascii="Symbol" w:eastAsia="Times New Roman" w:hAnsi="Symbol" w:cs="Times New Roman" w:hint="default"/>
      </w:rPr>
    </w:lvl>
    <w:lvl w:ilvl="3" w:tplc="734A6BF4">
      <w:start w:val="1"/>
      <w:numFmt w:val="lowerLetter"/>
      <w:lvlText w:val="%4)"/>
      <w:lvlJc w:val="left"/>
      <w:pPr>
        <w:ind w:left="1353" w:hanging="360"/>
      </w:pPr>
      <w:rPr>
        <w:rFonts w:hint="default"/>
      </w:rPr>
    </w:lvl>
    <w:lvl w:ilvl="4" w:tplc="EA1006EA" w:tentative="1">
      <w:start w:val="1"/>
      <w:numFmt w:val="lowerLetter"/>
      <w:lvlText w:val="%5."/>
      <w:lvlJc w:val="left"/>
      <w:pPr>
        <w:ind w:left="3600" w:hanging="360"/>
      </w:pPr>
    </w:lvl>
    <w:lvl w:ilvl="5" w:tplc="78B2C038" w:tentative="1">
      <w:start w:val="1"/>
      <w:numFmt w:val="lowerRoman"/>
      <w:lvlText w:val="%6."/>
      <w:lvlJc w:val="right"/>
      <w:pPr>
        <w:ind w:left="4320" w:hanging="180"/>
      </w:pPr>
    </w:lvl>
    <w:lvl w:ilvl="6" w:tplc="AC6A0B2C" w:tentative="1">
      <w:start w:val="1"/>
      <w:numFmt w:val="decimal"/>
      <w:lvlText w:val="%7."/>
      <w:lvlJc w:val="left"/>
      <w:pPr>
        <w:ind w:left="5040" w:hanging="360"/>
      </w:pPr>
    </w:lvl>
    <w:lvl w:ilvl="7" w:tplc="0AAEF69C" w:tentative="1">
      <w:start w:val="1"/>
      <w:numFmt w:val="lowerLetter"/>
      <w:lvlText w:val="%8."/>
      <w:lvlJc w:val="left"/>
      <w:pPr>
        <w:ind w:left="5760" w:hanging="360"/>
      </w:pPr>
    </w:lvl>
    <w:lvl w:ilvl="8" w:tplc="5D3AF14A" w:tentative="1">
      <w:start w:val="1"/>
      <w:numFmt w:val="lowerRoman"/>
      <w:lvlText w:val="%9."/>
      <w:lvlJc w:val="right"/>
      <w:pPr>
        <w:ind w:left="6480" w:hanging="180"/>
      </w:pPr>
    </w:lvl>
  </w:abstractNum>
  <w:abstractNum w:abstractNumId="171">
    <w:nsid w:val="6D3F4ED1"/>
    <w:multiLevelType w:val="hybridMultilevel"/>
    <w:tmpl w:val="E8B85D50"/>
    <w:name w:val="WW8Num14222222222222222222222222"/>
    <w:lvl w:ilvl="0" w:tplc="0415000F">
      <w:start w:val="1"/>
      <w:numFmt w:val="bullet"/>
      <w:lvlText w:val=""/>
      <w:lvlJc w:val="left"/>
      <w:pPr>
        <w:tabs>
          <w:tab w:val="num" w:pos="644"/>
        </w:tabs>
        <w:ind w:left="644" w:hanging="284"/>
      </w:pPr>
      <w:rPr>
        <w:rFonts w:ascii="Symbol" w:hAnsi="Symbol" w:hint="default"/>
      </w:rPr>
    </w:lvl>
    <w:lvl w:ilvl="1" w:tplc="FAEA9E34" w:tentative="1">
      <w:start w:val="1"/>
      <w:numFmt w:val="bullet"/>
      <w:lvlText w:val="o"/>
      <w:lvlJc w:val="left"/>
      <w:pPr>
        <w:tabs>
          <w:tab w:val="num" w:pos="1800"/>
        </w:tabs>
        <w:ind w:left="1800" w:hanging="360"/>
      </w:pPr>
      <w:rPr>
        <w:rFonts w:ascii="Courier New" w:hAnsi="Courier New" w:cs="Courier New" w:hint="default"/>
      </w:rPr>
    </w:lvl>
    <w:lvl w:ilvl="2" w:tplc="3830F9CE" w:tentative="1">
      <w:start w:val="1"/>
      <w:numFmt w:val="bullet"/>
      <w:lvlText w:val=""/>
      <w:lvlJc w:val="left"/>
      <w:pPr>
        <w:tabs>
          <w:tab w:val="num" w:pos="2520"/>
        </w:tabs>
        <w:ind w:left="2520" w:hanging="360"/>
      </w:pPr>
      <w:rPr>
        <w:rFonts w:ascii="Wingdings" w:hAnsi="Wingdings" w:hint="default"/>
      </w:rPr>
    </w:lvl>
    <w:lvl w:ilvl="3" w:tplc="B700E8DA" w:tentative="1">
      <w:start w:val="1"/>
      <w:numFmt w:val="bullet"/>
      <w:lvlText w:val=""/>
      <w:lvlJc w:val="left"/>
      <w:pPr>
        <w:tabs>
          <w:tab w:val="num" w:pos="3240"/>
        </w:tabs>
        <w:ind w:left="3240" w:hanging="360"/>
      </w:pPr>
      <w:rPr>
        <w:rFonts w:ascii="Symbol" w:hAnsi="Symbol" w:hint="default"/>
      </w:rPr>
    </w:lvl>
    <w:lvl w:ilvl="4" w:tplc="04150019" w:tentative="1">
      <w:start w:val="1"/>
      <w:numFmt w:val="bullet"/>
      <w:lvlText w:val="o"/>
      <w:lvlJc w:val="left"/>
      <w:pPr>
        <w:tabs>
          <w:tab w:val="num" w:pos="3960"/>
        </w:tabs>
        <w:ind w:left="3960" w:hanging="360"/>
      </w:pPr>
      <w:rPr>
        <w:rFonts w:ascii="Courier New" w:hAnsi="Courier New" w:cs="Courier New" w:hint="default"/>
      </w:rPr>
    </w:lvl>
    <w:lvl w:ilvl="5" w:tplc="0415001B" w:tentative="1">
      <w:start w:val="1"/>
      <w:numFmt w:val="bullet"/>
      <w:lvlText w:val=""/>
      <w:lvlJc w:val="left"/>
      <w:pPr>
        <w:tabs>
          <w:tab w:val="num" w:pos="4680"/>
        </w:tabs>
        <w:ind w:left="4680" w:hanging="360"/>
      </w:pPr>
      <w:rPr>
        <w:rFonts w:ascii="Wingdings" w:hAnsi="Wingdings" w:hint="default"/>
      </w:rPr>
    </w:lvl>
    <w:lvl w:ilvl="6" w:tplc="0415000F" w:tentative="1">
      <w:start w:val="1"/>
      <w:numFmt w:val="bullet"/>
      <w:lvlText w:val=""/>
      <w:lvlJc w:val="left"/>
      <w:pPr>
        <w:tabs>
          <w:tab w:val="num" w:pos="5400"/>
        </w:tabs>
        <w:ind w:left="5400" w:hanging="360"/>
      </w:pPr>
      <w:rPr>
        <w:rFonts w:ascii="Symbol" w:hAnsi="Symbol" w:hint="default"/>
      </w:rPr>
    </w:lvl>
    <w:lvl w:ilvl="7" w:tplc="04150019" w:tentative="1">
      <w:start w:val="1"/>
      <w:numFmt w:val="bullet"/>
      <w:lvlText w:val="o"/>
      <w:lvlJc w:val="left"/>
      <w:pPr>
        <w:tabs>
          <w:tab w:val="num" w:pos="6120"/>
        </w:tabs>
        <w:ind w:left="6120" w:hanging="360"/>
      </w:pPr>
      <w:rPr>
        <w:rFonts w:ascii="Courier New" w:hAnsi="Courier New" w:cs="Courier New" w:hint="default"/>
      </w:rPr>
    </w:lvl>
    <w:lvl w:ilvl="8" w:tplc="0415001B" w:tentative="1">
      <w:start w:val="1"/>
      <w:numFmt w:val="bullet"/>
      <w:lvlText w:val=""/>
      <w:lvlJc w:val="left"/>
      <w:pPr>
        <w:tabs>
          <w:tab w:val="num" w:pos="6840"/>
        </w:tabs>
        <w:ind w:left="6840" w:hanging="360"/>
      </w:pPr>
      <w:rPr>
        <w:rFonts w:ascii="Wingdings" w:hAnsi="Wingdings" w:hint="default"/>
      </w:rPr>
    </w:lvl>
  </w:abstractNum>
  <w:abstractNum w:abstractNumId="172">
    <w:nsid w:val="6E306819"/>
    <w:multiLevelType w:val="hybridMultilevel"/>
    <w:tmpl w:val="C09CD816"/>
    <w:lvl w:ilvl="0" w:tplc="9CEA3128">
      <w:start w:val="1"/>
      <w:numFmt w:val="decimal"/>
      <w:lvlText w:val="%1)"/>
      <w:lvlJc w:val="left"/>
      <w:pPr>
        <w:ind w:left="720" w:hanging="360"/>
      </w:pPr>
      <w:rPr>
        <w:rFonts w:ascii="Times New Roman" w:eastAsia="Times New Roman" w:hAnsi="Times New Roman" w:cs="Times New Roman"/>
      </w:rPr>
    </w:lvl>
    <w:lvl w:ilvl="1" w:tplc="50DEE8C4">
      <w:start w:val="1"/>
      <w:numFmt w:val="lowerLetter"/>
      <w:lvlText w:val="%2)"/>
      <w:lvlJc w:val="left"/>
      <w:pPr>
        <w:ind w:left="1440" w:hanging="360"/>
      </w:pPr>
      <w:rPr>
        <w:rFonts w:hint="default"/>
      </w:rPr>
    </w:lvl>
    <w:lvl w:ilvl="2" w:tplc="4336D9DC" w:tentative="1">
      <w:start w:val="1"/>
      <w:numFmt w:val="lowerRoman"/>
      <w:lvlText w:val="%3."/>
      <w:lvlJc w:val="right"/>
      <w:pPr>
        <w:ind w:left="2160" w:hanging="180"/>
      </w:pPr>
    </w:lvl>
    <w:lvl w:ilvl="3" w:tplc="5C047FE2" w:tentative="1">
      <w:start w:val="1"/>
      <w:numFmt w:val="decimal"/>
      <w:lvlText w:val="%4."/>
      <w:lvlJc w:val="left"/>
      <w:pPr>
        <w:ind w:left="2880" w:hanging="360"/>
      </w:pPr>
    </w:lvl>
    <w:lvl w:ilvl="4" w:tplc="A1BC1222" w:tentative="1">
      <w:start w:val="1"/>
      <w:numFmt w:val="lowerLetter"/>
      <w:lvlText w:val="%5."/>
      <w:lvlJc w:val="left"/>
      <w:pPr>
        <w:ind w:left="3600" w:hanging="360"/>
      </w:pPr>
    </w:lvl>
    <w:lvl w:ilvl="5" w:tplc="F90245D6">
      <w:start w:val="1"/>
      <w:numFmt w:val="lowerRoman"/>
      <w:lvlText w:val="%6."/>
      <w:lvlJc w:val="right"/>
      <w:pPr>
        <w:ind w:left="4320" w:hanging="180"/>
      </w:pPr>
    </w:lvl>
    <w:lvl w:ilvl="6" w:tplc="A65CB1B8" w:tentative="1">
      <w:start w:val="1"/>
      <w:numFmt w:val="decimal"/>
      <w:lvlText w:val="%7."/>
      <w:lvlJc w:val="left"/>
      <w:pPr>
        <w:ind w:left="5040" w:hanging="360"/>
      </w:pPr>
    </w:lvl>
    <w:lvl w:ilvl="7" w:tplc="653876C2" w:tentative="1">
      <w:start w:val="1"/>
      <w:numFmt w:val="lowerLetter"/>
      <w:lvlText w:val="%8."/>
      <w:lvlJc w:val="left"/>
      <w:pPr>
        <w:ind w:left="5760" w:hanging="360"/>
      </w:pPr>
    </w:lvl>
    <w:lvl w:ilvl="8" w:tplc="5D5ABC0C" w:tentative="1">
      <w:start w:val="1"/>
      <w:numFmt w:val="lowerRoman"/>
      <w:lvlText w:val="%9."/>
      <w:lvlJc w:val="right"/>
      <w:pPr>
        <w:ind w:left="6480" w:hanging="180"/>
      </w:pPr>
    </w:lvl>
  </w:abstractNum>
  <w:abstractNum w:abstractNumId="173">
    <w:nsid w:val="6E7C5ADE"/>
    <w:multiLevelType w:val="hybridMultilevel"/>
    <w:tmpl w:val="9F46DE88"/>
    <w:name w:val="WW8Num272"/>
    <w:lvl w:ilvl="0" w:tplc="4880D386">
      <w:start w:val="1"/>
      <w:numFmt w:val="decimal"/>
      <w:lvlText w:val="%1. "/>
      <w:lvlJc w:val="left"/>
      <w:pPr>
        <w:tabs>
          <w:tab w:val="num" w:pos="0"/>
        </w:tabs>
        <w:ind w:left="283" w:hanging="283"/>
      </w:pPr>
      <w:rPr>
        <w:rFonts w:ascii="Times New Roman" w:hAnsi="Times New Roman" w:cs="Times New Roman" w:hint="default"/>
        <w:b w:val="0"/>
        <w:i w:val="0"/>
        <w:sz w:val="24"/>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4">
    <w:nsid w:val="6FD215BE"/>
    <w:multiLevelType w:val="hybridMultilevel"/>
    <w:tmpl w:val="AADAD954"/>
    <w:name w:val="WW8Num14222222"/>
    <w:lvl w:ilvl="0" w:tplc="8BDA902C">
      <w:start w:val="1"/>
      <w:numFmt w:val="bullet"/>
      <w:lvlText w:val=""/>
      <w:lvlJc w:val="left"/>
      <w:pPr>
        <w:tabs>
          <w:tab w:val="num" w:pos="644"/>
        </w:tabs>
        <w:ind w:left="644" w:hanging="284"/>
      </w:pPr>
      <w:rPr>
        <w:rFonts w:ascii="Symbol" w:hAnsi="Symbol" w:hint="default"/>
      </w:rPr>
    </w:lvl>
    <w:lvl w:ilvl="1" w:tplc="04150019" w:tentative="1">
      <w:start w:val="1"/>
      <w:numFmt w:val="bullet"/>
      <w:lvlText w:val="o"/>
      <w:lvlJc w:val="left"/>
      <w:pPr>
        <w:tabs>
          <w:tab w:val="num" w:pos="1800"/>
        </w:tabs>
        <w:ind w:left="1800" w:hanging="360"/>
      </w:pPr>
      <w:rPr>
        <w:rFonts w:ascii="Courier New" w:hAnsi="Courier New" w:cs="Courier New" w:hint="default"/>
      </w:rPr>
    </w:lvl>
    <w:lvl w:ilvl="2" w:tplc="0415001B" w:tentative="1">
      <w:start w:val="1"/>
      <w:numFmt w:val="bullet"/>
      <w:lvlText w:val=""/>
      <w:lvlJc w:val="left"/>
      <w:pPr>
        <w:tabs>
          <w:tab w:val="num" w:pos="2520"/>
        </w:tabs>
        <w:ind w:left="2520" w:hanging="360"/>
      </w:pPr>
      <w:rPr>
        <w:rFonts w:ascii="Wingdings" w:hAnsi="Wingdings" w:hint="default"/>
      </w:rPr>
    </w:lvl>
    <w:lvl w:ilvl="3" w:tplc="0415000F" w:tentative="1">
      <w:start w:val="1"/>
      <w:numFmt w:val="bullet"/>
      <w:lvlText w:val=""/>
      <w:lvlJc w:val="left"/>
      <w:pPr>
        <w:tabs>
          <w:tab w:val="num" w:pos="3240"/>
        </w:tabs>
        <w:ind w:left="3240" w:hanging="360"/>
      </w:pPr>
      <w:rPr>
        <w:rFonts w:ascii="Symbol" w:hAnsi="Symbol" w:hint="default"/>
      </w:rPr>
    </w:lvl>
    <w:lvl w:ilvl="4" w:tplc="04150019" w:tentative="1">
      <w:start w:val="1"/>
      <w:numFmt w:val="bullet"/>
      <w:lvlText w:val="o"/>
      <w:lvlJc w:val="left"/>
      <w:pPr>
        <w:tabs>
          <w:tab w:val="num" w:pos="3960"/>
        </w:tabs>
        <w:ind w:left="3960" w:hanging="360"/>
      </w:pPr>
      <w:rPr>
        <w:rFonts w:ascii="Courier New" w:hAnsi="Courier New" w:cs="Courier New" w:hint="default"/>
      </w:rPr>
    </w:lvl>
    <w:lvl w:ilvl="5" w:tplc="0415001B" w:tentative="1">
      <w:start w:val="1"/>
      <w:numFmt w:val="bullet"/>
      <w:lvlText w:val=""/>
      <w:lvlJc w:val="left"/>
      <w:pPr>
        <w:tabs>
          <w:tab w:val="num" w:pos="4680"/>
        </w:tabs>
        <w:ind w:left="4680" w:hanging="360"/>
      </w:pPr>
      <w:rPr>
        <w:rFonts w:ascii="Wingdings" w:hAnsi="Wingdings" w:hint="default"/>
      </w:rPr>
    </w:lvl>
    <w:lvl w:ilvl="6" w:tplc="0415000F" w:tentative="1">
      <w:start w:val="1"/>
      <w:numFmt w:val="bullet"/>
      <w:lvlText w:val=""/>
      <w:lvlJc w:val="left"/>
      <w:pPr>
        <w:tabs>
          <w:tab w:val="num" w:pos="5400"/>
        </w:tabs>
        <w:ind w:left="5400" w:hanging="360"/>
      </w:pPr>
      <w:rPr>
        <w:rFonts w:ascii="Symbol" w:hAnsi="Symbol" w:hint="default"/>
      </w:rPr>
    </w:lvl>
    <w:lvl w:ilvl="7" w:tplc="04150019" w:tentative="1">
      <w:start w:val="1"/>
      <w:numFmt w:val="bullet"/>
      <w:lvlText w:val="o"/>
      <w:lvlJc w:val="left"/>
      <w:pPr>
        <w:tabs>
          <w:tab w:val="num" w:pos="6120"/>
        </w:tabs>
        <w:ind w:left="6120" w:hanging="360"/>
      </w:pPr>
      <w:rPr>
        <w:rFonts w:ascii="Courier New" w:hAnsi="Courier New" w:cs="Courier New" w:hint="default"/>
      </w:rPr>
    </w:lvl>
    <w:lvl w:ilvl="8" w:tplc="0415001B" w:tentative="1">
      <w:start w:val="1"/>
      <w:numFmt w:val="bullet"/>
      <w:lvlText w:val=""/>
      <w:lvlJc w:val="left"/>
      <w:pPr>
        <w:tabs>
          <w:tab w:val="num" w:pos="6840"/>
        </w:tabs>
        <w:ind w:left="6840" w:hanging="360"/>
      </w:pPr>
      <w:rPr>
        <w:rFonts w:ascii="Wingdings" w:hAnsi="Wingdings" w:hint="default"/>
      </w:rPr>
    </w:lvl>
  </w:abstractNum>
  <w:abstractNum w:abstractNumId="175">
    <w:nsid w:val="70607561"/>
    <w:multiLevelType w:val="hybridMultilevel"/>
    <w:tmpl w:val="DC46F06E"/>
    <w:name w:val="WW8Num142"/>
    <w:lvl w:ilvl="0" w:tplc="43323142">
      <w:start w:val="1"/>
      <w:numFmt w:val="bullet"/>
      <w:lvlText w:val=""/>
      <w:lvlJc w:val="left"/>
      <w:pPr>
        <w:tabs>
          <w:tab w:val="num" w:pos="284"/>
        </w:tabs>
        <w:ind w:left="284"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6">
    <w:nsid w:val="70EA0C6B"/>
    <w:multiLevelType w:val="hybridMultilevel"/>
    <w:tmpl w:val="2C0048F2"/>
    <w:name w:val="WW8Num5623"/>
    <w:lvl w:ilvl="0" w:tplc="04150011">
      <w:start w:val="1"/>
      <w:numFmt w:val="decimal"/>
      <w:lvlText w:val="%1. "/>
      <w:lvlJc w:val="left"/>
      <w:pPr>
        <w:tabs>
          <w:tab w:val="num" w:pos="0"/>
        </w:tabs>
        <w:ind w:left="283" w:hanging="283"/>
      </w:pPr>
      <w:rPr>
        <w:rFonts w:ascii="Times New Roman" w:hAnsi="Times New Roman" w:cs="Times New Roman" w:hint="default"/>
        <w:b w:val="0"/>
        <w:i w:val="0"/>
        <w:sz w:val="24"/>
        <w:u w:val="none"/>
      </w:rPr>
    </w:lvl>
    <w:lvl w:ilvl="1" w:tplc="9B3E130C"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nsid w:val="71657BDA"/>
    <w:multiLevelType w:val="multilevel"/>
    <w:tmpl w:val="A35C800E"/>
    <w:name w:val="WW8Num132"/>
    <w:lvl w:ilvl="0">
      <w:start w:val="1"/>
      <w:numFmt w:val="decimal"/>
      <w:lvlText w:val="%1."/>
      <w:lvlJc w:val="left"/>
      <w:pPr>
        <w:tabs>
          <w:tab w:val="num" w:pos="720"/>
        </w:tabs>
        <w:ind w:left="720" w:hanging="360"/>
      </w:pPr>
      <w:rPr>
        <w:rFonts w:ascii="Times New Roman" w:hAnsi="Times New Roman" w:hint="default"/>
        <w:b w:val="0"/>
        <w:i w:val="0"/>
        <w:color w:val="auto"/>
        <w:sz w:val="22"/>
        <w:szCs w:val="22"/>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8">
    <w:nsid w:val="74FF2BB4"/>
    <w:multiLevelType w:val="hybridMultilevel"/>
    <w:tmpl w:val="1DBACF2E"/>
    <w:lvl w:ilvl="0" w:tplc="04150013">
      <w:start w:val="1"/>
      <w:numFmt w:val="upperRoman"/>
      <w:lvlText w:val="%1."/>
      <w:lvlJc w:val="right"/>
      <w:pPr>
        <w:ind w:left="1080" w:hanging="360"/>
      </w:pPr>
    </w:lvl>
    <w:lvl w:ilvl="1" w:tplc="DA522ADC">
      <w:start w:val="1"/>
      <w:numFmt w:val="lowerLetter"/>
      <w:lvlText w:val="%2)"/>
      <w:lvlJc w:val="left"/>
      <w:pPr>
        <w:ind w:left="786" w:hanging="360"/>
      </w:pPr>
      <w:rPr>
        <w:b/>
      </w:r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AAD8BB74">
      <w:start w:val="1"/>
      <w:numFmt w:val="decimal"/>
      <w:lvlText w:val="%5)"/>
      <w:lvlJc w:val="left"/>
      <w:pPr>
        <w:ind w:left="3960" w:hanging="360"/>
      </w:pPr>
      <w:rPr>
        <w:rFonts w:ascii="Times New Roman" w:eastAsia="Times New Roman" w:hAnsi="Times New Roman" w:cs="Times New Roman"/>
      </w:r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9">
    <w:nsid w:val="760164AA"/>
    <w:multiLevelType w:val="hybridMultilevel"/>
    <w:tmpl w:val="1AFA29E8"/>
    <w:name w:val="WW8Num14222222222222222222"/>
    <w:lvl w:ilvl="0" w:tplc="5D90BF02">
      <w:start w:val="1"/>
      <w:numFmt w:val="bullet"/>
      <w:lvlText w:val=""/>
      <w:lvlJc w:val="left"/>
      <w:pPr>
        <w:tabs>
          <w:tab w:val="num" w:pos="644"/>
        </w:tabs>
        <w:ind w:left="644" w:hanging="284"/>
      </w:pPr>
      <w:rPr>
        <w:rFonts w:ascii="Symbol" w:hAnsi="Symbol" w:hint="default"/>
      </w:rPr>
    </w:lvl>
    <w:lvl w:ilvl="1" w:tplc="04150019" w:tentative="1">
      <w:start w:val="1"/>
      <w:numFmt w:val="bullet"/>
      <w:lvlText w:val="o"/>
      <w:lvlJc w:val="left"/>
      <w:pPr>
        <w:tabs>
          <w:tab w:val="num" w:pos="1800"/>
        </w:tabs>
        <w:ind w:left="1800" w:hanging="360"/>
      </w:pPr>
      <w:rPr>
        <w:rFonts w:ascii="Courier New" w:hAnsi="Courier New" w:cs="Courier New" w:hint="default"/>
      </w:rPr>
    </w:lvl>
    <w:lvl w:ilvl="2" w:tplc="0415001B" w:tentative="1">
      <w:start w:val="1"/>
      <w:numFmt w:val="bullet"/>
      <w:lvlText w:val=""/>
      <w:lvlJc w:val="left"/>
      <w:pPr>
        <w:tabs>
          <w:tab w:val="num" w:pos="2520"/>
        </w:tabs>
        <w:ind w:left="2520" w:hanging="360"/>
      </w:pPr>
      <w:rPr>
        <w:rFonts w:ascii="Wingdings" w:hAnsi="Wingdings" w:hint="default"/>
      </w:rPr>
    </w:lvl>
    <w:lvl w:ilvl="3" w:tplc="0415000F" w:tentative="1">
      <w:start w:val="1"/>
      <w:numFmt w:val="bullet"/>
      <w:lvlText w:val=""/>
      <w:lvlJc w:val="left"/>
      <w:pPr>
        <w:tabs>
          <w:tab w:val="num" w:pos="3240"/>
        </w:tabs>
        <w:ind w:left="3240" w:hanging="360"/>
      </w:pPr>
      <w:rPr>
        <w:rFonts w:ascii="Symbol" w:hAnsi="Symbol" w:hint="default"/>
      </w:rPr>
    </w:lvl>
    <w:lvl w:ilvl="4" w:tplc="04150019" w:tentative="1">
      <w:start w:val="1"/>
      <w:numFmt w:val="bullet"/>
      <w:lvlText w:val="o"/>
      <w:lvlJc w:val="left"/>
      <w:pPr>
        <w:tabs>
          <w:tab w:val="num" w:pos="3960"/>
        </w:tabs>
        <w:ind w:left="3960" w:hanging="360"/>
      </w:pPr>
      <w:rPr>
        <w:rFonts w:ascii="Courier New" w:hAnsi="Courier New" w:cs="Courier New" w:hint="default"/>
      </w:rPr>
    </w:lvl>
    <w:lvl w:ilvl="5" w:tplc="0415001B" w:tentative="1">
      <w:start w:val="1"/>
      <w:numFmt w:val="bullet"/>
      <w:lvlText w:val=""/>
      <w:lvlJc w:val="left"/>
      <w:pPr>
        <w:tabs>
          <w:tab w:val="num" w:pos="4680"/>
        </w:tabs>
        <w:ind w:left="4680" w:hanging="360"/>
      </w:pPr>
      <w:rPr>
        <w:rFonts w:ascii="Wingdings" w:hAnsi="Wingdings" w:hint="default"/>
      </w:rPr>
    </w:lvl>
    <w:lvl w:ilvl="6" w:tplc="0415000F" w:tentative="1">
      <w:start w:val="1"/>
      <w:numFmt w:val="bullet"/>
      <w:lvlText w:val=""/>
      <w:lvlJc w:val="left"/>
      <w:pPr>
        <w:tabs>
          <w:tab w:val="num" w:pos="5400"/>
        </w:tabs>
        <w:ind w:left="5400" w:hanging="360"/>
      </w:pPr>
      <w:rPr>
        <w:rFonts w:ascii="Symbol" w:hAnsi="Symbol" w:hint="default"/>
      </w:rPr>
    </w:lvl>
    <w:lvl w:ilvl="7" w:tplc="04150019" w:tentative="1">
      <w:start w:val="1"/>
      <w:numFmt w:val="bullet"/>
      <w:lvlText w:val="o"/>
      <w:lvlJc w:val="left"/>
      <w:pPr>
        <w:tabs>
          <w:tab w:val="num" w:pos="6120"/>
        </w:tabs>
        <w:ind w:left="6120" w:hanging="360"/>
      </w:pPr>
      <w:rPr>
        <w:rFonts w:ascii="Courier New" w:hAnsi="Courier New" w:cs="Courier New" w:hint="default"/>
      </w:rPr>
    </w:lvl>
    <w:lvl w:ilvl="8" w:tplc="0415001B" w:tentative="1">
      <w:start w:val="1"/>
      <w:numFmt w:val="bullet"/>
      <w:lvlText w:val=""/>
      <w:lvlJc w:val="left"/>
      <w:pPr>
        <w:tabs>
          <w:tab w:val="num" w:pos="6840"/>
        </w:tabs>
        <w:ind w:left="6840" w:hanging="360"/>
      </w:pPr>
      <w:rPr>
        <w:rFonts w:ascii="Wingdings" w:hAnsi="Wingdings" w:hint="default"/>
      </w:rPr>
    </w:lvl>
  </w:abstractNum>
  <w:abstractNum w:abstractNumId="180">
    <w:nsid w:val="7629583C"/>
    <w:multiLevelType w:val="multilevel"/>
    <w:tmpl w:val="00000002"/>
    <w:name w:val="WW8Num122222"/>
    <w:lvl w:ilvl="0">
      <w:start w:val="1"/>
      <w:numFmt w:val="decimal"/>
      <w:lvlText w:val="%1."/>
      <w:lvlJc w:val="left"/>
      <w:pPr>
        <w:tabs>
          <w:tab w:val="num" w:pos="0"/>
        </w:tabs>
        <w:ind w:left="720" w:hanging="360"/>
      </w:pPr>
      <w:rPr>
        <w:rFonts w:eastAsia="Batang" w:cs="Times New Roman"/>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1">
    <w:nsid w:val="7A9A2694"/>
    <w:multiLevelType w:val="multilevel"/>
    <w:tmpl w:val="642A2560"/>
    <w:name w:val="WW8Num142222222222222222222222"/>
    <w:lvl w:ilvl="0">
      <w:start w:val="1"/>
      <w:numFmt w:val="decimal"/>
      <w:lvlText w:val="%1."/>
      <w:lvlJc w:val="left"/>
      <w:pPr>
        <w:tabs>
          <w:tab w:val="num" w:pos="708"/>
        </w:tabs>
        <w:ind w:left="464" w:hanging="284"/>
      </w:pPr>
      <w:rPr>
        <w:rFonts w:ascii="Symbol" w:hAnsi="Symbol" w:cs="Symbol"/>
        <w:lang w:val="pl-PL"/>
      </w:rPr>
    </w:lvl>
    <w:lvl w:ilvl="1">
      <w:start w:val="1"/>
      <w:numFmt w:val="decimal"/>
      <w:lvlText w:val="%2."/>
      <w:lvlJc w:val="left"/>
      <w:pPr>
        <w:tabs>
          <w:tab w:val="num" w:pos="1080"/>
        </w:tabs>
        <w:ind w:left="1080" w:hanging="360"/>
      </w:pPr>
      <w:rPr>
        <w:rFonts w:ascii="Times New Roman" w:eastAsia="Times New Roman" w:hAnsi="Times New Roman" w:cs="Times New Roman"/>
        <w:b w:val="0"/>
        <w:i w:val="0"/>
        <w:sz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Wingdings 2" w:hAnsi="Wingdings 2" w:cs="Open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2">
    <w:nsid w:val="7B4E2079"/>
    <w:multiLevelType w:val="hybridMultilevel"/>
    <w:tmpl w:val="1120778A"/>
    <w:name w:val="WW8Num15"/>
    <w:lvl w:ilvl="0" w:tplc="4A424676">
      <w:start w:val="1"/>
      <w:numFmt w:val="bullet"/>
      <w:lvlText w:val="-"/>
      <w:lvlJc w:val="left"/>
      <w:pPr>
        <w:ind w:left="1440" w:hanging="360"/>
      </w:pPr>
      <w:rPr>
        <w:rFonts w:ascii="Times New Roman" w:eastAsia="Times New Roman" w:hAnsi="Times New Roman" w:cs="Times New Roman" w:hint="default"/>
        <w:b/>
        <w:i/>
      </w:rPr>
    </w:lvl>
    <w:lvl w:ilvl="1" w:tplc="90547EE4" w:tentative="1">
      <w:start w:val="1"/>
      <w:numFmt w:val="bullet"/>
      <w:lvlText w:val="o"/>
      <w:lvlJc w:val="left"/>
      <w:pPr>
        <w:ind w:left="2160" w:hanging="360"/>
      </w:pPr>
      <w:rPr>
        <w:rFonts w:ascii="Courier New" w:hAnsi="Courier New" w:cs="Courier New" w:hint="default"/>
      </w:rPr>
    </w:lvl>
    <w:lvl w:ilvl="2" w:tplc="8B6AE8B6" w:tentative="1">
      <w:start w:val="1"/>
      <w:numFmt w:val="bullet"/>
      <w:lvlText w:val=""/>
      <w:lvlJc w:val="left"/>
      <w:pPr>
        <w:ind w:left="2880" w:hanging="360"/>
      </w:pPr>
      <w:rPr>
        <w:rFonts w:ascii="Wingdings" w:hAnsi="Wingdings" w:hint="default"/>
      </w:rPr>
    </w:lvl>
    <w:lvl w:ilvl="3" w:tplc="43B034FE" w:tentative="1">
      <w:start w:val="1"/>
      <w:numFmt w:val="bullet"/>
      <w:lvlText w:val=""/>
      <w:lvlJc w:val="left"/>
      <w:pPr>
        <w:ind w:left="3600" w:hanging="360"/>
      </w:pPr>
      <w:rPr>
        <w:rFonts w:ascii="Symbol" w:hAnsi="Symbol" w:hint="default"/>
      </w:rPr>
    </w:lvl>
    <w:lvl w:ilvl="4" w:tplc="795C3B0A" w:tentative="1">
      <w:start w:val="1"/>
      <w:numFmt w:val="bullet"/>
      <w:lvlText w:val="o"/>
      <w:lvlJc w:val="left"/>
      <w:pPr>
        <w:ind w:left="4320" w:hanging="360"/>
      </w:pPr>
      <w:rPr>
        <w:rFonts w:ascii="Courier New" w:hAnsi="Courier New" w:cs="Courier New" w:hint="default"/>
      </w:rPr>
    </w:lvl>
    <w:lvl w:ilvl="5" w:tplc="3EBC0A7A" w:tentative="1">
      <w:start w:val="1"/>
      <w:numFmt w:val="bullet"/>
      <w:lvlText w:val=""/>
      <w:lvlJc w:val="left"/>
      <w:pPr>
        <w:ind w:left="5040" w:hanging="360"/>
      </w:pPr>
      <w:rPr>
        <w:rFonts w:ascii="Wingdings" w:hAnsi="Wingdings" w:hint="default"/>
      </w:rPr>
    </w:lvl>
    <w:lvl w:ilvl="6" w:tplc="4F20EFD6" w:tentative="1">
      <w:start w:val="1"/>
      <w:numFmt w:val="bullet"/>
      <w:lvlText w:val=""/>
      <w:lvlJc w:val="left"/>
      <w:pPr>
        <w:ind w:left="5760" w:hanging="360"/>
      </w:pPr>
      <w:rPr>
        <w:rFonts w:ascii="Symbol" w:hAnsi="Symbol" w:hint="default"/>
      </w:rPr>
    </w:lvl>
    <w:lvl w:ilvl="7" w:tplc="AD38CEB0" w:tentative="1">
      <w:start w:val="1"/>
      <w:numFmt w:val="bullet"/>
      <w:lvlText w:val="o"/>
      <w:lvlJc w:val="left"/>
      <w:pPr>
        <w:ind w:left="6480" w:hanging="360"/>
      </w:pPr>
      <w:rPr>
        <w:rFonts w:ascii="Courier New" w:hAnsi="Courier New" w:cs="Courier New" w:hint="default"/>
      </w:rPr>
    </w:lvl>
    <w:lvl w:ilvl="8" w:tplc="ED741526" w:tentative="1">
      <w:start w:val="1"/>
      <w:numFmt w:val="bullet"/>
      <w:lvlText w:val=""/>
      <w:lvlJc w:val="left"/>
      <w:pPr>
        <w:ind w:left="7200" w:hanging="360"/>
      </w:pPr>
      <w:rPr>
        <w:rFonts w:ascii="Wingdings" w:hAnsi="Wingdings" w:hint="default"/>
      </w:rPr>
    </w:lvl>
  </w:abstractNum>
  <w:abstractNum w:abstractNumId="183">
    <w:nsid w:val="7B57018B"/>
    <w:multiLevelType w:val="hybridMultilevel"/>
    <w:tmpl w:val="82AA32C4"/>
    <w:lvl w:ilvl="0" w:tplc="9030FB08">
      <w:start w:val="1"/>
      <w:numFmt w:val="decimal"/>
      <w:lvlText w:val="%1."/>
      <w:lvlJc w:val="left"/>
      <w:pPr>
        <w:ind w:left="720" w:hanging="360"/>
      </w:pPr>
      <w:rPr>
        <w:rFonts w:hint="default"/>
      </w:rPr>
    </w:lvl>
    <w:lvl w:ilvl="1" w:tplc="03DAFD26" w:tentative="1">
      <w:start w:val="1"/>
      <w:numFmt w:val="lowerLetter"/>
      <w:lvlText w:val="%2."/>
      <w:lvlJc w:val="left"/>
      <w:pPr>
        <w:ind w:left="1440" w:hanging="360"/>
      </w:pPr>
    </w:lvl>
    <w:lvl w:ilvl="2" w:tplc="2FFA16B2" w:tentative="1">
      <w:start w:val="1"/>
      <w:numFmt w:val="lowerRoman"/>
      <w:lvlText w:val="%3."/>
      <w:lvlJc w:val="right"/>
      <w:pPr>
        <w:ind w:left="2160" w:hanging="180"/>
      </w:pPr>
    </w:lvl>
    <w:lvl w:ilvl="3" w:tplc="F3187B20" w:tentative="1">
      <w:start w:val="1"/>
      <w:numFmt w:val="decimal"/>
      <w:lvlText w:val="%4."/>
      <w:lvlJc w:val="left"/>
      <w:pPr>
        <w:ind w:left="2880" w:hanging="360"/>
      </w:pPr>
    </w:lvl>
    <w:lvl w:ilvl="4" w:tplc="D8EA1D4C" w:tentative="1">
      <w:start w:val="1"/>
      <w:numFmt w:val="lowerLetter"/>
      <w:lvlText w:val="%5."/>
      <w:lvlJc w:val="left"/>
      <w:pPr>
        <w:ind w:left="3600" w:hanging="360"/>
      </w:pPr>
    </w:lvl>
    <w:lvl w:ilvl="5" w:tplc="6D70E144" w:tentative="1">
      <w:start w:val="1"/>
      <w:numFmt w:val="lowerRoman"/>
      <w:lvlText w:val="%6."/>
      <w:lvlJc w:val="right"/>
      <w:pPr>
        <w:ind w:left="4320" w:hanging="180"/>
      </w:pPr>
    </w:lvl>
    <w:lvl w:ilvl="6" w:tplc="88A83CEA" w:tentative="1">
      <w:start w:val="1"/>
      <w:numFmt w:val="decimal"/>
      <w:lvlText w:val="%7."/>
      <w:lvlJc w:val="left"/>
      <w:pPr>
        <w:ind w:left="5040" w:hanging="360"/>
      </w:pPr>
    </w:lvl>
    <w:lvl w:ilvl="7" w:tplc="341A10CC" w:tentative="1">
      <w:start w:val="1"/>
      <w:numFmt w:val="lowerLetter"/>
      <w:lvlText w:val="%8."/>
      <w:lvlJc w:val="left"/>
      <w:pPr>
        <w:ind w:left="5760" w:hanging="360"/>
      </w:pPr>
    </w:lvl>
    <w:lvl w:ilvl="8" w:tplc="CF904028" w:tentative="1">
      <w:start w:val="1"/>
      <w:numFmt w:val="lowerRoman"/>
      <w:lvlText w:val="%9."/>
      <w:lvlJc w:val="right"/>
      <w:pPr>
        <w:ind w:left="6480" w:hanging="180"/>
      </w:pPr>
    </w:lvl>
  </w:abstractNum>
  <w:abstractNum w:abstractNumId="184">
    <w:nsid w:val="7EC9403B"/>
    <w:multiLevelType w:val="hybridMultilevel"/>
    <w:tmpl w:val="C9904C3C"/>
    <w:lvl w:ilvl="0" w:tplc="0415000F">
      <w:start w:val="512"/>
      <w:numFmt w:val="bullet"/>
      <w:lvlText w:val="-"/>
      <w:lvlJc w:val="left"/>
      <w:pPr>
        <w:ind w:left="720" w:hanging="360"/>
      </w:pPr>
      <w:rPr>
        <w:rFonts w:ascii="Times New Roman" w:hAnsi="Times New Roman" w:hint="default"/>
        <w:b w:val="0"/>
        <w:i w:val="0"/>
        <w:sz w:val="22"/>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172"/>
  </w:num>
  <w:num w:numId="4">
    <w:abstractNumId w:val="170"/>
  </w:num>
  <w:num w:numId="5">
    <w:abstractNumId w:val="141"/>
  </w:num>
  <w:num w:numId="6">
    <w:abstractNumId w:val="113"/>
  </w:num>
  <w:num w:numId="7">
    <w:abstractNumId w:val="139"/>
  </w:num>
  <w:num w:numId="8">
    <w:abstractNumId w:val="3"/>
  </w:num>
  <w:num w:numId="9">
    <w:abstractNumId w:val="148"/>
  </w:num>
  <w:num w:numId="10">
    <w:abstractNumId w:val="118"/>
  </w:num>
  <w:num w:numId="11">
    <w:abstractNumId w:val="105"/>
  </w:num>
  <w:num w:numId="12">
    <w:abstractNumId w:val="127"/>
  </w:num>
  <w:num w:numId="13">
    <w:abstractNumId w:val="183"/>
  </w:num>
  <w:num w:numId="14">
    <w:abstractNumId w:val="132"/>
  </w:num>
  <w:num w:numId="15">
    <w:abstractNumId w:val="138"/>
  </w:num>
  <w:num w:numId="16">
    <w:abstractNumId w:val="147"/>
  </w:num>
  <w:num w:numId="17">
    <w:abstractNumId w:val="111"/>
  </w:num>
  <w:num w:numId="18">
    <w:abstractNumId w:val="20"/>
  </w:num>
  <w:num w:numId="19">
    <w:abstractNumId w:val="143"/>
  </w:num>
  <w:num w:numId="20">
    <w:abstractNumId w:val="180"/>
  </w:num>
  <w:num w:numId="21">
    <w:abstractNumId w:val="135"/>
  </w:num>
  <w:num w:numId="22">
    <w:abstractNumId w:val="117"/>
  </w:num>
  <w:num w:numId="23">
    <w:abstractNumId w:val="184"/>
  </w:num>
  <w:num w:numId="24">
    <w:abstractNumId w:val="134"/>
  </w:num>
  <w:num w:numId="25">
    <w:abstractNumId w:val="157"/>
  </w:num>
  <w:num w:numId="26">
    <w:abstractNumId w:val="94"/>
  </w:num>
  <w:num w:numId="27">
    <w:abstractNumId w:val="168"/>
  </w:num>
  <w:num w:numId="28">
    <w:abstractNumId w:val="178"/>
  </w:num>
  <w:num w:numId="29">
    <w:abstractNumId w:val="125"/>
  </w:num>
  <w:num w:numId="30">
    <w:abstractNumId w:val="98"/>
  </w:num>
  <w:num w:numId="31">
    <w:abstractNumId w:val="120"/>
  </w:num>
  <w:num w:numId="32">
    <w:abstractNumId w:val="131"/>
  </w:num>
  <w:num w:numId="33">
    <w:abstractNumId w:val="169"/>
  </w:num>
  <w:num w:numId="34">
    <w:abstractNumId w:val="103"/>
  </w:num>
  <w:num w:numId="35">
    <w:abstractNumId w:val="1"/>
  </w:num>
  <w:num w:numId="36">
    <w:abstractNumId w:val="160"/>
  </w:num>
  <w:num w:numId="37">
    <w:abstractNumId w:val="167"/>
  </w:num>
  <w:num w:numId="38">
    <w:abstractNumId w:val="106"/>
  </w:num>
  <w:num w:numId="39">
    <w:abstractNumId w:val="110"/>
  </w:num>
  <w:num w:numId="40">
    <w:abstractNumId w:val="119"/>
  </w:num>
  <w:num w:numId="41">
    <w:abstractNumId w:val="159"/>
  </w:num>
  <w:num w:numId="42">
    <w:abstractNumId w:val="153"/>
  </w:num>
  <w:num w:numId="43">
    <w:abstractNumId w:val="130"/>
  </w:num>
  <w:num w:numId="44">
    <w:abstractNumId w:val="31"/>
  </w:num>
  <w:num w:numId="45">
    <w:abstractNumId w:val="165"/>
  </w:num>
  <w:num w:numId="46">
    <w:abstractNumId w:val="124"/>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hideGrammaticalErrors/>
  <w:stylePaneFormatFilter w:val="0000"/>
  <w:defaultTabStop w:val="709"/>
  <w:hyphenationZone w:val="425"/>
  <w:defaultTableStyle w:val="Normalny"/>
  <w:drawingGridHorizontalSpacing w:val="120"/>
  <w:drawingGridVerticalSpacing w:val="0"/>
  <w:displayHorizontalDrawingGridEvery w:val="0"/>
  <w:displayVerticalDrawingGridEvery w:val="0"/>
  <w:characterSpacingControl w:val="doNotCompress"/>
  <w:hdrShapeDefaults>
    <o:shapedefaults v:ext="edit" spidmax="132098">
      <o:colormenu v:ext="edit" fillcolor="none [4]" strokecolor="none [1]" shadowcolor="none [2]"/>
    </o:shapedefaults>
  </w:hdrShapeDefaults>
  <w:footnotePr>
    <w:footnote w:id="0"/>
    <w:footnote w:id="1"/>
  </w:footnotePr>
  <w:endnotePr>
    <w:endnote w:id="0"/>
    <w:endnote w:id="1"/>
  </w:endnotePr>
  <w:compat/>
  <w:rsids>
    <w:rsidRoot w:val="0089549F"/>
    <w:rsid w:val="0000000A"/>
    <w:rsid w:val="00000F47"/>
    <w:rsid w:val="00002DE9"/>
    <w:rsid w:val="000042F9"/>
    <w:rsid w:val="00004636"/>
    <w:rsid w:val="00004F8A"/>
    <w:rsid w:val="00006255"/>
    <w:rsid w:val="00006D6F"/>
    <w:rsid w:val="000072B2"/>
    <w:rsid w:val="00007432"/>
    <w:rsid w:val="0000782D"/>
    <w:rsid w:val="00010377"/>
    <w:rsid w:val="00010CB5"/>
    <w:rsid w:val="00011A8F"/>
    <w:rsid w:val="00011BD3"/>
    <w:rsid w:val="00013247"/>
    <w:rsid w:val="000135C2"/>
    <w:rsid w:val="000139A2"/>
    <w:rsid w:val="00015092"/>
    <w:rsid w:val="00015A04"/>
    <w:rsid w:val="00017BA2"/>
    <w:rsid w:val="000207D3"/>
    <w:rsid w:val="00020BCA"/>
    <w:rsid w:val="000223A3"/>
    <w:rsid w:val="00022677"/>
    <w:rsid w:val="00023F9F"/>
    <w:rsid w:val="00024D64"/>
    <w:rsid w:val="0002598E"/>
    <w:rsid w:val="00025DA4"/>
    <w:rsid w:val="00025E46"/>
    <w:rsid w:val="00032407"/>
    <w:rsid w:val="00032AC4"/>
    <w:rsid w:val="00036E2D"/>
    <w:rsid w:val="00040718"/>
    <w:rsid w:val="000425BA"/>
    <w:rsid w:val="0004344E"/>
    <w:rsid w:val="00043994"/>
    <w:rsid w:val="00044161"/>
    <w:rsid w:val="00044971"/>
    <w:rsid w:val="00044CB9"/>
    <w:rsid w:val="00045B74"/>
    <w:rsid w:val="000460D7"/>
    <w:rsid w:val="000462D3"/>
    <w:rsid w:val="00047D0B"/>
    <w:rsid w:val="00050135"/>
    <w:rsid w:val="0005163F"/>
    <w:rsid w:val="00052323"/>
    <w:rsid w:val="00053071"/>
    <w:rsid w:val="000535DC"/>
    <w:rsid w:val="000560B9"/>
    <w:rsid w:val="00056DE0"/>
    <w:rsid w:val="00057EE5"/>
    <w:rsid w:val="00060DD3"/>
    <w:rsid w:val="00060F61"/>
    <w:rsid w:val="0006114F"/>
    <w:rsid w:val="00061507"/>
    <w:rsid w:val="000616D6"/>
    <w:rsid w:val="00061935"/>
    <w:rsid w:val="00061BF5"/>
    <w:rsid w:val="00062798"/>
    <w:rsid w:val="00062956"/>
    <w:rsid w:val="00065E26"/>
    <w:rsid w:val="00066DF2"/>
    <w:rsid w:val="000670D4"/>
    <w:rsid w:val="0006771F"/>
    <w:rsid w:val="0007067C"/>
    <w:rsid w:val="00070BBC"/>
    <w:rsid w:val="00071201"/>
    <w:rsid w:val="00071C0C"/>
    <w:rsid w:val="000729FB"/>
    <w:rsid w:val="00073BBA"/>
    <w:rsid w:val="00073C85"/>
    <w:rsid w:val="00074384"/>
    <w:rsid w:val="00076E60"/>
    <w:rsid w:val="0007788B"/>
    <w:rsid w:val="0008269A"/>
    <w:rsid w:val="00082EB1"/>
    <w:rsid w:val="000832D2"/>
    <w:rsid w:val="00084F0F"/>
    <w:rsid w:val="00084F80"/>
    <w:rsid w:val="0008534A"/>
    <w:rsid w:val="00085753"/>
    <w:rsid w:val="00085AEF"/>
    <w:rsid w:val="00087855"/>
    <w:rsid w:val="00087D0E"/>
    <w:rsid w:val="00087F4E"/>
    <w:rsid w:val="000910C1"/>
    <w:rsid w:val="00091590"/>
    <w:rsid w:val="00091B61"/>
    <w:rsid w:val="00091DA9"/>
    <w:rsid w:val="00092ABE"/>
    <w:rsid w:val="00092C50"/>
    <w:rsid w:val="000930E6"/>
    <w:rsid w:val="00094D61"/>
    <w:rsid w:val="000955AF"/>
    <w:rsid w:val="000956C5"/>
    <w:rsid w:val="00095A65"/>
    <w:rsid w:val="00097AD0"/>
    <w:rsid w:val="000A3203"/>
    <w:rsid w:val="000A3CA1"/>
    <w:rsid w:val="000A3FAC"/>
    <w:rsid w:val="000A42C2"/>
    <w:rsid w:val="000A468F"/>
    <w:rsid w:val="000A5399"/>
    <w:rsid w:val="000A54D5"/>
    <w:rsid w:val="000A5EA8"/>
    <w:rsid w:val="000A708F"/>
    <w:rsid w:val="000A7152"/>
    <w:rsid w:val="000B0B3A"/>
    <w:rsid w:val="000B0E0B"/>
    <w:rsid w:val="000B11D6"/>
    <w:rsid w:val="000B1627"/>
    <w:rsid w:val="000B1CE0"/>
    <w:rsid w:val="000B1FBC"/>
    <w:rsid w:val="000B2496"/>
    <w:rsid w:val="000B2F98"/>
    <w:rsid w:val="000B3358"/>
    <w:rsid w:val="000B4695"/>
    <w:rsid w:val="000B650E"/>
    <w:rsid w:val="000B66FC"/>
    <w:rsid w:val="000B700D"/>
    <w:rsid w:val="000C0725"/>
    <w:rsid w:val="000C1CC0"/>
    <w:rsid w:val="000C1F2E"/>
    <w:rsid w:val="000C24D3"/>
    <w:rsid w:val="000C25B7"/>
    <w:rsid w:val="000C2830"/>
    <w:rsid w:val="000C32BB"/>
    <w:rsid w:val="000C3440"/>
    <w:rsid w:val="000C3E2E"/>
    <w:rsid w:val="000C5459"/>
    <w:rsid w:val="000C61A6"/>
    <w:rsid w:val="000C643D"/>
    <w:rsid w:val="000C6B7F"/>
    <w:rsid w:val="000C78B1"/>
    <w:rsid w:val="000D49C8"/>
    <w:rsid w:val="000D5BE2"/>
    <w:rsid w:val="000E0809"/>
    <w:rsid w:val="000E1053"/>
    <w:rsid w:val="000E2636"/>
    <w:rsid w:val="000E275F"/>
    <w:rsid w:val="000E3853"/>
    <w:rsid w:val="000E4D35"/>
    <w:rsid w:val="000E4F7D"/>
    <w:rsid w:val="000E759E"/>
    <w:rsid w:val="000F1EC1"/>
    <w:rsid w:val="000F47BE"/>
    <w:rsid w:val="000F5764"/>
    <w:rsid w:val="000F671D"/>
    <w:rsid w:val="000F6845"/>
    <w:rsid w:val="000F7E54"/>
    <w:rsid w:val="00100226"/>
    <w:rsid w:val="001006C1"/>
    <w:rsid w:val="00101386"/>
    <w:rsid w:val="001018AB"/>
    <w:rsid w:val="00102B36"/>
    <w:rsid w:val="00103977"/>
    <w:rsid w:val="001051F4"/>
    <w:rsid w:val="0010527D"/>
    <w:rsid w:val="00105BD5"/>
    <w:rsid w:val="00106EA4"/>
    <w:rsid w:val="00107030"/>
    <w:rsid w:val="00111E46"/>
    <w:rsid w:val="00112215"/>
    <w:rsid w:val="00113289"/>
    <w:rsid w:val="00113AEC"/>
    <w:rsid w:val="0011516B"/>
    <w:rsid w:val="00115890"/>
    <w:rsid w:val="001160CF"/>
    <w:rsid w:val="0011635A"/>
    <w:rsid w:val="00117B10"/>
    <w:rsid w:val="00120BAE"/>
    <w:rsid w:val="00120EA1"/>
    <w:rsid w:val="0012219C"/>
    <w:rsid w:val="00122288"/>
    <w:rsid w:val="00124919"/>
    <w:rsid w:val="0012659D"/>
    <w:rsid w:val="0012731F"/>
    <w:rsid w:val="00127586"/>
    <w:rsid w:val="001308F4"/>
    <w:rsid w:val="00131B40"/>
    <w:rsid w:val="00131D00"/>
    <w:rsid w:val="00132F3A"/>
    <w:rsid w:val="00132FB9"/>
    <w:rsid w:val="001331F1"/>
    <w:rsid w:val="00137B8F"/>
    <w:rsid w:val="00141D0E"/>
    <w:rsid w:val="0014235E"/>
    <w:rsid w:val="0014344E"/>
    <w:rsid w:val="001445A2"/>
    <w:rsid w:val="00147BD7"/>
    <w:rsid w:val="001504D7"/>
    <w:rsid w:val="0015176E"/>
    <w:rsid w:val="00151E08"/>
    <w:rsid w:val="00153413"/>
    <w:rsid w:val="0015371C"/>
    <w:rsid w:val="0015452A"/>
    <w:rsid w:val="00155710"/>
    <w:rsid w:val="00155C4F"/>
    <w:rsid w:val="0015663F"/>
    <w:rsid w:val="00156F26"/>
    <w:rsid w:val="00157CEE"/>
    <w:rsid w:val="00157DAB"/>
    <w:rsid w:val="0016042B"/>
    <w:rsid w:val="00161184"/>
    <w:rsid w:val="0016368B"/>
    <w:rsid w:val="00164C68"/>
    <w:rsid w:val="001667F2"/>
    <w:rsid w:val="00167B42"/>
    <w:rsid w:val="00170627"/>
    <w:rsid w:val="00170FAA"/>
    <w:rsid w:val="00171931"/>
    <w:rsid w:val="00173704"/>
    <w:rsid w:val="00174319"/>
    <w:rsid w:val="00174A14"/>
    <w:rsid w:val="00175A15"/>
    <w:rsid w:val="001767DD"/>
    <w:rsid w:val="00176D10"/>
    <w:rsid w:val="0017749D"/>
    <w:rsid w:val="00177935"/>
    <w:rsid w:val="001807E8"/>
    <w:rsid w:val="0018124B"/>
    <w:rsid w:val="00181314"/>
    <w:rsid w:val="00181394"/>
    <w:rsid w:val="001817B2"/>
    <w:rsid w:val="0018190D"/>
    <w:rsid w:val="00181E10"/>
    <w:rsid w:val="001828EC"/>
    <w:rsid w:val="001831B8"/>
    <w:rsid w:val="0018384C"/>
    <w:rsid w:val="00183D95"/>
    <w:rsid w:val="00184202"/>
    <w:rsid w:val="00185056"/>
    <w:rsid w:val="00185B7A"/>
    <w:rsid w:val="00190783"/>
    <w:rsid w:val="00194CB1"/>
    <w:rsid w:val="0019572B"/>
    <w:rsid w:val="00195F96"/>
    <w:rsid w:val="001A1C0D"/>
    <w:rsid w:val="001A1D0A"/>
    <w:rsid w:val="001A4437"/>
    <w:rsid w:val="001A4EA0"/>
    <w:rsid w:val="001A5824"/>
    <w:rsid w:val="001A5D6B"/>
    <w:rsid w:val="001A6706"/>
    <w:rsid w:val="001A6CD5"/>
    <w:rsid w:val="001B11EE"/>
    <w:rsid w:val="001B254F"/>
    <w:rsid w:val="001B3904"/>
    <w:rsid w:val="001B3E39"/>
    <w:rsid w:val="001B64B5"/>
    <w:rsid w:val="001B7041"/>
    <w:rsid w:val="001C0238"/>
    <w:rsid w:val="001C22C4"/>
    <w:rsid w:val="001C294B"/>
    <w:rsid w:val="001C3B52"/>
    <w:rsid w:val="001C442E"/>
    <w:rsid w:val="001C6B4F"/>
    <w:rsid w:val="001C7EEE"/>
    <w:rsid w:val="001D07C7"/>
    <w:rsid w:val="001D1868"/>
    <w:rsid w:val="001D21C2"/>
    <w:rsid w:val="001D2479"/>
    <w:rsid w:val="001D26F3"/>
    <w:rsid w:val="001D27EE"/>
    <w:rsid w:val="001D3DA7"/>
    <w:rsid w:val="001D55E7"/>
    <w:rsid w:val="001D6110"/>
    <w:rsid w:val="001D649D"/>
    <w:rsid w:val="001D71C8"/>
    <w:rsid w:val="001E18FC"/>
    <w:rsid w:val="001E22FB"/>
    <w:rsid w:val="001E27EC"/>
    <w:rsid w:val="001E2EDD"/>
    <w:rsid w:val="001E326B"/>
    <w:rsid w:val="001E6311"/>
    <w:rsid w:val="001E69E7"/>
    <w:rsid w:val="001E6F59"/>
    <w:rsid w:val="001F02C9"/>
    <w:rsid w:val="001F06A5"/>
    <w:rsid w:val="001F2518"/>
    <w:rsid w:val="001F6A6B"/>
    <w:rsid w:val="001F6CF8"/>
    <w:rsid w:val="001F71D9"/>
    <w:rsid w:val="001F7B93"/>
    <w:rsid w:val="00200930"/>
    <w:rsid w:val="00200D9F"/>
    <w:rsid w:val="00201424"/>
    <w:rsid w:val="00202010"/>
    <w:rsid w:val="0020295C"/>
    <w:rsid w:val="00203AB7"/>
    <w:rsid w:val="00204165"/>
    <w:rsid w:val="002056C8"/>
    <w:rsid w:val="00205CCC"/>
    <w:rsid w:val="00206325"/>
    <w:rsid w:val="00206D52"/>
    <w:rsid w:val="0020743E"/>
    <w:rsid w:val="00207DFB"/>
    <w:rsid w:val="0021028C"/>
    <w:rsid w:val="002102BA"/>
    <w:rsid w:val="002106EC"/>
    <w:rsid w:val="00210E9D"/>
    <w:rsid w:val="0021128D"/>
    <w:rsid w:val="002126C9"/>
    <w:rsid w:val="00213A4E"/>
    <w:rsid w:val="00215240"/>
    <w:rsid w:val="00216370"/>
    <w:rsid w:val="002164C9"/>
    <w:rsid w:val="00216C3A"/>
    <w:rsid w:val="00217321"/>
    <w:rsid w:val="002177EE"/>
    <w:rsid w:val="002214BF"/>
    <w:rsid w:val="00222752"/>
    <w:rsid w:val="00222FCC"/>
    <w:rsid w:val="002239D3"/>
    <w:rsid w:val="0022645A"/>
    <w:rsid w:val="00227033"/>
    <w:rsid w:val="002300D9"/>
    <w:rsid w:val="002326AE"/>
    <w:rsid w:val="00232948"/>
    <w:rsid w:val="00232F72"/>
    <w:rsid w:val="002351B7"/>
    <w:rsid w:val="00235B70"/>
    <w:rsid w:val="00236306"/>
    <w:rsid w:val="002364B9"/>
    <w:rsid w:val="002375BE"/>
    <w:rsid w:val="00237CC0"/>
    <w:rsid w:val="00237E4D"/>
    <w:rsid w:val="00240657"/>
    <w:rsid w:val="002431F1"/>
    <w:rsid w:val="00243CCB"/>
    <w:rsid w:val="0024431F"/>
    <w:rsid w:val="002448E8"/>
    <w:rsid w:val="00245ED7"/>
    <w:rsid w:val="002460AF"/>
    <w:rsid w:val="00246F86"/>
    <w:rsid w:val="00250FA0"/>
    <w:rsid w:val="00251646"/>
    <w:rsid w:val="00251E54"/>
    <w:rsid w:val="00253B89"/>
    <w:rsid w:val="0025474D"/>
    <w:rsid w:val="00254950"/>
    <w:rsid w:val="002568C8"/>
    <w:rsid w:val="002579D9"/>
    <w:rsid w:val="002610A0"/>
    <w:rsid w:val="00261F51"/>
    <w:rsid w:val="00262214"/>
    <w:rsid w:val="002631E1"/>
    <w:rsid w:val="002632C1"/>
    <w:rsid w:val="00264E14"/>
    <w:rsid w:val="00265C9A"/>
    <w:rsid w:val="00265DEE"/>
    <w:rsid w:val="002661B1"/>
    <w:rsid w:val="002663C6"/>
    <w:rsid w:val="00266BD6"/>
    <w:rsid w:val="0027086F"/>
    <w:rsid w:val="0027256C"/>
    <w:rsid w:val="00272D8F"/>
    <w:rsid w:val="00272F4F"/>
    <w:rsid w:val="002750D3"/>
    <w:rsid w:val="002755E4"/>
    <w:rsid w:val="00275B23"/>
    <w:rsid w:val="002766B1"/>
    <w:rsid w:val="0027711D"/>
    <w:rsid w:val="00277237"/>
    <w:rsid w:val="00277326"/>
    <w:rsid w:val="00277D49"/>
    <w:rsid w:val="00280D12"/>
    <w:rsid w:val="00281B9C"/>
    <w:rsid w:val="00282321"/>
    <w:rsid w:val="00282EEB"/>
    <w:rsid w:val="002840F3"/>
    <w:rsid w:val="002842AB"/>
    <w:rsid w:val="002845F7"/>
    <w:rsid w:val="002848C6"/>
    <w:rsid w:val="002860FF"/>
    <w:rsid w:val="002868F4"/>
    <w:rsid w:val="00286F33"/>
    <w:rsid w:val="00290090"/>
    <w:rsid w:val="00290DD7"/>
    <w:rsid w:val="0029358C"/>
    <w:rsid w:val="002938CB"/>
    <w:rsid w:val="0029399B"/>
    <w:rsid w:val="00294564"/>
    <w:rsid w:val="00294F82"/>
    <w:rsid w:val="00295E4F"/>
    <w:rsid w:val="00296725"/>
    <w:rsid w:val="00296C49"/>
    <w:rsid w:val="002A0C22"/>
    <w:rsid w:val="002A1A0C"/>
    <w:rsid w:val="002A20DC"/>
    <w:rsid w:val="002A42AA"/>
    <w:rsid w:val="002A5793"/>
    <w:rsid w:val="002A762D"/>
    <w:rsid w:val="002A76EF"/>
    <w:rsid w:val="002A7E01"/>
    <w:rsid w:val="002A7F93"/>
    <w:rsid w:val="002B1331"/>
    <w:rsid w:val="002B1906"/>
    <w:rsid w:val="002B1DEA"/>
    <w:rsid w:val="002B216A"/>
    <w:rsid w:val="002B2BAA"/>
    <w:rsid w:val="002B2CBB"/>
    <w:rsid w:val="002B31AC"/>
    <w:rsid w:val="002B4F4B"/>
    <w:rsid w:val="002B5BC1"/>
    <w:rsid w:val="002B6D47"/>
    <w:rsid w:val="002C0501"/>
    <w:rsid w:val="002C1BDA"/>
    <w:rsid w:val="002C2B48"/>
    <w:rsid w:val="002C37B1"/>
    <w:rsid w:val="002C71C1"/>
    <w:rsid w:val="002C7289"/>
    <w:rsid w:val="002D0A7D"/>
    <w:rsid w:val="002D0E1B"/>
    <w:rsid w:val="002D12C9"/>
    <w:rsid w:val="002D1BFD"/>
    <w:rsid w:val="002D1E50"/>
    <w:rsid w:val="002D2211"/>
    <w:rsid w:val="002D2D14"/>
    <w:rsid w:val="002D413C"/>
    <w:rsid w:val="002D6848"/>
    <w:rsid w:val="002D6B9F"/>
    <w:rsid w:val="002D7E34"/>
    <w:rsid w:val="002E25A8"/>
    <w:rsid w:val="002E2DA4"/>
    <w:rsid w:val="002E2FCB"/>
    <w:rsid w:val="002E35C5"/>
    <w:rsid w:val="002E3B24"/>
    <w:rsid w:val="002E42D4"/>
    <w:rsid w:val="002E4967"/>
    <w:rsid w:val="002E5326"/>
    <w:rsid w:val="002E5E0C"/>
    <w:rsid w:val="002F006A"/>
    <w:rsid w:val="002F1A70"/>
    <w:rsid w:val="002F2141"/>
    <w:rsid w:val="002F288D"/>
    <w:rsid w:val="002F3DEF"/>
    <w:rsid w:val="002F47A6"/>
    <w:rsid w:val="002F504D"/>
    <w:rsid w:val="002F6F7D"/>
    <w:rsid w:val="002F766C"/>
    <w:rsid w:val="002F7B7B"/>
    <w:rsid w:val="00300165"/>
    <w:rsid w:val="0030070A"/>
    <w:rsid w:val="00300749"/>
    <w:rsid w:val="003012F7"/>
    <w:rsid w:val="00301374"/>
    <w:rsid w:val="00301856"/>
    <w:rsid w:val="00301C59"/>
    <w:rsid w:val="00302B1C"/>
    <w:rsid w:val="003034E4"/>
    <w:rsid w:val="00304B01"/>
    <w:rsid w:val="00305F17"/>
    <w:rsid w:val="00306F26"/>
    <w:rsid w:val="00307F57"/>
    <w:rsid w:val="00312149"/>
    <w:rsid w:val="00315824"/>
    <w:rsid w:val="003163D3"/>
    <w:rsid w:val="00316F72"/>
    <w:rsid w:val="00317548"/>
    <w:rsid w:val="00317588"/>
    <w:rsid w:val="0032098F"/>
    <w:rsid w:val="00320B7C"/>
    <w:rsid w:val="003211A6"/>
    <w:rsid w:val="0032294F"/>
    <w:rsid w:val="00324018"/>
    <w:rsid w:val="00324851"/>
    <w:rsid w:val="00325050"/>
    <w:rsid w:val="00326CCC"/>
    <w:rsid w:val="0032705A"/>
    <w:rsid w:val="003302D7"/>
    <w:rsid w:val="00330B1F"/>
    <w:rsid w:val="00330ECA"/>
    <w:rsid w:val="00331709"/>
    <w:rsid w:val="0033187D"/>
    <w:rsid w:val="00331A48"/>
    <w:rsid w:val="00333381"/>
    <w:rsid w:val="00335D83"/>
    <w:rsid w:val="0033631C"/>
    <w:rsid w:val="003375F0"/>
    <w:rsid w:val="0034077A"/>
    <w:rsid w:val="00340CE0"/>
    <w:rsid w:val="003416C1"/>
    <w:rsid w:val="00343752"/>
    <w:rsid w:val="00343DFE"/>
    <w:rsid w:val="003451B2"/>
    <w:rsid w:val="00345870"/>
    <w:rsid w:val="00346D82"/>
    <w:rsid w:val="00346E4A"/>
    <w:rsid w:val="0035046C"/>
    <w:rsid w:val="00351FC4"/>
    <w:rsid w:val="00352760"/>
    <w:rsid w:val="003539A6"/>
    <w:rsid w:val="003544DA"/>
    <w:rsid w:val="003545DC"/>
    <w:rsid w:val="00354767"/>
    <w:rsid w:val="003561D8"/>
    <w:rsid w:val="00357087"/>
    <w:rsid w:val="00357B6A"/>
    <w:rsid w:val="0036018D"/>
    <w:rsid w:val="0036030F"/>
    <w:rsid w:val="00361E96"/>
    <w:rsid w:val="0036244A"/>
    <w:rsid w:val="003633B3"/>
    <w:rsid w:val="00363BFC"/>
    <w:rsid w:val="00363DF3"/>
    <w:rsid w:val="00364483"/>
    <w:rsid w:val="003648E0"/>
    <w:rsid w:val="00367F42"/>
    <w:rsid w:val="003702E2"/>
    <w:rsid w:val="003717FC"/>
    <w:rsid w:val="003732B5"/>
    <w:rsid w:val="00373A41"/>
    <w:rsid w:val="00374127"/>
    <w:rsid w:val="00374304"/>
    <w:rsid w:val="00374B7F"/>
    <w:rsid w:val="003757B4"/>
    <w:rsid w:val="00375D3A"/>
    <w:rsid w:val="00377CFD"/>
    <w:rsid w:val="00381361"/>
    <w:rsid w:val="00381CCA"/>
    <w:rsid w:val="0038204F"/>
    <w:rsid w:val="00385CDC"/>
    <w:rsid w:val="00386C7E"/>
    <w:rsid w:val="00387A42"/>
    <w:rsid w:val="00387DF8"/>
    <w:rsid w:val="00391310"/>
    <w:rsid w:val="00391C21"/>
    <w:rsid w:val="00391F30"/>
    <w:rsid w:val="00392639"/>
    <w:rsid w:val="003929F7"/>
    <w:rsid w:val="00393448"/>
    <w:rsid w:val="00394364"/>
    <w:rsid w:val="00394541"/>
    <w:rsid w:val="00394F36"/>
    <w:rsid w:val="003958A3"/>
    <w:rsid w:val="00397E01"/>
    <w:rsid w:val="003A0898"/>
    <w:rsid w:val="003A08D2"/>
    <w:rsid w:val="003A21BC"/>
    <w:rsid w:val="003A229A"/>
    <w:rsid w:val="003A2316"/>
    <w:rsid w:val="003A2590"/>
    <w:rsid w:val="003A43BC"/>
    <w:rsid w:val="003A4510"/>
    <w:rsid w:val="003A4D01"/>
    <w:rsid w:val="003A5C41"/>
    <w:rsid w:val="003A65CD"/>
    <w:rsid w:val="003B0961"/>
    <w:rsid w:val="003B0E44"/>
    <w:rsid w:val="003B1A28"/>
    <w:rsid w:val="003B237C"/>
    <w:rsid w:val="003B2FE0"/>
    <w:rsid w:val="003B3FFC"/>
    <w:rsid w:val="003B41D8"/>
    <w:rsid w:val="003B421B"/>
    <w:rsid w:val="003B435E"/>
    <w:rsid w:val="003B5C79"/>
    <w:rsid w:val="003B637F"/>
    <w:rsid w:val="003B6797"/>
    <w:rsid w:val="003B7C3E"/>
    <w:rsid w:val="003C0739"/>
    <w:rsid w:val="003C08EF"/>
    <w:rsid w:val="003C0C44"/>
    <w:rsid w:val="003C149E"/>
    <w:rsid w:val="003C21A1"/>
    <w:rsid w:val="003C4A6B"/>
    <w:rsid w:val="003C4AC9"/>
    <w:rsid w:val="003C4CFA"/>
    <w:rsid w:val="003C5D35"/>
    <w:rsid w:val="003C67E6"/>
    <w:rsid w:val="003D086E"/>
    <w:rsid w:val="003D1907"/>
    <w:rsid w:val="003D2C1A"/>
    <w:rsid w:val="003D459F"/>
    <w:rsid w:val="003D4A93"/>
    <w:rsid w:val="003D4E55"/>
    <w:rsid w:val="003D5E4B"/>
    <w:rsid w:val="003D6087"/>
    <w:rsid w:val="003D63F1"/>
    <w:rsid w:val="003D7E57"/>
    <w:rsid w:val="003E019F"/>
    <w:rsid w:val="003E07AB"/>
    <w:rsid w:val="003E10A5"/>
    <w:rsid w:val="003E24C0"/>
    <w:rsid w:val="003E28AE"/>
    <w:rsid w:val="003E30BA"/>
    <w:rsid w:val="003E4A61"/>
    <w:rsid w:val="003E669E"/>
    <w:rsid w:val="003E744C"/>
    <w:rsid w:val="003E7D16"/>
    <w:rsid w:val="003F0F02"/>
    <w:rsid w:val="003F122A"/>
    <w:rsid w:val="003F2AB0"/>
    <w:rsid w:val="003F2D2D"/>
    <w:rsid w:val="003F2F47"/>
    <w:rsid w:val="003F4C16"/>
    <w:rsid w:val="003F68D3"/>
    <w:rsid w:val="003F68D7"/>
    <w:rsid w:val="003F68E7"/>
    <w:rsid w:val="00403434"/>
    <w:rsid w:val="004039F0"/>
    <w:rsid w:val="0040400D"/>
    <w:rsid w:val="0040444A"/>
    <w:rsid w:val="0040530F"/>
    <w:rsid w:val="00406F71"/>
    <w:rsid w:val="004070F0"/>
    <w:rsid w:val="00407312"/>
    <w:rsid w:val="004100AD"/>
    <w:rsid w:val="004103B5"/>
    <w:rsid w:val="0041053D"/>
    <w:rsid w:val="00410FAD"/>
    <w:rsid w:val="00411497"/>
    <w:rsid w:val="0041276C"/>
    <w:rsid w:val="00413B21"/>
    <w:rsid w:val="00413B8E"/>
    <w:rsid w:val="00414EA1"/>
    <w:rsid w:val="00416654"/>
    <w:rsid w:val="00416AF2"/>
    <w:rsid w:val="004239B9"/>
    <w:rsid w:val="00423AAA"/>
    <w:rsid w:val="004240E0"/>
    <w:rsid w:val="00425991"/>
    <w:rsid w:val="00425FAE"/>
    <w:rsid w:val="00426AD8"/>
    <w:rsid w:val="00427003"/>
    <w:rsid w:val="00431EA9"/>
    <w:rsid w:val="00431FCD"/>
    <w:rsid w:val="00432000"/>
    <w:rsid w:val="00433252"/>
    <w:rsid w:val="00435581"/>
    <w:rsid w:val="00435E1F"/>
    <w:rsid w:val="00435F3F"/>
    <w:rsid w:val="00437FB4"/>
    <w:rsid w:val="00443F68"/>
    <w:rsid w:val="00444009"/>
    <w:rsid w:val="00445715"/>
    <w:rsid w:val="0044633E"/>
    <w:rsid w:val="00446913"/>
    <w:rsid w:val="00450521"/>
    <w:rsid w:val="00451B9B"/>
    <w:rsid w:val="00451E32"/>
    <w:rsid w:val="004524B0"/>
    <w:rsid w:val="00452A7A"/>
    <w:rsid w:val="00453923"/>
    <w:rsid w:val="0045466B"/>
    <w:rsid w:val="00456294"/>
    <w:rsid w:val="00456B13"/>
    <w:rsid w:val="004573E5"/>
    <w:rsid w:val="004574C2"/>
    <w:rsid w:val="00460F49"/>
    <w:rsid w:val="00461F56"/>
    <w:rsid w:val="00463B5B"/>
    <w:rsid w:val="00464E3B"/>
    <w:rsid w:val="00464FCA"/>
    <w:rsid w:val="00466323"/>
    <w:rsid w:val="00472FFA"/>
    <w:rsid w:val="00473289"/>
    <w:rsid w:val="00474B77"/>
    <w:rsid w:val="00476B96"/>
    <w:rsid w:val="0047737D"/>
    <w:rsid w:val="0048270B"/>
    <w:rsid w:val="00482AF1"/>
    <w:rsid w:val="00482F4D"/>
    <w:rsid w:val="004842F5"/>
    <w:rsid w:val="0048481D"/>
    <w:rsid w:val="00485D10"/>
    <w:rsid w:val="004861DE"/>
    <w:rsid w:val="00490E72"/>
    <w:rsid w:val="004920FD"/>
    <w:rsid w:val="0049257D"/>
    <w:rsid w:val="00492F6F"/>
    <w:rsid w:val="00492FE0"/>
    <w:rsid w:val="0049556A"/>
    <w:rsid w:val="00495DBB"/>
    <w:rsid w:val="00495EBA"/>
    <w:rsid w:val="00496698"/>
    <w:rsid w:val="004970FB"/>
    <w:rsid w:val="004A0348"/>
    <w:rsid w:val="004A12B3"/>
    <w:rsid w:val="004A1F52"/>
    <w:rsid w:val="004A201F"/>
    <w:rsid w:val="004A3CE2"/>
    <w:rsid w:val="004A3DD6"/>
    <w:rsid w:val="004A6171"/>
    <w:rsid w:val="004A650C"/>
    <w:rsid w:val="004A78D5"/>
    <w:rsid w:val="004A7DF5"/>
    <w:rsid w:val="004B105A"/>
    <w:rsid w:val="004B1186"/>
    <w:rsid w:val="004B2F8C"/>
    <w:rsid w:val="004B2F90"/>
    <w:rsid w:val="004B3779"/>
    <w:rsid w:val="004B4840"/>
    <w:rsid w:val="004B51C7"/>
    <w:rsid w:val="004B650A"/>
    <w:rsid w:val="004C0AC3"/>
    <w:rsid w:val="004C0B14"/>
    <w:rsid w:val="004C1378"/>
    <w:rsid w:val="004C2F3D"/>
    <w:rsid w:val="004C3F72"/>
    <w:rsid w:val="004C4351"/>
    <w:rsid w:val="004C46B3"/>
    <w:rsid w:val="004C6367"/>
    <w:rsid w:val="004C6F0A"/>
    <w:rsid w:val="004C6FA3"/>
    <w:rsid w:val="004D04E7"/>
    <w:rsid w:val="004D0CDC"/>
    <w:rsid w:val="004D14F1"/>
    <w:rsid w:val="004D242E"/>
    <w:rsid w:val="004D24C3"/>
    <w:rsid w:val="004D2759"/>
    <w:rsid w:val="004D60DE"/>
    <w:rsid w:val="004D6CB5"/>
    <w:rsid w:val="004E0306"/>
    <w:rsid w:val="004E1A8E"/>
    <w:rsid w:val="004E2FB3"/>
    <w:rsid w:val="004E5CC3"/>
    <w:rsid w:val="004E6746"/>
    <w:rsid w:val="004E70FD"/>
    <w:rsid w:val="004E712B"/>
    <w:rsid w:val="004E7CB1"/>
    <w:rsid w:val="004F05A8"/>
    <w:rsid w:val="004F0E33"/>
    <w:rsid w:val="004F0E69"/>
    <w:rsid w:val="004F1BDB"/>
    <w:rsid w:val="004F3E79"/>
    <w:rsid w:val="004F536B"/>
    <w:rsid w:val="004F5A89"/>
    <w:rsid w:val="004F5CAD"/>
    <w:rsid w:val="004F5E1C"/>
    <w:rsid w:val="004F73BA"/>
    <w:rsid w:val="004F779C"/>
    <w:rsid w:val="00501C07"/>
    <w:rsid w:val="00501FA4"/>
    <w:rsid w:val="005031A9"/>
    <w:rsid w:val="0050360D"/>
    <w:rsid w:val="00504488"/>
    <w:rsid w:val="005064F9"/>
    <w:rsid w:val="00510F03"/>
    <w:rsid w:val="00513483"/>
    <w:rsid w:val="00513760"/>
    <w:rsid w:val="00513D23"/>
    <w:rsid w:val="00515B17"/>
    <w:rsid w:val="00516758"/>
    <w:rsid w:val="0052081C"/>
    <w:rsid w:val="00522A75"/>
    <w:rsid w:val="00522F10"/>
    <w:rsid w:val="00523F5B"/>
    <w:rsid w:val="00525EE2"/>
    <w:rsid w:val="00530644"/>
    <w:rsid w:val="00531E04"/>
    <w:rsid w:val="00532250"/>
    <w:rsid w:val="00534325"/>
    <w:rsid w:val="00534DDD"/>
    <w:rsid w:val="0053588E"/>
    <w:rsid w:val="00535ADF"/>
    <w:rsid w:val="00536CCE"/>
    <w:rsid w:val="00536CE7"/>
    <w:rsid w:val="00540806"/>
    <w:rsid w:val="0054096E"/>
    <w:rsid w:val="00540BBF"/>
    <w:rsid w:val="00540DF3"/>
    <w:rsid w:val="00541464"/>
    <w:rsid w:val="00542861"/>
    <w:rsid w:val="00542934"/>
    <w:rsid w:val="00544B4D"/>
    <w:rsid w:val="00544C20"/>
    <w:rsid w:val="00544FAE"/>
    <w:rsid w:val="00546F8E"/>
    <w:rsid w:val="005515B4"/>
    <w:rsid w:val="00553F48"/>
    <w:rsid w:val="00556D4C"/>
    <w:rsid w:val="00557BB7"/>
    <w:rsid w:val="00560D57"/>
    <w:rsid w:val="005636DB"/>
    <w:rsid w:val="005637F5"/>
    <w:rsid w:val="00563CFC"/>
    <w:rsid w:val="00565FF8"/>
    <w:rsid w:val="00567B5D"/>
    <w:rsid w:val="00567EAA"/>
    <w:rsid w:val="00572405"/>
    <w:rsid w:val="00573CA6"/>
    <w:rsid w:val="00576E1E"/>
    <w:rsid w:val="0057745D"/>
    <w:rsid w:val="0058071C"/>
    <w:rsid w:val="00580CAE"/>
    <w:rsid w:val="00580E42"/>
    <w:rsid w:val="00582313"/>
    <w:rsid w:val="0058233D"/>
    <w:rsid w:val="00584265"/>
    <w:rsid w:val="0059090F"/>
    <w:rsid w:val="00591F87"/>
    <w:rsid w:val="00595669"/>
    <w:rsid w:val="005959F2"/>
    <w:rsid w:val="005966AD"/>
    <w:rsid w:val="005A02CD"/>
    <w:rsid w:val="005A04DA"/>
    <w:rsid w:val="005A1D7D"/>
    <w:rsid w:val="005A313A"/>
    <w:rsid w:val="005A35F7"/>
    <w:rsid w:val="005A3A53"/>
    <w:rsid w:val="005A4037"/>
    <w:rsid w:val="005A4635"/>
    <w:rsid w:val="005A4939"/>
    <w:rsid w:val="005A5E39"/>
    <w:rsid w:val="005A6734"/>
    <w:rsid w:val="005A791C"/>
    <w:rsid w:val="005A79B2"/>
    <w:rsid w:val="005B0575"/>
    <w:rsid w:val="005B2E24"/>
    <w:rsid w:val="005B2F3E"/>
    <w:rsid w:val="005B3DAB"/>
    <w:rsid w:val="005B757C"/>
    <w:rsid w:val="005B7822"/>
    <w:rsid w:val="005B7AB3"/>
    <w:rsid w:val="005C0D9E"/>
    <w:rsid w:val="005C10DA"/>
    <w:rsid w:val="005C151E"/>
    <w:rsid w:val="005C387E"/>
    <w:rsid w:val="005C4710"/>
    <w:rsid w:val="005C4F99"/>
    <w:rsid w:val="005C51C4"/>
    <w:rsid w:val="005C549C"/>
    <w:rsid w:val="005C54D9"/>
    <w:rsid w:val="005C574D"/>
    <w:rsid w:val="005C59FB"/>
    <w:rsid w:val="005C675C"/>
    <w:rsid w:val="005C6A7D"/>
    <w:rsid w:val="005C6D66"/>
    <w:rsid w:val="005C7899"/>
    <w:rsid w:val="005C7F41"/>
    <w:rsid w:val="005D0117"/>
    <w:rsid w:val="005D05D8"/>
    <w:rsid w:val="005D0AD0"/>
    <w:rsid w:val="005D1699"/>
    <w:rsid w:val="005D1E51"/>
    <w:rsid w:val="005D4072"/>
    <w:rsid w:val="005D4E44"/>
    <w:rsid w:val="005D5660"/>
    <w:rsid w:val="005D58BD"/>
    <w:rsid w:val="005D7670"/>
    <w:rsid w:val="005D7A56"/>
    <w:rsid w:val="005D7AF8"/>
    <w:rsid w:val="005E0C55"/>
    <w:rsid w:val="005E0F8D"/>
    <w:rsid w:val="005E1C03"/>
    <w:rsid w:val="005E2169"/>
    <w:rsid w:val="005E23A4"/>
    <w:rsid w:val="005E24C1"/>
    <w:rsid w:val="005E29CA"/>
    <w:rsid w:val="005E2DB5"/>
    <w:rsid w:val="005E2F49"/>
    <w:rsid w:val="005E366B"/>
    <w:rsid w:val="005E5133"/>
    <w:rsid w:val="005E7103"/>
    <w:rsid w:val="005E7463"/>
    <w:rsid w:val="005E74CD"/>
    <w:rsid w:val="005E78CB"/>
    <w:rsid w:val="005F0944"/>
    <w:rsid w:val="005F1816"/>
    <w:rsid w:val="005F20F7"/>
    <w:rsid w:val="005F219D"/>
    <w:rsid w:val="005F2B62"/>
    <w:rsid w:val="005F4723"/>
    <w:rsid w:val="005F4F93"/>
    <w:rsid w:val="00601B18"/>
    <w:rsid w:val="00603FCD"/>
    <w:rsid w:val="00605079"/>
    <w:rsid w:val="0060645C"/>
    <w:rsid w:val="0060654E"/>
    <w:rsid w:val="0061076C"/>
    <w:rsid w:val="006179EB"/>
    <w:rsid w:val="00620ABA"/>
    <w:rsid w:val="00621B4E"/>
    <w:rsid w:val="00623956"/>
    <w:rsid w:val="0062506D"/>
    <w:rsid w:val="0062594A"/>
    <w:rsid w:val="00626F13"/>
    <w:rsid w:val="006276A4"/>
    <w:rsid w:val="00627E72"/>
    <w:rsid w:val="00630538"/>
    <w:rsid w:val="006316D9"/>
    <w:rsid w:val="00632F90"/>
    <w:rsid w:val="006332FD"/>
    <w:rsid w:val="00633520"/>
    <w:rsid w:val="006335E3"/>
    <w:rsid w:val="00633C96"/>
    <w:rsid w:val="006353D1"/>
    <w:rsid w:val="00637CA9"/>
    <w:rsid w:val="0064276C"/>
    <w:rsid w:val="00644721"/>
    <w:rsid w:val="00644972"/>
    <w:rsid w:val="00644E06"/>
    <w:rsid w:val="00650840"/>
    <w:rsid w:val="00652545"/>
    <w:rsid w:val="006527E7"/>
    <w:rsid w:val="006540D2"/>
    <w:rsid w:val="0065413C"/>
    <w:rsid w:val="00654FA1"/>
    <w:rsid w:val="00656A3B"/>
    <w:rsid w:val="0066182F"/>
    <w:rsid w:val="00661C09"/>
    <w:rsid w:val="006623CF"/>
    <w:rsid w:val="00662957"/>
    <w:rsid w:val="00662A43"/>
    <w:rsid w:val="00663C90"/>
    <w:rsid w:val="00665A47"/>
    <w:rsid w:val="00665CF5"/>
    <w:rsid w:val="006664C0"/>
    <w:rsid w:val="00666704"/>
    <w:rsid w:val="006667FB"/>
    <w:rsid w:val="0066775A"/>
    <w:rsid w:val="0067093D"/>
    <w:rsid w:val="0067237B"/>
    <w:rsid w:val="00672A44"/>
    <w:rsid w:val="006739E8"/>
    <w:rsid w:val="00673BB7"/>
    <w:rsid w:val="00673D1B"/>
    <w:rsid w:val="00673D83"/>
    <w:rsid w:val="0067463D"/>
    <w:rsid w:val="006748BD"/>
    <w:rsid w:val="00675031"/>
    <w:rsid w:val="006764D4"/>
    <w:rsid w:val="0067662A"/>
    <w:rsid w:val="006776F2"/>
    <w:rsid w:val="00680478"/>
    <w:rsid w:val="006808B0"/>
    <w:rsid w:val="006810C1"/>
    <w:rsid w:val="0068289A"/>
    <w:rsid w:val="006828E9"/>
    <w:rsid w:val="006839DC"/>
    <w:rsid w:val="00683B2B"/>
    <w:rsid w:val="0068413C"/>
    <w:rsid w:val="00684FF8"/>
    <w:rsid w:val="00685080"/>
    <w:rsid w:val="0068510B"/>
    <w:rsid w:val="006858AE"/>
    <w:rsid w:val="00686765"/>
    <w:rsid w:val="00690CE8"/>
    <w:rsid w:val="006911CD"/>
    <w:rsid w:val="0069138F"/>
    <w:rsid w:val="00693F0B"/>
    <w:rsid w:val="006941CD"/>
    <w:rsid w:val="006957C5"/>
    <w:rsid w:val="00695AA3"/>
    <w:rsid w:val="00696198"/>
    <w:rsid w:val="00697BAE"/>
    <w:rsid w:val="006A0183"/>
    <w:rsid w:val="006A0978"/>
    <w:rsid w:val="006A1765"/>
    <w:rsid w:val="006A32AF"/>
    <w:rsid w:val="006A33C2"/>
    <w:rsid w:val="006A3A79"/>
    <w:rsid w:val="006A3F3F"/>
    <w:rsid w:val="006A44DC"/>
    <w:rsid w:val="006A46AB"/>
    <w:rsid w:val="006A4778"/>
    <w:rsid w:val="006A4FFF"/>
    <w:rsid w:val="006A5907"/>
    <w:rsid w:val="006A5CC3"/>
    <w:rsid w:val="006A63F8"/>
    <w:rsid w:val="006A6D59"/>
    <w:rsid w:val="006B02FF"/>
    <w:rsid w:val="006B1801"/>
    <w:rsid w:val="006B31F1"/>
    <w:rsid w:val="006B3579"/>
    <w:rsid w:val="006B376A"/>
    <w:rsid w:val="006B4325"/>
    <w:rsid w:val="006B6AFB"/>
    <w:rsid w:val="006B6EBE"/>
    <w:rsid w:val="006C0538"/>
    <w:rsid w:val="006C1681"/>
    <w:rsid w:val="006C184C"/>
    <w:rsid w:val="006C1C34"/>
    <w:rsid w:val="006C24AA"/>
    <w:rsid w:val="006C442C"/>
    <w:rsid w:val="006C4D00"/>
    <w:rsid w:val="006C5089"/>
    <w:rsid w:val="006C5835"/>
    <w:rsid w:val="006C5BF5"/>
    <w:rsid w:val="006C5D72"/>
    <w:rsid w:val="006C5DA3"/>
    <w:rsid w:val="006C6669"/>
    <w:rsid w:val="006D0240"/>
    <w:rsid w:val="006D05A5"/>
    <w:rsid w:val="006D05AC"/>
    <w:rsid w:val="006D111A"/>
    <w:rsid w:val="006D281C"/>
    <w:rsid w:val="006D6162"/>
    <w:rsid w:val="006D67AE"/>
    <w:rsid w:val="006D6DDB"/>
    <w:rsid w:val="006D71D3"/>
    <w:rsid w:val="006D75BC"/>
    <w:rsid w:val="006D7E10"/>
    <w:rsid w:val="006E017B"/>
    <w:rsid w:val="006E0331"/>
    <w:rsid w:val="006E037F"/>
    <w:rsid w:val="006E094F"/>
    <w:rsid w:val="006E0F4D"/>
    <w:rsid w:val="006E18F7"/>
    <w:rsid w:val="006E29E4"/>
    <w:rsid w:val="006E426A"/>
    <w:rsid w:val="006E4FC6"/>
    <w:rsid w:val="006E56C8"/>
    <w:rsid w:val="006E59CC"/>
    <w:rsid w:val="006E622E"/>
    <w:rsid w:val="006E66B7"/>
    <w:rsid w:val="006E6F19"/>
    <w:rsid w:val="006E7248"/>
    <w:rsid w:val="006F2A05"/>
    <w:rsid w:val="006F2BA1"/>
    <w:rsid w:val="006F3B00"/>
    <w:rsid w:val="006F40C9"/>
    <w:rsid w:val="006F4B28"/>
    <w:rsid w:val="006F73F2"/>
    <w:rsid w:val="006F78AB"/>
    <w:rsid w:val="00700001"/>
    <w:rsid w:val="00700E7E"/>
    <w:rsid w:val="00700F56"/>
    <w:rsid w:val="00701E01"/>
    <w:rsid w:val="007036C6"/>
    <w:rsid w:val="00704292"/>
    <w:rsid w:val="007048E0"/>
    <w:rsid w:val="007064E1"/>
    <w:rsid w:val="00706C40"/>
    <w:rsid w:val="00706E68"/>
    <w:rsid w:val="00710519"/>
    <w:rsid w:val="007108E2"/>
    <w:rsid w:val="00711D6B"/>
    <w:rsid w:val="00711E93"/>
    <w:rsid w:val="00712470"/>
    <w:rsid w:val="0071247A"/>
    <w:rsid w:val="007127C1"/>
    <w:rsid w:val="00714FED"/>
    <w:rsid w:val="007177C4"/>
    <w:rsid w:val="00717E06"/>
    <w:rsid w:val="00717F89"/>
    <w:rsid w:val="00720FF1"/>
    <w:rsid w:val="00721DC8"/>
    <w:rsid w:val="00721EEE"/>
    <w:rsid w:val="007221FA"/>
    <w:rsid w:val="00724388"/>
    <w:rsid w:val="00725A1F"/>
    <w:rsid w:val="00725CB7"/>
    <w:rsid w:val="00725DA5"/>
    <w:rsid w:val="007264C8"/>
    <w:rsid w:val="00726CF0"/>
    <w:rsid w:val="007305BB"/>
    <w:rsid w:val="00730B5D"/>
    <w:rsid w:val="00733709"/>
    <w:rsid w:val="00734461"/>
    <w:rsid w:val="00736B39"/>
    <w:rsid w:val="00741B0F"/>
    <w:rsid w:val="00742AA7"/>
    <w:rsid w:val="00744B39"/>
    <w:rsid w:val="00746B1C"/>
    <w:rsid w:val="00746C33"/>
    <w:rsid w:val="00750BD3"/>
    <w:rsid w:val="00750CA1"/>
    <w:rsid w:val="00751DAF"/>
    <w:rsid w:val="00751EC4"/>
    <w:rsid w:val="00754D9D"/>
    <w:rsid w:val="0075534B"/>
    <w:rsid w:val="00755857"/>
    <w:rsid w:val="007564C4"/>
    <w:rsid w:val="00761AC2"/>
    <w:rsid w:val="00761D8E"/>
    <w:rsid w:val="007625E6"/>
    <w:rsid w:val="00763774"/>
    <w:rsid w:val="007652F6"/>
    <w:rsid w:val="00765D9C"/>
    <w:rsid w:val="0076617E"/>
    <w:rsid w:val="00770949"/>
    <w:rsid w:val="00770FF2"/>
    <w:rsid w:val="007718F6"/>
    <w:rsid w:val="007723A4"/>
    <w:rsid w:val="00775BFD"/>
    <w:rsid w:val="0077671D"/>
    <w:rsid w:val="00776B3E"/>
    <w:rsid w:val="00776F43"/>
    <w:rsid w:val="00782338"/>
    <w:rsid w:val="0078233F"/>
    <w:rsid w:val="00783B0B"/>
    <w:rsid w:val="00784EF6"/>
    <w:rsid w:val="00790133"/>
    <w:rsid w:val="00791C5F"/>
    <w:rsid w:val="00791F43"/>
    <w:rsid w:val="0079209D"/>
    <w:rsid w:val="007921FD"/>
    <w:rsid w:val="00792F23"/>
    <w:rsid w:val="00794571"/>
    <w:rsid w:val="007960DE"/>
    <w:rsid w:val="007975D5"/>
    <w:rsid w:val="007A314C"/>
    <w:rsid w:val="007A36D9"/>
    <w:rsid w:val="007A5CCF"/>
    <w:rsid w:val="007A7771"/>
    <w:rsid w:val="007B3744"/>
    <w:rsid w:val="007B592D"/>
    <w:rsid w:val="007B6A91"/>
    <w:rsid w:val="007B70DF"/>
    <w:rsid w:val="007C0144"/>
    <w:rsid w:val="007C0C84"/>
    <w:rsid w:val="007C0C86"/>
    <w:rsid w:val="007C118B"/>
    <w:rsid w:val="007C21BD"/>
    <w:rsid w:val="007C2FD5"/>
    <w:rsid w:val="007C369C"/>
    <w:rsid w:val="007C55CD"/>
    <w:rsid w:val="007C58C8"/>
    <w:rsid w:val="007C58FB"/>
    <w:rsid w:val="007C6B02"/>
    <w:rsid w:val="007D18F3"/>
    <w:rsid w:val="007D2D93"/>
    <w:rsid w:val="007D418F"/>
    <w:rsid w:val="007D5A54"/>
    <w:rsid w:val="007D5AF1"/>
    <w:rsid w:val="007D5E76"/>
    <w:rsid w:val="007D712B"/>
    <w:rsid w:val="007E050C"/>
    <w:rsid w:val="007E0F87"/>
    <w:rsid w:val="007E1EFD"/>
    <w:rsid w:val="007E2397"/>
    <w:rsid w:val="007E3B1C"/>
    <w:rsid w:val="007E572E"/>
    <w:rsid w:val="007E574C"/>
    <w:rsid w:val="007E5F82"/>
    <w:rsid w:val="007E635B"/>
    <w:rsid w:val="007E6599"/>
    <w:rsid w:val="007E7529"/>
    <w:rsid w:val="007E78CB"/>
    <w:rsid w:val="007F0C2B"/>
    <w:rsid w:val="007F0D32"/>
    <w:rsid w:val="007F1B88"/>
    <w:rsid w:val="007F23CC"/>
    <w:rsid w:val="007F23CE"/>
    <w:rsid w:val="007F38C4"/>
    <w:rsid w:val="007F440E"/>
    <w:rsid w:val="007F626C"/>
    <w:rsid w:val="007F6B93"/>
    <w:rsid w:val="00800172"/>
    <w:rsid w:val="00801148"/>
    <w:rsid w:val="00802476"/>
    <w:rsid w:val="00803247"/>
    <w:rsid w:val="00804C13"/>
    <w:rsid w:val="00804F47"/>
    <w:rsid w:val="00805DD2"/>
    <w:rsid w:val="00810983"/>
    <w:rsid w:val="008114AF"/>
    <w:rsid w:val="0081198E"/>
    <w:rsid w:val="008121D1"/>
    <w:rsid w:val="00812324"/>
    <w:rsid w:val="0081237C"/>
    <w:rsid w:val="0081391A"/>
    <w:rsid w:val="00813AEC"/>
    <w:rsid w:val="00815350"/>
    <w:rsid w:val="00815C81"/>
    <w:rsid w:val="00815CB1"/>
    <w:rsid w:val="0081714C"/>
    <w:rsid w:val="00817680"/>
    <w:rsid w:val="008178F8"/>
    <w:rsid w:val="00821DE0"/>
    <w:rsid w:val="008227AE"/>
    <w:rsid w:val="0082346A"/>
    <w:rsid w:val="0082685A"/>
    <w:rsid w:val="00827379"/>
    <w:rsid w:val="0083092A"/>
    <w:rsid w:val="00830F98"/>
    <w:rsid w:val="00833287"/>
    <w:rsid w:val="008343F4"/>
    <w:rsid w:val="0083467D"/>
    <w:rsid w:val="00835327"/>
    <w:rsid w:val="008354C0"/>
    <w:rsid w:val="00835934"/>
    <w:rsid w:val="008365CD"/>
    <w:rsid w:val="008375C4"/>
    <w:rsid w:val="00837977"/>
    <w:rsid w:val="00840691"/>
    <w:rsid w:val="008409F1"/>
    <w:rsid w:val="00841A4A"/>
    <w:rsid w:val="00841D7D"/>
    <w:rsid w:val="008427FF"/>
    <w:rsid w:val="00845D76"/>
    <w:rsid w:val="00847B85"/>
    <w:rsid w:val="00847C91"/>
    <w:rsid w:val="0085190D"/>
    <w:rsid w:val="0085229B"/>
    <w:rsid w:val="0085303D"/>
    <w:rsid w:val="008539E0"/>
    <w:rsid w:val="0085444B"/>
    <w:rsid w:val="00854E15"/>
    <w:rsid w:val="00856000"/>
    <w:rsid w:val="0085613A"/>
    <w:rsid w:val="00857347"/>
    <w:rsid w:val="0085795A"/>
    <w:rsid w:val="008579E3"/>
    <w:rsid w:val="00860144"/>
    <w:rsid w:val="00860C32"/>
    <w:rsid w:val="00864142"/>
    <w:rsid w:val="00864E1D"/>
    <w:rsid w:val="00865F21"/>
    <w:rsid w:val="008664D0"/>
    <w:rsid w:val="008665EA"/>
    <w:rsid w:val="00866B4A"/>
    <w:rsid w:val="00867084"/>
    <w:rsid w:val="00867837"/>
    <w:rsid w:val="00867920"/>
    <w:rsid w:val="008702E2"/>
    <w:rsid w:val="00870594"/>
    <w:rsid w:val="00872368"/>
    <w:rsid w:val="00872AEB"/>
    <w:rsid w:val="00873564"/>
    <w:rsid w:val="0087478F"/>
    <w:rsid w:val="0087498C"/>
    <w:rsid w:val="00875663"/>
    <w:rsid w:val="0087580F"/>
    <w:rsid w:val="0087625A"/>
    <w:rsid w:val="00880163"/>
    <w:rsid w:val="00881488"/>
    <w:rsid w:val="00881C4F"/>
    <w:rsid w:val="0088243E"/>
    <w:rsid w:val="00884C1C"/>
    <w:rsid w:val="00887189"/>
    <w:rsid w:val="00887848"/>
    <w:rsid w:val="00887FAE"/>
    <w:rsid w:val="00890CAB"/>
    <w:rsid w:val="00893033"/>
    <w:rsid w:val="0089378A"/>
    <w:rsid w:val="00893CDD"/>
    <w:rsid w:val="0089543C"/>
    <w:rsid w:val="0089549F"/>
    <w:rsid w:val="00896C9E"/>
    <w:rsid w:val="00897AB9"/>
    <w:rsid w:val="008A0800"/>
    <w:rsid w:val="008A1530"/>
    <w:rsid w:val="008A162D"/>
    <w:rsid w:val="008A23FD"/>
    <w:rsid w:val="008A251C"/>
    <w:rsid w:val="008A2D14"/>
    <w:rsid w:val="008A39DA"/>
    <w:rsid w:val="008A45C6"/>
    <w:rsid w:val="008A4BD5"/>
    <w:rsid w:val="008A501C"/>
    <w:rsid w:val="008A6B69"/>
    <w:rsid w:val="008A71C7"/>
    <w:rsid w:val="008B01FE"/>
    <w:rsid w:val="008B165A"/>
    <w:rsid w:val="008B1D67"/>
    <w:rsid w:val="008B2187"/>
    <w:rsid w:val="008B4106"/>
    <w:rsid w:val="008B4F58"/>
    <w:rsid w:val="008B549F"/>
    <w:rsid w:val="008B593E"/>
    <w:rsid w:val="008B62E7"/>
    <w:rsid w:val="008B75B5"/>
    <w:rsid w:val="008C03EC"/>
    <w:rsid w:val="008C0895"/>
    <w:rsid w:val="008C1CB8"/>
    <w:rsid w:val="008C2353"/>
    <w:rsid w:val="008C2402"/>
    <w:rsid w:val="008C3A9D"/>
    <w:rsid w:val="008C3E5B"/>
    <w:rsid w:val="008C4284"/>
    <w:rsid w:val="008C476E"/>
    <w:rsid w:val="008C495F"/>
    <w:rsid w:val="008C61EE"/>
    <w:rsid w:val="008C7598"/>
    <w:rsid w:val="008C7B14"/>
    <w:rsid w:val="008D0127"/>
    <w:rsid w:val="008D022E"/>
    <w:rsid w:val="008D42F9"/>
    <w:rsid w:val="008D4C76"/>
    <w:rsid w:val="008D6560"/>
    <w:rsid w:val="008D6700"/>
    <w:rsid w:val="008D7768"/>
    <w:rsid w:val="008E2513"/>
    <w:rsid w:val="008E2FE3"/>
    <w:rsid w:val="008E3428"/>
    <w:rsid w:val="008E6B8D"/>
    <w:rsid w:val="008F043A"/>
    <w:rsid w:val="008F08DC"/>
    <w:rsid w:val="008F2924"/>
    <w:rsid w:val="008F2E65"/>
    <w:rsid w:val="008F46BE"/>
    <w:rsid w:val="008F51AF"/>
    <w:rsid w:val="008F67E2"/>
    <w:rsid w:val="008F7095"/>
    <w:rsid w:val="008F7ECB"/>
    <w:rsid w:val="00900423"/>
    <w:rsid w:val="009007A4"/>
    <w:rsid w:val="00900EAA"/>
    <w:rsid w:val="00901A59"/>
    <w:rsid w:val="00901EDC"/>
    <w:rsid w:val="00903733"/>
    <w:rsid w:val="00903BB6"/>
    <w:rsid w:val="00903C7D"/>
    <w:rsid w:val="00903DA2"/>
    <w:rsid w:val="009054F2"/>
    <w:rsid w:val="009059A3"/>
    <w:rsid w:val="00912E84"/>
    <w:rsid w:val="0091324B"/>
    <w:rsid w:val="009135F3"/>
    <w:rsid w:val="00914C71"/>
    <w:rsid w:val="00920CE4"/>
    <w:rsid w:val="00920E3F"/>
    <w:rsid w:val="00924E16"/>
    <w:rsid w:val="00925D64"/>
    <w:rsid w:val="00926159"/>
    <w:rsid w:val="0092759B"/>
    <w:rsid w:val="009308F1"/>
    <w:rsid w:val="009314A7"/>
    <w:rsid w:val="00931549"/>
    <w:rsid w:val="00931667"/>
    <w:rsid w:val="0093170F"/>
    <w:rsid w:val="00932340"/>
    <w:rsid w:val="00932BC9"/>
    <w:rsid w:val="00935612"/>
    <w:rsid w:val="009359E6"/>
    <w:rsid w:val="009379E3"/>
    <w:rsid w:val="00940B0E"/>
    <w:rsid w:val="009412B0"/>
    <w:rsid w:val="0094229C"/>
    <w:rsid w:val="0094353F"/>
    <w:rsid w:val="00943F09"/>
    <w:rsid w:val="00944D1C"/>
    <w:rsid w:val="0094671E"/>
    <w:rsid w:val="00947C34"/>
    <w:rsid w:val="00947E76"/>
    <w:rsid w:val="00951F52"/>
    <w:rsid w:val="00953260"/>
    <w:rsid w:val="00954EA8"/>
    <w:rsid w:val="0095527F"/>
    <w:rsid w:val="00955DCD"/>
    <w:rsid w:val="00955FF8"/>
    <w:rsid w:val="009576B4"/>
    <w:rsid w:val="00960262"/>
    <w:rsid w:val="009604B2"/>
    <w:rsid w:val="00960911"/>
    <w:rsid w:val="009612B5"/>
    <w:rsid w:val="009642FB"/>
    <w:rsid w:val="00965A87"/>
    <w:rsid w:val="00965C3D"/>
    <w:rsid w:val="009660BE"/>
    <w:rsid w:val="00966F3E"/>
    <w:rsid w:val="009679C9"/>
    <w:rsid w:val="009706F0"/>
    <w:rsid w:val="0097118F"/>
    <w:rsid w:val="009711A1"/>
    <w:rsid w:val="009714AE"/>
    <w:rsid w:val="00971CB4"/>
    <w:rsid w:val="00971F40"/>
    <w:rsid w:val="009739CD"/>
    <w:rsid w:val="00974293"/>
    <w:rsid w:val="00977B5D"/>
    <w:rsid w:val="00980123"/>
    <w:rsid w:val="00980A5E"/>
    <w:rsid w:val="00980C2E"/>
    <w:rsid w:val="009840A5"/>
    <w:rsid w:val="00985346"/>
    <w:rsid w:val="00985EAE"/>
    <w:rsid w:val="0098609D"/>
    <w:rsid w:val="00986754"/>
    <w:rsid w:val="009877B5"/>
    <w:rsid w:val="00990DE9"/>
    <w:rsid w:val="009911DE"/>
    <w:rsid w:val="00991421"/>
    <w:rsid w:val="00991442"/>
    <w:rsid w:val="00992A83"/>
    <w:rsid w:val="00994E64"/>
    <w:rsid w:val="00997721"/>
    <w:rsid w:val="009A05D9"/>
    <w:rsid w:val="009A13C6"/>
    <w:rsid w:val="009A174D"/>
    <w:rsid w:val="009A44DE"/>
    <w:rsid w:val="009A6AE2"/>
    <w:rsid w:val="009A7AE3"/>
    <w:rsid w:val="009B28B8"/>
    <w:rsid w:val="009B28D1"/>
    <w:rsid w:val="009B3503"/>
    <w:rsid w:val="009B593C"/>
    <w:rsid w:val="009B5E80"/>
    <w:rsid w:val="009B64E8"/>
    <w:rsid w:val="009B7B9C"/>
    <w:rsid w:val="009C147A"/>
    <w:rsid w:val="009C16A8"/>
    <w:rsid w:val="009C21D5"/>
    <w:rsid w:val="009C66A6"/>
    <w:rsid w:val="009C74E5"/>
    <w:rsid w:val="009C7669"/>
    <w:rsid w:val="009D05CB"/>
    <w:rsid w:val="009D1010"/>
    <w:rsid w:val="009D1395"/>
    <w:rsid w:val="009D1D5B"/>
    <w:rsid w:val="009D2136"/>
    <w:rsid w:val="009D410B"/>
    <w:rsid w:val="009D6B43"/>
    <w:rsid w:val="009E02A7"/>
    <w:rsid w:val="009E1C35"/>
    <w:rsid w:val="009E20B9"/>
    <w:rsid w:val="009E2C8A"/>
    <w:rsid w:val="009E3C8F"/>
    <w:rsid w:val="009E5F5B"/>
    <w:rsid w:val="009E666E"/>
    <w:rsid w:val="009F067A"/>
    <w:rsid w:val="009F0F43"/>
    <w:rsid w:val="009F1223"/>
    <w:rsid w:val="009F2A34"/>
    <w:rsid w:val="009F376E"/>
    <w:rsid w:val="009F43F6"/>
    <w:rsid w:val="009F4AD6"/>
    <w:rsid w:val="009F51F4"/>
    <w:rsid w:val="009F55D5"/>
    <w:rsid w:val="009F59DC"/>
    <w:rsid w:val="009F6F6D"/>
    <w:rsid w:val="009F719D"/>
    <w:rsid w:val="009F766B"/>
    <w:rsid w:val="00A00211"/>
    <w:rsid w:val="00A00AD9"/>
    <w:rsid w:val="00A011CF"/>
    <w:rsid w:val="00A01363"/>
    <w:rsid w:val="00A02EA3"/>
    <w:rsid w:val="00A05DEF"/>
    <w:rsid w:val="00A05FE2"/>
    <w:rsid w:val="00A0625B"/>
    <w:rsid w:val="00A06D89"/>
    <w:rsid w:val="00A07211"/>
    <w:rsid w:val="00A07E09"/>
    <w:rsid w:val="00A101EB"/>
    <w:rsid w:val="00A10F7A"/>
    <w:rsid w:val="00A116B2"/>
    <w:rsid w:val="00A116BF"/>
    <w:rsid w:val="00A11C59"/>
    <w:rsid w:val="00A11CDB"/>
    <w:rsid w:val="00A13A9E"/>
    <w:rsid w:val="00A1454E"/>
    <w:rsid w:val="00A1467C"/>
    <w:rsid w:val="00A1584B"/>
    <w:rsid w:val="00A15A60"/>
    <w:rsid w:val="00A166A2"/>
    <w:rsid w:val="00A20723"/>
    <w:rsid w:val="00A20EF9"/>
    <w:rsid w:val="00A235D8"/>
    <w:rsid w:val="00A2536D"/>
    <w:rsid w:val="00A27E68"/>
    <w:rsid w:val="00A3101A"/>
    <w:rsid w:val="00A31071"/>
    <w:rsid w:val="00A322DA"/>
    <w:rsid w:val="00A330B4"/>
    <w:rsid w:val="00A350A2"/>
    <w:rsid w:val="00A35892"/>
    <w:rsid w:val="00A35D65"/>
    <w:rsid w:val="00A36394"/>
    <w:rsid w:val="00A36850"/>
    <w:rsid w:val="00A408AE"/>
    <w:rsid w:val="00A40C7C"/>
    <w:rsid w:val="00A46337"/>
    <w:rsid w:val="00A464D7"/>
    <w:rsid w:val="00A468CA"/>
    <w:rsid w:val="00A47965"/>
    <w:rsid w:val="00A50FEC"/>
    <w:rsid w:val="00A52DEE"/>
    <w:rsid w:val="00A53318"/>
    <w:rsid w:val="00A5426D"/>
    <w:rsid w:val="00A548DB"/>
    <w:rsid w:val="00A54D4A"/>
    <w:rsid w:val="00A54E6C"/>
    <w:rsid w:val="00A5672F"/>
    <w:rsid w:val="00A56DA8"/>
    <w:rsid w:val="00A6086D"/>
    <w:rsid w:val="00A615B6"/>
    <w:rsid w:val="00A62099"/>
    <w:rsid w:val="00A630FD"/>
    <w:rsid w:val="00A63B5C"/>
    <w:rsid w:val="00A647A6"/>
    <w:rsid w:val="00A64FBB"/>
    <w:rsid w:val="00A664BB"/>
    <w:rsid w:val="00A6735A"/>
    <w:rsid w:val="00A675D2"/>
    <w:rsid w:val="00A67C01"/>
    <w:rsid w:val="00A701B7"/>
    <w:rsid w:val="00A709F3"/>
    <w:rsid w:val="00A71180"/>
    <w:rsid w:val="00A71EF4"/>
    <w:rsid w:val="00A71F69"/>
    <w:rsid w:val="00A7250E"/>
    <w:rsid w:val="00A746F9"/>
    <w:rsid w:val="00A75452"/>
    <w:rsid w:val="00A81343"/>
    <w:rsid w:val="00A83226"/>
    <w:rsid w:val="00A832DB"/>
    <w:rsid w:val="00A8433F"/>
    <w:rsid w:val="00A8611D"/>
    <w:rsid w:val="00A86770"/>
    <w:rsid w:val="00A87685"/>
    <w:rsid w:val="00A90F89"/>
    <w:rsid w:val="00A91910"/>
    <w:rsid w:val="00A91E89"/>
    <w:rsid w:val="00A92E96"/>
    <w:rsid w:val="00A9330F"/>
    <w:rsid w:val="00A9576F"/>
    <w:rsid w:val="00A957FA"/>
    <w:rsid w:val="00A9612B"/>
    <w:rsid w:val="00A96F16"/>
    <w:rsid w:val="00A97E72"/>
    <w:rsid w:val="00AA0A18"/>
    <w:rsid w:val="00AA250C"/>
    <w:rsid w:val="00AA2570"/>
    <w:rsid w:val="00AA3295"/>
    <w:rsid w:val="00AA3999"/>
    <w:rsid w:val="00AA3F12"/>
    <w:rsid w:val="00AA5352"/>
    <w:rsid w:val="00AA57A8"/>
    <w:rsid w:val="00AA67FB"/>
    <w:rsid w:val="00AA7D46"/>
    <w:rsid w:val="00AB01AF"/>
    <w:rsid w:val="00AB02D3"/>
    <w:rsid w:val="00AB0E98"/>
    <w:rsid w:val="00AB0FBA"/>
    <w:rsid w:val="00AB3141"/>
    <w:rsid w:val="00AB3F77"/>
    <w:rsid w:val="00AB6062"/>
    <w:rsid w:val="00AB655C"/>
    <w:rsid w:val="00AB6905"/>
    <w:rsid w:val="00AB7175"/>
    <w:rsid w:val="00AB7A99"/>
    <w:rsid w:val="00AC032C"/>
    <w:rsid w:val="00AC0910"/>
    <w:rsid w:val="00AC17BB"/>
    <w:rsid w:val="00AC2FFD"/>
    <w:rsid w:val="00AC33A5"/>
    <w:rsid w:val="00AC3F47"/>
    <w:rsid w:val="00AC518E"/>
    <w:rsid w:val="00AC63EA"/>
    <w:rsid w:val="00AD40E7"/>
    <w:rsid w:val="00AD4D5F"/>
    <w:rsid w:val="00AD5756"/>
    <w:rsid w:val="00AD6C2C"/>
    <w:rsid w:val="00AE13AA"/>
    <w:rsid w:val="00AE165D"/>
    <w:rsid w:val="00AE1A0D"/>
    <w:rsid w:val="00AE1D89"/>
    <w:rsid w:val="00AE209E"/>
    <w:rsid w:val="00AE2790"/>
    <w:rsid w:val="00AE2C86"/>
    <w:rsid w:val="00AE3EFD"/>
    <w:rsid w:val="00AE5EF0"/>
    <w:rsid w:val="00AE64E5"/>
    <w:rsid w:val="00AE7D40"/>
    <w:rsid w:val="00AF4561"/>
    <w:rsid w:val="00AF4D47"/>
    <w:rsid w:val="00AF4D62"/>
    <w:rsid w:val="00AF5192"/>
    <w:rsid w:val="00AF59F8"/>
    <w:rsid w:val="00AF5DA2"/>
    <w:rsid w:val="00B012F8"/>
    <w:rsid w:val="00B020F5"/>
    <w:rsid w:val="00B0271E"/>
    <w:rsid w:val="00B02B3C"/>
    <w:rsid w:val="00B02E0C"/>
    <w:rsid w:val="00B03BDA"/>
    <w:rsid w:val="00B0613C"/>
    <w:rsid w:val="00B06E98"/>
    <w:rsid w:val="00B07946"/>
    <w:rsid w:val="00B103D4"/>
    <w:rsid w:val="00B118A2"/>
    <w:rsid w:val="00B13248"/>
    <w:rsid w:val="00B15712"/>
    <w:rsid w:val="00B166A2"/>
    <w:rsid w:val="00B20C4A"/>
    <w:rsid w:val="00B20DD2"/>
    <w:rsid w:val="00B211A4"/>
    <w:rsid w:val="00B213C2"/>
    <w:rsid w:val="00B21B99"/>
    <w:rsid w:val="00B22421"/>
    <w:rsid w:val="00B22679"/>
    <w:rsid w:val="00B2296E"/>
    <w:rsid w:val="00B23FC0"/>
    <w:rsid w:val="00B244D9"/>
    <w:rsid w:val="00B24C63"/>
    <w:rsid w:val="00B24F85"/>
    <w:rsid w:val="00B2577A"/>
    <w:rsid w:val="00B25AFC"/>
    <w:rsid w:val="00B2672F"/>
    <w:rsid w:val="00B26FD9"/>
    <w:rsid w:val="00B271CC"/>
    <w:rsid w:val="00B30CCB"/>
    <w:rsid w:val="00B31B7C"/>
    <w:rsid w:val="00B32754"/>
    <w:rsid w:val="00B33689"/>
    <w:rsid w:val="00B336DE"/>
    <w:rsid w:val="00B357E5"/>
    <w:rsid w:val="00B35C07"/>
    <w:rsid w:val="00B37CC9"/>
    <w:rsid w:val="00B407AE"/>
    <w:rsid w:val="00B407CF"/>
    <w:rsid w:val="00B40BDD"/>
    <w:rsid w:val="00B42C7F"/>
    <w:rsid w:val="00B42CDD"/>
    <w:rsid w:val="00B43AB7"/>
    <w:rsid w:val="00B45850"/>
    <w:rsid w:val="00B46376"/>
    <w:rsid w:val="00B500D5"/>
    <w:rsid w:val="00B5047B"/>
    <w:rsid w:val="00B506A7"/>
    <w:rsid w:val="00B5083E"/>
    <w:rsid w:val="00B51628"/>
    <w:rsid w:val="00B52074"/>
    <w:rsid w:val="00B52A9D"/>
    <w:rsid w:val="00B54B06"/>
    <w:rsid w:val="00B54B14"/>
    <w:rsid w:val="00B55870"/>
    <w:rsid w:val="00B5616F"/>
    <w:rsid w:val="00B56BAB"/>
    <w:rsid w:val="00B56C04"/>
    <w:rsid w:val="00B56CDA"/>
    <w:rsid w:val="00B56CF5"/>
    <w:rsid w:val="00B617D4"/>
    <w:rsid w:val="00B6262E"/>
    <w:rsid w:val="00B62996"/>
    <w:rsid w:val="00B62AC0"/>
    <w:rsid w:val="00B62C76"/>
    <w:rsid w:val="00B64344"/>
    <w:rsid w:val="00B64C02"/>
    <w:rsid w:val="00B65735"/>
    <w:rsid w:val="00B6682F"/>
    <w:rsid w:val="00B669CD"/>
    <w:rsid w:val="00B6789F"/>
    <w:rsid w:val="00B67DE7"/>
    <w:rsid w:val="00B70C72"/>
    <w:rsid w:val="00B71042"/>
    <w:rsid w:val="00B72032"/>
    <w:rsid w:val="00B72AA8"/>
    <w:rsid w:val="00B74E49"/>
    <w:rsid w:val="00B759D0"/>
    <w:rsid w:val="00B769E8"/>
    <w:rsid w:val="00B77115"/>
    <w:rsid w:val="00B772A3"/>
    <w:rsid w:val="00B77FC3"/>
    <w:rsid w:val="00B8096B"/>
    <w:rsid w:val="00B81A4C"/>
    <w:rsid w:val="00B81A63"/>
    <w:rsid w:val="00B82337"/>
    <w:rsid w:val="00B82AA7"/>
    <w:rsid w:val="00B8426C"/>
    <w:rsid w:val="00B8532C"/>
    <w:rsid w:val="00B8543D"/>
    <w:rsid w:val="00B87601"/>
    <w:rsid w:val="00B915CD"/>
    <w:rsid w:val="00B951DC"/>
    <w:rsid w:val="00B95528"/>
    <w:rsid w:val="00BA03A5"/>
    <w:rsid w:val="00BA20ED"/>
    <w:rsid w:val="00BA2341"/>
    <w:rsid w:val="00BA4EBD"/>
    <w:rsid w:val="00BA67C7"/>
    <w:rsid w:val="00BA73C4"/>
    <w:rsid w:val="00BA7A2D"/>
    <w:rsid w:val="00BB0B1F"/>
    <w:rsid w:val="00BB0EEA"/>
    <w:rsid w:val="00BB2498"/>
    <w:rsid w:val="00BB2796"/>
    <w:rsid w:val="00BB2CC2"/>
    <w:rsid w:val="00BB301F"/>
    <w:rsid w:val="00BB3C2C"/>
    <w:rsid w:val="00BB4831"/>
    <w:rsid w:val="00BB58EE"/>
    <w:rsid w:val="00BB5993"/>
    <w:rsid w:val="00BB6217"/>
    <w:rsid w:val="00BB6C3A"/>
    <w:rsid w:val="00BC0042"/>
    <w:rsid w:val="00BC0B14"/>
    <w:rsid w:val="00BC1AE9"/>
    <w:rsid w:val="00BC2503"/>
    <w:rsid w:val="00BC25BB"/>
    <w:rsid w:val="00BC2A0B"/>
    <w:rsid w:val="00BC5E49"/>
    <w:rsid w:val="00BC5F61"/>
    <w:rsid w:val="00BC6174"/>
    <w:rsid w:val="00BD05E4"/>
    <w:rsid w:val="00BD0837"/>
    <w:rsid w:val="00BD08EB"/>
    <w:rsid w:val="00BD2461"/>
    <w:rsid w:val="00BD327D"/>
    <w:rsid w:val="00BD438F"/>
    <w:rsid w:val="00BD5D0E"/>
    <w:rsid w:val="00BD6A54"/>
    <w:rsid w:val="00BD7323"/>
    <w:rsid w:val="00BE0269"/>
    <w:rsid w:val="00BE1146"/>
    <w:rsid w:val="00BE1E24"/>
    <w:rsid w:val="00BE35A8"/>
    <w:rsid w:val="00BE3988"/>
    <w:rsid w:val="00BE3C18"/>
    <w:rsid w:val="00BE5592"/>
    <w:rsid w:val="00BE65C6"/>
    <w:rsid w:val="00BE6972"/>
    <w:rsid w:val="00BE6F42"/>
    <w:rsid w:val="00BF0096"/>
    <w:rsid w:val="00BF1127"/>
    <w:rsid w:val="00BF1730"/>
    <w:rsid w:val="00BF1944"/>
    <w:rsid w:val="00BF1986"/>
    <w:rsid w:val="00BF29DD"/>
    <w:rsid w:val="00BF2FAD"/>
    <w:rsid w:val="00BF4042"/>
    <w:rsid w:val="00BF465C"/>
    <w:rsid w:val="00BF4923"/>
    <w:rsid w:val="00BF54FB"/>
    <w:rsid w:val="00BF60FC"/>
    <w:rsid w:val="00C018B4"/>
    <w:rsid w:val="00C01EBE"/>
    <w:rsid w:val="00C01FF1"/>
    <w:rsid w:val="00C027E5"/>
    <w:rsid w:val="00C02ABA"/>
    <w:rsid w:val="00C02DF7"/>
    <w:rsid w:val="00C04004"/>
    <w:rsid w:val="00C05E7B"/>
    <w:rsid w:val="00C07343"/>
    <w:rsid w:val="00C10215"/>
    <w:rsid w:val="00C103C4"/>
    <w:rsid w:val="00C116F1"/>
    <w:rsid w:val="00C132D8"/>
    <w:rsid w:val="00C15C69"/>
    <w:rsid w:val="00C15F6F"/>
    <w:rsid w:val="00C17C54"/>
    <w:rsid w:val="00C21CCE"/>
    <w:rsid w:val="00C2378D"/>
    <w:rsid w:val="00C2470D"/>
    <w:rsid w:val="00C252AA"/>
    <w:rsid w:val="00C268F3"/>
    <w:rsid w:val="00C26BA3"/>
    <w:rsid w:val="00C26D2D"/>
    <w:rsid w:val="00C30BF2"/>
    <w:rsid w:val="00C31C47"/>
    <w:rsid w:val="00C33CF1"/>
    <w:rsid w:val="00C35178"/>
    <w:rsid w:val="00C354C0"/>
    <w:rsid w:val="00C36AE9"/>
    <w:rsid w:val="00C4011E"/>
    <w:rsid w:val="00C417FE"/>
    <w:rsid w:val="00C42895"/>
    <w:rsid w:val="00C438E0"/>
    <w:rsid w:val="00C446AF"/>
    <w:rsid w:val="00C44B5C"/>
    <w:rsid w:val="00C4726C"/>
    <w:rsid w:val="00C515E9"/>
    <w:rsid w:val="00C55A97"/>
    <w:rsid w:val="00C55B37"/>
    <w:rsid w:val="00C57210"/>
    <w:rsid w:val="00C575B6"/>
    <w:rsid w:val="00C576B8"/>
    <w:rsid w:val="00C57DD0"/>
    <w:rsid w:val="00C60295"/>
    <w:rsid w:val="00C6047B"/>
    <w:rsid w:val="00C60A0A"/>
    <w:rsid w:val="00C616CD"/>
    <w:rsid w:val="00C616E4"/>
    <w:rsid w:val="00C61BD3"/>
    <w:rsid w:val="00C61CFA"/>
    <w:rsid w:val="00C66BC5"/>
    <w:rsid w:val="00C66D1A"/>
    <w:rsid w:val="00C674E1"/>
    <w:rsid w:val="00C675DD"/>
    <w:rsid w:val="00C67A96"/>
    <w:rsid w:val="00C67CE2"/>
    <w:rsid w:val="00C71F90"/>
    <w:rsid w:val="00C721D7"/>
    <w:rsid w:val="00C73C49"/>
    <w:rsid w:val="00C74B71"/>
    <w:rsid w:val="00C750AD"/>
    <w:rsid w:val="00C75100"/>
    <w:rsid w:val="00C75596"/>
    <w:rsid w:val="00C75880"/>
    <w:rsid w:val="00C75FFD"/>
    <w:rsid w:val="00C76B03"/>
    <w:rsid w:val="00C76DC2"/>
    <w:rsid w:val="00C82DFA"/>
    <w:rsid w:val="00C8334A"/>
    <w:rsid w:val="00C840F6"/>
    <w:rsid w:val="00C8624A"/>
    <w:rsid w:val="00C86ABB"/>
    <w:rsid w:val="00C86E5D"/>
    <w:rsid w:val="00C87781"/>
    <w:rsid w:val="00C92C1E"/>
    <w:rsid w:val="00C930E4"/>
    <w:rsid w:val="00C93859"/>
    <w:rsid w:val="00C94BEC"/>
    <w:rsid w:val="00C956B0"/>
    <w:rsid w:val="00C95739"/>
    <w:rsid w:val="00C96AA6"/>
    <w:rsid w:val="00CA0B00"/>
    <w:rsid w:val="00CA17F6"/>
    <w:rsid w:val="00CA25D2"/>
    <w:rsid w:val="00CA267F"/>
    <w:rsid w:val="00CA32D3"/>
    <w:rsid w:val="00CA38F9"/>
    <w:rsid w:val="00CA4970"/>
    <w:rsid w:val="00CA55F9"/>
    <w:rsid w:val="00CA5F09"/>
    <w:rsid w:val="00CA686B"/>
    <w:rsid w:val="00CA6931"/>
    <w:rsid w:val="00CA7772"/>
    <w:rsid w:val="00CB3297"/>
    <w:rsid w:val="00CB3F99"/>
    <w:rsid w:val="00CB4DB3"/>
    <w:rsid w:val="00CB512D"/>
    <w:rsid w:val="00CB5160"/>
    <w:rsid w:val="00CB566D"/>
    <w:rsid w:val="00CB5E91"/>
    <w:rsid w:val="00CB668B"/>
    <w:rsid w:val="00CB70EC"/>
    <w:rsid w:val="00CC1D7A"/>
    <w:rsid w:val="00CC36E9"/>
    <w:rsid w:val="00CC4F11"/>
    <w:rsid w:val="00CC63D0"/>
    <w:rsid w:val="00CC713F"/>
    <w:rsid w:val="00CC7B7B"/>
    <w:rsid w:val="00CD0E75"/>
    <w:rsid w:val="00CD3077"/>
    <w:rsid w:val="00CD3BD7"/>
    <w:rsid w:val="00CD4039"/>
    <w:rsid w:val="00CD47F9"/>
    <w:rsid w:val="00CD6644"/>
    <w:rsid w:val="00CD6A69"/>
    <w:rsid w:val="00CD7397"/>
    <w:rsid w:val="00CD7AF2"/>
    <w:rsid w:val="00CD7D9A"/>
    <w:rsid w:val="00CE07BE"/>
    <w:rsid w:val="00CE0DD6"/>
    <w:rsid w:val="00CE11D1"/>
    <w:rsid w:val="00CE23A7"/>
    <w:rsid w:val="00CE3C4D"/>
    <w:rsid w:val="00CE5DE3"/>
    <w:rsid w:val="00CE6405"/>
    <w:rsid w:val="00CE6686"/>
    <w:rsid w:val="00CE670B"/>
    <w:rsid w:val="00CE6A8B"/>
    <w:rsid w:val="00CE79F5"/>
    <w:rsid w:val="00CF0063"/>
    <w:rsid w:val="00CF0596"/>
    <w:rsid w:val="00CF069A"/>
    <w:rsid w:val="00CF5CB0"/>
    <w:rsid w:val="00CF7484"/>
    <w:rsid w:val="00CF79C4"/>
    <w:rsid w:val="00D00932"/>
    <w:rsid w:val="00D00A4E"/>
    <w:rsid w:val="00D01D83"/>
    <w:rsid w:val="00D02FCF"/>
    <w:rsid w:val="00D039D4"/>
    <w:rsid w:val="00D03C97"/>
    <w:rsid w:val="00D04D54"/>
    <w:rsid w:val="00D05DCB"/>
    <w:rsid w:val="00D063A5"/>
    <w:rsid w:val="00D0677A"/>
    <w:rsid w:val="00D10CD1"/>
    <w:rsid w:val="00D114EE"/>
    <w:rsid w:val="00D12A56"/>
    <w:rsid w:val="00D1326A"/>
    <w:rsid w:val="00D14EB4"/>
    <w:rsid w:val="00D1593E"/>
    <w:rsid w:val="00D17E31"/>
    <w:rsid w:val="00D205E1"/>
    <w:rsid w:val="00D216F4"/>
    <w:rsid w:val="00D219F3"/>
    <w:rsid w:val="00D21BCF"/>
    <w:rsid w:val="00D22385"/>
    <w:rsid w:val="00D22D7B"/>
    <w:rsid w:val="00D22E2B"/>
    <w:rsid w:val="00D233EF"/>
    <w:rsid w:val="00D307CD"/>
    <w:rsid w:val="00D30E64"/>
    <w:rsid w:val="00D31276"/>
    <w:rsid w:val="00D31C0E"/>
    <w:rsid w:val="00D32772"/>
    <w:rsid w:val="00D32930"/>
    <w:rsid w:val="00D345B7"/>
    <w:rsid w:val="00D423E4"/>
    <w:rsid w:val="00D42741"/>
    <w:rsid w:val="00D433CB"/>
    <w:rsid w:val="00D435FA"/>
    <w:rsid w:val="00D446EB"/>
    <w:rsid w:val="00D45449"/>
    <w:rsid w:val="00D50575"/>
    <w:rsid w:val="00D513E9"/>
    <w:rsid w:val="00D52075"/>
    <w:rsid w:val="00D534E3"/>
    <w:rsid w:val="00D536F9"/>
    <w:rsid w:val="00D538A0"/>
    <w:rsid w:val="00D543AA"/>
    <w:rsid w:val="00D54862"/>
    <w:rsid w:val="00D54EB3"/>
    <w:rsid w:val="00D561D0"/>
    <w:rsid w:val="00D56609"/>
    <w:rsid w:val="00D56737"/>
    <w:rsid w:val="00D5735D"/>
    <w:rsid w:val="00D57B2C"/>
    <w:rsid w:val="00D63ABC"/>
    <w:rsid w:val="00D64624"/>
    <w:rsid w:val="00D64D6C"/>
    <w:rsid w:val="00D66A42"/>
    <w:rsid w:val="00D66FF5"/>
    <w:rsid w:val="00D72DBD"/>
    <w:rsid w:val="00D737C2"/>
    <w:rsid w:val="00D74585"/>
    <w:rsid w:val="00D74C84"/>
    <w:rsid w:val="00D755D8"/>
    <w:rsid w:val="00D75BBC"/>
    <w:rsid w:val="00D75CCF"/>
    <w:rsid w:val="00D768C3"/>
    <w:rsid w:val="00D76EB6"/>
    <w:rsid w:val="00D770ED"/>
    <w:rsid w:val="00D80C45"/>
    <w:rsid w:val="00D811AE"/>
    <w:rsid w:val="00D823CD"/>
    <w:rsid w:val="00D84242"/>
    <w:rsid w:val="00D84A19"/>
    <w:rsid w:val="00D85491"/>
    <w:rsid w:val="00D8554F"/>
    <w:rsid w:val="00D868D4"/>
    <w:rsid w:val="00D87B36"/>
    <w:rsid w:val="00D93356"/>
    <w:rsid w:val="00D94F0C"/>
    <w:rsid w:val="00D9791E"/>
    <w:rsid w:val="00DA027E"/>
    <w:rsid w:val="00DA0D07"/>
    <w:rsid w:val="00DA19C2"/>
    <w:rsid w:val="00DA208D"/>
    <w:rsid w:val="00DA2492"/>
    <w:rsid w:val="00DA29A9"/>
    <w:rsid w:val="00DA2D33"/>
    <w:rsid w:val="00DA4AB7"/>
    <w:rsid w:val="00DA57CB"/>
    <w:rsid w:val="00DA5965"/>
    <w:rsid w:val="00DA68FC"/>
    <w:rsid w:val="00DB0741"/>
    <w:rsid w:val="00DB162E"/>
    <w:rsid w:val="00DB1D9F"/>
    <w:rsid w:val="00DB20B0"/>
    <w:rsid w:val="00DB3DB7"/>
    <w:rsid w:val="00DB4A80"/>
    <w:rsid w:val="00DB78CB"/>
    <w:rsid w:val="00DC0342"/>
    <w:rsid w:val="00DC24EA"/>
    <w:rsid w:val="00DC587C"/>
    <w:rsid w:val="00DC5CE9"/>
    <w:rsid w:val="00DC71FA"/>
    <w:rsid w:val="00DC79FE"/>
    <w:rsid w:val="00DD0390"/>
    <w:rsid w:val="00DD1797"/>
    <w:rsid w:val="00DD1ADB"/>
    <w:rsid w:val="00DD1C6E"/>
    <w:rsid w:val="00DD2453"/>
    <w:rsid w:val="00DD2DF9"/>
    <w:rsid w:val="00DD3712"/>
    <w:rsid w:val="00DD5243"/>
    <w:rsid w:val="00DD53BC"/>
    <w:rsid w:val="00DD6C32"/>
    <w:rsid w:val="00DD70E7"/>
    <w:rsid w:val="00DD7CC5"/>
    <w:rsid w:val="00DE00FF"/>
    <w:rsid w:val="00DE208B"/>
    <w:rsid w:val="00DE3402"/>
    <w:rsid w:val="00DE3C0B"/>
    <w:rsid w:val="00DE3DE7"/>
    <w:rsid w:val="00DE4647"/>
    <w:rsid w:val="00DE4950"/>
    <w:rsid w:val="00DE4D7F"/>
    <w:rsid w:val="00DE4F00"/>
    <w:rsid w:val="00DE5677"/>
    <w:rsid w:val="00DE5B3E"/>
    <w:rsid w:val="00DE70F5"/>
    <w:rsid w:val="00DE72C6"/>
    <w:rsid w:val="00DF002C"/>
    <w:rsid w:val="00DF074E"/>
    <w:rsid w:val="00DF20D3"/>
    <w:rsid w:val="00DF23F1"/>
    <w:rsid w:val="00DF69D9"/>
    <w:rsid w:val="00DF7374"/>
    <w:rsid w:val="00DF757E"/>
    <w:rsid w:val="00DF79E8"/>
    <w:rsid w:val="00E00008"/>
    <w:rsid w:val="00E00CC1"/>
    <w:rsid w:val="00E00D21"/>
    <w:rsid w:val="00E03515"/>
    <w:rsid w:val="00E03536"/>
    <w:rsid w:val="00E12450"/>
    <w:rsid w:val="00E128CC"/>
    <w:rsid w:val="00E14065"/>
    <w:rsid w:val="00E1439B"/>
    <w:rsid w:val="00E17C8B"/>
    <w:rsid w:val="00E21014"/>
    <w:rsid w:val="00E23D9E"/>
    <w:rsid w:val="00E23E5A"/>
    <w:rsid w:val="00E2430F"/>
    <w:rsid w:val="00E243F5"/>
    <w:rsid w:val="00E259C2"/>
    <w:rsid w:val="00E2608D"/>
    <w:rsid w:val="00E2663F"/>
    <w:rsid w:val="00E27A5C"/>
    <w:rsid w:val="00E27EE3"/>
    <w:rsid w:val="00E30493"/>
    <w:rsid w:val="00E307DE"/>
    <w:rsid w:val="00E31ADA"/>
    <w:rsid w:val="00E31EE2"/>
    <w:rsid w:val="00E321C6"/>
    <w:rsid w:val="00E33931"/>
    <w:rsid w:val="00E33C3C"/>
    <w:rsid w:val="00E343F6"/>
    <w:rsid w:val="00E34547"/>
    <w:rsid w:val="00E34EAA"/>
    <w:rsid w:val="00E358D7"/>
    <w:rsid w:val="00E36862"/>
    <w:rsid w:val="00E36CEF"/>
    <w:rsid w:val="00E37BB3"/>
    <w:rsid w:val="00E40F25"/>
    <w:rsid w:val="00E413AF"/>
    <w:rsid w:val="00E42220"/>
    <w:rsid w:val="00E43A6E"/>
    <w:rsid w:val="00E44291"/>
    <w:rsid w:val="00E447CD"/>
    <w:rsid w:val="00E46494"/>
    <w:rsid w:val="00E4649F"/>
    <w:rsid w:val="00E4671A"/>
    <w:rsid w:val="00E46A04"/>
    <w:rsid w:val="00E5020D"/>
    <w:rsid w:val="00E523ED"/>
    <w:rsid w:val="00E528F4"/>
    <w:rsid w:val="00E52C11"/>
    <w:rsid w:val="00E54CD0"/>
    <w:rsid w:val="00E5594D"/>
    <w:rsid w:val="00E55A99"/>
    <w:rsid w:val="00E56054"/>
    <w:rsid w:val="00E56903"/>
    <w:rsid w:val="00E60D58"/>
    <w:rsid w:val="00E61819"/>
    <w:rsid w:val="00E621BC"/>
    <w:rsid w:val="00E6249F"/>
    <w:rsid w:val="00E63511"/>
    <w:rsid w:val="00E65317"/>
    <w:rsid w:val="00E65645"/>
    <w:rsid w:val="00E65791"/>
    <w:rsid w:val="00E65C72"/>
    <w:rsid w:val="00E65E0B"/>
    <w:rsid w:val="00E65E29"/>
    <w:rsid w:val="00E67AB1"/>
    <w:rsid w:val="00E67CA0"/>
    <w:rsid w:val="00E70859"/>
    <w:rsid w:val="00E714A3"/>
    <w:rsid w:val="00E71530"/>
    <w:rsid w:val="00E75266"/>
    <w:rsid w:val="00E76A83"/>
    <w:rsid w:val="00E7713A"/>
    <w:rsid w:val="00E805F5"/>
    <w:rsid w:val="00E80878"/>
    <w:rsid w:val="00E80E6B"/>
    <w:rsid w:val="00E81858"/>
    <w:rsid w:val="00E84731"/>
    <w:rsid w:val="00E85D13"/>
    <w:rsid w:val="00E8794F"/>
    <w:rsid w:val="00E90125"/>
    <w:rsid w:val="00E90396"/>
    <w:rsid w:val="00E90FB6"/>
    <w:rsid w:val="00E91AC5"/>
    <w:rsid w:val="00E9790B"/>
    <w:rsid w:val="00EA0077"/>
    <w:rsid w:val="00EA110B"/>
    <w:rsid w:val="00EA439F"/>
    <w:rsid w:val="00EA4BD2"/>
    <w:rsid w:val="00EA5598"/>
    <w:rsid w:val="00EA7194"/>
    <w:rsid w:val="00EB039C"/>
    <w:rsid w:val="00EB1018"/>
    <w:rsid w:val="00EB4934"/>
    <w:rsid w:val="00EB531F"/>
    <w:rsid w:val="00EB5611"/>
    <w:rsid w:val="00EB5C2E"/>
    <w:rsid w:val="00EB6461"/>
    <w:rsid w:val="00EB7E3F"/>
    <w:rsid w:val="00EC01DF"/>
    <w:rsid w:val="00EC01EB"/>
    <w:rsid w:val="00EC0526"/>
    <w:rsid w:val="00EC0BC5"/>
    <w:rsid w:val="00EC0DF5"/>
    <w:rsid w:val="00EC32F0"/>
    <w:rsid w:val="00EC36B1"/>
    <w:rsid w:val="00EC375B"/>
    <w:rsid w:val="00EC4A5B"/>
    <w:rsid w:val="00EC53BB"/>
    <w:rsid w:val="00EC7ADD"/>
    <w:rsid w:val="00ED2018"/>
    <w:rsid w:val="00ED2C97"/>
    <w:rsid w:val="00ED6A53"/>
    <w:rsid w:val="00ED6D4A"/>
    <w:rsid w:val="00EE033E"/>
    <w:rsid w:val="00EE17FE"/>
    <w:rsid w:val="00EE32EC"/>
    <w:rsid w:val="00EE3700"/>
    <w:rsid w:val="00EE493B"/>
    <w:rsid w:val="00EE507F"/>
    <w:rsid w:val="00EE639E"/>
    <w:rsid w:val="00EE7280"/>
    <w:rsid w:val="00EE7EF4"/>
    <w:rsid w:val="00EF01BD"/>
    <w:rsid w:val="00EF1A01"/>
    <w:rsid w:val="00EF1B3F"/>
    <w:rsid w:val="00EF1CA2"/>
    <w:rsid w:val="00EF2DE8"/>
    <w:rsid w:val="00EF3FC4"/>
    <w:rsid w:val="00EF4007"/>
    <w:rsid w:val="00EF485F"/>
    <w:rsid w:val="00EF49C2"/>
    <w:rsid w:val="00EF4A4B"/>
    <w:rsid w:val="00EF4BF1"/>
    <w:rsid w:val="00EF561D"/>
    <w:rsid w:val="00EF5D87"/>
    <w:rsid w:val="00EF5E9B"/>
    <w:rsid w:val="00EF5ED5"/>
    <w:rsid w:val="00EF6F83"/>
    <w:rsid w:val="00F008EA"/>
    <w:rsid w:val="00F02EE5"/>
    <w:rsid w:val="00F0443E"/>
    <w:rsid w:val="00F04569"/>
    <w:rsid w:val="00F04D3A"/>
    <w:rsid w:val="00F051D6"/>
    <w:rsid w:val="00F05864"/>
    <w:rsid w:val="00F05C62"/>
    <w:rsid w:val="00F06DB2"/>
    <w:rsid w:val="00F06E88"/>
    <w:rsid w:val="00F075B6"/>
    <w:rsid w:val="00F07E31"/>
    <w:rsid w:val="00F107A2"/>
    <w:rsid w:val="00F10BA5"/>
    <w:rsid w:val="00F10C40"/>
    <w:rsid w:val="00F112FC"/>
    <w:rsid w:val="00F1158E"/>
    <w:rsid w:val="00F11D4D"/>
    <w:rsid w:val="00F131A4"/>
    <w:rsid w:val="00F139FE"/>
    <w:rsid w:val="00F14B96"/>
    <w:rsid w:val="00F14FB4"/>
    <w:rsid w:val="00F15666"/>
    <w:rsid w:val="00F17C2F"/>
    <w:rsid w:val="00F24A05"/>
    <w:rsid w:val="00F24E05"/>
    <w:rsid w:val="00F25A74"/>
    <w:rsid w:val="00F26D21"/>
    <w:rsid w:val="00F3105C"/>
    <w:rsid w:val="00F3276C"/>
    <w:rsid w:val="00F33B50"/>
    <w:rsid w:val="00F3518E"/>
    <w:rsid w:val="00F35435"/>
    <w:rsid w:val="00F354EF"/>
    <w:rsid w:val="00F36629"/>
    <w:rsid w:val="00F36A1A"/>
    <w:rsid w:val="00F40EB5"/>
    <w:rsid w:val="00F41859"/>
    <w:rsid w:val="00F4198C"/>
    <w:rsid w:val="00F41A3F"/>
    <w:rsid w:val="00F41CBC"/>
    <w:rsid w:val="00F424B3"/>
    <w:rsid w:val="00F43D3C"/>
    <w:rsid w:val="00F44AA0"/>
    <w:rsid w:val="00F44AF7"/>
    <w:rsid w:val="00F45D8C"/>
    <w:rsid w:val="00F46925"/>
    <w:rsid w:val="00F4717D"/>
    <w:rsid w:val="00F515C2"/>
    <w:rsid w:val="00F51794"/>
    <w:rsid w:val="00F534C0"/>
    <w:rsid w:val="00F5406A"/>
    <w:rsid w:val="00F55058"/>
    <w:rsid w:val="00F56176"/>
    <w:rsid w:val="00F574DE"/>
    <w:rsid w:val="00F62547"/>
    <w:rsid w:val="00F62B90"/>
    <w:rsid w:val="00F62C12"/>
    <w:rsid w:val="00F62F42"/>
    <w:rsid w:val="00F62F4E"/>
    <w:rsid w:val="00F63CDB"/>
    <w:rsid w:val="00F65BC7"/>
    <w:rsid w:val="00F6606C"/>
    <w:rsid w:val="00F660E8"/>
    <w:rsid w:val="00F66663"/>
    <w:rsid w:val="00F668B8"/>
    <w:rsid w:val="00F668E0"/>
    <w:rsid w:val="00F66948"/>
    <w:rsid w:val="00F67196"/>
    <w:rsid w:val="00F67483"/>
    <w:rsid w:val="00F67851"/>
    <w:rsid w:val="00F70E60"/>
    <w:rsid w:val="00F7196C"/>
    <w:rsid w:val="00F71AE7"/>
    <w:rsid w:val="00F71E8B"/>
    <w:rsid w:val="00F728DD"/>
    <w:rsid w:val="00F72FF3"/>
    <w:rsid w:val="00F73086"/>
    <w:rsid w:val="00F7363B"/>
    <w:rsid w:val="00F744CF"/>
    <w:rsid w:val="00F74695"/>
    <w:rsid w:val="00F74A17"/>
    <w:rsid w:val="00F74AC5"/>
    <w:rsid w:val="00F750EB"/>
    <w:rsid w:val="00F76E6D"/>
    <w:rsid w:val="00F77B2D"/>
    <w:rsid w:val="00F82316"/>
    <w:rsid w:val="00F82A9C"/>
    <w:rsid w:val="00F844E8"/>
    <w:rsid w:val="00F84925"/>
    <w:rsid w:val="00F8537C"/>
    <w:rsid w:val="00F8636D"/>
    <w:rsid w:val="00F86AF1"/>
    <w:rsid w:val="00F8706C"/>
    <w:rsid w:val="00F87141"/>
    <w:rsid w:val="00F879C6"/>
    <w:rsid w:val="00F87EAB"/>
    <w:rsid w:val="00F907B9"/>
    <w:rsid w:val="00F91B85"/>
    <w:rsid w:val="00F91E42"/>
    <w:rsid w:val="00F92ECE"/>
    <w:rsid w:val="00F934BD"/>
    <w:rsid w:val="00F93C93"/>
    <w:rsid w:val="00F93F9F"/>
    <w:rsid w:val="00F96347"/>
    <w:rsid w:val="00F97881"/>
    <w:rsid w:val="00FA021F"/>
    <w:rsid w:val="00FA02DC"/>
    <w:rsid w:val="00FA2280"/>
    <w:rsid w:val="00FA2B27"/>
    <w:rsid w:val="00FA389A"/>
    <w:rsid w:val="00FA3E7C"/>
    <w:rsid w:val="00FA67A9"/>
    <w:rsid w:val="00FB13E7"/>
    <w:rsid w:val="00FB260F"/>
    <w:rsid w:val="00FB2719"/>
    <w:rsid w:val="00FB2A64"/>
    <w:rsid w:val="00FB2FFD"/>
    <w:rsid w:val="00FB3A09"/>
    <w:rsid w:val="00FB42F3"/>
    <w:rsid w:val="00FB5884"/>
    <w:rsid w:val="00FB6179"/>
    <w:rsid w:val="00FB6672"/>
    <w:rsid w:val="00FB7699"/>
    <w:rsid w:val="00FB78F4"/>
    <w:rsid w:val="00FC02D6"/>
    <w:rsid w:val="00FC07F7"/>
    <w:rsid w:val="00FC0D87"/>
    <w:rsid w:val="00FC1950"/>
    <w:rsid w:val="00FC31D2"/>
    <w:rsid w:val="00FC3932"/>
    <w:rsid w:val="00FC3E32"/>
    <w:rsid w:val="00FC63FE"/>
    <w:rsid w:val="00FD178D"/>
    <w:rsid w:val="00FD269E"/>
    <w:rsid w:val="00FD2AC2"/>
    <w:rsid w:val="00FD3655"/>
    <w:rsid w:val="00FD3C7D"/>
    <w:rsid w:val="00FD3DB1"/>
    <w:rsid w:val="00FD3F62"/>
    <w:rsid w:val="00FD40C2"/>
    <w:rsid w:val="00FD453B"/>
    <w:rsid w:val="00FD5352"/>
    <w:rsid w:val="00FD54A8"/>
    <w:rsid w:val="00FD54BC"/>
    <w:rsid w:val="00FD6703"/>
    <w:rsid w:val="00FD74C7"/>
    <w:rsid w:val="00FD7964"/>
    <w:rsid w:val="00FE1260"/>
    <w:rsid w:val="00FE1E5D"/>
    <w:rsid w:val="00FE2E54"/>
    <w:rsid w:val="00FE3924"/>
    <w:rsid w:val="00FE3A0C"/>
    <w:rsid w:val="00FE4925"/>
    <w:rsid w:val="00FE4ED5"/>
    <w:rsid w:val="00FE50F0"/>
    <w:rsid w:val="00FE572B"/>
    <w:rsid w:val="00FE5BEE"/>
    <w:rsid w:val="00FE5D67"/>
    <w:rsid w:val="00FF1CDF"/>
    <w:rsid w:val="00FF1F19"/>
    <w:rsid w:val="00FF2144"/>
    <w:rsid w:val="00FF2A01"/>
    <w:rsid w:val="00FF30D1"/>
    <w:rsid w:val="00FF31DB"/>
    <w:rsid w:val="00FF3C94"/>
    <w:rsid w:val="00FF3F64"/>
    <w:rsid w:val="00FF4946"/>
    <w:rsid w:val="00FF4ADF"/>
    <w:rsid w:val="00FF5685"/>
    <w:rsid w:val="00FF790C"/>
    <w:rsid w:val="00FF7D74"/>
    <w:rsid w:val="00FF7F2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2098">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footnote text" w:uiPriority="99"/>
    <w:lsdException w:name="caption" w:qFormat="1"/>
    <w:lsdException w:name="Title" w:qFormat="1"/>
    <w:lsdException w:name="Subtitle" w:qFormat="1"/>
    <w:lsdException w:name="Body Text 2" w:uiPriority="99"/>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C8624A"/>
    <w:pPr>
      <w:suppressAutoHyphens/>
    </w:pPr>
    <w:rPr>
      <w:kern w:val="1"/>
      <w:sz w:val="24"/>
      <w:szCs w:val="24"/>
      <w:lang w:eastAsia="zh-CN"/>
    </w:rPr>
  </w:style>
  <w:style w:type="paragraph" w:styleId="Nagwek1">
    <w:name w:val="heading 1"/>
    <w:basedOn w:val="Normalny"/>
    <w:next w:val="Normalny"/>
    <w:qFormat/>
    <w:rsid w:val="00C8624A"/>
    <w:pPr>
      <w:keepNext/>
      <w:tabs>
        <w:tab w:val="left" w:pos="3118"/>
      </w:tabs>
      <w:ind w:left="720" w:hanging="360"/>
      <w:jc w:val="center"/>
      <w:outlineLvl w:val="0"/>
    </w:pPr>
    <w:rPr>
      <w:b/>
      <w:szCs w:val="20"/>
    </w:rPr>
  </w:style>
  <w:style w:type="paragraph" w:styleId="Nagwek2">
    <w:name w:val="heading 2"/>
    <w:basedOn w:val="Normalny"/>
    <w:next w:val="Normalny"/>
    <w:uiPriority w:val="9"/>
    <w:qFormat/>
    <w:rsid w:val="00C8624A"/>
    <w:pPr>
      <w:keepNext/>
      <w:pBdr>
        <w:top w:val="none" w:sz="0" w:space="0" w:color="000000"/>
        <w:left w:val="single" w:sz="6" w:space="0" w:color="000000"/>
        <w:bottom w:val="none" w:sz="0" w:space="0" w:color="000000"/>
        <w:right w:val="single" w:sz="6" w:space="0" w:color="000000"/>
      </w:pBdr>
      <w:tabs>
        <w:tab w:val="left" w:pos="3118"/>
      </w:tabs>
      <w:ind w:left="1440" w:hanging="360"/>
      <w:jc w:val="center"/>
      <w:outlineLvl w:val="1"/>
    </w:pPr>
    <w:rPr>
      <w:b/>
      <w:sz w:val="28"/>
      <w:szCs w:val="20"/>
    </w:rPr>
  </w:style>
  <w:style w:type="paragraph" w:styleId="Nagwek3">
    <w:name w:val="heading 3"/>
    <w:basedOn w:val="Normalny"/>
    <w:next w:val="Normalny"/>
    <w:uiPriority w:val="9"/>
    <w:qFormat/>
    <w:rsid w:val="00C8624A"/>
    <w:pPr>
      <w:keepNext/>
      <w:ind w:left="2160" w:hanging="360"/>
      <w:jc w:val="both"/>
      <w:outlineLvl w:val="2"/>
    </w:pPr>
    <w:rPr>
      <w:b/>
      <w:sz w:val="28"/>
      <w:szCs w:val="20"/>
    </w:rPr>
  </w:style>
  <w:style w:type="paragraph" w:styleId="Nagwek4">
    <w:name w:val="heading 4"/>
    <w:basedOn w:val="Normalny"/>
    <w:next w:val="Normalny"/>
    <w:uiPriority w:val="9"/>
    <w:qFormat/>
    <w:rsid w:val="00C8624A"/>
    <w:pPr>
      <w:keepNext/>
      <w:tabs>
        <w:tab w:val="left" w:pos="3118"/>
      </w:tabs>
      <w:ind w:left="2880" w:hanging="360"/>
      <w:outlineLvl w:val="3"/>
    </w:pPr>
    <w:rPr>
      <w:b/>
      <w:bCs/>
    </w:rPr>
  </w:style>
  <w:style w:type="paragraph" w:styleId="Nagwek5">
    <w:name w:val="heading 5"/>
    <w:basedOn w:val="Normalny"/>
    <w:next w:val="Normalny"/>
    <w:uiPriority w:val="9"/>
    <w:qFormat/>
    <w:rsid w:val="00C8624A"/>
    <w:pPr>
      <w:spacing w:before="240" w:after="60"/>
      <w:ind w:left="3600" w:hanging="360"/>
      <w:outlineLvl w:val="4"/>
    </w:pPr>
    <w:rPr>
      <w:rFonts w:ascii="Calibri" w:hAnsi="Calibri"/>
      <w:b/>
      <w:bCs/>
      <w:i/>
      <w:iCs/>
      <w:sz w:val="26"/>
      <w:szCs w:val="26"/>
    </w:rPr>
  </w:style>
  <w:style w:type="paragraph" w:styleId="Nagwek6">
    <w:name w:val="heading 6"/>
    <w:basedOn w:val="Normalny"/>
    <w:next w:val="Normalny"/>
    <w:qFormat/>
    <w:rsid w:val="00C8624A"/>
    <w:pPr>
      <w:keepNext/>
      <w:pBdr>
        <w:top w:val="double" w:sz="6" w:space="0" w:color="000000"/>
        <w:left w:val="double" w:sz="6" w:space="0" w:color="000000"/>
        <w:bottom w:val="double" w:sz="6" w:space="0" w:color="000000"/>
        <w:right w:val="double" w:sz="6" w:space="0" w:color="000000"/>
      </w:pBdr>
      <w:tabs>
        <w:tab w:val="left" w:pos="3118"/>
      </w:tabs>
      <w:ind w:left="4320" w:hanging="360"/>
      <w:jc w:val="center"/>
      <w:outlineLvl w:val="5"/>
    </w:pPr>
    <w:rPr>
      <w:b/>
      <w:szCs w:val="20"/>
    </w:rPr>
  </w:style>
  <w:style w:type="paragraph" w:styleId="Nagwek7">
    <w:name w:val="heading 7"/>
    <w:basedOn w:val="Normalny"/>
    <w:next w:val="Normalny"/>
    <w:uiPriority w:val="9"/>
    <w:qFormat/>
    <w:rsid w:val="00C8624A"/>
    <w:pPr>
      <w:keepNext/>
      <w:pBdr>
        <w:top w:val="double" w:sz="6" w:space="0" w:color="000000"/>
        <w:left w:val="double" w:sz="6" w:space="0" w:color="000000"/>
        <w:bottom w:val="none" w:sz="0" w:space="0" w:color="000000"/>
        <w:right w:val="double" w:sz="6" w:space="0" w:color="000000"/>
      </w:pBdr>
      <w:tabs>
        <w:tab w:val="left" w:pos="3118"/>
      </w:tabs>
      <w:ind w:left="5040" w:hanging="360"/>
      <w:jc w:val="center"/>
      <w:outlineLvl w:val="6"/>
    </w:pPr>
    <w:rPr>
      <w:b/>
      <w:szCs w:val="20"/>
    </w:rPr>
  </w:style>
  <w:style w:type="paragraph" w:styleId="Nagwek8">
    <w:name w:val="heading 8"/>
    <w:basedOn w:val="Normalny"/>
    <w:next w:val="Normalny"/>
    <w:uiPriority w:val="9"/>
    <w:qFormat/>
    <w:rsid w:val="00C8624A"/>
    <w:pPr>
      <w:keepNext/>
      <w:spacing w:line="360" w:lineRule="auto"/>
      <w:ind w:right="-30"/>
      <w:jc w:val="both"/>
      <w:outlineLvl w:val="7"/>
    </w:pPr>
    <w:rPr>
      <w:b/>
      <w:szCs w:val="20"/>
    </w:rPr>
  </w:style>
  <w:style w:type="paragraph" w:styleId="Nagwek9">
    <w:name w:val="heading 9"/>
    <w:basedOn w:val="Normalny"/>
    <w:next w:val="Normalny"/>
    <w:uiPriority w:val="9"/>
    <w:qFormat/>
    <w:rsid w:val="00C8624A"/>
    <w:pPr>
      <w:spacing w:before="240" w:after="60"/>
      <w:ind w:left="6480" w:hanging="3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C8624A"/>
  </w:style>
  <w:style w:type="character" w:customStyle="1" w:styleId="WW8Num1z1">
    <w:name w:val="WW8Num1z1"/>
    <w:rsid w:val="00C8624A"/>
  </w:style>
  <w:style w:type="character" w:customStyle="1" w:styleId="WW8Num1z2">
    <w:name w:val="WW8Num1z2"/>
    <w:rsid w:val="00C8624A"/>
  </w:style>
  <w:style w:type="character" w:customStyle="1" w:styleId="WW8Num1z3">
    <w:name w:val="WW8Num1z3"/>
    <w:rsid w:val="00C8624A"/>
  </w:style>
  <w:style w:type="character" w:customStyle="1" w:styleId="WW8Num1z4">
    <w:name w:val="WW8Num1z4"/>
    <w:rsid w:val="00C8624A"/>
  </w:style>
  <w:style w:type="character" w:customStyle="1" w:styleId="WW8Num1z5">
    <w:name w:val="WW8Num1z5"/>
    <w:rsid w:val="00C8624A"/>
  </w:style>
  <w:style w:type="character" w:customStyle="1" w:styleId="WW8Num1z6">
    <w:name w:val="WW8Num1z6"/>
    <w:rsid w:val="00C8624A"/>
  </w:style>
  <w:style w:type="character" w:customStyle="1" w:styleId="WW8Num1z7">
    <w:name w:val="WW8Num1z7"/>
    <w:rsid w:val="00C8624A"/>
  </w:style>
  <w:style w:type="character" w:customStyle="1" w:styleId="WW8Num1z8">
    <w:name w:val="WW8Num1z8"/>
    <w:rsid w:val="00C8624A"/>
  </w:style>
  <w:style w:type="character" w:customStyle="1" w:styleId="WW8Num2z0">
    <w:name w:val="WW8Num2z0"/>
    <w:rsid w:val="00C8624A"/>
    <w:rPr>
      <w:bCs/>
      <w:i/>
      <w:sz w:val="22"/>
      <w:szCs w:val="22"/>
    </w:rPr>
  </w:style>
  <w:style w:type="character" w:customStyle="1" w:styleId="WW8Num2z1">
    <w:name w:val="WW8Num2z1"/>
    <w:rsid w:val="00C8624A"/>
  </w:style>
  <w:style w:type="character" w:customStyle="1" w:styleId="WW8Num2z2">
    <w:name w:val="WW8Num2z2"/>
    <w:rsid w:val="00C8624A"/>
  </w:style>
  <w:style w:type="character" w:customStyle="1" w:styleId="WW8Num2z3">
    <w:name w:val="WW8Num2z3"/>
    <w:rsid w:val="00C8624A"/>
  </w:style>
  <w:style w:type="character" w:customStyle="1" w:styleId="WW8Num2z4">
    <w:name w:val="WW8Num2z4"/>
    <w:rsid w:val="00C8624A"/>
  </w:style>
  <w:style w:type="character" w:customStyle="1" w:styleId="WW8Num2z5">
    <w:name w:val="WW8Num2z5"/>
    <w:rsid w:val="00C8624A"/>
  </w:style>
  <w:style w:type="character" w:customStyle="1" w:styleId="WW8Num2z6">
    <w:name w:val="WW8Num2z6"/>
    <w:rsid w:val="00C8624A"/>
  </w:style>
  <w:style w:type="character" w:customStyle="1" w:styleId="WW8Num2z7">
    <w:name w:val="WW8Num2z7"/>
    <w:rsid w:val="00C8624A"/>
  </w:style>
  <w:style w:type="character" w:customStyle="1" w:styleId="WW8Num2z8">
    <w:name w:val="WW8Num2z8"/>
    <w:rsid w:val="00C8624A"/>
  </w:style>
  <w:style w:type="character" w:customStyle="1" w:styleId="WW8Num3z0">
    <w:name w:val="WW8Num3z0"/>
    <w:rsid w:val="00C8624A"/>
    <w:rPr>
      <w:rFonts w:ascii="Times New Roman" w:hAnsi="Times New Roman" w:cs="Times New Roman"/>
      <w:sz w:val="20"/>
      <w:szCs w:val="20"/>
    </w:rPr>
  </w:style>
  <w:style w:type="character" w:customStyle="1" w:styleId="WW8Num3z1">
    <w:name w:val="WW8Num3z1"/>
    <w:rsid w:val="00C8624A"/>
  </w:style>
  <w:style w:type="character" w:customStyle="1" w:styleId="WW8Num3z2">
    <w:name w:val="WW8Num3z2"/>
    <w:rsid w:val="00C8624A"/>
  </w:style>
  <w:style w:type="character" w:customStyle="1" w:styleId="WW8Num3z3">
    <w:name w:val="WW8Num3z3"/>
    <w:rsid w:val="00C8624A"/>
  </w:style>
  <w:style w:type="character" w:customStyle="1" w:styleId="WW8Num3z4">
    <w:name w:val="WW8Num3z4"/>
    <w:rsid w:val="00C8624A"/>
  </w:style>
  <w:style w:type="character" w:customStyle="1" w:styleId="WW8Num3z5">
    <w:name w:val="WW8Num3z5"/>
    <w:rsid w:val="00C8624A"/>
  </w:style>
  <w:style w:type="character" w:customStyle="1" w:styleId="WW8Num3z6">
    <w:name w:val="WW8Num3z6"/>
    <w:rsid w:val="00C8624A"/>
  </w:style>
  <w:style w:type="character" w:customStyle="1" w:styleId="WW8Num3z7">
    <w:name w:val="WW8Num3z7"/>
    <w:rsid w:val="00C8624A"/>
  </w:style>
  <w:style w:type="character" w:customStyle="1" w:styleId="WW8Num3z8">
    <w:name w:val="WW8Num3z8"/>
    <w:rsid w:val="00C8624A"/>
  </w:style>
  <w:style w:type="character" w:customStyle="1" w:styleId="WW8Num4z0">
    <w:name w:val="WW8Num4z0"/>
    <w:rsid w:val="00C8624A"/>
    <w:rPr>
      <w:rFonts w:ascii="Symbol" w:eastAsia="Batang" w:hAnsi="Symbol" w:cs="Symbol"/>
      <w:b w:val="0"/>
      <w:i w:val="0"/>
      <w:sz w:val="22"/>
      <w:szCs w:val="22"/>
    </w:rPr>
  </w:style>
  <w:style w:type="character" w:customStyle="1" w:styleId="WW8Num4z1">
    <w:name w:val="WW8Num4z1"/>
    <w:rsid w:val="00C8624A"/>
  </w:style>
  <w:style w:type="character" w:customStyle="1" w:styleId="WW8Num4z3">
    <w:name w:val="WW8Num4z3"/>
    <w:rsid w:val="00C8624A"/>
  </w:style>
  <w:style w:type="character" w:customStyle="1" w:styleId="WW8Num4z4">
    <w:name w:val="WW8Num4z4"/>
    <w:rsid w:val="00C8624A"/>
  </w:style>
  <w:style w:type="character" w:customStyle="1" w:styleId="WW8Num4z5">
    <w:name w:val="WW8Num4z5"/>
    <w:rsid w:val="00C8624A"/>
  </w:style>
  <w:style w:type="character" w:customStyle="1" w:styleId="WW8Num4z6">
    <w:name w:val="WW8Num4z6"/>
    <w:rsid w:val="00C8624A"/>
  </w:style>
  <w:style w:type="character" w:customStyle="1" w:styleId="WW8Num4z7">
    <w:name w:val="WW8Num4z7"/>
    <w:rsid w:val="00C8624A"/>
  </w:style>
  <w:style w:type="character" w:customStyle="1" w:styleId="WW8Num4z8">
    <w:name w:val="WW8Num4z8"/>
    <w:rsid w:val="00C8624A"/>
  </w:style>
  <w:style w:type="character" w:customStyle="1" w:styleId="WW8Num5z0">
    <w:name w:val="WW8Num5z0"/>
    <w:rsid w:val="00C8624A"/>
    <w:rPr>
      <w:rFonts w:ascii="Symbol" w:hAnsi="Symbol" w:cs="Symbol"/>
      <w:color w:val="000000"/>
      <w:sz w:val="22"/>
      <w:szCs w:val="22"/>
      <w:lang w:val="en-US"/>
    </w:rPr>
  </w:style>
  <w:style w:type="character" w:customStyle="1" w:styleId="WW8Num5z1">
    <w:name w:val="WW8Num5z1"/>
    <w:rsid w:val="00C8624A"/>
  </w:style>
  <w:style w:type="character" w:customStyle="1" w:styleId="WW8Num5z2">
    <w:name w:val="WW8Num5z2"/>
    <w:rsid w:val="00C8624A"/>
  </w:style>
  <w:style w:type="character" w:customStyle="1" w:styleId="WW8Num5z3">
    <w:name w:val="WW8Num5z3"/>
    <w:rsid w:val="00C8624A"/>
    <w:rPr>
      <w:rFonts w:ascii="Times New Roman" w:hAnsi="Times New Roman" w:cs="Times New Roman"/>
      <w:sz w:val="22"/>
      <w:szCs w:val="22"/>
    </w:rPr>
  </w:style>
  <w:style w:type="character" w:customStyle="1" w:styleId="WW8Num5z4">
    <w:name w:val="WW8Num5z4"/>
    <w:rsid w:val="00C8624A"/>
  </w:style>
  <w:style w:type="character" w:customStyle="1" w:styleId="WW8Num5z5">
    <w:name w:val="WW8Num5z5"/>
    <w:rsid w:val="00C8624A"/>
  </w:style>
  <w:style w:type="character" w:customStyle="1" w:styleId="WW8Num5z6">
    <w:name w:val="WW8Num5z6"/>
    <w:rsid w:val="00C8624A"/>
  </w:style>
  <w:style w:type="character" w:customStyle="1" w:styleId="WW8Num5z7">
    <w:name w:val="WW8Num5z7"/>
    <w:rsid w:val="00C8624A"/>
  </w:style>
  <w:style w:type="character" w:customStyle="1" w:styleId="WW8Num5z8">
    <w:name w:val="WW8Num5z8"/>
    <w:rsid w:val="00C8624A"/>
  </w:style>
  <w:style w:type="character" w:customStyle="1" w:styleId="WW8Num6z0">
    <w:name w:val="WW8Num6z0"/>
    <w:rsid w:val="00C8624A"/>
    <w:rPr>
      <w:rFonts w:ascii="Symbol" w:hAnsi="Symbol" w:cs="Symbol"/>
      <w:color w:val="000000"/>
      <w:sz w:val="22"/>
      <w:szCs w:val="22"/>
    </w:rPr>
  </w:style>
  <w:style w:type="character" w:customStyle="1" w:styleId="WW8Num6z1">
    <w:name w:val="WW8Num6z1"/>
    <w:rsid w:val="00C8624A"/>
    <w:rPr>
      <w:rFonts w:ascii="Times New Roman" w:eastAsia="Batang" w:hAnsi="Times New Roman" w:cs="Times New Roman"/>
      <w:b/>
      <w:bCs/>
      <w:i w:val="0"/>
      <w:iCs w:val="0"/>
      <w:sz w:val="22"/>
      <w:szCs w:val="22"/>
      <w:lang w:val="en-US" w:eastAsia="ar-SA" w:bidi="ar-SA"/>
    </w:rPr>
  </w:style>
  <w:style w:type="character" w:customStyle="1" w:styleId="WW8Num6z2">
    <w:name w:val="WW8Num6z2"/>
    <w:rsid w:val="00C8624A"/>
  </w:style>
  <w:style w:type="character" w:customStyle="1" w:styleId="WW8Num6z3">
    <w:name w:val="WW8Num6z3"/>
    <w:rsid w:val="00C8624A"/>
    <w:rPr>
      <w:bCs/>
      <w:sz w:val="22"/>
      <w:szCs w:val="22"/>
    </w:rPr>
  </w:style>
  <w:style w:type="character" w:customStyle="1" w:styleId="WW8Num6z4">
    <w:name w:val="WW8Num6z4"/>
    <w:rsid w:val="00C8624A"/>
  </w:style>
  <w:style w:type="character" w:customStyle="1" w:styleId="WW8Num6z5">
    <w:name w:val="WW8Num6z5"/>
    <w:rsid w:val="00C8624A"/>
  </w:style>
  <w:style w:type="character" w:customStyle="1" w:styleId="WW8Num6z6">
    <w:name w:val="WW8Num6z6"/>
    <w:rsid w:val="00C8624A"/>
  </w:style>
  <w:style w:type="character" w:customStyle="1" w:styleId="WW8Num6z7">
    <w:name w:val="WW8Num6z7"/>
    <w:rsid w:val="00C8624A"/>
  </w:style>
  <w:style w:type="character" w:customStyle="1" w:styleId="WW8Num6z8">
    <w:name w:val="WW8Num6z8"/>
    <w:rsid w:val="00C8624A"/>
  </w:style>
  <w:style w:type="character" w:customStyle="1" w:styleId="WW8Num7z0">
    <w:name w:val="WW8Num7z0"/>
    <w:rsid w:val="00C8624A"/>
    <w:rPr>
      <w:rFonts w:ascii="Symbol" w:hAnsi="Symbol" w:cs="Symbol"/>
      <w:sz w:val="22"/>
      <w:szCs w:val="22"/>
    </w:rPr>
  </w:style>
  <w:style w:type="character" w:customStyle="1" w:styleId="WW8Num7z1">
    <w:name w:val="WW8Num7z1"/>
    <w:rsid w:val="00C8624A"/>
  </w:style>
  <w:style w:type="character" w:customStyle="1" w:styleId="WW8Num7z2">
    <w:name w:val="WW8Num7z2"/>
    <w:rsid w:val="00C8624A"/>
  </w:style>
  <w:style w:type="character" w:customStyle="1" w:styleId="WW8Num7z3">
    <w:name w:val="WW8Num7z3"/>
    <w:rsid w:val="00C8624A"/>
  </w:style>
  <w:style w:type="character" w:customStyle="1" w:styleId="WW8Num7z4">
    <w:name w:val="WW8Num7z4"/>
    <w:rsid w:val="00C8624A"/>
  </w:style>
  <w:style w:type="character" w:customStyle="1" w:styleId="WW8Num7z5">
    <w:name w:val="WW8Num7z5"/>
    <w:rsid w:val="00C8624A"/>
  </w:style>
  <w:style w:type="character" w:customStyle="1" w:styleId="WW8Num7z6">
    <w:name w:val="WW8Num7z6"/>
    <w:rsid w:val="00C8624A"/>
  </w:style>
  <w:style w:type="character" w:customStyle="1" w:styleId="WW8Num7z7">
    <w:name w:val="WW8Num7z7"/>
    <w:rsid w:val="00C8624A"/>
  </w:style>
  <w:style w:type="character" w:customStyle="1" w:styleId="WW8Num7z8">
    <w:name w:val="WW8Num7z8"/>
    <w:rsid w:val="00C8624A"/>
  </w:style>
  <w:style w:type="character" w:customStyle="1" w:styleId="WW8Num8z0">
    <w:name w:val="WW8Num8z0"/>
    <w:rsid w:val="00C8624A"/>
    <w:rPr>
      <w:rFonts w:ascii="Symbol" w:hAnsi="Symbol" w:cs="Symbol"/>
    </w:rPr>
  </w:style>
  <w:style w:type="character" w:customStyle="1" w:styleId="WW8Num9z0">
    <w:name w:val="WW8Num9z0"/>
    <w:rsid w:val="00C8624A"/>
    <w:rPr>
      <w:rFonts w:ascii="Symbol" w:hAnsi="Symbol" w:cs="Symbol"/>
    </w:rPr>
  </w:style>
  <w:style w:type="character" w:customStyle="1" w:styleId="WW8Num9z1">
    <w:name w:val="WW8Num9z1"/>
    <w:rsid w:val="00C8624A"/>
  </w:style>
  <w:style w:type="character" w:customStyle="1" w:styleId="WW8Num9z2">
    <w:name w:val="WW8Num9z2"/>
    <w:rsid w:val="00C8624A"/>
  </w:style>
  <w:style w:type="character" w:customStyle="1" w:styleId="WW8Num9z3">
    <w:name w:val="WW8Num9z3"/>
    <w:rsid w:val="00C8624A"/>
  </w:style>
  <w:style w:type="character" w:customStyle="1" w:styleId="WW8Num9z4">
    <w:name w:val="WW8Num9z4"/>
    <w:rsid w:val="00C8624A"/>
  </w:style>
  <w:style w:type="character" w:customStyle="1" w:styleId="WW8Num9z5">
    <w:name w:val="WW8Num9z5"/>
    <w:rsid w:val="00C8624A"/>
  </w:style>
  <w:style w:type="character" w:customStyle="1" w:styleId="WW8Num9z6">
    <w:name w:val="WW8Num9z6"/>
    <w:rsid w:val="00C8624A"/>
  </w:style>
  <w:style w:type="character" w:customStyle="1" w:styleId="WW8Num9z7">
    <w:name w:val="WW8Num9z7"/>
    <w:rsid w:val="00C8624A"/>
  </w:style>
  <w:style w:type="character" w:customStyle="1" w:styleId="WW8Num9z8">
    <w:name w:val="WW8Num9z8"/>
    <w:rsid w:val="00C8624A"/>
  </w:style>
  <w:style w:type="character" w:customStyle="1" w:styleId="WW8Num10z0">
    <w:name w:val="WW8Num10z0"/>
    <w:rsid w:val="00C8624A"/>
    <w:rPr>
      <w:rFonts w:ascii="Symbol" w:hAnsi="Symbol" w:cs="Symbol"/>
    </w:rPr>
  </w:style>
  <w:style w:type="character" w:customStyle="1" w:styleId="WW8Num11z0">
    <w:name w:val="WW8Num11z0"/>
    <w:rsid w:val="00C8624A"/>
    <w:rPr>
      <w:rFonts w:ascii="Symbol" w:hAnsi="Symbol" w:cs="Symbol"/>
      <w:color w:val="000000"/>
    </w:rPr>
  </w:style>
  <w:style w:type="character" w:customStyle="1" w:styleId="WW8Num12z0">
    <w:name w:val="WW8Num12z0"/>
    <w:rsid w:val="00C8624A"/>
    <w:rPr>
      <w:rFonts w:ascii="Symbol" w:eastAsia="Batang" w:hAnsi="Symbol" w:cs="Symbol"/>
      <w:i w:val="0"/>
      <w:sz w:val="22"/>
      <w:szCs w:val="22"/>
    </w:rPr>
  </w:style>
  <w:style w:type="character" w:customStyle="1" w:styleId="WW8Num12z1">
    <w:name w:val="WW8Num12z1"/>
    <w:rsid w:val="00C8624A"/>
    <w:rPr>
      <w:rFonts w:ascii="OpenSymbol" w:hAnsi="OpenSymbol" w:cs="OpenSymbol"/>
    </w:rPr>
  </w:style>
  <w:style w:type="character" w:customStyle="1" w:styleId="WW8Num12z3">
    <w:name w:val="WW8Num12z3"/>
    <w:rsid w:val="00C8624A"/>
    <w:rPr>
      <w:rFonts w:ascii="Wingdings 2" w:hAnsi="Wingdings 2" w:cs="OpenSymbol"/>
    </w:rPr>
  </w:style>
  <w:style w:type="character" w:customStyle="1" w:styleId="WW8Num12z4">
    <w:name w:val="WW8Num12z4"/>
    <w:rsid w:val="00C8624A"/>
  </w:style>
  <w:style w:type="character" w:customStyle="1" w:styleId="WW8Num12z5">
    <w:name w:val="WW8Num12z5"/>
    <w:rsid w:val="00C8624A"/>
  </w:style>
  <w:style w:type="character" w:customStyle="1" w:styleId="WW8Num12z6">
    <w:name w:val="WW8Num12z6"/>
    <w:rsid w:val="00C8624A"/>
  </w:style>
  <w:style w:type="character" w:customStyle="1" w:styleId="WW8Num12z7">
    <w:name w:val="WW8Num12z7"/>
    <w:rsid w:val="00C8624A"/>
  </w:style>
  <w:style w:type="character" w:customStyle="1" w:styleId="WW8Num12z8">
    <w:name w:val="WW8Num12z8"/>
    <w:rsid w:val="00C8624A"/>
  </w:style>
  <w:style w:type="character" w:customStyle="1" w:styleId="WW8Num13z0">
    <w:name w:val="WW8Num13z0"/>
    <w:rsid w:val="00C8624A"/>
    <w:rPr>
      <w:rFonts w:ascii="Symbol" w:hAnsi="Symbol" w:cs="Symbol"/>
    </w:rPr>
  </w:style>
  <w:style w:type="character" w:customStyle="1" w:styleId="WW8Num13z1">
    <w:name w:val="WW8Num13z1"/>
    <w:rsid w:val="00C8624A"/>
  </w:style>
  <w:style w:type="character" w:customStyle="1" w:styleId="WW8Num13z2">
    <w:name w:val="WW8Num13z2"/>
    <w:rsid w:val="00C8624A"/>
  </w:style>
  <w:style w:type="character" w:customStyle="1" w:styleId="WW8Num13z3">
    <w:name w:val="WW8Num13z3"/>
    <w:rsid w:val="00C8624A"/>
  </w:style>
  <w:style w:type="character" w:customStyle="1" w:styleId="WW8Num13z4">
    <w:name w:val="WW8Num13z4"/>
    <w:rsid w:val="00C8624A"/>
  </w:style>
  <w:style w:type="character" w:customStyle="1" w:styleId="WW8Num13z5">
    <w:name w:val="WW8Num13z5"/>
    <w:rsid w:val="00C8624A"/>
  </w:style>
  <w:style w:type="character" w:customStyle="1" w:styleId="WW8Num13z6">
    <w:name w:val="WW8Num13z6"/>
    <w:rsid w:val="00C8624A"/>
  </w:style>
  <w:style w:type="character" w:customStyle="1" w:styleId="WW8Num13z7">
    <w:name w:val="WW8Num13z7"/>
    <w:rsid w:val="00C8624A"/>
  </w:style>
  <w:style w:type="character" w:customStyle="1" w:styleId="WW8Num13z8">
    <w:name w:val="WW8Num13z8"/>
    <w:rsid w:val="00C8624A"/>
  </w:style>
  <w:style w:type="character" w:customStyle="1" w:styleId="WW8Num14z0">
    <w:name w:val="WW8Num14z0"/>
    <w:rsid w:val="00C8624A"/>
    <w:rPr>
      <w:rFonts w:ascii="Symbol" w:hAnsi="Symbol" w:cs="Symbol"/>
    </w:rPr>
  </w:style>
  <w:style w:type="character" w:customStyle="1" w:styleId="WW8Num14z1">
    <w:name w:val="WW8Num14z1"/>
    <w:rsid w:val="00C8624A"/>
    <w:rPr>
      <w:rFonts w:ascii="Courier New" w:hAnsi="Courier New" w:cs="Courier New"/>
    </w:rPr>
  </w:style>
  <w:style w:type="character" w:customStyle="1" w:styleId="WW8Num14z2">
    <w:name w:val="WW8Num14z2"/>
    <w:rsid w:val="00C8624A"/>
    <w:rPr>
      <w:rFonts w:ascii="Wingdings" w:hAnsi="Wingdings" w:cs="Wingdings"/>
    </w:rPr>
  </w:style>
  <w:style w:type="character" w:customStyle="1" w:styleId="WW8Num14z3">
    <w:name w:val="WW8Num14z3"/>
    <w:rsid w:val="00C8624A"/>
  </w:style>
  <w:style w:type="character" w:customStyle="1" w:styleId="WW8Num14z4">
    <w:name w:val="WW8Num14z4"/>
    <w:rsid w:val="00C8624A"/>
  </w:style>
  <w:style w:type="character" w:customStyle="1" w:styleId="WW8Num14z5">
    <w:name w:val="WW8Num14z5"/>
    <w:rsid w:val="00C8624A"/>
  </w:style>
  <w:style w:type="character" w:customStyle="1" w:styleId="WW8Num14z6">
    <w:name w:val="WW8Num14z6"/>
    <w:rsid w:val="00C8624A"/>
  </w:style>
  <w:style w:type="character" w:customStyle="1" w:styleId="WW8Num14z7">
    <w:name w:val="WW8Num14z7"/>
    <w:rsid w:val="00C8624A"/>
  </w:style>
  <w:style w:type="character" w:customStyle="1" w:styleId="WW8Num14z8">
    <w:name w:val="WW8Num14z8"/>
    <w:rsid w:val="00C8624A"/>
  </w:style>
  <w:style w:type="character" w:customStyle="1" w:styleId="WW8Num15z0">
    <w:name w:val="WW8Num15z0"/>
    <w:rsid w:val="00C8624A"/>
    <w:rPr>
      <w:rFonts w:ascii="Symbol" w:hAnsi="Symbol" w:cs="Symbol"/>
      <w:color w:val="000000"/>
      <w:sz w:val="20"/>
      <w:szCs w:val="20"/>
    </w:rPr>
  </w:style>
  <w:style w:type="character" w:customStyle="1" w:styleId="WW8Num16z0">
    <w:name w:val="WW8Num16z0"/>
    <w:rsid w:val="00C8624A"/>
    <w:rPr>
      <w:rFonts w:ascii="Symbol" w:hAnsi="Symbol" w:cs="Symbol"/>
    </w:rPr>
  </w:style>
  <w:style w:type="character" w:customStyle="1" w:styleId="WW8Num16z1">
    <w:name w:val="WW8Num16z1"/>
    <w:rsid w:val="00C8624A"/>
    <w:rPr>
      <w:i/>
    </w:rPr>
  </w:style>
  <w:style w:type="character" w:customStyle="1" w:styleId="WW8Num16z2">
    <w:name w:val="WW8Num16z2"/>
    <w:rsid w:val="00C8624A"/>
  </w:style>
  <w:style w:type="character" w:customStyle="1" w:styleId="WW8Num16z3">
    <w:name w:val="WW8Num16z3"/>
    <w:rsid w:val="00C8624A"/>
  </w:style>
  <w:style w:type="character" w:customStyle="1" w:styleId="WW8Num16z4">
    <w:name w:val="WW8Num16z4"/>
    <w:rsid w:val="00C8624A"/>
  </w:style>
  <w:style w:type="character" w:customStyle="1" w:styleId="WW8Num16z5">
    <w:name w:val="WW8Num16z5"/>
    <w:rsid w:val="00C8624A"/>
  </w:style>
  <w:style w:type="character" w:customStyle="1" w:styleId="WW8Num16z6">
    <w:name w:val="WW8Num16z6"/>
    <w:rsid w:val="00C8624A"/>
  </w:style>
  <w:style w:type="character" w:customStyle="1" w:styleId="WW8Num16z7">
    <w:name w:val="WW8Num16z7"/>
    <w:rsid w:val="00C8624A"/>
  </w:style>
  <w:style w:type="character" w:customStyle="1" w:styleId="WW8Num16z8">
    <w:name w:val="WW8Num16z8"/>
    <w:rsid w:val="00C8624A"/>
  </w:style>
  <w:style w:type="character" w:customStyle="1" w:styleId="WW8Num17z0">
    <w:name w:val="WW8Num17z0"/>
    <w:rsid w:val="00C8624A"/>
    <w:rPr>
      <w:rFonts w:ascii="Symbol" w:hAnsi="Symbol" w:cs="Symbol"/>
      <w:color w:val="000000"/>
      <w:sz w:val="20"/>
      <w:szCs w:val="20"/>
    </w:rPr>
  </w:style>
  <w:style w:type="character" w:customStyle="1" w:styleId="WW8Num17z1">
    <w:name w:val="WW8Num17z1"/>
    <w:rsid w:val="00C8624A"/>
    <w:rPr>
      <w:rFonts w:ascii="Courier New" w:hAnsi="Courier New" w:cs="Courier New"/>
    </w:rPr>
  </w:style>
  <w:style w:type="character" w:customStyle="1" w:styleId="WW8Num17z2">
    <w:name w:val="WW8Num17z2"/>
    <w:rsid w:val="00C8624A"/>
    <w:rPr>
      <w:rFonts w:ascii="Wingdings" w:hAnsi="Wingdings" w:cs="Wingdings"/>
    </w:rPr>
  </w:style>
  <w:style w:type="character" w:customStyle="1" w:styleId="WW8Num18z0">
    <w:name w:val="WW8Num18z0"/>
    <w:rsid w:val="00C8624A"/>
    <w:rPr>
      <w:rFonts w:ascii="Symbol" w:hAnsi="Symbol" w:cs="Symbol"/>
    </w:rPr>
  </w:style>
  <w:style w:type="character" w:customStyle="1" w:styleId="WW8Num18z1">
    <w:name w:val="WW8Num18z1"/>
    <w:rsid w:val="00C8624A"/>
    <w:rPr>
      <w:rFonts w:ascii="Courier New" w:hAnsi="Courier New" w:cs="Courier New"/>
    </w:rPr>
  </w:style>
  <w:style w:type="character" w:customStyle="1" w:styleId="WW8Num18z2">
    <w:name w:val="WW8Num18z2"/>
    <w:rsid w:val="00C8624A"/>
    <w:rPr>
      <w:rFonts w:ascii="Wingdings" w:hAnsi="Wingdings" w:cs="Wingdings"/>
    </w:rPr>
  </w:style>
  <w:style w:type="character" w:customStyle="1" w:styleId="WW8Num18z4">
    <w:name w:val="WW8Num18z4"/>
    <w:rsid w:val="00C8624A"/>
    <w:rPr>
      <w:rFonts w:hint="default"/>
      <w:sz w:val="24"/>
      <w:szCs w:val="24"/>
    </w:rPr>
  </w:style>
  <w:style w:type="character" w:customStyle="1" w:styleId="WW8Num18z6">
    <w:name w:val="WW8Num18z6"/>
    <w:rsid w:val="00C8624A"/>
    <w:rPr>
      <w:rFonts w:hint="default"/>
      <w:color w:val="auto"/>
    </w:rPr>
  </w:style>
  <w:style w:type="character" w:customStyle="1" w:styleId="WW8Num19z0">
    <w:name w:val="WW8Num19z0"/>
    <w:rsid w:val="00C8624A"/>
    <w:rPr>
      <w:rFonts w:ascii="Symbol" w:hAnsi="Symbol" w:cs="Symbol"/>
      <w:lang w:val="pl-PL"/>
    </w:rPr>
  </w:style>
  <w:style w:type="character" w:customStyle="1" w:styleId="WW8Num19z1">
    <w:name w:val="WW8Num19z1"/>
    <w:rsid w:val="00C8624A"/>
    <w:rPr>
      <w:rFonts w:ascii="OpenSymbol" w:hAnsi="OpenSymbol" w:cs="OpenSymbol"/>
    </w:rPr>
  </w:style>
  <w:style w:type="character" w:customStyle="1" w:styleId="WW8Num19z2">
    <w:name w:val="WW8Num19z2"/>
    <w:rsid w:val="00C8624A"/>
  </w:style>
  <w:style w:type="character" w:customStyle="1" w:styleId="WW8Num19z3">
    <w:name w:val="WW8Num19z3"/>
    <w:rsid w:val="00C8624A"/>
    <w:rPr>
      <w:rFonts w:ascii="Wingdings 2" w:hAnsi="Wingdings 2" w:cs="OpenSymbol"/>
    </w:rPr>
  </w:style>
  <w:style w:type="character" w:customStyle="1" w:styleId="WW8Num19z4">
    <w:name w:val="WW8Num19z4"/>
    <w:rsid w:val="00C8624A"/>
  </w:style>
  <w:style w:type="character" w:customStyle="1" w:styleId="WW8Num19z5">
    <w:name w:val="WW8Num19z5"/>
    <w:rsid w:val="00C8624A"/>
  </w:style>
  <w:style w:type="character" w:customStyle="1" w:styleId="WW8Num19z6">
    <w:name w:val="WW8Num19z6"/>
    <w:rsid w:val="00C8624A"/>
  </w:style>
  <w:style w:type="character" w:customStyle="1" w:styleId="WW8Num19z7">
    <w:name w:val="WW8Num19z7"/>
    <w:rsid w:val="00C8624A"/>
  </w:style>
  <w:style w:type="character" w:customStyle="1" w:styleId="WW8Num19z8">
    <w:name w:val="WW8Num19z8"/>
    <w:rsid w:val="00C8624A"/>
  </w:style>
  <w:style w:type="character" w:customStyle="1" w:styleId="WW8Num20z0">
    <w:name w:val="WW8Num20z0"/>
    <w:rsid w:val="00C8624A"/>
    <w:rPr>
      <w:rFonts w:ascii="Symbol" w:hAnsi="Symbol" w:cs="Symbol"/>
      <w:vertAlign w:val="superscript"/>
    </w:rPr>
  </w:style>
  <w:style w:type="character" w:customStyle="1" w:styleId="WW8Num21z0">
    <w:name w:val="WW8Num21z0"/>
    <w:rsid w:val="00C8624A"/>
    <w:rPr>
      <w:rFonts w:ascii="Wingdings 2" w:hAnsi="Wingdings 2" w:cs="Symbol"/>
      <w:bCs/>
      <w:sz w:val="22"/>
      <w:szCs w:val="22"/>
    </w:rPr>
  </w:style>
  <w:style w:type="character" w:customStyle="1" w:styleId="WW8Num21z1">
    <w:name w:val="WW8Num21z1"/>
    <w:rsid w:val="00C8624A"/>
    <w:rPr>
      <w:rFonts w:ascii="OpenSymbol" w:hAnsi="OpenSymbol" w:cs="OpenSymbol"/>
    </w:rPr>
  </w:style>
  <w:style w:type="character" w:customStyle="1" w:styleId="WW8Num22z0">
    <w:name w:val="WW8Num22z0"/>
    <w:rsid w:val="00C8624A"/>
    <w:rPr>
      <w:rFonts w:ascii="Symbol" w:hAnsi="Symbol" w:cs="Symbol"/>
    </w:rPr>
  </w:style>
  <w:style w:type="character" w:customStyle="1" w:styleId="WW8Num23z0">
    <w:name w:val="WW8Num23z0"/>
    <w:rsid w:val="00C8624A"/>
    <w:rPr>
      <w:rFonts w:ascii="Symbol" w:hAnsi="Symbol" w:cs="Symbol"/>
    </w:rPr>
  </w:style>
  <w:style w:type="character" w:customStyle="1" w:styleId="WW8Num24z0">
    <w:name w:val="WW8Num24z0"/>
    <w:rsid w:val="00C8624A"/>
    <w:rPr>
      <w:rFonts w:ascii="Symbol" w:hAnsi="Symbol" w:cs="Symbol"/>
    </w:rPr>
  </w:style>
  <w:style w:type="character" w:customStyle="1" w:styleId="WW8Num25z0">
    <w:name w:val="WW8Num25z0"/>
    <w:rsid w:val="00C8624A"/>
    <w:rPr>
      <w:rFonts w:ascii="Symbol" w:hAnsi="Symbol" w:cs="Symbol"/>
    </w:rPr>
  </w:style>
  <w:style w:type="character" w:customStyle="1" w:styleId="WW8Num26z0">
    <w:name w:val="WW8Num26z0"/>
    <w:rsid w:val="00C8624A"/>
    <w:rPr>
      <w:rFonts w:ascii="Symbol" w:hAnsi="Symbol" w:cs="Symbol"/>
    </w:rPr>
  </w:style>
  <w:style w:type="character" w:customStyle="1" w:styleId="WW8Num27z0">
    <w:name w:val="WW8Num27z0"/>
    <w:rsid w:val="00C8624A"/>
    <w:rPr>
      <w:rFonts w:ascii="Wingdings 2" w:hAnsi="Wingdings 2" w:cs="Wingdings"/>
    </w:rPr>
  </w:style>
  <w:style w:type="character" w:customStyle="1" w:styleId="WW8Num27z1">
    <w:name w:val="WW8Num27z1"/>
    <w:rsid w:val="00C8624A"/>
    <w:rPr>
      <w:rFonts w:ascii="OpenSymbol" w:hAnsi="OpenSymbol" w:cs="OpenSymbol"/>
      <w:sz w:val="22"/>
      <w:szCs w:val="22"/>
    </w:rPr>
  </w:style>
  <w:style w:type="character" w:customStyle="1" w:styleId="WW8Num28z0">
    <w:name w:val="WW8Num28z0"/>
    <w:rsid w:val="00C8624A"/>
    <w:rPr>
      <w:rFonts w:ascii="Wingdings 2" w:hAnsi="Wingdings 2" w:cs="Symbol"/>
      <w:vertAlign w:val="superscript"/>
    </w:rPr>
  </w:style>
  <w:style w:type="character" w:customStyle="1" w:styleId="WW8Num28z1">
    <w:name w:val="WW8Num28z1"/>
    <w:rsid w:val="00C8624A"/>
    <w:rPr>
      <w:rFonts w:ascii="OpenSymbol" w:hAnsi="OpenSymbol" w:cs="OpenSymbol"/>
    </w:rPr>
  </w:style>
  <w:style w:type="character" w:customStyle="1" w:styleId="WW8Num29z0">
    <w:name w:val="WW8Num29z0"/>
    <w:rsid w:val="00C8624A"/>
    <w:rPr>
      <w:rFonts w:ascii="Symbol" w:hAnsi="Symbol" w:cs="Symbol"/>
    </w:rPr>
  </w:style>
  <w:style w:type="character" w:customStyle="1" w:styleId="WW8Num30z0">
    <w:name w:val="WW8Num30z0"/>
    <w:rsid w:val="00C8624A"/>
    <w:rPr>
      <w:rFonts w:ascii="Symbol" w:hAnsi="Symbol" w:cs="Symbol"/>
    </w:rPr>
  </w:style>
  <w:style w:type="character" w:customStyle="1" w:styleId="WW8Num31z0">
    <w:name w:val="WW8Num31z0"/>
    <w:rsid w:val="00C8624A"/>
    <w:rPr>
      <w:rFonts w:ascii="Symbol" w:hAnsi="Symbol" w:cs="Symbol"/>
    </w:rPr>
  </w:style>
  <w:style w:type="character" w:customStyle="1" w:styleId="WW8Num32z0">
    <w:name w:val="WW8Num32z0"/>
    <w:rsid w:val="00C8624A"/>
    <w:rPr>
      <w:rFonts w:ascii="Symbol" w:hAnsi="Symbol" w:cs="Symbol"/>
    </w:rPr>
  </w:style>
  <w:style w:type="character" w:customStyle="1" w:styleId="WW8Num33z0">
    <w:name w:val="WW8Num33z0"/>
    <w:rsid w:val="00C8624A"/>
    <w:rPr>
      <w:rFonts w:ascii="Wingdings 2" w:hAnsi="Wingdings 2" w:cs="Symbol"/>
    </w:rPr>
  </w:style>
  <w:style w:type="character" w:customStyle="1" w:styleId="WW8Num33z1">
    <w:name w:val="WW8Num33z1"/>
    <w:rsid w:val="00C8624A"/>
    <w:rPr>
      <w:rFonts w:ascii="OpenSymbol" w:hAnsi="OpenSymbol" w:cs="OpenSymbol"/>
    </w:rPr>
  </w:style>
  <w:style w:type="character" w:customStyle="1" w:styleId="WW8Num34z0">
    <w:name w:val="WW8Num34z0"/>
    <w:rsid w:val="00C8624A"/>
    <w:rPr>
      <w:rFonts w:ascii="Wingdings 2" w:hAnsi="Wingdings 2" w:cs="Symbol"/>
      <w:color w:val="000000"/>
    </w:rPr>
  </w:style>
  <w:style w:type="character" w:customStyle="1" w:styleId="WW8Num34z1">
    <w:name w:val="WW8Num34z1"/>
    <w:rsid w:val="00C8624A"/>
    <w:rPr>
      <w:rFonts w:ascii="OpenSymbol" w:hAnsi="OpenSymbol" w:cs="OpenSymbol"/>
    </w:rPr>
  </w:style>
  <w:style w:type="character" w:customStyle="1" w:styleId="WW8Num35z0">
    <w:name w:val="WW8Num35z0"/>
    <w:rsid w:val="00C8624A"/>
    <w:rPr>
      <w:rFonts w:ascii="Wingdings" w:hAnsi="Wingdings" w:cs="Symbol"/>
    </w:rPr>
  </w:style>
  <w:style w:type="character" w:customStyle="1" w:styleId="WW8Num35z1">
    <w:name w:val="WW8Num35z1"/>
    <w:rsid w:val="00C8624A"/>
  </w:style>
  <w:style w:type="character" w:customStyle="1" w:styleId="WW8Num35z2">
    <w:name w:val="WW8Num35z2"/>
    <w:rsid w:val="00C8624A"/>
  </w:style>
  <w:style w:type="character" w:customStyle="1" w:styleId="WW8Num35z3">
    <w:name w:val="WW8Num35z3"/>
    <w:rsid w:val="00C8624A"/>
  </w:style>
  <w:style w:type="character" w:customStyle="1" w:styleId="WW8Num35z4">
    <w:name w:val="WW8Num35z4"/>
    <w:rsid w:val="00C8624A"/>
  </w:style>
  <w:style w:type="character" w:customStyle="1" w:styleId="WW8Num35z5">
    <w:name w:val="WW8Num35z5"/>
    <w:rsid w:val="00C8624A"/>
  </w:style>
  <w:style w:type="character" w:customStyle="1" w:styleId="WW8Num35z6">
    <w:name w:val="WW8Num35z6"/>
    <w:rsid w:val="00C8624A"/>
  </w:style>
  <w:style w:type="character" w:customStyle="1" w:styleId="WW8Num35z7">
    <w:name w:val="WW8Num35z7"/>
    <w:rsid w:val="00C8624A"/>
  </w:style>
  <w:style w:type="character" w:customStyle="1" w:styleId="WW8Num35z8">
    <w:name w:val="WW8Num35z8"/>
    <w:rsid w:val="00C8624A"/>
  </w:style>
  <w:style w:type="character" w:customStyle="1" w:styleId="WW8Num36z0">
    <w:name w:val="WW8Num36z0"/>
    <w:rsid w:val="00C8624A"/>
    <w:rPr>
      <w:rFonts w:ascii="Wingdings 2" w:hAnsi="Wingdings 2" w:cs="Wingdings 2"/>
      <w:sz w:val="22"/>
      <w:szCs w:val="22"/>
    </w:rPr>
  </w:style>
  <w:style w:type="character" w:customStyle="1" w:styleId="WW8Num36z1">
    <w:name w:val="WW8Num36z1"/>
    <w:rsid w:val="00C8624A"/>
    <w:rPr>
      <w:rFonts w:ascii="OpenSymbol" w:hAnsi="OpenSymbol" w:cs="OpenSymbol"/>
    </w:rPr>
  </w:style>
  <w:style w:type="character" w:customStyle="1" w:styleId="WW8Num37z0">
    <w:name w:val="WW8Num37z0"/>
    <w:rsid w:val="00C8624A"/>
    <w:rPr>
      <w:rFonts w:ascii="Wingdings 2" w:hAnsi="Wingdings 2" w:cs="Symbol"/>
    </w:rPr>
  </w:style>
  <w:style w:type="character" w:customStyle="1" w:styleId="WW8Num37z1">
    <w:name w:val="WW8Num37z1"/>
    <w:rsid w:val="00C8624A"/>
    <w:rPr>
      <w:rFonts w:ascii="OpenSymbol" w:hAnsi="OpenSymbol" w:cs="OpenSymbol"/>
    </w:rPr>
  </w:style>
  <w:style w:type="character" w:customStyle="1" w:styleId="WW8Num38z0">
    <w:name w:val="WW8Num38z0"/>
    <w:rsid w:val="00C8624A"/>
    <w:rPr>
      <w:rFonts w:ascii="Wingdings 2" w:hAnsi="Wingdings 2" w:cs="Symbol"/>
      <w:sz w:val="22"/>
      <w:szCs w:val="22"/>
    </w:rPr>
  </w:style>
  <w:style w:type="character" w:customStyle="1" w:styleId="WW8Num38z1">
    <w:name w:val="WW8Num38z1"/>
    <w:rsid w:val="00C8624A"/>
    <w:rPr>
      <w:rFonts w:ascii="OpenSymbol" w:hAnsi="OpenSymbol" w:cs="OpenSymbol"/>
    </w:rPr>
  </w:style>
  <w:style w:type="character" w:customStyle="1" w:styleId="WW8Num39z0">
    <w:name w:val="WW8Num39z0"/>
    <w:rsid w:val="00C8624A"/>
    <w:rPr>
      <w:rFonts w:ascii="Wingdings 2" w:hAnsi="Wingdings 2" w:cs="Symbol"/>
      <w:color w:val="000000"/>
      <w:sz w:val="22"/>
      <w:szCs w:val="22"/>
    </w:rPr>
  </w:style>
  <w:style w:type="character" w:customStyle="1" w:styleId="WW8Num39z1">
    <w:name w:val="WW8Num39z1"/>
    <w:rsid w:val="00C8624A"/>
    <w:rPr>
      <w:rFonts w:ascii="OpenSymbol" w:hAnsi="OpenSymbol" w:cs="OpenSymbol"/>
    </w:rPr>
  </w:style>
  <w:style w:type="character" w:customStyle="1" w:styleId="WW8Num40z0">
    <w:name w:val="WW8Num40z0"/>
    <w:rsid w:val="00C8624A"/>
    <w:rPr>
      <w:rFonts w:ascii="Wingdings 2" w:hAnsi="Wingdings 2" w:cs="Symbol"/>
      <w:vertAlign w:val="superscript"/>
    </w:rPr>
  </w:style>
  <w:style w:type="character" w:customStyle="1" w:styleId="WW8Num40z1">
    <w:name w:val="WW8Num40z1"/>
    <w:rsid w:val="00C8624A"/>
    <w:rPr>
      <w:rFonts w:ascii="OpenSymbol" w:hAnsi="OpenSymbol" w:cs="OpenSymbol"/>
    </w:rPr>
  </w:style>
  <w:style w:type="character" w:customStyle="1" w:styleId="WW8Num41z0">
    <w:name w:val="WW8Num41z0"/>
    <w:rsid w:val="00C8624A"/>
    <w:rPr>
      <w:rFonts w:ascii="Wingdings 2" w:hAnsi="Wingdings 2" w:cs="Symbol"/>
      <w:color w:val="000000"/>
      <w:sz w:val="22"/>
      <w:szCs w:val="22"/>
    </w:rPr>
  </w:style>
  <w:style w:type="character" w:customStyle="1" w:styleId="WW8Num41z1">
    <w:name w:val="WW8Num41z1"/>
    <w:rsid w:val="00C8624A"/>
    <w:rPr>
      <w:rFonts w:ascii="OpenSymbol" w:hAnsi="OpenSymbol" w:cs="OpenSymbol"/>
    </w:rPr>
  </w:style>
  <w:style w:type="character" w:customStyle="1" w:styleId="WW8Num42z0">
    <w:name w:val="WW8Num42z0"/>
    <w:rsid w:val="00C8624A"/>
    <w:rPr>
      <w:rFonts w:ascii="Wingdings" w:hAnsi="Wingdings" w:cs="Symbol"/>
      <w:color w:val="000000"/>
    </w:rPr>
  </w:style>
  <w:style w:type="character" w:customStyle="1" w:styleId="WW8Num42z1">
    <w:name w:val="WW8Num42z1"/>
    <w:rsid w:val="00C8624A"/>
  </w:style>
  <w:style w:type="character" w:customStyle="1" w:styleId="WW8Num42z2">
    <w:name w:val="WW8Num42z2"/>
    <w:rsid w:val="00C8624A"/>
  </w:style>
  <w:style w:type="character" w:customStyle="1" w:styleId="WW8Num42z3">
    <w:name w:val="WW8Num42z3"/>
    <w:rsid w:val="00C8624A"/>
  </w:style>
  <w:style w:type="character" w:customStyle="1" w:styleId="WW8Num42z4">
    <w:name w:val="WW8Num42z4"/>
    <w:rsid w:val="00C8624A"/>
  </w:style>
  <w:style w:type="character" w:customStyle="1" w:styleId="WW8Num42z5">
    <w:name w:val="WW8Num42z5"/>
    <w:rsid w:val="00C8624A"/>
  </w:style>
  <w:style w:type="character" w:customStyle="1" w:styleId="WW8Num42z6">
    <w:name w:val="WW8Num42z6"/>
    <w:rsid w:val="00C8624A"/>
  </w:style>
  <w:style w:type="character" w:customStyle="1" w:styleId="WW8Num42z7">
    <w:name w:val="WW8Num42z7"/>
    <w:rsid w:val="00C8624A"/>
  </w:style>
  <w:style w:type="character" w:customStyle="1" w:styleId="WW8Num42z8">
    <w:name w:val="WW8Num42z8"/>
    <w:rsid w:val="00C8624A"/>
  </w:style>
  <w:style w:type="character" w:customStyle="1" w:styleId="WW8Num43z0">
    <w:name w:val="WW8Num43z0"/>
    <w:rsid w:val="00C8624A"/>
    <w:rPr>
      <w:rFonts w:ascii="Symbol" w:hAnsi="Symbol" w:cs="Symbol"/>
    </w:rPr>
  </w:style>
  <w:style w:type="character" w:customStyle="1" w:styleId="WW8Num44z0">
    <w:name w:val="WW8Num44z0"/>
    <w:rsid w:val="00C8624A"/>
    <w:rPr>
      <w:rFonts w:ascii="Symbol" w:hAnsi="Symbol" w:cs="Symbol"/>
    </w:rPr>
  </w:style>
  <w:style w:type="character" w:customStyle="1" w:styleId="WW8Num45z0">
    <w:name w:val="WW8Num45z0"/>
    <w:rsid w:val="00C8624A"/>
    <w:rPr>
      <w:rFonts w:ascii="Symbol" w:hAnsi="Symbol" w:cs="Symbol"/>
    </w:rPr>
  </w:style>
  <w:style w:type="character" w:customStyle="1" w:styleId="WW8Num46z0">
    <w:name w:val="WW8Num46z0"/>
    <w:rsid w:val="00C8624A"/>
    <w:rPr>
      <w:rFonts w:ascii="Symbol" w:hAnsi="Symbol" w:cs="Symbol"/>
    </w:rPr>
  </w:style>
  <w:style w:type="character" w:customStyle="1" w:styleId="WW8Num47z0">
    <w:name w:val="WW8Num47z0"/>
    <w:rsid w:val="00C8624A"/>
    <w:rPr>
      <w:rFonts w:ascii="Symbol" w:hAnsi="Symbol" w:cs="Symbol"/>
    </w:rPr>
  </w:style>
  <w:style w:type="character" w:customStyle="1" w:styleId="WW8Num48z0">
    <w:name w:val="WW8Num48z0"/>
    <w:rsid w:val="00C8624A"/>
    <w:rPr>
      <w:rFonts w:ascii="Symbol" w:hAnsi="Symbol" w:cs="Symbol"/>
    </w:rPr>
  </w:style>
  <w:style w:type="character" w:customStyle="1" w:styleId="WW8Num49z0">
    <w:name w:val="WW8Num49z0"/>
    <w:rsid w:val="00C8624A"/>
    <w:rPr>
      <w:rFonts w:ascii="Wingdings" w:hAnsi="Wingdings" w:cs="Symbol"/>
    </w:rPr>
  </w:style>
  <w:style w:type="character" w:customStyle="1" w:styleId="WW8Num49z1">
    <w:name w:val="WW8Num49z1"/>
    <w:rsid w:val="00C8624A"/>
  </w:style>
  <w:style w:type="character" w:customStyle="1" w:styleId="WW8Num49z2">
    <w:name w:val="WW8Num49z2"/>
    <w:rsid w:val="00C8624A"/>
  </w:style>
  <w:style w:type="character" w:customStyle="1" w:styleId="WW8Num49z3">
    <w:name w:val="WW8Num49z3"/>
    <w:rsid w:val="00C8624A"/>
  </w:style>
  <w:style w:type="character" w:customStyle="1" w:styleId="WW8Num49z4">
    <w:name w:val="WW8Num49z4"/>
    <w:rsid w:val="00C8624A"/>
  </w:style>
  <w:style w:type="character" w:customStyle="1" w:styleId="WW8Num49z5">
    <w:name w:val="WW8Num49z5"/>
    <w:rsid w:val="00C8624A"/>
  </w:style>
  <w:style w:type="character" w:customStyle="1" w:styleId="WW8Num49z6">
    <w:name w:val="WW8Num49z6"/>
    <w:rsid w:val="00C8624A"/>
  </w:style>
  <w:style w:type="character" w:customStyle="1" w:styleId="WW8Num49z7">
    <w:name w:val="WW8Num49z7"/>
    <w:rsid w:val="00C8624A"/>
  </w:style>
  <w:style w:type="character" w:customStyle="1" w:styleId="WW8Num49z8">
    <w:name w:val="WW8Num49z8"/>
    <w:rsid w:val="00C8624A"/>
  </w:style>
  <w:style w:type="character" w:customStyle="1" w:styleId="WW8Num50z0">
    <w:name w:val="WW8Num50z0"/>
    <w:rsid w:val="00C8624A"/>
    <w:rPr>
      <w:rFonts w:ascii="Symbol" w:hAnsi="Symbol" w:cs="Symbol"/>
      <w:sz w:val="22"/>
    </w:rPr>
  </w:style>
  <w:style w:type="character" w:customStyle="1" w:styleId="WW8Num51z0">
    <w:name w:val="WW8Num51z0"/>
    <w:rsid w:val="00C8624A"/>
    <w:rPr>
      <w:rFonts w:ascii="Symbol" w:hAnsi="Symbol" w:cs="Symbol"/>
    </w:rPr>
  </w:style>
  <w:style w:type="character" w:customStyle="1" w:styleId="WW8Num51z1">
    <w:name w:val="WW8Num51z1"/>
    <w:rsid w:val="00C8624A"/>
  </w:style>
  <w:style w:type="character" w:customStyle="1" w:styleId="WW8Num51z2">
    <w:name w:val="WW8Num51z2"/>
    <w:rsid w:val="00C8624A"/>
  </w:style>
  <w:style w:type="character" w:customStyle="1" w:styleId="WW8Num51z3">
    <w:name w:val="WW8Num51z3"/>
    <w:rsid w:val="00C8624A"/>
  </w:style>
  <w:style w:type="character" w:customStyle="1" w:styleId="WW8Num51z4">
    <w:name w:val="WW8Num51z4"/>
    <w:rsid w:val="00C8624A"/>
  </w:style>
  <w:style w:type="character" w:customStyle="1" w:styleId="WW8Num51z5">
    <w:name w:val="WW8Num51z5"/>
    <w:rsid w:val="00C8624A"/>
  </w:style>
  <w:style w:type="character" w:customStyle="1" w:styleId="WW8Num51z6">
    <w:name w:val="WW8Num51z6"/>
    <w:rsid w:val="00C8624A"/>
  </w:style>
  <w:style w:type="character" w:customStyle="1" w:styleId="WW8Num51z7">
    <w:name w:val="WW8Num51z7"/>
    <w:rsid w:val="00C8624A"/>
  </w:style>
  <w:style w:type="character" w:customStyle="1" w:styleId="WW8Num51z8">
    <w:name w:val="WW8Num51z8"/>
    <w:rsid w:val="00C8624A"/>
  </w:style>
  <w:style w:type="character" w:customStyle="1" w:styleId="WW8Num52z0">
    <w:name w:val="WW8Num52z0"/>
    <w:rsid w:val="00C8624A"/>
    <w:rPr>
      <w:rFonts w:ascii="Wingdings 2" w:hAnsi="Wingdings 2" w:cs="Wingdings 2"/>
    </w:rPr>
  </w:style>
  <w:style w:type="character" w:customStyle="1" w:styleId="WW8Num52z1">
    <w:name w:val="WW8Num52z1"/>
    <w:rsid w:val="00C8624A"/>
    <w:rPr>
      <w:rFonts w:ascii="OpenSymbol" w:hAnsi="OpenSymbol" w:cs="OpenSymbol"/>
    </w:rPr>
  </w:style>
  <w:style w:type="character" w:customStyle="1" w:styleId="WW8Num53z0">
    <w:name w:val="WW8Num53z0"/>
    <w:rsid w:val="00C8624A"/>
    <w:rPr>
      <w:rFonts w:ascii="Wingdings 2" w:hAnsi="Wingdings 2" w:cs="Symbol"/>
      <w:b/>
    </w:rPr>
  </w:style>
  <w:style w:type="character" w:customStyle="1" w:styleId="WW8Num53z1">
    <w:name w:val="WW8Num53z1"/>
    <w:rsid w:val="00C8624A"/>
    <w:rPr>
      <w:rFonts w:ascii="OpenSymbol" w:hAnsi="OpenSymbol" w:cs="OpenSymbol"/>
    </w:rPr>
  </w:style>
  <w:style w:type="character" w:customStyle="1" w:styleId="WW8Num54z0">
    <w:name w:val="WW8Num54z0"/>
    <w:rsid w:val="00C8624A"/>
    <w:rPr>
      <w:rFonts w:ascii="Wingdings 2" w:hAnsi="Wingdings 2" w:cs="Symbol"/>
    </w:rPr>
  </w:style>
  <w:style w:type="character" w:customStyle="1" w:styleId="WW8Num54z1">
    <w:name w:val="WW8Num54z1"/>
    <w:rsid w:val="00C8624A"/>
    <w:rPr>
      <w:rFonts w:ascii="OpenSymbol" w:hAnsi="OpenSymbol" w:cs="OpenSymbol"/>
    </w:rPr>
  </w:style>
  <w:style w:type="character" w:customStyle="1" w:styleId="WW8Num55z0">
    <w:name w:val="WW8Num55z0"/>
    <w:rsid w:val="00C8624A"/>
    <w:rPr>
      <w:rFonts w:ascii="Wingdings 2" w:hAnsi="Wingdings 2" w:cs="Symbol"/>
    </w:rPr>
  </w:style>
  <w:style w:type="character" w:customStyle="1" w:styleId="WW8Num55z1">
    <w:name w:val="WW8Num55z1"/>
    <w:rsid w:val="00C8624A"/>
    <w:rPr>
      <w:rFonts w:ascii="OpenSymbol" w:hAnsi="OpenSymbol" w:cs="OpenSymbol"/>
    </w:rPr>
  </w:style>
  <w:style w:type="character" w:customStyle="1" w:styleId="WW8Num56z0">
    <w:name w:val="WW8Num56z0"/>
    <w:rsid w:val="00C8624A"/>
    <w:rPr>
      <w:rFonts w:ascii="Wingdings 2" w:hAnsi="Wingdings 2" w:cs="Symbol"/>
      <w:color w:val="000000"/>
    </w:rPr>
  </w:style>
  <w:style w:type="character" w:customStyle="1" w:styleId="WW8Num56z1">
    <w:name w:val="WW8Num56z1"/>
    <w:rsid w:val="00C8624A"/>
    <w:rPr>
      <w:rFonts w:ascii="OpenSymbol" w:hAnsi="OpenSymbol" w:cs="OpenSymbol"/>
    </w:rPr>
  </w:style>
  <w:style w:type="character" w:customStyle="1" w:styleId="WW8Num57z0">
    <w:name w:val="WW8Num57z0"/>
    <w:rsid w:val="00C8624A"/>
    <w:rPr>
      <w:rFonts w:ascii="Wingdings 2" w:hAnsi="Wingdings 2" w:cs="Symbol"/>
    </w:rPr>
  </w:style>
  <w:style w:type="character" w:customStyle="1" w:styleId="WW8Num57z1">
    <w:name w:val="WW8Num57z1"/>
    <w:rsid w:val="00C8624A"/>
    <w:rPr>
      <w:rFonts w:ascii="OpenSymbol" w:hAnsi="OpenSymbol" w:cs="OpenSymbol"/>
    </w:rPr>
  </w:style>
  <w:style w:type="character" w:customStyle="1" w:styleId="WW8Num15z1">
    <w:name w:val="WW8Num15z1"/>
    <w:rsid w:val="00C8624A"/>
    <w:rPr>
      <w:rFonts w:ascii="Courier New" w:hAnsi="Courier New" w:cs="Courier New"/>
    </w:rPr>
  </w:style>
  <w:style w:type="character" w:customStyle="1" w:styleId="WW8Num15z2">
    <w:name w:val="WW8Num15z2"/>
    <w:rsid w:val="00C8624A"/>
    <w:rPr>
      <w:rFonts w:ascii="Wingdings" w:hAnsi="Wingdings" w:cs="Wingdings"/>
    </w:rPr>
  </w:style>
  <w:style w:type="character" w:customStyle="1" w:styleId="WW8Num15z3">
    <w:name w:val="WW8Num15z3"/>
    <w:rsid w:val="00C8624A"/>
  </w:style>
  <w:style w:type="character" w:customStyle="1" w:styleId="WW8Num15z4">
    <w:name w:val="WW8Num15z4"/>
    <w:rsid w:val="00C8624A"/>
  </w:style>
  <w:style w:type="character" w:customStyle="1" w:styleId="WW8Num15z5">
    <w:name w:val="WW8Num15z5"/>
    <w:rsid w:val="00C8624A"/>
  </w:style>
  <w:style w:type="character" w:customStyle="1" w:styleId="WW8Num15z6">
    <w:name w:val="WW8Num15z6"/>
    <w:rsid w:val="00C8624A"/>
  </w:style>
  <w:style w:type="character" w:customStyle="1" w:styleId="WW8Num15z7">
    <w:name w:val="WW8Num15z7"/>
    <w:rsid w:val="00C8624A"/>
  </w:style>
  <w:style w:type="character" w:customStyle="1" w:styleId="WW8Num15z8">
    <w:name w:val="WW8Num15z8"/>
    <w:rsid w:val="00C8624A"/>
  </w:style>
  <w:style w:type="character" w:customStyle="1" w:styleId="WW8Num17z3">
    <w:name w:val="WW8Num17z3"/>
    <w:rsid w:val="00C8624A"/>
  </w:style>
  <w:style w:type="character" w:customStyle="1" w:styleId="WW8Num17z4">
    <w:name w:val="WW8Num17z4"/>
    <w:rsid w:val="00C8624A"/>
  </w:style>
  <w:style w:type="character" w:customStyle="1" w:styleId="WW8Num17z5">
    <w:name w:val="WW8Num17z5"/>
    <w:rsid w:val="00C8624A"/>
  </w:style>
  <w:style w:type="character" w:customStyle="1" w:styleId="WW8Num17z6">
    <w:name w:val="WW8Num17z6"/>
    <w:rsid w:val="00C8624A"/>
  </w:style>
  <w:style w:type="character" w:customStyle="1" w:styleId="WW8Num17z7">
    <w:name w:val="WW8Num17z7"/>
    <w:rsid w:val="00C8624A"/>
  </w:style>
  <w:style w:type="character" w:customStyle="1" w:styleId="WW8Num17z8">
    <w:name w:val="WW8Num17z8"/>
    <w:rsid w:val="00C8624A"/>
  </w:style>
  <w:style w:type="character" w:customStyle="1" w:styleId="WW8Num20z1">
    <w:name w:val="WW8Num20z1"/>
    <w:rsid w:val="00C8624A"/>
    <w:rPr>
      <w:rFonts w:ascii="Courier New" w:hAnsi="Courier New" w:cs="Courier New"/>
    </w:rPr>
  </w:style>
  <w:style w:type="character" w:customStyle="1" w:styleId="WW8Num20z2">
    <w:name w:val="WW8Num20z2"/>
    <w:rsid w:val="00C8624A"/>
    <w:rPr>
      <w:rFonts w:ascii="Wingdings" w:hAnsi="Wingdings" w:cs="Wingdings"/>
    </w:rPr>
  </w:style>
  <w:style w:type="character" w:customStyle="1" w:styleId="WW8Num20z4">
    <w:name w:val="WW8Num20z4"/>
    <w:rsid w:val="00C8624A"/>
    <w:rPr>
      <w:rFonts w:hint="default"/>
      <w:sz w:val="24"/>
      <w:szCs w:val="24"/>
    </w:rPr>
  </w:style>
  <w:style w:type="character" w:customStyle="1" w:styleId="WW8Num20z6">
    <w:name w:val="WW8Num20z6"/>
    <w:rsid w:val="00C8624A"/>
    <w:rPr>
      <w:rFonts w:hint="default"/>
      <w:color w:val="auto"/>
    </w:rPr>
  </w:style>
  <w:style w:type="character" w:customStyle="1" w:styleId="WW8Num21z2">
    <w:name w:val="WW8Num21z2"/>
    <w:rsid w:val="00C8624A"/>
  </w:style>
  <w:style w:type="character" w:customStyle="1" w:styleId="WW8Num21z3">
    <w:name w:val="WW8Num21z3"/>
    <w:rsid w:val="00C8624A"/>
    <w:rPr>
      <w:rFonts w:ascii="Wingdings 2" w:hAnsi="Wingdings 2" w:cs="OpenSymbol"/>
    </w:rPr>
  </w:style>
  <w:style w:type="character" w:customStyle="1" w:styleId="WW8Num21z4">
    <w:name w:val="WW8Num21z4"/>
    <w:rsid w:val="00C8624A"/>
  </w:style>
  <w:style w:type="character" w:customStyle="1" w:styleId="WW8Num21z5">
    <w:name w:val="WW8Num21z5"/>
    <w:rsid w:val="00C8624A"/>
  </w:style>
  <w:style w:type="character" w:customStyle="1" w:styleId="WW8Num21z6">
    <w:name w:val="WW8Num21z6"/>
    <w:rsid w:val="00C8624A"/>
  </w:style>
  <w:style w:type="character" w:customStyle="1" w:styleId="WW8Num21z7">
    <w:name w:val="WW8Num21z7"/>
    <w:rsid w:val="00C8624A"/>
  </w:style>
  <w:style w:type="character" w:customStyle="1" w:styleId="WW8Num21z8">
    <w:name w:val="WW8Num21z8"/>
    <w:rsid w:val="00C8624A"/>
  </w:style>
  <w:style w:type="character" w:customStyle="1" w:styleId="WW8Num24z1">
    <w:name w:val="WW8Num24z1"/>
    <w:rsid w:val="00C8624A"/>
    <w:rPr>
      <w:rFonts w:ascii="OpenSymbol" w:hAnsi="OpenSymbol" w:cs="OpenSymbol"/>
    </w:rPr>
  </w:style>
  <w:style w:type="character" w:customStyle="1" w:styleId="WW8Num30z1">
    <w:name w:val="WW8Num30z1"/>
    <w:rsid w:val="00C8624A"/>
    <w:rPr>
      <w:rFonts w:ascii="OpenSymbol" w:hAnsi="OpenSymbol" w:cs="OpenSymbol"/>
      <w:sz w:val="22"/>
      <w:szCs w:val="22"/>
    </w:rPr>
  </w:style>
  <w:style w:type="character" w:customStyle="1" w:styleId="WW8Num31z1">
    <w:name w:val="WW8Num31z1"/>
    <w:rsid w:val="00C8624A"/>
    <w:rPr>
      <w:rFonts w:ascii="OpenSymbol" w:hAnsi="OpenSymbol" w:cs="OpenSymbol"/>
    </w:rPr>
  </w:style>
  <w:style w:type="character" w:customStyle="1" w:styleId="WW8Num38z2">
    <w:name w:val="WW8Num38z2"/>
    <w:rsid w:val="00C8624A"/>
  </w:style>
  <w:style w:type="character" w:customStyle="1" w:styleId="WW8Num38z3">
    <w:name w:val="WW8Num38z3"/>
    <w:rsid w:val="00C8624A"/>
  </w:style>
  <w:style w:type="character" w:customStyle="1" w:styleId="WW8Num38z4">
    <w:name w:val="WW8Num38z4"/>
    <w:rsid w:val="00C8624A"/>
  </w:style>
  <w:style w:type="character" w:customStyle="1" w:styleId="WW8Num38z5">
    <w:name w:val="WW8Num38z5"/>
    <w:rsid w:val="00C8624A"/>
  </w:style>
  <w:style w:type="character" w:customStyle="1" w:styleId="WW8Num38z6">
    <w:name w:val="WW8Num38z6"/>
    <w:rsid w:val="00C8624A"/>
  </w:style>
  <w:style w:type="character" w:customStyle="1" w:styleId="WW8Num38z7">
    <w:name w:val="WW8Num38z7"/>
    <w:rsid w:val="00C8624A"/>
  </w:style>
  <w:style w:type="character" w:customStyle="1" w:styleId="WW8Num38z8">
    <w:name w:val="WW8Num38z8"/>
    <w:rsid w:val="00C8624A"/>
  </w:style>
  <w:style w:type="character" w:customStyle="1" w:styleId="WW8Num40z3">
    <w:name w:val="WW8Num40z3"/>
    <w:rsid w:val="00C8624A"/>
    <w:rPr>
      <w:rFonts w:ascii="Wingdings 2" w:hAnsi="Wingdings 2" w:cs="Wingdings 2"/>
    </w:rPr>
  </w:style>
  <w:style w:type="character" w:customStyle="1" w:styleId="WW8Num43z1">
    <w:name w:val="WW8Num43z1"/>
    <w:rsid w:val="00C8624A"/>
    <w:rPr>
      <w:rFonts w:ascii="OpenSymbol" w:hAnsi="OpenSymbol" w:cs="OpenSymbol"/>
    </w:rPr>
  </w:style>
  <w:style w:type="character" w:customStyle="1" w:styleId="WW8Num44z1">
    <w:name w:val="WW8Num44z1"/>
    <w:rsid w:val="00C8624A"/>
    <w:rPr>
      <w:rFonts w:ascii="OpenSymbol" w:hAnsi="OpenSymbol" w:cs="OpenSymbol"/>
    </w:rPr>
  </w:style>
  <w:style w:type="character" w:customStyle="1" w:styleId="WW8Num45z1">
    <w:name w:val="WW8Num45z1"/>
    <w:rsid w:val="00C8624A"/>
    <w:rPr>
      <w:rFonts w:ascii="OpenSymbol" w:hAnsi="OpenSymbol" w:cs="OpenSymbol"/>
    </w:rPr>
  </w:style>
  <w:style w:type="character" w:customStyle="1" w:styleId="WW8Num46z1">
    <w:name w:val="WW8Num46z1"/>
    <w:rsid w:val="00C8624A"/>
  </w:style>
  <w:style w:type="character" w:customStyle="1" w:styleId="WW8Num46z2">
    <w:name w:val="WW8Num46z2"/>
    <w:rsid w:val="00C8624A"/>
  </w:style>
  <w:style w:type="character" w:customStyle="1" w:styleId="WW8Num46z3">
    <w:name w:val="WW8Num46z3"/>
    <w:rsid w:val="00C8624A"/>
  </w:style>
  <w:style w:type="character" w:customStyle="1" w:styleId="WW8Num46z4">
    <w:name w:val="WW8Num46z4"/>
    <w:rsid w:val="00C8624A"/>
  </w:style>
  <w:style w:type="character" w:customStyle="1" w:styleId="WW8Num46z5">
    <w:name w:val="WW8Num46z5"/>
    <w:rsid w:val="00C8624A"/>
  </w:style>
  <w:style w:type="character" w:customStyle="1" w:styleId="WW8Num46z6">
    <w:name w:val="WW8Num46z6"/>
    <w:rsid w:val="00C8624A"/>
  </w:style>
  <w:style w:type="character" w:customStyle="1" w:styleId="WW8Num46z7">
    <w:name w:val="WW8Num46z7"/>
    <w:rsid w:val="00C8624A"/>
  </w:style>
  <w:style w:type="character" w:customStyle="1" w:styleId="WW8Num46z8">
    <w:name w:val="WW8Num46z8"/>
    <w:rsid w:val="00C8624A"/>
  </w:style>
  <w:style w:type="character" w:customStyle="1" w:styleId="WW8Num53z2">
    <w:name w:val="WW8Num53z2"/>
    <w:rsid w:val="00C8624A"/>
  </w:style>
  <w:style w:type="character" w:customStyle="1" w:styleId="WW8Num53z3">
    <w:name w:val="WW8Num53z3"/>
    <w:rsid w:val="00C8624A"/>
  </w:style>
  <w:style w:type="character" w:customStyle="1" w:styleId="WW8Num53z4">
    <w:name w:val="WW8Num53z4"/>
    <w:rsid w:val="00C8624A"/>
  </w:style>
  <w:style w:type="character" w:customStyle="1" w:styleId="WW8Num53z5">
    <w:name w:val="WW8Num53z5"/>
    <w:rsid w:val="00C8624A"/>
  </w:style>
  <w:style w:type="character" w:customStyle="1" w:styleId="WW8Num53z6">
    <w:name w:val="WW8Num53z6"/>
    <w:rsid w:val="00C8624A"/>
  </w:style>
  <w:style w:type="character" w:customStyle="1" w:styleId="WW8Num53z7">
    <w:name w:val="WW8Num53z7"/>
    <w:rsid w:val="00C8624A"/>
  </w:style>
  <w:style w:type="character" w:customStyle="1" w:styleId="WW8Num53z8">
    <w:name w:val="WW8Num53z8"/>
    <w:rsid w:val="00C8624A"/>
  </w:style>
  <w:style w:type="character" w:customStyle="1" w:styleId="WW8Num55z2">
    <w:name w:val="WW8Num55z2"/>
    <w:rsid w:val="00C8624A"/>
  </w:style>
  <w:style w:type="character" w:customStyle="1" w:styleId="WW8Num55z3">
    <w:name w:val="WW8Num55z3"/>
    <w:rsid w:val="00C8624A"/>
  </w:style>
  <w:style w:type="character" w:customStyle="1" w:styleId="WW8Num55z4">
    <w:name w:val="WW8Num55z4"/>
    <w:rsid w:val="00C8624A"/>
  </w:style>
  <w:style w:type="character" w:customStyle="1" w:styleId="WW8Num55z5">
    <w:name w:val="WW8Num55z5"/>
    <w:rsid w:val="00C8624A"/>
  </w:style>
  <w:style w:type="character" w:customStyle="1" w:styleId="WW8Num55z6">
    <w:name w:val="WW8Num55z6"/>
    <w:rsid w:val="00C8624A"/>
  </w:style>
  <w:style w:type="character" w:customStyle="1" w:styleId="WW8Num55z7">
    <w:name w:val="WW8Num55z7"/>
    <w:rsid w:val="00C8624A"/>
  </w:style>
  <w:style w:type="character" w:customStyle="1" w:styleId="WW8Num55z8">
    <w:name w:val="WW8Num55z8"/>
    <w:rsid w:val="00C8624A"/>
  </w:style>
  <w:style w:type="character" w:customStyle="1" w:styleId="WW8Num58z0">
    <w:name w:val="WW8Num58z0"/>
    <w:rsid w:val="00C8624A"/>
    <w:rPr>
      <w:rFonts w:ascii="Wingdings 2" w:hAnsi="Wingdings 2" w:cs="Symbol"/>
      <w:b/>
    </w:rPr>
  </w:style>
  <w:style w:type="character" w:customStyle="1" w:styleId="WW8Num58z1">
    <w:name w:val="WW8Num58z1"/>
    <w:rsid w:val="00C8624A"/>
    <w:rPr>
      <w:rFonts w:ascii="OpenSymbol" w:hAnsi="OpenSymbol" w:cs="OpenSymbol"/>
    </w:rPr>
  </w:style>
  <w:style w:type="character" w:customStyle="1" w:styleId="WW8Num59z0">
    <w:name w:val="WW8Num59z0"/>
    <w:rsid w:val="00C8624A"/>
    <w:rPr>
      <w:rFonts w:ascii="Wingdings 2" w:hAnsi="Wingdings 2" w:cs="Symbol"/>
    </w:rPr>
  </w:style>
  <w:style w:type="character" w:customStyle="1" w:styleId="WW8Num59z1">
    <w:name w:val="WW8Num59z1"/>
    <w:rsid w:val="00C8624A"/>
    <w:rPr>
      <w:rFonts w:ascii="OpenSymbol" w:hAnsi="OpenSymbol" w:cs="OpenSymbol"/>
    </w:rPr>
  </w:style>
  <w:style w:type="character" w:customStyle="1" w:styleId="WW8Num60z0">
    <w:name w:val="WW8Num60z0"/>
    <w:rsid w:val="00C8624A"/>
    <w:rPr>
      <w:rFonts w:ascii="Wingdings 2" w:hAnsi="Wingdings 2" w:cs="Symbol"/>
    </w:rPr>
  </w:style>
  <w:style w:type="character" w:customStyle="1" w:styleId="WW8Num60z1">
    <w:name w:val="WW8Num60z1"/>
    <w:rsid w:val="00C8624A"/>
    <w:rPr>
      <w:rFonts w:ascii="OpenSymbol" w:hAnsi="OpenSymbol" w:cs="OpenSymbol"/>
    </w:rPr>
  </w:style>
  <w:style w:type="character" w:customStyle="1" w:styleId="WW8Num61z0">
    <w:name w:val="WW8Num61z0"/>
    <w:rsid w:val="00C8624A"/>
    <w:rPr>
      <w:rFonts w:ascii="Wingdings 2" w:hAnsi="Wingdings 2" w:cs="Symbol"/>
      <w:color w:val="000000"/>
    </w:rPr>
  </w:style>
  <w:style w:type="character" w:customStyle="1" w:styleId="WW8Num61z1">
    <w:name w:val="WW8Num61z1"/>
    <w:rsid w:val="00C8624A"/>
    <w:rPr>
      <w:rFonts w:ascii="OpenSymbol" w:hAnsi="OpenSymbol" w:cs="OpenSymbol"/>
    </w:rPr>
  </w:style>
  <w:style w:type="character" w:customStyle="1" w:styleId="WW8Num62z0">
    <w:name w:val="WW8Num62z0"/>
    <w:rsid w:val="00C8624A"/>
    <w:rPr>
      <w:rFonts w:ascii="Wingdings 2" w:hAnsi="Wingdings 2" w:cs="Symbol"/>
    </w:rPr>
  </w:style>
  <w:style w:type="character" w:customStyle="1" w:styleId="WW8Num62z1">
    <w:name w:val="WW8Num62z1"/>
    <w:rsid w:val="00C8624A"/>
    <w:rPr>
      <w:rFonts w:ascii="OpenSymbol" w:hAnsi="OpenSymbol" w:cs="OpenSymbol"/>
    </w:rPr>
  </w:style>
  <w:style w:type="character" w:customStyle="1" w:styleId="WW8Num11z1">
    <w:name w:val="WW8Num11z1"/>
    <w:rsid w:val="00C8624A"/>
  </w:style>
  <w:style w:type="character" w:customStyle="1" w:styleId="WW8Num11z2">
    <w:name w:val="WW8Num11z2"/>
    <w:rsid w:val="00C8624A"/>
  </w:style>
  <w:style w:type="character" w:customStyle="1" w:styleId="WW8Num11z3">
    <w:name w:val="WW8Num11z3"/>
    <w:rsid w:val="00C8624A"/>
  </w:style>
  <w:style w:type="character" w:customStyle="1" w:styleId="WW8Num11z4">
    <w:name w:val="WW8Num11z4"/>
    <w:rsid w:val="00C8624A"/>
  </w:style>
  <w:style w:type="character" w:customStyle="1" w:styleId="WW8Num11z5">
    <w:name w:val="WW8Num11z5"/>
    <w:rsid w:val="00C8624A"/>
  </w:style>
  <w:style w:type="character" w:customStyle="1" w:styleId="WW8Num11z6">
    <w:name w:val="WW8Num11z6"/>
    <w:rsid w:val="00C8624A"/>
  </w:style>
  <w:style w:type="character" w:customStyle="1" w:styleId="WW8Num11z7">
    <w:name w:val="WW8Num11z7"/>
    <w:rsid w:val="00C8624A"/>
  </w:style>
  <w:style w:type="character" w:customStyle="1" w:styleId="WW8Num11z8">
    <w:name w:val="WW8Num11z8"/>
    <w:rsid w:val="00C8624A"/>
  </w:style>
  <w:style w:type="character" w:customStyle="1" w:styleId="WW8Num12z2">
    <w:name w:val="WW8Num12z2"/>
    <w:rsid w:val="00C8624A"/>
  </w:style>
  <w:style w:type="character" w:customStyle="1" w:styleId="WW8Num18z3">
    <w:name w:val="WW8Num18z3"/>
    <w:rsid w:val="00C8624A"/>
  </w:style>
  <w:style w:type="character" w:customStyle="1" w:styleId="WW8Num18z5">
    <w:name w:val="WW8Num18z5"/>
    <w:rsid w:val="00C8624A"/>
  </w:style>
  <w:style w:type="character" w:customStyle="1" w:styleId="WW8Num18z7">
    <w:name w:val="WW8Num18z7"/>
    <w:rsid w:val="00C8624A"/>
  </w:style>
  <w:style w:type="character" w:customStyle="1" w:styleId="WW8Num18z8">
    <w:name w:val="WW8Num18z8"/>
    <w:rsid w:val="00C8624A"/>
  </w:style>
  <w:style w:type="character" w:customStyle="1" w:styleId="WW8Num22z1">
    <w:name w:val="WW8Num22z1"/>
    <w:rsid w:val="00C8624A"/>
    <w:rPr>
      <w:rFonts w:ascii="Courier New" w:hAnsi="Courier New" w:cs="Courier New"/>
    </w:rPr>
  </w:style>
  <w:style w:type="character" w:customStyle="1" w:styleId="WW8Num22z2">
    <w:name w:val="WW8Num22z2"/>
    <w:rsid w:val="00C8624A"/>
    <w:rPr>
      <w:rFonts w:ascii="Wingdings" w:hAnsi="Wingdings" w:cs="Wingdings"/>
    </w:rPr>
  </w:style>
  <w:style w:type="character" w:customStyle="1" w:styleId="WW8Num24z2">
    <w:name w:val="WW8Num24z2"/>
    <w:rsid w:val="00C8624A"/>
    <w:rPr>
      <w:rFonts w:ascii="Wingdings" w:hAnsi="Wingdings" w:cs="Wingdings"/>
    </w:rPr>
  </w:style>
  <w:style w:type="character" w:customStyle="1" w:styleId="WW8Num24z4">
    <w:name w:val="WW8Num24z4"/>
    <w:rsid w:val="00C8624A"/>
    <w:rPr>
      <w:rFonts w:hint="default"/>
      <w:sz w:val="24"/>
      <w:szCs w:val="24"/>
    </w:rPr>
  </w:style>
  <w:style w:type="character" w:customStyle="1" w:styleId="WW8Num24z6">
    <w:name w:val="WW8Num24z6"/>
    <w:rsid w:val="00C8624A"/>
    <w:rPr>
      <w:rFonts w:hint="default"/>
      <w:color w:val="auto"/>
    </w:rPr>
  </w:style>
  <w:style w:type="character" w:customStyle="1" w:styleId="WW8Num25z1">
    <w:name w:val="WW8Num25z1"/>
    <w:rsid w:val="00C8624A"/>
    <w:rPr>
      <w:rFonts w:ascii="OpenSymbol" w:hAnsi="OpenSymbol" w:cs="OpenSymbol"/>
    </w:rPr>
  </w:style>
  <w:style w:type="character" w:customStyle="1" w:styleId="WW8Num25z2">
    <w:name w:val="WW8Num25z2"/>
    <w:rsid w:val="00C8624A"/>
  </w:style>
  <w:style w:type="character" w:customStyle="1" w:styleId="WW8Num25z3">
    <w:name w:val="WW8Num25z3"/>
    <w:rsid w:val="00C8624A"/>
    <w:rPr>
      <w:rFonts w:ascii="Wingdings 2" w:hAnsi="Wingdings 2" w:cs="OpenSymbol"/>
    </w:rPr>
  </w:style>
  <w:style w:type="character" w:customStyle="1" w:styleId="WW8Num25z4">
    <w:name w:val="WW8Num25z4"/>
    <w:rsid w:val="00C8624A"/>
  </w:style>
  <w:style w:type="character" w:customStyle="1" w:styleId="WW8Num25z5">
    <w:name w:val="WW8Num25z5"/>
    <w:rsid w:val="00C8624A"/>
  </w:style>
  <w:style w:type="character" w:customStyle="1" w:styleId="WW8Num25z6">
    <w:name w:val="WW8Num25z6"/>
    <w:rsid w:val="00C8624A"/>
  </w:style>
  <w:style w:type="character" w:customStyle="1" w:styleId="WW8Num25z7">
    <w:name w:val="WW8Num25z7"/>
    <w:rsid w:val="00C8624A"/>
  </w:style>
  <w:style w:type="character" w:customStyle="1" w:styleId="WW8Num25z8">
    <w:name w:val="WW8Num25z8"/>
    <w:rsid w:val="00C8624A"/>
  </w:style>
  <w:style w:type="character" w:customStyle="1" w:styleId="WW8Num44z3">
    <w:name w:val="WW8Num44z3"/>
    <w:rsid w:val="00C8624A"/>
    <w:rPr>
      <w:rFonts w:ascii="Wingdings 2" w:hAnsi="Wingdings 2" w:cs="Wingdings 2"/>
    </w:rPr>
  </w:style>
  <w:style w:type="character" w:customStyle="1" w:styleId="WW8Num47z1">
    <w:name w:val="WW8Num47z1"/>
    <w:rsid w:val="00C8624A"/>
    <w:rPr>
      <w:rFonts w:ascii="OpenSymbol" w:hAnsi="OpenSymbol" w:cs="OpenSymbol"/>
    </w:rPr>
  </w:style>
  <w:style w:type="character" w:customStyle="1" w:styleId="WW8Num48z1">
    <w:name w:val="WW8Num48z1"/>
    <w:rsid w:val="00C8624A"/>
    <w:rPr>
      <w:rFonts w:ascii="OpenSymbol" w:hAnsi="OpenSymbol" w:cs="OpenSymbol"/>
    </w:rPr>
  </w:style>
  <w:style w:type="character" w:customStyle="1" w:styleId="WW8Num50z1">
    <w:name w:val="WW8Num50z1"/>
    <w:rsid w:val="00C8624A"/>
  </w:style>
  <w:style w:type="character" w:customStyle="1" w:styleId="WW8Num50z2">
    <w:name w:val="WW8Num50z2"/>
    <w:rsid w:val="00C8624A"/>
  </w:style>
  <w:style w:type="character" w:customStyle="1" w:styleId="WW8Num50z3">
    <w:name w:val="WW8Num50z3"/>
    <w:rsid w:val="00C8624A"/>
  </w:style>
  <w:style w:type="character" w:customStyle="1" w:styleId="WW8Num50z4">
    <w:name w:val="WW8Num50z4"/>
    <w:rsid w:val="00C8624A"/>
  </w:style>
  <w:style w:type="character" w:customStyle="1" w:styleId="WW8Num50z5">
    <w:name w:val="WW8Num50z5"/>
    <w:rsid w:val="00C8624A"/>
  </w:style>
  <w:style w:type="character" w:customStyle="1" w:styleId="WW8Num50z6">
    <w:name w:val="WW8Num50z6"/>
    <w:rsid w:val="00C8624A"/>
  </w:style>
  <w:style w:type="character" w:customStyle="1" w:styleId="WW8Num50z7">
    <w:name w:val="WW8Num50z7"/>
    <w:rsid w:val="00C8624A"/>
  </w:style>
  <w:style w:type="character" w:customStyle="1" w:styleId="WW8Num50z8">
    <w:name w:val="WW8Num50z8"/>
    <w:rsid w:val="00C8624A"/>
  </w:style>
  <w:style w:type="character" w:customStyle="1" w:styleId="WW8Num57z2">
    <w:name w:val="WW8Num57z2"/>
    <w:rsid w:val="00C8624A"/>
  </w:style>
  <w:style w:type="character" w:customStyle="1" w:styleId="WW8Num57z3">
    <w:name w:val="WW8Num57z3"/>
    <w:rsid w:val="00C8624A"/>
  </w:style>
  <w:style w:type="character" w:customStyle="1" w:styleId="WW8Num57z4">
    <w:name w:val="WW8Num57z4"/>
    <w:rsid w:val="00C8624A"/>
  </w:style>
  <w:style w:type="character" w:customStyle="1" w:styleId="WW8Num57z5">
    <w:name w:val="WW8Num57z5"/>
    <w:rsid w:val="00C8624A"/>
  </w:style>
  <w:style w:type="character" w:customStyle="1" w:styleId="WW8Num57z6">
    <w:name w:val="WW8Num57z6"/>
    <w:rsid w:val="00C8624A"/>
  </w:style>
  <w:style w:type="character" w:customStyle="1" w:styleId="WW8Num57z7">
    <w:name w:val="WW8Num57z7"/>
    <w:rsid w:val="00C8624A"/>
  </w:style>
  <w:style w:type="character" w:customStyle="1" w:styleId="WW8Num57z8">
    <w:name w:val="WW8Num57z8"/>
    <w:rsid w:val="00C8624A"/>
  </w:style>
  <w:style w:type="character" w:customStyle="1" w:styleId="WW8Num59z2">
    <w:name w:val="WW8Num59z2"/>
    <w:rsid w:val="00C8624A"/>
  </w:style>
  <w:style w:type="character" w:customStyle="1" w:styleId="WW8Num59z3">
    <w:name w:val="WW8Num59z3"/>
    <w:rsid w:val="00C8624A"/>
  </w:style>
  <w:style w:type="character" w:customStyle="1" w:styleId="WW8Num59z4">
    <w:name w:val="WW8Num59z4"/>
    <w:rsid w:val="00C8624A"/>
  </w:style>
  <w:style w:type="character" w:customStyle="1" w:styleId="WW8Num59z5">
    <w:name w:val="WW8Num59z5"/>
    <w:rsid w:val="00C8624A"/>
  </w:style>
  <w:style w:type="character" w:customStyle="1" w:styleId="WW8Num59z6">
    <w:name w:val="WW8Num59z6"/>
    <w:rsid w:val="00C8624A"/>
  </w:style>
  <w:style w:type="character" w:customStyle="1" w:styleId="WW8Num59z7">
    <w:name w:val="WW8Num59z7"/>
    <w:rsid w:val="00C8624A"/>
  </w:style>
  <w:style w:type="character" w:customStyle="1" w:styleId="WW8Num59z8">
    <w:name w:val="WW8Num59z8"/>
    <w:rsid w:val="00C8624A"/>
  </w:style>
  <w:style w:type="character" w:customStyle="1" w:styleId="WW8Num63z0">
    <w:name w:val="WW8Num63z0"/>
    <w:rsid w:val="00C8624A"/>
    <w:rPr>
      <w:rFonts w:ascii="Wingdings 2" w:hAnsi="Wingdings 2" w:cs="Symbol"/>
    </w:rPr>
  </w:style>
  <w:style w:type="character" w:customStyle="1" w:styleId="WW8Num63z1">
    <w:name w:val="WW8Num63z1"/>
    <w:rsid w:val="00C8624A"/>
    <w:rPr>
      <w:rFonts w:ascii="OpenSymbol" w:hAnsi="OpenSymbol" w:cs="OpenSymbol"/>
    </w:rPr>
  </w:style>
  <w:style w:type="character" w:customStyle="1" w:styleId="WW8Num64z0">
    <w:name w:val="WW8Num64z0"/>
    <w:rsid w:val="00C8624A"/>
    <w:rPr>
      <w:rFonts w:ascii="Wingdings 2" w:hAnsi="Wingdings 2" w:cs="Symbol"/>
    </w:rPr>
  </w:style>
  <w:style w:type="character" w:customStyle="1" w:styleId="WW8Num64z1">
    <w:name w:val="WW8Num64z1"/>
    <w:rsid w:val="00C8624A"/>
    <w:rPr>
      <w:rFonts w:ascii="OpenSymbol" w:hAnsi="OpenSymbol" w:cs="OpenSymbol"/>
    </w:rPr>
  </w:style>
  <w:style w:type="character" w:customStyle="1" w:styleId="WW8Num65z0">
    <w:name w:val="WW8Num65z0"/>
    <w:rsid w:val="00C8624A"/>
    <w:rPr>
      <w:rFonts w:ascii="Wingdings 2" w:hAnsi="Wingdings 2" w:cs="Symbol"/>
      <w:color w:val="000000"/>
    </w:rPr>
  </w:style>
  <w:style w:type="character" w:customStyle="1" w:styleId="WW8Num65z1">
    <w:name w:val="WW8Num65z1"/>
    <w:rsid w:val="00C8624A"/>
    <w:rPr>
      <w:rFonts w:ascii="OpenSymbol" w:hAnsi="OpenSymbol" w:cs="OpenSymbol"/>
    </w:rPr>
  </w:style>
  <w:style w:type="character" w:customStyle="1" w:styleId="WW8Num66z0">
    <w:name w:val="WW8Num66z0"/>
    <w:rsid w:val="00C8624A"/>
    <w:rPr>
      <w:rFonts w:ascii="Wingdings 2" w:hAnsi="Wingdings 2" w:cs="Symbol"/>
    </w:rPr>
  </w:style>
  <w:style w:type="character" w:customStyle="1" w:styleId="WW8Num66z1">
    <w:name w:val="WW8Num66z1"/>
    <w:rsid w:val="00C8624A"/>
    <w:rPr>
      <w:rFonts w:ascii="OpenSymbol" w:hAnsi="OpenSymbol" w:cs="OpenSymbol"/>
    </w:rPr>
  </w:style>
  <w:style w:type="character" w:customStyle="1" w:styleId="WW8Num4z2">
    <w:name w:val="WW8Num4z2"/>
    <w:rsid w:val="00C8624A"/>
    <w:rPr>
      <w:rFonts w:hint="default"/>
      <w:u w:val="single"/>
    </w:rPr>
  </w:style>
  <w:style w:type="character" w:customStyle="1" w:styleId="WW8Num8z1">
    <w:name w:val="WW8Num8z1"/>
    <w:rsid w:val="00C8624A"/>
  </w:style>
  <w:style w:type="character" w:customStyle="1" w:styleId="WW8Num8z2">
    <w:name w:val="WW8Num8z2"/>
    <w:rsid w:val="00C8624A"/>
    <w:rPr>
      <w:rFonts w:ascii="Times New Roman" w:hAnsi="Times New Roman" w:cs="Times New Roman"/>
      <w:b w:val="0"/>
      <w:bCs/>
      <w:i/>
      <w:sz w:val="22"/>
      <w:szCs w:val="22"/>
      <w:lang w:eastAsia="ar-SA" w:bidi="ar-SA"/>
    </w:rPr>
  </w:style>
  <w:style w:type="character" w:customStyle="1" w:styleId="WW8Num8z3">
    <w:name w:val="WW8Num8z3"/>
    <w:rsid w:val="00C8624A"/>
  </w:style>
  <w:style w:type="character" w:customStyle="1" w:styleId="WW8Num8z4">
    <w:name w:val="WW8Num8z4"/>
    <w:rsid w:val="00C8624A"/>
  </w:style>
  <w:style w:type="character" w:customStyle="1" w:styleId="WW8Num8z5">
    <w:name w:val="WW8Num8z5"/>
    <w:rsid w:val="00C8624A"/>
  </w:style>
  <w:style w:type="character" w:customStyle="1" w:styleId="WW8Num8z6">
    <w:name w:val="WW8Num8z6"/>
    <w:rsid w:val="00C8624A"/>
  </w:style>
  <w:style w:type="character" w:customStyle="1" w:styleId="WW8Num8z7">
    <w:name w:val="WW8Num8z7"/>
    <w:rsid w:val="00C8624A"/>
  </w:style>
  <w:style w:type="character" w:customStyle="1" w:styleId="WW8Num8z8">
    <w:name w:val="WW8Num8z8"/>
    <w:rsid w:val="00C8624A"/>
  </w:style>
  <w:style w:type="character" w:customStyle="1" w:styleId="WW8Num20z3">
    <w:name w:val="WW8Num20z3"/>
    <w:rsid w:val="00C8624A"/>
  </w:style>
  <w:style w:type="character" w:customStyle="1" w:styleId="WW8Num20z5">
    <w:name w:val="WW8Num20z5"/>
    <w:rsid w:val="00C8624A"/>
  </w:style>
  <w:style w:type="character" w:customStyle="1" w:styleId="WW8Num20z7">
    <w:name w:val="WW8Num20z7"/>
    <w:rsid w:val="00C8624A"/>
  </w:style>
  <w:style w:type="character" w:customStyle="1" w:styleId="WW8Num20z8">
    <w:name w:val="WW8Num20z8"/>
    <w:rsid w:val="00C8624A"/>
  </w:style>
  <w:style w:type="character" w:customStyle="1" w:styleId="WW8Num10z1">
    <w:name w:val="WW8Num10z1"/>
    <w:rsid w:val="00C8624A"/>
    <w:rPr>
      <w:rFonts w:eastAsia="Batang"/>
      <w:b/>
      <w:bCs/>
    </w:rPr>
  </w:style>
  <w:style w:type="character" w:customStyle="1" w:styleId="WW8Num10z2">
    <w:name w:val="WW8Num10z2"/>
    <w:rsid w:val="00C8624A"/>
  </w:style>
  <w:style w:type="character" w:customStyle="1" w:styleId="WW8Num10z3">
    <w:name w:val="WW8Num10z3"/>
    <w:rsid w:val="00C8624A"/>
    <w:rPr>
      <w:bCs/>
      <w:sz w:val="22"/>
      <w:szCs w:val="22"/>
    </w:rPr>
  </w:style>
  <w:style w:type="character" w:customStyle="1" w:styleId="WW8Num10z4">
    <w:name w:val="WW8Num10z4"/>
    <w:rsid w:val="00C8624A"/>
  </w:style>
  <w:style w:type="character" w:customStyle="1" w:styleId="WW8Num10z5">
    <w:name w:val="WW8Num10z5"/>
    <w:rsid w:val="00C8624A"/>
  </w:style>
  <w:style w:type="character" w:customStyle="1" w:styleId="WW8Num10z6">
    <w:name w:val="WW8Num10z6"/>
    <w:rsid w:val="00C8624A"/>
  </w:style>
  <w:style w:type="character" w:customStyle="1" w:styleId="WW8Num10z7">
    <w:name w:val="WW8Num10z7"/>
    <w:rsid w:val="00C8624A"/>
  </w:style>
  <w:style w:type="character" w:customStyle="1" w:styleId="WW8Num10z8">
    <w:name w:val="WW8Num10z8"/>
    <w:rsid w:val="00C8624A"/>
  </w:style>
  <w:style w:type="character" w:customStyle="1" w:styleId="WW8Num22z3">
    <w:name w:val="WW8Num22z3"/>
    <w:rsid w:val="00C8624A"/>
  </w:style>
  <w:style w:type="character" w:customStyle="1" w:styleId="WW8Num22z4">
    <w:name w:val="WW8Num22z4"/>
    <w:rsid w:val="00C8624A"/>
  </w:style>
  <w:style w:type="character" w:customStyle="1" w:styleId="WW8Num22z5">
    <w:name w:val="WW8Num22z5"/>
    <w:rsid w:val="00C8624A"/>
  </w:style>
  <w:style w:type="character" w:customStyle="1" w:styleId="WW8Num22z6">
    <w:name w:val="WW8Num22z6"/>
    <w:rsid w:val="00C8624A"/>
  </w:style>
  <w:style w:type="character" w:customStyle="1" w:styleId="WW8Num22z7">
    <w:name w:val="WW8Num22z7"/>
    <w:rsid w:val="00C8624A"/>
  </w:style>
  <w:style w:type="character" w:customStyle="1" w:styleId="WW8Num22z8">
    <w:name w:val="WW8Num22z8"/>
    <w:rsid w:val="00C8624A"/>
  </w:style>
  <w:style w:type="character" w:customStyle="1" w:styleId="WW8Num40z2">
    <w:name w:val="WW8Num40z2"/>
    <w:rsid w:val="00C8624A"/>
  </w:style>
  <w:style w:type="character" w:customStyle="1" w:styleId="WW8Num40z4">
    <w:name w:val="WW8Num40z4"/>
    <w:rsid w:val="00C8624A"/>
  </w:style>
  <w:style w:type="character" w:customStyle="1" w:styleId="WW8Num40z5">
    <w:name w:val="WW8Num40z5"/>
    <w:rsid w:val="00C8624A"/>
  </w:style>
  <w:style w:type="character" w:customStyle="1" w:styleId="WW8Num40z6">
    <w:name w:val="WW8Num40z6"/>
    <w:rsid w:val="00C8624A"/>
  </w:style>
  <w:style w:type="character" w:customStyle="1" w:styleId="WW8Num40z7">
    <w:name w:val="WW8Num40z7"/>
    <w:rsid w:val="00C8624A"/>
  </w:style>
  <w:style w:type="character" w:customStyle="1" w:styleId="WW8Num40z8">
    <w:name w:val="WW8Num40z8"/>
    <w:rsid w:val="00C8624A"/>
  </w:style>
  <w:style w:type="character" w:customStyle="1" w:styleId="WW8Num23z1">
    <w:name w:val="WW8Num23z1"/>
    <w:rsid w:val="00C8624A"/>
  </w:style>
  <w:style w:type="character" w:customStyle="1" w:styleId="WW8Num23z2">
    <w:name w:val="WW8Num23z2"/>
    <w:rsid w:val="00C8624A"/>
  </w:style>
  <w:style w:type="character" w:customStyle="1" w:styleId="WW8Num23z3">
    <w:name w:val="WW8Num23z3"/>
    <w:rsid w:val="00C8624A"/>
  </w:style>
  <w:style w:type="character" w:customStyle="1" w:styleId="WW8Num23z4">
    <w:name w:val="WW8Num23z4"/>
    <w:rsid w:val="00C8624A"/>
  </w:style>
  <w:style w:type="character" w:customStyle="1" w:styleId="WW8Num23z5">
    <w:name w:val="WW8Num23z5"/>
    <w:rsid w:val="00C8624A"/>
  </w:style>
  <w:style w:type="character" w:customStyle="1" w:styleId="WW8Num23z6">
    <w:name w:val="WW8Num23z6"/>
    <w:rsid w:val="00C8624A"/>
  </w:style>
  <w:style w:type="character" w:customStyle="1" w:styleId="WW8Num23z7">
    <w:name w:val="WW8Num23z7"/>
    <w:rsid w:val="00C8624A"/>
  </w:style>
  <w:style w:type="character" w:customStyle="1" w:styleId="WW8Num23z8">
    <w:name w:val="WW8Num23z8"/>
    <w:rsid w:val="00C8624A"/>
  </w:style>
  <w:style w:type="character" w:customStyle="1" w:styleId="WW8Num24z3">
    <w:name w:val="WW8Num24z3"/>
    <w:rsid w:val="00C8624A"/>
  </w:style>
  <w:style w:type="character" w:customStyle="1" w:styleId="WW8Num24z5">
    <w:name w:val="WW8Num24z5"/>
    <w:rsid w:val="00C8624A"/>
  </w:style>
  <w:style w:type="character" w:customStyle="1" w:styleId="WW8Num24z7">
    <w:name w:val="WW8Num24z7"/>
    <w:rsid w:val="00C8624A"/>
  </w:style>
  <w:style w:type="character" w:customStyle="1" w:styleId="WW8Num24z8">
    <w:name w:val="WW8Num24z8"/>
    <w:rsid w:val="00C8624A"/>
  </w:style>
  <w:style w:type="character" w:customStyle="1" w:styleId="WW8Num26z1">
    <w:name w:val="WW8Num26z1"/>
    <w:rsid w:val="00C8624A"/>
  </w:style>
  <w:style w:type="character" w:customStyle="1" w:styleId="WW8Num26z2">
    <w:name w:val="WW8Num26z2"/>
    <w:rsid w:val="00C8624A"/>
  </w:style>
  <w:style w:type="character" w:customStyle="1" w:styleId="WW8Num26z3">
    <w:name w:val="WW8Num26z3"/>
    <w:rsid w:val="00C8624A"/>
  </w:style>
  <w:style w:type="character" w:customStyle="1" w:styleId="WW8Num26z4">
    <w:name w:val="WW8Num26z4"/>
    <w:rsid w:val="00C8624A"/>
  </w:style>
  <w:style w:type="character" w:customStyle="1" w:styleId="WW8Num26z5">
    <w:name w:val="WW8Num26z5"/>
    <w:rsid w:val="00C8624A"/>
  </w:style>
  <w:style w:type="character" w:customStyle="1" w:styleId="WW8Num26z6">
    <w:name w:val="WW8Num26z6"/>
    <w:rsid w:val="00C8624A"/>
  </w:style>
  <w:style w:type="character" w:customStyle="1" w:styleId="WW8Num26z7">
    <w:name w:val="WW8Num26z7"/>
    <w:rsid w:val="00C8624A"/>
  </w:style>
  <w:style w:type="character" w:customStyle="1" w:styleId="WW8Num26z8">
    <w:name w:val="WW8Num26z8"/>
    <w:rsid w:val="00C8624A"/>
  </w:style>
  <w:style w:type="character" w:customStyle="1" w:styleId="WW8Num27z2">
    <w:name w:val="WW8Num27z2"/>
    <w:rsid w:val="00C8624A"/>
  </w:style>
  <w:style w:type="character" w:customStyle="1" w:styleId="WW8Num27z3">
    <w:name w:val="WW8Num27z3"/>
    <w:rsid w:val="00C8624A"/>
  </w:style>
  <w:style w:type="character" w:customStyle="1" w:styleId="WW8Num27z4">
    <w:name w:val="WW8Num27z4"/>
    <w:rsid w:val="00C8624A"/>
  </w:style>
  <w:style w:type="character" w:customStyle="1" w:styleId="WW8Num27z5">
    <w:name w:val="WW8Num27z5"/>
    <w:rsid w:val="00C8624A"/>
  </w:style>
  <w:style w:type="character" w:customStyle="1" w:styleId="WW8Num27z6">
    <w:name w:val="WW8Num27z6"/>
    <w:rsid w:val="00C8624A"/>
  </w:style>
  <w:style w:type="character" w:customStyle="1" w:styleId="WW8Num27z7">
    <w:name w:val="WW8Num27z7"/>
    <w:rsid w:val="00C8624A"/>
  </w:style>
  <w:style w:type="character" w:customStyle="1" w:styleId="WW8Num27z8">
    <w:name w:val="WW8Num27z8"/>
    <w:rsid w:val="00C8624A"/>
  </w:style>
  <w:style w:type="character" w:customStyle="1" w:styleId="WW8Num28z2">
    <w:name w:val="WW8Num28z2"/>
    <w:rsid w:val="00C8624A"/>
  </w:style>
  <w:style w:type="character" w:customStyle="1" w:styleId="WW8Num28z3">
    <w:name w:val="WW8Num28z3"/>
    <w:rsid w:val="00C8624A"/>
  </w:style>
  <w:style w:type="character" w:customStyle="1" w:styleId="WW8Num28z4">
    <w:name w:val="WW8Num28z4"/>
    <w:rsid w:val="00C8624A"/>
  </w:style>
  <w:style w:type="character" w:customStyle="1" w:styleId="WW8Num28z5">
    <w:name w:val="WW8Num28z5"/>
    <w:rsid w:val="00C8624A"/>
  </w:style>
  <w:style w:type="character" w:customStyle="1" w:styleId="WW8Num28z6">
    <w:name w:val="WW8Num28z6"/>
    <w:rsid w:val="00C8624A"/>
  </w:style>
  <w:style w:type="character" w:customStyle="1" w:styleId="WW8Num28z7">
    <w:name w:val="WW8Num28z7"/>
    <w:rsid w:val="00C8624A"/>
  </w:style>
  <w:style w:type="character" w:customStyle="1" w:styleId="WW8Num28z8">
    <w:name w:val="WW8Num28z8"/>
    <w:rsid w:val="00C8624A"/>
  </w:style>
  <w:style w:type="character" w:customStyle="1" w:styleId="WW8Num29z1">
    <w:name w:val="WW8Num29z1"/>
    <w:rsid w:val="00C8624A"/>
  </w:style>
  <w:style w:type="character" w:customStyle="1" w:styleId="WW8Num29z2">
    <w:name w:val="WW8Num29z2"/>
    <w:rsid w:val="00C8624A"/>
  </w:style>
  <w:style w:type="character" w:customStyle="1" w:styleId="WW8Num29z3">
    <w:name w:val="WW8Num29z3"/>
    <w:rsid w:val="00C8624A"/>
  </w:style>
  <w:style w:type="character" w:customStyle="1" w:styleId="WW8Num29z4">
    <w:name w:val="WW8Num29z4"/>
    <w:rsid w:val="00C8624A"/>
  </w:style>
  <w:style w:type="character" w:customStyle="1" w:styleId="WW8Num29z5">
    <w:name w:val="WW8Num29z5"/>
    <w:rsid w:val="00C8624A"/>
  </w:style>
  <w:style w:type="character" w:customStyle="1" w:styleId="WW8Num29z6">
    <w:name w:val="WW8Num29z6"/>
    <w:rsid w:val="00C8624A"/>
  </w:style>
  <w:style w:type="character" w:customStyle="1" w:styleId="WW8Num29z7">
    <w:name w:val="WW8Num29z7"/>
    <w:rsid w:val="00C8624A"/>
  </w:style>
  <w:style w:type="character" w:customStyle="1" w:styleId="WW8Num29z8">
    <w:name w:val="WW8Num29z8"/>
    <w:rsid w:val="00C8624A"/>
  </w:style>
  <w:style w:type="character" w:customStyle="1" w:styleId="WW8Num30z2">
    <w:name w:val="WW8Num30z2"/>
    <w:rsid w:val="00C8624A"/>
  </w:style>
  <w:style w:type="character" w:customStyle="1" w:styleId="WW8Num30z3">
    <w:name w:val="WW8Num30z3"/>
    <w:rsid w:val="00C8624A"/>
  </w:style>
  <w:style w:type="character" w:customStyle="1" w:styleId="WW8Num30z4">
    <w:name w:val="WW8Num30z4"/>
    <w:rsid w:val="00C8624A"/>
  </w:style>
  <w:style w:type="character" w:customStyle="1" w:styleId="WW8Num30z5">
    <w:name w:val="WW8Num30z5"/>
    <w:rsid w:val="00C8624A"/>
  </w:style>
  <w:style w:type="character" w:customStyle="1" w:styleId="WW8Num30z6">
    <w:name w:val="WW8Num30z6"/>
    <w:rsid w:val="00C8624A"/>
  </w:style>
  <w:style w:type="character" w:customStyle="1" w:styleId="WW8Num30z7">
    <w:name w:val="WW8Num30z7"/>
    <w:rsid w:val="00C8624A"/>
  </w:style>
  <w:style w:type="character" w:customStyle="1" w:styleId="WW8Num30z8">
    <w:name w:val="WW8Num30z8"/>
    <w:rsid w:val="00C8624A"/>
  </w:style>
  <w:style w:type="character" w:customStyle="1" w:styleId="WW8Num31z2">
    <w:name w:val="WW8Num31z2"/>
    <w:rsid w:val="00C8624A"/>
  </w:style>
  <w:style w:type="character" w:customStyle="1" w:styleId="WW8Num31z3">
    <w:name w:val="WW8Num31z3"/>
    <w:rsid w:val="00C8624A"/>
  </w:style>
  <w:style w:type="character" w:customStyle="1" w:styleId="WW8Num31z4">
    <w:name w:val="WW8Num31z4"/>
    <w:rsid w:val="00C8624A"/>
  </w:style>
  <w:style w:type="character" w:customStyle="1" w:styleId="WW8Num31z5">
    <w:name w:val="WW8Num31z5"/>
    <w:rsid w:val="00C8624A"/>
  </w:style>
  <w:style w:type="character" w:customStyle="1" w:styleId="WW8Num31z6">
    <w:name w:val="WW8Num31z6"/>
    <w:rsid w:val="00C8624A"/>
  </w:style>
  <w:style w:type="character" w:customStyle="1" w:styleId="WW8Num31z7">
    <w:name w:val="WW8Num31z7"/>
    <w:rsid w:val="00C8624A"/>
  </w:style>
  <w:style w:type="character" w:customStyle="1" w:styleId="WW8Num31z8">
    <w:name w:val="WW8Num31z8"/>
    <w:rsid w:val="00C8624A"/>
  </w:style>
  <w:style w:type="character" w:customStyle="1" w:styleId="WW8Num32z1">
    <w:name w:val="WW8Num32z1"/>
    <w:rsid w:val="00C8624A"/>
  </w:style>
  <w:style w:type="character" w:customStyle="1" w:styleId="WW8Num32z2">
    <w:name w:val="WW8Num32z2"/>
    <w:rsid w:val="00C8624A"/>
  </w:style>
  <w:style w:type="character" w:customStyle="1" w:styleId="WW8Num32z3">
    <w:name w:val="WW8Num32z3"/>
    <w:rsid w:val="00C8624A"/>
  </w:style>
  <w:style w:type="character" w:customStyle="1" w:styleId="WW8Num32z4">
    <w:name w:val="WW8Num32z4"/>
    <w:rsid w:val="00C8624A"/>
  </w:style>
  <w:style w:type="character" w:customStyle="1" w:styleId="WW8Num32z5">
    <w:name w:val="WW8Num32z5"/>
    <w:rsid w:val="00C8624A"/>
  </w:style>
  <w:style w:type="character" w:customStyle="1" w:styleId="WW8Num32z6">
    <w:name w:val="WW8Num32z6"/>
    <w:rsid w:val="00C8624A"/>
  </w:style>
  <w:style w:type="character" w:customStyle="1" w:styleId="WW8Num32z7">
    <w:name w:val="WW8Num32z7"/>
    <w:rsid w:val="00C8624A"/>
  </w:style>
  <w:style w:type="character" w:customStyle="1" w:styleId="WW8Num32z8">
    <w:name w:val="WW8Num32z8"/>
    <w:rsid w:val="00C8624A"/>
  </w:style>
  <w:style w:type="character" w:customStyle="1" w:styleId="WW8Num33z2">
    <w:name w:val="WW8Num33z2"/>
    <w:rsid w:val="00C8624A"/>
  </w:style>
  <w:style w:type="character" w:customStyle="1" w:styleId="WW8Num33z3">
    <w:name w:val="WW8Num33z3"/>
    <w:rsid w:val="00C8624A"/>
  </w:style>
  <w:style w:type="character" w:customStyle="1" w:styleId="WW8Num33z4">
    <w:name w:val="WW8Num33z4"/>
    <w:rsid w:val="00C8624A"/>
  </w:style>
  <w:style w:type="character" w:customStyle="1" w:styleId="WW8Num33z5">
    <w:name w:val="WW8Num33z5"/>
    <w:rsid w:val="00C8624A"/>
  </w:style>
  <w:style w:type="character" w:customStyle="1" w:styleId="WW8Num33z6">
    <w:name w:val="WW8Num33z6"/>
    <w:rsid w:val="00C8624A"/>
  </w:style>
  <w:style w:type="character" w:customStyle="1" w:styleId="WW8Num33z7">
    <w:name w:val="WW8Num33z7"/>
    <w:rsid w:val="00C8624A"/>
  </w:style>
  <w:style w:type="character" w:customStyle="1" w:styleId="WW8Num33z8">
    <w:name w:val="WW8Num33z8"/>
    <w:rsid w:val="00C8624A"/>
  </w:style>
  <w:style w:type="character" w:customStyle="1" w:styleId="WW8Num34z2">
    <w:name w:val="WW8Num34z2"/>
    <w:rsid w:val="00C8624A"/>
  </w:style>
  <w:style w:type="character" w:customStyle="1" w:styleId="WW8Num34z3">
    <w:name w:val="WW8Num34z3"/>
    <w:rsid w:val="00C8624A"/>
  </w:style>
  <w:style w:type="character" w:customStyle="1" w:styleId="WW8Num34z4">
    <w:name w:val="WW8Num34z4"/>
    <w:rsid w:val="00C8624A"/>
  </w:style>
  <w:style w:type="character" w:customStyle="1" w:styleId="WW8Num34z5">
    <w:name w:val="WW8Num34z5"/>
    <w:rsid w:val="00C8624A"/>
  </w:style>
  <w:style w:type="character" w:customStyle="1" w:styleId="WW8Num34z6">
    <w:name w:val="WW8Num34z6"/>
    <w:rsid w:val="00C8624A"/>
  </w:style>
  <w:style w:type="character" w:customStyle="1" w:styleId="WW8Num34z7">
    <w:name w:val="WW8Num34z7"/>
    <w:rsid w:val="00C8624A"/>
  </w:style>
  <w:style w:type="character" w:customStyle="1" w:styleId="WW8Num34z8">
    <w:name w:val="WW8Num34z8"/>
    <w:rsid w:val="00C8624A"/>
  </w:style>
  <w:style w:type="character" w:customStyle="1" w:styleId="WW8Num36z2">
    <w:name w:val="WW8Num36z2"/>
    <w:rsid w:val="00C8624A"/>
  </w:style>
  <w:style w:type="character" w:customStyle="1" w:styleId="WW8Num36z3">
    <w:name w:val="WW8Num36z3"/>
    <w:rsid w:val="00C8624A"/>
  </w:style>
  <w:style w:type="character" w:customStyle="1" w:styleId="WW8Num36z4">
    <w:name w:val="WW8Num36z4"/>
    <w:rsid w:val="00C8624A"/>
  </w:style>
  <w:style w:type="character" w:customStyle="1" w:styleId="WW8Num36z5">
    <w:name w:val="WW8Num36z5"/>
    <w:rsid w:val="00C8624A"/>
  </w:style>
  <w:style w:type="character" w:customStyle="1" w:styleId="WW8Num36z6">
    <w:name w:val="WW8Num36z6"/>
    <w:rsid w:val="00C8624A"/>
  </w:style>
  <w:style w:type="character" w:customStyle="1" w:styleId="WW8Num36z7">
    <w:name w:val="WW8Num36z7"/>
    <w:rsid w:val="00C8624A"/>
  </w:style>
  <w:style w:type="character" w:customStyle="1" w:styleId="WW8Num36z8">
    <w:name w:val="WW8Num36z8"/>
    <w:rsid w:val="00C8624A"/>
  </w:style>
  <w:style w:type="character" w:customStyle="1" w:styleId="WW8Num37z2">
    <w:name w:val="WW8Num37z2"/>
    <w:rsid w:val="00C8624A"/>
  </w:style>
  <w:style w:type="character" w:customStyle="1" w:styleId="WW8Num37z3">
    <w:name w:val="WW8Num37z3"/>
    <w:rsid w:val="00C8624A"/>
  </w:style>
  <w:style w:type="character" w:customStyle="1" w:styleId="WW8Num37z4">
    <w:name w:val="WW8Num37z4"/>
    <w:rsid w:val="00C8624A"/>
  </w:style>
  <w:style w:type="character" w:customStyle="1" w:styleId="WW8Num37z5">
    <w:name w:val="WW8Num37z5"/>
    <w:rsid w:val="00C8624A"/>
  </w:style>
  <w:style w:type="character" w:customStyle="1" w:styleId="WW8Num37z6">
    <w:name w:val="WW8Num37z6"/>
    <w:rsid w:val="00C8624A"/>
  </w:style>
  <w:style w:type="character" w:customStyle="1" w:styleId="WW8Num37z7">
    <w:name w:val="WW8Num37z7"/>
    <w:rsid w:val="00C8624A"/>
  </w:style>
  <w:style w:type="character" w:customStyle="1" w:styleId="WW8Num37z8">
    <w:name w:val="WW8Num37z8"/>
    <w:rsid w:val="00C8624A"/>
  </w:style>
  <w:style w:type="character" w:customStyle="1" w:styleId="WW8Num39z2">
    <w:name w:val="WW8Num39z2"/>
    <w:rsid w:val="00C8624A"/>
  </w:style>
  <w:style w:type="character" w:customStyle="1" w:styleId="WW8Num39z3">
    <w:name w:val="WW8Num39z3"/>
    <w:rsid w:val="00C8624A"/>
  </w:style>
  <w:style w:type="character" w:customStyle="1" w:styleId="WW8Num39z4">
    <w:name w:val="WW8Num39z4"/>
    <w:rsid w:val="00C8624A"/>
  </w:style>
  <w:style w:type="character" w:customStyle="1" w:styleId="WW8Num39z5">
    <w:name w:val="WW8Num39z5"/>
    <w:rsid w:val="00C8624A"/>
  </w:style>
  <w:style w:type="character" w:customStyle="1" w:styleId="WW8Num39z6">
    <w:name w:val="WW8Num39z6"/>
    <w:rsid w:val="00C8624A"/>
  </w:style>
  <w:style w:type="character" w:customStyle="1" w:styleId="WW8Num39z7">
    <w:name w:val="WW8Num39z7"/>
    <w:rsid w:val="00C8624A"/>
  </w:style>
  <w:style w:type="character" w:customStyle="1" w:styleId="WW8Num39z8">
    <w:name w:val="WW8Num39z8"/>
    <w:rsid w:val="00C8624A"/>
  </w:style>
  <w:style w:type="character" w:customStyle="1" w:styleId="WW8Num41z2">
    <w:name w:val="WW8Num41z2"/>
    <w:rsid w:val="00C8624A"/>
  </w:style>
  <w:style w:type="character" w:customStyle="1" w:styleId="WW8Num41z3">
    <w:name w:val="WW8Num41z3"/>
    <w:rsid w:val="00C8624A"/>
  </w:style>
  <w:style w:type="character" w:customStyle="1" w:styleId="WW8Num41z4">
    <w:name w:val="WW8Num41z4"/>
    <w:rsid w:val="00C8624A"/>
  </w:style>
  <w:style w:type="character" w:customStyle="1" w:styleId="WW8Num41z5">
    <w:name w:val="WW8Num41z5"/>
    <w:rsid w:val="00C8624A"/>
  </w:style>
  <w:style w:type="character" w:customStyle="1" w:styleId="WW8Num41z6">
    <w:name w:val="WW8Num41z6"/>
    <w:rsid w:val="00C8624A"/>
  </w:style>
  <w:style w:type="character" w:customStyle="1" w:styleId="WW8Num41z7">
    <w:name w:val="WW8Num41z7"/>
    <w:rsid w:val="00C8624A"/>
  </w:style>
  <w:style w:type="character" w:customStyle="1" w:styleId="WW8Num41z8">
    <w:name w:val="WW8Num41z8"/>
    <w:rsid w:val="00C8624A"/>
  </w:style>
  <w:style w:type="character" w:customStyle="1" w:styleId="WW8Num43z2">
    <w:name w:val="WW8Num43z2"/>
    <w:rsid w:val="00C8624A"/>
  </w:style>
  <w:style w:type="character" w:customStyle="1" w:styleId="WW8Num43z3">
    <w:name w:val="WW8Num43z3"/>
    <w:rsid w:val="00C8624A"/>
  </w:style>
  <w:style w:type="character" w:customStyle="1" w:styleId="WW8Num43z4">
    <w:name w:val="WW8Num43z4"/>
    <w:rsid w:val="00C8624A"/>
  </w:style>
  <w:style w:type="character" w:customStyle="1" w:styleId="WW8Num43z5">
    <w:name w:val="WW8Num43z5"/>
    <w:rsid w:val="00C8624A"/>
  </w:style>
  <w:style w:type="character" w:customStyle="1" w:styleId="WW8Num43z6">
    <w:name w:val="WW8Num43z6"/>
    <w:rsid w:val="00C8624A"/>
  </w:style>
  <w:style w:type="character" w:customStyle="1" w:styleId="WW8Num43z7">
    <w:name w:val="WW8Num43z7"/>
    <w:rsid w:val="00C8624A"/>
  </w:style>
  <w:style w:type="character" w:customStyle="1" w:styleId="WW8Num43z8">
    <w:name w:val="WW8Num43z8"/>
    <w:rsid w:val="00C8624A"/>
  </w:style>
  <w:style w:type="character" w:customStyle="1" w:styleId="WW8Num44z2">
    <w:name w:val="WW8Num44z2"/>
    <w:rsid w:val="00C8624A"/>
  </w:style>
  <w:style w:type="character" w:customStyle="1" w:styleId="WW8Num44z4">
    <w:name w:val="WW8Num44z4"/>
    <w:rsid w:val="00C8624A"/>
  </w:style>
  <w:style w:type="character" w:customStyle="1" w:styleId="WW8Num44z5">
    <w:name w:val="WW8Num44z5"/>
    <w:rsid w:val="00C8624A"/>
  </w:style>
  <w:style w:type="character" w:customStyle="1" w:styleId="WW8Num44z6">
    <w:name w:val="WW8Num44z6"/>
    <w:rsid w:val="00C8624A"/>
  </w:style>
  <w:style w:type="character" w:customStyle="1" w:styleId="WW8Num44z7">
    <w:name w:val="WW8Num44z7"/>
    <w:rsid w:val="00C8624A"/>
  </w:style>
  <w:style w:type="character" w:customStyle="1" w:styleId="WW8Num44z8">
    <w:name w:val="WW8Num44z8"/>
    <w:rsid w:val="00C8624A"/>
  </w:style>
  <w:style w:type="character" w:customStyle="1" w:styleId="WW8Num45z2">
    <w:name w:val="WW8Num45z2"/>
    <w:rsid w:val="00C8624A"/>
  </w:style>
  <w:style w:type="character" w:customStyle="1" w:styleId="WW8Num45z3">
    <w:name w:val="WW8Num45z3"/>
    <w:rsid w:val="00C8624A"/>
  </w:style>
  <w:style w:type="character" w:customStyle="1" w:styleId="WW8Num45z4">
    <w:name w:val="WW8Num45z4"/>
    <w:rsid w:val="00C8624A"/>
  </w:style>
  <w:style w:type="character" w:customStyle="1" w:styleId="WW8Num45z5">
    <w:name w:val="WW8Num45z5"/>
    <w:rsid w:val="00C8624A"/>
  </w:style>
  <w:style w:type="character" w:customStyle="1" w:styleId="WW8Num45z6">
    <w:name w:val="WW8Num45z6"/>
    <w:rsid w:val="00C8624A"/>
  </w:style>
  <w:style w:type="character" w:customStyle="1" w:styleId="WW8Num45z7">
    <w:name w:val="WW8Num45z7"/>
    <w:rsid w:val="00C8624A"/>
  </w:style>
  <w:style w:type="character" w:customStyle="1" w:styleId="WW8Num45z8">
    <w:name w:val="WW8Num45z8"/>
    <w:rsid w:val="00C8624A"/>
  </w:style>
  <w:style w:type="character" w:customStyle="1" w:styleId="WW8Num47z2">
    <w:name w:val="WW8Num47z2"/>
    <w:rsid w:val="00C8624A"/>
  </w:style>
  <w:style w:type="character" w:customStyle="1" w:styleId="WW8Num47z3">
    <w:name w:val="WW8Num47z3"/>
    <w:rsid w:val="00C8624A"/>
  </w:style>
  <w:style w:type="character" w:customStyle="1" w:styleId="WW8Num47z4">
    <w:name w:val="WW8Num47z4"/>
    <w:rsid w:val="00C8624A"/>
  </w:style>
  <w:style w:type="character" w:customStyle="1" w:styleId="WW8Num47z5">
    <w:name w:val="WW8Num47z5"/>
    <w:rsid w:val="00C8624A"/>
  </w:style>
  <w:style w:type="character" w:customStyle="1" w:styleId="WW8Num47z6">
    <w:name w:val="WW8Num47z6"/>
    <w:rsid w:val="00C8624A"/>
  </w:style>
  <w:style w:type="character" w:customStyle="1" w:styleId="WW8Num47z7">
    <w:name w:val="WW8Num47z7"/>
    <w:rsid w:val="00C8624A"/>
  </w:style>
  <w:style w:type="character" w:customStyle="1" w:styleId="WW8Num47z8">
    <w:name w:val="WW8Num47z8"/>
    <w:rsid w:val="00C8624A"/>
  </w:style>
  <w:style w:type="character" w:customStyle="1" w:styleId="WW8Num48z2">
    <w:name w:val="WW8Num48z2"/>
    <w:rsid w:val="00C8624A"/>
  </w:style>
  <w:style w:type="character" w:customStyle="1" w:styleId="WW8Num48z3">
    <w:name w:val="WW8Num48z3"/>
    <w:rsid w:val="00C8624A"/>
  </w:style>
  <w:style w:type="character" w:customStyle="1" w:styleId="WW8Num48z4">
    <w:name w:val="WW8Num48z4"/>
    <w:rsid w:val="00C8624A"/>
  </w:style>
  <w:style w:type="character" w:customStyle="1" w:styleId="WW8Num48z5">
    <w:name w:val="WW8Num48z5"/>
    <w:rsid w:val="00C8624A"/>
  </w:style>
  <w:style w:type="character" w:customStyle="1" w:styleId="WW8Num48z6">
    <w:name w:val="WW8Num48z6"/>
    <w:rsid w:val="00C8624A"/>
  </w:style>
  <w:style w:type="character" w:customStyle="1" w:styleId="WW8Num48z7">
    <w:name w:val="WW8Num48z7"/>
    <w:rsid w:val="00C8624A"/>
  </w:style>
  <w:style w:type="character" w:customStyle="1" w:styleId="WW8Num48z8">
    <w:name w:val="WW8Num48z8"/>
    <w:rsid w:val="00C8624A"/>
  </w:style>
  <w:style w:type="character" w:customStyle="1" w:styleId="WW8Num52z2">
    <w:name w:val="WW8Num52z2"/>
    <w:rsid w:val="00C8624A"/>
  </w:style>
  <w:style w:type="character" w:customStyle="1" w:styleId="WW8Num52z3">
    <w:name w:val="WW8Num52z3"/>
    <w:rsid w:val="00C8624A"/>
  </w:style>
  <w:style w:type="character" w:customStyle="1" w:styleId="WW8Num52z4">
    <w:name w:val="WW8Num52z4"/>
    <w:rsid w:val="00C8624A"/>
  </w:style>
  <w:style w:type="character" w:customStyle="1" w:styleId="WW8Num52z5">
    <w:name w:val="WW8Num52z5"/>
    <w:rsid w:val="00C8624A"/>
  </w:style>
  <w:style w:type="character" w:customStyle="1" w:styleId="WW8Num52z6">
    <w:name w:val="WW8Num52z6"/>
    <w:rsid w:val="00C8624A"/>
  </w:style>
  <w:style w:type="character" w:customStyle="1" w:styleId="WW8Num52z7">
    <w:name w:val="WW8Num52z7"/>
    <w:rsid w:val="00C8624A"/>
  </w:style>
  <w:style w:type="character" w:customStyle="1" w:styleId="WW8Num52z8">
    <w:name w:val="WW8Num52z8"/>
    <w:rsid w:val="00C8624A"/>
  </w:style>
  <w:style w:type="character" w:customStyle="1" w:styleId="WW8Num54z2">
    <w:name w:val="WW8Num54z2"/>
    <w:rsid w:val="00C8624A"/>
  </w:style>
  <w:style w:type="character" w:customStyle="1" w:styleId="WW8Num54z3">
    <w:name w:val="WW8Num54z3"/>
    <w:rsid w:val="00C8624A"/>
  </w:style>
  <w:style w:type="character" w:customStyle="1" w:styleId="WW8Num54z4">
    <w:name w:val="WW8Num54z4"/>
    <w:rsid w:val="00C8624A"/>
  </w:style>
  <w:style w:type="character" w:customStyle="1" w:styleId="WW8Num54z5">
    <w:name w:val="WW8Num54z5"/>
    <w:rsid w:val="00C8624A"/>
  </w:style>
  <w:style w:type="character" w:customStyle="1" w:styleId="WW8Num54z6">
    <w:name w:val="WW8Num54z6"/>
    <w:rsid w:val="00C8624A"/>
  </w:style>
  <w:style w:type="character" w:customStyle="1" w:styleId="WW8Num54z7">
    <w:name w:val="WW8Num54z7"/>
    <w:rsid w:val="00C8624A"/>
  </w:style>
  <w:style w:type="character" w:customStyle="1" w:styleId="WW8Num54z8">
    <w:name w:val="WW8Num54z8"/>
    <w:rsid w:val="00C8624A"/>
  </w:style>
  <w:style w:type="character" w:customStyle="1" w:styleId="WW8Num56z2">
    <w:name w:val="WW8Num56z2"/>
    <w:rsid w:val="00C8624A"/>
  </w:style>
  <w:style w:type="character" w:customStyle="1" w:styleId="WW8Num56z3">
    <w:name w:val="WW8Num56z3"/>
    <w:rsid w:val="00C8624A"/>
  </w:style>
  <w:style w:type="character" w:customStyle="1" w:styleId="WW8Num56z4">
    <w:name w:val="WW8Num56z4"/>
    <w:rsid w:val="00C8624A"/>
  </w:style>
  <w:style w:type="character" w:customStyle="1" w:styleId="WW8Num56z5">
    <w:name w:val="WW8Num56z5"/>
    <w:rsid w:val="00C8624A"/>
  </w:style>
  <w:style w:type="character" w:customStyle="1" w:styleId="WW8Num56z6">
    <w:name w:val="WW8Num56z6"/>
    <w:rsid w:val="00C8624A"/>
  </w:style>
  <w:style w:type="character" w:customStyle="1" w:styleId="WW8Num56z7">
    <w:name w:val="WW8Num56z7"/>
    <w:rsid w:val="00C8624A"/>
  </w:style>
  <w:style w:type="character" w:customStyle="1" w:styleId="WW8Num56z8">
    <w:name w:val="WW8Num56z8"/>
    <w:rsid w:val="00C8624A"/>
  </w:style>
  <w:style w:type="character" w:customStyle="1" w:styleId="WW8Num58z2">
    <w:name w:val="WW8Num58z2"/>
    <w:rsid w:val="00C8624A"/>
  </w:style>
  <w:style w:type="character" w:customStyle="1" w:styleId="WW8Num58z3">
    <w:name w:val="WW8Num58z3"/>
    <w:rsid w:val="00C8624A"/>
  </w:style>
  <w:style w:type="character" w:customStyle="1" w:styleId="WW8Num58z4">
    <w:name w:val="WW8Num58z4"/>
    <w:rsid w:val="00C8624A"/>
  </w:style>
  <w:style w:type="character" w:customStyle="1" w:styleId="WW8Num58z5">
    <w:name w:val="WW8Num58z5"/>
    <w:rsid w:val="00C8624A"/>
  </w:style>
  <w:style w:type="character" w:customStyle="1" w:styleId="WW8Num58z6">
    <w:name w:val="WW8Num58z6"/>
    <w:rsid w:val="00C8624A"/>
  </w:style>
  <w:style w:type="character" w:customStyle="1" w:styleId="WW8Num58z7">
    <w:name w:val="WW8Num58z7"/>
    <w:rsid w:val="00C8624A"/>
  </w:style>
  <w:style w:type="character" w:customStyle="1" w:styleId="WW8Num58z8">
    <w:name w:val="WW8Num58z8"/>
    <w:rsid w:val="00C8624A"/>
  </w:style>
  <w:style w:type="character" w:customStyle="1" w:styleId="WW8Num60z2">
    <w:name w:val="WW8Num60z2"/>
    <w:rsid w:val="00C8624A"/>
  </w:style>
  <w:style w:type="character" w:customStyle="1" w:styleId="WW8Num60z3">
    <w:name w:val="WW8Num60z3"/>
    <w:rsid w:val="00C8624A"/>
  </w:style>
  <w:style w:type="character" w:customStyle="1" w:styleId="WW8Num60z4">
    <w:name w:val="WW8Num60z4"/>
    <w:rsid w:val="00C8624A"/>
  </w:style>
  <w:style w:type="character" w:customStyle="1" w:styleId="WW8Num60z5">
    <w:name w:val="WW8Num60z5"/>
    <w:rsid w:val="00C8624A"/>
  </w:style>
  <w:style w:type="character" w:customStyle="1" w:styleId="WW8Num60z6">
    <w:name w:val="WW8Num60z6"/>
    <w:rsid w:val="00C8624A"/>
  </w:style>
  <w:style w:type="character" w:customStyle="1" w:styleId="WW8Num60z7">
    <w:name w:val="WW8Num60z7"/>
    <w:rsid w:val="00C8624A"/>
  </w:style>
  <w:style w:type="character" w:customStyle="1" w:styleId="WW8Num60z8">
    <w:name w:val="WW8Num60z8"/>
    <w:rsid w:val="00C8624A"/>
  </w:style>
  <w:style w:type="character" w:customStyle="1" w:styleId="WW8Num61z2">
    <w:name w:val="WW8Num61z2"/>
    <w:rsid w:val="00C8624A"/>
  </w:style>
  <w:style w:type="character" w:customStyle="1" w:styleId="WW8Num61z3">
    <w:name w:val="WW8Num61z3"/>
    <w:rsid w:val="00C8624A"/>
  </w:style>
  <w:style w:type="character" w:customStyle="1" w:styleId="WW8Num61z4">
    <w:name w:val="WW8Num61z4"/>
    <w:rsid w:val="00C8624A"/>
  </w:style>
  <w:style w:type="character" w:customStyle="1" w:styleId="WW8Num61z5">
    <w:name w:val="WW8Num61z5"/>
    <w:rsid w:val="00C8624A"/>
  </w:style>
  <w:style w:type="character" w:customStyle="1" w:styleId="WW8Num61z6">
    <w:name w:val="WW8Num61z6"/>
    <w:rsid w:val="00C8624A"/>
  </w:style>
  <w:style w:type="character" w:customStyle="1" w:styleId="WW8Num61z7">
    <w:name w:val="WW8Num61z7"/>
    <w:rsid w:val="00C8624A"/>
  </w:style>
  <w:style w:type="character" w:customStyle="1" w:styleId="WW8Num61z8">
    <w:name w:val="WW8Num61z8"/>
    <w:rsid w:val="00C8624A"/>
  </w:style>
  <w:style w:type="character" w:customStyle="1" w:styleId="WW8Num62z2">
    <w:name w:val="WW8Num62z2"/>
    <w:rsid w:val="00C8624A"/>
  </w:style>
  <w:style w:type="character" w:customStyle="1" w:styleId="WW8Num62z3">
    <w:name w:val="WW8Num62z3"/>
    <w:rsid w:val="00C8624A"/>
  </w:style>
  <w:style w:type="character" w:customStyle="1" w:styleId="WW8Num62z4">
    <w:name w:val="WW8Num62z4"/>
    <w:rsid w:val="00C8624A"/>
  </w:style>
  <w:style w:type="character" w:customStyle="1" w:styleId="WW8Num62z5">
    <w:name w:val="WW8Num62z5"/>
    <w:rsid w:val="00C8624A"/>
  </w:style>
  <w:style w:type="character" w:customStyle="1" w:styleId="WW8Num62z6">
    <w:name w:val="WW8Num62z6"/>
    <w:rsid w:val="00C8624A"/>
  </w:style>
  <w:style w:type="character" w:customStyle="1" w:styleId="WW8Num62z7">
    <w:name w:val="WW8Num62z7"/>
    <w:rsid w:val="00C8624A"/>
  </w:style>
  <w:style w:type="character" w:customStyle="1" w:styleId="WW8Num62z8">
    <w:name w:val="WW8Num62z8"/>
    <w:rsid w:val="00C8624A"/>
  </w:style>
  <w:style w:type="character" w:customStyle="1" w:styleId="WW8Num63z2">
    <w:name w:val="WW8Num63z2"/>
    <w:rsid w:val="00C8624A"/>
  </w:style>
  <w:style w:type="character" w:customStyle="1" w:styleId="WW8Num63z3">
    <w:name w:val="WW8Num63z3"/>
    <w:rsid w:val="00C8624A"/>
  </w:style>
  <w:style w:type="character" w:customStyle="1" w:styleId="WW8Num63z4">
    <w:name w:val="WW8Num63z4"/>
    <w:rsid w:val="00C8624A"/>
  </w:style>
  <w:style w:type="character" w:customStyle="1" w:styleId="WW8Num63z5">
    <w:name w:val="WW8Num63z5"/>
    <w:rsid w:val="00C8624A"/>
  </w:style>
  <w:style w:type="character" w:customStyle="1" w:styleId="WW8Num63z6">
    <w:name w:val="WW8Num63z6"/>
    <w:rsid w:val="00C8624A"/>
  </w:style>
  <w:style w:type="character" w:customStyle="1" w:styleId="WW8Num63z7">
    <w:name w:val="WW8Num63z7"/>
    <w:rsid w:val="00C8624A"/>
  </w:style>
  <w:style w:type="character" w:customStyle="1" w:styleId="WW8Num63z8">
    <w:name w:val="WW8Num63z8"/>
    <w:rsid w:val="00C8624A"/>
  </w:style>
  <w:style w:type="character" w:customStyle="1" w:styleId="WW8Num64z2">
    <w:name w:val="WW8Num64z2"/>
    <w:rsid w:val="00C8624A"/>
  </w:style>
  <w:style w:type="character" w:customStyle="1" w:styleId="WW8Num64z3">
    <w:name w:val="WW8Num64z3"/>
    <w:rsid w:val="00C8624A"/>
  </w:style>
  <w:style w:type="character" w:customStyle="1" w:styleId="WW8Num64z4">
    <w:name w:val="WW8Num64z4"/>
    <w:rsid w:val="00C8624A"/>
  </w:style>
  <w:style w:type="character" w:customStyle="1" w:styleId="WW8Num64z5">
    <w:name w:val="WW8Num64z5"/>
    <w:rsid w:val="00C8624A"/>
  </w:style>
  <w:style w:type="character" w:customStyle="1" w:styleId="WW8Num64z6">
    <w:name w:val="WW8Num64z6"/>
    <w:rsid w:val="00C8624A"/>
  </w:style>
  <w:style w:type="character" w:customStyle="1" w:styleId="WW8Num64z7">
    <w:name w:val="WW8Num64z7"/>
    <w:rsid w:val="00C8624A"/>
  </w:style>
  <w:style w:type="character" w:customStyle="1" w:styleId="WW8Num64z8">
    <w:name w:val="WW8Num64z8"/>
    <w:rsid w:val="00C8624A"/>
  </w:style>
  <w:style w:type="character" w:customStyle="1" w:styleId="WW8Num65z2">
    <w:name w:val="WW8Num65z2"/>
    <w:rsid w:val="00C8624A"/>
  </w:style>
  <w:style w:type="character" w:customStyle="1" w:styleId="WW8Num65z3">
    <w:name w:val="WW8Num65z3"/>
    <w:rsid w:val="00C8624A"/>
  </w:style>
  <w:style w:type="character" w:customStyle="1" w:styleId="WW8Num65z4">
    <w:name w:val="WW8Num65z4"/>
    <w:rsid w:val="00C8624A"/>
  </w:style>
  <w:style w:type="character" w:customStyle="1" w:styleId="WW8Num65z5">
    <w:name w:val="WW8Num65z5"/>
    <w:rsid w:val="00C8624A"/>
  </w:style>
  <w:style w:type="character" w:customStyle="1" w:styleId="WW8Num65z6">
    <w:name w:val="WW8Num65z6"/>
    <w:rsid w:val="00C8624A"/>
  </w:style>
  <w:style w:type="character" w:customStyle="1" w:styleId="WW8Num65z7">
    <w:name w:val="WW8Num65z7"/>
    <w:rsid w:val="00C8624A"/>
  </w:style>
  <w:style w:type="character" w:customStyle="1" w:styleId="WW8Num65z8">
    <w:name w:val="WW8Num65z8"/>
    <w:rsid w:val="00C8624A"/>
  </w:style>
  <w:style w:type="character" w:customStyle="1" w:styleId="WW8Num66z2">
    <w:name w:val="WW8Num66z2"/>
    <w:rsid w:val="00C8624A"/>
  </w:style>
  <w:style w:type="character" w:customStyle="1" w:styleId="WW8Num66z3">
    <w:name w:val="WW8Num66z3"/>
    <w:rsid w:val="00C8624A"/>
  </w:style>
  <w:style w:type="character" w:customStyle="1" w:styleId="WW8Num66z4">
    <w:name w:val="WW8Num66z4"/>
    <w:rsid w:val="00C8624A"/>
  </w:style>
  <w:style w:type="character" w:customStyle="1" w:styleId="WW8Num66z5">
    <w:name w:val="WW8Num66z5"/>
    <w:rsid w:val="00C8624A"/>
  </w:style>
  <w:style w:type="character" w:customStyle="1" w:styleId="WW8Num66z6">
    <w:name w:val="WW8Num66z6"/>
    <w:rsid w:val="00C8624A"/>
  </w:style>
  <w:style w:type="character" w:customStyle="1" w:styleId="WW8Num66z7">
    <w:name w:val="WW8Num66z7"/>
    <w:rsid w:val="00C8624A"/>
  </w:style>
  <w:style w:type="character" w:customStyle="1" w:styleId="WW8Num66z8">
    <w:name w:val="WW8Num66z8"/>
    <w:rsid w:val="00C8624A"/>
  </w:style>
  <w:style w:type="character" w:customStyle="1" w:styleId="WW8Num67z0">
    <w:name w:val="WW8Num67z0"/>
    <w:rsid w:val="00C8624A"/>
    <w:rPr>
      <w:rFonts w:ascii="Symbol" w:hAnsi="Symbol" w:cs="Symbol"/>
    </w:rPr>
  </w:style>
  <w:style w:type="character" w:customStyle="1" w:styleId="WW8Num67z1">
    <w:name w:val="WW8Num67z1"/>
    <w:rsid w:val="00C8624A"/>
  </w:style>
  <w:style w:type="character" w:customStyle="1" w:styleId="WW8Num67z2">
    <w:name w:val="WW8Num67z2"/>
    <w:rsid w:val="00C8624A"/>
  </w:style>
  <w:style w:type="character" w:customStyle="1" w:styleId="WW8Num67z3">
    <w:name w:val="WW8Num67z3"/>
    <w:rsid w:val="00C8624A"/>
  </w:style>
  <w:style w:type="character" w:customStyle="1" w:styleId="WW8Num67z4">
    <w:name w:val="WW8Num67z4"/>
    <w:rsid w:val="00C8624A"/>
  </w:style>
  <w:style w:type="character" w:customStyle="1" w:styleId="WW8Num67z5">
    <w:name w:val="WW8Num67z5"/>
    <w:rsid w:val="00C8624A"/>
  </w:style>
  <w:style w:type="character" w:customStyle="1" w:styleId="WW8Num67z6">
    <w:name w:val="WW8Num67z6"/>
    <w:rsid w:val="00C8624A"/>
  </w:style>
  <w:style w:type="character" w:customStyle="1" w:styleId="WW8Num67z7">
    <w:name w:val="WW8Num67z7"/>
    <w:rsid w:val="00C8624A"/>
  </w:style>
  <w:style w:type="character" w:customStyle="1" w:styleId="WW8Num67z8">
    <w:name w:val="WW8Num67z8"/>
    <w:rsid w:val="00C8624A"/>
  </w:style>
  <w:style w:type="character" w:customStyle="1" w:styleId="WW8Num68z0">
    <w:name w:val="WW8Num68z0"/>
    <w:rsid w:val="00C8624A"/>
    <w:rPr>
      <w:rFonts w:ascii="Symbol" w:hAnsi="Symbol" w:cs="Symbol"/>
    </w:rPr>
  </w:style>
  <w:style w:type="character" w:customStyle="1" w:styleId="WW8Num68z1">
    <w:name w:val="WW8Num68z1"/>
    <w:rsid w:val="00C8624A"/>
  </w:style>
  <w:style w:type="character" w:customStyle="1" w:styleId="WW8Num68z2">
    <w:name w:val="WW8Num68z2"/>
    <w:rsid w:val="00C8624A"/>
  </w:style>
  <w:style w:type="character" w:customStyle="1" w:styleId="WW8Num68z3">
    <w:name w:val="WW8Num68z3"/>
    <w:rsid w:val="00C8624A"/>
  </w:style>
  <w:style w:type="character" w:customStyle="1" w:styleId="WW8Num68z4">
    <w:name w:val="WW8Num68z4"/>
    <w:rsid w:val="00C8624A"/>
  </w:style>
  <w:style w:type="character" w:customStyle="1" w:styleId="WW8Num68z5">
    <w:name w:val="WW8Num68z5"/>
    <w:rsid w:val="00C8624A"/>
  </w:style>
  <w:style w:type="character" w:customStyle="1" w:styleId="WW8Num68z6">
    <w:name w:val="WW8Num68z6"/>
    <w:rsid w:val="00C8624A"/>
  </w:style>
  <w:style w:type="character" w:customStyle="1" w:styleId="WW8Num68z7">
    <w:name w:val="WW8Num68z7"/>
    <w:rsid w:val="00C8624A"/>
  </w:style>
  <w:style w:type="character" w:customStyle="1" w:styleId="WW8Num68z8">
    <w:name w:val="WW8Num68z8"/>
    <w:rsid w:val="00C8624A"/>
  </w:style>
  <w:style w:type="character" w:customStyle="1" w:styleId="WW8Num69z0">
    <w:name w:val="WW8Num69z0"/>
    <w:rsid w:val="00C8624A"/>
    <w:rPr>
      <w:rFonts w:ascii="Symbol" w:hAnsi="Symbol" w:cs="Symbol"/>
    </w:rPr>
  </w:style>
  <w:style w:type="character" w:customStyle="1" w:styleId="WW8Num69z1">
    <w:name w:val="WW8Num69z1"/>
    <w:rsid w:val="00C8624A"/>
  </w:style>
  <w:style w:type="character" w:customStyle="1" w:styleId="WW8Num69z2">
    <w:name w:val="WW8Num69z2"/>
    <w:rsid w:val="00C8624A"/>
  </w:style>
  <w:style w:type="character" w:customStyle="1" w:styleId="WW8Num69z3">
    <w:name w:val="WW8Num69z3"/>
    <w:rsid w:val="00C8624A"/>
  </w:style>
  <w:style w:type="character" w:customStyle="1" w:styleId="WW8Num69z4">
    <w:name w:val="WW8Num69z4"/>
    <w:rsid w:val="00C8624A"/>
  </w:style>
  <w:style w:type="character" w:customStyle="1" w:styleId="WW8Num69z5">
    <w:name w:val="WW8Num69z5"/>
    <w:rsid w:val="00C8624A"/>
  </w:style>
  <w:style w:type="character" w:customStyle="1" w:styleId="WW8Num69z6">
    <w:name w:val="WW8Num69z6"/>
    <w:rsid w:val="00C8624A"/>
  </w:style>
  <w:style w:type="character" w:customStyle="1" w:styleId="WW8Num69z7">
    <w:name w:val="WW8Num69z7"/>
    <w:rsid w:val="00C8624A"/>
  </w:style>
  <w:style w:type="character" w:customStyle="1" w:styleId="WW8Num69z8">
    <w:name w:val="WW8Num69z8"/>
    <w:rsid w:val="00C8624A"/>
  </w:style>
  <w:style w:type="character" w:customStyle="1" w:styleId="WW8Num70z0">
    <w:name w:val="WW8Num70z0"/>
    <w:rsid w:val="00C8624A"/>
    <w:rPr>
      <w:rFonts w:ascii="Symbol" w:hAnsi="Symbol" w:cs="Symbol"/>
    </w:rPr>
  </w:style>
  <w:style w:type="character" w:customStyle="1" w:styleId="WW8Num70z1">
    <w:name w:val="WW8Num70z1"/>
    <w:rsid w:val="00C8624A"/>
  </w:style>
  <w:style w:type="character" w:customStyle="1" w:styleId="WW8Num70z2">
    <w:name w:val="WW8Num70z2"/>
    <w:rsid w:val="00C8624A"/>
  </w:style>
  <w:style w:type="character" w:customStyle="1" w:styleId="WW8Num70z3">
    <w:name w:val="WW8Num70z3"/>
    <w:rsid w:val="00C8624A"/>
  </w:style>
  <w:style w:type="character" w:customStyle="1" w:styleId="WW8Num70z4">
    <w:name w:val="WW8Num70z4"/>
    <w:rsid w:val="00C8624A"/>
  </w:style>
  <w:style w:type="character" w:customStyle="1" w:styleId="WW8Num70z5">
    <w:name w:val="WW8Num70z5"/>
    <w:rsid w:val="00C8624A"/>
  </w:style>
  <w:style w:type="character" w:customStyle="1" w:styleId="WW8Num70z6">
    <w:name w:val="WW8Num70z6"/>
    <w:rsid w:val="00C8624A"/>
  </w:style>
  <w:style w:type="character" w:customStyle="1" w:styleId="WW8Num70z7">
    <w:name w:val="WW8Num70z7"/>
    <w:rsid w:val="00C8624A"/>
  </w:style>
  <w:style w:type="character" w:customStyle="1" w:styleId="WW8Num70z8">
    <w:name w:val="WW8Num70z8"/>
    <w:rsid w:val="00C8624A"/>
  </w:style>
  <w:style w:type="character" w:customStyle="1" w:styleId="WW8Num71z0">
    <w:name w:val="WW8Num71z0"/>
    <w:rsid w:val="00C8624A"/>
    <w:rPr>
      <w:rFonts w:ascii="Symbol" w:hAnsi="Symbol" w:cs="Symbol"/>
    </w:rPr>
  </w:style>
  <w:style w:type="character" w:customStyle="1" w:styleId="WW8Num71z1">
    <w:name w:val="WW8Num71z1"/>
    <w:rsid w:val="00C8624A"/>
  </w:style>
  <w:style w:type="character" w:customStyle="1" w:styleId="WW8Num71z2">
    <w:name w:val="WW8Num71z2"/>
    <w:rsid w:val="00C8624A"/>
  </w:style>
  <w:style w:type="character" w:customStyle="1" w:styleId="WW8Num71z3">
    <w:name w:val="WW8Num71z3"/>
    <w:rsid w:val="00C8624A"/>
  </w:style>
  <w:style w:type="character" w:customStyle="1" w:styleId="WW8Num71z4">
    <w:name w:val="WW8Num71z4"/>
    <w:rsid w:val="00C8624A"/>
  </w:style>
  <w:style w:type="character" w:customStyle="1" w:styleId="WW8Num71z5">
    <w:name w:val="WW8Num71z5"/>
    <w:rsid w:val="00C8624A"/>
  </w:style>
  <w:style w:type="character" w:customStyle="1" w:styleId="WW8Num71z6">
    <w:name w:val="WW8Num71z6"/>
    <w:rsid w:val="00C8624A"/>
  </w:style>
  <w:style w:type="character" w:customStyle="1" w:styleId="WW8Num71z7">
    <w:name w:val="WW8Num71z7"/>
    <w:rsid w:val="00C8624A"/>
  </w:style>
  <w:style w:type="character" w:customStyle="1" w:styleId="WW8Num71z8">
    <w:name w:val="WW8Num71z8"/>
    <w:rsid w:val="00C8624A"/>
  </w:style>
  <w:style w:type="character" w:customStyle="1" w:styleId="WW8Num72z0">
    <w:name w:val="WW8Num72z0"/>
    <w:rsid w:val="00C8624A"/>
    <w:rPr>
      <w:rFonts w:ascii="Symbol" w:hAnsi="Symbol" w:cs="Symbol"/>
    </w:rPr>
  </w:style>
  <w:style w:type="character" w:customStyle="1" w:styleId="WW8Num72z1">
    <w:name w:val="WW8Num72z1"/>
    <w:rsid w:val="00C8624A"/>
  </w:style>
  <w:style w:type="character" w:customStyle="1" w:styleId="WW8Num72z2">
    <w:name w:val="WW8Num72z2"/>
    <w:rsid w:val="00C8624A"/>
  </w:style>
  <w:style w:type="character" w:customStyle="1" w:styleId="WW8Num72z3">
    <w:name w:val="WW8Num72z3"/>
    <w:rsid w:val="00C8624A"/>
  </w:style>
  <w:style w:type="character" w:customStyle="1" w:styleId="WW8Num72z4">
    <w:name w:val="WW8Num72z4"/>
    <w:rsid w:val="00C8624A"/>
  </w:style>
  <w:style w:type="character" w:customStyle="1" w:styleId="WW8Num72z5">
    <w:name w:val="WW8Num72z5"/>
    <w:rsid w:val="00C8624A"/>
  </w:style>
  <w:style w:type="character" w:customStyle="1" w:styleId="WW8Num72z6">
    <w:name w:val="WW8Num72z6"/>
    <w:rsid w:val="00C8624A"/>
  </w:style>
  <w:style w:type="character" w:customStyle="1" w:styleId="WW8Num72z7">
    <w:name w:val="WW8Num72z7"/>
    <w:rsid w:val="00C8624A"/>
  </w:style>
  <w:style w:type="character" w:customStyle="1" w:styleId="WW8Num72z8">
    <w:name w:val="WW8Num72z8"/>
    <w:rsid w:val="00C8624A"/>
  </w:style>
  <w:style w:type="character" w:customStyle="1" w:styleId="WW8Num73z0">
    <w:name w:val="WW8Num73z0"/>
    <w:rsid w:val="00C8624A"/>
    <w:rPr>
      <w:rFonts w:ascii="Symbol" w:hAnsi="Symbol" w:cs="Symbol"/>
    </w:rPr>
  </w:style>
  <w:style w:type="character" w:customStyle="1" w:styleId="WW8Num73z1">
    <w:name w:val="WW8Num73z1"/>
    <w:rsid w:val="00C8624A"/>
  </w:style>
  <w:style w:type="character" w:customStyle="1" w:styleId="WW8Num73z2">
    <w:name w:val="WW8Num73z2"/>
    <w:rsid w:val="00C8624A"/>
  </w:style>
  <w:style w:type="character" w:customStyle="1" w:styleId="WW8Num73z3">
    <w:name w:val="WW8Num73z3"/>
    <w:rsid w:val="00C8624A"/>
  </w:style>
  <w:style w:type="character" w:customStyle="1" w:styleId="WW8Num73z4">
    <w:name w:val="WW8Num73z4"/>
    <w:rsid w:val="00C8624A"/>
  </w:style>
  <w:style w:type="character" w:customStyle="1" w:styleId="WW8Num73z5">
    <w:name w:val="WW8Num73z5"/>
    <w:rsid w:val="00C8624A"/>
  </w:style>
  <w:style w:type="character" w:customStyle="1" w:styleId="WW8Num73z6">
    <w:name w:val="WW8Num73z6"/>
    <w:rsid w:val="00C8624A"/>
  </w:style>
  <w:style w:type="character" w:customStyle="1" w:styleId="WW8Num73z7">
    <w:name w:val="WW8Num73z7"/>
    <w:rsid w:val="00C8624A"/>
  </w:style>
  <w:style w:type="character" w:customStyle="1" w:styleId="WW8Num73z8">
    <w:name w:val="WW8Num73z8"/>
    <w:rsid w:val="00C8624A"/>
  </w:style>
  <w:style w:type="character" w:customStyle="1" w:styleId="WW8Num74z0">
    <w:name w:val="WW8Num74z0"/>
    <w:rsid w:val="00C8624A"/>
    <w:rPr>
      <w:rFonts w:ascii="Symbol" w:hAnsi="Symbol" w:cs="Symbol"/>
    </w:rPr>
  </w:style>
  <w:style w:type="character" w:customStyle="1" w:styleId="WW8Num74z1">
    <w:name w:val="WW8Num74z1"/>
    <w:rsid w:val="00C8624A"/>
  </w:style>
  <w:style w:type="character" w:customStyle="1" w:styleId="WW8Num74z2">
    <w:name w:val="WW8Num74z2"/>
    <w:rsid w:val="00C8624A"/>
  </w:style>
  <w:style w:type="character" w:customStyle="1" w:styleId="WW8Num74z3">
    <w:name w:val="WW8Num74z3"/>
    <w:rsid w:val="00C8624A"/>
  </w:style>
  <w:style w:type="character" w:customStyle="1" w:styleId="WW8Num74z4">
    <w:name w:val="WW8Num74z4"/>
    <w:rsid w:val="00C8624A"/>
  </w:style>
  <w:style w:type="character" w:customStyle="1" w:styleId="WW8Num74z5">
    <w:name w:val="WW8Num74z5"/>
    <w:rsid w:val="00C8624A"/>
  </w:style>
  <w:style w:type="character" w:customStyle="1" w:styleId="WW8Num74z6">
    <w:name w:val="WW8Num74z6"/>
    <w:rsid w:val="00C8624A"/>
  </w:style>
  <w:style w:type="character" w:customStyle="1" w:styleId="WW8Num74z7">
    <w:name w:val="WW8Num74z7"/>
    <w:rsid w:val="00C8624A"/>
  </w:style>
  <w:style w:type="character" w:customStyle="1" w:styleId="WW8Num74z8">
    <w:name w:val="WW8Num74z8"/>
    <w:rsid w:val="00C8624A"/>
  </w:style>
  <w:style w:type="character" w:customStyle="1" w:styleId="WW8Num75z0">
    <w:name w:val="WW8Num75z0"/>
    <w:rsid w:val="00C8624A"/>
    <w:rPr>
      <w:rFonts w:ascii="Symbol" w:hAnsi="Symbol" w:cs="Symbol"/>
    </w:rPr>
  </w:style>
  <w:style w:type="character" w:customStyle="1" w:styleId="WW8Num76z0">
    <w:name w:val="WW8Num76z0"/>
    <w:rsid w:val="00C8624A"/>
    <w:rPr>
      <w:rFonts w:ascii="Symbol" w:hAnsi="Symbol" w:cs="Symbol"/>
      <w:sz w:val="20"/>
      <w:szCs w:val="20"/>
    </w:rPr>
  </w:style>
  <w:style w:type="character" w:customStyle="1" w:styleId="WW8Num77z0">
    <w:name w:val="WW8Num77z0"/>
    <w:rsid w:val="00C8624A"/>
    <w:rPr>
      <w:rFonts w:ascii="Symbol" w:hAnsi="Symbol" w:cs="Symbol"/>
    </w:rPr>
  </w:style>
  <w:style w:type="character" w:customStyle="1" w:styleId="WW8Num78z0">
    <w:name w:val="WW8Num78z0"/>
    <w:rsid w:val="00C8624A"/>
    <w:rPr>
      <w:rFonts w:ascii="Symbol" w:hAnsi="Symbol" w:cs="Symbol"/>
    </w:rPr>
  </w:style>
  <w:style w:type="character" w:customStyle="1" w:styleId="WW8Num79z0">
    <w:name w:val="WW8Num79z0"/>
    <w:rsid w:val="00C8624A"/>
    <w:rPr>
      <w:rFonts w:ascii="Symbol" w:hAnsi="Symbol" w:cs="Symbol"/>
      <w:color w:val="000000"/>
      <w:sz w:val="20"/>
      <w:szCs w:val="20"/>
    </w:rPr>
  </w:style>
  <w:style w:type="character" w:customStyle="1" w:styleId="WW8Num80z0">
    <w:name w:val="WW8Num80z0"/>
    <w:rsid w:val="00C8624A"/>
    <w:rPr>
      <w:rFonts w:ascii="Symbol" w:hAnsi="Symbol" w:cs="Symbol"/>
    </w:rPr>
  </w:style>
  <w:style w:type="character" w:customStyle="1" w:styleId="WW8Num81z0">
    <w:name w:val="WW8Num81z0"/>
    <w:rsid w:val="00C8624A"/>
    <w:rPr>
      <w:rFonts w:ascii="Symbol" w:hAnsi="Symbol" w:cs="Symbol"/>
    </w:rPr>
  </w:style>
  <w:style w:type="character" w:customStyle="1" w:styleId="WW8Num82z0">
    <w:name w:val="WW8Num82z0"/>
    <w:rsid w:val="00C8624A"/>
    <w:rPr>
      <w:rFonts w:ascii="Symbol" w:hAnsi="Symbol" w:cs="Symbol"/>
    </w:rPr>
  </w:style>
  <w:style w:type="character" w:customStyle="1" w:styleId="WW8Num83z0">
    <w:name w:val="WW8Num83z0"/>
    <w:rsid w:val="00C8624A"/>
    <w:rPr>
      <w:rFonts w:ascii="Symbol" w:hAnsi="Symbol" w:cs="Symbol"/>
    </w:rPr>
  </w:style>
  <w:style w:type="character" w:customStyle="1" w:styleId="WW8Num84z0">
    <w:name w:val="WW8Num84z0"/>
    <w:rsid w:val="00C8624A"/>
    <w:rPr>
      <w:rFonts w:ascii="Symbol" w:hAnsi="Symbol" w:cs="Symbol"/>
    </w:rPr>
  </w:style>
  <w:style w:type="character" w:customStyle="1" w:styleId="WW8Num85z0">
    <w:name w:val="WW8Num85z0"/>
    <w:rsid w:val="00C8624A"/>
    <w:rPr>
      <w:rFonts w:ascii="Symbol" w:hAnsi="Symbol" w:cs="Symbol"/>
      <w:color w:val="000000"/>
      <w:sz w:val="20"/>
      <w:szCs w:val="20"/>
    </w:rPr>
  </w:style>
  <w:style w:type="character" w:customStyle="1" w:styleId="WW8Num86z0">
    <w:name w:val="WW8Num86z0"/>
    <w:rsid w:val="00C8624A"/>
    <w:rPr>
      <w:rFonts w:ascii="Symbol" w:hAnsi="Symbol" w:cs="Symbol"/>
      <w:color w:val="000000"/>
      <w:sz w:val="20"/>
      <w:szCs w:val="20"/>
    </w:rPr>
  </w:style>
  <w:style w:type="character" w:customStyle="1" w:styleId="WW8Num87z0">
    <w:name w:val="WW8Num87z0"/>
    <w:rsid w:val="00C8624A"/>
    <w:rPr>
      <w:rFonts w:ascii="Symbol" w:hAnsi="Symbol" w:cs="Symbol"/>
      <w:color w:val="000000"/>
      <w:sz w:val="20"/>
      <w:szCs w:val="20"/>
    </w:rPr>
  </w:style>
  <w:style w:type="character" w:customStyle="1" w:styleId="WW8Num88z0">
    <w:name w:val="WW8Num88z0"/>
    <w:rsid w:val="00C8624A"/>
    <w:rPr>
      <w:rFonts w:ascii="Symbol" w:hAnsi="Symbol" w:cs="Symbol"/>
    </w:rPr>
  </w:style>
  <w:style w:type="character" w:customStyle="1" w:styleId="WW8Num89z0">
    <w:name w:val="WW8Num89z0"/>
    <w:rsid w:val="00C8624A"/>
    <w:rPr>
      <w:rFonts w:ascii="Symbol" w:hAnsi="Symbol" w:cs="Symbol" w:hint="default"/>
    </w:rPr>
  </w:style>
  <w:style w:type="character" w:customStyle="1" w:styleId="WW8Num89z1">
    <w:name w:val="WW8Num89z1"/>
    <w:rsid w:val="00C8624A"/>
    <w:rPr>
      <w:rFonts w:ascii="OpenSymbol" w:hAnsi="OpenSymbol" w:cs="Courier New"/>
    </w:rPr>
  </w:style>
  <w:style w:type="character" w:customStyle="1" w:styleId="WW8Num89z3">
    <w:name w:val="WW8Num89z3"/>
    <w:rsid w:val="00C8624A"/>
    <w:rPr>
      <w:rFonts w:ascii="Wingdings 2" w:hAnsi="Wingdings 2" w:cs="Wingdings 2"/>
    </w:rPr>
  </w:style>
  <w:style w:type="character" w:customStyle="1" w:styleId="WW8Num90z0">
    <w:name w:val="WW8Num90z0"/>
    <w:rsid w:val="00C8624A"/>
    <w:rPr>
      <w:rFonts w:ascii="Symbol" w:hAnsi="Symbol" w:cs="Symbol" w:hint="default"/>
    </w:rPr>
  </w:style>
  <w:style w:type="character" w:customStyle="1" w:styleId="WW8Num90z1">
    <w:name w:val="WW8Num90z1"/>
    <w:rsid w:val="00C8624A"/>
    <w:rPr>
      <w:rFonts w:ascii="OpenSymbol" w:hAnsi="OpenSymbol" w:cs="Courier New"/>
    </w:rPr>
  </w:style>
  <w:style w:type="character" w:customStyle="1" w:styleId="WW8Num90z3">
    <w:name w:val="WW8Num90z3"/>
    <w:rsid w:val="00C8624A"/>
    <w:rPr>
      <w:rFonts w:ascii="Wingdings 2" w:hAnsi="Wingdings 2" w:cs="Wingdings 2"/>
    </w:rPr>
  </w:style>
  <w:style w:type="character" w:customStyle="1" w:styleId="WW8Num91z0">
    <w:name w:val="WW8Num91z0"/>
    <w:rsid w:val="00C8624A"/>
    <w:rPr>
      <w:rFonts w:ascii="Symbol" w:hAnsi="Symbol" w:cs="OpenSymbol"/>
    </w:rPr>
  </w:style>
  <w:style w:type="character" w:customStyle="1" w:styleId="WW8Num91z1">
    <w:name w:val="WW8Num91z1"/>
    <w:rsid w:val="00C8624A"/>
    <w:rPr>
      <w:rFonts w:ascii="OpenSymbol" w:hAnsi="OpenSymbol" w:cs="OpenSymbol"/>
    </w:rPr>
  </w:style>
  <w:style w:type="character" w:customStyle="1" w:styleId="WW8Num91z3">
    <w:name w:val="WW8Num91z3"/>
    <w:rsid w:val="00C8624A"/>
    <w:rPr>
      <w:rFonts w:ascii="Wingdings 2" w:hAnsi="Wingdings 2" w:cs="OpenSymbol"/>
    </w:rPr>
  </w:style>
  <w:style w:type="character" w:customStyle="1" w:styleId="WW8Num92z0">
    <w:name w:val="WW8Num92z0"/>
    <w:rsid w:val="00C8624A"/>
    <w:rPr>
      <w:rFonts w:ascii="Symbol" w:hAnsi="Symbol" w:cs="Symbol"/>
    </w:rPr>
  </w:style>
  <w:style w:type="character" w:customStyle="1" w:styleId="WW8Num93z0">
    <w:name w:val="WW8Num93z0"/>
    <w:rsid w:val="00C8624A"/>
    <w:rPr>
      <w:rFonts w:ascii="Symbol" w:hAnsi="Symbol" w:cs="Symbol"/>
    </w:rPr>
  </w:style>
  <w:style w:type="character" w:customStyle="1" w:styleId="WW8Num94z0">
    <w:name w:val="WW8Num94z0"/>
    <w:rsid w:val="00C8624A"/>
    <w:rPr>
      <w:rFonts w:ascii="Symbol" w:hAnsi="Symbol" w:cs="Symbol"/>
    </w:rPr>
  </w:style>
  <w:style w:type="character" w:customStyle="1" w:styleId="WW8Num94z1">
    <w:name w:val="WW8Num94z1"/>
    <w:rsid w:val="00C8624A"/>
    <w:rPr>
      <w:rFonts w:ascii="OpenSymbol" w:hAnsi="OpenSymbol" w:cs="OpenSymbol"/>
    </w:rPr>
  </w:style>
  <w:style w:type="character" w:customStyle="1" w:styleId="WW8Num94z3">
    <w:name w:val="WW8Num94z3"/>
    <w:rsid w:val="00C8624A"/>
    <w:rPr>
      <w:rFonts w:ascii="Wingdings 2" w:hAnsi="Wingdings 2" w:cs="OpenSymbol"/>
    </w:rPr>
  </w:style>
  <w:style w:type="character" w:customStyle="1" w:styleId="WW8Num95z0">
    <w:name w:val="WW8Num95z0"/>
    <w:rsid w:val="00C8624A"/>
    <w:rPr>
      <w:rFonts w:ascii="Symbol" w:hAnsi="Symbol" w:cs="Symbol"/>
    </w:rPr>
  </w:style>
  <w:style w:type="character" w:customStyle="1" w:styleId="WW8Num96z0">
    <w:name w:val="WW8Num96z0"/>
    <w:rsid w:val="00C8624A"/>
    <w:rPr>
      <w:rFonts w:ascii="Symbol" w:hAnsi="Symbol" w:cs="Symbol" w:hint="default"/>
      <w:sz w:val="20"/>
      <w:szCs w:val="20"/>
      <w:lang w:val="en-US"/>
    </w:rPr>
  </w:style>
  <w:style w:type="character" w:customStyle="1" w:styleId="WW8Num96z1">
    <w:name w:val="WW8Num96z1"/>
    <w:rsid w:val="00C8624A"/>
    <w:rPr>
      <w:rFonts w:ascii="Courier New" w:hAnsi="Courier New" w:cs="Courier New" w:hint="default"/>
    </w:rPr>
  </w:style>
  <w:style w:type="character" w:customStyle="1" w:styleId="WW8Num96z2">
    <w:name w:val="WW8Num96z2"/>
    <w:rsid w:val="00C8624A"/>
    <w:rPr>
      <w:rFonts w:ascii="Wingdings" w:hAnsi="Wingdings" w:cs="Wingdings" w:hint="default"/>
    </w:rPr>
  </w:style>
  <w:style w:type="character" w:customStyle="1" w:styleId="WW8Num97z0">
    <w:name w:val="WW8Num97z0"/>
    <w:rsid w:val="00C8624A"/>
    <w:rPr>
      <w:rFonts w:hint="default"/>
      <w:b w:val="0"/>
      <w:i w:val="0"/>
      <w:sz w:val="24"/>
    </w:rPr>
  </w:style>
  <w:style w:type="character" w:customStyle="1" w:styleId="WW8Num97z1">
    <w:name w:val="WW8Num97z1"/>
    <w:rsid w:val="00C8624A"/>
  </w:style>
  <w:style w:type="character" w:customStyle="1" w:styleId="WW8Num97z2">
    <w:name w:val="WW8Num97z2"/>
    <w:rsid w:val="00C8624A"/>
  </w:style>
  <w:style w:type="character" w:customStyle="1" w:styleId="WW8Num97z3">
    <w:name w:val="WW8Num97z3"/>
    <w:rsid w:val="00C8624A"/>
  </w:style>
  <w:style w:type="character" w:customStyle="1" w:styleId="WW8Num97z4">
    <w:name w:val="WW8Num97z4"/>
    <w:rsid w:val="00C8624A"/>
  </w:style>
  <w:style w:type="character" w:customStyle="1" w:styleId="WW8Num97z5">
    <w:name w:val="WW8Num97z5"/>
    <w:rsid w:val="00C8624A"/>
  </w:style>
  <w:style w:type="character" w:customStyle="1" w:styleId="WW8Num97z6">
    <w:name w:val="WW8Num97z6"/>
    <w:rsid w:val="00C8624A"/>
  </w:style>
  <w:style w:type="character" w:customStyle="1" w:styleId="WW8Num97z7">
    <w:name w:val="WW8Num97z7"/>
    <w:rsid w:val="00C8624A"/>
  </w:style>
  <w:style w:type="character" w:customStyle="1" w:styleId="WW8Num97z8">
    <w:name w:val="WW8Num97z8"/>
    <w:rsid w:val="00C8624A"/>
  </w:style>
  <w:style w:type="character" w:customStyle="1" w:styleId="WW8Num98z0">
    <w:name w:val="WW8Num98z0"/>
    <w:rsid w:val="00C8624A"/>
    <w:rPr>
      <w:rFonts w:ascii="Symbol" w:hAnsi="Symbol" w:cs="Symbol" w:hint="default"/>
      <w:sz w:val="20"/>
      <w:szCs w:val="20"/>
    </w:rPr>
  </w:style>
  <w:style w:type="character" w:customStyle="1" w:styleId="WW8Num98z1">
    <w:name w:val="WW8Num98z1"/>
    <w:rsid w:val="00C8624A"/>
    <w:rPr>
      <w:rFonts w:ascii="Courier New" w:hAnsi="Courier New" w:cs="Courier New" w:hint="default"/>
    </w:rPr>
  </w:style>
  <w:style w:type="character" w:customStyle="1" w:styleId="WW8Num98z2">
    <w:name w:val="WW8Num98z2"/>
    <w:rsid w:val="00C8624A"/>
    <w:rPr>
      <w:rFonts w:ascii="Wingdings" w:hAnsi="Wingdings" w:cs="Wingdings" w:hint="default"/>
    </w:rPr>
  </w:style>
  <w:style w:type="character" w:customStyle="1" w:styleId="WW8Num99z0">
    <w:name w:val="WW8Num99z0"/>
    <w:rsid w:val="00C8624A"/>
  </w:style>
  <w:style w:type="character" w:customStyle="1" w:styleId="WW8Num99z1">
    <w:name w:val="WW8Num99z1"/>
    <w:rsid w:val="00C8624A"/>
  </w:style>
  <w:style w:type="character" w:customStyle="1" w:styleId="WW8Num99z2">
    <w:name w:val="WW8Num99z2"/>
    <w:rsid w:val="00C8624A"/>
  </w:style>
  <w:style w:type="character" w:customStyle="1" w:styleId="WW8Num99z3">
    <w:name w:val="WW8Num99z3"/>
    <w:rsid w:val="00C8624A"/>
  </w:style>
  <w:style w:type="character" w:customStyle="1" w:styleId="WW8Num99z4">
    <w:name w:val="WW8Num99z4"/>
    <w:rsid w:val="00C8624A"/>
  </w:style>
  <w:style w:type="character" w:customStyle="1" w:styleId="WW8Num99z5">
    <w:name w:val="WW8Num99z5"/>
    <w:rsid w:val="00C8624A"/>
  </w:style>
  <w:style w:type="character" w:customStyle="1" w:styleId="WW8Num99z6">
    <w:name w:val="WW8Num99z6"/>
    <w:rsid w:val="00C8624A"/>
  </w:style>
  <w:style w:type="character" w:customStyle="1" w:styleId="WW8Num99z7">
    <w:name w:val="WW8Num99z7"/>
    <w:rsid w:val="00C8624A"/>
  </w:style>
  <w:style w:type="character" w:customStyle="1" w:styleId="WW8Num99z8">
    <w:name w:val="WW8Num99z8"/>
    <w:rsid w:val="00C8624A"/>
  </w:style>
  <w:style w:type="character" w:customStyle="1" w:styleId="WW8Num100z0">
    <w:name w:val="WW8Num100z0"/>
    <w:rsid w:val="00C8624A"/>
    <w:rPr>
      <w:rFonts w:ascii="Symbol" w:hAnsi="Symbol" w:cs="Symbol" w:hint="default"/>
    </w:rPr>
  </w:style>
  <w:style w:type="character" w:customStyle="1" w:styleId="WW8Num100z1">
    <w:name w:val="WW8Num100z1"/>
    <w:rsid w:val="00C8624A"/>
    <w:rPr>
      <w:rFonts w:hint="default"/>
    </w:rPr>
  </w:style>
  <w:style w:type="character" w:customStyle="1" w:styleId="WW8Num100z2">
    <w:name w:val="WW8Num100z2"/>
    <w:rsid w:val="00C8624A"/>
    <w:rPr>
      <w:rFonts w:ascii="Wingdings" w:hAnsi="Wingdings" w:cs="Wingdings" w:hint="default"/>
    </w:rPr>
  </w:style>
  <w:style w:type="character" w:customStyle="1" w:styleId="WW8Num100z4">
    <w:name w:val="WW8Num100z4"/>
    <w:rsid w:val="00C8624A"/>
    <w:rPr>
      <w:rFonts w:ascii="Courier New" w:hAnsi="Courier New" w:cs="Courier New" w:hint="default"/>
    </w:rPr>
  </w:style>
  <w:style w:type="character" w:customStyle="1" w:styleId="WW8Num101z0">
    <w:name w:val="WW8Num101z0"/>
    <w:rsid w:val="00C8624A"/>
  </w:style>
  <w:style w:type="character" w:customStyle="1" w:styleId="WW8Num101z1">
    <w:name w:val="WW8Num101z1"/>
    <w:rsid w:val="00C8624A"/>
  </w:style>
  <w:style w:type="character" w:customStyle="1" w:styleId="WW8Num101z2">
    <w:name w:val="WW8Num101z2"/>
    <w:rsid w:val="00C8624A"/>
  </w:style>
  <w:style w:type="character" w:customStyle="1" w:styleId="WW8Num101z3">
    <w:name w:val="WW8Num101z3"/>
    <w:rsid w:val="00C8624A"/>
  </w:style>
  <w:style w:type="character" w:customStyle="1" w:styleId="WW8Num101z4">
    <w:name w:val="WW8Num101z4"/>
    <w:rsid w:val="00C8624A"/>
  </w:style>
  <w:style w:type="character" w:customStyle="1" w:styleId="WW8Num101z5">
    <w:name w:val="WW8Num101z5"/>
    <w:rsid w:val="00C8624A"/>
  </w:style>
  <w:style w:type="character" w:customStyle="1" w:styleId="WW8Num101z6">
    <w:name w:val="WW8Num101z6"/>
    <w:rsid w:val="00C8624A"/>
  </w:style>
  <w:style w:type="character" w:customStyle="1" w:styleId="WW8Num101z7">
    <w:name w:val="WW8Num101z7"/>
    <w:rsid w:val="00C8624A"/>
  </w:style>
  <w:style w:type="character" w:customStyle="1" w:styleId="WW8Num101z8">
    <w:name w:val="WW8Num101z8"/>
    <w:rsid w:val="00C8624A"/>
  </w:style>
  <w:style w:type="character" w:customStyle="1" w:styleId="WW8Num102z0">
    <w:name w:val="WW8Num102z0"/>
    <w:rsid w:val="00C8624A"/>
    <w:rPr>
      <w:rFonts w:ascii="Symbol" w:hAnsi="Symbol" w:cs="Symbol" w:hint="default"/>
      <w:color w:val="000000"/>
      <w:sz w:val="22"/>
      <w:szCs w:val="22"/>
    </w:rPr>
  </w:style>
  <w:style w:type="character" w:customStyle="1" w:styleId="WW8Num102z1">
    <w:name w:val="WW8Num102z1"/>
    <w:rsid w:val="00C8624A"/>
  </w:style>
  <w:style w:type="character" w:customStyle="1" w:styleId="WW8Num102z2">
    <w:name w:val="WW8Num102z2"/>
    <w:rsid w:val="00C8624A"/>
  </w:style>
  <w:style w:type="character" w:customStyle="1" w:styleId="WW8Num102z3">
    <w:name w:val="WW8Num102z3"/>
    <w:rsid w:val="00C8624A"/>
  </w:style>
  <w:style w:type="character" w:customStyle="1" w:styleId="WW8Num102z4">
    <w:name w:val="WW8Num102z4"/>
    <w:rsid w:val="00C8624A"/>
  </w:style>
  <w:style w:type="character" w:customStyle="1" w:styleId="WW8Num102z5">
    <w:name w:val="WW8Num102z5"/>
    <w:rsid w:val="00C8624A"/>
  </w:style>
  <w:style w:type="character" w:customStyle="1" w:styleId="WW8Num102z6">
    <w:name w:val="WW8Num102z6"/>
    <w:rsid w:val="00C8624A"/>
  </w:style>
  <w:style w:type="character" w:customStyle="1" w:styleId="WW8Num102z7">
    <w:name w:val="WW8Num102z7"/>
    <w:rsid w:val="00C8624A"/>
  </w:style>
  <w:style w:type="character" w:customStyle="1" w:styleId="WW8Num102z8">
    <w:name w:val="WW8Num102z8"/>
    <w:rsid w:val="00C8624A"/>
  </w:style>
  <w:style w:type="character" w:customStyle="1" w:styleId="WW8Num103z0">
    <w:name w:val="WW8Num103z0"/>
    <w:rsid w:val="00C8624A"/>
    <w:rPr>
      <w:sz w:val="22"/>
      <w:szCs w:val="22"/>
    </w:rPr>
  </w:style>
  <w:style w:type="character" w:customStyle="1" w:styleId="WW8Num103z1">
    <w:name w:val="WW8Num103z1"/>
    <w:rsid w:val="00C8624A"/>
  </w:style>
  <w:style w:type="character" w:customStyle="1" w:styleId="WW8Num103z2">
    <w:name w:val="WW8Num103z2"/>
    <w:rsid w:val="00C8624A"/>
  </w:style>
  <w:style w:type="character" w:customStyle="1" w:styleId="WW8Num103z3">
    <w:name w:val="WW8Num103z3"/>
    <w:rsid w:val="00C8624A"/>
  </w:style>
  <w:style w:type="character" w:customStyle="1" w:styleId="WW8Num103z4">
    <w:name w:val="WW8Num103z4"/>
    <w:rsid w:val="00C8624A"/>
  </w:style>
  <w:style w:type="character" w:customStyle="1" w:styleId="WW8Num103z5">
    <w:name w:val="WW8Num103z5"/>
    <w:rsid w:val="00C8624A"/>
  </w:style>
  <w:style w:type="character" w:customStyle="1" w:styleId="WW8Num103z6">
    <w:name w:val="WW8Num103z6"/>
    <w:rsid w:val="00C8624A"/>
  </w:style>
  <w:style w:type="character" w:customStyle="1" w:styleId="WW8Num103z7">
    <w:name w:val="WW8Num103z7"/>
    <w:rsid w:val="00C8624A"/>
  </w:style>
  <w:style w:type="character" w:customStyle="1" w:styleId="WW8Num103z8">
    <w:name w:val="WW8Num103z8"/>
    <w:rsid w:val="00C8624A"/>
  </w:style>
  <w:style w:type="character" w:customStyle="1" w:styleId="WW8Num104z0">
    <w:name w:val="WW8Num104z0"/>
    <w:rsid w:val="00C8624A"/>
    <w:rPr>
      <w:rFonts w:hint="default"/>
      <w:b/>
      <w:sz w:val="22"/>
      <w:szCs w:val="22"/>
      <w:u w:val="none"/>
    </w:rPr>
  </w:style>
  <w:style w:type="character" w:customStyle="1" w:styleId="WW8Num104z1">
    <w:name w:val="WW8Num104z1"/>
    <w:rsid w:val="00C8624A"/>
    <w:rPr>
      <w:rFonts w:ascii="OpenSymbol" w:hAnsi="OpenSymbol" w:cs="Courier New"/>
    </w:rPr>
  </w:style>
  <w:style w:type="character" w:customStyle="1" w:styleId="WW8Num104z3">
    <w:name w:val="WW8Num104z3"/>
    <w:rsid w:val="00C8624A"/>
    <w:rPr>
      <w:rFonts w:ascii="Wingdings 2" w:hAnsi="Wingdings 2" w:cs="Wingdings 2"/>
    </w:rPr>
  </w:style>
  <w:style w:type="character" w:customStyle="1" w:styleId="WW8Num105z0">
    <w:name w:val="WW8Num105z0"/>
    <w:rsid w:val="00C8624A"/>
    <w:rPr>
      <w:rFonts w:hint="default"/>
      <w:b w:val="0"/>
      <w:i w:val="0"/>
      <w:sz w:val="24"/>
      <w:szCs w:val="22"/>
    </w:rPr>
  </w:style>
  <w:style w:type="character" w:customStyle="1" w:styleId="WW8Num105z1">
    <w:name w:val="WW8Num105z1"/>
    <w:rsid w:val="00C8624A"/>
  </w:style>
  <w:style w:type="character" w:customStyle="1" w:styleId="WW8Num105z2">
    <w:name w:val="WW8Num105z2"/>
    <w:rsid w:val="00C8624A"/>
  </w:style>
  <w:style w:type="character" w:customStyle="1" w:styleId="WW8Num105z3">
    <w:name w:val="WW8Num105z3"/>
    <w:rsid w:val="00C8624A"/>
  </w:style>
  <w:style w:type="character" w:customStyle="1" w:styleId="WW8Num105z4">
    <w:name w:val="WW8Num105z4"/>
    <w:rsid w:val="00C8624A"/>
  </w:style>
  <w:style w:type="character" w:customStyle="1" w:styleId="WW8Num105z5">
    <w:name w:val="WW8Num105z5"/>
    <w:rsid w:val="00C8624A"/>
  </w:style>
  <w:style w:type="character" w:customStyle="1" w:styleId="WW8Num105z6">
    <w:name w:val="WW8Num105z6"/>
    <w:rsid w:val="00C8624A"/>
  </w:style>
  <w:style w:type="character" w:customStyle="1" w:styleId="WW8Num105z7">
    <w:name w:val="WW8Num105z7"/>
    <w:rsid w:val="00C8624A"/>
  </w:style>
  <w:style w:type="character" w:customStyle="1" w:styleId="WW8Num105z8">
    <w:name w:val="WW8Num105z8"/>
    <w:rsid w:val="00C8624A"/>
  </w:style>
  <w:style w:type="character" w:customStyle="1" w:styleId="WW8Num106z0">
    <w:name w:val="WW8Num106z0"/>
    <w:rsid w:val="00C8624A"/>
    <w:rPr>
      <w:rFonts w:ascii="Times New Roman" w:hAnsi="Times New Roman" w:cs="Times New Roman" w:hint="default"/>
      <w:b w:val="0"/>
      <w:i w:val="0"/>
      <w:sz w:val="22"/>
      <w:szCs w:val="22"/>
    </w:rPr>
  </w:style>
  <w:style w:type="character" w:customStyle="1" w:styleId="WW8Num106z1">
    <w:name w:val="WW8Num106z1"/>
    <w:rsid w:val="00C8624A"/>
    <w:rPr>
      <w:rFonts w:hint="default"/>
      <w:b/>
    </w:rPr>
  </w:style>
  <w:style w:type="character" w:customStyle="1" w:styleId="WW8Num106z2">
    <w:name w:val="WW8Num106z2"/>
    <w:rsid w:val="00C8624A"/>
  </w:style>
  <w:style w:type="character" w:customStyle="1" w:styleId="WW8Num106z3">
    <w:name w:val="WW8Num106z3"/>
    <w:rsid w:val="00C8624A"/>
  </w:style>
  <w:style w:type="character" w:customStyle="1" w:styleId="WW8Num106z4">
    <w:name w:val="WW8Num106z4"/>
    <w:rsid w:val="00C8624A"/>
  </w:style>
  <w:style w:type="character" w:customStyle="1" w:styleId="WW8Num106z5">
    <w:name w:val="WW8Num106z5"/>
    <w:rsid w:val="00C8624A"/>
  </w:style>
  <w:style w:type="character" w:customStyle="1" w:styleId="WW8Num106z6">
    <w:name w:val="WW8Num106z6"/>
    <w:rsid w:val="00C8624A"/>
  </w:style>
  <w:style w:type="character" w:customStyle="1" w:styleId="WW8Num106z7">
    <w:name w:val="WW8Num106z7"/>
    <w:rsid w:val="00C8624A"/>
  </w:style>
  <w:style w:type="character" w:customStyle="1" w:styleId="WW8Num106z8">
    <w:name w:val="WW8Num106z8"/>
    <w:rsid w:val="00C8624A"/>
  </w:style>
  <w:style w:type="character" w:customStyle="1" w:styleId="WW8Num107z0">
    <w:name w:val="WW8Num107z0"/>
    <w:rsid w:val="00C8624A"/>
    <w:rPr>
      <w:rFonts w:ascii="Times New Roman" w:hAnsi="Times New Roman" w:cs="Times New Roman" w:hint="default"/>
      <w:b w:val="0"/>
      <w:i w:val="0"/>
      <w:color w:val="auto"/>
      <w:sz w:val="22"/>
    </w:rPr>
  </w:style>
  <w:style w:type="character" w:customStyle="1" w:styleId="WW8Num108z0">
    <w:name w:val="WW8Num108z0"/>
    <w:rsid w:val="00C8624A"/>
    <w:rPr>
      <w:rFonts w:hint="default"/>
      <w:b w:val="0"/>
      <w:i w:val="0"/>
    </w:rPr>
  </w:style>
  <w:style w:type="character" w:customStyle="1" w:styleId="WW8Num108z1">
    <w:name w:val="WW8Num108z1"/>
    <w:rsid w:val="00C8624A"/>
  </w:style>
  <w:style w:type="character" w:customStyle="1" w:styleId="WW8Num108z2">
    <w:name w:val="WW8Num108z2"/>
    <w:rsid w:val="00C8624A"/>
  </w:style>
  <w:style w:type="character" w:customStyle="1" w:styleId="WW8Num108z3">
    <w:name w:val="WW8Num108z3"/>
    <w:rsid w:val="00C8624A"/>
  </w:style>
  <w:style w:type="character" w:customStyle="1" w:styleId="WW8Num108z4">
    <w:name w:val="WW8Num108z4"/>
    <w:rsid w:val="00C8624A"/>
  </w:style>
  <w:style w:type="character" w:customStyle="1" w:styleId="WW8Num108z5">
    <w:name w:val="WW8Num108z5"/>
    <w:rsid w:val="00C8624A"/>
  </w:style>
  <w:style w:type="character" w:customStyle="1" w:styleId="WW8Num108z6">
    <w:name w:val="WW8Num108z6"/>
    <w:rsid w:val="00C8624A"/>
  </w:style>
  <w:style w:type="character" w:customStyle="1" w:styleId="WW8Num108z7">
    <w:name w:val="WW8Num108z7"/>
    <w:rsid w:val="00C8624A"/>
  </w:style>
  <w:style w:type="character" w:customStyle="1" w:styleId="WW8Num108z8">
    <w:name w:val="WW8Num108z8"/>
    <w:rsid w:val="00C8624A"/>
  </w:style>
  <w:style w:type="character" w:customStyle="1" w:styleId="WW8Num109z0">
    <w:name w:val="WW8Num109z0"/>
    <w:rsid w:val="00C8624A"/>
    <w:rPr>
      <w:rFonts w:hint="default"/>
    </w:rPr>
  </w:style>
  <w:style w:type="character" w:customStyle="1" w:styleId="WW8Num109z1">
    <w:name w:val="WW8Num109z1"/>
    <w:rsid w:val="00C8624A"/>
  </w:style>
  <w:style w:type="character" w:customStyle="1" w:styleId="WW8Num109z2">
    <w:name w:val="WW8Num109z2"/>
    <w:rsid w:val="00C8624A"/>
  </w:style>
  <w:style w:type="character" w:customStyle="1" w:styleId="WW8Num109z3">
    <w:name w:val="WW8Num109z3"/>
    <w:rsid w:val="00C8624A"/>
  </w:style>
  <w:style w:type="character" w:customStyle="1" w:styleId="WW8Num109z4">
    <w:name w:val="WW8Num109z4"/>
    <w:rsid w:val="00C8624A"/>
  </w:style>
  <w:style w:type="character" w:customStyle="1" w:styleId="WW8Num109z5">
    <w:name w:val="WW8Num109z5"/>
    <w:rsid w:val="00C8624A"/>
  </w:style>
  <w:style w:type="character" w:customStyle="1" w:styleId="WW8Num109z6">
    <w:name w:val="WW8Num109z6"/>
    <w:rsid w:val="00C8624A"/>
  </w:style>
  <w:style w:type="character" w:customStyle="1" w:styleId="WW8Num109z7">
    <w:name w:val="WW8Num109z7"/>
    <w:rsid w:val="00C8624A"/>
  </w:style>
  <w:style w:type="character" w:customStyle="1" w:styleId="WW8Num109z8">
    <w:name w:val="WW8Num109z8"/>
    <w:rsid w:val="00C8624A"/>
  </w:style>
  <w:style w:type="character" w:customStyle="1" w:styleId="WW8Num110z0">
    <w:name w:val="WW8Num110z0"/>
    <w:rsid w:val="00C8624A"/>
    <w:rPr>
      <w:rFonts w:hint="default"/>
      <w:b/>
    </w:rPr>
  </w:style>
  <w:style w:type="character" w:customStyle="1" w:styleId="WW8Num110z1">
    <w:name w:val="WW8Num110z1"/>
    <w:rsid w:val="00C8624A"/>
  </w:style>
  <w:style w:type="character" w:customStyle="1" w:styleId="WW8Num110z2">
    <w:name w:val="WW8Num110z2"/>
    <w:rsid w:val="00C8624A"/>
  </w:style>
  <w:style w:type="character" w:customStyle="1" w:styleId="WW8Num110z3">
    <w:name w:val="WW8Num110z3"/>
    <w:rsid w:val="00C8624A"/>
  </w:style>
  <w:style w:type="character" w:customStyle="1" w:styleId="WW8Num110z4">
    <w:name w:val="WW8Num110z4"/>
    <w:rsid w:val="00C8624A"/>
  </w:style>
  <w:style w:type="character" w:customStyle="1" w:styleId="WW8Num110z5">
    <w:name w:val="WW8Num110z5"/>
    <w:rsid w:val="00C8624A"/>
  </w:style>
  <w:style w:type="character" w:customStyle="1" w:styleId="WW8Num110z6">
    <w:name w:val="WW8Num110z6"/>
    <w:rsid w:val="00C8624A"/>
  </w:style>
  <w:style w:type="character" w:customStyle="1" w:styleId="WW8Num110z7">
    <w:name w:val="WW8Num110z7"/>
    <w:rsid w:val="00C8624A"/>
  </w:style>
  <w:style w:type="character" w:customStyle="1" w:styleId="WW8Num110z8">
    <w:name w:val="WW8Num110z8"/>
    <w:rsid w:val="00C8624A"/>
  </w:style>
  <w:style w:type="character" w:customStyle="1" w:styleId="WW8Num111z0">
    <w:name w:val="WW8Num111z0"/>
    <w:rsid w:val="00C8624A"/>
    <w:rPr>
      <w:rFonts w:ascii="Symbol" w:hAnsi="Symbol" w:cs="Symbol" w:hint="default"/>
      <w:sz w:val="20"/>
      <w:szCs w:val="20"/>
      <w:lang w:val="en-US"/>
    </w:rPr>
  </w:style>
  <w:style w:type="character" w:customStyle="1" w:styleId="WW8Num111z1">
    <w:name w:val="WW8Num111z1"/>
    <w:rsid w:val="00C8624A"/>
  </w:style>
  <w:style w:type="character" w:customStyle="1" w:styleId="WW8Num111z2">
    <w:name w:val="WW8Num111z2"/>
    <w:rsid w:val="00C8624A"/>
  </w:style>
  <w:style w:type="character" w:customStyle="1" w:styleId="WW8Num111z3">
    <w:name w:val="WW8Num111z3"/>
    <w:rsid w:val="00C8624A"/>
  </w:style>
  <w:style w:type="character" w:customStyle="1" w:styleId="WW8Num111z4">
    <w:name w:val="WW8Num111z4"/>
    <w:rsid w:val="00C8624A"/>
  </w:style>
  <w:style w:type="character" w:customStyle="1" w:styleId="WW8Num111z5">
    <w:name w:val="WW8Num111z5"/>
    <w:rsid w:val="00C8624A"/>
  </w:style>
  <w:style w:type="character" w:customStyle="1" w:styleId="WW8Num111z6">
    <w:name w:val="WW8Num111z6"/>
    <w:rsid w:val="00C8624A"/>
  </w:style>
  <w:style w:type="character" w:customStyle="1" w:styleId="WW8Num111z7">
    <w:name w:val="WW8Num111z7"/>
    <w:rsid w:val="00C8624A"/>
  </w:style>
  <w:style w:type="character" w:customStyle="1" w:styleId="WW8Num111z8">
    <w:name w:val="WW8Num111z8"/>
    <w:rsid w:val="00C8624A"/>
  </w:style>
  <w:style w:type="character" w:customStyle="1" w:styleId="WW8Num112z0">
    <w:name w:val="WW8Num112z0"/>
    <w:rsid w:val="00C8624A"/>
    <w:rPr>
      <w:rFonts w:hint="default"/>
      <w:sz w:val="22"/>
      <w:szCs w:val="22"/>
    </w:rPr>
  </w:style>
  <w:style w:type="character" w:customStyle="1" w:styleId="WW8Num112z1">
    <w:name w:val="WW8Num112z1"/>
    <w:rsid w:val="00C8624A"/>
    <w:rPr>
      <w:rFonts w:hint="default"/>
      <w:b/>
    </w:rPr>
  </w:style>
  <w:style w:type="character" w:customStyle="1" w:styleId="WW8Num113z0">
    <w:name w:val="WW8Num113z0"/>
    <w:rsid w:val="00C8624A"/>
    <w:rPr>
      <w:rFonts w:ascii="Times New Roman" w:hAnsi="Times New Roman" w:cs="Times New Roman" w:hint="default"/>
      <w:b w:val="0"/>
      <w:i w:val="0"/>
    </w:rPr>
  </w:style>
  <w:style w:type="character" w:customStyle="1" w:styleId="WW8Num114z0">
    <w:name w:val="WW8Num114z0"/>
    <w:rsid w:val="00C8624A"/>
    <w:rPr>
      <w:rFonts w:hint="default"/>
      <w:sz w:val="22"/>
      <w:szCs w:val="22"/>
    </w:rPr>
  </w:style>
  <w:style w:type="character" w:customStyle="1" w:styleId="WW8Num114z1">
    <w:name w:val="WW8Num114z1"/>
    <w:rsid w:val="00C8624A"/>
  </w:style>
  <w:style w:type="character" w:customStyle="1" w:styleId="WW8Num114z2">
    <w:name w:val="WW8Num114z2"/>
    <w:rsid w:val="00C8624A"/>
  </w:style>
  <w:style w:type="character" w:customStyle="1" w:styleId="WW8Num114z3">
    <w:name w:val="WW8Num114z3"/>
    <w:rsid w:val="00C8624A"/>
  </w:style>
  <w:style w:type="character" w:customStyle="1" w:styleId="WW8Num114z4">
    <w:name w:val="WW8Num114z4"/>
    <w:rsid w:val="00C8624A"/>
  </w:style>
  <w:style w:type="character" w:customStyle="1" w:styleId="WW8Num114z5">
    <w:name w:val="WW8Num114z5"/>
    <w:rsid w:val="00C8624A"/>
  </w:style>
  <w:style w:type="character" w:customStyle="1" w:styleId="WW8Num114z6">
    <w:name w:val="WW8Num114z6"/>
    <w:rsid w:val="00C8624A"/>
  </w:style>
  <w:style w:type="character" w:customStyle="1" w:styleId="WW8Num114z7">
    <w:name w:val="WW8Num114z7"/>
    <w:rsid w:val="00C8624A"/>
  </w:style>
  <w:style w:type="character" w:customStyle="1" w:styleId="WW8Num114z8">
    <w:name w:val="WW8Num114z8"/>
    <w:rsid w:val="00C8624A"/>
  </w:style>
  <w:style w:type="character" w:customStyle="1" w:styleId="WW8Num115z0">
    <w:name w:val="WW8Num115z0"/>
    <w:rsid w:val="00C8624A"/>
    <w:rPr>
      <w:rFonts w:hint="default"/>
    </w:rPr>
  </w:style>
  <w:style w:type="character" w:customStyle="1" w:styleId="WW8Num115z1">
    <w:name w:val="WW8Num115z1"/>
    <w:rsid w:val="00C8624A"/>
    <w:rPr>
      <w:rFonts w:ascii="Times New Roman" w:hAnsi="Times New Roman" w:cs="Times New Roman" w:hint="default"/>
      <w:b w:val="0"/>
      <w:i w:val="0"/>
      <w:sz w:val="24"/>
    </w:rPr>
  </w:style>
  <w:style w:type="character" w:customStyle="1" w:styleId="WW8Num115z2">
    <w:name w:val="WW8Num115z2"/>
    <w:rsid w:val="00C8624A"/>
    <w:rPr>
      <w:rFonts w:hint="default"/>
      <w:color w:val="auto"/>
    </w:rPr>
  </w:style>
  <w:style w:type="character" w:customStyle="1" w:styleId="WW8Num115z3">
    <w:name w:val="WW8Num115z3"/>
    <w:rsid w:val="00C8624A"/>
  </w:style>
  <w:style w:type="character" w:customStyle="1" w:styleId="WW8Num115z4">
    <w:name w:val="WW8Num115z4"/>
    <w:rsid w:val="00C8624A"/>
  </w:style>
  <w:style w:type="character" w:customStyle="1" w:styleId="WW8Num115z5">
    <w:name w:val="WW8Num115z5"/>
    <w:rsid w:val="00C8624A"/>
  </w:style>
  <w:style w:type="character" w:customStyle="1" w:styleId="WW8Num115z6">
    <w:name w:val="WW8Num115z6"/>
    <w:rsid w:val="00C8624A"/>
  </w:style>
  <w:style w:type="character" w:customStyle="1" w:styleId="WW8Num115z7">
    <w:name w:val="WW8Num115z7"/>
    <w:rsid w:val="00C8624A"/>
  </w:style>
  <w:style w:type="character" w:customStyle="1" w:styleId="WW8Num115z8">
    <w:name w:val="WW8Num115z8"/>
    <w:rsid w:val="00C8624A"/>
  </w:style>
  <w:style w:type="character" w:customStyle="1" w:styleId="WW8Num116z0">
    <w:name w:val="WW8Num116z0"/>
    <w:rsid w:val="00C8624A"/>
    <w:rPr>
      <w:rFonts w:ascii="Times New Roman" w:hAnsi="Times New Roman" w:cs="Times New Roman" w:hint="default"/>
      <w:b w:val="0"/>
      <w:i w:val="0"/>
      <w:sz w:val="22"/>
    </w:rPr>
  </w:style>
  <w:style w:type="character" w:customStyle="1" w:styleId="WW8Num117z0">
    <w:name w:val="WW8Num117z0"/>
    <w:rsid w:val="00C8624A"/>
    <w:rPr>
      <w:rFonts w:hint="default"/>
    </w:rPr>
  </w:style>
  <w:style w:type="character" w:customStyle="1" w:styleId="WW8Num117z1">
    <w:name w:val="WW8Num117z1"/>
    <w:rsid w:val="00C8624A"/>
  </w:style>
  <w:style w:type="character" w:customStyle="1" w:styleId="WW8Num117z2">
    <w:name w:val="WW8Num117z2"/>
    <w:rsid w:val="00C8624A"/>
  </w:style>
  <w:style w:type="character" w:customStyle="1" w:styleId="WW8Num117z3">
    <w:name w:val="WW8Num117z3"/>
    <w:rsid w:val="00C8624A"/>
  </w:style>
  <w:style w:type="character" w:customStyle="1" w:styleId="WW8Num117z4">
    <w:name w:val="WW8Num117z4"/>
    <w:rsid w:val="00C8624A"/>
  </w:style>
  <w:style w:type="character" w:customStyle="1" w:styleId="WW8Num117z5">
    <w:name w:val="WW8Num117z5"/>
    <w:rsid w:val="00C8624A"/>
  </w:style>
  <w:style w:type="character" w:customStyle="1" w:styleId="WW8Num117z6">
    <w:name w:val="WW8Num117z6"/>
    <w:rsid w:val="00C8624A"/>
  </w:style>
  <w:style w:type="character" w:customStyle="1" w:styleId="WW8Num117z7">
    <w:name w:val="WW8Num117z7"/>
    <w:rsid w:val="00C8624A"/>
  </w:style>
  <w:style w:type="character" w:customStyle="1" w:styleId="WW8Num117z8">
    <w:name w:val="WW8Num117z8"/>
    <w:rsid w:val="00C8624A"/>
  </w:style>
  <w:style w:type="character" w:customStyle="1" w:styleId="WW8Num118z0">
    <w:name w:val="WW8Num118z0"/>
    <w:rsid w:val="00C8624A"/>
    <w:rPr>
      <w:rFonts w:ascii="Symbol" w:hAnsi="Symbol" w:cs="Symbol" w:hint="default"/>
      <w:sz w:val="20"/>
      <w:szCs w:val="20"/>
      <w:lang w:val="en-US"/>
    </w:rPr>
  </w:style>
  <w:style w:type="character" w:customStyle="1" w:styleId="WW8Num118z1">
    <w:name w:val="WW8Num118z1"/>
    <w:rsid w:val="00C8624A"/>
    <w:rPr>
      <w:rFonts w:ascii="Courier New" w:hAnsi="Courier New" w:cs="Courier New" w:hint="default"/>
    </w:rPr>
  </w:style>
  <w:style w:type="character" w:customStyle="1" w:styleId="WW8Num118z2">
    <w:name w:val="WW8Num118z2"/>
    <w:rsid w:val="00C8624A"/>
    <w:rPr>
      <w:rFonts w:ascii="Wingdings" w:hAnsi="Wingdings" w:cs="Wingdings" w:hint="default"/>
    </w:rPr>
  </w:style>
  <w:style w:type="character" w:customStyle="1" w:styleId="WW8Num119z0">
    <w:name w:val="WW8Num119z0"/>
    <w:rsid w:val="00C8624A"/>
    <w:rPr>
      <w:sz w:val="22"/>
      <w:szCs w:val="22"/>
    </w:rPr>
  </w:style>
  <w:style w:type="character" w:customStyle="1" w:styleId="WW8Num120z0">
    <w:name w:val="WW8Num120z0"/>
    <w:rsid w:val="00C8624A"/>
    <w:rPr>
      <w:rFonts w:ascii="Symbol" w:hAnsi="Symbol" w:cs="Symbol" w:hint="default"/>
      <w:position w:val="0"/>
      <w:sz w:val="20"/>
      <w:szCs w:val="20"/>
      <w:vertAlign w:val="baseline"/>
      <w:lang w:val="en-US"/>
    </w:rPr>
  </w:style>
  <w:style w:type="character" w:customStyle="1" w:styleId="WW8Num120z1">
    <w:name w:val="WW8Num120z1"/>
    <w:rsid w:val="00C8624A"/>
    <w:rPr>
      <w:rFonts w:ascii="Courier New" w:hAnsi="Courier New" w:cs="Courier New" w:hint="default"/>
    </w:rPr>
  </w:style>
  <w:style w:type="character" w:customStyle="1" w:styleId="WW8Num120z2">
    <w:name w:val="WW8Num120z2"/>
    <w:rsid w:val="00C8624A"/>
    <w:rPr>
      <w:rFonts w:ascii="Wingdings" w:hAnsi="Wingdings" w:cs="Wingdings" w:hint="default"/>
    </w:rPr>
  </w:style>
  <w:style w:type="character" w:customStyle="1" w:styleId="WW8Num120z3">
    <w:name w:val="WW8Num120z3"/>
    <w:rsid w:val="00C8624A"/>
    <w:rPr>
      <w:rFonts w:ascii="Symbol" w:hAnsi="Symbol" w:cs="Symbol" w:hint="default"/>
    </w:rPr>
  </w:style>
  <w:style w:type="character" w:customStyle="1" w:styleId="WW8Num121z0">
    <w:name w:val="WW8Num121z0"/>
    <w:rsid w:val="00C8624A"/>
  </w:style>
  <w:style w:type="character" w:customStyle="1" w:styleId="WW8Num121z1">
    <w:name w:val="WW8Num121z1"/>
    <w:rsid w:val="00C8624A"/>
    <w:rPr>
      <w:rFonts w:hint="default"/>
      <w:u w:val="none"/>
    </w:rPr>
  </w:style>
  <w:style w:type="character" w:customStyle="1" w:styleId="WW8Num121z2">
    <w:name w:val="WW8Num121z2"/>
    <w:rsid w:val="00C8624A"/>
    <w:rPr>
      <w:rFonts w:hint="default"/>
      <w:u w:val="single"/>
    </w:rPr>
  </w:style>
  <w:style w:type="character" w:customStyle="1" w:styleId="WW8Num122z0">
    <w:name w:val="WW8Num122z0"/>
    <w:rsid w:val="00C8624A"/>
    <w:rPr>
      <w:rFonts w:hint="default"/>
    </w:rPr>
  </w:style>
  <w:style w:type="character" w:customStyle="1" w:styleId="WW8Num123z0">
    <w:name w:val="WW8Num123z0"/>
    <w:rsid w:val="00C8624A"/>
    <w:rPr>
      <w:rFonts w:ascii="Symbol" w:hAnsi="Symbol" w:cs="Symbol" w:hint="default"/>
      <w:sz w:val="20"/>
    </w:rPr>
  </w:style>
  <w:style w:type="character" w:customStyle="1" w:styleId="WW8Num123z1">
    <w:name w:val="WW8Num123z1"/>
    <w:rsid w:val="00C8624A"/>
    <w:rPr>
      <w:rFonts w:ascii="Courier New" w:hAnsi="Courier New" w:cs="Courier New" w:hint="default"/>
      <w:sz w:val="20"/>
    </w:rPr>
  </w:style>
  <w:style w:type="character" w:customStyle="1" w:styleId="WW8Num123z2">
    <w:name w:val="WW8Num123z2"/>
    <w:rsid w:val="00C8624A"/>
    <w:rPr>
      <w:rFonts w:ascii="Wingdings" w:hAnsi="Wingdings" w:cs="Wingdings" w:hint="default"/>
      <w:sz w:val="20"/>
    </w:rPr>
  </w:style>
  <w:style w:type="character" w:customStyle="1" w:styleId="WW8Num124z0">
    <w:name w:val="WW8Num124z0"/>
    <w:rsid w:val="00C8624A"/>
    <w:rPr>
      <w:rFonts w:hint="default"/>
      <w:sz w:val="22"/>
      <w:szCs w:val="22"/>
    </w:rPr>
  </w:style>
  <w:style w:type="character" w:customStyle="1" w:styleId="WW8Num125z0">
    <w:name w:val="WW8Num125z0"/>
    <w:rsid w:val="00C8624A"/>
    <w:rPr>
      <w:rFonts w:hint="default"/>
      <w:sz w:val="22"/>
      <w:szCs w:val="22"/>
    </w:rPr>
  </w:style>
  <w:style w:type="character" w:customStyle="1" w:styleId="WW8Num125z1">
    <w:name w:val="WW8Num125z1"/>
    <w:rsid w:val="00C8624A"/>
  </w:style>
  <w:style w:type="character" w:customStyle="1" w:styleId="WW8Num125z2">
    <w:name w:val="WW8Num125z2"/>
    <w:rsid w:val="00C8624A"/>
  </w:style>
  <w:style w:type="character" w:customStyle="1" w:styleId="WW8Num125z3">
    <w:name w:val="WW8Num125z3"/>
    <w:rsid w:val="00C8624A"/>
  </w:style>
  <w:style w:type="character" w:customStyle="1" w:styleId="WW8Num125z4">
    <w:name w:val="WW8Num125z4"/>
    <w:rsid w:val="00C8624A"/>
  </w:style>
  <w:style w:type="character" w:customStyle="1" w:styleId="WW8Num125z5">
    <w:name w:val="WW8Num125z5"/>
    <w:rsid w:val="00C8624A"/>
  </w:style>
  <w:style w:type="character" w:customStyle="1" w:styleId="WW8Num125z6">
    <w:name w:val="WW8Num125z6"/>
    <w:rsid w:val="00C8624A"/>
  </w:style>
  <w:style w:type="character" w:customStyle="1" w:styleId="WW8Num125z7">
    <w:name w:val="WW8Num125z7"/>
    <w:rsid w:val="00C8624A"/>
  </w:style>
  <w:style w:type="character" w:customStyle="1" w:styleId="WW8Num125z8">
    <w:name w:val="WW8Num125z8"/>
    <w:rsid w:val="00C8624A"/>
  </w:style>
  <w:style w:type="character" w:customStyle="1" w:styleId="WW8Num126z0">
    <w:name w:val="WW8Num126z0"/>
    <w:rsid w:val="00C8624A"/>
  </w:style>
  <w:style w:type="character" w:customStyle="1" w:styleId="Domylnaczcionkaakapitu5">
    <w:name w:val="Domyślna czcionka akapitu5"/>
    <w:rsid w:val="00C8624A"/>
  </w:style>
  <w:style w:type="character" w:customStyle="1" w:styleId="Nagwek1Znak">
    <w:name w:val="Nagłówek 1 Znak"/>
    <w:basedOn w:val="Domylnaczcionkaakapitu5"/>
    <w:uiPriority w:val="9"/>
    <w:rsid w:val="00C8624A"/>
    <w:rPr>
      <w:rFonts w:ascii="Times New Roman" w:eastAsia="Times New Roman" w:hAnsi="Times New Roman" w:cs="Times New Roman"/>
      <w:b/>
      <w:sz w:val="24"/>
      <w:szCs w:val="20"/>
    </w:rPr>
  </w:style>
  <w:style w:type="character" w:customStyle="1" w:styleId="Nagwek2Znak">
    <w:name w:val="Nagłówek 2 Znak"/>
    <w:basedOn w:val="Domylnaczcionkaakapitu5"/>
    <w:uiPriority w:val="9"/>
    <w:rsid w:val="00C8624A"/>
    <w:rPr>
      <w:rFonts w:ascii="Times New Roman" w:eastAsia="Times New Roman" w:hAnsi="Times New Roman" w:cs="Times New Roman"/>
      <w:b/>
      <w:sz w:val="28"/>
      <w:szCs w:val="20"/>
    </w:rPr>
  </w:style>
  <w:style w:type="character" w:customStyle="1" w:styleId="Nagwek3Znak">
    <w:name w:val="Nagłówek 3 Znak"/>
    <w:basedOn w:val="Domylnaczcionkaakapitu5"/>
    <w:uiPriority w:val="9"/>
    <w:rsid w:val="00C8624A"/>
    <w:rPr>
      <w:rFonts w:ascii="Times New Roman" w:eastAsia="Times New Roman" w:hAnsi="Times New Roman" w:cs="Times New Roman"/>
      <w:b/>
      <w:sz w:val="28"/>
    </w:rPr>
  </w:style>
  <w:style w:type="character" w:customStyle="1" w:styleId="Nagwek4Znak">
    <w:name w:val="Nagłówek 4 Znak"/>
    <w:basedOn w:val="Domylnaczcionkaakapitu5"/>
    <w:uiPriority w:val="9"/>
    <w:rsid w:val="00C8624A"/>
    <w:rPr>
      <w:rFonts w:ascii="Times New Roman" w:eastAsia="Times New Roman" w:hAnsi="Times New Roman" w:cs="Times New Roman"/>
      <w:b/>
      <w:bCs/>
      <w:sz w:val="24"/>
      <w:szCs w:val="24"/>
    </w:rPr>
  </w:style>
  <w:style w:type="character" w:customStyle="1" w:styleId="Nagwek5Znak">
    <w:name w:val="Nagłówek 5 Znak"/>
    <w:basedOn w:val="Domylnaczcionkaakapitu5"/>
    <w:uiPriority w:val="9"/>
    <w:rsid w:val="00C8624A"/>
    <w:rPr>
      <w:rFonts w:ascii="Calibri" w:eastAsia="Times New Roman" w:hAnsi="Calibri" w:cs="Times New Roman"/>
      <w:b/>
      <w:bCs/>
      <w:i/>
      <w:iCs/>
      <w:sz w:val="26"/>
      <w:szCs w:val="26"/>
    </w:rPr>
  </w:style>
  <w:style w:type="character" w:customStyle="1" w:styleId="Nagwek6Znak">
    <w:name w:val="Nagłówek 6 Znak"/>
    <w:basedOn w:val="Domylnaczcionkaakapitu5"/>
    <w:rsid w:val="00C8624A"/>
    <w:rPr>
      <w:rFonts w:ascii="Times New Roman" w:eastAsia="Times New Roman" w:hAnsi="Times New Roman" w:cs="Times New Roman"/>
      <w:b/>
      <w:sz w:val="24"/>
      <w:szCs w:val="20"/>
    </w:rPr>
  </w:style>
  <w:style w:type="character" w:customStyle="1" w:styleId="Nagwek7Znak">
    <w:name w:val="Nagłówek 7 Znak"/>
    <w:basedOn w:val="Domylnaczcionkaakapitu5"/>
    <w:uiPriority w:val="9"/>
    <w:rsid w:val="00C8624A"/>
    <w:rPr>
      <w:rFonts w:ascii="Times New Roman" w:eastAsia="Times New Roman" w:hAnsi="Times New Roman" w:cs="Times New Roman"/>
      <w:b/>
      <w:sz w:val="24"/>
      <w:szCs w:val="20"/>
    </w:rPr>
  </w:style>
  <w:style w:type="character" w:customStyle="1" w:styleId="Nagwek8Znak">
    <w:name w:val="Nagłówek 8 Znak"/>
    <w:basedOn w:val="Domylnaczcionkaakapitu5"/>
    <w:uiPriority w:val="9"/>
    <w:rsid w:val="00C8624A"/>
    <w:rPr>
      <w:rFonts w:ascii="Times New Roman" w:eastAsia="Times New Roman" w:hAnsi="Times New Roman" w:cs="Times New Roman"/>
      <w:b/>
      <w:sz w:val="24"/>
      <w:szCs w:val="20"/>
    </w:rPr>
  </w:style>
  <w:style w:type="character" w:customStyle="1" w:styleId="Nagwek9Znak">
    <w:name w:val="Nagłówek 9 Znak"/>
    <w:basedOn w:val="Domylnaczcionkaakapitu5"/>
    <w:uiPriority w:val="9"/>
    <w:rsid w:val="00C8624A"/>
    <w:rPr>
      <w:rFonts w:ascii="Cambria" w:eastAsia="Times New Roman" w:hAnsi="Cambria" w:cs="Times New Roman"/>
      <w:sz w:val="22"/>
      <w:szCs w:val="22"/>
    </w:rPr>
  </w:style>
  <w:style w:type="character" w:styleId="Hipercze">
    <w:name w:val="Hyperlink"/>
    <w:basedOn w:val="Domylnaczcionkaakapitu5"/>
    <w:uiPriority w:val="99"/>
    <w:rsid w:val="00C8624A"/>
    <w:rPr>
      <w:color w:val="0000FF"/>
      <w:u w:val="single"/>
    </w:rPr>
  </w:style>
  <w:style w:type="character" w:customStyle="1" w:styleId="StopkaZnak">
    <w:name w:val="Stopka Znak"/>
    <w:basedOn w:val="Domylnaczcionkaakapitu5"/>
    <w:uiPriority w:val="99"/>
    <w:rsid w:val="00C8624A"/>
    <w:rPr>
      <w:rFonts w:ascii="Times New Roman" w:eastAsia="Times New Roman" w:hAnsi="Times New Roman" w:cs="Times New Roman"/>
      <w:sz w:val="24"/>
      <w:szCs w:val="24"/>
    </w:rPr>
  </w:style>
  <w:style w:type="character" w:customStyle="1" w:styleId="Tekstpodstawowy3Znak">
    <w:name w:val="Tekst podstawowy 3 Znak"/>
    <w:basedOn w:val="Domylnaczcionkaakapitu5"/>
    <w:rsid w:val="00C8624A"/>
    <w:rPr>
      <w:rFonts w:ascii="Times New Roman" w:eastAsia="Times New Roman" w:hAnsi="Times New Roman" w:cs="Times New Roman"/>
      <w:b/>
      <w:sz w:val="24"/>
      <w:szCs w:val="20"/>
    </w:rPr>
  </w:style>
  <w:style w:type="character" w:customStyle="1" w:styleId="TekstpodstawowyZnak">
    <w:name w:val="Tekst podstawowy Znak"/>
    <w:basedOn w:val="Domylnaczcionkaakapitu5"/>
    <w:rsid w:val="00C8624A"/>
    <w:rPr>
      <w:rFonts w:ascii="Times New Roman" w:eastAsia="Times New Roman" w:hAnsi="Times New Roman" w:cs="Times New Roman"/>
      <w:sz w:val="24"/>
      <w:szCs w:val="20"/>
    </w:rPr>
  </w:style>
  <w:style w:type="character" w:customStyle="1" w:styleId="Tekstpodstawowy2Znak">
    <w:name w:val="Tekst podstawowy 2 Znak"/>
    <w:basedOn w:val="Domylnaczcionkaakapitu5"/>
    <w:uiPriority w:val="99"/>
    <w:rsid w:val="00C8624A"/>
    <w:rPr>
      <w:rFonts w:ascii="Times New Roman" w:eastAsia="Times New Roman" w:hAnsi="Times New Roman" w:cs="Times New Roman"/>
      <w:sz w:val="24"/>
      <w:szCs w:val="20"/>
    </w:rPr>
  </w:style>
  <w:style w:type="character" w:styleId="Numerstrony">
    <w:name w:val="page number"/>
    <w:basedOn w:val="Domylnaczcionkaakapitu5"/>
    <w:rsid w:val="00C8624A"/>
  </w:style>
  <w:style w:type="character" w:customStyle="1" w:styleId="text2bold">
    <w:name w:val="text2 bold"/>
    <w:basedOn w:val="Domylnaczcionkaakapitu5"/>
    <w:rsid w:val="00C8624A"/>
  </w:style>
  <w:style w:type="character" w:customStyle="1" w:styleId="ZwykytekstZnak">
    <w:name w:val="Zwykły tekst Znak"/>
    <w:basedOn w:val="Domylnaczcionkaakapitu5"/>
    <w:link w:val="Zwykytekst"/>
    <w:rsid w:val="00C8624A"/>
    <w:rPr>
      <w:rFonts w:ascii="Courier New" w:eastAsia="Times New Roman" w:hAnsi="Courier New" w:cs="Times New Roman"/>
      <w:sz w:val="20"/>
      <w:szCs w:val="20"/>
    </w:rPr>
  </w:style>
  <w:style w:type="paragraph" w:styleId="Zwykytekst">
    <w:name w:val="Plain Text"/>
    <w:basedOn w:val="Normalny"/>
    <w:link w:val="ZwykytekstZnak"/>
    <w:rsid w:val="00D03C97"/>
    <w:pPr>
      <w:suppressAutoHyphens w:val="0"/>
      <w:autoSpaceDE w:val="0"/>
      <w:autoSpaceDN w:val="0"/>
      <w:spacing w:before="90" w:line="380" w:lineRule="atLeast"/>
      <w:jc w:val="both"/>
    </w:pPr>
    <w:rPr>
      <w:rFonts w:ascii="Courier New" w:hAnsi="Courier New"/>
      <w:kern w:val="0"/>
      <w:sz w:val="20"/>
      <w:szCs w:val="20"/>
      <w:lang w:eastAsia="pl-PL"/>
    </w:rPr>
  </w:style>
  <w:style w:type="character" w:styleId="Tytuksiki">
    <w:name w:val="Book Title"/>
    <w:basedOn w:val="Domylnaczcionkaakapitu5"/>
    <w:qFormat/>
    <w:rsid w:val="00C8624A"/>
    <w:rPr>
      <w:b/>
      <w:bCs/>
      <w:smallCaps/>
      <w:spacing w:val="5"/>
    </w:rPr>
  </w:style>
  <w:style w:type="character" w:customStyle="1" w:styleId="PodtytuZnak">
    <w:name w:val="Podtytuł Znak"/>
    <w:basedOn w:val="Domylnaczcionkaakapitu5"/>
    <w:rsid w:val="00C8624A"/>
    <w:rPr>
      <w:rFonts w:ascii="Times New Roman" w:eastAsia="Lucida Sans Unicode" w:hAnsi="Times New Roman" w:cs="Times New Roman"/>
      <w:kern w:val="1"/>
      <w:sz w:val="32"/>
      <w:lang w:eastAsia="zh-CN"/>
    </w:rPr>
  </w:style>
  <w:style w:type="character" w:customStyle="1" w:styleId="TekstprzypisukocowegoZnak">
    <w:name w:val="Tekst przypisu końcowego Znak"/>
    <w:basedOn w:val="Domylnaczcionkaakapitu5"/>
    <w:rsid w:val="00C8624A"/>
    <w:rPr>
      <w:rFonts w:ascii="Times New Roman" w:eastAsia="Times New Roman" w:hAnsi="Times New Roman" w:cs="Times New Roman"/>
    </w:rPr>
  </w:style>
  <w:style w:type="character" w:customStyle="1" w:styleId="FontStyle58">
    <w:name w:val="Font Style58"/>
    <w:rsid w:val="00C8624A"/>
    <w:rPr>
      <w:rFonts w:ascii="Times New Roman" w:hAnsi="Times New Roman" w:cs="Times New Roman"/>
      <w:sz w:val="16"/>
      <w:szCs w:val="16"/>
    </w:rPr>
  </w:style>
  <w:style w:type="character" w:customStyle="1" w:styleId="TytuZnak">
    <w:name w:val="Tytuł Znak"/>
    <w:basedOn w:val="Domylnaczcionkaakapitu5"/>
    <w:rsid w:val="00C8624A"/>
    <w:rPr>
      <w:rFonts w:ascii="Arial" w:eastAsia="Times New Roman" w:hAnsi="Arial" w:cs="Arial"/>
      <w:b/>
      <w:bCs/>
      <w:sz w:val="22"/>
      <w:szCs w:val="24"/>
    </w:rPr>
  </w:style>
  <w:style w:type="character" w:customStyle="1" w:styleId="NagwekZnak">
    <w:name w:val="Nagłówek Znak"/>
    <w:basedOn w:val="Domylnaczcionkaakapitu5"/>
    <w:uiPriority w:val="99"/>
    <w:rsid w:val="00C8624A"/>
    <w:rPr>
      <w:rFonts w:ascii="Arial" w:eastAsia="Lucida Sans Unicode" w:hAnsi="Arial" w:cs="Arial"/>
      <w:kern w:val="1"/>
      <w:sz w:val="28"/>
      <w:lang w:eastAsia="zh-CN"/>
    </w:rPr>
  </w:style>
  <w:style w:type="character" w:styleId="Pogrubienie">
    <w:name w:val="Strong"/>
    <w:basedOn w:val="Domylnaczcionkaakapitu5"/>
    <w:qFormat/>
    <w:rsid w:val="00C8624A"/>
    <w:rPr>
      <w:b/>
      <w:bCs/>
    </w:rPr>
  </w:style>
  <w:style w:type="character" w:customStyle="1" w:styleId="text2">
    <w:name w:val="text2"/>
    <w:basedOn w:val="Domylnaczcionkaakapitu5"/>
    <w:rsid w:val="00C8624A"/>
  </w:style>
  <w:style w:type="character" w:customStyle="1" w:styleId="Znakiprzypiswkocowych">
    <w:name w:val="Znaki przypisów końcowych"/>
    <w:basedOn w:val="Domylnaczcionkaakapitu5"/>
    <w:rsid w:val="00C8624A"/>
    <w:rPr>
      <w:vertAlign w:val="superscript"/>
    </w:rPr>
  </w:style>
  <w:style w:type="character" w:styleId="Odwoanieintensywne">
    <w:name w:val="Intense Reference"/>
    <w:basedOn w:val="Domylnaczcionkaakapitu5"/>
    <w:qFormat/>
    <w:rsid w:val="00C8624A"/>
    <w:rPr>
      <w:b/>
      <w:bCs/>
      <w:smallCaps/>
      <w:color w:val="C0504D"/>
      <w:spacing w:val="5"/>
      <w:u w:val="single"/>
    </w:rPr>
  </w:style>
  <w:style w:type="character" w:styleId="Odwoaniedelikatne">
    <w:name w:val="Subtle Reference"/>
    <w:basedOn w:val="Domylnaczcionkaakapitu5"/>
    <w:qFormat/>
    <w:rsid w:val="00C8624A"/>
    <w:rPr>
      <w:smallCaps/>
      <w:color w:val="C0504D"/>
      <w:u w:val="single"/>
    </w:rPr>
  </w:style>
  <w:style w:type="character" w:customStyle="1" w:styleId="TekstdymkaZnak">
    <w:name w:val="Tekst dymka Znak"/>
    <w:basedOn w:val="Domylnaczcionkaakapitu5"/>
    <w:rsid w:val="00C8624A"/>
    <w:rPr>
      <w:rFonts w:ascii="Tahoma" w:eastAsia="Times New Roman" w:hAnsi="Tahoma" w:cs="Tahoma"/>
      <w:sz w:val="16"/>
      <w:szCs w:val="16"/>
    </w:rPr>
  </w:style>
  <w:style w:type="character" w:customStyle="1" w:styleId="Tekstpodstawowywcity3Znak">
    <w:name w:val="Tekst podstawowy wcięty 3 Znak"/>
    <w:basedOn w:val="Domylnaczcionkaakapitu5"/>
    <w:rsid w:val="00C8624A"/>
    <w:rPr>
      <w:rFonts w:ascii="Times New Roman" w:eastAsia="Times New Roman" w:hAnsi="Times New Roman" w:cs="Times New Roman"/>
      <w:sz w:val="16"/>
      <w:szCs w:val="16"/>
    </w:rPr>
  </w:style>
  <w:style w:type="character" w:customStyle="1" w:styleId="TekstpodstawowywcityZnak">
    <w:name w:val="Tekst podstawowy wcięty Znak"/>
    <w:basedOn w:val="Domylnaczcionkaakapitu5"/>
    <w:rsid w:val="00C8624A"/>
    <w:rPr>
      <w:rFonts w:ascii="Times New Roman" w:eastAsia="Times New Roman" w:hAnsi="Times New Roman" w:cs="Times New Roman"/>
      <w:sz w:val="24"/>
      <w:szCs w:val="24"/>
    </w:rPr>
  </w:style>
  <w:style w:type="character" w:customStyle="1" w:styleId="WW8Num92z1">
    <w:name w:val="WW8Num92z1"/>
    <w:rsid w:val="00C8624A"/>
    <w:rPr>
      <w:rFonts w:ascii="OpenSymbol" w:hAnsi="OpenSymbol" w:cs="OpenSymbol"/>
    </w:rPr>
  </w:style>
  <w:style w:type="character" w:customStyle="1" w:styleId="WW8Num92z3">
    <w:name w:val="WW8Num92z3"/>
    <w:rsid w:val="00C8624A"/>
    <w:rPr>
      <w:rFonts w:ascii="Wingdings 2" w:hAnsi="Wingdings 2" w:cs="OpenSymbol"/>
    </w:rPr>
  </w:style>
  <w:style w:type="character" w:customStyle="1" w:styleId="WW8Num93z1">
    <w:name w:val="WW8Num93z1"/>
    <w:rsid w:val="00C8624A"/>
    <w:rPr>
      <w:rFonts w:ascii="OpenSymbol" w:hAnsi="OpenSymbol" w:cs="OpenSymbol"/>
    </w:rPr>
  </w:style>
  <w:style w:type="character" w:customStyle="1" w:styleId="WW8Num95z1">
    <w:name w:val="WW8Num95z1"/>
    <w:rsid w:val="00C8624A"/>
    <w:rPr>
      <w:rFonts w:ascii="Courier New" w:hAnsi="Courier New" w:cs="Courier New"/>
    </w:rPr>
  </w:style>
  <w:style w:type="character" w:customStyle="1" w:styleId="WW8Num95z2">
    <w:name w:val="WW8Num95z2"/>
    <w:rsid w:val="00C8624A"/>
    <w:rPr>
      <w:rFonts w:ascii="Wingdings" w:hAnsi="Wingdings" w:cs="Wingdings"/>
    </w:rPr>
  </w:style>
  <w:style w:type="character" w:customStyle="1" w:styleId="Domylnaczcionkaakapitu4">
    <w:name w:val="Domyślna czcionka akapitu4"/>
    <w:rsid w:val="00C8624A"/>
  </w:style>
  <w:style w:type="character" w:customStyle="1" w:styleId="Absatz-Standardschriftart">
    <w:name w:val="Absatz-Standardschriftart"/>
    <w:rsid w:val="00C8624A"/>
  </w:style>
  <w:style w:type="character" w:customStyle="1" w:styleId="WW-Absatz-Standardschriftart">
    <w:name w:val="WW-Absatz-Standardschriftart"/>
    <w:rsid w:val="00C8624A"/>
  </w:style>
  <w:style w:type="character" w:customStyle="1" w:styleId="WW8Num75z1">
    <w:name w:val="WW8Num75z1"/>
    <w:rsid w:val="00C8624A"/>
    <w:rPr>
      <w:rFonts w:ascii="Courier New" w:hAnsi="Courier New" w:cs="Courier New"/>
    </w:rPr>
  </w:style>
  <w:style w:type="character" w:customStyle="1" w:styleId="WW8Num75z2">
    <w:name w:val="WW8Num75z2"/>
    <w:rsid w:val="00C8624A"/>
    <w:rPr>
      <w:rFonts w:ascii="Wingdings" w:hAnsi="Wingdings" w:cs="Wingdings"/>
    </w:rPr>
  </w:style>
  <w:style w:type="character" w:customStyle="1" w:styleId="WW8Num76z1">
    <w:name w:val="WW8Num76z1"/>
    <w:rsid w:val="00C8624A"/>
    <w:rPr>
      <w:rFonts w:ascii="Courier New" w:hAnsi="Courier New" w:cs="Courier New"/>
    </w:rPr>
  </w:style>
  <w:style w:type="character" w:customStyle="1" w:styleId="WW8Num76z2">
    <w:name w:val="WW8Num76z2"/>
    <w:rsid w:val="00C8624A"/>
    <w:rPr>
      <w:rFonts w:ascii="Wingdings" w:hAnsi="Wingdings" w:cs="Wingdings"/>
    </w:rPr>
  </w:style>
  <w:style w:type="character" w:customStyle="1" w:styleId="WW8Num77z1">
    <w:name w:val="WW8Num77z1"/>
    <w:rsid w:val="00C8624A"/>
    <w:rPr>
      <w:rFonts w:ascii="Courier New" w:hAnsi="Courier New" w:cs="Courier New"/>
    </w:rPr>
  </w:style>
  <w:style w:type="character" w:customStyle="1" w:styleId="WW8Num77z2">
    <w:name w:val="WW8Num77z2"/>
    <w:rsid w:val="00C8624A"/>
    <w:rPr>
      <w:rFonts w:ascii="Wingdings" w:hAnsi="Wingdings" w:cs="Wingdings"/>
    </w:rPr>
  </w:style>
  <w:style w:type="character" w:customStyle="1" w:styleId="WW8Num78z1">
    <w:name w:val="WW8Num78z1"/>
    <w:rsid w:val="00C8624A"/>
    <w:rPr>
      <w:rFonts w:ascii="Courier New" w:hAnsi="Courier New" w:cs="Courier New"/>
    </w:rPr>
  </w:style>
  <w:style w:type="character" w:customStyle="1" w:styleId="WW8Num78z2">
    <w:name w:val="WW8Num78z2"/>
    <w:rsid w:val="00C8624A"/>
    <w:rPr>
      <w:rFonts w:ascii="Wingdings" w:hAnsi="Wingdings" w:cs="Wingdings"/>
    </w:rPr>
  </w:style>
  <w:style w:type="character" w:customStyle="1" w:styleId="WW8Num79z1">
    <w:name w:val="WW8Num79z1"/>
    <w:rsid w:val="00C8624A"/>
    <w:rPr>
      <w:rFonts w:ascii="Courier New" w:hAnsi="Courier New" w:cs="Courier New"/>
    </w:rPr>
  </w:style>
  <w:style w:type="character" w:customStyle="1" w:styleId="WW8Num79z2">
    <w:name w:val="WW8Num79z2"/>
    <w:rsid w:val="00C8624A"/>
    <w:rPr>
      <w:rFonts w:ascii="Wingdings" w:hAnsi="Wingdings" w:cs="Wingdings"/>
    </w:rPr>
  </w:style>
  <w:style w:type="character" w:customStyle="1" w:styleId="WW8Num80z1">
    <w:name w:val="WW8Num80z1"/>
    <w:rsid w:val="00C8624A"/>
    <w:rPr>
      <w:rFonts w:ascii="Courier New" w:hAnsi="Courier New" w:cs="Courier New"/>
    </w:rPr>
  </w:style>
  <w:style w:type="character" w:customStyle="1" w:styleId="WW8Num80z2">
    <w:name w:val="WW8Num80z2"/>
    <w:rsid w:val="00C8624A"/>
    <w:rPr>
      <w:rFonts w:ascii="Wingdings" w:hAnsi="Wingdings" w:cs="Wingdings"/>
    </w:rPr>
  </w:style>
  <w:style w:type="character" w:customStyle="1" w:styleId="WW8Num81z1">
    <w:name w:val="WW8Num81z1"/>
    <w:rsid w:val="00C8624A"/>
    <w:rPr>
      <w:rFonts w:ascii="Courier New" w:hAnsi="Courier New" w:cs="Courier New"/>
    </w:rPr>
  </w:style>
  <w:style w:type="character" w:customStyle="1" w:styleId="WW8Num81z2">
    <w:name w:val="WW8Num81z2"/>
    <w:rsid w:val="00C8624A"/>
    <w:rPr>
      <w:rFonts w:ascii="Wingdings" w:hAnsi="Wingdings" w:cs="Wingdings"/>
    </w:rPr>
  </w:style>
  <w:style w:type="character" w:customStyle="1" w:styleId="WW8Num82z1">
    <w:name w:val="WW8Num82z1"/>
    <w:rsid w:val="00C8624A"/>
    <w:rPr>
      <w:rFonts w:ascii="Courier New" w:hAnsi="Courier New" w:cs="Courier New"/>
    </w:rPr>
  </w:style>
  <w:style w:type="character" w:customStyle="1" w:styleId="WW8Num82z2">
    <w:name w:val="WW8Num82z2"/>
    <w:rsid w:val="00C8624A"/>
    <w:rPr>
      <w:rFonts w:ascii="Wingdings" w:hAnsi="Wingdings" w:cs="Wingdings"/>
    </w:rPr>
  </w:style>
  <w:style w:type="character" w:customStyle="1" w:styleId="WW8Num83z1">
    <w:name w:val="WW8Num83z1"/>
    <w:rsid w:val="00C8624A"/>
    <w:rPr>
      <w:rFonts w:ascii="Courier New" w:hAnsi="Courier New" w:cs="Courier New"/>
    </w:rPr>
  </w:style>
  <w:style w:type="character" w:customStyle="1" w:styleId="WW8Num83z2">
    <w:name w:val="WW8Num83z2"/>
    <w:rsid w:val="00C8624A"/>
    <w:rPr>
      <w:rFonts w:ascii="Wingdings" w:hAnsi="Wingdings" w:cs="Wingdings"/>
    </w:rPr>
  </w:style>
  <w:style w:type="character" w:customStyle="1" w:styleId="WW8Num84z1">
    <w:name w:val="WW8Num84z1"/>
    <w:rsid w:val="00C8624A"/>
    <w:rPr>
      <w:rFonts w:ascii="Courier New" w:hAnsi="Courier New" w:cs="Courier New"/>
    </w:rPr>
  </w:style>
  <w:style w:type="character" w:customStyle="1" w:styleId="WW8Num84z2">
    <w:name w:val="WW8Num84z2"/>
    <w:rsid w:val="00C8624A"/>
    <w:rPr>
      <w:rFonts w:ascii="Wingdings" w:hAnsi="Wingdings" w:cs="Wingdings"/>
    </w:rPr>
  </w:style>
  <w:style w:type="character" w:customStyle="1" w:styleId="WW8Num85z1">
    <w:name w:val="WW8Num85z1"/>
    <w:rsid w:val="00C8624A"/>
    <w:rPr>
      <w:rFonts w:ascii="Courier New" w:hAnsi="Courier New" w:cs="Courier New"/>
    </w:rPr>
  </w:style>
  <w:style w:type="character" w:customStyle="1" w:styleId="WW8Num85z2">
    <w:name w:val="WW8Num85z2"/>
    <w:rsid w:val="00C8624A"/>
    <w:rPr>
      <w:rFonts w:ascii="Wingdings" w:hAnsi="Wingdings" w:cs="Wingdings"/>
    </w:rPr>
  </w:style>
  <w:style w:type="character" w:customStyle="1" w:styleId="WW8Num86z1">
    <w:name w:val="WW8Num86z1"/>
    <w:rsid w:val="00C8624A"/>
    <w:rPr>
      <w:rFonts w:ascii="Courier New" w:hAnsi="Courier New" w:cs="Courier New"/>
    </w:rPr>
  </w:style>
  <w:style w:type="character" w:customStyle="1" w:styleId="WW8Num86z2">
    <w:name w:val="WW8Num86z2"/>
    <w:rsid w:val="00C8624A"/>
    <w:rPr>
      <w:rFonts w:ascii="Wingdings" w:hAnsi="Wingdings" w:cs="Wingdings"/>
    </w:rPr>
  </w:style>
  <w:style w:type="character" w:customStyle="1" w:styleId="WW8Num87z1">
    <w:name w:val="WW8Num87z1"/>
    <w:rsid w:val="00C8624A"/>
    <w:rPr>
      <w:rFonts w:ascii="Courier New" w:hAnsi="Courier New" w:cs="Courier New"/>
    </w:rPr>
  </w:style>
  <w:style w:type="character" w:customStyle="1" w:styleId="WW8Num87z2">
    <w:name w:val="WW8Num87z2"/>
    <w:rsid w:val="00C8624A"/>
    <w:rPr>
      <w:rFonts w:ascii="Wingdings" w:hAnsi="Wingdings" w:cs="Wingdings"/>
    </w:rPr>
  </w:style>
  <w:style w:type="character" w:customStyle="1" w:styleId="WW8Num88z1">
    <w:name w:val="WW8Num88z1"/>
    <w:rsid w:val="00C8624A"/>
    <w:rPr>
      <w:rFonts w:ascii="Courier New" w:hAnsi="Courier New" w:cs="Courier New"/>
    </w:rPr>
  </w:style>
  <w:style w:type="character" w:customStyle="1" w:styleId="WW8Num88z2">
    <w:name w:val="WW8Num88z2"/>
    <w:rsid w:val="00C8624A"/>
    <w:rPr>
      <w:rFonts w:ascii="Wingdings" w:hAnsi="Wingdings" w:cs="Wingdings"/>
    </w:rPr>
  </w:style>
  <w:style w:type="character" w:customStyle="1" w:styleId="WW8Num89z2">
    <w:name w:val="WW8Num89z2"/>
    <w:rsid w:val="00C8624A"/>
    <w:rPr>
      <w:rFonts w:ascii="Wingdings" w:hAnsi="Wingdings" w:cs="Wingdings"/>
    </w:rPr>
  </w:style>
  <w:style w:type="character" w:customStyle="1" w:styleId="WW8Num90z2">
    <w:name w:val="WW8Num90z2"/>
    <w:rsid w:val="00C8624A"/>
    <w:rPr>
      <w:rFonts w:ascii="Wingdings" w:hAnsi="Wingdings" w:cs="Wingdings"/>
    </w:rPr>
  </w:style>
  <w:style w:type="character" w:customStyle="1" w:styleId="WW8Num91z2">
    <w:name w:val="WW8Num91z2"/>
    <w:rsid w:val="00C8624A"/>
    <w:rPr>
      <w:rFonts w:ascii="Wingdings" w:hAnsi="Wingdings" w:cs="Wingdings"/>
    </w:rPr>
  </w:style>
  <w:style w:type="character" w:customStyle="1" w:styleId="Domylnaczcionkaakapitu3">
    <w:name w:val="Domyślna czcionka akapitu3"/>
    <w:rsid w:val="00C8624A"/>
  </w:style>
  <w:style w:type="character" w:customStyle="1" w:styleId="Domylnaczcionkaakapitu2">
    <w:name w:val="Domyślna czcionka akapitu2"/>
    <w:rsid w:val="00C8624A"/>
  </w:style>
  <w:style w:type="character" w:customStyle="1" w:styleId="WW-Absatz-Standardschriftart1">
    <w:name w:val="WW-Absatz-Standardschriftart1"/>
    <w:rsid w:val="00C8624A"/>
  </w:style>
  <w:style w:type="character" w:customStyle="1" w:styleId="WW8NumSt1z0">
    <w:name w:val="WW8NumSt1z0"/>
    <w:rsid w:val="00C8624A"/>
    <w:rPr>
      <w:rFonts w:ascii="Symbol" w:hAnsi="Symbol" w:cs="Symbol"/>
    </w:rPr>
  </w:style>
  <w:style w:type="character" w:customStyle="1" w:styleId="WW8NumSt1z1">
    <w:name w:val="WW8NumSt1z1"/>
    <w:rsid w:val="00C8624A"/>
    <w:rPr>
      <w:rFonts w:ascii="Courier New" w:hAnsi="Courier New" w:cs="Courier New"/>
    </w:rPr>
  </w:style>
  <w:style w:type="character" w:customStyle="1" w:styleId="WW8NumSt1z2">
    <w:name w:val="WW8NumSt1z2"/>
    <w:rsid w:val="00C8624A"/>
    <w:rPr>
      <w:rFonts w:ascii="Wingdings" w:hAnsi="Wingdings" w:cs="Wingdings"/>
    </w:rPr>
  </w:style>
  <w:style w:type="character" w:customStyle="1" w:styleId="Domylnaczcionkaakapitu1">
    <w:name w:val="Domyślna czcionka akapitu1"/>
    <w:rsid w:val="00C8624A"/>
  </w:style>
  <w:style w:type="character" w:customStyle="1" w:styleId="Symbolewypunktowania">
    <w:name w:val="Symbole wypunktowania"/>
    <w:rsid w:val="00C8624A"/>
    <w:rPr>
      <w:rFonts w:ascii="OpenSymbol" w:eastAsia="OpenSymbol" w:hAnsi="OpenSymbol" w:cs="OpenSymbol"/>
    </w:rPr>
  </w:style>
  <w:style w:type="character" w:customStyle="1" w:styleId="Znakinumeracji">
    <w:name w:val="Znaki numeracji"/>
    <w:rsid w:val="00C8624A"/>
  </w:style>
  <w:style w:type="character" w:customStyle="1" w:styleId="Znakiwypunktowania">
    <w:name w:val="Znaki wypunktowania"/>
    <w:rsid w:val="00C8624A"/>
    <w:rPr>
      <w:rFonts w:ascii="OpenSymbol" w:eastAsia="OpenSymbol" w:hAnsi="OpenSymbol" w:cs="OpenSymbol"/>
    </w:rPr>
  </w:style>
  <w:style w:type="character" w:customStyle="1" w:styleId="WW8Num92z4">
    <w:name w:val="WW8Num92z4"/>
    <w:rsid w:val="00C8624A"/>
  </w:style>
  <w:style w:type="character" w:customStyle="1" w:styleId="WW8Num92z5">
    <w:name w:val="WW8Num92z5"/>
    <w:rsid w:val="00C8624A"/>
  </w:style>
  <w:style w:type="character" w:customStyle="1" w:styleId="WW8Num92z6">
    <w:name w:val="WW8Num92z6"/>
    <w:rsid w:val="00C8624A"/>
  </w:style>
  <w:style w:type="character" w:customStyle="1" w:styleId="WW8Num92z7">
    <w:name w:val="WW8Num92z7"/>
    <w:rsid w:val="00C8624A"/>
  </w:style>
  <w:style w:type="character" w:customStyle="1" w:styleId="WW8Num92z8">
    <w:name w:val="WW8Num92z8"/>
    <w:rsid w:val="00C8624A"/>
  </w:style>
  <w:style w:type="character" w:customStyle="1" w:styleId="WW8Num83z3">
    <w:name w:val="WW8Num83z3"/>
    <w:rsid w:val="00C8624A"/>
  </w:style>
  <w:style w:type="character" w:customStyle="1" w:styleId="WW8Num83z4">
    <w:name w:val="WW8Num83z4"/>
    <w:rsid w:val="00C8624A"/>
  </w:style>
  <w:style w:type="character" w:customStyle="1" w:styleId="WW8Num83z5">
    <w:name w:val="WW8Num83z5"/>
    <w:rsid w:val="00C8624A"/>
  </w:style>
  <w:style w:type="character" w:customStyle="1" w:styleId="WW8Num83z6">
    <w:name w:val="WW8Num83z6"/>
    <w:rsid w:val="00C8624A"/>
  </w:style>
  <w:style w:type="character" w:customStyle="1" w:styleId="WW8Num83z7">
    <w:name w:val="WW8Num83z7"/>
    <w:rsid w:val="00C8624A"/>
  </w:style>
  <w:style w:type="character" w:customStyle="1" w:styleId="WW8Num83z8">
    <w:name w:val="WW8Num83z8"/>
    <w:rsid w:val="00C8624A"/>
  </w:style>
  <w:style w:type="character" w:customStyle="1" w:styleId="WW8Num86z3">
    <w:name w:val="WW8Num86z3"/>
    <w:rsid w:val="00C8624A"/>
  </w:style>
  <w:style w:type="character" w:customStyle="1" w:styleId="WW8Num86z4">
    <w:name w:val="WW8Num86z4"/>
    <w:rsid w:val="00C8624A"/>
  </w:style>
  <w:style w:type="character" w:customStyle="1" w:styleId="WW8Num86z5">
    <w:name w:val="WW8Num86z5"/>
    <w:rsid w:val="00C8624A"/>
  </w:style>
  <w:style w:type="character" w:customStyle="1" w:styleId="WW8Num86z6">
    <w:name w:val="WW8Num86z6"/>
    <w:rsid w:val="00C8624A"/>
  </w:style>
  <w:style w:type="character" w:customStyle="1" w:styleId="WW8Num86z7">
    <w:name w:val="WW8Num86z7"/>
    <w:rsid w:val="00C8624A"/>
  </w:style>
  <w:style w:type="character" w:customStyle="1" w:styleId="WW8Num86z8">
    <w:name w:val="WW8Num86z8"/>
    <w:rsid w:val="00C8624A"/>
  </w:style>
  <w:style w:type="character" w:customStyle="1" w:styleId="WW8Num91z4">
    <w:name w:val="WW8Num91z4"/>
    <w:rsid w:val="00C8624A"/>
  </w:style>
  <w:style w:type="character" w:customStyle="1" w:styleId="WW8Num91z5">
    <w:name w:val="WW8Num91z5"/>
    <w:rsid w:val="00C8624A"/>
  </w:style>
  <w:style w:type="character" w:customStyle="1" w:styleId="WW8Num91z6">
    <w:name w:val="WW8Num91z6"/>
    <w:rsid w:val="00C8624A"/>
  </w:style>
  <w:style w:type="character" w:customStyle="1" w:styleId="WW8Num91z7">
    <w:name w:val="WW8Num91z7"/>
    <w:rsid w:val="00C8624A"/>
  </w:style>
  <w:style w:type="character" w:customStyle="1" w:styleId="WW8Num91z8">
    <w:name w:val="WW8Num91z8"/>
    <w:rsid w:val="00C8624A"/>
  </w:style>
  <w:style w:type="character" w:customStyle="1" w:styleId="WW8Num84z4">
    <w:name w:val="WW8Num84z4"/>
    <w:rsid w:val="00C8624A"/>
    <w:rPr>
      <w:rFonts w:hint="default"/>
      <w:sz w:val="24"/>
      <w:szCs w:val="24"/>
    </w:rPr>
  </w:style>
  <w:style w:type="character" w:customStyle="1" w:styleId="WW8Num84z6">
    <w:name w:val="WW8Num84z6"/>
    <w:rsid w:val="00C8624A"/>
    <w:rPr>
      <w:rFonts w:hint="default"/>
      <w:color w:val="auto"/>
    </w:rPr>
  </w:style>
  <w:style w:type="character" w:customStyle="1" w:styleId="WW8Num94z2">
    <w:name w:val="WW8Num94z2"/>
    <w:rsid w:val="00C8624A"/>
  </w:style>
  <w:style w:type="character" w:customStyle="1" w:styleId="WW8Num94z4">
    <w:name w:val="WW8Num94z4"/>
    <w:rsid w:val="00C8624A"/>
  </w:style>
  <w:style w:type="character" w:customStyle="1" w:styleId="WW8Num94z5">
    <w:name w:val="WW8Num94z5"/>
    <w:rsid w:val="00C8624A"/>
  </w:style>
  <w:style w:type="character" w:customStyle="1" w:styleId="WW8Num94z6">
    <w:name w:val="WW8Num94z6"/>
    <w:rsid w:val="00C8624A"/>
  </w:style>
  <w:style w:type="character" w:customStyle="1" w:styleId="WW8Num94z7">
    <w:name w:val="WW8Num94z7"/>
    <w:rsid w:val="00C8624A"/>
  </w:style>
  <w:style w:type="character" w:customStyle="1" w:styleId="WW8Num94z8">
    <w:name w:val="WW8Num94z8"/>
    <w:rsid w:val="00C8624A"/>
  </w:style>
  <w:style w:type="character" w:customStyle="1" w:styleId="WW8Num75z3">
    <w:name w:val="WW8Num75z3"/>
    <w:rsid w:val="00C8624A"/>
  </w:style>
  <w:style w:type="character" w:customStyle="1" w:styleId="WW8Num75z4">
    <w:name w:val="WW8Num75z4"/>
    <w:rsid w:val="00C8624A"/>
  </w:style>
  <w:style w:type="character" w:customStyle="1" w:styleId="WW8Num75z5">
    <w:name w:val="WW8Num75z5"/>
    <w:rsid w:val="00C8624A"/>
  </w:style>
  <w:style w:type="character" w:customStyle="1" w:styleId="WW8Num75z6">
    <w:name w:val="WW8Num75z6"/>
    <w:rsid w:val="00C8624A"/>
  </w:style>
  <w:style w:type="character" w:customStyle="1" w:styleId="WW8Num75z7">
    <w:name w:val="WW8Num75z7"/>
    <w:rsid w:val="00C8624A"/>
  </w:style>
  <w:style w:type="character" w:customStyle="1" w:styleId="WW8Num75z8">
    <w:name w:val="WW8Num75z8"/>
    <w:rsid w:val="00C8624A"/>
  </w:style>
  <w:style w:type="character" w:customStyle="1" w:styleId="WW8Num93z2">
    <w:name w:val="WW8Num93z2"/>
    <w:rsid w:val="00C8624A"/>
    <w:rPr>
      <w:rFonts w:ascii="Wingdings" w:hAnsi="Wingdings" w:cs="Wingdings" w:hint="default"/>
    </w:rPr>
  </w:style>
  <w:style w:type="character" w:customStyle="1" w:styleId="WW8Num88z3">
    <w:name w:val="WW8Num88z3"/>
    <w:rsid w:val="00C8624A"/>
  </w:style>
  <w:style w:type="character" w:customStyle="1" w:styleId="WW8Num88z4">
    <w:name w:val="WW8Num88z4"/>
    <w:rsid w:val="00C8624A"/>
  </w:style>
  <w:style w:type="character" w:customStyle="1" w:styleId="WW8Num88z5">
    <w:name w:val="WW8Num88z5"/>
    <w:rsid w:val="00C8624A"/>
  </w:style>
  <w:style w:type="character" w:customStyle="1" w:styleId="WW8Num88z6">
    <w:name w:val="WW8Num88z6"/>
    <w:rsid w:val="00C8624A"/>
  </w:style>
  <w:style w:type="character" w:customStyle="1" w:styleId="WW8Num88z7">
    <w:name w:val="WW8Num88z7"/>
    <w:rsid w:val="00C8624A"/>
  </w:style>
  <w:style w:type="character" w:customStyle="1" w:styleId="WW8Num88z8">
    <w:name w:val="WW8Num88z8"/>
    <w:rsid w:val="00C8624A"/>
  </w:style>
  <w:style w:type="character" w:customStyle="1" w:styleId="WW8Num76z3">
    <w:name w:val="WW8Num76z3"/>
    <w:rsid w:val="00C8624A"/>
  </w:style>
  <w:style w:type="character" w:customStyle="1" w:styleId="WW8Num76z4">
    <w:name w:val="WW8Num76z4"/>
    <w:rsid w:val="00C8624A"/>
  </w:style>
  <w:style w:type="character" w:customStyle="1" w:styleId="WW8Num76z5">
    <w:name w:val="WW8Num76z5"/>
    <w:rsid w:val="00C8624A"/>
  </w:style>
  <w:style w:type="character" w:customStyle="1" w:styleId="WW8Num76z6">
    <w:name w:val="WW8Num76z6"/>
    <w:rsid w:val="00C8624A"/>
  </w:style>
  <w:style w:type="character" w:customStyle="1" w:styleId="WW8Num76z7">
    <w:name w:val="WW8Num76z7"/>
    <w:rsid w:val="00C8624A"/>
  </w:style>
  <w:style w:type="character" w:customStyle="1" w:styleId="WW8Num76z8">
    <w:name w:val="WW8Num76z8"/>
    <w:rsid w:val="00C8624A"/>
  </w:style>
  <w:style w:type="paragraph" w:customStyle="1" w:styleId="Nagwek50">
    <w:name w:val="Nagłówek5"/>
    <w:basedOn w:val="Normalny"/>
    <w:next w:val="Podtytu"/>
    <w:rsid w:val="00C8624A"/>
    <w:pPr>
      <w:jc w:val="center"/>
    </w:pPr>
    <w:rPr>
      <w:rFonts w:ascii="Arial" w:hAnsi="Arial" w:cs="Arial"/>
      <w:b/>
      <w:bCs/>
      <w:sz w:val="22"/>
    </w:rPr>
  </w:style>
  <w:style w:type="paragraph" w:styleId="Podtytu">
    <w:name w:val="Subtitle"/>
    <w:basedOn w:val="Normalny"/>
    <w:next w:val="Tekstpodstawowy"/>
    <w:qFormat/>
    <w:rsid w:val="00C8624A"/>
    <w:pPr>
      <w:widowControl w:val="0"/>
      <w:jc w:val="both"/>
    </w:pPr>
    <w:rPr>
      <w:rFonts w:eastAsia="Lucida Sans Unicode"/>
      <w:sz w:val="32"/>
      <w:szCs w:val="20"/>
    </w:rPr>
  </w:style>
  <w:style w:type="paragraph" w:styleId="Tekstpodstawowy">
    <w:name w:val="Body Text"/>
    <w:basedOn w:val="Normalny"/>
    <w:link w:val="TekstpodstawowyZnak1"/>
    <w:rsid w:val="00C8624A"/>
    <w:pPr>
      <w:tabs>
        <w:tab w:val="left" w:pos="3118"/>
      </w:tabs>
      <w:jc w:val="both"/>
    </w:pPr>
    <w:rPr>
      <w:szCs w:val="20"/>
    </w:rPr>
  </w:style>
  <w:style w:type="paragraph" w:styleId="Lista">
    <w:name w:val="List"/>
    <w:basedOn w:val="Tekstpodstawowy"/>
    <w:rsid w:val="00C8624A"/>
    <w:pPr>
      <w:tabs>
        <w:tab w:val="clear" w:pos="3118"/>
      </w:tabs>
      <w:spacing w:after="120" w:line="276" w:lineRule="auto"/>
      <w:jc w:val="left"/>
    </w:pPr>
    <w:rPr>
      <w:rFonts w:ascii="Calibri" w:eastAsia="Calibri" w:hAnsi="Calibri" w:cs="Mangal"/>
      <w:sz w:val="22"/>
      <w:szCs w:val="22"/>
    </w:rPr>
  </w:style>
  <w:style w:type="paragraph" w:styleId="Legenda">
    <w:name w:val="caption"/>
    <w:basedOn w:val="Normalny"/>
    <w:qFormat/>
    <w:rsid w:val="00C8624A"/>
    <w:pPr>
      <w:suppressLineNumbers/>
      <w:spacing w:before="120" w:after="120"/>
    </w:pPr>
    <w:rPr>
      <w:rFonts w:cs="Mangal"/>
      <w:i/>
      <w:iCs/>
    </w:rPr>
  </w:style>
  <w:style w:type="paragraph" w:customStyle="1" w:styleId="Indeks">
    <w:name w:val="Indeks"/>
    <w:basedOn w:val="Normalny"/>
    <w:rsid w:val="00C8624A"/>
    <w:pPr>
      <w:suppressLineNumbers/>
      <w:spacing w:after="200" w:line="276" w:lineRule="auto"/>
    </w:pPr>
    <w:rPr>
      <w:rFonts w:ascii="Calibri" w:eastAsia="Calibri" w:hAnsi="Calibri" w:cs="Mangal"/>
      <w:sz w:val="22"/>
      <w:szCs w:val="22"/>
    </w:rPr>
  </w:style>
  <w:style w:type="paragraph" w:styleId="Stopka">
    <w:name w:val="footer"/>
    <w:basedOn w:val="Normalny"/>
    <w:link w:val="StopkaZnak1"/>
    <w:rsid w:val="00C8624A"/>
    <w:pPr>
      <w:tabs>
        <w:tab w:val="center" w:pos="4536"/>
        <w:tab w:val="right" w:pos="9072"/>
      </w:tabs>
    </w:pPr>
  </w:style>
  <w:style w:type="character" w:customStyle="1" w:styleId="StopkaZnak1">
    <w:name w:val="Stopka Znak1"/>
    <w:link w:val="Stopka"/>
    <w:rsid w:val="002F1A70"/>
    <w:rPr>
      <w:kern w:val="1"/>
      <w:sz w:val="24"/>
      <w:szCs w:val="24"/>
      <w:lang w:val="pl-PL" w:eastAsia="zh-CN" w:bidi="ar-SA"/>
    </w:rPr>
  </w:style>
  <w:style w:type="paragraph" w:customStyle="1" w:styleId="Tekstpodstawowy32">
    <w:name w:val="Tekst podstawowy 32"/>
    <w:basedOn w:val="Normalny"/>
    <w:rsid w:val="00C8624A"/>
    <w:pPr>
      <w:tabs>
        <w:tab w:val="left" w:pos="3118"/>
      </w:tabs>
      <w:jc w:val="both"/>
    </w:pPr>
    <w:rPr>
      <w:b/>
      <w:szCs w:val="20"/>
    </w:rPr>
  </w:style>
  <w:style w:type="paragraph" w:customStyle="1" w:styleId="Tekstpodstawowy24">
    <w:name w:val="Tekst podstawowy 24"/>
    <w:basedOn w:val="Normalny"/>
    <w:rsid w:val="00C8624A"/>
    <w:pPr>
      <w:tabs>
        <w:tab w:val="left" w:pos="426"/>
      </w:tabs>
    </w:pPr>
    <w:rPr>
      <w:szCs w:val="20"/>
    </w:rPr>
  </w:style>
  <w:style w:type="paragraph" w:styleId="Akapitzlist">
    <w:name w:val="List Paragraph"/>
    <w:aliases w:val="normalny tekst,Akapit z list¹,CW_Lista,maz_wyliczenie,opis dzialania,K-P_odwolanie,A_wyliczenie,Akapit z listą 1,sw tekst,L1,Numerowanie,Akapit z listą BS,Bullet List,FooterText,numbered,List Paragraph1,Paragraphe de liste1,lp1,Odstavec"/>
    <w:basedOn w:val="Normalny"/>
    <w:link w:val="AkapitzlistZnak"/>
    <w:qFormat/>
    <w:rsid w:val="00C8624A"/>
    <w:pPr>
      <w:ind w:left="720"/>
      <w:contextualSpacing/>
    </w:pPr>
  </w:style>
  <w:style w:type="character" w:customStyle="1" w:styleId="AkapitzlistZnak">
    <w:name w:val="Akapit z listą Znak"/>
    <w:aliases w:val="normalny tekst Znak,Akapit z list¹ Znak,CW_Lista Znak,maz_wyliczenie Znak,opis dzialania Znak,K-P_odwolanie Znak,A_wyliczenie Znak,Akapit z listą 1 Znak,sw tekst Znak,L1 Znak,Numerowanie Znak,Akapit z listą BS Znak,Bullet List Znak"/>
    <w:link w:val="Akapitzlist"/>
    <w:qFormat/>
    <w:rsid w:val="009576B4"/>
    <w:rPr>
      <w:kern w:val="1"/>
      <w:sz w:val="24"/>
      <w:szCs w:val="24"/>
      <w:lang w:eastAsia="zh-CN"/>
    </w:rPr>
  </w:style>
  <w:style w:type="paragraph" w:customStyle="1" w:styleId="Zwykytekst2">
    <w:name w:val="Zwykły tekst2"/>
    <w:basedOn w:val="Normalny"/>
    <w:rsid w:val="00C8624A"/>
    <w:rPr>
      <w:rFonts w:ascii="Courier New" w:hAnsi="Courier New" w:cs="Courier New"/>
      <w:sz w:val="20"/>
      <w:szCs w:val="20"/>
    </w:rPr>
  </w:style>
  <w:style w:type="paragraph" w:customStyle="1" w:styleId="Tekstpodstawowy31">
    <w:name w:val="Tekst podstawowy 31"/>
    <w:basedOn w:val="Normalny"/>
    <w:rsid w:val="00C8624A"/>
    <w:pPr>
      <w:widowControl w:val="0"/>
    </w:pPr>
    <w:rPr>
      <w:rFonts w:eastAsia="Lucida Sans Unicode" w:cs="Mangal"/>
      <w:lang w:bidi="hi-IN"/>
    </w:rPr>
  </w:style>
  <w:style w:type="paragraph" w:customStyle="1" w:styleId="Tekstpodstawowy21">
    <w:name w:val="Tekst podstawowy 21"/>
    <w:basedOn w:val="Normalny"/>
    <w:rsid w:val="00C8624A"/>
    <w:pPr>
      <w:widowControl w:val="0"/>
    </w:pPr>
    <w:rPr>
      <w:rFonts w:eastAsia="Lucida Sans Unicode" w:cs="Mangal"/>
      <w:lang w:bidi="hi-IN"/>
    </w:rPr>
  </w:style>
  <w:style w:type="paragraph" w:customStyle="1" w:styleId="Zwykytekst1">
    <w:name w:val="Zwykły tekst1"/>
    <w:basedOn w:val="Normalny"/>
    <w:rsid w:val="00C8624A"/>
    <w:pPr>
      <w:widowControl w:val="0"/>
    </w:pPr>
    <w:rPr>
      <w:rFonts w:ascii="Courier New" w:eastAsia="Lucida Sans Unicode" w:hAnsi="Courier New" w:cs="Mangal"/>
      <w:sz w:val="20"/>
      <w:szCs w:val="20"/>
      <w:lang w:bidi="hi-IN"/>
    </w:rPr>
  </w:style>
  <w:style w:type="paragraph" w:customStyle="1" w:styleId="Tekstpodstawowy210">
    <w:name w:val="Tekst podstawowy 21"/>
    <w:basedOn w:val="Normalny"/>
    <w:rsid w:val="00C8624A"/>
    <w:pPr>
      <w:widowControl w:val="0"/>
      <w:tabs>
        <w:tab w:val="left" w:pos="426"/>
      </w:tabs>
    </w:pPr>
    <w:rPr>
      <w:rFonts w:eastAsia="Lucida Sans Unicode" w:cs="Mangal"/>
      <w:szCs w:val="20"/>
      <w:lang w:bidi="hi-IN"/>
    </w:rPr>
  </w:style>
  <w:style w:type="paragraph" w:customStyle="1" w:styleId="WW-Tekstpodstawowy3">
    <w:name w:val="WW-Tekst podstawowy 3"/>
    <w:basedOn w:val="Normalny"/>
    <w:rsid w:val="00C8624A"/>
    <w:pPr>
      <w:widowControl w:val="0"/>
    </w:pPr>
    <w:rPr>
      <w:rFonts w:eastAsia="Lucida Sans Unicode"/>
      <w:sz w:val="22"/>
      <w:szCs w:val="20"/>
    </w:rPr>
  </w:style>
  <w:style w:type="paragraph" w:customStyle="1" w:styleId="WW-Tekstpodstawowy2">
    <w:name w:val="WW-Tekst podstawowy 2"/>
    <w:basedOn w:val="Normalny"/>
    <w:rsid w:val="00C8624A"/>
    <w:pPr>
      <w:widowControl w:val="0"/>
      <w:jc w:val="both"/>
    </w:pPr>
    <w:rPr>
      <w:rFonts w:eastAsia="Lucida Sans Unicode"/>
      <w:sz w:val="22"/>
      <w:szCs w:val="20"/>
    </w:rPr>
  </w:style>
  <w:style w:type="paragraph" w:styleId="NormalnyWeb">
    <w:name w:val="Normal (Web)"/>
    <w:basedOn w:val="Normalny"/>
    <w:uiPriority w:val="99"/>
    <w:rsid w:val="00C8624A"/>
    <w:pPr>
      <w:spacing w:before="280" w:after="119"/>
    </w:pPr>
  </w:style>
  <w:style w:type="paragraph" w:customStyle="1" w:styleId="FR1">
    <w:name w:val="FR1"/>
    <w:rsid w:val="00C8624A"/>
    <w:pPr>
      <w:widowControl w:val="0"/>
      <w:suppressAutoHyphens/>
      <w:spacing w:before="320"/>
      <w:jc w:val="center"/>
    </w:pPr>
    <w:rPr>
      <w:rFonts w:ascii="Arial" w:eastAsia="Arial" w:hAnsi="Arial" w:cs="Arial"/>
      <w:kern w:val="1"/>
      <w:lang w:eastAsia="zh-CN"/>
    </w:rPr>
  </w:style>
  <w:style w:type="paragraph" w:styleId="Tekstprzypisukocowego">
    <w:name w:val="endnote text"/>
    <w:basedOn w:val="Normalny"/>
    <w:rsid w:val="00C8624A"/>
    <w:rPr>
      <w:sz w:val="20"/>
      <w:szCs w:val="20"/>
    </w:rPr>
  </w:style>
  <w:style w:type="paragraph" w:customStyle="1" w:styleId="WW-Tekstpodstawowywcity2">
    <w:name w:val="WW-Tekst podstawowy wcięty 2"/>
    <w:basedOn w:val="Normalny"/>
    <w:rsid w:val="00C8624A"/>
    <w:pPr>
      <w:widowControl w:val="0"/>
      <w:tabs>
        <w:tab w:val="left" w:pos="375"/>
      </w:tabs>
      <w:jc w:val="both"/>
    </w:pPr>
    <w:rPr>
      <w:rFonts w:eastAsia="Lucida Sans Unicode"/>
      <w:sz w:val="22"/>
      <w:szCs w:val="20"/>
    </w:rPr>
  </w:style>
  <w:style w:type="paragraph" w:styleId="Nagwek">
    <w:name w:val="header"/>
    <w:basedOn w:val="Normalny"/>
    <w:next w:val="Tekstpodstawowy"/>
    <w:rsid w:val="00C8624A"/>
    <w:pPr>
      <w:keepNext/>
      <w:widowControl w:val="0"/>
      <w:spacing w:before="240" w:after="120"/>
    </w:pPr>
    <w:rPr>
      <w:rFonts w:ascii="Arial" w:eastAsia="Lucida Sans Unicode" w:hAnsi="Arial" w:cs="Arial"/>
      <w:sz w:val="28"/>
      <w:szCs w:val="20"/>
    </w:rPr>
  </w:style>
  <w:style w:type="paragraph" w:customStyle="1" w:styleId="Znak1">
    <w:name w:val="Znak1"/>
    <w:basedOn w:val="Normalny"/>
    <w:rsid w:val="00C8624A"/>
  </w:style>
  <w:style w:type="paragraph" w:styleId="Tekstdymka">
    <w:name w:val="Balloon Text"/>
    <w:basedOn w:val="Normalny"/>
    <w:rsid w:val="00C8624A"/>
    <w:rPr>
      <w:rFonts w:ascii="Tahoma" w:hAnsi="Tahoma" w:cs="Tahoma"/>
      <w:sz w:val="16"/>
      <w:szCs w:val="16"/>
    </w:rPr>
  </w:style>
  <w:style w:type="paragraph" w:customStyle="1" w:styleId="Tekstpodstawowywcity31">
    <w:name w:val="Tekst podstawowy wcięty 31"/>
    <w:basedOn w:val="Normalny"/>
    <w:rsid w:val="00C8624A"/>
    <w:pPr>
      <w:spacing w:after="120"/>
      <w:ind w:left="283"/>
    </w:pPr>
    <w:rPr>
      <w:sz w:val="16"/>
      <w:szCs w:val="16"/>
    </w:rPr>
  </w:style>
  <w:style w:type="paragraph" w:customStyle="1" w:styleId="Akapitzlist3f">
    <w:name w:val="Akapit z listą3f"/>
    <w:basedOn w:val="Normalny"/>
    <w:rsid w:val="00C8624A"/>
    <w:rPr>
      <w:szCs w:val="20"/>
    </w:rPr>
  </w:style>
  <w:style w:type="paragraph" w:styleId="Tekstpodstawowywcity">
    <w:name w:val="Body Text Indent"/>
    <w:basedOn w:val="Normalny"/>
    <w:rsid w:val="00C8624A"/>
    <w:pPr>
      <w:spacing w:after="120"/>
      <w:ind w:left="283"/>
    </w:pPr>
  </w:style>
  <w:style w:type="paragraph" w:customStyle="1" w:styleId="Nagwek40">
    <w:name w:val="Nagłówek4"/>
    <w:basedOn w:val="Normalny"/>
    <w:next w:val="Tekstpodstawowy"/>
    <w:rsid w:val="00C8624A"/>
    <w:pPr>
      <w:keepNext/>
      <w:spacing w:before="240" w:after="120" w:line="276" w:lineRule="auto"/>
    </w:pPr>
    <w:rPr>
      <w:rFonts w:ascii="Arial" w:eastAsia="Microsoft YaHei" w:hAnsi="Arial" w:cs="Mangal"/>
      <w:sz w:val="28"/>
      <w:szCs w:val="28"/>
    </w:rPr>
  </w:style>
  <w:style w:type="paragraph" w:customStyle="1" w:styleId="Podpis4">
    <w:name w:val="Podpis4"/>
    <w:basedOn w:val="Normalny"/>
    <w:rsid w:val="00C8624A"/>
    <w:pPr>
      <w:suppressLineNumbers/>
      <w:spacing w:before="120" w:after="120" w:line="276" w:lineRule="auto"/>
    </w:pPr>
    <w:rPr>
      <w:rFonts w:ascii="Calibri" w:eastAsia="Calibri" w:hAnsi="Calibri" w:cs="Mangal"/>
      <w:i/>
      <w:iCs/>
    </w:rPr>
  </w:style>
  <w:style w:type="paragraph" w:customStyle="1" w:styleId="Nagwek30">
    <w:name w:val="Nagłówek3"/>
    <w:basedOn w:val="Normalny"/>
    <w:next w:val="Tekstpodstawowy"/>
    <w:rsid w:val="00C8624A"/>
    <w:pPr>
      <w:keepNext/>
      <w:spacing w:before="240" w:after="120" w:line="276" w:lineRule="auto"/>
    </w:pPr>
    <w:rPr>
      <w:rFonts w:ascii="Arial" w:eastAsia="Microsoft YaHei" w:hAnsi="Arial" w:cs="Mangal"/>
      <w:sz w:val="28"/>
      <w:szCs w:val="28"/>
    </w:rPr>
  </w:style>
  <w:style w:type="paragraph" w:customStyle="1" w:styleId="Podpis3">
    <w:name w:val="Podpis3"/>
    <w:basedOn w:val="Normalny"/>
    <w:rsid w:val="00C8624A"/>
    <w:pPr>
      <w:suppressLineNumbers/>
      <w:spacing w:before="120" w:after="120" w:line="276" w:lineRule="auto"/>
    </w:pPr>
    <w:rPr>
      <w:rFonts w:ascii="Calibri" w:eastAsia="Calibri" w:hAnsi="Calibri" w:cs="Mangal"/>
      <w:i/>
      <w:iCs/>
    </w:rPr>
  </w:style>
  <w:style w:type="paragraph" w:customStyle="1" w:styleId="Nagwek20">
    <w:name w:val="Nagłówek2"/>
    <w:basedOn w:val="Normalny"/>
    <w:next w:val="Tekstpodstawowy"/>
    <w:rsid w:val="00C8624A"/>
    <w:pPr>
      <w:keepNext/>
      <w:spacing w:before="240" w:after="120" w:line="276" w:lineRule="auto"/>
    </w:pPr>
    <w:rPr>
      <w:rFonts w:ascii="Arial" w:eastAsia="Microsoft YaHei" w:hAnsi="Arial" w:cs="Mangal"/>
      <w:sz w:val="28"/>
      <w:szCs w:val="28"/>
    </w:rPr>
  </w:style>
  <w:style w:type="paragraph" w:customStyle="1" w:styleId="Podpis2">
    <w:name w:val="Podpis2"/>
    <w:basedOn w:val="Normalny"/>
    <w:rsid w:val="00C8624A"/>
    <w:pPr>
      <w:suppressLineNumbers/>
      <w:spacing w:before="120" w:after="120" w:line="276" w:lineRule="auto"/>
    </w:pPr>
    <w:rPr>
      <w:rFonts w:ascii="Calibri" w:eastAsia="Calibri" w:hAnsi="Calibri" w:cs="Mangal"/>
      <w:i/>
      <w:iCs/>
    </w:rPr>
  </w:style>
  <w:style w:type="paragraph" w:customStyle="1" w:styleId="Nagwek10">
    <w:name w:val="Nagłówek1"/>
    <w:basedOn w:val="Normalny"/>
    <w:next w:val="Tekstpodstawowy"/>
    <w:rsid w:val="00C8624A"/>
    <w:pPr>
      <w:keepNext/>
      <w:spacing w:before="240" w:after="120" w:line="276" w:lineRule="auto"/>
    </w:pPr>
    <w:rPr>
      <w:rFonts w:ascii="Arial" w:eastAsia="Microsoft YaHei" w:hAnsi="Arial" w:cs="Mangal"/>
      <w:sz w:val="28"/>
      <w:szCs w:val="28"/>
    </w:rPr>
  </w:style>
  <w:style w:type="paragraph" w:customStyle="1" w:styleId="Podpis1">
    <w:name w:val="Podpis1"/>
    <w:basedOn w:val="Normalny"/>
    <w:rsid w:val="00C8624A"/>
    <w:pPr>
      <w:suppressLineNumbers/>
      <w:spacing w:before="120" w:after="120" w:line="276" w:lineRule="auto"/>
    </w:pPr>
    <w:rPr>
      <w:rFonts w:ascii="Calibri" w:eastAsia="Calibri" w:hAnsi="Calibri" w:cs="Mangal"/>
      <w:i/>
      <w:iCs/>
    </w:rPr>
  </w:style>
  <w:style w:type="paragraph" w:customStyle="1" w:styleId="Zawartotabeli">
    <w:name w:val="Zawartość tabeli"/>
    <w:basedOn w:val="Normalny"/>
    <w:rsid w:val="00C8624A"/>
    <w:pPr>
      <w:suppressLineNumbers/>
      <w:spacing w:after="200" w:line="276" w:lineRule="auto"/>
    </w:pPr>
    <w:rPr>
      <w:rFonts w:ascii="Calibri" w:eastAsia="Calibri" w:hAnsi="Calibri" w:cs="Calibri"/>
      <w:sz w:val="22"/>
      <w:szCs w:val="22"/>
    </w:rPr>
  </w:style>
  <w:style w:type="paragraph" w:customStyle="1" w:styleId="Nagwektabeli">
    <w:name w:val="Nagłówek tabeli"/>
    <w:basedOn w:val="Zawartotabeli"/>
    <w:rsid w:val="00C8624A"/>
    <w:pPr>
      <w:jc w:val="center"/>
    </w:pPr>
    <w:rPr>
      <w:b/>
      <w:bCs/>
    </w:rPr>
  </w:style>
  <w:style w:type="paragraph" w:customStyle="1" w:styleId="Zawartoramki">
    <w:name w:val="Zawartość ramki"/>
    <w:basedOn w:val="Normalny"/>
    <w:rsid w:val="00C8624A"/>
  </w:style>
  <w:style w:type="paragraph" w:styleId="Tytu">
    <w:name w:val="Title"/>
    <w:basedOn w:val="Nagwek50"/>
    <w:next w:val="Tekstpodstawowy"/>
    <w:qFormat/>
    <w:rsid w:val="00C8624A"/>
    <w:rPr>
      <w:sz w:val="56"/>
      <w:szCs w:val="56"/>
    </w:rPr>
  </w:style>
  <w:style w:type="paragraph" w:customStyle="1" w:styleId="Cytaty">
    <w:name w:val="Cytaty"/>
    <w:basedOn w:val="Normalny"/>
    <w:rsid w:val="00C8624A"/>
    <w:pPr>
      <w:spacing w:after="283"/>
      <w:ind w:left="567" w:right="567"/>
    </w:pPr>
  </w:style>
  <w:style w:type="paragraph" w:customStyle="1" w:styleId="Tekstpodstawowy310">
    <w:name w:val="Tekst podstawowy 31"/>
    <w:basedOn w:val="Normalny"/>
    <w:rsid w:val="00C8624A"/>
    <w:rPr>
      <w:u w:val="single"/>
    </w:rPr>
  </w:style>
  <w:style w:type="paragraph" w:customStyle="1" w:styleId="Nagwek100">
    <w:name w:val="Nagłówek 10"/>
    <w:basedOn w:val="Nagwek50"/>
    <w:next w:val="Tekstpodstawowy"/>
    <w:rsid w:val="00C8624A"/>
    <w:pPr>
      <w:tabs>
        <w:tab w:val="num" w:pos="0"/>
      </w:tabs>
      <w:spacing w:before="60" w:after="60"/>
      <w:ind w:left="432" w:hanging="432"/>
    </w:pPr>
    <w:rPr>
      <w:sz w:val="21"/>
      <w:szCs w:val="21"/>
    </w:rPr>
  </w:style>
  <w:style w:type="paragraph" w:customStyle="1" w:styleId="Default">
    <w:name w:val="Default"/>
    <w:basedOn w:val="Normalny"/>
    <w:rsid w:val="00C8624A"/>
    <w:pPr>
      <w:autoSpaceDE w:val="0"/>
    </w:pPr>
    <w:rPr>
      <w:color w:val="000000"/>
    </w:rPr>
  </w:style>
  <w:style w:type="paragraph" w:customStyle="1" w:styleId="Tekstpodstawowy23">
    <w:name w:val="Tekst podstawowy 23"/>
    <w:basedOn w:val="Normalny"/>
    <w:rsid w:val="00C8624A"/>
    <w:pPr>
      <w:widowControl w:val="0"/>
      <w:tabs>
        <w:tab w:val="left" w:pos="426"/>
      </w:tabs>
    </w:pPr>
    <w:rPr>
      <w:rFonts w:eastAsia="Lucida Sans Unicode"/>
    </w:rPr>
  </w:style>
  <w:style w:type="paragraph" w:customStyle="1" w:styleId="WW-Tekstpodstawowy21">
    <w:name w:val="WW-Tekst podstawowy 21"/>
    <w:basedOn w:val="Normalny"/>
    <w:rsid w:val="00C8624A"/>
    <w:pPr>
      <w:tabs>
        <w:tab w:val="left" w:pos="3118"/>
      </w:tabs>
      <w:jc w:val="center"/>
    </w:pPr>
    <w:rPr>
      <w:b/>
      <w:sz w:val="22"/>
    </w:rPr>
  </w:style>
  <w:style w:type="paragraph" w:customStyle="1" w:styleId="pkt">
    <w:name w:val="pkt"/>
    <w:basedOn w:val="Normalny"/>
    <w:rsid w:val="00C8624A"/>
    <w:pPr>
      <w:spacing w:before="60" w:after="60"/>
      <w:ind w:left="851" w:hanging="295"/>
      <w:jc w:val="both"/>
    </w:pPr>
  </w:style>
  <w:style w:type="paragraph" w:customStyle="1" w:styleId="pkt1">
    <w:name w:val="pkt1"/>
    <w:basedOn w:val="pkt"/>
    <w:rsid w:val="00C8624A"/>
    <w:pPr>
      <w:tabs>
        <w:tab w:val="num" w:pos="708"/>
      </w:tabs>
      <w:ind w:left="850" w:hanging="425"/>
    </w:pPr>
  </w:style>
  <w:style w:type="paragraph" w:customStyle="1" w:styleId="Bezodstpw1">
    <w:name w:val="Bez odstępów1"/>
    <w:rsid w:val="00C8624A"/>
    <w:pPr>
      <w:suppressAutoHyphens/>
    </w:pPr>
    <w:rPr>
      <w:kern w:val="1"/>
      <w:lang w:eastAsia="zh-CN"/>
    </w:rPr>
  </w:style>
  <w:style w:type="paragraph" w:customStyle="1" w:styleId="Styl1">
    <w:name w:val="Styl1"/>
    <w:basedOn w:val="Normalny"/>
    <w:rsid w:val="00C8624A"/>
    <w:pPr>
      <w:widowControl w:val="0"/>
      <w:spacing w:before="240"/>
      <w:jc w:val="both"/>
    </w:pPr>
    <w:rPr>
      <w:rFonts w:ascii="Arial" w:hAnsi="Arial" w:cs="Arial"/>
    </w:rPr>
  </w:style>
  <w:style w:type="paragraph" w:customStyle="1" w:styleId="NormalnyArialNarrow">
    <w:name w:val="Normalny + Arial Narrow"/>
    <w:basedOn w:val="Normalny"/>
    <w:rsid w:val="00C8624A"/>
    <w:pPr>
      <w:jc w:val="both"/>
    </w:pPr>
    <w:rPr>
      <w:rFonts w:ascii="Arial Narrow" w:hAnsi="Arial Narrow" w:cs="Arial Narrow"/>
      <w:sz w:val="22"/>
      <w:szCs w:val="22"/>
    </w:rPr>
  </w:style>
  <w:style w:type="paragraph" w:customStyle="1" w:styleId="Akapitzlist1">
    <w:name w:val="Akapit z listą1"/>
    <w:basedOn w:val="Normalny"/>
    <w:rsid w:val="00C8624A"/>
    <w:pPr>
      <w:spacing w:after="160" w:line="252" w:lineRule="auto"/>
      <w:ind w:left="720"/>
    </w:pPr>
    <w:rPr>
      <w:rFonts w:ascii="Calibri" w:eastAsia="Calibri" w:hAnsi="Calibri" w:cs="Calibri"/>
      <w:sz w:val="22"/>
      <w:szCs w:val="22"/>
    </w:rPr>
  </w:style>
  <w:style w:type="paragraph" w:customStyle="1" w:styleId="Tekstpodstawowy22">
    <w:name w:val="Tekst podstawowy 22"/>
    <w:basedOn w:val="Normalny"/>
    <w:rsid w:val="00C8624A"/>
    <w:pPr>
      <w:tabs>
        <w:tab w:val="left" w:pos="426"/>
      </w:tabs>
    </w:pPr>
    <w:rPr>
      <w:lang w:bidi="hi-IN"/>
    </w:rPr>
  </w:style>
  <w:style w:type="paragraph" w:customStyle="1" w:styleId="Standard">
    <w:name w:val="Standard"/>
    <w:qFormat/>
    <w:rsid w:val="00C8624A"/>
    <w:pPr>
      <w:widowControl w:val="0"/>
      <w:suppressAutoHyphens/>
      <w:textAlignment w:val="baseline"/>
    </w:pPr>
    <w:rPr>
      <w:rFonts w:eastAsia="SimSun"/>
      <w:kern w:val="1"/>
      <w:sz w:val="24"/>
      <w:szCs w:val="24"/>
      <w:lang w:eastAsia="zh-CN" w:bidi="hi-IN"/>
    </w:rPr>
  </w:style>
  <w:style w:type="paragraph" w:customStyle="1" w:styleId="Textbody">
    <w:name w:val="Text body"/>
    <w:basedOn w:val="Standard"/>
    <w:rsid w:val="00C8624A"/>
    <w:pPr>
      <w:spacing w:after="120"/>
    </w:pPr>
  </w:style>
  <w:style w:type="paragraph" w:customStyle="1" w:styleId="Heading1">
    <w:name w:val="Heading 1"/>
    <w:basedOn w:val="Standard"/>
    <w:next w:val="Standard"/>
    <w:rsid w:val="00C8624A"/>
    <w:pPr>
      <w:keepNext/>
      <w:jc w:val="center"/>
    </w:pPr>
    <w:rPr>
      <w:rFonts w:eastAsia="Lucida Sans Unicode"/>
      <w:b/>
    </w:rPr>
  </w:style>
  <w:style w:type="paragraph" w:customStyle="1" w:styleId="TableContents">
    <w:name w:val="Table Contents"/>
    <w:basedOn w:val="Normalny"/>
    <w:rsid w:val="00C8624A"/>
    <w:pPr>
      <w:suppressLineNumbers/>
    </w:pPr>
    <w:rPr>
      <w:rFonts w:ascii="Arial Narrow" w:hAnsi="Arial Narrow" w:cs="Arial Narrow"/>
      <w:sz w:val="22"/>
    </w:rPr>
  </w:style>
  <w:style w:type="paragraph" w:customStyle="1" w:styleId="Tekstwstpniesformatowany">
    <w:name w:val="Tekst wstępnie sformatowany"/>
    <w:basedOn w:val="Normalny"/>
    <w:rsid w:val="00C8624A"/>
    <w:pPr>
      <w:widowControl w:val="0"/>
      <w:textAlignment w:val="baseline"/>
    </w:pPr>
    <w:rPr>
      <w:rFonts w:ascii="Courier New" w:eastAsia="NSimSun" w:hAnsi="Courier New" w:cs="Courier New"/>
      <w:lang w:bidi="hi-IN"/>
    </w:rPr>
  </w:style>
  <w:style w:type="paragraph" w:customStyle="1" w:styleId="ZnakZnakZnakZnakZnakZnakZnakZnakZnakZnakZnakZnakZnakZnakZnakZnak">
    <w:name w:val="Znak Znak Znak Znak Znak Znak Znak Znak Znak Znak Znak Znak Znak Znak Znak Znak"/>
    <w:basedOn w:val="Normalny"/>
    <w:rsid w:val="004C6F0A"/>
    <w:pPr>
      <w:suppressAutoHyphens w:val="0"/>
    </w:pPr>
    <w:rPr>
      <w:rFonts w:ascii="Arial" w:hAnsi="Arial" w:cs="Arial"/>
      <w:kern w:val="0"/>
      <w:lang w:eastAsia="pl-PL"/>
    </w:rPr>
  </w:style>
  <w:style w:type="character" w:customStyle="1" w:styleId="WW-Absatz-Standardschriftart11">
    <w:name w:val="WW-Absatz-Standardschriftart11"/>
    <w:rsid w:val="00FF5685"/>
  </w:style>
  <w:style w:type="character" w:customStyle="1" w:styleId="WW-Absatz-Standardschriftart111">
    <w:name w:val="WW-Absatz-Standardschriftart111"/>
    <w:rsid w:val="00FF5685"/>
  </w:style>
  <w:style w:type="character" w:customStyle="1" w:styleId="WW-Absatz-Standardschriftart1111">
    <w:name w:val="WW-Absatz-Standardschriftart1111"/>
    <w:rsid w:val="00FF5685"/>
  </w:style>
  <w:style w:type="character" w:customStyle="1" w:styleId="WW8Num107z1">
    <w:name w:val="WW8Num107z1"/>
    <w:rsid w:val="00FF5685"/>
    <w:rPr>
      <w:rFonts w:ascii="Courier New" w:hAnsi="Courier New" w:cs="Courier New"/>
    </w:rPr>
  </w:style>
  <w:style w:type="character" w:customStyle="1" w:styleId="WW-Absatz-Standardschriftart11111">
    <w:name w:val="WW-Absatz-Standardschriftart11111"/>
    <w:rsid w:val="00FF5685"/>
  </w:style>
  <w:style w:type="character" w:customStyle="1" w:styleId="WW-Absatz-Standardschriftart111111">
    <w:name w:val="WW-Absatz-Standardschriftart111111"/>
    <w:rsid w:val="00FF5685"/>
  </w:style>
  <w:style w:type="character" w:customStyle="1" w:styleId="WW-Absatz-Standardschriftart1111111">
    <w:name w:val="WW-Absatz-Standardschriftart1111111"/>
    <w:rsid w:val="00FF5685"/>
  </w:style>
  <w:style w:type="character" w:customStyle="1" w:styleId="WW-Absatz-Standardschriftart11111111">
    <w:name w:val="WW-Absatz-Standardschriftart11111111"/>
    <w:rsid w:val="00FF5685"/>
  </w:style>
  <w:style w:type="character" w:customStyle="1" w:styleId="WW-Absatz-Standardschriftart111111111">
    <w:name w:val="WW-Absatz-Standardschriftart111111111"/>
    <w:rsid w:val="00FF5685"/>
  </w:style>
  <w:style w:type="character" w:customStyle="1" w:styleId="WW-Absatz-Standardschriftart1111111111">
    <w:name w:val="WW-Absatz-Standardschriftart1111111111"/>
    <w:rsid w:val="00FF5685"/>
  </w:style>
  <w:style w:type="character" w:customStyle="1" w:styleId="WW-Absatz-Standardschriftart11111111111">
    <w:name w:val="WW-Absatz-Standardschriftart11111111111"/>
    <w:rsid w:val="00FF5685"/>
  </w:style>
  <w:style w:type="character" w:customStyle="1" w:styleId="WW-Absatz-Standardschriftart111111111111">
    <w:name w:val="WW-Absatz-Standardschriftart111111111111"/>
    <w:rsid w:val="00FF5685"/>
  </w:style>
  <w:style w:type="character" w:customStyle="1" w:styleId="WW-Absatz-Standardschriftart1111111111111">
    <w:name w:val="WW-Absatz-Standardschriftart1111111111111"/>
    <w:rsid w:val="00FF5685"/>
  </w:style>
  <w:style w:type="character" w:customStyle="1" w:styleId="WW-Absatz-Standardschriftart11111111111111">
    <w:name w:val="WW-Absatz-Standardschriftart11111111111111"/>
    <w:rsid w:val="00FF5685"/>
  </w:style>
  <w:style w:type="character" w:customStyle="1" w:styleId="WW-Absatz-Standardschriftart111111111111111">
    <w:name w:val="WW-Absatz-Standardschriftart111111111111111"/>
    <w:rsid w:val="00FF5685"/>
  </w:style>
  <w:style w:type="character" w:customStyle="1" w:styleId="WW8Num77z3">
    <w:name w:val="WW8Num77z3"/>
    <w:rsid w:val="00FF5685"/>
    <w:rPr>
      <w:rFonts w:ascii="Wingdings 2" w:hAnsi="Wingdings 2"/>
    </w:rPr>
  </w:style>
  <w:style w:type="character" w:customStyle="1" w:styleId="WW8Num78z3">
    <w:name w:val="WW8Num78z3"/>
    <w:rsid w:val="00FF5685"/>
    <w:rPr>
      <w:rFonts w:ascii="Wingdings 2" w:hAnsi="Wingdings 2"/>
    </w:rPr>
  </w:style>
  <w:style w:type="character" w:customStyle="1" w:styleId="WW8Num80z3">
    <w:name w:val="WW8Num80z3"/>
    <w:rsid w:val="00FF5685"/>
    <w:rPr>
      <w:rFonts w:ascii="Wingdings 2" w:hAnsi="Wingdings 2" w:cs="OpenSymbol"/>
    </w:rPr>
  </w:style>
  <w:style w:type="character" w:customStyle="1" w:styleId="WW8Num82z3">
    <w:name w:val="WW8Num82z3"/>
    <w:rsid w:val="00FF5685"/>
    <w:rPr>
      <w:rFonts w:ascii="Wingdings 2" w:hAnsi="Wingdings 2"/>
    </w:rPr>
  </w:style>
  <w:style w:type="character" w:customStyle="1" w:styleId="WW8Num84z3">
    <w:name w:val="WW8Num84z3"/>
    <w:rsid w:val="00FF5685"/>
    <w:rPr>
      <w:rFonts w:ascii="Wingdings 2" w:hAnsi="Wingdings 2"/>
    </w:rPr>
  </w:style>
  <w:style w:type="character" w:customStyle="1" w:styleId="WW8Num107z2">
    <w:name w:val="WW8Num107z2"/>
    <w:rsid w:val="00FF5685"/>
    <w:rPr>
      <w:rFonts w:ascii="Wingdings" w:hAnsi="Wingdings"/>
    </w:rPr>
  </w:style>
  <w:style w:type="character" w:customStyle="1" w:styleId="WW-Absatz-Standardschriftart1111111111111111">
    <w:name w:val="WW-Absatz-Standardschriftart1111111111111111"/>
    <w:rsid w:val="00FF5685"/>
  </w:style>
  <w:style w:type="character" w:customStyle="1" w:styleId="WW-Absatz-Standardschriftart11111111111111111">
    <w:name w:val="WW-Absatz-Standardschriftart11111111111111111"/>
    <w:rsid w:val="00FF5685"/>
  </w:style>
  <w:style w:type="character" w:customStyle="1" w:styleId="WW-Absatz-Standardschriftart111111111111111111">
    <w:name w:val="WW-Absatz-Standardschriftart111111111111111111"/>
    <w:rsid w:val="00FF5685"/>
  </w:style>
  <w:style w:type="character" w:customStyle="1" w:styleId="WW-Absatz-Standardschriftart1111111111111111111">
    <w:name w:val="WW-Absatz-Standardschriftart1111111111111111111"/>
    <w:rsid w:val="00FF5685"/>
  </w:style>
  <w:style w:type="character" w:customStyle="1" w:styleId="WW-Absatz-Standardschriftart11111111111111111111">
    <w:name w:val="WW-Absatz-Standardschriftart11111111111111111111"/>
    <w:rsid w:val="00FF5685"/>
  </w:style>
  <w:style w:type="character" w:customStyle="1" w:styleId="WW-Absatz-Standardschriftart111111111111111111111">
    <w:name w:val="WW-Absatz-Standardschriftart111111111111111111111"/>
    <w:rsid w:val="00FF5685"/>
  </w:style>
  <w:style w:type="character" w:customStyle="1" w:styleId="WW-Absatz-Standardschriftart1111111111111111111111">
    <w:name w:val="WW-Absatz-Standardschriftart1111111111111111111111"/>
    <w:rsid w:val="00FF5685"/>
  </w:style>
  <w:style w:type="character" w:customStyle="1" w:styleId="WW-Absatz-Standardschriftart11111111111111111111111">
    <w:name w:val="WW-Absatz-Standardschriftart11111111111111111111111"/>
    <w:rsid w:val="00FF5685"/>
  </w:style>
  <w:style w:type="character" w:customStyle="1" w:styleId="WW8Num79z3">
    <w:name w:val="WW8Num79z3"/>
    <w:rsid w:val="00FF5685"/>
    <w:rPr>
      <w:rFonts w:ascii="Wingdings 2" w:hAnsi="Wingdings 2"/>
    </w:rPr>
  </w:style>
  <w:style w:type="paragraph" w:customStyle="1" w:styleId="Standarduser">
    <w:name w:val="Standard (user)"/>
    <w:rsid w:val="00985346"/>
    <w:pPr>
      <w:suppressAutoHyphens/>
      <w:textAlignment w:val="baseline"/>
    </w:pPr>
    <w:rPr>
      <w:rFonts w:eastAsia="SimSun"/>
      <w:kern w:val="1"/>
      <w:sz w:val="24"/>
      <w:szCs w:val="24"/>
      <w:lang w:eastAsia="hi-IN" w:bidi="hi-IN"/>
    </w:rPr>
  </w:style>
  <w:style w:type="character" w:customStyle="1" w:styleId="WW-Absatz-Standardschriftart111111111111111111111111">
    <w:name w:val="WW-Absatz-Standardschriftart111111111111111111111111"/>
    <w:rsid w:val="00A06D89"/>
  </w:style>
  <w:style w:type="character" w:customStyle="1" w:styleId="WW-Absatz-Standardschriftart1111111111111111111111111">
    <w:name w:val="WW-Absatz-Standardschriftart1111111111111111111111111"/>
    <w:rsid w:val="00A06D89"/>
  </w:style>
  <w:style w:type="character" w:customStyle="1" w:styleId="WW-Absatz-Standardschriftart11111111111111111111111111">
    <w:name w:val="WW-Absatz-Standardschriftart11111111111111111111111111"/>
    <w:rsid w:val="00A06D89"/>
  </w:style>
  <w:style w:type="character" w:customStyle="1" w:styleId="WW-Absatz-Standardschriftart111111111111111111111111111">
    <w:name w:val="WW-Absatz-Standardschriftart111111111111111111111111111"/>
    <w:rsid w:val="00A06D89"/>
  </w:style>
  <w:style w:type="character" w:customStyle="1" w:styleId="WW-Absatz-Standardschriftart1111111111111111111111111111">
    <w:name w:val="WW-Absatz-Standardschriftart1111111111111111111111111111"/>
    <w:rsid w:val="00A06D89"/>
  </w:style>
  <w:style w:type="character" w:customStyle="1" w:styleId="WW-Absatz-Standardschriftart11111111111111111111111111111">
    <w:name w:val="WW-Absatz-Standardschriftart11111111111111111111111111111"/>
    <w:rsid w:val="00A06D89"/>
  </w:style>
  <w:style w:type="character" w:customStyle="1" w:styleId="WW-Absatz-Standardschriftart111111111111111111111111111111">
    <w:name w:val="WW-Absatz-Standardschriftart111111111111111111111111111111"/>
    <w:rsid w:val="00A06D89"/>
  </w:style>
  <w:style w:type="character" w:customStyle="1" w:styleId="WW-Absatz-Standardschriftart1111111111111111111111111111111">
    <w:name w:val="WW-Absatz-Standardschriftart1111111111111111111111111111111"/>
    <w:rsid w:val="00A06D89"/>
  </w:style>
  <w:style w:type="character" w:customStyle="1" w:styleId="WW-Absatz-Standardschriftart11111111111111111111111111111111">
    <w:name w:val="WW-Absatz-Standardschriftart11111111111111111111111111111111"/>
    <w:rsid w:val="00A06D89"/>
  </w:style>
  <w:style w:type="character" w:customStyle="1" w:styleId="WW-Absatz-Standardschriftart111111111111111111111111111111111">
    <w:name w:val="WW-Absatz-Standardschriftart111111111111111111111111111111111"/>
    <w:rsid w:val="00A06D89"/>
  </w:style>
  <w:style w:type="character" w:customStyle="1" w:styleId="WW-Absatz-Standardschriftart1111111111111111111111111111111111">
    <w:name w:val="WW-Absatz-Standardschriftart1111111111111111111111111111111111"/>
    <w:rsid w:val="00A06D89"/>
  </w:style>
  <w:style w:type="character" w:customStyle="1" w:styleId="WW-Absatz-Standardschriftart11111111111111111111111111111111111">
    <w:name w:val="WW-Absatz-Standardschriftart11111111111111111111111111111111111"/>
    <w:rsid w:val="00A06D89"/>
  </w:style>
  <w:style w:type="character" w:customStyle="1" w:styleId="WW-Absatz-Standardschriftart111111111111111111111111111111111111">
    <w:name w:val="WW-Absatz-Standardschriftart111111111111111111111111111111111111"/>
    <w:rsid w:val="00A06D89"/>
  </w:style>
  <w:style w:type="character" w:customStyle="1" w:styleId="WW-Absatz-Standardschriftart1111111111111111111111111111111111111">
    <w:name w:val="WW-Absatz-Standardschriftart1111111111111111111111111111111111111"/>
    <w:rsid w:val="00A06D89"/>
  </w:style>
  <w:style w:type="character" w:customStyle="1" w:styleId="WW-Absatz-Standardschriftart11111111111111111111111111111111111111">
    <w:name w:val="WW-Absatz-Standardschriftart11111111111111111111111111111111111111"/>
    <w:rsid w:val="00A06D89"/>
  </w:style>
  <w:style w:type="character" w:customStyle="1" w:styleId="WW-Absatz-Standardschriftart111111111111111111111111111111111111111">
    <w:name w:val="WW-Absatz-Standardschriftart111111111111111111111111111111111111111"/>
    <w:rsid w:val="00A06D89"/>
  </w:style>
  <w:style w:type="character" w:customStyle="1" w:styleId="WW-Absatz-Standardschriftart1111111111111111111111111111111111111111">
    <w:name w:val="WW-Absatz-Standardschriftart1111111111111111111111111111111111111111"/>
    <w:rsid w:val="00A06D89"/>
  </w:style>
  <w:style w:type="character" w:customStyle="1" w:styleId="WW-Absatz-Standardschriftart11111111111111111111111111111111111111111">
    <w:name w:val="WW-Absatz-Standardschriftart11111111111111111111111111111111111111111"/>
    <w:rsid w:val="00A06D89"/>
  </w:style>
  <w:style w:type="character" w:customStyle="1" w:styleId="WW-Absatz-Standardschriftart111111111111111111111111111111111111111111">
    <w:name w:val="WW-Absatz-Standardschriftart111111111111111111111111111111111111111111"/>
    <w:rsid w:val="00A06D89"/>
  </w:style>
  <w:style w:type="character" w:customStyle="1" w:styleId="WW-Absatz-Standardschriftart1111111111111111111111111111111111111111111">
    <w:name w:val="WW-Absatz-Standardschriftart1111111111111111111111111111111111111111111"/>
    <w:rsid w:val="00A06D89"/>
  </w:style>
  <w:style w:type="character" w:customStyle="1" w:styleId="WW-Absatz-Standardschriftart11111111111111111111111111111111111111111111">
    <w:name w:val="WW-Absatz-Standardschriftart11111111111111111111111111111111111111111111"/>
    <w:rsid w:val="00A06D89"/>
  </w:style>
  <w:style w:type="character" w:customStyle="1" w:styleId="WW-Absatz-Standardschriftart111111111111111111111111111111111111111111111">
    <w:name w:val="WW-Absatz-Standardschriftart111111111111111111111111111111111111111111111"/>
    <w:rsid w:val="00A06D89"/>
  </w:style>
  <w:style w:type="character" w:customStyle="1" w:styleId="WW-Absatz-Standardschriftart1111111111111111111111111111111111111111111111">
    <w:name w:val="WW-Absatz-Standardschriftart1111111111111111111111111111111111111111111111"/>
    <w:rsid w:val="00A06D89"/>
  </w:style>
  <w:style w:type="character" w:customStyle="1" w:styleId="WW-Absatz-Standardschriftart11111111111111111111111111111111111111111111111">
    <w:name w:val="WW-Absatz-Standardschriftart11111111111111111111111111111111111111111111111"/>
    <w:rsid w:val="00A06D89"/>
  </w:style>
  <w:style w:type="character" w:customStyle="1" w:styleId="WW-Absatz-Standardschriftart111111111111111111111111111111111111111111111111">
    <w:name w:val="WW-Absatz-Standardschriftart111111111111111111111111111111111111111111111111"/>
    <w:rsid w:val="00A06D89"/>
  </w:style>
  <w:style w:type="character" w:customStyle="1" w:styleId="WW-Absatz-Standardschriftart1111111111111111111111111111111111111111111111111">
    <w:name w:val="WW-Absatz-Standardschriftart1111111111111111111111111111111111111111111111111"/>
    <w:rsid w:val="00A06D89"/>
  </w:style>
  <w:style w:type="character" w:customStyle="1" w:styleId="WW-Absatz-Standardschriftart11111111111111111111111111111111111111111111111111">
    <w:name w:val="WW-Absatz-Standardschriftart11111111111111111111111111111111111111111111111111"/>
    <w:rsid w:val="00A06D89"/>
  </w:style>
  <w:style w:type="character" w:customStyle="1" w:styleId="WW-Absatz-Standardschriftart111111111111111111111111111111111111111111111111111">
    <w:name w:val="WW-Absatz-Standardschriftart111111111111111111111111111111111111111111111111111"/>
    <w:rsid w:val="00A06D89"/>
  </w:style>
  <w:style w:type="character" w:customStyle="1" w:styleId="WW-Absatz-Standardschriftart1111111111111111111111111111111111111111111111111111">
    <w:name w:val="WW-Absatz-Standardschriftart1111111111111111111111111111111111111111111111111111"/>
    <w:rsid w:val="00A06D89"/>
  </w:style>
  <w:style w:type="character" w:customStyle="1" w:styleId="WW-Absatz-Standardschriftart11111111111111111111111111111111111111111111111111111">
    <w:name w:val="WW-Absatz-Standardschriftart11111111111111111111111111111111111111111111111111111"/>
    <w:rsid w:val="00A06D89"/>
  </w:style>
  <w:style w:type="character" w:customStyle="1" w:styleId="WW-Absatz-Standardschriftart111111111111111111111111111111111111111111111111111111">
    <w:name w:val="WW-Absatz-Standardschriftart111111111111111111111111111111111111111111111111111111"/>
    <w:rsid w:val="00A06D89"/>
  </w:style>
  <w:style w:type="character" w:customStyle="1" w:styleId="WW-Absatz-Standardschriftart1111111111111111111111111111111111111111111111111111111">
    <w:name w:val="WW-Absatz-Standardschriftart1111111111111111111111111111111111111111111111111111111"/>
    <w:rsid w:val="00A06D89"/>
  </w:style>
  <w:style w:type="character" w:customStyle="1" w:styleId="WW-Absatz-Standardschriftart11111111111111111111111111111111111111111111111111111111">
    <w:name w:val="WW-Absatz-Standardschriftart11111111111111111111111111111111111111111111111111111111"/>
    <w:rsid w:val="00A06D89"/>
  </w:style>
  <w:style w:type="character" w:customStyle="1" w:styleId="WW-Absatz-Standardschriftart111111111111111111111111111111111111111111111111111111111">
    <w:name w:val="WW-Absatz-Standardschriftart111111111111111111111111111111111111111111111111111111111"/>
    <w:rsid w:val="00A06D89"/>
  </w:style>
  <w:style w:type="character" w:customStyle="1" w:styleId="WW-Absatz-Standardschriftart1111111111111111111111111111111111111111111111111111111111">
    <w:name w:val="WW-Absatz-Standardschriftart1111111111111111111111111111111111111111111111111111111111"/>
    <w:rsid w:val="00A06D89"/>
  </w:style>
  <w:style w:type="character" w:customStyle="1" w:styleId="WW-Absatz-Standardschriftart11111111111111111111111111111111111111111111111111111111111">
    <w:name w:val="WW-Absatz-Standardschriftart11111111111111111111111111111111111111111111111111111111111"/>
    <w:rsid w:val="00A06D89"/>
  </w:style>
  <w:style w:type="character" w:customStyle="1" w:styleId="WW-Absatz-Standardschriftart111111111111111111111111111111111111111111111111111111111111">
    <w:name w:val="WW-Absatz-Standardschriftart111111111111111111111111111111111111111111111111111111111111"/>
    <w:rsid w:val="00A06D89"/>
  </w:style>
  <w:style w:type="character" w:customStyle="1" w:styleId="WW-Absatz-Standardschriftart1111111111111111111111111111111111111111111111111111111111111">
    <w:name w:val="WW-Absatz-Standardschriftart1111111111111111111111111111111111111111111111111111111111111"/>
    <w:rsid w:val="00A06D89"/>
  </w:style>
  <w:style w:type="character" w:customStyle="1" w:styleId="WW-Absatz-Standardschriftart11111111111111111111111111111111111111111111111111111111111111">
    <w:name w:val="WW-Absatz-Standardschriftart11111111111111111111111111111111111111111111111111111111111111"/>
    <w:rsid w:val="00A06D89"/>
  </w:style>
  <w:style w:type="character" w:customStyle="1" w:styleId="WW-Absatz-Standardschriftart111111111111111111111111111111111111111111111111111111111111111">
    <w:name w:val="WW-Absatz-Standardschriftart111111111111111111111111111111111111111111111111111111111111111"/>
    <w:rsid w:val="00A06D89"/>
  </w:style>
  <w:style w:type="character" w:styleId="Uwydatnienie">
    <w:name w:val="Emphasis"/>
    <w:qFormat/>
    <w:rsid w:val="00A06D89"/>
    <w:rPr>
      <w:i/>
      <w:iCs/>
    </w:rPr>
  </w:style>
  <w:style w:type="paragraph" w:styleId="Tekstpodstawowy2">
    <w:name w:val="Body Text 2"/>
    <w:basedOn w:val="Normalny"/>
    <w:link w:val="Tekstpodstawowy2Znak1"/>
    <w:uiPriority w:val="99"/>
    <w:rsid w:val="008C7598"/>
    <w:pPr>
      <w:spacing w:after="120" w:line="480" w:lineRule="auto"/>
    </w:pPr>
  </w:style>
  <w:style w:type="character" w:customStyle="1" w:styleId="Tekstpodstawowy2Znak1">
    <w:name w:val="Tekst podstawowy 2 Znak1"/>
    <w:basedOn w:val="Domylnaczcionkaakapitu"/>
    <w:link w:val="Tekstpodstawowy2"/>
    <w:rsid w:val="008C7598"/>
    <w:rPr>
      <w:kern w:val="1"/>
      <w:sz w:val="24"/>
      <w:szCs w:val="24"/>
      <w:lang w:eastAsia="zh-CN"/>
    </w:rPr>
  </w:style>
  <w:style w:type="character" w:customStyle="1" w:styleId="WW8Num77z4">
    <w:name w:val="WW8Num77z4"/>
    <w:rsid w:val="00343752"/>
  </w:style>
  <w:style w:type="character" w:customStyle="1" w:styleId="WW8Num77z5">
    <w:name w:val="WW8Num77z5"/>
    <w:rsid w:val="00343752"/>
  </w:style>
  <w:style w:type="character" w:customStyle="1" w:styleId="WW8Num77z6">
    <w:name w:val="WW8Num77z6"/>
    <w:rsid w:val="00343752"/>
  </w:style>
  <w:style w:type="character" w:customStyle="1" w:styleId="WW8Num77z7">
    <w:name w:val="WW8Num77z7"/>
    <w:rsid w:val="00343752"/>
  </w:style>
  <w:style w:type="character" w:customStyle="1" w:styleId="WW8Num77z8">
    <w:name w:val="WW8Num77z8"/>
    <w:rsid w:val="00343752"/>
  </w:style>
  <w:style w:type="character" w:customStyle="1" w:styleId="WW8Num81z3">
    <w:name w:val="WW8Num81z3"/>
    <w:rsid w:val="00343752"/>
    <w:rPr>
      <w:rFonts w:ascii="Wingdings 2" w:hAnsi="Wingdings 2" w:cs="OpenSymbol"/>
    </w:rPr>
  </w:style>
  <w:style w:type="character" w:customStyle="1" w:styleId="WW8Num93z3">
    <w:name w:val="WW8Num93z3"/>
    <w:rsid w:val="00343752"/>
    <w:rPr>
      <w:rFonts w:ascii="Wingdings 2" w:hAnsi="Wingdings 2" w:cs="OpenSymbol"/>
    </w:rPr>
  </w:style>
  <w:style w:type="character" w:customStyle="1" w:styleId="WW8Num112z2">
    <w:name w:val="WW8Num112z2"/>
    <w:rsid w:val="00343752"/>
    <w:rPr>
      <w:rFonts w:ascii="Symbol" w:eastAsia="Batang" w:hAnsi="Symbol" w:cs="Symbol"/>
      <w:i w:val="0"/>
      <w:sz w:val="22"/>
      <w:szCs w:val="22"/>
    </w:rPr>
  </w:style>
  <w:style w:type="character" w:customStyle="1" w:styleId="WW8Num112z3">
    <w:name w:val="WW8Num112z3"/>
    <w:rsid w:val="00343752"/>
    <w:rPr>
      <w:rFonts w:ascii="Wingdings 2" w:hAnsi="Wingdings 2" w:cs="OpenSymbol"/>
    </w:rPr>
  </w:style>
  <w:style w:type="character" w:customStyle="1" w:styleId="WW8Num122z1">
    <w:name w:val="WW8Num122z1"/>
    <w:rsid w:val="00343752"/>
    <w:rPr>
      <w:rFonts w:ascii="OpenSymbol" w:hAnsi="OpenSymbol" w:cs="OpenSymbol"/>
    </w:rPr>
  </w:style>
  <w:style w:type="character" w:customStyle="1" w:styleId="WW8Num122z2">
    <w:name w:val="WW8Num122z2"/>
    <w:rsid w:val="00343752"/>
    <w:rPr>
      <w:rFonts w:ascii="Symbol" w:eastAsia="Batang" w:hAnsi="Symbol" w:cs="Symbol"/>
      <w:i w:val="0"/>
      <w:sz w:val="22"/>
      <w:szCs w:val="22"/>
    </w:rPr>
  </w:style>
  <w:style w:type="character" w:customStyle="1" w:styleId="WW8Num122z3">
    <w:name w:val="WW8Num122z3"/>
    <w:rsid w:val="00343752"/>
    <w:rPr>
      <w:rFonts w:ascii="Wingdings 2" w:hAnsi="Wingdings 2" w:cs="OpenSymbol"/>
    </w:rPr>
  </w:style>
  <w:style w:type="paragraph" w:customStyle="1" w:styleId="Normalny1">
    <w:name w:val="Normalny1"/>
    <w:rsid w:val="006C1681"/>
    <w:pPr>
      <w:widowControl w:val="0"/>
      <w:suppressAutoHyphens/>
    </w:pPr>
    <w:rPr>
      <w:rFonts w:ascii="Liberation Serif" w:eastAsia="SimSun" w:hAnsi="Liberation Serif" w:cs="Mangal"/>
      <w:sz w:val="24"/>
      <w:szCs w:val="24"/>
      <w:lang w:eastAsia="zh-CN" w:bidi="hi-IN"/>
    </w:rPr>
  </w:style>
  <w:style w:type="character" w:customStyle="1" w:styleId="WW-Domylnaczcionkaakapitu">
    <w:name w:val="WW-Domyślna czcionka akapitu"/>
    <w:rsid w:val="00EF5ED5"/>
  </w:style>
  <w:style w:type="paragraph" w:customStyle="1" w:styleId="Trenum">
    <w:name w:val="Treść num."/>
    <w:basedOn w:val="Normalny"/>
    <w:rsid w:val="009576B4"/>
    <w:pPr>
      <w:tabs>
        <w:tab w:val="num" w:pos="0"/>
      </w:tabs>
      <w:suppressAutoHyphens w:val="0"/>
      <w:spacing w:after="120" w:line="300" w:lineRule="auto"/>
      <w:ind w:left="340" w:hanging="340"/>
      <w:jc w:val="both"/>
    </w:pPr>
    <w:rPr>
      <w:kern w:val="0"/>
      <w:szCs w:val="20"/>
      <w:lang w:eastAsia="pl-PL"/>
    </w:rPr>
  </w:style>
  <w:style w:type="paragraph" w:customStyle="1" w:styleId="Domylne">
    <w:name w:val="Domyślne"/>
    <w:rsid w:val="009576B4"/>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styleId="Tekstprzypisudolnego">
    <w:name w:val="footnote text"/>
    <w:basedOn w:val="Normalny"/>
    <w:link w:val="TekstprzypisudolnegoZnak"/>
    <w:uiPriority w:val="99"/>
    <w:rsid w:val="009576B4"/>
    <w:pPr>
      <w:suppressAutoHyphens w:val="0"/>
      <w:autoSpaceDN w:val="0"/>
    </w:pPr>
    <w:rPr>
      <w:kern w:val="0"/>
      <w:sz w:val="20"/>
      <w:szCs w:val="20"/>
      <w:lang w:eastAsia="pl-PL"/>
    </w:rPr>
  </w:style>
  <w:style w:type="character" w:customStyle="1" w:styleId="TekstprzypisudolnegoZnak">
    <w:name w:val="Tekst przypisu dolnego Znak"/>
    <w:basedOn w:val="Domylnaczcionkaakapitu"/>
    <w:link w:val="Tekstprzypisudolnego"/>
    <w:uiPriority w:val="99"/>
    <w:rsid w:val="009576B4"/>
  </w:style>
  <w:style w:type="character" w:customStyle="1" w:styleId="ZwykytekstZnak1">
    <w:name w:val="Zwykły tekst Znak1"/>
    <w:basedOn w:val="Domylnaczcionkaakapitu"/>
    <w:link w:val="Zwykytekst"/>
    <w:rsid w:val="00D03C97"/>
    <w:rPr>
      <w:rFonts w:ascii="Courier New" w:hAnsi="Courier New" w:cs="Courier New"/>
      <w:kern w:val="1"/>
      <w:lang w:eastAsia="zh-CN"/>
    </w:rPr>
  </w:style>
  <w:style w:type="paragraph" w:customStyle="1" w:styleId="default0">
    <w:name w:val="default"/>
    <w:basedOn w:val="Normalny"/>
    <w:rsid w:val="00E85D13"/>
    <w:pPr>
      <w:suppressAutoHyphens w:val="0"/>
      <w:spacing w:before="100" w:beforeAutospacing="1" w:after="100" w:afterAutospacing="1"/>
    </w:pPr>
    <w:rPr>
      <w:kern w:val="0"/>
      <w:lang w:eastAsia="pl-PL"/>
    </w:rPr>
  </w:style>
  <w:style w:type="character" w:customStyle="1" w:styleId="has-pretty-child">
    <w:name w:val="has-pretty-child"/>
    <w:basedOn w:val="Domylnaczcionkaakapitu1"/>
    <w:rsid w:val="001A6CD5"/>
  </w:style>
  <w:style w:type="paragraph" w:styleId="Bezodstpw">
    <w:name w:val="No Spacing"/>
    <w:uiPriority w:val="1"/>
    <w:qFormat/>
    <w:rsid w:val="00542861"/>
    <w:pPr>
      <w:widowControl w:val="0"/>
      <w:suppressAutoHyphens/>
      <w:autoSpaceDE w:val="0"/>
    </w:pPr>
    <w:rPr>
      <w:rFonts w:ascii="Arial" w:eastAsia="Arial" w:hAnsi="Arial" w:cs="Arial"/>
      <w:kern w:val="1"/>
      <w:lang w:eastAsia="ar-SA"/>
    </w:rPr>
  </w:style>
  <w:style w:type="paragraph" w:styleId="Tekstpodstawowywcity3">
    <w:name w:val="Body Text Indent 3"/>
    <w:basedOn w:val="Normalny"/>
    <w:link w:val="Tekstpodstawowywcity3Znak1"/>
    <w:rsid w:val="00D039D4"/>
    <w:pPr>
      <w:spacing w:after="120"/>
      <w:ind w:left="283"/>
    </w:pPr>
    <w:rPr>
      <w:sz w:val="16"/>
      <w:szCs w:val="16"/>
    </w:rPr>
  </w:style>
  <w:style w:type="character" w:customStyle="1" w:styleId="Tekstpodstawowywcity3Znak1">
    <w:name w:val="Tekst podstawowy wcięty 3 Znak1"/>
    <w:basedOn w:val="Domylnaczcionkaakapitu"/>
    <w:link w:val="Tekstpodstawowywcity3"/>
    <w:rsid w:val="00D039D4"/>
    <w:rPr>
      <w:kern w:val="1"/>
      <w:sz w:val="16"/>
      <w:szCs w:val="16"/>
      <w:lang w:eastAsia="zh-CN"/>
    </w:rPr>
  </w:style>
  <w:style w:type="paragraph" w:styleId="Tekstpodstawowy3">
    <w:name w:val="Body Text 3"/>
    <w:basedOn w:val="Normalny"/>
    <w:link w:val="Tekstpodstawowy3Znak1"/>
    <w:rsid w:val="00CB70EC"/>
    <w:pPr>
      <w:spacing w:after="120"/>
    </w:pPr>
    <w:rPr>
      <w:sz w:val="16"/>
      <w:szCs w:val="16"/>
    </w:rPr>
  </w:style>
  <w:style w:type="character" w:customStyle="1" w:styleId="Tekstpodstawowy3Znak1">
    <w:name w:val="Tekst podstawowy 3 Znak1"/>
    <w:basedOn w:val="Domylnaczcionkaakapitu"/>
    <w:link w:val="Tekstpodstawowy3"/>
    <w:rsid w:val="00CB70EC"/>
    <w:rPr>
      <w:kern w:val="1"/>
      <w:sz w:val="16"/>
      <w:szCs w:val="16"/>
      <w:lang w:eastAsia="zh-CN"/>
    </w:rPr>
  </w:style>
  <w:style w:type="paragraph" w:customStyle="1" w:styleId="Akapitzlist10">
    <w:name w:val="Akapit z listą1"/>
    <w:basedOn w:val="Normalny"/>
    <w:uiPriority w:val="34"/>
    <w:qFormat/>
    <w:rsid w:val="00813AEC"/>
    <w:pPr>
      <w:spacing w:after="160" w:line="252" w:lineRule="auto"/>
      <w:ind w:left="720"/>
    </w:pPr>
    <w:rPr>
      <w:rFonts w:ascii="Calibri" w:eastAsia="Calibri" w:hAnsi="Calibri" w:cs="Calibri"/>
      <w:sz w:val="22"/>
      <w:szCs w:val="22"/>
    </w:rPr>
  </w:style>
  <w:style w:type="character" w:styleId="UyteHipercze">
    <w:name w:val="FollowedHyperlink"/>
    <w:basedOn w:val="Domylnaczcionkaakapitu"/>
    <w:uiPriority w:val="99"/>
    <w:unhideWhenUsed/>
    <w:rsid w:val="003D7E57"/>
    <w:rPr>
      <w:color w:val="800000"/>
      <w:u w:val="single"/>
    </w:rPr>
  </w:style>
  <w:style w:type="paragraph" w:customStyle="1" w:styleId="Annexetitre">
    <w:name w:val="Annexe titre"/>
    <w:basedOn w:val="Normalny"/>
    <w:next w:val="Normalny"/>
    <w:rsid w:val="00817680"/>
    <w:pPr>
      <w:suppressAutoHyphens w:val="0"/>
      <w:spacing w:before="120" w:after="120"/>
      <w:jc w:val="center"/>
    </w:pPr>
    <w:rPr>
      <w:rFonts w:eastAsia="Calibri"/>
      <w:b/>
      <w:kern w:val="0"/>
      <w:szCs w:val="22"/>
      <w:u w:val="single"/>
      <w:lang w:eastAsia="en-GB"/>
    </w:rPr>
  </w:style>
  <w:style w:type="paragraph" w:customStyle="1" w:styleId="Bezodstpw2">
    <w:name w:val="Bez odstępów2"/>
    <w:uiPriority w:val="1"/>
    <w:qFormat/>
    <w:rsid w:val="00043994"/>
  </w:style>
  <w:style w:type="paragraph" w:customStyle="1" w:styleId="western">
    <w:name w:val="western"/>
    <w:basedOn w:val="Normalny"/>
    <w:rsid w:val="00BE6F42"/>
    <w:pPr>
      <w:suppressAutoHyphens w:val="0"/>
      <w:spacing w:before="100" w:beforeAutospacing="1" w:after="100" w:afterAutospacing="1"/>
      <w:jc w:val="both"/>
    </w:pPr>
    <w:rPr>
      <w:color w:val="000000"/>
      <w:kern w:val="0"/>
      <w:lang w:eastAsia="pl-PL"/>
    </w:rPr>
  </w:style>
  <w:style w:type="paragraph" w:customStyle="1" w:styleId="cjk">
    <w:name w:val="cjk"/>
    <w:basedOn w:val="Normalny"/>
    <w:rsid w:val="00BE6F42"/>
    <w:pPr>
      <w:suppressAutoHyphens w:val="0"/>
      <w:spacing w:before="100" w:beforeAutospacing="1" w:after="100" w:afterAutospacing="1"/>
      <w:jc w:val="both"/>
    </w:pPr>
    <w:rPr>
      <w:color w:val="000000"/>
      <w:kern w:val="0"/>
      <w:lang w:eastAsia="pl-PL"/>
    </w:rPr>
  </w:style>
  <w:style w:type="paragraph" w:customStyle="1" w:styleId="ctl">
    <w:name w:val="ctl"/>
    <w:basedOn w:val="Normalny"/>
    <w:rsid w:val="00BE6F42"/>
    <w:pPr>
      <w:suppressAutoHyphens w:val="0"/>
      <w:spacing w:before="100" w:beforeAutospacing="1" w:after="100" w:afterAutospacing="1"/>
      <w:jc w:val="both"/>
    </w:pPr>
    <w:rPr>
      <w:color w:val="000000"/>
      <w:kern w:val="0"/>
      <w:sz w:val="20"/>
      <w:szCs w:val="20"/>
      <w:lang w:eastAsia="pl-PL"/>
    </w:rPr>
  </w:style>
  <w:style w:type="character" w:customStyle="1" w:styleId="normal">
    <w:name w:val="normal"/>
    <w:basedOn w:val="Domylnaczcionkaakapitu"/>
    <w:rsid w:val="00312149"/>
  </w:style>
  <w:style w:type="character" w:customStyle="1" w:styleId="markedcontent">
    <w:name w:val="markedcontent"/>
    <w:basedOn w:val="Domylnaczcionkaakapitu"/>
    <w:rsid w:val="00C252AA"/>
  </w:style>
  <w:style w:type="paragraph" w:customStyle="1" w:styleId="ww-tekstpodstawowywcity20">
    <w:name w:val="ww-tekstpodstawowywcity2"/>
    <w:basedOn w:val="Normalny"/>
    <w:rsid w:val="008343F4"/>
    <w:pPr>
      <w:suppressAutoHyphens w:val="0"/>
      <w:spacing w:before="100" w:beforeAutospacing="1" w:after="100" w:afterAutospacing="1"/>
    </w:pPr>
    <w:rPr>
      <w:kern w:val="0"/>
      <w:lang w:eastAsia="pl-PL"/>
    </w:rPr>
  </w:style>
  <w:style w:type="paragraph" w:customStyle="1" w:styleId="western1">
    <w:name w:val="western1"/>
    <w:basedOn w:val="Normalny"/>
    <w:rsid w:val="00761AC2"/>
    <w:pPr>
      <w:suppressAutoHyphens w:val="0"/>
      <w:spacing w:before="100" w:beforeAutospacing="1" w:after="119"/>
    </w:pPr>
    <w:rPr>
      <w:color w:val="000000"/>
      <w:kern w:val="0"/>
      <w:lang w:eastAsia="pl-PL"/>
    </w:rPr>
  </w:style>
  <w:style w:type="paragraph" w:customStyle="1" w:styleId="cjk1">
    <w:name w:val="cjk1"/>
    <w:basedOn w:val="Normalny"/>
    <w:rsid w:val="00761AC2"/>
    <w:pPr>
      <w:suppressAutoHyphens w:val="0"/>
      <w:spacing w:before="100" w:beforeAutospacing="1" w:after="119"/>
    </w:pPr>
    <w:rPr>
      <w:color w:val="000000"/>
      <w:kern w:val="0"/>
      <w:lang w:eastAsia="pl-PL"/>
    </w:rPr>
  </w:style>
  <w:style w:type="paragraph" w:customStyle="1" w:styleId="ctl1">
    <w:name w:val="ctl1"/>
    <w:basedOn w:val="Normalny"/>
    <w:rsid w:val="00761AC2"/>
    <w:pPr>
      <w:suppressAutoHyphens w:val="0"/>
      <w:spacing w:before="100" w:beforeAutospacing="1" w:after="119"/>
    </w:pPr>
    <w:rPr>
      <w:color w:val="000000"/>
      <w:kern w:val="0"/>
      <w:lang w:eastAsia="pl-PL"/>
    </w:rPr>
  </w:style>
  <w:style w:type="character" w:customStyle="1" w:styleId="fontstyle01">
    <w:name w:val="fontstyle01"/>
    <w:basedOn w:val="Domylnaczcionkaakapitu"/>
    <w:rsid w:val="00204165"/>
    <w:rPr>
      <w:rFonts w:ascii="CIDFont+F1" w:hAnsi="CIDFont+F1" w:hint="default"/>
      <w:b w:val="0"/>
      <w:bCs w:val="0"/>
      <w:i w:val="0"/>
      <w:iCs w:val="0"/>
      <w:color w:val="000000"/>
      <w:sz w:val="22"/>
      <w:szCs w:val="22"/>
    </w:rPr>
  </w:style>
  <w:style w:type="character" w:customStyle="1" w:styleId="TekstpodstawowyZnak1">
    <w:name w:val="Tekst podstawowy Znak1"/>
    <w:basedOn w:val="Domylnaczcionkaakapitu"/>
    <w:link w:val="Tekstpodstawowy"/>
    <w:rsid w:val="000C61A6"/>
    <w:rPr>
      <w:kern w:val="1"/>
      <w:sz w:val="24"/>
      <w:lang w:eastAsia="zh-CN"/>
    </w:rPr>
  </w:style>
  <w:style w:type="character" w:customStyle="1" w:styleId="hgkelc">
    <w:name w:val="hgkelc"/>
    <w:basedOn w:val="Domylnaczcionkaakapitu"/>
    <w:rsid w:val="00935612"/>
  </w:style>
  <w:style w:type="character" w:customStyle="1" w:styleId="rynqvb">
    <w:name w:val="rynqvb"/>
    <w:basedOn w:val="Domylnaczcionkaakapitu"/>
    <w:rsid w:val="00E65C72"/>
  </w:style>
</w:styles>
</file>

<file path=word/webSettings.xml><?xml version="1.0" encoding="utf-8"?>
<w:webSettings xmlns:r="http://schemas.openxmlformats.org/officeDocument/2006/relationships" xmlns:w="http://schemas.openxmlformats.org/wordprocessingml/2006/main">
  <w:divs>
    <w:div w:id="62915511">
      <w:bodyDiv w:val="1"/>
      <w:marLeft w:val="0"/>
      <w:marRight w:val="0"/>
      <w:marTop w:val="0"/>
      <w:marBottom w:val="0"/>
      <w:divBdr>
        <w:top w:val="none" w:sz="0" w:space="0" w:color="auto"/>
        <w:left w:val="none" w:sz="0" w:space="0" w:color="auto"/>
        <w:bottom w:val="none" w:sz="0" w:space="0" w:color="auto"/>
        <w:right w:val="none" w:sz="0" w:space="0" w:color="auto"/>
      </w:divBdr>
    </w:div>
    <w:div w:id="91248147">
      <w:bodyDiv w:val="1"/>
      <w:marLeft w:val="0"/>
      <w:marRight w:val="0"/>
      <w:marTop w:val="0"/>
      <w:marBottom w:val="0"/>
      <w:divBdr>
        <w:top w:val="none" w:sz="0" w:space="0" w:color="auto"/>
        <w:left w:val="none" w:sz="0" w:space="0" w:color="auto"/>
        <w:bottom w:val="none" w:sz="0" w:space="0" w:color="auto"/>
        <w:right w:val="none" w:sz="0" w:space="0" w:color="auto"/>
      </w:divBdr>
    </w:div>
    <w:div w:id="92753370">
      <w:bodyDiv w:val="1"/>
      <w:marLeft w:val="0"/>
      <w:marRight w:val="0"/>
      <w:marTop w:val="0"/>
      <w:marBottom w:val="0"/>
      <w:divBdr>
        <w:top w:val="none" w:sz="0" w:space="0" w:color="auto"/>
        <w:left w:val="none" w:sz="0" w:space="0" w:color="auto"/>
        <w:bottom w:val="none" w:sz="0" w:space="0" w:color="auto"/>
        <w:right w:val="none" w:sz="0" w:space="0" w:color="auto"/>
      </w:divBdr>
    </w:div>
    <w:div w:id="116722030">
      <w:bodyDiv w:val="1"/>
      <w:marLeft w:val="0"/>
      <w:marRight w:val="0"/>
      <w:marTop w:val="0"/>
      <w:marBottom w:val="0"/>
      <w:divBdr>
        <w:top w:val="none" w:sz="0" w:space="0" w:color="auto"/>
        <w:left w:val="none" w:sz="0" w:space="0" w:color="auto"/>
        <w:bottom w:val="none" w:sz="0" w:space="0" w:color="auto"/>
        <w:right w:val="none" w:sz="0" w:space="0" w:color="auto"/>
      </w:divBdr>
    </w:div>
    <w:div w:id="117457202">
      <w:bodyDiv w:val="1"/>
      <w:marLeft w:val="0"/>
      <w:marRight w:val="0"/>
      <w:marTop w:val="0"/>
      <w:marBottom w:val="0"/>
      <w:divBdr>
        <w:top w:val="none" w:sz="0" w:space="0" w:color="auto"/>
        <w:left w:val="none" w:sz="0" w:space="0" w:color="auto"/>
        <w:bottom w:val="none" w:sz="0" w:space="0" w:color="auto"/>
        <w:right w:val="none" w:sz="0" w:space="0" w:color="auto"/>
      </w:divBdr>
    </w:div>
    <w:div w:id="149489420">
      <w:bodyDiv w:val="1"/>
      <w:marLeft w:val="0"/>
      <w:marRight w:val="0"/>
      <w:marTop w:val="0"/>
      <w:marBottom w:val="0"/>
      <w:divBdr>
        <w:top w:val="none" w:sz="0" w:space="0" w:color="auto"/>
        <w:left w:val="none" w:sz="0" w:space="0" w:color="auto"/>
        <w:bottom w:val="none" w:sz="0" w:space="0" w:color="auto"/>
        <w:right w:val="none" w:sz="0" w:space="0" w:color="auto"/>
      </w:divBdr>
    </w:div>
    <w:div w:id="172495858">
      <w:bodyDiv w:val="1"/>
      <w:marLeft w:val="0"/>
      <w:marRight w:val="0"/>
      <w:marTop w:val="0"/>
      <w:marBottom w:val="0"/>
      <w:divBdr>
        <w:top w:val="none" w:sz="0" w:space="0" w:color="auto"/>
        <w:left w:val="none" w:sz="0" w:space="0" w:color="auto"/>
        <w:bottom w:val="none" w:sz="0" w:space="0" w:color="auto"/>
        <w:right w:val="none" w:sz="0" w:space="0" w:color="auto"/>
      </w:divBdr>
    </w:div>
    <w:div w:id="183712228">
      <w:bodyDiv w:val="1"/>
      <w:marLeft w:val="0"/>
      <w:marRight w:val="0"/>
      <w:marTop w:val="0"/>
      <w:marBottom w:val="0"/>
      <w:divBdr>
        <w:top w:val="none" w:sz="0" w:space="0" w:color="auto"/>
        <w:left w:val="none" w:sz="0" w:space="0" w:color="auto"/>
        <w:bottom w:val="none" w:sz="0" w:space="0" w:color="auto"/>
        <w:right w:val="none" w:sz="0" w:space="0" w:color="auto"/>
      </w:divBdr>
    </w:div>
    <w:div w:id="204373135">
      <w:bodyDiv w:val="1"/>
      <w:marLeft w:val="0"/>
      <w:marRight w:val="0"/>
      <w:marTop w:val="0"/>
      <w:marBottom w:val="0"/>
      <w:divBdr>
        <w:top w:val="none" w:sz="0" w:space="0" w:color="auto"/>
        <w:left w:val="none" w:sz="0" w:space="0" w:color="auto"/>
        <w:bottom w:val="none" w:sz="0" w:space="0" w:color="auto"/>
        <w:right w:val="none" w:sz="0" w:space="0" w:color="auto"/>
      </w:divBdr>
    </w:div>
    <w:div w:id="227543709">
      <w:bodyDiv w:val="1"/>
      <w:marLeft w:val="0"/>
      <w:marRight w:val="0"/>
      <w:marTop w:val="0"/>
      <w:marBottom w:val="0"/>
      <w:divBdr>
        <w:top w:val="none" w:sz="0" w:space="0" w:color="auto"/>
        <w:left w:val="none" w:sz="0" w:space="0" w:color="auto"/>
        <w:bottom w:val="none" w:sz="0" w:space="0" w:color="auto"/>
        <w:right w:val="none" w:sz="0" w:space="0" w:color="auto"/>
      </w:divBdr>
    </w:div>
    <w:div w:id="378013490">
      <w:bodyDiv w:val="1"/>
      <w:marLeft w:val="0"/>
      <w:marRight w:val="0"/>
      <w:marTop w:val="0"/>
      <w:marBottom w:val="0"/>
      <w:divBdr>
        <w:top w:val="none" w:sz="0" w:space="0" w:color="auto"/>
        <w:left w:val="none" w:sz="0" w:space="0" w:color="auto"/>
        <w:bottom w:val="none" w:sz="0" w:space="0" w:color="auto"/>
        <w:right w:val="none" w:sz="0" w:space="0" w:color="auto"/>
      </w:divBdr>
    </w:div>
    <w:div w:id="439688294">
      <w:bodyDiv w:val="1"/>
      <w:marLeft w:val="0"/>
      <w:marRight w:val="0"/>
      <w:marTop w:val="0"/>
      <w:marBottom w:val="0"/>
      <w:divBdr>
        <w:top w:val="none" w:sz="0" w:space="0" w:color="auto"/>
        <w:left w:val="none" w:sz="0" w:space="0" w:color="auto"/>
        <w:bottom w:val="none" w:sz="0" w:space="0" w:color="auto"/>
        <w:right w:val="none" w:sz="0" w:space="0" w:color="auto"/>
      </w:divBdr>
      <w:divsChild>
        <w:div w:id="1643465877">
          <w:marLeft w:val="0"/>
          <w:marRight w:val="0"/>
          <w:marTop w:val="0"/>
          <w:marBottom w:val="0"/>
          <w:divBdr>
            <w:top w:val="none" w:sz="0" w:space="0" w:color="auto"/>
            <w:left w:val="none" w:sz="0" w:space="0" w:color="auto"/>
            <w:bottom w:val="none" w:sz="0" w:space="0" w:color="auto"/>
            <w:right w:val="none" w:sz="0" w:space="0" w:color="auto"/>
          </w:divBdr>
        </w:div>
      </w:divsChild>
    </w:div>
    <w:div w:id="456529988">
      <w:bodyDiv w:val="1"/>
      <w:marLeft w:val="0"/>
      <w:marRight w:val="0"/>
      <w:marTop w:val="0"/>
      <w:marBottom w:val="0"/>
      <w:divBdr>
        <w:top w:val="none" w:sz="0" w:space="0" w:color="auto"/>
        <w:left w:val="none" w:sz="0" w:space="0" w:color="auto"/>
        <w:bottom w:val="none" w:sz="0" w:space="0" w:color="auto"/>
        <w:right w:val="none" w:sz="0" w:space="0" w:color="auto"/>
      </w:divBdr>
    </w:div>
    <w:div w:id="468210961">
      <w:bodyDiv w:val="1"/>
      <w:marLeft w:val="0"/>
      <w:marRight w:val="0"/>
      <w:marTop w:val="0"/>
      <w:marBottom w:val="0"/>
      <w:divBdr>
        <w:top w:val="none" w:sz="0" w:space="0" w:color="auto"/>
        <w:left w:val="none" w:sz="0" w:space="0" w:color="auto"/>
        <w:bottom w:val="none" w:sz="0" w:space="0" w:color="auto"/>
        <w:right w:val="none" w:sz="0" w:space="0" w:color="auto"/>
      </w:divBdr>
    </w:div>
    <w:div w:id="518130358">
      <w:bodyDiv w:val="1"/>
      <w:marLeft w:val="0"/>
      <w:marRight w:val="0"/>
      <w:marTop w:val="0"/>
      <w:marBottom w:val="0"/>
      <w:divBdr>
        <w:top w:val="none" w:sz="0" w:space="0" w:color="auto"/>
        <w:left w:val="none" w:sz="0" w:space="0" w:color="auto"/>
        <w:bottom w:val="none" w:sz="0" w:space="0" w:color="auto"/>
        <w:right w:val="none" w:sz="0" w:space="0" w:color="auto"/>
      </w:divBdr>
    </w:div>
    <w:div w:id="556822828">
      <w:bodyDiv w:val="1"/>
      <w:marLeft w:val="0"/>
      <w:marRight w:val="0"/>
      <w:marTop w:val="0"/>
      <w:marBottom w:val="0"/>
      <w:divBdr>
        <w:top w:val="none" w:sz="0" w:space="0" w:color="auto"/>
        <w:left w:val="none" w:sz="0" w:space="0" w:color="auto"/>
        <w:bottom w:val="none" w:sz="0" w:space="0" w:color="auto"/>
        <w:right w:val="none" w:sz="0" w:space="0" w:color="auto"/>
      </w:divBdr>
    </w:div>
    <w:div w:id="562840398">
      <w:bodyDiv w:val="1"/>
      <w:marLeft w:val="0"/>
      <w:marRight w:val="0"/>
      <w:marTop w:val="0"/>
      <w:marBottom w:val="0"/>
      <w:divBdr>
        <w:top w:val="none" w:sz="0" w:space="0" w:color="auto"/>
        <w:left w:val="none" w:sz="0" w:space="0" w:color="auto"/>
        <w:bottom w:val="none" w:sz="0" w:space="0" w:color="auto"/>
        <w:right w:val="none" w:sz="0" w:space="0" w:color="auto"/>
      </w:divBdr>
    </w:div>
    <w:div w:id="640617714">
      <w:bodyDiv w:val="1"/>
      <w:marLeft w:val="0"/>
      <w:marRight w:val="0"/>
      <w:marTop w:val="0"/>
      <w:marBottom w:val="0"/>
      <w:divBdr>
        <w:top w:val="none" w:sz="0" w:space="0" w:color="auto"/>
        <w:left w:val="none" w:sz="0" w:space="0" w:color="auto"/>
        <w:bottom w:val="none" w:sz="0" w:space="0" w:color="auto"/>
        <w:right w:val="none" w:sz="0" w:space="0" w:color="auto"/>
      </w:divBdr>
    </w:div>
    <w:div w:id="668022134">
      <w:bodyDiv w:val="1"/>
      <w:marLeft w:val="0"/>
      <w:marRight w:val="0"/>
      <w:marTop w:val="0"/>
      <w:marBottom w:val="0"/>
      <w:divBdr>
        <w:top w:val="none" w:sz="0" w:space="0" w:color="auto"/>
        <w:left w:val="none" w:sz="0" w:space="0" w:color="auto"/>
        <w:bottom w:val="none" w:sz="0" w:space="0" w:color="auto"/>
        <w:right w:val="none" w:sz="0" w:space="0" w:color="auto"/>
      </w:divBdr>
    </w:div>
    <w:div w:id="669648472">
      <w:bodyDiv w:val="1"/>
      <w:marLeft w:val="0"/>
      <w:marRight w:val="0"/>
      <w:marTop w:val="0"/>
      <w:marBottom w:val="0"/>
      <w:divBdr>
        <w:top w:val="none" w:sz="0" w:space="0" w:color="auto"/>
        <w:left w:val="none" w:sz="0" w:space="0" w:color="auto"/>
        <w:bottom w:val="none" w:sz="0" w:space="0" w:color="auto"/>
        <w:right w:val="none" w:sz="0" w:space="0" w:color="auto"/>
      </w:divBdr>
    </w:div>
    <w:div w:id="801846719">
      <w:bodyDiv w:val="1"/>
      <w:marLeft w:val="0"/>
      <w:marRight w:val="0"/>
      <w:marTop w:val="0"/>
      <w:marBottom w:val="0"/>
      <w:divBdr>
        <w:top w:val="none" w:sz="0" w:space="0" w:color="auto"/>
        <w:left w:val="none" w:sz="0" w:space="0" w:color="auto"/>
        <w:bottom w:val="none" w:sz="0" w:space="0" w:color="auto"/>
        <w:right w:val="none" w:sz="0" w:space="0" w:color="auto"/>
      </w:divBdr>
    </w:div>
    <w:div w:id="852037296">
      <w:bodyDiv w:val="1"/>
      <w:marLeft w:val="0"/>
      <w:marRight w:val="0"/>
      <w:marTop w:val="0"/>
      <w:marBottom w:val="0"/>
      <w:divBdr>
        <w:top w:val="none" w:sz="0" w:space="0" w:color="auto"/>
        <w:left w:val="none" w:sz="0" w:space="0" w:color="auto"/>
        <w:bottom w:val="none" w:sz="0" w:space="0" w:color="auto"/>
        <w:right w:val="none" w:sz="0" w:space="0" w:color="auto"/>
      </w:divBdr>
    </w:div>
    <w:div w:id="931010997">
      <w:bodyDiv w:val="1"/>
      <w:marLeft w:val="0"/>
      <w:marRight w:val="0"/>
      <w:marTop w:val="0"/>
      <w:marBottom w:val="0"/>
      <w:divBdr>
        <w:top w:val="none" w:sz="0" w:space="0" w:color="auto"/>
        <w:left w:val="none" w:sz="0" w:space="0" w:color="auto"/>
        <w:bottom w:val="none" w:sz="0" w:space="0" w:color="auto"/>
        <w:right w:val="none" w:sz="0" w:space="0" w:color="auto"/>
      </w:divBdr>
    </w:div>
    <w:div w:id="941688080">
      <w:bodyDiv w:val="1"/>
      <w:marLeft w:val="0"/>
      <w:marRight w:val="0"/>
      <w:marTop w:val="0"/>
      <w:marBottom w:val="0"/>
      <w:divBdr>
        <w:top w:val="none" w:sz="0" w:space="0" w:color="auto"/>
        <w:left w:val="none" w:sz="0" w:space="0" w:color="auto"/>
        <w:bottom w:val="none" w:sz="0" w:space="0" w:color="auto"/>
        <w:right w:val="none" w:sz="0" w:space="0" w:color="auto"/>
      </w:divBdr>
    </w:div>
    <w:div w:id="1058820069">
      <w:bodyDiv w:val="1"/>
      <w:marLeft w:val="0"/>
      <w:marRight w:val="0"/>
      <w:marTop w:val="0"/>
      <w:marBottom w:val="0"/>
      <w:divBdr>
        <w:top w:val="none" w:sz="0" w:space="0" w:color="auto"/>
        <w:left w:val="none" w:sz="0" w:space="0" w:color="auto"/>
        <w:bottom w:val="none" w:sz="0" w:space="0" w:color="auto"/>
        <w:right w:val="none" w:sz="0" w:space="0" w:color="auto"/>
      </w:divBdr>
    </w:div>
    <w:div w:id="1117607442">
      <w:bodyDiv w:val="1"/>
      <w:marLeft w:val="0"/>
      <w:marRight w:val="0"/>
      <w:marTop w:val="0"/>
      <w:marBottom w:val="0"/>
      <w:divBdr>
        <w:top w:val="none" w:sz="0" w:space="0" w:color="auto"/>
        <w:left w:val="none" w:sz="0" w:space="0" w:color="auto"/>
        <w:bottom w:val="none" w:sz="0" w:space="0" w:color="auto"/>
        <w:right w:val="none" w:sz="0" w:space="0" w:color="auto"/>
      </w:divBdr>
    </w:div>
    <w:div w:id="1117675017">
      <w:bodyDiv w:val="1"/>
      <w:marLeft w:val="0"/>
      <w:marRight w:val="0"/>
      <w:marTop w:val="0"/>
      <w:marBottom w:val="0"/>
      <w:divBdr>
        <w:top w:val="none" w:sz="0" w:space="0" w:color="auto"/>
        <w:left w:val="none" w:sz="0" w:space="0" w:color="auto"/>
        <w:bottom w:val="none" w:sz="0" w:space="0" w:color="auto"/>
        <w:right w:val="none" w:sz="0" w:space="0" w:color="auto"/>
      </w:divBdr>
    </w:div>
    <w:div w:id="1188520608">
      <w:bodyDiv w:val="1"/>
      <w:marLeft w:val="0"/>
      <w:marRight w:val="0"/>
      <w:marTop w:val="0"/>
      <w:marBottom w:val="0"/>
      <w:divBdr>
        <w:top w:val="none" w:sz="0" w:space="0" w:color="auto"/>
        <w:left w:val="none" w:sz="0" w:space="0" w:color="auto"/>
        <w:bottom w:val="none" w:sz="0" w:space="0" w:color="auto"/>
        <w:right w:val="none" w:sz="0" w:space="0" w:color="auto"/>
      </w:divBdr>
    </w:div>
    <w:div w:id="1270504675">
      <w:bodyDiv w:val="1"/>
      <w:marLeft w:val="0"/>
      <w:marRight w:val="0"/>
      <w:marTop w:val="0"/>
      <w:marBottom w:val="0"/>
      <w:divBdr>
        <w:top w:val="none" w:sz="0" w:space="0" w:color="auto"/>
        <w:left w:val="none" w:sz="0" w:space="0" w:color="auto"/>
        <w:bottom w:val="none" w:sz="0" w:space="0" w:color="auto"/>
        <w:right w:val="none" w:sz="0" w:space="0" w:color="auto"/>
      </w:divBdr>
    </w:div>
    <w:div w:id="1291479703">
      <w:bodyDiv w:val="1"/>
      <w:marLeft w:val="0"/>
      <w:marRight w:val="0"/>
      <w:marTop w:val="0"/>
      <w:marBottom w:val="0"/>
      <w:divBdr>
        <w:top w:val="none" w:sz="0" w:space="0" w:color="auto"/>
        <w:left w:val="none" w:sz="0" w:space="0" w:color="auto"/>
        <w:bottom w:val="none" w:sz="0" w:space="0" w:color="auto"/>
        <w:right w:val="none" w:sz="0" w:space="0" w:color="auto"/>
      </w:divBdr>
    </w:div>
    <w:div w:id="1335768336">
      <w:bodyDiv w:val="1"/>
      <w:marLeft w:val="0"/>
      <w:marRight w:val="0"/>
      <w:marTop w:val="0"/>
      <w:marBottom w:val="0"/>
      <w:divBdr>
        <w:top w:val="none" w:sz="0" w:space="0" w:color="auto"/>
        <w:left w:val="none" w:sz="0" w:space="0" w:color="auto"/>
        <w:bottom w:val="none" w:sz="0" w:space="0" w:color="auto"/>
        <w:right w:val="none" w:sz="0" w:space="0" w:color="auto"/>
      </w:divBdr>
    </w:div>
    <w:div w:id="1481000912">
      <w:bodyDiv w:val="1"/>
      <w:marLeft w:val="0"/>
      <w:marRight w:val="0"/>
      <w:marTop w:val="0"/>
      <w:marBottom w:val="0"/>
      <w:divBdr>
        <w:top w:val="none" w:sz="0" w:space="0" w:color="auto"/>
        <w:left w:val="none" w:sz="0" w:space="0" w:color="auto"/>
        <w:bottom w:val="none" w:sz="0" w:space="0" w:color="auto"/>
        <w:right w:val="none" w:sz="0" w:space="0" w:color="auto"/>
      </w:divBdr>
    </w:div>
    <w:div w:id="1539659340">
      <w:bodyDiv w:val="1"/>
      <w:marLeft w:val="0"/>
      <w:marRight w:val="0"/>
      <w:marTop w:val="0"/>
      <w:marBottom w:val="0"/>
      <w:divBdr>
        <w:top w:val="none" w:sz="0" w:space="0" w:color="auto"/>
        <w:left w:val="none" w:sz="0" w:space="0" w:color="auto"/>
        <w:bottom w:val="none" w:sz="0" w:space="0" w:color="auto"/>
        <w:right w:val="none" w:sz="0" w:space="0" w:color="auto"/>
      </w:divBdr>
    </w:div>
    <w:div w:id="1547450752">
      <w:bodyDiv w:val="1"/>
      <w:marLeft w:val="0"/>
      <w:marRight w:val="0"/>
      <w:marTop w:val="0"/>
      <w:marBottom w:val="0"/>
      <w:divBdr>
        <w:top w:val="none" w:sz="0" w:space="0" w:color="auto"/>
        <w:left w:val="none" w:sz="0" w:space="0" w:color="auto"/>
        <w:bottom w:val="none" w:sz="0" w:space="0" w:color="auto"/>
        <w:right w:val="none" w:sz="0" w:space="0" w:color="auto"/>
      </w:divBdr>
    </w:div>
    <w:div w:id="1555580877">
      <w:bodyDiv w:val="1"/>
      <w:marLeft w:val="0"/>
      <w:marRight w:val="0"/>
      <w:marTop w:val="0"/>
      <w:marBottom w:val="0"/>
      <w:divBdr>
        <w:top w:val="none" w:sz="0" w:space="0" w:color="auto"/>
        <w:left w:val="none" w:sz="0" w:space="0" w:color="auto"/>
        <w:bottom w:val="none" w:sz="0" w:space="0" w:color="auto"/>
        <w:right w:val="none" w:sz="0" w:space="0" w:color="auto"/>
      </w:divBdr>
    </w:div>
    <w:div w:id="1574197073">
      <w:bodyDiv w:val="1"/>
      <w:marLeft w:val="0"/>
      <w:marRight w:val="0"/>
      <w:marTop w:val="0"/>
      <w:marBottom w:val="0"/>
      <w:divBdr>
        <w:top w:val="none" w:sz="0" w:space="0" w:color="auto"/>
        <w:left w:val="none" w:sz="0" w:space="0" w:color="auto"/>
        <w:bottom w:val="none" w:sz="0" w:space="0" w:color="auto"/>
        <w:right w:val="none" w:sz="0" w:space="0" w:color="auto"/>
      </w:divBdr>
    </w:div>
    <w:div w:id="1653212325">
      <w:bodyDiv w:val="1"/>
      <w:marLeft w:val="0"/>
      <w:marRight w:val="0"/>
      <w:marTop w:val="0"/>
      <w:marBottom w:val="0"/>
      <w:divBdr>
        <w:top w:val="none" w:sz="0" w:space="0" w:color="auto"/>
        <w:left w:val="none" w:sz="0" w:space="0" w:color="auto"/>
        <w:bottom w:val="none" w:sz="0" w:space="0" w:color="auto"/>
        <w:right w:val="none" w:sz="0" w:space="0" w:color="auto"/>
      </w:divBdr>
    </w:div>
    <w:div w:id="1772161554">
      <w:bodyDiv w:val="1"/>
      <w:marLeft w:val="0"/>
      <w:marRight w:val="0"/>
      <w:marTop w:val="0"/>
      <w:marBottom w:val="0"/>
      <w:divBdr>
        <w:top w:val="none" w:sz="0" w:space="0" w:color="auto"/>
        <w:left w:val="none" w:sz="0" w:space="0" w:color="auto"/>
        <w:bottom w:val="none" w:sz="0" w:space="0" w:color="auto"/>
        <w:right w:val="none" w:sz="0" w:space="0" w:color="auto"/>
      </w:divBdr>
    </w:div>
    <w:div w:id="1810129515">
      <w:bodyDiv w:val="1"/>
      <w:marLeft w:val="0"/>
      <w:marRight w:val="0"/>
      <w:marTop w:val="0"/>
      <w:marBottom w:val="0"/>
      <w:divBdr>
        <w:top w:val="none" w:sz="0" w:space="0" w:color="auto"/>
        <w:left w:val="none" w:sz="0" w:space="0" w:color="auto"/>
        <w:bottom w:val="none" w:sz="0" w:space="0" w:color="auto"/>
        <w:right w:val="none" w:sz="0" w:space="0" w:color="auto"/>
      </w:divBdr>
    </w:div>
    <w:div w:id="1821724201">
      <w:bodyDiv w:val="1"/>
      <w:marLeft w:val="0"/>
      <w:marRight w:val="0"/>
      <w:marTop w:val="0"/>
      <w:marBottom w:val="0"/>
      <w:divBdr>
        <w:top w:val="none" w:sz="0" w:space="0" w:color="auto"/>
        <w:left w:val="none" w:sz="0" w:space="0" w:color="auto"/>
        <w:bottom w:val="none" w:sz="0" w:space="0" w:color="auto"/>
        <w:right w:val="none" w:sz="0" w:space="0" w:color="auto"/>
      </w:divBdr>
    </w:div>
    <w:div w:id="1832594716">
      <w:bodyDiv w:val="1"/>
      <w:marLeft w:val="0"/>
      <w:marRight w:val="0"/>
      <w:marTop w:val="0"/>
      <w:marBottom w:val="0"/>
      <w:divBdr>
        <w:top w:val="none" w:sz="0" w:space="0" w:color="auto"/>
        <w:left w:val="none" w:sz="0" w:space="0" w:color="auto"/>
        <w:bottom w:val="none" w:sz="0" w:space="0" w:color="auto"/>
        <w:right w:val="none" w:sz="0" w:space="0" w:color="auto"/>
      </w:divBdr>
    </w:div>
    <w:div w:id="1870681963">
      <w:bodyDiv w:val="1"/>
      <w:marLeft w:val="0"/>
      <w:marRight w:val="0"/>
      <w:marTop w:val="0"/>
      <w:marBottom w:val="0"/>
      <w:divBdr>
        <w:top w:val="none" w:sz="0" w:space="0" w:color="auto"/>
        <w:left w:val="none" w:sz="0" w:space="0" w:color="auto"/>
        <w:bottom w:val="none" w:sz="0" w:space="0" w:color="auto"/>
        <w:right w:val="none" w:sz="0" w:space="0" w:color="auto"/>
      </w:divBdr>
    </w:div>
    <w:div w:id="1968076744">
      <w:bodyDiv w:val="1"/>
      <w:marLeft w:val="0"/>
      <w:marRight w:val="0"/>
      <w:marTop w:val="0"/>
      <w:marBottom w:val="0"/>
      <w:divBdr>
        <w:top w:val="none" w:sz="0" w:space="0" w:color="auto"/>
        <w:left w:val="none" w:sz="0" w:space="0" w:color="auto"/>
        <w:bottom w:val="none" w:sz="0" w:space="0" w:color="auto"/>
        <w:right w:val="none" w:sz="0" w:space="0" w:color="auto"/>
      </w:divBdr>
    </w:div>
    <w:div w:id="1996033616">
      <w:bodyDiv w:val="1"/>
      <w:marLeft w:val="0"/>
      <w:marRight w:val="0"/>
      <w:marTop w:val="0"/>
      <w:marBottom w:val="0"/>
      <w:divBdr>
        <w:top w:val="none" w:sz="0" w:space="0" w:color="auto"/>
        <w:left w:val="none" w:sz="0" w:space="0" w:color="auto"/>
        <w:bottom w:val="none" w:sz="0" w:space="0" w:color="auto"/>
        <w:right w:val="none" w:sz="0" w:space="0" w:color="auto"/>
      </w:divBdr>
    </w:div>
    <w:div w:id="2023389978">
      <w:bodyDiv w:val="1"/>
      <w:marLeft w:val="0"/>
      <w:marRight w:val="0"/>
      <w:marTop w:val="0"/>
      <w:marBottom w:val="0"/>
      <w:divBdr>
        <w:top w:val="none" w:sz="0" w:space="0" w:color="auto"/>
        <w:left w:val="none" w:sz="0" w:space="0" w:color="auto"/>
        <w:bottom w:val="none" w:sz="0" w:space="0" w:color="auto"/>
        <w:right w:val="none" w:sz="0" w:space="0" w:color="auto"/>
      </w:divBdr>
    </w:div>
    <w:div w:id="2061660682">
      <w:bodyDiv w:val="1"/>
      <w:marLeft w:val="0"/>
      <w:marRight w:val="0"/>
      <w:marTop w:val="0"/>
      <w:marBottom w:val="0"/>
      <w:divBdr>
        <w:top w:val="none" w:sz="0" w:space="0" w:color="auto"/>
        <w:left w:val="none" w:sz="0" w:space="0" w:color="auto"/>
        <w:bottom w:val="none" w:sz="0" w:space="0" w:color="auto"/>
        <w:right w:val="none" w:sz="0" w:space="0" w:color="auto"/>
      </w:divBdr>
    </w:div>
    <w:div w:id="2065328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ch@zoznysa.pl" TargetMode="External"/><Relationship Id="rId13" Type="http://schemas.openxmlformats.org/officeDocument/2006/relationships/hyperlink" Target="https://ezamowienia.gov.pl/mp-client/tenders/ocds-148610-4eff0cdd-25a5-4fc9-a0e1-4d1027990aad" TargetMode="External"/><Relationship Id="rId18" Type="http://schemas.openxmlformats.org/officeDocument/2006/relationships/hyperlink" Target="https://sip.lex.pl/" TargetMode="External"/><Relationship Id="rId26" Type="http://schemas.openxmlformats.org/officeDocument/2006/relationships/hyperlink" Target="mailto:sekretariat@zoznysa.p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bip.zoz.nysa.pl/ogloszenia/zamowienia-ponizej-progu-ue" TargetMode="External"/><Relationship Id="rId17" Type="http://schemas.openxmlformats.org/officeDocument/2006/relationships/hyperlink" Target="mailto:karch@zoznysa.pl" TargetMode="External"/><Relationship Id="rId25" Type="http://schemas.openxmlformats.org/officeDocument/2006/relationships/hyperlink" Target="https://sip.lex.p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zamowienia.gov.pl/mp-client/tenders/ocds-148610-4eff0cdd-25a5-4fc9-a0e1-4d1027990aad" TargetMode="External"/><Relationship Id="rId20" Type="http://schemas.openxmlformats.org/officeDocument/2006/relationships/footer" Target="footer1.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tenders/ocds-148610-4eff0cdd-25a5-4fc9-a0e1-4d1027990aad" TargetMode="External"/><Relationship Id="rId24" Type="http://schemas.openxmlformats.org/officeDocument/2006/relationships/footer" Target="footer4.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Karch@zoznysa.pl" TargetMode="External"/><Relationship Id="rId23" Type="http://schemas.openxmlformats.org/officeDocument/2006/relationships/footer" Target="footer3.xml"/><Relationship Id="rId28" Type="http://schemas.openxmlformats.org/officeDocument/2006/relationships/footer" Target="footer5.xml"/><Relationship Id="rId10" Type="http://schemas.openxmlformats.org/officeDocument/2006/relationships/hyperlink" Target="mailto:karch@zoznysa.pl" TargetMode="External"/><Relationship Id="rId19" Type="http://schemas.openxmlformats.org/officeDocument/2006/relationships/hyperlink" Target="mailto:majka@zoznysa.pl" TargetMode="External"/><Relationship Id="rId31"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yperlink" Target="http://www.zoz.nysa.pl" TargetMode="External"/><Relationship Id="rId14" Type="http://schemas.openxmlformats.org/officeDocument/2006/relationships/hyperlink" Target="https://ezamowienia.gov.pl" TargetMode="External"/><Relationship Id="rId22" Type="http://schemas.openxmlformats.org/officeDocument/2006/relationships/footer" Target="footer2.xml"/><Relationship Id="rId27" Type="http://schemas.openxmlformats.org/officeDocument/2006/relationships/header" Target="header2.xml"/><Relationship Id="rId30"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52E844-B37B-4999-86E5-28405FC5A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10400</Words>
  <Characters>62406</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ZESPÓŁ  OPIEKI  ZDROWOTNEJ  W  NYSIE</vt:lpstr>
    </vt:vector>
  </TitlesOfParts>
  <Company/>
  <LinksUpToDate>false</LinksUpToDate>
  <CharactersWithSpaces>72661</CharactersWithSpaces>
  <SharedDoc>false</SharedDoc>
  <HLinks>
    <vt:vector size="72" baseType="variant">
      <vt:variant>
        <vt:i4>7340106</vt:i4>
      </vt:variant>
      <vt:variant>
        <vt:i4>33</vt:i4>
      </vt:variant>
      <vt:variant>
        <vt:i4>0</vt:i4>
      </vt:variant>
      <vt:variant>
        <vt:i4>5</vt:i4>
      </vt:variant>
      <vt:variant>
        <vt:lpwstr>mailto:zoznysaapteka@interia.pl</vt:lpwstr>
      </vt:variant>
      <vt:variant>
        <vt:lpwstr/>
      </vt:variant>
      <vt:variant>
        <vt:i4>7077980</vt:i4>
      </vt:variant>
      <vt:variant>
        <vt:i4>30</vt:i4>
      </vt:variant>
      <vt:variant>
        <vt:i4>0</vt:i4>
      </vt:variant>
      <vt:variant>
        <vt:i4>5</vt:i4>
      </vt:variant>
      <vt:variant>
        <vt:lpwstr>mailto:majka@zoznysa.pl</vt:lpwstr>
      </vt:variant>
      <vt:variant>
        <vt:lpwstr/>
      </vt:variant>
      <vt:variant>
        <vt:i4>4456478</vt:i4>
      </vt:variant>
      <vt:variant>
        <vt:i4>27</vt:i4>
      </vt:variant>
      <vt:variant>
        <vt:i4>0</vt:i4>
      </vt:variant>
      <vt:variant>
        <vt:i4>5</vt:i4>
      </vt:variant>
      <vt:variant>
        <vt:lpwstr>https://miniportal.uzp.gov.pl/Instrukcje</vt:lpwstr>
      </vt:variant>
      <vt:variant>
        <vt:lpwstr/>
      </vt:variant>
      <vt:variant>
        <vt:i4>8061012</vt:i4>
      </vt:variant>
      <vt:variant>
        <vt:i4>24</vt:i4>
      </vt:variant>
      <vt:variant>
        <vt:i4>0</vt:i4>
      </vt:variant>
      <vt:variant>
        <vt:i4>5</vt:i4>
      </vt:variant>
      <vt:variant>
        <vt:lpwstr>mailto:karch@zoznysa.pl</vt:lpwstr>
      </vt:variant>
      <vt:variant>
        <vt:lpwstr/>
      </vt:variant>
      <vt:variant>
        <vt:i4>8061012</vt:i4>
      </vt:variant>
      <vt:variant>
        <vt:i4>21</vt:i4>
      </vt:variant>
      <vt:variant>
        <vt:i4>0</vt:i4>
      </vt:variant>
      <vt:variant>
        <vt:i4>5</vt:i4>
      </vt:variant>
      <vt:variant>
        <vt:lpwstr>mailto:karch@zoznysa.pl</vt:lpwstr>
      </vt:variant>
      <vt:variant>
        <vt:lpwstr/>
      </vt:variant>
      <vt:variant>
        <vt:i4>8061012</vt:i4>
      </vt:variant>
      <vt:variant>
        <vt:i4>18</vt:i4>
      </vt:variant>
      <vt:variant>
        <vt:i4>0</vt:i4>
      </vt:variant>
      <vt:variant>
        <vt:i4>5</vt:i4>
      </vt:variant>
      <vt:variant>
        <vt:lpwstr>mailto:karch@zoznysa.pl</vt:lpwstr>
      </vt:variant>
      <vt:variant>
        <vt:lpwstr/>
      </vt:variant>
      <vt:variant>
        <vt:i4>8061012</vt:i4>
      </vt:variant>
      <vt:variant>
        <vt:i4>15</vt:i4>
      </vt:variant>
      <vt:variant>
        <vt:i4>0</vt:i4>
      </vt:variant>
      <vt:variant>
        <vt:i4>5</vt:i4>
      </vt:variant>
      <vt:variant>
        <vt:lpwstr>mailto:karch@zoznysa.pl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2949239</vt:i4>
      </vt:variant>
      <vt:variant>
        <vt:i4>9</vt:i4>
      </vt:variant>
      <vt:variant>
        <vt:i4>0</vt:i4>
      </vt:variant>
      <vt:variant>
        <vt:i4>5</vt:i4>
      </vt:variant>
      <vt:variant>
        <vt:lpwstr>https://miniportal.uzp.gov.pl/</vt:lpwstr>
      </vt:variant>
      <vt:variant>
        <vt:lpwstr/>
      </vt:variant>
      <vt:variant>
        <vt:i4>131083</vt:i4>
      </vt:variant>
      <vt:variant>
        <vt:i4>6</vt:i4>
      </vt:variant>
      <vt:variant>
        <vt:i4>0</vt:i4>
      </vt:variant>
      <vt:variant>
        <vt:i4>5</vt:i4>
      </vt:variant>
      <vt:variant>
        <vt:lpwstr>http://www.przetargi.ipzp.pl/zoz-nysa</vt:lpwstr>
      </vt:variant>
      <vt:variant>
        <vt:lpwstr/>
      </vt:variant>
      <vt:variant>
        <vt:i4>7077984</vt:i4>
      </vt:variant>
      <vt:variant>
        <vt:i4>3</vt:i4>
      </vt:variant>
      <vt:variant>
        <vt:i4>0</vt:i4>
      </vt:variant>
      <vt:variant>
        <vt:i4>5</vt:i4>
      </vt:variant>
      <vt:variant>
        <vt:lpwstr>http://www.zoznysa.pl/</vt:lpwstr>
      </vt:variant>
      <vt:variant>
        <vt:lpwstr/>
      </vt:variant>
      <vt:variant>
        <vt:i4>8061012</vt:i4>
      </vt:variant>
      <vt:variant>
        <vt:i4>0</vt:i4>
      </vt:variant>
      <vt:variant>
        <vt:i4>0</vt:i4>
      </vt:variant>
      <vt:variant>
        <vt:i4>5</vt:i4>
      </vt:variant>
      <vt:variant>
        <vt:lpwstr>mailto:karch@zoznysa.pl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ZESPÓŁ  OPIEKI  ZDROWOTNEJ  W  NYSIE</dc:title>
  <dc:creator>Z. O. Z. Nysa</dc:creator>
  <cp:lastModifiedBy>karcha</cp:lastModifiedBy>
  <cp:revision>2</cp:revision>
  <cp:lastPrinted>2024-11-14T13:49:00Z</cp:lastPrinted>
  <dcterms:created xsi:type="dcterms:W3CDTF">2024-11-14T13:58:00Z</dcterms:created>
  <dcterms:modified xsi:type="dcterms:W3CDTF">2024-11-14T13:58:00Z</dcterms:modified>
</cp:coreProperties>
</file>