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02F7D0" w14:textId="0C5D2FFA" w:rsidR="00125421" w:rsidRPr="00FD1755" w:rsidRDefault="00125421" w:rsidP="00125421">
      <w:pPr>
        <w:pStyle w:val="Nagwek"/>
        <w:rPr>
          <w:rFonts w:ascii="Calibri" w:hAnsi="Calibri" w:cs="Calibri"/>
        </w:rPr>
      </w:pPr>
      <w:r>
        <w:rPr>
          <w:rFonts w:ascii="Calibri" w:hAnsi="Calibri" w:cs="Calibri"/>
        </w:rPr>
        <w:t>Nr postępowania: AZP.</w:t>
      </w:r>
      <w:r w:rsidR="00D317F5">
        <w:rPr>
          <w:rFonts w:ascii="Calibri" w:hAnsi="Calibri" w:cs="Calibri"/>
        </w:rPr>
        <w:t>261</w:t>
      </w:r>
      <w:r w:rsidR="007928FC">
        <w:rPr>
          <w:rFonts w:ascii="Calibri" w:hAnsi="Calibri" w:cs="Calibri"/>
        </w:rPr>
        <w:t>.</w:t>
      </w:r>
      <w:r w:rsidR="00D16280">
        <w:rPr>
          <w:rFonts w:ascii="Calibri" w:hAnsi="Calibri" w:cs="Calibri"/>
        </w:rPr>
        <w:t>17</w:t>
      </w:r>
      <w:r w:rsidR="007928FC">
        <w:rPr>
          <w:rFonts w:ascii="Calibri" w:hAnsi="Calibri" w:cs="Calibri"/>
        </w:rPr>
        <w:t>.</w:t>
      </w:r>
      <w:r>
        <w:rPr>
          <w:rFonts w:ascii="Calibri" w:hAnsi="Calibri" w:cs="Calibri"/>
        </w:rPr>
        <w:t>202</w:t>
      </w:r>
      <w:r w:rsidR="00D317F5">
        <w:rPr>
          <w:rFonts w:ascii="Calibri" w:hAnsi="Calibri" w:cs="Calibri"/>
        </w:rPr>
        <w:t>4</w:t>
      </w:r>
    </w:p>
    <w:p w14:paraId="0714DD36" w14:textId="38481E1C" w:rsidR="005A65FD" w:rsidRPr="00E12B58" w:rsidRDefault="00D656DF" w:rsidP="00F511CC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F47AD4">
        <w:rPr>
          <w:rFonts w:ascii="Calibri" w:hAnsi="Calibri" w:cs="Calibri"/>
          <w:szCs w:val="24"/>
        </w:rPr>
        <w:t>2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15B0D8CC" w14:textId="727ED415" w:rsidR="00FD00BC" w:rsidRPr="00D868DF" w:rsidRDefault="005D2511" w:rsidP="0099709C">
      <w:pPr>
        <w:spacing w:after="0"/>
        <w:rPr>
          <w:rFonts w:cstheme="minorHAnsi"/>
          <w:bCs/>
          <w:i/>
          <w:iCs/>
          <w:sz w:val="24"/>
          <w:szCs w:val="24"/>
        </w:rPr>
      </w:pPr>
      <w:bookmarkStart w:id="0" w:name="_Hlk67054958"/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 w konsekwencji skutkować odrzuceniem oferty</w:t>
      </w:r>
      <w:r w:rsidR="00247DF1"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  <w:bookmarkEnd w:id="0"/>
    </w:p>
    <w:p w14:paraId="3C79C77A" w14:textId="77777777" w:rsidR="00FD00BC" w:rsidRPr="00FD00BC" w:rsidRDefault="00FD00BC" w:rsidP="00D868DF">
      <w:pPr>
        <w:widowControl w:val="0"/>
        <w:spacing w:before="240"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FD00BC" w:rsidRPr="00CD5B9F" w14:paraId="1EA67A4C" w14:textId="77777777" w:rsidTr="00263575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6E66418" w14:textId="77777777" w:rsidR="00FD00BC" w:rsidRPr="00CD5B9F" w:rsidRDefault="00FD00BC" w:rsidP="00FD00BC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9ABF36" w14:textId="77777777" w:rsidR="00FD00BC" w:rsidRPr="00CD5B9F" w:rsidRDefault="00FD00BC" w:rsidP="00FD00B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73AE7CDD" w14:textId="77777777" w:rsidR="00FD00BC" w:rsidRPr="00FD00BC" w:rsidRDefault="00FD00BC" w:rsidP="00FD00BC">
      <w:pPr>
        <w:widowControl w:val="0"/>
        <w:spacing w:after="0" w:line="240" w:lineRule="auto"/>
        <w:rPr>
          <w:rFonts w:eastAsia="Times New Roman" w:cstheme="minorHAnsi"/>
          <w:b/>
        </w:rPr>
      </w:pPr>
      <w:r w:rsidRPr="00FD00BC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FD00BC" w:rsidRPr="00CD5B9F" w14:paraId="6688EE4D" w14:textId="77777777" w:rsidTr="00263575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7F92087" w14:textId="77777777" w:rsidR="00FD00BC" w:rsidRPr="00CD5B9F" w:rsidRDefault="00FD00BC" w:rsidP="00FD00BC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B61806E" w14:textId="77777777" w:rsidR="00FD00BC" w:rsidRPr="00CD5B9F" w:rsidRDefault="00FD00BC" w:rsidP="00FD00B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E2AE102" w14:textId="77777777" w:rsidR="00FD00BC" w:rsidRPr="00FD00BC" w:rsidRDefault="00FD00BC" w:rsidP="00FD00BC">
      <w:pPr>
        <w:widowControl w:val="0"/>
        <w:spacing w:after="0" w:line="240" w:lineRule="auto"/>
        <w:rPr>
          <w:rFonts w:eastAsia="Times New Roman" w:cstheme="minorHAnsi"/>
          <w:b/>
          <w:i/>
        </w:rPr>
      </w:pPr>
      <w:r w:rsidRPr="00FD00BC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FD00BC" w:rsidRPr="00CD5B9F" w14:paraId="3A3C1021" w14:textId="77777777" w:rsidTr="00263575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06C5D2" w14:textId="77777777" w:rsidR="00FD00BC" w:rsidRPr="00CD5B9F" w:rsidRDefault="00FD00BC" w:rsidP="00FD00B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DFD6B1" w14:textId="77777777" w:rsidR="00FD00BC" w:rsidRPr="00CD5B9F" w:rsidRDefault="00FD00BC" w:rsidP="00FD00BC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2D4394EF" w14:textId="77777777" w:rsidR="00FD00BC" w:rsidRPr="00FD00BC" w:rsidRDefault="00FD00BC" w:rsidP="00FE3F26">
      <w:pPr>
        <w:pStyle w:val="Akapitzlist"/>
        <w:tabs>
          <w:tab w:val="num" w:pos="0"/>
        </w:tabs>
        <w:spacing w:before="120" w:after="0"/>
        <w:ind w:left="0"/>
        <w:rPr>
          <w:rFonts w:eastAsia="Trebuchet MS" w:cstheme="minorHAnsi"/>
          <w:b/>
          <w:bCs/>
        </w:rPr>
      </w:pPr>
      <w:r w:rsidRPr="00FD00BC">
        <w:rPr>
          <w:rFonts w:eastAsia="Trebuchet MS" w:cstheme="minorHAnsi"/>
          <w:b/>
          <w:bCs/>
        </w:rPr>
        <w:t xml:space="preserve">reprezentowany przez </w:t>
      </w:r>
    </w:p>
    <w:p w14:paraId="14B57197" w14:textId="77777777" w:rsidR="00FD00BC" w:rsidRPr="00FD00BC" w:rsidRDefault="00FD00BC" w:rsidP="00FD00BC">
      <w:pPr>
        <w:pStyle w:val="Akapitzlist"/>
        <w:tabs>
          <w:tab w:val="num" w:pos="0"/>
        </w:tabs>
        <w:spacing w:before="240" w:after="0"/>
        <w:ind w:left="0"/>
        <w:rPr>
          <w:rFonts w:eastAsia="Trebuchet MS" w:cstheme="minorHAnsi"/>
          <w:i/>
          <w:iCs/>
        </w:rPr>
      </w:pPr>
      <w:r w:rsidRPr="00FD00BC">
        <w:rPr>
          <w:rFonts w:eastAsia="Trebuchet MS" w:cstheme="minorHAnsi"/>
          <w:i/>
          <w:iCs/>
        </w:rPr>
        <w:t>(imię, nazwisko, stanowisko/podstawa do reprezentacji):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FD00BC" w:rsidRPr="00CD5B9F" w14:paraId="2AEB6CD4" w14:textId="77777777" w:rsidTr="00263575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D35C64" w14:textId="77777777" w:rsidR="00FD00BC" w:rsidRPr="00CD5B9F" w:rsidRDefault="00FD00BC" w:rsidP="00263575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A8C1416" w14:textId="77777777" w:rsidR="00FD00BC" w:rsidRPr="00CD5B9F" w:rsidRDefault="00FD00BC" w:rsidP="00263575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1A3427E6" w:rsidR="00AC5F08" w:rsidRPr="00E12B58" w:rsidRDefault="0040250E" w:rsidP="00D868DF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wykonawcy </w:t>
      </w:r>
      <w:r>
        <w:rPr>
          <w:rFonts w:ascii="Calibri" w:hAnsi="Calibri" w:cs="Calibri"/>
          <w:i w:val="0"/>
          <w:sz w:val="24"/>
          <w:szCs w:val="24"/>
        </w:rPr>
        <w:t>o</w:t>
      </w:r>
      <w:r w:rsidRPr="0040250E">
        <w:rPr>
          <w:rFonts w:ascii="Calibri" w:hAnsi="Calibri" w:cs="Calibri"/>
          <w:i w:val="0"/>
          <w:sz w:val="24"/>
          <w:szCs w:val="24"/>
        </w:rPr>
        <w:t xml:space="preserve"> braku podstaw do wykluczenia z postępowania</w:t>
      </w:r>
    </w:p>
    <w:p w14:paraId="2920EB27" w14:textId="585A6414" w:rsidR="00E30261" w:rsidRPr="00E12B58" w:rsidRDefault="00E30261" w:rsidP="00404BD3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 w:rsidR="00C0627B"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 w:rsidR="00C0627B"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 w:rsidR="00C0627B"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E12B58" w:rsidRDefault="00E30261" w:rsidP="00EF4AF4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E12B58">
        <w:rPr>
          <w:rFonts w:ascii="Calibri" w:hAnsi="Calibri" w:cs="Calibri"/>
          <w:sz w:val="24"/>
          <w:szCs w:val="24"/>
        </w:rPr>
        <w:t>PZP</w:t>
      </w:r>
      <w:r w:rsidRPr="00E12B58">
        <w:rPr>
          <w:rFonts w:ascii="Calibri" w:hAnsi="Calibri" w:cs="Calibri"/>
          <w:sz w:val="24"/>
          <w:szCs w:val="24"/>
        </w:rPr>
        <w:t>)</w:t>
      </w:r>
    </w:p>
    <w:p w14:paraId="51D0C6D6" w14:textId="18C0F7AC" w:rsidR="00E30261" w:rsidRPr="00E12B58" w:rsidRDefault="00D472E0" w:rsidP="0099709C">
      <w:pPr>
        <w:spacing w:before="120" w:after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E30261" w:rsidRPr="00E12B58">
        <w:rPr>
          <w:rFonts w:ascii="Calibri" w:hAnsi="Calibri" w:cs="Calibri"/>
          <w:sz w:val="24"/>
          <w:szCs w:val="24"/>
        </w:rPr>
        <w:t>a potrzeby postępowania o udzielenie zamówienia publicznego pn.</w:t>
      </w:r>
      <w:r w:rsidR="00E30261" w:rsidRPr="00E12B58">
        <w:rPr>
          <w:rFonts w:ascii="Calibri" w:hAnsi="Calibri" w:cs="Calibri"/>
          <w:b/>
          <w:sz w:val="24"/>
          <w:szCs w:val="24"/>
        </w:rPr>
        <w:t xml:space="preserve"> </w:t>
      </w:r>
      <w:r w:rsidR="00DA5271" w:rsidRPr="00286A75">
        <w:rPr>
          <w:rFonts w:ascii="Calibri" w:hAnsi="Calibri" w:cs="Calibri"/>
          <w:b/>
          <w:sz w:val="24"/>
          <w:szCs w:val="24"/>
        </w:rPr>
        <w:t>„Dostawa wyposażeni</w:t>
      </w:r>
      <w:r w:rsidR="00DB1118">
        <w:rPr>
          <w:rFonts w:ascii="Calibri" w:hAnsi="Calibri" w:cs="Calibri"/>
          <w:b/>
          <w:sz w:val="24"/>
          <w:szCs w:val="24"/>
        </w:rPr>
        <w:t>a</w:t>
      </w:r>
      <w:r w:rsidR="00611608">
        <w:rPr>
          <w:rFonts w:ascii="Calibri" w:hAnsi="Calibri" w:cs="Calibri"/>
          <w:b/>
          <w:sz w:val="24"/>
          <w:szCs w:val="24"/>
        </w:rPr>
        <w:t xml:space="preserve"> dla Centrum Zdrowia Psychicznego</w:t>
      </w:r>
      <w:r w:rsidR="00100CA2">
        <w:rPr>
          <w:rFonts w:ascii="Calibri" w:hAnsi="Calibri" w:cs="Calibri"/>
          <w:b/>
          <w:sz w:val="24"/>
          <w:szCs w:val="24"/>
        </w:rPr>
        <w:t xml:space="preserve"> II</w:t>
      </w:r>
      <w:r w:rsidR="00D16280">
        <w:rPr>
          <w:rFonts w:ascii="Calibri" w:hAnsi="Calibri" w:cs="Calibri"/>
          <w:b/>
          <w:sz w:val="24"/>
          <w:szCs w:val="24"/>
        </w:rPr>
        <w:t>I</w:t>
      </w:r>
      <w:r w:rsidR="00DA5271" w:rsidRPr="00286A75">
        <w:rPr>
          <w:rFonts w:ascii="Calibri" w:hAnsi="Calibri" w:cs="Calibri"/>
          <w:b/>
          <w:sz w:val="24"/>
          <w:szCs w:val="24"/>
        </w:rPr>
        <w:t>”</w:t>
      </w:r>
      <w:r w:rsidR="00433FF8">
        <w:rPr>
          <w:rFonts w:ascii="Calibri" w:hAnsi="Calibri" w:cs="Calibri"/>
          <w:b/>
          <w:sz w:val="24"/>
          <w:szCs w:val="24"/>
        </w:rPr>
        <w:t xml:space="preserve">, </w:t>
      </w:r>
      <w:r w:rsidR="00C24708" w:rsidRPr="00286A75">
        <w:rPr>
          <w:rFonts w:ascii="Calibri" w:eastAsiaTheme="majorEastAsia" w:hAnsi="Calibri" w:cs="Calibri"/>
          <w:b/>
          <w:bCs/>
          <w:sz w:val="24"/>
          <w:szCs w:val="24"/>
        </w:rPr>
        <w:t>Część ……</w:t>
      </w:r>
      <w:r w:rsidR="003C12AF">
        <w:rPr>
          <w:rFonts w:ascii="Calibri" w:eastAsiaTheme="majorEastAsia" w:hAnsi="Calibri" w:cs="Calibri"/>
          <w:b/>
          <w:bCs/>
          <w:sz w:val="24"/>
          <w:szCs w:val="24"/>
        </w:rPr>
        <w:t>.</w:t>
      </w:r>
      <w:bookmarkStart w:id="1" w:name="_GoBack"/>
      <w:bookmarkEnd w:id="1"/>
      <w:r w:rsidR="00763779" w:rsidRPr="00286A75">
        <w:rPr>
          <w:rFonts w:ascii="Calibri" w:hAnsi="Calibri" w:cs="Calibri"/>
          <w:bCs/>
          <w:sz w:val="24"/>
          <w:szCs w:val="24"/>
        </w:rPr>
        <w:t xml:space="preserve"> </w:t>
      </w:r>
      <w:r w:rsidR="00433FF8" w:rsidRPr="00433FF8">
        <w:rPr>
          <w:rFonts w:ascii="Calibri" w:hAnsi="Calibri" w:cs="Calibri"/>
          <w:bCs/>
          <w:i/>
          <w:iCs/>
          <w:sz w:val="24"/>
          <w:szCs w:val="24"/>
        </w:rPr>
        <w:t xml:space="preserve">(wg wyboru Wykonawcy) </w:t>
      </w:r>
      <w:r w:rsidR="00763779" w:rsidRPr="00DA5271">
        <w:rPr>
          <w:rFonts w:ascii="Calibri" w:hAnsi="Calibri" w:cs="Calibri"/>
          <w:bCs/>
          <w:sz w:val="24"/>
          <w:szCs w:val="24"/>
        </w:rPr>
        <w:t>prowadzonego</w:t>
      </w:r>
      <w:r w:rsidR="00763779" w:rsidRPr="00372BAF">
        <w:rPr>
          <w:rFonts w:ascii="Calibri" w:hAnsi="Calibri" w:cs="Calibri"/>
          <w:bCs/>
          <w:sz w:val="24"/>
          <w:szCs w:val="24"/>
        </w:rPr>
        <w:t xml:space="preserve"> przez Wojewódzki Szpital Neuropsychiatryczny im. dr. Emila Cyrana w Lublińcu,</w:t>
      </w:r>
      <w:r w:rsidRPr="00372BAF">
        <w:rPr>
          <w:rFonts w:ascii="Calibri" w:hAnsi="Calibri" w:cs="Calibri"/>
          <w:b/>
          <w:sz w:val="24"/>
          <w:szCs w:val="24"/>
        </w:rPr>
        <w:t xml:space="preserve"> </w:t>
      </w:r>
      <w:r w:rsidR="00E30261"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5168CF04" w14:textId="77777777" w:rsidR="006D4446" w:rsidRPr="00E12B58" w:rsidRDefault="006D4446" w:rsidP="00EF4AF4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28CC379" w14:textId="7F87D75E" w:rsidR="00E62170" w:rsidRDefault="00E30261" w:rsidP="0099709C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366748"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</w:t>
      </w:r>
      <w:r w:rsidR="00FA48E9">
        <w:rPr>
          <w:rFonts w:cs="Calibri"/>
          <w:sz w:val="24"/>
          <w:szCs w:val="24"/>
        </w:rPr>
        <w:t>.</w:t>
      </w:r>
      <w:r w:rsidRPr="00E12B58">
        <w:rPr>
          <w:rFonts w:cs="Calibri"/>
          <w:sz w:val="24"/>
          <w:szCs w:val="24"/>
        </w:rPr>
        <w:t xml:space="preserve"> 1</w:t>
      </w:r>
      <w:r w:rsidR="00E62170" w:rsidRPr="00EC2E9A">
        <w:rPr>
          <w:rFonts w:cs="Calibri"/>
          <w:sz w:val="24"/>
          <w:szCs w:val="24"/>
        </w:rPr>
        <w:t xml:space="preserve"> ustawy </w:t>
      </w:r>
      <w:r w:rsidR="002C6A9A" w:rsidRPr="00EC2E9A">
        <w:rPr>
          <w:rFonts w:cs="Calibri"/>
          <w:sz w:val="24"/>
          <w:szCs w:val="24"/>
        </w:rPr>
        <w:t>PZP</w:t>
      </w:r>
      <w:r w:rsidR="00E62170" w:rsidRPr="00EC2E9A">
        <w:rPr>
          <w:rFonts w:cs="Calibri"/>
          <w:sz w:val="24"/>
          <w:szCs w:val="24"/>
        </w:rPr>
        <w:t>.</w:t>
      </w:r>
      <w:r w:rsidR="00DD27A8" w:rsidRPr="001937E5">
        <w:rPr>
          <w:rFonts w:cs="Calibri"/>
          <w:b/>
          <w:bCs/>
          <w:sz w:val="24"/>
          <w:szCs w:val="24"/>
        </w:rPr>
        <w:t>*</w:t>
      </w:r>
    </w:p>
    <w:p w14:paraId="72B270DB" w14:textId="4696180C" w:rsidR="00E13E0C" w:rsidRPr="006C037E" w:rsidRDefault="00E13E0C" w:rsidP="0099709C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6C037E">
        <w:rPr>
          <w:rFonts w:cs="Calibri"/>
          <w:sz w:val="24"/>
          <w:szCs w:val="24"/>
        </w:rPr>
        <w:t>Oświadczam, że nie podlegam wykluczeniu z postępowania na podstawie art. 7 ust.</w:t>
      </w:r>
      <w:r w:rsidR="00FA48E9">
        <w:rPr>
          <w:rFonts w:cs="Calibri"/>
          <w:sz w:val="24"/>
          <w:szCs w:val="24"/>
        </w:rPr>
        <w:t xml:space="preserve"> </w:t>
      </w:r>
      <w:r w:rsidRPr="006C037E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</w:t>
      </w:r>
      <w:r w:rsidR="00DA5271">
        <w:rPr>
          <w:rFonts w:cs="Calibri"/>
          <w:sz w:val="24"/>
          <w:szCs w:val="24"/>
        </w:rPr>
        <w:t xml:space="preserve"> </w:t>
      </w:r>
      <w:r w:rsidR="00DA5271" w:rsidRPr="00DA5271">
        <w:rPr>
          <w:rFonts w:cs="Calibri"/>
          <w:sz w:val="24"/>
          <w:szCs w:val="24"/>
        </w:rPr>
        <w:t>(Dz. U. 202</w:t>
      </w:r>
      <w:r w:rsidR="00226D97">
        <w:rPr>
          <w:rFonts w:cs="Calibri"/>
          <w:sz w:val="24"/>
          <w:szCs w:val="24"/>
        </w:rPr>
        <w:t>4</w:t>
      </w:r>
      <w:r w:rsidR="002F0A05">
        <w:rPr>
          <w:rFonts w:cs="Calibri"/>
          <w:sz w:val="24"/>
          <w:szCs w:val="24"/>
        </w:rPr>
        <w:t xml:space="preserve"> r.,</w:t>
      </w:r>
      <w:r w:rsidR="00DA5271" w:rsidRPr="00DA5271">
        <w:rPr>
          <w:rFonts w:cs="Calibri"/>
          <w:sz w:val="24"/>
          <w:szCs w:val="24"/>
        </w:rPr>
        <w:t xml:space="preserve"> poz. </w:t>
      </w:r>
      <w:r w:rsidR="00226D97">
        <w:rPr>
          <w:rFonts w:cs="Calibri"/>
          <w:sz w:val="24"/>
          <w:szCs w:val="24"/>
        </w:rPr>
        <w:t>507</w:t>
      </w:r>
      <w:r w:rsidR="00DA5271" w:rsidRPr="00DA5271">
        <w:rPr>
          <w:rFonts w:cs="Calibri"/>
          <w:sz w:val="24"/>
          <w:szCs w:val="24"/>
        </w:rPr>
        <w:t>)</w:t>
      </w:r>
      <w:r w:rsidRPr="006C037E">
        <w:rPr>
          <w:rFonts w:cs="Calibri"/>
          <w:sz w:val="24"/>
          <w:szCs w:val="24"/>
        </w:rPr>
        <w:t>.</w:t>
      </w:r>
      <w:r w:rsidRPr="001937E5">
        <w:rPr>
          <w:rFonts w:cs="Calibri"/>
          <w:b/>
          <w:bCs/>
          <w:sz w:val="24"/>
          <w:szCs w:val="24"/>
        </w:rPr>
        <w:t>*</w:t>
      </w:r>
    </w:p>
    <w:p w14:paraId="5D33C1A3" w14:textId="3D5EACD1" w:rsidR="009360DD" w:rsidRPr="00DD27A8" w:rsidRDefault="00E30261" w:rsidP="0099709C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</w:t>
      </w:r>
      <w:r w:rsidR="002C6A9A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C46A1B">
        <w:rPr>
          <w:rFonts w:cs="Calibri"/>
          <w:i/>
          <w:iCs/>
          <w:sz w:val="24"/>
          <w:szCs w:val="24"/>
        </w:rPr>
        <w:t>108</w:t>
      </w:r>
      <w:r w:rsidRPr="00C46A1B">
        <w:rPr>
          <w:rFonts w:cs="Calibri"/>
          <w:i/>
          <w:iCs/>
          <w:sz w:val="24"/>
          <w:szCs w:val="24"/>
        </w:rPr>
        <w:t xml:space="preserve"> ust. 1</w:t>
      </w:r>
      <w:r w:rsidR="00C46A1B" w:rsidRPr="00C46A1B">
        <w:rPr>
          <w:rFonts w:cs="Calibri"/>
          <w:i/>
          <w:iCs/>
          <w:color w:val="FF0000"/>
          <w:sz w:val="24"/>
          <w:szCs w:val="24"/>
        </w:rPr>
        <w:t xml:space="preserve"> </w:t>
      </w:r>
      <w:r w:rsidR="00C46A1B" w:rsidRPr="00372BAF">
        <w:rPr>
          <w:rFonts w:cs="Calibri"/>
          <w:i/>
          <w:iCs/>
          <w:sz w:val="24"/>
          <w:szCs w:val="24"/>
        </w:rPr>
        <w:t>pkt. 1, 2</w:t>
      </w:r>
      <w:r w:rsidR="00282213" w:rsidRPr="00372BAF">
        <w:rPr>
          <w:rFonts w:cs="Calibri"/>
          <w:i/>
          <w:iCs/>
          <w:sz w:val="24"/>
          <w:szCs w:val="24"/>
        </w:rPr>
        <w:t xml:space="preserve"> i</w:t>
      </w:r>
      <w:r w:rsidR="00C46A1B" w:rsidRPr="00372BAF">
        <w:rPr>
          <w:rFonts w:cs="Calibri"/>
          <w:i/>
          <w:iCs/>
          <w:sz w:val="24"/>
          <w:szCs w:val="24"/>
        </w:rPr>
        <w:t xml:space="preserve"> 5</w:t>
      </w:r>
      <w:r w:rsidR="00C46A1B" w:rsidRPr="00372BAF">
        <w:rPr>
          <w:rFonts w:cs="Calibri"/>
          <w:sz w:val="24"/>
          <w:szCs w:val="24"/>
        </w:rPr>
        <w:t xml:space="preserve">). </w:t>
      </w:r>
      <w:r w:rsidRPr="00DD27A8">
        <w:rPr>
          <w:rFonts w:cs="Calibri"/>
          <w:sz w:val="24"/>
          <w:szCs w:val="24"/>
        </w:rPr>
        <w:t>Jednocześnie oświadczam, że w</w:t>
      </w:r>
      <w:r w:rsidR="00C46A1B"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</w:t>
      </w:r>
      <w:r w:rsidR="00366748" w:rsidRPr="00DD27A8">
        <w:rPr>
          <w:rFonts w:cs="Calibri"/>
          <w:sz w:val="24"/>
          <w:szCs w:val="24"/>
        </w:rPr>
        <w:t>110</w:t>
      </w:r>
      <w:r w:rsidRPr="00DD27A8">
        <w:rPr>
          <w:rFonts w:cs="Calibri"/>
          <w:sz w:val="24"/>
          <w:szCs w:val="24"/>
        </w:rPr>
        <w:t xml:space="preserve"> ust. </w:t>
      </w:r>
      <w:r w:rsidR="00366748" w:rsidRPr="00DD27A8">
        <w:rPr>
          <w:rFonts w:cs="Calibri"/>
          <w:sz w:val="24"/>
          <w:szCs w:val="24"/>
        </w:rPr>
        <w:t>2</w:t>
      </w:r>
      <w:r w:rsidRPr="00DD27A8">
        <w:rPr>
          <w:rFonts w:cs="Calibri"/>
          <w:sz w:val="24"/>
          <w:szCs w:val="24"/>
        </w:rPr>
        <w:t xml:space="preserve"> ustawy P</w:t>
      </w:r>
      <w:r w:rsidR="00E369F1" w:rsidRPr="00DD27A8">
        <w:rPr>
          <w:rFonts w:cs="Calibri"/>
          <w:sz w:val="24"/>
          <w:szCs w:val="24"/>
        </w:rPr>
        <w:t>ZP</w:t>
      </w:r>
      <w:r w:rsidRPr="00DD27A8">
        <w:rPr>
          <w:rFonts w:cs="Calibri"/>
          <w:sz w:val="24"/>
          <w:szCs w:val="24"/>
        </w:rPr>
        <w:t xml:space="preserve"> podjąłem następujące środki naprawcze</w:t>
      </w:r>
      <w:r w:rsidR="00366748" w:rsidRPr="00DD27A8">
        <w:rPr>
          <w:rFonts w:cs="Calibri"/>
          <w:sz w:val="24"/>
          <w:szCs w:val="24"/>
        </w:rPr>
        <w:t xml:space="preserve"> (procedura sanacyjna – samooczyszczenie)</w:t>
      </w:r>
      <w:r w:rsidR="00DD27A8" w:rsidRPr="001937E5">
        <w:rPr>
          <w:rFonts w:cs="Calibri"/>
          <w:b/>
          <w:bCs/>
          <w:sz w:val="24"/>
          <w:szCs w:val="24"/>
        </w:rPr>
        <w:t>*</w:t>
      </w:r>
      <w:r w:rsidRPr="00DD27A8">
        <w:rPr>
          <w:rFonts w:cs="Calibri"/>
          <w:sz w:val="24"/>
          <w:szCs w:val="24"/>
        </w:rPr>
        <w:t xml:space="preserve">: </w:t>
      </w:r>
    </w:p>
    <w:p w14:paraId="25986B66" w14:textId="0E0E19FF" w:rsidR="00E83974" w:rsidRPr="00DD27A8" w:rsidRDefault="00E30261" w:rsidP="0099709C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lastRenderedPageBreak/>
        <w:t>………………………………</w:t>
      </w:r>
      <w:r w:rsidR="009360DD" w:rsidRPr="00DD27A8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Pr="00DD27A8">
        <w:rPr>
          <w:rFonts w:ascii="Calibri" w:hAnsi="Calibri" w:cs="Calibr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DD27A8">
        <w:rPr>
          <w:rFonts w:ascii="Calibri" w:hAnsi="Calibri" w:cs="Calibri"/>
          <w:sz w:val="24"/>
          <w:szCs w:val="24"/>
        </w:rPr>
        <w:t>..</w:t>
      </w:r>
      <w:r w:rsidRPr="00DD27A8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1D36D9">
        <w:rPr>
          <w:rFonts w:ascii="Calibri" w:hAnsi="Calibri" w:cs="Calibri"/>
          <w:sz w:val="24"/>
          <w:szCs w:val="24"/>
        </w:rPr>
        <w:t>..</w:t>
      </w:r>
      <w:r w:rsidR="00366748" w:rsidRPr="00DD27A8">
        <w:rPr>
          <w:rFonts w:ascii="Calibri" w:hAnsi="Calibri" w:cs="Calibr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DD27A8" w:rsidRDefault="00366748" w:rsidP="0099709C">
      <w:pPr>
        <w:pStyle w:val="Akapitzlist"/>
        <w:numPr>
          <w:ilvl w:val="0"/>
          <w:numId w:val="9"/>
        </w:numPr>
        <w:spacing w:after="0"/>
        <w:ind w:left="851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</w:t>
      </w:r>
    </w:p>
    <w:p w14:paraId="67ED1CEC" w14:textId="216A7BF6" w:rsidR="00366748" w:rsidRDefault="00366748" w:rsidP="0099709C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54899851" w14:textId="21904CF6" w:rsidR="00DD27A8" w:rsidRPr="001937E5" w:rsidRDefault="00DD27A8" w:rsidP="0099709C">
      <w:pPr>
        <w:spacing w:after="0"/>
        <w:ind w:left="284"/>
        <w:rPr>
          <w:rFonts w:cs="Calibri"/>
          <w:b/>
          <w:bCs/>
          <w:i/>
          <w:iCs/>
        </w:rPr>
      </w:pPr>
      <w:r w:rsidRPr="001937E5">
        <w:rPr>
          <w:rFonts w:ascii="Calibri" w:hAnsi="Calibri" w:cs="Calibri"/>
          <w:b/>
          <w:bCs/>
          <w:i/>
          <w:iCs/>
        </w:rPr>
        <w:t>*</w:t>
      </w:r>
      <w:r w:rsidRPr="001937E5">
        <w:rPr>
          <w:rFonts w:cs="Calibri"/>
          <w:b/>
          <w:bCs/>
          <w:i/>
          <w:iCs/>
        </w:rPr>
        <w:t xml:space="preserve"> skreślić, jeżeli nie dotyczy</w:t>
      </w:r>
    </w:p>
    <w:p w14:paraId="13F11DE2" w14:textId="77777777" w:rsidR="0060561C" w:rsidRPr="00E12B58" w:rsidRDefault="0060561C" w:rsidP="00403CD5">
      <w:pPr>
        <w:shd w:val="clear" w:color="auto" w:fill="BFBFBF" w:themeFill="background1" w:themeFillShade="BF"/>
        <w:spacing w:before="240" w:after="0"/>
        <w:jc w:val="both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78EDF31" w14:textId="412972B0" w:rsidR="00C24708" w:rsidRDefault="00E30261" w:rsidP="0099709C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E12B58">
        <w:rPr>
          <w:rFonts w:ascii="Calibri" w:hAnsi="Calibri" w:cs="Calibri"/>
          <w:sz w:val="24"/>
          <w:szCs w:val="24"/>
        </w:rPr>
        <w:t>przy przedstawianiu informacji.</w:t>
      </w:r>
    </w:p>
    <w:sectPr w:rsidR="00C24708" w:rsidSect="00125421">
      <w:footerReference w:type="default" r:id="rId8"/>
      <w:footerReference w:type="first" r:id="rId9"/>
      <w:pgSz w:w="11907" w:h="16839" w:code="9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4027C" w14:textId="77777777" w:rsidR="009442E8" w:rsidRDefault="009442E8" w:rsidP="00356C65">
      <w:pPr>
        <w:spacing w:after="0" w:line="240" w:lineRule="auto"/>
      </w:pPr>
      <w:r>
        <w:separator/>
      </w:r>
    </w:p>
  </w:endnote>
  <w:endnote w:type="continuationSeparator" w:id="0">
    <w:p w14:paraId="2A25410E" w14:textId="77777777" w:rsidR="009442E8" w:rsidRDefault="009442E8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2AF">
          <w:rPr>
            <w:noProof/>
          </w:rPr>
          <w:t>2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639301"/>
      <w:docPartObj>
        <w:docPartGallery w:val="Page Numbers (Bottom of Page)"/>
        <w:docPartUnique/>
      </w:docPartObj>
    </w:sdtPr>
    <w:sdtEndPr/>
    <w:sdtContent>
      <w:p w14:paraId="56F08C8B" w14:textId="46E98B53" w:rsidR="00C53F74" w:rsidRDefault="00C53F7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2AF">
          <w:rPr>
            <w:noProof/>
          </w:rPr>
          <w:t>1</w:t>
        </w:r>
        <w:r>
          <w:fldChar w:fldCharType="end"/>
        </w:r>
      </w:p>
    </w:sdtContent>
  </w:sdt>
  <w:p w14:paraId="19F49478" w14:textId="77777777" w:rsidR="00C53F74" w:rsidRDefault="00C53F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3F57E" w14:textId="77777777" w:rsidR="009442E8" w:rsidRDefault="009442E8" w:rsidP="00356C65">
      <w:pPr>
        <w:spacing w:after="0" w:line="240" w:lineRule="auto"/>
      </w:pPr>
      <w:r>
        <w:separator/>
      </w:r>
    </w:p>
  </w:footnote>
  <w:footnote w:type="continuationSeparator" w:id="0">
    <w:p w14:paraId="6699DA9E" w14:textId="77777777" w:rsidR="009442E8" w:rsidRDefault="009442E8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2BE060A"/>
    <w:lvl w:ilvl="0">
      <w:start w:val="1"/>
      <w:numFmt w:val="upperRoman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C271A89"/>
    <w:multiLevelType w:val="hybridMultilevel"/>
    <w:tmpl w:val="74A2F15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7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C1910"/>
    <w:multiLevelType w:val="hybridMultilevel"/>
    <w:tmpl w:val="1B54BF16"/>
    <w:lvl w:ilvl="0" w:tplc="47A26E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0"/>
  </w:num>
  <w:num w:numId="7">
    <w:abstractNumId w:val="19"/>
  </w:num>
  <w:num w:numId="8">
    <w:abstractNumId w:val="6"/>
  </w:num>
  <w:num w:numId="9">
    <w:abstractNumId w:val="15"/>
  </w:num>
  <w:num w:numId="10">
    <w:abstractNumId w:val="11"/>
  </w:num>
  <w:num w:numId="11">
    <w:abstractNumId w:val="8"/>
  </w:num>
  <w:num w:numId="12">
    <w:abstractNumId w:val="14"/>
  </w:num>
  <w:num w:numId="13">
    <w:abstractNumId w:val="13"/>
  </w:num>
  <w:num w:numId="14">
    <w:abstractNumId w:val="16"/>
  </w:num>
  <w:num w:numId="15">
    <w:abstractNumId w:val="22"/>
  </w:num>
  <w:num w:numId="16">
    <w:abstractNumId w:val="7"/>
  </w:num>
  <w:num w:numId="17">
    <w:abstractNumId w:val="18"/>
  </w:num>
  <w:num w:numId="18">
    <w:abstractNumId w:val="12"/>
  </w:num>
  <w:num w:numId="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5890"/>
    <w:rsid w:val="0001621E"/>
    <w:rsid w:val="00020C58"/>
    <w:rsid w:val="000212B3"/>
    <w:rsid w:val="00021BD8"/>
    <w:rsid w:val="00023974"/>
    <w:rsid w:val="00024233"/>
    <w:rsid w:val="000350A7"/>
    <w:rsid w:val="00043AED"/>
    <w:rsid w:val="00062DA7"/>
    <w:rsid w:val="000647C2"/>
    <w:rsid w:val="00070AB5"/>
    <w:rsid w:val="00073A3F"/>
    <w:rsid w:val="00076D87"/>
    <w:rsid w:val="00077F6C"/>
    <w:rsid w:val="00083737"/>
    <w:rsid w:val="000837A1"/>
    <w:rsid w:val="000A1571"/>
    <w:rsid w:val="000A3096"/>
    <w:rsid w:val="000A62F8"/>
    <w:rsid w:val="000B28C9"/>
    <w:rsid w:val="000C0193"/>
    <w:rsid w:val="000C22EA"/>
    <w:rsid w:val="000C65E9"/>
    <w:rsid w:val="000D48DD"/>
    <w:rsid w:val="000E3583"/>
    <w:rsid w:val="000E63AA"/>
    <w:rsid w:val="000E6805"/>
    <w:rsid w:val="000F52F4"/>
    <w:rsid w:val="000F6138"/>
    <w:rsid w:val="000F7654"/>
    <w:rsid w:val="000F7FFB"/>
    <w:rsid w:val="00100CA2"/>
    <w:rsid w:val="001022F3"/>
    <w:rsid w:val="001029B3"/>
    <w:rsid w:val="00104749"/>
    <w:rsid w:val="00112750"/>
    <w:rsid w:val="00115BE1"/>
    <w:rsid w:val="00124129"/>
    <w:rsid w:val="00125421"/>
    <w:rsid w:val="0012598B"/>
    <w:rsid w:val="001311FD"/>
    <w:rsid w:val="0013278E"/>
    <w:rsid w:val="00140B20"/>
    <w:rsid w:val="001430A5"/>
    <w:rsid w:val="0014518A"/>
    <w:rsid w:val="001467E1"/>
    <w:rsid w:val="00147C3B"/>
    <w:rsid w:val="001538B5"/>
    <w:rsid w:val="00155401"/>
    <w:rsid w:val="001563EB"/>
    <w:rsid w:val="00156954"/>
    <w:rsid w:val="00162304"/>
    <w:rsid w:val="001658D6"/>
    <w:rsid w:val="00167035"/>
    <w:rsid w:val="00167043"/>
    <w:rsid w:val="001734C4"/>
    <w:rsid w:val="0017500A"/>
    <w:rsid w:val="00176534"/>
    <w:rsid w:val="00177059"/>
    <w:rsid w:val="001775F7"/>
    <w:rsid w:val="0018060E"/>
    <w:rsid w:val="00183B0E"/>
    <w:rsid w:val="0018428F"/>
    <w:rsid w:val="001937E5"/>
    <w:rsid w:val="0019788F"/>
    <w:rsid w:val="001A01BA"/>
    <w:rsid w:val="001A4CDC"/>
    <w:rsid w:val="001B139D"/>
    <w:rsid w:val="001B274F"/>
    <w:rsid w:val="001B2A45"/>
    <w:rsid w:val="001B399C"/>
    <w:rsid w:val="001B6F7F"/>
    <w:rsid w:val="001B7CDC"/>
    <w:rsid w:val="001C215A"/>
    <w:rsid w:val="001C3DB4"/>
    <w:rsid w:val="001C75EC"/>
    <w:rsid w:val="001D26C1"/>
    <w:rsid w:val="001D36D9"/>
    <w:rsid w:val="001D4E46"/>
    <w:rsid w:val="001E1865"/>
    <w:rsid w:val="001F21CA"/>
    <w:rsid w:val="001F2C1E"/>
    <w:rsid w:val="001F2E1C"/>
    <w:rsid w:val="00205314"/>
    <w:rsid w:val="0020567B"/>
    <w:rsid w:val="002060CC"/>
    <w:rsid w:val="002148A5"/>
    <w:rsid w:val="00215703"/>
    <w:rsid w:val="00215B12"/>
    <w:rsid w:val="002172A4"/>
    <w:rsid w:val="00217867"/>
    <w:rsid w:val="002233B7"/>
    <w:rsid w:val="00226D97"/>
    <w:rsid w:val="00236766"/>
    <w:rsid w:val="00245DE3"/>
    <w:rsid w:val="00247DF1"/>
    <w:rsid w:val="00254270"/>
    <w:rsid w:val="00256E9D"/>
    <w:rsid w:val="00264782"/>
    <w:rsid w:val="00267C60"/>
    <w:rsid w:val="0027060D"/>
    <w:rsid w:val="00271F61"/>
    <w:rsid w:val="002722F6"/>
    <w:rsid w:val="0027400C"/>
    <w:rsid w:val="002741AA"/>
    <w:rsid w:val="002763FC"/>
    <w:rsid w:val="00276CD6"/>
    <w:rsid w:val="00277605"/>
    <w:rsid w:val="00282213"/>
    <w:rsid w:val="00286A75"/>
    <w:rsid w:val="00287B45"/>
    <w:rsid w:val="00287C7B"/>
    <w:rsid w:val="00290365"/>
    <w:rsid w:val="002938F5"/>
    <w:rsid w:val="002B441C"/>
    <w:rsid w:val="002C201D"/>
    <w:rsid w:val="002C2AE7"/>
    <w:rsid w:val="002C42C3"/>
    <w:rsid w:val="002C5BB6"/>
    <w:rsid w:val="002C6A9A"/>
    <w:rsid w:val="002C736B"/>
    <w:rsid w:val="002D1F2D"/>
    <w:rsid w:val="002D4D71"/>
    <w:rsid w:val="002D68FD"/>
    <w:rsid w:val="002E1212"/>
    <w:rsid w:val="002E51B2"/>
    <w:rsid w:val="002E7859"/>
    <w:rsid w:val="002F0A05"/>
    <w:rsid w:val="002F5F06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5B28"/>
    <w:rsid w:val="0032722C"/>
    <w:rsid w:val="00330F1A"/>
    <w:rsid w:val="0033132F"/>
    <w:rsid w:val="003351A3"/>
    <w:rsid w:val="003356C5"/>
    <w:rsid w:val="00344562"/>
    <w:rsid w:val="003470D0"/>
    <w:rsid w:val="00350999"/>
    <w:rsid w:val="0035244D"/>
    <w:rsid w:val="003531DA"/>
    <w:rsid w:val="00353B17"/>
    <w:rsid w:val="00356C65"/>
    <w:rsid w:val="00360564"/>
    <w:rsid w:val="00361513"/>
    <w:rsid w:val="00366748"/>
    <w:rsid w:val="003702F1"/>
    <w:rsid w:val="00372BAF"/>
    <w:rsid w:val="00373718"/>
    <w:rsid w:val="00376476"/>
    <w:rsid w:val="003768B2"/>
    <w:rsid w:val="00377928"/>
    <w:rsid w:val="0038082A"/>
    <w:rsid w:val="00380EAD"/>
    <w:rsid w:val="003831C5"/>
    <w:rsid w:val="00395438"/>
    <w:rsid w:val="003A176C"/>
    <w:rsid w:val="003A357A"/>
    <w:rsid w:val="003A392F"/>
    <w:rsid w:val="003B5244"/>
    <w:rsid w:val="003B620C"/>
    <w:rsid w:val="003C12AF"/>
    <w:rsid w:val="003C280C"/>
    <w:rsid w:val="003C54CD"/>
    <w:rsid w:val="003C5AB9"/>
    <w:rsid w:val="003C7072"/>
    <w:rsid w:val="003C7177"/>
    <w:rsid w:val="003D2577"/>
    <w:rsid w:val="003D4BAB"/>
    <w:rsid w:val="003E24F0"/>
    <w:rsid w:val="003E4F1A"/>
    <w:rsid w:val="003E69F3"/>
    <w:rsid w:val="003F7057"/>
    <w:rsid w:val="0040250E"/>
    <w:rsid w:val="0040388F"/>
    <w:rsid w:val="00403CD5"/>
    <w:rsid w:val="00404BD3"/>
    <w:rsid w:val="004052F8"/>
    <w:rsid w:val="00413330"/>
    <w:rsid w:val="004210AA"/>
    <w:rsid w:val="004245EC"/>
    <w:rsid w:val="00426741"/>
    <w:rsid w:val="00427553"/>
    <w:rsid w:val="00432160"/>
    <w:rsid w:val="00433FF8"/>
    <w:rsid w:val="004356BF"/>
    <w:rsid w:val="00436E61"/>
    <w:rsid w:val="00437317"/>
    <w:rsid w:val="00437628"/>
    <w:rsid w:val="0044647E"/>
    <w:rsid w:val="00446B45"/>
    <w:rsid w:val="0045007D"/>
    <w:rsid w:val="00453FB5"/>
    <w:rsid w:val="004545EB"/>
    <w:rsid w:val="00456B95"/>
    <w:rsid w:val="00464C0E"/>
    <w:rsid w:val="004671C8"/>
    <w:rsid w:val="00473E59"/>
    <w:rsid w:val="004852AD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F83"/>
    <w:rsid w:val="004E4E0A"/>
    <w:rsid w:val="004E54F0"/>
    <w:rsid w:val="004E587B"/>
    <w:rsid w:val="004F0D50"/>
    <w:rsid w:val="004F2A5C"/>
    <w:rsid w:val="004F4CFE"/>
    <w:rsid w:val="004F7300"/>
    <w:rsid w:val="004F7487"/>
    <w:rsid w:val="005000A3"/>
    <w:rsid w:val="00507488"/>
    <w:rsid w:val="0050764B"/>
    <w:rsid w:val="0050778B"/>
    <w:rsid w:val="00521E80"/>
    <w:rsid w:val="005329D0"/>
    <w:rsid w:val="0053591E"/>
    <w:rsid w:val="00540CBD"/>
    <w:rsid w:val="0054386F"/>
    <w:rsid w:val="00543E40"/>
    <w:rsid w:val="0054453F"/>
    <w:rsid w:val="0054762B"/>
    <w:rsid w:val="00552885"/>
    <w:rsid w:val="0055492A"/>
    <w:rsid w:val="00560369"/>
    <w:rsid w:val="00561D38"/>
    <w:rsid w:val="005665F2"/>
    <w:rsid w:val="0057195C"/>
    <w:rsid w:val="005728D6"/>
    <w:rsid w:val="00574088"/>
    <w:rsid w:val="00582C84"/>
    <w:rsid w:val="005905A6"/>
    <w:rsid w:val="00594462"/>
    <w:rsid w:val="0059479D"/>
    <w:rsid w:val="00595A82"/>
    <w:rsid w:val="00597C08"/>
    <w:rsid w:val="005A32AA"/>
    <w:rsid w:val="005A610F"/>
    <w:rsid w:val="005A65FD"/>
    <w:rsid w:val="005B43FF"/>
    <w:rsid w:val="005B701D"/>
    <w:rsid w:val="005C6136"/>
    <w:rsid w:val="005C6785"/>
    <w:rsid w:val="005C75AB"/>
    <w:rsid w:val="005D1102"/>
    <w:rsid w:val="005D2511"/>
    <w:rsid w:val="005D2DE8"/>
    <w:rsid w:val="005E0660"/>
    <w:rsid w:val="005E15ED"/>
    <w:rsid w:val="005E16E0"/>
    <w:rsid w:val="005E2D0F"/>
    <w:rsid w:val="005E390E"/>
    <w:rsid w:val="005E49F9"/>
    <w:rsid w:val="005E7AB5"/>
    <w:rsid w:val="005F14CA"/>
    <w:rsid w:val="005F1904"/>
    <w:rsid w:val="005F32BA"/>
    <w:rsid w:val="005F4B20"/>
    <w:rsid w:val="00600273"/>
    <w:rsid w:val="0060412E"/>
    <w:rsid w:val="0060561C"/>
    <w:rsid w:val="00610143"/>
    <w:rsid w:val="006115AF"/>
    <w:rsid w:val="00611608"/>
    <w:rsid w:val="00611F87"/>
    <w:rsid w:val="00615711"/>
    <w:rsid w:val="00617C63"/>
    <w:rsid w:val="00620922"/>
    <w:rsid w:val="006228D1"/>
    <w:rsid w:val="006244E0"/>
    <w:rsid w:val="00633CFF"/>
    <w:rsid w:val="00634040"/>
    <w:rsid w:val="00640706"/>
    <w:rsid w:val="00644FFA"/>
    <w:rsid w:val="00647563"/>
    <w:rsid w:val="006510D5"/>
    <w:rsid w:val="006513ED"/>
    <w:rsid w:val="00651E12"/>
    <w:rsid w:val="006536D7"/>
    <w:rsid w:val="00663BE6"/>
    <w:rsid w:val="0066627C"/>
    <w:rsid w:val="00667A9D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424F"/>
    <w:rsid w:val="006A6ADC"/>
    <w:rsid w:val="006C037E"/>
    <w:rsid w:val="006C1603"/>
    <w:rsid w:val="006C1AAA"/>
    <w:rsid w:val="006C2D27"/>
    <w:rsid w:val="006C476D"/>
    <w:rsid w:val="006C4D7E"/>
    <w:rsid w:val="006C4F35"/>
    <w:rsid w:val="006D117A"/>
    <w:rsid w:val="006D2445"/>
    <w:rsid w:val="006D263A"/>
    <w:rsid w:val="006D4446"/>
    <w:rsid w:val="006D728C"/>
    <w:rsid w:val="006E1FDC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52E60"/>
    <w:rsid w:val="00756CBB"/>
    <w:rsid w:val="00760BEB"/>
    <w:rsid w:val="00763779"/>
    <w:rsid w:val="00763F16"/>
    <w:rsid w:val="0076468A"/>
    <w:rsid w:val="00772392"/>
    <w:rsid w:val="00772E86"/>
    <w:rsid w:val="007747F7"/>
    <w:rsid w:val="00774907"/>
    <w:rsid w:val="007756AD"/>
    <w:rsid w:val="00785328"/>
    <w:rsid w:val="007928FC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47EF6"/>
    <w:rsid w:val="00850E6E"/>
    <w:rsid w:val="00855179"/>
    <w:rsid w:val="008576E8"/>
    <w:rsid w:val="00860198"/>
    <w:rsid w:val="008659A7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1D5"/>
    <w:rsid w:val="008A736E"/>
    <w:rsid w:val="008B0C68"/>
    <w:rsid w:val="008B6DB9"/>
    <w:rsid w:val="008C36A3"/>
    <w:rsid w:val="008C3E35"/>
    <w:rsid w:val="008C4B35"/>
    <w:rsid w:val="008C602C"/>
    <w:rsid w:val="008D4BF9"/>
    <w:rsid w:val="008D6347"/>
    <w:rsid w:val="008E47EA"/>
    <w:rsid w:val="008E5F62"/>
    <w:rsid w:val="008E763C"/>
    <w:rsid w:val="008F0498"/>
    <w:rsid w:val="008F1C29"/>
    <w:rsid w:val="008F3F7B"/>
    <w:rsid w:val="008F4A22"/>
    <w:rsid w:val="008F763D"/>
    <w:rsid w:val="008F7EF4"/>
    <w:rsid w:val="0090228F"/>
    <w:rsid w:val="00902C90"/>
    <w:rsid w:val="00911187"/>
    <w:rsid w:val="00912426"/>
    <w:rsid w:val="009127F5"/>
    <w:rsid w:val="009150B7"/>
    <w:rsid w:val="00916350"/>
    <w:rsid w:val="009254BA"/>
    <w:rsid w:val="009360DD"/>
    <w:rsid w:val="00936344"/>
    <w:rsid w:val="0094088B"/>
    <w:rsid w:val="0094112F"/>
    <w:rsid w:val="00942EAB"/>
    <w:rsid w:val="009442E8"/>
    <w:rsid w:val="00945459"/>
    <w:rsid w:val="0094620B"/>
    <w:rsid w:val="009506FA"/>
    <w:rsid w:val="009638E9"/>
    <w:rsid w:val="0097567B"/>
    <w:rsid w:val="00977786"/>
    <w:rsid w:val="00980414"/>
    <w:rsid w:val="00981353"/>
    <w:rsid w:val="00982AF3"/>
    <w:rsid w:val="009846AB"/>
    <w:rsid w:val="00990D02"/>
    <w:rsid w:val="0099709C"/>
    <w:rsid w:val="009A21CB"/>
    <w:rsid w:val="009A3831"/>
    <w:rsid w:val="009A5A03"/>
    <w:rsid w:val="009B1F8B"/>
    <w:rsid w:val="009B642D"/>
    <w:rsid w:val="009B64D5"/>
    <w:rsid w:val="009B6A2E"/>
    <w:rsid w:val="009C107D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6C66"/>
    <w:rsid w:val="009F6D27"/>
    <w:rsid w:val="00A032F7"/>
    <w:rsid w:val="00A0687A"/>
    <w:rsid w:val="00A1595D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61FF"/>
    <w:rsid w:val="00A87850"/>
    <w:rsid w:val="00A94F24"/>
    <w:rsid w:val="00A95A83"/>
    <w:rsid w:val="00A96BCD"/>
    <w:rsid w:val="00AA143D"/>
    <w:rsid w:val="00AA1B30"/>
    <w:rsid w:val="00AA39D4"/>
    <w:rsid w:val="00AA52C9"/>
    <w:rsid w:val="00AA6792"/>
    <w:rsid w:val="00AB39E2"/>
    <w:rsid w:val="00AB568A"/>
    <w:rsid w:val="00AC0F32"/>
    <w:rsid w:val="00AC1323"/>
    <w:rsid w:val="00AC1795"/>
    <w:rsid w:val="00AC5F08"/>
    <w:rsid w:val="00AD5FB2"/>
    <w:rsid w:val="00AF1317"/>
    <w:rsid w:val="00AF2080"/>
    <w:rsid w:val="00AF6FAB"/>
    <w:rsid w:val="00B0125E"/>
    <w:rsid w:val="00B034BD"/>
    <w:rsid w:val="00B04786"/>
    <w:rsid w:val="00B04FA0"/>
    <w:rsid w:val="00B06CD1"/>
    <w:rsid w:val="00B07F21"/>
    <w:rsid w:val="00B12E13"/>
    <w:rsid w:val="00B13AD6"/>
    <w:rsid w:val="00B140B3"/>
    <w:rsid w:val="00B2041A"/>
    <w:rsid w:val="00B232B9"/>
    <w:rsid w:val="00B26E50"/>
    <w:rsid w:val="00B3044B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9194F"/>
    <w:rsid w:val="00B938C7"/>
    <w:rsid w:val="00B9611A"/>
    <w:rsid w:val="00BA0155"/>
    <w:rsid w:val="00BA5C5C"/>
    <w:rsid w:val="00BA63BB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E1602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708"/>
    <w:rsid w:val="00C26B34"/>
    <w:rsid w:val="00C35CB1"/>
    <w:rsid w:val="00C44E60"/>
    <w:rsid w:val="00C45543"/>
    <w:rsid w:val="00C46A1B"/>
    <w:rsid w:val="00C47FDA"/>
    <w:rsid w:val="00C521AD"/>
    <w:rsid w:val="00C53F74"/>
    <w:rsid w:val="00C55006"/>
    <w:rsid w:val="00C82832"/>
    <w:rsid w:val="00C905EF"/>
    <w:rsid w:val="00C92D5B"/>
    <w:rsid w:val="00C94B75"/>
    <w:rsid w:val="00CA2CF2"/>
    <w:rsid w:val="00CA61F3"/>
    <w:rsid w:val="00CA717E"/>
    <w:rsid w:val="00CB0E9E"/>
    <w:rsid w:val="00CB1F29"/>
    <w:rsid w:val="00CB1F5D"/>
    <w:rsid w:val="00CC0B3A"/>
    <w:rsid w:val="00CC1870"/>
    <w:rsid w:val="00CC3298"/>
    <w:rsid w:val="00CD01AE"/>
    <w:rsid w:val="00CD1449"/>
    <w:rsid w:val="00CE25E7"/>
    <w:rsid w:val="00CE4D5B"/>
    <w:rsid w:val="00CE53F4"/>
    <w:rsid w:val="00CE66A1"/>
    <w:rsid w:val="00CF39C2"/>
    <w:rsid w:val="00D00589"/>
    <w:rsid w:val="00D01E68"/>
    <w:rsid w:val="00D05D45"/>
    <w:rsid w:val="00D07ACC"/>
    <w:rsid w:val="00D1293E"/>
    <w:rsid w:val="00D14723"/>
    <w:rsid w:val="00D16280"/>
    <w:rsid w:val="00D21EAE"/>
    <w:rsid w:val="00D27448"/>
    <w:rsid w:val="00D306DB"/>
    <w:rsid w:val="00D317F5"/>
    <w:rsid w:val="00D33018"/>
    <w:rsid w:val="00D35818"/>
    <w:rsid w:val="00D35B8F"/>
    <w:rsid w:val="00D472E0"/>
    <w:rsid w:val="00D5207F"/>
    <w:rsid w:val="00D52A9F"/>
    <w:rsid w:val="00D53418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8DF"/>
    <w:rsid w:val="00D94329"/>
    <w:rsid w:val="00D96588"/>
    <w:rsid w:val="00DA0EF1"/>
    <w:rsid w:val="00DA39C9"/>
    <w:rsid w:val="00DA5271"/>
    <w:rsid w:val="00DB1118"/>
    <w:rsid w:val="00DB3742"/>
    <w:rsid w:val="00DB70AB"/>
    <w:rsid w:val="00DB7936"/>
    <w:rsid w:val="00DC14E4"/>
    <w:rsid w:val="00DD0C2F"/>
    <w:rsid w:val="00DD1768"/>
    <w:rsid w:val="00DD1B01"/>
    <w:rsid w:val="00DD24E3"/>
    <w:rsid w:val="00DD27A8"/>
    <w:rsid w:val="00DD53D6"/>
    <w:rsid w:val="00DD7D41"/>
    <w:rsid w:val="00DF2091"/>
    <w:rsid w:val="00DF768F"/>
    <w:rsid w:val="00E01251"/>
    <w:rsid w:val="00E019D8"/>
    <w:rsid w:val="00E1125E"/>
    <w:rsid w:val="00E12B58"/>
    <w:rsid w:val="00E13E0C"/>
    <w:rsid w:val="00E14ED9"/>
    <w:rsid w:val="00E1675E"/>
    <w:rsid w:val="00E16AA7"/>
    <w:rsid w:val="00E206ED"/>
    <w:rsid w:val="00E24B59"/>
    <w:rsid w:val="00E25A33"/>
    <w:rsid w:val="00E25EFD"/>
    <w:rsid w:val="00E30261"/>
    <w:rsid w:val="00E3648A"/>
    <w:rsid w:val="00E369F1"/>
    <w:rsid w:val="00E5345E"/>
    <w:rsid w:val="00E552BF"/>
    <w:rsid w:val="00E56051"/>
    <w:rsid w:val="00E56BBB"/>
    <w:rsid w:val="00E57CA8"/>
    <w:rsid w:val="00E62170"/>
    <w:rsid w:val="00E65626"/>
    <w:rsid w:val="00E711E8"/>
    <w:rsid w:val="00E72767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978D3"/>
    <w:rsid w:val="00EA196F"/>
    <w:rsid w:val="00EA3E84"/>
    <w:rsid w:val="00EB1CF5"/>
    <w:rsid w:val="00EB23AD"/>
    <w:rsid w:val="00EB636F"/>
    <w:rsid w:val="00EB6822"/>
    <w:rsid w:val="00EC2E9A"/>
    <w:rsid w:val="00EC53A8"/>
    <w:rsid w:val="00ED0574"/>
    <w:rsid w:val="00ED0CE7"/>
    <w:rsid w:val="00ED37A3"/>
    <w:rsid w:val="00ED68F9"/>
    <w:rsid w:val="00EE4819"/>
    <w:rsid w:val="00EE5D0F"/>
    <w:rsid w:val="00EF2FD8"/>
    <w:rsid w:val="00EF4AF4"/>
    <w:rsid w:val="00EF6377"/>
    <w:rsid w:val="00F02EE4"/>
    <w:rsid w:val="00F03AEB"/>
    <w:rsid w:val="00F03CC6"/>
    <w:rsid w:val="00F03D28"/>
    <w:rsid w:val="00F102EF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4CA0"/>
    <w:rsid w:val="00F4523E"/>
    <w:rsid w:val="00F476DA"/>
    <w:rsid w:val="00F47AD4"/>
    <w:rsid w:val="00F511CC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908EB"/>
    <w:rsid w:val="00F9095E"/>
    <w:rsid w:val="00F92070"/>
    <w:rsid w:val="00F93547"/>
    <w:rsid w:val="00FA0A1D"/>
    <w:rsid w:val="00FA31F4"/>
    <w:rsid w:val="00FA48E9"/>
    <w:rsid w:val="00FA6260"/>
    <w:rsid w:val="00FB1489"/>
    <w:rsid w:val="00FB3176"/>
    <w:rsid w:val="00FB4A53"/>
    <w:rsid w:val="00FC7C3C"/>
    <w:rsid w:val="00FD00BC"/>
    <w:rsid w:val="00FD0638"/>
    <w:rsid w:val="00FD1755"/>
    <w:rsid w:val="00FD40E6"/>
    <w:rsid w:val="00FD4F3E"/>
    <w:rsid w:val="00FE01B8"/>
    <w:rsid w:val="00FE3F26"/>
    <w:rsid w:val="00FE49C0"/>
    <w:rsid w:val="00FE4B81"/>
    <w:rsid w:val="00FF1811"/>
    <w:rsid w:val="00FF1F7C"/>
    <w:rsid w:val="00FF4591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70417B57"/>
  <w15:docId w15:val="{10ED4D0C-7D5F-4FCA-A754-1273AFCB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70337-D9B2-47AC-85F8-783A7D44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Monika Gembała</cp:lastModifiedBy>
  <cp:revision>49</cp:revision>
  <cp:lastPrinted>2021-12-30T13:50:00Z</cp:lastPrinted>
  <dcterms:created xsi:type="dcterms:W3CDTF">2021-12-30T13:51:00Z</dcterms:created>
  <dcterms:modified xsi:type="dcterms:W3CDTF">2024-11-13T11:05:00Z</dcterms:modified>
</cp:coreProperties>
</file>