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821CC" w14:textId="77777777" w:rsidR="0009266C" w:rsidRPr="00DC472A" w:rsidRDefault="0023514F" w:rsidP="00236B1F">
      <w:pPr>
        <w:pStyle w:val="Normalny1"/>
        <w:spacing w:line="276" w:lineRule="auto"/>
        <w:ind w:firstLine="6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1520C">
        <w:rPr>
          <w:rFonts w:asciiTheme="majorHAnsi" w:eastAsia="Cambria" w:hAnsiTheme="majorHAnsi" w:cs="Cambria"/>
          <w:b/>
          <w:sz w:val="21"/>
          <w:szCs w:val="21"/>
        </w:rPr>
        <w:t xml:space="preserve">Znak </w:t>
      </w:r>
      <w:r w:rsidRPr="00B47EBB">
        <w:rPr>
          <w:rFonts w:asciiTheme="majorHAnsi" w:eastAsia="Cambria" w:hAnsiTheme="majorHAnsi" w:cs="Cambria"/>
          <w:b/>
          <w:sz w:val="21"/>
          <w:szCs w:val="21"/>
        </w:rPr>
        <w:t xml:space="preserve">sprawy: </w:t>
      </w:r>
      <w:r w:rsidR="0049798A">
        <w:rPr>
          <w:rFonts w:asciiTheme="majorHAnsi" w:eastAsia="Cambria" w:hAnsiTheme="majorHAnsi" w:cs="Cambria"/>
          <w:b/>
          <w:sz w:val="21"/>
          <w:szCs w:val="21"/>
        </w:rPr>
        <w:t>4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ab/>
      </w:r>
      <w:r w:rsidR="00B62BED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C24E04" w:rsidRPr="00B47EBB">
        <w:rPr>
          <w:rFonts w:asciiTheme="majorHAnsi" w:eastAsia="Cambria" w:hAnsiTheme="majorHAnsi" w:cs="Cambria"/>
          <w:sz w:val="21"/>
          <w:szCs w:val="21"/>
        </w:rPr>
        <w:tab/>
      </w:r>
      <w:r w:rsidR="00236B1F">
        <w:rPr>
          <w:rFonts w:asciiTheme="majorHAnsi" w:eastAsia="Cambria" w:hAnsiTheme="majorHAnsi" w:cs="Cambria"/>
          <w:sz w:val="21"/>
          <w:szCs w:val="21"/>
        </w:rPr>
        <w:tab/>
      </w:r>
      <w:r w:rsidR="00C24E04" w:rsidRPr="00B47EBB">
        <w:rPr>
          <w:rFonts w:asciiTheme="majorHAnsi" w:eastAsia="Cambria" w:hAnsiTheme="majorHAnsi" w:cs="Cambria"/>
          <w:b/>
          <w:sz w:val="21"/>
          <w:szCs w:val="21"/>
        </w:rPr>
        <w:t>Załącznik Nr 1</w:t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14:paraId="371537CC" w14:textId="77777777" w:rsidR="0009266C" w:rsidRPr="00DC472A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</w:p>
    <w:p w14:paraId="440A58C9" w14:textId="77777777" w:rsidR="0009266C" w:rsidRDefault="0009266C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WYKONAWCY </w:t>
      </w:r>
    </w:p>
    <w:p w14:paraId="5BFD0264" w14:textId="77777777" w:rsidR="002703E6" w:rsidRPr="00DC472A" w:rsidRDefault="002703E6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1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14:paraId="14519B56" w14:textId="77777777" w:rsidR="0009266C" w:rsidRPr="00DC472A" w:rsidRDefault="0009266C" w:rsidP="0009266C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14:paraId="19C0E007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Składając ofertę w postępowaniu o udzielenie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DC472A">
        <w:rPr>
          <w:rFonts w:asciiTheme="majorHAnsi" w:eastAsia="Cambria" w:hAnsiTheme="majorHAnsi" w:cs="Cambria"/>
          <w:sz w:val="21"/>
          <w:szCs w:val="21"/>
        </w:rPr>
        <w:t>:</w:t>
      </w:r>
    </w:p>
    <w:p w14:paraId="175F1F59" w14:textId="77777777" w:rsidR="0009266C" w:rsidRPr="00DC472A" w:rsidRDefault="00834A8C" w:rsidP="00217854">
      <w:pPr>
        <w:pStyle w:val="Normalny1"/>
        <w:spacing w:before="120" w:after="120" w:line="276" w:lineRule="auto"/>
        <w:ind w:firstLine="709"/>
        <w:jc w:val="center"/>
        <w:rPr>
          <w:rFonts w:asciiTheme="majorHAnsi" w:eastAsia="Cambria" w:hAnsiTheme="majorHAnsi" w:cs="Cambria"/>
          <w:sz w:val="21"/>
          <w:szCs w:val="21"/>
        </w:rPr>
      </w:pPr>
      <w:r w:rsidRPr="00E75FE9">
        <w:rPr>
          <w:rFonts w:ascii="Cambria" w:eastAsia="Cambria" w:hAnsi="Cambria" w:cs="Cambria"/>
          <w:b/>
          <w:sz w:val="22"/>
          <w:szCs w:val="22"/>
        </w:rPr>
        <w:t>Poprawa bezpieczeństwa ppoż. w głównej siedzibie Uczelni – Pałacu Karola Poznańskiego</w:t>
      </w:r>
    </w:p>
    <w:p w14:paraId="374252A7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14:paraId="0669A8CA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1E7CF1E0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</w:p>
    <w:p w14:paraId="3A57E376" w14:textId="77777777"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14:paraId="58BDEB79" w14:textId="77777777"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14:paraId="08FF7759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 ,</w:t>
      </w:r>
    </w:p>
    <w:p w14:paraId="4B924482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455B0B63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14:paraId="50D0BED6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73360AD4" w14:textId="77777777"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14:paraId="7B4A6737" w14:textId="77777777" w:rsidR="0009266C" w:rsidRPr="00DC472A" w:rsidRDefault="0009266C" w:rsidP="0009266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 spełniam/y* warunki udziału w wyżej wymienionym postępowaniu określone przez Zamawiającego.</w:t>
      </w:r>
    </w:p>
    <w:p w14:paraId="7066A117" w14:textId="77777777"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INFORMACJA W ZWIĄZKU Z POLEGANIEM NA ZASOBACH INNYCH PODMIOTÓW: </w:t>
      </w:r>
    </w:p>
    <w:p w14:paraId="2C3ECFCA" w14:textId="77777777" w:rsidR="0009266C" w:rsidRPr="00DC472A" w:rsidRDefault="0009266C" w:rsidP="0009266C">
      <w:pPr>
        <w:pStyle w:val="Normalny1"/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Oświadczam/y*, że w celu wykazania spełniania warunków udziału w postępowaniu, określonych przez Zamawiającego</w:t>
      </w:r>
      <w:r w:rsidRPr="00DC472A">
        <w:rPr>
          <w:rFonts w:asciiTheme="majorHAnsi" w:eastAsia="Cambria" w:hAnsiTheme="majorHAnsi" w:cs="Cambria"/>
          <w:i/>
          <w:sz w:val="21"/>
          <w:szCs w:val="21"/>
        </w:rPr>
        <w:t>,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polegam na zasobach następującego/</w:t>
      </w:r>
      <w:proofErr w:type="spellStart"/>
      <w:r w:rsidRPr="00DC472A">
        <w:rPr>
          <w:rFonts w:asciiTheme="majorHAnsi" w:eastAsia="Cambria" w:hAnsiTheme="majorHAnsi" w:cs="Cambria"/>
          <w:sz w:val="21"/>
          <w:szCs w:val="21"/>
        </w:rPr>
        <w:t>ych</w:t>
      </w:r>
      <w:proofErr w:type="spellEnd"/>
      <w:r w:rsidRPr="00DC472A">
        <w:rPr>
          <w:rFonts w:asciiTheme="majorHAnsi" w:eastAsia="Cambria" w:hAnsiTheme="majorHAnsi" w:cs="Cambria"/>
          <w:sz w:val="21"/>
          <w:szCs w:val="21"/>
        </w:rPr>
        <w:t xml:space="preserve"> podmiotu/ów:</w:t>
      </w:r>
    </w:p>
    <w:p w14:paraId="00B64989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...…………………………………………………………………..….…...……………………………………………………………………………………………...……………….………………………………………………………………………………………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………………..,</w:t>
      </w:r>
    </w:p>
    <w:p w14:paraId="6C2FB561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w następującym zakresie:</w:t>
      </w:r>
    </w:p>
    <w:p w14:paraId="7D4E354F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.…………..……………………………………………………………………………………………………….……………..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….…. </w:t>
      </w:r>
    </w:p>
    <w:p w14:paraId="3C6012CF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i/>
          <w:sz w:val="21"/>
          <w:szCs w:val="21"/>
        </w:rPr>
        <w:t xml:space="preserve">(wskazać podmiot i określić odpowiedni zakres </w:t>
      </w:r>
      <w:r w:rsidR="00E6588D">
        <w:rPr>
          <w:rFonts w:asciiTheme="majorHAnsi" w:eastAsia="Cambria" w:hAnsiTheme="majorHAnsi" w:cs="Cambria"/>
          <w:i/>
          <w:sz w:val="21"/>
          <w:szCs w:val="21"/>
        </w:rPr>
        <w:t xml:space="preserve">udostępnianych zasobów </w:t>
      </w:r>
      <w:r w:rsidRPr="00DC472A">
        <w:rPr>
          <w:rFonts w:asciiTheme="majorHAnsi" w:eastAsia="Cambria" w:hAnsiTheme="majorHAnsi" w:cs="Cambria"/>
          <w:i/>
          <w:sz w:val="21"/>
          <w:szCs w:val="21"/>
        </w:rPr>
        <w:t>wskazanego podmiotu).</w:t>
      </w:r>
    </w:p>
    <w:p w14:paraId="4CBE5375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3C949B8D" w14:textId="77777777" w:rsidR="0009266C" w:rsidRPr="00DC472A" w:rsidRDefault="0009266C" w:rsidP="0009266C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14:paraId="2C204737" w14:textId="77777777" w:rsidR="0009266C" w:rsidRPr="00DC472A" w:rsidRDefault="0009266C" w:rsidP="0009266C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14:paraId="6D58DE65" w14:textId="77777777" w:rsidR="00E6588D" w:rsidRDefault="0009266C" w:rsidP="00E6588D">
      <w:pPr>
        <w:pStyle w:val="Normalny1"/>
        <w:spacing w:before="20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</w:t>
      </w:r>
      <w:r w:rsidR="00E6588D">
        <w:rPr>
          <w:rFonts w:asciiTheme="majorHAnsi" w:eastAsia="Cambria" w:hAnsiTheme="majorHAnsi" w:cs="Cambria"/>
          <w:b/>
          <w:sz w:val="21"/>
          <w:szCs w:val="21"/>
        </w:rPr>
        <w:t>:</w:t>
      </w:r>
    </w:p>
    <w:p w14:paraId="0558CB98" w14:textId="77777777" w:rsidR="00E6588D" w:rsidRDefault="0009266C" w:rsidP="00E6588D">
      <w:pPr>
        <w:pStyle w:val="Normalny1"/>
        <w:numPr>
          <w:ilvl w:val="3"/>
          <w:numId w:val="11"/>
        </w:numPr>
        <w:spacing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</w:t>
      </w:r>
      <w:r w:rsidR="008F3573">
        <w:rPr>
          <w:rFonts w:asciiTheme="majorHAnsi" w:eastAsia="Cambria" w:hAnsiTheme="majorHAnsi" w:cs="Cambria"/>
          <w:b/>
          <w:sz w:val="21"/>
          <w:szCs w:val="21"/>
        </w:rPr>
        <w:t>.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1 pkt.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Pzp</w:t>
      </w:r>
      <w:r w:rsidR="00E6588D">
        <w:rPr>
          <w:rFonts w:asciiTheme="majorHAnsi" w:eastAsia="Cambria" w:hAnsiTheme="majorHAnsi" w:cs="Cambria"/>
          <w:b/>
          <w:sz w:val="21"/>
          <w:szCs w:val="21"/>
        </w:rPr>
        <w:t xml:space="preserve"> oraz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na podstawie 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109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pkt.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4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Pzp</w:t>
      </w:r>
      <w:r w:rsidR="00E6588D">
        <w:rPr>
          <w:rFonts w:asciiTheme="majorHAnsi" w:eastAsia="Cambria" w:hAnsiTheme="majorHAnsi" w:cs="Cambria"/>
          <w:b/>
          <w:sz w:val="21"/>
          <w:szCs w:val="21"/>
        </w:rPr>
        <w:t>,</w:t>
      </w:r>
    </w:p>
    <w:p w14:paraId="3A874648" w14:textId="77777777" w:rsidR="0009266C" w:rsidRPr="00DC472A" w:rsidRDefault="00E6588D" w:rsidP="00E6588D">
      <w:pPr>
        <w:pStyle w:val="Normalny1"/>
        <w:numPr>
          <w:ilvl w:val="3"/>
          <w:numId w:val="11"/>
        </w:numPr>
        <w:spacing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6588D">
        <w:rPr>
          <w:rFonts w:asciiTheme="majorHAnsi" w:eastAsia="Cambria" w:hAnsiTheme="majorHAnsi" w:cs="Cambria"/>
          <w:b/>
          <w:sz w:val="21"/>
          <w:szCs w:val="21"/>
        </w:rPr>
        <w:t>nie zachodzą w stosunku do mnie przesłanki wykluczenia z postępowania na podstawie art.  7 ust. 1 ustawy z dnia 13 kwietnia 2022 r. o szczególnych rozwiązaniach w</w:t>
      </w:r>
      <w:r>
        <w:rPr>
          <w:rFonts w:asciiTheme="majorHAnsi" w:eastAsia="Cambria" w:hAnsiTheme="majorHAnsi" w:cs="Cambria"/>
          <w:b/>
          <w:sz w:val="21"/>
          <w:szCs w:val="21"/>
        </w:rPr>
        <w:t> 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zakresie przeciwdziałania wspieraniu agresji na Ukrainę oraz służących ochronie bezpieczeństwa narodowego 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(</w:t>
      </w:r>
      <w:r w:rsidR="000B2298">
        <w:rPr>
          <w:rFonts w:asciiTheme="majorHAnsi" w:eastAsia="Cambria" w:hAnsiTheme="majorHAnsi" w:cs="Cambria"/>
          <w:b/>
          <w:sz w:val="21"/>
          <w:szCs w:val="21"/>
        </w:rPr>
        <w:t xml:space="preserve">t.j. 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Dz. U.</w:t>
      </w:r>
      <w:r w:rsidR="000B2298"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  <w:r w:rsidR="000B2298" w:rsidRPr="00222E58">
        <w:rPr>
          <w:rFonts w:asciiTheme="majorHAnsi" w:eastAsia="Cambria" w:hAnsiTheme="majorHAnsi" w:cs="Cambria"/>
          <w:b/>
          <w:sz w:val="21"/>
          <w:szCs w:val="21"/>
        </w:rPr>
        <w:t>2024 poz. 507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)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. </w:t>
      </w:r>
      <w:r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</w:p>
    <w:p w14:paraId="72A01D9B" w14:textId="77777777"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lastRenderedPageBreak/>
        <w:t>OŚWIADCZENIE:</w:t>
      </w:r>
    </w:p>
    <w:p w14:paraId="039CC144" w14:textId="77777777" w:rsidR="002703E6" w:rsidRPr="002703E6" w:rsidRDefault="002703E6" w:rsidP="002703E6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14:paraId="2FAF0E38" w14:textId="77777777" w:rsidR="002703E6" w:rsidRPr="000B2298" w:rsidRDefault="002703E6" w:rsidP="000B2298">
      <w:pPr>
        <w:pStyle w:val="Akapitzlist"/>
        <w:ind w:left="1060" w:firstLine="300"/>
        <w:rPr>
          <w:rFonts w:cs="Arial"/>
          <w:b/>
          <w:color w:val="0000FF"/>
          <w:u w:val="single"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0B2298" w:rsidRPr="00222E58">
        <w:rPr>
          <w:rStyle w:val="Hipercze"/>
          <w:rFonts w:cs="Arial"/>
          <w:b/>
        </w:rPr>
        <w:t>https://prs.ms.gov.pl/krs</w:t>
      </w:r>
    </w:p>
    <w:p w14:paraId="69C13CE1" w14:textId="77777777" w:rsidR="002703E6" w:rsidRPr="00CD196B" w:rsidRDefault="002703E6" w:rsidP="002703E6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8" w:history="1">
        <w:r w:rsidRPr="00CD196B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Pr="00CD196B">
        <w:rPr>
          <w:rFonts w:cs="Arial"/>
          <w:b/>
          <w:bCs/>
          <w:szCs w:val="20"/>
        </w:rPr>
        <w:t xml:space="preserve"> </w:t>
      </w:r>
    </w:p>
    <w:p w14:paraId="354968F8" w14:textId="77777777" w:rsidR="0009266C" w:rsidRDefault="002703E6" w:rsidP="003541F7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t>(należy zaznaczyć)</w:t>
      </w:r>
    </w:p>
    <w:p w14:paraId="5C4CB4C7" w14:textId="77777777" w:rsidR="003541F7" w:rsidRPr="002C1140" w:rsidRDefault="003541F7" w:rsidP="003541F7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 w:rsidR="00D0737E"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</w:t>
      </w:r>
      <w:r w:rsidR="00D0737E">
        <w:rPr>
          <w:rFonts w:ascii="Cambria" w:hAnsi="Cambria"/>
          <w:b/>
          <w:sz w:val="22"/>
          <w:szCs w:val="22"/>
        </w:rPr>
        <w:t xml:space="preserve">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14:paraId="05C02976" w14:textId="77777777" w:rsidR="00800ABC" w:rsidRPr="00800ABC" w:rsidRDefault="00800ABC" w:rsidP="00800ABC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14:paraId="38034E50" w14:textId="77777777" w:rsidR="00800ABC" w:rsidRPr="00800ABC" w:rsidRDefault="00800ABC" w:rsidP="00800ABC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 1, 2 i 5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lub 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ar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t. 109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4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ustawy P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14:paraId="71E0209C" w14:textId="77777777" w:rsidR="00800ABC" w:rsidRPr="00800ABC" w:rsidRDefault="00800ABC" w:rsidP="00800ABC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Jednocześnie oświadczam, że w związku z tym, iż podlegam wykluczeniu na podstawie ww. artykułu, to zgodnie z dyspozycją art. 110 ust. 2 ustawy Pzp przedstawiam następujące środki naprawcze:</w:t>
      </w:r>
    </w:p>
    <w:p w14:paraId="3E5000CD" w14:textId="77777777" w:rsidR="00800ABC" w:rsidRPr="00800ABC" w:rsidRDefault="00800ABC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14:paraId="1E3B8354" w14:textId="77777777" w:rsidR="00800ABC" w:rsidRPr="00800ABC" w:rsidRDefault="00800ABC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14:paraId="6C29F299" w14:textId="77777777" w:rsidR="00800ABC" w:rsidRPr="00800ABC" w:rsidRDefault="00800ABC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14:paraId="204CC38E" w14:textId="77777777" w:rsidR="003541F7" w:rsidRPr="003541F7" w:rsidRDefault="00800ABC" w:rsidP="00800AB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14:paraId="3BF6EEAF" w14:textId="77777777"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14:paraId="0B2F9016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3AB74DAC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52B835F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115B9CB8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14:paraId="02980415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1CE146D0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0966615A" w14:textId="77777777"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14:paraId="37B15E43" w14:textId="77777777" w:rsidR="0009266C" w:rsidRPr="00B46386" w:rsidRDefault="0009266C" w:rsidP="0009266C">
      <w:pPr>
        <w:pStyle w:val="Normalny1"/>
        <w:spacing w:line="276" w:lineRule="auto"/>
        <w:ind w:left="5664" w:firstLine="707"/>
        <w:jc w:val="both"/>
        <w:rPr>
          <w:rFonts w:ascii="Exo 2.0 Light" w:eastAsia="Cambria" w:hAnsi="Exo 2.0 Light" w:cs="Cambria"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  Podpis Wykonawcy</w:t>
      </w:r>
    </w:p>
    <w:p w14:paraId="2A79FC65" w14:textId="77777777" w:rsidR="0009266C" w:rsidRPr="00B46386" w:rsidRDefault="0009266C" w:rsidP="0009266C">
      <w:pPr>
        <w:pStyle w:val="Normalny1"/>
        <w:spacing w:line="276" w:lineRule="auto"/>
        <w:jc w:val="both"/>
        <w:rPr>
          <w:rFonts w:ascii="Exo 2.0 Light" w:eastAsia="Cambria" w:hAnsi="Exo 2.0 Light" w:cs="Cambria"/>
          <w:i/>
          <w:sz w:val="22"/>
          <w:szCs w:val="22"/>
        </w:rPr>
      </w:pPr>
    </w:p>
    <w:p w14:paraId="24D4702E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04E0651D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2F93B931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5134545B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5F9512CE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74FF4A51" w14:textId="77777777" w:rsidR="0009266C" w:rsidRPr="00B4638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14:paraId="00D2EB55" w14:textId="77777777" w:rsidR="0009266C" w:rsidRPr="00B4638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14:paraId="369AD08E" w14:textId="77777777" w:rsidR="002C0294" w:rsidRDefault="002C0294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14:paraId="6C3FA5A9" w14:textId="77777777" w:rsidR="002C0294" w:rsidRDefault="002C0294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14:paraId="60C33409" w14:textId="77777777" w:rsidR="002C0294" w:rsidRDefault="002C0294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14:paraId="3BB02FFC" w14:textId="77777777" w:rsidR="002C0294" w:rsidRDefault="002C0294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14:paraId="712DB3E8" w14:textId="77777777" w:rsidR="00964E0A" w:rsidRDefault="00964E0A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14:paraId="015BB190" w14:textId="77777777" w:rsidR="0009266C" w:rsidRPr="00964E0A" w:rsidRDefault="00964E0A" w:rsidP="00964E0A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Exo 2.0 Light" w:eastAsia="Cambria" w:hAnsi="Exo 2.0 Light" w:cs="Cambria"/>
          <w:i/>
          <w:sz w:val="20"/>
          <w:szCs w:val="20"/>
        </w:rPr>
        <w:t>W przypadku Wykonawców wspólnie ubiegających się o udzielenie zamówienia n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>iniejsze oświadczenie składa każdy z</w:t>
      </w:r>
      <w:r>
        <w:rPr>
          <w:rFonts w:ascii="Exo 2.0 Light" w:eastAsia="Cambria" w:hAnsi="Exo 2.0 Light" w:cs="Cambria"/>
          <w:i/>
          <w:sz w:val="20"/>
          <w:szCs w:val="20"/>
        </w:rPr>
        <w:t xml:space="preserve"> tych 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 xml:space="preserve">Wykonawców, w tym również każdy ze wspólników spółki cywilnej. </w:t>
      </w:r>
      <w:r w:rsidR="0009266C" w:rsidRPr="00964E0A">
        <w:rPr>
          <w:rFonts w:asciiTheme="majorHAnsi" w:hAnsiTheme="majorHAnsi"/>
          <w:b/>
          <w:sz w:val="21"/>
          <w:szCs w:val="21"/>
        </w:rPr>
        <w:br w:type="page"/>
      </w:r>
    </w:p>
    <w:p w14:paraId="35B7928B" w14:textId="77777777" w:rsidR="00910A99" w:rsidRPr="00DC472A" w:rsidRDefault="0023514F" w:rsidP="00910A99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1520C">
        <w:rPr>
          <w:rFonts w:asciiTheme="majorHAnsi" w:eastAsia="Cambria" w:hAnsiTheme="majorHAnsi" w:cs="Cambria"/>
          <w:b/>
          <w:sz w:val="21"/>
          <w:szCs w:val="21"/>
        </w:rPr>
        <w:lastRenderedPageBreak/>
        <w:t>Znak sprawy</w:t>
      </w:r>
      <w:r w:rsidRPr="00B47EBB">
        <w:rPr>
          <w:rFonts w:asciiTheme="majorHAnsi" w:eastAsia="Cambria" w:hAnsiTheme="majorHAnsi" w:cs="Cambria"/>
          <w:b/>
          <w:sz w:val="21"/>
          <w:szCs w:val="21"/>
        </w:rPr>
        <w:t xml:space="preserve">: </w:t>
      </w:r>
      <w:r w:rsidR="008A18CF">
        <w:rPr>
          <w:rFonts w:asciiTheme="majorHAnsi" w:eastAsia="Cambria" w:hAnsiTheme="majorHAnsi" w:cs="Cambria"/>
          <w:b/>
          <w:sz w:val="21"/>
          <w:szCs w:val="21"/>
        </w:rPr>
        <w:t>4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70CD3">
        <w:rPr>
          <w:rFonts w:asciiTheme="majorHAnsi" w:eastAsia="Cambria" w:hAnsiTheme="majorHAnsi" w:cs="Cambria"/>
          <w:b/>
          <w:sz w:val="21"/>
          <w:szCs w:val="21"/>
        </w:rPr>
        <w:tab/>
      </w:r>
      <w:r w:rsidR="00B13DCC">
        <w:rPr>
          <w:rFonts w:ascii="Cambria" w:eastAsia="Cambria" w:hAnsi="Cambria" w:cs="Cambria"/>
          <w:b/>
          <w:sz w:val="22"/>
          <w:szCs w:val="22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B62BED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 w:rsidRPr="00DC472A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C24E04">
        <w:rPr>
          <w:rFonts w:asciiTheme="majorHAnsi" w:eastAsia="Cambria" w:hAnsiTheme="majorHAnsi" w:cs="Cambria"/>
          <w:b/>
          <w:sz w:val="21"/>
          <w:szCs w:val="21"/>
        </w:rPr>
        <w:t>2</w:t>
      </w:r>
      <w:r w:rsidR="00910A99" w:rsidRPr="00DC472A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14:paraId="5E7D9EEF" w14:textId="77777777" w:rsidR="00820A02" w:rsidRDefault="00820A02" w:rsidP="00820A02">
      <w:pPr>
        <w:pStyle w:val="Normalny1"/>
        <w:spacing w:before="600"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</w:t>
      </w:r>
    </w:p>
    <w:p w14:paraId="14472439" w14:textId="77777777" w:rsidR="00910A99" w:rsidRDefault="00820A02" w:rsidP="00910A99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>
        <w:rPr>
          <w:rFonts w:asciiTheme="majorHAnsi" w:eastAsia="Cambria" w:hAnsiTheme="majorHAnsi" w:cs="Cambria"/>
          <w:b/>
          <w:sz w:val="21"/>
          <w:szCs w:val="21"/>
          <w:u w:val="single"/>
        </w:rPr>
        <w:t>WYKONAWCÓW WSPÓLNIE UBIEGAJĄCYCH SIĘ O UDZIELENIE ZAMÓWIENIA</w:t>
      </w:r>
      <w:r w:rsidR="00910A99"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 </w:t>
      </w:r>
    </w:p>
    <w:p w14:paraId="084559AE" w14:textId="77777777" w:rsidR="00910A99" w:rsidRPr="00DC472A" w:rsidRDefault="00910A99" w:rsidP="00910A99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</w:t>
      </w:r>
      <w:r>
        <w:rPr>
          <w:rFonts w:ascii="Cambria" w:hAnsi="Cambria" w:cs="Arial"/>
          <w:b/>
          <w:sz w:val="22"/>
          <w:szCs w:val="22"/>
        </w:rPr>
        <w:t>117</w:t>
      </w:r>
      <w:r w:rsidRPr="00320868">
        <w:rPr>
          <w:rFonts w:ascii="Cambria" w:hAnsi="Cambria" w:cs="Arial"/>
          <w:b/>
          <w:sz w:val="22"/>
          <w:szCs w:val="22"/>
        </w:rPr>
        <w:t xml:space="preserve"> ust. </w:t>
      </w:r>
      <w:r>
        <w:rPr>
          <w:rFonts w:ascii="Cambria" w:hAnsi="Cambria" w:cs="Arial"/>
          <w:b/>
          <w:sz w:val="22"/>
          <w:szCs w:val="22"/>
        </w:rPr>
        <w:t>4</w:t>
      </w:r>
      <w:r w:rsidRPr="00320868">
        <w:rPr>
          <w:rFonts w:ascii="Cambria" w:hAnsi="Cambria" w:cs="Arial"/>
          <w:b/>
          <w:sz w:val="22"/>
          <w:szCs w:val="22"/>
        </w:rPr>
        <w:t xml:space="preserve">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14:paraId="678E19D0" w14:textId="77777777" w:rsidR="00910A99" w:rsidRPr="00DC472A" w:rsidRDefault="00910A99" w:rsidP="003439DF">
      <w:pPr>
        <w:pStyle w:val="Normalny1"/>
        <w:spacing w:before="36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Składając ofertę w postępowaniu o udzielenie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DC472A">
        <w:rPr>
          <w:rFonts w:asciiTheme="majorHAnsi" w:eastAsia="Cambria" w:hAnsiTheme="majorHAnsi" w:cs="Cambria"/>
          <w:sz w:val="21"/>
          <w:szCs w:val="21"/>
        </w:rPr>
        <w:t>:</w:t>
      </w:r>
    </w:p>
    <w:p w14:paraId="518123D7" w14:textId="77777777" w:rsidR="00910A99" w:rsidRPr="00DC472A" w:rsidRDefault="00834A8C" w:rsidP="00217854">
      <w:pPr>
        <w:pStyle w:val="Normalny1"/>
        <w:spacing w:before="120" w:after="120" w:line="276" w:lineRule="auto"/>
        <w:ind w:firstLine="709"/>
        <w:jc w:val="center"/>
        <w:rPr>
          <w:rFonts w:asciiTheme="majorHAnsi" w:eastAsia="Cambria" w:hAnsiTheme="majorHAnsi" w:cs="Cambria"/>
          <w:sz w:val="21"/>
          <w:szCs w:val="21"/>
        </w:rPr>
      </w:pPr>
      <w:r w:rsidRPr="00E75FE9">
        <w:rPr>
          <w:rFonts w:ascii="Cambria" w:eastAsia="Cambria" w:hAnsi="Cambria" w:cs="Cambria"/>
          <w:b/>
          <w:sz w:val="22"/>
          <w:szCs w:val="22"/>
        </w:rPr>
        <w:t>Poprawa bezpieczeństwa ppoż. w głównej siedzibie Uczelni – Pałacu Karola Poznańskiego</w:t>
      </w:r>
    </w:p>
    <w:p w14:paraId="6248E2CB" w14:textId="77777777"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14:paraId="213170F8" w14:textId="77777777"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00C7B12A" w14:textId="77777777"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Wykonawców</w:t>
      </w:r>
    </w:p>
    <w:p w14:paraId="07E44E49" w14:textId="77777777" w:rsidR="00910A99" w:rsidRPr="00DC472A" w:rsidRDefault="00910A99" w:rsidP="00910A99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……………………………......................................................,</w:t>
      </w:r>
    </w:p>
    <w:p w14:paraId="5C9BF892" w14:textId="77777777" w:rsidR="00910A99" w:rsidRPr="00DC472A" w:rsidRDefault="00910A99" w:rsidP="00910A99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……………………………......................................................,</w:t>
      </w:r>
    </w:p>
    <w:p w14:paraId="669BEB44" w14:textId="77777777" w:rsidR="0009266C" w:rsidRPr="00B46386" w:rsidRDefault="00910A99" w:rsidP="00910A99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……………………………......................................................,</w:t>
      </w:r>
    </w:p>
    <w:p w14:paraId="069D795B" w14:textId="77777777" w:rsidR="004E2721" w:rsidRDefault="00820A02" w:rsidP="00241BD7">
      <w:pPr>
        <w:pStyle w:val="Normalny1"/>
        <w:tabs>
          <w:tab w:val="left" w:pos="6946"/>
        </w:tabs>
        <w:spacing w:before="240" w:after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20A02">
        <w:rPr>
          <w:rFonts w:asciiTheme="majorHAnsi" w:eastAsia="Cambria" w:hAnsiTheme="majorHAnsi" w:cs="Cambria"/>
          <w:sz w:val="21"/>
          <w:szCs w:val="21"/>
        </w:rPr>
        <w:t xml:space="preserve">Niniejszym </w:t>
      </w:r>
      <w:r w:rsidR="00FB14CA">
        <w:rPr>
          <w:rFonts w:asciiTheme="majorHAnsi" w:eastAsia="Cambria" w:hAnsiTheme="majorHAnsi" w:cs="Cambria"/>
          <w:sz w:val="21"/>
          <w:szCs w:val="21"/>
        </w:rPr>
        <w:t xml:space="preserve">oświadczamy, że </w:t>
      </w:r>
      <w:r w:rsidR="007310F5">
        <w:rPr>
          <w:rFonts w:asciiTheme="majorHAnsi" w:eastAsia="Cambria" w:hAnsiTheme="majorHAnsi" w:cs="Cambria"/>
          <w:sz w:val="21"/>
          <w:szCs w:val="21"/>
        </w:rPr>
        <w:t xml:space="preserve">poszczególni Wykonawcy </w:t>
      </w:r>
      <w:r w:rsidR="007310F5" w:rsidRPr="007310F5">
        <w:rPr>
          <w:rFonts w:asciiTheme="majorHAnsi" w:eastAsia="Cambria" w:hAnsiTheme="majorHAnsi" w:cs="Cambria"/>
          <w:sz w:val="21"/>
          <w:szCs w:val="21"/>
        </w:rPr>
        <w:t>wspólnie ubiegających się o udzielenie zamówienia</w:t>
      </w:r>
      <w:r w:rsidR="007310F5">
        <w:rPr>
          <w:rFonts w:asciiTheme="majorHAnsi" w:eastAsia="Cambria" w:hAnsiTheme="majorHAnsi" w:cs="Cambria"/>
          <w:sz w:val="21"/>
          <w:szCs w:val="21"/>
        </w:rPr>
        <w:t xml:space="preserve"> wykonają następujące części zamówienia:</w:t>
      </w:r>
    </w:p>
    <w:tbl>
      <w:tblPr>
        <w:tblStyle w:val="Tabela-Siatka"/>
        <w:tblW w:w="9746" w:type="dxa"/>
        <w:tblInd w:w="108" w:type="dxa"/>
        <w:tblLook w:val="04A0" w:firstRow="1" w:lastRow="0" w:firstColumn="1" w:lastColumn="0" w:noHBand="0" w:noVBand="1"/>
      </w:tblPr>
      <w:tblGrid>
        <w:gridCol w:w="1765"/>
        <w:gridCol w:w="1892"/>
        <w:gridCol w:w="2732"/>
        <w:gridCol w:w="3357"/>
      </w:tblGrid>
      <w:tr w:rsidR="005D3ACB" w14:paraId="4244A769" w14:textId="77777777" w:rsidTr="005D3ACB">
        <w:tc>
          <w:tcPr>
            <w:tcW w:w="1765" w:type="dxa"/>
            <w:shd w:val="clear" w:color="auto" w:fill="EEECE1" w:themeFill="background2"/>
          </w:tcPr>
          <w:p w14:paraId="62454FE1" w14:textId="77777777"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1892" w:type="dxa"/>
            <w:shd w:val="clear" w:color="auto" w:fill="EEECE1" w:themeFill="background2"/>
          </w:tcPr>
          <w:p w14:paraId="181650F1" w14:textId="77777777"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 xml:space="preserve">Siedziba </w:t>
            </w:r>
          </w:p>
          <w:p w14:paraId="2B2BFE1A" w14:textId="77777777"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2732" w:type="dxa"/>
            <w:shd w:val="clear" w:color="auto" w:fill="EEECE1" w:themeFill="background2"/>
            <w:vAlign w:val="center"/>
          </w:tcPr>
          <w:p w14:paraId="51BFE909" w14:textId="77777777" w:rsidR="005D3ACB" w:rsidRPr="007310F5" w:rsidRDefault="005D3ACB" w:rsidP="005D3ACB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>
              <w:rPr>
                <w:rFonts w:asciiTheme="majorHAnsi" w:hAnsiTheme="majorHAnsi"/>
                <w:b/>
                <w:bCs/>
                <w:sz w:val="21"/>
                <w:szCs w:val="21"/>
              </w:rPr>
              <w:t>Warunek udziału w postępowaniu wykazywany przez Wykonawcę</w:t>
            </w:r>
          </w:p>
        </w:tc>
        <w:tc>
          <w:tcPr>
            <w:tcW w:w="3357" w:type="dxa"/>
            <w:shd w:val="clear" w:color="auto" w:fill="EEECE1" w:themeFill="background2"/>
          </w:tcPr>
          <w:p w14:paraId="4A5BE3F2" w14:textId="77777777"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Roboty budowlane, dostawy, usługi, które będą wykonywane przez Wykonawcę</w:t>
            </w:r>
          </w:p>
        </w:tc>
      </w:tr>
      <w:tr w:rsidR="005D3ACB" w14:paraId="1BBC9264" w14:textId="77777777" w:rsidTr="005D3ACB">
        <w:trPr>
          <w:trHeight w:val="680"/>
        </w:trPr>
        <w:tc>
          <w:tcPr>
            <w:tcW w:w="1765" w:type="dxa"/>
          </w:tcPr>
          <w:p w14:paraId="5ED74195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892" w:type="dxa"/>
          </w:tcPr>
          <w:p w14:paraId="02FBD430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732" w:type="dxa"/>
          </w:tcPr>
          <w:p w14:paraId="1207EDDD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3357" w:type="dxa"/>
          </w:tcPr>
          <w:p w14:paraId="553CE225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5D3ACB" w14:paraId="61262FAC" w14:textId="77777777" w:rsidTr="005D3ACB">
        <w:trPr>
          <w:trHeight w:val="680"/>
        </w:trPr>
        <w:tc>
          <w:tcPr>
            <w:tcW w:w="1765" w:type="dxa"/>
          </w:tcPr>
          <w:p w14:paraId="2C48BDDA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892" w:type="dxa"/>
          </w:tcPr>
          <w:p w14:paraId="7DA81E85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732" w:type="dxa"/>
          </w:tcPr>
          <w:p w14:paraId="35A7DBB6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3357" w:type="dxa"/>
          </w:tcPr>
          <w:p w14:paraId="03A4B7A7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5D3ACB" w14:paraId="3BBF4017" w14:textId="77777777" w:rsidTr="005D3ACB">
        <w:trPr>
          <w:trHeight w:val="680"/>
        </w:trPr>
        <w:tc>
          <w:tcPr>
            <w:tcW w:w="1765" w:type="dxa"/>
          </w:tcPr>
          <w:p w14:paraId="10FFC78F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892" w:type="dxa"/>
          </w:tcPr>
          <w:p w14:paraId="3F9765E8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732" w:type="dxa"/>
          </w:tcPr>
          <w:p w14:paraId="2E2D4E86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3357" w:type="dxa"/>
          </w:tcPr>
          <w:p w14:paraId="1B2A2AF9" w14:textId="77777777"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14:paraId="330A7D96" w14:textId="77777777" w:rsidR="007310F5" w:rsidRPr="00820A02" w:rsidRDefault="007310F5" w:rsidP="00820A02">
      <w:pPr>
        <w:pStyle w:val="Normalny1"/>
        <w:tabs>
          <w:tab w:val="left" w:pos="6946"/>
        </w:tabs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3480A50E" w14:textId="77777777"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4648E174" w14:textId="77777777"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74FDF109" w14:textId="77777777"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</w:t>
      </w:r>
      <w:r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</w:p>
    <w:p w14:paraId="4D14D490" w14:textId="77777777" w:rsidR="004E2721" w:rsidRDefault="007310F5" w:rsidP="007310F5">
      <w:pPr>
        <w:pStyle w:val="Normalny1"/>
        <w:tabs>
          <w:tab w:val="left" w:pos="6379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 </w:t>
      </w:r>
      <w:r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14:paraId="332B808A" w14:textId="77777777" w:rsidR="004E2721" w:rsidRDefault="004E2721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14:paraId="26EEFB03" w14:textId="77777777" w:rsidR="004E2721" w:rsidRDefault="004E2721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14:paraId="39206381" w14:textId="77777777" w:rsidR="00910A99" w:rsidRDefault="00910A99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14:paraId="2A96154B" w14:textId="77777777"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14:paraId="5ABBB862" w14:textId="77777777"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14:paraId="6E9D7525" w14:textId="77777777"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14:paraId="29A3FBB6" w14:textId="77777777" w:rsidR="008A18CF" w:rsidRDefault="008A18C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14:paraId="12FC44EB" w14:textId="77777777" w:rsidR="00910A99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14:paraId="72ECB001" w14:textId="77777777"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E8528F">
        <w:rPr>
          <w:rFonts w:ascii="Exo 2.0 Light" w:eastAsia="Cambria" w:hAnsi="Exo 2.0 Light" w:cs="Cambria"/>
          <w:i/>
          <w:sz w:val="20"/>
          <w:szCs w:val="20"/>
        </w:rPr>
        <w:t>W odniesieniu do warunków dotyczących wykształcenia, kwalifikacji zawodowych lub doś</w:t>
      </w:r>
      <w:r>
        <w:rPr>
          <w:rFonts w:ascii="Exo 2.0 Light" w:eastAsia="Cambria" w:hAnsi="Exo 2.0 Light" w:cs="Cambria"/>
          <w:i/>
          <w:sz w:val="20"/>
          <w:szCs w:val="20"/>
        </w:rPr>
        <w:t>wiadczenia W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ykonawcy wspólnie ubiegający się o udzielenie zamówienia mogą polegać</w:t>
      </w:r>
      <w:r>
        <w:rPr>
          <w:rFonts w:ascii="Exo 2.0 Light" w:eastAsia="Cambria" w:hAnsi="Exo 2.0 Light" w:cs="Cambria"/>
          <w:i/>
          <w:sz w:val="20"/>
          <w:szCs w:val="20"/>
        </w:rPr>
        <w:t xml:space="preserve"> na zdolno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ś</w:t>
      </w:r>
      <w:r>
        <w:rPr>
          <w:rFonts w:ascii="Exo 2.0 Light" w:eastAsia="Cambria" w:hAnsi="Exo 2.0 Light" w:cs="Cambria"/>
          <w:i/>
          <w:sz w:val="20"/>
          <w:szCs w:val="20"/>
        </w:rPr>
        <w:t>ciach tych z W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ykonawców, którzy wykonają roboty budowlane lub usługi, do realizacji których te zdolności są wymagane</w:t>
      </w:r>
      <w:r>
        <w:rPr>
          <w:rFonts w:ascii="Exo 2.0 Light" w:eastAsia="Cambria" w:hAnsi="Exo 2.0 Light" w:cs="Cambria"/>
          <w:i/>
          <w:sz w:val="20"/>
          <w:szCs w:val="20"/>
        </w:rPr>
        <w:t>.</w:t>
      </w:r>
    </w:p>
    <w:p w14:paraId="7D28FEE3" w14:textId="77777777" w:rsidR="00C24E04" w:rsidRDefault="00C24E04" w:rsidP="000E6EF2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</w:p>
    <w:p w14:paraId="28C7334B" w14:textId="77777777" w:rsidR="000E6EF2" w:rsidRPr="00DC472A" w:rsidRDefault="0023514F" w:rsidP="000E6EF2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212A30">
        <w:rPr>
          <w:rFonts w:asciiTheme="majorHAnsi" w:eastAsia="Cambria" w:hAnsiTheme="majorHAnsi" w:cs="Cambria"/>
          <w:b/>
          <w:sz w:val="21"/>
          <w:szCs w:val="21"/>
        </w:rPr>
        <w:t>Znak sprawy</w:t>
      </w:r>
      <w:r w:rsidRPr="00B47EBB">
        <w:rPr>
          <w:rFonts w:asciiTheme="majorHAnsi" w:eastAsia="Cambria" w:hAnsiTheme="majorHAnsi" w:cs="Cambria"/>
          <w:b/>
          <w:sz w:val="21"/>
          <w:szCs w:val="21"/>
        </w:rPr>
        <w:t>:</w:t>
      </w:r>
      <w:r w:rsidR="00C24E04" w:rsidRPr="00B47EBB"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  <w:r w:rsidR="008A18CF">
        <w:rPr>
          <w:rFonts w:asciiTheme="majorHAnsi" w:eastAsia="Cambria" w:hAnsiTheme="majorHAnsi" w:cs="Cambria"/>
          <w:b/>
          <w:sz w:val="21"/>
          <w:szCs w:val="21"/>
        </w:rPr>
        <w:t>4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70CD3">
        <w:rPr>
          <w:rFonts w:asciiTheme="majorHAnsi" w:eastAsia="Cambria" w:hAnsiTheme="majorHAnsi" w:cs="Cambria"/>
          <w:b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B62BED">
        <w:rPr>
          <w:rFonts w:asciiTheme="majorHAnsi" w:eastAsia="Cambria" w:hAnsiTheme="majorHAnsi" w:cs="Cambria"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C24E04">
        <w:rPr>
          <w:rFonts w:asciiTheme="majorHAnsi" w:eastAsia="Cambria" w:hAnsiTheme="majorHAnsi" w:cs="Cambria"/>
          <w:b/>
          <w:sz w:val="21"/>
          <w:szCs w:val="21"/>
        </w:rPr>
        <w:t>Załącznik Nr 3</w:t>
      </w:r>
      <w:r w:rsidR="000E6EF2" w:rsidRPr="00DC472A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14:paraId="7D077C37" w14:textId="77777777" w:rsidR="000E6EF2" w:rsidRPr="00DC472A" w:rsidRDefault="000E6EF2" w:rsidP="000E6EF2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</w:p>
    <w:p w14:paraId="23353E1F" w14:textId="77777777" w:rsidR="000E6EF2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</w:t>
      </w:r>
      <w:r>
        <w:rPr>
          <w:rFonts w:asciiTheme="majorHAnsi" w:eastAsia="Cambria" w:hAnsiTheme="majorHAnsi" w:cs="Cambria"/>
          <w:b/>
          <w:sz w:val="21"/>
          <w:szCs w:val="21"/>
          <w:u w:val="single"/>
        </w:rPr>
        <w:t>PODMIOTU UDOSTĘPNIAJACEGO POTENCJAŁ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 </w:t>
      </w:r>
    </w:p>
    <w:p w14:paraId="4C9CF3B8" w14:textId="77777777" w:rsidR="000E6EF2" w:rsidRPr="00DC472A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</w:t>
      </w:r>
      <w:r w:rsidR="00512E74">
        <w:rPr>
          <w:rFonts w:ascii="Cambria" w:hAnsi="Cambria" w:cs="Arial"/>
          <w:b/>
          <w:sz w:val="22"/>
          <w:szCs w:val="22"/>
        </w:rPr>
        <w:t>5</w:t>
      </w:r>
      <w:r w:rsidRPr="00320868">
        <w:rPr>
          <w:rFonts w:ascii="Cambria" w:hAnsi="Cambria" w:cs="Arial"/>
          <w:b/>
          <w:sz w:val="22"/>
          <w:szCs w:val="22"/>
        </w:rPr>
        <w:t xml:space="preserve">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14:paraId="3C3EA61F" w14:textId="77777777" w:rsidR="000E6EF2" w:rsidRPr="00DC472A" w:rsidRDefault="000E6EF2" w:rsidP="000E6EF2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14:paraId="4A77C9A7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Składając ofertę w postępowaniu o udzielenie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DC472A">
        <w:rPr>
          <w:rFonts w:asciiTheme="majorHAnsi" w:eastAsia="Cambria" w:hAnsiTheme="majorHAnsi" w:cs="Cambria"/>
          <w:sz w:val="21"/>
          <w:szCs w:val="21"/>
        </w:rPr>
        <w:t>:</w:t>
      </w:r>
    </w:p>
    <w:p w14:paraId="707FF610" w14:textId="77777777" w:rsidR="00217854" w:rsidRDefault="00834A8C" w:rsidP="00217854">
      <w:pPr>
        <w:pStyle w:val="Normalny1"/>
        <w:spacing w:before="120" w:after="120"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 w:rsidRPr="00E75FE9">
        <w:rPr>
          <w:rFonts w:ascii="Cambria" w:eastAsia="Cambria" w:hAnsi="Cambria" w:cs="Cambria"/>
          <w:b/>
          <w:sz w:val="22"/>
          <w:szCs w:val="22"/>
        </w:rPr>
        <w:t>Poprawa bezpieczeństwa ppoż. w głównej siedzibie Uczelni – Pałacu Karola Poznańskiego</w:t>
      </w:r>
    </w:p>
    <w:p w14:paraId="780FC150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14:paraId="0F7823DC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0F0463E6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</w:t>
      </w:r>
      <w:r w:rsidR="008A4E97">
        <w:rPr>
          <w:rFonts w:asciiTheme="majorHAnsi" w:eastAsia="Cambria" w:hAnsiTheme="majorHAnsi" w:cs="Cambria"/>
          <w:sz w:val="21"/>
          <w:szCs w:val="21"/>
        </w:rPr>
        <w:t>:</w:t>
      </w:r>
      <w:r w:rsidRPr="00DC472A">
        <w:rPr>
          <w:rFonts w:asciiTheme="majorHAnsi" w:eastAsia="Cambria" w:hAnsiTheme="majorHAnsi" w:cs="Cambria"/>
          <w:sz w:val="21"/>
          <w:szCs w:val="21"/>
        </w:rPr>
        <w:t>*</w:t>
      </w:r>
    </w:p>
    <w:p w14:paraId="36793224" w14:textId="77777777" w:rsidR="000E6EF2" w:rsidRPr="00DC472A" w:rsidRDefault="000E6EF2" w:rsidP="000E6EF2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14:paraId="628562C5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322B1BA6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14:paraId="3AD0815A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6BFF2F90" w14:textId="77777777"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14:paraId="37D0874C" w14:textId="77777777" w:rsidR="00512E74" w:rsidRPr="00512E74" w:rsidRDefault="00512E74" w:rsidP="00512E74">
      <w:pPr>
        <w:spacing w:before="200" w:line="276" w:lineRule="auto"/>
        <w:jc w:val="both"/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O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świadczam, że spełniam warunki udziału w postępowaniu określone p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rzez Zamawiającego, 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w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 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zakresie, w jakim Wykonawca powołuje się na moje zasoby:  </w:t>
      </w:r>
    </w:p>
    <w:p w14:paraId="55E33C4F" w14:textId="77777777" w:rsidR="00512E74" w:rsidRDefault="00512E74" w:rsidP="00512E74">
      <w:pPr>
        <w:rPr>
          <w:rFonts w:cs="Arial"/>
        </w:rPr>
      </w:pPr>
    </w:p>
    <w:p w14:paraId="098D8A67" w14:textId="77777777"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14:paraId="160353E2" w14:textId="77777777"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14:paraId="18B5BD00" w14:textId="77777777"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14:paraId="0F206FCF" w14:textId="77777777"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14:paraId="6A6E24A0" w14:textId="77777777" w:rsidR="000E6EF2" w:rsidRPr="00DC472A" w:rsidRDefault="00512E74" w:rsidP="00512E74">
      <w:pPr>
        <w:pStyle w:val="Normalny1"/>
        <w:spacing w:before="120"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F343F6">
        <w:rPr>
          <w:b/>
          <w:bCs/>
          <w:sz w:val="16"/>
          <w:szCs w:val="16"/>
        </w:rPr>
        <w:t>(określić odpowiedni zakres)</w:t>
      </w:r>
    </w:p>
    <w:p w14:paraId="1E7FF275" w14:textId="77777777" w:rsidR="000E6EF2" w:rsidRPr="00DC472A" w:rsidRDefault="000E6EF2" w:rsidP="000E6EF2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14:paraId="2D852E4C" w14:textId="77777777" w:rsidR="000E6EF2" w:rsidRPr="00DC472A" w:rsidRDefault="000E6EF2" w:rsidP="000E6EF2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14:paraId="694DF180" w14:textId="77777777" w:rsidR="004B2638" w:rsidRDefault="000E6EF2" w:rsidP="000E6EF2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Oświadczam, że</w:t>
      </w:r>
      <w:r w:rsidR="004B2638">
        <w:rPr>
          <w:rFonts w:asciiTheme="majorHAnsi" w:eastAsia="Cambria" w:hAnsiTheme="majorHAnsi" w:cs="Cambria"/>
          <w:b/>
          <w:sz w:val="21"/>
          <w:szCs w:val="21"/>
        </w:rPr>
        <w:t>:</w:t>
      </w:r>
    </w:p>
    <w:p w14:paraId="6E3697CF" w14:textId="77777777" w:rsidR="000E6EF2" w:rsidRDefault="000E6EF2" w:rsidP="00186EFC">
      <w:pPr>
        <w:pStyle w:val="Normalny1"/>
        <w:numPr>
          <w:ilvl w:val="3"/>
          <w:numId w:val="29"/>
        </w:numPr>
        <w:spacing w:before="120" w:line="276" w:lineRule="auto"/>
        <w:ind w:left="425" w:hanging="425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 1 pkt. </w:t>
      </w:r>
      <w:r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Pzp oraz na podstawie art. </w:t>
      </w:r>
      <w:r>
        <w:rPr>
          <w:rFonts w:asciiTheme="majorHAnsi" w:eastAsia="Cambria" w:hAnsiTheme="majorHAnsi" w:cs="Cambria"/>
          <w:b/>
          <w:sz w:val="21"/>
          <w:szCs w:val="21"/>
        </w:rPr>
        <w:t>109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ust. </w:t>
      </w:r>
      <w:r>
        <w:rPr>
          <w:rFonts w:asciiTheme="majorHAnsi" w:eastAsia="Cambria" w:hAnsiTheme="majorHAnsi" w:cs="Cambria"/>
          <w:b/>
          <w:sz w:val="21"/>
          <w:szCs w:val="21"/>
        </w:rPr>
        <w:t>1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pkt. </w:t>
      </w:r>
      <w:r>
        <w:rPr>
          <w:rFonts w:asciiTheme="majorHAnsi" w:eastAsia="Cambria" w:hAnsiTheme="majorHAnsi" w:cs="Cambria"/>
          <w:b/>
          <w:sz w:val="21"/>
          <w:szCs w:val="21"/>
        </w:rPr>
        <w:t>4</w:t>
      </w:r>
      <w:r w:rsidR="004B2638">
        <w:rPr>
          <w:rFonts w:asciiTheme="majorHAnsi" w:eastAsia="Cambria" w:hAnsiTheme="majorHAnsi" w:cs="Cambria"/>
          <w:b/>
          <w:sz w:val="21"/>
          <w:szCs w:val="21"/>
        </w:rPr>
        <w:t xml:space="preserve"> ustawy Pzp,</w:t>
      </w:r>
    </w:p>
    <w:p w14:paraId="3F6AD803" w14:textId="77777777" w:rsidR="004B2638" w:rsidRPr="00DC472A" w:rsidRDefault="004B2638" w:rsidP="00186EFC">
      <w:pPr>
        <w:pStyle w:val="Normalny1"/>
        <w:numPr>
          <w:ilvl w:val="3"/>
          <w:numId w:val="29"/>
        </w:numPr>
        <w:spacing w:before="120" w:after="240" w:line="276" w:lineRule="auto"/>
        <w:ind w:left="425" w:hanging="425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6588D">
        <w:rPr>
          <w:rFonts w:asciiTheme="majorHAnsi" w:eastAsia="Cambria" w:hAnsiTheme="majorHAnsi" w:cs="Cambria"/>
          <w:b/>
          <w:sz w:val="21"/>
          <w:szCs w:val="21"/>
        </w:rPr>
        <w:t>nie zachodzą w stosunku do mnie przesłanki wykluczenia z postępowania na podstawie art.  7 ust. 1 ustawy z dnia 13 kwietnia 2022 r. o szczególnych rozwiązaniach w</w:t>
      </w:r>
      <w:r>
        <w:rPr>
          <w:rFonts w:asciiTheme="majorHAnsi" w:eastAsia="Cambria" w:hAnsiTheme="majorHAnsi" w:cs="Cambria"/>
          <w:b/>
          <w:sz w:val="21"/>
          <w:szCs w:val="21"/>
        </w:rPr>
        <w:t> 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zakresie przeciwdziałania wspieraniu agresji na Ukrainę oraz służących ochronie bezpieczeństwa narodowego 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(</w:t>
      </w:r>
      <w:r w:rsidR="000B2298">
        <w:rPr>
          <w:rFonts w:asciiTheme="majorHAnsi" w:eastAsia="Cambria" w:hAnsiTheme="majorHAnsi" w:cs="Cambria"/>
          <w:b/>
          <w:sz w:val="21"/>
          <w:szCs w:val="21"/>
        </w:rPr>
        <w:t xml:space="preserve">t.j. 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Dz. U.</w:t>
      </w:r>
      <w:r w:rsidR="000B2298"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  <w:r w:rsidR="000B2298" w:rsidRPr="00222E58">
        <w:rPr>
          <w:rFonts w:asciiTheme="majorHAnsi" w:eastAsia="Cambria" w:hAnsiTheme="majorHAnsi" w:cs="Cambria"/>
          <w:b/>
          <w:sz w:val="21"/>
          <w:szCs w:val="21"/>
        </w:rPr>
        <w:t>2024 poz. 507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)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. </w:t>
      </w:r>
      <w:r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</w:p>
    <w:p w14:paraId="00EDAFA7" w14:textId="77777777"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OŚWIADCZENIE:</w:t>
      </w:r>
    </w:p>
    <w:p w14:paraId="397854DD" w14:textId="77777777" w:rsidR="000E6EF2" w:rsidRPr="002703E6" w:rsidRDefault="000E6EF2" w:rsidP="000E6EF2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14:paraId="585C68CB" w14:textId="77777777" w:rsidR="000E6EF2" w:rsidRDefault="000E6EF2" w:rsidP="000E6EF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844948" w:rsidRPr="00222E58">
        <w:rPr>
          <w:rStyle w:val="Hipercze"/>
          <w:rFonts w:cs="Arial"/>
          <w:b/>
        </w:rPr>
        <w:t>https://prs.ms.gov.pl/krs</w:t>
      </w:r>
      <w:r w:rsidRPr="00CD196B">
        <w:rPr>
          <w:rFonts w:cs="Arial"/>
          <w:b/>
          <w:bCs/>
          <w:szCs w:val="20"/>
        </w:rPr>
        <w:t xml:space="preserve"> </w:t>
      </w:r>
    </w:p>
    <w:p w14:paraId="6C2D1620" w14:textId="77777777" w:rsidR="000E6EF2" w:rsidRPr="00CD196B" w:rsidRDefault="000E6EF2" w:rsidP="000E6EF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9" w:history="1">
        <w:r w:rsidRPr="00CD196B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Pr="00CD196B">
        <w:rPr>
          <w:rFonts w:cs="Arial"/>
          <w:b/>
          <w:bCs/>
          <w:szCs w:val="20"/>
        </w:rPr>
        <w:t xml:space="preserve"> </w:t>
      </w:r>
    </w:p>
    <w:p w14:paraId="18B6B66C" w14:textId="77777777" w:rsidR="000E6EF2" w:rsidRDefault="000E6EF2" w:rsidP="000E6EF2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t>(należy zaznaczyć)</w:t>
      </w:r>
    </w:p>
    <w:p w14:paraId="34811D2F" w14:textId="77777777" w:rsidR="000E6EF2" w:rsidRPr="002C1140" w:rsidRDefault="000E6EF2" w:rsidP="000E6EF2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lastRenderedPageBreak/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14:paraId="584966A5" w14:textId="77777777" w:rsidR="000E6EF2" w:rsidRPr="00800ABC" w:rsidRDefault="000E6EF2" w:rsidP="000E6EF2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14:paraId="12F3A83A" w14:textId="77777777" w:rsidR="000E6EF2" w:rsidRPr="00800ABC" w:rsidRDefault="000E6EF2" w:rsidP="000E6EF2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1, 2 i 5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lub 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ar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t. 109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4 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ustawy P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14:paraId="28897C35" w14:textId="77777777" w:rsidR="000E6EF2" w:rsidRPr="00800ABC" w:rsidRDefault="000E6EF2" w:rsidP="000E6EF2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Jednocześnie oświadczam, że w związku z tym, iż podlegam wykluczeniu na podstawie ww. artykułu, to zgodnie z dyspozycją art. 110 ust. 2 ustawy Pzp przedstawiam następujące środki naprawcze:</w:t>
      </w:r>
    </w:p>
    <w:p w14:paraId="3D6ECD81" w14:textId="77777777" w:rsidR="000E6EF2" w:rsidRPr="00800ABC" w:rsidRDefault="000E6EF2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14:paraId="5ECE95F1" w14:textId="77777777" w:rsidR="000E6EF2" w:rsidRPr="00800ABC" w:rsidRDefault="000E6EF2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14:paraId="365B34B7" w14:textId="77777777" w:rsidR="000E6EF2" w:rsidRPr="00800ABC" w:rsidRDefault="000E6EF2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14:paraId="6402151D" w14:textId="77777777" w:rsidR="000E6EF2" w:rsidRPr="003541F7" w:rsidRDefault="000E6EF2" w:rsidP="000E6EF2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14:paraId="3EF0E20F" w14:textId="77777777" w:rsidR="000E6EF2" w:rsidRPr="00DC472A" w:rsidRDefault="000E6EF2" w:rsidP="000E6EF2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14:paraId="3A1D4233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0F8175D2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</w:t>
      </w:r>
      <w:r w:rsidR="00851FBC">
        <w:rPr>
          <w:rFonts w:asciiTheme="majorHAnsi" w:eastAsia="Cambria" w:hAnsiTheme="majorHAnsi" w:cs="Cambria"/>
          <w:sz w:val="21"/>
          <w:szCs w:val="21"/>
        </w:rPr>
        <w:t> </w:t>
      </w:r>
      <w:r w:rsidRPr="00DC472A">
        <w:rPr>
          <w:rFonts w:asciiTheme="majorHAnsi" w:eastAsia="Cambria" w:hAnsiTheme="majorHAnsi" w:cs="Cambria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14:paraId="7491C437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17216466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14:paraId="77155E9D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09DBAAC5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4B32F340" w14:textId="77777777"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7CAAB41D" w14:textId="77777777" w:rsidR="00851FBC" w:rsidRDefault="000E6EF2" w:rsidP="00851FB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14:paraId="3BCCC2E2" w14:textId="77777777" w:rsidR="00910A99" w:rsidRPr="00851FBC" w:rsidRDefault="000E6EF2" w:rsidP="00851FBC">
      <w:pPr>
        <w:pStyle w:val="Normalny1"/>
        <w:spacing w:line="276" w:lineRule="auto"/>
        <w:ind w:left="5672" w:firstLine="565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14:paraId="395D25CE" w14:textId="77777777" w:rsidR="00910A99" w:rsidRDefault="00910A99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14:paraId="4580112C" w14:textId="77777777" w:rsidR="00F16F96" w:rsidRDefault="00F16F96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14:paraId="5D1FADCF" w14:textId="77777777" w:rsidR="00F16F96" w:rsidRDefault="00F16F96">
      <w:pPr>
        <w:widowControl/>
        <w:suppressAutoHyphens w:val="0"/>
        <w:rPr>
          <w:rFonts w:ascii="Exo 2.0 Light" w:eastAsia="Cambria" w:hAnsi="Exo 2.0 Light" w:cs="Cambria"/>
          <w:b/>
          <w:kern w:val="0"/>
          <w:sz w:val="22"/>
          <w:szCs w:val="22"/>
          <w:lang w:eastAsia="pl-PL"/>
        </w:rPr>
      </w:pPr>
      <w:r>
        <w:rPr>
          <w:rFonts w:ascii="Exo 2.0 Light" w:eastAsia="Cambria" w:hAnsi="Exo 2.0 Light" w:cs="Cambria"/>
          <w:b/>
          <w:sz w:val="22"/>
          <w:szCs w:val="22"/>
        </w:rPr>
        <w:br w:type="page"/>
      </w:r>
    </w:p>
    <w:p w14:paraId="235BBC76" w14:textId="77777777" w:rsidR="0009266C" w:rsidRPr="00F16F96" w:rsidRDefault="0023514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212A30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</w:t>
      </w:r>
      <w:r w:rsidRPr="00B47EBB">
        <w:rPr>
          <w:rFonts w:asciiTheme="majorHAnsi" w:eastAsia="Cambria" w:hAnsiTheme="majorHAnsi" w:cs="Cambria"/>
          <w:b/>
          <w:sz w:val="21"/>
          <w:szCs w:val="21"/>
        </w:rPr>
        <w:t xml:space="preserve">sprawy: </w:t>
      </w:r>
      <w:r w:rsidR="008A18CF">
        <w:rPr>
          <w:rFonts w:asciiTheme="majorHAnsi" w:eastAsia="Cambria" w:hAnsiTheme="majorHAnsi" w:cs="Cambria"/>
          <w:b/>
          <w:sz w:val="21"/>
          <w:szCs w:val="21"/>
        </w:rPr>
        <w:t>4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B62BED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C24E04" w:rsidRPr="00B47EBB">
        <w:rPr>
          <w:rFonts w:asciiTheme="majorHAnsi" w:eastAsia="Cambria" w:hAnsiTheme="majorHAnsi" w:cs="Cambria"/>
          <w:b/>
          <w:sz w:val="21"/>
          <w:szCs w:val="21"/>
        </w:rPr>
        <w:t>4</w:t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14:paraId="1159C1AD" w14:textId="77777777" w:rsid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14:paraId="3B67D646" w14:textId="77777777" w:rsidR="00B13DCC" w:rsidRDefault="00B13DC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14:paraId="19941FC3" w14:textId="77777777" w:rsidR="0009266C" w:rsidRP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ab/>
      </w:r>
      <w:r w:rsidR="0009266C" w:rsidRPr="00F16F96">
        <w:rPr>
          <w:rFonts w:asciiTheme="majorHAnsi" w:eastAsia="Cambria" w:hAnsiTheme="majorHAnsi" w:cs="Cambria"/>
          <w:sz w:val="21"/>
          <w:szCs w:val="21"/>
        </w:rPr>
        <w:t>……………………………</w:t>
      </w:r>
    </w:p>
    <w:p w14:paraId="629337A1" w14:textId="77777777" w:rsidR="0009266C" w:rsidRPr="00F16F9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16"/>
          <w:szCs w:val="21"/>
        </w:rPr>
        <w:t xml:space="preserve">nazwa podmiotu oddającego potencjał </w:t>
      </w:r>
      <w:r w:rsidRPr="00F16F96">
        <w:rPr>
          <w:rFonts w:asciiTheme="majorHAnsi" w:eastAsia="Cambria" w:hAnsiTheme="majorHAnsi" w:cs="Cambria"/>
          <w:sz w:val="16"/>
          <w:szCs w:val="21"/>
        </w:rPr>
        <w:br/>
        <w:t xml:space="preserve">       do dyspozycji Wykonawcy</w:t>
      </w:r>
    </w:p>
    <w:p w14:paraId="44CA19BE" w14:textId="77777777"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ZOBOWIĄZANIE</w:t>
      </w:r>
    </w:p>
    <w:p w14:paraId="184A6A56" w14:textId="77777777"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do oddania do dyspozycji Wykonawcy niezbędnych zasobów na potrzeby realizacji zamówienia</w:t>
      </w:r>
    </w:p>
    <w:p w14:paraId="79DE36B0" w14:textId="77777777" w:rsidR="00FB101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my niżej podpisani</w:t>
      </w:r>
      <w:r w:rsidR="00FB101C" w:rsidRPr="00F16F96">
        <w:rPr>
          <w:rFonts w:asciiTheme="majorHAnsi" w:eastAsia="Cambria" w:hAnsiTheme="majorHAnsi" w:cs="Cambria"/>
          <w:sz w:val="21"/>
          <w:szCs w:val="21"/>
        </w:rPr>
        <w:t>:</w:t>
      </w:r>
    </w:p>
    <w:p w14:paraId="5CE4E8C9" w14:textId="77777777" w:rsidR="0009266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</w:t>
      </w:r>
    </w:p>
    <w:p w14:paraId="54C341C2" w14:textId="77777777"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w imieniu: ............................................................................................................................................................</w:t>
      </w:r>
    </w:p>
    <w:p w14:paraId="61BE880A" w14:textId="77777777" w:rsidR="0009266C" w:rsidRPr="00F16F96" w:rsidRDefault="0009266C" w:rsidP="00B810C1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(nazwa Podmiotu udostępniającego potencjał)</w:t>
      </w:r>
    </w:p>
    <w:p w14:paraId="6575DC4B" w14:textId="77777777" w:rsidR="0009266C" w:rsidRPr="00F16F96" w:rsidRDefault="0009266C" w:rsidP="0009266C">
      <w:pPr>
        <w:pStyle w:val="Normalny1"/>
        <w:spacing w:before="12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zobowiązujemy się do oddania następujących zasobów:</w:t>
      </w:r>
    </w:p>
    <w:p w14:paraId="75912254" w14:textId="77777777"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…………………………...………………………………………………………………………………….…..</w:t>
      </w:r>
    </w:p>
    <w:p w14:paraId="5BDEDEBC" w14:textId="77777777"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i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(określenie zasobu)</w:t>
      </w:r>
    </w:p>
    <w:p w14:paraId="1013B3A2" w14:textId="77777777" w:rsidR="0009266C" w:rsidRPr="00F16F96" w:rsidRDefault="0009266C" w:rsidP="0009266C">
      <w:pPr>
        <w:pStyle w:val="Normalny1"/>
        <w:tabs>
          <w:tab w:val="left" w:pos="-142"/>
        </w:tabs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do dyspozycji Wykonawcy:</w:t>
      </w:r>
    </w:p>
    <w:p w14:paraId="5EDEFF74" w14:textId="77777777" w:rsidR="0009266C" w:rsidRPr="00F16F96" w:rsidRDefault="0009266C" w:rsidP="0009266C">
      <w:pPr>
        <w:pStyle w:val="Normalny1"/>
        <w:tabs>
          <w:tab w:val="left" w:pos="-142"/>
        </w:tabs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…………………………………………………………………………………………………………………...</w:t>
      </w:r>
    </w:p>
    <w:p w14:paraId="2BFAE86C" w14:textId="77777777" w:rsidR="0009266C" w:rsidRPr="00ED0611" w:rsidRDefault="0009266C" w:rsidP="0009266C">
      <w:pPr>
        <w:pStyle w:val="Normalny1"/>
        <w:tabs>
          <w:tab w:val="left" w:pos="-142"/>
        </w:tabs>
        <w:spacing w:line="276" w:lineRule="auto"/>
        <w:jc w:val="center"/>
        <w:rPr>
          <w:rFonts w:asciiTheme="majorHAnsi" w:eastAsia="Cambria" w:hAnsiTheme="majorHAnsi" w:cs="Cambria"/>
          <w:i/>
          <w:sz w:val="18"/>
          <w:szCs w:val="21"/>
        </w:rPr>
      </w:pPr>
      <w:r w:rsidRPr="00F16F96">
        <w:rPr>
          <w:rFonts w:asciiTheme="majorHAnsi" w:eastAsia="Cambria" w:hAnsiTheme="majorHAnsi" w:cs="Cambria"/>
          <w:i/>
          <w:sz w:val="21"/>
          <w:szCs w:val="21"/>
        </w:rPr>
        <w:t>(</w:t>
      </w:r>
      <w:r w:rsidRPr="00ED0611">
        <w:rPr>
          <w:rFonts w:asciiTheme="majorHAnsi" w:eastAsia="Cambria" w:hAnsiTheme="majorHAnsi" w:cs="Cambria"/>
          <w:i/>
          <w:sz w:val="18"/>
          <w:szCs w:val="21"/>
        </w:rPr>
        <w:t>nazwa Wykonawcy)</w:t>
      </w:r>
    </w:p>
    <w:p w14:paraId="53B3448F" w14:textId="77777777" w:rsidR="0009266C" w:rsidRPr="00F16F96" w:rsidRDefault="0009266C" w:rsidP="0009266C">
      <w:pPr>
        <w:pStyle w:val="Normalny1"/>
        <w:tabs>
          <w:tab w:val="left" w:pos="-142"/>
        </w:tabs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na potrzeby wykonania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: </w:t>
      </w:r>
    </w:p>
    <w:p w14:paraId="1F5A0D2D" w14:textId="77777777" w:rsidR="00A05FDB" w:rsidRDefault="00834A8C" w:rsidP="005D3ACB">
      <w:pPr>
        <w:pStyle w:val="Normalny1"/>
        <w:spacing w:line="360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E75FE9">
        <w:rPr>
          <w:rFonts w:ascii="Cambria" w:eastAsia="Cambria" w:hAnsi="Cambria" w:cs="Cambria"/>
          <w:b/>
          <w:sz w:val="22"/>
          <w:szCs w:val="22"/>
        </w:rPr>
        <w:t>Poprawa bezpieczeństwa ppoż. w głównej siedzibie Uczelni – Pałacu Karola Poznańskiego</w:t>
      </w:r>
    </w:p>
    <w:p w14:paraId="5CB8280D" w14:textId="77777777" w:rsidR="0009266C" w:rsidRPr="00F16F96" w:rsidRDefault="0009266C" w:rsidP="0009266C">
      <w:pPr>
        <w:pStyle w:val="Normalny1"/>
        <w:spacing w:before="120" w:after="8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Jednocześnie oświadczam/y, iż:</w:t>
      </w:r>
    </w:p>
    <w:p w14:paraId="1FE5571D" w14:textId="77777777" w:rsidR="0009266C" w:rsidRPr="00F16F96" w:rsidRDefault="0009266C" w:rsidP="0087412B">
      <w:pPr>
        <w:pStyle w:val="Normalny1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udostępniam Wykonawcy ww. zasoby, w następującym zakresie:</w:t>
      </w:r>
    </w:p>
    <w:p w14:paraId="3C4BA596" w14:textId="77777777"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14:paraId="3D1C5238" w14:textId="77777777" w:rsidR="0009266C" w:rsidRPr="00F16F96" w:rsidRDefault="0009266C" w:rsidP="0087412B">
      <w:pPr>
        <w:pStyle w:val="Normalny1"/>
        <w:numPr>
          <w:ilvl w:val="0"/>
          <w:numId w:val="12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sposób </w:t>
      </w:r>
      <w:r w:rsidR="00ED0611">
        <w:rPr>
          <w:rFonts w:asciiTheme="majorHAnsi" w:eastAsia="Cambria" w:hAnsiTheme="majorHAnsi" w:cs="Cambria"/>
          <w:sz w:val="21"/>
          <w:szCs w:val="21"/>
        </w:rPr>
        <w:t>udostępnienia i</w:t>
      </w:r>
      <w:r w:rsidR="00ED0611"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F16F96">
        <w:rPr>
          <w:rFonts w:asciiTheme="majorHAnsi" w:eastAsia="Cambria" w:hAnsiTheme="majorHAnsi" w:cs="Cambria"/>
          <w:sz w:val="21"/>
          <w:szCs w:val="21"/>
        </w:rPr>
        <w:t>wykorzystania zasobów będzie następujący:</w:t>
      </w:r>
    </w:p>
    <w:p w14:paraId="028B0950" w14:textId="77777777"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14:paraId="2AF0E2CF" w14:textId="77777777" w:rsidR="00ED0611" w:rsidRPr="00F16F96" w:rsidRDefault="00ED0611" w:rsidP="0087412B">
      <w:pPr>
        <w:pStyle w:val="Normalny1"/>
        <w:numPr>
          <w:ilvl w:val="0"/>
          <w:numId w:val="12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>okres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>
        <w:rPr>
          <w:rFonts w:asciiTheme="majorHAnsi" w:eastAsia="Cambria" w:hAnsiTheme="majorHAnsi" w:cs="Cambria"/>
          <w:sz w:val="21"/>
          <w:szCs w:val="21"/>
        </w:rPr>
        <w:t>udostępnienia i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wykorzystania zasobów będzie następujący:</w:t>
      </w:r>
    </w:p>
    <w:p w14:paraId="7639E123" w14:textId="77777777" w:rsidR="00ED0611" w:rsidRDefault="00ED0611" w:rsidP="00ED0611">
      <w:pPr>
        <w:pStyle w:val="Normalny1"/>
        <w:spacing w:before="80" w:line="276" w:lineRule="auto"/>
        <w:ind w:left="284"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14:paraId="257EE691" w14:textId="77777777" w:rsidR="0009266C" w:rsidRPr="00F16F96" w:rsidRDefault="0009266C" w:rsidP="0087412B">
      <w:pPr>
        <w:pStyle w:val="Normalny1"/>
        <w:numPr>
          <w:ilvl w:val="0"/>
          <w:numId w:val="12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zakres mojego udziału przy wykonywaniu zamówienia będzie następujący:</w:t>
      </w:r>
    </w:p>
    <w:p w14:paraId="105FFD0E" w14:textId="77777777"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14:paraId="4D7BB44A" w14:textId="77777777" w:rsidR="0009266C" w:rsidRPr="00F16F96" w:rsidRDefault="0009266C" w:rsidP="0087412B">
      <w:pPr>
        <w:pStyle w:val="Normalny1"/>
        <w:numPr>
          <w:ilvl w:val="0"/>
          <w:numId w:val="12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zrealizujemy usługę, której wskazane zdolności dotyczą: TAK/NIE*</w:t>
      </w:r>
    </w:p>
    <w:p w14:paraId="1DC0492F" w14:textId="77777777" w:rsidR="0009266C" w:rsidRPr="00F16F96" w:rsidRDefault="0009266C" w:rsidP="0009266C">
      <w:pPr>
        <w:pStyle w:val="Normalny1"/>
        <w:spacing w:before="12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14:paraId="74C462CB" w14:textId="77777777"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2D0EF3F8" w14:textId="77777777"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31B22C10" w14:textId="77777777" w:rsidR="0009266C" w:rsidRPr="00F16F96" w:rsidRDefault="0009266C" w:rsidP="0009266C">
      <w:pPr>
        <w:pStyle w:val="Normalny1"/>
        <w:spacing w:line="276" w:lineRule="auto"/>
        <w:ind w:left="2836" w:firstLine="708"/>
        <w:jc w:val="center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</w:t>
      </w:r>
    </w:p>
    <w:p w14:paraId="1B5139C8" w14:textId="77777777" w:rsidR="0009266C" w:rsidRPr="00F16F96" w:rsidRDefault="0009266C" w:rsidP="0009266C">
      <w:pPr>
        <w:pStyle w:val="Normalny1"/>
        <w:spacing w:line="276" w:lineRule="auto"/>
        <w:ind w:left="4820" w:hanging="283"/>
        <w:jc w:val="both"/>
        <w:rPr>
          <w:rFonts w:asciiTheme="majorHAnsi" w:eastAsia="Cambria" w:hAnsiTheme="majorHAnsi" w:cs="Cambria"/>
          <w:sz w:val="21"/>
          <w:szCs w:val="21"/>
        </w:rPr>
        <w:sectPr w:rsidR="0009266C" w:rsidRPr="00F16F96" w:rsidSect="004E6E09">
          <w:headerReference w:type="default" r:id="rId10"/>
          <w:footerReference w:type="default" r:id="rId11"/>
          <w:headerReference w:type="first" r:id="rId12"/>
          <w:pgSz w:w="11906" w:h="16838"/>
          <w:pgMar w:top="993" w:right="1134" w:bottom="851" w:left="1134" w:header="0" w:footer="869" w:gutter="0"/>
          <w:pgNumType w:start="1"/>
          <w:cols w:space="708"/>
          <w:docGrid w:linePitch="326"/>
        </w:sectPr>
      </w:pPr>
      <w:r w:rsidRPr="00F16F96">
        <w:rPr>
          <w:rFonts w:asciiTheme="majorHAnsi" w:eastAsia="Cambria" w:hAnsiTheme="majorHAnsi" w:cs="Cambria"/>
          <w:sz w:val="18"/>
          <w:szCs w:val="21"/>
        </w:rPr>
        <w:t>(podpis Podmiotu na zasobach którego polega Wykonawca/osoby upoważnionej do reprezentacji Podmiotu)</w:t>
      </w:r>
    </w:p>
    <w:p w14:paraId="16226A93" w14:textId="77777777" w:rsidR="0009266C" w:rsidRPr="002C7DE5" w:rsidRDefault="0023514F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Theme="majorHAnsi" w:hAnsiTheme="majorHAnsi"/>
          <w:color w:val="00000A"/>
          <w:sz w:val="21"/>
          <w:szCs w:val="21"/>
        </w:rPr>
      </w:pPr>
      <w:r w:rsidRPr="00212A30">
        <w:rPr>
          <w:rFonts w:asciiTheme="majorHAnsi" w:hAnsiTheme="majorHAnsi"/>
          <w:b/>
          <w:color w:val="00000A"/>
          <w:sz w:val="21"/>
          <w:szCs w:val="21"/>
        </w:rPr>
        <w:lastRenderedPageBreak/>
        <w:t xml:space="preserve">Znak </w:t>
      </w:r>
      <w:r w:rsidRPr="00B47EBB">
        <w:rPr>
          <w:rFonts w:asciiTheme="majorHAnsi" w:hAnsiTheme="majorHAnsi"/>
          <w:b/>
          <w:color w:val="00000A"/>
          <w:sz w:val="21"/>
          <w:szCs w:val="21"/>
        </w:rPr>
        <w:t xml:space="preserve">sprawy: </w:t>
      </w:r>
      <w:r w:rsidR="008A18CF">
        <w:rPr>
          <w:rFonts w:asciiTheme="majorHAnsi" w:eastAsia="Cambria" w:hAnsiTheme="majorHAnsi" w:cs="Cambria"/>
          <w:b/>
          <w:sz w:val="21"/>
          <w:szCs w:val="21"/>
        </w:rPr>
        <w:t>4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B62BED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09266C" w:rsidRPr="002C7DE5">
        <w:rPr>
          <w:rFonts w:asciiTheme="majorHAnsi" w:hAnsiTheme="majorHAnsi"/>
          <w:b/>
          <w:color w:val="00000A"/>
          <w:sz w:val="21"/>
          <w:szCs w:val="21"/>
        </w:rPr>
        <w:t xml:space="preserve">Załącznik Nr </w:t>
      </w:r>
      <w:r w:rsidR="00C24E04">
        <w:rPr>
          <w:rFonts w:asciiTheme="majorHAnsi" w:hAnsiTheme="majorHAnsi"/>
          <w:b/>
          <w:color w:val="00000A"/>
          <w:sz w:val="21"/>
          <w:szCs w:val="21"/>
        </w:rPr>
        <w:t>5</w:t>
      </w:r>
      <w:r w:rsidR="0009266C" w:rsidRPr="002C7DE5">
        <w:rPr>
          <w:rFonts w:asciiTheme="majorHAnsi" w:hAnsiTheme="majorHAnsi"/>
          <w:b/>
          <w:color w:val="00000A"/>
          <w:sz w:val="21"/>
          <w:szCs w:val="21"/>
        </w:rPr>
        <w:t xml:space="preserve"> do SWZ</w:t>
      </w:r>
    </w:p>
    <w:p w14:paraId="415F56BB" w14:textId="77777777"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49" w:hanging="849"/>
        <w:jc w:val="center"/>
        <w:rPr>
          <w:rFonts w:asciiTheme="majorHAnsi" w:hAnsiTheme="majorHAnsi"/>
          <w:b/>
          <w:color w:val="00000A"/>
          <w:sz w:val="21"/>
          <w:szCs w:val="21"/>
          <w:u w:val="single"/>
        </w:rPr>
      </w:pPr>
      <w:r w:rsidRPr="002C7DE5">
        <w:rPr>
          <w:rFonts w:asciiTheme="majorHAnsi" w:hAnsiTheme="majorHAnsi"/>
          <w:b/>
          <w:color w:val="00000A"/>
          <w:sz w:val="21"/>
          <w:szCs w:val="21"/>
          <w:u w:val="single"/>
        </w:rPr>
        <w:t xml:space="preserve">WYKAZ WYKONANYCH </w:t>
      </w:r>
      <w:r w:rsidR="00B6217E">
        <w:rPr>
          <w:rFonts w:asciiTheme="majorHAnsi" w:hAnsiTheme="majorHAnsi"/>
          <w:b/>
          <w:color w:val="00000A"/>
          <w:sz w:val="21"/>
          <w:szCs w:val="21"/>
          <w:u w:val="single"/>
        </w:rPr>
        <w:t>ROBÓT BUDOWLANYCH</w:t>
      </w:r>
    </w:p>
    <w:p w14:paraId="018F08CC" w14:textId="77777777"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color w:val="00000A"/>
          <w:sz w:val="21"/>
          <w:szCs w:val="21"/>
        </w:rPr>
        <w:t xml:space="preserve">Składając ofertę </w:t>
      </w:r>
      <w:r w:rsidR="008B1294">
        <w:rPr>
          <w:rFonts w:asciiTheme="majorHAnsi" w:hAnsiTheme="majorHAnsi"/>
          <w:color w:val="00000A"/>
          <w:sz w:val="21"/>
          <w:szCs w:val="21"/>
        </w:rPr>
        <w:t>pn</w:t>
      </w:r>
      <w:r w:rsidRPr="002C7DE5">
        <w:rPr>
          <w:rFonts w:asciiTheme="majorHAnsi" w:hAnsiTheme="majorHAnsi"/>
          <w:color w:val="00000A"/>
          <w:sz w:val="21"/>
          <w:szCs w:val="21"/>
        </w:rPr>
        <w:t xml:space="preserve">: </w:t>
      </w:r>
    </w:p>
    <w:p w14:paraId="67512AD0" w14:textId="77777777" w:rsidR="0009266C" w:rsidRPr="002C7DE5" w:rsidRDefault="00834A8C" w:rsidP="00217854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right="-425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E75FE9">
        <w:rPr>
          <w:rFonts w:ascii="Cambria" w:eastAsia="Cambria" w:hAnsi="Cambria" w:cs="Cambria"/>
          <w:b/>
          <w:sz w:val="22"/>
          <w:szCs w:val="22"/>
        </w:rPr>
        <w:t>Poprawa bezpieczeństwa ppoż. w głównej siedzibie Uczelni – Pałacu Karola Poznańskiego</w:t>
      </w:r>
    </w:p>
    <w:p w14:paraId="2FE449F4" w14:textId="77777777" w:rsidR="0009266C" w:rsidRPr="002C7DE5" w:rsidRDefault="0009266C" w:rsidP="00217854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color w:val="00000A"/>
          <w:sz w:val="21"/>
          <w:szCs w:val="21"/>
        </w:rPr>
        <w:t>ja /my* niżej podpisany /i* .....................................................................................................</w:t>
      </w:r>
    </w:p>
    <w:p w14:paraId="63F5D328" w14:textId="77777777"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color w:val="00000A"/>
          <w:sz w:val="21"/>
          <w:szCs w:val="21"/>
        </w:rPr>
        <w:t>reprezentując wykonawcę/wykonawców*...............................................................................</w:t>
      </w:r>
    </w:p>
    <w:p w14:paraId="68B2843D" w14:textId="77777777" w:rsidR="0009266C" w:rsidRDefault="0009266C" w:rsidP="0009266C">
      <w:pPr>
        <w:pStyle w:val="Lista3"/>
        <w:spacing w:line="276" w:lineRule="auto"/>
        <w:ind w:left="0" w:firstLine="0"/>
        <w:contextualSpacing w:val="0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 xml:space="preserve">przedkładam/my* poniższy wykaz robót budowlanych </w:t>
      </w:r>
      <w:r w:rsidRPr="002C7DE5">
        <w:rPr>
          <w:rFonts w:asciiTheme="majorHAnsi" w:hAnsiTheme="majorHAnsi"/>
          <w:sz w:val="21"/>
          <w:szCs w:val="21"/>
          <w:u w:val="single"/>
        </w:rPr>
        <w:t>wykonanych</w:t>
      </w:r>
      <w:r w:rsidRPr="002C7DE5">
        <w:rPr>
          <w:rFonts w:asciiTheme="majorHAnsi" w:hAnsiTheme="majorHAnsi"/>
          <w:sz w:val="21"/>
          <w:szCs w:val="21"/>
        </w:rPr>
        <w:t xml:space="preserve"> w okresie ostatnich </w:t>
      </w:r>
      <w:r w:rsidRPr="002C7DE5">
        <w:rPr>
          <w:rFonts w:asciiTheme="majorHAnsi" w:hAnsiTheme="majorHAnsi"/>
          <w:b/>
          <w:sz w:val="21"/>
          <w:szCs w:val="21"/>
        </w:rPr>
        <w:t>5 lat</w:t>
      </w:r>
      <w:r w:rsidRPr="002C7DE5">
        <w:rPr>
          <w:rFonts w:asciiTheme="majorHAnsi" w:hAnsiTheme="majorHAnsi"/>
          <w:sz w:val="21"/>
          <w:szCs w:val="21"/>
        </w:rPr>
        <w:t xml:space="preserve"> przed upływem terminu składania ofert, a jeżeli okres prowadzenia działalności jest krótszy - w tym okresie:</w:t>
      </w:r>
    </w:p>
    <w:tbl>
      <w:tblPr>
        <w:tblW w:w="1460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559"/>
        <w:gridCol w:w="5245"/>
        <w:gridCol w:w="992"/>
        <w:gridCol w:w="1701"/>
        <w:gridCol w:w="2126"/>
      </w:tblGrid>
      <w:tr w:rsidR="00F574E0" w:rsidRPr="002C7DE5" w14:paraId="7B5DD959" w14:textId="77777777" w:rsidTr="00217854">
        <w:trPr>
          <w:trHeight w:val="772"/>
        </w:trPr>
        <w:tc>
          <w:tcPr>
            <w:tcW w:w="567" w:type="dxa"/>
            <w:vAlign w:val="center"/>
          </w:tcPr>
          <w:p w14:paraId="238808C8" w14:textId="77777777"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Align w:val="center"/>
          </w:tcPr>
          <w:p w14:paraId="34C5945C" w14:textId="77777777"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  <w:vertAlign w:val="superscript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Nazwa i adres podmiotu zamawiającego</w:t>
            </w:r>
          </w:p>
        </w:tc>
        <w:tc>
          <w:tcPr>
            <w:tcW w:w="7796" w:type="dxa"/>
            <w:gridSpan w:val="3"/>
            <w:tcBorders>
              <w:right w:val="single" w:sz="4" w:space="0" w:color="auto"/>
            </w:tcBorders>
            <w:vAlign w:val="center"/>
          </w:tcPr>
          <w:p w14:paraId="1AD94DA3" w14:textId="77777777" w:rsidR="00F574E0" w:rsidRPr="002C7DE5" w:rsidRDefault="00F574E0" w:rsidP="008A4E97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 xml:space="preserve">Przedmiot zamówienia potwierdzający spełnienie warunku określonego 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br/>
              <w:t>w pkt.</w:t>
            </w:r>
            <w:r w:rsidR="0084353B">
              <w:rPr>
                <w:rFonts w:asciiTheme="majorHAnsi" w:hAnsiTheme="majorHAnsi"/>
                <w:b/>
                <w:sz w:val="21"/>
                <w:szCs w:val="21"/>
              </w:rPr>
              <w:t xml:space="preserve"> 7.1.1</w:t>
            </w:r>
            <w:r w:rsidRPr="00525497">
              <w:rPr>
                <w:rFonts w:asciiTheme="majorHAnsi" w:hAnsiTheme="majorHAnsi"/>
                <w:b/>
                <w:sz w:val="21"/>
                <w:szCs w:val="21"/>
              </w:rPr>
              <w:t>.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t>a</w:t>
            </w:r>
            <w:r w:rsidRPr="00525497">
              <w:rPr>
                <w:rFonts w:asciiTheme="majorHAnsi" w:hAnsiTheme="majorHAnsi"/>
                <w:b/>
                <w:sz w:val="21"/>
                <w:szCs w:val="21"/>
              </w:rPr>
              <w:t>)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t xml:space="preserve"> </w:t>
            </w: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SWZ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D84333E" w14:textId="77777777"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>
              <w:rPr>
                <w:rFonts w:asciiTheme="majorHAnsi" w:hAnsiTheme="majorHAnsi"/>
                <w:b/>
                <w:sz w:val="21"/>
                <w:szCs w:val="21"/>
              </w:rPr>
              <w:t>Wartość netto zrealizowanych zamówień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73AEA0DF" w14:textId="77777777"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Data wykonania - Zakończenie</w:t>
            </w:r>
          </w:p>
          <w:p w14:paraId="0D5E7291" w14:textId="77777777"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(</w:t>
            </w:r>
            <w:proofErr w:type="spellStart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dd</w:t>
            </w:r>
            <w:proofErr w:type="spellEnd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 xml:space="preserve">, mm, </w:t>
            </w:r>
            <w:proofErr w:type="spellStart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rrrr</w:t>
            </w:r>
            <w:proofErr w:type="spellEnd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)</w:t>
            </w:r>
          </w:p>
        </w:tc>
      </w:tr>
      <w:tr w:rsidR="004222DD" w:rsidRPr="002C7DE5" w14:paraId="6797ACE5" w14:textId="77777777" w:rsidTr="004222DD">
        <w:trPr>
          <w:trHeight w:val="574"/>
        </w:trPr>
        <w:tc>
          <w:tcPr>
            <w:tcW w:w="14600" w:type="dxa"/>
            <w:gridSpan w:val="7"/>
            <w:shd w:val="clear" w:color="auto" w:fill="D9D9D9" w:themeFill="background1" w:themeFillShade="D9"/>
            <w:vAlign w:val="center"/>
          </w:tcPr>
          <w:p w14:paraId="5A681FC5" w14:textId="77777777" w:rsidR="004222DD" w:rsidRPr="004222DD" w:rsidRDefault="004222DD" w:rsidP="004222DD">
            <w:pPr>
              <w:spacing w:line="276" w:lineRule="auto"/>
              <w:jc w:val="center"/>
              <w:rPr>
                <w:rFonts w:asciiTheme="majorHAnsi" w:hAnsiTheme="majorHAnsi"/>
                <w:b/>
                <w:sz w:val="21"/>
                <w:szCs w:val="21"/>
                <w:highlight w:val="lightGray"/>
              </w:rPr>
            </w:pPr>
            <w:r w:rsidRPr="004222DD">
              <w:rPr>
                <w:rFonts w:asciiTheme="majorHAnsi" w:hAnsiTheme="majorHAnsi"/>
                <w:b/>
                <w:sz w:val="21"/>
                <w:szCs w:val="21"/>
              </w:rPr>
              <w:t>CZĘŚĆ I ZAMÓWIENIA</w:t>
            </w:r>
          </w:p>
        </w:tc>
      </w:tr>
      <w:tr w:rsidR="00F574E0" w:rsidRPr="002C7DE5" w14:paraId="66656A85" w14:textId="77777777" w:rsidTr="00217854">
        <w:trPr>
          <w:trHeight w:val="1141"/>
        </w:trPr>
        <w:tc>
          <w:tcPr>
            <w:tcW w:w="567" w:type="dxa"/>
            <w:vAlign w:val="center"/>
          </w:tcPr>
          <w:p w14:paraId="40D0AF59" w14:textId="77777777"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1</w:t>
            </w:r>
          </w:p>
        </w:tc>
        <w:tc>
          <w:tcPr>
            <w:tcW w:w="2410" w:type="dxa"/>
          </w:tcPr>
          <w:p w14:paraId="20E3C13A" w14:textId="77777777" w:rsidR="00F574E0" w:rsidRPr="002C7DE5" w:rsidRDefault="00F574E0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C788404" w14:textId="77777777" w:rsidR="00F574E0" w:rsidRPr="002C7DE5" w:rsidRDefault="00F574E0" w:rsidP="00647C28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Opis:</w:t>
            </w:r>
          </w:p>
        </w:tc>
        <w:tc>
          <w:tcPr>
            <w:tcW w:w="5245" w:type="dxa"/>
            <w:tcBorders>
              <w:right w:val="dashed" w:sz="4" w:space="0" w:color="auto"/>
            </w:tcBorders>
            <w:vAlign w:val="center"/>
          </w:tcPr>
          <w:p w14:paraId="166D8544" w14:textId="77777777" w:rsidR="00F574E0" w:rsidRPr="0026710B" w:rsidRDefault="008B1294" w:rsidP="0084353B">
            <w:pPr>
              <w:spacing w:line="276" w:lineRule="auto"/>
              <w:jc w:val="both"/>
              <w:rPr>
                <w:rFonts w:asciiTheme="majorHAnsi" w:hAnsiTheme="majorHAnsi"/>
                <w:iCs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Robota budowlana </w:t>
            </w:r>
            <w:r w:rsidRPr="0028749C">
              <w:rPr>
                <w:rFonts w:asciiTheme="majorHAnsi" w:hAnsiTheme="majorHAnsi"/>
                <w:bCs/>
                <w:sz w:val="21"/>
                <w:szCs w:val="21"/>
              </w:rPr>
              <w:t>w obiekcie czynnym tj. ogólnodostępnym w trakcie prowadzenia robót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>,</w:t>
            </w:r>
            <w:r w:rsidRPr="00C56510">
              <w:rPr>
                <w:rFonts w:asciiTheme="majorHAnsi" w:hAnsiTheme="majorHAnsi"/>
                <w:bCs/>
                <w:sz w:val="21"/>
                <w:szCs w:val="21"/>
              </w:rPr>
              <w:t xml:space="preserve"> obejmującą 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co najmniej </w:t>
            </w:r>
            <w:r w:rsidR="00834A8C">
              <w:rPr>
                <w:rFonts w:asciiTheme="majorHAnsi" w:hAnsiTheme="majorHAnsi"/>
                <w:bCs/>
                <w:sz w:val="21"/>
                <w:szCs w:val="21"/>
              </w:rPr>
              <w:t>wykonanie lub modernizację instalacji oświetlenia awaryjnego lub ewakuacyjnego budynku</w:t>
            </w:r>
            <w:r w:rsidR="00217854">
              <w:rPr>
                <w:rFonts w:asciiTheme="majorHAnsi" w:hAnsiTheme="majorHAnsi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29E4631" w14:textId="77777777"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  <w:highlight w:val="yellow"/>
              </w:rPr>
            </w:pPr>
            <w:r w:rsidRPr="00C15E03">
              <w:rPr>
                <w:rFonts w:asciiTheme="majorHAnsi" w:hAnsiTheme="majorHAnsi"/>
                <w:sz w:val="21"/>
                <w:szCs w:val="21"/>
              </w:rPr>
              <w:t>Tak/Nie*</w:t>
            </w:r>
          </w:p>
        </w:tc>
        <w:tc>
          <w:tcPr>
            <w:tcW w:w="1701" w:type="dxa"/>
          </w:tcPr>
          <w:p w14:paraId="0CF77A07" w14:textId="77777777" w:rsidR="00F574E0" w:rsidRPr="002C7DE5" w:rsidRDefault="00F574E0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  <w:tc>
          <w:tcPr>
            <w:tcW w:w="2126" w:type="dxa"/>
          </w:tcPr>
          <w:p w14:paraId="0D11292D" w14:textId="77777777" w:rsidR="00F574E0" w:rsidRPr="002C7DE5" w:rsidRDefault="00F574E0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</w:tr>
      <w:tr w:rsidR="004222DD" w:rsidRPr="002C7DE5" w14:paraId="2F7A7B90" w14:textId="77777777" w:rsidTr="004222DD">
        <w:trPr>
          <w:trHeight w:val="573"/>
        </w:trPr>
        <w:tc>
          <w:tcPr>
            <w:tcW w:w="14600" w:type="dxa"/>
            <w:gridSpan w:val="7"/>
            <w:shd w:val="clear" w:color="auto" w:fill="D9D9D9" w:themeFill="background1" w:themeFillShade="D9"/>
            <w:vAlign w:val="center"/>
          </w:tcPr>
          <w:p w14:paraId="5BB45054" w14:textId="77777777" w:rsidR="004222DD" w:rsidRPr="004222DD" w:rsidRDefault="004222DD" w:rsidP="004222DD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  <w:highlight w:val="yellow"/>
              </w:rPr>
            </w:pPr>
            <w:r w:rsidRPr="004222DD">
              <w:rPr>
                <w:rFonts w:asciiTheme="majorHAnsi" w:hAnsiTheme="majorHAnsi"/>
                <w:b/>
                <w:sz w:val="21"/>
                <w:szCs w:val="21"/>
              </w:rPr>
              <w:t>CZĘŚĆ II ZAMÓWIENIA</w:t>
            </w:r>
          </w:p>
        </w:tc>
      </w:tr>
      <w:tr w:rsidR="004222DD" w:rsidRPr="002C7DE5" w14:paraId="33CBD298" w14:textId="77777777" w:rsidTr="00217854">
        <w:trPr>
          <w:trHeight w:val="1131"/>
        </w:trPr>
        <w:tc>
          <w:tcPr>
            <w:tcW w:w="567" w:type="dxa"/>
            <w:vAlign w:val="center"/>
          </w:tcPr>
          <w:p w14:paraId="08E2FD03" w14:textId="77777777" w:rsidR="004222DD" w:rsidRPr="002C7DE5" w:rsidRDefault="004222DD" w:rsidP="001322A3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1</w:t>
            </w:r>
          </w:p>
        </w:tc>
        <w:tc>
          <w:tcPr>
            <w:tcW w:w="2410" w:type="dxa"/>
          </w:tcPr>
          <w:p w14:paraId="07110A53" w14:textId="77777777" w:rsidR="004222DD" w:rsidRPr="002C7DE5" w:rsidRDefault="004222DD" w:rsidP="001322A3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3C5C867" w14:textId="77777777" w:rsidR="004222DD" w:rsidRPr="002C7DE5" w:rsidRDefault="004222DD" w:rsidP="001322A3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Opis:</w:t>
            </w:r>
          </w:p>
        </w:tc>
        <w:tc>
          <w:tcPr>
            <w:tcW w:w="5245" w:type="dxa"/>
            <w:tcBorders>
              <w:right w:val="dashed" w:sz="4" w:space="0" w:color="auto"/>
            </w:tcBorders>
            <w:vAlign w:val="center"/>
          </w:tcPr>
          <w:p w14:paraId="45A5DE60" w14:textId="77777777" w:rsidR="004222DD" w:rsidRPr="0026710B" w:rsidRDefault="004222DD" w:rsidP="001322A3">
            <w:pPr>
              <w:spacing w:line="276" w:lineRule="auto"/>
              <w:jc w:val="both"/>
              <w:rPr>
                <w:rFonts w:asciiTheme="majorHAnsi" w:hAnsiTheme="majorHAnsi"/>
                <w:iCs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Robota budowlana </w:t>
            </w:r>
            <w:r w:rsidRPr="0028749C">
              <w:rPr>
                <w:rFonts w:asciiTheme="majorHAnsi" w:hAnsiTheme="majorHAnsi"/>
                <w:bCs/>
                <w:sz w:val="21"/>
                <w:szCs w:val="21"/>
              </w:rPr>
              <w:t>w obiekcie czynnym tj. ogólnodostępnym w trakcie prowadzenia robót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>,</w:t>
            </w:r>
            <w:r w:rsidRPr="00C56510">
              <w:rPr>
                <w:rFonts w:asciiTheme="majorHAnsi" w:hAnsiTheme="majorHAnsi"/>
                <w:bCs/>
                <w:sz w:val="21"/>
                <w:szCs w:val="21"/>
              </w:rPr>
              <w:t xml:space="preserve"> obejmującą 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co najmniej </w:t>
            </w:r>
            <w:r w:rsidR="00834A8C">
              <w:rPr>
                <w:rFonts w:asciiTheme="majorHAnsi" w:hAnsiTheme="majorHAnsi"/>
                <w:bCs/>
                <w:sz w:val="21"/>
                <w:szCs w:val="21"/>
              </w:rPr>
              <w:t>wykonanie  biernych zabezpieczeń  przeciwpożarowych budynku</w:t>
            </w:r>
          </w:p>
        </w:tc>
        <w:tc>
          <w:tcPr>
            <w:tcW w:w="99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750E33E" w14:textId="77777777" w:rsidR="004222DD" w:rsidRPr="002C7DE5" w:rsidRDefault="004222DD" w:rsidP="001322A3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  <w:highlight w:val="yellow"/>
              </w:rPr>
            </w:pPr>
            <w:r w:rsidRPr="00C15E03">
              <w:rPr>
                <w:rFonts w:asciiTheme="majorHAnsi" w:hAnsiTheme="majorHAnsi"/>
                <w:sz w:val="21"/>
                <w:szCs w:val="21"/>
              </w:rPr>
              <w:t>Tak/Nie*</w:t>
            </w:r>
          </w:p>
        </w:tc>
        <w:tc>
          <w:tcPr>
            <w:tcW w:w="1701" w:type="dxa"/>
          </w:tcPr>
          <w:p w14:paraId="452A773F" w14:textId="77777777" w:rsidR="004222DD" w:rsidRPr="002C7DE5" w:rsidRDefault="004222DD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  <w:tc>
          <w:tcPr>
            <w:tcW w:w="2126" w:type="dxa"/>
          </w:tcPr>
          <w:p w14:paraId="092D8ECC" w14:textId="77777777" w:rsidR="004222DD" w:rsidRPr="002C7DE5" w:rsidRDefault="004222DD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</w:tr>
      <w:tr w:rsidR="004222DD" w:rsidRPr="002C7DE5" w14:paraId="13EA10C5" w14:textId="77777777" w:rsidTr="004222DD">
        <w:trPr>
          <w:trHeight w:val="573"/>
        </w:trPr>
        <w:tc>
          <w:tcPr>
            <w:tcW w:w="14600" w:type="dxa"/>
            <w:gridSpan w:val="7"/>
            <w:shd w:val="clear" w:color="auto" w:fill="D9D9D9" w:themeFill="background1" w:themeFillShade="D9"/>
            <w:vAlign w:val="center"/>
          </w:tcPr>
          <w:p w14:paraId="2D5AEAAF" w14:textId="77777777" w:rsidR="004222DD" w:rsidRPr="004222DD" w:rsidRDefault="004222DD" w:rsidP="004222DD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  <w:highlight w:val="yellow"/>
              </w:rPr>
            </w:pPr>
            <w:r w:rsidRPr="004222DD">
              <w:rPr>
                <w:rFonts w:asciiTheme="majorHAnsi" w:hAnsiTheme="majorHAnsi"/>
                <w:b/>
                <w:sz w:val="21"/>
                <w:szCs w:val="21"/>
              </w:rPr>
              <w:t>CZĘŚĆ III ZAMÓWIENIA</w:t>
            </w:r>
          </w:p>
        </w:tc>
      </w:tr>
      <w:tr w:rsidR="004222DD" w:rsidRPr="002C7DE5" w14:paraId="5AFA54D3" w14:textId="77777777" w:rsidTr="00217854">
        <w:trPr>
          <w:trHeight w:val="1131"/>
        </w:trPr>
        <w:tc>
          <w:tcPr>
            <w:tcW w:w="567" w:type="dxa"/>
            <w:vAlign w:val="center"/>
          </w:tcPr>
          <w:p w14:paraId="15921D33" w14:textId="77777777" w:rsidR="004222DD" w:rsidRPr="002C7DE5" w:rsidRDefault="004222DD" w:rsidP="001322A3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1</w:t>
            </w:r>
          </w:p>
        </w:tc>
        <w:tc>
          <w:tcPr>
            <w:tcW w:w="2410" w:type="dxa"/>
          </w:tcPr>
          <w:p w14:paraId="2176F9E2" w14:textId="77777777" w:rsidR="004222DD" w:rsidRPr="002C7DE5" w:rsidRDefault="004222DD" w:rsidP="001322A3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C5D0A19" w14:textId="77777777" w:rsidR="004222DD" w:rsidRPr="002C7DE5" w:rsidRDefault="004222DD" w:rsidP="001322A3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Opis:</w:t>
            </w:r>
          </w:p>
        </w:tc>
        <w:tc>
          <w:tcPr>
            <w:tcW w:w="5245" w:type="dxa"/>
            <w:tcBorders>
              <w:right w:val="dashed" w:sz="4" w:space="0" w:color="auto"/>
            </w:tcBorders>
            <w:vAlign w:val="center"/>
          </w:tcPr>
          <w:p w14:paraId="4859475C" w14:textId="77777777" w:rsidR="004222DD" w:rsidRPr="0026710B" w:rsidRDefault="004222DD" w:rsidP="001322A3">
            <w:pPr>
              <w:spacing w:line="276" w:lineRule="auto"/>
              <w:jc w:val="both"/>
              <w:rPr>
                <w:rFonts w:asciiTheme="majorHAnsi" w:hAnsiTheme="majorHAnsi"/>
                <w:iCs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Robota budowlana </w:t>
            </w:r>
            <w:r w:rsidRPr="0028749C">
              <w:rPr>
                <w:rFonts w:asciiTheme="majorHAnsi" w:hAnsiTheme="majorHAnsi"/>
                <w:bCs/>
                <w:sz w:val="21"/>
                <w:szCs w:val="21"/>
              </w:rPr>
              <w:t>w obiekcie czynnym tj. ogólnodostępnym w trakcie prowadzenia robót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>,</w:t>
            </w:r>
            <w:r w:rsidRPr="00C56510">
              <w:rPr>
                <w:rFonts w:asciiTheme="majorHAnsi" w:hAnsiTheme="majorHAnsi"/>
                <w:bCs/>
                <w:sz w:val="21"/>
                <w:szCs w:val="21"/>
              </w:rPr>
              <w:t xml:space="preserve"> obejmującą 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co najmniej </w:t>
            </w:r>
            <w:r w:rsidR="00834A8C" w:rsidRPr="00410637">
              <w:rPr>
                <w:rFonts w:asciiTheme="majorHAnsi" w:hAnsiTheme="majorHAnsi"/>
                <w:bCs/>
                <w:sz w:val="21"/>
                <w:szCs w:val="21"/>
              </w:rPr>
              <w:t>wykonanie lub modernizację instalacji systemu sygnalizacji pożaru w budynku</w:t>
            </w:r>
          </w:p>
        </w:tc>
        <w:tc>
          <w:tcPr>
            <w:tcW w:w="99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4136C04" w14:textId="77777777" w:rsidR="004222DD" w:rsidRPr="002C7DE5" w:rsidRDefault="004222DD" w:rsidP="001322A3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  <w:highlight w:val="yellow"/>
              </w:rPr>
            </w:pPr>
            <w:r w:rsidRPr="00C15E03">
              <w:rPr>
                <w:rFonts w:asciiTheme="majorHAnsi" w:hAnsiTheme="majorHAnsi"/>
                <w:sz w:val="21"/>
                <w:szCs w:val="21"/>
              </w:rPr>
              <w:t>Tak/Nie*</w:t>
            </w:r>
          </w:p>
        </w:tc>
        <w:tc>
          <w:tcPr>
            <w:tcW w:w="1701" w:type="dxa"/>
          </w:tcPr>
          <w:p w14:paraId="182395E5" w14:textId="77777777" w:rsidR="004222DD" w:rsidRPr="002C7DE5" w:rsidRDefault="004222DD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  <w:tc>
          <w:tcPr>
            <w:tcW w:w="2126" w:type="dxa"/>
          </w:tcPr>
          <w:p w14:paraId="283A2DC3" w14:textId="77777777" w:rsidR="004222DD" w:rsidRPr="002C7DE5" w:rsidRDefault="004222DD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</w:tr>
    </w:tbl>
    <w:p w14:paraId="50950B54" w14:textId="77777777"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i/>
          <w:sz w:val="21"/>
          <w:szCs w:val="21"/>
        </w:rPr>
      </w:pPr>
      <w:r w:rsidRPr="002C7DE5">
        <w:rPr>
          <w:rFonts w:asciiTheme="majorHAnsi" w:hAnsiTheme="majorHAnsi"/>
          <w:i/>
          <w:sz w:val="21"/>
          <w:szCs w:val="21"/>
        </w:rPr>
        <w:t xml:space="preserve">* niepotrzebne skreślić </w:t>
      </w:r>
    </w:p>
    <w:p w14:paraId="00E065D8" w14:textId="77777777" w:rsidR="0009266C" w:rsidRDefault="0009266C" w:rsidP="0009266C">
      <w:pPr>
        <w:spacing w:line="276" w:lineRule="auto"/>
        <w:jc w:val="both"/>
        <w:rPr>
          <w:rFonts w:asciiTheme="majorHAnsi" w:hAnsiTheme="majorHAnsi"/>
          <w:i/>
          <w:sz w:val="21"/>
          <w:szCs w:val="21"/>
        </w:rPr>
      </w:pPr>
      <w:r w:rsidRPr="002C7DE5">
        <w:rPr>
          <w:rFonts w:asciiTheme="majorHAnsi" w:hAnsiTheme="majorHAnsi"/>
          <w:i/>
          <w:sz w:val="21"/>
          <w:szCs w:val="21"/>
        </w:rPr>
        <w:lastRenderedPageBreak/>
        <w:t xml:space="preserve">** Wykonawca jest zobowiązany dostarczyć </w:t>
      </w:r>
      <w:r w:rsidR="00324E8A">
        <w:rPr>
          <w:rFonts w:asciiTheme="majorHAnsi" w:hAnsiTheme="majorHAnsi"/>
          <w:i/>
          <w:sz w:val="21"/>
          <w:szCs w:val="21"/>
        </w:rPr>
        <w:t>dowody określające, czy</w:t>
      </w:r>
      <w:r w:rsidR="00324E8A" w:rsidRPr="00324E8A">
        <w:rPr>
          <w:rFonts w:asciiTheme="majorHAnsi" w:hAnsiTheme="majorHAnsi"/>
          <w:i/>
          <w:sz w:val="21"/>
          <w:szCs w:val="21"/>
        </w:rPr>
        <w:t xml:space="preserve"> roboty budowlane</w:t>
      </w:r>
      <w:r w:rsidR="00324E8A">
        <w:rPr>
          <w:rFonts w:asciiTheme="majorHAnsi" w:hAnsiTheme="majorHAnsi"/>
          <w:i/>
          <w:sz w:val="21"/>
          <w:szCs w:val="21"/>
        </w:rPr>
        <w:t xml:space="preserve"> wskazane w wykazie</w:t>
      </w:r>
      <w:r w:rsidR="00324E8A" w:rsidRPr="00324E8A">
        <w:rPr>
          <w:rFonts w:asciiTheme="majorHAnsi" w:hAnsiTheme="majorHAnsi"/>
          <w:i/>
          <w:sz w:val="21"/>
          <w:szCs w:val="21"/>
        </w:rPr>
        <w:t xml:space="preserve"> zostały wykonane należycie, przy czym dowodami, o których mowa, </w:t>
      </w:r>
      <w:r w:rsidR="00324E8A">
        <w:rPr>
          <w:rFonts w:asciiTheme="majorHAnsi" w:hAnsiTheme="majorHAnsi"/>
          <w:i/>
          <w:sz w:val="21"/>
          <w:szCs w:val="21"/>
        </w:rPr>
        <w:t>mogą być</w:t>
      </w:r>
      <w:r w:rsidR="00324E8A" w:rsidRPr="00324E8A">
        <w:rPr>
          <w:rFonts w:asciiTheme="majorHAnsi" w:hAnsiTheme="majorHAnsi"/>
          <w:i/>
          <w:sz w:val="21"/>
          <w:szCs w:val="21"/>
        </w:rPr>
        <w:t xml:space="preserve">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3BAFB828" w14:textId="77777777" w:rsidR="0009266C" w:rsidRPr="002C7DE5" w:rsidRDefault="0009266C" w:rsidP="0009266C">
      <w:pPr>
        <w:spacing w:before="120"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2C7DE5">
        <w:rPr>
          <w:rFonts w:asciiTheme="majorHAnsi" w:hAnsiTheme="majorHAnsi"/>
          <w:b/>
          <w:sz w:val="21"/>
          <w:szCs w:val="21"/>
        </w:rPr>
        <w:t>Oświadczam/my*, że doświadczenie opisane w:</w:t>
      </w:r>
    </w:p>
    <w:p w14:paraId="5F38A235" w14:textId="77777777"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2C7DE5">
        <w:rPr>
          <w:rFonts w:asciiTheme="majorHAnsi" w:hAnsiTheme="majorHAnsi"/>
          <w:b/>
          <w:sz w:val="21"/>
          <w:szCs w:val="21"/>
        </w:rPr>
        <w:t>1. poz. ………… wykazu stanowi doświadczenie Wykonawcy/Wykonawców* składającego ofertę,</w:t>
      </w:r>
    </w:p>
    <w:p w14:paraId="1AB3C218" w14:textId="77777777"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2C7DE5">
        <w:rPr>
          <w:rFonts w:asciiTheme="majorHAnsi" w:hAnsiTheme="majorHAnsi"/>
          <w:b/>
          <w:sz w:val="21"/>
          <w:szCs w:val="21"/>
        </w:rPr>
        <w:t>2. poz. ………… wykazu jest doświadczeniem, które zostanie oddane do dyspozycji przez inny/inne* podmiot/y*, na potwierdzenie czego załączam/my* pisemne zobowiązanie tego/tych* podmiotu/ów* do oddania do dyspozycji swoich zasobów na potrzeby wykonaniu zamówienia.</w:t>
      </w:r>
    </w:p>
    <w:p w14:paraId="7D29C957" w14:textId="77777777"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 xml:space="preserve">Polegając na zdolnościach zawodowych innych podmiotów, na zasadach określonych w art. </w:t>
      </w:r>
      <w:r w:rsidR="00324E8A">
        <w:rPr>
          <w:rFonts w:asciiTheme="majorHAnsi" w:hAnsiTheme="majorHAnsi"/>
          <w:sz w:val="21"/>
          <w:szCs w:val="21"/>
        </w:rPr>
        <w:t>118</w:t>
      </w:r>
      <w:r w:rsidRPr="002C7DE5">
        <w:rPr>
          <w:rFonts w:asciiTheme="majorHAnsi" w:hAnsiTheme="majorHAnsi"/>
          <w:sz w:val="21"/>
          <w:szCs w:val="21"/>
        </w:rPr>
        <w:t xml:space="preserve"> ustawy P</w:t>
      </w:r>
      <w:r w:rsidR="00324E8A">
        <w:rPr>
          <w:rFonts w:asciiTheme="majorHAnsi" w:hAnsiTheme="majorHAnsi"/>
          <w:sz w:val="21"/>
          <w:szCs w:val="21"/>
        </w:rPr>
        <w:t>ZP</w:t>
      </w:r>
      <w:r w:rsidRPr="002C7DE5">
        <w:rPr>
          <w:rFonts w:asciiTheme="majorHAnsi" w:hAnsiTheme="majorHAnsi"/>
          <w:sz w:val="21"/>
          <w:szCs w:val="21"/>
        </w:rPr>
        <w:t>, załączamy oświadczenie/dokumenty, wskazane w</w:t>
      </w:r>
      <w:r w:rsidR="00324E8A">
        <w:rPr>
          <w:rFonts w:asciiTheme="majorHAnsi" w:hAnsiTheme="majorHAnsi"/>
          <w:sz w:val="21"/>
          <w:szCs w:val="21"/>
        </w:rPr>
        <w:t> </w:t>
      </w:r>
      <w:r w:rsidRPr="002C7DE5">
        <w:rPr>
          <w:rFonts w:asciiTheme="majorHAnsi" w:hAnsiTheme="majorHAnsi"/>
          <w:sz w:val="21"/>
          <w:szCs w:val="21"/>
        </w:rPr>
        <w:t xml:space="preserve">punkcie </w:t>
      </w:r>
      <w:r w:rsidR="00324E8A">
        <w:rPr>
          <w:rFonts w:asciiTheme="majorHAnsi" w:hAnsiTheme="majorHAnsi"/>
          <w:sz w:val="21"/>
          <w:szCs w:val="21"/>
        </w:rPr>
        <w:t>7.10. S</w:t>
      </w:r>
      <w:r w:rsidRPr="002C7DE5">
        <w:rPr>
          <w:rFonts w:asciiTheme="majorHAnsi" w:hAnsiTheme="majorHAnsi"/>
          <w:sz w:val="21"/>
          <w:szCs w:val="21"/>
        </w:rPr>
        <w:t>WZ.</w:t>
      </w:r>
    </w:p>
    <w:p w14:paraId="471DF867" w14:textId="77777777"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="00BE34AF" w:rsidRPr="002C7DE5">
        <w:rPr>
          <w:rFonts w:asciiTheme="majorHAnsi" w:hAnsiTheme="majorHAnsi"/>
          <w:sz w:val="21"/>
          <w:szCs w:val="21"/>
        </w:rPr>
        <w:t xml:space="preserve">     </w:t>
      </w:r>
      <w:r w:rsidRPr="002C7DE5">
        <w:rPr>
          <w:rFonts w:asciiTheme="majorHAnsi" w:hAnsiTheme="majorHAnsi"/>
          <w:sz w:val="21"/>
          <w:szCs w:val="21"/>
        </w:rPr>
        <w:t>………………………</w:t>
      </w:r>
    </w:p>
    <w:p w14:paraId="63CF738A" w14:textId="77777777" w:rsidR="0009266C" w:rsidRPr="00B46386" w:rsidRDefault="0009266C" w:rsidP="0009266C">
      <w:pPr>
        <w:pStyle w:val="Normalny1"/>
        <w:spacing w:line="276" w:lineRule="auto"/>
        <w:rPr>
          <w:rFonts w:ascii="Exo 2.0 Light" w:hAnsi="Exo 2.0 Light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  <w:t xml:space="preserve">  Podpis Wykonawcy</w:t>
      </w:r>
    </w:p>
    <w:p w14:paraId="28905318" w14:textId="77777777" w:rsidR="0009266C" w:rsidRPr="00425181" w:rsidRDefault="0009266C" w:rsidP="0009266C">
      <w:pPr>
        <w:rPr>
          <w:rFonts w:asciiTheme="majorHAnsi" w:hAnsiTheme="majorHAnsi"/>
          <w:sz w:val="21"/>
          <w:szCs w:val="21"/>
        </w:rPr>
      </w:pPr>
      <w:r w:rsidRPr="00B46386">
        <w:rPr>
          <w:rFonts w:ascii="Exo 2.0 Light" w:hAnsi="Exo 2.0 Light"/>
          <w:sz w:val="21"/>
          <w:szCs w:val="21"/>
        </w:rPr>
        <w:br w:type="page"/>
      </w:r>
      <w:r w:rsidR="0023514F" w:rsidRPr="00212A30">
        <w:rPr>
          <w:rFonts w:asciiTheme="majorHAnsi" w:hAnsiTheme="majorHAnsi"/>
          <w:b/>
          <w:bCs/>
          <w:kern w:val="0"/>
          <w:sz w:val="21"/>
          <w:szCs w:val="21"/>
          <w:lang w:eastAsia="pl-PL"/>
        </w:rPr>
        <w:lastRenderedPageBreak/>
        <w:t>Znak sprawy</w:t>
      </w:r>
      <w:r w:rsidR="0023514F" w:rsidRPr="00B47EBB">
        <w:rPr>
          <w:rFonts w:asciiTheme="majorHAnsi" w:hAnsiTheme="majorHAnsi"/>
          <w:b/>
          <w:bCs/>
          <w:kern w:val="0"/>
          <w:sz w:val="21"/>
          <w:szCs w:val="21"/>
          <w:lang w:eastAsia="pl-PL"/>
        </w:rPr>
        <w:t xml:space="preserve">: </w:t>
      </w:r>
      <w:r w:rsidR="008A18CF">
        <w:rPr>
          <w:rFonts w:asciiTheme="majorHAnsi" w:hAnsiTheme="majorHAnsi"/>
          <w:b/>
          <w:bCs/>
          <w:kern w:val="0"/>
          <w:sz w:val="21"/>
          <w:szCs w:val="21"/>
          <w:lang w:eastAsia="pl-PL"/>
        </w:rPr>
        <w:t>4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Pr="00425181">
        <w:rPr>
          <w:rFonts w:asciiTheme="majorHAnsi" w:hAnsiTheme="majorHAnsi"/>
          <w:b/>
          <w:bCs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="00425181" w:rsidRPr="00425181">
        <w:rPr>
          <w:rFonts w:asciiTheme="majorHAnsi" w:hAnsiTheme="majorHAnsi"/>
          <w:b/>
          <w:bCs/>
          <w:sz w:val="21"/>
          <w:szCs w:val="21"/>
        </w:rPr>
        <w:t xml:space="preserve">Załącznik Nr </w:t>
      </w:r>
      <w:r w:rsidR="00C24E04">
        <w:rPr>
          <w:rFonts w:asciiTheme="majorHAnsi" w:hAnsiTheme="majorHAnsi"/>
          <w:b/>
          <w:bCs/>
          <w:sz w:val="21"/>
          <w:szCs w:val="21"/>
        </w:rPr>
        <w:t>6</w:t>
      </w:r>
      <w:r w:rsidRPr="00425181">
        <w:rPr>
          <w:rFonts w:asciiTheme="majorHAnsi" w:hAnsiTheme="majorHAnsi"/>
          <w:b/>
          <w:bCs/>
          <w:sz w:val="21"/>
          <w:szCs w:val="21"/>
        </w:rPr>
        <w:t xml:space="preserve"> do SWZ</w:t>
      </w:r>
    </w:p>
    <w:p w14:paraId="43D09104" w14:textId="77777777" w:rsidR="0009266C" w:rsidRPr="00425181" w:rsidRDefault="0009266C" w:rsidP="0009266C">
      <w:pPr>
        <w:pStyle w:val="Lista3"/>
        <w:spacing w:line="276" w:lineRule="auto"/>
        <w:ind w:hanging="849"/>
        <w:jc w:val="center"/>
        <w:rPr>
          <w:rFonts w:asciiTheme="majorHAnsi" w:hAnsiTheme="majorHAnsi"/>
          <w:b/>
          <w:sz w:val="21"/>
          <w:szCs w:val="21"/>
          <w:u w:val="single"/>
        </w:rPr>
      </w:pPr>
    </w:p>
    <w:p w14:paraId="3358235E" w14:textId="77777777" w:rsidR="0009266C" w:rsidRPr="00425181" w:rsidRDefault="0009266C" w:rsidP="0009266C">
      <w:pPr>
        <w:spacing w:line="276" w:lineRule="auto"/>
        <w:jc w:val="center"/>
        <w:rPr>
          <w:rFonts w:asciiTheme="majorHAnsi" w:hAnsiTheme="majorHAnsi"/>
          <w:b/>
          <w:caps/>
          <w:sz w:val="21"/>
          <w:szCs w:val="21"/>
          <w:u w:val="single"/>
        </w:rPr>
      </w:pPr>
      <w:r w:rsidRPr="00425181">
        <w:rPr>
          <w:rFonts w:asciiTheme="majorHAnsi" w:hAnsiTheme="majorHAnsi"/>
          <w:b/>
          <w:caps/>
          <w:sz w:val="21"/>
          <w:szCs w:val="21"/>
          <w:u w:val="single"/>
        </w:rPr>
        <w:t>Wykaz osób SKIEROWANYCH DO realizacji zamówienia</w:t>
      </w:r>
    </w:p>
    <w:p w14:paraId="5751899D" w14:textId="77777777" w:rsidR="00A05FDB" w:rsidRDefault="0009266C">
      <w:pPr>
        <w:spacing w:after="120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 xml:space="preserve">Składając ofertę </w:t>
      </w:r>
      <w:r w:rsidR="008B1294">
        <w:rPr>
          <w:rFonts w:asciiTheme="majorHAnsi" w:hAnsiTheme="majorHAnsi"/>
          <w:sz w:val="21"/>
          <w:szCs w:val="21"/>
        </w:rPr>
        <w:t>pn</w:t>
      </w:r>
      <w:r w:rsidRPr="00425181">
        <w:rPr>
          <w:rFonts w:asciiTheme="majorHAnsi" w:hAnsiTheme="majorHAnsi"/>
          <w:sz w:val="21"/>
          <w:szCs w:val="21"/>
        </w:rPr>
        <w:t>:</w:t>
      </w:r>
    </w:p>
    <w:p w14:paraId="6E193C46" w14:textId="77777777" w:rsidR="00A05FDB" w:rsidRPr="005B32D4" w:rsidRDefault="00834A8C" w:rsidP="00217854">
      <w:pPr>
        <w:pStyle w:val="Tekstpodstawowy"/>
        <w:spacing w:before="120" w:line="276" w:lineRule="auto"/>
        <w:ind w:right="-425"/>
        <w:jc w:val="center"/>
        <w:rPr>
          <w:rFonts w:asciiTheme="majorHAnsi" w:hAnsiTheme="majorHAnsi"/>
          <w:b/>
          <w:bCs/>
          <w:sz w:val="21"/>
          <w:szCs w:val="21"/>
          <w:lang w:val="pl-PL"/>
        </w:rPr>
      </w:pPr>
      <w:proofErr w:type="spellStart"/>
      <w:r w:rsidRPr="00E75FE9">
        <w:rPr>
          <w:rFonts w:ascii="Cambria" w:eastAsia="Cambria" w:hAnsi="Cambria" w:cs="Cambria"/>
          <w:b/>
          <w:sz w:val="22"/>
          <w:szCs w:val="22"/>
        </w:rPr>
        <w:t>Poprawa</w:t>
      </w:r>
      <w:proofErr w:type="spellEnd"/>
      <w:r w:rsidRPr="00E75FE9">
        <w:rPr>
          <w:rFonts w:ascii="Cambria" w:eastAsia="Cambria" w:hAnsi="Cambria" w:cs="Cambria"/>
          <w:b/>
          <w:sz w:val="22"/>
          <w:szCs w:val="22"/>
        </w:rPr>
        <w:t xml:space="preserve"> </w:t>
      </w:r>
      <w:proofErr w:type="spellStart"/>
      <w:r w:rsidRPr="00E75FE9">
        <w:rPr>
          <w:rFonts w:ascii="Cambria" w:eastAsia="Cambria" w:hAnsi="Cambria" w:cs="Cambria"/>
          <w:b/>
          <w:sz w:val="22"/>
          <w:szCs w:val="22"/>
        </w:rPr>
        <w:t>bezpieczeństwa</w:t>
      </w:r>
      <w:proofErr w:type="spellEnd"/>
      <w:r w:rsidRPr="00E75FE9">
        <w:rPr>
          <w:rFonts w:ascii="Cambria" w:eastAsia="Cambria" w:hAnsi="Cambria" w:cs="Cambria"/>
          <w:b/>
          <w:sz w:val="22"/>
          <w:szCs w:val="22"/>
        </w:rPr>
        <w:t xml:space="preserve"> </w:t>
      </w:r>
      <w:proofErr w:type="spellStart"/>
      <w:r w:rsidRPr="00E75FE9">
        <w:rPr>
          <w:rFonts w:ascii="Cambria" w:eastAsia="Cambria" w:hAnsi="Cambria" w:cs="Cambria"/>
          <w:b/>
          <w:sz w:val="22"/>
          <w:szCs w:val="22"/>
        </w:rPr>
        <w:t>ppoż</w:t>
      </w:r>
      <w:proofErr w:type="spellEnd"/>
      <w:r w:rsidRPr="00E75FE9">
        <w:rPr>
          <w:rFonts w:ascii="Cambria" w:eastAsia="Cambria" w:hAnsi="Cambria" w:cs="Cambria"/>
          <w:b/>
          <w:sz w:val="22"/>
          <w:szCs w:val="22"/>
        </w:rPr>
        <w:t xml:space="preserve">. w </w:t>
      </w:r>
      <w:proofErr w:type="spellStart"/>
      <w:r w:rsidRPr="00E75FE9">
        <w:rPr>
          <w:rFonts w:ascii="Cambria" w:eastAsia="Cambria" w:hAnsi="Cambria" w:cs="Cambria"/>
          <w:b/>
          <w:sz w:val="22"/>
          <w:szCs w:val="22"/>
        </w:rPr>
        <w:t>głównej</w:t>
      </w:r>
      <w:proofErr w:type="spellEnd"/>
      <w:r w:rsidRPr="00E75FE9">
        <w:rPr>
          <w:rFonts w:ascii="Cambria" w:eastAsia="Cambria" w:hAnsi="Cambria" w:cs="Cambria"/>
          <w:b/>
          <w:sz w:val="22"/>
          <w:szCs w:val="22"/>
        </w:rPr>
        <w:t xml:space="preserve"> </w:t>
      </w:r>
      <w:proofErr w:type="spellStart"/>
      <w:r w:rsidRPr="00E75FE9">
        <w:rPr>
          <w:rFonts w:ascii="Cambria" w:eastAsia="Cambria" w:hAnsi="Cambria" w:cs="Cambria"/>
          <w:b/>
          <w:sz w:val="22"/>
          <w:szCs w:val="22"/>
        </w:rPr>
        <w:t>siedzibie</w:t>
      </w:r>
      <w:proofErr w:type="spellEnd"/>
      <w:r w:rsidRPr="00E75FE9">
        <w:rPr>
          <w:rFonts w:ascii="Cambria" w:eastAsia="Cambria" w:hAnsi="Cambria" w:cs="Cambria"/>
          <w:b/>
          <w:sz w:val="22"/>
          <w:szCs w:val="22"/>
        </w:rPr>
        <w:t xml:space="preserve"> </w:t>
      </w:r>
      <w:proofErr w:type="spellStart"/>
      <w:r w:rsidRPr="00E75FE9">
        <w:rPr>
          <w:rFonts w:ascii="Cambria" w:eastAsia="Cambria" w:hAnsi="Cambria" w:cs="Cambria"/>
          <w:b/>
          <w:sz w:val="22"/>
          <w:szCs w:val="22"/>
        </w:rPr>
        <w:t>Uczelni</w:t>
      </w:r>
      <w:proofErr w:type="spellEnd"/>
      <w:r w:rsidRPr="00E75FE9">
        <w:rPr>
          <w:rFonts w:ascii="Cambria" w:eastAsia="Cambria" w:hAnsi="Cambria" w:cs="Cambria"/>
          <w:b/>
          <w:sz w:val="22"/>
          <w:szCs w:val="22"/>
        </w:rPr>
        <w:t xml:space="preserve"> – </w:t>
      </w:r>
      <w:proofErr w:type="spellStart"/>
      <w:r w:rsidRPr="00E75FE9">
        <w:rPr>
          <w:rFonts w:ascii="Cambria" w:eastAsia="Cambria" w:hAnsi="Cambria" w:cs="Cambria"/>
          <w:b/>
          <w:sz w:val="22"/>
          <w:szCs w:val="22"/>
        </w:rPr>
        <w:t>Pałacu</w:t>
      </w:r>
      <w:proofErr w:type="spellEnd"/>
      <w:r w:rsidRPr="00E75FE9">
        <w:rPr>
          <w:rFonts w:ascii="Cambria" w:eastAsia="Cambria" w:hAnsi="Cambria" w:cs="Cambria"/>
          <w:b/>
          <w:sz w:val="22"/>
          <w:szCs w:val="22"/>
        </w:rPr>
        <w:t xml:space="preserve"> Karola </w:t>
      </w:r>
      <w:proofErr w:type="spellStart"/>
      <w:r w:rsidRPr="00E75FE9">
        <w:rPr>
          <w:rFonts w:ascii="Cambria" w:eastAsia="Cambria" w:hAnsi="Cambria" w:cs="Cambria"/>
          <w:b/>
          <w:sz w:val="22"/>
          <w:szCs w:val="22"/>
        </w:rPr>
        <w:t>Poznańskiego</w:t>
      </w:r>
      <w:proofErr w:type="spellEnd"/>
      <w:r w:rsidR="00FC5028" w:rsidRPr="00FC5028">
        <w:rPr>
          <w:rFonts w:ascii="Cambria" w:eastAsia="Cambria" w:hAnsi="Cambria" w:cs="Cambria"/>
          <w:b/>
          <w:color w:val="auto"/>
          <w:sz w:val="22"/>
          <w:szCs w:val="22"/>
          <w:lang w:val="pl-PL"/>
        </w:rPr>
        <w:t xml:space="preserve"> </w:t>
      </w:r>
    </w:p>
    <w:p w14:paraId="592A4D61" w14:textId="77777777" w:rsidR="0009266C" w:rsidRPr="00425181" w:rsidRDefault="0009266C" w:rsidP="00217854">
      <w:pPr>
        <w:spacing w:before="120" w:after="200" w:line="276" w:lineRule="auto"/>
        <w:ind w:left="851" w:hanging="851"/>
        <w:jc w:val="both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ja /my* niżej podpisany /i* ….................................................................................................</w:t>
      </w:r>
    </w:p>
    <w:p w14:paraId="46E75722" w14:textId="77777777"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reprezentując Wykonawcę / Wykonawców*  …....................................................................</w:t>
      </w:r>
    </w:p>
    <w:p w14:paraId="34068579" w14:textId="77777777" w:rsidR="00A05FDB" w:rsidRDefault="0009266C">
      <w:pPr>
        <w:spacing w:before="120" w:after="120" w:line="276" w:lineRule="auto"/>
        <w:ind w:right="142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>Oświadczamy, że w realizacji zamówienia będą uczestniczyć niżej wymienione osoby:</w:t>
      </w:r>
    </w:p>
    <w:tbl>
      <w:tblPr>
        <w:tblW w:w="14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4"/>
        <w:gridCol w:w="1930"/>
        <w:gridCol w:w="6719"/>
        <w:gridCol w:w="1428"/>
        <w:gridCol w:w="2555"/>
      </w:tblGrid>
      <w:tr w:rsidR="0009266C" w:rsidRPr="00425181" w14:paraId="7AD56FA7" w14:textId="77777777" w:rsidTr="00C342C0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4FCA" w14:textId="77777777"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Imię i Nazwisko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FA9B" w14:textId="77777777"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8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00D2" w14:textId="77777777" w:rsidR="0009266C" w:rsidRPr="00425181" w:rsidRDefault="0009266C" w:rsidP="0011241D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 xml:space="preserve">Opis kwalifikacji, doświadczenie potwierdzający spełnienie warunku określonego </w:t>
            </w:r>
            <w:r w:rsidR="0084353B">
              <w:rPr>
                <w:rFonts w:asciiTheme="majorHAnsi" w:hAnsiTheme="majorHAnsi"/>
                <w:b/>
                <w:sz w:val="21"/>
                <w:szCs w:val="21"/>
              </w:rPr>
              <w:t>w pkt. 7.1.1</w:t>
            </w:r>
            <w:r w:rsidR="00647C28">
              <w:rPr>
                <w:rFonts w:asciiTheme="majorHAnsi" w:hAnsiTheme="majorHAnsi"/>
                <w:b/>
                <w:sz w:val="21"/>
                <w:szCs w:val="21"/>
              </w:rPr>
              <w:t>.</w:t>
            </w:r>
            <w:r w:rsidR="00630A54">
              <w:rPr>
                <w:rFonts w:asciiTheme="majorHAnsi" w:hAnsiTheme="majorHAnsi"/>
                <w:b/>
                <w:sz w:val="21"/>
                <w:szCs w:val="21"/>
              </w:rPr>
              <w:t>b</w:t>
            </w:r>
            <w:r w:rsidR="00630A54" w:rsidRPr="002C7DE5">
              <w:rPr>
                <w:rFonts w:asciiTheme="majorHAnsi" w:hAnsiTheme="majorHAnsi"/>
                <w:b/>
                <w:sz w:val="21"/>
                <w:szCs w:val="21"/>
              </w:rPr>
              <w:t>)</w:t>
            </w:r>
            <w:r w:rsidR="00647C28">
              <w:rPr>
                <w:rFonts w:asciiTheme="majorHAnsi" w:hAnsiTheme="majorHAnsi"/>
                <w:b/>
                <w:sz w:val="21"/>
                <w:szCs w:val="21"/>
              </w:rPr>
              <w:t xml:space="preserve"> </w:t>
            </w:r>
            <w:r w:rsidR="00630A54" w:rsidRPr="002C7DE5">
              <w:rPr>
                <w:rFonts w:asciiTheme="majorHAnsi" w:hAnsiTheme="majorHAnsi"/>
                <w:b/>
                <w:sz w:val="21"/>
                <w:szCs w:val="21"/>
              </w:rPr>
              <w:t>SWZ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6382" w14:textId="77777777"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Podstawa dysponowania osobą</w:t>
            </w:r>
          </w:p>
        </w:tc>
      </w:tr>
      <w:tr w:rsidR="0009266C" w:rsidRPr="00425181" w14:paraId="6F6E8683" w14:textId="77777777" w:rsidTr="00C342C0">
        <w:trPr>
          <w:trHeight w:hRule="exact" w:val="347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5C6A" w14:textId="77777777"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4D5C" w14:textId="77777777"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2</w:t>
            </w:r>
          </w:p>
        </w:tc>
        <w:tc>
          <w:tcPr>
            <w:tcW w:w="8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B01D" w14:textId="77777777"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3</w:t>
            </w:r>
          </w:p>
          <w:p w14:paraId="176845BE" w14:textId="77777777"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5195" w14:textId="77777777"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4</w:t>
            </w:r>
          </w:p>
        </w:tc>
      </w:tr>
      <w:tr w:rsidR="00CC40FE" w:rsidRPr="00425181" w14:paraId="5A066584" w14:textId="77777777" w:rsidTr="00CC40FE">
        <w:trPr>
          <w:trHeight w:hRule="exact" w:val="573"/>
          <w:jc w:val="center"/>
        </w:trPr>
        <w:tc>
          <w:tcPr>
            <w:tcW w:w="14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2B3111" w14:textId="77777777" w:rsidR="00CC40FE" w:rsidRPr="00425181" w:rsidRDefault="00CC40FE" w:rsidP="00CC40FE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>
              <w:rPr>
                <w:rFonts w:asciiTheme="majorHAnsi" w:hAnsiTheme="majorHAnsi"/>
                <w:b/>
                <w:sz w:val="21"/>
                <w:szCs w:val="21"/>
              </w:rPr>
              <w:t>CZĘŚĆ I ZAMÓWIENIA</w:t>
            </w:r>
          </w:p>
        </w:tc>
      </w:tr>
      <w:tr w:rsidR="00D91866" w:rsidRPr="00425181" w14:paraId="05FD6EA7" w14:textId="77777777" w:rsidTr="0047720E">
        <w:trPr>
          <w:trHeight w:val="2393"/>
          <w:jc w:val="center"/>
        </w:trPr>
        <w:tc>
          <w:tcPr>
            <w:tcW w:w="20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2715B09" w14:textId="77777777"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BE3932" w14:textId="77777777" w:rsidR="00D91866" w:rsidRPr="00425181" w:rsidRDefault="00D91866" w:rsidP="002C0294">
            <w:pPr>
              <w:spacing w:before="240"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 xml:space="preserve">Kierownik 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t>robót</w:t>
            </w:r>
            <w:r w:rsidR="00CC40FE">
              <w:rPr>
                <w:rFonts w:asciiTheme="majorHAnsi" w:hAnsiTheme="majorHAnsi"/>
                <w:b/>
                <w:sz w:val="21"/>
                <w:szCs w:val="21"/>
              </w:rPr>
              <w:t xml:space="preserve"> 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9A4ED3C" w14:textId="77777777" w:rsidR="00D91866" w:rsidRPr="0094140B" w:rsidRDefault="0094140B" w:rsidP="00070CD3">
            <w:pPr>
              <w:widowControl/>
              <w:suppressAutoHyphens w:val="0"/>
              <w:autoSpaceDE w:val="0"/>
              <w:autoSpaceDN w:val="0"/>
              <w:adjustRightInd w:val="0"/>
              <w:spacing w:after="80" w:line="276" w:lineRule="auto"/>
              <w:jc w:val="both"/>
              <w:rPr>
                <w:rFonts w:asciiTheme="majorHAnsi" w:hAnsiTheme="majorHAnsi"/>
                <w:bCs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Posiada </w:t>
            </w:r>
            <w:r w:rsidR="00217854" w:rsidRPr="00965761">
              <w:rPr>
                <w:rFonts w:asciiTheme="majorHAnsi" w:hAnsiTheme="majorHAnsi"/>
                <w:sz w:val="21"/>
                <w:szCs w:val="21"/>
              </w:rPr>
              <w:t xml:space="preserve">uprawnienia budowlane </w:t>
            </w:r>
            <w:r w:rsidR="00217854" w:rsidRPr="00CC40FE">
              <w:rPr>
                <w:rFonts w:asciiTheme="majorHAnsi" w:hAnsiTheme="majorHAnsi"/>
                <w:sz w:val="21"/>
                <w:szCs w:val="21"/>
              </w:rPr>
              <w:t>do kierowania robotami budowlanymi w specjalności instalacyjnej w zakresie sieci, instalacji i urządzeń elektrycznych i elektroenergetycznych, o których mowa w ustawie z dnia 7 lipca 1994 r. Prawo budowlane (</w:t>
            </w:r>
            <w:proofErr w:type="spellStart"/>
            <w:r w:rsidR="00217854" w:rsidRPr="00CC40FE">
              <w:rPr>
                <w:rFonts w:asciiTheme="majorHAnsi" w:hAnsiTheme="majorHAnsi"/>
                <w:sz w:val="21"/>
                <w:szCs w:val="21"/>
              </w:rPr>
              <w:t>t.j</w:t>
            </w:r>
            <w:proofErr w:type="spellEnd"/>
            <w:r w:rsidR="00217854" w:rsidRPr="00CC40FE">
              <w:rPr>
                <w:rFonts w:asciiTheme="majorHAnsi" w:hAnsiTheme="majorHAnsi"/>
                <w:sz w:val="21"/>
                <w:szCs w:val="21"/>
              </w:rPr>
              <w:t>. Dz.</w:t>
            </w:r>
            <w:r w:rsidR="00217854" w:rsidRPr="00965761">
              <w:rPr>
                <w:rFonts w:asciiTheme="majorHAnsi" w:hAnsiTheme="majorHAnsi"/>
                <w:sz w:val="21"/>
                <w:szCs w:val="21"/>
              </w:rPr>
              <w:t xml:space="preserve"> U. z </w:t>
            </w:r>
            <w:r w:rsidR="00217854" w:rsidRPr="00965761">
              <w:rPr>
                <w:rFonts w:asciiTheme="majorHAnsi" w:hAnsiTheme="majorHAnsi"/>
                <w:bCs/>
                <w:sz w:val="21"/>
                <w:szCs w:val="21"/>
              </w:rPr>
              <w:t>2024,  poz. 725</w:t>
            </w:r>
            <w:r w:rsidR="00217854" w:rsidRPr="00965761">
              <w:rPr>
                <w:rFonts w:asciiTheme="majorHAnsi" w:hAnsiTheme="majorHAnsi"/>
                <w:sz w:val="21"/>
                <w:szCs w:val="21"/>
              </w:rPr>
              <w:t>) oraz w Rozporządzeniu Ministra Inwestycji i Rozwoju z dnia 29 kwietnia 2019 r. w sprawie przygotowania zawodowego do wykonywania samodzielnych funkcji technicznych w</w:t>
            </w:r>
            <w:r w:rsidR="00217854">
              <w:rPr>
                <w:rFonts w:asciiTheme="majorHAnsi" w:hAnsiTheme="majorHAnsi"/>
                <w:sz w:val="21"/>
                <w:szCs w:val="21"/>
              </w:rPr>
              <w:t> </w:t>
            </w:r>
            <w:r w:rsidR="00217854" w:rsidRPr="00965761">
              <w:rPr>
                <w:rFonts w:asciiTheme="majorHAnsi" w:hAnsiTheme="majorHAnsi"/>
                <w:sz w:val="21"/>
                <w:szCs w:val="21"/>
              </w:rPr>
              <w:t>budownictwie (Dz. U. z 2019 r.  poz. 831) lub odpowiadające im ważne uprawnienia budowlane wydane na podstawie uprzednio obowiązujących przepisów prawa, lub uznane przez właściwy organ, zgodnie z ustawą z dnia 22 grudnia 2015 r. o zasadach uznawania kwalifikacji zawodowych nabytych w państwach członkowskich Unii Europejskiej (tj. Dz. U. z 2023, poz. 334), wraz z aktualną przynależnością do właściwej izby samorządu zawodowego</w:t>
            </w:r>
            <w:r w:rsidRPr="00224F61">
              <w:rPr>
                <w:rFonts w:asciiTheme="majorHAnsi" w:hAnsiTheme="majorHAnsi"/>
                <w:bCs/>
                <w:sz w:val="21"/>
                <w:szCs w:val="21"/>
              </w:rPr>
              <w:t>,</w:t>
            </w:r>
          </w:p>
        </w:tc>
        <w:tc>
          <w:tcPr>
            <w:tcW w:w="1428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572DE7DE" w14:textId="77777777"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51E05" w14:textId="77777777"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D91866" w:rsidRPr="00425181" w14:paraId="3675067B" w14:textId="77777777" w:rsidTr="00CC40FE">
        <w:trPr>
          <w:trHeight w:val="1164"/>
          <w:jc w:val="center"/>
        </w:trPr>
        <w:tc>
          <w:tcPr>
            <w:tcW w:w="20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A9F0F" w14:textId="77777777"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4EA99" w14:textId="77777777" w:rsidR="00D91866" w:rsidRPr="00425181" w:rsidRDefault="00D91866" w:rsidP="00C342C0">
            <w:pPr>
              <w:spacing w:before="240"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AA8DBDB" w14:textId="77777777" w:rsidR="00D91866" w:rsidRDefault="0094140B" w:rsidP="00217854">
            <w:pPr>
              <w:widowControl/>
              <w:suppressAutoHyphens w:val="0"/>
              <w:autoSpaceDE w:val="0"/>
              <w:autoSpaceDN w:val="0"/>
              <w:adjustRightInd w:val="0"/>
              <w:spacing w:after="80" w:line="276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Posiada </w:t>
            </w:r>
            <w:r w:rsidR="00F574E0">
              <w:rPr>
                <w:rFonts w:asciiTheme="majorHAnsi" w:hAnsiTheme="majorHAnsi"/>
                <w:bCs/>
                <w:sz w:val="21"/>
                <w:szCs w:val="21"/>
              </w:rPr>
              <w:t xml:space="preserve">co najmniej </w:t>
            </w:r>
            <w:r w:rsidR="00217854">
              <w:rPr>
                <w:rFonts w:asciiTheme="majorHAnsi" w:hAnsiTheme="majorHAnsi"/>
                <w:bCs/>
                <w:sz w:val="21"/>
                <w:szCs w:val="21"/>
              </w:rPr>
              <w:t>5</w:t>
            </w:r>
            <w:r w:rsidRPr="00224F61">
              <w:rPr>
                <w:rFonts w:asciiTheme="majorHAnsi" w:hAnsiTheme="majorHAnsi"/>
                <w:bCs/>
                <w:sz w:val="21"/>
                <w:szCs w:val="21"/>
              </w:rPr>
              <w:t xml:space="preserve">-letnie doświadczenie zawodowe w zakresie pełnienia obowiązków </w:t>
            </w:r>
            <w:r w:rsidRPr="00CC40FE">
              <w:rPr>
                <w:rFonts w:asciiTheme="majorHAnsi" w:hAnsiTheme="majorHAnsi"/>
                <w:bCs/>
                <w:sz w:val="21"/>
                <w:szCs w:val="21"/>
              </w:rPr>
              <w:t>kierownika robót</w:t>
            </w:r>
            <w:r w:rsidR="0084353B" w:rsidRPr="00CC40FE">
              <w:rPr>
                <w:rFonts w:asciiTheme="majorHAnsi" w:hAnsiTheme="majorHAnsi"/>
                <w:bCs/>
                <w:sz w:val="21"/>
                <w:szCs w:val="21"/>
              </w:rPr>
              <w:t xml:space="preserve"> elektrycznych</w:t>
            </w:r>
          </w:p>
        </w:tc>
        <w:tc>
          <w:tcPr>
            <w:tcW w:w="142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B07262B" w14:textId="77777777"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00FA5" w14:textId="77777777"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CC40FE" w:rsidRPr="00425181" w14:paraId="3BD6E058" w14:textId="77777777" w:rsidTr="00CC40FE">
        <w:trPr>
          <w:trHeight w:val="573"/>
          <w:jc w:val="center"/>
        </w:trPr>
        <w:tc>
          <w:tcPr>
            <w:tcW w:w="1466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8678D8" w14:textId="77777777" w:rsidR="00CC40FE" w:rsidRPr="00CC40FE" w:rsidRDefault="00CC40FE" w:rsidP="00CC40FE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>
              <w:rPr>
                <w:rFonts w:asciiTheme="majorHAnsi" w:hAnsiTheme="majorHAnsi"/>
                <w:b/>
                <w:sz w:val="21"/>
                <w:szCs w:val="21"/>
              </w:rPr>
              <w:t>CZĘŚĆ II ZAMÓWIENIA</w:t>
            </w:r>
          </w:p>
        </w:tc>
      </w:tr>
      <w:tr w:rsidR="00CC40FE" w:rsidRPr="00425181" w14:paraId="1D7410E3" w14:textId="77777777" w:rsidTr="00CC40FE">
        <w:trPr>
          <w:trHeight w:val="1164"/>
          <w:jc w:val="center"/>
        </w:trPr>
        <w:tc>
          <w:tcPr>
            <w:tcW w:w="20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695CB2" w14:textId="77777777" w:rsidR="00CC40FE" w:rsidRPr="00425181" w:rsidRDefault="00CC40FE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15F282" w14:textId="77777777" w:rsidR="00CC40FE" w:rsidRPr="00425181" w:rsidRDefault="00CC40FE" w:rsidP="001322A3">
            <w:pPr>
              <w:spacing w:before="240"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 xml:space="preserve">Kierownik 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t xml:space="preserve">robót  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B051088" w14:textId="77777777" w:rsidR="00CC40FE" w:rsidRPr="0094140B" w:rsidRDefault="00CC40FE" w:rsidP="00CC40FE">
            <w:pPr>
              <w:widowControl/>
              <w:suppressAutoHyphens w:val="0"/>
              <w:autoSpaceDE w:val="0"/>
              <w:autoSpaceDN w:val="0"/>
              <w:adjustRightInd w:val="0"/>
              <w:spacing w:after="80" w:line="276" w:lineRule="auto"/>
              <w:jc w:val="both"/>
              <w:rPr>
                <w:rFonts w:asciiTheme="majorHAnsi" w:hAnsiTheme="majorHAnsi"/>
                <w:bCs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Posiada </w:t>
            </w:r>
            <w:r w:rsidRPr="00965761">
              <w:rPr>
                <w:rFonts w:asciiTheme="majorHAnsi" w:hAnsiTheme="majorHAnsi"/>
                <w:sz w:val="21"/>
                <w:szCs w:val="21"/>
              </w:rPr>
              <w:t xml:space="preserve">uprawnienia budowlane </w:t>
            </w:r>
            <w:r w:rsidRPr="00CC40FE">
              <w:rPr>
                <w:rFonts w:asciiTheme="majorHAnsi" w:hAnsiTheme="majorHAnsi"/>
                <w:sz w:val="21"/>
                <w:szCs w:val="21"/>
              </w:rPr>
              <w:t xml:space="preserve">do kierowania robotami budowlanymi w specjalności </w:t>
            </w:r>
            <w:r>
              <w:rPr>
                <w:rFonts w:asciiTheme="majorHAnsi" w:hAnsiTheme="majorHAnsi"/>
                <w:sz w:val="21"/>
                <w:szCs w:val="21"/>
              </w:rPr>
              <w:t>konstrukcyjno-budowlanej</w:t>
            </w:r>
            <w:r w:rsidRPr="00CC40FE">
              <w:rPr>
                <w:rFonts w:asciiTheme="majorHAnsi" w:hAnsiTheme="majorHAnsi"/>
                <w:sz w:val="21"/>
                <w:szCs w:val="21"/>
              </w:rPr>
              <w:t>, o których mowa w ustawie z dnia 7 lipca 1994 r. Prawo budowlane (</w:t>
            </w:r>
            <w:proofErr w:type="spellStart"/>
            <w:r w:rsidRPr="00CC40FE">
              <w:rPr>
                <w:rFonts w:asciiTheme="majorHAnsi" w:hAnsiTheme="majorHAnsi"/>
                <w:sz w:val="21"/>
                <w:szCs w:val="21"/>
              </w:rPr>
              <w:t>t.j</w:t>
            </w:r>
            <w:proofErr w:type="spellEnd"/>
            <w:r w:rsidRPr="00CC40FE">
              <w:rPr>
                <w:rFonts w:asciiTheme="majorHAnsi" w:hAnsiTheme="majorHAnsi"/>
                <w:sz w:val="21"/>
                <w:szCs w:val="21"/>
              </w:rPr>
              <w:t>. Dz.</w:t>
            </w:r>
            <w:r w:rsidRPr="00965761">
              <w:rPr>
                <w:rFonts w:asciiTheme="majorHAnsi" w:hAnsiTheme="majorHAnsi"/>
                <w:sz w:val="21"/>
                <w:szCs w:val="21"/>
              </w:rPr>
              <w:t xml:space="preserve"> U. z </w:t>
            </w:r>
            <w:r w:rsidRPr="00965761">
              <w:rPr>
                <w:rFonts w:asciiTheme="majorHAnsi" w:hAnsiTheme="majorHAnsi"/>
                <w:bCs/>
                <w:sz w:val="21"/>
                <w:szCs w:val="21"/>
              </w:rPr>
              <w:t>2024,  poz. 725</w:t>
            </w:r>
            <w:r w:rsidRPr="00965761">
              <w:rPr>
                <w:rFonts w:asciiTheme="majorHAnsi" w:hAnsiTheme="majorHAnsi"/>
                <w:sz w:val="21"/>
                <w:szCs w:val="21"/>
              </w:rPr>
              <w:t>) oraz w Rozporządzeniu Ministra Inwestycji i Rozwoju z dnia 29 kwietnia 2019 r. w sprawie przygotowania zawodowego do wykonywania samodzielnych funkcji technicznych w</w:t>
            </w:r>
            <w:r>
              <w:rPr>
                <w:rFonts w:asciiTheme="majorHAnsi" w:hAnsiTheme="majorHAnsi"/>
                <w:sz w:val="21"/>
                <w:szCs w:val="21"/>
              </w:rPr>
              <w:t> </w:t>
            </w:r>
            <w:r w:rsidRPr="00965761">
              <w:rPr>
                <w:rFonts w:asciiTheme="majorHAnsi" w:hAnsiTheme="majorHAnsi"/>
                <w:sz w:val="21"/>
                <w:szCs w:val="21"/>
              </w:rPr>
              <w:t>budownictwie (Dz. U. z 2019 r.  poz. 831) lub odpowiadające im ważne uprawnienia budowlane wydane na podstawie uprzednio obowiązujących przepisów prawa, lub uznane przez właściwy organ, zgodnie z ustawą z dnia 22 grudnia 2015 r. o zasadach uznawania kwalifikacji zawodowych nabytych w państwach członkowskich Unii Europejskiej (tj. Dz. U. z 2023, poz. 334), wraz z aktualną przynależnością do właściwej izby samorządu zawodowego</w:t>
            </w:r>
            <w:r w:rsidRPr="00224F61">
              <w:rPr>
                <w:rFonts w:asciiTheme="majorHAnsi" w:hAnsiTheme="majorHAnsi"/>
                <w:bCs/>
                <w:sz w:val="21"/>
                <w:szCs w:val="21"/>
              </w:rPr>
              <w:t>,</w:t>
            </w:r>
          </w:p>
        </w:tc>
        <w:tc>
          <w:tcPr>
            <w:tcW w:w="142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C58312A" w14:textId="77777777" w:rsidR="00CC40FE" w:rsidRPr="00425181" w:rsidRDefault="00CC40FE" w:rsidP="001322A3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2C032" w14:textId="77777777" w:rsidR="00CC40FE" w:rsidRPr="00425181" w:rsidRDefault="00CC40FE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CC40FE" w:rsidRPr="00425181" w14:paraId="777BE1AB" w14:textId="77777777" w:rsidTr="00CC40FE">
        <w:trPr>
          <w:trHeight w:val="1164"/>
          <w:jc w:val="center"/>
        </w:trPr>
        <w:tc>
          <w:tcPr>
            <w:tcW w:w="20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89C53" w14:textId="77777777" w:rsidR="00CC40FE" w:rsidRPr="00425181" w:rsidRDefault="00CC40FE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1D70C" w14:textId="77777777" w:rsidR="00CC40FE" w:rsidRPr="00425181" w:rsidRDefault="00CC40FE" w:rsidP="001322A3">
            <w:pPr>
              <w:spacing w:before="240"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7B3B85C" w14:textId="77777777" w:rsidR="00CC40FE" w:rsidRDefault="00CC40FE" w:rsidP="00CC40FE">
            <w:pPr>
              <w:widowControl/>
              <w:suppressAutoHyphens w:val="0"/>
              <w:autoSpaceDE w:val="0"/>
              <w:autoSpaceDN w:val="0"/>
              <w:adjustRightInd w:val="0"/>
              <w:spacing w:after="80" w:line="276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>Posiada co najmniej 5</w:t>
            </w:r>
            <w:r w:rsidRPr="00224F61">
              <w:rPr>
                <w:rFonts w:asciiTheme="majorHAnsi" w:hAnsiTheme="majorHAnsi"/>
                <w:bCs/>
                <w:sz w:val="21"/>
                <w:szCs w:val="21"/>
              </w:rPr>
              <w:t xml:space="preserve">-letnie doświadczenie zawodowe w zakresie pełnienia obowiązków </w:t>
            </w:r>
            <w:r w:rsidRPr="00CC40FE">
              <w:rPr>
                <w:rFonts w:asciiTheme="majorHAnsi" w:hAnsiTheme="majorHAnsi"/>
                <w:bCs/>
                <w:sz w:val="21"/>
                <w:szCs w:val="21"/>
              </w:rPr>
              <w:t xml:space="preserve">kierownika robót </w:t>
            </w:r>
          </w:p>
        </w:tc>
        <w:tc>
          <w:tcPr>
            <w:tcW w:w="142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4B46277" w14:textId="77777777" w:rsidR="00CC40FE" w:rsidRPr="00425181" w:rsidRDefault="00CC40FE" w:rsidP="001322A3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215D2" w14:textId="77777777" w:rsidR="00CC40FE" w:rsidRPr="00425181" w:rsidRDefault="00CC40FE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CC40FE" w:rsidRPr="00425181" w14:paraId="552E6E55" w14:textId="77777777" w:rsidTr="00CC40FE">
        <w:trPr>
          <w:trHeight w:val="573"/>
          <w:jc w:val="center"/>
        </w:trPr>
        <w:tc>
          <w:tcPr>
            <w:tcW w:w="1466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D48CB" w14:textId="77777777" w:rsidR="00CC40FE" w:rsidRPr="00CC40FE" w:rsidRDefault="00CC40FE" w:rsidP="00CC40FE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>
              <w:rPr>
                <w:rFonts w:asciiTheme="majorHAnsi" w:hAnsiTheme="majorHAnsi"/>
                <w:b/>
                <w:sz w:val="21"/>
                <w:szCs w:val="21"/>
              </w:rPr>
              <w:t>CZĘŚĆ III ZAMÓWIENIA</w:t>
            </w:r>
          </w:p>
        </w:tc>
      </w:tr>
      <w:tr w:rsidR="00CC40FE" w:rsidRPr="00425181" w14:paraId="6DB5D788" w14:textId="77777777" w:rsidTr="00CC40FE">
        <w:trPr>
          <w:trHeight w:val="1164"/>
          <w:jc w:val="center"/>
        </w:trPr>
        <w:tc>
          <w:tcPr>
            <w:tcW w:w="20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4BA3DE" w14:textId="77777777" w:rsidR="00CC40FE" w:rsidRPr="00425181" w:rsidRDefault="00CC40FE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DA788D" w14:textId="77777777" w:rsidR="00CC40FE" w:rsidRPr="00425181" w:rsidRDefault="00CC40FE" w:rsidP="001322A3">
            <w:pPr>
              <w:spacing w:before="240"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 xml:space="preserve">Kierownik 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t xml:space="preserve">robót  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14FB1A2" w14:textId="77777777" w:rsidR="00CC40FE" w:rsidRPr="0094140B" w:rsidRDefault="00CC40FE" w:rsidP="001322A3">
            <w:pPr>
              <w:widowControl/>
              <w:suppressAutoHyphens w:val="0"/>
              <w:autoSpaceDE w:val="0"/>
              <w:autoSpaceDN w:val="0"/>
              <w:adjustRightInd w:val="0"/>
              <w:spacing w:after="80" w:line="276" w:lineRule="auto"/>
              <w:jc w:val="both"/>
              <w:rPr>
                <w:rFonts w:asciiTheme="majorHAnsi" w:hAnsiTheme="majorHAnsi"/>
                <w:bCs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Posiada </w:t>
            </w:r>
            <w:r w:rsidRPr="00965761">
              <w:rPr>
                <w:rFonts w:asciiTheme="majorHAnsi" w:hAnsiTheme="majorHAnsi"/>
                <w:sz w:val="21"/>
                <w:szCs w:val="21"/>
              </w:rPr>
              <w:t xml:space="preserve">uprawnienia budowlane </w:t>
            </w:r>
            <w:r w:rsidRPr="00CC40FE">
              <w:rPr>
                <w:rFonts w:asciiTheme="majorHAnsi" w:hAnsiTheme="majorHAnsi"/>
                <w:sz w:val="21"/>
                <w:szCs w:val="21"/>
              </w:rPr>
              <w:t>do kierowania robotami budowlanymi w specjalności instalacyjnej w zakresie sieci, instalacji i urządzeń elektrycznych i elektroenergetycznych, o których mowa w ustawie z dnia 7 lipca 1994 r. Prawo budowlane (</w:t>
            </w:r>
            <w:proofErr w:type="spellStart"/>
            <w:r w:rsidRPr="00CC40FE">
              <w:rPr>
                <w:rFonts w:asciiTheme="majorHAnsi" w:hAnsiTheme="majorHAnsi"/>
                <w:sz w:val="21"/>
                <w:szCs w:val="21"/>
              </w:rPr>
              <w:t>t.j</w:t>
            </w:r>
            <w:proofErr w:type="spellEnd"/>
            <w:r w:rsidRPr="00CC40FE">
              <w:rPr>
                <w:rFonts w:asciiTheme="majorHAnsi" w:hAnsiTheme="majorHAnsi"/>
                <w:sz w:val="21"/>
                <w:szCs w:val="21"/>
              </w:rPr>
              <w:t>. Dz.</w:t>
            </w:r>
            <w:r w:rsidRPr="00965761">
              <w:rPr>
                <w:rFonts w:asciiTheme="majorHAnsi" w:hAnsiTheme="majorHAnsi"/>
                <w:sz w:val="21"/>
                <w:szCs w:val="21"/>
              </w:rPr>
              <w:t xml:space="preserve"> U. z </w:t>
            </w:r>
            <w:r w:rsidRPr="00965761">
              <w:rPr>
                <w:rFonts w:asciiTheme="majorHAnsi" w:hAnsiTheme="majorHAnsi"/>
                <w:bCs/>
                <w:sz w:val="21"/>
                <w:szCs w:val="21"/>
              </w:rPr>
              <w:t>2024,  poz. 725</w:t>
            </w:r>
            <w:r w:rsidRPr="00965761">
              <w:rPr>
                <w:rFonts w:asciiTheme="majorHAnsi" w:hAnsiTheme="majorHAnsi"/>
                <w:sz w:val="21"/>
                <w:szCs w:val="21"/>
              </w:rPr>
              <w:t>) oraz w Rozporządzeniu Ministra Inwestycji i Rozwoju z dnia 29 kwietnia 2019 r. w sprawie przygotowania zawodowego do wykonywania samodzielnych funkcji technicznych w</w:t>
            </w:r>
            <w:r>
              <w:rPr>
                <w:rFonts w:asciiTheme="majorHAnsi" w:hAnsiTheme="majorHAnsi"/>
                <w:sz w:val="21"/>
                <w:szCs w:val="21"/>
              </w:rPr>
              <w:t> </w:t>
            </w:r>
            <w:r w:rsidRPr="00965761">
              <w:rPr>
                <w:rFonts w:asciiTheme="majorHAnsi" w:hAnsiTheme="majorHAnsi"/>
                <w:sz w:val="21"/>
                <w:szCs w:val="21"/>
              </w:rPr>
              <w:t xml:space="preserve">budownictwie (Dz. U. z 2019 r.  poz. 831) lub odpowiadające im ważne uprawnienia budowlane wydane na podstawie uprzednio obowiązujących przepisów prawa, lub uznane </w:t>
            </w:r>
            <w:r w:rsidRPr="00965761">
              <w:rPr>
                <w:rFonts w:asciiTheme="majorHAnsi" w:hAnsiTheme="majorHAnsi"/>
                <w:sz w:val="21"/>
                <w:szCs w:val="21"/>
              </w:rPr>
              <w:lastRenderedPageBreak/>
              <w:t>przez właściwy organ, zgodnie z ustawą z dnia 22 grudnia 2015 r. o zasadach uznawania kwalifikacji zawodowych nabytych w państwach członkowskich Unii Europejskiej (tj. Dz. U. z 2023, poz. 334), wraz z aktualną przynależnością do właściwej izby samorządu zawodowego</w:t>
            </w:r>
            <w:r w:rsidRPr="00224F61">
              <w:rPr>
                <w:rFonts w:asciiTheme="majorHAnsi" w:hAnsiTheme="majorHAnsi"/>
                <w:bCs/>
                <w:sz w:val="21"/>
                <w:szCs w:val="21"/>
              </w:rPr>
              <w:t>,</w:t>
            </w:r>
          </w:p>
        </w:tc>
        <w:tc>
          <w:tcPr>
            <w:tcW w:w="142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95E69CC" w14:textId="77777777" w:rsidR="00CC40FE" w:rsidRPr="00425181" w:rsidRDefault="00CC40FE" w:rsidP="001322A3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sz w:val="21"/>
                <w:szCs w:val="21"/>
              </w:rPr>
              <w:lastRenderedPageBreak/>
              <w:t>TAK/ NIE*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D77B3" w14:textId="77777777" w:rsidR="00CC40FE" w:rsidRPr="00425181" w:rsidRDefault="00CC40FE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CC40FE" w:rsidRPr="00425181" w14:paraId="40F1BB88" w14:textId="77777777" w:rsidTr="00217854">
        <w:trPr>
          <w:trHeight w:val="1164"/>
          <w:jc w:val="center"/>
        </w:trPr>
        <w:tc>
          <w:tcPr>
            <w:tcW w:w="20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A5D83" w14:textId="77777777" w:rsidR="00CC40FE" w:rsidRPr="00425181" w:rsidRDefault="00CC40FE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25404" w14:textId="77777777" w:rsidR="00CC40FE" w:rsidRPr="00425181" w:rsidRDefault="00CC40FE" w:rsidP="001322A3">
            <w:pPr>
              <w:spacing w:before="240"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4CDDE6CF" w14:textId="77777777" w:rsidR="00CC40FE" w:rsidRDefault="00CC40FE" w:rsidP="001322A3">
            <w:pPr>
              <w:widowControl/>
              <w:suppressAutoHyphens w:val="0"/>
              <w:autoSpaceDE w:val="0"/>
              <w:autoSpaceDN w:val="0"/>
              <w:adjustRightInd w:val="0"/>
              <w:spacing w:after="80" w:line="276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>Posiada co najmniej 5</w:t>
            </w:r>
            <w:r w:rsidRPr="00224F61">
              <w:rPr>
                <w:rFonts w:asciiTheme="majorHAnsi" w:hAnsiTheme="majorHAnsi"/>
                <w:bCs/>
                <w:sz w:val="21"/>
                <w:szCs w:val="21"/>
              </w:rPr>
              <w:t xml:space="preserve">-letnie doświadczenie zawodowe w zakresie pełnienia obowiązków </w:t>
            </w:r>
            <w:r w:rsidRPr="00CC40FE">
              <w:rPr>
                <w:rFonts w:asciiTheme="majorHAnsi" w:hAnsiTheme="majorHAnsi"/>
                <w:bCs/>
                <w:sz w:val="21"/>
                <w:szCs w:val="21"/>
              </w:rPr>
              <w:t>kierownika robót elektrycznych</w:t>
            </w:r>
          </w:p>
        </w:tc>
        <w:tc>
          <w:tcPr>
            <w:tcW w:w="142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7EC665E" w14:textId="77777777" w:rsidR="00CC40FE" w:rsidRPr="00425181" w:rsidRDefault="00CC40FE" w:rsidP="001322A3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015D1" w14:textId="77777777" w:rsidR="00CC40FE" w:rsidRPr="00425181" w:rsidRDefault="00CC40FE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14:paraId="14B42A9F" w14:textId="77777777" w:rsidR="0009266C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* - niepotrzebne skreślić</w:t>
      </w:r>
    </w:p>
    <w:p w14:paraId="5ED3E3E9" w14:textId="77777777" w:rsidR="00217854" w:rsidRDefault="00217854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</w:p>
    <w:p w14:paraId="01DB4CCC" w14:textId="77777777"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>2. Oświadczam/my*, że:</w:t>
      </w:r>
    </w:p>
    <w:p w14:paraId="551DD7D8" w14:textId="77777777"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>a) dysponujemy osobami wskazanymi w  poz. ……….   wykazu,</w:t>
      </w:r>
    </w:p>
    <w:p w14:paraId="74EE59FA" w14:textId="77777777"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 xml:space="preserve">b) nie dysponujemy osobami wskazanymi w poz. ………. wykazu, lecz polegając na osobach zdolnych do wykonania zamówienia innych podmiotów na zasadach określonych w art. </w:t>
      </w:r>
      <w:r w:rsidR="00C43768">
        <w:rPr>
          <w:rFonts w:asciiTheme="majorHAnsi" w:hAnsiTheme="majorHAnsi"/>
          <w:b/>
          <w:sz w:val="21"/>
          <w:szCs w:val="21"/>
        </w:rPr>
        <w:t>118</w:t>
      </w:r>
      <w:r w:rsidRPr="00425181">
        <w:rPr>
          <w:rFonts w:asciiTheme="majorHAnsi" w:hAnsiTheme="majorHAnsi"/>
          <w:b/>
          <w:sz w:val="21"/>
          <w:szCs w:val="21"/>
        </w:rPr>
        <w:t xml:space="preserve"> </w:t>
      </w:r>
      <w:r w:rsidR="00C43768">
        <w:rPr>
          <w:rFonts w:asciiTheme="majorHAnsi" w:hAnsiTheme="majorHAnsi"/>
          <w:b/>
          <w:sz w:val="21"/>
          <w:szCs w:val="21"/>
        </w:rPr>
        <w:t>ustawy PZP</w:t>
      </w:r>
      <w:r w:rsidRPr="00425181">
        <w:rPr>
          <w:rFonts w:asciiTheme="majorHAnsi" w:hAnsiTheme="majorHAnsi"/>
          <w:b/>
          <w:sz w:val="21"/>
          <w:szCs w:val="21"/>
        </w:rPr>
        <w:t xml:space="preserve">, będziemy dysponować tymi osobami na potwierdzenie czego załączam/my* </w:t>
      </w:r>
      <w:r w:rsidR="00C43768" w:rsidRPr="00C43768">
        <w:rPr>
          <w:rFonts w:asciiTheme="majorHAnsi" w:hAnsiTheme="majorHAnsi"/>
          <w:b/>
          <w:sz w:val="21"/>
          <w:szCs w:val="21"/>
        </w:rPr>
        <w:t>oświadczenie/dokumenty, wskazane w punkcie 7.10. SWZ</w:t>
      </w:r>
      <w:r w:rsidRPr="00425181">
        <w:rPr>
          <w:rFonts w:asciiTheme="majorHAnsi" w:hAnsiTheme="majorHAnsi"/>
          <w:b/>
          <w:sz w:val="21"/>
          <w:szCs w:val="21"/>
        </w:rPr>
        <w:t>.</w:t>
      </w:r>
    </w:p>
    <w:p w14:paraId="76FEBADC" w14:textId="77777777" w:rsidR="00F56D4B" w:rsidRPr="00425181" w:rsidRDefault="0009266C" w:rsidP="0009266C">
      <w:pPr>
        <w:spacing w:after="120" w:line="276" w:lineRule="auto"/>
        <w:jc w:val="both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*niepotrzebne skreślić lub usunąć.</w:t>
      </w:r>
    </w:p>
    <w:p w14:paraId="2553919E" w14:textId="77777777" w:rsidR="000034CF" w:rsidRDefault="000034CF" w:rsidP="0009266C">
      <w:pPr>
        <w:spacing w:line="276" w:lineRule="auto"/>
        <w:rPr>
          <w:rFonts w:asciiTheme="majorHAnsi" w:hAnsiTheme="majorHAnsi"/>
          <w:sz w:val="21"/>
          <w:szCs w:val="21"/>
        </w:rPr>
      </w:pPr>
    </w:p>
    <w:p w14:paraId="12063271" w14:textId="77777777" w:rsidR="0009266C" w:rsidRPr="00425181" w:rsidRDefault="0009266C" w:rsidP="0009266C">
      <w:pPr>
        <w:spacing w:line="276" w:lineRule="auto"/>
        <w:rPr>
          <w:rFonts w:asciiTheme="majorHAnsi" w:hAnsiTheme="majorHAnsi"/>
          <w:sz w:val="21"/>
          <w:szCs w:val="21"/>
        </w:rPr>
      </w:pPr>
    </w:p>
    <w:p w14:paraId="12C9DCF0" w14:textId="77777777" w:rsidR="0009266C" w:rsidRPr="00B46386" w:rsidRDefault="0009266C" w:rsidP="0009266C">
      <w:pPr>
        <w:pStyle w:val="Normalny1"/>
        <w:spacing w:line="276" w:lineRule="auto"/>
        <w:rPr>
          <w:rFonts w:ascii="Exo 2.0 Light" w:hAnsi="Exo 2.0 Light"/>
          <w:sz w:val="21"/>
          <w:szCs w:val="21"/>
        </w:rPr>
        <w:sectPr w:rsidR="0009266C" w:rsidRPr="00B46386" w:rsidSect="00981E5A">
          <w:headerReference w:type="first" r:id="rId13"/>
          <w:pgSz w:w="16838" w:h="11906" w:orient="landscape"/>
          <w:pgMar w:top="1134" w:right="851" w:bottom="1134" w:left="1134" w:header="0" w:footer="25" w:gutter="0"/>
          <w:pgNumType w:start="1"/>
          <w:cols w:space="708"/>
          <w:titlePg/>
          <w:docGrid w:linePitch="326"/>
        </w:sectPr>
      </w:pP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  <w:lang w:eastAsia="en-US"/>
        </w:rPr>
        <w:t>………………………</w:t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  <w:t xml:space="preserve">               </w:t>
      </w:r>
      <w:r w:rsidRPr="00425181">
        <w:rPr>
          <w:rFonts w:asciiTheme="majorHAnsi" w:hAnsiTheme="majorHAnsi"/>
          <w:sz w:val="21"/>
          <w:szCs w:val="21"/>
          <w:lang w:eastAsia="en-US"/>
        </w:rPr>
        <w:t>Podpis Wykonawcy</w:t>
      </w:r>
    </w:p>
    <w:p w14:paraId="652DAC64" w14:textId="77777777" w:rsidR="0009266C" w:rsidRPr="00CB7ED6" w:rsidRDefault="0023514F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212A30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lastRenderedPageBreak/>
        <w:t>Znak sprawy</w:t>
      </w:r>
      <w:r w:rsidRPr="00B47EBB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>:</w:t>
      </w:r>
      <w:r w:rsidR="003476C2" w:rsidRPr="00B47EBB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 xml:space="preserve"> </w:t>
      </w:r>
      <w:r w:rsidR="008A18CF">
        <w:rPr>
          <w:rFonts w:asciiTheme="majorHAnsi" w:eastAsia="Cambria" w:hAnsiTheme="majorHAnsi" w:cs="Cambria"/>
          <w:b/>
          <w:sz w:val="21"/>
          <w:szCs w:val="21"/>
        </w:rPr>
        <w:t>4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Pr="00212A30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 xml:space="preserve"> </w:t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  <w:t xml:space="preserve">                </w:t>
      </w:r>
      <w:r w:rsidR="0009266C" w:rsidRPr="00CB7ED6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3476C2">
        <w:rPr>
          <w:rFonts w:asciiTheme="majorHAnsi" w:eastAsia="Cambria" w:hAnsiTheme="majorHAnsi" w:cs="Cambria"/>
          <w:b/>
          <w:sz w:val="21"/>
          <w:szCs w:val="21"/>
        </w:rPr>
        <w:t>7</w:t>
      </w:r>
      <w:r w:rsidR="0009266C" w:rsidRPr="00CB7ED6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14:paraId="243B63ED" w14:textId="77777777"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14:paraId="15754EA5" w14:textId="77777777"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14:paraId="5056D7B9" w14:textId="77777777"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14:paraId="2E9EAE7F" w14:textId="77777777"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…………………………….</w:t>
      </w:r>
    </w:p>
    <w:p w14:paraId="18991342" w14:textId="77777777" w:rsidR="0009266C" w:rsidRPr="00CB7ED6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 xml:space="preserve">        pieczątka firmy</w:t>
      </w:r>
    </w:p>
    <w:p w14:paraId="43848BA4" w14:textId="77777777" w:rsidR="0009266C" w:rsidRPr="00CB7ED6" w:rsidRDefault="0009266C" w:rsidP="0009266C">
      <w:pPr>
        <w:pStyle w:val="Normalny1"/>
        <w:spacing w:before="120" w:after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ED6">
        <w:rPr>
          <w:rFonts w:asciiTheme="majorHAnsi" w:eastAsia="Cambria" w:hAnsiTheme="majorHAnsi" w:cs="Cambria"/>
          <w:b/>
          <w:sz w:val="21"/>
          <w:szCs w:val="21"/>
        </w:rPr>
        <w:t>OŚWIADCZENIE</w:t>
      </w:r>
    </w:p>
    <w:p w14:paraId="4EEDE30D" w14:textId="77777777" w:rsidR="00A05FDB" w:rsidRDefault="0009266C" w:rsidP="00C562FE">
      <w:pPr>
        <w:pStyle w:val="Normalny1"/>
        <w:spacing w:line="360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 xml:space="preserve">Składając ofertę w postępowaniu o udzielenie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CB7ED6">
        <w:rPr>
          <w:rFonts w:asciiTheme="majorHAnsi" w:eastAsia="Cambria" w:hAnsiTheme="majorHAnsi" w:cs="Cambria"/>
          <w:sz w:val="21"/>
          <w:szCs w:val="21"/>
        </w:rPr>
        <w:t>:</w:t>
      </w:r>
    </w:p>
    <w:p w14:paraId="172C46B6" w14:textId="77777777" w:rsidR="00A05FDB" w:rsidRDefault="00834A8C" w:rsidP="00217854">
      <w:pPr>
        <w:pStyle w:val="Normalny1"/>
        <w:spacing w:before="120" w:after="120" w:line="360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E75FE9">
        <w:rPr>
          <w:rFonts w:ascii="Cambria" w:eastAsia="Cambria" w:hAnsi="Cambria" w:cs="Cambria"/>
          <w:b/>
          <w:sz w:val="22"/>
          <w:szCs w:val="22"/>
        </w:rPr>
        <w:t>Poprawa bezpieczeństwa ppoż. w głównej siedzibie Uczelni – Pałacu Karola Poznańskiego</w:t>
      </w:r>
      <w:r w:rsidR="00FC5028" w:rsidRPr="00FC5028">
        <w:rPr>
          <w:rFonts w:ascii="Cambria" w:eastAsia="Cambria" w:hAnsi="Cambria" w:cs="Cambria"/>
          <w:b/>
          <w:sz w:val="22"/>
          <w:szCs w:val="22"/>
        </w:rPr>
        <w:t xml:space="preserve"> </w:t>
      </w:r>
    </w:p>
    <w:p w14:paraId="18A1778E" w14:textId="77777777" w:rsidR="0009266C" w:rsidRPr="00CB7ED6" w:rsidRDefault="0009266C" w:rsidP="0009266C">
      <w:pPr>
        <w:pStyle w:val="Normalny1"/>
        <w:spacing w:after="6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oświadczam/y*, iż Wykonawca ……………………………………………………….……………….</w:t>
      </w:r>
    </w:p>
    <w:p w14:paraId="05744859" w14:textId="77777777" w:rsidR="0009266C" w:rsidRPr="00CB7ED6" w:rsidRDefault="0009266C" w:rsidP="0009266C">
      <w:pPr>
        <w:pStyle w:val="Normalny1"/>
        <w:spacing w:after="60" w:line="276" w:lineRule="auto"/>
        <w:ind w:left="567" w:hanging="56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="Exo 2.0 Light" w:hAnsi="Exo 2.0 Light"/>
          <w:sz w:val="21"/>
          <w:szCs w:val="21"/>
        </w:rPr>
        <w:t>□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** nie przynależy do grupy kapitałowej***, w rozumieniu ustawy z dnia 16 lutego </w:t>
      </w:r>
      <w:r w:rsidRPr="00CB7ED6">
        <w:rPr>
          <w:rFonts w:asciiTheme="majorHAnsi" w:eastAsia="Cambria" w:hAnsiTheme="majorHAnsi" w:cs="Cambria"/>
          <w:sz w:val="21"/>
          <w:szCs w:val="21"/>
        </w:rPr>
        <w:br/>
        <w:t xml:space="preserve">2007 r. o ochronie konkurencji i konsumentów (Dz. U. Nr 50 poz. 331 z </w:t>
      </w:r>
      <w:proofErr w:type="spellStart"/>
      <w:r w:rsidRPr="00CB7ED6">
        <w:rPr>
          <w:rFonts w:asciiTheme="majorHAnsi" w:eastAsia="Cambria" w:hAnsiTheme="majorHAnsi" w:cs="Cambria"/>
          <w:sz w:val="21"/>
          <w:szCs w:val="21"/>
        </w:rPr>
        <w:t>późń</w:t>
      </w:r>
      <w:proofErr w:type="spellEnd"/>
      <w:r w:rsidRPr="00CB7ED6">
        <w:rPr>
          <w:rFonts w:asciiTheme="majorHAnsi" w:eastAsia="Cambria" w:hAnsiTheme="majorHAnsi" w:cs="Cambria"/>
          <w:sz w:val="21"/>
          <w:szCs w:val="21"/>
        </w:rPr>
        <w:t xml:space="preserve">. zm.) </w:t>
      </w:r>
      <w:r w:rsidRPr="00CB7ED6">
        <w:rPr>
          <w:rFonts w:asciiTheme="majorHAnsi" w:eastAsia="Cambria" w:hAnsiTheme="majorHAnsi" w:cs="Cambria"/>
          <w:sz w:val="21"/>
          <w:szCs w:val="21"/>
        </w:rPr>
        <w:br/>
        <w:t>z Wykonawcami, którzy złożyli oferty w przedmiotowym postępowaniu o udzielenie zamówienia.</w:t>
      </w:r>
    </w:p>
    <w:p w14:paraId="590835ED" w14:textId="77777777" w:rsidR="0009266C" w:rsidRPr="00CB7ED6" w:rsidRDefault="0009266C" w:rsidP="0009266C">
      <w:pPr>
        <w:pStyle w:val="Normalny1"/>
        <w:spacing w:after="60" w:line="276" w:lineRule="auto"/>
        <w:ind w:left="567" w:hanging="56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="Exo 2.0 Light" w:hAnsi="Exo 2.0 Light"/>
          <w:sz w:val="21"/>
          <w:szCs w:val="21"/>
        </w:rPr>
        <w:t>□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** przynależy do grupy kapitałowej***, w rozumieniu ustawy z dnia 16 lutego 2007 r. </w:t>
      </w:r>
      <w:r w:rsidRPr="00CB7ED6">
        <w:rPr>
          <w:rFonts w:asciiTheme="majorHAnsi" w:eastAsia="Cambria" w:hAnsiTheme="majorHAnsi" w:cs="Cambria"/>
          <w:sz w:val="21"/>
          <w:szCs w:val="21"/>
        </w:rPr>
        <w:br/>
        <w:t xml:space="preserve">o ochronie konkurencji i konsumentów (Dz. U. Nr 50 poz. 331 z </w:t>
      </w:r>
      <w:proofErr w:type="spellStart"/>
      <w:r w:rsidRPr="00CB7ED6">
        <w:rPr>
          <w:rFonts w:asciiTheme="majorHAnsi" w:eastAsia="Cambria" w:hAnsiTheme="majorHAnsi" w:cs="Cambria"/>
          <w:sz w:val="21"/>
          <w:szCs w:val="21"/>
        </w:rPr>
        <w:t>późń</w:t>
      </w:r>
      <w:proofErr w:type="spellEnd"/>
      <w:r w:rsidRPr="00CB7ED6">
        <w:rPr>
          <w:rFonts w:asciiTheme="majorHAnsi" w:eastAsia="Cambria" w:hAnsiTheme="majorHAnsi" w:cs="Cambria"/>
          <w:sz w:val="21"/>
          <w:szCs w:val="21"/>
        </w:rPr>
        <w:t>. zm.), łącznie z nw. Wykonawcami którzy złożyli odrębne oferty w przedmiotowym postępowaniu o udzielenie zamówienia:</w:t>
      </w:r>
    </w:p>
    <w:p w14:paraId="2B09BCC2" w14:textId="77777777" w:rsidR="0009266C" w:rsidRPr="00CB7ED6" w:rsidRDefault="0009266C" w:rsidP="0087412B">
      <w:pPr>
        <w:pStyle w:val="Normalny1"/>
        <w:numPr>
          <w:ilvl w:val="0"/>
          <w:numId w:val="13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14:paraId="2F9B3B64" w14:textId="77777777" w:rsidR="0009266C" w:rsidRPr="00CB7ED6" w:rsidRDefault="0009266C" w:rsidP="0087412B">
      <w:pPr>
        <w:pStyle w:val="Normalny1"/>
        <w:numPr>
          <w:ilvl w:val="0"/>
          <w:numId w:val="13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14:paraId="714227CB" w14:textId="77777777" w:rsidR="0009266C" w:rsidRPr="00CB7ED6" w:rsidRDefault="0009266C" w:rsidP="0087412B">
      <w:pPr>
        <w:pStyle w:val="Normalny1"/>
        <w:numPr>
          <w:ilvl w:val="0"/>
          <w:numId w:val="13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14:paraId="11FD86FE" w14:textId="77777777" w:rsidR="0009266C" w:rsidRPr="00CB7ED6" w:rsidRDefault="0009266C" w:rsidP="0087412B">
      <w:pPr>
        <w:pStyle w:val="Normalny1"/>
        <w:numPr>
          <w:ilvl w:val="0"/>
          <w:numId w:val="13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14:paraId="463075A5" w14:textId="77777777"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>*      niepotrzebne skreślić lub pominąć.</w:t>
      </w:r>
    </w:p>
    <w:p w14:paraId="4C1E1DB2" w14:textId="77777777" w:rsidR="0009266C" w:rsidRPr="00CB7ED6" w:rsidRDefault="0009266C" w:rsidP="0009266C">
      <w:pPr>
        <w:pStyle w:val="Normalny1"/>
        <w:spacing w:after="60" w:line="276" w:lineRule="auto"/>
        <w:ind w:left="849" w:hanging="849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>**    właściwe zaznaczyć</w:t>
      </w:r>
    </w:p>
    <w:p w14:paraId="3A661EF0" w14:textId="77777777" w:rsidR="0009266C" w:rsidRPr="00CB7ED6" w:rsidRDefault="0009266C" w:rsidP="0009266C">
      <w:pPr>
        <w:pStyle w:val="Normalny1"/>
        <w:spacing w:line="276" w:lineRule="auto"/>
        <w:ind w:left="357" w:hanging="35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*** zgodnie z art. 4 pkt 14 ustawy z dnia 16 lutego 2007r. o ochronie konkurencji i konsumentów (Dz. U. Nr 50, poz. 331, z </w:t>
      </w:r>
      <w:proofErr w:type="spellStart"/>
      <w:r w:rsidRPr="00CB7ED6">
        <w:rPr>
          <w:rFonts w:asciiTheme="majorHAnsi" w:eastAsia="Cambria" w:hAnsiTheme="majorHAnsi" w:cs="Cambria"/>
          <w:i/>
          <w:sz w:val="21"/>
          <w:szCs w:val="21"/>
        </w:rPr>
        <w:t>późń</w:t>
      </w:r>
      <w:proofErr w:type="spellEnd"/>
      <w:r w:rsidRPr="00CB7ED6">
        <w:rPr>
          <w:rFonts w:asciiTheme="majorHAnsi" w:eastAsia="Cambria" w:hAnsiTheme="majorHAnsi" w:cs="Cambria"/>
          <w:i/>
          <w:sz w:val="21"/>
          <w:szCs w:val="21"/>
        </w:rPr>
        <w:t>. zm.) przez grupę kapitałową rozumie się wszystkich przedsiębiorców, którzy są kontrolowani w sposób bezpośredni lub pośredni przez jednego przedsiębiorcę, w tym również tego przedsiębiorcę</w:t>
      </w:r>
    </w:p>
    <w:p w14:paraId="7ABDBEE4" w14:textId="77777777"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5C512BA2" w14:textId="77777777" w:rsidR="0009266C" w:rsidRPr="00CB7ED6" w:rsidRDefault="0009266C" w:rsidP="0009266C">
      <w:pPr>
        <w:pStyle w:val="Normalny1"/>
        <w:spacing w:line="276" w:lineRule="auto"/>
        <w:jc w:val="right"/>
        <w:rPr>
          <w:rFonts w:asciiTheme="majorHAnsi" w:eastAsia="Cambria" w:hAnsiTheme="majorHAnsi" w:cs="Cambria"/>
          <w:sz w:val="21"/>
          <w:szCs w:val="21"/>
        </w:rPr>
      </w:pPr>
    </w:p>
    <w:p w14:paraId="3103DAF7" w14:textId="77777777"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7BF40BE5" w14:textId="77777777"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5C794C0C" w14:textId="77777777"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34674BF1" w14:textId="77777777" w:rsidR="003439DF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  <w:t xml:space="preserve">         </w:t>
      </w:r>
    </w:p>
    <w:p w14:paraId="79D91F62" w14:textId="77777777" w:rsidR="0009266C" w:rsidRPr="00CB7ED6" w:rsidRDefault="0009266C" w:rsidP="003439DF">
      <w:pPr>
        <w:pStyle w:val="Normalny1"/>
        <w:spacing w:line="276" w:lineRule="auto"/>
        <w:ind w:left="7090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</w:t>
      </w:r>
    </w:p>
    <w:p w14:paraId="1995F3B5" w14:textId="77777777" w:rsidR="0009266C" w:rsidRPr="00CB7ED6" w:rsidRDefault="0009266C" w:rsidP="003439DF">
      <w:pPr>
        <w:pStyle w:val="Normalny1"/>
        <w:spacing w:line="276" w:lineRule="auto"/>
        <w:ind w:left="6946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Podpis Wykonawcy</w:t>
      </w:r>
    </w:p>
    <w:p w14:paraId="28B31908" w14:textId="77777777"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</w:p>
    <w:p w14:paraId="79D41D2C" w14:textId="77777777" w:rsidR="00217854" w:rsidRDefault="00217854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</w:p>
    <w:p w14:paraId="597015F2" w14:textId="77777777" w:rsidR="00217854" w:rsidRDefault="00217854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</w:p>
    <w:p w14:paraId="3C06D395" w14:textId="77777777"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b/>
          <w:i/>
          <w:sz w:val="21"/>
          <w:szCs w:val="21"/>
        </w:rPr>
        <w:t xml:space="preserve">UWAGA: </w:t>
      </w:r>
    </w:p>
    <w:p w14:paraId="6CEFDFD5" w14:textId="77777777" w:rsidR="0009266C" w:rsidRPr="00CB7ED6" w:rsidRDefault="0009266C" w:rsidP="00186EFC">
      <w:pPr>
        <w:pStyle w:val="Normalny1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ajorHAnsi" w:hAnsiTheme="majorHAnsi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Niniejsze oświadczenie składa każdy z Wykonawców wspólnie ubiegających się o udzielenie zamówienia, w tym również każdy ze wspólników spółki cywilnej. </w:t>
      </w:r>
    </w:p>
    <w:p w14:paraId="496ACD03" w14:textId="77777777" w:rsidR="0009266C" w:rsidRPr="00CB7ED6" w:rsidRDefault="0009266C" w:rsidP="00186EFC">
      <w:pPr>
        <w:pStyle w:val="Normalny1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ajorHAnsi" w:hAnsiTheme="majorHAnsi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Oświadczenia nie składa się wraz z ofertą lecz </w:t>
      </w:r>
      <w:r w:rsidR="00C641E7">
        <w:rPr>
          <w:rFonts w:asciiTheme="majorHAnsi" w:eastAsia="Cambria" w:hAnsiTheme="majorHAnsi" w:cs="Cambria"/>
          <w:i/>
          <w:sz w:val="21"/>
          <w:szCs w:val="21"/>
        </w:rPr>
        <w:t>na wezwanie Zamawiającego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>.</w:t>
      </w:r>
    </w:p>
    <w:p w14:paraId="2147D5D1" w14:textId="77777777" w:rsidR="0009266C" w:rsidRPr="00B46386" w:rsidRDefault="0009266C" w:rsidP="00186EFC">
      <w:pPr>
        <w:pStyle w:val="Normalny1"/>
        <w:numPr>
          <w:ilvl w:val="0"/>
          <w:numId w:val="24"/>
        </w:numPr>
        <w:spacing w:line="276" w:lineRule="auto"/>
        <w:ind w:left="284" w:hanging="284"/>
        <w:jc w:val="both"/>
        <w:rPr>
          <w:rFonts w:ascii="Exo 2.0 Light" w:hAnsi="Exo 2.0 Light"/>
          <w:i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Wraz ze złożeniem oświadczenia, Wykonawca może przedstawić </w:t>
      </w:r>
      <w:r w:rsidR="00DD69A9">
        <w:rPr>
          <w:rFonts w:asciiTheme="majorHAnsi" w:eastAsia="Cambria" w:hAnsiTheme="majorHAnsi" w:cs="Cambria"/>
          <w:i/>
          <w:sz w:val="21"/>
          <w:szCs w:val="21"/>
        </w:rPr>
        <w:t>dokumenty lub informacje potwierdzające</w:t>
      </w:r>
      <w:r w:rsidR="00DD69A9" w:rsidRPr="00DD69A9">
        <w:rPr>
          <w:rFonts w:asciiTheme="majorHAnsi" w:eastAsia="Cambria" w:hAnsiTheme="majorHAnsi" w:cs="Cambria"/>
          <w:i/>
          <w:sz w:val="21"/>
          <w:szCs w:val="21"/>
        </w:rPr>
        <w:t xml:space="preserve"> przygotowanie oferty, niezależnie od innego Wykonawcy należącego do tej samej grupy kapitałowej</w:t>
      </w:r>
      <w:r w:rsidR="00DD69A9">
        <w:rPr>
          <w:rFonts w:asciiTheme="majorHAnsi" w:eastAsia="Cambria" w:hAnsiTheme="majorHAnsi" w:cs="Cambria"/>
          <w:i/>
          <w:sz w:val="21"/>
          <w:szCs w:val="21"/>
        </w:rPr>
        <w:t>, tym samym, że powiązania z innym W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>ykonawcą nie prowadzą do zakłócenia konkurencji w</w:t>
      </w:r>
      <w:r w:rsidR="00DD69A9">
        <w:rPr>
          <w:rFonts w:asciiTheme="majorHAnsi" w:eastAsia="Cambria" w:hAnsiTheme="majorHAnsi" w:cs="Cambria"/>
          <w:i/>
          <w:sz w:val="21"/>
          <w:szCs w:val="21"/>
        </w:rPr>
        <w:t> 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>postępowaniu o udzielenie zamówienia.</w:t>
      </w:r>
      <w:r w:rsidRPr="00B46386">
        <w:rPr>
          <w:rFonts w:ascii="Exo 2.0 Light" w:hAnsi="Exo 2.0 Light"/>
        </w:rPr>
        <w:br w:type="page"/>
      </w:r>
    </w:p>
    <w:p w14:paraId="5BE271B7" w14:textId="77777777" w:rsidR="0009266C" w:rsidRPr="00EF0EDE" w:rsidRDefault="0023514F" w:rsidP="0009266C">
      <w:pPr>
        <w:pStyle w:val="Normalny1"/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212A30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lastRenderedPageBreak/>
        <w:t xml:space="preserve">Znak </w:t>
      </w:r>
      <w:r w:rsidRPr="00B47EBB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 xml:space="preserve">sprawy: </w:t>
      </w:r>
      <w:r w:rsidR="008A18CF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>4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70CD3" w:rsidRPr="00B47EBB">
        <w:rPr>
          <w:rFonts w:asciiTheme="majorHAnsi" w:eastAsia="Cambria" w:hAnsiTheme="majorHAnsi" w:cs="Cambria"/>
          <w:b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3476C2" w:rsidRPr="00B47EBB">
        <w:rPr>
          <w:rFonts w:asciiTheme="majorHAnsi" w:eastAsia="Cambria" w:hAnsiTheme="majorHAnsi" w:cs="Cambria"/>
          <w:b/>
          <w:sz w:val="21"/>
          <w:szCs w:val="21"/>
        </w:rPr>
        <w:t>8</w:t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14:paraId="19315B90" w14:textId="77777777" w:rsidR="0009266C" w:rsidRPr="00EF0EDE" w:rsidRDefault="0009266C" w:rsidP="0009266C">
      <w:pPr>
        <w:pStyle w:val="Normalny1"/>
        <w:spacing w:line="276" w:lineRule="auto"/>
        <w:ind w:left="7080"/>
        <w:jc w:val="right"/>
        <w:rPr>
          <w:rFonts w:asciiTheme="majorHAnsi" w:eastAsia="Cambria" w:hAnsiTheme="majorHAnsi" w:cs="Cambria"/>
          <w:b/>
          <w:sz w:val="21"/>
          <w:szCs w:val="21"/>
        </w:rPr>
      </w:pPr>
    </w:p>
    <w:p w14:paraId="1592743D" w14:textId="77777777" w:rsidR="0009266C" w:rsidRPr="00EF0EDE" w:rsidRDefault="0009266C" w:rsidP="0009266C">
      <w:pPr>
        <w:pStyle w:val="Normalny1"/>
        <w:spacing w:line="276" w:lineRule="auto"/>
        <w:ind w:left="7080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2E82023B" w14:textId="77777777"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</w:p>
    <w:p w14:paraId="4C9C6281" w14:textId="77777777"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PEŁNOMOCNICTWO WYKONAWCÓW WSPÓLNIE UBIEGAJĄCYCH SIĘ O UDZIELENIE ZAMÓWIENIA</w:t>
      </w:r>
    </w:p>
    <w:p w14:paraId="267BDD3C" w14:textId="77777777"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</w:p>
    <w:p w14:paraId="78E30FA0" w14:textId="77777777" w:rsidR="0009266C" w:rsidRPr="00EF0EDE" w:rsidRDefault="0009266C" w:rsidP="005B32D4">
      <w:pPr>
        <w:pStyle w:val="Normalny1"/>
        <w:spacing w:before="240" w:after="120" w:line="276" w:lineRule="auto"/>
        <w:ind w:left="851" w:hanging="851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14:paraId="39DB5C3F" w14:textId="77777777" w:rsidR="0009266C" w:rsidRPr="005B32D4" w:rsidRDefault="00834A8C" w:rsidP="0094140B">
      <w:pPr>
        <w:pStyle w:val="Normalny2"/>
        <w:spacing w:line="360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E75FE9">
        <w:rPr>
          <w:rFonts w:ascii="Cambria" w:eastAsia="Cambria" w:hAnsi="Cambria" w:cs="Cambria"/>
          <w:b/>
          <w:sz w:val="22"/>
          <w:szCs w:val="22"/>
        </w:rPr>
        <w:t>Poprawa bezpieczeństwa ppoż. w głównej siedzibie Uczelni – Pałacu Karola Poznańskiego</w:t>
      </w:r>
      <w:r w:rsidR="00FC5028" w:rsidRPr="00FC5028">
        <w:rPr>
          <w:rFonts w:ascii="Cambria" w:eastAsia="Cambria" w:hAnsi="Cambria" w:cs="Cambria"/>
          <w:b/>
          <w:sz w:val="22"/>
          <w:szCs w:val="22"/>
        </w:rPr>
        <w:t xml:space="preserve"> </w:t>
      </w:r>
    </w:p>
    <w:p w14:paraId="2F6E9EC0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my niżej podpisani .............................................................................................................</w:t>
      </w:r>
    </w:p>
    <w:p w14:paraId="41CCF8A0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6F6AF9E6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reprezentujący wykonawców: ...........................................................................................</w:t>
      </w:r>
    </w:p>
    <w:p w14:paraId="7601DC58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14:paraId="406F1C79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wspólnie ubiegających się o udzielenie zamówienia, oświadczamy, że w przypadku uzyskania zamówienia publicznego będącego przedmiotem niniejszego postępowania zamierzamy zawrzeć umowę o współpracy w celu realizacji niniejszego zamówienia.</w:t>
      </w:r>
    </w:p>
    <w:p w14:paraId="01A41538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Pozostaniemy związani tą umową przez okres niezbędny dla realizacji zmówienia nie krócej jednak niż okres przewidziany umową z Zamawiającym, łącznie z okresem rękojmi za wady. Będziemy solidarnie odpowiadać za zgodną z warunkami umowy zawartej z Zamawiającym realizację zamówienia.</w:t>
      </w:r>
    </w:p>
    <w:p w14:paraId="0ECEAEDB" w14:textId="77777777" w:rsidR="0009266C" w:rsidRPr="00EF0EDE" w:rsidRDefault="0009266C" w:rsidP="0009266C">
      <w:pPr>
        <w:pStyle w:val="Normalny1"/>
        <w:spacing w:before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sz w:val="21"/>
          <w:szCs w:val="21"/>
          <w:u w:val="single"/>
        </w:rPr>
        <w:t xml:space="preserve">Wspólnie ustanawiamy </w:t>
      </w: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Pełnomocnikiem:</w:t>
      </w:r>
    </w:p>
    <w:p w14:paraId="2A16D32A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</w:p>
    <w:p w14:paraId="48AFBBCD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</w:rPr>
        <w:t>...................................................................................................................................................,</w:t>
      </w:r>
    </w:p>
    <w:p w14:paraId="18C478E3" w14:textId="77777777" w:rsidR="0009266C" w:rsidRPr="00EF0EDE" w:rsidRDefault="0009266C" w:rsidP="00186EFC">
      <w:pPr>
        <w:pStyle w:val="Normalny1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color w:val="000000"/>
          <w:sz w:val="21"/>
          <w:szCs w:val="21"/>
        </w:rPr>
      </w:pP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 xml:space="preserve">który jest upoważniony do reprezentowania nas, jak również każdej z w/w firm z osobna: 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br/>
        <w:t>w postępowaniu o udzielenie zamówienia publicznego,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ab/>
      </w:r>
    </w:p>
    <w:p w14:paraId="445E4A52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Niniejsze pełnomocnictwo obejmuje prawo do dokonywania wszelkich czynności</w:t>
      </w:r>
      <w:r w:rsidRPr="00EF0EDE">
        <w:rPr>
          <w:rFonts w:asciiTheme="majorHAnsi" w:eastAsia="Cambria" w:hAnsiTheme="majorHAnsi" w:cs="Cambria"/>
          <w:sz w:val="21"/>
          <w:szCs w:val="21"/>
        </w:rPr>
        <w:br/>
        <w:t xml:space="preserve">w postępowaniu o udzielenie zamówienia, a w szczególności do: </w:t>
      </w:r>
    </w:p>
    <w:p w14:paraId="70560BEB" w14:textId="77777777"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podpisania i złożenia w imieniu wykonawcy oferty wraz z załącznikami*,</w:t>
      </w:r>
    </w:p>
    <w:p w14:paraId="3014384C" w14:textId="77777777"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składania w toku postępowania wszelkich oświadczeń i dokonywania czynności przewidzianych przepisami prawa oraz składania innych oświadczeń w związku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 xml:space="preserve"> z tym postępowaniem, w tym poświadczenia kopii dokumentów za ich zgodność z oryginałem*,</w:t>
      </w:r>
    </w:p>
    <w:p w14:paraId="12C09441" w14:textId="77777777"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 xml:space="preserve">składania wyjaśnień dotyczących treści ofert oraz innych dokumentów składanych 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>w postępowaniu*,</w:t>
      </w:r>
    </w:p>
    <w:p w14:paraId="01043086" w14:textId="77777777"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prowadzenia korespondencji w toczącym się postępowaniu*,</w:t>
      </w:r>
    </w:p>
    <w:p w14:paraId="18C62CEB" w14:textId="77777777"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..........................................................................................................................................................................</w:t>
      </w:r>
      <w:r w:rsidR="008513D7">
        <w:rPr>
          <w:rFonts w:asciiTheme="majorHAnsi" w:eastAsia="Cambria" w:hAnsiTheme="majorHAnsi" w:cs="Cambria"/>
          <w:sz w:val="21"/>
          <w:szCs w:val="21"/>
        </w:rPr>
        <w:t xml:space="preserve">...............................................(określić </w:t>
      </w:r>
      <w:r w:rsidRPr="008513D7">
        <w:rPr>
          <w:rFonts w:asciiTheme="majorHAnsi" w:eastAsia="Cambria" w:hAnsiTheme="majorHAnsi" w:cs="Cambria"/>
          <w:sz w:val="21"/>
          <w:szCs w:val="21"/>
        </w:rPr>
        <w:t>zakres udzielonych ewentualnych dodatko</w:t>
      </w:r>
      <w:r w:rsidR="008513D7">
        <w:rPr>
          <w:rFonts w:asciiTheme="majorHAnsi" w:eastAsia="Cambria" w:hAnsiTheme="majorHAnsi" w:cs="Cambria"/>
          <w:sz w:val="21"/>
          <w:szCs w:val="21"/>
        </w:rPr>
        <w:t>wych uprawnień)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p w14:paraId="05B5FB9B" w14:textId="77777777" w:rsidR="008513D7" w:rsidRDefault="008513D7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004CD9">
        <w:rPr>
          <w:rFonts w:cs="Arial"/>
          <w:sz w:val="20"/>
        </w:rPr>
        <w:t>udzielania dalszego pełnomocnictwa</w:t>
      </w:r>
      <w:r>
        <w:rPr>
          <w:rFonts w:cs="Arial"/>
          <w:sz w:val="20"/>
        </w:rPr>
        <w:t>,</w:t>
      </w:r>
      <w:r w:rsidRPr="00004CD9">
        <w:rPr>
          <w:rFonts w:cs="Arial"/>
          <w:sz w:val="20"/>
        </w:rPr>
        <w:t>*</w:t>
      </w:r>
    </w:p>
    <w:p w14:paraId="31822C2F" w14:textId="77777777" w:rsidR="0009266C" w:rsidRPr="008513D7" w:rsidRDefault="0009266C" w:rsidP="00186EFC">
      <w:pPr>
        <w:pStyle w:val="Normalny1"/>
        <w:numPr>
          <w:ilvl w:val="0"/>
          <w:numId w:val="55"/>
        </w:numPr>
        <w:spacing w:after="120"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zawarcia umowy na re</w:t>
      </w:r>
      <w:r w:rsidR="008513D7">
        <w:rPr>
          <w:rFonts w:asciiTheme="majorHAnsi" w:eastAsia="Cambria" w:hAnsiTheme="majorHAnsi" w:cs="Cambria"/>
          <w:sz w:val="21"/>
          <w:szCs w:val="21"/>
        </w:rPr>
        <w:t>alizację zamówienia publicznego,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tbl>
      <w:tblPr>
        <w:tblW w:w="9678" w:type="dxa"/>
        <w:tblInd w:w="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227"/>
        <w:gridCol w:w="3301"/>
        <w:gridCol w:w="1457"/>
        <w:gridCol w:w="2693"/>
      </w:tblGrid>
      <w:tr w:rsidR="0009266C" w:rsidRPr="00EF0EDE" w14:paraId="2ECC2162" w14:textId="77777777" w:rsidTr="00C562FE">
        <w:trPr>
          <w:trHeight w:val="5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9E5D21D" w14:textId="77777777"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Nazwa firmy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BA8C39" w14:textId="77777777"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</w:rPr>
              <w:t>Imię i nazwisko osoby upoważnionej do udzielenia  pełnomocnictwa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FA2353A" w14:textId="77777777"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Data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CE10010" w14:textId="77777777"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  <w:t>Podpis osoby upoważnionej do udzielenia pełnomocnictwa</w:t>
            </w:r>
          </w:p>
        </w:tc>
      </w:tr>
      <w:tr w:rsidR="0009266C" w:rsidRPr="00EF0EDE" w14:paraId="561EC9E9" w14:textId="77777777" w:rsidTr="00C562FE">
        <w:trPr>
          <w:trHeight w:val="8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8296F96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8AAB62B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14:paraId="681B5FF1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14:paraId="7D3C95F6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851F069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A80B14E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  <w:tr w:rsidR="0009266C" w:rsidRPr="00EF0EDE" w14:paraId="548B0794" w14:textId="77777777" w:rsidTr="00C562FE">
        <w:trPr>
          <w:trHeight w:val="28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34E1E8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5CB818E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14:paraId="4B362397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14:paraId="77002D1F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CFF339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B2C061" w14:textId="77777777"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</w:tbl>
    <w:p w14:paraId="74AE9766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*niepotrzebne skreślić lub pominąć.</w:t>
      </w:r>
    </w:p>
    <w:p w14:paraId="68F30DB4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Uwaga</w:t>
      </w:r>
      <w:r w:rsidRPr="00EF0EDE">
        <w:rPr>
          <w:rFonts w:asciiTheme="majorHAnsi" w:eastAsia="Cambria" w:hAnsiTheme="majorHAnsi" w:cs="Cambria"/>
          <w:b/>
          <w:sz w:val="21"/>
          <w:szCs w:val="21"/>
        </w:rPr>
        <w:t>:</w:t>
      </w:r>
    </w:p>
    <w:p w14:paraId="4F6190BA" w14:textId="77777777"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EF0EDE">
        <w:rPr>
          <w:rFonts w:asciiTheme="majorHAnsi" w:eastAsia="Cambria" w:hAnsiTheme="majorHAnsi" w:cs="Cambria"/>
          <w:i/>
          <w:sz w:val="21"/>
          <w:szCs w:val="21"/>
        </w:rPr>
        <w:lastRenderedPageBreak/>
        <w:t>Pełnomocnictwo musi być podpisane przez wszystkich Wykonawców ubiegających się wspólnie o udzielenie zamówienia. Podpisy muszą być złożone przez osoby upoważnione do składania oświadczeń woli w imieniu Wykonawców oraz muszą zostać załączone dok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umenty</w:t>
      </w:r>
      <w:r w:rsidRPr="00EF0EDE">
        <w:rPr>
          <w:rFonts w:asciiTheme="majorHAnsi" w:eastAsia="Cambria" w:hAnsiTheme="majorHAnsi" w:cs="Cambria"/>
          <w:i/>
          <w:sz w:val="21"/>
          <w:szCs w:val="21"/>
        </w:rPr>
        <w:t>, z których wynikło będzie to uprawnienie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.</w:t>
      </w:r>
    </w:p>
    <w:p w14:paraId="6CF9FD58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4D7907A3" w14:textId="77777777"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14:paraId="3726DCFF" w14:textId="77777777"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14:paraId="68F8E1E0" w14:textId="77777777"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14:paraId="2EFE33E7" w14:textId="77777777"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14:paraId="691A037A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26044201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0C64DC4F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1464822B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6EE25953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7C89BDB5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4B3FD2FF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6A8E5F6B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72EF8374" w14:textId="77777777"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6992F572" w14:textId="77777777" w:rsidR="006265F7" w:rsidRDefault="006265F7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14:paraId="2F1FFB56" w14:textId="03C4644B" w:rsidR="00FF09E8" w:rsidRPr="004659D8" w:rsidRDefault="00FF09E8" w:rsidP="004659D8">
      <w:pPr>
        <w:widowControl/>
        <w:suppressAutoHyphens w:val="0"/>
        <w:rPr>
          <w:rFonts w:ascii="Exo 2.0 Light" w:eastAsia="Cambria" w:hAnsi="Exo 2.0 Light" w:cs="Cambria"/>
          <w:kern w:val="0"/>
          <w:sz w:val="22"/>
          <w:szCs w:val="22"/>
          <w:lang w:eastAsia="pl-PL"/>
        </w:rPr>
      </w:pPr>
    </w:p>
    <w:sectPr w:rsidR="00FF09E8" w:rsidRPr="004659D8" w:rsidSect="0009266C">
      <w:headerReference w:type="first" r:id="rId14"/>
      <w:footerReference w:type="first" r:id="rId15"/>
      <w:footnotePr>
        <w:numRestart w:val="eachSect"/>
      </w:footnotePr>
      <w:pgSz w:w="11906" w:h="16838"/>
      <w:pgMar w:top="851" w:right="1134" w:bottom="851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3D789" w14:textId="77777777" w:rsidR="004A3C13" w:rsidRDefault="004A3C13" w:rsidP="00BE6F90">
      <w:r>
        <w:separator/>
      </w:r>
    </w:p>
  </w:endnote>
  <w:endnote w:type="continuationSeparator" w:id="0">
    <w:p w14:paraId="3281FD3D" w14:textId="77777777" w:rsidR="004A3C13" w:rsidRDefault="004A3C13" w:rsidP="00BE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de Latin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Meiryo"/>
    <w:charset w:val="80"/>
    <w:family w:val="swiss"/>
    <w:pitch w:val="default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xo 2.0 Light">
    <w:altName w:val="Arial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6F021" w14:textId="77777777" w:rsidR="00D36EA5" w:rsidRPr="006112BF" w:rsidRDefault="00D36EA5" w:rsidP="006112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85AAE" w14:textId="77777777" w:rsidR="00D36EA5" w:rsidRDefault="00D36E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3DDB9" w14:textId="77777777" w:rsidR="004A3C13" w:rsidRDefault="004A3C13" w:rsidP="00BE6F90">
      <w:r>
        <w:separator/>
      </w:r>
    </w:p>
  </w:footnote>
  <w:footnote w:type="continuationSeparator" w:id="0">
    <w:p w14:paraId="4B0D3D3E" w14:textId="77777777" w:rsidR="004A3C13" w:rsidRDefault="004A3C13" w:rsidP="00BE6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7AEE9" w14:textId="77777777" w:rsidR="00D36EA5" w:rsidRDefault="00D36EA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2B32" w14:textId="77777777" w:rsidR="00D36EA5" w:rsidRDefault="00D36EA5">
    <w:pPr>
      <w:pStyle w:val="Nagwek"/>
    </w:pPr>
    <w:r w:rsidRPr="004E6E09"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61E977C0" wp14:editId="54A3DA23">
          <wp:simplePos x="0" y="0"/>
          <wp:positionH relativeFrom="page">
            <wp:align>left</wp:align>
          </wp:positionH>
          <wp:positionV relativeFrom="page">
            <wp:posOffset>-409651</wp:posOffset>
          </wp:positionV>
          <wp:extent cx="7559570" cy="11294669"/>
          <wp:effectExtent l="19050" t="0" r="328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" t="-5" r="-8" b="-5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2948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6EBEF" w14:textId="77777777" w:rsidR="00D36EA5" w:rsidRDefault="00D36EA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31467" w14:textId="77777777" w:rsidR="00D36EA5" w:rsidRDefault="00D36E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4" w15:restartNumberingAfterBreak="0">
    <w:nsid w:val="00000007"/>
    <w:multiLevelType w:val="multilevel"/>
    <w:tmpl w:val="A6D4B15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5" w15:restartNumberingAfterBreak="0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9"/>
    <w:multiLevelType w:val="multi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color w:val="auto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A"/>
    <w:multiLevelType w:val="multilevel"/>
    <w:tmpl w:val="0000000A"/>
    <w:name w:val="WW8Num36"/>
    <w:lvl w:ilvl="0">
      <w:start w:val="3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cs="Times New Roman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</w:abstractNum>
  <w:abstractNum w:abstractNumId="9" w15:restartNumberingAfterBreak="0">
    <w:nsid w:val="0000000C"/>
    <w:multiLevelType w:val="multilevel"/>
    <w:tmpl w:val="0000000C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3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</w:abstractNum>
  <w:abstractNum w:abstractNumId="11" w15:restartNumberingAfterBreak="0">
    <w:nsid w:val="0000000F"/>
    <w:multiLevelType w:val="singleLevel"/>
    <w:tmpl w:val="0000000F"/>
    <w:name w:val="WW8Num41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1"/>
    <w:multiLevelType w:val="singleLevel"/>
    <w:tmpl w:val="00000011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14" w15:restartNumberingAfterBreak="0">
    <w:nsid w:val="00000012"/>
    <w:multiLevelType w:val="singleLevel"/>
    <w:tmpl w:val="00000012"/>
    <w:name w:val="WW8Num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5" w15:restartNumberingAfterBreak="0">
    <w:nsid w:val="00000013"/>
    <w:multiLevelType w:val="singleLevel"/>
    <w:tmpl w:val="00000013"/>
    <w:name w:val="WW8Num45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6" w15:restartNumberingAfterBreak="0">
    <w:nsid w:val="00000015"/>
    <w:multiLevelType w:val="singleLevel"/>
    <w:tmpl w:val="00000015"/>
    <w:name w:val="WW8Num4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17" w15:restartNumberingAfterBreak="0">
    <w:nsid w:val="00000016"/>
    <w:multiLevelType w:val="multilevel"/>
    <w:tmpl w:val="00000016"/>
    <w:name w:val="WW8Num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0000017"/>
    <w:multiLevelType w:val="single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00000018"/>
    <w:multiLevelType w:val="singleLevel"/>
    <w:tmpl w:val="00000018"/>
    <w:name w:val="WW8Num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20" w15:restartNumberingAfterBreak="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1" w15:restartNumberingAfterBreak="0">
    <w:nsid w:val="0000001A"/>
    <w:multiLevelType w:val="singleLevel"/>
    <w:tmpl w:val="0000001A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2" w15:restartNumberingAfterBreak="0">
    <w:nsid w:val="0000001B"/>
    <w:multiLevelType w:val="singleLevel"/>
    <w:tmpl w:val="0000001B"/>
    <w:name w:val="WW8Num5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3" w15:restartNumberingAfterBreak="0">
    <w:nsid w:val="0000001C"/>
    <w:multiLevelType w:val="singleLevel"/>
    <w:tmpl w:val="0000001C"/>
    <w:name w:val="WW8Num5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4" w15:restartNumberingAfterBreak="0">
    <w:nsid w:val="0000001D"/>
    <w:multiLevelType w:val="singleLevel"/>
    <w:tmpl w:val="0000001D"/>
    <w:name w:val="WW8Num55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5" w15:restartNumberingAfterBreak="0">
    <w:nsid w:val="0000001E"/>
    <w:multiLevelType w:val="multilevel"/>
    <w:tmpl w:val="0000001E"/>
    <w:name w:val="WW8Num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0000001F"/>
    <w:multiLevelType w:val="singleLevel"/>
    <w:tmpl w:val="0000001F"/>
    <w:name w:val="WW8Num57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7" w15:restartNumberingAfterBreak="0">
    <w:nsid w:val="00000020"/>
    <w:multiLevelType w:val="singleLevel"/>
    <w:tmpl w:val="00000020"/>
    <w:name w:val="WW8Num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8" w15:restartNumberingAfterBreak="0">
    <w:nsid w:val="00000021"/>
    <w:multiLevelType w:val="singleLevel"/>
    <w:tmpl w:val="00000021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9" w15:restartNumberingAfterBreak="0">
    <w:nsid w:val="00000022"/>
    <w:multiLevelType w:val="singleLevel"/>
    <w:tmpl w:val="00000022"/>
    <w:name w:val="WW8Num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30" w15:restartNumberingAfterBreak="0">
    <w:nsid w:val="00000023"/>
    <w:multiLevelType w:val="singleLevel"/>
    <w:tmpl w:val="00000023"/>
    <w:name w:val="WW8Num6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1" w15:restartNumberingAfterBreak="0">
    <w:nsid w:val="009326B6"/>
    <w:multiLevelType w:val="hybridMultilevel"/>
    <w:tmpl w:val="C17062A4"/>
    <w:lvl w:ilvl="0" w:tplc="0415000F">
      <w:start w:val="1"/>
      <w:numFmt w:val="decimal"/>
      <w:lvlText w:val="%1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6408"/>
        </w:tabs>
        <w:ind w:left="64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128"/>
        </w:tabs>
        <w:ind w:left="71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848"/>
        </w:tabs>
        <w:ind w:left="78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8568"/>
        </w:tabs>
        <w:ind w:left="85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9288"/>
        </w:tabs>
        <w:ind w:left="92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0008"/>
        </w:tabs>
        <w:ind w:left="100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0728"/>
        </w:tabs>
        <w:ind w:left="10728" w:hanging="180"/>
      </w:pPr>
      <w:rPr>
        <w:rFonts w:cs="Times New Roman"/>
      </w:rPr>
    </w:lvl>
  </w:abstractNum>
  <w:abstractNum w:abstractNumId="32" w15:restartNumberingAfterBreak="0">
    <w:nsid w:val="01247C55"/>
    <w:multiLevelType w:val="hybridMultilevel"/>
    <w:tmpl w:val="5E402B4A"/>
    <w:lvl w:ilvl="0" w:tplc="56AA39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02175726"/>
    <w:multiLevelType w:val="hybridMultilevel"/>
    <w:tmpl w:val="2DAA1A20"/>
    <w:lvl w:ilvl="0" w:tplc="4C64110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023B2F2A"/>
    <w:multiLevelType w:val="hybridMultilevel"/>
    <w:tmpl w:val="8C12309A"/>
    <w:lvl w:ilvl="0" w:tplc="6E40E4FA">
      <w:start w:val="1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449032B"/>
    <w:multiLevelType w:val="multilevel"/>
    <w:tmpl w:val="73A27CE4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83520C"/>
    <w:multiLevelType w:val="multilevel"/>
    <w:tmpl w:val="CD667E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04DB0575"/>
    <w:multiLevelType w:val="multilevel"/>
    <w:tmpl w:val="08002D4C"/>
    <w:styleLink w:val="StylKonspektynumerowanePogrubieniePodkrelenieZlewej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8560E64"/>
    <w:multiLevelType w:val="multilevel"/>
    <w:tmpl w:val="08002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08E4332B"/>
    <w:multiLevelType w:val="hybridMultilevel"/>
    <w:tmpl w:val="F2DA3790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40" w15:restartNumberingAfterBreak="0">
    <w:nsid w:val="09A83090"/>
    <w:multiLevelType w:val="hybridMultilevel"/>
    <w:tmpl w:val="270A0850"/>
    <w:lvl w:ilvl="0" w:tplc="9E906FA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0B335895"/>
    <w:multiLevelType w:val="multilevel"/>
    <w:tmpl w:val="103AD92C"/>
    <w:lvl w:ilvl="0">
      <w:start w:val="1"/>
      <w:numFmt w:val="decimal"/>
      <w:pStyle w:val="SGI-tredokumentunrartykuu"/>
      <w:suff w:val="nothing"/>
      <w:lvlText w:val="§ %1"/>
      <w:lvlJc w:val="left"/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SGI-tredokumentulistanumerowana-liczby"/>
      <w:lvlText w:val="%2."/>
      <w:lvlJc w:val="left"/>
      <w:pPr>
        <w:ind w:left="510" w:hanging="510"/>
      </w:pPr>
      <w:rPr>
        <w:rFonts w:asciiTheme="majorHAnsi" w:hAnsiTheme="majorHAnsi" w:cs="Times New Roman" w:hint="default"/>
        <w:b w:val="0"/>
        <w:i w:val="0"/>
        <w:color w:val="auto"/>
        <w:sz w:val="21"/>
        <w:szCs w:val="21"/>
      </w:rPr>
    </w:lvl>
    <w:lvl w:ilvl="2">
      <w:start w:val="1"/>
      <w:numFmt w:val="lowerLetter"/>
      <w:pStyle w:val="SGI-tredokumentulistanumerowana-literyiniej"/>
      <w:lvlText w:val="%3)"/>
      <w:lvlJc w:val="left"/>
      <w:pPr>
        <w:ind w:left="794" w:hanging="510"/>
      </w:pPr>
      <w:rPr>
        <w:rFonts w:asciiTheme="majorHAnsi" w:hAnsiTheme="majorHAnsi" w:cs="Arial" w:hint="default"/>
        <w:b w:val="0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0CCF18E1"/>
    <w:multiLevelType w:val="hybridMultilevel"/>
    <w:tmpl w:val="65B43210"/>
    <w:lvl w:ilvl="0" w:tplc="06E49B20">
      <w:start w:val="3"/>
      <w:numFmt w:val="decimal"/>
      <w:lvlText w:val="14.%1."/>
      <w:lvlJc w:val="left"/>
      <w:pPr>
        <w:ind w:left="720" w:hanging="360"/>
      </w:pPr>
      <w:rPr>
        <w:rFonts w:asciiTheme="majorHAnsi" w:hAnsiTheme="majorHAnsi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291F88"/>
    <w:multiLevelType w:val="hybridMultilevel"/>
    <w:tmpl w:val="C478E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2382A1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45DA3D6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41265A"/>
    <w:multiLevelType w:val="multilevel"/>
    <w:tmpl w:val="F5880A78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E0344A9"/>
    <w:multiLevelType w:val="hybridMultilevel"/>
    <w:tmpl w:val="B5FAD1D4"/>
    <w:lvl w:ilvl="0" w:tplc="5FC68CC4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1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401D7"/>
    <w:multiLevelType w:val="multilevel"/>
    <w:tmpl w:val="69624E82"/>
    <w:lvl w:ilvl="0">
      <w:start w:val="1"/>
      <w:numFmt w:val="decimal"/>
      <w:lvlText w:val="%1)"/>
      <w:lvlJc w:val="left"/>
      <w:pPr>
        <w:ind w:left="1462" w:hanging="360"/>
      </w:pPr>
    </w:lvl>
    <w:lvl w:ilvl="1">
      <w:start w:val="1"/>
      <w:numFmt w:val="lowerLetter"/>
      <w:lvlText w:val="%2."/>
      <w:lvlJc w:val="left"/>
      <w:pPr>
        <w:ind w:left="2182" w:hanging="360"/>
      </w:pPr>
    </w:lvl>
    <w:lvl w:ilvl="2">
      <w:start w:val="1"/>
      <w:numFmt w:val="lowerRoman"/>
      <w:lvlText w:val="%3."/>
      <w:lvlJc w:val="right"/>
      <w:pPr>
        <w:ind w:left="2902" w:hanging="180"/>
      </w:pPr>
    </w:lvl>
    <w:lvl w:ilvl="3">
      <w:start w:val="1"/>
      <w:numFmt w:val="decimal"/>
      <w:lvlText w:val="%4."/>
      <w:lvlJc w:val="left"/>
      <w:pPr>
        <w:ind w:left="3622" w:hanging="360"/>
      </w:pPr>
    </w:lvl>
    <w:lvl w:ilvl="4">
      <w:start w:val="1"/>
      <w:numFmt w:val="lowerLetter"/>
      <w:lvlText w:val="%5."/>
      <w:lvlJc w:val="left"/>
      <w:pPr>
        <w:ind w:left="4342" w:hanging="360"/>
      </w:pPr>
    </w:lvl>
    <w:lvl w:ilvl="5">
      <w:start w:val="1"/>
      <w:numFmt w:val="lowerRoman"/>
      <w:lvlText w:val="%6."/>
      <w:lvlJc w:val="right"/>
      <w:pPr>
        <w:ind w:left="5062" w:hanging="180"/>
      </w:pPr>
    </w:lvl>
    <w:lvl w:ilvl="6">
      <w:start w:val="1"/>
      <w:numFmt w:val="decimal"/>
      <w:lvlText w:val="%7."/>
      <w:lvlJc w:val="left"/>
      <w:pPr>
        <w:ind w:left="5782" w:hanging="360"/>
      </w:pPr>
    </w:lvl>
    <w:lvl w:ilvl="7">
      <w:start w:val="1"/>
      <w:numFmt w:val="lowerLetter"/>
      <w:lvlText w:val="%8."/>
      <w:lvlJc w:val="left"/>
      <w:pPr>
        <w:ind w:left="6502" w:hanging="360"/>
      </w:pPr>
    </w:lvl>
    <w:lvl w:ilvl="8">
      <w:start w:val="1"/>
      <w:numFmt w:val="lowerRoman"/>
      <w:lvlText w:val="%9."/>
      <w:lvlJc w:val="right"/>
      <w:pPr>
        <w:ind w:left="7222" w:hanging="180"/>
      </w:pPr>
    </w:lvl>
  </w:abstractNum>
  <w:abstractNum w:abstractNumId="47" w15:restartNumberingAfterBreak="0">
    <w:nsid w:val="0F6C6061"/>
    <w:multiLevelType w:val="hybridMultilevel"/>
    <w:tmpl w:val="8D08D02E"/>
    <w:lvl w:ilvl="0" w:tplc="025CE0BA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26333E"/>
    <w:multiLevelType w:val="hybridMultilevel"/>
    <w:tmpl w:val="BBB8102A"/>
    <w:lvl w:ilvl="0" w:tplc="5B7AC334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0BA55D1"/>
    <w:multiLevelType w:val="hybridMultilevel"/>
    <w:tmpl w:val="72688D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F81374"/>
    <w:multiLevelType w:val="hybridMultilevel"/>
    <w:tmpl w:val="F2BCD0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125E4205"/>
    <w:multiLevelType w:val="hybridMultilevel"/>
    <w:tmpl w:val="13DADC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3960EBF"/>
    <w:multiLevelType w:val="multilevel"/>
    <w:tmpl w:val="EA6A6CB8"/>
    <w:lvl w:ilvl="0">
      <w:start w:val="9"/>
      <w:numFmt w:val="decimal"/>
      <w:lvlText w:val="%1."/>
      <w:lvlJc w:val="left"/>
      <w:pPr>
        <w:ind w:left="360" w:hanging="360"/>
      </w:pPr>
      <w:rPr>
        <w:rFonts w:eastAsia="Cambria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mbr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mbria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hint="default"/>
        <w:color w:val="auto"/>
      </w:rPr>
    </w:lvl>
  </w:abstractNum>
  <w:abstractNum w:abstractNumId="53" w15:restartNumberingAfterBreak="0">
    <w:nsid w:val="13E6106C"/>
    <w:multiLevelType w:val="hybridMultilevel"/>
    <w:tmpl w:val="993AC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42C1B6F"/>
    <w:multiLevelType w:val="hybridMultilevel"/>
    <w:tmpl w:val="2C8661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4A07853"/>
    <w:multiLevelType w:val="hybridMultilevel"/>
    <w:tmpl w:val="24727C84"/>
    <w:lvl w:ilvl="0" w:tplc="51D81CB0">
      <w:start w:val="14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14BE78FE"/>
    <w:multiLevelType w:val="hybridMultilevel"/>
    <w:tmpl w:val="C03C6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5244240"/>
    <w:multiLevelType w:val="hybridMultilevel"/>
    <w:tmpl w:val="DF706314"/>
    <w:lvl w:ilvl="0" w:tplc="D2C66B9A">
      <w:start w:val="1"/>
      <w:numFmt w:val="lowerLetter"/>
      <w:lvlText w:val="%1)"/>
      <w:lvlJc w:val="left"/>
      <w:pPr>
        <w:ind w:left="927" w:hanging="360"/>
      </w:pPr>
      <w:rPr>
        <w:rFonts w:eastAsia="Cambria" w:hint="default"/>
        <w:color w:val="auto"/>
      </w:rPr>
    </w:lvl>
    <w:lvl w:ilvl="1" w:tplc="494E9890" w:tentative="1">
      <w:start w:val="1"/>
      <w:numFmt w:val="lowerLetter"/>
      <w:lvlText w:val="%2."/>
      <w:lvlJc w:val="left"/>
      <w:pPr>
        <w:ind w:left="1647" w:hanging="360"/>
      </w:pPr>
    </w:lvl>
    <w:lvl w:ilvl="2" w:tplc="5F7804E8" w:tentative="1">
      <w:start w:val="1"/>
      <w:numFmt w:val="lowerRoman"/>
      <w:lvlText w:val="%3."/>
      <w:lvlJc w:val="right"/>
      <w:pPr>
        <w:ind w:left="2367" w:hanging="180"/>
      </w:pPr>
    </w:lvl>
    <w:lvl w:ilvl="3" w:tplc="93127F18" w:tentative="1">
      <w:start w:val="1"/>
      <w:numFmt w:val="decimal"/>
      <w:lvlText w:val="%4."/>
      <w:lvlJc w:val="left"/>
      <w:pPr>
        <w:ind w:left="3087" w:hanging="360"/>
      </w:pPr>
    </w:lvl>
    <w:lvl w:ilvl="4" w:tplc="402C3D9E" w:tentative="1">
      <w:start w:val="1"/>
      <w:numFmt w:val="lowerLetter"/>
      <w:lvlText w:val="%5."/>
      <w:lvlJc w:val="left"/>
      <w:pPr>
        <w:ind w:left="3807" w:hanging="360"/>
      </w:pPr>
    </w:lvl>
    <w:lvl w:ilvl="5" w:tplc="3F40EB16" w:tentative="1">
      <w:start w:val="1"/>
      <w:numFmt w:val="lowerRoman"/>
      <w:lvlText w:val="%6."/>
      <w:lvlJc w:val="right"/>
      <w:pPr>
        <w:ind w:left="4527" w:hanging="180"/>
      </w:pPr>
    </w:lvl>
    <w:lvl w:ilvl="6" w:tplc="358EF2DA" w:tentative="1">
      <w:start w:val="1"/>
      <w:numFmt w:val="decimal"/>
      <w:lvlText w:val="%7."/>
      <w:lvlJc w:val="left"/>
      <w:pPr>
        <w:ind w:left="5247" w:hanging="360"/>
      </w:pPr>
    </w:lvl>
    <w:lvl w:ilvl="7" w:tplc="314C8160" w:tentative="1">
      <w:start w:val="1"/>
      <w:numFmt w:val="lowerLetter"/>
      <w:lvlText w:val="%8."/>
      <w:lvlJc w:val="left"/>
      <w:pPr>
        <w:ind w:left="5967" w:hanging="360"/>
      </w:pPr>
    </w:lvl>
    <w:lvl w:ilvl="8" w:tplc="9FB09A7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15244CAA"/>
    <w:multiLevelType w:val="hybridMultilevel"/>
    <w:tmpl w:val="C20E1A3A"/>
    <w:lvl w:ilvl="0" w:tplc="35A6A2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16A27DFF"/>
    <w:multiLevelType w:val="hybridMultilevel"/>
    <w:tmpl w:val="0C627CFE"/>
    <w:lvl w:ilvl="0" w:tplc="AE3E1BA0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A4B5EA6"/>
    <w:multiLevelType w:val="hybridMultilevel"/>
    <w:tmpl w:val="222C67AC"/>
    <w:lvl w:ilvl="0" w:tplc="A9CA212C">
      <w:start w:val="1"/>
      <w:numFmt w:val="ordinal"/>
      <w:lvlText w:val="6.%1"/>
      <w:lvlJc w:val="left"/>
      <w:pPr>
        <w:ind w:left="360" w:hanging="360"/>
      </w:pPr>
      <w:rPr>
        <w:rFonts w:cs="Times New Roman" w:hint="default"/>
        <w:b w:val="0"/>
        <w:i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1" w15:restartNumberingAfterBreak="0">
    <w:nsid w:val="1BA42738"/>
    <w:multiLevelType w:val="hybridMultilevel"/>
    <w:tmpl w:val="8C32EF10"/>
    <w:lvl w:ilvl="0" w:tplc="AC969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2D2095"/>
    <w:multiLevelType w:val="hybridMultilevel"/>
    <w:tmpl w:val="4EA8E53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3" w15:restartNumberingAfterBreak="0">
    <w:nsid w:val="1DF755A7"/>
    <w:multiLevelType w:val="hybridMultilevel"/>
    <w:tmpl w:val="7E74C19E"/>
    <w:lvl w:ilvl="0" w:tplc="42A8A71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1E5434D5"/>
    <w:multiLevelType w:val="hybridMultilevel"/>
    <w:tmpl w:val="F7A291FC"/>
    <w:lvl w:ilvl="0" w:tplc="56AA39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21915EAC"/>
    <w:multiLevelType w:val="multilevel"/>
    <w:tmpl w:val="234095A4"/>
    <w:lvl w:ilvl="0">
      <w:start w:val="1"/>
      <w:numFmt w:val="upperLetter"/>
      <w:pStyle w:val="SIWZ-nagwekrozdziau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SIWZ-punkty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pStyle w:val="SIWZ-podpunktypunktwzwykych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color w:val="000000"/>
      </w:rPr>
    </w:lvl>
    <w:lvl w:ilvl="3">
      <w:start w:val="1"/>
      <w:numFmt w:val="decimal"/>
      <w:pStyle w:val="SIWZ-podpuntypodpunktw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9"/>
      <w:numFmt w:val="decimal"/>
      <w:lvlText w:val="%7."/>
      <w:lvlJc w:val="left"/>
      <w:pPr>
        <w:ind w:left="2487" w:hanging="360"/>
      </w:pPr>
      <w:rPr>
        <w:rFonts w:hint="default"/>
        <w:b w:val="0"/>
        <w:color w:val="000000" w:themeColor="text1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 w15:restartNumberingAfterBreak="0">
    <w:nsid w:val="23FC21E1"/>
    <w:multiLevelType w:val="hybridMultilevel"/>
    <w:tmpl w:val="BDAC07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7CF6EEA"/>
    <w:multiLevelType w:val="hybridMultilevel"/>
    <w:tmpl w:val="8C7C0BB8"/>
    <w:lvl w:ilvl="0" w:tplc="03426428">
      <w:start w:val="1"/>
      <w:numFmt w:val="decimal"/>
      <w:lvlText w:val="22.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89805F8"/>
    <w:multiLevelType w:val="hybridMultilevel"/>
    <w:tmpl w:val="DD6AD37E"/>
    <w:lvl w:ilvl="0" w:tplc="305A6DB8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F61A10"/>
    <w:multiLevelType w:val="hybridMultilevel"/>
    <w:tmpl w:val="CC2C40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8479F7"/>
    <w:multiLevelType w:val="multilevel"/>
    <w:tmpl w:val="23E0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1" w15:restartNumberingAfterBreak="0">
    <w:nsid w:val="2A1355F3"/>
    <w:multiLevelType w:val="multilevel"/>
    <w:tmpl w:val="1856F2DC"/>
    <w:lvl w:ilvl="0">
      <w:start w:val="2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2A786A2E"/>
    <w:multiLevelType w:val="hybridMultilevel"/>
    <w:tmpl w:val="8FDEA4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B50956"/>
    <w:multiLevelType w:val="hybridMultilevel"/>
    <w:tmpl w:val="BE708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0049F7"/>
    <w:multiLevelType w:val="multilevel"/>
    <w:tmpl w:val="70644646"/>
    <w:lvl w:ilvl="0">
      <w:start w:val="1"/>
      <w:numFmt w:val="decimal"/>
      <w:lvlText w:val="18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89484E"/>
    <w:multiLevelType w:val="hybridMultilevel"/>
    <w:tmpl w:val="7BCEEB2A"/>
    <w:lvl w:ilvl="0" w:tplc="BAFE450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color w:val="000000"/>
      </w:rPr>
    </w:lvl>
    <w:lvl w:ilvl="1" w:tplc="15281130">
      <w:start w:val="1"/>
      <w:numFmt w:val="lowerLetter"/>
      <w:lvlText w:val="%2."/>
      <w:lvlJc w:val="left"/>
      <w:pPr>
        <w:ind w:left="858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F9C4CF4">
      <w:start w:val="1"/>
      <w:numFmt w:val="decimal"/>
      <w:lvlText w:val="14.%4."/>
      <w:lvlJc w:val="left"/>
      <w:pPr>
        <w:ind w:left="2880" w:hanging="360"/>
      </w:pPr>
      <w:rPr>
        <w:rFonts w:asciiTheme="majorHAnsi" w:hAnsiTheme="majorHAnsi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6" w15:restartNumberingAfterBreak="0">
    <w:nsid w:val="2E595162"/>
    <w:multiLevelType w:val="hybridMultilevel"/>
    <w:tmpl w:val="70444DC2"/>
    <w:lvl w:ilvl="0" w:tplc="CA9672C6">
      <w:start w:val="1"/>
      <w:numFmt w:val="bullet"/>
      <w:lvlText w:val="-"/>
      <w:lvlJc w:val="left"/>
      <w:pPr>
        <w:ind w:left="1429" w:hanging="360"/>
      </w:pPr>
      <w:rPr>
        <w:rFonts w:ascii="Calibri" w:hAnsi="Calibri" w:cs="Arial Narrow" w:hint="default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2FB85DBE"/>
    <w:multiLevelType w:val="multilevel"/>
    <w:tmpl w:val="15B6372C"/>
    <w:lvl w:ilvl="0">
      <w:start w:val="1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 w15:restartNumberingAfterBreak="0">
    <w:nsid w:val="300332C7"/>
    <w:multiLevelType w:val="hybridMultilevel"/>
    <w:tmpl w:val="4C1E6C00"/>
    <w:lvl w:ilvl="0" w:tplc="5CC8F4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3006114C"/>
    <w:multiLevelType w:val="hybridMultilevel"/>
    <w:tmpl w:val="4FA879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5F78FF90">
      <w:start w:val="1"/>
      <w:numFmt w:val="upperRoman"/>
      <w:lvlText w:val="%3."/>
      <w:lvlJc w:val="left"/>
      <w:pPr>
        <w:ind w:left="3267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0" w15:restartNumberingAfterBreak="0">
    <w:nsid w:val="306855AA"/>
    <w:multiLevelType w:val="multilevel"/>
    <w:tmpl w:val="D402D62E"/>
    <w:lvl w:ilvl="0">
      <w:start w:val="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1" w15:restartNumberingAfterBreak="0">
    <w:nsid w:val="31996747"/>
    <w:multiLevelType w:val="hybridMultilevel"/>
    <w:tmpl w:val="5E1CD818"/>
    <w:lvl w:ilvl="0" w:tplc="89D8BD52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2DD7644"/>
    <w:multiLevelType w:val="hybridMultilevel"/>
    <w:tmpl w:val="C75CC3FC"/>
    <w:lvl w:ilvl="0" w:tplc="665C2F4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35F01D8"/>
    <w:multiLevelType w:val="multilevel"/>
    <w:tmpl w:val="08002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3E35B64"/>
    <w:multiLevelType w:val="multilevel"/>
    <w:tmpl w:val="839A282C"/>
    <w:lvl w:ilvl="0">
      <w:start w:val="12"/>
      <w:numFmt w:val="decimal"/>
      <w:lvlText w:val="13.%1."/>
      <w:lvlJc w:val="left"/>
      <w:pPr>
        <w:ind w:left="786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5" w15:restartNumberingAfterBreak="0">
    <w:nsid w:val="36C844EB"/>
    <w:multiLevelType w:val="multilevel"/>
    <w:tmpl w:val="B0D8D1CC"/>
    <w:lvl w:ilvl="0">
      <w:start w:val="1"/>
      <w:numFmt w:val="decimal"/>
      <w:lvlText w:val="12.%1."/>
      <w:lvlJc w:val="left"/>
      <w:pPr>
        <w:ind w:left="1145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86" w15:restartNumberingAfterBreak="0">
    <w:nsid w:val="376D07CC"/>
    <w:multiLevelType w:val="multilevel"/>
    <w:tmpl w:val="8AAA2622"/>
    <w:lvl w:ilvl="0">
      <w:start w:val="1"/>
      <w:numFmt w:val="decimal"/>
      <w:lvlText w:val="13.%1."/>
      <w:lvlJc w:val="left"/>
      <w:pPr>
        <w:ind w:left="786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8234C4C"/>
    <w:multiLevelType w:val="hybridMultilevel"/>
    <w:tmpl w:val="92F2BB64"/>
    <w:lvl w:ilvl="0" w:tplc="5B6A7A5A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82655C4"/>
    <w:multiLevelType w:val="hybridMultilevel"/>
    <w:tmpl w:val="62F0F516"/>
    <w:lvl w:ilvl="0" w:tplc="477CCB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9733C38"/>
    <w:multiLevelType w:val="multilevel"/>
    <w:tmpl w:val="6FE28EB6"/>
    <w:lvl w:ilvl="0">
      <w:start w:val="1"/>
      <w:numFmt w:val="decimal"/>
      <w:lvlText w:val="%1."/>
      <w:lvlJc w:val="left"/>
      <w:pPr>
        <w:ind w:left="408" w:hanging="408"/>
      </w:pPr>
      <w:rPr>
        <w:rFonts w:ascii="Arial" w:eastAsia="Cambria" w:hAnsi="Arial" w:cs="Arial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408" w:hanging="408"/>
      </w:pPr>
      <w:rPr>
        <w:rFonts w:asciiTheme="majorHAnsi" w:eastAsia="Cambria" w:hAnsiTheme="majorHAnsi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Cambria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Cambria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Cambria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Cambria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Cambria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Cambria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Cambria" w:hAnsi="Arial" w:cs="Arial" w:hint="default"/>
      </w:rPr>
    </w:lvl>
  </w:abstractNum>
  <w:abstractNum w:abstractNumId="90" w15:restartNumberingAfterBreak="0">
    <w:nsid w:val="3AFD49B6"/>
    <w:multiLevelType w:val="multilevel"/>
    <w:tmpl w:val="611012DC"/>
    <w:lvl w:ilvl="0">
      <w:start w:val="1"/>
      <w:numFmt w:val="decimal"/>
      <w:lvlText w:val="20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B461CF7"/>
    <w:multiLevelType w:val="hybridMultilevel"/>
    <w:tmpl w:val="21E4686C"/>
    <w:lvl w:ilvl="0" w:tplc="7D88473E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3BD636AB"/>
    <w:multiLevelType w:val="hybridMultilevel"/>
    <w:tmpl w:val="DEE48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D216300"/>
    <w:multiLevelType w:val="hybridMultilevel"/>
    <w:tmpl w:val="7BCCB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DC0416E"/>
    <w:multiLevelType w:val="multilevel"/>
    <w:tmpl w:val="943E88A4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Theme="majorHAnsi" w:eastAsia="Times New Roman" w:hAnsiTheme="majorHAnsi" w:cs="Arial" w:hint="default"/>
        <w:i w:val="0"/>
        <w:strike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6" w15:restartNumberingAfterBreak="0">
    <w:nsid w:val="3E9355A0"/>
    <w:multiLevelType w:val="hybridMultilevel"/>
    <w:tmpl w:val="C7942C48"/>
    <w:lvl w:ilvl="0" w:tplc="529698BE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1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07B6C5D"/>
    <w:multiLevelType w:val="hybridMultilevel"/>
    <w:tmpl w:val="012E8676"/>
    <w:lvl w:ilvl="0" w:tplc="F614EB1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C770A6FC" w:tentative="1">
      <w:start w:val="1"/>
      <w:numFmt w:val="lowerLetter"/>
      <w:lvlText w:val="%2."/>
      <w:lvlJc w:val="left"/>
      <w:pPr>
        <w:ind w:left="1440" w:hanging="360"/>
      </w:pPr>
    </w:lvl>
    <w:lvl w:ilvl="2" w:tplc="7C38CF42" w:tentative="1">
      <w:start w:val="1"/>
      <w:numFmt w:val="lowerRoman"/>
      <w:lvlText w:val="%3."/>
      <w:lvlJc w:val="right"/>
      <w:pPr>
        <w:ind w:left="2160" w:hanging="180"/>
      </w:pPr>
    </w:lvl>
    <w:lvl w:ilvl="3" w:tplc="C79A08AA" w:tentative="1">
      <w:start w:val="1"/>
      <w:numFmt w:val="decimal"/>
      <w:lvlText w:val="%4."/>
      <w:lvlJc w:val="left"/>
      <w:pPr>
        <w:ind w:left="2880" w:hanging="360"/>
      </w:pPr>
    </w:lvl>
    <w:lvl w:ilvl="4" w:tplc="9FB6AD08" w:tentative="1">
      <w:start w:val="1"/>
      <w:numFmt w:val="lowerLetter"/>
      <w:lvlText w:val="%5."/>
      <w:lvlJc w:val="left"/>
      <w:pPr>
        <w:ind w:left="3600" w:hanging="360"/>
      </w:pPr>
    </w:lvl>
    <w:lvl w:ilvl="5" w:tplc="99A24F70" w:tentative="1">
      <w:start w:val="1"/>
      <w:numFmt w:val="lowerRoman"/>
      <w:lvlText w:val="%6."/>
      <w:lvlJc w:val="right"/>
      <w:pPr>
        <w:ind w:left="4320" w:hanging="180"/>
      </w:pPr>
    </w:lvl>
    <w:lvl w:ilvl="6" w:tplc="F252BC96" w:tentative="1">
      <w:start w:val="1"/>
      <w:numFmt w:val="decimal"/>
      <w:lvlText w:val="%7."/>
      <w:lvlJc w:val="left"/>
      <w:pPr>
        <w:ind w:left="5040" w:hanging="360"/>
      </w:pPr>
    </w:lvl>
    <w:lvl w:ilvl="7" w:tplc="554A8A9C" w:tentative="1">
      <w:start w:val="1"/>
      <w:numFmt w:val="lowerLetter"/>
      <w:lvlText w:val="%8."/>
      <w:lvlJc w:val="left"/>
      <w:pPr>
        <w:ind w:left="5760" w:hanging="360"/>
      </w:pPr>
    </w:lvl>
    <w:lvl w:ilvl="8" w:tplc="09A8E3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EE21CB"/>
    <w:multiLevelType w:val="multilevel"/>
    <w:tmpl w:val="BF128AC8"/>
    <w:lvl w:ilvl="0">
      <w:start w:val="1"/>
      <w:numFmt w:val="decimal"/>
      <w:pStyle w:val="SGI-zaczniknumerzacznika"/>
      <w:suff w:val="nothing"/>
      <w:lvlText w:val="Załącznik Nr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GI-trezacznikalistanumerowana-liczby"/>
      <w:lvlText w:val="%2."/>
      <w:lvlJc w:val="left"/>
      <w:pPr>
        <w:ind w:left="363" w:hanging="363"/>
      </w:pPr>
      <w:rPr>
        <w:rFonts w:hint="default"/>
        <w:b w:val="0"/>
      </w:rPr>
    </w:lvl>
    <w:lvl w:ilvl="2">
      <w:start w:val="1"/>
      <w:numFmt w:val="lowerLetter"/>
      <w:pStyle w:val="SGI-trezacznikalistanumerowana-literyiniej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○"/>
      <w:lvlJc w:val="left"/>
      <w:pPr>
        <w:ind w:left="1797" w:hanging="357"/>
      </w:pPr>
      <w:rPr>
        <w:rFonts w:ascii="Garamond" w:hAnsi="Garamond" w:hint="default"/>
        <w:color w:val="auto"/>
      </w:rPr>
    </w:lvl>
    <w:lvl w:ilvl="5">
      <w:start w:val="1"/>
      <w:numFmt w:val="bullet"/>
      <w:lvlText w:val="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17" w:hanging="357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3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38" w:hanging="358"/>
      </w:pPr>
      <w:rPr>
        <w:rFonts w:ascii="Symbol" w:hAnsi="Symbol" w:hint="default"/>
      </w:rPr>
    </w:lvl>
  </w:abstractNum>
  <w:abstractNum w:abstractNumId="99" w15:restartNumberingAfterBreak="0">
    <w:nsid w:val="411638B4"/>
    <w:multiLevelType w:val="multilevel"/>
    <w:tmpl w:val="08002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33F0D8A"/>
    <w:multiLevelType w:val="hybridMultilevel"/>
    <w:tmpl w:val="BDAC07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3777B7F"/>
    <w:multiLevelType w:val="hybridMultilevel"/>
    <w:tmpl w:val="FE7A1314"/>
    <w:lvl w:ilvl="0" w:tplc="57E2D1FC">
      <w:start w:val="4"/>
      <w:numFmt w:val="decimal"/>
      <w:lvlText w:val="%1."/>
      <w:lvlJc w:val="left"/>
      <w:pPr>
        <w:ind w:left="786" w:hanging="360"/>
      </w:pPr>
      <w:rPr>
        <w:rFonts w:ascii="Cambria" w:hAnsi="Cambria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4257FD3"/>
    <w:multiLevelType w:val="hybridMultilevel"/>
    <w:tmpl w:val="13A87142"/>
    <w:lvl w:ilvl="0" w:tplc="1304D782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3" w15:restartNumberingAfterBreak="0">
    <w:nsid w:val="49D07763"/>
    <w:multiLevelType w:val="hybridMultilevel"/>
    <w:tmpl w:val="D32CE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2382A1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6250C6"/>
    <w:multiLevelType w:val="hybridMultilevel"/>
    <w:tmpl w:val="267A79F4"/>
    <w:lvl w:ilvl="0" w:tplc="EEF49B7C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0E1381"/>
    <w:multiLevelType w:val="multilevel"/>
    <w:tmpl w:val="C22C8612"/>
    <w:lvl w:ilvl="0">
      <w:start w:val="1"/>
      <w:numFmt w:val="decimal"/>
      <w:lvlText w:val="%1)"/>
      <w:lvlJc w:val="left"/>
      <w:pPr>
        <w:ind w:left="927" w:hanging="360"/>
      </w:pPr>
      <w:rPr>
        <w:rFonts w:ascii="Cambria" w:eastAsia="Cambria" w:hAnsi="Cambria" w:cs="Cambria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6" w15:restartNumberingAfterBreak="0">
    <w:nsid w:val="4CFA5A5B"/>
    <w:multiLevelType w:val="multilevel"/>
    <w:tmpl w:val="5EF07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E265088"/>
    <w:multiLevelType w:val="hybridMultilevel"/>
    <w:tmpl w:val="8536F42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8" w15:restartNumberingAfterBreak="0">
    <w:nsid w:val="50CA17E9"/>
    <w:multiLevelType w:val="multilevel"/>
    <w:tmpl w:val="0910E7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903B34"/>
    <w:multiLevelType w:val="multilevel"/>
    <w:tmpl w:val="457AC454"/>
    <w:lvl w:ilvl="0">
      <w:start w:val="1"/>
      <w:numFmt w:val="decimal"/>
      <w:lvlText w:val="15.%1."/>
      <w:lvlJc w:val="left"/>
      <w:pPr>
        <w:ind w:left="4046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574B0A"/>
    <w:multiLevelType w:val="hybridMultilevel"/>
    <w:tmpl w:val="81681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4E63923"/>
    <w:multiLevelType w:val="multilevel"/>
    <w:tmpl w:val="08002D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7535CF8"/>
    <w:multiLevelType w:val="hybridMultilevel"/>
    <w:tmpl w:val="F8823990"/>
    <w:lvl w:ilvl="0" w:tplc="4BE60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7646BF4"/>
    <w:multiLevelType w:val="hybridMultilevel"/>
    <w:tmpl w:val="59406AD0"/>
    <w:lvl w:ilvl="0" w:tplc="49F0E86A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787248D"/>
    <w:multiLevelType w:val="hybridMultilevel"/>
    <w:tmpl w:val="FA1C8FB6"/>
    <w:lvl w:ilvl="0" w:tplc="E04C3D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597D4AE3"/>
    <w:multiLevelType w:val="hybridMultilevel"/>
    <w:tmpl w:val="ACF0EB72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0415000F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FA0A048C">
      <w:start w:val="1"/>
      <w:numFmt w:val="lowerLetter"/>
      <w:lvlText w:val="%3)"/>
      <w:lvlJc w:val="left"/>
      <w:pPr>
        <w:ind w:left="3616" w:hanging="360"/>
      </w:pPr>
      <w:rPr>
        <w:rFonts w:hint="default"/>
      </w:rPr>
    </w:lvl>
    <w:lvl w:ilvl="3" w:tplc="49BAC9BC">
      <w:start w:val="10"/>
      <w:numFmt w:val="upperRoman"/>
      <w:lvlText w:val="%4."/>
      <w:lvlJc w:val="left"/>
      <w:pPr>
        <w:ind w:left="1004" w:hanging="72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6" w15:restartNumberingAfterBreak="0">
    <w:nsid w:val="59FA2673"/>
    <w:multiLevelType w:val="multilevel"/>
    <w:tmpl w:val="08002D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5C197E73"/>
    <w:multiLevelType w:val="hybridMultilevel"/>
    <w:tmpl w:val="930C9B42"/>
    <w:lvl w:ilvl="0" w:tplc="622A405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C1D1604"/>
    <w:multiLevelType w:val="multilevel"/>
    <w:tmpl w:val="E0523CCE"/>
    <w:lvl w:ilvl="0">
      <w:start w:val="1"/>
      <w:numFmt w:val="bullet"/>
      <w:lvlText w:val="●"/>
      <w:lvlJc w:val="left"/>
      <w:pPr>
        <w:ind w:left="720" w:hanging="360"/>
      </w:pPr>
      <w:rPr>
        <w:rFonts w:asciiTheme="majorHAnsi" w:eastAsia="Noto Sans Symbols" w:hAnsiTheme="majorHAnsi" w:cs="Noto Sans Symbols" w:hint="default"/>
        <w:sz w:val="12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9" w15:restartNumberingAfterBreak="0">
    <w:nsid w:val="5DDE4F66"/>
    <w:multiLevelType w:val="multilevel"/>
    <w:tmpl w:val="B5B20348"/>
    <w:lvl w:ilvl="0">
      <w:start w:val="1"/>
      <w:numFmt w:val="decimal"/>
      <w:suff w:val="nothing"/>
      <w:lvlText w:val="§ 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510" w:hanging="510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lowerLetter"/>
      <w:lvlText w:val="%3)"/>
      <w:lvlJc w:val="left"/>
      <w:pPr>
        <w:ind w:left="794" w:hanging="510"/>
      </w:pPr>
      <w:rPr>
        <w:rFonts w:ascii="Cambria" w:hAnsi="Cambria" w:hint="default"/>
        <w:b w:val="0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120" w15:restartNumberingAfterBreak="0">
    <w:nsid w:val="5E0C3957"/>
    <w:multiLevelType w:val="multilevel"/>
    <w:tmpl w:val="08002D4C"/>
    <w:numStyleLink w:val="StylKonspektynumerowanePogrubieniePodkrelenieZlewej0"/>
  </w:abstractNum>
  <w:abstractNum w:abstractNumId="121" w15:restartNumberingAfterBreak="0">
    <w:nsid w:val="62C56C66"/>
    <w:multiLevelType w:val="hybridMultilevel"/>
    <w:tmpl w:val="2EF6DD18"/>
    <w:lvl w:ilvl="0" w:tplc="95F8B6E0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2E47E09"/>
    <w:multiLevelType w:val="hybridMultilevel"/>
    <w:tmpl w:val="40661D7C"/>
    <w:lvl w:ilvl="0" w:tplc="917E29CA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4071F7B"/>
    <w:multiLevelType w:val="hybridMultilevel"/>
    <w:tmpl w:val="C804F20A"/>
    <w:lvl w:ilvl="0" w:tplc="6CAA32F2">
      <w:start w:val="16"/>
      <w:numFmt w:val="decimal"/>
      <w:lvlText w:val="%1."/>
      <w:lvlJc w:val="left"/>
      <w:pPr>
        <w:ind w:left="786" w:hanging="360"/>
      </w:pPr>
      <w:rPr>
        <w:rFonts w:ascii="Cambria" w:hAnsi="Cambria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4084015"/>
    <w:multiLevelType w:val="hybridMultilevel"/>
    <w:tmpl w:val="BDAC0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5193072"/>
    <w:multiLevelType w:val="multilevel"/>
    <w:tmpl w:val="08002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5B3407C"/>
    <w:multiLevelType w:val="multilevel"/>
    <w:tmpl w:val="6810B8B2"/>
    <w:lvl w:ilvl="0">
      <w:start w:val="17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 w:hint="default"/>
      </w:rPr>
    </w:lvl>
    <w:lvl w:ilvl="1">
      <w:start w:val="1"/>
      <w:numFmt w:val="decimal"/>
      <w:pStyle w:val="zwykybezwcicia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7" w15:restartNumberingAfterBreak="0">
    <w:nsid w:val="66B32DAB"/>
    <w:multiLevelType w:val="multilevel"/>
    <w:tmpl w:val="915E2A96"/>
    <w:lvl w:ilvl="0">
      <w:start w:val="4"/>
      <w:numFmt w:val="decimal"/>
      <w:lvlText w:val="16.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8" w15:restartNumberingAfterBreak="0">
    <w:nsid w:val="671F6A0B"/>
    <w:multiLevelType w:val="multilevel"/>
    <w:tmpl w:val="6A244BE0"/>
    <w:lvl w:ilvl="0">
      <w:start w:val="1"/>
      <w:numFmt w:val="ordinal"/>
      <w:lvlText w:val="14.%1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75C7A10"/>
    <w:multiLevelType w:val="hybridMultilevel"/>
    <w:tmpl w:val="1960EFE4"/>
    <w:lvl w:ilvl="0" w:tplc="192AAF9E">
      <w:start w:val="3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A77376"/>
    <w:multiLevelType w:val="multilevel"/>
    <w:tmpl w:val="56B0FB68"/>
    <w:lvl w:ilvl="0">
      <w:start w:val="1"/>
      <w:numFmt w:val="decimal"/>
      <w:lvlText w:val="17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01751E"/>
    <w:multiLevelType w:val="multilevel"/>
    <w:tmpl w:val="48A672A0"/>
    <w:lvl w:ilvl="0">
      <w:start w:val="5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2" w15:restartNumberingAfterBreak="0">
    <w:nsid w:val="6C07283C"/>
    <w:multiLevelType w:val="hybridMultilevel"/>
    <w:tmpl w:val="B9D00E90"/>
    <w:lvl w:ilvl="0" w:tplc="54220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DAB79A0"/>
    <w:multiLevelType w:val="hybridMultilevel"/>
    <w:tmpl w:val="32347114"/>
    <w:lvl w:ilvl="0" w:tplc="8E5848B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BB5E15"/>
    <w:multiLevelType w:val="multilevel"/>
    <w:tmpl w:val="9E3E474A"/>
    <w:lvl w:ilvl="0">
      <w:start w:val="1"/>
      <w:numFmt w:val="decimal"/>
      <w:lvlText w:val="8.%1."/>
      <w:lvlJc w:val="left"/>
      <w:pPr>
        <w:ind w:left="928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35" w15:restartNumberingAfterBreak="0">
    <w:nsid w:val="6E2426C8"/>
    <w:multiLevelType w:val="multilevel"/>
    <w:tmpl w:val="74ECF48A"/>
    <w:lvl w:ilvl="0">
      <w:start w:val="1"/>
      <w:numFmt w:val="decimal"/>
      <w:lvlText w:val="%1."/>
      <w:lvlJc w:val="left"/>
      <w:pPr>
        <w:ind w:left="340" w:hanging="340"/>
      </w:pPr>
      <w:rPr>
        <w:rFonts w:ascii="Cambria" w:eastAsia="Cambria" w:hAnsi="Cambria" w:cs="Cambria"/>
        <w:b w:val="0"/>
        <w:i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1533" w:hanging="452"/>
      </w:pPr>
      <w:rPr>
        <w:rFonts w:ascii="Cambria" w:eastAsia="Cambria" w:hAnsi="Cambria" w:cs="Cambria"/>
        <w:color w:val="000000"/>
        <w:sz w:val="22"/>
        <w:szCs w:val="22"/>
      </w:rPr>
    </w:lvl>
    <w:lvl w:ilvl="2">
      <w:start w:val="8"/>
      <w:numFmt w:val="decimal"/>
      <w:lvlText w:val="%3."/>
      <w:lvlJc w:val="left"/>
      <w:pPr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E78346E"/>
    <w:multiLevelType w:val="hybridMultilevel"/>
    <w:tmpl w:val="ADE0E56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i w:val="0"/>
        <w:strike w:val="0"/>
      </w:rPr>
    </w:lvl>
    <w:lvl w:ilvl="1" w:tplc="04150019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7" w15:restartNumberingAfterBreak="0">
    <w:nsid w:val="6F154469"/>
    <w:multiLevelType w:val="multilevel"/>
    <w:tmpl w:val="08002D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6F8100E8"/>
    <w:multiLevelType w:val="multilevel"/>
    <w:tmpl w:val="08002D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0F35DAE"/>
    <w:multiLevelType w:val="hybridMultilevel"/>
    <w:tmpl w:val="E4D66EEC"/>
    <w:lvl w:ilvl="0" w:tplc="B380B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2444E8">
      <w:start w:val="1"/>
      <w:numFmt w:val="lowerLetter"/>
      <w:lvlText w:val="%2."/>
      <w:lvlJc w:val="left"/>
      <w:pPr>
        <w:ind w:left="1440" w:hanging="360"/>
      </w:pPr>
    </w:lvl>
    <w:lvl w:ilvl="2" w:tplc="F7EA8F06" w:tentative="1">
      <w:start w:val="1"/>
      <w:numFmt w:val="lowerRoman"/>
      <w:lvlText w:val="%3."/>
      <w:lvlJc w:val="right"/>
      <w:pPr>
        <w:ind w:left="2160" w:hanging="180"/>
      </w:pPr>
    </w:lvl>
    <w:lvl w:ilvl="3" w:tplc="5BFE9758" w:tentative="1">
      <w:start w:val="1"/>
      <w:numFmt w:val="decimal"/>
      <w:lvlText w:val="%4."/>
      <w:lvlJc w:val="left"/>
      <w:pPr>
        <w:ind w:left="2880" w:hanging="360"/>
      </w:pPr>
    </w:lvl>
    <w:lvl w:ilvl="4" w:tplc="80CECE70" w:tentative="1">
      <w:start w:val="1"/>
      <w:numFmt w:val="lowerLetter"/>
      <w:lvlText w:val="%5."/>
      <w:lvlJc w:val="left"/>
      <w:pPr>
        <w:ind w:left="3600" w:hanging="360"/>
      </w:pPr>
    </w:lvl>
    <w:lvl w:ilvl="5" w:tplc="53544560" w:tentative="1">
      <w:start w:val="1"/>
      <w:numFmt w:val="lowerRoman"/>
      <w:lvlText w:val="%6."/>
      <w:lvlJc w:val="right"/>
      <w:pPr>
        <w:ind w:left="4320" w:hanging="180"/>
      </w:pPr>
    </w:lvl>
    <w:lvl w:ilvl="6" w:tplc="D646E0CA" w:tentative="1">
      <w:start w:val="1"/>
      <w:numFmt w:val="decimal"/>
      <w:lvlText w:val="%7."/>
      <w:lvlJc w:val="left"/>
      <w:pPr>
        <w:ind w:left="5040" w:hanging="360"/>
      </w:pPr>
    </w:lvl>
    <w:lvl w:ilvl="7" w:tplc="38D0F266" w:tentative="1">
      <w:start w:val="1"/>
      <w:numFmt w:val="lowerLetter"/>
      <w:lvlText w:val="%8."/>
      <w:lvlJc w:val="left"/>
      <w:pPr>
        <w:ind w:left="5760" w:hanging="360"/>
      </w:pPr>
    </w:lvl>
    <w:lvl w:ilvl="8" w:tplc="E3A6E7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1D25E6C"/>
    <w:multiLevelType w:val="hybridMultilevel"/>
    <w:tmpl w:val="72688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28D5290"/>
    <w:multiLevelType w:val="multilevel"/>
    <w:tmpl w:val="A34E5D70"/>
    <w:name w:val="WW8Num1532"/>
    <w:lvl w:ilvl="0">
      <w:start w:val="1"/>
      <w:numFmt w:val="decimal"/>
      <w:pStyle w:val="MILis1"/>
      <w:lvlText w:val="%1."/>
      <w:lvlJc w:val="right"/>
      <w:pPr>
        <w:tabs>
          <w:tab w:val="num" w:pos="170"/>
        </w:tabs>
        <w:ind w:left="170" w:hanging="17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MILis2"/>
      <w:lvlText w:val="%2)"/>
      <w:lvlJc w:val="left"/>
      <w:pPr>
        <w:tabs>
          <w:tab w:val="num" w:pos="737"/>
        </w:tabs>
        <w:ind w:left="737" w:hanging="453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68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55"/>
        </w:tabs>
        <w:ind w:left="2155" w:hanging="737"/>
      </w:pPr>
      <w:rPr>
        <w:rFonts w:cs="Times New Roman" w:hint="default"/>
        <w:strike w:val="0"/>
      </w:rPr>
    </w:lvl>
    <w:lvl w:ilvl="4">
      <w:start w:val="1"/>
      <w:numFmt w:val="upperLetter"/>
      <w:lvlText w:val="%5)"/>
      <w:lvlJc w:val="left"/>
      <w:pPr>
        <w:tabs>
          <w:tab w:val="num" w:pos="2029"/>
        </w:tabs>
        <w:ind w:left="20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33"/>
        </w:tabs>
        <w:ind w:left="25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7"/>
        </w:tabs>
        <w:ind w:left="30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1"/>
        </w:tabs>
        <w:ind w:left="35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7"/>
        </w:tabs>
        <w:ind w:left="4117" w:hanging="1440"/>
      </w:pPr>
      <w:rPr>
        <w:rFonts w:cs="Times New Roman" w:hint="default"/>
      </w:rPr>
    </w:lvl>
  </w:abstractNum>
  <w:abstractNum w:abstractNumId="142" w15:restartNumberingAfterBreak="0">
    <w:nsid w:val="73CC342A"/>
    <w:multiLevelType w:val="multilevel"/>
    <w:tmpl w:val="BA38AF8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43" w15:restartNumberingAfterBreak="0">
    <w:nsid w:val="7453552A"/>
    <w:multiLevelType w:val="multilevel"/>
    <w:tmpl w:val="E7463000"/>
    <w:lvl w:ilvl="0">
      <w:start w:val="1"/>
      <w:numFmt w:val="decimal"/>
      <w:suff w:val="nothing"/>
      <w:lvlText w:val="Załącznik Nr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3" w:hanging="36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-"/>
      <w:lvlJc w:val="left"/>
      <w:pPr>
        <w:ind w:left="1077" w:hanging="357"/>
      </w:pPr>
      <w:rPr>
        <w:rFonts w:ascii="Calibri" w:hAnsi="Calibri" w:cs="Arial Narrow" w:hint="default"/>
        <w:color w:val="auto"/>
      </w:rPr>
    </w:lvl>
    <w:lvl w:ilvl="4">
      <w:start w:val="1"/>
      <w:numFmt w:val="bullet"/>
      <w:lvlText w:val="○"/>
      <w:lvlJc w:val="left"/>
      <w:pPr>
        <w:ind w:left="1797" w:hanging="357"/>
      </w:pPr>
      <w:rPr>
        <w:rFonts w:ascii="Garamond" w:hAnsi="Garamond" w:hint="default"/>
        <w:color w:val="auto"/>
      </w:rPr>
    </w:lvl>
    <w:lvl w:ilvl="5">
      <w:start w:val="1"/>
      <w:numFmt w:val="bullet"/>
      <w:lvlText w:val="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17" w:hanging="357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3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38" w:hanging="358"/>
      </w:pPr>
      <w:rPr>
        <w:rFonts w:ascii="Symbol" w:hAnsi="Symbol" w:hint="default"/>
      </w:rPr>
    </w:lvl>
  </w:abstractNum>
  <w:abstractNum w:abstractNumId="144" w15:restartNumberingAfterBreak="0">
    <w:nsid w:val="748F6D9F"/>
    <w:multiLevelType w:val="hybridMultilevel"/>
    <w:tmpl w:val="8A88F782"/>
    <w:lvl w:ilvl="0" w:tplc="FED6DFCA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55F1F25"/>
    <w:multiLevelType w:val="hybridMultilevel"/>
    <w:tmpl w:val="21726C1C"/>
    <w:lvl w:ilvl="0" w:tplc="F3B03D52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6A01EFD"/>
    <w:multiLevelType w:val="hybridMultilevel"/>
    <w:tmpl w:val="428EC768"/>
    <w:lvl w:ilvl="0" w:tplc="609258DE">
      <w:start w:val="6"/>
      <w:numFmt w:val="decimal"/>
      <w:lvlText w:val="%1."/>
      <w:lvlJc w:val="left"/>
      <w:pPr>
        <w:ind w:left="786" w:hanging="360"/>
      </w:pPr>
      <w:rPr>
        <w:rFonts w:ascii="Cambria" w:hAnsi="Cambria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345885"/>
    <w:multiLevelType w:val="hybridMultilevel"/>
    <w:tmpl w:val="CADCFE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8" w15:restartNumberingAfterBreak="0">
    <w:nsid w:val="7932399E"/>
    <w:multiLevelType w:val="hybridMultilevel"/>
    <w:tmpl w:val="66B0FC98"/>
    <w:lvl w:ilvl="0" w:tplc="0A887F2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60E48674" w:tentative="1">
      <w:start w:val="1"/>
      <w:numFmt w:val="lowerLetter"/>
      <w:lvlText w:val="%2."/>
      <w:lvlJc w:val="left"/>
      <w:pPr>
        <w:ind w:left="1440" w:hanging="360"/>
      </w:pPr>
    </w:lvl>
    <w:lvl w:ilvl="2" w:tplc="9C1C8B18" w:tentative="1">
      <w:start w:val="1"/>
      <w:numFmt w:val="lowerRoman"/>
      <w:lvlText w:val="%3."/>
      <w:lvlJc w:val="right"/>
      <w:pPr>
        <w:ind w:left="2160" w:hanging="180"/>
      </w:pPr>
    </w:lvl>
    <w:lvl w:ilvl="3" w:tplc="7FB6F1E4" w:tentative="1">
      <w:start w:val="1"/>
      <w:numFmt w:val="decimal"/>
      <w:lvlText w:val="%4."/>
      <w:lvlJc w:val="left"/>
      <w:pPr>
        <w:ind w:left="2880" w:hanging="360"/>
      </w:pPr>
    </w:lvl>
    <w:lvl w:ilvl="4" w:tplc="5B041272" w:tentative="1">
      <w:start w:val="1"/>
      <w:numFmt w:val="lowerLetter"/>
      <w:lvlText w:val="%5."/>
      <w:lvlJc w:val="left"/>
      <w:pPr>
        <w:ind w:left="3600" w:hanging="360"/>
      </w:pPr>
    </w:lvl>
    <w:lvl w:ilvl="5" w:tplc="221E2838" w:tentative="1">
      <w:start w:val="1"/>
      <w:numFmt w:val="lowerRoman"/>
      <w:lvlText w:val="%6."/>
      <w:lvlJc w:val="right"/>
      <w:pPr>
        <w:ind w:left="4320" w:hanging="180"/>
      </w:pPr>
    </w:lvl>
    <w:lvl w:ilvl="6" w:tplc="5EC65432" w:tentative="1">
      <w:start w:val="1"/>
      <w:numFmt w:val="decimal"/>
      <w:lvlText w:val="%7."/>
      <w:lvlJc w:val="left"/>
      <w:pPr>
        <w:ind w:left="5040" w:hanging="360"/>
      </w:pPr>
    </w:lvl>
    <w:lvl w:ilvl="7" w:tplc="69427B18" w:tentative="1">
      <w:start w:val="1"/>
      <w:numFmt w:val="lowerLetter"/>
      <w:lvlText w:val="%8."/>
      <w:lvlJc w:val="left"/>
      <w:pPr>
        <w:ind w:left="5760" w:hanging="360"/>
      </w:pPr>
    </w:lvl>
    <w:lvl w:ilvl="8" w:tplc="D7A8D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CE6645A"/>
    <w:multiLevelType w:val="hybridMultilevel"/>
    <w:tmpl w:val="3C1A4168"/>
    <w:lvl w:ilvl="0" w:tplc="59BE21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0" w15:restartNumberingAfterBreak="0">
    <w:nsid w:val="7DEB7A3C"/>
    <w:multiLevelType w:val="hybridMultilevel"/>
    <w:tmpl w:val="EA405036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0685BE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F1A6104"/>
    <w:multiLevelType w:val="multilevel"/>
    <w:tmpl w:val="4DE4A74A"/>
    <w:styleLink w:val="WWNum22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2" w15:restartNumberingAfterBreak="0">
    <w:nsid w:val="7FD3209C"/>
    <w:multiLevelType w:val="multilevel"/>
    <w:tmpl w:val="A0C8A0F2"/>
    <w:lvl w:ilvl="0">
      <w:start w:val="2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30303522">
    <w:abstractNumId w:val="126"/>
  </w:num>
  <w:num w:numId="2" w16cid:durableId="1347906000">
    <w:abstractNumId w:val="136"/>
  </w:num>
  <w:num w:numId="3" w16cid:durableId="2141729259">
    <w:abstractNumId w:val="32"/>
  </w:num>
  <w:num w:numId="4" w16cid:durableId="679700582">
    <w:abstractNumId w:val="95"/>
  </w:num>
  <w:num w:numId="5" w16cid:durableId="747001424">
    <w:abstractNumId w:val="41"/>
  </w:num>
  <w:num w:numId="6" w16cid:durableId="957643226">
    <w:abstractNumId w:val="98"/>
  </w:num>
  <w:num w:numId="7" w16cid:durableId="1842501985">
    <w:abstractNumId w:val="65"/>
  </w:num>
  <w:num w:numId="8" w16cid:durableId="1926499420">
    <w:abstractNumId w:val="130"/>
  </w:num>
  <w:num w:numId="9" w16cid:durableId="338509873">
    <w:abstractNumId w:val="127"/>
  </w:num>
  <w:num w:numId="10" w16cid:durableId="1729066736">
    <w:abstractNumId w:val="74"/>
  </w:num>
  <w:num w:numId="11" w16cid:durableId="60715376">
    <w:abstractNumId w:val="135"/>
  </w:num>
  <w:num w:numId="12" w16cid:durableId="963853016">
    <w:abstractNumId w:val="108"/>
  </w:num>
  <w:num w:numId="13" w16cid:durableId="363553525">
    <w:abstractNumId w:val="46"/>
  </w:num>
  <w:num w:numId="14" w16cid:durableId="1592854106">
    <w:abstractNumId w:val="109"/>
  </w:num>
  <w:num w:numId="15" w16cid:durableId="1452896550">
    <w:abstractNumId w:val="71"/>
  </w:num>
  <w:num w:numId="16" w16cid:durableId="196283935">
    <w:abstractNumId w:val="85"/>
  </w:num>
  <w:num w:numId="17" w16cid:durableId="1948192591">
    <w:abstractNumId w:val="106"/>
  </w:num>
  <w:num w:numId="18" w16cid:durableId="2096972544">
    <w:abstractNumId w:val="35"/>
  </w:num>
  <w:num w:numId="19" w16cid:durableId="1659727347">
    <w:abstractNumId w:val="134"/>
  </w:num>
  <w:num w:numId="20" w16cid:durableId="1018654793">
    <w:abstractNumId w:val="44"/>
  </w:num>
  <w:num w:numId="21" w16cid:durableId="435633172">
    <w:abstractNumId w:val="86"/>
  </w:num>
  <w:num w:numId="22" w16cid:durableId="1440567904">
    <w:abstractNumId w:val="128"/>
  </w:num>
  <w:num w:numId="23" w16cid:durableId="854805596">
    <w:abstractNumId w:val="105"/>
  </w:num>
  <w:num w:numId="24" w16cid:durableId="119883161">
    <w:abstractNumId w:val="118"/>
  </w:num>
  <w:num w:numId="25" w16cid:durableId="2102870915">
    <w:abstractNumId w:val="90"/>
  </w:num>
  <w:num w:numId="26" w16cid:durableId="1720202506">
    <w:abstractNumId w:val="77"/>
  </w:num>
  <w:num w:numId="27" w16cid:durableId="456145106">
    <w:abstractNumId w:val="152"/>
  </w:num>
  <w:num w:numId="28" w16cid:durableId="789710562">
    <w:abstractNumId w:val="63"/>
  </w:num>
  <w:num w:numId="29" w16cid:durableId="2142796697">
    <w:abstractNumId w:val="43"/>
  </w:num>
  <w:num w:numId="30" w16cid:durableId="1522622975">
    <w:abstractNumId w:val="145"/>
  </w:num>
  <w:num w:numId="31" w16cid:durableId="1966230551">
    <w:abstractNumId w:val="70"/>
  </w:num>
  <w:num w:numId="32" w16cid:durableId="1990817525">
    <w:abstractNumId w:val="73"/>
  </w:num>
  <w:num w:numId="33" w16cid:durableId="806897375">
    <w:abstractNumId w:val="102"/>
  </w:num>
  <w:num w:numId="34" w16cid:durableId="82461180">
    <w:abstractNumId w:val="107"/>
  </w:num>
  <w:num w:numId="35" w16cid:durableId="649673013">
    <w:abstractNumId w:val="147"/>
  </w:num>
  <w:num w:numId="36" w16cid:durableId="41950835">
    <w:abstractNumId w:val="79"/>
  </w:num>
  <w:num w:numId="37" w16cid:durableId="1281763302">
    <w:abstractNumId w:val="34"/>
  </w:num>
  <w:num w:numId="38" w16cid:durableId="783774161">
    <w:abstractNumId w:val="133"/>
  </w:num>
  <w:num w:numId="39" w16cid:durableId="2013331751">
    <w:abstractNumId w:val="88"/>
  </w:num>
  <w:num w:numId="40" w16cid:durableId="1983928566">
    <w:abstractNumId w:val="144"/>
  </w:num>
  <w:num w:numId="41" w16cid:durableId="83184260">
    <w:abstractNumId w:val="48"/>
  </w:num>
  <w:num w:numId="42" w16cid:durableId="2114352792">
    <w:abstractNumId w:val="60"/>
  </w:num>
  <w:num w:numId="43" w16cid:durableId="1465462535">
    <w:abstractNumId w:val="115"/>
  </w:num>
  <w:num w:numId="44" w16cid:durableId="892813186">
    <w:abstractNumId w:val="104"/>
  </w:num>
  <w:num w:numId="45" w16cid:durableId="1335189040">
    <w:abstractNumId w:val="33"/>
  </w:num>
  <w:num w:numId="46" w16cid:durableId="1063911520">
    <w:abstractNumId w:val="122"/>
  </w:num>
  <w:num w:numId="47" w16cid:durableId="2046909797">
    <w:abstractNumId w:val="51"/>
  </w:num>
  <w:num w:numId="48" w16cid:durableId="1285112067">
    <w:abstractNumId w:val="72"/>
  </w:num>
  <w:num w:numId="49" w16cid:durableId="1984462192">
    <w:abstractNumId w:val="131"/>
  </w:num>
  <w:num w:numId="50" w16cid:durableId="2137479866">
    <w:abstractNumId w:val="129"/>
  </w:num>
  <w:num w:numId="51" w16cid:durableId="1016342509">
    <w:abstractNumId w:val="67"/>
  </w:num>
  <w:num w:numId="52" w16cid:durableId="79445990">
    <w:abstractNumId w:val="58"/>
  </w:num>
  <w:num w:numId="53" w16cid:durableId="291207051">
    <w:abstractNumId w:val="141"/>
    <w:lvlOverride w:ilvl="0">
      <w:lvl w:ilvl="0">
        <w:numFmt w:val="decimal"/>
        <w:pStyle w:val="MILis1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MILis2"/>
        <w:lvlText w:val="%2)"/>
        <w:lvlJc w:val="left"/>
        <w:pPr>
          <w:tabs>
            <w:tab w:val="num" w:pos="737"/>
          </w:tabs>
          <w:ind w:left="737" w:hanging="453"/>
        </w:pPr>
        <w:rPr>
          <w:rFonts w:cs="Times New Roman" w:hint="default"/>
        </w:rPr>
      </w:lvl>
    </w:lvlOverride>
  </w:num>
  <w:num w:numId="54" w16cid:durableId="381515812">
    <w:abstractNumId w:val="94"/>
  </w:num>
  <w:num w:numId="55" w16cid:durableId="1031758756">
    <w:abstractNumId w:val="69"/>
  </w:num>
  <w:num w:numId="56" w16cid:durableId="1089158893">
    <w:abstractNumId w:val="103"/>
  </w:num>
  <w:num w:numId="57" w16cid:durableId="309795725">
    <w:abstractNumId w:val="151"/>
  </w:num>
  <w:num w:numId="58" w16cid:durableId="856117073">
    <w:abstractNumId w:val="82"/>
  </w:num>
  <w:num w:numId="59" w16cid:durableId="5256632">
    <w:abstractNumId w:val="64"/>
  </w:num>
  <w:num w:numId="60" w16cid:durableId="60174402">
    <w:abstractNumId w:val="36"/>
  </w:num>
  <w:num w:numId="61" w16cid:durableId="1670979098">
    <w:abstractNumId w:val="114"/>
  </w:num>
  <w:num w:numId="62" w16cid:durableId="1466778360">
    <w:abstractNumId w:val="148"/>
  </w:num>
  <w:num w:numId="63" w16cid:durableId="870261321">
    <w:abstractNumId w:val="89"/>
  </w:num>
  <w:num w:numId="64" w16cid:durableId="770513850">
    <w:abstractNumId w:val="142"/>
  </w:num>
  <w:num w:numId="65" w16cid:durableId="2020961811">
    <w:abstractNumId w:val="52"/>
  </w:num>
  <w:num w:numId="66" w16cid:durableId="951209490">
    <w:abstractNumId w:val="57"/>
  </w:num>
  <w:num w:numId="67" w16cid:durableId="604576001">
    <w:abstractNumId w:val="80"/>
  </w:num>
  <w:num w:numId="68" w16cid:durableId="50538764">
    <w:abstractNumId w:val="84"/>
  </w:num>
  <w:num w:numId="69" w16cid:durableId="1872375164">
    <w:abstractNumId w:val="75"/>
  </w:num>
  <w:num w:numId="70" w16cid:durableId="681470091">
    <w:abstractNumId w:val="42"/>
  </w:num>
  <w:num w:numId="71" w16cid:durableId="305093563">
    <w:abstractNumId w:val="50"/>
  </w:num>
  <w:num w:numId="72" w16cid:durableId="1411929739">
    <w:abstractNumId w:val="149"/>
  </w:num>
  <w:num w:numId="73" w16cid:durableId="1853033781">
    <w:abstractNumId w:val="62"/>
  </w:num>
  <w:num w:numId="74" w16cid:durableId="1374961508">
    <w:abstractNumId w:val="87"/>
  </w:num>
  <w:num w:numId="75" w16cid:durableId="952056244">
    <w:abstractNumId w:val="81"/>
  </w:num>
  <w:num w:numId="76" w16cid:durableId="121116398">
    <w:abstractNumId w:val="47"/>
  </w:num>
  <w:num w:numId="77" w16cid:durableId="588389834">
    <w:abstractNumId w:val="68"/>
  </w:num>
  <w:num w:numId="78" w16cid:durableId="1663776825">
    <w:abstractNumId w:val="96"/>
  </w:num>
  <w:num w:numId="79" w16cid:durableId="796264265">
    <w:abstractNumId w:val="110"/>
  </w:num>
  <w:num w:numId="80" w16cid:durableId="1993870330">
    <w:abstractNumId w:val="93"/>
  </w:num>
  <w:num w:numId="81" w16cid:durableId="1646659661">
    <w:abstractNumId w:val="53"/>
  </w:num>
  <w:num w:numId="82" w16cid:durableId="1746340238">
    <w:abstractNumId w:val="121"/>
  </w:num>
  <w:num w:numId="83" w16cid:durableId="1290405117">
    <w:abstractNumId w:val="45"/>
  </w:num>
  <w:num w:numId="84" w16cid:durableId="1116216743">
    <w:abstractNumId w:val="113"/>
  </w:num>
  <w:num w:numId="85" w16cid:durableId="1396970987">
    <w:abstractNumId w:val="124"/>
  </w:num>
  <w:num w:numId="86" w16cid:durableId="1461998154">
    <w:abstractNumId w:val="140"/>
  </w:num>
  <w:num w:numId="87" w16cid:durableId="647631655">
    <w:abstractNumId w:val="66"/>
  </w:num>
  <w:num w:numId="88" w16cid:durableId="1364945237">
    <w:abstractNumId w:val="92"/>
  </w:num>
  <w:num w:numId="89" w16cid:durableId="1436442632">
    <w:abstractNumId w:val="100"/>
  </w:num>
  <w:num w:numId="90" w16cid:durableId="2141681095">
    <w:abstractNumId w:val="49"/>
  </w:num>
  <w:num w:numId="91" w16cid:durableId="1868642758">
    <w:abstractNumId w:val="91"/>
  </w:num>
  <w:num w:numId="92" w16cid:durableId="1218854352">
    <w:abstractNumId w:val="31"/>
  </w:num>
  <w:num w:numId="93" w16cid:durableId="1570648320">
    <w:abstractNumId w:val="40"/>
  </w:num>
  <w:num w:numId="94" w16cid:durableId="196897489">
    <w:abstractNumId w:val="132"/>
  </w:num>
  <w:num w:numId="95" w16cid:durableId="823819035">
    <w:abstractNumId w:val="54"/>
  </w:num>
  <w:num w:numId="96" w16cid:durableId="12565220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279222623">
    <w:abstractNumId w:val="61"/>
  </w:num>
  <w:num w:numId="98" w16cid:durableId="146627382">
    <w:abstractNumId w:val="4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727990399">
    <w:abstractNumId w:val="119"/>
  </w:num>
  <w:num w:numId="100" w16cid:durableId="170637105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372073623">
    <w:abstractNumId w:val="101"/>
  </w:num>
  <w:num w:numId="102" w16cid:durableId="4251976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784542087">
    <w:abstractNumId w:val="56"/>
  </w:num>
  <w:num w:numId="104" w16cid:durableId="18183773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096488124">
    <w:abstractNumId w:val="112"/>
  </w:num>
  <w:num w:numId="106" w16cid:durableId="13502774">
    <w:abstractNumId w:val="39"/>
  </w:num>
  <w:num w:numId="107" w16cid:durableId="11923764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20640628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971518101">
    <w:abstractNumId w:val="59"/>
  </w:num>
  <w:num w:numId="110" w16cid:durableId="4628887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48207518">
    <w:abstractNumId w:val="55"/>
  </w:num>
  <w:num w:numId="112" w16cid:durableId="1546135573">
    <w:abstractNumId w:val="78"/>
  </w:num>
  <w:num w:numId="113" w16cid:durableId="161622801">
    <w:abstractNumId w:val="4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466463745">
    <w:abstractNumId w:val="146"/>
  </w:num>
  <w:num w:numId="115" w16cid:durableId="485172363">
    <w:abstractNumId w:val="76"/>
  </w:num>
  <w:num w:numId="116" w16cid:durableId="1977467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685442054">
    <w:abstractNumId w:val="97"/>
  </w:num>
  <w:num w:numId="118" w16cid:durableId="11501721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767896400">
    <w:abstractNumId w:val="117"/>
  </w:num>
  <w:num w:numId="120" w16cid:durableId="2041783881">
    <w:abstractNumId w:val="4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982343707">
    <w:abstractNumId w:val="41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835463809">
    <w:abstractNumId w:val="143"/>
  </w:num>
  <w:num w:numId="123" w16cid:durableId="102775002">
    <w:abstractNumId w:val="139"/>
  </w:num>
  <w:num w:numId="124" w16cid:durableId="1510868349">
    <w:abstractNumId w:val="150"/>
  </w:num>
  <w:num w:numId="125" w16cid:durableId="1633948988">
    <w:abstractNumId w:val="83"/>
  </w:num>
  <w:num w:numId="126" w16cid:durableId="1489057604">
    <w:abstractNumId w:val="99"/>
  </w:num>
  <w:num w:numId="127" w16cid:durableId="1689327545">
    <w:abstractNumId w:val="125"/>
  </w:num>
  <w:num w:numId="128" w16cid:durableId="2129202714">
    <w:abstractNumId w:val="38"/>
  </w:num>
  <w:num w:numId="129" w16cid:durableId="123083154">
    <w:abstractNumId w:val="37"/>
  </w:num>
  <w:num w:numId="130" w16cid:durableId="520120492">
    <w:abstractNumId w:val="120"/>
  </w:num>
  <w:num w:numId="131" w16cid:durableId="1630894265">
    <w:abstractNumId w:val="137"/>
  </w:num>
  <w:num w:numId="132" w16cid:durableId="1234005289">
    <w:abstractNumId w:val="138"/>
  </w:num>
  <w:num w:numId="133" w16cid:durableId="1490560999">
    <w:abstractNumId w:val="116"/>
  </w:num>
  <w:num w:numId="134" w16cid:durableId="2101295825">
    <w:abstractNumId w:val="111"/>
  </w:num>
  <w:num w:numId="135" w16cid:durableId="1345671125">
    <w:abstractNumId w:val="123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F90"/>
    <w:rsid w:val="000007C0"/>
    <w:rsid w:val="00000D53"/>
    <w:rsid w:val="000010E2"/>
    <w:rsid w:val="000011E3"/>
    <w:rsid w:val="000015A9"/>
    <w:rsid w:val="000015BB"/>
    <w:rsid w:val="00001804"/>
    <w:rsid w:val="000034CF"/>
    <w:rsid w:val="00003D7E"/>
    <w:rsid w:val="00004349"/>
    <w:rsid w:val="000047FA"/>
    <w:rsid w:val="00005FF5"/>
    <w:rsid w:val="00006AC4"/>
    <w:rsid w:val="000075C0"/>
    <w:rsid w:val="000075CB"/>
    <w:rsid w:val="00007810"/>
    <w:rsid w:val="00007F2E"/>
    <w:rsid w:val="00011FBF"/>
    <w:rsid w:val="000120FA"/>
    <w:rsid w:val="0001210A"/>
    <w:rsid w:val="000141DB"/>
    <w:rsid w:val="00015FEA"/>
    <w:rsid w:val="00015FF8"/>
    <w:rsid w:val="0001702F"/>
    <w:rsid w:val="00017F13"/>
    <w:rsid w:val="00020B15"/>
    <w:rsid w:val="0002127C"/>
    <w:rsid w:val="00022D5C"/>
    <w:rsid w:val="00024D8A"/>
    <w:rsid w:val="00026946"/>
    <w:rsid w:val="000301E5"/>
    <w:rsid w:val="0003036B"/>
    <w:rsid w:val="000312E3"/>
    <w:rsid w:val="00031565"/>
    <w:rsid w:val="000318F4"/>
    <w:rsid w:val="0003204D"/>
    <w:rsid w:val="00032233"/>
    <w:rsid w:val="00034140"/>
    <w:rsid w:val="00034E65"/>
    <w:rsid w:val="000360E7"/>
    <w:rsid w:val="000369F7"/>
    <w:rsid w:val="0003783F"/>
    <w:rsid w:val="00037A10"/>
    <w:rsid w:val="00040064"/>
    <w:rsid w:val="00040221"/>
    <w:rsid w:val="00040E43"/>
    <w:rsid w:val="00040EA5"/>
    <w:rsid w:val="00040EC1"/>
    <w:rsid w:val="00040F27"/>
    <w:rsid w:val="00042882"/>
    <w:rsid w:val="00043B9C"/>
    <w:rsid w:val="00043EA3"/>
    <w:rsid w:val="00043FC4"/>
    <w:rsid w:val="00044EB2"/>
    <w:rsid w:val="00047866"/>
    <w:rsid w:val="000513B4"/>
    <w:rsid w:val="000517C5"/>
    <w:rsid w:val="000521FE"/>
    <w:rsid w:val="00052331"/>
    <w:rsid w:val="00052BC1"/>
    <w:rsid w:val="00054717"/>
    <w:rsid w:val="00054955"/>
    <w:rsid w:val="00054AF5"/>
    <w:rsid w:val="000551F9"/>
    <w:rsid w:val="0005529A"/>
    <w:rsid w:val="00056BB0"/>
    <w:rsid w:val="00057321"/>
    <w:rsid w:val="0005771A"/>
    <w:rsid w:val="000577EE"/>
    <w:rsid w:val="000623FD"/>
    <w:rsid w:val="00063B54"/>
    <w:rsid w:val="00063FDD"/>
    <w:rsid w:val="00065589"/>
    <w:rsid w:val="00065700"/>
    <w:rsid w:val="0006651B"/>
    <w:rsid w:val="00067087"/>
    <w:rsid w:val="00067389"/>
    <w:rsid w:val="00067594"/>
    <w:rsid w:val="00067943"/>
    <w:rsid w:val="000702A5"/>
    <w:rsid w:val="00070A3A"/>
    <w:rsid w:val="00070CD3"/>
    <w:rsid w:val="00071853"/>
    <w:rsid w:val="000721DC"/>
    <w:rsid w:val="00072E75"/>
    <w:rsid w:val="00072FCA"/>
    <w:rsid w:val="00073066"/>
    <w:rsid w:val="0007391C"/>
    <w:rsid w:val="00074823"/>
    <w:rsid w:val="00074B5A"/>
    <w:rsid w:val="00074C3C"/>
    <w:rsid w:val="00075AB8"/>
    <w:rsid w:val="00075F19"/>
    <w:rsid w:val="000761E6"/>
    <w:rsid w:val="000763F0"/>
    <w:rsid w:val="00076C0A"/>
    <w:rsid w:val="00080B21"/>
    <w:rsid w:val="00081523"/>
    <w:rsid w:val="0008163B"/>
    <w:rsid w:val="000819ED"/>
    <w:rsid w:val="00081C20"/>
    <w:rsid w:val="00081EBA"/>
    <w:rsid w:val="000828EB"/>
    <w:rsid w:val="0008347B"/>
    <w:rsid w:val="00083A3D"/>
    <w:rsid w:val="00084F9B"/>
    <w:rsid w:val="000856CA"/>
    <w:rsid w:val="00085A57"/>
    <w:rsid w:val="00087564"/>
    <w:rsid w:val="00087BF7"/>
    <w:rsid w:val="00087D6C"/>
    <w:rsid w:val="00087FA5"/>
    <w:rsid w:val="00090790"/>
    <w:rsid w:val="00090D63"/>
    <w:rsid w:val="00091553"/>
    <w:rsid w:val="000916AA"/>
    <w:rsid w:val="0009266C"/>
    <w:rsid w:val="0009335B"/>
    <w:rsid w:val="00094A1D"/>
    <w:rsid w:val="000957B5"/>
    <w:rsid w:val="000958C5"/>
    <w:rsid w:val="00095D09"/>
    <w:rsid w:val="00096188"/>
    <w:rsid w:val="0009619F"/>
    <w:rsid w:val="00096E63"/>
    <w:rsid w:val="000976C5"/>
    <w:rsid w:val="00097C5D"/>
    <w:rsid w:val="000A055B"/>
    <w:rsid w:val="000A126C"/>
    <w:rsid w:val="000A175B"/>
    <w:rsid w:val="000A3300"/>
    <w:rsid w:val="000A3A29"/>
    <w:rsid w:val="000A4077"/>
    <w:rsid w:val="000A5A0A"/>
    <w:rsid w:val="000A754D"/>
    <w:rsid w:val="000A7BB3"/>
    <w:rsid w:val="000B00EF"/>
    <w:rsid w:val="000B01A2"/>
    <w:rsid w:val="000B09E8"/>
    <w:rsid w:val="000B15E4"/>
    <w:rsid w:val="000B1EC4"/>
    <w:rsid w:val="000B1FFB"/>
    <w:rsid w:val="000B2298"/>
    <w:rsid w:val="000B2F75"/>
    <w:rsid w:val="000B571B"/>
    <w:rsid w:val="000B576E"/>
    <w:rsid w:val="000B60BD"/>
    <w:rsid w:val="000B66B5"/>
    <w:rsid w:val="000B6C1D"/>
    <w:rsid w:val="000B6D9A"/>
    <w:rsid w:val="000B6E32"/>
    <w:rsid w:val="000B6EA1"/>
    <w:rsid w:val="000C01DE"/>
    <w:rsid w:val="000C16B0"/>
    <w:rsid w:val="000C1BE1"/>
    <w:rsid w:val="000C20AF"/>
    <w:rsid w:val="000C6864"/>
    <w:rsid w:val="000C6FFE"/>
    <w:rsid w:val="000D04ED"/>
    <w:rsid w:val="000D0A13"/>
    <w:rsid w:val="000D17DB"/>
    <w:rsid w:val="000D2098"/>
    <w:rsid w:val="000D2319"/>
    <w:rsid w:val="000D23CA"/>
    <w:rsid w:val="000D2ECC"/>
    <w:rsid w:val="000D457B"/>
    <w:rsid w:val="000D479C"/>
    <w:rsid w:val="000D53F4"/>
    <w:rsid w:val="000D5FF5"/>
    <w:rsid w:val="000D6286"/>
    <w:rsid w:val="000D74E7"/>
    <w:rsid w:val="000E02E9"/>
    <w:rsid w:val="000E05CA"/>
    <w:rsid w:val="000E10F6"/>
    <w:rsid w:val="000E3269"/>
    <w:rsid w:val="000E32CE"/>
    <w:rsid w:val="000E3F93"/>
    <w:rsid w:val="000E44FA"/>
    <w:rsid w:val="000E4B4C"/>
    <w:rsid w:val="000E5114"/>
    <w:rsid w:val="000E5293"/>
    <w:rsid w:val="000E55BF"/>
    <w:rsid w:val="000E5CD3"/>
    <w:rsid w:val="000E6EF2"/>
    <w:rsid w:val="000F04B6"/>
    <w:rsid w:val="000F10F2"/>
    <w:rsid w:val="000F16B0"/>
    <w:rsid w:val="000F276C"/>
    <w:rsid w:val="000F3996"/>
    <w:rsid w:val="000F49C4"/>
    <w:rsid w:val="000F4E2F"/>
    <w:rsid w:val="000F5599"/>
    <w:rsid w:val="000F59A2"/>
    <w:rsid w:val="000F5A63"/>
    <w:rsid w:val="000F66A3"/>
    <w:rsid w:val="000F6821"/>
    <w:rsid w:val="000F69DE"/>
    <w:rsid w:val="00101A45"/>
    <w:rsid w:val="00101C4A"/>
    <w:rsid w:val="00101D4D"/>
    <w:rsid w:val="00102E0D"/>
    <w:rsid w:val="00104A74"/>
    <w:rsid w:val="00104D4F"/>
    <w:rsid w:val="00106392"/>
    <w:rsid w:val="001065FA"/>
    <w:rsid w:val="001103BF"/>
    <w:rsid w:val="0011074B"/>
    <w:rsid w:val="0011143F"/>
    <w:rsid w:val="001116BB"/>
    <w:rsid w:val="00111ABB"/>
    <w:rsid w:val="0011241D"/>
    <w:rsid w:val="001140CD"/>
    <w:rsid w:val="0011457F"/>
    <w:rsid w:val="001148F5"/>
    <w:rsid w:val="00114912"/>
    <w:rsid w:val="00115321"/>
    <w:rsid w:val="00115378"/>
    <w:rsid w:val="00117116"/>
    <w:rsid w:val="001205FB"/>
    <w:rsid w:val="00120BFF"/>
    <w:rsid w:val="00121142"/>
    <w:rsid w:val="001211D2"/>
    <w:rsid w:val="00122ECD"/>
    <w:rsid w:val="001253C5"/>
    <w:rsid w:val="00126002"/>
    <w:rsid w:val="00126C75"/>
    <w:rsid w:val="00127228"/>
    <w:rsid w:val="001278D5"/>
    <w:rsid w:val="00130425"/>
    <w:rsid w:val="00130490"/>
    <w:rsid w:val="001304FA"/>
    <w:rsid w:val="001308F6"/>
    <w:rsid w:val="00130BA6"/>
    <w:rsid w:val="001312E4"/>
    <w:rsid w:val="00131403"/>
    <w:rsid w:val="0013191F"/>
    <w:rsid w:val="00131C62"/>
    <w:rsid w:val="001322A3"/>
    <w:rsid w:val="00132EB6"/>
    <w:rsid w:val="0013538B"/>
    <w:rsid w:val="001363F6"/>
    <w:rsid w:val="00136977"/>
    <w:rsid w:val="00136D93"/>
    <w:rsid w:val="001403EC"/>
    <w:rsid w:val="0014068C"/>
    <w:rsid w:val="0014073F"/>
    <w:rsid w:val="00140C0D"/>
    <w:rsid w:val="001411A2"/>
    <w:rsid w:val="0014253C"/>
    <w:rsid w:val="00143332"/>
    <w:rsid w:val="001433DC"/>
    <w:rsid w:val="00143D10"/>
    <w:rsid w:val="00143D48"/>
    <w:rsid w:val="00144533"/>
    <w:rsid w:val="00145ECE"/>
    <w:rsid w:val="0014737F"/>
    <w:rsid w:val="001506D0"/>
    <w:rsid w:val="00150DC5"/>
    <w:rsid w:val="00150EAD"/>
    <w:rsid w:val="001520FE"/>
    <w:rsid w:val="00152293"/>
    <w:rsid w:val="0015508E"/>
    <w:rsid w:val="00155931"/>
    <w:rsid w:val="00155D9C"/>
    <w:rsid w:val="0015780B"/>
    <w:rsid w:val="001601CF"/>
    <w:rsid w:val="001602C9"/>
    <w:rsid w:val="00160F62"/>
    <w:rsid w:val="0016178F"/>
    <w:rsid w:val="00161838"/>
    <w:rsid w:val="00161FD2"/>
    <w:rsid w:val="00162E30"/>
    <w:rsid w:val="00164500"/>
    <w:rsid w:val="00164782"/>
    <w:rsid w:val="0016487D"/>
    <w:rsid w:val="00165224"/>
    <w:rsid w:val="001654CD"/>
    <w:rsid w:val="00166323"/>
    <w:rsid w:val="00166662"/>
    <w:rsid w:val="00166FBF"/>
    <w:rsid w:val="001676FF"/>
    <w:rsid w:val="00167777"/>
    <w:rsid w:val="001677F9"/>
    <w:rsid w:val="001678F8"/>
    <w:rsid w:val="0017079C"/>
    <w:rsid w:val="0017138F"/>
    <w:rsid w:val="00172334"/>
    <w:rsid w:val="0017265E"/>
    <w:rsid w:val="001726B5"/>
    <w:rsid w:val="00172B89"/>
    <w:rsid w:val="001740F3"/>
    <w:rsid w:val="001744B3"/>
    <w:rsid w:val="00174F6A"/>
    <w:rsid w:val="00175BAB"/>
    <w:rsid w:val="00175C2D"/>
    <w:rsid w:val="00176FB6"/>
    <w:rsid w:val="0017758A"/>
    <w:rsid w:val="00180E20"/>
    <w:rsid w:val="00181360"/>
    <w:rsid w:val="001813B4"/>
    <w:rsid w:val="00181F52"/>
    <w:rsid w:val="001828ED"/>
    <w:rsid w:val="00182A14"/>
    <w:rsid w:val="00182CD5"/>
    <w:rsid w:val="0018305E"/>
    <w:rsid w:val="001838BE"/>
    <w:rsid w:val="00183FBF"/>
    <w:rsid w:val="00184B6D"/>
    <w:rsid w:val="00184D58"/>
    <w:rsid w:val="00185AB7"/>
    <w:rsid w:val="00185C76"/>
    <w:rsid w:val="00185EBC"/>
    <w:rsid w:val="0018688A"/>
    <w:rsid w:val="00186984"/>
    <w:rsid w:val="00186C4D"/>
    <w:rsid w:val="00186EFC"/>
    <w:rsid w:val="00187228"/>
    <w:rsid w:val="001874CD"/>
    <w:rsid w:val="00187711"/>
    <w:rsid w:val="00187E5D"/>
    <w:rsid w:val="00190095"/>
    <w:rsid w:val="00190965"/>
    <w:rsid w:val="00190F84"/>
    <w:rsid w:val="00191F1F"/>
    <w:rsid w:val="0019225D"/>
    <w:rsid w:val="00192CB2"/>
    <w:rsid w:val="0019379B"/>
    <w:rsid w:val="001940C8"/>
    <w:rsid w:val="00195442"/>
    <w:rsid w:val="00196610"/>
    <w:rsid w:val="00196759"/>
    <w:rsid w:val="001974EF"/>
    <w:rsid w:val="001A0073"/>
    <w:rsid w:val="001A05F9"/>
    <w:rsid w:val="001A083B"/>
    <w:rsid w:val="001A0D95"/>
    <w:rsid w:val="001A11FF"/>
    <w:rsid w:val="001A2376"/>
    <w:rsid w:val="001A275A"/>
    <w:rsid w:val="001A2EB7"/>
    <w:rsid w:val="001A4527"/>
    <w:rsid w:val="001A48F4"/>
    <w:rsid w:val="001A52FF"/>
    <w:rsid w:val="001A5AC5"/>
    <w:rsid w:val="001A6539"/>
    <w:rsid w:val="001A6A31"/>
    <w:rsid w:val="001A6B56"/>
    <w:rsid w:val="001B03A7"/>
    <w:rsid w:val="001B10FF"/>
    <w:rsid w:val="001B1334"/>
    <w:rsid w:val="001B2067"/>
    <w:rsid w:val="001B3C64"/>
    <w:rsid w:val="001B47CA"/>
    <w:rsid w:val="001B484D"/>
    <w:rsid w:val="001B4EE2"/>
    <w:rsid w:val="001B5DC0"/>
    <w:rsid w:val="001B61EC"/>
    <w:rsid w:val="001B62B1"/>
    <w:rsid w:val="001B6583"/>
    <w:rsid w:val="001B6AB5"/>
    <w:rsid w:val="001B6FD3"/>
    <w:rsid w:val="001B7BF6"/>
    <w:rsid w:val="001B7E21"/>
    <w:rsid w:val="001C14EA"/>
    <w:rsid w:val="001C1FF3"/>
    <w:rsid w:val="001C2123"/>
    <w:rsid w:val="001C25F1"/>
    <w:rsid w:val="001C39EE"/>
    <w:rsid w:val="001C3C14"/>
    <w:rsid w:val="001C50A2"/>
    <w:rsid w:val="001C580A"/>
    <w:rsid w:val="001C6386"/>
    <w:rsid w:val="001C64E0"/>
    <w:rsid w:val="001C73DD"/>
    <w:rsid w:val="001D0104"/>
    <w:rsid w:val="001D0ECB"/>
    <w:rsid w:val="001D1A5A"/>
    <w:rsid w:val="001D396D"/>
    <w:rsid w:val="001D39BC"/>
    <w:rsid w:val="001D3B0D"/>
    <w:rsid w:val="001D4507"/>
    <w:rsid w:val="001D49FD"/>
    <w:rsid w:val="001D5612"/>
    <w:rsid w:val="001D5C05"/>
    <w:rsid w:val="001D74B3"/>
    <w:rsid w:val="001E05DB"/>
    <w:rsid w:val="001E0C58"/>
    <w:rsid w:val="001E1A04"/>
    <w:rsid w:val="001E1A99"/>
    <w:rsid w:val="001E1C48"/>
    <w:rsid w:val="001E223F"/>
    <w:rsid w:val="001E3038"/>
    <w:rsid w:val="001E50E4"/>
    <w:rsid w:val="001E61CC"/>
    <w:rsid w:val="001E69AB"/>
    <w:rsid w:val="001F0F08"/>
    <w:rsid w:val="001F169E"/>
    <w:rsid w:val="001F20C1"/>
    <w:rsid w:val="001F2591"/>
    <w:rsid w:val="001F45FD"/>
    <w:rsid w:val="001F46BC"/>
    <w:rsid w:val="001F4899"/>
    <w:rsid w:val="001F4C68"/>
    <w:rsid w:val="001F5190"/>
    <w:rsid w:val="001F5AFA"/>
    <w:rsid w:val="001F60BA"/>
    <w:rsid w:val="001F6F13"/>
    <w:rsid w:val="001F7895"/>
    <w:rsid w:val="001F7F00"/>
    <w:rsid w:val="00200074"/>
    <w:rsid w:val="002012A0"/>
    <w:rsid w:val="002013EA"/>
    <w:rsid w:val="00202792"/>
    <w:rsid w:val="002034D7"/>
    <w:rsid w:val="002034FE"/>
    <w:rsid w:val="00203659"/>
    <w:rsid w:val="00203B1D"/>
    <w:rsid w:val="00203D11"/>
    <w:rsid w:val="00204734"/>
    <w:rsid w:val="00205398"/>
    <w:rsid w:val="0020551D"/>
    <w:rsid w:val="00206688"/>
    <w:rsid w:val="002067CF"/>
    <w:rsid w:val="002069A7"/>
    <w:rsid w:val="00206ADE"/>
    <w:rsid w:val="00207425"/>
    <w:rsid w:val="00207D4F"/>
    <w:rsid w:val="002114EC"/>
    <w:rsid w:val="00211801"/>
    <w:rsid w:val="002118AE"/>
    <w:rsid w:val="00212143"/>
    <w:rsid w:val="00212A30"/>
    <w:rsid w:val="00212F9C"/>
    <w:rsid w:val="00213F65"/>
    <w:rsid w:val="002141CB"/>
    <w:rsid w:val="00214D22"/>
    <w:rsid w:val="002150E2"/>
    <w:rsid w:val="002150E7"/>
    <w:rsid w:val="00215C05"/>
    <w:rsid w:val="00215C2C"/>
    <w:rsid w:val="00215D8F"/>
    <w:rsid w:val="00216CDB"/>
    <w:rsid w:val="00216F84"/>
    <w:rsid w:val="00217557"/>
    <w:rsid w:val="00217854"/>
    <w:rsid w:val="00217967"/>
    <w:rsid w:val="00217F4F"/>
    <w:rsid w:val="0022058E"/>
    <w:rsid w:val="00221260"/>
    <w:rsid w:val="00221943"/>
    <w:rsid w:val="00222B22"/>
    <w:rsid w:val="002233A3"/>
    <w:rsid w:val="002237FB"/>
    <w:rsid w:val="00223DA2"/>
    <w:rsid w:val="00224F61"/>
    <w:rsid w:val="002259E5"/>
    <w:rsid w:val="00225B22"/>
    <w:rsid w:val="00225BBB"/>
    <w:rsid w:val="00225C89"/>
    <w:rsid w:val="00225F01"/>
    <w:rsid w:val="00226609"/>
    <w:rsid w:val="00226D8A"/>
    <w:rsid w:val="002274BA"/>
    <w:rsid w:val="00231557"/>
    <w:rsid w:val="00232786"/>
    <w:rsid w:val="00232F18"/>
    <w:rsid w:val="002332C8"/>
    <w:rsid w:val="002333DD"/>
    <w:rsid w:val="00233572"/>
    <w:rsid w:val="00233854"/>
    <w:rsid w:val="00234888"/>
    <w:rsid w:val="002350E3"/>
    <w:rsid w:val="0023514F"/>
    <w:rsid w:val="00235322"/>
    <w:rsid w:val="00235D57"/>
    <w:rsid w:val="002366E7"/>
    <w:rsid w:val="00236B1F"/>
    <w:rsid w:val="002376DF"/>
    <w:rsid w:val="002403A2"/>
    <w:rsid w:val="002406F0"/>
    <w:rsid w:val="00240970"/>
    <w:rsid w:val="00241BD7"/>
    <w:rsid w:val="00241F79"/>
    <w:rsid w:val="0024204D"/>
    <w:rsid w:val="00242B32"/>
    <w:rsid w:val="0024306E"/>
    <w:rsid w:val="0024318A"/>
    <w:rsid w:val="00244ABD"/>
    <w:rsid w:val="00245312"/>
    <w:rsid w:val="00245364"/>
    <w:rsid w:val="0024541D"/>
    <w:rsid w:val="0024611F"/>
    <w:rsid w:val="00246AEE"/>
    <w:rsid w:val="00250501"/>
    <w:rsid w:val="00250785"/>
    <w:rsid w:val="00251B02"/>
    <w:rsid w:val="00251EF2"/>
    <w:rsid w:val="0025212F"/>
    <w:rsid w:val="00253771"/>
    <w:rsid w:val="00254550"/>
    <w:rsid w:val="00256D93"/>
    <w:rsid w:val="00257342"/>
    <w:rsid w:val="0026123A"/>
    <w:rsid w:val="0026131B"/>
    <w:rsid w:val="002632C7"/>
    <w:rsid w:val="00264D33"/>
    <w:rsid w:val="00264EEB"/>
    <w:rsid w:val="00265349"/>
    <w:rsid w:val="0026710B"/>
    <w:rsid w:val="002703E6"/>
    <w:rsid w:val="00271126"/>
    <w:rsid w:val="0027121A"/>
    <w:rsid w:val="00272993"/>
    <w:rsid w:val="00272CDC"/>
    <w:rsid w:val="002737EC"/>
    <w:rsid w:val="00273A00"/>
    <w:rsid w:val="0027445F"/>
    <w:rsid w:val="00274588"/>
    <w:rsid w:val="0027483D"/>
    <w:rsid w:val="00275D05"/>
    <w:rsid w:val="00276496"/>
    <w:rsid w:val="00276875"/>
    <w:rsid w:val="00276D26"/>
    <w:rsid w:val="0028044F"/>
    <w:rsid w:val="00280592"/>
    <w:rsid w:val="0028082A"/>
    <w:rsid w:val="002808CC"/>
    <w:rsid w:val="002809C9"/>
    <w:rsid w:val="00280C36"/>
    <w:rsid w:val="00280DB9"/>
    <w:rsid w:val="002811C2"/>
    <w:rsid w:val="002819BD"/>
    <w:rsid w:val="0028222F"/>
    <w:rsid w:val="00282298"/>
    <w:rsid w:val="00284241"/>
    <w:rsid w:val="002843C6"/>
    <w:rsid w:val="00284554"/>
    <w:rsid w:val="002847FD"/>
    <w:rsid w:val="002850A3"/>
    <w:rsid w:val="00285884"/>
    <w:rsid w:val="00285D58"/>
    <w:rsid w:val="002860D0"/>
    <w:rsid w:val="0028680D"/>
    <w:rsid w:val="0028749C"/>
    <w:rsid w:val="0029035B"/>
    <w:rsid w:val="00291130"/>
    <w:rsid w:val="002914BD"/>
    <w:rsid w:val="0029172E"/>
    <w:rsid w:val="0029196F"/>
    <w:rsid w:val="00291A6B"/>
    <w:rsid w:val="00291D99"/>
    <w:rsid w:val="00292EE7"/>
    <w:rsid w:val="00293189"/>
    <w:rsid w:val="00293A3D"/>
    <w:rsid w:val="0029440C"/>
    <w:rsid w:val="00294502"/>
    <w:rsid w:val="002947EF"/>
    <w:rsid w:val="00295622"/>
    <w:rsid w:val="002965A1"/>
    <w:rsid w:val="002A042A"/>
    <w:rsid w:val="002A0C78"/>
    <w:rsid w:val="002A2534"/>
    <w:rsid w:val="002A2E58"/>
    <w:rsid w:val="002A3124"/>
    <w:rsid w:val="002A31CA"/>
    <w:rsid w:val="002A364E"/>
    <w:rsid w:val="002A3DFC"/>
    <w:rsid w:val="002A5DF6"/>
    <w:rsid w:val="002B1060"/>
    <w:rsid w:val="002B17CB"/>
    <w:rsid w:val="002B1821"/>
    <w:rsid w:val="002B3254"/>
    <w:rsid w:val="002B33C6"/>
    <w:rsid w:val="002B3C23"/>
    <w:rsid w:val="002B3E38"/>
    <w:rsid w:val="002B549C"/>
    <w:rsid w:val="002B6BE5"/>
    <w:rsid w:val="002B7749"/>
    <w:rsid w:val="002B7DCC"/>
    <w:rsid w:val="002C0294"/>
    <w:rsid w:val="002C0472"/>
    <w:rsid w:val="002C0744"/>
    <w:rsid w:val="002C07DC"/>
    <w:rsid w:val="002C0955"/>
    <w:rsid w:val="002C11F7"/>
    <w:rsid w:val="002C2169"/>
    <w:rsid w:val="002C25D8"/>
    <w:rsid w:val="002C2847"/>
    <w:rsid w:val="002C320B"/>
    <w:rsid w:val="002C4A8A"/>
    <w:rsid w:val="002C5078"/>
    <w:rsid w:val="002C5954"/>
    <w:rsid w:val="002C5CE8"/>
    <w:rsid w:val="002C6523"/>
    <w:rsid w:val="002C6A52"/>
    <w:rsid w:val="002C7DE5"/>
    <w:rsid w:val="002C7ED2"/>
    <w:rsid w:val="002D0195"/>
    <w:rsid w:val="002D1C23"/>
    <w:rsid w:val="002D1F3A"/>
    <w:rsid w:val="002D202B"/>
    <w:rsid w:val="002D2C8F"/>
    <w:rsid w:val="002D3628"/>
    <w:rsid w:val="002D376C"/>
    <w:rsid w:val="002D41B3"/>
    <w:rsid w:val="002D476E"/>
    <w:rsid w:val="002D4B93"/>
    <w:rsid w:val="002D5146"/>
    <w:rsid w:val="002D521B"/>
    <w:rsid w:val="002D599A"/>
    <w:rsid w:val="002D646F"/>
    <w:rsid w:val="002D67BD"/>
    <w:rsid w:val="002D70B4"/>
    <w:rsid w:val="002D74DD"/>
    <w:rsid w:val="002D783C"/>
    <w:rsid w:val="002D7D22"/>
    <w:rsid w:val="002E0D86"/>
    <w:rsid w:val="002E10F9"/>
    <w:rsid w:val="002E1584"/>
    <w:rsid w:val="002E1B58"/>
    <w:rsid w:val="002E30AB"/>
    <w:rsid w:val="002E35C7"/>
    <w:rsid w:val="002E3A22"/>
    <w:rsid w:val="002E5117"/>
    <w:rsid w:val="002E519C"/>
    <w:rsid w:val="002E51EF"/>
    <w:rsid w:val="002E5245"/>
    <w:rsid w:val="002E5367"/>
    <w:rsid w:val="002E63B8"/>
    <w:rsid w:val="002E7C4C"/>
    <w:rsid w:val="002E7E0E"/>
    <w:rsid w:val="002F0132"/>
    <w:rsid w:val="002F18C7"/>
    <w:rsid w:val="002F20F4"/>
    <w:rsid w:val="002F28F4"/>
    <w:rsid w:val="002F3B44"/>
    <w:rsid w:val="002F3C82"/>
    <w:rsid w:val="002F4097"/>
    <w:rsid w:val="002F479E"/>
    <w:rsid w:val="002F5185"/>
    <w:rsid w:val="002F5857"/>
    <w:rsid w:val="002F5901"/>
    <w:rsid w:val="002F5DF0"/>
    <w:rsid w:val="002F7496"/>
    <w:rsid w:val="00301237"/>
    <w:rsid w:val="00301DEA"/>
    <w:rsid w:val="003023B1"/>
    <w:rsid w:val="00303550"/>
    <w:rsid w:val="00304322"/>
    <w:rsid w:val="00305531"/>
    <w:rsid w:val="00305935"/>
    <w:rsid w:val="003061FB"/>
    <w:rsid w:val="00307464"/>
    <w:rsid w:val="003100EB"/>
    <w:rsid w:val="00310AC4"/>
    <w:rsid w:val="00311427"/>
    <w:rsid w:val="00311461"/>
    <w:rsid w:val="00312A9F"/>
    <w:rsid w:val="00316350"/>
    <w:rsid w:val="0031726E"/>
    <w:rsid w:val="003175A5"/>
    <w:rsid w:val="003175E8"/>
    <w:rsid w:val="00317964"/>
    <w:rsid w:val="003179C1"/>
    <w:rsid w:val="00317F28"/>
    <w:rsid w:val="0032016F"/>
    <w:rsid w:val="0032038B"/>
    <w:rsid w:val="0032133A"/>
    <w:rsid w:val="003216B8"/>
    <w:rsid w:val="00321713"/>
    <w:rsid w:val="00322421"/>
    <w:rsid w:val="003224D1"/>
    <w:rsid w:val="00324E8A"/>
    <w:rsid w:val="003253F3"/>
    <w:rsid w:val="00325F59"/>
    <w:rsid w:val="00330E41"/>
    <w:rsid w:val="0033124D"/>
    <w:rsid w:val="00331551"/>
    <w:rsid w:val="00331785"/>
    <w:rsid w:val="003329E9"/>
    <w:rsid w:val="00332E70"/>
    <w:rsid w:val="0033480F"/>
    <w:rsid w:val="00335589"/>
    <w:rsid w:val="00335C07"/>
    <w:rsid w:val="00336581"/>
    <w:rsid w:val="003373DA"/>
    <w:rsid w:val="003373EE"/>
    <w:rsid w:val="00337E75"/>
    <w:rsid w:val="00341856"/>
    <w:rsid w:val="00341AE0"/>
    <w:rsid w:val="00342135"/>
    <w:rsid w:val="00342463"/>
    <w:rsid w:val="00342D11"/>
    <w:rsid w:val="0034311E"/>
    <w:rsid w:val="003439DF"/>
    <w:rsid w:val="00343EAC"/>
    <w:rsid w:val="00344C13"/>
    <w:rsid w:val="00344CA8"/>
    <w:rsid w:val="0034569C"/>
    <w:rsid w:val="00346BAE"/>
    <w:rsid w:val="00347336"/>
    <w:rsid w:val="003476C2"/>
    <w:rsid w:val="00347A6E"/>
    <w:rsid w:val="0035025B"/>
    <w:rsid w:val="00351129"/>
    <w:rsid w:val="003513FA"/>
    <w:rsid w:val="00351716"/>
    <w:rsid w:val="003522EE"/>
    <w:rsid w:val="003541F7"/>
    <w:rsid w:val="0035441F"/>
    <w:rsid w:val="00354467"/>
    <w:rsid w:val="00354EF1"/>
    <w:rsid w:val="00357065"/>
    <w:rsid w:val="00357293"/>
    <w:rsid w:val="003579FA"/>
    <w:rsid w:val="0036039C"/>
    <w:rsid w:val="003609B2"/>
    <w:rsid w:val="0036112D"/>
    <w:rsid w:val="0036174D"/>
    <w:rsid w:val="003629AC"/>
    <w:rsid w:val="003629E5"/>
    <w:rsid w:val="003632A5"/>
    <w:rsid w:val="0036389B"/>
    <w:rsid w:val="00363BED"/>
    <w:rsid w:val="00364B25"/>
    <w:rsid w:val="0036513D"/>
    <w:rsid w:val="00366DF0"/>
    <w:rsid w:val="00366FAF"/>
    <w:rsid w:val="003701A5"/>
    <w:rsid w:val="00370C02"/>
    <w:rsid w:val="003715CD"/>
    <w:rsid w:val="003716B8"/>
    <w:rsid w:val="00371ED7"/>
    <w:rsid w:val="00372158"/>
    <w:rsid w:val="0037268C"/>
    <w:rsid w:val="00372D21"/>
    <w:rsid w:val="0037308C"/>
    <w:rsid w:val="00373441"/>
    <w:rsid w:val="0037355D"/>
    <w:rsid w:val="00373AEB"/>
    <w:rsid w:val="00373B53"/>
    <w:rsid w:val="00373C03"/>
    <w:rsid w:val="003743B7"/>
    <w:rsid w:val="00375604"/>
    <w:rsid w:val="003762CC"/>
    <w:rsid w:val="003773E2"/>
    <w:rsid w:val="00377B21"/>
    <w:rsid w:val="003813FA"/>
    <w:rsid w:val="00382C64"/>
    <w:rsid w:val="00382E41"/>
    <w:rsid w:val="003833CC"/>
    <w:rsid w:val="003843F9"/>
    <w:rsid w:val="003846BF"/>
    <w:rsid w:val="00384926"/>
    <w:rsid w:val="00384E0C"/>
    <w:rsid w:val="00385F0A"/>
    <w:rsid w:val="00386060"/>
    <w:rsid w:val="00386BA1"/>
    <w:rsid w:val="0038705E"/>
    <w:rsid w:val="00387A69"/>
    <w:rsid w:val="0039121F"/>
    <w:rsid w:val="003915F6"/>
    <w:rsid w:val="00391743"/>
    <w:rsid w:val="0039255D"/>
    <w:rsid w:val="00392BC4"/>
    <w:rsid w:val="00392DC7"/>
    <w:rsid w:val="003961BD"/>
    <w:rsid w:val="00396611"/>
    <w:rsid w:val="003977C6"/>
    <w:rsid w:val="003A01BE"/>
    <w:rsid w:val="003A08DD"/>
    <w:rsid w:val="003A2A58"/>
    <w:rsid w:val="003A2D9D"/>
    <w:rsid w:val="003A3208"/>
    <w:rsid w:val="003A3E32"/>
    <w:rsid w:val="003A3EF5"/>
    <w:rsid w:val="003A44AA"/>
    <w:rsid w:val="003A45C7"/>
    <w:rsid w:val="003A48AC"/>
    <w:rsid w:val="003A4951"/>
    <w:rsid w:val="003A5FA3"/>
    <w:rsid w:val="003A69A0"/>
    <w:rsid w:val="003A6C6A"/>
    <w:rsid w:val="003A7B25"/>
    <w:rsid w:val="003A7F9A"/>
    <w:rsid w:val="003B0611"/>
    <w:rsid w:val="003B124A"/>
    <w:rsid w:val="003B16B1"/>
    <w:rsid w:val="003B180C"/>
    <w:rsid w:val="003B2F4C"/>
    <w:rsid w:val="003B3A57"/>
    <w:rsid w:val="003B3D16"/>
    <w:rsid w:val="003B3E67"/>
    <w:rsid w:val="003B511C"/>
    <w:rsid w:val="003B5CB7"/>
    <w:rsid w:val="003B5EBB"/>
    <w:rsid w:val="003B6A44"/>
    <w:rsid w:val="003B7CD9"/>
    <w:rsid w:val="003C01C9"/>
    <w:rsid w:val="003C06F8"/>
    <w:rsid w:val="003C29A0"/>
    <w:rsid w:val="003C3CF0"/>
    <w:rsid w:val="003C3DC2"/>
    <w:rsid w:val="003C4137"/>
    <w:rsid w:val="003C434E"/>
    <w:rsid w:val="003C4F96"/>
    <w:rsid w:val="003C5151"/>
    <w:rsid w:val="003C537B"/>
    <w:rsid w:val="003C5960"/>
    <w:rsid w:val="003C5FF5"/>
    <w:rsid w:val="003C661B"/>
    <w:rsid w:val="003C6850"/>
    <w:rsid w:val="003C72E3"/>
    <w:rsid w:val="003C795E"/>
    <w:rsid w:val="003D1CA7"/>
    <w:rsid w:val="003D2469"/>
    <w:rsid w:val="003D26B7"/>
    <w:rsid w:val="003D2737"/>
    <w:rsid w:val="003D3F1C"/>
    <w:rsid w:val="003D3F4E"/>
    <w:rsid w:val="003D48EE"/>
    <w:rsid w:val="003D491C"/>
    <w:rsid w:val="003D4C52"/>
    <w:rsid w:val="003D52AA"/>
    <w:rsid w:val="003D787E"/>
    <w:rsid w:val="003E0AEA"/>
    <w:rsid w:val="003E10BA"/>
    <w:rsid w:val="003E1230"/>
    <w:rsid w:val="003E1322"/>
    <w:rsid w:val="003E2E71"/>
    <w:rsid w:val="003E4471"/>
    <w:rsid w:val="003E4588"/>
    <w:rsid w:val="003E4650"/>
    <w:rsid w:val="003E5AC0"/>
    <w:rsid w:val="003E6935"/>
    <w:rsid w:val="003E7E98"/>
    <w:rsid w:val="003E7EB1"/>
    <w:rsid w:val="003F13A2"/>
    <w:rsid w:val="003F241D"/>
    <w:rsid w:val="003F375F"/>
    <w:rsid w:val="003F3DE7"/>
    <w:rsid w:val="003F403D"/>
    <w:rsid w:val="003F568D"/>
    <w:rsid w:val="003F56CC"/>
    <w:rsid w:val="003F7545"/>
    <w:rsid w:val="00400027"/>
    <w:rsid w:val="00400C02"/>
    <w:rsid w:val="00401ED8"/>
    <w:rsid w:val="00403614"/>
    <w:rsid w:val="004044F2"/>
    <w:rsid w:val="004052B2"/>
    <w:rsid w:val="004057A2"/>
    <w:rsid w:val="00405F56"/>
    <w:rsid w:val="00407D82"/>
    <w:rsid w:val="00410163"/>
    <w:rsid w:val="00410905"/>
    <w:rsid w:val="004112BF"/>
    <w:rsid w:val="00411CF1"/>
    <w:rsid w:val="00412D72"/>
    <w:rsid w:val="00412E4F"/>
    <w:rsid w:val="004143E0"/>
    <w:rsid w:val="00414617"/>
    <w:rsid w:val="00416AFA"/>
    <w:rsid w:val="004179FC"/>
    <w:rsid w:val="00417A58"/>
    <w:rsid w:val="004200F9"/>
    <w:rsid w:val="004208CD"/>
    <w:rsid w:val="00420D3C"/>
    <w:rsid w:val="0042191F"/>
    <w:rsid w:val="004222DD"/>
    <w:rsid w:val="00422700"/>
    <w:rsid w:val="00423347"/>
    <w:rsid w:val="004241AC"/>
    <w:rsid w:val="004245BC"/>
    <w:rsid w:val="00424781"/>
    <w:rsid w:val="00424861"/>
    <w:rsid w:val="00424AFF"/>
    <w:rsid w:val="004250CF"/>
    <w:rsid w:val="00425181"/>
    <w:rsid w:val="004255F0"/>
    <w:rsid w:val="0042605A"/>
    <w:rsid w:val="00426BDA"/>
    <w:rsid w:val="00426C02"/>
    <w:rsid w:val="00426E66"/>
    <w:rsid w:val="004279A6"/>
    <w:rsid w:val="004309F1"/>
    <w:rsid w:val="00432B2B"/>
    <w:rsid w:val="00432FA1"/>
    <w:rsid w:val="00434241"/>
    <w:rsid w:val="00434C11"/>
    <w:rsid w:val="00434E0E"/>
    <w:rsid w:val="00435166"/>
    <w:rsid w:val="004363B0"/>
    <w:rsid w:val="00437296"/>
    <w:rsid w:val="004376AC"/>
    <w:rsid w:val="00437F17"/>
    <w:rsid w:val="00441600"/>
    <w:rsid w:val="004428A1"/>
    <w:rsid w:val="004429DF"/>
    <w:rsid w:val="00442A7D"/>
    <w:rsid w:val="00442A80"/>
    <w:rsid w:val="0044465B"/>
    <w:rsid w:val="0044468A"/>
    <w:rsid w:val="004451A4"/>
    <w:rsid w:val="004453D8"/>
    <w:rsid w:val="004454AF"/>
    <w:rsid w:val="00446829"/>
    <w:rsid w:val="00447229"/>
    <w:rsid w:val="00447956"/>
    <w:rsid w:val="00450086"/>
    <w:rsid w:val="00451359"/>
    <w:rsid w:val="004513CB"/>
    <w:rsid w:val="00451622"/>
    <w:rsid w:val="00453026"/>
    <w:rsid w:val="004551BA"/>
    <w:rsid w:val="00455463"/>
    <w:rsid w:val="00457981"/>
    <w:rsid w:val="00457F37"/>
    <w:rsid w:val="00460161"/>
    <w:rsid w:val="004631D4"/>
    <w:rsid w:val="00463716"/>
    <w:rsid w:val="00463B28"/>
    <w:rsid w:val="00463EA9"/>
    <w:rsid w:val="00464284"/>
    <w:rsid w:val="004649E3"/>
    <w:rsid w:val="00464A78"/>
    <w:rsid w:val="00465568"/>
    <w:rsid w:val="004659D8"/>
    <w:rsid w:val="004660B4"/>
    <w:rsid w:val="0046673E"/>
    <w:rsid w:val="00466922"/>
    <w:rsid w:val="00466A64"/>
    <w:rsid w:val="004676A6"/>
    <w:rsid w:val="00467F71"/>
    <w:rsid w:val="00471D20"/>
    <w:rsid w:val="00473341"/>
    <w:rsid w:val="0047376E"/>
    <w:rsid w:val="00473BB1"/>
    <w:rsid w:val="00473DCD"/>
    <w:rsid w:val="00473F76"/>
    <w:rsid w:val="00474679"/>
    <w:rsid w:val="00474CBF"/>
    <w:rsid w:val="00474D41"/>
    <w:rsid w:val="0047573F"/>
    <w:rsid w:val="00475C59"/>
    <w:rsid w:val="004761A6"/>
    <w:rsid w:val="004761C6"/>
    <w:rsid w:val="00476511"/>
    <w:rsid w:val="0047720E"/>
    <w:rsid w:val="0047768F"/>
    <w:rsid w:val="00481283"/>
    <w:rsid w:val="004812AE"/>
    <w:rsid w:val="00481BA3"/>
    <w:rsid w:val="00482EE9"/>
    <w:rsid w:val="00484E82"/>
    <w:rsid w:val="00485E32"/>
    <w:rsid w:val="004865CD"/>
    <w:rsid w:val="00487620"/>
    <w:rsid w:val="00487D7D"/>
    <w:rsid w:val="00490338"/>
    <w:rsid w:val="004911C9"/>
    <w:rsid w:val="00491508"/>
    <w:rsid w:val="00492512"/>
    <w:rsid w:val="00492F55"/>
    <w:rsid w:val="00493145"/>
    <w:rsid w:val="00493F31"/>
    <w:rsid w:val="004943FA"/>
    <w:rsid w:val="0049471F"/>
    <w:rsid w:val="004949C4"/>
    <w:rsid w:val="0049507D"/>
    <w:rsid w:val="00496962"/>
    <w:rsid w:val="00496DE0"/>
    <w:rsid w:val="0049798A"/>
    <w:rsid w:val="004A030B"/>
    <w:rsid w:val="004A08B6"/>
    <w:rsid w:val="004A1014"/>
    <w:rsid w:val="004A1971"/>
    <w:rsid w:val="004A3910"/>
    <w:rsid w:val="004A3C13"/>
    <w:rsid w:val="004A3DF1"/>
    <w:rsid w:val="004A6104"/>
    <w:rsid w:val="004A7055"/>
    <w:rsid w:val="004A7BB1"/>
    <w:rsid w:val="004B062B"/>
    <w:rsid w:val="004B1192"/>
    <w:rsid w:val="004B15DC"/>
    <w:rsid w:val="004B2352"/>
    <w:rsid w:val="004B2638"/>
    <w:rsid w:val="004B2910"/>
    <w:rsid w:val="004B3A84"/>
    <w:rsid w:val="004B410A"/>
    <w:rsid w:val="004B487A"/>
    <w:rsid w:val="004B4C4E"/>
    <w:rsid w:val="004B4F00"/>
    <w:rsid w:val="004B539B"/>
    <w:rsid w:val="004B5658"/>
    <w:rsid w:val="004B675E"/>
    <w:rsid w:val="004B6DC4"/>
    <w:rsid w:val="004C02A2"/>
    <w:rsid w:val="004C160E"/>
    <w:rsid w:val="004C1767"/>
    <w:rsid w:val="004C246D"/>
    <w:rsid w:val="004C2D3B"/>
    <w:rsid w:val="004C32BF"/>
    <w:rsid w:val="004C3C2C"/>
    <w:rsid w:val="004C4FC6"/>
    <w:rsid w:val="004C5EC7"/>
    <w:rsid w:val="004C619C"/>
    <w:rsid w:val="004C6819"/>
    <w:rsid w:val="004D0668"/>
    <w:rsid w:val="004D0672"/>
    <w:rsid w:val="004D0987"/>
    <w:rsid w:val="004D09F5"/>
    <w:rsid w:val="004D1614"/>
    <w:rsid w:val="004D1994"/>
    <w:rsid w:val="004D2ECC"/>
    <w:rsid w:val="004D341C"/>
    <w:rsid w:val="004D3472"/>
    <w:rsid w:val="004D3499"/>
    <w:rsid w:val="004D4549"/>
    <w:rsid w:val="004D4B2E"/>
    <w:rsid w:val="004D6233"/>
    <w:rsid w:val="004D6B79"/>
    <w:rsid w:val="004D6E4B"/>
    <w:rsid w:val="004D7950"/>
    <w:rsid w:val="004D7B98"/>
    <w:rsid w:val="004E0286"/>
    <w:rsid w:val="004E0597"/>
    <w:rsid w:val="004E0950"/>
    <w:rsid w:val="004E1486"/>
    <w:rsid w:val="004E2721"/>
    <w:rsid w:val="004E39F4"/>
    <w:rsid w:val="004E3BE9"/>
    <w:rsid w:val="004E3E91"/>
    <w:rsid w:val="004E4077"/>
    <w:rsid w:val="004E4CE7"/>
    <w:rsid w:val="004E56EA"/>
    <w:rsid w:val="004E63EA"/>
    <w:rsid w:val="004E6B43"/>
    <w:rsid w:val="004E6E09"/>
    <w:rsid w:val="004F07DE"/>
    <w:rsid w:val="004F0B93"/>
    <w:rsid w:val="004F0E87"/>
    <w:rsid w:val="004F12A6"/>
    <w:rsid w:val="004F154F"/>
    <w:rsid w:val="004F1BE9"/>
    <w:rsid w:val="004F325C"/>
    <w:rsid w:val="004F3C80"/>
    <w:rsid w:val="004F51A7"/>
    <w:rsid w:val="004F531B"/>
    <w:rsid w:val="004F60E5"/>
    <w:rsid w:val="004F6F93"/>
    <w:rsid w:val="004F7AEF"/>
    <w:rsid w:val="004F7D0D"/>
    <w:rsid w:val="00500263"/>
    <w:rsid w:val="00500297"/>
    <w:rsid w:val="00500305"/>
    <w:rsid w:val="00500CB5"/>
    <w:rsid w:val="00500F6C"/>
    <w:rsid w:val="005012BA"/>
    <w:rsid w:val="005018E4"/>
    <w:rsid w:val="00501D3A"/>
    <w:rsid w:val="005025E4"/>
    <w:rsid w:val="005028E3"/>
    <w:rsid w:val="00502923"/>
    <w:rsid w:val="005030CD"/>
    <w:rsid w:val="005037C8"/>
    <w:rsid w:val="005039A3"/>
    <w:rsid w:val="005051AB"/>
    <w:rsid w:val="005059EE"/>
    <w:rsid w:val="00505B4C"/>
    <w:rsid w:val="00506326"/>
    <w:rsid w:val="0050657D"/>
    <w:rsid w:val="00506951"/>
    <w:rsid w:val="0050737F"/>
    <w:rsid w:val="00507497"/>
    <w:rsid w:val="0050780D"/>
    <w:rsid w:val="00507EA7"/>
    <w:rsid w:val="00510DA2"/>
    <w:rsid w:val="005120AF"/>
    <w:rsid w:val="005123AE"/>
    <w:rsid w:val="00512E74"/>
    <w:rsid w:val="00513164"/>
    <w:rsid w:val="00513459"/>
    <w:rsid w:val="005153D5"/>
    <w:rsid w:val="0051556A"/>
    <w:rsid w:val="005178C1"/>
    <w:rsid w:val="00517C41"/>
    <w:rsid w:val="00520248"/>
    <w:rsid w:val="00520C9A"/>
    <w:rsid w:val="00520D82"/>
    <w:rsid w:val="00521102"/>
    <w:rsid w:val="0052319A"/>
    <w:rsid w:val="00524206"/>
    <w:rsid w:val="00524520"/>
    <w:rsid w:val="0052490E"/>
    <w:rsid w:val="005249E3"/>
    <w:rsid w:val="00525497"/>
    <w:rsid w:val="005262CA"/>
    <w:rsid w:val="0052680E"/>
    <w:rsid w:val="0052793E"/>
    <w:rsid w:val="00530627"/>
    <w:rsid w:val="00530AA1"/>
    <w:rsid w:val="0053227A"/>
    <w:rsid w:val="00532314"/>
    <w:rsid w:val="005329C5"/>
    <w:rsid w:val="00532A87"/>
    <w:rsid w:val="00532B5E"/>
    <w:rsid w:val="005334F5"/>
    <w:rsid w:val="00533E26"/>
    <w:rsid w:val="00535E7F"/>
    <w:rsid w:val="005361C1"/>
    <w:rsid w:val="005368F1"/>
    <w:rsid w:val="005372EC"/>
    <w:rsid w:val="005405D8"/>
    <w:rsid w:val="005417C8"/>
    <w:rsid w:val="00542854"/>
    <w:rsid w:val="00542BE9"/>
    <w:rsid w:val="00543C43"/>
    <w:rsid w:val="00543C87"/>
    <w:rsid w:val="00544A51"/>
    <w:rsid w:val="00546344"/>
    <w:rsid w:val="005472E7"/>
    <w:rsid w:val="00550785"/>
    <w:rsid w:val="005508BA"/>
    <w:rsid w:val="00550F7A"/>
    <w:rsid w:val="005524F6"/>
    <w:rsid w:val="00552BF6"/>
    <w:rsid w:val="00552D3D"/>
    <w:rsid w:val="00553059"/>
    <w:rsid w:val="00554069"/>
    <w:rsid w:val="00554E10"/>
    <w:rsid w:val="0055558C"/>
    <w:rsid w:val="00556391"/>
    <w:rsid w:val="00560237"/>
    <w:rsid w:val="00560526"/>
    <w:rsid w:val="00560805"/>
    <w:rsid w:val="00560861"/>
    <w:rsid w:val="00562517"/>
    <w:rsid w:val="00563C06"/>
    <w:rsid w:val="00564251"/>
    <w:rsid w:val="005651C3"/>
    <w:rsid w:val="005669F5"/>
    <w:rsid w:val="0056718F"/>
    <w:rsid w:val="005671A8"/>
    <w:rsid w:val="00567AF2"/>
    <w:rsid w:val="005703D5"/>
    <w:rsid w:val="0057086E"/>
    <w:rsid w:val="00570B50"/>
    <w:rsid w:val="00572020"/>
    <w:rsid w:val="00572244"/>
    <w:rsid w:val="0057232A"/>
    <w:rsid w:val="00572FB7"/>
    <w:rsid w:val="005739BB"/>
    <w:rsid w:val="0057471F"/>
    <w:rsid w:val="0057568F"/>
    <w:rsid w:val="005767B1"/>
    <w:rsid w:val="00576E96"/>
    <w:rsid w:val="005771CA"/>
    <w:rsid w:val="00580D6E"/>
    <w:rsid w:val="005813CF"/>
    <w:rsid w:val="005818C2"/>
    <w:rsid w:val="00581E49"/>
    <w:rsid w:val="00582079"/>
    <w:rsid w:val="00582401"/>
    <w:rsid w:val="005838A0"/>
    <w:rsid w:val="00583B5E"/>
    <w:rsid w:val="00584BB4"/>
    <w:rsid w:val="00585285"/>
    <w:rsid w:val="005852D7"/>
    <w:rsid w:val="005854D8"/>
    <w:rsid w:val="00587199"/>
    <w:rsid w:val="00587207"/>
    <w:rsid w:val="00590786"/>
    <w:rsid w:val="00590D1D"/>
    <w:rsid w:val="0059218B"/>
    <w:rsid w:val="0059246E"/>
    <w:rsid w:val="00592DB7"/>
    <w:rsid w:val="00593E36"/>
    <w:rsid w:val="00594A56"/>
    <w:rsid w:val="00595AAC"/>
    <w:rsid w:val="00596339"/>
    <w:rsid w:val="005A0616"/>
    <w:rsid w:val="005A08FE"/>
    <w:rsid w:val="005A10B5"/>
    <w:rsid w:val="005A23CE"/>
    <w:rsid w:val="005A2AC0"/>
    <w:rsid w:val="005A2D1A"/>
    <w:rsid w:val="005A3014"/>
    <w:rsid w:val="005A3097"/>
    <w:rsid w:val="005A41DA"/>
    <w:rsid w:val="005A47AE"/>
    <w:rsid w:val="005A4BAD"/>
    <w:rsid w:val="005A506B"/>
    <w:rsid w:val="005A518F"/>
    <w:rsid w:val="005A601F"/>
    <w:rsid w:val="005A669D"/>
    <w:rsid w:val="005A6CA6"/>
    <w:rsid w:val="005A7991"/>
    <w:rsid w:val="005B1228"/>
    <w:rsid w:val="005B16B8"/>
    <w:rsid w:val="005B1B6E"/>
    <w:rsid w:val="005B1C92"/>
    <w:rsid w:val="005B32D4"/>
    <w:rsid w:val="005B3AC7"/>
    <w:rsid w:val="005B4BF1"/>
    <w:rsid w:val="005B5061"/>
    <w:rsid w:val="005B5064"/>
    <w:rsid w:val="005B57C8"/>
    <w:rsid w:val="005B63BA"/>
    <w:rsid w:val="005B6494"/>
    <w:rsid w:val="005B681B"/>
    <w:rsid w:val="005B6923"/>
    <w:rsid w:val="005C110B"/>
    <w:rsid w:val="005C12F1"/>
    <w:rsid w:val="005C1624"/>
    <w:rsid w:val="005C17E3"/>
    <w:rsid w:val="005C1B8D"/>
    <w:rsid w:val="005C1D1E"/>
    <w:rsid w:val="005C230A"/>
    <w:rsid w:val="005C3E41"/>
    <w:rsid w:val="005C40AB"/>
    <w:rsid w:val="005C4BC4"/>
    <w:rsid w:val="005C5C60"/>
    <w:rsid w:val="005C5E2A"/>
    <w:rsid w:val="005C624A"/>
    <w:rsid w:val="005C64AD"/>
    <w:rsid w:val="005C6D8C"/>
    <w:rsid w:val="005D01BE"/>
    <w:rsid w:val="005D14A7"/>
    <w:rsid w:val="005D227A"/>
    <w:rsid w:val="005D241A"/>
    <w:rsid w:val="005D390E"/>
    <w:rsid w:val="005D3ACB"/>
    <w:rsid w:val="005D4141"/>
    <w:rsid w:val="005D428E"/>
    <w:rsid w:val="005D4364"/>
    <w:rsid w:val="005D5E9E"/>
    <w:rsid w:val="005D6558"/>
    <w:rsid w:val="005D7946"/>
    <w:rsid w:val="005E01DB"/>
    <w:rsid w:val="005E0B25"/>
    <w:rsid w:val="005E0F10"/>
    <w:rsid w:val="005E340B"/>
    <w:rsid w:val="005E368C"/>
    <w:rsid w:val="005E3F1A"/>
    <w:rsid w:val="005E475A"/>
    <w:rsid w:val="005E6664"/>
    <w:rsid w:val="005E6785"/>
    <w:rsid w:val="005E7012"/>
    <w:rsid w:val="005E764D"/>
    <w:rsid w:val="005E772F"/>
    <w:rsid w:val="005F0650"/>
    <w:rsid w:val="005F0B1E"/>
    <w:rsid w:val="005F0E2E"/>
    <w:rsid w:val="005F0F3F"/>
    <w:rsid w:val="005F0F7A"/>
    <w:rsid w:val="005F2226"/>
    <w:rsid w:val="005F25C7"/>
    <w:rsid w:val="005F308B"/>
    <w:rsid w:val="005F3A15"/>
    <w:rsid w:val="005F5631"/>
    <w:rsid w:val="005F757B"/>
    <w:rsid w:val="006003B1"/>
    <w:rsid w:val="00600D77"/>
    <w:rsid w:val="00600DCC"/>
    <w:rsid w:val="00600EDE"/>
    <w:rsid w:val="00601595"/>
    <w:rsid w:val="00601783"/>
    <w:rsid w:val="00601CE5"/>
    <w:rsid w:val="006022A8"/>
    <w:rsid w:val="00602C30"/>
    <w:rsid w:val="00602F07"/>
    <w:rsid w:val="006035CC"/>
    <w:rsid w:val="00603860"/>
    <w:rsid w:val="00603EC8"/>
    <w:rsid w:val="0060417B"/>
    <w:rsid w:val="00604411"/>
    <w:rsid w:val="00604969"/>
    <w:rsid w:val="00604B23"/>
    <w:rsid w:val="006052DD"/>
    <w:rsid w:val="00605E58"/>
    <w:rsid w:val="00606B87"/>
    <w:rsid w:val="006073A1"/>
    <w:rsid w:val="00607570"/>
    <w:rsid w:val="006079B9"/>
    <w:rsid w:val="00607A84"/>
    <w:rsid w:val="00610476"/>
    <w:rsid w:val="00610E61"/>
    <w:rsid w:val="006112BF"/>
    <w:rsid w:val="00611604"/>
    <w:rsid w:val="00611D32"/>
    <w:rsid w:val="00614B60"/>
    <w:rsid w:val="006160AF"/>
    <w:rsid w:val="006177F3"/>
    <w:rsid w:val="0062031C"/>
    <w:rsid w:val="006204A6"/>
    <w:rsid w:val="00621477"/>
    <w:rsid w:val="00621DD1"/>
    <w:rsid w:val="00623D75"/>
    <w:rsid w:val="00625470"/>
    <w:rsid w:val="006259A2"/>
    <w:rsid w:val="00625D96"/>
    <w:rsid w:val="006265F7"/>
    <w:rsid w:val="00626642"/>
    <w:rsid w:val="006272EE"/>
    <w:rsid w:val="00627753"/>
    <w:rsid w:val="00627907"/>
    <w:rsid w:val="006305DF"/>
    <w:rsid w:val="00630A54"/>
    <w:rsid w:val="00631DCB"/>
    <w:rsid w:val="006333F3"/>
    <w:rsid w:val="00634B99"/>
    <w:rsid w:val="00635DB6"/>
    <w:rsid w:val="006362F4"/>
    <w:rsid w:val="00637F47"/>
    <w:rsid w:val="00640382"/>
    <w:rsid w:val="00640ABD"/>
    <w:rsid w:val="00641D80"/>
    <w:rsid w:val="00643313"/>
    <w:rsid w:val="0064528F"/>
    <w:rsid w:val="00645DF6"/>
    <w:rsid w:val="00646528"/>
    <w:rsid w:val="0064680F"/>
    <w:rsid w:val="00646B60"/>
    <w:rsid w:val="00647C28"/>
    <w:rsid w:val="00647CB6"/>
    <w:rsid w:val="006520A3"/>
    <w:rsid w:val="00652288"/>
    <w:rsid w:val="00653237"/>
    <w:rsid w:val="006532A7"/>
    <w:rsid w:val="00653E60"/>
    <w:rsid w:val="006540C1"/>
    <w:rsid w:val="0065414A"/>
    <w:rsid w:val="00655794"/>
    <w:rsid w:val="00655F44"/>
    <w:rsid w:val="006562F5"/>
    <w:rsid w:val="00656F15"/>
    <w:rsid w:val="00660166"/>
    <w:rsid w:val="00660C21"/>
    <w:rsid w:val="00661524"/>
    <w:rsid w:val="006649E4"/>
    <w:rsid w:val="006654F3"/>
    <w:rsid w:val="006660BA"/>
    <w:rsid w:val="00666BC3"/>
    <w:rsid w:val="00666C43"/>
    <w:rsid w:val="00666E52"/>
    <w:rsid w:val="0066728D"/>
    <w:rsid w:val="006673CF"/>
    <w:rsid w:val="006715DE"/>
    <w:rsid w:val="00671BDA"/>
    <w:rsid w:val="00671DCE"/>
    <w:rsid w:val="006726DC"/>
    <w:rsid w:val="00673574"/>
    <w:rsid w:val="00673B99"/>
    <w:rsid w:val="00673D8A"/>
    <w:rsid w:val="00674C32"/>
    <w:rsid w:val="00677557"/>
    <w:rsid w:val="0067772F"/>
    <w:rsid w:val="006778F3"/>
    <w:rsid w:val="006779ED"/>
    <w:rsid w:val="00680E3D"/>
    <w:rsid w:val="00681032"/>
    <w:rsid w:val="00682D65"/>
    <w:rsid w:val="00682FE1"/>
    <w:rsid w:val="006831EC"/>
    <w:rsid w:val="00683523"/>
    <w:rsid w:val="00684B78"/>
    <w:rsid w:val="00687263"/>
    <w:rsid w:val="006872DF"/>
    <w:rsid w:val="006878A6"/>
    <w:rsid w:val="00691F48"/>
    <w:rsid w:val="00692393"/>
    <w:rsid w:val="0069290A"/>
    <w:rsid w:val="00692B09"/>
    <w:rsid w:val="00692DA0"/>
    <w:rsid w:val="00693E83"/>
    <w:rsid w:val="00694369"/>
    <w:rsid w:val="00694B82"/>
    <w:rsid w:val="00694DB2"/>
    <w:rsid w:val="006951D6"/>
    <w:rsid w:val="00695A8C"/>
    <w:rsid w:val="00697008"/>
    <w:rsid w:val="0069794B"/>
    <w:rsid w:val="00697F9E"/>
    <w:rsid w:val="006A069A"/>
    <w:rsid w:val="006A0812"/>
    <w:rsid w:val="006A136E"/>
    <w:rsid w:val="006A4603"/>
    <w:rsid w:val="006A4827"/>
    <w:rsid w:val="006A4A57"/>
    <w:rsid w:val="006A4D9C"/>
    <w:rsid w:val="006A54F3"/>
    <w:rsid w:val="006A590A"/>
    <w:rsid w:val="006A6329"/>
    <w:rsid w:val="006A650D"/>
    <w:rsid w:val="006A6CF5"/>
    <w:rsid w:val="006A7312"/>
    <w:rsid w:val="006B13F1"/>
    <w:rsid w:val="006B2009"/>
    <w:rsid w:val="006B2718"/>
    <w:rsid w:val="006B2D11"/>
    <w:rsid w:val="006B3F54"/>
    <w:rsid w:val="006B4D75"/>
    <w:rsid w:val="006B52D3"/>
    <w:rsid w:val="006B540C"/>
    <w:rsid w:val="006B56F2"/>
    <w:rsid w:val="006B5B71"/>
    <w:rsid w:val="006B7B41"/>
    <w:rsid w:val="006C0628"/>
    <w:rsid w:val="006C1D41"/>
    <w:rsid w:val="006C34F1"/>
    <w:rsid w:val="006C3C34"/>
    <w:rsid w:val="006C67C7"/>
    <w:rsid w:val="006C6F1A"/>
    <w:rsid w:val="006D064A"/>
    <w:rsid w:val="006D0786"/>
    <w:rsid w:val="006D0D4F"/>
    <w:rsid w:val="006D2CF1"/>
    <w:rsid w:val="006D2FE3"/>
    <w:rsid w:val="006D415D"/>
    <w:rsid w:val="006D418E"/>
    <w:rsid w:val="006D4F7C"/>
    <w:rsid w:val="006D5F39"/>
    <w:rsid w:val="006D5F70"/>
    <w:rsid w:val="006D6526"/>
    <w:rsid w:val="006D689B"/>
    <w:rsid w:val="006D6F24"/>
    <w:rsid w:val="006D7DD5"/>
    <w:rsid w:val="006E001C"/>
    <w:rsid w:val="006E0409"/>
    <w:rsid w:val="006E1D2A"/>
    <w:rsid w:val="006E2C03"/>
    <w:rsid w:val="006E30C7"/>
    <w:rsid w:val="006E31FD"/>
    <w:rsid w:val="006E3FE3"/>
    <w:rsid w:val="006E6CCD"/>
    <w:rsid w:val="006E7E17"/>
    <w:rsid w:val="006F01C8"/>
    <w:rsid w:val="006F0C2D"/>
    <w:rsid w:val="006F0F9B"/>
    <w:rsid w:val="006F1A21"/>
    <w:rsid w:val="006F29A5"/>
    <w:rsid w:val="006F2A6B"/>
    <w:rsid w:val="006F433B"/>
    <w:rsid w:val="006F4B94"/>
    <w:rsid w:val="006F60B3"/>
    <w:rsid w:val="00700076"/>
    <w:rsid w:val="00700387"/>
    <w:rsid w:val="0070141A"/>
    <w:rsid w:val="007016C9"/>
    <w:rsid w:val="00701E16"/>
    <w:rsid w:val="007029A4"/>
    <w:rsid w:val="00702E62"/>
    <w:rsid w:val="00703245"/>
    <w:rsid w:val="00704971"/>
    <w:rsid w:val="00704EB4"/>
    <w:rsid w:val="00705948"/>
    <w:rsid w:val="007072F8"/>
    <w:rsid w:val="007104CB"/>
    <w:rsid w:val="007120EE"/>
    <w:rsid w:val="007121CE"/>
    <w:rsid w:val="007123B9"/>
    <w:rsid w:val="00712AD3"/>
    <w:rsid w:val="00712DF8"/>
    <w:rsid w:val="007130E8"/>
    <w:rsid w:val="007131D8"/>
    <w:rsid w:val="007133C3"/>
    <w:rsid w:val="007136BB"/>
    <w:rsid w:val="00714DC3"/>
    <w:rsid w:val="007151F9"/>
    <w:rsid w:val="007159E2"/>
    <w:rsid w:val="00715EFD"/>
    <w:rsid w:val="00716106"/>
    <w:rsid w:val="0071729A"/>
    <w:rsid w:val="007173F9"/>
    <w:rsid w:val="00720AE5"/>
    <w:rsid w:val="00720CB0"/>
    <w:rsid w:val="007212D3"/>
    <w:rsid w:val="007216E6"/>
    <w:rsid w:val="00721E67"/>
    <w:rsid w:val="007221B9"/>
    <w:rsid w:val="00723F66"/>
    <w:rsid w:val="00724EBE"/>
    <w:rsid w:val="00725041"/>
    <w:rsid w:val="00725768"/>
    <w:rsid w:val="00726421"/>
    <w:rsid w:val="00727A6E"/>
    <w:rsid w:val="00730C17"/>
    <w:rsid w:val="007310F5"/>
    <w:rsid w:val="0073187E"/>
    <w:rsid w:val="007320F1"/>
    <w:rsid w:val="00732563"/>
    <w:rsid w:val="0073494E"/>
    <w:rsid w:val="00734D16"/>
    <w:rsid w:val="00737619"/>
    <w:rsid w:val="0074040D"/>
    <w:rsid w:val="007409CA"/>
    <w:rsid w:val="00740C64"/>
    <w:rsid w:val="00740CBD"/>
    <w:rsid w:val="00740EB8"/>
    <w:rsid w:val="007417EA"/>
    <w:rsid w:val="00741E78"/>
    <w:rsid w:val="00741F48"/>
    <w:rsid w:val="00742946"/>
    <w:rsid w:val="007447CE"/>
    <w:rsid w:val="00744A44"/>
    <w:rsid w:val="00745FE6"/>
    <w:rsid w:val="0074646B"/>
    <w:rsid w:val="0074662B"/>
    <w:rsid w:val="00746EB1"/>
    <w:rsid w:val="00747399"/>
    <w:rsid w:val="00747825"/>
    <w:rsid w:val="00747D12"/>
    <w:rsid w:val="00750052"/>
    <w:rsid w:val="00750A57"/>
    <w:rsid w:val="0075117A"/>
    <w:rsid w:val="00753511"/>
    <w:rsid w:val="007543BE"/>
    <w:rsid w:val="007543DE"/>
    <w:rsid w:val="0075501E"/>
    <w:rsid w:val="00755551"/>
    <w:rsid w:val="00756502"/>
    <w:rsid w:val="00756A93"/>
    <w:rsid w:val="00757159"/>
    <w:rsid w:val="00757AA0"/>
    <w:rsid w:val="00757C51"/>
    <w:rsid w:val="00757C94"/>
    <w:rsid w:val="00760F22"/>
    <w:rsid w:val="00761679"/>
    <w:rsid w:val="00761963"/>
    <w:rsid w:val="0076198F"/>
    <w:rsid w:val="00761DB1"/>
    <w:rsid w:val="00761E35"/>
    <w:rsid w:val="007620D0"/>
    <w:rsid w:val="007624C0"/>
    <w:rsid w:val="007625CF"/>
    <w:rsid w:val="00762A9A"/>
    <w:rsid w:val="00762C52"/>
    <w:rsid w:val="00763293"/>
    <w:rsid w:val="007632B8"/>
    <w:rsid w:val="00763392"/>
    <w:rsid w:val="007635CB"/>
    <w:rsid w:val="00763FEF"/>
    <w:rsid w:val="00765616"/>
    <w:rsid w:val="00765741"/>
    <w:rsid w:val="00765825"/>
    <w:rsid w:val="00766AD3"/>
    <w:rsid w:val="00766B16"/>
    <w:rsid w:val="00767521"/>
    <w:rsid w:val="00770923"/>
    <w:rsid w:val="00770C4E"/>
    <w:rsid w:val="007726C9"/>
    <w:rsid w:val="0077298D"/>
    <w:rsid w:val="00773EDE"/>
    <w:rsid w:val="007740F6"/>
    <w:rsid w:val="00774917"/>
    <w:rsid w:val="00774B0E"/>
    <w:rsid w:val="00774E4B"/>
    <w:rsid w:val="00776BC4"/>
    <w:rsid w:val="0077741E"/>
    <w:rsid w:val="0077776C"/>
    <w:rsid w:val="007803B2"/>
    <w:rsid w:val="0078091D"/>
    <w:rsid w:val="0078103B"/>
    <w:rsid w:val="00781420"/>
    <w:rsid w:val="007814C3"/>
    <w:rsid w:val="00781A3C"/>
    <w:rsid w:val="00782117"/>
    <w:rsid w:val="0078224D"/>
    <w:rsid w:val="0078294F"/>
    <w:rsid w:val="0078298D"/>
    <w:rsid w:val="007831B2"/>
    <w:rsid w:val="00783355"/>
    <w:rsid w:val="0078376E"/>
    <w:rsid w:val="00784C72"/>
    <w:rsid w:val="00785BF7"/>
    <w:rsid w:val="00785C87"/>
    <w:rsid w:val="00786E05"/>
    <w:rsid w:val="00787160"/>
    <w:rsid w:val="00790CCD"/>
    <w:rsid w:val="007917AE"/>
    <w:rsid w:val="00791A58"/>
    <w:rsid w:val="0079282C"/>
    <w:rsid w:val="00792FA1"/>
    <w:rsid w:val="00793BA8"/>
    <w:rsid w:val="00793FB5"/>
    <w:rsid w:val="00794D2D"/>
    <w:rsid w:val="007950DD"/>
    <w:rsid w:val="0079549A"/>
    <w:rsid w:val="007957CC"/>
    <w:rsid w:val="00796243"/>
    <w:rsid w:val="007962B0"/>
    <w:rsid w:val="007965A7"/>
    <w:rsid w:val="00796ABA"/>
    <w:rsid w:val="00796DF3"/>
    <w:rsid w:val="007A37C7"/>
    <w:rsid w:val="007A3D88"/>
    <w:rsid w:val="007A441F"/>
    <w:rsid w:val="007A4F32"/>
    <w:rsid w:val="007A5580"/>
    <w:rsid w:val="007A67D6"/>
    <w:rsid w:val="007A7868"/>
    <w:rsid w:val="007B32AC"/>
    <w:rsid w:val="007B46D8"/>
    <w:rsid w:val="007B689A"/>
    <w:rsid w:val="007B6A47"/>
    <w:rsid w:val="007B742A"/>
    <w:rsid w:val="007B74F5"/>
    <w:rsid w:val="007C330F"/>
    <w:rsid w:val="007C4FBA"/>
    <w:rsid w:val="007C519F"/>
    <w:rsid w:val="007C5389"/>
    <w:rsid w:val="007C5FF1"/>
    <w:rsid w:val="007C6AF4"/>
    <w:rsid w:val="007C7328"/>
    <w:rsid w:val="007C73F3"/>
    <w:rsid w:val="007C7AE4"/>
    <w:rsid w:val="007D017F"/>
    <w:rsid w:val="007D0AFB"/>
    <w:rsid w:val="007D18F5"/>
    <w:rsid w:val="007D1B78"/>
    <w:rsid w:val="007D2262"/>
    <w:rsid w:val="007D287A"/>
    <w:rsid w:val="007D38F3"/>
    <w:rsid w:val="007D3DCE"/>
    <w:rsid w:val="007D4008"/>
    <w:rsid w:val="007D43E8"/>
    <w:rsid w:val="007D4D17"/>
    <w:rsid w:val="007D4DCA"/>
    <w:rsid w:val="007D673B"/>
    <w:rsid w:val="007D6C35"/>
    <w:rsid w:val="007D7259"/>
    <w:rsid w:val="007E1CE2"/>
    <w:rsid w:val="007E3FFC"/>
    <w:rsid w:val="007E4573"/>
    <w:rsid w:val="007E4CA6"/>
    <w:rsid w:val="007E528A"/>
    <w:rsid w:val="007E5D57"/>
    <w:rsid w:val="007E5DE0"/>
    <w:rsid w:val="007E7102"/>
    <w:rsid w:val="007E752A"/>
    <w:rsid w:val="007F0390"/>
    <w:rsid w:val="007F0415"/>
    <w:rsid w:val="007F0E14"/>
    <w:rsid w:val="007F11B9"/>
    <w:rsid w:val="007F1373"/>
    <w:rsid w:val="007F16E1"/>
    <w:rsid w:val="007F2D5F"/>
    <w:rsid w:val="007F33AB"/>
    <w:rsid w:val="007F39B5"/>
    <w:rsid w:val="007F3ED8"/>
    <w:rsid w:val="007F4ABF"/>
    <w:rsid w:val="007F4ADD"/>
    <w:rsid w:val="007F55D2"/>
    <w:rsid w:val="007F56ED"/>
    <w:rsid w:val="007F6B3E"/>
    <w:rsid w:val="007F7370"/>
    <w:rsid w:val="00800ABC"/>
    <w:rsid w:val="008039F3"/>
    <w:rsid w:val="00806937"/>
    <w:rsid w:val="0080694B"/>
    <w:rsid w:val="00806E45"/>
    <w:rsid w:val="00807455"/>
    <w:rsid w:val="00807456"/>
    <w:rsid w:val="008076C6"/>
    <w:rsid w:val="00807C50"/>
    <w:rsid w:val="0081108B"/>
    <w:rsid w:val="00813160"/>
    <w:rsid w:val="008131AE"/>
    <w:rsid w:val="0081385E"/>
    <w:rsid w:val="00813D9B"/>
    <w:rsid w:val="008146B7"/>
    <w:rsid w:val="00814A2A"/>
    <w:rsid w:val="008164C3"/>
    <w:rsid w:val="0081739E"/>
    <w:rsid w:val="00817D43"/>
    <w:rsid w:val="00820A02"/>
    <w:rsid w:val="00820C25"/>
    <w:rsid w:val="00820DE0"/>
    <w:rsid w:val="00820F12"/>
    <w:rsid w:val="00821A2D"/>
    <w:rsid w:val="00822EFD"/>
    <w:rsid w:val="008236B6"/>
    <w:rsid w:val="0082496F"/>
    <w:rsid w:val="00824B15"/>
    <w:rsid w:val="00824ECD"/>
    <w:rsid w:val="00825684"/>
    <w:rsid w:val="008259B4"/>
    <w:rsid w:val="00825D35"/>
    <w:rsid w:val="0083248D"/>
    <w:rsid w:val="0083261A"/>
    <w:rsid w:val="00832AA4"/>
    <w:rsid w:val="00833028"/>
    <w:rsid w:val="008332B0"/>
    <w:rsid w:val="00834A8C"/>
    <w:rsid w:val="00834E65"/>
    <w:rsid w:val="00836848"/>
    <w:rsid w:val="00841B9E"/>
    <w:rsid w:val="00841E37"/>
    <w:rsid w:val="00842533"/>
    <w:rsid w:val="0084282E"/>
    <w:rsid w:val="008429C7"/>
    <w:rsid w:val="00842CF0"/>
    <w:rsid w:val="0084353B"/>
    <w:rsid w:val="00843FC4"/>
    <w:rsid w:val="00844422"/>
    <w:rsid w:val="00844948"/>
    <w:rsid w:val="00845B81"/>
    <w:rsid w:val="00845E18"/>
    <w:rsid w:val="008461CC"/>
    <w:rsid w:val="00847AB2"/>
    <w:rsid w:val="00850454"/>
    <w:rsid w:val="008513D7"/>
    <w:rsid w:val="00851EAD"/>
    <w:rsid w:val="00851FBC"/>
    <w:rsid w:val="0085250A"/>
    <w:rsid w:val="00853A1C"/>
    <w:rsid w:val="00853E23"/>
    <w:rsid w:val="00853EA8"/>
    <w:rsid w:val="00854062"/>
    <w:rsid w:val="00854142"/>
    <w:rsid w:val="00854DB3"/>
    <w:rsid w:val="00854EB9"/>
    <w:rsid w:val="00855D6D"/>
    <w:rsid w:val="008563C0"/>
    <w:rsid w:val="008566E0"/>
    <w:rsid w:val="00857012"/>
    <w:rsid w:val="00857575"/>
    <w:rsid w:val="00857E65"/>
    <w:rsid w:val="00857ED4"/>
    <w:rsid w:val="00861A4E"/>
    <w:rsid w:val="00861DCB"/>
    <w:rsid w:val="0086271F"/>
    <w:rsid w:val="008627A7"/>
    <w:rsid w:val="0086372A"/>
    <w:rsid w:val="0086444C"/>
    <w:rsid w:val="008664A2"/>
    <w:rsid w:val="00866A33"/>
    <w:rsid w:val="00866F64"/>
    <w:rsid w:val="008674EE"/>
    <w:rsid w:val="00867F1E"/>
    <w:rsid w:val="008704C0"/>
    <w:rsid w:val="00870531"/>
    <w:rsid w:val="008705DF"/>
    <w:rsid w:val="008713C3"/>
    <w:rsid w:val="00872000"/>
    <w:rsid w:val="00872924"/>
    <w:rsid w:val="008735EA"/>
    <w:rsid w:val="00873D90"/>
    <w:rsid w:val="0087412B"/>
    <w:rsid w:val="00874A87"/>
    <w:rsid w:val="008766EB"/>
    <w:rsid w:val="00877F68"/>
    <w:rsid w:val="00880E6B"/>
    <w:rsid w:val="00881587"/>
    <w:rsid w:val="00882A1F"/>
    <w:rsid w:val="00883460"/>
    <w:rsid w:val="00883687"/>
    <w:rsid w:val="008839D9"/>
    <w:rsid w:val="00883D93"/>
    <w:rsid w:val="00884CFF"/>
    <w:rsid w:val="00885900"/>
    <w:rsid w:val="008867C9"/>
    <w:rsid w:val="008868DC"/>
    <w:rsid w:val="00886EB9"/>
    <w:rsid w:val="00890A4F"/>
    <w:rsid w:val="00890C37"/>
    <w:rsid w:val="00892DF5"/>
    <w:rsid w:val="00894050"/>
    <w:rsid w:val="008946B6"/>
    <w:rsid w:val="008954B2"/>
    <w:rsid w:val="00896A1C"/>
    <w:rsid w:val="00897106"/>
    <w:rsid w:val="008976CE"/>
    <w:rsid w:val="00897B88"/>
    <w:rsid w:val="00897BCC"/>
    <w:rsid w:val="008A18CF"/>
    <w:rsid w:val="008A43D1"/>
    <w:rsid w:val="008A4C43"/>
    <w:rsid w:val="008A4E97"/>
    <w:rsid w:val="008A548A"/>
    <w:rsid w:val="008A6274"/>
    <w:rsid w:val="008A66C7"/>
    <w:rsid w:val="008A76BA"/>
    <w:rsid w:val="008A781B"/>
    <w:rsid w:val="008A7945"/>
    <w:rsid w:val="008B04F9"/>
    <w:rsid w:val="008B113E"/>
    <w:rsid w:val="008B1294"/>
    <w:rsid w:val="008B1824"/>
    <w:rsid w:val="008B18EA"/>
    <w:rsid w:val="008B2A1D"/>
    <w:rsid w:val="008B46F5"/>
    <w:rsid w:val="008B4CF8"/>
    <w:rsid w:val="008B51FB"/>
    <w:rsid w:val="008B5281"/>
    <w:rsid w:val="008B534D"/>
    <w:rsid w:val="008B56C5"/>
    <w:rsid w:val="008B5700"/>
    <w:rsid w:val="008B5D15"/>
    <w:rsid w:val="008B7FC8"/>
    <w:rsid w:val="008C0D88"/>
    <w:rsid w:val="008C1D6F"/>
    <w:rsid w:val="008C4A26"/>
    <w:rsid w:val="008C4D4B"/>
    <w:rsid w:val="008C50C4"/>
    <w:rsid w:val="008C5441"/>
    <w:rsid w:val="008C57B1"/>
    <w:rsid w:val="008C6A6B"/>
    <w:rsid w:val="008C773B"/>
    <w:rsid w:val="008C77FA"/>
    <w:rsid w:val="008C7D86"/>
    <w:rsid w:val="008D0413"/>
    <w:rsid w:val="008D0DAB"/>
    <w:rsid w:val="008D0E17"/>
    <w:rsid w:val="008D0F65"/>
    <w:rsid w:val="008D1547"/>
    <w:rsid w:val="008D1EFD"/>
    <w:rsid w:val="008D28D6"/>
    <w:rsid w:val="008D40C7"/>
    <w:rsid w:val="008D40E3"/>
    <w:rsid w:val="008D4A7F"/>
    <w:rsid w:val="008D5C46"/>
    <w:rsid w:val="008D7754"/>
    <w:rsid w:val="008D7A06"/>
    <w:rsid w:val="008E1188"/>
    <w:rsid w:val="008E1770"/>
    <w:rsid w:val="008E3B39"/>
    <w:rsid w:val="008E4294"/>
    <w:rsid w:val="008E47EE"/>
    <w:rsid w:val="008E648D"/>
    <w:rsid w:val="008E7A83"/>
    <w:rsid w:val="008F02E6"/>
    <w:rsid w:val="008F06C1"/>
    <w:rsid w:val="008F07CF"/>
    <w:rsid w:val="008F0CB4"/>
    <w:rsid w:val="008F1B3F"/>
    <w:rsid w:val="008F1E6F"/>
    <w:rsid w:val="008F23EE"/>
    <w:rsid w:val="008F252D"/>
    <w:rsid w:val="008F27EF"/>
    <w:rsid w:val="008F2B39"/>
    <w:rsid w:val="008F3573"/>
    <w:rsid w:val="008F3ED0"/>
    <w:rsid w:val="008F62F9"/>
    <w:rsid w:val="008F63D7"/>
    <w:rsid w:val="0090035D"/>
    <w:rsid w:val="009003CF"/>
    <w:rsid w:val="00900946"/>
    <w:rsid w:val="00901247"/>
    <w:rsid w:val="00902DBA"/>
    <w:rsid w:val="00903B29"/>
    <w:rsid w:val="00903C2F"/>
    <w:rsid w:val="009045A0"/>
    <w:rsid w:val="00904DBA"/>
    <w:rsid w:val="00905050"/>
    <w:rsid w:val="009052BA"/>
    <w:rsid w:val="0090575C"/>
    <w:rsid w:val="0090576D"/>
    <w:rsid w:val="00905ADA"/>
    <w:rsid w:val="00905B01"/>
    <w:rsid w:val="00905C99"/>
    <w:rsid w:val="00905FFD"/>
    <w:rsid w:val="009070A3"/>
    <w:rsid w:val="009070E7"/>
    <w:rsid w:val="009076EB"/>
    <w:rsid w:val="009077B7"/>
    <w:rsid w:val="0090797D"/>
    <w:rsid w:val="00907A51"/>
    <w:rsid w:val="009109A0"/>
    <w:rsid w:val="00910A99"/>
    <w:rsid w:val="00910D1C"/>
    <w:rsid w:val="0091100B"/>
    <w:rsid w:val="00911D83"/>
    <w:rsid w:val="00911FFE"/>
    <w:rsid w:val="00912132"/>
    <w:rsid w:val="0091213D"/>
    <w:rsid w:val="00913271"/>
    <w:rsid w:val="00913995"/>
    <w:rsid w:val="009148F9"/>
    <w:rsid w:val="00914A3F"/>
    <w:rsid w:val="00914AE5"/>
    <w:rsid w:val="009150D6"/>
    <w:rsid w:val="0091528E"/>
    <w:rsid w:val="009153B4"/>
    <w:rsid w:val="00915E11"/>
    <w:rsid w:val="00916895"/>
    <w:rsid w:val="00916A44"/>
    <w:rsid w:val="00916D60"/>
    <w:rsid w:val="00916ECD"/>
    <w:rsid w:val="00917EAB"/>
    <w:rsid w:val="0092108B"/>
    <w:rsid w:val="00921755"/>
    <w:rsid w:val="0092200A"/>
    <w:rsid w:val="009229B6"/>
    <w:rsid w:val="00922B2A"/>
    <w:rsid w:val="009235C2"/>
    <w:rsid w:val="009238E2"/>
    <w:rsid w:val="00923FE1"/>
    <w:rsid w:val="009248B7"/>
    <w:rsid w:val="00925C1A"/>
    <w:rsid w:val="0092637E"/>
    <w:rsid w:val="0092669E"/>
    <w:rsid w:val="009269D2"/>
    <w:rsid w:val="00927822"/>
    <w:rsid w:val="00930380"/>
    <w:rsid w:val="009313D6"/>
    <w:rsid w:val="009318EF"/>
    <w:rsid w:val="00931DB7"/>
    <w:rsid w:val="0093242C"/>
    <w:rsid w:val="009331C6"/>
    <w:rsid w:val="00933222"/>
    <w:rsid w:val="0093432A"/>
    <w:rsid w:val="009355DA"/>
    <w:rsid w:val="0093570D"/>
    <w:rsid w:val="00935C3D"/>
    <w:rsid w:val="009360C4"/>
    <w:rsid w:val="009372A8"/>
    <w:rsid w:val="00937826"/>
    <w:rsid w:val="0093785F"/>
    <w:rsid w:val="00937880"/>
    <w:rsid w:val="009408D2"/>
    <w:rsid w:val="00940971"/>
    <w:rsid w:val="0094140B"/>
    <w:rsid w:val="0094141F"/>
    <w:rsid w:val="00941EC4"/>
    <w:rsid w:val="0094232B"/>
    <w:rsid w:val="00942F53"/>
    <w:rsid w:val="0094525B"/>
    <w:rsid w:val="0094756D"/>
    <w:rsid w:val="009509FB"/>
    <w:rsid w:val="00950D43"/>
    <w:rsid w:val="00950EA2"/>
    <w:rsid w:val="00950FF5"/>
    <w:rsid w:val="00952166"/>
    <w:rsid w:val="00952698"/>
    <w:rsid w:val="00952E31"/>
    <w:rsid w:val="009536E6"/>
    <w:rsid w:val="00954159"/>
    <w:rsid w:val="00954A71"/>
    <w:rsid w:val="0095502B"/>
    <w:rsid w:val="00955D5B"/>
    <w:rsid w:val="00956B68"/>
    <w:rsid w:val="00960279"/>
    <w:rsid w:val="009615B7"/>
    <w:rsid w:val="00961BEA"/>
    <w:rsid w:val="0096375A"/>
    <w:rsid w:val="00963CC4"/>
    <w:rsid w:val="009642CE"/>
    <w:rsid w:val="00964E0A"/>
    <w:rsid w:val="00965960"/>
    <w:rsid w:val="00965CA5"/>
    <w:rsid w:val="00966BD8"/>
    <w:rsid w:val="00967EA6"/>
    <w:rsid w:val="00970147"/>
    <w:rsid w:val="009707C1"/>
    <w:rsid w:val="009709AF"/>
    <w:rsid w:val="00970CFC"/>
    <w:rsid w:val="009726C9"/>
    <w:rsid w:val="00973854"/>
    <w:rsid w:val="00973A0E"/>
    <w:rsid w:val="0097462F"/>
    <w:rsid w:val="009746F0"/>
    <w:rsid w:val="0097565F"/>
    <w:rsid w:val="00976227"/>
    <w:rsid w:val="0097622B"/>
    <w:rsid w:val="00976375"/>
    <w:rsid w:val="00976436"/>
    <w:rsid w:val="00976A6E"/>
    <w:rsid w:val="00976FA9"/>
    <w:rsid w:val="009801ED"/>
    <w:rsid w:val="0098077E"/>
    <w:rsid w:val="00981150"/>
    <w:rsid w:val="00981E5A"/>
    <w:rsid w:val="00982CF0"/>
    <w:rsid w:val="00983424"/>
    <w:rsid w:val="0098444C"/>
    <w:rsid w:val="00984532"/>
    <w:rsid w:val="00985BB2"/>
    <w:rsid w:val="00987AC1"/>
    <w:rsid w:val="009905EF"/>
    <w:rsid w:val="00990831"/>
    <w:rsid w:val="00990D76"/>
    <w:rsid w:val="00991862"/>
    <w:rsid w:val="009918D3"/>
    <w:rsid w:val="0099365F"/>
    <w:rsid w:val="00994050"/>
    <w:rsid w:val="009943A5"/>
    <w:rsid w:val="00994529"/>
    <w:rsid w:val="009954F9"/>
    <w:rsid w:val="0099556F"/>
    <w:rsid w:val="009969FE"/>
    <w:rsid w:val="00996A0B"/>
    <w:rsid w:val="00997162"/>
    <w:rsid w:val="009A0B5F"/>
    <w:rsid w:val="009A1553"/>
    <w:rsid w:val="009A228A"/>
    <w:rsid w:val="009A3626"/>
    <w:rsid w:val="009A38C1"/>
    <w:rsid w:val="009A6EBE"/>
    <w:rsid w:val="009A7254"/>
    <w:rsid w:val="009A7729"/>
    <w:rsid w:val="009A7D8C"/>
    <w:rsid w:val="009A7ECC"/>
    <w:rsid w:val="009B0497"/>
    <w:rsid w:val="009B1F29"/>
    <w:rsid w:val="009B237A"/>
    <w:rsid w:val="009B2A59"/>
    <w:rsid w:val="009B3894"/>
    <w:rsid w:val="009B59D4"/>
    <w:rsid w:val="009B604B"/>
    <w:rsid w:val="009B640A"/>
    <w:rsid w:val="009B763D"/>
    <w:rsid w:val="009B7E5B"/>
    <w:rsid w:val="009C03F7"/>
    <w:rsid w:val="009C079C"/>
    <w:rsid w:val="009C24C5"/>
    <w:rsid w:val="009C252D"/>
    <w:rsid w:val="009C2690"/>
    <w:rsid w:val="009C31F0"/>
    <w:rsid w:val="009C3247"/>
    <w:rsid w:val="009C33A5"/>
    <w:rsid w:val="009C3556"/>
    <w:rsid w:val="009C4082"/>
    <w:rsid w:val="009C4ABB"/>
    <w:rsid w:val="009C4B23"/>
    <w:rsid w:val="009C60F5"/>
    <w:rsid w:val="009C6878"/>
    <w:rsid w:val="009C7522"/>
    <w:rsid w:val="009C7E11"/>
    <w:rsid w:val="009C7F9A"/>
    <w:rsid w:val="009D022A"/>
    <w:rsid w:val="009D0DC6"/>
    <w:rsid w:val="009D20CD"/>
    <w:rsid w:val="009D22A3"/>
    <w:rsid w:val="009D26B8"/>
    <w:rsid w:val="009D26CF"/>
    <w:rsid w:val="009D355B"/>
    <w:rsid w:val="009D35C5"/>
    <w:rsid w:val="009D3780"/>
    <w:rsid w:val="009D3F20"/>
    <w:rsid w:val="009D4459"/>
    <w:rsid w:val="009D494D"/>
    <w:rsid w:val="009D4EFE"/>
    <w:rsid w:val="009D54E7"/>
    <w:rsid w:val="009D555C"/>
    <w:rsid w:val="009D7293"/>
    <w:rsid w:val="009D7656"/>
    <w:rsid w:val="009E0F4A"/>
    <w:rsid w:val="009E1056"/>
    <w:rsid w:val="009E1643"/>
    <w:rsid w:val="009E1A04"/>
    <w:rsid w:val="009E1AA9"/>
    <w:rsid w:val="009E231F"/>
    <w:rsid w:val="009E25DC"/>
    <w:rsid w:val="009E2876"/>
    <w:rsid w:val="009E2CD0"/>
    <w:rsid w:val="009E2CD8"/>
    <w:rsid w:val="009E3C4E"/>
    <w:rsid w:val="009E43B8"/>
    <w:rsid w:val="009E513A"/>
    <w:rsid w:val="009E6410"/>
    <w:rsid w:val="009E6B61"/>
    <w:rsid w:val="009E7E00"/>
    <w:rsid w:val="009F0068"/>
    <w:rsid w:val="009F00E9"/>
    <w:rsid w:val="009F0127"/>
    <w:rsid w:val="009F0936"/>
    <w:rsid w:val="009F10F7"/>
    <w:rsid w:val="009F124A"/>
    <w:rsid w:val="009F132F"/>
    <w:rsid w:val="009F145F"/>
    <w:rsid w:val="009F1514"/>
    <w:rsid w:val="009F16F3"/>
    <w:rsid w:val="009F2418"/>
    <w:rsid w:val="009F3305"/>
    <w:rsid w:val="009F346D"/>
    <w:rsid w:val="009F3802"/>
    <w:rsid w:val="009F48DA"/>
    <w:rsid w:val="009F4BAE"/>
    <w:rsid w:val="009F51C3"/>
    <w:rsid w:val="009F60E9"/>
    <w:rsid w:val="009F6768"/>
    <w:rsid w:val="009F70C4"/>
    <w:rsid w:val="009F7A4A"/>
    <w:rsid w:val="00A003F7"/>
    <w:rsid w:val="00A006E3"/>
    <w:rsid w:val="00A016D4"/>
    <w:rsid w:val="00A01D35"/>
    <w:rsid w:val="00A02221"/>
    <w:rsid w:val="00A02533"/>
    <w:rsid w:val="00A039F7"/>
    <w:rsid w:val="00A05569"/>
    <w:rsid w:val="00A05786"/>
    <w:rsid w:val="00A05D00"/>
    <w:rsid w:val="00A05DFD"/>
    <w:rsid w:val="00A05FDB"/>
    <w:rsid w:val="00A079B8"/>
    <w:rsid w:val="00A10DAD"/>
    <w:rsid w:val="00A10F63"/>
    <w:rsid w:val="00A13FB4"/>
    <w:rsid w:val="00A14FB0"/>
    <w:rsid w:val="00A15820"/>
    <w:rsid w:val="00A16095"/>
    <w:rsid w:val="00A16536"/>
    <w:rsid w:val="00A167B0"/>
    <w:rsid w:val="00A176BC"/>
    <w:rsid w:val="00A205A7"/>
    <w:rsid w:val="00A20AF2"/>
    <w:rsid w:val="00A21644"/>
    <w:rsid w:val="00A217B5"/>
    <w:rsid w:val="00A219E1"/>
    <w:rsid w:val="00A237E2"/>
    <w:rsid w:val="00A241F7"/>
    <w:rsid w:val="00A24F88"/>
    <w:rsid w:val="00A2587B"/>
    <w:rsid w:val="00A25C1B"/>
    <w:rsid w:val="00A25EA7"/>
    <w:rsid w:val="00A2614B"/>
    <w:rsid w:val="00A26ED7"/>
    <w:rsid w:val="00A30408"/>
    <w:rsid w:val="00A31157"/>
    <w:rsid w:val="00A32EFB"/>
    <w:rsid w:val="00A33242"/>
    <w:rsid w:val="00A33B1D"/>
    <w:rsid w:val="00A34DAB"/>
    <w:rsid w:val="00A3571D"/>
    <w:rsid w:val="00A36053"/>
    <w:rsid w:val="00A36898"/>
    <w:rsid w:val="00A37335"/>
    <w:rsid w:val="00A37827"/>
    <w:rsid w:val="00A37F0E"/>
    <w:rsid w:val="00A40B04"/>
    <w:rsid w:val="00A40B5E"/>
    <w:rsid w:val="00A413AA"/>
    <w:rsid w:val="00A420D0"/>
    <w:rsid w:val="00A4229B"/>
    <w:rsid w:val="00A44725"/>
    <w:rsid w:val="00A44EB0"/>
    <w:rsid w:val="00A454B8"/>
    <w:rsid w:val="00A45B4B"/>
    <w:rsid w:val="00A45E70"/>
    <w:rsid w:val="00A4710A"/>
    <w:rsid w:val="00A474B4"/>
    <w:rsid w:val="00A50447"/>
    <w:rsid w:val="00A50D21"/>
    <w:rsid w:val="00A50EBE"/>
    <w:rsid w:val="00A50F2B"/>
    <w:rsid w:val="00A511CF"/>
    <w:rsid w:val="00A52700"/>
    <w:rsid w:val="00A5402D"/>
    <w:rsid w:val="00A553B4"/>
    <w:rsid w:val="00A563C6"/>
    <w:rsid w:val="00A56DE7"/>
    <w:rsid w:val="00A56F40"/>
    <w:rsid w:val="00A5773E"/>
    <w:rsid w:val="00A57CB5"/>
    <w:rsid w:val="00A57CC4"/>
    <w:rsid w:val="00A57F72"/>
    <w:rsid w:val="00A6004A"/>
    <w:rsid w:val="00A613CA"/>
    <w:rsid w:val="00A61828"/>
    <w:rsid w:val="00A61FA7"/>
    <w:rsid w:val="00A62598"/>
    <w:rsid w:val="00A62AED"/>
    <w:rsid w:val="00A642B1"/>
    <w:rsid w:val="00A65075"/>
    <w:rsid w:val="00A6597B"/>
    <w:rsid w:val="00A664B3"/>
    <w:rsid w:val="00A66616"/>
    <w:rsid w:val="00A66AB8"/>
    <w:rsid w:val="00A66E4F"/>
    <w:rsid w:val="00A67A15"/>
    <w:rsid w:val="00A70C30"/>
    <w:rsid w:val="00A72A27"/>
    <w:rsid w:val="00A7318E"/>
    <w:rsid w:val="00A7582C"/>
    <w:rsid w:val="00A813AD"/>
    <w:rsid w:val="00A81EFF"/>
    <w:rsid w:val="00A822D9"/>
    <w:rsid w:val="00A82D97"/>
    <w:rsid w:val="00A83042"/>
    <w:rsid w:val="00A83570"/>
    <w:rsid w:val="00A84063"/>
    <w:rsid w:val="00A84370"/>
    <w:rsid w:val="00A8448D"/>
    <w:rsid w:val="00A8593A"/>
    <w:rsid w:val="00A8630B"/>
    <w:rsid w:val="00A86969"/>
    <w:rsid w:val="00A906D6"/>
    <w:rsid w:val="00A90C5C"/>
    <w:rsid w:val="00A91185"/>
    <w:rsid w:val="00A91197"/>
    <w:rsid w:val="00A918FF"/>
    <w:rsid w:val="00A91A11"/>
    <w:rsid w:val="00A91DBF"/>
    <w:rsid w:val="00A92117"/>
    <w:rsid w:val="00A9214D"/>
    <w:rsid w:val="00A92BC7"/>
    <w:rsid w:val="00A942DA"/>
    <w:rsid w:val="00A94451"/>
    <w:rsid w:val="00A950E7"/>
    <w:rsid w:val="00A966A9"/>
    <w:rsid w:val="00A97B23"/>
    <w:rsid w:val="00AA11BD"/>
    <w:rsid w:val="00AA1219"/>
    <w:rsid w:val="00AA2456"/>
    <w:rsid w:val="00AA2FE3"/>
    <w:rsid w:val="00AA3437"/>
    <w:rsid w:val="00AA435E"/>
    <w:rsid w:val="00AA4E7F"/>
    <w:rsid w:val="00AA52D9"/>
    <w:rsid w:val="00AA638B"/>
    <w:rsid w:val="00AA70A5"/>
    <w:rsid w:val="00AA738A"/>
    <w:rsid w:val="00AA7FB6"/>
    <w:rsid w:val="00AB06D2"/>
    <w:rsid w:val="00AB0C6C"/>
    <w:rsid w:val="00AB1A99"/>
    <w:rsid w:val="00AB3265"/>
    <w:rsid w:val="00AB36EE"/>
    <w:rsid w:val="00AB3764"/>
    <w:rsid w:val="00AB3AAF"/>
    <w:rsid w:val="00AB593A"/>
    <w:rsid w:val="00AB7647"/>
    <w:rsid w:val="00AB7D33"/>
    <w:rsid w:val="00AB7E39"/>
    <w:rsid w:val="00AC02B5"/>
    <w:rsid w:val="00AC1624"/>
    <w:rsid w:val="00AC250E"/>
    <w:rsid w:val="00AC3468"/>
    <w:rsid w:val="00AC350E"/>
    <w:rsid w:val="00AC448B"/>
    <w:rsid w:val="00AC462A"/>
    <w:rsid w:val="00AC4C43"/>
    <w:rsid w:val="00AC53E7"/>
    <w:rsid w:val="00AC5468"/>
    <w:rsid w:val="00AD25E7"/>
    <w:rsid w:val="00AD2DC9"/>
    <w:rsid w:val="00AD313D"/>
    <w:rsid w:val="00AD3420"/>
    <w:rsid w:val="00AD3F84"/>
    <w:rsid w:val="00AD4A35"/>
    <w:rsid w:val="00AD52FD"/>
    <w:rsid w:val="00AD5A31"/>
    <w:rsid w:val="00AD5FF7"/>
    <w:rsid w:val="00AE157E"/>
    <w:rsid w:val="00AE1EB8"/>
    <w:rsid w:val="00AE3329"/>
    <w:rsid w:val="00AE3947"/>
    <w:rsid w:val="00AE3BC8"/>
    <w:rsid w:val="00AE4165"/>
    <w:rsid w:val="00AE46DE"/>
    <w:rsid w:val="00AE51E0"/>
    <w:rsid w:val="00AE56C2"/>
    <w:rsid w:val="00AE6DD8"/>
    <w:rsid w:val="00AE7DAC"/>
    <w:rsid w:val="00AF0492"/>
    <w:rsid w:val="00AF0697"/>
    <w:rsid w:val="00AF06B8"/>
    <w:rsid w:val="00AF2171"/>
    <w:rsid w:val="00AF385E"/>
    <w:rsid w:val="00AF3B8A"/>
    <w:rsid w:val="00AF3D80"/>
    <w:rsid w:val="00AF3DC8"/>
    <w:rsid w:val="00AF3F73"/>
    <w:rsid w:val="00AF412C"/>
    <w:rsid w:val="00AF42D2"/>
    <w:rsid w:val="00AF622A"/>
    <w:rsid w:val="00AF788D"/>
    <w:rsid w:val="00AF7FA5"/>
    <w:rsid w:val="00B01161"/>
    <w:rsid w:val="00B011F7"/>
    <w:rsid w:val="00B0157A"/>
    <w:rsid w:val="00B018C6"/>
    <w:rsid w:val="00B023FE"/>
    <w:rsid w:val="00B02A39"/>
    <w:rsid w:val="00B02BE6"/>
    <w:rsid w:val="00B03538"/>
    <w:rsid w:val="00B04F54"/>
    <w:rsid w:val="00B05B1D"/>
    <w:rsid w:val="00B06DD8"/>
    <w:rsid w:val="00B1085A"/>
    <w:rsid w:val="00B10ABA"/>
    <w:rsid w:val="00B12916"/>
    <w:rsid w:val="00B12DA0"/>
    <w:rsid w:val="00B13308"/>
    <w:rsid w:val="00B13315"/>
    <w:rsid w:val="00B133B8"/>
    <w:rsid w:val="00B13DCC"/>
    <w:rsid w:val="00B14146"/>
    <w:rsid w:val="00B14545"/>
    <w:rsid w:val="00B16EEB"/>
    <w:rsid w:val="00B1764D"/>
    <w:rsid w:val="00B17776"/>
    <w:rsid w:val="00B17A8C"/>
    <w:rsid w:val="00B21A57"/>
    <w:rsid w:val="00B22163"/>
    <w:rsid w:val="00B22C3E"/>
    <w:rsid w:val="00B22E2B"/>
    <w:rsid w:val="00B22EEE"/>
    <w:rsid w:val="00B24515"/>
    <w:rsid w:val="00B255D4"/>
    <w:rsid w:val="00B25C6C"/>
    <w:rsid w:val="00B25E1A"/>
    <w:rsid w:val="00B26169"/>
    <w:rsid w:val="00B27741"/>
    <w:rsid w:val="00B277A9"/>
    <w:rsid w:val="00B278F6"/>
    <w:rsid w:val="00B300D2"/>
    <w:rsid w:val="00B30104"/>
    <w:rsid w:val="00B3149F"/>
    <w:rsid w:val="00B31898"/>
    <w:rsid w:val="00B320A9"/>
    <w:rsid w:val="00B325FA"/>
    <w:rsid w:val="00B32B54"/>
    <w:rsid w:val="00B32E7C"/>
    <w:rsid w:val="00B359C2"/>
    <w:rsid w:val="00B35B6F"/>
    <w:rsid w:val="00B35E41"/>
    <w:rsid w:val="00B36557"/>
    <w:rsid w:val="00B36C4A"/>
    <w:rsid w:val="00B40267"/>
    <w:rsid w:val="00B40555"/>
    <w:rsid w:val="00B40E15"/>
    <w:rsid w:val="00B43766"/>
    <w:rsid w:val="00B43904"/>
    <w:rsid w:val="00B43A4D"/>
    <w:rsid w:val="00B43AF0"/>
    <w:rsid w:val="00B44246"/>
    <w:rsid w:val="00B445ED"/>
    <w:rsid w:val="00B45532"/>
    <w:rsid w:val="00B45E57"/>
    <w:rsid w:val="00B46386"/>
    <w:rsid w:val="00B4663B"/>
    <w:rsid w:val="00B47278"/>
    <w:rsid w:val="00B472B0"/>
    <w:rsid w:val="00B473EF"/>
    <w:rsid w:val="00B47EBB"/>
    <w:rsid w:val="00B47FC3"/>
    <w:rsid w:val="00B50E05"/>
    <w:rsid w:val="00B513ED"/>
    <w:rsid w:val="00B51E3A"/>
    <w:rsid w:val="00B51F85"/>
    <w:rsid w:val="00B5328D"/>
    <w:rsid w:val="00B556DA"/>
    <w:rsid w:val="00B5720B"/>
    <w:rsid w:val="00B57DB9"/>
    <w:rsid w:val="00B60AAC"/>
    <w:rsid w:val="00B60B4D"/>
    <w:rsid w:val="00B60D3F"/>
    <w:rsid w:val="00B60FC6"/>
    <w:rsid w:val="00B614F4"/>
    <w:rsid w:val="00B61553"/>
    <w:rsid w:val="00B61A79"/>
    <w:rsid w:val="00B61C24"/>
    <w:rsid w:val="00B61D9F"/>
    <w:rsid w:val="00B6217E"/>
    <w:rsid w:val="00B623E5"/>
    <w:rsid w:val="00B62BED"/>
    <w:rsid w:val="00B62D86"/>
    <w:rsid w:val="00B6375D"/>
    <w:rsid w:val="00B64E06"/>
    <w:rsid w:val="00B64FEE"/>
    <w:rsid w:val="00B65343"/>
    <w:rsid w:val="00B65361"/>
    <w:rsid w:val="00B65AD2"/>
    <w:rsid w:val="00B660DB"/>
    <w:rsid w:val="00B7006C"/>
    <w:rsid w:val="00B70406"/>
    <w:rsid w:val="00B70841"/>
    <w:rsid w:val="00B70A3F"/>
    <w:rsid w:val="00B71045"/>
    <w:rsid w:val="00B71190"/>
    <w:rsid w:val="00B741A7"/>
    <w:rsid w:val="00B746B3"/>
    <w:rsid w:val="00B75606"/>
    <w:rsid w:val="00B75C78"/>
    <w:rsid w:val="00B76BAB"/>
    <w:rsid w:val="00B7773B"/>
    <w:rsid w:val="00B808F4"/>
    <w:rsid w:val="00B810C1"/>
    <w:rsid w:val="00B810C4"/>
    <w:rsid w:val="00B812B0"/>
    <w:rsid w:val="00B81F97"/>
    <w:rsid w:val="00B824F7"/>
    <w:rsid w:val="00B82ACD"/>
    <w:rsid w:val="00B82F27"/>
    <w:rsid w:val="00B837D2"/>
    <w:rsid w:val="00B8397E"/>
    <w:rsid w:val="00B84058"/>
    <w:rsid w:val="00B85078"/>
    <w:rsid w:val="00B85132"/>
    <w:rsid w:val="00B853E2"/>
    <w:rsid w:val="00B85817"/>
    <w:rsid w:val="00B85FE4"/>
    <w:rsid w:val="00B8738B"/>
    <w:rsid w:val="00B87997"/>
    <w:rsid w:val="00B913C6"/>
    <w:rsid w:val="00B91651"/>
    <w:rsid w:val="00B9172C"/>
    <w:rsid w:val="00B9195D"/>
    <w:rsid w:val="00B9198A"/>
    <w:rsid w:val="00B928AC"/>
    <w:rsid w:val="00B9386E"/>
    <w:rsid w:val="00B93C70"/>
    <w:rsid w:val="00B93FB2"/>
    <w:rsid w:val="00B9497C"/>
    <w:rsid w:val="00B95262"/>
    <w:rsid w:val="00B95978"/>
    <w:rsid w:val="00B95A4E"/>
    <w:rsid w:val="00B96345"/>
    <w:rsid w:val="00B97A16"/>
    <w:rsid w:val="00B97EE7"/>
    <w:rsid w:val="00BA01F1"/>
    <w:rsid w:val="00BA0CC7"/>
    <w:rsid w:val="00BA1696"/>
    <w:rsid w:val="00BA1697"/>
    <w:rsid w:val="00BA2191"/>
    <w:rsid w:val="00BA23E8"/>
    <w:rsid w:val="00BA26FF"/>
    <w:rsid w:val="00BA2ADA"/>
    <w:rsid w:val="00BA320A"/>
    <w:rsid w:val="00BA36E5"/>
    <w:rsid w:val="00BA39EF"/>
    <w:rsid w:val="00BA4775"/>
    <w:rsid w:val="00BA50E3"/>
    <w:rsid w:val="00BA5B6D"/>
    <w:rsid w:val="00BA6D62"/>
    <w:rsid w:val="00BA7595"/>
    <w:rsid w:val="00BB1340"/>
    <w:rsid w:val="00BB142C"/>
    <w:rsid w:val="00BB143C"/>
    <w:rsid w:val="00BB19D9"/>
    <w:rsid w:val="00BB2348"/>
    <w:rsid w:val="00BB2822"/>
    <w:rsid w:val="00BB2A42"/>
    <w:rsid w:val="00BB2B87"/>
    <w:rsid w:val="00BB2F9E"/>
    <w:rsid w:val="00BB33BE"/>
    <w:rsid w:val="00BB40A4"/>
    <w:rsid w:val="00BB487E"/>
    <w:rsid w:val="00BB50F3"/>
    <w:rsid w:val="00BB59C2"/>
    <w:rsid w:val="00BB59E6"/>
    <w:rsid w:val="00BB5AF9"/>
    <w:rsid w:val="00BB5D95"/>
    <w:rsid w:val="00BB641F"/>
    <w:rsid w:val="00BB7865"/>
    <w:rsid w:val="00BB7C03"/>
    <w:rsid w:val="00BC0125"/>
    <w:rsid w:val="00BC0F4C"/>
    <w:rsid w:val="00BC1235"/>
    <w:rsid w:val="00BC1348"/>
    <w:rsid w:val="00BC1FCE"/>
    <w:rsid w:val="00BC209E"/>
    <w:rsid w:val="00BC284C"/>
    <w:rsid w:val="00BC3259"/>
    <w:rsid w:val="00BC3797"/>
    <w:rsid w:val="00BC3AB3"/>
    <w:rsid w:val="00BC3DBE"/>
    <w:rsid w:val="00BC53A9"/>
    <w:rsid w:val="00BC5514"/>
    <w:rsid w:val="00BC55B3"/>
    <w:rsid w:val="00BC64A2"/>
    <w:rsid w:val="00BC792C"/>
    <w:rsid w:val="00BD05B6"/>
    <w:rsid w:val="00BD0B38"/>
    <w:rsid w:val="00BD0D1A"/>
    <w:rsid w:val="00BD1D6A"/>
    <w:rsid w:val="00BD2249"/>
    <w:rsid w:val="00BD2714"/>
    <w:rsid w:val="00BD2F72"/>
    <w:rsid w:val="00BD3EC6"/>
    <w:rsid w:val="00BD4093"/>
    <w:rsid w:val="00BD4966"/>
    <w:rsid w:val="00BD6FCA"/>
    <w:rsid w:val="00BD7558"/>
    <w:rsid w:val="00BD7769"/>
    <w:rsid w:val="00BD79DE"/>
    <w:rsid w:val="00BD7A9F"/>
    <w:rsid w:val="00BD7C69"/>
    <w:rsid w:val="00BE01CD"/>
    <w:rsid w:val="00BE0265"/>
    <w:rsid w:val="00BE0CC8"/>
    <w:rsid w:val="00BE198D"/>
    <w:rsid w:val="00BE1A4D"/>
    <w:rsid w:val="00BE2DF8"/>
    <w:rsid w:val="00BE328E"/>
    <w:rsid w:val="00BE34AF"/>
    <w:rsid w:val="00BE3778"/>
    <w:rsid w:val="00BE3E78"/>
    <w:rsid w:val="00BE47CF"/>
    <w:rsid w:val="00BE4887"/>
    <w:rsid w:val="00BE5601"/>
    <w:rsid w:val="00BE6F90"/>
    <w:rsid w:val="00BF0594"/>
    <w:rsid w:val="00BF0890"/>
    <w:rsid w:val="00BF099A"/>
    <w:rsid w:val="00BF179E"/>
    <w:rsid w:val="00BF19EB"/>
    <w:rsid w:val="00BF2162"/>
    <w:rsid w:val="00BF3445"/>
    <w:rsid w:val="00BF3AAC"/>
    <w:rsid w:val="00BF3FAF"/>
    <w:rsid w:val="00BF478D"/>
    <w:rsid w:val="00BF494D"/>
    <w:rsid w:val="00BF54AA"/>
    <w:rsid w:val="00BF6155"/>
    <w:rsid w:val="00BF6686"/>
    <w:rsid w:val="00BF76D3"/>
    <w:rsid w:val="00BF7932"/>
    <w:rsid w:val="00BF7B79"/>
    <w:rsid w:val="00BF7D44"/>
    <w:rsid w:val="00BF7E82"/>
    <w:rsid w:val="00C0126E"/>
    <w:rsid w:val="00C02156"/>
    <w:rsid w:val="00C0238F"/>
    <w:rsid w:val="00C049FB"/>
    <w:rsid w:val="00C063E7"/>
    <w:rsid w:val="00C06675"/>
    <w:rsid w:val="00C07C69"/>
    <w:rsid w:val="00C07ED4"/>
    <w:rsid w:val="00C1006B"/>
    <w:rsid w:val="00C10DAD"/>
    <w:rsid w:val="00C111AE"/>
    <w:rsid w:val="00C11710"/>
    <w:rsid w:val="00C11D4F"/>
    <w:rsid w:val="00C11FB7"/>
    <w:rsid w:val="00C12420"/>
    <w:rsid w:val="00C13AAC"/>
    <w:rsid w:val="00C14A77"/>
    <w:rsid w:val="00C1520C"/>
    <w:rsid w:val="00C1564D"/>
    <w:rsid w:val="00C15A45"/>
    <w:rsid w:val="00C15E03"/>
    <w:rsid w:val="00C165DB"/>
    <w:rsid w:val="00C16A3C"/>
    <w:rsid w:val="00C21A8F"/>
    <w:rsid w:val="00C220A3"/>
    <w:rsid w:val="00C2227D"/>
    <w:rsid w:val="00C2254C"/>
    <w:rsid w:val="00C226E5"/>
    <w:rsid w:val="00C22A4D"/>
    <w:rsid w:val="00C23A30"/>
    <w:rsid w:val="00C23ED6"/>
    <w:rsid w:val="00C24E04"/>
    <w:rsid w:val="00C259F9"/>
    <w:rsid w:val="00C27E81"/>
    <w:rsid w:val="00C306C3"/>
    <w:rsid w:val="00C312ED"/>
    <w:rsid w:val="00C3140F"/>
    <w:rsid w:val="00C3187C"/>
    <w:rsid w:val="00C325CE"/>
    <w:rsid w:val="00C32F2B"/>
    <w:rsid w:val="00C32F70"/>
    <w:rsid w:val="00C33B8A"/>
    <w:rsid w:val="00C34170"/>
    <w:rsid w:val="00C342C0"/>
    <w:rsid w:val="00C345B9"/>
    <w:rsid w:val="00C36E95"/>
    <w:rsid w:val="00C40558"/>
    <w:rsid w:val="00C41721"/>
    <w:rsid w:val="00C42F4F"/>
    <w:rsid w:val="00C43768"/>
    <w:rsid w:val="00C43BBE"/>
    <w:rsid w:val="00C449BD"/>
    <w:rsid w:val="00C44FC3"/>
    <w:rsid w:val="00C4554D"/>
    <w:rsid w:val="00C458E4"/>
    <w:rsid w:val="00C46FED"/>
    <w:rsid w:val="00C47ABD"/>
    <w:rsid w:val="00C501C1"/>
    <w:rsid w:val="00C50E7A"/>
    <w:rsid w:val="00C50F0B"/>
    <w:rsid w:val="00C5107B"/>
    <w:rsid w:val="00C513A5"/>
    <w:rsid w:val="00C519EA"/>
    <w:rsid w:val="00C51F09"/>
    <w:rsid w:val="00C5389F"/>
    <w:rsid w:val="00C53C4A"/>
    <w:rsid w:val="00C540A0"/>
    <w:rsid w:val="00C542B7"/>
    <w:rsid w:val="00C54C2F"/>
    <w:rsid w:val="00C55537"/>
    <w:rsid w:val="00C55849"/>
    <w:rsid w:val="00C56185"/>
    <w:rsid w:val="00C562FE"/>
    <w:rsid w:val="00C56510"/>
    <w:rsid w:val="00C56C4A"/>
    <w:rsid w:val="00C608D0"/>
    <w:rsid w:val="00C60AF0"/>
    <w:rsid w:val="00C6192D"/>
    <w:rsid w:val="00C61B29"/>
    <w:rsid w:val="00C629CA"/>
    <w:rsid w:val="00C634F4"/>
    <w:rsid w:val="00C6381E"/>
    <w:rsid w:val="00C63A1B"/>
    <w:rsid w:val="00C63FA4"/>
    <w:rsid w:val="00C641E7"/>
    <w:rsid w:val="00C6462B"/>
    <w:rsid w:val="00C64AE8"/>
    <w:rsid w:val="00C65122"/>
    <w:rsid w:val="00C6514D"/>
    <w:rsid w:val="00C66680"/>
    <w:rsid w:val="00C71342"/>
    <w:rsid w:val="00C7302B"/>
    <w:rsid w:val="00C73184"/>
    <w:rsid w:val="00C73749"/>
    <w:rsid w:val="00C76A80"/>
    <w:rsid w:val="00C77343"/>
    <w:rsid w:val="00C80473"/>
    <w:rsid w:val="00C8058C"/>
    <w:rsid w:val="00C80659"/>
    <w:rsid w:val="00C80A6F"/>
    <w:rsid w:val="00C80C1C"/>
    <w:rsid w:val="00C810AF"/>
    <w:rsid w:val="00C81504"/>
    <w:rsid w:val="00C8154A"/>
    <w:rsid w:val="00C8206F"/>
    <w:rsid w:val="00C84667"/>
    <w:rsid w:val="00C905EA"/>
    <w:rsid w:val="00C907F8"/>
    <w:rsid w:val="00C923D7"/>
    <w:rsid w:val="00C92B5B"/>
    <w:rsid w:val="00C92B91"/>
    <w:rsid w:val="00C9365E"/>
    <w:rsid w:val="00C93B7D"/>
    <w:rsid w:val="00C93E10"/>
    <w:rsid w:val="00C94DFD"/>
    <w:rsid w:val="00C95D2A"/>
    <w:rsid w:val="00C96D40"/>
    <w:rsid w:val="00C97F19"/>
    <w:rsid w:val="00C97FD4"/>
    <w:rsid w:val="00CA01BC"/>
    <w:rsid w:val="00CA05DF"/>
    <w:rsid w:val="00CA16D5"/>
    <w:rsid w:val="00CA1788"/>
    <w:rsid w:val="00CA19F8"/>
    <w:rsid w:val="00CA287F"/>
    <w:rsid w:val="00CA28C7"/>
    <w:rsid w:val="00CA2B41"/>
    <w:rsid w:val="00CA2B9F"/>
    <w:rsid w:val="00CA3CC0"/>
    <w:rsid w:val="00CA437B"/>
    <w:rsid w:val="00CA5310"/>
    <w:rsid w:val="00CA68A3"/>
    <w:rsid w:val="00CA7066"/>
    <w:rsid w:val="00CA7996"/>
    <w:rsid w:val="00CB0A6A"/>
    <w:rsid w:val="00CB15E6"/>
    <w:rsid w:val="00CB273D"/>
    <w:rsid w:val="00CB2B89"/>
    <w:rsid w:val="00CB31FC"/>
    <w:rsid w:val="00CB56A2"/>
    <w:rsid w:val="00CB5955"/>
    <w:rsid w:val="00CB5AAB"/>
    <w:rsid w:val="00CB60B6"/>
    <w:rsid w:val="00CB638D"/>
    <w:rsid w:val="00CB7770"/>
    <w:rsid w:val="00CB7AFA"/>
    <w:rsid w:val="00CB7DD7"/>
    <w:rsid w:val="00CB7ED6"/>
    <w:rsid w:val="00CC0C47"/>
    <w:rsid w:val="00CC2842"/>
    <w:rsid w:val="00CC3691"/>
    <w:rsid w:val="00CC40FE"/>
    <w:rsid w:val="00CC415F"/>
    <w:rsid w:val="00CC547C"/>
    <w:rsid w:val="00CC6FC4"/>
    <w:rsid w:val="00CC6FDF"/>
    <w:rsid w:val="00CC717A"/>
    <w:rsid w:val="00CD01A7"/>
    <w:rsid w:val="00CD168E"/>
    <w:rsid w:val="00CD19A2"/>
    <w:rsid w:val="00CD19A5"/>
    <w:rsid w:val="00CD1DFD"/>
    <w:rsid w:val="00CD267F"/>
    <w:rsid w:val="00CD3009"/>
    <w:rsid w:val="00CD4930"/>
    <w:rsid w:val="00CD51C6"/>
    <w:rsid w:val="00CD593A"/>
    <w:rsid w:val="00CD63B9"/>
    <w:rsid w:val="00CE0662"/>
    <w:rsid w:val="00CE0998"/>
    <w:rsid w:val="00CE0DDE"/>
    <w:rsid w:val="00CE0EBB"/>
    <w:rsid w:val="00CE15FA"/>
    <w:rsid w:val="00CE204A"/>
    <w:rsid w:val="00CE2F44"/>
    <w:rsid w:val="00CE3145"/>
    <w:rsid w:val="00CE3407"/>
    <w:rsid w:val="00CE428F"/>
    <w:rsid w:val="00CE46A1"/>
    <w:rsid w:val="00CE52CE"/>
    <w:rsid w:val="00CE55FA"/>
    <w:rsid w:val="00CE62D6"/>
    <w:rsid w:val="00CE6A81"/>
    <w:rsid w:val="00CF009A"/>
    <w:rsid w:val="00CF00B7"/>
    <w:rsid w:val="00CF01DB"/>
    <w:rsid w:val="00CF173E"/>
    <w:rsid w:val="00CF1CF0"/>
    <w:rsid w:val="00CF2434"/>
    <w:rsid w:val="00CF2951"/>
    <w:rsid w:val="00CF322D"/>
    <w:rsid w:val="00CF4779"/>
    <w:rsid w:val="00CF4F54"/>
    <w:rsid w:val="00CF50D9"/>
    <w:rsid w:val="00CF5604"/>
    <w:rsid w:val="00CF5994"/>
    <w:rsid w:val="00CF5E0F"/>
    <w:rsid w:val="00CF6259"/>
    <w:rsid w:val="00CF6549"/>
    <w:rsid w:val="00CF6B78"/>
    <w:rsid w:val="00CF7F16"/>
    <w:rsid w:val="00D00E04"/>
    <w:rsid w:val="00D01AB6"/>
    <w:rsid w:val="00D02B94"/>
    <w:rsid w:val="00D0347D"/>
    <w:rsid w:val="00D03744"/>
    <w:rsid w:val="00D03B3F"/>
    <w:rsid w:val="00D0478F"/>
    <w:rsid w:val="00D04ED3"/>
    <w:rsid w:val="00D054A6"/>
    <w:rsid w:val="00D05BAA"/>
    <w:rsid w:val="00D05DA5"/>
    <w:rsid w:val="00D06BF6"/>
    <w:rsid w:val="00D0737E"/>
    <w:rsid w:val="00D10456"/>
    <w:rsid w:val="00D10976"/>
    <w:rsid w:val="00D121E5"/>
    <w:rsid w:val="00D128B6"/>
    <w:rsid w:val="00D140D0"/>
    <w:rsid w:val="00D152EC"/>
    <w:rsid w:val="00D156E9"/>
    <w:rsid w:val="00D1582B"/>
    <w:rsid w:val="00D161DB"/>
    <w:rsid w:val="00D167E1"/>
    <w:rsid w:val="00D16AC9"/>
    <w:rsid w:val="00D16C3E"/>
    <w:rsid w:val="00D16C90"/>
    <w:rsid w:val="00D16CFD"/>
    <w:rsid w:val="00D17301"/>
    <w:rsid w:val="00D176D4"/>
    <w:rsid w:val="00D20206"/>
    <w:rsid w:val="00D217DD"/>
    <w:rsid w:val="00D2181F"/>
    <w:rsid w:val="00D22591"/>
    <w:rsid w:val="00D22BC7"/>
    <w:rsid w:val="00D23962"/>
    <w:rsid w:val="00D24098"/>
    <w:rsid w:val="00D24297"/>
    <w:rsid w:val="00D25399"/>
    <w:rsid w:val="00D25CD3"/>
    <w:rsid w:val="00D275DD"/>
    <w:rsid w:val="00D30099"/>
    <w:rsid w:val="00D303BC"/>
    <w:rsid w:val="00D30936"/>
    <w:rsid w:val="00D3114C"/>
    <w:rsid w:val="00D31169"/>
    <w:rsid w:val="00D32506"/>
    <w:rsid w:val="00D3447F"/>
    <w:rsid w:val="00D34A34"/>
    <w:rsid w:val="00D35194"/>
    <w:rsid w:val="00D35456"/>
    <w:rsid w:val="00D35875"/>
    <w:rsid w:val="00D35D56"/>
    <w:rsid w:val="00D36704"/>
    <w:rsid w:val="00D36862"/>
    <w:rsid w:val="00D36A45"/>
    <w:rsid w:val="00D36EA5"/>
    <w:rsid w:val="00D373AC"/>
    <w:rsid w:val="00D377C5"/>
    <w:rsid w:val="00D40BCE"/>
    <w:rsid w:val="00D41065"/>
    <w:rsid w:val="00D4142B"/>
    <w:rsid w:val="00D42F15"/>
    <w:rsid w:val="00D43ADD"/>
    <w:rsid w:val="00D45C7D"/>
    <w:rsid w:val="00D47561"/>
    <w:rsid w:val="00D47656"/>
    <w:rsid w:val="00D506E7"/>
    <w:rsid w:val="00D5122C"/>
    <w:rsid w:val="00D51799"/>
    <w:rsid w:val="00D53383"/>
    <w:rsid w:val="00D53814"/>
    <w:rsid w:val="00D5396A"/>
    <w:rsid w:val="00D5430B"/>
    <w:rsid w:val="00D54375"/>
    <w:rsid w:val="00D54693"/>
    <w:rsid w:val="00D54850"/>
    <w:rsid w:val="00D56964"/>
    <w:rsid w:val="00D57050"/>
    <w:rsid w:val="00D571C6"/>
    <w:rsid w:val="00D57964"/>
    <w:rsid w:val="00D57FCC"/>
    <w:rsid w:val="00D607C6"/>
    <w:rsid w:val="00D61D24"/>
    <w:rsid w:val="00D625D8"/>
    <w:rsid w:val="00D6337D"/>
    <w:rsid w:val="00D636F0"/>
    <w:rsid w:val="00D63723"/>
    <w:rsid w:val="00D64265"/>
    <w:rsid w:val="00D65612"/>
    <w:rsid w:val="00D65BF2"/>
    <w:rsid w:val="00D66AE1"/>
    <w:rsid w:val="00D6795D"/>
    <w:rsid w:val="00D679F0"/>
    <w:rsid w:val="00D67CF6"/>
    <w:rsid w:val="00D67D17"/>
    <w:rsid w:val="00D70196"/>
    <w:rsid w:val="00D70310"/>
    <w:rsid w:val="00D703BC"/>
    <w:rsid w:val="00D70DD8"/>
    <w:rsid w:val="00D71448"/>
    <w:rsid w:val="00D716AE"/>
    <w:rsid w:val="00D71D70"/>
    <w:rsid w:val="00D7230B"/>
    <w:rsid w:val="00D723E2"/>
    <w:rsid w:val="00D732F1"/>
    <w:rsid w:val="00D73613"/>
    <w:rsid w:val="00D74FA1"/>
    <w:rsid w:val="00D7517D"/>
    <w:rsid w:val="00D75826"/>
    <w:rsid w:val="00D76478"/>
    <w:rsid w:val="00D76714"/>
    <w:rsid w:val="00D76987"/>
    <w:rsid w:val="00D76B73"/>
    <w:rsid w:val="00D80496"/>
    <w:rsid w:val="00D806E4"/>
    <w:rsid w:val="00D80F0F"/>
    <w:rsid w:val="00D81DEF"/>
    <w:rsid w:val="00D81E77"/>
    <w:rsid w:val="00D8437F"/>
    <w:rsid w:val="00D849C9"/>
    <w:rsid w:val="00D85B23"/>
    <w:rsid w:val="00D862C5"/>
    <w:rsid w:val="00D86B01"/>
    <w:rsid w:val="00D873D9"/>
    <w:rsid w:val="00D87612"/>
    <w:rsid w:val="00D876BB"/>
    <w:rsid w:val="00D90B66"/>
    <w:rsid w:val="00D91866"/>
    <w:rsid w:val="00D91A50"/>
    <w:rsid w:val="00D9216E"/>
    <w:rsid w:val="00D9249C"/>
    <w:rsid w:val="00D963BA"/>
    <w:rsid w:val="00D9737C"/>
    <w:rsid w:val="00D97F90"/>
    <w:rsid w:val="00DA1F18"/>
    <w:rsid w:val="00DA27D2"/>
    <w:rsid w:val="00DA2BD0"/>
    <w:rsid w:val="00DA3247"/>
    <w:rsid w:val="00DA3A73"/>
    <w:rsid w:val="00DA3A83"/>
    <w:rsid w:val="00DA3B65"/>
    <w:rsid w:val="00DA3C8F"/>
    <w:rsid w:val="00DA5BB5"/>
    <w:rsid w:val="00DA5EA7"/>
    <w:rsid w:val="00DA6BF5"/>
    <w:rsid w:val="00DA7C63"/>
    <w:rsid w:val="00DB2EF2"/>
    <w:rsid w:val="00DB3616"/>
    <w:rsid w:val="00DB4594"/>
    <w:rsid w:val="00DB45D6"/>
    <w:rsid w:val="00DB4735"/>
    <w:rsid w:val="00DB49E4"/>
    <w:rsid w:val="00DB4E47"/>
    <w:rsid w:val="00DB4EBF"/>
    <w:rsid w:val="00DB51E9"/>
    <w:rsid w:val="00DB5C4E"/>
    <w:rsid w:val="00DB5E80"/>
    <w:rsid w:val="00DB77B1"/>
    <w:rsid w:val="00DB7A96"/>
    <w:rsid w:val="00DC1908"/>
    <w:rsid w:val="00DC1EE7"/>
    <w:rsid w:val="00DC309B"/>
    <w:rsid w:val="00DC3B76"/>
    <w:rsid w:val="00DC439C"/>
    <w:rsid w:val="00DC472A"/>
    <w:rsid w:val="00DC4BDB"/>
    <w:rsid w:val="00DC7A7B"/>
    <w:rsid w:val="00DC7D11"/>
    <w:rsid w:val="00DD00F1"/>
    <w:rsid w:val="00DD273A"/>
    <w:rsid w:val="00DD5F00"/>
    <w:rsid w:val="00DD638F"/>
    <w:rsid w:val="00DD660D"/>
    <w:rsid w:val="00DD68F4"/>
    <w:rsid w:val="00DD69A9"/>
    <w:rsid w:val="00DD6B3F"/>
    <w:rsid w:val="00DD74A6"/>
    <w:rsid w:val="00DD751B"/>
    <w:rsid w:val="00DD771D"/>
    <w:rsid w:val="00DD79BA"/>
    <w:rsid w:val="00DE0120"/>
    <w:rsid w:val="00DE06FA"/>
    <w:rsid w:val="00DE14D0"/>
    <w:rsid w:val="00DE156E"/>
    <w:rsid w:val="00DE2DA7"/>
    <w:rsid w:val="00DE2DF7"/>
    <w:rsid w:val="00DE3DC8"/>
    <w:rsid w:val="00DE4F1E"/>
    <w:rsid w:val="00DE5551"/>
    <w:rsid w:val="00DE5FCF"/>
    <w:rsid w:val="00DE6484"/>
    <w:rsid w:val="00DE68F8"/>
    <w:rsid w:val="00DE77D7"/>
    <w:rsid w:val="00DF0FCD"/>
    <w:rsid w:val="00DF15B8"/>
    <w:rsid w:val="00DF2165"/>
    <w:rsid w:val="00DF2737"/>
    <w:rsid w:val="00DF27FD"/>
    <w:rsid w:val="00DF2E00"/>
    <w:rsid w:val="00DF2E07"/>
    <w:rsid w:val="00DF303C"/>
    <w:rsid w:val="00DF33C5"/>
    <w:rsid w:val="00DF3714"/>
    <w:rsid w:val="00DF386A"/>
    <w:rsid w:val="00DF4366"/>
    <w:rsid w:val="00DF4BB1"/>
    <w:rsid w:val="00DF57D5"/>
    <w:rsid w:val="00DF615A"/>
    <w:rsid w:val="00DF65A3"/>
    <w:rsid w:val="00DF6872"/>
    <w:rsid w:val="00DF6909"/>
    <w:rsid w:val="00DF6B7A"/>
    <w:rsid w:val="00DF7149"/>
    <w:rsid w:val="00DF7D06"/>
    <w:rsid w:val="00E0029A"/>
    <w:rsid w:val="00E00962"/>
    <w:rsid w:val="00E021E0"/>
    <w:rsid w:val="00E024F0"/>
    <w:rsid w:val="00E02ECB"/>
    <w:rsid w:val="00E0494C"/>
    <w:rsid w:val="00E04983"/>
    <w:rsid w:val="00E05D98"/>
    <w:rsid w:val="00E061C6"/>
    <w:rsid w:val="00E06267"/>
    <w:rsid w:val="00E06856"/>
    <w:rsid w:val="00E07EA7"/>
    <w:rsid w:val="00E117D2"/>
    <w:rsid w:val="00E11FF6"/>
    <w:rsid w:val="00E1299D"/>
    <w:rsid w:val="00E13A6B"/>
    <w:rsid w:val="00E147EA"/>
    <w:rsid w:val="00E15DFC"/>
    <w:rsid w:val="00E16382"/>
    <w:rsid w:val="00E16AA3"/>
    <w:rsid w:val="00E16E35"/>
    <w:rsid w:val="00E202BF"/>
    <w:rsid w:val="00E20A44"/>
    <w:rsid w:val="00E20E04"/>
    <w:rsid w:val="00E21461"/>
    <w:rsid w:val="00E21962"/>
    <w:rsid w:val="00E21D0D"/>
    <w:rsid w:val="00E22246"/>
    <w:rsid w:val="00E22C4C"/>
    <w:rsid w:val="00E22C6D"/>
    <w:rsid w:val="00E23037"/>
    <w:rsid w:val="00E2319F"/>
    <w:rsid w:val="00E23204"/>
    <w:rsid w:val="00E24A9A"/>
    <w:rsid w:val="00E25791"/>
    <w:rsid w:val="00E25A64"/>
    <w:rsid w:val="00E262E3"/>
    <w:rsid w:val="00E26B2D"/>
    <w:rsid w:val="00E27421"/>
    <w:rsid w:val="00E27D42"/>
    <w:rsid w:val="00E27FBC"/>
    <w:rsid w:val="00E3066E"/>
    <w:rsid w:val="00E30DE7"/>
    <w:rsid w:val="00E32389"/>
    <w:rsid w:val="00E33212"/>
    <w:rsid w:val="00E336C1"/>
    <w:rsid w:val="00E3389C"/>
    <w:rsid w:val="00E35B2C"/>
    <w:rsid w:val="00E35B5B"/>
    <w:rsid w:val="00E35DAE"/>
    <w:rsid w:val="00E3690B"/>
    <w:rsid w:val="00E370CA"/>
    <w:rsid w:val="00E3746D"/>
    <w:rsid w:val="00E37495"/>
    <w:rsid w:val="00E37746"/>
    <w:rsid w:val="00E37828"/>
    <w:rsid w:val="00E37E9D"/>
    <w:rsid w:val="00E4026B"/>
    <w:rsid w:val="00E4104F"/>
    <w:rsid w:val="00E41C48"/>
    <w:rsid w:val="00E42607"/>
    <w:rsid w:val="00E4316B"/>
    <w:rsid w:val="00E45DF5"/>
    <w:rsid w:val="00E4619A"/>
    <w:rsid w:val="00E46276"/>
    <w:rsid w:val="00E47E86"/>
    <w:rsid w:val="00E50BA8"/>
    <w:rsid w:val="00E515DD"/>
    <w:rsid w:val="00E518A2"/>
    <w:rsid w:val="00E51A56"/>
    <w:rsid w:val="00E52656"/>
    <w:rsid w:val="00E53215"/>
    <w:rsid w:val="00E537A9"/>
    <w:rsid w:val="00E546B5"/>
    <w:rsid w:val="00E57A94"/>
    <w:rsid w:val="00E60EB0"/>
    <w:rsid w:val="00E61739"/>
    <w:rsid w:val="00E61C87"/>
    <w:rsid w:val="00E61C93"/>
    <w:rsid w:val="00E627CB"/>
    <w:rsid w:val="00E62F36"/>
    <w:rsid w:val="00E6305D"/>
    <w:rsid w:val="00E63F27"/>
    <w:rsid w:val="00E64583"/>
    <w:rsid w:val="00E6533B"/>
    <w:rsid w:val="00E65694"/>
    <w:rsid w:val="00E6588D"/>
    <w:rsid w:val="00E66217"/>
    <w:rsid w:val="00E665B7"/>
    <w:rsid w:val="00E6667A"/>
    <w:rsid w:val="00E671F0"/>
    <w:rsid w:val="00E67250"/>
    <w:rsid w:val="00E67A22"/>
    <w:rsid w:val="00E71BE8"/>
    <w:rsid w:val="00E71F8F"/>
    <w:rsid w:val="00E73020"/>
    <w:rsid w:val="00E73F36"/>
    <w:rsid w:val="00E74596"/>
    <w:rsid w:val="00E74622"/>
    <w:rsid w:val="00E75932"/>
    <w:rsid w:val="00E75FE9"/>
    <w:rsid w:val="00E76403"/>
    <w:rsid w:val="00E776F6"/>
    <w:rsid w:val="00E77EAA"/>
    <w:rsid w:val="00E80598"/>
    <w:rsid w:val="00E80D50"/>
    <w:rsid w:val="00E80E8D"/>
    <w:rsid w:val="00E821DE"/>
    <w:rsid w:val="00E82943"/>
    <w:rsid w:val="00E83B03"/>
    <w:rsid w:val="00E83C37"/>
    <w:rsid w:val="00E83D4C"/>
    <w:rsid w:val="00E845C9"/>
    <w:rsid w:val="00E84831"/>
    <w:rsid w:val="00E8528F"/>
    <w:rsid w:val="00E863DD"/>
    <w:rsid w:val="00E86C55"/>
    <w:rsid w:val="00E86FF8"/>
    <w:rsid w:val="00E901CC"/>
    <w:rsid w:val="00E9095A"/>
    <w:rsid w:val="00E911BB"/>
    <w:rsid w:val="00E92A26"/>
    <w:rsid w:val="00E92DD0"/>
    <w:rsid w:val="00E95311"/>
    <w:rsid w:val="00E9596F"/>
    <w:rsid w:val="00E95FF7"/>
    <w:rsid w:val="00E96BD6"/>
    <w:rsid w:val="00E972AE"/>
    <w:rsid w:val="00EA0399"/>
    <w:rsid w:val="00EA0706"/>
    <w:rsid w:val="00EA0B8F"/>
    <w:rsid w:val="00EA0DBE"/>
    <w:rsid w:val="00EA17D4"/>
    <w:rsid w:val="00EA1CDE"/>
    <w:rsid w:val="00EA299A"/>
    <w:rsid w:val="00EA3080"/>
    <w:rsid w:val="00EA3708"/>
    <w:rsid w:val="00EA53A7"/>
    <w:rsid w:val="00EA5540"/>
    <w:rsid w:val="00EA5CA0"/>
    <w:rsid w:val="00EB1BEB"/>
    <w:rsid w:val="00EB1FF1"/>
    <w:rsid w:val="00EB2822"/>
    <w:rsid w:val="00EB2D6E"/>
    <w:rsid w:val="00EB4EC3"/>
    <w:rsid w:val="00EB72DA"/>
    <w:rsid w:val="00EB75AC"/>
    <w:rsid w:val="00EB75AE"/>
    <w:rsid w:val="00EB7775"/>
    <w:rsid w:val="00EB779C"/>
    <w:rsid w:val="00EC2D72"/>
    <w:rsid w:val="00EC3C83"/>
    <w:rsid w:val="00EC4015"/>
    <w:rsid w:val="00EC55D6"/>
    <w:rsid w:val="00EC5AEC"/>
    <w:rsid w:val="00EC6047"/>
    <w:rsid w:val="00EC6303"/>
    <w:rsid w:val="00EC63CA"/>
    <w:rsid w:val="00EC6663"/>
    <w:rsid w:val="00ED0611"/>
    <w:rsid w:val="00ED1017"/>
    <w:rsid w:val="00ED16A1"/>
    <w:rsid w:val="00ED1835"/>
    <w:rsid w:val="00ED1F63"/>
    <w:rsid w:val="00ED31EE"/>
    <w:rsid w:val="00ED3454"/>
    <w:rsid w:val="00ED365F"/>
    <w:rsid w:val="00ED4717"/>
    <w:rsid w:val="00ED497B"/>
    <w:rsid w:val="00ED4DBB"/>
    <w:rsid w:val="00ED7964"/>
    <w:rsid w:val="00ED7ECA"/>
    <w:rsid w:val="00EE0D35"/>
    <w:rsid w:val="00EE1170"/>
    <w:rsid w:val="00EE1698"/>
    <w:rsid w:val="00EE2735"/>
    <w:rsid w:val="00EE2F59"/>
    <w:rsid w:val="00EE462D"/>
    <w:rsid w:val="00EE4A86"/>
    <w:rsid w:val="00EE5599"/>
    <w:rsid w:val="00EE58D7"/>
    <w:rsid w:val="00EE629C"/>
    <w:rsid w:val="00EE6633"/>
    <w:rsid w:val="00EE6789"/>
    <w:rsid w:val="00EE6BCF"/>
    <w:rsid w:val="00EE6FED"/>
    <w:rsid w:val="00EF0A08"/>
    <w:rsid w:val="00EF0EDE"/>
    <w:rsid w:val="00EF3950"/>
    <w:rsid w:val="00EF3F75"/>
    <w:rsid w:val="00EF415B"/>
    <w:rsid w:val="00EF460A"/>
    <w:rsid w:val="00EF4C4B"/>
    <w:rsid w:val="00EF57DA"/>
    <w:rsid w:val="00EF66D5"/>
    <w:rsid w:val="00EF6F31"/>
    <w:rsid w:val="00EF754C"/>
    <w:rsid w:val="00F001FC"/>
    <w:rsid w:val="00F006C4"/>
    <w:rsid w:val="00F00751"/>
    <w:rsid w:val="00F00A0C"/>
    <w:rsid w:val="00F02011"/>
    <w:rsid w:val="00F03B5D"/>
    <w:rsid w:val="00F03D0E"/>
    <w:rsid w:val="00F05C2E"/>
    <w:rsid w:val="00F063D8"/>
    <w:rsid w:val="00F075B4"/>
    <w:rsid w:val="00F07ACC"/>
    <w:rsid w:val="00F1016B"/>
    <w:rsid w:val="00F10246"/>
    <w:rsid w:val="00F10998"/>
    <w:rsid w:val="00F11DF1"/>
    <w:rsid w:val="00F120C7"/>
    <w:rsid w:val="00F1275A"/>
    <w:rsid w:val="00F13670"/>
    <w:rsid w:val="00F13A41"/>
    <w:rsid w:val="00F147F7"/>
    <w:rsid w:val="00F14A75"/>
    <w:rsid w:val="00F15447"/>
    <w:rsid w:val="00F16E83"/>
    <w:rsid w:val="00F16F96"/>
    <w:rsid w:val="00F174C5"/>
    <w:rsid w:val="00F20B5E"/>
    <w:rsid w:val="00F219F4"/>
    <w:rsid w:val="00F239D5"/>
    <w:rsid w:val="00F24147"/>
    <w:rsid w:val="00F26571"/>
    <w:rsid w:val="00F26C09"/>
    <w:rsid w:val="00F27A7C"/>
    <w:rsid w:val="00F303F2"/>
    <w:rsid w:val="00F306D1"/>
    <w:rsid w:val="00F307D7"/>
    <w:rsid w:val="00F30ACB"/>
    <w:rsid w:val="00F30F4D"/>
    <w:rsid w:val="00F32CD0"/>
    <w:rsid w:val="00F33835"/>
    <w:rsid w:val="00F33DEE"/>
    <w:rsid w:val="00F34A86"/>
    <w:rsid w:val="00F35248"/>
    <w:rsid w:val="00F358F4"/>
    <w:rsid w:val="00F36973"/>
    <w:rsid w:val="00F3749B"/>
    <w:rsid w:val="00F37C80"/>
    <w:rsid w:val="00F40921"/>
    <w:rsid w:val="00F40D7C"/>
    <w:rsid w:val="00F41A88"/>
    <w:rsid w:val="00F41CC9"/>
    <w:rsid w:val="00F45C3F"/>
    <w:rsid w:val="00F45CD2"/>
    <w:rsid w:val="00F50CE3"/>
    <w:rsid w:val="00F5172C"/>
    <w:rsid w:val="00F51871"/>
    <w:rsid w:val="00F51B08"/>
    <w:rsid w:val="00F5344F"/>
    <w:rsid w:val="00F547C0"/>
    <w:rsid w:val="00F56D4B"/>
    <w:rsid w:val="00F56FF8"/>
    <w:rsid w:val="00F574E0"/>
    <w:rsid w:val="00F57CFA"/>
    <w:rsid w:val="00F60875"/>
    <w:rsid w:val="00F608D3"/>
    <w:rsid w:val="00F61B79"/>
    <w:rsid w:val="00F61D8E"/>
    <w:rsid w:val="00F6239D"/>
    <w:rsid w:val="00F62C87"/>
    <w:rsid w:val="00F63CC1"/>
    <w:rsid w:val="00F64160"/>
    <w:rsid w:val="00F642CE"/>
    <w:rsid w:val="00F64E70"/>
    <w:rsid w:val="00F652E9"/>
    <w:rsid w:val="00F66A86"/>
    <w:rsid w:val="00F6775E"/>
    <w:rsid w:val="00F71084"/>
    <w:rsid w:val="00F71799"/>
    <w:rsid w:val="00F73846"/>
    <w:rsid w:val="00F73DA8"/>
    <w:rsid w:val="00F74EFB"/>
    <w:rsid w:val="00F7532E"/>
    <w:rsid w:val="00F75B66"/>
    <w:rsid w:val="00F75CE3"/>
    <w:rsid w:val="00F765D1"/>
    <w:rsid w:val="00F773FE"/>
    <w:rsid w:val="00F7745E"/>
    <w:rsid w:val="00F77ACF"/>
    <w:rsid w:val="00F802B7"/>
    <w:rsid w:val="00F80373"/>
    <w:rsid w:val="00F80995"/>
    <w:rsid w:val="00F81A75"/>
    <w:rsid w:val="00F81D6A"/>
    <w:rsid w:val="00F8229F"/>
    <w:rsid w:val="00F83305"/>
    <w:rsid w:val="00F84D5F"/>
    <w:rsid w:val="00F865DC"/>
    <w:rsid w:val="00F87338"/>
    <w:rsid w:val="00F87B36"/>
    <w:rsid w:val="00F87C51"/>
    <w:rsid w:val="00F90099"/>
    <w:rsid w:val="00F90C2A"/>
    <w:rsid w:val="00F91C66"/>
    <w:rsid w:val="00F92761"/>
    <w:rsid w:val="00F937DB"/>
    <w:rsid w:val="00F942B1"/>
    <w:rsid w:val="00F95591"/>
    <w:rsid w:val="00F961B4"/>
    <w:rsid w:val="00F9719F"/>
    <w:rsid w:val="00FA1955"/>
    <w:rsid w:val="00FA1E8B"/>
    <w:rsid w:val="00FA2D31"/>
    <w:rsid w:val="00FA46E0"/>
    <w:rsid w:val="00FA586A"/>
    <w:rsid w:val="00FA641A"/>
    <w:rsid w:val="00FA6B1B"/>
    <w:rsid w:val="00FB038A"/>
    <w:rsid w:val="00FB0548"/>
    <w:rsid w:val="00FB101C"/>
    <w:rsid w:val="00FB14CA"/>
    <w:rsid w:val="00FB1A71"/>
    <w:rsid w:val="00FB3847"/>
    <w:rsid w:val="00FB38A9"/>
    <w:rsid w:val="00FB39E3"/>
    <w:rsid w:val="00FB3DE6"/>
    <w:rsid w:val="00FB59FF"/>
    <w:rsid w:val="00FB5F92"/>
    <w:rsid w:val="00FB65AC"/>
    <w:rsid w:val="00FC01CE"/>
    <w:rsid w:val="00FC0EA3"/>
    <w:rsid w:val="00FC109A"/>
    <w:rsid w:val="00FC1341"/>
    <w:rsid w:val="00FC144A"/>
    <w:rsid w:val="00FC1F32"/>
    <w:rsid w:val="00FC2905"/>
    <w:rsid w:val="00FC2DBB"/>
    <w:rsid w:val="00FC33F1"/>
    <w:rsid w:val="00FC4DE0"/>
    <w:rsid w:val="00FC5028"/>
    <w:rsid w:val="00FC5132"/>
    <w:rsid w:val="00FC7497"/>
    <w:rsid w:val="00FC79AB"/>
    <w:rsid w:val="00FC7F8F"/>
    <w:rsid w:val="00FD04E5"/>
    <w:rsid w:val="00FD0A05"/>
    <w:rsid w:val="00FD119D"/>
    <w:rsid w:val="00FD1688"/>
    <w:rsid w:val="00FD16BF"/>
    <w:rsid w:val="00FD2314"/>
    <w:rsid w:val="00FD2333"/>
    <w:rsid w:val="00FD234F"/>
    <w:rsid w:val="00FD343C"/>
    <w:rsid w:val="00FD3DB2"/>
    <w:rsid w:val="00FD57CA"/>
    <w:rsid w:val="00FD5DC6"/>
    <w:rsid w:val="00FD6124"/>
    <w:rsid w:val="00FD70AE"/>
    <w:rsid w:val="00FD7336"/>
    <w:rsid w:val="00FD784E"/>
    <w:rsid w:val="00FD7A52"/>
    <w:rsid w:val="00FE08DD"/>
    <w:rsid w:val="00FE17FD"/>
    <w:rsid w:val="00FE28BB"/>
    <w:rsid w:val="00FE4F7A"/>
    <w:rsid w:val="00FE54BD"/>
    <w:rsid w:val="00FE6D7B"/>
    <w:rsid w:val="00FE7C23"/>
    <w:rsid w:val="00FF09E8"/>
    <w:rsid w:val="00FF179D"/>
    <w:rsid w:val="00FF208A"/>
    <w:rsid w:val="00FF23C3"/>
    <w:rsid w:val="00FF254D"/>
    <w:rsid w:val="00FF30A3"/>
    <w:rsid w:val="00FF3854"/>
    <w:rsid w:val="00FF3DE9"/>
    <w:rsid w:val="00FF51C8"/>
    <w:rsid w:val="00FF527F"/>
    <w:rsid w:val="00FF65CA"/>
    <w:rsid w:val="00FF661E"/>
    <w:rsid w:val="00FF77ED"/>
    <w:rsid w:val="00FF799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6DF2D17"/>
  <w15:docId w15:val="{DE745481-C511-4326-B641-FC97DE4B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iPriority="0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80B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E6F90"/>
    <w:pPr>
      <w:keepNext/>
      <w:tabs>
        <w:tab w:val="left" w:pos="0"/>
        <w:tab w:val="num" w:pos="432"/>
      </w:tabs>
      <w:ind w:left="432" w:hanging="432"/>
      <w:jc w:val="both"/>
      <w:outlineLvl w:val="0"/>
    </w:pPr>
    <w:rPr>
      <w:rFonts w:eastAsia="Calibri"/>
    </w:rPr>
  </w:style>
  <w:style w:type="paragraph" w:styleId="Nagwek2">
    <w:name w:val="heading 2"/>
    <w:basedOn w:val="Normalny"/>
    <w:next w:val="Normalny"/>
    <w:link w:val="Nagwek2Znak"/>
    <w:qFormat/>
    <w:rsid w:val="00F3383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5051A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qFormat/>
    <w:rsid w:val="00952E31"/>
    <w:pPr>
      <w:keepNext/>
      <w:widowControl/>
      <w:tabs>
        <w:tab w:val="left" w:pos="709"/>
        <w:tab w:val="num" w:pos="864"/>
      </w:tabs>
      <w:suppressAutoHyphens w:val="0"/>
      <w:spacing w:before="120" w:after="120"/>
      <w:ind w:left="864" w:hanging="864"/>
      <w:jc w:val="both"/>
      <w:outlineLvl w:val="3"/>
    </w:pPr>
    <w:rPr>
      <w:kern w:val="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52DD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952E31"/>
    <w:pPr>
      <w:keepNext/>
      <w:widowControl/>
      <w:tabs>
        <w:tab w:val="num" w:pos="1152"/>
      </w:tabs>
      <w:suppressAutoHyphens w:val="0"/>
      <w:spacing w:before="60"/>
      <w:ind w:left="1152" w:hanging="1152"/>
      <w:jc w:val="both"/>
      <w:outlineLvl w:val="5"/>
    </w:pPr>
    <w:rPr>
      <w:kern w:val="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E31"/>
    <w:pPr>
      <w:keepNext/>
      <w:widowControl/>
      <w:tabs>
        <w:tab w:val="num" w:pos="1296"/>
      </w:tabs>
      <w:suppressAutoHyphens w:val="0"/>
      <w:spacing w:before="60"/>
      <w:ind w:left="1296" w:hanging="1296"/>
      <w:jc w:val="both"/>
      <w:outlineLvl w:val="6"/>
    </w:pPr>
    <w:rPr>
      <w:i/>
      <w:kern w:val="0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52E31"/>
    <w:pPr>
      <w:keepNext/>
      <w:widowControl/>
      <w:tabs>
        <w:tab w:val="num" w:pos="1440"/>
      </w:tabs>
      <w:suppressAutoHyphens w:val="0"/>
      <w:spacing w:before="60"/>
      <w:ind w:left="1440" w:hanging="1440"/>
      <w:jc w:val="both"/>
      <w:outlineLvl w:val="7"/>
    </w:pPr>
    <w:rPr>
      <w:i/>
      <w:kern w:val="0"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052DD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F33835"/>
    <w:rPr>
      <w:rFonts w:ascii="Cambria" w:hAnsi="Cambria"/>
      <w:b/>
      <w:color w:val="4F81BD"/>
      <w:kern w:val="1"/>
      <w:sz w:val="26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5051AB"/>
    <w:rPr>
      <w:rFonts w:ascii="Cambria" w:hAnsi="Cambria" w:cs="Times New Roman"/>
      <w:color w:val="243F60"/>
      <w:kern w:val="1"/>
      <w:sz w:val="24"/>
      <w:szCs w:val="24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6052DD"/>
    <w:rPr>
      <w:rFonts w:ascii="Cambria" w:hAnsi="Cambria"/>
      <w:color w:val="243F60"/>
      <w:kern w:val="1"/>
      <w:sz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locked/>
    <w:rsid w:val="006052DD"/>
    <w:rPr>
      <w:rFonts w:ascii="Cambria" w:hAnsi="Cambria"/>
      <w:i/>
      <w:color w:val="404040"/>
      <w:kern w:val="1"/>
      <w:sz w:val="20"/>
      <w:lang w:eastAsia="ar-SA" w:bidi="ar-SA"/>
    </w:rPr>
  </w:style>
  <w:style w:type="character" w:customStyle="1" w:styleId="WW8Num4z0">
    <w:name w:val="WW8Num4z0"/>
    <w:uiPriority w:val="99"/>
    <w:rsid w:val="00BE6F90"/>
  </w:style>
  <w:style w:type="character" w:customStyle="1" w:styleId="WW8Num5z0">
    <w:name w:val="WW8Num5z0"/>
    <w:uiPriority w:val="99"/>
    <w:rsid w:val="00BE6F90"/>
  </w:style>
  <w:style w:type="character" w:customStyle="1" w:styleId="WW8Num6z0">
    <w:name w:val="WW8Num6z0"/>
    <w:uiPriority w:val="99"/>
    <w:rsid w:val="00BE6F90"/>
    <w:rPr>
      <w:rFonts w:ascii="Symbol" w:hAnsi="Symbol"/>
    </w:rPr>
  </w:style>
  <w:style w:type="character" w:customStyle="1" w:styleId="WW8Num9z0">
    <w:name w:val="WW8Num9z0"/>
    <w:uiPriority w:val="99"/>
    <w:rsid w:val="00BE6F90"/>
    <w:rPr>
      <w:rFonts w:ascii="Symbol" w:hAnsi="Symbol"/>
      <w:b/>
    </w:rPr>
  </w:style>
  <w:style w:type="character" w:customStyle="1" w:styleId="WW8Num35z0">
    <w:name w:val="WW8Num35z0"/>
    <w:uiPriority w:val="99"/>
    <w:rsid w:val="00BE6F90"/>
    <w:rPr>
      <w:color w:val="auto"/>
    </w:rPr>
  </w:style>
  <w:style w:type="character" w:customStyle="1" w:styleId="WW8Num35z1">
    <w:name w:val="WW8Num35z1"/>
    <w:uiPriority w:val="99"/>
    <w:rsid w:val="00BE6F90"/>
    <w:rPr>
      <w:rFonts w:ascii="Book Antiqua" w:hAnsi="Book Antiqua"/>
      <w:color w:val="auto"/>
    </w:rPr>
  </w:style>
  <w:style w:type="character" w:customStyle="1" w:styleId="WW8Num36z0">
    <w:name w:val="WW8Num36z0"/>
    <w:uiPriority w:val="99"/>
    <w:rsid w:val="00BE6F90"/>
  </w:style>
  <w:style w:type="character" w:customStyle="1" w:styleId="WW8Num36z1">
    <w:name w:val="WW8Num36z1"/>
    <w:uiPriority w:val="99"/>
    <w:rsid w:val="00BE6F90"/>
    <w:rPr>
      <w:sz w:val="22"/>
    </w:rPr>
  </w:style>
  <w:style w:type="character" w:customStyle="1" w:styleId="WW8Num37z0">
    <w:name w:val="WW8Num37z0"/>
    <w:uiPriority w:val="99"/>
    <w:rsid w:val="00BE6F90"/>
  </w:style>
  <w:style w:type="character" w:customStyle="1" w:styleId="WW8Num39z0">
    <w:name w:val="WW8Num39z0"/>
    <w:uiPriority w:val="99"/>
    <w:rsid w:val="00BE6F90"/>
    <w:rPr>
      <w:color w:val="auto"/>
    </w:rPr>
  </w:style>
  <w:style w:type="character" w:customStyle="1" w:styleId="WW8Num42z1">
    <w:name w:val="WW8Num42z1"/>
    <w:uiPriority w:val="99"/>
    <w:rsid w:val="00BE6F90"/>
    <w:rPr>
      <w:rFonts w:ascii="Book Antiqua" w:hAnsi="Book Antiqua"/>
    </w:rPr>
  </w:style>
  <w:style w:type="character" w:customStyle="1" w:styleId="WW8Num44z0">
    <w:name w:val="WW8Num44z0"/>
    <w:uiPriority w:val="99"/>
    <w:rsid w:val="00BE6F90"/>
    <w:rPr>
      <w:rFonts w:ascii="Book Antiqua" w:hAnsi="Book Antiqua"/>
    </w:rPr>
  </w:style>
  <w:style w:type="character" w:customStyle="1" w:styleId="WW8Num44z1">
    <w:name w:val="WW8Num44z1"/>
    <w:uiPriority w:val="99"/>
    <w:rsid w:val="00BE6F90"/>
    <w:rPr>
      <w:rFonts w:ascii="Courier New" w:hAnsi="Courier New"/>
    </w:rPr>
  </w:style>
  <w:style w:type="character" w:customStyle="1" w:styleId="WW8Num44z2">
    <w:name w:val="WW8Num44z2"/>
    <w:uiPriority w:val="99"/>
    <w:rsid w:val="00BE6F90"/>
    <w:rPr>
      <w:rFonts w:ascii="Wingdings" w:hAnsi="Wingdings"/>
    </w:rPr>
  </w:style>
  <w:style w:type="character" w:customStyle="1" w:styleId="WW8Num44z3">
    <w:name w:val="WW8Num44z3"/>
    <w:uiPriority w:val="99"/>
    <w:rsid w:val="00BE6F90"/>
    <w:rPr>
      <w:rFonts w:ascii="Symbol" w:hAnsi="Symbol"/>
    </w:rPr>
  </w:style>
  <w:style w:type="character" w:customStyle="1" w:styleId="WW8Num45z0">
    <w:name w:val="WW8Num45z0"/>
    <w:uiPriority w:val="99"/>
    <w:rsid w:val="00BE6F90"/>
    <w:rPr>
      <w:rFonts w:ascii="Book Antiqua" w:hAnsi="Book Antiqua"/>
    </w:rPr>
  </w:style>
  <w:style w:type="character" w:customStyle="1" w:styleId="WW8Num45z1">
    <w:name w:val="WW8Num45z1"/>
    <w:uiPriority w:val="99"/>
    <w:rsid w:val="00BE6F90"/>
    <w:rPr>
      <w:rFonts w:ascii="Courier New" w:hAnsi="Courier New"/>
    </w:rPr>
  </w:style>
  <w:style w:type="character" w:customStyle="1" w:styleId="WW8Num45z2">
    <w:name w:val="WW8Num45z2"/>
    <w:uiPriority w:val="99"/>
    <w:rsid w:val="00BE6F90"/>
    <w:rPr>
      <w:rFonts w:ascii="Wingdings" w:hAnsi="Wingdings"/>
    </w:rPr>
  </w:style>
  <w:style w:type="character" w:customStyle="1" w:styleId="WW8Num45z3">
    <w:name w:val="WW8Num45z3"/>
    <w:uiPriority w:val="99"/>
    <w:rsid w:val="00BE6F90"/>
    <w:rPr>
      <w:rFonts w:ascii="Symbol" w:hAnsi="Symbol"/>
    </w:rPr>
  </w:style>
  <w:style w:type="character" w:customStyle="1" w:styleId="WW8Num46z0">
    <w:name w:val="WW8Num46z0"/>
    <w:uiPriority w:val="99"/>
    <w:rsid w:val="00BE6F90"/>
    <w:rPr>
      <w:color w:val="auto"/>
    </w:rPr>
  </w:style>
  <w:style w:type="character" w:customStyle="1" w:styleId="WW8Num46z1">
    <w:name w:val="WW8Num46z1"/>
    <w:uiPriority w:val="99"/>
    <w:rsid w:val="00BE6F90"/>
    <w:rPr>
      <w:rFonts w:ascii="Symbol" w:hAnsi="Symbol"/>
      <w:color w:val="auto"/>
      <w:sz w:val="16"/>
    </w:rPr>
  </w:style>
  <w:style w:type="character" w:customStyle="1" w:styleId="WW8Num48z0">
    <w:name w:val="WW8Num48z0"/>
    <w:uiPriority w:val="99"/>
    <w:rsid w:val="00BE6F90"/>
  </w:style>
  <w:style w:type="character" w:customStyle="1" w:styleId="WW8Num48z1">
    <w:name w:val="WW8Num48z1"/>
    <w:uiPriority w:val="99"/>
    <w:rsid w:val="00BE6F90"/>
    <w:rPr>
      <w:rFonts w:ascii="Book Antiqua" w:hAnsi="Book Antiqua"/>
    </w:rPr>
  </w:style>
  <w:style w:type="character" w:customStyle="1" w:styleId="WW8Num50z1">
    <w:name w:val="WW8Num50z1"/>
    <w:uiPriority w:val="99"/>
    <w:rsid w:val="00BE6F90"/>
    <w:rPr>
      <w:rFonts w:ascii="Book Antiqua" w:hAnsi="Book Antiqua"/>
    </w:rPr>
  </w:style>
  <w:style w:type="character" w:customStyle="1" w:styleId="WW8Num56z2">
    <w:name w:val="WW8Num56z2"/>
    <w:uiPriority w:val="99"/>
    <w:rsid w:val="00BE6F90"/>
    <w:rPr>
      <w:rFonts w:ascii="Symbol" w:hAnsi="Symbol"/>
    </w:rPr>
  </w:style>
  <w:style w:type="character" w:customStyle="1" w:styleId="WW8Num60z1">
    <w:name w:val="WW8Num60z1"/>
    <w:uiPriority w:val="99"/>
    <w:rsid w:val="00BE6F90"/>
    <w:rPr>
      <w:rFonts w:ascii="Book Antiqua" w:hAnsi="Book Antiqua"/>
    </w:rPr>
  </w:style>
  <w:style w:type="character" w:customStyle="1" w:styleId="Domylnaczcionkaakapitu1">
    <w:name w:val="Domyślna czcionka akapitu1"/>
    <w:uiPriority w:val="99"/>
    <w:rsid w:val="00BE6F90"/>
  </w:style>
  <w:style w:type="character" w:styleId="Hipercze">
    <w:name w:val="Hyperlink"/>
    <w:uiPriority w:val="99"/>
    <w:rsid w:val="00BE6F90"/>
    <w:rPr>
      <w:rFonts w:cs="Times New Roman"/>
      <w:color w:val="0000FF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6F9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E6F90"/>
    <w:pPr>
      <w:spacing w:after="120"/>
    </w:pPr>
    <w:rPr>
      <w:rFonts w:eastAsia="Calibri"/>
      <w:color w:val="000000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BE6F90"/>
    <w:rPr>
      <w:rFonts w:ascii="Times New Roman" w:hAnsi="Times New Roman"/>
      <w:color w:val="000000"/>
      <w:kern w:val="1"/>
      <w:sz w:val="24"/>
      <w:lang w:val="en-US" w:eastAsia="ar-SA" w:bidi="ar-SA"/>
    </w:rPr>
  </w:style>
  <w:style w:type="paragraph" w:styleId="Lista">
    <w:name w:val="List"/>
    <w:basedOn w:val="Tekstpodstawowy"/>
    <w:uiPriority w:val="99"/>
    <w:rsid w:val="00BE6F90"/>
    <w:rPr>
      <w:rFonts w:cs="Tahoma"/>
    </w:rPr>
  </w:style>
  <w:style w:type="paragraph" w:customStyle="1" w:styleId="Podpis1">
    <w:name w:val="Podpis1"/>
    <w:basedOn w:val="Normalny"/>
    <w:uiPriority w:val="99"/>
    <w:rsid w:val="00BE6F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BE6F90"/>
    <w:pPr>
      <w:suppressLineNumbers/>
    </w:pPr>
    <w:rPr>
      <w:rFonts w:cs="Tahoma"/>
    </w:rPr>
  </w:style>
  <w:style w:type="paragraph" w:customStyle="1" w:styleId="WW-Tekstpodstawowy21">
    <w:name w:val="WW-Tekst podstawowy 21"/>
    <w:basedOn w:val="Normalny"/>
    <w:uiPriority w:val="99"/>
    <w:rsid w:val="00BE6F90"/>
    <w:pPr>
      <w:tabs>
        <w:tab w:val="left" w:pos="708"/>
      </w:tabs>
      <w:jc w:val="both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BE6F90"/>
    <w:pPr>
      <w:widowControl/>
      <w:spacing w:before="100" w:after="100"/>
      <w:jc w:val="both"/>
    </w:pPr>
    <w:rPr>
      <w:rFonts w:ascii="Book Antiqua" w:hAnsi="Book Antiqua" w:cs="Book Antiqua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E6F9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BodyText21">
    <w:name w:val="Body Text 21"/>
    <w:basedOn w:val="Normalny"/>
    <w:uiPriority w:val="99"/>
    <w:rsid w:val="00BE6F90"/>
    <w:pPr>
      <w:widowControl/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BE6F90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BE6F90"/>
    <w:rPr>
      <w:rFonts w:ascii="Times New Roman" w:hAnsi="Times New Roman"/>
      <w:kern w:val="1"/>
      <w:lang w:eastAsia="ar-SA" w:bidi="ar-SA"/>
    </w:rPr>
  </w:style>
  <w:style w:type="paragraph" w:customStyle="1" w:styleId="western">
    <w:name w:val="western"/>
    <w:basedOn w:val="Normalny"/>
    <w:uiPriority w:val="99"/>
    <w:rsid w:val="00BE6F90"/>
    <w:pPr>
      <w:widowControl/>
      <w:suppressAutoHyphens w:val="0"/>
      <w:spacing w:before="100" w:after="100"/>
    </w:pPr>
    <w:rPr>
      <w:rFonts w:eastAsia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6F9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6F90"/>
    <w:pPr>
      <w:widowControl/>
      <w:spacing w:after="120" w:line="480" w:lineRule="auto"/>
    </w:pPr>
    <w:rPr>
      <w:rFonts w:ascii="Book Antiqua" w:eastAsia="Calibri" w:hAnsi="Book Antiqua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BE6F9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6F90"/>
    <w:pPr>
      <w:jc w:val="center"/>
    </w:pPr>
    <w:rPr>
      <w:b/>
      <w:bCs/>
    </w:rPr>
  </w:style>
  <w:style w:type="paragraph" w:customStyle="1" w:styleId="Default">
    <w:name w:val="Default"/>
    <w:qFormat/>
    <w:rsid w:val="00BE6F9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E6F90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6F90"/>
    <w:rPr>
      <w:rFonts w:ascii="Tahoma" w:hAnsi="Tahoma"/>
      <w:kern w:val="1"/>
      <w:sz w:val="16"/>
      <w:lang w:eastAsia="ar-SA" w:bidi="ar-SA"/>
    </w:rPr>
  </w:style>
  <w:style w:type="character" w:styleId="Pogrubienie">
    <w:name w:val="Strong"/>
    <w:uiPriority w:val="22"/>
    <w:qFormat/>
    <w:rsid w:val="002632C7"/>
    <w:rPr>
      <w:rFonts w:cs="Times New Roman"/>
      <w:b/>
    </w:rPr>
  </w:style>
  <w:style w:type="character" w:styleId="Odwoaniedokomentarza">
    <w:name w:val="annotation reference"/>
    <w:uiPriority w:val="99"/>
    <w:rsid w:val="006562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62F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562F5"/>
    <w:rPr>
      <w:rFonts w:ascii="Times New Roman" w:hAnsi="Times New Roman"/>
      <w:kern w:val="1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06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806E4"/>
    <w:rPr>
      <w:rFonts w:ascii="Times New Roman" w:hAnsi="Times New Roman"/>
      <w:b/>
      <w:kern w:val="1"/>
      <w:sz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31403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31403"/>
    <w:rPr>
      <w:rFonts w:ascii="Times New Roman" w:hAnsi="Times New Roman"/>
      <w:kern w:val="1"/>
      <w:sz w:val="20"/>
      <w:lang w:eastAsia="ar-SA" w:bidi="ar-SA"/>
    </w:rPr>
  </w:style>
  <w:style w:type="character" w:styleId="Odwoanieprzypisukocowego">
    <w:name w:val="endnote reference"/>
    <w:uiPriority w:val="99"/>
    <w:semiHidden/>
    <w:rsid w:val="00131403"/>
    <w:rPr>
      <w:rFonts w:cs="Times New Roman"/>
      <w:vertAlign w:val="superscript"/>
    </w:rPr>
  </w:style>
  <w:style w:type="paragraph" w:customStyle="1" w:styleId="Styl1">
    <w:name w:val="Styl1"/>
    <w:basedOn w:val="Normalny"/>
    <w:uiPriority w:val="99"/>
    <w:rsid w:val="00B36C4A"/>
    <w:pPr>
      <w:widowControl/>
      <w:tabs>
        <w:tab w:val="num" w:pos="360"/>
      </w:tabs>
      <w:suppressAutoHyphens w:val="0"/>
      <w:autoSpaceDE w:val="0"/>
      <w:autoSpaceDN w:val="0"/>
      <w:adjustRightInd w:val="0"/>
      <w:jc w:val="both"/>
    </w:pPr>
    <w:rPr>
      <w:rFonts w:ascii="Arial" w:eastAsia="Calibri" w:hAnsi="Arial"/>
      <w:kern w:val="0"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D7558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BD7558"/>
    <w:rPr>
      <w:rFonts w:ascii="Times New Roman" w:hAnsi="Times New Roman"/>
      <w:kern w:val="1"/>
      <w:sz w:val="16"/>
      <w:lang w:eastAsia="ar-SA" w:bidi="ar-SA"/>
    </w:rPr>
  </w:style>
  <w:style w:type="paragraph" w:customStyle="1" w:styleId="zwykybezwcicia">
    <w:name w:val="zwykły_bez_wcięcia"/>
    <w:basedOn w:val="Normalny"/>
    <w:uiPriority w:val="99"/>
    <w:rsid w:val="00174F6A"/>
    <w:pPr>
      <w:numPr>
        <w:ilvl w:val="1"/>
        <w:numId w:val="1"/>
      </w:numPr>
    </w:pPr>
  </w:style>
  <w:style w:type="paragraph" w:styleId="Tekstpodstawowy2">
    <w:name w:val="Body Text 2"/>
    <w:basedOn w:val="Normalny"/>
    <w:link w:val="Tekstpodstawowy2Znak"/>
    <w:rsid w:val="00373441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373441"/>
    <w:rPr>
      <w:rFonts w:ascii="Times New Roman" w:hAnsi="Times New Roman"/>
      <w:kern w:val="1"/>
      <w:sz w:val="24"/>
      <w:lang w:eastAsia="ar-SA" w:bidi="ar-SA"/>
    </w:rPr>
  </w:style>
  <w:style w:type="character" w:customStyle="1" w:styleId="tekstdokbold">
    <w:name w:val="tekst dok. bold"/>
    <w:uiPriority w:val="99"/>
    <w:rsid w:val="00AE51E0"/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rsid w:val="00E80E8D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E80E8D"/>
    <w:rPr>
      <w:rFonts w:ascii="Times New Roman" w:hAnsi="Times New Roman"/>
      <w:kern w:val="1"/>
      <w:sz w:val="16"/>
      <w:lang w:eastAsia="ar-SA" w:bidi="ar-SA"/>
    </w:rPr>
  </w:style>
  <w:style w:type="character" w:customStyle="1" w:styleId="FontStyle11">
    <w:name w:val="Font Style11"/>
    <w:uiPriority w:val="99"/>
    <w:rsid w:val="005329C5"/>
    <w:rPr>
      <w:rFonts w:ascii="Arial Narrow" w:hAnsi="Arial Narrow"/>
    </w:rPr>
  </w:style>
  <w:style w:type="paragraph" w:customStyle="1" w:styleId="Typedudocument">
    <w:name w:val="Type du document"/>
    <w:basedOn w:val="Normalny"/>
    <w:next w:val="Normalny"/>
    <w:uiPriority w:val="99"/>
    <w:rsid w:val="00E3066E"/>
    <w:pPr>
      <w:widowControl/>
      <w:suppressAutoHyphens w:val="0"/>
      <w:spacing w:before="360"/>
      <w:jc w:val="center"/>
    </w:pPr>
    <w:rPr>
      <w:rFonts w:eastAsia="Calibri"/>
      <w:b/>
      <w:kern w:val="0"/>
      <w:szCs w:val="20"/>
      <w:lang w:val="en-GB" w:eastAsia="ko-KR"/>
    </w:rPr>
  </w:style>
  <w:style w:type="paragraph" w:customStyle="1" w:styleId="ts">
    <w:name w:val="ts"/>
    <w:basedOn w:val="Normalny"/>
    <w:uiPriority w:val="99"/>
    <w:rsid w:val="00E3066E"/>
    <w:pPr>
      <w:widowControl/>
      <w:suppressAutoHyphens w:val="0"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000000"/>
      <w:kern w:val="0"/>
      <w:sz w:val="28"/>
      <w:szCs w:val="28"/>
      <w:lang w:eastAsia="pl-PL"/>
    </w:rPr>
  </w:style>
  <w:style w:type="character" w:styleId="Numerstrony">
    <w:name w:val="page number"/>
    <w:uiPriority w:val="99"/>
    <w:rsid w:val="00E3066E"/>
    <w:rPr>
      <w:rFonts w:cs="Times New Roman"/>
    </w:rPr>
  </w:style>
  <w:style w:type="paragraph" w:styleId="Lista3">
    <w:name w:val="List 3"/>
    <w:basedOn w:val="Normalny"/>
    <w:rsid w:val="006052DD"/>
    <w:pPr>
      <w:ind w:left="849" w:hanging="283"/>
      <w:contextualSpacing/>
    </w:pPr>
  </w:style>
  <w:style w:type="paragraph" w:customStyle="1" w:styleId="text-3mezera">
    <w:name w:val="text - 3 mezera"/>
    <w:basedOn w:val="Normalny"/>
    <w:uiPriority w:val="99"/>
    <w:rsid w:val="006052DD"/>
    <w:pPr>
      <w:widowControl/>
      <w:suppressAutoHyphens w:val="0"/>
      <w:spacing w:after="120"/>
      <w:jc w:val="both"/>
      <w:outlineLvl w:val="0"/>
    </w:pPr>
    <w:rPr>
      <w:rFonts w:ascii="Arial" w:eastAsia="Calibri" w:hAnsi="Arial"/>
      <w:color w:val="000000"/>
      <w:kern w:val="0"/>
      <w:sz w:val="22"/>
      <w:szCs w:val="20"/>
      <w:lang w:eastAsia="pl-PL"/>
    </w:rPr>
  </w:style>
  <w:style w:type="paragraph" w:styleId="Wcicienormalne">
    <w:name w:val="Normal Indent"/>
    <w:basedOn w:val="Normalny"/>
    <w:uiPriority w:val="99"/>
    <w:rsid w:val="006052DD"/>
    <w:pPr>
      <w:widowControl/>
      <w:suppressAutoHyphens w:val="0"/>
      <w:ind w:left="708"/>
    </w:pPr>
    <w:rPr>
      <w:rFonts w:ascii="Arial" w:eastAsia="Calibri" w:hAnsi="Arial"/>
      <w:kern w:val="0"/>
      <w:sz w:val="20"/>
      <w:szCs w:val="20"/>
      <w:lang w:val="en-GB"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6052DD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ZwrotgrzecznociowyZnak">
    <w:name w:val="Zwrot grzecznościowy Znak"/>
    <w:link w:val="Zwrotgrzecznociowy"/>
    <w:uiPriority w:val="99"/>
    <w:locked/>
    <w:rsid w:val="006052DD"/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6052DD"/>
    <w:pPr>
      <w:widowControl/>
      <w:suppressAutoHyphens w:val="0"/>
      <w:spacing w:after="120"/>
      <w:jc w:val="center"/>
    </w:pPr>
    <w:rPr>
      <w:rFonts w:ascii="Arial" w:eastAsia="Calibri" w:hAnsi="Arial"/>
      <w:b/>
      <w:kern w:val="0"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6052DD"/>
    <w:rPr>
      <w:rFonts w:ascii="Arial" w:hAnsi="Arial"/>
      <w:b/>
      <w:sz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6052DD"/>
    <w:pPr>
      <w:widowControl/>
      <w:suppressAutoHyphens w:val="0"/>
      <w:jc w:val="center"/>
    </w:pPr>
    <w:rPr>
      <w:rFonts w:ascii="Arial" w:eastAsia="Calibri" w:hAnsi="Arial" w:cs="Arial"/>
      <w:b/>
      <w:kern w:val="0"/>
      <w:sz w:val="28"/>
      <w:szCs w:val="28"/>
      <w:u w:val="single"/>
      <w:lang w:eastAsia="pl-PL"/>
    </w:rPr>
  </w:style>
  <w:style w:type="paragraph" w:customStyle="1" w:styleId="Tekstpodstawowy1">
    <w:name w:val="Tekst podstawowy1"/>
    <w:basedOn w:val="Normalny"/>
    <w:uiPriority w:val="99"/>
    <w:rsid w:val="006052DD"/>
    <w:pPr>
      <w:keepLines/>
      <w:widowControl/>
      <w:suppressAutoHyphens w:val="0"/>
      <w:spacing w:after="120"/>
      <w:jc w:val="both"/>
    </w:pPr>
    <w:rPr>
      <w:rFonts w:ascii="Arial" w:eastAsia="Calibri" w:hAnsi="Arial"/>
      <w:kern w:val="0"/>
      <w:sz w:val="20"/>
      <w:szCs w:val="20"/>
      <w:lang w:eastAsia="en-US"/>
    </w:rPr>
  </w:style>
  <w:style w:type="table" w:styleId="Tabela-Siatka">
    <w:name w:val="Table Grid"/>
    <w:basedOn w:val="Standardowy"/>
    <w:uiPriority w:val="39"/>
    <w:locked/>
    <w:rsid w:val="00C07C6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rsid w:val="000B6E32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B6E32"/>
    <w:rPr>
      <w:rFonts w:ascii="Times New Roman" w:hAnsi="Times New Roman"/>
      <w:kern w:val="1"/>
      <w:sz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C46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5C46"/>
    <w:rPr>
      <w:rFonts w:ascii="Times New Roman" w:hAnsi="Times New Roman"/>
      <w:kern w:val="1"/>
      <w:lang w:eastAsia="ar-SA" w:bidi="ar-SA"/>
    </w:rPr>
  </w:style>
  <w:style w:type="character" w:styleId="Odwoanieprzypisudolnego">
    <w:name w:val="footnote reference"/>
    <w:uiPriority w:val="99"/>
    <w:semiHidden/>
    <w:rsid w:val="008D5C46"/>
    <w:rPr>
      <w:rFonts w:cs="Times New Roman"/>
      <w:vertAlign w:val="superscript"/>
    </w:rPr>
  </w:style>
  <w:style w:type="paragraph" w:customStyle="1" w:styleId="Akapitzlist11">
    <w:name w:val="Akapit z listą11"/>
    <w:basedOn w:val="Normalny"/>
    <w:qFormat/>
    <w:rsid w:val="001F7F0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Numerowanie,Akapit z listą BS,sw tekst,Kolorowa lista — akcent 11,normalny tekst,List Paragraph,L1,Akapit z listą5,CW_Lista,Odstavec,Akapit z listą numerowaną,Podsis rysunku,lp1,Bullet List,FooterText,numbered,Paragraphe de liste1,列出段落,b1"/>
    <w:basedOn w:val="Normalny"/>
    <w:link w:val="AkapitzlistZnak"/>
    <w:uiPriority w:val="34"/>
    <w:qFormat/>
    <w:rsid w:val="00F219F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normalny tekst Znak,List Paragraph Znak,L1 Znak,Akapit z listą5 Znak,CW_Lista Znak,Odstavec Znak,Akapit z listą numerowaną Znak,Podsis rysunku Znak"/>
    <w:link w:val="Akapitzlist"/>
    <w:uiPriority w:val="34"/>
    <w:qFormat/>
    <w:locked/>
    <w:rsid w:val="00BA1696"/>
    <w:rPr>
      <w:rFonts w:ascii="Times New Roman" w:hAnsi="Times New Roman"/>
      <w:kern w:val="1"/>
      <w:sz w:val="24"/>
      <w:lang w:eastAsia="ar-SA" w:bidi="ar-SA"/>
    </w:rPr>
  </w:style>
  <w:style w:type="paragraph" w:customStyle="1" w:styleId="Akapitzlist2">
    <w:name w:val="Akapit z listą2"/>
    <w:basedOn w:val="Normalny"/>
    <w:uiPriority w:val="34"/>
    <w:qFormat/>
    <w:rsid w:val="009D494D"/>
    <w:pPr>
      <w:ind w:left="720"/>
      <w:contextualSpacing/>
    </w:pPr>
  </w:style>
  <w:style w:type="paragraph" w:customStyle="1" w:styleId="A-SIWZRozdzia">
    <w:name w:val="A - SIWZ_Rozdział"/>
    <w:basedOn w:val="Normalny"/>
    <w:rsid w:val="0097462F"/>
    <w:pPr>
      <w:keepNext/>
      <w:widowControl/>
      <w:numPr>
        <w:numId w:val="4"/>
      </w:numPr>
      <w:suppressAutoHyphens w:val="0"/>
      <w:spacing w:before="360"/>
    </w:pPr>
    <w:rPr>
      <w:rFonts w:ascii="Tahoma" w:hAnsi="Tahoma"/>
      <w:b/>
      <w:kern w:val="0"/>
      <w:sz w:val="20"/>
      <w:lang w:eastAsia="pl-PL"/>
    </w:rPr>
  </w:style>
  <w:style w:type="paragraph" w:customStyle="1" w:styleId="A-SIWZustpnum">
    <w:name w:val="A - SIWZ_ustęp num"/>
    <w:basedOn w:val="Normalny"/>
    <w:rsid w:val="0097462F"/>
    <w:pPr>
      <w:widowControl/>
      <w:numPr>
        <w:ilvl w:val="1"/>
        <w:numId w:val="4"/>
      </w:numPr>
      <w:suppressAutoHyphens w:val="0"/>
      <w:spacing w:before="120"/>
    </w:pPr>
    <w:rPr>
      <w:rFonts w:ascii="Tahoma" w:hAnsi="Tahoma"/>
      <w:kern w:val="0"/>
      <w:sz w:val="20"/>
      <w:lang w:eastAsia="pl-PL"/>
    </w:rPr>
  </w:style>
  <w:style w:type="paragraph" w:customStyle="1" w:styleId="A-SIWZpodpunkt">
    <w:name w:val="A - SIWZ_podpunkt"/>
    <w:basedOn w:val="Normalny"/>
    <w:rsid w:val="0097462F"/>
    <w:pPr>
      <w:widowControl/>
      <w:numPr>
        <w:ilvl w:val="2"/>
        <w:numId w:val="4"/>
      </w:numPr>
      <w:suppressAutoHyphens w:val="0"/>
      <w:spacing w:before="60"/>
    </w:pPr>
    <w:rPr>
      <w:rFonts w:ascii="Tahoma" w:hAnsi="Tahoma"/>
      <w:kern w:val="0"/>
      <w:sz w:val="20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97462F"/>
    <w:pPr>
      <w:numPr>
        <w:ilvl w:val="3"/>
      </w:numPr>
      <w:spacing w:before="0"/>
    </w:pPr>
  </w:style>
  <w:style w:type="paragraph" w:styleId="Tekstpodstawowywcity">
    <w:name w:val="Body Text Indent"/>
    <w:basedOn w:val="Normalny"/>
    <w:link w:val="TekstpodstawowywcityZnak"/>
    <w:uiPriority w:val="99"/>
    <w:locked/>
    <w:rsid w:val="005051AB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51AB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Blockquote">
    <w:name w:val="Blockquote"/>
    <w:uiPriority w:val="99"/>
    <w:rsid w:val="005051AB"/>
    <w:pPr>
      <w:widowControl w:val="0"/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customStyle="1" w:styleId="SGI-tredokumentunrartykuu">
    <w:name w:val="SGI - treść dokumentu (nr artykułu)"/>
    <w:basedOn w:val="Normalny"/>
    <w:link w:val="SGI-tredokumentunrartykuuZnak"/>
    <w:uiPriority w:val="99"/>
    <w:qFormat/>
    <w:rsid w:val="000B6D9A"/>
    <w:pPr>
      <w:widowControl/>
      <w:numPr>
        <w:numId w:val="5"/>
      </w:numPr>
      <w:suppressAutoHyphens w:val="0"/>
      <w:spacing w:before="360" w:after="360" w:line="280" w:lineRule="atLeast"/>
      <w:jc w:val="center"/>
      <w:outlineLvl w:val="0"/>
    </w:pPr>
    <w:rPr>
      <w:b/>
      <w:kern w:val="0"/>
      <w:sz w:val="22"/>
      <w:szCs w:val="22"/>
      <w:lang w:eastAsia="pl-PL"/>
    </w:rPr>
  </w:style>
  <w:style w:type="paragraph" w:customStyle="1" w:styleId="SGI-tredokumentulistanumerowana-liczby">
    <w:name w:val="SGI - treść dokumentu (lista numerowana - liczby)"/>
    <w:basedOn w:val="Normalny"/>
    <w:link w:val="SGI-tredokumentulistanumerowana-liczbyZnak"/>
    <w:uiPriority w:val="99"/>
    <w:qFormat/>
    <w:rsid w:val="000B6D9A"/>
    <w:pPr>
      <w:widowControl/>
      <w:numPr>
        <w:ilvl w:val="1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dokumentulistanumerowana-literyiniej">
    <w:name w:val="SGI - treść dokumentu (lista numerowana - litery i niżej)"/>
    <w:basedOn w:val="Normalny"/>
    <w:uiPriority w:val="99"/>
    <w:qFormat/>
    <w:rsid w:val="000B6D9A"/>
    <w:pPr>
      <w:widowControl/>
      <w:numPr>
        <w:ilvl w:val="2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tylSGI-tredokumentulistanumerowana-liczbyNagwki1">
    <w:name w:val="Styl SGI - treść dokumentu (lista numerowana - liczby) + +Nagłówki...1"/>
    <w:basedOn w:val="SGI-tredokumentulistanumerowana-liczby"/>
    <w:rsid w:val="000B6D9A"/>
    <w:rPr>
      <w:rFonts w:ascii="Cambria" w:hAnsi="Cambria"/>
    </w:rPr>
  </w:style>
  <w:style w:type="character" w:customStyle="1" w:styleId="SGI-tredokumentulistanumerowana-liczbyZnak">
    <w:name w:val="SGI - treść dokumentu (lista numerowana - liczby) Znak"/>
    <w:link w:val="SGI-tredokumentulistanumerowana-liczby"/>
    <w:uiPriority w:val="99"/>
    <w:rsid w:val="00610E61"/>
    <w:rPr>
      <w:rFonts w:ascii="Times New Roman" w:eastAsia="Times New Roman" w:hAnsi="Times New Roman"/>
      <w:sz w:val="22"/>
      <w:szCs w:val="22"/>
    </w:rPr>
  </w:style>
  <w:style w:type="character" w:customStyle="1" w:styleId="Spistreci2">
    <w:name w:val="Spis treści (2)_"/>
    <w:link w:val="Spistreci20"/>
    <w:locked/>
    <w:rsid w:val="0015508E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paragraph" w:customStyle="1" w:styleId="Spistreci20">
    <w:name w:val="Spis treści (2)"/>
    <w:basedOn w:val="Normalny"/>
    <w:link w:val="Spistreci2"/>
    <w:rsid w:val="0015508E"/>
    <w:pPr>
      <w:shd w:val="clear" w:color="auto" w:fill="FFFFFF"/>
      <w:suppressAutoHyphens w:val="0"/>
      <w:spacing w:before="540" w:after="300" w:line="0" w:lineRule="atLeast"/>
      <w:ind w:hanging="440"/>
      <w:jc w:val="both"/>
    </w:pPr>
    <w:rPr>
      <w:b/>
      <w:bCs/>
      <w:kern w:val="0"/>
      <w:sz w:val="20"/>
      <w:szCs w:val="20"/>
      <w:lang w:eastAsia="pl-PL"/>
    </w:rPr>
  </w:style>
  <w:style w:type="character" w:customStyle="1" w:styleId="Spistreci">
    <w:name w:val="Spis treści_"/>
    <w:link w:val="Spistreci0"/>
    <w:locked/>
    <w:rsid w:val="0015508E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15508E"/>
    <w:pPr>
      <w:shd w:val="clear" w:color="auto" w:fill="FFFFFF"/>
      <w:suppressAutoHyphens w:val="0"/>
      <w:spacing w:before="300" w:after="300" w:line="0" w:lineRule="atLeast"/>
      <w:ind w:hanging="440"/>
      <w:jc w:val="both"/>
    </w:pPr>
    <w:rPr>
      <w:kern w:val="0"/>
      <w:sz w:val="20"/>
      <w:szCs w:val="20"/>
      <w:lang w:eastAsia="pl-PL"/>
    </w:rPr>
  </w:style>
  <w:style w:type="character" w:customStyle="1" w:styleId="SpistreciPogrubienie">
    <w:name w:val="Spis treści + Pogrubienie"/>
    <w:rsid w:val="0015508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Domylnie">
    <w:name w:val="Domyślnie"/>
    <w:uiPriority w:val="99"/>
    <w:rsid w:val="005D14A7"/>
    <w:pPr>
      <w:widowControl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treciGulimKursywaOdstpy0pt">
    <w:name w:val="Tekst treści + Gulim;Kursywa;Odstępy 0 pt"/>
    <w:rsid w:val="00D51799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741E7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SGI-zaczniknumerzacznika">
    <w:name w:val="SGI - załącznik (numer załącznika)"/>
    <w:basedOn w:val="Normalny"/>
    <w:link w:val="SGI-zaczniknumerzacznikaZnak"/>
    <w:qFormat/>
    <w:rsid w:val="00455463"/>
    <w:pPr>
      <w:pageBreakBefore/>
      <w:widowControl/>
      <w:numPr>
        <w:numId w:val="6"/>
      </w:numPr>
      <w:suppressAutoHyphens w:val="0"/>
      <w:spacing w:line="280" w:lineRule="atLeast"/>
      <w:contextualSpacing/>
      <w:jc w:val="right"/>
    </w:pPr>
    <w:rPr>
      <w:kern w:val="0"/>
      <w:sz w:val="22"/>
      <w:szCs w:val="22"/>
      <w:lang w:eastAsia="pl-PL"/>
    </w:rPr>
  </w:style>
  <w:style w:type="character" w:customStyle="1" w:styleId="SGI-zaczniknumerzacznikaZnak">
    <w:name w:val="SGI - załącznik (numer załącznika) Znak"/>
    <w:link w:val="SGI-zaczniknumerzacznika"/>
    <w:rsid w:val="00455463"/>
    <w:rPr>
      <w:rFonts w:ascii="Times New Roman" w:eastAsia="Times New Roman" w:hAnsi="Times New Roman"/>
      <w:sz w:val="22"/>
      <w:szCs w:val="22"/>
    </w:rPr>
  </w:style>
  <w:style w:type="paragraph" w:customStyle="1" w:styleId="SGI-trezacznikalistanumerowana-liczby">
    <w:name w:val="SGI - treść załącznika (lista numerowana - liczby)"/>
    <w:basedOn w:val="Normalny"/>
    <w:link w:val="SGI-trezacznikalistanumerowana-liczbyZnak"/>
    <w:qFormat/>
    <w:rsid w:val="00455463"/>
    <w:pPr>
      <w:widowControl/>
      <w:numPr>
        <w:ilvl w:val="1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zacznikalistanumerowana-literyiniej">
    <w:name w:val="SGI - treść załącznika (lista numerowana - litery i niżej)"/>
    <w:basedOn w:val="Normalny"/>
    <w:link w:val="SGI-trezacznikalistanumerowana-literyiniejZnak"/>
    <w:qFormat/>
    <w:rsid w:val="00455463"/>
    <w:pPr>
      <w:widowControl/>
      <w:numPr>
        <w:ilvl w:val="2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952E31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uiPriority w:val="99"/>
    <w:rsid w:val="00952E31"/>
    <w:rPr>
      <w:rFonts w:ascii="Times New Roman" w:eastAsia="Times New Roman" w:hAnsi="Times New Roman"/>
      <w:i/>
      <w:sz w:val="22"/>
    </w:rPr>
  </w:style>
  <w:style w:type="paragraph" w:styleId="Legenda">
    <w:name w:val="caption"/>
    <w:basedOn w:val="Normalny"/>
    <w:next w:val="Normalny"/>
    <w:qFormat/>
    <w:rsid w:val="00952E31"/>
    <w:pPr>
      <w:widowControl/>
      <w:suppressAutoHyphens w:val="0"/>
      <w:spacing w:line="360" w:lineRule="auto"/>
      <w:jc w:val="center"/>
    </w:pPr>
    <w:rPr>
      <w:rFonts w:ascii="Tahoma" w:hAnsi="Tahoma"/>
      <w:kern w:val="0"/>
      <w:sz w:val="36"/>
      <w:szCs w:val="20"/>
      <w:lang w:val="en-GB" w:eastAsia="pl-PL"/>
    </w:rPr>
  </w:style>
  <w:style w:type="paragraph" w:customStyle="1" w:styleId="SIWZ-punkty">
    <w:name w:val="SIWZ - punkty"/>
    <w:basedOn w:val="Normalny"/>
    <w:rsid w:val="00A14FB0"/>
    <w:pPr>
      <w:keepLines/>
      <w:widowControl/>
      <w:numPr>
        <w:ilvl w:val="1"/>
        <w:numId w:val="7"/>
      </w:numPr>
      <w:suppressAutoHyphens w:val="0"/>
      <w:spacing w:before="120"/>
    </w:pPr>
    <w:rPr>
      <w:rFonts w:ascii="Tahoma" w:hAnsi="Tahoma"/>
      <w:kern w:val="0"/>
      <w:sz w:val="20"/>
      <w:szCs w:val="20"/>
      <w:lang w:eastAsia="pl-PL"/>
    </w:rPr>
  </w:style>
  <w:style w:type="paragraph" w:customStyle="1" w:styleId="SIWZ-nagwekrozdziau">
    <w:name w:val="SIWZ - nagłówek rozdziału"/>
    <w:basedOn w:val="Nagwek2"/>
    <w:next w:val="Normalny"/>
    <w:rsid w:val="00A14FB0"/>
    <w:pPr>
      <w:keepLines w:val="0"/>
      <w:widowControl/>
      <w:numPr>
        <w:numId w:val="7"/>
      </w:numPr>
      <w:suppressAutoHyphens w:val="0"/>
      <w:spacing w:before="360" w:after="120"/>
    </w:pPr>
    <w:rPr>
      <w:rFonts w:ascii="Tahoma" w:eastAsia="Times New Roman" w:hAnsi="Tahoma"/>
      <w:color w:val="auto"/>
      <w:kern w:val="0"/>
      <w:sz w:val="20"/>
      <w:szCs w:val="20"/>
      <w:lang w:eastAsia="pl-PL"/>
    </w:rPr>
  </w:style>
  <w:style w:type="paragraph" w:customStyle="1" w:styleId="SIWZ-podpunktypunktwzwykych">
    <w:name w:val="SIWZ - podpunkty punktów zwykłych"/>
    <w:basedOn w:val="Normalny"/>
    <w:qFormat/>
    <w:rsid w:val="00A14FB0"/>
    <w:pPr>
      <w:widowControl/>
      <w:numPr>
        <w:ilvl w:val="2"/>
        <w:numId w:val="7"/>
      </w:numPr>
      <w:suppressAutoHyphens w:val="0"/>
      <w:spacing w:before="60"/>
    </w:pPr>
    <w:rPr>
      <w:rFonts w:ascii="Tahoma" w:hAnsi="Tahoma"/>
      <w:kern w:val="0"/>
      <w:sz w:val="20"/>
      <w:szCs w:val="22"/>
      <w:lang w:eastAsia="pl-PL"/>
    </w:rPr>
  </w:style>
  <w:style w:type="paragraph" w:customStyle="1" w:styleId="SIWZ-podpuntypodpunktw">
    <w:name w:val="SIWZ - podpunty podpunktów"/>
    <w:basedOn w:val="Normalny"/>
    <w:qFormat/>
    <w:rsid w:val="00A14FB0"/>
    <w:pPr>
      <w:widowControl/>
      <w:numPr>
        <w:ilvl w:val="3"/>
        <w:numId w:val="7"/>
      </w:numPr>
      <w:suppressAutoHyphens w:val="0"/>
      <w:spacing w:before="60"/>
    </w:pPr>
    <w:rPr>
      <w:rFonts w:ascii="Tahoma" w:hAnsi="Tahoma"/>
      <w:kern w:val="0"/>
      <w:sz w:val="20"/>
      <w:szCs w:val="20"/>
      <w:lang w:eastAsia="pl-PL"/>
    </w:rPr>
  </w:style>
  <w:style w:type="character" w:customStyle="1" w:styleId="h1">
    <w:name w:val="h1"/>
    <w:uiPriority w:val="99"/>
    <w:rsid w:val="00481283"/>
    <w:rPr>
      <w:rFonts w:cs="Times New Roman"/>
    </w:rPr>
  </w:style>
  <w:style w:type="paragraph" w:customStyle="1" w:styleId="LukStopka-adres">
    <w:name w:val="Luk_Stopka-adres"/>
    <w:basedOn w:val="Normalny"/>
    <w:qFormat/>
    <w:rsid w:val="005A47AE"/>
    <w:pPr>
      <w:widowControl/>
      <w:suppressAutoHyphens w:val="0"/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kern w:val="0"/>
      <w:sz w:val="14"/>
      <w:szCs w:val="14"/>
      <w:lang w:eastAsia="en-US"/>
    </w:rPr>
  </w:style>
  <w:style w:type="paragraph" w:customStyle="1" w:styleId="Normalny1">
    <w:name w:val="Normalny1"/>
    <w:rsid w:val="0009266C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rsid w:val="0009266C"/>
    <w:rPr>
      <w:rFonts w:ascii="Times New Roman" w:eastAsia="Times New Roman" w:hAnsi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link w:val="PodtytuZnak"/>
    <w:rsid w:val="000926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rsid w:val="0009266C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ksttreci3">
    <w:name w:val="Tekst treści (3)"/>
    <w:basedOn w:val="Domylnaczcionkaakapitu"/>
    <w:rsid w:val="006B5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/>
    </w:rPr>
  </w:style>
  <w:style w:type="paragraph" w:customStyle="1" w:styleId="Normalny2">
    <w:name w:val="Normalny2"/>
    <w:rsid w:val="001B03A7"/>
    <w:rPr>
      <w:rFonts w:ascii="Times New Roman" w:eastAsia="Times New Roman" w:hAnsi="Times New Roman"/>
      <w:sz w:val="24"/>
      <w:szCs w:val="24"/>
    </w:rPr>
  </w:style>
  <w:style w:type="paragraph" w:customStyle="1" w:styleId="m9044631426781865618msolistparagraph">
    <w:name w:val="m_9044631426781865618msolistparagraph"/>
    <w:basedOn w:val="Normalny"/>
    <w:rsid w:val="0094141F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m9044631426781865618msofootnotereference">
    <w:name w:val="m_9044631426781865618msofootnotereference"/>
    <w:basedOn w:val="Domylnaczcionkaakapitu"/>
    <w:rsid w:val="0094141F"/>
  </w:style>
  <w:style w:type="paragraph" w:customStyle="1" w:styleId="MILis1">
    <w:name w:val="MILis1"/>
    <w:basedOn w:val="Normalny"/>
    <w:rsid w:val="00800ABC"/>
    <w:pPr>
      <w:keepNext/>
      <w:keepLines/>
      <w:widowControl/>
      <w:numPr>
        <w:numId w:val="53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MILis2">
    <w:name w:val="MILis2"/>
    <w:basedOn w:val="Normalny"/>
    <w:rsid w:val="00800ABC"/>
    <w:pPr>
      <w:widowControl/>
      <w:numPr>
        <w:ilvl w:val="1"/>
        <w:numId w:val="53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Nagwek20">
    <w:name w:val="Nagłówek2"/>
    <w:basedOn w:val="Normalny"/>
    <w:next w:val="Tekstpodstawowy"/>
    <w:rsid w:val="00987AC1"/>
    <w:pPr>
      <w:keepNext/>
      <w:widowControl/>
      <w:spacing w:before="240" w:after="120" w:line="276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SGI-FZczerwony">
    <w:name w:val="SGI - &lt;FZ&gt; czerwony"/>
    <w:basedOn w:val="Normalny"/>
    <w:link w:val="SGI-FZczerwonyZnak"/>
    <w:qFormat/>
    <w:rsid w:val="00987AC1"/>
    <w:pPr>
      <w:widowControl/>
      <w:suppressAutoHyphens w:val="0"/>
      <w:spacing w:line="280" w:lineRule="atLeast"/>
      <w:jc w:val="both"/>
    </w:pPr>
    <w:rPr>
      <w:color w:val="FF0000"/>
      <w:kern w:val="0"/>
      <w:sz w:val="22"/>
      <w:szCs w:val="22"/>
      <w:lang w:eastAsia="pl-PL"/>
    </w:rPr>
  </w:style>
  <w:style w:type="character" w:customStyle="1" w:styleId="SGI-FZczerwonyZnak">
    <w:name w:val="SGI - &lt;FZ&gt; czerwony Znak"/>
    <w:basedOn w:val="Domylnaczcionkaakapitu"/>
    <w:link w:val="SGI-FZczerwony"/>
    <w:rsid w:val="00987AC1"/>
    <w:rPr>
      <w:rFonts w:ascii="Times New Roman" w:eastAsia="Times New Roman" w:hAnsi="Times New Roman"/>
      <w:color w:val="FF0000"/>
      <w:sz w:val="22"/>
      <w:szCs w:val="22"/>
    </w:rPr>
  </w:style>
  <w:style w:type="character" w:customStyle="1" w:styleId="bartek">
    <w:name w:val="bartek"/>
    <w:basedOn w:val="Domylnaczcionkaakapitu"/>
    <w:uiPriority w:val="1"/>
    <w:rsid w:val="00987AC1"/>
    <w:rPr>
      <w:rFonts w:ascii="Times New Roman" w:hAnsi="Times New Roman"/>
      <w:b/>
      <w:sz w:val="22"/>
    </w:rPr>
  </w:style>
  <w:style w:type="numbering" w:customStyle="1" w:styleId="WWNum22">
    <w:name w:val="WWNum22"/>
    <w:basedOn w:val="Bezlisty"/>
    <w:rsid w:val="00593E36"/>
    <w:pPr>
      <w:numPr>
        <w:numId w:val="57"/>
      </w:numPr>
    </w:pPr>
  </w:style>
  <w:style w:type="character" w:customStyle="1" w:styleId="markedcontent">
    <w:name w:val="markedcontent"/>
    <w:basedOn w:val="Domylnaczcionkaakapitu"/>
    <w:rsid w:val="007D4008"/>
  </w:style>
  <w:style w:type="paragraph" w:customStyle="1" w:styleId="xmsonormal">
    <w:name w:val="x_msonormal"/>
    <w:basedOn w:val="Normalny"/>
    <w:rsid w:val="001506D0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styleId="Uwydatnienie">
    <w:name w:val="Emphasis"/>
    <w:basedOn w:val="Domylnaczcionkaakapitu"/>
    <w:uiPriority w:val="20"/>
    <w:qFormat/>
    <w:rsid w:val="00A079B8"/>
    <w:rPr>
      <w:i/>
      <w:iCs/>
    </w:rPr>
  </w:style>
  <w:style w:type="character" w:customStyle="1" w:styleId="Normalny3">
    <w:name w:val="Normalny3"/>
    <w:basedOn w:val="Domylnaczcionkaakapitu"/>
    <w:rsid w:val="00AD5FF7"/>
  </w:style>
  <w:style w:type="character" w:customStyle="1" w:styleId="SGI-tredokumentunrartykuuZnak">
    <w:name w:val="SGI - treść dokumentu (nr artykułu) Znak"/>
    <w:link w:val="SGI-tredokumentunrartykuu"/>
    <w:uiPriority w:val="99"/>
    <w:rsid w:val="00BA23E8"/>
    <w:rPr>
      <w:rFonts w:ascii="Times New Roman" w:eastAsia="Times New Roman" w:hAnsi="Times New Roman"/>
      <w:b/>
      <w:sz w:val="22"/>
      <w:szCs w:val="22"/>
    </w:rPr>
  </w:style>
  <w:style w:type="paragraph" w:customStyle="1" w:styleId="SGI-zaczniktytu">
    <w:name w:val="SGI - załącznik (tytuł)"/>
    <w:basedOn w:val="Normalny"/>
    <w:link w:val="SGI-zaczniktytuZnak"/>
    <w:qFormat/>
    <w:rsid w:val="00BA23E8"/>
    <w:pPr>
      <w:widowControl/>
      <w:suppressAutoHyphens w:val="0"/>
      <w:spacing w:before="360" w:after="360" w:line="280" w:lineRule="atLeast"/>
      <w:jc w:val="center"/>
    </w:pPr>
    <w:rPr>
      <w:b/>
      <w:kern w:val="0"/>
      <w:sz w:val="22"/>
      <w:szCs w:val="22"/>
    </w:rPr>
  </w:style>
  <w:style w:type="character" w:customStyle="1" w:styleId="SGI-zaczniktytuZnak">
    <w:name w:val="SGI - załącznik (tytuł) Znak"/>
    <w:link w:val="SGI-zaczniktytu"/>
    <w:rsid w:val="00BA23E8"/>
    <w:rPr>
      <w:rFonts w:ascii="Times New Roman" w:eastAsia="Times New Roman" w:hAnsi="Times New Roman"/>
      <w:b/>
      <w:sz w:val="22"/>
      <w:szCs w:val="22"/>
    </w:rPr>
  </w:style>
  <w:style w:type="character" w:customStyle="1" w:styleId="SGI-trezacznikalistanumerowana-liczbyZnak">
    <w:name w:val="SGI - treść załącznika (lista numerowana - liczby) Znak"/>
    <w:link w:val="SGI-trezacznikalistanumerowana-liczby"/>
    <w:rsid w:val="00BA23E8"/>
    <w:rPr>
      <w:rFonts w:ascii="Times New Roman" w:eastAsia="Times New Roman" w:hAnsi="Times New Roman"/>
      <w:sz w:val="22"/>
      <w:szCs w:val="22"/>
    </w:rPr>
  </w:style>
  <w:style w:type="character" w:customStyle="1" w:styleId="SGI-trezacznikalistanumerowana-literyiniejZnak">
    <w:name w:val="SGI - treść załącznika (lista numerowana - litery i niżej) Znak"/>
    <w:link w:val="SGI-trezacznikalistanumerowana-literyiniej"/>
    <w:rsid w:val="00BA23E8"/>
    <w:rPr>
      <w:rFonts w:ascii="Times New Roman" w:eastAsia="Times New Roman" w:hAnsi="Times New Roman"/>
      <w:sz w:val="22"/>
      <w:szCs w:val="22"/>
    </w:rPr>
  </w:style>
  <w:style w:type="numbering" w:customStyle="1" w:styleId="StylKonspektynumerowanePogrubieniePodkrelenieZlewej0">
    <w:name w:val="Styl Konspekty numerowane Pogrubienie Podkreślenie Z lewej:  0 ..."/>
    <w:basedOn w:val="Bezlisty"/>
    <w:rsid w:val="00BA23E8"/>
    <w:pPr>
      <w:numPr>
        <w:numId w:val="1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3C647-48E0-4300-9DD9-E91D9DBF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14</Pages>
  <Words>3138</Words>
  <Characters>18829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Hewlett-Packard</Company>
  <LinksUpToDate>false</LinksUpToDate>
  <CharactersWithSpaces>21924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creator>Bartosz Kowalski</dc:creator>
  <cp:lastModifiedBy>Michał Perzyński</cp:lastModifiedBy>
  <cp:revision>18</cp:revision>
  <cp:lastPrinted>2024-08-29T16:21:00Z</cp:lastPrinted>
  <dcterms:created xsi:type="dcterms:W3CDTF">2024-11-12T22:51:00Z</dcterms:created>
  <dcterms:modified xsi:type="dcterms:W3CDTF">2024-11-14T10:45:00Z</dcterms:modified>
</cp:coreProperties>
</file>