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642B6" w14:textId="77777777" w:rsidR="009E2043" w:rsidRPr="008554AB" w:rsidRDefault="009F4B7D" w:rsidP="009E2043">
      <w:pPr>
        <w:autoSpaceDN/>
        <w:spacing w:line="360" w:lineRule="auto"/>
        <w:jc w:val="right"/>
        <w:textAlignment w:val="auto"/>
        <w:rPr>
          <w:rFonts w:ascii="Times New Roman" w:eastAsia="Mangal" w:hAnsi="Times New Roman" w:cs="Times New Roman"/>
          <w:color w:val="000000"/>
          <w:kern w:val="1"/>
          <w:szCs w:val="20"/>
          <w:lang w:eastAsia="hi-IN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Z</w:t>
      </w:r>
      <w:r w:rsidR="00C91CCE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 xml:space="preserve">ałącznik </w:t>
      </w:r>
      <w:r w:rsidR="009E2043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nr</w:t>
      </w:r>
      <w:r w:rsidR="00C91CCE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 xml:space="preserve"> </w:t>
      </w:r>
      <w:r w:rsidR="009E2043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2a</w:t>
      </w:r>
    </w:p>
    <w:p w14:paraId="6FF9FCE2" w14:textId="77777777" w:rsidR="009E2043" w:rsidRPr="008554AB" w:rsidRDefault="009E2043" w:rsidP="009E2043">
      <w:pPr>
        <w:autoSpaceDN/>
        <w:jc w:val="center"/>
        <w:textAlignment w:val="auto"/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</w:pPr>
      <w:r w:rsidRPr="008554AB">
        <w:rPr>
          <w:rFonts w:ascii="Calibri" w:eastAsia="Times New Roman" w:hAnsi="Calibri" w:cs="Times New Roman"/>
          <w:b/>
          <w:color w:val="000000"/>
          <w:kern w:val="1"/>
          <w:sz w:val="22"/>
          <w:szCs w:val="22"/>
          <w:lang w:eastAsia="ar-SA" w:bidi="ar-SA"/>
        </w:rPr>
        <w:t xml:space="preserve">FORMULARZ    </w:t>
      </w: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OFERTOWY</w:t>
      </w:r>
    </w:p>
    <w:p w14:paraId="64674FDA" w14:textId="77777777" w:rsidR="009E2043" w:rsidRPr="008554AB" w:rsidRDefault="009E2043" w:rsidP="009E2043">
      <w:pPr>
        <w:autoSpaceDN/>
        <w:jc w:val="center"/>
        <w:textAlignment w:val="auto"/>
        <w:rPr>
          <w:rFonts w:ascii="Calibri" w:eastAsia="Times New Roman" w:hAnsi="Calibri" w:cs="Times New Roman"/>
          <w:color w:val="000000"/>
          <w:kern w:val="1"/>
          <w:sz w:val="22"/>
          <w:szCs w:val="22"/>
          <w:lang w:eastAsia="ar-SA" w:bidi="ar-SA"/>
        </w:rPr>
      </w:pP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 xml:space="preserve">Część 1 </w:t>
      </w:r>
      <w:r w:rsidRPr="008554AB">
        <w:rPr>
          <w:rFonts w:ascii="Calibri" w:eastAsia="Times New Roman" w:hAnsi="Calibri" w:cs="Times New Roman"/>
          <w:color w:val="000000"/>
          <w:kern w:val="1"/>
          <w:sz w:val="22"/>
          <w:szCs w:val="22"/>
          <w:lang w:eastAsia="ar-SA" w:bidi="ar-SA"/>
        </w:rPr>
        <w:t xml:space="preserve">- </w:t>
      </w:r>
      <w:r w:rsidRPr="008554AB">
        <w:rPr>
          <w:rFonts w:ascii="Calibri" w:eastAsia="Times New Roman" w:hAnsi="Calibri" w:cs="Times New Roman"/>
          <w:b/>
          <w:color w:val="000000"/>
          <w:kern w:val="1"/>
          <w:sz w:val="22"/>
          <w:szCs w:val="22"/>
          <w:u w:val="single" w:color="000000"/>
          <w:lang w:eastAsia="ar-SA" w:bidi="ar-SA"/>
        </w:rPr>
        <w:t xml:space="preserve">ziemniaki </w:t>
      </w:r>
      <w:r w:rsidR="00E3387F"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dostawy do Zakładu Karnego w Nysie</w:t>
      </w:r>
    </w:p>
    <w:p w14:paraId="6A6F51CF" w14:textId="77777777" w:rsidR="009E2043" w:rsidRPr="008554AB" w:rsidRDefault="009E2043" w:rsidP="009E204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6023"/>
      </w:tblGrid>
      <w:tr w:rsidR="00EE7818" w:rsidRPr="008554AB" w14:paraId="0A6E13FC" w14:textId="77777777" w:rsidTr="00B80B3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4BA25674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2DDB7B54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6023" w:type="dxa"/>
            <w:shd w:val="clear" w:color="auto" w:fill="auto"/>
          </w:tcPr>
          <w:p w14:paraId="58172187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39EAEAB1" w14:textId="77777777" w:rsidTr="00B80B3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3C01592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6023" w:type="dxa"/>
            <w:shd w:val="clear" w:color="auto" w:fill="auto"/>
          </w:tcPr>
          <w:p w14:paraId="1AC6064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6EF8F3E5" w14:textId="77777777" w:rsidTr="00B80B3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043A648B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4F2FCC9C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6023" w:type="dxa"/>
            <w:shd w:val="clear" w:color="auto" w:fill="auto"/>
          </w:tcPr>
          <w:p w14:paraId="77C96BA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05334CCC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1C15D5E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0CBB9D58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148FE2B5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4FFA7B93" w14:textId="77777777" w:rsidTr="00B80B3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5FB1969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3AEB2F8B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6023" w:type="dxa"/>
            <w:shd w:val="clear" w:color="auto" w:fill="auto"/>
          </w:tcPr>
          <w:p w14:paraId="6B8BB7AB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6A12029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3390B34A" w14:textId="77777777" w:rsidTr="00B80B3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5763A7FE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2530A333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6023" w:type="dxa"/>
            <w:shd w:val="clear" w:color="auto" w:fill="auto"/>
          </w:tcPr>
          <w:p w14:paraId="55F1B2E5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3468CD1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3E07451E" w14:textId="77777777" w:rsidTr="00B80B37">
        <w:trPr>
          <w:trHeight w:val="640"/>
          <w:jc w:val="center"/>
        </w:trPr>
        <w:tc>
          <w:tcPr>
            <w:tcW w:w="9558" w:type="dxa"/>
            <w:gridSpan w:val="2"/>
            <w:shd w:val="clear" w:color="auto" w:fill="auto"/>
          </w:tcPr>
          <w:p w14:paraId="513ADFBE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5AA66F4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37F35954" w14:textId="77777777" w:rsidR="00EE7818" w:rsidRPr="008554AB" w:rsidRDefault="00EE7818" w:rsidP="009E204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0DB6C5A8" w14:textId="77777777" w:rsidR="00E6552A" w:rsidRPr="008554AB" w:rsidRDefault="00E6552A" w:rsidP="009E2043">
      <w:pPr>
        <w:autoSpaceDN/>
        <w:spacing w:line="216" w:lineRule="auto"/>
        <w:jc w:val="both"/>
        <w:textAlignment w:val="auto"/>
        <w:rPr>
          <w:rFonts w:ascii="Calibri" w:eastAsia="Mangal" w:hAnsi="Calibri" w:cs="Times New Roman"/>
          <w:color w:val="000000"/>
          <w:kern w:val="1"/>
          <w:sz w:val="16"/>
          <w:szCs w:val="16"/>
          <w:lang w:eastAsia="hi-IN" w:bidi="ar-SA"/>
        </w:rPr>
      </w:pPr>
    </w:p>
    <w:p w14:paraId="37C98537" w14:textId="77777777" w:rsidR="009E2043" w:rsidRPr="008554AB" w:rsidRDefault="009E2043" w:rsidP="009E2043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1"/>
        <w:gridCol w:w="3118"/>
        <w:gridCol w:w="1244"/>
        <w:gridCol w:w="848"/>
        <w:gridCol w:w="1027"/>
        <w:gridCol w:w="286"/>
        <w:gridCol w:w="1184"/>
        <w:gridCol w:w="2529"/>
      </w:tblGrid>
      <w:tr w:rsidR="009E2043" w:rsidRPr="008554AB" w14:paraId="0DF1AFC7" w14:textId="77777777" w:rsidTr="00D416A9"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857E3" w14:textId="77777777" w:rsidR="009E2043" w:rsidRPr="008554AB" w:rsidRDefault="009E2043" w:rsidP="009E2043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206F30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566877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F289E1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03EBF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4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942690" w14:textId="77777777" w:rsidR="009E2043" w:rsidRPr="008554AB" w:rsidRDefault="009E2043" w:rsidP="009E2043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479841D9" w14:textId="77777777" w:rsidR="009E2043" w:rsidRPr="008554AB" w:rsidRDefault="009E2043" w:rsidP="009E2043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brutto 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22EC03" w14:textId="77777777" w:rsidR="009E2043" w:rsidRPr="008554AB" w:rsidRDefault="009E2043" w:rsidP="009E2043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Wartość brutto </w:t>
            </w:r>
          </w:p>
          <w:p w14:paraId="51C5022F" w14:textId="77777777" w:rsidR="009E2043" w:rsidRPr="008554AB" w:rsidRDefault="009E2043" w:rsidP="009E2043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i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 xml:space="preserve">(ilość x cena brutto) </w:t>
            </w:r>
          </w:p>
        </w:tc>
      </w:tr>
      <w:tr w:rsidR="009E2043" w:rsidRPr="008554AB" w14:paraId="10151E1A" w14:textId="77777777" w:rsidTr="00D416A9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10B96" w14:textId="77777777" w:rsidR="009E2043" w:rsidRPr="008554AB" w:rsidRDefault="009E2043" w:rsidP="009E2043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1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62600" w14:textId="77777777" w:rsidR="009E2043" w:rsidRPr="008554AB" w:rsidRDefault="009E2043" w:rsidP="009E2043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Ziemniak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jadalny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 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I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FCA3CB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>03212100-1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47BC3" w14:textId="77777777" w:rsidR="009E2043" w:rsidRPr="008554AB" w:rsidRDefault="009E2043" w:rsidP="009E2043">
            <w:pPr>
              <w:autoSpaceDN/>
              <w:spacing w:line="360" w:lineRule="auto"/>
              <w:textAlignment w:val="auto"/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>kg</w:t>
            </w:r>
          </w:p>
        </w:tc>
        <w:tc>
          <w:tcPr>
            <w:tcW w:w="10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CB996" w14:textId="7FEBC77C" w:rsidR="009E2043" w:rsidRPr="008554AB" w:rsidRDefault="008554AB" w:rsidP="008554AB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6</w:t>
            </w:r>
            <w:r w:rsidR="00A45157"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4</w:t>
            </w:r>
            <w:r w:rsidRPr="008554AB"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 xml:space="preserve"> </w:t>
            </w:r>
            <w:r w:rsidR="00A45157"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5</w:t>
            </w:r>
            <w:r w:rsidRPr="008554AB">
              <w:rPr>
                <w:rFonts w:ascii="Times New Roman" w:eastAsia="Tahoma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00</w:t>
            </w:r>
          </w:p>
        </w:tc>
        <w:tc>
          <w:tcPr>
            <w:tcW w:w="147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88FDA" w14:textId="77777777" w:rsidR="009E2043" w:rsidRPr="008554AB" w:rsidRDefault="009E2043" w:rsidP="009E2043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93684C" w14:textId="77777777" w:rsidR="009E2043" w:rsidRPr="008554AB" w:rsidRDefault="009E2043" w:rsidP="009E2043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  <w:tr w:rsidR="009E2043" w:rsidRPr="008554AB" w14:paraId="236870B1" w14:textId="77777777" w:rsidTr="00D416A9">
        <w:tc>
          <w:tcPr>
            <w:tcW w:w="589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093E7" w14:textId="77777777" w:rsidR="009E2043" w:rsidRPr="008554AB" w:rsidRDefault="009E2043" w:rsidP="009E2043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6D133" w14:textId="77777777" w:rsidR="009E2043" w:rsidRPr="008554AB" w:rsidRDefault="009E2043" w:rsidP="009E2043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4418F" w14:textId="77777777" w:rsidR="009E2043" w:rsidRPr="008554AB" w:rsidRDefault="009E2043" w:rsidP="009E2043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43CEFB" w14:textId="77777777" w:rsidR="009E2043" w:rsidRPr="008554AB" w:rsidRDefault="009E2043" w:rsidP="009E2043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78B7F35D" w14:textId="77777777" w:rsidR="009E2043" w:rsidRPr="008554AB" w:rsidRDefault="009E2043" w:rsidP="009E2043">
      <w:pPr>
        <w:autoSpaceDN/>
        <w:spacing w:line="100" w:lineRule="atLeast"/>
        <w:textAlignment w:val="auto"/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  <w:t>Zaoferowany przedmiot zamówienia  spełnia wymogi określone w szczegółowym opisie przedmiotu zamówienia b</w:t>
      </w:r>
      <w:r w:rsidR="002E286A" w:rsidRPr="008554AB"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  <w:t>ędącym załącznikiem  Nr 1 do  S</w:t>
      </w:r>
      <w:r w:rsidRPr="008554AB"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  <w:t xml:space="preserve">WZ. </w:t>
      </w:r>
    </w:p>
    <w:p w14:paraId="44003869" w14:textId="77777777" w:rsidR="009E2043" w:rsidRPr="008554AB" w:rsidRDefault="009E2043" w:rsidP="009E2043">
      <w:pPr>
        <w:autoSpaceDN/>
        <w:spacing w:line="100" w:lineRule="atLeast"/>
        <w:textAlignment w:val="auto"/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</w:pPr>
    </w:p>
    <w:p w14:paraId="5780F746" w14:textId="77777777" w:rsidR="009E2043" w:rsidRPr="008554AB" w:rsidRDefault="009E2043" w:rsidP="009E2043">
      <w:pPr>
        <w:autoSpaceDN/>
        <w:snapToGrid w:val="0"/>
        <w:spacing w:line="100" w:lineRule="atLeast"/>
        <w:textAlignment w:val="auto"/>
        <w:rPr>
          <w:rFonts w:ascii="Calibri" w:eastAsia="Times New Roman" w:hAnsi="Calibri" w:cs="Times New Roman"/>
          <w:kern w:val="0"/>
          <w:sz w:val="20"/>
          <w:szCs w:val="20"/>
          <w:lang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Calibri" w:eastAsia="Times New Roman" w:hAnsi="Calibri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Calibri" w:eastAsia="Times New Roman" w:hAnsi="Calibri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099B1E30" w14:textId="77777777" w:rsidR="009E2043" w:rsidRPr="008554AB" w:rsidRDefault="009E2043" w:rsidP="009E2043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Calibri" w:eastAsia="Times New Roman" w:hAnsi="Calibri" w:cs="Times New Roman"/>
          <w:i/>
          <w:kern w:val="0"/>
          <w:sz w:val="4"/>
          <w:szCs w:val="4"/>
          <w:lang w:eastAsia="ar-SA" w:bidi="ar-SA"/>
        </w:rPr>
      </w:pPr>
    </w:p>
    <w:p w14:paraId="1EE1BE2E" w14:textId="77777777" w:rsidR="009E2043" w:rsidRPr="008554AB" w:rsidRDefault="009E2043" w:rsidP="009E2043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Calibri" w:eastAsia="Times New Roman" w:hAnsi="Calibri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Calibri" w:eastAsia="Times New Roman" w:hAnsi="Calibri" w:cs="Times New Roman"/>
          <w:i/>
          <w:kern w:val="0"/>
          <w:sz w:val="20"/>
          <w:szCs w:val="20"/>
          <w:lang w:eastAsia="ar-SA" w:bidi="ar-SA"/>
        </w:rPr>
        <w:t xml:space="preserve"> (słownie: ..............................................................................................................................................................................</w:t>
      </w:r>
      <w:r w:rsidRPr="008554AB">
        <w:rPr>
          <w:rFonts w:ascii="Calibri" w:eastAsia="Times New Roman" w:hAnsi="Calibri"/>
        </w:rPr>
        <w:t xml:space="preserve"> złotych</w:t>
      </w:r>
    </w:p>
    <w:p w14:paraId="55499AAA" w14:textId="77777777" w:rsidR="009E2043" w:rsidRPr="008554AB" w:rsidRDefault="009E2043" w:rsidP="009E2043">
      <w:pPr>
        <w:autoSpaceDN/>
        <w:spacing w:line="100" w:lineRule="atLeast"/>
        <w:textAlignment w:val="auto"/>
        <w:rPr>
          <w:rFonts w:ascii="Calibri" w:eastAsia="Times New Roman" w:hAnsi="Calibri" w:cs="Times New Roman"/>
          <w:b/>
          <w:kern w:val="0"/>
          <w:sz w:val="4"/>
          <w:szCs w:val="4"/>
          <w:u w:val="single"/>
          <w:lang w:eastAsia="ar-SA" w:bidi="ar-SA"/>
        </w:rPr>
      </w:pPr>
    </w:p>
    <w:p w14:paraId="03BF4F31" w14:textId="77777777" w:rsidR="009E2043" w:rsidRPr="008554AB" w:rsidRDefault="009E2043" w:rsidP="009E2043">
      <w:pPr>
        <w:autoSpaceDN/>
        <w:spacing w:line="100" w:lineRule="atLeast"/>
        <w:textAlignment w:val="auto"/>
        <w:rPr>
          <w:rFonts w:ascii="Calibri" w:eastAsia="Times New Roman" w:hAnsi="Calibri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5D4DBFB3" w14:textId="77777777" w:rsidR="009E2043" w:rsidRPr="008554AB" w:rsidRDefault="009E2043" w:rsidP="009E2043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0AC01903" w14:textId="77777777" w:rsidR="009E2043" w:rsidRPr="008554AB" w:rsidRDefault="009E2043" w:rsidP="009E2043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068C398C" w14:textId="77777777" w:rsidR="009E2043" w:rsidRPr="008554AB" w:rsidRDefault="009E2043" w:rsidP="009E2043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4C885ED7" w14:textId="450D8D78" w:rsidR="009E2043" w:rsidRPr="008554AB" w:rsidRDefault="009E2043" w:rsidP="009E2043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26AB33AD" w14:textId="33F9170D" w:rsidR="009E2043" w:rsidRPr="008554AB" w:rsidRDefault="009E2043" w:rsidP="009E2043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</w:t>
      </w:r>
      <w:r w:rsidR="00322E91"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 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niniejszym postępowaniu</w:t>
      </w:r>
      <w:r w:rsidRPr="008554AB">
        <w:rPr>
          <w:rFonts w:ascii="Times New Roman" w:hAnsi="Times New Roman" w:cs="Arial"/>
          <w:kern w:val="2"/>
          <w:sz w:val="20"/>
          <w:szCs w:val="20"/>
        </w:rPr>
        <w:t>.*</w:t>
      </w:r>
    </w:p>
    <w:p w14:paraId="10EA37F6" w14:textId="77777777" w:rsidR="009E2043" w:rsidRPr="008554AB" w:rsidRDefault="009E2043" w:rsidP="009E2043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471901E" w14:textId="77777777" w:rsidR="009E2043" w:rsidRPr="008554AB" w:rsidRDefault="009E2043" w:rsidP="009E2043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lastRenderedPageBreak/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B287C6" w14:textId="77777777" w:rsidR="009E2043" w:rsidRPr="008554AB" w:rsidRDefault="009E2043" w:rsidP="009E2043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430F653C" w14:textId="77777777" w:rsidR="009E2043" w:rsidRPr="008554AB" w:rsidRDefault="009E2043" w:rsidP="009E2043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40AB9260" w14:textId="77777777" w:rsidR="009E2043" w:rsidRPr="008554AB" w:rsidRDefault="009E2043" w:rsidP="009E2043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9E2043" w:rsidRPr="008554AB" w14:paraId="7BE5CEBD" w14:textId="77777777" w:rsidTr="00D416A9">
        <w:tc>
          <w:tcPr>
            <w:tcW w:w="570" w:type="dxa"/>
            <w:shd w:val="clear" w:color="auto" w:fill="auto"/>
          </w:tcPr>
          <w:p w14:paraId="111B5614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60C1F1A4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5FF926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9E2043" w:rsidRPr="008554AB" w14:paraId="720CECA7" w14:textId="77777777" w:rsidTr="00D416A9">
        <w:tc>
          <w:tcPr>
            <w:tcW w:w="570" w:type="dxa"/>
            <w:shd w:val="clear" w:color="auto" w:fill="auto"/>
          </w:tcPr>
          <w:p w14:paraId="3A3921BF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3CD0643E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27FC8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9E2043" w:rsidRPr="008554AB" w14:paraId="3CEE6EB6" w14:textId="77777777" w:rsidTr="00D416A9">
        <w:tc>
          <w:tcPr>
            <w:tcW w:w="570" w:type="dxa"/>
            <w:shd w:val="clear" w:color="auto" w:fill="auto"/>
          </w:tcPr>
          <w:p w14:paraId="74DFAA11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438C417E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B9473A" w14:textId="77777777" w:rsidR="009E2043" w:rsidRPr="008554AB" w:rsidRDefault="009E2043" w:rsidP="009E2043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221A12A9" w14:textId="77777777" w:rsidR="009E2043" w:rsidRPr="008554AB" w:rsidRDefault="009E2043" w:rsidP="009E2043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5D4AAF5D" w14:textId="77777777" w:rsidR="009E2043" w:rsidRPr="008554AB" w:rsidRDefault="009E2043" w:rsidP="009E2043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1536780D" w14:textId="77777777" w:rsidR="009E2043" w:rsidRPr="008554AB" w:rsidRDefault="009E2043" w:rsidP="009E2043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65A84876" w14:textId="77777777" w:rsidR="009E2043" w:rsidRPr="008554AB" w:rsidRDefault="009E2043" w:rsidP="009E2043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03F0CA7C" w14:textId="77777777" w:rsidR="009E2043" w:rsidRPr="008554AB" w:rsidRDefault="009E2043" w:rsidP="009E2043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4794B4F0" w14:textId="77777777" w:rsidR="009E2043" w:rsidRPr="008554AB" w:rsidRDefault="009E2043" w:rsidP="009E2043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2EEE3660" w14:textId="77777777" w:rsidR="009E2043" w:rsidRPr="008554AB" w:rsidRDefault="009E2043" w:rsidP="009E2043">
      <w:pPr>
        <w:spacing w:line="360" w:lineRule="auto"/>
        <w:jc w:val="right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03A8DCE4" w14:textId="77777777" w:rsidR="00E6552A" w:rsidRPr="008554AB" w:rsidRDefault="00E6552A" w:rsidP="00E6552A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002ECC68" w14:textId="77777777" w:rsidR="00E6552A" w:rsidRPr="008554AB" w:rsidRDefault="00E6552A" w:rsidP="00E6552A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1E646064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BD28F0F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7C6F330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66C4FE2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441439A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6CB551E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18D4880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4231FDB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289E7BB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F8BBC3C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EC138B1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5A8B18D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3B01A22" w14:textId="77777777" w:rsidR="00EE7818" w:rsidRPr="008554AB" w:rsidRDefault="00EE7818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5E74EC4" w14:textId="77777777" w:rsidR="00EE7818" w:rsidRPr="008554AB" w:rsidRDefault="00EE7818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5C56275" w14:textId="77777777" w:rsidR="00EE7818" w:rsidRPr="008554AB" w:rsidRDefault="00EE7818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05F179D" w14:textId="77777777" w:rsidR="00EE7818" w:rsidRPr="008554AB" w:rsidRDefault="00EE7818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B19DE91" w14:textId="77777777" w:rsidR="00EE7818" w:rsidRPr="008554AB" w:rsidRDefault="00EE7818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A7C362B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A36F320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919F4DB" w14:textId="77777777" w:rsidR="00402A95" w:rsidRPr="008554AB" w:rsidRDefault="00402A95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3D3546B" w14:textId="77777777" w:rsidR="00402A95" w:rsidRPr="008554AB" w:rsidRDefault="00402A95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7FD1620D" w14:textId="77777777" w:rsidR="00322E91" w:rsidRPr="008554AB" w:rsidRDefault="00322E91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7D5A650F" w14:textId="77777777" w:rsidR="009E2043" w:rsidRPr="008554AB" w:rsidRDefault="009E2043" w:rsidP="009E2043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FE3E8A3" w14:textId="77777777" w:rsidR="00F0055C" w:rsidRPr="008554AB" w:rsidRDefault="00F0055C" w:rsidP="00F0055C">
      <w:pPr>
        <w:autoSpaceDN/>
        <w:spacing w:line="360" w:lineRule="auto"/>
        <w:jc w:val="right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lastRenderedPageBreak/>
        <w:t>Załącznik  nr 2</w:t>
      </w:r>
      <w:r w:rsidR="00676807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b</w:t>
      </w:r>
    </w:p>
    <w:p w14:paraId="3560762E" w14:textId="77777777" w:rsidR="00F0055C" w:rsidRPr="008554AB" w:rsidRDefault="00F0055C" w:rsidP="00F0055C">
      <w:pPr>
        <w:autoSpaceDN/>
        <w:spacing w:line="360" w:lineRule="auto"/>
        <w:jc w:val="center"/>
        <w:textAlignment w:val="auto"/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FORMULARZ    </w:t>
      </w:r>
      <w:r w:rsidRPr="008554AB"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  <w:t>OFERTOWY</w:t>
      </w:r>
    </w:p>
    <w:p w14:paraId="50A288B1" w14:textId="05CAF228" w:rsidR="009E2043" w:rsidRPr="008554AB" w:rsidRDefault="009E2043" w:rsidP="009E2043">
      <w:pPr>
        <w:autoSpaceDN/>
        <w:jc w:val="center"/>
        <w:textAlignment w:val="auto"/>
        <w:rPr>
          <w:rFonts w:ascii="Calibri" w:eastAsia="Times New Roman" w:hAnsi="Calibri" w:cs="Times New Roman"/>
          <w:color w:val="000000"/>
          <w:kern w:val="1"/>
          <w:sz w:val="22"/>
          <w:szCs w:val="22"/>
          <w:lang w:eastAsia="ar-SA" w:bidi="ar-SA"/>
        </w:rPr>
      </w:pP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 xml:space="preserve">Część </w:t>
      </w:r>
      <w:r w:rsidR="00676807"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2</w:t>
      </w: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 xml:space="preserve"> – warzywa korzeniowe </w:t>
      </w:r>
      <w:r w:rsidR="00A45157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i cebulowe</w:t>
      </w: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 xml:space="preserve">– dostawy do Zakładu Karnego w Nysie oraz Oddziału Zewnętrznego w Prudniku </w:t>
      </w:r>
    </w:p>
    <w:p w14:paraId="0662E12B" w14:textId="77777777" w:rsidR="00F0055C" w:rsidRPr="008554AB" w:rsidRDefault="00F0055C" w:rsidP="00F0055C">
      <w:pPr>
        <w:autoSpaceDN/>
        <w:spacing w:line="216" w:lineRule="auto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1A64F38F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6023"/>
      </w:tblGrid>
      <w:tr w:rsidR="00EE7818" w:rsidRPr="008554AB" w14:paraId="73ACF915" w14:textId="77777777" w:rsidTr="00B80B3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2DE06C9F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15B3E80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6023" w:type="dxa"/>
            <w:shd w:val="clear" w:color="auto" w:fill="auto"/>
          </w:tcPr>
          <w:p w14:paraId="31D92D5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04C3B36A" w14:textId="77777777" w:rsidTr="00B80B3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4DDC8759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6023" w:type="dxa"/>
            <w:shd w:val="clear" w:color="auto" w:fill="auto"/>
          </w:tcPr>
          <w:p w14:paraId="204150C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1B720D3B" w14:textId="77777777" w:rsidTr="00B80B3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62C69EEE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78CBFDDA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6023" w:type="dxa"/>
            <w:shd w:val="clear" w:color="auto" w:fill="auto"/>
          </w:tcPr>
          <w:p w14:paraId="44D69BE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782751DE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177C9BE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22758FE9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131EB0D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59D621C1" w14:textId="77777777" w:rsidTr="00B80B3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017258F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1ACBCEFA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6023" w:type="dxa"/>
            <w:shd w:val="clear" w:color="auto" w:fill="auto"/>
          </w:tcPr>
          <w:p w14:paraId="17D01F18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2645ABA2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60DC86B7" w14:textId="77777777" w:rsidTr="00B80B3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06D9DEA4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6F3EFC90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6023" w:type="dxa"/>
            <w:shd w:val="clear" w:color="auto" w:fill="auto"/>
          </w:tcPr>
          <w:p w14:paraId="5E6C08FC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71A1A24E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0641C5F5" w14:textId="77777777" w:rsidTr="00B80B37">
        <w:trPr>
          <w:trHeight w:val="640"/>
          <w:jc w:val="center"/>
        </w:trPr>
        <w:tc>
          <w:tcPr>
            <w:tcW w:w="9558" w:type="dxa"/>
            <w:gridSpan w:val="2"/>
            <w:shd w:val="clear" w:color="auto" w:fill="auto"/>
          </w:tcPr>
          <w:p w14:paraId="0729086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4C341CCD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2454078C" w14:textId="77777777" w:rsidR="00E6552A" w:rsidRPr="008554AB" w:rsidRDefault="00E6552A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46B23A89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3E7C67D8" w14:textId="77777777" w:rsidR="00652093" w:rsidRPr="008554AB" w:rsidRDefault="00652093" w:rsidP="00652093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p w14:paraId="45A8ADA6" w14:textId="77777777" w:rsidR="00F0055C" w:rsidRPr="008554AB" w:rsidRDefault="00F0055C" w:rsidP="00F0055C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731A8D85" w14:textId="77777777" w:rsidR="00F0055C" w:rsidRPr="008554AB" w:rsidRDefault="00F0055C" w:rsidP="00F0055C">
      <w:pPr>
        <w:autoSpaceDN/>
        <w:spacing w:line="216" w:lineRule="auto"/>
        <w:jc w:val="both"/>
        <w:textAlignment w:val="auto"/>
        <w:rPr>
          <w:rFonts w:ascii="Times New Roman" w:eastAsia="Lucida Sans Unicode" w:hAnsi="Times New Roman" w:cs="Times New Roman"/>
          <w:kern w:val="0"/>
          <w:sz w:val="16"/>
          <w:szCs w:val="16"/>
          <w:lang w:bidi="ar-SA"/>
        </w:rPr>
      </w:pPr>
    </w:p>
    <w:tbl>
      <w:tblPr>
        <w:tblW w:w="109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3236"/>
        <w:gridCol w:w="1244"/>
        <w:gridCol w:w="848"/>
        <w:gridCol w:w="1313"/>
        <w:gridCol w:w="1184"/>
        <w:gridCol w:w="2529"/>
      </w:tblGrid>
      <w:tr w:rsidR="00F0055C" w:rsidRPr="008554AB" w14:paraId="397F965A" w14:textId="77777777" w:rsidTr="00A45157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42DD0" w14:textId="77777777" w:rsidR="00F0055C" w:rsidRPr="008554AB" w:rsidRDefault="00F0055C" w:rsidP="00F0055C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4E6034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CD63FC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81A41F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2107B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F02A4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48D5441D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brutto 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A2F403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Wartość brutto</w:t>
            </w:r>
          </w:p>
          <w:p w14:paraId="5E77EB02" w14:textId="77777777" w:rsidR="00C84694" w:rsidRPr="008554AB" w:rsidRDefault="00C84694" w:rsidP="00F0055C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>(ilość x cena brutto)</w:t>
            </w:r>
          </w:p>
        </w:tc>
      </w:tr>
      <w:tr w:rsidR="00F55351" w:rsidRPr="008554AB" w14:paraId="4808723C" w14:textId="77777777" w:rsidTr="00A45157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B7C060" w14:textId="77777777" w:rsidR="00F55351" w:rsidRPr="008554AB" w:rsidRDefault="00F55351" w:rsidP="009F2ABD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>1</w:t>
            </w:r>
          </w:p>
        </w:tc>
        <w:tc>
          <w:tcPr>
            <w:tcW w:w="3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C203C" w14:textId="77777777" w:rsidR="00F55351" w:rsidRPr="008554AB" w:rsidRDefault="00F55351" w:rsidP="009F2ABD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Burak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czerwony-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ćwikłowy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I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D4CED" w14:textId="77777777" w:rsidR="00F55351" w:rsidRPr="008554AB" w:rsidRDefault="00F55351" w:rsidP="009F2ABD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>03221111-7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D039A" w14:textId="77777777" w:rsidR="00F55351" w:rsidRPr="008554AB" w:rsidRDefault="00F55351" w:rsidP="009F2ABD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D00D2E" w14:textId="3BB8F58A" w:rsidR="00F55351" w:rsidRPr="008554AB" w:rsidRDefault="00A45157" w:rsidP="009F2ABD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7</w:t>
            </w:r>
            <w:r w:rsid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830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65636" w14:textId="77777777" w:rsidR="00F55351" w:rsidRPr="008554AB" w:rsidRDefault="00F55351" w:rsidP="009F2ABD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760772" w14:textId="77777777" w:rsidR="00F55351" w:rsidRPr="008554AB" w:rsidRDefault="00F55351" w:rsidP="009F2ABD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  <w:tr w:rsidR="00F0055C" w:rsidRPr="008554AB" w14:paraId="134B7303" w14:textId="77777777" w:rsidTr="00A45157">
        <w:trPr>
          <w:trHeight w:val="472"/>
        </w:trPr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34F20" w14:textId="77777777" w:rsidR="00F0055C" w:rsidRPr="008554AB" w:rsidRDefault="00F55351" w:rsidP="00F0055C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2</w:t>
            </w:r>
          </w:p>
        </w:tc>
        <w:tc>
          <w:tcPr>
            <w:tcW w:w="3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F449D" w14:textId="77777777" w:rsidR="00F0055C" w:rsidRPr="008554AB" w:rsidRDefault="00F0055C" w:rsidP="00F0055C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Marchew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korzeń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  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I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7E12C" w14:textId="77777777" w:rsidR="00F0055C" w:rsidRPr="008554AB" w:rsidRDefault="00F0055C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>03221112-4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64049" w14:textId="77777777" w:rsidR="00F0055C" w:rsidRPr="008554AB" w:rsidRDefault="00F0055C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CE832" w14:textId="7EFD1FD3" w:rsidR="00F0055C" w:rsidRPr="008554AB" w:rsidRDefault="000D7842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19 800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147810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4EFCF8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  <w:tr w:rsidR="00F0055C" w:rsidRPr="008554AB" w14:paraId="110673C6" w14:textId="77777777" w:rsidTr="00A45157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8076A" w14:textId="77777777" w:rsidR="00F0055C" w:rsidRPr="008554AB" w:rsidRDefault="00F55351" w:rsidP="00F0055C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3</w:t>
            </w:r>
          </w:p>
        </w:tc>
        <w:tc>
          <w:tcPr>
            <w:tcW w:w="3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158BC" w14:textId="77777777" w:rsidR="00F0055C" w:rsidRPr="008554AB" w:rsidRDefault="00F0055C" w:rsidP="00F0055C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Seler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korzeń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         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0"/>
                <w:lang w:bidi="ar-SA"/>
              </w:rPr>
              <w:t>I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 xml:space="preserve">      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5D501" w14:textId="77777777" w:rsidR="00F0055C" w:rsidRPr="008554AB" w:rsidRDefault="00F0055C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  <w:t>03221110-0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C93D63" w14:textId="77777777" w:rsidR="00F0055C" w:rsidRPr="008554AB" w:rsidRDefault="00F0055C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4D762" w14:textId="356115BA" w:rsidR="00F0055C" w:rsidRPr="008554AB" w:rsidRDefault="000D7842" w:rsidP="00663DAE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5 030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78AF8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6B00B1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  <w:tr w:rsidR="00A45157" w:rsidRPr="008554AB" w14:paraId="4EFB363E" w14:textId="77777777" w:rsidTr="00A45157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4B6BC" w14:textId="584EE95D" w:rsidR="00A45157" w:rsidRPr="00A45157" w:rsidRDefault="00A45157" w:rsidP="00A45157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kern w:val="0"/>
                <w:sz w:val="21"/>
                <w:szCs w:val="21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1"/>
                <w:szCs w:val="21"/>
                <w:lang w:bidi="ar-SA"/>
              </w:rPr>
              <w:t>4</w:t>
            </w:r>
          </w:p>
        </w:tc>
        <w:tc>
          <w:tcPr>
            <w:tcW w:w="3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431F91" w14:textId="5D6638E3" w:rsidR="00A45157" w:rsidRPr="00A45157" w:rsidRDefault="00A45157" w:rsidP="00A45157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Cebula biała            zg. </w:t>
            </w:r>
            <w:r w:rsidRPr="00A45157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z</w:t>
            </w: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A45157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PN</w:t>
            </w: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A45157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gat/kl.</w:t>
            </w: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</w:t>
            </w:r>
            <w:r w:rsidRPr="00A45157">
              <w:rPr>
                <w:rFonts w:ascii="Times New Roman" w:eastAsia="Mangal" w:hAnsi="Times New Roman" w:cs="Times New Roman"/>
                <w:color w:val="000000"/>
                <w:kern w:val="1"/>
                <w:sz w:val="21"/>
                <w:szCs w:val="21"/>
                <w:lang w:bidi="ar-SA"/>
              </w:rPr>
              <w:t>I</w:t>
            </w: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 xml:space="preserve">        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ECC47" w14:textId="1D0125B6" w:rsidR="00A45157" w:rsidRPr="00A45157" w:rsidRDefault="00A45157" w:rsidP="00A45157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>03221113-1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8F8806" w14:textId="50107A41" w:rsidR="00A45157" w:rsidRPr="00A45157" w:rsidRDefault="00A45157" w:rsidP="00A45157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</w:pPr>
            <w:r w:rsidRPr="00A45157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22BEB" w14:textId="62B75B77" w:rsidR="00A45157" w:rsidRDefault="000D7842" w:rsidP="00A45157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>11 020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B92C4" w14:textId="77777777" w:rsidR="00A45157" w:rsidRPr="008554AB" w:rsidRDefault="00A45157" w:rsidP="00A45157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7A2C1E" w14:textId="77777777" w:rsidR="00A45157" w:rsidRPr="008554AB" w:rsidRDefault="00A45157" w:rsidP="00A45157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  <w:tr w:rsidR="00F0055C" w:rsidRPr="008554AB" w14:paraId="63FDDFE5" w14:textId="77777777" w:rsidTr="00A45157">
        <w:tc>
          <w:tcPr>
            <w:tcW w:w="5891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434DE" w14:textId="77777777" w:rsidR="00F0055C" w:rsidRPr="008554AB" w:rsidRDefault="00F0055C" w:rsidP="00F0055C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CFC7F" w14:textId="77777777" w:rsidR="00F0055C" w:rsidRPr="008554AB" w:rsidRDefault="00F0055C" w:rsidP="00F0055C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F516D" w14:textId="77777777" w:rsidR="00F0055C" w:rsidRPr="008554AB" w:rsidRDefault="00F0055C" w:rsidP="00F0055C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53B2C4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1D83341A" w14:textId="77777777" w:rsidR="00E53801" w:rsidRPr="008554AB" w:rsidRDefault="00E53801" w:rsidP="00E53801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Zaoferowany przedmiot zamówienia  spełnia wymogi określone w szczegółowym opisie przedmiotu zamówienia b</w:t>
      </w:r>
      <w:r w:rsidR="002E286A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ędącym załącznikiem  Nr 1 do  S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WZ. </w:t>
      </w:r>
    </w:p>
    <w:p w14:paraId="4D72901A" w14:textId="77777777" w:rsidR="00E53801" w:rsidRPr="008554AB" w:rsidRDefault="00E53801" w:rsidP="00E53801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</w:p>
    <w:p w14:paraId="3F0F1A4D" w14:textId="77777777" w:rsidR="00E53801" w:rsidRPr="008554AB" w:rsidRDefault="00E53801" w:rsidP="00E53801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4170C22E" w14:textId="77777777" w:rsidR="00E53801" w:rsidRPr="008554AB" w:rsidRDefault="00E53801" w:rsidP="00E53801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</w:p>
    <w:p w14:paraId="1DD6401F" w14:textId="77777777" w:rsidR="00E53801" w:rsidRPr="008554AB" w:rsidRDefault="00E53801" w:rsidP="00E53801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  <w:t xml:space="preserve"> (słownie: ..............................................................................................................................................................................</w:t>
      </w:r>
      <w:r w:rsidRPr="008554AB">
        <w:rPr>
          <w:rFonts w:eastAsia="Times New Roman"/>
        </w:rPr>
        <w:t xml:space="preserve"> złotych</w:t>
      </w:r>
    </w:p>
    <w:p w14:paraId="3F669DD5" w14:textId="77777777" w:rsidR="00E53801" w:rsidRPr="008554AB" w:rsidRDefault="00E53801" w:rsidP="00E53801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ar-SA" w:bidi="ar-SA"/>
        </w:rPr>
      </w:pPr>
    </w:p>
    <w:p w14:paraId="5EC1D389" w14:textId="77777777" w:rsidR="001D089B" w:rsidRPr="008554AB" w:rsidRDefault="001D089B" w:rsidP="001D089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4CDD22D5" w14:textId="77777777" w:rsidR="001D089B" w:rsidRPr="008554AB" w:rsidRDefault="001D089B" w:rsidP="001D089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5A8E2D14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1B644118" w14:textId="77777777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7021ED9D" w14:textId="66AE87D2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60A58D34" w14:textId="77777777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 niniejszym postępowaniu</w:t>
      </w:r>
      <w:r w:rsidRPr="008554AB">
        <w:rPr>
          <w:rFonts w:ascii="Times New Roman" w:hAnsi="Times New Roman" w:cs="Arial"/>
          <w:kern w:val="2"/>
          <w:sz w:val="22"/>
          <w:szCs w:val="22"/>
        </w:rPr>
        <w:t>.*</w:t>
      </w:r>
    </w:p>
    <w:p w14:paraId="4A26F6C1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3D53569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6EDB2E" w14:textId="77777777" w:rsidR="001D089B" w:rsidRPr="008554AB" w:rsidRDefault="001D089B" w:rsidP="001D089B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78DB4BF9" w14:textId="77777777" w:rsidR="001D089B" w:rsidRPr="008554AB" w:rsidRDefault="001D089B" w:rsidP="001D089B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0FFE8E9D" w14:textId="77777777" w:rsidR="001D089B" w:rsidRPr="008554AB" w:rsidRDefault="001D089B" w:rsidP="001D089B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1D089B" w:rsidRPr="008554AB" w14:paraId="63151FB5" w14:textId="77777777" w:rsidTr="00676EC8">
        <w:tc>
          <w:tcPr>
            <w:tcW w:w="570" w:type="dxa"/>
            <w:shd w:val="clear" w:color="auto" w:fill="auto"/>
          </w:tcPr>
          <w:p w14:paraId="33B1D9F4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490332F7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C718F5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1D089B" w:rsidRPr="008554AB" w14:paraId="2515D18A" w14:textId="77777777" w:rsidTr="00676EC8">
        <w:tc>
          <w:tcPr>
            <w:tcW w:w="570" w:type="dxa"/>
            <w:shd w:val="clear" w:color="auto" w:fill="auto"/>
          </w:tcPr>
          <w:p w14:paraId="3C6E3F24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6C79207E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E0687F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1D089B" w:rsidRPr="008554AB" w14:paraId="79B02CD4" w14:textId="77777777" w:rsidTr="00676EC8">
        <w:tc>
          <w:tcPr>
            <w:tcW w:w="570" w:type="dxa"/>
            <w:shd w:val="clear" w:color="auto" w:fill="auto"/>
          </w:tcPr>
          <w:p w14:paraId="51146948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1717DA4E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1EB270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76B4BF6B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0F205633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66978C69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5EF28696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19221EA8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4CFED7AA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67A47D48" w14:textId="77777777" w:rsidR="00E53801" w:rsidRPr="008554AB" w:rsidRDefault="00E53801" w:rsidP="00E53801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2C671BE8" w14:textId="77777777" w:rsidR="00E6552A" w:rsidRPr="008554AB" w:rsidRDefault="00E6552A" w:rsidP="00E6552A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0AA66A94" w14:textId="77777777" w:rsidR="00E6552A" w:rsidRPr="008554AB" w:rsidRDefault="00E6552A" w:rsidP="00E6552A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2D535455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70D70CEE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517EE51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21E439D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E149BA0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7A32ECE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A4771F9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1EC2ED5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CCD5EE6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DBE55E6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9F2492B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EEDF70D" w14:textId="77777777" w:rsidR="00663DAE" w:rsidRPr="008554AB" w:rsidRDefault="00663DAE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A2B6DEF" w14:textId="77777777" w:rsidR="00663DAE" w:rsidRPr="008554AB" w:rsidRDefault="00663DAE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F255D37" w14:textId="77777777" w:rsidR="00663DAE" w:rsidRPr="008554AB" w:rsidRDefault="00663DAE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775D654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EAC3C11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0893311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A78D350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84F907D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F66B884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2C18721" w14:textId="77777777" w:rsidR="00EE7818" w:rsidRPr="008554AB" w:rsidRDefault="00EE7818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569DB66" w14:textId="77777777" w:rsidR="00663DAE" w:rsidRPr="008554AB" w:rsidRDefault="00663DAE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AFF2A1C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9FF4F4A" w14:textId="77777777" w:rsidR="00F0055C" w:rsidRPr="008554AB" w:rsidRDefault="00F0055C" w:rsidP="00F0055C">
      <w:pPr>
        <w:autoSpaceDN/>
        <w:spacing w:line="100" w:lineRule="atLeas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2917891" w14:textId="77777777" w:rsidR="00F0055C" w:rsidRPr="008554AB" w:rsidRDefault="00060D39" w:rsidP="00F0055C">
      <w:pPr>
        <w:autoSpaceDN/>
        <w:spacing w:line="360" w:lineRule="auto"/>
        <w:jc w:val="right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lastRenderedPageBreak/>
        <w:t>Załącznik  nr 2</w:t>
      </w:r>
      <w:r w:rsidR="00676807"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c</w:t>
      </w:r>
    </w:p>
    <w:p w14:paraId="41CB0C5F" w14:textId="77777777" w:rsidR="00F0055C" w:rsidRPr="008554AB" w:rsidRDefault="00F0055C" w:rsidP="00F0055C">
      <w:pPr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FORMULARZ    </w:t>
      </w:r>
      <w:r w:rsidRPr="008554AB"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  <w:t>OFERTOWY</w:t>
      </w:r>
    </w:p>
    <w:p w14:paraId="25A66D1C" w14:textId="77777777" w:rsidR="00F0055C" w:rsidRPr="008554AB" w:rsidRDefault="00BA1505" w:rsidP="00BA1505">
      <w:pPr>
        <w:autoSpaceDN/>
        <w:spacing w:line="100" w:lineRule="atLeast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pl-PL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Część </w:t>
      </w:r>
      <w:r w:rsidR="00676807"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>3</w:t>
      </w: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 – warzywa kapustne</w:t>
      </w:r>
      <w:r w:rsidR="009E2043"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– dostawy do Zakładu Karnego w Nysie oraz Oddziału Zewnętrznego w Prudniku</w:t>
      </w:r>
    </w:p>
    <w:p w14:paraId="7CB4816B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5886"/>
      </w:tblGrid>
      <w:tr w:rsidR="00EE7818" w:rsidRPr="008554AB" w14:paraId="29EA08C4" w14:textId="77777777" w:rsidTr="0067680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33D5D331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2D13D93E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5886" w:type="dxa"/>
            <w:shd w:val="clear" w:color="auto" w:fill="auto"/>
          </w:tcPr>
          <w:p w14:paraId="6D81DC37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40C475FA" w14:textId="77777777" w:rsidTr="0067680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125F1881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5886" w:type="dxa"/>
            <w:shd w:val="clear" w:color="auto" w:fill="auto"/>
          </w:tcPr>
          <w:p w14:paraId="653BC369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38AFA6A6" w14:textId="77777777" w:rsidTr="0067680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4BEEC1B3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2189CD9D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5886" w:type="dxa"/>
            <w:shd w:val="clear" w:color="auto" w:fill="auto"/>
          </w:tcPr>
          <w:p w14:paraId="3EA1D4DB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616FA0B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1275471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38347F6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5107F0D9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6964FC4C" w14:textId="77777777" w:rsidTr="0067680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459904C6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1A58EAEF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5886" w:type="dxa"/>
            <w:shd w:val="clear" w:color="auto" w:fill="auto"/>
          </w:tcPr>
          <w:p w14:paraId="6039A5D8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1E9C3333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6B615559" w14:textId="77777777" w:rsidTr="0067680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622FE87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62F61CE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5886" w:type="dxa"/>
            <w:shd w:val="clear" w:color="auto" w:fill="auto"/>
          </w:tcPr>
          <w:p w14:paraId="16BFDDE7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59B0B6CA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2EDFD701" w14:textId="77777777" w:rsidTr="00676807">
        <w:trPr>
          <w:trHeight w:val="640"/>
          <w:jc w:val="center"/>
        </w:trPr>
        <w:tc>
          <w:tcPr>
            <w:tcW w:w="9421" w:type="dxa"/>
            <w:gridSpan w:val="2"/>
            <w:shd w:val="clear" w:color="auto" w:fill="auto"/>
          </w:tcPr>
          <w:p w14:paraId="10141BBD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6E78E46B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5C481E33" w14:textId="77777777" w:rsidR="00E6552A" w:rsidRPr="008554AB" w:rsidRDefault="00E6552A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55BB6663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1153D855" w14:textId="77777777" w:rsidR="00652093" w:rsidRPr="008554AB" w:rsidRDefault="00652093" w:rsidP="00652093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32"/>
        <w:gridCol w:w="1244"/>
        <w:gridCol w:w="848"/>
        <w:gridCol w:w="1313"/>
        <w:gridCol w:w="1184"/>
        <w:gridCol w:w="2529"/>
      </w:tblGrid>
      <w:tr w:rsidR="00F0055C" w:rsidRPr="008554AB" w14:paraId="1E77C281" w14:textId="77777777" w:rsidTr="00E53801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EEBBA" w14:textId="77777777" w:rsidR="00F0055C" w:rsidRPr="008554AB" w:rsidRDefault="00F0055C" w:rsidP="00F0055C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32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616E9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9C867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9F681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27998" w14:textId="77777777" w:rsidR="00F0055C" w:rsidRPr="008554AB" w:rsidRDefault="00F0055C" w:rsidP="00F0055C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FA80A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4E0E7015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brutto 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EEB76A" w14:textId="77777777" w:rsidR="00F0055C" w:rsidRPr="008554AB" w:rsidRDefault="00F0055C" w:rsidP="00F0055C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Wartość brutto</w:t>
            </w:r>
          </w:p>
          <w:p w14:paraId="52FF128E" w14:textId="77777777" w:rsidR="00C84694" w:rsidRPr="008554AB" w:rsidRDefault="00C84694" w:rsidP="00F0055C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>(ilość x cena brutto)</w:t>
            </w:r>
          </w:p>
        </w:tc>
      </w:tr>
      <w:tr w:rsidR="008756DA" w:rsidRPr="008554AB" w14:paraId="6247B280" w14:textId="77777777" w:rsidTr="00E5380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D9E6F" w14:textId="77777777" w:rsidR="008756DA" w:rsidRPr="008554AB" w:rsidRDefault="00652093" w:rsidP="00F0055C">
            <w:pPr>
              <w:suppressLineNumbers/>
              <w:autoSpaceDN/>
              <w:textAlignment w:val="auto"/>
              <w:rPr>
                <w:rFonts w:ascii="Times New Roman" w:eastAsia="Mangal" w:hAnsi="Times New Roman" w:cs="Times New Roman"/>
                <w:color w:val="000000"/>
                <w:kern w:val="1"/>
                <w:sz w:val="22"/>
                <w:szCs w:val="22"/>
                <w:lang w:eastAsia="hi-IN" w:bidi="ar-SA"/>
              </w:rPr>
            </w:pP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2"/>
                <w:szCs w:val="22"/>
                <w:lang w:eastAsia="hi-IN" w:bidi="ar-SA"/>
              </w:rPr>
              <w:t>1</w:t>
            </w:r>
          </w:p>
        </w:tc>
        <w:tc>
          <w:tcPr>
            <w:tcW w:w="32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404C8" w14:textId="77777777" w:rsidR="008756DA" w:rsidRPr="008554AB" w:rsidRDefault="008756DA" w:rsidP="00BA1505">
            <w:pPr>
              <w:autoSpaceDN/>
              <w:spacing w:line="100" w:lineRule="atLeast"/>
              <w:textAlignment w:val="auto"/>
              <w:rPr>
                <w:rFonts w:ascii="Times New Roman" w:eastAsia="Mangal" w:hAnsi="Times New Roman" w:cs="Times New Roman"/>
                <w:color w:val="000000"/>
                <w:kern w:val="1"/>
                <w:sz w:val="22"/>
                <w:szCs w:val="22"/>
                <w:lang w:eastAsia="hi-IN" w:bidi="ar-SA"/>
              </w:rPr>
            </w:pP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 w:val="22"/>
                <w:szCs w:val="22"/>
                <w:lang w:eastAsia="hi-IN" w:bidi="ar-SA"/>
              </w:rPr>
              <w:t xml:space="preserve">Kapusta biała     zg z PN gat/kl. I </w:t>
            </w:r>
          </w:p>
        </w:tc>
        <w:tc>
          <w:tcPr>
            <w:tcW w:w="12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83B41" w14:textId="77777777" w:rsidR="008756DA" w:rsidRPr="008554AB" w:rsidRDefault="008756DA" w:rsidP="008756DA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2"/>
                <w:szCs w:val="22"/>
                <w:lang w:eastAsia="ar-SA" w:bidi="ar-SA"/>
              </w:rPr>
              <w:t>03221410-3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61B34" w14:textId="77777777" w:rsidR="008756DA" w:rsidRPr="008554AB" w:rsidRDefault="008756DA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 w:val="22"/>
                <w:szCs w:val="22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E9DFE" w14:textId="062B6ED0" w:rsidR="008756DA" w:rsidRPr="008554AB" w:rsidRDefault="008554AB" w:rsidP="00F0055C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7 4</w:t>
            </w:r>
            <w:r w:rsidR="00A45157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5</w:t>
            </w: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AFD5BD" w14:textId="77777777" w:rsidR="008756DA" w:rsidRPr="008554AB" w:rsidRDefault="008756DA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A7A3E7" w14:textId="77777777" w:rsidR="008756DA" w:rsidRPr="008554AB" w:rsidRDefault="008756DA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F0055C" w:rsidRPr="008554AB" w14:paraId="1A2AB1D2" w14:textId="77777777" w:rsidTr="00F0055C">
        <w:tc>
          <w:tcPr>
            <w:tcW w:w="589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7D3AE" w14:textId="77777777" w:rsidR="00F0055C" w:rsidRPr="008554AB" w:rsidRDefault="00F0055C" w:rsidP="00F0055C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0ABBB" w14:textId="77777777" w:rsidR="00F0055C" w:rsidRPr="008554AB" w:rsidRDefault="00F0055C" w:rsidP="00F0055C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8DF9B" w14:textId="77777777" w:rsidR="00F0055C" w:rsidRPr="008554AB" w:rsidRDefault="00F0055C" w:rsidP="00F0055C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D6F966" w14:textId="77777777" w:rsidR="00F0055C" w:rsidRPr="008554AB" w:rsidRDefault="00F0055C" w:rsidP="00F0055C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72F4911D" w14:textId="77777777" w:rsidR="00E53801" w:rsidRPr="008554AB" w:rsidRDefault="00E53801" w:rsidP="00E53801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Zaoferowany przedmiot zamówienia  spełnia wymogi określone w szczegółowym opisie przedmiotu zamówienia b</w:t>
      </w:r>
      <w:r w:rsidR="002E286A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ędącym załącznikiem  Nr 1 do  S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WZ. </w:t>
      </w:r>
    </w:p>
    <w:p w14:paraId="2B6FFED8" w14:textId="77777777" w:rsidR="00E53801" w:rsidRPr="008554AB" w:rsidRDefault="00E53801" w:rsidP="00E53801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</w:p>
    <w:p w14:paraId="0290814F" w14:textId="77777777" w:rsidR="00E53801" w:rsidRPr="008554AB" w:rsidRDefault="00E53801" w:rsidP="00E53801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7CBD6932" w14:textId="77777777" w:rsidR="00E53801" w:rsidRPr="008554AB" w:rsidRDefault="00E53801" w:rsidP="00E53801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  <w:t xml:space="preserve"> (słownie: ..............................................................................................................................................................................</w:t>
      </w:r>
      <w:r w:rsidRPr="008554AB">
        <w:rPr>
          <w:rFonts w:eastAsia="Times New Roman"/>
        </w:rPr>
        <w:t xml:space="preserve"> złotych</w:t>
      </w:r>
    </w:p>
    <w:p w14:paraId="09799789" w14:textId="77777777" w:rsidR="001D089B" w:rsidRPr="008554AB" w:rsidRDefault="001D089B" w:rsidP="001D089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18B70A42" w14:textId="77777777" w:rsidR="001D089B" w:rsidRPr="008554AB" w:rsidRDefault="001D089B" w:rsidP="001D089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41115540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510058D5" w14:textId="77777777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155CC264" w14:textId="5196A7D0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229A3618" w14:textId="1BB0C742" w:rsidR="001D089B" w:rsidRPr="008554AB" w:rsidRDefault="001D089B" w:rsidP="001D089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</w:t>
      </w:r>
      <w:r w:rsidR="00322E91"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 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niniejszym postępowaniu</w:t>
      </w:r>
      <w:r w:rsidRPr="008554AB">
        <w:rPr>
          <w:rFonts w:ascii="Times New Roman" w:hAnsi="Times New Roman" w:cs="Arial"/>
          <w:kern w:val="2"/>
          <w:sz w:val="20"/>
          <w:szCs w:val="20"/>
        </w:rPr>
        <w:t>.*</w:t>
      </w:r>
    </w:p>
    <w:p w14:paraId="111A004D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8A4BB0" w14:textId="77777777" w:rsidR="001D089B" w:rsidRPr="008554AB" w:rsidRDefault="001D089B" w:rsidP="001D089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 xml:space="preserve">nie przekazuje danych osobowych innych niż bezpośrednio jego dotyczących lub zachodzi wyłączenie </w:t>
      </w:r>
      <w:r w:rsidRPr="008554AB">
        <w:rPr>
          <w:rFonts w:ascii="Arial" w:hAnsi="Arial" w:cs="Arial"/>
          <w:kern w:val="2"/>
          <w:sz w:val="16"/>
          <w:szCs w:val="16"/>
        </w:rPr>
        <w:lastRenderedPageBreak/>
        <w:t>stosowania obowiązku informacyjnego, stosownie do art. 13 ust. 4 lub art. 14 ust. 5 RODO treści oświadczenia wykonawca nie składa (usunięcie treści oświadczenia np. przez jego wykreślenie).</w:t>
      </w:r>
    </w:p>
    <w:p w14:paraId="2D865DE1" w14:textId="77777777" w:rsidR="001D089B" w:rsidRPr="008554AB" w:rsidRDefault="001D089B" w:rsidP="001D089B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16CC4A65" w14:textId="77777777" w:rsidR="001D089B" w:rsidRPr="008554AB" w:rsidRDefault="001D089B" w:rsidP="001D089B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364ECD5F" w14:textId="77777777" w:rsidR="001D089B" w:rsidRPr="008554AB" w:rsidRDefault="001D089B" w:rsidP="001D089B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1D089B" w:rsidRPr="008554AB" w14:paraId="19600C3B" w14:textId="77777777" w:rsidTr="00676EC8">
        <w:tc>
          <w:tcPr>
            <w:tcW w:w="570" w:type="dxa"/>
            <w:shd w:val="clear" w:color="auto" w:fill="auto"/>
          </w:tcPr>
          <w:p w14:paraId="082996B3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3E86F4B2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6615D2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1D089B" w:rsidRPr="008554AB" w14:paraId="2B95E854" w14:textId="77777777" w:rsidTr="00676EC8">
        <w:tc>
          <w:tcPr>
            <w:tcW w:w="570" w:type="dxa"/>
            <w:shd w:val="clear" w:color="auto" w:fill="auto"/>
          </w:tcPr>
          <w:p w14:paraId="14C1FF57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716D6027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EB72D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1D089B" w:rsidRPr="008554AB" w14:paraId="463111D2" w14:textId="77777777" w:rsidTr="00676EC8">
        <w:tc>
          <w:tcPr>
            <w:tcW w:w="570" w:type="dxa"/>
            <w:shd w:val="clear" w:color="auto" w:fill="auto"/>
          </w:tcPr>
          <w:p w14:paraId="30FEB416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364F741A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25E78F" w14:textId="77777777" w:rsidR="001D089B" w:rsidRPr="008554AB" w:rsidRDefault="001D089B" w:rsidP="001D089B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38579F5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12A48F96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4E253054" w14:textId="77777777" w:rsidR="001D089B" w:rsidRPr="008554AB" w:rsidRDefault="001D089B" w:rsidP="001D089B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03BBE142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59BD532D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4F2CDA03" w14:textId="77777777" w:rsidR="001D089B" w:rsidRPr="008554AB" w:rsidRDefault="001D089B" w:rsidP="001D089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06B477D1" w14:textId="77777777" w:rsidR="00E53801" w:rsidRPr="008554AB" w:rsidRDefault="00E53801" w:rsidP="00E53801">
      <w:pPr>
        <w:pStyle w:val="Standard"/>
        <w:spacing w:line="360" w:lineRule="auto"/>
        <w:jc w:val="right"/>
        <w:rPr>
          <w:rFonts w:ascii="Arial" w:eastAsia="Arial" w:hAnsi="Arial" w:cs="Arial"/>
          <w:b/>
          <w:color w:val="000000"/>
          <w:lang w:eastAsia="ar-SA"/>
        </w:rPr>
      </w:pPr>
    </w:p>
    <w:p w14:paraId="54652E6B" w14:textId="77777777" w:rsidR="00E53801" w:rsidRPr="008554AB" w:rsidRDefault="00E53801" w:rsidP="00E53801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48B2A021" w14:textId="77777777" w:rsidR="00E6552A" w:rsidRPr="008554AB" w:rsidRDefault="00E6552A" w:rsidP="00E6552A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07B5E2FD" w14:textId="77777777" w:rsidR="00E6552A" w:rsidRPr="008554AB" w:rsidRDefault="00E6552A" w:rsidP="00E6552A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67D1C4F2" w14:textId="77777777" w:rsidR="00F0055C" w:rsidRPr="008554AB" w:rsidRDefault="00F0055C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757D6B3A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67877ED0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5418DD62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58F1E10D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52539181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6B01DD46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4192B759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3490A0FB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2B7C9A3F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66362D4A" w14:textId="77777777" w:rsidR="00663DAE" w:rsidRPr="008554AB" w:rsidRDefault="00663DAE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477457E2" w14:textId="77777777" w:rsidR="00663DAE" w:rsidRPr="008554AB" w:rsidRDefault="00663DAE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555C576F" w14:textId="77777777" w:rsidR="00E77EE1" w:rsidRPr="008554AB" w:rsidRDefault="00E77EE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52933176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73DD6A89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104CEE7A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72657697" w14:textId="77777777" w:rsidR="00402A95" w:rsidRPr="008554AB" w:rsidRDefault="00402A95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39836881" w14:textId="77777777" w:rsidR="00402A95" w:rsidRPr="008554AB" w:rsidRDefault="00402A95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014CFB34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014DA14F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1A31F5A5" w14:textId="77777777" w:rsidR="00EE7818" w:rsidRPr="008554AB" w:rsidRDefault="00EE7818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07884167" w14:textId="77777777" w:rsidR="00322E91" w:rsidRPr="008554AB" w:rsidRDefault="00322E91" w:rsidP="00F0055C">
      <w:pPr>
        <w:autoSpaceDN/>
        <w:spacing w:line="360" w:lineRule="auto"/>
        <w:jc w:val="right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p w14:paraId="4AC93845" w14:textId="77777777" w:rsidR="00557C7B" w:rsidRPr="008554AB" w:rsidRDefault="00557C7B" w:rsidP="00A45157">
      <w:pPr>
        <w:pStyle w:val="Standard"/>
        <w:jc w:val="both"/>
        <w:rPr>
          <w:rFonts w:cs="Tahoma"/>
          <w:sz w:val="14"/>
          <w:szCs w:val="14"/>
          <w:lang w:bidi="hi-IN"/>
        </w:rPr>
      </w:pPr>
    </w:p>
    <w:p w14:paraId="24807C78" w14:textId="75AFE61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lastRenderedPageBreak/>
        <w:t>Załącznik  nr 2</w:t>
      </w:r>
      <w:r w:rsidR="00A45157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d</w:t>
      </w:r>
    </w:p>
    <w:p w14:paraId="7033D36B" w14:textId="77777777" w:rsidR="00557C7B" w:rsidRPr="008554AB" w:rsidRDefault="00557C7B" w:rsidP="00557C7B">
      <w:pPr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FORMULARZ    </w:t>
      </w:r>
      <w:r w:rsidRPr="008554AB"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  <w:t>OFERTOWY</w:t>
      </w:r>
    </w:p>
    <w:p w14:paraId="0F42A92F" w14:textId="2BDCF1D5" w:rsidR="00557C7B" w:rsidRPr="008554AB" w:rsidRDefault="00557C7B" w:rsidP="00557C7B">
      <w:pPr>
        <w:autoSpaceDN/>
        <w:spacing w:line="216" w:lineRule="auto"/>
        <w:jc w:val="center"/>
        <w:textAlignment w:val="auto"/>
        <w:rPr>
          <w:rFonts w:ascii="Times New Roman" w:eastAsia="Mangal" w:hAnsi="Times New Roman" w:cs="Times New Roman"/>
          <w:b/>
          <w:color w:val="000000"/>
          <w:kern w:val="1"/>
          <w:szCs w:val="20"/>
          <w:lang w:eastAsia="hi-IN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Część </w:t>
      </w:r>
      <w:r w:rsidR="00A45157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>4</w:t>
      </w: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 – warzywa kiszone</w:t>
      </w:r>
      <w:r w:rsidR="009E2043"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– dostawy do Zakładu Karnego w Nysie oraz Oddziału Zewnętrznego w Prudniku</w:t>
      </w:r>
    </w:p>
    <w:p w14:paraId="0B61268D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2910A4B9" w14:textId="77777777" w:rsidR="00A6445A" w:rsidRPr="008554AB" w:rsidRDefault="00A6445A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6023"/>
      </w:tblGrid>
      <w:tr w:rsidR="00EE7818" w:rsidRPr="008554AB" w14:paraId="0335DECD" w14:textId="77777777" w:rsidTr="00B80B3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7E8C1B34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5FFC9D7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6023" w:type="dxa"/>
            <w:shd w:val="clear" w:color="auto" w:fill="auto"/>
          </w:tcPr>
          <w:p w14:paraId="7931B69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2636EACD" w14:textId="77777777" w:rsidTr="00B80B3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44B1175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6023" w:type="dxa"/>
            <w:shd w:val="clear" w:color="auto" w:fill="auto"/>
          </w:tcPr>
          <w:p w14:paraId="58D95FA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3873AC9F" w14:textId="77777777" w:rsidTr="00B80B3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23DA743F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0EAA4A1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6023" w:type="dxa"/>
            <w:shd w:val="clear" w:color="auto" w:fill="auto"/>
          </w:tcPr>
          <w:p w14:paraId="35E9067C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47AA8A6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748B821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270A271D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4B8B421A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49AECE45" w14:textId="77777777" w:rsidTr="00B80B3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48B22D0C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767704AA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6023" w:type="dxa"/>
            <w:shd w:val="clear" w:color="auto" w:fill="auto"/>
          </w:tcPr>
          <w:p w14:paraId="4EFAEFC2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0BCCC503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298472C4" w14:textId="77777777" w:rsidTr="00B80B3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522C0029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7D0F0F9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6023" w:type="dxa"/>
            <w:shd w:val="clear" w:color="auto" w:fill="auto"/>
          </w:tcPr>
          <w:p w14:paraId="45D606DF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3ED26BF5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6CCC62B9" w14:textId="77777777" w:rsidTr="00B80B37">
        <w:trPr>
          <w:trHeight w:val="640"/>
          <w:jc w:val="center"/>
        </w:trPr>
        <w:tc>
          <w:tcPr>
            <w:tcW w:w="9558" w:type="dxa"/>
            <w:gridSpan w:val="2"/>
            <w:shd w:val="clear" w:color="auto" w:fill="auto"/>
          </w:tcPr>
          <w:p w14:paraId="59339E18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2C44F73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77F4556E" w14:textId="77777777" w:rsidR="00A6445A" w:rsidRPr="008554AB" w:rsidRDefault="00A6445A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737E5179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50087A2E" w14:textId="77777777" w:rsidR="00652093" w:rsidRPr="008554AB" w:rsidRDefault="00652093" w:rsidP="00652093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p w14:paraId="70440DDA" w14:textId="77777777" w:rsidR="00557C7B" w:rsidRPr="008554AB" w:rsidRDefault="00557C7B" w:rsidP="00557C7B">
      <w:pPr>
        <w:autoSpaceDN/>
        <w:spacing w:line="216" w:lineRule="auto"/>
        <w:jc w:val="both"/>
        <w:textAlignment w:val="auto"/>
        <w:rPr>
          <w:rFonts w:ascii="Times New Roman" w:eastAsia="Lucida Sans Unicode" w:hAnsi="Times New Roman" w:cs="Times New Roman"/>
          <w:kern w:val="0"/>
          <w:szCs w:val="20"/>
          <w:lang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1"/>
        <w:gridCol w:w="2951"/>
        <w:gridCol w:w="1411"/>
        <w:gridCol w:w="848"/>
        <w:gridCol w:w="1313"/>
        <w:gridCol w:w="1184"/>
        <w:gridCol w:w="2529"/>
      </w:tblGrid>
      <w:tr w:rsidR="00557C7B" w:rsidRPr="008554AB" w14:paraId="2C5965C8" w14:textId="77777777" w:rsidTr="00330081"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4478C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2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C9C0AA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F12EDE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FF72E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A755B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4EF23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51E6EBB4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brutto 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ED3800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Wartość brutto</w:t>
            </w:r>
          </w:p>
          <w:p w14:paraId="018A2927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>(ilość x cena brutto)</w:t>
            </w:r>
          </w:p>
        </w:tc>
      </w:tr>
      <w:tr w:rsidR="00557C7B" w:rsidRPr="008554AB" w14:paraId="18DCBBEA" w14:textId="77777777" w:rsidTr="00330081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A26E5D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29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0E0C7" w14:textId="77777777" w:rsidR="00557C7B" w:rsidRPr="008554AB" w:rsidRDefault="00557C7B" w:rsidP="00330081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Kapusta kiszona                       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I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       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C259B" w14:textId="77777777" w:rsidR="00557C7B" w:rsidRPr="008554AB" w:rsidRDefault="00557C7B" w:rsidP="00330081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15331142-4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EB9A21" w14:textId="77777777" w:rsidR="00557C7B" w:rsidRPr="008554AB" w:rsidRDefault="00557C7B" w:rsidP="00330081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4B043" w14:textId="60179AAA" w:rsidR="00557C7B" w:rsidRPr="008554AB" w:rsidRDefault="00A45157" w:rsidP="00330081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3 200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6AF719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963E31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557C7B" w:rsidRPr="008554AB" w14:paraId="0CCB4D81" w14:textId="77777777" w:rsidTr="00330081">
        <w:tc>
          <w:tcPr>
            <w:tcW w:w="589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21B8E0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E6469" w14:textId="77777777" w:rsidR="00557C7B" w:rsidRPr="008554AB" w:rsidRDefault="00557C7B" w:rsidP="00330081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ECD5D" w14:textId="77777777" w:rsidR="00557C7B" w:rsidRPr="008554AB" w:rsidRDefault="00557C7B" w:rsidP="00330081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B92B9F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6E690010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Zaoferowany przedmiot zamówienia  spełnia wymogi określone w szczegółowym opisie przedmiotu zamówienia b</w:t>
      </w:r>
      <w:r w:rsidR="002E286A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ędącym załącznikiem  Nr 1 do  S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WZ. </w:t>
      </w:r>
    </w:p>
    <w:p w14:paraId="4D345A7A" w14:textId="77777777" w:rsidR="00663DAE" w:rsidRPr="008554AB" w:rsidRDefault="00663DAE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</w:p>
    <w:p w14:paraId="6C7FCD1D" w14:textId="77777777" w:rsidR="00557C7B" w:rsidRPr="008554AB" w:rsidRDefault="00557C7B" w:rsidP="00557C7B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7DECC6B8" w14:textId="77777777" w:rsidR="00557C7B" w:rsidRPr="008554AB" w:rsidRDefault="00557C7B" w:rsidP="00557C7B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  <w:t>(słownie: ..............................................................................................................................................................................</w:t>
      </w:r>
      <w:r w:rsidRPr="008554AB">
        <w:rPr>
          <w:rFonts w:eastAsia="Times New Roman"/>
        </w:rPr>
        <w:t xml:space="preserve"> złotych</w:t>
      </w:r>
    </w:p>
    <w:p w14:paraId="7F908457" w14:textId="77777777" w:rsidR="00663DAE" w:rsidRPr="008554AB" w:rsidRDefault="00663DAE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ar-SA" w:bidi="ar-SA"/>
        </w:rPr>
      </w:pPr>
    </w:p>
    <w:p w14:paraId="6631F56A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25A0CE6F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251C3385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45F13BD3" w14:textId="77777777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5290E491" w14:textId="116DBEC0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1B9D837E" w14:textId="3A3B7C14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  <w:sz w:val="20"/>
          <w:szCs w:val="20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</w:t>
      </w:r>
      <w:r w:rsidR="00322E91"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 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niniejszym postępowaniu</w:t>
      </w:r>
      <w:r w:rsidRPr="008554AB">
        <w:rPr>
          <w:rFonts w:ascii="Times New Roman" w:hAnsi="Times New Roman" w:cs="Arial"/>
          <w:kern w:val="2"/>
          <w:sz w:val="20"/>
          <w:szCs w:val="20"/>
        </w:rPr>
        <w:t>.*</w:t>
      </w:r>
    </w:p>
    <w:p w14:paraId="04CA3312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lastRenderedPageBreak/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C15F927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042F2C" w14:textId="77777777" w:rsidR="00557C7B" w:rsidRPr="008554AB" w:rsidRDefault="00557C7B" w:rsidP="00557C7B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05929B4E" w14:textId="77777777" w:rsidR="00557C7B" w:rsidRPr="008554AB" w:rsidRDefault="00557C7B" w:rsidP="00557C7B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645CBD86" w14:textId="77777777" w:rsidR="00557C7B" w:rsidRPr="008554AB" w:rsidRDefault="00557C7B" w:rsidP="00557C7B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557C7B" w:rsidRPr="008554AB" w14:paraId="51CC4847" w14:textId="77777777" w:rsidTr="00330081">
        <w:tc>
          <w:tcPr>
            <w:tcW w:w="570" w:type="dxa"/>
            <w:shd w:val="clear" w:color="auto" w:fill="auto"/>
          </w:tcPr>
          <w:p w14:paraId="54DFB4BD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2525A88E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C006A9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557C7B" w:rsidRPr="008554AB" w14:paraId="396B1654" w14:textId="77777777" w:rsidTr="00330081">
        <w:tc>
          <w:tcPr>
            <w:tcW w:w="570" w:type="dxa"/>
            <w:shd w:val="clear" w:color="auto" w:fill="auto"/>
          </w:tcPr>
          <w:p w14:paraId="24FD9F31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30D0D4A6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AA079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557C7B" w:rsidRPr="008554AB" w14:paraId="3497AA4F" w14:textId="77777777" w:rsidTr="00330081">
        <w:tc>
          <w:tcPr>
            <w:tcW w:w="570" w:type="dxa"/>
            <w:shd w:val="clear" w:color="auto" w:fill="auto"/>
          </w:tcPr>
          <w:p w14:paraId="5C445C38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4592CA07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D47C9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396D6CB2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35EFB3E5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47D519C1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5549D87B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0D02B895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3C6FF410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2DF2CBAD" w14:textId="77777777" w:rsidR="00557C7B" w:rsidRPr="008554AB" w:rsidRDefault="00557C7B" w:rsidP="00557C7B">
      <w:pPr>
        <w:pStyle w:val="Standard"/>
        <w:spacing w:line="360" w:lineRule="auto"/>
        <w:jc w:val="right"/>
        <w:rPr>
          <w:rFonts w:ascii="Arial" w:eastAsia="Arial" w:hAnsi="Arial" w:cs="Arial"/>
          <w:b/>
          <w:color w:val="000000"/>
          <w:lang w:eastAsia="ar-SA"/>
        </w:rPr>
      </w:pPr>
    </w:p>
    <w:p w14:paraId="567C78B9" w14:textId="77777777" w:rsidR="00557C7B" w:rsidRPr="008554AB" w:rsidRDefault="00557C7B" w:rsidP="00557C7B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003038FD" w14:textId="77777777" w:rsidR="00557C7B" w:rsidRPr="008554AB" w:rsidRDefault="00557C7B" w:rsidP="00557C7B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5506E4FA" w14:textId="77777777" w:rsidR="00E6552A" w:rsidRPr="008554AB" w:rsidRDefault="00E6552A" w:rsidP="00E6552A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048B24F7" w14:textId="77777777" w:rsidR="00E6552A" w:rsidRPr="008554AB" w:rsidRDefault="00E6552A" w:rsidP="00E6552A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6915C6EF" w14:textId="77777777" w:rsidR="00557C7B" w:rsidRPr="008554AB" w:rsidRDefault="00557C7B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037DA94D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6D4A6B9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70CC014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F3193F0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C051B68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AF9279F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371B324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BF21E49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2807E74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76802139" w14:textId="77777777" w:rsidR="00EE7818" w:rsidRPr="008554AB" w:rsidRDefault="00EE7818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C8775EE" w14:textId="77777777" w:rsidR="00EE7818" w:rsidRPr="008554AB" w:rsidRDefault="00EE7818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3C3E66D" w14:textId="77777777" w:rsidR="00EE7818" w:rsidRPr="008554AB" w:rsidRDefault="00EE7818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D6BE1ED" w14:textId="77777777" w:rsidR="00EE7818" w:rsidRPr="008554AB" w:rsidRDefault="00EE7818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5EC72460" w14:textId="77777777" w:rsidR="00EE7818" w:rsidRPr="008554AB" w:rsidRDefault="00EE7818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8CB6AA4" w14:textId="77777777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EC6E168" w14:textId="77777777" w:rsidR="006753CC" w:rsidRPr="008554AB" w:rsidRDefault="006753CC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EC225BA" w14:textId="77777777" w:rsidR="00402A95" w:rsidRPr="008554AB" w:rsidRDefault="00402A95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92E2D55" w14:textId="77777777" w:rsidR="00402A95" w:rsidRPr="008554AB" w:rsidRDefault="00402A95" w:rsidP="00557C7B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E74800D" w14:textId="77777777" w:rsidR="006753CC" w:rsidRPr="008554AB" w:rsidRDefault="006753CC" w:rsidP="00A45157">
      <w:pPr>
        <w:autoSpaceDN/>
        <w:spacing w:line="360" w:lineRule="auto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6614F8F" w14:textId="6E81C5E8" w:rsidR="00557C7B" w:rsidRPr="008554AB" w:rsidRDefault="00557C7B" w:rsidP="00557C7B">
      <w:pPr>
        <w:autoSpaceDN/>
        <w:spacing w:line="360" w:lineRule="auto"/>
        <w:jc w:val="right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lastRenderedPageBreak/>
        <w:t>Załącznik  nr 2</w:t>
      </w:r>
      <w:r w:rsidR="00A45157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e</w:t>
      </w:r>
    </w:p>
    <w:p w14:paraId="3E35FCD0" w14:textId="77777777" w:rsidR="00557C7B" w:rsidRPr="008554AB" w:rsidRDefault="00557C7B" w:rsidP="00557C7B">
      <w:pPr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FORMULARZ    </w:t>
      </w:r>
      <w:r w:rsidRPr="008554AB"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  <w:t>OFERTOWY</w:t>
      </w:r>
    </w:p>
    <w:p w14:paraId="38308590" w14:textId="1C6B2FE3" w:rsidR="00557C7B" w:rsidRPr="008554AB" w:rsidRDefault="00557C7B" w:rsidP="00557C7B">
      <w:pPr>
        <w:autoSpaceDN/>
        <w:spacing w:line="216" w:lineRule="auto"/>
        <w:jc w:val="center"/>
        <w:textAlignment w:val="auto"/>
        <w:rPr>
          <w:rFonts w:ascii="Times New Roman" w:eastAsia="Mangal" w:hAnsi="Times New Roman" w:cs="Times New Roman"/>
          <w:b/>
          <w:color w:val="000000"/>
          <w:kern w:val="1"/>
          <w:szCs w:val="20"/>
          <w:lang w:eastAsia="hi-IN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Część </w:t>
      </w:r>
      <w:r w:rsidR="00A45157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>5</w:t>
      </w: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 – </w:t>
      </w:r>
      <w:r w:rsidR="00743398"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>owoce</w:t>
      </w:r>
    </w:p>
    <w:p w14:paraId="3880C286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6023"/>
      </w:tblGrid>
      <w:tr w:rsidR="00EE7818" w:rsidRPr="008554AB" w14:paraId="58FEEA24" w14:textId="77777777" w:rsidTr="00B80B3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3EB36705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03840A94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6023" w:type="dxa"/>
            <w:shd w:val="clear" w:color="auto" w:fill="auto"/>
          </w:tcPr>
          <w:p w14:paraId="7B96887C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3BBE4A25" w14:textId="77777777" w:rsidTr="00B80B3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466952E6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6023" w:type="dxa"/>
            <w:shd w:val="clear" w:color="auto" w:fill="auto"/>
          </w:tcPr>
          <w:p w14:paraId="519E2A0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1BD0D406" w14:textId="77777777" w:rsidTr="00B80B3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0E2F48DB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470AC41D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6023" w:type="dxa"/>
            <w:shd w:val="clear" w:color="auto" w:fill="auto"/>
          </w:tcPr>
          <w:p w14:paraId="03125C1D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7264744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12CD233C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62CD66C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7CEC99AF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5A5EAA0E" w14:textId="77777777" w:rsidTr="00B80B3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3562B0FD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262CA657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6023" w:type="dxa"/>
            <w:shd w:val="clear" w:color="auto" w:fill="auto"/>
          </w:tcPr>
          <w:p w14:paraId="19F6159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10A66433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4AE38C41" w14:textId="77777777" w:rsidTr="00B80B3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7CAEB765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55BE9580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6023" w:type="dxa"/>
            <w:shd w:val="clear" w:color="auto" w:fill="auto"/>
          </w:tcPr>
          <w:p w14:paraId="0B7A3A6D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6B2022CA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4D4C1F1B" w14:textId="77777777" w:rsidTr="00B80B37">
        <w:trPr>
          <w:trHeight w:val="640"/>
          <w:jc w:val="center"/>
        </w:trPr>
        <w:tc>
          <w:tcPr>
            <w:tcW w:w="9558" w:type="dxa"/>
            <w:gridSpan w:val="2"/>
            <w:shd w:val="clear" w:color="auto" w:fill="auto"/>
          </w:tcPr>
          <w:p w14:paraId="1688709C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0B54BFBB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7C523528" w14:textId="77777777" w:rsidR="00A6445A" w:rsidRPr="008554AB" w:rsidRDefault="00A6445A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78CE4460" w14:textId="77777777" w:rsidR="00A6445A" w:rsidRPr="008554AB" w:rsidRDefault="00A6445A" w:rsidP="00A6445A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1C221907" w14:textId="77777777" w:rsidR="00652093" w:rsidRPr="008554AB" w:rsidRDefault="00652093" w:rsidP="00652093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6326E8A6" w14:textId="77777777" w:rsidR="00652093" w:rsidRPr="008554AB" w:rsidRDefault="00652093" w:rsidP="00652093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1"/>
        <w:gridCol w:w="2951"/>
        <w:gridCol w:w="1411"/>
        <w:gridCol w:w="848"/>
        <w:gridCol w:w="1313"/>
        <w:gridCol w:w="1184"/>
        <w:gridCol w:w="2529"/>
      </w:tblGrid>
      <w:tr w:rsidR="00557C7B" w:rsidRPr="008554AB" w14:paraId="10498080" w14:textId="77777777" w:rsidTr="00330081"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8109A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2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1DE27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9461D2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79A576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CD501F" w14:textId="77777777" w:rsidR="00557C7B" w:rsidRPr="008554AB" w:rsidRDefault="00557C7B" w:rsidP="00330081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78E35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19672BAC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brutto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03239A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Wartość brutto</w:t>
            </w:r>
          </w:p>
          <w:p w14:paraId="617994AC" w14:textId="77777777" w:rsidR="00557C7B" w:rsidRPr="008554AB" w:rsidRDefault="00557C7B" w:rsidP="00330081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>(ilość x cena brutto)</w:t>
            </w:r>
          </w:p>
        </w:tc>
      </w:tr>
      <w:tr w:rsidR="00557C7B" w:rsidRPr="008554AB" w14:paraId="64428BFB" w14:textId="77777777" w:rsidTr="00330081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36532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29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E1FEE" w14:textId="77777777" w:rsidR="00743398" w:rsidRPr="008554AB" w:rsidRDefault="00743398" w:rsidP="00330081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Jabłko</w:t>
            </w:r>
          </w:p>
          <w:p w14:paraId="6A7BD589" w14:textId="77777777" w:rsidR="00557C7B" w:rsidRPr="008554AB" w:rsidRDefault="00557C7B" w:rsidP="00330081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zg.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z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PN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gat/kl.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</w:t>
            </w:r>
            <w:r w:rsidRPr="008554AB">
              <w:rPr>
                <w:rFonts w:ascii="Times New Roman" w:eastAsia="Mangal" w:hAnsi="Times New Roman" w:cs="Times New Roman"/>
                <w:color w:val="000000"/>
                <w:kern w:val="1"/>
                <w:szCs w:val="20"/>
                <w:lang w:bidi="ar-SA"/>
              </w:rPr>
              <w:t>I</w:t>
            </w: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        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BCE13" w14:textId="77777777" w:rsidR="00557C7B" w:rsidRPr="008554AB" w:rsidRDefault="00743398" w:rsidP="00330081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03222321-9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DD788E" w14:textId="77777777" w:rsidR="00557C7B" w:rsidRPr="008554AB" w:rsidRDefault="00557C7B" w:rsidP="00330081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6CEA1" w14:textId="044EC638" w:rsidR="00557C7B" w:rsidRPr="008554AB" w:rsidRDefault="00A45157" w:rsidP="00743398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4 080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11D7AC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8BAB97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557C7B" w:rsidRPr="008554AB" w14:paraId="7FC522E9" w14:textId="77777777" w:rsidTr="00330081">
        <w:tc>
          <w:tcPr>
            <w:tcW w:w="589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10B00" w14:textId="77777777" w:rsidR="00557C7B" w:rsidRPr="008554AB" w:rsidRDefault="00557C7B" w:rsidP="00330081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FF1A5" w14:textId="77777777" w:rsidR="00557C7B" w:rsidRPr="008554AB" w:rsidRDefault="00557C7B" w:rsidP="00330081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5F6F8" w14:textId="77777777" w:rsidR="00557C7B" w:rsidRPr="008554AB" w:rsidRDefault="00557C7B" w:rsidP="00330081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D0727E" w14:textId="77777777" w:rsidR="00557C7B" w:rsidRPr="008554AB" w:rsidRDefault="00557C7B" w:rsidP="00330081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48D94E5D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Zaoferowany przedmiot zamówienia  spełnia wymogi określone w szczegółowym opisie przedmiotu zamówienia będącym załącznikiem </w:t>
      </w:r>
      <w:r w:rsidR="00C2124B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 Nr 1 do </w:t>
      </w:r>
      <w:r w:rsidR="002E286A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S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WZ. </w:t>
      </w:r>
    </w:p>
    <w:p w14:paraId="53A01A3A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Calibri" w:eastAsia="Times New Roman" w:hAnsi="Calibri" w:cs="Times New Roman"/>
          <w:kern w:val="0"/>
          <w:sz w:val="16"/>
          <w:szCs w:val="16"/>
          <w:lang w:eastAsia="ar-SA" w:bidi="ar-SA"/>
        </w:rPr>
      </w:pPr>
    </w:p>
    <w:p w14:paraId="401B181C" w14:textId="77777777" w:rsidR="00557C7B" w:rsidRPr="008554AB" w:rsidRDefault="00557C7B" w:rsidP="00557C7B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6A78B95E" w14:textId="77777777" w:rsidR="00557C7B" w:rsidRPr="008554AB" w:rsidRDefault="00557C7B" w:rsidP="00557C7B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  <w:t xml:space="preserve"> (słownie: ..............................................................................................................................................................................</w:t>
      </w:r>
      <w:r w:rsidRPr="008554AB">
        <w:rPr>
          <w:rFonts w:eastAsia="Times New Roman"/>
        </w:rPr>
        <w:t xml:space="preserve"> złotych</w:t>
      </w:r>
    </w:p>
    <w:p w14:paraId="346C4B21" w14:textId="77777777" w:rsidR="00663DAE" w:rsidRPr="008554AB" w:rsidRDefault="00663DAE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398AEDC1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21CFEADE" w14:textId="77777777" w:rsidR="00557C7B" w:rsidRPr="008554AB" w:rsidRDefault="00557C7B" w:rsidP="00557C7B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407213C0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736C8311" w14:textId="77777777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24ED069C" w14:textId="78F42DB3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342343A6" w14:textId="4A8A1B72" w:rsidR="00557C7B" w:rsidRPr="008554AB" w:rsidRDefault="00557C7B" w:rsidP="00557C7B">
      <w:pPr>
        <w:autoSpaceDN/>
        <w:spacing w:line="100" w:lineRule="atLeast"/>
        <w:ind w:left="709"/>
        <w:jc w:val="both"/>
        <w:textAlignment w:val="auto"/>
        <w:rPr>
          <w:kern w:val="2"/>
          <w:sz w:val="20"/>
          <w:szCs w:val="20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</w:t>
      </w:r>
      <w:r w:rsidR="00322E91"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 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niniejszym postępowaniu</w:t>
      </w:r>
      <w:r w:rsidRPr="008554AB">
        <w:rPr>
          <w:rFonts w:ascii="Times New Roman" w:hAnsi="Times New Roman" w:cs="Arial"/>
          <w:kern w:val="2"/>
          <w:sz w:val="20"/>
          <w:szCs w:val="20"/>
        </w:rPr>
        <w:t>.*</w:t>
      </w:r>
    </w:p>
    <w:p w14:paraId="47E6FAE4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 xml:space="preserve">rozporządzenie Parlamentu Europejskiego i Rady (UE) 2016/679 z dnia 27 kwietnia 2016 r. w sprawie ochrony osób fizycznych w związku z </w:t>
      </w:r>
      <w:r w:rsidRPr="008554AB">
        <w:rPr>
          <w:rFonts w:ascii="Arial" w:hAnsi="Arial" w:cs="Arial"/>
          <w:kern w:val="2"/>
          <w:sz w:val="16"/>
          <w:szCs w:val="16"/>
        </w:rPr>
        <w:lastRenderedPageBreak/>
        <w:t>przetwarzaniem danych osobowych i w sprawie swobodnego przepływu takich danych oraz uchylenia dyrektywy 95/46/WE (ogólne rozporządzenie o ochronie danych) (Dz. Urz. UE L 119 z 04.05.2016, str. 1).</w:t>
      </w:r>
    </w:p>
    <w:p w14:paraId="0333D087" w14:textId="77777777" w:rsidR="00557C7B" w:rsidRPr="008554AB" w:rsidRDefault="00557C7B" w:rsidP="00557C7B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D37A65" w14:textId="77777777" w:rsidR="00557C7B" w:rsidRPr="008554AB" w:rsidRDefault="00557C7B" w:rsidP="00557C7B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4D0B6D1A" w14:textId="77777777" w:rsidR="00557C7B" w:rsidRPr="008554AB" w:rsidRDefault="00557C7B" w:rsidP="00557C7B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4A656B51" w14:textId="77777777" w:rsidR="00557C7B" w:rsidRPr="008554AB" w:rsidRDefault="00557C7B" w:rsidP="00557C7B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557C7B" w:rsidRPr="008554AB" w14:paraId="3CCC7105" w14:textId="77777777" w:rsidTr="00330081">
        <w:tc>
          <w:tcPr>
            <w:tcW w:w="570" w:type="dxa"/>
            <w:shd w:val="clear" w:color="auto" w:fill="auto"/>
          </w:tcPr>
          <w:p w14:paraId="2FD2D958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46E8D36B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39087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557C7B" w:rsidRPr="008554AB" w14:paraId="721E3342" w14:textId="77777777" w:rsidTr="00330081">
        <w:tc>
          <w:tcPr>
            <w:tcW w:w="570" w:type="dxa"/>
            <w:shd w:val="clear" w:color="auto" w:fill="auto"/>
          </w:tcPr>
          <w:p w14:paraId="0A18AEE7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6FFA7E7A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D2EEC0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557C7B" w:rsidRPr="008554AB" w14:paraId="3E539031" w14:textId="77777777" w:rsidTr="00330081">
        <w:tc>
          <w:tcPr>
            <w:tcW w:w="570" w:type="dxa"/>
            <w:shd w:val="clear" w:color="auto" w:fill="auto"/>
          </w:tcPr>
          <w:p w14:paraId="0BA16065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48FBA815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BF99A" w14:textId="77777777" w:rsidR="00557C7B" w:rsidRPr="008554AB" w:rsidRDefault="00557C7B" w:rsidP="00330081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26CF7C66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00E40B4F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4792764B" w14:textId="77777777" w:rsidR="00557C7B" w:rsidRPr="008554AB" w:rsidRDefault="00557C7B" w:rsidP="00557C7B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58D0F59C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636B4939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25E4EA99" w14:textId="77777777" w:rsidR="00557C7B" w:rsidRPr="008554AB" w:rsidRDefault="00557C7B" w:rsidP="00557C7B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5A08AFB8" w14:textId="77777777" w:rsidR="00557C7B" w:rsidRPr="008554AB" w:rsidRDefault="00557C7B" w:rsidP="00557C7B">
      <w:pPr>
        <w:pStyle w:val="Standard"/>
        <w:spacing w:line="360" w:lineRule="auto"/>
        <w:jc w:val="right"/>
        <w:rPr>
          <w:rFonts w:ascii="Arial" w:eastAsia="Arial" w:hAnsi="Arial" w:cs="Arial"/>
          <w:b/>
          <w:color w:val="000000"/>
          <w:lang w:eastAsia="ar-SA"/>
        </w:rPr>
      </w:pPr>
    </w:p>
    <w:p w14:paraId="1A4A1245" w14:textId="77777777" w:rsidR="00557C7B" w:rsidRPr="008554AB" w:rsidRDefault="00557C7B" w:rsidP="00557C7B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26AB8E2D" w14:textId="77777777" w:rsidR="00557C7B" w:rsidRPr="008554AB" w:rsidRDefault="00557C7B" w:rsidP="00557C7B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1E7A152A" w14:textId="77777777" w:rsidR="00E6552A" w:rsidRPr="008554AB" w:rsidRDefault="00E6552A" w:rsidP="00E6552A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4C8AA44E" w14:textId="77777777" w:rsidR="00E6552A" w:rsidRPr="008554AB" w:rsidRDefault="00E6552A" w:rsidP="00E6552A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7DCE1914" w14:textId="77777777" w:rsidR="00557C7B" w:rsidRPr="008554AB" w:rsidRDefault="00557C7B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66A4FED0" w14:textId="77777777" w:rsidR="00557C7B" w:rsidRPr="008554AB" w:rsidRDefault="00557C7B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62D056CA" w14:textId="77777777" w:rsidR="00743398" w:rsidRPr="008554AB" w:rsidRDefault="00743398" w:rsidP="00743398">
      <w:pPr>
        <w:pStyle w:val="Textbody"/>
      </w:pPr>
    </w:p>
    <w:p w14:paraId="6D9E6C6E" w14:textId="77777777" w:rsidR="00743398" w:rsidRPr="008554AB" w:rsidRDefault="00743398" w:rsidP="00743398">
      <w:pPr>
        <w:pStyle w:val="Textbody"/>
      </w:pPr>
    </w:p>
    <w:p w14:paraId="71B2AB1F" w14:textId="77777777" w:rsidR="00743398" w:rsidRPr="008554AB" w:rsidRDefault="00743398" w:rsidP="00743398">
      <w:pPr>
        <w:pStyle w:val="Textbody"/>
      </w:pPr>
    </w:p>
    <w:p w14:paraId="6E5BCB81" w14:textId="77777777" w:rsidR="00743398" w:rsidRPr="008554AB" w:rsidRDefault="00743398" w:rsidP="00743398">
      <w:pPr>
        <w:pStyle w:val="Textbody"/>
      </w:pPr>
    </w:p>
    <w:p w14:paraId="529B0ED2" w14:textId="77777777" w:rsidR="00743398" w:rsidRPr="008554AB" w:rsidRDefault="00743398" w:rsidP="00743398">
      <w:pPr>
        <w:pStyle w:val="Textbody"/>
      </w:pPr>
    </w:p>
    <w:p w14:paraId="21946AFA" w14:textId="77777777" w:rsidR="00743398" w:rsidRPr="008554AB" w:rsidRDefault="00743398" w:rsidP="00743398">
      <w:pPr>
        <w:pStyle w:val="Textbody"/>
      </w:pPr>
    </w:p>
    <w:p w14:paraId="55D8C6BF" w14:textId="77777777" w:rsidR="00743398" w:rsidRPr="008554AB" w:rsidRDefault="00743398" w:rsidP="00743398">
      <w:pPr>
        <w:pStyle w:val="Textbody"/>
      </w:pPr>
    </w:p>
    <w:p w14:paraId="784D63A0" w14:textId="77777777" w:rsidR="00743398" w:rsidRPr="008554AB" w:rsidRDefault="00743398" w:rsidP="00743398">
      <w:pPr>
        <w:pStyle w:val="Textbody"/>
      </w:pPr>
    </w:p>
    <w:p w14:paraId="4BF3F3F3" w14:textId="77777777" w:rsidR="00743398" w:rsidRPr="008554AB" w:rsidRDefault="00743398" w:rsidP="00743398">
      <w:pPr>
        <w:pStyle w:val="Textbody"/>
      </w:pPr>
    </w:p>
    <w:p w14:paraId="68E290CF" w14:textId="77777777" w:rsidR="002E286A" w:rsidRPr="008554AB" w:rsidRDefault="002E286A" w:rsidP="00743398">
      <w:pPr>
        <w:pStyle w:val="Textbody"/>
      </w:pPr>
    </w:p>
    <w:p w14:paraId="56DA45BE" w14:textId="77777777" w:rsidR="00720346" w:rsidRPr="008554AB" w:rsidRDefault="00720346" w:rsidP="00743398">
      <w:pPr>
        <w:pStyle w:val="Textbody"/>
      </w:pPr>
    </w:p>
    <w:p w14:paraId="0EB25D1F" w14:textId="77777777" w:rsidR="00720346" w:rsidRPr="008554AB" w:rsidRDefault="00720346" w:rsidP="00743398">
      <w:pPr>
        <w:pStyle w:val="Textbody"/>
      </w:pPr>
    </w:p>
    <w:p w14:paraId="6BAB3298" w14:textId="77777777" w:rsidR="00720346" w:rsidRPr="008554AB" w:rsidRDefault="00720346" w:rsidP="00743398">
      <w:pPr>
        <w:pStyle w:val="Textbody"/>
      </w:pPr>
    </w:p>
    <w:p w14:paraId="21C0E43C" w14:textId="77777777" w:rsidR="00EE7818" w:rsidRPr="008554AB" w:rsidRDefault="00EE7818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0000A4BF" w14:textId="77777777" w:rsidR="00EE7818" w:rsidRPr="008554AB" w:rsidRDefault="00EE7818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33BCE9C9" w14:textId="77777777" w:rsidR="00EE7818" w:rsidRPr="008554AB" w:rsidRDefault="00EE7818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716198E9" w14:textId="77777777" w:rsidR="00EE7818" w:rsidRPr="008554AB" w:rsidRDefault="00EE7818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483428EA" w14:textId="77777777" w:rsidR="00402A95" w:rsidRPr="008554AB" w:rsidRDefault="00402A95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14128608" w14:textId="77777777" w:rsidR="00402A95" w:rsidRPr="008554AB" w:rsidRDefault="00402A95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25AC9F66" w14:textId="77777777" w:rsidR="00EE7818" w:rsidRPr="008554AB" w:rsidRDefault="00EE7818" w:rsidP="00720346">
      <w:pPr>
        <w:autoSpaceDN/>
        <w:spacing w:line="360" w:lineRule="auto"/>
        <w:jc w:val="right"/>
        <w:textAlignment w:val="auto"/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</w:pPr>
    </w:p>
    <w:p w14:paraId="6A6BD243" w14:textId="58A8AB0D" w:rsidR="00720346" w:rsidRPr="008554AB" w:rsidRDefault="00720346" w:rsidP="00720346">
      <w:pPr>
        <w:autoSpaceDN/>
        <w:spacing w:line="360" w:lineRule="auto"/>
        <w:jc w:val="right"/>
        <w:textAlignment w:val="auto"/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lastRenderedPageBreak/>
        <w:t>Załącznik  nr 2</w:t>
      </w:r>
      <w:r w:rsidR="00A45157">
        <w:rPr>
          <w:rFonts w:ascii="Times New Roman" w:eastAsia="Arial" w:hAnsi="Times New Roman" w:cs="Times New Roman"/>
          <w:b/>
          <w:color w:val="000000"/>
          <w:kern w:val="1"/>
          <w:szCs w:val="20"/>
          <w:lang w:eastAsia="ar-SA" w:bidi="ar-SA"/>
        </w:rPr>
        <w:t>f</w:t>
      </w:r>
    </w:p>
    <w:p w14:paraId="456E35BF" w14:textId="77777777" w:rsidR="00720346" w:rsidRPr="008554AB" w:rsidRDefault="00720346" w:rsidP="00720346">
      <w:pPr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color w:val="000000"/>
          <w:kern w:val="1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FORMULARZ    </w:t>
      </w:r>
      <w:r w:rsidRPr="008554AB">
        <w:rPr>
          <w:rFonts w:ascii="Times New Roman" w:eastAsia="Mangal" w:hAnsi="Times New Roman" w:cs="Times New Roman"/>
          <w:b/>
          <w:color w:val="000000"/>
          <w:kern w:val="1"/>
          <w:szCs w:val="20"/>
          <w:lang w:bidi="ar-SA"/>
        </w:rPr>
        <w:t>OFERTOWY</w:t>
      </w:r>
    </w:p>
    <w:p w14:paraId="3010BF52" w14:textId="5DECF1A4" w:rsidR="00720346" w:rsidRPr="008554AB" w:rsidRDefault="00720346" w:rsidP="00720346">
      <w:pPr>
        <w:autoSpaceDN/>
        <w:spacing w:line="216" w:lineRule="auto"/>
        <w:jc w:val="center"/>
        <w:textAlignment w:val="auto"/>
        <w:rPr>
          <w:rFonts w:ascii="Times New Roman" w:eastAsia="Mangal" w:hAnsi="Times New Roman" w:cs="Times New Roman"/>
          <w:b/>
          <w:color w:val="000000"/>
          <w:kern w:val="1"/>
          <w:szCs w:val="20"/>
          <w:lang w:eastAsia="hi-IN" w:bidi="ar-SA"/>
        </w:rPr>
      </w:pP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Część </w:t>
      </w:r>
      <w:r w:rsidR="00A45157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>6</w:t>
      </w:r>
      <w:r w:rsidRPr="008554AB">
        <w:rPr>
          <w:rFonts w:ascii="Times New Roman" w:eastAsia="Times New Roman" w:hAnsi="Times New Roman" w:cs="Times New Roman"/>
          <w:b/>
          <w:color w:val="000000"/>
          <w:kern w:val="1"/>
          <w:szCs w:val="20"/>
          <w:lang w:eastAsia="ar-SA" w:bidi="ar-SA"/>
        </w:rPr>
        <w:t xml:space="preserve"> – warzywa mrożone</w:t>
      </w:r>
      <w:r w:rsidRPr="008554AB">
        <w:rPr>
          <w:rFonts w:ascii="Calibri" w:eastAsia="Mangal" w:hAnsi="Calibri" w:cs="Times New Roman"/>
          <w:b/>
          <w:color w:val="000000"/>
          <w:kern w:val="1"/>
          <w:sz w:val="22"/>
          <w:szCs w:val="22"/>
          <w:lang w:bidi="ar-SA"/>
        </w:rPr>
        <w:t>– dostawy do Zakładu Karnego w Nysie oraz Oddziału Zewnętrznego w Prudniku</w:t>
      </w:r>
    </w:p>
    <w:p w14:paraId="0D888BF4" w14:textId="77777777" w:rsidR="00720346" w:rsidRPr="008554AB" w:rsidRDefault="00720346" w:rsidP="00720346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6023"/>
      </w:tblGrid>
      <w:tr w:rsidR="00EE7818" w:rsidRPr="008554AB" w14:paraId="2E30BA6A" w14:textId="77777777" w:rsidTr="00B80B37">
        <w:trPr>
          <w:trHeight w:val="1227"/>
          <w:jc w:val="center"/>
        </w:trPr>
        <w:tc>
          <w:tcPr>
            <w:tcW w:w="3535" w:type="dxa"/>
            <w:shd w:val="clear" w:color="auto" w:fill="auto"/>
          </w:tcPr>
          <w:p w14:paraId="4A6DB6FA" w14:textId="77777777" w:rsidR="00EE7818" w:rsidRPr="008554AB" w:rsidRDefault="00EE7818" w:rsidP="00B80B37">
            <w:pPr>
              <w:spacing w:line="360" w:lineRule="auto"/>
              <w:ind w:left="284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6E117C85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554AB">
              <w:rPr>
                <w:rFonts w:ascii="Calibri" w:hAnsi="Calibri" w:cs="Times New Roman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6023" w:type="dxa"/>
            <w:shd w:val="clear" w:color="auto" w:fill="auto"/>
          </w:tcPr>
          <w:p w14:paraId="2FE2E324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2"/>
                <w:szCs w:val="22"/>
                <w:u w:val="single"/>
              </w:rPr>
            </w:pPr>
          </w:p>
        </w:tc>
      </w:tr>
      <w:tr w:rsidR="00EE7818" w:rsidRPr="008554AB" w14:paraId="05D42D5C" w14:textId="77777777" w:rsidTr="00B80B37">
        <w:trPr>
          <w:trHeight w:val="343"/>
          <w:jc w:val="center"/>
        </w:trPr>
        <w:tc>
          <w:tcPr>
            <w:tcW w:w="3535" w:type="dxa"/>
            <w:shd w:val="clear" w:color="auto" w:fill="auto"/>
          </w:tcPr>
          <w:p w14:paraId="1E6C4249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 xml:space="preserve">Województwo </w:t>
            </w:r>
          </w:p>
        </w:tc>
        <w:tc>
          <w:tcPr>
            <w:tcW w:w="6023" w:type="dxa"/>
            <w:shd w:val="clear" w:color="auto" w:fill="auto"/>
          </w:tcPr>
          <w:p w14:paraId="3A37B2D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EE7818" w:rsidRPr="008554AB" w14:paraId="2200AE18" w14:textId="77777777" w:rsidTr="00B80B37">
        <w:trPr>
          <w:trHeight w:val="1500"/>
          <w:jc w:val="center"/>
        </w:trPr>
        <w:tc>
          <w:tcPr>
            <w:tcW w:w="3535" w:type="dxa"/>
            <w:shd w:val="clear" w:color="auto" w:fill="auto"/>
          </w:tcPr>
          <w:p w14:paraId="37DCDAB2" w14:textId="77777777" w:rsidR="00EE7818" w:rsidRPr="008554AB" w:rsidRDefault="00EE7818" w:rsidP="00B80B37">
            <w:pPr>
              <w:spacing w:line="360" w:lineRule="auto"/>
              <w:ind w:left="300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2EBEA1F3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Osoba upoważniona do reprezentacji wykonawcy i podpisująca ofertę </w:t>
            </w:r>
          </w:p>
        </w:tc>
        <w:tc>
          <w:tcPr>
            <w:tcW w:w="6023" w:type="dxa"/>
            <w:shd w:val="clear" w:color="auto" w:fill="auto"/>
          </w:tcPr>
          <w:p w14:paraId="6257C576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5C3F2611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…….…………………………………………………………………………………</w:t>
            </w:r>
          </w:p>
          <w:p w14:paraId="7DA45115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(Imię i nazwisko)</w:t>
            </w:r>
            <w:r w:rsidRPr="008554AB">
              <w:rPr>
                <w:rFonts w:ascii="Calibri" w:hAnsi="Calibri" w:cs="Times New Roman"/>
                <w:u w:val="single"/>
              </w:rPr>
              <w:t xml:space="preserve"> </w:t>
            </w:r>
          </w:p>
          <w:p w14:paraId="23C79CF3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…………………………………….………………………………………………..</w:t>
            </w:r>
          </w:p>
          <w:p w14:paraId="3BDCD5BE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8554AB">
              <w:rPr>
                <w:rFonts w:ascii="Calibri" w:hAnsi="Calibri" w:cs="Times New Roman"/>
                <w:sz w:val="16"/>
                <w:szCs w:val="16"/>
              </w:rPr>
              <w:t xml:space="preserve">Na podstawie pełnomocnictwa (jeżeli dotyczy) </w:t>
            </w:r>
          </w:p>
        </w:tc>
      </w:tr>
      <w:tr w:rsidR="00EE7818" w:rsidRPr="008554AB" w14:paraId="728CA4CE" w14:textId="77777777" w:rsidTr="00B80B37">
        <w:trPr>
          <w:trHeight w:val="764"/>
          <w:jc w:val="center"/>
        </w:trPr>
        <w:tc>
          <w:tcPr>
            <w:tcW w:w="3535" w:type="dxa"/>
            <w:shd w:val="clear" w:color="auto" w:fill="auto"/>
          </w:tcPr>
          <w:p w14:paraId="0F23A0EB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64E114CF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NIP:  ……………………………………......</w:t>
            </w:r>
          </w:p>
        </w:tc>
        <w:tc>
          <w:tcPr>
            <w:tcW w:w="6023" w:type="dxa"/>
            <w:shd w:val="clear" w:color="auto" w:fill="auto"/>
          </w:tcPr>
          <w:p w14:paraId="29E8474E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4F0449B6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u w:val="single"/>
              </w:rPr>
            </w:pPr>
            <w:r w:rsidRPr="008554AB">
              <w:rPr>
                <w:rFonts w:ascii="Calibri" w:hAnsi="Calibri" w:cs="Times New Roman"/>
              </w:rPr>
              <w:t>REGON:  …………………………………………………....……..</w:t>
            </w:r>
          </w:p>
        </w:tc>
      </w:tr>
      <w:tr w:rsidR="00EE7818" w:rsidRPr="008554AB" w14:paraId="756E1201" w14:textId="77777777" w:rsidTr="00B80B37">
        <w:trPr>
          <w:trHeight w:val="704"/>
          <w:jc w:val="center"/>
        </w:trPr>
        <w:tc>
          <w:tcPr>
            <w:tcW w:w="3535" w:type="dxa"/>
            <w:shd w:val="clear" w:color="auto" w:fill="auto"/>
          </w:tcPr>
          <w:p w14:paraId="189B5CF0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</w:p>
          <w:p w14:paraId="1B491E75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Tel:  …………………………………………..</w:t>
            </w:r>
          </w:p>
        </w:tc>
        <w:tc>
          <w:tcPr>
            <w:tcW w:w="6023" w:type="dxa"/>
            <w:shd w:val="clear" w:color="auto" w:fill="auto"/>
          </w:tcPr>
          <w:p w14:paraId="5F223BFA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</w:p>
          <w:p w14:paraId="3F63DEFB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Adres e-mail: ………………………………………….………….</w:t>
            </w:r>
          </w:p>
        </w:tc>
      </w:tr>
      <w:tr w:rsidR="00EE7818" w:rsidRPr="008554AB" w14:paraId="77234EC7" w14:textId="77777777" w:rsidTr="00B80B37">
        <w:trPr>
          <w:trHeight w:val="640"/>
          <w:jc w:val="center"/>
        </w:trPr>
        <w:tc>
          <w:tcPr>
            <w:tcW w:w="9558" w:type="dxa"/>
            <w:gridSpan w:val="2"/>
            <w:shd w:val="clear" w:color="auto" w:fill="auto"/>
          </w:tcPr>
          <w:p w14:paraId="1AB5B3DD" w14:textId="77777777" w:rsidR="00EE7818" w:rsidRPr="008554AB" w:rsidRDefault="00EE7818" w:rsidP="00B80B37">
            <w:pPr>
              <w:spacing w:line="360" w:lineRule="auto"/>
              <w:rPr>
                <w:rFonts w:ascii="Calibri" w:hAnsi="Calibri" w:cs="Times New Roman"/>
                <w:b/>
              </w:rPr>
            </w:pPr>
            <w:r w:rsidRPr="008554AB">
              <w:rPr>
                <w:rFonts w:ascii="Calibri" w:hAnsi="Calibri" w:cs="Times New Roman"/>
                <w:b/>
              </w:rPr>
              <w:t xml:space="preserve">Nr rachunku bankowego: </w:t>
            </w:r>
          </w:p>
          <w:p w14:paraId="47C1F6BB" w14:textId="77777777" w:rsidR="00EE7818" w:rsidRPr="008554AB" w:rsidRDefault="00EE7818" w:rsidP="00B80B37">
            <w:pPr>
              <w:spacing w:line="360" w:lineRule="auto"/>
              <w:jc w:val="center"/>
              <w:rPr>
                <w:rFonts w:ascii="Calibri" w:hAnsi="Calibri" w:cs="Times New Roman"/>
              </w:rPr>
            </w:pPr>
            <w:r w:rsidRPr="008554AB">
              <w:rPr>
                <w:rFonts w:ascii="Calibri" w:hAnsi="Calibri" w:cs="Times New Roman"/>
              </w:rPr>
              <w:t>………………………………………………………………………..………………………………………………</w:t>
            </w:r>
          </w:p>
        </w:tc>
      </w:tr>
    </w:tbl>
    <w:p w14:paraId="2092293F" w14:textId="77777777" w:rsidR="00720346" w:rsidRPr="008554AB" w:rsidRDefault="00720346" w:rsidP="00720346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22452098" w14:textId="77777777" w:rsidR="00720346" w:rsidRPr="008554AB" w:rsidRDefault="00720346" w:rsidP="00720346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51001E5E" w14:textId="77777777" w:rsidR="00720346" w:rsidRPr="008554AB" w:rsidRDefault="00720346" w:rsidP="00720346">
      <w:pPr>
        <w:autoSpaceDN/>
        <w:spacing w:line="216" w:lineRule="auto"/>
        <w:jc w:val="both"/>
        <w:textAlignment w:val="auto"/>
        <w:rPr>
          <w:rFonts w:ascii="Times New Roman" w:eastAsia="Mangal" w:hAnsi="Times New Roman" w:cs="Times New Roman"/>
          <w:color w:val="000000"/>
          <w:kern w:val="1"/>
          <w:sz w:val="16"/>
          <w:szCs w:val="16"/>
          <w:lang w:eastAsia="hi-IN" w:bidi="ar-SA"/>
        </w:rPr>
      </w:pPr>
    </w:p>
    <w:p w14:paraId="0C99CA01" w14:textId="77777777" w:rsidR="00720346" w:rsidRPr="008554AB" w:rsidRDefault="00720346" w:rsidP="00720346">
      <w:pPr>
        <w:autoSpaceDN/>
        <w:spacing w:line="360" w:lineRule="auto"/>
        <w:jc w:val="center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</w:pPr>
      <w:r w:rsidRPr="008554AB">
        <w:rPr>
          <w:rFonts w:ascii="Calibri" w:eastAsia="Times New Roman" w:hAnsi="Calibri" w:cs="Times New Roman"/>
          <w:b/>
          <w:kern w:val="0"/>
          <w:sz w:val="22"/>
          <w:szCs w:val="22"/>
          <w:u w:val="single"/>
          <w:lang w:eastAsia="ar-SA" w:bidi="ar-SA"/>
        </w:rPr>
        <w:t xml:space="preserve">FORMULARZ OFERTOWY (ceny)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1"/>
        <w:gridCol w:w="2951"/>
        <w:gridCol w:w="1411"/>
        <w:gridCol w:w="848"/>
        <w:gridCol w:w="1313"/>
        <w:gridCol w:w="1184"/>
        <w:gridCol w:w="2529"/>
      </w:tblGrid>
      <w:tr w:rsidR="00720346" w:rsidRPr="008554AB" w14:paraId="4938128C" w14:textId="77777777" w:rsidTr="00D677A9"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E73147" w14:textId="77777777" w:rsidR="00720346" w:rsidRPr="008554AB" w:rsidRDefault="00720346" w:rsidP="00D677A9">
            <w:pPr>
              <w:suppressLineNumbers/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  <w:t xml:space="preserve">L.p. </w:t>
            </w:r>
          </w:p>
        </w:tc>
        <w:tc>
          <w:tcPr>
            <w:tcW w:w="2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A2B02" w14:textId="77777777" w:rsidR="00720346" w:rsidRPr="008554AB" w:rsidRDefault="00720346" w:rsidP="00D677A9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Przedmiot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zamówienia</w:t>
            </w: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0F119" w14:textId="77777777" w:rsidR="00720346" w:rsidRPr="008554AB" w:rsidRDefault="00720346" w:rsidP="00D677A9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Kod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CPV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E494A" w14:textId="77777777" w:rsidR="00720346" w:rsidRPr="008554AB" w:rsidRDefault="00720346" w:rsidP="00D677A9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J.m.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E6370" w14:textId="77777777" w:rsidR="00720346" w:rsidRPr="008554AB" w:rsidRDefault="00720346" w:rsidP="00D677A9">
            <w:pPr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Ilość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E9AB6F" w14:textId="77777777" w:rsidR="00720346" w:rsidRPr="008554AB" w:rsidRDefault="00720346" w:rsidP="00D677A9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Cena </w:t>
            </w:r>
          </w:p>
          <w:p w14:paraId="5B62A2F4" w14:textId="77777777" w:rsidR="00720346" w:rsidRPr="008554AB" w:rsidRDefault="00720346" w:rsidP="00D677A9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 xml:space="preserve">brutto  </w:t>
            </w:r>
            <w:r w:rsidRPr="008554AB">
              <w:rPr>
                <w:rFonts w:ascii="Times New Roman" w:eastAsia="Mangal" w:hAnsi="Times New Roman" w:cs="Times New Roman"/>
                <w:b/>
                <w:color w:val="000000"/>
                <w:kern w:val="1"/>
                <w:szCs w:val="20"/>
                <w:lang w:bidi="ar-SA"/>
              </w:rPr>
              <w:t>*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125E8D" w14:textId="77777777" w:rsidR="00720346" w:rsidRPr="008554AB" w:rsidRDefault="00720346" w:rsidP="00D677A9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color w:val="000000"/>
                <w:kern w:val="1"/>
                <w:szCs w:val="20"/>
                <w:lang w:eastAsia="ar-SA" w:bidi="ar-SA"/>
              </w:rPr>
              <w:t>Wartość brutto</w:t>
            </w:r>
          </w:p>
          <w:p w14:paraId="45C2475A" w14:textId="77777777" w:rsidR="00720346" w:rsidRPr="008554AB" w:rsidRDefault="00720346" w:rsidP="00D677A9">
            <w:pPr>
              <w:autoSpaceDN/>
              <w:textAlignment w:val="auto"/>
              <w:rPr>
                <w:rFonts w:ascii="Times New Roman" w:eastAsia="Lucida Sans Unicode" w:hAnsi="Times New Roman" w:cs="Times New Roman"/>
                <w:b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Times New Roman" w:hAnsi="Times New Roman" w:cs="Times New Roman"/>
                <w:b/>
                <w:i/>
                <w:color w:val="000000"/>
                <w:kern w:val="1"/>
                <w:szCs w:val="20"/>
                <w:lang w:eastAsia="ar-SA" w:bidi="ar-SA"/>
              </w:rPr>
              <w:t>(ilość x cena brutto)</w:t>
            </w:r>
          </w:p>
        </w:tc>
      </w:tr>
      <w:tr w:rsidR="00720346" w:rsidRPr="008554AB" w14:paraId="575B4D7D" w14:textId="77777777" w:rsidTr="00D677A9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C704F" w14:textId="77777777" w:rsidR="00720346" w:rsidRPr="008554AB" w:rsidRDefault="00720346" w:rsidP="00D677A9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29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D4C4F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Włoszczyzna </w:t>
            </w:r>
          </w:p>
          <w:p w14:paraId="1AC542BA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zg z PN gat/kl. I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D8CC0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15331170-9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2D578C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kg 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47FBB" w14:textId="41304943" w:rsidR="00720346" w:rsidRPr="008554AB" w:rsidRDefault="00A45157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4 760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51C06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B0EC06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720346" w:rsidRPr="008554AB" w14:paraId="2D7686A0" w14:textId="77777777" w:rsidTr="00D677A9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88DCC" w14:textId="77777777" w:rsidR="00720346" w:rsidRPr="008554AB" w:rsidRDefault="00720346" w:rsidP="00D677A9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29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4BFB3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Brokuł </w:t>
            </w:r>
          </w:p>
          <w:p w14:paraId="77DB01C7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zg z PN gat/kl. I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E021A3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15331170-9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724E2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kg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CED48E" w14:textId="17CBE737" w:rsidR="00720346" w:rsidRPr="008554AB" w:rsidRDefault="008554AB" w:rsidP="00402A95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350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D3F59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342B86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720346" w:rsidRPr="008554AB" w14:paraId="2C60F52D" w14:textId="77777777" w:rsidTr="00D677A9">
        <w:trPr>
          <w:trHeight w:val="47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784E3" w14:textId="77777777" w:rsidR="00720346" w:rsidRPr="008554AB" w:rsidRDefault="00720346" w:rsidP="00D677A9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3</w:t>
            </w:r>
          </w:p>
        </w:tc>
        <w:tc>
          <w:tcPr>
            <w:tcW w:w="29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51CD5C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Kalafior </w:t>
            </w:r>
          </w:p>
          <w:p w14:paraId="0940148C" w14:textId="77777777" w:rsidR="00720346" w:rsidRPr="008554AB" w:rsidRDefault="00720346" w:rsidP="00D677A9">
            <w:pPr>
              <w:autoSpaceDN/>
              <w:spacing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zg z PN gat/kl. I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60F554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>15331170-9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099BD" w14:textId="77777777" w:rsidR="00720346" w:rsidRPr="008554AB" w:rsidRDefault="00720346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</w:pPr>
            <w:r w:rsidRPr="008554AB">
              <w:rPr>
                <w:rFonts w:ascii="Times New Roman" w:eastAsia="Times New Roman" w:hAnsi="Times New Roman" w:cs="Times New Roman"/>
                <w:color w:val="000000"/>
                <w:kern w:val="1"/>
                <w:szCs w:val="20"/>
                <w:lang w:eastAsia="ar-SA" w:bidi="ar-SA"/>
              </w:rPr>
              <w:t xml:space="preserve">kg 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6DC2D" w14:textId="03D0B5EA" w:rsidR="00720346" w:rsidRPr="008554AB" w:rsidRDefault="008554AB" w:rsidP="00D677A9">
            <w:pPr>
              <w:autoSpaceDN/>
              <w:spacing w:line="360" w:lineRule="auto"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3</w:t>
            </w:r>
            <w:r w:rsidR="00A45157"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5</w:t>
            </w:r>
            <w:r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  <w:t>0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96F35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6C1B51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 w:val="22"/>
                <w:szCs w:val="22"/>
                <w:lang w:bidi="ar-SA"/>
              </w:rPr>
            </w:pPr>
          </w:p>
        </w:tc>
      </w:tr>
      <w:tr w:rsidR="00720346" w:rsidRPr="008554AB" w14:paraId="13EE8A3F" w14:textId="77777777" w:rsidTr="00D677A9">
        <w:tc>
          <w:tcPr>
            <w:tcW w:w="589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A97D7" w14:textId="77777777" w:rsidR="00720346" w:rsidRPr="008554AB" w:rsidRDefault="00720346" w:rsidP="00D677A9">
            <w:pPr>
              <w:suppressLineNumbers/>
              <w:autoSpaceDN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  <w:t xml:space="preserve">RAZEM 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FDA71" w14:textId="77777777" w:rsidR="00720346" w:rsidRPr="008554AB" w:rsidRDefault="00720346" w:rsidP="00D677A9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BD187" w14:textId="77777777" w:rsidR="00720346" w:rsidRPr="008554AB" w:rsidRDefault="00720346" w:rsidP="00D677A9">
            <w:pPr>
              <w:suppressLineNumbers/>
              <w:autoSpaceDN/>
              <w:jc w:val="center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  <w:r w:rsidRPr="008554AB">
              <w:rPr>
                <w:rFonts w:ascii="Times New Roman" w:eastAsia="Lucida Sans Unicode" w:hAnsi="Times New Roman" w:cs="Times New Roman"/>
                <w:b/>
                <w:bCs/>
                <w:kern w:val="0"/>
                <w:szCs w:val="20"/>
                <w:lang w:bidi="ar-SA"/>
              </w:rPr>
              <w:t>X</w:t>
            </w:r>
          </w:p>
        </w:tc>
        <w:tc>
          <w:tcPr>
            <w:tcW w:w="2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6215E2" w14:textId="77777777" w:rsidR="00720346" w:rsidRPr="008554AB" w:rsidRDefault="00720346" w:rsidP="00D677A9">
            <w:pPr>
              <w:suppressLineNumbers/>
              <w:autoSpaceDN/>
              <w:snapToGrid w:val="0"/>
              <w:textAlignment w:val="auto"/>
              <w:rPr>
                <w:rFonts w:ascii="Times New Roman" w:eastAsia="Lucida Sans Unicode" w:hAnsi="Times New Roman" w:cs="Times New Roman"/>
                <w:kern w:val="0"/>
                <w:szCs w:val="20"/>
                <w:lang w:bidi="ar-SA"/>
              </w:rPr>
            </w:pPr>
          </w:p>
        </w:tc>
      </w:tr>
    </w:tbl>
    <w:p w14:paraId="413A5234" w14:textId="77777777" w:rsidR="00720346" w:rsidRPr="008554AB" w:rsidRDefault="00720346" w:rsidP="00720346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Zaoferowany przedmiot zamówienia  spełnia wymogi określone w szczegółowym opisie przedmiotu zamówienia b</w:t>
      </w:r>
      <w:r w:rsidR="00C2124B"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ędącym załącznikiem  Nr 1 do  S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 xml:space="preserve">WZ. </w:t>
      </w:r>
    </w:p>
    <w:p w14:paraId="75705B05" w14:textId="77777777" w:rsidR="00663DAE" w:rsidRPr="008554AB" w:rsidRDefault="00663DAE" w:rsidP="00720346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</w:pPr>
    </w:p>
    <w:p w14:paraId="7260CF9E" w14:textId="77777777" w:rsidR="00720346" w:rsidRPr="008554AB" w:rsidRDefault="00720346" w:rsidP="00720346">
      <w:pPr>
        <w:autoSpaceDN/>
        <w:snapToGrid w:val="0"/>
        <w:spacing w:line="100" w:lineRule="atLeast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Wartość oferty brutto: </w:t>
      </w:r>
      <w:r w:rsidRPr="008554AB">
        <w:rPr>
          <w:rFonts w:ascii="Times New Roman" w:eastAsia="Times New Roman" w:hAnsi="Times New Roman" w:cs="Times New Roman"/>
          <w:kern w:val="0"/>
          <w:sz w:val="20"/>
          <w:szCs w:val="20"/>
          <w:lang w:eastAsia="ar-SA" w:bidi="ar-SA"/>
        </w:rPr>
        <w:t>.............................................................zł</w:t>
      </w:r>
      <w:r w:rsidRPr="008554A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 w:bidi="ar-SA"/>
        </w:rPr>
        <w:t xml:space="preserve"> </w:t>
      </w:r>
    </w:p>
    <w:p w14:paraId="0709C388" w14:textId="77777777" w:rsidR="00720346" w:rsidRPr="008554AB" w:rsidRDefault="00720346" w:rsidP="00720346">
      <w:pPr>
        <w:widowControl/>
        <w:tabs>
          <w:tab w:val="left" w:pos="0"/>
        </w:tabs>
        <w:autoSpaceDN/>
        <w:spacing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</w:pPr>
      <w:r w:rsidRPr="008554A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 w:bidi="ar-SA"/>
        </w:rPr>
        <w:t xml:space="preserve"> (słownie: ..............................................................................................................................................................................</w:t>
      </w:r>
      <w:r w:rsidRPr="008554AB">
        <w:rPr>
          <w:rFonts w:eastAsia="Times New Roman"/>
        </w:rPr>
        <w:t xml:space="preserve"> złotych</w:t>
      </w:r>
    </w:p>
    <w:p w14:paraId="1C9EF7DF" w14:textId="77777777" w:rsidR="00720346" w:rsidRPr="008554AB" w:rsidRDefault="00720346" w:rsidP="00720346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ar-SA" w:bidi="ar-SA"/>
        </w:rPr>
      </w:pPr>
    </w:p>
    <w:p w14:paraId="1997FA15" w14:textId="77777777" w:rsidR="00720346" w:rsidRPr="008554AB" w:rsidRDefault="00720346" w:rsidP="00720346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  <w:r w:rsidRPr="008554AB"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  <w:t xml:space="preserve">Jednocześnie oświadczam, że:  </w:t>
      </w:r>
    </w:p>
    <w:p w14:paraId="7661C9D2" w14:textId="77777777" w:rsidR="00720346" w:rsidRPr="008554AB" w:rsidRDefault="00720346" w:rsidP="00720346">
      <w:pPr>
        <w:autoSpaceDN/>
        <w:spacing w:line="100" w:lineRule="atLeast"/>
        <w:textAlignment w:val="auto"/>
        <w:rPr>
          <w:rFonts w:ascii="Times New Roman" w:eastAsia="Times New Roman" w:hAnsi="Times New Roman" w:cs="Times New Roman"/>
          <w:b/>
          <w:kern w:val="2"/>
          <w:sz w:val="20"/>
          <w:szCs w:val="20"/>
          <w:u w:val="single"/>
          <w:lang w:eastAsia="ar-SA" w:bidi="ar-SA"/>
        </w:rPr>
      </w:pPr>
    </w:p>
    <w:p w14:paraId="20888776" w14:textId="77777777" w:rsidR="00720346" w:rsidRPr="008554AB" w:rsidRDefault="00720346" w:rsidP="00720346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>1. Zapoznałem się i akceptuję treść specyfikacji istotnych warunków zamówienia wraz z załącznikami;</w:t>
      </w:r>
    </w:p>
    <w:p w14:paraId="30C16B3F" w14:textId="77777777" w:rsidR="00720346" w:rsidRPr="008554AB" w:rsidRDefault="00720346" w:rsidP="00720346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 w:cs="Times New Roman"/>
          <w:kern w:val="2"/>
          <w:sz w:val="20"/>
          <w:szCs w:val="20"/>
          <w:lang w:eastAsia="ar-SA" w:bidi="ar-SA"/>
        </w:rPr>
        <w:t xml:space="preserve">2. Zapoznałem się i akceptuję warunki realizacji zamówienia przedstawione w projekcie umowy; </w:t>
      </w: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 </w:t>
      </w:r>
    </w:p>
    <w:p w14:paraId="073C1E44" w14:textId="765E0569" w:rsidR="00720346" w:rsidRPr="008554AB" w:rsidRDefault="00720346" w:rsidP="00720346">
      <w:pPr>
        <w:autoSpaceDN/>
        <w:spacing w:line="100" w:lineRule="atLeast"/>
        <w:ind w:left="709"/>
        <w:jc w:val="both"/>
        <w:textAlignment w:val="auto"/>
        <w:rPr>
          <w:kern w:val="2"/>
        </w:rPr>
      </w:pPr>
      <w:r w:rsidRPr="008554AB">
        <w:rPr>
          <w:rFonts w:ascii="Times New Roman" w:eastAsia="Times New Roman" w:hAnsi="Times New Roman"/>
          <w:kern w:val="2"/>
          <w:sz w:val="20"/>
          <w:szCs w:val="20"/>
        </w:rPr>
        <w:t xml:space="preserve">3.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Oświadczamy, iż Wykonawca wyraża zgodę na przetwarzanie przez Zamawiającego informacji zawierających dane osobowe oraz, że poinformował pisemnie i uzyskał zgodę każdej osoby, której dane osobowe są podane w ofercie oraz dokumentach 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lastRenderedPageBreak/>
        <w:t>składanych wraz z niniejszą ofertą  lub będą podane w oświadczeniach i dokumentach złożonych przez Wykonawcę w</w:t>
      </w:r>
      <w:r w:rsidR="00322E91" w:rsidRPr="008554AB">
        <w:rPr>
          <w:rFonts w:ascii="Times New Roman" w:eastAsia="Times New Roman" w:hAnsi="Times New Roman" w:cs="Arial"/>
          <w:kern w:val="2"/>
          <w:sz w:val="20"/>
          <w:szCs w:val="20"/>
        </w:rPr>
        <w:t> </w:t>
      </w: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 niniejszym postępowaniu o udzielenie zamówienia.</w:t>
      </w:r>
    </w:p>
    <w:p w14:paraId="2861CA08" w14:textId="100287F5" w:rsidR="00720346" w:rsidRPr="008554AB" w:rsidRDefault="00720346" w:rsidP="00720346">
      <w:pPr>
        <w:autoSpaceDN/>
        <w:spacing w:line="100" w:lineRule="atLeast"/>
        <w:ind w:left="709"/>
        <w:jc w:val="both"/>
        <w:textAlignment w:val="auto"/>
        <w:rPr>
          <w:kern w:val="2"/>
          <w:sz w:val="20"/>
          <w:szCs w:val="20"/>
        </w:rPr>
      </w:pPr>
      <w:r w:rsidRPr="008554AB">
        <w:rPr>
          <w:rFonts w:ascii="Times New Roman" w:eastAsia="Times New Roman" w:hAnsi="Times New Roman" w:cs="Arial"/>
          <w:kern w:val="2"/>
          <w:sz w:val="20"/>
          <w:szCs w:val="20"/>
        </w:rPr>
        <w:t xml:space="preserve">4. 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Oświadczam, że wypełniłem obowiązki informacyjne przewidziane w art. 13 lub art. 14 RODO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  <w:vertAlign w:val="superscript"/>
        </w:rPr>
        <w:t>1)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wobec osób fizycznych, </w:t>
      </w:r>
      <w:r w:rsidRPr="008554AB">
        <w:rPr>
          <w:rFonts w:ascii="Times New Roman" w:hAnsi="Times New Roman" w:cs="Arial"/>
          <w:kern w:val="2"/>
          <w:sz w:val="20"/>
          <w:szCs w:val="20"/>
        </w:rPr>
        <w:t>od których dane osobowe bezpośrednio lub pośrednio pozyskałem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w celu ubiegania się o udzielenie zamówienia publicznego w</w:t>
      </w:r>
      <w:r w:rsidR="00322E91"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> </w:t>
      </w:r>
      <w:r w:rsidRPr="008554AB">
        <w:rPr>
          <w:rFonts w:ascii="Times New Roman" w:hAnsi="Times New Roman" w:cs="Arial"/>
          <w:color w:val="000000"/>
          <w:kern w:val="2"/>
          <w:sz w:val="20"/>
          <w:szCs w:val="20"/>
        </w:rPr>
        <w:t xml:space="preserve"> niniejszym postępowaniu</w:t>
      </w:r>
      <w:r w:rsidRPr="008554AB">
        <w:rPr>
          <w:rFonts w:ascii="Times New Roman" w:hAnsi="Times New Roman" w:cs="Arial"/>
          <w:kern w:val="2"/>
          <w:sz w:val="20"/>
          <w:szCs w:val="20"/>
        </w:rPr>
        <w:t>.*</w:t>
      </w:r>
    </w:p>
    <w:p w14:paraId="4A9058A4" w14:textId="7A870094" w:rsidR="00720346" w:rsidRPr="008554AB" w:rsidRDefault="00720346" w:rsidP="00720346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22"/>
          <w:szCs w:val="22"/>
          <w:vertAlign w:val="superscript"/>
        </w:rPr>
        <w:t xml:space="preserve">1) </w:t>
      </w:r>
      <w:r w:rsidRPr="008554AB">
        <w:rPr>
          <w:rFonts w:ascii="Arial" w:hAnsi="Arial" w:cs="Arial"/>
          <w:kern w:val="2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</w:t>
      </w:r>
      <w:r w:rsidR="00322E91" w:rsidRPr="008554AB">
        <w:rPr>
          <w:rFonts w:ascii="Arial" w:hAnsi="Arial" w:cs="Arial"/>
          <w:kern w:val="2"/>
          <w:sz w:val="16"/>
          <w:szCs w:val="16"/>
        </w:rPr>
        <w:t xml:space="preserve"> </w:t>
      </w:r>
      <w:r w:rsidRPr="008554AB">
        <w:rPr>
          <w:rFonts w:ascii="Arial" w:hAnsi="Arial" w:cs="Arial"/>
          <w:kern w:val="2"/>
          <w:sz w:val="16"/>
          <w:szCs w:val="16"/>
        </w:rPr>
        <w:t>rozporządzenie o ochronie danych) (Dz. Urz. UE L 119 z 04.05.2016, str. 1).</w:t>
      </w:r>
    </w:p>
    <w:p w14:paraId="1EA56D36" w14:textId="77777777" w:rsidR="00720346" w:rsidRPr="008554AB" w:rsidRDefault="00720346" w:rsidP="00720346">
      <w:pPr>
        <w:autoSpaceDN/>
        <w:spacing w:line="100" w:lineRule="atLeast"/>
        <w:ind w:left="709"/>
        <w:textAlignment w:val="auto"/>
        <w:rPr>
          <w:kern w:val="2"/>
        </w:rPr>
      </w:pPr>
      <w:r w:rsidRPr="008554AB">
        <w:rPr>
          <w:rFonts w:ascii="Arial" w:hAnsi="Arial" w:cs="Arial"/>
          <w:color w:val="000000"/>
          <w:kern w:val="2"/>
          <w:sz w:val="16"/>
          <w:szCs w:val="16"/>
        </w:rPr>
        <w:t xml:space="preserve">* W przypadku gdy wykonawca </w:t>
      </w:r>
      <w:r w:rsidRPr="008554AB">
        <w:rPr>
          <w:rFonts w:ascii="Arial" w:hAnsi="Arial" w:cs="Arial"/>
          <w:kern w:val="2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5B7E18" w14:textId="77777777" w:rsidR="00720346" w:rsidRPr="008554AB" w:rsidRDefault="00720346" w:rsidP="00720346">
      <w:pPr>
        <w:autoSpaceDN/>
        <w:spacing w:line="100" w:lineRule="atLeast"/>
        <w:ind w:left="1440"/>
        <w:textAlignment w:val="auto"/>
        <w:rPr>
          <w:kern w:val="2"/>
        </w:rPr>
      </w:pPr>
      <w:r w:rsidRPr="008554AB">
        <w:rPr>
          <w:rFonts w:eastAsia="Times New Roman"/>
          <w:kern w:val="2"/>
          <w:sz w:val="20"/>
          <w:szCs w:val="20"/>
        </w:rPr>
        <w:t xml:space="preserve">                                                                                </w:t>
      </w:r>
    </w:p>
    <w:p w14:paraId="10013185" w14:textId="77777777" w:rsidR="00720346" w:rsidRPr="008554AB" w:rsidRDefault="00720346" w:rsidP="00720346">
      <w:pPr>
        <w:tabs>
          <w:tab w:val="left" w:pos="426"/>
        </w:tabs>
        <w:autoSpaceDN/>
        <w:spacing w:before="120" w:line="276" w:lineRule="auto"/>
        <w:contextualSpacing/>
        <w:jc w:val="both"/>
        <w:rPr>
          <w:rFonts w:ascii="Times New Roman" w:hAnsi="Times New Roman" w:cs="Times New Roman"/>
          <w:kern w:val="2"/>
          <w:sz w:val="20"/>
          <w:szCs w:val="20"/>
        </w:rPr>
      </w:pP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 xml:space="preserve">Zgodnie z zaleceniem Komisji Europejskiej z dnia 6 maja 2003 r. dotyczącym definicji przedsiębiorstw mikro, małych i średnich jesteśmy </w:t>
      </w:r>
      <w:r w:rsidRPr="008554A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hi-IN"/>
        </w:rPr>
        <w:t>(należy zaznaczyć znakiem X)</w:t>
      </w:r>
      <w:r w:rsidRPr="008554AB">
        <w:rPr>
          <w:rFonts w:ascii="Times New Roman" w:eastAsia="Calibri" w:hAnsi="Times New Roman" w:cs="Times New Roman"/>
          <w:b/>
          <w:bCs/>
          <w:kern w:val="2"/>
          <w:sz w:val="20"/>
          <w:szCs w:val="20"/>
          <w:lang w:eastAsia="en-US"/>
        </w:rPr>
        <w:t>:</w:t>
      </w:r>
    </w:p>
    <w:p w14:paraId="18D563C8" w14:textId="77777777" w:rsidR="00720346" w:rsidRPr="008554AB" w:rsidRDefault="00720346" w:rsidP="00720346">
      <w:pPr>
        <w:tabs>
          <w:tab w:val="left" w:pos="426"/>
        </w:tabs>
        <w:autoSpaceDN/>
        <w:spacing w:before="120" w:line="276" w:lineRule="auto"/>
        <w:ind w:left="720"/>
        <w:contextualSpacing/>
        <w:jc w:val="both"/>
        <w:rPr>
          <w:rFonts w:ascii="Times New Roman" w:eastAsia="Arial" w:hAnsi="Times New Roman" w:cs="Times New Roman"/>
          <w:b/>
          <w:bCs/>
          <w:kern w:val="2"/>
          <w:sz w:val="20"/>
          <w:szCs w:val="20"/>
          <w:u w:val="single"/>
          <w:lang w:eastAsia="hi-IN"/>
        </w:rPr>
      </w:pPr>
    </w:p>
    <w:tbl>
      <w:tblPr>
        <w:tblW w:w="0" w:type="auto"/>
        <w:tblInd w:w="4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3399"/>
        <w:gridCol w:w="512"/>
      </w:tblGrid>
      <w:tr w:rsidR="00720346" w:rsidRPr="008554AB" w14:paraId="3EABC430" w14:textId="77777777" w:rsidTr="00D677A9">
        <w:tc>
          <w:tcPr>
            <w:tcW w:w="570" w:type="dxa"/>
            <w:shd w:val="clear" w:color="auto" w:fill="auto"/>
          </w:tcPr>
          <w:p w14:paraId="4D61A66E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363A9B56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średnim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5EFC3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720346" w:rsidRPr="008554AB" w14:paraId="26110F16" w14:textId="77777777" w:rsidTr="00D677A9">
        <w:tc>
          <w:tcPr>
            <w:tcW w:w="570" w:type="dxa"/>
            <w:shd w:val="clear" w:color="auto" w:fill="auto"/>
          </w:tcPr>
          <w:p w14:paraId="5E922FB1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293C7ED5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małym 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DA6994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  <w:tr w:rsidR="00720346" w:rsidRPr="008554AB" w14:paraId="52A37ECD" w14:textId="77777777" w:rsidTr="00D677A9">
        <w:tc>
          <w:tcPr>
            <w:tcW w:w="570" w:type="dxa"/>
            <w:shd w:val="clear" w:color="auto" w:fill="auto"/>
          </w:tcPr>
          <w:p w14:paraId="777C7AEF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3399" w:type="dxa"/>
            <w:tcBorders>
              <w:right w:val="single" w:sz="4" w:space="0" w:color="00000A"/>
            </w:tcBorders>
            <w:shd w:val="clear" w:color="auto" w:fill="auto"/>
          </w:tcPr>
          <w:p w14:paraId="7D8508A6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8554AB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mikroprzedsiębiorstwem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A9C2CF" w14:textId="77777777" w:rsidR="00720346" w:rsidRPr="008554AB" w:rsidRDefault="00720346" w:rsidP="00D677A9">
            <w:pPr>
              <w:autoSpaceDN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5446533" w14:textId="77777777" w:rsidR="00720346" w:rsidRPr="008554AB" w:rsidRDefault="00720346" w:rsidP="00720346">
      <w:pPr>
        <w:tabs>
          <w:tab w:val="left" w:pos="-1"/>
        </w:tabs>
        <w:autoSpaceDN/>
        <w:ind w:left="-15"/>
        <w:rPr>
          <w:rFonts w:ascii="Times New Roman" w:eastAsia="Calibri" w:hAnsi="Times New Roman" w:cs="Times New Roman"/>
          <w:i/>
          <w:kern w:val="2"/>
          <w:sz w:val="20"/>
          <w:szCs w:val="20"/>
          <w:u w:val="single"/>
          <w:lang w:eastAsia="hi-IN"/>
        </w:rPr>
      </w:pPr>
    </w:p>
    <w:p w14:paraId="0BEB307E" w14:textId="77777777" w:rsidR="00720346" w:rsidRPr="008554AB" w:rsidRDefault="00720346" w:rsidP="00720346">
      <w:pPr>
        <w:tabs>
          <w:tab w:val="left" w:pos="-1"/>
        </w:tabs>
        <w:autoSpaceDN/>
        <w:ind w:left="-15"/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</w:pPr>
    </w:p>
    <w:p w14:paraId="58B018E1" w14:textId="77777777" w:rsidR="00720346" w:rsidRPr="008554AB" w:rsidRDefault="00720346" w:rsidP="00720346">
      <w:pPr>
        <w:tabs>
          <w:tab w:val="left" w:pos="-1"/>
        </w:tabs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i/>
          <w:kern w:val="2"/>
          <w:sz w:val="16"/>
          <w:szCs w:val="16"/>
          <w:u w:val="single"/>
          <w:lang w:eastAsia="hi-IN"/>
        </w:rPr>
        <w:t>DEFINICJA:</w:t>
      </w:r>
    </w:p>
    <w:p w14:paraId="76B75809" w14:textId="77777777" w:rsidR="00720346" w:rsidRPr="008554AB" w:rsidRDefault="00720346" w:rsidP="00720346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>Mikroprzedsiębiorstwo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: przedsiębiorstwo, które zatrudnia mniej niż 10 osób i którego roczny obrót lub roczna suma bilansowa nie przekracza 2 milionów euro;</w:t>
      </w:r>
    </w:p>
    <w:p w14:paraId="72B94B7A" w14:textId="77777777" w:rsidR="00720346" w:rsidRPr="008554AB" w:rsidRDefault="00720346" w:rsidP="00720346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Małe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zatrudnia mniej niż 50 osób i którego roczny obrót lub roczna suma bilansowa nie przekracza 10 milionów euro;</w:t>
      </w:r>
    </w:p>
    <w:p w14:paraId="49916B0D" w14:textId="77777777" w:rsidR="00720346" w:rsidRPr="008554AB" w:rsidRDefault="00720346" w:rsidP="00720346">
      <w:pPr>
        <w:autoSpaceDE w:val="0"/>
        <w:autoSpaceDN/>
        <w:ind w:left="-15"/>
        <w:rPr>
          <w:rFonts w:ascii="Times New Roman" w:eastAsia="Lucida Sans Unicode" w:hAnsi="Times New Roman" w:cs="Times New Roman"/>
          <w:kern w:val="2"/>
          <w:szCs w:val="20"/>
          <w:lang w:bidi="ar-SA"/>
        </w:rPr>
      </w:pPr>
      <w:r w:rsidRPr="008554AB">
        <w:rPr>
          <w:rFonts w:ascii="Arimo" w:eastAsia="Calibri" w:hAnsi="Arimo" w:cs="Arimo"/>
          <w:b/>
          <w:bCs/>
          <w:i/>
          <w:kern w:val="2"/>
          <w:sz w:val="16"/>
          <w:szCs w:val="16"/>
          <w:lang w:eastAsia="hi-IN"/>
        </w:rPr>
        <w:t xml:space="preserve">Średnie przedsiębiorstwo: </w:t>
      </w:r>
      <w:r w:rsidRPr="008554AB">
        <w:rPr>
          <w:rFonts w:ascii="Arimo" w:eastAsia="Calibri" w:hAnsi="Arimo" w:cs="Arimo"/>
          <w:i/>
          <w:kern w:val="2"/>
          <w:sz w:val="16"/>
          <w:szCs w:val="16"/>
          <w:lang w:eastAsia="hi-IN"/>
        </w:rPr>
        <w:t>przedsiębiorstwo, które nie jest mikroprzedsiębiorstwem ani małym przedsiębiorstwem i które zatrudnia mniej niż 250 osób i których roczny obrót nie przekracza 50 milionów euro lub roczna suma bilansowa nie przekracza 43 milionów euro.</w:t>
      </w:r>
    </w:p>
    <w:p w14:paraId="6AC4A291" w14:textId="77777777" w:rsidR="00720346" w:rsidRPr="008554AB" w:rsidRDefault="00720346" w:rsidP="00720346">
      <w:pPr>
        <w:pStyle w:val="Standard"/>
        <w:spacing w:line="360" w:lineRule="auto"/>
        <w:jc w:val="right"/>
        <w:rPr>
          <w:rFonts w:ascii="Arial" w:eastAsia="Arial" w:hAnsi="Arial" w:cs="Arial"/>
          <w:b/>
          <w:color w:val="000000"/>
          <w:lang w:eastAsia="ar-SA"/>
        </w:rPr>
      </w:pPr>
    </w:p>
    <w:p w14:paraId="149D9482" w14:textId="77777777" w:rsidR="00720346" w:rsidRPr="008554AB" w:rsidRDefault="00720346" w:rsidP="00720346">
      <w:pPr>
        <w:pStyle w:val="Standard"/>
        <w:spacing w:line="100" w:lineRule="atLeast"/>
        <w:rPr>
          <w:rFonts w:cs="Tahoma"/>
          <w:sz w:val="22"/>
          <w:szCs w:val="22"/>
        </w:rPr>
      </w:pPr>
    </w:p>
    <w:p w14:paraId="7C56EE0E" w14:textId="77777777" w:rsidR="00720346" w:rsidRPr="00E6552A" w:rsidRDefault="00720346" w:rsidP="00720346">
      <w:pPr>
        <w:jc w:val="center"/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</w:pPr>
      <w:r w:rsidRPr="008554AB">
        <w:rPr>
          <w:rFonts w:ascii="Calibri" w:hAnsi="Calibri" w:cs="Tahoma"/>
          <w:b/>
          <w:iCs/>
          <w:color w:val="FF0000"/>
          <w:sz w:val="22"/>
          <w:szCs w:val="22"/>
          <w:lang w:eastAsia="pl-PL"/>
        </w:rPr>
        <w:t xml:space="preserve">Dokument </w:t>
      </w:r>
      <w:r w:rsidRPr="008554AB">
        <w:rPr>
          <w:rFonts w:ascii="Calibri" w:hAnsi="Calibri" w:cs="Tahoma"/>
          <w:b/>
          <w:iCs/>
          <w:color w:val="FF0000"/>
          <w:sz w:val="22"/>
          <w:szCs w:val="22"/>
        </w:rPr>
        <w:t>przekazuje się w postaci elektronicznej i opatruje się kwalifikowanym podpisem elektronicznym, podpisem zaufanym lub podpisem osobistym.</w:t>
      </w:r>
    </w:p>
    <w:p w14:paraId="2DF77D15" w14:textId="77777777" w:rsidR="00720346" w:rsidRPr="00E6552A" w:rsidRDefault="00720346" w:rsidP="00720346">
      <w:pPr>
        <w:autoSpaceDN/>
        <w:spacing w:line="360" w:lineRule="auto"/>
        <w:textAlignment w:val="auto"/>
        <w:rPr>
          <w:rFonts w:ascii="Arial" w:eastAsia="Arial" w:hAnsi="Arial" w:cs="Arial"/>
          <w:b/>
          <w:color w:val="000000"/>
          <w:szCs w:val="20"/>
          <w:lang w:eastAsia="ar-SA" w:bidi="ar-SA"/>
        </w:rPr>
      </w:pPr>
    </w:p>
    <w:p w14:paraId="0A865AFC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5F5D2C8B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1482B6C7" w14:textId="77777777" w:rsidR="00720346" w:rsidRDefault="00720346" w:rsidP="00720346">
      <w:pPr>
        <w:pStyle w:val="Textbody"/>
      </w:pPr>
    </w:p>
    <w:p w14:paraId="75AAA171" w14:textId="77777777" w:rsidR="00720346" w:rsidRPr="00743398" w:rsidRDefault="00720346" w:rsidP="00720346">
      <w:pPr>
        <w:pStyle w:val="Textbody"/>
      </w:pPr>
    </w:p>
    <w:p w14:paraId="2E007240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622BC103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43988008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4C749AFB" w14:textId="77777777" w:rsidR="00720346" w:rsidRDefault="00720346" w:rsidP="00720346">
      <w:pPr>
        <w:pStyle w:val="Nagwek"/>
        <w:spacing w:before="0" w:after="0" w:line="276" w:lineRule="auto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306A747D" w14:textId="77777777" w:rsidR="00720346" w:rsidRPr="00743398" w:rsidRDefault="00720346" w:rsidP="00720346">
      <w:pPr>
        <w:pStyle w:val="Textbody"/>
      </w:pPr>
    </w:p>
    <w:p w14:paraId="7F03A910" w14:textId="77777777" w:rsidR="00720346" w:rsidRDefault="00720346" w:rsidP="00743398">
      <w:pPr>
        <w:pStyle w:val="Textbody"/>
      </w:pPr>
    </w:p>
    <w:sectPr w:rsidR="00720346" w:rsidSect="00CD1409">
      <w:headerReference w:type="even" r:id="rId8"/>
      <w:headerReference w:type="default" r:id="rId9"/>
      <w:type w:val="continuous"/>
      <w:pgSz w:w="11906" w:h="16838"/>
      <w:pgMar w:top="993" w:right="493" w:bottom="776" w:left="510" w:header="51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14419" w14:textId="77777777" w:rsidR="00706E85" w:rsidRDefault="00706E85">
      <w:r>
        <w:separator/>
      </w:r>
    </w:p>
  </w:endnote>
  <w:endnote w:type="continuationSeparator" w:id="0">
    <w:p w14:paraId="17ED532B" w14:textId="77777777" w:rsidR="00706E85" w:rsidRDefault="0070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">
    <w:panose1 w:val="00000000000000000000"/>
    <w:charset w:val="00"/>
    <w:family w:val="roman"/>
    <w:notTrueType/>
    <w:pitch w:val="default"/>
  </w:font>
  <w:font w:name="Arimo, Ari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, 'Arial Unicode MS'">
    <w:altName w:val="Times New Roman"/>
    <w:charset w:val="00"/>
    <w:family w:val="auto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, 'Arial Unicode MS'"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18DD9" w14:textId="77777777" w:rsidR="00706E85" w:rsidRDefault="00706E85">
      <w:r>
        <w:rPr>
          <w:color w:val="000000"/>
        </w:rPr>
        <w:separator/>
      </w:r>
    </w:p>
  </w:footnote>
  <w:footnote w:type="continuationSeparator" w:id="0">
    <w:p w14:paraId="5366A4D1" w14:textId="77777777" w:rsidR="00706E85" w:rsidRDefault="00706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8B85B" w14:textId="1EE0E126" w:rsidR="00652093" w:rsidRDefault="00652093" w:rsidP="00633642">
    <w:pPr>
      <w:pStyle w:val="Standard"/>
      <w:tabs>
        <w:tab w:val="left" w:pos="782"/>
        <w:tab w:val="right" w:pos="10903"/>
      </w:tabs>
    </w:pPr>
    <w:r>
      <w:rPr>
        <w:rFonts w:cs="Tahoma"/>
      </w:rPr>
      <w:tab/>
    </w:r>
    <w:r w:rsidR="00F13BD6" w:rsidRPr="00C96537">
      <w:rPr>
        <w:rFonts w:ascii="Calibri" w:hAnsi="Calibri" w:cs="Calibri"/>
        <w:noProof/>
        <w:sz w:val="22"/>
        <w:szCs w:val="22"/>
      </w:rPr>
      <w:drawing>
        <wp:inline distT="0" distB="0" distL="0" distR="0" wp14:anchorId="007A9F84" wp14:editId="2479C842">
          <wp:extent cx="1256030" cy="50101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</w:rPr>
      <w:tab/>
      <w:t>Oznaczenie</w:t>
    </w:r>
    <w:r>
      <w:rPr>
        <w:rFonts w:eastAsia="Times New Roman"/>
      </w:rPr>
      <w:t xml:space="preserve"> </w:t>
    </w:r>
    <w:r>
      <w:t>sprawy</w:t>
    </w:r>
    <w:r>
      <w:rPr>
        <w:rFonts w:eastAsia="Times New Roman"/>
      </w:rPr>
      <w:t xml:space="preserve"> </w:t>
    </w:r>
    <w:r w:rsidR="00100CF9">
      <w:rPr>
        <w:rFonts w:eastAsia="Times New Roman"/>
        <w:color w:val="000000"/>
      </w:rPr>
      <w:t>DKw.2232.</w:t>
    </w:r>
    <w:r w:rsidR="00A45157">
      <w:rPr>
        <w:rFonts w:eastAsia="Times New Roman"/>
        <w:color w:val="000000"/>
      </w:rPr>
      <w:t>11</w:t>
    </w:r>
    <w:r w:rsidR="0009421C">
      <w:rPr>
        <w:rFonts w:eastAsia="Times New Roman"/>
        <w:color w:val="000000"/>
      </w:rPr>
      <w:t>.202</w:t>
    </w:r>
    <w:r w:rsidR="00322E91">
      <w:rPr>
        <w:rFonts w:eastAsia="Times New Roman"/>
        <w:color w:val="00000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6396" w14:textId="2B867EC4" w:rsidR="00652093" w:rsidRDefault="00652093" w:rsidP="001727E1">
    <w:pPr>
      <w:pStyle w:val="Standard"/>
      <w:tabs>
        <w:tab w:val="left" w:pos="454"/>
        <w:tab w:val="right" w:pos="10905"/>
      </w:tabs>
    </w:pPr>
    <w:r>
      <w:rPr>
        <w:rFonts w:cs="Tahoma"/>
      </w:rPr>
      <w:tab/>
    </w:r>
    <w:r w:rsidR="00F13BD6" w:rsidRPr="00C96537">
      <w:rPr>
        <w:rFonts w:ascii="Calibri" w:hAnsi="Calibri" w:cs="Calibri"/>
        <w:noProof/>
        <w:sz w:val="22"/>
        <w:szCs w:val="22"/>
      </w:rPr>
      <w:drawing>
        <wp:inline distT="0" distB="0" distL="0" distR="0" wp14:anchorId="78DAE470" wp14:editId="19F8A280">
          <wp:extent cx="1256030" cy="5010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</w:rPr>
      <w:tab/>
      <w:t>Oznaczenie</w:t>
    </w:r>
    <w:r>
      <w:rPr>
        <w:rFonts w:eastAsia="Times New Roman"/>
      </w:rPr>
      <w:t xml:space="preserve"> </w:t>
    </w:r>
    <w:r>
      <w:t>sprawy</w:t>
    </w:r>
    <w:r>
      <w:rPr>
        <w:rFonts w:eastAsia="Times New Roman"/>
      </w:rPr>
      <w:t xml:space="preserve"> </w:t>
    </w:r>
    <w:r w:rsidR="00EE7818">
      <w:rPr>
        <w:rFonts w:eastAsia="Times New Roman"/>
        <w:color w:val="000000"/>
      </w:rPr>
      <w:t>DKw.2232.</w:t>
    </w:r>
    <w:r w:rsidR="00A45157">
      <w:rPr>
        <w:rFonts w:eastAsia="Times New Roman"/>
        <w:color w:val="000000"/>
      </w:rPr>
      <w:t>11</w:t>
    </w:r>
    <w:r w:rsidR="00CC2B6B">
      <w:rPr>
        <w:rFonts w:eastAsia="Times New Roman"/>
        <w:color w:val="000000"/>
      </w:rPr>
      <w:t>.202</w:t>
    </w:r>
    <w:r w:rsidR="00322E91">
      <w:rPr>
        <w:rFonts w:eastAsia="Times New Roman"/>
        <w:color w:val="00000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  <w:b w:val="0"/>
        <w:bCs w:val="0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9"/>
        </w:tabs>
        <w:ind w:left="778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98"/>
        </w:tabs>
        <w:ind w:left="1498" w:hanging="360"/>
      </w:pPr>
    </w:lvl>
    <w:lvl w:ilvl="2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7D6346"/>
    <w:multiLevelType w:val="multilevel"/>
    <w:tmpl w:val="8A267824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  <w:b w:val="0"/>
        <w:bCs w:val="0"/>
      </w:rPr>
    </w:lvl>
  </w:abstractNum>
  <w:abstractNum w:abstractNumId="15" w15:restartNumberingAfterBreak="0">
    <w:nsid w:val="0141461A"/>
    <w:multiLevelType w:val="multilevel"/>
    <w:tmpl w:val="383CE7B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02C14C53"/>
    <w:multiLevelType w:val="multilevel"/>
    <w:tmpl w:val="99865330"/>
    <w:styleLink w:val="WW8Num43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7" w15:restartNumberingAfterBreak="0">
    <w:nsid w:val="05E02311"/>
    <w:multiLevelType w:val="multilevel"/>
    <w:tmpl w:val="E31076E6"/>
    <w:styleLink w:val="WW8Num15"/>
    <w:lvl w:ilvl="0">
      <w:start w:val="1"/>
      <w:numFmt w:val="decimal"/>
      <w:lvlText w:val="%1."/>
      <w:lvlJc w:val="left"/>
      <w:pPr>
        <w:ind w:left="1264" w:hanging="360"/>
      </w:pPr>
      <w:rPr>
        <w:rFonts w:eastAsia="Times New Roman"/>
        <w:b w:val="0"/>
        <w:bCs w:val="0"/>
        <w:szCs w:val="24"/>
      </w:rPr>
    </w:lvl>
    <w:lvl w:ilvl="1">
      <w:start w:val="1"/>
      <w:numFmt w:val="decimal"/>
      <w:lvlText w:val="%2."/>
      <w:lvlJc w:val="left"/>
      <w:pPr>
        <w:ind w:left="1624" w:hanging="360"/>
      </w:pPr>
      <w:rPr>
        <w:rFonts w:eastAsia="Times New Roman"/>
        <w:b w:val="0"/>
        <w:bCs w:val="0"/>
        <w:szCs w:val="24"/>
      </w:rPr>
    </w:lvl>
    <w:lvl w:ilvl="2">
      <w:start w:val="1"/>
      <w:numFmt w:val="decimal"/>
      <w:lvlText w:val="%3."/>
      <w:lvlJc w:val="left"/>
      <w:pPr>
        <w:ind w:left="1984" w:hanging="360"/>
      </w:pPr>
      <w:rPr>
        <w:rFonts w:eastAsia="Times New Roman"/>
        <w:b w:val="0"/>
        <w:bCs w:val="0"/>
        <w:szCs w:val="24"/>
      </w:rPr>
    </w:lvl>
    <w:lvl w:ilvl="3">
      <w:start w:val="1"/>
      <w:numFmt w:val="decimal"/>
      <w:lvlText w:val="%4."/>
      <w:lvlJc w:val="left"/>
      <w:pPr>
        <w:ind w:left="2344" w:hanging="360"/>
      </w:pPr>
      <w:rPr>
        <w:rFonts w:eastAsia="Times New Roman"/>
        <w:b w:val="0"/>
        <w:bCs w:val="0"/>
        <w:szCs w:val="24"/>
      </w:rPr>
    </w:lvl>
    <w:lvl w:ilvl="4">
      <w:start w:val="1"/>
      <w:numFmt w:val="decimal"/>
      <w:lvlText w:val="%5."/>
      <w:lvlJc w:val="left"/>
      <w:pPr>
        <w:ind w:left="2704" w:hanging="360"/>
      </w:pPr>
      <w:rPr>
        <w:rFonts w:eastAsia="Times New Roman"/>
        <w:b w:val="0"/>
        <w:bCs w:val="0"/>
        <w:szCs w:val="24"/>
      </w:rPr>
    </w:lvl>
    <w:lvl w:ilvl="5">
      <w:start w:val="1"/>
      <w:numFmt w:val="decimal"/>
      <w:lvlText w:val="%6."/>
      <w:lvlJc w:val="left"/>
      <w:pPr>
        <w:ind w:left="3064" w:hanging="360"/>
      </w:pPr>
      <w:rPr>
        <w:rFonts w:eastAsia="Times New Roman"/>
        <w:b w:val="0"/>
        <w:bCs w:val="0"/>
        <w:szCs w:val="24"/>
      </w:rPr>
    </w:lvl>
    <w:lvl w:ilvl="6">
      <w:start w:val="1"/>
      <w:numFmt w:val="decimal"/>
      <w:lvlText w:val="%7."/>
      <w:lvlJc w:val="left"/>
      <w:pPr>
        <w:ind w:left="3424" w:hanging="360"/>
      </w:pPr>
      <w:rPr>
        <w:rFonts w:eastAsia="Times New Roman"/>
        <w:b w:val="0"/>
        <w:bCs w:val="0"/>
        <w:szCs w:val="24"/>
      </w:rPr>
    </w:lvl>
    <w:lvl w:ilvl="7">
      <w:start w:val="1"/>
      <w:numFmt w:val="decimal"/>
      <w:lvlText w:val="%8."/>
      <w:lvlJc w:val="left"/>
      <w:pPr>
        <w:ind w:left="3784" w:hanging="360"/>
      </w:pPr>
      <w:rPr>
        <w:rFonts w:eastAsia="Times New Roman"/>
        <w:b w:val="0"/>
        <w:bCs w:val="0"/>
        <w:szCs w:val="24"/>
      </w:rPr>
    </w:lvl>
    <w:lvl w:ilvl="8">
      <w:start w:val="1"/>
      <w:numFmt w:val="decimal"/>
      <w:lvlText w:val="%9."/>
      <w:lvlJc w:val="left"/>
      <w:pPr>
        <w:ind w:left="4144" w:hanging="360"/>
      </w:pPr>
      <w:rPr>
        <w:rFonts w:eastAsia="Times New Roman"/>
        <w:b w:val="0"/>
        <w:bCs w:val="0"/>
        <w:szCs w:val="24"/>
      </w:rPr>
    </w:lvl>
  </w:abstractNum>
  <w:abstractNum w:abstractNumId="18" w15:restartNumberingAfterBreak="0">
    <w:nsid w:val="08293CD3"/>
    <w:multiLevelType w:val="multilevel"/>
    <w:tmpl w:val="66BA6F82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rFonts w:eastAsia="Lucida Sans Unicod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F83074"/>
    <w:multiLevelType w:val="hybridMultilevel"/>
    <w:tmpl w:val="E3FE1D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867837"/>
    <w:multiLevelType w:val="multilevel"/>
    <w:tmpl w:val="6F6C1F86"/>
    <w:styleLink w:val="WW8Num210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rPr>
        <w:rFonts w:eastAsia="Times New Roman"/>
        <w:sz w:val="16"/>
        <w:szCs w:val="16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1" w15:restartNumberingAfterBreak="0">
    <w:nsid w:val="0BF56E02"/>
    <w:multiLevelType w:val="multilevel"/>
    <w:tmpl w:val="252A11CC"/>
    <w:styleLink w:val="WW8Num11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decimal"/>
      <w:lvlText w:val="%1.%2.%3."/>
      <w:lvlJc w:val="left"/>
      <w:pPr>
        <w:ind w:left="2226" w:hanging="36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decimal"/>
      <w:lvlText w:val="%1.%2.%3.%4.%5."/>
      <w:lvlJc w:val="left"/>
      <w:pPr>
        <w:ind w:left="3666" w:hanging="360"/>
      </w:pPr>
    </w:lvl>
    <w:lvl w:ilvl="5">
      <w:start w:val="1"/>
      <w:numFmt w:val="decimal"/>
      <w:lvlText w:val="%1.%2.%3.%4.%5.%6."/>
      <w:lvlJc w:val="left"/>
      <w:pPr>
        <w:ind w:left="4386" w:hanging="36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decimal"/>
      <w:lvlText w:val="%1.%2.%3.%4.%5.%6.%7.%8."/>
      <w:lvlJc w:val="left"/>
      <w:pPr>
        <w:ind w:left="5826" w:hanging="360"/>
      </w:pPr>
    </w:lvl>
    <w:lvl w:ilvl="8">
      <w:start w:val="1"/>
      <w:numFmt w:val="decimal"/>
      <w:lvlText w:val="%1.%2.%3.%4.%5.%6.%7.%8.%9."/>
      <w:lvlJc w:val="left"/>
      <w:pPr>
        <w:ind w:left="6546" w:hanging="360"/>
      </w:pPr>
    </w:lvl>
  </w:abstractNum>
  <w:abstractNum w:abstractNumId="22" w15:restartNumberingAfterBreak="0">
    <w:nsid w:val="0EB43A78"/>
    <w:multiLevelType w:val="multilevel"/>
    <w:tmpl w:val="93A6E946"/>
    <w:styleLink w:val="WW8Num28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23" w15:restartNumberingAfterBreak="0">
    <w:nsid w:val="115061E2"/>
    <w:multiLevelType w:val="multilevel"/>
    <w:tmpl w:val="BA62BCD0"/>
    <w:styleLink w:val="WW8Num2"/>
    <w:lvl w:ilvl="0">
      <w:start w:val="1"/>
      <w:numFmt w:val="none"/>
      <w:suff w:val="nothing"/>
      <w:lvlText w:val="%1"/>
      <w:lvlJc w:val="left"/>
      <w:rPr>
        <w:rFonts w:ascii="Arimo, Arial" w:hAnsi="Arimo, Arial" w:cs="Arimo, Arial"/>
        <w:sz w:val="22"/>
        <w:szCs w:val="22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4" w15:restartNumberingAfterBreak="0">
    <w:nsid w:val="121325E8"/>
    <w:multiLevelType w:val="multilevel"/>
    <w:tmpl w:val="003EB8D4"/>
    <w:styleLink w:val="WW8Num1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52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88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60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960" w:hanging="360"/>
      </w:pPr>
      <w:rPr>
        <w:rFonts w:cs="Times New Roman"/>
        <w:b w:val="0"/>
        <w:bCs w:val="0"/>
      </w:rPr>
    </w:lvl>
  </w:abstractNum>
  <w:abstractNum w:abstractNumId="25" w15:restartNumberingAfterBreak="0">
    <w:nsid w:val="137C2A83"/>
    <w:multiLevelType w:val="multilevel"/>
    <w:tmpl w:val="43906B10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16531CB8"/>
    <w:multiLevelType w:val="multilevel"/>
    <w:tmpl w:val="06F401BE"/>
    <w:styleLink w:val="WW8Num27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27" w15:restartNumberingAfterBreak="0">
    <w:nsid w:val="17275D03"/>
    <w:multiLevelType w:val="multilevel"/>
    <w:tmpl w:val="0980D6FA"/>
    <w:styleLink w:val="WW8Num33"/>
    <w:lvl w:ilvl="0">
      <w:numFmt w:val="bullet"/>
      <w:lvlText w:val="•"/>
      <w:lvlJc w:val="left"/>
      <w:pPr>
        <w:ind w:left="720" w:hanging="360"/>
      </w:pPr>
      <w:rPr>
        <w:rFonts w:ascii="StarSymbol," w:eastAsia="StarSymbol," w:hAnsi="StarSymbol," w:cs="StarSymbol,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" w:eastAsia="StarSymbol," w:hAnsi="StarSymbol," w:cs="StarSymbol,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" w:eastAsia="StarSymbol," w:hAnsi="StarSymbol," w:cs="StarSymbol,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" w:eastAsia="StarSymbol," w:hAnsi="StarSymbol," w:cs="StarSymbol,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" w:eastAsia="StarSymbol," w:hAnsi="StarSymbol," w:cs="StarSymbol,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" w:eastAsia="StarSymbol," w:hAnsi="StarSymbol," w:cs="StarSymbol,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" w:eastAsia="StarSymbol," w:hAnsi="StarSymbol," w:cs="StarSymbol,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" w:eastAsia="StarSymbol," w:hAnsi="StarSymbol," w:cs="StarSymbol,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" w:eastAsia="StarSymbol," w:hAnsi="StarSymbol," w:cs="StarSymbol,"/>
        <w:sz w:val="18"/>
        <w:szCs w:val="18"/>
      </w:rPr>
    </w:lvl>
  </w:abstractNum>
  <w:abstractNum w:abstractNumId="28" w15:restartNumberingAfterBreak="0">
    <w:nsid w:val="17D7506E"/>
    <w:multiLevelType w:val="multilevel"/>
    <w:tmpl w:val="C150B0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E0A85"/>
    <w:multiLevelType w:val="multilevel"/>
    <w:tmpl w:val="73EA583E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18A656D1"/>
    <w:multiLevelType w:val="hybridMultilevel"/>
    <w:tmpl w:val="8C168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9D250C5"/>
    <w:multiLevelType w:val="multilevel"/>
    <w:tmpl w:val="AD22728C"/>
    <w:styleLink w:val="WWNum2"/>
    <w:lvl w:ilvl="0">
      <w:start w:val="4"/>
      <w:numFmt w:val="decimal"/>
      <w:lvlText w:val="%1."/>
      <w:lvlJc w:val="left"/>
      <w:pPr>
        <w:ind w:left="720" w:hanging="360"/>
      </w:pPr>
      <w:rPr>
        <w:rFonts w:ascii="Calibri" w:hAnsi="Calibri" w:cs="Tahoma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7A523F"/>
    <w:multiLevelType w:val="hybridMultilevel"/>
    <w:tmpl w:val="500A1122"/>
    <w:lvl w:ilvl="0" w:tplc="A6602282">
      <w:start w:val="1"/>
      <w:numFmt w:val="lowerLetter"/>
      <w:lvlText w:val="%1)"/>
      <w:lvlJc w:val="left"/>
      <w:pPr>
        <w:ind w:left="1080" w:hanging="360"/>
      </w:pPr>
      <w:rPr>
        <w:rFonts w:ascii="Calibri" w:eastAsia="Lucida Sans Unicode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EB23BD1"/>
    <w:multiLevelType w:val="multilevel"/>
    <w:tmpl w:val="2494CA6C"/>
    <w:styleLink w:val="WW8Num14"/>
    <w:lvl w:ilvl="0">
      <w:start w:val="1"/>
      <w:numFmt w:val="decimal"/>
      <w:lvlText w:val="%1."/>
      <w:lvlJc w:val="left"/>
      <w:pPr>
        <w:ind w:left="778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abstractNum w:abstractNumId="35" w15:restartNumberingAfterBreak="0">
    <w:nsid w:val="2175335A"/>
    <w:multiLevelType w:val="hybridMultilevel"/>
    <w:tmpl w:val="0428ACDA"/>
    <w:lvl w:ilvl="0" w:tplc="D4D6A7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B15594"/>
    <w:multiLevelType w:val="multilevel"/>
    <w:tmpl w:val="CA362B26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ahoma"/>
        <w:b/>
        <w:bCs/>
        <w:kern w:val="3"/>
        <w:sz w:val="26"/>
        <w:szCs w:val="24"/>
        <w:lang w:eastAsia="zh-CN" w:bidi="hi-IN"/>
      </w:rPr>
    </w:lvl>
  </w:abstractNum>
  <w:abstractNum w:abstractNumId="37" w15:restartNumberingAfterBreak="0">
    <w:nsid w:val="252111F3"/>
    <w:multiLevelType w:val="multilevel"/>
    <w:tmpl w:val="9F74C606"/>
    <w:styleLink w:val="WW8Num25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3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6C63A57"/>
    <w:multiLevelType w:val="hybridMultilevel"/>
    <w:tmpl w:val="4C84E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0171CC"/>
    <w:multiLevelType w:val="hybridMultilevel"/>
    <w:tmpl w:val="B94ABD0A"/>
    <w:lvl w:ilvl="0" w:tplc="B4D24C2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BD2F10"/>
    <w:multiLevelType w:val="multilevel"/>
    <w:tmpl w:val="80E0AD78"/>
    <w:styleLink w:val="WW8Num2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F896056"/>
    <w:multiLevelType w:val="hybridMultilevel"/>
    <w:tmpl w:val="69BCC55E"/>
    <w:lvl w:ilvl="0" w:tplc="B7EEA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0736FB1"/>
    <w:multiLevelType w:val="multilevel"/>
    <w:tmpl w:val="4C027E18"/>
    <w:styleLink w:val="WW8Num42"/>
    <w:lvl w:ilvl="0">
      <w:start w:val="14"/>
      <w:numFmt w:val="decimal"/>
      <w:lvlText w:val="%1."/>
      <w:lvlJc w:val="left"/>
      <w:pPr>
        <w:ind w:left="480" w:hanging="48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b/>
        <w:bCs/>
        <w:sz w:val="22"/>
        <w:szCs w:val="22"/>
      </w:rPr>
    </w:lvl>
  </w:abstractNum>
  <w:abstractNum w:abstractNumId="44" w15:restartNumberingAfterBreak="0">
    <w:nsid w:val="31164B0B"/>
    <w:multiLevelType w:val="hybridMultilevel"/>
    <w:tmpl w:val="66C287E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326920ED"/>
    <w:multiLevelType w:val="multilevel"/>
    <w:tmpl w:val="A1A84E04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  <w:b w:val="0"/>
        <w:bCs w:val="0"/>
        <w:sz w:val="20"/>
        <w:szCs w:val="20"/>
        <w:lang w:val="pl-PL" w:bidi="ar-SA"/>
      </w:rPr>
    </w:lvl>
  </w:abstractNum>
  <w:abstractNum w:abstractNumId="4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341B327E"/>
    <w:multiLevelType w:val="multilevel"/>
    <w:tmpl w:val="9D5A11D2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48" w15:restartNumberingAfterBreak="0">
    <w:nsid w:val="34264F00"/>
    <w:multiLevelType w:val="multilevel"/>
    <w:tmpl w:val="CFD489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9" w15:restartNumberingAfterBreak="0">
    <w:nsid w:val="34932FD3"/>
    <w:multiLevelType w:val="multilevel"/>
    <w:tmpl w:val="EE5020F2"/>
    <w:styleLink w:val="WW8Num21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/>
        <w:b/>
        <w:bCs/>
        <w:sz w:val="22"/>
        <w:szCs w:val="22"/>
      </w:rPr>
    </w:lvl>
  </w:abstractNum>
  <w:abstractNum w:abstractNumId="50" w15:restartNumberingAfterBreak="0">
    <w:nsid w:val="34C17DCF"/>
    <w:multiLevelType w:val="multilevel"/>
    <w:tmpl w:val="667C3320"/>
    <w:styleLink w:val="WW8Num23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51" w15:restartNumberingAfterBreak="0">
    <w:nsid w:val="36521EC7"/>
    <w:multiLevelType w:val="multilevel"/>
    <w:tmpl w:val="E5CE9C32"/>
    <w:styleLink w:val="WW8Num35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618C4"/>
    <w:multiLevelType w:val="multilevel"/>
    <w:tmpl w:val="9ED24F26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AB0544"/>
    <w:multiLevelType w:val="multilevel"/>
    <w:tmpl w:val="48F2EFF0"/>
    <w:styleLink w:val="WW8Num11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4" w15:restartNumberingAfterBreak="0">
    <w:nsid w:val="3B5609F7"/>
    <w:multiLevelType w:val="multilevel"/>
    <w:tmpl w:val="DFCE9F18"/>
    <w:styleLink w:val="WW8Num21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rPr>
        <w:rFonts w:eastAsia="Times New Roman"/>
        <w:sz w:val="16"/>
        <w:szCs w:val="16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5" w15:restartNumberingAfterBreak="0">
    <w:nsid w:val="3E7B44A1"/>
    <w:multiLevelType w:val="multilevel"/>
    <w:tmpl w:val="3CE21D94"/>
    <w:styleLink w:val="WW8Num2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</w:rPr>
    </w:lvl>
  </w:abstractNum>
  <w:abstractNum w:abstractNumId="56" w15:restartNumberingAfterBreak="0">
    <w:nsid w:val="43957B75"/>
    <w:multiLevelType w:val="multilevel"/>
    <w:tmpl w:val="04C8E4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1C2385"/>
    <w:multiLevelType w:val="multilevel"/>
    <w:tmpl w:val="DEB20636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</w:abstractNum>
  <w:abstractNum w:abstractNumId="58" w15:restartNumberingAfterBreak="0">
    <w:nsid w:val="45BD3851"/>
    <w:multiLevelType w:val="hybridMultilevel"/>
    <w:tmpl w:val="8F0654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F5727F"/>
    <w:multiLevelType w:val="multilevel"/>
    <w:tmpl w:val="7A8CAE7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61" w15:restartNumberingAfterBreak="0">
    <w:nsid w:val="58393FCD"/>
    <w:multiLevelType w:val="multilevel"/>
    <w:tmpl w:val="B76E848A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58BC76E6"/>
    <w:multiLevelType w:val="hybridMultilevel"/>
    <w:tmpl w:val="7472A1C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F85849"/>
    <w:multiLevelType w:val="multilevel"/>
    <w:tmpl w:val="735E36C0"/>
    <w:styleLink w:val="WW8Num40"/>
    <w:lvl w:ilvl="0">
      <w:start w:val="17"/>
      <w:numFmt w:val="decimal"/>
      <w:lvlText w:val="%1."/>
      <w:lvlJc w:val="left"/>
      <w:pPr>
        <w:ind w:left="480" w:hanging="48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bCs/>
      </w:rPr>
    </w:lvl>
  </w:abstractNum>
  <w:abstractNum w:abstractNumId="64" w15:restartNumberingAfterBreak="0">
    <w:nsid w:val="5A71680B"/>
    <w:multiLevelType w:val="multilevel"/>
    <w:tmpl w:val="8752D53E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5DEF6B57"/>
    <w:multiLevelType w:val="multilevel"/>
    <w:tmpl w:val="93F47C18"/>
    <w:styleLink w:val="WW8Num110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6" w15:restartNumberingAfterBreak="0">
    <w:nsid w:val="5F5C052A"/>
    <w:multiLevelType w:val="multilevel"/>
    <w:tmpl w:val="947CBCD6"/>
    <w:styleLink w:val="WW8Num36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67" w15:restartNumberingAfterBreak="0">
    <w:nsid w:val="5FDB172D"/>
    <w:multiLevelType w:val="multilevel"/>
    <w:tmpl w:val="B63CBC78"/>
    <w:styleLink w:val="WW8Num19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17477B9"/>
    <w:multiLevelType w:val="multilevel"/>
    <w:tmpl w:val="94BECF2E"/>
    <w:styleLink w:val="WW8Num39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Times New Roman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eastAsia="Times New Roman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Times New Roman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eastAsia="Times New Roman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eastAsia="Times New Roman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eastAsia="Times New Roman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eastAsia="Times New Roman"/>
        <w:b/>
        <w:bCs/>
        <w:sz w:val="22"/>
        <w:szCs w:val="22"/>
      </w:rPr>
    </w:lvl>
  </w:abstractNum>
  <w:abstractNum w:abstractNumId="69" w15:restartNumberingAfterBreak="0">
    <w:nsid w:val="63F754A8"/>
    <w:multiLevelType w:val="multilevel"/>
    <w:tmpl w:val="D18A53C4"/>
    <w:styleLink w:val="WW8Num3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0" w15:restartNumberingAfterBreak="0">
    <w:nsid w:val="667A1943"/>
    <w:multiLevelType w:val="multilevel"/>
    <w:tmpl w:val="A0F8BA14"/>
    <w:styleLink w:val="WW8Num24"/>
    <w:lvl w:ilvl="0">
      <w:start w:val="13"/>
      <w:numFmt w:val="decimal"/>
      <w:lvlText w:val="%1."/>
      <w:lvlJc w:val="left"/>
      <w:pPr>
        <w:ind w:left="480" w:hanging="48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bCs/>
        <w:sz w:val="22"/>
        <w:szCs w:val="22"/>
      </w:rPr>
    </w:lvl>
  </w:abstractNum>
  <w:abstractNum w:abstractNumId="71" w15:restartNumberingAfterBreak="0">
    <w:nsid w:val="668B38F1"/>
    <w:multiLevelType w:val="multilevel"/>
    <w:tmpl w:val="86387510"/>
    <w:styleLink w:val="WW8Num29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2" w15:restartNumberingAfterBreak="0">
    <w:nsid w:val="6719670B"/>
    <w:multiLevelType w:val="multilevel"/>
    <w:tmpl w:val="C1F2096C"/>
    <w:styleLink w:val="WW8Num18"/>
    <w:lvl w:ilvl="0">
      <w:start w:val="5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8C64FB2"/>
    <w:multiLevelType w:val="multilevel"/>
    <w:tmpl w:val="3EBE53C0"/>
    <w:styleLink w:val="WW8Num41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74" w15:restartNumberingAfterBreak="0">
    <w:nsid w:val="6A093B0B"/>
    <w:multiLevelType w:val="multilevel"/>
    <w:tmpl w:val="8E24758E"/>
    <w:styleLink w:val="WW8Num34"/>
    <w:lvl w:ilvl="0">
      <w:numFmt w:val="bullet"/>
      <w:lvlText w:val=""/>
      <w:lvlJc w:val="left"/>
      <w:pPr>
        <w:ind w:left="720" w:hanging="360"/>
      </w:pPr>
      <w:rPr>
        <w:rFonts w:ascii="Wingdings" w:eastAsia="Times New Roman" w:hAnsi="Wingdings" w:cs="Wingdings"/>
        <w:color w:val="000000"/>
        <w:kern w:val="3"/>
        <w:sz w:val="18"/>
        <w:szCs w:val="18"/>
        <w:lang w:eastAsia="zh-CN"/>
      </w:rPr>
    </w:lvl>
    <w:lvl w:ilvl="1">
      <w:numFmt w:val="bullet"/>
      <w:lvlText w:val="◦"/>
      <w:lvlJc w:val="left"/>
      <w:pPr>
        <w:ind w:left="1080" w:hanging="360"/>
      </w:pPr>
      <w:rPr>
        <w:rFonts w:ascii="StarSymbol," w:eastAsia="StarSymbol," w:hAnsi="StarSymbol," w:cs="StarSymbol,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" w:eastAsia="StarSymbol," w:hAnsi="StarSymbol," w:cs="StarSymbol,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" w:eastAsia="StarSymbol," w:hAnsi="StarSymbol," w:cs="StarSymbol,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" w:eastAsia="StarSymbol," w:hAnsi="StarSymbol," w:cs="StarSymbol,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" w:eastAsia="StarSymbol," w:hAnsi="StarSymbol," w:cs="StarSymbol,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" w:eastAsia="StarSymbol," w:hAnsi="StarSymbol," w:cs="StarSymbol,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" w:eastAsia="StarSymbol," w:hAnsi="StarSymbol," w:cs="StarSymbol,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" w:eastAsia="StarSymbol," w:hAnsi="StarSymbol," w:cs="StarSymbol,"/>
        <w:sz w:val="18"/>
        <w:szCs w:val="18"/>
      </w:rPr>
    </w:lvl>
  </w:abstractNum>
  <w:abstractNum w:abstractNumId="75" w15:restartNumberingAfterBreak="0">
    <w:nsid w:val="6CBB17C5"/>
    <w:multiLevelType w:val="multilevel"/>
    <w:tmpl w:val="1164A428"/>
    <w:styleLink w:val="WWNum21"/>
    <w:lvl w:ilvl="0">
      <w:start w:val="4"/>
      <w:numFmt w:val="decimal"/>
      <w:lvlText w:val="%1."/>
      <w:lvlJc w:val="left"/>
      <w:pPr>
        <w:ind w:left="720" w:hanging="360"/>
      </w:pPr>
      <w:rPr>
        <w:rFonts w:ascii="Calibri" w:hAnsi="Calibri" w:cs="Tahoma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D00FA7"/>
    <w:multiLevelType w:val="multilevel"/>
    <w:tmpl w:val="76A65150"/>
    <w:styleLink w:val="WW8Num37"/>
    <w:lvl w:ilvl="0">
      <w:start w:val="1"/>
      <w:numFmt w:val="none"/>
      <w:suff w:val="nothing"/>
      <w:lvlText w:val="%1"/>
      <w:lvlJc w:val="left"/>
      <w:rPr>
        <w:rFonts w:cs="Tahoma"/>
        <w:kern w:val="3"/>
        <w:sz w:val="18"/>
        <w:szCs w:val="18"/>
        <w:lang w:eastAsia="zh-CN" w:bidi="hi-I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7" w15:restartNumberingAfterBreak="0">
    <w:nsid w:val="6F0735E7"/>
    <w:multiLevelType w:val="multilevel"/>
    <w:tmpl w:val="41BC4858"/>
    <w:styleLink w:val="WW8Num44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78" w15:restartNumberingAfterBreak="0">
    <w:nsid w:val="74496C37"/>
    <w:multiLevelType w:val="multilevel"/>
    <w:tmpl w:val="E7B807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79" w15:restartNumberingAfterBreak="0">
    <w:nsid w:val="748A3114"/>
    <w:multiLevelType w:val="multilevel"/>
    <w:tmpl w:val="085E5416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DA2066"/>
    <w:multiLevelType w:val="multilevel"/>
    <w:tmpl w:val="45064226"/>
    <w:styleLink w:val="WW8Num32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81" w15:restartNumberingAfterBreak="0">
    <w:nsid w:val="76DD4F36"/>
    <w:multiLevelType w:val="multilevel"/>
    <w:tmpl w:val="FE885FDA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C902E2"/>
    <w:multiLevelType w:val="multilevel"/>
    <w:tmpl w:val="68CE34C0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eastAsia="Lucida Sans Unicod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5E2812"/>
    <w:multiLevelType w:val="multilevel"/>
    <w:tmpl w:val="E9D8B8D4"/>
    <w:styleLink w:val="WW8Num16"/>
    <w:lvl w:ilvl="0">
      <w:numFmt w:val="bullet"/>
      <w:lvlText w:val="–"/>
      <w:lvlJc w:val="left"/>
      <w:pPr>
        <w:ind w:left="360" w:hanging="360"/>
      </w:pPr>
      <w:rPr>
        <w:rFonts w:ascii="StarSymbol," w:hAnsi="StarSymbol," w:cs="StarSymbol,"/>
        <w:b w:val="0"/>
        <w:bCs w:val="0"/>
      </w:rPr>
    </w:lvl>
    <w:lvl w:ilvl="1">
      <w:numFmt w:val="bullet"/>
      <w:lvlText w:val="–"/>
      <w:lvlJc w:val="left"/>
      <w:pPr>
        <w:ind w:left="720" w:hanging="360"/>
      </w:pPr>
      <w:rPr>
        <w:rFonts w:ascii="StarSymbol," w:hAnsi="StarSymbol," w:cs="StarSymbol,"/>
        <w:b w:val="0"/>
        <w:bCs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" w:hAnsi="StarSymbol," w:cs="StarSymbol,"/>
        <w:b w:val="0"/>
        <w:bCs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" w:hAnsi="StarSymbol," w:cs="StarSymbol,"/>
        <w:b w:val="0"/>
        <w:bCs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" w:hAnsi="StarSymbol," w:cs="StarSymbol,"/>
        <w:b w:val="0"/>
        <w:bCs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" w:hAnsi="StarSymbol," w:cs="StarSymbol,"/>
        <w:b w:val="0"/>
        <w:bCs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" w:hAnsi="StarSymbol," w:cs="StarSymbol,"/>
        <w:b w:val="0"/>
        <w:bCs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" w:hAnsi="StarSymbol," w:cs="StarSymbol,"/>
        <w:b w:val="0"/>
        <w:bCs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" w:hAnsi="StarSymbol," w:cs="StarSymbol,"/>
        <w:b w:val="0"/>
        <w:bCs w:val="0"/>
      </w:rPr>
    </w:lvl>
  </w:abstractNum>
  <w:abstractNum w:abstractNumId="84" w15:restartNumberingAfterBreak="0">
    <w:nsid w:val="7B97311F"/>
    <w:multiLevelType w:val="multilevel"/>
    <w:tmpl w:val="6F4053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85" w15:restartNumberingAfterBreak="0">
    <w:nsid w:val="7BED109D"/>
    <w:multiLevelType w:val="hybridMultilevel"/>
    <w:tmpl w:val="4F689E60"/>
    <w:lvl w:ilvl="0" w:tplc="DF2ADB5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787123">
    <w:abstractNumId w:val="15"/>
  </w:num>
  <w:num w:numId="2" w16cid:durableId="2124960212">
    <w:abstractNumId w:val="23"/>
  </w:num>
  <w:num w:numId="3" w16cid:durableId="91510872">
    <w:abstractNumId w:val="14"/>
  </w:num>
  <w:num w:numId="4" w16cid:durableId="2034073214">
    <w:abstractNumId w:val="45"/>
  </w:num>
  <w:num w:numId="5" w16cid:durableId="1897084387">
    <w:abstractNumId w:val="57"/>
  </w:num>
  <w:num w:numId="6" w16cid:durableId="81227299">
    <w:abstractNumId w:val="64"/>
  </w:num>
  <w:num w:numId="7" w16cid:durableId="45764843">
    <w:abstractNumId w:val="48"/>
  </w:num>
  <w:num w:numId="8" w16cid:durableId="311452429">
    <w:abstractNumId w:val="60"/>
  </w:num>
  <w:num w:numId="9" w16cid:durableId="746657585">
    <w:abstractNumId w:val="47"/>
  </w:num>
  <w:num w:numId="10" w16cid:durableId="1832066221">
    <w:abstractNumId w:val="24"/>
  </w:num>
  <w:num w:numId="11" w16cid:durableId="1151678298">
    <w:abstractNumId w:val="21"/>
  </w:num>
  <w:num w:numId="12" w16cid:durableId="755437974">
    <w:abstractNumId w:val="29"/>
  </w:num>
  <w:num w:numId="13" w16cid:durableId="1503665847">
    <w:abstractNumId w:val="61"/>
  </w:num>
  <w:num w:numId="14" w16cid:durableId="2058158238">
    <w:abstractNumId w:val="34"/>
  </w:num>
  <w:num w:numId="15" w16cid:durableId="1631587900">
    <w:abstractNumId w:val="17"/>
  </w:num>
  <w:num w:numId="16" w16cid:durableId="1028485999">
    <w:abstractNumId w:val="83"/>
  </w:num>
  <w:num w:numId="17" w16cid:durableId="1278097790">
    <w:abstractNumId w:val="36"/>
  </w:num>
  <w:num w:numId="18" w16cid:durableId="1417827299">
    <w:abstractNumId w:val="72"/>
  </w:num>
  <w:num w:numId="19" w16cid:durableId="22443924">
    <w:abstractNumId w:val="67"/>
  </w:num>
  <w:num w:numId="20" w16cid:durableId="1143697914">
    <w:abstractNumId w:val="79"/>
  </w:num>
  <w:num w:numId="21" w16cid:durableId="1494643927">
    <w:abstractNumId w:val="49"/>
  </w:num>
  <w:num w:numId="22" w16cid:durableId="607665691">
    <w:abstractNumId w:val="41"/>
  </w:num>
  <w:num w:numId="23" w16cid:durableId="1225488478">
    <w:abstractNumId w:val="50"/>
  </w:num>
  <w:num w:numId="24" w16cid:durableId="314650407">
    <w:abstractNumId w:val="70"/>
  </w:num>
  <w:num w:numId="25" w16cid:durableId="842354666">
    <w:abstractNumId w:val="37"/>
  </w:num>
  <w:num w:numId="26" w16cid:durableId="188952047">
    <w:abstractNumId w:val="55"/>
  </w:num>
  <w:num w:numId="27" w16cid:durableId="1603100209">
    <w:abstractNumId w:val="26"/>
  </w:num>
  <w:num w:numId="28" w16cid:durableId="1076366602">
    <w:abstractNumId w:val="22"/>
  </w:num>
  <w:num w:numId="29" w16cid:durableId="1859465320">
    <w:abstractNumId w:val="71"/>
  </w:num>
  <w:num w:numId="30" w16cid:durableId="1021853377">
    <w:abstractNumId w:val="52"/>
  </w:num>
  <w:num w:numId="31" w16cid:durableId="710348295">
    <w:abstractNumId w:val="69"/>
  </w:num>
  <w:num w:numId="32" w16cid:durableId="1601253360">
    <w:abstractNumId w:val="80"/>
  </w:num>
  <w:num w:numId="33" w16cid:durableId="976184078">
    <w:abstractNumId w:val="27"/>
  </w:num>
  <w:num w:numId="34" w16cid:durableId="1299337226">
    <w:abstractNumId w:val="74"/>
  </w:num>
  <w:num w:numId="35" w16cid:durableId="1495032639">
    <w:abstractNumId w:val="51"/>
  </w:num>
  <w:num w:numId="36" w16cid:durableId="1164511232">
    <w:abstractNumId w:val="66"/>
  </w:num>
  <w:num w:numId="37" w16cid:durableId="160387946">
    <w:abstractNumId w:val="76"/>
  </w:num>
  <w:num w:numId="38" w16cid:durableId="1167407764">
    <w:abstractNumId w:val="81"/>
  </w:num>
  <w:num w:numId="39" w16cid:durableId="129785669">
    <w:abstractNumId w:val="68"/>
  </w:num>
  <w:num w:numId="40" w16cid:durableId="661277287">
    <w:abstractNumId w:val="63"/>
  </w:num>
  <w:num w:numId="41" w16cid:durableId="588973173">
    <w:abstractNumId w:val="73"/>
  </w:num>
  <w:num w:numId="42" w16cid:durableId="639579530">
    <w:abstractNumId w:val="43"/>
  </w:num>
  <w:num w:numId="43" w16cid:durableId="1046953535">
    <w:abstractNumId w:val="16"/>
  </w:num>
  <w:num w:numId="44" w16cid:durableId="910893800">
    <w:abstractNumId w:val="77"/>
  </w:num>
  <w:num w:numId="45" w16cid:durableId="1616592719">
    <w:abstractNumId w:val="21"/>
    <w:lvlOverride w:ilvl="0">
      <w:startOverride w:val="1"/>
    </w:lvlOverride>
  </w:num>
  <w:num w:numId="46" w16cid:durableId="192037961">
    <w:abstractNumId w:val="14"/>
    <w:lvlOverride w:ilvl="0">
      <w:startOverride w:val="1"/>
    </w:lvlOverride>
  </w:num>
  <w:num w:numId="47" w16cid:durableId="1735547474">
    <w:abstractNumId w:val="56"/>
  </w:num>
  <w:num w:numId="48" w16cid:durableId="1235630183">
    <w:abstractNumId w:val="57"/>
    <w:lvlOverride w:ilvl="0">
      <w:startOverride w:val="1"/>
    </w:lvlOverride>
  </w:num>
  <w:num w:numId="49" w16cid:durableId="354115578">
    <w:abstractNumId w:val="17"/>
    <w:lvlOverride w:ilvl="0">
      <w:startOverride w:val="1"/>
    </w:lvlOverride>
  </w:num>
  <w:num w:numId="50" w16cid:durableId="1283539747">
    <w:abstractNumId w:val="78"/>
  </w:num>
  <w:num w:numId="51" w16cid:durableId="1624461452">
    <w:abstractNumId w:val="84"/>
  </w:num>
  <w:num w:numId="52" w16cid:durableId="1102536332">
    <w:abstractNumId w:val="19"/>
  </w:num>
  <w:num w:numId="53" w16cid:durableId="2046322862">
    <w:abstractNumId w:val="59"/>
  </w:num>
  <w:num w:numId="54" w16cid:durableId="886601238">
    <w:abstractNumId w:val="38"/>
  </w:num>
  <w:num w:numId="55" w16cid:durableId="192770951">
    <w:abstractNumId w:val="32"/>
  </w:num>
  <w:num w:numId="56" w16cid:durableId="1074277589">
    <w:abstractNumId w:val="46"/>
  </w:num>
  <w:num w:numId="57" w16cid:durableId="875192739">
    <w:abstractNumId w:val="44"/>
  </w:num>
  <w:num w:numId="58" w16cid:durableId="2008894738">
    <w:abstractNumId w:val="85"/>
  </w:num>
  <w:num w:numId="59" w16cid:durableId="1999268039">
    <w:abstractNumId w:val="40"/>
  </w:num>
  <w:num w:numId="60" w16cid:durableId="1632201997">
    <w:abstractNumId w:val="58"/>
  </w:num>
  <w:num w:numId="61" w16cid:durableId="1455054685">
    <w:abstractNumId w:val="30"/>
  </w:num>
  <w:num w:numId="62" w16cid:durableId="1069694559">
    <w:abstractNumId w:val="39"/>
  </w:num>
  <w:num w:numId="63" w16cid:durableId="197814553">
    <w:abstractNumId w:val="65"/>
  </w:num>
  <w:num w:numId="64" w16cid:durableId="869953265">
    <w:abstractNumId w:val="20"/>
  </w:num>
  <w:num w:numId="65" w16cid:durableId="1707871221">
    <w:abstractNumId w:val="33"/>
  </w:num>
  <w:num w:numId="66" w16cid:durableId="1594168361">
    <w:abstractNumId w:val="3"/>
  </w:num>
  <w:num w:numId="67" w16cid:durableId="299045383">
    <w:abstractNumId w:val="42"/>
  </w:num>
  <w:num w:numId="68" w16cid:durableId="1203518628">
    <w:abstractNumId w:val="31"/>
  </w:num>
  <w:num w:numId="69" w16cid:durableId="484903464">
    <w:abstractNumId w:val="82"/>
  </w:num>
  <w:num w:numId="70" w16cid:durableId="1599218306">
    <w:abstractNumId w:val="31"/>
    <w:lvlOverride w:ilvl="0">
      <w:startOverride w:val="4"/>
    </w:lvlOverride>
  </w:num>
  <w:num w:numId="71" w16cid:durableId="36860714">
    <w:abstractNumId w:val="82"/>
    <w:lvlOverride w:ilvl="0">
      <w:startOverride w:val="1"/>
    </w:lvlOverride>
  </w:num>
  <w:num w:numId="72" w16cid:durableId="1667368275">
    <w:abstractNumId w:val="53"/>
  </w:num>
  <w:num w:numId="73" w16cid:durableId="2081100188">
    <w:abstractNumId w:val="54"/>
  </w:num>
  <w:num w:numId="74" w16cid:durableId="886141815">
    <w:abstractNumId w:val="75"/>
  </w:num>
  <w:num w:numId="75" w16cid:durableId="1815290787">
    <w:abstractNumId w:val="18"/>
  </w:num>
  <w:num w:numId="76" w16cid:durableId="1384671623">
    <w:abstractNumId w:val="25"/>
  </w:num>
  <w:num w:numId="77" w16cid:durableId="674501437">
    <w:abstractNumId w:val="18"/>
    <w:lvlOverride w:ilvl="0">
      <w:startOverride w:val="1"/>
    </w:lvlOverride>
  </w:num>
  <w:num w:numId="78" w16cid:durableId="1053502612">
    <w:abstractNumId w:val="35"/>
  </w:num>
  <w:num w:numId="79" w16cid:durableId="1633560561">
    <w:abstractNumId w:val="62"/>
  </w:num>
  <w:num w:numId="80" w16cid:durableId="2131240036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E9"/>
    <w:rsid w:val="00001BA4"/>
    <w:rsid w:val="0000377B"/>
    <w:rsid w:val="00016DE8"/>
    <w:rsid w:val="00022FC2"/>
    <w:rsid w:val="00027A9A"/>
    <w:rsid w:val="00034BBF"/>
    <w:rsid w:val="00060D39"/>
    <w:rsid w:val="000731BA"/>
    <w:rsid w:val="00073869"/>
    <w:rsid w:val="00076435"/>
    <w:rsid w:val="00076EBD"/>
    <w:rsid w:val="000815CA"/>
    <w:rsid w:val="0009421C"/>
    <w:rsid w:val="00096BD3"/>
    <w:rsid w:val="000B0938"/>
    <w:rsid w:val="000D7842"/>
    <w:rsid w:val="000E237A"/>
    <w:rsid w:val="00100CF9"/>
    <w:rsid w:val="00101B30"/>
    <w:rsid w:val="0010467A"/>
    <w:rsid w:val="001556E0"/>
    <w:rsid w:val="0016294E"/>
    <w:rsid w:val="001727E1"/>
    <w:rsid w:val="00172B65"/>
    <w:rsid w:val="00173E43"/>
    <w:rsid w:val="00196B0D"/>
    <w:rsid w:val="001A289D"/>
    <w:rsid w:val="001B3783"/>
    <w:rsid w:val="001B6051"/>
    <w:rsid w:val="001C57EC"/>
    <w:rsid w:val="001C7708"/>
    <w:rsid w:val="001D089B"/>
    <w:rsid w:val="001D6E1D"/>
    <w:rsid w:val="00213FE9"/>
    <w:rsid w:val="002207AD"/>
    <w:rsid w:val="00243F17"/>
    <w:rsid w:val="00264523"/>
    <w:rsid w:val="002667B2"/>
    <w:rsid w:val="00267139"/>
    <w:rsid w:val="00290D0E"/>
    <w:rsid w:val="002A7B8E"/>
    <w:rsid w:val="002B0F2C"/>
    <w:rsid w:val="002B5C03"/>
    <w:rsid w:val="002E0D76"/>
    <w:rsid w:val="002E286A"/>
    <w:rsid w:val="00301E30"/>
    <w:rsid w:val="00303FA0"/>
    <w:rsid w:val="00317B8B"/>
    <w:rsid w:val="00322E3C"/>
    <w:rsid w:val="00322E91"/>
    <w:rsid w:val="00327232"/>
    <w:rsid w:val="00330081"/>
    <w:rsid w:val="00345348"/>
    <w:rsid w:val="00357F8D"/>
    <w:rsid w:val="00391197"/>
    <w:rsid w:val="003B486B"/>
    <w:rsid w:val="003D0116"/>
    <w:rsid w:val="003D6902"/>
    <w:rsid w:val="003E0457"/>
    <w:rsid w:val="003E0B36"/>
    <w:rsid w:val="003E243B"/>
    <w:rsid w:val="003E2646"/>
    <w:rsid w:val="003E46DD"/>
    <w:rsid w:val="003F171E"/>
    <w:rsid w:val="00402A95"/>
    <w:rsid w:val="00403094"/>
    <w:rsid w:val="00404773"/>
    <w:rsid w:val="00406194"/>
    <w:rsid w:val="004279C9"/>
    <w:rsid w:val="0045603E"/>
    <w:rsid w:val="00491A7B"/>
    <w:rsid w:val="004D6279"/>
    <w:rsid w:val="00532FCB"/>
    <w:rsid w:val="00555081"/>
    <w:rsid w:val="00557C7B"/>
    <w:rsid w:val="005647EF"/>
    <w:rsid w:val="005740DD"/>
    <w:rsid w:val="005908BA"/>
    <w:rsid w:val="005A3E57"/>
    <w:rsid w:val="005B6198"/>
    <w:rsid w:val="005C407F"/>
    <w:rsid w:val="00614FF6"/>
    <w:rsid w:val="00627341"/>
    <w:rsid w:val="006314F6"/>
    <w:rsid w:val="00633642"/>
    <w:rsid w:val="00642006"/>
    <w:rsid w:val="00652093"/>
    <w:rsid w:val="00653ABF"/>
    <w:rsid w:val="006567D1"/>
    <w:rsid w:val="00662519"/>
    <w:rsid w:val="00663DAE"/>
    <w:rsid w:val="0067239D"/>
    <w:rsid w:val="006753CC"/>
    <w:rsid w:val="00676807"/>
    <w:rsid w:val="00676EC8"/>
    <w:rsid w:val="00683647"/>
    <w:rsid w:val="00684AF6"/>
    <w:rsid w:val="00694553"/>
    <w:rsid w:val="006B0439"/>
    <w:rsid w:val="006C410A"/>
    <w:rsid w:val="006E3AD6"/>
    <w:rsid w:val="00701FE7"/>
    <w:rsid w:val="00706E85"/>
    <w:rsid w:val="00711A88"/>
    <w:rsid w:val="00720346"/>
    <w:rsid w:val="00743398"/>
    <w:rsid w:val="00760245"/>
    <w:rsid w:val="0077134E"/>
    <w:rsid w:val="007901D6"/>
    <w:rsid w:val="007A4799"/>
    <w:rsid w:val="007B77C7"/>
    <w:rsid w:val="007C6649"/>
    <w:rsid w:val="007D2749"/>
    <w:rsid w:val="007D5BBA"/>
    <w:rsid w:val="007E0864"/>
    <w:rsid w:val="007F18E6"/>
    <w:rsid w:val="00800AD5"/>
    <w:rsid w:val="0082052D"/>
    <w:rsid w:val="008241E2"/>
    <w:rsid w:val="008554AB"/>
    <w:rsid w:val="00872BEC"/>
    <w:rsid w:val="008756DA"/>
    <w:rsid w:val="0088322E"/>
    <w:rsid w:val="008B3E90"/>
    <w:rsid w:val="008D64DE"/>
    <w:rsid w:val="008E1CC6"/>
    <w:rsid w:val="008E6F0A"/>
    <w:rsid w:val="00900B8F"/>
    <w:rsid w:val="00911558"/>
    <w:rsid w:val="009236F0"/>
    <w:rsid w:val="00934C3B"/>
    <w:rsid w:val="00950CAF"/>
    <w:rsid w:val="0097091A"/>
    <w:rsid w:val="00971698"/>
    <w:rsid w:val="00974F85"/>
    <w:rsid w:val="0099729C"/>
    <w:rsid w:val="009B0085"/>
    <w:rsid w:val="009B61E7"/>
    <w:rsid w:val="009E2043"/>
    <w:rsid w:val="009F2ABD"/>
    <w:rsid w:val="009F4865"/>
    <w:rsid w:val="009F4B7D"/>
    <w:rsid w:val="00A16010"/>
    <w:rsid w:val="00A20B4C"/>
    <w:rsid w:val="00A364C0"/>
    <w:rsid w:val="00A40D23"/>
    <w:rsid w:val="00A45157"/>
    <w:rsid w:val="00A51F19"/>
    <w:rsid w:val="00A526B0"/>
    <w:rsid w:val="00A6445A"/>
    <w:rsid w:val="00A73F32"/>
    <w:rsid w:val="00A92B08"/>
    <w:rsid w:val="00AA71C9"/>
    <w:rsid w:val="00AB11F0"/>
    <w:rsid w:val="00AC2760"/>
    <w:rsid w:val="00AE631B"/>
    <w:rsid w:val="00AE63D6"/>
    <w:rsid w:val="00AF28ED"/>
    <w:rsid w:val="00AF2F0E"/>
    <w:rsid w:val="00AF4E9E"/>
    <w:rsid w:val="00B00409"/>
    <w:rsid w:val="00B53F93"/>
    <w:rsid w:val="00B55A9E"/>
    <w:rsid w:val="00B71A19"/>
    <w:rsid w:val="00B80B37"/>
    <w:rsid w:val="00B95AE8"/>
    <w:rsid w:val="00BA1505"/>
    <w:rsid w:val="00BA1967"/>
    <w:rsid w:val="00BB4069"/>
    <w:rsid w:val="00BD0703"/>
    <w:rsid w:val="00BE23E3"/>
    <w:rsid w:val="00BF65E5"/>
    <w:rsid w:val="00C07DDA"/>
    <w:rsid w:val="00C2124B"/>
    <w:rsid w:val="00C338D1"/>
    <w:rsid w:val="00C530D2"/>
    <w:rsid w:val="00C733CB"/>
    <w:rsid w:val="00C74FBB"/>
    <w:rsid w:val="00C84694"/>
    <w:rsid w:val="00C85D66"/>
    <w:rsid w:val="00C874E9"/>
    <w:rsid w:val="00C91CCE"/>
    <w:rsid w:val="00CA4FDB"/>
    <w:rsid w:val="00CB7A6E"/>
    <w:rsid w:val="00CC2B6B"/>
    <w:rsid w:val="00CC35EA"/>
    <w:rsid w:val="00CC7EB1"/>
    <w:rsid w:val="00CD1409"/>
    <w:rsid w:val="00CD4882"/>
    <w:rsid w:val="00CE19A2"/>
    <w:rsid w:val="00D00ED9"/>
    <w:rsid w:val="00D11E3A"/>
    <w:rsid w:val="00D15525"/>
    <w:rsid w:val="00D22E30"/>
    <w:rsid w:val="00D24EB6"/>
    <w:rsid w:val="00D3015B"/>
    <w:rsid w:val="00D416A9"/>
    <w:rsid w:val="00D43D49"/>
    <w:rsid w:val="00D558C0"/>
    <w:rsid w:val="00D677A9"/>
    <w:rsid w:val="00D87ACA"/>
    <w:rsid w:val="00D96B30"/>
    <w:rsid w:val="00DB7889"/>
    <w:rsid w:val="00DC07F8"/>
    <w:rsid w:val="00DF6F17"/>
    <w:rsid w:val="00DF7859"/>
    <w:rsid w:val="00E0762F"/>
    <w:rsid w:val="00E30D0D"/>
    <w:rsid w:val="00E31EFA"/>
    <w:rsid w:val="00E3387F"/>
    <w:rsid w:val="00E42B92"/>
    <w:rsid w:val="00E53801"/>
    <w:rsid w:val="00E61B38"/>
    <w:rsid w:val="00E64E90"/>
    <w:rsid w:val="00E6552A"/>
    <w:rsid w:val="00E77EE1"/>
    <w:rsid w:val="00EA7496"/>
    <w:rsid w:val="00EB009D"/>
    <w:rsid w:val="00EE7818"/>
    <w:rsid w:val="00F0055C"/>
    <w:rsid w:val="00F13BD6"/>
    <w:rsid w:val="00F15423"/>
    <w:rsid w:val="00F55351"/>
    <w:rsid w:val="00F83404"/>
    <w:rsid w:val="00F96AB6"/>
    <w:rsid w:val="00FB6427"/>
    <w:rsid w:val="00FC5AED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89DCF"/>
  <w15:docId w15:val="{2A4C266F-381F-44F3-9894-E9297E89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xtbodyuser"/>
    <w:pPr>
      <w:outlineLvl w:val="0"/>
    </w:pPr>
    <w:rPr>
      <w:rFonts w:ascii="Times New Roman" w:eastAsia="Times New Roman" w:hAnsi="Times New Roman" w:cs="Times New Roman"/>
      <w:b/>
      <w:bCs/>
      <w:sz w:val="48"/>
      <w:szCs w:val="48"/>
      <w:lang w:bidi="hi-IN"/>
    </w:rPr>
  </w:style>
  <w:style w:type="paragraph" w:styleId="Nagwek2">
    <w:name w:val="heading 2"/>
    <w:basedOn w:val="Standard"/>
    <w:next w:val="Standard"/>
    <w:qFormat/>
    <w:pPr>
      <w:keepNext/>
      <w:ind w:left="120"/>
      <w:outlineLvl w:val="1"/>
    </w:pPr>
    <w:rPr>
      <w:b/>
    </w:rPr>
  </w:style>
  <w:style w:type="paragraph" w:styleId="Nagwek3">
    <w:name w:val="heading 3"/>
    <w:basedOn w:val="Standarduser"/>
    <w:next w:val="Standarduser"/>
    <w:qFormat/>
    <w:pPr>
      <w:keepNext/>
      <w:spacing w:line="360" w:lineRule="auto"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lang w:eastAsia="zh-CN" w:bidi="hi-IN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indent">
    <w:name w:val="Text body indent"/>
    <w:basedOn w:val="Standard"/>
    <w:pPr>
      <w:spacing w:line="100" w:lineRule="atLeast"/>
      <w:jc w:val="both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4">
    <w:name w:val="FR4"/>
    <w:pPr>
      <w:widowControl w:val="0"/>
      <w:suppressAutoHyphens/>
      <w:autoSpaceDE w:val="0"/>
      <w:autoSpaceDN w:val="0"/>
      <w:spacing w:before="300"/>
      <w:ind w:left="560"/>
      <w:textAlignment w:val="baseline"/>
    </w:pPr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customStyle="1" w:styleId="FR3">
    <w:name w:val="FR3"/>
    <w:pPr>
      <w:widowControl w:val="0"/>
      <w:suppressAutoHyphens/>
      <w:autoSpaceDE w:val="0"/>
      <w:autoSpaceDN w:val="0"/>
      <w:spacing w:before="140" w:line="300" w:lineRule="auto"/>
      <w:ind w:left="1360" w:right="800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eastAsia="zh-CN"/>
    </w:rPr>
  </w:style>
  <w:style w:type="paragraph" w:customStyle="1" w:styleId="WW-Tekstpodstawowywcity2">
    <w:name w:val="WW-Tekst podstawowy wcięty 2"/>
    <w:basedOn w:val="Standard"/>
    <w:pPr>
      <w:ind w:firstLine="360"/>
      <w:jc w:val="both"/>
    </w:pPr>
  </w:style>
  <w:style w:type="paragraph" w:customStyle="1" w:styleId="WW-Tekstpodstawowywcity3">
    <w:name w:val="WW-Tekst podstawowy wcięty 3"/>
    <w:basedOn w:val="Standard"/>
    <w:pPr>
      <w:ind w:firstLine="708"/>
      <w:jc w:val="both"/>
    </w:pPr>
  </w:style>
  <w:style w:type="paragraph" w:customStyle="1" w:styleId="WW-Zwykytekst">
    <w:name w:val="WW-Zwykły tekst"/>
    <w:basedOn w:val="Standard"/>
    <w:rPr>
      <w:rFonts w:ascii="Courier New" w:eastAsia="Courier New" w:hAnsi="Courier New" w:cs="Courier New"/>
      <w:sz w:val="20"/>
    </w:rPr>
  </w:style>
  <w:style w:type="paragraph" w:styleId="Akapitzlist">
    <w:name w:val="List Paragraph"/>
    <w:basedOn w:val="Standard"/>
    <w:qFormat/>
    <w:pPr>
      <w:widowControl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pkt">
    <w:name w:val="pkt"/>
    <w:basedOn w:val="Standard"/>
    <w:pPr>
      <w:autoSpaceDE w:val="0"/>
      <w:spacing w:before="60" w:after="60"/>
      <w:ind w:left="851" w:hanging="295"/>
      <w:jc w:val="both"/>
    </w:pPr>
    <w:rPr>
      <w:rFonts w:ascii="Univers-PL, 'Arial Unicode MS'" w:eastAsia="Times New Roman" w:hAnsi="Univers-PL, 'Arial Unicode MS'" w:cs="Univers-PL, 'Arial Unicode MS'"/>
      <w:sz w:val="19"/>
      <w:szCs w:val="19"/>
    </w:rPr>
  </w:style>
  <w:style w:type="paragraph" w:customStyle="1" w:styleId="TitleStyle">
    <w:name w:val="TitleStyle"/>
    <w:pPr>
      <w:suppressAutoHyphens/>
      <w:autoSpaceDN w:val="0"/>
      <w:spacing w:after="200"/>
      <w:textAlignment w:val="baseline"/>
    </w:pPr>
    <w:rPr>
      <w:rFonts w:ascii="Times New Roman" w:eastAsia="Courier New" w:hAnsi="Times New Roman" w:cs="Times New Roman"/>
      <w:b/>
      <w:color w:val="000000"/>
      <w:kern w:val="3"/>
      <w:sz w:val="32"/>
      <w:szCs w:val="22"/>
      <w:lang w:eastAsia="zh-CN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indentuser">
    <w:name w:val="Text body indent (user)"/>
    <w:basedOn w:val="Standarduser"/>
    <w:pPr>
      <w:spacing w:line="100" w:lineRule="atLeast"/>
      <w:jc w:val="both"/>
    </w:pPr>
  </w:style>
  <w:style w:type="paragraph" w:customStyle="1" w:styleId="Headerleftuser">
    <w:name w:val="Header left (user)"/>
    <w:basedOn w:val="Standarduser"/>
    <w:pPr>
      <w:suppressLineNumbers/>
      <w:tabs>
        <w:tab w:val="center" w:pos="5199"/>
        <w:tab w:val="right" w:pos="10398"/>
      </w:tabs>
    </w:pPr>
  </w:style>
  <w:style w:type="paragraph" w:customStyle="1" w:styleId="TableHeadinguser">
    <w:name w:val="Table Heading (user)"/>
    <w:basedOn w:val="TableContentsuser"/>
    <w:pPr>
      <w:jc w:val="center"/>
    </w:pPr>
    <w:rPr>
      <w:b/>
      <w:bCs/>
      <w:i/>
      <w:iCs/>
    </w:rPr>
  </w:style>
  <w:style w:type="paragraph" w:customStyle="1" w:styleId="Footnoteuser">
    <w:name w:val="Footnote (user)"/>
    <w:basedOn w:val="Standarduser"/>
    <w:pPr>
      <w:suppressLineNumbers/>
      <w:ind w:left="283" w:hanging="283"/>
    </w:pPr>
    <w:rPr>
      <w:sz w:val="20"/>
    </w:rPr>
  </w:style>
  <w:style w:type="paragraph" w:customStyle="1" w:styleId="HorizontalLineuser">
    <w:name w:val="Horizontal Line (user)"/>
    <w:basedOn w:val="Standarduser"/>
    <w:next w:val="Textbodyuser"/>
    <w:pPr>
      <w:suppressLineNumbers/>
      <w:spacing w:after="283"/>
    </w:pPr>
    <w:rPr>
      <w:sz w:val="12"/>
      <w:szCs w:val="12"/>
    </w:rPr>
  </w:style>
  <w:style w:type="paragraph" w:customStyle="1" w:styleId="WW-Zawartotabeli11">
    <w:name w:val="WW-Zawartość tabeli11"/>
    <w:basedOn w:val="Textbodyuser"/>
    <w:pPr>
      <w:suppressLineNumbers/>
    </w:p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mo, Arial" w:eastAsia="Arimo, Arial" w:hAnsi="Arimo, Arial" w:cs="Arimo, 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 New Roman"/>
      <w:b w:val="0"/>
      <w:bCs w:val="0"/>
    </w:rPr>
  </w:style>
  <w:style w:type="character" w:customStyle="1" w:styleId="WW8Num4z0">
    <w:name w:val="WW8Num4z0"/>
    <w:rPr>
      <w:rFonts w:eastAsia="Times New Roman" w:cs="Times New Roman"/>
      <w:b w:val="0"/>
      <w:bCs w:val="0"/>
      <w:sz w:val="20"/>
      <w:szCs w:val="20"/>
      <w:lang w:val="pl-PL" w:bidi="ar-SA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6z0">
    <w:name w:val="WW8Num6z0"/>
    <w:rPr>
      <w:rFonts w:ascii="Arial" w:eastAsia="Arial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  <w:bCs w:val="0"/>
    </w:rPr>
  </w:style>
  <w:style w:type="character" w:customStyle="1" w:styleId="WW8Num8z0">
    <w:name w:val="WW8Num8z0"/>
    <w:rPr>
      <w:rFonts w:cs="Times New Roman"/>
      <w:b w:val="0"/>
      <w:bCs w:val="0"/>
    </w:rPr>
  </w:style>
  <w:style w:type="character" w:customStyle="1" w:styleId="WW8Num9z0">
    <w:name w:val="WW8Num9z0"/>
    <w:rPr>
      <w:b w:val="0"/>
      <w:bCs w:val="0"/>
      <w:sz w:val="24"/>
      <w:szCs w:val="24"/>
    </w:rPr>
  </w:style>
  <w:style w:type="character" w:customStyle="1" w:styleId="WW8Num10z0">
    <w:name w:val="WW8Num10z0"/>
    <w:rPr>
      <w:rFonts w:cs="Times New Roman"/>
      <w:b w:val="0"/>
      <w:bCs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OpenSymbol"/>
    </w:rPr>
  </w:style>
  <w:style w:type="character" w:customStyle="1" w:styleId="WW8Num12z1">
    <w:name w:val="WW8Num12z1"/>
    <w:rPr>
      <w:rFonts w:ascii="OpenSymbol" w:eastAsia="OpenSymbol" w:hAnsi="OpenSymbol" w:cs="OpenSymbol"/>
    </w:rPr>
  </w:style>
  <w:style w:type="character" w:customStyle="1" w:styleId="WW8Num13z0">
    <w:name w:val="WW8Num13z0"/>
    <w:rPr>
      <w:rFonts w:ascii="StarSymbol, 'Arial Unicode MS'" w:eastAsia="StarSymbol," w:hAnsi="StarSymbol, 'Arial Unicode MS'" w:cs="StarSymbol, 'Arial Unicode MS'"/>
      <w:sz w:val="18"/>
      <w:szCs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Times New Roman"/>
      <w:b w:val="0"/>
      <w:bCs w:val="0"/>
      <w:szCs w:val="24"/>
    </w:rPr>
  </w:style>
  <w:style w:type="character" w:customStyle="1" w:styleId="WW8Num16z0">
    <w:name w:val="WW8Num16z0"/>
    <w:rPr>
      <w:rFonts w:ascii="StarSymbol," w:eastAsia="StarSymbol," w:hAnsi="StarSymbol," w:cs="StarSymbol,"/>
      <w:b w:val="0"/>
      <w:bCs w:val="0"/>
    </w:rPr>
  </w:style>
  <w:style w:type="character" w:customStyle="1" w:styleId="WW8Num17z0">
    <w:name w:val="WW8Num17z0"/>
    <w:rPr>
      <w:rFonts w:cs="Tahoma"/>
      <w:b/>
      <w:bCs/>
      <w:kern w:val="3"/>
      <w:sz w:val="26"/>
      <w:szCs w:val="24"/>
      <w:lang w:eastAsia="zh-CN" w:bidi="hi-IN"/>
    </w:rPr>
  </w:style>
  <w:style w:type="character" w:customStyle="1" w:styleId="WW8Num18z0">
    <w:name w:val="WW8Num18z0"/>
    <w:rPr>
      <w:b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Times New Roman"/>
      <w:b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Times New Roman"/>
      <w:b/>
      <w:bCs/>
      <w:sz w:val="22"/>
      <w:szCs w:val="22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tarSymbol," w:eastAsia="StarSymbol," w:hAnsi="StarSymbol," w:cs="StarSymbol,"/>
      <w:b w:val="0"/>
      <w:bCs w:val="0"/>
    </w:rPr>
  </w:style>
  <w:style w:type="character" w:customStyle="1" w:styleId="WW8Num24z0">
    <w:name w:val="WW8Num24z0"/>
    <w:rPr>
      <w:b/>
      <w:bCs/>
      <w:sz w:val="22"/>
      <w:szCs w:val="22"/>
    </w:rPr>
  </w:style>
  <w:style w:type="character" w:customStyle="1" w:styleId="WW8Num25z0">
    <w:name w:val="WW8Num25z0"/>
    <w:rPr>
      <w:rFonts w:ascii="StarSymbol," w:eastAsia="StarSymbol," w:hAnsi="StarSymbol," w:cs="StarSymbol,"/>
      <w:b w:val="0"/>
      <w:bCs w:val="0"/>
    </w:rPr>
  </w:style>
  <w:style w:type="character" w:customStyle="1" w:styleId="WW8Num26z0">
    <w:name w:val="WW8Num26z0"/>
    <w:rPr>
      <w:rFonts w:eastAsia="Times New Roman"/>
    </w:rPr>
  </w:style>
  <w:style w:type="character" w:customStyle="1" w:styleId="WW8Num26z1">
    <w:name w:val="WW8Num26z1"/>
    <w:rPr>
      <w:rFonts w:eastAsia="Times New Roman"/>
      <w:b/>
      <w:bCs/>
      <w:sz w:val="22"/>
      <w:szCs w:val="22"/>
    </w:rPr>
  </w:style>
  <w:style w:type="character" w:customStyle="1" w:styleId="WW8Num27z0">
    <w:name w:val="WW8Num27z0"/>
    <w:rPr>
      <w:rFonts w:ascii="StarSymbol," w:eastAsia="StarSymbol," w:hAnsi="StarSymbol," w:cs="StarSymbol,"/>
      <w:b w:val="0"/>
      <w:bCs w:val="0"/>
    </w:rPr>
  </w:style>
  <w:style w:type="character" w:customStyle="1" w:styleId="WW8Num28z0">
    <w:name w:val="WW8Num28z0"/>
    <w:rPr>
      <w:rFonts w:ascii="StarSymbol," w:eastAsia="StarSymbol," w:hAnsi="StarSymbol," w:cs="StarSymbol,"/>
      <w:b w:val="0"/>
      <w:bCs w:val="0"/>
    </w:rPr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tarSymbol," w:eastAsia="StarSymbol," w:hAnsi="StarSymbol," w:cs="StarSymbol,"/>
      <w:b w:val="0"/>
      <w:bCs w:val="0"/>
    </w:rPr>
  </w:style>
  <w:style w:type="character" w:customStyle="1" w:styleId="WW8Num33z0">
    <w:name w:val="WW8Num33z0"/>
    <w:rPr>
      <w:rFonts w:ascii="StarSymbol," w:eastAsia="StarSymbol," w:hAnsi="StarSymbol," w:cs="StarSymbol,"/>
      <w:sz w:val="18"/>
      <w:szCs w:val="18"/>
    </w:rPr>
  </w:style>
  <w:style w:type="character" w:customStyle="1" w:styleId="WW8Num34z0">
    <w:name w:val="WW8Num34z0"/>
    <w:rPr>
      <w:rFonts w:ascii="Wingdings" w:eastAsia="Times New Roman" w:hAnsi="Wingdings" w:cs="Wingdings"/>
      <w:color w:val="000000"/>
      <w:kern w:val="3"/>
      <w:sz w:val="18"/>
      <w:szCs w:val="18"/>
      <w:lang w:eastAsia="zh-CN"/>
    </w:rPr>
  </w:style>
  <w:style w:type="character" w:customStyle="1" w:styleId="WW8Num34z1">
    <w:name w:val="WW8Num34z1"/>
    <w:rPr>
      <w:rFonts w:ascii="StarSymbol," w:eastAsia="StarSymbol," w:hAnsi="StarSymbol," w:cs="StarSymbol,"/>
      <w:sz w:val="18"/>
      <w:szCs w:val="18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tarSymbol," w:eastAsia="StarSymbol," w:hAnsi="StarSymbol," w:cs="StarSymbol,"/>
      <w:b w:val="0"/>
      <w:bCs w:val="0"/>
    </w:rPr>
  </w:style>
  <w:style w:type="character" w:customStyle="1" w:styleId="WW8Num37z0">
    <w:name w:val="WW8Num37z0"/>
    <w:rPr>
      <w:rFonts w:cs="Tahoma"/>
      <w:kern w:val="3"/>
      <w:sz w:val="18"/>
      <w:szCs w:val="18"/>
      <w:lang w:eastAsia="zh-CN" w:bidi="hi-IN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/>
      <w:b/>
      <w:bCs/>
      <w:sz w:val="22"/>
      <w:szCs w:val="22"/>
    </w:rPr>
  </w:style>
  <w:style w:type="character" w:customStyle="1" w:styleId="WW8Num40z0">
    <w:name w:val="WW8Num40z0"/>
    <w:rPr>
      <w:b/>
      <w:bCs/>
    </w:rPr>
  </w:style>
  <w:style w:type="character" w:customStyle="1" w:styleId="WW8Num41z0">
    <w:name w:val="WW8Num41z0"/>
    <w:rPr>
      <w:rFonts w:ascii="StarSymbol," w:eastAsia="StarSymbol," w:hAnsi="StarSymbol," w:cs="StarSymbol,"/>
      <w:b w:val="0"/>
      <w:bCs w:val="0"/>
    </w:rPr>
  </w:style>
  <w:style w:type="character" w:customStyle="1" w:styleId="WW8Num42z0">
    <w:name w:val="WW8Num42z0"/>
    <w:rPr>
      <w:rFonts w:eastAsia="Times New Roman"/>
      <w:b/>
      <w:bCs/>
      <w:sz w:val="22"/>
      <w:szCs w:val="22"/>
    </w:rPr>
  </w:style>
  <w:style w:type="character" w:customStyle="1" w:styleId="WW8Num43z0">
    <w:name w:val="WW8Num43z0"/>
    <w:rPr>
      <w:rFonts w:ascii="Symbol" w:eastAsia="Symbol" w:hAnsi="Symbol" w:cs="Symbol"/>
    </w:rPr>
  </w:style>
  <w:style w:type="character" w:customStyle="1" w:styleId="WW8Num43z1">
    <w:name w:val="WW8Num43z1"/>
    <w:rPr>
      <w:rFonts w:ascii="Courier New" w:eastAsia="Courier New" w:hAnsi="Courier New" w:cs="Courier New"/>
    </w:rPr>
  </w:style>
  <w:style w:type="character" w:customStyle="1" w:styleId="WW8Num43z2">
    <w:name w:val="WW8Num43z2"/>
    <w:rPr>
      <w:rFonts w:ascii="Wingdings" w:eastAsia="Wingdings" w:hAnsi="Wingdings" w:cs="Wingdings"/>
    </w:rPr>
  </w:style>
  <w:style w:type="character" w:customStyle="1" w:styleId="WW8Num44z0">
    <w:name w:val="WW8Num44z0"/>
    <w:rPr>
      <w:rFonts w:ascii="Symbol" w:eastAsia="Symbol" w:hAnsi="Symbol" w:cs="Symbol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Domylnaczcionkaakapitu">
    <w:name w:val="WW-Domyślna czcionka 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umberingSymbols">
    <w:name w:val="Numbering Symbols"/>
    <w:rPr>
      <w:b w:val="0"/>
      <w:b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</w:style>
  <w:style w:type="character" w:customStyle="1" w:styleId="szary2">
    <w:name w:val="szary2"/>
    <w:rPr>
      <w:color w:val="666666"/>
      <w:sz w:val="22"/>
      <w:szCs w:val="22"/>
    </w:rPr>
  </w:style>
  <w:style w:type="character" w:customStyle="1" w:styleId="WW8Num24z1">
    <w:name w:val="WW8Num24z1"/>
    <w:rPr>
      <w:rFonts w:ascii="OpenSymbol" w:eastAsia="OpenSymbol" w:hAnsi="OpenSymbol" w:cs="OpenSymbol"/>
    </w:rPr>
  </w:style>
  <w:style w:type="character" w:customStyle="1" w:styleId="WW8Num27z1">
    <w:name w:val="WW8Num27z1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styleId="Uwydatnienie">
    <w:name w:val="Emphasis"/>
    <w:rPr>
      <w:i/>
      <w:iCs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</w:rPr>
  </w:style>
  <w:style w:type="character" w:customStyle="1" w:styleId="TekstdymkaZnak">
    <w:name w:val="Tekst dymka Znak"/>
    <w:rPr>
      <w:rFonts w:ascii="Segoe UI" w:eastAsia="Lucida Sans Unicode" w:hAnsi="Segoe UI" w:cs="Segoe UI"/>
      <w:sz w:val="18"/>
      <w:szCs w:val="18"/>
    </w:rPr>
  </w:style>
  <w:style w:type="character" w:customStyle="1" w:styleId="Nagwek1Znak">
    <w:name w:val="Nagłówek 1 Znak"/>
    <w:rPr>
      <w:rFonts w:eastAsia="Lucida Sans Unicode" w:cs="Mangal"/>
      <w:b/>
      <w:bCs/>
      <w:kern w:val="3"/>
      <w:sz w:val="48"/>
      <w:szCs w:val="48"/>
      <w:lang w:eastAsia="zh-CN" w:bidi="hi-IN"/>
    </w:rPr>
  </w:style>
  <w:style w:type="character" w:customStyle="1" w:styleId="Nagwek3Znak">
    <w:name w:val="Nagłówek 3 Znak"/>
    <w:rPr>
      <w:rFonts w:eastAsia="Lucida Sans Unicode" w:cs="Tahoma"/>
      <w:b/>
      <w:kern w:val="3"/>
      <w:sz w:val="36"/>
      <w:lang w:eastAsia="zh-CN" w:bidi="hi-IN"/>
    </w:rPr>
  </w:style>
  <w:style w:type="character" w:customStyle="1" w:styleId="FootnoteSymboluser">
    <w:name w:val="Footnote Symbol (user)"/>
  </w:style>
  <w:style w:type="character" w:customStyle="1" w:styleId="NumberingSymbolsuser">
    <w:name w:val="Numbering Symbols (user)"/>
    <w:rPr>
      <w:b/>
      <w:bCs/>
    </w:rPr>
  </w:style>
  <w:style w:type="character" w:customStyle="1" w:styleId="BulletSymbolsuser">
    <w:name w:val="Bullet Symbols (user)"/>
    <w:rPr>
      <w:rFonts w:ascii="StarSymbol," w:eastAsia="StarSymbol," w:hAnsi="StarSymbol," w:cs="StarSymbol,"/>
      <w:sz w:val="18"/>
      <w:szCs w:val="18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Footnoteanchoruser">
    <w:name w:val="Footnote anchor (user)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StrongEmphasisuser">
    <w:name w:val="Strong Emphasis (user)"/>
    <w:rPr>
      <w:b/>
      <w:bCs/>
    </w:rPr>
  </w:style>
  <w:style w:type="character" w:customStyle="1" w:styleId="NagwekZnak">
    <w:name w:val="Nagłówek Znak"/>
    <w:rPr>
      <w:rFonts w:ascii="Arial" w:eastAsia="Lucida Sans Unicode" w:hAnsi="Arial" w:cs="Mangal"/>
      <w:sz w:val="28"/>
      <w:szCs w:val="28"/>
    </w:rPr>
  </w:style>
  <w:style w:type="character" w:customStyle="1" w:styleId="StopkaZnak">
    <w:name w:val="Stopka Znak"/>
    <w:rPr>
      <w:rFonts w:eastAsia="Lucida Sans Unicode"/>
      <w:sz w:val="24"/>
    </w:rPr>
  </w:style>
  <w:style w:type="character" w:customStyle="1" w:styleId="Nagwek2Znak">
    <w:name w:val="Nagłówek 2 Znak"/>
    <w:rPr>
      <w:rFonts w:eastAsia="Lucida Sans Unicode"/>
      <w:b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TekstpodstawowywcityZnak">
    <w:name w:val="Tekst podstawowy wcięty Znak"/>
    <w:rPr>
      <w:rFonts w:eastAsia="Lucida Sans Unicode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F0055C"/>
  </w:style>
  <w:style w:type="character" w:styleId="Hipercze">
    <w:name w:val="Hyperlink"/>
    <w:rsid w:val="00F0055C"/>
    <w:rPr>
      <w:color w:val="0000FF"/>
      <w:u w:val="single"/>
    </w:rPr>
  </w:style>
  <w:style w:type="character" w:customStyle="1" w:styleId="Znakinumeracji">
    <w:name w:val="Znaki numeracji"/>
    <w:rsid w:val="00F0055C"/>
    <w:rPr>
      <w:b w:val="0"/>
      <w:bCs w:val="0"/>
    </w:rPr>
  </w:style>
  <w:style w:type="character" w:styleId="UyteHipercze">
    <w:name w:val="FollowedHyperlink"/>
    <w:rsid w:val="00F0055C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0055C"/>
    <w:pPr>
      <w:autoSpaceDN/>
      <w:spacing w:after="120"/>
      <w:textAlignment w:val="auto"/>
    </w:pPr>
    <w:rPr>
      <w:rFonts w:eastAsia="Lucida Sans Unicode"/>
      <w:kern w:val="0"/>
      <w:szCs w:val="20"/>
      <w:lang w:eastAsia="pl-PL" w:bidi="ar-SA"/>
    </w:rPr>
  </w:style>
  <w:style w:type="character" w:customStyle="1" w:styleId="TekstpodstawowyZnak1">
    <w:name w:val="Tekst podstawowy Znak1"/>
    <w:uiPriority w:val="99"/>
    <w:semiHidden/>
    <w:rsid w:val="00F0055C"/>
    <w:rPr>
      <w:kern w:val="3"/>
      <w:sz w:val="24"/>
      <w:szCs w:val="21"/>
      <w:lang w:eastAsia="zh-CN" w:bidi="hi-IN"/>
    </w:rPr>
  </w:style>
  <w:style w:type="paragraph" w:customStyle="1" w:styleId="Indeks">
    <w:name w:val="Indeks"/>
    <w:basedOn w:val="Normalny"/>
    <w:rsid w:val="00F0055C"/>
    <w:pPr>
      <w:suppressLineNumbers/>
      <w:autoSpaceDN/>
      <w:textAlignment w:val="auto"/>
    </w:pPr>
    <w:rPr>
      <w:rFonts w:ascii="Times New Roman" w:eastAsia="Lucida Sans Unicode" w:hAnsi="Times New Roman" w:cs="Tahoma"/>
      <w:kern w:val="0"/>
      <w:szCs w:val="20"/>
      <w:lang w:bidi="ar-SA"/>
    </w:rPr>
  </w:style>
  <w:style w:type="paragraph" w:styleId="Tekstpodstawowywcity">
    <w:name w:val="Body Text Indent"/>
    <w:basedOn w:val="Normalny"/>
    <w:link w:val="TekstpodstawowywcityZnak1"/>
    <w:rsid w:val="00F0055C"/>
    <w:pPr>
      <w:autoSpaceDN/>
      <w:spacing w:line="100" w:lineRule="atLeast"/>
      <w:jc w:val="both"/>
      <w:textAlignment w:val="auto"/>
    </w:pPr>
    <w:rPr>
      <w:rFonts w:ascii="Times New Roman" w:eastAsia="Lucida Sans Unicode" w:hAnsi="Times New Roman" w:cs="Times New Roman"/>
      <w:kern w:val="0"/>
      <w:szCs w:val="20"/>
      <w:lang w:bidi="ar-SA"/>
    </w:rPr>
  </w:style>
  <w:style w:type="character" w:customStyle="1" w:styleId="TekstpodstawowywcityZnak1">
    <w:name w:val="Tekst podstawowy wcięty Znak1"/>
    <w:link w:val="Tekstpodstawowywcity"/>
    <w:rsid w:val="00F0055C"/>
    <w:rPr>
      <w:rFonts w:ascii="Times New Roman" w:eastAsia="Lucida Sans Unicode" w:hAnsi="Times New Roman" w:cs="Times New Roman"/>
      <w:sz w:val="24"/>
    </w:rPr>
  </w:style>
  <w:style w:type="paragraph" w:customStyle="1" w:styleId="Zawartotabeli">
    <w:name w:val="Zawartość tabeli"/>
    <w:basedOn w:val="Normalny"/>
    <w:rsid w:val="00F0055C"/>
    <w:pPr>
      <w:suppressLineNumbers/>
      <w:autoSpaceDN/>
      <w:textAlignment w:val="auto"/>
    </w:pPr>
    <w:rPr>
      <w:rFonts w:ascii="Times New Roman" w:eastAsia="Lucida Sans Unicode" w:hAnsi="Times New Roman" w:cs="Times New Roman"/>
      <w:kern w:val="0"/>
      <w:szCs w:val="20"/>
      <w:lang w:bidi="ar-SA"/>
    </w:rPr>
  </w:style>
  <w:style w:type="paragraph" w:customStyle="1" w:styleId="Nagwektabeli">
    <w:name w:val="Nagłówek tabeli"/>
    <w:basedOn w:val="Zawartotabeli"/>
    <w:rsid w:val="00F0055C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rsid w:val="00F0055C"/>
    <w:pPr>
      <w:tabs>
        <w:tab w:val="left" w:pos="360"/>
      </w:tabs>
      <w:autoSpaceDN/>
      <w:ind w:left="720"/>
      <w:textAlignment w:val="auto"/>
    </w:pPr>
    <w:rPr>
      <w:rFonts w:ascii="Times New Roman" w:eastAsia="Lucida Sans Unicode" w:hAnsi="Times New Roman" w:cs="Times New Roman"/>
      <w:kern w:val="0"/>
      <w:szCs w:val="20"/>
      <w:lang w:eastAsia="ar-SA" w:bidi="ar-SA"/>
    </w:rPr>
  </w:style>
  <w:style w:type="character" w:customStyle="1" w:styleId="Znakiprzypiswdolnych">
    <w:name w:val="Znaki przypisów dolnych"/>
    <w:rsid w:val="00F0055C"/>
  </w:style>
  <w:style w:type="character" w:styleId="Odwoanieprzypisudolnego">
    <w:name w:val="footnote reference"/>
    <w:rsid w:val="00F0055C"/>
    <w:rPr>
      <w:vertAlign w:val="superscript"/>
    </w:rPr>
  </w:style>
  <w:style w:type="paragraph" w:customStyle="1" w:styleId="Podpis1">
    <w:name w:val="Podpis1"/>
    <w:basedOn w:val="Normalny"/>
    <w:rsid w:val="00F0055C"/>
    <w:pPr>
      <w:suppressLineNumbers/>
      <w:autoSpaceDN/>
      <w:spacing w:before="120" w:after="120"/>
      <w:textAlignment w:val="auto"/>
    </w:pPr>
    <w:rPr>
      <w:rFonts w:ascii="Times New Roman" w:eastAsia="Lucida Sans Unicode" w:hAnsi="Times New Roman" w:cs="Tahoma"/>
      <w:i/>
      <w:iCs/>
      <w:kern w:val="0"/>
      <w:sz w:val="20"/>
      <w:szCs w:val="20"/>
      <w:lang w:bidi="ar-SA"/>
    </w:rPr>
  </w:style>
  <w:style w:type="paragraph" w:customStyle="1" w:styleId="Nagwekzlewej">
    <w:name w:val="Nagłówek z lewej"/>
    <w:basedOn w:val="Normalny"/>
    <w:rsid w:val="00F0055C"/>
    <w:pPr>
      <w:suppressLineNumbers/>
      <w:tabs>
        <w:tab w:val="center" w:pos="5199"/>
        <w:tab w:val="right" w:pos="10398"/>
      </w:tabs>
      <w:autoSpaceDN/>
      <w:textAlignment w:val="auto"/>
    </w:pPr>
    <w:rPr>
      <w:rFonts w:ascii="Times New Roman" w:eastAsia="Lucida Sans Unicode" w:hAnsi="Times New Roman" w:cs="Times New Roman"/>
      <w:kern w:val="0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F0055C"/>
    <w:pPr>
      <w:suppressLineNumbers/>
      <w:autoSpaceDN/>
      <w:ind w:left="283" w:hanging="283"/>
      <w:textAlignment w:val="auto"/>
    </w:pPr>
    <w:rPr>
      <w:rFonts w:ascii="Times New Roman" w:eastAsia="Lucida Sans Unicode" w:hAnsi="Times New Roman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link w:val="Tekstprzypisudolnego"/>
    <w:rsid w:val="00F0055C"/>
    <w:rPr>
      <w:rFonts w:ascii="Times New Roman" w:eastAsia="Lucida Sans Unicode" w:hAnsi="Times New Roman" w:cs="Times New Roman"/>
    </w:rPr>
  </w:style>
  <w:style w:type="paragraph" w:customStyle="1" w:styleId="Liniapozioma">
    <w:name w:val="Linia pozioma"/>
    <w:basedOn w:val="Normalny"/>
    <w:next w:val="Tekstpodstawowy"/>
    <w:rsid w:val="00F0055C"/>
    <w:pPr>
      <w:suppressLineNumbers/>
      <w:pBdr>
        <w:bottom w:val="double" w:sz="1" w:space="0" w:color="808080"/>
      </w:pBdr>
      <w:autoSpaceDN/>
      <w:spacing w:after="283"/>
      <w:textAlignment w:val="auto"/>
    </w:pPr>
    <w:rPr>
      <w:rFonts w:ascii="Times New Roman" w:eastAsia="Lucida Sans Unicode" w:hAnsi="Times New Roman" w:cs="Times New Roman"/>
      <w:kern w:val="0"/>
      <w:sz w:val="12"/>
      <w:szCs w:val="12"/>
      <w:lang w:bidi="ar-SA"/>
    </w:rPr>
  </w:style>
  <w:style w:type="numbering" w:customStyle="1" w:styleId="Bezlisty2">
    <w:name w:val="Bez listy2"/>
    <w:next w:val="Bezlisty"/>
    <w:uiPriority w:val="99"/>
    <w:semiHidden/>
    <w:unhideWhenUsed/>
    <w:rsid w:val="00642006"/>
  </w:style>
  <w:style w:type="paragraph" w:customStyle="1" w:styleId="Footnote">
    <w:name w:val="Footnote"/>
    <w:basedOn w:val="Standard"/>
    <w:rsid w:val="00642006"/>
    <w:pPr>
      <w:suppressLineNumbers/>
      <w:ind w:left="283" w:hanging="283"/>
    </w:pPr>
    <w:rPr>
      <w:sz w:val="20"/>
    </w:rPr>
  </w:style>
  <w:style w:type="paragraph" w:customStyle="1" w:styleId="HorizontalLine">
    <w:name w:val="Horizontal Line"/>
    <w:basedOn w:val="Standard"/>
    <w:next w:val="Textbody"/>
    <w:rsid w:val="00642006"/>
    <w:pPr>
      <w:suppressLineNumbers/>
      <w:spacing w:after="283"/>
    </w:pPr>
    <w:rPr>
      <w:sz w:val="12"/>
      <w:szCs w:val="12"/>
    </w:rPr>
  </w:style>
  <w:style w:type="character" w:customStyle="1" w:styleId="FootnoteSymbol">
    <w:name w:val="Footnote Symbol"/>
    <w:rsid w:val="00642006"/>
  </w:style>
  <w:style w:type="numbering" w:customStyle="1" w:styleId="WW8Num110">
    <w:name w:val="WW8Num110"/>
    <w:basedOn w:val="Bezlisty"/>
    <w:rsid w:val="00642006"/>
    <w:pPr>
      <w:numPr>
        <w:numId w:val="63"/>
      </w:numPr>
    </w:pPr>
  </w:style>
  <w:style w:type="numbering" w:customStyle="1" w:styleId="WW8Num210">
    <w:name w:val="WW8Num210"/>
    <w:basedOn w:val="Bezlisty"/>
    <w:rsid w:val="00642006"/>
    <w:pPr>
      <w:numPr>
        <w:numId w:val="64"/>
      </w:numPr>
    </w:pPr>
  </w:style>
  <w:style w:type="numbering" w:customStyle="1" w:styleId="WWNum2">
    <w:name w:val="WWNum2"/>
    <w:basedOn w:val="Bezlisty"/>
    <w:rsid w:val="00F55351"/>
    <w:pPr>
      <w:numPr>
        <w:numId w:val="68"/>
      </w:numPr>
    </w:pPr>
  </w:style>
  <w:style w:type="numbering" w:customStyle="1" w:styleId="WWNum1">
    <w:name w:val="WWNum1"/>
    <w:basedOn w:val="Bezlisty"/>
    <w:rsid w:val="00F55351"/>
    <w:pPr>
      <w:numPr>
        <w:numId w:val="69"/>
      </w:numPr>
    </w:pPr>
  </w:style>
  <w:style w:type="numbering" w:customStyle="1" w:styleId="Bezlisty3">
    <w:name w:val="Bez listy3"/>
    <w:next w:val="Bezlisty"/>
    <w:uiPriority w:val="99"/>
    <w:semiHidden/>
    <w:unhideWhenUsed/>
    <w:rsid w:val="00652093"/>
  </w:style>
  <w:style w:type="character" w:customStyle="1" w:styleId="ListLabel2">
    <w:name w:val="ListLabel 2"/>
    <w:rsid w:val="00652093"/>
    <w:rPr>
      <w:rFonts w:ascii="Calibri" w:eastAsia="Calibri" w:hAnsi="Calibri" w:cs="Tahoma"/>
      <w:sz w:val="20"/>
    </w:rPr>
  </w:style>
  <w:style w:type="character" w:customStyle="1" w:styleId="ListLabel1">
    <w:name w:val="ListLabel 1"/>
    <w:rsid w:val="00652093"/>
    <w:rPr>
      <w:rFonts w:eastAsia="Lucida Sans Unicode" w:cs="Times New Roman"/>
      <w:sz w:val="20"/>
    </w:rPr>
  </w:style>
  <w:style w:type="numbering" w:customStyle="1" w:styleId="WW8Num111">
    <w:name w:val="WW8Num111"/>
    <w:basedOn w:val="Bezlisty"/>
    <w:rsid w:val="00652093"/>
    <w:pPr>
      <w:numPr>
        <w:numId w:val="72"/>
      </w:numPr>
    </w:pPr>
  </w:style>
  <w:style w:type="numbering" w:customStyle="1" w:styleId="WW8Num211">
    <w:name w:val="WW8Num211"/>
    <w:basedOn w:val="Bezlisty"/>
    <w:rsid w:val="00652093"/>
    <w:pPr>
      <w:numPr>
        <w:numId w:val="73"/>
      </w:numPr>
    </w:pPr>
  </w:style>
  <w:style w:type="numbering" w:customStyle="1" w:styleId="WWNum21">
    <w:name w:val="WWNum21"/>
    <w:basedOn w:val="Bezlisty"/>
    <w:rsid w:val="00652093"/>
    <w:pPr>
      <w:numPr>
        <w:numId w:val="74"/>
      </w:numPr>
    </w:pPr>
  </w:style>
  <w:style w:type="numbering" w:customStyle="1" w:styleId="WWNum11">
    <w:name w:val="WWNum11"/>
    <w:basedOn w:val="Bezlisty"/>
    <w:rsid w:val="00652093"/>
    <w:pPr>
      <w:numPr>
        <w:numId w:val="75"/>
      </w:numPr>
    </w:p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A9876-8DAF-4B0A-A0C5-0AE69ED2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3332</Words>
  <Characters>19995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Baziuk</dc:creator>
  <cp:keywords/>
  <cp:lastModifiedBy>Urszula Wiśniewska - ZK Nysa - Kwatermistrzowski</cp:lastModifiedBy>
  <cp:revision>4</cp:revision>
  <cp:lastPrinted>2021-05-21T10:39:00Z</cp:lastPrinted>
  <dcterms:created xsi:type="dcterms:W3CDTF">2024-10-09T10:33:00Z</dcterms:created>
  <dcterms:modified xsi:type="dcterms:W3CDTF">2024-11-13T11:12:00Z</dcterms:modified>
</cp:coreProperties>
</file>