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B8B02" w14:textId="77777777" w:rsidR="0001345C" w:rsidRDefault="0001345C">
      <w:pPr>
        <w:jc w:val="right"/>
        <w:rPr>
          <w:rFonts w:ascii="Cambria" w:hAnsi="Cambria"/>
        </w:rPr>
      </w:pPr>
      <w:r>
        <w:rPr>
          <w:rFonts w:ascii="Cambria" w:hAnsi="Cambria"/>
        </w:rPr>
        <w:t>Załącznik nr 2 do SWZ</w:t>
      </w:r>
    </w:p>
    <w:p w14:paraId="672A6659" w14:textId="77777777" w:rsidR="0001345C" w:rsidRDefault="0001345C">
      <w:pPr>
        <w:jc w:val="right"/>
        <w:rPr>
          <w:rFonts w:ascii="Cambria" w:hAnsi="Cambria"/>
        </w:rPr>
      </w:pPr>
    </w:p>
    <w:p w14:paraId="3FF16962" w14:textId="77777777" w:rsidR="0001345C" w:rsidRDefault="0001345C">
      <w:pPr>
        <w:pStyle w:val="Nagwek9"/>
        <w:rPr>
          <w:rFonts w:ascii="Cambria" w:hAnsi="Cambria"/>
          <w:szCs w:val="40"/>
        </w:rPr>
      </w:pPr>
      <w:r>
        <w:rPr>
          <w:rFonts w:ascii="Cambria" w:hAnsi="Cambria"/>
          <w:szCs w:val="40"/>
        </w:rPr>
        <w:t>FORMULARZ OFERTY</w:t>
      </w:r>
    </w:p>
    <w:p w14:paraId="0A37501D" w14:textId="77777777" w:rsidR="0001345C" w:rsidRDefault="0001345C"/>
    <w:p w14:paraId="4A864346" w14:textId="0D92DECD" w:rsidR="0001345C" w:rsidRDefault="5503EEFA">
      <w:pPr>
        <w:keepNext/>
        <w:spacing w:line="100" w:lineRule="atLeast"/>
        <w:jc w:val="center"/>
        <w:rPr>
          <w:rFonts w:ascii="Cambria" w:eastAsia="Times New Roman" w:hAnsi="Cambria" w:cs="Times New Roman"/>
          <w:b/>
          <w:bCs/>
        </w:rPr>
      </w:pPr>
      <w:r w:rsidRPr="5503EEFA">
        <w:rPr>
          <w:rFonts w:ascii="Cambria" w:eastAsia="Times New Roman" w:hAnsi="Cambria" w:cs="Times New Roman"/>
          <w:b/>
          <w:bCs/>
        </w:rPr>
        <w:t>dla postępowania</w:t>
      </w:r>
      <w:r w:rsidRPr="5503EEFA">
        <w:rPr>
          <w:rFonts w:ascii="Cambria" w:eastAsia="Times New Roman" w:hAnsi="Cambria" w:cs="Times New Roman"/>
          <w:b/>
          <w:bCs/>
          <w:sz w:val="28"/>
          <w:szCs w:val="28"/>
        </w:rPr>
        <w:t xml:space="preserve"> </w:t>
      </w:r>
      <w:r w:rsidRPr="5503EEFA">
        <w:rPr>
          <w:rFonts w:ascii="Cambria" w:hAnsi="Cambria"/>
          <w:b/>
          <w:bCs/>
        </w:rPr>
        <w:t>o udzielenie zamówienia publicznego</w:t>
      </w:r>
      <w:r w:rsidRPr="5503EEFA">
        <w:rPr>
          <w:rFonts w:ascii="Cambria" w:eastAsia="Times New Roman" w:hAnsi="Cambria" w:cs="Times New Roman"/>
          <w:b/>
          <w:bCs/>
          <w:sz w:val="28"/>
          <w:szCs w:val="28"/>
        </w:rPr>
        <w:t xml:space="preserve">   </w:t>
      </w:r>
      <w:r w:rsidRPr="5503EEFA">
        <w:rPr>
          <w:rFonts w:ascii="Cambria" w:eastAsia="Times New Roman" w:hAnsi="Cambria" w:cs="Times New Roman"/>
        </w:rPr>
        <w:t>znak:</w:t>
      </w:r>
      <w:r w:rsidRPr="5503EEFA">
        <w:rPr>
          <w:rFonts w:ascii="Cambria" w:eastAsia="Times New Roman" w:hAnsi="Cambria" w:cs="Times New Roman"/>
          <w:b/>
          <w:bCs/>
        </w:rPr>
        <w:t xml:space="preserve"> ZP.271.</w:t>
      </w:r>
      <w:r w:rsidR="007D5151">
        <w:rPr>
          <w:rFonts w:ascii="Cambria" w:eastAsia="Times New Roman" w:hAnsi="Cambria" w:cs="Times New Roman"/>
          <w:b/>
          <w:bCs/>
        </w:rPr>
        <w:t>25</w:t>
      </w:r>
      <w:r w:rsidRPr="5503EEFA">
        <w:rPr>
          <w:rFonts w:ascii="Cambria" w:eastAsia="Times New Roman" w:hAnsi="Cambria" w:cs="Times New Roman"/>
          <w:b/>
          <w:bCs/>
        </w:rPr>
        <w:t>.202</w:t>
      </w:r>
      <w:r w:rsidR="007D5151">
        <w:rPr>
          <w:rFonts w:ascii="Cambria" w:eastAsia="Times New Roman" w:hAnsi="Cambria" w:cs="Times New Roman"/>
          <w:b/>
          <w:bCs/>
        </w:rPr>
        <w:t>4</w:t>
      </w:r>
      <w:r w:rsidRPr="5503EEFA">
        <w:rPr>
          <w:rFonts w:ascii="Cambria" w:eastAsia="Times New Roman" w:hAnsi="Cambria" w:cs="Times New Roman"/>
          <w:b/>
          <w:bCs/>
        </w:rPr>
        <w:t>.JA</w:t>
      </w:r>
    </w:p>
    <w:p w14:paraId="133E6584" w14:textId="77777777" w:rsidR="0001345C" w:rsidRDefault="0001345C">
      <w:pPr>
        <w:spacing w:line="100" w:lineRule="atLeast"/>
        <w:jc w:val="center"/>
        <w:rPr>
          <w:rFonts w:ascii="Cambria" w:eastAsia="Times New Roman" w:hAnsi="Cambria" w:cs="Times New Roman"/>
          <w:bCs/>
        </w:rPr>
      </w:pPr>
      <w:r>
        <w:rPr>
          <w:rFonts w:ascii="Cambria" w:eastAsia="Times New Roman" w:hAnsi="Cambria" w:cs="Times New Roman"/>
          <w:bCs/>
        </w:rPr>
        <w:t xml:space="preserve">prowadzonego w trybie podstawowym na podstawie art. 275 pkt 1 ustawy </w:t>
      </w:r>
      <w:proofErr w:type="spellStart"/>
      <w:r>
        <w:rPr>
          <w:rFonts w:ascii="Cambria" w:eastAsia="Times New Roman" w:hAnsi="Cambria" w:cs="Times New Roman"/>
          <w:bCs/>
        </w:rPr>
        <w:t>Pzp</w:t>
      </w:r>
      <w:proofErr w:type="spellEnd"/>
    </w:p>
    <w:p w14:paraId="4AD67CE5" w14:textId="77777777" w:rsidR="0001345C" w:rsidRDefault="0001345C">
      <w:pPr>
        <w:spacing w:line="100" w:lineRule="atLeast"/>
        <w:jc w:val="center"/>
        <w:rPr>
          <w:rFonts w:ascii="Cambria" w:eastAsia="Times New Roman" w:hAnsi="Cambria" w:cs="Times New Roman"/>
          <w:b/>
          <w:bCs/>
        </w:rPr>
      </w:pPr>
      <w:r>
        <w:rPr>
          <w:rFonts w:ascii="Cambria" w:eastAsia="Times New Roman" w:hAnsi="Cambria" w:cs="Times New Roman"/>
          <w:bCs/>
        </w:rPr>
        <w:t xml:space="preserve"> na </w:t>
      </w:r>
      <w:r w:rsidR="004F1AD2">
        <w:rPr>
          <w:rFonts w:ascii="Cambria" w:eastAsia="Times New Roman" w:hAnsi="Cambria" w:cs="Times New Roman"/>
          <w:bCs/>
        </w:rPr>
        <w:t>usługę</w:t>
      </w:r>
      <w:r>
        <w:rPr>
          <w:rFonts w:ascii="Cambria" w:eastAsia="Times New Roman" w:hAnsi="Cambria" w:cs="Times New Roman"/>
          <w:bCs/>
        </w:rPr>
        <w:t xml:space="preserve">, o szacunkowej wartości zamówienia </w:t>
      </w:r>
      <w:r>
        <w:rPr>
          <w:rFonts w:ascii="Cambria" w:eastAsia="Times New Roman" w:hAnsi="Cambria" w:cs="Times New Roman"/>
          <w:b/>
          <w:bCs/>
        </w:rPr>
        <w:t>powyżej 130.000 złotych netto</w:t>
      </w:r>
    </w:p>
    <w:p w14:paraId="2DA97995" w14:textId="77777777" w:rsidR="0001345C" w:rsidRDefault="0001345C">
      <w:pPr>
        <w:spacing w:line="100" w:lineRule="atLeast"/>
        <w:jc w:val="center"/>
        <w:rPr>
          <w:rFonts w:ascii="Cambria" w:eastAsia="Times New Roman" w:hAnsi="Cambria" w:cs="Times New Roman"/>
          <w:bCs/>
        </w:rPr>
      </w:pPr>
      <w:r>
        <w:rPr>
          <w:rFonts w:ascii="Cambria" w:eastAsia="Times New Roman" w:hAnsi="Cambria" w:cs="Times New Roman"/>
          <w:bCs/>
        </w:rPr>
        <w:t xml:space="preserve">oraz </w:t>
      </w:r>
      <w:r>
        <w:rPr>
          <w:rFonts w:ascii="Cambria" w:eastAsia="Times New Roman" w:hAnsi="Cambria" w:cs="Times New Roman"/>
          <w:b/>
          <w:bCs/>
        </w:rPr>
        <w:t>poniżej</w:t>
      </w:r>
      <w:r>
        <w:rPr>
          <w:rFonts w:ascii="Cambria" w:eastAsia="Times New Roman" w:hAnsi="Cambria" w:cs="Times New Roman"/>
          <w:bCs/>
        </w:rPr>
        <w:t xml:space="preserve"> kwoty określonej w obwieszczeniu Prezesa UZP o którym mowa w </w:t>
      </w:r>
      <w:r>
        <w:rPr>
          <w:rFonts w:ascii="Cambria" w:eastAsia="Times New Roman" w:hAnsi="Cambria" w:cs="Times New Roman"/>
          <w:bCs/>
          <w:i/>
        </w:rPr>
        <w:t>art. 3 ust 3</w:t>
      </w:r>
      <w:r>
        <w:rPr>
          <w:rFonts w:ascii="Cambria" w:eastAsia="Times New Roman" w:hAnsi="Cambria" w:cs="Times New Roman"/>
          <w:bCs/>
        </w:rPr>
        <w:t xml:space="preserve"> </w:t>
      </w:r>
    </w:p>
    <w:p w14:paraId="20EA860B" w14:textId="49F0C101" w:rsidR="0001345C" w:rsidRDefault="0001345C">
      <w:pPr>
        <w:spacing w:line="100" w:lineRule="atLeast"/>
        <w:jc w:val="center"/>
        <w:rPr>
          <w:rFonts w:ascii="Cambria" w:eastAsia="Times New Roman" w:hAnsi="Cambria" w:cs="Times New Roman"/>
          <w:bCs/>
          <w:i/>
        </w:rPr>
      </w:pPr>
      <w:r>
        <w:rPr>
          <w:rFonts w:ascii="Cambria" w:eastAsia="Times New Roman" w:hAnsi="Cambria" w:cs="Times New Roman"/>
          <w:bCs/>
          <w:i/>
        </w:rPr>
        <w:t>ustawy Prawo zamówień publicznych z dnia 11 września 2019r. (Dz. U. z 20</w:t>
      </w:r>
      <w:r w:rsidR="00386680">
        <w:rPr>
          <w:rFonts w:ascii="Cambria" w:eastAsia="Times New Roman" w:hAnsi="Cambria" w:cs="Times New Roman"/>
          <w:bCs/>
          <w:i/>
        </w:rPr>
        <w:t>2</w:t>
      </w:r>
      <w:r w:rsidR="00AB3A72">
        <w:rPr>
          <w:rFonts w:ascii="Cambria" w:eastAsia="Times New Roman" w:hAnsi="Cambria" w:cs="Times New Roman"/>
          <w:bCs/>
          <w:i/>
        </w:rPr>
        <w:t>3</w:t>
      </w:r>
      <w:r>
        <w:rPr>
          <w:rFonts w:ascii="Cambria" w:eastAsia="Times New Roman" w:hAnsi="Cambria" w:cs="Times New Roman"/>
          <w:bCs/>
          <w:i/>
        </w:rPr>
        <w:t xml:space="preserve">r. poz. </w:t>
      </w:r>
      <w:r w:rsidR="00386680">
        <w:rPr>
          <w:rFonts w:ascii="Cambria" w:eastAsia="Times New Roman" w:hAnsi="Cambria" w:cs="Times New Roman"/>
          <w:bCs/>
          <w:i/>
        </w:rPr>
        <w:t>1</w:t>
      </w:r>
      <w:r w:rsidR="00AB3A72">
        <w:rPr>
          <w:rFonts w:ascii="Cambria" w:eastAsia="Times New Roman" w:hAnsi="Cambria" w:cs="Times New Roman"/>
          <w:bCs/>
          <w:i/>
        </w:rPr>
        <w:t>605</w:t>
      </w:r>
      <w:r>
        <w:rPr>
          <w:rFonts w:ascii="Cambria" w:eastAsia="Times New Roman" w:hAnsi="Cambria" w:cs="Times New Roman"/>
          <w:bCs/>
          <w:i/>
        </w:rPr>
        <w:t xml:space="preserve"> ze zm.)</w:t>
      </w:r>
    </w:p>
    <w:p w14:paraId="5DAB6C7B" w14:textId="77777777" w:rsidR="0001345C" w:rsidRDefault="0001345C">
      <w:pPr>
        <w:spacing w:line="100" w:lineRule="atLeast"/>
        <w:jc w:val="center"/>
        <w:rPr>
          <w:rFonts w:ascii="Cambria" w:eastAsia="Times New Roman" w:hAnsi="Cambria" w:cs="Times New Roman"/>
          <w:i/>
        </w:rPr>
      </w:pPr>
    </w:p>
    <w:p w14:paraId="02EB378F" w14:textId="77777777" w:rsidR="005B60F6" w:rsidRPr="005B60F6" w:rsidRDefault="005B60F6" w:rsidP="005B60F6">
      <w:pPr>
        <w:suppressAutoHyphens w:val="0"/>
        <w:jc w:val="center"/>
        <w:rPr>
          <w:rFonts w:ascii="Cambria" w:eastAsia="Times New Roman" w:hAnsi="Cambria" w:cs="Times New Roman"/>
          <w:i/>
          <w:kern w:val="0"/>
          <w:sz w:val="22"/>
          <w:szCs w:val="22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5B60F6" w:rsidRPr="005B60F6" w14:paraId="67AFA4DB" w14:textId="77777777" w:rsidTr="0001345C">
        <w:trPr>
          <w:trHeight w:val="799"/>
        </w:trPr>
        <w:tc>
          <w:tcPr>
            <w:tcW w:w="9747" w:type="dxa"/>
            <w:shd w:val="clear" w:color="auto" w:fill="D9D9D9"/>
            <w:vAlign w:val="center"/>
          </w:tcPr>
          <w:p w14:paraId="0118F51C" w14:textId="77777777" w:rsidR="005B60F6" w:rsidRPr="005B60F6" w:rsidRDefault="005B60F6" w:rsidP="0001345C">
            <w:pPr>
              <w:suppressAutoHyphens w:val="0"/>
              <w:jc w:val="center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Z A M A W I A J Ą C Y</w:t>
            </w:r>
          </w:p>
          <w:p w14:paraId="6A05A809" w14:textId="77777777" w:rsidR="005B60F6" w:rsidRPr="005B60F6" w:rsidRDefault="005B60F6" w:rsidP="0001345C">
            <w:pPr>
              <w:suppressAutoHyphens w:val="0"/>
              <w:jc w:val="center"/>
              <w:rPr>
                <w:rFonts w:ascii="Cambria" w:eastAsia="Calibri" w:hAnsi="Cambria" w:cs="Times New Roman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4654E9B1" w14:textId="77777777" w:rsidR="005B60F6" w:rsidRPr="005B60F6" w:rsidRDefault="005B60F6" w:rsidP="0001345C">
            <w:pPr>
              <w:suppressAutoHyphens w:val="0"/>
              <w:jc w:val="center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Gmina Turobin</w:t>
            </w:r>
          </w:p>
          <w:p w14:paraId="600E31B6" w14:textId="77777777" w:rsidR="005B60F6" w:rsidRPr="005B60F6" w:rsidRDefault="005B60F6" w:rsidP="0001345C">
            <w:pPr>
              <w:suppressAutoHyphens w:val="0"/>
              <w:jc w:val="center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ul. Rynek 4; 23-465 Turobin</w:t>
            </w:r>
          </w:p>
          <w:p w14:paraId="5A39BBE3" w14:textId="77777777" w:rsidR="005B60F6" w:rsidRPr="005B60F6" w:rsidRDefault="005B60F6" w:rsidP="0001345C">
            <w:pPr>
              <w:suppressAutoHyphens w:val="0"/>
              <w:jc w:val="center"/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41C8F396" w14:textId="77777777" w:rsidR="005B60F6" w:rsidRPr="005B60F6" w:rsidRDefault="005B60F6" w:rsidP="005B60F6">
      <w:pPr>
        <w:rPr>
          <w:vanish/>
        </w:rPr>
      </w:pPr>
    </w:p>
    <w:tbl>
      <w:tblPr>
        <w:tblpPr w:leftFromText="141" w:rightFromText="141" w:vertAnchor="text" w:horzAnchor="margin" w:tblpY="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5135"/>
      </w:tblGrid>
      <w:tr w:rsidR="005B60F6" w:rsidRPr="005B60F6" w14:paraId="228B7D15" w14:textId="77777777" w:rsidTr="0001345C">
        <w:trPr>
          <w:trHeight w:val="416"/>
        </w:trPr>
        <w:tc>
          <w:tcPr>
            <w:tcW w:w="9747" w:type="dxa"/>
            <w:gridSpan w:val="2"/>
            <w:shd w:val="clear" w:color="auto" w:fill="D9D9D9"/>
            <w:vAlign w:val="center"/>
          </w:tcPr>
          <w:p w14:paraId="0D003E7D" w14:textId="77777777" w:rsidR="005B60F6" w:rsidRPr="005B60F6" w:rsidRDefault="005B60F6" w:rsidP="0001345C">
            <w:pPr>
              <w:suppressAutoHyphens w:val="0"/>
              <w:jc w:val="center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DANE DOTYCZĄCE WYKONAWCY*</w:t>
            </w:r>
          </w:p>
        </w:tc>
      </w:tr>
      <w:tr w:rsidR="005B60F6" w:rsidRPr="005B60F6" w14:paraId="262871F2" w14:textId="77777777" w:rsidTr="0001345C">
        <w:trPr>
          <w:trHeight w:val="966"/>
        </w:trPr>
        <w:tc>
          <w:tcPr>
            <w:tcW w:w="9747" w:type="dxa"/>
            <w:gridSpan w:val="2"/>
            <w:shd w:val="clear" w:color="auto" w:fill="auto"/>
          </w:tcPr>
          <w:p w14:paraId="5D9E50F8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Nazwa Wykonawcy:</w:t>
            </w:r>
          </w:p>
          <w:p w14:paraId="72A3D3EC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kern w:val="0"/>
                <w:sz w:val="22"/>
                <w:szCs w:val="22"/>
                <w:lang w:eastAsia="en-US" w:bidi="ar-SA"/>
              </w:rPr>
            </w:pPr>
          </w:p>
          <w:p w14:paraId="0D0B940D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kern w:val="0"/>
                <w:sz w:val="22"/>
                <w:szCs w:val="22"/>
                <w:lang w:eastAsia="en-US" w:bidi="ar-SA"/>
              </w:rPr>
            </w:pPr>
          </w:p>
          <w:p w14:paraId="0E27B00A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kern w:val="0"/>
                <w:sz w:val="22"/>
                <w:szCs w:val="22"/>
                <w:lang w:eastAsia="en-US" w:bidi="ar-SA"/>
              </w:rPr>
            </w:pPr>
          </w:p>
          <w:p w14:paraId="60061E4C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5B60F6" w:rsidRPr="005B60F6" w14:paraId="61FEAB2B" w14:textId="77777777" w:rsidTr="0001345C">
        <w:tc>
          <w:tcPr>
            <w:tcW w:w="9747" w:type="dxa"/>
            <w:gridSpan w:val="2"/>
            <w:shd w:val="clear" w:color="auto" w:fill="auto"/>
          </w:tcPr>
          <w:p w14:paraId="2F296C29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Adres:</w:t>
            </w:r>
          </w:p>
          <w:p w14:paraId="44EAFD9C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5B60F6" w:rsidRPr="005B60F6" w14:paraId="309DF1CB" w14:textId="77777777" w:rsidTr="0001345C">
        <w:trPr>
          <w:trHeight w:val="454"/>
        </w:trPr>
        <w:tc>
          <w:tcPr>
            <w:tcW w:w="4606" w:type="dxa"/>
            <w:shd w:val="clear" w:color="auto" w:fill="auto"/>
          </w:tcPr>
          <w:p w14:paraId="1DAF4D14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NIP</w:t>
            </w:r>
          </w:p>
        </w:tc>
        <w:tc>
          <w:tcPr>
            <w:tcW w:w="5141" w:type="dxa"/>
            <w:shd w:val="clear" w:color="auto" w:fill="auto"/>
          </w:tcPr>
          <w:p w14:paraId="5A69DD23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REGON</w:t>
            </w:r>
          </w:p>
        </w:tc>
      </w:tr>
      <w:tr w:rsidR="005B60F6" w:rsidRPr="005B60F6" w14:paraId="6B0DFF95" w14:textId="77777777" w:rsidTr="0001345C">
        <w:trPr>
          <w:trHeight w:val="454"/>
        </w:trPr>
        <w:tc>
          <w:tcPr>
            <w:tcW w:w="4606" w:type="dxa"/>
            <w:shd w:val="clear" w:color="auto" w:fill="auto"/>
          </w:tcPr>
          <w:p w14:paraId="4ED34C8C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E-mail:</w:t>
            </w:r>
          </w:p>
        </w:tc>
        <w:tc>
          <w:tcPr>
            <w:tcW w:w="5141" w:type="dxa"/>
            <w:shd w:val="clear" w:color="auto" w:fill="auto"/>
          </w:tcPr>
          <w:p w14:paraId="0A445C73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Tel.</w:t>
            </w:r>
          </w:p>
        </w:tc>
      </w:tr>
      <w:tr w:rsidR="005B60F6" w:rsidRPr="005B60F6" w14:paraId="50EDA4D5" w14:textId="77777777" w:rsidTr="0001345C">
        <w:trPr>
          <w:trHeight w:val="454"/>
        </w:trPr>
        <w:tc>
          <w:tcPr>
            <w:tcW w:w="4606" w:type="dxa"/>
            <w:shd w:val="clear" w:color="auto" w:fill="auto"/>
          </w:tcPr>
          <w:p w14:paraId="3C222F39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Faks</w:t>
            </w:r>
          </w:p>
        </w:tc>
        <w:tc>
          <w:tcPr>
            <w:tcW w:w="5141" w:type="dxa"/>
            <w:shd w:val="clear" w:color="auto" w:fill="auto"/>
          </w:tcPr>
          <w:p w14:paraId="4B94D5A5" w14:textId="77777777" w:rsidR="005B60F6" w:rsidRPr="005B60F6" w:rsidRDefault="005B60F6" w:rsidP="0001345C">
            <w:pPr>
              <w:suppressAutoHyphens w:val="0"/>
              <w:jc w:val="center"/>
              <w:rPr>
                <w:rFonts w:ascii="Cambria" w:eastAsia="Calibri" w:hAnsi="Cambria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5B60F6" w:rsidRPr="005B60F6" w14:paraId="74AB150D" w14:textId="77777777" w:rsidTr="0001345C">
        <w:trPr>
          <w:trHeight w:val="664"/>
        </w:trPr>
        <w:tc>
          <w:tcPr>
            <w:tcW w:w="9747" w:type="dxa"/>
            <w:gridSpan w:val="2"/>
            <w:shd w:val="clear" w:color="auto" w:fill="auto"/>
          </w:tcPr>
          <w:p w14:paraId="3DEEC669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kern w:val="0"/>
                <w:sz w:val="22"/>
                <w:szCs w:val="22"/>
                <w:lang w:eastAsia="en-US" w:bidi="ar-SA"/>
              </w:rPr>
            </w:pPr>
          </w:p>
          <w:p w14:paraId="7BCAF506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Wykonawca jest**</w:t>
            </w:r>
            <w:r w:rsidRPr="005B60F6">
              <w:rPr>
                <w:rFonts w:ascii="Cambria" w:eastAsia="Calibri" w:hAnsi="Cambria" w:cs="Times New Roman"/>
                <w:kern w:val="0"/>
                <w:sz w:val="18"/>
                <w:szCs w:val="18"/>
                <w:lang w:eastAsia="en-US" w:bidi="ar-SA"/>
              </w:rPr>
              <w:t>(należy zaznaczyć właściwy kwadrat):</w:t>
            </w:r>
          </w:p>
          <w:p w14:paraId="465D9A66" w14:textId="77777777" w:rsidR="005B60F6" w:rsidRPr="005B60F6" w:rsidRDefault="00821DFD" w:rsidP="0001345C">
            <w:pPr>
              <w:numPr>
                <w:ilvl w:val="0"/>
                <w:numId w:val="9"/>
              </w:numPr>
              <w:suppressAutoHyphens w:val="0"/>
              <w:contextualSpacing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01345C">
              <w:rPr>
                <w:rFonts w:ascii="Calibri" w:hAnsi="Calibr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85F4FD3" wp14:editId="07777777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34925</wp:posOffset>
                      </wp:positionV>
                      <wp:extent cx="111125" cy="127000"/>
                      <wp:effectExtent l="0" t="0" r="3175" b="635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p14="http://schemas.microsoft.com/office/word/2010/wordml">
                  <w:pict w14:anchorId="5FD0F340">
                    <v:rect id="Prostokąt 1" style="position:absolute;margin-left:183.75pt;margin-top:2.75pt;width:8.75pt;height:1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window" strokecolor="windowText" strokeweight="1pt" w14:anchorId="3464F3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">
                      <v:path arrowok="t"/>
                    </v:rect>
                  </w:pict>
                </mc:Fallback>
              </mc:AlternateContent>
            </w:r>
            <w:r w:rsidR="005B60F6"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mikro przedsiębiorstwem</w:t>
            </w:r>
          </w:p>
          <w:p w14:paraId="0A13C5E0" w14:textId="77777777" w:rsidR="005B60F6" w:rsidRPr="005B60F6" w:rsidRDefault="00821DFD" w:rsidP="0001345C">
            <w:pPr>
              <w:numPr>
                <w:ilvl w:val="0"/>
                <w:numId w:val="9"/>
              </w:numPr>
              <w:suppressAutoHyphens w:val="0"/>
              <w:contextualSpacing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01345C">
              <w:rPr>
                <w:rFonts w:ascii="Calibri" w:hAnsi="Calibr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9AF15AC" wp14:editId="07777777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36195</wp:posOffset>
                      </wp:positionV>
                      <wp:extent cx="111125" cy="127000"/>
                      <wp:effectExtent l="0" t="0" r="3175" b="635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p14="http://schemas.microsoft.com/office/word/2010/wordml">
                  <w:pict w14:anchorId="0E84E46F">
                    <v:rect id="Prostokąt 3" style="position:absolute;margin-left:183.45pt;margin-top:2.85pt;width:8.75pt;height:1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window" strokecolor="windowText" strokeweight="1pt" w14:anchorId="4A3AF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">
                      <v:path arrowok="t"/>
                    </v:rect>
                  </w:pict>
                </mc:Fallback>
              </mc:AlternateContent>
            </w:r>
            <w:r w:rsidR="005B60F6"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małym przedsiębiorstwem</w:t>
            </w:r>
          </w:p>
          <w:p w14:paraId="26957611" w14:textId="77777777" w:rsidR="005B60F6" w:rsidRPr="005B60F6" w:rsidRDefault="00821DFD" w:rsidP="0001345C">
            <w:pPr>
              <w:numPr>
                <w:ilvl w:val="0"/>
                <w:numId w:val="9"/>
              </w:numPr>
              <w:suppressAutoHyphens w:val="0"/>
              <w:contextualSpacing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01345C">
              <w:rPr>
                <w:rFonts w:ascii="Calibri" w:hAnsi="Calibr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57B20B9" wp14:editId="07777777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61595</wp:posOffset>
                      </wp:positionV>
                      <wp:extent cx="111125" cy="127000"/>
                      <wp:effectExtent l="0" t="0" r="3175" b="63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p14="http://schemas.microsoft.com/office/word/2010/wordml">
                  <w:pict w14:anchorId="2222F221">
                    <v:rect id="Prostokąt 7" style="position:absolute;margin-left:183.45pt;margin-top:4.85pt;width:8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window" strokecolor="windowText" strokeweight="1pt" w14:anchorId="78A81D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">
                      <v:path arrowok="t"/>
                    </v:rect>
                  </w:pict>
                </mc:Fallback>
              </mc:AlternateContent>
            </w:r>
            <w:r w:rsidR="005B60F6"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średnim przedsiębiorstwem</w:t>
            </w:r>
          </w:p>
          <w:p w14:paraId="665BA323" w14:textId="77777777" w:rsidR="005B60F6" w:rsidRPr="005B60F6" w:rsidRDefault="00821DFD" w:rsidP="0001345C">
            <w:pPr>
              <w:numPr>
                <w:ilvl w:val="0"/>
                <w:numId w:val="9"/>
              </w:numPr>
              <w:suppressAutoHyphens w:val="0"/>
              <w:contextualSpacing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01345C">
              <w:rPr>
                <w:rFonts w:ascii="Calibri" w:hAnsi="Calibr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F3041C9" wp14:editId="07777777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74295</wp:posOffset>
                      </wp:positionV>
                      <wp:extent cx="111125" cy="127000"/>
                      <wp:effectExtent l="0" t="0" r="3175" b="635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p14="http://schemas.microsoft.com/office/word/2010/wordml">
                  <w:pict w14:anchorId="4356E813">
                    <v:rect id="Prostokąt 6" style="position:absolute;margin-left:183.45pt;margin-top:5.85pt;width:8.75pt;height:1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window" strokecolor="windowText" strokeweight="1pt" w14:anchorId="475F7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">
                      <v:path arrowok="t"/>
                    </v:rect>
                  </w:pict>
                </mc:Fallback>
              </mc:AlternateContent>
            </w:r>
            <w:r w:rsidR="005B60F6" w:rsidRPr="005B60F6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dużym przedsiębiorstwem</w:t>
            </w:r>
            <w:r w:rsidR="005B60F6" w:rsidRPr="005B60F6">
              <w:rPr>
                <w:rFonts w:ascii="Cambria" w:eastAsia="Calibri" w:hAnsi="Cambria" w:cs="Times New Roman"/>
                <w:kern w:val="0"/>
                <w:sz w:val="22"/>
                <w:szCs w:val="22"/>
                <w:lang w:eastAsia="en-US" w:bidi="ar-SA"/>
              </w:rPr>
              <w:t xml:space="preserve">              </w:t>
            </w:r>
          </w:p>
          <w:p w14:paraId="3656B9AB" w14:textId="77777777" w:rsidR="005B60F6" w:rsidRPr="005B60F6" w:rsidRDefault="005B60F6" w:rsidP="0001345C">
            <w:pPr>
              <w:suppressAutoHyphens w:val="0"/>
              <w:rPr>
                <w:rFonts w:ascii="Cambria" w:eastAsia="Calibri" w:hAnsi="Cambria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45FB0818" w14:textId="77777777" w:rsidR="005B60F6" w:rsidRPr="005B60F6" w:rsidRDefault="005B60F6" w:rsidP="005B60F6">
      <w:pPr>
        <w:rPr>
          <w:rFonts w:ascii="Cambria" w:eastAsia="Times New Roman" w:hAnsi="Cambria" w:cs="Times New Roman"/>
          <w:b/>
          <w:kern w:val="0"/>
          <w:sz w:val="22"/>
          <w:szCs w:val="22"/>
          <w:lang w:eastAsia="ar-SA" w:bidi="ar-SA"/>
        </w:rPr>
      </w:pPr>
    </w:p>
    <w:p w14:paraId="0E22CE1B" w14:textId="77777777" w:rsidR="005B60F6" w:rsidRPr="005B60F6" w:rsidRDefault="005B60F6" w:rsidP="005B60F6">
      <w:pPr>
        <w:rPr>
          <w:rFonts w:ascii="Cambria" w:eastAsia="Calibri" w:hAnsi="Cambria" w:cs="Times New Roman"/>
          <w:kern w:val="0"/>
          <w:sz w:val="18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b/>
          <w:kern w:val="0"/>
          <w:sz w:val="18"/>
          <w:szCs w:val="22"/>
          <w:lang w:eastAsia="en-US" w:bidi="ar-SA"/>
        </w:rPr>
        <w:t>*</w:t>
      </w:r>
      <w:r w:rsidRPr="005B60F6">
        <w:rPr>
          <w:rFonts w:ascii="Cambria" w:eastAsia="Calibri" w:hAnsi="Cambria" w:cs="Times New Roman"/>
          <w:kern w:val="0"/>
          <w:sz w:val="18"/>
          <w:szCs w:val="22"/>
          <w:lang w:eastAsia="en-US" w:bidi="ar-SA"/>
        </w:rPr>
        <w:t xml:space="preserve"> w przypadku oferty składanej przez Konsorcjum, należy osobno podać dane dotyczące Lidera oraz Partnera Konsorcjum</w:t>
      </w:r>
    </w:p>
    <w:p w14:paraId="049F31CB" w14:textId="77777777" w:rsidR="0001345C" w:rsidRDefault="0001345C">
      <w:pPr>
        <w:spacing w:line="100" w:lineRule="atLeast"/>
        <w:rPr>
          <w:rFonts w:ascii="Cambria" w:eastAsia="Times New Roman" w:hAnsi="Cambria" w:cs="Times New Roman"/>
          <w:b/>
        </w:rPr>
      </w:pPr>
    </w:p>
    <w:p w14:paraId="2C212B45" w14:textId="77777777" w:rsidR="0001345C" w:rsidRDefault="0001345C">
      <w:pPr>
        <w:spacing w:line="100" w:lineRule="atLeast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Times New Roman"/>
          <w:b/>
        </w:rPr>
        <w:t>I.</w:t>
      </w:r>
    </w:p>
    <w:p w14:paraId="61DBE3BC" w14:textId="77777777" w:rsidR="0001345C" w:rsidRDefault="0001345C">
      <w:pPr>
        <w:spacing w:line="100" w:lineRule="atLeast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Times New Roman"/>
          <w:b/>
        </w:rPr>
        <w:t>INNE INFORMACJE:</w:t>
      </w:r>
    </w:p>
    <w:p w14:paraId="335DF049" w14:textId="77777777" w:rsidR="0001345C" w:rsidRDefault="0001345C">
      <w:pPr>
        <w:spacing w:after="120" w:line="100" w:lineRule="atLeast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 xml:space="preserve">1. Adres, na który Zamawiający powinien przesyłać ewentualną korespondencję: </w:t>
      </w:r>
    </w:p>
    <w:p w14:paraId="0648605F" w14:textId="77777777" w:rsidR="0001345C" w:rsidRDefault="0001345C">
      <w:pPr>
        <w:spacing w:after="120"/>
        <w:ind w:left="284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>adres e-mail:  ……………………………………@……………………</w:t>
      </w:r>
    </w:p>
    <w:p w14:paraId="269563C9" w14:textId="77777777" w:rsidR="0001345C" w:rsidRDefault="0001345C">
      <w:pPr>
        <w:spacing w:after="120"/>
        <w:ind w:left="284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 xml:space="preserve">adres skrzynki </w:t>
      </w:r>
      <w:proofErr w:type="spellStart"/>
      <w:r>
        <w:rPr>
          <w:rFonts w:ascii="Cambria" w:eastAsia="Times New Roman" w:hAnsi="Cambria" w:cs="Times New Roman"/>
          <w:sz w:val="20"/>
          <w:szCs w:val="20"/>
        </w:rPr>
        <w:t>ePUAP</w:t>
      </w:r>
      <w:proofErr w:type="spellEnd"/>
      <w:r>
        <w:rPr>
          <w:rFonts w:ascii="Cambria" w:eastAsia="Times New Roman" w:hAnsi="Cambria" w:cs="Times New Roman"/>
          <w:sz w:val="20"/>
          <w:szCs w:val="20"/>
        </w:rPr>
        <w:t>: ………………………………………………</w:t>
      </w:r>
    </w:p>
    <w:p w14:paraId="265D57A2" w14:textId="77777777" w:rsidR="0001345C" w:rsidRDefault="0001345C">
      <w:pPr>
        <w:spacing w:after="120"/>
        <w:ind w:left="284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 xml:space="preserve">adres pocztowy </w:t>
      </w:r>
      <w:r>
        <w:rPr>
          <w:rFonts w:ascii="Cambria" w:eastAsia="Times New Roman" w:hAnsi="Cambria" w:cs="Times New Roman"/>
          <w:i/>
          <w:sz w:val="20"/>
          <w:szCs w:val="20"/>
        </w:rPr>
        <w:t>(ulica, kod pocztowy, miejscowość)</w:t>
      </w:r>
      <w:r>
        <w:rPr>
          <w:rFonts w:ascii="Cambria" w:eastAsia="Times New Roman" w:hAnsi="Cambria" w:cs="Times New Roman"/>
          <w:sz w:val="20"/>
          <w:szCs w:val="20"/>
        </w:rPr>
        <w:t>: ………………………………………………………………………………………..</w:t>
      </w:r>
    </w:p>
    <w:p w14:paraId="25498618" w14:textId="77777777" w:rsidR="0001345C" w:rsidRDefault="0001345C">
      <w:pPr>
        <w:spacing w:after="120" w:line="100" w:lineRule="atLeast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>2. Osobą uprawnioną do udzielania informacji na temat złożonej oferty jest: ………………………………….……………….……</w:t>
      </w:r>
    </w:p>
    <w:p w14:paraId="436C47A9" w14:textId="77777777" w:rsidR="0001345C" w:rsidRDefault="0001345C">
      <w:pPr>
        <w:spacing w:after="120" w:line="100" w:lineRule="atLeast"/>
        <w:ind w:left="284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rFonts w:ascii="Cambria" w:eastAsia="Times New Roman" w:hAnsi="Cambria" w:cs="Times New Roman"/>
          <w:sz w:val="20"/>
          <w:szCs w:val="20"/>
          <w:lang w:val="en-US"/>
        </w:rPr>
        <w:t xml:space="preserve">tel. ………...…………..………....………, </w:t>
      </w: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faks</w:t>
      </w:r>
      <w:proofErr w:type="spellEnd"/>
      <w:r>
        <w:rPr>
          <w:rFonts w:ascii="Cambria" w:eastAsia="Times New Roman" w:hAnsi="Cambria" w:cs="Times New Roman"/>
          <w:sz w:val="20"/>
          <w:szCs w:val="20"/>
          <w:lang w:val="en-US"/>
        </w:rPr>
        <w:t>: ……………..……………………, e-mail: ……………………………………….…………..</w:t>
      </w:r>
    </w:p>
    <w:p w14:paraId="53128261" w14:textId="77777777" w:rsidR="0001345C" w:rsidRDefault="0001345C">
      <w:pPr>
        <w:spacing w:after="120" w:line="100" w:lineRule="atLeast"/>
        <w:ind w:left="284"/>
        <w:rPr>
          <w:rFonts w:ascii="Cambria" w:eastAsia="Times New Roman" w:hAnsi="Cambria" w:cs="Times New Roman"/>
          <w:sz w:val="20"/>
          <w:szCs w:val="20"/>
          <w:lang w:val="en-US"/>
        </w:rPr>
      </w:pPr>
    </w:p>
    <w:p w14:paraId="14A5E8B6" w14:textId="77777777" w:rsidR="00D578A7" w:rsidRDefault="00D578A7">
      <w:pPr>
        <w:spacing w:line="100" w:lineRule="atLeast"/>
        <w:rPr>
          <w:rFonts w:ascii="Cambria" w:eastAsia="Times New Roman" w:hAnsi="Cambria" w:cs="Times New Roman"/>
          <w:b/>
          <w:lang w:val="en-US"/>
        </w:rPr>
      </w:pPr>
    </w:p>
    <w:p w14:paraId="4B56B8ED" w14:textId="47189200" w:rsidR="0001345C" w:rsidRDefault="0001345C">
      <w:pPr>
        <w:spacing w:line="100" w:lineRule="atLeast"/>
        <w:rPr>
          <w:rFonts w:ascii="Cambria" w:eastAsia="Times New Roman" w:hAnsi="Cambria" w:cs="Times New Roman"/>
          <w:b/>
          <w:lang w:val="en-US"/>
        </w:rPr>
      </w:pPr>
      <w:r>
        <w:rPr>
          <w:rFonts w:ascii="Cambria" w:eastAsia="Times New Roman" w:hAnsi="Cambria" w:cs="Times New Roman"/>
          <w:b/>
          <w:lang w:val="en-US"/>
        </w:rPr>
        <w:t>II.</w:t>
      </w:r>
    </w:p>
    <w:p w14:paraId="1FD521B7" w14:textId="77777777" w:rsidR="0001345C" w:rsidRDefault="0001345C">
      <w:pPr>
        <w:spacing w:line="100" w:lineRule="atLeast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Times New Roman"/>
          <w:b/>
        </w:rPr>
        <w:t>OFERTA</w:t>
      </w:r>
    </w:p>
    <w:p w14:paraId="62486C05" w14:textId="03E71833" w:rsidR="0001345C" w:rsidRDefault="0001345C" w:rsidP="00E52C3E">
      <w:pPr>
        <w:spacing w:line="100" w:lineRule="atLeast"/>
        <w:ind w:left="360"/>
        <w:jc w:val="center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Times New Roman"/>
          <w:b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Cambria" w:eastAsia="Times New Roman" w:hAnsi="Cambria" w:cs="Times New Roman"/>
          <w:b/>
        </w:rPr>
        <w:t>Pzp</w:t>
      </w:r>
      <w:proofErr w:type="spellEnd"/>
      <w:r>
        <w:rPr>
          <w:rFonts w:ascii="Cambria" w:eastAsia="Times New Roman" w:hAnsi="Cambria" w:cs="Times New Roman"/>
          <w:b/>
        </w:rPr>
        <w:t>, pn.</w:t>
      </w:r>
      <w:r w:rsidR="002D04E6">
        <w:rPr>
          <w:rFonts w:ascii="Cambria" w:eastAsia="Times New Roman" w:hAnsi="Cambria" w:cs="Times New Roman"/>
          <w:b/>
        </w:rPr>
        <w:t>:</w:t>
      </w:r>
      <w:r w:rsidR="002D04E6" w:rsidRPr="002D04E6">
        <w:rPr>
          <w:rFonts w:eastAsia="Times New Roman" w:cs="Times New Roman"/>
          <w:b/>
          <w:kern w:val="2"/>
          <w:sz w:val="32"/>
          <w:szCs w:val="32"/>
          <w:lang w:eastAsia="pl-PL" w:bidi="ar-SA"/>
        </w:rPr>
        <w:t xml:space="preserve"> </w:t>
      </w:r>
      <w:r w:rsidR="002D04E6" w:rsidRPr="002D04E6">
        <w:rPr>
          <w:rFonts w:ascii="Cambria" w:eastAsia="Times New Roman" w:hAnsi="Cambria" w:cs="Times New Roman"/>
          <w:b/>
          <w:i/>
        </w:rPr>
        <w:t>Odbiór i zagosp</w:t>
      </w:r>
      <w:r w:rsidR="002D04E6">
        <w:rPr>
          <w:rFonts w:ascii="Cambria" w:eastAsia="Times New Roman" w:hAnsi="Cambria" w:cs="Times New Roman"/>
          <w:b/>
          <w:i/>
        </w:rPr>
        <w:t xml:space="preserve">odarowanie odpadów komunalnych </w:t>
      </w:r>
      <w:r w:rsidR="002D04E6" w:rsidRPr="002D04E6">
        <w:rPr>
          <w:rFonts w:ascii="Cambria" w:eastAsia="Times New Roman" w:hAnsi="Cambria" w:cs="Times New Roman"/>
          <w:b/>
          <w:i/>
        </w:rPr>
        <w:t>od właścicieli nieruchomości zamieszkałych w gminie Turobin</w:t>
      </w:r>
      <w:r w:rsidR="002D04E6" w:rsidRPr="002D04E6">
        <w:rPr>
          <w:rFonts w:ascii="Cambria" w:eastAsia="Times New Roman" w:hAnsi="Cambria" w:cs="Times New Roman"/>
          <w:b/>
        </w:rPr>
        <w:t xml:space="preserve"> </w:t>
      </w:r>
      <w:r>
        <w:rPr>
          <w:rFonts w:ascii="Cambria" w:eastAsia="Times New Roman" w:hAnsi="Cambria" w:cs="Times New Roman"/>
          <w:b/>
        </w:rPr>
        <w:t>składamy niniejszą ofertę</w:t>
      </w:r>
    </w:p>
    <w:p w14:paraId="53981BFE" w14:textId="77777777" w:rsidR="00E52C3E" w:rsidRDefault="00E52C3E" w:rsidP="00E52C3E">
      <w:pPr>
        <w:spacing w:line="100" w:lineRule="atLeast"/>
        <w:ind w:left="360"/>
        <w:jc w:val="center"/>
        <w:rPr>
          <w:rFonts w:ascii="Cambria" w:eastAsia="Times New Roman" w:hAnsi="Cambria" w:cs="Times New Roman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01345C" w14:paraId="57AA4F1F" w14:textId="77777777">
        <w:trPr>
          <w:cantSplit/>
          <w:trHeight w:val="402"/>
        </w:trPr>
        <w:tc>
          <w:tcPr>
            <w:tcW w:w="10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vAlign w:val="center"/>
          </w:tcPr>
          <w:p w14:paraId="6335AD62" w14:textId="77777777" w:rsidR="0001345C" w:rsidRDefault="0001345C">
            <w:pPr>
              <w:keepNext/>
              <w:spacing w:line="100" w:lineRule="atLeast"/>
              <w:jc w:val="center"/>
              <w:rPr>
                <w:rFonts w:ascii="Cambria" w:eastAsia="Times New Roman" w:hAnsi="Cambria" w:cs="Times New Roman"/>
                <w:b/>
                <w:sz w:val="28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sz w:val="28"/>
                <w:szCs w:val="20"/>
              </w:rPr>
              <w:t xml:space="preserve">OFEROWANA CENA </w:t>
            </w:r>
          </w:p>
          <w:p w14:paraId="516AC008" w14:textId="77777777" w:rsidR="0001345C" w:rsidRDefault="0001345C">
            <w:pPr>
              <w:keepNext/>
              <w:spacing w:line="100" w:lineRule="atLeast"/>
              <w:jc w:val="center"/>
              <w:rPr>
                <w:rFonts w:ascii="Cambria" w:eastAsia="Times New Roman" w:hAnsi="Cambria" w:cs="Times New Roman"/>
                <w:szCs w:val="20"/>
              </w:rPr>
            </w:pPr>
            <w:r>
              <w:rPr>
                <w:rFonts w:ascii="Cambria" w:eastAsia="Times New Roman" w:hAnsi="Cambria" w:cs="Times New Roman"/>
                <w:szCs w:val="20"/>
              </w:rPr>
              <w:t xml:space="preserve"> (waga kryterium: </w:t>
            </w:r>
            <w:r>
              <w:rPr>
                <w:rFonts w:ascii="Cambria" w:eastAsia="Times New Roman" w:hAnsi="Cambria" w:cs="Times New Roman"/>
                <w:b/>
                <w:szCs w:val="20"/>
              </w:rPr>
              <w:t>60%</w:t>
            </w:r>
            <w:r>
              <w:rPr>
                <w:rFonts w:ascii="Cambria" w:eastAsia="Times New Roman" w:hAnsi="Cambria" w:cs="Times New Roman"/>
                <w:szCs w:val="20"/>
              </w:rPr>
              <w:t>)</w:t>
            </w:r>
          </w:p>
        </w:tc>
      </w:tr>
    </w:tbl>
    <w:p w14:paraId="4101652C" w14:textId="77777777" w:rsidR="0001345C" w:rsidRDefault="0001345C">
      <w:pPr>
        <w:widowControl w:val="0"/>
        <w:tabs>
          <w:tab w:val="left" w:pos="1698"/>
        </w:tabs>
        <w:spacing w:after="120" w:line="100" w:lineRule="atLeast"/>
        <w:jc w:val="both"/>
      </w:pPr>
    </w:p>
    <w:tbl>
      <w:tblPr>
        <w:tblW w:w="1063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18"/>
        <w:gridCol w:w="426"/>
        <w:gridCol w:w="992"/>
        <w:gridCol w:w="1559"/>
        <w:gridCol w:w="1134"/>
        <w:gridCol w:w="1559"/>
        <w:gridCol w:w="1918"/>
      </w:tblGrid>
      <w:tr w:rsidR="0001345C" w14:paraId="673E64F0" w14:textId="77777777" w:rsidTr="5503EEFA">
        <w:trPr>
          <w:trHeight w:val="11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36653B84" w14:textId="77777777" w:rsidR="0001345C" w:rsidRPr="00E52C3E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7FAB1EC5" w14:textId="77777777" w:rsidR="0001345C" w:rsidRPr="00E52C3E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>Rodzaj odpadu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18035D79" w14:textId="6D42622B" w:rsidR="0001345C" w:rsidRPr="00E52C3E" w:rsidRDefault="00EF3E34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 w:cs="Calibri Light"/>
                <w:b/>
                <w:bCs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0B248E53" w14:textId="77777777" w:rsidR="0001345C" w:rsidRPr="00E52C3E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23DCF90A" w14:textId="4B7C7A44" w:rsidR="0001345C" w:rsidRPr="00E52C3E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 xml:space="preserve">Cena jednostkowa netto za </w:t>
            </w:r>
            <w:r w:rsidR="003707FB"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 xml:space="preserve">             </w:t>
            </w:r>
            <w:r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3D3CCD77" w14:textId="1CD7432F" w:rsidR="0001345C" w:rsidRPr="00E52C3E" w:rsidRDefault="006255A1" w:rsidP="00386680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>Podatek VAT</w:t>
            </w:r>
            <w:r w:rsidR="003707FB"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02F2C1C7" w14:textId="57BED757" w:rsidR="0001345C" w:rsidRPr="00E52C3E" w:rsidRDefault="006255A1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 xml:space="preserve">Cena jednostkowa brutto za </w:t>
            </w:r>
            <w:r w:rsidR="003707FB"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 xml:space="preserve">           </w:t>
            </w:r>
            <w:r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/>
            <w:vAlign w:val="center"/>
          </w:tcPr>
          <w:p w14:paraId="3A4DF472" w14:textId="77777777" w:rsidR="0001345C" w:rsidRPr="00E52C3E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 w:cs="Calibri Light"/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</w:tr>
      <w:tr w:rsidR="0001345C" w14:paraId="0ADDFDF6" w14:textId="77777777" w:rsidTr="5503EEFA">
        <w:trPr>
          <w:trHeight w:val="119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bottom"/>
          </w:tcPr>
          <w:p w14:paraId="649841BE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18F999B5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5FCD5EC4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2598DEE6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bottom"/>
          </w:tcPr>
          <w:p w14:paraId="78941E47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bottom"/>
          </w:tcPr>
          <w:p w14:paraId="29B4EA11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bottom"/>
          </w:tcPr>
          <w:p w14:paraId="75697EEC" w14:textId="26BD08D4" w:rsidR="0001345C" w:rsidRPr="005B60F6" w:rsidRDefault="00EF3E34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91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/>
            <w:vAlign w:val="bottom"/>
          </w:tcPr>
          <w:p w14:paraId="44B0A208" w14:textId="7BC3EA5C" w:rsidR="0001345C" w:rsidRPr="005B60F6" w:rsidRDefault="5503EEFA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5503EEFA">
              <w:rPr>
                <w:rFonts w:ascii="Cambria" w:hAnsi="Cambria" w:cs="Calibri Light"/>
                <w:b/>
                <w:bCs/>
                <w:color w:val="000000" w:themeColor="text1"/>
                <w:sz w:val="14"/>
                <w:szCs w:val="14"/>
              </w:rPr>
              <w:t>8</w:t>
            </w:r>
          </w:p>
        </w:tc>
      </w:tr>
      <w:tr w:rsidR="0001345C" w14:paraId="1173F36B" w14:textId="77777777" w:rsidTr="5503EEFA">
        <w:trPr>
          <w:trHeight w:val="119"/>
        </w:trPr>
        <w:tc>
          <w:tcPr>
            <w:tcW w:w="30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bottom"/>
          </w:tcPr>
          <w:p w14:paraId="6E7BEAA2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CE1"/>
            <w:vAlign w:val="center"/>
          </w:tcPr>
          <w:p w14:paraId="63E4A9CD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EEECE1"/>
            <w:vAlign w:val="center"/>
          </w:tcPr>
          <w:p w14:paraId="4F6584BE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EEECE1"/>
          </w:tcPr>
          <w:p w14:paraId="09AF38FC" w14:textId="77777777" w:rsidR="0001345C" w:rsidRPr="005B60F6" w:rsidRDefault="0001345C">
            <w:pPr>
              <w:snapToGrid w:val="0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EEECE1"/>
            <w:vAlign w:val="bottom"/>
          </w:tcPr>
          <w:p w14:paraId="250B0578" w14:textId="0C030E6A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EEECE1"/>
            <w:vAlign w:val="bottom"/>
          </w:tcPr>
          <w:p w14:paraId="15AA318D" w14:textId="77777777" w:rsidR="0001345C" w:rsidRPr="005B60F6" w:rsidRDefault="0001345C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1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EECE1"/>
            <w:vAlign w:val="bottom"/>
          </w:tcPr>
          <w:p w14:paraId="2BA190CD" w14:textId="112E56A0" w:rsidR="0001345C" w:rsidRPr="005B60F6" w:rsidRDefault="00EF3E34">
            <w:pPr>
              <w:snapToGrid w:val="0"/>
              <w:jc w:val="center"/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[kol. 4</w:t>
            </w:r>
            <w:r w:rsidR="003707FB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 xml:space="preserve">x </w:t>
            </w:r>
            <w:r w:rsidR="003707FB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kol. 7</w:t>
            </w:r>
            <w:r w:rsidR="0001345C" w:rsidRPr="005B60F6">
              <w:rPr>
                <w:rFonts w:ascii="Cambria" w:hAnsi="Cambria" w:cs="Calibri Light"/>
                <w:b/>
                <w:bCs/>
                <w:color w:val="000000"/>
                <w:sz w:val="14"/>
                <w:szCs w:val="14"/>
              </w:rPr>
              <w:t>]</w:t>
            </w:r>
          </w:p>
        </w:tc>
      </w:tr>
      <w:tr w:rsidR="00EF63FB" w14:paraId="4C45C187" w14:textId="77777777" w:rsidTr="5503EEFA">
        <w:trPr>
          <w:trHeight w:val="125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B20A0C" w14:textId="77777777" w:rsidR="00EF63FB" w:rsidRPr="00E52C3E" w:rsidRDefault="00EF63FB" w:rsidP="00EF63FB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072B94" w14:textId="381BDD3A" w:rsidR="00EF63FB" w:rsidRPr="00E52C3E" w:rsidRDefault="00EF63FB" w:rsidP="00EF63FB">
            <w:pPr>
              <w:snapToGrid w:val="0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sz w:val="22"/>
                <w:szCs w:val="22"/>
              </w:rPr>
              <w:t xml:space="preserve"> Odpady komunalne niesegregowane (zmieszane) 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4BFBFDD" w14:textId="77777777" w:rsidR="00EF63FB" w:rsidRPr="005B60F6" w:rsidRDefault="00EF63FB" w:rsidP="00EF63FB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02C2" w14:textId="0C9040C6" w:rsidR="00EF63FB" w:rsidRPr="00E52C3E" w:rsidRDefault="00EB4F24" w:rsidP="00EF63FB">
            <w:pPr>
              <w:spacing w:line="259" w:lineRule="auto"/>
              <w:jc w:val="center"/>
              <w:rPr>
                <w:rFonts w:ascii="Cambria" w:hAnsi="Cambria" w:cs="Calibri"/>
                <w:b/>
                <w:bCs/>
                <w:sz w:val="22"/>
                <w:szCs w:val="22"/>
                <w:highlight w:val="yellow"/>
              </w:rPr>
            </w:pPr>
            <w:r w:rsidRPr="00EB4F24">
              <w:rPr>
                <w:rFonts w:ascii="Calibri" w:hAnsi="Calibri" w:cs="Calibri"/>
                <w:color w:val="000000"/>
                <w:sz w:val="22"/>
                <w:szCs w:val="22"/>
              </w:rPr>
              <w:t>415,96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2BE8" w14:textId="5A7CAAAE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35E1" w14:textId="19E38DEB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CE52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6143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       zł </w:t>
            </w:r>
          </w:p>
        </w:tc>
      </w:tr>
      <w:tr w:rsidR="00EF63FB" w14:paraId="6B374A4C" w14:textId="77777777" w:rsidTr="5503EEFA">
        <w:trPr>
          <w:trHeight w:val="211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144751B" w14:textId="77777777" w:rsidR="00EF63FB" w:rsidRPr="00E52C3E" w:rsidRDefault="00EF63FB" w:rsidP="00EF63FB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9526B6" w14:textId="287418B7" w:rsidR="00EF63FB" w:rsidRPr="00E52C3E" w:rsidRDefault="00EF63FB" w:rsidP="00EF63FB">
            <w:pPr>
              <w:snapToGrid w:val="0"/>
              <w:rPr>
                <w:rFonts w:ascii="Cambria" w:eastAsia="Cambria" w:hAnsi="Cambria" w:cs="Cambria"/>
                <w:sz w:val="22"/>
                <w:szCs w:val="22"/>
              </w:rPr>
            </w:pPr>
            <w:r w:rsidRPr="00E52C3E">
              <w:rPr>
                <w:rFonts w:ascii="Cambria" w:hAnsi="Cambria"/>
                <w:sz w:val="22"/>
                <w:szCs w:val="22"/>
              </w:rPr>
              <w:t>Zmieszane odpady opakowaniowe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9037C38" w14:textId="77777777" w:rsidR="00EF63FB" w:rsidRPr="005B60F6" w:rsidRDefault="00EF63FB" w:rsidP="00EF63FB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9756" w14:textId="70DAE349" w:rsidR="00EF63FB" w:rsidRPr="00E52C3E" w:rsidRDefault="00EB4F24" w:rsidP="00EF63FB">
            <w:pPr>
              <w:spacing w:line="259" w:lineRule="auto"/>
              <w:jc w:val="center"/>
              <w:rPr>
                <w:rFonts w:ascii="Cambria" w:hAnsi="Cambria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0637" w14:textId="2DE9332F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58BA3" w14:textId="49C82712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8A0A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06C7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      zł </w:t>
            </w:r>
          </w:p>
        </w:tc>
      </w:tr>
      <w:tr w:rsidR="00EF63FB" w14:paraId="24CE8AE6" w14:textId="77777777" w:rsidTr="5503EEFA">
        <w:trPr>
          <w:trHeight w:val="42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778152" w14:textId="77777777" w:rsidR="00EF63FB" w:rsidRPr="00E52C3E" w:rsidRDefault="00EF63FB" w:rsidP="00EF63FB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A7BFFF" w14:textId="4F4617C7" w:rsidR="00EF63FB" w:rsidRPr="00E52C3E" w:rsidRDefault="00EF63FB" w:rsidP="00EF63FB">
            <w:pPr>
              <w:snapToGrid w:val="0"/>
              <w:rPr>
                <w:rFonts w:ascii="Cambria" w:eastAsia="Cambria" w:hAnsi="Cambria" w:cs="Cambria"/>
                <w:sz w:val="22"/>
                <w:szCs w:val="22"/>
              </w:rPr>
            </w:pPr>
            <w:r w:rsidRPr="00E52C3E">
              <w:rPr>
                <w:rFonts w:ascii="Cambria" w:hAnsi="Cambria"/>
                <w:sz w:val="22"/>
                <w:szCs w:val="22"/>
              </w:rPr>
              <w:t>Opakowania ze szkła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4D594761" w14:textId="77777777" w:rsidR="00EF63FB" w:rsidRPr="005B60F6" w:rsidRDefault="00EF63FB" w:rsidP="00EF63FB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5903" w14:textId="0828F7C6" w:rsidR="00EF63FB" w:rsidRPr="00E52C3E" w:rsidRDefault="00EB4F24" w:rsidP="00EF63FB">
            <w:pPr>
              <w:spacing w:line="259" w:lineRule="auto"/>
              <w:jc w:val="center"/>
              <w:rPr>
                <w:rFonts w:ascii="Cambria" w:hAnsi="Cambria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4170" w14:textId="2883475F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8976" w14:textId="1E8FA7F2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422D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8C16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       zł </w:t>
            </w:r>
          </w:p>
        </w:tc>
      </w:tr>
      <w:tr w:rsidR="00EF63FB" w14:paraId="70247DBA" w14:textId="77777777" w:rsidTr="5503EEFA">
        <w:trPr>
          <w:trHeight w:val="294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9935FF" w14:textId="77777777" w:rsidR="00EF63FB" w:rsidRPr="00E52C3E" w:rsidRDefault="00EF63FB" w:rsidP="00EF63FB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FE1264" w14:textId="75B8AE09" w:rsidR="00EF63FB" w:rsidRPr="00E52C3E" w:rsidRDefault="00EF63FB" w:rsidP="00EF63FB">
            <w:pPr>
              <w:snapToGrid w:val="0"/>
              <w:rPr>
                <w:rFonts w:ascii="Cambria" w:eastAsia="Cambria" w:hAnsi="Cambria" w:cs="Cambria"/>
                <w:sz w:val="22"/>
                <w:szCs w:val="22"/>
              </w:rPr>
            </w:pPr>
            <w:r w:rsidRPr="00E52C3E">
              <w:rPr>
                <w:rFonts w:ascii="Cambria" w:hAnsi="Cambria"/>
                <w:sz w:val="22"/>
                <w:szCs w:val="22"/>
              </w:rPr>
              <w:t>Odpady ulegające biodegradacji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385B0A94" w14:textId="77777777" w:rsidR="00EF63FB" w:rsidRPr="005B60F6" w:rsidRDefault="00EF63FB" w:rsidP="00EF63FB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40C04" w14:textId="73966C90" w:rsidR="00EF63FB" w:rsidRPr="00E52C3E" w:rsidRDefault="00EB4F24" w:rsidP="00EF63FB">
            <w:pPr>
              <w:spacing w:line="259" w:lineRule="auto"/>
              <w:jc w:val="center"/>
              <w:rPr>
                <w:rFonts w:ascii="Cambria" w:hAnsi="Cambria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84D5" w14:textId="2B0F5E40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FE8B" w14:textId="082AB08E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5CB32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26CB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        zł </w:t>
            </w:r>
          </w:p>
        </w:tc>
      </w:tr>
      <w:tr w:rsidR="00EF63FB" w14:paraId="384833CC" w14:textId="77777777" w:rsidTr="5503EEFA">
        <w:trPr>
          <w:trHeight w:val="294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240AAE" w14:textId="77777777" w:rsidR="00EF63FB" w:rsidRPr="00E52C3E" w:rsidRDefault="00EF63FB" w:rsidP="00EF63FB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B7D81C" w14:textId="2A15DA4A" w:rsidR="00EF63FB" w:rsidRPr="00E52C3E" w:rsidRDefault="00EF63FB" w:rsidP="00EF63FB">
            <w:pPr>
              <w:snapToGrid w:val="0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sz w:val="22"/>
                <w:szCs w:val="22"/>
              </w:rPr>
              <w:t>Inne niewymienione frakcje zbierane w sposób selektywny (popiół)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BB8961F" w14:textId="77777777" w:rsidR="00EF63FB" w:rsidRPr="005B60F6" w:rsidRDefault="00EF63FB" w:rsidP="00EF63FB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40D0" w14:textId="38C5ABFE" w:rsidR="00EF63FB" w:rsidRPr="00E52C3E" w:rsidRDefault="00EB4F24" w:rsidP="00EF63FB">
            <w:pPr>
              <w:snapToGrid w:val="0"/>
              <w:jc w:val="center"/>
              <w:rPr>
                <w:rFonts w:ascii="Cambria" w:hAnsi="Cambria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F56C0" w14:textId="0E9134C2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9FEDD" w14:textId="68C3EF8E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E472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5786" w14:textId="77777777" w:rsidR="00EF63FB" w:rsidRPr="005B60F6" w:rsidRDefault="00EF63FB" w:rsidP="00EF63FB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        zł </w:t>
            </w:r>
          </w:p>
        </w:tc>
      </w:tr>
      <w:tr w:rsidR="00D978A1" w14:paraId="253B462C" w14:textId="77777777" w:rsidTr="5503EEFA">
        <w:trPr>
          <w:trHeight w:val="294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4509ED" w14:textId="20909BC0" w:rsidR="00D978A1" w:rsidRPr="00E52C3E" w:rsidRDefault="00D978A1" w:rsidP="00D978A1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9AA5C9" w14:textId="65F37FDE" w:rsidR="00D978A1" w:rsidRPr="00E52C3E" w:rsidRDefault="00D978A1" w:rsidP="00D978A1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D978A1">
              <w:rPr>
                <w:rFonts w:ascii="Cambria" w:hAnsi="Cambria"/>
                <w:sz w:val="22"/>
                <w:szCs w:val="22"/>
              </w:rPr>
              <w:t>Odpady opakowaniowe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1D6DDF2" w14:textId="7326147F" w:rsidR="00D978A1" w:rsidRPr="005B60F6" w:rsidRDefault="00D978A1" w:rsidP="00D978A1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6328" w14:textId="2D84978A" w:rsidR="00D978A1" w:rsidRDefault="00D978A1" w:rsidP="00D978A1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D1FF" w14:textId="352E939C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>
              <w:rPr>
                <w:rFonts w:ascii="Cambria" w:hAnsi="Cambria" w:cs="Calibri"/>
                <w:color w:val="000000"/>
                <w:sz w:val="18"/>
                <w:szCs w:val="22"/>
              </w:rPr>
              <w:t>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CA8" w14:textId="77777777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FBA4" w14:textId="29684B7A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>
              <w:rPr>
                <w:rFonts w:ascii="Cambria" w:hAnsi="Cambria" w:cs="Calibri"/>
                <w:color w:val="000000"/>
                <w:sz w:val="18"/>
                <w:szCs w:val="22"/>
              </w:rPr>
              <w:t>zł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778D" w14:textId="0BC452AA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>
              <w:rPr>
                <w:rFonts w:ascii="Cambria" w:hAnsi="Cambria" w:cs="Calibri"/>
                <w:color w:val="000000"/>
                <w:sz w:val="18"/>
                <w:szCs w:val="22"/>
              </w:rPr>
              <w:t>zł</w:t>
            </w:r>
          </w:p>
        </w:tc>
      </w:tr>
      <w:tr w:rsidR="00D978A1" w14:paraId="0C7D0C04" w14:textId="77777777" w:rsidTr="5503EEFA">
        <w:trPr>
          <w:trHeight w:val="294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87E3DE" w14:textId="66B3DB55" w:rsidR="00D978A1" w:rsidRPr="00E52C3E" w:rsidRDefault="00D978A1" w:rsidP="00D978A1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EF2EDF8" w14:textId="52C30E52" w:rsidR="00D978A1" w:rsidRPr="00E52C3E" w:rsidRDefault="00D978A1" w:rsidP="00D978A1">
            <w:pPr>
              <w:snapToGrid w:val="0"/>
              <w:rPr>
                <w:rFonts w:ascii="Cambria" w:eastAsia="Cambria" w:hAnsi="Cambria" w:cs="Cambria"/>
                <w:sz w:val="22"/>
                <w:szCs w:val="22"/>
              </w:rPr>
            </w:pPr>
            <w:r w:rsidRPr="00E52C3E">
              <w:rPr>
                <w:rFonts w:ascii="Cambria" w:hAnsi="Cambria"/>
                <w:sz w:val="22"/>
                <w:szCs w:val="22"/>
              </w:rPr>
              <w:t>Papier i tektura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5351F14" w14:textId="77777777" w:rsidR="00D978A1" w:rsidRPr="005B60F6" w:rsidRDefault="00D978A1" w:rsidP="00D978A1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0286" w14:textId="7D808499" w:rsidR="00D978A1" w:rsidRPr="00E52C3E" w:rsidRDefault="00D978A1" w:rsidP="00D978A1">
            <w:pPr>
              <w:spacing w:line="259" w:lineRule="auto"/>
              <w:jc w:val="center"/>
              <w:rPr>
                <w:rFonts w:ascii="Cambria" w:hAnsi="Cambria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056E" w14:textId="73A1AB4C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8C684" w14:textId="3FCA0EBA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C04D" w14:textId="77777777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13D6" w14:textId="77777777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        zł </w:t>
            </w:r>
          </w:p>
        </w:tc>
      </w:tr>
      <w:tr w:rsidR="00D978A1" w14:paraId="26BA1D8C" w14:textId="77777777" w:rsidTr="5503EEFA">
        <w:trPr>
          <w:trHeight w:val="428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9B8484" w14:textId="1CF229C4" w:rsidR="00D978A1" w:rsidRPr="00E52C3E" w:rsidRDefault="00D978A1" w:rsidP="00D978A1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F27CE3" w14:textId="1BFA926A" w:rsidR="00D978A1" w:rsidRPr="00E52C3E" w:rsidRDefault="00D978A1" w:rsidP="00D978A1">
            <w:pPr>
              <w:snapToGrid w:val="0"/>
              <w:rPr>
                <w:rFonts w:ascii="Cambria" w:eastAsia="Cambria" w:hAnsi="Cambria" w:cs="Cambria"/>
                <w:sz w:val="22"/>
                <w:szCs w:val="22"/>
              </w:rPr>
            </w:pPr>
            <w:r w:rsidRPr="00E52C3E">
              <w:rPr>
                <w:rFonts w:ascii="Cambria" w:hAnsi="Cambria"/>
                <w:sz w:val="22"/>
                <w:szCs w:val="22"/>
              </w:rPr>
              <w:t>Zużyte opony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D0A93C" w14:textId="77777777" w:rsidR="00D978A1" w:rsidRPr="005B60F6" w:rsidRDefault="00D978A1" w:rsidP="00D978A1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B8EE" w14:textId="6BEC03C1" w:rsidR="00D978A1" w:rsidRPr="00E52C3E" w:rsidRDefault="00D978A1" w:rsidP="00D978A1">
            <w:pPr>
              <w:spacing w:line="259" w:lineRule="auto"/>
              <w:jc w:val="center"/>
              <w:rPr>
                <w:rFonts w:ascii="Cambria" w:hAnsi="Cambria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C43A" w14:textId="1C3584FD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D6AE" w14:textId="45A3BDE0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A79E" w14:textId="77777777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9042" w14:textId="77777777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        zł </w:t>
            </w:r>
          </w:p>
        </w:tc>
      </w:tr>
      <w:tr w:rsidR="00D978A1" w14:paraId="12529167" w14:textId="77777777" w:rsidTr="5503EEFA">
        <w:trPr>
          <w:trHeight w:val="294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853697" w14:textId="11390E89" w:rsidR="00D978A1" w:rsidRPr="00E52C3E" w:rsidRDefault="00D978A1" w:rsidP="00D978A1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77D79A" w14:textId="1824E21B" w:rsidR="00D978A1" w:rsidRPr="00E52C3E" w:rsidRDefault="00D978A1" w:rsidP="00D978A1">
            <w:pPr>
              <w:snapToGrid w:val="0"/>
              <w:rPr>
                <w:rFonts w:ascii="Cambria" w:eastAsia="Cambria" w:hAnsi="Cambria" w:cs="Cambria"/>
                <w:sz w:val="22"/>
                <w:szCs w:val="22"/>
              </w:rPr>
            </w:pPr>
            <w:r w:rsidRPr="00E52C3E">
              <w:rPr>
                <w:rFonts w:ascii="Cambria" w:hAnsi="Cambria"/>
                <w:sz w:val="22"/>
                <w:szCs w:val="22"/>
              </w:rPr>
              <w:t>Odpady wielkogabarytowe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21A623" w14:textId="77777777" w:rsidR="00D978A1" w:rsidRPr="005B60F6" w:rsidRDefault="00D978A1" w:rsidP="00D978A1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4656" w14:textId="4D61227A" w:rsidR="00D978A1" w:rsidRPr="00E52C3E" w:rsidRDefault="00704347" w:rsidP="00D978A1">
            <w:pPr>
              <w:spacing w:line="259" w:lineRule="auto"/>
              <w:jc w:val="center"/>
              <w:rPr>
                <w:rFonts w:ascii="Cambria" w:hAnsi="Cambria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EF00" w14:textId="4C3B937C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ADB8" w14:textId="35B81F14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B56B" w14:textId="77777777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5A88" w14:textId="77777777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        zł </w:t>
            </w:r>
          </w:p>
        </w:tc>
      </w:tr>
      <w:tr w:rsidR="00D978A1" w14:paraId="2C705FB2" w14:textId="77777777" w:rsidTr="5503EEFA">
        <w:trPr>
          <w:trHeight w:val="750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2B7304" w14:textId="54EF5870" w:rsidR="00D978A1" w:rsidRPr="00E52C3E" w:rsidRDefault="00D978A1" w:rsidP="00D978A1">
            <w:pPr>
              <w:snapToGrid w:val="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184DA1" w14:textId="790C959E" w:rsidR="00D978A1" w:rsidRPr="00E52C3E" w:rsidRDefault="00D978A1" w:rsidP="00D978A1">
            <w:pPr>
              <w:snapToGrid w:val="0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D978A1">
              <w:rPr>
                <w:rFonts w:ascii="Cambria" w:hAnsi="Cambria"/>
                <w:sz w:val="22"/>
                <w:szCs w:val="22"/>
              </w:rPr>
              <w:t>Zużyte urządzenia elektryczne i elektroniczne inne niż wymienione w 20 01 21, 20 01 23 i 20 01 35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2945E6D" w14:textId="77777777" w:rsidR="00D978A1" w:rsidRPr="005B60F6" w:rsidRDefault="00D978A1" w:rsidP="00D978A1">
            <w:pPr>
              <w:snapToGrid w:val="0"/>
              <w:jc w:val="center"/>
              <w:rPr>
                <w:rFonts w:ascii="Cambria" w:hAnsi="Cambria" w:cs="Calibri"/>
                <w:color w:val="000000"/>
                <w:sz w:val="18"/>
              </w:rPr>
            </w:pPr>
            <w:r>
              <w:rPr>
                <w:rFonts w:ascii="Cambria" w:hAnsi="Cambria" w:cs="Calibri"/>
                <w:color w:val="000000"/>
                <w:sz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84CA" w14:textId="0D7D2B4A" w:rsidR="00D978A1" w:rsidRPr="00E52C3E" w:rsidRDefault="00853A43" w:rsidP="00D978A1">
            <w:pPr>
              <w:snapToGrid w:val="0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D779" w14:textId="2495D104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4A3F" w14:textId="738D20E6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8BE59" w14:textId="77777777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368B" w14:textId="77777777" w:rsidR="00D978A1" w:rsidRPr="005B60F6" w:rsidRDefault="00D978A1" w:rsidP="00D978A1">
            <w:pPr>
              <w:snapToGrid w:val="0"/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        zł </w:t>
            </w:r>
          </w:p>
        </w:tc>
      </w:tr>
      <w:tr w:rsidR="00D978A1" w14:paraId="350A0D5C" w14:textId="77777777" w:rsidTr="5503EEFA">
        <w:trPr>
          <w:trHeight w:val="450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C3FA68D" w14:textId="7D20A324" w:rsidR="00D978A1" w:rsidRPr="00E52C3E" w:rsidRDefault="00D978A1" w:rsidP="00D978A1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0637F8" w14:textId="19031445" w:rsidR="00D978A1" w:rsidRPr="00E52C3E" w:rsidRDefault="00D978A1" w:rsidP="00D978A1">
            <w:pPr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D978A1">
              <w:rPr>
                <w:rFonts w:ascii="Cambria" w:hAnsi="Cambria"/>
                <w:sz w:val="22"/>
                <w:szCs w:val="22"/>
              </w:rPr>
              <w:t>Zużyte urządzenia elektryczne inne niż  w 20 01 21 i 20 01  23 zawierające niebezpieczne składniki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4D50832" w14:textId="585FBB91" w:rsidR="00D978A1" w:rsidRDefault="00D978A1" w:rsidP="00D978A1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30076069">
              <w:rPr>
                <w:rFonts w:ascii="Cambria" w:hAnsi="Cambria" w:cs="Calibri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0F6F" w14:textId="339300D1" w:rsidR="00D978A1" w:rsidRPr="00EB4F24" w:rsidRDefault="00853A43" w:rsidP="00D978A1">
            <w:pPr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186D" w14:textId="22805F8C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A3F2" w14:textId="0C6C65CB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5CD73" w14:textId="57CB8D2C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1EC6" w14:textId="40F94D83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</w:tr>
      <w:tr w:rsidR="00D978A1" w14:paraId="444EAEA9" w14:textId="77777777" w:rsidTr="5503EEFA">
        <w:trPr>
          <w:trHeight w:val="450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E7299D" w14:textId="681F8FD7" w:rsidR="00D978A1" w:rsidRPr="00E52C3E" w:rsidRDefault="00D978A1" w:rsidP="00D978A1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ACFA28" w14:textId="502C2B93" w:rsidR="00D978A1" w:rsidRPr="00E52C3E" w:rsidRDefault="00D978A1" w:rsidP="00D978A1">
            <w:pPr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D978A1">
              <w:rPr>
                <w:rFonts w:ascii="Cambria" w:hAnsi="Cambria"/>
                <w:sz w:val="22"/>
                <w:szCs w:val="22"/>
              </w:rPr>
              <w:t>Baterie i akumulatory łącznie z bateriami i akumulatorami wymienionymi w 16 06 01, 16 06 02 lub 16 06 03 oraz nie sortowane baterie i akumulatory zawierające te baterie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6152610" w14:textId="628CC08D" w:rsidR="00D978A1" w:rsidRDefault="00D978A1" w:rsidP="00D978A1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30076069">
              <w:rPr>
                <w:rFonts w:ascii="Cambria" w:hAnsi="Cambria" w:cs="Calibri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597E" w14:textId="1AB14141" w:rsidR="00D978A1" w:rsidRPr="00E52C3E" w:rsidRDefault="00D978A1" w:rsidP="00D978A1">
            <w:pPr>
              <w:jc w:val="center"/>
              <w:rPr>
                <w:rFonts w:ascii="Cambria" w:hAnsi="Cambria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E52C3E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2E28" w14:textId="31DE3036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D7F9" w14:textId="0AD62A3A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DA5D" w14:textId="36F3B218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22FE0" w14:textId="371F7FD2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</w:tr>
      <w:tr w:rsidR="00D978A1" w14:paraId="3CD7E3B4" w14:textId="77777777" w:rsidTr="5503EEFA">
        <w:trPr>
          <w:trHeight w:val="450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6F57BA" w14:textId="1DDE1D60" w:rsidR="00D978A1" w:rsidRPr="00E52C3E" w:rsidRDefault="00D978A1" w:rsidP="00D978A1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90C03BF" w14:textId="14CEAA72" w:rsidR="00D978A1" w:rsidRPr="00E52C3E" w:rsidRDefault="00D978A1" w:rsidP="00D978A1">
            <w:pPr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D978A1">
              <w:rPr>
                <w:rFonts w:ascii="Cambria" w:hAnsi="Cambria"/>
                <w:sz w:val="22"/>
                <w:szCs w:val="22"/>
              </w:rPr>
              <w:t xml:space="preserve">Zmieszane odpady z betonu, gruzu ceglanego, odpadowych materiałów ceramicznych i </w:t>
            </w:r>
            <w:r w:rsidRPr="00D978A1">
              <w:rPr>
                <w:rFonts w:ascii="Cambria" w:hAnsi="Cambria"/>
                <w:sz w:val="22"/>
                <w:szCs w:val="22"/>
              </w:rPr>
              <w:lastRenderedPageBreak/>
              <w:t>elementów wyposażenia inne niż wymienione w 17 01 06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C0EE90A" w14:textId="23DA6A2A" w:rsidR="00D978A1" w:rsidRDefault="00D978A1" w:rsidP="00D978A1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30076069">
              <w:rPr>
                <w:rFonts w:ascii="Cambria" w:hAnsi="Cambria" w:cs="Calibri"/>
                <w:color w:val="000000" w:themeColor="text1"/>
                <w:sz w:val="18"/>
                <w:szCs w:val="18"/>
              </w:rPr>
              <w:lastRenderedPageBreak/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033E" w14:textId="2D15D76B" w:rsidR="00D978A1" w:rsidRPr="00853A43" w:rsidRDefault="00D978A1" w:rsidP="00D978A1">
            <w:pPr>
              <w:jc w:val="center"/>
              <w:rPr>
                <w:rFonts w:ascii="Cambria" w:hAnsi="Cambria" w:cs="Calibri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853A43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C21A" w14:textId="33EC63DB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A7D7" w14:textId="3082ED85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1C02" w14:textId="3E0405C8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637F" w14:textId="4E775DFA" w:rsidR="00D978A1" w:rsidRDefault="00D978A1" w:rsidP="00D978A1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</w:tr>
      <w:tr w:rsidR="00853A43" w14:paraId="3B3B8CB7" w14:textId="77777777" w:rsidTr="5503EEFA">
        <w:trPr>
          <w:trHeight w:val="450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281AB8" w14:textId="429CDBF9" w:rsidR="00853A43" w:rsidRPr="00E52C3E" w:rsidRDefault="00853A43" w:rsidP="00853A43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95DD43" w14:textId="7D3E78F3" w:rsidR="00853A43" w:rsidRPr="00D978A1" w:rsidRDefault="00853A43" w:rsidP="00853A43">
            <w:pPr>
              <w:rPr>
                <w:rFonts w:ascii="Cambria" w:hAnsi="Cambria"/>
                <w:sz w:val="22"/>
                <w:szCs w:val="22"/>
              </w:rPr>
            </w:pPr>
            <w:r w:rsidRPr="00853A43">
              <w:rPr>
                <w:rFonts w:ascii="Cambria" w:hAnsi="Cambria"/>
                <w:sz w:val="22"/>
                <w:szCs w:val="22"/>
              </w:rPr>
              <w:t>Urządzenia zawierające freony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05613B5" w14:textId="2530767F" w:rsidR="00853A43" w:rsidRPr="30076069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libri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BB5C" w14:textId="3F69A659" w:rsidR="00853A43" w:rsidRPr="00853A43" w:rsidRDefault="00853A43" w:rsidP="00853A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3A43">
              <w:rPr>
                <w:rFonts w:ascii="Calibri" w:hAnsi="Calibri" w:cs="Calibri"/>
                <w:color w:val="000000"/>
                <w:sz w:val="22"/>
                <w:szCs w:val="22"/>
              </w:rPr>
              <w:t>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592A" w14:textId="33AF47A3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>
              <w:rPr>
                <w:rFonts w:ascii="Cambria" w:hAnsi="Cambria" w:cs="Calibri"/>
                <w:color w:val="000000"/>
                <w:sz w:val="18"/>
                <w:szCs w:val="22"/>
              </w:rPr>
              <w:t>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96EF" w14:textId="77777777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127C" w14:textId="71B25CD9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>
              <w:rPr>
                <w:rFonts w:ascii="Cambria" w:hAnsi="Cambria" w:cs="Calibri"/>
                <w:color w:val="000000"/>
                <w:sz w:val="18"/>
                <w:szCs w:val="22"/>
              </w:rPr>
              <w:t>zł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F9B6" w14:textId="4F356717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>
              <w:rPr>
                <w:rFonts w:ascii="Cambria" w:hAnsi="Cambria" w:cs="Calibri"/>
                <w:color w:val="000000"/>
                <w:sz w:val="18"/>
                <w:szCs w:val="22"/>
              </w:rPr>
              <w:t>zł</w:t>
            </w:r>
          </w:p>
        </w:tc>
      </w:tr>
      <w:tr w:rsidR="00853A43" w14:paraId="36072DDD" w14:textId="77777777" w:rsidTr="5503EEFA">
        <w:trPr>
          <w:trHeight w:val="294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8D8E0D" w14:textId="16AFCA02" w:rsidR="00853A43" w:rsidRPr="00E52C3E" w:rsidRDefault="00853A43" w:rsidP="00853A43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F50923" w14:textId="72119BDE" w:rsidR="00853A43" w:rsidRPr="00E52C3E" w:rsidRDefault="00853A43" w:rsidP="00853A43">
            <w:pPr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704347">
              <w:rPr>
                <w:rFonts w:ascii="Cambria" w:hAnsi="Cambria"/>
                <w:sz w:val="22"/>
                <w:szCs w:val="22"/>
              </w:rPr>
              <w:t>Szkło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B7073B9" w14:textId="20A9FF1E" w:rsidR="00853A43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30076069">
              <w:rPr>
                <w:rFonts w:ascii="Cambria" w:hAnsi="Cambria" w:cs="Calibri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BA12" w14:textId="03C11339" w:rsidR="00853A43" w:rsidRPr="00853A43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highlight w:val="yellow"/>
              </w:rPr>
            </w:pPr>
            <w:r w:rsidRPr="00853A43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84CC" w14:textId="0EBF930A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0D2B" w14:textId="1E93C1AE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FAE5" w14:textId="3B5E92F0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2186" w14:textId="545D0C9F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</w:tr>
      <w:tr w:rsidR="00853A43" w14:paraId="53876C3D" w14:textId="77777777" w:rsidTr="00F62EEF">
        <w:trPr>
          <w:trHeight w:val="294"/>
        </w:trPr>
        <w:tc>
          <w:tcPr>
            <w:tcW w:w="426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0FA3B86E" w14:textId="70E56D70" w:rsidR="00853A43" w:rsidRPr="00E52C3E" w:rsidRDefault="00853A43" w:rsidP="00853A43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15D931" w14:textId="0B8158F3" w:rsidR="00853A43" w:rsidRPr="00E52C3E" w:rsidRDefault="00853A43" w:rsidP="00853A43">
            <w:pPr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E52C3E">
              <w:rPr>
                <w:rFonts w:ascii="Cambria" w:hAnsi="Cambria"/>
                <w:sz w:val="22"/>
                <w:szCs w:val="22"/>
              </w:rPr>
              <w:t>Odpady kuchenne ulęgające biodegradacji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D02C851" w14:textId="6A50D504" w:rsidR="00853A43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30076069">
              <w:rPr>
                <w:rFonts w:ascii="Cambria" w:hAnsi="Cambria" w:cs="Calibri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0C94" w14:textId="73EAC307" w:rsidR="00853A43" w:rsidRPr="00853A43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highlight w:val="yellow"/>
              </w:rPr>
            </w:pPr>
            <w:r w:rsidRPr="00853A43">
              <w:rPr>
                <w:rFonts w:ascii="Calibri" w:hAnsi="Calibri" w:cs="Calibri"/>
                <w:color w:val="000000"/>
                <w:sz w:val="22"/>
                <w:szCs w:val="22"/>
              </w:rPr>
              <w:t>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F71F" w14:textId="6678AF3C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4E31" w14:textId="675D7576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14F6" w14:textId="3637CD64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177A" w14:textId="10BA1093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</w:tr>
      <w:tr w:rsidR="00853A43" w14:paraId="7EB15A71" w14:textId="77777777" w:rsidTr="00F62EEF">
        <w:trPr>
          <w:trHeight w:val="294"/>
        </w:trPr>
        <w:tc>
          <w:tcPr>
            <w:tcW w:w="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9E0F09E" w14:textId="5256C426" w:rsidR="00853A43" w:rsidRPr="00E52C3E" w:rsidRDefault="00853A43" w:rsidP="00853A43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 w:themeColor="text1"/>
                <w:sz w:val="22"/>
                <w:szCs w:val="22"/>
              </w:rPr>
              <w:t>1</w:t>
            </w:r>
            <w:r w:rsidR="00704347">
              <w:rPr>
                <w:rFonts w:ascii="Cambria" w:hAnsi="Cambria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18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357B954C" w14:textId="4B760874" w:rsidR="00853A43" w:rsidRPr="00E52C3E" w:rsidRDefault="00853A43" w:rsidP="00853A43">
            <w:pPr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</w:rPr>
            </w:pPr>
            <w:r w:rsidRPr="00853A43">
              <w:rPr>
                <w:rFonts w:ascii="Cambria" w:hAnsi="Cambria"/>
                <w:sz w:val="22"/>
                <w:szCs w:val="22"/>
              </w:rPr>
              <w:t>Przeterminowane leki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4B6A" w14:textId="28569182" w:rsidR="00853A43" w:rsidRPr="30076069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libri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144C" w14:textId="6B3C3063" w:rsidR="00853A43" w:rsidRPr="00853A43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highlight w:val="yellow"/>
              </w:rPr>
            </w:pPr>
            <w:r w:rsidRPr="00853A43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8BF1" w14:textId="00E76D4E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586C" w14:textId="77777777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DFBB" w14:textId="7A9D3430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E11F" w14:textId="1441F752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</w:tr>
      <w:tr w:rsidR="00853A43" w14:paraId="5E7C4B90" w14:textId="77777777" w:rsidTr="00F62EEF">
        <w:trPr>
          <w:trHeight w:val="2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F92C" w14:textId="25B647D1" w:rsidR="00853A43" w:rsidRPr="00E52C3E" w:rsidRDefault="00853A43" w:rsidP="00853A43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E52C3E">
              <w:rPr>
                <w:rFonts w:ascii="Cambria" w:hAnsi="Cambria"/>
                <w:color w:val="000000" w:themeColor="text1"/>
                <w:sz w:val="22"/>
                <w:szCs w:val="22"/>
              </w:rPr>
              <w:t>1</w:t>
            </w:r>
            <w:r w:rsidR="00704347">
              <w:rPr>
                <w:rFonts w:ascii="Cambria" w:hAnsi="Cambria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6F596" w14:textId="6A836F9B" w:rsidR="00853A43" w:rsidRPr="00853A43" w:rsidRDefault="00853A43" w:rsidP="00853A43">
            <w:pPr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</w:rPr>
            </w:pPr>
            <w:r w:rsidRPr="00853A43">
              <w:rPr>
                <w:rFonts w:ascii="Cambria" w:hAnsi="Cambria"/>
                <w:sz w:val="22"/>
                <w:szCs w:val="22"/>
              </w:rPr>
              <w:t>Tworzywa sztuczne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4DA" w14:textId="014C9315" w:rsidR="00853A43" w:rsidRPr="30076069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libri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0C02" w14:textId="7F1936CE" w:rsidR="00853A43" w:rsidRPr="00853A43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highlight w:val="yellow"/>
              </w:rPr>
            </w:pPr>
            <w:r w:rsidRPr="00853A43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4DAB" w14:textId="4958E702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61A7" w14:textId="77777777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16EB" w14:textId="7BE80381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E148" w14:textId="41B9B618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</w:tr>
      <w:tr w:rsidR="00853A43" w14:paraId="69807B56" w14:textId="77777777" w:rsidTr="00F62EEF">
        <w:trPr>
          <w:trHeight w:val="294"/>
        </w:trPr>
        <w:tc>
          <w:tcPr>
            <w:tcW w:w="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F5131D" w14:textId="5E878A1A" w:rsidR="00853A43" w:rsidRPr="00E52C3E" w:rsidRDefault="00704347" w:rsidP="00853A43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69EAF4E2" w14:textId="077C3406" w:rsidR="00853A43" w:rsidRPr="00853A43" w:rsidRDefault="00853A43" w:rsidP="00853A43">
            <w:pPr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</w:rPr>
            </w:pPr>
            <w:r w:rsidRPr="00853A43">
              <w:rPr>
                <w:rFonts w:ascii="Cambria" w:hAnsi="Cambria"/>
                <w:sz w:val="22"/>
                <w:szCs w:val="22"/>
              </w:rPr>
              <w:t>Budowlane i remontowe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6887" w14:textId="05C31112" w:rsidR="00853A43" w:rsidRPr="30076069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libri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E880" w14:textId="714C828E" w:rsidR="00853A43" w:rsidRPr="00853A43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highlight w:val="yellow"/>
              </w:rPr>
            </w:pPr>
            <w:r w:rsidRPr="00853A43">
              <w:rPr>
                <w:rFonts w:ascii="Calibri" w:hAnsi="Calibri" w:cs="Calibri"/>
                <w:color w:val="000000"/>
                <w:sz w:val="22"/>
                <w:szCs w:val="22"/>
              </w:rPr>
              <w:t>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27E1" w14:textId="72A30EDE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B11C" w14:textId="77777777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7F39" w14:textId="0EDB65A0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97E2" w14:textId="0C8B7E21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</w:tr>
      <w:tr w:rsidR="00853A43" w14:paraId="66A919AD" w14:textId="77777777" w:rsidTr="5503EEFA">
        <w:trPr>
          <w:trHeight w:val="294"/>
        </w:trPr>
        <w:tc>
          <w:tcPr>
            <w:tcW w:w="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13CD6AE" w14:textId="2EBCFDB3" w:rsidR="00853A43" w:rsidRPr="00E52C3E" w:rsidRDefault="00853A43" w:rsidP="00853A43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2</w:t>
            </w:r>
            <w:r w:rsidR="00704347">
              <w:rPr>
                <w:rFonts w:ascii="Cambria" w:hAnsi="Cambria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0491E1" w14:textId="161D55CD" w:rsidR="00853A43" w:rsidRPr="00853A43" w:rsidRDefault="00853A43" w:rsidP="00853A43">
            <w:pPr>
              <w:rPr>
                <w:rFonts w:ascii="Cambria" w:hAnsi="Cambria"/>
                <w:sz w:val="22"/>
                <w:szCs w:val="22"/>
              </w:rPr>
            </w:pPr>
            <w:r w:rsidRPr="00853A43">
              <w:rPr>
                <w:rFonts w:ascii="Cambria" w:hAnsi="Cambria"/>
                <w:sz w:val="22"/>
                <w:szCs w:val="22"/>
              </w:rPr>
              <w:t>Materiały izolacyjne inne niż wymienione w 17 06 01 i 17 06 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85D0ED8" w14:textId="52FD7852" w:rsidR="00853A43" w:rsidRPr="30076069" w:rsidRDefault="00853A43" w:rsidP="00853A43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libri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77D2" w14:textId="21F503D5" w:rsidR="00853A43" w:rsidRPr="00E52C3E" w:rsidRDefault="00853A43" w:rsidP="00853A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52C3E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76CC" w14:textId="2BD54CF2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6333" w14:textId="77777777" w:rsidR="00853A43" w:rsidRDefault="00853A43" w:rsidP="00853A43">
            <w:pPr>
              <w:jc w:val="right"/>
              <w:rPr>
                <w:rFonts w:ascii="Cambria" w:hAnsi="Cambr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755E" w14:textId="68EF407E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68D2" w14:textId="6729DF0C" w:rsidR="00853A43" w:rsidRPr="005B60F6" w:rsidRDefault="00853A43" w:rsidP="00853A43">
            <w:pPr>
              <w:jc w:val="right"/>
              <w:rPr>
                <w:rFonts w:ascii="Cambria" w:hAnsi="Cambria" w:cs="Calibri"/>
                <w:color w:val="000000"/>
                <w:sz w:val="18"/>
                <w:szCs w:val="22"/>
              </w:rPr>
            </w:pPr>
            <w:r w:rsidRPr="005B60F6">
              <w:rPr>
                <w:rFonts w:ascii="Cambria" w:hAnsi="Cambria" w:cs="Calibri"/>
                <w:color w:val="000000"/>
                <w:sz w:val="18"/>
                <w:szCs w:val="22"/>
              </w:rPr>
              <w:t xml:space="preserve">                                   zł </w:t>
            </w:r>
          </w:p>
        </w:tc>
      </w:tr>
      <w:tr w:rsidR="00853A43" w14:paraId="03E0B95C" w14:textId="77777777" w:rsidTr="5503EEFA">
        <w:trPr>
          <w:trHeight w:val="70"/>
        </w:trPr>
        <w:tc>
          <w:tcPr>
            <w:tcW w:w="44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3CF2D8B6" w14:textId="77777777" w:rsidR="00853A43" w:rsidRPr="005B60F6" w:rsidRDefault="00853A43" w:rsidP="00853A43">
            <w:pPr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5D9F1"/>
            <w:vAlign w:val="bottom"/>
          </w:tcPr>
          <w:p w14:paraId="5A9FDA9B" w14:textId="2F9B533F" w:rsidR="00853A43" w:rsidRPr="005B60F6" w:rsidRDefault="00853A43" w:rsidP="00853A43">
            <w:pPr>
              <w:snapToGrid w:val="0"/>
              <w:jc w:val="right"/>
              <w:rPr>
                <w:rFonts w:ascii="Cambria" w:hAnsi="Cambria" w:cs="Calibri Light"/>
                <w:b/>
                <w:bCs/>
                <w:color w:val="000000"/>
                <w:sz w:val="28"/>
                <w:szCs w:val="28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28"/>
                <w:szCs w:val="28"/>
              </w:rPr>
              <w:t>Razem: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D9F1"/>
            <w:vAlign w:val="bottom"/>
          </w:tcPr>
          <w:p w14:paraId="5DC9788C" w14:textId="77777777" w:rsidR="00853A43" w:rsidRPr="005B60F6" w:rsidRDefault="00853A43" w:rsidP="00853A43">
            <w:pPr>
              <w:snapToGrid w:val="0"/>
              <w:jc w:val="right"/>
              <w:rPr>
                <w:rFonts w:ascii="Cambria" w:hAnsi="Cambria" w:cs="Calibri Light"/>
                <w:b/>
                <w:bCs/>
                <w:color w:val="000000"/>
                <w:sz w:val="28"/>
                <w:szCs w:val="28"/>
              </w:rPr>
            </w:pPr>
            <w:r w:rsidRPr="005B60F6">
              <w:rPr>
                <w:rFonts w:ascii="Cambria" w:hAnsi="Cambria" w:cs="Calibri Light"/>
                <w:b/>
                <w:bCs/>
                <w:color w:val="000000"/>
                <w:sz w:val="28"/>
                <w:szCs w:val="28"/>
              </w:rPr>
              <w:t xml:space="preserve">    zł </w:t>
            </w:r>
          </w:p>
        </w:tc>
      </w:tr>
    </w:tbl>
    <w:p w14:paraId="247BFC03" w14:textId="35940E94" w:rsidR="00E52C3E" w:rsidRDefault="00E52C3E">
      <w:pPr>
        <w:spacing w:after="120" w:line="100" w:lineRule="atLeast"/>
        <w:rPr>
          <w:rFonts w:ascii="Cambria" w:eastAsia="Times New Roman" w:hAnsi="Cambria" w:cs="Times New Roman"/>
          <w:b/>
          <w:lang w:eastAsia="pl-PL" w:bidi="pl-PL"/>
        </w:rPr>
      </w:pPr>
    </w:p>
    <w:p w14:paraId="164E06B4" w14:textId="77777777" w:rsidR="00E52C3E" w:rsidRDefault="00E52C3E">
      <w:pPr>
        <w:spacing w:after="120" w:line="100" w:lineRule="atLeast"/>
        <w:rPr>
          <w:rFonts w:ascii="Cambria" w:eastAsia="Times New Roman" w:hAnsi="Cambria" w:cs="Times New Roman"/>
          <w:b/>
          <w:lang w:eastAsia="pl-PL" w:bidi="pl-PL"/>
        </w:rPr>
      </w:pPr>
    </w:p>
    <w:p w14:paraId="5EC88B18" w14:textId="437FBBA2" w:rsidR="0001345C" w:rsidRDefault="0001345C">
      <w:pPr>
        <w:spacing w:after="120" w:line="100" w:lineRule="atLeast"/>
        <w:rPr>
          <w:rFonts w:ascii="Cambria" w:eastAsia="Times New Roman" w:hAnsi="Cambria" w:cs="Times New Roman"/>
          <w:b/>
          <w:sz w:val="20"/>
          <w:szCs w:val="20"/>
          <w:lang w:eastAsia="pl-PL" w:bidi="pl-PL"/>
        </w:rPr>
      </w:pPr>
      <w:r>
        <w:rPr>
          <w:rFonts w:ascii="Cambria" w:eastAsia="Times New Roman" w:hAnsi="Cambria" w:cs="Times New Roman"/>
          <w:b/>
          <w:lang w:eastAsia="pl-PL" w:bidi="pl-PL"/>
        </w:rPr>
        <w:t xml:space="preserve">Cena oferty brutto: ……………………………… zł </w:t>
      </w:r>
      <w:r>
        <w:rPr>
          <w:rFonts w:ascii="Cambria" w:eastAsia="Times New Roman" w:hAnsi="Cambria" w:cs="Times New Roman"/>
          <w:b/>
          <w:sz w:val="20"/>
          <w:szCs w:val="20"/>
          <w:lang w:eastAsia="pl-PL" w:bidi="pl-PL"/>
        </w:rPr>
        <w:t>(wartość podlegająca ocenie)</w:t>
      </w:r>
    </w:p>
    <w:p w14:paraId="5EE41A86" w14:textId="77777777" w:rsidR="0001345C" w:rsidRDefault="0001345C">
      <w:pPr>
        <w:spacing w:after="120" w:line="100" w:lineRule="atLeast"/>
        <w:rPr>
          <w:rFonts w:ascii="Cambria" w:eastAsia="Times New Roman" w:hAnsi="Cambria" w:cs="Times New Roman"/>
          <w:b/>
          <w:lang w:eastAsia="pl-PL" w:bidi="pl-PL"/>
        </w:rPr>
      </w:pPr>
      <w:r>
        <w:rPr>
          <w:rFonts w:ascii="Cambria" w:eastAsia="Times New Roman" w:hAnsi="Cambria" w:cs="Times New Roman"/>
          <w:b/>
          <w:lang w:eastAsia="pl-PL" w:bidi="pl-PL"/>
        </w:rPr>
        <w:t>Słownie: ………………………………………………………………………………………….</w:t>
      </w:r>
    </w:p>
    <w:p w14:paraId="1FC39945" w14:textId="77777777" w:rsidR="0001345C" w:rsidRDefault="0001345C">
      <w:pPr>
        <w:spacing w:after="120" w:line="100" w:lineRule="atLeast"/>
      </w:pPr>
    </w:p>
    <w:p w14:paraId="0562CB0E" w14:textId="77777777" w:rsidR="0001345C" w:rsidRDefault="0001345C">
      <w:pPr>
        <w:spacing w:line="100" w:lineRule="atLeast"/>
        <w:rPr>
          <w:rFonts w:eastAsia="Times New Roman" w:cs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01345C" w14:paraId="451EECA9" w14:textId="77777777">
        <w:trPr>
          <w:cantSplit/>
          <w:trHeight w:val="402"/>
        </w:trPr>
        <w:tc>
          <w:tcPr>
            <w:tcW w:w="10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vAlign w:val="center"/>
          </w:tcPr>
          <w:p w14:paraId="498369B1" w14:textId="77777777" w:rsidR="0001345C" w:rsidRDefault="0001345C">
            <w:pPr>
              <w:jc w:val="center"/>
              <w:rPr>
                <w:rFonts w:ascii="Cambria" w:eastAsia="Times New Roman" w:hAnsi="Cambria" w:cs="Times New Roman"/>
                <w:b/>
                <w:bCs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8"/>
                <w:szCs w:val="28"/>
              </w:rPr>
              <w:t>CZAS REALIZACJI REKLAMACJI*</w:t>
            </w:r>
          </w:p>
          <w:p w14:paraId="04057694" w14:textId="77777777" w:rsidR="0001345C" w:rsidRDefault="0001345C">
            <w:pPr>
              <w:spacing w:line="100" w:lineRule="atLeast"/>
              <w:jc w:val="center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>(waga kryterium:</w:t>
            </w:r>
            <w:r>
              <w:rPr>
                <w:rFonts w:ascii="Cambria" w:eastAsia="Times New Roman" w:hAnsi="Cambria" w:cs="Times New Roman"/>
                <w:b/>
                <w:bCs/>
              </w:rPr>
              <w:t xml:space="preserve"> 40%</w:t>
            </w:r>
            <w:r>
              <w:rPr>
                <w:rFonts w:ascii="Cambria" w:eastAsia="Times New Roman" w:hAnsi="Cambria" w:cs="Times New Roman"/>
                <w:bCs/>
              </w:rPr>
              <w:t>)</w:t>
            </w:r>
          </w:p>
        </w:tc>
      </w:tr>
    </w:tbl>
    <w:p w14:paraId="34CE0A41" w14:textId="77777777" w:rsidR="0001345C" w:rsidRDefault="0001345C">
      <w:pPr>
        <w:spacing w:line="100" w:lineRule="atLeast"/>
        <w:rPr>
          <w:rFonts w:eastAsia="Times New Roman" w:cs="Times New Roman"/>
          <w:sz w:val="6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8"/>
        <w:gridCol w:w="3686"/>
      </w:tblGrid>
      <w:tr w:rsidR="0001345C" w14:paraId="13545FFF" w14:textId="77777777">
        <w:trPr>
          <w:cantSplit/>
          <w:trHeight w:val="680"/>
        </w:trPr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14:paraId="4EB1AAF0" w14:textId="77777777" w:rsidR="0001345C" w:rsidRDefault="0001345C">
            <w:pPr>
              <w:keepNext/>
              <w:spacing w:line="100" w:lineRule="atLeas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Cs/>
                <w:sz w:val="20"/>
                <w:szCs w:val="20"/>
              </w:rPr>
              <w:t>Czas w którym każdorazowo nastąpi realizacja reklamacji licząc od momentu jej zgłoszenia przez Zamawiającego.</w:t>
            </w:r>
          </w:p>
        </w:tc>
        <w:tc>
          <w:tcPr>
            <w:tcW w:w="368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14:paraId="63F0B921" w14:textId="77777777" w:rsidR="0001345C" w:rsidRPr="005B60F6" w:rsidRDefault="0001345C">
            <w:pPr>
              <w:keepNext/>
              <w:spacing w:line="100" w:lineRule="atLeast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</w:rPr>
            </w:pPr>
            <w:r w:rsidRPr="005B60F6">
              <w:rPr>
                <w:rFonts w:ascii="Cambria" w:eastAsia="Times New Roman" w:hAnsi="Cambria" w:cs="Times New Roman"/>
                <w:b/>
                <w:sz w:val="28"/>
                <w:szCs w:val="28"/>
              </w:rPr>
              <w:t>do …......... godzin</w:t>
            </w:r>
          </w:p>
        </w:tc>
      </w:tr>
    </w:tbl>
    <w:p w14:paraId="28283491" w14:textId="77777777" w:rsidR="0001345C" w:rsidRDefault="0001345C">
      <w:pPr>
        <w:spacing w:line="100" w:lineRule="atLeast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* Dopuszczone przez Zamawiającego terminy realizacji reklamacji wynoszą: 18,24,36 lub 48 godzin.</w:t>
      </w:r>
    </w:p>
    <w:p w14:paraId="62EBF3C5" w14:textId="77777777" w:rsidR="0001345C" w:rsidRDefault="0001345C">
      <w:pPr>
        <w:spacing w:line="100" w:lineRule="atLeast"/>
        <w:jc w:val="both"/>
        <w:rPr>
          <w:rFonts w:eastAsia="Times New Roman" w:cs="Times New Roman"/>
          <w:sz w:val="20"/>
          <w:szCs w:val="20"/>
        </w:rPr>
      </w:pPr>
    </w:p>
    <w:p w14:paraId="4C486BB1" w14:textId="77777777" w:rsidR="005B60F6" w:rsidRPr="005B60F6" w:rsidRDefault="005B60F6" w:rsidP="005B60F6">
      <w:pPr>
        <w:rPr>
          <w:rFonts w:ascii="Cambria" w:eastAsia="Times New Roman" w:hAnsi="Cambria" w:cs="Times New Roman"/>
          <w:b/>
          <w:kern w:val="0"/>
          <w:sz w:val="22"/>
          <w:szCs w:val="22"/>
          <w:lang w:eastAsia="ar-SA" w:bidi="ar-SA"/>
        </w:rPr>
      </w:pPr>
      <w:r w:rsidRPr="005B60F6">
        <w:rPr>
          <w:rFonts w:ascii="Cambria" w:eastAsia="Times New Roman" w:hAnsi="Cambria" w:cs="Times New Roman"/>
          <w:b/>
          <w:kern w:val="0"/>
          <w:sz w:val="22"/>
          <w:szCs w:val="22"/>
          <w:lang w:eastAsia="ar-SA" w:bidi="ar-SA"/>
        </w:rPr>
        <w:t>III.</w:t>
      </w:r>
    </w:p>
    <w:p w14:paraId="336068AA" w14:textId="77777777" w:rsidR="005B60F6" w:rsidRPr="005B60F6" w:rsidRDefault="005B60F6" w:rsidP="005B60F6">
      <w:pPr>
        <w:rPr>
          <w:rFonts w:ascii="Cambria" w:eastAsia="Times New Roman" w:hAnsi="Cambria" w:cs="Times New Roman"/>
          <w:b/>
          <w:kern w:val="0"/>
          <w:sz w:val="22"/>
          <w:szCs w:val="22"/>
          <w:lang w:eastAsia="ar-SA" w:bidi="ar-SA"/>
        </w:rPr>
      </w:pPr>
      <w:r w:rsidRPr="005B60F6">
        <w:rPr>
          <w:rFonts w:ascii="Cambria" w:eastAsia="Times New Roman" w:hAnsi="Cambria" w:cs="Times New Roman"/>
          <w:b/>
          <w:kern w:val="0"/>
          <w:sz w:val="22"/>
          <w:szCs w:val="22"/>
          <w:lang w:eastAsia="ar-SA" w:bidi="ar-SA"/>
        </w:rPr>
        <w:t>OŚWIADCZENIA</w:t>
      </w:r>
    </w:p>
    <w:p w14:paraId="17681738" w14:textId="77777777" w:rsidR="005B60F6" w:rsidRPr="005B60F6" w:rsidRDefault="005B60F6" w:rsidP="005B60F6">
      <w:pPr>
        <w:numPr>
          <w:ilvl w:val="0"/>
          <w:numId w:val="10"/>
        </w:numPr>
        <w:tabs>
          <w:tab w:val="clear" w:pos="283"/>
          <w:tab w:val="left" w:pos="284"/>
        </w:tabs>
        <w:suppressAutoHyphens w:val="0"/>
        <w:spacing w:after="240" w:line="276" w:lineRule="auto"/>
        <w:ind w:left="284" w:hanging="284"/>
        <w:contextualSpacing/>
        <w:jc w:val="both"/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 xml:space="preserve">Oświadczamy, że zapoznaliśmy się ze Specyfikacją Warunków Zamówienia wraz z wszelkimi zmianami, uzupełnieniami i aktualizacjami oraz pozostałymi załączonymi dokumentami i przyjmujemy je bez zastrzeżeń. </w:t>
      </w:r>
    </w:p>
    <w:p w14:paraId="13C15540" w14:textId="77777777" w:rsidR="005B60F6" w:rsidRPr="005B60F6" w:rsidRDefault="005B60F6" w:rsidP="005B60F6">
      <w:pPr>
        <w:numPr>
          <w:ilvl w:val="0"/>
          <w:numId w:val="10"/>
        </w:numPr>
        <w:tabs>
          <w:tab w:val="clear" w:pos="283"/>
          <w:tab w:val="left" w:pos="284"/>
        </w:tabs>
        <w:suppressAutoHyphens w:val="0"/>
        <w:spacing w:after="240" w:line="276" w:lineRule="auto"/>
        <w:ind w:left="284" w:hanging="284"/>
        <w:contextualSpacing/>
        <w:jc w:val="both"/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>Oświadczamy, że zdobyliśmy konieczne informacje niezbędne do przygotowania oferty.</w:t>
      </w:r>
    </w:p>
    <w:p w14:paraId="61E917E8" w14:textId="77777777" w:rsidR="005B60F6" w:rsidRPr="005B60F6" w:rsidRDefault="005B60F6" w:rsidP="005B60F6">
      <w:pPr>
        <w:numPr>
          <w:ilvl w:val="0"/>
          <w:numId w:val="10"/>
        </w:numPr>
        <w:tabs>
          <w:tab w:val="clear" w:pos="283"/>
          <w:tab w:val="left" w:pos="284"/>
        </w:tabs>
        <w:suppressAutoHyphens w:val="0"/>
        <w:spacing w:after="240" w:line="276" w:lineRule="auto"/>
        <w:ind w:left="284" w:hanging="284"/>
        <w:contextualSpacing/>
        <w:jc w:val="both"/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>Zobowiązujemy się zrealizować zamówienie w terminie określonym w SWZ oraz w umowie.</w:t>
      </w:r>
    </w:p>
    <w:p w14:paraId="13BDCBB2" w14:textId="77777777" w:rsidR="005B60F6" w:rsidRPr="005B60F6" w:rsidRDefault="005B60F6" w:rsidP="005B60F6">
      <w:pPr>
        <w:numPr>
          <w:ilvl w:val="0"/>
          <w:numId w:val="10"/>
        </w:numPr>
        <w:tabs>
          <w:tab w:val="clear" w:pos="283"/>
          <w:tab w:val="left" w:pos="284"/>
        </w:tabs>
        <w:suppressAutoHyphens w:val="0"/>
        <w:spacing w:after="240" w:line="276" w:lineRule="auto"/>
        <w:ind w:left="284" w:hanging="284"/>
        <w:contextualSpacing/>
        <w:jc w:val="both"/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 xml:space="preserve">Oświadczamy, że uważamy się za związanych niniejszą ofertą przez okres co najmniej </w:t>
      </w:r>
      <w:r w:rsidRPr="005B60F6">
        <w:rPr>
          <w:rFonts w:ascii="Cambria" w:eastAsia="Calibri" w:hAnsi="Cambria" w:cs="Times New Roman"/>
          <w:b/>
          <w:bCs/>
          <w:kern w:val="0"/>
          <w:sz w:val="22"/>
          <w:szCs w:val="22"/>
          <w:lang w:eastAsia="en-US" w:bidi="ar-SA"/>
        </w:rPr>
        <w:t>30 dni</w:t>
      </w: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>.</w:t>
      </w:r>
    </w:p>
    <w:p w14:paraId="44208948" w14:textId="77777777" w:rsidR="005B60F6" w:rsidRPr="005B60F6" w:rsidRDefault="005B60F6" w:rsidP="005B60F6">
      <w:pPr>
        <w:numPr>
          <w:ilvl w:val="0"/>
          <w:numId w:val="10"/>
        </w:numPr>
        <w:tabs>
          <w:tab w:val="clear" w:pos="283"/>
          <w:tab w:val="left" w:pos="284"/>
        </w:tabs>
        <w:suppressAutoHyphens w:val="0"/>
        <w:spacing w:after="240" w:line="276" w:lineRule="auto"/>
        <w:ind w:left="284" w:hanging="284"/>
        <w:contextualSpacing/>
        <w:jc w:val="both"/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>Oświadczamy, że załączony do SWZ wzór umowy został przez nas zaakceptowany bez zastrzeżeń i zobowiązujemy się w przypadku wyboru naszej oferty do zawarcia umowy na wymienionych w niej warunkach w miejscu i terminie wyznaczonym przez Zamawiającego.</w:t>
      </w:r>
    </w:p>
    <w:p w14:paraId="4BCF36DC" w14:textId="77777777" w:rsidR="005B60F6" w:rsidRPr="005B60F6" w:rsidRDefault="005B60F6" w:rsidP="005B60F6">
      <w:pPr>
        <w:numPr>
          <w:ilvl w:val="0"/>
          <w:numId w:val="10"/>
        </w:numPr>
        <w:tabs>
          <w:tab w:val="clear" w:pos="283"/>
          <w:tab w:val="left" w:pos="284"/>
        </w:tabs>
        <w:suppressAutoHyphens w:val="0"/>
        <w:spacing w:after="240" w:line="276" w:lineRule="auto"/>
        <w:ind w:left="284" w:hanging="284"/>
        <w:contextualSpacing/>
        <w:jc w:val="both"/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>Oświadczamy, że zobowiązujemy się do wypełnienia wymogów związanych z zatrudnieniem na podstawie umowy o pracę określnych w SWZ.</w:t>
      </w:r>
    </w:p>
    <w:p w14:paraId="7A84B8BF" w14:textId="77777777" w:rsidR="005B60F6" w:rsidRPr="005B60F6" w:rsidRDefault="005B60F6" w:rsidP="005B60F6">
      <w:pPr>
        <w:numPr>
          <w:ilvl w:val="0"/>
          <w:numId w:val="10"/>
        </w:numPr>
        <w:tabs>
          <w:tab w:val="clear" w:pos="283"/>
          <w:tab w:val="left" w:pos="284"/>
        </w:tabs>
        <w:suppressAutoHyphens w:val="0"/>
        <w:spacing w:after="240" w:line="276" w:lineRule="auto"/>
        <w:ind w:left="284" w:hanging="284"/>
        <w:contextualSpacing/>
        <w:jc w:val="both"/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>Potwierdzamy, że nie uczestniczymy w jakiejkolwiek innej ofercie dotyczącej tego samego postępowania.</w:t>
      </w:r>
    </w:p>
    <w:p w14:paraId="715D2B48" w14:textId="77777777" w:rsidR="005B60F6" w:rsidRPr="005B60F6" w:rsidRDefault="005B60F6" w:rsidP="005B60F6">
      <w:pPr>
        <w:numPr>
          <w:ilvl w:val="0"/>
          <w:numId w:val="10"/>
        </w:numPr>
        <w:tabs>
          <w:tab w:val="clear" w:pos="283"/>
          <w:tab w:val="left" w:pos="284"/>
        </w:tabs>
        <w:suppressAutoHyphens w:val="0"/>
        <w:spacing w:after="200" w:line="360" w:lineRule="auto"/>
        <w:ind w:left="284" w:hanging="284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5B60F6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W przypadku wniesienia wadium w pieniądzu prosimy o jego zwrot na nr konta:</w:t>
      </w:r>
      <w:r w:rsidRPr="005B60F6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 </w:t>
      </w:r>
      <w:r w:rsidRPr="005B60F6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………………………………………………………………………………………………………………………………………..</w:t>
      </w:r>
    </w:p>
    <w:p w14:paraId="5879B15F" w14:textId="77777777" w:rsidR="005B60F6" w:rsidRPr="005B60F6" w:rsidRDefault="005B60F6" w:rsidP="005B60F6">
      <w:pPr>
        <w:numPr>
          <w:ilvl w:val="0"/>
          <w:numId w:val="10"/>
        </w:numPr>
        <w:suppressAutoHyphens w:val="0"/>
        <w:spacing w:after="200" w:line="276" w:lineRule="auto"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</w:pPr>
      <w:r w:rsidRPr="005B60F6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>Oświadczamy, że wypełniliśmy obowiązki informacyjne przewidziane w art. 13 lub art. 14 RODO</w:t>
      </w:r>
      <w:r w:rsidRPr="005B60F6">
        <w:rPr>
          <w:rFonts w:ascii="Cambria" w:eastAsia="Times New Roman" w:hAnsi="Cambria" w:cs="Times New Roman"/>
          <w:b/>
          <w:kern w:val="0"/>
          <w:sz w:val="22"/>
          <w:szCs w:val="22"/>
          <w:vertAlign w:val="superscript"/>
          <w:lang w:eastAsia="pl-PL" w:bidi="ar-SA"/>
        </w:rPr>
        <w:t>1)</w:t>
      </w:r>
      <w:r w:rsidRPr="005B60F6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 wobec osób fizycznych, od których dane osobowe bezpośrednio lub pośrednio pozyskaliśmy w celu ubiegania się o udzielenie zamówienia publicznego w niniejszym postępowaniu.</w:t>
      </w:r>
      <w:r w:rsidRPr="005B60F6">
        <w:rPr>
          <w:rFonts w:ascii="Cambria" w:eastAsia="Times New Roman" w:hAnsi="Cambria" w:cs="Times New Roman"/>
          <w:kern w:val="0"/>
          <w:sz w:val="22"/>
          <w:szCs w:val="22"/>
          <w:vertAlign w:val="superscript"/>
          <w:lang w:eastAsia="pl-PL" w:bidi="ar-SA"/>
        </w:rPr>
        <w:t>2)</w:t>
      </w:r>
    </w:p>
    <w:p w14:paraId="6D98A12B" w14:textId="77777777" w:rsidR="005B60F6" w:rsidRPr="005B60F6" w:rsidRDefault="005B60F6" w:rsidP="005B60F6">
      <w:pPr>
        <w:suppressAutoHyphens w:val="0"/>
        <w:jc w:val="both"/>
        <w:rPr>
          <w:rFonts w:ascii="Cambria" w:eastAsia="Times New Roman" w:hAnsi="Cambria" w:cs="Times New Roman"/>
          <w:b/>
          <w:kern w:val="0"/>
          <w:sz w:val="8"/>
          <w:szCs w:val="20"/>
          <w:lang w:eastAsia="pl-PL" w:bidi="ar-SA"/>
        </w:rPr>
      </w:pPr>
    </w:p>
    <w:p w14:paraId="31A0FA17" w14:textId="77777777" w:rsidR="005B60F6" w:rsidRPr="005B60F6" w:rsidRDefault="005B60F6" w:rsidP="005B60F6">
      <w:pPr>
        <w:suppressAutoHyphens w:val="0"/>
        <w:ind w:left="426" w:hanging="142"/>
        <w:jc w:val="both"/>
        <w:rPr>
          <w:rFonts w:ascii="Cambria" w:eastAsia="Calibri" w:hAnsi="Cambria"/>
          <w:kern w:val="0"/>
          <w:sz w:val="16"/>
          <w:szCs w:val="16"/>
          <w:lang w:val="x-none" w:eastAsia="en-GB" w:bidi="ar-SA"/>
        </w:rPr>
      </w:pPr>
      <w:r w:rsidRPr="005B60F6">
        <w:rPr>
          <w:rFonts w:ascii="Cambria" w:eastAsia="Calibri" w:hAnsi="Cambria"/>
          <w:color w:val="000000"/>
          <w:kern w:val="0"/>
          <w:sz w:val="16"/>
          <w:szCs w:val="16"/>
          <w:vertAlign w:val="superscript"/>
          <w:lang w:val="x-none" w:eastAsia="en-GB" w:bidi="ar-SA"/>
        </w:rPr>
        <w:t xml:space="preserve">1) </w:t>
      </w:r>
      <w:r w:rsidRPr="005B60F6">
        <w:rPr>
          <w:rFonts w:ascii="Cambria" w:eastAsia="Calibri" w:hAnsi="Cambria"/>
          <w:kern w:val="0"/>
          <w:sz w:val="16"/>
          <w:szCs w:val="16"/>
          <w:lang w:val="x-none" w:eastAsia="en-GB"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09A6027" w14:textId="77777777" w:rsidR="005B60F6" w:rsidRPr="005B60F6" w:rsidRDefault="005B60F6" w:rsidP="005B60F6">
      <w:pPr>
        <w:suppressAutoHyphens w:val="0"/>
        <w:spacing w:before="100" w:beforeAutospacing="1" w:after="100" w:afterAutospacing="1" w:line="276" w:lineRule="auto"/>
        <w:ind w:left="426" w:hanging="142"/>
        <w:jc w:val="both"/>
        <w:rPr>
          <w:rFonts w:ascii="Cambria" w:eastAsia="Times New Roman" w:hAnsi="Cambria"/>
          <w:kern w:val="0"/>
          <w:sz w:val="16"/>
          <w:szCs w:val="16"/>
          <w:lang w:eastAsia="pl-PL" w:bidi="ar-SA"/>
        </w:rPr>
      </w:pPr>
      <w:r w:rsidRPr="005B60F6">
        <w:rPr>
          <w:rFonts w:ascii="Cambria" w:eastAsia="Times New Roman" w:hAnsi="Cambria"/>
          <w:color w:val="000000"/>
          <w:kern w:val="0"/>
          <w:sz w:val="16"/>
          <w:szCs w:val="16"/>
          <w:vertAlign w:val="superscript"/>
          <w:lang w:eastAsia="pl-PL" w:bidi="ar-SA"/>
        </w:rPr>
        <w:t>2)</w:t>
      </w:r>
      <w:r w:rsidRPr="005B60F6">
        <w:rPr>
          <w:rFonts w:ascii="Cambria" w:eastAsia="Times New Roman" w:hAnsi="Cambria"/>
          <w:color w:val="000000"/>
          <w:kern w:val="0"/>
          <w:sz w:val="16"/>
          <w:szCs w:val="16"/>
          <w:lang w:eastAsia="pl-PL" w:bidi="ar-SA"/>
        </w:rPr>
        <w:t xml:space="preserve"> W przypadku gdy wykonawca </w:t>
      </w:r>
      <w:r w:rsidRPr="005B60F6">
        <w:rPr>
          <w:rFonts w:ascii="Cambria" w:eastAsia="Times New Roman" w:hAnsi="Cambria"/>
          <w:kern w:val="0"/>
          <w:sz w:val="16"/>
          <w:szCs w:val="16"/>
          <w:lang w:eastAsia="pl-PL" w:bidi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EA9F92" w14:textId="77777777" w:rsidR="005B60F6" w:rsidRPr="005B60F6" w:rsidRDefault="005B60F6" w:rsidP="005B60F6">
      <w:pPr>
        <w:numPr>
          <w:ilvl w:val="0"/>
          <w:numId w:val="11"/>
        </w:numPr>
        <w:tabs>
          <w:tab w:val="num" w:pos="284"/>
          <w:tab w:val="left" w:pos="426"/>
        </w:tabs>
        <w:suppressAutoHyphens w:val="0"/>
        <w:spacing w:after="200" w:line="276" w:lineRule="auto"/>
        <w:ind w:left="284" w:hanging="284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r w:rsidRPr="005B60F6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Oświadczamy</w:t>
      </w:r>
      <w:r w:rsidRPr="005B60F6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, </w:t>
      </w:r>
      <w:r w:rsidRPr="005B60F6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 xml:space="preserve">że przy realizacji zamówienia objętego postępowaniem </w:t>
      </w:r>
      <w:r w:rsidRPr="005B60F6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(należy zaznaczyć odpowiedni kwadrat):</w:t>
      </w:r>
      <w:r w:rsidRPr="005B60F6">
        <w:rPr>
          <w:rFonts w:ascii="Cambria" w:eastAsia="Times New Roman" w:hAnsi="Cambria" w:cs="Times New Roman"/>
          <w:color w:val="FF0000"/>
          <w:kern w:val="0"/>
          <w:sz w:val="20"/>
          <w:szCs w:val="20"/>
          <w:lang w:eastAsia="pl-PL" w:bidi="ar-SA"/>
        </w:rPr>
        <w:t xml:space="preserve"> </w:t>
      </w:r>
    </w:p>
    <w:p w14:paraId="28412AD6" w14:textId="77777777" w:rsidR="005B60F6" w:rsidRPr="005B60F6" w:rsidRDefault="00821DFD" w:rsidP="005B60F6">
      <w:pPr>
        <w:suppressAutoHyphens w:val="0"/>
        <w:ind w:left="284"/>
        <w:jc w:val="both"/>
        <w:rPr>
          <w:rFonts w:ascii="Cambria" w:eastAsia="Times New Roman" w:hAnsi="Cambria" w:cs="Times New Roman"/>
          <w:b/>
          <w:kern w:val="0"/>
          <w:sz w:val="8"/>
          <w:szCs w:val="20"/>
          <w:lang w:eastAsia="pl-PL" w:bidi="ar-S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7A4DB6" wp14:editId="07777777">
                <wp:simplePos x="0" y="0"/>
                <wp:positionH relativeFrom="column">
                  <wp:posOffset>419100</wp:posOffset>
                </wp:positionH>
                <wp:positionV relativeFrom="paragraph">
                  <wp:posOffset>23495</wp:posOffset>
                </wp:positionV>
                <wp:extent cx="111125" cy="127000"/>
                <wp:effectExtent l="0" t="0" r="3175" b="63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445D6577">
              <v:rect id="Prostokąt 5" style="position:absolute;margin-left:33pt;margin-top:1.85pt;width:8.75pt;height:1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window" strokecolor="windowText" strokeweight="1pt" w14:anchorId="150DA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">
                <v:path arrowok="t"/>
              </v:rect>
            </w:pict>
          </mc:Fallback>
        </mc:AlternateContent>
      </w:r>
    </w:p>
    <w:p w14:paraId="089EE6F3" w14:textId="77777777" w:rsidR="005B60F6" w:rsidRPr="005B60F6" w:rsidRDefault="005B60F6" w:rsidP="005B60F6">
      <w:pPr>
        <w:suppressAutoHyphens w:val="0"/>
        <w:ind w:left="709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5B60F6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 xml:space="preserve">      </w:t>
      </w:r>
      <w:r w:rsidRPr="005B60F6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>nie zamierzamy</w:t>
      </w:r>
      <w:r w:rsidRPr="005B60F6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 xml:space="preserve">  powierzyć podwykonawcom żadnej części zamówienia</w:t>
      </w:r>
    </w:p>
    <w:p w14:paraId="34E4E597" w14:textId="77777777" w:rsidR="005B60F6" w:rsidRPr="005B60F6" w:rsidRDefault="00821DFD" w:rsidP="005B60F6">
      <w:pPr>
        <w:suppressAutoHyphens w:val="0"/>
        <w:ind w:left="567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61DF2" wp14:editId="07777777">
                <wp:simplePos x="0" y="0"/>
                <wp:positionH relativeFrom="column">
                  <wp:posOffset>415925</wp:posOffset>
                </wp:positionH>
                <wp:positionV relativeFrom="paragraph">
                  <wp:posOffset>33655</wp:posOffset>
                </wp:positionV>
                <wp:extent cx="111125" cy="127000"/>
                <wp:effectExtent l="0" t="0" r="3175" b="63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21EC6482">
              <v:rect id="Prostokąt 9" style="position:absolute;margin-left:32.75pt;margin-top:2.65pt;width:8.75pt;height: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window" strokecolor="windowText" strokeweight="1pt" w14:anchorId="0DC62F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">
                <v:path arrowok="t"/>
              </v:rect>
            </w:pict>
          </mc:Fallback>
        </mc:AlternateContent>
      </w:r>
      <w:r w:rsidR="005B60F6" w:rsidRPr="005B60F6"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 w:bidi="ar-SA"/>
        </w:rPr>
        <w:t xml:space="preserve">        </w:t>
      </w:r>
      <w:r w:rsidR="005B60F6" w:rsidRPr="005B60F6">
        <w:rPr>
          <w:rFonts w:ascii="Cambria" w:eastAsia="Times New Roman" w:hAnsi="Cambria" w:cs="Times New Roman"/>
          <w:b/>
          <w:bCs/>
          <w:kern w:val="0"/>
          <w:sz w:val="22"/>
          <w:szCs w:val="22"/>
          <w:lang w:eastAsia="pl-PL" w:bidi="ar-SA"/>
        </w:rPr>
        <w:t xml:space="preserve"> z</w:t>
      </w:r>
      <w:r w:rsidR="005B60F6" w:rsidRPr="005B60F6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>amierzamy</w:t>
      </w:r>
      <w:r w:rsidR="005B60F6" w:rsidRPr="005B60F6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 xml:space="preserve">  następujące części zamówienia powierzyć podwykonawcom:</w:t>
      </w:r>
    </w:p>
    <w:p w14:paraId="2946DB82" w14:textId="77777777" w:rsidR="005B60F6" w:rsidRPr="005B60F6" w:rsidRDefault="005B60F6" w:rsidP="005B60F6">
      <w:pPr>
        <w:tabs>
          <w:tab w:val="left" w:pos="426"/>
        </w:tabs>
        <w:suppressAutoHyphens w:val="0"/>
        <w:spacing w:after="120"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</w:pPr>
    </w:p>
    <w:tbl>
      <w:tblPr>
        <w:tblpPr w:leftFromText="141" w:rightFromText="141" w:vertAnchor="text" w:horzAnchor="margin" w:tblpXSpec="center" w:tblpY="63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457"/>
        <w:gridCol w:w="3174"/>
      </w:tblGrid>
      <w:tr w:rsidR="005B60F6" w:rsidRPr="005B60F6" w14:paraId="6C9E685C" w14:textId="77777777" w:rsidTr="0001345C">
        <w:trPr>
          <w:cantSplit/>
          <w:trHeight w:hRule="exact" w:val="43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A4E93A" w14:textId="77777777" w:rsidR="005B60F6" w:rsidRPr="005B60F6" w:rsidRDefault="005B60F6" w:rsidP="005B60F6">
            <w:pPr>
              <w:tabs>
                <w:tab w:val="left" w:pos="284"/>
              </w:tabs>
              <w:suppressAutoHyphens w:val="0"/>
              <w:spacing w:after="120"/>
              <w:ind w:left="284" w:hanging="284"/>
              <w:jc w:val="both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5B60F6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597D1" w14:textId="77777777" w:rsidR="005B60F6" w:rsidRPr="005B60F6" w:rsidRDefault="005B60F6" w:rsidP="005B60F6">
            <w:pPr>
              <w:tabs>
                <w:tab w:val="left" w:pos="284"/>
              </w:tabs>
              <w:suppressAutoHyphens w:val="0"/>
              <w:spacing w:after="120"/>
              <w:ind w:left="284" w:hanging="284"/>
              <w:jc w:val="both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5B60F6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172AB" w14:textId="77777777" w:rsidR="005B60F6" w:rsidRPr="005B60F6" w:rsidRDefault="005B60F6" w:rsidP="005B60F6">
            <w:pPr>
              <w:tabs>
                <w:tab w:val="left" w:pos="284"/>
              </w:tabs>
              <w:suppressAutoHyphens w:val="0"/>
              <w:spacing w:after="120"/>
              <w:ind w:left="284" w:hanging="284"/>
              <w:jc w:val="both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5B60F6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Nazwa podwykonawcy</w:t>
            </w:r>
          </w:p>
        </w:tc>
      </w:tr>
      <w:tr w:rsidR="005B60F6" w:rsidRPr="005B60F6" w14:paraId="0135CBF0" w14:textId="77777777" w:rsidTr="0001345C">
        <w:trPr>
          <w:cantSplit/>
          <w:trHeight w:hRule="exact" w:val="427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FA6016" w14:textId="77777777" w:rsidR="005B60F6" w:rsidRPr="005B60F6" w:rsidRDefault="005B60F6" w:rsidP="005B60F6">
            <w:pPr>
              <w:tabs>
                <w:tab w:val="left" w:pos="284"/>
              </w:tabs>
              <w:suppressAutoHyphens w:val="0"/>
              <w:spacing w:after="120"/>
              <w:ind w:left="284" w:hanging="284"/>
              <w:jc w:val="both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5B60F6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val="de-DE" w:eastAsia="pl-PL" w:bidi="ar-SA"/>
              </w:rPr>
              <w:t>1.</w:t>
            </w:r>
          </w:p>
        </w:tc>
        <w:tc>
          <w:tcPr>
            <w:tcW w:w="5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97CC1D" w14:textId="77777777" w:rsidR="005B60F6" w:rsidRPr="005B60F6" w:rsidRDefault="005B60F6" w:rsidP="005B60F6">
            <w:pPr>
              <w:tabs>
                <w:tab w:val="left" w:pos="284"/>
              </w:tabs>
              <w:suppressAutoHyphens w:val="0"/>
              <w:spacing w:after="120"/>
              <w:ind w:left="284" w:hanging="284"/>
              <w:jc w:val="both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val="de-DE" w:eastAsia="pl-PL" w:bidi="ar-SA"/>
              </w:rPr>
            </w:pPr>
          </w:p>
        </w:tc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0FFD37" w14:textId="77777777" w:rsidR="005B60F6" w:rsidRPr="005B60F6" w:rsidRDefault="005B60F6" w:rsidP="005B60F6">
            <w:pPr>
              <w:tabs>
                <w:tab w:val="left" w:pos="284"/>
              </w:tabs>
              <w:suppressAutoHyphens w:val="0"/>
              <w:spacing w:after="120"/>
              <w:ind w:left="284" w:hanging="284"/>
              <w:jc w:val="both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val="de-DE" w:eastAsia="pl-PL" w:bidi="ar-SA"/>
              </w:rPr>
            </w:pPr>
          </w:p>
        </w:tc>
      </w:tr>
    </w:tbl>
    <w:p w14:paraId="6B699379" w14:textId="77777777" w:rsidR="005B60F6" w:rsidRPr="005B60F6" w:rsidRDefault="005B60F6" w:rsidP="005B60F6">
      <w:pPr>
        <w:tabs>
          <w:tab w:val="left" w:pos="284"/>
        </w:tabs>
        <w:suppressAutoHyphens w:val="0"/>
        <w:spacing w:after="120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</w:p>
    <w:p w14:paraId="4B06DC2E" w14:textId="77777777" w:rsidR="005B60F6" w:rsidRPr="005B60F6" w:rsidRDefault="005B60F6" w:rsidP="005B60F6">
      <w:pPr>
        <w:numPr>
          <w:ilvl w:val="0"/>
          <w:numId w:val="11"/>
        </w:numPr>
        <w:tabs>
          <w:tab w:val="num" w:pos="284"/>
          <w:tab w:val="left" w:pos="426"/>
        </w:tabs>
        <w:suppressAutoHyphens w:val="0"/>
        <w:spacing w:after="200" w:line="276" w:lineRule="auto"/>
        <w:ind w:left="284" w:hanging="284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r w:rsidRPr="005B60F6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Oświadczamy, iż w celu spełnienia warunku udziału w niniejszym postępowaniu o udzielenie zamówienia,</w:t>
      </w:r>
    </w:p>
    <w:p w14:paraId="5B2E2AC2" w14:textId="77777777" w:rsidR="005B60F6" w:rsidRPr="005B60F6" w:rsidRDefault="00821DFD" w:rsidP="005B60F6">
      <w:pPr>
        <w:tabs>
          <w:tab w:val="left" w:pos="426"/>
        </w:tabs>
        <w:suppressAutoHyphens w:val="0"/>
        <w:ind w:left="284"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DD0E7" wp14:editId="07777777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11125" cy="127000"/>
                <wp:effectExtent l="0" t="0" r="3175" b="63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7C00AB9C">
              <v:rect id="Prostokąt 10" style="position:absolute;margin-left:21.75pt;margin-top:.75pt;width:8.75pt;height:1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window" strokecolor="windowText" strokeweight="1pt" w14:anchorId="63D2A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">
                <v:path arrowok="t"/>
              </v:rect>
            </w:pict>
          </mc:Fallback>
        </mc:AlternateContent>
      </w:r>
      <w:r w:rsidR="005B60F6" w:rsidRPr="005B60F6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 xml:space="preserve">         </w:t>
      </w:r>
      <w:r w:rsidR="005B60F6" w:rsidRPr="005B60F6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polegam </w:t>
      </w:r>
    </w:p>
    <w:p w14:paraId="28B491A2" w14:textId="77777777" w:rsidR="005B60F6" w:rsidRPr="005B60F6" w:rsidRDefault="00821DFD" w:rsidP="005B60F6">
      <w:pPr>
        <w:tabs>
          <w:tab w:val="left" w:pos="426"/>
        </w:tabs>
        <w:suppressAutoHyphens w:val="0"/>
        <w:ind w:left="284"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43034" wp14:editId="07777777">
                <wp:simplePos x="0" y="0"/>
                <wp:positionH relativeFrom="column">
                  <wp:posOffset>276225</wp:posOffset>
                </wp:positionH>
                <wp:positionV relativeFrom="paragraph">
                  <wp:posOffset>36195</wp:posOffset>
                </wp:positionV>
                <wp:extent cx="111125" cy="127000"/>
                <wp:effectExtent l="0" t="0" r="3175" b="63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7DD31B43">
              <v:rect id="Prostokąt 11" style="position:absolute;margin-left:21.75pt;margin-top:2.85pt;width:8.75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window" strokecolor="windowText" strokeweight="1pt" w14:anchorId="6CB30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">
                <v:path arrowok="t"/>
              </v:rect>
            </w:pict>
          </mc:Fallback>
        </mc:AlternateContent>
      </w:r>
      <w:r w:rsidR="005B60F6" w:rsidRPr="005B60F6">
        <w:rPr>
          <w:rFonts w:ascii="Cambria" w:eastAsia="Times New Roman" w:hAnsi="Cambria" w:cs="Times New Roman"/>
          <w:bCs/>
          <w:kern w:val="0"/>
          <w:sz w:val="22"/>
          <w:szCs w:val="22"/>
          <w:lang w:eastAsia="pl-PL" w:bidi="ar-SA"/>
        </w:rPr>
        <w:t xml:space="preserve">         </w:t>
      </w:r>
      <w:r w:rsidR="005B60F6" w:rsidRPr="005B60F6">
        <w:rPr>
          <w:rFonts w:ascii="Cambria" w:eastAsia="Times New Roman" w:hAnsi="Cambria" w:cs="Times New Roman"/>
          <w:b/>
          <w:bCs/>
          <w:kern w:val="0"/>
          <w:sz w:val="22"/>
          <w:szCs w:val="22"/>
          <w:lang w:eastAsia="pl-PL" w:bidi="ar-SA"/>
        </w:rPr>
        <w:t xml:space="preserve">nie polegam </w:t>
      </w:r>
    </w:p>
    <w:p w14:paraId="237D45F3" w14:textId="77777777" w:rsidR="005B60F6" w:rsidRPr="005B60F6" w:rsidRDefault="005B60F6" w:rsidP="005B60F6">
      <w:pPr>
        <w:tabs>
          <w:tab w:val="left" w:pos="426"/>
        </w:tabs>
        <w:suppressAutoHyphens w:val="0"/>
        <w:ind w:left="284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r w:rsidRPr="005B60F6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 xml:space="preserve">na zdolnościach technicznych lub zawodowych lub sytuacji finansowej lub ekonomicznej innych podmiotów udostępniających te zasoby zgodnie z przepisami </w:t>
      </w:r>
      <w:r w:rsidRPr="005B60F6">
        <w:rPr>
          <w:rFonts w:ascii="Cambria" w:eastAsia="Times New Roman" w:hAnsi="Cambria" w:cs="Times New Roman"/>
          <w:i/>
          <w:kern w:val="0"/>
          <w:sz w:val="22"/>
          <w:szCs w:val="22"/>
          <w:lang w:eastAsia="pl-PL" w:bidi="ar-SA"/>
        </w:rPr>
        <w:t xml:space="preserve">art. 118 ustawy </w:t>
      </w:r>
      <w:proofErr w:type="spellStart"/>
      <w:r w:rsidRPr="005B60F6">
        <w:rPr>
          <w:rFonts w:ascii="Cambria" w:eastAsia="Times New Roman" w:hAnsi="Cambria" w:cs="Times New Roman"/>
          <w:i/>
          <w:kern w:val="0"/>
          <w:sz w:val="22"/>
          <w:szCs w:val="22"/>
          <w:lang w:eastAsia="pl-PL" w:bidi="ar-SA"/>
        </w:rPr>
        <w:t>Pzp</w:t>
      </w:r>
      <w:proofErr w:type="spellEnd"/>
      <w:r w:rsidRPr="005B60F6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.</w:t>
      </w:r>
      <w:r w:rsidRPr="005B60F6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 xml:space="preserve"> (należy zaznaczyć odpowiedni kwadrat).</w:t>
      </w:r>
    </w:p>
    <w:p w14:paraId="1FFB9E62" w14:textId="77777777" w:rsidR="005B60F6" w:rsidRPr="005B60F6" w:rsidRDefault="005B60F6" w:rsidP="005B60F6">
      <w:pPr>
        <w:suppressAutoHyphens w:val="0"/>
        <w:ind w:left="284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r w:rsidRPr="005B60F6">
        <w:rPr>
          <w:rFonts w:ascii="Cambria" w:eastAsia="Times New Roman" w:hAnsi="Cambria" w:cs="Times New Roman"/>
          <w:b/>
          <w:kern w:val="0"/>
          <w:sz w:val="20"/>
          <w:szCs w:val="20"/>
          <w:u w:val="single"/>
          <w:lang w:eastAsia="pl-PL" w:bidi="ar-SA"/>
        </w:rPr>
        <w:t>Uwaga:</w:t>
      </w:r>
      <w:r w:rsidRPr="005B60F6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 xml:space="preserve"> </w:t>
      </w:r>
    </w:p>
    <w:p w14:paraId="68008167" w14:textId="77777777" w:rsidR="005B60F6" w:rsidRPr="005B60F6" w:rsidRDefault="005B60F6" w:rsidP="005B60F6">
      <w:pPr>
        <w:suppressAutoHyphens w:val="0"/>
        <w:ind w:left="851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5B60F6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 xml:space="preserve">W przypadku, gdy Wykonawca zaznaczy </w:t>
      </w:r>
      <w:r w:rsidRPr="005B60F6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„polegam”,</w:t>
      </w:r>
      <w:r w:rsidRPr="005B60F6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 xml:space="preserve"> wówczas do formularza oferty należy dołączyć  zobowiązanie podmiotu udostępniającego Wykonawcy zasoby na potrzeby  realizacji zamówienia - </w:t>
      </w:r>
      <w:r w:rsidRPr="005B60F6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 w:bidi="ar-SA"/>
        </w:rPr>
        <w:t xml:space="preserve">wg wzoru stanowiącego </w:t>
      </w:r>
      <w:r w:rsidRPr="005B60F6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 xml:space="preserve">załącznik nr </w:t>
      </w:r>
      <w:r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7</w:t>
      </w:r>
      <w:r w:rsidRPr="005B60F6"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 w:bidi="ar-SA"/>
        </w:rPr>
        <w:t xml:space="preserve"> do SWZ.</w:t>
      </w:r>
    </w:p>
    <w:p w14:paraId="3FE9F23F" w14:textId="77777777" w:rsidR="005B60F6" w:rsidRPr="005B60F6" w:rsidRDefault="005B60F6" w:rsidP="005B60F6">
      <w:pPr>
        <w:tabs>
          <w:tab w:val="left" w:pos="284"/>
        </w:tabs>
        <w:suppressAutoHyphens w:val="0"/>
        <w:spacing w:after="120"/>
        <w:ind w:left="284" w:hanging="284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</w:p>
    <w:p w14:paraId="719400C5" w14:textId="77777777" w:rsidR="005B60F6" w:rsidRPr="005B60F6" w:rsidRDefault="005B60F6" w:rsidP="005B60F6">
      <w:pPr>
        <w:numPr>
          <w:ilvl w:val="0"/>
          <w:numId w:val="12"/>
        </w:numPr>
        <w:suppressAutoHyphens w:val="0"/>
        <w:spacing w:after="200" w:line="276" w:lineRule="auto"/>
        <w:ind w:left="426" w:hanging="426"/>
        <w:contextualSpacing/>
        <w:jc w:val="both"/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>Zastrzeżenie oferenta.</w:t>
      </w:r>
    </w:p>
    <w:p w14:paraId="6E5E43BA" w14:textId="77777777" w:rsidR="005B60F6" w:rsidRPr="005B60F6" w:rsidRDefault="005B60F6" w:rsidP="005B60F6">
      <w:p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>Niżej wymienione dokumenty składające się na ofertę nie mogą być ogólnie udostępnione:</w:t>
      </w:r>
    </w:p>
    <w:p w14:paraId="7C19B6D5" w14:textId="77777777" w:rsidR="0001345C" w:rsidRDefault="005B60F6" w:rsidP="005B60F6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="Cambria" w:hAnsi="Cambria"/>
        </w:rPr>
      </w:pPr>
      <w:r w:rsidRPr="005B60F6">
        <w:rPr>
          <w:rFonts w:ascii="Cambria" w:eastAsia="Calibri" w:hAnsi="Cambria" w:cs="Times New Roman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14:paraId="7AF3F901" w14:textId="77777777" w:rsidR="0001345C" w:rsidRDefault="0001345C">
      <w:pPr>
        <w:pStyle w:val="Akapitzlist1"/>
        <w:spacing w:line="100" w:lineRule="atLeast"/>
        <w:ind w:left="426" w:hanging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IV.</w:t>
      </w:r>
    </w:p>
    <w:p w14:paraId="16F451CC" w14:textId="77777777" w:rsidR="0001345C" w:rsidRDefault="0001345C">
      <w:pPr>
        <w:pStyle w:val="Akapitzlist1"/>
        <w:spacing w:line="100" w:lineRule="atLeast"/>
        <w:ind w:left="426" w:hanging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ZAŁĄCZNIKI:</w:t>
      </w:r>
    </w:p>
    <w:p w14:paraId="167D3F2B" w14:textId="77777777" w:rsidR="0001345C" w:rsidRDefault="0001345C">
      <w:pPr>
        <w:spacing w:line="100" w:lineRule="atLeast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>Załącznikami do niniejszego formularza oferty są:</w:t>
      </w:r>
    </w:p>
    <w:p w14:paraId="1F72F646" w14:textId="77777777" w:rsidR="0001345C" w:rsidRDefault="0001345C">
      <w:pPr>
        <w:spacing w:line="100" w:lineRule="atLeast"/>
        <w:rPr>
          <w:rFonts w:ascii="Cambria" w:eastAsia="Times New Roman" w:hAnsi="Cambria" w:cs="Times New Roman"/>
          <w:sz w:val="10"/>
          <w:szCs w:val="20"/>
        </w:rPr>
      </w:pPr>
    </w:p>
    <w:p w14:paraId="385971F2" w14:textId="77777777" w:rsidR="0001345C" w:rsidRDefault="0001345C">
      <w:pPr>
        <w:numPr>
          <w:ilvl w:val="0"/>
          <w:numId w:val="4"/>
        </w:numPr>
        <w:spacing w:line="100" w:lineRule="atLeast"/>
        <w:ind w:left="284" w:hanging="284"/>
        <w:jc w:val="both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 xml:space="preserve">Oświadczenie dotyczące spełnienia warunków udziału w postępowaniu – wg załącznika nr </w:t>
      </w:r>
      <w:r w:rsidR="005B60F6">
        <w:rPr>
          <w:rFonts w:ascii="Cambria" w:eastAsia="Times New Roman" w:hAnsi="Cambria" w:cs="Times New Roman"/>
          <w:sz w:val="20"/>
          <w:szCs w:val="20"/>
        </w:rPr>
        <w:t>3</w:t>
      </w:r>
      <w:r>
        <w:rPr>
          <w:rFonts w:ascii="Cambria" w:eastAsia="Times New Roman" w:hAnsi="Cambria" w:cs="Times New Roman"/>
          <w:sz w:val="20"/>
          <w:szCs w:val="20"/>
        </w:rPr>
        <w:t xml:space="preserve"> do SWZ</w:t>
      </w:r>
    </w:p>
    <w:p w14:paraId="07C032C9" w14:textId="77777777" w:rsidR="0001345C" w:rsidRDefault="0001345C">
      <w:pPr>
        <w:numPr>
          <w:ilvl w:val="0"/>
          <w:numId w:val="4"/>
        </w:numPr>
        <w:spacing w:line="100" w:lineRule="atLeast"/>
        <w:ind w:left="284" w:hanging="284"/>
        <w:jc w:val="both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 xml:space="preserve">Oświadczenie dotyczące przesłanek wykluczenia z postępowania – wg załącznika nr </w:t>
      </w:r>
      <w:r w:rsidR="005B60F6">
        <w:rPr>
          <w:rFonts w:ascii="Cambria" w:eastAsia="Times New Roman" w:hAnsi="Cambria" w:cs="Times New Roman"/>
          <w:sz w:val="20"/>
          <w:szCs w:val="20"/>
        </w:rPr>
        <w:t>4</w:t>
      </w:r>
      <w:r>
        <w:rPr>
          <w:rFonts w:ascii="Cambria" w:eastAsia="Times New Roman" w:hAnsi="Cambria" w:cs="Times New Roman"/>
          <w:sz w:val="20"/>
          <w:szCs w:val="20"/>
        </w:rPr>
        <w:t xml:space="preserve"> do SWZ</w:t>
      </w:r>
    </w:p>
    <w:p w14:paraId="276E46C6" w14:textId="77777777" w:rsidR="0001345C" w:rsidRDefault="0001345C">
      <w:pPr>
        <w:numPr>
          <w:ilvl w:val="0"/>
          <w:numId w:val="4"/>
        </w:numPr>
        <w:spacing w:line="100" w:lineRule="atLeast"/>
        <w:ind w:left="284" w:hanging="284"/>
        <w:rPr>
          <w:rFonts w:ascii="Cambria" w:eastAsia="Times New Roman" w:hAnsi="Cambria" w:cs="Tahoma"/>
          <w:sz w:val="20"/>
          <w:szCs w:val="18"/>
        </w:rPr>
      </w:pPr>
      <w:r>
        <w:rPr>
          <w:rFonts w:ascii="Cambria" w:eastAsia="Times New Roman" w:hAnsi="Cambria" w:cs="Tahoma"/>
          <w:sz w:val="20"/>
          <w:szCs w:val="18"/>
        </w:rPr>
        <w:t xml:space="preserve">Zobowiązanie podmiotu udostępniającego zasoby - wg załącznika nr </w:t>
      </w:r>
      <w:r w:rsidR="005B60F6">
        <w:rPr>
          <w:rFonts w:ascii="Cambria" w:eastAsia="Times New Roman" w:hAnsi="Cambria" w:cs="Tahoma"/>
          <w:sz w:val="20"/>
          <w:szCs w:val="18"/>
        </w:rPr>
        <w:t>7</w:t>
      </w:r>
      <w:r>
        <w:rPr>
          <w:rFonts w:ascii="Cambria" w:eastAsia="Times New Roman" w:hAnsi="Cambria" w:cs="Tahoma"/>
          <w:sz w:val="20"/>
          <w:szCs w:val="18"/>
        </w:rPr>
        <w:t xml:space="preserve"> do SWZ (jeżeli dotyczy).*</w:t>
      </w:r>
    </w:p>
    <w:p w14:paraId="2DD4A463" w14:textId="77777777" w:rsidR="0001345C" w:rsidRDefault="0001345C">
      <w:pPr>
        <w:numPr>
          <w:ilvl w:val="0"/>
          <w:numId w:val="4"/>
        </w:numPr>
        <w:spacing w:line="100" w:lineRule="atLeast"/>
        <w:ind w:left="284" w:hanging="284"/>
        <w:jc w:val="both"/>
        <w:rPr>
          <w:rFonts w:ascii="Cambria" w:eastAsia="Times New Roman" w:hAnsi="Cambria" w:cs="Tahoma"/>
          <w:sz w:val="20"/>
          <w:szCs w:val="18"/>
        </w:rPr>
      </w:pPr>
      <w:r>
        <w:rPr>
          <w:rFonts w:ascii="Cambria" w:eastAsia="Times New Roman" w:hAnsi="Cambria" w:cs="Tahoma"/>
          <w:sz w:val="20"/>
          <w:szCs w:val="18"/>
        </w:rPr>
        <w:t xml:space="preserve">Oświadczenie Wykonawców wspólnie ubiegających się o udzielenie zamówienia - wg załącznika nr </w:t>
      </w:r>
      <w:r w:rsidR="005B60F6">
        <w:rPr>
          <w:rFonts w:ascii="Cambria" w:eastAsia="Times New Roman" w:hAnsi="Cambria" w:cs="Tahoma"/>
          <w:sz w:val="20"/>
          <w:szCs w:val="18"/>
        </w:rPr>
        <w:t>8</w:t>
      </w:r>
      <w:r>
        <w:rPr>
          <w:rFonts w:ascii="Cambria" w:eastAsia="Times New Roman" w:hAnsi="Cambria" w:cs="Tahoma"/>
          <w:sz w:val="20"/>
          <w:szCs w:val="18"/>
        </w:rPr>
        <w:t xml:space="preserve"> do SWZ (jeżeli dotyczy).*</w:t>
      </w:r>
    </w:p>
    <w:p w14:paraId="55FA3994" w14:textId="77777777" w:rsidR="0001345C" w:rsidRDefault="0001345C">
      <w:pPr>
        <w:numPr>
          <w:ilvl w:val="0"/>
          <w:numId w:val="4"/>
        </w:numPr>
        <w:spacing w:line="100" w:lineRule="atLeast"/>
        <w:ind w:left="284" w:hanging="284"/>
        <w:jc w:val="both"/>
        <w:rPr>
          <w:rFonts w:ascii="Cambria" w:eastAsia="Times New Roman" w:hAnsi="Cambria" w:cs="Tahoma"/>
          <w:sz w:val="20"/>
          <w:szCs w:val="18"/>
        </w:rPr>
      </w:pPr>
      <w:r>
        <w:rPr>
          <w:rFonts w:ascii="Cambria" w:eastAsia="Times New Roman" w:hAnsi="Cambria" w:cs="Tahoma"/>
          <w:sz w:val="20"/>
          <w:szCs w:val="18"/>
        </w:rPr>
        <w:t xml:space="preserve">Pełnomocnictwo do reprezentowania Wykonawcy </w:t>
      </w:r>
      <w:r>
        <w:rPr>
          <w:rFonts w:ascii="Cambria" w:eastAsia="Times New Roman" w:hAnsi="Cambria" w:cs="Times New Roman"/>
          <w:sz w:val="20"/>
          <w:szCs w:val="20"/>
        </w:rPr>
        <w:t xml:space="preserve">w przypadku podpisania oferty przez osoby nie wymienione w odpisie z właściwego rejestru </w:t>
      </w:r>
      <w:r>
        <w:rPr>
          <w:rFonts w:ascii="Cambria" w:eastAsia="Times New Roman" w:hAnsi="Cambria" w:cs="Tahoma"/>
          <w:sz w:val="20"/>
          <w:szCs w:val="18"/>
        </w:rPr>
        <w:t>(jeżeli dotyczy).*</w:t>
      </w:r>
    </w:p>
    <w:p w14:paraId="0AE46039" w14:textId="77777777" w:rsidR="0001345C" w:rsidRDefault="0001345C">
      <w:pPr>
        <w:spacing w:line="100" w:lineRule="atLeast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>…   …………………………………………………………</w:t>
      </w:r>
    </w:p>
    <w:p w14:paraId="08CE6F91" w14:textId="77777777" w:rsidR="0001345C" w:rsidRDefault="0001345C">
      <w:pPr>
        <w:spacing w:line="100" w:lineRule="atLeast"/>
        <w:rPr>
          <w:rFonts w:ascii="Cambria" w:eastAsia="Times New Roman" w:hAnsi="Cambria" w:cs="Times New Roman"/>
          <w:sz w:val="20"/>
          <w:szCs w:val="20"/>
        </w:rPr>
      </w:pPr>
    </w:p>
    <w:p w14:paraId="3C1CA3FB" w14:textId="77777777" w:rsidR="0001345C" w:rsidRDefault="0001345C">
      <w:pPr>
        <w:spacing w:line="100" w:lineRule="atLeast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>*    jeżeli nie dotyczy należy usunąć bądź skreślić</w:t>
      </w:r>
    </w:p>
    <w:p w14:paraId="61CDCEAD" w14:textId="77777777" w:rsidR="0001345C" w:rsidRDefault="0001345C">
      <w:pPr>
        <w:spacing w:line="100" w:lineRule="atLeast"/>
        <w:rPr>
          <w:rFonts w:ascii="Cambria" w:eastAsia="Times New Roman" w:hAnsi="Cambria" w:cs="Times New Roman"/>
          <w:sz w:val="20"/>
          <w:szCs w:val="20"/>
        </w:rPr>
      </w:pPr>
    </w:p>
    <w:p w14:paraId="6BB9E253" w14:textId="77777777" w:rsidR="0001345C" w:rsidRDefault="0001345C">
      <w:pPr>
        <w:spacing w:line="100" w:lineRule="atLeast"/>
        <w:ind w:left="5979"/>
        <w:jc w:val="center"/>
        <w:rPr>
          <w:rFonts w:ascii="Cambria" w:eastAsia="Times New Roman" w:hAnsi="Cambria" w:cs="Times New Roman"/>
          <w:sz w:val="18"/>
          <w:szCs w:val="18"/>
        </w:rPr>
      </w:pPr>
    </w:p>
    <w:p w14:paraId="2E80E6C6" w14:textId="77777777" w:rsidR="0001345C" w:rsidRDefault="0001345C">
      <w:pPr>
        <w:ind w:left="6521"/>
        <w:jc w:val="center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data i podpis osoby upoważnionej:</w:t>
      </w:r>
    </w:p>
    <w:p w14:paraId="23DE523C" w14:textId="77777777" w:rsidR="0001345C" w:rsidRDefault="0001345C">
      <w:pPr>
        <w:ind w:left="6521"/>
        <w:jc w:val="center"/>
        <w:rPr>
          <w:rFonts w:ascii="Cambria" w:eastAsia="Calibri" w:hAnsi="Cambria" w:cs="Times New Roman"/>
          <w:sz w:val="20"/>
          <w:szCs w:val="20"/>
        </w:rPr>
      </w:pPr>
    </w:p>
    <w:p w14:paraId="17728D7A" w14:textId="77777777" w:rsidR="0001345C" w:rsidRDefault="0001345C">
      <w:pPr>
        <w:jc w:val="right"/>
        <w:rPr>
          <w:rFonts w:ascii="Cambria" w:eastAsia="Calibri" w:hAnsi="Cambria" w:cs="Times New Roman"/>
          <w:sz w:val="18"/>
          <w:szCs w:val="18"/>
        </w:rPr>
      </w:pPr>
      <w:r>
        <w:rPr>
          <w:rFonts w:ascii="Cambria" w:eastAsia="Calibri" w:hAnsi="Cambria" w:cs="Times New Roman"/>
          <w:sz w:val="18"/>
          <w:szCs w:val="18"/>
        </w:rPr>
        <w:t>.........................................................</w:t>
      </w:r>
    </w:p>
    <w:p w14:paraId="52E56223" w14:textId="77777777" w:rsidR="0001345C" w:rsidRDefault="0001345C">
      <w:pPr>
        <w:jc w:val="right"/>
        <w:rPr>
          <w:rFonts w:eastAsia="Calibri" w:cs="Times New Roman"/>
          <w:sz w:val="18"/>
          <w:szCs w:val="18"/>
        </w:rPr>
      </w:pPr>
    </w:p>
    <w:p w14:paraId="55F3B218" w14:textId="77777777" w:rsidR="0001345C" w:rsidRDefault="0001345C">
      <w:pPr>
        <w:tabs>
          <w:tab w:val="left" w:pos="0"/>
        </w:tabs>
        <w:spacing w:line="100" w:lineRule="atLeast"/>
        <w:rPr>
          <w:rFonts w:ascii="Cambria" w:eastAsia="Times New Roman" w:hAnsi="Cambria" w:cs="Tahoma"/>
          <w:b/>
          <w:color w:val="FF0000"/>
          <w:spacing w:val="8"/>
          <w:sz w:val="18"/>
          <w:szCs w:val="18"/>
          <w:u w:val="single"/>
        </w:rPr>
      </w:pPr>
      <w:r>
        <w:rPr>
          <w:rFonts w:ascii="Cambria" w:eastAsia="Times New Roman" w:hAnsi="Cambria" w:cs="Tahoma"/>
          <w:b/>
          <w:color w:val="FF0000"/>
          <w:spacing w:val="8"/>
          <w:sz w:val="18"/>
          <w:szCs w:val="18"/>
          <w:u w:val="single"/>
        </w:rPr>
        <w:t>UWAGA:</w:t>
      </w:r>
    </w:p>
    <w:p w14:paraId="614C23CD" w14:textId="77777777" w:rsidR="0001345C" w:rsidRDefault="0001345C">
      <w:pPr>
        <w:numPr>
          <w:ilvl w:val="0"/>
          <w:numId w:val="8"/>
        </w:numPr>
        <w:tabs>
          <w:tab w:val="left" w:pos="0"/>
        </w:tabs>
        <w:spacing w:line="100" w:lineRule="atLeast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18"/>
        </w:rPr>
      </w:pPr>
      <w:r>
        <w:rPr>
          <w:rFonts w:ascii="Cambria" w:eastAsia="Times New Roman" w:hAnsi="Cambria" w:cs="Tahoma"/>
          <w:b/>
          <w:color w:val="FF0000"/>
          <w:spacing w:val="8"/>
          <w:sz w:val="18"/>
          <w:szCs w:val="18"/>
        </w:rPr>
        <w:t>Zamawiający zaleca przed podpisaniem, zapisanie dokumentu w formacie .pdf</w:t>
      </w:r>
    </w:p>
    <w:p w14:paraId="054ACBB7" w14:textId="77777777" w:rsidR="0001345C" w:rsidRDefault="0001345C">
      <w:pPr>
        <w:numPr>
          <w:ilvl w:val="0"/>
          <w:numId w:val="8"/>
        </w:numPr>
        <w:tabs>
          <w:tab w:val="left" w:pos="0"/>
        </w:tabs>
        <w:spacing w:line="100" w:lineRule="atLeast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18"/>
        </w:rPr>
      </w:pPr>
      <w:r>
        <w:rPr>
          <w:rFonts w:ascii="Cambria" w:eastAsia="Times New Roman" w:hAnsi="Cambria" w:cs="Tahoma"/>
          <w:b/>
          <w:color w:val="FF0000"/>
          <w:spacing w:val="8"/>
          <w:sz w:val="18"/>
          <w:szCs w:val="18"/>
        </w:rPr>
        <w:t>Formularz oferty musi być opatrzony przez osobę lub osoby uprawnione do reprezentowania wykonawcy, kwalifikowanym podpisem elektronicznym lub podpisem zaufanym lub podpisem osobistym.</w:t>
      </w:r>
    </w:p>
    <w:p w14:paraId="5043CB0F" w14:textId="21075E65" w:rsidR="0001345C" w:rsidRDefault="0001345C" w:rsidP="5503EEFA">
      <w:pPr>
        <w:tabs>
          <w:tab w:val="left" w:pos="2030"/>
        </w:tabs>
        <w:spacing w:line="100" w:lineRule="atLeast"/>
        <w:rPr>
          <w:rFonts w:ascii="Cambria" w:eastAsia="Times New Roman" w:hAnsi="Cambria" w:cs="Times New Roman"/>
          <w:sz w:val="20"/>
          <w:szCs w:val="20"/>
        </w:rPr>
      </w:pPr>
    </w:p>
    <w:sectPr w:rsidR="0001345C" w:rsidSect="00D578A7">
      <w:footerReference w:type="first" r:id="rId8"/>
      <w:pgSz w:w="11906" w:h="16838"/>
      <w:pgMar w:top="567" w:right="1080" w:bottom="993" w:left="1080" w:header="708" w:footer="708" w:gutter="0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59315" w14:textId="77777777" w:rsidR="00837FD2" w:rsidRDefault="00837FD2">
      <w:r>
        <w:separator/>
      </w:r>
    </w:p>
  </w:endnote>
  <w:endnote w:type="continuationSeparator" w:id="0">
    <w:p w14:paraId="6537F28F" w14:textId="77777777" w:rsidR="00837FD2" w:rsidRDefault="0083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8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00F92" w14:textId="77777777" w:rsidR="0001345C" w:rsidRDefault="0001345C">
    <w:pPr>
      <w:tabs>
        <w:tab w:val="left" w:pos="3331"/>
      </w:tabs>
      <w:rPr>
        <w:rFonts w:ascii="Cambria" w:hAnsi="Cambria"/>
        <w:b/>
        <w:sz w:val="18"/>
        <w:szCs w:val="18"/>
      </w:rPr>
    </w:pPr>
    <w:r>
      <w:rPr>
        <w:rFonts w:ascii="Cambria" w:eastAsia="Times New Roman" w:hAnsi="Cambria" w:cs="Times New Roman"/>
        <w:b/>
      </w:rPr>
      <w:t xml:space="preserve">**  </w:t>
    </w:r>
    <w:r>
      <w:rPr>
        <w:rFonts w:ascii="Cambria" w:hAnsi="Cambria"/>
        <w:b/>
        <w:sz w:val="18"/>
        <w:szCs w:val="18"/>
      </w:rPr>
      <w:t>zaznaczyć właściwe</w:t>
    </w:r>
  </w:p>
  <w:p w14:paraId="5756A523" w14:textId="77777777" w:rsidR="0001345C" w:rsidRDefault="0001345C">
    <w:pPr>
      <w:numPr>
        <w:ilvl w:val="0"/>
        <w:numId w:val="3"/>
      </w:numPr>
      <w:spacing w:line="100" w:lineRule="atLeast"/>
      <w:ind w:left="426" w:hanging="284"/>
      <w:jc w:val="both"/>
      <w:rPr>
        <w:rFonts w:ascii="Cambria" w:eastAsia="Calibri" w:hAnsi="Cambria" w:cs="Times New Roman"/>
        <w:sz w:val="16"/>
        <w:szCs w:val="16"/>
      </w:rPr>
    </w:pPr>
    <w:r>
      <w:rPr>
        <w:rFonts w:ascii="Cambria" w:eastAsia="Calibri" w:hAnsi="Cambria" w:cs="Times New Roman"/>
        <w:b/>
        <w:sz w:val="16"/>
        <w:szCs w:val="16"/>
      </w:rPr>
      <w:t xml:space="preserve">Mikro przedsiębiorstwo: </w:t>
    </w:r>
    <w:r>
      <w:rPr>
        <w:rFonts w:ascii="Cambria" w:eastAsia="Calibri" w:hAnsi="Cambria" w:cs="Times New Roman"/>
        <w:sz w:val="16"/>
        <w:szCs w:val="16"/>
      </w:rPr>
      <w:t>przedsiębiorstwo</w:t>
    </w:r>
    <w:r>
      <w:rPr>
        <w:rFonts w:ascii="Cambria" w:eastAsia="Calibri" w:hAnsi="Cambria" w:cs="Times New Roman"/>
        <w:b/>
        <w:sz w:val="16"/>
        <w:szCs w:val="16"/>
      </w:rPr>
      <w:t xml:space="preserve"> </w:t>
    </w:r>
    <w:r>
      <w:rPr>
        <w:rFonts w:ascii="Cambria" w:eastAsia="Calibri" w:hAnsi="Cambria" w:cs="Times New Roman"/>
        <w:sz w:val="16"/>
        <w:szCs w:val="16"/>
      </w:rPr>
      <w:t>zatrudnia mniej niż 10 pracowników</w:t>
    </w:r>
    <w:r>
      <w:rPr>
        <w:rFonts w:ascii="Cambria" w:eastAsia="Calibri" w:hAnsi="Cambria" w:cs="Times New Roman"/>
        <w:b/>
        <w:sz w:val="16"/>
        <w:szCs w:val="16"/>
      </w:rPr>
      <w:t xml:space="preserve"> </w:t>
    </w:r>
    <w:r>
      <w:rPr>
        <w:rFonts w:ascii="Cambria" w:eastAsia="Calibri" w:hAnsi="Cambria" w:cs="Times New Roman"/>
        <w:sz w:val="16"/>
        <w:szCs w:val="16"/>
      </w:rPr>
      <w:t>a jego roczny obrót nie przekracza (lub/i jego całkowity bilans roczny)</w:t>
    </w:r>
    <w:r>
      <w:rPr>
        <w:rFonts w:ascii="Cambria" w:eastAsia="Calibri" w:hAnsi="Cambria" w:cs="Times New Roman"/>
        <w:b/>
        <w:sz w:val="16"/>
        <w:szCs w:val="16"/>
      </w:rPr>
      <w:t xml:space="preserve"> </w:t>
    </w:r>
    <w:r>
      <w:rPr>
        <w:rFonts w:ascii="Cambria" w:eastAsia="Calibri" w:hAnsi="Cambria" w:cs="Times New Roman"/>
        <w:sz w:val="16"/>
        <w:szCs w:val="16"/>
      </w:rPr>
      <w:t>2 milionów EUR.</w:t>
    </w:r>
  </w:p>
  <w:p w14:paraId="207EA52D" w14:textId="77777777" w:rsidR="0001345C" w:rsidRPr="005B60F6" w:rsidRDefault="0001345C">
    <w:pPr>
      <w:numPr>
        <w:ilvl w:val="0"/>
        <w:numId w:val="3"/>
      </w:numPr>
      <w:spacing w:line="100" w:lineRule="atLeast"/>
      <w:ind w:left="426" w:hanging="284"/>
      <w:jc w:val="both"/>
      <w:rPr>
        <w:rFonts w:ascii="Cambria" w:eastAsia="Calibri" w:hAnsi="Cambria" w:cs="Times New Roman"/>
        <w:sz w:val="16"/>
        <w:szCs w:val="16"/>
      </w:rPr>
    </w:pPr>
    <w:r w:rsidRPr="005B60F6">
      <w:rPr>
        <w:rFonts w:ascii="Cambria" w:eastAsia="Calibri" w:hAnsi="Cambria" w:cs="Times New Roman"/>
        <w:b/>
        <w:sz w:val="16"/>
        <w:szCs w:val="16"/>
      </w:rPr>
      <w:t>Małe przedsiębiorstwo:</w:t>
    </w:r>
    <w:r w:rsidRPr="005B60F6">
      <w:rPr>
        <w:rFonts w:ascii="Cambria" w:eastAsia="Calibri" w:hAnsi="Cambria" w:cs="Times New Roman"/>
        <w:sz w:val="16"/>
        <w:szCs w:val="16"/>
      </w:rPr>
      <w:t xml:space="preserve"> przedsiębiorstwo, które zatrudnia mniej niż 50 osób i którego roczny obrót lub roczna suma bilansowa nie</w:t>
    </w:r>
    <w:r w:rsidRPr="005B60F6">
      <w:rPr>
        <w:rFonts w:ascii="Cambria" w:eastAsia="Calibri" w:hAnsi="Cambria" w:cs="Times New Roman"/>
        <w:b/>
        <w:sz w:val="16"/>
        <w:szCs w:val="16"/>
      </w:rPr>
      <w:t xml:space="preserve"> </w:t>
    </w:r>
    <w:r w:rsidRPr="005B60F6">
      <w:rPr>
        <w:rFonts w:ascii="Cambria" w:eastAsia="Calibri" w:hAnsi="Cambria" w:cs="Times New Roman"/>
        <w:sz w:val="16"/>
        <w:szCs w:val="16"/>
      </w:rPr>
      <w:t>przekracza 10 milionów EUR.</w:t>
    </w:r>
  </w:p>
  <w:p w14:paraId="4ABA0FAE" w14:textId="77777777" w:rsidR="0001345C" w:rsidRDefault="0001345C">
    <w:pPr>
      <w:pStyle w:val="Tekstpodstawowywcity21"/>
      <w:numPr>
        <w:ilvl w:val="0"/>
        <w:numId w:val="3"/>
      </w:numPr>
      <w:spacing w:after="0" w:line="100" w:lineRule="atLeast"/>
      <w:ind w:left="426" w:hanging="284"/>
      <w:rPr>
        <w:rFonts w:ascii="Cambria" w:hAnsi="Cambria"/>
        <w:sz w:val="16"/>
        <w:szCs w:val="16"/>
      </w:rPr>
    </w:pPr>
    <w:r>
      <w:rPr>
        <w:rStyle w:val="DeltaViewInsertion"/>
        <w:rFonts w:ascii="Cambria" w:hAnsi="Cambria"/>
        <w:i w:val="0"/>
        <w:sz w:val="16"/>
        <w:szCs w:val="16"/>
      </w:rPr>
      <w:t xml:space="preserve">Średnie przedsiębiorstwa: </w:t>
    </w:r>
    <w:r>
      <w:rPr>
        <w:rStyle w:val="DeltaViewInsertion"/>
        <w:rFonts w:ascii="Cambria" w:hAnsi="Cambria"/>
        <w:b w:val="0"/>
        <w:i w:val="0"/>
        <w:sz w:val="16"/>
        <w:szCs w:val="16"/>
      </w:rPr>
      <w:t>przedsiębiorstwa, które nie są mikroprzedsiębiorstwami ani małymi przedsiębiorstwami</w:t>
    </w:r>
    <w:r>
      <w:rPr>
        <w:rFonts w:ascii="Cambria" w:hAnsi="Cambria"/>
        <w:sz w:val="16"/>
        <w:szCs w:val="16"/>
      </w:rPr>
      <w:t xml:space="preserve"> i które zatrudniają mniej niż 250 osób i których roczny obrót nie przekracza 50 milionów EUR lub roczna suma bilansowa nie przekracza 43 milionów EUR.</w:t>
    </w:r>
  </w:p>
  <w:p w14:paraId="0EFBA905" w14:textId="77777777" w:rsidR="0001345C" w:rsidRDefault="0001345C">
    <w:pPr>
      <w:numPr>
        <w:ilvl w:val="0"/>
        <w:numId w:val="3"/>
      </w:numPr>
      <w:spacing w:line="100" w:lineRule="atLeast"/>
      <w:ind w:left="426" w:hanging="284"/>
      <w:jc w:val="both"/>
      <w:rPr>
        <w:rStyle w:val="DeltaViewInsertion"/>
        <w:rFonts w:ascii="Cambria" w:eastAsia="Calibri" w:hAnsi="Cambria"/>
        <w:b w:val="0"/>
        <w:i w:val="0"/>
        <w:sz w:val="16"/>
        <w:szCs w:val="16"/>
      </w:rPr>
    </w:pPr>
    <w:r>
      <w:rPr>
        <w:rStyle w:val="DeltaViewInsertion"/>
        <w:rFonts w:ascii="Cambria" w:eastAsia="Calibri" w:hAnsi="Cambria"/>
        <w:i w:val="0"/>
        <w:sz w:val="16"/>
        <w:szCs w:val="16"/>
      </w:rPr>
      <w:t>D</w:t>
    </w:r>
    <w:r w:rsidRPr="005B60F6">
      <w:rPr>
        <w:rStyle w:val="DeltaViewInsertion"/>
        <w:rFonts w:ascii="Cambria" w:eastAsia="Calibri" w:hAnsi="Cambria"/>
        <w:i w:val="0"/>
        <w:sz w:val="16"/>
        <w:szCs w:val="16"/>
      </w:rPr>
      <w:t xml:space="preserve">uże przedsiębiorstwo: </w:t>
    </w:r>
    <w:r w:rsidRPr="005B60F6">
      <w:rPr>
        <w:rStyle w:val="DeltaViewInsertion"/>
        <w:rFonts w:ascii="Cambria" w:eastAsia="Calibri" w:hAnsi="Cambria"/>
        <w:b w:val="0"/>
        <w:i w:val="0"/>
        <w:sz w:val="16"/>
        <w:szCs w:val="16"/>
      </w:rPr>
      <w:t>jest to przedsiębiorstwo, które nie kwalifikuje się do żadnej z ww. kategorii przedsiębiorstw</w:t>
    </w:r>
    <w:r>
      <w:rPr>
        <w:rStyle w:val="DeltaViewInsertion"/>
        <w:rFonts w:ascii="Cambria" w:eastAsia="Calibri" w:hAnsi="Cambria"/>
        <w:b w:val="0"/>
        <w:i w:val="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B9E20" w14:textId="77777777" w:rsidR="00837FD2" w:rsidRDefault="00837FD2">
      <w:r>
        <w:separator/>
      </w:r>
    </w:p>
  </w:footnote>
  <w:footnote w:type="continuationSeparator" w:id="0">
    <w:p w14:paraId="70DF9E56" w14:textId="77777777" w:rsidR="00837FD2" w:rsidRDefault="00837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612BF12"/>
    <w:name w:val="WW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2.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2.%3.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2.%3.%4.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2.%3.%4.%5.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2.%3.%4.%5.%6.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2.%3.%4.%5.%6.%7.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2.%3.%4.%5.%6.%7.%8.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  <w:b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B5FE70A8"/>
    <w:name w:val="WWNum14"/>
    <w:lvl w:ilvl="0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5094BCBE"/>
    <w:name w:val="WWNum1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91A8727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21295E0F"/>
    <w:multiLevelType w:val="multilevel"/>
    <w:tmpl w:val="689C890E"/>
    <w:lvl w:ilvl="0">
      <w:start w:val="1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0" w15:restartNumberingAfterBreak="0">
    <w:nsid w:val="2E4E33C5"/>
    <w:multiLevelType w:val="hybridMultilevel"/>
    <w:tmpl w:val="70587124"/>
    <w:lvl w:ilvl="0" w:tplc="89785FF2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0450E"/>
    <w:multiLevelType w:val="hybridMultilevel"/>
    <w:tmpl w:val="B6B03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592179">
    <w:abstractNumId w:val="0"/>
  </w:num>
  <w:num w:numId="2" w16cid:durableId="1874924923">
    <w:abstractNumId w:val="1"/>
  </w:num>
  <w:num w:numId="3" w16cid:durableId="258607899">
    <w:abstractNumId w:val="2"/>
  </w:num>
  <w:num w:numId="4" w16cid:durableId="159665017">
    <w:abstractNumId w:val="3"/>
  </w:num>
  <w:num w:numId="5" w16cid:durableId="994532783">
    <w:abstractNumId w:val="4"/>
  </w:num>
  <w:num w:numId="6" w16cid:durableId="1817451683">
    <w:abstractNumId w:val="5"/>
  </w:num>
  <w:num w:numId="7" w16cid:durableId="334379376">
    <w:abstractNumId w:val="6"/>
  </w:num>
  <w:num w:numId="8" w16cid:durableId="592058391">
    <w:abstractNumId w:val="7"/>
  </w:num>
  <w:num w:numId="9" w16cid:durableId="605117513">
    <w:abstractNumId w:val="11"/>
  </w:num>
  <w:num w:numId="10" w16cid:durableId="1389187030">
    <w:abstractNumId w:val="8"/>
  </w:num>
  <w:num w:numId="11" w16cid:durableId="1906254267">
    <w:abstractNumId w:val="10"/>
  </w:num>
  <w:num w:numId="12" w16cid:durableId="13084378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0F6"/>
    <w:rsid w:val="0001345C"/>
    <w:rsid w:val="000872E1"/>
    <w:rsid w:val="000F5B7E"/>
    <w:rsid w:val="00150B6D"/>
    <w:rsid w:val="002D04E6"/>
    <w:rsid w:val="003707FB"/>
    <w:rsid w:val="00374F8D"/>
    <w:rsid w:val="00386680"/>
    <w:rsid w:val="004F1AD2"/>
    <w:rsid w:val="005B60F6"/>
    <w:rsid w:val="006255A1"/>
    <w:rsid w:val="006C3AF5"/>
    <w:rsid w:val="006F481F"/>
    <w:rsid w:val="00704347"/>
    <w:rsid w:val="007C7400"/>
    <w:rsid w:val="007D5151"/>
    <w:rsid w:val="00821DFD"/>
    <w:rsid w:val="00837FD2"/>
    <w:rsid w:val="00853A43"/>
    <w:rsid w:val="009655FB"/>
    <w:rsid w:val="00977E0C"/>
    <w:rsid w:val="009D6F53"/>
    <w:rsid w:val="00AB3A72"/>
    <w:rsid w:val="00B24F4C"/>
    <w:rsid w:val="00D27347"/>
    <w:rsid w:val="00D578A7"/>
    <w:rsid w:val="00D978A1"/>
    <w:rsid w:val="00DF5048"/>
    <w:rsid w:val="00E52C3E"/>
    <w:rsid w:val="00EB4F24"/>
    <w:rsid w:val="00EF3E34"/>
    <w:rsid w:val="00EF63FB"/>
    <w:rsid w:val="30076069"/>
    <w:rsid w:val="5503E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699DA5"/>
  <w15:chartTrackingRefBased/>
  <w15:docId w15:val="{32BA9946-01D0-4FB6-AF05-0E266AAC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pPr>
      <w:keepNext/>
      <w:keepLines/>
      <w:spacing w:before="480"/>
      <w:outlineLvl w:val="0"/>
    </w:pPr>
    <w:rPr>
      <w:rFonts w:ascii="Cambria" w:hAnsi="Cambria" w:cs="font1288"/>
      <w:b/>
      <w:bCs/>
      <w:color w:val="365F91"/>
      <w:sz w:val="28"/>
      <w:szCs w:val="28"/>
    </w:rPr>
  </w:style>
  <w:style w:type="paragraph" w:styleId="Nagwek9">
    <w:name w:val="heading 9"/>
    <w:basedOn w:val="Normalny"/>
    <w:next w:val="Tekstpodstawowy"/>
    <w:qFormat/>
    <w:pPr>
      <w:keepNext/>
      <w:numPr>
        <w:ilvl w:val="8"/>
        <w:numId w:val="1"/>
      </w:numPr>
      <w:spacing w:line="100" w:lineRule="atLeast"/>
      <w:jc w:val="center"/>
      <w:outlineLvl w:val="8"/>
    </w:pPr>
    <w:rPr>
      <w:rFonts w:eastAsia="Times New Roman" w:cs="Times New Roman"/>
      <w:b/>
      <w:sz w:val="40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sz w:val="40"/>
      <w:szCs w:val="3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efaultParagraphFont0"/>
  </w:style>
  <w:style w:type="character" w:customStyle="1" w:styleId="StopkaZnak">
    <w:name w:val="Stopka Znak"/>
    <w:basedOn w:val="DefaultParagraphFont0"/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agwek1Znak">
    <w:name w:val="Nagłówek 1 Znak"/>
    <w:rPr>
      <w:rFonts w:ascii="Cambria" w:hAnsi="Cambria" w:cs="font1288"/>
      <w:b/>
      <w:bCs/>
      <w:color w:val="365F91"/>
      <w:sz w:val="28"/>
      <w:szCs w:val="28"/>
    </w:rPr>
  </w:style>
  <w:style w:type="character" w:customStyle="1" w:styleId="Numerstrony1">
    <w:name w:val="Numer strony1"/>
    <w:basedOn w:val="DefaultParagraphFont0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  <w:sz w:val="22"/>
      <w:szCs w:val="22"/>
    </w:rPr>
  </w:style>
  <w:style w:type="character" w:customStyle="1" w:styleId="ListLabel3">
    <w:name w:val="ListLabel 3"/>
    <w:rPr>
      <w:b w:val="0"/>
      <w:color w:val="00000A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b/>
      <w:color w:val="00000A"/>
      <w:sz w:val="23"/>
      <w:szCs w:val="23"/>
    </w:rPr>
  </w:style>
  <w:style w:type="character" w:customStyle="1" w:styleId="ListLabel6">
    <w:name w:val="ListLabel 6"/>
    <w:rPr>
      <w:b/>
      <w:sz w:val="2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color w:val="000000"/>
    </w:rPr>
  </w:style>
  <w:style w:type="paragraph" w:customStyle="1" w:styleId="Nagwek10">
    <w:name w:val="Nagłówek1"/>
    <w:basedOn w:val="Normalny"/>
    <w:next w:val="Tekstpodstawowy"/>
    <w:pPr>
      <w:keepNext/>
      <w:tabs>
        <w:tab w:val="center" w:pos="4536"/>
        <w:tab w:val="right" w:pos="9072"/>
      </w:tabs>
      <w:spacing w:before="240" w:line="100" w:lineRule="atLeast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dymka1">
    <w:name w:val="Tekst dymka1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eastAsia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5B60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B60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CCE79-F60A-4BE8-AF9E-51EC25FC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1429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Skiba</dc:creator>
  <cp:keywords/>
  <cp:lastModifiedBy>a.skiba@turobin.pl</cp:lastModifiedBy>
  <cp:revision>15</cp:revision>
  <cp:lastPrinted>2019-09-03T13:18:00Z</cp:lastPrinted>
  <dcterms:created xsi:type="dcterms:W3CDTF">2022-11-16T09:42:00Z</dcterms:created>
  <dcterms:modified xsi:type="dcterms:W3CDTF">2024-11-13T18:42:00Z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