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E88C6" w14:textId="2E347D1F" w:rsidR="00DD3193" w:rsidRPr="00831609" w:rsidRDefault="00FB72E0" w:rsidP="00DD3193">
      <w:pPr>
        <w:pStyle w:val="Nagwek2"/>
        <w:tabs>
          <w:tab w:val="right" w:pos="9071"/>
        </w:tabs>
        <w:rPr>
          <w:rFonts w:ascii="Times New Roman" w:hAnsi="Times New Roman"/>
          <w:bCs w:val="0"/>
          <w:iCs/>
        </w:rPr>
      </w:pPr>
      <w:r w:rsidRPr="00FB72E0">
        <w:rPr>
          <w:rFonts w:ascii="Times New Roman" w:eastAsia="Century Gothic" w:hAnsi="Times New Roman"/>
          <w:bCs w:val="0"/>
          <w:color w:val="000000"/>
        </w:rPr>
        <w:t>AB.272.</w:t>
      </w:r>
      <w:r w:rsidR="005C21C0">
        <w:rPr>
          <w:rFonts w:ascii="Times New Roman" w:eastAsia="Century Gothic" w:hAnsi="Times New Roman"/>
          <w:bCs w:val="0"/>
          <w:color w:val="000000"/>
        </w:rPr>
        <w:t>1</w:t>
      </w:r>
      <w:r w:rsidR="00AA53F0">
        <w:rPr>
          <w:rFonts w:ascii="Times New Roman" w:eastAsia="Century Gothic" w:hAnsi="Times New Roman"/>
          <w:bCs w:val="0"/>
          <w:color w:val="000000"/>
        </w:rPr>
        <w:t>1</w:t>
      </w:r>
      <w:r w:rsidR="004471AE">
        <w:rPr>
          <w:rFonts w:ascii="Times New Roman" w:eastAsia="Century Gothic" w:hAnsi="Times New Roman"/>
          <w:bCs w:val="0"/>
          <w:color w:val="000000"/>
        </w:rPr>
        <w:t>.</w:t>
      </w:r>
      <w:r w:rsidRPr="00FB72E0">
        <w:rPr>
          <w:rFonts w:ascii="Times New Roman" w:eastAsia="Century Gothic" w:hAnsi="Times New Roman"/>
          <w:bCs w:val="0"/>
          <w:color w:val="000000"/>
        </w:rPr>
        <w:t>2024</w:t>
      </w:r>
      <w:r w:rsidR="00DD3193" w:rsidRPr="00831609">
        <w:rPr>
          <w:rFonts w:ascii="Times New Roman" w:hAnsi="Times New Roman"/>
        </w:rPr>
        <w:tab/>
        <w:t>załącznik nr 1 do SWZ</w:t>
      </w:r>
    </w:p>
    <w:p w14:paraId="7871EB38" w14:textId="77777777" w:rsidR="00E64018" w:rsidRDefault="00E64018" w:rsidP="00651B41">
      <w:pPr>
        <w:jc w:val="left"/>
        <w:rPr>
          <w:rFonts w:eastAsia="Calibri"/>
          <w:sz w:val="18"/>
          <w:szCs w:val="18"/>
        </w:rPr>
      </w:pPr>
    </w:p>
    <w:p w14:paraId="39E4E25A" w14:textId="77777777" w:rsidR="00371CCF" w:rsidRPr="00831609" w:rsidRDefault="00371CCF" w:rsidP="00651B41">
      <w:pPr>
        <w:jc w:val="left"/>
        <w:rPr>
          <w:rFonts w:eastAsia="Calibri"/>
          <w:sz w:val="18"/>
          <w:szCs w:val="18"/>
        </w:rPr>
      </w:pPr>
    </w:p>
    <w:p w14:paraId="4559CBA3" w14:textId="77777777" w:rsidR="00651B41" w:rsidRPr="00831609" w:rsidRDefault="00E64018" w:rsidP="00651B41">
      <w:pPr>
        <w:jc w:val="left"/>
        <w:rPr>
          <w:b/>
          <w:color w:val="000000"/>
          <w:szCs w:val="24"/>
          <w:lang w:eastAsia="pl-PL"/>
        </w:rPr>
      </w:pPr>
      <w:r w:rsidRPr="00831609">
        <w:rPr>
          <w:rFonts w:eastAsia="Calibri"/>
          <w:szCs w:val="24"/>
        </w:rPr>
        <w:t xml:space="preserve">Nazwa Wykonawcy / Wykonawców  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1865"/>
        <w:gridCol w:w="5666"/>
      </w:tblGrid>
      <w:tr w:rsidR="00E64018" w:rsidRPr="00FC3C97" w14:paraId="608FAD1F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20E615A4" w14:textId="77777777" w:rsidR="00E64018" w:rsidRPr="00831609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 xml:space="preserve">Pełna Nazwa Wykonawcy </w:t>
            </w:r>
          </w:p>
        </w:tc>
        <w:tc>
          <w:tcPr>
            <w:tcW w:w="7531" w:type="dxa"/>
            <w:gridSpan w:val="2"/>
            <w:vAlign w:val="center"/>
          </w:tcPr>
          <w:p w14:paraId="35D8FDDC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3D5C3482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2F1740E" w14:textId="77777777" w:rsidR="00E64018" w:rsidRPr="00831609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Adres, siedziba</w:t>
            </w:r>
          </w:p>
        </w:tc>
        <w:tc>
          <w:tcPr>
            <w:tcW w:w="7531" w:type="dxa"/>
            <w:gridSpan w:val="2"/>
            <w:vAlign w:val="center"/>
          </w:tcPr>
          <w:p w14:paraId="03FDDEE2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7CD0346B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155736BD" w14:textId="77777777" w:rsidR="00E64018" w:rsidRPr="00831609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Adres do korespondencji</w:t>
            </w:r>
          </w:p>
        </w:tc>
        <w:tc>
          <w:tcPr>
            <w:tcW w:w="7531" w:type="dxa"/>
            <w:gridSpan w:val="2"/>
            <w:vAlign w:val="center"/>
          </w:tcPr>
          <w:p w14:paraId="4DDB9AD8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37A9F263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5A77F8E9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REGON</w:t>
            </w:r>
          </w:p>
        </w:tc>
        <w:tc>
          <w:tcPr>
            <w:tcW w:w="7531" w:type="dxa"/>
            <w:gridSpan w:val="2"/>
            <w:vAlign w:val="center"/>
          </w:tcPr>
          <w:p w14:paraId="4794EF37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5C24862E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DC49EE7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NIP</w:t>
            </w:r>
          </w:p>
        </w:tc>
        <w:tc>
          <w:tcPr>
            <w:tcW w:w="7531" w:type="dxa"/>
            <w:gridSpan w:val="2"/>
            <w:vAlign w:val="center"/>
          </w:tcPr>
          <w:p w14:paraId="4B10BCB7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107F665C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03C7A6A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KRS/CEIDG</w:t>
            </w:r>
          </w:p>
        </w:tc>
        <w:tc>
          <w:tcPr>
            <w:tcW w:w="7531" w:type="dxa"/>
            <w:gridSpan w:val="2"/>
            <w:vAlign w:val="center"/>
          </w:tcPr>
          <w:p w14:paraId="2B30F6F9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108FC43F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2868642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Nr telefonu</w:t>
            </w:r>
          </w:p>
        </w:tc>
        <w:tc>
          <w:tcPr>
            <w:tcW w:w="7531" w:type="dxa"/>
            <w:gridSpan w:val="2"/>
            <w:vAlign w:val="center"/>
          </w:tcPr>
          <w:p w14:paraId="7DD9333E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05EC3C2C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76684C85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e-mail</w:t>
            </w:r>
          </w:p>
        </w:tc>
        <w:tc>
          <w:tcPr>
            <w:tcW w:w="7531" w:type="dxa"/>
            <w:gridSpan w:val="2"/>
            <w:vAlign w:val="center"/>
          </w:tcPr>
          <w:p w14:paraId="1A4C8DE5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6237FADB" w14:textId="77777777" w:rsidTr="00BF005E">
        <w:trPr>
          <w:trHeight w:val="538"/>
        </w:trPr>
        <w:tc>
          <w:tcPr>
            <w:tcW w:w="3858" w:type="dxa"/>
            <w:gridSpan w:val="2"/>
            <w:vAlign w:val="center"/>
          </w:tcPr>
          <w:p w14:paraId="1151A0ED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Imię Nazwisko i Nr telefonu osoby upoważnionej do kontaktów</w:t>
            </w:r>
          </w:p>
        </w:tc>
        <w:tc>
          <w:tcPr>
            <w:tcW w:w="5666" w:type="dxa"/>
            <w:vAlign w:val="center"/>
          </w:tcPr>
          <w:p w14:paraId="03976630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</w:tbl>
    <w:p w14:paraId="189F7EF9" w14:textId="77777777" w:rsidR="00E64018" w:rsidRDefault="00E64018" w:rsidP="00651B41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6B4DBAB2" w14:textId="77777777" w:rsidR="00371CCF" w:rsidRDefault="00371CCF" w:rsidP="00651B41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39D6E103" w14:textId="77777777" w:rsidR="00651B41" w:rsidRPr="00A74C05" w:rsidRDefault="00651B41" w:rsidP="00651B41">
      <w:pPr>
        <w:widowControl w:val="0"/>
        <w:shd w:val="clear" w:color="auto" w:fill="ECECE1"/>
        <w:autoSpaceDN w:val="0"/>
        <w:jc w:val="center"/>
        <w:rPr>
          <w:b/>
          <w:bCs/>
          <w:sz w:val="28"/>
          <w:szCs w:val="28"/>
          <w:lang w:eastAsia="pl-PL"/>
        </w:rPr>
      </w:pPr>
      <w:r w:rsidRPr="00A74C05">
        <w:rPr>
          <w:b/>
          <w:bCs/>
          <w:sz w:val="28"/>
          <w:szCs w:val="28"/>
          <w:lang w:eastAsia="pl-PL"/>
        </w:rPr>
        <w:t>FORMULARZ OFERTY</w:t>
      </w:r>
    </w:p>
    <w:p w14:paraId="0382FFAB" w14:textId="77777777" w:rsidR="00651B41" w:rsidRPr="00651B41" w:rsidRDefault="00651B41" w:rsidP="00651B41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5396F2D9" w14:textId="77777777" w:rsidR="00651B41" w:rsidRDefault="0027796A" w:rsidP="00651B41">
      <w:pPr>
        <w:spacing w:line="276" w:lineRule="auto"/>
        <w:jc w:val="center"/>
        <w:rPr>
          <w:szCs w:val="24"/>
          <w:lang w:eastAsia="pl-PL"/>
        </w:rPr>
      </w:pPr>
      <w:r w:rsidRPr="00A74C05">
        <w:rPr>
          <w:szCs w:val="24"/>
          <w:lang w:eastAsia="pl-PL"/>
        </w:rPr>
        <w:t xml:space="preserve">Dotyczy postepowania o udzielenie </w:t>
      </w:r>
      <w:r w:rsidR="00E64018" w:rsidRPr="00A74C05">
        <w:rPr>
          <w:szCs w:val="24"/>
          <w:lang w:eastAsia="pl-PL"/>
        </w:rPr>
        <w:t>zamówienia</w:t>
      </w:r>
      <w:r w:rsidR="00651B41" w:rsidRPr="00A74C05">
        <w:rPr>
          <w:szCs w:val="24"/>
          <w:lang w:eastAsia="pl-PL"/>
        </w:rPr>
        <w:t xml:space="preserve"> pn.</w:t>
      </w:r>
    </w:p>
    <w:p w14:paraId="2F43EAC2" w14:textId="77777777" w:rsidR="00953FB1" w:rsidRPr="00A74C05" w:rsidRDefault="00953FB1" w:rsidP="00651B41">
      <w:pPr>
        <w:spacing w:line="276" w:lineRule="auto"/>
        <w:jc w:val="center"/>
        <w:rPr>
          <w:szCs w:val="24"/>
          <w:lang w:eastAsia="pl-PL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7541"/>
      </w:tblGrid>
      <w:tr w:rsidR="00651B41" w:rsidRPr="00A74C05" w14:paraId="48012028" w14:textId="77777777" w:rsidTr="00262CA8">
        <w:trPr>
          <w:trHeight w:val="570"/>
        </w:trPr>
        <w:tc>
          <w:tcPr>
            <w:tcW w:w="1673" w:type="dxa"/>
            <w:vAlign w:val="center"/>
          </w:tcPr>
          <w:p w14:paraId="60EF63B8" w14:textId="77777777" w:rsidR="00651B41" w:rsidRPr="00A74C05" w:rsidRDefault="00651B41" w:rsidP="00651B41">
            <w:pPr>
              <w:jc w:val="center"/>
              <w:rPr>
                <w:szCs w:val="24"/>
                <w:lang w:eastAsia="pl-PL"/>
              </w:rPr>
            </w:pPr>
            <w:r w:rsidRPr="00A74C05">
              <w:rPr>
                <w:szCs w:val="24"/>
                <w:lang w:eastAsia="pl-PL"/>
              </w:rPr>
              <w:t>Nazwa postępowania</w:t>
            </w:r>
          </w:p>
        </w:tc>
        <w:tc>
          <w:tcPr>
            <w:tcW w:w="7541" w:type="dxa"/>
            <w:vAlign w:val="center"/>
          </w:tcPr>
          <w:p w14:paraId="1167613A" w14:textId="77777777" w:rsidR="00CD5123" w:rsidRDefault="00AA53F0" w:rsidP="00FB72E0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Kompleksowa obsługa bankowa budżetu Powiatu Sępoleńskiego </w:t>
            </w:r>
          </w:p>
          <w:p w14:paraId="2FFAEA74" w14:textId="69AC4887" w:rsidR="00651B41" w:rsidRPr="00204CAE" w:rsidRDefault="00AA53F0" w:rsidP="00FB72E0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i jego jednostek organizacyjnych </w:t>
            </w:r>
          </w:p>
        </w:tc>
      </w:tr>
      <w:tr w:rsidR="00651B41" w:rsidRPr="00A74C05" w14:paraId="6FDBD8E0" w14:textId="77777777" w:rsidTr="00262CA8">
        <w:trPr>
          <w:trHeight w:val="548"/>
        </w:trPr>
        <w:tc>
          <w:tcPr>
            <w:tcW w:w="1673" w:type="dxa"/>
            <w:vAlign w:val="center"/>
          </w:tcPr>
          <w:p w14:paraId="6E3B8B53" w14:textId="77777777" w:rsidR="00651B41" w:rsidRPr="00A74C05" w:rsidRDefault="00651B41" w:rsidP="00651B41">
            <w:pPr>
              <w:jc w:val="center"/>
              <w:rPr>
                <w:szCs w:val="24"/>
                <w:lang w:eastAsia="pl-PL"/>
              </w:rPr>
            </w:pPr>
            <w:r w:rsidRPr="00A74C05">
              <w:rPr>
                <w:szCs w:val="24"/>
                <w:lang w:eastAsia="pl-PL"/>
              </w:rPr>
              <w:t>Znak sprawy</w:t>
            </w:r>
          </w:p>
        </w:tc>
        <w:tc>
          <w:tcPr>
            <w:tcW w:w="7541" w:type="dxa"/>
            <w:vAlign w:val="center"/>
          </w:tcPr>
          <w:p w14:paraId="7D5CE576" w14:textId="04AA1D29" w:rsidR="00651B41" w:rsidRPr="00FB72E0" w:rsidRDefault="00FB72E0" w:rsidP="00CB61B8">
            <w:pPr>
              <w:tabs>
                <w:tab w:val="center" w:pos="4536"/>
                <w:tab w:val="left" w:pos="6945"/>
              </w:tabs>
              <w:spacing w:line="360" w:lineRule="auto"/>
              <w:jc w:val="center"/>
              <w:rPr>
                <w:b/>
                <w:caps/>
                <w:szCs w:val="24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5C21C0">
              <w:rPr>
                <w:rFonts w:eastAsia="Century Gothic"/>
                <w:b/>
                <w:color w:val="000000"/>
                <w:szCs w:val="24"/>
                <w:lang w:eastAsia="pl-PL"/>
              </w:rPr>
              <w:t>1</w:t>
            </w:r>
            <w:r w:rsidR="00AA53F0">
              <w:rPr>
                <w:rFonts w:eastAsia="Century Gothic"/>
                <w:b/>
                <w:color w:val="000000"/>
                <w:szCs w:val="24"/>
                <w:lang w:eastAsia="pl-PL"/>
              </w:rPr>
              <w:t>1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.2024</w:t>
            </w:r>
          </w:p>
        </w:tc>
      </w:tr>
    </w:tbl>
    <w:p w14:paraId="601BF0B3" w14:textId="77777777" w:rsidR="00651B41" w:rsidRPr="00A74C05" w:rsidRDefault="00651B41" w:rsidP="00651B41">
      <w:pPr>
        <w:spacing w:line="276" w:lineRule="auto"/>
        <w:jc w:val="center"/>
        <w:rPr>
          <w:szCs w:val="24"/>
          <w:lang w:eastAsia="pl-PL"/>
        </w:rPr>
      </w:pPr>
    </w:p>
    <w:p w14:paraId="6AD7E398" w14:textId="0D13CC57" w:rsidR="00161196" w:rsidRDefault="00161196" w:rsidP="00161196">
      <w:pPr>
        <w:pStyle w:val="Tekstpodstawowy"/>
        <w:spacing w:line="360" w:lineRule="auto"/>
      </w:pPr>
      <w:r>
        <w:rPr>
          <w:rFonts w:ascii="Times New Roman" w:hAnsi="Times New Roman"/>
        </w:rPr>
        <w:t>1. Odpowiadając na ogłoszenie postępowania prowadzonego w trybie podstawowym na podstawie art.275 pkt.1 ustawy z dnia 11 września 2019 r. Prawo zamówień publicznych (Dz. U. z 20</w:t>
      </w:r>
      <w:r w:rsidR="00E110BE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 r. poz.</w:t>
      </w:r>
      <w:r w:rsidR="00E110BE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) znak: </w:t>
      </w:r>
      <w:r>
        <w:rPr>
          <w:rFonts w:ascii="Times New Roman" w:hAnsi="Times New Roman"/>
          <w:b/>
          <w:bCs/>
        </w:rPr>
        <w:t>AB.272.11.2024</w:t>
      </w:r>
      <w:r>
        <w:rPr>
          <w:rFonts w:ascii="Times New Roman" w:hAnsi="Times New Roman"/>
        </w:rPr>
        <w:t xml:space="preserve"> na: </w:t>
      </w:r>
    </w:p>
    <w:p w14:paraId="77432132" w14:textId="77777777" w:rsidR="00161196" w:rsidRDefault="00161196" w:rsidP="00161196">
      <w:pPr>
        <w:pStyle w:val="Nagwek"/>
        <w:jc w:val="center"/>
      </w:pPr>
      <w:r>
        <w:rPr>
          <w:i/>
          <w:szCs w:val="24"/>
        </w:rPr>
        <w:t xml:space="preserve"> </w:t>
      </w:r>
      <w:r>
        <w:rPr>
          <w:b/>
          <w:bCs/>
          <w:i/>
          <w:szCs w:val="24"/>
        </w:rPr>
        <w:t>Kompleksową obsługę bankową budżetu Powiatu Sępoleńskiego i jego jednostek organizacyjnych</w:t>
      </w:r>
    </w:p>
    <w:p w14:paraId="655D796B" w14:textId="77777777" w:rsidR="00161196" w:rsidRDefault="00161196" w:rsidP="00161196">
      <w:pPr>
        <w:pStyle w:val="Nagwek"/>
        <w:rPr>
          <w:b/>
          <w:bCs/>
          <w:i/>
          <w:szCs w:val="24"/>
        </w:rPr>
      </w:pPr>
    </w:p>
    <w:p w14:paraId="4E07DA42" w14:textId="2C807266" w:rsidR="00161196" w:rsidRDefault="00161196" w:rsidP="00161196">
      <w:pPr>
        <w:pStyle w:val="Tekstpodstawowy"/>
        <w:spacing w:line="360" w:lineRule="auto"/>
      </w:pPr>
      <w:r>
        <w:rPr>
          <w:rFonts w:ascii="Times New Roman" w:hAnsi="Times New Roman"/>
        </w:rPr>
        <w:t>oferujemy wykonanie powyższego zamówienia za:</w:t>
      </w:r>
      <w:r w:rsidR="0070573B">
        <w:rPr>
          <w:rFonts w:ascii="Times New Roman" w:hAnsi="Times New Roman"/>
        </w:rPr>
        <w:t xml:space="preserve"> ……………………………. zł </w:t>
      </w:r>
    </w:p>
    <w:p w14:paraId="1E4CEE65" w14:textId="77777777" w:rsidR="00161196" w:rsidRDefault="00161196" w:rsidP="00161196">
      <w:pPr>
        <w:rPr>
          <w:szCs w:val="24"/>
        </w:rPr>
      </w:pPr>
    </w:p>
    <w:p w14:paraId="6720F671" w14:textId="77777777" w:rsidR="00371CCF" w:rsidRDefault="00371CCF" w:rsidP="00161196">
      <w:pPr>
        <w:rPr>
          <w:szCs w:val="24"/>
        </w:rPr>
      </w:pPr>
    </w:p>
    <w:p w14:paraId="0862590F" w14:textId="1B17AD69" w:rsidR="00161196" w:rsidRDefault="00161196" w:rsidP="00161196">
      <w:pPr>
        <w:pStyle w:val="Tekstpodstawowy"/>
      </w:pPr>
      <w:r>
        <w:rPr>
          <w:rFonts w:ascii="Times New Roman" w:hAnsi="Times New Roman"/>
          <w:b/>
        </w:rPr>
        <w:t xml:space="preserve">Każda należność za poszczególne czynności wymienione w pkt.1 stanowić będzie iloczyn ceny jednostkowej oraz przyjętych przez Zamawiającego w rozdziale </w:t>
      </w:r>
      <w:r w:rsidR="00EF5D28">
        <w:rPr>
          <w:rFonts w:ascii="Times New Roman" w:hAnsi="Times New Roman"/>
          <w:b/>
        </w:rPr>
        <w:t>III</w:t>
      </w:r>
      <w:r>
        <w:rPr>
          <w:rFonts w:ascii="Times New Roman" w:hAnsi="Times New Roman"/>
          <w:b/>
        </w:rPr>
        <w:t xml:space="preserve"> SWZ wielkości.</w:t>
      </w:r>
    </w:p>
    <w:p w14:paraId="3FFF490D" w14:textId="77777777" w:rsidR="00161196" w:rsidRDefault="00161196" w:rsidP="00161196">
      <w:pPr>
        <w:rPr>
          <w:b/>
          <w:bCs/>
          <w:szCs w:val="24"/>
        </w:rPr>
      </w:pPr>
    </w:p>
    <w:p w14:paraId="7CCCE3C2" w14:textId="77777777" w:rsidR="00371CCF" w:rsidRDefault="00371CCF" w:rsidP="00161196">
      <w:pPr>
        <w:rPr>
          <w:b/>
          <w:bCs/>
          <w:szCs w:val="24"/>
        </w:rPr>
      </w:pPr>
    </w:p>
    <w:p w14:paraId="3FA23ED4" w14:textId="77777777" w:rsidR="00161196" w:rsidRDefault="00161196" w:rsidP="00161196">
      <w:r>
        <w:rPr>
          <w:b/>
          <w:szCs w:val="24"/>
        </w:rPr>
        <w:lastRenderedPageBreak/>
        <w:t>1) Kryterium ceny wg tabeli:</w:t>
      </w: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4"/>
        <w:gridCol w:w="3457"/>
        <w:gridCol w:w="1559"/>
        <w:gridCol w:w="1276"/>
        <w:gridCol w:w="1418"/>
        <w:gridCol w:w="1535"/>
      </w:tblGrid>
      <w:tr w:rsidR="00161196" w14:paraId="341D6F72" w14:textId="77777777" w:rsidTr="00974AD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13351" w14:textId="77777777" w:rsidR="00161196" w:rsidRDefault="00161196" w:rsidP="004C14F6">
            <w:pPr>
              <w:jc w:val="center"/>
            </w:pPr>
            <w:r>
              <w:rPr>
                <w:b/>
                <w:szCs w:val="24"/>
              </w:rPr>
              <w:t>Lp.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A7E46" w14:textId="66D30028" w:rsidR="00161196" w:rsidRDefault="00161196" w:rsidP="004C14F6">
            <w:pPr>
              <w:jc w:val="center"/>
            </w:pPr>
            <w:r>
              <w:rPr>
                <w:b/>
                <w:szCs w:val="24"/>
              </w:rPr>
              <w:t xml:space="preserve">Element oferty od 1 do </w:t>
            </w:r>
            <w:r w:rsidR="00974AD9">
              <w:rPr>
                <w:b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B00B9" w14:textId="77777777" w:rsidR="00161196" w:rsidRDefault="00161196" w:rsidP="004C14F6">
            <w:pPr>
              <w:jc w:val="center"/>
            </w:pPr>
            <w:r>
              <w:rPr>
                <w:b/>
                <w:szCs w:val="24"/>
              </w:rPr>
              <w:t>Cena jednostkowa w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78302" w14:textId="77777777" w:rsidR="00161196" w:rsidRDefault="00161196" w:rsidP="004C14F6">
            <w:pPr>
              <w:jc w:val="center"/>
            </w:pPr>
            <w:r>
              <w:rPr>
                <w:b/>
                <w:szCs w:val="24"/>
              </w:rPr>
              <w:t>Wartość za 36 miesięcy w zł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9E0B5" w14:textId="77777777" w:rsidR="00161196" w:rsidRDefault="00161196" w:rsidP="004C14F6">
            <w:pPr>
              <w:jc w:val="center"/>
            </w:pPr>
            <w:r>
              <w:rPr>
                <w:b/>
                <w:szCs w:val="24"/>
              </w:rPr>
              <w:t xml:space="preserve">Waga </w:t>
            </w:r>
            <w:proofErr w:type="spellStart"/>
            <w:r>
              <w:rPr>
                <w:b/>
                <w:szCs w:val="24"/>
              </w:rPr>
              <w:t>procen</w:t>
            </w:r>
            <w:proofErr w:type="spellEnd"/>
            <w:r>
              <w:rPr>
                <w:b/>
                <w:szCs w:val="24"/>
              </w:rPr>
              <w:t>. (%)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E58B2" w14:textId="77777777" w:rsidR="00161196" w:rsidRDefault="00161196" w:rsidP="004C14F6">
            <w:pPr>
              <w:jc w:val="center"/>
            </w:pPr>
            <w:r>
              <w:rPr>
                <w:b/>
                <w:szCs w:val="24"/>
              </w:rPr>
              <w:t>Punkty w % (wypełnia zamawiający)</w:t>
            </w:r>
          </w:p>
        </w:tc>
      </w:tr>
      <w:tr w:rsidR="00161196" w14:paraId="1A6088E0" w14:textId="77777777" w:rsidTr="00974AD9">
        <w:trPr>
          <w:trHeight w:val="706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92687" w14:textId="77777777" w:rsidR="00161196" w:rsidRDefault="00161196" w:rsidP="004C14F6">
            <w:r>
              <w:rPr>
                <w:szCs w:val="24"/>
              </w:rPr>
              <w:t>1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7F922" w14:textId="77777777" w:rsidR="00161196" w:rsidRDefault="00161196" w:rsidP="004C14F6">
            <w:r>
              <w:rPr>
                <w:szCs w:val="24"/>
              </w:rPr>
              <w:t xml:space="preserve">Za miesięczne prowadzenie </w:t>
            </w:r>
          </w:p>
          <w:p w14:paraId="7EA563D8" w14:textId="0E2E2F24" w:rsidR="00161196" w:rsidRPr="0070573B" w:rsidRDefault="00161196" w:rsidP="0070573B">
            <w:r>
              <w:rPr>
                <w:szCs w:val="24"/>
              </w:rPr>
              <w:t>1 rachunku bieżącego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4463D" w14:textId="77777777" w:rsidR="00161196" w:rsidRDefault="00161196" w:rsidP="004C14F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753E0" w14:textId="77777777" w:rsidR="00161196" w:rsidRDefault="00161196" w:rsidP="004C14F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97751" w14:textId="77777777" w:rsidR="00161196" w:rsidRDefault="00161196" w:rsidP="004C14F6">
            <w:pPr>
              <w:snapToGrid w:val="0"/>
              <w:jc w:val="center"/>
              <w:rPr>
                <w:szCs w:val="24"/>
              </w:rPr>
            </w:pPr>
          </w:p>
          <w:p w14:paraId="7E832814" w14:textId="76CFA9D2" w:rsidR="00161196" w:rsidRDefault="0070573B" w:rsidP="004C14F6">
            <w:pPr>
              <w:jc w:val="center"/>
            </w:pPr>
            <w:r>
              <w:rPr>
                <w:szCs w:val="24"/>
              </w:rPr>
              <w:t>1</w:t>
            </w:r>
            <w:r w:rsidR="00161196">
              <w:rPr>
                <w:szCs w:val="24"/>
              </w:rPr>
              <w:t>0%</w:t>
            </w:r>
          </w:p>
          <w:p w14:paraId="08A57650" w14:textId="77777777" w:rsidR="00161196" w:rsidRDefault="00161196" w:rsidP="004C14F6">
            <w:pPr>
              <w:rPr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89608" w14:textId="77777777" w:rsidR="00161196" w:rsidRDefault="00161196" w:rsidP="004C14F6">
            <w:pPr>
              <w:snapToGrid w:val="0"/>
              <w:jc w:val="center"/>
              <w:rPr>
                <w:szCs w:val="24"/>
              </w:rPr>
            </w:pPr>
          </w:p>
        </w:tc>
      </w:tr>
      <w:tr w:rsidR="00161196" w14:paraId="6EF78643" w14:textId="77777777" w:rsidTr="00974AD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FB64C" w14:textId="77777777" w:rsidR="00161196" w:rsidRDefault="00161196" w:rsidP="004C14F6">
            <w:r>
              <w:rPr>
                <w:szCs w:val="24"/>
              </w:rPr>
              <w:t>2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12892" w14:textId="77777777" w:rsidR="00161196" w:rsidRDefault="00161196" w:rsidP="004C14F6">
            <w:r>
              <w:rPr>
                <w:szCs w:val="24"/>
              </w:rPr>
              <w:t xml:space="preserve">Za miesięczne prowadzenie </w:t>
            </w:r>
          </w:p>
          <w:p w14:paraId="436E5443" w14:textId="77777777" w:rsidR="00161196" w:rsidRDefault="00161196" w:rsidP="004C14F6">
            <w:r>
              <w:rPr>
                <w:szCs w:val="24"/>
              </w:rPr>
              <w:t>1 rachunku pomocniczego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36567" w14:textId="77777777" w:rsidR="00161196" w:rsidRDefault="00161196" w:rsidP="004C14F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6232A" w14:textId="77777777" w:rsidR="00161196" w:rsidRDefault="00161196" w:rsidP="004C14F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0011C" w14:textId="454F4C48" w:rsidR="00161196" w:rsidRDefault="0070573B" w:rsidP="004C14F6">
            <w:pPr>
              <w:jc w:val="center"/>
            </w:pPr>
            <w:r>
              <w:rPr>
                <w:szCs w:val="24"/>
              </w:rPr>
              <w:t>2</w:t>
            </w:r>
            <w:r w:rsidR="00161196">
              <w:rPr>
                <w:szCs w:val="24"/>
              </w:rPr>
              <w:t>5%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77CDD" w14:textId="77777777" w:rsidR="00161196" w:rsidRDefault="00161196" w:rsidP="004C14F6">
            <w:pPr>
              <w:snapToGrid w:val="0"/>
              <w:jc w:val="center"/>
              <w:rPr>
                <w:szCs w:val="24"/>
              </w:rPr>
            </w:pPr>
          </w:p>
          <w:p w14:paraId="6BC1FDB0" w14:textId="77777777" w:rsidR="00161196" w:rsidRDefault="00161196" w:rsidP="0070573B">
            <w:pPr>
              <w:rPr>
                <w:szCs w:val="24"/>
              </w:rPr>
            </w:pPr>
          </w:p>
          <w:p w14:paraId="70EDD454" w14:textId="77777777" w:rsidR="0070573B" w:rsidRDefault="0070573B" w:rsidP="004C14F6">
            <w:pPr>
              <w:jc w:val="center"/>
              <w:rPr>
                <w:szCs w:val="24"/>
              </w:rPr>
            </w:pPr>
          </w:p>
        </w:tc>
      </w:tr>
      <w:tr w:rsidR="0070573B" w14:paraId="208EB287" w14:textId="77777777" w:rsidTr="00974AD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F8820" w14:textId="1D63A94E" w:rsidR="0070573B" w:rsidRDefault="0070573B" w:rsidP="004C14F6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61D32" w14:textId="0CAC4B9F" w:rsidR="0070573B" w:rsidRDefault="0070573B" w:rsidP="004C14F6">
            <w:pPr>
              <w:rPr>
                <w:szCs w:val="24"/>
              </w:rPr>
            </w:pPr>
            <w:r>
              <w:rPr>
                <w:szCs w:val="24"/>
              </w:rPr>
              <w:t>Za realizację 1 przelewu elektronicznego do innego banku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B04BE" w14:textId="77777777" w:rsidR="0070573B" w:rsidRDefault="0070573B" w:rsidP="004C14F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1D758" w14:textId="77777777" w:rsidR="0070573B" w:rsidRDefault="0070573B" w:rsidP="004C14F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F4181" w14:textId="61BA1FD5" w:rsidR="0070573B" w:rsidRDefault="0070573B" w:rsidP="004C14F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25%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0D957" w14:textId="77777777" w:rsidR="0070573B" w:rsidRDefault="0070573B" w:rsidP="004C14F6">
            <w:pPr>
              <w:snapToGrid w:val="0"/>
              <w:jc w:val="center"/>
              <w:rPr>
                <w:szCs w:val="24"/>
              </w:rPr>
            </w:pPr>
          </w:p>
        </w:tc>
      </w:tr>
      <w:tr w:rsidR="00161196" w14:paraId="56AE1AAB" w14:textId="77777777" w:rsidTr="00974AD9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5F8BC" w14:textId="77777777" w:rsidR="00161196" w:rsidRDefault="00161196" w:rsidP="004C14F6">
            <w:r>
              <w:rPr>
                <w:b/>
                <w:szCs w:val="24"/>
              </w:rPr>
              <w:t xml:space="preserve">Suma punktów w %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4070E" w14:textId="77777777" w:rsidR="00161196" w:rsidRDefault="00161196" w:rsidP="004C14F6">
            <w:pPr>
              <w:snapToGrid w:val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F9E37" w14:textId="77777777" w:rsidR="00161196" w:rsidRDefault="00161196" w:rsidP="004C14F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5A72E" w14:textId="77777777" w:rsidR="00161196" w:rsidRDefault="00161196" w:rsidP="004C14F6">
            <w:pPr>
              <w:jc w:val="center"/>
            </w:pPr>
            <w:r>
              <w:rPr>
                <w:szCs w:val="24"/>
              </w:rPr>
              <w:t>60%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B6BA5" w14:textId="77777777" w:rsidR="00161196" w:rsidRDefault="00161196" w:rsidP="004C14F6">
            <w:pPr>
              <w:snapToGrid w:val="0"/>
              <w:rPr>
                <w:szCs w:val="24"/>
              </w:rPr>
            </w:pPr>
          </w:p>
          <w:p w14:paraId="727D9445" w14:textId="77777777" w:rsidR="00161196" w:rsidRDefault="00161196" w:rsidP="004C14F6">
            <w:pPr>
              <w:rPr>
                <w:szCs w:val="24"/>
              </w:rPr>
            </w:pPr>
          </w:p>
        </w:tc>
      </w:tr>
    </w:tbl>
    <w:p w14:paraId="7041F8D8" w14:textId="77777777" w:rsidR="00161196" w:rsidRDefault="00161196" w:rsidP="00161196">
      <w:pPr>
        <w:rPr>
          <w:szCs w:val="24"/>
        </w:rPr>
      </w:pPr>
    </w:p>
    <w:p w14:paraId="16A4945E" w14:textId="77777777" w:rsidR="00161196" w:rsidRDefault="00161196" w:rsidP="00161196">
      <w:r>
        <w:rPr>
          <w:b/>
          <w:szCs w:val="24"/>
        </w:rPr>
        <w:t>2) Oprocentowanie rachunku bieżącego i rachunków pomocniczych przy wymaganej miesięcznej kapitalizacji odsetek</w:t>
      </w:r>
      <w:r>
        <w:rPr>
          <w:szCs w:val="24"/>
        </w:rPr>
        <w:t>.</w:t>
      </w:r>
    </w:p>
    <w:p w14:paraId="42DCAA06" w14:textId="77777777" w:rsidR="00161196" w:rsidRDefault="00161196" w:rsidP="00161196">
      <w:pPr>
        <w:rPr>
          <w:szCs w:val="24"/>
        </w:rPr>
      </w:pPr>
    </w:p>
    <w:p w14:paraId="267373C9" w14:textId="77777777" w:rsidR="00161196" w:rsidRDefault="00161196" w:rsidP="00161196">
      <w:r>
        <w:rPr>
          <w:szCs w:val="24"/>
        </w:rPr>
        <w:t xml:space="preserve">Rachunki bieżące oprocentowane będą wg zmiennej stopy procentowej. </w:t>
      </w:r>
    </w:p>
    <w:p w14:paraId="362DA410" w14:textId="77777777" w:rsidR="00161196" w:rsidRDefault="00161196" w:rsidP="00161196">
      <w:pPr>
        <w:pStyle w:val="Akapitzlist"/>
        <w:autoSpaceDE w:val="0"/>
        <w:spacing w:line="276" w:lineRule="auto"/>
        <w:ind w:left="0"/>
      </w:pPr>
      <w:r>
        <w:rPr>
          <w:rFonts w:ascii="Times New Roman" w:hAnsi="Times New Roman"/>
          <w:bCs/>
        </w:rPr>
        <w:t>Oprocentowanie środków pieniężnych obliczane będzie wg zmiennej stopy procentowej w wysokości WIBID 1M z ostatniego dnia poprzedzającego okres obrachunkowy, pomniejszonej o stałą marżę banku wynoszącą ……………..% i obowiązuje przez okres następnego 1 miesiąca.</w:t>
      </w:r>
    </w:p>
    <w:p w14:paraId="0FFBBC94" w14:textId="77777777" w:rsidR="00161196" w:rsidRDefault="00161196" w:rsidP="00161196">
      <w:pPr>
        <w:rPr>
          <w:bCs/>
          <w:color w:val="FF0000"/>
          <w:szCs w:val="24"/>
        </w:rPr>
      </w:pPr>
    </w:p>
    <w:p w14:paraId="477E272C" w14:textId="3C438D1E" w:rsidR="00161196" w:rsidRDefault="00161196" w:rsidP="00161196">
      <w:r>
        <w:rPr>
          <w:szCs w:val="24"/>
        </w:rPr>
        <w:t xml:space="preserve">Dla porównania ofert należy przyjąć stawkę WIBID 1M  </w:t>
      </w:r>
      <w:r w:rsidR="00844A2A">
        <w:rPr>
          <w:szCs w:val="24"/>
        </w:rPr>
        <w:t>5,63</w:t>
      </w:r>
      <w:r>
        <w:rPr>
          <w:szCs w:val="24"/>
        </w:rPr>
        <w:t>%.</w:t>
      </w:r>
    </w:p>
    <w:p w14:paraId="4DB19FAC" w14:textId="77777777" w:rsidR="00161196" w:rsidRDefault="00161196" w:rsidP="00161196">
      <w:pPr>
        <w:rPr>
          <w:szCs w:val="24"/>
        </w:rPr>
      </w:pPr>
    </w:p>
    <w:p w14:paraId="32475769" w14:textId="46C5A65E" w:rsidR="00161196" w:rsidRDefault="00161196" w:rsidP="00161196">
      <w:pPr>
        <w:spacing w:line="360" w:lineRule="auto"/>
        <w:jc w:val="center"/>
      </w:pPr>
      <w:r>
        <w:rPr>
          <w:b/>
          <w:szCs w:val="24"/>
        </w:rPr>
        <w:t>Oprocentowanie rachunku bieżącego i rachunków pomocniczych na dzień złożenia oferty wyniesie …</w:t>
      </w:r>
      <w:r w:rsidR="006B4342">
        <w:rPr>
          <w:b/>
          <w:szCs w:val="24"/>
        </w:rPr>
        <w:t>…</w:t>
      </w:r>
      <w:r>
        <w:rPr>
          <w:b/>
          <w:szCs w:val="24"/>
        </w:rPr>
        <w:t>…..%.</w:t>
      </w:r>
    </w:p>
    <w:p w14:paraId="4C2E3421" w14:textId="77777777" w:rsidR="00161196" w:rsidRDefault="00161196" w:rsidP="00161196">
      <w:pPr>
        <w:rPr>
          <w:b/>
          <w:szCs w:val="24"/>
        </w:rPr>
      </w:pPr>
    </w:p>
    <w:p w14:paraId="2392C688" w14:textId="77777777" w:rsidR="00161196" w:rsidRDefault="00161196" w:rsidP="00161196">
      <w:r>
        <w:rPr>
          <w:b/>
          <w:szCs w:val="24"/>
        </w:rPr>
        <w:t>4) Oprocentowanie kredytu w rachunku bieżącym.</w:t>
      </w:r>
    </w:p>
    <w:p w14:paraId="50D72280" w14:textId="77777777" w:rsidR="00161196" w:rsidRDefault="00161196" w:rsidP="00161196">
      <w:pPr>
        <w:rPr>
          <w:b/>
          <w:szCs w:val="24"/>
        </w:rPr>
      </w:pPr>
    </w:p>
    <w:p w14:paraId="68537332" w14:textId="77777777" w:rsidR="00161196" w:rsidRDefault="00161196" w:rsidP="00161196">
      <w:r>
        <w:rPr>
          <w:szCs w:val="24"/>
        </w:rPr>
        <w:t>Proponowane oprocentowanie należy podać wg następującej formuły:</w:t>
      </w:r>
    </w:p>
    <w:p w14:paraId="6477382D" w14:textId="77777777" w:rsidR="00161196" w:rsidRDefault="00161196" w:rsidP="00161196">
      <w:r>
        <w:rPr>
          <w:szCs w:val="24"/>
        </w:rPr>
        <w:t xml:space="preserve">Kredyt będzie oprocentowany wg zmiennej stopy procentowej w stosunku rocznym. </w:t>
      </w:r>
    </w:p>
    <w:p w14:paraId="4CB30F95" w14:textId="77777777" w:rsidR="00161196" w:rsidRDefault="00161196" w:rsidP="00161196">
      <w:r>
        <w:rPr>
          <w:szCs w:val="24"/>
        </w:rPr>
        <w:t>O</w:t>
      </w:r>
      <w:r>
        <w:rPr>
          <w:bCs/>
          <w:szCs w:val="24"/>
        </w:rPr>
        <w:t xml:space="preserve">procentowanie kredytu krótkoterminowego w rachunku bieżącym oparte będzie na stawce zmiennej WIBOR 1M wyliczonej jako średnia z jednego miesiąca poprzedzającego okres obrachunkowy, powiększonej o marżę banku </w:t>
      </w:r>
      <w:r>
        <w:rPr>
          <w:szCs w:val="24"/>
        </w:rPr>
        <w:t>wynosząca ……….% i obowiązuje przez okres następnego 1 miesiąca.</w:t>
      </w:r>
    </w:p>
    <w:p w14:paraId="0C699CED" w14:textId="571D36C8" w:rsidR="00161196" w:rsidRDefault="00161196" w:rsidP="00161196">
      <w:r>
        <w:rPr>
          <w:szCs w:val="24"/>
        </w:rPr>
        <w:t xml:space="preserve">Dla porównania ofert, należy przyjąć stawkę WIBOR 1M  </w:t>
      </w:r>
      <w:r w:rsidR="006B4342">
        <w:rPr>
          <w:szCs w:val="24"/>
        </w:rPr>
        <w:t>5,83</w:t>
      </w:r>
      <w:r>
        <w:rPr>
          <w:szCs w:val="24"/>
        </w:rPr>
        <w:t>%.</w:t>
      </w:r>
    </w:p>
    <w:p w14:paraId="4AB5E2C0" w14:textId="77777777" w:rsidR="00161196" w:rsidRDefault="00161196" w:rsidP="00161196">
      <w:pPr>
        <w:rPr>
          <w:color w:val="FF0000"/>
          <w:szCs w:val="24"/>
        </w:rPr>
      </w:pPr>
    </w:p>
    <w:p w14:paraId="3EC8B17F" w14:textId="77777777" w:rsidR="00161196" w:rsidRDefault="00161196" w:rsidP="00161196">
      <w:pPr>
        <w:rPr>
          <w:color w:val="FF0000"/>
          <w:szCs w:val="24"/>
        </w:rPr>
      </w:pPr>
    </w:p>
    <w:p w14:paraId="344E357F" w14:textId="77777777" w:rsidR="00161196" w:rsidRDefault="00161196" w:rsidP="00161196">
      <w:pPr>
        <w:spacing w:line="360" w:lineRule="auto"/>
        <w:jc w:val="center"/>
      </w:pPr>
      <w:r>
        <w:rPr>
          <w:b/>
          <w:szCs w:val="24"/>
        </w:rPr>
        <w:t>Oprocentowanie kredytu w rachunku bieżącym na dzień złożenia oferty wyniesie:</w:t>
      </w:r>
    </w:p>
    <w:p w14:paraId="3767133E" w14:textId="77777777" w:rsidR="00161196" w:rsidRDefault="00161196" w:rsidP="00161196">
      <w:pPr>
        <w:jc w:val="center"/>
      </w:pPr>
      <w:r>
        <w:rPr>
          <w:b/>
          <w:szCs w:val="24"/>
        </w:rPr>
        <w:t>…………………….%</w:t>
      </w:r>
    </w:p>
    <w:p w14:paraId="0859FDA8" w14:textId="77777777" w:rsidR="00161196" w:rsidRDefault="00161196" w:rsidP="00161196">
      <w:pPr>
        <w:jc w:val="center"/>
        <w:rPr>
          <w:b/>
          <w:szCs w:val="24"/>
        </w:rPr>
      </w:pPr>
    </w:p>
    <w:p w14:paraId="4195CBD7" w14:textId="77777777" w:rsidR="00161196" w:rsidRDefault="00161196" w:rsidP="001626B6">
      <w:pPr>
        <w:pStyle w:val="Tekstpodstawowy23"/>
        <w:spacing w:line="276" w:lineRule="auto"/>
        <w:jc w:val="both"/>
      </w:pPr>
      <w:r>
        <w:rPr>
          <w:rFonts w:cs="Times New Roman"/>
          <w:bCs/>
          <w:sz w:val="24"/>
          <w:szCs w:val="24"/>
        </w:rPr>
        <w:lastRenderedPageBreak/>
        <w:t>2. Oświadczamy, że:</w:t>
      </w:r>
    </w:p>
    <w:p w14:paraId="2AB9C602" w14:textId="77777777" w:rsidR="00161196" w:rsidRDefault="00161196" w:rsidP="001626B6">
      <w:pPr>
        <w:pStyle w:val="Tekstpodstawowy23"/>
        <w:spacing w:line="276" w:lineRule="auto"/>
        <w:jc w:val="both"/>
      </w:pPr>
      <w:r>
        <w:rPr>
          <w:rFonts w:cs="Times New Roman"/>
          <w:bCs/>
          <w:sz w:val="24"/>
          <w:szCs w:val="24"/>
        </w:rPr>
        <w:t>- posiadamy placówkę na terenie Sępólna Krajeńskiego</w:t>
      </w:r>
    </w:p>
    <w:p w14:paraId="33EDF878" w14:textId="77777777" w:rsidR="00161196" w:rsidRDefault="00161196" w:rsidP="001626B6">
      <w:pPr>
        <w:pStyle w:val="Tekstpodstawowy23"/>
        <w:spacing w:line="276" w:lineRule="auto"/>
        <w:jc w:val="both"/>
      </w:pPr>
      <w:r>
        <w:rPr>
          <w:rFonts w:cs="Times New Roman"/>
          <w:bCs/>
          <w:sz w:val="24"/>
          <w:szCs w:val="24"/>
        </w:rPr>
        <w:t>- zapewnimy obsługę kasową poprzez inne instytucje finansowe na terenie Sępólna Krajeńskiego*</w:t>
      </w:r>
    </w:p>
    <w:p w14:paraId="4B61E0D8" w14:textId="77777777" w:rsidR="00161196" w:rsidRDefault="00161196" w:rsidP="001626B6">
      <w:pPr>
        <w:pStyle w:val="Tekstpodstawowy23"/>
        <w:spacing w:line="276" w:lineRule="auto"/>
        <w:jc w:val="both"/>
      </w:pPr>
      <w:r>
        <w:rPr>
          <w:rFonts w:cs="Times New Roman"/>
          <w:b/>
          <w:sz w:val="18"/>
          <w:szCs w:val="18"/>
          <w:u w:val="single"/>
        </w:rPr>
        <w:t xml:space="preserve">- niepotrzebne skreślić </w:t>
      </w:r>
    </w:p>
    <w:p w14:paraId="05355A5A" w14:textId="77777777" w:rsidR="00161196" w:rsidRDefault="00161196" w:rsidP="001626B6">
      <w:pPr>
        <w:widowControl w:val="0"/>
        <w:tabs>
          <w:tab w:val="left" w:pos="426"/>
        </w:tabs>
        <w:autoSpaceDN w:val="0"/>
        <w:spacing w:after="120" w:line="276" w:lineRule="auto"/>
        <w:rPr>
          <w:rFonts w:eastAsia="Calibri"/>
        </w:rPr>
      </w:pPr>
    </w:p>
    <w:p w14:paraId="3D7C3BE5" w14:textId="35EDF35D" w:rsidR="001626B6" w:rsidRPr="001626B6" w:rsidRDefault="001626B6" w:rsidP="001626B6">
      <w:pPr>
        <w:spacing w:before="60" w:after="60" w:line="276" w:lineRule="auto"/>
        <w:rPr>
          <w:iCs/>
          <w:szCs w:val="24"/>
          <w:lang w:eastAsia="pl-PL"/>
        </w:rPr>
      </w:pPr>
      <w:r>
        <w:rPr>
          <w:rFonts w:eastAsia="Calibri"/>
        </w:rPr>
        <w:t xml:space="preserve">3. </w:t>
      </w:r>
      <w:r w:rsidRPr="001626B6">
        <w:rPr>
          <w:iCs/>
          <w:szCs w:val="24"/>
          <w:lang w:eastAsia="pl-PL"/>
        </w:rPr>
        <w:t>Wybór mojej oferty będzie prowadzić do powstania u Zamawiającego obowiązku podatkowego, zgodnie z ustawą z dnia 11 marca 2004 r. o podatku od towarów i usług (Dz. U. z 2024 r. poz.361</w:t>
      </w:r>
      <w:r w:rsidR="000A2233">
        <w:rPr>
          <w:iCs/>
          <w:szCs w:val="24"/>
          <w:lang w:eastAsia="pl-PL"/>
        </w:rPr>
        <w:t xml:space="preserve"> z </w:t>
      </w:r>
      <w:proofErr w:type="spellStart"/>
      <w:r w:rsidR="000A2233">
        <w:rPr>
          <w:iCs/>
          <w:szCs w:val="24"/>
          <w:lang w:eastAsia="pl-PL"/>
        </w:rPr>
        <w:t>późn</w:t>
      </w:r>
      <w:proofErr w:type="spellEnd"/>
      <w:r w:rsidR="000A2233">
        <w:rPr>
          <w:iCs/>
          <w:szCs w:val="24"/>
          <w:lang w:eastAsia="pl-PL"/>
        </w:rPr>
        <w:t>. zm.</w:t>
      </w:r>
      <w:r w:rsidRPr="001626B6">
        <w:rPr>
          <w:iCs/>
          <w:szCs w:val="24"/>
          <w:lang w:eastAsia="pl-PL"/>
        </w:rPr>
        <w:t>).</w:t>
      </w:r>
      <w:r w:rsidRPr="001626B6">
        <w:rPr>
          <w:iCs/>
          <w:szCs w:val="24"/>
          <w:vertAlign w:val="superscript"/>
          <w:lang w:eastAsia="pl-PL"/>
        </w:rPr>
        <w:t xml:space="preserve"> </w:t>
      </w:r>
      <w:r w:rsidRPr="001626B6">
        <w:rPr>
          <w:iCs/>
          <w:szCs w:val="24"/>
          <w:vertAlign w:val="superscript"/>
          <w:lang w:eastAsia="pl-PL"/>
        </w:rPr>
        <w:footnoteReference w:id="1"/>
      </w:r>
    </w:p>
    <w:p w14:paraId="62128533" w14:textId="0ABCD9D7" w:rsidR="001626B6" w:rsidRPr="001626B6" w:rsidRDefault="001626B6">
      <w:pPr>
        <w:pStyle w:val="Akapitzlist"/>
        <w:numPr>
          <w:ilvl w:val="0"/>
          <w:numId w:val="15"/>
        </w:numPr>
        <w:spacing w:before="60" w:after="60" w:line="276" w:lineRule="auto"/>
        <w:rPr>
          <w:rFonts w:ascii="Times New Roman" w:hAnsi="Times New Roman"/>
          <w:iCs/>
          <w:lang w:eastAsia="pl-PL"/>
        </w:rPr>
      </w:pPr>
      <w:r w:rsidRPr="001626B6">
        <w:rPr>
          <w:rFonts w:ascii="Times New Roman" w:hAnsi="Times New Roman"/>
          <w:iCs/>
          <w:lang w:eastAsia="pl-PL"/>
        </w:rPr>
        <w:t>nazwa (rodzaj) towaru lub usługi, których dostawa lub świadczenie będą prowadziły do powstania obowiązku podatkowego………………………………………………….</w:t>
      </w:r>
    </w:p>
    <w:p w14:paraId="7B8CDA87" w14:textId="056DA99D" w:rsidR="001626B6" w:rsidRPr="001626B6" w:rsidRDefault="001626B6">
      <w:pPr>
        <w:pStyle w:val="Akapitzlist"/>
        <w:numPr>
          <w:ilvl w:val="0"/>
          <w:numId w:val="15"/>
        </w:numPr>
        <w:spacing w:before="60" w:after="60" w:line="276" w:lineRule="auto"/>
        <w:rPr>
          <w:rFonts w:ascii="Times New Roman" w:hAnsi="Times New Roman"/>
          <w:iCs/>
          <w:lang w:eastAsia="pl-PL"/>
        </w:rPr>
      </w:pPr>
      <w:r w:rsidRPr="001626B6">
        <w:rPr>
          <w:rFonts w:ascii="Times New Roman" w:hAnsi="Times New Roman"/>
          <w:iCs/>
          <w:lang w:eastAsia="pl-PL"/>
        </w:rPr>
        <w:t>wartość towaru lub usługi objętego obowiązkiem podatkowym Zamawiającego, bez kwoty podatku………………………………………………………………………..</w:t>
      </w:r>
    </w:p>
    <w:p w14:paraId="2FA4D548" w14:textId="76FBFA19" w:rsidR="001626B6" w:rsidRPr="001626B6" w:rsidRDefault="001626B6" w:rsidP="001626B6">
      <w:pPr>
        <w:widowControl w:val="0"/>
        <w:tabs>
          <w:tab w:val="left" w:pos="426"/>
        </w:tabs>
        <w:autoSpaceDN w:val="0"/>
        <w:spacing w:after="120" w:line="276" w:lineRule="auto"/>
        <w:rPr>
          <w:rFonts w:eastAsia="Calibri"/>
          <w:iCs/>
          <w:szCs w:val="24"/>
        </w:rPr>
      </w:pPr>
      <w:r>
        <w:rPr>
          <w:iCs/>
          <w:szCs w:val="24"/>
          <w:lang w:eastAsia="pl-PL"/>
        </w:rPr>
        <w:t xml:space="preserve">        - </w:t>
      </w:r>
      <w:r w:rsidRPr="001626B6">
        <w:rPr>
          <w:iCs/>
          <w:szCs w:val="24"/>
          <w:lang w:eastAsia="pl-PL"/>
        </w:rPr>
        <w:t xml:space="preserve">stawka podatku od towarów i usług, która zgodnie z wiedzą Wykonawcy, będzie miała </w:t>
      </w:r>
      <w:r>
        <w:rPr>
          <w:iCs/>
          <w:szCs w:val="24"/>
          <w:lang w:eastAsia="pl-PL"/>
        </w:rPr>
        <w:br/>
        <w:t xml:space="preserve">           </w:t>
      </w:r>
      <w:r w:rsidRPr="001626B6">
        <w:rPr>
          <w:iCs/>
          <w:szCs w:val="24"/>
          <w:lang w:eastAsia="pl-PL"/>
        </w:rPr>
        <w:t>zastosowanie…………………………………………………………………….</w:t>
      </w:r>
    </w:p>
    <w:p w14:paraId="2AAE8E19" w14:textId="77777777" w:rsidR="00651B41" w:rsidRPr="00A74C05" w:rsidRDefault="00651B41" w:rsidP="00651B41">
      <w:pPr>
        <w:widowControl w:val="0"/>
        <w:tabs>
          <w:tab w:val="left" w:pos="426"/>
        </w:tabs>
        <w:autoSpaceDN w:val="0"/>
        <w:spacing w:after="120"/>
        <w:rPr>
          <w:rFonts w:eastAsia="Calibri"/>
        </w:rPr>
      </w:pPr>
    </w:p>
    <w:p w14:paraId="058E2EA0" w14:textId="503F19F7" w:rsidR="00651B41" w:rsidRPr="00F31CFE" w:rsidRDefault="00373A54" w:rsidP="00F31CFE">
      <w:pPr>
        <w:widowControl w:val="0"/>
        <w:tabs>
          <w:tab w:val="left" w:pos="426"/>
        </w:tabs>
        <w:autoSpaceDN w:val="0"/>
        <w:spacing w:after="120"/>
        <w:ind w:left="360" w:hanging="360"/>
        <w:rPr>
          <w:rFonts w:eastAsia="Calibri"/>
          <w:lang w:eastAsia="pl-PL"/>
        </w:rPr>
      </w:pPr>
      <w:r>
        <w:rPr>
          <w:rFonts w:eastAsia="Calibri"/>
          <w:lang w:eastAsia="pl-PL"/>
        </w:rPr>
        <w:t>4</w:t>
      </w:r>
      <w:r w:rsidR="00F31CFE">
        <w:rPr>
          <w:rFonts w:eastAsia="Calibri"/>
          <w:lang w:eastAsia="pl-PL"/>
        </w:rPr>
        <w:t>.</w:t>
      </w:r>
      <w:r w:rsidR="00310EC5" w:rsidRPr="00F31CFE">
        <w:rPr>
          <w:rFonts w:eastAsia="Calibri"/>
          <w:lang w:eastAsia="pl-PL"/>
        </w:rPr>
        <w:t xml:space="preserve"> </w:t>
      </w:r>
      <w:r w:rsidR="00651B41" w:rsidRPr="00F31CFE">
        <w:rPr>
          <w:rFonts w:eastAsia="Calibri"/>
          <w:lang w:eastAsia="pl-PL"/>
        </w:rPr>
        <w:t>Jednocześnie oświadczamy, że:</w:t>
      </w:r>
    </w:p>
    <w:p w14:paraId="3A9F65ED" w14:textId="77777777" w:rsidR="00651B41" w:rsidRPr="00A74C05" w:rsidRDefault="00651B41">
      <w:pPr>
        <w:numPr>
          <w:ilvl w:val="0"/>
          <w:numId w:val="18"/>
        </w:numPr>
        <w:suppressAutoHyphens w:val="0"/>
        <w:overflowPunct/>
        <w:autoSpaceDE/>
        <w:spacing w:after="120"/>
        <w:ind w:left="630"/>
        <w:textAlignment w:val="auto"/>
        <w:rPr>
          <w:szCs w:val="24"/>
        </w:rPr>
      </w:pPr>
      <w:r w:rsidRPr="00A74C05">
        <w:rPr>
          <w:szCs w:val="24"/>
        </w:rPr>
        <w:t xml:space="preserve">Zapoznaliśmy się z treścią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 xml:space="preserve"> oraz wyjaśnieniami i/lub modyfikacjami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 xml:space="preserve"> i uznajemy się za związanych określonymi w nich postanowieniami i zasadami postępowania.</w:t>
      </w:r>
    </w:p>
    <w:p w14:paraId="1015F89C" w14:textId="77777777" w:rsidR="00DD3193" w:rsidRPr="00A74C05" w:rsidRDefault="00651B41">
      <w:pPr>
        <w:numPr>
          <w:ilvl w:val="0"/>
          <w:numId w:val="18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Nie wnosimy żadnych zastrzeżeń do treści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.</w:t>
      </w:r>
    </w:p>
    <w:p w14:paraId="35EF4566" w14:textId="77777777" w:rsidR="00651B41" w:rsidRPr="00A74C05" w:rsidRDefault="00651B41">
      <w:pPr>
        <w:numPr>
          <w:ilvl w:val="0"/>
          <w:numId w:val="18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Cena oferty zawiera wszystkie koszty niezbędne do wykonania zamówienia określone zapisami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.</w:t>
      </w:r>
    </w:p>
    <w:p w14:paraId="374633E5" w14:textId="77777777" w:rsidR="00651B41" w:rsidRDefault="00651B41">
      <w:pPr>
        <w:numPr>
          <w:ilvl w:val="0"/>
          <w:numId w:val="18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Uważamy się za związanych niniejszą ofertą przez czas wskazany w </w:t>
      </w:r>
      <w:r w:rsidR="00030868" w:rsidRPr="00A74C05">
        <w:rPr>
          <w:szCs w:val="24"/>
        </w:rPr>
        <w:t>SWZ</w:t>
      </w:r>
      <w:r w:rsidR="00FF2BD1" w:rsidRPr="00A74C05">
        <w:rPr>
          <w:szCs w:val="24"/>
        </w:rPr>
        <w:t>.</w:t>
      </w:r>
      <w:r w:rsidRPr="00A74C05">
        <w:rPr>
          <w:szCs w:val="24"/>
        </w:rPr>
        <w:t xml:space="preserve"> </w:t>
      </w:r>
    </w:p>
    <w:p w14:paraId="1B41A9DE" w14:textId="77777777" w:rsidR="00651B41" w:rsidRDefault="00651B41">
      <w:pPr>
        <w:numPr>
          <w:ilvl w:val="0"/>
          <w:numId w:val="18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Akceptujemy wzór Umowy bez zastrzeżeń i w razie wybrania naszej oferty zobowiązujemy się do zawarcia Umowy na warunkach zawartych w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, w miejscu i terminie wskazanym przez Zamawiającego.</w:t>
      </w:r>
    </w:p>
    <w:p w14:paraId="411E5CAD" w14:textId="77777777" w:rsidR="00651B41" w:rsidRPr="00A74C05" w:rsidRDefault="00651B41">
      <w:pPr>
        <w:numPr>
          <w:ilvl w:val="0"/>
          <w:numId w:val="18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>Wykonanie następujących części zamówienia zamierzamy powierzyć podwykonawcom</w:t>
      </w:r>
      <w:bookmarkStart w:id="0" w:name="_Hlk52949404"/>
      <w:r w:rsidRPr="00A74C05">
        <w:rPr>
          <w:szCs w:val="24"/>
          <w:vertAlign w:val="superscript"/>
        </w:rPr>
        <w:footnoteReference w:id="2"/>
      </w:r>
      <w:r w:rsidRPr="00A74C05">
        <w:rPr>
          <w:szCs w:val="24"/>
        </w:rPr>
        <w:t>:</w:t>
      </w:r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4232"/>
        <w:gridCol w:w="3468"/>
      </w:tblGrid>
      <w:tr w:rsidR="00651B41" w:rsidRPr="00A74C05" w14:paraId="0DD1299D" w14:textId="77777777" w:rsidTr="00D91F0B">
        <w:trPr>
          <w:trHeight w:val="888"/>
        </w:trPr>
        <w:tc>
          <w:tcPr>
            <w:tcW w:w="687" w:type="dxa"/>
          </w:tcPr>
          <w:p w14:paraId="44D6271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Lp.</w:t>
            </w:r>
          </w:p>
        </w:tc>
        <w:tc>
          <w:tcPr>
            <w:tcW w:w="4232" w:type="dxa"/>
          </w:tcPr>
          <w:p w14:paraId="66A5CFA7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Część zamówienia, którą Wykonawca zamierza powierzyć do realizacji przez podwykonawcę</w:t>
            </w:r>
          </w:p>
        </w:tc>
        <w:tc>
          <w:tcPr>
            <w:tcW w:w="3468" w:type="dxa"/>
          </w:tcPr>
          <w:p w14:paraId="021C2C0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Firma (nazwa) podwykonawcy</w:t>
            </w:r>
          </w:p>
        </w:tc>
      </w:tr>
      <w:tr w:rsidR="00651B41" w:rsidRPr="00A74C05" w14:paraId="6D19EF32" w14:textId="77777777" w:rsidTr="00D91F0B">
        <w:trPr>
          <w:trHeight w:val="376"/>
        </w:trPr>
        <w:tc>
          <w:tcPr>
            <w:tcW w:w="687" w:type="dxa"/>
          </w:tcPr>
          <w:p w14:paraId="2C361A32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3297B67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468" w:type="dxa"/>
          </w:tcPr>
          <w:p w14:paraId="013F1BCB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  <w:tr w:rsidR="00651B41" w:rsidRPr="00A74C05" w14:paraId="77C5C714" w14:textId="77777777" w:rsidTr="00D91F0B">
        <w:tc>
          <w:tcPr>
            <w:tcW w:w="687" w:type="dxa"/>
          </w:tcPr>
          <w:p w14:paraId="16FA30B4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172B18D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468" w:type="dxa"/>
          </w:tcPr>
          <w:p w14:paraId="6B64094D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  <w:tr w:rsidR="00651B41" w:rsidRPr="00A74C05" w14:paraId="59084B8C" w14:textId="77777777" w:rsidTr="00D91F0B">
        <w:tc>
          <w:tcPr>
            <w:tcW w:w="687" w:type="dxa"/>
          </w:tcPr>
          <w:p w14:paraId="7973510F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57F9A3F5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468" w:type="dxa"/>
          </w:tcPr>
          <w:p w14:paraId="1F13E36B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</w:tbl>
    <w:p w14:paraId="2E47253C" w14:textId="77777777" w:rsidR="00E64018" w:rsidRPr="00A74C05" w:rsidRDefault="00651B41">
      <w:pPr>
        <w:numPr>
          <w:ilvl w:val="0"/>
          <w:numId w:val="18"/>
        </w:numPr>
        <w:suppressAutoHyphens w:val="0"/>
        <w:overflowPunct/>
        <w:autoSpaceDE/>
        <w:spacing w:after="120"/>
        <w:ind w:left="709" w:hanging="502"/>
        <w:textAlignment w:val="auto"/>
      </w:pPr>
      <w:r w:rsidRPr="00A74C05">
        <w:lastRenderedPageBreak/>
        <w:t>Wypełniliśmy obowiązki informacyjne przewidziane w art. 13 lub art. 14 RODO</w:t>
      </w:r>
      <w:r w:rsidRPr="00A74C05">
        <w:rPr>
          <w:vertAlign w:val="superscript"/>
        </w:rPr>
        <w:footnoteReference w:id="3"/>
      </w:r>
      <w:r w:rsidRPr="00A74C05">
        <w:t xml:space="preserve">  wobec osób fizycznych, od których dane osobowe bezpośrednio lub pośrednio pozyskaliśmy w celu ubiegania się o udzielenie zamówienia publicznego w niniejszym postępowaniu.</w:t>
      </w:r>
      <w:r w:rsidRPr="00A74C05">
        <w:rPr>
          <w:vertAlign w:val="superscript"/>
        </w:rPr>
        <w:footnoteReference w:id="4"/>
      </w:r>
      <w:r w:rsidRPr="00A74C05">
        <w:t xml:space="preserve"> </w:t>
      </w:r>
    </w:p>
    <w:p w14:paraId="7A6C2D6F" w14:textId="77777777" w:rsidR="00E64018" w:rsidRPr="00A74C05" w:rsidRDefault="00E64018">
      <w:pPr>
        <w:numPr>
          <w:ilvl w:val="0"/>
          <w:numId w:val="18"/>
        </w:numPr>
        <w:suppressAutoHyphens w:val="0"/>
        <w:overflowPunct/>
        <w:autoSpaceDE/>
        <w:spacing w:after="120"/>
        <w:ind w:left="709" w:hanging="502"/>
        <w:textAlignment w:val="auto"/>
      </w:pPr>
      <w:r w:rsidRPr="00A74C05">
        <w:t>Jesteśmy mikroprzedsiębiorstwem lub małym przedsiębiorstwem lub średnim przedsiębiorstwem</w:t>
      </w:r>
    </w:p>
    <w:tbl>
      <w:tblPr>
        <w:tblW w:w="0" w:type="auto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5883"/>
      </w:tblGrid>
      <w:tr w:rsidR="00E64018" w:rsidRPr="00A74C05" w14:paraId="2830250D" w14:textId="77777777" w:rsidTr="00BF005E">
        <w:tc>
          <w:tcPr>
            <w:tcW w:w="2182" w:type="dxa"/>
          </w:tcPr>
          <w:p w14:paraId="2317F5D6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A74C05">
              <w:rPr>
                <w:rFonts w:ascii="Times New Roman" w:hAnsi="Times New Roman"/>
                <w:b/>
                <w:sz w:val="20"/>
                <w:szCs w:val="20"/>
              </w:rPr>
              <w:t xml:space="preserve">  NIE</w:t>
            </w:r>
          </w:p>
        </w:tc>
        <w:tc>
          <w:tcPr>
            <w:tcW w:w="5883" w:type="dxa"/>
          </w:tcPr>
          <w:p w14:paraId="693EC59E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</w:tr>
      <w:tr w:rsidR="00E64018" w:rsidRPr="00A74C05" w14:paraId="3C4DEF77" w14:textId="77777777" w:rsidTr="00BF005E">
        <w:tc>
          <w:tcPr>
            <w:tcW w:w="2182" w:type="dxa"/>
            <w:vMerge w:val="restart"/>
          </w:tcPr>
          <w:p w14:paraId="5A0A37B7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A74C05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5883" w:type="dxa"/>
          </w:tcPr>
          <w:p w14:paraId="55085912" w14:textId="77777777" w:rsidR="00E64018" w:rsidRPr="00A74C05" w:rsidRDefault="00E64018" w:rsidP="00BF005E">
            <w:pPr>
              <w:rPr>
                <w:sz w:val="20"/>
              </w:rPr>
            </w:pPr>
            <w:r w:rsidRPr="00A74C05">
              <w:rPr>
                <w:sz w:val="20"/>
              </w:rPr>
              <w:t xml:space="preserve">(W przypadku zaznaczenia odpowiedzi „tak” należy również wypełnić poniższe dane): </w:t>
            </w:r>
          </w:p>
        </w:tc>
      </w:tr>
      <w:tr w:rsidR="00E64018" w:rsidRPr="00A74C05" w14:paraId="16C4509E" w14:textId="77777777" w:rsidTr="00BF005E">
        <w:tc>
          <w:tcPr>
            <w:tcW w:w="2182" w:type="dxa"/>
            <w:vMerge/>
          </w:tcPr>
          <w:p w14:paraId="14E87F9A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5883" w:type="dxa"/>
          </w:tcPr>
          <w:p w14:paraId="3673E27B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Mikroprzedsiębiorstwo: przedsiębiorstwo, które zatrudnia mniej niż 10 osób i którego roczny obrót lub roczna suma bilansowa nie przekracza 2 milionów EUR.</w:t>
            </w:r>
          </w:p>
        </w:tc>
      </w:tr>
      <w:tr w:rsidR="00E64018" w:rsidRPr="00A74C05" w14:paraId="1D2EF7C2" w14:textId="77777777" w:rsidTr="00BF005E">
        <w:tc>
          <w:tcPr>
            <w:tcW w:w="2182" w:type="dxa"/>
            <w:vMerge/>
          </w:tcPr>
          <w:p w14:paraId="04557F44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5883" w:type="dxa"/>
          </w:tcPr>
          <w:p w14:paraId="5EFFFA37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Małe przedsiębiorstwo: przedsiębiorstwo, które zatrudnia mniej niż 50 osób i którego roczny obrót lub roczna suma bilansowa nie przekracza 10 milionów EUR.</w:t>
            </w:r>
          </w:p>
        </w:tc>
      </w:tr>
      <w:tr w:rsidR="00E64018" w:rsidRPr="00A74C05" w14:paraId="044C226C" w14:textId="77777777" w:rsidTr="00BF005E">
        <w:tc>
          <w:tcPr>
            <w:tcW w:w="2182" w:type="dxa"/>
            <w:vMerge/>
          </w:tcPr>
          <w:p w14:paraId="2DE396E8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5883" w:type="dxa"/>
          </w:tcPr>
          <w:p w14:paraId="0F211C6C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      </w:r>
          </w:p>
        </w:tc>
      </w:tr>
    </w:tbl>
    <w:p w14:paraId="77D12BC6" w14:textId="77777777" w:rsidR="00117E33" w:rsidRDefault="00117E33" w:rsidP="00117E33">
      <w:pPr>
        <w:suppressAutoHyphens w:val="0"/>
        <w:overflowPunct/>
        <w:autoSpaceDE/>
        <w:spacing w:after="120"/>
        <w:ind w:left="709"/>
        <w:textAlignment w:val="auto"/>
      </w:pPr>
    </w:p>
    <w:p w14:paraId="4955F7E4" w14:textId="77777777" w:rsidR="00651B41" w:rsidRPr="00A74C05" w:rsidRDefault="00651B41">
      <w:pPr>
        <w:numPr>
          <w:ilvl w:val="0"/>
          <w:numId w:val="18"/>
        </w:numPr>
        <w:suppressAutoHyphens w:val="0"/>
        <w:overflowPunct/>
        <w:autoSpaceDE/>
        <w:spacing w:after="120"/>
        <w:ind w:left="709" w:hanging="425"/>
        <w:textAlignment w:val="auto"/>
      </w:pPr>
      <w:r w:rsidRPr="00A74C05">
        <w:t>Wraz z ofertą składamy następujące oświadczenia i dokumenty:</w:t>
      </w:r>
    </w:p>
    <w:p w14:paraId="0213C0A5" w14:textId="77777777" w:rsidR="001562F7" w:rsidRPr="00A74C05" w:rsidRDefault="00651B41">
      <w:pPr>
        <w:pStyle w:val="SIWZa"/>
        <w:numPr>
          <w:ilvl w:val="0"/>
          <w:numId w:val="19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t>…........................................................................................................</w:t>
      </w:r>
    </w:p>
    <w:p w14:paraId="4AD2331D" w14:textId="77777777" w:rsidR="001562F7" w:rsidRPr="00A74C05" w:rsidRDefault="00651B41">
      <w:pPr>
        <w:pStyle w:val="SIWZa"/>
        <w:numPr>
          <w:ilvl w:val="0"/>
          <w:numId w:val="19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t>…........................................................................................................</w:t>
      </w:r>
    </w:p>
    <w:p w14:paraId="7CFFA9B7" w14:textId="77777777" w:rsidR="00651B41" w:rsidRPr="00A74C05" w:rsidRDefault="00651B41">
      <w:pPr>
        <w:pStyle w:val="SIWZa"/>
        <w:numPr>
          <w:ilvl w:val="0"/>
          <w:numId w:val="19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t>…...................................................................................................</w:t>
      </w:r>
      <w:r w:rsidR="009D66FF" w:rsidRPr="00A74C05">
        <w:rPr>
          <w:rFonts w:ascii="Times New Roman" w:hAnsi="Times New Roman"/>
          <w:lang w:val="de-DE"/>
        </w:rPr>
        <w:t>.....</w:t>
      </w:r>
    </w:p>
    <w:p w14:paraId="771EBB93" w14:textId="77777777" w:rsidR="00651B41" w:rsidRPr="00A74C05" w:rsidRDefault="00651B41" w:rsidP="00651B41">
      <w:pPr>
        <w:rPr>
          <w:szCs w:val="24"/>
          <w:lang w:eastAsia="pl-PL"/>
        </w:rPr>
      </w:pPr>
    </w:p>
    <w:p w14:paraId="710EFE65" w14:textId="77777777" w:rsidR="00D16C48" w:rsidRPr="00A74C05" w:rsidRDefault="00D16C48" w:rsidP="00651B41">
      <w:pPr>
        <w:jc w:val="right"/>
        <w:rPr>
          <w:b/>
          <w:color w:val="000000"/>
          <w:lang w:eastAsia="pl-PL"/>
        </w:rPr>
      </w:pPr>
    </w:p>
    <w:p w14:paraId="67425C9A" w14:textId="77777777" w:rsidR="00D16C48" w:rsidRDefault="00D16C48" w:rsidP="00F32849">
      <w:pPr>
        <w:rPr>
          <w:b/>
          <w:color w:val="000000"/>
          <w:lang w:eastAsia="pl-PL"/>
        </w:rPr>
      </w:pPr>
    </w:p>
    <w:p w14:paraId="10BBC386" w14:textId="77777777" w:rsidR="00C162BE" w:rsidRDefault="00C162BE" w:rsidP="00F32849">
      <w:pPr>
        <w:rPr>
          <w:b/>
          <w:color w:val="000000"/>
          <w:lang w:eastAsia="pl-PL"/>
        </w:rPr>
      </w:pPr>
    </w:p>
    <w:p w14:paraId="15A0D597" w14:textId="77777777" w:rsidR="00C162BE" w:rsidRDefault="00C162BE" w:rsidP="00F32849">
      <w:pPr>
        <w:rPr>
          <w:b/>
          <w:color w:val="000000"/>
          <w:lang w:eastAsia="pl-PL"/>
        </w:rPr>
      </w:pPr>
    </w:p>
    <w:p w14:paraId="5B2B55D0" w14:textId="77777777" w:rsidR="00C162BE" w:rsidRDefault="00C162BE" w:rsidP="00F32849">
      <w:pPr>
        <w:rPr>
          <w:b/>
          <w:color w:val="000000"/>
          <w:lang w:eastAsia="pl-PL"/>
        </w:rPr>
      </w:pPr>
    </w:p>
    <w:p w14:paraId="0422869D" w14:textId="77777777" w:rsidR="00C162BE" w:rsidRDefault="00C162BE" w:rsidP="00F32849">
      <w:pPr>
        <w:rPr>
          <w:b/>
          <w:color w:val="000000"/>
          <w:lang w:eastAsia="pl-PL"/>
        </w:rPr>
      </w:pPr>
    </w:p>
    <w:p w14:paraId="10084315" w14:textId="77777777" w:rsidR="00C162BE" w:rsidRDefault="00C162BE" w:rsidP="00F32849">
      <w:pPr>
        <w:rPr>
          <w:b/>
          <w:color w:val="000000"/>
          <w:lang w:eastAsia="pl-PL"/>
        </w:rPr>
      </w:pPr>
    </w:p>
    <w:p w14:paraId="7669B413" w14:textId="77777777" w:rsidR="00C162BE" w:rsidRDefault="00C162BE" w:rsidP="00F32849">
      <w:pPr>
        <w:rPr>
          <w:b/>
          <w:color w:val="000000"/>
          <w:lang w:eastAsia="pl-PL"/>
        </w:rPr>
      </w:pPr>
    </w:p>
    <w:p w14:paraId="15DA49F0" w14:textId="77777777" w:rsidR="00C162BE" w:rsidRDefault="00C162BE" w:rsidP="00F32849">
      <w:pPr>
        <w:rPr>
          <w:b/>
          <w:color w:val="000000"/>
          <w:lang w:eastAsia="pl-PL"/>
        </w:rPr>
      </w:pPr>
    </w:p>
    <w:p w14:paraId="003DD18F" w14:textId="77777777" w:rsidR="00C162BE" w:rsidRDefault="00C162BE" w:rsidP="00F32849">
      <w:pPr>
        <w:rPr>
          <w:b/>
          <w:color w:val="000000"/>
          <w:lang w:eastAsia="pl-PL"/>
        </w:rPr>
      </w:pPr>
    </w:p>
    <w:p w14:paraId="489B9027" w14:textId="77777777" w:rsidR="00C162BE" w:rsidRDefault="00C162BE" w:rsidP="00F32849">
      <w:pPr>
        <w:rPr>
          <w:b/>
          <w:color w:val="000000"/>
          <w:lang w:eastAsia="pl-PL"/>
        </w:rPr>
      </w:pPr>
    </w:p>
    <w:p w14:paraId="02FCD54C" w14:textId="77777777" w:rsidR="00C162BE" w:rsidRDefault="00C162BE" w:rsidP="00F32849">
      <w:pPr>
        <w:rPr>
          <w:b/>
          <w:color w:val="000000"/>
          <w:lang w:eastAsia="pl-PL"/>
        </w:rPr>
      </w:pPr>
    </w:p>
    <w:p w14:paraId="755A5A81" w14:textId="77777777" w:rsidR="00C162BE" w:rsidRDefault="00C162BE" w:rsidP="00F32849">
      <w:pPr>
        <w:rPr>
          <w:b/>
          <w:color w:val="000000"/>
          <w:lang w:eastAsia="pl-PL"/>
        </w:rPr>
      </w:pPr>
    </w:p>
    <w:p w14:paraId="40FA070F" w14:textId="77777777" w:rsidR="00C162BE" w:rsidRPr="00A74C05" w:rsidRDefault="00C162BE" w:rsidP="00F32849">
      <w:pPr>
        <w:rPr>
          <w:b/>
          <w:color w:val="000000"/>
          <w:lang w:eastAsia="pl-PL"/>
        </w:rPr>
      </w:pPr>
    </w:p>
    <w:p w14:paraId="77E78025" w14:textId="77777777" w:rsidR="00A45D55" w:rsidRDefault="00A45D55" w:rsidP="00877E4C">
      <w:pPr>
        <w:rPr>
          <w:rFonts w:ascii="Arial" w:hAnsi="Arial" w:cs="Arial"/>
          <w:b/>
          <w:color w:val="000000"/>
          <w:lang w:eastAsia="pl-PL"/>
        </w:rPr>
      </w:pPr>
    </w:p>
    <w:p w14:paraId="072C037B" w14:textId="0E1A223B" w:rsidR="00873D2D" w:rsidRPr="00643A08" w:rsidRDefault="00FB72E0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  <w:r>
        <w:rPr>
          <w:rFonts w:eastAsia="Century Gothic"/>
          <w:bCs/>
          <w:color w:val="000000"/>
          <w:szCs w:val="24"/>
          <w:lang w:eastAsia="pl-PL"/>
        </w:rPr>
        <w:lastRenderedPageBreak/>
        <w:t xml:space="preserve">                </w:t>
      </w:r>
      <w:r>
        <w:rPr>
          <w:rFonts w:eastAsia="Calibri"/>
          <w:b/>
          <w:bCs/>
          <w:szCs w:val="24"/>
          <w:lang w:eastAsia="pl-PL"/>
        </w:rPr>
        <w:t xml:space="preserve">                                                                       </w:t>
      </w:r>
      <w:r w:rsidRPr="00FB72E0">
        <w:rPr>
          <w:rFonts w:eastAsia="Calibri"/>
          <w:b/>
          <w:bCs/>
          <w:szCs w:val="24"/>
          <w:lang w:eastAsia="pl-PL"/>
        </w:rPr>
        <w:t xml:space="preserve"> </w:t>
      </w:r>
      <w:r w:rsidR="00873D2D" w:rsidRPr="00643A08">
        <w:rPr>
          <w:rFonts w:eastAsia="Calibri"/>
          <w:b/>
          <w:bCs/>
          <w:szCs w:val="24"/>
          <w:lang w:eastAsia="pl-PL"/>
        </w:rPr>
        <w:t xml:space="preserve">Załącznik nr </w:t>
      </w:r>
      <w:r w:rsidR="006D384A">
        <w:rPr>
          <w:rFonts w:eastAsia="Calibri"/>
          <w:b/>
          <w:bCs/>
          <w:szCs w:val="24"/>
          <w:lang w:eastAsia="pl-PL"/>
        </w:rPr>
        <w:t>2</w:t>
      </w:r>
      <w:r w:rsidR="00873D2D" w:rsidRPr="00643A08">
        <w:rPr>
          <w:rFonts w:eastAsia="Calibri"/>
          <w:b/>
          <w:bCs/>
          <w:szCs w:val="24"/>
          <w:lang w:eastAsia="pl-PL"/>
        </w:rPr>
        <w:t xml:space="preserve"> do </w:t>
      </w:r>
      <w:r w:rsidR="00030868" w:rsidRPr="00643A08">
        <w:rPr>
          <w:rFonts w:eastAsia="Calibri"/>
          <w:b/>
          <w:bCs/>
          <w:szCs w:val="24"/>
          <w:lang w:eastAsia="pl-PL"/>
        </w:rPr>
        <w:t>SWZ</w:t>
      </w:r>
    </w:p>
    <w:p w14:paraId="3E8E38DC" w14:textId="77777777" w:rsidR="003F500F" w:rsidRDefault="003F500F" w:rsidP="001A7228">
      <w:pPr>
        <w:spacing w:line="276" w:lineRule="auto"/>
        <w:jc w:val="left"/>
        <w:rPr>
          <w:rFonts w:eastAsia="Calibri"/>
          <w:sz w:val="20"/>
          <w:szCs w:val="24"/>
        </w:rPr>
      </w:pPr>
    </w:p>
    <w:p w14:paraId="71282C15" w14:textId="77777777" w:rsidR="006D384A" w:rsidRDefault="001A7228" w:rsidP="001A7228">
      <w:pPr>
        <w:spacing w:line="276" w:lineRule="auto"/>
        <w:jc w:val="left"/>
        <w:rPr>
          <w:rFonts w:eastAsia="Calibri"/>
          <w:sz w:val="20"/>
          <w:szCs w:val="24"/>
        </w:rPr>
      </w:pPr>
      <w:r w:rsidRPr="006D384A">
        <w:rPr>
          <w:rFonts w:eastAsia="Calibri"/>
          <w:sz w:val="20"/>
          <w:szCs w:val="24"/>
        </w:rPr>
        <w:t xml:space="preserve">Nazwa Wykonawcy / Wykonawców </w:t>
      </w:r>
    </w:p>
    <w:p w14:paraId="2D300B81" w14:textId="77777777" w:rsidR="001A7228" w:rsidRPr="006D384A" w:rsidRDefault="001A7228" w:rsidP="001A7228">
      <w:pPr>
        <w:spacing w:line="276" w:lineRule="auto"/>
        <w:jc w:val="left"/>
        <w:rPr>
          <w:rFonts w:eastAsia="Calibri"/>
          <w:sz w:val="20"/>
          <w:szCs w:val="24"/>
        </w:rPr>
      </w:pPr>
      <w:r w:rsidRPr="006D384A">
        <w:rPr>
          <w:rFonts w:eastAsia="Calibri"/>
          <w:b/>
          <w:sz w:val="20"/>
          <w:szCs w:val="24"/>
        </w:rPr>
        <w:t>………………………………………………………</w:t>
      </w:r>
      <w:r w:rsidRPr="006D384A">
        <w:rPr>
          <w:rFonts w:eastAsia="Calibri"/>
          <w:sz w:val="20"/>
          <w:szCs w:val="24"/>
        </w:rPr>
        <w:t xml:space="preserve">        </w:t>
      </w:r>
    </w:p>
    <w:p w14:paraId="273620AB" w14:textId="77777777" w:rsidR="001A7228" w:rsidRPr="006D384A" w:rsidRDefault="001A7228" w:rsidP="001A7228">
      <w:pPr>
        <w:spacing w:line="276" w:lineRule="auto"/>
        <w:rPr>
          <w:rFonts w:eastAsia="Calibri"/>
          <w:b/>
          <w:sz w:val="20"/>
          <w:szCs w:val="24"/>
        </w:rPr>
      </w:pPr>
      <w:r w:rsidRPr="006D384A">
        <w:rPr>
          <w:rFonts w:eastAsia="Calibri"/>
          <w:sz w:val="20"/>
          <w:szCs w:val="24"/>
        </w:rPr>
        <w:t xml:space="preserve">Adres </w:t>
      </w:r>
      <w:r w:rsidRPr="006D384A">
        <w:rPr>
          <w:rFonts w:eastAsia="Calibri"/>
          <w:b/>
          <w:sz w:val="20"/>
          <w:szCs w:val="24"/>
        </w:rPr>
        <w:t>………………………………………………</w:t>
      </w:r>
    </w:p>
    <w:p w14:paraId="628FFA90" w14:textId="77777777" w:rsidR="001A7228" w:rsidRPr="006D384A" w:rsidRDefault="001A7228" w:rsidP="001A7228">
      <w:pPr>
        <w:spacing w:line="276" w:lineRule="auto"/>
        <w:rPr>
          <w:rFonts w:eastAsia="Calibri"/>
          <w:sz w:val="18"/>
          <w:szCs w:val="18"/>
          <w:lang w:val="en-US"/>
        </w:rPr>
      </w:pPr>
      <w:r w:rsidRPr="006D384A">
        <w:rPr>
          <w:rFonts w:eastAsia="Calibri"/>
          <w:sz w:val="18"/>
          <w:szCs w:val="18"/>
          <w:lang w:val="en-US"/>
        </w:rPr>
        <w:t xml:space="preserve">REGON </w:t>
      </w:r>
      <w:r w:rsidRPr="006D384A">
        <w:rPr>
          <w:rFonts w:eastAsia="Calibri"/>
          <w:b/>
          <w:sz w:val="18"/>
          <w:szCs w:val="18"/>
          <w:lang w:val="en-US"/>
        </w:rPr>
        <w:t>…………………………………………………</w:t>
      </w:r>
    </w:p>
    <w:p w14:paraId="488C5A3A" w14:textId="77777777" w:rsidR="001A7228" w:rsidRPr="006D384A" w:rsidRDefault="001A7228" w:rsidP="001A7228">
      <w:pPr>
        <w:spacing w:line="276" w:lineRule="auto"/>
        <w:rPr>
          <w:rFonts w:eastAsia="Calibri"/>
          <w:b/>
          <w:sz w:val="18"/>
          <w:szCs w:val="18"/>
          <w:lang w:val="en-US"/>
        </w:rPr>
      </w:pPr>
      <w:r w:rsidRPr="006D384A">
        <w:rPr>
          <w:rFonts w:eastAsia="Calibri"/>
          <w:sz w:val="18"/>
          <w:szCs w:val="18"/>
          <w:lang w:val="en-US"/>
        </w:rPr>
        <w:t xml:space="preserve">NIP </w:t>
      </w:r>
      <w:r w:rsidRPr="006D384A">
        <w:rPr>
          <w:rFonts w:eastAsia="Calibri"/>
          <w:b/>
          <w:sz w:val="18"/>
          <w:szCs w:val="18"/>
          <w:lang w:val="en-US"/>
        </w:rPr>
        <w:t>………………………………………………………</w:t>
      </w:r>
    </w:p>
    <w:p w14:paraId="4B6E3CD6" w14:textId="77777777" w:rsidR="001A7228" w:rsidRDefault="001A7228" w:rsidP="001A7228"/>
    <w:p w14:paraId="5F20A872" w14:textId="77777777" w:rsidR="001A7228" w:rsidRPr="003F500F" w:rsidRDefault="001A7228" w:rsidP="001A7228">
      <w:pPr>
        <w:keepNext/>
        <w:shd w:val="clear" w:color="auto" w:fill="ECECE1"/>
        <w:jc w:val="center"/>
        <w:outlineLvl w:val="1"/>
        <w:rPr>
          <w:lang w:eastAsia="pl-PL"/>
        </w:rPr>
      </w:pPr>
      <w:r w:rsidRPr="003F500F">
        <w:rPr>
          <w:b/>
          <w:bCs/>
          <w:caps/>
          <w:lang w:eastAsia="pl-PL"/>
        </w:rPr>
        <w:t xml:space="preserve">OŚWIADCZENIE O NIEPODLEGANIU WYKLUCZENIU </w:t>
      </w:r>
    </w:p>
    <w:p w14:paraId="02EAFAEE" w14:textId="77777777" w:rsidR="001A7228" w:rsidRPr="003F500F" w:rsidRDefault="001A7228" w:rsidP="001A7228">
      <w:pPr>
        <w:jc w:val="center"/>
        <w:rPr>
          <w:b/>
        </w:rPr>
      </w:pPr>
      <w:r w:rsidRPr="003F500F">
        <w:rPr>
          <w:b/>
        </w:rPr>
        <w:t>(składane na podstawie art. 125 ust. 1 ustawy z dnia 11 września 2019 r.</w:t>
      </w:r>
    </w:p>
    <w:p w14:paraId="0BA923F4" w14:textId="77777777" w:rsidR="001A7228" w:rsidRPr="003F500F" w:rsidRDefault="001A7228" w:rsidP="001A7228">
      <w:pPr>
        <w:jc w:val="center"/>
        <w:rPr>
          <w:b/>
        </w:rPr>
      </w:pPr>
      <w:r w:rsidRPr="003F500F">
        <w:rPr>
          <w:b/>
        </w:rPr>
        <w:t xml:space="preserve"> Prawo zamówień publicznych (dalej jako: ustawa)</w:t>
      </w:r>
    </w:p>
    <w:p w14:paraId="72D4F08D" w14:textId="77777777" w:rsidR="001A7228" w:rsidRPr="003F500F" w:rsidRDefault="001A7228" w:rsidP="001A7228">
      <w:pPr>
        <w:spacing w:line="276" w:lineRule="auto"/>
        <w:jc w:val="center"/>
        <w:rPr>
          <w:b/>
          <w:i/>
        </w:rPr>
      </w:pPr>
    </w:p>
    <w:p w14:paraId="6E1D48CC" w14:textId="77777777" w:rsidR="001A7228" w:rsidRPr="003F500F" w:rsidRDefault="001A7228" w:rsidP="001A7228">
      <w:pPr>
        <w:pStyle w:val="ust"/>
        <w:spacing w:before="0" w:after="0" w:line="276" w:lineRule="auto"/>
        <w:ind w:left="0" w:firstLine="0"/>
        <w:jc w:val="center"/>
      </w:pPr>
      <w:r w:rsidRPr="003F500F">
        <w:t xml:space="preserve">Dotyczy postępowania </w:t>
      </w:r>
      <w:proofErr w:type="spellStart"/>
      <w:r w:rsidRPr="003F500F">
        <w:t>pn</w:t>
      </w:r>
      <w:proofErr w:type="spellEnd"/>
      <w:r w:rsidRPr="003F500F"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7398"/>
      </w:tblGrid>
      <w:tr w:rsidR="003F500F" w:rsidRPr="003F500F" w14:paraId="16B7156D" w14:textId="77777777" w:rsidTr="00C162BE">
        <w:trPr>
          <w:trHeight w:val="93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A747" w14:textId="77777777" w:rsidR="007411DE" w:rsidRPr="003F500F" w:rsidRDefault="007411DE" w:rsidP="007411DE">
            <w:pPr>
              <w:jc w:val="center"/>
            </w:pPr>
            <w:r w:rsidRPr="003F500F">
              <w:t>Nazwa postępowania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EBBA" w14:textId="77777777" w:rsidR="00CD5123" w:rsidRDefault="00CD5123" w:rsidP="00CD5123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Kompleksowa obsługa bankowa budżetu Powiatu Sępoleńskiego </w:t>
            </w:r>
          </w:p>
          <w:p w14:paraId="04B7B568" w14:textId="16600F1F" w:rsidR="007411DE" w:rsidRPr="003F500F" w:rsidRDefault="00CD5123" w:rsidP="00CD5123">
            <w:pPr>
              <w:spacing w:after="0"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i jego jednostek organizacyjnych </w:t>
            </w:r>
          </w:p>
        </w:tc>
      </w:tr>
      <w:tr w:rsidR="0040153F" w:rsidRPr="003F500F" w14:paraId="3F94AD1A" w14:textId="77777777" w:rsidTr="00C162BE">
        <w:trPr>
          <w:trHeight w:val="5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A462" w14:textId="77777777" w:rsidR="007411DE" w:rsidRPr="003F500F" w:rsidRDefault="007411DE" w:rsidP="007411DE">
            <w:pPr>
              <w:jc w:val="center"/>
            </w:pPr>
            <w:r w:rsidRPr="003F500F">
              <w:t>Znak sprawy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F667" w14:textId="3288F1E0" w:rsidR="007411DE" w:rsidRPr="00FB72E0" w:rsidRDefault="00FB72E0" w:rsidP="00CB61B8">
            <w:pPr>
              <w:tabs>
                <w:tab w:val="center" w:pos="4536"/>
                <w:tab w:val="left" w:pos="6945"/>
              </w:tabs>
              <w:spacing w:line="360" w:lineRule="auto"/>
              <w:jc w:val="center"/>
              <w:rPr>
                <w:b/>
                <w:caps/>
                <w:szCs w:val="24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5C21C0">
              <w:rPr>
                <w:rFonts w:eastAsia="Century Gothic"/>
                <w:b/>
                <w:color w:val="000000"/>
                <w:szCs w:val="24"/>
                <w:lang w:eastAsia="pl-PL"/>
              </w:rPr>
              <w:t>1</w:t>
            </w:r>
            <w:r w:rsidR="00CD5123">
              <w:rPr>
                <w:rFonts w:eastAsia="Century Gothic"/>
                <w:b/>
                <w:color w:val="000000"/>
                <w:szCs w:val="24"/>
                <w:lang w:eastAsia="pl-PL"/>
              </w:rPr>
              <w:t>1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.2024</w:t>
            </w:r>
          </w:p>
        </w:tc>
      </w:tr>
    </w:tbl>
    <w:p w14:paraId="45C196A3" w14:textId="77777777" w:rsidR="0040153F" w:rsidRPr="003F500F" w:rsidRDefault="0040153F" w:rsidP="001A7228">
      <w:pPr>
        <w:spacing w:line="276" w:lineRule="auto"/>
        <w:jc w:val="center"/>
        <w:rPr>
          <w:b/>
          <w:bCs/>
          <w:i/>
          <w:iCs/>
        </w:rPr>
      </w:pPr>
    </w:p>
    <w:p w14:paraId="2EBCBD0A" w14:textId="77777777" w:rsidR="001A7228" w:rsidRPr="003F500F" w:rsidRDefault="001A7228" w:rsidP="001A7228">
      <w:r w:rsidRPr="003F500F">
        <w:t>Na potrzeby przedmiotowego postępowania o udzielenie zamówienia publicznego oświadczam, co następuje: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67"/>
      </w:tblGrid>
      <w:tr w:rsidR="003F500F" w:rsidRPr="003F500F" w14:paraId="198A5891" w14:textId="77777777" w:rsidTr="00664C58">
        <w:trPr>
          <w:trHeight w:val="53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ACE999" w14:textId="77777777" w:rsidR="001A7228" w:rsidRPr="003F500F" w:rsidRDefault="001A7228" w:rsidP="00664C58">
            <w:pPr>
              <w:shd w:val="clear" w:color="auto" w:fill="DDD9C3"/>
              <w:jc w:val="left"/>
              <w:rPr>
                <w:b/>
              </w:rPr>
            </w:pPr>
            <w:r w:rsidRPr="003F500F">
              <w:rPr>
                <w:b/>
              </w:rPr>
              <w:t>OŚWIADCZENIA DOTYCZĄCE WYKONAWCY:</w:t>
            </w:r>
          </w:p>
        </w:tc>
      </w:tr>
      <w:tr w:rsidR="003F500F" w:rsidRPr="003F500F" w14:paraId="6F3FCCA4" w14:textId="77777777" w:rsidTr="00664C58">
        <w:trPr>
          <w:trHeight w:val="126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7F2D" w14:textId="77777777" w:rsidR="001A7228" w:rsidRPr="003F500F" w:rsidRDefault="007411DE" w:rsidP="00664C58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3F500F">
              <w:rPr>
                <w:rFonts w:ascii="Times New Roman" w:hAnsi="Times New Roman" w:cs="Times New Roman"/>
              </w:rPr>
              <w:t>Oświadczam, że na dzień składania ofert nie podlegam wykluczeniu z postępowania na podstawie art.108 ust</w:t>
            </w:r>
            <w:r w:rsidR="00241DCD">
              <w:rPr>
                <w:rFonts w:ascii="Times New Roman" w:hAnsi="Times New Roman" w:cs="Times New Roman"/>
              </w:rPr>
              <w:t>.</w:t>
            </w:r>
            <w:r w:rsidRPr="003F500F">
              <w:rPr>
                <w:rFonts w:ascii="Times New Roman" w:hAnsi="Times New Roman" w:cs="Times New Roman"/>
              </w:rPr>
              <w:t>1 pkt.1-6 ustawy oraz art.109 ust.1 pkt 4.</w:t>
            </w:r>
          </w:p>
        </w:tc>
      </w:tr>
      <w:tr w:rsidR="003F500F" w:rsidRPr="003F500F" w14:paraId="0C59BFA0" w14:textId="77777777" w:rsidTr="00664C58">
        <w:trPr>
          <w:trHeight w:val="282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B3F9" w14:textId="77777777" w:rsidR="001A7228" w:rsidRPr="003F500F" w:rsidRDefault="001A7228" w:rsidP="00664C58">
            <w:r w:rsidRPr="003F500F">
              <w:t xml:space="preserve">Oświadczam, że zachodzą w stosunku do mnie podstawy wykluczenia z postępowania na podstawie art. …………. ustawy </w:t>
            </w:r>
            <w:r w:rsidRPr="003F500F">
              <w:rPr>
                <w:i/>
              </w:rPr>
              <w:t>(podać mającą zastosowanie podstawę wykluczenia spośród wymienionych powyżej).</w:t>
            </w:r>
            <w:r w:rsidRPr="003F500F">
              <w:t xml:space="preserve"> Jednocześnie oświadczam, że w związku z ww. okolicznością, na podstawie art. 110 ust. 2 ustawy podjąłem następujące środki naprawcze:</w:t>
            </w:r>
          </w:p>
          <w:p w14:paraId="32F75629" w14:textId="77777777" w:rsidR="001A7228" w:rsidRPr="003F500F" w:rsidRDefault="001A7228" w:rsidP="00664C58">
            <w:r w:rsidRPr="003F500F">
              <w:t>………………………………………………………………………………………………</w:t>
            </w:r>
          </w:p>
          <w:p w14:paraId="55B142BA" w14:textId="77777777" w:rsidR="009B2836" w:rsidRPr="003F500F" w:rsidRDefault="001A7228" w:rsidP="00664C58">
            <w:r w:rsidRPr="003F500F">
              <w:t>…………………………………………………………………………………………..…………………...........…………………………………………………………………………</w:t>
            </w:r>
          </w:p>
        </w:tc>
      </w:tr>
      <w:tr w:rsidR="003F500F" w:rsidRPr="003F500F" w14:paraId="60E35B7E" w14:textId="77777777" w:rsidTr="00664C58">
        <w:trPr>
          <w:trHeight w:val="47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A191FBC" w14:textId="77777777" w:rsidR="001A7228" w:rsidRPr="003F500F" w:rsidRDefault="001A7228" w:rsidP="00664C58">
            <w:pPr>
              <w:shd w:val="clear" w:color="auto" w:fill="DDD9C3"/>
              <w:jc w:val="left"/>
              <w:rPr>
                <w:b/>
              </w:rPr>
            </w:pPr>
            <w:r w:rsidRPr="003F500F">
              <w:rPr>
                <w:b/>
              </w:rPr>
              <w:t>OŚWIADCZENIE DOTYCZĄCE PODANYCH INFORMACJI:</w:t>
            </w:r>
          </w:p>
        </w:tc>
      </w:tr>
      <w:tr w:rsidR="0040153F" w:rsidRPr="003F500F" w14:paraId="5FA2C2F6" w14:textId="77777777" w:rsidTr="00664C58">
        <w:trPr>
          <w:trHeight w:val="163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D5B5" w14:textId="77777777" w:rsidR="001A7228" w:rsidRPr="003F500F" w:rsidRDefault="001A7228" w:rsidP="00664C58">
            <w:r w:rsidRPr="003F500F"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EC82790" w14:textId="77777777" w:rsidR="001A7228" w:rsidRPr="003F500F" w:rsidRDefault="001A7228" w:rsidP="00664C58">
            <w:pPr>
              <w:jc w:val="left"/>
              <w:rPr>
                <w:i/>
                <w:u w:val="single"/>
              </w:rPr>
            </w:pPr>
          </w:p>
        </w:tc>
      </w:tr>
    </w:tbl>
    <w:p w14:paraId="021E36C1" w14:textId="77777777" w:rsidR="00FB3F09" w:rsidRPr="003F500F" w:rsidRDefault="00FB3F09" w:rsidP="003F0F95">
      <w:pPr>
        <w:ind w:left="6381"/>
        <w:rPr>
          <w:rFonts w:eastAsia="Calibri"/>
          <w:b/>
          <w:bCs/>
          <w:szCs w:val="24"/>
          <w:lang w:eastAsia="pl-PL"/>
        </w:rPr>
      </w:pPr>
    </w:p>
    <w:p w14:paraId="5C27465B" w14:textId="77777777" w:rsidR="0040153F" w:rsidRDefault="0040153F" w:rsidP="003F0F95">
      <w:pPr>
        <w:ind w:left="6381"/>
        <w:rPr>
          <w:rFonts w:eastAsia="Calibri"/>
          <w:b/>
          <w:bCs/>
          <w:color w:val="FF0000"/>
          <w:szCs w:val="24"/>
          <w:lang w:eastAsia="pl-PL"/>
        </w:rPr>
      </w:pPr>
    </w:p>
    <w:p w14:paraId="69C2EC65" w14:textId="77777777" w:rsidR="005E731F" w:rsidRPr="0040153F" w:rsidRDefault="005E731F" w:rsidP="003F0F95">
      <w:pPr>
        <w:ind w:left="6381"/>
        <w:rPr>
          <w:rFonts w:eastAsia="Calibri"/>
          <w:b/>
          <w:bCs/>
          <w:color w:val="FF0000"/>
          <w:szCs w:val="24"/>
          <w:lang w:eastAsia="pl-PL"/>
        </w:rPr>
      </w:pPr>
    </w:p>
    <w:p w14:paraId="75F3DFA4" w14:textId="25F2A639" w:rsidR="00F15788" w:rsidRPr="003F500F" w:rsidRDefault="00FB72E0" w:rsidP="00C162BE">
      <w:pPr>
        <w:tabs>
          <w:tab w:val="center" w:pos="4536"/>
          <w:tab w:val="left" w:pos="6945"/>
        </w:tabs>
        <w:spacing w:line="360" w:lineRule="auto"/>
        <w:jc w:val="right"/>
        <w:rPr>
          <w:b/>
          <w:lang w:eastAsia="pl-PL"/>
        </w:rPr>
      </w:pPr>
      <w:bookmarkStart w:id="1" w:name="_Toc312055560"/>
      <w:r>
        <w:rPr>
          <w:rFonts w:eastAsia="Century Gothic"/>
          <w:b/>
          <w:color w:val="000000"/>
          <w:szCs w:val="24"/>
          <w:lang w:eastAsia="pl-PL"/>
        </w:rPr>
        <w:lastRenderedPageBreak/>
        <w:t xml:space="preserve">                                                                                       </w:t>
      </w:r>
      <w:r w:rsidR="00F15788" w:rsidRPr="00FB72E0">
        <w:rPr>
          <w:b/>
          <w:lang w:eastAsia="pl-PL"/>
        </w:rPr>
        <w:t>Załącznik</w:t>
      </w:r>
      <w:r w:rsidR="00F15788" w:rsidRPr="003F500F">
        <w:rPr>
          <w:b/>
          <w:lang w:eastAsia="pl-PL"/>
        </w:rPr>
        <w:t xml:space="preserve"> nr </w:t>
      </w:r>
      <w:r w:rsidR="005D5309">
        <w:rPr>
          <w:b/>
          <w:lang w:eastAsia="pl-PL"/>
        </w:rPr>
        <w:t>3</w:t>
      </w:r>
      <w:r w:rsidR="00F15788" w:rsidRPr="003F500F">
        <w:rPr>
          <w:b/>
          <w:lang w:eastAsia="pl-PL"/>
        </w:rPr>
        <w:t xml:space="preserve"> do </w:t>
      </w:r>
      <w:r w:rsidR="00030868" w:rsidRPr="003F500F">
        <w:rPr>
          <w:b/>
          <w:lang w:eastAsia="pl-PL"/>
        </w:rPr>
        <w:t>SWZ</w:t>
      </w:r>
    </w:p>
    <w:p w14:paraId="27D78792" w14:textId="77777777" w:rsidR="007D6AAF" w:rsidRPr="003F500F" w:rsidRDefault="007D6AAF" w:rsidP="007D6AAF">
      <w:pPr>
        <w:spacing w:line="276" w:lineRule="auto"/>
        <w:jc w:val="left"/>
        <w:rPr>
          <w:rFonts w:eastAsia="Calibri"/>
          <w:sz w:val="20"/>
          <w:szCs w:val="24"/>
        </w:rPr>
      </w:pPr>
    </w:p>
    <w:p w14:paraId="1278C296" w14:textId="77777777" w:rsidR="005D5309" w:rsidRDefault="00DA0F19" w:rsidP="00DA0F19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3DCDA01A" w14:textId="77777777" w:rsidR="00DA0F19" w:rsidRPr="003A2F1E" w:rsidRDefault="00DA0F19" w:rsidP="00DA0F19">
      <w:pPr>
        <w:spacing w:line="276" w:lineRule="auto"/>
        <w:jc w:val="left"/>
        <w:rPr>
          <w:rFonts w:eastAsia="Calibri"/>
          <w:sz w:val="20"/>
        </w:rPr>
      </w:pPr>
      <w:r w:rsidRPr="003A2F1E">
        <w:rPr>
          <w:rFonts w:eastAsia="Calibri"/>
          <w:b/>
          <w:sz w:val="20"/>
        </w:rPr>
        <w:t>…………………………………………………………</w:t>
      </w:r>
      <w:r w:rsidRPr="003A2F1E">
        <w:rPr>
          <w:rFonts w:eastAsia="Calibri"/>
          <w:sz w:val="20"/>
        </w:rPr>
        <w:t xml:space="preserve">         </w:t>
      </w:r>
    </w:p>
    <w:p w14:paraId="1483D459" w14:textId="77777777" w:rsidR="00DA0F19" w:rsidRPr="003A2F1E" w:rsidRDefault="00DA0F19" w:rsidP="00DA0F19">
      <w:pPr>
        <w:spacing w:line="276" w:lineRule="auto"/>
        <w:rPr>
          <w:rFonts w:eastAsia="Calibri"/>
          <w:b/>
          <w:sz w:val="20"/>
        </w:rPr>
      </w:pPr>
      <w:r w:rsidRPr="003A2F1E">
        <w:rPr>
          <w:rFonts w:eastAsia="Calibri"/>
          <w:b/>
          <w:sz w:val="20"/>
        </w:rPr>
        <w:t>…………………………………………………………</w:t>
      </w:r>
    </w:p>
    <w:p w14:paraId="20761813" w14:textId="77777777" w:rsidR="00DA0F19" w:rsidRPr="003A2F1E" w:rsidRDefault="00DA0F19" w:rsidP="00DA0F19">
      <w:pPr>
        <w:spacing w:line="276" w:lineRule="auto"/>
        <w:rPr>
          <w:rFonts w:eastAsia="Calibri"/>
          <w:b/>
          <w:sz w:val="20"/>
        </w:rPr>
      </w:pPr>
      <w:r w:rsidRPr="003A2F1E">
        <w:rPr>
          <w:rFonts w:eastAsia="Calibri"/>
          <w:sz w:val="20"/>
        </w:rPr>
        <w:t xml:space="preserve">Adres </w:t>
      </w:r>
      <w:r w:rsidRPr="003A2F1E">
        <w:rPr>
          <w:rFonts w:eastAsia="Calibri"/>
          <w:b/>
          <w:sz w:val="20"/>
        </w:rPr>
        <w:t>…………………………………………………</w:t>
      </w:r>
    </w:p>
    <w:p w14:paraId="6D865E27" w14:textId="77777777" w:rsidR="00DA0F19" w:rsidRPr="003A2F1E" w:rsidRDefault="00DA0F19" w:rsidP="00DA0F19">
      <w:pPr>
        <w:spacing w:line="276" w:lineRule="auto"/>
        <w:rPr>
          <w:rFonts w:eastAsia="Calibri"/>
          <w:sz w:val="20"/>
          <w:lang w:val="en-US"/>
        </w:rPr>
      </w:pPr>
      <w:r w:rsidRPr="003A2F1E">
        <w:rPr>
          <w:rFonts w:eastAsia="Calibri"/>
          <w:sz w:val="20"/>
          <w:lang w:val="en-US"/>
        </w:rPr>
        <w:t xml:space="preserve">REGON </w:t>
      </w:r>
      <w:r w:rsidRPr="003A2F1E">
        <w:rPr>
          <w:rFonts w:eastAsia="Calibri"/>
          <w:b/>
          <w:sz w:val="20"/>
          <w:lang w:val="en-US"/>
        </w:rPr>
        <w:t>………………………………………………</w:t>
      </w:r>
    </w:p>
    <w:p w14:paraId="56D6E26C" w14:textId="77777777" w:rsidR="00DA0F19" w:rsidRPr="003A2F1E" w:rsidRDefault="00DA0F19" w:rsidP="00DA0F19">
      <w:pPr>
        <w:spacing w:line="276" w:lineRule="auto"/>
        <w:rPr>
          <w:rFonts w:eastAsia="Calibri"/>
          <w:b/>
          <w:sz w:val="20"/>
          <w:lang w:val="en-US"/>
        </w:rPr>
      </w:pPr>
      <w:r w:rsidRPr="003A2F1E">
        <w:rPr>
          <w:rFonts w:eastAsia="Calibri"/>
          <w:sz w:val="20"/>
          <w:lang w:val="en-US"/>
        </w:rPr>
        <w:t xml:space="preserve">NIP </w:t>
      </w:r>
      <w:r w:rsidRPr="003A2F1E">
        <w:rPr>
          <w:rFonts w:eastAsia="Calibri"/>
          <w:b/>
          <w:sz w:val="20"/>
          <w:lang w:val="en-US"/>
        </w:rPr>
        <w:t>……………………………………………………</w:t>
      </w:r>
    </w:p>
    <w:p w14:paraId="0CB92493" w14:textId="77777777" w:rsidR="00DA0F19" w:rsidRPr="005C672F" w:rsidRDefault="00DA0F19" w:rsidP="00DA0F19">
      <w:pPr>
        <w:rPr>
          <w:szCs w:val="24"/>
          <w:lang w:eastAsia="pl-PL"/>
        </w:rPr>
      </w:pPr>
    </w:p>
    <w:p w14:paraId="35BCDEFD" w14:textId="77777777" w:rsidR="00DA0F19" w:rsidRPr="005C672F" w:rsidRDefault="00DA0F19" w:rsidP="00DA0F19">
      <w:pPr>
        <w:keepNext/>
        <w:shd w:val="clear" w:color="auto" w:fill="ECECE1"/>
        <w:jc w:val="center"/>
        <w:outlineLvl w:val="1"/>
        <w:rPr>
          <w:szCs w:val="24"/>
          <w:lang w:eastAsia="pl-PL"/>
        </w:rPr>
      </w:pPr>
      <w:r w:rsidRPr="005C672F">
        <w:rPr>
          <w:b/>
          <w:bCs/>
          <w:caps/>
          <w:szCs w:val="24"/>
          <w:lang w:eastAsia="pl-PL"/>
        </w:rPr>
        <w:t>OŚWIADCZENIE O SPEŁNIANIU WARUNKÓW W POSTĘPOWANIU</w:t>
      </w:r>
    </w:p>
    <w:p w14:paraId="29C3639B" w14:textId="77777777" w:rsidR="00DA0F19" w:rsidRPr="005C672F" w:rsidRDefault="00DA0F19" w:rsidP="00DA0F19">
      <w:pPr>
        <w:jc w:val="center"/>
        <w:rPr>
          <w:b/>
          <w:szCs w:val="24"/>
        </w:rPr>
      </w:pPr>
      <w:r w:rsidRPr="005C672F">
        <w:rPr>
          <w:b/>
          <w:szCs w:val="24"/>
        </w:rPr>
        <w:t>(składane na podstawie art. 125 ust. 1 ustawy z dnia 11 września 2019 r.</w:t>
      </w:r>
    </w:p>
    <w:p w14:paraId="47D10707" w14:textId="77777777" w:rsidR="00DA0F19" w:rsidRPr="005C672F" w:rsidRDefault="00DA0F19" w:rsidP="00DA0F19">
      <w:pPr>
        <w:jc w:val="center"/>
        <w:rPr>
          <w:b/>
          <w:szCs w:val="24"/>
        </w:rPr>
      </w:pPr>
      <w:r w:rsidRPr="005C672F">
        <w:rPr>
          <w:b/>
          <w:szCs w:val="24"/>
        </w:rPr>
        <w:t xml:space="preserve"> Prawo zamówień publicznych (dalej jako: ustawa)</w:t>
      </w:r>
    </w:p>
    <w:p w14:paraId="39076997" w14:textId="77777777" w:rsidR="00DA0F19" w:rsidRPr="005C672F" w:rsidRDefault="00DA0F19" w:rsidP="00DA0F19">
      <w:pPr>
        <w:spacing w:line="276" w:lineRule="auto"/>
        <w:jc w:val="center"/>
        <w:rPr>
          <w:b/>
          <w:i/>
          <w:szCs w:val="24"/>
        </w:rPr>
      </w:pPr>
    </w:p>
    <w:p w14:paraId="6C6A9BB9" w14:textId="77777777" w:rsidR="00DA0F19" w:rsidRPr="005C672F" w:rsidRDefault="00DA0F19" w:rsidP="00DA0F19">
      <w:pPr>
        <w:pStyle w:val="ust"/>
        <w:spacing w:before="0" w:after="0" w:line="276" w:lineRule="auto"/>
        <w:ind w:left="0" w:firstLine="0"/>
        <w:jc w:val="center"/>
      </w:pPr>
      <w:r w:rsidRPr="005C672F">
        <w:t xml:space="preserve">Dotyczy postępowania </w:t>
      </w:r>
      <w:proofErr w:type="spellStart"/>
      <w:r w:rsidRPr="005C672F">
        <w:t>pn</w:t>
      </w:r>
      <w:proofErr w:type="spellEnd"/>
      <w:r w:rsidRPr="005C672F"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7398"/>
      </w:tblGrid>
      <w:tr w:rsidR="00DA0F19" w:rsidRPr="005C672F" w14:paraId="17DB205B" w14:textId="77777777" w:rsidTr="00C162BE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E831" w14:textId="77777777" w:rsidR="00DA0F19" w:rsidRPr="005C672F" w:rsidRDefault="00DA0F19" w:rsidP="00136202">
            <w:pPr>
              <w:jc w:val="center"/>
            </w:pPr>
            <w:r w:rsidRPr="005C672F">
              <w:t>Nazwa postępowania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0988" w14:textId="77777777" w:rsidR="00CD5123" w:rsidRDefault="00CD5123" w:rsidP="00CD5123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Kompleksowa obsługa bankowa budżetu Powiatu Sępoleńskiego </w:t>
            </w:r>
          </w:p>
          <w:p w14:paraId="09F1AF34" w14:textId="435BABB4" w:rsidR="00DA0F19" w:rsidRPr="005C672F" w:rsidRDefault="00CD5123" w:rsidP="00CD5123">
            <w:pPr>
              <w:spacing w:after="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Cs w:val="24"/>
              </w:rPr>
              <w:t>i jego jednostek organizacyjnych</w:t>
            </w:r>
          </w:p>
        </w:tc>
      </w:tr>
      <w:tr w:rsidR="00DA0F19" w:rsidRPr="005C672F" w14:paraId="3F1EAAFD" w14:textId="77777777" w:rsidTr="00C162BE">
        <w:trPr>
          <w:trHeight w:val="5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FAF4" w14:textId="77777777" w:rsidR="00DA0F19" w:rsidRPr="005C672F" w:rsidRDefault="00DA0F19" w:rsidP="00136202">
            <w:pPr>
              <w:jc w:val="center"/>
            </w:pPr>
            <w:r w:rsidRPr="005C672F">
              <w:t>Znak sprawy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4FD0" w14:textId="07E689CC" w:rsidR="00DA0F19" w:rsidRPr="00FB72E0" w:rsidRDefault="00FB72E0" w:rsidP="00136202">
            <w:pPr>
              <w:jc w:val="center"/>
              <w:rPr>
                <w:b/>
                <w:sz w:val="20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5C21C0">
              <w:rPr>
                <w:rFonts w:eastAsia="Century Gothic"/>
                <w:b/>
                <w:color w:val="000000"/>
                <w:szCs w:val="24"/>
                <w:lang w:eastAsia="pl-PL"/>
              </w:rPr>
              <w:t>1</w:t>
            </w:r>
            <w:r w:rsidR="00CD5123">
              <w:rPr>
                <w:rFonts w:eastAsia="Century Gothic"/>
                <w:b/>
                <w:color w:val="000000"/>
                <w:szCs w:val="24"/>
                <w:lang w:eastAsia="pl-PL"/>
              </w:rPr>
              <w:t>1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.2024</w:t>
            </w:r>
          </w:p>
        </w:tc>
      </w:tr>
    </w:tbl>
    <w:p w14:paraId="1692903E" w14:textId="77777777" w:rsidR="00DA0F19" w:rsidRPr="005C672F" w:rsidRDefault="00DA0F19" w:rsidP="00DA0F19">
      <w:pPr>
        <w:spacing w:line="276" w:lineRule="auto"/>
        <w:jc w:val="center"/>
        <w:rPr>
          <w:b/>
          <w:bCs/>
          <w:i/>
          <w:iCs/>
          <w:color w:val="FF0000"/>
          <w:szCs w:val="24"/>
        </w:rPr>
      </w:pPr>
    </w:p>
    <w:p w14:paraId="0FB45652" w14:textId="77777777" w:rsidR="00DA0F19" w:rsidRPr="005C672F" w:rsidRDefault="00DA0F19" w:rsidP="00DA0F19">
      <w:pPr>
        <w:rPr>
          <w:szCs w:val="24"/>
        </w:rPr>
      </w:pPr>
      <w:r w:rsidRPr="005C672F">
        <w:rPr>
          <w:szCs w:val="24"/>
        </w:rPr>
        <w:t>Na potrzeby przedmiotowego postępowania o udzielenie zamówienia publicznego oświadczam, co następuje:</w:t>
      </w:r>
    </w:p>
    <w:tbl>
      <w:tblPr>
        <w:tblW w:w="90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67"/>
      </w:tblGrid>
      <w:tr w:rsidR="00DA0F19" w:rsidRPr="005C672F" w14:paraId="4A83B4BD" w14:textId="77777777" w:rsidTr="00136202">
        <w:trPr>
          <w:trHeight w:val="53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03952" w14:textId="77777777" w:rsidR="00DA0F19" w:rsidRPr="005C672F" w:rsidRDefault="00DA0F19" w:rsidP="00136202">
            <w:pPr>
              <w:shd w:val="clear" w:color="auto" w:fill="DDD9C3"/>
              <w:jc w:val="left"/>
              <w:rPr>
                <w:b/>
                <w:szCs w:val="24"/>
              </w:rPr>
            </w:pPr>
            <w:r w:rsidRPr="005C672F">
              <w:rPr>
                <w:b/>
                <w:szCs w:val="24"/>
              </w:rPr>
              <w:t>OŚWIADCZENIA DOTYCZĄCE WYKONAWCY:</w:t>
            </w:r>
          </w:p>
        </w:tc>
      </w:tr>
      <w:tr w:rsidR="00DA0F19" w:rsidRPr="005C672F" w14:paraId="1DA75EA9" w14:textId="77777777" w:rsidTr="00136202">
        <w:trPr>
          <w:trHeight w:val="94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881C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5C672F">
              <w:rPr>
                <w:rFonts w:ascii="Times New Roman" w:hAnsi="Times New Roman" w:cs="Times New Roman"/>
              </w:rPr>
              <w:t>Oświadczam, że na dzień składania ofert spełniam warunki udziału w postępowaniu określone przez zamawiającego w części VI SWZ.</w:t>
            </w:r>
          </w:p>
        </w:tc>
      </w:tr>
      <w:tr w:rsidR="00DA0F19" w:rsidRPr="005C672F" w14:paraId="17CDF765" w14:textId="77777777" w:rsidTr="00136202">
        <w:trPr>
          <w:trHeight w:val="67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E72D9F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5C672F">
              <w:rPr>
                <w:rFonts w:ascii="Times New Roman" w:hAnsi="Times New Roman" w:cs="Times New Roman"/>
                <w:b/>
              </w:rPr>
              <w:t>INFORMACJA W ZWIAZKU Z POLEGANIEM NA ZASOBACH INNYCH PODMIOTÓW:</w:t>
            </w:r>
          </w:p>
        </w:tc>
      </w:tr>
      <w:tr w:rsidR="00DA0F19" w:rsidRPr="005C672F" w14:paraId="2706407F" w14:textId="77777777" w:rsidTr="00136202">
        <w:trPr>
          <w:trHeight w:val="67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8DDF" w14:textId="2E9B102E" w:rsidR="00DA0F19" w:rsidRPr="005C672F" w:rsidRDefault="00DA0F19" w:rsidP="00136202">
            <w:pPr>
              <w:spacing w:before="120"/>
              <w:rPr>
                <w:szCs w:val="24"/>
              </w:rPr>
            </w:pPr>
            <w:r w:rsidRPr="005C672F">
              <w:rPr>
                <w:szCs w:val="24"/>
              </w:rPr>
              <w:t>Oświadczam, że w celu wykazania spełniania warunków udziału w postępowaniu, określonych przez Zamawiającego w części VI SWZ polegam na zasobach następującego/</w:t>
            </w:r>
            <w:proofErr w:type="spellStart"/>
            <w:r w:rsidRPr="005C672F">
              <w:rPr>
                <w:szCs w:val="24"/>
              </w:rPr>
              <w:t>ych</w:t>
            </w:r>
            <w:proofErr w:type="spellEnd"/>
            <w:r w:rsidRPr="005C672F">
              <w:rPr>
                <w:szCs w:val="24"/>
              </w:rPr>
              <w:t xml:space="preserve"> podmiotu/ów:………………</w:t>
            </w:r>
            <w:r w:rsidR="000A2233">
              <w:rPr>
                <w:szCs w:val="24"/>
              </w:rPr>
              <w:t>….</w:t>
            </w:r>
            <w:r w:rsidRPr="005C672F">
              <w:rPr>
                <w:szCs w:val="24"/>
              </w:rPr>
              <w:t>…………………………………………. …………………………….…………………………………………..……………………..</w:t>
            </w:r>
          </w:p>
          <w:p w14:paraId="1E8775FC" w14:textId="77777777" w:rsidR="00DA0F19" w:rsidRPr="005C672F" w:rsidRDefault="00DA0F19" w:rsidP="00136202">
            <w:pPr>
              <w:tabs>
                <w:tab w:val="left" w:pos="9072"/>
              </w:tabs>
              <w:rPr>
                <w:szCs w:val="24"/>
              </w:rPr>
            </w:pPr>
            <w:r w:rsidRPr="005C672F">
              <w:rPr>
                <w:szCs w:val="24"/>
              </w:rPr>
              <w:t xml:space="preserve">w następującym zakresie:…………………………………………………………………. </w:t>
            </w:r>
            <w:r w:rsidRPr="005C672F">
              <w:rPr>
                <w:color w:val="1F497D"/>
                <w:szCs w:val="24"/>
              </w:rPr>
              <w:t>……………………………………………………………………………………………..…</w:t>
            </w:r>
          </w:p>
          <w:p w14:paraId="4DC61372" w14:textId="77777777" w:rsidR="00DA0F19" w:rsidRDefault="00DA0F19" w:rsidP="00136202">
            <w:pPr>
              <w:tabs>
                <w:tab w:val="left" w:pos="9072"/>
              </w:tabs>
              <w:spacing w:line="360" w:lineRule="auto"/>
              <w:rPr>
                <w:i/>
                <w:szCs w:val="24"/>
              </w:rPr>
            </w:pPr>
            <w:r w:rsidRPr="005C672F">
              <w:rPr>
                <w:i/>
                <w:szCs w:val="24"/>
              </w:rPr>
              <w:t>(należy wskazać podmiot i określić odpowiedni zakres dla wskazanego podmiotu)</w:t>
            </w:r>
          </w:p>
          <w:p w14:paraId="42E4E085" w14:textId="77777777" w:rsidR="00DA0F19" w:rsidRPr="00403D35" w:rsidRDefault="00DA0F19" w:rsidP="00136202">
            <w:pPr>
              <w:overflowPunct/>
              <w:autoSpaceDE/>
              <w:spacing w:before="240" w:after="0" w:line="276" w:lineRule="auto"/>
              <w:jc w:val="left"/>
              <w:textAlignment w:val="auto"/>
              <w:rPr>
                <w:bCs/>
              </w:rPr>
            </w:pPr>
            <w:r w:rsidRPr="00403D35">
              <w:rPr>
                <w:bCs/>
                <w:szCs w:val="24"/>
              </w:rPr>
              <w:t>Oświadczam, że następujący/e podmiot/y, na którego/</w:t>
            </w:r>
            <w:proofErr w:type="spellStart"/>
            <w:r w:rsidRPr="00403D35">
              <w:rPr>
                <w:bCs/>
                <w:szCs w:val="24"/>
              </w:rPr>
              <w:t>ych</w:t>
            </w:r>
            <w:proofErr w:type="spellEnd"/>
            <w:r w:rsidRPr="00403D35">
              <w:rPr>
                <w:bCs/>
                <w:szCs w:val="24"/>
              </w:rPr>
              <w:t xml:space="preserve"> zasoby powołuję się w niniejszym postępowaniu, tj.: </w:t>
            </w:r>
          </w:p>
          <w:p w14:paraId="61861B91" w14:textId="77777777" w:rsidR="00DA0F19" w:rsidRDefault="00DA0F19" w:rsidP="00136202">
            <w:pPr>
              <w:spacing w:before="240" w:line="360" w:lineRule="auto"/>
            </w:pPr>
            <w:r>
              <w:rPr>
                <w:szCs w:val="24"/>
              </w:rPr>
              <w:t>...................................................................................................................................................</w:t>
            </w:r>
          </w:p>
          <w:p w14:paraId="70DC6DED" w14:textId="77777777" w:rsidR="00DA0F19" w:rsidRDefault="00DA0F19" w:rsidP="00136202">
            <w:pPr>
              <w:spacing w:line="360" w:lineRule="auto"/>
              <w:jc w:val="center"/>
            </w:pPr>
            <w:r>
              <w:rPr>
                <w:i/>
                <w:szCs w:val="24"/>
              </w:rPr>
              <w:t>(podać pełną nazwę/firmę, adres, a także w zależności od podmiotu: NIP/PESEL, KRS/</w:t>
            </w:r>
            <w:proofErr w:type="spellStart"/>
            <w:r>
              <w:rPr>
                <w:i/>
                <w:szCs w:val="24"/>
              </w:rPr>
              <w:t>CeiDG</w:t>
            </w:r>
            <w:proofErr w:type="spellEnd"/>
            <w:r>
              <w:rPr>
                <w:i/>
                <w:szCs w:val="24"/>
              </w:rPr>
              <w:t>)</w:t>
            </w:r>
          </w:p>
          <w:p w14:paraId="53721EA6" w14:textId="77777777" w:rsidR="00DA0F19" w:rsidRDefault="00DA0F19" w:rsidP="00136202">
            <w:pPr>
              <w:spacing w:line="360" w:lineRule="auto"/>
              <w:rPr>
                <w:bCs/>
                <w:szCs w:val="24"/>
              </w:rPr>
            </w:pPr>
            <w:r w:rsidRPr="00403D35">
              <w:rPr>
                <w:bCs/>
                <w:szCs w:val="24"/>
              </w:rPr>
              <w:t>nie podlega/ją wykluczeniu z postępowania o udzielenie zamówienia.</w:t>
            </w:r>
          </w:p>
          <w:p w14:paraId="5C0EA264" w14:textId="77777777" w:rsidR="00DA0F19" w:rsidRDefault="00DA0F19" w:rsidP="00136202">
            <w:pPr>
              <w:spacing w:line="276" w:lineRule="auto"/>
            </w:pPr>
            <w:r>
              <w:rPr>
                <w:b/>
                <w:szCs w:val="24"/>
              </w:rPr>
              <w:lastRenderedPageBreak/>
              <w:t>OŚWIADCZENIE DOTYCZĄCE PODWYKONAWCY NIEBĘDĄCEGO PODMIOTEM, NA KTÓREGO ZASOBY POWOŁUJE SIĘ WYKONAWCA</w:t>
            </w:r>
          </w:p>
          <w:p w14:paraId="3878B93C" w14:textId="77777777" w:rsidR="00DA0F19" w:rsidRPr="00403D35" w:rsidRDefault="00DA0F19" w:rsidP="00136202">
            <w:pPr>
              <w:spacing w:before="240" w:line="360" w:lineRule="auto"/>
              <w:rPr>
                <w:bCs/>
              </w:rPr>
            </w:pPr>
            <w:r w:rsidRPr="00403D35">
              <w:rPr>
                <w:bCs/>
                <w:szCs w:val="24"/>
              </w:rPr>
              <w:t>Oświadczam, że następujący/e podmiot/y, będący/e podwykonawcą/</w:t>
            </w:r>
            <w:proofErr w:type="spellStart"/>
            <w:r w:rsidRPr="00403D35">
              <w:rPr>
                <w:bCs/>
                <w:szCs w:val="24"/>
              </w:rPr>
              <w:t>ami</w:t>
            </w:r>
            <w:proofErr w:type="spellEnd"/>
            <w:r w:rsidRPr="00403D35">
              <w:rPr>
                <w:bCs/>
                <w:szCs w:val="24"/>
              </w:rPr>
              <w:t>:</w:t>
            </w:r>
          </w:p>
          <w:p w14:paraId="0A6703A6" w14:textId="77777777" w:rsidR="00DA0F19" w:rsidRPr="00403D35" w:rsidRDefault="00DA0F19" w:rsidP="00136202">
            <w:pPr>
              <w:spacing w:before="240" w:line="360" w:lineRule="auto"/>
              <w:rPr>
                <w:bCs/>
              </w:rPr>
            </w:pPr>
            <w:r w:rsidRPr="00403D35">
              <w:rPr>
                <w:bCs/>
              </w:rPr>
              <w:t>...................................................................................................................................................</w:t>
            </w:r>
          </w:p>
          <w:p w14:paraId="2D03AA68" w14:textId="77777777" w:rsidR="00DA0F19" w:rsidRPr="00403D35" w:rsidRDefault="00DA0F19" w:rsidP="00136202">
            <w:pPr>
              <w:spacing w:after="280"/>
              <w:jc w:val="center"/>
              <w:rPr>
                <w:bCs/>
              </w:rPr>
            </w:pPr>
            <w:r w:rsidRPr="00403D35">
              <w:rPr>
                <w:bCs/>
                <w:i/>
                <w:szCs w:val="30"/>
              </w:rPr>
              <w:t>(podać pełną nazwę/firmę, adres, a także w zależności od podmiotu: NIP/PESEL, KRS/</w:t>
            </w:r>
            <w:proofErr w:type="spellStart"/>
            <w:r w:rsidRPr="00403D35">
              <w:rPr>
                <w:bCs/>
                <w:i/>
                <w:szCs w:val="30"/>
              </w:rPr>
              <w:t>CeiDG</w:t>
            </w:r>
            <w:proofErr w:type="spellEnd"/>
            <w:r w:rsidRPr="00403D35">
              <w:rPr>
                <w:bCs/>
                <w:i/>
                <w:szCs w:val="30"/>
              </w:rPr>
              <w:t>)</w:t>
            </w:r>
          </w:p>
          <w:p w14:paraId="00AD2CFB" w14:textId="77777777" w:rsidR="00DA0F19" w:rsidRPr="00403D35" w:rsidRDefault="00DA0F19" w:rsidP="00136202">
            <w:pPr>
              <w:spacing w:before="240" w:line="360" w:lineRule="auto"/>
              <w:rPr>
                <w:bCs/>
                <w:szCs w:val="24"/>
              </w:rPr>
            </w:pPr>
            <w:r w:rsidRPr="00403D35">
              <w:rPr>
                <w:bCs/>
                <w:szCs w:val="24"/>
              </w:rPr>
              <w:t>nie podlega/ą wykluczeniu z postępowania o udzielenie zamówienia.</w:t>
            </w:r>
          </w:p>
          <w:p w14:paraId="0EA33A75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DA0F19" w:rsidRPr="005C672F" w14:paraId="2ED5DDC7" w14:textId="77777777" w:rsidTr="00136202">
        <w:trPr>
          <w:trHeight w:val="47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E50AA3" w14:textId="77777777" w:rsidR="00DA0F19" w:rsidRPr="005C672F" w:rsidRDefault="00DA0F19" w:rsidP="00136202">
            <w:pPr>
              <w:shd w:val="clear" w:color="auto" w:fill="DDD9C3"/>
              <w:jc w:val="left"/>
              <w:rPr>
                <w:b/>
                <w:szCs w:val="24"/>
              </w:rPr>
            </w:pPr>
            <w:r w:rsidRPr="005C672F">
              <w:rPr>
                <w:b/>
                <w:szCs w:val="24"/>
              </w:rPr>
              <w:t>OŚWIADCZENIE DOTYCZĄCE PODANYCH INFORMACJI:</w:t>
            </w:r>
          </w:p>
        </w:tc>
      </w:tr>
      <w:tr w:rsidR="00DA0F19" w:rsidRPr="005C672F" w14:paraId="23BDC74E" w14:textId="77777777" w:rsidTr="00136202">
        <w:trPr>
          <w:trHeight w:val="154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F342" w14:textId="77777777" w:rsidR="00DA0F19" w:rsidRPr="005C672F" w:rsidRDefault="00DA0F19" w:rsidP="00136202">
            <w:pPr>
              <w:rPr>
                <w:szCs w:val="24"/>
              </w:rPr>
            </w:pPr>
            <w:r w:rsidRPr="005C672F">
              <w:rPr>
                <w:szCs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5BE60E41" w14:textId="77777777" w:rsidR="00DA0F19" w:rsidRPr="005C672F" w:rsidRDefault="00DA0F19" w:rsidP="00136202">
            <w:pPr>
              <w:jc w:val="left"/>
              <w:rPr>
                <w:i/>
                <w:szCs w:val="24"/>
                <w:u w:val="single"/>
              </w:rPr>
            </w:pPr>
          </w:p>
        </w:tc>
      </w:tr>
    </w:tbl>
    <w:p w14:paraId="4293C032" w14:textId="77777777" w:rsidR="00F15788" w:rsidRPr="003F500F" w:rsidRDefault="00F15788" w:rsidP="00F15788">
      <w:pPr>
        <w:rPr>
          <w:szCs w:val="24"/>
          <w:lang w:eastAsia="pl-PL"/>
        </w:rPr>
      </w:pPr>
    </w:p>
    <w:bookmarkEnd w:id="1"/>
    <w:p w14:paraId="3941153B" w14:textId="77777777" w:rsidR="001A7228" w:rsidRPr="003F500F" w:rsidRDefault="001A7228" w:rsidP="001A7228">
      <w:pPr>
        <w:rPr>
          <w:b/>
          <w:bCs/>
          <w:lang w:eastAsia="pl-PL"/>
        </w:rPr>
      </w:pPr>
    </w:p>
    <w:p w14:paraId="10D854D3" w14:textId="77777777" w:rsidR="00A53A19" w:rsidRDefault="00A53A19" w:rsidP="007D6AAF">
      <w:pPr>
        <w:spacing w:line="360" w:lineRule="auto"/>
        <w:rPr>
          <w:rFonts w:ascii="Arial" w:hAnsi="Arial" w:cs="Arial"/>
        </w:rPr>
      </w:pPr>
    </w:p>
    <w:p w14:paraId="563AD4B4" w14:textId="77777777" w:rsidR="0040153F" w:rsidRDefault="0040153F" w:rsidP="007D6AAF">
      <w:pPr>
        <w:spacing w:line="360" w:lineRule="auto"/>
        <w:rPr>
          <w:rFonts w:ascii="Arial" w:hAnsi="Arial" w:cs="Arial"/>
        </w:rPr>
        <w:sectPr w:rsidR="0040153F" w:rsidSect="005D4D8A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1701" w:bottom="720" w:left="992" w:header="284" w:footer="442" w:gutter="0"/>
          <w:cols w:space="708"/>
          <w:docGrid w:linePitch="360"/>
        </w:sectPr>
      </w:pPr>
    </w:p>
    <w:p w14:paraId="29FEE41E" w14:textId="265170D0" w:rsidR="00427846" w:rsidRPr="00427846" w:rsidRDefault="00415C52" w:rsidP="00E67F08">
      <w:pPr>
        <w:tabs>
          <w:tab w:val="center" w:pos="4536"/>
          <w:tab w:val="left" w:pos="6945"/>
        </w:tabs>
        <w:spacing w:line="360" w:lineRule="auto"/>
        <w:jc w:val="right"/>
        <w:rPr>
          <w:bCs/>
          <w:iCs/>
        </w:rPr>
      </w:pPr>
      <w:r w:rsidRPr="00FB72E0">
        <w:rPr>
          <w:b/>
        </w:rPr>
        <w:lastRenderedPageBreak/>
        <w:t xml:space="preserve">                             </w:t>
      </w:r>
      <w:r w:rsidRPr="00FB72E0">
        <w:rPr>
          <w:b/>
          <w:bCs/>
        </w:rPr>
        <w:t xml:space="preserve">                                           </w:t>
      </w:r>
      <w:r w:rsidR="00046986" w:rsidRPr="00FB72E0">
        <w:rPr>
          <w:b/>
          <w:bCs/>
        </w:rPr>
        <w:t xml:space="preserve">                    </w:t>
      </w:r>
      <w:r w:rsidRPr="00415C52">
        <w:rPr>
          <w:b/>
          <w:bCs/>
        </w:rPr>
        <w:t>Z</w:t>
      </w:r>
      <w:r w:rsidR="00427846" w:rsidRPr="00415C52">
        <w:rPr>
          <w:b/>
          <w:bCs/>
        </w:rPr>
        <w:t xml:space="preserve">ałącznik nr </w:t>
      </w:r>
      <w:r w:rsidR="00046986">
        <w:rPr>
          <w:b/>
          <w:bCs/>
        </w:rPr>
        <w:t>4</w:t>
      </w:r>
      <w:r w:rsidR="00427846" w:rsidRPr="00415C52">
        <w:rPr>
          <w:b/>
          <w:bCs/>
        </w:rPr>
        <w:t xml:space="preserve"> do </w:t>
      </w:r>
      <w:r w:rsidR="002553AC" w:rsidRPr="00415C52">
        <w:rPr>
          <w:b/>
          <w:bCs/>
        </w:rPr>
        <w:t>SWZ</w:t>
      </w:r>
    </w:p>
    <w:p w14:paraId="32822DDD" w14:textId="77777777" w:rsidR="00427846" w:rsidRPr="00427846" w:rsidRDefault="00427846" w:rsidP="00427846">
      <w:pPr>
        <w:spacing w:line="276" w:lineRule="auto"/>
        <w:rPr>
          <w:rFonts w:eastAsia="Calibri"/>
          <w:szCs w:val="24"/>
        </w:rPr>
      </w:pPr>
    </w:p>
    <w:p w14:paraId="47263E64" w14:textId="77777777" w:rsidR="00427846" w:rsidRPr="00427846" w:rsidRDefault="00427846" w:rsidP="007C519E">
      <w:pPr>
        <w:ind w:right="5954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>Wykonawcy wspólnie</w:t>
      </w:r>
      <w:r w:rsidR="007C519E">
        <w:rPr>
          <w:b/>
          <w:sz w:val="22"/>
          <w:szCs w:val="22"/>
        </w:rPr>
        <w:t xml:space="preserve"> </w:t>
      </w:r>
      <w:r w:rsidRPr="00427846">
        <w:rPr>
          <w:b/>
          <w:sz w:val="22"/>
          <w:szCs w:val="22"/>
        </w:rPr>
        <w:t>ubiegający się o udzielenie zamówienia:</w:t>
      </w:r>
    </w:p>
    <w:p w14:paraId="21346AA1" w14:textId="77777777" w:rsidR="00427846" w:rsidRPr="00427846" w:rsidRDefault="00427846" w:rsidP="00427846">
      <w:pPr>
        <w:spacing w:line="360" w:lineRule="auto"/>
        <w:ind w:right="5954"/>
        <w:rPr>
          <w:sz w:val="22"/>
          <w:szCs w:val="22"/>
        </w:rPr>
      </w:pPr>
      <w:r w:rsidRPr="00427846">
        <w:rPr>
          <w:sz w:val="22"/>
          <w:szCs w:val="22"/>
        </w:rPr>
        <w:t>…………………………………</w:t>
      </w:r>
    </w:p>
    <w:p w14:paraId="72EB7655" w14:textId="77777777" w:rsidR="00427846" w:rsidRPr="00427846" w:rsidRDefault="00427846" w:rsidP="007C519E">
      <w:pPr>
        <w:spacing w:after="0" w:line="360" w:lineRule="auto"/>
        <w:ind w:right="5954"/>
        <w:rPr>
          <w:sz w:val="22"/>
          <w:szCs w:val="22"/>
        </w:rPr>
      </w:pPr>
      <w:r w:rsidRPr="00427846">
        <w:rPr>
          <w:sz w:val="22"/>
          <w:szCs w:val="22"/>
        </w:rPr>
        <w:t>…………………………</w:t>
      </w:r>
      <w:r w:rsidR="002553AC">
        <w:rPr>
          <w:sz w:val="22"/>
          <w:szCs w:val="22"/>
        </w:rPr>
        <w:t>..</w:t>
      </w:r>
      <w:r w:rsidRPr="00427846">
        <w:rPr>
          <w:sz w:val="22"/>
          <w:szCs w:val="22"/>
        </w:rPr>
        <w:t>…….</w:t>
      </w:r>
    </w:p>
    <w:p w14:paraId="4E277E88" w14:textId="77777777" w:rsidR="007C519E" w:rsidRDefault="00427846" w:rsidP="00427846">
      <w:pPr>
        <w:rPr>
          <w:sz w:val="22"/>
          <w:szCs w:val="22"/>
        </w:rPr>
      </w:pPr>
      <w:r w:rsidRPr="00427846">
        <w:rPr>
          <w:sz w:val="22"/>
          <w:szCs w:val="22"/>
        </w:rPr>
        <w:t xml:space="preserve">(pełna nazwa/firma, adres, w zależności od podmiotu: </w:t>
      </w:r>
    </w:p>
    <w:p w14:paraId="5C2E17B9" w14:textId="77777777" w:rsidR="00427846" w:rsidRPr="00427846" w:rsidRDefault="00427846" w:rsidP="00427846">
      <w:pPr>
        <w:rPr>
          <w:sz w:val="22"/>
          <w:szCs w:val="22"/>
        </w:rPr>
      </w:pPr>
      <w:r w:rsidRPr="00427846">
        <w:rPr>
          <w:sz w:val="22"/>
          <w:szCs w:val="22"/>
        </w:rPr>
        <w:t>NIP/PESEL, KRS/</w:t>
      </w:r>
      <w:proofErr w:type="spellStart"/>
      <w:r w:rsidRPr="00427846">
        <w:rPr>
          <w:sz w:val="22"/>
          <w:szCs w:val="22"/>
        </w:rPr>
        <w:t>CEiDG</w:t>
      </w:r>
      <w:proofErr w:type="spellEnd"/>
      <w:r w:rsidRPr="00427846">
        <w:rPr>
          <w:sz w:val="22"/>
          <w:szCs w:val="22"/>
        </w:rPr>
        <w:t>)</w:t>
      </w:r>
    </w:p>
    <w:p w14:paraId="6F50F8C2" w14:textId="77777777" w:rsidR="00427846" w:rsidRDefault="00427846" w:rsidP="00427846">
      <w:pPr>
        <w:ind w:right="5954"/>
        <w:rPr>
          <w:b/>
          <w:sz w:val="22"/>
          <w:szCs w:val="22"/>
        </w:rPr>
      </w:pPr>
    </w:p>
    <w:p w14:paraId="1064218A" w14:textId="77777777" w:rsidR="002553AC" w:rsidRPr="00427846" w:rsidRDefault="002553AC" w:rsidP="00427846">
      <w:pPr>
        <w:ind w:right="5954"/>
        <w:rPr>
          <w:b/>
          <w:sz w:val="22"/>
          <w:szCs w:val="22"/>
        </w:rPr>
      </w:pPr>
    </w:p>
    <w:p w14:paraId="6C6776BC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  <w:u w:val="single"/>
        </w:rPr>
        <w:t>Oświadczenie Wykonawców wspólnie ubiegających się o udzielenie zamówienia</w:t>
      </w:r>
    </w:p>
    <w:p w14:paraId="5842EEB3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>składane na podstawie art. 117 ust. 4 ustawy z dnia 11 września 2019 r.</w:t>
      </w:r>
    </w:p>
    <w:p w14:paraId="1ACC3228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 xml:space="preserve">Prawo zamówień publicznych (dalej jako: </w:t>
      </w:r>
      <w:proofErr w:type="spellStart"/>
      <w:r w:rsidRPr="00427846">
        <w:rPr>
          <w:b/>
          <w:sz w:val="22"/>
          <w:szCs w:val="22"/>
        </w:rPr>
        <w:t>pzp</w:t>
      </w:r>
      <w:proofErr w:type="spellEnd"/>
      <w:r w:rsidRPr="00427846">
        <w:rPr>
          <w:b/>
          <w:sz w:val="22"/>
          <w:szCs w:val="22"/>
        </w:rPr>
        <w:t>)</w:t>
      </w:r>
    </w:p>
    <w:p w14:paraId="26ACD5F1" w14:textId="77777777" w:rsidR="00427846" w:rsidRPr="00427846" w:rsidRDefault="00427846" w:rsidP="00427846">
      <w:pPr>
        <w:pStyle w:val="Standard0"/>
        <w:tabs>
          <w:tab w:val="left" w:pos="567"/>
        </w:tabs>
        <w:rPr>
          <w:bCs/>
          <w:sz w:val="22"/>
          <w:szCs w:val="22"/>
        </w:rPr>
      </w:pPr>
    </w:p>
    <w:p w14:paraId="4F9834E0" w14:textId="77777777" w:rsidR="00427846" w:rsidRPr="00427846" w:rsidRDefault="00427846" w:rsidP="00427846">
      <w:pPr>
        <w:pStyle w:val="ust"/>
        <w:spacing w:before="0" w:after="0" w:line="276" w:lineRule="auto"/>
        <w:ind w:left="0" w:firstLine="0"/>
        <w:jc w:val="center"/>
      </w:pPr>
      <w:r w:rsidRPr="00427846">
        <w:t xml:space="preserve">Dotyczy postępowania </w:t>
      </w:r>
      <w:proofErr w:type="spellStart"/>
      <w:r w:rsidRPr="00427846">
        <w:t>pn</w:t>
      </w:r>
      <w:proofErr w:type="spellEnd"/>
      <w:r w:rsidRPr="00427846"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7541"/>
      </w:tblGrid>
      <w:tr w:rsidR="00427846" w:rsidRPr="00427846" w14:paraId="3FF5EF6F" w14:textId="77777777" w:rsidTr="00A51F17">
        <w:trPr>
          <w:trHeight w:val="570"/>
        </w:trPr>
        <w:tc>
          <w:tcPr>
            <w:tcW w:w="1673" w:type="dxa"/>
            <w:vAlign w:val="center"/>
          </w:tcPr>
          <w:p w14:paraId="1D31434E" w14:textId="77777777" w:rsidR="00427846" w:rsidRPr="00427846" w:rsidRDefault="00427846" w:rsidP="00A51F17">
            <w:pPr>
              <w:jc w:val="center"/>
              <w:rPr>
                <w:szCs w:val="24"/>
                <w:lang w:eastAsia="pl-PL"/>
              </w:rPr>
            </w:pPr>
            <w:r w:rsidRPr="00427846">
              <w:rPr>
                <w:szCs w:val="24"/>
                <w:lang w:eastAsia="pl-PL"/>
              </w:rPr>
              <w:t>Nazwa postępowania</w:t>
            </w:r>
          </w:p>
        </w:tc>
        <w:tc>
          <w:tcPr>
            <w:tcW w:w="7541" w:type="dxa"/>
            <w:vAlign w:val="center"/>
          </w:tcPr>
          <w:p w14:paraId="05B59D5B" w14:textId="77777777" w:rsidR="00CD5123" w:rsidRDefault="00CD5123" w:rsidP="00CD5123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Kompleksowa obsługa bankowa budżetu Powiatu Sępoleńskiego </w:t>
            </w:r>
          </w:p>
          <w:p w14:paraId="58549571" w14:textId="2362606F" w:rsidR="00427846" w:rsidRPr="00427846" w:rsidRDefault="00CD5123" w:rsidP="00CD5123">
            <w:pPr>
              <w:spacing w:after="0"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 jego jednostek organizacyjnych</w:t>
            </w:r>
          </w:p>
        </w:tc>
      </w:tr>
      <w:tr w:rsidR="00427846" w:rsidRPr="00427846" w14:paraId="1FB01C0F" w14:textId="77777777" w:rsidTr="00A51F17">
        <w:trPr>
          <w:trHeight w:val="548"/>
        </w:trPr>
        <w:tc>
          <w:tcPr>
            <w:tcW w:w="1673" w:type="dxa"/>
            <w:vAlign w:val="center"/>
          </w:tcPr>
          <w:p w14:paraId="58EF57EE" w14:textId="77777777" w:rsidR="00427846" w:rsidRPr="00427846" w:rsidRDefault="00427846" w:rsidP="00A51F17">
            <w:pPr>
              <w:jc w:val="center"/>
              <w:rPr>
                <w:szCs w:val="24"/>
                <w:lang w:eastAsia="pl-PL"/>
              </w:rPr>
            </w:pPr>
            <w:r w:rsidRPr="00427846">
              <w:rPr>
                <w:szCs w:val="24"/>
                <w:lang w:eastAsia="pl-PL"/>
              </w:rPr>
              <w:t>Znak sprawy</w:t>
            </w:r>
          </w:p>
        </w:tc>
        <w:tc>
          <w:tcPr>
            <w:tcW w:w="7541" w:type="dxa"/>
            <w:vAlign w:val="center"/>
          </w:tcPr>
          <w:p w14:paraId="710D20CC" w14:textId="5E1DAB20" w:rsidR="00427846" w:rsidRPr="00FB72E0" w:rsidRDefault="00FB72E0" w:rsidP="00A51F17">
            <w:pPr>
              <w:jc w:val="center"/>
              <w:rPr>
                <w:b/>
                <w:color w:val="FF0000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5C21C0">
              <w:rPr>
                <w:rFonts w:eastAsia="Century Gothic"/>
                <w:b/>
                <w:color w:val="000000"/>
                <w:szCs w:val="24"/>
                <w:lang w:eastAsia="pl-PL"/>
              </w:rPr>
              <w:t>1</w:t>
            </w:r>
            <w:r w:rsidR="00CD5123">
              <w:rPr>
                <w:rFonts w:eastAsia="Century Gothic"/>
                <w:b/>
                <w:color w:val="000000"/>
                <w:szCs w:val="24"/>
                <w:lang w:eastAsia="pl-PL"/>
              </w:rPr>
              <w:t>1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.2024</w:t>
            </w:r>
          </w:p>
        </w:tc>
      </w:tr>
    </w:tbl>
    <w:p w14:paraId="42313F4B" w14:textId="77777777" w:rsidR="00427846" w:rsidRPr="00427846" w:rsidRDefault="00427846" w:rsidP="00427846">
      <w:pPr>
        <w:pStyle w:val="Standard0"/>
        <w:tabs>
          <w:tab w:val="left" w:pos="567"/>
        </w:tabs>
        <w:jc w:val="center"/>
        <w:rPr>
          <w:b/>
        </w:rPr>
      </w:pPr>
    </w:p>
    <w:p w14:paraId="765603E6" w14:textId="77777777" w:rsidR="00427846" w:rsidRPr="00427846" w:rsidRDefault="00427846" w:rsidP="00427846">
      <w:pPr>
        <w:spacing w:line="360" w:lineRule="auto"/>
        <w:ind w:firstLine="709"/>
        <w:rPr>
          <w:szCs w:val="24"/>
        </w:rPr>
      </w:pPr>
      <w:r w:rsidRPr="00427846">
        <w:rPr>
          <w:szCs w:val="24"/>
        </w:rPr>
        <w:t>Na potrzeby przedmiotowego postępowania o udzielenie zamówienia publicznego oświadczam, co następuje:</w:t>
      </w:r>
    </w:p>
    <w:p w14:paraId="5CE07EB9" w14:textId="77777777" w:rsidR="00427846" w:rsidRPr="00427846" w:rsidRDefault="00427846" w:rsidP="00427846">
      <w:pPr>
        <w:spacing w:line="360" w:lineRule="auto"/>
        <w:rPr>
          <w:szCs w:val="24"/>
        </w:rPr>
      </w:pPr>
    </w:p>
    <w:p w14:paraId="2B6A55E7" w14:textId="77777777" w:rsidR="00427846" w:rsidRPr="00427846" w:rsidRDefault="00427846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/>
        </w:rPr>
      </w:pPr>
      <w:r w:rsidRPr="00427846">
        <w:rPr>
          <w:rFonts w:ascii="Times New Roman" w:hAnsi="Times New Roman"/>
        </w:rPr>
        <w:t xml:space="preserve">Wykonawca …………………………………………………………………………… </w:t>
      </w:r>
      <w:r w:rsidRPr="00427846">
        <w:rPr>
          <w:rFonts w:ascii="Times New Roman" w:hAnsi="Times New Roman"/>
          <w:i/>
        </w:rPr>
        <w:t xml:space="preserve">(nazwa i adres Wykonawcy) </w:t>
      </w:r>
      <w:r w:rsidRPr="00427846">
        <w:rPr>
          <w:rFonts w:ascii="Times New Roman" w:hAnsi="Times New Roman"/>
        </w:rPr>
        <w:t>zrealizuje następujące usługi:</w:t>
      </w:r>
      <w:r w:rsidR="002553AC">
        <w:rPr>
          <w:rFonts w:ascii="Times New Roman" w:hAnsi="Times New Roman"/>
        </w:rPr>
        <w:t xml:space="preserve"> …………………………….</w:t>
      </w:r>
    </w:p>
    <w:p w14:paraId="296E3877" w14:textId="77777777" w:rsidR="00427846" w:rsidRDefault="00427846" w:rsidP="00427846">
      <w:pPr>
        <w:spacing w:line="360" w:lineRule="auto"/>
        <w:ind w:left="720"/>
        <w:rPr>
          <w:szCs w:val="24"/>
        </w:rPr>
      </w:pPr>
      <w:r w:rsidRPr="00427846">
        <w:rPr>
          <w:szCs w:val="24"/>
        </w:rPr>
        <w:t>…………………………………………………………………………………………</w:t>
      </w:r>
      <w:r w:rsidR="002553AC">
        <w:rPr>
          <w:szCs w:val="24"/>
        </w:rPr>
        <w:t>..</w:t>
      </w:r>
    </w:p>
    <w:p w14:paraId="0478F3E4" w14:textId="77777777" w:rsidR="002553AC" w:rsidRPr="00427846" w:rsidRDefault="002553AC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/>
        </w:rPr>
      </w:pPr>
      <w:r w:rsidRPr="00427846">
        <w:rPr>
          <w:rFonts w:ascii="Times New Roman" w:hAnsi="Times New Roman"/>
        </w:rPr>
        <w:t xml:space="preserve">Wykonawca …………………………………………………………………………… </w:t>
      </w:r>
      <w:r w:rsidRPr="00427846">
        <w:rPr>
          <w:rFonts w:ascii="Times New Roman" w:hAnsi="Times New Roman"/>
          <w:i/>
        </w:rPr>
        <w:t xml:space="preserve">(nazwa i adres Wykonawcy) </w:t>
      </w:r>
      <w:r w:rsidRPr="00427846">
        <w:rPr>
          <w:rFonts w:ascii="Times New Roman" w:hAnsi="Times New Roman"/>
        </w:rPr>
        <w:t>zrealizuje następujące usługi:</w:t>
      </w:r>
      <w:r>
        <w:rPr>
          <w:rFonts w:ascii="Times New Roman" w:hAnsi="Times New Roman"/>
        </w:rPr>
        <w:t xml:space="preserve"> …………………………….</w:t>
      </w:r>
    </w:p>
    <w:p w14:paraId="2F313052" w14:textId="77777777" w:rsidR="002553AC" w:rsidRPr="00427846" w:rsidRDefault="002553AC" w:rsidP="002553AC">
      <w:pPr>
        <w:spacing w:line="360" w:lineRule="auto"/>
        <w:ind w:left="720"/>
        <w:rPr>
          <w:szCs w:val="24"/>
        </w:rPr>
      </w:pPr>
      <w:r w:rsidRPr="00427846">
        <w:rPr>
          <w:szCs w:val="24"/>
        </w:rPr>
        <w:t>…………………………………………………………………………………………</w:t>
      </w:r>
      <w:r>
        <w:rPr>
          <w:szCs w:val="24"/>
        </w:rPr>
        <w:t>..</w:t>
      </w:r>
    </w:p>
    <w:p w14:paraId="0D178000" w14:textId="77777777" w:rsidR="00427846" w:rsidRDefault="00427846" w:rsidP="00427846">
      <w:pPr>
        <w:pStyle w:val="Nagwek2"/>
        <w:tabs>
          <w:tab w:val="right" w:pos="9071"/>
        </w:tabs>
        <w:rPr>
          <w:rFonts w:ascii="Times New Roman" w:hAnsi="Times New Roman"/>
        </w:rPr>
      </w:pPr>
    </w:p>
    <w:p w14:paraId="59963B0B" w14:textId="77777777" w:rsidR="002553AC" w:rsidRDefault="002553AC" w:rsidP="002553AC">
      <w:pPr>
        <w:rPr>
          <w:lang w:eastAsia="pl-PL"/>
        </w:rPr>
      </w:pPr>
    </w:p>
    <w:p w14:paraId="7363F3ED" w14:textId="77777777" w:rsidR="00BC67C3" w:rsidRDefault="00BC67C3" w:rsidP="002553AC">
      <w:pPr>
        <w:rPr>
          <w:lang w:eastAsia="pl-PL"/>
        </w:rPr>
      </w:pPr>
    </w:p>
    <w:p w14:paraId="5C91D09E" w14:textId="77777777" w:rsidR="00BC67C3" w:rsidRDefault="00BC67C3" w:rsidP="002553AC">
      <w:pPr>
        <w:rPr>
          <w:lang w:eastAsia="pl-PL"/>
        </w:rPr>
      </w:pPr>
    </w:p>
    <w:p w14:paraId="60FD319C" w14:textId="77777777" w:rsidR="00BC67C3" w:rsidRDefault="00BC67C3" w:rsidP="002553AC">
      <w:pPr>
        <w:rPr>
          <w:lang w:eastAsia="pl-PL"/>
        </w:rPr>
      </w:pPr>
    </w:p>
    <w:p w14:paraId="6C65234F" w14:textId="77777777" w:rsidR="00BC67C3" w:rsidRDefault="00BC67C3" w:rsidP="002553AC">
      <w:pPr>
        <w:rPr>
          <w:lang w:eastAsia="pl-PL"/>
        </w:rPr>
      </w:pPr>
    </w:p>
    <w:p w14:paraId="7F086E47" w14:textId="77777777" w:rsidR="00FD6FB8" w:rsidRDefault="00FD6FB8" w:rsidP="002553AC">
      <w:pPr>
        <w:rPr>
          <w:lang w:eastAsia="pl-PL"/>
        </w:rPr>
      </w:pPr>
    </w:p>
    <w:p w14:paraId="017B9F3F" w14:textId="77777777" w:rsidR="00415C52" w:rsidRDefault="00415C52" w:rsidP="002553AC">
      <w:pPr>
        <w:rPr>
          <w:lang w:eastAsia="pl-PL"/>
        </w:rPr>
      </w:pPr>
    </w:p>
    <w:p w14:paraId="7E98D454" w14:textId="77777777" w:rsidR="00BC67C3" w:rsidRDefault="00BC67C3" w:rsidP="002553AC">
      <w:pPr>
        <w:rPr>
          <w:lang w:eastAsia="pl-PL"/>
        </w:rPr>
      </w:pPr>
    </w:p>
    <w:p w14:paraId="48168D4F" w14:textId="77777777" w:rsidR="00BC67C3" w:rsidRDefault="00BC67C3" w:rsidP="002553AC">
      <w:pPr>
        <w:rPr>
          <w:lang w:eastAsia="pl-PL"/>
        </w:rPr>
      </w:pPr>
    </w:p>
    <w:p w14:paraId="2437D935" w14:textId="77777777" w:rsidR="00BC67C3" w:rsidRPr="002553AC" w:rsidRDefault="00BC67C3" w:rsidP="002553AC">
      <w:pPr>
        <w:rPr>
          <w:lang w:eastAsia="pl-PL"/>
        </w:rPr>
      </w:pPr>
    </w:p>
    <w:p w14:paraId="0D948100" w14:textId="753E84F8" w:rsidR="005E5144" w:rsidRPr="00427846" w:rsidRDefault="00FB72E0" w:rsidP="005E5144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5C21C0">
        <w:rPr>
          <w:rFonts w:eastAsia="Century Gothic"/>
          <w:b/>
          <w:color w:val="000000"/>
          <w:szCs w:val="24"/>
          <w:lang w:eastAsia="pl-PL"/>
        </w:rPr>
        <w:t>1</w:t>
      </w:r>
      <w:r w:rsidR="00CD5123">
        <w:rPr>
          <w:rFonts w:eastAsia="Century Gothic"/>
          <w:b/>
          <w:color w:val="000000"/>
          <w:szCs w:val="24"/>
          <w:lang w:eastAsia="pl-PL"/>
        </w:rPr>
        <w:t>1</w:t>
      </w:r>
      <w:r w:rsidRPr="00FB72E0">
        <w:rPr>
          <w:rFonts w:eastAsia="Century Gothic"/>
          <w:b/>
          <w:color w:val="000000"/>
          <w:szCs w:val="24"/>
          <w:lang w:eastAsia="pl-PL"/>
        </w:rPr>
        <w:t>.2024</w:t>
      </w:r>
      <w:r w:rsidR="005E5144" w:rsidRPr="00FB72E0">
        <w:rPr>
          <w:b/>
        </w:rPr>
        <w:t xml:space="preserve">                        </w:t>
      </w:r>
      <w:r w:rsidR="005E5144" w:rsidRPr="00FB72E0">
        <w:rPr>
          <w:b/>
          <w:bCs/>
        </w:rPr>
        <w:t xml:space="preserve">                                                                 </w:t>
      </w:r>
      <w:r w:rsidR="005E5144" w:rsidRPr="00415C52">
        <w:rPr>
          <w:b/>
          <w:bCs/>
        </w:rPr>
        <w:t xml:space="preserve">Załącznik nr </w:t>
      </w:r>
      <w:r w:rsidR="005E5144">
        <w:rPr>
          <w:b/>
          <w:bCs/>
        </w:rPr>
        <w:t>5</w:t>
      </w:r>
      <w:r w:rsidR="005E5144" w:rsidRPr="00415C52">
        <w:rPr>
          <w:b/>
          <w:bCs/>
        </w:rPr>
        <w:t xml:space="preserve"> do SWZ</w:t>
      </w:r>
    </w:p>
    <w:p w14:paraId="1525A010" w14:textId="77777777" w:rsidR="003A2F1E" w:rsidRDefault="003A2F1E" w:rsidP="003A2F1E">
      <w:pPr>
        <w:jc w:val="right"/>
        <w:rPr>
          <w:b/>
          <w:szCs w:val="24"/>
        </w:rPr>
      </w:pPr>
    </w:p>
    <w:p w14:paraId="5F7A4F17" w14:textId="77777777" w:rsidR="003A2F1E" w:rsidRPr="007E52F7" w:rsidRDefault="003A2F1E" w:rsidP="003A2F1E">
      <w:pPr>
        <w:rPr>
          <w:rFonts w:cs="Calibri"/>
        </w:rPr>
      </w:pPr>
    </w:p>
    <w:p w14:paraId="723917EB" w14:textId="77777777" w:rsidR="005E5144" w:rsidRDefault="003A2F1E" w:rsidP="003A2F1E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13578829" w14:textId="77777777" w:rsidR="003A2F1E" w:rsidRPr="005E5144" w:rsidRDefault="003A2F1E" w:rsidP="003A2F1E">
      <w:pPr>
        <w:spacing w:line="276" w:lineRule="auto"/>
        <w:jc w:val="left"/>
        <w:rPr>
          <w:rFonts w:eastAsia="Calibri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  <w:r w:rsidRPr="005E5144">
        <w:rPr>
          <w:rFonts w:eastAsia="Calibri"/>
          <w:sz w:val="20"/>
        </w:rPr>
        <w:t xml:space="preserve">        </w:t>
      </w:r>
    </w:p>
    <w:p w14:paraId="200F550E" w14:textId="77777777" w:rsidR="003A2F1E" w:rsidRPr="005E5144" w:rsidRDefault="003A2F1E" w:rsidP="003A2F1E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</w:p>
    <w:p w14:paraId="073EAA7E" w14:textId="77777777" w:rsidR="003A2F1E" w:rsidRPr="005E5144" w:rsidRDefault="003A2F1E" w:rsidP="003A2F1E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sz w:val="20"/>
        </w:rPr>
        <w:t xml:space="preserve">Adres </w:t>
      </w:r>
      <w:r w:rsidRPr="005E5144">
        <w:rPr>
          <w:rFonts w:eastAsia="Calibri"/>
          <w:b/>
          <w:color w:val="1F497D"/>
          <w:sz w:val="20"/>
        </w:rPr>
        <w:t>……………………………………………………</w:t>
      </w:r>
    </w:p>
    <w:p w14:paraId="0A1F644A" w14:textId="77777777" w:rsidR="003A2F1E" w:rsidRPr="005E5144" w:rsidRDefault="003A2F1E" w:rsidP="003A2F1E">
      <w:pPr>
        <w:spacing w:line="276" w:lineRule="auto"/>
        <w:rPr>
          <w:rFonts w:eastAsia="Calibri"/>
          <w:sz w:val="20"/>
          <w:lang w:val="en-US"/>
        </w:rPr>
      </w:pPr>
      <w:r w:rsidRPr="005E5144">
        <w:rPr>
          <w:rFonts w:eastAsia="Calibri"/>
          <w:sz w:val="20"/>
          <w:lang w:val="en-US"/>
        </w:rPr>
        <w:t xml:space="preserve">REGON </w:t>
      </w:r>
      <w:r w:rsidRPr="005E5144">
        <w:rPr>
          <w:rFonts w:eastAsia="Calibri"/>
          <w:b/>
          <w:color w:val="1F497D"/>
          <w:sz w:val="20"/>
          <w:lang w:val="en-US"/>
        </w:rPr>
        <w:t>…………………………………………………</w:t>
      </w:r>
    </w:p>
    <w:p w14:paraId="71572D6B" w14:textId="77777777" w:rsidR="003A2F1E" w:rsidRPr="005C672F" w:rsidRDefault="003A2F1E" w:rsidP="003A2F1E">
      <w:pPr>
        <w:spacing w:line="276" w:lineRule="auto"/>
        <w:rPr>
          <w:rFonts w:eastAsia="Calibri"/>
          <w:b/>
          <w:color w:val="1F497D"/>
          <w:sz w:val="20"/>
          <w:lang w:val="en-US"/>
        </w:rPr>
      </w:pPr>
      <w:r w:rsidRPr="005E5144">
        <w:rPr>
          <w:rFonts w:eastAsia="Calibri"/>
          <w:sz w:val="20"/>
          <w:lang w:val="en-US"/>
        </w:rPr>
        <w:t xml:space="preserve">NIP </w:t>
      </w:r>
      <w:r w:rsidRPr="005E5144">
        <w:rPr>
          <w:rFonts w:eastAsia="Calibri"/>
          <w:b/>
          <w:color w:val="1F497D"/>
          <w:sz w:val="20"/>
          <w:lang w:val="en-US"/>
        </w:rPr>
        <w:t>………………………………………………………</w:t>
      </w:r>
    </w:p>
    <w:p w14:paraId="3876471A" w14:textId="77777777" w:rsidR="003A2F1E" w:rsidRPr="007F41CD" w:rsidRDefault="003A2F1E" w:rsidP="003A2F1E">
      <w:pPr>
        <w:rPr>
          <w:sz w:val="22"/>
          <w:szCs w:val="22"/>
        </w:rPr>
      </w:pPr>
      <w:r w:rsidRPr="007F41CD">
        <w:rPr>
          <w:sz w:val="22"/>
          <w:szCs w:val="22"/>
        </w:rPr>
        <w:t>(pełna nazwa/firma, adres, w zależności od podmiotu: NIP/PESEL, KRS/</w:t>
      </w:r>
      <w:proofErr w:type="spellStart"/>
      <w:r w:rsidRPr="007F41CD">
        <w:rPr>
          <w:sz w:val="22"/>
          <w:szCs w:val="22"/>
        </w:rPr>
        <w:t>CEiDG</w:t>
      </w:r>
      <w:proofErr w:type="spellEnd"/>
      <w:r w:rsidRPr="007F41CD">
        <w:rPr>
          <w:sz w:val="22"/>
          <w:szCs w:val="22"/>
        </w:rPr>
        <w:t>)</w:t>
      </w:r>
    </w:p>
    <w:p w14:paraId="2C927335" w14:textId="77777777" w:rsidR="003A2F1E" w:rsidRPr="00E6724D" w:rsidRDefault="003A2F1E" w:rsidP="003A2F1E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095A8C07" w14:textId="77777777" w:rsidR="003A2F1E" w:rsidRPr="00E6724D" w:rsidRDefault="003A2F1E" w:rsidP="003A2F1E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71BA9EDD" w14:textId="77777777" w:rsidR="003A2F1E" w:rsidRPr="008D0814" w:rsidRDefault="003A2F1E" w:rsidP="003A2F1E">
      <w:pPr>
        <w:spacing w:line="360" w:lineRule="auto"/>
        <w:jc w:val="center"/>
        <w:rPr>
          <w:b/>
          <w:szCs w:val="24"/>
          <w:u w:val="single"/>
        </w:rPr>
      </w:pPr>
      <w:r w:rsidRPr="008D0814">
        <w:rPr>
          <w:b/>
          <w:szCs w:val="24"/>
          <w:u w:val="single"/>
        </w:rPr>
        <w:t>Oświadczenie wykonawcy</w:t>
      </w:r>
    </w:p>
    <w:p w14:paraId="1F6D7894" w14:textId="77777777" w:rsidR="003A2F1E" w:rsidRPr="008D0814" w:rsidRDefault="003A2F1E" w:rsidP="003A2F1E">
      <w:pPr>
        <w:spacing w:line="360" w:lineRule="auto"/>
        <w:rPr>
          <w:b/>
          <w:szCs w:val="24"/>
          <w:u w:val="single"/>
        </w:rPr>
      </w:pPr>
    </w:p>
    <w:p w14:paraId="45B775A5" w14:textId="4E3BF56E" w:rsidR="003A2F1E" w:rsidRPr="00CD5123" w:rsidRDefault="003A2F1E" w:rsidP="00CD5123">
      <w:pPr>
        <w:spacing w:line="360" w:lineRule="auto"/>
        <w:ind w:firstLine="708"/>
        <w:rPr>
          <w:b/>
          <w:szCs w:val="24"/>
        </w:rPr>
      </w:pPr>
      <w:r w:rsidRPr="008D0814">
        <w:rPr>
          <w:szCs w:val="24"/>
        </w:rPr>
        <w:t>Na potrzeby postępowania o udzielenie zamówienia publicznego</w:t>
      </w:r>
      <w:r w:rsidRPr="008D0814">
        <w:rPr>
          <w:szCs w:val="24"/>
        </w:rPr>
        <w:br/>
        <w:t xml:space="preserve">pn. </w:t>
      </w:r>
      <w:r w:rsidRPr="00143E56">
        <w:rPr>
          <w:b/>
          <w:i/>
          <w:szCs w:val="24"/>
        </w:rPr>
        <w:t>„</w:t>
      </w:r>
      <w:r w:rsidR="00CD5123">
        <w:rPr>
          <w:b/>
          <w:szCs w:val="24"/>
        </w:rPr>
        <w:t>Kompleksowa obsługa bankowa budżetu Powiatu Sępoleńskiego i jego jednostek organizacyjnych</w:t>
      </w:r>
      <w:r w:rsidR="005E5144">
        <w:rPr>
          <w:b/>
          <w:szCs w:val="24"/>
        </w:rPr>
        <w:t>”</w:t>
      </w:r>
      <w:r w:rsidR="005E5144" w:rsidRPr="008D0814">
        <w:rPr>
          <w:szCs w:val="24"/>
        </w:rPr>
        <w:t xml:space="preserve"> </w:t>
      </w:r>
      <w:r w:rsidRPr="008D0814">
        <w:rPr>
          <w:szCs w:val="24"/>
        </w:rPr>
        <w:t xml:space="preserve">prowadzonego przez </w:t>
      </w:r>
      <w:r w:rsidR="00FD6FB8">
        <w:rPr>
          <w:szCs w:val="24"/>
        </w:rPr>
        <w:t>Powiat Sępoleński</w:t>
      </w:r>
      <w:r w:rsidRPr="008D0814">
        <w:rPr>
          <w:i/>
          <w:szCs w:val="24"/>
        </w:rPr>
        <w:t xml:space="preserve"> </w:t>
      </w:r>
      <w:r w:rsidRPr="008D0814">
        <w:rPr>
          <w:szCs w:val="24"/>
        </w:rPr>
        <w:t>oświadczam, co następuje:</w:t>
      </w:r>
    </w:p>
    <w:p w14:paraId="2A291768" w14:textId="77777777" w:rsidR="003A2F1E" w:rsidRPr="008D0814" w:rsidRDefault="003A2F1E" w:rsidP="003A2F1E">
      <w:pPr>
        <w:spacing w:line="360" w:lineRule="auto"/>
        <w:ind w:firstLine="708"/>
        <w:rPr>
          <w:szCs w:val="24"/>
          <w:lang w:eastAsia="en-US"/>
        </w:rPr>
      </w:pPr>
      <w:r w:rsidRPr="008D0814">
        <w:rPr>
          <w:szCs w:val="24"/>
          <w:lang w:eastAsia="en-US"/>
        </w:rPr>
        <w:t>Oświadczam, że nie zachodzą w stosunku do mnie przesłanki wykluczenia z postępowania na podstawie art.</w:t>
      </w:r>
      <w:r w:rsidRPr="008D0814">
        <w:rPr>
          <w:szCs w:val="24"/>
        </w:rPr>
        <w:t xml:space="preserve">7 ust.1 ustawy </w:t>
      </w:r>
      <w:r w:rsidRPr="008D0814">
        <w:rPr>
          <w:szCs w:val="24"/>
          <w:lang w:eastAsia="en-US"/>
        </w:rPr>
        <w:t>z dnia 13 kwietnia 2022 r.</w:t>
      </w:r>
      <w:r w:rsidRPr="008D0814">
        <w:rPr>
          <w:i/>
          <w:iCs/>
          <w:szCs w:val="24"/>
          <w:lang w:eastAsia="en-US"/>
        </w:rPr>
        <w:t xml:space="preserve"> </w:t>
      </w:r>
      <w:r w:rsidRPr="008D0814">
        <w:rPr>
          <w:iCs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(Dz. U.</w:t>
      </w:r>
      <w:r>
        <w:rPr>
          <w:iCs/>
          <w:color w:val="222222"/>
          <w:szCs w:val="24"/>
          <w:lang w:eastAsia="en-US"/>
        </w:rPr>
        <w:t xml:space="preserve"> z 202</w:t>
      </w:r>
      <w:r w:rsidR="00BB0137">
        <w:rPr>
          <w:iCs/>
          <w:color w:val="222222"/>
          <w:szCs w:val="24"/>
          <w:lang w:eastAsia="en-US"/>
        </w:rPr>
        <w:t>4</w:t>
      </w:r>
      <w:r>
        <w:rPr>
          <w:iCs/>
          <w:color w:val="222222"/>
          <w:szCs w:val="24"/>
          <w:lang w:eastAsia="en-US"/>
        </w:rPr>
        <w:t xml:space="preserve"> r.</w:t>
      </w:r>
      <w:r w:rsidRPr="008D0814">
        <w:rPr>
          <w:iCs/>
          <w:color w:val="222222"/>
          <w:szCs w:val="24"/>
          <w:lang w:eastAsia="en-US"/>
        </w:rPr>
        <w:t xml:space="preserve"> poz.</w:t>
      </w:r>
      <w:r w:rsidR="00BB0137">
        <w:rPr>
          <w:iCs/>
          <w:color w:val="222222"/>
          <w:szCs w:val="24"/>
          <w:lang w:eastAsia="en-US"/>
        </w:rPr>
        <w:t>507</w:t>
      </w:r>
      <w:r w:rsidRPr="008D0814">
        <w:rPr>
          <w:iCs/>
          <w:color w:val="222222"/>
          <w:szCs w:val="24"/>
          <w:lang w:eastAsia="en-US"/>
        </w:rPr>
        <w:t>)</w:t>
      </w:r>
      <w:r w:rsidRPr="008D0814">
        <w:rPr>
          <w:iCs/>
          <w:color w:val="222222"/>
          <w:szCs w:val="24"/>
          <w:vertAlign w:val="superscript"/>
          <w:lang w:eastAsia="en-US"/>
        </w:rPr>
        <w:footnoteReference w:id="5"/>
      </w:r>
      <w:r w:rsidRPr="008D0814">
        <w:rPr>
          <w:iCs/>
          <w:color w:val="222222"/>
          <w:szCs w:val="24"/>
          <w:lang w:eastAsia="en-US"/>
        </w:rPr>
        <w:t>.</w:t>
      </w:r>
    </w:p>
    <w:p w14:paraId="0573A9CE" w14:textId="77777777" w:rsidR="003A2F1E" w:rsidRDefault="003A2F1E" w:rsidP="003A2F1E">
      <w:pPr>
        <w:jc w:val="right"/>
        <w:rPr>
          <w:b/>
          <w:szCs w:val="24"/>
        </w:rPr>
      </w:pPr>
    </w:p>
    <w:p w14:paraId="41460014" w14:textId="77777777" w:rsidR="003A2F1E" w:rsidRDefault="003A2F1E" w:rsidP="003A2F1E">
      <w:pPr>
        <w:jc w:val="right"/>
        <w:rPr>
          <w:b/>
          <w:szCs w:val="24"/>
        </w:rPr>
      </w:pPr>
    </w:p>
    <w:p w14:paraId="357DDA9B" w14:textId="77777777" w:rsidR="003A2F1E" w:rsidRDefault="003A2F1E" w:rsidP="003A2F1E">
      <w:pPr>
        <w:jc w:val="right"/>
        <w:rPr>
          <w:b/>
          <w:szCs w:val="24"/>
        </w:rPr>
      </w:pPr>
    </w:p>
    <w:p w14:paraId="38382FE5" w14:textId="77777777" w:rsidR="00D616A6" w:rsidRDefault="00D616A6" w:rsidP="003A2F1E">
      <w:pPr>
        <w:jc w:val="right"/>
        <w:rPr>
          <w:b/>
          <w:szCs w:val="24"/>
        </w:rPr>
      </w:pPr>
    </w:p>
    <w:p w14:paraId="5E9237E3" w14:textId="77777777" w:rsidR="00D616A6" w:rsidRDefault="00D616A6" w:rsidP="003A2F1E">
      <w:pPr>
        <w:jc w:val="right"/>
        <w:rPr>
          <w:b/>
          <w:szCs w:val="24"/>
        </w:rPr>
      </w:pPr>
    </w:p>
    <w:p w14:paraId="0A6B38BD" w14:textId="77777777" w:rsidR="00CD5123" w:rsidRDefault="00CD5123" w:rsidP="003A2F1E">
      <w:pPr>
        <w:jc w:val="right"/>
        <w:rPr>
          <w:b/>
          <w:szCs w:val="24"/>
        </w:rPr>
      </w:pPr>
    </w:p>
    <w:p w14:paraId="2A76D52F" w14:textId="77777777" w:rsidR="007F7167" w:rsidRDefault="007F7167" w:rsidP="003A2F1E">
      <w:pPr>
        <w:jc w:val="right"/>
        <w:rPr>
          <w:b/>
          <w:szCs w:val="24"/>
        </w:rPr>
      </w:pPr>
    </w:p>
    <w:p w14:paraId="2BDD3E1F" w14:textId="77777777" w:rsidR="000419BC" w:rsidRDefault="000419BC" w:rsidP="003A2F1E">
      <w:pPr>
        <w:jc w:val="right"/>
        <w:rPr>
          <w:b/>
          <w:szCs w:val="24"/>
        </w:rPr>
      </w:pPr>
    </w:p>
    <w:p w14:paraId="61A50121" w14:textId="2CA6AA6F" w:rsidR="0068669B" w:rsidRPr="00427846" w:rsidRDefault="00FB72E0" w:rsidP="0068669B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5C21C0">
        <w:rPr>
          <w:rFonts w:eastAsia="Century Gothic"/>
          <w:b/>
          <w:color w:val="000000"/>
          <w:szCs w:val="24"/>
          <w:lang w:eastAsia="pl-PL"/>
        </w:rPr>
        <w:t>1</w:t>
      </w:r>
      <w:r w:rsidR="00CD5123">
        <w:rPr>
          <w:rFonts w:eastAsia="Century Gothic"/>
          <w:b/>
          <w:color w:val="000000"/>
          <w:szCs w:val="24"/>
          <w:lang w:eastAsia="pl-PL"/>
        </w:rPr>
        <w:t>1</w:t>
      </w:r>
      <w:r w:rsidRPr="00FB72E0">
        <w:rPr>
          <w:rFonts w:eastAsia="Century Gothic"/>
          <w:b/>
          <w:color w:val="000000"/>
          <w:szCs w:val="24"/>
          <w:lang w:eastAsia="pl-PL"/>
        </w:rPr>
        <w:t>.2024</w:t>
      </w:r>
      <w:r w:rsidR="0068669B" w:rsidRPr="00FB72E0">
        <w:rPr>
          <w:b/>
        </w:rPr>
        <w:t xml:space="preserve">                              </w:t>
      </w:r>
      <w:r w:rsidR="0068669B" w:rsidRPr="00FB72E0">
        <w:rPr>
          <w:b/>
          <w:bCs/>
        </w:rPr>
        <w:t xml:space="preserve">                                                            </w:t>
      </w:r>
      <w:r w:rsidR="0068669B" w:rsidRPr="00415C52">
        <w:rPr>
          <w:b/>
          <w:bCs/>
        </w:rPr>
        <w:t xml:space="preserve">Załącznik nr </w:t>
      </w:r>
      <w:r w:rsidR="0068669B">
        <w:rPr>
          <w:b/>
          <w:bCs/>
        </w:rPr>
        <w:t>6</w:t>
      </w:r>
      <w:r w:rsidR="0068669B" w:rsidRPr="00415C52">
        <w:rPr>
          <w:b/>
          <w:bCs/>
        </w:rPr>
        <w:t xml:space="preserve"> do SWZ</w:t>
      </w:r>
    </w:p>
    <w:p w14:paraId="12292EF9" w14:textId="77777777" w:rsidR="0068669B" w:rsidRDefault="0068669B" w:rsidP="0068669B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50FBD415" w14:textId="77777777" w:rsidR="0068669B" w:rsidRPr="005E5144" w:rsidRDefault="0068669B" w:rsidP="0068669B">
      <w:pPr>
        <w:spacing w:line="276" w:lineRule="auto"/>
        <w:jc w:val="left"/>
        <w:rPr>
          <w:rFonts w:eastAsia="Calibri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  <w:r w:rsidRPr="005E5144">
        <w:rPr>
          <w:rFonts w:eastAsia="Calibri"/>
          <w:sz w:val="20"/>
        </w:rPr>
        <w:t xml:space="preserve">        </w:t>
      </w:r>
    </w:p>
    <w:p w14:paraId="68040A5C" w14:textId="77777777" w:rsidR="0068669B" w:rsidRPr="005E5144" w:rsidRDefault="0068669B" w:rsidP="0068669B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</w:p>
    <w:p w14:paraId="7E0E585D" w14:textId="77777777" w:rsidR="0068669B" w:rsidRPr="005E5144" w:rsidRDefault="0068669B" w:rsidP="0068669B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sz w:val="20"/>
        </w:rPr>
        <w:t xml:space="preserve">Adres </w:t>
      </w:r>
      <w:r w:rsidRPr="005E5144">
        <w:rPr>
          <w:rFonts w:eastAsia="Calibri"/>
          <w:b/>
          <w:color w:val="1F497D"/>
          <w:sz w:val="20"/>
        </w:rPr>
        <w:t>……………………………………………………</w:t>
      </w:r>
    </w:p>
    <w:p w14:paraId="0760EC0A" w14:textId="77777777" w:rsidR="0068669B" w:rsidRPr="005E5144" w:rsidRDefault="0068669B" w:rsidP="0068669B">
      <w:pPr>
        <w:spacing w:line="276" w:lineRule="auto"/>
        <w:rPr>
          <w:rFonts w:eastAsia="Calibri"/>
          <w:sz w:val="20"/>
          <w:lang w:val="en-US"/>
        </w:rPr>
      </w:pPr>
      <w:r w:rsidRPr="005E5144">
        <w:rPr>
          <w:rFonts w:eastAsia="Calibri"/>
          <w:sz w:val="20"/>
          <w:lang w:val="en-US"/>
        </w:rPr>
        <w:t xml:space="preserve">REGON </w:t>
      </w:r>
      <w:r w:rsidRPr="005E5144">
        <w:rPr>
          <w:rFonts w:eastAsia="Calibri"/>
          <w:b/>
          <w:color w:val="1F497D"/>
          <w:sz w:val="20"/>
          <w:lang w:val="en-US"/>
        </w:rPr>
        <w:t>…………………………………………………</w:t>
      </w:r>
    </w:p>
    <w:p w14:paraId="2C4BDFAD" w14:textId="77777777" w:rsidR="0068669B" w:rsidRPr="005C672F" w:rsidRDefault="0068669B" w:rsidP="0068669B">
      <w:pPr>
        <w:spacing w:line="276" w:lineRule="auto"/>
        <w:rPr>
          <w:rFonts w:eastAsia="Calibri"/>
          <w:b/>
          <w:color w:val="1F497D"/>
          <w:sz w:val="20"/>
          <w:lang w:val="en-US"/>
        </w:rPr>
      </w:pPr>
      <w:r w:rsidRPr="005E5144">
        <w:rPr>
          <w:rFonts w:eastAsia="Calibri"/>
          <w:sz w:val="20"/>
          <w:lang w:val="en-US"/>
        </w:rPr>
        <w:t xml:space="preserve">NIP </w:t>
      </w:r>
      <w:r w:rsidRPr="005E5144">
        <w:rPr>
          <w:rFonts w:eastAsia="Calibri"/>
          <w:b/>
          <w:color w:val="1F497D"/>
          <w:sz w:val="20"/>
          <w:lang w:val="en-US"/>
        </w:rPr>
        <w:t>………………………………………………………</w:t>
      </w:r>
    </w:p>
    <w:p w14:paraId="75D0B17B" w14:textId="77777777" w:rsidR="003A2F1E" w:rsidRDefault="003A2F1E" w:rsidP="003A2F1E">
      <w:pPr>
        <w:rPr>
          <w:szCs w:val="24"/>
        </w:rPr>
      </w:pPr>
    </w:p>
    <w:p w14:paraId="6235C061" w14:textId="77777777" w:rsidR="003A2F1E" w:rsidRDefault="003A2F1E" w:rsidP="003A2F1E">
      <w:pPr>
        <w:rPr>
          <w:szCs w:val="24"/>
        </w:rPr>
      </w:pPr>
    </w:p>
    <w:p w14:paraId="43223D74" w14:textId="77777777" w:rsidR="003A2F1E" w:rsidRDefault="003A2F1E" w:rsidP="003A2F1E">
      <w:pPr>
        <w:spacing w:line="360" w:lineRule="auto"/>
        <w:jc w:val="center"/>
      </w:pPr>
      <w:r>
        <w:rPr>
          <w:b/>
          <w:szCs w:val="24"/>
        </w:rPr>
        <w:t>OŚWIADCZENIE WYKONAWCY</w:t>
      </w:r>
    </w:p>
    <w:p w14:paraId="139C5A6B" w14:textId="77777777" w:rsidR="003A2F1E" w:rsidRDefault="003A2F1E" w:rsidP="003A2F1E">
      <w:pPr>
        <w:spacing w:after="40"/>
        <w:jc w:val="center"/>
      </w:pPr>
      <w:r>
        <w:rPr>
          <w:szCs w:val="24"/>
        </w:rPr>
        <w:t xml:space="preserve">składane na podstawie art. 273 ust. 1 i ust. 2 w zw. z 108 ust.1 pkt.5 ustawy z dnia </w:t>
      </w:r>
    </w:p>
    <w:p w14:paraId="70457516" w14:textId="77777777" w:rsidR="003A2F1E" w:rsidRDefault="003A2F1E" w:rsidP="003A2F1E">
      <w:pPr>
        <w:spacing w:after="40"/>
        <w:jc w:val="center"/>
      </w:pPr>
      <w:r>
        <w:rPr>
          <w:szCs w:val="24"/>
        </w:rPr>
        <w:t xml:space="preserve">11 września 2019 r. ustawy Prawo zamówień publicznych (dalej ustawa PZP) </w:t>
      </w:r>
    </w:p>
    <w:p w14:paraId="33A9D25E" w14:textId="77777777" w:rsidR="003A2F1E" w:rsidRDefault="003A2F1E" w:rsidP="003A2F1E">
      <w:pPr>
        <w:spacing w:after="120"/>
        <w:jc w:val="center"/>
      </w:pPr>
      <w:r>
        <w:rPr>
          <w:b/>
          <w:szCs w:val="24"/>
        </w:rPr>
        <w:t xml:space="preserve">o braku przynależności lub przynależności do grupy kapitałowej </w:t>
      </w:r>
    </w:p>
    <w:p w14:paraId="14F81FEA" w14:textId="77777777" w:rsidR="003A2F1E" w:rsidRDefault="003A2F1E" w:rsidP="003A2F1E">
      <w:pPr>
        <w:rPr>
          <w:b/>
          <w:szCs w:val="24"/>
        </w:rPr>
      </w:pPr>
    </w:p>
    <w:p w14:paraId="0DED1D97" w14:textId="77777777" w:rsidR="003A2F1E" w:rsidRDefault="003A2F1E" w:rsidP="003A2F1E">
      <w:pPr>
        <w:rPr>
          <w:szCs w:val="24"/>
        </w:rPr>
      </w:pPr>
    </w:p>
    <w:p w14:paraId="5C94EB91" w14:textId="77777777" w:rsidR="003A2F1E" w:rsidRDefault="003A2F1E" w:rsidP="003A2F1E">
      <w:pPr>
        <w:spacing w:line="0" w:lineRule="atLeast"/>
        <w:rPr>
          <w:szCs w:val="24"/>
        </w:rPr>
      </w:pPr>
      <w:r>
        <w:rPr>
          <w:szCs w:val="24"/>
        </w:rPr>
        <w:t>Przystępując do udziału w postępowaniu o zamówienie publiczne na</w:t>
      </w:r>
      <w:r w:rsidR="0041376B">
        <w:rPr>
          <w:szCs w:val="24"/>
        </w:rPr>
        <w:t>:</w:t>
      </w:r>
    </w:p>
    <w:p w14:paraId="437ADADB" w14:textId="4D0FC6AD" w:rsidR="00CD5123" w:rsidRDefault="003A2F1E" w:rsidP="00CD5123">
      <w:pPr>
        <w:spacing w:line="276" w:lineRule="auto"/>
        <w:jc w:val="center"/>
        <w:rPr>
          <w:b/>
          <w:szCs w:val="24"/>
        </w:rPr>
      </w:pPr>
      <w:r w:rsidRPr="00143E56">
        <w:rPr>
          <w:b/>
          <w:i/>
          <w:szCs w:val="24"/>
        </w:rPr>
        <w:t>„</w:t>
      </w:r>
      <w:r w:rsidR="00CD5123">
        <w:rPr>
          <w:b/>
          <w:szCs w:val="24"/>
        </w:rPr>
        <w:t xml:space="preserve">Kompleksową obsługę bankową budżetu Powiatu Sępoleńskiego </w:t>
      </w:r>
    </w:p>
    <w:p w14:paraId="581DFEFA" w14:textId="5B2AD814" w:rsidR="003A2F1E" w:rsidRPr="00143E56" w:rsidRDefault="00CD5123" w:rsidP="00CD5123">
      <w:pPr>
        <w:ind w:left="-284"/>
        <w:jc w:val="center"/>
        <w:rPr>
          <w:b/>
          <w:szCs w:val="24"/>
        </w:rPr>
      </w:pPr>
      <w:r>
        <w:rPr>
          <w:b/>
          <w:szCs w:val="24"/>
        </w:rPr>
        <w:t>i jego jednostek organizacyjnych</w:t>
      </w:r>
      <w:r w:rsidR="0041376B">
        <w:rPr>
          <w:b/>
          <w:szCs w:val="24"/>
        </w:rPr>
        <w:t>”</w:t>
      </w:r>
    </w:p>
    <w:p w14:paraId="11CBACD7" w14:textId="77777777" w:rsidR="003A2F1E" w:rsidRDefault="003A2F1E" w:rsidP="003A2F1E">
      <w:pPr>
        <w:pStyle w:val="Nagwek9"/>
        <w:tabs>
          <w:tab w:val="clear" w:pos="1584"/>
        </w:tabs>
        <w:spacing w:line="276" w:lineRule="auto"/>
        <w:ind w:left="0" w:firstLine="0"/>
        <w:jc w:val="both"/>
      </w:pPr>
    </w:p>
    <w:p w14:paraId="4DB27CC9" w14:textId="77777777" w:rsidR="003A2F1E" w:rsidRDefault="003A2F1E" w:rsidP="003A2F1E">
      <w:pPr>
        <w:spacing w:before="240"/>
      </w:pPr>
      <w:r>
        <w:rPr>
          <w:b/>
          <w:szCs w:val="24"/>
        </w:rPr>
        <w:t>oświadczam, że podmiot, który reprezentuję:</w:t>
      </w:r>
    </w:p>
    <w:p w14:paraId="536A0C33" w14:textId="77777777" w:rsidR="003A2F1E" w:rsidRDefault="003A2F1E" w:rsidP="003A2F1E">
      <w:pPr>
        <w:spacing w:after="360"/>
        <w:rPr>
          <w:b/>
          <w:szCs w:val="24"/>
        </w:rPr>
      </w:pPr>
    </w:p>
    <w:p w14:paraId="2662F0EC" w14:textId="0634F22F" w:rsidR="003A2F1E" w:rsidRDefault="003A2F1E" w:rsidP="003A2F1E">
      <w:pPr>
        <w:ind w:left="426"/>
      </w:pPr>
      <w:r>
        <w:rPr>
          <w:b/>
          <w:noProof/>
          <w:szCs w:val="24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7ACDEC22" wp14:editId="48E8D12F">
                <wp:simplePos x="0" y="0"/>
                <wp:positionH relativeFrom="margin">
                  <wp:posOffset>-6350</wp:posOffset>
                </wp:positionH>
                <wp:positionV relativeFrom="paragraph">
                  <wp:posOffset>-12700</wp:posOffset>
                </wp:positionV>
                <wp:extent cx="182880" cy="187325"/>
                <wp:effectExtent l="3175" t="6350" r="4445" b="6350"/>
                <wp:wrapSquare wrapText="bothSides"/>
                <wp:docPr id="13694744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9"/>
                            </w:tblGrid>
                            <w:tr w:rsidR="003A2F1E" w14:paraId="6AE7B342" w14:textId="77777777"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D798B73" w14:textId="77777777" w:rsidR="003A2F1E" w:rsidRDefault="003A2F1E">
                                  <w:pPr>
                                    <w:snapToGrid w:val="0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D4EE2D" w14:textId="77777777" w:rsidR="003A2F1E" w:rsidRDefault="003A2F1E" w:rsidP="003A2F1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DEC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5pt;margin-top:-1pt;width:14.4pt;height:14.75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9"/>
                      </w:tblGrid>
                      <w:tr w:rsidR="003A2F1E" w14:paraId="6AE7B342" w14:textId="77777777">
                        <w:tc>
                          <w:tcPr>
                            <w:tcW w:w="2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6D798B73" w14:textId="77777777" w:rsidR="003A2F1E" w:rsidRDefault="003A2F1E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5D4EE2D" w14:textId="77777777" w:rsidR="003A2F1E" w:rsidRDefault="003A2F1E" w:rsidP="003A2F1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Cs w:val="24"/>
        </w:rPr>
        <w:t xml:space="preserve">nie należy do tej samej grupy kapitałowej, w rozumieniu ustawy z dnia 16 lutego 2007 r. </w:t>
      </w:r>
      <w:r w:rsidR="00D8018B" w:rsidRPr="006E47D8">
        <w:rPr>
          <w:szCs w:val="24"/>
        </w:rPr>
        <w:t>o ochronie konkurencji i konsumentów (Dz.U. z 2024 r. poz.594</w:t>
      </w:r>
      <w:r w:rsidR="00CD5123">
        <w:rPr>
          <w:szCs w:val="24"/>
        </w:rPr>
        <w:t xml:space="preserve"> z </w:t>
      </w:r>
      <w:proofErr w:type="spellStart"/>
      <w:r w:rsidR="00CD5123">
        <w:rPr>
          <w:szCs w:val="24"/>
        </w:rPr>
        <w:t>późn</w:t>
      </w:r>
      <w:proofErr w:type="spellEnd"/>
      <w:r w:rsidR="00CD5123">
        <w:rPr>
          <w:szCs w:val="24"/>
        </w:rPr>
        <w:t>. zm.</w:t>
      </w:r>
      <w:r w:rsidR="00D8018B" w:rsidRPr="006E47D8">
        <w:rPr>
          <w:szCs w:val="24"/>
        </w:rPr>
        <w:t xml:space="preserve">) </w:t>
      </w:r>
      <w:r>
        <w:rPr>
          <w:szCs w:val="24"/>
        </w:rPr>
        <w:t>w stosunku do Wykonawców, którzy złożyli odrębne oferty w niniejszym postępowaniu o udzielenie zamówienia publicznego;</w:t>
      </w:r>
    </w:p>
    <w:p w14:paraId="3CC152E5" w14:textId="28DB5FAE" w:rsidR="003A2F1E" w:rsidRDefault="003A2F1E" w:rsidP="003A2F1E">
      <w:pPr>
        <w:spacing w:after="720"/>
        <w:ind w:left="426"/>
        <w:rPr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0" distR="89535" simplePos="0" relativeHeight="251660288" behindDoc="0" locked="0" layoutInCell="1" allowOverlap="1" wp14:anchorId="26ADC33B" wp14:editId="73276906">
                <wp:simplePos x="0" y="0"/>
                <wp:positionH relativeFrom="margin">
                  <wp:posOffset>-6350</wp:posOffset>
                </wp:positionH>
                <wp:positionV relativeFrom="paragraph">
                  <wp:posOffset>-12700</wp:posOffset>
                </wp:positionV>
                <wp:extent cx="182880" cy="187325"/>
                <wp:effectExtent l="3175" t="6350" r="4445" b="6350"/>
                <wp:wrapSquare wrapText="bothSides"/>
                <wp:docPr id="57193998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9"/>
                            </w:tblGrid>
                            <w:tr w:rsidR="003A2F1E" w14:paraId="4C2EB580" w14:textId="77777777"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3F7957E" w14:textId="77777777" w:rsidR="003A2F1E" w:rsidRDefault="003A2F1E">
                                  <w:pPr>
                                    <w:snapToGrid w:val="0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F5C837" w14:textId="77777777" w:rsidR="003A2F1E" w:rsidRDefault="003A2F1E" w:rsidP="003A2F1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DC33B" id="Pole tekstowe 1" o:spid="_x0000_s1027" type="#_x0000_t202" style="position:absolute;left:0;text-align:left;margin-left:-.5pt;margin-top:-1pt;width:14.4pt;height:14.75pt;z-index:25166028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9"/>
                      </w:tblGrid>
                      <w:tr w:rsidR="003A2F1E" w14:paraId="4C2EB580" w14:textId="77777777">
                        <w:tc>
                          <w:tcPr>
                            <w:tcW w:w="2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03F7957E" w14:textId="77777777" w:rsidR="003A2F1E" w:rsidRDefault="003A2F1E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36F5C837" w14:textId="77777777" w:rsidR="003A2F1E" w:rsidRDefault="003A2F1E" w:rsidP="003A2F1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Cs w:val="24"/>
        </w:rPr>
        <w:t xml:space="preserve">należy  do  tej  samej  grupy  kapitałowej, w rozumieniu  ustawy z dnia 16 lutego  2007  r. </w:t>
      </w:r>
      <w:r w:rsidR="00D8018B" w:rsidRPr="006E47D8">
        <w:rPr>
          <w:szCs w:val="24"/>
        </w:rPr>
        <w:t>o ochronie konkurencji i konsumentów (Dz.U. z 2024 r. poz.594</w:t>
      </w:r>
      <w:r w:rsidR="00CD5123">
        <w:rPr>
          <w:szCs w:val="24"/>
        </w:rPr>
        <w:t xml:space="preserve"> z </w:t>
      </w:r>
      <w:proofErr w:type="spellStart"/>
      <w:r w:rsidR="00CD5123">
        <w:rPr>
          <w:szCs w:val="24"/>
        </w:rPr>
        <w:t>poźn</w:t>
      </w:r>
      <w:proofErr w:type="spellEnd"/>
      <w:r w:rsidR="00CD5123">
        <w:rPr>
          <w:szCs w:val="24"/>
        </w:rPr>
        <w:t>. zm.</w:t>
      </w:r>
      <w:r w:rsidR="00D8018B" w:rsidRPr="006E47D8">
        <w:rPr>
          <w:szCs w:val="24"/>
        </w:rPr>
        <w:t xml:space="preserve">) </w:t>
      </w:r>
      <w:r>
        <w:rPr>
          <w:szCs w:val="24"/>
        </w:rPr>
        <w:t>z innym Wykonawcą, który złożył odrębną ofertę w niniejszym postępowaniu o udzielenie zamówienia publicznego.</w:t>
      </w:r>
    </w:p>
    <w:p w14:paraId="5F95E7C4" w14:textId="77777777" w:rsidR="003A2F1E" w:rsidRDefault="003A2F1E" w:rsidP="003A2F1E">
      <w:pPr>
        <w:spacing w:after="720"/>
        <w:ind w:left="426"/>
        <w:rPr>
          <w:b/>
          <w:szCs w:val="24"/>
        </w:rPr>
      </w:pPr>
      <w:r>
        <w:rPr>
          <w:b/>
          <w:szCs w:val="24"/>
        </w:rPr>
        <w:t>W przypadku przynależności do tej samej grupy kapitałowej wykonawca może złożyć wraz 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14E93C79" w14:textId="77777777" w:rsidR="007F7167" w:rsidRDefault="007F7167" w:rsidP="003A2F1E">
      <w:pPr>
        <w:spacing w:after="720"/>
        <w:ind w:left="426"/>
      </w:pPr>
    </w:p>
    <w:p w14:paraId="52C1A182" w14:textId="77777777" w:rsidR="008B3405" w:rsidRDefault="008B3405" w:rsidP="00630A71">
      <w:pPr>
        <w:jc w:val="right"/>
        <w:rPr>
          <w:b/>
          <w:szCs w:val="24"/>
          <w:lang w:eastAsia="pl-PL"/>
        </w:rPr>
      </w:pPr>
    </w:p>
    <w:sectPr w:rsidR="008B3405" w:rsidSect="005D4D8A">
      <w:pgSz w:w="11906" w:h="16838"/>
      <w:pgMar w:top="720" w:right="1701" w:bottom="720" w:left="992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74E94" w14:textId="77777777" w:rsidR="00645BF8" w:rsidRDefault="00645BF8">
      <w:r>
        <w:separator/>
      </w:r>
    </w:p>
  </w:endnote>
  <w:endnote w:type="continuationSeparator" w:id="0">
    <w:p w14:paraId="2B7305C7" w14:textId="77777777" w:rsidR="00645BF8" w:rsidRDefault="0064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08C8D" w14:textId="77777777" w:rsidR="00991111" w:rsidRDefault="00991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3CD305" w14:textId="77777777" w:rsidR="00991111" w:rsidRDefault="009911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5E258" w14:textId="77777777" w:rsidR="00991111" w:rsidRPr="003E5B9E" w:rsidRDefault="00991111">
    <w:pPr>
      <w:pStyle w:val="Stopka"/>
      <w:jc w:val="right"/>
      <w:rPr>
        <w:rFonts w:asciiTheme="minorHAnsi" w:hAnsiTheme="minorHAnsi" w:cstheme="minorHAnsi"/>
      </w:rPr>
    </w:pPr>
    <w:r w:rsidRPr="003E5B9E">
      <w:rPr>
        <w:rFonts w:asciiTheme="minorHAnsi" w:hAnsiTheme="minorHAnsi" w:cstheme="minorHAnsi"/>
      </w:rPr>
      <w:fldChar w:fldCharType="begin"/>
    </w:r>
    <w:r w:rsidRPr="003E5B9E">
      <w:rPr>
        <w:rFonts w:asciiTheme="minorHAnsi" w:hAnsiTheme="minorHAnsi" w:cstheme="minorHAnsi"/>
      </w:rPr>
      <w:instrText>PAGE   \* MERGEFORMAT</w:instrText>
    </w:r>
    <w:r w:rsidRPr="003E5B9E">
      <w:rPr>
        <w:rFonts w:asciiTheme="minorHAnsi" w:hAnsiTheme="minorHAnsi" w:cstheme="minorHAnsi"/>
      </w:rPr>
      <w:fldChar w:fldCharType="separate"/>
    </w:r>
    <w:r w:rsidR="00F819AC">
      <w:rPr>
        <w:rFonts w:asciiTheme="minorHAnsi" w:hAnsiTheme="minorHAnsi" w:cstheme="minorHAnsi"/>
        <w:noProof/>
      </w:rPr>
      <w:t>13</w:t>
    </w:r>
    <w:r w:rsidRPr="003E5B9E">
      <w:rPr>
        <w:rFonts w:asciiTheme="minorHAnsi" w:hAnsiTheme="minorHAnsi" w:cstheme="minorHAnsi"/>
        <w:noProof/>
      </w:rPr>
      <w:fldChar w:fldCharType="end"/>
    </w:r>
  </w:p>
  <w:p w14:paraId="597903F6" w14:textId="77777777" w:rsidR="00991111" w:rsidRPr="003E5B9E" w:rsidRDefault="00991111" w:rsidP="002B461C">
    <w:pPr>
      <w:pStyle w:val="Stopka"/>
      <w:ind w:right="360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2BB48" w14:textId="77777777" w:rsidR="00645BF8" w:rsidRDefault="00645BF8">
      <w:r>
        <w:separator/>
      </w:r>
    </w:p>
  </w:footnote>
  <w:footnote w:type="continuationSeparator" w:id="0">
    <w:p w14:paraId="162ED63F" w14:textId="77777777" w:rsidR="00645BF8" w:rsidRDefault="00645BF8">
      <w:r>
        <w:continuationSeparator/>
      </w:r>
    </w:p>
  </w:footnote>
  <w:footnote w:id="1">
    <w:p w14:paraId="08996577" w14:textId="618FBAD5" w:rsidR="001626B6" w:rsidRPr="00C73899" w:rsidRDefault="001626B6" w:rsidP="001626B6">
      <w:pPr>
        <w:pStyle w:val="Tekstprzypisudolnego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</w:t>
      </w:r>
      <w:r w:rsidRPr="00C73899">
        <w:rPr>
          <w:bCs/>
          <w:sz w:val="16"/>
          <w:szCs w:val="16"/>
        </w:rPr>
        <w:t xml:space="preserve">Wykonawca wypełnia jeżeli zastosowanie ma art. </w:t>
      </w:r>
      <w:r>
        <w:rPr>
          <w:bCs/>
          <w:sz w:val="16"/>
          <w:szCs w:val="16"/>
        </w:rPr>
        <w:t xml:space="preserve">225 </w:t>
      </w:r>
      <w:r w:rsidRPr="00C73899">
        <w:rPr>
          <w:bCs/>
          <w:sz w:val="16"/>
          <w:szCs w:val="16"/>
        </w:rPr>
        <w:t xml:space="preserve">ustawy </w:t>
      </w:r>
      <w:r w:rsidRPr="001041E5">
        <w:rPr>
          <w:bCs/>
          <w:sz w:val="16"/>
          <w:szCs w:val="16"/>
        </w:rPr>
        <w:t>z  dnia  11 września 2019 r. Prawo zamówień publicznych (Dz. U. z 20</w:t>
      </w:r>
      <w:r>
        <w:rPr>
          <w:bCs/>
          <w:sz w:val="16"/>
          <w:szCs w:val="16"/>
        </w:rPr>
        <w:t>2</w:t>
      </w:r>
      <w:r w:rsidR="0087261B">
        <w:rPr>
          <w:bCs/>
          <w:sz w:val="16"/>
          <w:szCs w:val="16"/>
        </w:rPr>
        <w:t>4</w:t>
      </w:r>
      <w:r w:rsidRPr="001041E5">
        <w:rPr>
          <w:bCs/>
          <w:sz w:val="16"/>
          <w:szCs w:val="16"/>
        </w:rPr>
        <w:t xml:space="preserve"> r. poz.</w:t>
      </w:r>
      <w:r>
        <w:rPr>
          <w:bCs/>
          <w:sz w:val="16"/>
          <w:szCs w:val="16"/>
        </w:rPr>
        <w:t>1</w:t>
      </w:r>
      <w:r w:rsidR="0087261B">
        <w:rPr>
          <w:bCs/>
          <w:sz w:val="16"/>
          <w:szCs w:val="16"/>
        </w:rPr>
        <w:t>320</w:t>
      </w:r>
      <w:r w:rsidRPr="001041E5">
        <w:rPr>
          <w:bCs/>
          <w:sz w:val="16"/>
          <w:szCs w:val="16"/>
        </w:rPr>
        <w:t>)</w:t>
      </w:r>
      <w:r>
        <w:rPr>
          <w:bCs/>
          <w:sz w:val="16"/>
          <w:szCs w:val="16"/>
        </w:rPr>
        <w:t>.</w:t>
      </w:r>
    </w:p>
  </w:footnote>
  <w:footnote w:id="2">
    <w:p w14:paraId="31FD47DF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należy wypełnić </w:t>
      </w:r>
      <w:r w:rsidRPr="00C73899">
        <w:rPr>
          <w:bCs/>
          <w:sz w:val="16"/>
          <w:szCs w:val="16"/>
        </w:rPr>
        <w:t>jeżeli dotyczy</w:t>
      </w:r>
      <w:r w:rsidRPr="00C73899" w:rsidDel="00C73899">
        <w:rPr>
          <w:bCs/>
          <w:sz w:val="16"/>
          <w:szCs w:val="16"/>
        </w:rPr>
        <w:t xml:space="preserve"> </w:t>
      </w:r>
    </w:p>
  </w:footnote>
  <w:footnote w:id="3">
    <w:p w14:paraId="5CBB0C8D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</w:t>
      </w:r>
      <w:r w:rsidRPr="00C73899"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EDD7590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W</w:t>
      </w:r>
      <w:r w:rsidRPr="00C73899">
        <w:rPr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sz w:val="16"/>
          <w:szCs w:val="16"/>
        </w:rPr>
        <w:t>st. 5 RODO treści oświadczenia W</w:t>
      </w:r>
      <w:r w:rsidRPr="00C73899">
        <w:rPr>
          <w:sz w:val="16"/>
          <w:szCs w:val="16"/>
        </w:rPr>
        <w:t>ykonawca nie składa (usunięcie treści oświadczenia np. przez jego wykreślenie).</w:t>
      </w:r>
    </w:p>
  </w:footnote>
  <w:footnote w:id="5">
    <w:p w14:paraId="60F3BDD9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1C711F1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07F170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C639F2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DBFC" w14:textId="5D45AF31" w:rsidR="00991111" w:rsidRDefault="0099111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55FA">
      <w:rPr>
        <w:rStyle w:val="Numerstrony"/>
        <w:noProof/>
      </w:rPr>
      <w:t>25</w:t>
    </w:r>
    <w:r>
      <w:rPr>
        <w:rStyle w:val="Numerstrony"/>
      </w:rPr>
      <w:fldChar w:fldCharType="end"/>
    </w:r>
  </w:p>
  <w:p w14:paraId="25094603" w14:textId="77777777" w:rsidR="00991111" w:rsidRDefault="00991111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BF437" w14:textId="77777777" w:rsidR="00991111" w:rsidRDefault="00991111">
    <w:pPr>
      <w:pStyle w:val="Nagwek"/>
      <w:framePr w:wrap="around" w:vAnchor="text" w:hAnchor="margin" w:xAlign="right" w:y="1"/>
      <w:rPr>
        <w:rStyle w:val="Numerstrony"/>
      </w:rPr>
    </w:pPr>
  </w:p>
  <w:p w14:paraId="5B9496F4" w14:textId="77777777" w:rsidR="00991111" w:rsidRDefault="00991111" w:rsidP="00F16425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3"/>
    <w:multiLevelType w:val="singleLevel"/>
    <w:tmpl w:val="C75C86B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53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9"/>
    <w:multiLevelType w:val="multilevel"/>
    <w:tmpl w:val="583A1E5E"/>
    <w:name w:val="WW8Num21"/>
    <w:lvl w:ilvl="0">
      <w:numFmt w:val="bullet"/>
      <w:lvlText w:val="-"/>
      <w:lvlJc w:val="left"/>
      <w:pPr>
        <w:tabs>
          <w:tab w:val="num" w:pos="1273"/>
        </w:tabs>
        <w:ind w:left="1273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 w15:restartNumberingAfterBreak="0">
    <w:nsid w:val="0000000A"/>
    <w:multiLevelType w:val="multilevel"/>
    <w:tmpl w:val="6EC4C89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mbria" w:hAnsi="Times New Roman" w:cs="Times New Roman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0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pacing w:val="-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ascii="Times New Roman" w:hAnsi="Times New Roman" w:cs="Times New Roman" w:hint="default"/>
        <w:spacing w:val="-2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spacing w:val="-2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pacing w:val="-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pacing w:val="-2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pacing w:val="-2"/>
        <w:sz w:val="24"/>
        <w:szCs w:val="24"/>
      </w:rPr>
    </w:lvl>
  </w:abstractNum>
  <w:abstractNum w:abstractNumId="2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4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pacing w:val="-2"/>
        <w:sz w:val="24"/>
        <w:szCs w:val="24"/>
      </w:rPr>
    </w:lvl>
  </w:abstractNum>
  <w:abstractNum w:abstractNumId="25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  <w:lang w:eastAsia="en-US"/>
      </w:rPr>
    </w:lvl>
  </w:abstractNum>
  <w:abstractNum w:abstractNumId="26" w15:restartNumberingAfterBreak="0">
    <w:nsid w:val="00000018"/>
    <w:multiLevelType w:val="singleLevel"/>
    <w:tmpl w:val="5778173A"/>
    <w:name w:val="WW8Num24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strike/>
        <w:color w:val="auto"/>
        <w:sz w:val="24"/>
        <w:szCs w:val="24"/>
      </w:rPr>
    </w:lvl>
  </w:abstractNum>
  <w:abstractNum w:abstractNumId="27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000001B"/>
    <w:multiLevelType w:val="multilevel"/>
    <w:tmpl w:val="3EB4D634"/>
    <w:name w:val="WW8Num27"/>
    <w:lvl w:ilvl="0">
      <w:start w:val="14"/>
      <w:numFmt w:val="upperRoman"/>
      <w:lvlText w:val="%1."/>
      <w:lvlJc w:val="left"/>
      <w:pPr>
        <w:tabs>
          <w:tab w:val="num" w:pos="928"/>
        </w:tabs>
        <w:ind w:left="928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0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ascii="Times New Roman" w:hAnsi="Times New Roman" w:cs="Times New Roman" w:hint="default"/>
        <w:sz w:val="18"/>
        <w:szCs w:val="24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cs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en-US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1506" w:hanging="360"/>
      </w:pPr>
      <w:rPr>
        <w:rFonts w:ascii="Symbol" w:hAnsi="Symbol" w:cs="Symbol" w:hint="default"/>
        <w:sz w:val="24"/>
        <w:szCs w:val="24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96C20AC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Cambria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7" w15:restartNumberingAfterBreak="0">
    <w:nsid w:val="078408C1"/>
    <w:multiLevelType w:val="hybridMultilevel"/>
    <w:tmpl w:val="1B841540"/>
    <w:styleLink w:val="WWNum301"/>
    <w:lvl w:ilvl="0" w:tplc="04150011">
      <w:start w:val="1"/>
      <w:numFmt w:val="decimal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E131BC6"/>
    <w:multiLevelType w:val="hybridMultilevel"/>
    <w:tmpl w:val="5A7CA94E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16B42C4E"/>
    <w:multiLevelType w:val="multilevel"/>
    <w:tmpl w:val="CC6247A8"/>
    <w:styleLink w:val="WWNum5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50" w15:restartNumberingAfterBreak="0">
    <w:nsid w:val="1B4A1342"/>
    <w:multiLevelType w:val="hybridMultilevel"/>
    <w:tmpl w:val="739E0838"/>
    <w:lvl w:ilvl="0" w:tplc="AC7E10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B12121D"/>
    <w:multiLevelType w:val="hybridMultilevel"/>
    <w:tmpl w:val="C924EE78"/>
    <w:lvl w:ilvl="0" w:tplc="DFCE952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C164B68"/>
    <w:multiLevelType w:val="multilevel"/>
    <w:tmpl w:val="36AA7DA4"/>
    <w:styleLink w:val="WWNum5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3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4" w15:restartNumberingAfterBreak="0">
    <w:nsid w:val="553E6431"/>
    <w:multiLevelType w:val="multilevel"/>
    <w:tmpl w:val="CB1C8602"/>
    <w:styleLink w:val="WWNum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57465B08"/>
    <w:multiLevelType w:val="multilevel"/>
    <w:tmpl w:val="F5DEE05C"/>
    <w:styleLink w:val="WWNum5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5BBE3F9C"/>
    <w:multiLevelType w:val="multilevel"/>
    <w:tmpl w:val="CE3C8670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5BB554E"/>
    <w:multiLevelType w:val="hybridMultilevel"/>
    <w:tmpl w:val="170A5306"/>
    <w:lvl w:ilvl="0" w:tplc="D110F1C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z w:val="28"/>
        <w:szCs w:val="28"/>
      </w:rPr>
    </w:lvl>
    <w:lvl w:ilvl="1" w:tplc="8E524DDA">
      <w:start w:val="6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A0444BB"/>
    <w:multiLevelType w:val="multilevel"/>
    <w:tmpl w:val="55643DF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322746">
    <w:abstractNumId w:val="58"/>
  </w:num>
  <w:num w:numId="2" w16cid:durableId="1468083286">
    <w:abstractNumId w:val="53"/>
  </w:num>
  <w:num w:numId="3" w16cid:durableId="1158495630">
    <w:abstractNumId w:val="58"/>
    <w:lvlOverride w:ilvl="1"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Times New Roman" w:eastAsia="Times New Roman" w:hAnsi="Times New Roman" w:cs="Times New Roman" w:hint="default"/>
        </w:rPr>
      </w:lvl>
    </w:lvlOverride>
  </w:num>
  <w:num w:numId="4" w16cid:durableId="1489251661">
    <w:abstractNumId w:val="47"/>
  </w:num>
  <w:num w:numId="5" w16cid:durableId="768814591">
    <w:abstractNumId w:val="9"/>
  </w:num>
  <w:num w:numId="6" w16cid:durableId="1493905641">
    <w:abstractNumId w:val="8"/>
  </w:num>
  <w:num w:numId="7" w16cid:durableId="674579497">
    <w:abstractNumId w:val="3"/>
  </w:num>
  <w:num w:numId="8" w16cid:durableId="849640945">
    <w:abstractNumId w:val="2"/>
  </w:num>
  <w:num w:numId="9" w16cid:durableId="1075517047">
    <w:abstractNumId w:val="1"/>
  </w:num>
  <w:num w:numId="10" w16cid:durableId="1688680062">
    <w:abstractNumId w:val="0"/>
  </w:num>
  <w:num w:numId="11" w16cid:durableId="176046964">
    <w:abstractNumId w:val="7"/>
  </w:num>
  <w:num w:numId="12" w16cid:durableId="1330712073">
    <w:abstractNumId w:val="6"/>
  </w:num>
  <w:num w:numId="13" w16cid:durableId="1171869123">
    <w:abstractNumId w:val="5"/>
  </w:num>
  <w:num w:numId="14" w16cid:durableId="2008971702">
    <w:abstractNumId w:val="4"/>
  </w:num>
  <w:num w:numId="15" w16cid:durableId="1149978014">
    <w:abstractNumId w:val="59"/>
  </w:num>
  <w:num w:numId="16" w16cid:durableId="917904609">
    <w:abstractNumId w:val="50"/>
  </w:num>
  <w:num w:numId="17" w16cid:durableId="1133132035">
    <w:abstractNumId w:val="57"/>
  </w:num>
  <w:num w:numId="18" w16cid:durableId="237061616">
    <w:abstractNumId w:val="56"/>
  </w:num>
  <w:num w:numId="19" w16cid:durableId="713891403">
    <w:abstractNumId w:val="48"/>
  </w:num>
  <w:num w:numId="20" w16cid:durableId="1423450426">
    <w:abstractNumId w:val="49"/>
  </w:num>
  <w:num w:numId="21" w16cid:durableId="2110655150">
    <w:abstractNumId w:val="52"/>
  </w:num>
  <w:num w:numId="22" w16cid:durableId="2144496900">
    <w:abstractNumId w:val="54"/>
  </w:num>
  <w:num w:numId="23" w16cid:durableId="1610166515">
    <w:abstractNumId w:val="55"/>
  </w:num>
  <w:num w:numId="24" w16cid:durableId="883058175">
    <w:abstractNumId w:val="5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0F82"/>
    <w:rsid w:val="000015B8"/>
    <w:rsid w:val="00001702"/>
    <w:rsid w:val="000027F4"/>
    <w:rsid w:val="00003B36"/>
    <w:rsid w:val="0000530A"/>
    <w:rsid w:val="00005651"/>
    <w:rsid w:val="000057FB"/>
    <w:rsid w:val="00005947"/>
    <w:rsid w:val="00006BFB"/>
    <w:rsid w:val="0000746D"/>
    <w:rsid w:val="000079B4"/>
    <w:rsid w:val="00007A9E"/>
    <w:rsid w:val="00010BE8"/>
    <w:rsid w:val="00010E3A"/>
    <w:rsid w:val="00011301"/>
    <w:rsid w:val="00011D1F"/>
    <w:rsid w:val="00011E18"/>
    <w:rsid w:val="00013365"/>
    <w:rsid w:val="00014350"/>
    <w:rsid w:val="00014D1B"/>
    <w:rsid w:val="00015B39"/>
    <w:rsid w:val="00017260"/>
    <w:rsid w:val="00017AC8"/>
    <w:rsid w:val="00017BEE"/>
    <w:rsid w:val="0002026E"/>
    <w:rsid w:val="0002047C"/>
    <w:rsid w:val="00020AAC"/>
    <w:rsid w:val="000224D1"/>
    <w:rsid w:val="00022BDC"/>
    <w:rsid w:val="00024622"/>
    <w:rsid w:val="00025C3D"/>
    <w:rsid w:val="0002657E"/>
    <w:rsid w:val="00026AD3"/>
    <w:rsid w:val="00026C2B"/>
    <w:rsid w:val="00027788"/>
    <w:rsid w:val="00027F78"/>
    <w:rsid w:val="00030868"/>
    <w:rsid w:val="00030D28"/>
    <w:rsid w:val="00032A1D"/>
    <w:rsid w:val="00032FAE"/>
    <w:rsid w:val="0003504D"/>
    <w:rsid w:val="00035691"/>
    <w:rsid w:val="0003597B"/>
    <w:rsid w:val="00036A6F"/>
    <w:rsid w:val="00037280"/>
    <w:rsid w:val="000379C9"/>
    <w:rsid w:val="00037A24"/>
    <w:rsid w:val="00037BBC"/>
    <w:rsid w:val="000404A9"/>
    <w:rsid w:val="00040AAE"/>
    <w:rsid w:val="00040B01"/>
    <w:rsid w:val="00040F1A"/>
    <w:rsid w:val="000419BC"/>
    <w:rsid w:val="000419F8"/>
    <w:rsid w:val="00041BC4"/>
    <w:rsid w:val="00041FB2"/>
    <w:rsid w:val="000431D2"/>
    <w:rsid w:val="00043735"/>
    <w:rsid w:val="00043B37"/>
    <w:rsid w:val="00043C37"/>
    <w:rsid w:val="0004423A"/>
    <w:rsid w:val="00045171"/>
    <w:rsid w:val="00045916"/>
    <w:rsid w:val="00046986"/>
    <w:rsid w:val="00046A36"/>
    <w:rsid w:val="000476BA"/>
    <w:rsid w:val="000510BE"/>
    <w:rsid w:val="000514D0"/>
    <w:rsid w:val="00052A3C"/>
    <w:rsid w:val="00052FE3"/>
    <w:rsid w:val="00053093"/>
    <w:rsid w:val="00054394"/>
    <w:rsid w:val="0005459D"/>
    <w:rsid w:val="00055B2E"/>
    <w:rsid w:val="00055E83"/>
    <w:rsid w:val="00057552"/>
    <w:rsid w:val="00057E25"/>
    <w:rsid w:val="00060F99"/>
    <w:rsid w:val="00061419"/>
    <w:rsid w:val="00061670"/>
    <w:rsid w:val="000621C1"/>
    <w:rsid w:val="000623B0"/>
    <w:rsid w:val="0006303A"/>
    <w:rsid w:val="0006348D"/>
    <w:rsid w:val="00063B53"/>
    <w:rsid w:val="00063D39"/>
    <w:rsid w:val="00063FA7"/>
    <w:rsid w:val="00065F65"/>
    <w:rsid w:val="000671E6"/>
    <w:rsid w:val="00070787"/>
    <w:rsid w:val="00071E38"/>
    <w:rsid w:val="00072081"/>
    <w:rsid w:val="000720CC"/>
    <w:rsid w:val="0007378F"/>
    <w:rsid w:val="00073F6E"/>
    <w:rsid w:val="00074109"/>
    <w:rsid w:val="00074309"/>
    <w:rsid w:val="00074421"/>
    <w:rsid w:val="000747BE"/>
    <w:rsid w:val="00074AA8"/>
    <w:rsid w:val="00074D8D"/>
    <w:rsid w:val="00074DAE"/>
    <w:rsid w:val="00076887"/>
    <w:rsid w:val="00077A2C"/>
    <w:rsid w:val="00080BAC"/>
    <w:rsid w:val="000818B8"/>
    <w:rsid w:val="00082762"/>
    <w:rsid w:val="00082F8D"/>
    <w:rsid w:val="00083491"/>
    <w:rsid w:val="00083C1A"/>
    <w:rsid w:val="000852A0"/>
    <w:rsid w:val="00086733"/>
    <w:rsid w:val="000869B8"/>
    <w:rsid w:val="000872FD"/>
    <w:rsid w:val="00087762"/>
    <w:rsid w:val="00090546"/>
    <w:rsid w:val="00090594"/>
    <w:rsid w:val="00090D06"/>
    <w:rsid w:val="00091631"/>
    <w:rsid w:val="000919B9"/>
    <w:rsid w:val="00093118"/>
    <w:rsid w:val="00093151"/>
    <w:rsid w:val="00093215"/>
    <w:rsid w:val="00093757"/>
    <w:rsid w:val="00093801"/>
    <w:rsid w:val="00093AAC"/>
    <w:rsid w:val="00095A83"/>
    <w:rsid w:val="00096605"/>
    <w:rsid w:val="0009697D"/>
    <w:rsid w:val="000971FF"/>
    <w:rsid w:val="000976F9"/>
    <w:rsid w:val="00097CFB"/>
    <w:rsid w:val="000A0675"/>
    <w:rsid w:val="000A09E5"/>
    <w:rsid w:val="000A1B1F"/>
    <w:rsid w:val="000A2233"/>
    <w:rsid w:val="000A27E6"/>
    <w:rsid w:val="000A2F9E"/>
    <w:rsid w:val="000A31F7"/>
    <w:rsid w:val="000A4CA3"/>
    <w:rsid w:val="000A6953"/>
    <w:rsid w:val="000A6E89"/>
    <w:rsid w:val="000A7FA6"/>
    <w:rsid w:val="000B0B1F"/>
    <w:rsid w:val="000B22DD"/>
    <w:rsid w:val="000B2E68"/>
    <w:rsid w:val="000B321D"/>
    <w:rsid w:val="000B45A3"/>
    <w:rsid w:val="000B50F0"/>
    <w:rsid w:val="000B52F3"/>
    <w:rsid w:val="000B5481"/>
    <w:rsid w:val="000B6273"/>
    <w:rsid w:val="000B6ACE"/>
    <w:rsid w:val="000B6B33"/>
    <w:rsid w:val="000B707B"/>
    <w:rsid w:val="000B7D70"/>
    <w:rsid w:val="000C05A2"/>
    <w:rsid w:val="000C0675"/>
    <w:rsid w:val="000C07AF"/>
    <w:rsid w:val="000C0904"/>
    <w:rsid w:val="000C0EB2"/>
    <w:rsid w:val="000C2683"/>
    <w:rsid w:val="000C3261"/>
    <w:rsid w:val="000C3F18"/>
    <w:rsid w:val="000C4AB8"/>
    <w:rsid w:val="000C5441"/>
    <w:rsid w:val="000C563B"/>
    <w:rsid w:val="000C67A4"/>
    <w:rsid w:val="000C6A3D"/>
    <w:rsid w:val="000D1398"/>
    <w:rsid w:val="000D2001"/>
    <w:rsid w:val="000D2109"/>
    <w:rsid w:val="000D2BC4"/>
    <w:rsid w:val="000D2F5C"/>
    <w:rsid w:val="000D3717"/>
    <w:rsid w:val="000D37D9"/>
    <w:rsid w:val="000D3894"/>
    <w:rsid w:val="000D3CD3"/>
    <w:rsid w:val="000D3CE1"/>
    <w:rsid w:val="000D43E9"/>
    <w:rsid w:val="000D47D0"/>
    <w:rsid w:val="000D4B00"/>
    <w:rsid w:val="000D54D3"/>
    <w:rsid w:val="000D589D"/>
    <w:rsid w:val="000D5A90"/>
    <w:rsid w:val="000D6807"/>
    <w:rsid w:val="000E157A"/>
    <w:rsid w:val="000E1820"/>
    <w:rsid w:val="000E1B35"/>
    <w:rsid w:val="000E23D5"/>
    <w:rsid w:val="000E2534"/>
    <w:rsid w:val="000E2D8F"/>
    <w:rsid w:val="000E2E64"/>
    <w:rsid w:val="000E37F8"/>
    <w:rsid w:val="000E3D70"/>
    <w:rsid w:val="000E3E83"/>
    <w:rsid w:val="000E441E"/>
    <w:rsid w:val="000E536E"/>
    <w:rsid w:val="000E5680"/>
    <w:rsid w:val="000F1191"/>
    <w:rsid w:val="000F1EC0"/>
    <w:rsid w:val="000F383F"/>
    <w:rsid w:val="000F388F"/>
    <w:rsid w:val="000F4D24"/>
    <w:rsid w:val="000F4F41"/>
    <w:rsid w:val="000F5328"/>
    <w:rsid w:val="000F5ACB"/>
    <w:rsid w:val="000F661C"/>
    <w:rsid w:val="00100672"/>
    <w:rsid w:val="001014E0"/>
    <w:rsid w:val="0010249C"/>
    <w:rsid w:val="00102629"/>
    <w:rsid w:val="001034A2"/>
    <w:rsid w:val="001041E5"/>
    <w:rsid w:val="00104F68"/>
    <w:rsid w:val="001052FD"/>
    <w:rsid w:val="00105988"/>
    <w:rsid w:val="00105A6E"/>
    <w:rsid w:val="001067D6"/>
    <w:rsid w:val="001074D1"/>
    <w:rsid w:val="001077DE"/>
    <w:rsid w:val="00107879"/>
    <w:rsid w:val="00110D1E"/>
    <w:rsid w:val="00110D53"/>
    <w:rsid w:val="001114A1"/>
    <w:rsid w:val="00111CD3"/>
    <w:rsid w:val="0011267E"/>
    <w:rsid w:val="00112990"/>
    <w:rsid w:val="00112A8B"/>
    <w:rsid w:val="00112BA2"/>
    <w:rsid w:val="00112ECD"/>
    <w:rsid w:val="00112F48"/>
    <w:rsid w:val="001153E6"/>
    <w:rsid w:val="0011568F"/>
    <w:rsid w:val="0011591F"/>
    <w:rsid w:val="00115CB7"/>
    <w:rsid w:val="00116279"/>
    <w:rsid w:val="00116FC2"/>
    <w:rsid w:val="00117703"/>
    <w:rsid w:val="00117E33"/>
    <w:rsid w:val="00121098"/>
    <w:rsid w:val="0012172E"/>
    <w:rsid w:val="0012315C"/>
    <w:rsid w:val="00123603"/>
    <w:rsid w:val="00125535"/>
    <w:rsid w:val="00125BA5"/>
    <w:rsid w:val="0012619B"/>
    <w:rsid w:val="00127499"/>
    <w:rsid w:val="001275CF"/>
    <w:rsid w:val="00130BBC"/>
    <w:rsid w:val="00130E02"/>
    <w:rsid w:val="00132027"/>
    <w:rsid w:val="00132750"/>
    <w:rsid w:val="001342B6"/>
    <w:rsid w:val="001358C4"/>
    <w:rsid w:val="00135C28"/>
    <w:rsid w:val="00135D40"/>
    <w:rsid w:val="001401B7"/>
    <w:rsid w:val="00141852"/>
    <w:rsid w:val="0014188A"/>
    <w:rsid w:val="00141C18"/>
    <w:rsid w:val="001439C2"/>
    <w:rsid w:val="00144731"/>
    <w:rsid w:val="00144BF9"/>
    <w:rsid w:val="00146E15"/>
    <w:rsid w:val="0014717A"/>
    <w:rsid w:val="001474F3"/>
    <w:rsid w:val="00150146"/>
    <w:rsid w:val="00152509"/>
    <w:rsid w:val="001526C8"/>
    <w:rsid w:val="00153306"/>
    <w:rsid w:val="001553A7"/>
    <w:rsid w:val="00155EB1"/>
    <w:rsid w:val="001562F7"/>
    <w:rsid w:val="0015671B"/>
    <w:rsid w:val="00157A12"/>
    <w:rsid w:val="00157BAA"/>
    <w:rsid w:val="00160894"/>
    <w:rsid w:val="00160F29"/>
    <w:rsid w:val="00161196"/>
    <w:rsid w:val="001611D1"/>
    <w:rsid w:val="00161F9A"/>
    <w:rsid w:val="001620C3"/>
    <w:rsid w:val="0016261A"/>
    <w:rsid w:val="001626B6"/>
    <w:rsid w:val="0016299A"/>
    <w:rsid w:val="00163AB0"/>
    <w:rsid w:val="00163F1E"/>
    <w:rsid w:val="0016604F"/>
    <w:rsid w:val="00166955"/>
    <w:rsid w:val="00166DED"/>
    <w:rsid w:val="00167049"/>
    <w:rsid w:val="00167105"/>
    <w:rsid w:val="001677C9"/>
    <w:rsid w:val="00167E87"/>
    <w:rsid w:val="00171A5A"/>
    <w:rsid w:val="00172661"/>
    <w:rsid w:val="001731AE"/>
    <w:rsid w:val="001747FC"/>
    <w:rsid w:val="00174943"/>
    <w:rsid w:val="00175428"/>
    <w:rsid w:val="00175F32"/>
    <w:rsid w:val="001769E1"/>
    <w:rsid w:val="0018024A"/>
    <w:rsid w:val="0018092E"/>
    <w:rsid w:val="00181C3F"/>
    <w:rsid w:val="00183299"/>
    <w:rsid w:val="001834B8"/>
    <w:rsid w:val="00183DDA"/>
    <w:rsid w:val="00184142"/>
    <w:rsid w:val="0018429D"/>
    <w:rsid w:val="00184A5E"/>
    <w:rsid w:val="00184BF0"/>
    <w:rsid w:val="00185202"/>
    <w:rsid w:val="00185C46"/>
    <w:rsid w:val="00191517"/>
    <w:rsid w:val="00192077"/>
    <w:rsid w:val="001937F7"/>
    <w:rsid w:val="0019387E"/>
    <w:rsid w:val="00193CB7"/>
    <w:rsid w:val="00195C13"/>
    <w:rsid w:val="00196280"/>
    <w:rsid w:val="00197417"/>
    <w:rsid w:val="00197433"/>
    <w:rsid w:val="00197594"/>
    <w:rsid w:val="001A17FB"/>
    <w:rsid w:val="001A20B4"/>
    <w:rsid w:val="001A221D"/>
    <w:rsid w:val="001A2390"/>
    <w:rsid w:val="001A26DC"/>
    <w:rsid w:val="001A3A4A"/>
    <w:rsid w:val="001A7228"/>
    <w:rsid w:val="001B232E"/>
    <w:rsid w:val="001B2599"/>
    <w:rsid w:val="001B2BDB"/>
    <w:rsid w:val="001B2F79"/>
    <w:rsid w:val="001B33FB"/>
    <w:rsid w:val="001B35E1"/>
    <w:rsid w:val="001B3851"/>
    <w:rsid w:val="001B4B6B"/>
    <w:rsid w:val="001B560F"/>
    <w:rsid w:val="001B59CC"/>
    <w:rsid w:val="001B5BD3"/>
    <w:rsid w:val="001B5F83"/>
    <w:rsid w:val="001B6499"/>
    <w:rsid w:val="001B6613"/>
    <w:rsid w:val="001B722E"/>
    <w:rsid w:val="001C0B75"/>
    <w:rsid w:val="001C0D6B"/>
    <w:rsid w:val="001C2D1C"/>
    <w:rsid w:val="001C3303"/>
    <w:rsid w:val="001C3B42"/>
    <w:rsid w:val="001C3CDA"/>
    <w:rsid w:val="001C448B"/>
    <w:rsid w:val="001C44A1"/>
    <w:rsid w:val="001C4EE7"/>
    <w:rsid w:val="001C5578"/>
    <w:rsid w:val="001C61E8"/>
    <w:rsid w:val="001C6499"/>
    <w:rsid w:val="001C7116"/>
    <w:rsid w:val="001C7343"/>
    <w:rsid w:val="001D1271"/>
    <w:rsid w:val="001D1CE1"/>
    <w:rsid w:val="001D2201"/>
    <w:rsid w:val="001D25BC"/>
    <w:rsid w:val="001D2946"/>
    <w:rsid w:val="001D3E65"/>
    <w:rsid w:val="001D4147"/>
    <w:rsid w:val="001D4E25"/>
    <w:rsid w:val="001D51E7"/>
    <w:rsid w:val="001D6098"/>
    <w:rsid w:val="001D6D7D"/>
    <w:rsid w:val="001D6E6C"/>
    <w:rsid w:val="001E00DC"/>
    <w:rsid w:val="001E0919"/>
    <w:rsid w:val="001E0E64"/>
    <w:rsid w:val="001E2A9A"/>
    <w:rsid w:val="001E2E69"/>
    <w:rsid w:val="001E3154"/>
    <w:rsid w:val="001E3320"/>
    <w:rsid w:val="001E407D"/>
    <w:rsid w:val="001E4CD7"/>
    <w:rsid w:val="001E5A3F"/>
    <w:rsid w:val="001E7385"/>
    <w:rsid w:val="001E77B7"/>
    <w:rsid w:val="001E795F"/>
    <w:rsid w:val="001E7EB5"/>
    <w:rsid w:val="001E7F36"/>
    <w:rsid w:val="001F16CF"/>
    <w:rsid w:val="001F216F"/>
    <w:rsid w:val="001F2208"/>
    <w:rsid w:val="001F2313"/>
    <w:rsid w:val="001F283A"/>
    <w:rsid w:val="001F2AA1"/>
    <w:rsid w:val="001F2E02"/>
    <w:rsid w:val="001F3201"/>
    <w:rsid w:val="001F34A2"/>
    <w:rsid w:val="001F3791"/>
    <w:rsid w:val="001F46B8"/>
    <w:rsid w:val="001F51DA"/>
    <w:rsid w:val="001F6184"/>
    <w:rsid w:val="001F62A0"/>
    <w:rsid w:val="001F65BF"/>
    <w:rsid w:val="001F7DEA"/>
    <w:rsid w:val="002006C1"/>
    <w:rsid w:val="002006C4"/>
    <w:rsid w:val="00201DC6"/>
    <w:rsid w:val="002025B4"/>
    <w:rsid w:val="00202F22"/>
    <w:rsid w:val="00203A15"/>
    <w:rsid w:val="00204296"/>
    <w:rsid w:val="0020464A"/>
    <w:rsid w:val="0020479F"/>
    <w:rsid w:val="00204C03"/>
    <w:rsid w:val="00204CAE"/>
    <w:rsid w:val="0020686E"/>
    <w:rsid w:val="00206FE7"/>
    <w:rsid w:val="00210534"/>
    <w:rsid w:val="0021143F"/>
    <w:rsid w:val="00213C90"/>
    <w:rsid w:val="00214252"/>
    <w:rsid w:val="00214880"/>
    <w:rsid w:val="00214B93"/>
    <w:rsid w:val="002150A3"/>
    <w:rsid w:val="0021605F"/>
    <w:rsid w:val="00216AC7"/>
    <w:rsid w:val="00216E66"/>
    <w:rsid w:val="00216E73"/>
    <w:rsid w:val="0022106E"/>
    <w:rsid w:val="002215F5"/>
    <w:rsid w:val="00221B24"/>
    <w:rsid w:val="00221BA0"/>
    <w:rsid w:val="0022236C"/>
    <w:rsid w:val="00224170"/>
    <w:rsid w:val="00224692"/>
    <w:rsid w:val="0022674A"/>
    <w:rsid w:val="00226755"/>
    <w:rsid w:val="002303AF"/>
    <w:rsid w:val="00230824"/>
    <w:rsid w:val="00230BD3"/>
    <w:rsid w:val="0023158C"/>
    <w:rsid w:val="002315BD"/>
    <w:rsid w:val="00233B2C"/>
    <w:rsid w:val="00233EC4"/>
    <w:rsid w:val="00235DA8"/>
    <w:rsid w:val="00235E1D"/>
    <w:rsid w:val="00236143"/>
    <w:rsid w:val="00236F3A"/>
    <w:rsid w:val="00237420"/>
    <w:rsid w:val="00237957"/>
    <w:rsid w:val="00237EDE"/>
    <w:rsid w:val="00240018"/>
    <w:rsid w:val="002409EB"/>
    <w:rsid w:val="0024157D"/>
    <w:rsid w:val="002419EB"/>
    <w:rsid w:val="00241DCD"/>
    <w:rsid w:val="00241F8D"/>
    <w:rsid w:val="00242127"/>
    <w:rsid w:val="002431CA"/>
    <w:rsid w:val="00243FEE"/>
    <w:rsid w:val="00244A53"/>
    <w:rsid w:val="00244AAA"/>
    <w:rsid w:val="00244D1E"/>
    <w:rsid w:val="0024625A"/>
    <w:rsid w:val="0024692B"/>
    <w:rsid w:val="00247D5E"/>
    <w:rsid w:val="002503F6"/>
    <w:rsid w:val="00251F2D"/>
    <w:rsid w:val="00252611"/>
    <w:rsid w:val="002530DA"/>
    <w:rsid w:val="00254C7B"/>
    <w:rsid w:val="002553AC"/>
    <w:rsid w:val="00255D48"/>
    <w:rsid w:val="00256C6F"/>
    <w:rsid w:val="002600B6"/>
    <w:rsid w:val="002607AF"/>
    <w:rsid w:val="00260F5E"/>
    <w:rsid w:val="00262CA8"/>
    <w:rsid w:val="00262D7A"/>
    <w:rsid w:val="0026414D"/>
    <w:rsid w:val="0026415C"/>
    <w:rsid w:val="002676BF"/>
    <w:rsid w:val="00270369"/>
    <w:rsid w:val="00270AE3"/>
    <w:rsid w:val="00270F3B"/>
    <w:rsid w:val="00270FEF"/>
    <w:rsid w:val="0027134A"/>
    <w:rsid w:val="002716D5"/>
    <w:rsid w:val="0027209B"/>
    <w:rsid w:val="00272BCC"/>
    <w:rsid w:val="00273B6D"/>
    <w:rsid w:val="00274342"/>
    <w:rsid w:val="00274986"/>
    <w:rsid w:val="00276632"/>
    <w:rsid w:val="002768C2"/>
    <w:rsid w:val="00277257"/>
    <w:rsid w:val="0027796A"/>
    <w:rsid w:val="00280E5D"/>
    <w:rsid w:val="00280F7E"/>
    <w:rsid w:val="002812E7"/>
    <w:rsid w:val="00281823"/>
    <w:rsid w:val="00281A09"/>
    <w:rsid w:val="002865D1"/>
    <w:rsid w:val="00286A45"/>
    <w:rsid w:val="00286B61"/>
    <w:rsid w:val="00286BAA"/>
    <w:rsid w:val="00287671"/>
    <w:rsid w:val="00287763"/>
    <w:rsid w:val="00290453"/>
    <w:rsid w:val="0029052C"/>
    <w:rsid w:val="00290624"/>
    <w:rsid w:val="00290CE3"/>
    <w:rsid w:val="00290F55"/>
    <w:rsid w:val="002918A2"/>
    <w:rsid w:val="0029388D"/>
    <w:rsid w:val="00293904"/>
    <w:rsid w:val="0029396E"/>
    <w:rsid w:val="00293F6B"/>
    <w:rsid w:val="00294222"/>
    <w:rsid w:val="0029473D"/>
    <w:rsid w:val="00294E20"/>
    <w:rsid w:val="00294FE7"/>
    <w:rsid w:val="00295AFB"/>
    <w:rsid w:val="00296375"/>
    <w:rsid w:val="002A0C0B"/>
    <w:rsid w:val="002A1C54"/>
    <w:rsid w:val="002A1EDA"/>
    <w:rsid w:val="002A1FDC"/>
    <w:rsid w:val="002A2411"/>
    <w:rsid w:val="002A2993"/>
    <w:rsid w:val="002A2CCB"/>
    <w:rsid w:val="002A32DC"/>
    <w:rsid w:val="002A4777"/>
    <w:rsid w:val="002A4A92"/>
    <w:rsid w:val="002A510B"/>
    <w:rsid w:val="002A5FE5"/>
    <w:rsid w:val="002A6069"/>
    <w:rsid w:val="002A621B"/>
    <w:rsid w:val="002A636C"/>
    <w:rsid w:val="002A63CB"/>
    <w:rsid w:val="002A6E6D"/>
    <w:rsid w:val="002A716F"/>
    <w:rsid w:val="002B0C2B"/>
    <w:rsid w:val="002B12C7"/>
    <w:rsid w:val="002B2238"/>
    <w:rsid w:val="002B2F88"/>
    <w:rsid w:val="002B4024"/>
    <w:rsid w:val="002B410B"/>
    <w:rsid w:val="002B461C"/>
    <w:rsid w:val="002B467C"/>
    <w:rsid w:val="002B5483"/>
    <w:rsid w:val="002B6C6A"/>
    <w:rsid w:val="002B6F19"/>
    <w:rsid w:val="002B6FB8"/>
    <w:rsid w:val="002B7555"/>
    <w:rsid w:val="002B784B"/>
    <w:rsid w:val="002B79F2"/>
    <w:rsid w:val="002C0459"/>
    <w:rsid w:val="002C09C6"/>
    <w:rsid w:val="002C0A97"/>
    <w:rsid w:val="002C1C62"/>
    <w:rsid w:val="002C3782"/>
    <w:rsid w:val="002C39CB"/>
    <w:rsid w:val="002C3A45"/>
    <w:rsid w:val="002C3C82"/>
    <w:rsid w:val="002C411D"/>
    <w:rsid w:val="002C4337"/>
    <w:rsid w:val="002C4A08"/>
    <w:rsid w:val="002C4B13"/>
    <w:rsid w:val="002C61D1"/>
    <w:rsid w:val="002C6F01"/>
    <w:rsid w:val="002C7F4D"/>
    <w:rsid w:val="002D1AC8"/>
    <w:rsid w:val="002D2239"/>
    <w:rsid w:val="002D2305"/>
    <w:rsid w:val="002D2319"/>
    <w:rsid w:val="002D36AE"/>
    <w:rsid w:val="002D4AA4"/>
    <w:rsid w:val="002D4AC9"/>
    <w:rsid w:val="002D4B5F"/>
    <w:rsid w:val="002D5189"/>
    <w:rsid w:val="002D6192"/>
    <w:rsid w:val="002D6E8B"/>
    <w:rsid w:val="002D7066"/>
    <w:rsid w:val="002D7E12"/>
    <w:rsid w:val="002E1CB6"/>
    <w:rsid w:val="002E4922"/>
    <w:rsid w:val="002E492A"/>
    <w:rsid w:val="002E54AA"/>
    <w:rsid w:val="002E56BB"/>
    <w:rsid w:val="002E5721"/>
    <w:rsid w:val="002E6EEC"/>
    <w:rsid w:val="002E7194"/>
    <w:rsid w:val="002E764A"/>
    <w:rsid w:val="002F15ED"/>
    <w:rsid w:val="002F1A0A"/>
    <w:rsid w:val="002F2734"/>
    <w:rsid w:val="002F28FB"/>
    <w:rsid w:val="002F3A61"/>
    <w:rsid w:val="002F4540"/>
    <w:rsid w:val="002F472C"/>
    <w:rsid w:val="002F523A"/>
    <w:rsid w:val="002F5367"/>
    <w:rsid w:val="002F5A46"/>
    <w:rsid w:val="002F61ED"/>
    <w:rsid w:val="002F63A5"/>
    <w:rsid w:val="002F6429"/>
    <w:rsid w:val="002F6648"/>
    <w:rsid w:val="002F7151"/>
    <w:rsid w:val="00300709"/>
    <w:rsid w:val="00300E4E"/>
    <w:rsid w:val="00300F0D"/>
    <w:rsid w:val="00302221"/>
    <w:rsid w:val="003031C3"/>
    <w:rsid w:val="003032DA"/>
    <w:rsid w:val="00303A44"/>
    <w:rsid w:val="0030565D"/>
    <w:rsid w:val="00307AF1"/>
    <w:rsid w:val="003103C6"/>
    <w:rsid w:val="00310B79"/>
    <w:rsid w:val="00310EC5"/>
    <w:rsid w:val="00311F24"/>
    <w:rsid w:val="003122BB"/>
    <w:rsid w:val="003124FF"/>
    <w:rsid w:val="003125C1"/>
    <w:rsid w:val="00312621"/>
    <w:rsid w:val="00312DC7"/>
    <w:rsid w:val="003135DB"/>
    <w:rsid w:val="0031488E"/>
    <w:rsid w:val="00314AC3"/>
    <w:rsid w:val="00314E05"/>
    <w:rsid w:val="00315279"/>
    <w:rsid w:val="003156A0"/>
    <w:rsid w:val="0031609A"/>
    <w:rsid w:val="00316F7C"/>
    <w:rsid w:val="0031766D"/>
    <w:rsid w:val="00322CB9"/>
    <w:rsid w:val="003236F3"/>
    <w:rsid w:val="00323D39"/>
    <w:rsid w:val="00323E67"/>
    <w:rsid w:val="003240D7"/>
    <w:rsid w:val="00324B28"/>
    <w:rsid w:val="00324FAB"/>
    <w:rsid w:val="00325404"/>
    <w:rsid w:val="00326642"/>
    <w:rsid w:val="00326899"/>
    <w:rsid w:val="00326C9F"/>
    <w:rsid w:val="003270EA"/>
    <w:rsid w:val="00327A44"/>
    <w:rsid w:val="0033182F"/>
    <w:rsid w:val="003324FC"/>
    <w:rsid w:val="0033318B"/>
    <w:rsid w:val="00334D64"/>
    <w:rsid w:val="0033507A"/>
    <w:rsid w:val="00335301"/>
    <w:rsid w:val="003357D0"/>
    <w:rsid w:val="0033678A"/>
    <w:rsid w:val="0033691D"/>
    <w:rsid w:val="00336B10"/>
    <w:rsid w:val="0033716F"/>
    <w:rsid w:val="00337ADA"/>
    <w:rsid w:val="00337F01"/>
    <w:rsid w:val="00341DCC"/>
    <w:rsid w:val="00343B2A"/>
    <w:rsid w:val="003446CE"/>
    <w:rsid w:val="00344909"/>
    <w:rsid w:val="00344AD9"/>
    <w:rsid w:val="003478E6"/>
    <w:rsid w:val="00347AF1"/>
    <w:rsid w:val="00347B59"/>
    <w:rsid w:val="00347C1E"/>
    <w:rsid w:val="003513F6"/>
    <w:rsid w:val="00351AED"/>
    <w:rsid w:val="00351CF5"/>
    <w:rsid w:val="003532F5"/>
    <w:rsid w:val="00353717"/>
    <w:rsid w:val="00354681"/>
    <w:rsid w:val="003548F1"/>
    <w:rsid w:val="003562C3"/>
    <w:rsid w:val="0035647E"/>
    <w:rsid w:val="0035647F"/>
    <w:rsid w:val="003572ED"/>
    <w:rsid w:val="00361245"/>
    <w:rsid w:val="003615F1"/>
    <w:rsid w:val="00361C3E"/>
    <w:rsid w:val="00362F6C"/>
    <w:rsid w:val="0036427E"/>
    <w:rsid w:val="00364DDE"/>
    <w:rsid w:val="00365D4D"/>
    <w:rsid w:val="00365DE0"/>
    <w:rsid w:val="0036628B"/>
    <w:rsid w:val="00366861"/>
    <w:rsid w:val="00366F44"/>
    <w:rsid w:val="00367514"/>
    <w:rsid w:val="00367F63"/>
    <w:rsid w:val="00370EDC"/>
    <w:rsid w:val="00371945"/>
    <w:rsid w:val="00371CCF"/>
    <w:rsid w:val="00372165"/>
    <w:rsid w:val="00372842"/>
    <w:rsid w:val="00373A54"/>
    <w:rsid w:val="003741D3"/>
    <w:rsid w:val="00374752"/>
    <w:rsid w:val="00374B44"/>
    <w:rsid w:val="003753A1"/>
    <w:rsid w:val="00375DBE"/>
    <w:rsid w:val="00376867"/>
    <w:rsid w:val="00380374"/>
    <w:rsid w:val="00380BD8"/>
    <w:rsid w:val="00381FA1"/>
    <w:rsid w:val="003835FD"/>
    <w:rsid w:val="00384040"/>
    <w:rsid w:val="00385266"/>
    <w:rsid w:val="0038617A"/>
    <w:rsid w:val="00386624"/>
    <w:rsid w:val="00386F5C"/>
    <w:rsid w:val="00387393"/>
    <w:rsid w:val="00390EB4"/>
    <w:rsid w:val="00390F01"/>
    <w:rsid w:val="00391523"/>
    <w:rsid w:val="00391616"/>
    <w:rsid w:val="00392A6D"/>
    <w:rsid w:val="00392F98"/>
    <w:rsid w:val="0039339A"/>
    <w:rsid w:val="003935AA"/>
    <w:rsid w:val="00393E95"/>
    <w:rsid w:val="003945DD"/>
    <w:rsid w:val="00394811"/>
    <w:rsid w:val="00395786"/>
    <w:rsid w:val="00395CBE"/>
    <w:rsid w:val="00396D90"/>
    <w:rsid w:val="003971DB"/>
    <w:rsid w:val="00397CF1"/>
    <w:rsid w:val="003A0C4C"/>
    <w:rsid w:val="003A1CFE"/>
    <w:rsid w:val="003A251C"/>
    <w:rsid w:val="003A2712"/>
    <w:rsid w:val="003A2F1E"/>
    <w:rsid w:val="003A369B"/>
    <w:rsid w:val="003A38C2"/>
    <w:rsid w:val="003A4111"/>
    <w:rsid w:val="003A54D5"/>
    <w:rsid w:val="003A553A"/>
    <w:rsid w:val="003A59AD"/>
    <w:rsid w:val="003A654F"/>
    <w:rsid w:val="003A6924"/>
    <w:rsid w:val="003A71BD"/>
    <w:rsid w:val="003A72F0"/>
    <w:rsid w:val="003A7B2C"/>
    <w:rsid w:val="003A7B73"/>
    <w:rsid w:val="003B1A6F"/>
    <w:rsid w:val="003B20CE"/>
    <w:rsid w:val="003B2A8F"/>
    <w:rsid w:val="003B2BB2"/>
    <w:rsid w:val="003B345C"/>
    <w:rsid w:val="003B346A"/>
    <w:rsid w:val="003B3676"/>
    <w:rsid w:val="003B4005"/>
    <w:rsid w:val="003B4B11"/>
    <w:rsid w:val="003B52F7"/>
    <w:rsid w:val="003B5F0E"/>
    <w:rsid w:val="003B6658"/>
    <w:rsid w:val="003C0382"/>
    <w:rsid w:val="003C0F86"/>
    <w:rsid w:val="003C1396"/>
    <w:rsid w:val="003C1F83"/>
    <w:rsid w:val="003C3DF0"/>
    <w:rsid w:val="003C4ECA"/>
    <w:rsid w:val="003C5C0E"/>
    <w:rsid w:val="003C6C23"/>
    <w:rsid w:val="003D0FA3"/>
    <w:rsid w:val="003D14AE"/>
    <w:rsid w:val="003D1BE5"/>
    <w:rsid w:val="003D36B5"/>
    <w:rsid w:val="003D3D50"/>
    <w:rsid w:val="003D4719"/>
    <w:rsid w:val="003D4AF6"/>
    <w:rsid w:val="003D5376"/>
    <w:rsid w:val="003D5998"/>
    <w:rsid w:val="003D61C7"/>
    <w:rsid w:val="003D6599"/>
    <w:rsid w:val="003D6CE1"/>
    <w:rsid w:val="003D7E18"/>
    <w:rsid w:val="003E0622"/>
    <w:rsid w:val="003E0952"/>
    <w:rsid w:val="003E189B"/>
    <w:rsid w:val="003E1F54"/>
    <w:rsid w:val="003E1F56"/>
    <w:rsid w:val="003E1FC5"/>
    <w:rsid w:val="003E201A"/>
    <w:rsid w:val="003E20B8"/>
    <w:rsid w:val="003E2561"/>
    <w:rsid w:val="003E259F"/>
    <w:rsid w:val="003E36A4"/>
    <w:rsid w:val="003E3789"/>
    <w:rsid w:val="003E3D2B"/>
    <w:rsid w:val="003E4065"/>
    <w:rsid w:val="003E40B3"/>
    <w:rsid w:val="003E5366"/>
    <w:rsid w:val="003E5758"/>
    <w:rsid w:val="003E5845"/>
    <w:rsid w:val="003E5B9E"/>
    <w:rsid w:val="003E5CCB"/>
    <w:rsid w:val="003E6CE5"/>
    <w:rsid w:val="003E7603"/>
    <w:rsid w:val="003F0BD8"/>
    <w:rsid w:val="003F0F95"/>
    <w:rsid w:val="003F2A33"/>
    <w:rsid w:val="003F500F"/>
    <w:rsid w:val="003F5718"/>
    <w:rsid w:val="003F5D8D"/>
    <w:rsid w:val="003F6712"/>
    <w:rsid w:val="003F796D"/>
    <w:rsid w:val="0040056E"/>
    <w:rsid w:val="004005D6"/>
    <w:rsid w:val="00400C97"/>
    <w:rsid w:val="0040153F"/>
    <w:rsid w:val="00401662"/>
    <w:rsid w:val="004016BF"/>
    <w:rsid w:val="004018B5"/>
    <w:rsid w:val="00403146"/>
    <w:rsid w:val="00403C43"/>
    <w:rsid w:val="00403E2E"/>
    <w:rsid w:val="00403EFA"/>
    <w:rsid w:val="004040A6"/>
    <w:rsid w:val="00404743"/>
    <w:rsid w:val="004062CF"/>
    <w:rsid w:val="00406DEF"/>
    <w:rsid w:val="00407AD5"/>
    <w:rsid w:val="00410B18"/>
    <w:rsid w:val="004118E1"/>
    <w:rsid w:val="00411E26"/>
    <w:rsid w:val="00412CE7"/>
    <w:rsid w:val="0041376B"/>
    <w:rsid w:val="00413B99"/>
    <w:rsid w:val="00413F6B"/>
    <w:rsid w:val="004146E3"/>
    <w:rsid w:val="00415B54"/>
    <w:rsid w:val="00415C52"/>
    <w:rsid w:val="00415CCA"/>
    <w:rsid w:val="00416100"/>
    <w:rsid w:val="004166D4"/>
    <w:rsid w:val="0041675A"/>
    <w:rsid w:val="00416BD1"/>
    <w:rsid w:val="00416E39"/>
    <w:rsid w:val="00417AA0"/>
    <w:rsid w:val="00417E5B"/>
    <w:rsid w:val="00420780"/>
    <w:rsid w:val="00420AE6"/>
    <w:rsid w:val="00420B4B"/>
    <w:rsid w:val="004216A7"/>
    <w:rsid w:val="00422A66"/>
    <w:rsid w:val="00422B44"/>
    <w:rsid w:val="0042382A"/>
    <w:rsid w:val="00424E3E"/>
    <w:rsid w:val="00425BCE"/>
    <w:rsid w:val="004263D4"/>
    <w:rsid w:val="004269BF"/>
    <w:rsid w:val="00426A8C"/>
    <w:rsid w:val="00427846"/>
    <w:rsid w:val="00430088"/>
    <w:rsid w:val="00430243"/>
    <w:rsid w:val="00432F83"/>
    <w:rsid w:val="00433551"/>
    <w:rsid w:val="0043417D"/>
    <w:rsid w:val="00434B09"/>
    <w:rsid w:val="0043554C"/>
    <w:rsid w:val="00435811"/>
    <w:rsid w:val="004364A1"/>
    <w:rsid w:val="00436646"/>
    <w:rsid w:val="004367FF"/>
    <w:rsid w:val="004405A0"/>
    <w:rsid w:val="0044105A"/>
    <w:rsid w:val="00442986"/>
    <w:rsid w:val="00442BC1"/>
    <w:rsid w:val="0044327E"/>
    <w:rsid w:val="00446541"/>
    <w:rsid w:val="004468E5"/>
    <w:rsid w:val="004471AE"/>
    <w:rsid w:val="00447F3A"/>
    <w:rsid w:val="00447F45"/>
    <w:rsid w:val="00450B13"/>
    <w:rsid w:val="00450DD6"/>
    <w:rsid w:val="00451DB4"/>
    <w:rsid w:val="004534C7"/>
    <w:rsid w:val="004541B3"/>
    <w:rsid w:val="004559F2"/>
    <w:rsid w:val="00456208"/>
    <w:rsid w:val="004572BE"/>
    <w:rsid w:val="0045765C"/>
    <w:rsid w:val="00457DE4"/>
    <w:rsid w:val="00460226"/>
    <w:rsid w:val="004604A9"/>
    <w:rsid w:val="00460D14"/>
    <w:rsid w:val="00461493"/>
    <w:rsid w:val="00461C0F"/>
    <w:rsid w:val="00461D54"/>
    <w:rsid w:val="00463A6E"/>
    <w:rsid w:val="0046405D"/>
    <w:rsid w:val="00464234"/>
    <w:rsid w:val="00464E5C"/>
    <w:rsid w:val="004651BF"/>
    <w:rsid w:val="004663C0"/>
    <w:rsid w:val="00467B07"/>
    <w:rsid w:val="00467F47"/>
    <w:rsid w:val="004702EA"/>
    <w:rsid w:val="00470998"/>
    <w:rsid w:val="00471E7E"/>
    <w:rsid w:val="00472794"/>
    <w:rsid w:val="00473B4C"/>
    <w:rsid w:val="00474105"/>
    <w:rsid w:val="00474F37"/>
    <w:rsid w:val="0047645F"/>
    <w:rsid w:val="00476CF3"/>
    <w:rsid w:val="004772B5"/>
    <w:rsid w:val="004773AE"/>
    <w:rsid w:val="004778BF"/>
    <w:rsid w:val="004800C3"/>
    <w:rsid w:val="00480CBB"/>
    <w:rsid w:val="0048111B"/>
    <w:rsid w:val="00481A37"/>
    <w:rsid w:val="0048260E"/>
    <w:rsid w:val="00482661"/>
    <w:rsid w:val="0048273E"/>
    <w:rsid w:val="0048366A"/>
    <w:rsid w:val="0048372D"/>
    <w:rsid w:val="00484BCA"/>
    <w:rsid w:val="004854B7"/>
    <w:rsid w:val="00485959"/>
    <w:rsid w:val="004859CE"/>
    <w:rsid w:val="00486185"/>
    <w:rsid w:val="0048746A"/>
    <w:rsid w:val="0049047A"/>
    <w:rsid w:val="0049156F"/>
    <w:rsid w:val="00491758"/>
    <w:rsid w:val="00491A2B"/>
    <w:rsid w:val="004925B4"/>
    <w:rsid w:val="0049271C"/>
    <w:rsid w:val="00494301"/>
    <w:rsid w:val="00495D5D"/>
    <w:rsid w:val="00495FC3"/>
    <w:rsid w:val="00496B8F"/>
    <w:rsid w:val="00497706"/>
    <w:rsid w:val="00497FEC"/>
    <w:rsid w:val="004A0F14"/>
    <w:rsid w:val="004A1EEC"/>
    <w:rsid w:val="004A2338"/>
    <w:rsid w:val="004A37F7"/>
    <w:rsid w:val="004A387B"/>
    <w:rsid w:val="004A3B27"/>
    <w:rsid w:val="004A3C61"/>
    <w:rsid w:val="004A4BBB"/>
    <w:rsid w:val="004A52F6"/>
    <w:rsid w:val="004A6587"/>
    <w:rsid w:val="004A72CD"/>
    <w:rsid w:val="004A768A"/>
    <w:rsid w:val="004A7908"/>
    <w:rsid w:val="004A7CC3"/>
    <w:rsid w:val="004A7EB5"/>
    <w:rsid w:val="004B2161"/>
    <w:rsid w:val="004B26E0"/>
    <w:rsid w:val="004B407F"/>
    <w:rsid w:val="004B43F1"/>
    <w:rsid w:val="004B44EC"/>
    <w:rsid w:val="004B4561"/>
    <w:rsid w:val="004B4977"/>
    <w:rsid w:val="004B5F43"/>
    <w:rsid w:val="004B622A"/>
    <w:rsid w:val="004B62AA"/>
    <w:rsid w:val="004B739C"/>
    <w:rsid w:val="004B790B"/>
    <w:rsid w:val="004C002C"/>
    <w:rsid w:val="004C0096"/>
    <w:rsid w:val="004C07F8"/>
    <w:rsid w:val="004C38CB"/>
    <w:rsid w:val="004C4059"/>
    <w:rsid w:val="004C440D"/>
    <w:rsid w:val="004C4AE3"/>
    <w:rsid w:val="004C4B10"/>
    <w:rsid w:val="004C522B"/>
    <w:rsid w:val="004C554E"/>
    <w:rsid w:val="004C67E4"/>
    <w:rsid w:val="004C6B98"/>
    <w:rsid w:val="004C71E5"/>
    <w:rsid w:val="004C742C"/>
    <w:rsid w:val="004D364C"/>
    <w:rsid w:val="004D45DE"/>
    <w:rsid w:val="004D67B1"/>
    <w:rsid w:val="004D767D"/>
    <w:rsid w:val="004D7773"/>
    <w:rsid w:val="004E054B"/>
    <w:rsid w:val="004E05D0"/>
    <w:rsid w:val="004E087B"/>
    <w:rsid w:val="004E169E"/>
    <w:rsid w:val="004E19E3"/>
    <w:rsid w:val="004E1AF8"/>
    <w:rsid w:val="004E2B7D"/>
    <w:rsid w:val="004E3BCD"/>
    <w:rsid w:val="004E3DBC"/>
    <w:rsid w:val="004E6D0B"/>
    <w:rsid w:val="004E704C"/>
    <w:rsid w:val="004E717E"/>
    <w:rsid w:val="004E74DF"/>
    <w:rsid w:val="004E7BC4"/>
    <w:rsid w:val="004F120F"/>
    <w:rsid w:val="004F1AF1"/>
    <w:rsid w:val="004F25F1"/>
    <w:rsid w:val="004F3B69"/>
    <w:rsid w:val="004F3C3D"/>
    <w:rsid w:val="004F4D24"/>
    <w:rsid w:val="004F5BDF"/>
    <w:rsid w:val="004F6388"/>
    <w:rsid w:val="005006F6"/>
    <w:rsid w:val="00500C1E"/>
    <w:rsid w:val="00500D66"/>
    <w:rsid w:val="0050141F"/>
    <w:rsid w:val="00501852"/>
    <w:rsid w:val="005023F2"/>
    <w:rsid w:val="0050240F"/>
    <w:rsid w:val="00502F41"/>
    <w:rsid w:val="00503E0F"/>
    <w:rsid w:val="0050441C"/>
    <w:rsid w:val="00504EB5"/>
    <w:rsid w:val="00505054"/>
    <w:rsid w:val="00505424"/>
    <w:rsid w:val="00505468"/>
    <w:rsid w:val="00505D4A"/>
    <w:rsid w:val="00506CC4"/>
    <w:rsid w:val="00506EA4"/>
    <w:rsid w:val="00510694"/>
    <w:rsid w:val="00510B1F"/>
    <w:rsid w:val="00510BF4"/>
    <w:rsid w:val="00511996"/>
    <w:rsid w:val="005123CC"/>
    <w:rsid w:val="00512732"/>
    <w:rsid w:val="00512EBF"/>
    <w:rsid w:val="00514454"/>
    <w:rsid w:val="0051460D"/>
    <w:rsid w:val="005148E1"/>
    <w:rsid w:val="00514A56"/>
    <w:rsid w:val="00516D10"/>
    <w:rsid w:val="00517344"/>
    <w:rsid w:val="0052078B"/>
    <w:rsid w:val="0052182F"/>
    <w:rsid w:val="005219BF"/>
    <w:rsid w:val="0052291A"/>
    <w:rsid w:val="00524310"/>
    <w:rsid w:val="0052482C"/>
    <w:rsid w:val="00524CA2"/>
    <w:rsid w:val="005258AC"/>
    <w:rsid w:val="0052633B"/>
    <w:rsid w:val="005263BC"/>
    <w:rsid w:val="00526613"/>
    <w:rsid w:val="0052679F"/>
    <w:rsid w:val="00526912"/>
    <w:rsid w:val="005300A8"/>
    <w:rsid w:val="005307B0"/>
    <w:rsid w:val="00532251"/>
    <w:rsid w:val="005329CD"/>
    <w:rsid w:val="00533151"/>
    <w:rsid w:val="005337DF"/>
    <w:rsid w:val="0053381C"/>
    <w:rsid w:val="005339F1"/>
    <w:rsid w:val="00534074"/>
    <w:rsid w:val="005346C3"/>
    <w:rsid w:val="005351F6"/>
    <w:rsid w:val="005355D7"/>
    <w:rsid w:val="0053668C"/>
    <w:rsid w:val="005367E6"/>
    <w:rsid w:val="00536E87"/>
    <w:rsid w:val="0054073F"/>
    <w:rsid w:val="00540B24"/>
    <w:rsid w:val="00540D5A"/>
    <w:rsid w:val="00541D65"/>
    <w:rsid w:val="005420C4"/>
    <w:rsid w:val="005445D0"/>
    <w:rsid w:val="00544E55"/>
    <w:rsid w:val="0054585C"/>
    <w:rsid w:val="00546502"/>
    <w:rsid w:val="005467B3"/>
    <w:rsid w:val="0054690C"/>
    <w:rsid w:val="00546F45"/>
    <w:rsid w:val="0054715A"/>
    <w:rsid w:val="005471CE"/>
    <w:rsid w:val="00547428"/>
    <w:rsid w:val="005501B2"/>
    <w:rsid w:val="0055064F"/>
    <w:rsid w:val="0055094F"/>
    <w:rsid w:val="00552850"/>
    <w:rsid w:val="0055398F"/>
    <w:rsid w:val="005543FA"/>
    <w:rsid w:val="005555B0"/>
    <w:rsid w:val="00556151"/>
    <w:rsid w:val="005565EE"/>
    <w:rsid w:val="00556A69"/>
    <w:rsid w:val="00557128"/>
    <w:rsid w:val="005614D1"/>
    <w:rsid w:val="0056196A"/>
    <w:rsid w:val="00562627"/>
    <w:rsid w:val="00562A29"/>
    <w:rsid w:val="005636F6"/>
    <w:rsid w:val="0056413D"/>
    <w:rsid w:val="005643D2"/>
    <w:rsid w:val="00564916"/>
    <w:rsid w:val="00564D76"/>
    <w:rsid w:val="00565187"/>
    <w:rsid w:val="00565CCE"/>
    <w:rsid w:val="0056602A"/>
    <w:rsid w:val="005663F7"/>
    <w:rsid w:val="005667AA"/>
    <w:rsid w:val="00566CA3"/>
    <w:rsid w:val="00567C9A"/>
    <w:rsid w:val="005712DA"/>
    <w:rsid w:val="00571E70"/>
    <w:rsid w:val="00572580"/>
    <w:rsid w:val="005775BE"/>
    <w:rsid w:val="005800E6"/>
    <w:rsid w:val="00580936"/>
    <w:rsid w:val="00580D01"/>
    <w:rsid w:val="00581463"/>
    <w:rsid w:val="00581F86"/>
    <w:rsid w:val="005823AA"/>
    <w:rsid w:val="00583431"/>
    <w:rsid w:val="005835CE"/>
    <w:rsid w:val="00584222"/>
    <w:rsid w:val="00585E01"/>
    <w:rsid w:val="00586553"/>
    <w:rsid w:val="005904E4"/>
    <w:rsid w:val="005907B9"/>
    <w:rsid w:val="00590AC9"/>
    <w:rsid w:val="0059151E"/>
    <w:rsid w:val="0059202F"/>
    <w:rsid w:val="005927AA"/>
    <w:rsid w:val="0059315C"/>
    <w:rsid w:val="00594685"/>
    <w:rsid w:val="0059634E"/>
    <w:rsid w:val="00596C60"/>
    <w:rsid w:val="00597113"/>
    <w:rsid w:val="00597385"/>
    <w:rsid w:val="005975DF"/>
    <w:rsid w:val="005A0618"/>
    <w:rsid w:val="005A0C7E"/>
    <w:rsid w:val="005A0D4E"/>
    <w:rsid w:val="005A10D1"/>
    <w:rsid w:val="005A12B1"/>
    <w:rsid w:val="005A242E"/>
    <w:rsid w:val="005A3524"/>
    <w:rsid w:val="005A45DE"/>
    <w:rsid w:val="005A49E1"/>
    <w:rsid w:val="005A4CAE"/>
    <w:rsid w:val="005A68C1"/>
    <w:rsid w:val="005A7768"/>
    <w:rsid w:val="005B17A6"/>
    <w:rsid w:val="005B17F4"/>
    <w:rsid w:val="005B20A1"/>
    <w:rsid w:val="005B2C8A"/>
    <w:rsid w:val="005B357D"/>
    <w:rsid w:val="005B3666"/>
    <w:rsid w:val="005B444E"/>
    <w:rsid w:val="005B4A6E"/>
    <w:rsid w:val="005B5049"/>
    <w:rsid w:val="005B5C79"/>
    <w:rsid w:val="005B5F45"/>
    <w:rsid w:val="005B743A"/>
    <w:rsid w:val="005B7E12"/>
    <w:rsid w:val="005C0229"/>
    <w:rsid w:val="005C0818"/>
    <w:rsid w:val="005C0C92"/>
    <w:rsid w:val="005C0CFF"/>
    <w:rsid w:val="005C124D"/>
    <w:rsid w:val="005C1587"/>
    <w:rsid w:val="005C21C0"/>
    <w:rsid w:val="005C2371"/>
    <w:rsid w:val="005C2901"/>
    <w:rsid w:val="005C3363"/>
    <w:rsid w:val="005C3734"/>
    <w:rsid w:val="005C50F2"/>
    <w:rsid w:val="005C574C"/>
    <w:rsid w:val="005C57C6"/>
    <w:rsid w:val="005C5DAA"/>
    <w:rsid w:val="005C6DCF"/>
    <w:rsid w:val="005D0214"/>
    <w:rsid w:val="005D170B"/>
    <w:rsid w:val="005D19A1"/>
    <w:rsid w:val="005D2050"/>
    <w:rsid w:val="005D24D0"/>
    <w:rsid w:val="005D2C5C"/>
    <w:rsid w:val="005D2CEF"/>
    <w:rsid w:val="005D3281"/>
    <w:rsid w:val="005D4D8A"/>
    <w:rsid w:val="005D4F3A"/>
    <w:rsid w:val="005D5210"/>
    <w:rsid w:val="005D5309"/>
    <w:rsid w:val="005D642A"/>
    <w:rsid w:val="005D7A70"/>
    <w:rsid w:val="005E0AE4"/>
    <w:rsid w:val="005E1A82"/>
    <w:rsid w:val="005E25C7"/>
    <w:rsid w:val="005E295D"/>
    <w:rsid w:val="005E4993"/>
    <w:rsid w:val="005E499F"/>
    <w:rsid w:val="005E5144"/>
    <w:rsid w:val="005E731F"/>
    <w:rsid w:val="005E766F"/>
    <w:rsid w:val="005E7BC1"/>
    <w:rsid w:val="005F0EB7"/>
    <w:rsid w:val="005F1CE2"/>
    <w:rsid w:val="005F1DBB"/>
    <w:rsid w:val="005F24E5"/>
    <w:rsid w:val="005F2697"/>
    <w:rsid w:val="005F32B9"/>
    <w:rsid w:val="005F33EB"/>
    <w:rsid w:val="005F3E81"/>
    <w:rsid w:val="005F51E3"/>
    <w:rsid w:val="005F5F9A"/>
    <w:rsid w:val="005F7300"/>
    <w:rsid w:val="005F7F6E"/>
    <w:rsid w:val="00600A69"/>
    <w:rsid w:val="00601878"/>
    <w:rsid w:val="00602605"/>
    <w:rsid w:val="0060468B"/>
    <w:rsid w:val="00604D43"/>
    <w:rsid w:val="00605174"/>
    <w:rsid w:val="00605989"/>
    <w:rsid w:val="00605BFD"/>
    <w:rsid w:val="006068FB"/>
    <w:rsid w:val="0060729B"/>
    <w:rsid w:val="0060794A"/>
    <w:rsid w:val="00607F1E"/>
    <w:rsid w:val="00610C8F"/>
    <w:rsid w:val="0061191D"/>
    <w:rsid w:val="006126F9"/>
    <w:rsid w:val="00612700"/>
    <w:rsid w:val="006145DB"/>
    <w:rsid w:val="00614696"/>
    <w:rsid w:val="00614744"/>
    <w:rsid w:val="006148A2"/>
    <w:rsid w:val="00614FAB"/>
    <w:rsid w:val="00615318"/>
    <w:rsid w:val="006175DD"/>
    <w:rsid w:val="006176C7"/>
    <w:rsid w:val="00621751"/>
    <w:rsid w:val="0062215D"/>
    <w:rsid w:val="006228C8"/>
    <w:rsid w:val="00622BCE"/>
    <w:rsid w:val="00622D53"/>
    <w:rsid w:val="00624642"/>
    <w:rsid w:val="006249D7"/>
    <w:rsid w:val="00624DAB"/>
    <w:rsid w:val="006304BD"/>
    <w:rsid w:val="0063080A"/>
    <w:rsid w:val="00630A71"/>
    <w:rsid w:val="006323E0"/>
    <w:rsid w:val="00632CD4"/>
    <w:rsid w:val="0063393C"/>
    <w:rsid w:val="00633C8D"/>
    <w:rsid w:val="00634BF5"/>
    <w:rsid w:val="00634D21"/>
    <w:rsid w:val="0063528B"/>
    <w:rsid w:val="0063549C"/>
    <w:rsid w:val="0063583C"/>
    <w:rsid w:val="0063680A"/>
    <w:rsid w:val="0063695C"/>
    <w:rsid w:val="0063743A"/>
    <w:rsid w:val="006402EB"/>
    <w:rsid w:val="00640697"/>
    <w:rsid w:val="00640B5F"/>
    <w:rsid w:val="00641050"/>
    <w:rsid w:val="00641106"/>
    <w:rsid w:val="00641412"/>
    <w:rsid w:val="00642838"/>
    <w:rsid w:val="00642C81"/>
    <w:rsid w:val="00642E74"/>
    <w:rsid w:val="00643A08"/>
    <w:rsid w:val="00643E19"/>
    <w:rsid w:val="00643F8C"/>
    <w:rsid w:val="006446AD"/>
    <w:rsid w:val="006451A2"/>
    <w:rsid w:val="00645BF8"/>
    <w:rsid w:val="00646AFA"/>
    <w:rsid w:val="00646F1E"/>
    <w:rsid w:val="006473E5"/>
    <w:rsid w:val="006475FC"/>
    <w:rsid w:val="00647E7E"/>
    <w:rsid w:val="00647FC4"/>
    <w:rsid w:val="0065051F"/>
    <w:rsid w:val="00650D2D"/>
    <w:rsid w:val="00651B41"/>
    <w:rsid w:val="00651BDC"/>
    <w:rsid w:val="00651E7A"/>
    <w:rsid w:val="00652201"/>
    <w:rsid w:val="00652B7D"/>
    <w:rsid w:val="00653064"/>
    <w:rsid w:val="00653477"/>
    <w:rsid w:val="00653B57"/>
    <w:rsid w:val="00653F7A"/>
    <w:rsid w:val="006545CE"/>
    <w:rsid w:val="00654C27"/>
    <w:rsid w:val="00655ED4"/>
    <w:rsid w:val="006576E5"/>
    <w:rsid w:val="006577D2"/>
    <w:rsid w:val="00657AFF"/>
    <w:rsid w:val="00657FCB"/>
    <w:rsid w:val="006617ED"/>
    <w:rsid w:val="0066382B"/>
    <w:rsid w:val="00663833"/>
    <w:rsid w:val="00664C58"/>
    <w:rsid w:val="006651BA"/>
    <w:rsid w:val="00665205"/>
    <w:rsid w:val="00665DEA"/>
    <w:rsid w:val="00666E6D"/>
    <w:rsid w:val="006679A0"/>
    <w:rsid w:val="006679E5"/>
    <w:rsid w:val="006728B5"/>
    <w:rsid w:val="00672ADF"/>
    <w:rsid w:val="00673C83"/>
    <w:rsid w:val="006753D1"/>
    <w:rsid w:val="00676943"/>
    <w:rsid w:val="00676D8C"/>
    <w:rsid w:val="00676F83"/>
    <w:rsid w:val="0067709B"/>
    <w:rsid w:val="0067712A"/>
    <w:rsid w:val="00677180"/>
    <w:rsid w:val="00677950"/>
    <w:rsid w:val="00680663"/>
    <w:rsid w:val="006816EF"/>
    <w:rsid w:val="00682F44"/>
    <w:rsid w:val="00683637"/>
    <w:rsid w:val="00683C63"/>
    <w:rsid w:val="00683E68"/>
    <w:rsid w:val="006842D1"/>
    <w:rsid w:val="0068531C"/>
    <w:rsid w:val="00686461"/>
    <w:rsid w:val="0068669B"/>
    <w:rsid w:val="00687CD3"/>
    <w:rsid w:val="00690451"/>
    <w:rsid w:val="0069083C"/>
    <w:rsid w:val="0069191C"/>
    <w:rsid w:val="006919F9"/>
    <w:rsid w:val="00691FD1"/>
    <w:rsid w:val="006922F8"/>
    <w:rsid w:val="00692D04"/>
    <w:rsid w:val="00692F9D"/>
    <w:rsid w:val="00693475"/>
    <w:rsid w:val="006934F1"/>
    <w:rsid w:val="00693A23"/>
    <w:rsid w:val="00693B7A"/>
    <w:rsid w:val="00693B84"/>
    <w:rsid w:val="0069451E"/>
    <w:rsid w:val="006964E9"/>
    <w:rsid w:val="00697170"/>
    <w:rsid w:val="006A02E5"/>
    <w:rsid w:val="006A0D95"/>
    <w:rsid w:val="006A230F"/>
    <w:rsid w:val="006A23A5"/>
    <w:rsid w:val="006A3965"/>
    <w:rsid w:val="006A4A87"/>
    <w:rsid w:val="006A4D5C"/>
    <w:rsid w:val="006A512E"/>
    <w:rsid w:val="006A5236"/>
    <w:rsid w:val="006A62DD"/>
    <w:rsid w:val="006A6B2D"/>
    <w:rsid w:val="006A7C23"/>
    <w:rsid w:val="006B0AE7"/>
    <w:rsid w:val="006B0FF5"/>
    <w:rsid w:val="006B1834"/>
    <w:rsid w:val="006B2280"/>
    <w:rsid w:val="006B3DB1"/>
    <w:rsid w:val="006B4342"/>
    <w:rsid w:val="006B5132"/>
    <w:rsid w:val="006B5212"/>
    <w:rsid w:val="006B5A84"/>
    <w:rsid w:val="006B5C67"/>
    <w:rsid w:val="006B5CA0"/>
    <w:rsid w:val="006B5E4D"/>
    <w:rsid w:val="006B6D8B"/>
    <w:rsid w:val="006B6E96"/>
    <w:rsid w:val="006B6EAE"/>
    <w:rsid w:val="006B71FB"/>
    <w:rsid w:val="006B76A2"/>
    <w:rsid w:val="006B7CD9"/>
    <w:rsid w:val="006C0C0C"/>
    <w:rsid w:val="006C0D05"/>
    <w:rsid w:val="006C139C"/>
    <w:rsid w:val="006C4D55"/>
    <w:rsid w:val="006C5481"/>
    <w:rsid w:val="006C54C2"/>
    <w:rsid w:val="006C5677"/>
    <w:rsid w:val="006C5C8A"/>
    <w:rsid w:val="006C7DBB"/>
    <w:rsid w:val="006D000B"/>
    <w:rsid w:val="006D04DD"/>
    <w:rsid w:val="006D0BF5"/>
    <w:rsid w:val="006D254A"/>
    <w:rsid w:val="006D2CE4"/>
    <w:rsid w:val="006D2DEC"/>
    <w:rsid w:val="006D384A"/>
    <w:rsid w:val="006D3DAE"/>
    <w:rsid w:val="006D57E9"/>
    <w:rsid w:val="006D5A16"/>
    <w:rsid w:val="006D692A"/>
    <w:rsid w:val="006D7372"/>
    <w:rsid w:val="006D75AE"/>
    <w:rsid w:val="006E0EC9"/>
    <w:rsid w:val="006E1686"/>
    <w:rsid w:val="006E1920"/>
    <w:rsid w:val="006E1EE1"/>
    <w:rsid w:val="006E2092"/>
    <w:rsid w:val="006E22DB"/>
    <w:rsid w:val="006E459E"/>
    <w:rsid w:val="006E4762"/>
    <w:rsid w:val="006E4913"/>
    <w:rsid w:val="006E56AE"/>
    <w:rsid w:val="006E626C"/>
    <w:rsid w:val="006E6488"/>
    <w:rsid w:val="006E6803"/>
    <w:rsid w:val="006E6991"/>
    <w:rsid w:val="006E7771"/>
    <w:rsid w:val="006F14CA"/>
    <w:rsid w:val="006F1A0D"/>
    <w:rsid w:val="006F21E4"/>
    <w:rsid w:val="006F226D"/>
    <w:rsid w:val="006F2747"/>
    <w:rsid w:val="006F2F2D"/>
    <w:rsid w:val="006F3BBD"/>
    <w:rsid w:val="006F3C73"/>
    <w:rsid w:val="006F3EA5"/>
    <w:rsid w:val="006F4D1F"/>
    <w:rsid w:val="006F52D1"/>
    <w:rsid w:val="00700177"/>
    <w:rsid w:val="0070043D"/>
    <w:rsid w:val="00702DB9"/>
    <w:rsid w:val="00702F58"/>
    <w:rsid w:val="007032E8"/>
    <w:rsid w:val="007036B7"/>
    <w:rsid w:val="007050B5"/>
    <w:rsid w:val="0070510B"/>
    <w:rsid w:val="007051A7"/>
    <w:rsid w:val="0070573B"/>
    <w:rsid w:val="00707F9E"/>
    <w:rsid w:val="007104FE"/>
    <w:rsid w:val="00710978"/>
    <w:rsid w:val="00711F54"/>
    <w:rsid w:val="00712C92"/>
    <w:rsid w:val="00712CD3"/>
    <w:rsid w:val="00712D38"/>
    <w:rsid w:val="0071464A"/>
    <w:rsid w:val="0071484B"/>
    <w:rsid w:val="00715878"/>
    <w:rsid w:val="007158A2"/>
    <w:rsid w:val="00716F15"/>
    <w:rsid w:val="00722543"/>
    <w:rsid w:val="0072303A"/>
    <w:rsid w:val="00723154"/>
    <w:rsid w:val="00723562"/>
    <w:rsid w:val="007237D0"/>
    <w:rsid w:val="00723FD9"/>
    <w:rsid w:val="0072464C"/>
    <w:rsid w:val="00724A6C"/>
    <w:rsid w:val="0072525E"/>
    <w:rsid w:val="007253A1"/>
    <w:rsid w:val="00725FD6"/>
    <w:rsid w:val="0072679D"/>
    <w:rsid w:val="00726810"/>
    <w:rsid w:val="00726C4B"/>
    <w:rsid w:val="00727F48"/>
    <w:rsid w:val="0073080F"/>
    <w:rsid w:val="007313BD"/>
    <w:rsid w:val="007316BA"/>
    <w:rsid w:val="007318F5"/>
    <w:rsid w:val="00731985"/>
    <w:rsid w:val="00731B71"/>
    <w:rsid w:val="00732E90"/>
    <w:rsid w:val="00733796"/>
    <w:rsid w:val="00734714"/>
    <w:rsid w:val="00735291"/>
    <w:rsid w:val="0073651B"/>
    <w:rsid w:val="007367EB"/>
    <w:rsid w:val="007370CC"/>
    <w:rsid w:val="00740AF1"/>
    <w:rsid w:val="00740D5D"/>
    <w:rsid w:val="0074113F"/>
    <w:rsid w:val="007411DE"/>
    <w:rsid w:val="0074151F"/>
    <w:rsid w:val="00741790"/>
    <w:rsid w:val="007418F7"/>
    <w:rsid w:val="007424B3"/>
    <w:rsid w:val="007428F3"/>
    <w:rsid w:val="007435C8"/>
    <w:rsid w:val="00744DC2"/>
    <w:rsid w:val="00745770"/>
    <w:rsid w:val="00750F52"/>
    <w:rsid w:val="0075227B"/>
    <w:rsid w:val="00752791"/>
    <w:rsid w:val="00752C21"/>
    <w:rsid w:val="00752D52"/>
    <w:rsid w:val="00752FD7"/>
    <w:rsid w:val="00753CDF"/>
    <w:rsid w:val="007549C3"/>
    <w:rsid w:val="00754B0B"/>
    <w:rsid w:val="00754EEE"/>
    <w:rsid w:val="00755452"/>
    <w:rsid w:val="007579AA"/>
    <w:rsid w:val="00760637"/>
    <w:rsid w:val="00760A10"/>
    <w:rsid w:val="00763A13"/>
    <w:rsid w:val="007656A2"/>
    <w:rsid w:val="007657AE"/>
    <w:rsid w:val="00765BB4"/>
    <w:rsid w:val="00766151"/>
    <w:rsid w:val="00767151"/>
    <w:rsid w:val="00767362"/>
    <w:rsid w:val="007679EF"/>
    <w:rsid w:val="007707A6"/>
    <w:rsid w:val="0077159A"/>
    <w:rsid w:val="007717E9"/>
    <w:rsid w:val="00771AA1"/>
    <w:rsid w:val="00772069"/>
    <w:rsid w:val="00772C75"/>
    <w:rsid w:val="007751E4"/>
    <w:rsid w:val="00776BBA"/>
    <w:rsid w:val="007778C2"/>
    <w:rsid w:val="0078038F"/>
    <w:rsid w:val="007809EF"/>
    <w:rsid w:val="00780B9C"/>
    <w:rsid w:val="00781F45"/>
    <w:rsid w:val="0078281B"/>
    <w:rsid w:val="00783978"/>
    <w:rsid w:val="00784087"/>
    <w:rsid w:val="00786857"/>
    <w:rsid w:val="0078758C"/>
    <w:rsid w:val="00790162"/>
    <w:rsid w:val="00790C80"/>
    <w:rsid w:val="007913DD"/>
    <w:rsid w:val="00791A60"/>
    <w:rsid w:val="00791E0E"/>
    <w:rsid w:val="00792E28"/>
    <w:rsid w:val="00793D4D"/>
    <w:rsid w:val="00793E65"/>
    <w:rsid w:val="007958AE"/>
    <w:rsid w:val="00795A65"/>
    <w:rsid w:val="007972ED"/>
    <w:rsid w:val="007A0875"/>
    <w:rsid w:val="007A0EB6"/>
    <w:rsid w:val="007A106F"/>
    <w:rsid w:val="007A1439"/>
    <w:rsid w:val="007A1772"/>
    <w:rsid w:val="007A247B"/>
    <w:rsid w:val="007A2FA3"/>
    <w:rsid w:val="007A6A81"/>
    <w:rsid w:val="007A6E7B"/>
    <w:rsid w:val="007B01A2"/>
    <w:rsid w:val="007B1C38"/>
    <w:rsid w:val="007B1D86"/>
    <w:rsid w:val="007B35E5"/>
    <w:rsid w:val="007B3B5B"/>
    <w:rsid w:val="007B410F"/>
    <w:rsid w:val="007B4DD4"/>
    <w:rsid w:val="007B5454"/>
    <w:rsid w:val="007B5E69"/>
    <w:rsid w:val="007B6119"/>
    <w:rsid w:val="007B6347"/>
    <w:rsid w:val="007B6A3B"/>
    <w:rsid w:val="007B7D76"/>
    <w:rsid w:val="007C0DD7"/>
    <w:rsid w:val="007C240D"/>
    <w:rsid w:val="007C3ECC"/>
    <w:rsid w:val="007C403A"/>
    <w:rsid w:val="007C519E"/>
    <w:rsid w:val="007C65BC"/>
    <w:rsid w:val="007C70F1"/>
    <w:rsid w:val="007C7282"/>
    <w:rsid w:val="007D4BFF"/>
    <w:rsid w:val="007D59E2"/>
    <w:rsid w:val="007D62E0"/>
    <w:rsid w:val="007D6AAF"/>
    <w:rsid w:val="007D736B"/>
    <w:rsid w:val="007D73D0"/>
    <w:rsid w:val="007E060D"/>
    <w:rsid w:val="007E0A12"/>
    <w:rsid w:val="007E1B29"/>
    <w:rsid w:val="007E202F"/>
    <w:rsid w:val="007E23E7"/>
    <w:rsid w:val="007E255D"/>
    <w:rsid w:val="007E2C3F"/>
    <w:rsid w:val="007E2DF2"/>
    <w:rsid w:val="007E330B"/>
    <w:rsid w:val="007E4AA5"/>
    <w:rsid w:val="007E4CF9"/>
    <w:rsid w:val="007E605E"/>
    <w:rsid w:val="007E6079"/>
    <w:rsid w:val="007E67B6"/>
    <w:rsid w:val="007E6F4B"/>
    <w:rsid w:val="007E713B"/>
    <w:rsid w:val="007E77E7"/>
    <w:rsid w:val="007E7E47"/>
    <w:rsid w:val="007F10A0"/>
    <w:rsid w:val="007F3022"/>
    <w:rsid w:val="007F3727"/>
    <w:rsid w:val="007F3E74"/>
    <w:rsid w:val="007F5073"/>
    <w:rsid w:val="007F5E23"/>
    <w:rsid w:val="007F7167"/>
    <w:rsid w:val="007F74F0"/>
    <w:rsid w:val="007F78D2"/>
    <w:rsid w:val="00800170"/>
    <w:rsid w:val="0080078E"/>
    <w:rsid w:val="00800C34"/>
    <w:rsid w:val="008014B3"/>
    <w:rsid w:val="0080150A"/>
    <w:rsid w:val="0080172C"/>
    <w:rsid w:val="00801FBA"/>
    <w:rsid w:val="00802FA3"/>
    <w:rsid w:val="00803400"/>
    <w:rsid w:val="0080492E"/>
    <w:rsid w:val="008049E5"/>
    <w:rsid w:val="00804B11"/>
    <w:rsid w:val="00804C98"/>
    <w:rsid w:val="00805105"/>
    <w:rsid w:val="0080546D"/>
    <w:rsid w:val="00806398"/>
    <w:rsid w:val="008067D6"/>
    <w:rsid w:val="008078C5"/>
    <w:rsid w:val="00810743"/>
    <w:rsid w:val="00810954"/>
    <w:rsid w:val="00810B11"/>
    <w:rsid w:val="00810B37"/>
    <w:rsid w:val="00810B65"/>
    <w:rsid w:val="00811320"/>
    <w:rsid w:val="00811949"/>
    <w:rsid w:val="0081199D"/>
    <w:rsid w:val="00811E4C"/>
    <w:rsid w:val="0081212F"/>
    <w:rsid w:val="00814422"/>
    <w:rsid w:val="00814779"/>
    <w:rsid w:val="00814A0C"/>
    <w:rsid w:val="00814A5E"/>
    <w:rsid w:val="0081724D"/>
    <w:rsid w:val="008178F6"/>
    <w:rsid w:val="00817B9E"/>
    <w:rsid w:val="00820920"/>
    <w:rsid w:val="00820C99"/>
    <w:rsid w:val="00821146"/>
    <w:rsid w:val="00821678"/>
    <w:rsid w:val="00821FBA"/>
    <w:rsid w:val="008220A5"/>
    <w:rsid w:val="0082217F"/>
    <w:rsid w:val="00823178"/>
    <w:rsid w:val="008238BA"/>
    <w:rsid w:val="00823B9B"/>
    <w:rsid w:val="0082403F"/>
    <w:rsid w:val="00824443"/>
    <w:rsid w:val="00824783"/>
    <w:rsid w:val="00824DC0"/>
    <w:rsid w:val="00825321"/>
    <w:rsid w:val="00826331"/>
    <w:rsid w:val="008265F9"/>
    <w:rsid w:val="0082661A"/>
    <w:rsid w:val="00826DF4"/>
    <w:rsid w:val="00826F13"/>
    <w:rsid w:val="0082717C"/>
    <w:rsid w:val="008312F7"/>
    <w:rsid w:val="00831609"/>
    <w:rsid w:val="00831906"/>
    <w:rsid w:val="00831DC3"/>
    <w:rsid w:val="00833710"/>
    <w:rsid w:val="0083449A"/>
    <w:rsid w:val="0083475A"/>
    <w:rsid w:val="0083476F"/>
    <w:rsid w:val="00834789"/>
    <w:rsid w:val="00835847"/>
    <w:rsid w:val="008360D7"/>
    <w:rsid w:val="00836CFA"/>
    <w:rsid w:val="00836DC0"/>
    <w:rsid w:val="0083755F"/>
    <w:rsid w:val="00840039"/>
    <w:rsid w:val="00840A85"/>
    <w:rsid w:val="008413B2"/>
    <w:rsid w:val="00841B6B"/>
    <w:rsid w:val="008434DF"/>
    <w:rsid w:val="00843C73"/>
    <w:rsid w:val="00844A2A"/>
    <w:rsid w:val="00844F12"/>
    <w:rsid w:val="00845349"/>
    <w:rsid w:val="00845963"/>
    <w:rsid w:val="008510C4"/>
    <w:rsid w:val="008525F1"/>
    <w:rsid w:val="008528F0"/>
    <w:rsid w:val="00852F85"/>
    <w:rsid w:val="00854A24"/>
    <w:rsid w:val="00855391"/>
    <w:rsid w:val="0085568C"/>
    <w:rsid w:val="008557DC"/>
    <w:rsid w:val="00855D2D"/>
    <w:rsid w:val="0085647D"/>
    <w:rsid w:val="00856C54"/>
    <w:rsid w:val="00857088"/>
    <w:rsid w:val="00860D6A"/>
    <w:rsid w:val="008613BC"/>
    <w:rsid w:val="00861613"/>
    <w:rsid w:val="008623AF"/>
    <w:rsid w:val="0086278E"/>
    <w:rsid w:val="00862CF7"/>
    <w:rsid w:val="0086371E"/>
    <w:rsid w:val="0086422D"/>
    <w:rsid w:val="00865CE3"/>
    <w:rsid w:val="00865EBE"/>
    <w:rsid w:val="00870462"/>
    <w:rsid w:val="00870695"/>
    <w:rsid w:val="008715E5"/>
    <w:rsid w:val="00871CFE"/>
    <w:rsid w:val="00871E57"/>
    <w:rsid w:val="0087261B"/>
    <w:rsid w:val="00873B7F"/>
    <w:rsid w:val="00873D2D"/>
    <w:rsid w:val="00874D36"/>
    <w:rsid w:val="00874DC1"/>
    <w:rsid w:val="00875331"/>
    <w:rsid w:val="00875838"/>
    <w:rsid w:val="008778FA"/>
    <w:rsid w:val="00877E4C"/>
    <w:rsid w:val="00881531"/>
    <w:rsid w:val="008817AA"/>
    <w:rsid w:val="008824E5"/>
    <w:rsid w:val="00882B07"/>
    <w:rsid w:val="00883333"/>
    <w:rsid w:val="008849CA"/>
    <w:rsid w:val="0088520F"/>
    <w:rsid w:val="008856DA"/>
    <w:rsid w:val="0088579A"/>
    <w:rsid w:val="00886DB4"/>
    <w:rsid w:val="00887185"/>
    <w:rsid w:val="00887DD2"/>
    <w:rsid w:val="008901A4"/>
    <w:rsid w:val="00890DDC"/>
    <w:rsid w:val="00892601"/>
    <w:rsid w:val="0089276C"/>
    <w:rsid w:val="00892973"/>
    <w:rsid w:val="0089387F"/>
    <w:rsid w:val="008938A5"/>
    <w:rsid w:val="00893983"/>
    <w:rsid w:val="0089424E"/>
    <w:rsid w:val="0089463D"/>
    <w:rsid w:val="0089470B"/>
    <w:rsid w:val="00895344"/>
    <w:rsid w:val="0089783F"/>
    <w:rsid w:val="00897EED"/>
    <w:rsid w:val="008A1061"/>
    <w:rsid w:val="008A141D"/>
    <w:rsid w:val="008A1725"/>
    <w:rsid w:val="008A2C20"/>
    <w:rsid w:val="008A2E46"/>
    <w:rsid w:val="008A33C3"/>
    <w:rsid w:val="008A3537"/>
    <w:rsid w:val="008A43F8"/>
    <w:rsid w:val="008A518E"/>
    <w:rsid w:val="008A536E"/>
    <w:rsid w:val="008A5E11"/>
    <w:rsid w:val="008A668D"/>
    <w:rsid w:val="008B0572"/>
    <w:rsid w:val="008B1455"/>
    <w:rsid w:val="008B1D05"/>
    <w:rsid w:val="008B2D9E"/>
    <w:rsid w:val="008B3405"/>
    <w:rsid w:val="008B35E2"/>
    <w:rsid w:val="008B390A"/>
    <w:rsid w:val="008B4173"/>
    <w:rsid w:val="008B50C7"/>
    <w:rsid w:val="008B548F"/>
    <w:rsid w:val="008B5617"/>
    <w:rsid w:val="008B5C2F"/>
    <w:rsid w:val="008B6652"/>
    <w:rsid w:val="008B79AC"/>
    <w:rsid w:val="008C0E8E"/>
    <w:rsid w:val="008C2408"/>
    <w:rsid w:val="008C294D"/>
    <w:rsid w:val="008C3405"/>
    <w:rsid w:val="008C4BD4"/>
    <w:rsid w:val="008C4BE3"/>
    <w:rsid w:val="008C4DDF"/>
    <w:rsid w:val="008C6CE9"/>
    <w:rsid w:val="008C7486"/>
    <w:rsid w:val="008D0529"/>
    <w:rsid w:val="008D0CB8"/>
    <w:rsid w:val="008D3AF5"/>
    <w:rsid w:val="008D43FE"/>
    <w:rsid w:val="008D4EC7"/>
    <w:rsid w:val="008D622C"/>
    <w:rsid w:val="008D66ED"/>
    <w:rsid w:val="008D7515"/>
    <w:rsid w:val="008D7541"/>
    <w:rsid w:val="008E0992"/>
    <w:rsid w:val="008E1313"/>
    <w:rsid w:val="008E2BD6"/>
    <w:rsid w:val="008E4338"/>
    <w:rsid w:val="008E4C73"/>
    <w:rsid w:val="008E5107"/>
    <w:rsid w:val="008E532F"/>
    <w:rsid w:val="008E6149"/>
    <w:rsid w:val="008E6ED3"/>
    <w:rsid w:val="008E732A"/>
    <w:rsid w:val="008E754A"/>
    <w:rsid w:val="008E7A69"/>
    <w:rsid w:val="008E7D46"/>
    <w:rsid w:val="008F0190"/>
    <w:rsid w:val="008F19BF"/>
    <w:rsid w:val="008F1C8F"/>
    <w:rsid w:val="008F3E41"/>
    <w:rsid w:val="008F4196"/>
    <w:rsid w:val="008F4E3F"/>
    <w:rsid w:val="008F5117"/>
    <w:rsid w:val="008F60E0"/>
    <w:rsid w:val="008F6181"/>
    <w:rsid w:val="008F61CA"/>
    <w:rsid w:val="008F6E14"/>
    <w:rsid w:val="008F765D"/>
    <w:rsid w:val="0090056E"/>
    <w:rsid w:val="00900A53"/>
    <w:rsid w:val="00901FB2"/>
    <w:rsid w:val="00902026"/>
    <w:rsid w:val="00903AEE"/>
    <w:rsid w:val="009063AA"/>
    <w:rsid w:val="00906471"/>
    <w:rsid w:val="009066B5"/>
    <w:rsid w:val="00906759"/>
    <w:rsid w:val="00906D1F"/>
    <w:rsid w:val="009073F7"/>
    <w:rsid w:val="00907F20"/>
    <w:rsid w:val="0091003E"/>
    <w:rsid w:val="0091019F"/>
    <w:rsid w:val="00912339"/>
    <w:rsid w:val="00913076"/>
    <w:rsid w:val="00914FF7"/>
    <w:rsid w:val="009160D9"/>
    <w:rsid w:val="009163C2"/>
    <w:rsid w:val="009165C6"/>
    <w:rsid w:val="00917B9D"/>
    <w:rsid w:val="00917D7A"/>
    <w:rsid w:val="00917D8C"/>
    <w:rsid w:val="00920BF5"/>
    <w:rsid w:val="00921752"/>
    <w:rsid w:val="00922BDB"/>
    <w:rsid w:val="009231CB"/>
    <w:rsid w:val="009235AF"/>
    <w:rsid w:val="00923C59"/>
    <w:rsid w:val="00925DA7"/>
    <w:rsid w:val="00926FD6"/>
    <w:rsid w:val="009308B4"/>
    <w:rsid w:val="00931481"/>
    <w:rsid w:val="00932403"/>
    <w:rsid w:val="00932709"/>
    <w:rsid w:val="00932975"/>
    <w:rsid w:val="009341B9"/>
    <w:rsid w:val="00934836"/>
    <w:rsid w:val="00934987"/>
    <w:rsid w:val="00934A84"/>
    <w:rsid w:val="00934AE6"/>
    <w:rsid w:val="00935027"/>
    <w:rsid w:val="00935A03"/>
    <w:rsid w:val="00935D58"/>
    <w:rsid w:val="00937106"/>
    <w:rsid w:val="0094088B"/>
    <w:rsid w:val="0094165F"/>
    <w:rsid w:val="00942BFC"/>
    <w:rsid w:val="00942EB0"/>
    <w:rsid w:val="00943FB6"/>
    <w:rsid w:val="009443AF"/>
    <w:rsid w:val="00944622"/>
    <w:rsid w:val="00944A05"/>
    <w:rsid w:val="009457B8"/>
    <w:rsid w:val="0094590E"/>
    <w:rsid w:val="009471CF"/>
    <w:rsid w:val="009473BF"/>
    <w:rsid w:val="00947531"/>
    <w:rsid w:val="00947656"/>
    <w:rsid w:val="00947CC2"/>
    <w:rsid w:val="00947FD5"/>
    <w:rsid w:val="009503F9"/>
    <w:rsid w:val="0095085C"/>
    <w:rsid w:val="009508A0"/>
    <w:rsid w:val="00951109"/>
    <w:rsid w:val="0095168C"/>
    <w:rsid w:val="009517E9"/>
    <w:rsid w:val="00952666"/>
    <w:rsid w:val="00953613"/>
    <w:rsid w:val="0095386E"/>
    <w:rsid w:val="00953B5F"/>
    <w:rsid w:val="00953C14"/>
    <w:rsid w:val="00953FB1"/>
    <w:rsid w:val="00954059"/>
    <w:rsid w:val="009545C3"/>
    <w:rsid w:val="0095549C"/>
    <w:rsid w:val="00956840"/>
    <w:rsid w:val="009570B2"/>
    <w:rsid w:val="00957619"/>
    <w:rsid w:val="009576D8"/>
    <w:rsid w:val="0096044B"/>
    <w:rsid w:val="00960BE9"/>
    <w:rsid w:val="00960BEB"/>
    <w:rsid w:val="00960DAC"/>
    <w:rsid w:val="00961088"/>
    <w:rsid w:val="0096212B"/>
    <w:rsid w:val="00962427"/>
    <w:rsid w:val="00962648"/>
    <w:rsid w:val="00962861"/>
    <w:rsid w:val="00962934"/>
    <w:rsid w:val="009635BC"/>
    <w:rsid w:val="009641BE"/>
    <w:rsid w:val="00964E3C"/>
    <w:rsid w:val="00965369"/>
    <w:rsid w:val="0096567D"/>
    <w:rsid w:val="0096570A"/>
    <w:rsid w:val="00965712"/>
    <w:rsid w:val="0096629C"/>
    <w:rsid w:val="00966755"/>
    <w:rsid w:val="00967468"/>
    <w:rsid w:val="00970346"/>
    <w:rsid w:val="0097060A"/>
    <w:rsid w:val="00970C52"/>
    <w:rsid w:val="00971250"/>
    <w:rsid w:val="0097296A"/>
    <w:rsid w:val="00972EBC"/>
    <w:rsid w:val="009742E0"/>
    <w:rsid w:val="00974AD9"/>
    <w:rsid w:val="009753E8"/>
    <w:rsid w:val="009765D4"/>
    <w:rsid w:val="009778EE"/>
    <w:rsid w:val="00980401"/>
    <w:rsid w:val="009804D5"/>
    <w:rsid w:val="00980A7F"/>
    <w:rsid w:val="00980C3A"/>
    <w:rsid w:val="00980D44"/>
    <w:rsid w:val="00981080"/>
    <w:rsid w:val="00981DB5"/>
    <w:rsid w:val="009830FB"/>
    <w:rsid w:val="00983659"/>
    <w:rsid w:val="00984BDD"/>
    <w:rsid w:val="00985863"/>
    <w:rsid w:val="00985A2A"/>
    <w:rsid w:val="00985EEF"/>
    <w:rsid w:val="00986740"/>
    <w:rsid w:val="00986E44"/>
    <w:rsid w:val="00986F85"/>
    <w:rsid w:val="009872AD"/>
    <w:rsid w:val="009872DA"/>
    <w:rsid w:val="009879EB"/>
    <w:rsid w:val="00990C07"/>
    <w:rsid w:val="00990C17"/>
    <w:rsid w:val="00990D62"/>
    <w:rsid w:val="00991111"/>
    <w:rsid w:val="009918BA"/>
    <w:rsid w:val="00992D3C"/>
    <w:rsid w:val="009938C5"/>
    <w:rsid w:val="00994AF9"/>
    <w:rsid w:val="00995892"/>
    <w:rsid w:val="00996BEF"/>
    <w:rsid w:val="009A2465"/>
    <w:rsid w:val="009A254D"/>
    <w:rsid w:val="009A2D1B"/>
    <w:rsid w:val="009A3360"/>
    <w:rsid w:val="009A42B0"/>
    <w:rsid w:val="009A44D3"/>
    <w:rsid w:val="009A5B35"/>
    <w:rsid w:val="009A5F88"/>
    <w:rsid w:val="009A6577"/>
    <w:rsid w:val="009A7766"/>
    <w:rsid w:val="009A7AF8"/>
    <w:rsid w:val="009B0010"/>
    <w:rsid w:val="009B0D1A"/>
    <w:rsid w:val="009B15E0"/>
    <w:rsid w:val="009B1F57"/>
    <w:rsid w:val="009B2836"/>
    <w:rsid w:val="009B38B7"/>
    <w:rsid w:val="009B39BA"/>
    <w:rsid w:val="009B4030"/>
    <w:rsid w:val="009B431B"/>
    <w:rsid w:val="009B435A"/>
    <w:rsid w:val="009B553B"/>
    <w:rsid w:val="009B5869"/>
    <w:rsid w:val="009B623C"/>
    <w:rsid w:val="009B626B"/>
    <w:rsid w:val="009B76C1"/>
    <w:rsid w:val="009B7BAF"/>
    <w:rsid w:val="009B7F2E"/>
    <w:rsid w:val="009C146E"/>
    <w:rsid w:val="009C1C02"/>
    <w:rsid w:val="009C276C"/>
    <w:rsid w:val="009C3B9E"/>
    <w:rsid w:val="009C3CA8"/>
    <w:rsid w:val="009C3F99"/>
    <w:rsid w:val="009C6DC7"/>
    <w:rsid w:val="009C73B2"/>
    <w:rsid w:val="009C7C43"/>
    <w:rsid w:val="009D1058"/>
    <w:rsid w:val="009D10C8"/>
    <w:rsid w:val="009D15F6"/>
    <w:rsid w:val="009D206F"/>
    <w:rsid w:val="009D32FF"/>
    <w:rsid w:val="009D4513"/>
    <w:rsid w:val="009D489C"/>
    <w:rsid w:val="009D5139"/>
    <w:rsid w:val="009D66FF"/>
    <w:rsid w:val="009D7EB5"/>
    <w:rsid w:val="009E01ED"/>
    <w:rsid w:val="009E04BC"/>
    <w:rsid w:val="009E0C21"/>
    <w:rsid w:val="009E285F"/>
    <w:rsid w:val="009E2E6F"/>
    <w:rsid w:val="009E35D3"/>
    <w:rsid w:val="009E3AE9"/>
    <w:rsid w:val="009E471C"/>
    <w:rsid w:val="009E5ACE"/>
    <w:rsid w:val="009E6720"/>
    <w:rsid w:val="009E675F"/>
    <w:rsid w:val="009E6892"/>
    <w:rsid w:val="009E6DB8"/>
    <w:rsid w:val="009E7BC9"/>
    <w:rsid w:val="009F0CDB"/>
    <w:rsid w:val="009F0DA9"/>
    <w:rsid w:val="009F13A2"/>
    <w:rsid w:val="009F13A8"/>
    <w:rsid w:val="009F1A11"/>
    <w:rsid w:val="009F20C6"/>
    <w:rsid w:val="009F2A39"/>
    <w:rsid w:val="009F3A86"/>
    <w:rsid w:val="009F4735"/>
    <w:rsid w:val="009F49D1"/>
    <w:rsid w:val="009F5065"/>
    <w:rsid w:val="009F5473"/>
    <w:rsid w:val="009F5DE2"/>
    <w:rsid w:val="009F5EA8"/>
    <w:rsid w:val="009F667D"/>
    <w:rsid w:val="009F6B27"/>
    <w:rsid w:val="009F6C73"/>
    <w:rsid w:val="009F714A"/>
    <w:rsid w:val="009F7D59"/>
    <w:rsid w:val="009F7D72"/>
    <w:rsid w:val="009F7E82"/>
    <w:rsid w:val="009F7EB7"/>
    <w:rsid w:val="009F7F30"/>
    <w:rsid w:val="00A03910"/>
    <w:rsid w:val="00A046A4"/>
    <w:rsid w:val="00A0519F"/>
    <w:rsid w:val="00A0522E"/>
    <w:rsid w:val="00A05DF1"/>
    <w:rsid w:val="00A0683C"/>
    <w:rsid w:val="00A06C25"/>
    <w:rsid w:val="00A07EF0"/>
    <w:rsid w:val="00A1027A"/>
    <w:rsid w:val="00A11577"/>
    <w:rsid w:val="00A11597"/>
    <w:rsid w:val="00A120F2"/>
    <w:rsid w:val="00A12396"/>
    <w:rsid w:val="00A12592"/>
    <w:rsid w:val="00A125C4"/>
    <w:rsid w:val="00A12A86"/>
    <w:rsid w:val="00A131AD"/>
    <w:rsid w:val="00A132B1"/>
    <w:rsid w:val="00A13D70"/>
    <w:rsid w:val="00A13D80"/>
    <w:rsid w:val="00A1425D"/>
    <w:rsid w:val="00A14465"/>
    <w:rsid w:val="00A20314"/>
    <w:rsid w:val="00A204F2"/>
    <w:rsid w:val="00A23638"/>
    <w:rsid w:val="00A237D4"/>
    <w:rsid w:val="00A24501"/>
    <w:rsid w:val="00A25A7D"/>
    <w:rsid w:val="00A25E09"/>
    <w:rsid w:val="00A2750D"/>
    <w:rsid w:val="00A303BB"/>
    <w:rsid w:val="00A31A30"/>
    <w:rsid w:val="00A32388"/>
    <w:rsid w:val="00A32432"/>
    <w:rsid w:val="00A3330F"/>
    <w:rsid w:val="00A33543"/>
    <w:rsid w:val="00A34263"/>
    <w:rsid w:val="00A342B3"/>
    <w:rsid w:val="00A351AD"/>
    <w:rsid w:val="00A4015F"/>
    <w:rsid w:val="00A40AC4"/>
    <w:rsid w:val="00A41486"/>
    <w:rsid w:val="00A4157E"/>
    <w:rsid w:val="00A41CAA"/>
    <w:rsid w:val="00A42D79"/>
    <w:rsid w:val="00A43D8A"/>
    <w:rsid w:val="00A44B36"/>
    <w:rsid w:val="00A44BA1"/>
    <w:rsid w:val="00A44C8D"/>
    <w:rsid w:val="00A4557E"/>
    <w:rsid w:val="00A45BF6"/>
    <w:rsid w:val="00A45D55"/>
    <w:rsid w:val="00A46130"/>
    <w:rsid w:val="00A464A0"/>
    <w:rsid w:val="00A46C5D"/>
    <w:rsid w:val="00A47359"/>
    <w:rsid w:val="00A501E4"/>
    <w:rsid w:val="00A521FA"/>
    <w:rsid w:val="00A5259A"/>
    <w:rsid w:val="00A52C2D"/>
    <w:rsid w:val="00A53820"/>
    <w:rsid w:val="00A53A19"/>
    <w:rsid w:val="00A53FBB"/>
    <w:rsid w:val="00A53FBF"/>
    <w:rsid w:val="00A547C9"/>
    <w:rsid w:val="00A551FF"/>
    <w:rsid w:val="00A56056"/>
    <w:rsid w:val="00A56795"/>
    <w:rsid w:val="00A613FC"/>
    <w:rsid w:val="00A61C86"/>
    <w:rsid w:val="00A6231E"/>
    <w:rsid w:val="00A62339"/>
    <w:rsid w:val="00A62B28"/>
    <w:rsid w:val="00A62F9C"/>
    <w:rsid w:val="00A63159"/>
    <w:rsid w:val="00A6338F"/>
    <w:rsid w:val="00A64BAE"/>
    <w:rsid w:val="00A6532C"/>
    <w:rsid w:val="00A656E6"/>
    <w:rsid w:val="00A667EF"/>
    <w:rsid w:val="00A66A83"/>
    <w:rsid w:val="00A66B28"/>
    <w:rsid w:val="00A66DF0"/>
    <w:rsid w:val="00A6734E"/>
    <w:rsid w:val="00A67B5B"/>
    <w:rsid w:val="00A67D2A"/>
    <w:rsid w:val="00A71915"/>
    <w:rsid w:val="00A71956"/>
    <w:rsid w:val="00A71A99"/>
    <w:rsid w:val="00A726F4"/>
    <w:rsid w:val="00A735DE"/>
    <w:rsid w:val="00A73EC8"/>
    <w:rsid w:val="00A74C05"/>
    <w:rsid w:val="00A753B5"/>
    <w:rsid w:val="00A75DE7"/>
    <w:rsid w:val="00A76B6B"/>
    <w:rsid w:val="00A76F85"/>
    <w:rsid w:val="00A774F3"/>
    <w:rsid w:val="00A77695"/>
    <w:rsid w:val="00A7790B"/>
    <w:rsid w:val="00A80053"/>
    <w:rsid w:val="00A82286"/>
    <w:rsid w:val="00A823E0"/>
    <w:rsid w:val="00A824D0"/>
    <w:rsid w:val="00A82CAA"/>
    <w:rsid w:val="00A82CD8"/>
    <w:rsid w:val="00A83CB9"/>
    <w:rsid w:val="00A8481A"/>
    <w:rsid w:val="00A84B42"/>
    <w:rsid w:val="00A84D68"/>
    <w:rsid w:val="00A8555D"/>
    <w:rsid w:val="00A86556"/>
    <w:rsid w:val="00A86CD1"/>
    <w:rsid w:val="00A878BB"/>
    <w:rsid w:val="00A911BA"/>
    <w:rsid w:val="00A91A07"/>
    <w:rsid w:val="00A91B2E"/>
    <w:rsid w:val="00A92D48"/>
    <w:rsid w:val="00A936EB"/>
    <w:rsid w:val="00A9407D"/>
    <w:rsid w:val="00A944B9"/>
    <w:rsid w:val="00A94720"/>
    <w:rsid w:val="00A9472A"/>
    <w:rsid w:val="00A94E21"/>
    <w:rsid w:val="00A95512"/>
    <w:rsid w:val="00A96A7D"/>
    <w:rsid w:val="00A97B34"/>
    <w:rsid w:val="00AA0C8A"/>
    <w:rsid w:val="00AA1A18"/>
    <w:rsid w:val="00AA1D3E"/>
    <w:rsid w:val="00AA29E3"/>
    <w:rsid w:val="00AA2A7B"/>
    <w:rsid w:val="00AA2B8B"/>
    <w:rsid w:val="00AA2BF6"/>
    <w:rsid w:val="00AA2FD6"/>
    <w:rsid w:val="00AA34C1"/>
    <w:rsid w:val="00AA4829"/>
    <w:rsid w:val="00AA492E"/>
    <w:rsid w:val="00AA53F0"/>
    <w:rsid w:val="00AA5A80"/>
    <w:rsid w:val="00AA5AC0"/>
    <w:rsid w:val="00AA5D36"/>
    <w:rsid w:val="00AA6239"/>
    <w:rsid w:val="00AA69F4"/>
    <w:rsid w:val="00AA744E"/>
    <w:rsid w:val="00AA7F2F"/>
    <w:rsid w:val="00AB05A3"/>
    <w:rsid w:val="00AB0829"/>
    <w:rsid w:val="00AB11F7"/>
    <w:rsid w:val="00AB1712"/>
    <w:rsid w:val="00AB4913"/>
    <w:rsid w:val="00AB5736"/>
    <w:rsid w:val="00AB6693"/>
    <w:rsid w:val="00AB6A88"/>
    <w:rsid w:val="00AB7948"/>
    <w:rsid w:val="00AC127B"/>
    <w:rsid w:val="00AC131D"/>
    <w:rsid w:val="00AC1345"/>
    <w:rsid w:val="00AC1647"/>
    <w:rsid w:val="00AC1A46"/>
    <w:rsid w:val="00AC1B1C"/>
    <w:rsid w:val="00AC2237"/>
    <w:rsid w:val="00AC2240"/>
    <w:rsid w:val="00AC2285"/>
    <w:rsid w:val="00AC28C0"/>
    <w:rsid w:val="00AC3388"/>
    <w:rsid w:val="00AC3BA6"/>
    <w:rsid w:val="00AC3F7C"/>
    <w:rsid w:val="00AC445F"/>
    <w:rsid w:val="00AC4AFE"/>
    <w:rsid w:val="00AC4DB8"/>
    <w:rsid w:val="00AC4FC5"/>
    <w:rsid w:val="00AC53D4"/>
    <w:rsid w:val="00AC5780"/>
    <w:rsid w:val="00AC6B95"/>
    <w:rsid w:val="00AC6F43"/>
    <w:rsid w:val="00AD009F"/>
    <w:rsid w:val="00AD0358"/>
    <w:rsid w:val="00AD05A5"/>
    <w:rsid w:val="00AD1C61"/>
    <w:rsid w:val="00AD26EC"/>
    <w:rsid w:val="00AD3D53"/>
    <w:rsid w:val="00AD5834"/>
    <w:rsid w:val="00AD5A37"/>
    <w:rsid w:val="00AD5B07"/>
    <w:rsid w:val="00AD7323"/>
    <w:rsid w:val="00AD78C3"/>
    <w:rsid w:val="00AD7BCB"/>
    <w:rsid w:val="00AD7D22"/>
    <w:rsid w:val="00AE08A2"/>
    <w:rsid w:val="00AE105D"/>
    <w:rsid w:val="00AE14BF"/>
    <w:rsid w:val="00AE1BFF"/>
    <w:rsid w:val="00AE1FFC"/>
    <w:rsid w:val="00AE211A"/>
    <w:rsid w:val="00AE25E2"/>
    <w:rsid w:val="00AE3530"/>
    <w:rsid w:val="00AE384A"/>
    <w:rsid w:val="00AE3E94"/>
    <w:rsid w:val="00AE405A"/>
    <w:rsid w:val="00AE418E"/>
    <w:rsid w:val="00AE5CA2"/>
    <w:rsid w:val="00AE5EA5"/>
    <w:rsid w:val="00AE641F"/>
    <w:rsid w:val="00AE680B"/>
    <w:rsid w:val="00AF050B"/>
    <w:rsid w:val="00AF177F"/>
    <w:rsid w:val="00AF2EE6"/>
    <w:rsid w:val="00AF30CD"/>
    <w:rsid w:val="00AF342B"/>
    <w:rsid w:val="00AF39A7"/>
    <w:rsid w:val="00AF4716"/>
    <w:rsid w:val="00AF4D3E"/>
    <w:rsid w:val="00AF7098"/>
    <w:rsid w:val="00AF7144"/>
    <w:rsid w:val="00AF7CB2"/>
    <w:rsid w:val="00B007A4"/>
    <w:rsid w:val="00B007EF"/>
    <w:rsid w:val="00B00852"/>
    <w:rsid w:val="00B00F5D"/>
    <w:rsid w:val="00B01B48"/>
    <w:rsid w:val="00B01D3B"/>
    <w:rsid w:val="00B02C89"/>
    <w:rsid w:val="00B031D0"/>
    <w:rsid w:val="00B03C88"/>
    <w:rsid w:val="00B03EE0"/>
    <w:rsid w:val="00B0482D"/>
    <w:rsid w:val="00B04BA8"/>
    <w:rsid w:val="00B04E7F"/>
    <w:rsid w:val="00B05507"/>
    <w:rsid w:val="00B05845"/>
    <w:rsid w:val="00B074FC"/>
    <w:rsid w:val="00B078CB"/>
    <w:rsid w:val="00B109D8"/>
    <w:rsid w:val="00B1275D"/>
    <w:rsid w:val="00B129F7"/>
    <w:rsid w:val="00B12FD8"/>
    <w:rsid w:val="00B13BCA"/>
    <w:rsid w:val="00B13CE6"/>
    <w:rsid w:val="00B1639F"/>
    <w:rsid w:val="00B169B6"/>
    <w:rsid w:val="00B16A49"/>
    <w:rsid w:val="00B17CA4"/>
    <w:rsid w:val="00B2030C"/>
    <w:rsid w:val="00B209C4"/>
    <w:rsid w:val="00B20FC1"/>
    <w:rsid w:val="00B2145C"/>
    <w:rsid w:val="00B222AA"/>
    <w:rsid w:val="00B230F9"/>
    <w:rsid w:val="00B233E8"/>
    <w:rsid w:val="00B265A4"/>
    <w:rsid w:val="00B27A2F"/>
    <w:rsid w:val="00B30735"/>
    <w:rsid w:val="00B30E8D"/>
    <w:rsid w:val="00B31487"/>
    <w:rsid w:val="00B318DC"/>
    <w:rsid w:val="00B33907"/>
    <w:rsid w:val="00B33DA4"/>
    <w:rsid w:val="00B33E14"/>
    <w:rsid w:val="00B35272"/>
    <w:rsid w:val="00B35C97"/>
    <w:rsid w:val="00B37196"/>
    <w:rsid w:val="00B40314"/>
    <w:rsid w:val="00B403AC"/>
    <w:rsid w:val="00B40AC8"/>
    <w:rsid w:val="00B40C89"/>
    <w:rsid w:val="00B41386"/>
    <w:rsid w:val="00B435AD"/>
    <w:rsid w:val="00B43D64"/>
    <w:rsid w:val="00B4417E"/>
    <w:rsid w:val="00B44427"/>
    <w:rsid w:val="00B45377"/>
    <w:rsid w:val="00B45E95"/>
    <w:rsid w:val="00B47186"/>
    <w:rsid w:val="00B50B5C"/>
    <w:rsid w:val="00B51C46"/>
    <w:rsid w:val="00B53BBC"/>
    <w:rsid w:val="00B53D1F"/>
    <w:rsid w:val="00B54028"/>
    <w:rsid w:val="00B54379"/>
    <w:rsid w:val="00B54A28"/>
    <w:rsid w:val="00B54C6C"/>
    <w:rsid w:val="00B5505F"/>
    <w:rsid w:val="00B56B67"/>
    <w:rsid w:val="00B578DD"/>
    <w:rsid w:val="00B57D7A"/>
    <w:rsid w:val="00B60712"/>
    <w:rsid w:val="00B60784"/>
    <w:rsid w:val="00B61449"/>
    <w:rsid w:val="00B63243"/>
    <w:rsid w:val="00B63333"/>
    <w:rsid w:val="00B635E3"/>
    <w:rsid w:val="00B7235B"/>
    <w:rsid w:val="00B725C1"/>
    <w:rsid w:val="00B72A71"/>
    <w:rsid w:val="00B72CD1"/>
    <w:rsid w:val="00B73AE5"/>
    <w:rsid w:val="00B73C47"/>
    <w:rsid w:val="00B7460C"/>
    <w:rsid w:val="00B74ADA"/>
    <w:rsid w:val="00B752B7"/>
    <w:rsid w:val="00B75451"/>
    <w:rsid w:val="00B757F3"/>
    <w:rsid w:val="00B76961"/>
    <w:rsid w:val="00B77B90"/>
    <w:rsid w:val="00B77BFD"/>
    <w:rsid w:val="00B77C72"/>
    <w:rsid w:val="00B77E49"/>
    <w:rsid w:val="00B805C8"/>
    <w:rsid w:val="00B819B3"/>
    <w:rsid w:val="00B825EC"/>
    <w:rsid w:val="00B8386D"/>
    <w:rsid w:val="00B83D97"/>
    <w:rsid w:val="00B843D4"/>
    <w:rsid w:val="00B84DC1"/>
    <w:rsid w:val="00B85049"/>
    <w:rsid w:val="00B85335"/>
    <w:rsid w:val="00B85901"/>
    <w:rsid w:val="00B85C9C"/>
    <w:rsid w:val="00B86343"/>
    <w:rsid w:val="00B8742F"/>
    <w:rsid w:val="00B87495"/>
    <w:rsid w:val="00B879F5"/>
    <w:rsid w:val="00B87EE4"/>
    <w:rsid w:val="00B91325"/>
    <w:rsid w:val="00B91903"/>
    <w:rsid w:val="00B923F8"/>
    <w:rsid w:val="00B92749"/>
    <w:rsid w:val="00B93629"/>
    <w:rsid w:val="00B948C4"/>
    <w:rsid w:val="00B94ADF"/>
    <w:rsid w:val="00B96726"/>
    <w:rsid w:val="00B968AB"/>
    <w:rsid w:val="00B971C8"/>
    <w:rsid w:val="00B97367"/>
    <w:rsid w:val="00B97E4A"/>
    <w:rsid w:val="00BA15D9"/>
    <w:rsid w:val="00BA15FD"/>
    <w:rsid w:val="00BA1A3C"/>
    <w:rsid w:val="00BA3100"/>
    <w:rsid w:val="00BA3317"/>
    <w:rsid w:val="00BA352C"/>
    <w:rsid w:val="00BA365A"/>
    <w:rsid w:val="00BA3707"/>
    <w:rsid w:val="00BA4D0F"/>
    <w:rsid w:val="00BA70F2"/>
    <w:rsid w:val="00BA7619"/>
    <w:rsid w:val="00BA796B"/>
    <w:rsid w:val="00BA7D5A"/>
    <w:rsid w:val="00BB0137"/>
    <w:rsid w:val="00BB1DBA"/>
    <w:rsid w:val="00BB2C44"/>
    <w:rsid w:val="00BB359D"/>
    <w:rsid w:val="00BB5138"/>
    <w:rsid w:val="00BB5317"/>
    <w:rsid w:val="00BB5A7F"/>
    <w:rsid w:val="00BB5EF5"/>
    <w:rsid w:val="00BB700C"/>
    <w:rsid w:val="00BC1401"/>
    <w:rsid w:val="00BC1546"/>
    <w:rsid w:val="00BC2722"/>
    <w:rsid w:val="00BC4004"/>
    <w:rsid w:val="00BC41E2"/>
    <w:rsid w:val="00BC45C0"/>
    <w:rsid w:val="00BC5FDC"/>
    <w:rsid w:val="00BC618F"/>
    <w:rsid w:val="00BC61FA"/>
    <w:rsid w:val="00BC63EF"/>
    <w:rsid w:val="00BC641B"/>
    <w:rsid w:val="00BC67C3"/>
    <w:rsid w:val="00BC6C49"/>
    <w:rsid w:val="00BC753D"/>
    <w:rsid w:val="00BD06C4"/>
    <w:rsid w:val="00BD2D5D"/>
    <w:rsid w:val="00BD5785"/>
    <w:rsid w:val="00BD698D"/>
    <w:rsid w:val="00BD6A9C"/>
    <w:rsid w:val="00BD6B50"/>
    <w:rsid w:val="00BD6FCF"/>
    <w:rsid w:val="00BD729E"/>
    <w:rsid w:val="00BD72E1"/>
    <w:rsid w:val="00BD7F3B"/>
    <w:rsid w:val="00BE0A00"/>
    <w:rsid w:val="00BE105F"/>
    <w:rsid w:val="00BE202E"/>
    <w:rsid w:val="00BE2BFC"/>
    <w:rsid w:val="00BE428F"/>
    <w:rsid w:val="00BE4615"/>
    <w:rsid w:val="00BE5496"/>
    <w:rsid w:val="00BE5F48"/>
    <w:rsid w:val="00BE64F3"/>
    <w:rsid w:val="00BE6801"/>
    <w:rsid w:val="00BE7885"/>
    <w:rsid w:val="00BF005E"/>
    <w:rsid w:val="00BF0474"/>
    <w:rsid w:val="00BF05E9"/>
    <w:rsid w:val="00BF2762"/>
    <w:rsid w:val="00BF27F3"/>
    <w:rsid w:val="00BF28D3"/>
    <w:rsid w:val="00BF3660"/>
    <w:rsid w:val="00BF44A1"/>
    <w:rsid w:val="00BF489D"/>
    <w:rsid w:val="00BF4BB3"/>
    <w:rsid w:val="00BF5542"/>
    <w:rsid w:val="00BF5AA7"/>
    <w:rsid w:val="00BF5B87"/>
    <w:rsid w:val="00BF5C1E"/>
    <w:rsid w:val="00BF7CD2"/>
    <w:rsid w:val="00C01069"/>
    <w:rsid w:val="00C02A48"/>
    <w:rsid w:val="00C02BA9"/>
    <w:rsid w:val="00C03965"/>
    <w:rsid w:val="00C0582E"/>
    <w:rsid w:val="00C07945"/>
    <w:rsid w:val="00C07EBA"/>
    <w:rsid w:val="00C07EEC"/>
    <w:rsid w:val="00C11691"/>
    <w:rsid w:val="00C13145"/>
    <w:rsid w:val="00C138E4"/>
    <w:rsid w:val="00C13960"/>
    <w:rsid w:val="00C139C3"/>
    <w:rsid w:val="00C13F72"/>
    <w:rsid w:val="00C14655"/>
    <w:rsid w:val="00C1466D"/>
    <w:rsid w:val="00C15D52"/>
    <w:rsid w:val="00C15DCE"/>
    <w:rsid w:val="00C160F9"/>
    <w:rsid w:val="00C162BE"/>
    <w:rsid w:val="00C164CD"/>
    <w:rsid w:val="00C17271"/>
    <w:rsid w:val="00C177B1"/>
    <w:rsid w:val="00C20BAE"/>
    <w:rsid w:val="00C21395"/>
    <w:rsid w:val="00C21E96"/>
    <w:rsid w:val="00C22E78"/>
    <w:rsid w:val="00C2315F"/>
    <w:rsid w:val="00C23E90"/>
    <w:rsid w:val="00C256DB"/>
    <w:rsid w:val="00C25A24"/>
    <w:rsid w:val="00C260B2"/>
    <w:rsid w:val="00C27B50"/>
    <w:rsid w:val="00C27D21"/>
    <w:rsid w:val="00C27EBD"/>
    <w:rsid w:val="00C300C4"/>
    <w:rsid w:val="00C30294"/>
    <w:rsid w:val="00C30982"/>
    <w:rsid w:val="00C309B2"/>
    <w:rsid w:val="00C3184C"/>
    <w:rsid w:val="00C31F9A"/>
    <w:rsid w:val="00C32EAF"/>
    <w:rsid w:val="00C33492"/>
    <w:rsid w:val="00C3392B"/>
    <w:rsid w:val="00C34842"/>
    <w:rsid w:val="00C3484D"/>
    <w:rsid w:val="00C34BD3"/>
    <w:rsid w:val="00C36D87"/>
    <w:rsid w:val="00C4003E"/>
    <w:rsid w:val="00C42701"/>
    <w:rsid w:val="00C44F40"/>
    <w:rsid w:val="00C462D1"/>
    <w:rsid w:val="00C465AB"/>
    <w:rsid w:val="00C4779D"/>
    <w:rsid w:val="00C5082D"/>
    <w:rsid w:val="00C52E3C"/>
    <w:rsid w:val="00C52EC3"/>
    <w:rsid w:val="00C53985"/>
    <w:rsid w:val="00C54093"/>
    <w:rsid w:val="00C5418E"/>
    <w:rsid w:val="00C5516C"/>
    <w:rsid w:val="00C5531E"/>
    <w:rsid w:val="00C559CF"/>
    <w:rsid w:val="00C55BC8"/>
    <w:rsid w:val="00C5610E"/>
    <w:rsid w:val="00C56236"/>
    <w:rsid w:val="00C56A4E"/>
    <w:rsid w:val="00C57086"/>
    <w:rsid w:val="00C5733D"/>
    <w:rsid w:val="00C5735E"/>
    <w:rsid w:val="00C60476"/>
    <w:rsid w:val="00C60805"/>
    <w:rsid w:val="00C6109A"/>
    <w:rsid w:val="00C61517"/>
    <w:rsid w:val="00C617C3"/>
    <w:rsid w:val="00C61980"/>
    <w:rsid w:val="00C6257E"/>
    <w:rsid w:val="00C63062"/>
    <w:rsid w:val="00C63579"/>
    <w:rsid w:val="00C6364F"/>
    <w:rsid w:val="00C63D5B"/>
    <w:rsid w:val="00C640A4"/>
    <w:rsid w:val="00C64586"/>
    <w:rsid w:val="00C64ED6"/>
    <w:rsid w:val="00C65AF9"/>
    <w:rsid w:val="00C65D48"/>
    <w:rsid w:val="00C661F6"/>
    <w:rsid w:val="00C6781A"/>
    <w:rsid w:val="00C67BC4"/>
    <w:rsid w:val="00C717A8"/>
    <w:rsid w:val="00C72228"/>
    <w:rsid w:val="00C7274A"/>
    <w:rsid w:val="00C72798"/>
    <w:rsid w:val="00C73899"/>
    <w:rsid w:val="00C74A68"/>
    <w:rsid w:val="00C77723"/>
    <w:rsid w:val="00C800DC"/>
    <w:rsid w:val="00C805BE"/>
    <w:rsid w:val="00C81829"/>
    <w:rsid w:val="00C81BB2"/>
    <w:rsid w:val="00C830D1"/>
    <w:rsid w:val="00C8525A"/>
    <w:rsid w:val="00C85512"/>
    <w:rsid w:val="00C858CD"/>
    <w:rsid w:val="00C9055D"/>
    <w:rsid w:val="00C90F94"/>
    <w:rsid w:val="00C91D64"/>
    <w:rsid w:val="00C92049"/>
    <w:rsid w:val="00C921CF"/>
    <w:rsid w:val="00C92A0B"/>
    <w:rsid w:val="00C931F2"/>
    <w:rsid w:val="00C93E7A"/>
    <w:rsid w:val="00C94D67"/>
    <w:rsid w:val="00C95823"/>
    <w:rsid w:val="00C97889"/>
    <w:rsid w:val="00C97BFF"/>
    <w:rsid w:val="00C97EC6"/>
    <w:rsid w:val="00CA09B6"/>
    <w:rsid w:val="00CA0D10"/>
    <w:rsid w:val="00CA0D49"/>
    <w:rsid w:val="00CA18C3"/>
    <w:rsid w:val="00CA26D0"/>
    <w:rsid w:val="00CA28C2"/>
    <w:rsid w:val="00CA2948"/>
    <w:rsid w:val="00CA2CB5"/>
    <w:rsid w:val="00CA2F7B"/>
    <w:rsid w:val="00CA31D0"/>
    <w:rsid w:val="00CA5033"/>
    <w:rsid w:val="00CA5037"/>
    <w:rsid w:val="00CA56C7"/>
    <w:rsid w:val="00CA5EBF"/>
    <w:rsid w:val="00CA67D3"/>
    <w:rsid w:val="00CA6CE7"/>
    <w:rsid w:val="00CA6FB6"/>
    <w:rsid w:val="00CA7343"/>
    <w:rsid w:val="00CA772A"/>
    <w:rsid w:val="00CB2B65"/>
    <w:rsid w:val="00CB55F8"/>
    <w:rsid w:val="00CB56AD"/>
    <w:rsid w:val="00CB61B8"/>
    <w:rsid w:val="00CB651A"/>
    <w:rsid w:val="00CB66F3"/>
    <w:rsid w:val="00CB6AB8"/>
    <w:rsid w:val="00CC186B"/>
    <w:rsid w:val="00CC2954"/>
    <w:rsid w:val="00CC33E9"/>
    <w:rsid w:val="00CC5BF3"/>
    <w:rsid w:val="00CC6735"/>
    <w:rsid w:val="00CC70E3"/>
    <w:rsid w:val="00CC7C6D"/>
    <w:rsid w:val="00CD0650"/>
    <w:rsid w:val="00CD0BC4"/>
    <w:rsid w:val="00CD1138"/>
    <w:rsid w:val="00CD1864"/>
    <w:rsid w:val="00CD207E"/>
    <w:rsid w:val="00CD2288"/>
    <w:rsid w:val="00CD2BCF"/>
    <w:rsid w:val="00CD2C74"/>
    <w:rsid w:val="00CD2DA5"/>
    <w:rsid w:val="00CD3236"/>
    <w:rsid w:val="00CD4A25"/>
    <w:rsid w:val="00CD5031"/>
    <w:rsid w:val="00CD5123"/>
    <w:rsid w:val="00CD5252"/>
    <w:rsid w:val="00CD57AF"/>
    <w:rsid w:val="00CD58E7"/>
    <w:rsid w:val="00CD72DF"/>
    <w:rsid w:val="00CE0C2B"/>
    <w:rsid w:val="00CE148F"/>
    <w:rsid w:val="00CE15E7"/>
    <w:rsid w:val="00CE2002"/>
    <w:rsid w:val="00CE2020"/>
    <w:rsid w:val="00CE3511"/>
    <w:rsid w:val="00CE4927"/>
    <w:rsid w:val="00CE5328"/>
    <w:rsid w:val="00CE55DE"/>
    <w:rsid w:val="00CE5D0C"/>
    <w:rsid w:val="00CE5D0F"/>
    <w:rsid w:val="00CE6EA1"/>
    <w:rsid w:val="00CE6F33"/>
    <w:rsid w:val="00CE76E0"/>
    <w:rsid w:val="00CE7A8B"/>
    <w:rsid w:val="00CF3D75"/>
    <w:rsid w:val="00CF46D8"/>
    <w:rsid w:val="00CF474E"/>
    <w:rsid w:val="00CF49EE"/>
    <w:rsid w:val="00CF6B26"/>
    <w:rsid w:val="00CF78FB"/>
    <w:rsid w:val="00CF7FCA"/>
    <w:rsid w:val="00D00438"/>
    <w:rsid w:val="00D024BC"/>
    <w:rsid w:val="00D036D3"/>
    <w:rsid w:val="00D03E80"/>
    <w:rsid w:val="00D049D2"/>
    <w:rsid w:val="00D062DF"/>
    <w:rsid w:val="00D0739E"/>
    <w:rsid w:val="00D07525"/>
    <w:rsid w:val="00D075C3"/>
    <w:rsid w:val="00D077B0"/>
    <w:rsid w:val="00D10414"/>
    <w:rsid w:val="00D10F0A"/>
    <w:rsid w:val="00D10F15"/>
    <w:rsid w:val="00D11100"/>
    <w:rsid w:val="00D114EC"/>
    <w:rsid w:val="00D11FA0"/>
    <w:rsid w:val="00D12A11"/>
    <w:rsid w:val="00D16C48"/>
    <w:rsid w:val="00D174FD"/>
    <w:rsid w:val="00D177C7"/>
    <w:rsid w:val="00D17E74"/>
    <w:rsid w:val="00D22585"/>
    <w:rsid w:val="00D22BD2"/>
    <w:rsid w:val="00D23311"/>
    <w:rsid w:val="00D241E5"/>
    <w:rsid w:val="00D242BF"/>
    <w:rsid w:val="00D25B5A"/>
    <w:rsid w:val="00D260FC"/>
    <w:rsid w:val="00D3020F"/>
    <w:rsid w:val="00D31B46"/>
    <w:rsid w:val="00D31CBB"/>
    <w:rsid w:val="00D31F29"/>
    <w:rsid w:val="00D32562"/>
    <w:rsid w:val="00D344CF"/>
    <w:rsid w:val="00D34995"/>
    <w:rsid w:val="00D353EF"/>
    <w:rsid w:val="00D365FF"/>
    <w:rsid w:val="00D402F0"/>
    <w:rsid w:val="00D40AB2"/>
    <w:rsid w:val="00D430A7"/>
    <w:rsid w:val="00D436C7"/>
    <w:rsid w:val="00D43D70"/>
    <w:rsid w:val="00D44B16"/>
    <w:rsid w:val="00D44D53"/>
    <w:rsid w:val="00D45599"/>
    <w:rsid w:val="00D455FA"/>
    <w:rsid w:val="00D46B8A"/>
    <w:rsid w:val="00D47236"/>
    <w:rsid w:val="00D52501"/>
    <w:rsid w:val="00D540C5"/>
    <w:rsid w:val="00D5430B"/>
    <w:rsid w:val="00D54545"/>
    <w:rsid w:val="00D548A3"/>
    <w:rsid w:val="00D55AB3"/>
    <w:rsid w:val="00D55EE7"/>
    <w:rsid w:val="00D56C83"/>
    <w:rsid w:val="00D57A5E"/>
    <w:rsid w:val="00D60C7F"/>
    <w:rsid w:val="00D616A6"/>
    <w:rsid w:val="00D624CE"/>
    <w:rsid w:val="00D6343B"/>
    <w:rsid w:val="00D635B1"/>
    <w:rsid w:val="00D635E3"/>
    <w:rsid w:val="00D63790"/>
    <w:rsid w:val="00D63DA8"/>
    <w:rsid w:val="00D6577F"/>
    <w:rsid w:val="00D6580E"/>
    <w:rsid w:val="00D65E7D"/>
    <w:rsid w:val="00D71A0D"/>
    <w:rsid w:val="00D71F3A"/>
    <w:rsid w:val="00D733A9"/>
    <w:rsid w:val="00D7500C"/>
    <w:rsid w:val="00D753FA"/>
    <w:rsid w:val="00D755E1"/>
    <w:rsid w:val="00D7641E"/>
    <w:rsid w:val="00D76BB8"/>
    <w:rsid w:val="00D77BD8"/>
    <w:rsid w:val="00D8018B"/>
    <w:rsid w:val="00D80FC0"/>
    <w:rsid w:val="00D81E5F"/>
    <w:rsid w:val="00D84A67"/>
    <w:rsid w:val="00D867B1"/>
    <w:rsid w:val="00D8699C"/>
    <w:rsid w:val="00D86E75"/>
    <w:rsid w:val="00D87CA9"/>
    <w:rsid w:val="00D911D7"/>
    <w:rsid w:val="00D91E60"/>
    <w:rsid w:val="00D91F0B"/>
    <w:rsid w:val="00D92E03"/>
    <w:rsid w:val="00D930A5"/>
    <w:rsid w:val="00D94929"/>
    <w:rsid w:val="00D96184"/>
    <w:rsid w:val="00D9667B"/>
    <w:rsid w:val="00D97F79"/>
    <w:rsid w:val="00DA0F19"/>
    <w:rsid w:val="00DA10BE"/>
    <w:rsid w:val="00DA1930"/>
    <w:rsid w:val="00DA2873"/>
    <w:rsid w:val="00DA31C3"/>
    <w:rsid w:val="00DA3458"/>
    <w:rsid w:val="00DA417D"/>
    <w:rsid w:val="00DA53DD"/>
    <w:rsid w:val="00DA6915"/>
    <w:rsid w:val="00DA6E94"/>
    <w:rsid w:val="00DA7FAA"/>
    <w:rsid w:val="00DB00BF"/>
    <w:rsid w:val="00DB0295"/>
    <w:rsid w:val="00DB0353"/>
    <w:rsid w:val="00DB039B"/>
    <w:rsid w:val="00DB1571"/>
    <w:rsid w:val="00DB1B25"/>
    <w:rsid w:val="00DB1F12"/>
    <w:rsid w:val="00DB28BF"/>
    <w:rsid w:val="00DB3683"/>
    <w:rsid w:val="00DB44E9"/>
    <w:rsid w:val="00DB498C"/>
    <w:rsid w:val="00DB4FDC"/>
    <w:rsid w:val="00DB514A"/>
    <w:rsid w:val="00DB57F1"/>
    <w:rsid w:val="00DB65FE"/>
    <w:rsid w:val="00DB73CB"/>
    <w:rsid w:val="00DB7B93"/>
    <w:rsid w:val="00DB7E66"/>
    <w:rsid w:val="00DC0DD7"/>
    <w:rsid w:val="00DC155A"/>
    <w:rsid w:val="00DC16CA"/>
    <w:rsid w:val="00DC18B4"/>
    <w:rsid w:val="00DC1D14"/>
    <w:rsid w:val="00DC2243"/>
    <w:rsid w:val="00DC2CBF"/>
    <w:rsid w:val="00DC2F63"/>
    <w:rsid w:val="00DC336B"/>
    <w:rsid w:val="00DC3733"/>
    <w:rsid w:val="00DC38FF"/>
    <w:rsid w:val="00DC453D"/>
    <w:rsid w:val="00DC4853"/>
    <w:rsid w:val="00DC5431"/>
    <w:rsid w:val="00DC5CA5"/>
    <w:rsid w:val="00DC65CF"/>
    <w:rsid w:val="00DC7A98"/>
    <w:rsid w:val="00DC7C77"/>
    <w:rsid w:val="00DC7FC3"/>
    <w:rsid w:val="00DD052F"/>
    <w:rsid w:val="00DD0D8B"/>
    <w:rsid w:val="00DD141F"/>
    <w:rsid w:val="00DD1E74"/>
    <w:rsid w:val="00DD235C"/>
    <w:rsid w:val="00DD30D1"/>
    <w:rsid w:val="00DD3193"/>
    <w:rsid w:val="00DD4434"/>
    <w:rsid w:val="00DD5CF2"/>
    <w:rsid w:val="00DD5F0B"/>
    <w:rsid w:val="00DD60DE"/>
    <w:rsid w:val="00DD783F"/>
    <w:rsid w:val="00DD7854"/>
    <w:rsid w:val="00DD7B8C"/>
    <w:rsid w:val="00DE2AA4"/>
    <w:rsid w:val="00DE37C2"/>
    <w:rsid w:val="00DE5514"/>
    <w:rsid w:val="00DE5884"/>
    <w:rsid w:val="00DE6384"/>
    <w:rsid w:val="00DE6870"/>
    <w:rsid w:val="00DE6CD9"/>
    <w:rsid w:val="00DE7B31"/>
    <w:rsid w:val="00DF051C"/>
    <w:rsid w:val="00DF4211"/>
    <w:rsid w:val="00DF5474"/>
    <w:rsid w:val="00DF5AC1"/>
    <w:rsid w:val="00DF65F5"/>
    <w:rsid w:val="00DF7110"/>
    <w:rsid w:val="00E00732"/>
    <w:rsid w:val="00E00B14"/>
    <w:rsid w:val="00E00F1B"/>
    <w:rsid w:val="00E01C22"/>
    <w:rsid w:val="00E026A0"/>
    <w:rsid w:val="00E02EA1"/>
    <w:rsid w:val="00E03038"/>
    <w:rsid w:val="00E03043"/>
    <w:rsid w:val="00E05388"/>
    <w:rsid w:val="00E059D9"/>
    <w:rsid w:val="00E05A38"/>
    <w:rsid w:val="00E0727E"/>
    <w:rsid w:val="00E07C71"/>
    <w:rsid w:val="00E10086"/>
    <w:rsid w:val="00E10D51"/>
    <w:rsid w:val="00E110BE"/>
    <w:rsid w:val="00E12D6A"/>
    <w:rsid w:val="00E13139"/>
    <w:rsid w:val="00E135B7"/>
    <w:rsid w:val="00E143C1"/>
    <w:rsid w:val="00E1474B"/>
    <w:rsid w:val="00E14D05"/>
    <w:rsid w:val="00E16CC0"/>
    <w:rsid w:val="00E17A72"/>
    <w:rsid w:val="00E17C88"/>
    <w:rsid w:val="00E209C9"/>
    <w:rsid w:val="00E20C1B"/>
    <w:rsid w:val="00E21381"/>
    <w:rsid w:val="00E22CA9"/>
    <w:rsid w:val="00E23211"/>
    <w:rsid w:val="00E241A3"/>
    <w:rsid w:val="00E24832"/>
    <w:rsid w:val="00E24AC4"/>
    <w:rsid w:val="00E24B69"/>
    <w:rsid w:val="00E25F00"/>
    <w:rsid w:val="00E2616C"/>
    <w:rsid w:val="00E27882"/>
    <w:rsid w:val="00E306D8"/>
    <w:rsid w:val="00E31537"/>
    <w:rsid w:val="00E31D64"/>
    <w:rsid w:val="00E32051"/>
    <w:rsid w:val="00E32DEE"/>
    <w:rsid w:val="00E32F77"/>
    <w:rsid w:val="00E3333D"/>
    <w:rsid w:val="00E33BB9"/>
    <w:rsid w:val="00E342C6"/>
    <w:rsid w:val="00E34C77"/>
    <w:rsid w:val="00E35C31"/>
    <w:rsid w:val="00E35ED2"/>
    <w:rsid w:val="00E37457"/>
    <w:rsid w:val="00E374C0"/>
    <w:rsid w:val="00E37AB5"/>
    <w:rsid w:val="00E37C36"/>
    <w:rsid w:val="00E408E7"/>
    <w:rsid w:val="00E4091C"/>
    <w:rsid w:val="00E40EF1"/>
    <w:rsid w:val="00E414D9"/>
    <w:rsid w:val="00E4218F"/>
    <w:rsid w:val="00E43EC7"/>
    <w:rsid w:val="00E44440"/>
    <w:rsid w:val="00E448F1"/>
    <w:rsid w:val="00E44A5A"/>
    <w:rsid w:val="00E44CEB"/>
    <w:rsid w:val="00E45084"/>
    <w:rsid w:val="00E452A6"/>
    <w:rsid w:val="00E4567D"/>
    <w:rsid w:val="00E45C03"/>
    <w:rsid w:val="00E45E74"/>
    <w:rsid w:val="00E47369"/>
    <w:rsid w:val="00E47635"/>
    <w:rsid w:val="00E47EA0"/>
    <w:rsid w:val="00E50386"/>
    <w:rsid w:val="00E506C0"/>
    <w:rsid w:val="00E51426"/>
    <w:rsid w:val="00E52F87"/>
    <w:rsid w:val="00E542FC"/>
    <w:rsid w:val="00E54F52"/>
    <w:rsid w:val="00E5500F"/>
    <w:rsid w:val="00E55A1F"/>
    <w:rsid w:val="00E56B05"/>
    <w:rsid w:val="00E56BD8"/>
    <w:rsid w:val="00E57A88"/>
    <w:rsid w:val="00E615BA"/>
    <w:rsid w:val="00E61D59"/>
    <w:rsid w:val="00E626FA"/>
    <w:rsid w:val="00E62FEF"/>
    <w:rsid w:val="00E63742"/>
    <w:rsid w:val="00E63817"/>
    <w:rsid w:val="00E63D76"/>
    <w:rsid w:val="00E64018"/>
    <w:rsid w:val="00E65130"/>
    <w:rsid w:val="00E67207"/>
    <w:rsid w:val="00E67377"/>
    <w:rsid w:val="00E6744F"/>
    <w:rsid w:val="00E67F08"/>
    <w:rsid w:val="00E708CF"/>
    <w:rsid w:val="00E71A70"/>
    <w:rsid w:val="00E71B66"/>
    <w:rsid w:val="00E734C8"/>
    <w:rsid w:val="00E73969"/>
    <w:rsid w:val="00E73AA9"/>
    <w:rsid w:val="00E73D20"/>
    <w:rsid w:val="00E74227"/>
    <w:rsid w:val="00E74C54"/>
    <w:rsid w:val="00E74EFC"/>
    <w:rsid w:val="00E75074"/>
    <w:rsid w:val="00E75822"/>
    <w:rsid w:val="00E758B2"/>
    <w:rsid w:val="00E75F8B"/>
    <w:rsid w:val="00E7674E"/>
    <w:rsid w:val="00E77661"/>
    <w:rsid w:val="00E778B3"/>
    <w:rsid w:val="00E81B20"/>
    <w:rsid w:val="00E821DE"/>
    <w:rsid w:val="00E8318C"/>
    <w:rsid w:val="00E831C7"/>
    <w:rsid w:val="00E83248"/>
    <w:rsid w:val="00E847B5"/>
    <w:rsid w:val="00E84D15"/>
    <w:rsid w:val="00E854A9"/>
    <w:rsid w:val="00E85A11"/>
    <w:rsid w:val="00E85AC1"/>
    <w:rsid w:val="00E85FC7"/>
    <w:rsid w:val="00E86474"/>
    <w:rsid w:val="00E87A23"/>
    <w:rsid w:val="00E90C8E"/>
    <w:rsid w:val="00E91AEE"/>
    <w:rsid w:val="00E91BF8"/>
    <w:rsid w:val="00E91E78"/>
    <w:rsid w:val="00E91F4E"/>
    <w:rsid w:val="00E920DC"/>
    <w:rsid w:val="00E94977"/>
    <w:rsid w:val="00E94B28"/>
    <w:rsid w:val="00E94C8E"/>
    <w:rsid w:val="00E953E4"/>
    <w:rsid w:val="00E956FC"/>
    <w:rsid w:val="00E97314"/>
    <w:rsid w:val="00E97328"/>
    <w:rsid w:val="00E97361"/>
    <w:rsid w:val="00EA0116"/>
    <w:rsid w:val="00EA08E2"/>
    <w:rsid w:val="00EA1391"/>
    <w:rsid w:val="00EA1C83"/>
    <w:rsid w:val="00EA2266"/>
    <w:rsid w:val="00EA2E61"/>
    <w:rsid w:val="00EA37D4"/>
    <w:rsid w:val="00EA3B78"/>
    <w:rsid w:val="00EA3F43"/>
    <w:rsid w:val="00EA47A9"/>
    <w:rsid w:val="00EA4E60"/>
    <w:rsid w:val="00EA53EA"/>
    <w:rsid w:val="00EA6040"/>
    <w:rsid w:val="00EA617F"/>
    <w:rsid w:val="00EA6A68"/>
    <w:rsid w:val="00EB0116"/>
    <w:rsid w:val="00EB0842"/>
    <w:rsid w:val="00EB0E76"/>
    <w:rsid w:val="00EB1821"/>
    <w:rsid w:val="00EB21D7"/>
    <w:rsid w:val="00EB374C"/>
    <w:rsid w:val="00EB3A71"/>
    <w:rsid w:val="00EB40D6"/>
    <w:rsid w:val="00EB4196"/>
    <w:rsid w:val="00EB435D"/>
    <w:rsid w:val="00EB479B"/>
    <w:rsid w:val="00EB544D"/>
    <w:rsid w:val="00EB5CEB"/>
    <w:rsid w:val="00EB603D"/>
    <w:rsid w:val="00EB6564"/>
    <w:rsid w:val="00EB6A09"/>
    <w:rsid w:val="00EB6CBF"/>
    <w:rsid w:val="00EB7D2B"/>
    <w:rsid w:val="00EC1819"/>
    <w:rsid w:val="00EC232A"/>
    <w:rsid w:val="00EC24BC"/>
    <w:rsid w:val="00EC3107"/>
    <w:rsid w:val="00EC391A"/>
    <w:rsid w:val="00EC6122"/>
    <w:rsid w:val="00EC6412"/>
    <w:rsid w:val="00EC67FB"/>
    <w:rsid w:val="00EC6E81"/>
    <w:rsid w:val="00EC7BEE"/>
    <w:rsid w:val="00ED056E"/>
    <w:rsid w:val="00ED133B"/>
    <w:rsid w:val="00ED1510"/>
    <w:rsid w:val="00ED1C7D"/>
    <w:rsid w:val="00ED25CC"/>
    <w:rsid w:val="00ED2958"/>
    <w:rsid w:val="00ED316E"/>
    <w:rsid w:val="00ED341E"/>
    <w:rsid w:val="00ED5118"/>
    <w:rsid w:val="00ED5175"/>
    <w:rsid w:val="00ED5372"/>
    <w:rsid w:val="00ED6B6C"/>
    <w:rsid w:val="00EE04CF"/>
    <w:rsid w:val="00EE071F"/>
    <w:rsid w:val="00EE1CB0"/>
    <w:rsid w:val="00EE1FC8"/>
    <w:rsid w:val="00EE260E"/>
    <w:rsid w:val="00EE3640"/>
    <w:rsid w:val="00EE3DF5"/>
    <w:rsid w:val="00EE4A17"/>
    <w:rsid w:val="00EE4A97"/>
    <w:rsid w:val="00EE5006"/>
    <w:rsid w:val="00EE580B"/>
    <w:rsid w:val="00EE60BB"/>
    <w:rsid w:val="00EE76FC"/>
    <w:rsid w:val="00EE793F"/>
    <w:rsid w:val="00EF04B0"/>
    <w:rsid w:val="00EF098F"/>
    <w:rsid w:val="00EF1E6B"/>
    <w:rsid w:val="00EF222D"/>
    <w:rsid w:val="00EF2314"/>
    <w:rsid w:val="00EF33FB"/>
    <w:rsid w:val="00EF3FCE"/>
    <w:rsid w:val="00EF4489"/>
    <w:rsid w:val="00EF5D28"/>
    <w:rsid w:val="00EF5E86"/>
    <w:rsid w:val="00EF63D7"/>
    <w:rsid w:val="00F011D5"/>
    <w:rsid w:val="00F025AA"/>
    <w:rsid w:val="00F02847"/>
    <w:rsid w:val="00F02E9C"/>
    <w:rsid w:val="00F031AA"/>
    <w:rsid w:val="00F04E24"/>
    <w:rsid w:val="00F04E9D"/>
    <w:rsid w:val="00F05395"/>
    <w:rsid w:val="00F06290"/>
    <w:rsid w:val="00F063C4"/>
    <w:rsid w:val="00F06A7B"/>
    <w:rsid w:val="00F06F11"/>
    <w:rsid w:val="00F07826"/>
    <w:rsid w:val="00F1029A"/>
    <w:rsid w:val="00F10AC6"/>
    <w:rsid w:val="00F10FB4"/>
    <w:rsid w:val="00F12EEE"/>
    <w:rsid w:val="00F13B59"/>
    <w:rsid w:val="00F15788"/>
    <w:rsid w:val="00F15808"/>
    <w:rsid w:val="00F15B12"/>
    <w:rsid w:val="00F16425"/>
    <w:rsid w:val="00F167A2"/>
    <w:rsid w:val="00F1691E"/>
    <w:rsid w:val="00F16E13"/>
    <w:rsid w:val="00F17418"/>
    <w:rsid w:val="00F1785C"/>
    <w:rsid w:val="00F17925"/>
    <w:rsid w:val="00F20307"/>
    <w:rsid w:val="00F21144"/>
    <w:rsid w:val="00F214EE"/>
    <w:rsid w:val="00F21E42"/>
    <w:rsid w:val="00F21E84"/>
    <w:rsid w:val="00F2335D"/>
    <w:rsid w:val="00F23B84"/>
    <w:rsid w:val="00F2408C"/>
    <w:rsid w:val="00F24369"/>
    <w:rsid w:val="00F259F2"/>
    <w:rsid w:val="00F25AA3"/>
    <w:rsid w:val="00F260B3"/>
    <w:rsid w:val="00F2687A"/>
    <w:rsid w:val="00F31CFE"/>
    <w:rsid w:val="00F32470"/>
    <w:rsid w:val="00F32849"/>
    <w:rsid w:val="00F328DC"/>
    <w:rsid w:val="00F33426"/>
    <w:rsid w:val="00F339C8"/>
    <w:rsid w:val="00F33FBF"/>
    <w:rsid w:val="00F3526E"/>
    <w:rsid w:val="00F35585"/>
    <w:rsid w:val="00F361D1"/>
    <w:rsid w:val="00F36567"/>
    <w:rsid w:val="00F367E0"/>
    <w:rsid w:val="00F368EC"/>
    <w:rsid w:val="00F3711D"/>
    <w:rsid w:val="00F376DC"/>
    <w:rsid w:val="00F40289"/>
    <w:rsid w:val="00F40BBF"/>
    <w:rsid w:val="00F40EA0"/>
    <w:rsid w:val="00F41EA8"/>
    <w:rsid w:val="00F42145"/>
    <w:rsid w:val="00F42243"/>
    <w:rsid w:val="00F422A5"/>
    <w:rsid w:val="00F43963"/>
    <w:rsid w:val="00F445C2"/>
    <w:rsid w:val="00F4596F"/>
    <w:rsid w:val="00F462E7"/>
    <w:rsid w:val="00F46B3D"/>
    <w:rsid w:val="00F53AF2"/>
    <w:rsid w:val="00F5409C"/>
    <w:rsid w:val="00F54ED6"/>
    <w:rsid w:val="00F55297"/>
    <w:rsid w:val="00F556BB"/>
    <w:rsid w:val="00F55BF3"/>
    <w:rsid w:val="00F55DE6"/>
    <w:rsid w:val="00F57160"/>
    <w:rsid w:val="00F57184"/>
    <w:rsid w:val="00F57871"/>
    <w:rsid w:val="00F579A1"/>
    <w:rsid w:val="00F57C05"/>
    <w:rsid w:val="00F57E10"/>
    <w:rsid w:val="00F60594"/>
    <w:rsid w:val="00F60881"/>
    <w:rsid w:val="00F61CCF"/>
    <w:rsid w:val="00F6254D"/>
    <w:rsid w:val="00F628CA"/>
    <w:rsid w:val="00F63F3F"/>
    <w:rsid w:val="00F64387"/>
    <w:rsid w:val="00F644AC"/>
    <w:rsid w:val="00F64AFA"/>
    <w:rsid w:val="00F64C7D"/>
    <w:rsid w:val="00F64EC2"/>
    <w:rsid w:val="00F66900"/>
    <w:rsid w:val="00F70167"/>
    <w:rsid w:val="00F70657"/>
    <w:rsid w:val="00F70DD1"/>
    <w:rsid w:val="00F70F89"/>
    <w:rsid w:val="00F70FFB"/>
    <w:rsid w:val="00F712B7"/>
    <w:rsid w:val="00F72BB5"/>
    <w:rsid w:val="00F73325"/>
    <w:rsid w:val="00F73C80"/>
    <w:rsid w:val="00F74927"/>
    <w:rsid w:val="00F75C8F"/>
    <w:rsid w:val="00F76EEC"/>
    <w:rsid w:val="00F76F76"/>
    <w:rsid w:val="00F77022"/>
    <w:rsid w:val="00F777BC"/>
    <w:rsid w:val="00F77AC1"/>
    <w:rsid w:val="00F77CE2"/>
    <w:rsid w:val="00F80B5D"/>
    <w:rsid w:val="00F813F0"/>
    <w:rsid w:val="00F81693"/>
    <w:rsid w:val="00F819AC"/>
    <w:rsid w:val="00F831A2"/>
    <w:rsid w:val="00F8336C"/>
    <w:rsid w:val="00F84926"/>
    <w:rsid w:val="00F84E29"/>
    <w:rsid w:val="00F86B35"/>
    <w:rsid w:val="00F86E96"/>
    <w:rsid w:val="00F87185"/>
    <w:rsid w:val="00F87723"/>
    <w:rsid w:val="00F87CDC"/>
    <w:rsid w:val="00F906F4"/>
    <w:rsid w:val="00F91A3A"/>
    <w:rsid w:val="00F9267B"/>
    <w:rsid w:val="00F92D96"/>
    <w:rsid w:val="00F93B65"/>
    <w:rsid w:val="00F947A6"/>
    <w:rsid w:val="00F95002"/>
    <w:rsid w:val="00F9562C"/>
    <w:rsid w:val="00F95BDB"/>
    <w:rsid w:val="00F9619F"/>
    <w:rsid w:val="00F96B37"/>
    <w:rsid w:val="00F97750"/>
    <w:rsid w:val="00F97DAF"/>
    <w:rsid w:val="00FA153F"/>
    <w:rsid w:val="00FA193A"/>
    <w:rsid w:val="00FA19C9"/>
    <w:rsid w:val="00FA1D4D"/>
    <w:rsid w:val="00FA5B3A"/>
    <w:rsid w:val="00FA6817"/>
    <w:rsid w:val="00FA787D"/>
    <w:rsid w:val="00FB127C"/>
    <w:rsid w:val="00FB1528"/>
    <w:rsid w:val="00FB1657"/>
    <w:rsid w:val="00FB22F5"/>
    <w:rsid w:val="00FB25C2"/>
    <w:rsid w:val="00FB2820"/>
    <w:rsid w:val="00FB2BED"/>
    <w:rsid w:val="00FB3F09"/>
    <w:rsid w:val="00FB40BF"/>
    <w:rsid w:val="00FB46E4"/>
    <w:rsid w:val="00FB48D2"/>
    <w:rsid w:val="00FB72E0"/>
    <w:rsid w:val="00FB7353"/>
    <w:rsid w:val="00FB76B0"/>
    <w:rsid w:val="00FC0DDD"/>
    <w:rsid w:val="00FC2109"/>
    <w:rsid w:val="00FC2B87"/>
    <w:rsid w:val="00FC3793"/>
    <w:rsid w:val="00FC4111"/>
    <w:rsid w:val="00FC478F"/>
    <w:rsid w:val="00FC49EE"/>
    <w:rsid w:val="00FC5F5E"/>
    <w:rsid w:val="00FC700C"/>
    <w:rsid w:val="00FC7B17"/>
    <w:rsid w:val="00FD16AF"/>
    <w:rsid w:val="00FD2DE3"/>
    <w:rsid w:val="00FD3FB6"/>
    <w:rsid w:val="00FD460C"/>
    <w:rsid w:val="00FD4D60"/>
    <w:rsid w:val="00FD4EB6"/>
    <w:rsid w:val="00FD4EE4"/>
    <w:rsid w:val="00FD5516"/>
    <w:rsid w:val="00FD61B3"/>
    <w:rsid w:val="00FD6FB8"/>
    <w:rsid w:val="00FD76A8"/>
    <w:rsid w:val="00FE0006"/>
    <w:rsid w:val="00FE093D"/>
    <w:rsid w:val="00FE1239"/>
    <w:rsid w:val="00FE28FE"/>
    <w:rsid w:val="00FE45C5"/>
    <w:rsid w:val="00FE4C5A"/>
    <w:rsid w:val="00FE5901"/>
    <w:rsid w:val="00FE59D1"/>
    <w:rsid w:val="00FE6701"/>
    <w:rsid w:val="00FE766A"/>
    <w:rsid w:val="00FF0959"/>
    <w:rsid w:val="00FF1176"/>
    <w:rsid w:val="00FF11DA"/>
    <w:rsid w:val="00FF1CD2"/>
    <w:rsid w:val="00FF2BD1"/>
    <w:rsid w:val="00FF2E12"/>
    <w:rsid w:val="00FF53CD"/>
    <w:rsid w:val="00FF606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E752F3"/>
  <w15:docId w15:val="{67FC510E-2820-4523-8F28-0943C84C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qFormat="1"/>
    <w:lsdException w:name="toc 2" w:locked="1" w:uiPriority="0" w:qFormat="1"/>
    <w:lsdException w:name="toc 3" w:locked="1" w:uiPriority="0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spacing w:after="80"/>
      <w:jc w:val="both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aliases w:val=" Znak11 Znak, Znak11"/>
    <w:basedOn w:val="Normalny"/>
    <w:next w:val="Normalny"/>
    <w:link w:val="Nagwek4Znak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link w:val="Tekstprzypisudolnego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link w:val="Nagwek3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aliases w:val=" Znak11 Znak Znak, Znak11 Znak1"/>
    <w:link w:val="Nagwek4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spacing w:after="8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rsid w:val="00F15788"/>
    <w:pPr>
      <w:spacing w:after="80"/>
      <w:ind w:left="284"/>
    </w:p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aliases w:val=" Znak6 Znak Znak Znak, Znak6 Znak Znak, Znak6, Znak6 Znak,(F2)"/>
    <w:basedOn w:val="Normalny"/>
    <w:link w:val="TekstpodstawowyZnak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aliases w:val=" Znak6 Znak Znak Znak Znak, Znak6 Znak Znak Znak1, Znak6 Znak1, Znak6 Znak Znak3,(F2) Znak1"/>
    <w:link w:val="Tekstpodstawowy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aliases w:val=" Znak Znak Znak Znak Znak, Znak Znak Znak Znak, Znak Znak Znak"/>
    <w:basedOn w:val="Normalny"/>
    <w:link w:val="Tekstpodstawowy2Znak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aliases w:val=" Znak Znak Znak Znak Znak Znak, Znak Znak Znak Znak Znak1, Znak Znak Znak Znak1"/>
    <w:link w:val="Tekstpodstawowy2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link w:val="pktZnak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link w:val="ustZnak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rsid w:val="00F15788"/>
    <w:pPr>
      <w:widowControl w:val="0"/>
      <w:autoSpaceDE w:val="0"/>
      <w:autoSpaceDN w:val="0"/>
      <w:adjustRightInd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qFormat/>
    <w:rsid w:val="00F15788"/>
    <w:pPr>
      <w:widowControl w:val="0"/>
      <w:autoSpaceDE w:val="0"/>
      <w:autoSpaceDN w:val="0"/>
      <w:spacing w:after="8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uiPriority w:val="99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pPr>
      <w:spacing w:after="80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locked/>
    <w:rsid w:val="00F15788"/>
    <w:pPr>
      <w:jc w:val="both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L1,2 heading,A_wyliczenie,K-P_odwolanie,maz_wyliczenie,opis dzialania,Akapit z listą BS,Kolorowa lista — akcent 11,Bullets,CW_Lista,sw tekst,List Paragraph1,Bulleted list,lp1,Preambuła,normalny tekst,Obiekt,NOWY"/>
    <w:basedOn w:val="Normalny"/>
    <w:link w:val="AkapitzlistZnak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  <w:spacing w:after="80"/>
    </w:pPr>
    <w:rPr>
      <w:rFonts w:ascii="Arial" w:eastAsia="Calibri" w:hAnsi="Arial"/>
      <w:lang w:eastAsia="en-US"/>
    </w:rPr>
  </w:style>
  <w:style w:type="paragraph" w:customStyle="1" w:styleId="Akapitzlist4">
    <w:name w:val="Akapit z listą4"/>
    <w:basedOn w:val="Normalny"/>
    <w:link w:val="ListParagraphChar"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sz w:val="22"/>
      <w:szCs w:val="22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aliases w:val="Numerowanie Znak,List Paragraph Znak,L1 Znak,2 heading Znak,A_wyliczenie Znak,K-P_odwolanie Znak,maz_wyliczenie Znak,opis dzialania Znak,Akapit z listą BS Znak,Kolorowa lista — akcent 11 Znak,Bullets Znak,CW_Lista Znak,sw tekst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4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sz w:val="22"/>
      <w:szCs w:val="22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5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pPr>
      <w:spacing w:after="80"/>
    </w:pPr>
    <w:rPr>
      <w:rFonts w:ascii="Arial" w:hAnsi="Arial" w:cs="Arial"/>
      <w:sz w:val="24"/>
      <w:szCs w:val="24"/>
    </w:rPr>
  </w:style>
  <w:style w:type="character" w:customStyle="1" w:styleId="notranslate">
    <w:name w:val="notranslate"/>
    <w:basedOn w:val="Domylnaczcionkaakapitu"/>
    <w:rsid w:val="00F15788"/>
  </w:style>
  <w:style w:type="character" w:customStyle="1" w:styleId="Nagwek7Znak">
    <w:name w:val="Nagłówek 7 Znak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rsid w:val="003A7B73"/>
    <w:pPr>
      <w:widowControl w:val="0"/>
      <w:autoSpaceDE w:val="0"/>
      <w:autoSpaceDN w:val="0"/>
      <w:adjustRightInd w:val="0"/>
      <w:spacing w:before="60" w:after="80"/>
      <w:ind w:right="6400" w:firstLine="1100"/>
    </w:pPr>
    <w:rPr>
      <w:sz w:val="22"/>
      <w:szCs w:val="22"/>
    </w:rPr>
  </w:style>
  <w:style w:type="paragraph" w:styleId="Tekstblokowy">
    <w:name w:val="Block Text"/>
    <w:basedOn w:val="Normalny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6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1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1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1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1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1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2"/>
      <w:szCs w:val="22"/>
    </w:rPr>
  </w:style>
  <w:style w:type="character" w:customStyle="1" w:styleId="TekstmakraZnak1">
    <w:name w:val="Tekst makra Znak1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80"/>
    </w:pPr>
    <w:rPr>
      <w:rFonts w:ascii="Courier New" w:hAnsi="Courier New" w:cs="Courier New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locked/>
    <w:rsid w:val="007D6AAF"/>
    <w:rPr>
      <w:rFonts w:ascii="Arial" w:eastAsia="Calibri" w:hAnsi="Arial" w:cs="Arial"/>
      <w:sz w:val="24"/>
      <w:szCs w:val="24"/>
    </w:rPr>
  </w:style>
  <w:style w:type="paragraph" w:customStyle="1" w:styleId="FR3">
    <w:name w:val="FR3"/>
    <w:rsid w:val="001B6613"/>
    <w:pPr>
      <w:widowControl w:val="0"/>
      <w:jc w:val="both"/>
    </w:pPr>
    <w:rPr>
      <w:rFonts w:ascii="Arial" w:hAnsi="Arial"/>
      <w:snapToGrid w:val="0"/>
      <w:sz w:val="16"/>
    </w:rPr>
  </w:style>
  <w:style w:type="paragraph" w:customStyle="1" w:styleId="FR2">
    <w:name w:val="FR2"/>
    <w:rsid w:val="001B6613"/>
    <w:pPr>
      <w:widowControl w:val="0"/>
      <w:spacing w:before="60"/>
      <w:ind w:right="4000"/>
    </w:pPr>
    <w:rPr>
      <w:rFonts w:ascii="Arial" w:hAnsi="Arial"/>
      <w:snapToGrid w:val="0"/>
      <w:sz w:val="16"/>
    </w:rPr>
  </w:style>
  <w:style w:type="paragraph" w:customStyle="1" w:styleId="WW-Tekstpodstawowy2">
    <w:name w:val="WW-Tekst podstawowy 2"/>
    <w:basedOn w:val="Normalny"/>
    <w:rsid w:val="001B6613"/>
    <w:pPr>
      <w:overflowPunct/>
      <w:autoSpaceDE/>
      <w:spacing w:after="0"/>
      <w:textAlignment w:val="auto"/>
    </w:pPr>
    <w:rPr>
      <w:szCs w:val="24"/>
    </w:rPr>
  </w:style>
  <w:style w:type="character" w:customStyle="1" w:styleId="ustZnak">
    <w:name w:val="ust Znak"/>
    <w:link w:val="ust"/>
    <w:rsid w:val="001B6613"/>
    <w:rPr>
      <w:sz w:val="24"/>
      <w:szCs w:val="24"/>
    </w:rPr>
  </w:style>
  <w:style w:type="character" w:customStyle="1" w:styleId="Znak6ZnakZnakZnak1">
    <w:name w:val="Znak6 Znak Znak Znak1"/>
    <w:aliases w:val=" Znak6 Znak Znak1, Znak6 Znak Znak2,Tekst podstawowy Znak1,(F2) Znak"/>
    <w:rsid w:val="001B6613"/>
    <w:rPr>
      <w:rFonts w:ascii="Arial Narrow" w:hAnsi="Arial Narrow"/>
      <w:sz w:val="28"/>
      <w:lang w:val="pl-PL" w:eastAsia="pl-PL" w:bidi="ar-SA"/>
    </w:rPr>
  </w:style>
  <w:style w:type="paragraph" w:customStyle="1" w:styleId="ZnakZnakZnakZnakZnakZnakZnak">
    <w:name w:val="Znak Znak Znak Znak Znak Znak Znak"/>
    <w:basedOn w:val="Normalny"/>
    <w:rsid w:val="001B6613"/>
    <w:pPr>
      <w:suppressAutoHyphens w:val="0"/>
      <w:overflowPunct/>
      <w:autoSpaceDE/>
      <w:spacing w:after="0"/>
      <w:jc w:val="left"/>
      <w:textAlignment w:val="auto"/>
    </w:pPr>
    <w:rPr>
      <w:szCs w:val="24"/>
      <w:lang w:eastAsia="pl-PL"/>
    </w:rPr>
  </w:style>
  <w:style w:type="character" w:customStyle="1" w:styleId="Znak11ZnakZnak">
    <w:name w:val="Znak11 Znak Znak"/>
    <w:rsid w:val="001B6613"/>
    <w:rPr>
      <w:b/>
      <w:sz w:val="28"/>
      <w:u w:val="single"/>
      <w:lang w:val="pl-PL" w:eastAsia="pl-PL" w:bidi="ar-SA"/>
    </w:rPr>
  </w:style>
  <w:style w:type="character" w:customStyle="1" w:styleId="ZnakZnakZnakZnak">
    <w:name w:val="Znak Znak Znak Znak"/>
    <w:rsid w:val="001B6613"/>
    <w:rPr>
      <w:sz w:val="28"/>
      <w:lang w:val="pl-PL" w:eastAsia="pl-PL" w:bidi="ar-SA"/>
    </w:rPr>
  </w:style>
  <w:style w:type="character" w:customStyle="1" w:styleId="Nagwek4Znak1">
    <w:name w:val="Nagłówek 4 Znak1"/>
    <w:rsid w:val="001B6613"/>
    <w:rPr>
      <w:b/>
      <w:sz w:val="28"/>
      <w:u w:val="single"/>
      <w:lang w:val="pl-PL" w:eastAsia="pl-PL" w:bidi="ar-SA"/>
    </w:rPr>
  </w:style>
  <w:style w:type="paragraph" w:customStyle="1" w:styleId="Tekstpodstawowy23">
    <w:name w:val="Tekst podstawowy 23"/>
    <w:basedOn w:val="Normalny"/>
    <w:rsid w:val="001B6613"/>
    <w:pPr>
      <w:overflowPunct/>
      <w:autoSpaceDE/>
      <w:spacing w:after="120" w:line="480" w:lineRule="auto"/>
      <w:jc w:val="left"/>
      <w:textAlignment w:val="auto"/>
    </w:pPr>
    <w:rPr>
      <w:rFonts w:cs="Calibri"/>
      <w:sz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879F5"/>
    <w:rPr>
      <w:color w:val="605E5C"/>
      <w:shd w:val="clear" w:color="auto" w:fill="E1DFDD"/>
    </w:rPr>
  </w:style>
  <w:style w:type="character" w:customStyle="1" w:styleId="pktZnak">
    <w:name w:val="pkt Znak"/>
    <w:link w:val="pkt"/>
    <w:rsid w:val="003A4111"/>
    <w:rPr>
      <w:rFonts w:ascii="Arial" w:hAnsi="Arial" w:cs="Arial"/>
      <w:sz w:val="24"/>
      <w:szCs w:val="24"/>
    </w:rPr>
  </w:style>
  <w:style w:type="numbering" w:customStyle="1" w:styleId="WWNum52">
    <w:name w:val="WWNum52"/>
    <w:basedOn w:val="Bezlisty"/>
    <w:rsid w:val="001A7228"/>
    <w:pPr>
      <w:numPr>
        <w:numId w:val="20"/>
      </w:numPr>
    </w:pPr>
  </w:style>
  <w:style w:type="numbering" w:customStyle="1" w:styleId="WWNum53">
    <w:name w:val="WWNum53"/>
    <w:basedOn w:val="Bezlisty"/>
    <w:rsid w:val="001A7228"/>
    <w:pPr>
      <w:numPr>
        <w:numId w:val="21"/>
      </w:numPr>
    </w:pPr>
  </w:style>
  <w:style w:type="numbering" w:customStyle="1" w:styleId="WWNum56">
    <w:name w:val="WWNum56"/>
    <w:basedOn w:val="Bezlisty"/>
    <w:rsid w:val="001A7228"/>
    <w:pPr>
      <w:numPr>
        <w:numId w:val="22"/>
      </w:numPr>
    </w:pPr>
  </w:style>
  <w:style w:type="numbering" w:customStyle="1" w:styleId="WWNum59">
    <w:name w:val="WWNum59"/>
    <w:basedOn w:val="Bezlisty"/>
    <w:rsid w:val="001A7228"/>
    <w:pPr>
      <w:numPr>
        <w:numId w:val="23"/>
      </w:numPr>
    </w:pPr>
  </w:style>
  <w:style w:type="paragraph" w:customStyle="1" w:styleId="TableContents">
    <w:name w:val="Table Contents"/>
    <w:basedOn w:val="Normalny"/>
    <w:rsid w:val="00630A71"/>
    <w:pPr>
      <w:widowControl w:val="0"/>
      <w:suppressAutoHyphens w:val="0"/>
      <w:overflowPunct/>
      <w:autoSpaceDE/>
      <w:autoSpaceDN w:val="0"/>
      <w:adjustRightInd w:val="0"/>
      <w:spacing w:after="0"/>
      <w:jc w:val="left"/>
      <w:textAlignment w:val="auto"/>
    </w:pPr>
    <w:rPr>
      <w:rFonts w:eastAsia="Arial Unicode MS" w:cs="Tahoma"/>
      <w:szCs w:val="24"/>
    </w:rPr>
  </w:style>
  <w:style w:type="character" w:customStyle="1" w:styleId="paragraphpunkt1">
    <w:name w:val="paragraphpunkt1"/>
    <w:rsid w:val="00630A71"/>
    <w:rPr>
      <w:b/>
      <w:bCs/>
    </w:rPr>
  </w:style>
  <w:style w:type="character" w:customStyle="1" w:styleId="markedcontent">
    <w:name w:val="markedcontent"/>
    <w:rsid w:val="00411E26"/>
  </w:style>
  <w:style w:type="character" w:styleId="Nierozpoznanawzmianka">
    <w:name w:val="Unresolved Mention"/>
    <w:basedOn w:val="Domylnaczcionkaakapitu"/>
    <w:uiPriority w:val="99"/>
    <w:semiHidden/>
    <w:unhideWhenUsed/>
    <w:rsid w:val="00FD3FB6"/>
    <w:rPr>
      <w:color w:val="605E5C"/>
      <w:shd w:val="clear" w:color="auto" w:fill="E1DFDD"/>
    </w:rPr>
  </w:style>
  <w:style w:type="character" w:customStyle="1" w:styleId="Normalny3">
    <w:name w:val="Normalny3"/>
    <w:basedOn w:val="Domylnaczcionkaakapitu"/>
    <w:rsid w:val="00091631"/>
  </w:style>
  <w:style w:type="paragraph" w:customStyle="1" w:styleId="akapit">
    <w:name w:val="akapit"/>
    <w:basedOn w:val="Normalny"/>
    <w:rsid w:val="002409EB"/>
    <w:pPr>
      <w:overflowPunct/>
      <w:autoSpaceDE/>
      <w:spacing w:after="0"/>
      <w:ind w:firstLine="360"/>
      <w:textAlignment w:val="auto"/>
    </w:pPr>
    <w:rPr>
      <w:rFonts w:ascii="Arial" w:hAnsi="Arial"/>
      <w:sz w:val="20"/>
      <w:szCs w:val="24"/>
      <w:lang w:val="x-none" w:eastAsia="zh-CN"/>
    </w:rPr>
  </w:style>
  <w:style w:type="paragraph" w:customStyle="1" w:styleId="Tekstpodstawowy22">
    <w:name w:val="Tekst podstawowy 22"/>
    <w:basedOn w:val="Normalny"/>
    <w:rsid w:val="006E6991"/>
    <w:pPr>
      <w:overflowPunct/>
      <w:autoSpaceDE/>
      <w:spacing w:after="0"/>
      <w:textAlignment w:val="auto"/>
    </w:pPr>
    <w:rPr>
      <w:rFonts w:ascii="Arial" w:hAnsi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F20E6-FED2-45BE-AB87-6D515C09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1913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13366</CharactersWithSpaces>
  <SharedDoc>false</SharedDoc>
  <HLinks>
    <vt:vector size="84" baseType="variant">
      <vt:variant>
        <vt:i4>3670107</vt:i4>
      </vt:variant>
      <vt:variant>
        <vt:i4>42</vt:i4>
      </vt:variant>
      <vt:variant>
        <vt:i4>0</vt:i4>
      </vt:variant>
      <vt:variant>
        <vt:i4>5</vt:i4>
      </vt:variant>
      <vt:variant>
        <vt:lpwstr>mailto:sekretariat@szpital-wiecbork.pl</vt:lpwstr>
      </vt:variant>
      <vt:variant>
        <vt:lpwstr/>
      </vt:variant>
      <vt:variant>
        <vt:i4>2949239</vt:i4>
      </vt:variant>
      <vt:variant>
        <vt:i4>36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33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30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3211351</vt:i4>
      </vt:variant>
      <vt:variant>
        <vt:i4>27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3211351</vt:i4>
      </vt:variant>
      <vt:variant>
        <vt:i4>23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524405</vt:i4>
      </vt:variant>
      <vt:variant>
        <vt:i4>21</vt:i4>
      </vt:variant>
      <vt:variant>
        <vt:i4>0</vt:i4>
      </vt:variant>
      <vt:variant>
        <vt:i4>5</vt:i4>
      </vt:variant>
      <vt:variant>
        <vt:lpwstr>mailto:zamowieniapubliczne@cm.umk.pl</vt:lpwstr>
      </vt:variant>
      <vt:variant>
        <vt:lpwstr/>
      </vt:variant>
      <vt:variant>
        <vt:i4>524405</vt:i4>
      </vt:variant>
      <vt:variant>
        <vt:i4>18</vt:i4>
      </vt:variant>
      <vt:variant>
        <vt:i4>0</vt:i4>
      </vt:variant>
      <vt:variant>
        <vt:i4>5</vt:i4>
      </vt:variant>
      <vt:variant>
        <vt:lpwstr>mailto:zamowieniapubliczne@cm.umk.pl</vt:lpwstr>
      </vt:variant>
      <vt:variant>
        <vt:lpwstr/>
      </vt:variant>
      <vt:variant>
        <vt:i4>3211351</vt:i4>
      </vt:variant>
      <vt:variant>
        <vt:i4>15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2031643</vt:i4>
      </vt:variant>
      <vt:variant>
        <vt:i4>6</vt:i4>
      </vt:variant>
      <vt:variant>
        <vt:i4>0</vt:i4>
      </vt:variant>
      <vt:variant>
        <vt:i4>5</vt:i4>
      </vt:variant>
      <vt:variant>
        <vt:lpwstr>https://szpital-wiecbork.pl/</vt:lpwstr>
      </vt:variant>
      <vt:variant>
        <vt:lpwstr/>
      </vt:variant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>http://www.bip.szpital-wiecbork.pl/</vt:lpwstr>
      </vt:variant>
      <vt:variant>
        <vt:lpwstr/>
      </vt:variant>
      <vt:variant>
        <vt:i4>3670107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mailto:sekretariat@szpital-wiecbork.pl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cp:keywords/>
  <dc:description/>
  <cp:lastModifiedBy>Marzena Konopacka</cp:lastModifiedBy>
  <cp:revision>1438</cp:revision>
  <cp:lastPrinted>2024-11-14T08:30:00Z</cp:lastPrinted>
  <dcterms:created xsi:type="dcterms:W3CDTF">2022-04-20T15:30:00Z</dcterms:created>
  <dcterms:modified xsi:type="dcterms:W3CDTF">2024-11-14T09:58:00Z</dcterms:modified>
</cp:coreProperties>
</file>