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5271D7C" w14:textId="77777777" w:rsidR="004F1081" w:rsidRPr="00881C3F" w:rsidRDefault="004F1081">
      <w:pPr>
        <w:pStyle w:val="Default"/>
        <w:rPr>
          <w:b/>
          <w:bCs/>
          <w:color w:val="auto"/>
        </w:rPr>
      </w:pPr>
    </w:p>
    <w:p w14:paraId="48A2D20C" w14:textId="77777777" w:rsidR="004F1081" w:rsidRPr="00881C3F" w:rsidRDefault="0079371B" w:rsidP="0079371B">
      <w:pPr>
        <w:pStyle w:val="Default"/>
        <w:jc w:val="right"/>
        <w:rPr>
          <w:b/>
          <w:bCs/>
          <w:color w:val="auto"/>
        </w:rPr>
      </w:pPr>
      <w:r w:rsidRPr="00881C3F">
        <w:rPr>
          <w:b/>
          <w:bCs/>
        </w:rPr>
        <w:t xml:space="preserve">Załącznik nr 1 do SWZ   </w:t>
      </w:r>
    </w:p>
    <w:p w14:paraId="2960F273" w14:textId="7C2A0B80" w:rsidR="00137C61" w:rsidRPr="00881C3F" w:rsidRDefault="0079371B">
      <w:pPr>
        <w:pStyle w:val="Default"/>
        <w:rPr>
          <w:b/>
          <w:bCs/>
        </w:rPr>
      </w:pPr>
      <w:r w:rsidRPr="00881C3F">
        <w:rPr>
          <w:b/>
          <w:bCs/>
          <w:color w:val="auto"/>
        </w:rPr>
        <w:t xml:space="preserve">GP </w:t>
      </w:r>
      <w:r w:rsidR="00AD2757" w:rsidRPr="00881C3F">
        <w:rPr>
          <w:b/>
          <w:bCs/>
          <w:color w:val="auto"/>
        </w:rPr>
        <w:t>271.</w:t>
      </w:r>
      <w:r w:rsidR="00891903">
        <w:rPr>
          <w:b/>
          <w:bCs/>
          <w:color w:val="auto"/>
        </w:rPr>
        <w:t>3</w:t>
      </w:r>
      <w:r w:rsidR="005324EE" w:rsidRPr="00881C3F">
        <w:rPr>
          <w:b/>
          <w:bCs/>
          <w:color w:val="auto"/>
        </w:rPr>
        <w:t>.202</w:t>
      </w:r>
      <w:r w:rsidR="00891903">
        <w:rPr>
          <w:b/>
          <w:bCs/>
          <w:color w:val="auto"/>
        </w:rPr>
        <w:t>4</w:t>
      </w:r>
    </w:p>
    <w:p w14:paraId="0741E253" w14:textId="77777777" w:rsidR="00692E22" w:rsidRPr="00881C3F" w:rsidRDefault="00692E22">
      <w:pPr>
        <w:pStyle w:val="Default"/>
      </w:pPr>
    </w:p>
    <w:p w14:paraId="059434A4" w14:textId="77777777" w:rsidR="0079371B" w:rsidRPr="00881C3F" w:rsidRDefault="0079371B" w:rsidP="00A96BE9">
      <w:pPr>
        <w:pStyle w:val="Default"/>
        <w:jc w:val="center"/>
      </w:pPr>
      <w:r w:rsidRPr="00881C3F">
        <w:t>Zamówienie publiczne pn:</w:t>
      </w:r>
    </w:p>
    <w:p w14:paraId="21B42AAE" w14:textId="77777777" w:rsidR="0079371B" w:rsidRPr="00881C3F" w:rsidRDefault="0079371B" w:rsidP="00A96BE9">
      <w:pPr>
        <w:pStyle w:val="Default"/>
        <w:jc w:val="center"/>
      </w:pPr>
      <w:r w:rsidRPr="00881C3F">
        <w:rPr>
          <w:b/>
          <w:bCs/>
          <w:sz w:val="28"/>
          <w:szCs w:val="28"/>
        </w:rPr>
        <w:t>„Odławianie,</w:t>
      </w:r>
      <w:r w:rsidR="00FD7609">
        <w:rPr>
          <w:b/>
          <w:bCs/>
          <w:sz w:val="28"/>
          <w:szCs w:val="28"/>
        </w:rPr>
        <w:t xml:space="preserve"> przyjęcie do schroniska i </w:t>
      </w:r>
      <w:r w:rsidRPr="00881C3F">
        <w:rPr>
          <w:b/>
          <w:bCs/>
          <w:sz w:val="28"/>
          <w:szCs w:val="28"/>
        </w:rPr>
        <w:t xml:space="preserve"> utrzymanie bezdomnych zwierząt</w:t>
      </w:r>
      <w:r w:rsidR="00FD7609">
        <w:rPr>
          <w:b/>
          <w:bCs/>
          <w:sz w:val="28"/>
          <w:szCs w:val="28"/>
        </w:rPr>
        <w:t xml:space="preserve"> odłowionych</w:t>
      </w:r>
      <w:r w:rsidRPr="00881C3F">
        <w:rPr>
          <w:b/>
          <w:bCs/>
          <w:sz w:val="28"/>
          <w:szCs w:val="28"/>
        </w:rPr>
        <w:t xml:space="preserve"> z terenu Gminy Sadkowice”</w:t>
      </w:r>
    </w:p>
    <w:p w14:paraId="17D62A68" w14:textId="77777777" w:rsidR="0079371B" w:rsidRPr="00881C3F" w:rsidRDefault="0079371B">
      <w:pPr>
        <w:pStyle w:val="Default"/>
      </w:pPr>
    </w:p>
    <w:p w14:paraId="0E259F6B" w14:textId="77777777" w:rsidR="0079371B" w:rsidRPr="00881C3F" w:rsidRDefault="0079371B" w:rsidP="0079371B">
      <w:pPr>
        <w:rPr>
          <w:b/>
          <w:u w:val="single"/>
        </w:rPr>
      </w:pPr>
      <w:r w:rsidRPr="00881C3F">
        <w:rPr>
          <w:b/>
          <w:u w:val="single"/>
        </w:rPr>
        <w:t>Z a m a w i a j ą c y:</w:t>
      </w:r>
    </w:p>
    <w:p w14:paraId="546171DC" w14:textId="77777777" w:rsidR="0079371B" w:rsidRPr="00881C3F" w:rsidRDefault="0079371B" w:rsidP="0079371B">
      <w:pPr>
        <w:rPr>
          <w:b/>
        </w:rPr>
      </w:pPr>
      <w:r w:rsidRPr="00881C3F">
        <w:rPr>
          <w:b/>
        </w:rPr>
        <w:t>Gmina Sadkowice</w:t>
      </w:r>
    </w:p>
    <w:p w14:paraId="3959E249" w14:textId="77777777" w:rsidR="0079371B" w:rsidRPr="00881C3F" w:rsidRDefault="0079371B" w:rsidP="0079371B">
      <w:pPr>
        <w:rPr>
          <w:b/>
        </w:rPr>
      </w:pPr>
      <w:r w:rsidRPr="00881C3F">
        <w:rPr>
          <w:b/>
        </w:rPr>
        <w:t>Sadkowice 129A</w:t>
      </w:r>
    </w:p>
    <w:p w14:paraId="484ACA6F" w14:textId="77777777" w:rsidR="0079371B" w:rsidRPr="00881C3F" w:rsidRDefault="0079371B" w:rsidP="0079371B">
      <w:pPr>
        <w:rPr>
          <w:b/>
        </w:rPr>
      </w:pPr>
      <w:r w:rsidRPr="00881C3F">
        <w:rPr>
          <w:b/>
        </w:rPr>
        <w:t>96-206 Sadkowice</w:t>
      </w:r>
    </w:p>
    <w:p w14:paraId="7844DBD6" w14:textId="77777777" w:rsidR="0079371B" w:rsidRPr="00881C3F" w:rsidRDefault="0079371B" w:rsidP="00137C61">
      <w:pPr>
        <w:rPr>
          <w:b/>
        </w:rPr>
      </w:pPr>
    </w:p>
    <w:p w14:paraId="04B2A6F1" w14:textId="77777777" w:rsidR="0079371B" w:rsidRPr="00881C3F" w:rsidRDefault="0079371B" w:rsidP="00137C61">
      <w:pPr>
        <w:rPr>
          <w:b/>
        </w:rPr>
      </w:pPr>
    </w:p>
    <w:p w14:paraId="54BB2B50" w14:textId="77777777" w:rsidR="0079371B" w:rsidRPr="00881C3F" w:rsidRDefault="0079371B" w:rsidP="00137C61">
      <w:pPr>
        <w:rPr>
          <w:b/>
        </w:rPr>
      </w:pPr>
    </w:p>
    <w:p w14:paraId="2B798C02" w14:textId="77777777" w:rsidR="00137C61" w:rsidRPr="00881C3F" w:rsidRDefault="00137C61" w:rsidP="00A96BE9">
      <w:pPr>
        <w:spacing w:line="480" w:lineRule="auto"/>
      </w:pPr>
      <w:r w:rsidRPr="00881C3F">
        <w:rPr>
          <w:b/>
        </w:rPr>
        <w:t xml:space="preserve">Wykonawca:                                                                                       </w:t>
      </w:r>
    </w:p>
    <w:p w14:paraId="70FCEA70" w14:textId="77777777" w:rsidR="00137C61" w:rsidRPr="00881C3F" w:rsidRDefault="00137C61" w:rsidP="00A96BE9">
      <w:pPr>
        <w:spacing w:line="480" w:lineRule="auto"/>
        <w:rPr>
          <w:sz w:val="22"/>
        </w:rPr>
      </w:pPr>
      <w:r w:rsidRPr="00881C3F">
        <w:rPr>
          <w:sz w:val="22"/>
        </w:rPr>
        <w:t>Ja/my* niżej podpisani:</w:t>
      </w:r>
    </w:p>
    <w:p w14:paraId="31BAAFFE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i/>
          <w:iCs/>
          <w:lang w:val="pl-PL"/>
        </w:rPr>
      </w:pPr>
      <w:r w:rsidRPr="00881C3F">
        <w:rPr>
          <w:rFonts w:ascii="Times New Roman" w:hAnsi="Times New Roman" w:cs="Times New Roman"/>
          <w:lang w:val="pl-PL"/>
        </w:rPr>
        <w:t>............................................................................................................................................................................................</w:t>
      </w:r>
    </w:p>
    <w:p w14:paraId="61FE6CED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i/>
          <w:iCs/>
          <w:lang w:val="pl-PL"/>
        </w:rPr>
      </w:pPr>
      <w:r w:rsidRPr="00881C3F">
        <w:rPr>
          <w:rFonts w:ascii="Times New Roman" w:hAnsi="Times New Roman" w:cs="Times New Roman"/>
          <w:i/>
          <w:iCs/>
          <w:lang w:val="pl-PL"/>
        </w:rPr>
        <w:t>(imię, nazwisko, stanowisko/podstawa do reprezentacji)</w:t>
      </w:r>
    </w:p>
    <w:p w14:paraId="78A5AF23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i/>
          <w:iCs/>
          <w:lang w:val="pl-PL"/>
        </w:rPr>
      </w:pPr>
    </w:p>
    <w:p w14:paraId="073CD944" w14:textId="77777777" w:rsidR="003F59C7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lang w:val="pl-PL"/>
        </w:rPr>
      </w:pPr>
      <w:r w:rsidRPr="00881C3F">
        <w:rPr>
          <w:rFonts w:ascii="Times New Roman" w:hAnsi="Times New Roman" w:cs="Times New Roman"/>
          <w:lang w:val="pl-PL"/>
        </w:rPr>
        <w:t>działając w imieniu i na rzecz:</w:t>
      </w:r>
    </w:p>
    <w:p w14:paraId="4467A972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lang w:val="pl-PL"/>
        </w:rPr>
      </w:pPr>
      <w:r w:rsidRPr="00881C3F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……………………………………………………………………………………………….……………………………</w:t>
      </w:r>
    </w:p>
    <w:p w14:paraId="57DC468A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i/>
          <w:iCs/>
          <w:lang w:val="pl-PL"/>
        </w:rPr>
      </w:pPr>
      <w:r w:rsidRPr="00881C3F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……………………………………………………………………………………………………………..……………...</w:t>
      </w:r>
    </w:p>
    <w:p w14:paraId="388B0AF4" w14:textId="77777777" w:rsidR="00137C61" w:rsidRPr="00881C3F" w:rsidRDefault="00137C61" w:rsidP="00A96BE9">
      <w:pPr>
        <w:pStyle w:val="normaltableau"/>
        <w:spacing w:before="0" w:after="0"/>
        <w:rPr>
          <w:rFonts w:ascii="Times New Roman" w:hAnsi="Times New Roman" w:cs="Times New Roman"/>
          <w:lang w:val="pl-PL"/>
        </w:rPr>
      </w:pPr>
      <w:r w:rsidRPr="00881C3F">
        <w:rPr>
          <w:rFonts w:ascii="Times New Roman" w:hAnsi="Times New Roman" w:cs="Times New Roman"/>
          <w:i/>
          <w:iCs/>
          <w:lang w:val="pl-PL"/>
        </w:rPr>
        <w:t>(pełna nazwa Wykonawcy/Wykonawców w przypadku wykonawców wspólnie ubiegających się o udzielenie zamówienia np. konsorcjum, spółka cywilna tj. wspólnicy spółki cywilnej, należy wymienić wszystkich Wykonawców wspólnie ubiegających się o zamówienie, a w przypadku półki cywilnej należy wymienić wszystkich wspólników)</w:t>
      </w:r>
    </w:p>
    <w:p w14:paraId="492FFEEB" w14:textId="77777777" w:rsidR="00137C61" w:rsidRPr="00881C3F" w:rsidRDefault="00137C61" w:rsidP="00A96BE9">
      <w:pPr>
        <w:pStyle w:val="normaltableau"/>
        <w:spacing w:before="0" w:after="0" w:line="480" w:lineRule="auto"/>
        <w:rPr>
          <w:rFonts w:ascii="Times New Roman" w:hAnsi="Times New Roman" w:cs="Times New Roman"/>
          <w:lang w:val="pl-PL"/>
        </w:rPr>
      </w:pPr>
    </w:p>
    <w:p w14:paraId="515353C3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lang w:val="pl-PL"/>
        </w:rPr>
      </w:pPr>
      <w:r w:rsidRPr="00881C3F">
        <w:rPr>
          <w:rFonts w:ascii="Times New Roman" w:hAnsi="Times New Roman" w:cs="Times New Roman"/>
          <w:lang w:val="pl-PL"/>
        </w:rPr>
        <w:t>Adres: ..................................................................................................................................................................................</w:t>
      </w:r>
    </w:p>
    <w:p w14:paraId="04C14A3E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lang w:val="pl-PL"/>
        </w:rPr>
      </w:pPr>
      <w:r w:rsidRPr="00881C3F">
        <w:rPr>
          <w:rFonts w:ascii="Times New Roman" w:hAnsi="Times New Roman" w:cs="Times New Roman"/>
          <w:lang w:val="pl-PL"/>
        </w:rPr>
        <w:t>Województwo: ........................................................... Powiat: ...........................................................................................</w:t>
      </w:r>
    </w:p>
    <w:p w14:paraId="0649DD4E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  <w:lang w:val="pl-PL"/>
        </w:rPr>
      </w:pPr>
      <w:r w:rsidRPr="00881C3F">
        <w:rPr>
          <w:rFonts w:ascii="Times New Roman" w:hAnsi="Times New Roman" w:cs="Times New Roman"/>
          <w:lang w:val="pl-PL"/>
        </w:rPr>
        <w:t>REGON:…………………................…..NIP:   ………………………………………..……………................................</w:t>
      </w:r>
    </w:p>
    <w:p w14:paraId="5ABBB654" w14:textId="77777777" w:rsidR="00137C61" w:rsidRPr="00881C3F" w:rsidRDefault="00137C61" w:rsidP="00A96BE9">
      <w:pPr>
        <w:pStyle w:val="normaltableau"/>
        <w:spacing w:before="0" w:after="0" w:line="480" w:lineRule="auto"/>
        <w:jc w:val="left"/>
        <w:rPr>
          <w:rFonts w:ascii="Times New Roman" w:hAnsi="Times New Roman" w:cs="Times New Roman"/>
        </w:rPr>
      </w:pPr>
      <w:r w:rsidRPr="00881C3F">
        <w:rPr>
          <w:rFonts w:ascii="Times New Roman" w:hAnsi="Times New Roman" w:cs="Times New Roman"/>
          <w:lang w:val="pl-PL"/>
        </w:rPr>
        <w:t>TEL.:  .................………..…................     e-mail : …………………………..……………...……………………………</w:t>
      </w:r>
    </w:p>
    <w:p w14:paraId="6E4E88CF" w14:textId="77777777" w:rsidR="00EE05C2" w:rsidRPr="00881C3F" w:rsidRDefault="00EE05C2" w:rsidP="00A96BE9">
      <w:pPr>
        <w:jc w:val="both"/>
        <w:rPr>
          <w:b/>
          <w:bCs/>
          <w:color w:val="FF0000"/>
          <w:u w:val="single"/>
          <w:lang w:eastAsia="pl-PL"/>
        </w:rPr>
      </w:pPr>
      <w:r w:rsidRPr="00881C3F">
        <w:rPr>
          <w:b/>
          <w:bCs/>
          <w:color w:val="FF0000"/>
          <w:sz w:val="20"/>
          <w:szCs w:val="20"/>
          <w:u w:val="single"/>
        </w:rPr>
        <w:t xml:space="preserve">UWAGA: Oświadczenie musi zostać podpisane elektronicznym podpisem  kwalifikowanym lub elektronicznym podpisem zaufanym lub elektronicznym podpisem osobistym osoby </w:t>
      </w:r>
      <w:r w:rsidRPr="00881C3F">
        <w:rPr>
          <w:b/>
          <w:bCs/>
          <w:color w:val="FF0000"/>
          <w:u w:val="single"/>
          <w:lang w:eastAsia="pl-PL"/>
        </w:rPr>
        <w:t xml:space="preserve">(osób) upoważnionej do </w:t>
      </w:r>
      <w:r w:rsidRPr="00881C3F">
        <w:rPr>
          <w:b/>
          <w:bCs/>
          <w:color w:val="FF0000"/>
          <w:sz w:val="20"/>
          <w:szCs w:val="20"/>
          <w:u w:val="single"/>
          <w:lang w:eastAsia="pl-PL"/>
        </w:rPr>
        <w:t>reprezentowania Wykonawcy/ Wykonawcy wspólnie ubiegającego się o zamówienie.</w:t>
      </w:r>
    </w:p>
    <w:p w14:paraId="55E3544D" w14:textId="77777777" w:rsidR="00137C61" w:rsidRDefault="00137C61" w:rsidP="00A96BE9">
      <w:pPr>
        <w:pStyle w:val="Default"/>
        <w:spacing w:line="480" w:lineRule="auto"/>
        <w:jc w:val="both"/>
        <w:rPr>
          <w:b/>
          <w:bCs/>
          <w:sz w:val="28"/>
          <w:szCs w:val="28"/>
        </w:rPr>
      </w:pPr>
    </w:p>
    <w:p w14:paraId="0D25E56B" w14:textId="77777777" w:rsidR="00A96BE9" w:rsidRDefault="00A96BE9" w:rsidP="00A96BE9">
      <w:pPr>
        <w:pStyle w:val="Default"/>
        <w:spacing w:line="480" w:lineRule="auto"/>
        <w:jc w:val="both"/>
        <w:rPr>
          <w:b/>
          <w:bCs/>
          <w:sz w:val="28"/>
          <w:szCs w:val="28"/>
        </w:rPr>
      </w:pPr>
    </w:p>
    <w:p w14:paraId="01DEEC60" w14:textId="77777777" w:rsidR="00A96BE9" w:rsidRPr="00881C3F" w:rsidRDefault="00A96BE9" w:rsidP="00A96BE9">
      <w:pPr>
        <w:pStyle w:val="Default"/>
        <w:spacing w:line="480" w:lineRule="auto"/>
        <w:jc w:val="both"/>
        <w:rPr>
          <w:b/>
          <w:bCs/>
          <w:sz w:val="28"/>
          <w:szCs w:val="28"/>
        </w:rPr>
      </w:pPr>
    </w:p>
    <w:p w14:paraId="601EE2AF" w14:textId="77777777" w:rsidR="00692E22" w:rsidRPr="00881C3F" w:rsidRDefault="00137C61" w:rsidP="00022270">
      <w:pPr>
        <w:spacing w:line="480" w:lineRule="auto"/>
        <w:jc w:val="center"/>
        <w:rPr>
          <w:bCs/>
          <w:sz w:val="22"/>
          <w:szCs w:val="22"/>
        </w:rPr>
      </w:pPr>
      <w:r w:rsidRPr="00881C3F">
        <w:rPr>
          <w:bCs/>
          <w:sz w:val="28"/>
          <w:szCs w:val="28"/>
        </w:rPr>
        <w:lastRenderedPageBreak/>
        <w:t>OFERTA WYKONAWCY</w:t>
      </w:r>
    </w:p>
    <w:p w14:paraId="1BEB3C2E" w14:textId="77777777" w:rsidR="0079371B" w:rsidRPr="00881C3F" w:rsidRDefault="00692E22" w:rsidP="00022270">
      <w:pPr>
        <w:pStyle w:val="Standard"/>
        <w:jc w:val="both"/>
      </w:pPr>
      <w:r w:rsidRPr="00881C3F">
        <w:rPr>
          <w:bCs/>
        </w:rPr>
        <w:t xml:space="preserve">W związku z treścią ogłoszenia dla </w:t>
      </w:r>
      <w:r w:rsidRPr="00881C3F">
        <w:t>postępowania o udzielenie zamówienia publicznego nr:</w:t>
      </w:r>
    </w:p>
    <w:p w14:paraId="2A706AB5" w14:textId="11EE5EA7" w:rsidR="004F1081" w:rsidRPr="00881C3F" w:rsidRDefault="0079371B" w:rsidP="00022270">
      <w:pPr>
        <w:pStyle w:val="Standard"/>
        <w:jc w:val="both"/>
        <w:rPr>
          <w:b/>
          <w:bCs/>
          <w:sz w:val="32"/>
          <w:szCs w:val="32"/>
        </w:rPr>
      </w:pPr>
      <w:r w:rsidRPr="00881C3F">
        <w:rPr>
          <w:b/>
          <w:bCs/>
        </w:rPr>
        <w:t xml:space="preserve">GP </w:t>
      </w:r>
      <w:r w:rsidR="00181366" w:rsidRPr="00881C3F">
        <w:rPr>
          <w:b/>
          <w:bCs/>
        </w:rPr>
        <w:t>271.</w:t>
      </w:r>
      <w:r w:rsidR="00501936">
        <w:rPr>
          <w:b/>
          <w:bCs/>
        </w:rPr>
        <w:t>3</w:t>
      </w:r>
      <w:r w:rsidR="005324EE" w:rsidRPr="00881C3F">
        <w:rPr>
          <w:b/>
          <w:bCs/>
        </w:rPr>
        <w:t>.202</w:t>
      </w:r>
      <w:r w:rsidR="00501936">
        <w:rPr>
          <w:b/>
          <w:bCs/>
        </w:rPr>
        <w:t>4</w:t>
      </w:r>
      <w:r w:rsidR="008D78AE">
        <w:rPr>
          <w:b/>
          <w:bCs/>
        </w:rPr>
        <w:t xml:space="preserve"> </w:t>
      </w:r>
      <w:r w:rsidR="00692E22" w:rsidRPr="00881C3F">
        <w:t xml:space="preserve">pn.: </w:t>
      </w:r>
      <w:bookmarkStart w:id="0" w:name="_Hlk130369291"/>
      <w:r w:rsidR="004F1081" w:rsidRPr="00881C3F">
        <w:rPr>
          <w:b/>
          <w:bCs/>
          <w:szCs w:val="24"/>
        </w:rPr>
        <w:t>„</w:t>
      </w:r>
      <w:bookmarkEnd w:id="0"/>
      <w:r w:rsidR="006E1FFD" w:rsidRPr="006E1FFD">
        <w:rPr>
          <w:b/>
        </w:rPr>
        <w:t>Odławianie, przyjęcie do schroniska i utrzymanie bezdomnych zwierząt odłowionych z terenu Gminy Sadkowice</w:t>
      </w:r>
      <w:r w:rsidR="00FF64ED" w:rsidRPr="00881C3F">
        <w:rPr>
          <w:b/>
        </w:rPr>
        <w:t>.</w:t>
      </w:r>
      <w:r w:rsidR="004F1081" w:rsidRPr="00881C3F">
        <w:rPr>
          <w:b/>
          <w:bCs/>
          <w:szCs w:val="24"/>
        </w:rPr>
        <w:t>”</w:t>
      </w:r>
    </w:p>
    <w:p w14:paraId="35BA6BDC" w14:textId="77777777" w:rsidR="00A96BE9" w:rsidRDefault="00FF64ED" w:rsidP="00022270">
      <w:pPr>
        <w:rPr>
          <w:b/>
          <w:bCs/>
        </w:rPr>
      </w:pPr>
      <w:r w:rsidRPr="00881C3F">
        <w:rPr>
          <w:b/>
          <w:bCs/>
        </w:rPr>
        <w:t>Oferujemy wykonanie przedmiotu zamówienia:</w:t>
      </w:r>
    </w:p>
    <w:p w14:paraId="4BC8A30C" w14:textId="77777777" w:rsidR="004C08B0" w:rsidRDefault="004C08B0" w:rsidP="00022270">
      <w:pPr>
        <w:rPr>
          <w:b/>
          <w:bCs/>
        </w:rPr>
      </w:pPr>
    </w:p>
    <w:p w14:paraId="6B23F22D" w14:textId="77777777" w:rsidR="004C08B0" w:rsidRDefault="004C08B0" w:rsidP="00022270">
      <w:pPr>
        <w:rPr>
          <w:b/>
          <w:bCs/>
        </w:rPr>
      </w:pPr>
    </w:p>
    <w:p w14:paraId="5D0E9AFD" w14:textId="77777777" w:rsidR="004C08B0" w:rsidRDefault="004C08B0" w:rsidP="004C08B0">
      <w:pPr>
        <w:numPr>
          <w:ilvl w:val="0"/>
          <w:numId w:val="31"/>
        </w:numPr>
        <w:jc w:val="both"/>
        <w:textAlignment w:val="baseline"/>
        <w:rPr>
          <w:b/>
          <w:bCs/>
        </w:rPr>
      </w:pPr>
      <w:r w:rsidRPr="00351890">
        <w:rPr>
          <w:b/>
          <w:bCs/>
        </w:rPr>
        <w:t>Dla Cz. I - Utrzymanie i dalsze poszukiwanie nowych właścicieli dla zwierząt obecnie przebywających w schronisku.</w:t>
      </w:r>
    </w:p>
    <w:p w14:paraId="145CB275" w14:textId="77777777" w:rsidR="004C08B0" w:rsidRDefault="004C08B0" w:rsidP="004C08B0">
      <w:pPr>
        <w:jc w:val="both"/>
        <w:textAlignment w:val="baseline"/>
        <w:rPr>
          <w:b/>
          <w:bCs/>
        </w:rPr>
      </w:pPr>
    </w:p>
    <w:p w14:paraId="4336DE1D" w14:textId="77777777" w:rsidR="004C08B0" w:rsidRPr="004C08B0" w:rsidRDefault="004C08B0" w:rsidP="004C08B0">
      <w:pPr>
        <w:pStyle w:val="Domylnie"/>
        <w:numPr>
          <w:ilvl w:val="0"/>
          <w:numId w:val="24"/>
        </w:numPr>
        <w:suppressAutoHyphens w:val="0"/>
        <w:snapToGrid/>
        <w:spacing w:line="360" w:lineRule="auto"/>
        <w:rPr>
          <w:bCs/>
        </w:rPr>
      </w:pPr>
      <w:r w:rsidRPr="00881C3F">
        <w:rPr>
          <w:b/>
          <w:bCs/>
        </w:rPr>
        <w:t xml:space="preserve">Za wynagrodzeniem (wraz z podatkiem VAT)  </w:t>
      </w:r>
      <w:r w:rsidRPr="00881C3F">
        <w:rPr>
          <w:b/>
          <w:bCs/>
          <w:u w:val="single"/>
        </w:rPr>
        <w:t xml:space="preserve">(pozycja </w:t>
      </w:r>
      <w:r>
        <w:rPr>
          <w:b/>
          <w:bCs/>
          <w:u w:val="single"/>
        </w:rPr>
        <w:t xml:space="preserve">A </w:t>
      </w:r>
      <w:r w:rsidRPr="00881C3F">
        <w:rPr>
          <w:b/>
          <w:bCs/>
          <w:u w:val="single"/>
        </w:rPr>
        <w:t>punktowana wg tabeli kryterium ofert</w:t>
      </w:r>
      <w:r w:rsidRPr="00881C3F">
        <w:rPr>
          <w:b/>
          <w:bCs/>
        </w:rPr>
        <w:t>)</w:t>
      </w:r>
      <w:r w:rsidRPr="00881C3F">
        <w:rPr>
          <w:bCs/>
        </w:rPr>
        <w:t xml:space="preserve">                   </w:t>
      </w:r>
      <w:r w:rsidRPr="004C08B0">
        <w:rPr>
          <w:bCs/>
        </w:rPr>
        <w:t xml:space="preserve">……………………….…………………………………….zł  </w:t>
      </w:r>
    </w:p>
    <w:p w14:paraId="2AF3CD70" w14:textId="65305D38" w:rsidR="004C08B0" w:rsidRPr="004C08B0" w:rsidRDefault="004C08B0" w:rsidP="004C08B0">
      <w:pPr>
        <w:pStyle w:val="Domylnie"/>
        <w:spacing w:line="360" w:lineRule="auto"/>
        <w:ind w:firstLine="360"/>
        <w:rPr>
          <w:bCs/>
        </w:rPr>
      </w:pPr>
      <w:r w:rsidRPr="004C08B0">
        <w:rPr>
          <w:bCs/>
        </w:rPr>
        <w:t xml:space="preserve">Ogółem lecz </w:t>
      </w:r>
      <w:r w:rsidRPr="004C08B0">
        <w:rPr>
          <w:bCs/>
          <w:u w:val="single"/>
        </w:rPr>
        <w:t>bez</w:t>
      </w:r>
      <w:r w:rsidR="008D78AE">
        <w:rPr>
          <w:bCs/>
          <w:u w:val="single"/>
        </w:rPr>
        <w:t xml:space="preserve"> </w:t>
      </w:r>
      <w:r w:rsidRPr="004C08B0">
        <w:rPr>
          <w:bCs/>
          <w:u w:val="single"/>
        </w:rPr>
        <w:t>podatku Vat</w:t>
      </w:r>
      <w:r w:rsidRPr="004C08B0">
        <w:rPr>
          <w:bCs/>
        </w:rPr>
        <w:t xml:space="preserve">   ...….…………………………..zł</w:t>
      </w:r>
    </w:p>
    <w:p w14:paraId="661CFF6D" w14:textId="4796B759" w:rsidR="004C08B0" w:rsidRPr="004C08B0" w:rsidRDefault="004C08B0" w:rsidP="004C08B0">
      <w:pPr>
        <w:pStyle w:val="Domylnie"/>
        <w:numPr>
          <w:ilvl w:val="0"/>
          <w:numId w:val="29"/>
        </w:numPr>
        <w:spacing w:line="360" w:lineRule="auto"/>
        <w:rPr>
          <w:bCs/>
        </w:rPr>
      </w:pPr>
      <w:r w:rsidRPr="004C08B0">
        <w:rPr>
          <w:bCs/>
        </w:rPr>
        <w:t>Cena jednostkowa za</w:t>
      </w:r>
      <w:r w:rsidR="00CE7617">
        <w:rPr>
          <w:bCs/>
        </w:rPr>
        <w:t xml:space="preserve"> dzień </w:t>
      </w:r>
      <w:r w:rsidRPr="004C08B0">
        <w:rPr>
          <w:bCs/>
        </w:rPr>
        <w:t xml:space="preserve"> pobyt</w:t>
      </w:r>
      <w:r w:rsidR="00CE7617">
        <w:rPr>
          <w:bCs/>
        </w:rPr>
        <w:t>u</w:t>
      </w:r>
      <w:r w:rsidRPr="004C08B0">
        <w:rPr>
          <w:bCs/>
        </w:rPr>
        <w:t xml:space="preserve"> psa w schronisku : …………  zł netto / ……….  zł brutto</w:t>
      </w:r>
    </w:p>
    <w:p w14:paraId="017FEC37" w14:textId="77777777" w:rsidR="004C08B0" w:rsidRPr="004C08B0" w:rsidRDefault="004C08B0" w:rsidP="004C08B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4C08B0">
        <w:rPr>
          <w:bCs/>
        </w:rPr>
        <w:t>przy zastosowaniu następującej kalkulacji:</w:t>
      </w:r>
    </w:p>
    <w:p w14:paraId="2395B7E0" w14:textId="77777777" w:rsidR="004C08B0" w:rsidRPr="004C08B0" w:rsidRDefault="004C08B0" w:rsidP="004C08B0"/>
    <w:p w14:paraId="41BBC133" w14:textId="77777777" w:rsidR="004C08B0" w:rsidRPr="004C08B0" w:rsidRDefault="004C08B0" w:rsidP="004C08B0">
      <w:pPr>
        <w:jc w:val="both"/>
        <w:rPr>
          <w:sz w:val="22"/>
          <w:szCs w:val="22"/>
          <w:u w:val="single"/>
        </w:rPr>
      </w:pPr>
      <w:r w:rsidRPr="004C08B0">
        <w:rPr>
          <w:sz w:val="22"/>
          <w:szCs w:val="22"/>
          <w:u w:val="single"/>
        </w:rPr>
        <w:t>Składowe ceny: A = A1</w:t>
      </w:r>
    </w:p>
    <w:p w14:paraId="5AEFA90A" w14:textId="77777777" w:rsidR="004C08B0" w:rsidRPr="004C08B0" w:rsidRDefault="004C08B0" w:rsidP="004C08B0">
      <w:pPr>
        <w:jc w:val="both"/>
        <w:rPr>
          <w:bCs/>
          <w:sz w:val="22"/>
          <w:szCs w:val="22"/>
        </w:rPr>
      </w:pPr>
      <w:r w:rsidRPr="004C08B0">
        <w:rPr>
          <w:bCs/>
          <w:sz w:val="22"/>
          <w:szCs w:val="22"/>
        </w:rPr>
        <w:t>Gdzie:</w:t>
      </w:r>
    </w:p>
    <w:p w14:paraId="3734CF2F" w14:textId="77777777" w:rsidR="004C08B0" w:rsidRPr="004C08B0" w:rsidRDefault="004C08B0" w:rsidP="004C08B0">
      <w:pPr>
        <w:pStyle w:val="Akapitzlist"/>
        <w:spacing w:line="240" w:lineRule="auto"/>
        <w:ind w:firstLine="0"/>
        <w:rPr>
          <w:rFonts w:ascii="Times New Roman" w:hAnsi="Times New Roman"/>
          <w:bCs/>
        </w:rPr>
      </w:pPr>
    </w:p>
    <w:p w14:paraId="7FFCFCC9" w14:textId="2C913420" w:rsidR="004C08B0" w:rsidRPr="004C08B0" w:rsidRDefault="004C08B0" w:rsidP="004C08B0">
      <w:pPr>
        <w:pStyle w:val="Akapitzlist"/>
        <w:numPr>
          <w:ilvl w:val="0"/>
          <w:numId w:val="30"/>
        </w:numPr>
        <w:spacing w:line="240" w:lineRule="auto"/>
        <w:rPr>
          <w:rFonts w:ascii="Times New Roman" w:hAnsi="Times New Roman"/>
          <w:bCs/>
        </w:rPr>
      </w:pPr>
      <w:r w:rsidRPr="004C08B0">
        <w:rPr>
          <w:rFonts w:ascii="Times New Roman" w:hAnsi="Times New Roman"/>
        </w:rPr>
        <w:t>A1</w:t>
      </w:r>
      <w:r w:rsidRPr="004C08B0">
        <w:rPr>
          <w:rFonts w:ascii="Times New Roman" w:hAnsi="Times New Roman"/>
          <w:bCs/>
        </w:rPr>
        <w:t xml:space="preserve"> – cena za pobyt </w:t>
      </w:r>
      <w:r w:rsidR="00164E37">
        <w:rPr>
          <w:rFonts w:ascii="Times New Roman" w:hAnsi="Times New Roman"/>
          <w:bCs/>
        </w:rPr>
        <w:t>35</w:t>
      </w:r>
      <w:r w:rsidRPr="004C08B0">
        <w:rPr>
          <w:rFonts w:ascii="Times New Roman" w:hAnsi="Times New Roman"/>
          <w:bCs/>
        </w:rPr>
        <w:t xml:space="preserve"> zwierząt ze schroniska w </w:t>
      </w:r>
      <w:r w:rsidRPr="004C08B0">
        <w:rPr>
          <w:rFonts w:ascii="Times New Roman" w:eastAsiaTheme="minorHAnsi" w:hAnsi="Times New Roman"/>
          <w:color w:val="000000"/>
        </w:rPr>
        <w:t xml:space="preserve">PSIA OSTOJA Pieczyska </w:t>
      </w:r>
      <w:r w:rsidRPr="004C08B0">
        <w:rPr>
          <w:rFonts w:ascii="Times New Roman" w:hAnsi="Times New Roman"/>
          <w:bCs/>
        </w:rPr>
        <w:t>obliczona według wzoru:</w:t>
      </w:r>
    </w:p>
    <w:p w14:paraId="277AAC7F" w14:textId="77777777" w:rsidR="004C08B0" w:rsidRPr="004C08B0" w:rsidRDefault="004C08B0" w:rsidP="004C08B0">
      <w:pPr>
        <w:pStyle w:val="Akapitzlist"/>
        <w:spacing w:line="240" w:lineRule="auto"/>
        <w:ind w:firstLine="0"/>
        <w:rPr>
          <w:rFonts w:ascii="Times New Roman" w:hAnsi="Times New Roman"/>
        </w:rPr>
      </w:pPr>
    </w:p>
    <w:p w14:paraId="2838592F" w14:textId="504AD2A1" w:rsidR="004C08B0" w:rsidRPr="004C08B0" w:rsidRDefault="004C08B0" w:rsidP="004C08B0">
      <w:pPr>
        <w:pStyle w:val="Akapitzlist"/>
        <w:spacing w:line="240" w:lineRule="auto"/>
        <w:ind w:firstLine="0"/>
        <w:rPr>
          <w:rFonts w:ascii="Times New Roman" w:hAnsi="Times New Roman"/>
          <w:bCs/>
        </w:rPr>
      </w:pPr>
      <w:r w:rsidRPr="004C08B0">
        <w:rPr>
          <w:rFonts w:ascii="Times New Roman" w:hAnsi="Times New Roman"/>
        </w:rPr>
        <w:t xml:space="preserve">A1 = </w:t>
      </w:r>
      <w:r w:rsidR="00164E37">
        <w:rPr>
          <w:rFonts w:ascii="Times New Roman" w:hAnsi="Times New Roman"/>
        </w:rPr>
        <w:t>35</w:t>
      </w:r>
      <w:r w:rsidRPr="004C08B0">
        <w:rPr>
          <w:rFonts w:ascii="Times New Roman" w:hAnsi="Times New Roman"/>
        </w:rPr>
        <w:t xml:space="preserve"> x cena jednostkowa za pobyt psa w schronisku x 365 dni – X %</w:t>
      </w:r>
    </w:p>
    <w:p w14:paraId="14C219C6" w14:textId="77777777" w:rsidR="004C08B0" w:rsidRPr="004C08B0" w:rsidRDefault="004C08B0" w:rsidP="004C08B0">
      <w:pPr>
        <w:ind w:firstLine="708"/>
        <w:jc w:val="both"/>
        <w:rPr>
          <w:bCs/>
          <w:sz w:val="22"/>
          <w:szCs w:val="22"/>
        </w:rPr>
      </w:pPr>
      <w:r w:rsidRPr="004C08B0">
        <w:rPr>
          <w:bCs/>
          <w:sz w:val="22"/>
          <w:szCs w:val="22"/>
        </w:rPr>
        <w:t>Gdzie :</w:t>
      </w:r>
    </w:p>
    <w:p w14:paraId="75636F28" w14:textId="77777777" w:rsidR="004C08B0" w:rsidRPr="004C08B0" w:rsidRDefault="004C08B0" w:rsidP="004C08B0">
      <w:pPr>
        <w:jc w:val="both"/>
        <w:rPr>
          <w:bCs/>
          <w:sz w:val="22"/>
          <w:szCs w:val="22"/>
        </w:rPr>
      </w:pPr>
      <w:r w:rsidRPr="004C08B0">
        <w:rPr>
          <w:bCs/>
          <w:sz w:val="22"/>
          <w:szCs w:val="22"/>
        </w:rPr>
        <w:tab/>
      </w:r>
      <w:r w:rsidRPr="004C08B0">
        <w:rPr>
          <w:color w:val="FF0000"/>
          <w:sz w:val="22"/>
          <w:szCs w:val="22"/>
        </w:rPr>
        <w:t>X</w:t>
      </w:r>
      <w:r w:rsidRPr="004C08B0">
        <w:rPr>
          <w:bCs/>
          <w:sz w:val="22"/>
          <w:szCs w:val="22"/>
        </w:rPr>
        <w:t xml:space="preserve"> – </w:t>
      </w:r>
      <w:r w:rsidRPr="004C08B0">
        <w:rPr>
          <w:bCs/>
          <w:color w:val="FF0000"/>
          <w:sz w:val="22"/>
          <w:szCs w:val="22"/>
        </w:rPr>
        <w:t>zakładany poziom adopcji zwierząt wskazany w pkt. 2</w:t>
      </w:r>
    </w:p>
    <w:p w14:paraId="02AC5483" w14:textId="77777777" w:rsidR="004C08B0" w:rsidRPr="00BB6A88" w:rsidRDefault="004C08B0" w:rsidP="004C08B0">
      <w:pPr>
        <w:jc w:val="both"/>
        <w:rPr>
          <w:bCs/>
          <w:sz w:val="22"/>
          <w:szCs w:val="22"/>
        </w:rPr>
      </w:pPr>
    </w:p>
    <w:p w14:paraId="2832C62F" w14:textId="77777777" w:rsidR="004C08B0" w:rsidRPr="004C08B0" w:rsidRDefault="004C08B0" w:rsidP="004C08B0">
      <w:pPr>
        <w:jc w:val="both"/>
      </w:pPr>
      <w:r w:rsidRPr="00BB6A88">
        <w:rPr>
          <w:bCs/>
          <w:sz w:val="22"/>
          <w:szCs w:val="22"/>
        </w:rPr>
        <w:tab/>
      </w:r>
    </w:p>
    <w:p w14:paraId="3EE9D371" w14:textId="77777777" w:rsidR="004C08B0" w:rsidRPr="006E1FFD" w:rsidRDefault="004C08B0" w:rsidP="004C08B0">
      <w:pPr>
        <w:pStyle w:val="Tekstpodstawowy2"/>
        <w:numPr>
          <w:ilvl w:val="0"/>
          <w:numId w:val="24"/>
        </w:numPr>
        <w:suppressAutoHyphens w:val="0"/>
        <w:spacing w:after="0" w:line="240" w:lineRule="auto"/>
        <w:jc w:val="both"/>
        <w:rPr>
          <w:b/>
        </w:rPr>
      </w:pPr>
      <w:r w:rsidRPr="006E1FFD">
        <w:rPr>
          <w:b/>
        </w:rPr>
        <w:t>Proponowan</w:t>
      </w:r>
      <w:r>
        <w:rPr>
          <w:b/>
        </w:rPr>
        <w:t xml:space="preserve">y </w:t>
      </w:r>
      <w:r w:rsidRPr="006E1FFD">
        <w:rPr>
          <w:b/>
        </w:rPr>
        <w:t>Poziom adopcji zwierząt wynosi …………</w:t>
      </w:r>
      <w:r>
        <w:rPr>
          <w:b/>
        </w:rPr>
        <w:t>…….</w:t>
      </w:r>
      <w:r w:rsidRPr="006E1FFD">
        <w:rPr>
          <w:b/>
        </w:rPr>
        <w:t>…</w:t>
      </w:r>
      <w:r>
        <w:rPr>
          <w:b/>
        </w:rPr>
        <w:t>…………………………..</w:t>
      </w:r>
      <w:r w:rsidRPr="006E1FFD">
        <w:rPr>
          <w:b/>
        </w:rPr>
        <w:t xml:space="preserve">…. </w:t>
      </w:r>
    </w:p>
    <w:p w14:paraId="2B6162C7" w14:textId="77777777" w:rsidR="004C08B0" w:rsidRDefault="004C08B0" w:rsidP="004C08B0">
      <w:pPr>
        <w:pStyle w:val="Tekstpodstawowy2"/>
        <w:suppressAutoHyphens w:val="0"/>
        <w:spacing w:after="0" w:line="240" w:lineRule="auto"/>
        <w:ind w:left="360"/>
        <w:jc w:val="both"/>
        <w:rPr>
          <w:b/>
          <w:bCs/>
        </w:rPr>
      </w:pPr>
      <w:r w:rsidRPr="006E1FFD">
        <w:rPr>
          <w:b/>
          <w:bCs/>
          <w:u w:val="single"/>
        </w:rPr>
        <w:t xml:space="preserve">(pozycja </w:t>
      </w:r>
      <w:r>
        <w:rPr>
          <w:b/>
          <w:bCs/>
          <w:u w:val="single"/>
        </w:rPr>
        <w:t xml:space="preserve">C </w:t>
      </w:r>
      <w:r w:rsidRPr="006E1FFD">
        <w:rPr>
          <w:b/>
          <w:bCs/>
          <w:u w:val="single"/>
        </w:rPr>
        <w:t>punktowana wg tabeli kryterium ofert)</w:t>
      </w:r>
      <w:r w:rsidRPr="006E1FFD">
        <w:rPr>
          <w:b/>
          <w:bCs/>
        </w:rPr>
        <w:t>.</w:t>
      </w:r>
    </w:p>
    <w:p w14:paraId="52174622" w14:textId="77777777" w:rsidR="004C08B0" w:rsidRPr="006E1FFD" w:rsidRDefault="004C08B0" w:rsidP="004C08B0">
      <w:pPr>
        <w:pStyle w:val="Tekstpodstawowy2"/>
        <w:suppressAutoHyphens w:val="0"/>
        <w:spacing w:after="0" w:line="240" w:lineRule="auto"/>
        <w:ind w:left="360"/>
        <w:jc w:val="both"/>
        <w:rPr>
          <w:b/>
        </w:rPr>
      </w:pPr>
    </w:p>
    <w:p w14:paraId="61EA5806" w14:textId="77777777" w:rsidR="004C08B0" w:rsidRDefault="004C08B0" w:rsidP="00022270">
      <w:pPr>
        <w:rPr>
          <w:b/>
          <w:bCs/>
        </w:rPr>
      </w:pPr>
    </w:p>
    <w:p w14:paraId="763FB791" w14:textId="77777777" w:rsidR="004C08B0" w:rsidRDefault="004C08B0" w:rsidP="004C08B0">
      <w:pPr>
        <w:numPr>
          <w:ilvl w:val="0"/>
          <w:numId w:val="31"/>
        </w:numPr>
        <w:jc w:val="both"/>
        <w:textAlignment w:val="baseline"/>
        <w:rPr>
          <w:b/>
          <w:bCs/>
        </w:rPr>
      </w:pPr>
      <w:r w:rsidRPr="00351890">
        <w:rPr>
          <w:b/>
          <w:bCs/>
        </w:rPr>
        <w:t>Dla Cz. II - Odławianie i dożywotnie utrzymanie lub utrzymanie do chwili adopcji.</w:t>
      </w:r>
    </w:p>
    <w:p w14:paraId="05722A45" w14:textId="77777777" w:rsidR="004C08B0" w:rsidRDefault="004C08B0" w:rsidP="00022270">
      <w:pPr>
        <w:rPr>
          <w:b/>
          <w:bCs/>
        </w:rPr>
      </w:pPr>
    </w:p>
    <w:p w14:paraId="07CC3E76" w14:textId="77777777" w:rsidR="004C08B0" w:rsidRPr="00881C3F" w:rsidRDefault="004C08B0" w:rsidP="00022270">
      <w:pPr>
        <w:rPr>
          <w:b/>
          <w:bCs/>
        </w:rPr>
      </w:pPr>
    </w:p>
    <w:p w14:paraId="4184DA7B" w14:textId="77777777" w:rsidR="00FF64ED" w:rsidRPr="004C08B0" w:rsidRDefault="00FF64ED" w:rsidP="004C08B0">
      <w:pPr>
        <w:pStyle w:val="Domylnie"/>
        <w:numPr>
          <w:ilvl w:val="1"/>
          <w:numId w:val="24"/>
        </w:numPr>
        <w:suppressAutoHyphens w:val="0"/>
        <w:snapToGrid/>
        <w:spacing w:line="360" w:lineRule="auto"/>
        <w:ind w:left="426" w:hanging="426"/>
        <w:rPr>
          <w:bCs/>
        </w:rPr>
      </w:pPr>
      <w:r w:rsidRPr="008D78AE">
        <w:rPr>
          <w:b/>
        </w:rPr>
        <w:t>Za wynagrodzeniem (wraz z podatkiem VAT</w:t>
      </w:r>
      <w:r w:rsidR="00BD0B59" w:rsidRPr="008D78AE">
        <w:rPr>
          <w:b/>
        </w:rPr>
        <w:t xml:space="preserve">)  </w:t>
      </w:r>
      <w:r w:rsidR="00BD0B59" w:rsidRPr="008D78AE">
        <w:rPr>
          <w:b/>
          <w:u w:val="single"/>
        </w:rPr>
        <w:t xml:space="preserve">(pozycja </w:t>
      </w:r>
      <w:r w:rsidR="001407D2" w:rsidRPr="008D78AE">
        <w:rPr>
          <w:b/>
          <w:u w:val="single"/>
        </w:rPr>
        <w:t xml:space="preserve">A </w:t>
      </w:r>
      <w:r w:rsidR="00BD0B59" w:rsidRPr="008D78AE">
        <w:rPr>
          <w:b/>
          <w:u w:val="single"/>
        </w:rPr>
        <w:t>punktowana wg tabeli kryterium ofert</w:t>
      </w:r>
      <w:r w:rsidRPr="008D78AE">
        <w:rPr>
          <w:b/>
        </w:rPr>
        <w:t xml:space="preserve">)  </w:t>
      </w:r>
      <w:r w:rsidRPr="004C08B0">
        <w:rPr>
          <w:bCs/>
        </w:rPr>
        <w:t xml:space="preserve">                 ……………………….………</w:t>
      </w:r>
      <w:r w:rsidR="00881C3F" w:rsidRPr="004C08B0">
        <w:rPr>
          <w:bCs/>
        </w:rPr>
        <w:t>…………………………….</w:t>
      </w:r>
      <w:r w:rsidRPr="004C08B0">
        <w:rPr>
          <w:bCs/>
        </w:rPr>
        <w:t xml:space="preserve">zł  </w:t>
      </w:r>
    </w:p>
    <w:p w14:paraId="20BE8191" w14:textId="0B752C6D" w:rsidR="00022270" w:rsidRPr="004C08B0" w:rsidRDefault="00FF64ED" w:rsidP="00BB6A88">
      <w:pPr>
        <w:pStyle w:val="Domylnie"/>
        <w:spacing w:line="360" w:lineRule="auto"/>
        <w:ind w:firstLine="360"/>
        <w:rPr>
          <w:bCs/>
        </w:rPr>
      </w:pPr>
      <w:r w:rsidRPr="004C08B0">
        <w:rPr>
          <w:bCs/>
        </w:rPr>
        <w:t xml:space="preserve">Ogółem lecz </w:t>
      </w:r>
      <w:r w:rsidRPr="004C08B0">
        <w:rPr>
          <w:bCs/>
          <w:u w:val="single"/>
        </w:rPr>
        <w:t>bez</w:t>
      </w:r>
      <w:r w:rsidR="008D78AE">
        <w:rPr>
          <w:bCs/>
          <w:u w:val="single"/>
        </w:rPr>
        <w:t xml:space="preserve"> </w:t>
      </w:r>
      <w:r w:rsidRPr="004C08B0">
        <w:rPr>
          <w:bCs/>
          <w:u w:val="single"/>
        </w:rPr>
        <w:t>podatku Vat</w:t>
      </w:r>
      <w:r w:rsidRPr="004C08B0">
        <w:rPr>
          <w:bCs/>
        </w:rPr>
        <w:t xml:space="preserve">   ...….…………………………..zł</w:t>
      </w:r>
    </w:p>
    <w:p w14:paraId="73757D1F" w14:textId="77777777" w:rsidR="008D78AE" w:rsidRDefault="003E553D" w:rsidP="00BB6A88">
      <w:pPr>
        <w:pStyle w:val="Domylnie"/>
        <w:numPr>
          <w:ilvl w:val="0"/>
          <w:numId w:val="29"/>
        </w:numPr>
        <w:spacing w:line="360" w:lineRule="auto"/>
        <w:rPr>
          <w:bCs/>
        </w:rPr>
      </w:pPr>
      <w:bookmarkStart w:id="1" w:name="_Hlk152574429"/>
      <w:r w:rsidRPr="004C08B0">
        <w:rPr>
          <w:bCs/>
        </w:rPr>
        <w:t>Cena jednostkowa za odłowienie</w:t>
      </w:r>
      <w:r w:rsidR="008D78AE">
        <w:rPr>
          <w:bCs/>
        </w:rPr>
        <w:t xml:space="preserve"> zwierzęcia/ zwierząt</w:t>
      </w:r>
      <w:r w:rsidR="006147E8" w:rsidRPr="004C08B0">
        <w:rPr>
          <w:bCs/>
        </w:rPr>
        <w:t xml:space="preserve"> </w:t>
      </w:r>
      <w:r w:rsidR="004C08B0" w:rsidRPr="004C08B0">
        <w:rPr>
          <w:bCs/>
        </w:rPr>
        <w:t>(w jednej lokalizacji)</w:t>
      </w:r>
    </w:p>
    <w:p w14:paraId="477D6C32" w14:textId="0BD1A8C2" w:rsidR="003E553D" w:rsidRDefault="003E553D" w:rsidP="008D78AE">
      <w:pPr>
        <w:pStyle w:val="Domylnie"/>
        <w:spacing w:line="360" w:lineRule="auto"/>
        <w:ind w:left="720"/>
        <w:rPr>
          <w:bCs/>
        </w:rPr>
      </w:pPr>
      <w:r w:rsidRPr="004C08B0">
        <w:rPr>
          <w:bCs/>
        </w:rPr>
        <w:t xml:space="preserve"> : …………  zł netto / ……….  zł brutto</w:t>
      </w:r>
      <w:r w:rsidR="00F248F2">
        <w:rPr>
          <w:bCs/>
        </w:rPr>
        <w:t>,</w:t>
      </w:r>
    </w:p>
    <w:bookmarkEnd w:id="1"/>
    <w:p w14:paraId="3F68F395" w14:textId="6DEEB25A" w:rsidR="00F248F2" w:rsidRDefault="00F248F2" w:rsidP="00F248F2">
      <w:pPr>
        <w:pStyle w:val="Domylnie"/>
        <w:numPr>
          <w:ilvl w:val="0"/>
          <w:numId w:val="29"/>
        </w:numPr>
        <w:spacing w:line="360" w:lineRule="auto"/>
        <w:rPr>
          <w:bCs/>
        </w:rPr>
      </w:pPr>
      <w:r w:rsidRPr="004C08B0">
        <w:rPr>
          <w:bCs/>
        </w:rPr>
        <w:t>Cena jednostkowa za</w:t>
      </w:r>
      <w:r>
        <w:rPr>
          <w:bCs/>
        </w:rPr>
        <w:t xml:space="preserve"> </w:t>
      </w:r>
      <w:r w:rsidRPr="00F248F2">
        <w:t>dożywotnie utrzymanie lub utrzymanie do chwili adopcji</w:t>
      </w:r>
      <w:r w:rsidRPr="004C08B0">
        <w:rPr>
          <w:bCs/>
        </w:rPr>
        <w:t xml:space="preserve"> </w:t>
      </w:r>
      <w:r>
        <w:rPr>
          <w:bCs/>
        </w:rPr>
        <w:t xml:space="preserve"> zwierzęcia</w:t>
      </w:r>
    </w:p>
    <w:p w14:paraId="3855629C" w14:textId="77777777" w:rsidR="00F248F2" w:rsidRDefault="00F248F2" w:rsidP="00F248F2">
      <w:pPr>
        <w:pStyle w:val="Domylnie"/>
        <w:spacing w:line="360" w:lineRule="auto"/>
        <w:ind w:left="720"/>
        <w:rPr>
          <w:bCs/>
        </w:rPr>
      </w:pPr>
      <w:r w:rsidRPr="004C08B0">
        <w:rPr>
          <w:bCs/>
        </w:rPr>
        <w:t xml:space="preserve"> : …………  zł netto / ……….  zł brutto</w:t>
      </w:r>
      <w:r>
        <w:rPr>
          <w:bCs/>
        </w:rPr>
        <w:t>,</w:t>
      </w:r>
    </w:p>
    <w:p w14:paraId="15CAD51C" w14:textId="0B655B68" w:rsidR="00F248F2" w:rsidRPr="004C08B0" w:rsidRDefault="00F248F2" w:rsidP="00F248F2">
      <w:pPr>
        <w:pStyle w:val="Domylnie"/>
        <w:spacing w:line="360" w:lineRule="auto"/>
        <w:ind w:left="720"/>
        <w:rPr>
          <w:bCs/>
        </w:rPr>
      </w:pPr>
    </w:p>
    <w:p w14:paraId="31AC8FCF" w14:textId="77777777" w:rsidR="00FF64ED" w:rsidRPr="004C08B0" w:rsidRDefault="00FF64ED" w:rsidP="0002227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4C08B0">
        <w:rPr>
          <w:bCs/>
        </w:rPr>
        <w:t>przy zastosowaniu następującej kalkulacji:</w:t>
      </w:r>
    </w:p>
    <w:p w14:paraId="4415C347" w14:textId="77777777" w:rsidR="00A96BE9" w:rsidRPr="004C08B0" w:rsidRDefault="00A96BE9" w:rsidP="00022270"/>
    <w:p w14:paraId="11F154C9" w14:textId="717672FC" w:rsidR="00A549E5" w:rsidRPr="004C08B0" w:rsidRDefault="001407D2" w:rsidP="00022270">
      <w:pPr>
        <w:jc w:val="both"/>
        <w:rPr>
          <w:sz w:val="22"/>
          <w:szCs w:val="22"/>
          <w:u w:val="single"/>
        </w:rPr>
      </w:pPr>
      <w:r w:rsidRPr="004C08B0">
        <w:rPr>
          <w:sz w:val="22"/>
          <w:szCs w:val="22"/>
          <w:u w:val="single"/>
        </w:rPr>
        <w:t xml:space="preserve">Składowe ceny: </w:t>
      </w:r>
      <w:r w:rsidR="001A456D" w:rsidRPr="004C08B0">
        <w:rPr>
          <w:sz w:val="22"/>
          <w:szCs w:val="22"/>
          <w:u w:val="single"/>
        </w:rPr>
        <w:t xml:space="preserve">A = </w:t>
      </w:r>
      <w:r w:rsidRPr="004C08B0">
        <w:rPr>
          <w:sz w:val="22"/>
          <w:szCs w:val="22"/>
          <w:u w:val="single"/>
        </w:rPr>
        <w:t>A1</w:t>
      </w:r>
      <w:r w:rsidR="00F248F2">
        <w:rPr>
          <w:sz w:val="22"/>
          <w:szCs w:val="22"/>
          <w:u w:val="single"/>
        </w:rPr>
        <w:t xml:space="preserve"> +A2</w:t>
      </w:r>
      <w:r w:rsidRPr="004C08B0">
        <w:rPr>
          <w:sz w:val="22"/>
          <w:szCs w:val="22"/>
          <w:u w:val="single"/>
        </w:rPr>
        <w:t xml:space="preserve"> </w:t>
      </w:r>
    </w:p>
    <w:p w14:paraId="724E5C43" w14:textId="77777777" w:rsidR="001407D2" w:rsidRPr="004C08B0" w:rsidRDefault="001407D2" w:rsidP="00022270">
      <w:pPr>
        <w:jc w:val="both"/>
        <w:rPr>
          <w:bCs/>
          <w:sz w:val="22"/>
          <w:szCs w:val="22"/>
        </w:rPr>
      </w:pPr>
      <w:r w:rsidRPr="004C08B0">
        <w:rPr>
          <w:bCs/>
          <w:sz w:val="22"/>
          <w:szCs w:val="22"/>
        </w:rPr>
        <w:t>Gdzie:</w:t>
      </w:r>
    </w:p>
    <w:p w14:paraId="43366DDA" w14:textId="07CDFADE" w:rsidR="00022270" w:rsidRPr="004C08B0" w:rsidRDefault="001407D2" w:rsidP="00022270">
      <w:pPr>
        <w:pStyle w:val="Akapitzlist"/>
        <w:numPr>
          <w:ilvl w:val="0"/>
          <w:numId w:val="30"/>
        </w:numPr>
        <w:spacing w:line="240" w:lineRule="auto"/>
        <w:rPr>
          <w:rFonts w:ascii="Times New Roman" w:hAnsi="Times New Roman"/>
          <w:bCs/>
        </w:rPr>
      </w:pPr>
      <w:r w:rsidRPr="004C08B0">
        <w:rPr>
          <w:rFonts w:ascii="Times New Roman" w:hAnsi="Times New Roman"/>
        </w:rPr>
        <w:lastRenderedPageBreak/>
        <w:t>A1</w:t>
      </w:r>
      <w:r w:rsidRPr="004C08B0">
        <w:rPr>
          <w:rFonts w:ascii="Times New Roman" w:hAnsi="Times New Roman"/>
          <w:bCs/>
        </w:rPr>
        <w:t xml:space="preserve"> - cena za </w:t>
      </w:r>
      <w:r w:rsidR="004C08B0" w:rsidRPr="004C08B0">
        <w:rPr>
          <w:rFonts w:ascii="Times New Roman" w:hAnsi="Times New Roman"/>
          <w:bCs/>
        </w:rPr>
        <w:t xml:space="preserve"> odłowienie</w:t>
      </w:r>
      <w:r w:rsidR="00B904E4">
        <w:rPr>
          <w:rFonts w:ascii="Times New Roman" w:hAnsi="Times New Roman"/>
          <w:bCs/>
        </w:rPr>
        <w:t xml:space="preserve"> 25</w:t>
      </w:r>
      <w:r w:rsidR="00F248F2">
        <w:rPr>
          <w:rFonts w:ascii="Times New Roman" w:hAnsi="Times New Roman"/>
          <w:bCs/>
        </w:rPr>
        <w:t xml:space="preserve"> zwie</w:t>
      </w:r>
      <w:r w:rsidR="00B904E4">
        <w:rPr>
          <w:rFonts w:ascii="Times New Roman" w:hAnsi="Times New Roman"/>
          <w:bCs/>
        </w:rPr>
        <w:t>rząt</w:t>
      </w:r>
      <w:r w:rsidR="00F248F2">
        <w:rPr>
          <w:rFonts w:ascii="Times New Roman" w:hAnsi="Times New Roman"/>
          <w:bCs/>
        </w:rPr>
        <w:t xml:space="preserve"> </w:t>
      </w:r>
      <w:r w:rsidRPr="004C08B0">
        <w:rPr>
          <w:rFonts w:ascii="Times New Roman" w:hAnsi="Times New Roman"/>
          <w:bCs/>
        </w:rPr>
        <w:t>obliczona według wzoru:</w:t>
      </w:r>
    </w:p>
    <w:p w14:paraId="1A21133F" w14:textId="0DD50DA3" w:rsidR="00BB6A88" w:rsidRDefault="001407D2" w:rsidP="004C08B0">
      <w:pPr>
        <w:pStyle w:val="Akapitzlist"/>
        <w:spacing w:line="240" w:lineRule="auto"/>
        <w:ind w:firstLine="0"/>
        <w:rPr>
          <w:rFonts w:ascii="Times New Roman" w:hAnsi="Times New Roman"/>
          <w:bCs/>
        </w:rPr>
      </w:pPr>
      <w:r w:rsidRPr="004C08B0">
        <w:rPr>
          <w:rFonts w:ascii="Times New Roman" w:hAnsi="Times New Roman"/>
        </w:rPr>
        <w:t>A1</w:t>
      </w:r>
      <w:r w:rsidRPr="004C08B0">
        <w:rPr>
          <w:rFonts w:ascii="Times New Roman" w:hAnsi="Times New Roman"/>
          <w:bCs/>
        </w:rPr>
        <w:t xml:space="preserve"> = </w:t>
      </w:r>
      <w:r w:rsidR="00BF3DBC" w:rsidRPr="004C08B0">
        <w:rPr>
          <w:rFonts w:ascii="Times New Roman" w:hAnsi="Times New Roman"/>
          <w:bCs/>
        </w:rPr>
        <w:t>25</w:t>
      </w:r>
      <w:r w:rsidRPr="004C08B0">
        <w:rPr>
          <w:rFonts w:ascii="Times New Roman" w:hAnsi="Times New Roman"/>
          <w:bCs/>
        </w:rPr>
        <w:t xml:space="preserve"> x </w:t>
      </w:r>
      <w:r w:rsidR="00A549E5" w:rsidRPr="004C08B0">
        <w:rPr>
          <w:rFonts w:ascii="Times New Roman" w:hAnsi="Times New Roman"/>
          <w:bCs/>
        </w:rPr>
        <w:t>[</w:t>
      </w:r>
      <w:r w:rsidRPr="004C08B0">
        <w:rPr>
          <w:rFonts w:ascii="Times New Roman" w:hAnsi="Times New Roman"/>
          <w:iCs/>
        </w:rPr>
        <w:t>cena jednostkowa brutto za odłowienie</w:t>
      </w:r>
      <w:r w:rsidR="004C08B0" w:rsidRPr="004C08B0">
        <w:rPr>
          <w:rFonts w:ascii="Times New Roman" w:hAnsi="Times New Roman"/>
          <w:bCs/>
        </w:rPr>
        <w:t xml:space="preserve"> </w:t>
      </w:r>
      <w:r w:rsidR="00F248F2">
        <w:rPr>
          <w:rFonts w:ascii="Times New Roman" w:hAnsi="Times New Roman"/>
          <w:bCs/>
        </w:rPr>
        <w:t>zwierzęcia/zwierząt</w:t>
      </w:r>
      <w:r w:rsidR="004C08B0" w:rsidRPr="004C08B0">
        <w:rPr>
          <w:rFonts w:ascii="Times New Roman" w:hAnsi="Times New Roman"/>
          <w:bCs/>
        </w:rPr>
        <w:t xml:space="preserve"> (w jednej lokalizacji)</w:t>
      </w:r>
      <w:r w:rsidR="00A549E5" w:rsidRPr="004C08B0">
        <w:rPr>
          <w:rFonts w:ascii="Times New Roman" w:hAnsi="Times New Roman"/>
          <w:bCs/>
        </w:rPr>
        <w:t>]</w:t>
      </w:r>
      <w:r w:rsidRPr="004C08B0">
        <w:rPr>
          <w:rFonts w:ascii="Times New Roman" w:hAnsi="Times New Roman"/>
          <w:bCs/>
        </w:rPr>
        <w:t>;</w:t>
      </w:r>
    </w:p>
    <w:p w14:paraId="52500379" w14:textId="77777777" w:rsidR="00F248F2" w:rsidRDefault="00F248F2" w:rsidP="004C08B0">
      <w:pPr>
        <w:pStyle w:val="Akapitzlist"/>
        <w:spacing w:line="240" w:lineRule="auto"/>
        <w:ind w:firstLine="0"/>
        <w:rPr>
          <w:rFonts w:ascii="Times New Roman" w:hAnsi="Times New Roman"/>
          <w:bCs/>
        </w:rPr>
      </w:pPr>
    </w:p>
    <w:p w14:paraId="02A040C8" w14:textId="21744E2A" w:rsidR="00F248F2" w:rsidRDefault="00F248F2" w:rsidP="004C08B0">
      <w:pPr>
        <w:pStyle w:val="Akapitzlist"/>
        <w:spacing w:line="240" w:lineRule="auto"/>
        <w:ind w:firstLine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A2 - </w:t>
      </w:r>
      <w:r w:rsidRPr="004C08B0">
        <w:rPr>
          <w:rFonts w:ascii="Times New Roman" w:hAnsi="Times New Roman"/>
          <w:bCs/>
        </w:rPr>
        <w:t>cena za</w:t>
      </w:r>
      <w:r w:rsidRPr="00F248F2">
        <w:t xml:space="preserve"> </w:t>
      </w:r>
      <w:bookmarkStart w:id="2" w:name="_Hlk152574785"/>
      <w:r w:rsidRPr="00F248F2">
        <w:rPr>
          <w:rFonts w:ascii="Times New Roman" w:hAnsi="Times New Roman"/>
        </w:rPr>
        <w:t>dożywotnie utrzymanie lub utrzymanie do chwili adopcji</w:t>
      </w:r>
      <w:r w:rsidRPr="00F248F2">
        <w:rPr>
          <w:rFonts w:ascii="Times New Roman" w:hAnsi="Times New Roman"/>
          <w:bCs/>
        </w:rPr>
        <w:t xml:space="preserve"> </w:t>
      </w:r>
      <w:r w:rsidR="00B904E4">
        <w:rPr>
          <w:rFonts w:ascii="Times New Roman" w:hAnsi="Times New Roman"/>
          <w:bCs/>
        </w:rPr>
        <w:t>25</w:t>
      </w:r>
      <w:r w:rsidRPr="00F248F2">
        <w:rPr>
          <w:rFonts w:ascii="Times New Roman" w:hAnsi="Times New Roman"/>
          <w:bCs/>
        </w:rPr>
        <w:t xml:space="preserve"> zwierz</w:t>
      </w:r>
      <w:bookmarkEnd w:id="2"/>
      <w:r w:rsidR="00B904E4">
        <w:rPr>
          <w:rFonts w:ascii="Times New Roman" w:hAnsi="Times New Roman"/>
          <w:bCs/>
        </w:rPr>
        <w:t>ąt</w:t>
      </w:r>
      <w:r>
        <w:rPr>
          <w:rFonts w:ascii="Times New Roman" w:hAnsi="Times New Roman"/>
          <w:bCs/>
        </w:rPr>
        <w:t xml:space="preserve">   </w:t>
      </w:r>
      <w:r w:rsidRPr="004C08B0">
        <w:rPr>
          <w:rFonts w:ascii="Times New Roman" w:hAnsi="Times New Roman"/>
          <w:bCs/>
        </w:rPr>
        <w:t>obliczona według wzoru:</w:t>
      </w:r>
    </w:p>
    <w:p w14:paraId="5258D4B8" w14:textId="1BAE252F" w:rsidR="00F248F2" w:rsidRDefault="00F248F2" w:rsidP="00F248F2">
      <w:pPr>
        <w:pStyle w:val="Akapitzlist"/>
        <w:spacing w:line="240" w:lineRule="auto"/>
        <w:ind w:firstLine="0"/>
        <w:rPr>
          <w:rFonts w:ascii="Times New Roman" w:hAnsi="Times New Roman"/>
          <w:bCs/>
        </w:rPr>
      </w:pPr>
      <w:r w:rsidRPr="004C08B0">
        <w:rPr>
          <w:rFonts w:ascii="Times New Roman" w:hAnsi="Times New Roman"/>
        </w:rPr>
        <w:t>A</w:t>
      </w:r>
      <w:r>
        <w:rPr>
          <w:rFonts w:ascii="Times New Roman" w:hAnsi="Times New Roman"/>
        </w:rPr>
        <w:t>2</w:t>
      </w:r>
      <w:r w:rsidRPr="004C08B0">
        <w:rPr>
          <w:rFonts w:ascii="Times New Roman" w:hAnsi="Times New Roman"/>
          <w:bCs/>
        </w:rPr>
        <w:t xml:space="preserve"> = 25 x [</w:t>
      </w:r>
      <w:r w:rsidRPr="004C08B0">
        <w:rPr>
          <w:rFonts w:ascii="Times New Roman" w:hAnsi="Times New Roman"/>
          <w:iCs/>
        </w:rPr>
        <w:t>cena jednostkowa brutto za</w:t>
      </w:r>
      <w:r>
        <w:rPr>
          <w:rFonts w:ascii="Times New Roman" w:hAnsi="Times New Roman"/>
          <w:iCs/>
        </w:rPr>
        <w:t xml:space="preserve"> </w:t>
      </w:r>
      <w:r w:rsidRPr="00F248F2">
        <w:rPr>
          <w:rFonts w:ascii="Times New Roman" w:hAnsi="Times New Roman"/>
        </w:rPr>
        <w:t>dożywotnie utrzymanie lub utrzymanie do chwili adopcji</w:t>
      </w:r>
      <w:r w:rsidRPr="00F248F2">
        <w:rPr>
          <w:rFonts w:ascii="Times New Roman" w:hAnsi="Times New Roman"/>
          <w:bCs/>
        </w:rPr>
        <w:t xml:space="preserve">  zwierzęcia</w:t>
      </w:r>
      <w:r w:rsidRPr="004C08B0">
        <w:rPr>
          <w:rFonts w:ascii="Times New Roman" w:hAnsi="Times New Roman"/>
          <w:iCs/>
        </w:rPr>
        <w:t xml:space="preserve"> </w:t>
      </w:r>
      <w:r w:rsidRPr="004C08B0">
        <w:rPr>
          <w:rFonts w:ascii="Times New Roman" w:hAnsi="Times New Roman"/>
          <w:bCs/>
        </w:rPr>
        <w:t>];</w:t>
      </w:r>
    </w:p>
    <w:p w14:paraId="526D9E25" w14:textId="77777777" w:rsidR="00F248F2" w:rsidRPr="004C08B0" w:rsidRDefault="00F248F2" w:rsidP="004C08B0">
      <w:pPr>
        <w:pStyle w:val="Akapitzlist"/>
        <w:spacing w:line="240" w:lineRule="auto"/>
        <w:ind w:firstLine="0"/>
        <w:rPr>
          <w:bCs/>
          <w:color w:val="4472C4" w:themeColor="accent1"/>
          <w:u w:val="single"/>
        </w:rPr>
      </w:pPr>
    </w:p>
    <w:p w14:paraId="01EC2392" w14:textId="77777777" w:rsidR="00FF64ED" w:rsidRPr="004C08B0" w:rsidRDefault="00FF64ED" w:rsidP="00BB6A88">
      <w:pPr>
        <w:jc w:val="both"/>
        <w:rPr>
          <w:bCs/>
        </w:rPr>
      </w:pPr>
    </w:p>
    <w:p w14:paraId="5B1D36AF" w14:textId="3D691E75" w:rsidR="00FF64ED" w:rsidRPr="00881C3F" w:rsidRDefault="0079371B" w:rsidP="004C08B0">
      <w:pPr>
        <w:pStyle w:val="Rozdzia"/>
        <w:numPr>
          <w:ilvl w:val="1"/>
          <w:numId w:val="24"/>
        </w:numPr>
        <w:spacing w:line="276" w:lineRule="auto"/>
      </w:pPr>
      <w:r w:rsidRPr="00881C3F">
        <w:t>Czas realizacji odłowienia zwierzęcia</w:t>
      </w:r>
      <w:r w:rsidR="00F248F2">
        <w:t xml:space="preserve"> od</w:t>
      </w:r>
      <w:r w:rsidRPr="00881C3F">
        <w:t xml:space="preserve"> </w:t>
      </w:r>
      <w:r w:rsidR="00FF64ED" w:rsidRPr="00881C3F">
        <w:t>chwili zgłoszenia przez Zamawiającego*</w:t>
      </w:r>
      <w:r w:rsidR="00B93E5F" w:rsidRPr="00881C3F">
        <w:rPr>
          <w:u w:val="single"/>
        </w:rPr>
        <w:t>(pozycja</w:t>
      </w:r>
      <w:r w:rsidR="001407D2">
        <w:rPr>
          <w:u w:val="single"/>
        </w:rPr>
        <w:t xml:space="preserve"> B</w:t>
      </w:r>
      <w:r w:rsidR="00B93E5F" w:rsidRPr="00881C3F">
        <w:rPr>
          <w:u w:val="single"/>
        </w:rPr>
        <w:t xml:space="preserve"> punktowana wg tabeli kryterium ofert)</w:t>
      </w:r>
      <w:r w:rsidR="00FF64ED" w:rsidRPr="00881C3F">
        <w:t>:</w:t>
      </w:r>
    </w:p>
    <w:p w14:paraId="0AC7BC95" w14:textId="77777777" w:rsidR="00FF64ED" w:rsidRPr="00881C3F" w:rsidRDefault="00FF64ED" w:rsidP="00FF64ED">
      <w:pPr>
        <w:spacing w:before="60" w:after="60" w:line="276" w:lineRule="auto"/>
        <w:ind w:left="360" w:right="45"/>
        <w:jc w:val="both"/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709"/>
      </w:tblGrid>
      <w:tr w:rsidR="00FF64ED" w:rsidRPr="00881C3F" w14:paraId="6AE82D50" w14:textId="77777777" w:rsidTr="004C08B0">
        <w:trPr>
          <w:trHeight w:val="433"/>
        </w:trPr>
        <w:tc>
          <w:tcPr>
            <w:tcW w:w="3543" w:type="dxa"/>
            <w:shd w:val="clear" w:color="auto" w:fill="auto"/>
            <w:vAlign w:val="center"/>
          </w:tcPr>
          <w:p w14:paraId="2B9A64EA" w14:textId="77777777" w:rsidR="00FF64ED" w:rsidRPr="00403A04" w:rsidRDefault="00FF64ED" w:rsidP="00881C3F">
            <w:pPr>
              <w:widowControl w:val="0"/>
              <w:tabs>
                <w:tab w:val="left" w:pos="993"/>
              </w:tabs>
              <w:autoSpaceDE w:val="0"/>
              <w:ind w:right="1"/>
              <w:rPr>
                <w:sz w:val="16"/>
                <w:szCs w:val="16"/>
              </w:rPr>
            </w:pPr>
            <w:r w:rsidRPr="00403A04">
              <w:rPr>
                <w:sz w:val="16"/>
                <w:szCs w:val="16"/>
              </w:rPr>
              <w:t xml:space="preserve">do </w:t>
            </w:r>
            <w:r w:rsidR="0079371B" w:rsidRPr="00403A04">
              <w:rPr>
                <w:sz w:val="16"/>
                <w:szCs w:val="16"/>
              </w:rPr>
              <w:t>12 godzin</w:t>
            </w:r>
          </w:p>
        </w:tc>
        <w:tc>
          <w:tcPr>
            <w:tcW w:w="709" w:type="dxa"/>
            <w:shd w:val="clear" w:color="auto" w:fill="auto"/>
          </w:tcPr>
          <w:p w14:paraId="5D1E351B" w14:textId="77777777" w:rsidR="00FF64ED" w:rsidRPr="00881C3F" w:rsidRDefault="00FF64ED" w:rsidP="002D3D0F">
            <w:pPr>
              <w:widowControl w:val="0"/>
              <w:tabs>
                <w:tab w:val="left" w:pos="993"/>
              </w:tabs>
              <w:autoSpaceDE w:val="0"/>
              <w:ind w:right="1"/>
            </w:pPr>
          </w:p>
        </w:tc>
      </w:tr>
      <w:tr w:rsidR="00FF64ED" w:rsidRPr="00881C3F" w14:paraId="13446EC3" w14:textId="77777777" w:rsidTr="004C08B0">
        <w:trPr>
          <w:trHeight w:val="411"/>
        </w:trPr>
        <w:tc>
          <w:tcPr>
            <w:tcW w:w="3543" w:type="dxa"/>
            <w:shd w:val="clear" w:color="auto" w:fill="auto"/>
            <w:vAlign w:val="center"/>
          </w:tcPr>
          <w:p w14:paraId="681F5477" w14:textId="77777777" w:rsidR="00FF64ED" w:rsidRPr="00403A04" w:rsidRDefault="0079371B" w:rsidP="00881C3F">
            <w:pPr>
              <w:widowControl w:val="0"/>
              <w:tabs>
                <w:tab w:val="left" w:pos="993"/>
              </w:tabs>
              <w:autoSpaceDE w:val="0"/>
              <w:ind w:right="1"/>
              <w:rPr>
                <w:sz w:val="16"/>
                <w:szCs w:val="16"/>
              </w:rPr>
            </w:pPr>
            <w:r w:rsidRPr="00403A04">
              <w:rPr>
                <w:sz w:val="16"/>
                <w:szCs w:val="16"/>
              </w:rPr>
              <w:t>do 24 godzin</w:t>
            </w:r>
          </w:p>
        </w:tc>
        <w:tc>
          <w:tcPr>
            <w:tcW w:w="709" w:type="dxa"/>
            <w:shd w:val="clear" w:color="auto" w:fill="auto"/>
          </w:tcPr>
          <w:p w14:paraId="14F8438F" w14:textId="77777777" w:rsidR="00FF64ED" w:rsidRPr="00881C3F" w:rsidRDefault="00FF64ED" w:rsidP="002D3D0F">
            <w:pPr>
              <w:widowControl w:val="0"/>
              <w:tabs>
                <w:tab w:val="left" w:pos="993"/>
              </w:tabs>
              <w:autoSpaceDE w:val="0"/>
              <w:ind w:right="1"/>
            </w:pPr>
          </w:p>
        </w:tc>
      </w:tr>
      <w:tr w:rsidR="00FF64ED" w:rsidRPr="00881C3F" w14:paraId="68FB5392" w14:textId="77777777" w:rsidTr="004C08B0">
        <w:trPr>
          <w:trHeight w:val="417"/>
        </w:trPr>
        <w:tc>
          <w:tcPr>
            <w:tcW w:w="3543" w:type="dxa"/>
            <w:shd w:val="clear" w:color="auto" w:fill="auto"/>
            <w:vAlign w:val="center"/>
          </w:tcPr>
          <w:p w14:paraId="4359EFF4" w14:textId="77777777" w:rsidR="00FF64ED" w:rsidRPr="00403A04" w:rsidRDefault="0079371B" w:rsidP="00881C3F">
            <w:pPr>
              <w:widowControl w:val="0"/>
              <w:tabs>
                <w:tab w:val="left" w:pos="993"/>
              </w:tabs>
              <w:autoSpaceDE w:val="0"/>
              <w:ind w:right="1"/>
              <w:rPr>
                <w:sz w:val="16"/>
                <w:szCs w:val="16"/>
              </w:rPr>
            </w:pPr>
            <w:r w:rsidRPr="00403A04">
              <w:rPr>
                <w:sz w:val="16"/>
                <w:szCs w:val="16"/>
              </w:rPr>
              <w:t>do 48 godzin</w:t>
            </w:r>
          </w:p>
        </w:tc>
        <w:tc>
          <w:tcPr>
            <w:tcW w:w="709" w:type="dxa"/>
            <w:shd w:val="clear" w:color="auto" w:fill="auto"/>
          </w:tcPr>
          <w:p w14:paraId="6C57378F" w14:textId="77777777" w:rsidR="00FF64ED" w:rsidRPr="00881C3F" w:rsidRDefault="00FF64ED" w:rsidP="002D3D0F">
            <w:pPr>
              <w:widowControl w:val="0"/>
              <w:tabs>
                <w:tab w:val="left" w:pos="993"/>
              </w:tabs>
              <w:autoSpaceDE w:val="0"/>
              <w:ind w:right="1"/>
            </w:pPr>
          </w:p>
        </w:tc>
      </w:tr>
    </w:tbl>
    <w:p w14:paraId="0CC1F42A" w14:textId="77777777" w:rsidR="00FF64ED" w:rsidRPr="00881C3F" w:rsidRDefault="00FF64ED" w:rsidP="00FF64ED">
      <w:pPr>
        <w:spacing w:before="60" w:after="60" w:line="276" w:lineRule="auto"/>
        <w:ind w:right="45"/>
        <w:jc w:val="both"/>
      </w:pPr>
    </w:p>
    <w:p w14:paraId="07C0A6DC" w14:textId="77777777" w:rsidR="00FF64ED" w:rsidRPr="00881C3F" w:rsidRDefault="00FF64ED" w:rsidP="00FF64ED">
      <w:pPr>
        <w:jc w:val="both"/>
      </w:pPr>
      <w:r w:rsidRPr="00881C3F">
        <w:t>* WAŻNE Należy wybrać jeden wariant i wpisać „X” w kwadraciku z prawej strony. Zaznaczenie więcej niż jednego wariantu będzie skutkowało tym, że Zamawiający wybierze wariant niżej punktowany.</w:t>
      </w:r>
    </w:p>
    <w:p w14:paraId="04CDF0DC" w14:textId="77777777" w:rsidR="00FF64ED" w:rsidRPr="00881C3F" w:rsidRDefault="00FF64ED" w:rsidP="00FF64ED">
      <w:pPr>
        <w:jc w:val="both"/>
        <w:rPr>
          <w:b/>
        </w:rPr>
      </w:pPr>
    </w:p>
    <w:p w14:paraId="6B9DDE78" w14:textId="77777777" w:rsidR="00887F60" w:rsidRPr="00881C3F" w:rsidRDefault="00887F60" w:rsidP="004C08B0">
      <w:pPr>
        <w:pStyle w:val="Tekstpodstawowy2"/>
        <w:suppressAutoHyphens w:val="0"/>
        <w:spacing w:after="0" w:line="360" w:lineRule="auto"/>
        <w:jc w:val="both"/>
        <w:rPr>
          <w:b/>
        </w:rPr>
      </w:pPr>
    </w:p>
    <w:p w14:paraId="08E893CA" w14:textId="199EA416" w:rsidR="00D52554" w:rsidRDefault="00FF64ED" w:rsidP="00D52554">
      <w:pPr>
        <w:numPr>
          <w:ilvl w:val="0"/>
          <w:numId w:val="32"/>
        </w:numPr>
        <w:rPr>
          <w:sz w:val="22"/>
          <w:szCs w:val="22"/>
          <w:lang w:eastAsia="pl-PL"/>
        </w:rPr>
      </w:pPr>
      <w:r w:rsidRPr="00881C3F">
        <w:t>Przedmiot zamówienia wykonywany  będzie w terminie</w:t>
      </w:r>
      <w:r w:rsidR="00D52554">
        <w:t>: od dnia zawarcia umowy, jednak nie wcześniej niż od dnia 01.01.202</w:t>
      </w:r>
      <w:r w:rsidR="00501936">
        <w:t>5</w:t>
      </w:r>
      <w:r w:rsidR="00D52554">
        <w:t>r. do dnia 31.12.202</w:t>
      </w:r>
      <w:r w:rsidR="00501936">
        <w:t>5</w:t>
      </w:r>
      <w:r w:rsidR="00D52554">
        <w:t>r.</w:t>
      </w:r>
    </w:p>
    <w:p w14:paraId="226C846D" w14:textId="5D7A57B1" w:rsidR="00FF64ED" w:rsidRPr="00CF5992" w:rsidRDefault="00FF64ED" w:rsidP="00881C3F">
      <w:pPr>
        <w:pStyle w:val="Akapitzlist1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</w:p>
    <w:p w14:paraId="3821138D" w14:textId="77777777" w:rsidR="00881C3F" w:rsidRPr="00881C3F" w:rsidRDefault="00881C3F" w:rsidP="00881C3F">
      <w:pPr>
        <w:pStyle w:val="Akapitzlist1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881C3F">
        <w:rPr>
          <w:rFonts w:ascii="Times New Roman" w:hAnsi="Times New Roman"/>
          <w:sz w:val="24"/>
          <w:szCs w:val="24"/>
        </w:rPr>
        <w:t>Wykonawca oświadcza, że:</w:t>
      </w:r>
    </w:p>
    <w:p w14:paraId="67F7ECC6" w14:textId="77777777" w:rsidR="00881C3F" w:rsidRPr="00881C3F" w:rsidRDefault="00881C3F" w:rsidP="00881C3F">
      <w:pPr>
        <w:pStyle w:val="Akapitzlist"/>
        <w:numPr>
          <w:ilvl w:val="1"/>
          <w:numId w:val="28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zapoznał się z SWZ (w tym ze wzorami umowy ), nie wnosi żadnych zastrzeżeń do jej treści i zobowiązuje się do ścisłego przestrzegania warunków w niej określonych;</w:t>
      </w:r>
    </w:p>
    <w:p w14:paraId="2D435EFE" w14:textId="77777777" w:rsidR="00881C3F" w:rsidRPr="00881C3F" w:rsidRDefault="00881C3F" w:rsidP="00881C3F">
      <w:pPr>
        <w:pStyle w:val="Akapitzlist"/>
        <w:numPr>
          <w:ilvl w:val="1"/>
          <w:numId w:val="28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gwarantuje wykonanie niniejszego zamówienia zgodnie z treścią SWZ, wyjaśnieniami do SWZ oraz wprowadzonymi do niej zmianami;</w:t>
      </w:r>
    </w:p>
    <w:p w14:paraId="0CA001CE" w14:textId="77777777" w:rsidR="00881C3F" w:rsidRPr="00881C3F" w:rsidRDefault="00881C3F" w:rsidP="00881C3F">
      <w:pPr>
        <w:pStyle w:val="Akapitzlist"/>
        <w:numPr>
          <w:ilvl w:val="1"/>
          <w:numId w:val="28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uzyskał niezbędne informacje do przygotowania rzetelnej i kompletnej oferty oraz właściwej realizacji zamówienia;</w:t>
      </w:r>
    </w:p>
    <w:p w14:paraId="7171F2E8" w14:textId="77777777" w:rsidR="00881C3F" w:rsidRPr="00881C3F" w:rsidRDefault="00881C3F" w:rsidP="00881C3F">
      <w:pPr>
        <w:pStyle w:val="Akapitzlist"/>
        <w:numPr>
          <w:ilvl w:val="1"/>
          <w:numId w:val="28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uważa się za związanego złożoną ofertą przez czas wskazany w SWZ;</w:t>
      </w:r>
    </w:p>
    <w:p w14:paraId="3B809B87" w14:textId="77777777" w:rsidR="00881C3F" w:rsidRPr="00881C3F" w:rsidRDefault="00881C3F" w:rsidP="00881C3F">
      <w:pPr>
        <w:pStyle w:val="Akapitzlist"/>
        <w:numPr>
          <w:ilvl w:val="1"/>
          <w:numId w:val="28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zobowiązuje się w przypadku wyboru niniejszej oferty do zawarcia umowy (na warunkach określonych w SWZ i załącznikach do SWZ oraz w złożonej ofercie) w miejscu i terminie wyznaczonym przez Zamawiającego;</w:t>
      </w:r>
    </w:p>
    <w:p w14:paraId="4FDB5D96" w14:textId="77777777" w:rsidR="00881C3F" w:rsidRPr="00881C3F" w:rsidRDefault="00881C3F" w:rsidP="00881C3F">
      <w:pPr>
        <w:pStyle w:val="Akapitzlist"/>
        <w:numPr>
          <w:ilvl w:val="1"/>
          <w:numId w:val="28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akceptuje warunki płatności określone przez Zamawiającego we wzorze umowy.</w:t>
      </w:r>
    </w:p>
    <w:p w14:paraId="2DA231A3" w14:textId="77777777" w:rsidR="00881C3F" w:rsidRPr="00881C3F" w:rsidRDefault="00881C3F" w:rsidP="00881C3F">
      <w:pPr>
        <w:ind w:left="360"/>
        <w:rPr>
          <w:sz w:val="20"/>
          <w:szCs w:val="20"/>
        </w:rPr>
      </w:pPr>
    </w:p>
    <w:p w14:paraId="42571481" w14:textId="77777777" w:rsidR="00881C3F" w:rsidRPr="00881C3F" w:rsidRDefault="00881C3F" w:rsidP="00881C3F">
      <w:pPr>
        <w:pStyle w:val="Akapitzlist"/>
        <w:numPr>
          <w:ilvl w:val="0"/>
          <w:numId w:val="24"/>
        </w:numPr>
        <w:spacing w:line="276" w:lineRule="auto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Wykonawca informuje, że wybór niniejszej oferty będzie prowadzić do powstania u Zamawiającego obowiązku podatkowego, w związku z czym w tabeli wskazano nazwę (rodzaj) towaru/usługi, których dostawa/świadczenie będzie prowadzić do jego powstania oraz ich wartość bez kwoty podatku VAT:</w:t>
      </w:r>
    </w:p>
    <w:p w14:paraId="21BA6DFC" w14:textId="77777777" w:rsidR="00881C3F" w:rsidRPr="00881C3F" w:rsidRDefault="00881C3F" w:rsidP="00881C3F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-23"/>
        <w:tblW w:w="9078" w:type="dxa"/>
        <w:tblLayout w:type="fixed"/>
        <w:tblLook w:val="0000" w:firstRow="0" w:lastRow="0" w:firstColumn="0" w:lastColumn="0" w:noHBand="0" w:noVBand="0"/>
      </w:tblPr>
      <w:tblGrid>
        <w:gridCol w:w="531"/>
        <w:gridCol w:w="5548"/>
        <w:gridCol w:w="2999"/>
      </w:tblGrid>
      <w:tr w:rsidR="00881C3F" w:rsidRPr="00881C3F" w14:paraId="1C9D5F7B" w14:textId="77777777" w:rsidTr="00A453F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A1D37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Lp.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F7116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25C57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Wartość bez kwoty podatku VAT towaru/usługi</w:t>
            </w:r>
          </w:p>
        </w:tc>
      </w:tr>
      <w:tr w:rsidR="00881C3F" w:rsidRPr="00881C3F" w14:paraId="296D11BC" w14:textId="77777777" w:rsidTr="00A453F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4BE69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1.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99BFC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1E438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881C3F" w:rsidRPr="00881C3F" w14:paraId="724C03DA" w14:textId="77777777" w:rsidTr="00A453FA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E2785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2.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F0B6F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66D4C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</w:tr>
    </w:tbl>
    <w:p w14:paraId="693CBD27" w14:textId="77777777" w:rsidR="00881C3F" w:rsidRPr="00881C3F" w:rsidRDefault="00881C3F" w:rsidP="00881C3F"/>
    <w:p w14:paraId="5A315DDA" w14:textId="77777777" w:rsidR="00881C3F" w:rsidRPr="00881C3F" w:rsidRDefault="00881C3F" w:rsidP="00881C3F"/>
    <w:p w14:paraId="32EA687C" w14:textId="77777777" w:rsidR="00881C3F" w:rsidRPr="00881C3F" w:rsidRDefault="00881C3F" w:rsidP="00881C3F"/>
    <w:p w14:paraId="65B7334A" w14:textId="77777777" w:rsidR="00881C3F" w:rsidRPr="00881C3F" w:rsidRDefault="00881C3F" w:rsidP="00881C3F"/>
    <w:p w14:paraId="40377A58" w14:textId="77777777" w:rsidR="00881C3F" w:rsidRPr="00881C3F" w:rsidRDefault="00881C3F" w:rsidP="00881C3F"/>
    <w:p w14:paraId="2B5D615B" w14:textId="77777777" w:rsidR="00881C3F" w:rsidRPr="00881C3F" w:rsidRDefault="00881C3F" w:rsidP="00881C3F"/>
    <w:p w14:paraId="386C9C4D" w14:textId="77777777" w:rsidR="00881C3F" w:rsidRPr="00881C3F" w:rsidRDefault="00881C3F" w:rsidP="00881C3F">
      <w:pPr>
        <w:rPr>
          <w:sz w:val="4"/>
          <w:szCs w:val="4"/>
        </w:rPr>
      </w:pPr>
    </w:p>
    <w:p w14:paraId="39B51150" w14:textId="77777777" w:rsidR="00881C3F" w:rsidRPr="00881C3F" w:rsidRDefault="00881C3F" w:rsidP="00881C3F">
      <w:pPr>
        <w:ind w:left="708"/>
      </w:pPr>
      <w:r w:rsidRPr="00881C3F">
        <w:rPr>
          <w:sz w:val="16"/>
          <w:szCs w:val="16"/>
        </w:rPr>
        <w:t>Uwaga: niewypełnienie przez Wykonawcę tabeli rozumiane będzie przez Zamawiającego jako informacja o tym, że wybór oferty Wykonawcy nie będzie prowadzić do powstania u Zamawiającego obowiązku podatkowego</w:t>
      </w:r>
      <w:r w:rsidRPr="00881C3F">
        <w:t>.</w:t>
      </w:r>
    </w:p>
    <w:p w14:paraId="7265EDA5" w14:textId="77777777" w:rsidR="00881C3F" w:rsidRPr="00881C3F" w:rsidRDefault="00881C3F" w:rsidP="00881C3F"/>
    <w:p w14:paraId="4B5ACD00" w14:textId="77777777" w:rsidR="00881C3F" w:rsidRPr="00881C3F" w:rsidRDefault="00881C3F" w:rsidP="00881C3F">
      <w:pPr>
        <w:pStyle w:val="Akapitzlist"/>
        <w:numPr>
          <w:ilvl w:val="0"/>
          <w:numId w:val="24"/>
        </w:numPr>
        <w:suppressAutoHyphens/>
        <w:spacing w:after="0" w:line="276" w:lineRule="auto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Na podstawie art.. 127 ust. 2 ustawy z dnia 11 września 2019 r. Prawo zamówień publicznych (Pzp) wskazuję nazwę i numer postępowania (oznaczenie sprawy) o udzielenie zamówienia publicznego oraz podmiotowe środki dowodowe, które znajdują się w posiadaniu Zamawiającego, w szczególności oświadczenia lub dokumenty, o których mowa w § 6 - 9 Rozporządzenia Ministra Rozwoju, Pracy i Technologii z dnia 23 grudnia 2020 r. w sprawie podmiotowych środków dowodowych oraz innych dokumentów lub oświadczeń, jakich może żądać zamawiający od wykonawcy, przechowywane przez zamawiającego zgodnie z art. 78 ust. 1 Pzp, w celu potwierdzenia okoliczności, o których mowa w art. 273 ust. 1 Pzp i potwierdzam ich prawidłowość i aktualność</w:t>
      </w:r>
    </w:p>
    <w:p w14:paraId="75774ECA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</w:rPr>
      </w:pPr>
    </w:p>
    <w:p w14:paraId="7D169AC2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i/>
          <w:sz w:val="20"/>
          <w:szCs w:val="20"/>
        </w:rPr>
      </w:pPr>
      <w:r w:rsidRPr="00881C3F">
        <w:rPr>
          <w:rFonts w:ascii="Times New Roman" w:hAnsi="Times New Roman"/>
          <w:i/>
          <w:sz w:val="20"/>
          <w:szCs w:val="20"/>
        </w:rPr>
        <w:t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 posiadaniu Zamawiającego, w szczególności oświadczenia lub dokumenty przechowywane przez Zamawiającego zgodnie z art. 78 ust. 1 Pzp)</w:t>
      </w:r>
    </w:p>
    <w:p w14:paraId="673BFC96" w14:textId="77777777" w:rsidR="00881C3F" w:rsidRPr="00881C3F" w:rsidRDefault="00881C3F" w:rsidP="00881C3F"/>
    <w:tbl>
      <w:tblPr>
        <w:tblpPr w:leftFromText="141" w:rightFromText="141" w:vertAnchor="text" w:horzAnchor="margin" w:tblpXSpec="center" w:tblpY="-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09"/>
        <w:gridCol w:w="3508"/>
      </w:tblGrid>
      <w:tr w:rsidR="00881C3F" w:rsidRPr="00881C3F" w14:paraId="0267971C" w14:textId="77777777" w:rsidTr="00A453FA">
        <w:tc>
          <w:tcPr>
            <w:tcW w:w="2835" w:type="dxa"/>
            <w:vAlign w:val="center"/>
            <w:hideMark/>
          </w:tcPr>
          <w:p w14:paraId="0355E6EE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Nazwa postępowania</w:t>
            </w:r>
          </w:p>
        </w:tc>
        <w:tc>
          <w:tcPr>
            <w:tcW w:w="2409" w:type="dxa"/>
            <w:vAlign w:val="center"/>
            <w:hideMark/>
          </w:tcPr>
          <w:p w14:paraId="1188E32C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Numer postępowania (oznaczenie sprawy, do której dokumenty zostały dołączone)</w:t>
            </w:r>
          </w:p>
        </w:tc>
        <w:tc>
          <w:tcPr>
            <w:tcW w:w="3508" w:type="dxa"/>
            <w:vAlign w:val="center"/>
            <w:hideMark/>
          </w:tcPr>
          <w:p w14:paraId="4B7FD6FD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Rodzaj oświadczeń lub dokumentów (znajdujących się w posiadaniu zamawiającego)</w:t>
            </w:r>
          </w:p>
        </w:tc>
      </w:tr>
      <w:tr w:rsidR="00881C3F" w:rsidRPr="00881C3F" w14:paraId="64B8CE43" w14:textId="77777777" w:rsidTr="00A453FA">
        <w:tc>
          <w:tcPr>
            <w:tcW w:w="2835" w:type="dxa"/>
          </w:tcPr>
          <w:p w14:paraId="5B1CAF90" w14:textId="77777777" w:rsidR="00881C3F" w:rsidRPr="00881C3F" w:rsidRDefault="00881C3F" w:rsidP="00A453FA">
            <w:pPr>
              <w:rPr>
                <w:sz w:val="20"/>
                <w:szCs w:val="20"/>
              </w:rPr>
            </w:pPr>
          </w:p>
          <w:p w14:paraId="76880F76" w14:textId="77777777" w:rsidR="00881C3F" w:rsidRPr="00881C3F" w:rsidRDefault="00881C3F" w:rsidP="00A453FA">
            <w:pPr>
              <w:rPr>
                <w:sz w:val="20"/>
                <w:szCs w:val="20"/>
              </w:rPr>
            </w:pPr>
          </w:p>
          <w:p w14:paraId="5CC62524" w14:textId="77777777" w:rsidR="00881C3F" w:rsidRPr="00881C3F" w:rsidRDefault="00881C3F" w:rsidP="00A453FA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14:paraId="388BB8E9" w14:textId="77777777" w:rsidR="00881C3F" w:rsidRPr="00881C3F" w:rsidRDefault="00881C3F" w:rsidP="00A453FA">
            <w:pPr>
              <w:rPr>
                <w:sz w:val="20"/>
                <w:szCs w:val="20"/>
              </w:rPr>
            </w:pPr>
          </w:p>
        </w:tc>
        <w:tc>
          <w:tcPr>
            <w:tcW w:w="3508" w:type="dxa"/>
          </w:tcPr>
          <w:p w14:paraId="63418C86" w14:textId="77777777" w:rsidR="00881C3F" w:rsidRPr="00881C3F" w:rsidRDefault="00881C3F" w:rsidP="00A453FA">
            <w:pPr>
              <w:rPr>
                <w:sz w:val="20"/>
                <w:szCs w:val="20"/>
              </w:rPr>
            </w:pPr>
          </w:p>
        </w:tc>
      </w:tr>
    </w:tbl>
    <w:p w14:paraId="20CDDB86" w14:textId="77777777" w:rsidR="00881C3F" w:rsidRPr="00881C3F" w:rsidRDefault="00881C3F" w:rsidP="00881C3F"/>
    <w:p w14:paraId="146B6ED6" w14:textId="77777777" w:rsidR="00881C3F" w:rsidRPr="00881C3F" w:rsidRDefault="00881C3F" w:rsidP="00881C3F"/>
    <w:p w14:paraId="7887C255" w14:textId="77777777" w:rsidR="00881C3F" w:rsidRDefault="00881C3F" w:rsidP="00881C3F"/>
    <w:p w14:paraId="0B3738BC" w14:textId="77777777" w:rsidR="00403A04" w:rsidRDefault="00403A04" w:rsidP="00881C3F"/>
    <w:p w14:paraId="60882F87" w14:textId="77777777" w:rsidR="00403A04" w:rsidRDefault="00403A04" w:rsidP="00881C3F"/>
    <w:p w14:paraId="639446D3" w14:textId="77777777" w:rsidR="00403A04" w:rsidRDefault="00403A04" w:rsidP="00881C3F"/>
    <w:p w14:paraId="4A6E055D" w14:textId="77777777" w:rsidR="00403A04" w:rsidRDefault="00403A04" w:rsidP="00881C3F"/>
    <w:p w14:paraId="79D08C29" w14:textId="77777777" w:rsidR="00403A04" w:rsidRPr="00881C3F" w:rsidRDefault="00403A04" w:rsidP="00881C3F"/>
    <w:p w14:paraId="509DF6C2" w14:textId="77777777" w:rsidR="00881C3F" w:rsidRPr="00881C3F" w:rsidRDefault="00881C3F" w:rsidP="00881C3F">
      <w:pPr>
        <w:pStyle w:val="Akapitzlist"/>
        <w:numPr>
          <w:ilvl w:val="0"/>
          <w:numId w:val="24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Wykonawca jest:</w:t>
      </w:r>
    </w:p>
    <w:p w14:paraId="57103FAD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□ mikroprzedsiębiorstwem</w:t>
      </w:r>
    </w:p>
    <w:p w14:paraId="2567A977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□ małym przedsiębiorstwem</w:t>
      </w:r>
    </w:p>
    <w:p w14:paraId="14DCF700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□ średnim przedsiębiorstwem</w:t>
      </w:r>
    </w:p>
    <w:p w14:paraId="7BFC7A63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□ jednoosobową działalnością gospodarczą</w:t>
      </w:r>
    </w:p>
    <w:p w14:paraId="1FF01B6E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□ osobą fizyczną nie prowadzącą działalności gospodarczej</w:t>
      </w:r>
    </w:p>
    <w:p w14:paraId="5959215A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□ inny rodzaj</w:t>
      </w:r>
    </w:p>
    <w:p w14:paraId="4B616418" w14:textId="77777777" w:rsidR="00881C3F" w:rsidRPr="00881C3F" w:rsidRDefault="00881C3F" w:rsidP="00881C3F">
      <w:pPr>
        <w:pStyle w:val="Akapitzlist"/>
        <w:spacing w:after="0"/>
        <w:rPr>
          <w:rFonts w:ascii="Times New Roman" w:hAnsi="Times New Roman"/>
          <w:i/>
          <w:sz w:val="20"/>
          <w:szCs w:val="20"/>
        </w:rPr>
      </w:pPr>
      <w:r w:rsidRPr="00881C3F">
        <w:rPr>
          <w:rFonts w:ascii="Times New Roman" w:hAnsi="Times New Roman"/>
          <w:i/>
          <w:sz w:val="20"/>
          <w:szCs w:val="20"/>
        </w:rPr>
        <w:t xml:space="preserve">Powyższe informacje są wymagane wyłącznie do celów statystycznych. </w:t>
      </w:r>
    </w:p>
    <w:p w14:paraId="7249C3DC" w14:textId="77777777" w:rsidR="00881C3F" w:rsidRDefault="00881C3F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</w:p>
    <w:p w14:paraId="12EBB248" w14:textId="77777777" w:rsidR="00403A04" w:rsidRPr="00881C3F" w:rsidRDefault="00403A04" w:rsidP="00881C3F">
      <w:pPr>
        <w:pStyle w:val="Akapitzlist"/>
        <w:spacing w:after="0"/>
        <w:rPr>
          <w:rFonts w:ascii="Times New Roman" w:hAnsi="Times New Roman"/>
          <w:sz w:val="20"/>
          <w:szCs w:val="20"/>
        </w:rPr>
      </w:pPr>
    </w:p>
    <w:p w14:paraId="7723223C" w14:textId="77777777" w:rsidR="00881C3F" w:rsidRPr="00881C3F" w:rsidRDefault="00881C3F" w:rsidP="00881C3F">
      <w:pPr>
        <w:pStyle w:val="Akapitzlist"/>
        <w:numPr>
          <w:ilvl w:val="0"/>
          <w:numId w:val="24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 xml:space="preserve">Wykonawca załącza poniższe dokumenty stanowiące integralną część niniejszej oferty: </w:t>
      </w:r>
    </w:p>
    <w:p w14:paraId="19E54CD6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0CC17D18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75E8C2E7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7D8A192A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35F46D33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7D0E0AA0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1EBA98CF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7784FA43" w14:textId="77777777" w:rsidR="00881C3F" w:rsidRPr="00881C3F" w:rsidRDefault="00881C3F" w:rsidP="00881C3F">
      <w:pPr>
        <w:pStyle w:val="Akapitzlist"/>
        <w:numPr>
          <w:ilvl w:val="1"/>
          <w:numId w:val="24"/>
        </w:numPr>
        <w:suppressAutoHyphens/>
        <w:spacing w:after="0" w:line="276" w:lineRule="auto"/>
        <w:ind w:firstLine="131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</w:t>
      </w:r>
    </w:p>
    <w:p w14:paraId="4381DDF7" w14:textId="77777777" w:rsidR="00881C3F" w:rsidRPr="00881C3F" w:rsidRDefault="00881C3F" w:rsidP="00881C3F">
      <w:pPr>
        <w:pStyle w:val="Akapitzlist"/>
        <w:spacing w:after="0"/>
        <w:ind w:left="851"/>
        <w:rPr>
          <w:rFonts w:ascii="Times New Roman" w:hAnsi="Times New Roman"/>
          <w:sz w:val="20"/>
          <w:szCs w:val="20"/>
        </w:rPr>
      </w:pPr>
    </w:p>
    <w:p w14:paraId="682D2FDC" w14:textId="77777777" w:rsidR="00881C3F" w:rsidRPr="00881C3F" w:rsidRDefault="00881C3F" w:rsidP="00881C3F">
      <w:pPr>
        <w:rPr>
          <w:sz w:val="20"/>
          <w:szCs w:val="20"/>
        </w:rPr>
      </w:pPr>
    </w:p>
    <w:p w14:paraId="2891F0AD" w14:textId="77777777" w:rsidR="00881C3F" w:rsidRPr="00881C3F" w:rsidRDefault="00881C3F" w:rsidP="00881C3F">
      <w:pPr>
        <w:pStyle w:val="Akapitzlist"/>
        <w:numPr>
          <w:ilvl w:val="0"/>
          <w:numId w:val="24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Dane kontaktowe Wykonawcy (wszelka korespondencja w niniejszym postępowaniu będzie kierowana na podan</w:t>
      </w:r>
      <w:r w:rsidR="00E25EE0">
        <w:rPr>
          <w:rFonts w:ascii="Times New Roman" w:hAnsi="Times New Roman"/>
          <w:sz w:val="20"/>
          <w:szCs w:val="20"/>
        </w:rPr>
        <w:t>y</w:t>
      </w:r>
      <w:r w:rsidRPr="00881C3F">
        <w:rPr>
          <w:rFonts w:ascii="Times New Roman" w:hAnsi="Times New Roman"/>
          <w:sz w:val="20"/>
          <w:szCs w:val="20"/>
        </w:rPr>
        <w:t xml:space="preserve"> poniżej adres-mail):</w:t>
      </w:r>
    </w:p>
    <w:tbl>
      <w:tblPr>
        <w:tblW w:w="9142" w:type="dxa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432"/>
      </w:tblGrid>
      <w:tr w:rsidR="00881C3F" w:rsidRPr="00881C3F" w14:paraId="58DDDBA6" w14:textId="77777777" w:rsidTr="00A453FA">
        <w:trPr>
          <w:trHeight w:val="340"/>
        </w:trPr>
        <w:tc>
          <w:tcPr>
            <w:tcW w:w="2710" w:type="dxa"/>
            <w:vAlign w:val="center"/>
          </w:tcPr>
          <w:p w14:paraId="01CAE9F4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Osoba do kontaktów</w:t>
            </w:r>
          </w:p>
        </w:tc>
        <w:tc>
          <w:tcPr>
            <w:tcW w:w="6432" w:type="dxa"/>
            <w:vAlign w:val="center"/>
          </w:tcPr>
          <w:p w14:paraId="607DE598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881C3F" w:rsidRPr="00881C3F" w14:paraId="19942449" w14:textId="77777777" w:rsidTr="00A453FA">
        <w:trPr>
          <w:trHeight w:val="340"/>
        </w:trPr>
        <w:tc>
          <w:tcPr>
            <w:tcW w:w="2710" w:type="dxa"/>
            <w:vAlign w:val="center"/>
          </w:tcPr>
          <w:p w14:paraId="52406192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Adres korespondencyjny</w:t>
            </w:r>
          </w:p>
        </w:tc>
        <w:tc>
          <w:tcPr>
            <w:tcW w:w="6432" w:type="dxa"/>
            <w:vAlign w:val="center"/>
          </w:tcPr>
          <w:p w14:paraId="0AEBF7F5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881C3F" w:rsidRPr="00881C3F" w14:paraId="06F60BC3" w14:textId="77777777" w:rsidTr="00A453FA">
        <w:trPr>
          <w:trHeight w:val="340"/>
        </w:trPr>
        <w:tc>
          <w:tcPr>
            <w:tcW w:w="2710" w:type="dxa"/>
            <w:vAlign w:val="center"/>
          </w:tcPr>
          <w:p w14:paraId="6340B36C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Nr telefonu</w:t>
            </w:r>
          </w:p>
        </w:tc>
        <w:tc>
          <w:tcPr>
            <w:tcW w:w="6432" w:type="dxa"/>
            <w:vAlign w:val="center"/>
          </w:tcPr>
          <w:p w14:paraId="44302B33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</w:tr>
      <w:tr w:rsidR="00881C3F" w:rsidRPr="00881C3F" w14:paraId="55599EC9" w14:textId="77777777" w:rsidTr="00A453FA">
        <w:trPr>
          <w:trHeight w:val="340"/>
        </w:trPr>
        <w:tc>
          <w:tcPr>
            <w:tcW w:w="2710" w:type="dxa"/>
            <w:vAlign w:val="center"/>
          </w:tcPr>
          <w:p w14:paraId="282DEF37" w14:textId="77777777" w:rsidR="00881C3F" w:rsidRPr="00881C3F" w:rsidRDefault="00881C3F" w:rsidP="00A453FA">
            <w:pPr>
              <w:rPr>
                <w:sz w:val="20"/>
                <w:szCs w:val="20"/>
              </w:rPr>
            </w:pPr>
            <w:r w:rsidRPr="00881C3F">
              <w:rPr>
                <w:sz w:val="20"/>
                <w:szCs w:val="20"/>
              </w:rPr>
              <w:t>Adres e-mail</w:t>
            </w:r>
          </w:p>
        </w:tc>
        <w:tc>
          <w:tcPr>
            <w:tcW w:w="6432" w:type="dxa"/>
            <w:vAlign w:val="center"/>
          </w:tcPr>
          <w:p w14:paraId="053ECD60" w14:textId="77777777" w:rsidR="00881C3F" w:rsidRPr="00881C3F" w:rsidRDefault="00881C3F" w:rsidP="00A453FA">
            <w:pPr>
              <w:spacing w:line="480" w:lineRule="auto"/>
              <w:rPr>
                <w:sz w:val="20"/>
                <w:szCs w:val="20"/>
              </w:rPr>
            </w:pPr>
          </w:p>
        </w:tc>
      </w:tr>
    </w:tbl>
    <w:p w14:paraId="6A2D66B9" w14:textId="77777777" w:rsidR="00881C3F" w:rsidRPr="00881C3F" w:rsidRDefault="00881C3F" w:rsidP="00881C3F">
      <w:pPr>
        <w:rPr>
          <w:sz w:val="20"/>
          <w:szCs w:val="20"/>
        </w:rPr>
      </w:pPr>
    </w:p>
    <w:p w14:paraId="6ACAC203" w14:textId="77777777" w:rsidR="00881C3F" w:rsidRPr="00881C3F" w:rsidRDefault="00881C3F" w:rsidP="00881C3F">
      <w:pPr>
        <w:pStyle w:val="Akapitzlist"/>
        <w:numPr>
          <w:ilvl w:val="0"/>
          <w:numId w:val="24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Informacje dodatkowe do przygotowania umowy w przypadku wyboru niniejszej oferty - Wykonawca podaje je według uznania:</w:t>
      </w:r>
    </w:p>
    <w:p w14:paraId="7F81E220" w14:textId="77777777" w:rsidR="00881C3F" w:rsidRPr="00881C3F" w:rsidRDefault="00881C3F" w:rsidP="00881C3F">
      <w:pPr>
        <w:rPr>
          <w:sz w:val="20"/>
          <w:szCs w:val="20"/>
        </w:rPr>
      </w:pPr>
    </w:p>
    <w:p w14:paraId="34CCDB57" w14:textId="77777777" w:rsidR="00881C3F" w:rsidRPr="00881C3F" w:rsidRDefault="00881C3F" w:rsidP="00881C3F">
      <w:pPr>
        <w:ind w:firstLine="360"/>
        <w:rPr>
          <w:sz w:val="20"/>
          <w:szCs w:val="20"/>
        </w:rPr>
      </w:pPr>
      <w:r w:rsidRPr="00881C3F">
        <w:rPr>
          <w:sz w:val="20"/>
          <w:szCs w:val="20"/>
        </w:rPr>
        <w:t xml:space="preserve">1) Umowa z naszej strony będzie zawierana przez (imiona, nazwiska i stanowiska): </w:t>
      </w:r>
    </w:p>
    <w:p w14:paraId="320759DF" w14:textId="77777777" w:rsidR="00881C3F" w:rsidRPr="00881C3F" w:rsidRDefault="00881C3F" w:rsidP="00881C3F">
      <w:pPr>
        <w:spacing w:line="480" w:lineRule="auto"/>
        <w:ind w:firstLine="360"/>
        <w:rPr>
          <w:sz w:val="20"/>
          <w:szCs w:val="20"/>
        </w:rPr>
      </w:pPr>
      <w:r w:rsidRPr="00881C3F">
        <w:rPr>
          <w:sz w:val="20"/>
          <w:szCs w:val="20"/>
        </w:rPr>
        <w:t>………………………………………………………………………………………………</w:t>
      </w:r>
      <w:r>
        <w:rPr>
          <w:sz w:val="20"/>
          <w:szCs w:val="20"/>
        </w:rPr>
        <w:t>……………….</w:t>
      </w:r>
      <w:r w:rsidRPr="00881C3F">
        <w:rPr>
          <w:sz w:val="20"/>
          <w:szCs w:val="20"/>
        </w:rPr>
        <w:t>……………</w:t>
      </w:r>
    </w:p>
    <w:p w14:paraId="5F0F7B81" w14:textId="77777777" w:rsidR="00881C3F" w:rsidRPr="00881C3F" w:rsidRDefault="00881C3F" w:rsidP="00881C3F">
      <w:pPr>
        <w:spacing w:line="480" w:lineRule="auto"/>
        <w:ind w:firstLine="360"/>
        <w:rPr>
          <w:sz w:val="20"/>
          <w:szCs w:val="20"/>
        </w:rPr>
      </w:pPr>
      <w:r w:rsidRPr="00881C3F">
        <w:rPr>
          <w:sz w:val="20"/>
          <w:szCs w:val="20"/>
        </w:rPr>
        <w:t>2) NIP: ...............................................</w:t>
      </w:r>
    </w:p>
    <w:p w14:paraId="7001E63E" w14:textId="77777777" w:rsidR="00881C3F" w:rsidRPr="00881C3F" w:rsidRDefault="00881C3F" w:rsidP="00881C3F">
      <w:pPr>
        <w:spacing w:line="480" w:lineRule="auto"/>
        <w:ind w:firstLine="360"/>
        <w:rPr>
          <w:sz w:val="20"/>
          <w:szCs w:val="20"/>
        </w:rPr>
      </w:pPr>
      <w:r w:rsidRPr="00881C3F">
        <w:rPr>
          <w:sz w:val="20"/>
          <w:szCs w:val="20"/>
        </w:rPr>
        <w:t>3) REGON: ..........................................</w:t>
      </w:r>
    </w:p>
    <w:p w14:paraId="13EAC553" w14:textId="77777777" w:rsidR="00881C3F" w:rsidRPr="00881C3F" w:rsidRDefault="00881C3F" w:rsidP="00881C3F">
      <w:pPr>
        <w:spacing w:line="480" w:lineRule="auto"/>
        <w:ind w:left="360"/>
        <w:rPr>
          <w:sz w:val="20"/>
          <w:szCs w:val="20"/>
        </w:rPr>
      </w:pPr>
      <w:r w:rsidRPr="00881C3F">
        <w:rPr>
          <w:sz w:val="20"/>
          <w:szCs w:val="20"/>
        </w:rPr>
        <w:t>4) Przedstawicielem Wykonawcy, działającym w jego imieniu i na jego rzecz, koordynującym realizację umowy będzie  .............................................</w:t>
      </w:r>
      <w:r>
        <w:rPr>
          <w:sz w:val="20"/>
          <w:szCs w:val="20"/>
        </w:rPr>
        <w:t>.....................................................................................................................................</w:t>
      </w:r>
      <w:r w:rsidRPr="00881C3F">
        <w:rPr>
          <w:sz w:val="20"/>
          <w:szCs w:val="20"/>
        </w:rPr>
        <w:t>..............</w:t>
      </w:r>
    </w:p>
    <w:p w14:paraId="30A0AABD" w14:textId="77777777" w:rsidR="00881C3F" w:rsidRPr="00881C3F" w:rsidRDefault="00881C3F" w:rsidP="00881C3F">
      <w:pPr>
        <w:ind w:left="360"/>
        <w:rPr>
          <w:sz w:val="20"/>
          <w:szCs w:val="20"/>
        </w:rPr>
      </w:pPr>
    </w:p>
    <w:p w14:paraId="1EC2E73C" w14:textId="77777777" w:rsidR="00881C3F" w:rsidRPr="00881C3F" w:rsidRDefault="00881C3F" w:rsidP="00881C3F">
      <w:pPr>
        <w:pStyle w:val="Akapitzlist"/>
        <w:numPr>
          <w:ilvl w:val="0"/>
          <w:numId w:val="24"/>
        </w:numPr>
        <w:suppressAutoHyphens/>
        <w:spacing w:after="0" w:line="276" w:lineRule="auto"/>
        <w:jc w:val="left"/>
        <w:rPr>
          <w:rFonts w:ascii="Times New Roman" w:hAnsi="Times New Roman"/>
          <w:sz w:val="20"/>
          <w:szCs w:val="20"/>
        </w:rPr>
      </w:pPr>
      <w:r w:rsidRPr="00881C3F">
        <w:rPr>
          <w:rFonts w:ascii="Times New Roman" w:hAnsi="Times New Roman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postępowaniu.</w:t>
      </w:r>
    </w:p>
    <w:p w14:paraId="362DA2B8" w14:textId="77777777" w:rsidR="00881C3F" w:rsidRPr="00881C3F" w:rsidRDefault="00881C3F" w:rsidP="00881C3F"/>
    <w:p w14:paraId="0FC82FFC" w14:textId="77777777" w:rsidR="00881C3F" w:rsidRPr="00881C3F" w:rsidRDefault="00881C3F" w:rsidP="00881C3F"/>
    <w:p w14:paraId="0DE5806F" w14:textId="77777777" w:rsidR="00881C3F" w:rsidRPr="00881C3F" w:rsidRDefault="00881C3F" w:rsidP="00881C3F"/>
    <w:p w14:paraId="387CEA68" w14:textId="77777777" w:rsidR="00881C3F" w:rsidRPr="00881C3F" w:rsidRDefault="00881C3F" w:rsidP="00881C3F"/>
    <w:p w14:paraId="2B396795" w14:textId="77777777" w:rsidR="00881C3F" w:rsidRPr="00881C3F" w:rsidRDefault="00881C3F" w:rsidP="00881C3F"/>
    <w:p w14:paraId="544783C3" w14:textId="77777777" w:rsidR="00881C3F" w:rsidRPr="00881C3F" w:rsidRDefault="00881C3F" w:rsidP="00881C3F">
      <w:r w:rsidRPr="00881C3F">
        <w:t>…………………………….</w:t>
      </w:r>
      <w:r w:rsidRPr="00881C3F">
        <w:tab/>
      </w:r>
      <w:r w:rsidRPr="00881C3F">
        <w:tab/>
      </w:r>
      <w:r w:rsidRPr="00881C3F">
        <w:tab/>
        <w:t>………………………………………………………………….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390"/>
        <w:gridCol w:w="6292"/>
      </w:tblGrid>
      <w:tr w:rsidR="00881C3F" w:rsidRPr="00881C3F" w14:paraId="4485E3D1" w14:textId="77777777" w:rsidTr="00A453FA">
        <w:trPr>
          <w:trHeight w:val="185"/>
          <w:jc w:val="center"/>
        </w:trPr>
        <w:tc>
          <w:tcPr>
            <w:tcW w:w="2055" w:type="pct"/>
            <w:vAlign w:val="center"/>
            <w:hideMark/>
          </w:tcPr>
          <w:p w14:paraId="5696B85D" w14:textId="77777777" w:rsidR="00881C3F" w:rsidRPr="00881C3F" w:rsidRDefault="00881C3F" w:rsidP="00A453FA">
            <w:pPr>
              <w:rPr>
                <w:sz w:val="16"/>
                <w:szCs w:val="16"/>
              </w:rPr>
            </w:pPr>
            <w:r w:rsidRPr="00881C3F">
              <w:rPr>
                <w:sz w:val="16"/>
                <w:szCs w:val="16"/>
              </w:rPr>
              <w:t>Miejscowość / Data</w:t>
            </w:r>
          </w:p>
        </w:tc>
        <w:tc>
          <w:tcPr>
            <w:tcW w:w="2945" w:type="pct"/>
            <w:vAlign w:val="center"/>
            <w:hideMark/>
          </w:tcPr>
          <w:p w14:paraId="6F2BB088" w14:textId="77777777" w:rsidR="00881C3F" w:rsidRPr="00881C3F" w:rsidRDefault="00881C3F" w:rsidP="00A453FA">
            <w:pPr>
              <w:rPr>
                <w:sz w:val="16"/>
                <w:szCs w:val="16"/>
              </w:rPr>
            </w:pPr>
            <w:r w:rsidRPr="00881C3F">
              <w:rPr>
                <w:sz w:val="16"/>
                <w:szCs w:val="16"/>
              </w:rPr>
              <w:t>Podpis(y) osoby(osób) upoważnionej(</w:t>
            </w:r>
            <w:proofErr w:type="spellStart"/>
            <w:r w:rsidRPr="00881C3F">
              <w:rPr>
                <w:sz w:val="16"/>
                <w:szCs w:val="16"/>
              </w:rPr>
              <w:t>ych</w:t>
            </w:r>
            <w:proofErr w:type="spellEnd"/>
            <w:r w:rsidRPr="00881C3F">
              <w:rPr>
                <w:sz w:val="16"/>
                <w:szCs w:val="16"/>
              </w:rPr>
              <w:t xml:space="preserve">) do podpisania niniejszej oferty w imieniu Wykonawcy(ów). </w:t>
            </w:r>
          </w:p>
          <w:p w14:paraId="7A204F0F" w14:textId="77777777" w:rsidR="00881C3F" w:rsidRPr="00881C3F" w:rsidRDefault="00881C3F" w:rsidP="00A453FA">
            <w:pPr>
              <w:rPr>
                <w:sz w:val="16"/>
                <w:szCs w:val="16"/>
              </w:rPr>
            </w:pPr>
            <w:r w:rsidRPr="00881C3F">
              <w:rPr>
                <w:sz w:val="16"/>
                <w:szCs w:val="16"/>
              </w:rPr>
              <w:t>Oferta w postaci elektronicznej winna być  podpisana w formie kwalifikowanego podpisu elektronicznego lub w postaci podpisu zaufanego lub w postaci podpisu osobistego</w:t>
            </w:r>
          </w:p>
        </w:tc>
      </w:tr>
      <w:tr w:rsidR="00881C3F" w:rsidRPr="00881C3F" w14:paraId="0742D29C" w14:textId="77777777" w:rsidTr="00A453FA">
        <w:trPr>
          <w:jc w:val="center"/>
        </w:trPr>
        <w:tc>
          <w:tcPr>
            <w:tcW w:w="2055" w:type="pct"/>
            <w:vAlign w:val="center"/>
          </w:tcPr>
          <w:p w14:paraId="5F819C05" w14:textId="77777777" w:rsidR="00881C3F" w:rsidRPr="00881C3F" w:rsidRDefault="00881C3F" w:rsidP="00A453FA"/>
        </w:tc>
        <w:tc>
          <w:tcPr>
            <w:tcW w:w="2945" w:type="pct"/>
            <w:vAlign w:val="center"/>
          </w:tcPr>
          <w:p w14:paraId="0A4B5685" w14:textId="77777777" w:rsidR="00881C3F" w:rsidRPr="00881C3F" w:rsidRDefault="00881C3F" w:rsidP="00A453FA"/>
        </w:tc>
      </w:tr>
    </w:tbl>
    <w:p w14:paraId="2996572E" w14:textId="77777777" w:rsidR="00692E22" w:rsidRPr="00403A04" w:rsidRDefault="00692E22" w:rsidP="00403A04">
      <w:pPr>
        <w:widowControl w:val="0"/>
        <w:autoSpaceDE w:val="0"/>
        <w:rPr>
          <w:bCs/>
          <w:iCs/>
        </w:rPr>
      </w:pPr>
    </w:p>
    <w:sectPr w:rsidR="00692E22" w:rsidRPr="00403A04" w:rsidSect="00585F1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5" w:right="720" w:bottom="765" w:left="72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FDBE2" w14:textId="77777777" w:rsidR="00566B11" w:rsidRDefault="00566B11">
      <w:r>
        <w:separator/>
      </w:r>
    </w:p>
  </w:endnote>
  <w:endnote w:type="continuationSeparator" w:id="0">
    <w:p w14:paraId="2B254CBF" w14:textId="77777777" w:rsidR="00566B11" w:rsidRDefault="0056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27E54" w14:textId="77777777" w:rsidR="00692E22" w:rsidRDefault="00692E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C34DF" w14:textId="77777777" w:rsidR="00692E22" w:rsidRDefault="00D6719E">
    <w:pPr>
      <w:pStyle w:val="Stopka"/>
      <w:jc w:val="center"/>
    </w:pPr>
    <w:r>
      <w:fldChar w:fldCharType="begin"/>
    </w:r>
    <w:r w:rsidR="00692E22">
      <w:instrText xml:space="preserve"> PAGE </w:instrText>
    </w:r>
    <w:r>
      <w:fldChar w:fldCharType="separate"/>
    </w:r>
    <w:r w:rsidR="004C08B0">
      <w:rPr>
        <w:noProof/>
      </w:rPr>
      <w:t>1</w:t>
    </w:r>
    <w:r>
      <w:fldChar w:fldCharType="end"/>
    </w:r>
  </w:p>
  <w:p w14:paraId="3B753630" w14:textId="77777777" w:rsidR="00692E22" w:rsidRDefault="00692E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C6EA2" w14:textId="77777777" w:rsidR="00692E22" w:rsidRDefault="00692E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D6C21" w14:textId="77777777" w:rsidR="00566B11" w:rsidRDefault="00566B11">
      <w:r>
        <w:separator/>
      </w:r>
    </w:p>
  </w:footnote>
  <w:footnote w:type="continuationSeparator" w:id="0">
    <w:p w14:paraId="425F91A7" w14:textId="77777777" w:rsidR="00566B11" w:rsidRDefault="00566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B6527" w14:textId="77777777" w:rsidR="00692E22" w:rsidRDefault="00692E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91272" w14:textId="77777777" w:rsidR="00692E22" w:rsidRDefault="00692E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16"/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 Light" w:hAnsi="Calibri Light" w:cs="Times New Roman" w:hint="default"/>
      </w:rPr>
    </w:lvl>
  </w:abstractNum>
  <w:abstractNum w:abstractNumId="3" w15:restartNumberingAfterBreak="0">
    <w:nsid w:val="00000004"/>
    <w:multiLevelType w:val="singleLevel"/>
    <w:tmpl w:val="A392C61E"/>
    <w:name w:val="WW8Num3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4"/>
        <w:lang w:val="pl-PL"/>
      </w:rPr>
    </w:lvl>
  </w:abstractNum>
  <w:abstractNum w:abstractNumId="4" w15:restartNumberingAfterBreak="0">
    <w:nsid w:val="00000005"/>
    <w:multiLevelType w:val="singleLevel"/>
    <w:tmpl w:val="00000005"/>
    <w:name w:val="WW8Num37"/>
    <w:lvl w:ilvl="0">
      <w:start w:val="1"/>
      <w:numFmt w:val="bullet"/>
      <w:lvlText w:val="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  <w:b w:val="0"/>
        <w:i w:val="0"/>
        <w:sz w:val="40"/>
      </w:rPr>
    </w:lvl>
  </w:abstractNum>
  <w:abstractNum w:abstractNumId="5" w15:restartNumberingAfterBreak="0">
    <w:nsid w:val="0000000E"/>
    <w:multiLevelType w:val="single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</w:abstractNum>
  <w:abstractNum w:abstractNumId="6" w15:restartNumberingAfterBreak="0">
    <w:nsid w:val="007125DF"/>
    <w:multiLevelType w:val="multilevel"/>
    <w:tmpl w:val="A34870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2F07178"/>
    <w:multiLevelType w:val="multilevel"/>
    <w:tmpl w:val="6F5204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C0D048F"/>
    <w:multiLevelType w:val="hybridMultilevel"/>
    <w:tmpl w:val="EB04934C"/>
    <w:lvl w:ilvl="0" w:tplc="FFFFFFFF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0E9344AA"/>
    <w:multiLevelType w:val="hybridMultilevel"/>
    <w:tmpl w:val="ADFC4E38"/>
    <w:lvl w:ilvl="0" w:tplc="CAB07D98">
      <w:start w:val="2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1436244"/>
    <w:multiLevelType w:val="hybridMultilevel"/>
    <w:tmpl w:val="DCDC9602"/>
    <w:lvl w:ilvl="0" w:tplc="4C5833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313B9"/>
    <w:multiLevelType w:val="hybridMultilevel"/>
    <w:tmpl w:val="EE1438D8"/>
    <w:lvl w:ilvl="0" w:tplc="0B621E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8170E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676600"/>
    <w:multiLevelType w:val="hybridMultilevel"/>
    <w:tmpl w:val="2DA0970A"/>
    <w:lvl w:ilvl="0" w:tplc="EA9AB7F0">
      <w:start w:val="2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6E38D8"/>
    <w:multiLevelType w:val="hybridMultilevel"/>
    <w:tmpl w:val="35383436"/>
    <w:lvl w:ilvl="0" w:tplc="3ED4B9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72C7B2D"/>
    <w:multiLevelType w:val="hybridMultilevel"/>
    <w:tmpl w:val="06367F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516F9"/>
    <w:multiLevelType w:val="hybridMultilevel"/>
    <w:tmpl w:val="7B7CBBBE"/>
    <w:lvl w:ilvl="0" w:tplc="5E929F6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4211A4"/>
    <w:multiLevelType w:val="hybridMultilevel"/>
    <w:tmpl w:val="EB04934C"/>
    <w:lvl w:ilvl="0" w:tplc="5C50CCA4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3DF051F3"/>
    <w:multiLevelType w:val="multilevel"/>
    <w:tmpl w:val="4322DC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4152AEB"/>
    <w:multiLevelType w:val="hybridMultilevel"/>
    <w:tmpl w:val="DD5CD22C"/>
    <w:lvl w:ilvl="0" w:tplc="E7E289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D498D"/>
    <w:multiLevelType w:val="multilevel"/>
    <w:tmpl w:val="F830E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E8E5B5F"/>
    <w:multiLevelType w:val="hybridMultilevel"/>
    <w:tmpl w:val="011259F2"/>
    <w:lvl w:ilvl="0" w:tplc="423080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9263A"/>
    <w:multiLevelType w:val="hybridMultilevel"/>
    <w:tmpl w:val="085E7584"/>
    <w:lvl w:ilvl="0" w:tplc="AD1203D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B976A6"/>
    <w:multiLevelType w:val="hybridMultilevel"/>
    <w:tmpl w:val="DD1E54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15E3D"/>
    <w:multiLevelType w:val="multilevel"/>
    <w:tmpl w:val="3A02B0D8"/>
    <w:styleLink w:val="WWNum29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1C91FAC"/>
    <w:multiLevelType w:val="hybridMultilevel"/>
    <w:tmpl w:val="74EAAEB4"/>
    <w:name w:val="WW8Num362"/>
    <w:lvl w:ilvl="0" w:tplc="26EEDD04">
      <w:start w:val="1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590C22"/>
    <w:multiLevelType w:val="multilevel"/>
    <w:tmpl w:val="29842AFE"/>
    <w:lvl w:ilvl="0">
      <w:start w:val="9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6"/>
      <w:numFmt w:val="decimal"/>
      <w:lvlText w:val="%1-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91" w:hanging="67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hint="default"/>
      </w:rPr>
    </w:lvl>
  </w:abstractNum>
  <w:abstractNum w:abstractNumId="27" w15:restartNumberingAfterBreak="0">
    <w:nsid w:val="67B678D7"/>
    <w:multiLevelType w:val="hybridMultilevel"/>
    <w:tmpl w:val="F7C84676"/>
    <w:lvl w:ilvl="0" w:tplc="B186FD78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847BF"/>
    <w:multiLevelType w:val="hybridMultilevel"/>
    <w:tmpl w:val="EB04934C"/>
    <w:lvl w:ilvl="0" w:tplc="FFFFFFFF">
      <w:start w:val="1"/>
      <w:numFmt w:val="upperRoman"/>
      <w:lvlText w:val="%1."/>
      <w:lvlJc w:val="left"/>
      <w:pPr>
        <w:ind w:left="900" w:hanging="720"/>
      </w:pPr>
      <w:rPr>
        <w:rFonts w:ascii="Times New Roman" w:hAnsi="Times New Roman" w:cs="Times New Roman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3042C4E"/>
    <w:multiLevelType w:val="multilevel"/>
    <w:tmpl w:val="B7886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79270D9F"/>
    <w:multiLevelType w:val="hybridMultilevel"/>
    <w:tmpl w:val="A948D1A2"/>
    <w:lvl w:ilvl="0" w:tplc="C8D08DC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7A1C69F3"/>
    <w:multiLevelType w:val="multilevel"/>
    <w:tmpl w:val="DD9C5BCA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01016">
    <w:abstractNumId w:val="0"/>
  </w:num>
  <w:num w:numId="2" w16cid:durableId="14697737">
    <w:abstractNumId w:val="1"/>
  </w:num>
  <w:num w:numId="3" w16cid:durableId="732003061">
    <w:abstractNumId w:val="2"/>
  </w:num>
  <w:num w:numId="4" w16cid:durableId="1197237551">
    <w:abstractNumId w:val="3"/>
  </w:num>
  <w:num w:numId="5" w16cid:durableId="1841776051">
    <w:abstractNumId w:val="4"/>
  </w:num>
  <w:num w:numId="6" w16cid:durableId="372774205">
    <w:abstractNumId w:val="18"/>
  </w:num>
  <w:num w:numId="7" w16cid:durableId="1822304896">
    <w:abstractNumId w:val="16"/>
  </w:num>
  <w:num w:numId="8" w16cid:durableId="1545101167">
    <w:abstractNumId w:val="22"/>
  </w:num>
  <w:num w:numId="9" w16cid:durableId="1960454680">
    <w:abstractNumId w:val="30"/>
  </w:num>
  <w:num w:numId="10" w16cid:durableId="2034109799">
    <w:abstractNumId w:val="21"/>
  </w:num>
  <w:num w:numId="11" w16cid:durableId="1677809582">
    <w:abstractNumId w:val="19"/>
  </w:num>
  <w:num w:numId="12" w16cid:durableId="1823038868">
    <w:abstractNumId w:val="27"/>
  </w:num>
  <w:num w:numId="13" w16cid:durableId="1634285685">
    <w:abstractNumId w:val="25"/>
  </w:num>
  <w:num w:numId="14" w16cid:durableId="1370060994">
    <w:abstractNumId w:val="17"/>
  </w:num>
  <w:num w:numId="15" w16cid:durableId="1304390629">
    <w:abstractNumId w:val="31"/>
  </w:num>
  <w:num w:numId="16" w16cid:durableId="354431411">
    <w:abstractNumId w:val="11"/>
  </w:num>
  <w:num w:numId="17" w16cid:durableId="1142312127">
    <w:abstractNumId w:val="7"/>
  </w:num>
  <w:num w:numId="18" w16cid:durableId="852957860">
    <w:abstractNumId w:val="6"/>
  </w:num>
  <w:num w:numId="19" w16cid:durableId="1263150488">
    <w:abstractNumId w:val="24"/>
  </w:num>
  <w:num w:numId="20" w16cid:durableId="218322080">
    <w:abstractNumId w:val="8"/>
  </w:num>
  <w:num w:numId="21" w16cid:durableId="682629948">
    <w:abstractNumId w:val="9"/>
  </w:num>
  <w:num w:numId="22" w16cid:durableId="1903171698">
    <w:abstractNumId w:val="28"/>
  </w:num>
  <w:num w:numId="23" w16cid:durableId="901058366">
    <w:abstractNumId w:val="13"/>
  </w:num>
  <w:num w:numId="24" w16cid:durableId="566647014">
    <w:abstractNumId w:val="14"/>
  </w:num>
  <w:num w:numId="25" w16cid:durableId="74278828">
    <w:abstractNumId w:val="12"/>
  </w:num>
  <w:num w:numId="26" w16cid:durableId="1661612878">
    <w:abstractNumId w:val="29"/>
  </w:num>
  <w:num w:numId="27" w16cid:durableId="2117553050">
    <w:abstractNumId w:val="26"/>
  </w:num>
  <w:num w:numId="28" w16cid:durableId="1237084830">
    <w:abstractNumId w:val="20"/>
  </w:num>
  <w:num w:numId="29" w16cid:durableId="595479366">
    <w:abstractNumId w:val="23"/>
  </w:num>
  <w:num w:numId="30" w16cid:durableId="1698116396">
    <w:abstractNumId w:val="10"/>
  </w:num>
  <w:num w:numId="31" w16cid:durableId="684214181">
    <w:abstractNumId w:val="15"/>
  </w:num>
  <w:num w:numId="32" w16cid:durableId="151422069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159"/>
    <w:rsid w:val="00012645"/>
    <w:rsid w:val="00022270"/>
    <w:rsid w:val="00050474"/>
    <w:rsid w:val="000A235B"/>
    <w:rsid w:val="000A382D"/>
    <w:rsid w:val="000A5C82"/>
    <w:rsid w:val="000C1C0A"/>
    <w:rsid w:val="000D1190"/>
    <w:rsid w:val="000D1ACC"/>
    <w:rsid w:val="001223AC"/>
    <w:rsid w:val="00136C1A"/>
    <w:rsid w:val="00137C61"/>
    <w:rsid w:val="001407D2"/>
    <w:rsid w:val="0015437D"/>
    <w:rsid w:val="00164E37"/>
    <w:rsid w:val="001712EA"/>
    <w:rsid w:val="0017293D"/>
    <w:rsid w:val="00173A9D"/>
    <w:rsid w:val="00181366"/>
    <w:rsid w:val="001A456D"/>
    <w:rsid w:val="001B0196"/>
    <w:rsid w:val="001C2D16"/>
    <w:rsid w:val="001D098E"/>
    <w:rsid w:val="001D196D"/>
    <w:rsid w:val="001D4EF7"/>
    <w:rsid w:val="001F0657"/>
    <w:rsid w:val="00207390"/>
    <w:rsid w:val="0023764E"/>
    <w:rsid w:val="002565D7"/>
    <w:rsid w:val="00272DF9"/>
    <w:rsid w:val="002B7EEF"/>
    <w:rsid w:val="002C076B"/>
    <w:rsid w:val="0032656F"/>
    <w:rsid w:val="00327917"/>
    <w:rsid w:val="00332A7E"/>
    <w:rsid w:val="00350C1F"/>
    <w:rsid w:val="0039311A"/>
    <w:rsid w:val="003A05E1"/>
    <w:rsid w:val="003A7EB5"/>
    <w:rsid w:val="003C786A"/>
    <w:rsid w:val="003E44B9"/>
    <w:rsid w:val="003E553D"/>
    <w:rsid w:val="003F1F44"/>
    <w:rsid w:val="003F3388"/>
    <w:rsid w:val="003F59C7"/>
    <w:rsid w:val="00403A04"/>
    <w:rsid w:val="00484896"/>
    <w:rsid w:val="00494846"/>
    <w:rsid w:val="004976E7"/>
    <w:rsid w:val="004C08B0"/>
    <w:rsid w:val="004D0CDB"/>
    <w:rsid w:val="004D4D0D"/>
    <w:rsid w:val="004D530E"/>
    <w:rsid w:val="004F1081"/>
    <w:rsid w:val="00501936"/>
    <w:rsid w:val="005324EE"/>
    <w:rsid w:val="005413A2"/>
    <w:rsid w:val="00566B11"/>
    <w:rsid w:val="005801E1"/>
    <w:rsid w:val="00585F15"/>
    <w:rsid w:val="005B569E"/>
    <w:rsid w:val="005B7487"/>
    <w:rsid w:val="005B7B9E"/>
    <w:rsid w:val="005D4E0D"/>
    <w:rsid w:val="005F303D"/>
    <w:rsid w:val="005F31ED"/>
    <w:rsid w:val="005F3FD8"/>
    <w:rsid w:val="006147E8"/>
    <w:rsid w:val="00616292"/>
    <w:rsid w:val="00623E5C"/>
    <w:rsid w:val="006515BC"/>
    <w:rsid w:val="00692E22"/>
    <w:rsid w:val="006C6E98"/>
    <w:rsid w:val="006E1FFD"/>
    <w:rsid w:val="006F244D"/>
    <w:rsid w:val="007047E1"/>
    <w:rsid w:val="0071254B"/>
    <w:rsid w:val="00731B62"/>
    <w:rsid w:val="00734683"/>
    <w:rsid w:val="00753A36"/>
    <w:rsid w:val="00753B7A"/>
    <w:rsid w:val="00772DAF"/>
    <w:rsid w:val="00781615"/>
    <w:rsid w:val="0079371B"/>
    <w:rsid w:val="007C268F"/>
    <w:rsid w:val="007C5FD1"/>
    <w:rsid w:val="007E0B88"/>
    <w:rsid w:val="007F1908"/>
    <w:rsid w:val="007F1A9C"/>
    <w:rsid w:val="00807AEF"/>
    <w:rsid w:val="00810B9F"/>
    <w:rsid w:val="00824A27"/>
    <w:rsid w:val="00826CB5"/>
    <w:rsid w:val="00854D2F"/>
    <w:rsid w:val="00866314"/>
    <w:rsid w:val="00872694"/>
    <w:rsid w:val="00881C3F"/>
    <w:rsid w:val="00887F60"/>
    <w:rsid w:val="00891903"/>
    <w:rsid w:val="008A49A7"/>
    <w:rsid w:val="008D78AE"/>
    <w:rsid w:val="008E4D0B"/>
    <w:rsid w:val="0091534C"/>
    <w:rsid w:val="009326C3"/>
    <w:rsid w:val="0093324D"/>
    <w:rsid w:val="009621F7"/>
    <w:rsid w:val="00981E07"/>
    <w:rsid w:val="009A16A1"/>
    <w:rsid w:val="009C24E6"/>
    <w:rsid w:val="009E1ABE"/>
    <w:rsid w:val="00A464B5"/>
    <w:rsid w:val="00A549E5"/>
    <w:rsid w:val="00A54C7E"/>
    <w:rsid w:val="00A577C0"/>
    <w:rsid w:val="00A649D9"/>
    <w:rsid w:val="00A8537A"/>
    <w:rsid w:val="00A96BE9"/>
    <w:rsid w:val="00AC4EC1"/>
    <w:rsid w:val="00AC792E"/>
    <w:rsid w:val="00AD2757"/>
    <w:rsid w:val="00B20FBB"/>
    <w:rsid w:val="00B305C6"/>
    <w:rsid w:val="00B31DE8"/>
    <w:rsid w:val="00B43652"/>
    <w:rsid w:val="00B904E4"/>
    <w:rsid w:val="00B93E5F"/>
    <w:rsid w:val="00B94A8D"/>
    <w:rsid w:val="00BA588A"/>
    <w:rsid w:val="00BB6A88"/>
    <w:rsid w:val="00BC1CD2"/>
    <w:rsid w:val="00BD0B59"/>
    <w:rsid w:val="00BD1BCF"/>
    <w:rsid w:val="00BE4F66"/>
    <w:rsid w:val="00BF3DBC"/>
    <w:rsid w:val="00C1030F"/>
    <w:rsid w:val="00C26A34"/>
    <w:rsid w:val="00C452C6"/>
    <w:rsid w:val="00C46672"/>
    <w:rsid w:val="00C54F6D"/>
    <w:rsid w:val="00C71FC9"/>
    <w:rsid w:val="00C77A4D"/>
    <w:rsid w:val="00C83B33"/>
    <w:rsid w:val="00C95B54"/>
    <w:rsid w:val="00CA6ED5"/>
    <w:rsid w:val="00CB5886"/>
    <w:rsid w:val="00CD3FE9"/>
    <w:rsid w:val="00CE7617"/>
    <w:rsid w:val="00CF5992"/>
    <w:rsid w:val="00D11709"/>
    <w:rsid w:val="00D23DA0"/>
    <w:rsid w:val="00D32AE1"/>
    <w:rsid w:val="00D50BAC"/>
    <w:rsid w:val="00D52554"/>
    <w:rsid w:val="00D6719E"/>
    <w:rsid w:val="00D76D64"/>
    <w:rsid w:val="00DD2B63"/>
    <w:rsid w:val="00E25EE0"/>
    <w:rsid w:val="00E44D31"/>
    <w:rsid w:val="00E50ACB"/>
    <w:rsid w:val="00E6766C"/>
    <w:rsid w:val="00E7020B"/>
    <w:rsid w:val="00E86902"/>
    <w:rsid w:val="00E95496"/>
    <w:rsid w:val="00EC6261"/>
    <w:rsid w:val="00EE05C2"/>
    <w:rsid w:val="00F248F2"/>
    <w:rsid w:val="00F33C7A"/>
    <w:rsid w:val="00F6679D"/>
    <w:rsid w:val="00F747BD"/>
    <w:rsid w:val="00F83159"/>
    <w:rsid w:val="00F845B1"/>
    <w:rsid w:val="00FA0CBD"/>
    <w:rsid w:val="00FB71E6"/>
    <w:rsid w:val="00FC1C4A"/>
    <w:rsid w:val="00FC5AF1"/>
    <w:rsid w:val="00FD0070"/>
    <w:rsid w:val="00FD00A8"/>
    <w:rsid w:val="00FD7609"/>
    <w:rsid w:val="00FE178E"/>
    <w:rsid w:val="00FF4F23"/>
    <w:rsid w:val="00FF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4691B5"/>
  <w15:docId w15:val="{AA459DBE-AFA1-4F96-B6D8-99D7721E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F1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85F15"/>
    <w:pPr>
      <w:keepNext/>
      <w:numPr>
        <w:numId w:val="1"/>
      </w:numPr>
      <w:spacing w:line="360" w:lineRule="auto"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585F15"/>
    <w:pPr>
      <w:keepNext/>
      <w:numPr>
        <w:ilvl w:val="1"/>
        <w:numId w:val="1"/>
      </w:numPr>
      <w:ind w:left="6372" w:firstLine="0"/>
      <w:jc w:val="right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rsid w:val="00585F15"/>
    <w:pPr>
      <w:keepNext/>
      <w:numPr>
        <w:ilvl w:val="2"/>
        <w:numId w:val="1"/>
      </w:numPr>
      <w:spacing w:line="360" w:lineRule="auto"/>
      <w:ind w:left="0" w:right="23" w:firstLine="0"/>
      <w:outlineLvl w:val="2"/>
    </w:pPr>
    <w:rPr>
      <w:b/>
    </w:rPr>
  </w:style>
  <w:style w:type="paragraph" w:styleId="Nagwek5">
    <w:name w:val="heading 5"/>
    <w:basedOn w:val="Normalny"/>
    <w:next w:val="Normalny"/>
    <w:qFormat/>
    <w:rsid w:val="00585F15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85F15"/>
    <w:rPr>
      <w:rFonts w:hint="default"/>
      <w:b/>
      <w:sz w:val="22"/>
      <w:szCs w:val="22"/>
    </w:rPr>
  </w:style>
  <w:style w:type="character" w:customStyle="1" w:styleId="WW8Num2z0">
    <w:name w:val="WW8Num2z0"/>
    <w:rsid w:val="00585F15"/>
    <w:rPr>
      <w:rFonts w:hint="default"/>
    </w:rPr>
  </w:style>
  <w:style w:type="character" w:customStyle="1" w:styleId="WW8Num2z1">
    <w:name w:val="WW8Num2z1"/>
    <w:rsid w:val="00585F15"/>
  </w:style>
  <w:style w:type="character" w:customStyle="1" w:styleId="WW8Num2z2">
    <w:name w:val="WW8Num2z2"/>
    <w:rsid w:val="00585F15"/>
  </w:style>
  <w:style w:type="character" w:customStyle="1" w:styleId="WW8Num2z3">
    <w:name w:val="WW8Num2z3"/>
    <w:rsid w:val="00585F15"/>
  </w:style>
  <w:style w:type="character" w:customStyle="1" w:styleId="WW8Num2z4">
    <w:name w:val="WW8Num2z4"/>
    <w:rsid w:val="00585F15"/>
  </w:style>
  <w:style w:type="character" w:customStyle="1" w:styleId="WW8Num2z5">
    <w:name w:val="WW8Num2z5"/>
    <w:rsid w:val="00585F15"/>
  </w:style>
  <w:style w:type="character" w:customStyle="1" w:styleId="WW8Num2z6">
    <w:name w:val="WW8Num2z6"/>
    <w:rsid w:val="00585F15"/>
  </w:style>
  <w:style w:type="character" w:customStyle="1" w:styleId="WW8Num2z7">
    <w:name w:val="WW8Num2z7"/>
    <w:rsid w:val="00585F15"/>
  </w:style>
  <w:style w:type="character" w:customStyle="1" w:styleId="WW8Num2z8">
    <w:name w:val="WW8Num2z8"/>
    <w:rsid w:val="00585F15"/>
  </w:style>
  <w:style w:type="character" w:customStyle="1" w:styleId="WW8Num3z0">
    <w:name w:val="WW8Num3z0"/>
    <w:rsid w:val="00585F15"/>
    <w:rPr>
      <w:rFonts w:hint="default"/>
      <w:b/>
      <w:sz w:val="22"/>
      <w:szCs w:val="22"/>
    </w:rPr>
  </w:style>
  <w:style w:type="character" w:customStyle="1" w:styleId="WW8Num3z1">
    <w:name w:val="WW8Num3z1"/>
    <w:rsid w:val="00585F15"/>
  </w:style>
  <w:style w:type="character" w:customStyle="1" w:styleId="WW8Num3z2">
    <w:name w:val="WW8Num3z2"/>
    <w:rsid w:val="00585F15"/>
  </w:style>
  <w:style w:type="character" w:customStyle="1" w:styleId="WW8Num3z3">
    <w:name w:val="WW8Num3z3"/>
    <w:rsid w:val="00585F15"/>
  </w:style>
  <w:style w:type="character" w:customStyle="1" w:styleId="WW8Num3z4">
    <w:name w:val="WW8Num3z4"/>
    <w:rsid w:val="00585F15"/>
  </w:style>
  <w:style w:type="character" w:customStyle="1" w:styleId="WW8Num3z5">
    <w:name w:val="WW8Num3z5"/>
    <w:rsid w:val="00585F15"/>
  </w:style>
  <w:style w:type="character" w:customStyle="1" w:styleId="WW8Num3z6">
    <w:name w:val="WW8Num3z6"/>
    <w:rsid w:val="00585F15"/>
  </w:style>
  <w:style w:type="character" w:customStyle="1" w:styleId="WW8Num3z7">
    <w:name w:val="WW8Num3z7"/>
    <w:rsid w:val="00585F15"/>
  </w:style>
  <w:style w:type="character" w:customStyle="1" w:styleId="WW8Num3z8">
    <w:name w:val="WW8Num3z8"/>
    <w:rsid w:val="00585F15"/>
  </w:style>
  <w:style w:type="character" w:customStyle="1" w:styleId="WW8Num4z0">
    <w:name w:val="WW8Num4z0"/>
    <w:rsid w:val="00585F15"/>
    <w:rPr>
      <w:rFonts w:hint="default"/>
      <w:color w:val="auto"/>
    </w:rPr>
  </w:style>
  <w:style w:type="character" w:customStyle="1" w:styleId="WW8Num4z1">
    <w:name w:val="WW8Num4z1"/>
    <w:rsid w:val="00585F15"/>
  </w:style>
  <w:style w:type="character" w:customStyle="1" w:styleId="WW8Num4z2">
    <w:name w:val="WW8Num4z2"/>
    <w:rsid w:val="00585F15"/>
  </w:style>
  <w:style w:type="character" w:customStyle="1" w:styleId="WW8Num4z3">
    <w:name w:val="WW8Num4z3"/>
    <w:rsid w:val="00585F15"/>
  </w:style>
  <w:style w:type="character" w:customStyle="1" w:styleId="WW8Num4z4">
    <w:name w:val="WW8Num4z4"/>
    <w:rsid w:val="00585F15"/>
  </w:style>
  <w:style w:type="character" w:customStyle="1" w:styleId="WW8Num4z5">
    <w:name w:val="WW8Num4z5"/>
    <w:rsid w:val="00585F15"/>
  </w:style>
  <w:style w:type="character" w:customStyle="1" w:styleId="WW8Num4z6">
    <w:name w:val="WW8Num4z6"/>
    <w:rsid w:val="00585F15"/>
  </w:style>
  <w:style w:type="character" w:customStyle="1" w:styleId="WW8Num4z7">
    <w:name w:val="WW8Num4z7"/>
    <w:rsid w:val="00585F15"/>
  </w:style>
  <w:style w:type="character" w:customStyle="1" w:styleId="WW8Num4z8">
    <w:name w:val="WW8Num4z8"/>
    <w:rsid w:val="00585F15"/>
  </w:style>
  <w:style w:type="character" w:customStyle="1" w:styleId="WW8Num5z0">
    <w:name w:val="WW8Num5z0"/>
    <w:rsid w:val="00585F15"/>
    <w:rPr>
      <w:rFonts w:hint="default"/>
      <w:b w:val="0"/>
      <w:i w:val="0"/>
      <w:sz w:val="22"/>
    </w:rPr>
  </w:style>
  <w:style w:type="character" w:customStyle="1" w:styleId="WW8Num5z1">
    <w:name w:val="WW8Num5z1"/>
    <w:rsid w:val="00585F15"/>
  </w:style>
  <w:style w:type="character" w:customStyle="1" w:styleId="WW8Num5z2">
    <w:name w:val="WW8Num5z2"/>
    <w:rsid w:val="00585F15"/>
  </w:style>
  <w:style w:type="character" w:customStyle="1" w:styleId="WW8Num5z3">
    <w:name w:val="WW8Num5z3"/>
    <w:rsid w:val="00585F15"/>
  </w:style>
  <w:style w:type="character" w:customStyle="1" w:styleId="WW8Num5z4">
    <w:name w:val="WW8Num5z4"/>
    <w:rsid w:val="00585F15"/>
  </w:style>
  <w:style w:type="character" w:customStyle="1" w:styleId="WW8Num5z5">
    <w:name w:val="WW8Num5z5"/>
    <w:rsid w:val="00585F15"/>
  </w:style>
  <w:style w:type="character" w:customStyle="1" w:styleId="WW8Num5z6">
    <w:name w:val="WW8Num5z6"/>
    <w:rsid w:val="00585F15"/>
  </w:style>
  <w:style w:type="character" w:customStyle="1" w:styleId="WW8Num5z7">
    <w:name w:val="WW8Num5z7"/>
    <w:rsid w:val="00585F15"/>
  </w:style>
  <w:style w:type="character" w:customStyle="1" w:styleId="WW8Num5z8">
    <w:name w:val="WW8Num5z8"/>
    <w:rsid w:val="00585F15"/>
  </w:style>
  <w:style w:type="character" w:customStyle="1" w:styleId="WW8Num6z0">
    <w:name w:val="WW8Num6z0"/>
    <w:rsid w:val="00585F15"/>
    <w:rPr>
      <w:rFonts w:hint="default"/>
    </w:rPr>
  </w:style>
  <w:style w:type="character" w:customStyle="1" w:styleId="WW8Num6z1">
    <w:name w:val="WW8Num6z1"/>
    <w:rsid w:val="00585F15"/>
  </w:style>
  <w:style w:type="character" w:customStyle="1" w:styleId="WW8Num6z2">
    <w:name w:val="WW8Num6z2"/>
    <w:rsid w:val="00585F15"/>
  </w:style>
  <w:style w:type="character" w:customStyle="1" w:styleId="WW8Num6z3">
    <w:name w:val="WW8Num6z3"/>
    <w:rsid w:val="00585F15"/>
  </w:style>
  <w:style w:type="character" w:customStyle="1" w:styleId="WW8Num6z4">
    <w:name w:val="WW8Num6z4"/>
    <w:rsid w:val="00585F15"/>
  </w:style>
  <w:style w:type="character" w:customStyle="1" w:styleId="WW8Num6z5">
    <w:name w:val="WW8Num6z5"/>
    <w:rsid w:val="00585F15"/>
  </w:style>
  <w:style w:type="character" w:customStyle="1" w:styleId="WW8Num6z6">
    <w:name w:val="WW8Num6z6"/>
    <w:rsid w:val="00585F15"/>
  </w:style>
  <w:style w:type="character" w:customStyle="1" w:styleId="WW8Num6z7">
    <w:name w:val="WW8Num6z7"/>
    <w:rsid w:val="00585F15"/>
  </w:style>
  <w:style w:type="character" w:customStyle="1" w:styleId="WW8Num6z8">
    <w:name w:val="WW8Num6z8"/>
    <w:rsid w:val="00585F15"/>
  </w:style>
  <w:style w:type="character" w:customStyle="1" w:styleId="WW8Num7z0">
    <w:name w:val="WW8Num7z0"/>
    <w:rsid w:val="00585F15"/>
    <w:rPr>
      <w:rFonts w:hint="default"/>
    </w:rPr>
  </w:style>
  <w:style w:type="character" w:customStyle="1" w:styleId="WW8Num7z1">
    <w:name w:val="WW8Num7z1"/>
    <w:rsid w:val="00585F15"/>
  </w:style>
  <w:style w:type="character" w:customStyle="1" w:styleId="WW8Num7z2">
    <w:name w:val="WW8Num7z2"/>
    <w:rsid w:val="00585F15"/>
  </w:style>
  <w:style w:type="character" w:customStyle="1" w:styleId="WW8Num7z3">
    <w:name w:val="WW8Num7z3"/>
    <w:rsid w:val="00585F15"/>
  </w:style>
  <w:style w:type="character" w:customStyle="1" w:styleId="WW8Num7z4">
    <w:name w:val="WW8Num7z4"/>
    <w:rsid w:val="00585F15"/>
  </w:style>
  <w:style w:type="character" w:customStyle="1" w:styleId="WW8Num7z5">
    <w:name w:val="WW8Num7z5"/>
    <w:rsid w:val="00585F15"/>
  </w:style>
  <w:style w:type="character" w:customStyle="1" w:styleId="WW8Num7z6">
    <w:name w:val="WW8Num7z6"/>
    <w:rsid w:val="00585F15"/>
  </w:style>
  <w:style w:type="character" w:customStyle="1" w:styleId="WW8Num7z7">
    <w:name w:val="WW8Num7z7"/>
    <w:rsid w:val="00585F15"/>
  </w:style>
  <w:style w:type="character" w:customStyle="1" w:styleId="WW8Num7z8">
    <w:name w:val="WW8Num7z8"/>
    <w:rsid w:val="00585F15"/>
  </w:style>
  <w:style w:type="character" w:customStyle="1" w:styleId="WW8Num8z0">
    <w:name w:val="WW8Num8z0"/>
    <w:rsid w:val="00585F15"/>
    <w:rPr>
      <w:rFonts w:hint="default"/>
    </w:rPr>
  </w:style>
  <w:style w:type="character" w:customStyle="1" w:styleId="WW8Num8z1">
    <w:name w:val="WW8Num8z1"/>
    <w:rsid w:val="00585F15"/>
  </w:style>
  <w:style w:type="character" w:customStyle="1" w:styleId="WW8Num8z2">
    <w:name w:val="WW8Num8z2"/>
    <w:rsid w:val="00585F15"/>
  </w:style>
  <w:style w:type="character" w:customStyle="1" w:styleId="WW8Num8z3">
    <w:name w:val="WW8Num8z3"/>
    <w:rsid w:val="00585F15"/>
  </w:style>
  <w:style w:type="character" w:customStyle="1" w:styleId="WW8Num8z4">
    <w:name w:val="WW8Num8z4"/>
    <w:rsid w:val="00585F15"/>
  </w:style>
  <w:style w:type="character" w:customStyle="1" w:styleId="WW8Num8z5">
    <w:name w:val="WW8Num8z5"/>
    <w:rsid w:val="00585F15"/>
  </w:style>
  <w:style w:type="character" w:customStyle="1" w:styleId="WW8Num8z6">
    <w:name w:val="WW8Num8z6"/>
    <w:rsid w:val="00585F15"/>
  </w:style>
  <w:style w:type="character" w:customStyle="1" w:styleId="WW8Num8z7">
    <w:name w:val="WW8Num8z7"/>
    <w:rsid w:val="00585F15"/>
  </w:style>
  <w:style w:type="character" w:customStyle="1" w:styleId="WW8Num8z8">
    <w:name w:val="WW8Num8z8"/>
    <w:rsid w:val="00585F15"/>
  </w:style>
  <w:style w:type="character" w:customStyle="1" w:styleId="WW8Num9z0">
    <w:name w:val="WW8Num9z0"/>
    <w:rsid w:val="00585F15"/>
    <w:rPr>
      <w:rFonts w:hint="default"/>
    </w:rPr>
  </w:style>
  <w:style w:type="character" w:customStyle="1" w:styleId="WW8Num9z1">
    <w:name w:val="WW8Num9z1"/>
    <w:rsid w:val="00585F15"/>
  </w:style>
  <w:style w:type="character" w:customStyle="1" w:styleId="WW8Num9z2">
    <w:name w:val="WW8Num9z2"/>
    <w:rsid w:val="00585F15"/>
  </w:style>
  <w:style w:type="character" w:customStyle="1" w:styleId="WW8Num9z3">
    <w:name w:val="WW8Num9z3"/>
    <w:rsid w:val="00585F15"/>
  </w:style>
  <w:style w:type="character" w:customStyle="1" w:styleId="WW8Num9z4">
    <w:name w:val="WW8Num9z4"/>
    <w:rsid w:val="00585F15"/>
  </w:style>
  <w:style w:type="character" w:customStyle="1" w:styleId="WW8Num9z5">
    <w:name w:val="WW8Num9z5"/>
    <w:rsid w:val="00585F15"/>
  </w:style>
  <w:style w:type="character" w:customStyle="1" w:styleId="WW8Num9z6">
    <w:name w:val="WW8Num9z6"/>
    <w:rsid w:val="00585F15"/>
  </w:style>
  <w:style w:type="character" w:customStyle="1" w:styleId="WW8Num9z7">
    <w:name w:val="WW8Num9z7"/>
    <w:rsid w:val="00585F15"/>
  </w:style>
  <w:style w:type="character" w:customStyle="1" w:styleId="WW8Num9z8">
    <w:name w:val="WW8Num9z8"/>
    <w:rsid w:val="00585F15"/>
  </w:style>
  <w:style w:type="character" w:customStyle="1" w:styleId="WW8Num10z0">
    <w:name w:val="WW8Num10z0"/>
    <w:rsid w:val="00585F15"/>
    <w:rPr>
      <w:rFonts w:hint="default"/>
      <w:b/>
      <w:sz w:val="22"/>
      <w:szCs w:val="22"/>
    </w:rPr>
  </w:style>
  <w:style w:type="character" w:customStyle="1" w:styleId="WW8Num10z1">
    <w:name w:val="WW8Num10z1"/>
    <w:rsid w:val="00585F15"/>
  </w:style>
  <w:style w:type="character" w:customStyle="1" w:styleId="WW8Num10z2">
    <w:name w:val="WW8Num10z2"/>
    <w:rsid w:val="00585F15"/>
  </w:style>
  <w:style w:type="character" w:customStyle="1" w:styleId="WW8Num10z3">
    <w:name w:val="WW8Num10z3"/>
    <w:rsid w:val="00585F15"/>
  </w:style>
  <w:style w:type="character" w:customStyle="1" w:styleId="WW8Num10z4">
    <w:name w:val="WW8Num10z4"/>
    <w:rsid w:val="00585F15"/>
  </w:style>
  <w:style w:type="character" w:customStyle="1" w:styleId="WW8Num10z5">
    <w:name w:val="WW8Num10z5"/>
    <w:rsid w:val="00585F15"/>
  </w:style>
  <w:style w:type="character" w:customStyle="1" w:styleId="WW8Num10z6">
    <w:name w:val="WW8Num10z6"/>
    <w:rsid w:val="00585F15"/>
  </w:style>
  <w:style w:type="character" w:customStyle="1" w:styleId="WW8Num10z7">
    <w:name w:val="WW8Num10z7"/>
    <w:rsid w:val="00585F15"/>
  </w:style>
  <w:style w:type="character" w:customStyle="1" w:styleId="WW8Num10z8">
    <w:name w:val="WW8Num10z8"/>
    <w:rsid w:val="00585F15"/>
  </w:style>
  <w:style w:type="character" w:customStyle="1" w:styleId="WW8Num11z0">
    <w:name w:val="WW8Num11z0"/>
    <w:rsid w:val="00585F15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585F15"/>
    <w:rPr>
      <w:rFonts w:ascii="Courier New" w:hAnsi="Courier New" w:cs="Courier New" w:hint="default"/>
    </w:rPr>
  </w:style>
  <w:style w:type="character" w:customStyle="1" w:styleId="WW8Num11z2">
    <w:name w:val="WW8Num11z2"/>
    <w:rsid w:val="00585F15"/>
    <w:rPr>
      <w:rFonts w:ascii="Wingdings" w:hAnsi="Wingdings" w:cs="Wingdings" w:hint="default"/>
    </w:rPr>
  </w:style>
  <w:style w:type="character" w:customStyle="1" w:styleId="WW8Num11z3">
    <w:name w:val="WW8Num11z3"/>
    <w:rsid w:val="00585F15"/>
    <w:rPr>
      <w:rFonts w:ascii="Symbol" w:hAnsi="Symbol" w:cs="Symbol" w:hint="default"/>
    </w:rPr>
  </w:style>
  <w:style w:type="character" w:customStyle="1" w:styleId="WW8Num12z0">
    <w:name w:val="WW8Num12z0"/>
    <w:rsid w:val="00585F15"/>
    <w:rPr>
      <w:rFonts w:hint="default"/>
    </w:rPr>
  </w:style>
  <w:style w:type="character" w:customStyle="1" w:styleId="WW8Num12z1">
    <w:name w:val="WW8Num12z1"/>
    <w:rsid w:val="00585F15"/>
  </w:style>
  <w:style w:type="character" w:customStyle="1" w:styleId="WW8Num12z2">
    <w:name w:val="WW8Num12z2"/>
    <w:rsid w:val="00585F15"/>
  </w:style>
  <w:style w:type="character" w:customStyle="1" w:styleId="WW8Num12z3">
    <w:name w:val="WW8Num12z3"/>
    <w:rsid w:val="00585F15"/>
  </w:style>
  <w:style w:type="character" w:customStyle="1" w:styleId="WW8Num12z4">
    <w:name w:val="WW8Num12z4"/>
    <w:rsid w:val="00585F15"/>
  </w:style>
  <w:style w:type="character" w:customStyle="1" w:styleId="WW8Num12z5">
    <w:name w:val="WW8Num12z5"/>
    <w:rsid w:val="00585F15"/>
  </w:style>
  <w:style w:type="character" w:customStyle="1" w:styleId="WW8Num12z6">
    <w:name w:val="WW8Num12z6"/>
    <w:rsid w:val="00585F15"/>
  </w:style>
  <w:style w:type="character" w:customStyle="1" w:styleId="WW8Num12z7">
    <w:name w:val="WW8Num12z7"/>
    <w:rsid w:val="00585F15"/>
  </w:style>
  <w:style w:type="character" w:customStyle="1" w:styleId="WW8Num12z8">
    <w:name w:val="WW8Num12z8"/>
    <w:rsid w:val="00585F15"/>
  </w:style>
  <w:style w:type="character" w:customStyle="1" w:styleId="WW8Num13z0">
    <w:name w:val="WW8Num13z0"/>
    <w:rsid w:val="00585F15"/>
    <w:rPr>
      <w:rFonts w:hint="default"/>
    </w:rPr>
  </w:style>
  <w:style w:type="character" w:customStyle="1" w:styleId="WW8Num13z1">
    <w:name w:val="WW8Num13z1"/>
    <w:rsid w:val="00585F15"/>
  </w:style>
  <w:style w:type="character" w:customStyle="1" w:styleId="WW8Num13z2">
    <w:name w:val="WW8Num13z2"/>
    <w:rsid w:val="00585F15"/>
  </w:style>
  <w:style w:type="character" w:customStyle="1" w:styleId="WW8Num13z3">
    <w:name w:val="WW8Num13z3"/>
    <w:rsid w:val="00585F15"/>
  </w:style>
  <w:style w:type="character" w:customStyle="1" w:styleId="WW8Num13z4">
    <w:name w:val="WW8Num13z4"/>
    <w:rsid w:val="00585F15"/>
  </w:style>
  <w:style w:type="character" w:customStyle="1" w:styleId="WW8Num13z5">
    <w:name w:val="WW8Num13z5"/>
    <w:rsid w:val="00585F15"/>
  </w:style>
  <w:style w:type="character" w:customStyle="1" w:styleId="WW8Num13z6">
    <w:name w:val="WW8Num13z6"/>
    <w:rsid w:val="00585F15"/>
  </w:style>
  <w:style w:type="character" w:customStyle="1" w:styleId="WW8Num13z7">
    <w:name w:val="WW8Num13z7"/>
    <w:rsid w:val="00585F15"/>
  </w:style>
  <w:style w:type="character" w:customStyle="1" w:styleId="WW8Num13z8">
    <w:name w:val="WW8Num13z8"/>
    <w:rsid w:val="00585F15"/>
  </w:style>
  <w:style w:type="character" w:customStyle="1" w:styleId="WW8Num14z0">
    <w:name w:val="WW8Num14z0"/>
    <w:rsid w:val="00585F15"/>
    <w:rPr>
      <w:rFonts w:hint="default"/>
    </w:rPr>
  </w:style>
  <w:style w:type="character" w:customStyle="1" w:styleId="WW8Num14z1">
    <w:name w:val="WW8Num14z1"/>
    <w:rsid w:val="00585F15"/>
  </w:style>
  <w:style w:type="character" w:customStyle="1" w:styleId="WW8Num14z2">
    <w:name w:val="WW8Num14z2"/>
    <w:rsid w:val="00585F15"/>
  </w:style>
  <w:style w:type="character" w:customStyle="1" w:styleId="WW8Num14z3">
    <w:name w:val="WW8Num14z3"/>
    <w:rsid w:val="00585F15"/>
  </w:style>
  <w:style w:type="character" w:customStyle="1" w:styleId="WW8Num14z4">
    <w:name w:val="WW8Num14z4"/>
    <w:rsid w:val="00585F15"/>
  </w:style>
  <w:style w:type="character" w:customStyle="1" w:styleId="WW8Num14z5">
    <w:name w:val="WW8Num14z5"/>
    <w:rsid w:val="00585F15"/>
  </w:style>
  <w:style w:type="character" w:customStyle="1" w:styleId="WW8Num14z6">
    <w:name w:val="WW8Num14z6"/>
    <w:rsid w:val="00585F15"/>
  </w:style>
  <w:style w:type="character" w:customStyle="1" w:styleId="WW8Num14z7">
    <w:name w:val="WW8Num14z7"/>
    <w:rsid w:val="00585F15"/>
  </w:style>
  <w:style w:type="character" w:customStyle="1" w:styleId="WW8Num14z8">
    <w:name w:val="WW8Num14z8"/>
    <w:rsid w:val="00585F15"/>
  </w:style>
  <w:style w:type="character" w:customStyle="1" w:styleId="WW8Num15z0">
    <w:name w:val="WW8Num15z0"/>
    <w:rsid w:val="00585F15"/>
    <w:rPr>
      <w:rFonts w:hint="default"/>
    </w:rPr>
  </w:style>
  <w:style w:type="character" w:customStyle="1" w:styleId="WW8Num15z1">
    <w:name w:val="WW8Num15z1"/>
    <w:rsid w:val="00585F15"/>
  </w:style>
  <w:style w:type="character" w:customStyle="1" w:styleId="WW8Num15z2">
    <w:name w:val="WW8Num15z2"/>
    <w:rsid w:val="00585F15"/>
  </w:style>
  <w:style w:type="character" w:customStyle="1" w:styleId="WW8Num15z3">
    <w:name w:val="WW8Num15z3"/>
    <w:rsid w:val="00585F15"/>
  </w:style>
  <w:style w:type="character" w:customStyle="1" w:styleId="WW8Num15z4">
    <w:name w:val="WW8Num15z4"/>
    <w:rsid w:val="00585F15"/>
  </w:style>
  <w:style w:type="character" w:customStyle="1" w:styleId="WW8Num15z5">
    <w:name w:val="WW8Num15z5"/>
    <w:rsid w:val="00585F15"/>
  </w:style>
  <w:style w:type="character" w:customStyle="1" w:styleId="WW8Num15z6">
    <w:name w:val="WW8Num15z6"/>
    <w:rsid w:val="00585F15"/>
  </w:style>
  <w:style w:type="character" w:customStyle="1" w:styleId="WW8Num15z7">
    <w:name w:val="WW8Num15z7"/>
    <w:rsid w:val="00585F15"/>
  </w:style>
  <w:style w:type="character" w:customStyle="1" w:styleId="WW8Num15z8">
    <w:name w:val="WW8Num15z8"/>
    <w:rsid w:val="00585F15"/>
  </w:style>
  <w:style w:type="character" w:customStyle="1" w:styleId="WW8Num16z0">
    <w:name w:val="WW8Num16z0"/>
    <w:rsid w:val="00585F15"/>
    <w:rPr>
      <w:rFonts w:ascii="Calibri Light" w:hAnsi="Calibri Light" w:cs="Times New Roman" w:hint="default"/>
    </w:rPr>
  </w:style>
  <w:style w:type="character" w:customStyle="1" w:styleId="WW8Num16z1">
    <w:name w:val="WW8Num16z1"/>
    <w:rsid w:val="00585F15"/>
    <w:rPr>
      <w:rFonts w:ascii="Courier New" w:hAnsi="Courier New" w:cs="Courier New" w:hint="default"/>
    </w:rPr>
  </w:style>
  <w:style w:type="character" w:customStyle="1" w:styleId="WW8Num16z2">
    <w:name w:val="WW8Num16z2"/>
    <w:rsid w:val="00585F15"/>
    <w:rPr>
      <w:rFonts w:ascii="Wingdings" w:hAnsi="Wingdings" w:cs="Wingdings" w:hint="default"/>
    </w:rPr>
  </w:style>
  <w:style w:type="character" w:customStyle="1" w:styleId="WW8Num16z3">
    <w:name w:val="WW8Num16z3"/>
    <w:rsid w:val="00585F15"/>
    <w:rPr>
      <w:rFonts w:ascii="Symbol" w:hAnsi="Symbol" w:cs="Symbol" w:hint="default"/>
    </w:rPr>
  </w:style>
  <w:style w:type="character" w:customStyle="1" w:styleId="WW8Num17z0">
    <w:name w:val="WW8Num17z0"/>
    <w:rsid w:val="00585F15"/>
    <w:rPr>
      <w:rFonts w:hint="default"/>
    </w:rPr>
  </w:style>
  <w:style w:type="character" w:customStyle="1" w:styleId="WW8Num17z1">
    <w:name w:val="WW8Num17z1"/>
    <w:rsid w:val="00585F15"/>
  </w:style>
  <w:style w:type="character" w:customStyle="1" w:styleId="WW8Num17z2">
    <w:name w:val="WW8Num17z2"/>
    <w:rsid w:val="00585F15"/>
  </w:style>
  <w:style w:type="character" w:customStyle="1" w:styleId="WW8Num17z3">
    <w:name w:val="WW8Num17z3"/>
    <w:rsid w:val="00585F15"/>
  </w:style>
  <w:style w:type="character" w:customStyle="1" w:styleId="WW8Num17z4">
    <w:name w:val="WW8Num17z4"/>
    <w:rsid w:val="00585F15"/>
  </w:style>
  <w:style w:type="character" w:customStyle="1" w:styleId="WW8Num17z5">
    <w:name w:val="WW8Num17z5"/>
    <w:rsid w:val="00585F15"/>
  </w:style>
  <w:style w:type="character" w:customStyle="1" w:styleId="WW8Num17z6">
    <w:name w:val="WW8Num17z6"/>
    <w:rsid w:val="00585F15"/>
  </w:style>
  <w:style w:type="character" w:customStyle="1" w:styleId="WW8Num17z7">
    <w:name w:val="WW8Num17z7"/>
    <w:rsid w:val="00585F15"/>
  </w:style>
  <w:style w:type="character" w:customStyle="1" w:styleId="WW8Num17z8">
    <w:name w:val="WW8Num17z8"/>
    <w:rsid w:val="00585F15"/>
  </w:style>
  <w:style w:type="character" w:customStyle="1" w:styleId="WW8Num18z0">
    <w:name w:val="WW8Num18z0"/>
    <w:rsid w:val="00585F15"/>
    <w:rPr>
      <w:rFonts w:hint="default"/>
      <w:b/>
      <w:sz w:val="22"/>
      <w:szCs w:val="22"/>
    </w:rPr>
  </w:style>
  <w:style w:type="character" w:customStyle="1" w:styleId="WW8Num18z1">
    <w:name w:val="WW8Num18z1"/>
    <w:rsid w:val="00585F15"/>
  </w:style>
  <w:style w:type="character" w:customStyle="1" w:styleId="WW8Num18z2">
    <w:name w:val="WW8Num18z2"/>
    <w:rsid w:val="00585F15"/>
  </w:style>
  <w:style w:type="character" w:customStyle="1" w:styleId="WW8Num18z3">
    <w:name w:val="WW8Num18z3"/>
    <w:rsid w:val="00585F15"/>
  </w:style>
  <w:style w:type="character" w:customStyle="1" w:styleId="WW8Num18z4">
    <w:name w:val="WW8Num18z4"/>
    <w:rsid w:val="00585F15"/>
  </w:style>
  <w:style w:type="character" w:customStyle="1" w:styleId="WW8Num18z5">
    <w:name w:val="WW8Num18z5"/>
    <w:rsid w:val="00585F15"/>
  </w:style>
  <w:style w:type="character" w:customStyle="1" w:styleId="WW8Num18z6">
    <w:name w:val="WW8Num18z6"/>
    <w:rsid w:val="00585F15"/>
  </w:style>
  <w:style w:type="character" w:customStyle="1" w:styleId="WW8Num18z7">
    <w:name w:val="WW8Num18z7"/>
    <w:rsid w:val="00585F15"/>
  </w:style>
  <w:style w:type="character" w:customStyle="1" w:styleId="WW8Num18z8">
    <w:name w:val="WW8Num18z8"/>
    <w:rsid w:val="00585F15"/>
  </w:style>
  <w:style w:type="character" w:customStyle="1" w:styleId="WW8Num19z0">
    <w:name w:val="WW8Num19z0"/>
    <w:rsid w:val="00585F15"/>
    <w:rPr>
      <w:rFonts w:hint="default"/>
      <w:u w:val="none"/>
    </w:rPr>
  </w:style>
  <w:style w:type="character" w:customStyle="1" w:styleId="WW8Num19z1">
    <w:name w:val="WW8Num19z1"/>
    <w:rsid w:val="00585F15"/>
  </w:style>
  <w:style w:type="character" w:customStyle="1" w:styleId="WW8Num19z2">
    <w:name w:val="WW8Num19z2"/>
    <w:rsid w:val="00585F15"/>
  </w:style>
  <w:style w:type="character" w:customStyle="1" w:styleId="WW8Num19z3">
    <w:name w:val="WW8Num19z3"/>
    <w:rsid w:val="00585F15"/>
  </w:style>
  <w:style w:type="character" w:customStyle="1" w:styleId="WW8Num19z4">
    <w:name w:val="WW8Num19z4"/>
    <w:rsid w:val="00585F15"/>
  </w:style>
  <w:style w:type="character" w:customStyle="1" w:styleId="WW8Num19z5">
    <w:name w:val="WW8Num19z5"/>
    <w:rsid w:val="00585F15"/>
  </w:style>
  <w:style w:type="character" w:customStyle="1" w:styleId="WW8Num19z6">
    <w:name w:val="WW8Num19z6"/>
    <w:rsid w:val="00585F15"/>
  </w:style>
  <w:style w:type="character" w:customStyle="1" w:styleId="WW8Num19z7">
    <w:name w:val="WW8Num19z7"/>
    <w:rsid w:val="00585F15"/>
  </w:style>
  <w:style w:type="character" w:customStyle="1" w:styleId="WW8Num19z8">
    <w:name w:val="WW8Num19z8"/>
    <w:rsid w:val="00585F15"/>
  </w:style>
  <w:style w:type="character" w:customStyle="1" w:styleId="WW8Num20z0">
    <w:name w:val="WW8Num20z0"/>
    <w:rsid w:val="00585F15"/>
    <w:rPr>
      <w:rFonts w:hint="default"/>
      <w:b/>
      <w:sz w:val="22"/>
      <w:szCs w:val="22"/>
    </w:rPr>
  </w:style>
  <w:style w:type="character" w:customStyle="1" w:styleId="WW8Num20z1">
    <w:name w:val="WW8Num20z1"/>
    <w:rsid w:val="00585F15"/>
  </w:style>
  <w:style w:type="character" w:customStyle="1" w:styleId="WW8Num20z2">
    <w:name w:val="WW8Num20z2"/>
    <w:rsid w:val="00585F15"/>
  </w:style>
  <w:style w:type="character" w:customStyle="1" w:styleId="WW8Num20z3">
    <w:name w:val="WW8Num20z3"/>
    <w:rsid w:val="00585F15"/>
  </w:style>
  <w:style w:type="character" w:customStyle="1" w:styleId="WW8Num20z4">
    <w:name w:val="WW8Num20z4"/>
    <w:rsid w:val="00585F15"/>
  </w:style>
  <w:style w:type="character" w:customStyle="1" w:styleId="WW8Num20z5">
    <w:name w:val="WW8Num20z5"/>
    <w:rsid w:val="00585F15"/>
  </w:style>
  <w:style w:type="character" w:customStyle="1" w:styleId="WW8Num20z6">
    <w:name w:val="WW8Num20z6"/>
    <w:rsid w:val="00585F15"/>
  </w:style>
  <w:style w:type="character" w:customStyle="1" w:styleId="WW8Num20z7">
    <w:name w:val="WW8Num20z7"/>
    <w:rsid w:val="00585F15"/>
  </w:style>
  <w:style w:type="character" w:customStyle="1" w:styleId="WW8Num20z8">
    <w:name w:val="WW8Num20z8"/>
    <w:rsid w:val="00585F15"/>
  </w:style>
  <w:style w:type="character" w:customStyle="1" w:styleId="WW8Num21z0">
    <w:name w:val="WW8Num21z0"/>
    <w:rsid w:val="00585F15"/>
    <w:rPr>
      <w:rFonts w:ascii="Arial" w:hAnsi="Arial" w:cs="Arial" w:hint="default"/>
    </w:rPr>
  </w:style>
  <w:style w:type="character" w:customStyle="1" w:styleId="WW8Num21z1">
    <w:name w:val="WW8Num21z1"/>
    <w:rsid w:val="00585F15"/>
    <w:rPr>
      <w:rFonts w:ascii="Courier New" w:hAnsi="Courier New" w:cs="Courier New" w:hint="default"/>
    </w:rPr>
  </w:style>
  <w:style w:type="character" w:customStyle="1" w:styleId="WW8Num21z2">
    <w:name w:val="WW8Num21z2"/>
    <w:rsid w:val="00585F15"/>
    <w:rPr>
      <w:rFonts w:ascii="Wingdings" w:hAnsi="Wingdings" w:cs="Wingdings" w:hint="default"/>
    </w:rPr>
  </w:style>
  <w:style w:type="character" w:customStyle="1" w:styleId="WW8Num21z3">
    <w:name w:val="WW8Num21z3"/>
    <w:rsid w:val="00585F15"/>
    <w:rPr>
      <w:rFonts w:ascii="Symbol" w:hAnsi="Symbol" w:cs="Symbol" w:hint="default"/>
    </w:rPr>
  </w:style>
  <w:style w:type="character" w:customStyle="1" w:styleId="WW8Num22z0">
    <w:name w:val="WW8Num22z0"/>
    <w:rsid w:val="00585F15"/>
    <w:rPr>
      <w:rFonts w:ascii="Calibri" w:hAnsi="Calibri" w:cs="Calibri" w:hint="default"/>
    </w:rPr>
  </w:style>
  <w:style w:type="character" w:customStyle="1" w:styleId="WW8Num22z1">
    <w:name w:val="WW8Num22z1"/>
    <w:rsid w:val="00585F15"/>
    <w:rPr>
      <w:rFonts w:ascii="Courier New" w:hAnsi="Courier New" w:cs="Courier New" w:hint="default"/>
    </w:rPr>
  </w:style>
  <w:style w:type="character" w:customStyle="1" w:styleId="WW8Num22z2">
    <w:name w:val="WW8Num22z2"/>
    <w:rsid w:val="00585F15"/>
    <w:rPr>
      <w:rFonts w:ascii="Wingdings" w:hAnsi="Wingdings" w:cs="Wingdings" w:hint="default"/>
    </w:rPr>
  </w:style>
  <w:style w:type="character" w:customStyle="1" w:styleId="WW8Num22z3">
    <w:name w:val="WW8Num22z3"/>
    <w:rsid w:val="00585F15"/>
    <w:rPr>
      <w:rFonts w:ascii="Symbol" w:hAnsi="Symbol" w:cs="Symbol" w:hint="default"/>
    </w:rPr>
  </w:style>
  <w:style w:type="character" w:customStyle="1" w:styleId="WW8Num23z0">
    <w:name w:val="WW8Num23z0"/>
    <w:rsid w:val="00585F15"/>
    <w:rPr>
      <w:rFonts w:hint="default"/>
      <w:b/>
      <w:sz w:val="22"/>
      <w:szCs w:val="22"/>
    </w:rPr>
  </w:style>
  <w:style w:type="character" w:customStyle="1" w:styleId="WW8Num23z1">
    <w:name w:val="WW8Num23z1"/>
    <w:rsid w:val="00585F15"/>
  </w:style>
  <w:style w:type="character" w:customStyle="1" w:styleId="WW8Num23z2">
    <w:name w:val="WW8Num23z2"/>
    <w:rsid w:val="00585F15"/>
  </w:style>
  <w:style w:type="character" w:customStyle="1" w:styleId="WW8Num23z3">
    <w:name w:val="WW8Num23z3"/>
    <w:rsid w:val="00585F15"/>
  </w:style>
  <w:style w:type="character" w:customStyle="1" w:styleId="WW8Num23z4">
    <w:name w:val="WW8Num23z4"/>
    <w:rsid w:val="00585F15"/>
  </w:style>
  <w:style w:type="character" w:customStyle="1" w:styleId="WW8Num23z5">
    <w:name w:val="WW8Num23z5"/>
    <w:rsid w:val="00585F15"/>
  </w:style>
  <w:style w:type="character" w:customStyle="1" w:styleId="WW8Num23z6">
    <w:name w:val="WW8Num23z6"/>
    <w:rsid w:val="00585F15"/>
  </w:style>
  <w:style w:type="character" w:customStyle="1" w:styleId="WW8Num23z7">
    <w:name w:val="WW8Num23z7"/>
    <w:rsid w:val="00585F15"/>
  </w:style>
  <w:style w:type="character" w:customStyle="1" w:styleId="WW8Num23z8">
    <w:name w:val="WW8Num23z8"/>
    <w:rsid w:val="00585F15"/>
  </w:style>
  <w:style w:type="character" w:customStyle="1" w:styleId="WW8Num24z0">
    <w:name w:val="WW8Num24z0"/>
    <w:rsid w:val="00585F15"/>
    <w:rPr>
      <w:rFonts w:hint="default"/>
    </w:rPr>
  </w:style>
  <w:style w:type="character" w:customStyle="1" w:styleId="WW8Num24z1">
    <w:name w:val="WW8Num24z1"/>
    <w:rsid w:val="00585F15"/>
  </w:style>
  <w:style w:type="character" w:customStyle="1" w:styleId="WW8Num24z2">
    <w:name w:val="WW8Num24z2"/>
    <w:rsid w:val="00585F15"/>
  </w:style>
  <w:style w:type="character" w:customStyle="1" w:styleId="WW8Num24z3">
    <w:name w:val="WW8Num24z3"/>
    <w:rsid w:val="00585F15"/>
  </w:style>
  <w:style w:type="character" w:customStyle="1" w:styleId="WW8Num24z4">
    <w:name w:val="WW8Num24z4"/>
    <w:rsid w:val="00585F15"/>
  </w:style>
  <w:style w:type="character" w:customStyle="1" w:styleId="WW8Num24z5">
    <w:name w:val="WW8Num24z5"/>
    <w:rsid w:val="00585F15"/>
  </w:style>
  <w:style w:type="character" w:customStyle="1" w:styleId="WW8Num24z6">
    <w:name w:val="WW8Num24z6"/>
    <w:rsid w:val="00585F15"/>
  </w:style>
  <w:style w:type="character" w:customStyle="1" w:styleId="WW8Num24z7">
    <w:name w:val="WW8Num24z7"/>
    <w:rsid w:val="00585F15"/>
  </w:style>
  <w:style w:type="character" w:customStyle="1" w:styleId="WW8Num24z8">
    <w:name w:val="WW8Num24z8"/>
    <w:rsid w:val="00585F15"/>
  </w:style>
  <w:style w:type="character" w:customStyle="1" w:styleId="WW8Num25z0">
    <w:name w:val="WW8Num25z0"/>
    <w:rsid w:val="00585F15"/>
    <w:rPr>
      <w:rFonts w:hint="default"/>
      <w:b w:val="0"/>
      <w:i w:val="0"/>
    </w:rPr>
  </w:style>
  <w:style w:type="character" w:customStyle="1" w:styleId="WW8Num25z1">
    <w:name w:val="WW8Num25z1"/>
    <w:rsid w:val="00585F15"/>
  </w:style>
  <w:style w:type="character" w:customStyle="1" w:styleId="WW8Num25z2">
    <w:name w:val="WW8Num25z2"/>
    <w:rsid w:val="00585F15"/>
  </w:style>
  <w:style w:type="character" w:customStyle="1" w:styleId="WW8Num25z3">
    <w:name w:val="WW8Num25z3"/>
    <w:rsid w:val="00585F15"/>
  </w:style>
  <w:style w:type="character" w:customStyle="1" w:styleId="WW8Num25z4">
    <w:name w:val="WW8Num25z4"/>
    <w:rsid w:val="00585F15"/>
  </w:style>
  <w:style w:type="character" w:customStyle="1" w:styleId="WW8Num25z5">
    <w:name w:val="WW8Num25z5"/>
    <w:rsid w:val="00585F15"/>
  </w:style>
  <w:style w:type="character" w:customStyle="1" w:styleId="WW8Num25z6">
    <w:name w:val="WW8Num25z6"/>
    <w:rsid w:val="00585F15"/>
  </w:style>
  <w:style w:type="character" w:customStyle="1" w:styleId="WW8Num25z7">
    <w:name w:val="WW8Num25z7"/>
    <w:rsid w:val="00585F15"/>
  </w:style>
  <w:style w:type="character" w:customStyle="1" w:styleId="WW8Num25z8">
    <w:name w:val="WW8Num25z8"/>
    <w:rsid w:val="00585F15"/>
  </w:style>
  <w:style w:type="character" w:customStyle="1" w:styleId="WW8Num26z0">
    <w:name w:val="WW8Num26z0"/>
    <w:rsid w:val="00585F15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sid w:val="00585F15"/>
  </w:style>
  <w:style w:type="character" w:customStyle="1" w:styleId="WW8Num26z2">
    <w:name w:val="WW8Num26z2"/>
    <w:rsid w:val="00585F15"/>
  </w:style>
  <w:style w:type="character" w:customStyle="1" w:styleId="WW8Num26z3">
    <w:name w:val="WW8Num26z3"/>
    <w:rsid w:val="00585F15"/>
  </w:style>
  <w:style w:type="character" w:customStyle="1" w:styleId="WW8Num26z4">
    <w:name w:val="WW8Num26z4"/>
    <w:rsid w:val="00585F15"/>
  </w:style>
  <w:style w:type="character" w:customStyle="1" w:styleId="WW8Num26z5">
    <w:name w:val="WW8Num26z5"/>
    <w:rsid w:val="00585F15"/>
  </w:style>
  <w:style w:type="character" w:customStyle="1" w:styleId="WW8Num26z6">
    <w:name w:val="WW8Num26z6"/>
    <w:rsid w:val="00585F15"/>
  </w:style>
  <w:style w:type="character" w:customStyle="1" w:styleId="WW8Num26z7">
    <w:name w:val="WW8Num26z7"/>
    <w:rsid w:val="00585F15"/>
  </w:style>
  <w:style w:type="character" w:customStyle="1" w:styleId="WW8Num26z8">
    <w:name w:val="WW8Num26z8"/>
    <w:rsid w:val="00585F15"/>
  </w:style>
  <w:style w:type="character" w:customStyle="1" w:styleId="WW8Num27z0">
    <w:name w:val="WW8Num27z0"/>
    <w:rsid w:val="00585F15"/>
    <w:rPr>
      <w:rFonts w:hint="default"/>
    </w:rPr>
  </w:style>
  <w:style w:type="character" w:customStyle="1" w:styleId="WW8Num27z1">
    <w:name w:val="WW8Num27z1"/>
    <w:rsid w:val="00585F15"/>
  </w:style>
  <w:style w:type="character" w:customStyle="1" w:styleId="WW8Num27z2">
    <w:name w:val="WW8Num27z2"/>
    <w:rsid w:val="00585F15"/>
  </w:style>
  <w:style w:type="character" w:customStyle="1" w:styleId="WW8Num27z3">
    <w:name w:val="WW8Num27z3"/>
    <w:rsid w:val="00585F15"/>
  </w:style>
  <w:style w:type="character" w:customStyle="1" w:styleId="WW8Num27z4">
    <w:name w:val="WW8Num27z4"/>
    <w:rsid w:val="00585F15"/>
  </w:style>
  <w:style w:type="character" w:customStyle="1" w:styleId="WW8Num27z5">
    <w:name w:val="WW8Num27z5"/>
    <w:rsid w:val="00585F15"/>
  </w:style>
  <w:style w:type="character" w:customStyle="1" w:styleId="WW8Num27z6">
    <w:name w:val="WW8Num27z6"/>
    <w:rsid w:val="00585F15"/>
  </w:style>
  <w:style w:type="character" w:customStyle="1" w:styleId="WW8Num27z7">
    <w:name w:val="WW8Num27z7"/>
    <w:rsid w:val="00585F15"/>
  </w:style>
  <w:style w:type="character" w:customStyle="1" w:styleId="WW8Num27z8">
    <w:name w:val="WW8Num27z8"/>
    <w:rsid w:val="00585F15"/>
  </w:style>
  <w:style w:type="character" w:customStyle="1" w:styleId="WW8Num28z0">
    <w:name w:val="WW8Num28z0"/>
    <w:rsid w:val="00585F15"/>
    <w:rPr>
      <w:rFonts w:cs="Times New Roman"/>
      <w:b/>
      <w:sz w:val="23"/>
    </w:rPr>
  </w:style>
  <w:style w:type="character" w:customStyle="1" w:styleId="WW8Num28z1">
    <w:name w:val="WW8Num28z1"/>
    <w:rsid w:val="00585F15"/>
    <w:rPr>
      <w:rFonts w:cs="Times New Roman"/>
    </w:rPr>
  </w:style>
  <w:style w:type="character" w:customStyle="1" w:styleId="WW8Num29z0">
    <w:name w:val="WW8Num29z0"/>
    <w:rsid w:val="00585F15"/>
    <w:rPr>
      <w:rFonts w:hint="default"/>
    </w:rPr>
  </w:style>
  <w:style w:type="character" w:customStyle="1" w:styleId="WW8Num29z1">
    <w:name w:val="WW8Num29z1"/>
    <w:rsid w:val="00585F15"/>
  </w:style>
  <w:style w:type="character" w:customStyle="1" w:styleId="WW8Num29z2">
    <w:name w:val="WW8Num29z2"/>
    <w:rsid w:val="00585F15"/>
  </w:style>
  <w:style w:type="character" w:customStyle="1" w:styleId="WW8Num29z3">
    <w:name w:val="WW8Num29z3"/>
    <w:rsid w:val="00585F15"/>
  </w:style>
  <w:style w:type="character" w:customStyle="1" w:styleId="WW8Num29z4">
    <w:name w:val="WW8Num29z4"/>
    <w:rsid w:val="00585F15"/>
  </w:style>
  <w:style w:type="character" w:customStyle="1" w:styleId="WW8Num29z5">
    <w:name w:val="WW8Num29z5"/>
    <w:rsid w:val="00585F15"/>
  </w:style>
  <w:style w:type="character" w:customStyle="1" w:styleId="WW8Num29z6">
    <w:name w:val="WW8Num29z6"/>
    <w:rsid w:val="00585F15"/>
  </w:style>
  <w:style w:type="character" w:customStyle="1" w:styleId="WW8Num29z7">
    <w:name w:val="WW8Num29z7"/>
    <w:rsid w:val="00585F15"/>
  </w:style>
  <w:style w:type="character" w:customStyle="1" w:styleId="WW8Num29z8">
    <w:name w:val="WW8Num29z8"/>
    <w:rsid w:val="00585F15"/>
  </w:style>
  <w:style w:type="character" w:customStyle="1" w:styleId="WW8Num30z0">
    <w:name w:val="WW8Num30z0"/>
    <w:rsid w:val="00585F15"/>
    <w:rPr>
      <w:rFonts w:hint="default"/>
    </w:rPr>
  </w:style>
  <w:style w:type="character" w:customStyle="1" w:styleId="WW8Num30z1">
    <w:name w:val="WW8Num30z1"/>
    <w:rsid w:val="00585F15"/>
  </w:style>
  <w:style w:type="character" w:customStyle="1" w:styleId="WW8Num30z2">
    <w:name w:val="WW8Num30z2"/>
    <w:rsid w:val="00585F15"/>
  </w:style>
  <w:style w:type="character" w:customStyle="1" w:styleId="WW8Num30z3">
    <w:name w:val="WW8Num30z3"/>
    <w:rsid w:val="00585F15"/>
  </w:style>
  <w:style w:type="character" w:customStyle="1" w:styleId="WW8Num30z4">
    <w:name w:val="WW8Num30z4"/>
    <w:rsid w:val="00585F15"/>
  </w:style>
  <w:style w:type="character" w:customStyle="1" w:styleId="WW8Num30z5">
    <w:name w:val="WW8Num30z5"/>
    <w:rsid w:val="00585F15"/>
  </w:style>
  <w:style w:type="character" w:customStyle="1" w:styleId="WW8Num30z6">
    <w:name w:val="WW8Num30z6"/>
    <w:rsid w:val="00585F15"/>
  </w:style>
  <w:style w:type="character" w:customStyle="1" w:styleId="WW8Num30z7">
    <w:name w:val="WW8Num30z7"/>
    <w:rsid w:val="00585F15"/>
  </w:style>
  <w:style w:type="character" w:customStyle="1" w:styleId="WW8Num30z8">
    <w:name w:val="WW8Num30z8"/>
    <w:rsid w:val="00585F15"/>
  </w:style>
  <w:style w:type="character" w:customStyle="1" w:styleId="WW8Num31z0">
    <w:name w:val="WW8Num31z0"/>
    <w:rsid w:val="00585F15"/>
    <w:rPr>
      <w:rFonts w:hint="default"/>
      <w:b/>
      <w:sz w:val="22"/>
      <w:szCs w:val="22"/>
    </w:rPr>
  </w:style>
  <w:style w:type="character" w:customStyle="1" w:styleId="WW8Num31z1">
    <w:name w:val="WW8Num31z1"/>
    <w:rsid w:val="00585F15"/>
  </w:style>
  <w:style w:type="character" w:customStyle="1" w:styleId="WW8Num31z2">
    <w:name w:val="WW8Num31z2"/>
    <w:rsid w:val="00585F15"/>
  </w:style>
  <w:style w:type="character" w:customStyle="1" w:styleId="WW8Num31z3">
    <w:name w:val="WW8Num31z3"/>
    <w:rsid w:val="00585F15"/>
  </w:style>
  <w:style w:type="character" w:customStyle="1" w:styleId="WW8Num31z4">
    <w:name w:val="WW8Num31z4"/>
    <w:rsid w:val="00585F15"/>
  </w:style>
  <w:style w:type="character" w:customStyle="1" w:styleId="WW8Num31z5">
    <w:name w:val="WW8Num31z5"/>
    <w:rsid w:val="00585F15"/>
  </w:style>
  <w:style w:type="character" w:customStyle="1" w:styleId="WW8Num31z6">
    <w:name w:val="WW8Num31z6"/>
    <w:rsid w:val="00585F15"/>
  </w:style>
  <w:style w:type="character" w:customStyle="1" w:styleId="WW8Num31z7">
    <w:name w:val="WW8Num31z7"/>
    <w:rsid w:val="00585F15"/>
  </w:style>
  <w:style w:type="character" w:customStyle="1" w:styleId="WW8Num31z8">
    <w:name w:val="WW8Num31z8"/>
    <w:rsid w:val="00585F15"/>
  </w:style>
  <w:style w:type="character" w:customStyle="1" w:styleId="WW8Num32z0">
    <w:name w:val="WW8Num32z0"/>
    <w:rsid w:val="00585F15"/>
    <w:rPr>
      <w:rFonts w:ascii="Calibri" w:hAnsi="Calibri" w:cs="Arial" w:hint="default"/>
      <w:b/>
    </w:rPr>
  </w:style>
  <w:style w:type="character" w:customStyle="1" w:styleId="WW8Num32z1">
    <w:name w:val="WW8Num32z1"/>
    <w:rsid w:val="00585F15"/>
  </w:style>
  <w:style w:type="character" w:customStyle="1" w:styleId="WW8Num32z2">
    <w:name w:val="WW8Num32z2"/>
    <w:rsid w:val="00585F15"/>
  </w:style>
  <w:style w:type="character" w:customStyle="1" w:styleId="WW8Num32z3">
    <w:name w:val="WW8Num32z3"/>
    <w:rsid w:val="00585F15"/>
  </w:style>
  <w:style w:type="character" w:customStyle="1" w:styleId="WW8Num32z4">
    <w:name w:val="WW8Num32z4"/>
    <w:rsid w:val="00585F15"/>
  </w:style>
  <w:style w:type="character" w:customStyle="1" w:styleId="WW8Num32z5">
    <w:name w:val="WW8Num32z5"/>
    <w:rsid w:val="00585F15"/>
  </w:style>
  <w:style w:type="character" w:customStyle="1" w:styleId="WW8Num32z6">
    <w:name w:val="WW8Num32z6"/>
    <w:rsid w:val="00585F15"/>
  </w:style>
  <w:style w:type="character" w:customStyle="1" w:styleId="WW8Num32z7">
    <w:name w:val="WW8Num32z7"/>
    <w:rsid w:val="00585F15"/>
  </w:style>
  <w:style w:type="character" w:customStyle="1" w:styleId="WW8Num32z8">
    <w:name w:val="WW8Num32z8"/>
    <w:rsid w:val="00585F15"/>
  </w:style>
  <w:style w:type="character" w:customStyle="1" w:styleId="WW8Num33z0">
    <w:name w:val="WW8Num33z0"/>
    <w:rsid w:val="00585F15"/>
    <w:rPr>
      <w:rFonts w:hint="default"/>
    </w:rPr>
  </w:style>
  <w:style w:type="character" w:customStyle="1" w:styleId="WW8Num33z1">
    <w:name w:val="WW8Num33z1"/>
    <w:rsid w:val="00585F15"/>
  </w:style>
  <w:style w:type="character" w:customStyle="1" w:styleId="WW8Num33z2">
    <w:name w:val="WW8Num33z2"/>
    <w:rsid w:val="00585F15"/>
  </w:style>
  <w:style w:type="character" w:customStyle="1" w:styleId="WW8Num33z3">
    <w:name w:val="WW8Num33z3"/>
    <w:rsid w:val="00585F15"/>
  </w:style>
  <w:style w:type="character" w:customStyle="1" w:styleId="WW8Num33z4">
    <w:name w:val="WW8Num33z4"/>
    <w:rsid w:val="00585F15"/>
  </w:style>
  <w:style w:type="character" w:customStyle="1" w:styleId="WW8Num33z5">
    <w:name w:val="WW8Num33z5"/>
    <w:rsid w:val="00585F15"/>
  </w:style>
  <w:style w:type="character" w:customStyle="1" w:styleId="WW8Num33z6">
    <w:name w:val="WW8Num33z6"/>
    <w:rsid w:val="00585F15"/>
  </w:style>
  <w:style w:type="character" w:customStyle="1" w:styleId="WW8Num33z7">
    <w:name w:val="WW8Num33z7"/>
    <w:rsid w:val="00585F15"/>
  </w:style>
  <w:style w:type="character" w:customStyle="1" w:styleId="WW8Num33z8">
    <w:name w:val="WW8Num33z8"/>
    <w:rsid w:val="00585F15"/>
  </w:style>
  <w:style w:type="character" w:customStyle="1" w:styleId="WW8Num34z0">
    <w:name w:val="WW8Num34z0"/>
    <w:rsid w:val="00585F15"/>
    <w:rPr>
      <w:rFonts w:hint="default"/>
      <w:b/>
      <w:sz w:val="22"/>
      <w:szCs w:val="22"/>
    </w:rPr>
  </w:style>
  <w:style w:type="character" w:customStyle="1" w:styleId="WW8Num34z1">
    <w:name w:val="WW8Num34z1"/>
    <w:rsid w:val="00585F15"/>
  </w:style>
  <w:style w:type="character" w:customStyle="1" w:styleId="WW8Num34z2">
    <w:name w:val="WW8Num34z2"/>
    <w:rsid w:val="00585F15"/>
  </w:style>
  <w:style w:type="character" w:customStyle="1" w:styleId="WW8Num34z3">
    <w:name w:val="WW8Num34z3"/>
    <w:rsid w:val="00585F15"/>
  </w:style>
  <w:style w:type="character" w:customStyle="1" w:styleId="WW8Num34z4">
    <w:name w:val="WW8Num34z4"/>
    <w:rsid w:val="00585F15"/>
  </w:style>
  <w:style w:type="character" w:customStyle="1" w:styleId="WW8Num34z5">
    <w:name w:val="WW8Num34z5"/>
    <w:rsid w:val="00585F15"/>
  </w:style>
  <w:style w:type="character" w:customStyle="1" w:styleId="WW8Num34z6">
    <w:name w:val="WW8Num34z6"/>
    <w:rsid w:val="00585F15"/>
  </w:style>
  <w:style w:type="character" w:customStyle="1" w:styleId="WW8Num34z7">
    <w:name w:val="WW8Num34z7"/>
    <w:rsid w:val="00585F15"/>
  </w:style>
  <w:style w:type="character" w:customStyle="1" w:styleId="WW8Num34z8">
    <w:name w:val="WW8Num34z8"/>
    <w:rsid w:val="00585F15"/>
  </w:style>
  <w:style w:type="character" w:customStyle="1" w:styleId="WW8Num35z0">
    <w:name w:val="WW8Num35z0"/>
    <w:rsid w:val="00585F15"/>
    <w:rPr>
      <w:rFonts w:hint="default"/>
      <w:b w:val="0"/>
      <w:i w:val="0"/>
      <w:sz w:val="22"/>
    </w:rPr>
  </w:style>
  <w:style w:type="character" w:customStyle="1" w:styleId="WW8Num35z1">
    <w:name w:val="WW8Num35z1"/>
    <w:rsid w:val="00585F15"/>
  </w:style>
  <w:style w:type="character" w:customStyle="1" w:styleId="WW8Num35z2">
    <w:name w:val="WW8Num35z2"/>
    <w:rsid w:val="00585F15"/>
  </w:style>
  <w:style w:type="character" w:customStyle="1" w:styleId="WW8Num35z3">
    <w:name w:val="WW8Num35z3"/>
    <w:rsid w:val="00585F15"/>
  </w:style>
  <w:style w:type="character" w:customStyle="1" w:styleId="WW8Num35z4">
    <w:name w:val="WW8Num35z4"/>
    <w:rsid w:val="00585F15"/>
  </w:style>
  <w:style w:type="character" w:customStyle="1" w:styleId="WW8Num35z5">
    <w:name w:val="WW8Num35z5"/>
    <w:rsid w:val="00585F15"/>
  </w:style>
  <w:style w:type="character" w:customStyle="1" w:styleId="WW8Num35z6">
    <w:name w:val="WW8Num35z6"/>
    <w:rsid w:val="00585F15"/>
  </w:style>
  <w:style w:type="character" w:customStyle="1" w:styleId="WW8Num35z7">
    <w:name w:val="WW8Num35z7"/>
    <w:rsid w:val="00585F15"/>
  </w:style>
  <w:style w:type="character" w:customStyle="1" w:styleId="WW8Num35z8">
    <w:name w:val="WW8Num35z8"/>
    <w:rsid w:val="00585F15"/>
  </w:style>
  <w:style w:type="character" w:customStyle="1" w:styleId="WW8Num36z0">
    <w:name w:val="WW8Num36z0"/>
    <w:rsid w:val="00585F15"/>
    <w:rPr>
      <w:rFonts w:ascii="Times New Roman" w:hAnsi="Times New Roman" w:cs="Times New Roman" w:hint="default"/>
      <w:b/>
      <w:bCs/>
      <w:sz w:val="22"/>
      <w:szCs w:val="24"/>
      <w:lang w:val="pl-PL"/>
    </w:rPr>
  </w:style>
  <w:style w:type="character" w:customStyle="1" w:styleId="WW8Num36z1">
    <w:name w:val="WW8Num36z1"/>
    <w:rsid w:val="00585F15"/>
  </w:style>
  <w:style w:type="character" w:customStyle="1" w:styleId="WW8Num36z2">
    <w:name w:val="WW8Num36z2"/>
    <w:rsid w:val="00585F15"/>
  </w:style>
  <w:style w:type="character" w:customStyle="1" w:styleId="WW8Num36z3">
    <w:name w:val="WW8Num36z3"/>
    <w:rsid w:val="00585F15"/>
  </w:style>
  <w:style w:type="character" w:customStyle="1" w:styleId="WW8Num36z4">
    <w:name w:val="WW8Num36z4"/>
    <w:rsid w:val="00585F15"/>
  </w:style>
  <w:style w:type="character" w:customStyle="1" w:styleId="WW8Num36z5">
    <w:name w:val="WW8Num36z5"/>
    <w:rsid w:val="00585F15"/>
  </w:style>
  <w:style w:type="character" w:customStyle="1" w:styleId="WW8Num36z6">
    <w:name w:val="WW8Num36z6"/>
    <w:rsid w:val="00585F15"/>
  </w:style>
  <w:style w:type="character" w:customStyle="1" w:styleId="WW8Num36z7">
    <w:name w:val="WW8Num36z7"/>
    <w:rsid w:val="00585F15"/>
  </w:style>
  <w:style w:type="character" w:customStyle="1" w:styleId="WW8Num36z8">
    <w:name w:val="WW8Num36z8"/>
    <w:rsid w:val="00585F15"/>
  </w:style>
  <w:style w:type="character" w:customStyle="1" w:styleId="WW8Num37z0">
    <w:name w:val="WW8Num37z0"/>
    <w:rsid w:val="00585F15"/>
    <w:rPr>
      <w:rFonts w:ascii="Symbol" w:hAnsi="Symbol" w:cs="Symbol" w:hint="default"/>
      <w:b w:val="0"/>
      <w:i w:val="0"/>
      <w:sz w:val="40"/>
    </w:rPr>
  </w:style>
  <w:style w:type="character" w:customStyle="1" w:styleId="WW8Num37z1">
    <w:name w:val="WW8Num37z1"/>
    <w:rsid w:val="00585F15"/>
    <w:rPr>
      <w:rFonts w:ascii="Courier New" w:hAnsi="Courier New" w:cs="Courier New" w:hint="default"/>
    </w:rPr>
  </w:style>
  <w:style w:type="character" w:customStyle="1" w:styleId="WW8Num37z2">
    <w:name w:val="WW8Num37z2"/>
    <w:rsid w:val="00585F15"/>
    <w:rPr>
      <w:rFonts w:ascii="Wingdings" w:hAnsi="Wingdings" w:cs="Wingdings" w:hint="default"/>
    </w:rPr>
  </w:style>
  <w:style w:type="character" w:customStyle="1" w:styleId="WW8Num37z3">
    <w:name w:val="WW8Num37z3"/>
    <w:rsid w:val="00585F15"/>
    <w:rPr>
      <w:rFonts w:ascii="Symbol" w:hAnsi="Symbol" w:cs="Symbol" w:hint="default"/>
    </w:rPr>
  </w:style>
  <w:style w:type="character" w:customStyle="1" w:styleId="WW8Num38z0">
    <w:name w:val="WW8Num38z0"/>
    <w:rsid w:val="00585F15"/>
  </w:style>
  <w:style w:type="character" w:customStyle="1" w:styleId="WW8Num38z1">
    <w:name w:val="WW8Num38z1"/>
    <w:rsid w:val="00585F15"/>
  </w:style>
  <w:style w:type="character" w:customStyle="1" w:styleId="WW8Num38z2">
    <w:name w:val="WW8Num38z2"/>
    <w:rsid w:val="00585F15"/>
  </w:style>
  <w:style w:type="character" w:customStyle="1" w:styleId="WW8Num38z3">
    <w:name w:val="WW8Num38z3"/>
    <w:rsid w:val="00585F15"/>
  </w:style>
  <w:style w:type="character" w:customStyle="1" w:styleId="WW8Num38z4">
    <w:name w:val="WW8Num38z4"/>
    <w:rsid w:val="00585F15"/>
  </w:style>
  <w:style w:type="character" w:customStyle="1" w:styleId="WW8Num38z5">
    <w:name w:val="WW8Num38z5"/>
    <w:rsid w:val="00585F15"/>
  </w:style>
  <w:style w:type="character" w:customStyle="1" w:styleId="WW8Num38z6">
    <w:name w:val="WW8Num38z6"/>
    <w:rsid w:val="00585F15"/>
  </w:style>
  <w:style w:type="character" w:customStyle="1" w:styleId="WW8Num38z7">
    <w:name w:val="WW8Num38z7"/>
    <w:rsid w:val="00585F15"/>
  </w:style>
  <w:style w:type="character" w:customStyle="1" w:styleId="WW8Num38z8">
    <w:name w:val="WW8Num38z8"/>
    <w:rsid w:val="00585F15"/>
  </w:style>
  <w:style w:type="character" w:customStyle="1" w:styleId="WW8Num39z0">
    <w:name w:val="WW8Num39z0"/>
    <w:rsid w:val="00585F15"/>
    <w:rPr>
      <w:rFonts w:hint="default"/>
    </w:rPr>
  </w:style>
  <w:style w:type="character" w:customStyle="1" w:styleId="WW8Num39z1">
    <w:name w:val="WW8Num39z1"/>
    <w:rsid w:val="00585F15"/>
  </w:style>
  <w:style w:type="character" w:customStyle="1" w:styleId="WW8Num39z2">
    <w:name w:val="WW8Num39z2"/>
    <w:rsid w:val="00585F15"/>
  </w:style>
  <w:style w:type="character" w:customStyle="1" w:styleId="WW8Num39z3">
    <w:name w:val="WW8Num39z3"/>
    <w:rsid w:val="00585F15"/>
  </w:style>
  <w:style w:type="character" w:customStyle="1" w:styleId="WW8Num39z4">
    <w:name w:val="WW8Num39z4"/>
    <w:rsid w:val="00585F15"/>
  </w:style>
  <w:style w:type="character" w:customStyle="1" w:styleId="WW8Num39z5">
    <w:name w:val="WW8Num39z5"/>
    <w:rsid w:val="00585F15"/>
  </w:style>
  <w:style w:type="character" w:customStyle="1" w:styleId="WW8Num39z6">
    <w:name w:val="WW8Num39z6"/>
    <w:rsid w:val="00585F15"/>
  </w:style>
  <w:style w:type="character" w:customStyle="1" w:styleId="WW8Num39z7">
    <w:name w:val="WW8Num39z7"/>
    <w:rsid w:val="00585F15"/>
  </w:style>
  <w:style w:type="character" w:customStyle="1" w:styleId="WW8Num39z8">
    <w:name w:val="WW8Num39z8"/>
    <w:rsid w:val="00585F15"/>
  </w:style>
  <w:style w:type="character" w:customStyle="1" w:styleId="WW8Num40z0">
    <w:name w:val="WW8Num40z0"/>
    <w:rsid w:val="00585F15"/>
    <w:rPr>
      <w:rFonts w:hint="default"/>
    </w:rPr>
  </w:style>
  <w:style w:type="character" w:customStyle="1" w:styleId="WW8Num40z1">
    <w:name w:val="WW8Num40z1"/>
    <w:rsid w:val="00585F15"/>
  </w:style>
  <w:style w:type="character" w:customStyle="1" w:styleId="WW8Num40z2">
    <w:name w:val="WW8Num40z2"/>
    <w:rsid w:val="00585F15"/>
  </w:style>
  <w:style w:type="character" w:customStyle="1" w:styleId="WW8Num40z3">
    <w:name w:val="WW8Num40z3"/>
    <w:rsid w:val="00585F15"/>
  </w:style>
  <w:style w:type="character" w:customStyle="1" w:styleId="WW8Num40z4">
    <w:name w:val="WW8Num40z4"/>
    <w:rsid w:val="00585F15"/>
  </w:style>
  <w:style w:type="character" w:customStyle="1" w:styleId="WW8Num40z5">
    <w:name w:val="WW8Num40z5"/>
    <w:rsid w:val="00585F15"/>
  </w:style>
  <w:style w:type="character" w:customStyle="1" w:styleId="WW8Num40z6">
    <w:name w:val="WW8Num40z6"/>
    <w:rsid w:val="00585F15"/>
  </w:style>
  <w:style w:type="character" w:customStyle="1" w:styleId="WW8Num40z7">
    <w:name w:val="WW8Num40z7"/>
    <w:rsid w:val="00585F15"/>
  </w:style>
  <w:style w:type="character" w:customStyle="1" w:styleId="WW8Num40z8">
    <w:name w:val="WW8Num40z8"/>
    <w:rsid w:val="00585F15"/>
  </w:style>
  <w:style w:type="character" w:customStyle="1" w:styleId="WW8Num41z0">
    <w:name w:val="WW8Num41z0"/>
    <w:rsid w:val="00585F15"/>
    <w:rPr>
      <w:rFonts w:hint="default"/>
      <w:b/>
      <w:sz w:val="22"/>
      <w:szCs w:val="22"/>
    </w:rPr>
  </w:style>
  <w:style w:type="character" w:customStyle="1" w:styleId="WW8Num41z1">
    <w:name w:val="WW8Num41z1"/>
    <w:rsid w:val="00585F15"/>
  </w:style>
  <w:style w:type="character" w:customStyle="1" w:styleId="WW8Num41z2">
    <w:name w:val="WW8Num41z2"/>
    <w:rsid w:val="00585F15"/>
  </w:style>
  <w:style w:type="character" w:customStyle="1" w:styleId="WW8Num41z3">
    <w:name w:val="WW8Num41z3"/>
    <w:rsid w:val="00585F15"/>
  </w:style>
  <w:style w:type="character" w:customStyle="1" w:styleId="WW8Num41z4">
    <w:name w:val="WW8Num41z4"/>
    <w:rsid w:val="00585F15"/>
  </w:style>
  <w:style w:type="character" w:customStyle="1" w:styleId="WW8Num41z5">
    <w:name w:val="WW8Num41z5"/>
    <w:rsid w:val="00585F15"/>
  </w:style>
  <w:style w:type="character" w:customStyle="1" w:styleId="WW8Num41z6">
    <w:name w:val="WW8Num41z6"/>
    <w:rsid w:val="00585F15"/>
  </w:style>
  <w:style w:type="character" w:customStyle="1" w:styleId="WW8Num41z7">
    <w:name w:val="WW8Num41z7"/>
    <w:rsid w:val="00585F15"/>
  </w:style>
  <w:style w:type="character" w:customStyle="1" w:styleId="WW8Num41z8">
    <w:name w:val="WW8Num41z8"/>
    <w:rsid w:val="00585F15"/>
  </w:style>
  <w:style w:type="character" w:customStyle="1" w:styleId="WW8Num42z0">
    <w:name w:val="WW8Num42z0"/>
    <w:rsid w:val="00585F15"/>
    <w:rPr>
      <w:rFonts w:hint="default"/>
    </w:rPr>
  </w:style>
  <w:style w:type="character" w:customStyle="1" w:styleId="WW8Num42z1">
    <w:name w:val="WW8Num42z1"/>
    <w:rsid w:val="00585F15"/>
  </w:style>
  <w:style w:type="character" w:customStyle="1" w:styleId="WW8Num42z2">
    <w:name w:val="WW8Num42z2"/>
    <w:rsid w:val="00585F15"/>
  </w:style>
  <w:style w:type="character" w:customStyle="1" w:styleId="WW8Num42z3">
    <w:name w:val="WW8Num42z3"/>
    <w:rsid w:val="00585F15"/>
  </w:style>
  <w:style w:type="character" w:customStyle="1" w:styleId="WW8Num42z4">
    <w:name w:val="WW8Num42z4"/>
    <w:rsid w:val="00585F15"/>
  </w:style>
  <w:style w:type="character" w:customStyle="1" w:styleId="WW8Num42z5">
    <w:name w:val="WW8Num42z5"/>
    <w:rsid w:val="00585F15"/>
  </w:style>
  <w:style w:type="character" w:customStyle="1" w:styleId="WW8Num42z6">
    <w:name w:val="WW8Num42z6"/>
    <w:rsid w:val="00585F15"/>
  </w:style>
  <w:style w:type="character" w:customStyle="1" w:styleId="WW8Num42z7">
    <w:name w:val="WW8Num42z7"/>
    <w:rsid w:val="00585F15"/>
  </w:style>
  <w:style w:type="character" w:customStyle="1" w:styleId="WW8Num42z8">
    <w:name w:val="WW8Num42z8"/>
    <w:rsid w:val="00585F15"/>
  </w:style>
  <w:style w:type="character" w:customStyle="1" w:styleId="WW8Num43z0">
    <w:name w:val="WW8Num43z0"/>
    <w:rsid w:val="00585F15"/>
    <w:rPr>
      <w:rFonts w:hint="default"/>
      <w:b/>
      <w:sz w:val="22"/>
      <w:szCs w:val="22"/>
    </w:rPr>
  </w:style>
  <w:style w:type="character" w:customStyle="1" w:styleId="WW8Num43z1">
    <w:name w:val="WW8Num43z1"/>
    <w:rsid w:val="00585F15"/>
  </w:style>
  <w:style w:type="character" w:customStyle="1" w:styleId="WW8Num43z2">
    <w:name w:val="WW8Num43z2"/>
    <w:rsid w:val="00585F15"/>
  </w:style>
  <w:style w:type="character" w:customStyle="1" w:styleId="WW8Num43z3">
    <w:name w:val="WW8Num43z3"/>
    <w:rsid w:val="00585F15"/>
  </w:style>
  <w:style w:type="character" w:customStyle="1" w:styleId="WW8Num43z4">
    <w:name w:val="WW8Num43z4"/>
    <w:rsid w:val="00585F15"/>
  </w:style>
  <w:style w:type="character" w:customStyle="1" w:styleId="WW8Num43z5">
    <w:name w:val="WW8Num43z5"/>
    <w:rsid w:val="00585F15"/>
  </w:style>
  <w:style w:type="character" w:customStyle="1" w:styleId="WW8Num43z6">
    <w:name w:val="WW8Num43z6"/>
    <w:rsid w:val="00585F15"/>
  </w:style>
  <w:style w:type="character" w:customStyle="1" w:styleId="WW8Num43z7">
    <w:name w:val="WW8Num43z7"/>
    <w:rsid w:val="00585F15"/>
  </w:style>
  <w:style w:type="character" w:customStyle="1" w:styleId="WW8Num43z8">
    <w:name w:val="WW8Num43z8"/>
    <w:rsid w:val="00585F15"/>
  </w:style>
  <w:style w:type="character" w:customStyle="1" w:styleId="WW8Num44z0">
    <w:name w:val="WW8Num44z0"/>
    <w:rsid w:val="00585F15"/>
    <w:rPr>
      <w:rFonts w:ascii="Calibri" w:hAnsi="Calibri" w:cs="Calibri" w:hint="default"/>
      <w:sz w:val="22"/>
      <w:szCs w:val="22"/>
    </w:rPr>
  </w:style>
  <w:style w:type="character" w:customStyle="1" w:styleId="WW8Num44z1">
    <w:name w:val="WW8Num44z1"/>
    <w:rsid w:val="00585F15"/>
  </w:style>
  <w:style w:type="character" w:customStyle="1" w:styleId="WW8Num44z2">
    <w:name w:val="WW8Num44z2"/>
    <w:rsid w:val="00585F15"/>
  </w:style>
  <w:style w:type="character" w:customStyle="1" w:styleId="WW8Num44z3">
    <w:name w:val="WW8Num44z3"/>
    <w:rsid w:val="00585F15"/>
  </w:style>
  <w:style w:type="character" w:customStyle="1" w:styleId="WW8Num44z4">
    <w:name w:val="WW8Num44z4"/>
    <w:rsid w:val="00585F15"/>
  </w:style>
  <w:style w:type="character" w:customStyle="1" w:styleId="WW8Num44z5">
    <w:name w:val="WW8Num44z5"/>
    <w:rsid w:val="00585F15"/>
  </w:style>
  <w:style w:type="character" w:customStyle="1" w:styleId="WW8Num44z6">
    <w:name w:val="WW8Num44z6"/>
    <w:rsid w:val="00585F15"/>
  </w:style>
  <w:style w:type="character" w:customStyle="1" w:styleId="WW8Num44z7">
    <w:name w:val="WW8Num44z7"/>
    <w:rsid w:val="00585F15"/>
  </w:style>
  <w:style w:type="character" w:customStyle="1" w:styleId="WW8Num44z8">
    <w:name w:val="WW8Num44z8"/>
    <w:rsid w:val="00585F15"/>
  </w:style>
  <w:style w:type="character" w:customStyle="1" w:styleId="Domylnaczcionkaakapitu1">
    <w:name w:val="Domyślna czcionka akapitu1"/>
    <w:rsid w:val="00585F15"/>
  </w:style>
  <w:style w:type="character" w:customStyle="1" w:styleId="Znakinumeracji">
    <w:name w:val="Znaki numeracji"/>
    <w:rsid w:val="00585F15"/>
  </w:style>
  <w:style w:type="character" w:styleId="Hipercze">
    <w:name w:val="Hyperlink"/>
    <w:rsid w:val="00585F15"/>
    <w:rPr>
      <w:color w:val="0000FF"/>
      <w:u w:val="single"/>
    </w:rPr>
  </w:style>
  <w:style w:type="character" w:styleId="UyteHipercze">
    <w:name w:val="FollowedHyperlink"/>
    <w:rsid w:val="00585F15"/>
    <w:rPr>
      <w:color w:val="800080"/>
      <w:u w:val="single"/>
    </w:rPr>
  </w:style>
  <w:style w:type="character" w:customStyle="1" w:styleId="Tekstpodstawowywcity2Znak">
    <w:name w:val="Tekst podstawowy wcięty 2 Znak"/>
    <w:rsid w:val="00585F15"/>
    <w:rPr>
      <w:sz w:val="24"/>
      <w:szCs w:val="24"/>
    </w:rPr>
  </w:style>
  <w:style w:type="character" w:customStyle="1" w:styleId="PodtytuZnak">
    <w:name w:val="Podtytuł Znak"/>
    <w:rsid w:val="00585F15"/>
    <w:rPr>
      <w:sz w:val="32"/>
      <w:szCs w:val="24"/>
    </w:rPr>
  </w:style>
  <w:style w:type="character" w:customStyle="1" w:styleId="text1">
    <w:name w:val="text1"/>
    <w:rsid w:val="00585F15"/>
    <w:rPr>
      <w:rFonts w:ascii="Verdana" w:hAnsi="Verdana" w:cs="Verdana" w:hint="default"/>
      <w:color w:val="000000"/>
      <w:sz w:val="20"/>
      <w:szCs w:val="20"/>
    </w:rPr>
  </w:style>
  <w:style w:type="character" w:customStyle="1" w:styleId="StopkaZnak">
    <w:name w:val="Stopka Znak"/>
    <w:rsid w:val="00585F15"/>
    <w:rPr>
      <w:sz w:val="24"/>
      <w:szCs w:val="24"/>
    </w:rPr>
  </w:style>
  <w:style w:type="character" w:customStyle="1" w:styleId="text">
    <w:name w:val="text"/>
    <w:rsid w:val="00585F15"/>
  </w:style>
  <w:style w:type="character" w:customStyle="1" w:styleId="TekstdymkaZnak">
    <w:name w:val="Tekst dymka Znak"/>
    <w:rsid w:val="00585F1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585F15"/>
    <w:rPr>
      <w:sz w:val="24"/>
      <w:szCs w:val="24"/>
    </w:rPr>
  </w:style>
  <w:style w:type="character" w:customStyle="1" w:styleId="Nagwek5Znak">
    <w:name w:val="Nagłówek 5 Znak"/>
    <w:rsid w:val="00585F1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585F1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85F15"/>
    <w:rPr>
      <w:sz w:val="28"/>
      <w:szCs w:val="20"/>
    </w:rPr>
  </w:style>
  <w:style w:type="paragraph" w:styleId="Lista">
    <w:name w:val="List"/>
    <w:basedOn w:val="Tekstpodstawowy"/>
    <w:rsid w:val="00585F15"/>
    <w:rPr>
      <w:rFonts w:cs="Mangal"/>
    </w:rPr>
  </w:style>
  <w:style w:type="paragraph" w:customStyle="1" w:styleId="Podpis1">
    <w:name w:val="Podpis1"/>
    <w:basedOn w:val="Normalny"/>
    <w:rsid w:val="00585F1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585F15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sid w:val="00585F15"/>
    <w:pPr>
      <w:jc w:val="both"/>
    </w:pPr>
    <w:rPr>
      <w:sz w:val="28"/>
      <w:szCs w:val="20"/>
    </w:rPr>
  </w:style>
  <w:style w:type="paragraph" w:customStyle="1" w:styleId="Tekstpodstawowy21">
    <w:name w:val="Tekst podstawowy 21"/>
    <w:basedOn w:val="Normalny"/>
    <w:rsid w:val="00585F15"/>
    <w:pPr>
      <w:spacing w:line="360" w:lineRule="auto"/>
    </w:pPr>
    <w:rPr>
      <w:sz w:val="26"/>
    </w:rPr>
  </w:style>
  <w:style w:type="paragraph" w:styleId="Tytu">
    <w:name w:val="Title"/>
    <w:basedOn w:val="Normalny"/>
    <w:next w:val="Podtytu"/>
    <w:qFormat/>
    <w:rsid w:val="00585F15"/>
    <w:pPr>
      <w:jc w:val="center"/>
    </w:pPr>
    <w:rPr>
      <w:b/>
      <w:sz w:val="40"/>
    </w:rPr>
  </w:style>
  <w:style w:type="paragraph" w:styleId="Podtytu">
    <w:name w:val="Subtitle"/>
    <w:basedOn w:val="Normalny"/>
    <w:next w:val="Tekstpodstawowy"/>
    <w:qFormat/>
    <w:rsid w:val="00585F15"/>
    <w:pPr>
      <w:jc w:val="both"/>
    </w:pPr>
    <w:rPr>
      <w:sz w:val="32"/>
    </w:rPr>
  </w:style>
  <w:style w:type="paragraph" w:customStyle="1" w:styleId="Tekstpodstawowywcity21">
    <w:name w:val="Tekst podstawowy wcięty 21"/>
    <w:basedOn w:val="Normalny"/>
    <w:rsid w:val="00585F15"/>
    <w:pPr>
      <w:spacing w:after="120" w:line="480" w:lineRule="auto"/>
      <w:ind w:left="283"/>
    </w:pPr>
  </w:style>
  <w:style w:type="paragraph" w:styleId="Stopka">
    <w:name w:val="footer"/>
    <w:basedOn w:val="Normalny"/>
    <w:rsid w:val="00585F15"/>
    <w:pPr>
      <w:suppressLineNumbers/>
      <w:tabs>
        <w:tab w:val="center" w:pos="5103"/>
        <w:tab w:val="right" w:pos="10206"/>
      </w:tabs>
    </w:pPr>
  </w:style>
  <w:style w:type="paragraph" w:customStyle="1" w:styleId="Standard">
    <w:name w:val="Standard"/>
    <w:qFormat/>
    <w:rsid w:val="00585F15"/>
    <w:pPr>
      <w:suppressAutoHyphens/>
    </w:pPr>
    <w:rPr>
      <w:sz w:val="24"/>
      <w:lang w:eastAsia="ar-SA"/>
    </w:rPr>
  </w:style>
  <w:style w:type="paragraph" w:styleId="Tekstdymka">
    <w:name w:val="Balloon Text"/>
    <w:basedOn w:val="Normalny"/>
    <w:rsid w:val="00585F15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585F15"/>
    <w:pPr>
      <w:widowControl w:val="0"/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WW-Domylnie">
    <w:name w:val="WW-Domyślnie"/>
    <w:rsid w:val="00585F15"/>
    <w:pPr>
      <w:suppressAutoHyphens/>
    </w:pPr>
    <w:rPr>
      <w:sz w:val="24"/>
      <w:lang w:eastAsia="ar-SA"/>
    </w:rPr>
  </w:style>
  <w:style w:type="paragraph" w:styleId="Nagwek">
    <w:name w:val="header"/>
    <w:basedOn w:val="Normalny"/>
    <w:rsid w:val="00585F15"/>
    <w:pPr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qFormat/>
    <w:rsid w:val="00585F15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CB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qFormat/>
    <w:rsid w:val="00753A36"/>
    <w:pPr>
      <w:suppressAutoHyphens/>
      <w:snapToGrid w:val="0"/>
    </w:pPr>
    <w:rPr>
      <w:kern w:val="1"/>
      <w:sz w:val="24"/>
    </w:rPr>
  </w:style>
  <w:style w:type="paragraph" w:styleId="Akapitzlist">
    <w:name w:val="List Paragraph"/>
    <w:aliases w:val="Odstavec,CW_Lista,wypunktowanie,Nag 1,Wypunktowanie,List Paragraph1,L1,Numerowanie,Akapit z listą5,2 heading,A_wyliczenie,K-P_odwolanie,maz_wyliczenie,opis dzialania"/>
    <w:basedOn w:val="Normalny"/>
    <w:link w:val="AkapitzlistZnak"/>
    <w:uiPriority w:val="99"/>
    <w:qFormat/>
    <w:rsid w:val="000C1C0A"/>
    <w:pPr>
      <w:suppressAutoHyphens w:val="0"/>
      <w:spacing w:after="200"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,2 heading Znak,A_wyliczenie Znak,K-P_odwolanie Znak,maz_wyliczenie Znak"/>
    <w:link w:val="Akapitzlist"/>
    <w:uiPriority w:val="34"/>
    <w:qFormat/>
    <w:rsid w:val="00753B7A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Standard"/>
    <w:rsid w:val="001712EA"/>
    <w:pPr>
      <w:autoSpaceDN w:val="0"/>
      <w:spacing w:after="200" w:line="276" w:lineRule="auto"/>
      <w:ind w:left="720"/>
      <w:textAlignment w:val="baseline"/>
    </w:pPr>
    <w:rPr>
      <w:rFonts w:ascii="Calibri" w:hAnsi="Calibri"/>
      <w:kern w:val="3"/>
      <w:sz w:val="22"/>
      <w:szCs w:val="22"/>
      <w:lang w:eastAsia="en-US"/>
    </w:rPr>
  </w:style>
  <w:style w:type="numbering" w:customStyle="1" w:styleId="WWNum29">
    <w:name w:val="WWNum29"/>
    <w:basedOn w:val="Bezlisty"/>
    <w:rsid w:val="00C452C6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09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9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98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98E"/>
    <w:rPr>
      <w:b/>
      <w:bCs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64E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64ED"/>
    <w:rPr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64ED"/>
    <w:pPr>
      <w:suppressAutoHyphens w:val="0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dnia</vt:lpstr>
    </vt:vector>
  </TitlesOfParts>
  <Company/>
  <LinksUpToDate>false</LinksUpToDate>
  <CharactersWithSpaces>9333</CharactersWithSpaces>
  <SharedDoc>false</SharedDoc>
  <HLinks>
    <vt:vector size="12" baseType="variant">
      <vt:variant>
        <vt:i4>2424953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</vt:lpwstr>
      </vt:variant>
      <vt:variant>
        <vt:lpwstr/>
      </vt:variant>
      <vt:variant>
        <vt:i4>3276832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dnia</dc:title>
  <dc:subject/>
  <dc:creator>Urząd Miasta Mszczonów</dc:creator>
  <cp:keywords/>
  <cp:lastModifiedBy>Remigiusz Skiba</cp:lastModifiedBy>
  <cp:revision>23</cp:revision>
  <cp:lastPrinted>2023-11-20T10:38:00Z</cp:lastPrinted>
  <dcterms:created xsi:type="dcterms:W3CDTF">2023-11-29T11:19:00Z</dcterms:created>
  <dcterms:modified xsi:type="dcterms:W3CDTF">2024-11-14T07:00:00Z</dcterms:modified>
</cp:coreProperties>
</file>