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BEE307A" w14:textId="46B2E40F" w:rsidR="009A0AF8" w:rsidRPr="00223DE9" w:rsidRDefault="009A0AF8" w:rsidP="00223DE9">
      <w:pPr>
        <w:suppressAutoHyphens w:val="0"/>
        <w:spacing w:line="276" w:lineRule="auto"/>
        <w:jc w:val="right"/>
        <w:rPr>
          <w:rFonts w:asciiTheme="minorHAnsi" w:eastAsia="Calibri" w:hAnsiTheme="minorHAnsi" w:cstheme="minorHAnsi"/>
          <w:b/>
          <w:i/>
          <w:iCs/>
          <w:sz w:val="18"/>
          <w:szCs w:val="18"/>
          <w:lang w:eastAsia="en-US"/>
        </w:rPr>
      </w:pPr>
      <w:r w:rsidRPr="00223DE9">
        <w:rPr>
          <w:rFonts w:asciiTheme="minorHAnsi" w:eastAsia="Calibri" w:hAnsiTheme="minorHAnsi" w:cstheme="minorHAnsi"/>
          <w:b/>
          <w:i/>
          <w:iCs/>
          <w:sz w:val="18"/>
          <w:szCs w:val="18"/>
          <w:lang w:eastAsia="en-US"/>
        </w:rPr>
        <w:t>Załącznik nr</w:t>
      </w:r>
      <w:r w:rsidR="002C12AD" w:rsidRPr="00223DE9">
        <w:rPr>
          <w:rFonts w:asciiTheme="minorHAnsi" w:eastAsia="Calibri" w:hAnsiTheme="minorHAnsi" w:cstheme="minorHAnsi"/>
          <w:b/>
          <w:i/>
          <w:iCs/>
          <w:sz w:val="18"/>
          <w:szCs w:val="18"/>
          <w:lang w:eastAsia="en-US"/>
        </w:rPr>
        <w:t xml:space="preserve"> </w:t>
      </w:r>
      <w:r w:rsidR="0067537F">
        <w:rPr>
          <w:rFonts w:asciiTheme="minorHAnsi" w:eastAsia="Calibri" w:hAnsiTheme="minorHAnsi" w:cstheme="minorHAnsi"/>
          <w:b/>
          <w:i/>
          <w:iCs/>
          <w:sz w:val="18"/>
          <w:szCs w:val="18"/>
          <w:lang w:eastAsia="en-US"/>
        </w:rPr>
        <w:t>3</w:t>
      </w:r>
      <w:r w:rsidRPr="00223DE9">
        <w:rPr>
          <w:rFonts w:asciiTheme="minorHAnsi" w:eastAsia="Calibri" w:hAnsiTheme="minorHAnsi" w:cstheme="minorHAnsi"/>
          <w:b/>
          <w:i/>
          <w:iCs/>
          <w:sz w:val="18"/>
          <w:szCs w:val="18"/>
          <w:lang w:eastAsia="en-US"/>
        </w:rPr>
        <w:t xml:space="preserve">a  do </w:t>
      </w:r>
      <w:proofErr w:type="spellStart"/>
      <w:r w:rsidRPr="00223DE9">
        <w:rPr>
          <w:rFonts w:asciiTheme="minorHAnsi" w:eastAsia="Calibri" w:hAnsiTheme="minorHAnsi" w:cstheme="minorHAnsi"/>
          <w:b/>
          <w:i/>
          <w:iCs/>
          <w:sz w:val="18"/>
          <w:szCs w:val="18"/>
          <w:lang w:eastAsia="en-US"/>
        </w:rPr>
        <w:t>SWZ</w:t>
      </w:r>
      <w:proofErr w:type="spellEnd"/>
    </w:p>
    <w:p w14:paraId="1BC6887F" w14:textId="77777777" w:rsidR="009936E6" w:rsidRPr="00223DE9" w:rsidRDefault="009936E6" w:rsidP="00223DE9">
      <w:pPr>
        <w:suppressAutoHyphens w:val="0"/>
        <w:spacing w:line="276" w:lineRule="auto"/>
        <w:jc w:val="right"/>
        <w:rPr>
          <w:rFonts w:asciiTheme="minorHAnsi" w:eastAsia="Calibri" w:hAnsiTheme="minorHAnsi" w:cstheme="minorHAnsi"/>
          <w:b/>
          <w:i/>
          <w:iCs/>
          <w:sz w:val="18"/>
          <w:szCs w:val="18"/>
          <w:lang w:eastAsia="en-US"/>
        </w:rPr>
      </w:pPr>
    </w:p>
    <w:p w14:paraId="2A6F3140" w14:textId="77777777" w:rsidR="009A0AF8" w:rsidRPr="00223DE9" w:rsidRDefault="009A0AF8" w:rsidP="00223DE9">
      <w:pPr>
        <w:suppressAutoHyphens w:val="0"/>
        <w:spacing w:after="120" w:line="276" w:lineRule="auto"/>
        <w:jc w:val="center"/>
        <w:rPr>
          <w:rFonts w:asciiTheme="minorHAnsi" w:eastAsia="Calibri" w:hAnsiTheme="minorHAnsi" w:cstheme="minorHAnsi"/>
          <w:b/>
          <w:sz w:val="24"/>
          <w:szCs w:val="22"/>
          <w:u w:val="single"/>
          <w:vertAlign w:val="superscript"/>
          <w:lang w:eastAsia="en-US"/>
        </w:rPr>
      </w:pPr>
      <w:r w:rsidRPr="00223DE9">
        <w:rPr>
          <w:rFonts w:asciiTheme="minorHAnsi" w:eastAsia="Calibri" w:hAnsiTheme="minorHAnsi" w:cstheme="minorHAnsi"/>
          <w:b/>
          <w:sz w:val="24"/>
          <w:szCs w:val="22"/>
          <w:u w:val="single"/>
          <w:lang w:eastAsia="en-US"/>
        </w:rPr>
        <w:t>Oświadczenie</w:t>
      </w:r>
      <w:r w:rsidRPr="00223DE9">
        <w:rPr>
          <w:rFonts w:asciiTheme="minorHAnsi" w:eastAsia="Calibri" w:hAnsiTheme="minorHAnsi" w:cstheme="minorHAnsi"/>
          <w:b/>
          <w:sz w:val="24"/>
          <w:szCs w:val="22"/>
          <w:u w:val="single"/>
          <w:vertAlign w:val="superscript"/>
          <w:lang w:eastAsia="en-US"/>
        </w:rPr>
        <w:footnoteReference w:id="1"/>
      </w:r>
    </w:p>
    <w:p w14:paraId="06C1382C" w14:textId="202ABDB4" w:rsidR="009A0AF8" w:rsidRPr="00223DE9" w:rsidRDefault="009A0AF8" w:rsidP="00223DE9">
      <w:pPr>
        <w:suppressAutoHyphens w:val="0"/>
        <w:spacing w:line="276" w:lineRule="auto"/>
        <w:jc w:val="center"/>
        <w:rPr>
          <w:rFonts w:asciiTheme="minorHAnsi" w:eastAsia="Calibri" w:hAnsiTheme="minorHAnsi" w:cstheme="minorHAnsi"/>
          <w:b/>
          <w:sz w:val="22"/>
          <w:szCs w:val="22"/>
          <w:lang w:eastAsia="en-US"/>
        </w:rPr>
      </w:pPr>
      <w:r w:rsidRPr="00223DE9">
        <w:rPr>
          <w:rFonts w:asciiTheme="minorHAnsi" w:eastAsia="Calibri" w:hAnsiTheme="minorHAnsi" w:cstheme="minorHAnsi"/>
          <w:b/>
          <w:sz w:val="22"/>
          <w:szCs w:val="22"/>
          <w:lang w:eastAsia="en-US"/>
        </w:rPr>
        <w:t>o którym mowa w art. 125 ust. 1 ustawy z dnia 11 września 2019 r. Prawo zamówień publicznych  (</w:t>
      </w:r>
      <w:r w:rsidR="00223DE9">
        <w:rPr>
          <w:rFonts w:asciiTheme="minorHAnsi" w:eastAsia="Calibri" w:hAnsiTheme="minorHAnsi" w:cstheme="minorHAnsi"/>
          <w:b/>
          <w:sz w:val="22"/>
          <w:szCs w:val="22"/>
          <w:lang w:eastAsia="en-US"/>
        </w:rPr>
        <w:t>zwaną w dalszej części „</w:t>
      </w:r>
      <w:r w:rsidRPr="00223DE9">
        <w:rPr>
          <w:rFonts w:asciiTheme="minorHAnsi" w:eastAsia="Calibri" w:hAnsiTheme="minorHAnsi" w:cstheme="minorHAnsi"/>
          <w:b/>
          <w:sz w:val="22"/>
          <w:szCs w:val="22"/>
          <w:lang w:eastAsia="en-US"/>
        </w:rPr>
        <w:t xml:space="preserve">ustawa </w:t>
      </w:r>
      <w:proofErr w:type="spellStart"/>
      <w:r w:rsidRPr="00223DE9">
        <w:rPr>
          <w:rFonts w:asciiTheme="minorHAnsi" w:eastAsia="Calibri" w:hAnsiTheme="minorHAnsi" w:cstheme="minorHAnsi"/>
          <w:b/>
          <w:sz w:val="22"/>
          <w:szCs w:val="22"/>
          <w:lang w:eastAsia="en-US"/>
        </w:rPr>
        <w:t>Pzp</w:t>
      </w:r>
      <w:proofErr w:type="spellEnd"/>
      <w:r w:rsidR="00223DE9">
        <w:rPr>
          <w:rFonts w:asciiTheme="minorHAnsi" w:eastAsia="Calibri" w:hAnsiTheme="minorHAnsi" w:cstheme="minorHAnsi"/>
          <w:b/>
          <w:sz w:val="22"/>
          <w:szCs w:val="22"/>
          <w:lang w:eastAsia="en-US"/>
        </w:rPr>
        <w:t>”</w:t>
      </w:r>
      <w:r w:rsidRPr="00223DE9">
        <w:rPr>
          <w:rFonts w:asciiTheme="minorHAnsi" w:eastAsia="Calibri" w:hAnsiTheme="minorHAnsi" w:cstheme="minorHAnsi"/>
          <w:b/>
          <w:sz w:val="22"/>
          <w:szCs w:val="22"/>
          <w:lang w:eastAsia="en-US"/>
        </w:rPr>
        <w:t>)</w:t>
      </w:r>
    </w:p>
    <w:p w14:paraId="3D94B43F" w14:textId="77777777" w:rsidR="009A0AF8" w:rsidRPr="00223DE9" w:rsidRDefault="009A0AF8" w:rsidP="00223DE9">
      <w:pPr>
        <w:suppressAutoHyphens w:val="0"/>
        <w:spacing w:before="120" w:after="120" w:line="276" w:lineRule="auto"/>
        <w:jc w:val="center"/>
        <w:rPr>
          <w:rFonts w:asciiTheme="minorHAnsi" w:eastAsia="Calibri" w:hAnsiTheme="minorHAnsi" w:cstheme="minorHAnsi"/>
          <w:b/>
          <w:bCs/>
          <w:sz w:val="22"/>
          <w:szCs w:val="23"/>
          <w:lang w:eastAsia="en-US"/>
        </w:rPr>
      </w:pPr>
      <w:r w:rsidRPr="00223DE9">
        <w:rPr>
          <w:rFonts w:asciiTheme="minorHAnsi" w:eastAsia="Calibri" w:hAnsiTheme="minorHAnsi" w:cstheme="minorHAnsi"/>
          <w:b/>
          <w:bCs/>
          <w:sz w:val="22"/>
          <w:szCs w:val="23"/>
          <w:lang w:eastAsia="en-US"/>
        </w:rPr>
        <w:t>O NIEPODLEGANIU  WYKLUCZENIU ORAZ</w:t>
      </w:r>
      <w:r w:rsidR="009936E6" w:rsidRPr="00223DE9">
        <w:rPr>
          <w:rFonts w:asciiTheme="minorHAnsi" w:eastAsia="Calibri" w:hAnsiTheme="minorHAnsi" w:cstheme="minorHAnsi"/>
          <w:spacing w:val="-2"/>
          <w:szCs w:val="22"/>
          <w:lang w:eastAsia="en-US"/>
        </w:rPr>
        <w:t xml:space="preserve"> </w:t>
      </w:r>
      <w:r w:rsidRPr="00223DE9">
        <w:rPr>
          <w:rFonts w:asciiTheme="minorHAnsi" w:eastAsia="Calibri" w:hAnsiTheme="minorHAnsi" w:cstheme="minorHAnsi"/>
          <w:b/>
          <w:bCs/>
          <w:sz w:val="22"/>
          <w:szCs w:val="23"/>
          <w:lang w:eastAsia="en-US"/>
        </w:rPr>
        <w:t>SPEŁNIANIU WARUNKÓW UDZIAŁU W POSTĘPOWANIU</w:t>
      </w:r>
    </w:p>
    <w:p w14:paraId="0CD39A93" w14:textId="77777777" w:rsidR="009A0AF8" w:rsidRPr="00223DE9" w:rsidRDefault="009A0AF8" w:rsidP="00223DE9">
      <w:pPr>
        <w:suppressAutoHyphens w:val="0"/>
        <w:spacing w:before="120" w:after="120" w:line="276" w:lineRule="auto"/>
        <w:rPr>
          <w:rFonts w:asciiTheme="minorHAnsi" w:eastAsia="Calibri" w:hAnsiTheme="minorHAnsi" w:cstheme="minorHAnsi"/>
          <w:bCs/>
          <w:spacing w:val="-2"/>
          <w:sz w:val="22"/>
          <w:szCs w:val="22"/>
          <w:lang w:eastAsia="en-US"/>
        </w:rPr>
      </w:pPr>
      <w:r w:rsidRPr="00223DE9">
        <w:rPr>
          <w:rFonts w:asciiTheme="minorHAnsi" w:eastAsia="Calibri" w:hAnsiTheme="minorHAnsi" w:cstheme="minorHAnsi"/>
          <w:bCs/>
          <w:spacing w:val="-2"/>
          <w:sz w:val="22"/>
          <w:szCs w:val="22"/>
          <w:lang w:eastAsia="en-US"/>
        </w:rPr>
        <w:t>Przystępując do postępowania o udzielenie zamówienia publicznego</w:t>
      </w:r>
      <w:r w:rsidR="00653052" w:rsidRPr="00223DE9">
        <w:rPr>
          <w:rFonts w:asciiTheme="minorHAnsi" w:eastAsia="Calibri" w:hAnsiTheme="minorHAnsi" w:cstheme="minorHAnsi"/>
          <w:bCs/>
          <w:spacing w:val="-2"/>
          <w:sz w:val="22"/>
          <w:szCs w:val="22"/>
          <w:lang w:eastAsia="en-US"/>
        </w:rPr>
        <w:t xml:space="preserve"> </w:t>
      </w:r>
      <w:r w:rsidRPr="00223DE9">
        <w:rPr>
          <w:rFonts w:asciiTheme="minorHAnsi" w:eastAsia="Calibri" w:hAnsiTheme="minorHAnsi" w:cstheme="minorHAnsi"/>
          <w:bCs/>
          <w:spacing w:val="-2"/>
          <w:sz w:val="22"/>
          <w:szCs w:val="22"/>
          <w:lang w:eastAsia="en-US"/>
        </w:rPr>
        <w:t>na:</w:t>
      </w:r>
    </w:p>
    <w:p w14:paraId="6FD63ABD" w14:textId="24D84835" w:rsidR="00223DE9" w:rsidRPr="0067537F" w:rsidRDefault="0067537F" w:rsidP="0067537F">
      <w:pPr>
        <w:autoSpaceDE w:val="0"/>
        <w:autoSpaceDN w:val="0"/>
        <w:adjustRightInd w:val="0"/>
        <w:spacing w:after="100" w:afterAutospacing="1" w:line="276" w:lineRule="auto"/>
        <w:jc w:val="center"/>
        <w:rPr>
          <w:rFonts w:asciiTheme="minorHAnsi" w:hAnsiTheme="minorHAnsi" w:cstheme="minorHAnsi"/>
          <w:b/>
          <w:bCs/>
          <w:sz w:val="23"/>
          <w:szCs w:val="23"/>
        </w:rPr>
      </w:pPr>
      <w:bookmarkStart w:id="0" w:name="_Hlk72412410"/>
      <w:r w:rsidRPr="0067537F">
        <w:rPr>
          <w:rFonts w:asciiTheme="minorHAnsi" w:hAnsiTheme="minorHAnsi" w:cstheme="minorHAnsi"/>
          <w:b/>
          <w:bCs/>
          <w:sz w:val="23"/>
          <w:szCs w:val="23"/>
        </w:rPr>
        <w:t xml:space="preserve">USŁUGA KOMPLEKSOWEGO SPRZĄTANIA I UTRZYMANIA CZYSTOŚCI POMIESZCZEŃ </w:t>
      </w:r>
      <w:r w:rsidRPr="0067537F">
        <w:rPr>
          <w:rFonts w:asciiTheme="minorHAnsi" w:hAnsiTheme="minorHAnsi" w:cstheme="minorHAnsi"/>
          <w:b/>
          <w:bCs/>
          <w:sz w:val="23"/>
          <w:szCs w:val="23"/>
        </w:rPr>
        <w:br/>
        <w:t xml:space="preserve">W OBIEKTACH </w:t>
      </w:r>
      <w:proofErr w:type="spellStart"/>
      <w:r w:rsidRPr="0067537F">
        <w:rPr>
          <w:rFonts w:asciiTheme="minorHAnsi" w:hAnsiTheme="minorHAnsi" w:cstheme="minorHAnsi"/>
          <w:b/>
          <w:bCs/>
          <w:sz w:val="23"/>
          <w:szCs w:val="23"/>
        </w:rPr>
        <w:t>GEONATURY</w:t>
      </w:r>
      <w:proofErr w:type="spellEnd"/>
      <w:r w:rsidRPr="0067537F">
        <w:rPr>
          <w:rFonts w:asciiTheme="minorHAnsi" w:hAnsiTheme="minorHAnsi" w:cstheme="minorHAnsi"/>
          <w:b/>
          <w:bCs/>
          <w:sz w:val="23"/>
          <w:szCs w:val="23"/>
        </w:rPr>
        <w:t xml:space="preserve"> KIELCE</w:t>
      </w:r>
    </w:p>
    <w:p w14:paraId="4ED0CA53" w14:textId="702B541B" w:rsidR="009A0AF8" w:rsidRPr="002E18CC" w:rsidRDefault="00223DE9" w:rsidP="00223DE9">
      <w:pPr>
        <w:suppressAutoHyphens w:val="0"/>
        <w:spacing w:before="120" w:after="120" w:line="276" w:lineRule="auto"/>
        <w:jc w:val="both"/>
        <w:rPr>
          <w:rFonts w:asciiTheme="minorHAnsi" w:eastAsia="Calibri" w:hAnsiTheme="minorHAnsi" w:cstheme="minorHAnsi"/>
          <w:i/>
          <w:sz w:val="22"/>
          <w:szCs w:val="22"/>
          <w:lang w:eastAsia="en-US"/>
        </w:rPr>
      </w:pPr>
      <w:bookmarkStart w:id="1" w:name="_GoBack"/>
      <w:bookmarkEnd w:id="0"/>
      <w:bookmarkEnd w:id="1"/>
      <w:r w:rsidRPr="002E18CC">
        <w:rPr>
          <w:rFonts w:asciiTheme="minorHAnsi" w:eastAsia="Calibri" w:hAnsiTheme="minorHAnsi" w:cstheme="minorHAnsi"/>
          <w:sz w:val="22"/>
          <w:szCs w:val="22"/>
          <w:lang w:eastAsia="en-US"/>
        </w:rPr>
        <w:t xml:space="preserve">prowadzonego przez </w:t>
      </w:r>
      <w:proofErr w:type="spellStart"/>
      <w:r w:rsidRPr="002E18CC">
        <w:rPr>
          <w:rFonts w:asciiTheme="minorHAnsi" w:eastAsia="Calibri" w:hAnsiTheme="minorHAnsi" w:cstheme="minorHAnsi"/>
          <w:sz w:val="22"/>
          <w:szCs w:val="22"/>
          <w:lang w:eastAsia="en-US"/>
        </w:rPr>
        <w:t>Geonaturę</w:t>
      </w:r>
      <w:proofErr w:type="spellEnd"/>
      <w:r w:rsidRPr="002E18CC">
        <w:rPr>
          <w:rFonts w:asciiTheme="minorHAnsi" w:eastAsia="Calibri" w:hAnsiTheme="minorHAnsi" w:cstheme="minorHAnsi"/>
          <w:sz w:val="22"/>
          <w:szCs w:val="22"/>
          <w:lang w:eastAsia="en-US"/>
        </w:rPr>
        <w:t xml:space="preserve"> Kielce</w:t>
      </w:r>
      <w:r w:rsidR="009A0AF8" w:rsidRPr="002E18CC">
        <w:rPr>
          <w:rFonts w:asciiTheme="minorHAnsi" w:eastAsia="Calibri" w:hAnsiTheme="minorHAnsi" w:cstheme="minorHAnsi"/>
          <w:i/>
          <w:sz w:val="22"/>
          <w:szCs w:val="22"/>
          <w:lang w:eastAsia="en-US"/>
        </w:rPr>
        <w:t xml:space="preserve"> </w:t>
      </w:r>
    </w:p>
    <w:p w14:paraId="71B07C49" w14:textId="2EF8899A" w:rsidR="009A0AF8" w:rsidRPr="00223DE9" w:rsidRDefault="009A0AF8" w:rsidP="00223DE9">
      <w:pPr>
        <w:suppressAutoHyphens w:val="0"/>
        <w:spacing w:line="276" w:lineRule="auto"/>
        <w:ind w:right="40"/>
        <w:jc w:val="both"/>
        <w:rPr>
          <w:rFonts w:asciiTheme="minorHAnsi" w:hAnsiTheme="minorHAnsi" w:cstheme="minorHAnsi"/>
          <w:sz w:val="22"/>
          <w:szCs w:val="22"/>
          <w:lang w:val="x-none" w:eastAsia="pl-PL"/>
        </w:rPr>
      </w:pPr>
      <w:r w:rsidRPr="00223DE9">
        <w:rPr>
          <w:rFonts w:asciiTheme="minorHAnsi" w:hAnsiTheme="minorHAnsi" w:cstheme="minorHAnsi"/>
          <w:sz w:val="22"/>
          <w:szCs w:val="22"/>
          <w:lang w:val="x-none" w:eastAsia="pl-PL"/>
        </w:rPr>
        <w:t xml:space="preserve">Ja/My </w:t>
      </w:r>
      <w:r w:rsidR="005651EA" w:rsidRPr="00223DE9">
        <w:rPr>
          <w:rFonts w:asciiTheme="minorHAnsi" w:hAnsiTheme="minorHAnsi" w:cstheme="minorHAnsi"/>
          <w:sz w:val="22"/>
          <w:szCs w:val="22"/>
          <w:lang w:val="x-none" w:eastAsia="pl-PL"/>
        </w:rPr>
        <w:t>podpisujący niniejszy dokument:</w:t>
      </w:r>
      <w:r w:rsidRPr="00223DE9">
        <w:rPr>
          <w:rFonts w:asciiTheme="minorHAnsi" w:hAnsiTheme="minorHAnsi" w:cstheme="minorHAnsi"/>
          <w:sz w:val="22"/>
          <w:szCs w:val="22"/>
          <w:lang w:val="x-none" w:eastAsia="pl-PL"/>
        </w:rPr>
        <w:t xml:space="preserve"> </w:t>
      </w:r>
    </w:p>
    <w:p w14:paraId="1A9D015F" w14:textId="77777777" w:rsidR="009A0AF8" w:rsidRPr="00223DE9" w:rsidRDefault="009A0AF8" w:rsidP="00223DE9">
      <w:pPr>
        <w:suppressAutoHyphens w:val="0"/>
        <w:spacing w:line="276" w:lineRule="auto"/>
        <w:ind w:right="40"/>
        <w:jc w:val="center"/>
        <w:rPr>
          <w:rFonts w:asciiTheme="minorHAnsi" w:eastAsia="SimSun" w:hAnsiTheme="minorHAnsi" w:cstheme="minorHAnsi"/>
          <w:i/>
          <w:sz w:val="22"/>
          <w:szCs w:val="22"/>
          <w:lang w:val="x-none" w:eastAsia="pl-PL"/>
        </w:rPr>
      </w:pPr>
      <w:r w:rsidRPr="00223DE9">
        <w:rPr>
          <w:rFonts w:asciiTheme="minorHAnsi" w:hAnsiTheme="minorHAnsi" w:cstheme="minorHAnsi"/>
          <w:sz w:val="22"/>
          <w:szCs w:val="22"/>
          <w:lang w:val="x-none" w:eastAsia="pl-PL"/>
        </w:rPr>
        <w:t xml:space="preserve"> </w:t>
      </w:r>
      <w:r w:rsidRPr="00223DE9">
        <w:rPr>
          <w:rFonts w:asciiTheme="minorHAnsi" w:eastAsia="SimSun" w:hAnsiTheme="minorHAnsi" w:cstheme="minorHAnsi"/>
          <w:color w:val="808080"/>
          <w:sz w:val="22"/>
          <w:szCs w:val="22"/>
          <w:lang w:val="x-none" w:eastAsia="pl-PL"/>
        </w:rPr>
        <w:t>..................................................................................................................................................................</w:t>
      </w:r>
    </w:p>
    <w:p w14:paraId="144A4EF0" w14:textId="77777777" w:rsidR="009A0AF8" w:rsidRPr="00223DE9" w:rsidRDefault="009A0AF8" w:rsidP="00223DE9">
      <w:pPr>
        <w:suppressAutoHyphens w:val="0"/>
        <w:spacing w:line="276" w:lineRule="auto"/>
        <w:ind w:right="40"/>
        <w:jc w:val="center"/>
        <w:rPr>
          <w:rFonts w:asciiTheme="minorHAnsi" w:hAnsiTheme="minorHAnsi" w:cstheme="minorHAnsi"/>
          <w:sz w:val="18"/>
          <w:szCs w:val="22"/>
          <w:lang w:val="x-none" w:eastAsia="pl-PL"/>
        </w:rPr>
      </w:pPr>
      <w:r w:rsidRPr="00223DE9">
        <w:rPr>
          <w:rFonts w:asciiTheme="minorHAnsi" w:eastAsia="SimSun" w:hAnsiTheme="minorHAnsi" w:cstheme="minorHAnsi"/>
          <w:i/>
          <w:sz w:val="18"/>
          <w:szCs w:val="22"/>
          <w:lang w:val="x-none" w:eastAsia="pl-PL"/>
        </w:rPr>
        <w:t>(imię i nazwisko)</w:t>
      </w:r>
    </w:p>
    <w:p w14:paraId="01C31439" w14:textId="77777777" w:rsidR="009A0AF8" w:rsidRPr="00223DE9" w:rsidRDefault="009A0AF8" w:rsidP="00223DE9">
      <w:pPr>
        <w:suppressAutoHyphens w:val="0"/>
        <w:spacing w:line="276" w:lineRule="auto"/>
        <w:ind w:right="40"/>
        <w:jc w:val="both"/>
        <w:rPr>
          <w:rFonts w:asciiTheme="minorHAnsi" w:eastAsia="SimSun" w:hAnsiTheme="minorHAnsi" w:cstheme="minorHAnsi"/>
          <w:color w:val="808080"/>
          <w:sz w:val="22"/>
          <w:szCs w:val="22"/>
          <w:lang w:val="x-none" w:eastAsia="pl-PL"/>
        </w:rPr>
      </w:pPr>
      <w:r w:rsidRPr="00223DE9">
        <w:rPr>
          <w:rFonts w:asciiTheme="minorHAnsi" w:hAnsiTheme="minorHAnsi" w:cstheme="minorHAnsi"/>
          <w:sz w:val="22"/>
          <w:szCs w:val="22"/>
          <w:lang w:val="x-none" w:eastAsia="pl-PL"/>
        </w:rPr>
        <w:t>działając  w  imieniu  Wykonawcy</w:t>
      </w:r>
      <w:r w:rsidRPr="00223DE9">
        <w:rPr>
          <w:rFonts w:asciiTheme="minorHAnsi" w:hAnsiTheme="minorHAnsi" w:cstheme="minorHAnsi"/>
          <w:sz w:val="22"/>
          <w:szCs w:val="22"/>
          <w:vertAlign w:val="superscript"/>
          <w:lang w:val="x-none" w:eastAsia="pl-PL"/>
        </w:rPr>
        <w:t>1</w:t>
      </w:r>
      <w:r w:rsidRPr="00223DE9">
        <w:rPr>
          <w:rFonts w:asciiTheme="minorHAnsi" w:hAnsiTheme="minorHAnsi" w:cstheme="minorHAnsi"/>
          <w:sz w:val="22"/>
          <w:szCs w:val="22"/>
          <w:lang w:val="x-none" w:eastAsia="pl-PL"/>
        </w:rPr>
        <w:t>:</w:t>
      </w:r>
    </w:p>
    <w:p w14:paraId="33EB89AD" w14:textId="77777777" w:rsidR="009A0AF8" w:rsidRPr="00223DE9" w:rsidRDefault="009A0AF8" w:rsidP="00223DE9">
      <w:pPr>
        <w:suppressAutoHyphens w:val="0"/>
        <w:spacing w:line="276" w:lineRule="auto"/>
        <w:ind w:right="40"/>
        <w:jc w:val="center"/>
        <w:rPr>
          <w:rFonts w:asciiTheme="minorHAnsi" w:eastAsia="SimSun" w:hAnsiTheme="minorHAnsi" w:cstheme="minorHAnsi"/>
          <w:color w:val="808080"/>
          <w:sz w:val="22"/>
          <w:szCs w:val="22"/>
          <w:lang w:val="x-none" w:eastAsia="pl-PL"/>
        </w:rPr>
      </w:pPr>
    </w:p>
    <w:p w14:paraId="6E0D89D0" w14:textId="77777777" w:rsidR="009A0AF8" w:rsidRPr="00223DE9" w:rsidRDefault="009A0AF8" w:rsidP="00223DE9">
      <w:pPr>
        <w:suppressAutoHyphens w:val="0"/>
        <w:spacing w:line="276" w:lineRule="auto"/>
        <w:ind w:right="40"/>
        <w:jc w:val="center"/>
        <w:rPr>
          <w:rFonts w:asciiTheme="minorHAnsi" w:eastAsia="SimSun" w:hAnsiTheme="minorHAnsi" w:cstheme="minorHAnsi"/>
          <w:color w:val="808080"/>
          <w:sz w:val="22"/>
          <w:szCs w:val="22"/>
          <w:lang w:val="x-none" w:eastAsia="pl-PL"/>
        </w:rPr>
      </w:pPr>
      <w:r w:rsidRPr="00223DE9">
        <w:rPr>
          <w:rFonts w:asciiTheme="minorHAnsi" w:eastAsia="SimSun" w:hAnsiTheme="minorHAnsi" w:cstheme="minorHAnsi"/>
          <w:color w:val="808080"/>
          <w:sz w:val="22"/>
          <w:szCs w:val="22"/>
          <w:lang w:val="x-none" w:eastAsia="pl-PL"/>
        </w:rPr>
        <w:t>……………....................................................................................................................................................</w:t>
      </w:r>
    </w:p>
    <w:p w14:paraId="186CEAD9" w14:textId="77777777" w:rsidR="009A0AF8" w:rsidRPr="00223DE9" w:rsidRDefault="009A0AF8" w:rsidP="00223DE9">
      <w:pPr>
        <w:suppressAutoHyphens w:val="0"/>
        <w:spacing w:line="276" w:lineRule="auto"/>
        <w:ind w:right="40"/>
        <w:jc w:val="center"/>
        <w:rPr>
          <w:rFonts w:asciiTheme="minorHAnsi" w:eastAsia="SimSun" w:hAnsiTheme="minorHAnsi" w:cstheme="minorHAnsi"/>
          <w:i/>
          <w:sz w:val="22"/>
          <w:szCs w:val="22"/>
          <w:lang w:val="x-none" w:eastAsia="pl-PL"/>
        </w:rPr>
      </w:pPr>
      <w:r w:rsidRPr="00223DE9">
        <w:rPr>
          <w:rFonts w:asciiTheme="minorHAnsi" w:eastAsia="SimSun" w:hAnsiTheme="minorHAnsi" w:cstheme="minorHAnsi"/>
          <w:color w:val="808080"/>
          <w:sz w:val="22"/>
          <w:szCs w:val="22"/>
          <w:lang w:val="x-none" w:eastAsia="pl-PL"/>
        </w:rPr>
        <w:t>……………....................................................................................................................................................</w:t>
      </w:r>
    </w:p>
    <w:p w14:paraId="257A4B18" w14:textId="77777777" w:rsidR="009A0AF8" w:rsidRPr="00223DE9" w:rsidRDefault="009A0AF8" w:rsidP="00223DE9">
      <w:pPr>
        <w:suppressAutoHyphens w:val="0"/>
        <w:spacing w:line="276" w:lineRule="auto"/>
        <w:ind w:right="40"/>
        <w:jc w:val="center"/>
        <w:rPr>
          <w:rFonts w:asciiTheme="minorHAnsi" w:eastAsia="SimSun" w:hAnsiTheme="minorHAnsi" w:cstheme="minorHAnsi"/>
          <w:i/>
          <w:sz w:val="18"/>
          <w:szCs w:val="18"/>
          <w:lang w:val="x-none" w:eastAsia="pl-PL"/>
        </w:rPr>
      </w:pPr>
      <w:r w:rsidRPr="00223DE9">
        <w:rPr>
          <w:rFonts w:asciiTheme="minorHAnsi" w:eastAsia="SimSun" w:hAnsiTheme="minorHAnsi" w:cstheme="minorHAnsi"/>
          <w:i/>
          <w:sz w:val="18"/>
          <w:szCs w:val="18"/>
          <w:lang w:val="x-none" w:eastAsia="pl-PL"/>
        </w:rPr>
        <w:t>nazwa/imię i nazwisko Wykonawcy oraz dokładny adres Wykonawcy (siedziba, miejsce prowadzonej działalności), krajowy numer identyfikacyjny (np. NIP/REGON)</w:t>
      </w:r>
    </w:p>
    <w:p w14:paraId="5F9F9D67" w14:textId="77777777" w:rsidR="009A0AF8" w:rsidRPr="00221224" w:rsidRDefault="009A0AF8" w:rsidP="00223DE9">
      <w:pPr>
        <w:suppressAutoHyphens w:val="0"/>
        <w:spacing w:line="276" w:lineRule="auto"/>
        <w:jc w:val="both"/>
        <w:rPr>
          <w:rFonts w:asciiTheme="minorHAnsi" w:eastAsia="Calibri" w:hAnsiTheme="minorHAnsi" w:cstheme="minorHAnsi"/>
          <w:sz w:val="22"/>
          <w:szCs w:val="22"/>
          <w:u w:val="single"/>
          <w:lang w:eastAsia="en-US"/>
        </w:rPr>
      </w:pPr>
    </w:p>
    <w:p w14:paraId="1CCB03F3" w14:textId="79F8EDDD" w:rsidR="00761708" w:rsidRPr="00221224" w:rsidRDefault="00761708" w:rsidP="00223DE9">
      <w:pPr>
        <w:numPr>
          <w:ilvl w:val="0"/>
          <w:numId w:val="17"/>
        </w:numPr>
        <w:suppressAutoHyphens w:val="0"/>
        <w:spacing w:line="276" w:lineRule="auto"/>
        <w:ind w:left="357" w:hanging="357"/>
        <w:jc w:val="both"/>
        <w:rPr>
          <w:rFonts w:asciiTheme="minorHAnsi" w:eastAsia="Calibri" w:hAnsiTheme="minorHAnsi" w:cstheme="minorHAnsi"/>
          <w:sz w:val="22"/>
          <w:szCs w:val="22"/>
          <w:lang w:eastAsia="en-US"/>
        </w:rPr>
      </w:pPr>
      <w:r w:rsidRPr="00221224">
        <w:rPr>
          <w:rFonts w:asciiTheme="minorHAnsi" w:eastAsia="Calibri" w:hAnsiTheme="minorHAnsi" w:cstheme="minorHAnsi"/>
          <w:sz w:val="22"/>
          <w:szCs w:val="22"/>
          <w:lang w:eastAsia="en-US"/>
        </w:rPr>
        <w:t xml:space="preserve">Oświadczam/y, że ww. Wykonawca nie podlega wykluczeniu z postępowania na podstawie </w:t>
      </w:r>
      <w:r w:rsidRPr="00221224">
        <w:rPr>
          <w:rFonts w:asciiTheme="minorHAnsi" w:eastAsia="Calibri" w:hAnsiTheme="minorHAnsi" w:cstheme="minorHAnsi"/>
          <w:sz w:val="22"/>
          <w:szCs w:val="22"/>
          <w:lang w:eastAsia="en-US"/>
        </w:rPr>
        <w:br/>
      </w:r>
      <w:r w:rsidRPr="00221224">
        <w:rPr>
          <w:rFonts w:asciiTheme="minorHAnsi" w:eastAsia="Calibri" w:hAnsiTheme="minorHAnsi" w:cstheme="minorHAnsi"/>
          <w:color w:val="000000"/>
          <w:sz w:val="22"/>
          <w:szCs w:val="22"/>
          <w:lang w:eastAsia="en-US"/>
        </w:rPr>
        <w:t xml:space="preserve">art. 108 ust. 1 </w:t>
      </w:r>
      <w:r w:rsidRPr="00221224">
        <w:rPr>
          <w:rFonts w:asciiTheme="minorHAnsi" w:eastAsia="Calibri" w:hAnsiTheme="minorHAnsi" w:cstheme="minorHAnsi"/>
          <w:sz w:val="22"/>
          <w:szCs w:val="22"/>
          <w:lang w:eastAsia="en-US"/>
        </w:rPr>
        <w:t>ustawy Pzp</w:t>
      </w:r>
      <w:r w:rsidRPr="00221224">
        <w:rPr>
          <w:rFonts w:asciiTheme="minorHAnsi" w:hAnsiTheme="minorHAnsi" w:cstheme="minorHAnsi"/>
          <w:sz w:val="22"/>
          <w:szCs w:val="22"/>
        </w:rPr>
        <w:t xml:space="preserve"> oraz </w:t>
      </w:r>
      <w:r w:rsidRPr="00221224">
        <w:rPr>
          <w:rFonts w:asciiTheme="minorHAnsi" w:hAnsiTheme="minorHAnsi" w:cstheme="minorHAnsi"/>
          <w:bCs/>
          <w:sz w:val="22"/>
          <w:szCs w:val="22"/>
        </w:rPr>
        <w:t>art. 7 ust. 1</w:t>
      </w:r>
      <w:r w:rsidRPr="00221224">
        <w:rPr>
          <w:rFonts w:asciiTheme="minorHAnsi" w:hAnsiTheme="minorHAnsi" w:cstheme="minorHAnsi"/>
          <w:sz w:val="22"/>
          <w:szCs w:val="22"/>
        </w:rPr>
        <w:t xml:space="preserve"> ustawy z dnia 13 kwietnia 2022 r. </w:t>
      </w:r>
      <w:r w:rsidRPr="00221224">
        <w:rPr>
          <w:rFonts w:asciiTheme="minorHAnsi" w:hAnsiTheme="minorHAnsi" w:cstheme="minorHAnsi"/>
          <w:sz w:val="22"/>
          <w:szCs w:val="22"/>
        </w:rPr>
        <w:br/>
        <w:t>o szczególnych rozwiązaniach w zakresie przeciwdziałania wspieraniu agresji na Ukrainę oraz służących ochronie bezpieczeństwa narodowego (</w:t>
      </w:r>
      <w:r w:rsidR="00604B12">
        <w:rPr>
          <w:rFonts w:asciiTheme="minorHAnsi" w:hAnsiTheme="minorHAnsi" w:cstheme="minorHAnsi"/>
          <w:sz w:val="22"/>
          <w:szCs w:val="22"/>
        </w:rPr>
        <w:t>t</w:t>
      </w:r>
      <w:r w:rsidR="0043242F" w:rsidRPr="00221224">
        <w:rPr>
          <w:rFonts w:asciiTheme="minorHAnsi" w:hAnsiTheme="minorHAnsi" w:cstheme="minorHAnsi"/>
          <w:sz w:val="22"/>
          <w:szCs w:val="22"/>
        </w:rPr>
        <w:t xml:space="preserve">j. </w:t>
      </w:r>
      <w:r w:rsidRPr="00221224">
        <w:rPr>
          <w:rFonts w:asciiTheme="minorHAnsi" w:hAnsiTheme="minorHAnsi" w:cstheme="minorHAnsi"/>
          <w:sz w:val="22"/>
          <w:szCs w:val="22"/>
        </w:rPr>
        <w:t>Dz.U. z 202</w:t>
      </w:r>
      <w:r w:rsidR="00CB002A">
        <w:rPr>
          <w:rFonts w:asciiTheme="minorHAnsi" w:hAnsiTheme="minorHAnsi" w:cstheme="minorHAnsi"/>
          <w:sz w:val="22"/>
          <w:szCs w:val="22"/>
        </w:rPr>
        <w:t>4</w:t>
      </w:r>
      <w:r w:rsidRPr="00221224">
        <w:rPr>
          <w:rFonts w:asciiTheme="minorHAnsi" w:hAnsiTheme="minorHAnsi" w:cstheme="minorHAnsi"/>
          <w:sz w:val="22"/>
          <w:szCs w:val="22"/>
        </w:rPr>
        <w:t xml:space="preserve"> r. poz. </w:t>
      </w:r>
      <w:r w:rsidR="00CB002A">
        <w:rPr>
          <w:rFonts w:asciiTheme="minorHAnsi" w:hAnsiTheme="minorHAnsi" w:cstheme="minorHAnsi"/>
          <w:sz w:val="22"/>
          <w:szCs w:val="22"/>
        </w:rPr>
        <w:t>507</w:t>
      </w:r>
      <w:r w:rsidR="0043242F" w:rsidRPr="00221224">
        <w:rPr>
          <w:rFonts w:asciiTheme="minorHAnsi" w:hAnsiTheme="minorHAnsi" w:cstheme="minorHAnsi"/>
          <w:sz w:val="22"/>
          <w:szCs w:val="22"/>
        </w:rPr>
        <w:t xml:space="preserve"> z</w:t>
      </w:r>
      <w:r w:rsidR="00D230BD" w:rsidRPr="00221224">
        <w:rPr>
          <w:rFonts w:asciiTheme="minorHAnsi" w:hAnsiTheme="minorHAnsi" w:cstheme="minorHAnsi"/>
          <w:sz w:val="22"/>
          <w:szCs w:val="22"/>
        </w:rPr>
        <w:t xml:space="preserve"> </w:t>
      </w:r>
      <w:proofErr w:type="spellStart"/>
      <w:r w:rsidR="00D230BD" w:rsidRPr="00221224">
        <w:rPr>
          <w:rFonts w:asciiTheme="minorHAnsi" w:hAnsiTheme="minorHAnsi" w:cstheme="minorHAnsi"/>
          <w:sz w:val="22"/>
          <w:szCs w:val="22"/>
        </w:rPr>
        <w:t>późn</w:t>
      </w:r>
      <w:proofErr w:type="spellEnd"/>
      <w:r w:rsidR="00D230BD" w:rsidRPr="00221224">
        <w:rPr>
          <w:rFonts w:asciiTheme="minorHAnsi" w:hAnsiTheme="minorHAnsi" w:cstheme="minorHAnsi"/>
          <w:sz w:val="22"/>
          <w:szCs w:val="22"/>
        </w:rPr>
        <w:t>.</w:t>
      </w:r>
      <w:r w:rsidR="0043242F" w:rsidRPr="00221224">
        <w:rPr>
          <w:rFonts w:asciiTheme="minorHAnsi" w:hAnsiTheme="minorHAnsi" w:cstheme="minorHAnsi"/>
          <w:sz w:val="22"/>
          <w:szCs w:val="22"/>
        </w:rPr>
        <w:t xml:space="preserve"> zm.</w:t>
      </w:r>
      <w:r w:rsidRPr="00221224">
        <w:rPr>
          <w:rFonts w:asciiTheme="minorHAnsi" w:hAnsiTheme="minorHAnsi" w:cstheme="minorHAnsi"/>
          <w:sz w:val="22"/>
          <w:szCs w:val="22"/>
        </w:rPr>
        <w:t>)</w:t>
      </w:r>
      <w:r w:rsidRPr="00221224">
        <w:rPr>
          <w:rFonts w:asciiTheme="minorHAnsi" w:eastAsia="Calibri" w:hAnsiTheme="minorHAnsi" w:cstheme="minorHAnsi"/>
          <w:sz w:val="22"/>
          <w:szCs w:val="22"/>
          <w:lang w:eastAsia="en-US"/>
        </w:rPr>
        <w:t>.</w:t>
      </w:r>
    </w:p>
    <w:p w14:paraId="35014490" w14:textId="6EA5B93A" w:rsidR="009A0AF8" w:rsidRPr="00221224" w:rsidRDefault="00781326" w:rsidP="00223DE9">
      <w:pPr>
        <w:numPr>
          <w:ilvl w:val="0"/>
          <w:numId w:val="17"/>
        </w:numPr>
        <w:suppressAutoHyphens w:val="0"/>
        <w:spacing w:line="276" w:lineRule="auto"/>
        <w:ind w:left="357" w:hanging="357"/>
        <w:jc w:val="both"/>
        <w:rPr>
          <w:rFonts w:asciiTheme="minorHAnsi" w:eastAsia="Calibri" w:hAnsiTheme="minorHAnsi" w:cstheme="minorHAnsi"/>
          <w:bCs/>
          <w:sz w:val="22"/>
          <w:szCs w:val="22"/>
          <w:lang w:eastAsia="en-US"/>
        </w:rPr>
      </w:pPr>
      <w:r w:rsidRPr="00221224">
        <w:rPr>
          <w:rFonts w:asciiTheme="minorHAnsi" w:eastAsia="Calibri" w:hAnsiTheme="minorHAnsi" w:cstheme="minorHAnsi"/>
          <w:bCs/>
          <w:sz w:val="22"/>
          <w:szCs w:val="22"/>
          <w:lang w:eastAsia="en-US"/>
        </w:rPr>
        <w:t>Oświadczam/y, że ww. Wykonawca</w:t>
      </w:r>
      <w:r w:rsidR="00223DE9" w:rsidRPr="00221224">
        <w:rPr>
          <w:rFonts w:asciiTheme="minorHAnsi" w:eastAsia="Calibri" w:hAnsiTheme="minorHAnsi" w:cstheme="minorHAnsi"/>
          <w:bCs/>
          <w:sz w:val="22"/>
          <w:szCs w:val="22"/>
          <w:lang w:eastAsia="en-US"/>
        </w:rPr>
        <w:t xml:space="preserve"> nie podlega wykluczeniu z postę</w:t>
      </w:r>
      <w:r w:rsidRPr="00221224">
        <w:rPr>
          <w:rFonts w:asciiTheme="minorHAnsi" w:eastAsia="Calibri" w:hAnsiTheme="minorHAnsi" w:cstheme="minorHAnsi"/>
          <w:bCs/>
          <w:sz w:val="22"/>
          <w:szCs w:val="22"/>
          <w:lang w:eastAsia="en-US"/>
        </w:rPr>
        <w:t xml:space="preserve">powania na podstawie </w:t>
      </w:r>
      <w:r w:rsidRPr="00221224">
        <w:rPr>
          <w:rFonts w:asciiTheme="minorHAnsi" w:eastAsia="Calibri" w:hAnsiTheme="minorHAnsi" w:cstheme="minorHAnsi"/>
          <w:bCs/>
          <w:sz w:val="22"/>
          <w:szCs w:val="22"/>
          <w:lang w:eastAsia="en-US"/>
        </w:rPr>
        <w:br/>
        <w:t>art. 109 ust. 1 pkt 4,</w:t>
      </w:r>
      <w:r w:rsidR="00E672BD" w:rsidRPr="00221224">
        <w:rPr>
          <w:rFonts w:asciiTheme="minorHAnsi" w:eastAsia="Calibri" w:hAnsiTheme="minorHAnsi" w:cstheme="minorHAnsi"/>
          <w:bCs/>
          <w:sz w:val="22"/>
          <w:szCs w:val="22"/>
          <w:lang w:eastAsia="en-US"/>
        </w:rPr>
        <w:t xml:space="preserve"> </w:t>
      </w:r>
      <w:r w:rsidRPr="00221224">
        <w:rPr>
          <w:rFonts w:asciiTheme="minorHAnsi" w:eastAsia="Calibri" w:hAnsiTheme="minorHAnsi" w:cstheme="minorHAnsi"/>
          <w:bCs/>
          <w:sz w:val="22"/>
          <w:szCs w:val="22"/>
          <w:lang w:eastAsia="en-US"/>
        </w:rPr>
        <w:t xml:space="preserve">5 i 7 </w:t>
      </w:r>
      <w:r w:rsidRPr="00221224">
        <w:rPr>
          <w:rFonts w:asciiTheme="minorHAnsi" w:eastAsia="Calibri" w:hAnsiTheme="minorHAnsi" w:cstheme="minorHAnsi"/>
          <w:sz w:val="22"/>
          <w:szCs w:val="22"/>
          <w:lang w:eastAsia="en-US"/>
        </w:rPr>
        <w:t>ustawy Pzp</w:t>
      </w:r>
      <w:r w:rsidR="003A1E48" w:rsidRPr="00221224">
        <w:rPr>
          <w:rFonts w:asciiTheme="minorHAnsi" w:eastAsia="Calibri" w:hAnsiTheme="minorHAnsi" w:cstheme="minorHAnsi"/>
          <w:sz w:val="22"/>
          <w:szCs w:val="22"/>
          <w:lang w:eastAsia="en-US"/>
        </w:rPr>
        <w:t>.</w:t>
      </w:r>
    </w:p>
    <w:p w14:paraId="0CB024DA" w14:textId="3795CAAB" w:rsidR="009A0AF8" w:rsidRPr="00221224" w:rsidRDefault="009A0AF8" w:rsidP="00223DE9">
      <w:pPr>
        <w:numPr>
          <w:ilvl w:val="0"/>
          <w:numId w:val="17"/>
        </w:numPr>
        <w:suppressAutoHyphens w:val="0"/>
        <w:spacing w:line="276" w:lineRule="auto"/>
        <w:jc w:val="both"/>
        <w:rPr>
          <w:rFonts w:asciiTheme="minorHAnsi" w:eastAsia="Calibri" w:hAnsiTheme="minorHAnsi" w:cstheme="minorHAnsi"/>
          <w:i/>
          <w:sz w:val="22"/>
          <w:szCs w:val="22"/>
          <w:lang w:eastAsia="en-US"/>
        </w:rPr>
      </w:pPr>
      <w:r w:rsidRPr="00221224">
        <w:rPr>
          <w:rFonts w:asciiTheme="minorHAnsi" w:eastAsia="Calibri" w:hAnsiTheme="minorHAnsi" w:cstheme="minorHAnsi"/>
          <w:sz w:val="22"/>
          <w:szCs w:val="22"/>
          <w:lang w:eastAsia="en-US"/>
        </w:rPr>
        <w:t xml:space="preserve">Oświadczam/y (wypełnić, o ile dotyczy), że w stosunku do ww. Wykonawcy zachodzą podstawy wykluczenia z postępowania na podstawie art. …………. ustawy Pzp </w:t>
      </w:r>
      <w:r w:rsidRPr="00221224">
        <w:rPr>
          <w:rFonts w:asciiTheme="minorHAnsi" w:eastAsia="Calibri" w:hAnsiTheme="minorHAnsi" w:cstheme="minorHAnsi"/>
          <w:i/>
          <w:sz w:val="18"/>
          <w:szCs w:val="22"/>
          <w:lang w:eastAsia="en-US"/>
        </w:rPr>
        <w:t>(podać mającą zastosowanie podstawę wykluczenia spośród wymienionych</w:t>
      </w:r>
      <w:r w:rsidR="00781326" w:rsidRPr="00221224">
        <w:rPr>
          <w:rFonts w:asciiTheme="minorHAnsi" w:eastAsia="Calibri" w:hAnsiTheme="minorHAnsi" w:cstheme="minorHAnsi"/>
          <w:i/>
          <w:sz w:val="18"/>
          <w:szCs w:val="22"/>
          <w:lang w:eastAsia="en-US"/>
        </w:rPr>
        <w:t xml:space="preserve"> w</w:t>
      </w:r>
      <w:r w:rsidRPr="00221224">
        <w:rPr>
          <w:rFonts w:asciiTheme="minorHAnsi" w:eastAsia="Calibri" w:hAnsiTheme="minorHAnsi" w:cstheme="minorHAnsi"/>
          <w:i/>
          <w:sz w:val="18"/>
          <w:szCs w:val="22"/>
          <w:lang w:eastAsia="en-US"/>
        </w:rPr>
        <w:t xml:space="preserve"> </w:t>
      </w:r>
      <w:r w:rsidRPr="00221224">
        <w:rPr>
          <w:rFonts w:asciiTheme="minorHAnsi" w:eastAsia="Calibri" w:hAnsiTheme="minorHAnsi" w:cstheme="minorHAnsi"/>
          <w:color w:val="000000"/>
          <w:sz w:val="18"/>
          <w:szCs w:val="22"/>
          <w:lang w:eastAsia="en-US"/>
        </w:rPr>
        <w:t>art. 108 ust. 1 pkt 1</w:t>
      </w:r>
      <w:r w:rsidR="002D096A" w:rsidRPr="00221224">
        <w:rPr>
          <w:rFonts w:asciiTheme="minorHAnsi" w:eastAsia="Calibri" w:hAnsiTheme="minorHAnsi" w:cstheme="minorHAnsi"/>
          <w:color w:val="000000"/>
          <w:sz w:val="18"/>
          <w:szCs w:val="22"/>
          <w:lang w:eastAsia="en-US"/>
        </w:rPr>
        <w:t>,2 i 5</w:t>
      </w:r>
      <w:r w:rsidR="00781326" w:rsidRPr="00221224">
        <w:rPr>
          <w:rFonts w:asciiTheme="minorHAnsi" w:eastAsia="Calibri" w:hAnsiTheme="minorHAnsi" w:cstheme="minorHAnsi"/>
          <w:color w:val="000000"/>
          <w:sz w:val="18"/>
          <w:szCs w:val="22"/>
          <w:lang w:eastAsia="en-US"/>
        </w:rPr>
        <w:t xml:space="preserve"> lub art. 109 ust. 1 pkt 4,</w:t>
      </w:r>
      <w:r w:rsidR="003A1E48" w:rsidRPr="00221224">
        <w:rPr>
          <w:rFonts w:asciiTheme="minorHAnsi" w:eastAsia="Calibri" w:hAnsiTheme="minorHAnsi" w:cstheme="minorHAnsi"/>
          <w:color w:val="000000"/>
          <w:sz w:val="18"/>
          <w:szCs w:val="22"/>
          <w:lang w:eastAsia="en-US"/>
        </w:rPr>
        <w:t xml:space="preserve"> </w:t>
      </w:r>
      <w:r w:rsidR="00781326" w:rsidRPr="00221224">
        <w:rPr>
          <w:rFonts w:asciiTheme="minorHAnsi" w:eastAsia="Calibri" w:hAnsiTheme="minorHAnsi" w:cstheme="minorHAnsi"/>
          <w:color w:val="000000"/>
          <w:sz w:val="18"/>
          <w:szCs w:val="22"/>
          <w:lang w:eastAsia="en-US"/>
        </w:rPr>
        <w:t xml:space="preserve">5 i 7 </w:t>
      </w:r>
      <w:r w:rsidRPr="00221224">
        <w:rPr>
          <w:rFonts w:asciiTheme="minorHAnsi" w:eastAsia="Calibri" w:hAnsiTheme="minorHAnsi" w:cstheme="minorHAnsi"/>
          <w:i/>
          <w:sz w:val="18"/>
          <w:szCs w:val="22"/>
          <w:lang w:eastAsia="en-US"/>
        </w:rPr>
        <w:t>ustawy Pzp)</w:t>
      </w:r>
      <w:r w:rsidRPr="00221224">
        <w:rPr>
          <w:rFonts w:asciiTheme="minorHAnsi" w:eastAsia="Calibri" w:hAnsiTheme="minorHAnsi" w:cstheme="minorHAnsi"/>
          <w:i/>
          <w:sz w:val="22"/>
          <w:szCs w:val="22"/>
          <w:lang w:eastAsia="en-US"/>
        </w:rPr>
        <w:t>.</w:t>
      </w:r>
    </w:p>
    <w:p w14:paraId="5C827F2F" w14:textId="77777777" w:rsidR="009A0AF8" w:rsidRPr="00221224" w:rsidRDefault="009A0AF8" w:rsidP="00223DE9">
      <w:pPr>
        <w:suppressAutoHyphens w:val="0"/>
        <w:spacing w:line="276" w:lineRule="auto"/>
        <w:ind w:left="284"/>
        <w:jc w:val="both"/>
        <w:rPr>
          <w:rFonts w:asciiTheme="minorHAnsi" w:eastAsia="Calibri" w:hAnsiTheme="minorHAnsi" w:cstheme="minorHAnsi"/>
          <w:color w:val="000000"/>
          <w:sz w:val="22"/>
          <w:szCs w:val="22"/>
          <w:lang w:eastAsia="en-US"/>
        </w:rPr>
      </w:pPr>
      <w:r w:rsidRPr="00221224">
        <w:rPr>
          <w:rFonts w:asciiTheme="minorHAnsi" w:eastAsia="Calibri" w:hAnsiTheme="minorHAnsi" w:cstheme="minorHAnsi"/>
          <w:sz w:val="22"/>
          <w:szCs w:val="22"/>
          <w:lang w:eastAsia="en-US"/>
        </w:rPr>
        <w:t xml:space="preserve">Jednocześnie oświadczam/y, że w związku z ww. okolicznością, na podstawie art. 110 ust. 2 ustawy Pzp ww. Wykonawca podjął następujące czynności i </w:t>
      </w:r>
      <w:r w:rsidRPr="00221224">
        <w:rPr>
          <w:rFonts w:asciiTheme="minorHAnsi" w:eastAsia="Calibri" w:hAnsiTheme="minorHAnsi" w:cstheme="minorHAnsi"/>
          <w:color w:val="000000"/>
          <w:sz w:val="22"/>
          <w:szCs w:val="22"/>
          <w:lang w:eastAsia="en-US"/>
        </w:rPr>
        <w:t>przedstawia dowody na to, że podjęte przez Wykonawcę środki są wystarczające do wykazania jego rzetelności:</w:t>
      </w:r>
    </w:p>
    <w:p w14:paraId="3F2FC695" w14:textId="77777777" w:rsidR="002E18CC" w:rsidRDefault="002E18CC">
      <w:pPr>
        <w:suppressAutoHyphens w:val="0"/>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br w:type="page"/>
      </w:r>
    </w:p>
    <w:p w14:paraId="15560C90" w14:textId="090FD374" w:rsidR="009A0AF8" w:rsidRPr="00223DE9" w:rsidRDefault="009A0AF8" w:rsidP="00223DE9">
      <w:pPr>
        <w:widowControl w:val="0"/>
        <w:numPr>
          <w:ilvl w:val="0"/>
          <w:numId w:val="16"/>
        </w:numPr>
        <w:suppressAutoHyphens w:val="0"/>
        <w:spacing w:line="276" w:lineRule="auto"/>
        <w:ind w:left="709"/>
        <w:jc w:val="both"/>
        <w:rPr>
          <w:rFonts w:asciiTheme="minorHAnsi" w:eastAsia="Calibri" w:hAnsiTheme="minorHAnsi" w:cstheme="minorHAnsi"/>
          <w:sz w:val="22"/>
          <w:szCs w:val="22"/>
          <w:lang w:eastAsia="en-US"/>
        </w:rPr>
      </w:pPr>
      <w:r w:rsidRPr="00223DE9">
        <w:rPr>
          <w:rFonts w:asciiTheme="minorHAnsi" w:eastAsia="Calibri" w:hAnsiTheme="minorHAnsi" w:cstheme="minorHAnsi"/>
          <w:sz w:val="22"/>
          <w:szCs w:val="22"/>
          <w:lang w:eastAsia="en-US"/>
        </w:rPr>
        <w:lastRenderedPageBreak/>
        <w:t>………………………………………………………………………………………….,</w:t>
      </w:r>
    </w:p>
    <w:p w14:paraId="212CA5AA" w14:textId="77777777" w:rsidR="009A0AF8" w:rsidRPr="00223DE9" w:rsidRDefault="009A0AF8" w:rsidP="00223DE9">
      <w:pPr>
        <w:widowControl w:val="0"/>
        <w:numPr>
          <w:ilvl w:val="0"/>
          <w:numId w:val="16"/>
        </w:numPr>
        <w:suppressAutoHyphens w:val="0"/>
        <w:spacing w:line="276" w:lineRule="auto"/>
        <w:ind w:left="709"/>
        <w:jc w:val="both"/>
        <w:rPr>
          <w:rFonts w:asciiTheme="minorHAnsi" w:eastAsia="Calibri" w:hAnsiTheme="minorHAnsi" w:cstheme="minorHAnsi"/>
          <w:sz w:val="22"/>
          <w:szCs w:val="22"/>
          <w:lang w:eastAsia="en-US"/>
        </w:rPr>
      </w:pPr>
      <w:r w:rsidRPr="00223DE9">
        <w:rPr>
          <w:rFonts w:asciiTheme="minorHAnsi" w:eastAsia="Calibri" w:hAnsiTheme="minorHAnsi" w:cstheme="minorHAnsi"/>
          <w:sz w:val="22"/>
          <w:szCs w:val="22"/>
          <w:lang w:eastAsia="en-US"/>
        </w:rPr>
        <w:t>………………………………………………………………………………………….,</w:t>
      </w:r>
    </w:p>
    <w:p w14:paraId="41639FBE" w14:textId="170856DA" w:rsidR="00352EFE" w:rsidRPr="00223DE9" w:rsidRDefault="009A0AF8" w:rsidP="002E18CC">
      <w:pPr>
        <w:widowControl w:val="0"/>
        <w:numPr>
          <w:ilvl w:val="0"/>
          <w:numId w:val="16"/>
        </w:numPr>
        <w:suppressAutoHyphens w:val="0"/>
        <w:spacing w:after="100" w:afterAutospacing="1" w:line="276" w:lineRule="auto"/>
        <w:ind w:left="709" w:hanging="357"/>
        <w:jc w:val="both"/>
        <w:rPr>
          <w:rFonts w:asciiTheme="minorHAnsi" w:eastAsia="Calibri" w:hAnsiTheme="minorHAnsi" w:cstheme="minorHAnsi"/>
          <w:sz w:val="22"/>
          <w:szCs w:val="22"/>
          <w:lang w:eastAsia="en-US"/>
        </w:rPr>
      </w:pPr>
      <w:r w:rsidRPr="00223DE9">
        <w:rPr>
          <w:rFonts w:asciiTheme="minorHAnsi" w:eastAsia="Calibri" w:hAnsiTheme="minorHAnsi" w:cstheme="minorHAnsi"/>
          <w:sz w:val="22"/>
          <w:szCs w:val="22"/>
          <w:lang w:eastAsia="en-US"/>
        </w:rPr>
        <w:t xml:space="preserve">…………………………………………………………………………………………., </w:t>
      </w:r>
    </w:p>
    <w:p w14:paraId="25F4139E" w14:textId="77777777" w:rsidR="009A0AF8" w:rsidRPr="002E18CC" w:rsidRDefault="009A0AF8" w:rsidP="00223DE9">
      <w:pPr>
        <w:numPr>
          <w:ilvl w:val="0"/>
          <w:numId w:val="17"/>
        </w:numPr>
        <w:suppressAutoHyphens w:val="0"/>
        <w:spacing w:line="276" w:lineRule="auto"/>
        <w:jc w:val="both"/>
        <w:rPr>
          <w:rFonts w:asciiTheme="minorHAnsi" w:eastAsia="Calibri" w:hAnsiTheme="minorHAnsi" w:cstheme="minorHAnsi"/>
          <w:sz w:val="22"/>
          <w:szCs w:val="22"/>
          <w:lang w:eastAsia="en-US"/>
        </w:rPr>
      </w:pPr>
      <w:r w:rsidRPr="002E18CC">
        <w:rPr>
          <w:rFonts w:asciiTheme="minorHAnsi" w:eastAsia="Calibri" w:hAnsiTheme="minorHAnsi" w:cstheme="minorHAnsi"/>
          <w:sz w:val="22"/>
          <w:szCs w:val="22"/>
          <w:lang w:eastAsia="en-US"/>
        </w:rPr>
        <w:t>Oświadczam/y, że ww. Wykonawca spełnia warunki udziału w postępowaniu określone przez Zamawiającego</w:t>
      </w:r>
      <w:r w:rsidR="009936E6" w:rsidRPr="002E18CC">
        <w:rPr>
          <w:rFonts w:asciiTheme="minorHAnsi" w:eastAsia="Calibri" w:hAnsiTheme="minorHAnsi" w:cstheme="minorHAnsi"/>
          <w:sz w:val="22"/>
          <w:szCs w:val="22"/>
          <w:lang w:eastAsia="en-US"/>
        </w:rPr>
        <w:t xml:space="preserve"> </w:t>
      </w:r>
      <w:r w:rsidRPr="002E18CC">
        <w:rPr>
          <w:rFonts w:asciiTheme="minorHAnsi" w:eastAsia="Calibri" w:hAnsiTheme="minorHAnsi" w:cstheme="minorHAnsi"/>
          <w:sz w:val="22"/>
          <w:szCs w:val="22"/>
          <w:lang w:eastAsia="en-US"/>
        </w:rPr>
        <w:t>w</w:t>
      </w:r>
      <w:r w:rsidR="009936E6" w:rsidRPr="002E18CC">
        <w:rPr>
          <w:rFonts w:asciiTheme="minorHAnsi" w:eastAsia="Calibri" w:hAnsiTheme="minorHAnsi" w:cstheme="minorHAnsi"/>
          <w:sz w:val="22"/>
          <w:szCs w:val="22"/>
          <w:lang w:eastAsia="en-US"/>
        </w:rPr>
        <w:t xml:space="preserve"> </w:t>
      </w:r>
      <w:r w:rsidRPr="002E18CC">
        <w:rPr>
          <w:rFonts w:asciiTheme="minorHAnsi" w:eastAsia="Calibri" w:hAnsiTheme="minorHAnsi" w:cstheme="minorHAnsi"/>
          <w:sz w:val="22"/>
          <w:szCs w:val="22"/>
          <w:lang w:eastAsia="en-US"/>
        </w:rPr>
        <w:t>Specyfikacji Warunków Zamówienia</w:t>
      </w:r>
      <w:r w:rsidRPr="002E18CC">
        <w:rPr>
          <w:rFonts w:asciiTheme="minorHAnsi" w:eastAsia="Calibri" w:hAnsiTheme="minorHAnsi" w:cstheme="minorHAnsi"/>
          <w:sz w:val="22"/>
          <w:szCs w:val="22"/>
          <w:vertAlign w:val="superscript"/>
          <w:lang w:eastAsia="en-US"/>
        </w:rPr>
        <w:t>*</w:t>
      </w:r>
      <w:r w:rsidRPr="002E18CC">
        <w:rPr>
          <w:rFonts w:asciiTheme="minorHAnsi" w:eastAsia="Calibri" w:hAnsiTheme="minorHAnsi" w:cstheme="minorHAnsi"/>
          <w:sz w:val="22"/>
          <w:szCs w:val="22"/>
          <w:lang w:eastAsia="en-U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2928"/>
        <w:gridCol w:w="1894"/>
        <w:gridCol w:w="3709"/>
      </w:tblGrid>
      <w:tr w:rsidR="009A0AF8" w:rsidRPr="002E18CC" w14:paraId="7CB49B4B" w14:textId="77777777" w:rsidTr="002E18CC">
        <w:trPr>
          <w:jc w:val="center"/>
        </w:trPr>
        <w:tc>
          <w:tcPr>
            <w:tcW w:w="531" w:type="dxa"/>
            <w:shd w:val="clear" w:color="auto" w:fill="auto"/>
            <w:vAlign w:val="center"/>
          </w:tcPr>
          <w:p w14:paraId="1FA154D7" w14:textId="77777777" w:rsidR="009A0AF8" w:rsidRPr="002E18CC" w:rsidRDefault="009A0AF8" w:rsidP="002E18CC">
            <w:pPr>
              <w:suppressAutoHyphens w:val="0"/>
              <w:spacing w:line="276" w:lineRule="auto"/>
              <w:jc w:val="center"/>
              <w:rPr>
                <w:rFonts w:asciiTheme="minorHAnsi" w:eastAsia="Calibri" w:hAnsiTheme="minorHAnsi" w:cstheme="minorHAnsi"/>
                <w:sz w:val="18"/>
                <w:szCs w:val="18"/>
                <w:lang w:eastAsia="en-US"/>
              </w:rPr>
            </w:pPr>
          </w:p>
          <w:p w14:paraId="0B4077AD" w14:textId="77777777" w:rsidR="009A0AF8" w:rsidRPr="002E18CC" w:rsidRDefault="009A0AF8" w:rsidP="002E18CC">
            <w:pPr>
              <w:suppressAutoHyphens w:val="0"/>
              <w:spacing w:line="276" w:lineRule="auto"/>
              <w:jc w:val="center"/>
              <w:rPr>
                <w:rFonts w:asciiTheme="minorHAnsi" w:eastAsia="Calibri" w:hAnsiTheme="minorHAnsi" w:cstheme="minorHAnsi"/>
                <w:sz w:val="18"/>
                <w:szCs w:val="18"/>
                <w:lang w:eastAsia="en-US"/>
              </w:rPr>
            </w:pPr>
            <w:r w:rsidRPr="002E18CC">
              <w:rPr>
                <w:rFonts w:asciiTheme="minorHAnsi" w:eastAsia="Calibri" w:hAnsiTheme="minorHAnsi" w:cstheme="minorHAnsi"/>
                <w:sz w:val="18"/>
                <w:szCs w:val="18"/>
                <w:lang w:eastAsia="en-US"/>
              </w:rPr>
              <w:t>Lp.</w:t>
            </w:r>
          </w:p>
        </w:tc>
        <w:tc>
          <w:tcPr>
            <w:tcW w:w="2928" w:type="dxa"/>
            <w:shd w:val="clear" w:color="auto" w:fill="auto"/>
            <w:vAlign w:val="center"/>
          </w:tcPr>
          <w:p w14:paraId="433BEAD5" w14:textId="77777777" w:rsidR="009A0AF8" w:rsidRPr="002E18CC" w:rsidRDefault="009A0AF8" w:rsidP="002E18CC">
            <w:pPr>
              <w:suppressAutoHyphens w:val="0"/>
              <w:spacing w:line="276" w:lineRule="auto"/>
              <w:jc w:val="center"/>
              <w:rPr>
                <w:rFonts w:asciiTheme="minorHAnsi" w:eastAsia="Calibri" w:hAnsiTheme="minorHAnsi" w:cstheme="minorHAnsi"/>
                <w:sz w:val="18"/>
                <w:szCs w:val="18"/>
                <w:lang w:eastAsia="en-US"/>
              </w:rPr>
            </w:pPr>
            <w:r w:rsidRPr="002E18CC">
              <w:rPr>
                <w:rFonts w:asciiTheme="minorHAnsi" w:eastAsia="Calibri" w:hAnsiTheme="minorHAnsi" w:cstheme="minorHAnsi"/>
                <w:sz w:val="18"/>
                <w:szCs w:val="18"/>
                <w:lang w:eastAsia="en-US"/>
              </w:rPr>
              <w:t>Warunek udziału w</w:t>
            </w:r>
            <w:r w:rsidR="00DA1467" w:rsidRPr="002E18CC">
              <w:rPr>
                <w:rFonts w:asciiTheme="minorHAnsi" w:eastAsia="Calibri" w:hAnsiTheme="minorHAnsi" w:cstheme="minorHAnsi"/>
                <w:sz w:val="18"/>
                <w:szCs w:val="18"/>
                <w:lang w:eastAsia="en-US"/>
              </w:rPr>
              <w:t> </w:t>
            </w:r>
            <w:r w:rsidRPr="002E18CC">
              <w:rPr>
                <w:rFonts w:asciiTheme="minorHAnsi" w:eastAsia="Calibri" w:hAnsiTheme="minorHAnsi" w:cstheme="minorHAnsi"/>
                <w:sz w:val="18"/>
                <w:szCs w:val="18"/>
                <w:lang w:eastAsia="en-US"/>
              </w:rPr>
              <w:t>postępowaniu</w:t>
            </w:r>
          </w:p>
        </w:tc>
        <w:tc>
          <w:tcPr>
            <w:tcW w:w="1894" w:type="dxa"/>
            <w:shd w:val="clear" w:color="auto" w:fill="auto"/>
            <w:vAlign w:val="center"/>
          </w:tcPr>
          <w:p w14:paraId="6CACD60D" w14:textId="77777777" w:rsidR="009A0AF8" w:rsidRPr="002E18CC" w:rsidRDefault="009A0AF8" w:rsidP="002E18CC">
            <w:pPr>
              <w:suppressAutoHyphens w:val="0"/>
              <w:spacing w:line="276" w:lineRule="auto"/>
              <w:jc w:val="center"/>
              <w:rPr>
                <w:rFonts w:asciiTheme="minorHAnsi" w:eastAsia="Calibri" w:hAnsiTheme="minorHAnsi" w:cstheme="minorHAnsi"/>
                <w:sz w:val="18"/>
                <w:szCs w:val="18"/>
                <w:lang w:eastAsia="en-US"/>
              </w:rPr>
            </w:pPr>
            <w:r w:rsidRPr="002E18CC">
              <w:rPr>
                <w:rFonts w:asciiTheme="minorHAnsi" w:eastAsia="Calibri" w:hAnsiTheme="minorHAnsi" w:cstheme="minorHAnsi"/>
                <w:sz w:val="18"/>
                <w:szCs w:val="18"/>
                <w:lang w:eastAsia="en-US"/>
              </w:rPr>
              <w:t>Wykonawca spełnia samodzielnie</w:t>
            </w:r>
          </w:p>
          <w:p w14:paraId="3DCF3632" w14:textId="77777777" w:rsidR="009A0AF8" w:rsidRPr="002E18CC" w:rsidRDefault="009A0AF8" w:rsidP="002E18CC">
            <w:pPr>
              <w:suppressAutoHyphens w:val="0"/>
              <w:spacing w:line="276" w:lineRule="auto"/>
              <w:jc w:val="center"/>
              <w:rPr>
                <w:rFonts w:asciiTheme="minorHAnsi" w:eastAsia="Calibri" w:hAnsiTheme="minorHAnsi" w:cstheme="minorHAnsi"/>
                <w:sz w:val="18"/>
                <w:szCs w:val="18"/>
                <w:vertAlign w:val="superscript"/>
                <w:lang w:eastAsia="en-US"/>
              </w:rPr>
            </w:pPr>
            <w:r w:rsidRPr="002E18CC">
              <w:rPr>
                <w:rFonts w:asciiTheme="minorHAnsi" w:eastAsia="Calibri" w:hAnsiTheme="minorHAnsi" w:cstheme="minorHAnsi"/>
                <w:sz w:val="18"/>
                <w:szCs w:val="18"/>
                <w:lang w:eastAsia="en-US"/>
              </w:rPr>
              <w:t>T</w:t>
            </w:r>
            <w:r w:rsidR="00ED5010" w:rsidRPr="002E18CC">
              <w:rPr>
                <w:rFonts w:asciiTheme="minorHAnsi" w:eastAsia="Calibri" w:hAnsiTheme="minorHAnsi" w:cstheme="minorHAnsi"/>
                <w:sz w:val="18"/>
                <w:szCs w:val="18"/>
                <w:lang w:eastAsia="en-US"/>
              </w:rPr>
              <w:t>AK</w:t>
            </w:r>
            <w:r w:rsidRPr="002E18CC">
              <w:rPr>
                <w:rFonts w:asciiTheme="minorHAnsi" w:eastAsia="Calibri" w:hAnsiTheme="minorHAnsi" w:cstheme="minorHAnsi"/>
                <w:sz w:val="18"/>
                <w:szCs w:val="18"/>
                <w:lang w:eastAsia="en-US"/>
              </w:rPr>
              <w:t>/N</w:t>
            </w:r>
            <w:r w:rsidR="00ED5010" w:rsidRPr="002E18CC">
              <w:rPr>
                <w:rFonts w:asciiTheme="minorHAnsi" w:eastAsia="Calibri" w:hAnsiTheme="minorHAnsi" w:cstheme="minorHAnsi"/>
                <w:sz w:val="18"/>
                <w:szCs w:val="18"/>
                <w:lang w:eastAsia="en-US"/>
              </w:rPr>
              <w:t>IE</w:t>
            </w:r>
            <w:r w:rsidRPr="002E18CC">
              <w:rPr>
                <w:rFonts w:asciiTheme="minorHAnsi" w:eastAsia="Calibri" w:hAnsiTheme="minorHAnsi" w:cstheme="minorHAnsi"/>
                <w:sz w:val="18"/>
                <w:szCs w:val="18"/>
                <w:vertAlign w:val="superscript"/>
                <w:lang w:eastAsia="en-US"/>
              </w:rPr>
              <w:t>*</w:t>
            </w:r>
          </w:p>
        </w:tc>
        <w:tc>
          <w:tcPr>
            <w:tcW w:w="3709" w:type="dxa"/>
            <w:shd w:val="clear" w:color="auto" w:fill="auto"/>
            <w:vAlign w:val="center"/>
          </w:tcPr>
          <w:p w14:paraId="515EE7D7" w14:textId="26E219DF" w:rsidR="009A0AF8" w:rsidRPr="002E18CC" w:rsidRDefault="00DC4A90" w:rsidP="002E18CC">
            <w:pPr>
              <w:suppressAutoHyphens w:val="0"/>
              <w:spacing w:line="276" w:lineRule="auto"/>
              <w:jc w:val="center"/>
              <w:rPr>
                <w:rFonts w:asciiTheme="minorHAnsi" w:eastAsia="Calibri" w:hAnsiTheme="minorHAnsi" w:cstheme="minorHAnsi"/>
                <w:sz w:val="18"/>
                <w:szCs w:val="18"/>
                <w:lang w:eastAsia="en-US"/>
              </w:rPr>
            </w:pPr>
            <w:r w:rsidRPr="002E18CC">
              <w:rPr>
                <w:rFonts w:asciiTheme="minorHAnsi" w:eastAsia="Calibri" w:hAnsiTheme="minorHAnsi" w:cstheme="minorHAnsi"/>
                <w:sz w:val="18"/>
                <w:szCs w:val="18"/>
                <w:lang w:eastAsia="en-US"/>
              </w:rPr>
              <w:t>Wykonawca p</w:t>
            </w:r>
            <w:r w:rsidR="009A0AF8" w:rsidRPr="002E18CC">
              <w:rPr>
                <w:rFonts w:asciiTheme="minorHAnsi" w:eastAsia="Calibri" w:hAnsiTheme="minorHAnsi" w:cstheme="minorHAnsi"/>
                <w:sz w:val="18"/>
                <w:szCs w:val="18"/>
                <w:lang w:eastAsia="en-US"/>
              </w:rPr>
              <w:t>olega na zdolnościach lub sytuacji podmiotów udostępniających zasoby</w:t>
            </w:r>
          </w:p>
          <w:p w14:paraId="40F10E7A" w14:textId="77777777" w:rsidR="00ED5010" w:rsidRPr="002E18CC" w:rsidRDefault="00ED5010" w:rsidP="002E18CC">
            <w:pPr>
              <w:suppressAutoHyphens w:val="0"/>
              <w:spacing w:line="276" w:lineRule="auto"/>
              <w:jc w:val="center"/>
              <w:rPr>
                <w:rFonts w:asciiTheme="minorHAnsi" w:eastAsia="Calibri" w:hAnsiTheme="minorHAnsi" w:cstheme="minorHAnsi"/>
                <w:sz w:val="18"/>
                <w:szCs w:val="18"/>
                <w:lang w:eastAsia="en-US"/>
              </w:rPr>
            </w:pPr>
            <w:r w:rsidRPr="002E18CC">
              <w:rPr>
                <w:rFonts w:asciiTheme="minorHAnsi" w:eastAsia="Calibri" w:hAnsiTheme="minorHAnsi" w:cstheme="minorHAnsi"/>
                <w:sz w:val="18"/>
                <w:szCs w:val="18"/>
                <w:lang w:eastAsia="en-US"/>
              </w:rPr>
              <w:t>TAK/NIE</w:t>
            </w:r>
            <w:r w:rsidRPr="002E18CC">
              <w:rPr>
                <w:rFonts w:asciiTheme="minorHAnsi" w:eastAsia="Calibri" w:hAnsiTheme="minorHAnsi" w:cstheme="minorHAnsi"/>
                <w:sz w:val="18"/>
                <w:szCs w:val="18"/>
                <w:vertAlign w:val="superscript"/>
                <w:lang w:eastAsia="en-US"/>
              </w:rPr>
              <w:t>*</w:t>
            </w:r>
          </w:p>
          <w:p w14:paraId="7AC54352" w14:textId="30E3F521" w:rsidR="009A0AF8" w:rsidRPr="002E18CC" w:rsidRDefault="00ED5010" w:rsidP="002E18CC">
            <w:pPr>
              <w:suppressAutoHyphens w:val="0"/>
              <w:spacing w:line="276" w:lineRule="auto"/>
              <w:jc w:val="center"/>
              <w:rPr>
                <w:rFonts w:asciiTheme="minorHAnsi" w:eastAsia="Calibri" w:hAnsiTheme="minorHAnsi" w:cstheme="minorHAnsi"/>
                <w:sz w:val="18"/>
                <w:szCs w:val="18"/>
                <w:vertAlign w:val="superscript"/>
                <w:lang w:eastAsia="en-US"/>
              </w:rPr>
            </w:pPr>
            <w:r w:rsidRPr="002E18CC">
              <w:rPr>
                <w:rFonts w:asciiTheme="minorHAnsi" w:eastAsia="Calibri" w:hAnsiTheme="minorHAnsi" w:cstheme="minorHAnsi"/>
                <w:sz w:val="18"/>
                <w:szCs w:val="18"/>
                <w:lang w:eastAsia="en-US"/>
              </w:rPr>
              <w:t>(w przypadku odpowiedzi twierdzącej proszę wskazać nazwę i adres podmiot</w:t>
            </w:r>
            <w:r w:rsidR="00E672BD" w:rsidRPr="002E18CC">
              <w:rPr>
                <w:rFonts w:asciiTheme="minorHAnsi" w:eastAsia="Calibri" w:hAnsiTheme="minorHAnsi" w:cstheme="minorHAnsi"/>
                <w:sz w:val="18"/>
                <w:szCs w:val="18"/>
                <w:lang w:eastAsia="en-US"/>
              </w:rPr>
              <w:t>u</w:t>
            </w:r>
            <w:r w:rsidRPr="002E18CC">
              <w:rPr>
                <w:rFonts w:asciiTheme="minorHAnsi" w:eastAsia="Calibri" w:hAnsiTheme="minorHAnsi" w:cstheme="minorHAnsi"/>
                <w:sz w:val="18"/>
                <w:szCs w:val="18"/>
                <w:lang w:eastAsia="en-US"/>
              </w:rPr>
              <w:t xml:space="preserve"> udostępniając</w:t>
            </w:r>
            <w:r w:rsidR="00E672BD" w:rsidRPr="002E18CC">
              <w:rPr>
                <w:rFonts w:asciiTheme="minorHAnsi" w:eastAsia="Calibri" w:hAnsiTheme="minorHAnsi" w:cstheme="minorHAnsi"/>
                <w:sz w:val="18"/>
                <w:szCs w:val="18"/>
                <w:lang w:eastAsia="en-US"/>
              </w:rPr>
              <w:t>ego</w:t>
            </w:r>
            <w:r w:rsidRPr="002E18CC">
              <w:rPr>
                <w:rFonts w:asciiTheme="minorHAnsi" w:eastAsia="Calibri" w:hAnsiTheme="minorHAnsi" w:cstheme="minorHAnsi"/>
                <w:sz w:val="18"/>
                <w:szCs w:val="18"/>
                <w:lang w:eastAsia="en-US"/>
              </w:rPr>
              <w:t xml:space="preserve"> zasoby)</w:t>
            </w:r>
          </w:p>
        </w:tc>
      </w:tr>
      <w:tr w:rsidR="009B2DD7" w:rsidRPr="009B2DD7" w14:paraId="6D0A92A6" w14:textId="77777777" w:rsidTr="002E18CC">
        <w:trPr>
          <w:jc w:val="center"/>
        </w:trPr>
        <w:tc>
          <w:tcPr>
            <w:tcW w:w="531" w:type="dxa"/>
            <w:shd w:val="clear" w:color="auto" w:fill="auto"/>
            <w:vAlign w:val="center"/>
          </w:tcPr>
          <w:p w14:paraId="37B68BDA" w14:textId="2754BCAB" w:rsidR="009A0AF8" w:rsidRPr="009B2DD7" w:rsidRDefault="009B2DD7" w:rsidP="002E18CC">
            <w:pPr>
              <w:suppressAutoHyphens w:val="0"/>
              <w:spacing w:line="276" w:lineRule="auto"/>
              <w:jc w:val="center"/>
              <w:rPr>
                <w:rFonts w:asciiTheme="minorHAnsi" w:eastAsia="Calibri" w:hAnsiTheme="minorHAnsi" w:cstheme="minorHAnsi"/>
                <w:sz w:val="18"/>
                <w:szCs w:val="18"/>
                <w:lang w:eastAsia="en-US"/>
              </w:rPr>
            </w:pPr>
            <w:r>
              <w:rPr>
                <w:rFonts w:asciiTheme="minorHAnsi" w:eastAsia="Calibri" w:hAnsiTheme="minorHAnsi" w:cstheme="minorHAnsi"/>
                <w:sz w:val="18"/>
                <w:szCs w:val="18"/>
                <w:lang w:eastAsia="en-US"/>
              </w:rPr>
              <w:t>1</w:t>
            </w:r>
          </w:p>
        </w:tc>
        <w:tc>
          <w:tcPr>
            <w:tcW w:w="2928" w:type="dxa"/>
            <w:shd w:val="clear" w:color="auto" w:fill="auto"/>
            <w:vAlign w:val="center"/>
          </w:tcPr>
          <w:p w14:paraId="711FEA8E" w14:textId="2C8F0795" w:rsidR="009A0AF8" w:rsidRPr="009B2DD7" w:rsidRDefault="009A0AF8" w:rsidP="006B6FA7">
            <w:pPr>
              <w:suppressAutoHyphens w:val="0"/>
              <w:spacing w:line="276" w:lineRule="auto"/>
              <w:rPr>
                <w:rFonts w:asciiTheme="minorHAnsi" w:eastAsia="Calibri" w:hAnsiTheme="minorHAnsi" w:cstheme="minorHAnsi"/>
                <w:sz w:val="18"/>
                <w:szCs w:val="18"/>
                <w:lang w:eastAsia="en-US"/>
              </w:rPr>
            </w:pPr>
            <w:r w:rsidRPr="009B2DD7">
              <w:rPr>
                <w:rFonts w:asciiTheme="minorHAnsi" w:eastAsia="Calibri" w:hAnsiTheme="minorHAnsi" w:cstheme="minorHAnsi"/>
                <w:sz w:val="18"/>
                <w:szCs w:val="18"/>
                <w:lang w:eastAsia="en-US"/>
              </w:rPr>
              <w:t>Warunek</w:t>
            </w:r>
            <w:r w:rsidR="00F52D4A" w:rsidRPr="009B2DD7">
              <w:rPr>
                <w:rFonts w:asciiTheme="minorHAnsi" w:eastAsia="Calibri" w:hAnsiTheme="minorHAnsi" w:cstheme="minorHAnsi"/>
                <w:sz w:val="18"/>
                <w:szCs w:val="18"/>
                <w:lang w:eastAsia="en-US"/>
              </w:rPr>
              <w:t xml:space="preserve"> </w:t>
            </w:r>
            <w:r w:rsidRPr="009B2DD7">
              <w:rPr>
                <w:rFonts w:asciiTheme="minorHAnsi" w:eastAsia="Calibri" w:hAnsiTheme="minorHAnsi" w:cstheme="minorHAnsi"/>
                <w:sz w:val="18"/>
                <w:szCs w:val="18"/>
                <w:lang w:eastAsia="en-US"/>
              </w:rPr>
              <w:t xml:space="preserve">dot. </w:t>
            </w:r>
            <w:r w:rsidR="00B73B1A" w:rsidRPr="009B2DD7">
              <w:rPr>
                <w:rFonts w:asciiTheme="minorHAnsi" w:hAnsiTheme="minorHAnsi" w:cstheme="minorHAnsi"/>
                <w:sz w:val="18"/>
                <w:szCs w:val="18"/>
              </w:rPr>
              <w:t>doświadczenia Wykonawcy</w:t>
            </w:r>
            <w:r w:rsidR="00B73B1A" w:rsidRPr="009B2DD7">
              <w:rPr>
                <w:rFonts w:asciiTheme="minorHAnsi" w:eastAsia="Calibri" w:hAnsiTheme="minorHAnsi" w:cstheme="minorHAnsi"/>
                <w:sz w:val="18"/>
                <w:szCs w:val="18"/>
                <w:lang w:eastAsia="en-US"/>
              </w:rPr>
              <w:t xml:space="preserve"> </w:t>
            </w:r>
            <w:r w:rsidRPr="009B2DD7">
              <w:rPr>
                <w:rFonts w:asciiTheme="minorHAnsi" w:eastAsia="Calibri" w:hAnsiTheme="minorHAnsi" w:cstheme="minorHAnsi"/>
                <w:sz w:val="18"/>
                <w:szCs w:val="18"/>
                <w:lang w:eastAsia="en-US"/>
              </w:rPr>
              <w:t xml:space="preserve">określony w rozdz. </w:t>
            </w:r>
            <w:r w:rsidR="006B6FA7">
              <w:rPr>
                <w:rFonts w:asciiTheme="minorHAnsi" w:eastAsia="Calibri" w:hAnsiTheme="minorHAnsi" w:cstheme="minorHAnsi"/>
                <w:sz w:val="18"/>
                <w:szCs w:val="18"/>
                <w:lang w:eastAsia="en-US"/>
              </w:rPr>
              <w:t>10</w:t>
            </w:r>
            <w:r w:rsidRPr="009B2DD7">
              <w:rPr>
                <w:rFonts w:asciiTheme="minorHAnsi" w:eastAsia="Calibri" w:hAnsiTheme="minorHAnsi" w:cstheme="minorHAnsi"/>
                <w:sz w:val="18"/>
                <w:szCs w:val="18"/>
                <w:lang w:eastAsia="en-US"/>
              </w:rPr>
              <w:t xml:space="preserve"> pkt 1.4 </w:t>
            </w:r>
            <w:proofErr w:type="spellStart"/>
            <w:r w:rsidRPr="009B2DD7">
              <w:rPr>
                <w:rFonts w:asciiTheme="minorHAnsi" w:eastAsia="Calibri" w:hAnsiTheme="minorHAnsi" w:cstheme="minorHAnsi"/>
                <w:sz w:val="18"/>
                <w:szCs w:val="18"/>
                <w:lang w:eastAsia="en-US"/>
              </w:rPr>
              <w:t>SWZ</w:t>
            </w:r>
            <w:proofErr w:type="spellEnd"/>
          </w:p>
        </w:tc>
        <w:tc>
          <w:tcPr>
            <w:tcW w:w="1894" w:type="dxa"/>
            <w:shd w:val="clear" w:color="auto" w:fill="auto"/>
            <w:vAlign w:val="center"/>
          </w:tcPr>
          <w:p w14:paraId="70764AE9" w14:textId="77777777" w:rsidR="009A0AF8" w:rsidRPr="009B2DD7" w:rsidRDefault="009A0AF8" w:rsidP="002E18CC">
            <w:pPr>
              <w:suppressAutoHyphens w:val="0"/>
              <w:spacing w:line="276" w:lineRule="auto"/>
              <w:jc w:val="center"/>
              <w:rPr>
                <w:rFonts w:asciiTheme="minorHAnsi" w:eastAsia="Calibri" w:hAnsiTheme="minorHAnsi" w:cstheme="minorHAnsi"/>
                <w:sz w:val="18"/>
                <w:szCs w:val="18"/>
                <w:u w:val="single"/>
                <w:lang w:eastAsia="en-US"/>
              </w:rPr>
            </w:pPr>
          </w:p>
        </w:tc>
        <w:tc>
          <w:tcPr>
            <w:tcW w:w="3709" w:type="dxa"/>
            <w:shd w:val="clear" w:color="auto" w:fill="auto"/>
            <w:vAlign w:val="center"/>
          </w:tcPr>
          <w:p w14:paraId="0524BA45" w14:textId="77777777" w:rsidR="009A0AF8" w:rsidRPr="009B2DD7" w:rsidRDefault="009A0AF8" w:rsidP="002E18CC">
            <w:pPr>
              <w:suppressAutoHyphens w:val="0"/>
              <w:spacing w:line="276" w:lineRule="auto"/>
              <w:jc w:val="center"/>
              <w:rPr>
                <w:rFonts w:asciiTheme="minorHAnsi" w:eastAsia="Calibri" w:hAnsiTheme="minorHAnsi" w:cstheme="minorHAnsi"/>
                <w:sz w:val="18"/>
                <w:szCs w:val="18"/>
                <w:u w:val="single"/>
                <w:lang w:eastAsia="en-US"/>
              </w:rPr>
            </w:pPr>
          </w:p>
        </w:tc>
      </w:tr>
    </w:tbl>
    <w:p w14:paraId="7C5FAFF3" w14:textId="682A04E0" w:rsidR="009A0AF8" w:rsidRPr="00223DE9" w:rsidRDefault="009A0AF8" w:rsidP="00223DE9">
      <w:pPr>
        <w:tabs>
          <w:tab w:val="left" w:pos="0"/>
        </w:tabs>
        <w:suppressAutoHyphens w:val="0"/>
        <w:spacing w:before="240" w:line="276" w:lineRule="auto"/>
        <w:ind w:left="284"/>
        <w:jc w:val="both"/>
        <w:rPr>
          <w:rFonts w:asciiTheme="minorHAnsi" w:eastAsia="Calibri" w:hAnsiTheme="minorHAnsi" w:cstheme="minorHAnsi"/>
          <w:i/>
          <w:sz w:val="28"/>
          <w:szCs w:val="28"/>
          <w:vertAlign w:val="superscript"/>
          <w:lang w:eastAsia="en-US"/>
        </w:rPr>
      </w:pPr>
      <w:r w:rsidRPr="00223DE9">
        <w:rPr>
          <w:rFonts w:asciiTheme="minorHAnsi" w:eastAsia="Calibri" w:hAnsiTheme="minorHAnsi" w:cstheme="minorHAnsi"/>
          <w:i/>
          <w:sz w:val="28"/>
          <w:szCs w:val="28"/>
          <w:vertAlign w:val="superscript"/>
          <w:lang w:eastAsia="en-US"/>
        </w:rPr>
        <w:t>*</w:t>
      </w:r>
      <w:r w:rsidR="00ED5010" w:rsidRPr="00223DE9">
        <w:rPr>
          <w:rFonts w:asciiTheme="minorHAnsi" w:eastAsia="Calibri" w:hAnsiTheme="minorHAnsi" w:cstheme="minorHAnsi"/>
          <w:i/>
          <w:sz w:val="28"/>
          <w:szCs w:val="28"/>
          <w:vertAlign w:val="superscript"/>
          <w:lang w:eastAsia="en-US"/>
        </w:rPr>
        <w:t>wskazać właściwe</w:t>
      </w:r>
    </w:p>
    <w:p w14:paraId="488F11A5" w14:textId="77777777" w:rsidR="00D059D8" w:rsidRPr="00223DE9" w:rsidRDefault="00D059D8" w:rsidP="00223DE9">
      <w:pPr>
        <w:numPr>
          <w:ilvl w:val="0"/>
          <w:numId w:val="17"/>
        </w:numPr>
        <w:suppressAutoHyphens w:val="0"/>
        <w:spacing w:line="276" w:lineRule="auto"/>
        <w:ind w:left="357"/>
        <w:jc w:val="both"/>
        <w:rPr>
          <w:rFonts w:asciiTheme="minorHAnsi" w:eastAsia="Calibri" w:hAnsiTheme="minorHAnsi" w:cstheme="minorHAnsi"/>
          <w:sz w:val="22"/>
          <w:szCs w:val="22"/>
          <w:lang w:eastAsia="en-US"/>
        </w:rPr>
      </w:pPr>
      <w:r w:rsidRPr="00223DE9">
        <w:rPr>
          <w:rFonts w:asciiTheme="minorHAnsi" w:eastAsia="Calibri" w:hAnsiTheme="minorHAnsi" w:cstheme="minorHAnsi"/>
          <w:sz w:val="22"/>
          <w:szCs w:val="22"/>
          <w:lang w:eastAsia="en-US"/>
        </w:rPr>
        <w:t>Wskazuję/my następujące podmiotowe środki dowodowe, które można uzyskać za pomocą bezpłatnych i ogólnodostępnych baz danych, oraz dane umożliwiające dostęp do tych środków:</w:t>
      </w:r>
    </w:p>
    <w:p w14:paraId="33A4B7F1" w14:textId="77777777" w:rsidR="00D059D8" w:rsidRPr="00223DE9" w:rsidRDefault="00D059D8" w:rsidP="00223DE9">
      <w:pPr>
        <w:tabs>
          <w:tab w:val="left" w:pos="0"/>
        </w:tabs>
        <w:suppressAutoHyphens w:val="0"/>
        <w:spacing w:line="276" w:lineRule="auto"/>
        <w:ind w:left="357"/>
        <w:jc w:val="both"/>
        <w:rPr>
          <w:rFonts w:asciiTheme="minorHAnsi" w:eastAsia="Calibri" w:hAnsiTheme="minorHAnsi" w:cstheme="minorHAnsi"/>
          <w:sz w:val="22"/>
          <w:szCs w:val="22"/>
          <w:lang w:eastAsia="en-US"/>
        </w:rPr>
      </w:pPr>
      <w:r w:rsidRPr="00223DE9">
        <w:rPr>
          <w:rFonts w:asciiTheme="minorHAnsi" w:eastAsia="Calibri" w:hAnsiTheme="minorHAnsi" w:cstheme="minorHAnsi"/>
          <w:sz w:val="22"/>
          <w:szCs w:val="22"/>
          <w:lang w:eastAsia="en-US"/>
        </w:rPr>
        <w:t>1) ................................................................................................................................................</w:t>
      </w:r>
    </w:p>
    <w:p w14:paraId="51315996" w14:textId="77777777" w:rsidR="00D059D8" w:rsidRPr="00223DE9" w:rsidRDefault="00D059D8" w:rsidP="00223DE9">
      <w:pPr>
        <w:tabs>
          <w:tab w:val="left" w:pos="0"/>
        </w:tabs>
        <w:suppressAutoHyphens w:val="0"/>
        <w:spacing w:line="276" w:lineRule="auto"/>
        <w:ind w:left="357"/>
        <w:jc w:val="both"/>
        <w:rPr>
          <w:rFonts w:asciiTheme="minorHAnsi" w:eastAsia="Calibri" w:hAnsiTheme="minorHAnsi" w:cstheme="minorHAnsi"/>
          <w:sz w:val="22"/>
          <w:szCs w:val="22"/>
          <w:lang w:eastAsia="en-US"/>
        </w:rPr>
      </w:pPr>
      <w:r w:rsidRPr="00223DE9">
        <w:rPr>
          <w:rFonts w:asciiTheme="minorHAnsi" w:eastAsia="Calibri" w:hAnsiTheme="minorHAnsi" w:cstheme="minorHAnsi"/>
          <w:sz w:val="22"/>
          <w:szCs w:val="22"/>
          <w:lang w:eastAsia="en-US"/>
        </w:rPr>
        <w:t>2) .................................................................................................................................................</w:t>
      </w:r>
    </w:p>
    <w:p w14:paraId="5AD440B0" w14:textId="31D2DE16" w:rsidR="00D059D8" w:rsidRPr="00223DE9" w:rsidRDefault="00D059D8" w:rsidP="00175A7F">
      <w:pPr>
        <w:tabs>
          <w:tab w:val="left" w:pos="0"/>
        </w:tabs>
        <w:suppressAutoHyphens w:val="0"/>
        <w:spacing w:after="100" w:afterAutospacing="1" w:line="276" w:lineRule="auto"/>
        <w:ind w:left="357"/>
        <w:jc w:val="both"/>
        <w:rPr>
          <w:rFonts w:asciiTheme="minorHAnsi" w:eastAsia="Calibri" w:hAnsiTheme="minorHAnsi" w:cstheme="minorHAnsi"/>
          <w:sz w:val="16"/>
          <w:szCs w:val="16"/>
          <w:lang w:eastAsia="en-US"/>
        </w:rPr>
      </w:pPr>
      <w:r w:rsidRPr="00223DE9">
        <w:rPr>
          <w:rFonts w:asciiTheme="minorHAnsi" w:eastAsia="Calibri" w:hAnsiTheme="minorHAnsi" w:cstheme="minorHAnsi"/>
          <w:sz w:val="16"/>
          <w:szCs w:val="16"/>
          <w:lang w:eastAsia="en-US"/>
        </w:rPr>
        <w:t>(wskazać podmiotowy środek dowodowy, adres internetowy, wydający urząd lub organ, dokładne dane referencyjne dokumentacji)</w:t>
      </w:r>
    </w:p>
    <w:p w14:paraId="66580749" w14:textId="7D96870D" w:rsidR="00D8255A" w:rsidRPr="00223DE9" w:rsidRDefault="009A0AF8" w:rsidP="00223DE9">
      <w:pPr>
        <w:numPr>
          <w:ilvl w:val="0"/>
          <w:numId w:val="17"/>
        </w:numPr>
        <w:suppressAutoHyphens w:val="0"/>
        <w:spacing w:line="276" w:lineRule="auto"/>
        <w:ind w:left="357"/>
        <w:jc w:val="both"/>
        <w:rPr>
          <w:rFonts w:asciiTheme="minorHAnsi" w:eastAsia="Calibri" w:hAnsiTheme="minorHAnsi" w:cstheme="minorHAnsi"/>
          <w:sz w:val="22"/>
          <w:szCs w:val="22"/>
          <w:lang w:eastAsia="en-US"/>
        </w:rPr>
      </w:pPr>
      <w:r w:rsidRPr="002E18CC">
        <w:rPr>
          <w:rFonts w:asciiTheme="minorHAnsi" w:eastAsia="Calibri" w:hAnsiTheme="minorHAnsi" w:cstheme="minorHAnsi"/>
          <w:sz w:val="22"/>
          <w:szCs w:val="22"/>
          <w:lang w:eastAsia="en-US"/>
        </w:rPr>
        <w:t>Oświadczam</w:t>
      </w:r>
      <w:r w:rsidRPr="00223DE9">
        <w:rPr>
          <w:rFonts w:asciiTheme="minorHAnsi" w:eastAsia="Calibri" w:hAnsiTheme="minorHAnsi" w:cstheme="minorHAnsi"/>
          <w:sz w:val="22"/>
          <w:szCs w:val="22"/>
          <w:lang w:eastAsia="en-US"/>
        </w:rPr>
        <w:t xml:space="preserve">, że wszystkie informacje podane w powyższych oświadczeniach są aktualne </w:t>
      </w:r>
      <w:r w:rsidRPr="00223DE9">
        <w:rPr>
          <w:rFonts w:asciiTheme="minorHAnsi" w:eastAsia="Calibri" w:hAnsiTheme="minorHAnsi" w:cstheme="minorHAnsi"/>
          <w:sz w:val="22"/>
          <w:szCs w:val="22"/>
          <w:lang w:eastAsia="en-US"/>
        </w:rPr>
        <w:br/>
        <w:t>i zgodne z prawdą oraz zostały przedstawione z pełną świadomością konsekwencji wprowadzenia zamawiającego w błąd przy przedstawianiu informacji.</w:t>
      </w:r>
    </w:p>
    <w:p w14:paraId="5A1C71E8" w14:textId="77777777" w:rsidR="00D8255A" w:rsidRPr="00223DE9" w:rsidRDefault="00D8255A" w:rsidP="00223DE9">
      <w:pPr>
        <w:suppressAutoHyphens w:val="0"/>
        <w:spacing w:after="160" w:line="276" w:lineRule="auto"/>
        <w:rPr>
          <w:rFonts w:asciiTheme="minorHAnsi" w:eastAsia="Calibri" w:hAnsiTheme="minorHAnsi" w:cstheme="minorHAnsi"/>
          <w:sz w:val="22"/>
          <w:szCs w:val="22"/>
          <w:lang w:eastAsia="en-US"/>
        </w:rPr>
      </w:pPr>
    </w:p>
    <w:p w14:paraId="3012AC67" w14:textId="77777777" w:rsidR="00D230BD" w:rsidRPr="00223DE9" w:rsidRDefault="00D230BD" w:rsidP="00223DE9">
      <w:pPr>
        <w:suppressAutoHyphens w:val="0"/>
        <w:spacing w:after="160" w:line="276" w:lineRule="auto"/>
        <w:rPr>
          <w:rFonts w:asciiTheme="minorHAnsi" w:eastAsia="Calibri" w:hAnsiTheme="minorHAnsi" w:cstheme="minorHAnsi"/>
          <w:sz w:val="22"/>
          <w:szCs w:val="22"/>
          <w:lang w:eastAsia="en-US"/>
        </w:rPr>
      </w:pPr>
    </w:p>
    <w:p w14:paraId="104AAAD3" w14:textId="77777777" w:rsidR="00F85B6E" w:rsidRPr="002E18CC" w:rsidRDefault="00F85B6E" w:rsidP="00223DE9">
      <w:pPr>
        <w:spacing w:line="276" w:lineRule="auto"/>
        <w:jc w:val="center"/>
        <w:rPr>
          <w:rFonts w:asciiTheme="minorHAnsi" w:hAnsiTheme="minorHAnsi" w:cstheme="minorHAnsi"/>
          <w:sz w:val="22"/>
          <w:szCs w:val="22"/>
          <w:u w:val="single"/>
        </w:rPr>
      </w:pPr>
      <w:r w:rsidRPr="002E18CC">
        <w:rPr>
          <w:rFonts w:asciiTheme="minorHAnsi" w:hAnsiTheme="minorHAnsi" w:cstheme="minorHAnsi"/>
          <w:sz w:val="22"/>
          <w:szCs w:val="22"/>
        </w:rPr>
        <w:t xml:space="preserve">DOKUMENT NALEŻY PODPISAĆ KWALIFIKOWANYM PODPISEM ELEKTRONICZNYM, </w:t>
      </w:r>
      <w:r w:rsidRPr="002E18CC">
        <w:rPr>
          <w:rFonts w:asciiTheme="minorHAnsi" w:hAnsiTheme="minorHAnsi" w:cstheme="minorHAnsi"/>
          <w:sz w:val="22"/>
          <w:szCs w:val="22"/>
        </w:rPr>
        <w:br/>
        <w:t>PODPISEM ZAUFANYM LUB PODPISEM OSOBISTYM</w:t>
      </w:r>
    </w:p>
    <w:p w14:paraId="1B881674" w14:textId="77777777" w:rsidR="00602765" w:rsidRPr="00223DE9" w:rsidRDefault="00602765" w:rsidP="00223DE9">
      <w:pPr>
        <w:spacing w:line="276" w:lineRule="auto"/>
        <w:rPr>
          <w:rFonts w:asciiTheme="minorHAnsi" w:hAnsiTheme="minorHAnsi" w:cstheme="minorHAnsi"/>
        </w:rPr>
      </w:pPr>
    </w:p>
    <w:sectPr w:rsidR="00602765" w:rsidRPr="00223DE9" w:rsidSect="00DE5E60">
      <w:headerReference w:type="default" r:id="rId9"/>
      <w:footerReference w:type="default" r:id="rId10"/>
      <w:headerReference w:type="first" r:id="rId11"/>
      <w:footerReference w:type="first" r:id="rId12"/>
      <w:pgSz w:w="11906" w:h="16838"/>
      <w:pgMar w:top="567" w:right="1417" w:bottom="709" w:left="1417" w:header="708" w:footer="227" w:gutter="0"/>
      <w:cols w:space="708"/>
      <w:titlePg/>
      <w:docGrid w:linePitch="600" w:charSpace="409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BF9C81" w14:textId="77777777" w:rsidR="00D73369" w:rsidRDefault="00D73369">
      <w:r>
        <w:separator/>
      </w:r>
    </w:p>
  </w:endnote>
  <w:endnote w:type="continuationSeparator" w:id="0">
    <w:p w14:paraId="5D97F097" w14:textId="77777777" w:rsidR="00D73369" w:rsidRDefault="00D73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HiraginoSans-W3">
    <w:altName w:val="MS Gothic"/>
    <w:panose1 w:val="00000000000000000000"/>
    <w:charset w:val="80"/>
    <w:family w:val="auto"/>
    <w:notTrueType/>
    <w:pitch w:val="default"/>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2E2E2" w14:textId="77777777" w:rsidR="001748F9" w:rsidRDefault="001748F9">
    <w:pPr>
      <w:pStyle w:val="Stopka"/>
      <w:jc w:val="right"/>
    </w:pPr>
    <w:r>
      <w:fldChar w:fldCharType="begin"/>
    </w:r>
    <w:r>
      <w:instrText>PAGE   \* MERGEFORMAT</w:instrText>
    </w:r>
    <w:r>
      <w:fldChar w:fldCharType="separate"/>
    </w:r>
    <w:r w:rsidR="0067537F">
      <w:rPr>
        <w:noProof/>
      </w:rPr>
      <w:t>2</w:t>
    </w:r>
    <w:r>
      <w:fldChar w:fldCharType="end"/>
    </w:r>
  </w:p>
  <w:p w14:paraId="5746B518" w14:textId="77777777" w:rsidR="00602765" w:rsidRDefault="0060276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1CAE24" w14:textId="77777777" w:rsidR="00216CA6" w:rsidRDefault="00216CA6">
    <w:pPr>
      <w:pStyle w:val="Stopka"/>
      <w:jc w:val="right"/>
    </w:pPr>
    <w:r>
      <w:fldChar w:fldCharType="begin"/>
    </w:r>
    <w:r>
      <w:instrText>PAGE   \* MERGEFORMAT</w:instrText>
    </w:r>
    <w:r>
      <w:fldChar w:fldCharType="separate"/>
    </w:r>
    <w:r w:rsidR="0067537F">
      <w:rPr>
        <w:noProof/>
      </w:rPr>
      <w:t>1</w:t>
    </w:r>
    <w:r>
      <w:fldChar w:fldCharType="end"/>
    </w:r>
  </w:p>
  <w:p w14:paraId="40515D51" w14:textId="77777777" w:rsidR="001748F9" w:rsidRDefault="001748F9" w:rsidP="001748F9">
    <w:pPr>
      <w:pStyle w:val="Stopk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A34AD3" w14:textId="77777777" w:rsidR="00D73369" w:rsidRDefault="00D73369">
      <w:r>
        <w:separator/>
      </w:r>
    </w:p>
  </w:footnote>
  <w:footnote w:type="continuationSeparator" w:id="0">
    <w:p w14:paraId="2C6B04F2" w14:textId="77777777" w:rsidR="00D73369" w:rsidRDefault="00D73369">
      <w:r>
        <w:continuationSeparator/>
      </w:r>
    </w:p>
  </w:footnote>
  <w:footnote w:id="1">
    <w:p w14:paraId="0DE66C52" w14:textId="77777777" w:rsidR="009A0AF8" w:rsidRPr="00223DE9" w:rsidRDefault="009A0AF8" w:rsidP="009A0AF8">
      <w:pPr>
        <w:tabs>
          <w:tab w:val="left" w:pos="6300"/>
        </w:tabs>
        <w:jc w:val="both"/>
        <w:rPr>
          <w:rFonts w:ascii="Calibri" w:hAnsi="Calibri" w:cs="Calibri"/>
          <w:i/>
          <w:color w:val="000000"/>
          <w:sz w:val="18"/>
          <w:szCs w:val="18"/>
        </w:rPr>
      </w:pPr>
      <w:r w:rsidRPr="00223DE9">
        <w:rPr>
          <w:rStyle w:val="Odwoanieprzypisudolnego"/>
          <w:rFonts w:ascii="Calibri" w:hAnsi="Calibri" w:cs="Calibri"/>
        </w:rPr>
        <w:footnoteRef/>
      </w:r>
      <w:r w:rsidRPr="00223DE9">
        <w:rPr>
          <w:rFonts w:ascii="Calibri" w:hAnsi="Calibri" w:cs="Calibri"/>
        </w:rPr>
        <w:t xml:space="preserve"> </w:t>
      </w:r>
      <w:r w:rsidRPr="00223DE9">
        <w:rPr>
          <w:rFonts w:ascii="Calibri" w:hAnsi="Calibri" w:cs="Calibri"/>
          <w:i/>
          <w:sz w:val="18"/>
          <w:szCs w:val="18"/>
        </w:rPr>
        <w:t xml:space="preserve">W przypadku składania oferty przez wykonawców ubiegających się wspólnie o udzielenie zamówienia niniejsze oświadczenie składa każdy z Wykonawców. </w:t>
      </w:r>
      <w:r w:rsidRPr="00223DE9">
        <w:rPr>
          <w:rFonts w:ascii="Calibri" w:hAnsi="Calibri" w:cs="Calibri"/>
          <w:i/>
          <w:color w:val="000000"/>
          <w:sz w:val="18"/>
          <w:szCs w:val="18"/>
        </w:rPr>
        <w:t xml:space="preserve">Oświadczenie potwierdza brak podstaw wykluczenia oraz spełnianie warunków udziału w postępowaniu w zakresie, w jakim każdy z Wykonawców wykazuje spełnianie warunków udziału </w:t>
      </w:r>
      <w:r w:rsidR="003A1E48" w:rsidRPr="00223DE9">
        <w:rPr>
          <w:rFonts w:ascii="Calibri" w:hAnsi="Calibri" w:cs="Calibri"/>
          <w:i/>
          <w:color w:val="000000"/>
          <w:sz w:val="18"/>
          <w:szCs w:val="18"/>
        </w:rPr>
        <w:br/>
      </w:r>
      <w:r w:rsidRPr="00223DE9">
        <w:rPr>
          <w:rFonts w:ascii="Calibri" w:hAnsi="Calibri" w:cs="Calibri"/>
          <w:i/>
          <w:color w:val="000000"/>
          <w:sz w:val="18"/>
          <w:szCs w:val="18"/>
        </w:rPr>
        <w:t xml:space="preserve">w postępowaniu. </w:t>
      </w:r>
    </w:p>
    <w:p w14:paraId="47877309" w14:textId="7DD7650F" w:rsidR="009A0AF8" w:rsidRPr="00223DE9" w:rsidRDefault="009A0AF8" w:rsidP="009A0AF8">
      <w:pPr>
        <w:pStyle w:val="Default"/>
        <w:jc w:val="both"/>
        <w:rPr>
          <w:rFonts w:ascii="Calibri" w:hAnsi="Calibri" w:cs="Calibri"/>
          <w:i/>
          <w:sz w:val="18"/>
          <w:szCs w:val="18"/>
        </w:rPr>
      </w:pPr>
      <w:r w:rsidRPr="00223DE9">
        <w:rPr>
          <w:rFonts w:ascii="Calibri" w:hAnsi="Calibri" w:cs="Calibri"/>
          <w:i/>
          <w:sz w:val="18"/>
          <w:szCs w:val="18"/>
        </w:rPr>
        <w:t xml:space="preserve">W przypadku polegania na zdolnościach lub sytuacji podmiotów udostępniających zasoby, Wykonawca przedstawia, wraz z niniejszym oświadczeniem, także oświadczenie podmiotu udostępniającego zasoby (wzór Załącznik nr </w:t>
      </w:r>
      <w:r w:rsidR="00D059D8" w:rsidRPr="00223DE9">
        <w:rPr>
          <w:rFonts w:ascii="Calibri" w:hAnsi="Calibri" w:cs="Calibri"/>
          <w:i/>
          <w:sz w:val="18"/>
          <w:szCs w:val="18"/>
        </w:rPr>
        <w:t>1</w:t>
      </w:r>
      <w:r w:rsidRPr="00223DE9">
        <w:rPr>
          <w:rFonts w:ascii="Calibri" w:hAnsi="Calibri" w:cs="Calibri"/>
          <w:i/>
          <w:sz w:val="18"/>
          <w:szCs w:val="18"/>
        </w:rPr>
        <w:t xml:space="preserve">b do SWZ), potwierdzające brak podstaw wykluczenia tego podmiotu oraz odpowiednio spełnianie warunków udziału w postępowaniu, w zakresie, w jakim wykonawca powołuje się na jego zasoby oraz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3254F28B" w14:textId="77777777" w:rsidR="009A0AF8" w:rsidRPr="008A04EC" w:rsidRDefault="009A0AF8" w:rsidP="009A0AF8">
      <w:pPr>
        <w:pStyle w:val="Tekstprzypisudolnego"/>
        <w:rPr>
          <w:i/>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2C66F" w14:textId="77777777" w:rsidR="005C747E" w:rsidRPr="007A186E" w:rsidRDefault="005C747E" w:rsidP="005C747E">
    <w:pPr>
      <w:jc w:val="center"/>
      <w:rPr>
        <w:i/>
        <w:sz w:val="16"/>
        <w:szCs w:val="16"/>
      </w:rPr>
    </w:pPr>
  </w:p>
  <w:p w14:paraId="177366B8" w14:textId="77777777" w:rsidR="005C747E" w:rsidRDefault="005C747E">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81031" w14:textId="3B388726" w:rsidR="003A1E48" w:rsidRPr="0067537F" w:rsidRDefault="0067537F" w:rsidP="003A1E48">
    <w:pPr>
      <w:pStyle w:val="Nagwek"/>
      <w:tabs>
        <w:tab w:val="left" w:pos="2644"/>
      </w:tabs>
      <w:rPr>
        <w:rFonts w:ascii="Calibri" w:hAnsi="Calibri" w:cs="Calibri"/>
        <w:sz w:val="18"/>
        <w:szCs w:val="22"/>
      </w:rPr>
    </w:pPr>
    <w:r w:rsidRPr="0067537F">
      <w:rPr>
        <w:rFonts w:ascii="Calibri" w:hAnsi="Calibri" w:cs="Calibri"/>
        <w:sz w:val="18"/>
        <w:szCs w:val="22"/>
      </w:rPr>
      <w:t>GEO.I.263.2.2024</w:t>
    </w:r>
    <w:r w:rsidR="003A1E48" w:rsidRPr="0067537F">
      <w:rPr>
        <w:rFonts w:ascii="Calibri" w:hAnsi="Calibri" w:cs="Calibri"/>
        <w:sz w:val="18"/>
        <w:szCs w:val="22"/>
      </w:rPr>
      <w:tab/>
    </w:r>
  </w:p>
  <w:p w14:paraId="3E71FF3E" w14:textId="77777777" w:rsidR="005C747E" w:rsidRDefault="005C747E" w:rsidP="005C747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Nagwek8"/>
      <w:suff w:val="nothing"/>
      <w:lvlText w:val=""/>
      <w:lvlJc w:val="left"/>
      <w:pPr>
        <w:tabs>
          <w:tab w:val="num" w:pos="1440"/>
        </w:tabs>
        <w:ind w:left="1440" w:hanging="1440"/>
      </w:pPr>
    </w:lvl>
    <w:lvl w:ilvl="8">
      <w:start w:val="1"/>
      <w:numFmt w:val="none"/>
      <w:pStyle w:val="Nagwek9"/>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lowerLetter"/>
      <w:lvlText w:val="%1)"/>
      <w:lvlJc w:val="left"/>
      <w:pPr>
        <w:tabs>
          <w:tab w:val="num" w:pos="0"/>
        </w:tabs>
        <w:ind w:left="644" w:hanging="360"/>
      </w:pPr>
      <w:rPr>
        <w:b/>
        <w:sz w:val="22"/>
        <w:szCs w:val="22"/>
        <w:lang w:val="pl-PL"/>
      </w:rPr>
    </w:lvl>
  </w:abstractNum>
  <w:abstractNum w:abstractNumId="2">
    <w:nsid w:val="00000003"/>
    <w:multiLevelType w:val="singleLevel"/>
    <w:tmpl w:val="00000003"/>
    <w:name w:val="WW8Num4"/>
    <w:lvl w:ilvl="0">
      <w:start w:val="1"/>
      <w:numFmt w:val="bullet"/>
      <w:lvlText w:val="•"/>
      <w:lvlJc w:val="left"/>
      <w:pPr>
        <w:tabs>
          <w:tab w:val="num" w:pos="0"/>
        </w:tabs>
        <w:ind w:left="720" w:hanging="360"/>
      </w:pPr>
      <w:rPr>
        <w:rFonts w:ascii="Times New Roman" w:hAnsi="Times New Roman"/>
        <w:kern w:val="1"/>
        <w:lang w:val="pl-PL" w:eastAsia="pl-PL" w:bidi="pl-PL"/>
      </w:rPr>
    </w:lvl>
  </w:abstractNum>
  <w:abstractNum w:abstractNumId="3">
    <w:nsid w:val="00000004"/>
    <w:multiLevelType w:val="singleLevel"/>
    <w:tmpl w:val="E8F48A38"/>
    <w:name w:val="WW8Num6"/>
    <w:lvl w:ilvl="0">
      <w:start w:val="1"/>
      <w:numFmt w:val="bullet"/>
      <w:lvlText w:val="–"/>
      <w:lvlJc w:val="left"/>
      <w:pPr>
        <w:tabs>
          <w:tab w:val="num" w:pos="0"/>
        </w:tabs>
        <w:ind w:left="1363" w:hanging="360"/>
      </w:pPr>
      <w:rPr>
        <w:rFonts w:ascii="Calibri" w:hAnsi="Calibri" w:cs="Calibri" w:hint="default"/>
        <w:b w:val="0"/>
        <w:i w:val="0"/>
        <w:sz w:val="16"/>
        <w:szCs w:val="16"/>
      </w:rPr>
    </w:lvl>
  </w:abstractNum>
  <w:abstractNum w:abstractNumId="4">
    <w:nsid w:val="00000005"/>
    <w:multiLevelType w:val="singleLevel"/>
    <w:tmpl w:val="03122ECE"/>
    <w:name w:val="WW8Num12"/>
    <w:lvl w:ilvl="0">
      <w:start w:val="1"/>
      <w:numFmt w:val="decimal"/>
      <w:lvlText w:val="%1."/>
      <w:lvlJc w:val="left"/>
      <w:pPr>
        <w:tabs>
          <w:tab w:val="num" w:pos="0"/>
        </w:tabs>
        <w:ind w:left="644" w:hanging="360"/>
      </w:pPr>
      <w:rPr>
        <w:b w:val="0"/>
        <w:bCs w:val="0"/>
        <w:sz w:val="20"/>
        <w:szCs w:val="20"/>
      </w:rPr>
    </w:lvl>
  </w:abstractNum>
  <w:abstractNum w:abstractNumId="5">
    <w:nsid w:val="00000006"/>
    <w:multiLevelType w:val="singleLevel"/>
    <w:tmpl w:val="B39AA34E"/>
    <w:name w:val="WW8Num15"/>
    <w:lvl w:ilvl="0">
      <w:start w:val="1"/>
      <w:numFmt w:val="lowerLetter"/>
      <w:lvlText w:val="%1)"/>
      <w:lvlJc w:val="left"/>
      <w:pPr>
        <w:tabs>
          <w:tab w:val="num" w:pos="0"/>
        </w:tabs>
        <w:ind w:left="644" w:hanging="360"/>
      </w:pPr>
      <w:rPr>
        <w:b/>
        <w:i w:val="0"/>
        <w:iCs/>
        <w:sz w:val="22"/>
        <w:szCs w:val="22"/>
        <w:lang w:val="pl-PL"/>
      </w:rPr>
    </w:lvl>
  </w:abstractNum>
  <w:abstractNum w:abstractNumId="6">
    <w:nsid w:val="00000007"/>
    <w:multiLevelType w:val="singleLevel"/>
    <w:tmpl w:val="00000007"/>
    <w:name w:val="WW8Num16"/>
    <w:lvl w:ilvl="0">
      <w:start w:val="1"/>
      <w:numFmt w:val="lowerLetter"/>
      <w:lvlText w:val="%1)"/>
      <w:lvlJc w:val="left"/>
      <w:pPr>
        <w:tabs>
          <w:tab w:val="num" w:pos="0"/>
        </w:tabs>
        <w:ind w:left="644" w:hanging="360"/>
      </w:pPr>
      <w:rPr>
        <w:b/>
        <w:sz w:val="22"/>
        <w:szCs w:val="22"/>
        <w:lang w:val="pl-PL"/>
      </w:rPr>
    </w:lvl>
  </w:abstractNum>
  <w:abstractNum w:abstractNumId="7">
    <w:nsid w:val="00000009"/>
    <w:multiLevelType w:val="singleLevel"/>
    <w:tmpl w:val="00000009"/>
    <w:name w:val="WW8Num21"/>
    <w:lvl w:ilvl="0">
      <w:start w:val="3"/>
      <w:numFmt w:val="decimal"/>
      <w:lvlText w:val="%1."/>
      <w:lvlJc w:val="left"/>
      <w:pPr>
        <w:tabs>
          <w:tab w:val="num" w:pos="0"/>
        </w:tabs>
        <w:ind w:left="360" w:hanging="360"/>
      </w:pPr>
      <w:rPr>
        <w:b/>
        <w:i w:val="0"/>
        <w:iCs/>
        <w:color w:val="000000"/>
        <w:spacing w:val="-4"/>
        <w:sz w:val="22"/>
        <w:szCs w:val="22"/>
        <w:vertAlign w:val="superscript"/>
        <w:lang w:val="pl-PL"/>
      </w:rPr>
    </w:lvl>
  </w:abstractNum>
  <w:abstractNum w:abstractNumId="8">
    <w:nsid w:val="06023606"/>
    <w:multiLevelType w:val="hybridMultilevel"/>
    <w:tmpl w:val="78E2D204"/>
    <w:lvl w:ilvl="0" w:tplc="9F609F4A">
      <w:start w:val="1"/>
      <w:numFmt w:val="bullet"/>
      <w:lvlText w:val=""/>
      <w:lvlJc w:val="left"/>
      <w:pPr>
        <w:ind w:left="720" w:hanging="360"/>
      </w:pPr>
      <w:rPr>
        <w:rFonts w:ascii="Symbol" w:hAnsi="Symbol" w:hint="default"/>
        <w:sz w:val="44"/>
        <w:szCs w:val="44"/>
      </w:rPr>
    </w:lvl>
    <w:lvl w:ilvl="1" w:tplc="72129DDE">
      <w:start w:val="1"/>
      <w:numFmt w:val="bullet"/>
      <w:lvlText w:val="o"/>
      <w:lvlJc w:val="left"/>
      <w:pPr>
        <w:ind w:left="1440" w:hanging="360"/>
      </w:pPr>
      <w:rPr>
        <w:rFonts w:ascii="Courier New" w:hAnsi="Courier New" w:cs="Courier New" w:hint="default"/>
      </w:rPr>
    </w:lvl>
    <w:lvl w:ilvl="2" w:tplc="F104ACCA">
      <w:start w:val="1"/>
      <w:numFmt w:val="bullet"/>
      <w:lvlText w:val=""/>
      <w:lvlJc w:val="left"/>
      <w:pPr>
        <w:ind w:left="2160" w:hanging="360"/>
      </w:pPr>
      <w:rPr>
        <w:rFonts w:ascii="Wingdings" w:hAnsi="Wingdings" w:hint="default"/>
      </w:rPr>
    </w:lvl>
    <w:lvl w:ilvl="3" w:tplc="50A8B70A">
      <w:start w:val="1"/>
      <w:numFmt w:val="bullet"/>
      <w:lvlText w:val=""/>
      <w:lvlJc w:val="left"/>
      <w:pPr>
        <w:ind w:left="2880" w:hanging="360"/>
      </w:pPr>
      <w:rPr>
        <w:rFonts w:ascii="Symbol" w:hAnsi="Symbol" w:hint="default"/>
      </w:rPr>
    </w:lvl>
    <w:lvl w:ilvl="4" w:tplc="965A9868">
      <w:start w:val="1"/>
      <w:numFmt w:val="bullet"/>
      <w:lvlText w:val="o"/>
      <w:lvlJc w:val="left"/>
      <w:pPr>
        <w:ind w:left="3600" w:hanging="360"/>
      </w:pPr>
      <w:rPr>
        <w:rFonts w:ascii="Courier New" w:hAnsi="Courier New" w:cs="Courier New" w:hint="default"/>
      </w:rPr>
    </w:lvl>
    <w:lvl w:ilvl="5" w:tplc="3E4401E0">
      <w:start w:val="1"/>
      <w:numFmt w:val="bullet"/>
      <w:lvlText w:val=""/>
      <w:lvlJc w:val="left"/>
      <w:pPr>
        <w:ind w:left="4320" w:hanging="360"/>
      </w:pPr>
      <w:rPr>
        <w:rFonts w:ascii="Wingdings" w:hAnsi="Wingdings" w:hint="default"/>
      </w:rPr>
    </w:lvl>
    <w:lvl w:ilvl="6" w:tplc="2676D43E">
      <w:start w:val="1"/>
      <w:numFmt w:val="bullet"/>
      <w:lvlText w:val=""/>
      <w:lvlJc w:val="left"/>
      <w:pPr>
        <w:ind w:left="5040" w:hanging="360"/>
      </w:pPr>
      <w:rPr>
        <w:rFonts w:ascii="Symbol" w:hAnsi="Symbol" w:hint="default"/>
      </w:rPr>
    </w:lvl>
    <w:lvl w:ilvl="7" w:tplc="F4BC8C66">
      <w:start w:val="1"/>
      <w:numFmt w:val="bullet"/>
      <w:lvlText w:val="o"/>
      <w:lvlJc w:val="left"/>
      <w:pPr>
        <w:ind w:left="5760" w:hanging="360"/>
      </w:pPr>
      <w:rPr>
        <w:rFonts w:ascii="Courier New" w:hAnsi="Courier New" w:cs="Courier New" w:hint="default"/>
      </w:rPr>
    </w:lvl>
    <w:lvl w:ilvl="8" w:tplc="8B5A88A2">
      <w:start w:val="1"/>
      <w:numFmt w:val="bullet"/>
      <w:lvlText w:val=""/>
      <w:lvlJc w:val="left"/>
      <w:pPr>
        <w:ind w:left="6480" w:hanging="360"/>
      </w:pPr>
      <w:rPr>
        <w:rFonts w:ascii="Wingdings" w:hAnsi="Wingdings" w:hint="default"/>
      </w:rPr>
    </w:lvl>
  </w:abstractNum>
  <w:abstractNum w:abstractNumId="9">
    <w:nsid w:val="0AA511A3"/>
    <w:multiLevelType w:val="multilevel"/>
    <w:tmpl w:val="7324CC00"/>
    <w:lvl w:ilvl="0">
      <w:start w:val="6"/>
      <w:numFmt w:val="decimal"/>
      <w:lvlText w:val="%1."/>
      <w:lvlJc w:val="left"/>
      <w:pPr>
        <w:ind w:left="720" w:hanging="360"/>
      </w:pPr>
      <w:rPr>
        <w:i w:val="0"/>
      </w:rPr>
    </w:lvl>
    <w:lvl w:ilvl="1">
      <w:start w:val="1"/>
      <w:numFmt w:val="decimal"/>
      <w:isLgl/>
      <w:lvlText w:val="%1.%2."/>
      <w:lvlJc w:val="left"/>
      <w:pPr>
        <w:ind w:left="720" w:hanging="360"/>
      </w:pPr>
      <w:rPr>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2160" w:hanging="1800"/>
      </w:pPr>
      <w:rPr>
        <w:color w:val="auto"/>
      </w:rPr>
    </w:lvl>
  </w:abstractNum>
  <w:abstractNum w:abstractNumId="10">
    <w:nsid w:val="30B26877"/>
    <w:multiLevelType w:val="hybridMultilevel"/>
    <w:tmpl w:val="A01CF038"/>
    <w:lvl w:ilvl="0" w:tplc="421EC63E">
      <w:start w:val="1"/>
      <w:numFmt w:val="decimal"/>
      <w:lvlText w:val="%1."/>
      <w:lvlJc w:val="left"/>
      <w:pPr>
        <w:ind w:left="360" w:hanging="360"/>
      </w:pPr>
      <w:rPr>
        <w:rFonts w:hint="default"/>
        <w:b w:val="0"/>
        <w:bCs/>
        <w:i w:val="0"/>
        <w:i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3DB04AE9"/>
    <w:multiLevelType w:val="hybridMultilevel"/>
    <w:tmpl w:val="6B286EEE"/>
    <w:lvl w:ilvl="0" w:tplc="7E60B6A4">
      <w:start w:val="1"/>
      <w:numFmt w:val="lowerLetter"/>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46D3496D"/>
    <w:multiLevelType w:val="hybridMultilevel"/>
    <w:tmpl w:val="1DDC0080"/>
    <w:lvl w:ilvl="0" w:tplc="E74270D2">
      <w:start w:val="1"/>
      <w:numFmt w:val="decimal"/>
      <w:lvlText w:val="%1."/>
      <w:lvlJc w:val="left"/>
      <w:pPr>
        <w:ind w:left="720" w:hanging="360"/>
      </w:pPr>
    </w:lvl>
    <w:lvl w:ilvl="1" w:tplc="AEF6BA8A" w:tentative="1">
      <w:start w:val="1"/>
      <w:numFmt w:val="lowerLetter"/>
      <w:lvlText w:val="%2."/>
      <w:lvlJc w:val="left"/>
      <w:pPr>
        <w:ind w:left="1440" w:hanging="360"/>
      </w:pPr>
    </w:lvl>
    <w:lvl w:ilvl="2" w:tplc="B9B4CF1C" w:tentative="1">
      <w:start w:val="1"/>
      <w:numFmt w:val="lowerRoman"/>
      <w:lvlText w:val="%3."/>
      <w:lvlJc w:val="right"/>
      <w:pPr>
        <w:ind w:left="2160" w:hanging="180"/>
      </w:pPr>
    </w:lvl>
    <w:lvl w:ilvl="3" w:tplc="FC9C7A3C" w:tentative="1">
      <w:start w:val="1"/>
      <w:numFmt w:val="decimal"/>
      <w:lvlText w:val="%4."/>
      <w:lvlJc w:val="left"/>
      <w:pPr>
        <w:ind w:left="2880" w:hanging="360"/>
      </w:pPr>
    </w:lvl>
    <w:lvl w:ilvl="4" w:tplc="D04806FA" w:tentative="1">
      <w:start w:val="1"/>
      <w:numFmt w:val="lowerLetter"/>
      <w:lvlText w:val="%5."/>
      <w:lvlJc w:val="left"/>
      <w:pPr>
        <w:ind w:left="3600" w:hanging="360"/>
      </w:pPr>
    </w:lvl>
    <w:lvl w:ilvl="5" w:tplc="13C01B36" w:tentative="1">
      <w:start w:val="1"/>
      <w:numFmt w:val="lowerRoman"/>
      <w:lvlText w:val="%6."/>
      <w:lvlJc w:val="right"/>
      <w:pPr>
        <w:ind w:left="4320" w:hanging="180"/>
      </w:pPr>
    </w:lvl>
    <w:lvl w:ilvl="6" w:tplc="2C74AB88" w:tentative="1">
      <w:start w:val="1"/>
      <w:numFmt w:val="decimal"/>
      <w:lvlText w:val="%7."/>
      <w:lvlJc w:val="left"/>
      <w:pPr>
        <w:ind w:left="5040" w:hanging="360"/>
      </w:pPr>
    </w:lvl>
    <w:lvl w:ilvl="7" w:tplc="248A4A5C" w:tentative="1">
      <w:start w:val="1"/>
      <w:numFmt w:val="lowerLetter"/>
      <w:lvlText w:val="%8."/>
      <w:lvlJc w:val="left"/>
      <w:pPr>
        <w:ind w:left="5760" w:hanging="360"/>
      </w:pPr>
    </w:lvl>
    <w:lvl w:ilvl="8" w:tplc="35B4B7F0" w:tentative="1">
      <w:start w:val="1"/>
      <w:numFmt w:val="lowerRoman"/>
      <w:lvlText w:val="%9."/>
      <w:lvlJc w:val="right"/>
      <w:pPr>
        <w:ind w:left="6480" w:hanging="180"/>
      </w:pPr>
    </w:lvl>
  </w:abstractNum>
  <w:abstractNum w:abstractNumId="13">
    <w:nsid w:val="4CC13C80"/>
    <w:multiLevelType w:val="multilevel"/>
    <w:tmpl w:val="A1862752"/>
    <w:name w:val="WW8Num202"/>
    <w:lvl w:ilvl="0">
      <w:start w:val="1"/>
      <w:numFmt w:val="decimal"/>
      <w:lvlText w:val="%1."/>
      <w:lvlJc w:val="left"/>
      <w:pPr>
        <w:ind w:left="360" w:hanging="360"/>
      </w:pPr>
      <w:rPr>
        <w:rFonts w:hint="default"/>
        <w:b/>
        <w:i w:val="0"/>
        <w:iCs w:val="0"/>
        <w:sz w:val="22"/>
        <w:szCs w:val="22"/>
      </w:rPr>
    </w:lvl>
    <w:lvl w:ilvl="1">
      <w:start w:val="1"/>
      <w:numFmt w:val="decimal"/>
      <w:lvlText w:val="%1.%2."/>
      <w:lvlJc w:val="left"/>
      <w:pPr>
        <w:ind w:left="567" w:hanging="397"/>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52ED0A3B"/>
    <w:multiLevelType w:val="multilevel"/>
    <w:tmpl w:val="0415001F"/>
    <w:name w:val="WW8Num202"/>
    <w:lvl w:ilvl="0">
      <w:start w:val="1"/>
      <w:numFmt w:val="decimal"/>
      <w:lvlText w:val="%1."/>
      <w:lvlJc w:val="left"/>
      <w:pPr>
        <w:ind w:left="360" w:hanging="360"/>
      </w:pPr>
      <w:rPr>
        <w:b/>
        <w:sz w:val="22"/>
        <w:szCs w:val="22"/>
        <w:lang w:val="pl-P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722D0B4F"/>
    <w:multiLevelType w:val="hybridMultilevel"/>
    <w:tmpl w:val="210069B0"/>
    <w:lvl w:ilvl="0" w:tplc="BC64B748">
      <w:start w:val="1"/>
      <w:numFmt w:val="decimal"/>
      <w:lvlText w:val="%1."/>
      <w:lvlJc w:val="left"/>
      <w:pPr>
        <w:ind w:left="720" w:hanging="360"/>
      </w:pPr>
    </w:lvl>
    <w:lvl w:ilvl="1" w:tplc="E2521E56" w:tentative="1">
      <w:start w:val="1"/>
      <w:numFmt w:val="lowerLetter"/>
      <w:lvlText w:val="%2."/>
      <w:lvlJc w:val="left"/>
      <w:pPr>
        <w:ind w:left="1440" w:hanging="360"/>
      </w:pPr>
    </w:lvl>
    <w:lvl w:ilvl="2" w:tplc="20326D3C" w:tentative="1">
      <w:start w:val="1"/>
      <w:numFmt w:val="lowerRoman"/>
      <w:lvlText w:val="%3."/>
      <w:lvlJc w:val="right"/>
      <w:pPr>
        <w:ind w:left="2160" w:hanging="180"/>
      </w:pPr>
    </w:lvl>
    <w:lvl w:ilvl="3" w:tplc="18E8FEDC" w:tentative="1">
      <w:start w:val="1"/>
      <w:numFmt w:val="decimal"/>
      <w:lvlText w:val="%4."/>
      <w:lvlJc w:val="left"/>
      <w:pPr>
        <w:ind w:left="2880" w:hanging="360"/>
      </w:pPr>
    </w:lvl>
    <w:lvl w:ilvl="4" w:tplc="CEDAFE5C" w:tentative="1">
      <w:start w:val="1"/>
      <w:numFmt w:val="lowerLetter"/>
      <w:lvlText w:val="%5."/>
      <w:lvlJc w:val="left"/>
      <w:pPr>
        <w:ind w:left="3600" w:hanging="360"/>
      </w:pPr>
    </w:lvl>
    <w:lvl w:ilvl="5" w:tplc="D2E66CF6" w:tentative="1">
      <w:start w:val="1"/>
      <w:numFmt w:val="lowerRoman"/>
      <w:lvlText w:val="%6."/>
      <w:lvlJc w:val="right"/>
      <w:pPr>
        <w:ind w:left="4320" w:hanging="180"/>
      </w:pPr>
    </w:lvl>
    <w:lvl w:ilvl="6" w:tplc="8810522A" w:tentative="1">
      <w:start w:val="1"/>
      <w:numFmt w:val="decimal"/>
      <w:lvlText w:val="%7."/>
      <w:lvlJc w:val="left"/>
      <w:pPr>
        <w:ind w:left="5040" w:hanging="360"/>
      </w:pPr>
    </w:lvl>
    <w:lvl w:ilvl="7" w:tplc="8DE87080" w:tentative="1">
      <w:start w:val="1"/>
      <w:numFmt w:val="lowerLetter"/>
      <w:lvlText w:val="%8."/>
      <w:lvlJc w:val="left"/>
      <w:pPr>
        <w:ind w:left="5760" w:hanging="360"/>
      </w:pPr>
    </w:lvl>
    <w:lvl w:ilvl="8" w:tplc="67D27B8A"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4"/>
  </w:num>
  <w:num w:numId="9">
    <w:abstractNumId w:val="7"/>
  </w:num>
  <w:num w:numId="10">
    <w:abstractNumId w:val="15"/>
  </w:num>
  <w:num w:numId="11">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8"/>
  </w:num>
  <w:num w:numId="14">
    <w:abstractNumId w:val="12"/>
  </w:num>
  <w:num w:numId="15">
    <w:abstractNumId w:val="13"/>
  </w:num>
  <w:num w:numId="16">
    <w:abstractNumId w:val="11"/>
  </w:num>
  <w:num w:numId="17">
    <w:abstractNumId w:val="1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A97"/>
    <w:rsid w:val="00025029"/>
    <w:rsid w:val="000254CB"/>
    <w:rsid w:val="0002564D"/>
    <w:rsid w:val="00044523"/>
    <w:rsid w:val="00047388"/>
    <w:rsid w:val="00056704"/>
    <w:rsid w:val="0007796B"/>
    <w:rsid w:val="000A5303"/>
    <w:rsid w:val="000C38AA"/>
    <w:rsid w:val="000F0E15"/>
    <w:rsid w:val="00133541"/>
    <w:rsid w:val="00150680"/>
    <w:rsid w:val="001748F9"/>
    <w:rsid w:val="00175A7F"/>
    <w:rsid w:val="00193888"/>
    <w:rsid w:val="001A6909"/>
    <w:rsid w:val="001E0643"/>
    <w:rsid w:val="001E2424"/>
    <w:rsid w:val="001E306E"/>
    <w:rsid w:val="00204A66"/>
    <w:rsid w:val="002128CD"/>
    <w:rsid w:val="00214F54"/>
    <w:rsid w:val="00216466"/>
    <w:rsid w:val="00216CA6"/>
    <w:rsid w:val="00221224"/>
    <w:rsid w:val="00223DE9"/>
    <w:rsid w:val="00282BDB"/>
    <w:rsid w:val="002B1FD0"/>
    <w:rsid w:val="002C12AD"/>
    <w:rsid w:val="002C4996"/>
    <w:rsid w:val="002D096A"/>
    <w:rsid w:val="002D2C75"/>
    <w:rsid w:val="002D2C80"/>
    <w:rsid w:val="002E18CC"/>
    <w:rsid w:val="00301157"/>
    <w:rsid w:val="0030292D"/>
    <w:rsid w:val="00302F84"/>
    <w:rsid w:val="0031387A"/>
    <w:rsid w:val="003526C3"/>
    <w:rsid w:val="00352EFE"/>
    <w:rsid w:val="00394361"/>
    <w:rsid w:val="003A1E48"/>
    <w:rsid w:val="003B4FE8"/>
    <w:rsid w:val="003E01CA"/>
    <w:rsid w:val="003E544C"/>
    <w:rsid w:val="00420E85"/>
    <w:rsid w:val="00426592"/>
    <w:rsid w:val="0043044F"/>
    <w:rsid w:val="0043242F"/>
    <w:rsid w:val="00474568"/>
    <w:rsid w:val="004911A1"/>
    <w:rsid w:val="0049381C"/>
    <w:rsid w:val="004A78F6"/>
    <w:rsid w:val="004B2C45"/>
    <w:rsid w:val="004D0E17"/>
    <w:rsid w:val="00524CA5"/>
    <w:rsid w:val="00527C0B"/>
    <w:rsid w:val="00544BFF"/>
    <w:rsid w:val="005543EA"/>
    <w:rsid w:val="005651EA"/>
    <w:rsid w:val="00571F16"/>
    <w:rsid w:val="005C747E"/>
    <w:rsid w:val="005E4DE6"/>
    <w:rsid w:val="005F6C0B"/>
    <w:rsid w:val="005F6D03"/>
    <w:rsid w:val="00602765"/>
    <w:rsid w:val="00604B12"/>
    <w:rsid w:val="006378A8"/>
    <w:rsid w:val="00653052"/>
    <w:rsid w:val="00654110"/>
    <w:rsid w:val="0067537F"/>
    <w:rsid w:val="006944A0"/>
    <w:rsid w:val="006B32C4"/>
    <w:rsid w:val="006B5BA6"/>
    <w:rsid w:val="006B6FA7"/>
    <w:rsid w:val="006C649A"/>
    <w:rsid w:val="006D193C"/>
    <w:rsid w:val="006E10FD"/>
    <w:rsid w:val="006E1620"/>
    <w:rsid w:val="006E4130"/>
    <w:rsid w:val="006F588F"/>
    <w:rsid w:val="00701C03"/>
    <w:rsid w:val="007026CD"/>
    <w:rsid w:val="007436D2"/>
    <w:rsid w:val="00750E59"/>
    <w:rsid w:val="00761708"/>
    <w:rsid w:val="0076300B"/>
    <w:rsid w:val="00781326"/>
    <w:rsid w:val="007914CD"/>
    <w:rsid w:val="007A46E6"/>
    <w:rsid w:val="007B308B"/>
    <w:rsid w:val="007B3430"/>
    <w:rsid w:val="00826032"/>
    <w:rsid w:val="0083273B"/>
    <w:rsid w:val="008445BC"/>
    <w:rsid w:val="00881A97"/>
    <w:rsid w:val="008A2316"/>
    <w:rsid w:val="008A3D04"/>
    <w:rsid w:val="008E03E6"/>
    <w:rsid w:val="00904FCF"/>
    <w:rsid w:val="0091052B"/>
    <w:rsid w:val="009204D7"/>
    <w:rsid w:val="009341A3"/>
    <w:rsid w:val="009876E0"/>
    <w:rsid w:val="009936E6"/>
    <w:rsid w:val="009A0AF8"/>
    <w:rsid w:val="009B2DD7"/>
    <w:rsid w:val="009C4AA2"/>
    <w:rsid w:val="009D22E1"/>
    <w:rsid w:val="009D3E0D"/>
    <w:rsid w:val="009E153B"/>
    <w:rsid w:val="009F61BB"/>
    <w:rsid w:val="009F7774"/>
    <w:rsid w:val="00A168A8"/>
    <w:rsid w:val="00A26CBC"/>
    <w:rsid w:val="00A53A6C"/>
    <w:rsid w:val="00A57094"/>
    <w:rsid w:val="00A86EEC"/>
    <w:rsid w:val="00A87E15"/>
    <w:rsid w:val="00AB07FA"/>
    <w:rsid w:val="00AD2177"/>
    <w:rsid w:val="00AE0615"/>
    <w:rsid w:val="00B22C92"/>
    <w:rsid w:val="00B310A3"/>
    <w:rsid w:val="00B56D00"/>
    <w:rsid w:val="00B73B1A"/>
    <w:rsid w:val="00B87446"/>
    <w:rsid w:val="00BD0719"/>
    <w:rsid w:val="00BE7744"/>
    <w:rsid w:val="00BF2E2E"/>
    <w:rsid w:val="00C00E75"/>
    <w:rsid w:val="00C51667"/>
    <w:rsid w:val="00C61A47"/>
    <w:rsid w:val="00C923E3"/>
    <w:rsid w:val="00CB002A"/>
    <w:rsid w:val="00CD1B07"/>
    <w:rsid w:val="00CF1277"/>
    <w:rsid w:val="00CF23F3"/>
    <w:rsid w:val="00D00DF3"/>
    <w:rsid w:val="00D059D8"/>
    <w:rsid w:val="00D20F34"/>
    <w:rsid w:val="00D230BD"/>
    <w:rsid w:val="00D73369"/>
    <w:rsid w:val="00D8255A"/>
    <w:rsid w:val="00DA1467"/>
    <w:rsid w:val="00DA38AA"/>
    <w:rsid w:val="00DC2B44"/>
    <w:rsid w:val="00DC4A90"/>
    <w:rsid w:val="00DE5E60"/>
    <w:rsid w:val="00DF35A1"/>
    <w:rsid w:val="00DF4F50"/>
    <w:rsid w:val="00E37A28"/>
    <w:rsid w:val="00E4768A"/>
    <w:rsid w:val="00E47970"/>
    <w:rsid w:val="00E51E78"/>
    <w:rsid w:val="00E5798C"/>
    <w:rsid w:val="00E609CD"/>
    <w:rsid w:val="00E672BD"/>
    <w:rsid w:val="00E713EE"/>
    <w:rsid w:val="00E72E8E"/>
    <w:rsid w:val="00E74F33"/>
    <w:rsid w:val="00E77965"/>
    <w:rsid w:val="00EA5954"/>
    <w:rsid w:val="00ED5010"/>
    <w:rsid w:val="00EE0A41"/>
    <w:rsid w:val="00EF507E"/>
    <w:rsid w:val="00EF5F1C"/>
    <w:rsid w:val="00F15C98"/>
    <w:rsid w:val="00F52D4A"/>
    <w:rsid w:val="00F54BE6"/>
    <w:rsid w:val="00F61821"/>
    <w:rsid w:val="00F85B6E"/>
    <w:rsid w:val="00F937CF"/>
    <w:rsid w:val="00FA1E56"/>
    <w:rsid w:val="00FF2C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D345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pPr>
    <w:rPr>
      <w:lang w:eastAsia="ar-SA"/>
    </w:rPr>
  </w:style>
  <w:style w:type="paragraph" w:styleId="Nagwek8">
    <w:name w:val="heading 8"/>
    <w:basedOn w:val="Normalny"/>
    <w:next w:val="Normalny"/>
    <w:qFormat/>
    <w:pPr>
      <w:numPr>
        <w:ilvl w:val="7"/>
        <w:numId w:val="1"/>
      </w:numPr>
      <w:spacing w:before="240" w:after="60"/>
      <w:outlineLvl w:val="7"/>
    </w:pPr>
    <w:rPr>
      <w:i/>
      <w:iCs/>
      <w:sz w:val="24"/>
      <w:szCs w:val="24"/>
    </w:rPr>
  </w:style>
  <w:style w:type="paragraph" w:styleId="Nagwek9">
    <w:name w:val="heading 9"/>
    <w:basedOn w:val="Normalny"/>
    <w:next w:val="Normalny"/>
    <w:qFormat/>
    <w:pPr>
      <w:numPr>
        <w:ilvl w:val="8"/>
        <w:numId w:val="1"/>
      </w:numPr>
      <w:spacing w:before="240" w:after="60"/>
      <w:outlineLvl w:val="8"/>
    </w:pPr>
    <w:rPr>
      <w:rFonts w:ascii="Cambria" w:hAnsi="Cambria" w:cs="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b/>
      <w:i w:val="0"/>
      <w:position w:val="0"/>
      <w:sz w:val="22"/>
      <w:szCs w:val="22"/>
      <w:vertAlign w:val="baseline"/>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b/>
      <w:sz w:val="22"/>
      <w:szCs w:val="22"/>
      <w:lang w:val="pl-P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eastAsia="HiraginoSans-W3"/>
      <w:kern w:val="1"/>
      <w:lang w:val="pl-PL" w:eastAsia="pl-PL" w:bidi="pl-P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b/>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b w:val="0"/>
      <w:i w:val="0"/>
      <w:sz w:val="16"/>
      <w:szCs w:val="16"/>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b/>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b/>
      <w:color w:val="000000"/>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eastAsia="Times New Roman" w:hAnsi="Symbol" w:cs="Times New Roman"/>
      <w:i w:val="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eastAsia="Times New Roman" w:hAnsi="Symbol" w:cs="Times New Roman"/>
      <w:sz w:val="28"/>
      <w:szCs w:val="28"/>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0">
    <w:name w:val="WW8Num12z0"/>
    <w:rPr>
      <w:b/>
      <w:bCs/>
      <w:sz w:val="20"/>
      <w:szCs w:val="20"/>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Symbol"/>
      <w:b/>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b/>
      <w:sz w:val="22"/>
      <w:szCs w:val="22"/>
      <w:lang w:val="pl-PL"/>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b/>
      <w:sz w:val="22"/>
      <w:szCs w:val="22"/>
      <w:lang w:val="pl-PL"/>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New Roman" w:hAnsi="Times New Roman" w:cs="Times New Roman"/>
      <w:b w:val="0"/>
      <w:i w:val="0"/>
      <w:sz w:val="22"/>
      <w:szCs w:val="22"/>
    </w:rPr>
  </w:style>
  <w:style w:type="character" w:customStyle="1" w:styleId="WW8Num17z1">
    <w:name w:val="WW8Num17z1"/>
    <w:rPr>
      <w:rFonts w:ascii="Times New Roman" w:hAnsi="Times New Roman" w:cs="Times New Roman"/>
      <w:b w:val="0"/>
      <w:i w:val="0"/>
      <w:color w:val="000000"/>
      <w:sz w:val="20"/>
      <w:szCs w:val="22"/>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b/>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b/>
      <w:u w:val="none"/>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b/>
      <w:sz w:val="22"/>
      <w:szCs w:val="22"/>
      <w:lang w:val="pl-PL"/>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b/>
      <w:i w:val="0"/>
      <w:iCs/>
      <w:color w:val="000000"/>
      <w:spacing w:val="-4"/>
      <w:sz w:val="22"/>
      <w:szCs w:val="22"/>
      <w:vertAlign w:val="superscript"/>
      <w:lang w:val="pl-PL"/>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Domylnaczcionkaakapitu1">
    <w:name w:val="Domyślna czcionka akapitu1"/>
  </w:style>
  <w:style w:type="character" w:customStyle="1" w:styleId="Nagwek8Znak">
    <w:name w:val="Nagłówek 8 Znak"/>
    <w:rPr>
      <w:rFonts w:ascii="Times New Roman" w:eastAsia="Times New Roman" w:hAnsi="Times New Roman" w:cs="Times New Roman"/>
      <w:i/>
      <w:iCs/>
      <w:sz w:val="24"/>
      <w:szCs w:val="24"/>
    </w:rPr>
  </w:style>
  <w:style w:type="character" w:customStyle="1" w:styleId="Nagwek9Znak">
    <w:name w:val="Nagłówek 9 Znak"/>
    <w:rPr>
      <w:rFonts w:ascii="Cambria" w:eastAsia="Times New Roman" w:hAnsi="Cambria" w:cs="Times New Roman"/>
    </w:rPr>
  </w:style>
  <w:style w:type="character" w:customStyle="1" w:styleId="TekstpodstawowyZnak">
    <w:name w:val="Tekst podstawowy Znak"/>
    <w:rPr>
      <w:rFonts w:ascii="Times New Roman" w:eastAsia="Times New Roman" w:hAnsi="Times New Roman" w:cs="Times New Roman"/>
      <w:sz w:val="24"/>
      <w:szCs w:val="20"/>
    </w:rPr>
  </w:style>
  <w:style w:type="character" w:customStyle="1" w:styleId="Tekstpodstawowywcity3Znak">
    <w:name w:val="Tekst podstawowy wcięty 3 Znak"/>
    <w:rPr>
      <w:rFonts w:ascii="Times New Roman" w:eastAsia="Times New Roman" w:hAnsi="Times New Roman" w:cs="Times New Roman"/>
      <w:sz w:val="24"/>
      <w:szCs w:val="20"/>
    </w:rPr>
  </w:style>
  <w:style w:type="character" w:styleId="Pogrubienie">
    <w:name w:val="Strong"/>
    <w:qFormat/>
    <w:rPr>
      <w:b/>
      <w:bCs/>
    </w:rPr>
  </w:style>
  <w:style w:type="character" w:customStyle="1" w:styleId="NagwekZnak">
    <w:name w:val="Nagłówek Znak"/>
    <w:uiPriority w:val="99"/>
    <w:rPr>
      <w:rFonts w:ascii="Times New Roman" w:eastAsia="Times New Roman" w:hAnsi="Times New Roman" w:cs="Times New Roman"/>
    </w:rPr>
  </w:style>
  <w:style w:type="character" w:customStyle="1" w:styleId="StopkaZnak">
    <w:name w:val="Stopka Znak"/>
    <w:uiPriority w:val="99"/>
    <w:rPr>
      <w:rFonts w:ascii="Times New Roman" w:eastAsia="Times New Roman" w:hAnsi="Times New Roman" w:cs="Times New Roman"/>
    </w:rPr>
  </w:style>
  <w:style w:type="character" w:customStyle="1" w:styleId="TekstpodstawowywcityZnak">
    <w:name w:val="Tekst podstawowy wcięty Znak"/>
    <w:rPr>
      <w:rFonts w:ascii="Times New Roman" w:eastAsia="Times New Roman" w:hAnsi="Times New Roman" w:cs="Times New Roman"/>
    </w:rPr>
  </w:style>
  <w:style w:type="character" w:customStyle="1" w:styleId="Odwoaniedokomentarza1">
    <w:name w:val="Odwołanie do komentarza1"/>
    <w:rPr>
      <w:sz w:val="16"/>
      <w:szCs w:val="16"/>
    </w:rPr>
  </w:style>
  <w:style w:type="character" w:customStyle="1" w:styleId="AkapitzlistZnak">
    <w:name w:val="Akapit z listą Znak"/>
    <w:rPr>
      <w:rFonts w:ascii="Times New Roman" w:eastAsia="Times New Roman" w:hAnsi="Times New Roman" w:cs="Times New Roman"/>
    </w:rPr>
  </w:style>
  <w:style w:type="character" w:customStyle="1" w:styleId="DeltaViewInsertion">
    <w:name w:val="DeltaView Insertion"/>
    <w:rPr>
      <w:b/>
      <w:i/>
      <w:spacing w:val="0"/>
    </w:rPr>
  </w:style>
  <w:style w:type="character" w:customStyle="1" w:styleId="TekstprzypisudolnegoZnak">
    <w:name w:val="Tekst przypisu dolnego Znak"/>
    <w:rPr>
      <w:rFonts w:ascii="Times New Roman" w:hAnsi="Times New Roman" w:cs="Times New Roman"/>
    </w:rPr>
  </w:style>
  <w:style w:type="character" w:customStyle="1" w:styleId="FontStyle36">
    <w:name w:val="Font Style36"/>
    <w:rPr>
      <w:rFonts w:ascii="Times New Roman" w:hAnsi="Times New Roman" w:cs="Times New Roman"/>
      <w:sz w:val="16"/>
      <w:szCs w:val="16"/>
    </w:rPr>
  </w:style>
  <w:style w:type="character" w:customStyle="1" w:styleId="TekstdymkaZnak">
    <w:name w:val="Tekst dymka Znak"/>
    <w:rPr>
      <w:rFonts w:ascii="Tahoma" w:eastAsia="Times New Roman" w:hAnsi="Tahoma" w:cs="Tahoma"/>
      <w:sz w:val="16"/>
      <w:szCs w:val="16"/>
    </w:rPr>
  </w:style>
  <w:style w:type="character" w:customStyle="1" w:styleId="TekstkomentarzaZnak">
    <w:name w:val="Tekst komentarza Znak"/>
    <w:rPr>
      <w:rFonts w:ascii="Times New Roman" w:eastAsia="Times New Roman" w:hAnsi="Times New Roman" w:cs="Times New Roman"/>
    </w:rPr>
  </w:style>
  <w:style w:type="character" w:styleId="Hipercze">
    <w:name w:val="Hyperlink"/>
    <w:rPr>
      <w:color w:val="000080"/>
      <w:u w:val="single"/>
    </w:rPr>
  </w:style>
  <w:style w:type="paragraph" w:customStyle="1" w:styleId="Nagwek1">
    <w:name w:val="Nagłówek1"/>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jc w:val="both"/>
    </w:pPr>
    <w:rPr>
      <w:sz w:val="24"/>
    </w:rPr>
  </w:style>
  <w:style w:type="paragraph" w:styleId="Lista">
    <w:name w:val="List"/>
    <w:basedOn w:val="Tekstpodstawowy"/>
    <w:rPr>
      <w:rFonts w:cs="Mangal"/>
    </w:rPr>
  </w:style>
  <w:style w:type="paragraph" w:customStyle="1" w:styleId="Podpis1">
    <w:name w:val="Podpis1"/>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Tekstpodstawowywcity31">
    <w:name w:val="Tekst podstawowy wcięty 31"/>
    <w:basedOn w:val="Normalny"/>
    <w:pPr>
      <w:ind w:left="561" w:hanging="374"/>
    </w:pPr>
    <w:rPr>
      <w:sz w:val="24"/>
    </w:rPr>
  </w:style>
  <w:style w:type="paragraph" w:styleId="Nagwek">
    <w:name w:val="header"/>
    <w:basedOn w:val="Normalny"/>
    <w:uiPriority w:val="99"/>
    <w:pPr>
      <w:tabs>
        <w:tab w:val="center" w:pos="4536"/>
        <w:tab w:val="right" w:pos="9072"/>
      </w:tabs>
    </w:pPr>
  </w:style>
  <w:style w:type="paragraph" w:styleId="Stopka">
    <w:name w:val="footer"/>
    <w:basedOn w:val="Normalny"/>
    <w:uiPriority w:val="99"/>
    <w:pPr>
      <w:tabs>
        <w:tab w:val="center" w:pos="4536"/>
        <w:tab w:val="right" w:pos="9072"/>
      </w:tabs>
    </w:pPr>
  </w:style>
  <w:style w:type="paragraph" w:styleId="Tekstpodstawowywcity">
    <w:name w:val="Body Text Indent"/>
    <w:basedOn w:val="Normalny"/>
    <w:pPr>
      <w:spacing w:after="120"/>
      <w:ind w:left="283"/>
    </w:pPr>
  </w:style>
  <w:style w:type="paragraph" w:styleId="Akapitzlist">
    <w:name w:val="List Paragraph"/>
    <w:basedOn w:val="Normalny"/>
    <w:qFormat/>
    <w:pPr>
      <w:ind w:left="708"/>
    </w:pPr>
  </w:style>
  <w:style w:type="paragraph" w:styleId="Tekstprzypisudolnego">
    <w:name w:val="footnote text"/>
    <w:basedOn w:val="Normalny"/>
    <w:pPr>
      <w:ind w:left="720" w:hanging="720"/>
      <w:jc w:val="both"/>
    </w:pPr>
    <w:rPr>
      <w:rFonts w:eastAsia="Calibri"/>
    </w:rPr>
  </w:style>
  <w:style w:type="paragraph" w:styleId="NormalnyWeb">
    <w:name w:val="Normal (Web)"/>
    <w:basedOn w:val="Normalny"/>
    <w:pPr>
      <w:spacing w:before="280" w:after="280"/>
    </w:pPr>
    <w:rPr>
      <w:sz w:val="24"/>
      <w:szCs w:val="24"/>
    </w:rPr>
  </w:style>
  <w:style w:type="paragraph" w:styleId="Tekstdymka">
    <w:name w:val="Balloon Text"/>
    <w:basedOn w:val="Normalny"/>
    <w:rPr>
      <w:rFonts w:ascii="Tahoma" w:hAnsi="Tahoma" w:cs="Tahoma"/>
      <w:sz w:val="16"/>
      <w:szCs w:val="16"/>
    </w:rPr>
  </w:style>
  <w:style w:type="paragraph" w:customStyle="1" w:styleId="Tekstkomentarza1">
    <w:name w:val="Tekst komentarza1"/>
    <w:basedOn w:val="Normalny"/>
  </w:style>
  <w:style w:type="paragraph" w:styleId="Bezodstpw">
    <w:name w:val="No Spacing"/>
    <w:qFormat/>
    <w:pPr>
      <w:suppressAutoHyphens/>
    </w:pPr>
    <w:rPr>
      <w:lang w:eastAsia="ar-SA"/>
    </w:rPr>
  </w:style>
  <w:style w:type="paragraph" w:customStyle="1" w:styleId="Tekstprzypisudolnego1">
    <w:name w:val="Tekst przypisu dolnego1"/>
    <w:basedOn w:val="Normalny"/>
    <w:pPr>
      <w:ind w:left="720" w:hanging="720"/>
      <w:jc w:val="both"/>
    </w:pPr>
    <w:rPr>
      <w:rFonts w:eastAsia="Calibri"/>
      <w:lang w:val="en-US"/>
    </w:rPr>
  </w:style>
  <w:style w:type="paragraph" w:customStyle="1" w:styleId="NormalnyWeb1">
    <w:name w:val="Normalny (Web)1"/>
    <w:basedOn w:val="Normalny"/>
    <w:pPr>
      <w:spacing w:before="100" w:after="100"/>
    </w:pPr>
    <w:rPr>
      <w:sz w:val="24"/>
      <w:szCs w:val="24"/>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character" w:styleId="Odwoanieprzypisudolnego">
    <w:name w:val="footnote reference"/>
    <w:uiPriority w:val="99"/>
    <w:semiHidden/>
    <w:unhideWhenUsed/>
    <w:rsid w:val="009A0AF8"/>
    <w:rPr>
      <w:vertAlign w:val="superscript"/>
    </w:rPr>
  </w:style>
  <w:style w:type="paragraph" w:customStyle="1" w:styleId="Default">
    <w:name w:val="Default"/>
    <w:rsid w:val="009A0AF8"/>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pPr>
    <w:rPr>
      <w:lang w:eastAsia="ar-SA"/>
    </w:rPr>
  </w:style>
  <w:style w:type="paragraph" w:styleId="Nagwek8">
    <w:name w:val="heading 8"/>
    <w:basedOn w:val="Normalny"/>
    <w:next w:val="Normalny"/>
    <w:qFormat/>
    <w:pPr>
      <w:numPr>
        <w:ilvl w:val="7"/>
        <w:numId w:val="1"/>
      </w:numPr>
      <w:spacing w:before="240" w:after="60"/>
      <w:outlineLvl w:val="7"/>
    </w:pPr>
    <w:rPr>
      <w:i/>
      <w:iCs/>
      <w:sz w:val="24"/>
      <w:szCs w:val="24"/>
    </w:rPr>
  </w:style>
  <w:style w:type="paragraph" w:styleId="Nagwek9">
    <w:name w:val="heading 9"/>
    <w:basedOn w:val="Normalny"/>
    <w:next w:val="Normalny"/>
    <w:qFormat/>
    <w:pPr>
      <w:numPr>
        <w:ilvl w:val="8"/>
        <w:numId w:val="1"/>
      </w:numPr>
      <w:spacing w:before="240" w:after="60"/>
      <w:outlineLvl w:val="8"/>
    </w:pPr>
    <w:rPr>
      <w:rFonts w:ascii="Cambria" w:hAnsi="Cambria" w:cs="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b/>
      <w:i w:val="0"/>
      <w:position w:val="0"/>
      <w:sz w:val="22"/>
      <w:szCs w:val="22"/>
      <w:vertAlign w:val="baseline"/>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b/>
      <w:sz w:val="22"/>
      <w:szCs w:val="22"/>
      <w:lang w:val="pl-P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eastAsia="HiraginoSans-W3"/>
      <w:kern w:val="1"/>
      <w:lang w:val="pl-PL" w:eastAsia="pl-PL" w:bidi="pl-P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b/>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b w:val="0"/>
      <w:i w:val="0"/>
      <w:sz w:val="16"/>
      <w:szCs w:val="16"/>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b/>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b/>
      <w:color w:val="000000"/>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eastAsia="Times New Roman" w:hAnsi="Symbol" w:cs="Times New Roman"/>
      <w:i w:val="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eastAsia="Times New Roman" w:hAnsi="Symbol" w:cs="Times New Roman"/>
      <w:sz w:val="28"/>
      <w:szCs w:val="28"/>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0">
    <w:name w:val="WW8Num12z0"/>
    <w:rPr>
      <w:b/>
      <w:bCs/>
      <w:sz w:val="20"/>
      <w:szCs w:val="20"/>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Symbol"/>
      <w:b/>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b/>
      <w:sz w:val="22"/>
      <w:szCs w:val="22"/>
      <w:lang w:val="pl-PL"/>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b/>
      <w:sz w:val="22"/>
      <w:szCs w:val="22"/>
      <w:lang w:val="pl-PL"/>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New Roman" w:hAnsi="Times New Roman" w:cs="Times New Roman"/>
      <w:b w:val="0"/>
      <w:i w:val="0"/>
      <w:sz w:val="22"/>
      <w:szCs w:val="22"/>
    </w:rPr>
  </w:style>
  <w:style w:type="character" w:customStyle="1" w:styleId="WW8Num17z1">
    <w:name w:val="WW8Num17z1"/>
    <w:rPr>
      <w:rFonts w:ascii="Times New Roman" w:hAnsi="Times New Roman" w:cs="Times New Roman"/>
      <w:b w:val="0"/>
      <w:i w:val="0"/>
      <w:color w:val="000000"/>
      <w:sz w:val="20"/>
      <w:szCs w:val="22"/>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b/>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b/>
      <w:u w:val="none"/>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b/>
      <w:sz w:val="22"/>
      <w:szCs w:val="22"/>
      <w:lang w:val="pl-PL"/>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b/>
      <w:i w:val="0"/>
      <w:iCs/>
      <w:color w:val="000000"/>
      <w:spacing w:val="-4"/>
      <w:sz w:val="22"/>
      <w:szCs w:val="22"/>
      <w:vertAlign w:val="superscript"/>
      <w:lang w:val="pl-PL"/>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Domylnaczcionkaakapitu1">
    <w:name w:val="Domyślna czcionka akapitu1"/>
  </w:style>
  <w:style w:type="character" w:customStyle="1" w:styleId="Nagwek8Znak">
    <w:name w:val="Nagłówek 8 Znak"/>
    <w:rPr>
      <w:rFonts w:ascii="Times New Roman" w:eastAsia="Times New Roman" w:hAnsi="Times New Roman" w:cs="Times New Roman"/>
      <w:i/>
      <w:iCs/>
      <w:sz w:val="24"/>
      <w:szCs w:val="24"/>
    </w:rPr>
  </w:style>
  <w:style w:type="character" w:customStyle="1" w:styleId="Nagwek9Znak">
    <w:name w:val="Nagłówek 9 Znak"/>
    <w:rPr>
      <w:rFonts w:ascii="Cambria" w:eastAsia="Times New Roman" w:hAnsi="Cambria" w:cs="Times New Roman"/>
    </w:rPr>
  </w:style>
  <w:style w:type="character" w:customStyle="1" w:styleId="TekstpodstawowyZnak">
    <w:name w:val="Tekst podstawowy Znak"/>
    <w:rPr>
      <w:rFonts w:ascii="Times New Roman" w:eastAsia="Times New Roman" w:hAnsi="Times New Roman" w:cs="Times New Roman"/>
      <w:sz w:val="24"/>
      <w:szCs w:val="20"/>
    </w:rPr>
  </w:style>
  <w:style w:type="character" w:customStyle="1" w:styleId="Tekstpodstawowywcity3Znak">
    <w:name w:val="Tekst podstawowy wcięty 3 Znak"/>
    <w:rPr>
      <w:rFonts w:ascii="Times New Roman" w:eastAsia="Times New Roman" w:hAnsi="Times New Roman" w:cs="Times New Roman"/>
      <w:sz w:val="24"/>
      <w:szCs w:val="20"/>
    </w:rPr>
  </w:style>
  <w:style w:type="character" w:styleId="Pogrubienie">
    <w:name w:val="Strong"/>
    <w:qFormat/>
    <w:rPr>
      <w:b/>
      <w:bCs/>
    </w:rPr>
  </w:style>
  <w:style w:type="character" w:customStyle="1" w:styleId="NagwekZnak">
    <w:name w:val="Nagłówek Znak"/>
    <w:uiPriority w:val="99"/>
    <w:rPr>
      <w:rFonts w:ascii="Times New Roman" w:eastAsia="Times New Roman" w:hAnsi="Times New Roman" w:cs="Times New Roman"/>
    </w:rPr>
  </w:style>
  <w:style w:type="character" w:customStyle="1" w:styleId="StopkaZnak">
    <w:name w:val="Stopka Znak"/>
    <w:uiPriority w:val="99"/>
    <w:rPr>
      <w:rFonts w:ascii="Times New Roman" w:eastAsia="Times New Roman" w:hAnsi="Times New Roman" w:cs="Times New Roman"/>
    </w:rPr>
  </w:style>
  <w:style w:type="character" w:customStyle="1" w:styleId="TekstpodstawowywcityZnak">
    <w:name w:val="Tekst podstawowy wcięty Znak"/>
    <w:rPr>
      <w:rFonts w:ascii="Times New Roman" w:eastAsia="Times New Roman" w:hAnsi="Times New Roman" w:cs="Times New Roman"/>
    </w:rPr>
  </w:style>
  <w:style w:type="character" w:customStyle="1" w:styleId="Odwoaniedokomentarza1">
    <w:name w:val="Odwołanie do komentarza1"/>
    <w:rPr>
      <w:sz w:val="16"/>
      <w:szCs w:val="16"/>
    </w:rPr>
  </w:style>
  <w:style w:type="character" w:customStyle="1" w:styleId="AkapitzlistZnak">
    <w:name w:val="Akapit z listą Znak"/>
    <w:rPr>
      <w:rFonts w:ascii="Times New Roman" w:eastAsia="Times New Roman" w:hAnsi="Times New Roman" w:cs="Times New Roman"/>
    </w:rPr>
  </w:style>
  <w:style w:type="character" w:customStyle="1" w:styleId="DeltaViewInsertion">
    <w:name w:val="DeltaView Insertion"/>
    <w:rPr>
      <w:b/>
      <w:i/>
      <w:spacing w:val="0"/>
    </w:rPr>
  </w:style>
  <w:style w:type="character" w:customStyle="1" w:styleId="TekstprzypisudolnegoZnak">
    <w:name w:val="Tekst przypisu dolnego Znak"/>
    <w:rPr>
      <w:rFonts w:ascii="Times New Roman" w:hAnsi="Times New Roman" w:cs="Times New Roman"/>
    </w:rPr>
  </w:style>
  <w:style w:type="character" w:customStyle="1" w:styleId="FontStyle36">
    <w:name w:val="Font Style36"/>
    <w:rPr>
      <w:rFonts w:ascii="Times New Roman" w:hAnsi="Times New Roman" w:cs="Times New Roman"/>
      <w:sz w:val="16"/>
      <w:szCs w:val="16"/>
    </w:rPr>
  </w:style>
  <w:style w:type="character" w:customStyle="1" w:styleId="TekstdymkaZnak">
    <w:name w:val="Tekst dymka Znak"/>
    <w:rPr>
      <w:rFonts w:ascii="Tahoma" w:eastAsia="Times New Roman" w:hAnsi="Tahoma" w:cs="Tahoma"/>
      <w:sz w:val="16"/>
      <w:szCs w:val="16"/>
    </w:rPr>
  </w:style>
  <w:style w:type="character" w:customStyle="1" w:styleId="TekstkomentarzaZnak">
    <w:name w:val="Tekst komentarza Znak"/>
    <w:rPr>
      <w:rFonts w:ascii="Times New Roman" w:eastAsia="Times New Roman" w:hAnsi="Times New Roman" w:cs="Times New Roman"/>
    </w:rPr>
  </w:style>
  <w:style w:type="character" w:styleId="Hipercze">
    <w:name w:val="Hyperlink"/>
    <w:rPr>
      <w:color w:val="000080"/>
      <w:u w:val="single"/>
    </w:rPr>
  </w:style>
  <w:style w:type="paragraph" w:customStyle="1" w:styleId="Nagwek1">
    <w:name w:val="Nagłówek1"/>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jc w:val="both"/>
    </w:pPr>
    <w:rPr>
      <w:sz w:val="24"/>
    </w:rPr>
  </w:style>
  <w:style w:type="paragraph" w:styleId="Lista">
    <w:name w:val="List"/>
    <w:basedOn w:val="Tekstpodstawowy"/>
    <w:rPr>
      <w:rFonts w:cs="Mangal"/>
    </w:rPr>
  </w:style>
  <w:style w:type="paragraph" w:customStyle="1" w:styleId="Podpis1">
    <w:name w:val="Podpis1"/>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Tekstpodstawowywcity31">
    <w:name w:val="Tekst podstawowy wcięty 31"/>
    <w:basedOn w:val="Normalny"/>
    <w:pPr>
      <w:ind w:left="561" w:hanging="374"/>
    </w:pPr>
    <w:rPr>
      <w:sz w:val="24"/>
    </w:rPr>
  </w:style>
  <w:style w:type="paragraph" w:styleId="Nagwek">
    <w:name w:val="header"/>
    <w:basedOn w:val="Normalny"/>
    <w:uiPriority w:val="99"/>
    <w:pPr>
      <w:tabs>
        <w:tab w:val="center" w:pos="4536"/>
        <w:tab w:val="right" w:pos="9072"/>
      </w:tabs>
    </w:pPr>
  </w:style>
  <w:style w:type="paragraph" w:styleId="Stopka">
    <w:name w:val="footer"/>
    <w:basedOn w:val="Normalny"/>
    <w:uiPriority w:val="99"/>
    <w:pPr>
      <w:tabs>
        <w:tab w:val="center" w:pos="4536"/>
        <w:tab w:val="right" w:pos="9072"/>
      </w:tabs>
    </w:pPr>
  </w:style>
  <w:style w:type="paragraph" w:styleId="Tekstpodstawowywcity">
    <w:name w:val="Body Text Indent"/>
    <w:basedOn w:val="Normalny"/>
    <w:pPr>
      <w:spacing w:after="120"/>
      <w:ind w:left="283"/>
    </w:pPr>
  </w:style>
  <w:style w:type="paragraph" w:styleId="Akapitzlist">
    <w:name w:val="List Paragraph"/>
    <w:basedOn w:val="Normalny"/>
    <w:qFormat/>
    <w:pPr>
      <w:ind w:left="708"/>
    </w:pPr>
  </w:style>
  <w:style w:type="paragraph" w:styleId="Tekstprzypisudolnego">
    <w:name w:val="footnote text"/>
    <w:basedOn w:val="Normalny"/>
    <w:pPr>
      <w:ind w:left="720" w:hanging="720"/>
      <w:jc w:val="both"/>
    </w:pPr>
    <w:rPr>
      <w:rFonts w:eastAsia="Calibri"/>
    </w:rPr>
  </w:style>
  <w:style w:type="paragraph" w:styleId="NormalnyWeb">
    <w:name w:val="Normal (Web)"/>
    <w:basedOn w:val="Normalny"/>
    <w:pPr>
      <w:spacing w:before="280" w:after="280"/>
    </w:pPr>
    <w:rPr>
      <w:sz w:val="24"/>
      <w:szCs w:val="24"/>
    </w:rPr>
  </w:style>
  <w:style w:type="paragraph" w:styleId="Tekstdymka">
    <w:name w:val="Balloon Text"/>
    <w:basedOn w:val="Normalny"/>
    <w:rPr>
      <w:rFonts w:ascii="Tahoma" w:hAnsi="Tahoma" w:cs="Tahoma"/>
      <w:sz w:val="16"/>
      <w:szCs w:val="16"/>
    </w:rPr>
  </w:style>
  <w:style w:type="paragraph" w:customStyle="1" w:styleId="Tekstkomentarza1">
    <w:name w:val="Tekst komentarza1"/>
    <w:basedOn w:val="Normalny"/>
  </w:style>
  <w:style w:type="paragraph" w:styleId="Bezodstpw">
    <w:name w:val="No Spacing"/>
    <w:qFormat/>
    <w:pPr>
      <w:suppressAutoHyphens/>
    </w:pPr>
    <w:rPr>
      <w:lang w:eastAsia="ar-SA"/>
    </w:rPr>
  </w:style>
  <w:style w:type="paragraph" w:customStyle="1" w:styleId="Tekstprzypisudolnego1">
    <w:name w:val="Tekst przypisu dolnego1"/>
    <w:basedOn w:val="Normalny"/>
    <w:pPr>
      <w:ind w:left="720" w:hanging="720"/>
      <w:jc w:val="both"/>
    </w:pPr>
    <w:rPr>
      <w:rFonts w:eastAsia="Calibri"/>
      <w:lang w:val="en-US"/>
    </w:rPr>
  </w:style>
  <w:style w:type="paragraph" w:customStyle="1" w:styleId="NormalnyWeb1">
    <w:name w:val="Normalny (Web)1"/>
    <w:basedOn w:val="Normalny"/>
    <w:pPr>
      <w:spacing w:before="100" w:after="100"/>
    </w:pPr>
    <w:rPr>
      <w:sz w:val="24"/>
      <w:szCs w:val="24"/>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character" w:styleId="Odwoanieprzypisudolnego">
    <w:name w:val="footnote reference"/>
    <w:uiPriority w:val="99"/>
    <w:semiHidden/>
    <w:unhideWhenUsed/>
    <w:rsid w:val="009A0AF8"/>
    <w:rPr>
      <w:vertAlign w:val="superscript"/>
    </w:rPr>
  </w:style>
  <w:style w:type="paragraph" w:customStyle="1" w:styleId="Default">
    <w:name w:val="Default"/>
    <w:rsid w:val="009A0AF8"/>
    <w:pPr>
      <w:autoSpaceDE w:val="0"/>
      <w:autoSpaceDN w:val="0"/>
      <w:adjustRightInd w:val="0"/>
    </w:pPr>
    <w:rPr>
      <w:rFonts w:eastAsia="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054042">
      <w:bodyDiv w:val="1"/>
      <w:marLeft w:val="0"/>
      <w:marRight w:val="0"/>
      <w:marTop w:val="0"/>
      <w:marBottom w:val="0"/>
      <w:divBdr>
        <w:top w:val="none" w:sz="0" w:space="0" w:color="auto"/>
        <w:left w:val="none" w:sz="0" w:space="0" w:color="auto"/>
        <w:bottom w:val="none" w:sz="0" w:space="0" w:color="auto"/>
        <w:right w:val="none" w:sz="0" w:space="0" w:color="auto"/>
      </w:divBdr>
    </w:div>
    <w:div w:id="382141570">
      <w:bodyDiv w:val="1"/>
      <w:marLeft w:val="0"/>
      <w:marRight w:val="0"/>
      <w:marTop w:val="0"/>
      <w:marBottom w:val="0"/>
      <w:divBdr>
        <w:top w:val="none" w:sz="0" w:space="0" w:color="auto"/>
        <w:left w:val="none" w:sz="0" w:space="0" w:color="auto"/>
        <w:bottom w:val="none" w:sz="0" w:space="0" w:color="auto"/>
        <w:right w:val="none" w:sz="0" w:space="0" w:color="auto"/>
      </w:divBdr>
    </w:div>
    <w:div w:id="451631130">
      <w:bodyDiv w:val="1"/>
      <w:marLeft w:val="0"/>
      <w:marRight w:val="0"/>
      <w:marTop w:val="0"/>
      <w:marBottom w:val="0"/>
      <w:divBdr>
        <w:top w:val="none" w:sz="0" w:space="0" w:color="auto"/>
        <w:left w:val="none" w:sz="0" w:space="0" w:color="auto"/>
        <w:bottom w:val="none" w:sz="0" w:space="0" w:color="auto"/>
        <w:right w:val="none" w:sz="0" w:space="0" w:color="auto"/>
      </w:divBdr>
    </w:div>
    <w:div w:id="581448823">
      <w:bodyDiv w:val="1"/>
      <w:marLeft w:val="0"/>
      <w:marRight w:val="0"/>
      <w:marTop w:val="0"/>
      <w:marBottom w:val="0"/>
      <w:divBdr>
        <w:top w:val="none" w:sz="0" w:space="0" w:color="auto"/>
        <w:left w:val="none" w:sz="0" w:space="0" w:color="auto"/>
        <w:bottom w:val="none" w:sz="0" w:space="0" w:color="auto"/>
        <w:right w:val="none" w:sz="0" w:space="0" w:color="auto"/>
      </w:divBdr>
    </w:div>
    <w:div w:id="635061732">
      <w:bodyDiv w:val="1"/>
      <w:marLeft w:val="0"/>
      <w:marRight w:val="0"/>
      <w:marTop w:val="0"/>
      <w:marBottom w:val="0"/>
      <w:divBdr>
        <w:top w:val="none" w:sz="0" w:space="0" w:color="auto"/>
        <w:left w:val="none" w:sz="0" w:space="0" w:color="auto"/>
        <w:bottom w:val="none" w:sz="0" w:space="0" w:color="auto"/>
        <w:right w:val="none" w:sz="0" w:space="0" w:color="auto"/>
      </w:divBdr>
    </w:div>
    <w:div w:id="841578977">
      <w:bodyDiv w:val="1"/>
      <w:marLeft w:val="0"/>
      <w:marRight w:val="0"/>
      <w:marTop w:val="0"/>
      <w:marBottom w:val="0"/>
      <w:divBdr>
        <w:top w:val="none" w:sz="0" w:space="0" w:color="auto"/>
        <w:left w:val="none" w:sz="0" w:space="0" w:color="auto"/>
        <w:bottom w:val="none" w:sz="0" w:space="0" w:color="auto"/>
        <w:right w:val="none" w:sz="0" w:space="0" w:color="auto"/>
      </w:divBdr>
    </w:div>
    <w:div w:id="1089732875">
      <w:bodyDiv w:val="1"/>
      <w:marLeft w:val="0"/>
      <w:marRight w:val="0"/>
      <w:marTop w:val="0"/>
      <w:marBottom w:val="0"/>
      <w:divBdr>
        <w:top w:val="none" w:sz="0" w:space="0" w:color="auto"/>
        <w:left w:val="none" w:sz="0" w:space="0" w:color="auto"/>
        <w:bottom w:val="none" w:sz="0" w:space="0" w:color="auto"/>
        <w:right w:val="none" w:sz="0" w:space="0" w:color="auto"/>
      </w:divBdr>
    </w:div>
    <w:div w:id="174197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6F7961-6AC0-46FA-A128-BFD772CBF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533</Words>
  <Characters>3201</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lkaluza</dc:creator>
  <cp:keywords/>
  <cp:lastModifiedBy>Piotr Kuta</cp:lastModifiedBy>
  <cp:revision>13</cp:revision>
  <cp:lastPrinted>2021-06-23T07:30:00Z</cp:lastPrinted>
  <dcterms:created xsi:type="dcterms:W3CDTF">2024-03-25T12:38:00Z</dcterms:created>
  <dcterms:modified xsi:type="dcterms:W3CDTF">2024-10-29T10:32:00Z</dcterms:modified>
</cp:coreProperties>
</file>