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03" w:rsidRDefault="007804BC">
      <w:pPr>
        <w:tabs>
          <w:tab w:val="left" w:pos="709"/>
        </w:tabs>
        <w:spacing w:after="0" w:line="240" w:lineRule="auto"/>
        <w:jc w:val="center"/>
      </w:pPr>
      <w:bookmarkStart w:id="0" w:name="_GoBack"/>
      <w:bookmarkEnd w:id="0"/>
      <w:r>
        <w:rPr>
          <w:rFonts w:eastAsia="Times New Roman"/>
          <w:b/>
          <w:bCs/>
          <w:sz w:val="28"/>
          <w:szCs w:val="28"/>
        </w:rPr>
        <w:t xml:space="preserve">INFORMACJA </w:t>
      </w:r>
    </w:p>
    <w:p w:rsidR="00A41203" w:rsidRDefault="007804BC">
      <w:pPr>
        <w:tabs>
          <w:tab w:val="left" w:pos="709"/>
        </w:tabs>
        <w:spacing w:after="0" w:line="240" w:lineRule="auto"/>
        <w:jc w:val="center"/>
      </w:pPr>
      <w:r>
        <w:rPr>
          <w:rFonts w:eastAsia="Times New Roman"/>
          <w:b/>
          <w:bCs/>
          <w:sz w:val="24"/>
          <w:szCs w:val="24"/>
        </w:rPr>
        <w:t>DOTYCZĄCA PRZETWARZANIA DANYCH OSOBOWYCH</w:t>
      </w:r>
    </w:p>
    <w:p w:rsidR="00A41203" w:rsidRDefault="002B651A">
      <w:pPr>
        <w:tabs>
          <w:tab w:val="left" w:pos="709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w</w:t>
      </w:r>
      <w:r w:rsidR="007804BC">
        <w:rPr>
          <w:rFonts w:eastAsia="Times New Roman"/>
          <w:b/>
          <w:bCs/>
          <w:sz w:val="24"/>
          <w:szCs w:val="24"/>
        </w:rPr>
        <w:t xml:space="preserve"> </w:t>
      </w:r>
      <w:r w:rsidR="00665145">
        <w:rPr>
          <w:rFonts w:eastAsia="Times New Roman"/>
          <w:b/>
          <w:bCs/>
          <w:sz w:val="24"/>
          <w:szCs w:val="24"/>
        </w:rPr>
        <w:t>Starostwie Powiatowym w Wieliczce</w:t>
      </w:r>
    </w:p>
    <w:p w:rsidR="00A41203" w:rsidRDefault="00A41203">
      <w:pPr>
        <w:tabs>
          <w:tab w:val="left" w:pos="709"/>
        </w:tabs>
        <w:spacing w:after="0" w:line="240" w:lineRule="auto"/>
        <w:jc w:val="center"/>
        <w:rPr>
          <w:b/>
          <w:bCs/>
          <w:sz w:val="24"/>
          <w:szCs w:val="24"/>
        </w:rPr>
      </w:pPr>
    </w:p>
    <w:p w:rsidR="00A41203" w:rsidRDefault="007804BC">
      <w:pPr>
        <w:tabs>
          <w:tab w:val="left" w:pos="709"/>
        </w:tabs>
        <w:spacing w:after="0" w:line="240" w:lineRule="auto"/>
        <w:jc w:val="both"/>
      </w:pPr>
      <w:r>
        <w:rPr>
          <w:rFonts w:eastAsia="Times New Roman"/>
        </w:rPr>
        <w:t>W związku z przetwarzaniem Pani/Pana danych osobowych informujemy - zgodnie z art. 13 ust. 1</w:t>
      </w:r>
      <w:r>
        <w:rPr>
          <w:rFonts w:eastAsia="Times New Roman"/>
        </w:rPr>
        <w:br/>
        <w:t xml:space="preserve">i ust. 2 </w:t>
      </w:r>
      <w:r>
        <w:t>Rozporządzenia Parlamentu Europejskiego i Rady (UE) 2016/679 z dnia 27.04.2016r.</w:t>
      </w:r>
      <w:r>
        <w:br/>
        <w:t>w sprawie ochrony osób fizycznych w związku z przetwarzaniem danych osobowych i w sprawie swobodnego przepływu takich danych oraz uchylenia dyrektywy 95/46/WE (ogólne rozporządzenie</w:t>
      </w:r>
      <w:r>
        <w:br/>
        <w:t xml:space="preserve">o ochronie danych) (Dz. Urz. UE L z 04.05.2016 r., Nr 119, s. 1), zwanego dalej w skrócie </w:t>
      </w:r>
      <w:r>
        <w:rPr>
          <w:b/>
        </w:rPr>
        <w:t>„</w:t>
      </w:r>
      <w:r>
        <w:t>RODO</w:t>
      </w:r>
      <w:r>
        <w:rPr>
          <w:b/>
        </w:rPr>
        <w:t>”</w:t>
      </w:r>
      <w:r>
        <w:t xml:space="preserve">, </w:t>
      </w:r>
      <w:r>
        <w:rPr>
          <w:rFonts w:eastAsia="Times New Roman"/>
        </w:rPr>
        <w:t>iż:</w:t>
      </w:r>
    </w:p>
    <w:p w:rsidR="00A41203" w:rsidRDefault="00A41203">
      <w:pPr>
        <w:tabs>
          <w:tab w:val="left" w:pos="709"/>
        </w:tabs>
        <w:spacing w:after="0" w:line="240" w:lineRule="auto"/>
        <w:jc w:val="both"/>
        <w:rPr>
          <w:sz w:val="14"/>
          <w:szCs w:val="14"/>
        </w:rPr>
      </w:pPr>
    </w:p>
    <w:p w:rsidR="00A41203" w:rsidRDefault="007804BC">
      <w:pPr>
        <w:pStyle w:val="Akapitzlist1"/>
        <w:numPr>
          <w:ilvl w:val="0"/>
          <w:numId w:val="4"/>
        </w:numPr>
        <w:tabs>
          <w:tab w:val="left" w:pos="709"/>
        </w:tabs>
        <w:spacing w:after="0" w:line="240" w:lineRule="auto"/>
      </w:pPr>
      <w:r>
        <w:rPr>
          <w:b/>
          <w:smallCaps/>
          <w:sz w:val="22"/>
        </w:rPr>
        <w:t>Administrator danych.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440"/>
        <w:rPr>
          <w:b/>
          <w:smallCaps/>
          <w:sz w:val="14"/>
          <w:szCs w:val="14"/>
        </w:rPr>
      </w:pPr>
    </w:p>
    <w:p w:rsidR="00A41203" w:rsidRDefault="007804BC">
      <w:pPr>
        <w:tabs>
          <w:tab w:val="left" w:pos="709"/>
        </w:tabs>
        <w:spacing w:after="0" w:line="240" w:lineRule="auto"/>
        <w:ind w:left="709"/>
        <w:jc w:val="both"/>
      </w:pPr>
      <w:r>
        <w:rPr>
          <w:rFonts w:eastAsia="Times New Roman" w:cs="Times New Roman"/>
          <w:color w:val="000000"/>
        </w:rPr>
        <w:t xml:space="preserve">Administratorem Pani/Pana danych osobowych jest </w:t>
      </w:r>
      <w:r w:rsidR="00AB4F32">
        <w:rPr>
          <w:rFonts w:eastAsia="Times New Roman" w:cs="Times New Roman"/>
          <w:color w:val="000000"/>
        </w:rPr>
        <w:t>Starosta Wielic</w:t>
      </w:r>
      <w:r w:rsidR="00665145">
        <w:rPr>
          <w:rFonts w:eastAsia="Times New Roman" w:cs="Times New Roman"/>
          <w:color w:val="000000"/>
        </w:rPr>
        <w:t>ki</w:t>
      </w:r>
      <w:r>
        <w:rPr>
          <w:color w:val="000000"/>
        </w:rPr>
        <w:t xml:space="preserve"> będący kierownikiem  </w:t>
      </w:r>
      <w:r w:rsidR="00665145">
        <w:rPr>
          <w:color w:val="000000"/>
        </w:rPr>
        <w:t xml:space="preserve">Starostwa Powiatowego w Wieliczce </w:t>
      </w:r>
      <w:r>
        <w:rPr>
          <w:color w:val="000000"/>
        </w:rPr>
        <w:t>z siedzibą</w:t>
      </w:r>
      <w:r>
        <w:rPr>
          <w:rFonts w:eastAsia="Times New Roman" w:cs="Times New Roman"/>
          <w:color w:val="000000"/>
        </w:rPr>
        <w:t xml:space="preserve"> władz </w:t>
      </w:r>
      <w:r>
        <w:rPr>
          <w:color w:val="000000"/>
        </w:rPr>
        <w:t xml:space="preserve">przy </w:t>
      </w:r>
      <w:r w:rsidR="00C53A68">
        <w:rPr>
          <w:color w:val="000000"/>
        </w:rPr>
        <w:t>Rynku Górnym</w:t>
      </w:r>
      <w:r w:rsidR="00AB4F32">
        <w:t xml:space="preserve"> 2</w:t>
      </w:r>
      <w:r>
        <w:rPr>
          <w:color w:val="000000"/>
        </w:rPr>
        <w:t>,</w:t>
      </w:r>
      <w:r w:rsidR="000A1F0B">
        <w:rPr>
          <w:color w:val="000000"/>
        </w:rPr>
        <w:t xml:space="preserve"> </w:t>
      </w:r>
      <w:r>
        <w:rPr>
          <w:rFonts w:cs="Calibri"/>
          <w:color w:val="000000"/>
        </w:rPr>
        <w:t xml:space="preserve">tel. </w:t>
      </w:r>
      <w:r w:rsidR="00AB4F32">
        <w:t>12 3999800</w:t>
      </w:r>
      <w:r>
        <w:rPr>
          <w:rFonts w:cs="Calibri"/>
          <w:color w:val="000000"/>
        </w:rPr>
        <w:t xml:space="preserve">, faks </w:t>
      </w:r>
      <w:r w:rsidR="00AB4F32">
        <w:rPr>
          <w:rFonts w:asciiTheme="minorHAnsi" w:hAnsiTheme="minorHAnsi" w:cstheme="minorHAnsi"/>
          <w:color w:val="000000"/>
          <w:shd w:val="clear" w:color="auto" w:fill="FFFFFF"/>
        </w:rPr>
        <w:t>12 39</w:t>
      </w:r>
      <w:r w:rsidR="00AB4F32" w:rsidRPr="00AB4F32">
        <w:rPr>
          <w:rFonts w:asciiTheme="minorHAnsi" w:hAnsiTheme="minorHAnsi" w:cstheme="minorHAnsi"/>
          <w:color w:val="000000"/>
          <w:shd w:val="clear" w:color="auto" w:fill="FFFFFF"/>
        </w:rPr>
        <w:t>99701</w:t>
      </w:r>
      <w:r w:rsidR="00AB4F32">
        <w:rPr>
          <w:rFonts w:ascii="Hind" w:hAnsi="Hind"/>
          <w:color w:val="000000"/>
          <w:sz w:val="13"/>
          <w:szCs w:val="13"/>
          <w:shd w:val="clear" w:color="auto" w:fill="FFFFFF"/>
        </w:rPr>
        <w:t> </w:t>
      </w:r>
      <w:r>
        <w:rPr>
          <w:rFonts w:cs="Calibri"/>
          <w:color w:val="000000"/>
        </w:rPr>
        <w:t xml:space="preserve">, </w:t>
      </w:r>
    </w:p>
    <w:p w:rsidR="00A41203" w:rsidRDefault="007804BC">
      <w:pPr>
        <w:tabs>
          <w:tab w:val="left" w:pos="709"/>
        </w:tabs>
        <w:spacing w:after="0" w:line="240" w:lineRule="auto"/>
        <w:ind w:left="709"/>
        <w:jc w:val="both"/>
        <w:rPr>
          <w:sz w:val="14"/>
          <w:szCs w:val="14"/>
        </w:rPr>
      </w:pPr>
      <w:r>
        <w:rPr>
          <w:rFonts w:cs="Calibri"/>
          <w:color w:val="000000"/>
        </w:rPr>
        <w:t xml:space="preserve">e-mail: </w:t>
      </w:r>
      <w:r w:rsidR="00AB4F32">
        <w:rPr>
          <w:rFonts w:cs="Calibri"/>
          <w:color w:val="000000"/>
        </w:rPr>
        <w:t>sekretariat@powiatwielicki.pl</w:t>
      </w:r>
    </w:p>
    <w:p w:rsidR="00A41203" w:rsidRDefault="007804BC">
      <w:pPr>
        <w:pStyle w:val="Akapitzlist1"/>
        <w:numPr>
          <w:ilvl w:val="0"/>
          <w:numId w:val="4"/>
        </w:numPr>
        <w:tabs>
          <w:tab w:val="left" w:pos="709"/>
        </w:tabs>
        <w:spacing w:after="0" w:line="240" w:lineRule="auto"/>
      </w:pPr>
      <w:r>
        <w:rPr>
          <w:b/>
          <w:smallCaps/>
          <w:sz w:val="22"/>
        </w:rPr>
        <w:t>Inspektor ochrony danych.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440"/>
        <w:rPr>
          <w:b/>
          <w:smallCaps/>
          <w:sz w:val="14"/>
          <w:szCs w:val="14"/>
        </w:rPr>
      </w:pPr>
    </w:p>
    <w:p w:rsidR="00A41203" w:rsidRDefault="007804BC">
      <w:pPr>
        <w:tabs>
          <w:tab w:val="left" w:pos="709"/>
        </w:tabs>
        <w:spacing w:after="0" w:line="240" w:lineRule="auto"/>
        <w:ind w:left="709"/>
        <w:jc w:val="both"/>
      </w:pPr>
      <w:r>
        <w:rPr>
          <w:rFonts w:eastAsia="Times New Roman" w:cs="Times New Roman"/>
          <w:color w:val="000000"/>
        </w:rPr>
        <w:t xml:space="preserve">Administrator </w:t>
      </w:r>
      <w:r>
        <w:rPr>
          <w:color w:val="000000"/>
        </w:rPr>
        <w:t xml:space="preserve">wyznaczył Inspektora Ochrony Danych, z którym może się </w:t>
      </w:r>
      <w:r>
        <w:rPr>
          <w:rFonts w:eastAsia="Times New Roman" w:cs="Times New Roman"/>
          <w:color w:val="000000"/>
        </w:rPr>
        <w:t xml:space="preserve">Pani/Pan </w:t>
      </w:r>
      <w:r>
        <w:rPr>
          <w:color w:val="000000"/>
        </w:rPr>
        <w:t>skontaktować w sprawach związanych z ochroną danych osobowych, w następujący sposób:</w:t>
      </w:r>
    </w:p>
    <w:p w:rsidR="00A41203" w:rsidRDefault="007804BC">
      <w:pPr>
        <w:pStyle w:val="Akapitzlist1"/>
        <w:numPr>
          <w:ilvl w:val="0"/>
          <w:numId w:val="2"/>
        </w:numPr>
        <w:tabs>
          <w:tab w:val="left" w:pos="709"/>
        </w:tabs>
        <w:spacing w:after="0" w:line="240" w:lineRule="auto"/>
        <w:ind w:left="1276" w:hanging="284"/>
      </w:pPr>
      <w:r>
        <w:rPr>
          <w:color w:val="000000"/>
          <w:sz w:val="22"/>
        </w:rPr>
        <w:t>pod adresem poczty elektronicznej:</w:t>
      </w:r>
      <w:r>
        <w:rPr>
          <w:sz w:val="22"/>
        </w:rPr>
        <w:t xml:space="preserve"> iod@</w:t>
      </w:r>
      <w:r w:rsidR="00AB4F32">
        <w:rPr>
          <w:sz w:val="22"/>
        </w:rPr>
        <w:t>powiatwielicki.pl</w:t>
      </w:r>
    </w:p>
    <w:p w:rsidR="00A41203" w:rsidRDefault="007804BC">
      <w:pPr>
        <w:pStyle w:val="Akapitzlist1"/>
        <w:numPr>
          <w:ilvl w:val="0"/>
          <w:numId w:val="2"/>
        </w:numPr>
        <w:tabs>
          <w:tab w:val="left" w:pos="709"/>
        </w:tabs>
        <w:spacing w:after="0" w:line="240" w:lineRule="auto"/>
        <w:ind w:left="1276" w:hanging="284"/>
      </w:pPr>
      <w:r>
        <w:rPr>
          <w:rFonts w:eastAsia="Times New Roman"/>
          <w:sz w:val="22"/>
        </w:rPr>
        <w:t>pisemnie na adres siedziby Administratora</w:t>
      </w:r>
      <w:r w:rsidR="00AB4F32">
        <w:rPr>
          <w:rFonts w:eastAsia="Times New Roman"/>
          <w:sz w:val="22"/>
        </w:rPr>
        <w:t xml:space="preserve"> </w:t>
      </w:r>
      <w:r w:rsidR="0077075B">
        <w:rPr>
          <w:rFonts w:eastAsia="Times New Roman"/>
          <w:sz w:val="22"/>
        </w:rPr>
        <w:t xml:space="preserve">- </w:t>
      </w:r>
      <w:r w:rsidR="00AB4F32">
        <w:rPr>
          <w:rFonts w:eastAsia="Times New Roman"/>
          <w:sz w:val="22"/>
        </w:rPr>
        <w:t xml:space="preserve">Wieliczka </w:t>
      </w:r>
      <w:r w:rsidR="00C53A68">
        <w:rPr>
          <w:rFonts w:eastAsia="Times New Roman"/>
          <w:sz w:val="22"/>
        </w:rPr>
        <w:t>Rynek Górny</w:t>
      </w:r>
      <w:r w:rsidR="00AB4F32">
        <w:rPr>
          <w:rFonts w:eastAsia="Times New Roman"/>
          <w:sz w:val="22"/>
        </w:rPr>
        <w:t xml:space="preserve"> 2</w:t>
      </w:r>
      <w:r>
        <w:rPr>
          <w:rFonts w:eastAsia="Times New Roman"/>
          <w:sz w:val="22"/>
        </w:rPr>
        <w:t>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712"/>
        <w:rPr>
          <w:rFonts w:eastAsia="Times New Roman"/>
          <w:sz w:val="14"/>
          <w:szCs w:val="14"/>
        </w:rPr>
      </w:pPr>
    </w:p>
    <w:p w:rsidR="00A41203" w:rsidRDefault="007804BC">
      <w:pPr>
        <w:pStyle w:val="Akapitzlist1"/>
        <w:numPr>
          <w:ilvl w:val="0"/>
          <w:numId w:val="4"/>
        </w:numPr>
        <w:tabs>
          <w:tab w:val="left" w:pos="709"/>
        </w:tabs>
        <w:spacing w:after="0" w:line="240" w:lineRule="auto"/>
        <w:ind w:left="714" w:hanging="357"/>
      </w:pPr>
      <w:r>
        <w:rPr>
          <w:b/>
          <w:smallCaps/>
          <w:sz w:val="22"/>
        </w:rPr>
        <w:t>Podstawa prawna i cele przetwarzania danych osobowych.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077"/>
        <w:rPr>
          <w:b/>
          <w:smallCaps/>
          <w:sz w:val="14"/>
          <w:szCs w:val="14"/>
        </w:rPr>
      </w:pPr>
    </w:p>
    <w:p w:rsidR="00A41203" w:rsidRDefault="007804BC">
      <w:pPr>
        <w:pStyle w:val="Akapitzlist1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4"/>
      </w:pPr>
      <w:r>
        <w:rPr>
          <w:rFonts w:eastAsia="Times New Roman" w:cs="Times New Roman"/>
          <w:color w:val="000000"/>
          <w:sz w:val="22"/>
        </w:rPr>
        <w:t xml:space="preserve">Przetwarzanie Pani/Pana danych odbywa się </w:t>
      </w:r>
      <w:r>
        <w:rPr>
          <w:color w:val="000000"/>
          <w:sz w:val="22"/>
        </w:rPr>
        <w:t>w związku z realizacją zadań własnych bądź zleconych</w:t>
      </w:r>
      <w:r>
        <w:rPr>
          <w:rFonts w:eastAsia="Times New Roman" w:cs="Times New Roman"/>
          <w:color w:val="000000"/>
          <w:sz w:val="22"/>
        </w:rPr>
        <w:t xml:space="preserve"> </w:t>
      </w:r>
      <w:r w:rsidR="00665145">
        <w:rPr>
          <w:rFonts w:cs="Times New Roman"/>
          <w:color w:val="000000"/>
        </w:rPr>
        <w:t>Starostwu Powiatowemu w Wieliczce określonych przepisami prawa</w:t>
      </w:r>
      <w:r w:rsidR="00665145">
        <w:rPr>
          <w:rFonts w:cs="Times New Roman"/>
          <w:i/>
          <w:color w:val="000000"/>
        </w:rPr>
        <w:t>,</w:t>
      </w:r>
      <w:r w:rsidR="00665145">
        <w:rPr>
          <w:rFonts w:cs="Times New Roman"/>
          <w:i/>
          <w:color w:val="000000"/>
        </w:rPr>
        <w:br/>
      </w:r>
      <w:r w:rsidR="00665145">
        <w:rPr>
          <w:rFonts w:cs="Times New Roman"/>
          <w:color w:val="000000"/>
        </w:rPr>
        <w:t xml:space="preserve">w szczególności </w:t>
      </w:r>
      <w:r w:rsidR="00665145">
        <w:rPr>
          <w:color w:val="000000"/>
        </w:rPr>
        <w:t>w  art. 4, 4ai 5 ustawy o samorządzie powiatowym, w celu realizacji przysługujących starostwu</w:t>
      </w:r>
      <w:r w:rsidR="00665145">
        <w:rPr>
          <w:rFonts w:cs="Times New Roman"/>
          <w:i/>
          <w:color w:val="000000"/>
        </w:rPr>
        <w:t xml:space="preserve"> </w:t>
      </w:r>
      <w:r w:rsidR="00665145">
        <w:rPr>
          <w:color w:val="000000"/>
        </w:rPr>
        <w:t>uprawnień, bądź spełnienia przez starostwo</w:t>
      </w:r>
      <w:r w:rsidR="00665145">
        <w:rPr>
          <w:rFonts w:cs="Times New Roman"/>
          <w:i/>
          <w:color w:val="000000"/>
        </w:rPr>
        <w:t xml:space="preserve"> </w:t>
      </w:r>
      <w:r w:rsidR="00665145">
        <w:rPr>
          <w:color w:val="000000"/>
        </w:rPr>
        <w:t>obowiązków określonych tymi przepisami prawa albo gdy jest to niezbędne do wykonania zadania realizowanego w interesie publicznym lub w ramach sprawowania władzy publicznej</w:t>
      </w:r>
      <w:r>
        <w:rPr>
          <w:color w:val="000000"/>
          <w:sz w:val="22"/>
        </w:rPr>
        <w:t xml:space="preserve">. </w:t>
      </w:r>
    </w:p>
    <w:p w:rsidR="00A41203" w:rsidRDefault="007804BC">
      <w:pPr>
        <w:pStyle w:val="Akapitzlist1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4"/>
      </w:pPr>
      <w:r>
        <w:rPr>
          <w:color w:val="000000"/>
          <w:sz w:val="22"/>
        </w:rPr>
        <w:t>Przetwarzanie może być również niezbędne w celu wykonania umowy, której Pani/Pan jest stroną lub do podjęcia działań, na Pani/Pana żądanie przed zawarciem umowy.</w:t>
      </w:r>
    </w:p>
    <w:p w:rsidR="00A41203" w:rsidRDefault="007804BC">
      <w:pPr>
        <w:pStyle w:val="Akapitzlist1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4"/>
      </w:pPr>
      <w:r>
        <w:rPr>
          <w:color w:val="000000"/>
          <w:sz w:val="22"/>
        </w:rPr>
        <w:t>Mogą również wystąpić przypadki w których zostanie Pani/Pan poproszona/y o wyrażenie zgody na przetwarzanie danych osobowych w określonym celu i zakresie.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463"/>
        <w:rPr>
          <w:color w:val="000000"/>
          <w:sz w:val="14"/>
          <w:szCs w:val="14"/>
        </w:rPr>
      </w:pPr>
    </w:p>
    <w:p w:rsidR="00A41203" w:rsidRDefault="007804BC">
      <w:pPr>
        <w:pStyle w:val="Akapitzlist1"/>
        <w:numPr>
          <w:ilvl w:val="0"/>
          <w:numId w:val="4"/>
        </w:numPr>
        <w:tabs>
          <w:tab w:val="left" w:pos="709"/>
        </w:tabs>
        <w:spacing w:after="0" w:line="240" w:lineRule="auto"/>
        <w:ind w:left="714" w:hanging="357"/>
      </w:pPr>
      <w:r>
        <w:rPr>
          <w:b/>
          <w:smallCaps/>
          <w:sz w:val="22"/>
        </w:rPr>
        <w:t>Odbiorcy danych osobowych.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077"/>
        <w:rPr>
          <w:b/>
          <w:smallCaps/>
          <w:sz w:val="14"/>
          <w:szCs w:val="14"/>
        </w:rPr>
      </w:pPr>
    </w:p>
    <w:p w:rsidR="00A41203" w:rsidRDefault="007804BC">
      <w:pPr>
        <w:pStyle w:val="Akapitzlist1"/>
        <w:tabs>
          <w:tab w:val="left" w:pos="709"/>
        </w:tabs>
        <w:spacing w:after="0" w:line="240" w:lineRule="auto"/>
        <w:ind w:left="709"/>
      </w:pPr>
      <w:r>
        <w:rPr>
          <w:color w:val="000000"/>
          <w:sz w:val="22"/>
        </w:rPr>
        <w:t>Dane nie będą przekazywane innym podmiotom, z wyjątkiem podmiotów uprawnionych</w:t>
      </w:r>
      <w:r>
        <w:rPr>
          <w:color w:val="000000"/>
          <w:sz w:val="22"/>
        </w:rPr>
        <w:br/>
        <w:t>do ich przetwarzania na podstawie przepisów prawa.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709"/>
        <w:rPr>
          <w:color w:val="000000"/>
          <w:sz w:val="14"/>
          <w:szCs w:val="14"/>
        </w:rPr>
      </w:pPr>
    </w:p>
    <w:p w:rsidR="00A41203" w:rsidRDefault="007804BC">
      <w:pPr>
        <w:pStyle w:val="Akapitzlist1"/>
        <w:numPr>
          <w:ilvl w:val="0"/>
          <w:numId w:val="4"/>
        </w:numPr>
        <w:tabs>
          <w:tab w:val="left" w:pos="709"/>
        </w:tabs>
        <w:spacing w:after="0" w:line="240" w:lineRule="auto"/>
        <w:ind w:left="714" w:hanging="357"/>
      </w:pPr>
      <w:r>
        <w:rPr>
          <w:b/>
          <w:smallCaps/>
          <w:sz w:val="22"/>
        </w:rPr>
        <w:t>Okres przechowywania danych osobowych.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077"/>
        <w:rPr>
          <w:b/>
          <w:smallCaps/>
          <w:sz w:val="14"/>
          <w:szCs w:val="14"/>
        </w:rPr>
      </w:pPr>
    </w:p>
    <w:p w:rsidR="00A41203" w:rsidRDefault="007804BC">
      <w:pPr>
        <w:pStyle w:val="Akapitzlist1"/>
        <w:numPr>
          <w:ilvl w:val="0"/>
          <w:numId w:val="5"/>
        </w:numPr>
        <w:tabs>
          <w:tab w:val="left" w:pos="709"/>
        </w:tabs>
        <w:spacing w:after="0" w:line="240" w:lineRule="auto"/>
        <w:ind w:left="993" w:hanging="284"/>
      </w:pPr>
      <w:r>
        <w:rPr>
          <w:rFonts w:eastAsia="Times New Roman" w:cs="Times New Roman"/>
          <w:color w:val="000000"/>
          <w:sz w:val="22"/>
        </w:rPr>
        <w:t>Pani/Pana dane osobowe będą przechowywane jedynie w okresie niezbędnym</w:t>
      </w:r>
      <w:r>
        <w:rPr>
          <w:rFonts w:eastAsia="Times New Roman" w:cs="Times New Roman"/>
          <w:color w:val="000000"/>
          <w:sz w:val="22"/>
        </w:rPr>
        <w:br/>
        <w:t>do spełnienia celu, dla którego zostały zebrane lub w okresie wskazanym przepisami prawa.</w:t>
      </w:r>
    </w:p>
    <w:p w:rsidR="00A41203" w:rsidRDefault="007804BC">
      <w:pPr>
        <w:pStyle w:val="Akapitzlist1"/>
        <w:numPr>
          <w:ilvl w:val="0"/>
          <w:numId w:val="5"/>
        </w:numPr>
        <w:tabs>
          <w:tab w:val="left" w:pos="709"/>
        </w:tabs>
        <w:spacing w:after="0" w:line="240" w:lineRule="auto"/>
        <w:ind w:left="993" w:hanging="284"/>
      </w:pPr>
      <w:r>
        <w:rPr>
          <w:rFonts w:eastAsia="Times New Roman" w:cs="Times New Roman"/>
          <w:color w:val="000000"/>
          <w:sz w:val="22"/>
        </w:rPr>
        <w:t>Po spełnieniu celu, dla którego Pani/Pana dane zostały zebrane, mogą one być przechowywane jedynie w celach archiwalnych, przez okres, który wyznaczony zostanie przede wszystkim na podstawie rozporządzenia Prezesa Rady Ministrów w sprawie instrukcji kancelaryjnej, jednolitych rzeczowych wykazów akt oraz instrukcji w sprawie organizacji i zakresu działania archiwów zakładowych, chyba że przepisy szczególne stanowią inaczej.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993" w:hanging="284"/>
        <w:rPr>
          <w:rFonts w:eastAsia="Times New Roman" w:cs="Times New Roman"/>
          <w:color w:val="000000"/>
          <w:sz w:val="22"/>
        </w:rPr>
      </w:pPr>
    </w:p>
    <w:p w:rsidR="00A41203" w:rsidRDefault="007804BC">
      <w:pPr>
        <w:pStyle w:val="Akapitzlist1"/>
        <w:numPr>
          <w:ilvl w:val="0"/>
          <w:numId w:val="4"/>
        </w:numPr>
        <w:tabs>
          <w:tab w:val="left" w:pos="709"/>
        </w:tabs>
        <w:spacing w:after="0" w:line="240" w:lineRule="auto"/>
        <w:ind w:left="714" w:hanging="357"/>
      </w:pPr>
      <w:r>
        <w:rPr>
          <w:b/>
          <w:smallCaps/>
          <w:sz w:val="22"/>
        </w:rPr>
        <w:lastRenderedPageBreak/>
        <w:t>Prawa osób, których dane dotyczą, w tym dostępu do danych osobowych.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077"/>
        <w:rPr>
          <w:b/>
          <w:smallCaps/>
          <w:sz w:val="14"/>
          <w:szCs w:val="14"/>
        </w:rPr>
      </w:pPr>
    </w:p>
    <w:p w:rsidR="00A41203" w:rsidRDefault="007804BC">
      <w:pPr>
        <w:pStyle w:val="Akapitzlist1"/>
        <w:tabs>
          <w:tab w:val="left" w:pos="709"/>
        </w:tabs>
        <w:spacing w:after="0" w:line="240" w:lineRule="auto"/>
        <w:ind w:left="709"/>
      </w:pPr>
      <w:r>
        <w:rPr>
          <w:color w:val="000000"/>
          <w:sz w:val="22"/>
        </w:rPr>
        <w:t>Na zasadach określonych przepisami RODO, posiada Pani/Pan prawo do żądania</w:t>
      </w:r>
      <w:r>
        <w:rPr>
          <w:color w:val="000000"/>
          <w:sz w:val="22"/>
        </w:rPr>
        <w:br/>
        <w:t>od administratora:</w:t>
      </w:r>
    </w:p>
    <w:p w:rsidR="00A41203" w:rsidRDefault="007804BC">
      <w:pPr>
        <w:pStyle w:val="Akapitzlist1"/>
        <w:numPr>
          <w:ilvl w:val="1"/>
          <w:numId w:val="6"/>
        </w:numPr>
        <w:tabs>
          <w:tab w:val="left" w:pos="709"/>
        </w:tabs>
        <w:spacing w:after="0" w:line="240" w:lineRule="auto"/>
        <w:ind w:left="1418" w:hanging="425"/>
      </w:pPr>
      <w:r>
        <w:rPr>
          <w:color w:val="000000"/>
          <w:sz w:val="22"/>
        </w:rPr>
        <w:t>dostępu do treści swoich danych osobowych,</w:t>
      </w:r>
    </w:p>
    <w:p w:rsidR="00A41203" w:rsidRDefault="007804BC">
      <w:pPr>
        <w:pStyle w:val="Akapitzlist1"/>
        <w:numPr>
          <w:ilvl w:val="1"/>
          <w:numId w:val="6"/>
        </w:numPr>
        <w:tabs>
          <w:tab w:val="left" w:pos="709"/>
        </w:tabs>
        <w:spacing w:after="0" w:line="240" w:lineRule="auto"/>
        <w:ind w:left="1418" w:hanging="425"/>
      </w:pPr>
      <w:r>
        <w:rPr>
          <w:color w:val="000000"/>
          <w:sz w:val="22"/>
        </w:rPr>
        <w:t>sprostowania (poprawiania) swoich danych osobowych,</w:t>
      </w:r>
    </w:p>
    <w:p w:rsidR="00A41203" w:rsidRDefault="007804BC">
      <w:pPr>
        <w:pStyle w:val="Akapitzlist1"/>
        <w:numPr>
          <w:ilvl w:val="1"/>
          <w:numId w:val="6"/>
        </w:numPr>
        <w:tabs>
          <w:tab w:val="left" w:pos="709"/>
        </w:tabs>
        <w:spacing w:after="0" w:line="240" w:lineRule="auto"/>
        <w:ind w:left="1418" w:hanging="425"/>
      </w:pPr>
      <w:r>
        <w:rPr>
          <w:color w:val="000000"/>
          <w:sz w:val="22"/>
        </w:rPr>
        <w:t>usunięcia swoich danych osobowych</w:t>
      </w:r>
      <w:r w:rsidR="00536D8B">
        <w:rPr>
          <w:color w:val="000000"/>
          <w:sz w:val="22"/>
        </w:rPr>
        <w:t xml:space="preserve"> w zakresie danych przetwarzanych na podstawie wyrażonej przez Panią/Pana zgody</w:t>
      </w:r>
      <w:r>
        <w:rPr>
          <w:color w:val="000000"/>
          <w:sz w:val="22"/>
        </w:rPr>
        <w:t>,</w:t>
      </w:r>
    </w:p>
    <w:p w:rsidR="00A41203" w:rsidRDefault="007804BC">
      <w:pPr>
        <w:pStyle w:val="Akapitzlist1"/>
        <w:numPr>
          <w:ilvl w:val="1"/>
          <w:numId w:val="6"/>
        </w:numPr>
        <w:tabs>
          <w:tab w:val="left" w:pos="709"/>
        </w:tabs>
        <w:spacing w:after="0" w:line="240" w:lineRule="auto"/>
        <w:ind w:left="1418" w:hanging="425"/>
      </w:pPr>
      <w:r>
        <w:rPr>
          <w:color w:val="000000"/>
          <w:sz w:val="22"/>
        </w:rPr>
        <w:t>ograniczenia przetwarzania swoich danych osobowych</w:t>
      </w:r>
      <w:r w:rsidR="00EC4C7F">
        <w:rPr>
          <w:color w:val="000000"/>
          <w:sz w:val="22"/>
        </w:rPr>
        <w:t xml:space="preserve"> w momencie gdy prawidłowość przetwarzania danych osobowych jest kwestionowana</w:t>
      </w:r>
      <w:r>
        <w:rPr>
          <w:color w:val="000000"/>
          <w:sz w:val="22"/>
        </w:rPr>
        <w:t>,</w:t>
      </w:r>
    </w:p>
    <w:p w:rsidR="00A41203" w:rsidRDefault="007804BC">
      <w:pPr>
        <w:pStyle w:val="Akapitzlist1"/>
        <w:numPr>
          <w:ilvl w:val="1"/>
          <w:numId w:val="6"/>
        </w:numPr>
        <w:tabs>
          <w:tab w:val="left" w:pos="709"/>
        </w:tabs>
        <w:spacing w:after="0" w:line="240" w:lineRule="auto"/>
        <w:ind w:left="1417" w:hanging="425"/>
      </w:pPr>
      <w:r>
        <w:rPr>
          <w:color w:val="000000"/>
          <w:sz w:val="22"/>
        </w:rPr>
        <w:t>przenoszenia swoich danych osobowych</w:t>
      </w:r>
      <w:r w:rsidR="00536D8B">
        <w:rPr>
          <w:color w:val="000000"/>
          <w:sz w:val="22"/>
        </w:rPr>
        <w:t xml:space="preserve"> w zakresie danych przetwarzanych na podstawie wyrażonej przez Panią/Pana zgody</w:t>
      </w:r>
      <w:r>
        <w:rPr>
          <w:color w:val="000000"/>
          <w:sz w:val="22"/>
        </w:rPr>
        <w:t>,</w:t>
      </w:r>
    </w:p>
    <w:p w:rsidR="00A41203" w:rsidRDefault="007804BC">
      <w:pPr>
        <w:tabs>
          <w:tab w:val="left" w:pos="709"/>
        </w:tabs>
        <w:spacing w:after="0" w:line="240" w:lineRule="auto"/>
        <w:ind w:left="851"/>
        <w:jc w:val="both"/>
      </w:pPr>
      <w:r>
        <w:rPr>
          <w:rFonts w:eastAsia="Times New Roman" w:cs="Times New Roman"/>
          <w:color w:val="000000"/>
        </w:rPr>
        <w:t>a ponadto, posiada Pani/Pan prawo do wniesienia sprzeciwu wobec przetwarzania Pani/Pana danych.</w:t>
      </w:r>
    </w:p>
    <w:p w:rsidR="00A41203" w:rsidRDefault="00A41203">
      <w:pPr>
        <w:tabs>
          <w:tab w:val="left" w:pos="709"/>
        </w:tabs>
        <w:spacing w:after="0" w:line="240" w:lineRule="auto"/>
        <w:ind w:left="851"/>
        <w:jc w:val="both"/>
        <w:rPr>
          <w:rFonts w:eastAsia="Times New Roman" w:cs="Times New Roman"/>
          <w:color w:val="000000"/>
          <w:sz w:val="14"/>
          <w:szCs w:val="14"/>
        </w:rPr>
      </w:pPr>
    </w:p>
    <w:p w:rsidR="00A41203" w:rsidRDefault="007804BC">
      <w:pPr>
        <w:pStyle w:val="Akapitzlist1"/>
        <w:numPr>
          <w:ilvl w:val="0"/>
          <w:numId w:val="4"/>
        </w:numPr>
        <w:tabs>
          <w:tab w:val="left" w:pos="709"/>
        </w:tabs>
        <w:spacing w:after="0" w:line="240" w:lineRule="auto"/>
        <w:ind w:left="714" w:hanging="357"/>
      </w:pPr>
      <w:r>
        <w:rPr>
          <w:b/>
          <w:smallCaps/>
          <w:sz w:val="22"/>
        </w:rPr>
        <w:t>Prawo do cofnięcia zgody.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077"/>
        <w:rPr>
          <w:b/>
          <w:smallCaps/>
          <w:sz w:val="14"/>
          <w:szCs w:val="14"/>
        </w:rPr>
      </w:pPr>
    </w:p>
    <w:p w:rsidR="00A41203" w:rsidRDefault="007804BC">
      <w:pPr>
        <w:pStyle w:val="Nagwek3"/>
        <w:tabs>
          <w:tab w:val="left" w:pos="709"/>
        </w:tabs>
        <w:spacing w:before="0" w:line="240" w:lineRule="auto"/>
        <w:ind w:left="993" w:hanging="142"/>
      </w:pPr>
      <w:r>
        <w:rPr>
          <w:rFonts w:eastAsia="Times New Roman"/>
          <w:sz w:val="22"/>
          <w:szCs w:val="22"/>
        </w:rPr>
        <w:t>Tam, gdzie do przetwarzania danych osobowych konieczne jest wyrażenie zgody, zawsze ma Pani/Pan prawo nie wyrazić zgody, a w przypadku jej wcześniejszego wyrażenia,</w:t>
      </w:r>
      <w:r>
        <w:rPr>
          <w:rFonts w:eastAsia="Times New Roman"/>
          <w:sz w:val="22"/>
          <w:szCs w:val="22"/>
        </w:rPr>
        <w:br/>
        <w:t>do cofnięcia zgody.</w:t>
      </w:r>
    </w:p>
    <w:p w:rsidR="00A41203" w:rsidRDefault="007804BC">
      <w:pPr>
        <w:pStyle w:val="Nagwek3"/>
        <w:tabs>
          <w:tab w:val="left" w:pos="709"/>
        </w:tabs>
        <w:spacing w:before="0" w:line="240" w:lineRule="auto"/>
        <w:ind w:left="993" w:hanging="142"/>
      </w:pPr>
      <w:r>
        <w:rPr>
          <w:rFonts w:eastAsia="Times New Roman"/>
          <w:sz w:val="22"/>
          <w:szCs w:val="22"/>
        </w:rPr>
        <w:t>Wycofanie zgody nie ma wpływu na przetwarzanie Pani/Pana danych do momentu jej wycofania.</w:t>
      </w:r>
    </w:p>
    <w:p w:rsidR="00A41203" w:rsidRDefault="00A41203">
      <w:pPr>
        <w:pStyle w:val="Tekstpodstawowy"/>
        <w:tabs>
          <w:tab w:val="left" w:pos="709"/>
        </w:tabs>
        <w:spacing w:after="0" w:line="240" w:lineRule="auto"/>
        <w:ind w:left="993" w:hanging="142"/>
        <w:rPr>
          <w:sz w:val="14"/>
          <w:szCs w:val="14"/>
        </w:rPr>
      </w:pPr>
    </w:p>
    <w:p w:rsidR="00A41203" w:rsidRDefault="007804BC">
      <w:pPr>
        <w:pStyle w:val="Akapitzlist1"/>
        <w:numPr>
          <w:ilvl w:val="0"/>
          <w:numId w:val="4"/>
        </w:numPr>
        <w:tabs>
          <w:tab w:val="left" w:pos="709"/>
        </w:tabs>
        <w:spacing w:after="0" w:line="240" w:lineRule="auto"/>
        <w:ind w:left="714" w:hanging="357"/>
      </w:pPr>
      <w:r>
        <w:rPr>
          <w:b/>
          <w:smallCaps/>
          <w:sz w:val="22"/>
        </w:rPr>
        <w:t>Prawo wniesienia skargi do organu nadzorczego.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077"/>
        <w:rPr>
          <w:b/>
          <w:smallCaps/>
          <w:sz w:val="14"/>
          <w:szCs w:val="14"/>
        </w:rPr>
      </w:pPr>
    </w:p>
    <w:p w:rsidR="00A41203" w:rsidRDefault="007804BC">
      <w:pPr>
        <w:pStyle w:val="Akapitzlist1"/>
        <w:tabs>
          <w:tab w:val="left" w:pos="709"/>
        </w:tabs>
        <w:spacing w:after="0" w:line="240" w:lineRule="auto"/>
        <w:ind w:left="709"/>
      </w:pPr>
      <w:r>
        <w:rPr>
          <w:rFonts w:eastAsia="Times New Roman" w:cs="Times New Roman"/>
          <w:color w:val="000000"/>
          <w:sz w:val="22"/>
        </w:rPr>
        <w:t>Gdy uzna Pani/Pan, iż przetwarzanie Pani/Pana danych osobowych narusza przepisy</w:t>
      </w:r>
      <w:r>
        <w:rPr>
          <w:rFonts w:eastAsia="Times New Roman" w:cs="Times New Roman"/>
          <w:color w:val="000000"/>
          <w:sz w:val="22"/>
        </w:rPr>
        <w:br/>
        <w:t>o ochronie danych osobowych, przysługuje Pani/Panu prawo do wniesienia skargi do organu nadzorczego, którym jest Prezes Urzędu Ochrony Danych Osobowych.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709"/>
        <w:rPr>
          <w:rFonts w:eastAsia="Times New Roman" w:cs="Times New Roman"/>
          <w:color w:val="000000"/>
          <w:sz w:val="14"/>
          <w:szCs w:val="14"/>
        </w:rPr>
      </w:pPr>
    </w:p>
    <w:p w:rsidR="00A41203" w:rsidRDefault="007804BC">
      <w:pPr>
        <w:pStyle w:val="Akapitzlist1"/>
        <w:numPr>
          <w:ilvl w:val="0"/>
          <w:numId w:val="4"/>
        </w:numPr>
        <w:tabs>
          <w:tab w:val="left" w:pos="709"/>
        </w:tabs>
        <w:spacing w:after="0" w:line="240" w:lineRule="auto"/>
        <w:ind w:left="714" w:hanging="357"/>
      </w:pPr>
      <w:r>
        <w:rPr>
          <w:b/>
          <w:smallCaps/>
          <w:sz w:val="22"/>
        </w:rPr>
        <w:t>Informacja o wymogu/dobrowolności podania danych oraz konsekwencjach niepodania danych osobowych.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077"/>
        <w:rPr>
          <w:b/>
          <w:smallCaps/>
          <w:sz w:val="14"/>
          <w:szCs w:val="14"/>
        </w:rPr>
      </w:pPr>
    </w:p>
    <w:p w:rsidR="00A41203" w:rsidRDefault="007804BC">
      <w:pPr>
        <w:pStyle w:val="Akapitzlist1"/>
        <w:numPr>
          <w:ilvl w:val="0"/>
          <w:numId w:val="7"/>
        </w:numPr>
        <w:tabs>
          <w:tab w:val="left" w:pos="709"/>
        </w:tabs>
        <w:spacing w:after="0" w:line="240" w:lineRule="auto"/>
        <w:ind w:left="993" w:hanging="284"/>
      </w:pPr>
      <w:r>
        <w:rPr>
          <w:rFonts w:eastAsia="Times New Roman" w:cs="Times New Roman"/>
          <w:color w:val="000000"/>
          <w:sz w:val="22"/>
        </w:rPr>
        <w:t>Podanie przez Panią/Pana danych osobowych może być wymogiem:</w:t>
      </w:r>
    </w:p>
    <w:p w:rsidR="00A41203" w:rsidRDefault="007804BC">
      <w:pPr>
        <w:pStyle w:val="Akapitzlist1"/>
        <w:numPr>
          <w:ilvl w:val="0"/>
          <w:numId w:val="8"/>
        </w:numPr>
        <w:tabs>
          <w:tab w:val="left" w:pos="709"/>
        </w:tabs>
        <w:spacing w:after="0" w:line="240" w:lineRule="auto"/>
        <w:ind w:left="1560"/>
      </w:pPr>
      <w:r>
        <w:rPr>
          <w:rFonts w:eastAsia="Times New Roman" w:cs="Times New Roman"/>
          <w:color w:val="000000"/>
          <w:sz w:val="22"/>
        </w:rPr>
        <w:t>ustawowym,</w:t>
      </w:r>
    </w:p>
    <w:p w:rsidR="00A41203" w:rsidRDefault="007804BC">
      <w:pPr>
        <w:pStyle w:val="Akapitzlist1"/>
        <w:numPr>
          <w:ilvl w:val="0"/>
          <w:numId w:val="8"/>
        </w:numPr>
        <w:tabs>
          <w:tab w:val="left" w:pos="709"/>
        </w:tabs>
        <w:spacing w:after="0" w:line="240" w:lineRule="auto"/>
        <w:ind w:left="1560"/>
      </w:pPr>
      <w:r>
        <w:rPr>
          <w:rFonts w:eastAsia="Times New Roman" w:cs="Times New Roman"/>
          <w:color w:val="000000"/>
          <w:sz w:val="22"/>
        </w:rPr>
        <w:t>umownym,</w:t>
      </w:r>
    </w:p>
    <w:p w:rsidR="00A41203" w:rsidRDefault="007804BC">
      <w:pPr>
        <w:pStyle w:val="Akapitzlist1"/>
        <w:numPr>
          <w:ilvl w:val="0"/>
          <w:numId w:val="8"/>
        </w:numPr>
        <w:tabs>
          <w:tab w:val="left" w:pos="709"/>
        </w:tabs>
        <w:spacing w:after="0" w:line="240" w:lineRule="auto"/>
        <w:ind w:left="1560"/>
      </w:pPr>
      <w:r>
        <w:rPr>
          <w:color w:val="000000"/>
          <w:sz w:val="22"/>
        </w:rPr>
        <w:t>warunkiem zawarcia umowy</w:t>
      </w:r>
      <w:r>
        <w:rPr>
          <w:rFonts w:eastAsia="Times New Roman" w:cs="Times New Roman"/>
          <w:color w:val="000000"/>
          <w:sz w:val="22"/>
        </w:rPr>
        <w:t>,</w:t>
      </w:r>
    </w:p>
    <w:p w:rsidR="00A41203" w:rsidRDefault="007804BC">
      <w:pPr>
        <w:pStyle w:val="Akapitzlist1"/>
        <w:tabs>
          <w:tab w:val="left" w:pos="709"/>
        </w:tabs>
        <w:spacing w:after="0" w:line="240" w:lineRule="auto"/>
        <w:ind w:left="709"/>
      </w:pPr>
      <w:r>
        <w:rPr>
          <w:rFonts w:eastAsia="Calibri"/>
          <w:color w:val="000000"/>
          <w:sz w:val="22"/>
        </w:rPr>
        <w:t xml:space="preserve">      </w:t>
      </w:r>
      <w:r>
        <w:rPr>
          <w:rFonts w:eastAsia="Times New Roman" w:cs="Times New Roman"/>
          <w:color w:val="000000"/>
          <w:sz w:val="22"/>
        </w:rPr>
        <w:t>do których podania będzie Pani/Pan zobowiązana/y.</w:t>
      </w:r>
    </w:p>
    <w:p w:rsidR="00A41203" w:rsidRDefault="007804BC">
      <w:pPr>
        <w:pStyle w:val="Akapitzlist1"/>
        <w:numPr>
          <w:ilvl w:val="0"/>
          <w:numId w:val="7"/>
        </w:numPr>
        <w:tabs>
          <w:tab w:val="left" w:pos="709"/>
        </w:tabs>
        <w:spacing w:after="0" w:line="240" w:lineRule="auto"/>
        <w:ind w:left="993" w:hanging="284"/>
      </w:pPr>
      <w:r>
        <w:rPr>
          <w:rFonts w:eastAsia="Times New Roman" w:cs="Times New Roman"/>
          <w:color w:val="000000"/>
          <w:sz w:val="22"/>
        </w:rPr>
        <w:t>W przypadku, gdy będzie istniał obowiązek ustawowy, a nie poda Pani/Pan swoich danych, nie będziemy mogli zrealizować zadania ustawowego, co może skutkować konsekwencjami przewidzianymi przepisami prawa.</w:t>
      </w:r>
    </w:p>
    <w:p w:rsidR="00A41203" w:rsidRDefault="007804BC">
      <w:pPr>
        <w:pStyle w:val="Akapitzlist1"/>
        <w:numPr>
          <w:ilvl w:val="0"/>
          <w:numId w:val="7"/>
        </w:numPr>
        <w:tabs>
          <w:tab w:val="left" w:pos="709"/>
        </w:tabs>
        <w:spacing w:after="0" w:line="240" w:lineRule="auto"/>
        <w:ind w:left="993" w:hanging="284"/>
      </w:pPr>
      <w:r>
        <w:rPr>
          <w:rFonts w:eastAsia="Times New Roman" w:cs="Times New Roman"/>
          <w:color w:val="000000"/>
          <w:sz w:val="22"/>
        </w:rPr>
        <w:t>W przypadku, gdy będzie istniał wymóg umowny, a nie poda Pani/Pan swoich danych,</w:t>
      </w:r>
      <w:r>
        <w:rPr>
          <w:rFonts w:eastAsia="Times New Roman" w:cs="Times New Roman"/>
          <w:color w:val="000000"/>
          <w:sz w:val="22"/>
        </w:rPr>
        <w:br/>
        <w:t>nie będziemy mogli wykonać takiej umowy.</w:t>
      </w:r>
    </w:p>
    <w:p w:rsidR="00A41203" w:rsidRDefault="007804BC">
      <w:pPr>
        <w:pStyle w:val="Akapitzlist1"/>
        <w:numPr>
          <w:ilvl w:val="0"/>
          <w:numId w:val="7"/>
        </w:numPr>
        <w:tabs>
          <w:tab w:val="left" w:pos="709"/>
        </w:tabs>
        <w:spacing w:after="0" w:line="240" w:lineRule="auto"/>
        <w:ind w:left="993" w:hanging="284"/>
      </w:pPr>
      <w:r>
        <w:rPr>
          <w:rFonts w:eastAsia="Times New Roman" w:cs="Times New Roman"/>
          <w:color w:val="000000"/>
          <w:sz w:val="22"/>
        </w:rPr>
        <w:t>W przypadku, kiedy podanie danych będzie warunkiem zawarcia umowy, a nie poda Pani/Pan swoich danych, nie będziemy mogli zawrzeć takiej umowy.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993"/>
        <w:rPr>
          <w:rFonts w:eastAsia="Times New Roman"/>
          <w:sz w:val="14"/>
          <w:szCs w:val="14"/>
        </w:rPr>
      </w:pPr>
    </w:p>
    <w:p w:rsidR="00A41203" w:rsidRDefault="007804BC">
      <w:pPr>
        <w:pStyle w:val="Akapitzlist1"/>
        <w:numPr>
          <w:ilvl w:val="0"/>
          <w:numId w:val="4"/>
        </w:numPr>
        <w:tabs>
          <w:tab w:val="left" w:pos="709"/>
        </w:tabs>
        <w:spacing w:after="0" w:line="240" w:lineRule="auto"/>
      </w:pPr>
      <w:r>
        <w:rPr>
          <w:b/>
          <w:smallCaps/>
          <w:sz w:val="22"/>
        </w:rPr>
        <w:t>Zautomatyzowane podejmowanie decyzji, profilowanie.</w:t>
      </w:r>
    </w:p>
    <w:p w:rsidR="00A41203" w:rsidRDefault="00A41203">
      <w:pPr>
        <w:pStyle w:val="Akapitzlist1"/>
        <w:tabs>
          <w:tab w:val="left" w:pos="709"/>
        </w:tabs>
        <w:spacing w:after="0" w:line="240" w:lineRule="auto"/>
        <w:ind w:left="1440"/>
        <w:rPr>
          <w:b/>
          <w:smallCaps/>
          <w:sz w:val="14"/>
          <w:szCs w:val="14"/>
        </w:rPr>
      </w:pPr>
    </w:p>
    <w:p w:rsidR="00A41203" w:rsidRDefault="007804BC">
      <w:pPr>
        <w:pStyle w:val="Akapitzlist1"/>
        <w:tabs>
          <w:tab w:val="left" w:pos="709"/>
        </w:tabs>
        <w:spacing w:after="0" w:line="240" w:lineRule="auto"/>
        <w:ind w:left="709"/>
      </w:pPr>
      <w:r>
        <w:rPr>
          <w:rFonts w:eastAsia="Times New Roman" w:cs="Times New Roman"/>
          <w:color w:val="000000"/>
          <w:sz w:val="22"/>
        </w:rPr>
        <w:t>Pani/Pana dane osobowe nie będą przetwarzane w sposób zautomatyzowany i nie będą profilowane.</w:t>
      </w:r>
    </w:p>
    <w:p w:rsidR="007804BC" w:rsidRDefault="007804BC">
      <w:pPr>
        <w:pStyle w:val="Akapitzlist1"/>
        <w:tabs>
          <w:tab w:val="left" w:pos="709"/>
        </w:tabs>
        <w:spacing w:after="0" w:line="240" w:lineRule="auto"/>
        <w:ind w:left="709"/>
        <w:rPr>
          <w:rFonts w:eastAsia="Times New Roman" w:cs="Times New Roman"/>
          <w:color w:val="000000"/>
          <w:sz w:val="22"/>
        </w:rPr>
      </w:pPr>
    </w:p>
    <w:sectPr w:rsidR="007804BC" w:rsidSect="00CA71B1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D2" w:rsidRDefault="00407AD2" w:rsidP="00371DC3">
      <w:pPr>
        <w:spacing w:after="0" w:line="240" w:lineRule="auto"/>
      </w:pPr>
      <w:r>
        <w:separator/>
      </w:r>
    </w:p>
  </w:endnote>
  <w:endnote w:type="continuationSeparator" w:id="0">
    <w:p w:rsidR="00407AD2" w:rsidRDefault="00407AD2" w:rsidP="00371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ont444">
    <w:altName w:val="Times New Roman"/>
    <w:charset w:val="EE"/>
    <w:family w:val="auto"/>
    <w:pitch w:val="variable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i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D2" w:rsidRDefault="00407AD2" w:rsidP="00371DC3">
      <w:pPr>
        <w:spacing w:after="0" w:line="240" w:lineRule="auto"/>
      </w:pPr>
      <w:r>
        <w:separator/>
      </w:r>
    </w:p>
  </w:footnote>
  <w:footnote w:type="continuationSeparator" w:id="0">
    <w:p w:rsidR="00407AD2" w:rsidRDefault="00407AD2" w:rsidP="00371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567" w:hanging="567"/>
      </w:pPr>
      <w:rPr>
        <w:b/>
        <w:i w:val="0"/>
        <w:color w:val="00000A"/>
        <w:sz w:val="28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0"/>
        </w:tabs>
        <w:ind w:left="1134" w:hanging="567"/>
      </w:pPr>
      <w:rPr>
        <w:b/>
        <w:i w:val="0"/>
        <w:color w:val="00000A"/>
        <w:sz w:val="24"/>
      </w:rPr>
    </w:lvl>
    <w:lvl w:ilvl="2">
      <w:start w:val="1"/>
      <w:numFmt w:val="decimal"/>
      <w:pStyle w:val="Nagwek3"/>
      <w:lvlText w:val="%3."/>
      <w:lvlJc w:val="right"/>
      <w:pPr>
        <w:tabs>
          <w:tab w:val="num" w:pos="0"/>
        </w:tabs>
        <w:ind w:left="1134" w:hanging="397"/>
      </w:pPr>
      <w:rPr>
        <w:rFonts w:ascii="Calibri" w:hAnsi="Calibri" w:cs="Calibri"/>
        <w:b w:val="0"/>
        <w:bCs w:val="0"/>
        <w:i w:val="0"/>
        <w:color w:val="00000A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54" w:hanging="360"/>
      </w:pPr>
      <w:rPr>
        <w:rFonts w:ascii="Calibri" w:hAnsi="Calibri" w:cs="Calibri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4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4" w:hanging="360"/>
      </w:pPr>
      <w:rPr>
        <w:rFonts w:ascii="Calibri" w:hAnsi="Calibri" w:cs="Calibri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4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9" w:hanging="360"/>
      </w:pPr>
      <w:rPr>
        <w:rFonts w:ascii="Calibri" w:hAnsi="Calibri" w:cs="Calibri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54" w:hanging="360"/>
      </w:pPr>
      <w:rPr>
        <w:rFonts w:ascii="Calibri" w:hAnsi="Calibri" w:cs="Calibri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4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rFonts w:ascii="Calibri" w:eastAsia="Times New Roman" w:hAnsi="Calibri"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A1F0B"/>
    <w:rsid w:val="000106B8"/>
    <w:rsid w:val="000A1F0B"/>
    <w:rsid w:val="000D38F5"/>
    <w:rsid w:val="00264104"/>
    <w:rsid w:val="002B651A"/>
    <w:rsid w:val="00371DC3"/>
    <w:rsid w:val="00407AD2"/>
    <w:rsid w:val="00414CC3"/>
    <w:rsid w:val="004E7B28"/>
    <w:rsid w:val="00536D8B"/>
    <w:rsid w:val="00665145"/>
    <w:rsid w:val="00677938"/>
    <w:rsid w:val="00745760"/>
    <w:rsid w:val="0077075B"/>
    <w:rsid w:val="007804BC"/>
    <w:rsid w:val="007B1CEA"/>
    <w:rsid w:val="00A41203"/>
    <w:rsid w:val="00A5625F"/>
    <w:rsid w:val="00AB4F32"/>
    <w:rsid w:val="00C53A68"/>
    <w:rsid w:val="00C644F9"/>
    <w:rsid w:val="00CA71B1"/>
    <w:rsid w:val="00E759F6"/>
    <w:rsid w:val="00EC4C7F"/>
    <w:rsid w:val="00F6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1B1"/>
    <w:pPr>
      <w:suppressAutoHyphens/>
      <w:spacing w:after="200" w:line="276" w:lineRule="auto"/>
    </w:pPr>
    <w:rPr>
      <w:rFonts w:ascii="Calibri" w:eastAsia="font444" w:hAnsi="Calibri" w:cs="font444"/>
      <w:kern w:val="1"/>
      <w:sz w:val="22"/>
      <w:szCs w:val="22"/>
    </w:rPr>
  </w:style>
  <w:style w:type="paragraph" w:styleId="Nagwek1">
    <w:name w:val="heading 1"/>
    <w:basedOn w:val="Normalny"/>
    <w:next w:val="Tekstpodstawowy"/>
    <w:qFormat/>
    <w:rsid w:val="00CA71B1"/>
    <w:pPr>
      <w:numPr>
        <w:numId w:val="1"/>
      </w:numPr>
      <w:spacing w:before="240" w:after="0" w:line="252" w:lineRule="auto"/>
      <w:jc w:val="both"/>
      <w:outlineLvl w:val="0"/>
    </w:pPr>
    <w:rPr>
      <w:b/>
      <w:smallCaps/>
      <w:sz w:val="28"/>
      <w:szCs w:val="32"/>
    </w:rPr>
  </w:style>
  <w:style w:type="paragraph" w:styleId="Nagwek2">
    <w:name w:val="heading 2"/>
    <w:basedOn w:val="Normalny"/>
    <w:next w:val="Tekstpodstawowy"/>
    <w:qFormat/>
    <w:rsid w:val="00CA71B1"/>
    <w:pPr>
      <w:numPr>
        <w:ilvl w:val="1"/>
        <w:numId w:val="1"/>
      </w:numPr>
      <w:spacing w:before="120" w:after="120" w:line="252" w:lineRule="auto"/>
      <w:jc w:val="both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Tekstpodstawowy"/>
    <w:qFormat/>
    <w:rsid w:val="00CA71B1"/>
    <w:pPr>
      <w:numPr>
        <w:ilvl w:val="2"/>
        <w:numId w:val="1"/>
      </w:numPr>
      <w:spacing w:before="40" w:after="0" w:line="252" w:lineRule="auto"/>
      <w:jc w:val="both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A71B1"/>
    <w:rPr>
      <w:b/>
      <w:i w:val="0"/>
      <w:color w:val="00000A"/>
      <w:sz w:val="28"/>
    </w:rPr>
  </w:style>
  <w:style w:type="character" w:customStyle="1" w:styleId="WW8Num1z1">
    <w:name w:val="WW8Num1z1"/>
    <w:rsid w:val="00CA71B1"/>
    <w:rPr>
      <w:b/>
      <w:i w:val="0"/>
      <w:color w:val="00000A"/>
      <w:sz w:val="24"/>
    </w:rPr>
  </w:style>
  <w:style w:type="character" w:customStyle="1" w:styleId="WW8Num1z2">
    <w:name w:val="WW8Num1z2"/>
    <w:rsid w:val="00CA71B1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1z3">
    <w:name w:val="WW8Num1z3"/>
    <w:rsid w:val="00CA71B1"/>
  </w:style>
  <w:style w:type="character" w:customStyle="1" w:styleId="WW8Num1z4">
    <w:name w:val="WW8Num1z4"/>
    <w:rsid w:val="00CA71B1"/>
  </w:style>
  <w:style w:type="character" w:customStyle="1" w:styleId="WW8Num1z5">
    <w:name w:val="WW8Num1z5"/>
    <w:rsid w:val="00CA71B1"/>
  </w:style>
  <w:style w:type="character" w:customStyle="1" w:styleId="WW8Num1z6">
    <w:name w:val="WW8Num1z6"/>
    <w:rsid w:val="00CA71B1"/>
  </w:style>
  <w:style w:type="character" w:customStyle="1" w:styleId="WW8Num1z7">
    <w:name w:val="WW8Num1z7"/>
    <w:rsid w:val="00CA71B1"/>
  </w:style>
  <w:style w:type="character" w:customStyle="1" w:styleId="WW8Num1z8">
    <w:name w:val="WW8Num1z8"/>
    <w:rsid w:val="00CA71B1"/>
  </w:style>
  <w:style w:type="character" w:customStyle="1" w:styleId="WW8Num2z0">
    <w:name w:val="WW8Num2z0"/>
    <w:rsid w:val="00CA71B1"/>
    <w:rPr>
      <w:rFonts w:ascii="Calibri" w:hAnsi="Calibri" w:cs="Calibri"/>
      <w:b w:val="0"/>
      <w:bCs w:val="0"/>
      <w:i w:val="0"/>
      <w:iCs w:val="0"/>
      <w:sz w:val="20"/>
      <w:szCs w:val="20"/>
    </w:rPr>
  </w:style>
  <w:style w:type="character" w:customStyle="1" w:styleId="WW8Num2z1">
    <w:name w:val="WW8Num2z1"/>
    <w:rsid w:val="00CA71B1"/>
  </w:style>
  <w:style w:type="character" w:customStyle="1" w:styleId="WW8Num2z2">
    <w:name w:val="WW8Num2z2"/>
    <w:rsid w:val="00CA71B1"/>
  </w:style>
  <w:style w:type="character" w:customStyle="1" w:styleId="WW8Num2z3">
    <w:name w:val="WW8Num2z3"/>
    <w:rsid w:val="00CA71B1"/>
  </w:style>
  <w:style w:type="character" w:customStyle="1" w:styleId="WW8Num2z4">
    <w:name w:val="WW8Num2z4"/>
    <w:rsid w:val="00CA71B1"/>
  </w:style>
  <w:style w:type="character" w:customStyle="1" w:styleId="WW8Num2z5">
    <w:name w:val="WW8Num2z5"/>
    <w:rsid w:val="00CA71B1"/>
  </w:style>
  <w:style w:type="character" w:customStyle="1" w:styleId="WW8Num2z6">
    <w:name w:val="WW8Num2z6"/>
    <w:rsid w:val="00CA71B1"/>
  </w:style>
  <w:style w:type="character" w:customStyle="1" w:styleId="WW8Num2z7">
    <w:name w:val="WW8Num2z7"/>
    <w:rsid w:val="00CA71B1"/>
  </w:style>
  <w:style w:type="character" w:customStyle="1" w:styleId="WW8Num2z8">
    <w:name w:val="WW8Num2z8"/>
    <w:rsid w:val="00CA71B1"/>
  </w:style>
  <w:style w:type="character" w:customStyle="1" w:styleId="WW8Num3z0">
    <w:name w:val="WW8Num3z0"/>
    <w:rsid w:val="00CA71B1"/>
    <w:rPr>
      <w:rFonts w:ascii="Calibri" w:hAnsi="Calibri" w:cs="Calibri"/>
      <w:b w:val="0"/>
      <w:bCs w:val="0"/>
      <w:sz w:val="20"/>
      <w:szCs w:val="20"/>
    </w:rPr>
  </w:style>
  <w:style w:type="character" w:customStyle="1" w:styleId="WW8Num3z1">
    <w:name w:val="WW8Num3z1"/>
    <w:rsid w:val="00CA71B1"/>
  </w:style>
  <w:style w:type="character" w:customStyle="1" w:styleId="WW8Num3z2">
    <w:name w:val="WW8Num3z2"/>
    <w:rsid w:val="00CA71B1"/>
  </w:style>
  <w:style w:type="character" w:customStyle="1" w:styleId="WW8Num3z3">
    <w:name w:val="WW8Num3z3"/>
    <w:rsid w:val="00CA71B1"/>
  </w:style>
  <w:style w:type="character" w:customStyle="1" w:styleId="WW8Num3z4">
    <w:name w:val="WW8Num3z4"/>
    <w:rsid w:val="00CA71B1"/>
  </w:style>
  <w:style w:type="character" w:customStyle="1" w:styleId="WW8Num3z5">
    <w:name w:val="WW8Num3z5"/>
    <w:rsid w:val="00CA71B1"/>
  </w:style>
  <w:style w:type="character" w:customStyle="1" w:styleId="WW8Num3z6">
    <w:name w:val="WW8Num3z6"/>
    <w:rsid w:val="00CA71B1"/>
  </w:style>
  <w:style w:type="character" w:customStyle="1" w:styleId="WW8Num3z7">
    <w:name w:val="WW8Num3z7"/>
    <w:rsid w:val="00CA71B1"/>
  </w:style>
  <w:style w:type="character" w:customStyle="1" w:styleId="WW8Num3z8">
    <w:name w:val="WW8Num3z8"/>
    <w:rsid w:val="00CA71B1"/>
  </w:style>
  <w:style w:type="character" w:customStyle="1" w:styleId="WW8Num4z0">
    <w:name w:val="WW8Num4z0"/>
    <w:rsid w:val="00CA71B1"/>
    <w:rPr>
      <w:b/>
      <w:sz w:val="22"/>
    </w:rPr>
  </w:style>
  <w:style w:type="character" w:customStyle="1" w:styleId="WW8Num4z1">
    <w:name w:val="WW8Num4z1"/>
    <w:rsid w:val="00CA71B1"/>
  </w:style>
  <w:style w:type="character" w:customStyle="1" w:styleId="WW8Num4z2">
    <w:name w:val="WW8Num4z2"/>
    <w:rsid w:val="00CA71B1"/>
  </w:style>
  <w:style w:type="character" w:customStyle="1" w:styleId="WW8Num4z3">
    <w:name w:val="WW8Num4z3"/>
    <w:rsid w:val="00CA71B1"/>
  </w:style>
  <w:style w:type="character" w:customStyle="1" w:styleId="WW8Num4z4">
    <w:name w:val="WW8Num4z4"/>
    <w:rsid w:val="00CA71B1"/>
  </w:style>
  <w:style w:type="character" w:customStyle="1" w:styleId="WW8Num4z5">
    <w:name w:val="WW8Num4z5"/>
    <w:rsid w:val="00CA71B1"/>
  </w:style>
  <w:style w:type="character" w:customStyle="1" w:styleId="WW8Num4z6">
    <w:name w:val="WW8Num4z6"/>
    <w:rsid w:val="00CA71B1"/>
  </w:style>
  <w:style w:type="character" w:customStyle="1" w:styleId="WW8Num4z7">
    <w:name w:val="WW8Num4z7"/>
    <w:rsid w:val="00CA71B1"/>
  </w:style>
  <w:style w:type="character" w:customStyle="1" w:styleId="WW8Num4z8">
    <w:name w:val="WW8Num4z8"/>
    <w:rsid w:val="00CA71B1"/>
  </w:style>
  <w:style w:type="character" w:customStyle="1" w:styleId="WW8Num5z0">
    <w:name w:val="WW8Num5z0"/>
    <w:rsid w:val="00CA71B1"/>
    <w:rPr>
      <w:rFonts w:ascii="Calibri" w:hAnsi="Calibri" w:cs="Calibri"/>
      <w:b w:val="0"/>
      <w:bCs w:val="0"/>
      <w:sz w:val="20"/>
      <w:szCs w:val="20"/>
    </w:rPr>
  </w:style>
  <w:style w:type="character" w:customStyle="1" w:styleId="WW8Num5z1">
    <w:name w:val="WW8Num5z1"/>
    <w:rsid w:val="00CA71B1"/>
  </w:style>
  <w:style w:type="character" w:customStyle="1" w:styleId="WW8Num5z2">
    <w:name w:val="WW8Num5z2"/>
    <w:rsid w:val="00CA71B1"/>
  </w:style>
  <w:style w:type="character" w:customStyle="1" w:styleId="WW8Num5z3">
    <w:name w:val="WW8Num5z3"/>
    <w:rsid w:val="00CA71B1"/>
  </w:style>
  <w:style w:type="character" w:customStyle="1" w:styleId="WW8Num5z4">
    <w:name w:val="WW8Num5z4"/>
    <w:rsid w:val="00CA71B1"/>
  </w:style>
  <w:style w:type="character" w:customStyle="1" w:styleId="WW8Num5z5">
    <w:name w:val="WW8Num5z5"/>
    <w:rsid w:val="00CA71B1"/>
  </w:style>
  <w:style w:type="character" w:customStyle="1" w:styleId="WW8Num5z6">
    <w:name w:val="WW8Num5z6"/>
    <w:rsid w:val="00CA71B1"/>
  </w:style>
  <w:style w:type="character" w:customStyle="1" w:styleId="WW8Num5z7">
    <w:name w:val="WW8Num5z7"/>
    <w:rsid w:val="00CA71B1"/>
  </w:style>
  <w:style w:type="character" w:customStyle="1" w:styleId="WW8Num5z8">
    <w:name w:val="WW8Num5z8"/>
    <w:rsid w:val="00CA71B1"/>
  </w:style>
  <w:style w:type="character" w:customStyle="1" w:styleId="WW8Num6z0">
    <w:name w:val="WW8Num6z0"/>
    <w:rsid w:val="00CA71B1"/>
  </w:style>
  <w:style w:type="character" w:customStyle="1" w:styleId="WW8Num6z1">
    <w:name w:val="WW8Num6z1"/>
    <w:rsid w:val="00CA71B1"/>
    <w:rPr>
      <w:rFonts w:ascii="Calibri" w:hAnsi="Calibri" w:cs="Calibri"/>
      <w:b w:val="0"/>
      <w:bCs w:val="0"/>
      <w:sz w:val="20"/>
      <w:szCs w:val="20"/>
    </w:rPr>
  </w:style>
  <w:style w:type="character" w:customStyle="1" w:styleId="WW8Num6z2">
    <w:name w:val="WW8Num6z2"/>
    <w:rsid w:val="00CA71B1"/>
  </w:style>
  <w:style w:type="character" w:customStyle="1" w:styleId="WW8Num6z3">
    <w:name w:val="WW8Num6z3"/>
    <w:rsid w:val="00CA71B1"/>
  </w:style>
  <w:style w:type="character" w:customStyle="1" w:styleId="WW8Num6z4">
    <w:name w:val="WW8Num6z4"/>
    <w:rsid w:val="00CA71B1"/>
  </w:style>
  <w:style w:type="character" w:customStyle="1" w:styleId="WW8Num6z5">
    <w:name w:val="WW8Num6z5"/>
    <w:rsid w:val="00CA71B1"/>
  </w:style>
  <w:style w:type="character" w:customStyle="1" w:styleId="WW8Num6z6">
    <w:name w:val="WW8Num6z6"/>
    <w:rsid w:val="00CA71B1"/>
  </w:style>
  <w:style w:type="character" w:customStyle="1" w:styleId="WW8Num6z7">
    <w:name w:val="WW8Num6z7"/>
    <w:rsid w:val="00CA71B1"/>
  </w:style>
  <w:style w:type="character" w:customStyle="1" w:styleId="WW8Num6z8">
    <w:name w:val="WW8Num6z8"/>
    <w:rsid w:val="00CA71B1"/>
  </w:style>
  <w:style w:type="character" w:customStyle="1" w:styleId="WW8Num7z0">
    <w:name w:val="WW8Num7z0"/>
    <w:rsid w:val="00CA71B1"/>
    <w:rPr>
      <w:rFonts w:ascii="Calibri" w:hAnsi="Calibri" w:cs="Calibri"/>
      <w:b w:val="0"/>
      <w:bCs w:val="0"/>
      <w:sz w:val="20"/>
      <w:szCs w:val="20"/>
    </w:rPr>
  </w:style>
  <w:style w:type="character" w:customStyle="1" w:styleId="WW8Num7z1">
    <w:name w:val="WW8Num7z1"/>
    <w:rsid w:val="00CA71B1"/>
  </w:style>
  <w:style w:type="character" w:customStyle="1" w:styleId="WW8Num7z2">
    <w:name w:val="WW8Num7z2"/>
    <w:rsid w:val="00CA71B1"/>
  </w:style>
  <w:style w:type="character" w:customStyle="1" w:styleId="WW8Num7z3">
    <w:name w:val="WW8Num7z3"/>
    <w:rsid w:val="00CA71B1"/>
  </w:style>
  <w:style w:type="character" w:customStyle="1" w:styleId="WW8Num7z4">
    <w:name w:val="WW8Num7z4"/>
    <w:rsid w:val="00CA71B1"/>
  </w:style>
  <w:style w:type="character" w:customStyle="1" w:styleId="WW8Num7z5">
    <w:name w:val="WW8Num7z5"/>
    <w:rsid w:val="00CA71B1"/>
  </w:style>
  <w:style w:type="character" w:customStyle="1" w:styleId="WW8Num7z6">
    <w:name w:val="WW8Num7z6"/>
    <w:rsid w:val="00CA71B1"/>
  </w:style>
  <w:style w:type="character" w:customStyle="1" w:styleId="WW8Num7z7">
    <w:name w:val="WW8Num7z7"/>
    <w:rsid w:val="00CA71B1"/>
  </w:style>
  <w:style w:type="character" w:customStyle="1" w:styleId="WW8Num7z8">
    <w:name w:val="WW8Num7z8"/>
    <w:rsid w:val="00CA71B1"/>
  </w:style>
  <w:style w:type="character" w:customStyle="1" w:styleId="WW8Num8z0">
    <w:name w:val="WW8Num8z0"/>
    <w:rsid w:val="00CA71B1"/>
    <w:rPr>
      <w:rFonts w:ascii="Calibri" w:eastAsia="Times New Roman" w:hAnsi="Calibri" w:cs="Times New Roman"/>
      <w:b w:val="0"/>
      <w:bCs w:val="0"/>
      <w:sz w:val="20"/>
      <w:szCs w:val="20"/>
    </w:rPr>
  </w:style>
  <w:style w:type="character" w:customStyle="1" w:styleId="WW8Num8z1">
    <w:name w:val="WW8Num8z1"/>
    <w:rsid w:val="00CA71B1"/>
  </w:style>
  <w:style w:type="character" w:customStyle="1" w:styleId="WW8Num8z2">
    <w:name w:val="WW8Num8z2"/>
    <w:rsid w:val="00CA71B1"/>
  </w:style>
  <w:style w:type="character" w:customStyle="1" w:styleId="WW8Num8z3">
    <w:name w:val="WW8Num8z3"/>
    <w:rsid w:val="00CA71B1"/>
  </w:style>
  <w:style w:type="character" w:customStyle="1" w:styleId="WW8Num8z4">
    <w:name w:val="WW8Num8z4"/>
    <w:rsid w:val="00CA71B1"/>
  </w:style>
  <w:style w:type="character" w:customStyle="1" w:styleId="WW8Num8z5">
    <w:name w:val="WW8Num8z5"/>
    <w:rsid w:val="00CA71B1"/>
  </w:style>
  <w:style w:type="character" w:customStyle="1" w:styleId="WW8Num8z6">
    <w:name w:val="WW8Num8z6"/>
    <w:rsid w:val="00CA71B1"/>
  </w:style>
  <w:style w:type="character" w:customStyle="1" w:styleId="WW8Num8z7">
    <w:name w:val="WW8Num8z7"/>
    <w:rsid w:val="00CA71B1"/>
  </w:style>
  <w:style w:type="character" w:customStyle="1" w:styleId="WW8Num8z8">
    <w:name w:val="WW8Num8z8"/>
    <w:rsid w:val="00CA71B1"/>
  </w:style>
  <w:style w:type="character" w:customStyle="1" w:styleId="WW8Num9z0">
    <w:name w:val="WW8Num9z0"/>
    <w:rsid w:val="00CA71B1"/>
    <w:rPr>
      <w:rFonts w:ascii="Calibri" w:eastAsia="Times New Roman" w:hAnsi="Calibri" w:cs="Times New Roman"/>
      <w:b w:val="0"/>
      <w:bCs w:val="0"/>
      <w:sz w:val="20"/>
      <w:szCs w:val="20"/>
    </w:rPr>
  </w:style>
  <w:style w:type="character" w:customStyle="1" w:styleId="WW8Num9z1">
    <w:name w:val="WW8Num9z1"/>
    <w:rsid w:val="00CA71B1"/>
  </w:style>
  <w:style w:type="character" w:customStyle="1" w:styleId="WW8Num9z2">
    <w:name w:val="WW8Num9z2"/>
    <w:rsid w:val="00CA71B1"/>
  </w:style>
  <w:style w:type="character" w:customStyle="1" w:styleId="WW8Num9z3">
    <w:name w:val="WW8Num9z3"/>
    <w:rsid w:val="00CA71B1"/>
  </w:style>
  <w:style w:type="character" w:customStyle="1" w:styleId="WW8Num9z4">
    <w:name w:val="WW8Num9z4"/>
    <w:rsid w:val="00CA71B1"/>
  </w:style>
  <w:style w:type="character" w:customStyle="1" w:styleId="WW8Num9z5">
    <w:name w:val="WW8Num9z5"/>
    <w:rsid w:val="00CA71B1"/>
  </w:style>
  <w:style w:type="character" w:customStyle="1" w:styleId="WW8Num9z6">
    <w:name w:val="WW8Num9z6"/>
    <w:rsid w:val="00CA71B1"/>
  </w:style>
  <w:style w:type="character" w:customStyle="1" w:styleId="WW8Num9z7">
    <w:name w:val="WW8Num9z7"/>
    <w:rsid w:val="00CA71B1"/>
  </w:style>
  <w:style w:type="character" w:customStyle="1" w:styleId="WW8Num9z8">
    <w:name w:val="WW8Num9z8"/>
    <w:rsid w:val="00CA71B1"/>
  </w:style>
  <w:style w:type="character" w:customStyle="1" w:styleId="Domylnaczcionkaakapitu1">
    <w:name w:val="Domyślna czcionka akapitu1"/>
    <w:rsid w:val="00CA71B1"/>
  </w:style>
  <w:style w:type="character" w:customStyle="1" w:styleId="AkapitzlistZnak">
    <w:name w:val="Akapit z listą Znak"/>
    <w:rsid w:val="00CA71B1"/>
    <w:rPr>
      <w:rFonts w:ascii="Calibri" w:hAnsi="Calibri" w:cs="Calibri"/>
      <w:sz w:val="24"/>
    </w:rPr>
  </w:style>
  <w:style w:type="character" w:customStyle="1" w:styleId="Nagwek1Znak">
    <w:name w:val="Nagłówek 1 Znak"/>
    <w:basedOn w:val="Domylnaczcionkaakapitu1"/>
    <w:rsid w:val="00CA71B1"/>
    <w:rPr>
      <w:rFonts w:ascii="Calibri" w:eastAsia="font444" w:hAnsi="Calibri" w:cs="font444"/>
      <w:b/>
      <w:smallCaps/>
      <w:sz w:val="28"/>
      <w:szCs w:val="32"/>
    </w:rPr>
  </w:style>
  <w:style w:type="character" w:customStyle="1" w:styleId="Nagwek2Znak">
    <w:name w:val="Nagłówek 2 Znak"/>
    <w:basedOn w:val="Domylnaczcionkaakapitu1"/>
    <w:rsid w:val="00CA71B1"/>
    <w:rPr>
      <w:rFonts w:ascii="Calibri" w:eastAsia="font444" w:hAnsi="Calibri" w:cs="font444"/>
      <w:b/>
      <w:sz w:val="24"/>
      <w:szCs w:val="26"/>
    </w:rPr>
  </w:style>
  <w:style w:type="character" w:customStyle="1" w:styleId="Nagwek3Znak">
    <w:name w:val="Nagłówek 3 Znak"/>
    <w:basedOn w:val="Domylnaczcionkaakapitu1"/>
    <w:rsid w:val="00CA71B1"/>
    <w:rPr>
      <w:rFonts w:ascii="Calibri" w:eastAsia="font444" w:hAnsi="Calibri" w:cs="font444"/>
      <w:sz w:val="24"/>
      <w:szCs w:val="24"/>
    </w:rPr>
  </w:style>
  <w:style w:type="character" w:customStyle="1" w:styleId="ListLabel1">
    <w:name w:val="ListLabel 1"/>
    <w:rsid w:val="00CA71B1"/>
    <w:rPr>
      <w:b/>
      <w:sz w:val="22"/>
    </w:rPr>
  </w:style>
  <w:style w:type="character" w:customStyle="1" w:styleId="ListLabel2">
    <w:name w:val="ListLabel 2"/>
    <w:rsid w:val="00CA71B1"/>
    <w:rPr>
      <w:b/>
      <w:i w:val="0"/>
      <w:color w:val="00000A"/>
      <w:sz w:val="28"/>
    </w:rPr>
  </w:style>
  <w:style w:type="character" w:customStyle="1" w:styleId="ListLabel3">
    <w:name w:val="ListLabel 3"/>
    <w:rsid w:val="00CA71B1"/>
    <w:rPr>
      <w:b/>
      <w:i w:val="0"/>
      <w:color w:val="00000A"/>
      <w:sz w:val="24"/>
    </w:rPr>
  </w:style>
  <w:style w:type="character" w:customStyle="1" w:styleId="ListLabel4">
    <w:name w:val="ListLabel 4"/>
    <w:rsid w:val="00CA71B1"/>
    <w:rPr>
      <w:b/>
      <w:i w:val="0"/>
      <w:color w:val="00000A"/>
      <w:sz w:val="22"/>
    </w:rPr>
  </w:style>
  <w:style w:type="character" w:customStyle="1" w:styleId="ListLabel5">
    <w:name w:val="ListLabel 5"/>
    <w:rsid w:val="00CA71B1"/>
    <w:rPr>
      <w:b/>
      <w:i w:val="0"/>
      <w:color w:val="00000A"/>
      <w:sz w:val="24"/>
    </w:rPr>
  </w:style>
  <w:style w:type="character" w:customStyle="1" w:styleId="ListLabel6">
    <w:name w:val="ListLabel 6"/>
    <w:rsid w:val="00CA71B1"/>
    <w:rPr>
      <w:b/>
      <w:i w:val="0"/>
      <w:color w:val="00000A"/>
      <w:sz w:val="24"/>
    </w:rPr>
  </w:style>
  <w:style w:type="character" w:customStyle="1" w:styleId="ListLabel7">
    <w:name w:val="ListLabel 7"/>
    <w:rsid w:val="00CA71B1"/>
    <w:rPr>
      <w:color w:val="00000A"/>
      <w:sz w:val="24"/>
    </w:rPr>
  </w:style>
  <w:style w:type="character" w:customStyle="1" w:styleId="ListLabel8">
    <w:name w:val="ListLabel 8"/>
    <w:rsid w:val="00CA71B1"/>
    <w:rPr>
      <w:b/>
      <w:sz w:val="22"/>
    </w:rPr>
  </w:style>
  <w:style w:type="character" w:customStyle="1" w:styleId="ListLabel9">
    <w:name w:val="ListLabel 9"/>
    <w:rsid w:val="00CA71B1"/>
    <w:rPr>
      <w:b/>
      <w:sz w:val="22"/>
    </w:rPr>
  </w:style>
  <w:style w:type="character" w:customStyle="1" w:styleId="ListLabel10">
    <w:name w:val="ListLabel 10"/>
    <w:rsid w:val="00CA71B1"/>
    <w:rPr>
      <w:b/>
      <w:sz w:val="22"/>
    </w:rPr>
  </w:style>
  <w:style w:type="character" w:customStyle="1" w:styleId="ListLabel11">
    <w:name w:val="ListLabel 11"/>
    <w:rsid w:val="00CA71B1"/>
    <w:rPr>
      <w:b/>
      <w:sz w:val="22"/>
    </w:rPr>
  </w:style>
  <w:style w:type="character" w:customStyle="1" w:styleId="ListLabel12">
    <w:name w:val="ListLabel 12"/>
    <w:rsid w:val="00CA71B1"/>
    <w:rPr>
      <w:b/>
      <w:sz w:val="22"/>
    </w:rPr>
  </w:style>
  <w:style w:type="character" w:customStyle="1" w:styleId="ListLabel13">
    <w:name w:val="ListLabel 13"/>
    <w:rsid w:val="00CA71B1"/>
    <w:rPr>
      <w:b/>
      <w:sz w:val="22"/>
    </w:rPr>
  </w:style>
  <w:style w:type="character" w:customStyle="1" w:styleId="ListLabel14">
    <w:name w:val="ListLabel 14"/>
    <w:rsid w:val="00CA71B1"/>
    <w:rPr>
      <w:b/>
    </w:rPr>
  </w:style>
  <w:style w:type="character" w:customStyle="1" w:styleId="ListLabel15">
    <w:name w:val="ListLabel 15"/>
    <w:rsid w:val="00CA71B1"/>
    <w:rPr>
      <w:b/>
    </w:rPr>
  </w:style>
  <w:style w:type="character" w:customStyle="1" w:styleId="ListLabel16">
    <w:name w:val="ListLabel 16"/>
    <w:rsid w:val="00CA71B1"/>
    <w:rPr>
      <w:b/>
    </w:rPr>
  </w:style>
  <w:style w:type="character" w:customStyle="1" w:styleId="ListLabel17">
    <w:name w:val="ListLabel 17"/>
    <w:rsid w:val="00CA71B1"/>
    <w:rPr>
      <w:b/>
    </w:rPr>
  </w:style>
  <w:style w:type="character" w:customStyle="1" w:styleId="ListLabel18">
    <w:name w:val="ListLabel 18"/>
    <w:rsid w:val="00CA71B1"/>
    <w:rPr>
      <w:b/>
    </w:rPr>
  </w:style>
  <w:style w:type="character" w:styleId="Hipercze">
    <w:name w:val="Hyperlink"/>
    <w:rsid w:val="00CA71B1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rsid w:val="00CA71B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CA71B1"/>
    <w:pPr>
      <w:spacing w:after="140" w:line="288" w:lineRule="auto"/>
    </w:pPr>
  </w:style>
  <w:style w:type="paragraph" w:styleId="Lista">
    <w:name w:val="List"/>
    <w:basedOn w:val="Tekstpodstawowy"/>
    <w:rsid w:val="00CA71B1"/>
    <w:rPr>
      <w:rFonts w:cs="Mangal"/>
    </w:rPr>
  </w:style>
  <w:style w:type="paragraph" w:styleId="Legenda">
    <w:name w:val="caption"/>
    <w:basedOn w:val="Normalny"/>
    <w:qFormat/>
    <w:rsid w:val="00CA71B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CA71B1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CA71B1"/>
    <w:pPr>
      <w:spacing w:after="160" w:line="252" w:lineRule="auto"/>
      <w:ind w:left="720"/>
      <w:contextualSpacing/>
      <w:jc w:val="both"/>
    </w:pPr>
    <w:rPr>
      <w:rFonts w:cs="Calibri"/>
      <w:sz w:val="24"/>
    </w:rPr>
  </w:style>
  <w:style w:type="paragraph" w:styleId="Nagwek">
    <w:name w:val="header"/>
    <w:basedOn w:val="Normalny"/>
    <w:link w:val="NagwekZnak"/>
    <w:uiPriority w:val="99"/>
    <w:unhideWhenUsed/>
    <w:rsid w:val="00371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DC3"/>
    <w:rPr>
      <w:rFonts w:ascii="Calibri" w:eastAsia="font444" w:hAnsi="Calibri" w:cs="font444"/>
      <w:kern w:val="1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71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DC3"/>
    <w:rPr>
      <w:rFonts w:ascii="Calibri" w:eastAsia="font444" w:hAnsi="Calibri" w:cs="font444"/>
      <w:kern w:val="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font444" w:hAnsi="Calibri" w:cs="font444"/>
      <w:kern w:val="1"/>
      <w:sz w:val="22"/>
      <w:szCs w:val="22"/>
    </w:rPr>
  </w:style>
  <w:style w:type="paragraph" w:styleId="Nagwek1">
    <w:name w:val="heading 1"/>
    <w:basedOn w:val="Normalny"/>
    <w:next w:val="Tekstpodstawowy"/>
    <w:qFormat/>
    <w:pPr>
      <w:numPr>
        <w:numId w:val="1"/>
      </w:numPr>
      <w:spacing w:before="240" w:after="0" w:line="252" w:lineRule="auto"/>
      <w:jc w:val="both"/>
      <w:outlineLvl w:val="0"/>
    </w:pPr>
    <w:rPr>
      <w:b/>
      <w:smallCaps/>
      <w:sz w:val="28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120" w:after="120" w:line="252" w:lineRule="auto"/>
      <w:jc w:val="both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Tekstpodstawowy"/>
    <w:qFormat/>
    <w:pPr>
      <w:numPr>
        <w:ilvl w:val="2"/>
        <w:numId w:val="1"/>
      </w:numPr>
      <w:spacing w:before="40" w:after="0" w:line="252" w:lineRule="auto"/>
      <w:jc w:val="both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color w:val="00000A"/>
      <w:sz w:val="28"/>
    </w:rPr>
  </w:style>
  <w:style w:type="character" w:customStyle="1" w:styleId="WW8Num1z1">
    <w:name w:val="WW8Num1z1"/>
    <w:rPr>
      <w:b/>
      <w:i w:val="0"/>
      <w:color w:val="00000A"/>
      <w:sz w:val="24"/>
    </w:rPr>
  </w:style>
  <w:style w:type="character" w:customStyle="1" w:styleId="WW8Num1z2">
    <w:name w:val="WW8Num1z2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/>
      <w:b w:val="0"/>
      <w:bCs w:val="0"/>
      <w:i w:val="0"/>
      <w:iCs w:val="0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 w:cs="Calibri"/>
      <w:b w:val="0"/>
      <w:bCs w:val="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b w:val="0"/>
      <w:bCs w:val="0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ascii="Calibri" w:hAnsi="Calibri" w:cs="Calibri"/>
      <w:b w:val="0"/>
      <w:bCs w:val="0"/>
      <w:sz w:val="20"/>
      <w:szCs w:val="2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 w:val="0"/>
      <w:bCs w:val="0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eastAsia="Times New Roman" w:hAnsi="Calibri" w:cs="Times New Roman"/>
      <w:b w:val="0"/>
      <w:bCs w:val="0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eastAsia="Times New Roman" w:hAnsi="Calibri" w:cs="Times New Roman"/>
      <w:b w:val="0"/>
      <w:b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Domylnaczcionkaakapitu1">
    <w:name w:val="Domyślna czcionka akapitu1"/>
  </w:style>
  <w:style w:type="character" w:customStyle="1" w:styleId="AkapitzlistZnak">
    <w:name w:val="Akapit z listą Znak"/>
    <w:rPr>
      <w:rFonts w:ascii="Calibri" w:hAnsi="Calibri" w:cs="Calibri"/>
      <w:sz w:val="24"/>
    </w:rPr>
  </w:style>
  <w:style w:type="character" w:customStyle="1" w:styleId="Nagwek1Znak">
    <w:name w:val="Nagłówek 1 Znak"/>
    <w:basedOn w:val="Domylnaczcionkaakapitu1"/>
    <w:rPr>
      <w:rFonts w:ascii="Calibri" w:eastAsia="font444" w:hAnsi="Calibri" w:cs="font444"/>
      <w:b/>
      <w:smallCaps/>
      <w:sz w:val="28"/>
      <w:szCs w:val="32"/>
    </w:rPr>
  </w:style>
  <w:style w:type="character" w:customStyle="1" w:styleId="Nagwek2Znak">
    <w:name w:val="Nagłówek 2 Znak"/>
    <w:basedOn w:val="Domylnaczcionkaakapitu1"/>
    <w:rPr>
      <w:rFonts w:ascii="Calibri" w:eastAsia="font444" w:hAnsi="Calibri" w:cs="font444"/>
      <w:b/>
      <w:sz w:val="24"/>
      <w:szCs w:val="26"/>
    </w:rPr>
  </w:style>
  <w:style w:type="character" w:customStyle="1" w:styleId="Nagwek3Znak">
    <w:name w:val="Nagłówek 3 Znak"/>
    <w:basedOn w:val="Domylnaczcionkaakapitu1"/>
    <w:rPr>
      <w:rFonts w:ascii="Calibri" w:eastAsia="font444" w:hAnsi="Calibri" w:cs="font444"/>
      <w:sz w:val="24"/>
      <w:szCs w:val="24"/>
    </w:rPr>
  </w:style>
  <w:style w:type="character" w:customStyle="1" w:styleId="ListLabel1">
    <w:name w:val="ListLabel 1"/>
    <w:rPr>
      <w:b/>
      <w:sz w:val="22"/>
    </w:rPr>
  </w:style>
  <w:style w:type="character" w:customStyle="1" w:styleId="ListLabel2">
    <w:name w:val="ListLabel 2"/>
    <w:rPr>
      <w:b/>
      <w:i w:val="0"/>
      <w:color w:val="00000A"/>
      <w:sz w:val="28"/>
    </w:rPr>
  </w:style>
  <w:style w:type="character" w:customStyle="1" w:styleId="ListLabel3">
    <w:name w:val="ListLabel 3"/>
    <w:rPr>
      <w:b/>
      <w:i w:val="0"/>
      <w:color w:val="00000A"/>
      <w:sz w:val="24"/>
    </w:rPr>
  </w:style>
  <w:style w:type="character" w:customStyle="1" w:styleId="ListLabel4">
    <w:name w:val="ListLabel 4"/>
    <w:rPr>
      <w:b/>
      <w:i w:val="0"/>
      <w:color w:val="00000A"/>
      <w:sz w:val="22"/>
    </w:rPr>
  </w:style>
  <w:style w:type="character" w:customStyle="1" w:styleId="ListLabel5">
    <w:name w:val="ListLabel 5"/>
    <w:rPr>
      <w:b/>
      <w:i w:val="0"/>
      <w:color w:val="00000A"/>
      <w:sz w:val="24"/>
    </w:rPr>
  </w:style>
  <w:style w:type="character" w:customStyle="1" w:styleId="ListLabel6">
    <w:name w:val="ListLabel 6"/>
    <w:rPr>
      <w:b/>
      <w:i w:val="0"/>
      <w:color w:val="00000A"/>
      <w:sz w:val="24"/>
    </w:rPr>
  </w:style>
  <w:style w:type="character" w:customStyle="1" w:styleId="ListLabel7">
    <w:name w:val="ListLabel 7"/>
    <w:rPr>
      <w:color w:val="00000A"/>
      <w:sz w:val="24"/>
    </w:rPr>
  </w:style>
  <w:style w:type="character" w:customStyle="1" w:styleId="ListLabel8">
    <w:name w:val="ListLabel 8"/>
    <w:rPr>
      <w:b/>
      <w:sz w:val="22"/>
    </w:rPr>
  </w:style>
  <w:style w:type="character" w:customStyle="1" w:styleId="ListLabel9">
    <w:name w:val="ListLabel 9"/>
    <w:rPr>
      <w:b/>
      <w:sz w:val="22"/>
    </w:rPr>
  </w:style>
  <w:style w:type="character" w:customStyle="1" w:styleId="ListLabel10">
    <w:name w:val="ListLabel 10"/>
    <w:rPr>
      <w:b/>
      <w:sz w:val="22"/>
    </w:rPr>
  </w:style>
  <w:style w:type="character" w:customStyle="1" w:styleId="ListLabel11">
    <w:name w:val="ListLabel 11"/>
    <w:rPr>
      <w:b/>
      <w:sz w:val="22"/>
    </w:rPr>
  </w:style>
  <w:style w:type="character" w:customStyle="1" w:styleId="ListLabel12">
    <w:name w:val="ListLabel 12"/>
    <w:rPr>
      <w:b/>
      <w:sz w:val="22"/>
    </w:rPr>
  </w:style>
  <w:style w:type="character" w:customStyle="1" w:styleId="ListLabel13">
    <w:name w:val="ListLabel 13"/>
    <w:rPr>
      <w:b/>
      <w:sz w:val="22"/>
    </w:rPr>
  </w:style>
  <w:style w:type="character" w:customStyle="1" w:styleId="ListLabel14">
    <w:name w:val="ListLabel 14"/>
    <w:rPr>
      <w:b/>
    </w:rPr>
  </w:style>
  <w:style w:type="character" w:customStyle="1" w:styleId="ListLabel15">
    <w:name w:val="ListLabel 15"/>
    <w:rPr>
      <w:b/>
    </w:rPr>
  </w:style>
  <w:style w:type="character" w:customStyle="1" w:styleId="ListLabel16">
    <w:name w:val="ListLabel 16"/>
    <w:rPr>
      <w:b/>
    </w:rPr>
  </w:style>
  <w:style w:type="character" w:customStyle="1" w:styleId="ListLabel17">
    <w:name w:val="ListLabel 17"/>
    <w:rPr>
      <w:b/>
    </w:rPr>
  </w:style>
  <w:style w:type="character" w:customStyle="1" w:styleId="ListLabel18">
    <w:name w:val="ListLabel 18"/>
    <w:rPr>
      <w:b/>
    </w:rPr>
  </w:style>
  <w:style w:type="character" w:styleId="Hipercze">
    <w:name w:val="Hyperlink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after="160" w:line="252" w:lineRule="auto"/>
      <w:ind w:left="720"/>
      <w:contextualSpacing/>
      <w:jc w:val="both"/>
    </w:pPr>
    <w:rPr>
      <w:rFonts w:cs="Calibri"/>
      <w:sz w:val="24"/>
    </w:rPr>
  </w:style>
  <w:style w:type="paragraph" w:styleId="Nagwek">
    <w:name w:val="header"/>
    <w:basedOn w:val="Normalny"/>
    <w:link w:val="NagwekZnak"/>
    <w:uiPriority w:val="99"/>
    <w:unhideWhenUsed/>
    <w:rsid w:val="00371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DC3"/>
    <w:rPr>
      <w:rFonts w:ascii="Calibri" w:eastAsia="font444" w:hAnsi="Calibri" w:cs="font444"/>
      <w:kern w:val="1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71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DC3"/>
    <w:rPr>
      <w:rFonts w:ascii="Calibri" w:eastAsia="font444" w:hAnsi="Calibri" w:cs="font444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708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Suszka</dc:creator>
  <cp:lastModifiedBy>Użytkownik systemu Windows</cp:lastModifiedBy>
  <cp:revision>12</cp:revision>
  <cp:lastPrinted>2018-12-19T09:12:00Z</cp:lastPrinted>
  <dcterms:created xsi:type="dcterms:W3CDTF">2018-05-23T20:22:00Z</dcterms:created>
  <dcterms:modified xsi:type="dcterms:W3CDTF">2018-12-19T09:27:00Z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