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5A7A93">
        <w:rPr>
          <w:rFonts w:ascii="Cambria" w:hAnsi="Cambria" w:cstheme="minorHAnsi"/>
          <w:b/>
          <w:bCs/>
          <w:sz w:val="20"/>
          <w:szCs w:val="20"/>
        </w:rPr>
        <w:t>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:rsidR="00BA5845" w:rsidRPr="00B84829" w:rsidRDefault="002B6B97" w:rsidP="00BA5845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CE229B">
        <w:rPr>
          <w:rFonts w:ascii="Cambria" w:hAnsi="Cambria"/>
          <w:sz w:val="20"/>
          <w:szCs w:val="20"/>
        </w:rPr>
        <w:t>4</w:t>
      </w:r>
      <w:r w:rsidR="009F2777" w:rsidRPr="00AB52F9">
        <w:rPr>
          <w:rFonts w:ascii="Cambria" w:hAnsi="Cambria"/>
          <w:sz w:val="20"/>
          <w:szCs w:val="20"/>
        </w:rPr>
        <w:t xml:space="preserve"> </w:t>
      </w:r>
      <w:r w:rsidR="009A7F29">
        <w:rPr>
          <w:rFonts w:ascii="Cambria" w:hAnsi="Cambria"/>
          <w:sz w:val="20"/>
          <w:szCs w:val="20"/>
        </w:rPr>
        <w:t xml:space="preserve"> </w:t>
      </w:r>
      <w:r w:rsidR="009F2777" w:rsidRPr="00AB52F9">
        <w:rPr>
          <w:rFonts w:ascii="Cambria" w:hAnsi="Cambria"/>
          <w:sz w:val="20"/>
          <w:szCs w:val="20"/>
        </w:rPr>
        <w:t xml:space="preserve">roku w </w:t>
      </w:r>
      <w:r w:rsidR="001511BA">
        <w:rPr>
          <w:rFonts w:ascii="Cambria" w:hAnsi="Cambria" w:cs="Cambria"/>
          <w:b/>
          <w:bCs/>
          <w:color w:val="000000"/>
          <w:sz w:val="20"/>
          <w:szCs w:val="20"/>
        </w:rPr>
        <w:t>…………………..</w:t>
      </w:r>
    </w:p>
    <w:p w:rsidR="009F2777" w:rsidRPr="00AB52F9" w:rsidRDefault="009F277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:rsidR="003D648A" w:rsidRPr="008C4C3C" w:rsidRDefault="003D648A" w:rsidP="003D648A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60466387"/>
      <w:r w:rsidRPr="008C4C3C">
        <w:rPr>
          <w:rFonts w:ascii="Cambria" w:hAnsi="Cambria" w:cs="Arial"/>
          <w:b/>
          <w:bCs/>
          <w:sz w:val="20"/>
          <w:szCs w:val="20"/>
        </w:rPr>
        <w:t>Gmin</w:t>
      </w:r>
      <w:r w:rsidR="00475FFD">
        <w:rPr>
          <w:rFonts w:ascii="Cambria" w:hAnsi="Cambria" w:cs="Arial"/>
          <w:b/>
          <w:bCs/>
          <w:sz w:val="20"/>
          <w:szCs w:val="20"/>
        </w:rPr>
        <w:t>ą</w:t>
      </w:r>
      <w:r w:rsidRPr="008C4C3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511BA">
        <w:rPr>
          <w:rFonts w:ascii="Cambria" w:hAnsi="Cambria" w:cs="Arial"/>
          <w:b/>
          <w:bCs/>
          <w:sz w:val="20"/>
          <w:szCs w:val="20"/>
        </w:rPr>
        <w:t>…………………………</w:t>
      </w:r>
    </w:p>
    <w:bookmarkEnd w:id="0"/>
    <w:p w:rsidR="009F2777" w:rsidRPr="00AB52F9" w:rsidRDefault="009F2777" w:rsidP="009F2777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:rsidR="001511BA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</w:p>
    <w:p w:rsidR="009F2777" w:rsidRPr="00AB52F9" w:rsidRDefault="001511BA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……………………………………- …………………………………….    </w:t>
      </w:r>
      <w:r w:rsidR="009F2777"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a, </w:t>
      </w:r>
    </w:p>
    <w:p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</w:rPr>
        <w:br/>
      </w:r>
      <w:r w:rsidR="00DA72E6" w:rsidRPr="007D6960">
        <w:rPr>
          <w:rFonts w:ascii="Cambria" w:hAnsi="Cambria" w:cs="Arial"/>
          <w:bCs/>
          <w:sz w:val="20"/>
          <w:szCs w:val="20"/>
        </w:rPr>
        <w:t>z dnia 11 września 2019 r. - Prawo zamówień publicznych (Dz. U. z 20</w:t>
      </w:r>
      <w:r w:rsidR="002D1671">
        <w:rPr>
          <w:rFonts w:ascii="Cambria" w:hAnsi="Cambria" w:cs="Arial"/>
          <w:bCs/>
          <w:sz w:val="20"/>
          <w:szCs w:val="20"/>
        </w:rPr>
        <w:t>2</w:t>
      </w:r>
      <w:r w:rsidR="00F95E41">
        <w:rPr>
          <w:rFonts w:ascii="Cambria" w:hAnsi="Cambria" w:cs="Arial"/>
          <w:bCs/>
          <w:sz w:val="20"/>
          <w:szCs w:val="20"/>
        </w:rPr>
        <w:t>3</w:t>
      </w:r>
      <w:r w:rsidR="002D1671">
        <w:rPr>
          <w:rFonts w:ascii="Cambria" w:hAnsi="Cambria" w:cs="Arial"/>
          <w:bCs/>
          <w:sz w:val="20"/>
          <w:szCs w:val="20"/>
        </w:rPr>
        <w:t xml:space="preserve"> 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r., poz. </w:t>
      </w:r>
      <w:r w:rsidR="00F95E41">
        <w:rPr>
          <w:rFonts w:ascii="Cambria" w:hAnsi="Cambria" w:cs="Arial"/>
          <w:bCs/>
          <w:sz w:val="20"/>
          <w:szCs w:val="20"/>
        </w:rPr>
        <w:t>1605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 ze zm.) [zwanej dalej także „ustawa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:rsidR="00B4577A" w:rsidRPr="00B4577A" w:rsidRDefault="009C1218" w:rsidP="00B4577A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9C1218">
        <w:rPr>
          <w:rFonts w:ascii="Cambria" w:hAnsi="Cambria"/>
          <w:b/>
          <w:color w:val="000000"/>
          <w:sz w:val="20"/>
          <w:szCs w:val="20"/>
        </w:rPr>
        <w:t xml:space="preserve">    „Remont mieszkania nr 8 i nr 6 oraz klatki schodowej w bloku nr 5 Os. Drewniane” – </w:t>
      </w:r>
      <w:proofErr w:type="spellStart"/>
      <w:r w:rsidRPr="009C1218">
        <w:rPr>
          <w:rFonts w:ascii="Cambria" w:hAnsi="Cambria"/>
          <w:b/>
          <w:color w:val="000000"/>
          <w:sz w:val="20"/>
          <w:szCs w:val="20"/>
        </w:rPr>
        <w:t>powt</w:t>
      </w:r>
      <w:proofErr w:type="spellEnd"/>
      <w:r w:rsidRPr="009C1218">
        <w:rPr>
          <w:rFonts w:ascii="Cambria" w:hAnsi="Cambria"/>
          <w:b/>
          <w:color w:val="000000"/>
          <w:sz w:val="20"/>
          <w:szCs w:val="20"/>
        </w:rPr>
        <w:t>.</w:t>
      </w:r>
    </w:p>
    <w:p w:rsidR="00BF0B98" w:rsidRPr="00D271A8" w:rsidRDefault="001511BA" w:rsidP="001511BA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br/>
      </w:r>
      <w:r w:rsidR="00BF0B98"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="00BF0B98" w:rsidRPr="00D271A8">
        <w:rPr>
          <w:rFonts w:ascii="Cambria" w:hAnsi="Cambria" w:cs="Arial"/>
          <w:bCs/>
          <w:sz w:val="20"/>
          <w:szCs w:val="20"/>
        </w:rPr>
        <w:t xml:space="preserve">rzedmiotu umowy określa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="00BF0B98" w:rsidRPr="00D271A8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, specyfikacją techniczną wykonania i odbioru robót budowlanych </w:t>
      </w:r>
      <w:r w:rsidR="002B2241" w:rsidRPr="002B2241">
        <w:rPr>
          <w:rFonts w:ascii="Cambria" w:hAnsi="Cambria" w:cs="Arial"/>
          <w:sz w:val="20"/>
          <w:szCs w:val="20"/>
        </w:rPr>
        <w:t>oraz przeprowadz</w:t>
      </w:r>
      <w:r w:rsidR="002B2241">
        <w:rPr>
          <w:rFonts w:ascii="Cambria" w:hAnsi="Cambria" w:cs="Arial"/>
          <w:sz w:val="20"/>
          <w:szCs w:val="20"/>
        </w:rPr>
        <w:t>ił</w:t>
      </w:r>
      <w:r w:rsidR="002B2241" w:rsidRPr="002B2241">
        <w:rPr>
          <w:rFonts w:ascii="Cambria" w:hAnsi="Cambria" w:cs="Arial"/>
          <w:sz w:val="20"/>
          <w:szCs w:val="20"/>
        </w:rPr>
        <w:t xml:space="preserve"> wizj</w:t>
      </w:r>
      <w:r w:rsidR="002B2241">
        <w:rPr>
          <w:rFonts w:ascii="Cambria" w:hAnsi="Cambria" w:cs="Arial"/>
          <w:sz w:val="20"/>
          <w:szCs w:val="20"/>
        </w:rPr>
        <w:t>ę lokalną</w:t>
      </w:r>
      <w:r w:rsidR="002B2241" w:rsidRPr="002B2241">
        <w:rPr>
          <w:rFonts w:ascii="Cambria" w:hAnsi="Cambria" w:cs="Arial"/>
          <w:sz w:val="20"/>
          <w:szCs w:val="20"/>
        </w:rPr>
        <w:t xml:space="preserve"> w terenie</w:t>
      </w:r>
      <w:r w:rsidR="002B2241">
        <w:rPr>
          <w:rFonts w:ascii="Cambria" w:hAnsi="Cambria" w:cs="Arial"/>
          <w:smallCaps/>
          <w:sz w:val="20"/>
          <w:szCs w:val="20"/>
        </w:rPr>
        <w:t xml:space="preserve"> </w:t>
      </w:r>
      <w:r w:rsidRPr="007256F4">
        <w:rPr>
          <w:rFonts w:ascii="Cambria" w:eastAsia="Times New Roman" w:hAnsi="Cambria" w:cs="Arial"/>
          <w:bCs/>
          <w:sz w:val="20"/>
          <w:szCs w:val="20"/>
        </w:rPr>
        <w:t>i nie wnosi w tym zakresie żadnych zastrzeżeń uznając je za wystarczające do realizacji zamówienia.</w:t>
      </w:r>
    </w:p>
    <w:p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w drodze korespondencji pisemnej doręczanej adresatom za pokwitowaniem.</w:t>
      </w:r>
    </w:p>
    <w:p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lastRenderedPageBreak/>
        <w:t>Postęp robót winien odpowiadać ww. harmonogramowi, a zachowanie uzgodnionych terminów jest podstawowym obowiązkiem Wykonawcy.</w:t>
      </w:r>
    </w:p>
    <w:p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:rsidR="009C4858" w:rsidRPr="009C4858" w:rsidRDefault="007256F4" w:rsidP="009C4858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</w:t>
      </w:r>
      <w:r w:rsidR="009C4858" w:rsidRPr="009C4858">
        <w:rPr>
          <w:rFonts w:ascii="Cambria" w:eastAsia="Calibri" w:hAnsi="Cambria" w:cs="Calibri"/>
          <w:sz w:val="20"/>
          <w:szCs w:val="20"/>
        </w:rPr>
        <w:t>Niewykonanie tego obowiązku uprawnia Zamawiającego do odstąpienia od umowy w terminie 90 dni od upływu terminu do przedłużenia zaktualizowanego harmonogramu robót.</w:t>
      </w:r>
    </w:p>
    <w:p w:rsidR="009C4858" w:rsidRPr="009C4858" w:rsidRDefault="009C4858" w:rsidP="009C4858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C4858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:rsidR="00BF0B98" w:rsidRPr="00D271A8" w:rsidRDefault="00BF0B98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BF0B98" w:rsidRPr="00D271A8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nastąpi w terminie do </w:t>
      </w:r>
      <w:r w:rsidR="00336492">
        <w:rPr>
          <w:rFonts w:ascii="Cambria" w:hAnsi="Cambria" w:cs="Arial"/>
          <w:sz w:val="20"/>
          <w:szCs w:val="20"/>
        </w:rPr>
        <w:t>5</w:t>
      </w:r>
      <w:r w:rsidRPr="00D271A8">
        <w:rPr>
          <w:rFonts w:ascii="Cambria" w:hAnsi="Cambria" w:cs="Arial"/>
          <w:sz w:val="20"/>
          <w:szCs w:val="20"/>
        </w:rPr>
        <w:t xml:space="preserve"> dni od podpisania umowy.</w:t>
      </w:r>
    </w:p>
    <w:p w:rsidR="00AA27B3" w:rsidRPr="00A21074" w:rsidRDefault="00BF0B98" w:rsidP="00A2107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  <w:r w:rsidR="00A21074">
        <w:rPr>
          <w:rFonts w:ascii="Cambria" w:hAnsi="Cambria" w:cs="Arial"/>
          <w:sz w:val="20"/>
          <w:szCs w:val="20"/>
        </w:rPr>
        <w:t xml:space="preserve"> </w:t>
      </w:r>
      <w:r w:rsidR="00DA0D11" w:rsidRPr="00A21074">
        <w:rPr>
          <w:rFonts w:ascii="Cambria" w:eastAsia="Times-Roman" w:hAnsi="Cambria" w:cs="Arial"/>
          <w:b/>
          <w:sz w:val="20"/>
          <w:szCs w:val="20"/>
        </w:rPr>
        <w:t xml:space="preserve">do </w:t>
      </w:r>
      <w:r w:rsidR="00A21074" w:rsidRPr="00A21074">
        <w:rPr>
          <w:rFonts w:ascii="Cambria" w:eastAsia="Times-Roman" w:hAnsi="Cambria" w:cs="Arial"/>
          <w:b/>
          <w:sz w:val="20"/>
          <w:szCs w:val="20"/>
        </w:rPr>
        <w:t>2 miesięcy od daty podpisania umowy.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>zobowiązany do zawiadamiania wpisem do dziennika budowy</w:t>
      </w:r>
      <w:r w:rsidR="00336492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3001E9">
        <w:rPr>
          <w:rFonts w:ascii="Cambria" w:hAnsi="Cambria" w:cs="Arial"/>
          <w:sz w:val="20"/>
          <w:szCs w:val="20"/>
        </w:rPr>
        <w:t xml:space="preserve"> oraz dostarczeniem informacji pisemnej do siedziby Zamawiającego o wykonaniu robót zanikających i ulegających zakryciu z </w:t>
      </w:r>
      <w:r w:rsidR="00C2486C">
        <w:rPr>
          <w:rFonts w:ascii="Cambria" w:hAnsi="Cambria" w:cs="Arial"/>
          <w:sz w:val="20"/>
          <w:szCs w:val="20"/>
        </w:rPr>
        <w:t>2</w:t>
      </w:r>
      <w:r w:rsidRPr="003001E9">
        <w:rPr>
          <w:rFonts w:ascii="Cambria" w:hAnsi="Cambria" w:cs="Arial"/>
          <w:sz w:val="20"/>
          <w:szCs w:val="20"/>
        </w:rPr>
        <w:t xml:space="preserve">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:rsidR="00BF0B98" w:rsidRPr="00D271A8" w:rsidRDefault="00BF431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:rsidR="00BF0B98" w:rsidRDefault="00BF0B98" w:rsidP="00443C44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:rsidR="004D3F6E" w:rsidRPr="00F778A3" w:rsidRDefault="004D3F6E" w:rsidP="00FD52B3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:rsidR="004D3F6E" w:rsidRPr="00F778A3" w:rsidRDefault="004D3F6E" w:rsidP="00FD52B3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:rsidR="004D3F6E" w:rsidRPr="00866BBA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:rsidR="004D3F6E" w:rsidRPr="00D271A8" w:rsidRDefault="004D3F6E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:rsidR="00BF0B98" w:rsidRPr="00040340" w:rsidRDefault="00BF0B98" w:rsidP="00C05B35">
      <w:pPr>
        <w:numPr>
          <w:ilvl w:val="0"/>
          <w:numId w:val="11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040340">
        <w:rPr>
          <w:rFonts w:ascii="Cambria" w:hAnsi="Cambria" w:cs="Arial"/>
          <w:bCs/>
          <w:sz w:val="20"/>
          <w:szCs w:val="20"/>
        </w:rPr>
        <w:lastRenderedPageBreak/>
        <w:t>Zamawiający</w:t>
      </w:r>
      <w:r w:rsidRPr="0004034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40340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040340">
        <w:rPr>
          <w:rFonts w:ascii="Cambria" w:hAnsi="Cambria" w:cs="Arial"/>
          <w:b/>
          <w:bCs/>
          <w:sz w:val="20"/>
          <w:szCs w:val="20"/>
        </w:rPr>
        <w:t>Inspektor  Nadzoru</w:t>
      </w:r>
      <w:r w:rsidR="0004034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40340">
        <w:rPr>
          <w:rFonts w:ascii="Cambria" w:hAnsi="Cambria" w:cs="Arial"/>
          <w:sz w:val="20"/>
          <w:szCs w:val="20"/>
        </w:rPr>
        <w:t xml:space="preserve">działającego </w:t>
      </w:r>
      <w:r w:rsidR="00040340">
        <w:rPr>
          <w:rFonts w:ascii="Cambria" w:hAnsi="Cambria" w:cs="Arial"/>
          <w:sz w:val="20"/>
          <w:szCs w:val="20"/>
        </w:rPr>
        <w:br/>
      </w:r>
      <w:r w:rsidRPr="00040340">
        <w:rPr>
          <w:rFonts w:ascii="Cambria" w:hAnsi="Cambria" w:cs="Arial"/>
          <w:sz w:val="20"/>
          <w:szCs w:val="20"/>
        </w:rPr>
        <w:t xml:space="preserve">w granicach umocowania określonego przepisami ustawy z dnia 7 lipca 1994r. Prawo Budowlane (tekst jednolity </w:t>
      </w:r>
      <w:r w:rsidR="004D3F6E" w:rsidRPr="00040340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156B1D">
        <w:rPr>
          <w:rFonts w:ascii="Cambria" w:hAnsi="Cambria" w:cs="Arial"/>
          <w:bCs/>
          <w:sz w:val="20"/>
          <w:szCs w:val="20"/>
          <w:lang w:eastAsia="pl-PL"/>
        </w:rPr>
        <w:t>4</w:t>
      </w:r>
      <w:r w:rsidRPr="00040340">
        <w:rPr>
          <w:rFonts w:ascii="Cambria" w:hAnsi="Cambria" w:cs="Arial"/>
          <w:bCs/>
          <w:sz w:val="20"/>
          <w:szCs w:val="20"/>
          <w:lang w:eastAsia="pl-PL"/>
        </w:rPr>
        <w:t xml:space="preserve"> r. poz.</w:t>
      </w:r>
      <w:r w:rsidR="00156B1D">
        <w:rPr>
          <w:rFonts w:ascii="Cambria" w:hAnsi="Cambria" w:cs="Arial"/>
          <w:bCs/>
          <w:sz w:val="20"/>
          <w:szCs w:val="20"/>
          <w:lang w:eastAsia="pl-PL"/>
        </w:rPr>
        <w:t xml:space="preserve"> 752</w:t>
      </w:r>
      <w:r w:rsidRPr="00040340">
        <w:rPr>
          <w:rFonts w:ascii="Cambria" w:hAnsi="Cambria" w:cs="Arial"/>
          <w:sz w:val="20"/>
          <w:szCs w:val="20"/>
        </w:rPr>
        <w:t>).</w:t>
      </w:r>
      <w:r w:rsidRPr="00040340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:rsidR="00BF0B98" w:rsidRPr="00DB1B08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2F65ED">
        <w:rPr>
          <w:rFonts w:cs="Arial"/>
          <w:b w:val="0"/>
          <w:bCs w:val="0"/>
          <w:sz w:val="20"/>
          <w:szCs w:val="20"/>
          <w:lang w:eastAsia="pl-PL"/>
        </w:rPr>
        <w:t xml:space="preserve">4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r. poz. </w:t>
      </w:r>
      <w:r w:rsidR="002F65ED">
        <w:rPr>
          <w:rFonts w:cs="Arial"/>
          <w:b w:val="0"/>
          <w:bCs w:val="0"/>
          <w:sz w:val="20"/>
          <w:szCs w:val="20"/>
          <w:lang w:eastAsia="pl-PL"/>
        </w:rPr>
        <w:t>752</w:t>
      </w:r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705D19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:rsidR="00BF0B98" w:rsidRPr="00D271A8" w:rsidRDefault="00C2486C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ramach </w:t>
      </w:r>
      <w:r w:rsidR="00BF0B98" w:rsidRPr="00D271A8">
        <w:rPr>
          <w:rFonts w:ascii="Cambria" w:hAnsi="Cambria" w:cs="Arial"/>
          <w:sz w:val="20"/>
          <w:szCs w:val="20"/>
        </w:rPr>
        <w:t xml:space="preserve">wykonania </w:t>
      </w:r>
      <w:r w:rsidR="004F5E23">
        <w:rPr>
          <w:rFonts w:ascii="Cambria" w:hAnsi="Cambria" w:cs="Arial"/>
          <w:sz w:val="20"/>
          <w:szCs w:val="20"/>
        </w:rPr>
        <w:t>P</w:t>
      </w:r>
      <w:r w:rsidR="00BF0B98"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mowy </w:t>
      </w:r>
      <w:r w:rsidR="00BF0B98"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="00BF0B98" w:rsidRPr="00D271A8">
        <w:rPr>
          <w:rFonts w:ascii="Cambria" w:hAnsi="Cambria" w:cs="Arial"/>
          <w:sz w:val="20"/>
          <w:szCs w:val="20"/>
        </w:rPr>
        <w:t>:</w:t>
      </w:r>
    </w:p>
    <w:p w:rsidR="00BF0B98" w:rsidRPr="00D271A8" w:rsidRDefault="00BF0B98" w:rsidP="00443C4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Przeprowadzi branżowe próby</w:t>
      </w:r>
      <w:r w:rsidR="002419F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t>odbiory techniczne i technologiczne, wykona inwentaryzację geodezyjną</w:t>
      </w:r>
      <w:r w:rsidR="00C2486C">
        <w:rPr>
          <w:rStyle w:val="Odwoanieprzypisudolnego"/>
          <w:rFonts w:ascii="Cambria" w:hAnsi="Cambria" w:cs="Arial"/>
          <w:sz w:val="20"/>
          <w:szCs w:val="20"/>
        </w:rPr>
        <w:footnoteReference w:id="2"/>
      </w:r>
      <w:r w:rsidR="002419F8">
        <w:rPr>
          <w:rFonts w:ascii="Cambria" w:hAnsi="Cambria" w:cs="Arial"/>
          <w:sz w:val="20"/>
          <w:szCs w:val="20"/>
        </w:rPr>
        <w:t>, inspekcje kanałów</w:t>
      </w:r>
      <w:r w:rsidRPr="00D271A8">
        <w:rPr>
          <w:rFonts w:ascii="Cambria" w:hAnsi="Cambria" w:cs="Arial"/>
          <w:sz w:val="20"/>
          <w:szCs w:val="20"/>
        </w:rPr>
        <w:t xml:space="preserve"> oraz sporządzi dokumentacje powykonawczą z kosztorysami robót wykonanych. </w:t>
      </w:r>
    </w:p>
    <w:p w:rsidR="00BF0B98" w:rsidRPr="002419F8" w:rsidRDefault="00BF0B98" w:rsidP="00443C4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</w:t>
      </w:r>
      <w:r w:rsidR="00410FB2">
        <w:rPr>
          <w:rFonts w:ascii="Cambria" w:hAnsi="Cambria" w:cs="Arial"/>
          <w:sz w:val="20"/>
          <w:szCs w:val="20"/>
        </w:rPr>
        <w:t xml:space="preserve">na wezwanie </w:t>
      </w:r>
      <w:r w:rsidRPr="00D271A8">
        <w:rPr>
          <w:rFonts w:ascii="Cambria" w:hAnsi="Cambria" w:cs="Arial"/>
          <w:sz w:val="20"/>
          <w:szCs w:val="20"/>
        </w:rPr>
        <w:t xml:space="preserve">Zamawiającemu stosowny dokument potwierdzający, z przekazania odpadów do utylizacji podmiotowi uprawnionemu. 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:rsidR="00BF0B98" w:rsidRPr="00D271A8" w:rsidRDefault="00D36E2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Obowiązki wykonawcy </w:t>
      </w:r>
      <w:r w:rsidRPr="00D36E28">
        <w:rPr>
          <w:rFonts w:ascii="Cambria" w:hAnsi="Cambria" w:cs="Arial"/>
          <w:bCs/>
          <w:sz w:val="20"/>
          <w:szCs w:val="20"/>
        </w:rPr>
        <w:t>w ramach wymienionej w § 10 ust. 1 ceny brutto</w:t>
      </w:r>
      <w:r w:rsidR="00E63FE4">
        <w:rPr>
          <w:rStyle w:val="Odwoanieprzypisudolnego"/>
          <w:rFonts w:ascii="Cambria" w:hAnsi="Cambria" w:cs="Arial"/>
          <w:bCs/>
          <w:sz w:val="20"/>
          <w:szCs w:val="20"/>
        </w:rPr>
        <w:footnoteReference w:id="3"/>
      </w:r>
      <w:r w:rsidR="00BF0B98" w:rsidRPr="00D36E28">
        <w:rPr>
          <w:rFonts w:ascii="Cambria" w:hAnsi="Cambria" w:cs="Arial"/>
          <w:bCs/>
          <w:sz w:val="20"/>
          <w:szCs w:val="20"/>
        </w:rPr>
        <w:t xml:space="preserve"> </w:t>
      </w:r>
      <w:r w:rsidR="00BF0B98" w:rsidRPr="00D271A8">
        <w:rPr>
          <w:rFonts w:ascii="Cambria" w:hAnsi="Cambria" w:cs="Arial"/>
          <w:sz w:val="20"/>
          <w:szCs w:val="20"/>
        </w:rPr>
        <w:t>:</w:t>
      </w:r>
    </w:p>
    <w:p w:rsidR="00BF0B98" w:rsidRPr="00D271A8" w:rsidRDefault="00BF0B98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oznakowaniem),</w:t>
      </w:r>
    </w:p>
    <w:p w:rsidR="002C4624" w:rsidRPr="002C4624" w:rsidRDefault="00BF0B98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Zapewni obsług</w:t>
      </w:r>
      <w:r w:rsidR="00B4577A"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geodezyjn</w:t>
      </w:r>
      <w:r w:rsidR="00B4577A">
        <w:rPr>
          <w:rFonts w:ascii="Cambria" w:hAnsi="Cambria" w:cs="Arial"/>
          <w:sz w:val="20"/>
          <w:szCs w:val="20"/>
        </w:rPr>
        <w:t>ą</w:t>
      </w:r>
      <w:r w:rsidRPr="006D028B">
        <w:rPr>
          <w:rFonts w:ascii="Cambria" w:hAnsi="Cambria" w:cs="Arial"/>
          <w:sz w:val="20"/>
          <w:szCs w:val="20"/>
        </w:rPr>
        <w:t xml:space="preserve"> niezbędn</w:t>
      </w:r>
      <w:r w:rsidR="00B4577A">
        <w:rPr>
          <w:rFonts w:ascii="Cambria" w:hAnsi="Cambria" w:cs="Arial"/>
          <w:sz w:val="20"/>
          <w:szCs w:val="20"/>
        </w:rPr>
        <w:t>ą</w:t>
      </w:r>
      <w:r w:rsidRPr="006D028B">
        <w:rPr>
          <w:rFonts w:ascii="Cambria" w:hAnsi="Cambria" w:cs="Arial"/>
          <w:sz w:val="20"/>
          <w:szCs w:val="20"/>
        </w:rPr>
        <w:t xml:space="preserve">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</w:t>
      </w:r>
      <w:r w:rsidR="00B4577A">
        <w:rPr>
          <w:rFonts w:ascii="Cambria" w:hAnsi="Cambria" w:cs="Arial"/>
          <w:sz w:val="20"/>
          <w:szCs w:val="20"/>
        </w:rPr>
        <w:t>a</w:t>
      </w:r>
      <w:r w:rsidRPr="006D028B">
        <w:rPr>
          <w:rFonts w:ascii="Cambria" w:hAnsi="Cambria" w:cs="Arial"/>
          <w:sz w:val="20"/>
          <w:szCs w:val="20"/>
        </w:rPr>
        <w:t xml:space="preserve"> inwentaryzacj</w:t>
      </w:r>
      <w:r w:rsidR="00B4577A"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powykonawcz</w:t>
      </w:r>
      <w:r w:rsidR="00B4577A">
        <w:rPr>
          <w:rFonts w:ascii="Cambria" w:hAnsi="Cambria" w:cs="Arial"/>
          <w:sz w:val="20"/>
          <w:szCs w:val="20"/>
        </w:rPr>
        <w:t>ą</w:t>
      </w:r>
      <w:r w:rsidR="00015AE5">
        <w:rPr>
          <w:rFonts w:ascii="Cambria" w:hAnsi="Cambria" w:cs="Arial"/>
          <w:sz w:val="20"/>
          <w:szCs w:val="20"/>
        </w:rPr>
        <w:t xml:space="preserve"> oraz dostarczy dokumenty i oświadczenia niezbędne do uzyskania pozwolenia na użytkowanie</w:t>
      </w:r>
      <w:r w:rsidRPr="006D028B">
        <w:rPr>
          <w:rFonts w:ascii="Cambria" w:hAnsi="Cambria" w:cs="Arial"/>
          <w:sz w:val="20"/>
          <w:szCs w:val="20"/>
        </w:rPr>
        <w:t>;</w:t>
      </w:r>
    </w:p>
    <w:p w:rsidR="006D028B" w:rsidRDefault="00B4577A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Zobowiązany jest do o</w:t>
      </w:r>
      <w:r w:rsidR="006D028B" w:rsidRPr="006D028B">
        <w:rPr>
          <w:rFonts w:ascii="Cambria" w:hAnsi="Cambria" w:cs="Arial"/>
          <w:sz w:val="20"/>
          <w:szCs w:val="20"/>
        </w:rPr>
        <w:t xml:space="preserve">rganizacji i zagospodarowania placu budowy m.in. utrzymania zaplecza budowy, zaopatrzenia placu budowy w niezbędne media (woda, energia elektryczna itp.), uzyskania stosownych zgód </w:t>
      </w:r>
      <w:r>
        <w:rPr>
          <w:rFonts w:ascii="Cambria" w:hAnsi="Cambria" w:cs="Arial"/>
          <w:sz w:val="20"/>
          <w:szCs w:val="20"/>
        </w:rPr>
        <w:t xml:space="preserve">na zajęcie pasa drogowego i wykonywania robót, </w:t>
      </w:r>
      <w:r w:rsidR="006D028B" w:rsidRPr="006D028B">
        <w:rPr>
          <w:rFonts w:ascii="Cambria" w:hAnsi="Cambria" w:cs="Arial"/>
          <w:sz w:val="20"/>
          <w:szCs w:val="20"/>
        </w:rPr>
        <w:t>zapewni</w:t>
      </w:r>
      <w:r>
        <w:rPr>
          <w:rFonts w:ascii="Cambria" w:hAnsi="Cambria" w:cs="Arial"/>
          <w:sz w:val="20"/>
          <w:szCs w:val="20"/>
        </w:rPr>
        <w:t>enia</w:t>
      </w:r>
      <w:r w:rsidR="006D028B" w:rsidRPr="006D028B">
        <w:rPr>
          <w:rFonts w:ascii="Cambria" w:hAnsi="Cambria" w:cs="Arial"/>
          <w:sz w:val="20"/>
          <w:szCs w:val="20"/>
        </w:rPr>
        <w:t xml:space="preserve"> dojazd</w:t>
      </w:r>
      <w:r>
        <w:rPr>
          <w:rFonts w:ascii="Cambria" w:hAnsi="Cambria" w:cs="Arial"/>
          <w:sz w:val="20"/>
          <w:szCs w:val="20"/>
        </w:rPr>
        <w:t>u</w:t>
      </w:r>
      <w:r w:rsidR="006D028B" w:rsidRPr="006D028B">
        <w:rPr>
          <w:rFonts w:ascii="Cambria" w:hAnsi="Cambria" w:cs="Arial"/>
          <w:sz w:val="20"/>
          <w:szCs w:val="20"/>
        </w:rPr>
        <w:t xml:space="preserve"> do terenu budowy dostawcom i obsłudze budowy</w:t>
      </w:r>
      <w:r>
        <w:rPr>
          <w:rFonts w:ascii="Cambria" w:hAnsi="Cambria" w:cs="Arial"/>
          <w:sz w:val="20"/>
          <w:szCs w:val="20"/>
        </w:rPr>
        <w:t xml:space="preserve"> oraz mieszkańcom,</w:t>
      </w:r>
      <w:r w:rsidR="006D028B" w:rsidRPr="006D028B">
        <w:rPr>
          <w:rFonts w:ascii="Cambria" w:hAnsi="Cambria" w:cs="Arial"/>
          <w:sz w:val="20"/>
          <w:szCs w:val="20"/>
        </w:rPr>
        <w:t xml:space="preserve"> dozór budowy, wywóz nieczystości, ubezpieczenie budowy, ponoszenia opłat administracyjnych, w tym opłat za zajecie pasa drogowego oraz wszelkich opłat za media niezbędne do zaopatrzenia terenu budowy;</w:t>
      </w:r>
    </w:p>
    <w:p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Zapewni we własnym zakresie swoim pracownikom zaplecz</w:t>
      </w:r>
      <w:r w:rsidR="00D36E28">
        <w:rPr>
          <w:rFonts w:ascii="Cambria" w:hAnsi="Cambria" w:cs="Arial"/>
          <w:sz w:val="20"/>
          <w:szCs w:val="20"/>
        </w:rPr>
        <w:t>e</w:t>
      </w:r>
      <w:r w:rsidRPr="006D028B">
        <w:rPr>
          <w:rFonts w:ascii="Cambria" w:hAnsi="Cambria" w:cs="Arial"/>
          <w:sz w:val="20"/>
          <w:szCs w:val="20"/>
        </w:rPr>
        <w:t xml:space="preserve"> biurowe i socjalne z WC. </w:t>
      </w:r>
    </w:p>
    <w:p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:rsidR="006D028B" w:rsidRPr="00770BE7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:rsidR="00770BE7" w:rsidRDefault="00770BE7" w:rsidP="00770BE7">
      <w:pPr>
        <w:numPr>
          <w:ilvl w:val="0"/>
          <w:numId w:val="1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Pr="00770BE7">
        <w:rPr>
          <w:rFonts w:ascii="Cambria" w:hAnsi="Cambria" w:cs="Arial"/>
          <w:sz w:val="20"/>
          <w:szCs w:val="20"/>
        </w:rPr>
        <w:t xml:space="preserve"> przypadku, gdy budowa kolidować będzie z istniejącymi urządzeniami i obiektami infrastruktury technicznej, Wykonawca na swój koszt dokona przełożenia lub zabezpieczenia w/w urządzeń. Wykonawca ponosi odpowiedzialność za ewentualne uszkodzenia kabli telekomunikacyjnych, energetycznych, sieci wodociągowych itp. powstałych w trakcie wykonywania przedmiotu zamówienia.</w:t>
      </w:r>
      <w:r>
        <w:rPr>
          <w:rFonts w:ascii="Cambria" w:hAnsi="Cambria" w:cs="Arial"/>
          <w:sz w:val="20"/>
          <w:szCs w:val="20"/>
        </w:rPr>
        <w:t xml:space="preserve"> </w:t>
      </w:r>
      <w:r w:rsidRPr="00770BE7">
        <w:rPr>
          <w:rFonts w:ascii="Cambria" w:hAnsi="Cambria" w:cs="Arial"/>
          <w:sz w:val="20"/>
          <w:szCs w:val="20"/>
        </w:rPr>
        <w:t>Do obowiązków Wykonawcy należy uzyskanie zgody od zarządców tych mediów do prowadzenia prac w obszarze występującego uzbrojenia.</w:t>
      </w:r>
      <w:r>
        <w:rPr>
          <w:rFonts w:ascii="Cambria" w:hAnsi="Cambria" w:cs="Arial"/>
          <w:sz w:val="20"/>
          <w:szCs w:val="20"/>
        </w:rPr>
        <w:t xml:space="preserve"> </w:t>
      </w:r>
      <w:r w:rsidRPr="00770BE7">
        <w:rPr>
          <w:rFonts w:ascii="Cambria" w:hAnsi="Cambria" w:cs="Arial"/>
          <w:sz w:val="20"/>
          <w:szCs w:val="20"/>
        </w:rPr>
        <w:t>Obowiązkiem Wykonawcy jest dokonanie uzgodnień z zarządcami dróg w pasie których prowadzone będą roboty budowlane.</w:t>
      </w:r>
    </w:p>
    <w:p w:rsidR="00D36E28" w:rsidRPr="00ED785C" w:rsidRDefault="00D84696" w:rsidP="00D36E28">
      <w:pPr>
        <w:numPr>
          <w:ilvl w:val="0"/>
          <w:numId w:val="16"/>
        </w:numPr>
        <w:tabs>
          <w:tab w:val="clear" w:pos="720"/>
        </w:tabs>
        <w:spacing w:after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="00D36E28" w:rsidRPr="00D36E28">
        <w:rPr>
          <w:rFonts w:ascii="Cambria" w:hAnsi="Cambria" w:cs="Arial"/>
          <w:sz w:val="20"/>
          <w:szCs w:val="20"/>
        </w:rPr>
        <w:t>ełna odpowiedzialność za ochronę punktów pomiarowych i wysokościowych, a w przypadku ich uszkodzenia ich odnowa,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:rsidR="009526DD" w:rsidRPr="00B4577A" w:rsidRDefault="00BF0B98" w:rsidP="00A71BB5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4577A">
        <w:rPr>
          <w:rFonts w:ascii="Cambria" w:hAnsi="Cambria" w:cs="Arial"/>
          <w:b/>
          <w:bCs/>
          <w:sz w:val="20"/>
          <w:szCs w:val="20"/>
        </w:rPr>
        <w:t>Wykonawca</w:t>
      </w:r>
      <w:r w:rsidRPr="00B4577A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B4577A">
        <w:rPr>
          <w:rFonts w:ascii="Cambria" w:hAnsi="Cambria" w:cs="Arial"/>
          <w:sz w:val="20"/>
          <w:szCs w:val="20"/>
        </w:rPr>
        <w:t>P</w:t>
      </w:r>
      <w:r w:rsidRPr="00B4577A">
        <w:rPr>
          <w:rFonts w:ascii="Cambria" w:hAnsi="Cambria" w:cs="Arial"/>
          <w:sz w:val="20"/>
          <w:szCs w:val="20"/>
        </w:rPr>
        <w:t xml:space="preserve">rzedmiotu </w:t>
      </w:r>
      <w:r w:rsidR="00AC0CBE" w:rsidRPr="00B4577A">
        <w:rPr>
          <w:rFonts w:ascii="Cambria" w:hAnsi="Cambria" w:cs="Arial"/>
          <w:sz w:val="20"/>
          <w:szCs w:val="20"/>
        </w:rPr>
        <w:t>u</w:t>
      </w:r>
      <w:r w:rsidR="002D1671" w:rsidRPr="00B4577A">
        <w:rPr>
          <w:rFonts w:ascii="Cambria" w:hAnsi="Cambria" w:cs="Arial"/>
          <w:sz w:val="20"/>
          <w:szCs w:val="20"/>
        </w:rPr>
        <w:t xml:space="preserve">mowy </w:t>
      </w:r>
      <w:r w:rsidR="002D1671" w:rsidRPr="00FB7587">
        <w:rPr>
          <w:rFonts w:ascii="Cambria" w:hAnsi="Cambria" w:cs="Arial"/>
          <w:sz w:val="20"/>
          <w:szCs w:val="20"/>
        </w:rPr>
        <w:t>z materiałów własnych</w:t>
      </w:r>
      <w:r w:rsidR="00B4577A" w:rsidRPr="00B4577A">
        <w:rPr>
          <w:rFonts w:ascii="Cambria" w:hAnsi="Cambria" w:cs="Arial"/>
          <w:sz w:val="20"/>
          <w:szCs w:val="20"/>
        </w:rPr>
        <w:t>.</w:t>
      </w:r>
      <w:r w:rsidR="009526DD" w:rsidRPr="00B4577A">
        <w:rPr>
          <w:rFonts w:ascii="Cambria" w:hAnsi="Cambria" w:cs="Arial"/>
          <w:sz w:val="20"/>
          <w:szCs w:val="20"/>
        </w:rPr>
        <w:tab/>
        <w:t xml:space="preserve">  </w:t>
      </w:r>
    </w:p>
    <w:p w:rsidR="006D028B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:rsidR="006D028B" w:rsidRPr="006D028B" w:rsidRDefault="006D028B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:rsidR="00663977" w:rsidRPr="00663977" w:rsidRDefault="00663977" w:rsidP="00663977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63977">
        <w:rPr>
          <w:rFonts w:ascii="Cambria" w:hAnsi="Cambria" w:cs="Arial"/>
          <w:sz w:val="20"/>
          <w:szCs w:val="20"/>
        </w:rPr>
        <w:t>Wszelkie materiały powstałe w procesie prac rozbiórkowych terenu inwestycji pozostają w dyspozycji WYKONAWCY, w przypadku gdy Zamawiający nie wskaże miejsca ich złożenia.</w:t>
      </w:r>
      <w:r>
        <w:rPr>
          <w:rFonts w:ascii="Cambria" w:hAnsi="Cambria" w:cs="Arial"/>
          <w:sz w:val="20"/>
          <w:szCs w:val="20"/>
        </w:rPr>
        <w:t xml:space="preserve"> Wykonawca zobowiązany jest dochować staranności podczas prac rozbiórkowych, tak aby demontowane materiały zachowały swoje parametry i były zachowane w stanie pozwalającym na ich ponowny montaż i </w:t>
      </w:r>
      <w:r w:rsidR="00425E86">
        <w:rPr>
          <w:rFonts w:ascii="Cambria" w:hAnsi="Cambria" w:cs="Arial"/>
          <w:sz w:val="20"/>
          <w:szCs w:val="20"/>
        </w:rPr>
        <w:t>użytkowanie</w:t>
      </w:r>
      <w:r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9</w:t>
      </w:r>
    </w:p>
    <w:p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:rsidR="002D1671" w:rsidRDefault="00D271A8" w:rsidP="002D1671">
      <w:pPr>
        <w:numPr>
          <w:ilvl w:val="0"/>
          <w:numId w:val="34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:rsidR="00D271A8" w:rsidRPr="002D1671" w:rsidRDefault="005F310D" w:rsidP="002D1671">
      <w:pPr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2D1671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2D1671">
        <w:rPr>
          <w:rFonts w:ascii="Cambria" w:hAnsi="Cambria" w:cs="Cambria"/>
          <w:sz w:val="20"/>
          <w:szCs w:val="20"/>
        </w:rPr>
        <w:t>, w tym podatek VAT (słownie: ....................................</w:t>
      </w:r>
      <w:r w:rsidR="002D1671">
        <w:rPr>
          <w:rFonts w:ascii="Cambria" w:hAnsi="Cambria" w:cs="Cambria"/>
          <w:sz w:val="20"/>
          <w:szCs w:val="20"/>
        </w:rPr>
        <w:t>.............................</w:t>
      </w:r>
      <w:r w:rsidRPr="002D1671">
        <w:rPr>
          <w:rFonts w:ascii="Cambria" w:hAnsi="Cambria" w:cs="Cambria"/>
          <w:sz w:val="20"/>
          <w:szCs w:val="20"/>
        </w:rPr>
        <w:t>..................</w:t>
      </w:r>
      <w:r w:rsidR="006444C3" w:rsidRPr="002D1671">
        <w:rPr>
          <w:rFonts w:ascii="Cambria" w:hAnsi="Cambria" w:cs="Cambria"/>
          <w:sz w:val="20"/>
          <w:szCs w:val="20"/>
        </w:rPr>
        <w:t>.........</w:t>
      </w:r>
      <w:r w:rsidRPr="002D1671">
        <w:rPr>
          <w:rFonts w:ascii="Cambria" w:hAnsi="Cambria" w:cs="Cambria"/>
          <w:sz w:val="20"/>
          <w:szCs w:val="20"/>
        </w:rPr>
        <w:t>......).*</w:t>
      </w:r>
    </w:p>
    <w:p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2D167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 w:rsidR="009B00FB"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:rsidR="003B2114" w:rsidRPr="005D57EE" w:rsidRDefault="003B2114" w:rsidP="003B2114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5D57EE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:rsidR="003B2114" w:rsidRPr="005D57EE" w:rsidRDefault="003B2114" w:rsidP="003B2114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D57EE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D57EE">
        <w:rPr>
          <w:rFonts w:ascii="Cambria" w:hAnsi="Cambria" w:cs="Calibri"/>
          <w:sz w:val="20"/>
          <w:szCs w:val="20"/>
          <w:vertAlign w:val="superscript"/>
        </w:rPr>
        <w:t>1</w:t>
      </w:r>
      <w:r w:rsidRPr="005D57EE">
        <w:rPr>
          <w:rFonts w:ascii="Cambria" w:hAnsi="Cambria" w:cs="Calibri"/>
          <w:sz w:val="20"/>
          <w:szCs w:val="20"/>
        </w:rPr>
        <w:t xml:space="preserve">  Kodeksu cywilnego.</w:t>
      </w:r>
    </w:p>
    <w:p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i nałoży karę umowną zgodnie z zapisami umowy</w:t>
      </w:r>
      <w:r w:rsidR="002D1671">
        <w:rPr>
          <w:rFonts w:ascii="Cambria" w:hAnsi="Cambria" w:cs="Cambria"/>
          <w:sz w:val="20"/>
          <w:szCs w:val="20"/>
        </w:rPr>
        <w:t>.</w:t>
      </w:r>
    </w:p>
    <w:p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777876" w:rsidRPr="005D57EE" w:rsidRDefault="00777876" w:rsidP="005D57EE">
      <w:pPr>
        <w:numPr>
          <w:ilvl w:val="0"/>
          <w:numId w:val="35"/>
        </w:numPr>
        <w:shd w:val="clear" w:color="auto" w:fill="FFFFFF" w:themeFill="background1"/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</w:t>
      </w:r>
      <w:r w:rsidRPr="005D57EE">
        <w:rPr>
          <w:rFonts w:ascii="Cambria" w:hAnsi="Cambria" w:cs="Cambria"/>
          <w:sz w:val="20"/>
          <w:szCs w:val="20"/>
        </w:rPr>
        <w:t>wynikającym z ustawy Prawo zamówień publicznych.</w:t>
      </w:r>
    </w:p>
    <w:p w:rsidR="00B849FC" w:rsidRPr="005D57EE" w:rsidRDefault="00B849FC" w:rsidP="005D57EE">
      <w:pPr>
        <w:pStyle w:val="Akapitzlist"/>
        <w:numPr>
          <w:ilvl w:val="0"/>
          <w:numId w:val="43"/>
        </w:numPr>
        <w:shd w:val="clear" w:color="auto" w:fill="FFFFFF" w:themeFill="background1"/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:rsidR="00B849FC" w:rsidRPr="005D57EE" w:rsidRDefault="00B849FC" w:rsidP="005D57EE">
      <w:pPr>
        <w:pStyle w:val="Akapitzlist"/>
        <w:numPr>
          <w:ilvl w:val="0"/>
          <w:numId w:val="44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5D57EE">
        <w:rPr>
          <w:rFonts w:ascii="Cambria" w:hAnsi="Cambria"/>
          <w:sz w:val="20"/>
          <w:szCs w:val="20"/>
        </w:rPr>
        <w:t>split</w:t>
      </w:r>
      <w:proofErr w:type="spellEnd"/>
      <w:r w:rsidRPr="005D57EE">
        <w:rPr>
          <w:rFonts w:ascii="Cambria" w:hAnsi="Cambria"/>
          <w:sz w:val="20"/>
          <w:szCs w:val="20"/>
        </w:rPr>
        <w:t xml:space="preserve"> </w:t>
      </w:r>
      <w:proofErr w:type="spellStart"/>
      <w:r w:rsidRPr="005D57EE">
        <w:rPr>
          <w:rFonts w:ascii="Cambria" w:hAnsi="Cambria"/>
          <w:sz w:val="20"/>
          <w:szCs w:val="20"/>
        </w:rPr>
        <w:t>payment</w:t>
      </w:r>
      <w:proofErr w:type="spellEnd"/>
      <w:r w:rsidRPr="005D57EE">
        <w:rPr>
          <w:rFonts w:ascii="Cambria" w:hAnsi="Cambria"/>
          <w:sz w:val="20"/>
          <w:szCs w:val="20"/>
        </w:rPr>
        <w:t>) przewidzianego w przepisach ustawy o podatku od towarów i usług.</w:t>
      </w:r>
    </w:p>
    <w:p w:rsidR="00B849FC" w:rsidRPr="005D57EE" w:rsidRDefault="00B849FC" w:rsidP="005D57EE">
      <w:pPr>
        <w:pStyle w:val="Akapitzlist"/>
        <w:numPr>
          <w:ilvl w:val="0"/>
          <w:numId w:val="44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:rsidR="00B849FC" w:rsidRPr="005D57EE" w:rsidRDefault="00B849FC" w:rsidP="005D57EE">
      <w:pPr>
        <w:pStyle w:val="Akapitzlist"/>
        <w:numPr>
          <w:ilvl w:val="0"/>
          <w:numId w:val="45"/>
        </w:numPr>
        <w:shd w:val="clear" w:color="auto" w:fill="FFFFFF" w:themeFill="background1"/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:rsidR="00B849FC" w:rsidRPr="005D57EE" w:rsidRDefault="00B849FC" w:rsidP="005D57EE">
      <w:pPr>
        <w:pStyle w:val="Akapitzlist"/>
        <w:numPr>
          <w:ilvl w:val="0"/>
          <w:numId w:val="45"/>
        </w:numPr>
        <w:shd w:val="clear" w:color="auto" w:fill="FFFFFF" w:themeFill="background1"/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:rsidR="00B849FC" w:rsidRPr="005D57EE" w:rsidRDefault="00B849FC" w:rsidP="005D57EE">
      <w:pPr>
        <w:pStyle w:val="Akapitzlist"/>
        <w:numPr>
          <w:ilvl w:val="0"/>
          <w:numId w:val="44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</w:t>
      </w:r>
      <w:r w:rsidRPr="005D57EE">
        <w:rPr>
          <w:rFonts w:ascii="Cambria" w:hAnsi="Cambria"/>
          <w:sz w:val="20"/>
          <w:szCs w:val="20"/>
        </w:rPr>
        <w:lastRenderedPageBreak/>
        <w:t>Wykonawcy podstawy do żądania od Zamawiającego jakichkolwiek odsetek/odszkodowań lub innych roszczeń z tytułu dokonania nieterminowej płatności.</w:t>
      </w:r>
    </w:p>
    <w:p w:rsidR="00B849FC" w:rsidRPr="005D57EE" w:rsidRDefault="00B849FC" w:rsidP="005D57EE">
      <w:pPr>
        <w:pStyle w:val="Akapitzlist"/>
        <w:numPr>
          <w:ilvl w:val="0"/>
          <w:numId w:val="44"/>
        </w:numPr>
        <w:shd w:val="clear" w:color="auto" w:fill="FFFFFF" w:themeFill="background1"/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D57EE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:rsidR="00B849FC" w:rsidRDefault="00B849FC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:rsidR="002D1671" w:rsidRPr="00C43A0F" w:rsidRDefault="00563F5B" w:rsidP="002D1671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  <w:r w:rsidRPr="00C43A0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C43A0F">
        <w:rPr>
          <w:rFonts w:ascii="Cambria" w:hAnsi="Cambria" w:cs="Arial"/>
          <w:sz w:val="20"/>
          <w:szCs w:val="20"/>
        </w:rPr>
        <w:t xml:space="preserve">dopuszcza częściowe fakturowanie robót. </w:t>
      </w:r>
    </w:p>
    <w:p w:rsidR="002D1671" w:rsidRPr="00C43A0F" w:rsidRDefault="00563F5B" w:rsidP="002D1671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43A0F">
        <w:rPr>
          <w:rFonts w:ascii="Cambria" w:hAnsi="Cambria" w:cs="Arial"/>
          <w:sz w:val="20"/>
          <w:szCs w:val="20"/>
        </w:rPr>
        <w:t xml:space="preserve">Wykonawca jest uprawniony do wystawiania faktur częściowych do kwoty </w:t>
      </w:r>
      <w:r w:rsidR="00B4577A" w:rsidRPr="00C43A0F">
        <w:rPr>
          <w:rFonts w:ascii="Cambria" w:hAnsi="Cambria" w:cs="Arial"/>
          <w:sz w:val="20"/>
          <w:szCs w:val="20"/>
        </w:rPr>
        <w:t>70</w:t>
      </w:r>
      <w:r w:rsidRPr="00C43A0F">
        <w:rPr>
          <w:rFonts w:ascii="Cambria" w:hAnsi="Cambria" w:cs="Arial"/>
          <w:sz w:val="20"/>
          <w:szCs w:val="20"/>
        </w:rPr>
        <w:t xml:space="preserve">% wartości przedmiotu zamówienia oraz faktury końcowej obejmującej pozostałe minimum </w:t>
      </w:r>
      <w:r w:rsidR="00B4577A" w:rsidRPr="00C43A0F">
        <w:rPr>
          <w:rFonts w:ascii="Cambria" w:hAnsi="Cambria" w:cs="Arial"/>
          <w:sz w:val="20"/>
          <w:szCs w:val="20"/>
        </w:rPr>
        <w:t>30</w:t>
      </w:r>
      <w:r w:rsidRPr="00C43A0F">
        <w:rPr>
          <w:rFonts w:ascii="Cambria" w:hAnsi="Cambria" w:cs="Arial"/>
          <w:sz w:val="20"/>
          <w:szCs w:val="20"/>
        </w:rPr>
        <w:t>% wartości przedmiotu zamówienia.</w:t>
      </w:r>
    </w:p>
    <w:p w:rsidR="002D1671" w:rsidRPr="00C43A0F" w:rsidRDefault="00563F5B" w:rsidP="002D1671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43A0F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:rsidR="00563F5B" w:rsidRPr="00CF2936" w:rsidRDefault="00563F5B" w:rsidP="00563F5B">
      <w:pPr>
        <w:numPr>
          <w:ilvl w:val="0"/>
          <w:numId w:val="6"/>
        </w:numPr>
        <w:tabs>
          <w:tab w:val="clear" w:pos="1080"/>
          <w:tab w:val="num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CF2936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CF293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F2936">
        <w:rPr>
          <w:rFonts w:ascii="Cambria" w:hAnsi="Cambria" w:cs="Arial"/>
          <w:bCs/>
          <w:sz w:val="20"/>
          <w:szCs w:val="20"/>
        </w:rPr>
        <w:t>prawidłowo wystawionej</w:t>
      </w:r>
      <w:r w:rsidRPr="00CF293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F2936">
        <w:rPr>
          <w:rFonts w:ascii="Cambria" w:hAnsi="Cambria" w:cs="Arial"/>
          <w:sz w:val="20"/>
          <w:szCs w:val="20"/>
        </w:rPr>
        <w:t>faktury wraz  z protokołem odbioru robót</w:t>
      </w:r>
      <w:r w:rsidR="00B4577A">
        <w:rPr>
          <w:rFonts w:ascii="Cambria" w:hAnsi="Cambria" w:cs="Arial"/>
          <w:sz w:val="20"/>
          <w:szCs w:val="20"/>
        </w:rPr>
        <w:t xml:space="preserve"> </w:t>
      </w:r>
      <w:r w:rsidR="00B4577A" w:rsidRPr="00B4577A">
        <w:rPr>
          <w:rFonts w:ascii="Cambria" w:hAnsi="Cambria" w:cs="Arial"/>
          <w:sz w:val="20"/>
          <w:szCs w:val="20"/>
        </w:rPr>
        <w:t>częściowych</w:t>
      </w:r>
      <w:r w:rsidR="00B4577A">
        <w:rPr>
          <w:rFonts w:ascii="Cambria" w:hAnsi="Cambria" w:cs="Arial"/>
          <w:sz w:val="20"/>
          <w:szCs w:val="20"/>
        </w:rPr>
        <w:t xml:space="preserve"> i</w:t>
      </w:r>
      <w:r w:rsidRPr="00CF2936">
        <w:rPr>
          <w:rFonts w:ascii="Cambria" w:hAnsi="Cambria" w:cs="Arial"/>
          <w:sz w:val="20"/>
          <w:szCs w:val="20"/>
        </w:rPr>
        <w:t xml:space="preserve"> końcowych z kompletnymi dokumentami odbiorowymi. </w:t>
      </w:r>
    </w:p>
    <w:p w:rsidR="00563F5B" w:rsidRPr="00D271A8" w:rsidRDefault="00563F5B" w:rsidP="00563F5B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563F5B" w:rsidRPr="00D271A8" w:rsidRDefault="00563F5B" w:rsidP="00563F5B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563F5B" w:rsidRPr="00D271A8" w:rsidRDefault="00563F5B" w:rsidP="00563F5B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563F5B" w:rsidRPr="00D271A8" w:rsidRDefault="00563F5B" w:rsidP="00563F5B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563F5B" w:rsidRPr="00D271A8" w:rsidRDefault="00563F5B" w:rsidP="00563F5B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:rsidR="00563F5B" w:rsidRDefault="00563F5B" w:rsidP="00563F5B">
      <w:pPr>
        <w:pStyle w:val="w5pktart"/>
        <w:numPr>
          <w:ilvl w:val="0"/>
          <w:numId w:val="4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:rsidR="00563F5B" w:rsidRDefault="00563F5B" w:rsidP="00563F5B">
      <w:pPr>
        <w:pStyle w:val="w5pktart"/>
        <w:numPr>
          <w:ilvl w:val="0"/>
          <w:numId w:val="4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B16559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63F5B" w:rsidRPr="00B16559" w:rsidRDefault="00563F5B" w:rsidP="00563F5B">
      <w:pPr>
        <w:pStyle w:val="w5pktart"/>
        <w:numPr>
          <w:ilvl w:val="0"/>
          <w:numId w:val="4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B16559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:rsidR="00865313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</w:t>
      </w:r>
      <w:r w:rsidR="005A7A93">
        <w:rPr>
          <w:rStyle w:val="Odwoanieprzypisudolnego"/>
          <w:rFonts w:ascii="Cambria" w:hAnsi="Cambria" w:cs="Arial"/>
          <w:sz w:val="20"/>
          <w:szCs w:val="20"/>
        </w:rPr>
        <w:footnoteReference w:id="4"/>
      </w:r>
      <w:r w:rsidRPr="00D271A8">
        <w:rPr>
          <w:rFonts w:ascii="Cambria" w:hAnsi="Cambria" w:cs="Arial"/>
          <w:sz w:val="20"/>
          <w:szCs w:val="20"/>
        </w:rPr>
        <w:t>;</w:t>
      </w:r>
    </w:p>
    <w:p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:rsidR="00BF0B9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:rsidR="00656E17" w:rsidRPr="00D271A8" w:rsidRDefault="00C56B1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m</w:t>
      </w:r>
      <w:r w:rsidR="00656E17">
        <w:rPr>
          <w:rFonts w:ascii="Cambria" w:eastAsia="Times-Roman" w:hAnsi="Cambria" w:cs="Arial"/>
          <w:sz w:val="20"/>
          <w:szCs w:val="20"/>
        </w:rPr>
        <w:t xml:space="preserve">ateriały z inspekcji </w:t>
      </w:r>
      <w:r w:rsidR="00C324C6">
        <w:rPr>
          <w:rFonts w:ascii="Cambria" w:eastAsia="Times-Roman" w:hAnsi="Cambria" w:cs="Arial"/>
          <w:sz w:val="20"/>
          <w:szCs w:val="20"/>
        </w:rPr>
        <w:t>, prób, badań</w:t>
      </w:r>
      <w:r w:rsidR="00656E17">
        <w:rPr>
          <w:rFonts w:ascii="Cambria" w:eastAsia="Times-Roman" w:hAnsi="Cambria" w:cs="Arial"/>
          <w:sz w:val="20"/>
          <w:szCs w:val="20"/>
        </w:rPr>
        <w:t>.</w:t>
      </w:r>
    </w:p>
    <w:p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lastRenderedPageBreak/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D1671">
        <w:rPr>
          <w:rFonts w:ascii="Cambria" w:hAnsi="Cambria" w:cs="Arial"/>
          <w:sz w:val="20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806ADD" w:rsidRDefault="00806ADD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</w:t>
      </w:r>
      <w:r w:rsidRPr="00D271A8"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</w:t>
      </w:r>
      <w:r w:rsidRPr="00D271A8">
        <w:rPr>
          <w:rFonts w:ascii="Cambria" w:hAnsi="Cambria" w:cs="Arial"/>
          <w:sz w:val="20"/>
          <w:szCs w:val="20"/>
        </w:rPr>
        <w:lastRenderedPageBreak/>
        <w:t>przekroczenie terminu usunięcia wad i usterek liczonych do faktycznego terminu ich wykonania przez wykonawcę lub innego Wykonawcę.</w:t>
      </w:r>
    </w:p>
    <w:p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:rsidR="00BF0B98" w:rsidRPr="00D271A8" w:rsidRDefault="00BF0B98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3C2569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3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3"/>
    </w:p>
    <w:p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3C2569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:rsidR="00BF0B98" w:rsidRPr="003C2569" w:rsidRDefault="003C2569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:rsidR="00BF0B98" w:rsidRPr="00AC3764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:rsidR="001C3FE1" w:rsidRPr="00AC3764" w:rsidRDefault="00BF0B98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:rsidR="000233A9" w:rsidRPr="00AC3764" w:rsidRDefault="001C3FE1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lastRenderedPageBreak/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:rsidR="00AA2282" w:rsidRPr="00612765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AA2282" w:rsidRPr="00612765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</w:r>
      <w:r w:rsidR="00AA22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:rsidR="00AA22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</w:t>
      </w:r>
      <w:r w:rsidR="00AA2282" w:rsidRPr="00612765">
        <w:rPr>
          <w:rFonts w:ascii="Cambria" w:hAnsi="Cambria" w:cs="Arial"/>
          <w:sz w:val="20"/>
          <w:szCs w:val="20"/>
        </w:rPr>
        <w:lastRenderedPageBreak/>
        <w:t xml:space="preserve">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:rsidR="00AA2282" w:rsidRPr="008429F1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</w:t>
      </w:r>
      <w:r w:rsidRPr="00D271A8">
        <w:rPr>
          <w:rFonts w:ascii="Cambria" w:hAnsi="Cambria" w:cs="Arial"/>
          <w:sz w:val="20"/>
          <w:szCs w:val="20"/>
        </w:rPr>
        <w:t xml:space="preserve">Prawo zamówień publicznych oraz inne obowiązujące przepisy prawa. </w:t>
      </w:r>
    </w:p>
    <w:p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:rsidR="00BF0B98" w:rsidRPr="00D271A8" w:rsidRDefault="003C2569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:rsidR="00EA4D95" w:rsidRPr="00D271A8" w:rsidRDefault="00BF0B98" w:rsidP="00C324C6">
      <w:pPr>
        <w:pStyle w:val="Tekstpodstawowy"/>
        <w:spacing w:line="276" w:lineRule="auto"/>
        <w:rPr>
          <w:rFonts w:ascii="Cambria" w:hAnsi="Cambria" w:cs="Calibri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  <w:r w:rsidR="00C324C6" w:rsidRPr="00D271A8">
        <w:rPr>
          <w:rFonts w:ascii="Cambria" w:hAnsi="Cambria" w:cs="Calibri"/>
          <w:sz w:val="20"/>
        </w:rPr>
        <w:t xml:space="preserve"> </w:t>
      </w:r>
    </w:p>
    <w:p w:rsidR="00BF0B9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F75891" w:rsidRDefault="00F75891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F75891" w:rsidRDefault="00F75891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KARTA GWARANCYJNA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:rsidR="00F75891" w:rsidRDefault="00F75891" w:rsidP="00F75891">
      <w:pPr>
        <w:spacing w:before="221" w:line="264" w:lineRule="exact"/>
        <w:ind w:left="96"/>
        <w:jc w:val="center"/>
        <w:rPr>
          <w:rFonts w:ascii="Cambria" w:hAnsi="Cambria" w:cs="Arial"/>
          <w:b/>
          <w:bCs/>
        </w:rPr>
      </w:pPr>
      <w:r w:rsidRPr="00054646">
        <w:rPr>
          <w:rFonts w:ascii="Cambria" w:hAnsi="Cambria" w:cs="Arial"/>
          <w:b/>
          <w:bCs/>
        </w:rPr>
        <w:t>„Remont mieszkania nr 8 i nr 6 oraz klatki schodowej w bloku nr 5 Os. Drewniane.”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>…. 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Komisyjne przeglądy gwarancyjne odbywać się będą w połowie okresu gwarancji i na koniec ostatniego miesiąca obowiązywania niniejszej gwarancji.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:rsidR="00F75891" w:rsidRPr="00D271A8" w:rsidRDefault="00F75891" w:rsidP="00F75891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:rsidR="00F75891" w:rsidRPr="00D271A8" w:rsidRDefault="00F75891" w:rsidP="00F75891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:rsidR="00F75891" w:rsidRPr="00D271A8" w:rsidRDefault="00F75891" w:rsidP="00F75891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:rsidR="00F75891" w:rsidRPr="00D271A8" w:rsidRDefault="00F75891" w:rsidP="00172273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172273" w:rsidRPr="00D271A8">
        <w:rPr>
          <w:rFonts w:ascii="Cambria" w:hAnsi="Cambria" w:cs="Calibri"/>
          <w:b/>
          <w:sz w:val="20"/>
          <w:szCs w:val="20"/>
          <w:u w:val="single"/>
        </w:rPr>
        <w:t xml:space="preserve">[adres </w:t>
      </w:r>
      <w:r w:rsidR="00172273">
        <w:rPr>
          <w:rFonts w:ascii="Cambria" w:hAnsi="Cambria" w:cs="Calibri"/>
          <w:b/>
          <w:sz w:val="20"/>
          <w:szCs w:val="20"/>
          <w:u w:val="single"/>
        </w:rPr>
        <w:t>Zamawiającego</w:t>
      </w:r>
      <w:r w:rsidR="00172273" w:rsidRPr="00D271A8">
        <w:rPr>
          <w:rFonts w:ascii="Cambria" w:hAnsi="Cambria" w:cs="Calibri"/>
          <w:sz w:val="20"/>
          <w:szCs w:val="20"/>
        </w:rPr>
        <w:t>]</w:t>
      </w: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F75891" w:rsidRPr="00D271A8" w:rsidRDefault="00F75891" w:rsidP="00F7589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:rsidR="00F75891" w:rsidRPr="00D271A8" w:rsidRDefault="00F75891" w:rsidP="00F7589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3. Wszelkie zmiany niniejszej Karty Gwarancyjnej wymagają formy pisemnej pod rygorem nieważności.</w:t>
      </w: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:rsidR="00F75891" w:rsidRPr="00D271A8" w:rsidRDefault="00F75891" w:rsidP="00F75891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:rsidR="00F75891" w:rsidRPr="00D271A8" w:rsidRDefault="00F75891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F75891" w:rsidRPr="00D271A8" w:rsidSect="009A132D">
      <w:footerReference w:type="default" r:id="rId8"/>
      <w:head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A41" w:rsidRDefault="00CC1A41">
      <w:pPr>
        <w:spacing w:after="0" w:line="240" w:lineRule="auto"/>
      </w:pPr>
      <w:r>
        <w:separator/>
      </w:r>
    </w:p>
  </w:endnote>
  <w:endnote w:type="continuationSeparator" w:id="0">
    <w:p w:rsidR="00CC1A41" w:rsidRDefault="00CC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7A40F0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7A40F0" w:rsidRPr="00B65163">
      <w:rPr>
        <w:b/>
        <w:sz w:val="16"/>
        <w:szCs w:val="24"/>
      </w:rPr>
      <w:fldChar w:fldCharType="separate"/>
    </w:r>
    <w:r w:rsidR="00C324C6">
      <w:rPr>
        <w:b/>
        <w:noProof/>
        <w:sz w:val="16"/>
      </w:rPr>
      <w:t>13</w:t>
    </w:r>
    <w:r w:rsidR="007A40F0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7A40F0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7A40F0" w:rsidRPr="00B65163">
      <w:rPr>
        <w:b/>
        <w:sz w:val="16"/>
        <w:szCs w:val="24"/>
      </w:rPr>
      <w:fldChar w:fldCharType="separate"/>
    </w:r>
    <w:r w:rsidR="00C324C6">
      <w:rPr>
        <w:b/>
        <w:noProof/>
        <w:sz w:val="16"/>
      </w:rPr>
      <w:t>13</w:t>
    </w:r>
    <w:r w:rsidR="007A40F0" w:rsidRPr="00B65163">
      <w:rPr>
        <w:b/>
        <w:sz w:val="16"/>
        <w:szCs w:val="24"/>
      </w:rPr>
      <w:fldChar w:fldCharType="end"/>
    </w:r>
  </w:p>
  <w:p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A41" w:rsidRDefault="00CC1A41">
      <w:pPr>
        <w:spacing w:after="0" w:line="240" w:lineRule="auto"/>
      </w:pPr>
      <w:r>
        <w:separator/>
      </w:r>
    </w:p>
  </w:footnote>
  <w:footnote w:type="continuationSeparator" w:id="0">
    <w:p w:rsidR="00CC1A41" w:rsidRDefault="00CC1A41">
      <w:pPr>
        <w:spacing w:after="0" w:line="240" w:lineRule="auto"/>
      </w:pPr>
      <w:r>
        <w:continuationSeparator/>
      </w:r>
    </w:p>
  </w:footnote>
  <w:footnote w:id="1">
    <w:p w:rsidR="00336492" w:rsidRDefault="00336492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2">
    <w:p w:rsidR="00C2486C" w:rsidRDefault="00C2486C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:rsidR="00E63FE4" w:rsidRDefault="00E63FE4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4">
    <w:p w:rsidR="005A7A93" w:rsidRDefault="005A7A93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A7F" w:rsidRDefault="009E0A7F" w:rsidP="007B4F71">
    <w:pPr>
      <w:jc w:val="both"/>
      <w:rPr>
        <w:rFonts w:ascii="Cambria" w:hAnsi="Cambria"/>
        <w:sz w:val="20"/>
        <w:szCs w:val="20"/>
      </w:rPr>
    </w:pPr>
  </w:p>
  <w:p w:rsidR="00C43A0F" w:rsidRPr="00A82C5C" w:rsidRDefault="00C43A0F" w:rsidP="00C43A0F">
    <w:pPr>
      <w:tabs>
        <w:tab w:val="left" w:pos="5400"/>
      </w:tabs>
      <w:rPr>
        <w:rFonts w:ascii="Cambria" w:hAnsi="Cambria"/>
        <w:b/>
        <w:color w:val="C00000"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b/>
        <w:sz w:val="20"/>
        <w:szCs w:val="20"/>
      </w:rPr>
      <w:t xml:space="preserve"> </w:t>
    </w:r>
    <w:r w:rsidRPr="00645440">
      <w:rPr>
        <w:rFonts w:ascii="Cambria" w:hAnsi="Cambria"/>
        <w:b/>
        <w:sz w:val="20"/>
        <w:szCs w:val="20"/>
      </w:rPr>
      <w:t>GL.271.2.2024</w:t>
    </w:r>
  </w:p>
  <w:p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7930C5A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A638E3"/>
    <w:multiLevelType w:val="multilevel"/>
    <w:tmpl w:val="548CF986"/>
    <w:lvl w:ilvl="0">
      <w:start w:val="2"/>
      <w:numFmt w:val="decimal"/>
      <w:lvlText w:val="%1."/>
      <w:lvlJc w:val="left"/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536464"/>
    <w:multiLevelType w:val="hybridMultilevel"/>
    <w:tmpl w:val="1B9C9748"/>
    <w:name w:val="WW8Num152"/>
    <w:lvl w:ilvl="0" w:tplc="0B946C0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620B00B3"/>
    <w:multiLevelType w:val="hybridMultilevel"/>
    <w:tmpl w:val="2430D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435F9A"/>
    <w:multiLevelType w:val="hybridMultilevel"/>
    <w:tmpl w:val="C90A1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7E22FE"/>
    <w:multiLevelType w:val="hybridMultilevel"/>
    <w:tmpl w:val="6890D490"/>
    <w:name w:val="WW8Num1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55"/>
  </w:num>
  <w:num w:numId="3">
    <w:abstractNumId w:val="0"/>
  </w:num>
  <w:num w:numId="4">
    <w:abstractNumId w:val="7"/>
  </w:num>
  <w:num w:numId="5">
    <w:abstractNumId w:val="9"/>
  </w:num>
  <w:num w:numId="6">
    <w:abstractNumId w:val="66"/>
  </w:num>
  <w:num w:numId="7">
    <w:abstractNumId w:val="50"/>
  </w:num>
  <w:num w:numId="8">
    <w:abstractNumId w:val="43"/>
  </w:num>
  <w:num w:numId="9">
    <w:abstractNumId w:val="68"/>
  </w:num>
  <w:num w:numId="10">
    <w:abstractNumId w:val="48"/>
  </w:num>
  <w:num w:numId="11">
    <w:abstractNumId w:val="78"/>
  </w:num>
  <w:num w:numId="12">
    <w:abstractNumId w:val="41"/>
  </w:num>
  <w:num w:numId="13">
    <w:abstractNumId w:val="71"/>
  </w:num>
  <w:num w:numId="14">
    <w:abstractNumId w:val="53"/>
  </w:num>
  <w:num w:numId="15">
    <w:abstractNumId w:val="69"/>
  </w:num>
  <w:num w:numId="16">
    <w:abstractNumId w:val="65"/>
  </w:num>
  <w:num w:numId="17">
    <w:abstractNumId w:val="76"/>
  </w:num>
  <w:num w:numId="18">
    <w:abstractNumId w:val="51"/>
  </w:num>
  <w:num w:numId="19">
    <w:abstractNumId w:val="46"/>
  </w:num>
  <w:num w:numId="20">
    <w:abstractNumId w:val="47"/>
  </w:num>
  <w:num w:numId="21">
    <w:abstractNumId w:val="49"/>
  </w:num>
  <w:num w:numId="22">
    <w:abstractNumId w:val="39"/>
  </w:num>
  <w:num w:numId="23">
    <w:abstractNumId w:val="58"/>
  </w:num>
  <w:num w:numId="24">
    <w:abstractNumId w:val="63"/>
  </w:num>
  <w:num w:numId="25">
    <w:abstractNumId w:val="54"/>
  </w:num>
  <w:num w:numId="26">
    <w:abstractNumId w:val="70"/>
  </w:num>
  <w:num w:numId="27">
    <w:abstractNumId w:val="44"/>
  </w:num>
  <w:num w:numId="28">
    <w:abstractNumId w:val="72"/>
  </w:num>
  <w:num w:numId="29">
    <w:abstractNumId w:val="75"/>
  </w:num>
  <w:num w:numId="30">
    <w:abstractNumId w:val="24"/>
  </w:num>
  <w:num w:numId="31">
    <w:abstractNumId w:val="59"/>
  </w:num>
  <w:num w:numId="32">
    <w:abstractNumId w:val="77"/>
  </w:num>
  <w:num w:numId="33">
    <w:abstractNumId w:val="60"/>
  </w:num>
  <w:num w:numId="34">
    <w:abstractNumId w:val="12"/>
  </w:num>
  <w:num w:numId="35">
    <w:abstractNumId w:val="21"/>
  </w:num>
  <w:num w:numId="36">
    <w:abstractNumId w:val="57"/>
  </w:num>
  <w:num w:numId="37">
    <w:abstractNumId w:val="62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8">
    <w:abstractNumId w:val="62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64"/>
  </w:num>
  <w:num w:numId="42">
    <w:abstractNumId w:val="40"/>
  </w:num>
  <w:num w:numId="43">
    <w:abstractNumId w:val="61"/>
  </w:num>
  <w:num w:numId="44">
    <w:abstractNumId w:val="38"/>
  </w:num>
  <w:num w:numId="45">
    <w:abstractNumId w:val="45"/>
  </w:num>
  <w:num w:numId="46">
    <w:abstractNumId w:val="73"/>
  </w:num>
  <w:num w:numId="47">
    <w:abstractNumId w:val="52"/>
  </w:num>
  <w:num w:numId="48">
    <w:abstractNumId w:val="74"/>
  </w:num>
  <w:num w:numId="49">
    <w:abstractNumId w:val="6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023D5"/>
    <w:rsid w:val="000110B7"/>
    <w:rsid w:val="000147E5"/>
    <w:rsid w:val="00015AE5"/>
    <w:rsid w:val="000233A9"/>
    <w:rsid w:val="00024299"/>
    <w:rsid w:val="00033213"/>
    <w:rsid w:val="00040340"/>
    <w:rsid w:val="00041CC8"/>
    <w:rsid w:val="000645D7"/>
    <w:rsid w:val="000827DE"/>
    <w:rsid w:val="000848D1"/>
    <w:rsid w:val="000919F9"/>
    <w:rsid w:val="00093967"/>
    <w:rsid w:val="000A01FD"/>
    <w:rsid w:val="000C7E45"/>
    <w:rsid w:val="000D4F62"/>
    <w:rsid w:val="000D5C5D"/>
    <w:rsid w:val="000D68F2"/>
    <w:rsid w:val="000F345E"/>
    <w:rsid w:val="000F6643"/>
    <w:rsid w:val="00110224"/>
    <w:rsid w:val="0011298B"/>
    <w:rsid w:val="00113C50"/>
    <w:rsid w:val="00120521"/>
    <w:rsid w:val="00122A1E"/>
    <w:rsid w:val="0012388A"/>
    <w:rsid w:val="00130EB4"/>
    <w:rsid w:val="00135853"/>
    <w:rsid w:val="001511BA"/>
    <w:rsid w:val="001566AD"/>
    <w:rsid w:val="00156B1D"/>
    <w:rsid w:val="00166C2B"/>
    <w:rsid w:val="00172273"/>
    <w:rsid w:val="001A1133"/>
    <w:rsid w:val="001A256C"/>
    <w:rsid w:val="001C0AC6"/>
    <w:rsid w:val="001C1A18"/>
    <w:rsid w:val="001C3FE1"/>
    <w:rsid w:val="001D4D42"/>
    <w:rsid w:val="001E05EF"/>
    <w:rsid w:val="001E4A0A"/>
    <w:rsid w:val="001E62D8"/>
    <w:rsid w:val="001F048F"/>
    <w:rsid w:val="001F54B2"/>
    <w:rsid w:val="001F6797"/>
    <w:rsid w:val="001F67A8"/>
    <w:rsid w:val="001F6CE2"/>
    <w:rsid w:val="002017DC"/>
    <w:rsid w:val="00201B05"/>
    <w:rsid w:val="00205FCF"/>
    <w:rsid w:val="002150F1"/>
    <w:rsid w:val="00235DDE"/>
    <w:rsid w:val="002409A9"/>
    <w:rsid w:val="002419F8"/>
    <w:rsid w:val="00244C27"/>
    <w:rsid w:val="00257DDB"/>
    <w:rsid w:val="0029411F"/>
    <w:rsid w:val="00295972"/>
    <w:rsid w:val="002A19B9"/>
    <w:rsid w:val="002A46CD"/>
    <w:rsid w:val="002B2241"/>
    <w:rsid w:val="002B6B97"/>
    <w:rsid w:val="002C2B8A"/>
    <w:rsid w:val="002C4624"/>
    <w:rsid w:val="002C5CB9"/>
    <w:rsid w:val="002D1671"/>
    <w:rsid w:val="002D5E4F"/>
    <w:rsid w:val="002F410E"/>
    <w:rsid w:val="002F65ED"/>
    <w:rsid w:val="003001E9"/>
    <w:rsid w:val="003017A8"/>
    <w:rsid w:val="00304779"/>
    <w:rsid w:val="003055C4"/>
    <w:rsid w:val="003355E9"/>
    <w:rsid w:val="00336492"/>
    <w:rsid w:val="00344C32"/>
    <w:rsid w:val="00356C08"/>
    <w:rsid w:val="0037534C"/>
    <w:rsid w:val="00377DCD"/>
    <w:rsid w:val="0038244C"/>
    <w:rsid w:val="00385C8F"/>
    <w:rsid w:val="00395E1E"/>
    <w:rsid w:val="003A2D5D"/>
    <w:rsid w:val="003B2114"/>
    <w:rsid w:val="003B5155"/>
    <w:rsid w:val="003B5562"/>
    <w:rsid w:val="003B55C1"/>
    <w:rsid w:val="003C2569"/>
    <w:rsid w:val="003D1173"/>
    <w:rsid w:val="003D648A"/>
    <w:rsid w:val="003D6FFF"/>
    <w:rsid w:val="003F5FAD"/>
    <w:rsid w:val="00400569"/>
    <w:rsid w:val="00406636"/>
    <w:rsid w:val="00410FB2"/>
    <w:rsid w:val="00425E86"/>
    <w:rsid w:val="00430BAF"/>
    <w:rsid w:val="0043681D"/>
    <w:rsid w:val="00443C44"/>
    <w:rsid w:val="00445FA6"/>
    <w:rsid w:val="0046155A"/>
    <w:rsid w:val="0046277B"/>
    <w:rsid w:val="00475FFD"/>
    <w:rsid w:val="00480B4A"/>
    <w:rsid w:val="00482A99"/>
    <w:rsid w:val="00483D51"/>
    <w:rsid w:val="004902C6"/>
    <w:rsid w:val="00491B3E"/>
    <w:rsid w:val="004A51B5"/>
    <w:rsid w:val="004B6BE9"/>
    <w:rsid w:val="004D0F2C"/>
    <w:rsid w:val="004D3F6E"/>
    <w:rsid w:val="004D7684"/>
    <w:rsid w:val="004E337D"/>
    <w:rsid w:val="004E3775"/>
    <w:rsid w:val="004F5E23"/>
    <w:rsid w:val="004F66FE"/>
    <w:rsid w:val="004F78FA"/>
    <w:rsid w:val="00511109"/>
    <w:rsid w:val="0051581C"/>
    <w:rsid w:val="005223EE"/>
    <w:rsid w:val="00530095"/>
    <w:rsid w:val="00533F03"/>
    <w:rsid w:val="00534674"/>
    <w:rsid w:val="00547D0F"/>
    <w:rsid w:val="0055344B"/>
    <w:rsid w:val="005608B6"/>
    <w:rsid w:val="00563F5B"/>
    <w:rsid w:val="00564074"/>
    <w:rsid w:val="00570C77"/>
    <w:rsid w:val="005741A4"/>
    <w:rsid w:val="00574DBD"/>
    <w:rsid w:val="00593BAB"/>
    <w:rsid w:val="005948EB"/>
    <w:rsid w:val="005A7A93"/>
    <w:rsid w:val="005B6E96"/>
    <w:rsid w:val="005B7F7D"/>
    <w:rsid w:val="005D3310"/>
    <w:rsid w:val="005D57EE"/>
    <w:rsid w:val="005D5FDF"/>
    <w:rsid w:val="005E3F63"/>
    <w:rsid w:val="005F310D"/>
    <w:rsid w:val="005F71A3"/>
    <w:rsid w:val="00603958"/>
    <w:rsid w:val="00606F7D"/>
    <w:rsid w:val="00612972"/>
    <w:rsid w:val="006141C6"/>
    <w:rsid w:val="00620384"/>
    <w:rsid w:val="0063157C"/>
    <w:rsid w:val="00635E2F"/>
    <w:rsid w:val="00642D1C"/>
    <w:rsid w:val="006444C3"/>
    <w:rsid w:val="0064487B"/>
    <w:rsid w:val="00654B88"/>
    <w:rsid w:val="00655FA1"/>
    <w:rsid w:val="00656E17"/>
    <w:rsid w:val="006624DD"/>
    <w:rsid w:val="00663977"/>
    <w:rsid w:val="006755E7"/>
    <w:rsid w:val="00680D0D"/>
    <w:rsid w:val="006873AF"/>
    <w:rsid w:val="0069062C"/>
    <w:rsid w:val="00692EE6"/>
    <w:rsid w:val="006A49B1"/>
    <w:rsid w:val="006B1803"/>
    <w:rsid w:val="006D028B"/>
    <w:rsid w:val="006D102B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66C7F"/>
    <w:rsid w:val="00770BE7"/>
    <w:rsid w:val="00775C8A"/>
    <w:rsid w:val="00777876"/>
    <w:rsid w:val="00781151"/>
    <w:rsid w:val="00783BC9"/>
    <w:rsid w:val="00786BD1"/>
    <w:rsid w:val="00790844"/>
    <w:rsid w:val="00792729"/>
    <w:rsid w:val="007A0AFC"/>
    <w:rsid w:val="007A40F0"/>
    <w:rsid w:val="007B268D"/>
    <w:rsid w:val="007B3AF7"/>
    <w:rsid w:val="007B4F71"/>
    <w:rsid w:val="007C3912"/>
    <w:rsid w:val="007C5F01"/>
    <w:rsid w:val="007D134E"/>
    <w:rsid w:val="007E18B2"/>
    <w:rsid w:val="007E3A99"/>
    <w:rsid w:val="007F089A"/>
    <w:rsid w:val="007F5F52"/>
    <w:rsid w:val="008065AB"/>
    <w:rsid w:val="00806ADD"/>
    <w:rsid w:val="00831A51"/>
    <w:rsid w:val="00833582"/>
    <w:rsid w:val="00865313"/>
    <w:rsid w:val="00876B4F"/>
    <w:rsid w:val="00882D8D"/>
    <w:rsid w:val="00884F5B"/>
    <w:rsid w:val="008A4325"/>
    <w:rsid w:val="008B6546"/>
    <w:rsid w:val="008D623B"/>
    <w:rsid w:val="008E68A8"/>
    <w:rsid w:val="009022B9"/>
    <w:rsid w:val="00914D3A"/>
    <w:rsid w:val="009177C8"/>
    <w:rsid w:val="00923E61"/>
    <w:rsid w:val="00941E17"/>
    <w:rsid w:val="00945587"/>
    <w:rsid w:val="00951B08"/>
    <w:rsid w:val="009526DD"/>
    <w:rsid w:val="00967C00"/>
    <w:rsid w:val="00974040"/>
    <w:rsid w:val="009769F1"/>
    <w:rsid w:val="009819E5"/>
    <w:rsid w:val="00981A32"/>
    <w:rsid w:val="00995236"/>
    <w:rsid w:val="009A07CE"/>
    <w:rsid w:val="009A132D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1218"/>
    <w:rsid w:val="009C4858"/>
    <w:rsid w:val="009C4927"/>
    <w:rsid w:val="009D0441"/>
    <w:rsid w:val="009D73DC"/>
    <w:rsid w:val="009E0A7F"/>
    <w:rsid w:val="009F2777"/>
    <w:rsid w:val="00A014CE"/>
    <w:rsid w:val="00A21074"/>
    <w:rsid w:val="00A22BD1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F1D70"/>
    <w:rsid w:val="00AF2A9B"/>
    <w:rsid w:val="00AF2C1D"/>
    <w:rsid w:val="00B10088"/>
    <w:rsid w:val="00B10AC7"/>
    <w:rsid w:val="00B301F7"/>
    <w:rsid w:val="00B30640"/>
    <w:rsid w:val="00B347B8"/>
    <w:rsid w:val="00B44D8D"/>
    <w:rsid w:val="00B45298"/>
    <w:rsid w:val="00B4577A"/>
    <w:rsid w:val="00B56CDD"/>
    <w:rsid w:val="00B57303"/>
    <w:rsid w:val="00B63413"/>
    <w:rsid w:val="00B6347A"/>
    <w:rsid w:val="00B67C9A"/>
    <w:rsid w:val="00B8059F"/>
    <w:rsid w:val="00B849FC"/>
    <w:rsid w:val="00B85358"/>
    <w:rsid w:val="00B90AA2"/>
    <w:rsid w:val="00B96DA9"/>
    <w:rsid w:val="00BA5845"/>
    <w:rsid w:val="00BE20BD"/>
    <w:rsid w:val="00BE2A9E"/>
    <w:rsid w:val="00BE7DEF"/>
    <w:rsid w:val="00BF0B98"/>
    <w:rsid w:val="00BF279D"/>
    <w:rsid w:val="00BF3949"/>
    <w:rsid w:val="00BF4310"/>
    <w:rsid w:val="00BF4781"/>
    <w:rsid w:val="00C14613"/>
    <w:rsid w:val="00C20A8E"/>
    <w:rsid w:val="00C21113"/>
    <w:rsid w:val="00C2486C"/>
    <w:rsid w:val="00C324C6"/>
    <w:rsid w:val="00C41C26"/>
    <w:rsid w:val="00C43A0F"/>
    <w:rsid w:val="00C50357"/>
    <w:rsid w:val="00C55AF5"/>
    <w:rsid w:val="00C56B18"/>
    <w:rsid w:val="00C6060B"/>
    <w:rsid w:val="00C85B73"/>
    <w:rsid w:val="00C936C1"/>
    <w:rsid w:val="00CA0EBC"/>
    <w:rsid w:val="00CB44E8"/>
    <w:rsid w:val="00CC1A41"/>
    <w:rsid w:val="00CC3D3D"/>
    <w:rsid w:val="00CD1E8A"/>
    <w:rsid w:val="00CD3014"/>
    <w:rsid w:val="00CE229B"/>
    <w:rsid w:val="00CE4488"/>
    <w:rsid w:val="00CF2106"/>
    <w:rsid w:val="00D2358E"/>
    <w:rsid w:val="00D26445"/>
    <w:rsid w:val="00D271A8"/>
    <w:rsid w:val="00D2768F"/>
    <w:rsid w:val="00D310BD"/>
    <w:rsid w:val="00D36E28"/>
    <w:rsid w:val="00D72A0D"/>
    <w:rsid w:val="00D84696"/>
    <w:rsid w:val="00D978EB"/>
    <w:rsid w:val="00DA0D11"/>
    <w:rsid w:val="00DA72E6"/>
    <w:rsid w:val="00DB1B08"/>
    <w:rsid w:val="00DC6C55"/>
    <w:rsid w:val="00DD0072"/>
    <w:rsid w:val="00DE07A8"/>
    <w:rsid w:val="00DF7BD8"/>
    <w:rsid w:val="00E16331"/>
    <w:rsid w:val="00E32BEC"/>
    <w:rsid w:val="00E32D1C"/>
    <w:rsid w:val="00E572EC"/>
    <w:rsid w:val="00E62156"/>
    <w:rsid w:val="00E63FE4"/>
    <w:rsid w:val="00E750B8"/>
    <w:rsid w:val="00E808D7"/>
    <w:rsid w:val="00E8276B"/>
    <w:rsid w:val="00E86693"/>
    <w:rsid w:val="00E956C2"/>
    <w:rsid w:val="00E95C2A"/>
    <w:rsid w:val="00EA2BDD"/>
    <w:rsid w:val="00EA4D95"/>
    <w:rsid w:val="00EB4A8F"/>
    <w:rsid w:val="00ED2F84"/>
    <w:rsid w:val="00ED648D"/>
    <w:rsid w:val="00ED72A9"/>
    <w:rsid w:val="00ED785C"/>
    <w:rsid w:val="00EE6290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5B42"/>
    <w:rsid w:val="00F522D5"/>
    <w:rsid w:val="00F7521B"/>
    <w:rsid w:val="00F75891"/>
    <w:rsid w:val="00F83168"/>
    <w:rsid w:val="00F9079C"/>
    <w:rsid w:val="00F95E41"/>
    <w:rsid w:val="00FA2EB8"/>
    <w:rsid w:val="00FB4A62"/>
    <w:rsid w:val="00FB60BC"/>
    <w:rsid w:val="00FB6A05"/>
    <w:rsid w:val="00FB7587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25C1C39C-4CEE-4813-830E-35FA495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1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1581C"/>
    <w:rPr>
      <w:sz w:val="24"/>
      <w:szCs w:val="24"/>
    </w:rPr>
  </w:style>
  <w:style w:type="table" w:styleId="Tabela-Siatka">
    <w:name w:val="Table Grid"/>
    <w:basedOn w:val="Standardowy"/>
    <w:uiPriority w:val="39"/>
    <w:rsid w:val="009A1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7A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A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7A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88C0-A565-4525-8A16-684E1C19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16</Pages>
  <Words>7027</Words>
  <Characters>42165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User</cp:lastModifiedBy>
  <cp:revision>215</cp:revision>
  <dcterms:created xsi:type="dcterms:W3CDTF">2018-01-04T09:39:00Z</dcterms:created>
  <dcterms:modified xsi:type="dcterms:W3CDTF">2024-11-13T08:33:00Z</dcterms:modified>
</cp:coreProperties>
</file>