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EF33EB0" w14:textId="77777777" w:rsidR="002C1B45" w:rsidRPr="00432F20" w:rsidRDefault="002C1B45" w:rsidP="00432F20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432F20">
        <w:rPr>
          <w:rFonts w:ascii="Arial" w:hAnsi="Arial" w:cs="Arial"/>
          <w:b/>
          <w:bCs/>
          <w:sz w:val="24"/>
          <w:szCs w:val="24"/>
        </w:rPr>
        <w:t xml:space="preserve">Załącznik nr 1 do </w:t>
      </w:r>
      <w:r w:rsidR="00B114D5" w:rsidRPr="00432F20">
        <w:rPr>
          <w:rFonts w:ascii="Arial" w:hAnsi="Arial" w:cs="Arial"/>
          <w:b/>
          <w:bCs/>
          <w:sz w:val="24"/>
          <w:szCs w:val="24"/>
        </w:rPr>
        <w:t>SWZ</w:t>
      </w:r>
    </w:p>
    <w:p w14:paraId="0EB72C81" w14:textId="77777777" w:rsidR="00306854" w:rsidRPr="00432F20" w:rsidRDefault="00306854" w:rsidP="00432F20">
      <w:pPr>
        <w:keepNext/>
        <w:spacing w:line="360" w:lineRule="auto"/>
        <w:jc w:val="center"/>
        <w:outlineLvl w:val="1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3FB2B1E4" w14:textId="77777777" w:rsidR="0017357A" w:rsidRPr="00432F20" w:rsidRDefault="0017357A" w:rsidP="00432F20">
      <w:pPr>
        <w:keepNext/>
        <w:spacing w:line="360" w:lineRule="auto"/>
        <w:jc w:val="center"/>
        <w:outlineLvl w:val="1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4EF33EB1" w14:textId="4E402ACF" w:rsidR="00B114D5" w:rsidRPr="00432F20" w:rsidRDefault="00B114D5" w:rsidP="00432F20">
      <w:pPr>
        <w:keepNext/>
        <w:spacing w:line="360" w:lineRule="auto"/>
        <w:jc w:val="center"/>
        <w:outlineLvl w:val="1"/>
        <w:rPr>
          <w:rFonts w:ascii="Arial" w:hAnsi="Arial" w:cs="Arial"/>
          <w:b/>
          <w:bCs/>
          <w:sz w:val="24"/>
          <w:szCs w:val="24"/>
          <w:lang w:eastAsia="pl-PL"/>
        </w:rPr>
      </w:pPr>
      <w:r w:rsidRPr="00432F20">
        <w:rPr>
          <w:rFonts w:ascii="Arial" w:hAnsi="Arial" w:cs="Arial"/>
          <w:b/>
          <w:bCs/>
          <w:sz w:val="24"/>
          <w:szCs w:val="24"/>
          <w:lang w:eastAsia="pl-PL"/>
        </w:rPr>
        <w:t>FORMULARZ OFERTY</w:t>
      </w:r>
    </w:p>
    <w:p w14:paraId="4EF33EB2" w14:textId="77777777" w:rsidR="00B114D5" w:rsidRPr="00432F20" w:rsidRDefault="00B114D5" w:rsidP="00432F20">
      <w:pPr>
        <w:spacing w:line="360" w:lineRule="auto"/>
        <w:rPr>
          <w:rFonts w:ascii="Arial" w:hAnsi="Arial" w:cs="Arial"/>
          <w:sz w:val="24"/>
          <w:szCs w:val="24"/>
          <w:lang w:eastAsia="pl-PL"/>
        </w:rPr>
      </w:pPr>
    </w:p>
    <w:p w14:paraId="759BD57B" w14:textId="77777777" w:rsidR="0017357A" w:rsidRPr="00432F20" w:rsidRDefault="0017357A" w:rsidP="00432F20">
      <w:pPr>
        <w:spacing w:line="360" w:lineRule="auto"/>
        <w:rPr>
          <w:rFonts w:ascii="Arial" w:hAnsi="Arial" w:cs="Arial"/>
          <w:sz w:val="24"/>
          <w:szCs w:val="24"/>
          <w:lang w:eastAsia="pl-PL"/>
        </w:rPr>
      </w:pPr>
    </w:p>
    <w:p w14:paraId="4EF33EB3" w14:textId="77777777" w:rsidR="00B114D5" w:rsidRPr="00432F20" w:rsidRDefault="00F5164C" w:rsidP="00432F20">
      <w:pPr>
        <w:spacing w:line="360" w:lineRule="auto"/>
        <w:rPr>
          <w:rFonts w:ascii="Arial" w:hAnsi="Arial" w:cs="Arial"/>
          <w:sz w:val="24"/>
          <w:szCs w:val="24"/>
          <w:lang w:eastAsia="pl-PL"/>
        </w:rPr>
      </w:pPr>
      <w:r w:rsidRPr="00432F20">
        <w:rPr>
          <w:rFonts w:ascii="Arial" w:hAnsi="Arial" w:cs="Arial"/>
          <w:sz w:val="24"/>
          <w:szCs w:val="24"/>
          <w:lang w:eastAsia="pl-PL"/>
        </w:rPr>
        <w:t>D</w:t>
      </w:r>
      <w:r w:rsidR="00B114D5" w:rsidRPr="00432F20">
        <w:rPr>
          <w:rFonts w:ascii="Arial" w:hAnsi="Arial" w:cs="Arial"/>
          <w:sz w:val="24"/>
          <w:szCs w:val="24"/>
          <w:lang w:eastAsia="pl-PL"/>
        </w:rPr>
        <w:t>ziałając w imieniu i na rzecz:</w:t>
      </w:r>
    </w:p>
    <w:p w14:paraId="4EF33EB4" w14:textId="77777777" w:rsidR="00B114D5" w:rsidRPr="00432F20" w:rsidRDefault="00B114D5" w:rsidP="00432F20">
      <w:pPr>
        <w:spacing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14:paraId="4EF33EB5" w14:textId="77777777" w:rsidR="00B114D5" w:rsidRPr="00432F20" w:rsidRDefault="00B114D5" w:rsidP="00432F20">
      <w:pPr>
        <w:spacing w:line="360" w:lineRule="auto"/>
        <w:rPr>
          <w:rFonts w:ascii="Arial" w:hAnsi="Arial" w:cs="Arial"/>
          <w:sz w:val="24"/>
          <w:szCs w:val="24"/>
          <w:lang w:eastAsia="pl-PL"/>
        </w:rPr>
      </w:pPr>
      <w:r w:rsidRPr="00432F20">
        <w:rPr>
          <w:rFonts w:ascii="Arial" w:hAnsi="Arial" w:cs="Arial"/>
          <w:sz w:val="24"/>
          <w:szCs w:val="24"/>
          <w:lang w:eastAsia="pl-PL"/>
        </w:rPr>
        <w:t>…………………………....................................................................................................</w:t>
      </w:r>
    </w:p>
    <w:p w14:paraId="4EF33EB6" w14:textId="77777777" w:rsidR="00B114D5" w:rsidRPr="00432F20" w:rsidRDefault="00B114D5" w:rsidP="00432F20">
      <w:pPr>
        <w:spacing w:line="360" w:lineRule="auto"/>
        <w:jc w:val="center"/>
        <w:rPr>
          <w:rFonts w:ascii="Arial" w:hAnsi="Arial" w:cs="Arial"/>
          <w:sz w:val="24"/>
          <w:szCs w:val="24"/>
          <w:lang w:eastAsia="pl-PL"/>
        </w:rPr>
      </w:pPr>
      <w:r w:rsidRPr="00432F20">
        <w:rPr>
          <w:rFonts w:ascii="Arial" w:hAnsi="Arial" w:cs="Arial"/>
          <w:sz w:val="24"/>
          <w:szCs w:val="24"/>
          <w:lang w:eastAsia="pl-PL"/>
        </w:rPr>
        <w:t>(pełna nazwa wykonawcy)</w:t>
      </w:r>
    </w:p>
    <w:p w14:paraId="4EF33EB7" w14:textId="77777777" w:rsidR="00B114D5" w:rsidRPr="00432F20" w:rsidRDefault="00B114D5" w:rsidP="00432F20">
      <w:pPr>
        <w:spacing w:line="360" w:lineRule="auto"/>
        <w:rPr>
          <w:rFonts w:ascii="Arial" w:hAnsi="Arial" w:cs="Arial"/>
          <w:sz w:val="24"/>
          <w:szCs w:val="24"/>
          <w:lang w:eastAsia="pl-PL"/>
        </w:rPr>
      </w:pPr>
    </w:p>
    <w:p w14:paraId="4EF33EB8" w14:textId="77777777" w:rsidR="00B114D5" w:rsidRPr="00432F20" w:rsidRDefault="00B114D5" w:rsidP="00432F20">
      <w:pPr>
        <w:spacing w:line="360" w:lineRule="auto"/>
        <w:rPr>
          <w:rFonts w:ascii="Arial" w:hAnsi="Arial" w:cs="Arial"/>
          <w:sz w:val="24"/>
          <w:szCs w:val="24"/>
          <w:lang w:eastAsia="pl-PL"/>
        </w:rPr>
      </w:pPr>
      <w:r w:rsidRPr="00432F20">
        <w:rPr>
          <w:rFonts w:ascii="Arial" w:hAnsi="Arial" w:cs="Arial"/>
          <w:sz w:val="24"/>
          <w:szCs w:val="24"/>
          <w:lang w:eastAsia="pl-PL"/>
        </w:rPr>
        <w:t>…………………………....................................................................................................</w:t>
      </w:r>
    </w:p>
    <w:p w14:paraId="4EF33EB9" w14:textId="77777777" w:rsidR="00B114D5" w:rsidRPr="00432F20" w:rsidRDefault="00B114D5" w:rsidP="00432F20">
      <w:pPr>
        <w:spacing w:line="360" w:lineRule="auto"/>
        <w:jc w:val="center"/>
        <w:rPr>
          <w:rFonts w:ascii="Arial" w:hAnsi="Arial" w:cs="Arial"/>
          <w:sz w:val="24"/>
          <w:szCs w:val="24"/>
          <w:lang w:eastAsia="pl-PL"/>
        </w:rPr>
      </w:pPr>
      <w:r w:rsidRPr="00432F20">
        <w:rPr>
          <w:rFonts w:ascii="Arial" w:hAnsi="Arial" w:cs="Arial"/>
          <w:sz w:val="24"/>
          <w:szCs w:val="24"/>
          <w:lang w:eastAsia="pl-PL"/>
        </w:rPr>
        <w:t>(adres siedziby wykonawcy)</w:t>
      </w:r>
    </w:p>
    <w:p w14:paraId="4EF33EBA" w14:textId="77777777" w:rsidR="00B114D5" w:rsidRPr="00432F20" w:rsidRDefault="00B114D5" w:rsidP="00432F20">
      <w:pPr>
        <w:spacing w:line="360" w:lineRule="auto"/>
        <w:rPr>
          <w:rFonts w:ascii="Arial" w:hAnsi="Arial" w:cs="Arial"/>
          <w:sz w:val="24"/>
          <w:szCs w:val="24"/>
          <w:lang w:eastAsia="pl-PL"/>
        </w:rPr>
      </w:pPr>
    </w:p>
    <w:p w14:paraId="4EF33EBB" w14:textId="77777777" w:rsidR="00B114D5" w:rsidRPr="00432F20" w:rsidRDefault="00B114D5" w:rsidP="00432F20">
      <w:pPr>
        <w:spacing w:line="360" w:lineRule="auto"/>
        <w:rPr>
          <w:rFonts w:ascii="Arial" w:hAnsi="Arial" w:cs="Arial"/>
          <w:sz w:val="24"/>
          <w:szCs w:val="24"/>
          <w:lang w:eastAsia="pl-PL"/>
        </w:rPr>
      </w:pPr>
      <w:r w:rsidRPr="00432F20">
        <w:rPr>
          <w:rFonts w:ascii="Arial" w:hAnsi="Arial" w:cs="Arial"/>
          <w:sz w:val="24"/>
          <w:szCs w:val="24"/>
          <w:lang w:eastAsia="pl-PL"/>
        </w:rPr>
        <w:t>NIP  ...................................................... REGON………………………………………</w:t>
      </w:r>
      <w:r w:rsidR="00487DE2" w:rsidRPr="00432F20">
        <w:rPr>
          <w:rFonts w:ascii="Arial" w:hAnsi="Arial" w:cs="Arial"/>
          <w:sz w:val="24"/>
          <w:szCs w:val="24"/>
          <w:lang w:eastAsia="pl-PL"/>
        </w:rPr>
        <w:t>…</w:t>
      </w:r>
    </w:p>
    <w:p w14:paraId="4EF33EBC" w14:textId="77777777" w:rsidR="00B114D5" w:rsidRPr="00432F20" w:rsidRDefault="00B114D5" w:rsidP="00432F20">
      <w:pPr>
        <w:spacing w:line="360" w:lineRule="auto"/>
        <w:rPr>
          <w:rFonts w:ascii="Arial" w:hAnsi="Arial" w:cs="Arial"/>
          <w:sz w:val="24"/>
          <w:szCs w:val="24"/>
          <w:lang w:eastAsia="pl-PL"/>
        </w:rPr>
      </w:pPr>
    </w:p>
    <w:p w14:paraId="4EF33EBF" w14:textId="77777777" w:rsidR="00B114D5" w:rsidRPr="00432F20" w:rsidRDefault="00B114D5" w:rsidP="00432F20">
      <w:pPr>
        <w:spacing w:line="360" w:lineRule="auto"/>
        <w:rPr>
          <w:rFonts w:ascii="Arial" w:hAnsi="Arial" w:cs="Arial"/>
          <w:sz w:val="24"/>
          <w:szCs w:val="24"/>
          <w:lang w:eastAsia="pl-PL"/>
        </w:rPr>
      </w:pPr>
      <w:r w:rsidRPr="00432F20">
        <w:rPr>
          <w:rFonts w:ascii="Arial" w:hAnsi="Arial" w:cs="Arial"/>
          <w:sz w:val="24"/>
          <w:szCs w:val="24"/>
          <w:lang w:eastAsia="pl-PL"/>
        </w:rPr>
        <w:t>nr telefonu ................................................. e-mail  ........................................................</w:t>
      </w:r>
    </w:p>
    <w:p w14:paraId="4EF33EC0" w14:textId="77777777" w:rsidR="007E0BC0" w:rsidRPr="00432F20" w:rsidRDefault="007E0BC0" w:rsidP="00432F20">
      <w:pPr>
        <w:widowControl w:val="0"/>
        <w:tabs>
          <w:tab w:val="left" w:pos="8460"/>
          <w:tab w:val="left" w:pos="8910"/>
        </w:tabs>
        <w:spacing w:line="360" w:lineRule="auto"/>
        <w:rPr>
          <w:rFonts w:ascii="Arial" w:hAnsi="Arial" w:cs="Arial"/>
          <w:sz w:val="24"/>
          <w:szCs w:val="24"/>
          <w:lang w:eastAsia="pl-PL"/>
        </w:rPr>
      </w:pPr>
    </w:p>
    <w:p w14:paraId="4EF33EC1" w14:textId="5E820551" w:rsidR="00B114D5" w:rsidRPr="00432F20" w:rsidRDefault="00B114D5" w:rsidP="00432F20">
      <w:pPr>
        <w:widowControl w:val="0"/>
        <w:tabs>
          <w:tab w:val="left" w:pos="8460"/>
          <w:tab w:val="left" w:pos="8910"/>
        </w:tabs>
        <w:spacing w:line="360" w:lineRule="auto"/>
        <w:rPr>
          <w:rFonts w:ascii="Arial" w:hAnsi="Arial" w:cs="Arial"/>
          <w:sz w:val="24"/>
          <w:szCs w:val="24"/>
          <w:lang w:eastAsia="pl-PL"/>
        </w:rPr>
      </w:pPr>
      <w:r w:rsidRPr="00432F20">
        <w:rPr>
          <w:rFonts w:ascii="Arial" w:hAnsi="Arial" w:cs="Arial"/>
          <w:sz w:val="24"/>
          <w:szCs w:val="24"/>
          <w:lang w:eastAsia="pl-PL"/>
        </w:rPr>
        <w:t xml:space="preserve">w odpowiedzi na ogłoszenie o postępowaniu </w:t>
      </w:r>
      <w:r w:rsidR="00306854" w:rsidRPr="00432F20">
        <w:rPr>
          <w:rFonts w:ascii="Arial" w:hAnsi="Arial" w:cs="Arial"/>
          <w:sz w:val="24"/>
          <w:szCs w:val="24"/>
          <w:lang w:eastAsia="pl-PL"/>
        </w:rPr>
        <w:t>pn.</w:t>
      </w:r>
      <w:r w:rsidRPr="00432F20">
        <w:rPr>
          <w:rFonts w:ascii="Arial" w:hAnsi="Arial" w:cs="Arial"/>
          <w:sz w:val="24"/>
          <w:szCs w:val="24"/>
          <w:lang w:eastAsia="pl-PL"/>
        </w:rPr>
        <w:t>:</w:t>
      </w:r>
    </w:p>
    <w:p w14:paraId="4EF33EC3" w14:textId="45FD6E63" w:rsidR="00B114D5" w:rsidRPr="00432F20" w:rsidRDefault="00B114D5" w:rsidP="00432F20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432F20">
        <w:rPr>
          <w:rFonts w:ascii="Arial" w:hAnsi="Arial" w:cs="Arial"/>
          <w:b/>
          <w:bCs/>
          <w:snapToGrid w:val="0"/>
          <w:sz w:val="24"/>
          <w:szCs w:val="24"/>
          <w:lang w:eastAsia="pl-PL"/>
        </w:rPr>
        <w:t>„</w:t>
      </w:r>
      <w:r w:rsidR="007328A0" w:rsidRPr="00432F20">
        <w:rPr>
          <w:rFonts w:ascii="Arial" w:hAnsi="Arial" w:cs="Arial"/>
          <w:b/>
          <w:bCs/>
          <w:iCs/>
          <w:sz w:val="24"/>
          <w:szCs w:val="24"/>
          <w:lang w:eastAsia="pl-PL"/>
        </w:rPr>
        <w:t>Dostawy chemii gospodarczej, kosmetyków</w:t>
      </w:r>
      <w:r w:rsidR="00D34F77" w:rsidRPr="00432F20">
        <w:rPr>
          <w:rFonts w:ascii="Arial" w:hAnsi="Arial" w:cs="Arial"/>
          <w:b/>
          <w:bCs/>
          <w:iCs/>
          <w:sz w:val="24"/>
          <w:szCs w:val="24"/>
          <w:lang w:eastAsia="pl-PL"/>
        </w:rPr>
        <w:t xml:space="preserve"> oraz</w:t>
      </w:r>
      <w:r w:rsidR="007328A0" w:rsidRPr="00432F20">
        <w:rPr>
          <w:rFonts w:ascii="Arial" w:hAnsi="Arial" w:cs="Arial"/>
          <w:b/>
          <w:bCs/>
          <w:iCs/>
          <w:sz w:val="24"/>
          <w:szCs w:val="24"/>
          <w:lang w:eastAsia="pl-PL"/>
        </w:rPr>
        <w:t xml:space="preserve"> artykułów do utrzymania czystości dla Centrum Opieki nad Dzieckiem im. K. Maciejewicza w Szczecinie</w:t>
      </w:r>
      <w:r w:rsidRPr="00432F20">
        <w:rPr>
          <w:rFonts w:ascii="Arial" w:hAnsi="Arial" w:cs="Arial"/>
          <w:b/>
          <w:bCs/>
          <w:snapToGrid w:val="0"/>
          <w:sz w:val="24"/>
          <w:szCs w:val="24"/>
          <w:lang w:eastAsia="pl-PL"/>
        </w:rPr>
        <w:t>”,</w:t>
      </w:r>
    </w:p>
    <w:p w14:paraId="4EF33EC4" w14:textId="77777777" w:rsidR="00B114D5" w:rsidRPr="00432F20" w:rsidRDefault="00B114D5" w:rsidP="00432F20">
      <w:pPr>
        <w:widowControl w:val="0"/>
        <w:tabs>
          <w:tab w:val="left" w:pos="8460"/>
          <w:tab w:val="left" w:pos="8910"/>
        </w:tabs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4EF33EC5" w14:textId="64C6F364" w:rsidR="00B114D5" w:rsidRPr="00432F20" w:rsidRDefault="00B114D5" w:rsidP="00432F20">
      <w:pPr>
        <w:widowControl w:val="0"/>
        <w:tabs>
          <w:tab w:val="left" w:pos="8460"/>
          <w:tab w:val="left" w:pos="8910"/>
        </w:tabs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432F20">
        <w:rPr>
          <w:rFonts w:ascii="Arial" w:hAnsi="Arial" w:cs="Arial"/>
          <w:b/>
          <w:bCs/>
          <w:sz w:val="24"/>
          <w:szCs w:val="24"/>
          <w:lang w:eastAsia="pl-PL"/>
        </w:rPr>
        <w:t>składam niniejszą ofertę:</w:t>
      </w:r>
    </w:p>
    <w:p w14:paraId="4EF33EC6" w14:textId="77777777" w:rsidR="002C1B45" w:rsidRPr="00432F20" w:rsidRDefault="002C1B45" w:rsidP="00432F20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26816FE" w14:textId="77777777" w:rsidR="00432F20" w:rsidRPr="00432F20" w:rsidRDefault="00432F20" w:rsidP="00432F20">
      <w:pPr>
        <w:pStyle w:val="Standard"/>
        <w:numPr>
          <w:ilvl w:val="0"/>
          <w:numId w:val="4"/>
        </w:numPr>
        <w:tabs>
          <w:tab w:val="clear" w:pos="0"/>
          <w:tab w:val="num" w:pos="-2835"/>
          <w:tab w:val="left" w:pos="-2268"/>
        </w:tabs>
        <w:spacing w:line="360" w:lineRule="auto"/>
        <w:ind w:left="357" w:hanging="357"/>
        <w:jc w:val="both"/>
        <w:rPr>
          <w:rFonts w:ascii="Arial" w:hAnsi="Arial" w:cs="Arial"/>
          <w:b/>
          <w:sz w:val="24"/>
          <w:szCs w:val="24"/>
        </w:rPr>
      </w:pPr>
      <w:r w:rsidRPr="00432F20">
        <w:rPr>
          <w:rFonts w:ascii="Arial" w:hAnsi="Arial" w:cs="Arial"/>
          <w:sz w:val="24"/>
          <w:szCs w:val="24"/>
        </w:rPr>
        <w:t xml:space="preserve">Oferuję wykonanie zamówienia zgodnie z opisem przedmiotu zamówienia i na warunkach określonych w SWZ za ceny jednostkowe brutto wskazane w kalkulacji cenowej oraz za </w:t>
      </w:r>
      <w:r w:rsidRPr="00432F20">
        <w:rPr>
          <w:rFonts w:ascii="Arial" w:hAnsi="Arial" w:cs="Arial"/>
          <w:b/>
          <w:bCs/>
          <w:sz w:val="24"/>
          <w:szCs w:val="24"/>
        </w:rPr>
        <w:t>łączną cenę umowną brutto</w:t>
      </w:r>
      <w:r w:rsidRPr="00432F20">
        <w:rPr>
          <w:rFonts w:ascii="Arial" w:hAnsi="Arial" w:cs="Arial"/>
          <w:sz w:val="24"/>
          <w:szCs w:val="24"/>
        </w:rPr>
        <w:t xml:space="preserve"> za wykonanie całości przedmiotu zamówienia, tj.:</w:t>
      </w:r>
    </w:p>
    <w:p w14:paraId="328B2BA9" w14:textId="77777777" w:rsidR="00432F20" w:rsidRPr="00432F20" w:rsidRDefault="00432F20" w:rsidP="00432F20">
      <w:pPr>
        <w:pStyle w:val="Standard"/>
        <w:tabs>
          <w:tab w:val="left" w:pos="644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016BF7F" w14:textId="77777777" w:rsidR="00432F20" w:rsidRPr="00432F20" w:rsidRDefault="00432F20" w:rsidP="00432F20">
      <w:pPr>
        <w:pStyle w:val="Standard"/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432F20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14:paraId="23BD4175" w14:textId="77777777" w:rsidR="00432F20" w:rsidRPr="00432F20" w:rsidRDefault="00432F20" w:rsidP="00432F20">
      <w:pPr>
        <w:pStyle w:val="Standard"/>
        <w:spacing w:line="360" w:lineRule="auto"/>
        <w:ind w:left="709"/>
        <w:rPr>
          <w:rFonts w:ascii="Arial" w:hAnsi="Arial" w:cs="Arial"/>
          <w:sz w:val="24"/>
          <w:szCs w:val="24"/>
        </w:rPr>
      </w:pPr>
      <w:r w:rsidRPr="00432F20">
        <w:rPr>
          <w:rFonts w:ascii="Arial" w:hAnsi="Arial" w:cs="Arial"/>
          <w:sz w:val="24"/>
          <w:szCs w:val="24"/>
        </w:rPr>
        <w:t>w tym podatek VAT wg obowiązującej stawki</w:t>
      </w:r>
    </w:p>
    <w:p w14:paraId="08EA3D94" w14:textId="77777777" w:rsidR="00432F20" w:rsidRDefault="00432F20" w:rsidP="00432F20">
      <w:pPr>
        <w:spacing w:line="360" w:lineRule="auto"/>
        <w:ind w:firstLine="357"/>
        <w:jc w:val="both"/>
        <w:rPr>
          <w:rFonts w:ascii="Arial" w:hAnsi="Arial" w:cs="Arial"/>
          <w:sz w:val="24"/>
          <w:szCs w:val="24"/>
        </w:rPr>
      </w:pPr>
    </w:p>
    <w:p w14:paraId="1E08F932" w14:textId="77777777" w:rsidR="000A7209" w:rsidRPr="00432F20" w:rsidRDefault="000A7209" w:rsidP="00432F20">
      <w:pPr>
        <w:spacing w:line="360" w:lineRule="auto"/>
        <w:ind w:firstLine="357"/>
        <w:jc w:val="both"/>
        <w:rPr>
          <w:rFonts w:ascii="Arial" w:hAnsi="Arial" w:cs="Arial"/>
          <w:sz w:val="24"/>
          <w:szCs w:val="24"/>
        </w:rPr>
      </w:pPr>
    </w:p>
    <w:p w14:paraId="553F164C" w14:textId="77777777" w:rsidR="00AA29E1" w:rsidRPr="00432F20" w:rsidRDefault="00AA29E1" w:rsidP="00432F20">
      <w:pPr>
        <w:numPr>
          <w:ilvl w:val="0"/>
          <w:numId w:val="32"/>
        </w:numPr>
        <w:spacing w:line="360" w:lineRule="auto"/>
        <w:ind w:left="357" w:hanging="357"/>
        <w:contextualSpacing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432F20">
        <w:rPr>
          <w:rFonts w:ascii="Arial" w:eastAsia="Calibri" w:hAnsi="Arial" w:cs="Arial"/>
          <w:bCs/>
          <w:sz w:val="24"/>
          <w:szCs w:val="24"/>
          <w:lang w:eastAsia="en-US"/>
        </w:rPr>
        <w:lastRenderedPageBreak/>
        <w:t xml:space="preserve">Zobowiązuję się do zapłaty kary umownej, </w:t>
      </w:r>
      <w:r w:rsidRPr="00432F20">
        <w:rPr>
          <w:rFonts w:ascii="Arial" w:hAnsi="Arial" w:cs="Arial"/>
          <w:bCs/>
          <w:sz w:val="24"/>
          <w:szCs w:val="24"/>
        </w:rPr>
        <w:t xml:space="preserve">za każdy dzień </w:t>
      </w:r>
      <w:r w:rsidRPr="00432F20">
        <w:rPr>
          <w:rFonts w:ascii="Arial" w:eastAsia="Calibri" w:hAnsi="Arial" w:cs="Arial"/>
          <w:bCs/>
          <w:sz w:val="24"/>
          <w:szCs w:val="24"/>
        </w:rPr>
        <w:t>zwłoki</w:t>
      </w:r>
      <w:r w:rsidRPr="00432F20">
        <w:rPr>
          <w:rFonts w:ascii="Arial" w:hAnsi="Arial" w:cs="Arial"/>
          <w:bCs/>
          <w:sz w:val="24"/>
          <w:szCs w:val="24"/>
        </w:rPr>
        <w:t xml:space="preserve"> w dostawie</w:t>
      </w:r>
      <w:r w:rsidRPr="00432F20">
        <w:rPr>
          <w:rFonts w:ascii="Arial" w:eastAsia="Calibri" w:hAnsi="Arial" w:cs="Arial"/>
          <w:bCs/>
          <w:sz w:val="24"/>
          <w:szCs w:val="24"/>
          <w:lang w:eastAsia="en-US"/>
        </w:rPr>
        <w:t>, w wysokości*:</w:t>
      </w:r>
    </w:p>
    <w:p w14:paraId="1E815204" w14:textId="77777777" w:rsidR="00AA29E1" w:rsidRPr="00432F20" w:rsidRDefault="00AA29E1" w:rsidP="00432F20">
      <w:pPr>
        <w:spacing w:line="360" w:lineRule="auto"/>
        <w:ind w:left="357"/>
        <w:rPr>
          <w:rFonts w:ascii="Arial" w:hAnsi="Arial" w:cs="Arial"/>
          <w:sz w:val="24"/>
          <w:szCs w:val="24"/>
          <w:u w:val="single"/>
          <w:lang w:val="x-none" w:eastAsia="x-none"/>
        </w:rPr>
      </w:pPr>
    </w:p>
    <w:p w14:paraId="6234319A" w14:textId="77777777" w:rsidR="00AA29E1" w:rsidRPr="00432F20" w:rsidRDefault="00AA29E1" w:rsidP="00432F20">
      <w:pPr>
        <w:numPr>
          <w:ilvl w:val="0"/>
          <w:numId w:val="33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  <w:lang w:eastAsia="pl-PL"/>
        </w:rPr>
      </w:pPr>
      <w:r w:rsidRPr="00432F20">
        <w:rPr>
          <w:rFonts w:ascii="Arial" w:hAnsi="Arial" w:cs="Arial"/>
          <w:b/>
          <w:bCs/>
          <w:sz w:val="24"/>
          <w:szCs w:val="24"/>
          <w:lang w:eastAsia="pl-PL"/>
        </w:rPr>
        <w:t>2%</w:t>
      </w:r>
      <w:r w:rsidRPr="00432F20">
        <w:rPr>
          <w:rFonts w:ascii="Arial" w:hAnsi="Arial" w:cs="Arial"/>
          <w:sz w:val="24"/>
          <w:szCs w:val="24"/>
          <w:lang w:eastAsia="pl-PL"/>
        </w:rPr>
        <w:t xml:space="preserve"> </w:t>
      </w:r>
      <w:bookmarkStart w:id="0" w:name="_Hlk116846723"/>
      <w:r w:rsidRPr="00432F20">
        <w:rPr>
          <w:rFonts w:ascii="Arial" w:hAnsi="Arial" w:cs="Arial"/>
          <w:sz w:val="24"/>
          <w:szCs w:val="24"/>
        </w:rPr>
        <w:t>wynagrodzenia należnego wykonawcy, za zgodną z umową dostawę danej partii produktów,</w:t>
      </w:r>
      <w:r w:rsidRPr="00432F20">
        <w:rPr>
          <w:rFonts w:ascii="Arial" w:hAnsi="Arial" w:cs="Arial"/>
          <w:bCs/>
          <w:sz w:val="24"/>
          <w:szCs w:val="24"/>
        </w:rPr>
        <w:t xml:space="preserve"> za każdy dzień zwłoki</w:t>
      </w:r>
      <w:bookmarkEnd w:id="0"/>
    </w:p>
    <w:p w14:paraId="075FCC19" w14:textId="77777777" w:rsidR="00AA29E1" w:rsidRPr="00432F20" w:rsidRDefault="00AA29E1" w:rsidP="00432F20">
      <w:pPr>
        <w:numPr>
          <w:ilvl w:val="0"/>
          <w:numId w:val="33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  <w:lang w:eastAsia="pl-PL"/>
        </w:rPr>
      </w:pPr>
      <w:r w:rsidRPr="00432F20">
        <w:rPr>
          <w:rFonts w:ascii="Arial" w:hAnsi="Arial" w:cs="Arial"/>
          <w:b/>
          <w:bCs/>
          <w:sz w:val="24"/>
          <w:szCs w:val="24"/>
          <w:lang w:eastAsia="pl-PL"/>
        </w:rPr>
        <w:t>4%</w:t>
      </w:r>
      <w:r w:rsidRPr="00432F20">
        <w:rPr>
          <w:rFonts w:ascii="Arial" w:hAnsi="Arial" w:cs="Arial"/>
          <w:sz w:val="24"/>
          <w:szCs w:val="24"/>
          <w:lang w:eastAsia="pl-PL"/>
        </w:rPr>
        <w:t xml:space="preserve"> wynagrodzenia należnego wykonawcy, za zgodną z umową dostawę danej partii produktów, za każdy dzień zwłoki</w:t>
      </w:r>
    </w:p>
    <w:p w14:paraId="012584D2" w14:textId="77777777" w:rsidR="00AA29E1" w:rsidRPr="00432F20" w:rsidRDefault="00AA29E1" w:rsidP="00432F20">
      <w:pPr>
        <w:numPr>
          <w:ilvl w:val="0"/>
          <w:numId w:val="33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  <w:lang w:eastAsia="pl-PL"/>
        </w:rPr>
      </w:pPr>
      <w:r w:rsidRPr="00432F20">
        <w:rPr>
          <w:rFonts w:ascii="Arial" w:hAnsi="Arial" w:cs="Arial"/>
          <w:b/>
          <w:bCs/>
          <w:sz w:val="24"/>
          <w:szCs w:val="24"/>
          <w:lang w:eastAsia="pl-PL"/>
        </w:rPr>
        <w:t>6%</w:t>
      </w:r>
      <w:r w:rsidRPr="00432F20">
        <w:rPr>
          <w:rFonts w:ascii="Arial" w:hAnsi="Arial" w:cs="Arial"/>
          <w:sz w:val="24"/>
          <w:szCs w:val="24"/>
          <w:lang w:eastAsia="pl-PL"/>
        </w:rPr>
        <w:t xml:space="preserve"> wynagrodzenia należnego wykonawcy, za zgodną z umową dostawę danej partii produktów, za każdy dzień zwłoki</w:t>
      </w:r>
    </w:p>
    <w:p w14:paraId="17652670" w14:textId="77777777" w:rsidR="00AA29E1" w:rsidRPr="00432F20" w:rsidRDefault="00AA29E1" w:rsidP="00432F20">
      <w:pPr>
        <w:tabs>
          <w:tab w:val="num" w:pos="-1985"/>
          <w:tab w:val="left" w:pos="1418"/>
        </w:tabs>
        <w:spacing w:line="360" w:lineRule="auto"/>
        <w:ind w:left="714" w:hanging="357"/>
        <w:jc w:val="both"/>
        <w:rPr>
          <w:rFonts w:ascii="Arial" w:eastAsia="Symbol" w:hAnsi="Arial" w:cs="Arial"/>
          <w:bCs/>
          <w:sz w:val="24"/>
          <w:szCs w:val="24"/>
          <w:lang w:eastAsia="pl-PL"/>
        </w:rPr>
      </w:pPr>
    </w:p>
    <w:p w14:paraId="1E80485E" w14:textId="77777777" w:rsidR="00AA29E1" w:rsidRPr="00432F20" w:rsidRDefault="00AA29E1" w:rsidP="00432F20">
      <w:pPr>
        <w:tabs>
          <w:tab w:val="num" w:pos="-1985"/>
          <w:tab w:val="left" w:pos="1418"/>
        </w:tabs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  <w:lang w:eastAsia="pl-PL"/>
        </w:rPr>
      </w:pPr>
      <w:r w:rsidRPr="00432F20">
        <w:rPr>
          <w:rFonts w:ascii="Arial" w:eastAsia="Symbol" w:hAnsi="Arial" w:cs="Arial"/>
          <w:bCs/>
          <w:sz w:val="24"/>
          <w:szCs w:val="24"/>
          <w:lang w:eastAsia="pl-PL"/>
        </w:rPr>
        <w:t>*</w:t>
      </w:r>
      <w:r w:rsidRPr="00432F20">
        <w:rPr>
          <w:rFonts w:ascii="Arial" w:hAnsi="Arial" w:cs="Arial"/>
          <w:bCs/>
          <w:sz w:val="24"/>
          <w:szCs w:val="24"/>
          <w:lang w:eastAsia="pl-PL"/>
        </w:rPr>
        <w:t xml:space="preserve"> należy zaznaczyć jedną z powyższych opcji</w:t>
      </w:r>
    </w:p>
    <w:p w14:paraId="64BC79D1" w14:textId="77777777" w:rsidR="00AA29E1" w:rsidRPr="00432F20" w:rsidRDefault="00AA29E1" w:rsidP="00432F20">
      <w:pPr>
        <w:spacing w:line="360" w:lineRule="auto"/>
        <w:ind w:left="360"/>
        <w:jc w:val="both"/>
        <w:rPr>
          <w:rFonts w:ascii="Arial" w:hAnsi="Arial" w:cs="Arial"/>
          <w:sz w:val="24"/>
          <w:szCs w:val="24"/>
          <w:lang w:eastAsia="pl-PL"/>
        </w:rPr>
      </w:pPr>
    </w:p>
    <w:p w14:paraId="2D9A2D5B" w14:textId="77777777" w:rsidR="00AA29E1" w:rsidRPr="00432F20" w:rsidRDefault="00AA29E1" w:rsidP="00432F20">
      <w:pPr>
        <w:spacing w:line="360" w:lineRule="auto"/>
        <w:ind w:left="360"/>
        <w:jc w:val="both"/>
        <w:rPr>
          <w:rFonts w:ascii="Arial" w:hAnsi="Arial" w:cs="Arial"/>
          <w:b/>
          <w:sz w:val="24"/>
          <w:szCs w:val="24"/>
          <w:u w:val="single"/>
          <w:lang w:eastAsia="pl-PL"/>
        </w:rPr>
      </w:pPr>
      <w:r w:rsidRPr="00432F20">
        <w:rPr>
          <w:rFonts w:ascii="Arial" w:hAnsi="Arial" w:cs="Arial"/>
          <w:b/>
          <w:sz w:val="24"/>
          <w:szCs w:val="24"/>
          <w:u w:val="single"/>
          <w:lang w:eastAsia="pl-PL"/>
        </w:rPr>
        <w:t>UWAGA:</w:t>
      </w:r>
    </w:p>
    <w:p w14:paraId="0ECABB27" w14:textId="77777777" w:rsidR="00AA29E1" w:rsidRPr="00432F20" w:rsidRDefault="00AA29E1" w:rsidP="00432F20">
      <w:pPr>
        <w:spacing w:line="360" w:lineRule="auto"/>
        <w:ind w:left="360"/>
        <w:jc w:val="both"/>
        <w:rPr>
          <w:rFonts w:ascii="Arial" w:hAnsi="Arial" w:cs="Arial"/>
          <w:sz w:val="24"/>
          <w:szCs w:val="24"/>
          <w:lang w:eastAsia="pl-PL"/>
        </w:rPr>
      </w:pPr>
      <w:r w:rsidRPr="00432F20">
        <w:rPr>
          <w:rFonts w:ascii="Arial" w:hAnsi="Arial" w:cs="Arial"/>
          <w:sz w:val="24"/>
          <w:szCs w:val="24"/>
          <w:lang w:eastAsia="pl-PL"/>
        </w:rPr>
        <w:t>Należy zaznaczyć jedną z powyższych możliwości. W przypadku nie wypełnienia, nieprawidłowego (np. nieczytelnego) wypełnienia bądź wypełnienia kilku pozycji - Zamawiający uzna, że Wykonawca deklaruje zapłatę kary umownej w minimalnym wymiarze wymaganym w SWZ. Wykonawca otrzyma wówczas 0 pkt w przedmiotowym kryterium.</w:t>
      </w:r>
    </w:p>
    <w:p w14:paraId="52F4916D" w14:textId="77777777" w:rsidR="00AA29E1" w:rsidRDefault="00AA29E1" w:rsidP="00432F20">
      <w:pPr>
        <w:spacing w:line="360" w:lineRule="auto"/>
        <w:ind w:left="357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67CCE1FB" w14:textId="77777777" w:rsidR="000A7209" w:rsidRPr="00432F20" w:rsidRDefault="000A7209" w:rsidP="00432F20">
      <w:pPr>
        <w:spacing w:line="360" w:lineRule="auto"/>
        <w:ind w:left="357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126540B5" w14:textId="77777777" w:rsidR="00AA29E1" w:rsidRPr="00432F20" w:rsidRDefault="00AA29E1" w:rsidP="00432F20">
      <w:pPr>
        <w:numPr>
          <w:ilvl w:val="0"/>
          <w:numId w:val="32"/>
        </w:numPr>
        <w:spacing w:line="360" w:lineRule="auto"/>
        <w:ind w:left="357" w:hanging="357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432F20">
        <w:rPr>
          <w:rFonts w:ascii="Arial" w:eastAsia="Calibri" w:hAnsi="Arial" w:cs="Arial"/>
          <w:sz w:val="24"/>
          <w:szCs w:val="24"/>
        </w:rPr>
        <w:t xml:space="preserve">Deklaruję </w:t>
      </w:r>
      <w:r w:rsidRPr="00432F20">
        <w:rPr>
          <w:rFonts w:ascii="Arial" w:eastAsia="Calibri" w:hAnsi="Arial" w:cs="Arial"/>
          <w:bCs/>
          <w:sz w:val="24"/>
          <w:szCs w:val="24"/>
        </w:rPr>
        <w:t xml:space="preserve">dostawę danej partii produktów </w:t>
      </w:r>
      <w:r w:rsidRPr="00432F20">
        <w:rPr>
          <w:rFonts w:ascii="Arial" w:eastAsia="Calibri" w:hAnsi="Arial" w:cs="Arial"/>
          <w:sz w:val="24"/>
          <w:szCs w:val="24"/>
        </w:rPr>
        <w:t>*:</w:t>
      </w:r>
    </w:p>
    <w:p w14:paraId="1E413E75" w14:textId="77777777" w:rsidR="00AA29E1" w:rsidRPr="00432F20" w:rsidRDefault="00AA29E1" w:rsidP="00432F20">
      <w:pPr>
        <w:spacing w:line="360" w:lineRule="auto"/>
        <w:ind w:left="357"/>
        <w:jc w:val="both"/>
        <w:rPr>
          <w:rFonts w:ascii="Arial" w:hAnsi="Arial" w:cs="Arial"/>
          <w:sz w:val="24"/>
          <w:szCs w:val="24"/>
          <w:u w:val="single"/>
          <w:lang w:eastAsia="pl-PL"/>
        </w:rPr>
      </w:pPr>
    </w:p>
    <w:p w14:paraId="4805DDED" w14:textId="77777777" w:rsidR="00AA29E1" w:rsidRPr="00432F20" w:rsidRDefault="00AA29E1" w:rsidP="00432F20">
      <w:pPr>
        <w:numPr>
          <w:ilvl w:val="0"/>
          <w:numId w:val="3"/>
        </w:numPr>
        <w:tabs>
          <w:tab w:val="clear" w:pos="708"/>
        </w:tabs>
        <w:suppressAutoHyphens/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  <w:lang w:eastAsia="pl-PL"/>
        </w:rPr>
      </w:pPr>
      <w:bookmarkStart w:id="1" w:name="_Hlk116847124"/>
      <w:bookmarkStart w:id="2" w:name="_Hlk116847155"/>
      <w:r w:rsidRPr="00432F20">
        <w:rPr>
          <w:rFonts w:ascii="Arial" w:hAnsi="Arial" w:cs="Arial"/>
          <w:b/>
          <w:sz w:val="24"/>
          <w:szCs w:val="24"/>
          <w:lang w:eastAsia="pl-PL"/>
        </w:rPr>
        <w:t xml:space="preserve">w terminie nie dłuższym niż 5 dni kalendarzowych </w:t>
      </w:r>
      <w:r w:rsidRPr="00432F20">
        <w:rPr>
          <w:rFonts w:ascii="Arial" w:hAnsi="Arial" w:cs="Arial"/>
          <w:bCs/>
          <w:sz w:val="24"/>
          <w:szCs w:val="24"/>
          <w:lang w:eastAsia="pl-PL"/>
        </w:rPr>
        <w:t>od dnia zgłoszenia zapotrzebowania,</w:t>
      </w:r>
      <w:bookmarkEnd w:id="1"/>
    </w:p>
    <w:p w14:paraId="241FBB9E" w14:textId="77777777" w:rsidR="00AA29E1" w:rsidRPr="00432F20" w:rsidRDefault="00AA29E1" w:rsidP="00432F20">
      <w:pPr>
        <w:numPr>
          <w:ilvl w:val="0"/>
          <w:numId w:val="3"/>
        </w:numPr>
        <w:tabs>
          <w:tab w:val="clear" w:pos="708"/>
        </w:tabs>
        <w:suppressAutoHyphens/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  <w:lang w:eastAsia="pl-PL"/>
        </w:rPr>
      </w:pPr>
      <w:r w:rsidRPr="00432F20">
        <w:rPr>
          <w:rFonts w:ascii="Arial" w:hAnsi="Arial" w:cs="Arial"/>
          <w:b/>
          <w:sz w:val="24"/>
          <w:szCs w:val="24"/>
          <w:lang w:eastAsia="pl-PL"/>
        </w:rPr>
        <w:t xml:space="preserve">w terminie nie dłuższym niż 4 dni kalendarzowe </w:t>
      </w:r>
      <w:r w:rsidRPr="00432F20">
        <w:rPr>
          <w:rFonts w:ascii="Arial" w:hAnsi="Arial" w:cs="Arial"/>
          <w:bCs/>
          <w:sz w:val="24"/>
          <w:szCs w:val="24"/>
          <w:lang w:eastAsia="pl-PL"/>
        </w:rPr>
        <w:t>od dnia zgłoszenia zapotrzebowania,</w:t>
      </w:r>
    </w:p>
    <w:p w14:paraId="706D732A" w14:textId="77777777" w:rsidR="00AA29E1" w:rsidRPr="00432F20" w:rsidRDefault="00AA29E1" w:rsidP="00432F20">
      <w:pPr>
        <w:numPr>
          <w:ilvl w:val="0"/>
          <w:numId w:val="3"/>
        </w:numPr>
        <w:tabs>
          <w:tab w:val="clear" w:pos="708"/>
        </w:tabs>
        <w:suppressAutoHyphens/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  <w:lang w:eastAsia="pl-PL"/>
        </w:rPr>
      </w:pPr>
      <w:r w:rsidRPr="00432F20">
        <w:rPr>
          <w:rFonts w:ascii="Arial" w:hAnsi="Arial" w:cs="Arial"/>
          <w:b/>
          <w:sz w:val="24"/>
          <w:szCs w:val="24"/>
          <w:lang w:eastAsia="pl-PL"/>
        </w:rPr>
        <w:t xml:space="preserve">w terminie nie dłuższym niż 3 dni kalendarzowe </w:t>
      </w:r>
      <w:r w:rsidRPr="00432F20">
        <w:rPr>
          <w:rFonts w:ascii="Arial" w:hAnsi="Arial" w:cs="Arial"/>
          <w:bCs/>
          <w:sz w:val="24"/>
          <w:szCs w:val="24"/>
          <w:lang w:eastAsia="pl-PL"/>
        </w:rPr>
        <w:t>od dnia zgłoszenia zapotrzebowania,</w:t>
      </w:r>
    </w:p>
    <w:bookmarkEnd w:id="2"/>
    <w:p w14:paraId="31E7F923" w14:textId="77777777" w:rsidR="00AA29E1" w:rsidRPr="00432F20" w:rsidRDefault="00AA29E1" w:rsidP="00432F20">
      <w:pPr>
        <w:spacing w:line="360" w:lineRule="auto"/>
        <w:ind w:left="714" w:hanging="357"/>
        <w:jc w:val="both"/>
        <w:rPr>
          <w:rFonts w:ascii="Arial" w:eastAsia="Symbol" w:hAnsi="Arial" w:cs="Arial"/>
          <w:bCs/>
          <w:sz w:val="24"/>
          <w:szCs w:val="24"/>
          <w:lang w:eastAsia="pl-PL"/>
        </w:rPr>
      </w:pPr>
    </w:p>
    <w:p w14:paraId="2B4D7654" w14:textId="77777777" w:rsidR="00AA29E1" w:rsidRPr="00432F20" w:rsidRDefault="00AA29E1" w:rsidP="00432F20">
      <w:pPr>
        <w:spacing w:line="360" w:lineRule="auto"/>
        <w:ind w:left="714" w:hanging="357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432F20">
        <w:rPr>
          <w:rFonts w:ascii="Arial" w:eastAsia="Symbol" w:hAnsi="Arial" w:cs="Arial"/>
          <w:bCs/>
          <w:sz w:val="24"/>
          <w:szCs w:val="24"/>
          <w:lang w:eastAsia="pl-PL"/>
        </w:rPr>
        <w:t>*</w:t>
      </w:r>
      <w:r w:rsidRPr="00432F20">
        <w:rPr>
          <w:rFonts w:ascii="Arial" w:hAnsi="Arial" w:cs="Arial"/>
          <w:bCs/>
          <w:sz w:val="24"/>
          <w:szCs w:val="24"/>
          <w:lang w:eastAsia="pl-PL"/>
        </w:rPr>
        <w:t xml:space="preserve"> należy zaznaczyć jedną z powyższych opcji</w:t>
      </w:r>
    </w:p>
    <w:p w14:paraId="6998FA02" w14:textId="77777777" w:rsidR="00AA29E1" w:rsidRPr="00432F20" w:rsidRDefault="00AA29E1" w:rsidP="00432F20">
      <w:pPr>
        <w:tabs>
          <w:tab w:val="left" w:pos="1418"/>
        </w:tabs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2CBC1E55" w14:textId="77777777" w:rsidR="00AA29E1" w:rsidRPr="00432F20" w:rsidRDefault="00AA29E1" w:rsidP="00432F20">
      <w:pPr>
        <w:spacing w:line="360" w:lineRule="auto"/>
        <w:ind w:left="360"/>
        <w:jc w:val="both"/>
        <w:rPr>
          <w:rFonts w:ascii="Arial" w:hAnsi="Arial" w:cs="Arial"/>
          <w:b/>
          <w:sz w:val="24"/>
          <w:szCs w:val="24"/>
          <w:u w:val="single"/>
          <w:lang w:eastAsia="pl-PL"/>
        </w:rPr>
      </w:pPr>
      <w:r w:rsidRPr="00432F20">
        <w:rPr>
          <w:rFonts w:ascii="Arial" w:hAnsi="Arial" w:cs="Arial"/>
          <w:b/>
          <w:sz w:val="24"/>
          <w:szCs w:val="24"/>
          <w:u w:val="single"/>
          <w:lang w:eastAsia="pl-PL"/>
        </w:rPr>
        <w:t>UWAGA:</w:t>
      </w:r>
    </w:p>
    <w:p w14:paraId="47E4632B" w14:textId="77777777" w:rsidR="00AA29E1" w:rsidRPr="00432F20" w:rsidRDefault="00AA29E1" w:rsidP="00432F20">
      <w:pPr>
        <w:spacing w:line="360" w:lineRule="auto"/>
        <w:ind w:left="357"/>
        <w:jc w:val="both"/>
        <w:rPr>
          <w:rFonts w:ascii="Arial" w:hAnsi="Arial" w:cs="Arial"/>
          <w:sz w:val="24"/>
          <w:szCs w:val="24"/>
          <w:lang w:eastAsia="pl-PL"/>
        </w:rPr>
      </w:pPr>
      <w:r w:rsidRPr="00432F20">
        <w:rPr>
          <w:rFonts w:ascii="Arial" w:hAnsi="Arial" w:cs="Arial"/>
          <w:sz w:val="24"/>
          <w:szCs w:val="24"/>
          <w:lang w:eastAsia="pl-PL"/>
        </w:rPr>
        <w:t xml:space="preserve">Należy zaznaczyć jedną z powyższych możliwości. W przypadku nie wypełnienia, nieprawidłowego (np. nieczytelnego) wypełnienia bądź wypełnienia kilku pozycji - Zamawiający uzna, że Wykonawca deklaruje </w:t>
      </w:r>
      <w:r w:rsidRPr="00432F20">
        <w:rPr>
          <w:rFonts w:ascii="Arial" w:hAnsi="Arial" w:cs="Arial"/>
          <w:bCs/>
          <w:sz w:val="24"/>
          <w:szCs w:val="24"/>
          <w:lang w:eastAsia="pl-PL"/>
        </w:rPr>
        <w:t>dostawę danej partii produktów</w:t>
      </w:r>
      <w:r w:rsidRPr="00432F20">
        <w:rPr>
          <w:rFonts w:ascii="Arial" w:hAnsi="Arial" w:cs="Arial"/>
          <w:sz w:val="24"/>
          <w:szCs w:val="24"/>
          <w:lang w:eastAsia="pl-PL"/>
        </w:rPr>
        <w:t xml:space="preserve"> w </w:t>
      </w:r>
      <w:r w:rsidRPr="00432F20">
        <w:rPr>
          <w:rFonts w:ascii="Arial" w:hAnsi="Arial" w:cs="Arial"/>
          <w:sz w:val="24"/>
          <w:szCs w:val="24"/>
          <w:lang w:eastAsia="pl-PL"/>
        </w:rPr>
        <w:lastRenderedPageBreak/>
        <w:t>maksymalnym terminie wymaganym w SWZ. Wykonawca otrzyma wówczas 0 pkt w przedmiotowym kryterium.</w:t>
      </w:r>
    </w:p>
    <w:p w14:paraId="1FBD3C9E" w14:textId="77777777" w:rsidR="00AA29E1" w:rsidRPr="00432F20" w:rsidRDefault="00AA29E1" w:rsidP="00432F20">
      <w:pPr>
        <w:spacing w:line="360" w:lineRule="auto"/>
        <w:ind w:left="357"/>
        <w:jc w:val="both"/>
        <w:rPr>
          <w:rFonts w:ascii="Arial" w:hAnsi="Arial" w:cs="Arial"/>
          <w:sz w:val="24"/>
          <w:szCs w:val="24"/>
          <w:lang w:eastAsia="pl-PL"/>
        </w:rPr>
      </w:pPr>
    </w:p>
    <w:p w14:paraId="11483100" w14:textId="77777777" w:rsidR="00AA29E1" w:rsidRPr="00432F20" w:rsidRDefault="00AA29E1" w:rsidP="00432F20">
      <w:pPr>
        <w:spacing w:line="360" w:lineRule="auto"/>
        <w:ind w:left="357"/>
        <w:jc w:val="both"/>
        <w:rPr>
          <w:rFonts w:ascii="Arial" w:hAnsi="Arial" w:cs="Arial"/>
          <w:sz w:val="24"/>
          <w:szCs w:val="24"/>
        </w:rPr>
      </w:pPr>
    </w:p>
    <w:p w14:paraId="50800479" w14:textId="67FA8834" w:rsidR="00306854" w:rsidRPr="00432F20" w:rsidRDefault="00306854" w:rsidP="00432F20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32F20">
        <w:rPr>
          <w:rFonts w:ascii="Arial" w:hAnsi="Arial" w:cs="Arial"/>
          <w:sz w:val="24"/>
          <w:szCs w:val="24"/>
        </w:rPr>
        <w:t>Oświadczam, że oferta nie zawiera/zawiera (właściwe podkreślić) informacji stanowiących tajemnicę przedsiębiorstwa w rozumieniu ustawy z dnia 16 kwietnia 1993r. o zwalczaniu nieuczciwej konkurencji. Informacje takie zawarte są w następujących dokumentach:</w:t>
      </w:r>
    </w:p>
    <w:p w14:paraId="5A388766" w14:textId="77777777" w:rsidR="00306854" w:rsidRPr="00432F20" w:rsidRDefault="00306854" w:rsidP="00432F20">
      <w:pPr>
        <w:spacing w:line="36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432F20">
        <w:rPr>
          <w:rFonts w:ascii="Arial" w:hAnsi="Arial" w:cs="Arial"/>
          <w:sz w:val="24"/>
          <w:szCs w:val="24"/>
        </w:rPr>
        <w:t>.................................................................................</w:t>
      </w:r>
    </w:p>
    <w:p w14:paraId="45AF2E0B" w14:textId="77777777" w:rsidR="00306854" w:rsidRPr="00432F20" w:rsidRDefault="00306854" w:rsidP="00432F20">
      <w:pPr>
        <w:spacing w:line="36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432F20">
        <w:rPr>
          <w:rFonts w:ascii="Arial" w:hAnsi="Arial" w:cs="Arial"/>
          <w:sz w:val="24"/>
          <w:szCs w:val="24"/>
        </w:rPr>
        <w:t>.................................................................................</w:t>
      </w:r>
    </w:p>
    <w:p w14:paraId="6C863B9A" w14:textId="77777777" w:rsidR="00306854" w:rsidRPr="00432F20" w:rsidRDefault="00306854" w:rsidP="00432F20">
      <w:pPr>
        <w:spacing w:line="36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432F20">
        <w:rPr>
          <w:rFonts w:ascii="Arial" w:hAnsi="Arial" w:cs="Arial"/>
          <w:sz w:val="24"/>
          <w:szCs w:val="24"/>
        </w:rPr>
        <w:t>.................................................................................</w:t>
      </w:r>
    </w:p>
    <w:p w14:paraId="74A97A74" w14:textId="77777777" w:rsidR="00306854" w:rsidRPr="00432F20" w:rsidRDefault="00306854" w:rsidP="00432F20">
      <w:pPr>
        <w:spacing w:line="36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432F20">
        <w:rPr>
          <w:rFonts w:ascii="Arial" w:hAnsi="Arial" w:cs="Arial"/>
          <w:sz w:val="24"/>
          <w:szCs w:val="24"/>
        </w:rPr>
        <w:t>Uzasadnienie, iż zastrzeżone informacje stanowią tajemnicę przedsiębiorstwa:</w:t>
      </w:r>
    </w:p>
    <w:p w14:paraId="24CBA98E" w14:textId="77777777" w:rsidR="00306854" w:rsidRPr="00432F20" w:rsidRDefault="00306854" w:rsidP="00432F20">
      <w:pPr>
        <w:spacing w:line="36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432F2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34347857" w14:textId="77777777" w:rsidR="00306854" w:rsidRPr="00432F20" w:rsidRDefault="00306854" w:rsidP="00432F20">
      <w:pPr>
        <w:spacing w:line="36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432F2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BF96D95" w14:textId="77777777" w:rsidR="00306854" w:rsidRPr="00432F20" w:rsidRDefault="00306854" w:rsidP="00432F20">
      <w:pPr>
        <w:spacing w:line="360" w:lineRule="auto"/>
        <w:ind w:left="357"/>
        <w:jc w:val="both"/>
        <w:rPr>
          <w:rFonts w:ascii="Arial" w:hAnsi="Arial" w:cs="Arial"/>
          <w:b/>
          <w:sz w:val="24"/>
          <w:szCs w:val="24"/>
        </w:rPr>
      </w:pPr>
      <w:r w:rsidRPr="00432F20">
        <w:rPr>
          <w:rFonts w:ascii="Arial" w:hAnsi="Arial" w:cs="Arial"/>
          <w:b/>
          <w:sz w:val="24"/>
          <w:szCs w:val="24"/>
        </w:rPr>
        <w:t>Uwaga! W przypadku braku wykazania, że informacje zastrzeżone stanowią tajemnicę przedsiębiorstwa lub niewystarczającego uzasadnienia, informacje te zostaną uznane za jawne.</w:t>
      </w:r>
    </w:p>
    <w:p w14:paraId="0AEDCE04" w14:textId="77777777" w:rsidR="00306854" w:rsidRDefault="00306854" w:rsidP="00432F20">
      <w:pPr>
        <w:spacing w:line="360" w:lineRule="auto"/>
        <w:ind w:left="357"/>
        <w:jc w:val="both"/>
        <w:rPr>
          <w:rFonts w:ascii="Arial" w:hAnsi="Arial" w:cs="Arial"/>
          <w:b/>
          <w:sz w:val="24"/>
          <w:szCs w:val="24"/>
        </w:rPr>
      </w:pPr>
    </w:p>
    <w:p w14:paraId="1870A34C" w14:textId="77777777" w:rsidR="00432F20" w:rsidRPr="00432F20" w:rsidRDefault="00432F20" w:rsidP="00432F20">
      <w:pPr>
        <w:spacing w:line="360" w:lineRule="auto"/>
        <w:ind w:left="357"/>
        <w:jc w:val="both"/>
        <w:rPr>
          <w:rFonts w:ascii="Arial" w:hAnsi="Arial" w:cs="Arial"/>
          <w:b/>
          <w:sz w:val="24"/>
          <w:szCs w:val="24"/>
        </w:rPr>
      </w:pPr>
    </w:p>
    <w:p w14:paraId="60051D9B" w14:textId="77777777" w:rsidR="00306854" w:rsidRPr="00432F20" w:rsidRDefault="00306854" w:rsidP="00432F20">
      <w:pPr>
        <w:numPr>
          <w:ilvl w:val="0"/>
          <w:numId w:val="5"/>
        </w:numPr>
        <w:spacing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432F20">
        <w:rPr>
          <w:rFonts w:ascii="Arial" w:hAnsi="Arial" w:cs="Arial"/>
          <w:sz w:val="24"/>
          <w:szCs w:val="24"/>
        </w:rPr>
        <w:t>Oświadczam(y),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3F4DBF51" w14:textId="77777777" w:rsidR="00306854" w:rsidRDefault="00306854" w:rsidP="00432F20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7FB608FC" w14:textId="77777777" w:rsidR="00432F20" w:rsidRPr="00432F20" w:rsidRDefault="00432F20" w:rsidP="00432F20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4B15182" w14:textId="77777777" w:rsidR="00306854" w:rsidRPr="00432F20" w:rsidRDefault="00306854" w:rsidP="00432F20">
      <w:pPr>
        <w:numPr>
          <w:ilvl w:val="0"/>
          <w:numId w:val="5"/>
        </w:numPr>
        <w:spacing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432F20">
        <w:rPr>
          <w:rFonts w:ascii="Arial" w:hAnsi="Arial" w:cs="Arial"/>
          <w:sz w:val="24"/>
          <w:szCs w:val="24"/>
        </w:rPr>
        <w:t>Oświadczam, że podmiot, który reprezentuję to:</w:t>
      </w:r>
    </w:p>
    <w:p w14:paraId="41909BDA" w14:textId="77777777" w:rsidR="00306854" w:rsidRPr="00432F20" w:rsidRDefault="00306854" w:rsidP="00432F20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432F20">
        <w:rPr>
          <w:rFonts w:ascii="Arial" w:hAnsi="Arial" w:cs="Arial"/>
          <w:b/>
          <w:sz w:val="24"/>
          <w:szCs w:val="24"/>
        </w:rPr>
        <w:t xml:space="preserve">□ </w:t>
      </w:r>
      <w:r w:rsidRPr="00432F20">
        <w:rPr>
          <w:rFonts w:ascii="Arial" w:hAnsi="Arial" w:cs="Arial"/>
          <w:sz w:val="24"/>
          <w:szCs w:val="24"/>
          <w:lang w:eastAsia="ar-SA"/>
        </w:rPr>
        <w:t>mikroprzedsiębiorstwo*</w:t>
      </w:r>
      <w:r w:rsidRPr="00432F20">
        <w:rPr>
          <w:rFonts w:ascii="Arial" w:hAnsi="Arial" w:cs="Arial"/>
          <w:sz w:val="24"/>
          <w:szCs w:val="24"/>
        </w:rPr>
        <w:t xml:space="preserve"> </w:t>
      </w:r>
    </w:p>
    <w:p w14:paraId="63B7D9CD" w14:textId="77777777" w:rsidR="00306854" w:rsidRPr="00432F20" w:rsidRDefault="00306854" w:rsidP="00432F20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432F20">
        <w:rPr>
          <w:rFonts w:ascii="Arial" w:hAnsi="Arial" w:cs="Arial"/>
          <w:b/>
          <w:sz w:val="24"/>
          <w:szCs w:val="24"/>
        </w:rPr>
        <w:t xml:space="preserve">□ </w:t>
      </w:r>
      <w:r w:rsidRPr="00432F20">
        <w:rPr>
          <w:rFonts w:ascii="Arial" w:hAnsi="Arial" w:cs="Arial"/>
          <w:sz w:val="24"/>
          <w:szCs w:val="24"/>
          <w:lang w:eastAsia="ar-SA"/>
        </w:rPr>
        <w:t>małe przedsiębiorstwo*</w:t>
      </w:r>
    </w:p>
    <w:p w14:paraId="1F2B84FC" w14:textId="77777777" w:rsidR="00306854" w:rsidRPr="00432F20" w:rsidRDefault="00306854" w:rsidP="00432F20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432F20">
        <w:rPr>
          <w:rFonts w:ascii="Arial" w:hAnsi="Arial" w:cs="Arial"/>
          <w:b/>
          <w:sz w:val="24"/>
          <w:szCs w:val="24"/>
        </w:rPr>
        <w:t xml:space="preserve">□ </w:t>
      </w:r>
      <w:r w:rsidRPr="00432F20">
        <w:rPr>
          <w:rFonts w:ascii="Arial" w:hAnsi="Arial" w:cs="Arial"/>
          <w:sz w:val="24"/>
          <w:szCs w:val="24"/>
        </w:rPr>
        <w:t>średnie</w:t>
      </w:r>
      <w:r w:rsidRPr="00432F20">
        <w:rPr>
          <w:rFonts w:ascii="Arial" w:hAnsi="Arial" w:cs="Arial"/>
          <w:b/>
          <w:sz w:val="24"/>
          <w:szCs w:val="24"/>
        </w:rPr>
        <w:t xml:space="preserve"> </w:t>
      </w:r>
      <w:r w:rsidRPr="00432F20">
        <w:rPr>
          <w:rFonts w:ascii="Arial" w:hAnsi="Arial" w:cs="Arial"/>
          <w:sz w:val="24"/>
          <w:szCs w:val="24"/>
          <w:lang w:eastAsia="ar-SA"/>
        </w:rPr>
        <w:t>przedsiębiorstwo*</w:t>
      </w:r>
    </w:p>
    <w:p w14:paraId="63998685" w14:textId="77777777" w:rsidR="00306854" w:rsidRPr="00432F20" w:rsidRDefault="00306854" w:rsidP="00432F20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432F20">
        <w:rPr>
          <w:rFonts w:ascii="Arial" w:hAnsi="Arial" w:cs="Arial"/>
          <w:b/>
          <w:sz w:val="24"/>
          <w:szCs w:val="24"/>
        </w:rPr>
        <w:t xml:space="preserve">□ </w:t>
      </w:r>
      <w:r w:rsidRPr="00432F20">
        <w:rPr>
          <w:rFonts w:ascii="Arial" w:hAnsi="Arial" w:cs="Arial"/>
          <w:sz w:val="24"/>
          <w:szCs w:val="24"/>
        </w:rPr>
        <w:t>jednoosobowa działalność gospodarcza*</w:t>
      </w:r>
    </w:p>
    <w:p w14:paraId="13CA8764" w14:textId="77777777" w:rsidR="00306854" w:rsidRPr="00432F20" w:rsidRDefault="00306854" w:rsidP="00432F20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432F20">
        <w:rPr>
          <w:rFonts w:ascii="Arial" w:hAnsi="Arial" w:cs="Arial"/>
          <w:b/>
          <w:sz w:val="24"/>
          <w:szCs w:val="24"/>
        </w:rPr>
        <w:t xml:space="preserve">□ </w:t>
      </w:r>
      <w:r w:rsidRPr="00432F20">
        <w:rPr>
          <w:rFonts w:ascii="Arial" w:hAnsi="Arial" w:cs="Arial"/>
          <w:sz w:val="24"/>
          <w:szCs w:val="24"/>
        </w:rPr>
        <w:t>osoba fizyczna nieprowadząca działalności gospodarczej*</w:t>
      </w:r>
    </w:p>
    <w:p w14:paraId="5BB8D075" w14:textId="77777777" w:rsidR="00306854" w:rsidRPr="00432F20" w:rsidRDefault="00306854" w:rsidP="00432F20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432F20">
        <w:rPr>
          <w:rFonts w:ascii="Arial" w:hAnsi="Arial" w:cs="Arial"/>
          <w:b/>
          <w:sz w:val="24"/>
          <w:szCs w:val="24"/>
        </w:rPr>
        <w:t xml:space="preserve">□ </w:t>
      </w:r>
      <w:r w:rsidRPr="00432F20">
        <w:rPr>
          <w:rFonts w:ascii="Arial" w:hAnsi="Arial" w:cs="Arial"/>
          <w:sz w:val="24"/>
          <w:szCs w:val="24"/>
        </w:rPr>
        <w:t>inny rodzaj*</w:t>
      </w:r>
    </w:p>
    <w:p w14:paraId="5C21FD22" w14:textId="77777777" w:rsidR="00306854" w:rsidRPr="00432F20" w:rsidRDefault="00306854" w:rsidP="00432F20">
      <w:pPr>
        <w:tabs>
          <w:tab w:val="left" w:pos="3969"/>
        </w:tabs>
        <w:spacing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1EF8D905" w14:textId="77777777" w:rsidR="00306854" w:rsidRPr="00432F20" w:rsidRDefault="00306854" w:rsidP="00432F20">
      <w:pPr>
        <w:spacing w:line="360" w:lineRule="auto"/>
        <w:ind w:left="35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432F20">
        <w:rPr>
          <w:rFonts w:ascii="Arial" w:eastAsia="Calibri" w:hAnsi="Arial" w:cs="Arial"/>
          <w:sz w:val="24"/>
          <w:szCs w:val="24"/>
          <w:lang w:eastAsia="en-US"/>
        </w:rPr>
        <w:t>Uwaga – w przypadku wykonawców wspólnie ubiegających się o udzielenie zamówienia powyższe oświadczenie należy złożyć dla każdego z wykonawców oddzielnie.</w:t>
      </w:r>
    </w:p>
    <w:p w14:paraId="4BAA5C39" w14:textId="77777777" w:rsidR="00306854" w:rsidRPr="00432F20" w:rsidRDefault="00306854" w:rsidP="00432F20">
      <w:pPr>
        <w:spacing w:line="360" w:lineRule="auto"/>
        <w:ind w:left="357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61A0D484" w14:textId="77777777" w:rsidR="00306854" w:rsidRPr="00432F20" w:rsidRDefault="00306854" w:rsidP="00432F20">
      <w:pPr>
        <w:spacing w:line="360" w:lineRule="auto"/>
        <w:ind w:left="35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432F20">
        <w:rPr>
          <w:rFonts w:ascii="Arial" w:hAnsi="Arial" w:cs="Arial"/>
          <w:sz w:val="24"/>
          <w:szCs w:val="24"/>
          <w:lang w:eastAsia="ar-SA"/>
        </w:rPr>
        <w:t xml:space="preserve">*w rozumieniu </w:t>
      </w:r>
      <w:r w:rsidRPr="00432F20">
        <w:rPr>
          <w:rFonts w:ascii="Arial" w:eastAsia="Calibri" w:hAnsi="Arial" w:cs="Arial"/>
          <w:bCs/>
          <w:sz w:val="24"/>
          <w:szCs w:val="24"/>
          <w:lang w:eastAsia="en-US"/>
        </w:rPr>
        <w:t xml:space="preserve">Ustawy z dnia 6 marca 2018r. Prawo Przedsiębiorców </w:t>
      </w:r>
    </w:p>
    <w:p w14:paraId="2C1A6B76" w14:textId="77777777" w:rsidR="00AA29E1" w:rsidRPr="00432F20" w:rsidRDefault="00AA29E1" w:rsidP="00432F20">
      <w:pPr>
        <w:spacing w:line="360" w:lineRule="auto"/>
        <w:jc w:val="both"/>
        <w:rPr>
          <w:rFonts w:ascii="Arial" w:hAnsi="Arial" w:cs="Arial"/>
          <w:b/>
          <w:color w:val="FF0000"/>
          <w:sz w:val="24"/>
          <w:szCs w:val="24"/>
          <w:u w:val="single"/>
          <w:lang w:eastAsia="pl-PL"/>
        </w:rPr>
      </w:pPr>
    </w:p>
    <w:p w14:paraId="722133F6" w14:textId="77777777" w:rsidR="00AA29E1" w:rsidRPr="00432F20" w:rsidRDefault="00AA29E1" w:rsidP="00432F20">
      <w:pPr>
        <w:spacing w:line="360" w:lineRule="auto"/>
        <w:jc w:val="both"/>
        <w:rPr>
          <w:rFonts w:ascii="Arial" w:hAnsi="Arial" w:cs="Arial"/>
          <w:b/>
          <w:color w:val="FF0000"/>
          <w:sz w:val="24"/>
          <w:szCs w:val="24"/>
          <w:u w:val="single"/>
          <w:lang w:eastAsia="pl-PL"/>
        </w:rPr>
      </w:pPr>
    </w:p>
    <w:p w14:paraId="5F593B4B" w14:textId="0C995A13" w:rsidR="00306854" w:rsidRPr="00432F20" w:rsidRDefault="00306854" w:rsidP="00432F20">
      <w:pPr>
        <w:spacing w:line="360" w:lineRule="auto"/>
        <w:jc w:val="both"/>
        <w:rPr>
          <w:rFonts w:ascii="Arial" w:hAnsi="Arial" w:cs="Arial"/>
          <w:b/>
          <w:color w:val="FF0000"/>
          <w:sz w:val="24"/>
          <w:szCs w:val="24"/>
          <w:u w:val="single"/>
          <w:lang w:eastAsia="pl-PL"/>
        </w:rPr>
      </w:pPr>
      <w:r w:rsidRPr="00432F20">
        <w:rPr>
          <w:rFonts w:ascii="Arial" w:hAnsi="Arial" w:cs="Arial"/>
          <w:b/>
          <w:color w:val="FF0000"/>
          <w:sz w:val="24"/>
          <w:szCs w:val="24"/>
          <w:u w:val="single"/>
          <w:lang w:eastAsia="pl-PL"/>
        </w:rPr>
        <w:t>Uwaga !</w:t>
      </w:r>
    </w:p>
    <w:p w14:paraId="4EF33F0B" w14:textId="5A714523" w:rsidR="002C1B45" w:rsidRPr="00432F20" w:rsidRDefault="00306854" w:rsidP="00432F20">
      <w:pPr>
        <w:spacing w:line="360" w:lineRule="auto"/>
        <w:jc w:val="both"/>
        <w:rPr>
          <w:rFonts w:ascii="Arial" w:hAnsi="Arial" w:cs="Arial"/>
          <w:i/>
          <w:iCs/>
          <w:color w:val="FF0000"/>
          <w:sz w:val="24"/>
          <w:szCs w:val="24"/>
          <w:lang w:eastAsia="pl-PL"/>
        </w:rPr>
      </w:pPr>
      <w:r w:rsidRPr="00432F20">
        <w:rPr>
          <w:rFonts w:ascii="Arial" w:hAnsi="Arial" w:cs="Arial"/>
          <w:b/>
          <w:color w:val="FF0000"/>
          <w:sz w:val="24"/>
          <w:szCs w:val="24"/>
          <w:u w:val="single"/>
          <w:lang w:eastAsia="pl-PL"/>
        </w:rPr>
        <w:t>Należy sporządzić i przekazać</w:t>
      </w:r>
      <w:r w:rsidRPr="00432F20">
        <w:rPr>
          <w:rFonts w:ascii="Arial" w:hAnsi="Arial" w:cs="Arial"/>
          <w:color w:val="FF0000"/>
          <w:sz w:val="24"/>
          <w:szCs w:val="24"/>
          <w:lang w:eastAsia="pl-PL"/>
        </w:rPr>
        <w:t xml:space="preserve"> zgodnie z </w:t>
      </w:r>
      <w:r w:rsidRPr="00432F20">
        <w:rPr>
          <w:rFonts w:ascii="Arial" w:hAnsi="Arial" w:cs="Arial"/>
          <w:i/>
          <w:color w:val="FF0000"/>
          <w:sz w:val="24"/>
          <w:szCs w:val="24"/>
          <w:lang w:eastAsia="pl-PL"/>
        </w:rPr>
        <w:t xml:space="preserve">Rozporządzeniem Prezesa Rady Ministrów z dnia 30 grudnia 2020r. </w:t>
      </w:r>
      <w:r w:rsidRPr="00432F20">
        <w:rPr>
          <w:rFonts w:ascii="Arial" w:hAnsi="Arial" w:cs="Arial"/>
          <w:i/>
          <w:iCs/>
          <w:color w:val="FF0000"/>
          <w:sz w:val="24"/>
          <w:szCs w:val="24"/>
          <w:lang w:eastAsia="pl-PL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2C1B45" w:rsidRPr="00432F20" w:rsidSect="00AA29E1">
      <w:footerReference w:type="default" r:id="rId7"/>
      <w:headerReference w:type="first" r:id="rId8"/>
      <w:footerReference w:type="first" r:id="rId9"/>
      <w:pgSz w:w="11906" w:h="16838" w:code="9"/>
      <w:pgMar w:top="567" w:right="1418" w:bottom="567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C0416D" w14:textId="77777777" w:rsidR="007B7E4C" w:rsidRDefault="007B7E4C">
      <w:r>
        <w:separator/>
      </w:r>
    </w:p>
  </w:endnote>
  <w:endnote w:type="continuationSeparator" w:id="0">
    <w:p w14:paraId="6B7B7E7D" w14:textId="77777777" w:rsidR="007B7E4C" w:rsidRDefault="007B7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16049631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1585343509"/>
          <w:docPartObj>
            <w:docPartGallery w:val="Page Numbers (Top of Page)"/>
            <w:docPartUnique/>
          </w:docPartObj>
        </w:sdtPr>
        <w:sdtContent>
          <w:p w14:paraId="41676302" w14:textId="77777777" w:rsidR="00AA29E1" w:rsidRDefault="00AA29E1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1525F8E" w14:textId="37F80869" w:rsidR="00F16C8E" w:rsidRPr="00AA29E1" w:rsidRDefault="00F16C8E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A29E1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AA29E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AA29E1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AA29E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AA29E1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AA29E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AA29E1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AA29E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AA29E1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AA29E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AA29E1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AA29E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4"/>
        <w:szCs w:val="24"/>
      </w:rPr>
      <w:id w:val="1087200229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08ACF89" w14:textId="611AEFF8" w:rsidR="00F16C8E" w:rsidRPr="00B560A1" w:rsidRDefault="00F16C8E" w:rsidP="00F16C8E">
            <w:pPr>
              <w:widowControl w:val="0"/>
              <w:pBdr>
                <w:top w:val="single" w:sz="4" w:space="1" w:color="auto"/>
              </w:pBdr>
              <w:suppressAutoHyphens/>
              <w:jc w:val="center"/>
              <w:rPr>
                <w:rFonts w:ascii="Arial" w:eastAsia="DejaVu Sans" w:hAnsi="Arial" w:cs="Arial"/>
                <w:kern w:val="1"/>
                <w:sz w:val="22"/>
                <w:szCs w:val="22"/>
              </w:rPr>
            </w:pPr>
            <w:r w:rsidRPr="00B560A1">
              <w:rPr>
                <w:rFonts w:ascii="Arial" w:eastAsia="DejaVu Sans" w:hAnsi="Arial" w:cs="Arial"/>
                <w:kern w:val="1"/>
                <w:sz w:val="22"/>
                <w:szCs w:val="22"/>
              </w:rPr>
              <w:t>71-457 Szczecin, ul. Wszystkich Świętych 66,  tel. 091 431 58 91</w:t>
            </w:r>
          </w:p>
          <w:p w14:paraId="384861E2" w14:textId="0D62395A" w:rsidR="00F16C8E" w:rsidRPr="00B560A1" w:rsidRDefault="00F16C8E" w:rsidP="00F16C8E">
            <w:pPr>
              <w:widowControl w:val="0"/>
              <w:suppressAutoHyphens/>
              <w:jc w:val="center"/>
              <w:rPr>
                <w:rFonts w:ascii="Arial" w:eastAsia="DejaVu Sans" w:hAnsi="Arial" w:cs="Arial"/>
                <w:iCs/>
                <w:kern w:val="1"/>
                <w:sz w:val="22"/>
                <w:szCs w:val="22"/>
                <w:lang w:val="de-DE"/>
              </w:rPr>
            </w:pPr>
            <w:r w:rsidRPr="00B560A1">
              <w:rPr>
                <w:rFonts w:ascii="Arial" w:eastAsia="DejaVu Sans" w:hAnsi="Arial" w:cs="Arial"/>
                <w:kern w:val="1"/>
                <w:sz w:val="22"/>
                <w:szCs w:val="22"/>
                <w:lang w:val="de-DE"/>
              </w:rPr>
              <w:t xml:space="preserve">e-mail: </w:t>
            </w:r>
            <w:hyperlink r:id="rId1" w:history="1">
              <w:r w:rsidR="0021332C" w:rsidRPr="00B560A1">
                <w:rPr>
                  <w:rStyle w:val="Hipercze"/>
                  <w:rFonts w:ascii="Arial" w:eastAsia="DejaVu Sans" w:hAnsi="Arial" w:cs="Arial"/>
                  <w:kern w:val="1"/>
                  <w:sz w:val="22"/>
                  <w:szCs w:val="22"/>
                  <w:lang w:val="de-DE"/>
                </w:rPr>
                <w:t>sekretariat@cod.szczecin.pl</w:t>
              </w:r>
            </w:hyperlink>
            <w:r w:rsidR="0021332C" w:rsidRPr="00B560A1">
              <w:rPr>
                <w:rFonts w:ascii="Arial" w:eastAsia="DejaVu Sans" w:hAnsi="Arial" w:cs="Arial"/>
                <w:kern w:val="1"/>
                <w:sz w:val="22"/>
                <w:szCs w:val="22"/>
                <w:lang w:val="de-DE"/>
              </w:rPr>
              <w:t xml:space="preserve"> </w:t>
            </w:r>
            <w:r w:rsidRPr="00B560A1">
              <w:rPr>
                <w:rFonts w:ascii="Arial" w:eastAsia="DejaVu Sans" w:hAnsi="Arial" w:cs="Arial"/>
                <w:kern w:val="1"/>
                <w:sz w:val="22"/>
                <w:szCs w:val="22"/>
                <w:lang w:val="de-DE"/>
              </w:rPr>
              <w:t xml:space="preserve">,  </w:t>
            </w:r>
            <w:hyperlink r:id="rId2" w:history="1">
              <w:r w:rsidR="0021332C" w:rsidRPr="00B560A1">
                <w:rPr>
                  <w:rStyle w:val="Hipercze"/>
                  <w:rFonts w:ascii="Arial" w:eastAsia="DejaVu Sans" w:hAnsi="Arial" w:cs="Arial"/>
                  <w:kern w:val="1"/>
                  <w:sz w:val="22"/>
                  <w:szCs w:val="22"/>
                  <w:lang w:val="de-DE"/>
                </w:rPr>
                <w:t>www.centrumopieki.szczecin.pl</w:t>
              </w:r>
            </w:hyperlink>
            <w:r w:rsidR="0021332C" w:rsidRPr="00B560A1">
              <w:rPr>
                <w:rFonts w:ascii="Arial" w:eastAsia="DejaVu Sans" w:hAnsi="Arial" w:cs="Arial"/>
                <w:kern w:val="1"/>
                <w:sz w:val="22"/>
                <w:szCs w:val="22"/>
                <w:lang w:val="de-DE"/>
              </w:rPr>
              <w:t xml:space="preserve"> </w:t>
            </w:r>
          </w:p>
          <w:p w14:paraId="4024A314" w14:textId="77777777" w:rsidR="00B560A1" w:rsidRPr="00432F20" w:rsidRDefault="00B560A1" w:rsidP="00F16C8E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4EF33F18" w14:textId="79F17BBB" w:rsidR="00B91B85" w:rsidRPr="00B560A1" w:rsidRDefault="00D135F8" w:rsidP="00F16C8E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560A1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B560A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560A1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B560A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B560A1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B560A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B560A1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B560A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560A1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B560A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B560A1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B560A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B46C1C" w14:textId="77777777" w:rsidR="007B7E4C" w:rsidRDefault="007B7E4C">
      <w:r>
        <w:separator/>
      </w:r>
    </w:p>
  </w:footnote>
  <w:footnote w:type="continuationSeparator" w:id="0">
    <w:p w14:paraId="46DCB84A" w14:textId="77777777" w:rsidR="007B7E4C" w:rsidRDefault="007B7E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EFE462" w14:textId="77777777" w:rsidR="00991F7F" w:rsidRPr="00991F7F" w:rsidRDefault="00991F7F" w:rsidP="00991F7F">
    <w:pPr>
      <w:widowControl w:val="0"/>
      <w:pBdr>
        <w:bottom w:val="single" w:sz="4" w:space="1" w:color="auto"/>
      </w:pBdr>
      <w:suppressAutoHyphens/>
      <w:jc w:val="center"/>
      <w:rPr>
        <w:rFonts w:ascii="Liberation Serif" w:eastAsia="DejaVu Sans" w:hAnsi="Liberation Serif"/>
        <w:b/>
        <w:kern w:val="1"/>
        <w:sz w:val="24"/>
        <w:szCs w:val="24"/>
      </w:rPr>
    </w:pPr>
    <w:r w:rsidRPr="00991F7F">
      <w:rPr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103C8EA5" wp14:editId="7E3905D0">
          <wp:simplePos x="0" y="0"/>
          <wp:positionH relativeFrom="column">
            <wp:posOffset>334645</wp:posOffset>
          </wp:positionH>
          <wp:positionV relativeFrom="paragraph">
            <wp:posOffset>-160655</wp:posOffset>
          </wp:positionV>
          <wp:extent cx="878840" cy="87884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8840" cy="878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91F7F">
      <w:rPr>
        <w:rFonts w:ascii="Liberation Serif" w:eastAsia="DejaVu Sans" w:hAnsi="Liberation Serif"/>
        <w:b/>
        <w:kern w:val="1"/>
        <w:sz w:val="24"/>
        <w:szCs w:val="24"/>
      </w:rPr>
      <w:t>Centrum Opieki nad Dzieckiem</w:t>
    </w:r>
  </w:p>
  <w:p w14:paraId="221948B0" w14:textId="77777777" w:rsidR="00991F7F" w:rsidRPr="00991F7F" w:rsidRDefault="00991F7F" w:rsidP="00991F7F">
    <w:pPr>
      <w:widowControl w:val="0"/>
      <w:pBdr>
        <w:bottom w:val="single" w:sz="4" w:space="1" w:color="auto"/>
      </w:pBdr>
      <w:tabs>
        <w:tab w:val="left" w:pos="1155"/>
        <w:tab w:val="center" w:pos="4081"/>
      </w:tabs>
      <w:suppressAutoHyphens/>
      <w:jc w:val="center"/>
      <w:rPr>
        <w:rFonts w:ascii="Liberation Serif" w:eastAsia="DejaVu Sans" w:hAnsi="Liberation Serif"/>
        <w:b/>
        <w:kern w:val="1"/>
        <w:sz w:val="24"/>
        <w:szCs w:val="24"/>
      </w:rPr>
    </w:pPr>
    <w:r w:rsidRPr="00991F7F">
      <w:rPr>
        <w:rFonts w:ascii="Liberation Serif" w:eastAsia="DejaVu Sans" w:hAnsi="Liberation Serif"/>
        <w:b/>
        <w:kern w:val="1"/>
        <w:sz w:val="24"/>
        <w:szCs w:val="24"/>
      </w:rPr>
      <w:t>im. Konstantego Maciejewicza</w:t>
    </w:r>
  </w:p>
  <w:p w14:paraId="3F064D8C" w14:textId="77777777" w:rsidR="00991F7F" w:rsidRPr="00991F7F" w:rsidRDefault="00991F7F" w:rsidP="00991F7F">
    <w:pPr>
      <w:widowControl w:val="0"/>
      <w:pBdr>
        <w:bottom w:val="single" w:sz="4" w:space="1" w:color="auto"/>
      </w:pBdr>
      <w:suppressAutoHyphens/>
      <w:jc w:val="center"/>
      <w:rPr>
        <w:rFonts w:ascii="Liberation Serif" w:eastAsia="DejaVu Sans" w:hAnsi="Liberation Serif"/>
        <w:b/>
        <w:kern w:val="1"/>
        <w:sz w:val="24"/>
        <w:szCs w:val="24"/>
      </w:rPr>
    </w:pPr>
    <w:r w:rsidRPr="00991F7F">
      <w:rPr>
        <w:rFonts w:ascii="Liberation Serif" w:eastAsia="DejaVu Sans" w:hAnsi="Liberation Serif"/>
        <w:b/>
        <w:kern w:val="1"/>
        <w:sz w:val="24"/>
        <w:szCs w:val="24"/>
      </w:rPr>
      <w:t>w Szczecinie</w:t>
    </w:r>
  </w:p>
  <w:p w14:paraId="4EF33F17" w14:textId="77777777" w:rsidR="00B91B85" w:rsidRPr="00362C90" w:rsidRDefault="00B91B85">
    <w:pPr>
      <w:pStyle w:val="Nagwek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"/>
      <w:lvlJc w:val="left"/>
      <w:pPr>
        <w:tabs>
          <w:tab w:val="num" w:pos="708"/>
        </w:tabs>
        <w:ind w:left="1440" w:hanging="360"/>
      </w:pPr>
      <w:rPr>
        <w:rFonts w:ascii="Symbol" w:hAnsi="Symbol" w:cs="Symbol" w:hint="default"/>
        <w:b/>
        <w:sz w:val="24"/>
        <w:szCs w:val="24"/>
        <w:lang w:eastAsia="zh-CN"/>
      </w:rPr>
    </w:lvl>
  </w:abstractNum>
  <w:abstractNum w:abstractNumId="3" w15:restartNumberingAfterBreak="0">
    <w:nsid w:val="00000004"/>
    <w:multiLevelType w:val="singleLevel"/>
    <w:tmpl w:val="9FC00FF8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4" w15:restartNumberingAfterBreak="0">
    <w:nsid w:val="00000005"/>
    <w:multiLevelType w:val="multilevel"/>
    <w:tmpl w:val="D61A212A"/>
    <w:name w:val="WW8Num5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4"/>
        <w:szCs w:val="24"/>
        <w:lang w:eastAsia="zh-C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numFmt w:val="bullet"/>
      <w:lvlText w:val="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b/>
        <w:sz w:val="24"/>
        <w:szCs w:val="24"/>
      </w:rPr>
    </w:lvl>
  </w:abstractNum>
  <w:abstractNum w:abstractNumId="7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8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0E3670CC"/>
    <w:multiLevelType w:val="hybridMultilevel"/>
    <w:tmpl w:val="54221896"/>
    <w:lvl w:ilvl="0" w:tplc="A6C69F94">
      <w:start w:val="1"/>
      <w:numFmt w:val="bullet"/>
      <w:lvlText w:val="□"/>
      <w:lvlJc w:val="left"/>
      <w:pPr>
        <w:ind w:left="2838" w:hanging="360"/>
      </w:pPr>
      <w:rPr>
        <w:rFonts w:ascii="Courier New" w:hAnsi="Courier New" w:cs="Times New Roman" w:hint="default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15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87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598" w:hanging="360"/>
      </w:pPr>
      <w:rPr>
        <w:rFonts w:ascii="Wingdings" w:hAnsi="Wingdings" w:hint="default"/>
      </w:rPr>
    </w:lvl>
  </w:abstractNum>
  <w:abstractNum w:abstractNumId="10" w15:restartNumberingAfterBreak="0">
    <w:nsid w:val="1274235D"/>
    <w:multiLevelType w:val="hybridMultilevel"/>
    <w:tmpl w:val="6780198E"/>
    <w:lvl w:ilvl="0" w:tplc="B33CA3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3C5B55"/>
    <w:multiLevelType w:val="hybridMultilevel"/>
    <w:tmpl w:val="0D1A03AA"/>
    <w:lvl w:ilvl="0" w:tplc="6128C59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C64AB8"/>
    <w:multiLevelType w:val="hybridMultilevel"/>
    <w:tmpl w:val="67AEE52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1A641F13"/>
    <w:multiLevelType w:val="hybridMultilevel"/>
    <w:tmpl w:val="F1BA098E"/>
    <w:lvl w:ilvl="0" w:tplc="04242300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E06387"/>
    <w:multiLevelType w:val="hybridMultilevel"/>
    <w:tmpl w:val="2064FD32"/>
    <w:lvl w:ilvl="0" w:tplc="C0586670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5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6" w15:restartNumberingAfterBreak="0">
    <w:nsid w:val="2C725EE1"/>
    <w:multiLevelType w:val="hybridMultilevel"/>
    <w:tmpl w:val="773A8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C20B82"/>
    <w:multiLevelType w:val="hybridMultilevel"/>
    <w:tmpl w:val="001697B8"/>
    <w:lvl w:ilvl="0" w:tplc="DC346B3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FC48F3"/>
    <w:multiLevelType w:val="hybridMultilevel"/>
    <w:tmpl w:val="DA3AA46A"/>
    <w:lvl w:ilvl="0" w:tplc="6A362F24">
      <w:start w:val="2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BE2812"/>
    <w:multiLevelType w:val="hybridMultilevel"/>
    <w:tmpl w:val="EE20C79E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66F34C2"/>
    <w:multiLevelType w:val="hybridMultilevel"/>
    <w:tmpl w:val="DA6C1ADE"/>
    <w:lvl w:ilvl="0" w:tplc="0896CF0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8DC38A0"/>
    <w:multiLevelType w:val="hybridMultilevel"/>
    <w:tmpl w:val="9D0E8B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DC6382"/>
    <w:multiLevelType w:val="hybridMultilevel"/>
    <w:tmpl w:val="7F207AA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6FA43003"/>
    <w:multiLevelType w:val="hybridMultilevel"/>
    <w:tmpl w:val="48D6BB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D55CEC"/>
    <w:multiLevelType w:val="hybridMultilevel"/>
    <w:tmpl w:val="E884BF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317E9F"/>
    <w:multiLevelType w:val="hybridMultilevel"/>
    <w:tmpl w:val="4E6E5FE2"/>
    <w:lvl w:ilvl="0" w:tplc="DCDC70E6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261BF5"/>
    <w:multiLevelType w:val="hybridMultilevel"/>
    <w:tmpl w:val="F1BA098E"/>
    <w:lvl w:ilvl="0" w:tplc="04242300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3170092">
    <w:abstractNumId w:val="0"/>
  </w:num>
  <w:num w:numId="2" w16cid:durableId="1437094319">
    <w:abstractNumId w:val="1"/>
  </w:num>
  <w:num w:numId="3" w16cid:durableId="1308050142">
    <w:abstractNumId w:val="2"/>
  </w:num>
  <w:num w:numId="4" w16cid:durableId="2062317049">
    <w:abstractNumId w:val="3"/>
  </w:num>
  <w:num w:numId="5" w16cid:durableId="1511791440">
    <w:abstractNumId w:val="4"/>
  </w:num>
  <w:num w:numId="6" w16cid:durableId="207451586">
    <w:abstractNumId w:val="5"/>
  </w:num>
  <w:num w:numId="7" w16cid:durableId="1914120324">
    <w:abstractNumId w:val="6"/>
  </w:num>
  <w:num w:numId="8" w16cid:durableId="1898662256">
    <w:abstractNumId w:val="16"/>
  </w:num>
  <w:num w:numId="9" w16cid:durableId="1616518543">
    <w:abstractNumId w:val="26"/>
  </w:num>
  <w:num w:numId="10" w16cid:durableId="705133597">
    <w:abstractNumId w:val="13"/>
  </w:num>
  <w:num w:numId="11" w16cid:durableId="616563514">
    <w:abstractNumId w:val="7"/>
  </w:num>
  <w:num w:numId="12" w16cid:durableId="2125268533">
    <w:abstractNumId w:val="19"/>
  </w:num>
  <w:num w:numId="13" w16cid:durableId="1372994213">
    <w:abstractNumId w:val="15"/>
  </w:num>
  <w:num w:numId="14" w16cid:durableId="540674091">
    <w:abstractNumId w:val="10"/>
  </w:num>
  <w:num w:numId="15" w16cid:durableId="868185232">
    <w:abstractNumId w:val="7"/>
    <w:lvlOverride w:ilvl="0">
      <w:startOverride w:val="1"/>
    </w:lvlOverride>
  </w:num>
  <w:num w:numId="16" w16cid:durableId="122914660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00494293">
    <w:abstractNumId w:val="24"/>
  </w:num>
  <w:num w:numId="18" w16cid:durableId="205532151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927180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83776240">
    <w:abstractNumId w:val="9"/>
  </w:num>
  <w:num w:numId="21" w16cid:durableId="1698774513">
    <w:abstractNumId w:val="18"/>
  </w:num>
  <w:num w:numId="22" w16cid:durableId="3943861">
    <w:abstractNumId w:val="9"/>
  </w:num>
  <w:num w:numId="23" w16cid:durableId="674459880">
    <w:abstractNumId w:val="22"/>
  </w:num>
  <w:num w:numId="24" w16cid:durableId="80697656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81313238">
    <w:abstractNumId w:val="23"/>
  </w:num>
  <w:num w:numId="26" w16cid:durableId="1167667630">
    <w:abstractNumId w:val="8"/>
  </w:num>
  <w:num w:numId="27" w16cid:durableId="790126674">
    <w:abstractNumId w:val="14"/>
  </w:num>
  <w:num w:numId="28" w16cid:durableId="546842906">
    <w:abstractNumId w:val="21"/>
  </w:num>
  <w:num w:numId="29" w16cid:durableId="210965012">
    <w:abstractNumId w:val="4"/>
  </w:num>
  <w:num w:numId="30" w16cid:durableId="1263223148">
    <w:abstractNumId w:val="20"/>
  </w:num>
  <w:num w:numId="31" w16cid:durableId="2065594239">
    <w:abstractNumId w:val="12"/>
  </w:num>
  <w:num w:numId="32" w16cid:durableId="645549004">
    <w:abstractNumId w:val="17"/>
  </w:num>
  <w:num w:numId="33" w16cid:durableId="101785501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0BE"/>
    <w:rsid w:val="000005BA"/>
    <w:rsid w:val="00001089"/>
    <w:rsid w:val="00002E8C"/>
    <w:rsid w:val="000043BC"/>
    <w:rsid w:val="00005F85"/>
    <w:rsid w:val="00007689"/>
    <w:rsid w:val="00014289"/>
    <w:rsid w:val="000172F6"/>
    <w:rsid w:val="0002346F"/>
    <w:rsid w:val="00023C8A"/>
    <w:rsid w:val="00036D64"/>
    <w:rsid w:val="00051613"/>
    <w:rsid w:val="00052DD1"/>
    <w:rsid w:val="00066D29"/>
    <w:rsid w:val="000674C5"/>
    <w:rsid w:val="0007221D"/>
    <w:rsid w:val="00072B15"/>
    <w:rsid w:val="00076F17"/>
    <w:rsid w:val="00086857"/>
    <w:rsid w:val="00087273"/>
    <w:rsid w:val="000913BC"/>
    <w:rsid w:val="000A7209"/>
    <w:rsid w:val="000C4FF0"/>
    <w:rsid w:val="000F259D"/>
    <w:rsid w:val="000F6D55"/>
    <w:rsid w:val="00105FAE"/>
    <w:rsid w:val="00110E98"/>
    <w:rsid w:val="00113BFA"/>
    <w:rsid w:val="00117BEC"/>
    <w:rsid w:val="0017357A"/>
    <w:rsid w:val="00174F9A"/>
    <w:rsid w:val="001801E1"/>
    <w:rsid w:val="00180CFD"/>
    <w:rsid w:val="00191B68"/>
    <w:rsid w:val="00191D96"/>
    <w:rsid w:val="00195460"/>
    <w:rsid w:val="001A42E1"/>
    <w:rsid w:val="001B09CD"/>
    <w:rsid w:val="001B224F"/>
    <w:rsid w:val="001B7B23"/>
    <w:rsid w:val="001C3639"/>
    <w:rsid w:val="001C4888"/>
    <w:rsid w:val="001D0675"/>
    <w:rsid w:val="001E087A"/>
    <w:rsid w:val="001E5EE6"/>
    <w:rsid w:val="001E6354"/>
    <w:rsid w:val="001E730B"/>
    <w:rsid w:val="001F166A"/>
    <w:rsid w:val="00212EDE"/>
    <w:rsid w:val="0021332C"/>
    <w:rsid w:val="002149E4"/>
    <w:rsid w:val="002348F2"/>
    <w:rsid w:val="00257077"/>
    <w:rsid w:val="0026081C"/>
    <w:rsid w:val="0027653B"/>
    <w:rsid w:val="00277357"/>
    <w:rsid w:val="00285784"/>
    <w:rsid w:val="002868B3"/>
    <w:rsid w:val="002957DE"/>
    <w:rsid w:val="002A24E0"/>
    <w:rsid w:val="002B1319"/>
    <w:rsid w:val="002B1BF6"/>
    <w:rsid w:val="002B2041"/>
    <w:rsid w:val="002B2610"/>
    <w:rsid w:val="002C1B45"/>
    <w:rsid w:val="002C72BC"/>
    <w:rsid w:val="002C7C6F"/>
    <w:rsid w:val="002D2227"/>
    <w:rsid w:val="002D4A41"/>
    <w:rsid w:val="002E3928"/>
    <w:rsid w:val="00305EC2"/>
    <w:rsid w:val="00306854"/>
    <w:rsid w:val="003134C9"/>
    <w:rsid w:val="0034265D"/>
    <w:rsid w:val="0035046F"/>
    <w:rsid w:val="00362C90"/>
    <w:rsid w:val="0037262B"/>
    <w:rsid w:val="003837FE"/>
    <w:rsid w:val="003845C7"/>
    <w:rsid w:val="00386CF0"/>
    <w:rsid w:val="003A45D6"/>
    <w:rsid w:val="003B67F9"/>
    <w:rsid w:val="003C101C"/>
    <w:rsid w:val="003C5AB7"/>
    <w:rsid w:val="003C7E68"/>
    <w:rsid w:val="003E1BDE"/>
    <w:rsid w:val="003E63F4"/>
    <w:rsid w:val="00416D14"/>
    <w:rsid w:val="004279FD"/>
    <w:rsid w:val="00432F20"/>
    <w:rsid w:val="00434AAF"/>
    <w:rsid w:val="00441E78"/>
    <w:rsid w:val="00454736"/>
    <w:rsid w:val="00461A1E"/>
    <w:rsid w:val="00472279"/>
    <w:rsid w:val="0048744E"/>
    <w:rsid w:val="00487DE2"/>
    <w:rsid w:val="004940E7"/>
    <w:rsid w:val="004A5EF2"/>
    <w:rsid w:val="004A73F7"/>
    <w:rsid w:val="004B738B"/>
    <w:rsid w:val="004B79D9"/>
    <w:rsid w:val="004C1E8E"/>
    <w:rsid w:val="004E0B02"/>
    <w:rsid w:val="004F1736"/>
    <w:rsid w:val="004F17F6"/>
    <w:rsid w:val="004F4A4B"/>
    <w:rsid w:val="005032AD"/>
    <w:rsid w:val="005045BE"/>
    <w:rsid w:val="00504AA5"/>
    <w:rsid w:val="00507E4F"/>
    <w:rsid w:val="00536DB7"/>
    <w:rsid w:val="0054556B"/>
    <w:rsid w:val="005455B4"/>
    <w:rsid w:val="00572D82"/>
    <w:rsid w:val="00577714"/>
    <w:rsid w:val="00586537"/>
    <w:rsid w:val="00590205"/>
    <w:rsid w:val="005A121E"/>
    <w:rsid w:val="005B1580"/>
    <w:rsid w:val="005B2339"/>
    <w:rsid w:val="005C4B3C"/>
    <w:rsid w:val="005C5A85"/>
    <w:rsid w:val="005D013B"/>
    <w:rsid w:val="005D31BC"/>
    <w:rsid w:val="005E325C"/>
    <w:rsid w:val="005F0FE4"/>
    <w:rsid w:val="005F2E3B"/>
    <w:rsid w:val="005F56D5"/>
    <w:rsid w:val="005F74B9"/>
    <w:rsid w:val="00602F9D"/>
    <w:rsid w:val="00612A85"/>
    <w:rsid w:val="00614E86"/>
    <w:rsid w:val="00617F9E"/>
    <w:rsid w:val="0062075E"/>
    <w:rsid w:val="00620E5A"/>
    <w:rsid w:val="00621969"/>
    <w:rsid w:val="00625D2B"/>
    <w:rsid w:val="006313A0"/>
    <w:rsid w:val="00631F78"/>
    <w:rsid w:val="00637037"/>
    <w:rsid w:val="006625B1"/>
    <w:rsid w:val="006740A2"/>
    <w:rsid w:val="00677ACD"/>
    <w:rsid w:val="00687F6D"/>
    <w:rsid w:val="006937EF"/>
    <w:rsid w:val="006A4F2D"/>
    <w:rsid w:val="006B6D26"/>
    <w:rsid w:val="006D251A"/>
    <w:rsid w:val="006F12CA"/>
    <w:rsid w:val="006F7076"/>
    <w:rsid w:val="00701011"/>
    <w:rsid w:val="0072112B"/>
    <w:rsid w:val="00730B9F"/>
    <w:rsid w:val="007328A0"/>
    <w:rsid w:val="00732A91"/>
    <w:rsid w:val="007569EF"/>
    <w:rsid w:val="00787329"/>
    <w:rsid w:val="007A10BE"/>
    <w:rsid w:val="007A1269"/>
    <w:rsid w:val="007B7E4C"/>
    <w:rsid w:val="007D4551"/>
    <w:rsid w:val="007E0BC0"/>
    <w:rsid w:val="007E59FA"/>
    <w:rsid w:val="00817376"/>
    <w:rsid w:val="00817B96"/>
    <w:rsid w:val="00831AE5"/>
    <w:rsid w:val="00834220"/>
    <w:rsid w:val="008415B1"/>
    <w:rsid w:val="0084416A"/>
    <w:rsid w:val="00847F2A"/>
    <w:rsid w:val="008516B5"/>
    <w:rsid w:val="0085220A"/>
    <w:rsid w:val="00856B44"/>
    <w:rsid w:val="008573EB"/>
    <w:rsid w:val="008668D6"/>
    <w:rsid w:val="008767CF"/>
    <w:rsid w:val="00877A9C"/>
    <w:rsid w:val="00877B81"/>
    <w:rsid w:val="0089046A"/>
    <w:rsid w:val="00894460"/>
    <w:rsid w:val="00894D56"/>
    <w:rsid w:val="008A5D68"/>
    <w:rsid w:val="008B2FE8"/>
    <w:rsid w:val="008B7840"/>
    <w:rsid w:val="008C0595"/>
    <w:rsid w:val="008C6C1C"/>
    <w:rsid w:val="008C7976"/>
    <w:rsid w:val="008C7B40"/>
    <w:rsid w:val="008D4354"/>
    <w:rsid w:val="008D5FF7"/>
    <w:rsid w:val="008D6BD9"/>
    <w:rsid w:val="008E3532"/>
    <w:rsid w:val="008E3DAE"/>
    <w:rsid w:val="008E5B7C"/>
    <w:rsid w:val="008E6312"/>
    <w:rsid w:val="008E6955"/>
    <w:rsid w:val="008F62FE"/>
    <w:rsid w:val="009264F2"/>
    <w:rsid w:val="0093099F"/>
    <w:rsid w:val="00935809"/>
    <w:rsid w:val="00956C62"/>
    <w:rsid w:val="009572FA"/>
    <w:rsid w:val="009677BD"/>
    <w:rsid w:val="00977570"/>
    <w:rsid w:val="00981B50"/>
    <w:rsid w:val="00984299"/>
    <w:rsid w:val="00985513"/>
    <w:rsid w:val="009879E4"/>
    <w:rsid w:val="0099101D"/>
    <w:rsid w:val="00991F7F"/>
    <w:rsid w:val="00997685"/>
    <w:rsid w:val="009A2678"/>
    <w:rsid w:val="009D3E89"/>
    <w:rsid w:val="009D46A3"/>
    <w:rsid w:val="009D6FCA"/>
    <w:rsid w:val="009E2E2A"/>
    <w:rsid w:val="009F01E4"/>
    <w:rsid w:val="009F1E8A"/>
    <w:rsid w:val="009F5B47"/>
    <w:rsid w:val="00A05856"/>
    <w:rsid w:val="00A07369"/>
    <w:rsid w:val="00A10469"/>
    <w:rsid w:val="00A13458"/>
    <w:rsid w:val="00A135F8"/>
    <w:rsid w:val="00A26DB4"/>
    <w:rsid w:val="00A3055F"/>
    <w:rsid w:val="00A517A5"/>
    <w:rsid w:val="00A534B9"/>
    <w:rsid w:val="00A95298"/>
    <w:rsid w:val="00AA0633"/>
    <w:rsid w:val="00AA29E1"/>
    <w:rsid w:val="00AA432A"/>
    <w:rsid w:val="00AA6845"/>
    <w:rsid w:val="00AC0351"/>
    <w:rsid w:val="00AC275F"/>
    <w:rsid w:val="00AD6313"/>
    <w:rsid w:val="00AE281F"/>
    <w:rsid w:val="00AE3BA7"/>
    <w:rsid w:val="00B02B54"/>
    <w:rsid w:val="00B114D5"/>
    <w:rsid w:val="00B11644"/>
    <w:rsid w:val="00B31F7A"/>
    <w:rsid w:val="00B32B2F"/>
    <w:rsid w:val="00B34184"/>
    <w:rsid w:val="00B47739"/>
    <w:rsid w:val="00B560A1"/>
    <w:rsid w:val="00B60EA6"/>
    <w:rsid w:val="00B63E58"/>
    <w:rsid w:val="00B81190"/>
    <w:rsid w:val="00B84097"/>
    <w:rsid w:val="00B91B85"/>
    <w:rsid w:val="00B93989"/>
    <w:rsid w:val="00B96F73"/>
    <w:rsid w:val="00BA4386"/>
    <w:rsid w:val="00BB6C05"/>
    <w:rsid w:val="00BD3A72"/>
    <w:rsid w:val="00BE584E"/>
    <w:rsid w:val="00BE708C"/>
    <w:rsid w:val="00BF7C80"/>
    <w:rsid w:val="00C03368"/>
    <w:rsid w:val="00C13D98"/>
    <w:rsid w:val="00C34273"/>
    <w:rsid w:val="00C3432A"/>
    <w:rsid w:val="00C44EAE"/>
    <w:rsid w:val="00C45D81"/>
    <w:rsid w:val="00C53511"/>
    <w:rsid w:val="00C604E7"/>
    <w:rsid w:val="00C702C2"/>
    <w:rsid w:val="00C729DB"/>
    <w:rsid w:val="00C75D82"/>
    <w:rsid w:val="00C8469A"/>
    <w:rsid w:val="00C84CE6"/>
    <w:rsid w:val="00C85F5E"/>
    <w:rsid w:val="00C8661F"/>
    <w:rsid w:val="00C96052"/>
    <w:rsid w:val="00CB1295"/>
    <w:rsid w:val="00CD0D8B"/>
    <w:rsid w:val="00CF3708"/>
    <w:rsid w:val="00CF4E09"/>
    <w:rsid w:val="00D040D9"/>
    <w:rsid w:val="00D06F91"/>
    <w:rsid w:val="00D1357A"/>
    <w:rsid w:val="00D135F8"/>
    <w:rsid w:val="00D23EB6"/>
    <w:rsid w:val="00D34F77"/>
    <w:rsid w:val="00D42234"/>
    <w:rsid w:val="00D42E90"/>
    <w:rsid w:val="00D55578"/>
    <w:rsid w:val="00D5557D"/>
    <w:rsid w:val="00D66335"/>
    <w:rsid w:val="00D66EA5"/>
    <w:rsid w:val="00D725C4"/>
    <w:rsid w:val="00D829AA"/>
    <w:rsid w:val="00D83800"/>
    <w:rsid w:val="00D96359"/>
    <w:rsid w:val="00DA3927"/>
    <w:rsid w:val="00DA72F0"/>
    <w:rsid w:val="00DB154A"/>
    <w:rsid w:val="00DB47FD"/>
    <w:rsid w:val="00DB5ACF"/>
    <w:rsid w:val="00DD2B80"/>
    <w:rsid w:val="00DF4655"/>
    <w:rsid w:val="00DF571A"/>
    <w:rsid w:val="00DF74EF"/>
    <w:rsid w:val="00E00089"/>
    <w:rsid w:val="00E10D3C"/>
    <w:rsid w:val="00E1324F"/>
    <w:rsid w:val="00E16867"/>
    <w:rsid w:val="00E2698C"/>
    <w:rsid w:val="00E3452F"/>
    <w:rsid w:val="00E43661"/>
    <w:rsid w:val="00E50C0E"/>
    <w:rsid w:val="00E5491D"/>
    <w:rsid w:val="00E651BF"/>
    <w:rsid w:val="00E7191D"/>
    <w:rsid w:val="00EB2975"/>
    <w:rsid w:val="00EC693F"/>
    <w:rsid w:val="00ED4D25"/>
    <w:rsid w:val="00F10B18"/>
    <w:rsid w:val="00F11B11"/>
    <w:rsid w:val="00F16C8E"/>
    <w:rsid w:val="00F42C02"/>
    <w:rsid w:val="00F5164C"/>
    <w:rsid w:val="00F57A6B"/>
    <w:rsid w:val="00F6169A"/>
    <w:rsid w:val="00F65708"/>
    <w:rsid w:val="00F9211E"/>
    <w:rsid w:val="00F93D50"/>
    <w:rsid w:val="00FA07C3"/>
    <w:rsid w:val="00FA7B36"/>
    <w:rsid w:val="00FC331D"/>
    <w:rsid w:val="00FC7409"/>
    <w:rsid w:val="00FD5CED"/>
    <w:rsid w:val="00FE2240"/>
    <w:rsid w:val="00FE3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EF33EB0"/>
  <w15:docId w15:val="{0EA3395B-0488-4D90-8ACF-7ECBD235D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eastAsia="zh-CN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  <w:b/>
      <w:sz w:val="24"/>
      <w:szCs w:val="24"/>
    </w:rPr>
  </w:style>
  <w:style w:type="character" w:customStyle="1" w:styleId="WW8Num3z0">
    <w:name w:val="WW8Num3z0"/>
    <w:rPr>
      <w:rFonts w:ascii="Symbol" w:hAnsi="Symbol" w:cs="Symbol" w:hint="default"/>
      <w:b/>
      <w:sz w:val="24"/>
      <w:szCs w:val="24"/>
      <w:lang w:eastAsia="zh-CN"/>
    </w:rPr>
  </w:style>
  <w:style w:type="character" w:customStyle="1" w:styleId="WW8Num4z0">
    <w:name w:val="WW8Num4z0"/>
    <w:rPr>
      <w:rFonts w:hint="default"/>
      <w:sz w:val="24"/>
      <w:szCs w:val="24"/>
    </w:rPr>
  </w:style>
  <w:style w:type="character" w:customStyle="1" w:styleId="WW8Num5z0">
    <w:name w:val="WW8Num5z0"/>
    <w:rPr>
      <w:rFonts w:hint="default"/>
      <w:b w:val="0"/>
      <w:sz w:val="24"/>
      <w:szCs w:val="24"/>
      <w:lang w:eastAsia="zh-CN"/>
    </w:rPr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  <w:rPr>
      <w:rFonts w:ascii="Symbol" w:hAnsi="Symbol" w:cs="Symbol" w:hint="default"/>
      <w:b/>
      <w:sz w:val="24"/>
      <w:szCs w:val="24"/>
    </w:rPr>
  </w:style>
  <w:style w:type="character" w:customStyle="1" w:styleId="Domylnaczcionkaakapitu2">
    <w:name w:val="Domyślna czcionka akapitu2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8z0">
    <w:name w:val="WW8Num8z0"/>
    <w:rPr>
      <w:rFonts w:hint="default"/>
    </w:rPr>
  </w:style>
  <w:style w:type="character" w:customStyle="1" w:styleId="WW8Num9z0">
    <w:name w:val="WW8Num9z0"/>
    <w:rPr>
      <w:rFonts w:hint="default"/>
      <w:b w:val="0"/>
      <w:sz w:val="20"/>
      <w:szCs w:val="20"/>
    </w:rPr>
  </w:style>
  <w:style w:type="character" w:customStyle="1" w:styleId="WW8Num10z0">
    <w:name w:val="WW8Num10z0"/>
    <w:rPr>
      <w:rFonts w:ascii="Arial" w:hAnsi="Arial" w:cs="Aria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  <w:b w:val="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Times New Roman" w:hint="default"/>
    </w:rPr>
  </w:style>
  <w:style w:type="character" w:customStyle="1" w:styleId="WW8Num15z0">
    <w:name w:val="WW8Num15z0"/>
  </w:style>
  <w:style w:type="character" w:customStyle="1" w:styleId="WW8Num16z0">
    <w:name w:val="WW8Num16z0"/>
    <w:rPr>
      <w:rFonts w:ascii="Symbol" w:hAnsi="Symbol" w:cs="Symbol" w:hint="default"/>
      <w:color w:val="auto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hint="default"/>
      <w:b w:val="0"/>
    </w:rPr>
  </w:style>
  <w:style w:type="character" w:customStyle="1" w:styleId="WW8Num21z1">
    <w:name w:val="WW8Num21z1"/>
    <w:rPr>
      <w:rFonts w:ascii="Symbol" w:hAnsi="Symbol" w:cs="Symbol" w:hint="default"/>
      <w:b w:val="0"/>
      <w:color w:val="auto"/>
    </w:rPr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  <w:rPr>
      <w:rFonts w:hint="default"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5z0">
    <w:name w:val="WW8Num25z0"/>
    <w:rPr>
      <w:rFonts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ascii="Symbol" w:hAnsi="Symbol" w:cs="Symbol" w:hint="default"/>
      <w:b/>
      <w:sz w:val="24"/>
      <w:szCs w:val="24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1z0">
    <w:name w:val="WW8Num31z0"/>
    <w:rPr>
      <w:rFonts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4z0">
    <w:name w:val="WW8Num34z0"/>
  </w:style>
  <w:style w:type="character" w:customStyle="1" w:styleId="WW8Num35z0">
    <w:name w:val="WW8Num35z0"/>
    <w:rPr>
      <w:rFonts w:hint="default"/>
    </w:rPr>
  </w:style>
  <w:style w:type="character" w:customStyle="1" w:styleId="WW8Num36z0">
    <w:name w:val="WW8Num36z0"/>
    <w:rPr>
      <w:rFonts w:hint="default"/>
    </w:rPr>
  </w:style>
  <w:style w:type="character" w:customStyle="1" w:styleId="WW8Num37z0">
    <w:name w:val="WW8Num37z0"/>
    <w:rPr>
      <w:rFonts w:ascii="Symbol" w:hAnsi="Symbol" w:cs="Symbol" w:hint="default"/>
      <w:sz w:val="24"/>
      <w:szCs w:val="24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7z3">
    <w:name w:val="WW8Num37z3"/>
    <w:rPr>
      <w:rFonts w:ascii="Symbol" w:hAnsi="Symbol" w:cs="Symbol" w:hint="default"/>
    </w:rPr>
  </w:style>
  <w:style w:type="character" w:customStyle="1" w:styleId="WW8Num38z0">
    <w:name w:val="WW8Num38z0"/>
    <w:rPr>
      <w:rFonts w:hint="default"/>
    </w:rPr>
  </w:style>
  <w:style w:type="character" w:customStyle="1" w:styleId="WW8Num39z0">
    <w:name w:val="WW8Num39z0"/>
  </w:style>
  <w:style w:type="character" w:customStyle="1" w:styleId="WW8Num40z0">
    <w:name w:val="WW8Num40z0"/>
    <w:rPr>
      <w:rFonts w:hint="default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TekstprzypisudolnegoZnak">
    <w:name w:val="Tekst przypisu dolnego Znak"/>
    <w:uiPriority w:val="99"/>
    <w:rPr>
      <w:rFonts w:eastAsia="Calibri"/>
      <w:lang w:val="x-none"/>
    </w:rPr>
  </w:style>
  <w:style w:type="character" w:customStyle="1" w:styleId="apple-style-span">
    <w:name w:val="apple-style-span"/>
    <w:basedOn w:val="Domylnaczcionkaakapitu1"/>
  </w:style>
  <w:style w:type="character" w:customStyle="1" w:styleId="StopkaZnak">
    <w:name w:val="Stopka Znak"/>
    <w:uiPriority w:val="99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1">
    <w:name w:val="Tekst komentarza Znak1"/>
    <w:rPr>
      <w:lang w:eastAsia="zh-CN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podstawowywcity">
    <w:name w:val="Body Text Indent"/>
    <w:basedOn w:val="Normalny"/>
    <w:pPr>
      <w:jc w:val="center"/>
    </w:pPr>
    <w:rPr>
      <w:sz w:val="32"/>
      <w:szCs w:val="32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Tekstpodstawowywcity21">
    <w:name w:val="Tekst podstawowy wcięty 21"/>
    <w:basedOn w:val="Normalny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customStyle="1" w:styleId="Tekstpodstawowywcity31">
    <w:name w:val="Tekst podstawowy wcięty 31"/>
    <w:basedOn w:val="Normalny"/>
    <w:pPr>
      <w:ind w:left="4956"/>
      <w:jc w:val="center"/>
    </w:pPr>
  </w:style>
  <w:style w:type="paragraph" w:styleId="Akapitzlist">
    <w:name w:val="List Paragraph"/>
    <w:basedOn w:val="Normalny"/>
    <w:uiPriority w:val="34"/>
    <w:qFormat/>
    <w:pPr>
      <w:ind w:left="708"/>
    </w:pPr>
  </w:style>
  <w:style w:type="paragraph" w:styleId="Tekstprzypisudolnego">
    <w:name w:val="footnote text"/>
    <w:basedOn w:val="Normalny"/>
    <w:uiPriority w:val="99"/>
    <w:pPr>
      <w:ind w:left="720" w:hanging="720"/>
      <w:jc w:val="both"/>
    </w:pPr>
    <w:rPr>
      <w:rFonts w:eastAsia="Calibri"/>
      <w:lang w:val="x-none"/>
    </w:rPr>
  </w:style>
  <w:style w:type="paragraph" w:customStyle="1" w:styleId="xmsonormal">
    <w:name w:val="x_msonormal"/>
    <w:basedOn w:val="Normalny"/>
    <w:pPr>
      <w:spacing w:before="100" w:after="100"/>
    </w:pPr>
    <w:rPr>
      <w:sz w:val="24"/>
      <w:szCs w:val="24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Standard">
    <w:name w:val="Standard"/>
    <w:pPr>
      <w:suppressAutoHyphens/>
      <w:textAlignment w:val="baseline"/>
    </w:pPr>
    <w:rPr>
      <w:kern w:val="1"/>
      <w:lang w:eastAsia="zh-CN"/>
    </w:rPr>
  </w:style>
  <w:style w:type="paragraph" w:customStyle="1" w:styleId="Textbody">
    <w:name w:val="Text body"/>
    <w:basedOn w:val="Standard"/>
    <w:rPr>
      <w:rFonts w:ascii="Arial" w:hAnsi="Arial" w:cs="Arial"/>
      <w:sz w:val="28"/>
      <w:szCs w:val="28"/>
    </w:rPr>
  </w:style>
  <w:style w:type="paragraph" w:customStyle="1" w:styleId="pkt">
    <w:name w:val="pkt"/>
    <w:basedOn w:val="Standard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komentarza2">
    <w:name w:val="Tekst komentarza2"/>
    <w:basedOn w:val="Normalny"/>
  </w:style>
  <w:style w:type="paragraph" w:styleId="NormalnyWeb">
    <w:name w:val="Normal (Web)"/>
    <w:basedOn w:val="Normalny"/>
    <w:uiPriority w:val="99"/>
    <w:unhideWhenUsed/>
    <w:rsid w:val="004B738B"/>
    <w:rPr>
      <w:rFonts w:eastAsia="Calibri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99101D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rsid w:val="0099101D"/>
    <w:rPr>
      <w:sz w:val="16"/>
      <w:szCs w:val="16"/>
      <w:lang w:eastAsia="zh-CN"/>
    </w:rPr>
  </w:style>
  <w:style w:type="table" w:styleId="Tabela-Siatka">
    <w:name w:val="Table Grid"/>
    <w:basedOn w:val="Standardowy"/>
    <w:uiPriority w:val="59"/>
    <w:rsid w:val="00C033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195460"/>
    <w:rPr>
      <w:sz w:val="16"/>
      <w:szCs w:val="16"/>
    </w:rPr>
  </w:style>
  <w:style w:type="paragraph" w:styleId="Tekstkomentarza">
    <w:name w:val="annotation text"/>
    <w:basedOn w:val="Normalny"/>
    <w:link w:val="TekstkomentarzaZnak2"/>
    <w:uiPriority w:val="99"/>
    <w:unhideWhenUsed/>
    <w:rsid w:val="00195460"/>
    <w:rPr>
      <w:lang w:val="x-none"/>
    </w:rPr>
  </w:style>
  <w:style w:type="character" w:customStyle="1" w:styleId="TekstkomentarzaZnak2">
    <w:name w:val="Tekst komentarza Znak2"/>
    <w:link w:val="Tekstkomentarza"/>
    <w:uiPriority w:val="99"/>
    <w:rsid w:val="00195460"/>
    <w:rPr>
      <w:lang w:eastAsia="zh-CN"/>
    </w:rPr>
  </w:style>
  <w:style w:type="paragraph" w:styleId="Poprawka">
    <w:name w:val="Revision"/>
    <w:hidden/>
    <w:uiPriority w:val="99"/>
    <w:semiHidden/>
    <w:rsid w:val="004F4A4B"/>
    <w:rPr>
      <w:lang w:eastAsia="zh-CN"/>
    </w:rPr>
  </w:style>
  <w:style w:type="character" w:styleId="Hipercze">
    <w:name w:val="Hyperlink"/>
    <w:basedOn w:val="Domylnaczcionkaakapitu"/>
    <w:uiPriority w:val="99"/>
    <w:unhideWhenUsed/>
    <w:rsid w:val="0021332C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133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1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entrumopieki.szczecin.pl" TargetMode="External"/><Relationship Id="rId1" Type="http://schemas.openxmlformats.org/officeDocument/2006/relationships/hyperlink" Target="mailto:sekretariat@cod.szczecin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651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HP Inc.</Company>
  <LinksUpToDate>false</LinksUpToDate>
  <CharactersWithSpaces>4549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Miller</dc:creator>
  <cp:lastModifiedBy>Anna Henselek</cp:lastModifiedBy>
  <cp:revision>31</cp:revision>
  <cp:lastPrinted>2024-11-12T19:42:00Z</cp:lastPrinted>
  <dcterms:created xsi:type="dcterms:W3CDTF">2022-10-19T17:00:00Z</dcterms:created>
  <dcterms:modified xsi:type="dcterms:W3CDTF">2024-11-12T19:42:00Z</dcterms:modified>
</cp:coreProperties>
</file>