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A55" w:rsidRPr="007A5A55" w:rsidRDefault="00475C3D" w:rsidP="007A5A55">
      <w:pPr>
        <w:spacing w:before="120" w:after="120"/>
        <w:jc w:val="right"/>
        <w:rPr>
          <w:rFonts w:ascii="Segoe UI" w:hAnsi="Segoe UI" w:cs="Segoe UI"/>
          <w:b/>
          <w:sz w:val="18"/>
          <w:szCs w:val="18"/>
        </w:rPr>
      </w:pPr>
      <w:r w:rsidRPr="00CD2743">
        <w:rPr>
          <w:rFonts w:ascii="Segoe UI" w:hAnsi="Segoe UI" w:cs="Segoe UI"/>
          <w:b/>
          <w:sz w:val="18"/>
          <w:szCs w:val="18"/>
        </w:rPr>
        <w:t>Załącznik nr 1 do SWZ</w:t>
      </w:r>
      <w:r w:rsidRPr="00CD2743">
        <w:rPr>
          <w:rFonts w:ascii="Segoe UI" w:hAnsi="Segoe UI" w:cs="Segoe UI"/>
          <w:b/>
          <w:sz w:val="18"/>
          <w:szCs w:val="18"/>
        </w:rPr>
        <w:br/>
      </w:r>
      <w:bookmarkStart w:id="0" w:name="_Hlk176238708"/>
      <w:r w:rsidR="0033078E" w:rsidRPr="00CD2743">
        <w:rPr>
          <w:rFonts w:ascii="Segoe UI" w:hAnsi="Segoe UI" w:cs="Segoe UI"/>
          <w:b/>
          <w:sz w:val="18"/>
          <w:szCs w:val="18"/>
        </w:rPr>
        <w:t xml:space="preserve">na </w:t>
      </w:r>
      <w:r w:rsidR="00CD2743" w:rsidRPr="00CD2743">
        <w:rPr>
          <w:rFonts w:ascii="Segoe UI" w:hAnsi="Segoe UI" w:cs="Segoe UI"/>
          <w:b/>
          <w:sz w:val="18"/>
          <w:szCs w:val="18"/>
        </w:rPr>
        <w:t xml:space="preserve">zakup </w:t>
      </w:r>
      <w:r w:rsidR="007A5A55" w:rsidRPr="007A5A55">
        <w:rPr>
          <w:rFonts w:ascii="Segoe UI" w:hAnsi="Segoe UI" w:cs="Segoe UI"/>
          <w:b/>
          <w:sz w:val="18"/>
          <w:szCs w:val="18"/>
        </w:rPr>
        <w:t xml:space="preserve"> i dostaw</w:t>
      </w:r>
      <w:r w:rsidR="007A5A55">
        <w:rPr>
          <w:rFonts w:ascii="Segoe UI" w:hAnsi="Segoe UI" w:cs="Segoe UI"/>
          <w:b/>
          <w:sz w:val="18"/>
          <w:szCs w:val="18"/>
        </w:rPr>
        <w:t>ę</w:t>
      </w:r>
      <w:r w:rsidR="007A5A55" w:rsidRPr="007A5A55">
        <w:rPr>
          <w:rFonts w:ascii="Segoe UI" w:hAnsi="Segoe UI" w:cs="Segoe UI"/>
          <w:b/>
          <w:sz w:val="18"/>
          <w:szCs w:val="18"/>
        </w:rPr>
        <w:t xml:space="preserve"> wyposażenia pracowni szkolnych oraz sprzętu IT w ramach realizacji projektu ”Programy rozwojowe szkół podstawowych w Białej Podlaskiej szansą dla uczniów</w:t>
      </w:r>
      <w:bookmarkEnd w:id="0"/>
      <w:r w:rsidR="007861CA">
        <w:rPr>
          <w:rFonts w:ascii="Segoe UI" w:hAnsi="Segoe UI" w:cs="Segoe UI"/>
          <w:b/>
          <w:sz w:val="18"/>
          <w:szCs w:val="18"/>
        </w:rPr>
        <w:t>”</w:t>
      </w:r>
    </w:p>
    <w:p w:rsidR="00CD2743" w:rsidRPr="00CD2743" w:rsidRDefault="00CD2743" w:rsidP="00CD2743">
      <w:pPr>
        <w:spacing w:before="120" w:after="120"/>
        <w:jc w:val="right"/>
        <w:rPr>
          <w:rFonts w:ascii="Segoe UI" w:hAnsi="Segoe UI" w:cs="Segoe UI"/>
          <w:b/>
          <w:sz w:val="18"/>
          <w:szCs w:val="18"/>
        </w:rPr>
      </w:pPr>
    </w:p>
    <w:p w:rsidR="00796F4B" w:rsidRPr="00475C3D" w:rsidRDefault="00796F4B" w:rsidP="001329EF">
      <w:pPr>
        <w:spacing w:after="0"/>
        <w:ind w:left="426"/>
        <w:jc w:val="center"/>
        <w:rPr>
          <w:rFonts w:ascii="Segoe UI" w:hAnsi="Segoe UI" w:cs="Segoe UI"/>
          <w:b/>
          <w:sz w:val="24"/>
          <w:szCs w:val="24"/>
        </w:rPr>
      </w:pPr>
      <w:r w:rsidRPr="00475C3D">
        <w:rPr>
          <w:rFonts w:ascii="Segoe UI" w:hAnsi="Segoe UI" w:cs="Segoe UI"/>
          <w:b/>
          <w:sz w:val="24"/>
          <w:szCs w:val="24"/>
        </w:rPr>
        <w:t>OFERTA</w:t>
      </w:r>
    </w:p>
    <w:p w:rsidR="00796F4B" w:rsidRPr="0033078E" w:rsidRDefault="00796F4B" w:rsidP="00CD2743">
      <w:pPr>
        <w:spacing w:before="120" w:after="120"/>
        <w:jc w:val="both"/>
        <w:rPr>
          <w:rFonts w:ascii="Segoe UI" w:hAnsi="Segoe UI" w:cs="Segoe UI"/>
          <w:b/>
        </w:rPr>
      </w:pPr>
      <w:r w:rsidRPr="0033078E">
        <w:rPr>
          <w:rFonts w:ascii="Segoe UI" w:hAnsi="Segoe UI" w:cs="Segoe UI"/>
          <w:u w:val="single"/>
        </w:rPr>
        <w:t>Przedmiot oferty</w:t>
      </w:r>
      <w:r w:rsidRPr="0033078E">
        <w:rPr>
          <w:rFonts w:ascii="Segoe UI" w:hAnsi="Segoe UI" w:cs="Segoe UI"/>
        </w:rPr>
        <w:t xml:space="preserve">:  Oferujemy wykonanie </w:t>
      </w:r>
      <w:r w:rsidR="00372199" w:rsidRPr="0033078E">
        <w:rPr>
          <w:rFonts w:ascii="Segoe UI" w:hAnsi="Segoe UI" w:cs="Segoe UI"/>
        </w:rPr>
        <w:t>zadania dotyczącego</w:t>
      </w:r>
      <w:r w:rsidR="007A5A55" w:rsidRPr="007A5A55">
        <w:rPr>
          <w:rFonts w:ascii="Segoe UI" w:hAnsi="Segoe UI" w:cs="Segoe UI"/>
          <w:b/>
        </w:rPr>
        <w:t>Zakup</w:t>
      </w:r>
      <w:r w:rsidR="007A5A55">
        <w:rPr>
          <w:rFonts w:ascii="Segoe UI" w:hAnsi="Segoe UI" w:cs="Segoe UI"/>
          <w:b/>
        </w:rPr>
        <w:t>u</w:t>
      </w:r>
      <w:r w:rsidR="007A5A55" w:rsidRPr="007A5A55">
        <w:rPr>
          <w:rFonts w:ascii="Segoe UI" w:hAnsi="Segoe UI" w:cs="Segoe UI"/>
          <w:b/>
        </w:rPr>
        <w:t xml:space="preserve"> i dostaw</w:t>
      </w:r>
      <w:r w:rsidR="007A5A55">
        <w:rPr>
          <w:rFonts w:ascii="Segoe UI" w:hAnsi="Segoe UI" w:cs="Segoe UI"/>
          <w:b/>
        </w:rPr>
        <w:t>y</w:t>
      </w:r>
      <w:r w:rsidR="007A5A55" w:rsidRPr="007A5A55">
        <w:rPr>
          <w:rFonts w:ascii="Segoe UI" w:hAnsi="Segoe UI" w:cs="Segoe UI"/>
          <w:b/>
        </w:rPr>
        <w:t xml:space="preserve"> wyposażenia pracowni szkolnych oraz sprzętu IT w ramach realizacji projektu ”Programy rozwojowe szkół podstawowych w Białej Podlaskiej szansą dla uczniów</w:t>
      </w:r>
      <w:r w:rsidR="007861CA">
        <w:rPr>
          <w:rFonts w:ascii="Segoe UI" w:hAnsi="Segoe UI" w:cs="Segoe UI"/>
          <w:b/>
        </w:rPr>
        <w:t xml:space="preserve">” </w:t>
      </w:r>
      <w:r w:rsidRPr="0033078E">
        <w:rPr>
          <w:rFonts w:ascii="Segoe UI" w:hAnsi="Segoe UI" w:cs="Segoe UI"/>
        </w:rPr>
        <w:t>w zakresie zgodnym z określeniem przedmiotu zamówien</w:t>
      </w:r>
      <w:r w:rsidR="000B5CB3" w:rsidRPr="0033078E">
        <w:rPr>
          <w:rFonts w:ascii="Segoe UI" w:hAnsi="Segoe UI" w:cs="Segoe UI"/>
        </w:rPr>
        <w:t xml:space="preserve">ia oraz na wszystkich warunkach </w:t>
      </w:r>
      <w:r w:rsidRPr="0033078E">
        <w:rPr>
          <w:rFonts w:ascii="Segoe UI" w:hAnsi="Segoe UI" w:cs="Segoe UI"/>
        </w:rPr>
        <w:t>i wymaganiach specyfikacji warunków zamówienia.</w:t>
      </w:r>
    </w:p>
    <w:p w:rsidR="007A5A55" w:rsidRPr="007A5A55" w:rsidRDefault="00796F4B" w:rsidP="007A5A55">
      <w:pPr>
        <w:tabs>
          <w:tab w:val="center" w:pos="0"/>
          <w:tab w:val="center" w:pos="1985"/>
        </w:tabs>
        <w:spacing w:after="0"/>
        <w:rPr>
          <w:rFonts w:ascii="Segoe UI" w:hAnsi="Segoe UI" w:cs="Segoe UI"/>
          <w:b/>
          <w:bCs/>
        </w:rPr>
      </w:pPr>
      <w:r w:rsidRPr="00CD2743">
        <w:rPr>
          <w:rFonts w:ascii="Segoe UI" w:hAnsi="Segoe UI" w:cs="Segoe UI"/>
          <w:b/>
          <w:u w:val="single"/>
        </w:rPr>
        <w:t>Zamawiający:</w:t>
      </w:r>
      <w:r w:rsidRPr="00CD2743">
        <w:rPr>
          <w:rFonts w:ascii="Segoe UI" w:hAnsi="Segoe UI" w:cs="Segoe UI"/>
          <w:b/>
        </w:rPr>
        <w:tab/>
      </w:r>
      <w:r w:rsidR="00373681" w:rsidRPr="00CD2743">
        <w:rPr>
          <w:rFonts w:ascii="Segoe UI" w:hAnsi="Segoe UI" w:cs="Segoe UI"/>
          <w:b/>
        </w:rPr>
        <w:br/>
      </w:r>
      <w:r w:rsidR="007A5A55" w:rsidRPr="007A5A55">
        <w:rPr>
          <w:rFonts w:ascii="Segoe UI" w:hAnsi="Segoe UI" w:cs="Segoe UI"/>
          <w:b/>
          <w:bCs/>
        </w:rPr>
        <w:t>Gmina Biała Podlaska</w:t>
      </w:r>
    </w:p>
    <w:p w:rsidR="007A5A55" w:rsidRPr="007A5A55" w:rsidRDefault="007A5A55" w:rsidP="007A5A55">
      <w:pPr>
        <w:tabs>
          <w:tab w:val="center" w:pos="0"/>
          <w:tab w:val="center" w:pos="1985"/>
        </w:tabs>
        <w:spacing w:after="0"/>
        <w:rPr>
          <w:rFonts w:ascii="Segoe UI" w:hAnsi="Segoe UI" w:cs="Segoe UI"/>
          <w:color w:val="1F1F1F"/>
        </w:rPr>
      </w:pPr>
      <w:r w:rsidRPr="007A5A55">
        <w:rPr>
          <w:rFonts w:ascii="Segoe UI" w:hAnsi="Segoe UI" w:cs="Segoe UI"/>
          <w:color w:val="1F1F1F"/>
        </w:rPr>
        <w:t xml:space="preserve">ul. Prosta 31,21-500 Biała Podlaska </w:t>
      </w:r>
    </w:p>
    <w:p w:rsidR="0033078E" w:rsidRPr="0033078E" w:rsidRDefault="0033078E" w:rsidP="0033078E">
      <w:pPr>
        <w:tabs>
          <w:tab w:val="center" w:pos="0"/>
          <w:tab w:val="center" w:pos="1985"/>
        </w:tabs>
        <w:spacing w:after="0"/>
        <w:rPr>
          <w:rFonts w:ascii="Segoe UI" w:hAnsi="Segoe UI" w:cs="Segoe UI"/>
        </w:rPr>
      </w:pPr>
    </w:p>
    <w:p w:rsidR="00CD2743" w:rsidRDefault="00796F4B" w:rsidP="003A5B3B">
      <w:pPr>
        <w:pStyle w:val="Nagwek1"/>
        <w:jc w:val="left"/>
        <w:rPr>
          <w:rFonts w:ascii="Segoe UI" w:hAnsi="Segoe UI" w:cs="Segoe UI"/>
          <w:sz w:val="22"/>
          <w:szCs w:val="22"/>
          <w:u w:val="single"/>
        </w:rPr>
      </w:pPr>
      <w:r w:rsidRPr="0033078E">
        <w:rPr>
          <w:rFonts w:ascii="Segoe UI" w:hAnsi="Segoe UI" w:cs="Segoe UI"/>
          <w:sz w:val="22"/>
          <w:szCs w:val="22"/>
          <w:u w:val="single"/>
        </w:rPr>
        <w:t>Nazwa i siedziba wykonawcy</w:t>
      </w:r>
    </w:p>
    <w:p w:rsidR="00796F4B" w:rsidRPr="006E5052" w:rsidRDefault="00CD2743" w:rsidP="003A5B3B">
      <w:pPr>
        <w:pStyle w:val="Nagwek1"/>
        <w:jc w:val="left"/>
        <w:rPr>
          <w:rFonts w:ascii="Segoe UI" w:hAnsi="Segoe UI" w:cs="Segoe UI"/>
          <w:b w:val="0"/>
          <w:sz w:val="22"/>
          <w:szCs w:val="22"/>
        </w:rPr>
      </w:pPr>
      <w:r>
        <w:rPr>
          <w:rFonts w:ascii="Segoe UI" w:hAnsi="Segoe UI" w:cs="Segoe UI"/>
          <w:b w:val="0"/>
          <w:sz w:val="22"/>
          <w:szCs w:val="22"/>
        </w:rPr>
        <w:br/>
      </w:r>
      <w:r w:rsidR="003A5B3B" w:rsidRPr="006E5052">
        <w:rPr>
          <w:rFonts w:ascii="Segoe UI" w:hAnsi="Segoe UI" w:cs="Segoe UI"/>
          <w:b w:val="0"/>
          <w:sz w:val="22"/>
          <w:szCs w:val="22"/>
        </w:rPr>
        <w:t>...</w:t>
      </w:r>
      <w:r w:rsidR="00796F4B" w:rsidRPr="006E5052">
        <w:rPr>
          <w:rFonts w:ascii="Segoe UI" w:hAnsi="Segoe UI" w:cs="Segoe UI"/>
          <w:b w:val="0"/>
          <w:sz w:val="22"/>
          <w:szCs w:val="22"/>
        </w:rPr>
        <w:t>...............................................................................</w:t>
      </w:r>
      <w:r w:rsidR="003A5B3B" w:rsidRPr="006E5052">
        <w:rPr>
          <w:rFonts w:ascii="Segoe UI" w:hAnsi="Segoe UI" w:cs="Segoe UI"/>
          <w:b w:val="0"/>
          <w:sz w:val="22"/>
          <w:szCs w:val="22"/>
        </w:rPr>
        <w:t>..............</w:t>
      </w:r>
      <w:r w:rsidR="00475C3D" w:rsidRPr="006E5052">
        <w:rPr>
          <w:rFonts w:ascii="Segoe UI" w:hAnsi="Segoe UI" w:cs="Segoe UI"/>
          <w:b w:val="0"/>
          <w:sz w:val="22"/>
          <w:szCs w:val="22"/>
        </w:rPr>
        <w:t>.....................................</w:t>
      </w:r>
      <w:r w:rsidR="003A5B3B" w:rsidRPr="006E5052">
        <w:rPr>
          <w:rFonts w:ascii="Segoe UI" w:hAnsi="Segoe UI" w:cs="Segoe UI"/>
          <w:b w:val="0"/>
          <w:sz w:val="22"/>
          <w:szCs w:val="22"/>
        </w:rPr>
        <w:t>................</w:t>
      </w:r>
      <w:r w:rsidR="00796F4B" w:rsidRPr="006E5052">
        <w:rPr>
          <w:rFonts w:ascii="Segoe UI" w:hAnsi="Segoe UI" w:cs="Segoe UI"/>
          <w:b w:val="0"/>
          <w:sz w:val="22"/>
          <w:szCs w:val="22"/>
        </w:rPr>
        <w:t>...........................</w:t>
      </w:r>
      <w:r w:rsidR="00475C3D" w:rsidRPr="006E5052">
        <w:rPr>
          <w:rFonts w:ascii="Segoe UI" w:hAnsi="Segoe UI" w:cs="Segoe UI"/>
          <w:b w:val="0"/>
          <w:sz w:val="22"/>
          <w:szCs w:val="22"/>
        </w:rPr>
        <w:t>..</w:t>
      </w:r>
      <w:r w:rsidR="00796F4B" w:rsidRPr="006E5052">
        <w:rPr>
          <w:rFonts w:ascii="Segoe UI" w:hAnsi="Segoe UI" w:cs="Segoe UI"/>
          <w:b w:val="0"/>
          <w:sz w:val="22"/>
          <w:szCs w:val="22"/>
        </w:rPr>
        <w:t xml:space="preserve">.......... </w:t>
      </w:r>
      <w:r w:rsidR="003A5B3B" w:rsidRPr="006E5052">
        <w:rPr>
          <w:rFonts w:ascii="Segoe UI" w:hAnsi="Segoe UI" w:cs="Segoe UI"/>
          <w:b w:val="0"/>
          <w:sz w:val="22"/>
          <w:szCs w:val="22"/>
        </w:rPr>
        <w:br/>
      </w:r>
      <w:r w:rsidR="003A5B3B" w:rsidRPr="006E5052">
        <w:rPr>
          <w:rFonts w:ascii="Segoe UI" w:hAnsi="Segoe UI" w:cs="Segoe UI"/>
          <w:b w:val="0"/>
          <w:sz w:val="22"/>
          <w:szCs w:val="22"/>
        </w:rPr>
        <w:br/>
      </w:r>
      <w:r w:rsidR="00475C3D" w:rsidRPr="006E5052">
        <w:rPr>
          <w:rFonts w:ascii="Segoe UI" w:hAnsi="Segoe UI" w:cs="Segoe UI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</w:t>
      </w:r>
      <w:r w:rsidR="00796F4B" w:rsidRPr="006E5052">
        <w:rPr>
          <w:rFonts w:ascii="Segoe UI" w:hAnsi="Segoe UI" w:cs="Segoe UI"/>
          <w:sz w:val="22"/>
          <w:szCs w:val="22"/>
        </w:rPr>
        <w:br/>
      </w:r>
    </w:p>
    <w:p w:rsidR="00796F4B" w:rsidRPr="006E5052" w:rsidRDefault="00796F4B" w:rsidP="003A5B3B">
      <w:pPr>
        <w:pStyle w:val="Tekstpodstawowy"/>
        <w:rPr>
          <w:rFonts w:ascii="Segoe UI" w:hAnsi="Segoe UI" w:cs="Segoe UI"/>
          <w:sz w:val="22"/>
          <w:szCs w:val="22"/>
        </w:rPr>
      </w:pPr>
      <w:r w:rsidRPr="006E5052">
        <w:rPr>
          <w:rFonts w:ascii="Segoe UI" w:hAnsi="Segoe UI" w:cs="Segoe UI"/>
          <w:sz w:val="22"/>
          <w:szCs w:val="22"/>
        </w:rPr>
        <w:t>NIP  ............................................................... REGON .............................................</w:t>
      </w:r>
      <w:r w:rsidR="003A5B3B" w:rsidRPr="006E5052">
        <w:rPr>
          <w:rFonts w:ascii="Segoe UI" w:hAnsi="Segoe UI" w:cs="Segoe UI"/>
          <w:sz w:val="22"/>
          <w:szCs w:val="22"/>
        </w:rPr>
        <w:t>..................</w:t>
      </w:r>
      <w:r w:rsidRPr="006E5052">
        <w:rPr>
          <w:rFonts w:ascii="Segoe UI" w:hAnsi="Segoe UI" w:cs="Segoe UI"/>
          <w:sz w:val="22"/>
          <w:szCs w:val="22"/>
        </w:rPr>
        <w:br/>
      </w:r>
    </w:p>
    <w:p w:rsidR="00796F4B" w:rsidRPr="006E5052" w:rsidRDefault="00796F4B" w:rsidP="003A5B3B">
      <w:pPr>
        <w:spacing w:after="0" w:line="240" w:lineRule="auto"/>
        <w:jc w:val="both"/>
        <w:rPr>
          <w:rFonts w:ascii="Segoe UI" w:hAnsi="Segoe UI" w:cs="Segoe UI"/>
        </w:rPr>
      </w:pPr>
      <w:r w:rsidRPr="006E5052">
        <w:rPr>
          <w:rFonts w:ascii="Segoe UI" w:hAnsi="Segoe UI" w:cs="Segoe UI"/>
        </w:rPr>
        <w:t>Numer telefonu   ......................</w:t>
      </w:r>
      <w:r w:rsidR="00475C3D" w:rsidRPr="006E5052">
        <w:rPr>
          <w:rFonts w:ascii="Segoe UI" w:hAnsi="Segoe UI" w:cs="Segoe UI"/>
        </w:rPr>
        <w:t>..............</w:t>
      </w:r>
      <w:r w:rsidRPr="006E5052">
        <w:rPr>
          <w:rFonts w:ascii="Segoe UI" w:hAnsi="Segoe UI" w:cs="Segoe UI"/>
        </w:rPr>
        <w:t xml:space="preserve">...................... </w:t>
      </w:r>
      <w:r w:rsidR="00475C3D" w:rsidRPr="006E5052">
        <w:rPr>
          <w:rFonts w:ascii="Segoe UI" w:hAnsi="Segoe UI" w:cs="Segoe UI"/>
        </w:rPr>
        <w:tab/>
      </w:r>
      <w:r w:rsidR="000B5CB3" w:rsidRPr="006E5052">
        <w:rPr>
          <w:rFonts w:ascii="Segoe UI" w:hAnsi="Segoe UI" w:cs="Segoe UI"/>
        </w:rPr>
        <w:t>a</w:t>
      </w:r>
      <w:r w:rsidRPr="006E5052">
        <w:rPr>
          <w:rFonts w:ascii="Segoe UI" w:hAnsi="Segoe UI" w:cs="Segoe UI"/>
        </w:rPr>
        <w:t>dres mailowy .............</w:t>
      </w:r>
      <w:r w:rsidR="00475C3D" w:rsidRPr="006E5052">
        <w:rPr>
          <w:rFonts w:ascii="Segoe UI" w:hAnsi="Segoe UI" w:cs="Segoe UI"/>
        </w:rPr>
        <w:t>..</w:t>
      </w:r>
      <w:r w:rsidRPr="006E5052">
        <w:rPr>
          <w:rFonts w:ascii="Segoe UI" w:hAnsi="Segoe UI" w:cs="Segoe UI"/>
        </w:rPr>
        <w:t>........................................</w:t>
      </w:r>
    </w:p>
    <w:p w:rsidR="00796F4B" w:rsidRPr="006E5052" w:rsidRDefault="003A5B3B" w:rsidP="00524FCA">
      <w:pPr>
        <w:pStyle w:val="Tekstpodstawowy"/>
        <w:jc w:val="left"/>
        <w:rPr>
          <w:rFonts w:ascii="Segoe UI" w:hAnsi="Segoe UI" w:cs="Segoe UI"/>
          <w:sz w:val="22"/>
          <w:szCs w:val="22"/>
        </w:rPr>
      </w:pPr>
      <w:r w:rsidRPr="006E5052">
        <w:rPr>
          <w:rFonts w:ascii="Segoe UI" w:hAnsi="Segoe UI" w:cs="Segoe UI"/>
          <w:sz w:val="22"/>
          <w:szCs w:val="22"/>
        </w:rPr>
        <w:br/>
      </w:r>
      <w:r w:rsidR="00796F4B" w:rsidRPr="006E5052">
        <w:rPr>
          <w:rFonts w:ascii="Segoe UI" w:hAnsi="Segoe UI" w:cs="Segoe UI"/>
          <w:sz w:val="22"/>
          <w:szCs w:val="22"/>
        </w:rPr>
        <w:t>Osoba/y  reprezentująca/e wykonawcę wraz z podaniem funkcji / stanowiska</w:t>
      </w:r>
    </w:p>
    <w:p w:rsidR="00796F4B" w:rsidRPr="006E5052" w:rsidRDefault="00796F4B" w:rsidP="00524FCA">
      <w:pPr>
        <w:pStyle w:val="Tekstpodstawowy"/>
        <w:jc w:val="left"/>
        <w:rPr>
          <w:rFonts w:ascii="Segoe UI" w:hAnsi="Segoe UI" w:cs="Segoe UI"/>
          <w:sz w:val="22"/>
          <w:szCs w:val="22"/>
        </w:rPr>
      </w:pPr>
    </w:p>
    <w:p w:rsidR="00796F4B" w:rsidRPr="006E5052" w:rsidRDefault="00796F4B" w:rsidP="00524FCA">
      <w:pPr>
        <w:pStyle w:val="Tekstpodstawowy"/>
        <w:rPr>
          <w:rFonts w:ascii="Segoe UI" w:hAnsi="Segoe UI" w:cs="Segoe UI"/>
          <w:sz w:val="22"/>
          <w:szCs w:val="22"/>
        </w:rPr>
      </w:pPr>
      <w:r w:rsidRPr="006E5052">
        <w:rPr>
          <w:rFonts w:ascii="Segoe UI" w:hAnsi="Segoe UI" w:cs="Segoe U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796F4B" w:rsidRPr="006E5052" w:rsidRDefault="00796F4B" w:rsidP="00524FCA">
      <w:pPr>
        <w:spacing w:after="0" w:line="240" w:lineRule="auto"/>
        <w:rPr>
          <w:rFonts w:ascii="Segoe UI" w:hAnsi="Segoe UI" w:cs="Segoe UI"/>
          <w:b/>
        </w:rPr>
      </w:pPr>
    </w:p>
    <w:p w:rsidR="00CD2743" w:rsidRPr="00CD2743" w:rsidRDefault="001E0BF7" w:rsidP="00CD2743">
      <w:pPr>
        <w:numPr>
          <w:ilvl w:val="0"/>
          <w:numId w:val="8"/>
        </w:numPr>
        <w:tabs>
          <w:tab w:val="clear" w:pos="720"/>
          <w:tab w:val="num" w:pos="400"/>
        </w:tabs>
        <w:suppressAutoHyphens/>
        <w:spacing w:after="0" w:line="240" w:lineRule="auto"/>
        <w:ind w:left="426"/>
        <w:rPr>
          <w:rFonts w:ascii="Segoe UI" w:hAnsi="Segoe UI" w:cs="Segoe UI"/>
        </w:rPr>
      </w:pPr>
      <w:r w:rsidRPr="00CD2743">
        <w:rPr>
          <w:rFonts w:ascii="Segoe UI" w:hAnsi="Segoe UI" w:cs="Segoe UI"/>
          <w:b/>
        </w:rPr>
        <w:t xml:space="preserve">Oferujemy </w:t>
      </w:r>
      <w:r w:rsidR="00074037" w:rsidRPr="00CD2743">
        <w:rPr>
          <w:rFonts w:ascii="Segoe UI" w:hAnsi="Segoe UI" w:cs="Segoe UI"/>
          <w:b/>
        </w:rPr>
        <w:t>dostawę</w:t>
      </w:r>
      <w:r w:rsidRPr="00CD2743">
        <w:rPr>
          <w:rFonts w:ascii="Segoe UI" w:hAnsi="Segoe UI" w:cs="Segoe UI"/>
          <w:b/>
        </w:rPr>
        <w:t>przedmiotu zamówienia za cenę umowną:</w:t>
      </w:r>
      <w:r w:rsidR="00CD2743" w:rsidRPr="00CD2743">
        <w:rPr>
          <w:rFonts w:ascii="Segoe UI" w:hAnsi="Segoe UI" w:cs="Segoe UI"/>
          <w:b/>
        </w:rPr>
        <w:t xml:space="preserve"> *</w:t>
      </w:r>
      <w:r w:rsidR="00CD2743" w:rsidRPr="00CD2743">
        <w:rPr>
          <w:rFonts w:ascii="Segoe UI" w:hAnsi="Segoe UI" w:cs="Segoe UI"/>
          <w:b/>
        </w:rPr>
        <w:br/>
      </w:r>
    </w:p>
    <w:tbl>
      <w:tblPr>
        <w:tblStyle w:val="Tabela-Siatka"/>
        <w:tblW w:w="0" w:type="auto"/>
        <w:tblInd w:w="426" w:type="dxa"/>
        <w:tblLook w:val="04A0"/>
      </w:tblPr>
      <w:tblGrid>
        <w:gridCol w:w="1809"/>
        <w:gridCol w:w="1417"/>
        <w:gridCol w:w="1233"/>
        <w:gridCol w:w="1470"/>
        <w:gridCol w:w="1467"/>
        <w:gridCol w:w="1467"/>
      </w:tblGrid>
      <w:tr w:rsidR="00CD2743" w:rsidRPr="007861CA" w:rsidTr="007A5A55">
        <w:trPr>
          <w:trHeight w:val="611"/>
        </w:trPr>
        <w:tc>
          <w:tcPr>
            <w:tcW w:w="1809" w:type="dxa"/>
            <w:vAlign w:val="center"/>
          </w:tcPr>
          <w:p w:rsidR="00CD2743" w:rsidRPr="007861CA" w:rsidRDefault="00CD2743" w:rsidP="00CD274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7861CA">
              <w:rPr>
                <w:rFonts w:ascii="Segoe UI" w:hAnsi="Segoe UI" w:cs="Segoe UI"/>
                <w:b/>
                <w:sz w:val="20"/>
                <w:szCs w:val="20"/>
              </w:rPr>
              <w:t>Nazwa części</w:t>
            </w:r>
          </w:p>
        </w:tc>
        <w:tc>
          <w:tcPr>
            <w:tcW w:w="1417" w:type="dxa"/>
            <w:vAlign w:val="center"/>
          </w:tcPr>
          <w:p w:rsidR="00CD2743" w:rsidRPr="007861CA" w:rsidRDefault="00CD2743" w:rsidP="00CD274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7861CA">
              <w:rPr>
                <w:rFonts w:ascii="Segoe UI" w:hAnsi="Segoe UI" w:cs="Segoe UI"/>
                <w:b/>
                <w:sz w:val="20"/>
                <w:szCs w:val="20"/>
              </w:rPr>
              <w:t>Wartość netto</w:t>
            </w:r>
          </w:p>
        </w:tc>
        <w:tc>
          <w:tcPr>
            <w:tcW w:w="1233" w:type="dxa"/>
            <w:vAlign w:val="center"/>
          </w:tcPr>
          <w:p w:rsidR="00CD2743" w:rsidRPr="007861CA" w:rsidRDefault="00CD2743" w:rsidP="00CD274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7861CA">
              <w:rPr>
                <w:rFonts w:ascii="Segoe UI" w:hAnsi="Segoe UI" w:cs="Segoe UI"/>
                <w:b/>
                <w:sz w:val="20"/>
                <w:szCs w:val="20"/>
              </w:rPr>
              <w:t>Wartość podatku VAT</w:t>
            </w:r>
          </w:p>
        </w:tc>
        <w:tc>
          <w:tcPr>
            <w:tcW w:w="1470" w:type="dxa"/>
            <w:vAlign w:val="center"/>
          </w:tcPr>
          <w:p w:rsidR="00CD2743" w:rsidRPr="007861CA" w:rsidRDefault="00CD2743" w:rsidP="00CD274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7861CA">
              <w:rPr>
                <w:rFonts w:ascii="Segoe UI" w:hAnsi="Segoe UI" w:cs="Segoe UI"/>
                <w:b/>
                <w:sz w:val="20"/>
                <w:szCs w:val="20"/>
              </w:rPr>
              <w:t>Wartość brutto</w:t>
            </w:r>
          </w:p>
        </w:tc>
        <w:tc>
          <w:tcPr>
            <w:tcW w:w="1467" w:type="dxa"/>
            <w:vAlign w:val="center"/>
          </w:tcPr>
          <w:p w:rsidR="00CD2743" w:rsidRPr="007861CA" w:rsidRDefault="00CD2743" w:rsidP="00CD274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7861CA">
              <w:rPr>
                <w:rFonts w:ascii="Segoe UI" w:hAnsi="Segoe UI" w:cs="Segoe UI"/>
                <w:b/>
                <w:sz w:val="20"/>
                <w:szCs w:val="20"/>
              </w:rPr>
              <w:t>Słownie wartość netto</w:t>
            </w:r>
          </w:p>
        </w:tc>
        <w:tc>
          <w:tcPr>
            <w:tcW w:w="1467" w:type="dxa"/>
            <w:vAlign w:val="center"/>
          </w:tcPr>
          <w:p w:rsidR="00CD2743" w:rsidRPr="007861CA" w:rsidRDefault="00CD2743" w:rsidP="00CD274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7861CA">
              <w:rPr>
                <w:rFonts w:ascii="Segoe UI" w:hAnsi="Segoe UI" w:cs="Segoe UI"/>
                <w:b/>
                <w:sz w:val="20"/>
                <w:szCs w:val="20"/>
              </w:rPr>
              <w:t>Słownie wartość brutto</w:t>
            </w:r>
          </w:p>
        </w:tc>
      </w:tr>
      <w:tr w:rsidR="00CD2743" w:rsidRPr="007861CA" w:rsidTr="007A5A55">
        <w:tc>
          <w:tcPr>
            <w:tcW w:w="1809" w:type="dxa"/>
          </w:tcPr>
          <w:p w:rsidR="00CD2743" w:rsidRPr="007861CA" w:rsidRDefault="00CD2743" w:rsidP="00CD2743">
            <w:pPr>
              <w:widowControl w:val="0"/>
              <w:autoSpaceDE w:val="0"/>
              <w:spacing w:after="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7861CA">
              <w:rPr>
                <w:rFonts w:ascii="Segoe UI" w:hAnsi="Segoe UI" w:cs="Segoe UI"/>
                <w:b/>
                <w:sz w:val="20"/>
                <w:szCs w:val="20"/>
              </w:rPr>
              <w:t>Część I</w:t>
            </w:r>
            <w:r w:rsidRPr="007861CA">
              <w:rPr>
                <w:rFonts w:ascii="Segoe UI" w:hAnsi="Segoe UI" w:cs="Segoe UI"/>
                <w:b/>
                <w:sz w:val="20"/>
                <w:szCs w:val="20"/>
              </w:rPr>
              <w:br/>
            </w:r>
            <w:r w:rsidR="007A5A55" w:rsidRPr="007861CA">
              <w:rPr>
                <w:rFonts w:ascii="Segoe UI" w:hAnsi="Segoe UI" w:cs="Segoe UI"/>
                <w:b/>
                <w:sz w:val="20"/>
                <w:szCs w:val="20"/>
                <w:lang w:val="cs-CZ"/>
              </w:rPr>
              <w:t xml:space="preserve">dostawa sprzętu dla </w:t>
            </w:r>
            <w:r w:rsidR="007A5A55" w:rsidRPr="007861CA">
              <w:rPr>
                <w:rFonts w:ascii="Segoe UI" w:hAnsi="Segoe UI" w:cs="Segoe UI"/>
                <w:b/>
                <w:sz w:val="20"/>
                <w:szCs w:val="20"/>
              </w:rPr>
              <w:t>SP CICIBÓR</w:t>
            </w:r>
          </w:p>
        </w:tc>
        <w:tc>
          <w:tcPr>
            <w:tcW w:w="1417" w:type="dxa"/>
          </w:tcPr>
          <w:p w:rsidR="00CD2743" w:rsidRPr="007861CA" w:rsidRDefault="00CD2743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233" w:type="dxa"/>
          </w:tcPr>
          <w:p w:rsidR="00CD2743" w:rsidRPr="007861CA" w:rsidRDefault="00CD2743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470" w:type="dxa"/>
          </w:tcPr>
          <w:p w:rsidR="00CD2743" w:rsidRPr="007861CA" w:rsidRDefault="00CD2743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467" w:type="dxa"/>
          </w:tcPr>
          <w:p w:rsidR="00CD2743" w:rsidRPr="007861CA" w:rsidRDefault="00CD2743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467" w:type="dxa"/>
          </w:tcPr>
          <w:p w:rsidR="00CD2743" w:rsidRPr="007861CA" w:rsidRDefault="00CD2743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CD2743" w:rsidRPr="007861CA" w:rsidTr="007A5A55">
        <w:tc>
          <w:tcPr>
            <w:tcW w:w="1809" w:type="dxa"/>
          </w:tcPr>
          <w:p w:rsidR="00CD2743" w:rsidRPr="007861CA" w:rsidRDefault="00CD2743" w:rsidP="007A5A55">
            <w:pPr>
              <w:widowControl w:val="0"/>
              <w:autoSpaceDE w:val="0"/>
              <w:spacing w:after="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7861CA">
              <w:rPr>
                <w:rFonts w:ascii="Segoe UI" w:hAnsi="Segoe UI" w:cs="Segoe UI"/>
                <w:b/>
                <w:sz w:val="20"/>
                <w:szCs w:val="20"/>
              </w:rPr>
              <w:t xml:space="preserve">Część II </w:t>
            </w:r>
            <w:r w:rsidR="007A5A55" w:rsidRPr="007861CA">
              <w:rPr>
                <w:rFonts w:ascii="Segoe UI" w:hAnsi="Segoe UI" w:cs="Segoe UI"/>
                <w:b/>
                <w:sz w:val="20"/>
                <w:szCs w:val="20"/>
                <w:lang w:val="cs-CZ"/>
              </w:rPr>
              <w:t>dostawa sprzętu</w:t>
            </w:r>
            <w:r w:rsidR="007861CA" w:rsidRPr="007861CA">
              <w:rPr>
                <w:rFonts w:ascii="Segoe UI" w:hAnsi="Segoe UI" w:cs="Segoe UI"/>
                <w:b/>
                <w:sz w:val="20"/>
                <w:szCs w:val="20"/>
                <w:lang w:val="cs-CZ"/>
              </w:rPr>
              <w:t xml:space="preserve"> SPE</w:t>
            </w:r>
            <w:r w:rsidR="007A5A55" w:rsidRPr="007861CA">
              <w:rPr>
                <w:rFonts w:ascii="Segoe UI" w:hAnsi="Segoe UI" w:cs="Segoe UI"/>
                <w:b/>
                <w:sz w:val="20"/>
                <w:szCs w:val="20"/>
                <w:lang w:val="cs-CZ"/>
              </w:rPr>
              <w:t xml:space="preserve"> dla </w:t>
            </w:r>
            <w:r w:rsidR="007A5A55" w:rsidRPr="007861CA">
              <w:rPr>
                <w:rFonts w:ascii="Segoe UI" w:hAnsi="Segoe UI" w:cs="Segoe UI"/>
                <w:b/>
                <w:sz w:val="20"/>
                <w:szCs w:val="20"/>
              </w:rPr>
              <w:t xml:space="preserve">SP CICIBÓR </w:t>
            </w:r>
          </w:p>
        </w:tc>
        <w:tc>
          <w:tcPr>
            <w:tcW w:w="1417" w:type="dxa"/>
          </w:tcPr>
          <w:p w:rsidR="00CD2743" w:rsidRPr="007861CA" w:rsidRDefault="00CD2743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233" w:type="dxa"/>
          </w:tcPr>
          <w:p w:rsidR="00CD2743" w:rsidRPr="007861CA" w:rsidRDefault="00CD2743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470" w:type="dxa"/>
          </w:tcPr>
          <w:p w:rsidR="00CD2743" w:rsidRPr="007861CA" w:rsidRDefault="00CD2743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467" w:type="dxa"/>
          </w:tcPr>
          <w:p w:rsidR="00CD2743" w:rsidRPr="007861CA" w:rsidRDefault="00CD2743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467" w:type="dxa"/>
          </w:tcPr>
          <w:p w:rsidR="00CD2743" w:rsidRPr="007861CA" w:rsidRDefault="00CD2743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</w:tbl>
    <w:p w:rsidR="007861CA" w:rsidRDefault="007861CA">
      <w:r>
        <w:br w:type="page"/>
      </w:r>
    </w:p>
    <w:tbl>
      <w:tblPr>
        <w:tblStyle w:val="Tabela-Siatka"/>
        <w:tblW w:w="0" w:type="auto"/>
        <w:tblInd w:w="426" w:type="dxa"/>
        <w:tblLook w:val="04A0"/>
      </w:tblPr>
      <w:tblGrid>
        <w:gridCol w:w="1809"/>
        <w:gridCol w:w="1417"/>
        <w:gridCol w:w="1233"/>
        <w:gridCol w:w="1470"/>
        <w:gridCol w:w="1467"/>
        <w:gridCol w:w="1467"/>
      </w:tblGrid>
      <w:tr w:rsidR="00CD2743" w:rsidRPr="007861CA" w:rsidTr="007A5A55">
        <w:tc>
          <w:tcPr>
            <w:tcW w:w="1809" w:type="dxa"/>
          </w:tcPr>
          <w:p w:rsidR="00CD2743" w:rsidRPr="007861CA" w:rsidRDefault="00CD2743" w:rsidP="00CD2743">
            <w:pPr>
              <w:widowControl w:val="0"/>
              <w:autoSpaceDE w:val="0"/>
              <w:spacing w:after="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7861CA">
              <w:rPr>
                <w:rFonts w:ascii="Segoe UI" w:hAnsi="Segoe UI" w:cs="Segoe UI"/>
                <w:b/>
                <w:sz w:val="20"/>
                <w:szCs w:val="20"/>
              </w:rPr>
              <w:lastRenderedPageBreak/>
              <w:t xml:space="preserve">Część III </w:t>
            </w:r>
            <w:r w:rsidR="007A5A55" w:rsidRPr="007861CA">
              <w:rPr>
                <w:rFonts w:ascii="Segoe UI" w:hAnsi="Segoe UI" w:cs="Segoe UI"/>
                <w:b/>
                <w:sz w:val="20"/>
                <w:szCs w:val="20"/>
                <w:lang w:val="cs-CZ"/>
              </w:rPr>
              <w:t xml:space="preserve">dostawa sprzętu dla </w:t>
            </w:r>
            <w:r w:rsidR="007A5A55" w:rsidRPr="007861CA">
              <w:rPr>
                <w:rFonts w:ascii="Segoe UI" w:hAnsi="Segoe UI" w:cs="Segoe UI"/>
                <w:b/>
                <w:sz w:val="20"/>
                <w:szCs w:val="20"/>
              </w:rPr>
              <w:t>SP GRABANÓW</w:t>
            </w:r>
          </w:p>
        </w:tc>
        <w:tc>
          <w:tcPr>
            <w:tcW w:w="1417" w:type="dxa"/>
          </w:tcPr>
          <w:p w:rsidR="00CD2743" w:rsidRPr="007861CA" w:rsidRDefault="00CD2743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233" w:type="dxa"/>
          </w:tcPr>
          <w:p w:rsidR="00CD2743" w:rsidRPr="007861CA" w:rsidRDefault="00CD2743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470" w:type="dxa"/>
          </w:tcPr>
          <w:p w:rsidR="00CD2743" w:rsidRPr="007861CA" w:rsidRDefault="00CD2743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467" w:type="dxa"/>
          </w:tcPr>
          <w:p w:rsidR="00CD2743" w:rsidRPr="007861CA" w:rsidRDefault="00CD2743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467" w:type="dxa"/>
          </w:tcPr>
          <w:p w:rsidR="00CD2743" w:rsidRPr="007861CA" w:rsidRDefault="00CD2743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7A5A55" w:rsidRPr="007861CA" w:rsidTr="007A5A55">
        <w:tc>
          <w:tcPr>
            <w:tcW w:w="1809" w:type="dxa"/>
          </w:tcPr>
          <w:p w:rsidR="007A5A55" w:rsidRPr="007861CA" w:rsidRDefault="007A5A55" w:rsidP="00CD2743">
            <w:pPr>
              <w:widowControl w:val="0"/>
              <w:autoSpaceDE w:val="0"/>
              <w:spacing w:after="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7861CA">
              <w:rPr>
                <w:rFonts w:ascii="Segoe UI" w:hAnsi="Segoe UI" w:cs="Segoe UI"/>
                <w:b/>
                <w:sz w:val="20"/>
                <w:szCs w:val="20"/>
              </w:rPr>
              <w:t xml:space="preserve">Część </w:t>
            </w:r>
            <w:r w:rsidR="00C8126B">
              <w:rPr>
                <w:rFonts w:ascii="Segoe UI" w:hAnsi="Segoe UI" w:cs="Segoe UI"/>
                <w:b/>
                <w:sz w:val="20"/>
                <w:szCs w:val="20"/>
              </w:rPr>
              <w:t>I</w:t>
            </w:r>
            <w:r w:rsidRPr="007861CA">
              <w:rPr>
                <w:rFonts w:ascii="Segoe UI" w:hAnsi="Segoe UI" w:cs="Segoe UI"/>
                <w:b/>
                <w:sz w:val="20"/>
                <w:szCs w:val="20"/>
              </w:rPr>
              <w:t>V</w:t>
            </w:r>
          </w:p>
          <w:p w:rsidR="007A5A55" w:rsidRPr="007861CA" w:rsidRDefault="007A5A55" w:rsidP="00CD2743">
            <w:pPr>
              <w:widowControl w:val="0"/>
              <w:autoSpaceDE w:val="0"/>
              <w:spacing w:after="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7861CA">
              <w:rPr>
                <w:rFonts w:ascii="Segoe UI" w:hAnsi="Segoe UI" w:cs="Segoe UI"/>
                <w:b/>
                <w:sz w:val="20"/>
                <w:szCs w:val="20"/>
                <w:lang w:val="cs-CZ"/>
              </w:rPr>
              <w:t xml:space="preserve">dostawa sprzętu dla </w:t>
            </w:r>
            <w:r w:rsidRPr="007861CA">
              <w:rPr>
                <w:rFonts w:ascii="Segoe UI" w:hAnsi="Segoe UI" w:cs="Segoe UI"/>
                <w:b/>
                <w:sz w:val="20"/>
                <w:szCs w:val="20"/>
              </w:rPr>
              <w:t>SP SWORY</w:t>
            </w:r>
          </w:p>
        </w:tc>
        <w:tc>
          <w:tcPr>
            <w:tcW w:w="1417" w:type="dxa"/>
          </w:tcPr>
          <w:p w:rsidR="007A5A55" w:rsidRPr="007861CA" w:rsidRDefault="007A5A55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233" w:type="dxa"/>
          </w:tcPr>
          <w:p w:rsidR="007A5A55" w:rsidRPr="007861CA" w:rsidRDefault="007A5A55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470" w:type="dxa"/>
          </w:tcPr>
          <w:p w:rsidR="007A5A55" w:rsidRPr="007861CA" w:rsidRDefault="007A5A55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467" w:type="dxa"/>
          </w:tcPr>
          <w:p w:rsidR="007A5A55" w:rsidRPr="007861CA" w:rsidRDefault="007A5A55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467" w:type="dxa"/>
          </w:tcPr>
          <w:p w:rsidR="007A5A55" w:rsidRPr="007861CA" w:rsidRDefault="007A5A55" w:rsidP="0033078E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</w:tbl>
    <w:p w:rsidR="007861CA" w:rsidRDefault="001E0BF7" w:rsidP="007861CA">
      <w:pPr>
        <w:pStyle w:val="Stopka"/>
      </w:pPr>
      <w:r w:rsidRPr="006E5052">
        <w:rPr>
          <w:rFonts w:ascii="Segoe UI" w:hAnsi="Segoe UI" w:cs="Segoe UI"/>
          <w:b/>
        </w:rPr>
        <w:br/>
      </w:r>
      <w:r w:rsidR="007861CA">
        <w:rPr>
          <w:rFonts w:ascii="Segoe UI" w:hAnsi="Segoe UI" w:cs="Segoe UI"/>
          <w:b/>
        </w:rPr>
        <w:t>* Wykonawca wypełnia jedynie te wiersze, które dotyczą części, dla której składana jest oferta.</w:t>
      </w:r>
    </w:p>
    <w:p w:rsidR="007861CA" w:rsidRDefault="007861CA" w:rsidP="0033078E">
      <w:pPr>
        <w:spacing w:after="0" w:line="240" w:lineRule="auto"/>
        <w:ind w:left="426"/>
        <w:jc w:val="both"/>
        <w:rPr>
          <w:rFonts w:ascii="Segoe UI" w:hAnsi="Segoe UI" w:cs="Segoe UI"/>
          <w:b/>
          <w:sz w:val="20"/>
          <w:szCs w:val="20"/>
        </w:rPr>
      </w:pPr>
    </w:p>
    <w:p w:rsidR="0033078E" w:rsidRPr="00CD2743" w:rsidRDefault="0033078E" w:rsidP="0033078E">
      <w:pPr>
        <w:spacing w:after="0" w:line="240" w:lineRule="auto"/>
        <w:ind w:left="426"/>
        <w:jc w:val="both"/>
        <w:rPr>
          <w:rFonts w:ascii="Segoe UI" w:hAnsi="Segoe UI" w:cs="Segoe UI"/>
          <w:b/>
          <w:sz w:val="20"/>
          <w:szCs w:val="20"/>
        </w:rPr>
      </w:pPr>
      <w:r w:rsidRPr="00CD2743">
        <w:rPr>
          <w:rFonts w:ascii="Segoe UI" w:hAnsi="Segoe UI" w:cs="Segoe UI"/>
          <w:b/>
          <w:sz w:val="20"/>
          <w:szCs w:val="20"/>
        </w:rPr>
        <w:t xml:space="preserve">Cena podana powyżej powinna być tożsama z wyliczeniem zawartym w zestawieniu </w:t>
      </w:r>
      <w:r w:rsidR="007861CA">
        <w:rPr>
          <w:rFonts w:ascii="Segoe UI" w:hAnsi="Segoe UI" w:cs="Segoe UI"/>
          <w:b/>
          <w:sz w:val="20"/>
          <w:szCs w:val="20"/>
        </w:rPr>
        <w:t>cen jednostkowych stanowiącym</w:t>
      </w:r>
      <w:r w:rsidR="00CD2743" w:rsidRPr="00CD2743">
        <w:rPr>
          <w:rFonts w:ascii="Segoe UI" w:hAnsi="Segoe UI" w:cs="Segoe UI"/>
          <w:b/>
          <w:sz w:val="20"/>
          <w:szCs w:val="20"/>
        </w:rPr>
        <w:t xml:space="preserve">odpowiednio dla danej części </w:t>
      </w:r>
      <w:r w:rsidRPr="00CD2743">
        <w:rPr>
          <w:rFonts w:ascii="Segoe UI" w:hAnsi="Segoe UI" w:cs="Segoe UI"/>
          <w:b/>
          <w:sz w:val="20"/>
          <w:szCs w:val="20"/>
        </w:rPr>
        <w:t>załącznik nr 1a</w:t>
      </w:r>
      <w:r w:rsidR="00CD2743" w:rsidRPr="00CD2743">
        <w:rPr>
          <w:rFonts w:ascii="Segoe UI" w:hAnsi="Segoe UI" w:cs="Segoe UI"/>
          <w:b/>
          <w:sz w:val="20"/>
          <w:szCs w:val="20"/>
        </w:rPr>
        <w:t>, 1b, 1c</w:t>
      </w:r>
      <w:r w:rsidR="007A5A55">
        <w:rPr>
          <w:rFonts w:ascii="Segoe UI" w:hAnsi="Segoe UI" w:cs="Segoe UI"/>
          <w:b/>
          <w:sz w:val="20"/>
          <w:szCs w:val="20"/>
        </w:rPr>
        <w:t xml:space="preserve">, </w:t>
      </w:r>
      <w:r w:rsidR="00CD2743" w:rsidRPr="00CD2743">
        <w:rPr>
          <w:rFonts w:ascii="Segoe UI" w:hAnsi="Segoe UI" w:cs="Segoe UI"/>
          <w:b/>
          <w:sz w:val="20"/>
          <w:szCs w:val="20"/>
        </w:rPr>
        <w:t>1d</w:t>
      </w:r>
      <w:r w:rsidR="007A5A55">
        <w:rPr>
          <w:rFonts w:ascii="Segoe UI" w:hAnsi="Segoe UI" w:cs="Segoe UI"/>
          <w:b/>
          <w:sz w:val="20"/>
          <w:szCs w:val="20"/>
        </w:rPr>
        <w:t xml:space="preserve">, </w:t>
      </w:r>
      <w:r w:rsidR="00CD2743" w:rsidRPr="00CD2743">
        <w:rPr>
          <w:rFonts w:ascii="Segoe UI" w:hAnsi="Segoe UI" w:cs="Segoe UI"/>
          <w:b/>
          <w:sz w:val="20"/>
          <w:szCs w:val="20"/>
        </w:rPr>
        <w:t xml:space="preserve">do SWZ. </w:t>
      </w:r>
      <w:r w:rsidRPr="00CD2743">
        <w:rPr>
          <w:rFonts w:ascii="Segoe UI" w:hAnsi="Segoe UI" w:cs="Segoe UI"/>
          <w:b/>
          <w:sz w:val="20"/>
          <w:szCs w:val="20"/>
        </w:rPr>
        <w:t>W przypadku rozbieżności cen zamawiający za właściwą uzna wartość wynikającą z zestawienia tabelarycznego cen jednostkowych.</w:t>
      </w:r>
    </w:p>
    <w:p w:rsidR="006E5052" w:rsidRPr="006E5052" w:rsidRDefault="006E5052" w:rsidP="001E0BF7">
      <w:pPr>
        <w:suppressAutoHyphens/>
        <w:spacing w:after="0" w:line="240" w:lineRule="auto"/>
        <w:ind w:left="426"/>
        <w:jc w:val="both"/>
        <w:rPr>
          <w:rFonts w:ascii="Segoe UI" w:hAnsi="Segoe UI" w:cs="Segoe UI"/>
          <w:b/>
        </w:rPr>
      </w:pPr>
    </w:p>
    <w:p w:rsidR="00796F4B" w:rsidRPr="004341AD" w:rsidRDefault="003A5B3B" w:rsidP="00904031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Segoe UI" w:hAnsi="Segoe UI" w:cs="Segoe UI"/>
        </w:rPr>
      </w:pPr>
      <w:r w:rsidRPr="004341AD">
        <w:rPr>
          <w:rFonts w:ascii="Segoe UI" w:hAnsi="Segoe UI" w:cs="Segoe UI"/>
        </w:rPr>
        <w:t>O</w:t>
      </w:r>
      <w:r w:rsidR="00796F4B" w:rsidRPr="004341AD">
        <w:rPr>
          <w:rFonts w:ascii="Segoe UI" w:hAnsi="Segoe UI" w:cs="Segoe UI"/>
        </w:rPr>
        <w:t>świadczamy, że zapoznaliśmy się ze specyfikacją warunków zamówienia</w:t>
      </w:r>
      <w:r w:rsidR="00281BDE">
        <w:rPr>
          <w:rFonts w:ascii="Segoe UI" w:hAnsi="Segoe UI" w:cs="Segoe UI"/>
        </w:rPr>
        <w:t>, szczegółowymi opisami przedmiotu zamówienia</w:t>
      </w:r>
      <w:r w:rsidR="00796F4B" w:rsidRPr="004341AD">
        <w:rPr>
          <w:rFonts w:ascii="Segoe UI" w:hAnsi="Segoe UI" w:cs="Segoe UI"/>
        </w:rPr>
        <w:t xml:space="preserve">oraz istotnymi postanowieniami umowy </w:t>
      </w:r>
      <w:r w:rsidR="00F17F72">
        <w:rPr>
          <w:rFonts w:ascii="Segoe UI" w:hAnsi="Segoe UI" w:cs="Segoe UI"/>
        </w:rPr>
        <w:br/>
      </w:r>
      <w:r w:rsidR="00796F4B" w:rsidRPr="004341AD">
        <w:rPr>
          <w:rFonts w:ascii="Segoe UI" w:hAnsi="Segoe UI" w:cs="Segoe UI"/>
        </w:rPr>
        <w:t>i nie wnosimy do ich treści żadnych zastrzeżeń.</w:t>
      </w:r>
    </w:p>
    <w:p w:rsidR="00796F4B" w:rsidRPr="004341AD" w:rsidRDefault="00796F4B" w:rsidP="00524FCA">
      <w:pPr>
        <w:suppressAutoHyphens/>
        <w:spacing w:after="0" w:line="240" w:lineRule="auto"/>
        <w:ind w:left="426"/>
        <w:jc w:val="both"/>
        <w:rPr>
          <w:rFonts w:ascii="Segoe UI" w:hAnsi="Segoe UI" w:cs="Segoe UI"/>
        </w:rPr>
      </w:pPr>
    </w:p>
    <w:p w:rsidR="00892BDC" w:rsidRPr="004341AD" w:rsidRDefault="00892BDC" w:rsidP="00EF0587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rPr>
          <w:rFonts w:ascii="Segoe UI" w:hAnsi="Segoe UI" w:cs="Segoe UI"/>
        </w:rPr>
      </w:pPr>
      <w:r w:rsidRPr="004341AD">
        <w:rPr>
          <w:rFonts w:ascii="Segoe UI" w:hAnsi="Segoe UI" w:cs="Segoe UI"/>
          <w:b/>
        </w:rPr>
        <w:t xml:space="preserve">Oferujemy ……………. miesięczny okres gwarancji </w:t>
      </w:r>
      <w:r w:rsidR="0033078E">
        <w:rPr>
          <w:rFonts w:ascii="Segoe UI" w:hAnsi="Segoe UI" w:cs="Segoe UI"/>
          <w:b/>
        </w:rPr>
        <w:t xml:space="preserve">i rękojmi </w:t>
      </w:r>
      <w:r w:rsidRPr="004341AD">
        <w:rPr>
          <w:rFonts w:ascii="Segoe UI" w:hAnsi="Segoe UI" w:cs="Segoe UI"/>
          <w:b/>
        </w:rPr>
        <w:t>na przedmiot zamówienia</w:t>
      </w:r>
      <w:r w:rsidRPr="004341AD">
        <w:rPr>
          <w:rFonts w:ascii="Segoe UI" w:hAnsi="Segoe UI" w:cs="Segoe UI"/>
          <w:b/>
        </w:rPr>
        <w:br/>
      </w:r>
      <w:r w:rsidRPr="004341AD">
        <w:rPr>
          <w:rFonts w:ascii="Segoe UI" w:hAnsi="Segoe UI" w:cs="Segoe UI"/>
        </w:rPr>
        <w:t>(słownie: ………..………………………………………...……………. miesięcy).</w:t>
      </w:r>
    </w:p>
    <w:p w:rsidR="00892BDC" w:rsidRPr="004341AD" w:rsidRDefault="00892BDC" w:rsidP="00EF0587">
      <w:pPr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ind w:left="426"/>
        <w:jc w:val="both"/>
        <w:rPr>
          <w:rFonts w:ascii="Segoe UI" w:hAnsi="Segoe UI" w:cs="Segoe UI"/>
          <w:bCs/>
          <w:sz w:val="18"/>
          <w:szCs w:val="18"/>
        </w:rPr>
      </w:pPr>
      <w:r w:rsidRPr="004341AD">
        <w:rPr>
          <w:rFonts w:ascii="Segoe UI" w:hAnsi="Segoe UI" w:cs="Segoe UI"/>
          <w:b/>
          <w:bCs/>
          <w:sz w:val="18"/>
          <w:szCs w:val="18"/>
        </w:rPr>
        <w:t>W przypadku gdy wykonawca w swojej ofercie zaproponuje długość okresu gwarancji</w:t>
      </w:r>
      <w:r w:rsidR="0033078E">
        <w:rPr>
          <w:rFonts w:ascii="Segoe UI" w:hAnsi="Segoe UI" w:cs="Segoe UI"/>
          <w:b/>
          <w:bCs/>
          <w:sz w:val="18"/>
          <w:szCs w:val="18"/>
        </w:rPr>
        <w:t xml:space="preserve"> i rękojmi</w:t>
      </w:r>
      <w:r w:rsidRPr="004341AD">
        <w:rPr>
          <w:rFonts w:ascii="Segoe UI" w:hAnsi="Segoe UI" w:cs="Segoe UI"/>
          <w:b/>
          <w:bCs/>
          <w:sz w:val="18"/>
          <w:szCs w:val="18"/>
        </w:rPr>
        <w:t xml:space="preserve"> niezgodną z warunkami opisanymi powyżej (np. okres krótszy niż </w:t>
      </w:r>
      <w:r w:rsidR="001329EF">
        <w:rPr>
          <w:rFonts w:ascii="Segoe UI" w:hAnsi="Segoe UI" w:cs="Segoe UI"/>
          <w:b/>
          <w:bCs/>
          <w:sz w:val="18"/>
          <w:szCs w:val="18"/>
        </w:rPr>
        <w:t>24</w:t>
      </w:r>
      <w:r w:rsidRPr="004341AD">
        <w:rPr>
          <w:rFonts w:ascii="Segoe UI" w:hAnsi="Segoe UI" w:cs="Segoe UI"/>
          <w:b/>
          <w:bCs/>
          <w:sz w:val="18"/>
          <w:szCs w:val="18"/>
        </w:rPr>
        <w:t xml:space="preserve"> miesi</w:t>
      </w:r>
      <w:r w:rsidR="001329EF">
        <w:rPr>
          <w:rFonts w:ascii="Segoe UI" w:hAnsi="Segoe UI" w:cs="Segoe UI"/>
          <w:b/>
          <w:bCs/>
          <w:sz w:val="18"/>
          <w:szCs w:val="18"/>
        </w:rPr>
        <w:t>ą</w:t>
      </w:r>
      <w:r w:rsidRPr="004341AD">
        <w:rPr>
          <w:rFonts w:ascii="Segoe UI" w:hAnsi="Segoe UI" w:cs="Segoe UI"/>
          <w:b/>
          <w:bCs/>
          <w:sz w:val="18"/>
          <w:szCs w:val="18"/>
        </w:rPr>
        <w:t>c</w:t>
      </w:r>
      <w:r w:rsidR="001329EF">
        <w:rPr>
          <w:rFonts w:ascii="Segoe UI" w:hAnsi="Segoe UI" w:cs="Segoe UI"/>
          <w:b/>
          <w:bCs/>
          <w:sz w:val="18"/>
          <w:szCs w:val="18"/>
        </w:rPr>
        <w:t>e</w:t>
      </w:r>
      <w:r w:rsidRPr="004341AD">
        <w:rPr>
          <w:rFonts w:ascii="Segoe UI" w:hAnsi="Segoe UI" w:cs="Segoe UI"/>
          <w:b/>
          <w:bCs/>
          <w:sz w:val="18"/>
          <w:szCs w:val="18"/>
        </w:rPr>
        <w:t xml:space="preserve">, dłuższy niż </w:t>
      </w:r>
      <w:r w:rsidR="00074037">
        <w:rPr>
          <w:rFonts w:ascii="Segoe UI" w:hAnsi="Segoe UI" w:cs="Segoe UI"/>
          <w:b/>
          <w:bCs/>
          <w:sz w:val="18"/>
          <w:szCs w:val="18"/>
        </w:rPr>
        <w:t xml:space="preserve">60 </w:t>
      </w:r>
      <w:r w:rsidR="00074037" w:rsidRPr="004341AD">
        <w:rPr>
          <w:rFonts w:ascii="Segoe UI" w:hAnsi="Segoe UI" w:cs="Segoe UI"/>
          <w:b/>
          <w:bCs/>
          <w:sz w:val="18"/>
          <w:szCs w:val="18"/>
        </w:rPr>
        <w:t>miesi</w:t>
      </w:r>
      <w:r w:rsidR="00074037">
        <w:rPr>
          <w:rFonts w:ascii="Segoe UI" w:hAnsi="Segoe UI" w:cs="Segoe UI"/>
          <w:b/>
          <w:bCs/>
          <w:sz w:val="18"/>
          <w:szCs w:val="18"/>
        </w:rPr>
        <w:t>ę</w:t>
      </w:r>
      <w:r w:rsidR="00074037" w:rsidRPr="004341AD">
        <w:rPr>
          <w:rFonts w:ascii="Segoe UI" w:hAnsi="Segoe UI" w:cs="Segoe UI"/>
          <w:b/>
          <w:bCs/>
          <w:sz w:val="18"/>
          <w:szCs w:val="18"/>
        </w:rPr>
        <w:t>c</w:t>
      </w:r>
      <w:r w:rsidR="00074037">
        <w:rPr>
          <w:rFonts w:ascii="Segoe UI" w:hAnsi="Segoe UI" w:cs="Segoe UI"/>
          <w:b/>
          <w:bCs/>
          <w:sz w:val="18"/>
          <w:szCs w:val="18"/>
        </w:rPr>
        <w:t>y</w:t>
      </w:r>
      <w:r w:rsidRPr="004341AD">
        <w:rPr>
          <w:rFonts w:ascii="Segoe UI" w:hAnsi="Segoe UI" w:cs="Segoe UI"/>
          <w:b/>
          <w:bCs/>
          <w:sz w:val="18"/>
          <w:szCs w:val="18"/>
        </w:rPr>
        <w:t xml:space="preserve">lub niepełną liczbę miesięcy) jego oferta zostanie odrzucona na podstawie art. 226 ust. 1 pkt. 5 ustawy Pzp jako oferta, której treść nie odpowiada </w:t>
      </w:r>
      <w:r w:rsidRPr="004341AD">
        <w:rPr>
          <w:rFonts w:ascii="Segoe UI" w:hAnsi="Segoe UI" w:cs="Segoe UI"/>
          <w:b/>
          <w:sz w:val="18"/>
          <w:szCs w:val="18"/>
          <w:shd w:val="clear" w:color="auto" w:fill="FFFFFF"/>
        </w:rPr>
        <w:t>treści specyfikacji warunków zamówienia.</w:t>
      </w:r>
    </w:p>
    <w:p w:rsidR="00800C70" w:rsidRPr="001C3E45" w:rsidRDefault="00800C70" w:rsidP="00800C7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Segoe UI" w:hAnsi="Segoe UI" w:cs="Segoe UI"/>
          <w:b/>
          <w:sz w:val="22"/>
          <w:szCs w:val="22"/>
          <w:shd w:val="clear" w:color="auto" w:fill="FFFFFF"/>
        </w:rPr>
      </w:pPr>
      <w:r w:rsidRPr="001C3E45">
        <w:rPr>
          <w:rFonts w:ascii="Segoe UI" w:hAnsi="Segoe UI" w:cs="Segoe UI"/>
          <w:b/>
          <w:sz w:val="22"/>
          <w:szCs w:val="22"/>
        </w:rPr>
        <w:t>Oświadczam, że do realizacji przedmiotowego zamówienia, Wykonawca …………………</w:t>
      </w:r>
      <w:r>
        <w:rPr>
          <w:rFonts w:ascii="Segoe UI" w:hAnsi="Segoe UI" w:cs="Segoe UI"/>
          <w:b/>
          <w:sz w:val="22"/>
          <w:szCs w:val="22"/>
        </w:rPr>
        <w:t>….</w:t>
      </w:r>
      <w:r w:rsidRPr="001C3E45">
        <w:rPr>
          <w:rFonts w:ascii="Segoe UI" w:hAnsi="Segoe UI" w:cs="Segoe UI"/>
          <w:b/>
          <w:sz w:val="22"/>
          <w:szCs w:val="22"/>
        </w:rPr>
        <w:t xml:space="preserve">……….* (* wpisać odpowiednio zatrudni / nie zatrudni) minimum </w:t>
      </w:r>
      <w:r>
        <w:rPr>
          <w:rFonts w:ascii="Segoe UI" w:hAnsi="Segoe UI" w:cs="Segoe UI"/>
          <w:b/>
          <w:sz w:val="22"/>
          <w:szCs w:val="22"/>
        </w:rPr>
        <w:br/>
      </w:r>
      <w:r w:rsidRPr="001C3E45">
        <w:rPr>
          <w:rFonts w:ascii="Segoe UI" w:hAnsi="Segoe UI" w:cs="Segoe UI"/>
          <w:b/>
          <w:sz w:val="22"/>
          <w:szCs w:val="22"/>
        </w:rPr>
        <w:t xml:space="preserve">1 osobę, </w:t>
      </w:r>
      <w:r w:rsidRPr="001C3E45">
        <w:rPr>
          <w:rFonts w:ascii="Segoe UI" w:hAnsi="Segoe UI" w:cs="Segoe UI"/>
          <w:b/>
          <w:sz w:val="22"/>
          <w:szCs w:val="22"/>
          <w:shd w:val="clear" w:color="auto" w:fill="FFFFFF"/>
        </w:rPr>
        <w:t>która spełniać będzie jedną z przesłanek:</w:t>
      </w:r>
    </w:p>
    <w:p w:rsidR="00800C70" w:rsidRPr="001C3E45" w:rsidRDefault="00800C70" w:rsidP="00800C70">
      <w:pPr>
        <w:pStyle w:val="Akapitzlist"/>
        <w:numPr>
          <w:ilvl w:val="1"/>
          <w:numId w:val="23"/>
        </w:numPr>
        <w:spacing w:after="0" w:line="240" w:lineRule="auto"/>
        <w:ind w:left="851"/>
        <w:rPr>
          <w:rFonts w:ascii="Segoe UI" w:eastAsiaTheme="minorEastAsia" w:hAnsi="Segoe UI" w:cs="Segoe UI"/>
          <w:sz w:val="22"/>
          <w:szCs w:val="22"/>
        </w:rPr>
      </w:pPr>
      <w:r w:rsidRPr="001C3E45">
        <w:rPr>
          <w:rFonts w:ascii="Segoe UI" w:eastAsiaTheme="minorEastAsia" w:hAnsi="Segoe UI" w:cs="Segoe UI"/>
          <w:bCs/>
          <w:sz w:val="22"/>
          <w:szCs w:val="22"/>
        </w:rPr>
        <w:t>o</w:t>
      </w:r>
      <w:r w:rsidRPr="001C3E45">
        <w:rPr>
          <w:rFonts w:ascii="Segoe UI" w:eastAsiaTheme="minorEastAsia" w:hAnsi="Segoe UI" w:cs="Segoe UI"/>
          <w:sz w:val="22"/>
          <w:szCs w:val="22"/>
        </w:rPr>
        <w:t>soba bezrobotna w rozumieniu ustawy z dnia 20 kwietnia 2004 r. o promocji zatrudnienia i instytucjach rynku pracy,</w:t>
      </w:r>
    </w:p>
    <w:p w:rsidR="00800C70" w:rsidRPr="001C3E45" w:rsidRDefault="00800C70" w:rsidP="00800C70">
      <w:pPr>
        <w:pStyle w:val="Akapitzlist"/>
        <w:numPr>
          <w:ilvl w:val="1"/>
          <w:numId w:val="23"/>
        </w:numPr>
        <w:spacing w:after="0" w:line="240" w:lineRule="auto"/>
        <w:ind w:left="851"/>
        <w:rPr>
          <w:rFonts w:ascii="Segoe UI" w:eastAsiaTheme="minorEastAsia" w:hAnsi="Segoe UI" w:cs="Segoe UI"/>
          <w:sz w:val="22"/>
          <w:szCs w:val="22"/>
        </w:rPr>
      </w:pPr>
      <w:r w:rsidRPr="001C3E45">
        <w:rPr>
          <w:rFonts w:ascii="Segoe UI" w:eastAsiaTheme="minorEastAsia" w:hAnsi="Segoe UI" w:cs="Segoe UI"/>
          <w:sz w:val="22"/>
          <w:szCs w:val="22"/>
        </w:rPr>
        <w:t>osoba poszukująca pracy, niepozostająca w zatrudnieniu lub niewykonująca innej pracy zarobkowej, w rozumieniu ustawy z dnia 20 kwietnia 2004 r. o promocji zatrudnienia i instytucjach rynku pracy,</w:t>
      </w:r>
    </w:p>
    <w:p w:rsidR="00800C70" w:rsidRPr="001C3E45" w:rsidRDefault="00800C70" w:rsidP="00800C70">
      <w:pPr>
        <w:pStyle w:val="Akapitzlist"/>
        <w:numPr>
          <w:ilvl w:val="1"/>
          <w:numId w:val="23"/>
        </w:numPr>
        <w:spacing w:after="0" w:line="240" w:lineRule="auto"/>
        <w:ind w:left="851"/>
        <w:rPr>
          <w:rFonts w:ascii="Segoe UI" w:eastAsiaTheme="minorEastAsia" w:hAnsi="Segoe UI" w:cs="Segoe UI"/>
          <w:sz w:val="22"/>
          <w:szCs w:val="22"/>
        </w:rPr>
      </w:pPr>
      <w:r w:rsidRPr="001C3E45">
        <w:rPr>
          <w:rFonts w:ascii="Segoe UI" w:eastAsiaTheme="minorEastAsia" w:hAnsi="Segoe UI" w:cs="Segoe UI"/>
          <w:sz w:val="22"/>
          <w:szCs w:val="22"/>
        </w:rPr>
        <w:t>osoba usamodzielniana, o której mowa w art. 140 ust. 1 i 2 ustawy z dnia 9 czerwca 2011 r. o wspieraniu rodziny i systemie pieczy zastępczej,</w:t>
      </w:r>
    </w:p>
    <w:p w:rsidR="00800C70" w:rsidRPr="001C3E45" w:rsidRDefault="00800C70" w:rsidP="00800C70">
      <w:pPr>
        <w:pStyle w:val="Akapitzlist"/>
        <w:numPr>
          <w:ilvl w:val="1"/>
          <w:numId w:val="23"/>
        </w:numPr>
        <w:spacing w:after="0" w:line="240" w:lineRule="auto"/>
        <w:ind w:left="851"/>
        <w:rPr>
          <w:rFonts w:ascii="Segoe UI" w:eastAsiaTheme="minorEastAsia" w:hAnsi="Segoe UI" w:cs="Segoe UI"/>
          <w:sz w:val="22"/>
          <w:szCs w:val="22"/>
        </w:rPr>
      </w:pPr>
      <w:r w:rsidRPr="001C3E45">
        <w:rPr>
          <w:rFonts w:ascii="Segoe UI" w:eastAsiaTheme="minorEastAsia" w:hAnsi="Segoe UI" w:cs="Segoe UI"/>
          <w:sz w:val="22"/>
          <w:szCs w:val="22"/>
        </w:rPr>
        <w:t>osoba młodociana, o której mowa w przepisach prawa pracy, w celu przygotowania zawodowego,</w:t>
      </w:r>
    </w:p>
    <w:p w:rsidR="00800C70" w:rsidRPr="001C3E45" w:rsidRDefault="00800C70" w:rsidP="00800C70">
      <w:pPr>
        <w:pStyle w:val="Akapitzlist"/>
        <w:numPr>
          <w:ilvl w:val="1"/>
          <w:numId w:val="23"/>
        </w:numPr>
        <w:spacing w:after="0" w:line="240" w:lineRule="auto"/>
        <w:ind w:left="851"/>
        <w:rPr>
          <w:rFonts w:ascii="Segoe UI" w:eastAsiaTheme="minorEastAsia" w:hAnsi="Segoe UI" w:cs="Segoe UI"/>
          <w:sz w:val="22"/>
          <w:szCs w:val="22"/>
        </w:rPr>
      </w:pPr>
      <w:r w:rsidRPr="001C3E45">
        <w:rPr>
          <w:rFonts w:ascii="Segoe UI" w:eastAsiaTheme="minorEastAsia" w:hAnsi="Segoe UI" w:cs="Segoe UI"/>
          <w:sz w:val="22"/>
          <w:szCs w:val="22"/>
        </w:rPr>
        <w:t>osoba z niepełnosprawnościami w rozumieniu ustawy z dnia 27 sierpnia 1997 r. o rehabilitacji zawodowej i społecznej oraz zatrudnianiu osób niepełnosprawnych,</w:t>
      </w:r>
    </w:p>
    <w:p w:rsidR="00800C70" w:rsidRPr="001C3E45" w:rsidRDefault="00800C70" w:rsidP="00800C70">
      <w:pPr>
        <w:pStyle w:val="Akapitzlist"/>
        <w:numPr>
          <w:ilvl w:val="1"/>
          <w:numId w:val="23"/>
        </w:numPr>
        <w:spacing w:after="0" w:line="240" w:lineRule="auto"/>
        <w:ind w:left="851"/>
        <w:rPr>
          <w:rFonts w:ascii="Segoe UI" w:eastAsiaTheme="minorEastAsia" w:hAnsi="Segoe UI" w:cs="Segoe UI"/>
          <w:sz w:val="22"/>
          <w:szCs w:val="22"/>
        </w:rPr>
      </w:pPr>
      <w:r w:rsidRPr="001C3E45">
        <w:rPr>
          <w:rFonts w:ascii="Segoe UI" w:eastAsiaTheme="minorEastAsia" w:hAnsi="Segoe UI" w:cs="Segoe UI"/>
          <w:sz w:val="22"/>
          <w:szCs w:val="22"/>
        </w:rPr>
        <w:t>inna osoba niż określone w lit. a-e, o której mowa w ustawie z dnia 13 czerwca 2003 r. o zatrudnieniu socjalnym (Dz. U. z 2022 r. poz. 2241) lub we właściwych przepisach państw członkowskich Unii Europejskiej lub Europejskiego Obszaru Gospodarczego,</w:t>
      </w:r>
    </w:p>
    <w:p w:rsidR="00800C70" w:rsidRDefault="00800C70" w:rsidP="00800C70">
      <w:pPr>
        <w:pStyle w:val="Akapitzlist"/>
        <w:numPr>
          <w:ilvl w:val="1"/>
          <w:numId w:val="23"/>
        </w:numPr>
        <w:spacing w:after="0" w:line="240" w:lineRule="auto"/>
        <w:ind w:left="851"/>
        <w:rPr>
          <w:rFonts w:ascii="Segoe UI" w:eastAsiaTheme="minorEastAsia" w:hAnsi="Segoe UI" w:cs="Segoe UI"/>
          <w:sz w:val="22"/>
          <w:szCs w:val="22"/>
        </w:rPr>
      </w:pPr>
      <w:r w:rsidRPr="001C3E45">
        <w:rPr>
          <w:rFonts w:ascii="Segoe UI" w:eastAsiaTheme="minorEastAsia" w:hAnsi="Segoe UI" w:cs="Segoe UI"/>
          <w:sz w:val="22"/>
          <w:szCs w:val="22"/>
        </w:rPr>
        <w:t xml:space="preserve">osoba do 30. roku życia oraz po ukończeniu 50. roku życia, posiadająca status osoby poszukującej pracy, bez zatrudnienia </w:t>
      </w:r>
    </w:p>
    <w:p w:rsidR="00800C70" w:rsidRPr="001C3E45" w:rsidRDefault="00800C70" w:rsidP="00800C70">
      <w:pPr>
        <w:spacing w:after="0" w:line="240" w:lineRule="auto"/>
        <w:ind w:left="491"/>
        <w:rPr>
          <w:rFonts w:ascii="Segoe UI" w:eastAsiaTheme="minorEastAsia" w:hAnsi="Segoe UI" w:cs="Segoe UI"/>
        </w:rPr>
      </w:pPr>
      <w:r w:rsidRPr="001C3E45">
        <w:rPr>
          <w:rFonts w:ascii="Segoe UI" w:eastAsiaTheme="minorEastAsia" w:hAnsi="Segoe UI" w:cs="Segoe UI"/>
        </w:rPr>
        <w:t>i która brałaby udział w realizacji  zamówienia.</w:t>
      </w:r>
    </w:p>
    <w:p w:rsidR="00800C70" w:rsidRDefault="00800C70" w:rsidP="00800C70">
      <w:pPr>
        <w:suppressAutoHyphens/>
        <w:spacing w:after="0" w:line="240" w:lineRule="auto"/>
        <w:ind w:left="426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00C70" w:rsidRPr="001C3E45" w:rsidRDefault="00800C70" w:rsidP="00800C70">
      <w:pPr>
        <w:suppressAutoHyphens/>
        <w:spacing w:line="240" w:lineRule="auto"/>
        <w:ind w:left="426"/>
        <w:jc w:val="both"/>
        <w:rPr>
          <w:rFonts w:ascii="Segoe UI" w:hAnsi="Segoe UI" w:cs="Segoe UI"/>
          <w:b/>
          <w:bCs/>
          <w:sz w:val="18"/>
          <w:szCs w:val="18"/>
        </w:rPr>
      </w:pPr>
      <w:r w:rsidRPr="001C3E45">
        <w:rPr>
          <w:rFonts w:ascii="Segoe UI" w:hAnsi="Segoe UI" w:cs="Segoe UI"/>
          <w:b/>
          <w:bCs/>
          <w:sz w:val="18"/>
          <w:szCs w:val="18"/>
        </w:rPr>
        <w:t>W przypadku niewypełnienia punktu 4 formularza ofertowego</w:t>
      </w:r>
      <w:r>
        <w:rPr>
          <w:rFonts w:ascii="Segoe UI" w:hAnsi="Segoe UI" w:cs="Segoe UI"/>
          <w:b/>
          <w:bCs/>
          <w:sz w:val="18"/>
          <w:szCs w:val="18"/>
        </w:rPr>
        <w:t>,</w:t>
      </w:r>
      <w:r w:rsidRPr="001C3E45">
        <w:rPr>
          <w:rFonts w:ascii="Segoe UI" w:hAnsi="Segoe UI" w:cs="Segoe UI"/>
          <w:b/>
          <w:bCs/>
          <w:sz w:val="18"/>
          <w:szCs w:val="18"/>
        </w:rPr>
        <w:t xml:space="preserve"> ofercie zostanie przydzielone </w:t>
      </w:r>
      <w:r>
        <w:rPr>
          <w:rFonts w:ascii="Segoe UI" w:hAnsi="Segoe UI" w:cs="Segoe UI"/>
          <w:b/>
          <w:bCs/>
          <w:sz w:val="18"/>
          <w:szCs w:val="18"/>
        </w:rPr>
        <w:br/>
      </w:r>
      <w:r w:rsidRPr="001C3E45">
        <w:rPr>
          <w:rFonts w:ascii="Segoe UI" w:hAnsi="Segoe UI" w:cs="Segoe UI"/>
          <w:b/>
          <w:bCs/>
          <w:sz w:val="18"/>
          <w:szCs w:val="18"/>
        </w:rPr>
        <w:t>0 punktów w tym kryterium oceny ofert.</w:t>
      </w:r>
    </w:p>
    <w:p w:rsidR="002E512E" w:rsidRDefault="00796F4B" w:rsidP="00EF0587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jc w:val="both"/>
        <w:rPr>
          <w:rFonts w:ascii="Segoe UI" w:hAnsi="Segoe UI" w:cs="Segoe UI"/>
        </w:rPr>
      </w:pPr>
      <w:r w:rsidRPr="004341AD">
        <w:rPr>
          <w:rFonts w:ascii="Segoe UI" w:hAnsi="Segoe UI" w:cs="Segoe UI"/>
        </w:rPr>
        <w:lastRenderedPageBreak/>
        <w:t>Akceptujemy warunki płatności określone przez zamawiającego w istotnych postanowieniach umowy.</w:t>
      </w:r>
    </w:p>
    <w:p w:rsidR="00E34D78" w:rsidRPr="004341AD" w:rsidRDefault="00E34D78" w:rsidP="00EF058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Segoe UI" w:hAnsi="Segoe UI" w:cs="Segoe UI"/>
          <w:color w:val="000000" w:themeColor="text1"/>
        </w:rPr>
      </w:pPr>
      <w:r w:rsidRPr="004341AD">
        <w:rPr>
          <w:rFonts w:ascii="Segoe UI" w:hAnsi="Segoe UI" w:cs="Segoe UI"/>
          <w:b/>
          <w:color w:val="000000" w:themeColor="text1"/>
        </w:rPr>
        <w:t>Oświadczamy, że jesteśmy (należy zaznaczyć właściwe):</w:t>
      </w:r>
    </w:p>
    <w:p w:rsidR="00E34D78" w:rsidRPr="004341AD" w:rsidRDefault="00E34D78" w:rsidP="00EF0587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 w:themeColor="text1"/>
        </w:rPr>
      </w:pPr>
      <w:r w:rsidRPr="004341AD">
        <w:rPr>
          <w:rFonts w:ascii="Segoe UI" w:hAnsi="Segoe UI" w:cs="Segoe UI"/>
          <w:color w:val="000000" w:themeColor="text1"/>
        </w:rPr>
        <w:t xml:space="preserve">a) mikroprzedsiębiorstwem, </w:t>
      </w:r>
    </w:p>
    <w:p w:rsidR="00E34D78" w:rsidRPr="004341AD" w:rsidRDefault="00E34D78" w:rsidP="00EF0587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 w:themeColor="text1"/>
        </w:rPr>
      </w:pPr>
      <w:r w:rsidRPr="004341AD">
        <w:rPr>
          <w:rFonts w:ascii="Segoe UI" w:hAnsi="Segoe UI" w:cs="Segoe UI"/>
          <w:color w:val="000000" w:themeColor="text1"/>
        </w:rPr>
        <w:t xml:space="preserve">b) małym przedsiębiorstwem, </w:t>
      </w:r>
    </w:p>
    <w:p w:rsidR="00E34D78" w:rsidRPr="004341AD" w:rsidRDefault="00E34D78" w:rsidP="00EF0587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 w:themeColor="text1"/>
        </w:rPr>
      </w:pPr>
      <w:r w:rsidRPr="004341AD">
        <w:rPr>
          <w:rFonts w:ascii="Segoe UI" w:hAnsi="Segoe UI" w:cs="Segoe UI"/>
          <w:color w:val="000000" w:themeColor="text1"/>
        </w:rPr>
        <w:t xml:space="preserve">c) średnim przedsiębiorstwem, </w:t>
      </w:r>
    </w:p>
    <w:p w:rsidR="00E34D78" w:rsidRPr="004341AD" w:rsidRDefault="00E34D78" w:rsidP="00EF0587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 w:themeColor="text1"/>
        </w:rPr>
      </w:pPr>
      <w:r w:rsidRPr="004341AD">
        <w:rPr>
          <w:rFonts w:ascii="Segoe UI" w:hAnsi="Segoe UI" w:cs="Segoe UI"/>
          <w:color w:val="000000" w:themeColor="text1"/>
        </w:rPr>
        <w:t xml:space="preserve">d) jednoosobową działalnością gospodarczą, </w:t>
      </w:r>
    </w:p>
    <w:p w:rsidR="00E34D78" w:rsidRPr="004341AD" w:rsidRDefault="00E34D78" w:rsidP="00EF0587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 w:themeColor="text1"/>
        </w:rPr>
      </w:pPr>
      <w:r w:rsidRPr="004341AD">
        <w:rPr>
          <w:rFonts w:ascii="Segoe UI" w:hAnsi="Segoe UI" w:cs="Segoe UI"/>
          <w:color w:val="000000" w:themeColor="text1"/>
        </w:rPr>
        <w:t xml:space="preserve">e) osobą fizyczną nieprowadzącą działalności gospodarczej, </w:t>
      </w:r>
    </w:p>
    <w:p w:rsidR="00E34D78" w:rsidRPr="004341AD" w:rsidRDefault="00E34D78" w:rsidP="00EF0587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</w:rPr>
      </w:pPr>
      <w:r w:rsidRPr="004341AD">
        <w:rPr>
          <w:rFonts w:ascii="Segoe UI" w:hAnsi="Segoe UI" w:cs="Segoe UI"/>
          <w:color w:val="000000" w:themeColor="text1"/>
        </w:rPr>
        <w:t>f) innym rodzajem podmiotu ………………………………………………………………………….</w:t>
      </w:r>
    </w:p>
    <w:p w:rsidR="00796F4B" w:rsidRPr="004341AD" w:rsidRDefault="00796F4B" w:rsidP="00EF0587">
      <w:pPr>
        <w:numPr>
          <w:ilvl w:val="0"/>
          <w:numId w:val="5"/>
        </w:numPr>
        <w:suppressAutoHyphens/>
        <w:spacing w:line="240" w:lineRule="auto"/>
        <w:jc w:val="both"/>
        <w:rPr>
          <w:rFonts w:ascii="Segoe UI" w:hAnsi="Segoe UI" w:cs="Segoe UI"/>
        </w:rPr>
      </w:pPr>
      <w:r w:rsidRPr="004341AD">
        <w:rPr>
          <w:rFonts w:ascii="Segoe UI" w:hAnsi="Segoe UI" w:cs="Segoe UI"/>
        </w:rPr>
        <w:t xml:space="preserve">Pozostaniemy związani niniejszą ofertą przez okres wskazany w specyfikacji warunków zamówienia, tj. </w:t>
      </w:r>
      <w:r w:rsidR="00EF0587">
        <w:rPr>
          <w:rFonts w:ascii="Segoe UI" w:hAnsi="Segoe UI" w:cs="Segoe UI"/>
        </w:rPr>
        <w:t>do dnia</w:t>
      </w:r>
      <w:r w:rsidR="00D04DA5">
        <w:rPr>
          <w:rFonts w:ascii="Segoe UI" w:hAnsi="Segoe UI" w:cs="Segoe UI"/>
        </w:rPr>
        <w:t xml:space="preserve"> </w:t>
      </w:r>
      <w:r w:rsidR="00980713">
        <w:rPr>
          <w:rFonts w:ascii="Segoe UI" w:hAnsi="Segoe UI" w:cs="Segoe UI"/>
        </w:rPr>
        <w:t>19</w:t>
      </w:r>
      <w:r w:rsidR="005F5C8F">
        <w:rPr>
          <w:rFonts w:ascii="Segoe UI" w:hAnsi="Segoe UI" w:cs="Segoe UI"/>
        </w:rPr>
        <w:t xml:space="preserve"> grudnia</w:t>
      </w:r>
      <w:r w:rsidR="0033078E">
        <w:rPr>
          <w:rFonts w:ascii="Segoe UI" w:hAnsi="Segoe UI" w:cs="Segoe UI"/>
        </w:rPr>
        <w:t xml:space="preserve"> 2024</w:t>
      </w:r>
      <w:r w:rsidR="00EF0587">
        <w:rPr>
          <w:rFonts w:ascii="Segoe UI" w:hAnsi="Segoe UI" w:cs="Segoe UI"/>
        </w:rPr>
        <w:t xml:space="preserve"> r.</w:t>
      </w:r>
    </w:p>
    <w:p w:rsidR="00796F4B" w:rsidRPr="004341AD" w:rsidRDefault="00796F4B" w:rsidP="00EF058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Segoe UI" w:hAnsi="Segoe UI" w:cs="Segoe UI"/>
        </w:rPr>
      </w:pPr>
      <w:r w:rsidRPr="004341AD">
        <w:rPr>
          <w:rFonts w:ascii="Segoe UI" w:hAnsi="Segoe UI" w:cs="Segoe UI"/>
          <w:b/>
        </w:rPr>
        <w:t>Oświadczenie wymagane od wykonawcy w zakresie wypełnienia obowiązków informacyjnych wynikających z RODO</w:t>
      </w:r>
      <w:r w:rsidR="00EA4858" w:rsidRPr="004341AD">
        <w:rPr>
          <w:rFonts w:ascii="Segoe UI" w:hAnsi="Segoe UI" w:cs="Segoe UI"/>
          <w:b/>
        </w:rPr>
        <w:t>.</w:t>
      </w:r>
    </w:p>
    <w:p w:rsidR="00796F4B" w:rsidRDefault="00796F4B" w:rsidP="00EF0587">
      <w:pPr>
        <w:pStyle w:val="Tekstprzypisudolnego"/>
        <w:spacing w:after="240"/>
        <w:ind w:left="426"/>
        <w:jc w:val="both"/>
        <w:rPr>
          <w:rFonts w:ascii="Segoe UI" w:hAnsi="Segoe UI" w:cs="Segoe UI"/>
          <w:sz w:val="22"/>
          <w:szCs w:val="22"/>
        </w:rPr>
      </w:pPr>
      <w:r w:rsidRPr="004341AD">
        <w:rPr>
          <w:rFonts w:ascii="Segoe UI" w:hAnsi="Segoe UI" w:cs="Segoe UI"/>
          <w:sz w:val="22"/>
          <w:szCs w:val="22"/>
        </w:rPr>
        <w:t>Oświadczam, że wypełniłem obowiązki informacyjne przewidziane w art. 13 lub art. 14 RODO</w:t>
      </w:r>
      <w:r w:rsidRPr="004341AD">
        <w:rPr>
          <w:rFonts w:ascii="Segoe UI" w:hAnsi="Segoe UI" w:cs="Segoe UI"/>
          <w:sz w:val="22"/>
          <w:szCs w:val="22"/>
          <w:vertAlign w:val="superscript"/>
        </w:rPr>
        <w:t>1)</w:t>
      </w:r>
      <w:r w:rsidRPr="004341AD">
        <w:rPr>
          <w:rFonts w:ascii="Segoe UI" w:hAnsi="Segoe UI" w:cs="Segoe U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796F4B" w:rsidRPr="0033078E" w:rsidRDefault="00796F4B" w:rsidP="00EF058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Segoe UI" w:hAnsi="Segoe UI" w:cs="Segoe UI"/>
        </w:rPr>
      </w:pPr>
      <w:r w:rsidRPr="0033078E">
        <w:rPr>
          <w:rFonts w:ascii="Segoe UI" w:hAnsi="Segoe UI" w:cs="Segoe UI"/>
        </w:rPr>
        <w:t>Załącznikami do niniejszej oferty są*:</w:t>
      </w:r>
    </w:p>
    <w:p w:rsidR="0033078E" w:rsidRPr="00F355C2" w:rsidRDefault="0033078E" w:rsidP="00F355C2">
      <w:pPr>
        <w:pStyle w:val="Tekstpodstawowy"/>
        <w:numPr>
          <w:ilvl w:val="0"/>
          <w:numId w:val="4"/>
        </w:numPr>
        <w:tabs>
          <w:tab w:val="clear" w:pos="720"/>
          <w:tab w:val="num" w:pos="426"/>
          <w:tab w:val="num" w:pos="851"/>
        </w:tabs>
        <w:ind w:left="851"/>
        <w:jc w:val="left"/>
        <w:rPr>
          <w:rFonts w:ascii="Segoe UI" w:hAnsi="Segoe UI" w:cs="Segoe UI"/>
          <w:sz w:val="20"/>
        </w:rPr>
      </w:pPr>
      <w:r w:rsidRPr="00F355C2">
        <w:rPr>
          <w:rFonts w:ascii="Segoe UI" w:hAnsi="Segoe UI" w:cs="Segoe UI"/>
          <w:sz w:val="20"/>
        </w:rPr>
        <w:t xml:space="preserve">Zestawienie cen jednostkowych </w:t>
      </w:r>
      <w:r w:rsidR="00F355C2" w:rsidRPr="00F355C2">
        <w:rPr>
          <w:rFonts w:ascii="Segoe UI" w:hAnsi="Segoe UI" w:cs="Segoe UI"/>
          <w:sz w:val="20"/>
        </w:rPr>
        <w:t xml:space="preserve">dla Części I </w:t>
      </w:r>
      <w:r w:rsidR="007A5A55" w:rsidRPr="007A5A55">
        <w:rPr>
          <w:rFonts w:ascii="Segoe UI" w:hAnsi="Segoe UI" w:cs="Segoe UI"/>
          <w:sz w:val="20"/>
          <w:lang w:val="cs-CZ"/>
        </w:rPr>
        <w:t xml:space="preserve">dostawa sprzętu dla </w:t>
      </w:r>
      <w:r w:rsidR="007A5A55" w:rsidRPr="007A5A55">
        <w:rPr>
          <w:rFonts w:ascii="Segoe UI" w:hAnsi="Segoe UI" w:cs="Segoe UI"/>
          <w:sz w:val="20"/>
        </w:rPr>
        <w:t>SP CICIBÓR</w:t>
      </w:r>
      <w:r w:rsidR="00F355C2">
        <w:rPr>
          <w:rFonts w:ascii="Segoe UI" w:hAnsi="Segoe UI" w:cs="Segoe UI"/>
          <w:sz w:val="20"/>
        </w:rPr>
        <w:br/>
      </w:r>
      <w:r w:rsidRPr="00F355C2">
        <w:rPr>
          <w:rFonts w:ascii="Segoe UI" w:hAnsi="Segoe UI" w:cs="Segoe UI"/>
          <w:sz w:val="20"/>
          <w:shd w:val="clear" w:color="auto" w:fill="FFFFFF"/>
        </w:rPr>
        <w:t>– stanowiące załącznik nr 1a do SWZ.</w:t>
      </w:r>
    </w:p>
    <w:p w:rsidR="00F355C2" w:rsidRPr="00F355C2" w:rsidRDefault="00F355C2" w:rsidP="00F355C2">
      <w:pPr>
        <w:pStyle w:val="Tekstpodstawowy"/>
        <w:numPr>
          <w:ilvl w:val="0"/>
          <w:numId w:val="4"/>
        </w:numPr>
        <w:tabs>
          <w:tab w:val="clear" w:pos="720"/>
          <w:tab w:val="num" w:pos="426"/>
          <w:tab w:val="num" w:pos="851"/>
        </w:tabs>
        <w:ind w:left="851"/>
        <w:jc w:val="left"/>
        <w:rPr>
          <w:rFonts w:ascii="Segoe UI" w:hAnsi="Segoe UI" w:cs="Segoe UI"/>
          <w:sz w:val="20"/>
        </w:rPr>
      </w:pPr>
      <w:r w:rsidRPr="00F355C2">
        <w:rPr>
          <w:rFonts w:ascii="Segoe UI" w:hAnsi="Segoe UI" w:cs="Segoe UI"/>
          <w:sz w:val="20"/>
        </w:rPr>
        <w:t xml:space="preserve">Zestawienie cen jednostkowych dla Części II </w:t>
      </w:r>
      <w:r w:rsidR="007A5A55" w:rsidRPr="007A5A55">
        <w:rPr>
          <w:rFonts w:ascii="Segoe UI" w:hAnsi="Segoe UI" w:cs="Segoe UI"/>
          <w:sz w:val="20"/>
          <w:lang w:val="cs-CZ"/>
        </w:rPr>
        <w:t>dostawa sprzętu</w:t>
      </w:r>
      <w:r w:rsidR="007861CA">
        <w:rPr>
          <w:rFonts w:ascii="Segoe UI" w:hAnsi="Segoe UI" w:cs="Segoe UI"/>
          <w:sz w:val="20"/>
          <w:lang w:val="cs-CZ"/>
        </w:rPr>
        <w:t xml:space="preserve"> SPE</w:t>
      </w:r>
      <w:r w:rsidR="007A5A55" w:rsidRPr="007A5A55">
        <w:rPr>
          <w:rFonts w:ascii="Segoe UI" w:hAnsi="Segoe UI" w:cs="Segoe UI"/>
          <w:sz w:val="20"/>
          <w:lang w:val="cs-CZ"/>
        </w:rPr>
        <w:t xml:space="preserve"> dla </w:t>
      </w:r>
      <w:r w:rsidR="007A5A55" w:rsidRPr="007A5A55">
        <w:rPr>
          <w:rFonts w:ascii="Segoe UI" w:hAnsi="Segoe UI" w:cs="Segoe UI"/>
          <w:sz w:val="20"/>
        </w:rPr>
        <w:t>SPCICIBÓR</w:t>
      </w:r>
      <w:r>
        <w:rPr>
          <w:rFonts w:ascii="Segoe UI" w:hAnsi="Segoe UI" w:cs="Segoe UI"/>
          <w:sz w:val="20"/>
        </w:rPr>
        <w:br/>
      </w:r>
      <w:r w:rsidRPr="00F355C2">
        <w:rPr>
          <w:rFonts w:ascii="Segoe UI" w:hAnsi="Segoe UI" w:cs="Segoe UI"/>
          <w:sz w:val="20"/>
          <w:shd w:val="clear" w:color="auto" w:fill="FFFFFF"/>
        </w:rPr>
        <w:t>– stanowiące załącznik nr 1b do SWZ.</w:t>
      </w:r>
    </w:p>
    <w:p w:rsidR="00F355C2" w:rsidRPr="00F355C2" w:rsidRDefault="00F355C2" w:rsidP="00F355C2">
      <w:pPr>
        <w:pStyle w:val="Tekstpodstawowy"/>
        <w:numPr>
          <w:ilvl w:val="0"/>
          <w:numId w:val="4"/>
        </w:numPr>
        <w:tabs>
          <w:tab w:val="clear" w:pos="720"/>
          <w:tab w:val="num" w:pos="426"/>
          <w:tab w:val="num" w:pos="851"/>
        </w:tabs>
        <w:ind w:left="851"/>
        <w:jc w:val="left"/>
        <w:rPr>
          <w:rFonts w:ascii="Segoe UI" w:hAnsi="Segoe UI" w:cs="Segoe UI"/>
          <w:sz w:val="20"/>
        </w:rPr>
      </w:pPr>
      <w:r w:rsidRPr="00F355C2">
        <w:rPr>
          <w:rFonts w:ascii="Segoe UI" w:hAnsi="Segoe UI" w:cs="Segoe UI"/>
          <w:sz w:val="20"/>
        </w:rPr>
        <w:t xml:space="preserve">Zestawienie cen jednostkowych dla Części III </w:t>
      </w:r>
      <w:r w:rsidR="007A5A55" w:rsidRPr="007A5A55">
        <w:rPr>
          <w:rFonts w:ascii="Segoe UI" w:hAnsi="Segoe UI" w:cs="Segoe UI"/>
          <w:sz w:val="20"/>
          <w:lang w:val="cs-CZ"/>
        </w:rPr>
        <w:t xml:space="preserve">dostawa sprzętu dla </w:t>
      </w:r>
      <w:r w:rsidR="007A5A55" w:rsidRPr="007A5A55">
        <w:rPr>
          <w:rFonts w:ascii="Segoe UI" w:hAnsi="Segoe UI" w:cs="Segoe UI"/>
          <w:sz w:val="20"/>
        </w:rPr>
        <w:t>SPGRABANÓW</w:t>
      </w:r>
      <w:r>
        <w:rPr>
          <w:rFonts w:ascii="Segoe UI" w:hAnsi="Segoe UI" w:cs="Segoe UI"/>
          <w:sz w:val="20"/>
        </w:rPr>
        <w:br/>
      </w:r>
      <w:r w:rsidRPr="00F355C2">
        <w:rPr>
          <w:rFonts w:ascii="Segoe UI" w:hAnsi="Segoe UI" w:cs="Segoe UI"/>
          <w:sz w:val="20"/>
          <w:shd w:val="clear" w:color="auto" w:fill="FFFFFF"/>
        </w:rPr>
        <w:t>– stanowiące załącznik nr 1c do SWZ.</w:t>
      </w:r>
    </w:p>
    <w:p w:rsidR="00F355C2" w:rsidRPr="007A5A55" w:rsidRDefault="00F355C2" w:rsidP="00F355C2">
      <w:pPr>
        <w:pStyle w:val="Tekstpodstawowy"/>
        <w:numPr>
          <w:ilvl w:val="0"/>
          <w:numId w:val="4"/>
        </w:numPr>
        <w:tabs>
          <w:tab w:val="clear" w:pos="720"/>
          <w:tab w:val="num" w:pos="426"/>
          <w:tab w:val="num" w:pos="851"/>
        </w:tabs>
        <w:ind w:left="851"/>
        <w:jc w:val="left"/>
        <w:rPr>
          <w:rFonts w:ascii="Segoe UI" w:hAnsi="Segoe UI" w:cs="Segoe UI"/>
          <w:sz w:val="20"/>
        </w:rPr>
      </w:pPr>
      <w:r w:rsidRPr="00F355C2">
        <w:rPr>
          <w:rFonts w:ascii="Segoe UI" w:hAnsi="Segoe UI" w:cs="Segoe UI"/>
          <w:sz w:val="20"/>
        </w:rPr>
        <w:t xml:space="preserve">Zestawienie cen jednostkowych dla Części IV </w:t>
      </w:r>
      <w:r w:rsidR="00C8126B" w:rsidRPr="007A5A55">
        <w:rPr>
          <w:rFonts w:ascii="Segoe UI" w:hAnsi="Segoe UI" w:cs="Segoe UI"/>
          <w:sz w:val="20"/>
          <w:lang w:val="cs-CZ"/>
        </w:rPr>
        <w:t xml:space="preserve">dostawa sprzętu dla </w:t>
      </w:r>
      <w:r w:rsidR="00C8126B" w:rsidRPr="00661932">
        <w:rPr>
          <w:rFonts w:ascii="Segoe UI" w:hAnsi="Segoe UI" w:cs="Segoe UI"/>
          <w:sz w:val="20"/>
        </w:rPr>
        <w:t>SP SWORY</w:t>
      </w:r>
      <w:r>
        <w:rPr>
          <w:rFonts w:ascii="Segoe UI" w:hAnsi="Segoe UI" w:cs="Segoe UI"/>
          <w:sz w:val="20"/>
        </w:rPr>
        <w:br/>
      </w:r>
      <w:r w:rsidRPr="00F355C2">
        <w:rPr>
          <w:rFonts w:ascii="Segoe UI" w:hAnsi="Segoe UI" w:cs="Segoe UI"/>
          <w:sz w:val="20"/>
          <w:shd w:val="clear" w:color="auto" w:fill="FFFFFF"/>
        </w:rPr>
        <w:t>– stanowiące załącznik nr 1d do SWZ.</w:t>
      </w:r>
    </w:p>
    <w:p w:rsidR="00796F4B" w:rsidRPr="00F355C2" w:rsidRDefault="00796F4B" w:rsidP="00F355C2">
      <w:pPr>
        <w:pStyle w:val="Tekstpodstawowy"/>
        <w:numPr>
          <w:ilvl w:val="0"/>
          <w:numId w:val="4"/>
        </w:numPr>
        <w:tabs>
          <w:tab w:val="clear" w:pos="720"/>
          <w:tab w:val="num" w:pos="426"/>
          <w:tab w:val="num" w:pos="851"/>
        </w:tabs>
        <w:ind w:left="851"/>
        <w:jc w:val="left"/>
        <w:rPr>
          <w:rFonts w:ascii="Segoe UI" w:hAnsi="Segoe UI" w:cs="Segoe UI"/>
          <w:sz w:val="20"/>
        </w:rPr>
      </w:pPr>
      <w:r w:rsidRPr="00F355C2">
        <w:rPr>
          <w:rFonts w:ascii="Segoe UI" w:hAnsi="Segoe UI" w:cs="Segoe UI"/>
          <w:sz w:val="20"/>
          <w:shd w:val="clear" w:color="auto" w:fill="FFFFFF"/>
        </w:rPr>
        <w:t>Oświadczenie o braku podstaw do wykluczenia or</w:t>
      </w:r>
      <w:r w:rsidR="00F94529" w:rsidRPr="00F355C2">
        <w:rPr>
          <w:rFonts w:ascii="Segoe UI" w:hAnsi="Segoe UI" w:cs="Segoe UI"/>
          <w:sz w:val="20"/>
          <w:shd w:val="clear" w:color="auto" w:fill="FFFFFF"/>
        </w:rPr>
        <w:t xml:space="preserve">az spełnianiu warunków udziału </w:t>
      </w:r>
      <w:r w:rsidR="004341AD" w:rsidRPr="00F355C2">
        <w:rPr>
          <w:rFonts w:ascii="Segoe UI" w:hAnsi="Segoe UI" w:cs="Segoe UI"/>
          <w:sz w:val="20"/>
          <w:shd w:val="clear" w:color="auto" w:fill="FFFFFF"/>
        </w:rPr>
        <w:br/>
      </w:r>
      <w:r w:rsidRPr="00F355C2">
        <w:rPr>
          <w:rFonts w:ascii="Segoe UI" w:hAnsi="Segoe UI" w:cs="Segoe UI"/>
          <w:sz w:val="20"/>
          <w:shd w:val="clear" w:color="auto" w:fill="FFFFFF"/>
        </w:rPr>
        <w:t xml:space="preserve">w postępowaniu </w:t>
      </w:r>
      <w:r w:rsidR="00A77558" w:rsidRPr="00F355C2">
        <w:rPr>
          <w:rFonts w:ascii="Segoe UI" w:hAnsi="Segoe UI" w:cs="Segoe UI"/>
          <w:sz w:val="20"/>
          <w:shd w:val="clear" w:color="auto" w:fill="FFFFFF"/>
        </w:rPr>
        <w:t>– stanowiące z</w:t>
      </w:r>
      <w:r w:rsidR="00074037" w:rsidRPr="00F355C2">
        <w:rPr>
          <w:rFonts w:ascii="Segoe UI" w:hAnsi="Segoe UI" w:cs="Segoe UI"/>
          <w:sz w:val="20"/>
          <w:shd w:val="clear" w:color="auto" w:fill="FFFFFF"/>
        </w:rPr>
        <w:t>a</w:t>
      </w:r>
      <w:r w:rsidR="00A77558" w:rsidRPr="00F355C2">
        <w:rPr>
          <w:rFonts w:ascii="Segoe UI" w:hAnsi="Segoe UI" w:cs="Segoe UI"/>
          <w:sz w:val="20"/>
          <w:shd w:val="clear" w:color="auto" w:fill="FFFFFF"/>
        </w:rPr>
        <w:t>łącznik nr 2 do S</w:t>
      </w:r>
      <w:r w:rsidRPr="00F355C2">
        <w:rPr>
          <w:rFonts w:ascii="Segoe UI" w:hAnsi="Segoe UI" w:cs="Segoe UI"/>
          <w:sz w:val="20"/>
          <w:shd w:val="clear" w:color="auto" w:fill="FFFFFF"/>
        </w:rPr>
        <w:t>WZ.</w:t>
      </w:r>
    </w:p>
    <w:p w:rsidR="00213464" w:rsidRPr="007861CA" w:rsidRDefault="0033078E" w:rsidP="00F355C2">
      <w:pPr>
        <w:pStyle w:val="Tekstpodstawowy"/>
        <w:numPr>
          <w:ilvl w:val="0"/>
          <w:numId w:val="4"/>
        </w:numPr>
        <w:tabs>
          <w:tab w:val="clear" w:pos="720"/>
          <w:tab w:val="num" w:pos="426"/>
          <w:tab w:val="num" w:pos="851"/>
        </w:tabs>
        <w:ind w:left="851"/>
        <w:jc w:val="left"/>
        <w:rPr>
          <w:rFonts w:ascii="Segoe UI" w:hAnsi="Segoe UI" w:cs="Segoe UI"/>
          <w:sz w:val="20"/>
        </w:rPr>
      </w:pPr>
      <w:r w:rsidRPr="007861CA">
        <w:rPr>
          <w:rFonts w:ascii="Segoe UI" w:hAnsi="Segoe UI" w:cs="Segoe UI"/>
          <w:sz w:val="20"/>
        </w:rPr>
        <w:t>Wypełniony o</w:t>
      </w:r>
      <w:r w:rsidR="00F41889" w:rsidRPr="007861CA">
        <w:rPr>
          <w:rFonts w:ascii="Segoe UI" w:hAnsi="Segoe UI" w:cs="Segoe UI"/>
          <w:sz w:val="20"/>
        </w:rPr>
        <w:t xml:space="preserve">pis minimalnych parametrów </w:t>
      </w:r>
      <w:r w:rsidR="00794DCA" w:rsidRPr="007861CA">
        <w:rPr>
          <w:rFonts w:ascii="Segoe UI" w:hAnsi="Segoe UI" w:cs="Segoe UI"/>
          <w:sz w:val="20"/>
        </w:rPr>
        <w:t>sprzętu komputerowego</w:t>
      </w:r>
      <w:r w:rsidR="00F355C2" w:rsidRPr="007861CA">
        <w:rPr>
          <w:rFonts w:ascii="Segoe UI" w:hAnsi="Segoe UI" w:cs="Segoe UI"/>
          <w:sz w:val="20"/>
        </w:rPr>
        <w:br/>
      </w:r>
      <w:r w:rsidR="00F41889" w:rsidRPr="007861CA">
        <w:rPr>
          <w:rFonts w:ascii="Segoe UI" w:hAnsi="Segoe UI" w:cs="Segoe UI"/>
          <w:sz w:val="20"/>
        </w:rPr>
        <w:t xml:space="preserve">– stanowiący załącznik nr </w:t>
      </w:r>
      <w:r w:rsidR="00C9665B" w:rsidRPr="007861CA">
        <w:rPr>
          <w:rFonts w:ascii="Segoe UI" w:hAnsi="Segoe UI" w:cs="Segoe UI"/>
          <w:sz w:val="20"/>
        </w:rPr>
        <w:t>4</w:t>
      </w:r>
      <w:r w:rsidRPr="007861CA">
        <w:rPr>
          <w:rFonts w:ascii="Segoe UI" w:hAnsi="Segoe UI" w:cs="Segoe UI"/>
          <w:sz w:val="20"/>
        </w:rPr>
        <w:t>a</w:t>
      </w:r>
      <w:r w:rsidR="00F41889" w:rsidRPr="007861CA">
        <w:rPr>
          <w:rFonts w:ascii="Segoe UI" w:hAnsi="Segoe UI" w:cs="Segoe UI"/>
          <w:sz w:val="20"/>
        </w:rPr>
        <w:t xml:space="preserve"> do SWZ.</w:t>
      </w:r>
    </w:p>
    <w:p w:rsidR="0033078E" w:rsidRPr="007861CA" w:rsidRDefault="0033078E" w:rsidP="00F355C2">
      <w:pPr>
        <w:pStyle w:val="Tekstpodstawowy"/>
        <w:numPr>
          <w:ilvl w:val="0"/>
          <w:numId w:val="4"/>
        </w:numPr>
        <w:tabs>
          <w:tab w:val="clear" w:pos="720"/>
          <w:tab w:val="num" w:pos="426"/>
          <w:tab w:val="num" w:pos="851"/>
        </w:tabs>
        <w:ind w:left="851"/>
        <w:jc w:val="left"/>
        <w:rPr>
          <w:rFonts w:ascii="Segoe UI" w:hAnsi="Segoe UI" w:cs="Segoe UI"/>
          <w:sz w:val="20"/>
        </w:rPr>
      </w:pPr>
      <w:r w:rsidRPr="007861CA">
        <w:rPr>
          <w:rFonts w:ascii="Segoe UI" w:hAnsi="Segoe UI" w:cs="Segoe UI"/>
          <w:sz w:val="20"/>
        </w:rPr>
        <w:t xml:space="preserve">Wypełniony opis minimalnych parametrów </w:t>
      </w:r>
      <w:r w:rsidR="00794DCA" w:rsidRPr="007861CA">
        <w:rPr>
          <w:rFonts w:ascii="Segoe UI" w:hAnsi="Segoe UI" w:cs="Segoe UI"/>
          <w:sz w:val="20"/>
        </w:rPr>
        <w:t>sprzętu komputerowego</w:t>
      </w:r>
      <w:r w:rsidR="00F355C2" w:rsidRPr="007861CA">
        <w:rPr>
          <w:rFonts w:ascii="Segoe UI" w:hAnsi="Segoe UI" w:cs="Segoe UI"/>
          <w:sz w:val="20"/>
        </w:rPr>
        <w:br/>
      </w:r>
      <w:r w:rsidRPr="007861CA">
        <w:rPr>
          <w:rFonts w:ascii="Segoe UI" w:hAnsi="Segoe UI" w:cs="Segoe UI"/>
          <w:sz w:val="20"/>
        </w:rPr>
        <w:t xml:space="preserve"> – stanowiący załącznik nr </w:t>
      </w:r>
      <w:r w:rsidR="00C9665B" w:rsidRPr="007861CA">
        <w:rPr>
          <w:rFonts w:ascii="Segoe UI" w:hAnsi="Segoe UI" w:cs="Segoe UI"/>
          <w:sz w:val="20"/>
        </w:rPr>
        <w:t>4</w:t>
      </w:r>
      <w:r w:rsidRPr="007861CA">
        <w:rPr>
          <w:rFonts w:ascii="Segoe UI" w:hAnsi="Segoe UI" w:cs="Segoe UI"/>
          <w:sz w:val="20"/>
        </w:rPr>
        <w:t>b do SWZ.</w:t>
      </w:r>
    </w:p>
    <w:p w:rsidR="00F355C2" w:rsidRPr="007861CA" w:rsidRDefault="00F355C2" w:rsidP="00F355C2">
      <w:pPr>
        <w:pStyle w:val="Tekstpodstawowy"/>
        <w:numPr>
          <w:ilvl w:val="0"/>
          <w:numId w:val="4"/>
        </w:numPr>
        <w:tabs>
          <w:tab w:val="clear" w:pos="720"/>
          <w:tab w:val="num" w:pos="426"/>
          <w:tab w:val="num" w:pos="851"/>
        </w:tabs>
        <w:ind w:left="851"/>
        <w:jc w:val="left"/>
        <w:rPr>
          <w:rFonts w:ascii="Segoe UI" w:hAnsi="Segoe UI" w:cs="Segoe UI"/>
          <w:sz w:val="20"/>
        </w:rPr>
      </w:pPr>
      <w:r w:rsidRPr="007861CA">
        <w:rPr>
          <w:rFonts w:ascii="Segoe UI" w:hAnsi="Segoe UI" w:cs="Segoe UI"/>
          <w:sz w:val="20"/>
        </w:rPr>
        <w:t xml:space="preserve">Wypełniony opis minimalnych parametrów </w:t>
      </w:r>
      <w:r w:rsidR="00794DCA" w:rsidRPr="007861CA">
        <w:rPr>
          <w:rFonts w:ascii="Segoe UI" w:hAnsi="Segoe UI" w:cs="Segoe UI"/>
          <w:sz w:val="20"/>
        </w:rPr>
        <w:t>sprzętu komputerowego</w:t>
      </w:r>
      <w:r w:rsidRPr="007861CA">
        <w:rPr>
          <w:rFonts w:ascii="Segoe UI" w:hAnsi="Segoe UI" w:cs="Segoe UI"/>
          <w:sz w:val="20"/>
        </w:rPr>
        <w:br/>
        <w:t xml:space="preserve">– stanowiący załącznik nr </w:t>
      </w:r>
      <w:r w:rsidR="00C9665B" w:rsidRPr="007861CA">
        <w:rPr>
          <w:rFonts w:ascii="Segoe UI" w:hAnsi="Segoe UI" w:cs="Segoe UI"/>
          <w:sz w:val="20"/>
        </w:rPr>
        <w:t>4</w:t>
      </w:r>
      <w:r w:rsidRPr="007861CA">
        <w:rPr>
          <w:rFonts w:ascii="Segoe UI" w:hAnsi="Segoe UI" w:cs="Segoe UI"/>
          <w:sz w:val="20"/>
        </w:rPr>
        <w:t>c do SWZ.</w:t>
      </w:r>
    </w:p>
    <w:p w:rsidR="00F355C2" w:rsidRPr="007861CA" w:rsidRDefault="00F355C2" w:rsidP="00F355C2">
      <w:pPr>
        <w:pStyle w:val="Tekstpodstawowy"/>
        <w:numPr>
          <w:ilvl w:val="0"/>
          <w:numId w:val="4"/>
        </w:numPr>
        <w:tabs>
          <w:tab w:val="clear" w:pos="720"/>
          <w:tab w:val="num" w:pos="426"/>
          <w:tab w:val="num" w:pos="851"/>
        </w:tabs>
        <w:ind w:left="851"/>
        <w:jc w:val="left"/>
        <w:rPr>
          <w:rFonts w:ascii="Segoe UI" w:hAnsi="Segoe UI" w:cs="Segoe UI"/>
          <w:sz w:val="20"/>
        </w:rPr>
      </w:pPr>
      <w:r w:rsidRPr="007861CA">
        <w:rPr>
          <w:rFonts w:ascii="Segoe UI" w:hAnsi="Segoe UI" w:cs="Segoe UI"/>
          <w:sz w:val="20"/>
        </w:rPr>
        <w:t xml:space="preserve">Wypełniony opis minimalnych parametrów </w:t>
      </w:r>
      <w:r w:rsidR="00794DCA" w:rsidRPr="007861CA">
        <w:rPr>
          <w:rFonts w:ascii="Segoe UI" w:hAnsi="Segoe UI" w:cs="Segoe UI"/>
          <w:sz w:val="20"/>
        </w:rPr>
        <w:t>sprzętu komputerowego</w:t>
      </w:r>
      <w:r w:rsidRPr="007861CA">
        <w:rPr>
          <w:rFonts w:ascii="Segoe UI" w:hAnsi="Segoe UI" w:cs="Segoe UI"/>
          <w:sz w:val="20"/>
        </w:rPr>
        <w:br/>
        <w:t>– stanowiący załączni</w:t>
      </w:r>
      <w:r w:rsidR="00C9665B" w:rsidRPr="007861CA">
        <w:rPr>
          <w:rFonts w:ascii="Segoe UI" w:hAnsi="Segoe UI" w:cs="Segoe UI"/>
          <w:sz w:val="20"/>
        </w:rPr>
        <w:t>k nr 4</w:t>
      </w:r>
      <w:r w:rsidRPr="007861CA">
        <w:rPr>
          <w:rFonts w:ascii="Segoe UI" w:hAnsi="Segoe UI" w:cs="Segoe UI"/>
          <w:sz w:val="20"/>
        </w:rPr>
        <w:t>d do SWZ.</w:t>
      </w:r>
    </w:p>
    <w:p w:rsidR="00796F4B" w:rsidRPr="00F355C2" w:rsidRDefault="0033078E" w:rsidP="0033078E">
      <w:pPr>
        <w:pStyle w:val="Tekstpodstawowy"/>
        <w:numPr>
          <w:ilvl w:val="0"/>
          <w:numId w:val="4"/>
        </w:numPr>
        <w:tabs>
          <w:tab w:val="clear" w:pos="720"/>
          <w:tab w:val="num" w:pos="426"/>
          <w:tab w:val="num" w:pos="851"/>
        </w:tabs>
        <w:ind w:left="851"/>
        <w:jc w:val="left"/>
        <w:rPr>
          <w:rFonts w:ascii="Segoe UI" w:hAnsi="Segoe UI" w:cs="Segoe UI"/>
          <w:sz w:val="20"/>
        </w:rPr>
      </w:pPr>
      <w:r w:rsidRPr="00F355C2">
        <w:rPr>
          <w:rFonts w:ascii="Segoe UI" w:hAnsi="Segoe UI" w:cs="Segoe UI"/>
          <w:sz w:val="20"/>
        </w:rPr>
        <w:t>……………………………………………………………………………………………………………………………………...</w:t>
      </w:r>
    </w:p>
    <w:p w:rsidR="00433C45" w:rsidRPr="004341AD" w:rsidRDefault="00433C45" w:rsidP="00524FCA">
      <w:pPr>
        <w:spacing w:after="0" w:line="240" w:lineRule="auto"/>
        <w:rPr>
          <w:rFonts w:ascii="Segoe UI" w:hAnsi="Segoe UI" w:cs="Segoe UI"/>
        </w:rPr>
      </w:pPr>
    </w:p>
    <w:p w:rsidR="00796F4B" w:rsidRPr="00475C3D" w:rsidRDefault="00796F4B" w:rsidP="00524FCA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475C3D">
        <w:rPr>
          <w:rFonts w:ascii="Segoe UI" w:hAnsi="Segoe UI" w:cs="Segoe UI"/>
          <w:sz w:val="18"/>
          <w:szCs w:val="18"/>
        </w:rPr>
        <w:t>*  Niepotrzebne skreślić</w:t>
      </w:r>
    </w:p>
    <w:p w:rsidR="003434A9" w:rsidRPr="00475C3D" w:rsidRDefault="00796F4B" w:rsidP="00433C45">
      <w:pPr>
        <w:pStyle w:val="NormalnyWeb"/>
        <w:spacing w:line="276" w:lineRule="auto"/>
        <w:jc w:val="both"/>
        <w:rPr>
          <w:rFonts w:ascii="Segoe UI" w:hAnsi="Segoe UI" w:cs="Segoe UI"/>
          <w:sz w:val="18"/>
          <w:szCs w:val="18"/>
        </w:rPr>
      </w:pPr>
      <w:r w:rsidRPr="00475C3D">
        <w:rPr>
          <w:rFonts w:ascii="Segoe UI" w:hAnsi="Segoe UI" w:cs="Segoe UI"/>
          <w:sz w:val="18"/>
          <w:szCs w:val="18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355C2" w:rsidRPr="00CD2743" w:rsidRDefault="003434A9" w:rsidP="00F355C2">
      <w:pPr>
        <w:spacing w:before="120" w:after="120"/>
        <w:jc w:val="right"/>
        <w:rPr>
          <w:rFonts w:ascii="Segoe UI" w:hAnsi="Segoe UI" w:cs="Segoe UI"/>
          <w:b/>
          <w:sz w:val="18"/>
          <w:szCs w:val="18"/>
        </w:rPr>
      </w:pPr>
      <w:r w:rsidRPr="00475C3D">
        <w:rPr>
          <w:rFonts w:ascii="Segoe UI" w:hAnsi="Segoe UI" w:cs="Segoe UI"/>
          <w:sz w:val="18"/>
          <w:szCs w:val="18"/>
        </w:rPr>
        <w:br w:type="page"/>
      </w:r>
      <w:r w:rsidR="00F355C2">
        <w:rPr>
          <w:rFonts w:ascii="Segoe UI" w:hAnsi="Segoe UI" w:cs="Segoe UI"/>
          <w:b/>
          <w:sz w:val="18"/>
          <w:szCs w:val="18"/>
        </w:rPr>
        <w:lastRenderedPageBreak/>
        <w:t>Załącznik nr 2</w:t>
      </w:r>
      <w:r w:rsidR="00F355C2" w:rsidRPr="00CD2743">
        <w:rPr>
          <w:rFonts w:ascii="Segoe UI" w:hAnsi="Segoe UI" w:cs="Segoe UI"/>
          <w:b/>
          <w:sz w:val="18"/>
          <w:szCs w:val="18"/>
        </w:rPr>
        <w:t xml:space="preserve"> do SWZ</w:t>
      </w:r>
      <w:r w:rsidR="00F355C2" w:rsidRPr="00CD2743">
        <w:rPr>
          <w:rFonts w:ascii="Segoe UI" w:hAnsi="Segoe UI" w:cs="Segoe UI"/>
          <w:b/>
          <w:sz w:val="18"/>
          <w:szCs w:val="18"/>
        </w:rPr>
        <w:br/>
      </w:r>
      <w:r w:rsidR="006C5D2A" w:rsidRPr="006C5D2A">
        <w:rPr>
          <w:rFonts w:ascii="Segoe UI" w:hAnsi="Segoe UI" w:cs="Segoe UI"/>
          <w:b/>
          <w:sz w:val="18"/>
          <w:szCs w:val="18"/>
        </w:rPr>
        <w:t>na zakup  i dostawę wyposażenia pracowni szkolnych oraz sprzętu IT w ramach realizacji projektu ”Programy rozwojowe szkół podstawowych w Białej Podlaskiej szansą dla uczniów</w:t>
      </w:r>
      <w:r w:rsidR="007861CA">
        <w:rPr>
          <w:rFonts w:ascii="Segoe UI" w:hAnsi="Segoe UI" w:cs="Segoe UI"/>
          <w:b/>
          <w:sz w:val="18"/>
          <w:szCs w:val="18"/>
        </w:rPr>
        <w:t>”</w:t>
      </w:r>
    </w:p>
    <w:p w:rsidR="00F94529" w:rsidRPr="00475C3D" w:rsidRDefault="00F94529" w:rsidP="00F355C2">
      <w:pPr>
        <w:spacing w:before="120" w:after="120"/>
        <w:jc w:val="right"/>
        <w:rPr>
          <w:rFonts w:ascii="Segoe UI" w:eastAsia="Arial-BoldMT" w:hAnsi="Segoe UI" w:cs="Segoe UI"/>
          <w:b/>
          <w:bCs/>
          <w:sz w:val="16"/>
          <w:szCs w:val="16"/>
        </w:rPr>
      </w:pPr>
    </w:p>
    <w:p w:rsidR="00994E1E" w:rsidRPr="00475C3D" w:rsidRDefault="00994E1E" w:rsidP="00904031">
      <w:pPr>
        <w:spacing w:after="0" w:line="240" w:lineRule="auto"/>
        <w:jc w:val="right"/>
        <w:rPr>
          <w:rFonts w:ascii="Segoe UI" w:hAnsi="Segoe UI" w:cs="Segoe UI"/>
        </w:rPr>
      </w:pPr>
    </w:p>
    <w:p w:rsidR="00796F4B" w:rsidRPr="00643694" w:rsidRDefault="00796F4B" w:rsidP="00524FCA">
      <w:pPr>
        <w:pStyle w:val="Nagwek2"/>
        <w:tabs>
          <w:tab w:val="clear" w:pos="1701"/>
          <w:tab w:val="left" w:pos="0"/>
        </w:tabs>
        <w:ind w:left="0"/>
        <w:jc w:val="center"/>
        <w:rPr>
          <w:rFonts w:ascii="Segoe UI" w:hAnsi="Segoe UI" w:cs="Segoe UI"/>
          <w:b/>
          <w:sz w:val="22"/>
          <w:szCs w:val="22"/>
        </w:rPr>
      </w:pPr>
      <w:r w:rsidRPr="00643694">
        <w:rPr>
          <w:rFonts w:ascii="Segoe UI" w:hAnsi="Segoe UI" w:cs="Segoe UI"/>
          <w:sz w:val="22"/>
          <w:szCs w:val="22"/>
        </w:rPr>
        <w:t>OŚWIADCZENIA  WYKONAWCY</w:t>
      </w:r>
    </w:p>
    <w:p w:rsidR="00796F4B" w:rsidRPr="00643694" w:rsidRDefault="00796F4B" w:rsidP="00524FCA">
      <w:pPr>
        <w:spacing w:after="0" w:line="240" w:lineRule="auto"/>
        <w:rPr>
          <w:rFonts w:ascii="Segoe UI" w:hAnsi="Segoe UI" w:cs="Segoe UI"/>
          <w:b/>
        </w:rPr>
      </w:pPr>
    </w:p>
    <w:p w:rsidR="00796F4B" w:rsidRPr="00643694" w:rsidRDefault="00796F4B" w:rsidP="00524FCA">
      <w:pPr>
        <w:spacing w:after="0" w:line="240" w:lineRule="auto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 xml:space="preserve">Nazwa i siedziba wykonawcy: </w:t>
      </w:r>
    </w:p>
    <w:p w:rsidR="00796F4B" w:rsidRPr="00643694" w:rsidRDefault="00796F4B" w:rsidP="00524FCA">
      <w:pPr>
        <w:spacing w:after="0" w:line="240" w:lineRule="auto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>........................................................................................................................................</w:t>
      </w:r>
    </w:p>
    <w:p w:rsidR="00796F4B" w:rsidRPr="00643694" w:rsidRDefault="00796F4B" w:rsidP="00524FCA">
      <w:pPr>
        <w:spacing w:after="0" w:line="240" w:lineRule="auto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>........................................................................................................................................</w:t>
      </w:r>
    </w:p>
    <w:p w:rsidR="00796F4B" w:rsidRPr="00643694" w:rsidRDefault="00796F4B" w:rsidP="00524FCA">
      <w:pPr>
        <w:spacing w:after="0" w:line="240" w:lineRule="auto"/>
        <w:rPr>
          <w:rFonts w:ascii="Segoe UI" w:hAnsi="Segoe UI" w:cs="Segoe UI"/>
        </w:rPr>
      </w:pPr>
    </w:p>
    <w:p w:rsidR="00796F4B" w:rsidRPr="00F355C2" w:rsidRDefault="00796F4B" w:rsidP="00F355C2">
      <w:pPr>
        <w:spacing w:before="120" w:after="120"/>
        <w:jc w:val="both"/>
        <w:rPr>
          <w:rFonts w:ascii="Segoe UI" w:hAnsi="Segoe UI" w:cs="Segoe UI"/>
          <w:b/>
        </w:rPr>
      </w:pPr>
      <w:r w:rsidRPr="00F355C2">
        <w:rPr>
          <w:rFonts w:ascii="Segoe UI" w:hAnsi="Segoe UI" w:cs="Segoe UI"/>
        </w:rPr>
        <w:t xml:space="preserve">Działając w imieniu Wykonawcy, będąc należycie upoważnionym(mi) do jego </w:t>
      </w:r>
      <w:r w:rsidR="00F355C2">
        <w:rPr>
          <w:rFonts w:ascii="Segoe UI" w:hAnsi="Segoe UI" w:cs="Segoe UI"/>
        </w:rPr>
        <w:t>r</w:t>
      </w:r>
      <w:r w:rsidRPr="00F355C2">
        <w:rPr>
          <w:rFonts w:ascii="Segoe UI" w:hAnsi="Segoe UI" w:cs="Segoe UI"/>
        </w:rPr>
        <w:t xml:space="preserve">eprezentowania, w związku z postępowaniem o udzielenie zamówienia publicznego </w:t>
      </w:r>
      <w:r w:rsidR="00923B7B" w:rsidRPr="00F355C2">
        <w:rPr>
          <w:rFonts w:ascii="Segoe UI" w:hAnsi="Segoe UI" w:cs="Segoe UI"/>
        </w:rPr>
        <w:br/>
      </w:r>
      <w:r w:rsidRPr="00F355C2">
        <w:rPr>
          <w:rFonts w:ascii="Segoe UI" w:hAnsi="Segoe UI" w:cs="Segoe UI"/>
        </w:rPr>
        <w:t xml:space="preserve">na </w:t>
      </w:r>
      <w:r w:rsidR="006C5D2A" w:rsidRPr="006C5D2A">
        <w:rPr>
          <w:rFonts w:ascii="Segoe UI" w:hAnsi="Segoe UI" w:cs="Segoe UI"/>
          <w:b/>
        </w:rPr>
        <w:t>zakup  i dostawę wyposażenia pracowni szkolnych oraz sprzętu IT w ramach realizacji projektu ”Programy rozwojowe szkół podstawowych w Białej Podlaskiej szansą dla uczniów</w:t>
      </w:r>
      <w:r w:rsidR="007861CA">
        <w:rPr>
          <w:rFonts w:ascii="Segoe UI" w:hAnsi="Segoe UI" w:cs="Segoe UI"/>
          <w:b/>
        </w:rPr>
        <w:t>”</w:t>
      </w:r>
      <w:r w:rsidRPr="00F355C2">
        <w:rPr>
          <w:rFonts w:ascii="Segoe UI" w:hAnsi="Segoe UI" w:cs="Segoe UI"/>
        </w:rPr>
        <w:t>oświadczam(my), że wykonawca, którego reprezentuję(jemy):</w:t>
      </w:r>
    </w:p>
    <w:p w:rsidR="003A5B3B" w:rsidRPr="00643694" w:rsidRDefault="00796F4B" w:rsidP="00643694">
      <w:pPr>
        <w:numPr>
          <w:ilvl w:val="2"/>
          <w:numId w:val="3"/>
        </w:numPr>
        <w:tabs>
          <w:tab w:val="left" w:pos="426"/>
        </w:tabs>
        <w:spacing w:after="0" w:line="240" w:lineRule="auto"/>
        <w:ind w:left="426"/>
        <w:jc w:val="both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 xml:space="preserve">nie podlega wykluczeniu na </w:t>
      </w:r>
      <w:r w:rsidR="0033078E">
        <w:rPr>
          <w:rFonts w:ascii="Segoe UI" w:hAnsi="Segoe UI" w:cs="Segoe UI"/>
        </w:rPr>
        <w:t xml:space="preserve">podstawie art. 108 ust. 1 </w:t>
      </w:r>
      <w:r w:rsidR="000B5CB3" w:rsidRPr="00643694">
        <w:rPr>
          <w:rFonts w:ascii="Segoe UI" w:hAnsi="Segoe UI" w:cs="Segoe UI"/>
        </w:rPr>
        <w:t>ustawy Prawo zamówień publicznych;</w:t>
      </w:r>
    </w:p>
    <w:p w:rsidR="00F94529" w:rsidRPr="00643694" w:rsidRDefault="00F94529" w:rsidP="00643694">
      <w:pPr>
        <w:numPr>
          <w:ilvl w:val="2"/>
          <w:numId w:val="3"/>
        </w:numPr>
        <w:tabs>
          <w:tab w:val="left" w:pos="426"/>
        </w:tabs>
        <w:spacing w:after="0" w:line="240" w:lineRule="auto"/>
        <w:ind w:left="426"/>
        <w:jc w:val="both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 xml:space="preserve">nie podlega wykluczeniu na podstawie </w:t>
      </w:r>
      <w:r w:rsidR="00643694" w:rsidRPr="00643694">
        <w:rPr>
          <w:rFonts w:ascii="Segoe UI" w:hAnsi="Segoe UI" w:cs="Segoe UI"/>
        </w:rPr>
        <w:t xml:space="preserve">art. 7 ust. 1 ustawy z dnia 13 kwietnia 2022 r. </w:t>
      </w:r>
      <w:r w:rsidR="00643694" w:rsidRPr="00643694">
        <w:rPr>
          <w:rFonts w:ascii="Segoe UI" w:hAnsi="Segoe UI" w:cs="Segoe UI"/>
        </w:rPr>
        <w:br/>
        <w:t>o szczególnych rozwiązaniach w zakresie przeciwdziałania wspieraniu agresji na Ukrainę oraz służących ochronie bezpieczeństwa narodowego;</w:t>
      </w:r>
    </w:p>
    <w:p w:rsidR="00796F4B" w:rsidRPr="00643694" w:rsidRDefault="00796F4B" w:rsidP="00643694">
      <w:pPr>
        <w:numPr>
          <w:ilvl w:val="2"/>
          <w:numId w:val="3"/>
        </w:numPr>
        <w:tabs>
          <w:tab w:val="left" w:pos="426"/>
        </w:tabs>
        <w:spacing w:after="0" w:line="240" w:lineRule="auto"/>
        <w:ind w:left="426"/>
        <w:jc w:val="both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>spełnia warunki udziału w postępowaniu dotyczące:</w:t>
      </w:r>
    </w:p>
    <w:p w:rsidR="00796F4B" w:rsidRPr="00643694" w:rsidRDefault="00796F4B" w:rsidP="0064369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Segoe UI" w:hAnsi="Segoe UI" w:cs="Segoe UI"/>
          <w:sz w:val="22"/>
          <w:szCs w:val="22"/>
        </w:rPr>
      </w:pPr>
      <w:r w:rsidRPr="00643694">
        <w:rPr>
          <w:rFonts w:ascii="Segoe UI" w:hAnsi="Segoe UI" w:cs="Segoe UI"/>
          <w:sz w:val="22"/>
          <w:szCs w:val="22"/>
          <w:shd w:val="clear" w:color="auto" w:fill="FFFFFF"/>
        </w:rPr>
        <w:t>znajdowania się w sytuacji ekonomicznej lub finansowej umożliwiającej realizację zamówienia,</w:t>
      </w:r>
    </w:p>
    <w:p w:rsidR="00796F4B" w:rsidRPr="00643694" w:rsidRDefault="00796F4B" w:rsidP="0064369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Segoe UI" w:hAnsi="Segoe UI" w:cs="Segoe UI"/>
          <w:sz w:val="22"/>
          <w:szCs w:val="22"/>
        </w:rPr>
      </w:pPr>
      <w:r w:rsidRPr="00643694">
        <w:rPr>
          <w:rFonts w:ascii="Segoe UI" w:hAnsi="Segoe UI" w:cs="Segoe UI"/>
          <w:sz w:val="22"/>
          <w:szCs w:val="22"/>
        </w:rPr>
        <w:t>posiadania zdolności technicznej i zawodowej do wykonania przedmiotu zamówienia.</w:t>
      </w:r>
    </w:p>
    <w:p w:rsidR="00796F4B" w:rsidRPr="00643694" w:rsidRDefault="00796F4B" w:rsidP="00904031">
      <w:pPr>
        <w:pStyle w:val="Tekstpodstawowy"/>
        <w:numPr>
          <w:ilvl w:val="2"/>
          <w:numId w:val="3"/>
        </w:numPr>
        <w:rPr>
          <w:rFonts w:ascii="Segoe UI" w:hAnsi="Segoe UI" w:cs="Segoe UI"/>
          <w:sz w:val="22"/>
          <w:szCs w:val="22"/>
        </w:rPr>
      </w:pPr>
      <w:r w:rsidRPr="00643694">
        <w:rPr>
          <w:rFonts w:ascii="Segoe UI" w:hAnsi="Segoe UI" w:cs="Segoe UI"/>
          <w:sz w:val="22"/>
          <w:szCs w:val="22"/>
        </w:rPr>
        <w:t xml:space="preserve">zamówienie wykona w całości samodzielnie.* </w:t>
      </w:r>
    </w:p>
    <w:p w:rsidR="00796F4B" w:rsidRPr="00643694" w:rsidRDefault="00796F4B" w:rsidP="00904031">
      <w:pPr>
        <w:pStyle w:val="Tekstpodstawowy"/>
        <w:numPr>
          <w:ilvl w:val="2"/>
          <w:numId w:val="3"/>
        </w:numPr>
        <w:rPr>
          <w:rFonts w:ascii="Segoe UI" w:hAnsi="Segoe UI" w:cs="Segoe UI"/>
          <w:sz w:val="22"/>
          <w:szCs w:val="22"/>
        </w:rPr>
      </w:pPr>
      <w:r w:rsidRPr="00643694">
        <w:rPr>
          <w:rFonts w:ascii="Segoe UI" w:hAnsi="Segoe UI" w:cs="Segoe UI"/>
          <w:sz w:val="22"/>
          <w:szCs w:val="22"/>
        </w:rPr>
        <w:t xml:space="preserve">podwykonawcom powierzy do wykonania następujące części zamówienia:* </w:t>
      </w:r>
    </w:p>
    <w:p w:rsidR="00796F4B" w:rsidRPr="00643694" w:rsidRDefault="00796F4B" w:rsidP="00904031">
      <w:pPr>
        <w:pStyle w:val="Tekstpodstawowy"/>
        <w:numPr>
          <w:ilvl w:val="0"/>
          <w:numId w:val="6"/>
        </w:numPr>
        <w:rPr>
          <w:rFonts w:ascii="Segoe UI" w:hAnsi="Segoe UI" w:cs="Segoe UI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4"/>
        <w:gridCol w:w="4273"/>
        <w:gridCol w:w="4201"/>
      </w:tblGrid>
      <w:tr w:rsidR="00796F4B" w:rsidRPr="00643694" w:rsidTr="00947EC8">
        <w:tc>
          <w:tcPr>
            <w:tcW w:w="564" w:type="dxa"/>
            <w:vAlign w:val="center"/>
          </w:tcPr>
          <w:p w:rsidR="00796F4B" w:rsidRPr="00643694" w:rsidRDefault="00796F4B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643694">
              <w:rPr>
                <w:rFonts w:ascii="Segoe UI" w:hAnsi="Segoe UI" w:cs="Segoe UI"/>
                <w:sz w:val="22"/>
                <w:szCs w:val="22"/>
              </w:rPr>
              <w:t>Lp.</w:t>
            </w:r>
          </w:p>
        </w:tc>
        <w:tc>
          <w:tcPr>
            <w:tcW w:w="4273" w:type="dxa"/>
            <w:vAlign w:val="bottom"/>
          </w:tcPr>
          <w:p w:rsidR="00796F4B" w:rsidRPr="00643694" w:rsidRDefault="00796F4B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:rsidR="00796F4B" w:rsidRPr="00643694" w:rsidRDefault="00796F4B" w:rsidP="00160CE5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43694">
              <w:rPr>
                <w:rFonts w:ascii="Segoe UI" w:hAnsi="Segoe UI" w:cs="Segoe UI"/>
                <w:sz w:val="22"/>
                <w:szCs w:val="22"/>
              </w:rPr>
              <w:t>Część zamówienia, którą Wykonawca zamierza zlecić Podwykonawcy</w:t>
            </w:r>
            <w:r w:rsidR="00160CE5" w:rsidRPr="00643694">
              <w:rPr>
                <w:rFonts w:ascii="Segoe UI" w:hAnsi="Segoe UI" w:cs="Segoe UI"/>
                <w:sz w:val="22"/>
                <w:szCs w:val="22"/>
              </w:rPr>
              <w:t>, należy wskazać opisując zakres i udział procentowy.</w:t>
            </w:r>
          </w:p>
          <w:p w:rsidR="00796F4B" w:rsidRPr="00643694" w:rsidRDefault="00796F4B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01" w:type="dxa"/>
            <w:vAlign w:val="center"/>
          </w:tcPr>
          <w:p w:rsidR="00796F4B" w:rsidRPr="00643694" w:rsidRDefault="00796F4B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43694">
              <w:rPr>
                <w:rFonts w:ascii="Segoe UI" w:hAnsi="Segoe UI" w:cs="Segoe UI"/>
                <w:sz w:val="22"/>
                <w:szCs w:val="22"/>
              </w:rPr>
              <w:t>Dane podwykonawcy:</w:t>
            </w:r>
          </w:p>
          <w:p w:rsidR="00796F4B" w:rsidRPr="00643694" w:rsidRDefault="00796F4B" w:rsidP="00904031">
            <w:pPr>
              <w:pStyle w:val="Tekstpodstawowy"/>
              <w:numPr>
                <w:ilvl w:val="0"/>
                <w:numId w:val="7"/>
              </w:num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43694">
              <w:rPr>
                <w:rFonts w:ascii="Segoe UI" w:hAnsi="Segoe UI" w:cs="Segoe UI"/>
                <w:sz w:val="22"/>
                <w:szCs w:val="22"/>
              </w:rPr>
              <w:t>Nazwa podwykonawcy</w:t>
            </w:r>
          </w:p>
          <w:p w:rsidR="00796F4B" w:rsidRPr="00643694" w:rsidRDefault="00796F4B" w:rsidP="00904031">
            <w:pPr>
              <w:pStyle w:val="Tekstpodstawowy"/>
              <w:numPr>
                <w:ilvl w:val="0"/>
                <w:numId w:val="7"/>
              </w:num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43694">
              <w:rPr>
                <w:rFonts w:ascii="Segoe UI" w:hAnsi="Segoe UI" w:cs="Segoe UI"/>
                <w:sz w:val="22"/>
                <w:szCs w:val="22"/>
              </w:rPr>
              <w:t>Dane adresowe i telefoniczne</w:t>
            </w:r>
          </w:p>
          <w:p w:rsidR="00796F4B" w:rsidRPr="00643694" w:rsidRDefault="00796F4B" w:rsidP="00904031">
            <w:pPr>
              <w:pStyle w:val="Tekstpodstawowy"/>
              <w:numPr>
                <w:ilvl w:val="0"/>
                <w:numId w:val="7"/>
              </w:num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43694">
              <w:rPr>
                <w:rFonts w:ascii="Segoe UI" w:hAnsi="Segoe UI" w:cs="Segoe UI"/>
                <w:sz w:val="22"/>
                <w:szCs w:val="22"/>
              </w:rPr>
              <w:t>Wskazanie osoby do kontaktu</w:t>
            </w:r>
          </w:p>
        </w:tc>
      </w:tr>
      <w:tr w:rsidR="00796F4B" w:rsidRPr="00643694" w:rsidTr="00947EC8">
        <w:tc>
          <w:tcPr>
            <w:tcW w:w="564" w:type="dxa"/>
          </w:tcPr>
          <w:p w:rsidR="00796F4B" w:rsidRPr="00643694" w:rsidRDefault="00796F4B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73" w:type="dxa"/>
          </w:tcPr>
          <w:p w:rsidR="00796F4B" w:rsidRPr="00643694" w:rsidRDefault="00796F4B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796F4B" w:rsidRPr="00643694" w:rsidRDefault="00796F4B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01" w:type="dxa"/>
          </w:tcPr>
          <w:p w:rsidR="00796F4B" w:rsidRPr="00643694" w:rsidRDefault="00796F4B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796F4B" w:rsidRPr="00643694" w:rsidRDefault="00796F4B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796F4B" w:rsidRPr="00643694" w:rsidRDefault="00796F4B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796F4B" w:rsidRPr="00643694" w:rsidRDefault="00796F4B" w:rsidP="00524FCA">
      <w:pPr>
        <w:pStyle w:val="Tekstpodstawowy"/>
        <w:jc w:val="left"/>
        <w:rPr>
          <w:rFonts w:ascii="Segoe UI" w:hAnsi="Segoe UI" w:cs="Segoe UI"/>
          <w:sz w:val="22"/>
          <w:szCs w:val="22"/>
        </w:rPr>
      </w:pPr>
    </w:p>
    <w:p w:rsidR="00796F4B" w:rsidRPr="00643694" w:rsidRDefault="00796F4B" w:rsidP="00524FCA">
      <w:pPr>
        <w:pStyle w:val="Tekstpodstawowy"/>
        <w:ind w:left="426"/>
        <w:jc w:val="left"/>
        <w:rPr>
          <w:rFonts w:ascii="Segoe UI" w:hAnsi="Segoe UI" w:cs="Segoe UI"/>
          <w:sz w:val="22"/>
          <w:szCs w:val="22"/>
        </w:rPr>
      </w:pPr>
      <w:r w:rsidRPr="00643694">
        <w:rPr>
          <w:rFonts w:ascii="Segoe UI" w:hAnsi="Segoe UI" w:cs="Segoe UI"/>
          <w:b/>
          <w:sz w:val="22"/>
          <w:szCs w:val="22"/>
        </w:rPr>
        <w:t>b</w:t>
      </w:r>
      <w:r w:rsidRPr="00643694">
        <w:rPr>
          <w:rFonts w:ascii="Segoe UI" w:hAnsi="Segoe UI" w:cs="Segoe UI"/>
          <w:sz w:val="22"/>
          <w:szCs w:val="22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"/>
        <w:gridCol w:w="8476"/>
      </w:tblGrid>
      <w:tr w:rsidR="00796F4B" w:rsidRPr="00643694" w:rsidTr="00923B7B">
        <w:tc>
          <w:tcPr>
            <w:tcW w:w="563" w:type="dxa"/>
            <w:vAlign w:val="center"/>
          </w:tcPr>
          <w:p w:rsidR="00796F4B" w:rsidRPr="00643694" w:rsidRDefault="00796F4B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643694">
              <w:rPr>
                <w:rFonts w:ascii="Segoe UI" w:hAnsi="Segoe UI" w:cs="Segoe UI"/>
                <w:sz w:val="22"/>
                <w:szCs w:val="22"/>
              </w:rPr>
              <w:t>Lp.</w:t>
            </w:r>
          </w:p>
        </w:tc>
        <w:tc>
          <w:tcPr>
            <w:tcW w:w="8476" w:type="dxa"/>
            <w:vAlign w:val="bottom"/>
          </w:tcPr>
          <w:p w:rsidR="00796F4B" w:rsidRPr="00643694" w:rsidRDefault="00796F4B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:rsidR="00796F4B" w:rsidRPr="00643694" w:rsidRDefault="00796F4B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643694">
              <w:rPr>
                <w:rFonts w:ascii="Segoe UI" w:hAnsi="Segoe UI" w:cs="Segoe UI"/>
                <w:sz w:val="22"/>
                <w:szCs w:val="22"/>
              </w:rPr>
              <w:t>Część zamówienia,  którą  Wykonawca zamierza wykonać własnymi siłami</w:t>
            </w:r>
          </w:p>
          <w:p w:rsidR="00796F4B" w:rsidRPr="00643694" w:rsidRDefault="00796F4B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96F4B" w:rsidRPr="00643694" w:rsidTr="00923B7B">
        <w:tc>
          <w:tcPr>
            <w:tcW w:w="563" w:type="dxa"/>
          </w:tcPr>
          <w:p w:rsidR="00796F4B" w:rsidRPr="00643694" w:rsidRDefault="00796F4B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8476" w:type="dxa"/>
          </w:tcPr>
          <w:p w:rsidR="00796F4B" w:rsidRPr="00643694" w:rsidRDefault="00796F4B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796F4B" w:rsidRPr="00643694" w:rsidRDefault="00796F4B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796F4B" w:rsidRPr="00643694" w:rsidRDefault="00796F4B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F355C2" w:rsidRPr="00CD2743" w:rsidRDefault="00796F4B" w:rsidP="00F355C2">
      <w:pPr>
        <w:spacing w:before="120" w:after="120"/>
        <w:jc w:val="right"/>
        <w:rPr>
          <w:rFonts w:ascii="Segoe UI" w:hAnsi="Segoe UI" w:cs="Segoe UI"/>
          <w:b/>
          <w:sz w:val="18"/>
          <w:szCs w:val="18"/>
        </w:rPr>
      </w:pPr>
      <w:r w:rsidRPr="00643694">
        <w:rPr>
          <w:rFonts w:ascii="Segoe UI" w:hAnsi="Segoe UI" w:cs="Segoe UI"/>
          <w:i/>
        </w:rPr>
        <w:br w:type="page"/>
      </w:r>
      <w:r w:rsidR="00F355C2">
        <w:rPr>
          <w:rFonts w:ascii="Segoe UI" w:hAnsi="Segoe UI" w:cs="Segoe UI"/>
          <w:b/>
          <w:sz w:val="18"/>
          <w:szCs w:val="18"/>
        </w:rPr>
        <w:lastRenderedPageBreak/>
        <w:t>Załącznik nr 3</w:t>
      </w:r>
      <w:r w:rsidR="00F355C2" w:rsidRPr="00CD2743">
        <w:rPr>
          <w:rFonts w:ascii="Segoe UI" w:hAnsi="Segoe UI" w:cs="Segoe UI"/>
          <w:b/>
          <w:sz w:val="18"/>
          <w:szCs w:val="18"/>
        </w:rPr>
        <w:t xml:space="preserve"> do SWZ</w:t>
      </w:r>
      <w:r w:rsidR="00F355C2" w:rsidRPr="00CD2743">
        <w:rPr>
          <w:rFonts w:ascii="Segoe UI" w:hAnsi="Segoe UI" w:cs="Segoe UI"/>
          <w:b/>
          <w:sz w:val="18"/>
          <w:szCs w:val="18"/>
        </w:rPr>
        <w:br/>
      </w:r>
      <w:r w:rsidR="006C5D2A" w:rsidRPr="006C5D2A">
        <w:rPr>
          <w:rFonts w:ascii="Segoe UI" w:hAnsi="Segoe UI" w:cs="Segoe UI"/>
          <w:b/>
          <w:sz w:val="18"/>
          <w:szCs w:val="18"/>
        </w:rPr>
        <w:t>na zakup  i dostawę wyposażenia pracowni szkolnych oraz sprzętu IT w ramach realizacji projektu ”Programy rozwojowe szkół podstawowych w Białej Podlaskiej szansą dla uczniów</w:t>
      </w:r>
      <w:r w:rsidR="007861CA">
        <w:rPr>
          <w:rFonts w:ascii="Segoe UI" w:hAnsi="Segoe UI" w:cs="Segoe UI"/>
          <w:b/>
          <w:sz w:val="18"/>
          <w:szCs w:val="18"/>
        </w:rPr>
        <w:t>”</w:t>
      </w:r>
    </w:p>
    <w:p w:rsidR="00D66C24" w:rsidRPr="00D66C24" w:rsidRDefault="00D66C24" w:rsidP="00F355C2">
      <w:pPr>
        <w:spacing w:before="120" w:after="120"/>
        <w:jc w:val="right"/>
        <w:rPr>
          <w:rFonts w:ascii="Segoe UI" w:hAnsi="Segoe UI" w:cs="Segoe UI"/>
          <w:b/>
          <w:sz w:val="18"/>
          <w:szCs w:val="18"/>
        </w:rPr>
      </w:pPr>
    </w:p>
    <w:p w:rsidR="001E0BF7" w:rsidRPr="001E0BF7" w:rsidRDefault="001E0BF7" w:rsidP="001E0BF7">
      <w:pPr>
        <w:spacing w:after="0"/>
        <w:ind w:left="426"/>
        <w:jc w:val="right"/>
        <w:rPr>
          <w:rFonts w:ascii="Segoe UI" w:hAnsi="Segoe UI" w:cs="Segoe UI"/>
          <w:b/>
          <w:sz w:val="18"/>
          <w:szCs w:val="18"/>
        </w:rPr>
      </w:pPr>
    </w:p>
    <w:p w:rsidR="004E19F6" w:rsidRDefault="004E19F6" w:rsidP="001E0BF7">
      <w:pPr>
        <w:autoSpaceDE w:val="0"/>
        <w:autoSpaceDN w:val="0"/>
        <w:adjustRightInd w:val="0"/>
        <w:spacing w:after="0" w:line="240" w:lineRule="auto"/>
        <w:jc w:val="right"/>
        <w:rPr>
          <w:rFonts w:ascii="Segoe UI" w:hAnsi="Segoe UI" w:cs="Segoe UI"/>
          <w:b/>
          <w:sz w:val="24"/>
          <w:szCs w:val="24"/>
        </w:rPr>
      </w:pPr>
    </w:p>
    <w:p w:rsidR="00160CE5" w:rsidRPr="00475C3D" w:rsidRDefault="00160CE5" w:rsidP="0021063A">
      <w:pPr>
        <w:spacing w:after="0"/>
        <w:jc w:val="center"/>
        <w:rPr>
          <w:rFonts w:ascii="Segoe UI" w:hAnsi="Segoe UI" w:cs="Segoe UI"/>
          <w:b/>
          <w:sz w:val="24"/>
          <w:szCs w:val="24"/>
        </w:rPr>
      </w:pPr>
      <w:r w:rsidRPr="00475C3D">
        <w:rPr>
          <w:rFonts w:ascii="Segoe UI" w:hAnsi="Segoe UI" w:cs="Segoe UI"/>
          <w:b/>
          <w:sz w:val="24"/>
          <w:szCs w:val="24"/>
        </w:rPr>
        <w:t>ZOBOWIĄZANIE</w:t>
      </w:r>
    </w:p>
    <w:p w:rsidR="00160CE5" w:rsidRPr="00475C3D" w:rsidRDefault="00160CE5" w:rsidP="0021063A">
      <w:pPr>
        <w:spacing w:after="0"/>
        <w:jc w:val="center"/>
        <w:rPr>
          <w:rFonts w:ascii="Segoe UI" w:hAnsi="Segoe UI" w:cs="Segoe UI"/>
          <w:sz w:val="16"/>
          <w:szCs w:val="16"/>
        </w:rPr>
      </w:pPr>
      <w:r w:rsidRPr="00475C3D">
        <w:rPr>
          <w:rFonts w:ascii="Segoe UI" w:hAnsi="Segoe UI" w:cs="Segoe UI"/>
          <w:sz w:val="16"/>
          <w:szCs w:val="16"/>
        </w:rPr>
        <w:t>(wypełnia podmiot, na którego zasobach wykonawca polega dla wykazania spełnienia warunków udziału w postępowaniu)</w:t>
      </w:r>
    </w:p>
    <w:p w:rsidR="00160CE5" w:rsidRPr="00475C3D" w:rsidRDefault="00160CE5" w:rsidP="0021063A">
      <w:pPr>
        <w:tabs>
          <w:tab w:val="left" w:pos="993"/>
        </w:tabs>
        <w:spacing w:after="0"/>
        <w:ind w:right="-39"/>
        <w:jc w:val="both"/>
        <w:rPr>
          <w:rFonts w:ascii="Segoe UI" w:hAnsi="Segoe UI" w:cs="Segoe UI"/>
        </w:rPr>
      </w:pPr>
    </w:p>
    <w:p w:rsidR="00160CE5" w:rsidRPr="00643694" w:rsidRDefault="00160CE5" w:rsidP="00994E1E">
      <w:pPr>
        <w:tabs>
          <w:tab w:val="left" w:pos="993"/>
        </w:tabs>
        <w:spacing w:after="0"/>
        <w:ind w:right="-39"/>
        <w:jc w:val="both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 xml:space="preserve">Niniejszym oświadczam, że w </w:t>
      </w:r>
      <w:r w:rsidRPr="0033078E">
        <w:rPr>
          <w:rFonts w:ascii="Segoe UI" w:hAnsi="Segoe UI" w:cs="Segoe UI"/>
        </w:rPr>
        <w:t xml:space="preserve">przypadku wybrania w postępowaniu o udzielenie zamówienia publicznego </w:t>
      </w:r>
      <w:r w:rsidRPr="0033078E">
        <w:rPr>
          <w:rFonts w:ascii="Segoe UI" w:hAnsi="Segoe UI" w:cs="Segoe UI"/>
          <w:bCs/>
        </w:rPr>
        <w:t xml:space="preserve">na </w:t>
      </w:r>
      <w:r w:rsidR="006C5D2A" w:rsidRPr="006C5D2A">
        <w:rPr>
          <w:rFonts w:ascii="Segoe UI" w:hAnsi="Segoe UI" w:cs="Segoe UI"/>
          <w:b/>
        </w:rPr>
        <w:t>zakup  i dostawę wyposażenia pracowni szkolnych oraz sprzętu IT w ramach realizacji projektu ”Programy rozwojowe szkół podstawowych w Białej Podlaskiej szansą dla uczniów</w:t>
      </w:r>
      <w:r w:rsidR="001E0BF7" w:rsidRPr="0033078E">
        <w:rPr>
          <w:rFonts w:ascii="Segoe UI" w:hAnsi="Segoe UI" w:cs="Segoe UI"/>
          <w:b/>
          <w:shd w:val="clear" w:color="auto" w:fill="FFFFFF"/>
        </w:rPr>
        <w:t>”</w:t>
      </w:r>
      <w:r w:rsidRPr="0033078E">
        <w:rPr>
          <w:rFonts w:ascii="Segoe UI" w:hAnsi="Segoe UI" w:cs="Segoe UI"/>
          <w:bCs/>
          <w:iCs/>
        </w:rPr>
        <w:t xml:space="preserve">, </w:t>
      </w:r>
      <w:r w:rsidRPr="0033078E">
        <w:rPr>
          <w:rFonts w:ascii="Segoe UI" w:hAnsi="Segoe UI" w:cs="Segoe UI"/>
        </w:rPr>
        <w:t>jako najkorzystniejszej oferty Wykonawcy:</w:t>
      </w:r>
    </w:p>
    <w:p w:rsidR="00160CE5" w:rsidRPr="00643694" w:rsidRDefault="00160CE5" w:rsidP="0021063A">
      <w:pPr>
        <w:spacing w:after="0"/>
        <w:jc w:val="both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>………………………………………………………………………………………………………………………………………</w:t>
      </w:r>
    </w:p>
    <w:p w:rsidR="00160CE5" w:rsidRPr="00643694" w:rsidRDefault="00160CE5" w:rsidP="0021063A">
      <w:pPr>
        <w:spacing w:after="0"/>
        <w:jc w:val="center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>(należy podać pełną nazwę i adres Wykonawcy)</w:t>
      </w:r>
    </w:p>
    <w:p w:rsidR="00160CE5" w:rsidRPr="00643694" w:rsidRDefault="00160CE5" w:rsidP="0021063A">
      <w:pPr>
        <w:spacing w:after="0"/>
        <w:jc w:val="center"/>
        <w:rPr>
          <w:rFonts w:ascii="Segoe UI" w:hAnsi="Segoe UI" w:cs="Segoe UI"/>
        </w:rPr>
      </w:pPr>
    </w:p>
    <w:p w:rsidR="00160CE5" w:rsidRPr="00643694" w:rsidRDefault="00160CE5" w:rsidP="0021063A">
      <w:pPr>
        <w:shd w:val="clear" w:color="auto" w:fill="FFFFFF"/>
        <w:spacing w:after="0"/>
        <w:jc w:val="both"/>
        <w:rPr>
          <w:rFonts w:ascii="Segoe UI" w:hAnsi="Segoe UI" w:cs="Segoe UI"/>
          <w:b/>
          <w:shd w:val="clear" w:color="auto" w:fill="FFFFFF"/>
        </w:rPr>
      </w:pPr>
      <w:r w:rsidRPr="00643694">
        <w:rPr>
          <w:rFonts w:ascii="Segoe UI" w:hAnsi="Segoe UI" w:cs="Segoe UI"/>
        </w:rPr>
        <w:t xml:space="preserve">jako podmiot, na którego </w:t>
      </w:r>
      <w:r w:rsidRPr="00643694">
        <w:rPr>
          <w:rFonts w:ascii="Segoe UI" w:hAnsi="Segoe UI" w:cs="Segoe UI"/>
          <w:shd w:val="clear" w:color="auto" w:fill="FFFFFF"/>
        </w:rPr>
        <w:t xml:space="preserve">zdolnościach technicznych lub zawodowych lub sytuacji finansowej lub ekonomicznej </w:t>
      </w:r>
      <w:r w:rsidRPr="00643694">
        <w:rPr>
          <w:rFonts w:ascii="Segoe UI" w:hAnsi="Segoe UI" w:cs="Segoe UI"/>
        </w:rPr>
        <w:t>polega Wykonawca dla wykazania spełnieniu warunku sytuacji ekonomicznej lub finansowej bądź zdolności technicznej lub zawodowej prowadzonego postępowania</w:t>
      </w:r>
      <w:r w:rsidRPr="00643694">
        <w:rPr>
          <w:rFonts w:ascii="Segoe UI" w:hAnsi="Segoe UI" w:cs="Segoe UI"/>
          <w:b/>
          <w:shd w:val="clear" w:color="auto" w:fill="FFFFFF"/>
        </w:rPr>
        <w:t>zobowiązuję się do oddania Wykonawcy do dyspozycji niezbędnych zasobów na potrzeby realizacji przedmiotowego zamówienia.</w:t>
      </w:r>
    </w:p>
    <w:p w:rsidR="0021063A" w:rsidRPr="00643694" w:rsidRDefault="0021063A" w:rsidP="0021063A">
      <w:pPr>
        <w:shd w:val="clear" w:color="auto" w:fill="FFFFFF"/>
        <w:spacing w:after="0"/>
        <w:jc w:val="both"/>
        <w:rPr>
          <w:rFonts w:ascii="Segoe UI" w:hAnsi="Segoe UI" w:cs="Segoe UI"/>
          <w:b/>
          <w:shd w:val="clear" w:color="auto" w:fill="FFFFFF"/>
        </w:rPr>
      </w:pPr>
    </w:p>
    <w:p w:rsidR="00160CE5" w:rsidRPr="00643694" w:rsidRDefault="00160CE5" w:rsidP="0021063A">
      <w:pPr>
        <w:shd w:val="clear" w:color="auto" w:fill="FFFFFF"/>
        <w:spacing w:after="0"/>
        <w:jc w:val="both"/>
        <w:rPr>
          <w:rFonts w:ascii="Segoe UI" w:hAnsi="Segoe UI" w:cs="Segoe UI"/>
          <w:shd w:val="clear" w:color="auto" w:fill="FFFFFF"/>
        </w:rPr>
      </w:pPr>
      <w:r w:rsidRPr="00643694">
        <w:rPr>
          <w:rFonts w:ascii="Segoe UI" w:hAnsi="Segoe UI" w:cs="Segoe UI"/>
          <w:shd w:val="clear" w:color="auto" w:fill="FFFFFF"/>
        </w:rPr>
        <w:t xml:space="preserve">W celu oceny, czy wykonawca polegając na zdolnościach lub sytuacji innych podmiotów na zasadach określonych w </w:t>
      </w:r>
      <w:r w:rsidRPr="00643694">
        <w:rPr>
          <w:rFonts w:ascii="Segoe UI" w:hAnsi="Segoe UI" w:cs="Segoe UI"/>
        </w:rPr>
        <w:t>art. 118</w:t>
      </w:r>
      <w:r w:rsidRPr="00643694">
        <w:rPr>
          <w:rFonts w:ascii="Segoe UI" w:hAnsi="Segoe UI" w:cs="Segoe UI"/>
          <w:shd w:val="clear" w:color="auto" w:fill="FFFFFF"/>
        </w:rPr>
        <w:t xml:space="preserve"> ustawy Pzp, będzie dysponował niezbędnymi zasobami w stopniu umożliwiającym należyte wykonanie zamówienia publicznego oraz oceny, czy stosunek łączący wykonawcę z tymi podmiotami gwarantuje rzeczywisty dostęp do ich zasobów, zamawiający wymaga przedłożenia dokumentów, które określają w szczególności:</w:t>
      </w:r>
    </w:p>
    <w:p w:rsidR="00160CE5" w:rsidRPr="00643694" w:rsidRDefault="00160CE5" w:rsidP="0021063A">
      <w:pPr>
        <w:shd w:val="clear" w:color="auto" w:fill="FFFFFF"/>
        <w:spacing w:after="0"/>
        <w:jc w:val="both"/>
        <w:rPr>
          <w:rFonts w:ascii="Segoe UI" w:hAnsi="Segoe UI" w:cs="Segoe UI"/>
          <w:shd w:val="clear" w:color="auto" w:fill="FFFFFF"/>
        </w:rPr>
      </w:pPr>
    </w:p>
    <w:p w:rsidR="0021063A" w:rsidRPr="00643694" w:rsidRDefault="0021063A" w:rsidP="00904031">
      <w:pPr>
        <w:numPr>
          <w:ilvl w:val="0"/>
          <w:numId w:val="14"/>
        </w:numPr>
        <w:shd w:val="clear" w:color="auto" w:fill="FFFFFF"/>
        <w:spacing w:after="72"/>
        <w:jc w:val="both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>zakres dostępnych wykonawcy zasobów podmiotu udostępniającego zasoby;</w:t>
      </w:r>
    </w:p>
    <w:p w:rsidR="0021063A" w:rsidRPr="00643694" w:rsidRDefault="0021063A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>…………………………………………………………………………………………</w:t>
      </w:r>
    </w:p>
    <w:p w:rsidR="0021063A" w:rsidRPr="00643694" w:rsidRDefault="0021063A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>…………………………………………………………………………………………</w:t>
      </w:r>
    </w:p>
    <w:p w:rsidR="0021063A" w:rsidRPr="00643694" w:rsidRDefault="0021063A" w:rsidP="00904031">
      <w:pPr>
        <w:numPr>
          <w:ilvl w:val="0"/>
          <w:numId w:val="14"/>
        </w:numPr>
        <w:shd w:val="clear" w:color="auto" w:fill="FFFFFF"/>
        <w:spacing w:after="72"/>
        <w:jc w:val="both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>sposób i okres udostępnienia wykonawcy i wykorzystania przez niego zasobów podmiotu udostępniającego te zasoby przy wykonywaniu zamówienia;</w:t>
      </w:r>
    </w:p>
    <w:p w:rsidR="0021063A" w:rsidRPr="00643694" w:rsidRDefault="0021063A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>…………………………………………………………………………………………</w:t>
      </w:r>
    </w:p>
    <w:p w:rsidR="0021063A" w:rsidRPr="00643694" w:rsidRDefault="0021063A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>…………………………………………………………………………………………</w:t>
      </w:r>
    </w:p>
    <w:p w:rsidR="0021063A" w:rsidRPr="00643694" w:rsidRDefault="0021063A" w:rsidP="00904031">
      <w:pPr>
        <w:numPr>
          <w:ilvl w:val="0"/>
          <w:numId w:val="14"/>
        </w:numPr>
        <w:shd w:val="clear" w:color="auto" w:fill="FFFFFF"/>
        <w:spacing w:after="72"/>
        <w:jc w:val="both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21063A" w:rsidRPr="00643694" w:rsidRDefault="0021063A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>…………………………………………………………………………………………</w:t>
      </w:r>
    </w:p>
    <w:p w:rsidR="000D40B3" w:rsidRPr="006C5D2A" w:rsidRDefault="0021063A" w:rsidP="006C5D2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643694">
        <w:rPr>
          <w:rFonts w:ascii="Segoe UI" w:hAnsi="Segoe UI" w:cs="Segoe UI"/>
        </w:rPr>
        <w:t>…………………………………………………………………………………………</w:t>
      </w:r>
    </w:p>
    <w:sectPr w:rsidR="000D40B3" w:rsidRPr="006C5D2A" w:rsidSect="00CD2743">
      <w:headerReference w:type="default" r:id="rId8"/>
      <w:headerReference w:type="first" r:id="rId9"/>
      <w:footerReference w:type="first" r:id="rId10"/>
      <w:pgSz w:w="11907" w:h="16839" w:code="9"/>
      <w:pgMar w:top="964" w:right="1417" w:bottom="1417" w:left="1417" w:header="357" w:footer="983" w:gutter="0"/>
      <w:pgNumType w:start="24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BA8" w:rsidRDefault="00194BA8" w:rsidP="00C75B80">
      <w:pPr>
        <w:spacing w:after="0" w:line="240" w:lineRule="auto"/>
      </w:pPr>
      <w:r>
        <w:separator/>
      </w:r>
    </w:p>
  </w:endnote>
  <w:endnote w:type="continuationSeparator" w:id="1">
    <w:p w:rsidR="00194BA8" w:rsidRDefault="00194BA8" w:rsidP="00C7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743" w:rsidRDefault="00CD2743">
    <w:pPr>
      <w:pStyle w:val="Stopka"/>
    </w:pPr>
    <w:r>
      <w:rPr>
        <w:rFonts w:ascii="Segoe UI" w:hAnsi="Segoe UI" w:cs="Segoe UI"/>
        <w:b/>
      </w:rPr>
      <w:t>* Wykonawca wypełnia jedynie te wiersze, które dotyczą części, dla której składana jest oferta.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BA8" w:rsidRDefault="00194BA8" w:rsidP="00C75B80">
      <w:pPr>
        <w:spacing w:after="0" w:line="240" w:lineRule="auto"/>
      </w:pPr>
      <w:r>
        <w:separator/>
      </w:r>
    </w:p>
  </w:footnote>
  <w:footnote w:type="continuationSeparator" w:id="1">
    <w:p w:rsidR="00194BA8" w:rsidRDefault="00194BA8" w:rsidP="00C75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DA5" w:rsidRDefault="00D04DA5" w:rsidP="00D04DA5">
    <w:pPr>
      <w:pStyle w:val="Tekstpodstawowy"/>
      <w:rPr>
        <w:i/>
        <w:u w:val="single"/>
      </w:rPr>
    </w:pPr>
    <w:r>
      <w:rPr>
        <w:rFonts w:ascii="Segoe UI" w:hAnsi="Segoe UI" w:cs="Segoe UI"/>
        <w:i/>
        <w:iCs/>
        <w:sz w:val="22"/>
        <w:szCs w:val="22"/>
        <w:u w:val="single"/>
      </w:rPr>
      <w:t>Sygnatura  postępowania:</w:t>
    </w:r>
    <w:r>
      <w:rPr>
        <w:rFonts w:ascii="Segoe UI" w:hAnsi="Segoe UI" w:cs="Segoe UI"/>
        <w:i/>
        <w:sz w:val="22"/>
        <w:szCs w:val="22"/>
        <w:u w:val="single"/>
        <w:shd w:val="clear" w:color="auto" w:fill="FFFFFF"/>
      </w:rPr>
      <w:t xml:space="preserve"> FZP.271.1.41.HSJ</w:t>
    </w:r>
  </w:p>
  <w:p w:rsidR="0033078E" w:rsidRPr="00086257" w:rsidRDefault="0033078E" w:rsidP="00CD2743">
    <w:pPr>
      <w:pStyle w:val="Tekstpodstawowy"/>
      <w:jc w:val="left"/>
      <w:rPr>
        <w:rFonts w:ascii="Segoe UI" w:hAnsi="Segoe UI" w:cs="Segoe UI"/>
        <w:i/>
        <w:iCs/>
        <w:sz w:val="18"/>
        <w:szCs w:val="18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743" w:rsidRDefault="00552863" w:rsidP="00552863">
    <w:pPr>
      <w:pStyle w:val="Nagwek"/>
      <w:ind w:left="-993"/>
      <w:jc w:val="center"/>
    </w:pPr>
    <w:r w:rsidRPr="00552863">
      <w:rPr>
        <w:noProof/>
      </w:rPr>
      <w:drawing>
        <wp:inline distT="0" distB="0" distL="0" distR="0">
          <wp:extent cx="5400040" cy="570865"/>
          <wp:effectExtent l="0" t="0" r="0" b="635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/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4DA5" w:rsidRDefault="00D04DA5" w:rsidP="00D04DA5">
    <w:pPr>
      <w:pStyle w:val="Tekstpodstawowy"/>
      <w:rPr>
        <w:i/>
        <w:u w:val="single"/>
      </w:rPr>
    </w:pPr>
    <w:r>
      <w:rPr>
        <w:rFonts w:ascii="Segoe UI" w:hAnsi="Segoe UI" w:cs="Segoe UI"/>
        <w:i/>
        <w:iCs/>
        <w:sz w:val="22"/>
        <w:szCs w:val="22"/>
        <w:u w:val="single"/>
      </w:rPr>
      <w:t>Sygnatura  postępowania:</w:t>
    </w:r>
    <w:r>
      <w:rPr>
        <w:rFonts w:ascii="Segoe UI" w:hAnsi="Segoe UI" w:cs="Segoe UI"/>
        <w:i/>
        <w:sz w:val="22"/>
        <w:szCs w:val="22"/>
        <w:u w:val="single"/>
        <w:shd w:val="clear" w:color="auto" w:fill="FFFFFF"/>
      </w:rPr>
      <w:t xml:space="preserve"> FZP.271.1.41.HSJ</w:t>
    </w:r>
  </w:p>
  <w:p w:rsidR="00CD2743" w:rsidRDefault="00CD274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7738273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7"/>
    <w:multiLevelType w:val="singleLevel"/>
    <w:tmpl w:val="ED50BAF0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>
    <w:nsid w:val="0000000B"/>
    <w:multiLevelType w:val="multilevel"/>
    <w:tmpl w:val="6AFCC55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D"/>
    <w:multiLevelType w:val="multilevel"/>
    <w:tmpl w:val="0000000D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3783941"/>
    <w:multiLevelType w:val="hybridMultilevel"/>
    <w:tmpl w:val="ADDAF3DC"/>
    <w:name w:val="WW8Num13"/>
    <w:lvl w:ilvl="0" w:tplc="07B27B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83026A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28E8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424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7ECE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B063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D665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F43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6A06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55E0709"/>
    <w:multiLevelType w:val="hybridMultilevel"/>
    <w:tmpl w:val="2216E83A"/>
    <w:name w:val="WW8Num16"/>
    <w:lvl w:ilvl="0" w:tplc="DB1A236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</w:rPr>
    </w:lvl>
    <w:lvl w:ilvl="1" w:tplc="07B619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1CE4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D601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F204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9EE4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652F1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DC5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820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7916E18"/>
    <w:multiLevelType w:val="hybridMultilevel"/>
    <w:tmpl w:val="CF603062"/>
    <w:lvl w:ilvl="0" w:tplc="10422A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0AAD5022"/>
    <w:multiLevelType w:val="hybridMultilevel"/>
    <w:tmpl w:val="17DCC760"/>
    <w:lvl w:ilvl="0" w:tplc="2AECF08C">
      <w:start w:val="1"/>
      <w:numFmt w:val="lowerLetter"/>
      <w:lvlText w:val="%1)"/>
      <w:lvlJc w:val="left"/>
      <w:pPr>
        <w:tabs>
          <w:tab w:val="num" w:pos="718"/>
        </w:tabs>
        <w:ind w:left="718" w:hanging="358"/>
      </w:pPr>
      <w:rPr>
        <w:rFonts w:ascii="Times New Roman" w:hAnsi="Times New Roman" w:cs="Times New Roman" w:hint="default"/>
        <w:b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BE870D0"/>
    <w:multiLevelType w:val="multilevel"/>
    <w:tmpl w:val="EE16661C"/>
    <w:styleLink w:val="WWNum35"/>
    <w:lvl w:ilvl="0">
      <w:start w:val="1"/>
      <w:numFmt w:val="decimal"/>
      <w:lvlText w:val="%1."/>
      <w:lvlJc w:val="left"/>
      <w:pPr>
        <w:ind w:left="50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>
    <w:nsid w:val="120159BC"/>
    <w:multiLevelType w:val="hybridMultilevel"/>
    <w:tmpl w:val="72E2CF22"/>
    <w:lvl w:ilvl="0" w:tplc="F2727E5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0005104"/>
    <w:multiLevelType w:val="hybridMultilevel"/>
    <w:tmpl w:val="BAF02A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AB250C"/>
    <w:multiLevelType w:val="multilevel"/>
    <w:tmpl w:val="D2F6A1EA"/>
    <w:styleLink w:val="WWNum2"/>
    <w:lvl w:ilvl="0">
      <w:start w:val="1"/>
      <w:numFmt w:val="decimal"/>
      <w:lvlText w:val="%1)"/>
      <w:lvlJc w:val="left"/>
      <w:pPr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>
    <w:nsid w:val="26E26016"/>
    <w:multiLevelType w:val="multilevel"/>
    <w:tmpl w:val="70DAB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eastAsia="Times New Roman" w:hAnsi="Arial" w:cs="Times New Roman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720"/>
      </w:pPr>
      <w:rPr>
        <w:rFonts w:ascii="Segoe UI" w:eastAsia="Times New Roman" w:hAnsi="Segoe UI" w:cs="Segoe UI"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60" w:hanging="1440"/>
      </w:pPr>
      <w:rPr>
        <w:rFonts w:ascii="Arial" w:eastAsia="Times New Roman" w:hAnsi="Arial" w:cs="Arial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5">
    <w:nsid w:val="29530937"/>
    <w:multiLevelType w:val="hybridMultilevel"/>
    <w:tmpl w:val="6B1ED79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2B5D4DA5"/>
    <w:multiLevelType w:val="hybridMultilevel"/>
    <w:tmpl w:val="DCA2D8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0A01607"/>
    <w:multiLevelType w:val="hybridMultilevel"/>
    <w:tmpl w:val="E1E0F606"/>
    <w:lvl w:ilvl="0" w:tplc="CB9EE6B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2726F11"/>
    <w:multiLevelType w:val="hybridMultilevel"/>
    <w:tmpl w:val="2A905316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E0771E"/>
    <w:multiLevelType w:val="hybridMultilevel"/>
    <w:tmpl w:val="1374C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8D0130"/>
    <w:multiLevelType w:val="hybridMultilevel"/>
    <w:tmpl w:val="77F6B7B4"/>
    <w:lvl w:ilvl="0" w:tplc="1BC6F8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CB0985"/>
    <w:multiLevelType w:val="hybridMultilevel"/>
    <w:tmpl w:val="4F2A8D76"/>
    <w:lvl w:ilvl="0" w:tplc="76227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E3E99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Segoe UI" w:eastAsia="Times New Roman" w:hAnsi="Segoe UI" w:cs="Segoe UI" w:hint="default"/>
      </w:rPr>
    </w:lvl>
    <w:lvl w:ilvl="2" w:tplc="F350CE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61EE9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DE48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CCC8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7DC75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EC27A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80A29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4DA11DD"/>
    <w:multiLevelType w:val="hybridMultilevel"/>
    <w:tmpl w:val="8B18B990"/>
    <w:lvl w:ilvl="0" w:tplc="A740E70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47A12D32"/>
    <w:multiLevelType w:val="hybridMultilevel"/>
    <w:tmpl w:val="44D89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5941D7"/>
    <w:multiLevelType w:val="multilevel"/>
    <w:tmpl w:val="BD4819CC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5">
    <w:nsid w:val="4B0075D9"/>
    <w:multiLevelType w:val="hybridMultilevel"/>
    <w:tmpl w:val="704CB59E"/>
    <w:lvl w:ilvl="0" w:tplc="68BED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35627F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4C73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DE62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2404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27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A4E8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D80B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DA8E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DDD49C2"/>
    <w:multiLevelType w:val="hybridMultilevel"/>
    <w:tmpl w:val="E0F6CED8"/>
    <w:name w:val="WW8Num102"/>
    <w:lvl w:ilvl="0" w:tplc="25708DB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4B910E5"/>
    <w:multiLevelType w:val="hybridMultilevel"/>
    <w:tmpl w:val="75606506"/>
    <w:lvl w:ilvl="0" w:tplc="69C8B27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>
    <w:nsid w:val="554D44AA"/>
    <w:multiLevelType w:val="hybridMultilevel"/>
    <w:tmpl w:val="5C6C25AC"/>
    <w:lvl w:ilvl="0" w:tplc="5F443D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E9C80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F2E73B4">
      <w:start w:val="1"/>
      <w:numFmt w:val="decimal"/>
      <w:lvlText w:val="%3)"/>
      <w:lvlJc w:val="left"/>
      <w:pPr>
        <w:ind w:left="360" w:hanging="360"/>
      </w:pPr>
      <w:rPr>
        <w:rFonts w:cs="Times New Roman" w:hint="default"/>
        <w:b/>
        <w:sz w:val="22"/>
        <w:szCs w:val="22"/>
      </w:rPr>
    </w:lvl>
    <w:lvl w:ilvl="3" w:tplc="4A96CF34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  <w:sz w:val="23"/>
      </w:rPr>
    </w:lvl>
    <w:lvl w:ilvl="4" w:tplc="9B76A2B6">
      <w:start w:val="5"/>
      <w:numFmt w:val="decimal"/>
      <w:lvlText w:val="%5."/>
      <w:lvlJc w:val="left"/>
      <w:pPr>
        <w:ind w:left="3600" w:hanging="360"/>
      </w:pPr>
      <w:rPr>
        <w:rFonts w:hint="default"/>
        <w:b/>
      </w:rPr>
    </w:lvl>
    <w:lvl w:ilvl="5" w:tplc="BDBAFD3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" w:hint="default"/>
      </w:rPr>
    </w:lvl>
    <w:lvl w:ilvl="6" w:tplc="719E46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A080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B063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C655279"/>
    <w:multiLevelType w:val="hybridMultilevel"/>
    <w:tmpl w:val="ACDC1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F022D7"/>
    <w:multiLevelType w:val="hybridMultilevel"/>
    <w:tmpl w:val="B016D0A8"/>
    <w:lvl w:ilvl="0" w:tplc="50B49A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BC04C32"/>
    <w:multiLevelType w:val="hybridMultilevel"/>
    <w:tmpl w:val="BC021E30"/>
    <w:lvl w:ilvl="0" w:tplc="F8C4342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E4D0A1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4AB42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8"/>
  </w:num>
  <w:num w:numId="3">
    <w:abstractNumId w:val="28"/>
  </w:num>
  <w:num w:numId="4">
    <w:abstractNumId w:val="30"/>
  </w:num>
  <w:num w:numId="5">
    <w:abstractNumId w:val="20"/>
  </w:num>
  <w:num w:numId="6">
    <w:abstractNumId w:val="9"/>
  </w:num>
  <w:num w:numId="7">
    <w:abstractNumId w:val="31"/>
  </w:num>
  <w:num w:numId="8">
    <w:abstractNumId w:val="25"/>
  </w:num>
  <w:num w:numId="9">
    <w:abstractNumId w:val="27"/>
  </w:num>
  <w:num w:numId="10">
    <w:abstractNumId w:val="14"/>
  </w:num>
  <w:num w:numId="11">
    <w:abstractNumId w:val="24"/>
  </w:num>
  <w:num w:numId="12">
    <w:abstractNumId w:val="13"/>
  </w:num>
  <w:num w:numId="13">
    <w:abstractNumId w:val="10"/>
  </w:num>
  <w:num w:numId="14">
    <w:abstractNumId w:val="12"/>
  </w:num>
  <w:num w:numId="15">
    <w:abstractNumId w:val="15"/>
  </w:num>
  <w:num w:numId="16">
    <w:abstractNumId w:val="16"/>
  </w:num>
  <w:num w:numId="17">
    <w:abstractNumId w:val="8"/>
  </w:num>
  <w:num w:numId="18">
    <w:abstractNumId w:val="17"/>
  </w:num>
  <w:num w:numId="19">
    <w:abstractNumId w:val="19"/>
  </w:num>
  <w:num w:numId="20">
    <w:abstractNumId w:val="22"/>
  </w:num>
  <w:num w:numId="21">
    <w:abstractNumId w:val="29"/>
  </w:num>
  <w:num w:numId="22">
    <w:abstractNumId w:val="21"/>
  </w:num>
  <w:num w:numId="23">
    <w:abstractNumId w:val="2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C75B80"/>
    <w:rsid w:val="0000483C"/>
    <w:rsid w:val="00011516"/>
    <w:rsid w:val="00021A6E"/>
    <w:rsid w:val="00025E6E"/>
    <w:rsid w:val="00043B26"/>
    <w:rsid w:val="000504C9"/>
    <w:rsid w:val="00054F9C"/>
    <w:rsid w:val="00056A0C"/>
    <w:rsid w:val="000654BE"/>
    <w:rsid w:val="00074037"/>
    <w:rsid w:val="00090284"/>
    <w:rsid w:val="000929ED"/>
    <w:rsid w:val="000944E2"/>
    <w:rsid w:val="0009661D"/>
    <w:rsid w:val="000B5CB3"/>
    <w:rsid w:val="000B7562"/>
    <w:rsid w:val="000C1731"/>
    <w:rsid w:val="000D09C1"/>
    <w:rsid w:val="000D2D4B"/>
    <w:rsid w:val="000D40B3"/>
    <w:rsid w:val="000E021B"/>
    <w:rsid w:val="000E0615"/>
    <w:rsid w:val="000E471C"/>
    <w:rsid w:val="000E5F58"/>
    <w:rsid w:val="000E6BA4"/>
    <w:rsid w:val="000F22E6"/>
    <w:rsid w:val="00100530"/>
    <w:rsid w:val="00102908"/>
    <w:rsid w:val="00121021"/>
    <w:rsid w:val="00125C1F"/>
    <w:rsid w:val="001329EF"/>
    <w:rsid w:val="001410EE"/>
    <w:rsid w:val="00160CE5"/>
    <w:rsid w:val="00161A16"/>
    <w:rsid w:val="0016202E"/>
    <w:rsid w:val="00165E8E"/>
    <w:rsid w:val="001673F0"/>
    <w:rsid w:val="00174892"/>
    <w:rsid w:val="00176FCE"/>
    <w:rsid w:val="00186C7A"/>
    <w:rsid w:val="001900FC"/>
    <w:rsid w:val="00194BA8"/>
    <w:rsid w:val="001B007F"/>
    <w:rsid w:val="001B23B8"/>
    <w:rsid w:val="001D3E79"/>
    <w:rsid w:val="001D4E18"/>
    <w:rsid w:val="001E0BF7"/>
    <w:rsid w:val="001E0C2F"/>
    <w:rsid w:val="001F7523"/>
    <w:rsid w:val="0021063A"/>
    <w:rsid w:val="00213464"/>
    <w:rsid w:val="0021598D"/>
    <w:rsid w:val="002441D0"/>
    <w:rsid w:val="002447C2"/>
    <w:rsid w:val="00272910"/>
    <w:rsid w:val="00281BDE"/>
    <w:rsid w:val="00292360"/>
    <w:rsid w:val="002A609B"/>
    <w:rsid w:val="002B6458"/>
    <w:rsid w:val="002D5EEA"/>
    <w:rsid w:val="002E3543"/>
    <w:rsid w:val="002E512E"/>
    <w:rsid w:val="002E5950"/>
    <w:rsid w:val="00302B2F"/>
    <w:rsid w:val="0030703F"/>
    <w:rsid w:val="00307488"/>
    <w:rsid w:val="00312030"/>
    <w:rsid w:val="0033078E"/>
    <w:rsid w:val="003434A9"/>
    <w:rsid w:val="00343818"/>
    <w:rsid w:val="0035163D"/>
    <w:rsid w:val="00353950"/>
    <w:rsid w:val="00353971"/>
    <w:rsid w:val="00372199"/>
    <w:rsid w:val="00373681"/>
    <w:rsid w:val="00395FE2"/>
    <w:rsid w:val="003A5B3B"/>
    <w:rsid w:val="003B6FA3"/>
    <w:rsid w:val="003C53D9"/>
    <w:rsid w:val="003C741E"/>
    <w:rsid w:val="003D5D88"/>
    <w:rsid w:val="0041442E"/>
    <w:rsid w:val="00414DBF"/>
    <w:rsid w:val="00426183"/>
    <w:rsid w:val="00433C45"/>
    <w:rsid w:val="004341AD"/>
    <w:rsid w:val="00441DC0"/>
    <w:rsid w:val="004502AF"/>
    <w:rsid w:val="00455849"/>
    <w:rsid w:val="0045616B"/>
    <w:rsid w:val="00457B4C"/>
    <w:rsid w:val="00475C3D"/>
    <w:rsid w:val="00485958"/>
    <w:rsid w:val="004905D1"/>
    <w:rsid w:val="004A1A21"/>
    <w:rsid w:val="004C529B"/>
    <w:rsid w:val="004C5312"/>
    <w:rsid w:val="004D493B"/>
    <w:rsid w:val="004E19F6"/>
    <w:rsid w:val="00506C3F"/>
    <w:rsid w:val="005133C6"/>
    <w:rsid w:val="00524FCA"/>
    <w:rsid w:val="00532EC4"/>
    <w:rsid w:val="00537B2F"/>
    <w:rsid w:val="005444BB"/>
    <w:rsid w:val="0054515E"/>
    <w:rsid w:val="00552863"/>
    <w:rsid w:val="00552CBF"/>
    <w:rsid w:val="00553D3E"/>
    <w:rsid w:val="00554C55"/>
    <w:rsid w:val="00557273"/>
    <w:rsid w:val="00584E78"/>
    <w:rsid w:val="00585132"/>
    <w:rsid w:val="0059588B"/>
    <w:rsid w:val="005977C7"/>
    <w:rsid w:val="005A2111"/>
    <w:rsid w:val="005C545F"/>
    <w:rsid w:val="005C6249"/>
    <w:rsid w:val="005E1430"/>
    <w:rsid w:val="005E7D26"/>
    <w:rsid w:val="005F3C92"/>
    <w:rsid w:val="005F560D"/>
    <w:rsid w:val="005F5C8F"/>
    <w:rsid w:val="00621E82"/>
    <w:rsid w:val="006355EC"/>
    <w:rsid w:val="0064290E"/>
    <w:rsid w:val="00643694"/>
    <w:rsid w:val="006516E0"/>
    <w:rsid w:val="00656EFA"/>
    <w:rsid w:val="00661932"/>
    <w:rsid w:val="006631C8"/>
    <w:rsid w:val="00663AF9"/>
    <w:rsid w:val="00667F43"/>
    <w:rsid w:val="00675E6F"/>
    <w:rsid w:val="0068167D"/>
    <w:rsid w:val="0069774D"/>
    <w:rsid w:val="006A28D8"/>
    <w:rsid w:val="006A53E2"/>
    <w:rsid w:val="006A6200"/>
    <w:rsid w:val="006A689F"/>
    <w:rsid w:val="006C5D2A"/>
    <w:rsid w:val="006E3C96"/>
    <w:rsid w:val="006E40EE"/>
    <w:rsid w:val="006E4441"/>
    <w:rsid w:val="006E5052"/>
    <w:rsid w:val="006E7E1A"/>
    <w:rsid w:val="006F1E6B"/>
    <w:rsid w:val="006F1EBE"/>
    <w:rsid w:val="00704A78"/>
    <w:rsid w:val="00705234"/>
    <w:rsid w:val="00706853"/>
    <w:rsid w:val="007071D9"/>
    <w:rsid w:val="00713FC3"/>
    <w:rsid w:val="00716FC0"/>
    <w:rsid w:val="007217D4"/>
    <w:rsid w:val="007221EB"/>
    <w:rsid w:val="007259A5"/>
    <w:rsid w:val="00740188"/>
    <w:rsid w:val="00741597"/>
    <w:rsid w:val="00750715"/>
    <w:rsid w:val="0076126F"/>
    <w:rsid w:val="007714B8"/>
    <w:rsid w:val="00781744"/>
    <w:rsid w:val="007828E0"/>
    <w:rsid w:val="007861CA"/>
    <w:rsid w:val="00791C11"/>
    <w:rsid w:val="00791F7D"/>
    <w:rsid w:val="00794DCA"/>
    <w:rsid w:val="00795F04"/>
    <w:rsid w:val="00796F4B"/>
    <w:rsid w:val="007A4B77"/>
    <w:rsid w:val="007A5A55"/>
    <w:rsid w:val="007A7118"/>
    <w:rsid w:val="007A7C5E"/>
    <w:rsid w:val="007C132D"/>
    <w:rsid w:val="007D173C"/>
    <w:rsid w:val="007D1D5A"/>
    <w:rsid w:val="007D218B"/>
    <w:rsid w:val="007D5F60"/>
    <w:rsid w:val="007F67D9"/>
    <w:rsid w:val="008007E0"/>
    <w:rsid w:val="00800C70"/>
    <w:rsid w:val="008031B7"/>
    <w:rsid w:val="00805025"/>
    <w:rsid w:val="0080552D"/>
    <w:rsid w:val="008131A3"/>
    <w:rsid w:val="0082569B"/>
    <w:rsid w:val="00826CEE"/>
    <w:rsid w:val="008303ED"/>
    <w:rsid w:val="00851506"/>
    <w:rsid w:val="00861E84"/>
    <w:rsid w:val="008676B1"/>
    <w:rsid w:val="00870E5F"/>
    <w:rsid w:val="008755B1"/>
    <w:rsid w:val="008829BF"/>
    <w:rsid w:val="00883050"/>
    <w:rsid w:val="00883BD8"/>
    <w:rsid w:val="00892BDC"/>
    <w:rsid w:val="00894CB8"/>
    <w:rsid w:val="008954E0"/>
    <w:rsid w:val="00896854"/>
    <w:rsid w:val="008A11E0"/>
    <w:rsid w:val="008A2A2F"/>
    <w:rsid w:val="008A504D"/>
    <w:rsid w:val="008B0789"/>
    <w:rsid w:val="008B30B9"/>
    <w:rsid w:val="008D1886"/>
    <w:rsid w:val="008D3774"/>
    <w:rsid w:val="008E012F"/>
    <w:rsid w:val="008E5E5F"/>
    <w:rsid w:val="008F0185"/>
    <w:rsid w:val="008F0F4C"/>
    <w:rsid w:val="008F75DF"/>
    <w:rsid w:val="00901E91"/>
    <w:rsid w:val="00904031"/>
    <w:rsid w:val="009063F8"/>
    <w:rsid w:val="00915807"/>
    <w:rsid w:val="00923B7B"/>
    <w:rsid w:val="0092661F"/>
    <w:rsid w:val="00926F8E"/>
    <w:rsid w:val="00931CC1"/>
    <w:rsid w:val="00937E68"/>
    <w:rsid w:val="00943D04"/>
    <w:rsid w:val="00947EC8"/>
    <w:rsid w:val="00963BBF"/>
    <w:rsid w:val="00971BC9"/>
    <w:rsid w:val="00975005"/>
    <w:rsid w:val="00975AD6"/>
    <w:rsid w:val="00977DCA"/>
    <w:rsid w:val="00980713"/>
    <w:rsid w:val="00982748"/>
    <w:rsid w:val="00994814"/>
    <w:rsid w:val="00994E1E"/>
    <w:rsid w:val="009B0D42"/>
    <w:rsid w:val="009B3CDB"/>
    <w:rsid w:val="009B4802"/>
    <w:rsid w:val="009B6DCB"/>
    <w:rsid w:val="009C774B"/>
    <w:rsid w:val="009F17E3"/>
    <w:rsid w:val="00A033F1"/>
    <w:rsid w:val="00A103CC"/>
    <w:rsid w:val="00A30013"/>
    <w:rsid w:val="00A369DF"/>
    <w:rsid w:val="00A36ECA"/>
    <w:rsid w:val="00A5084A"/>
    <w:rsid w:val="00A60D3F"/>
    <w:rsid w:val="00A63E94"/>
    <w:rsid w:val="00A64C6B"/>
    <w:rsid w:val="00A67437"/>
    <w:rsid w:val="00A77150"/>
    <w:rsid w:val="00A77558"/>
    <w:rsid w:val="00A93F16"/>
    <w:rsid w:val="00A9671C"/>
    <w:rsid w:val="00A9717C"/>
    <w:rsid w:val="00AA5BBB"/>
    <w:rsid w:val="00AA66E5"/>
    <w:rsid w:val="00AB06FB"/>
    <w:rsid w:val="00AC0A8F"/>
    <w:rsid w:val="00AD3B7F"/>
    <w:rsid w:val="00AD6034"/>
    <w:rsid w:val="00AF0876"/>
    <w:rsid w:val="00AF0E9C"/>
    <w:rsid w:val="00AF35E9"/>
    <w:rsid w:val="00B00502"/>
    <w:rsid w:val="00B00DC7"/>
    <w:rsid w:val="00B02F10"/>
    <w:rsid w:val="00B20167"/>
    <w:rsid w:val="00B26506"/>
    <w:rsid w:val="00B31EB5"/>
    <w:rsid w:val="00B4303E"/>
    <w:rsid w:val="00B6343E"/>
    <w:rsid w:val="00B6624E"/>
    <w:rsid w:val="00B70281"/>
    <w:rsid w:val="00B7153A"/>
    <w:rsid w:val="00B85AD1"/>
    <w:rsid w:val="00B9265E"/>
    <w:rsid w:val="00B966E9"/>
    <w:rsid w:val="00BA5DC9"/>
    <w:rsid w:val="00BB6878"/>
    <w:rsid w:val="00BC0462"/>
    <w:rsid w:val="00BC7EB1"/>
    <w:rsid w:val="00BD2DE1"/>
    <w:rsid w:val="00BE014B"/>
    <w:rsid w:val="00BE6559"/>
    <w:rsid w:val="00BF0654"/>
    <w:rsid w:val="00BF4143"/>
    <w:rsid w:val="00C01730"/>
    <w:rsid w:val="00C10C78"/>
    <w:rsid w:val="00C323DE"/>
    <w:rsid w:val="00C36037"/>
    <w:rsid w:val="00C40442"/>
    <w:rsid w:val="00C55168"/>
    <w:rsid w:val="00C617C6"/>
    <w:rsid w:val="00C61DCF"/>
    <w:rsid w:val="00C7129D"/>
    <w:rsid w:val="00C75B80"/>
    <w:rsid w:val="00C8126B"/>
    <w:rsid w:val="00C820AC"/>
    <w:rsid w:val="00C9665B"/>
    <w:rsid w:val="00CA031E"/>
    <w:rsid w:val="00CA5A5B"/>
    <w:rsid w:val="00CB099D"/>
    <w:rsid w:val="00CB2459"/>
    <w:rsid w:val="00CC4804"/>
    <w:rsid w:val="00CC6392"/>
    <w:rsid w:val="00CD0B23"/>
    <w:rsid w:val="00CD0B99"/>
    <w:rsid w:val="00CD0CDC"/>
    <w:rsid w:val="00CD2743"/>
    <w:rsid w:val="00CD3C4E"/>
    <w:rsid w:val="00CE6030"/>
    <w:rsid w:val="00CF76E3"/>
    <w:rsid w:val="00D00B9A"/>
    <w:rsid w:val="00D02238"/>
    <w:rsid w:val="00D04DA5"/>
    <w:rsid w:val="00D05BF8"/>
    <w:rsid w:val="00D07A13"/>
    <w:rsid w:val="00D137F2"/>
    <w:rsid w:val="00D14F4F"/>
    <w:rsid w:val="00D260B2"/>
    <w:rsid w:val="00D34F8E"/>
    <w:rsid w:val="00D50FB2"/>
    <w:rsid w:val="00D52D60"/>
    <w:rsid w:val="00D56F1E"/>
    <w:rsid w:val="00D5720A"/>
    <w:rsid w:val="00D6692E"/>
    <w:rsid w:val="00D66C24"/>
    <w:rsid w:val="00D736CF"/>
    <w:rsid w:val="00D94B7F"/>
    <w:rsid w:val="00DA7A8F"/>
    <w:rsid w:val="00DB24A3"/>
    <w:rsid w:val="00DB4DCB"/>
    <w:rsid w:val="00DB7C20"/>
    <w:rsid w:val="00DD3438"/>
    <w:rsid w:val="00DD4A12"/>
    <w:rsid w:val="00DE4D4E"/>
    <w:rsid w:val="00DF28A4"/>
    <w:rsid w:val="00DF3B86"/>
    <w:rsid w:val="00E052D3"/>
    <w:rsid w:val="00E12151"/>
    <w:rsid w:val="00E14079"/>
    <w:rsid w:val="00E16384"/>
    <w:rsid w:val="00E25E01"/>
    <w:rsid w:val="00E25E2C"/>
    <w:rsid w:val="00E31472"/>
    <w:rsid w:val="00E34D78"/>
    <w:rsid w:val="00E367F9"/>
    <w:rsid w:val="00E44562"/>
    <w:rsid w:val="00E450F9"/>
    <w:rsid w:val="00E45CD9"/>
    <w:rsid w:val="00E918B8"/>
    <w:rsid w:val="00E92178"/>
    <w:rsid w:val="00EA4858"/>
    <w:rsid w:val="00EA538F"/>
    <w:rsid w:val="00EA74F6"/>
    <w:rsid w:val="00EC3A16"/>
    <w:rsid w:val="00EC7CEC"/>
    <w:rsid w:val="00ED7E12"/>
    <w:rsid w:val="00EE5931"/>
    <w:rsid w:val="00EF0587"/>
    <w:rsid w:val="00EF1B2C"/>
    <w:rsid w:val="00EF1E0C"/>
    <w:rsid w:val="00EF5386"/>
    <w:rsid w:val="00EF617C"/>
    <w:rsid w:val="00F04139"/>
    <w:rsid w:val="00F12CD8"/>
    <w:rsid w:val="00F12D30"/>
    <w:rsid w:val="00F17F72"/>
    <w:rsid w:val="00F22B2E"/>
    <w:rsid w:val="00F24FAB"/>
    <w:rsid w:val="00F355C2"/>
    <w:rsid w:val="00F41889"/>
    <w:rsid w:val="00F42FBE"/>
    <w:rsid w:val="00F4486C"/>
    <w:rsid w:val="00F45A7C"/>
    <w:rsid w:val="00F47545"/>
    <w:rsid w:val="00F5516D"/>
    <w:rsid w:val="00F55636"/>
    <w:rsid w:val="00F82B05"/>
    <w:rsid w:val="00F84BD9"/>
    <w:rsid w:val="00F93E9C"/>
    <w:rsid w:val="00F94529"/>
    <w:rsid w:val="00FA2532"/>
    <w:rsid w:val="00FA261B"/>
    <w:rsid w:val="00FB3516"/>
    <w:rsid w:val="00FC4A4E"/>
    <w:rsid w:val="00FC69B9"/>
    <w:rsid w:val="00FD347F"/>
    <w:rsid w:val="00FE0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locked="1" w:uiPriority="0"/>
    <w:lsdException w:name="header" w:locked="1"/>
    <w:lsdException w:name="caption" w:locked="1" w:uiPriority="0" w:qFormat="1"/>
    <w:lsdException w:name="page number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Body Text 2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0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354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C75B8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75B80"/>
    <w:pPr>
      <w:keepNext/>
      <w:tabs>
        <w:tab w:val="left" w:pos="1701"/>
      </w:tabs>
      <w:spacing w:after="0" w:line="240" w:lineRule="auto"/>
      <w:ind w:left="708"/>
      <w:outlineLvl w:val="1"/>
    </w:pPr>
    <w:rPr>
      <w:rFonts w:ascii="Times New Roman" w:hAnsi="Times New Roman"/>
      <w:sz w:val="24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5B80"/>
    <w:pPr>
      <w:keepNext/>
      <w:spacing w:after="0" w:line="240" w:lineRule="auto"/>
      <w:ind w:firstLine="720"/>
      <w:jc w:val="both"/>
      <w:outlineLvl w:val="8"/>
    </w:pPr>
    <w:rPr>
      <w:rFonts w:ascii="Times New Roman" w:hAnsi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75B80"/>
    <w:rPr>
      <w:rFonts w:ascii="Times New Roman" w:hAnsi="Times New Roman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75B80"/>
    <w:rPr>
      <w:rFonts w:ascii="Times New Roman" w:hAnsi="Times New Roman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C75B80"/>
    <w:rPr>
      <w:rFonts w:ascii="Times New Roman" w:hAnsi="Times New Roman" w:cs="Times New Roman"/>
      <w:i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C75B80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75B80"/>
    <w:rPr>
      <w:rFonts w:ascii="Times New Roman" w:hAnsi="Times New Roman" w:cs="Times New Roman"/>
      <w:b/>
      <w:sz w:val="20"/>
      <w:szCs w:val="20"/>
    </w:rPr>
  </w:style>
  <w:style w:type="paragraph" w:styleId="Tekstpodstawowy">
    <w:name w:val="Body Text"/>
    <w:basedOn w:val="Normalny"/>
    <w:link w:val="TekstpodstawowyZnak"/>
    <w:rsid w:val="00C75B80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C75B80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75B80"/>
    <w:rPr>
      <w:rFonts w:ascii="MS Sans Serif" w:hAnsi="MS Sans Serif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C75B80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75B80"/>
    <w:rPr>
      <w:rFonts w:ascii="MS Sans Serif" w:hAnsi="MS Sans Serif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5B8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75B80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5B80"/>
    <w:rPr>
      <w:rFonts w:cs="Times New Roman"/>
      <w:vertAlign w:val="superscript"/>
    </w:rPr>
  </w:style>
  <w:style w:type="paragraph" w:customStyle="1" w:styleId="Style9">
    <w:name w:val="Style9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uiPriority w:val="99"/>
    <w:rsid w:val="00C75B80"/>
    <w:rPr>
      <w:rFonts w:ascii="Times New Roman" w:hAnsi="Times New Roman"/>
      <w:sz w:val="32"/>
    </w:rPr>
  </w:style>
  <w:style w:type="character" w:customStyle="1" w:styleId="FontStyle37">
    <w:name w:val="Font Style37"/>
    <w:uiPriority w:val="99"/>
    <w:rsid w:val="00C75B80"/>
    <w:rPr>
      <w:rFonts w:ascii="Times New Roman" w:hAnsi="Times New Roman"/>
      <w:b/>
      <w:sz w:val="18"/>
    </w:rPr>
  </w:style>
  <w:style w:type="paragraph" w:styleId="Akapitzlist">
    <w:name w:val="List Paragraph"/>
    <w:aliases w:val="normalny tekst,List Paragraph,Numerowanie,Akapit z listą BS,Kolorowa lista — akcent 11,Akapit z listą3,Obiekt,BulletC,Akapit z listą31,NOWY,Akapit z listą32,CW_Lista,Akapit z listą2,sw tekst,Preambuła,L1,maz_wyliczenie,opis dzialania"/>
    <w:basedOn w:val="Normalny"/>
    <w:link w:val="AkapitzlistZnak"/>
    <w:uiPriority w:val="34"/>
    <w:qFormat/>
    <w:rsid w:val="00C75B80"/>
    <w:pPr>
      <w:ind w:left="720"/>
      <w:contextualSpacing/>
    </w:pPr>
    <w:rPr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uiPriority w:val="99"/>
    <w:rsid w:val="00C75B80"/>
    <w:pPr>
      <w:suppressAutoHyphens/>
      <w:spacing w:after="0" w:line="240" w:lineRule="auto"/>
    </w:pPr>
    <w:rPr>
      <w:rFonts w:ascii="Arial" w:hAnsi="Arial"/>
      <w:szCs w:val="20"/>
    </w:rPr>
  </w:style>
  <w:style w:type="paragraph" w:customStyle="1" w:styleId="Tekstpodstawowy21">
    <w:name w:val="Tekst podstawowy 21"/>
    <w:basedOn w:val="Normalny"/>
    <w:uiPriority w:val="99"/>
    <w:rsid w:val="00C75B80"/>
    <w:pPr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524FC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4FCA"/>
    <w:rPr>
      <w:rFonts w:ascii="Times New Roman" w:hAnsi="Times New Roman" w:cs="Times New Roman"/>
      <w:sz w:val="20"/>
      <w:szCs w:val="20"/>
    </w:rPr>
  </w:style>
  <w:style w:type="paragraph" w:customStyle="1" w:styleId="Domylne">
    <w:name w:val="Domyślne"/>
    <w:uiPriority w:val="99"/>
    <w:rsid w:val="00524FCA"/>
    <w:pPr>
      <w:shd w:val="clear" w:color="auto" w:fill="FFFFFF"/>
      <w:autoSpaceDN w:val="0"/>
      <w:textAlignment w:val="baseline"/>
    </w:pPr>
    <w:rPr>
      <w:rFonts w:ascii="Helvetica Neue" w:eastAsia="Arial Unicode MS" w:hAnsi="Helvetica Neue" w:cs="Arial Unicode MS"/>
      <w:color w:val="000000"/>
      <w:kern w:val="3"/>
      <w:lang w:val="es-ES" w:eastAsia="zh-CN" w:bidi="hi-IN"/>
    </w:rPr>
  </w:style>
  <w:style w:type="character" w:customStyle="1" w:styleId="ZnakZnak">
    <w:name w:val="Znak Znak"/>
    <w:uiPriority w:val="99"/>
    <w:rsid w:val="00524FCA"/>
    <w:rPr>
      <w:b/>
      <w:sz w:val="24"/>
      <w:lang w:val="pl-PL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Akapit z listą3 Znak,Obiekt Znak,BulletC Znak,Akapit z listą31 Znak,NOWY Znak,Akapit z listą32 Znak,CW_Lista Znak,L1 Znak"/>
    <w:link w:val="Akapitzlist"/>
    <w:uiPriority w:val="34"/>
    <w:qFormat/>
    <w:locked/>
    <w:rsid w:val="00524FCA"/>
    <w:rPr>
      <w:rFonts w:ascii="Calibri" w:eastAsia="Times New Roman" w:hAnsi="Calibri"/>
      <w:lang w:eastAsia="en-US"/>
    </w:rPr>
  </w:style>
  <w:style w:type="paragraph" w:customStyle="1" w:styleId="Standard">
    <w:name w:val="Standard"/>
    <w:uiPriority w:val="99"/>
    <w:rsid w:val="00F55636"/>
    <w:pPr>
      <w:suppressAutoHyphens/>
      <w:autoSpaceDN w:val="0"/>
      <w:textAlignment w:val="baseline"/>
    </w:pPr>
    <w:rPr>
      <w:rFonts w:ascii="Times New Roman" w:hAnsi="Times New Roman"/>
      <w:kern w:val="3"/>
      <w:sz w:val="20"/>
      <w:szCs w:val="20"/>
    </w:rPr>
  </w:style>
  <w:style w:type="paragraph" w:styleId="NormalnyWeb">
    <w:name w:val="Normal (Web)"/>
    <w:basedOn w:val="Normalny"/>
    <w:uiPriority w:val="99"/>
    <w:semiHidden/>
    <w:rsid w:val="009B6DCB"/>
    <w:pPr>
      <w:spacing w:after="0" w:line="240" w:lineRule="auto"/>
    </w:pPr>
    <w:rPr>
      <w:rFonts w:ascii="Times New Roman" w:hAnsi="Times New Roman"/>
      <w:sz w:val="24"/>
      <w:szCs w:val="24"/>
    </w:rPr>
  </w:style>
  <w:style w:type="numbering" w:customStyle="1" w:styleId="WWNum35">
    <w:name w:val="WWNum35"/>
    <w:rsid w:val="00695DCA"/>
    <w:pPr>
      <w:numPr>
        <w:numId w:val="13"/>
      </w:numPr>
    </w:pPr>
  </w:style>
  <w:style w:type="numbering" w:customStyle="1" w:styleId="WWNum2">
    <w:name w:val="WWNum2"/>
    <w:rsid w:val="00695DCA"/>
    <w:pPr>
      <w:numPr>
        <w:numId w:val="12"/>
      </w:numPr>
    </w:pPr>
  </w:style>
  <w:style w:type="numbering" w:customStyle="1" w:styleId="WWNum13">
    <w:name w:val="WWNum13"/>
    <w:rsid w:val="00695DCA"/>
    <w:pPr>
      <w:numPr>
        <w:numId w:val="11"/>
      </w:numPr>
    </w:pPr>
  </w:style>
  <w:style w:type="paragraph" w:customStyle="1" w:styleId="Akapitzlist1">
    <w:name w:val="Akapit z listą1"/>
    <w:basedOn w:val="Normalny"/>
    <w:uiPriority w:val="34"/>
    <w:qFormat/>
    <w:rsid w:val="00DD3438"/>
    <w:pPr>
      <w:spacing w:after="160" w:line="259" w:lineRule="auto"/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B2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21063A"/>
  </w:style>
  <w:style w:type="paragraph" w:customStyle="1" w:styleId="text-justify">
    <w:name w:val="text-justify"/>
    <w:basedOn w:val="Normalny"/>
    <w:rsid w:val="00F93E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236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360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360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locked/>
    <w:rsid w:val="00892B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1F7523"/>
  </w:style>
  <w:style w:type="character" w:customStyle="1" w:styleId="lrzxr">
    <w:name w:val="lrzxr"/>
    <w:basedOn w:val="Domylnaczcionkaakapitu"/>
    <w:rsid w:val="003307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146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59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15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191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0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9950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597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250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50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95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918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0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49EA.DDD663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98688-86DA-4049-8555-A0D0956C0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1302</Words>
  <Characters>9592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10873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vaio</dc:creator>
  <cp:lastModifiedBy>Honorata Siry-Jabłońska</cp:lastModifiedBy>
  <cp:revision>22</cp:revision>
  <cp:lastPrinted>2024-08-13T12:44:00Z</cp:lastPrinted>
  <dcterms:created xsi:type="dcterms:W3CDTF">2024-08-13T13:33:00Z</dcterms:created>
  <dcterms:modified xsi:type="dcterms:W3CDTF">2024-11-11T17:56:00Z</dcterms:modified>
</cp:coreProperties>
</file>