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E7C8087" w14:textId="77777777" w:rsidR="00BB00F3" w:rsidRDefault="00BB00F3" w:rsidP="008E33A4">
      <w:pPr>
        <w:rPr>
          <w:rFonts w:eastAsia="SimSun"/>
          <w:bCs/>
          <w:color w:val="000000"/>
          <w:kern w:val="2"/>
          <w:sz w:val="22"/>
          <w:u w:val="single"/>
          <w:lang w:bidi="hi-IN"/>
        </w:rPr>
      </w:pPr>
    </w:p>
    <w:p w14:paraId="0EDAB542" w14:textId="77777777" w:rsidR="00BB00F3" w:rsidRDefault="00BB00F3" w:rsidP="008E33A4">
      <w:pPr>
        <w:rPr>
          <w:rFonts w:eastAsia="SimSun"/>
          <w:bCs/>
          <w:color w:val="000000"/>
          <w:kern w:val="2"/>
          <w:sz w:val="22"/>
          <w:u w:val="single"/>
          <w:lang w:bidi="hi-IN"/>
        </w:rPr>
      </w:pPr>
    </w:p>
    <w:p w14:paraId="7A1BC00A" w14:textId="77777777" w:rsidR="00BB00F3" w:rsidRDefault="00BB00F3" w:rsidP="008E33A4">
      <w:pPr>
        <w:rPr>
          <w:rFonts w:eastAsia="SimSun"/>
          <w:bCs/>
          <w:color w:val="000000"/>
          <w:kern w:val="2"/>
          <w:sz w:val="22"/>
          <w:u w:val="single"/>
          <w:lang w:bidi="hi-IN"/>
        </w:rPr>
      </w:pPr>
    </w:p>
    <w:p w14:paraId="555BC63C" w14:textId="77777777" w:rsidR="00EA4EC2" w:rsidRDefault="00EA4EC2">
      <w:pPr>
        <w:jc w:val="right"/>
        <w:rPr>
          <w:rFonts w:eastAsia="SimSun"/>
          <w:bCs/>
          <w:color w:val="000000"/>
          <w:kern w:val="2"/>
          <w:sz w:val="22"/>
          <w:u w:val="single"/>
          <w:lang w:bidi="hi-IN"/>
        </w:rPr>
      </w:pPr>
    </w:p>
    <w:p w14:paraId="3CD0BC6C" w14:textId="78F94856" w:rsidR="00EA4EC2" w:rsidRDefault="00FE0726">
      <w:pPr>
        <w:jc w:val="right"/>
        <w:rPr>
          <w:rFonts w:eastAsia="SimSun"/>
          <w:bCs/>
          <w:color w:val="000000"/>
          <w:kern w:val="2"/>
          <w:sz w:val="22"/>
          <w:u w:val="single"/>
          <w:lang w:bidi="hi-IN"/>
        </w:rPr>
      </w:pPr>
      <w:r>
        <w:rPr>
          <w:rFonts w:eastAsia="SimSun"/>
          <w:bCs/>
          <w:color w:val="000000"/>
          <w:kern w:val="2"/>
          <w:sz w:val="22"/>
          <w:u w:val="single"/>
          <w:lang w:bidi="hi-IN"/>
        </w:rPr>
        <w:t>ZAŁĄCZNIK NR 1 do SWZ</w:t>
      </w:r>
    </w:p>
    <w:p w14:paraId="2ED93FCC" w14:textId="009F3E6A" w:rsidR="00892F78" w:rsidRDefault="00FE0726" w:rsidP="00A765A4">
      <w:pPr>
        <w:spacing w:after="160"/>
        <w:jc w:val="left"/>
        <w:rPr>
          <w:rFonts w:eastAsia="Bookman Old Style"/>
          <w:b/>
          <w:bCs/>
          <w:color w:val="00000A"/>
          <w:kern w:val="2"/>
          <w:sz w:val="22"/>
          <w:shd w:val="clear" w:color="auto" w:fill="FFFFFF"/>
          <w:lang w:bidi="hi-IN"/>
        </w:rPr>
      </w:pPr>
      <w:r w:rsidRPr="00A809D2">
        <w:rPr>
          <w:rFonts w:cs="Times New Roman"/>
          <w:color w:val="00000A"/>
          <w:kern w:val="2"/>
          <w:sz w:val="22"/>
          <w:shd w:val="clear" w:color="auto" w:fill="FFFFFF"/>
        </w:rPr>
        <w:t>PS.ZP.</w:t>
      </w:r>
      <w:r w:rsidRPr="00BC2166">
        <w:rPr>
          <w:rFonts w:eastAsia="Bookman Old Style"/>
          <w:color w:val="00000A"/>
          <w:kern w:val="2"/>
          <w:sz w:val="22"/>
          <w:shd w:val="clear" w:color="auto" w:fill="FFFFFF"/>
          <w:lang w:bidi="hi-IN"/>
        </w:rPr>
        <w:t>271.</w:t>
      </w:r>
      <w:r>
        <w:rPr>
          <w:rFonts w:eastAsia="Bookman Old Style"/>
          <w:color w:val="00000A"/>
          <w:kern w:val="2"/>
          <w:sz w:val="22"/>
          <w:shd w:val="clear" w:color="auto" w:fill="FFFFFF"/>
          <w:lang w:bidi="hi-IN"/>
        </w:rPr>
        <w:t>2</w:t>
      </w:r>
      <w:r w:rsidRPr="00BC2166">
        <w:rPr>
          <w:rFonts w:eastAsia="Bookman Old Style"/>
          <w:color w:val="00000A"/>
          <w:kern w:val="2"/>
          <w:sz w:val="22"/>
          <w:shd w:val="clear" w:color="auto" w:fill="FFFFFF"/>
          <w:lang w:bidi="hi-IN"/>
        </w:rPr>
        <w:t>.</w:t>
      </w:r>
      <w:r w:rsidRPr="00A809D2">
        <w:rPr>
          <w:rFonts w:cs="Times New Roman"/>
          <w:color w:val="00000A"/>
          <w:kern w:val="2"/>
          <w:sz w:val="22"/>
          <w:shd w:val="clear" w:color="auto" w:fill="FFFFFF"/>
        </w:rPr>
        <w:t>2024</w:t>
      </w:r>
      <w:r w:rsidR="00A765A4">
        <w:rPr>
          <w:rFonts w:eastAsia="Bookman Old Style"/>
          <w:b/>
          <w:bCs/>
          <w:color w:val="00000A"/>
          <w:kern w:val="2"/>
          <w:sz w:val="22"/>
          <w:shd w:val="clear" w:color="auto" w:fill="FFFFFF"/>
          <w:lang w:bidi="hi-IN"/>
        </w:rPr>
        <w:t xml:space="preserve">                                                                                             </w:t>
      </w:r>
    </w:p>
    <w:p w14:paraId="5F71304D" w14:textId="446A6BAA" w:rsidR="003134B0" w:rsidRPr="003134B0" w:rsidRDefault="003134B0" w:rsidP="003134B0">
      <w:pPr>
        <w:spacing w:after="160"/>
        <w:jc w:val="center"/>
        <w:rPr>
          <w:b/>
          <w:color w:val="000000"/>
          <w:kern w:val="2"/>
          <w:sz w:val="22"/>
        </w:rPr>
      </w:pPr>
      <w:r w:rsidRPr="003134B0">
        <w:rPr>
          <w:b/>
          <w:bCs/>
          <w:color w:val="000000"/>
          <w:kern w:val="2"/>
          <w:sz w:val="22"/>
          <w:lang w:bidi="hi-IN"/>
        </w:rPr>
        <w:t>Formularz ofertowy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36"/>
        <w:gridCol w:w="7487"/>
      </w:tblGrid>
      <w:tr w:rsidR="003134B0" w:rsidRPr="003134B0" w14:paraId="20059B3D" w14:textId="77777777" w:rsidTr="003134B0">
        <w:tc>
          <w:tcPr>
            <w:tcW w:w="2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456E6D9" w14:textId="77777777" w:rsidR="003134B0" w:rsidRPr="003134B0" w:rsidRDefault="003134B0" w:rsidP="003134B0">
            <w:pPr>
              <w:widowControl w:val="0"/>
              <w:jc w:val="left"/>
              <w:rPr>
                <w:rFonts w:eastAsia="Lucida Sans Unicode"/>
                <w:b/>
                <w:bCs/>
                <w:i/>
                <w:iCs/>
                <w:color w:val="000000"/>
                <w:kern w:val="2"/>
                <w:sz w:val="22"/>
                <w:lang w:eastAsia="hi-IN" w:bidi="hi-IN"/>
              </w:rPr>
            </w:pPr>
            <w:r w:rsidRPr="003134B0">
              <w:rPr>
                <w:rFonts w:eastAsia="Lucida Sans Unicode"/>
                <w:b/>
                <w:bCs/>
                <w:color w:val="000000"/>
                <w:kern w:val="2"/>
                <w:sz w:val="22"/>
                <w:lang w:eastAsia="hi-IN" w:bidi="hi-IN"/>
              </w:rPr>
              <w:t>Nazwa Wykonawcy*:</w:t>
            </w:r>
          </w:p>
          <w:p w14:paraId="64E2C362" w14:textId="77777777" w:rsidR="003134B0" w:rsidRPr="003134B0" w:rsidRDefault="003134B0" w:rsidP="003134B0">
            <w:pPr>
              <w:widowControl w:val="0"/>
              <w:jc w:val="left"/>
              <w:rPr>
                <w:color w:val="000000"/>
                <w:sz w:val="22"/>
              </w:rPr>
            </w:pPr>
            <w:r w:rsidRPr="003134B0">
              <w:rPr>
                <w:rFonts w:eastAsia="Lucida Sans Unicode"/>
                <w:b/>
                <w:bCs/>
                <w:i/>
                <w:iCs/>
                <w:color w:val="000000"/>
                <w:kern w:val="2"/>
                <w:sz w:val="22"/>
                <w:lang w:eastAsia="hi-IN" w:bidi="hi-IN"/>
              </w:rPr>
              <w:t>(lub Wykonawców występujących wspólnie, Lider Konsorcjum)</w:t>
            </w:r>
          </w:p>
        </w:tc>
        <w:tc>
          <w:tcPr>
            <w:tcW w:w="7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6E7B6A" w14:textId="77777777" w:rsidR="003134B0" w:rsidRPr="003134B0" w:rsidRDefault="003134B0" w:rsidP="003134B0">
            <w:pPr>
              <w:widowControl w:val="0"/>
              <w:snapToGrid w:val="0"/>
              <w:jc w:val="left"/>
              <w:rPr>
                <w:rFonts w:eastAsia="Lucida Sans Unicode"/>
                <w:color w:val="000000"/>
                <w:kern w:val="2"/>
                <w:sz w:val="22"/>
                <w:lang w:eastAsia="hi-IN" w:bidi="hi-IN"/>
              </w:rPr>
            </w:pPr>
          </w:p>
          <w:p w14:paraId="2B81722B" w14:textId="77777777" w:rsidR="003134B0" w:rsidRPr="003134B0" w:rsidRDefault="003134B0" w:rsidP="003134B0">
            <w:pPr>
              <w:widowControl w:val="0"/>
              <w:jc w:val="left"/>
              <w:rPr>
                <w:color w:val="000000"/>
                <w:sz w:val="22"/>
              </w:rPr>
            </w:pPr>
            <w:r w:rsidRPr="003134B0">
              <w:rPr>
                <w:rFonts w:eastAsia="Lucida Sans Unicode"/>
                <w:color w:val="000000"/>
                <w:kern w:val="2"/>
                <w:sz w:val="22"/>
                <w:lang w:eastAsia="hi-IN" w:bidi="hi-IN"/>
              </w:rPr>
              <w:t>...................................................................................................................</w:t>
            </w:r>
          </w:p>
        </w:tc>
      </w:tr>
      <w:tr w:rsidR="003134B0" w:rsidRPr="003134B0" w14:paraId="426E672B" w14:textId="77777777" w:rsidTr="003134B0">
        <w:tc>
          <w:tcPr>
            <w:tcW w:w="2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2212ECE" w14:textId="77777777" w:rsidR="003134B0" w:rsidRPr="003134B0" w:rsidRDefault="003134B0" w:rsidP="003134B0">
            <w:pPr>
              <w:widowControl w:val="0"/>
              <w:ind w:left="1843" w:hanging="1843"/>
              <w:jc w:val="left"/>
              <w:rPr>
                <w:rFonts w:eastAsia="Lucida Sans Unicode"/>
                <w:b/>
                <w:bCs/>
                <w:i/>
                <w:iCs/>
                <w:color w:val="000000"/>
                <w:kern w:val="2"/>
                <w:sz w:val="22"/>
                <w:lang w:eastAsia="hi-IN" w:bidi="hi-IN"/>
              </w:rPr>
            </w:pPr>
            <w:r w:rsidRPr="003134B0">
              <w:rPr>
                <w:rFonts w:eastAsia="Lucida Sans Unicode"/>
                <w:b/>
                <w:bCs/>
                <w:color w:val="000000"/>
                <w:kern w:val="2"/>
                <w:sz w:val="22"/>
                <w:lang w:eastAsia="hi-IN" w:bidi="hi-IN"/>
              </w:rPr>
              <w:t>Adres Wykonawcy</w:t>
            </w:r>
            <w:r w:rsidRPr="003134B0">
              <w:rPr>
                <w:rFonts w:eastAsia="Lucida Sans Unicode"/>
                <w:b/>
                <w:bCs/>
                <w:i/>
                <w:iCs/>
                <w:color w:val="000000"/>
                <w:kern w:val="2"/>
                <w:sz w:val="22"/>
                <w:lang w:eastAsia="hi-IN" w:bidi="hi-IN"/>
              </w:rPr>
              <w:t>*:</w:t>
            </w:r>
          </w:p>
          <w:p w14:paraId="1E0D5ECB" w14:textId="77777777" w:rsidR="003134B0" w:rsidRPr="003134B0" w:rsidRDefault="003134B0" w:rsidP="003134B0">
            <w:pPr>
              <w:widowControl w:val="0"/>
              <w:ind w:right="214"/>
              <w:jc w:val="left"/>
              <w:rPr>
                <w:color w:val="000000"/>
                <w:sz w:val="22"/>
              </w:rPr>
            </w:pPr>
            <w:r w:rsidRPr="003134B0">
              <w:rPr>
                <w:rFonts w:eastAsia="Lucida Sans Unicode"/>
                <w:b/>
                <w:bCs/>
                <w:i/>
                <w:iCs/>
                <w:color w:val="000000"/>
                <w:kern w:val="2"/>
                <w:sz w:val="22"/>
                <w:lang w:eastAsia="hi-IN" w:bidi="hi-IN"/>
              </w:rPr>
              <w:t>(miejscowość, kod, ulica, numer lokalu):</w:t>
            </w:r>
          </w:p>
        </w:tc>
        <w:tc>
          <w:tcPr>
            <w:tcW w:w="74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FA4FF1" w14:textId="77777777" w:rsidR="003134B0" w:rsidRPr="003134B0" w:rsidRDefault="003134B0" w:rsidP="003134B0">
            <w:pPr>
              <w:widowControl w:val="0"/>
              <w:snapToGrid w:val="0"/>
              <w:ind w:right="161"/>
              <w:jc w:val="left"/>
              <w:rPr>
                <w:rFonts w:eastAsia="Lucida Sans Unicode"/>
                <w:color w:val="000000"/>
                <w:kern w:val="2"/>
                <w:sz w:val="22"/>
                <w:lang w:eastAsia="hi-IN" w:bidi="hi-IN"/>
              </w:rPr>
            </w:pPr>
          </w:p>
          <w:p w14:paraId="7AD97AE2" w14:textId="77777777" w:rsidR="003134B0" w:rsidRPr="003134B0" w:rsidRDefault="003134B0" w:rsidP="003134B0">
            <w:pPr>
              <w:widowControl w:val="0"/>
              <w:ind w:right="161"/>
              <w:jc w:val="left"/>
              <w:rPr>
                <w:rFonts w:eastAsia="Lucida Sans Unicode"/>
                <w:color w:val="000000"/>
                <w:kern w:val="2"/>
                <w:sz w:val="22"/>
                <w:lang w:eastAsia="hi-IN" w:bidi="hi-IN"/>
              </w:rPr>
            </w:pPr>
            <w:r w:rsidRPr="003134B0">
              <w:rPr>
                <w:rFonts w:eastAsia="Lucida Sans Unicode"/>
                <w:color w:val="000000"/>
                <w:kern w:val="2"/>
                <w:sz w:val="22"/>
                <w:lang w:eastAsia="hi-IN" w:bidi="hi-IN"/>
              </w:rPr>
              <w:t>.................................................................................................................</w:t>
            </w:r>
          </w:p>
          <w:p w14:paraId="044C2200" w14:textId="77777777" w:rsidR="003134B0" w:rsidRPr="003134B0" w:rsidRDefault="003134B0" w:rsidP="003134B0">
            <w:pPr>
              <w:widowControl w:val="0"/>
              <w:ind w:right="161"/>
              <w:jc w:val="left"/>
              <w:rPr>
                <w:rFonts w:eastAsia="Lucida Sans Unicode"/>
                <w:color w:val="000000"/>
                <w:kern w:val="2"/>
                <w:sz w:val="22"/>
                <w:lang w:eastAsia="hi-IN" w:bidi="hi-IN"/>
              </w:rPr>
            </w:pPr>
          </w:p>
          <w:p w14:paraId="77C101C9" w14:textId="77777777" w:rsidR="003134B0" w:rsidRPr="003134B0" w:rsidRDefault="003134B0" w:rsidP="003134B0">
            <w:pPr>
              <w:widowControl w:val="0"/>
              <w:ind w:right="161"/>
              <w:jc w:val="left"/>
              <w:rPr>
                <w:color w:val="000000"/>
                <w:sz w:val="22"/>
              </w:rPr>
            </w:pPr>
            <w:r w:rsidRPr="003134B0">
              <w:rPr>
                <w:rFonts w:eastAsia="Lucida Sans Unicode"/>
                <w:color w:val="000000"/>
                <w:kern w:val="2"/>
                <w:sz w:val="22"/>
                <w:lang w:eastAsia="hi-IN" w:bidi="hi-IN"/>
              </w:rPr>
              <w:t>.................................................................................................................</w:t>
            </w:r>
          </w:p>
        </w:tc>
      </w:tr>
      <w:tr w:rsidR="003134B0" w:rsidRPr="003134B0" w14:paraId="5D54D8AB" w14:textId="77777777" w:rsidTr="003134B0">
        <w:tc>
          <w:tcPr>
            <w:tcW w:w="2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078ACDF" w14:textId="77777777" w:rsidR="003134B0" w:rsidRPr="003134B0" w:rsidRDefault="003134B0" w:rsidP="003134B0">
            <w:pPr>
              <w:widowControl w:val="0"/>
              <w:ind w:left="54" w:right="107"/>
              <w:jc w:val="left"/>
              <w:rPr>
                <w:b/>
                <w:color w:val="000000"/>
                <w:kern w:val="2"/>
                <w:sz w:val="22"/>
                <w:lang w:val="en-GB"/>
              </w:rPr>
            </w:pPr>
            <w:r w:rsidRPr="003134B0">
              <w:rPr>
                <w:b/>
                <w:kern w:val="2"/>
                <w:sz w:val="22"/>
                <w:lang w:val="en-GB"/>
              </w:rPr>
              <w:t>NIP:</w:t>
            </w:r>
          </w:p>
          <w:p w14:paraId="508CAF18" w14:textId="77777777" w:rsidR="003134B0" w:rsidRPr="003134B0" w:rsidRDefault="003134B0" w:rsidP="003134B0">
            <w:pPr>
              <w:widowControl w:val="0"/>
              <w:ind w:left="54" w:right="107"/>
              <w:jc w:val="left"/>
              <w:rPr>
                <w:b/>
                <w:color w:val="000000"/>
                <w:kern w:val="2"/>
                <w:sz w:val="22"/>
                <w:lang w:val="en-GB"/>
              </w:rPr>
            </w:pPr>
            <w:r w:rsidRPr="003134B0">
              <w:rPr>
                <w:b/>
                <w:kern w:val="2"/>
                <w:sz w:val="22"/>
                <w:lang w:val="en-GB"/>
              </w:rPr>
              <w:t>REGON:</w:t>
            </w:r>
          </w:p>
          <w:p w14:paraId="4025FB85" w14:textId="77777777" w:rsidR="003134B0" w:rsidRPr="003134B0" w:rsidRDefault="003134B0" w:rsidP="003134B0">
            <w:pPr>
              <w:widowControl w:val="0"/>
              <w:ind w:left="54" w:right="107"/>
              <w:jc w:val="left"/>
              <w:rPr>
                <w:rFonts w:eastAsia="Lucida Sans Unicode"/>
                <w:b/>
                <w:bCs/>
                <w:color w:val="000000"/>
                <w:kern w:val="2"/>
                <w:sz w:val="22"/>
                <w:lang w:val="en-GB" w:eastAsia="hi-IN" w:bidi="hi-IN"/>
              </w:rPr>
            </w:pPr>
            <w:r w:rsidRPr="003134B0">
              <w:rPr>
                <w:b/>
                <w:kern w:val="2"/>
                <w:sz w:val="22"/>
                <w:lang w:val="en-GB"/>
              </w:rPr>
              <w:t>KRS/CEIDG/</w:t>
            </w:r>
            <w:r w:rsidRPr="003134B0">
              <w:rPr>
                <w:rFonts w:eastAsia="Lucida Sans Unicode"/>
                <w:b/>
                <w:bCs/>
                <w:color w:val="000000"/>
                <w:kern w:val="2"/>
                <w:sz w:val="22"/>
                <w:lang w:val="en-GB" w:eastAsia="hi-IN" w:bidi="hi-IN"/>
              </w:rPr>
              <w:t>PESEL</w:t>
            </w:r>
          </w:p>
          <w:p w14:paraId="0C2EE1F4" w14:textId="77777777" w:rsidR="003134B0" w:rsidRPr="003134B0" w:rsidRDefault="003134B0" w:rsidP="00A765A4">
            <w:pPr>
              <w:widowControl w:val="0"/>
              <w:ind w:left="54" w:right="107"/>
              <w:jc w:val="left"/>
              <w:rPr>
                <w:color w:val="000000"/>
                <w:sz w:val="22"/>
                <w:lang w:val="en-GB"/>
              </w:rPr>
            </w:pPr>
            <w:r w:rsidRPr="003134B0">
              <w:rPr>
                <w:b/>
                <w:kern w:val="2"/>
                <w:sz w:val="22"/>
                <w:lang w:val="en-GB"/>
              </w:rPr>
              <w:t>Inne</w:t>
            </w:r>
          </w:p>
        </w:tc>
        <w:tc>
          <w:tcPr>
            <w:tcW w:w="74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D9F0FCD" w14:textId="77777777" w:rsidR="003134B0" w:rsidRPr="003134B0" w:rsidRDefault="003134B0" w:rsidP="003134B0">
            <w:pPr>
              <w:widowControl w:val="0"/>
              <w:suppressLineNumbers/>
              <w:jc w:val="left"/>
              <w:rPr>
                <w:rFonts w:eastAsia="Lucida Sans Unicode"/>
                <w:color w:val="000000"/>
                <w:kern w:val="2"/>
                <w:sz w:val="22"/>
                <w:lang w:eastAsia="hi-IN" w:bidi="hi-IN"/>
              </w:rPr>
            </w:pPr>
            <w:r w:rsidRPr="003134B0">
              <w:rPr>
                <w:rFonts w:eastAsia="Lucida Sans Unicode"/>
                <w:color w:val="000000"/>
                <w:kern w:val="2"/>
                <w:sz w:val="22"/>
                <w:lang w:eastAsia="hi-IN" w:bidi="hi-IN"/>
              </w:rPr>
              <w:t>............................................</w:t>
            </w:r>
          </w:p>
          <w:p w14:paraId="5A2E1439" w14:textId="77777777" w:rsidR="003134B0" w:rsidRPr="003134B0" w:rsidRDefault="003134B0" w:rsidP="003134B0">
            <w:pPr>
              <w:widowControl w:val="0"/>
              <w:suppressLineNumbers/>
              <w:jc w:val="left"/>
              <w:rPr>
                <w:rFonts w:eastAsia="Lucida Sans Unicode"/>
                <w:color w:val="000000"/>
                <w:kern w:val="2"/>
                <w:sz w:val="22"/>
                <w:lang w:eastAsia="hi-IN" w:bidi="hi-IN"/>
              </w:rPr>
            </w:pPr>
            <w:r w:rsidRPr="003134B0">
              <w:rPr>
                <w:rFonts w:eastAsia="Lucida Sans Unicode"/>
                <w:color w:val="000000"/>
                <w:kern w:val="2"/>
                <w:sz w:val="22"/>
                <w:lang w:eastAsia="hi-IN" w:bidi="hi-IN"/>
              </w:rPr>
              <w:t>............................................</w:t>
            </w:r>
          </w:p>
          <w:p w14:paraId="34CAA626" w14:textId="77777777" w:rsidR="003134B0" w:rsidRPr="003134B0" w:rsidRDefault="003134B0" w:rsidP="003134B0">
            <w:pPr>
              <w:widowControl w:val="0"/>
              <w:suppressLineNumbers/>
              <w:jc w:val="left"/>
              <w:rPr>
                <w:color w:val="000000"/>
                <w:sz w:val="22"/>
              </w:rPr>
            </w:pPr>
            <w:r w:rsidRPr="003134B0">
              <w:rPr>
                <w:rFonts w:eastAsia="Lucida Sans Unicode"/>
                <w:color w:val="000000"/>
                <w:kern w:val="2"/>
                <w:sz w:val="22"/>
                <w:lang w:eastAsia="hi-IN" w:bidi="hi-IN"/>
              </w:rPr>
              <w:t>............................................</w:t>
            </w:r>
          </w:p>
        </w:tc>
      </w:tr>
      <w:tr w:rsidR="003134B0" w:rsidRPr="003134B0" w14:paraId="22743010" w14:textId="77777777" w:rsidTr="003134B0">
        <w:tc>
          <w:tcPr>
            <w:tcW w:w="2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B09024C" w14:textId="77777777" w:rsidR="003134B0" w:rsidRPr="003134B0" w:rsidRDefault="003134B0" w:rsidP="003134B0">
            <w:pPr>
              <w:widowControl w:val="0"/>
              <w:ind w:left="54" w:right="107"/>
              <w:jc w:val="left"/>
              <w:rPr>
                <w:color w:val="000000"/>
                <w:sz w:val="22"/>
              </w:rPr>
            </w:pPr>
            <w:r w:rsidRPr="003134B0">
              <w:rPr>
                <w:rFonts w:eastAsia="Lucida Sans Unicode"/>
                <w:b/>
                <w:bCs/>
                <w:color w:val="000000"/>
                <w:kern w:val="2"/>
                <w:sz w:val="22"/>
                <w:lang w:eastAsia="hi-IN" w:bidi="hi-IN"/>
              </w:rPr>
              <w:t>Korespondencję związaną z toczącym się postępowaniem należy kierować do:</w:t>
            </w:r>
          </w:p>
        </w:tc>
        <w:tc>
          <w:tcPr>
            <w:tcW w:w="7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3A9DFD9" w14:textId="77777777" w:rsidR="003134B0" w:rsidRPr="003134B0" w:rsidRDefault="003134B0" w:rsidP="003134B0">
            <w:pPr>
              <w:widowControl w:val="0"/>
              <w:suppressLineNumbers/>
              <w:jc w:val="left"/>
              <w:rPr>
                <w:rFonts w:eastAsia="Lucida Sans Unicode"/>
                <w:color w:val="000000"/>
                <w:kern w:val="2"/>
                <w:sz w:val="22"/>
                <w:lang w:eastAsia="hi-IN" w:bidi="hi-IN"/>
              </w:rPr>
            </w:pPr>
            <w:r w:rsidRPr="003134B0">
              <w:rPr>
                <w:rFonts w:eastAsia="Lucida Sans Unicode"/>
                <w:color w:val="000000"/>
                <w:kern w:val="2"/>
                <w:sz w:val="22"/>
                <w:lang w:eastAsia="hi-IN" w:bidi="hi-IN"/>
              </w:rPr>
              <w:t>Osoba upoważniona do kontaktów z Zamawiającym:</w:t>
            </w:r>
          </w:p>
          <w:p w14:paraId="66FD512F" w14:textId="77777777" w:rsidR="003134B0" w:rsidRPr="003134B0" w:rsidRDefault="003134B0" w:rsidP="003134B0">
            <w:pPr>
              <w:widowControl w:val="0"/>
              <w:suppressLineNumbers/>
              <w:jc w:val="left"/>
              <w:rPr>
                <w:rFonts w:eastAsia="Lucida Sans Unicode"/>
                <w:color w:val="000000"/>
                <w:kern w:val="2"/>
                <w:sz w:val="22"/>
                <w:lang w:eastAsia="hi-IN" w:bidi="hi-IN"/>
              </w:rPr>
            </w:pPr>
            <w:r w:rsidRPr="003134B0">
              <w:rPr>
                <w:rFonts w:eastAsia="Lucida Sans Unicode"/>
                <w:color w:val="000000"/>
                <w:kern w:val="2"/>
                <w:sz w:val="22"/>
                <w:lang w:eastAsia="hi-IN" w:bidi="hi-IN"/>
              </w:rPr>
              <w:t>Pan/Pani ............................................................. tel. .............................., faks:.......................</w:t>
            </w:r>
          </w:p>
          <w:p w14:paraId="1F20719C" w14:textId="77777777" w:rsidR="003134B0" w:rsidRPr="003134B0" w:rsidRDefault="003134B0" w:rsidP="003134B0">
            <w:pPr>
              <w:widowControl w:val="0"/>
              <w:suppressLineNumbers/>
              <w:jc w:val="left"/>
              <w:rPr>
                <w:rFonts w:eastAsia="Lucida Sans Unicode"/>
                <w:color w:val="000000"/>
                <w:kern w:val="2"/>
                <w:sz w:val="22"/>
                <w:lang w:eastAsia="hi-IN" w:bidi="hi-IN"/>
              </w:rPr>
            </w:pPr>
            <w:r w:rsidRPr="003134B0">
              <w:rPr>
                <w:rFonts w:eastAsia="Lucida Sans Unicode"/>
                <w:color w:val="000000"/>
                <w:kern w:val="2"/>
                <w:sz w:val="22"/>
                <w:lang w:eastAsia="hi-IN" w:bidi="hi-IN"/>
              </w:rPr>
              <w:t>adres e-mail: .............................................................................................</w:t>
            </w:r>
          </w:p>
          <w:p w14:paraId="3AB338FA" w14:textId="77777777" w:rsidR="003134B0" w:rsidRPr="003134B0" w:rsidRDefault="003134B0" w:rsidP="003134B0">
            <w:pPr>
              <w:widowControl w:val="0"/>
              <w:suppressLineNumbers/>
              <w:jc w:val="left"/>
              <w:rPr>
                <w:rFonts w:eastAsia="Lucida Sans Unicode"/>
                <w:color w:val="000000"/>
                <w:kern w:val="2"/>
                <w:sz w:val="22"/>
                <w:lang w:eastAsia="hi-IN" w:bidi="hi-IN"/>
              </w:rPr>
            </w:pPr>
            <w:r w:rsidRPr="003134B0">
              <w:rPr>
                <w:rFonts w:eastAsia="Lucida Sans Unicode"/>
                <w:color w:val="000000"/>
                <w:kern w:val="2"/>
                <w:sz w:val="22"/>
                <w:lang w:eastAsia="hi-IN" w:bidi="hi-IN"/>
              </w:rPr>
              <w:t>adres pocztowy:</w:t>
            </w:r>
          </w:p>
          <w:p w14:paraId="089D975B" w14:textId="77777777" w:rsidR="003134B0" w:rsidRPr="003134B0" w:rsidRDefault="003134B0" w:rsidP="003134B0">
            <w:pPr>
              <w:widowControl w:val="0"/>
              <w:suppressLineNumbers/>
              <w:jc w:val="left"/>
              <w:rPr>
                <w:rFonts w:eastAsia="Lucida Sans Unicode"/>
                <w:color w:val="000000"/>
                <w:kern w:val="2"/>
                <w:sz w:val="22"/>
                <w:lang w:eastAsia="hi-IN" w:bidi="hi-IN"/>
              </w:rPr>
            </w:pPr>
            <w:r w:rsidRPr="003134B0">
              <w:rPr>
                <w:rFonts w:eastAsia="Lucida Sans Unicode"/>
                <w:color w:val="000000"/>
                <w:kern w:val="2"/>
                <w:sz w:val="22"/>
                <w:lang w:eastAsia="hi-IN" w:bidi="hi-IN"/>
              </w:rPr>
              <w:t>.................................................................................................................</w:t>
            </w:r>
          </w:p>
          <w:p w14:paraId="20C42AF1" w14:textId="77777777" w:rsidR="003134B0" w:rsidRPr="003134B0" w:rsidRDefault="003134B0" w:rsidP="003134B0">
            <w:pPr>
              <w:widowControl w:val="0"/>
              <w:suppressLineNumbers/>
              <w:jc w:val="left"/>
              <w:rPr>
                <w:rFonts w:eastAsia="Lucida Sans Unicode"/>
                <w:color w:val="000000"/>
                <w:kern w:val="2"/>
                <w:sz w:val="22"/>
                <w:lang w:eastAsia="hi-IN" w:bidi="hi-IN"/>
              </w:rPr>
            </w:pPr>
            <w:r w:rsidRPr="003134B0">
              <w:rPr>
                <w:rFonts w:eastAsia="Lucida Sans Unicode"/>
                <w:color w:val="000000"/>
                <w:kern w:val="2"/>
                <w:sz w:val="22"/>
                <w:lang w:eastAsia="hi-IN" w:bidi="hi-IN"/>
              </w:rPr>
              <w:t>................................................................................................................…</w:t>
            </w:r>
          </w:p>
          <w:p w14:paraId="20B031D3" w14:textId="77777777" w:rsidR="003134B0" w:rsidRPr="003134B0" w:rsidRDefault="003134B0" w:rsidP="003134B0">
            <w:pPr>
              <w:widowControl w:val="0"/>
              <w:suppressLineNumbers/>
              <w:jc w:val="left"/>
              <w:rPr>
                <w:color w:val="000000"/>
                <w:sz w:val="22"/>
              </w:rPr>
            </w:pPr>
            <w:r w:rsidRPr="003134B0">
              <w:rPr>
                <w:rFonts w:eastAsia="Lucida Sans Unicode"/>
                <w:color w:val="000000"/>
                <w:kern w:val="2"/>
                <w:sz w:val="22"/>
                <w:lang w:eastAsia="hi-IN" w:bidi="hi-IN"/>
              </w:rPr>
              <w:t>Osoba upoważniona na podstawie ................................ (wskazać rodzaj dokumentu np. KRS, CEDG, pełnomocnictwo itp.) do reprezentacji Wykonawcy/ów i podpisująca ofertę: ……</w:t>
            </w:r>
            <w:r w:rsidR="00E75A69">
              <w:rPr>
                <w:rFonts w:eastAsia="Lucida Sans Unicode"/>
                <w:color w:val="000000"/>
                <w:kern w:val="2"/>
                <w:sz w:val="22"/>
                <w:lang w:eastAsia="hi-IN" w:bidi="hi-IN"/>
              </w:rPr>
              <w:t>…………………………………….</w:t>
            </w:r>
          </w:p>
        </w:tc>
      </w:tr>
    </w:tbl>
    <w:p w14:paraId="5E64A96E" w14:textId="77777777" w:rsidR="00892F78" w:rsidRDefault="00892F78">
      <w:pPr>
        <w:widowControl w:val="0"/>
        <w:jc w:val="left"/>
        <w:rPr>
          <w:rFonts w:eastAsia="Lucida Sans Unicode"/>
          <w:kern w:val="2"/>
          <w:sz w:val="22"/>
          <w:lang w:eastAsia="hi-IN" w:bidi="hi-IN"/>
        </w:rPr>
      </w:pPr>
    </w:p>
    <w:p w14:paraId="56C4D613" w14:textId="77777777" w:rsidR="00892F78" w:rsidRDefault="00892F78">
      <w:pPr>
        <w:widowControl w:val="0"/>
        <w:jc w:val="center"/>
        <w:rPr>
          <w:color w:val="000000"/>
          <w:kern w:val="2"/>
          <w:sz w:val="22"/>
          <w:lang w:bidi="hi-IN"/>
        </w:rPr>
      </w:pPr>
      <w:r>
        <w:rPr>
          <w:rFonts w:eastAsia="Lucida Sans Unicode"/>
          <w:b/>
          <w:bCs/>
          <w:kern w:val="2"/>
          <w:sz w:val="22"/>
          <w:lang w:eastAsia="hi-IN" w:bidi="hi-IN"/>
        </w:rPr>
        <w:t>O F E R T A</w:t>
      </w:r>
    </w:p>
    <w:p w14:paraId="58556D12" w14:textId="56C96E37" w:rsidR="00A765A4" w:rsidRPr="00A765A4" w:rsidRDefault="00892F78" w:rsidP="008F326C">
      <w:pPr>
        <w:spacing w:before="240" w:after="360"/>
        <w:rPr>
          <w:rFonts w:eastAsia="Arial"/>
          <w:bCs/>
          <w:color w:val="000000"/>
          <w:kern w:val="2"/>
          <w:sz w:val="18"/>
          <w:szCs w:val="18"/>
          <w:lang w:bidi="hi-IN"/>
        </w:rPr>
      </w:pPr>
      <w:r w:rsidRPr="00A765A4">
        <w:rPr>
          <w:color w:val="000000"/>
          <w:kern w:val="2"/>
          <w:sz w:val="18"/>
          <w:szCs w:val="18"/>
          <w:lang w:bidi="hi-IN"/>
        </w:rPr>
        <w:t xml:space="preserve">W odpowiedzi na ogłoszenie o zamówieniu składamy ofertę </w:t>
      </w:r>
      <w:r w:rsidR="006E5BCB">
        <w:rPr>
          <w:color w:val="000000"/>
          <w:kern w:val="2"/>
          <w:sz w:val="18"/>
          <w:szCs w:val="18"/>
          <w:lang w:bidi="hi-IN"/>
        </w:rPr>
        <w:t>na Część ……………………………</w:t>
      </w:r>
      <w:r w:rsidRPr="00A765A4">
        <w:rPr>
          <w:color w:val="000000"/>
          <w:kern w:val="2"/>
          <w:sz w:val="18"/>
          <w:szCs w:val="18"/>
          <w:lang w:bidi="hi-IN"/>
        </w:rPr>
        <w:t xml:space="preserve">w postępowaniu o udzielenie zamówienia publicznego pn. </w:t>
      </w:r>
      <w:bookmarkStart w:id="0" w:name="_Hlk152040005"/>
      <w:r w:rsidR="00ED7384" w:rsidRPr="00A765A4">
        <w:rPr>
          <w:b/>
          <w:color w:val="000000"/>
          <w:kern w:val="2"/>
          <w:sz w:val="18"/>
          <w:szCs w:val="18"/>
          <w:lang w:bidi="hi-IN"/>
        </w:rPr>
        <w:t>"</w:t>
      </w:r>
      <w:r w:rsidR="008F326C" w:rsidRPr="00A765A4">
        <w:rPr>
          <w:b/>
          <w:color w:val="000000"/>
          <w:kern w:val="2"/>
          <w:sz w:val="18"/>
          <w:szCs w:val="18"/>
          <w:lang w:bidi="hi-IN"/>
        </w:rPr>
        <w:t>Sukcesywna dostawa artykułów spożywczych - Przedszkole im. Juliana Tuwima w Aleksandrowie Kujawskim</w:t>
      </w:r>
      <w:r w:rsidR="00ED7384" w:rsidRPr="00A765A4">
        <w:rPr>
          <w:b/>
          <w:color w:val="000000"/>
          <w:kern w:val="2"/>
          <w:sz w:val="18"/>
          <w:szCs w:val="18"/>
          <w:lang w:bidi="hi-IN"/>
        </w:rPr>
        <w:t>"</w:t>
      </w:r>
      <w:r w:rsidR="00ED7384" w:rsidRPr="00A765A4">
        <w:rPr>
          <w:bCs/>
          <w:color w:val="000000"/>
          <w:kern w:val="2"/>
          <w:sz w:val="18"/>
          <w:szCs w:val="18"/>
          <w:lang w:bidi="hi-IN"/>
        </w:rPr>
        <w:t xml:space="preserve"> </w:t>
      </w:r>
      <w:bookmarkEnd w:id="0"/>
      <w:r w:rsidRPr="00A765A4">
        <w:rPr>
          <w:bCs/>
          <w:color w:val="000000"/>
          <w:kern w:val="2"/>
          <w:sz w:val="18"/>
          <w:szCs w:val="18"/>
          <w:lang w:bidi="hi-IN"/>
        </w:rPr>
        <w:t xml:space="preserve">i </w:t>
      </w:r>
      <w:r w:rsidRPr="00A765A4">
        <w:rPr>
          <w:bCs/>
          <w:iCs/>
          <w:color w:val="000000"/>
          <w:kern w:val="2"/>
          <w:sz w:val="18"/>
          <w:szCs w:val="18"/>
          <w:lang w:bidi="hi-IN"/>
        </w:rPr>
        <w:t>zobowiązujemy się do realizacji zamówienia za:</w:t>
      </w:r>
      <w:r w:rsidRPr="00A765A4">
        <w:rPr>
          <w:rFonts w:eastAsia="Arial"/>
          <w:bCs/>
          <w:color w:val="000000"/>
          <w:kern w:val="2"/>
          <w:sz w:val="18"/>
          <w:szCs w:val="18"/>
          <w:lang w:bidi="hi-IN"/>
        </w:rPr>
        <w:t xml:space="preserve">     </w:t>
      </w:r>
    </w:p>
    <w:tbl>
      <w:tblPr>
        <w:tblW w:w="9918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"/>
        <w:gridCol w:w="4696"/>
        <w:gridCol w:w="2127"/>
        <w:gridCol w:w="850"/>
        <w:gridCol w:w="1918"/>
      </w:tblGrid>
      <w:tr w:rsidR="00A765A4" w:rsidRPr="00A765A4" w14:paraId="11C92421" w14:textId="77777777" w:rsidTr="00BB00F3">
        <w:trPr>
          <w:trHeight w:val="510"/>
        </w:trPr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0462108" w14:textId="77777777" w:rsidR="00A765A4" w:rsidRPr="00A765A4" w:rsidRDefault="00A765A4" w:rsidP="00A765A4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65A4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  <w:t>l.p</w:t>
            </w:r>
            <w:proofErr w:type="spellEnd"/>
          </w:p>
        </w:tc>
        <w:tc>
          <w:tcPr>
            <w:tcW w:w="4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D6E1368" w14:textId="24F7651B" w:rsidR="00A765A4" w:rsidRPr="00A765A4" w:rsidRDefault="006E5BCB" w:rsidP="00A765A4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Część zamówienia, na którą Wykonawca składa ofertę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2EB8561" w14:textId="77777777" w:rsidR="00A765A4" w:rsidRPr="00A765A4" w:rsidRDefault="00A765A4" w:rsidP="00A765A4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765A4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Cena netto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06892D0" w14:textId="77777777" w:rsidR="00A765A4" w:rsidRPr="00A765A4" w:rsidRDefault="00A765A4" w:rsidP="00A765A4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765A4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  <w:t>Stawka VAT (% i kwota)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6D4EE5C" w14:textId="77777777" w:rsidR="00A765A4" w:rsidRPr="00A765A4" w:rsidRDefault="00A765A4" w:rsidP="00A765A4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765A4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  <w:t>Cena brutto</w:t>
            </w:r>
          </w:p>
        </w:tc>
      </w:tr>
      <w:tr w:rsidR="00A765A4" w:rsidRPr="00A765A4" w14:paraId="4BDD8D7D" w14:textId="77777777" w:rsidTr="00BB00F3">
        <w:trPr>
          <w:trHeight w:val="645"/>
        </w:trPr>
        <w:tc>
          <w:tcPr>
            <w:tcW w:w="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BBE42" w14:textId="77777777" w:rsidR="00A765A4" w:rsidRPr="00A765A4" w:rsidRDefault="00A765A4" w:rsidP="00A765A4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765A4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ED3A0" w14:textId="43C70216" w:rsidR="002F5750" w:rsidRPr="00BB00F3" w:rsidRDefault="00A765A4" w:rsidP="002F5750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B00F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Część 1: </w:t>
            </w:r>
            <w:r w:rsidR="00DF09E7" w:rsidRPr="00BB00F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Sukcesywna dostawa </w:t>
            </w:r>
            <w:r w:rsidR="002F5750" w:rsidRPr="00BB00F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różnych artykułów spożywczych</w:t>
            </w:r>
          </w:p>
          <w:p w14:paraId="1F497F76" w14:textId="77777777" w:rsidR="00A765A4" w:rsidRPr="00BB00F3" w:rsidRDefault="00A765A4" w:rsidP="00A809D2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B9FA4" w14:textId="77777777" w:rsidR="00A765A4" w:rsidRPr="00BB00F3" w:rsidRDefault="00A765A4" w:rsidP="00A765A4">
            <w:pPr>
              <w:suppressAutoHyphens w:val="0"/>
              <w:jc w:val="lef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BB00F3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84540" w14:textId="77777777" w:rsidR="00A765A4" w:rsidRPr="00A765A4" w:rsidRDefault="00A765A4" w:rsidP="00A765A4">
            <w:pPr>
              <w:suppressAutoHyphens w:val="0"/>
              <w:jc w:val="lef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A765A4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56698" w14:textId="77777777" w:rsidR="00A765A4" w:rsidRPr="00A765A4" w:rsidRDefault="00A765A4" w:rsidP="00A765A4">
            <w:pPr>
              <w:suppressAutoHyphens w:val="0"/>
              <w:jc w:val="lef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A765A4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765A4" w:rsidRPr="00A765A4" w14:paraId="0F3C4CE8" w14:textId="77777777" w:rsidTr="00BB00F3">
        <w:trPr>
          <w:trHeight w:val="960"/>
        </w:trPr>
        <w:tc>
          <w:tcPr>
            <w:tcW w:w="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9DE10" w14:textId="77777777" w:rsidR="00A765A4" w:rsidRPr="00A765A4" w:rsidRDefault="00A765A4" w:rsidP="00A765A4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765A4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8C3A1" w14:textId="750999A8" w:rsidR="002F5750" w:rsidRPr="00BB00F3" w:rsidRDefault="00A765A4" w:rsidP="002F5750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B00F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Część 2: </w:t>
            </w:r>
            <w:r w:rsidR="00DF09E7" w:rsidRPr="00BB00F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Sukcesywna dostawa </w:t>
            </w:r>
            <w:r w:rsidR="002F5750" w:rsidRPr="00BB00F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mięsa, drobiu i wędlin</w:t>
            </w:r>
          </w:p>
          <w:p w14:paraId="3A16040E" w14:textId="77777777" w:rsidR="00A765A4" w:rsidRPr="00BB00F3" w:rsidRDefault="00A765A4" w:rsidP="00A765A4">
            <w:pPr>
              <w:suppressAutoHyphens w:val="0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65DA1" w14:textId="77777777" w:rsidR="00A765A4" w:rsidRPr="00BB00F3" w:rsidRDefault="00A765A4" w:rsidP="00A765A4">
            <w:pPr>
              <w:suppressAutoHyphens w:val="0"/>
              <w:jc w:val="lef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BB00F3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2F3CD" w14:textId="77777777" w:rsidR="00A765A4" w:rsidRPr="00A765A4" w:rsidRDefault="00A765A4" w:rsidP="00A765A4">
            <w:pPr>
              <w:suppressAutoHyphens w:val="0"/>
              <w:jc w:val="lef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A765A4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00BAA" w14:textId="77777777" w:rsidR="00A765A4" w:rsidRPr="00A765A4" w:rsidRDefault="00A765A4" w:rsidP="00A765A4">
            <w:pPr>
              <w:suppressAutoHyphens w:val="0"/>
              <w:jc w:val="lef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A765A4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765A4" w:rsidRPr="00A765A4" w14:paraId="77275D72" w14:textId="77777777" w:rsidTr="00BB00F3">
        <w:trPr>
          <w:trHeight w:val="900"/>
        </w:trPr>
        <w:tc>
          <w:tcPr>
            <w:tcW w:w="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F1316" w14:textId="77777777" w:rsidR="00A765A4" w:rsidRPr="00A765A4" w:rsidRDefault="00A765A4" w:rsidP="00A765A4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765A4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  <w:lastRenderedPageBreak/>
              <w:t>3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BEC50" w14:textId="752D0B66" w:rsidR="00A765A4" w:rsidRPr="00BB00F3" w:rsidRDefault="00A765A4" w:rsidP="00A765A4">
            <w:pPr>
              <w:suppressAutoHyphens w:val="0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B00F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Część 3 </w:t>
            </w:r>
            <w:r w:rsidR="00DF09E7" w:rsidRPr="00BB00F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Sukcesywna dostawa </w:t>
            </w:r>
            <w:r w:rsidR="002F5750" w:rsidRPr="00BB00F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mrożonek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5912F" w14:textId="77777777" w:rsidR="00A765A4" w:rsidRPr="00BB00F3" w:rsidRDefault="00A765A4" w:rsidP="00A765A4">
            <w:pPr>
              <w:suppressAutoHyphens w:val="0"/>
              <w:jc w:val="lef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BB00F3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F5C90" w14:textId="77777777" w:rsidR="00A765A4" w:rsidRPr="00A765A4" w:rsidRDefault="00A765A4" w:rsidP="00A765A4">
            <w:pPr>
              <w:suppressAutoHyphens w:val="0"/>
              <w:jc w:val="lef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A765A4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EEBC3" w14:textId="77777777" w:rsidR="00A765A4" w:rsidRPr="00A765A4" w:rsidRDefault="00A765A4" w:rsidP="00A765A4">
            <w:pPr>
              <w:suppressAutoHyphens w:val="0"/>
              <w:jc w:val="lef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A765A4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FE0726" w:rsidRPr="00A765A4" w14:paraId="1F1AAC51" w14:textId="77777777" w:rsidTr="00BB00F3">
        <w:trPr>
          <w:trHeight w:val="900"/>
        </w:trPr>
        <w:tc>
          <w:tcPr>
            <w:tcW w:w="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8D4CD" w14:textId="77777777" w:rsidR="00FE0726" w:rsidRPr="00A765A4" w:rsidRDefault="00FE0726" w:rsidP="00A765A4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89602" w14:textId="6406DF98" w:rsidR="00FE0726" w:rsidRPr="00BB00F3" w:rsidRDefault="002F5750" w:rsidP="00A809D2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B00F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Część 4: Sukcesywna dostawa nabiału</w:t>
            </w:r>
            <w:r w:rsidRPr="00BB00F3">
              <w:rPr>
                <w:b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FCD40" w14:textId="77777777" w:rsidR="00FE0726" w:rsidRPr="00BB00F3" w:rsidRDefault="00FE0726" w:rsidP="00A765A4">
            <w:pPr>
              <w:suppressAutoHyphens w:val="0"/>
              <w:jc w:val="lef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1FA47" w14:textId="77777777" w:rsidR="00FE0726" w:rsidRPr="00A765A4" w:rsidRDefault="00FE0726" w:rsidP="00A765A4">
            <w:pPr>
              <w:suppressAutoHyphens w:val="0"/>
              <w:jc w:val="lef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B2A18" w14:textId="77777777" w:rsidR="00FE0726" w:rsidRPr="00A765A4" w:rsidRDefault="00FE0726" w:rsidP="00A765A4">
            <w:pPr>
              <w:suppressAutoHyphens w:val="0"/>
              <w:jc w:val="lef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E0726" w:rsidRPr="00A765A4" w14:paraId="129CD099" w14:textId="77777777" w:rsidTr="00BB00F3">
        <w:trPr>
          <w:trHeight w:val="900"/>
        </w:trPr>
        <w:tc>
          <w:tcPr>
            <w:tcW w:w="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171D8" w14:textId="77777777" w:rsidR="00FE0726" w:rsidRPr="00A765A4" w:rsidRDefault="00FE0726" w:rsidP="00A765A4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9642E" w14:textId="77777777" w:rsidR="002F5750" w:rsidRPr="00BB00F3" w:rsidRDefault="002F5750" w:rsidP="002F5750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B00F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Część 5: Sukcesywna dostawa pieczywa </w:t>
            </w:r>
          </w:p>
          <w:p w14:paraId="69D50416" w14:textId="77777777" w:rsidR="00FE0726" w:rsidRPr="00BB00F3" w:rsidRDefault="00FE0726" w:rsidP="00A765A4">
            <w:pPr>
              <w:suppressAutoHyphens w:val="0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AB5DB" w14:textId="77777777" w:rsidR="00FE0726" w:rsidRPr="00BB00F3" w:rsidRDefault="00FE0726" w:rsidP="00A765A4">
            <w:pPr>
              <w:suppressAutoHyphens w:val="0"/>
              <w:jc w:val="lef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F61AF" w14:textId="77777777" w:rsidR="00FE0726" w:rsidRPr="00A765A4" w:rsidRDefault="00FE0726" w:rsidP="00A765A4">
            <w:pPr>
              <w:suppressAutoHyphens w:val="0"/>
              <w:jc w:val="lef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34938" w14:textId="77777777" w:rsidR="00FE0726" w:rsidRPr="00A765A4" w:rsidRDefault="00FE0726" w:rsidP="00A765A4">
            <w:pPr>
              <w:suppressAutoHyphens w:val="0"/>
              <w:jc w:val="lef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E0726" w:rsidRPr="00A765A4" w14:paraId="5B807A71" w14:textId="77777777" w:rsidTr="00BB00F3">
        <w:trPr>
          <w:trHeight w:val="900"/>
        </w:trPr>
        <w:tc>
          <w:tcPr>
            <w:tcW w:w="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B3C99" w14:textId="77777777" w:rsidR="00FE0726" w:rsidRPr="00A765A4" w:rsidRDefault="00FE0726" w:rsidP="00A765A4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08A34" w14:textId="77777777" w:rsidR="002F5750" w:rsidRPr="00BB00F3" w:rsidRDefault="002F5750" w:rsidP="002F5750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B00F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Część 6: Sukcesywna dostawa ryb</w:t>
            </w:r>
          </w:p>
          <w:p w14:paraId="0DD2D7D1" w14:textId="77777777" w:rsidR="00FE0726" w:rsidRPr="00BB00F3" w:rsidRDefault="00FE0726" w:rsidP="00A809D2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E281E" w14:textId="77777777" w:rsidR="00FE0726" w:rsidRPr="00BB00F3" w:rsidRDefault="00FE0726" w:rsidP="00A765A4">
            <w:pPr>
              <w:suppressAutoHyphens w:val="0"/>
              <w:jc w:val="lef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5F3C4" w14:textId="77777777" w:rsidR="00FE0726" w:rsidRPr="00A765A4" w:rsidRDefault="00FE0726" w:rsidP="00A765A4">
            <w:pPr>
              <w:suppressAutoHyphens w:val="0"/>
              <w:jc w:val="lef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5A38F" w14:textId="77777777" w:rsidR="00FE0726" w:rsidRPr="00A765A4" w:rsidRDefault="00FE0726" w:rsidP="00A765A4">
            <w:pPr>
              <w:suppressAutoHyphens w:val="0"/>
              <w:jc w:val="lef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E0726" w:rsidRPr="00A765A4" w14:paraId="46AE93CE" w14:textId="77777777" w:rsidTr="00BB00F3">
        <w:trPr>
          <w:trHeight w:val="900"/>
        </w:trPr>
        <w:tc>
          <w:tcPr>
            <w:tcW w:w="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6248E" w14:textId="77777777" w:rsidR="00FE0726" w:rsidRPr="00A765A4" w:rsidRDefault="00FE0726" w:rsidP="00A765A4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53DD2" w14:textId="77777777" w:rsidR="002F5750" w:rsidRPr="00BB00F3" w:rsidRDefault="002F5750" w:rsidP="002F5750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B00F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Część 7: Sukcesywna dostawa świeżych owoców i warzyw </w:t>
            </w:r>
          </w:p>
          <w:p w14:paraId="3BF159DC" w14:textId="77777777" w:rsidR="00FE0726" w:rsidRPr="00BB00F3" w:rsidRDefault="00FE0726" w:rsidP="00A765A4">
            <w:pPr>
              <w:suppressAutoHyphens w:val="0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12C15" w14:textId="77777777" w:rsidR="00FE0726" w:rsidRPr="00BB00F3" w:rsidRDefault="00FE0726" w:rsidP="00A765A4">
            <w:pPr>
              <w:suppressAutoHyphens w:val="0"/>
              <w:jc w:val="left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4EF54" w14:textId="77777777" w:rsidR="00FE0726" w:rsidRPr="00A765A4" w:rsidRDefault="00FE0726" w:rsidP="00A765A4">
            <w:pPr>
              <w:suppressAutoHyphens w:val="0"/>
              <w:jc w:val="lef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E5137" w14:textId="77777777" w:rsidR="00FE0726" w:rsidRPr="00A765A4" w:rsidRDefault="00FE0726" w:rsidP="00A765A4">
            <w:pPr>
              <w:suppressAutoHyphens w:val="0"/>
              <w:jc w:val="lef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A765A4" w:rsidRPr="00A765A4" w14:paraId="25B84014" w14:textId="77777777" w:rsidTr="00BB00F3">
        <w:trPr>
          <w:trHeight w:val="60"/>
        </w:trPr>
        <w:tc>
          <w:tcPr>
            <w:tcW w:w="5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025FF522" w14:textId="77777777" w:rsidR="00BB00F3" w:rsidRDefault="00BB00F3" w:rsidP="00A765A4">
            <w:pPr>
              <w:suppressAutoHyphens w:val="0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14:paraId="12405240" w14:textId="77777777" w:rsidR="00BB00F3" w:rsidRDefault="00BB00F3" w:rsidP="00A765A4">
            <w:pPr>
              <w:suppressAutoHyphens w:val="0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14:paraId="3F1FE290" w14:textId="77777777" w:rsidR="00BB00F3" w:rsidRDefault="00BB00F3" w:rsidP="00A765A4">
            <w:pPr>
              <w:suppressAutoHyphens w:val="0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14:paraId="3269242C" w14:textId="48A00D02" w:rsidR="00A765A4" w:rsidRPr="00BB00F3" w:rsidRDefault="00A765A4" w:rsidP="00A765A4">
            <w:pPr>
              <w:suppressAutoHyphens w:val="0"/>
              <w:jc w:val="right"/>
              <w:rPr>
                <w:rFonts w:eastAsia="Times New Roman"/>
                <w:b/>
                <w:bCs/>
                <w:color w:val="000000"/>
                <w:sz w:val="22"/>
                <w:lang w:eastAsia="pl-PL"/>
              </w:rPr>
            </w:pPr>
            <w:r w:rsidRPr="00BB00F3">
              <w:rPr>
                <w:rFonts w:eastAsia="Times New Roman"/>
                <w:b/>
                <w:bCs/>
                <w:color w:val="000000"/>
                <w:sz w:val="22"/>
                <w:lang w:eastAsia="pl-PL"/>
              </w:rPr>
              <w:t>SUMA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D79C4" w14:textId="77777777" w:rsidR="00A765A4" w:rsidRPr="00A765A4" w:rsidRDefault="00A765A4" w:rsidP="00A765A4">
            <w:pPr>
              <w:suppressAutoHyphens w:val="0"/>
              <w:jc w:val="lef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A765A4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4F625" w14:textId="77777777" w:rsidR="00A765A4" w:rsidRPr="00A765A4" w:rsidRDefault="00A765A4" w:rsidP="00A765A4">
            <w:pPr>
              <w:suppressAutoHyphens w:val="0"/>
              <w:jc w:val="lef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A765A4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3CE24" w14:textId="77777777" w:rsidR="00A765A4" w:rsidRPr="00A765A4" w:rsidRDefault="00A765A4" w:rsidP="00A765A4">
            <w:pPr>
              <w:suppressAutoHyphens w:val="0"/>
              <w:jc w:val="lef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A765A4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</w:tbl>
    <w:p w14:paraId="287F02A1" w14:textId="77777777" w:rsidR="00E75A69" w:rsidRDefault="00E75A69">
      <w:pPr>
        <w:jc w:val="left"/>
        <w:rPr>
          <w:rFonts w:eastAsia="SimSun"/>
          <w:b/>
          <w:kern w:val="2"/>
          <w:sz w:val="22"/>
          <w:lang w:bidi="hi-IN"/>
        </w:rPr>
      </w:pPr>
    </w:p>
    <w:p w14:paraId="2B949948" w14:textId="77777777" w:rsidR="002F5750" w:rsidRPr="00A809D2" w:rsidRDefault="002F5750" w:rsidP="00A809D2">
      <w:pPr>
        <w:jc w:val="left"/>
        <w:rPr>
          <w:rFonts w:cs="Times New Roman"/>
          <w:b/>
          <w:kern w:val="2"/>
          <w:sz w:val="22"/>
        </w:rPr>
      </w:pPr>
    </w:p>
    <w:p w14:paraId="50EB003C" w14:textId="77777777" w:rsidR="002F5750" w:rsidRDefault="002F5750">
      <w:pPr>
        <w:jc w:val="left"/>
        <w:rPr>
          <w:rFonts w:eastAsia="SimSun"/>
          <w:b/>
          <w:kern w:val="2"/>
          <w:sz w:val="22"/>
          <w:lang w:bidi="hi-IN"/>
        </w:rPr>
      </w:pPr>
    </w:p>
    <w:p w14:paraId="6274EA11" w14:textId="4881B7F3" w:rsidR="00892F78" w:rsidRDefault="00922E77" w:rsidP="00BB00F3">
      <w:pPr>
        <w:spacing w:line="360" w:lineRule="auto"/>
        <w:jc w:val="left"/>
      </w:pPr>
      <w:r w:rsidRPr="00922E77">
        <w:rPr>
          <w:rFonts w:eastAsia="SimSun"/>
          <w:b/>
          <w:kern w:val="2"/>
          <w:sz w:val="22"/>
          <w:lang w:bidi="hi-IN"/>
        </w:rPr>
        <w:t>Ilość godzin na wymianę produktów zareklamowanych</w:t>
      </w:r>
      <w:r w:rsidR="002F5750">
        <w:rPr>
          <w:rFonts w:eastAsia="SimSun"/>
          <w:b/>
          <w:kern w:val="2"/>
          <w:sz w:val="22"/>
          <w:lang w:bidi="hi-IN"/>
        </w:rPr>
        <w:t xml:space="preserve"> (kryterium oceny</w:t>
      </w:r>
      <w:r w:rsidR="00BB00F3">
        <w:rPr>
          <w:rFonts w:eastAsia="SimSun"/>
          <w:b/>
          <w:kern w:val="2"/>
          <w:sz w:val="22"/>
          <w:lang w:bidi="hi-IN"/>
        </w:rPr>
        <w:t xml:space="preserve"> o</w:t>
      </w:r>
      <w:r w:rsidR="002F5750">
        <w:rPr>
          <w:rFonts w:eastAsia="SimSun"/>
          <w:b/>
          <w:kern w:val="2"/>
          <w:sz w:val="22"/>
          <w:lang w:bidi="hi-IN"/>
        </w:rPr>
        <w:t>fert)</w:t>
      </w:r>
      <w:r w:rsidRPr="00922E77">
        <w:rPr>
          <w:rFonts w:eastAsia="SimSun"/>
          <w:b/>
          <w:kern w:val="2"/>
          <w:sz w:val="22"/>
          <w:lang w:bidi="hi-IN"/>
        </w:rPr>
        <w:t xml:space="preserve">  </w:t>
      </w:r>
      <w:r w:rsidR="00892F78">
        <w:rPr>
          <w:rFonts w:eastAsia="SimSun"/>
          <w:kern w:val="2"/>
          <w:sz w:val="22"/>
          <w:lang w:bidi="hi-IN"/>
        </w:rPr>
        <w:t>...…........…......….................………………</w:t>
      </w:r>
    </w:p>
    <w:p w14:paraId="4B18AE59" w14:textId="77777777" w:rsidR="00BB00F3" w:rsidRDefault="00BB00F3" w:rsidP="00922E77">
      <w:pPr>
        <w:rPr>
          <w:rFonts w:eastAsia="SimSun"/>
          <w:kern w:val="2"/>
          <w:sz w:val="18"/>
          <w:szCs w:val="18"/>
          <w:lang w:bidi="hi-IN"/>
        </w:rPr>
      </w:pPr>
    </w:p>
    <w:p w14:paraId="3A447A13" w14:textId="45438A2D" w:rsidR="00ED7384" w:rsidRPr="00A809D2" w:rsidRDefault="00922E77" w:rsidP="00922E77">
      <w:pPr>
        <w:rPr>
          <w:rFonts w:cs="Times New Roman"/>
          <w:kern w:val="2"/>
          <w:sz w:val="18"/>
        </w:rPr>
      </w:pPr>
      <w:r w:rsidRPr="00922E77">
        <w:rPr>
          <w:rFonts w:eastAsia="SimSun"/>
          <w:kern w:val="2"/>
          <w:sz w:val="18"/>
          <w:szCs w:val="18"/>
          <w:lang w:bidi="hi-IN"/>
        </w:rPr>
        <w:t>Ilość godzin na wymianę produktów zareklamowanych  a) do 48 godz. – 0 pkt</w:t>
      </w:r>
      <w:r>
        <w:rPr>
          <w:rFonts w:eastAsia="SimSun"/>
          <w:kern w:val="2"/>
          <w:sz w:val="18"/>
          <w:szCs w:val="18"/>
          <w:lang w:bidi="hi-IN"/>
        </w:rPr>
        <w:t xml:space="preserve">, </w:t>
      </w:r>
      <w:r w:rsidRPr="00922E77">
        <w:rPr>
          <w:rFonts w:eastAsia="SimSun"/>
          <w:kern w:val="2"/>
          <w:sz w:val="18"/>
          <w:szCs w:val="18"/>
          <w:lang w:bidi="hi-IN"/>
        </w:rPr>
        <w:t>b) do 24 godz. – 5 pkt</w:t>
      </w:r>
      <w:r>
        <w:rPr>
          <w:rFonts w:eastAsia="SimSun"/>
          <w:kern w:val="2"/>
          <w:sz w:val="18"/>
          <w:szCs w:val="18"/>
          <w:lang w:bidi="hi-IN"/>
        </w:rPr>
        <w:t xml:space="preserve">, </w:t>
      </w:r>
      <w:r w:rsidRPr="00922E77">
        <w:rPr>
          <w:rFonts w:eastAsia="SimSun"/>
          <w:kern w:val="2"/>
          <w:sz w:val="18"/>
          <w:szCs w:val="18"/>
          <w:lang w:bidi="hi-IN"/>
        </w:rPr>
        <w:t>c) do 12 godz. – 10 pkt</w:t>
      </w:r>
      <w:r>
        <w:rPr>
          <w:rFonts w:eastAsia="SimSun"/>
          <w:kern w:val="2"/>
          <w:sz w:val="18"/>
          <w:szCs w:val="18"/>
          <w:lang w:bidi="hi-IN"/>
        </w:rPr>
        <w:t xml:space="preserve">, </w:t>
      </w:r>
      <w:r w:rsidRPr="00922E77">
        <w:rPr>
          <w:rFonts w:eastAsia="SimSun"/>
          <w:kern w:val="2"/>
          <w:sz w:val="18"/>
          <w:szCs w:val="18"/>
          <w:lang w:bidi="hi-IN"/>
        </w:rPr>
        <w:t>d) do 8 godz. – 20 pkt</w:t>
      </w:r>
      <w:r>
        <w:rPr>
          <w:rFonts w:eastAsia="SimSun"/>
          <w:kern w:val="2"/>
          <w:sz w:val="18"/>
          <w:szCs w:val="18"/>
          <w:lang w:bidi="hi-IN"/>
        </w:rPr>
        <w:t xml:space="preserve">, </w:t>
      </w:r>
      <w:r w:rsidRPr="00922E77">
        <w:rPr>
          <w:rFonts w:eastAsia="SimSun"/>
          <w:kern w:val="2"/>
          <w:sz w:val="18"/>
          <w:szCs w:val="18"/>
          <w:lang w:bidi="hi-IN"/>
        </w:rPr>
        <w:t>e) do 6 godz. – 30 pkt</w:t>
      </w:r>
      <w:r>
        <w:rPr>
          <w:rFonts w:eastAsia="SimSun"/>
          <w:kern w:val="2"/>
          <w:sz w:val="18"/>
          <w:szCs w:val="18"/>
          <w:lang w:bidi="hi-IN"/>
        </w:rPr>
        <w:t xml:space="preserve">, </w:t>
      </w:r>
      <w:r w:rsidRPr="00922E77">
        <w:rPr>
          <w:rFonts w:eastAsia="SimSun"/>
          <w:kern w:val="2"/>
          <w:sz w:val="18"/>
          <w:szCs w:val="18"/>
          <w:lang w:bidi="hi-IN"/>
        </w:rPr>
        <w:t>f) do 4 godz. – 40 pkt</w:t>
      </w:r>
    </w:p>
    <w:p w14:paraId="700BF3F4" w14:textId="77777777" w:rsidR="002F5750" w:rsidRDefault="002F5750" w:rsidP="00922E77">
      <w:pPr>
        <w:rPr>
          <w:rFonts w:eastAsia="SimSun"/>
          <w:kern w:val="2"/>
          <w:sz w:val="22"/>
          <w:lang w:bidi="hi-IN"/>
        </w:rPr>
      </w:pPr>
    </w:p>
    <w:p w14:paraId="159ADBAB" w14:textId="17189878" w:rsidR="00892F78" w:rsidRDefault="00892F78" w:rsidP="00BB00F3">
      <w:pPr>
        <w:spacing w:line="360" w:lineRule="auto"/>
        <w:rPr>
          <w:b/>
          <w:bCs/>
          <w:color w:val="000000"/>
          <w:kern w:val="2"/>
          <w:sz w:val="22"/>
          <w:lang w:bidi="hi-IN"/>
        </w:rPr>
      </w:pPr>
      <w:r>
        <w:rPr>
          <w:b/>
          <w:bCs/>
          <w:color w:val="000000"/>
          <w:kern w:val="2"/>
          <w:sz w:val="22"/>
          <w:lang w:bidi="hi-IN"/>
        </w:rPr>
        <w:t>DO OFERTY ZAŁĄCZAM FORMULARZ CENOWY</w:t>
      </w:r>
      <w:r w:rsidR="00922E77">
        <w:rPr>
          <w:b/>
          <w:bCs/>
          <w:color w:val="000000"/>
          <w:kern w:val="2"/>
          <w:sz w:val="22"/>
          <w:lang w:bidi="hi-IN"/>
        </w:rPr>
        <w:t>-ASORTYMENTOWY</w:t>
      </w:r>
      <w:r>
        <w:rPr>
          <w:b/>
          <w:bCs/>
          <w:color w:val="000000"/>
          <w:kern w:val="2"/>
          <w:sz w:val="22"/>
          <w:lang w:bidi="hi-IN"/>
        </w:rPr>
        <w:t xml:space="preserve"> ZGODNY Z CENĄ W FORMULARZU OFERTOWYM </w:t>
      </w:r>
      <w:r w:rsidR="00A10A4D">
        <w:rPr>
          <w:b/>
          <w:bCs/>
          <w:color w:val="000000"/>
          <w:kern w:val="2"/>
          <w:sz w:val="22"/>
          <w:lang w:bidi="hi-IN"/>
        </w:rPr>
        <w:t>odpowiednio dla części:</w:t>
      </w:r>
      <w:r w:rsidR="00BB00F3">
        <w:rPr>
          <w:b/>
          <w:bCs/>
          <w:color w:val="000000"/>
          <w:kern w:val="2"/>
          <w:sz w:val="22"/>
          <w:lang w:bidi="hi-IN"/>
        </w:rPr>
        <w:t xml:space="preserve"> </w:t>
      </w:r>
      <w:r w:rsidR="00A10A4D">
        <w:rPr>
          <w:b/>
          <w:bCs/>
          <w:color w:val="000000"/>
          <w:kern w:val="2"/>
          <w:sz w:val="22"/>
          <w:lang w:bidi="hi-IN"/>
        </w:rPr>
        <w:t>…………………</w:t>
      </w:r>
    </w:p>
    <w:p w14:paraId="67A7BB41" w14:textId="77777777" w:rsidR="004B5C30" w:rsidRDefault="004B5C30" w:rsidP="00922E77">
      <w:pPr>
        <w:rPr>
          <w:b/>
          <w:bCs/>
          <w:color w:val="000000"/>
          <w:kern w:val="2"/>
          <w:sz w:val="22"/>
          <w:lang w:bidi="hi-IN"/>
        </w:rPr>
      </w:pPr>
    </w:p>
    <w:p w14:paraId="0F435F58" w14:textId="220403B7" w:rsidR="004B5C30" w:rsidRDefault="004B5C30" w:rsidP="00922E77">
      <w:pPr>
        <w:rPr>
          <w:b/>
          <w:bCs/>
          <w:color w:val="000000"/>
          <w:kern w:val="2"/>
          <w:sz w:val="22"/>
          <w:lang w:bidi="hi-IN"/>
        </w:rPr>
      </w:pPr>
      <w:r>
        <w:rPr>
          <w:b/>
          <w:bCs/>
          <w:color w:val="000000"/>
          <w:kern w:val="2"/>
          <w:sz w:val="22"/>
          <w:lang w:bidi="hi-IN"/>
        </w:rPr>
        <w:t>DO OFERTY ZA</w:t>
      </w:r>
      <w:r w:rsidR="00147792">
        <w:rPr>
          <w:b/>
          <w:bCs/>
          <w:color w:val="000000"/>
          <w:kern w:val="2"/>
          <w:sz w:val="22"/>
          <w:lang w:bidi="hi-IN"/>
        </w:rPr>
        <w:t xml:space="preserve">ŁĄCZAM PRZEDMIOTOWE ŚRODKI DOWODOWE WYMAGANE DLA CZĘŚCI </w:t>
      </w:r>
      <w:r w:rsidR="00147792" w:rsidRPr="00BB00F3">
        <w:rPr>
          <w:b/>
          <w:bCs/>
          <w:color w:val="FF0000"/>
          <w:kern w:val="2"/>
          <w:sz w:val="22"/>
          <w:lang w:bidi="hi-IN"/>
        </w:rPr>
        <w:t>6</w:t>
      </w:r>
      <w:r w:rsidR="00147792">
        <w:rPr>
          <w:b/>
          <w:bCs/>
          <w:color w:val="000000"/>
          <w:kern w:val="2"/>
          <w:sz w:val="22"/>
          <w:lang w:bidi="hi-IN"/>
        </w:rPr>
        <w:t xml:space="preserve"> (</w:t>
      </w:r>
      <w:r w:rsidR="00147792" w:rsidRPr="00BB00F3">
        <w:rPr>
          <w:b/>
          <w:bCs/>
          <w:color w:val="FF0000"/>
          <w:kern w:val="2"/>
          <w:sz w:val="22"/>
          <w:lang w:bidi="hi-IN"/>
        </w:rPr>
        <w:t>SUKCESYWNA DOSTAWA RYB</w:t>
      </w:r>
      <w:r w:rsidR="00147792">
        <w:rPr>
          <w:b/>
          <w:bCs/>
          <w:color w:val="000000"/>
          <w:kern w:val="2"/>
          <w:sz w:val="22"/>
          <w:lang w:bidi="hi-IN"/>
        </w:rPr>
        <w:t xml:space="preserve">): </w:t>
      </w:r>
      <w:r w:rsidR="00147792" w:rsidRPr="00147792">
        <w:rPr>
          <w:i/>
          <w:iCs/>
          <w:color w:val="000000"/>
          <w:kern w:val="2"/>
          <w:sz w:val="22"/>
          <w:lang w:bidi="hi-IN"/>
        </w:rPr>
        <w:t>(wymienić i załączyć zgodnie z SWZ)</w:t>
      </w:r>
      <w:r w:rsidR="006A4215">
        <w:rPr>
          <w:i/>
          <w:iCs/>
          <w:color w:val="000000"/>
          <w:kern w:val="2"/>
          <w:sz w:val="22"/>
          <w:lang w:bidi="hi-IN"/>
        </w:rPr>
        <w:t>……….</w:t>
      </w:r>
      <w:r w:rsidR="00147792" w:rsidRPr="00147792">
        <w:rPr>
          <w:i/>
          <w:iCs/>
          <w:color w:val="000000"/>
          <w:kern w:val="2"/>
          <w:sz w:val="22"/>
          <w:lang w:bidi="hi-IN"/>
        </w:rPr>
        <w:t>…..</w:t>
      </w:r>
      <w:r w:rsidR="00147792">
        <w:rPr>
          <w:i/>
          <w:iCs/>
          <w:color w:val="000000"/>
          <w:kern w:val="2"/>
          <w:sz w:val="22"/>
          <w:lang w:bidi="hi-IN"/>
        </w:rPr>
        <w:t xml:space="preserve"> </w:t>
      </w:r>
      <w:r w:rsidR="006A4215">
        <w:rPr>
          <w:i/>
          <w:iCs/>
          <w:color w:val="000000"/>
          <w:kern w:val="2"/>
          <w:sz w:val="22"/>
          <w:lang w:bidi="hi-IN"/>
        </w:rPr>
        <w:t>– jeżeli dotyczy</w:t>
      </w:r>
    </w:p>
    <w:p w14:paraId="24908E90" w14:textId="77777777" w:rsidR="00DF09E7" w:rsidRDefault="00DF09E7" w:rsidP="00922E77">
      <w:pPr>
        <w:rPr>
          <w:b/>
          <w:bCs/>
          <w:color w:val="000000"/>
          <w:kern w:val="2"/>
          <w:sz w:val="22"/>
          <w:lang w:bidi="hi-IN"/>
        </w:rPr>
      </w:pPr>
    </w:p>
    <w:p w14:paraId="70E9E4B1" w14:textId="77777777" w:rsidR="00892F78" w:rsidRDefault="00892F78" w:rsidP="00685E63">
      <w:pPr>
        <w:numPr>
          <w:ilvl w:val="0"/>
          <w:numId w:val="11"/>
        </w:numPr>
        <w:tabs>
          <w:tab w:val="clear" w:pos="0"/>
          <w:tab w:val="left" w:pos="450"/>
          <w:tab w:val="num" w:pos="567"/>
        </w:tabs>
        <w:spacing w:after="120"/>
        <w:ind w:left="426" w:hanging="426"/>
        <w:rPr>
          <w:color w:val="000000"/>
          <w:kern w:val="2"/>
          <w:sz w:val="22"/>
          <w:lang w:bidi="hi-IN"/>
        </w:rPr>
      </w:pPr>
      <w:r>
        <w:rPr>
          <w:color w:val="000000"/>
          <w:kern w:val="2"/>
          <w:sz w:val="22"/>
          <w:lang w:bidi="hi-IN"/>
        </w:rPr>
        <w:t>Oświadczam/oświadczamy, że zapoznaliśmy się ze Specyfikacją Warunków Zamówienia,</w:t>
      </w:r>
      <w:r>
        <w:rPr>
          <w:color w:val="000000"/>
          <w:kern w:val="2"/>
          <w:sz w:val="22"/>
          <w:lang w:bidi="hi-IN"/>
        </w:rPr>
        <w:tab/>
        <w:t>wszystkimi jej zmianami, odpowiedziami do jej treści opublikowanymi na stronie internetowej,</w:t>
      </w:r>
      <w:r w:rsidR="00943B5A">
        <w:rPr>
          <w:color w:val="000000"/>
          <w:kern w:val="2"/>
          <w:sz w:val="22"/>
          <w:lang w:bidi="hi-IN"/>
        </w:rPr>
        <w:t xml:space="preserve"> </w:t>
      </w:r>
      <w:r>
        <w:rPr>
          <w:color w:val="000000"/>
          <w:kern w:val="2"/>
          <w:sz w:val="22"/>
          <w:lang w:bidi="hi-IN"/>
        </w:rPr>
        <w:t>których</w:t>
      </w:r>
      <w:r w:rsidR="00943B5A">
        <w:rPr>
          <w:color w:val="000000"/>
          <w:kern w:val="2"/>
          <w:sz w:val="22"/>
          <w:lang w:bidi="hi-IN"/>
        </w:rPr>
        <w:t xml:space="preserve"> p</w:t>
      </w:r>
      <w:r>
        <w:rPr>
          <w:color w:val="000000"/>
          <w:kern w:val="2"/>
          <w:sz w:val="22"/>
          <w:lang w:bidi="hi-IN"/>
        </w:rPr>
        <w:t>ostanowienia w pełni akceptujemy. Oświadczamy, że uzyskaliśmy niezbędne informacje do przygotowania oferty.</w:t>
      </w:r>
    </w:p>
    <w:p w14:paraId="57F755A2" w14:textId="77777777" w:rsidR="00892F78" w:rsidRDefault="00892F78">
      <w:pPr>
        <w:numPr>
          <w:ilvl w:val="0"/>
          <w:numId w:val="11"/>
        </w:numPr>
        <w:spacing w:after="120"/>
        <w:ind w:left="425" w:hanging="425"/>
        <w:rPr>
          <w:bCs/>
          <w:color w:val="000000"/>
          <w:kern w:val="2"/>
          <w:sz w:val="22"/>
          <w:lang w:bidi="hi-IN"/>
        </w:rPr>
      </w:pPr>
      <w:r>
        <w:rPr>
          <w:color w:val="000000"/>
          <w:kern w:val="2"/>
          <w:sz w:val="22"/>
          <w:lang w:bidi="hi-IN"/>
        </w:rPr>
        <w:t>Oświadczamy, że załączony do Specyfikacji Warunków Zamówienia wzór umowy przyjmujemy bez zastrzeżeń i zobowiązujemy się w przypadku wyboru naszej oferty do zawarcia umowy w miejscu i terminie wyznaczonym przez Zamawiającego.</w:t>
      </w:r>
    </w:p>
    <w:p w14:paraId="469D0117" w14:textId="77777777" w:rsidR="00892F78" w:rsidRDefault="00892F78">
      <w:pPr>
        <w:numPr>
          <w:ilvl w:val="0"/>
          <w:numId w:val="11"/>
        </w:numPr>
        <w:spacing w:after="120"/>
        <w:ind w:left="425" w:hanging="425"/>
        <w:rPr>
          <w:color w:val="000000"/>
          <w:kern w:val="2"/>
          <w:sz w:val="22"/>
          <w:lang w:bidi="hi-IN"/>
        </w:rPr>
      </w:pPr>
      <w:r>
        <w:rPr>
          <w:bCs/>
          <w:color w:val="000000"/>
          <w:kern w:val="2"/>
          <w:sz w:val="22"/>
          <w:lang w:bidi="hi-IN"/>
        </w:rPr>
        <w:t>Oświadczamy,</w:t>
      </w:r>
      <w:r>
        <w:rPr>
          <w:color w:val="000000"/>
          <w:kern w:val="2"/>
          <w:sz w:val="22"/>
          <w:lang w:bidi="hi-IN"/>
        </w:rPr>
        <w:t xml:space="preserve"> że jesteśmy związani ofertą przez okres wskazany w Specyfikacji Warunków Zamówienia. Oświadczamy, że zamówienie wykonamy w terminie wskazanym w SWZ.</w:t>
      </w:r>
    </w:p>
    <w:p w14:paraId="103FB603" w14:textId="77777777" w:rsidR="00892F78" w:rsidRDefault="00892F78">
      <w:pPr>
        <w:numPr>
          <w:ilvl w:val="0"/>
          <w:numId w:val="11"/>
        </w:numPr>
        <w:spacing w:after="120"/>
        <w:ind w:left="425" w:hanging="425"/>
        <w:rPr>
          <w:color w:val="000000"/>
          <w:kern w:val="2"/>
          <w:sz w:val="22"/>
          <w:lang w:bidi="hi-IN"/>
        </w:rPr>
      </w:pPr>
      <w:r>
        <w:rPr>
          <w:color w:val="000000"/>
          <w:kern w:val="2"/>
          <w:sz w:val="22"/>
          <w:lang w:bidi="hi-IN"/>
        </w:rPr>
        <w:lastRenderedPageBreak/>
        <w:t>Oświadczam, że wypełniłem obowiązki informacyjne przewidziane w art. 13 lub art. 14 RODO</w:t>
      </w:r>
      <w:r>
        <w:rPr>
          <w:rStyle w:val="Odwoanieprzypisudolnego"/>
          <w:color w:val="000000"/>
          <w:kern w:val="2"/>
          <w:sz w:val="22"/>
          <w:lang w:bidi="hi-IN"/>
        </w:rPr>
        <w:footnoteReference w:id="2"/>
      </w:r>
      <w:r>
        <w:rPr>
          <w:color w:val="000000"/>
          <w:kern w:val="2"/>
          <w:sz w:val="22"/>
          <w:lang w:bidi="hi-IN"/>
        </w:rPr>
        <w:t xml:space="preserve"> wobec osób fizycznych, od których dane osobowe bezpośrednio lub pośrednio pozyskałem w celu ubiegania się o udzielenie zamówienia publicznego w niniejszym postępowaniu.</w:t>
      </w:r>
      <w:r>
        <w:rPr>
          <w:rStyle w:val="Odwoanieprzypisudolnego"/>
          <w:color w:val="000000"/>
          <w:kern w:val="2"/>
          <w:sz w:val="22"/>
          <w:lang w:bidi="hi-IN"/>
        </w:rPr>
        <w:footnoteReference w:id="3"/>
      </w:r>
    </w:p>
    <w:p w14:paraId="77363EB8" w14:textId="77777777" w:rsidR="00892F78" w:rsidRDefault="00892F78">
      <w:pPr>
        <w:numPr>
          <w:ilvl w:val="0"/>
          <w:numId w:val="11"/>
        </w:numPr>
        <w:spacing w:after="120"/>
        <w:ind w:left="425" w:hanging="425"/>
        <w:jc w:val="left"/>
        <w:rPr>
          <w:rFonts w:eastAsia="Arial"/>
          <w:color w:val="000000"/>
          <w:kern w:val="2"/>
          <w:sz w:val="22"/>
          <w:lang w:bidi="hi-IN"/>
        </w:rPr>
      </w:pPr>
      <w:r>
        <w:rPr>
          <w:color w:val="000000"/>
          <w:kern w:val="2"/>
          <w:sz w:val="22"/>
          <w:lang w:bidi="hi-IN"/>
        </w:rPr>
        <w:t xml:space="preserve">Oświadczamy, że zamówienie zrealizujemy </w:t>
      </w:r>
    </w:p>
    <w:p w14:paraId="77110A6F" w14:textId="77777777" w:rsidR="00892F78" w:rsidRDefault="00892F78">
      <w:pPr>
        <w:spacing w:after="120"/>
        <w:jc w:val="left"/>
        <w:rPr>
          <w:color w:val="000000"/>
          <w:kern w:val="2"/>
          <w:sz w:val="22"/>
          <w:lang w:bidi="hi-IN"/>
        </w:rPr>
      </w:pPr>
      <w:r>
        <w:rPr>
          <w:rFonts w:eastAsia="Arial"/>
          <w:color w:val="000000"/>
          <w:kern w:val="2"/>
          <w:sz w:val="22"/>
          <w:lang w:bidi="hi-IN"/>
        </w:rPr>
        <w:t xml:space="preserve">      </w:t>
      </w:r>
      <w:r>
        <w:rPr>
          <w:rFonts w:eastAsia="Arial"/>
          <w:color w:val="000000"/>
          <w:kern w:val="2"/>
          <w:sz w:val="22"/>
          <w:u w:val="single"/>
          <w:lang w:bidi="hi-IN"/>
        </w:rPr>
        <w:t xml:space="preserve"> </w:t>
      </w:r>
      <w:r>
        <w:rPr>
          <w:color w:val="000000"/>
          <w:kern w:val="2"/>
          <w:sz w:val="22"/>
          <w:u w:val="single"/>
          <w:lang w:bidi="hi-IN"/>
        </w:rPr>
        <w:t>bez udziału podwykonawców/ z udziałem podwykonawców</w:t>
      </w:r>
      <w:r>
        <w:rPr>
          <w:color w:val="000000"/>
          <w:kern w:val="2"/>
          <w:sz w:val="22"/>
          <w:lang w:bidi="hi-IN"/>
        </w:rPr>
        <w:t xml:space="preserve">*  </w:t>
      </w:r>
      <w:r>
        <w:rPr>
          <w:i/>
          <w:color w:val="000000"/>
          <w:kern w:val="2"/>
          <w:sz w:val="22"/>
          <w:lang w:bidi="hi-IN"/>
        </w:rPr>
        <w:t>(niepotrzebne skreślić)</w:t>
      </w:r>
    </w:p>
    <w:p w14:paraId="63CA2C3F" w14:textId="77777777" w:rsidR="00892F78" w:rsidRDefault="00892F78">
      <w:pPr>
        <w:spacing w:before="120" w:after="120"/>
        <w:ind w:left="426"/>
        <w:jc w:val="left"/>
        <w:rPr>
          <w:color w:val="000000"/>
          <w:kern w:val="2"/>
          <w:sz w:val="22"/>
          <w:lang w:bidi="hi-IN"/>
        </w:rPr>
      </w:pPr>
      <w:r>
        <w:rPr>
          <w:color w:val="000000"/>
          <w:kern w:val="2"/>
          <w:sz w:val="22"/>
          <w:lang w:bidi="hi-IN"/>
        </w:rPr>
        <w:t>Przewidujemy powierzenie podwykonawcy (om) realizację zamówienia w części:</w:t>
      </w:r>
    </w:p>
    <w:p w14:paraId="5E106AB1" w14:textId="77777777" w:rsidR="00892F78" w:rsidRDefault="00892F78">
      <w:pPr>
        <w:spacing w:before="120" w:after="120"/>
        <w:ind w:left="426"/>
        <w:jc w:val="left"/>
        <w:rPr>
          <w:color w:val="000000"/>
          <w:kern w:val="2"/>
          <w:sz w:val="22"/>
          <w:lang w:bidi="hi-IN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99"/>
        <w:gridCol w:w="2443"/>
        <w:gridCol w:w="2309"/>
        <w:gridCol w:w="2636"/>
      </w:tblGrid>
      <w:tr w:rsidR="00892F78" w14:paraId="526B5A8C" w14:textId="77777777">
        <w:trPr>
          <w:jc w:val="center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D9E12B" w14:textId="77777777" w:rsidR="00892F78" w:rsidRDefault="00892F78">
            <w:pPr>
              <w:widowControl w:val="0"/>
              <w:jc w:val="center"/>
            </w:pPr>
            <w:r>
              <w:rPr>
                <w:b/>
                <w:color w:val="000000"/>
                <w:kern w:val="2"/>
                <w:sz w:val="22"/>
                <w:lang w:bidi="hi-IN"/>
              </w:rPr>
              <w:t>Lp.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9FF26E" w14:textId="77777777" w:rsidR="00892F78" w:rsidRDefault="00892F78">
            <w:pPr>
              <w:widowControl w:val="0"/>
              <w:jc w:val="center"/>
              <w:rPr>
                <w:b/>
                <w:color w:val="000000"/>
                <w:kern w:val="2"/>
                <w:sz w:val="22"/>
                <w:lang w:bidi="hi-IN"/>
              </w:rPr>
            </w:pPr>
            <w:r>
              <w:rPr>
                <w:b/>
                <w:color w:val="000000"/>
                <w:kern w:val="2"/>
                <w:sz w:val="22"/>
                <w:lang w:bidi="hi-IN"/>
              </w:rPr>
              <w:t>Część zamówienia</w:t>
            </w:r>
          </w:p>
          <w:p w14:paraId="16244E90" w14:textId="77777777" w:rsidR="00892F78" w:rsidRDefault="00892F78">
            <w:pPr>
              <w:widowControl w:val="0"/>
              <w:jc w:val="center"/>
            </w:pPr>
            <w:r>
              <w:rPr>
                <w:b/>
                <w:color w:val="000000"/>
                <w:kern w:val="2"/>
                <w:sz w:val="22"/>
                <w:lang w:bidi="hi-IN"/>
              </w:rPr>
              <w:t>(powierzane czynności)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E6B3AC" w14:textId="77777777" w:rsidR="00892F78" w:rsidRDefault="00892F78">
            <w:pPr>
              <w:widowControl w:val="0"/>
              <w:jc w:val="center"/>
            </w:pPr>
            <w:r>
              <w:rPr>
                <w:b/>
                <w:color w:val="000000"/>
                <w:kern w:val="2"/>
                <w:sz w:val="22"/>
                <w:lang w:bidi="hi-IN"/>
              </w:rPr>
              <w:t>Wartość brutto (PLN)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77A4A" w14:textId="77777777" w:rsidR="00892F78" w:rsidRDefault="00892F78">
            <w:pPr>
              <w:widowControl w:val="0"/>
              <w:jc w:val="center"/>
            </w:pPr>
            <w:r>
              <w:rPr>
                <w:b/>
                <w:color w:val="000000"/>
                <w:kern w:val="2"/>
                <w:sz w:val="22"/>
                <w:lang w:bidi="hi-IN"/>
              </w:rPr>
              <w:t>Nazwa i adres podwykonawcy</w:t>
            </w:r>
          </w:p>
        </w:tc>
      </w:tr>
      <w:tr w:rsidR="00892F78" w14:paraId="380E8A0B" w14:textId="77777777">
        <w:trPr>
          <w:trHeight w:val="174"/>
          <w:jc w:val="center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D9BD3" w14:textId="77777777" w:rsidR="00892F78" w:rsidRDefault="00892F78">
            <w:pPr>
              <w:widowControl w:val="0"/>
              <w:jc w:val="center"/>
            </w:pPr>
            <w:r>
              <w:rPr>
                <w:color w:val="000000"/>
                <w:kern w:val="2"/>
                <w:sz w:val="22"/>
                <w:lang w:bidi="hi-IN"/>
              </w:rPr>
              <w:t>1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CFEE3B" w14:textId="77777777" w:rsidR="00892F78" w:rsidRDefault="00892F78">
            <w:pPr>
              <w:widowControl w:val="0"/>
              <w:jc w:val="center"/>
            </w:pPr>
            <w:r>
              <w:rPr>
                <w:color w:val="000000"/>
                <w:kern w:val="2"/>
                <w:sz w:val="22"/>
                <w:lang w:bidi="hi-IN"/>
              </w:rPr>
              <w:t>2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F31B95" w14:textId="77777777" w:rsidR="00892F78" w:rsidRDefault="00892F78">
            <w:pPr>
              <w:widowControl w:val="0"/>
              <w:jc w:val="center"/>
            </w:pPr>
            <w:r>
              <w:rPr>
                <w:color w:val="000000"/>
                <w:kern w:val="2"/>
                <w:sz w:val="22"/>
                <w:lang w:bidi="hi-IN"/>
              </w:rPr>
              <w:t>3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60E46" w14:textId="77777777" w:rsidR="00892F78" w:rsidRDefault="00892F78">
            <w:pPr>
              <w:widowControl w:val="0"/>
              <w:jc w:val="center"/>
            </w:pPr>
            <w:r>
              <w:rPr>
                <w:color w:val="000000"/>
                <w:kern w:val="2"/>
                <w:sz w:val="22"/>
                <w:lang w:bidi="hi-IN"/>
              </w:rPr>
              <w:t>4</w:t>
            </w:r>
          </w:p>
        </w:tc>
      </w:tr>
      <w:tr w:rsidR="00892F78" w14:paraId="3E402608" w14:textId="77777777">
        <w:trPr>
          <w:trHeight w:val="575"/>
          <w:jc w:val="center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29014" w14:textId="77777777" w:rsidR="00892F78" w:rsidRDefault="00892F78">
            <w:pPr>
              <w:widowControl w:val="0"/>
              <w:snapToGrid w:val="0"/>
              <w:jc w:val="center"/>
            </w:pPr>
            <w:r>
              <w:rPr>
                <w:color w:val="000000"/>
                <w:kern w:val="2"/>
                <w:sz w:val="22"/>
                <w:lang w:bidi="hi-IN"/>
              </w:rPr>
              <w:t>1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EE1F10" w14:textId="77777777" w:rsidR="00892F78" w:rsidRDefault="00892F78">
            <w:pPr>
              <w:widowControl w:val="0"/>
              <w:snapToGrid w:val="0"/>
              <w:jc w:val="left"/>
              <w:rPr>
                <w:color w:val="000000"/>
                <w:kern w:val="2"/>
                <w:sz w:val="22"/>
                <w:lang w:bidi="hi-IN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2A93CF" w14:textId="77777777" w:rsidR="00892F78" w:rsidRDefault="00892F78">
            <w:pPr>
              <w:widowControl w:val="0"/>
              <w:snapToGrid w:val="0"/>
              <w:jc w:val="left"/>
              <w:rPr>
                <w:color w:val="000000"/>
                <w:kern w:val="2"/>
                <w:sz w:val="22"/>
                <w:lang w:bidi="hi-IN"/>
              </w:rPr>
            </w:pP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554B9" w14:textId="77777777" w:rsidR="00892F78" w:rsidRDefault="00892F78">
            <w:pPr>
              <w:widowControl w:val="0"/>
              <w:snapToGrid w:val="0"/>
              <w:jc w:val="left"/>
              <w:rPr>
                <w:color w:val="000000"/>
                <w:kern w:val="2"/>
                <w:sz w:val="22"/>
                <w:lang w:bidi="hi-IN"/>
              </w:rPr>
            </w:pPr>
          </w:p>
        </w:tc>
      </w:tr>
      <w:tr w:rsidR="00892F78" w14:paraId="55AA6067" w14:textId="77777777">
        <w:trPr>
          <w:trHeight w:val="575"/>
          <w:jc w:val="center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FFDF2B" w14:textId="77777777" w:rsidR="00892F78" w:rsidRDefault="00892F78">
            <w:pPr>
              <w:widowControl w:val="0"/>
              <w:snapToGrid w:val="0"/>
              <w:jc w:val="center"/>
            </w:pPr>
            <w:r>
              <w:rPr>
                <w:color w:val="000000"/>
                <w:kern w:val="2"/>
                <w:sz w:val="22"/>
                <w:lang w:bidi="hi-IN"/>
              </w:rPr>
              <w:t>2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213B6E" w14:textId="77777777" w:rsidR="00892F78" w:rsidRDefault="00892F78">
            <w:pPr>
              <w:widowControl w:val="0"/>
              <w:snapToGrid w:val="0"/>
              <w:jc w:val="left"/>
              <w:rPr>
                <w:color w:val="000000"/>
                <w:kern w:val="2"/>
                <w:sz w:val="22"/>
                <w:lang w:bidi="hi-IN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F1B763" w14:textId="77777777" w:rsidR="00892F78" w:rsidRDefault="00892F78">
            <w:pPr>
              <w:widowControl w:val="0"/>
              <w:snapToGrid w:val="0"/>
              <w:jc w:val="left"/>
              <w:rPr>
                <w:color w:val="000000"/>
                <w:kern w:val="2"/>
                <w:sz w:val="22"/>
                <w:lang w:bidi="hi-IN"/>
              </w:rPr>
            </w:pP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5354B" w14:textId="77777777" w:rsidR="00892F78" w:rsidRDefault="00892F78">
            <w:pPr>
              <w:widowControl w:val="0"/>
              <w:snapToGrid w:val="0"/>
              <w:jc w:val="left"/>
              <w:rPr>
                <w:color w:val="000000"/>
                <w:kern w:val="2"/>
                <w:sz w:val="22"/>
                <w:lang w:bidi="hi-IN"/>
              </w:rPr>
            </w:pPr>
          </w:p>
        </w:tc>
      </w:tr>
      <w:tr w:rsidR="00892F78" w14:paraId="1DED1506" w14:textId="77777777">
        <w:trPr>
          <w:trHeight w:val="393"/>
          <w:jc w:val="center"/>
        </w:trPr>
        <w:tc>
          <w:tcPr>
            <w:tcW w:w="3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412776" w14:textId="77777777" w:rsidR="00892F78" w:rsidRDefault="00892F78">
            <w:pPr>
              <w:widowControl w:val="0"/>
              <w:jc w:val="center"/>
            </w:pPr>
            <w:r>
              <w:rPr>
                <w:b/>
                <w:color w:val="000000"/>
                <w:kern w:val="2"/>
                <w:sz w:val="22"/>
                <w:lang w:bidi="hi-IN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939DC0" w14:textId="77777777" w:rsidR="00892F78" w:rsidRDefault="00892F78">
            <w:pPr>
              <w:widowControl w:val="0"/>
              <w:snapToGrid w:val="0"/>
              <w:jc w:val="left"/>
              <w:rPr>
                <w:b/>
                <w:color w:val="000000"/>
                <w:kern w:val="2"/>
                <w:sz w:val="22"/>
                <w:lang w:bidi="hi-IN"/>
              </w:rPr>
            </w:pP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417BE52" w14:textId="77777777" w:rsidR="00892F78" w:rsidRDefault="00892F78">
            <w:pPr>
              <w:widowControl w:val="0"/>
              <w:snapToGrid w:val="0"/>
              <w:jc w:val="left"/>
              <w:rPr>
                <w:b/>
                <w:color w:val="000000"/>
                <w:kern w:val="2"/>
                <w:sz w:val="22"/>
                <w:lang w:bidi="hi-IN"/>
              </w:rPr>
            </w:pPr>
          </w:p>
        </w:tc>
      </w:tr>
    </w:tbl>
    <w:p w14:paraId="2B4C5ABA" w14:textId="77777777" w:rsidR="00892F78" w:rsidRDefault="00892F78">
      <w:pPr>
        <w:spacing w:before="120" w:after="120"/>
        <w:ind w:left="426"/>
        <w:rPr>
          <w:rFonts w:eastAsia="SimSun"/>
          <w:kern w:val="2"/>
          <w:sz w:val="22"/>
          <w:lang w:bidi="hi-IN"/>
        </w:rPr>
      </w:pPr>
      <w:r>
        <w:rPr>
          <w:b/>
          <w:bCs/>
          <w:color w:val="000000"/>
          <w:kern w:val="2"/>
          <w:sz w:val="22"/>
          <w:lang w:bidi="hi-IN"/>
        </w:rPr>
        <w:t>Zobowiązuje się do odebrania od Podwykonawców oświadczeń o niepodleganiu wykluczeniu.</w:t>
      </w:r>
    </w:p>
    <w:p w14:paraId="2B41595A" w14:textId="58B9E1C2" w:rsidR="00892F78" w:rsidRDefault="00892F78">
      <w:pPr>
        <w:spacing w:before="57"/>
        <w:rPr>
          <w:rFonts w:eastAsia="Times New Roman"/>
          <w:color w:val="000000"/>
          <w:kern w:val="2"/>
          <w:sz w:val="22"/>
          <w:lang w:eastAsia="hi-IN" w:bidi="hi-IN"/>
        </w:rPr>
      </w:pPr>
      <w:r>
        <w:rPr>
          <w:rFonts w:eastAsia="SimSun"/>
          <w:kern w:val="2"/>
          <w:sz w:val="22"/>
          <w:lang w:bidi="hi-IN"/>
        </w:rPr>
        <w:t xml:space="preserve">6. Zgodnie z art. 18 ust. 3 ustawy </w:t>
      </w:r>
      <w:proofErr w:type="spellStart"/>
      <w:r>
        <w:rPr>
          <w:rFonts w:eastAsia="SimSun"/>
          <w:kern w:val="2"/>
          <w:sz w:val="22"/>
          <w:lang w:bidi="hi-IN"/>
        </w:rPr>
        <w:t>Pzp</w:t>
      </w:r>
      <w:proofErr w:type="spellEnd"/>
      <w:r>
        <w:rPr>
          <w:rFonts w:eastAsia="SimSun"/>
          <w:kern w:val="2"/>
          <w:sz w:val="22"/>
          <w:lang w:bidi="hi-IN"/>
        </w:rPr>
        <w:t xml:space="preserve"> wykonawca zastrzega, iż wymienione niżej dokumenty, składające się na ofertę, nie mogą być udostępnione innym uczestnikom postępowania</w:t>
      </w:r>
      <w:r w:rsidR="00DF09E7">
        <w:rPr>
          <w:rFonts w:eastAsia="SimSun"/>
          <w:kern w:val="2"/>
          <w:sz w:val="22"/>
          <w:lang w:bidi="hi-IN"/>
        </w:rPr>
        <w:t xml:space="preserve"> (tajemnica przedsiębiorstwa) – jeśli dotyczy</w:t>
      </w:r>
      <w:r>
        <w:rPr>
          <w:rFonts w:eastAsia="SimSun"/>
          <w:kern w:val="2"/>
          <w:sz w:val="22"/>
          <w:lang w:bidi="hi-IN"/>
        </w:rPr>
        <w:t>:</w:t>
      </w:r>
    </w:p>
    <w:p w14:paraId="050DABFD" w14:textId="77777777" w:rsidR="00892F78" w:rsidRDefault="00892F78">
      <w:pPr>
        <w:widowControl w:val="0"/>
        <w:spacing w:before="57"/>
        <w:rPr>
          <w:rFonts w:eastAsia="Times New Roman"/>
          <w:color w:val="000000"/>
          <w:kern w:val="2"/>
          <w:sz w:val="22"/>
          <w:lang w:eastAsia="hi-IN" w:bidi="hi-IN"/>
        </w:rPr>
      </w:pPr>
      <w:r>
        <w:rPr>
          <w:rFonts w:eastAsia="Times New Roman"/>
          <w:color w:val="000000"/>
          <w:kern w:val="2"/>
          <w:sz w:val="22"/>
          <w:lang w:eastAsia="hi-IN" w:bidi="hi-IN"/>
        </w:rPr>
        <w:t>……………………………………………………………………………………………........................</w:t>
      </w:r>
    </w:p>
    <w:p w14:paraId="788BB7AA" w14:textId="77777777" w:rsidR="00892F78" w:rsidRDefault="00892F78">
      <w:pPr>
        <w:widowControl w:val="0"/>
        <w:spacing w:before="57"/>
        <w:rPr>
          <w:rFonts w:eastAsia="Times New Roman"/>
          <w:color w:val="000000"/>
          <w:kern w:val="2"/>
          <w:sz w:val="22"/>
          <w:lang w:eastAsia="hi-IN" w:bidi="hi-IN"/>
        </w:rPr>
      </w:pPr>
      <w:r>
        <w:rPr>
          <w:rFonts w:eastAsia="Times New Roman"/>
          <w:color w:val="000000"/>
          <w:kern w:val="2"/>
          <w:sz w:val="22"/>
          <w:lang w:eastAsia="hi-IN" w:bidi="hi-IN"/>
        </w:rPr>
        <w:t>……………………………………………………………………………………………........................</w:t>
      </w:r>
    </w:p>
    <w:p w14:paraId="2311DBC9" w14:textId="77777777" w:rsidR="00892F78" w:rsidRDefault="00892F78">
      <w:pPr>
        <w:widowControl w:val="0"/>
        <w:spacing w:before="57"/>
        <w:rPr>
          <w:rFonts w:eastAsia="SimSun"/>
          <w:strike/>
          <w:kern w:val="2"/>
          <w:sz w:val="22"/>
          <w:lang w:bidi="hi-IN"/>
        </w:rPr>
      </w:pPr>
      <w:r>
        <w:rPr>
          <w:rFonts w:eastAsia="Times New Roman"/>
          <w:color w:val="000000"/>
          <w:kern w:val="2"/>
          <w:sz w:val="22"/>
          <w:lang w:eastAsia="hi-IN" w:bidi="hi-IN"/>
        </w:rPr>
        <w:t xml:space="preserve">W celu utrzymania w mocy zastrzeżenia niejawności w/w dokumentów, załączam do oferty uzasadnienie zastrzeżenia tajemnicy przedsiębiorstwa (jeśli dotyczy). </w:t>
      </w:r>
    </w:p>
    <w:p w14:paraId="7F297E90" w14:textId="77777777" w:rsidR="00892F78" w:rsidRDefault="00892F78">
      <w:pPr>
        <w:widowControl w:val="0"/>
        <w:spacing w:before="57"/>
        <w:rPr>
          <w:rFonts w:eastAsia="SimSun"/>
          <w:color w:val="000000"/>
          <w:kern w:val="2"/>
          <w:sz w:val="22"/>
          <w:lang w:bidi="hi-IN"/>
        </w:rPr>
      </w:pPr>
      <w:r>
        <w:rPr>
          <w:rFonts w:eastAsia="SimSun"/>
          <w:strike/>
          <w:kern w:val="2"/>
          <w:sz w:val="22"/>
          <w:lang w:bidi="hi-IN"/>
        </w:rPr>
        <w:t xml:space="preserve">7. Informujemy, że </w:t>
      </w:r>
      <w:r>
        <w:rPr>
          <w:rFonts w:eastAsia="SimSun"/>
          <w:b/>
          <w:bCs/>
          <w:strike/>
          <w:kern w:val="2"/>
          <w:sz w:val="22"/>
          <w:lang w:bidi="hi-IN"/>
        </w:rPr>
        <w:t>wadium zabezpieczające ofertę</w:t>
      </w:r>
      <w:r>
        <w:rPr>
          <w:rFonts w:eastAsia="SimSun"/>
          <w:strike/>
          <w:kern w:val="2"/>
          <w:sz w:val="22"/>
          <w:lang w:bidi="hi-IN"/>
        </w:rPr>
        <w:t xml:space="preserve"> zostało wniesione w dniu ............................... w formie ................................................., które po zakończeniu postępowania należy zwrócić na ten sam rachunek bankowy (pieniądz) lub złożyć gwarantowi lub poręczycielowi oświadczenia o zwolnieniu wadium.**</w:t>
      </w:r>
    </w:p>
    <w:p w14:paraId="75E964A1" w14:textId="77777777" w:rsidR="00892F78" w:rsidRDefault="00892F78">
      <w:pPr>
        <w:widowControl w:val="0"/>
        <w:spacing w:after="160"/>
        <w:jc w:val="left"/>
        <w:rPr>
          <w:rFonts w:eastAsia="SimSun"/>
          <w:color w:val="000000"/>
          <w:kern w:val="2"/>
          <w:sz w:val="22"/>
          <w:lang w:bidi="hi-IN"/>
        </w:rPr>
      </w:pPr>
      <w:r>
        <w:rPr>
          <w:rFonts w:eastAsia="SimSun"/>
          <w:color w:val="000000"/>
          <w:kern w:val="2"/>
          <w:sz w:val="22"/>
          <w:lang w:bidi="hi-IN"/>
        </w:rPr>
        <w:t>8. Zamówienie zrealizujemy (należy zaznaczyć właściwy kwadrat):</w:t>
      </w:r>
    </w:p>
    <w:p w14:paraId="15C65A52" w14:textId="77777777" w:rsidR="00892F78" w:rsidRDefault="00892F78">
      <w:pPr>
        <w:widowControl w:val="0"/>
        <w:spacing w:after="160"/>
        <w:jc w:val="left"/>
        <w:rPr>
          <w:rFonts w:eastAsia="SimSun"/>
          <w:color w:val="000000"/>
          <w:kern w:val="2"/>
          <w:sz w:val="22"/>
          <w:lang w:bidi="hi-IN"/>
        </w:rPr>
      </w:pPr>
      <w:r>
        <w:rPr>
          <w:rFonts w:eastAsia="SimSun"/>
          <w:color w:val="000000"/>
          <w:kern w:val="2"/>
          <w:sz w:val="22"/>
          <w:lang w:bidi="hi-IN"/>
        </w:rPr>
        <w:t>□</w:t>
      </w:r>
      <w:r>
        <w:rPr>
          <w:rFonts w:eastAsia="Arial"/>
          <w:color w:val="000000"/>
          <w:kern w:val="2"/>
          <w:sz w:val="22"/>
          <w:lang w:bidi="hi-IN"/>
        </w:rPr>
        <w:t xml:space="preserve"> </w:t>
      </w:r>
      <w:r>
        <w:rPr>
          <w:rFonts w:eastAsia="SimSun"/>
          <w:color w:val="000000"/>
          <w:kern w:val="2"/>
          <w:sz w:val="22"/>
          <w:lang w:bidi="hi-IN"/>
        </w:rPr>
        <w:t>sami</w:t>
      </w:r>
    </w:p>
    <w:p w14:paraId="7583A991" w14:textId="77777777" w:rsidR="00892F78" w:rsidRDefault="00892F78">
      <w:pPr>
        <w:widowControl w:val="0"/>
        <w:spacing w:after="160"/>
        <w:jc w:val="left"/>
        <w:rPr>
          <w:rFonts w:eastAsia="SimSun"/>
          <w:color w:val="000000"/>
          <w:kern w:val="2"/>
          <w:sz w:val="22"/>
          <w:lang w:bidi="hi-IN"/>
        </w:rPr>
      </w:pPr>
      <w:r>
        <w:rPr>
          <w:rFonts w:eastAsia="SimSun"/>
          <w:color w:val="000000"/>
          <w:kern w:val="2"/>
          <w:sz w:val="22"/>
          <w:lang w:bidi="hi-IN"/>
        </w:rPr>
        <w:t>□</w:t>
      </w:r>
      <w:r>
        <w:rPr>
          <w:rFonts w:eastAsia="Arial"/>
          <w:color w:val="000000"/>
          <w:kern w:val="2"/>
          <w:sz w:val="22"/>
          <w:lang w:bidi="hi-IN"/>
        </w:rPr>
        <w:t xml:space="preserve">  </w:t>
      </w:r>
      <w:r>
        <w:rPr>
          <w:rFonts w:eastAsia="SimSun"/>
          <w:color w:val="000000"/>
          <w:kern w:val="2"/>
          <w:sz w:val="22"/>
          <w:lang w:bidi="hi-IN"/>
        </w:rPr>
        <w:t>w konsorcjum z:</w:t>
      </w:r>
    </w:p>
    <w:p w14:paraId="570D1F34" w14:textId="77777777" w:rsidR="00892F78" w:rsidRDefault="00892F78">
      <w:pPr>
        <w:widowControl w:val="0"/>
        <w:spacing w:after="160"/>
        <w:jc w:val="left"/>
      </w:pPr>
      <w:r>
        <w:rPr>
          <w:rFonts w:eastAsia="SimSun"/>
          <w:color w:val="000000"/>
          <w:kern w:val="2"/>
          <w:sz w:val="22"/>
          <w:lang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72EDBA" w14:textId="77777777" w:rsidR="00892F78" w:rsidRDefault="00892F78">
      <w:pPr>
        <w:widowControl w:val="0"/>
        <w:spacing w:after="160"/>
        <w:jc w:val="left"/>
      </w:pPr>
    </w:p>
    <w:p w14:paraId="2D16B843" w14:textId="77777777" w:rsidR="00892F78" w:rsidRDefault="00892F78">
      <w:pPr>
        <w:widowControl w:val="0"/>
        <w:spacing w:after="160"/>
        <w:jc w:val="left"/>
        <w:rPr>
          <w:rFonts w:eastAsia="SimSun"/>
          <w:color w:val="000000"/>
          <w:kern w:val="2"/>
          <w:sz w:val="22"/>
          <w:lang w:bidi="hi-IN"/>
        </w:rPr>
      </w:pPr>
      <w:r>
        <w:rPr>
          <w:rFonts w:eastAsia="SimSun"/>
          <w:color w:val="000000"/>
          <w:kern w:val="2"/>
          <w:sz w:val="22"/>
          <w:lang w:bidi="hi-IN"/>
        </w:rPr>
        <w:t xml:space="preserve">9. Oświadczamy, że sposób reprezentacji konsorcjum dla potrzeb niniejszego zamówienia jest </w:t>
      </w:r>
      <w:r>
        <w:rPr>
          <w:rFonts w:eastAsia="SimSun"/>
          <w:color w:val="000000"/>
          <w:kern w:val="2"/>
          <w:sz w:val="22"/>
          <w:lang w:bidi="hi-IN"/>
        </w:rPr>
        <w:lastRenderedPageBreak/>
        <w:t>następujący  (Wypełniają jedynie przedsiębiorcy składający ofertę jako konsorcjum):</w:t>
      </w:r>
    </w:p>
    <w:p w14:paraId="5BA7A4F3" w14:textId="77777777" w:rsidR="00892F78" w:rsidRDefault="00892F78">
      <w:pPr>
        <w:spacing w:after="240"/>
        <w:ind w:left="426"/>
        <w:rPr>
          <w:rFonts w:eastAsia="SimSun"/>
          <w:bCs/>
          <w:color w:val="000000"/>
          <w:kern w:val="2"/>
          <w:sz w:val="22"/>
          <w:lang w:bidi="hi-IN"/>
        </w:rPr>
      </w:pPr>
      <w:r>
        <w:rPr>
          <w:rFonts w:eastAsia="SimSun"/>
          <w:color w:val="000000"/>
          <w:kern w:val="2"/>
          <w:sz w:val="22"/>
          <w:lang w:bidi="hi-IN"/>
        </w:rPr>
        <w:t>………………………………………………………………………………………………………</w:t>
      </w:r>
    </w:p>
    <w:p w14:paraId="496FEA79" w14:textId="77777777" w:rsidR="00892F78" w:rsidRDefault="00892F78">
      <w:pPr>
        <w:spacing w:after="160"/>
        <w:jc w:val="left"/>
        <w:rPr>
          <w:color w:val="000000"/>
          <w:kern w:val="2"/>
          <w:sz w:val="22"/>
          <w:lang w:bidi="hi-IN"/>
        </w:rPr>
      </w:pPr>
      <w:r>
        <w:rPr>
          <w:rFonts w:eastAsia="SimSun"/>
          <w:bCs/>
          <w:color w:val="000000"/>
          <w:kern w:val="2"/>
          <w:sz w:val="22"/>
          <w:lang w:bidi="hi-IN"/>
        </w:rPr>
        <w:t xml:space="preserve">10. </w:t>
      </w:r>
      <w:r>
        <w:rPr>
          <w:bCs/>
          <w:color w:val="000000"/>
          <w:kern w:val="2"/>
          <w:sz w:val="22"/>
          <w:lang w:bidi="hi-IN"/>
        </w:rPr>
        <w:t xml:space="preserve">Wraz z ofertą składamy następujące  dokumenty i oświadczenia, np. upoważnienia (wymienić): </w:t>
      </w:r>
    </w:p>
    <w:p w14:paraId="658308E2" w14:textId="77777777" w:rsidR="00892F78" w:rsidRDefault="00892F78">
      <w:pPr>
        <w:spacing w:after="240"/>
        <w:ind w:left="426"/>
        <w:rPr>
          <w:color w:val="000000"/>
          <w:kern w:val="2"/>
          <w:sz w:val="22"/>
          <w:lang w:bidi="hi-IN"/>
        </w:rPr>
      </w:pPr>
      <w:r>
        <w:rPr>
          <w:color w:val="000000"/>
          <w:kern w:val="2"/>
          <w:sz w:val="22"/>
          <w:lang w:bidi="hi-IN"/>
        </w:rPr>
        <w:t>………………………………………………………………………………………………………</w:t>
      </w:r>
    </w:p>
    <w:p w14:paraId="6EF8B9A3" w14:textId="77777777" w:rsidR="00892F78" w:rsidRDefault="00892F78">
      <w:pPr>
        <w:widowControl w:val="0"/>
        <w:spacing w:before="57"/>
        <w:textAlignment w:val="baseline"/>
        <w:rPr>
          <w:rFonts w:eastAsia="Arial"/>
          <w:color w:val="000000"/>
          <w:kern w:val="2"/>
          <w:sz w:val="22"/>
          <w:lang w:eastAsia="ar-SA" w:bidi="hi-IN"/>
        </w:rPr>
      </w:pPr>
      <w:r>
        <w:rPr>
          <w:color w:val="000000"/>
          <w:kern w:val="2"/>
          <w:sz w:val="22"/>
          <w:lang w:bidi="hi-IN"/>
        </w:rPr>
        <w:t xml:space="preserve">11. </w:t>
      </w:r>
      <w:r>
        <w:rPr>
          <w:rFonts w:eastAsia="SimSun"/>
          <w:color w:val="000000"/>
          <w:kern w:val="2"/>
          <w:sz w:val="22"/>
          <w:lang w:bidi="hi-IN"/>
        </w:rPr>
        <w:t xml:space="preserve">Wykonawca oświadcza, że </w:t>
      </w:r>
      <w:r>
        <w:rPr>
          <w:rFonts w:eastAsia="SimSun"/>
          <w:b/>
          <w:bCs/>
          <w:color w:val="000000"/>
          <w:kern w:val="2"/>
          <w:sz w:val="22"/>
          <w:lang w:bidi="hi-IN"/>
        </w:rPr>
        <w:t>jest/nie jest dużym przedsiębiorcą</w:t>
      </w:r>
      <w:r>
        <w:rPr>
          <w:rFonts w:eastAsia="SimSun"/>
          <w:color w:val="000000"/>
          <w:kern w:val="2"/>
          <w:sz w:val="22"/>
          <w:lang w:bidi="hi-IN"/>
        </w:rPr>
        <w:t xml:space="preserve"> w rozumieniu przepisów ustawy z dnia 8 marca 2013 r. o przeciwdziałaniu nadmiernym opóźnieniom w transakcjach handlowych  (</w:t>
      </w:r>
      <w:proofErr w:type="spellStart"/>
      <w:r>
        <w:rPr>
          <w:rFonts w:eastAsia="SimSun"/>
          <w:color w:val="000000"/>
          <w:kern w:val="2"/>
          <w:sz w:val="22"/>
          <w:lang w:bidi="hi-IN"/>
        </w:rPr>
        <w:t>t.j</w:t>
      </w:r>
      <w:proofErr w:type="spellEnd"/>
      <w:r>
        <w:rPr>
          <w:rFonts w:eastAsia="SimSun"/>
          <w:color w:val="000000"/>
          <w:kern w:val="2"/>
          <w:sz w:val="22"/>
          <w:lang w:bidi="hi-IN"/>
        </w:rPr>
        <w:t>. Dz. U. z 202</w:t>
      </w:r>
      <w:r w:rsidR="00E75A69">
        <w:rPr>
          <w:rFonts w:eastAsia="SimSun"/>
          <w:color w:val="000000"/>
          <w:kern w:val="2"/>
          <w:sz w:val="22"/>
          <w:lang w:bidi="hi-IN"/>
        </w:rPr>
        <w:t>3</w:t>
      </w:r>
      <w:r>
        <w:rPr>
          <w:rFonts w:eastAsia="SimSun"/>
          <w:color w:val="000000"/>
          <w:kern w:val="2"/>
          <w:sz w:val="22"/>
          <w:lang w:bidi="hi-IN"/>
        </w:rPr>
        <w:t xml:space="preserve"> r. poz. </w:t>
      </w:r>
      <w:r w:rsidR="00E75A69">
        <w:rPr>
          <w:rFonts w:eastAsia="SimSun"/>
          <w:color w:val="000000"/>
          <w:kern w:val="2"/>
          <w:sz w:val="22"/>
          <w:lang w:bidi="hi-IN"/>
        </w:rPr>
        <w:t>1790</w:t>
      </w:r>
      <w:r>
        <w:rPr>
          <w:rFonts w:eastAsia="SimSun"/>
          <w:color w:val="000000"/>
          <w:kern w:val="2"/>
          <w:sz w:val="22"/>
          <w:lang w:bidi="hi-IN"/>
        </w:rPr>
        <w:t xml:space="preserve"> z </w:t>
      </w:r>
      <w:proofErr w:type="spellStart"/>
      <w:r>
        <w:rPr>
          <w:rFonts w:eastAsia="SimSun"/>
          <w:color w:val="000000"/>
          <w:kern w:val="2"/>
          <w:sz w:val="22"/>
          <w:lang w:bidi="hi-IN"/>
        </w:rPr>
        <w:t>późn</w:t>
      </w:r>
      <w:proofErr w:type="spellEnd"/>
      <w:r>
        <w:rPr>
          <w:rFonts w:eastAsia="SimSun"/>
          <w:color w:val="000000"/>
          <w:kern w:val="2"/>
          <w:sz w:val="22"/>
          <w:lang w:bidi="hi-IN"/>
        </w:rPr>
        <w:t>. zm.) -</w:t>
      </w:r>
      <w:r>
        <w:rPr>
          <w:rFonts w:eastAsia="Arial"/>
          <w:color w:val="000000"/>
          <w:kern w:val="2"/>
          <w:sz w:val="22"/>
          <w:lang w:eastAsia="ar-SA" w:bidi="hi-IN"/>
        </w:rPr>
        <w:t xml:space="preserve"> (niepotrzebne skreślić).</w:t>
      </w:r>
    </w:p>
    <w:p w14:paraId="34987077" w14:textId="77777777" w:rsidR="00BB00F3" w:rsidRDefault="00BB00F3">
      <w:pPr>
        <w:widowControl w:val="0"/>
        <w:spacing w:before="57"/>
        <w:textAlignment w:val="baseline"/>
        <w:rPr>
          <w:rFonts w:eastAsia="SimSun"/>
          <w:b/>
          <w:color w:val="000000"/>
          <w:kern w:val="2"/>
          <w:sz w:val="22"/>
          <w:lang w:bidi="hi-IN"/>
        </w:rPr>
      </w:pPr>
    </w:p>
    <w:p w14:paraId="56F6A5DD" w14:textId="77777777" w:rsidR="00892F78" w:rsidRPr="00BB00F3" w:rsidRDefault="00892F78">
      <w:pPr>
        <w:widowControl w:val="0"/>
        <w:spacing w:before="57"/>
        <w:textAlignment w:val="baseline"/>
        <w:rPr>
          <w:rFonts w:eastAsia="SimSun"/>
          <w:bCs/>
          <w:color w:val="000000"/>
          <w:kern w:val="2"/>
          <w:sz w:val="22"/>
          <w:lang w:bidi="hi-IN"/>
        </w:rPr>
      </w:pPr>
      <w:r>
        <w:rPr>
          <w:rFonts w:eastAsia="SimSun"/>
          <w:b/>
          <w:color w:val="000000"/>
          <w:kern w:val="2"/>
          <w:sz w:val="22"/>
          <w:lang w:bidi="hi-IN"/>
        </w:rPr>
        <w:t>12. Wypłata należności za wykonanie przedmiotu umowy powinna nastąpić przelewem na rachunek bankowy Wykonawcy w ………………………. (nazwa banku) nr rachunku …………………………………………………. (</w:t>
      </w:r>
      <w:r w:rsidRPr="00BB00F3">
        <w:rPr>
          <w:rFonts w:eastAsia="SimSun"/>
          <w:bCs/>
          <w:color w:val="000000"/>
          <w:kern w:val="2"/>
          <w:sz w:val="22"/>
          <w:lang w:bidi="hi-IN"/>
        </w:rPr>
        <w:t xml:space="preserve">w przypadku przelewu za fakturę VAT musi to być numer rachunku z białej listy do rozliczeń metodą mechanizmu podzielonej płatności tzw. </w:t>
      </w:r>
      <w:proofErr w:type="spellStart"/>
      <w:r w:rsidRPr="00BB00F3">
        <w:rPr>
          <w:rFonts w:eastAsia="SimSun"/>
          <w:bCs/>
          <w:color w:val="000000"/>
          <w:kern w:val="2"/>
          <w:sz w:val="22"/>
          <w:lang w:bidi="hi-IN"/>
        </w:rPr>
        <w:t>split-payment</w:t>
      </w:r>
      <w:proofErr w:type="spellEnd"/>
      <w:r w:rsidR="00E75A69" w:rsidRPr="00BB00F3">
        <w:rPr>
          <w:rFonts w:eastAsia="SimSun"/>
          <w:bCs/>
          <w:color w:val="000000"/>
          <w:kern w:val="2"/>
          <w:sz w:val="22"/>
          <w:lang w:bidi="hi-IN"/>
        </w:rPr>
        <w:t xml:space="preserve"> (jeśli dotyczy)</w:t>
      </w:r>
      <w:r w:rsidRPr="00BB00F3">
        <w:rPr>
          <w:rFonts w:eastAsia="SimSun"/>
          <w:bCs/>
          <w:color w:val="000000"/>
          <w:kern w:val="2"/>
          <w:sz w:val="22"/>
          <w:lang w:bidi="hi-IN"/>
        </w:rPr>
        <w:t>.</w:t>
      </w:r>
    </w:p>
    <w:p w14:paraId="3A007DCF" w14:textId="77777777" w:rsidR="00BB00F3" w:rsidRDefault="00BB00F3">
      <w:pPr>
        <w:widowControl w:val="0"/>
        <w:spacing w:before="57"/>
        <w:textAlignment w:val="baseline"/>
        <w:rPr>
          <w:rFonts w:eastAsia="Arial"/>
          <w:color w:val="000000"/>
          <w:kern w:val="2"/>
          <w:sz w:val="22"/>
          <w:lang w:eastAsia="ar-SA"/>
        </w:rPr>
      </w:pPr>
    </w:p>
    <w:p w14:paraId="4F45EEAB" w14:textId="2F20680D" w:rsidR="003134B0" w:rsidRPr="003134B0" w:rsidRDefault="00892F78" w:rsidP="003134B0">
      <w:pPr>
        <w:textAlignment w:val="baseline"/>
        <w:rPr>
          <w:rFonts w:eastAsia="Arial"/>
          <w:color w:val="000000"/>
          <w:sz w:val="22"/>
          <w:lang w:eastAsia="ar-SA"/>
        </w:rPr>
      </w:pPr>
      <w:r>
        <w:rPr>
          <w:rFonts w:eastAsia="Arial"/>
          <w:color w:val="000000"/>
          <w:kern w:val="2"/>
          <w:sz w:val="22"/>
          <w:lang w:eastAsia="ar-SA"/>
        </w:rPr>
        <w:t xml:space="preserve">13. </w:t>
      </w:r>
      <w:r w:rsidR="003134B0" w:rsidRPr="003134B0">
        <w:rPr>
          <w:rFonts w:eastAsia="Arial"/>
          <w:color w:val="000000"/>
          <w:sz w:val="22"/>
          <w:lang w:eastAsia="ar-SA"/>
        </w:rPr>
        <w:t>Wykonawca oświadcza (dotyczy przedsiębiorcy), że jest</w:t>
      </w:r>
      <w:r w:rsidR="00720965">
        <w:rPr>
          <w:rFonts w:eastAsia="Arial"/>
          <w:color w:val="000000"/>
          <w:sz w:val="22"/>
          <w:lang w:eastAsia="ar-SA"/>
        </w:rPr>
        <w:t>:</w:t>
      </w:r>
    </w:p>
    <w:p w14:paraId="093BC945" w14:textId="33AECBFC" w:rsidR="00720965" w:rsidRPr="00BB00F3" w:rsidRDefault="00720965" w:rsidP="00720965">
      <w:pPr>
        <w:pStyle w:val="Akapitzlist"/>
        <w:widowControl w:val="0"/>
        <w:numPr>
          <w:ilvl w:val="0"/>
          <w:numId w:val="50"/>
        </w:numPr>
        <w:spacing w:before="57"/>
        <w:textAlignment w:val="baseline"/>
        <w:rPr>
          <w:rFonts w:eastAsia="Arial"/>
          <w:bCs/>
          <w:color w:val="000000"/>
          <w:kern w:val="2"/>
          <w:sz w:val="22"/>
          <w:lang w:eastAsia="ar-SA"/>
        </w:rPr>
      </w:pPr>
      <w:proofErr w:type="spellStart"/>
      <w:r w:rsidRPr="00BB00F3">
        <w:rPr>
          <w:rFonts w:eastAsia="Arial"/>
          <w:bCs/>
          <w:color w:val="000000"/>
          <w:kern w:val="2"/>
          <w:sz w:val="22"/>
          <w:lang w:eastAsia="ar-SA"/>
        </w:rPr>
        <w:t>m</w:t>
      </w:r>
      <w:r w:rsidR="003134B0" w:rsidRPr="00BB00F3">
        <w:rPr>
          <w:rFonts w:eastAsia="Arial"/>
          <w:bCs/>
          <w:color w:val="000000"/>
          <w:kern w:val="2"/>
          <w:sz w:val="22"/>
          <w:lang w:eastAsia="ar-SA"/>
        </w:rPr>
        <w:t>ikroprzedsiębiorcą</w:t>
      </w:r>
      <w:proofErr w:type="spellEnd"/>
      <w:r w:rsidRPr="00BB00F3">
        <w:rPr>
          <w:rFonts w:eastAsia="Arial"/>
          <w:bCs/>
          <w:color w:val="000000"/>
          <w:kern w:val="2"/>
          <w:sz w:val="22"/>
          <w:lang w:eastAsia="ar-SA"/>
        </w:rPr>
        <w:t>*</w:t>
      </w:r>
      <w:r w:rsidR="003134B0" w:rsidRPr="00BB00F3">
        <w:rPr>
          <w:rFonts w:eastAsia="Arial"/>
          <w:bCs/>
          <w:color w:val="000000"/>
          <w:kern w:val="2"/>
          <w:sz w:val="22"/>
          <w:lang w:eastAsia="ar-SA"/>
        </w:rPr>
        <w:t xml:space="preserve">, </w:t>
      </w:r>
    </w:p>
    <w:p w14:paraId="3AD8DC12" w14:textId="48B57615" w:rsidR="00720965" w:rsidRPr="00BB00F3" w:rsidRDefault="003134B0" w:rsidP="00720965">
      <w:pPr>
        <w:pStyle w:val="Akapitzlist"/>
        <w:widowControl w:val="0"/>
        <w:numPr>
          <w:ilvl w:val="0"/>
          <w:numId w:val="50"/>
        </w:numPr>
        <w:spacing w:before="57"/>
        <w:textAlignment w:val="baseline"/>
        <w:rPr>
          <w:rFonts w:eastAsia="Arial"/>
          <w:bCs/>
          <w:color w:val="000000"/>
          <w:kern w:val="2"/>
          <w:sz w:val="22"/>
          <w:lang w:eastAsia="ar-SA"/>
        </w:rPr>
      </w:pPr>
      <w:r w:rsidRPr="00BB00F3">
        <w:rPr>
          <w:rFonts w:eastAsia="Arial"/>
          <w:bCs/>
          <w:color w:val="000000"/>
          <w:kern w:val="2"/>
          <w:sz w:val="22"/>
          <w:lang w:eastAsia="ar-SA"/>
        </w:rPr>
        <w:t>małym przedsiębiorcą</w:t>
      </w:r>
      <w:r w:rsidR="00720965" w:rsidRPr="00BB00F3">
        <w:rPr>
          <w:rFonts w:eastAsia="Arial"/>
          <w:bCs/>
          <w:color w:val="000000"/>
          <w:kern w:val="2"/>
          <w:sz w:val="22"/>
          <w:lang w:eastAsia="ar-SA"/>
        </w:rPr>
        <w:t>*</w:t>
      </w:r>
      <w:r w:rsidRPr="00BB00F3">
        <w:rPr>
          <w:rFonts w:eastAsia="Arial"/>
          <w:bCs/>
          <w:color w:val="000000"/>
          <w:kern w:val="2"/>
          <w:sz w:val="22"/>
          <w:lang w:eastAsia="ar-SA"/>
        </w:rPr>
        <w:t xml:space="preserve">, </w:t>
      </w:r>
    </w:p>
    <w:p w14:paraId="302E9EF0" w14:textId="747FCC88" w:rsidR="00720965" w:rsidRPr="00BB00F3" w:rsidRDefault="003134B0" w:rsidP="00720965">
      <w:pPr>
        <w:pStyle w:val="Akapitzlist"/>
        <w:widowControl w:val="0"/>
        <w:numPr>
          <w:ilvl w:val="0"/>
          <w:numId w:val="50"/>
        </w:numPr>
        <w:spacing w:before="57"/>
        <w:textAlignment w:val="baseline"/>
        <w:rPr>
          <w:rFonts w:eastAsia="Arial"/>
          <w:bCs/>
          <w:color w:val="000000"/>
          <w:kern w:val="2"/>
          <w:sz w:val="22"/>
          <w:lang w:eastAsia="ar-SA"/>
        </w:rPr>
      </w:pPr>
      <w:r w:rsidRPr="00BB00F3">
        <w:rPr>
          <w:rFonts w:eastAsia="Arial"/>
          <w:bCs/>
          <w:color w:val="000000"/>
          <w:kern w:val="2"/>
          <w:sz w:val="22"/>
          <w:lang w:eastAsia="ar-SA"/>
        </w:rPr>
        <w:t>średnim przedsiębiorcą</w:t>
      </w:r>
      <w:r w:rsidR="00720965" w:rsidRPr="00BB00F3">
        <w:rPr>
          <w:rFonts w:eastAsia="Arial"/>
          <w:bCs/>
          <w:color w:val="000000"/>
          <w:kern w:val="2"/>
          <w:sz w:val="22"/>
          <w:lang w:eastAsia="ar-SA"/>
        </w:rPr>
        <w:t>*</w:t>
      </w:r>
      <w:r w:rsidRPr="00BB00F3">
        <w:rPr>
          <w:rFonts w:eastAsia="Arial"/>
          <w:bCs/>
          <w:color w:val="000000"/>
          <w:kern w:val="2"/>
          <w:sz w:val="22"/>
          <w:lang w:eastAsia="ar-SA"/>
        </w:rPr>
        <w:t xml:space="preserve">, </w:t>
      </w:r>
    </w:p>
    <w:p w14:paraId="5BF03AA3" w14:textId="65D6737E" w:rsidR="00720965" w:rsidRPr="00BB00F3" w:rsidRDefault="003134B0" w:rsidP="00720965">
      <w:pPr>
        <w:pStyle w:val="Akapitzlist"/>
        <w:widowControl w:val="0"/>
        <w:numPr>
          <w:ilvl w:val="0"/>
          <w:numId w:val="50"/>
        </w:numPr>
        <w:spacing w:before="57"/>
        <w:textAlignment w:val="baseline"/>
        <w:rPr>
          <w:rFonts w:eastAsia="Arial"/>
          <w:bCs/>
          <w:color w:val="000000"/>
          <w:kern w:val="2"/>
          <w:sz w:val="22"/>
          <w:lang w:eastAsia="ar-SA"/>
        </w:rPr>
      </w:pPr>
      <w:r w:rsidRPr="00BB00F3">
        <w:rPr>
          <w:rFonts w:eastAsia="Arial"/>
          <w:bCs/>
          <w:color w:val="000000"/>
          <w:kern w:val="2"/>
          <w:sz w:val="22"/>
          <w:lang w:eastAsia="ar-SA"/>
        </w:rPr>
        <w:t>dużym przedsiębiorcą</w:t>
      </w:r>
      <w:r w:rsidR="00720965" w:rsidRPr="00BB00F3">
        <w:rPr>
          <w:rFonts w:eastAsia="Arial"/>
          <w:bCs/>
          <w:color w:val="000000"/>
          <w:kern w:val="2"/>
          <w:sz w:val="22"/>
          <w:lang w:eastAsia="ar-SA"/>
        </w:rPr>
        <w:t>*</w:t>
      </w:r>
      <w:r w:rsidRPr="00BB00F3">
        <w:rPr>
          <w:rFonts w:eastAsia="Arial"/>
          <w:bCs/>
          <w:color w:val="000000"/>
          <w:kern w:val="2"/>
          <w:sz w:val="22"/>
          <w:lang w:eastAsia="ar-SA"/>
        </w:rPr>
        <w:t xml:space="preserve">, </w:t>
      </w:r>
    </w:p>
    <w:p w14:paraId="518D5481" w14:textId="6F198CCD" w:rsidR="00720965" w:rsidRPr="00BB00F3" w:rsidRDefault="003134B0" w:rsidP="00720965">
      <w:pPr>
        <w:pStyle w:val="Akapitzlist"/>
        <w:widowControl w:val="0"/>
        <w:numPr>
          <w:ilvl w:val="0"/>
          <w:numId w:val="50"/>
        </w:numPr>
        <w:spacing w:before="57"/>
        <w:textAlignment w:val="baseline"/>
        <w:rPr>
          <w:rFonts w:eastAsia="Arial"/>
          <w:bCs/>
          <w:iCs/>
          <w:color w:val="000000"/>
          <w:kern w:val="2"/>
          <w:sz w:val="22"/>
          <w:lang w:eastAsia="ar-SA"/>
        </w:rPr>
      </w:pPr>
      <w:r w:rsidRPr="00BB00F3">
        <w:rPr>
          <w:rFonts w:eastAsia="Arial"/>
          <w:bCs/>
          <w:color w:val="000000"/>
          <w:kern w:val="2"/>
          <w:sz w:val="22"/>
          <w:lang w:eastAsia="ar-SA"/>
        </w:rPr>
        <w:t>o</w:t>
      </w:r>
      <w:r w:rsidRPr="00BB00F3">
        <w:rPr>
          <w:rFonts w:eastAsia="Arial"/>
          <w:bCs/>
          <w:iCs/>
          <w:color w:val="000000"/>
          <w:kern w:val="2"/>
          <w:sz w:val="22"/>
          <w:lang w:eastAsia="ar-SA"/>
        </w:rPr>
        <w:t>sobą fizyczną prowadzącą jednoosobową działalność gospodarczą</w:t>
      </w:r>
      <w:r w:rsidR="00720965" w:rsidRPr="00BB00F3">
        <w:rPr>
          <w:rFonts w:eastAsia="Arial"/>
          <w:bCs/>
          <w:iCs/>
          <w:color w:val="000000"/>
          <w:kern w:val="2"/>
          <w:sz w:val="22"/>
          <w:lang w:eastAsia="ar-SA"/>
        </w:rPr>
        <w:t>*</w:t>
      </w:r>
      <w:r w:rsidRPr="00BB00F3">
        <w:rPr>
          <w:rFonts w:eastAsia="Arial"/>
          <w:bCs/>
          <w:iCs/>
          <w:color w:val="000000"/>
          <w:kern w:val="2"/>
          <w:sz w:val="22"/>
          <w:lang w:eastAsia="ar-SA"/>
        </w:rPr>
        <w:t xml:space="preserve">, </w:t>
      </w:r>
    </w:p>
    <w:p w14:paraId="4B592A84" w14:textId="423B811E" w:rsidR="00720965" w:rsidRPr="00BB00F3" w:rsidRDefault="003134B0" w:rsidP="00720965">
      <w:pPr>
        <w:pStyle w:val="Akapitzlist"/>
        <w:widowControl w:val="0"/>
        <w:numPr>
          <w:ilvl w:val="0"/>
          <w:numId w:val="50"/>
        </w:numPr>
        <w:spacing w:before="57"/>
        <w:textAlignment w:val="baseline"/>
        <w:rPr>
          <w:rFonts w:eastAsia="Arial"/>
          <w:bCs/>
          <w:iCs/>
          <w:color w:val="000000"/>
          <w:kern w:val="2"/>
          <w:sz w:val="22"/>
          <w:lang w:eastAsia="ar-SA"/>
        </w:rPr>
      </w:pPr>
      <w:r w:rsidRPr="00BB00F3">
        <w:rPr>
          <w:rFonts w:eastAsia="Arial"/>
          <w:bCs/>
          <w:iCs/>
          <w:color w:val="000000"/>
          <w:kern w:val="2"/>
          <w:sz w:val="22"/>
          <w:lang w:eastAsia="ar-SA"/>
        </w:rPr>
        <w:t>osobą fizyczną nieprowadzącą działalności gospodarcze</w:t>
      </w:r>
      <w:r w:rsidR="00720965" w:rsidRPr="00BB00F3">
        <w:rPr>
          <w:rFonts w:eastAsia="Arial"/>
          <w:bCs/>
          <w:iCs/>
          <w:color w:val="000000"/>
          <w:kern w:val="2"/>
          <w:sz w:val="22"/>
          <w:lang w:eastAsia="ar-SA"/>
        </w:rPr>
        <w:t>*</w:t>
      </w:r>
      <w:r w:rsidRPr="00BB00F3">
        <w:rPr>
          <w:rFonts w:eastAsia="Arial"/>
          <w:bCs/>
          <w:iCs/>
          <w:color w:val="000000"/>
          <w:kern w:val="2"/>
          <w:sz w:val="22"/>
          <w:lang w:eastAsia="ar-SA"/>
        </w:rPr>
        <w:t xml:space="preserve">j, </w:t>
      </w:r>
    </w:p>
    <w:p w14:paraId="1EE76BD4" w14:textId="51844A92" w:rsidR="00720965" w:rsidRPr="00BB00F3" w:rsidRDefault="003134B0" w:rsidP="00720965">
      <w:pPr>
        <w:pStyle w:val="Akapitzlist"/>
        <w:widowControl w:val="0"/>
        <w:numPr>
          <w:ilvl w:val="0"/>
          <w:numId w:val="50"/>
        </w:numPr>
        <w:spacing w:before="57"/>
        <w:textAlignment w:val="baseline"/>
        <w:rPr>
          <w:rFonts w:eastAsia="Arial"/>
          <w:bCs/>
          <w:color w:val="000000"/>
          <w:kern w:val="2"/>
          <w:sz w:val="22"/>
          <w:lang w:eastAsia="ar-SA"/>
        </w:rPr>
      </w:pPr>
      <w:r w:rsidRPr="00BB00F3">
        <w:rPr>
          <w:rFonts w:eastAsia="Arial"/>
          <w:bCs/>
          <w:iCs/>
          <w:color w:val="000000"/>
          <w:kern w:val="2"/>
          <w:sz w:val="22"/>
          <w:lang w:eastAsia="ar-SA"/>
        </w:rPr>
        <w:t>inne………………….</w:t>
      </w:r>
      <w:r w:rsidRPr="00BB00F3">
        <w:rPr>
          <w:rFonts w:eastAsia="Arial"/>
          <w:bCs/>
          <w:color w:val="000000"/>
          <w:kern w:val="2"/>
          <w:sz w:val="22"/>
          <w:lang w:eastAsia="ar-SA"/>
        </w:rPr>
        <w:t xml:space="preserve"> </w:t>
      </w:r>
      <w:r w:rsidR="00720965" w:rsidRPr="00BB00F3">
        <w:rPr>
          <w:rFonts w:eastAsia="Arial"/>
          <w:bCs/>
          <w:color w:val="000000"/>
          <w:kern w:val="2"/>
          <w:sz w:val="22"/>
          <w:lang w:eastAsia="ar-SA"/>
        </w:rPr>
        <w:t>*</w:t>
      </w:r>
    </w:p>
    <w:p w14:paraId="48E1F8BA" w14:textId="584E5E4B" w:rsidR="003134B0" w:rsidRPr="00625CC0" w:rsidRDefault="003134B0" w:rsidP="00A809D2">
      <w:pPr>
        <w:widowControl w:val="0"/>
        <w:spacing w:before="57"/>
        <w:textAlignment w:val="baseline"/>
        <w:rPr>
          <w:rFonts w:eastAsia="Arial"/>
          <w:i/>
          <w:iCs/>
          <w:color w:val="000000"/>
          <w:kern w:val="2"/>
          <w:sz w:val="22"/>
          <w:lang w:eastAsia="ar-SA"/>
        </w:rPr>
      </w:pPr>
      <w:r w:rsidRPr="00625CC0">
        <w:rPr>
          <w:rFonts w:eastAsia="Arial"/>
          <w:b/>
          <w:i/>
          <w:iCs/>
          <w:color w:val="000000"/>
          <w:kern w:val="2"/>
          <w:sz w:val="22"/>
          <w:lang w:eastAsia="ar-SA"/>
        </w:rPr>
        <w:t>(</w:t>
      </w:r>
      <w:r w:rsidR="00720965">
        <w:rPr>
          <w:rFonts w:eastAsia="Arial"/>
          <w:b/>
          <w:i/>
          <w:iCs/>
          <w:color w:val="000000"/>
          <w:kern w:val="2"/>
          <w:sz w:val="22"/>
          <w:lang w:eastAsia="ar-SA"/>
        </w:rPr>
        <w:t>*</w:t>
      </w:r>
      <w:r w:rsidRPr="00625CC0">
        <w:rPr>
          <w:rFonts w:eastAsia="Arial"/>
          <w:b/>
          <w:i/>
          <w:iCs/>
          <w:color w:val="000000"/>
          <w:kern w:val="2"/>
          <w:sz w:val="22"/>
          <w:lang w:eastAsia="ar-SA"/>
        </w:rPr>
        <w:t>niepotrzebne skreślić)</w:t>
      </w:r>
    </w:p>
    <w:p w14:paraId="200FD2E9" w14:textId="77777777" w:rsidR="003134B0" w:rsidRPr="003134B0" w:rsidRDefault="003134B0" w:rsidP="003134B0">
      <w:pPr>
        <w:widowControl w:val="0"/>
        <w:spacing w:before="57"/>
        <w:textAlignment w:val="baseline"/>
        <w:rPr>
          <w:rFonts w:eastAsia="Arial"/>
          <w:color w:val="000000"/>
          <w:kern w:val="2"/>
          <w:sz w:val="22"/>
          <w:lang w:eastAsia="ar-SA"/>
        </w:rPr>
      </w:pPr>
    </w:p>
    <w:p w14:paraId="1A1AF83C" w14:textId="77777777" w:rsidR="003134B0" w:rsidRDefault="003134B0" w:rsidP="003134B0">
      <w:pPr>
        <w:widowControl w:val="0"/>
        <w:spacing w:before="57"/>
        <w:textAlignment w:val="baseline"/>
        <w:rPr>
          <w:rFonts w:eastAsia="Arial"/>
          <w:color w:val="000000"/>
          <w:kern w:val="2"/>
          <w:sz w:val="16"/>
          <w:szCs w:val="16"/>
          <w:lang w:eastAsia="ar-SA"/>
        </w:rPr>
      </w:pPr>
      <w:r w:rsidRPr="003134B0">
        <w:rPr>
          <w:rFonts w:eastAsia="Arial"/>
          <w:color w:val="000000"/>
          <w:kern w:val="2"/>
          <w:sz w:val="16"/>
          <w:szCs w:val="16"/>
          <w:lang w:eastAsia="ar-SA"/>
        </w:rPr>
        <w:t xml:space="preserve">w rozumieniu przepisów ustawy z dnia 2 lipca 2004 r. o swobodzie działalności gospodarczej (definicje legalne zawarte w art. 104-106) oraz w rozumieniu przepisów ustawy z dnia 8 marca 2013 r. o przeciwdziałaniu nadmiernym opóźnieniom w transakcjach handlowych i w rozumieniu załącznika nr I do rozporządzenia Komisji (UE) nr 651/2014 z dnia 17 czerwca 2014 r. uznającego niektóre rodzaje pomocy za zgodne z rynkiem wewnętrznym w zastosowaniu art. 107 i art. 108 Traktatu (Dz. Urz. UE L 187 z 26.06.2014, str. 1, z </w:t>
      </w:r>
      <w:proofErr w:type="spellStart"/>
      <w:r w:rsidRPr="003134B0">
        <w:rPr>
          <w:rFonts w:eastAsia="Arial"/>
          <w:color w:val="000000"/>
          <w:kern w:val="2"/>
          <w:sz w:val="16"/>
          <w:szCs w:val="16"/>
          <w:lang w:eastAsia="ar-SA"/>
        </w:rPr>
        <w:t>późn</w:t>
      </w:r>
      <w:proofErr w:type="spellEnd"/>
      <w:r w:rsidRPr="003134B0">
        <w:rPr>
          <w:rFonts w:eastAsia="Arial"/>
          <w:color w:val="000000"/>
          <w:kern w:val="2"/>
          <w:sz w:val="16"/>
          <w:szCs w:val="16"/>
          <w:lang w:eastAsia="ar-SA"/>
        </w:rPr>
        <w:t>. zm.).</w:t>
      </w:r>
    </w:p>
    <w:p w14:paraId="42D31D74" w14:textId="77777777" w:rsidR="00BB00F3" w:rsidRPr="003134B0" w:rsidRDefault="00BB00F3" w:rsidP="003134B0">
      <w:pPr>
        <w:widowControl w:val="0"/>
        <w:spacing w:before="57"/>
        <w:textAlignment w:val="baseline"/>
        <w:rPr>
          <w:rFonts w:eastAsia="Arial"/>
          <w:color w:val="000000"/>
          <w:kern w:val="2"/>
          <w:sz w:val="16"/>
          <w:szCs w:val="16"/>
          <w:lang w:eastAsia="ar-SA"/>
        </w:rPr>
      </w:pPr>
    </w:p>
    <w:p w14:paraId="68B057CC" w14:textId="661AC02C" w:rsidR="00892F78" w:rsidRDefault="00892F78">
      <w:pPr>
        <w:widowControl w:val="0"/>
        <w:spacing w:before="57"/>
        <w:textAlignment w:val="baseline"/>
        <w:rPr>
          <w:rFonts w:eastAsia="Arial"/>
          <w:color w:val="000000"/>
          <w:kern w:val="2"/>
          <w:sz w:val="22"/>
          <w:lang w:eastAsia="ar-SA"/>
        </w:rPr>
      </w:pPr>
      <w:r>
        <w:rPr>
          <w:rFonts w:eastAsia="Arial"/>
          <w:color w:val="000000"/>
          <w:kern w:val="2"/>
          <w:sz w:val="22"/>
          <w:lang w:eastAsia="ar-SA"/>
        </w:rPr>
        <w:t>1</w:t>
      </w:r>
      <w:r w:rsidR="00BB00F3">
        <w:rPr>
          <w:rFonts w:eastAsia="Arial"/>
          <w:color w:val="000000"/>
          <w:kern w:val="2"/>
          <w:sz w:val="22"/>
          <w:lang w:eastAsia="ar-SA"/>
        </w:rPr>
        <w:t>4</w:t>
      </w:r>
      <w:r>
        <w:rPr>
          <w:rFonts w:eastAsia="Arial"/>
          <w:color w:val="000000"/>
          <w:kern w:val="2"/>
          <w:sz w:val="22"/>
          <w:lang w:eastAsia="ar-SA"/>
        </w:rPr>
        <w:t xml:space="preserve">.  Wykonawca oświadcza, że wybór oferty prowadzić </w:t>
      </w:r>
      <w:r>
        <w:rPr>
          <w:rFonts w:eastAsia="Arial"/>
          <w:b/>
          <w:bCs/>
          <w:color w:val="000000"/>
          <w:kern w:val="2"/>
          <w:sz w:val="22"/>
          <w:lang w:eastAsia="ar-SA"/>
        </w:rPr>
        <w:t>będzie / nie będzie prowadzić</w:t>
      </w:r>
      <w:r>
        <w:rPr>
          <w:rFonts w:eastAsia="Arial"/>
          <w:color w:val="000000"/>
          <w:kern w:val="2"/>
          <w:sz w:val="22"/>
          <w:lang w:eastAsia="ar-SA"/>
        </w:rPr>
        <w:t xml:space="preserve"> (niepotrzebne skreślić) do powstania u Zamawiającego obowiązku podatkowego. Obowiązek podatkowy powstaje z  następujących powodów……………………………………………………….</w:t>
      </w:r>
    </w:p>
    <w:p w14:paraId="50252957" w14:textId="77777777" w:rsidR="00892F78" w:rsidRDefault="00892F78">
      <w:pPr>
        <w:widowControl w:val="0"/>
        <w:spacing w:before="57"/>
        <w:textAlignment w:val="baseline"/>
        <w:rPr>
          <w:rFonts w:eastAsia="Arial"/>
          <w:color w:val="000000"/>
          <w:kern w:val="2"/>
          <w:sz w:val="22"/>
          <w:lang w:eastAsia="ar-SA"/>
        </w:rPr>
      </w:pPr>
    </w:p>
    <w:p w14:paraId="3CAFCE97" w14:textId="036667EB" w:rsidR="00892F78" w:rsidRDefault="00892F78">
      <w:pPr>
        <w:widowControl w:val="0"/>
        <w:spacing w:before="57"/>
        <w:textAlignment w:val="baseline"/>
        <w:rPr>
          <w:rFonts w:eastAsia="Arial"/>
          <w:color w:val="000000"/>
          <w:kern w:val="2"/>
          <w:sz w:val="22"/>
          <w:lang w:eastAsia="ar-SA"/>
        </w:rPr>
      </w:pPr>
      <w:r>
        <w:rPr>
          <w:rFonts w:eastAsia="Arial"/>
          <w:color w:val="000000"/>
          <w:kern w:val="2"/>
          <w:sz w:val="22"/>
          <w:lang w:eastAsia="ar-SA"/>
        </w:rPr>
        <w:t>1</w:t>
      </w:r>
      <w:r w:rsidR="00BB00F3">
        <w:rPr>
          <w:rFonts w:eastAsia="Arial"/>
          <w:color w:val="000000"/>
          <w:kern w:val="2"/>
          <w:sz w:val="22"/>
          <w:lang w:eastAsia="ar-SA"/>
        </w:rPr>
        <w:t>5</w:t>
      </w:r>
      <w:r>
        <w:rPr>
          <w:rFonts w:eastAsia="Arial"/>
          <w:color w:val="000000"/>
          <w:kern w:val="2"/>
          <w:sz w:val="22"/>
          <w:lang w:eastAsia="ar-SA"/>
        </w:rPr>
        <w:t xml:space="preserve">. Wykonawca oświadcza, że </w:t>
      </w:r>
      <w:r>
        <w:rPr>
          <w:rFonts w:eastAsia="Arial"/>
          <w:b/>
          <w:bCs/>
          <w:color w:val="000000"/>
          <w:kern w:val="2"/>
          <w:sz w:val="22"/>
          <w:lang w:eastAsia="ar-SA"/>
        </w:rPr>
        <w:t xml:space="preserve">korzystam / nie będę korzystał </w:t>
      </w:r>
      <w:r>
        <w:rPr>
          <w:rFonts w:eastAsia="Arial"/>
          <w:color w:val="000000"/>
          <w:kern w:val="2"/>
          <w:sz w:val="22"/>
          <w:lang w:eastAsia="ar-SA"/>
        </w:rPr>
        <w:t>z podmiotów udostępniających swoje zasoby. (niepotrzebne skreślić).</w:t>
      </w:r>
    </w:p>
    <w:p w14:paraId="3F95447B" w14:textId="77777777" w:rsidR="00892F78" w:rsidRDefault="00892F78">
      <w:pPr>
        <w:widowControl w:val="0"/>
        <w:spacing w:before="57"/>
        <w:textAlignment w:val="baseline"/>
        <w:rPr>
          <w:rFonts w:eastAsia="Arial"/>
          <w:color w:val="000000"/>
          <w:kern w:val="2"/>
          <w:sz w:val="22"/>
          <w:lang w:eastAsia="ar-SA"/>
        </w:rPr>
      </w:pPr>
      <w:r>
        <w:rPr>
          <w:rFonts w:eastAsia="Arial"/>
          <w:color w:val="000000"/>
          <w:kern w:val="2"/>
          <w:sz w:val="22"/>
          <w:lang w:eastAsia="ar-SA"/>
        </w:rPr>
        <w:t xml:space="preserve">Oświadczam, że w celu wykazania spełniania warunków udziału opisanych w SWZ polegam na zasobach następujących podmiotów </w:t>
      </w:r>
      <w:r>
        <w:rPr>
          <w:rFonts w:eastAsia="Arial"/>
          <w:b/>
          <w:bCs/>
          <w:color w:val="000000"/>
          <w:kern w:val="2"/>
          <w:sz w:val="22"/>
          <w:lang w:eastAsia="ar-SA"/>
        </w:rPr>
        <w:t xml:space="preserve">(na dowód załączam zobowiązanie – wzór zobowiązania – ZAŁĄCZNIK NR </w:t>
      </w:r>
      <w:r w:rsidR="00685E63">
        <w:rPr>
          <w:rFonts w:eastAsia="Arial"/>
          <w:b/>
          <w:bCs/>
          <w:color w:val="000000"/>
          <w:kern w:val="2"/>
          <w:sz w:val="22"/>
          <w:lang w:eastAsia="ar-SA"/>
        </w:rPr>
        <w:t>4</w:t>
      </w:r>
      <w:r>
        <w:rPr>
          <w:rFonts w:eastAsia="Arial"/>
          <w:b/>
          <w:bCs/>
          <w:color w:val="000000"/>
          <w:kern w:val="2"/>
          <w:sz w:val="22"/>
          <w:lang w:eastAsia="ar-SA"/>
        </w:rPr>
        <w:t xml:space="preserve"> DO SWZ</w:t>
      </w:r>
      <w:r>
        <w:rPr>
          <w:rFonts w:eastAsia="Arial"/>
          <w:color w:val="000000"/>
          <w:kern w:val="2"/>
          <w:sz w:val="22"/>
          <w:lang w:eastAsia="ar-SA"/>
        </w:rPr>
        <w:t>)……………………………………………………………………………………………….</w:t>
      </w:r>
    </w:p>
    <w:p w14:paraId="5C71036A" w14:textId="77777777" w:rsidR="00E75A69" w:rsidRDefault="00E75A69">
      <w:pPr>
        <w:widowControl w:val="0"/>
        <w:spacing w:before="57"/>
        <w:textAlignment w:val="baseline"/>
        <w:rPr>
          <w:rFonts w:eastAsia="Arial"/>
          <w:color w:val="000000"/>
          <w:kern w:val="2"/>
          <w:sz w:val="16"/>
          <w:szCs w:val="16"/>
          <w:lang w:eastAsia="ar-SA"/>
        </w:rPr>
      </w:pPr>
    </w:p>
    <w:p w14:paraId="769CE673" w14:textId="77777777" w:rsidR="00892F78" w:rsidRDefault="00892F78">
      <w:pPr>
        <w:ind w:left="4254"/>
        <w:jc w:val="left"/>
        <w:rPr>
          <w:rFonts w:eastAsia="Arial"/>
          <w:lang w:eastAsia="hi-IN"/>
        </w:rPr>
      </w:pPr>
      <w:r>
        <w:rPr>
          <w:rFonts w:eastAsia="Arial"/>
          <w:color w:val="000000"/>
          <w:kern w:val="2"/>
          <w:sz w:val="22"/>
          <w:lang w:bidi="hi-IN"/>
        </w:rPr>
        <w:t xml:space="preserve">               </w:t>
      </w:r>
      <w:r>
        <w:rPr>
          <w:color w:val="000000"/>
          <w:kern w:val="2"/>
          <w:sz w:val="22"/>
          <w:lang w:bidi="hi-IN"/>
        </w:rPr>
        <w:t>..................................................................</w:t>
      </w:r>
    </w:p>
    <w:p w14:paraId="6D68B0FC" w14:textId="6500C18B" w:rsidR="008E33A4" w:rsidRPr="00BB00F3" w:rsidRDefault="00892F78" w:rsidP="00A809D2">
      <w:pPr>
        <w:ind w:left="4254"/>
        <w:jc w:val="left"/>
        <w:rPr>
          <w:rFonts w:eastAsia="Arial"/>
          <w:sz w:val="22"/>
          <w:lang w:eastAsia="hi-IN"/>
        </w:rPr>
      </w:pPr>
      <w:r>
        <w:rPr>
          <w:rFonts w:eastAsia="Arial"/>
          <w:lang w:eastAsia="hi-IN"/>
        </w:rPr>
        <w:tab/>
      </w:r>
      <w:r>
        <w:rPr>
          <w:rFonts w:eastAsia="Arial"/>
          <w:lang w:eastAsia="hi-IN"/>
        </w:rPr>
        <w:tab/>
      </w:r>
      <w:r>
        <w:rPr>
          <w:rFonts w:eastAsia="Arial"/>
          <w:lang w:eastAsia="hi-IN"/>
        </w:rPr>
        <w:tab/>
      </w:r>
      <w:r w:rsidR="00BB00F3">
        <w:rPr>
          <w:rFonts w:eastAsia="Arial"/>
          <w:sz w:val="22"/>
          <w:lang w:eastAsia="hi-IN"/>
        </w:rPr>
        <w:t>Data i podpis</w:t>
      </w:r>
    </w:p>
    <w:p w14:paraId="0389ACF3" w14:textId="3BA63EA1" w:rsidR="00892F78" w:rsidRDefault="00892F78" w:rsidP="00A809D2">
      <w:pPr>
        <w:ind w:left="4254"/>
        <w:jc w:val="left"/>
        <w:rPr>
          <w:rFonts w:eastAsia="SimSun"/>
          <w:bCs/>
          <w:i/>
          <w:iCs/>
          <w:color w:val="000000"/>
          <w:kern w:val="2"/>
          <w:sz w:val="22"/>
          <w:u w:val="single"/>
          <w:lang w:bidi="hi-IN"/>
        </w:rPr>
      </w:pPr>
      <w:r>
        <w:rPr>
          <w:rFonts w:eastAsia="Lucida Sans Unicode"/>
          <w:bCs/>
          <w:color w:val="000000"/>
          <w:kern w:val="2"/>
          <w:sz w:val="22"/>
          <w:lang w:bidi="hi-IN"/>
        </w:rPr>
        <w:t>(</w:t>
      </w:r>
      <w:r w:rsidR="00C84F17" w:rsidRPr="008E33A4">
        <w:rPr>
          <w:rFonts w:eastAsia="Lucida Sans Unicode"/>
          <w:bCs/>
          <w:color w:val="000000"/>
          <w:kern w:val="2"/>
          <w:sz w:val="20"/>
          <w:szCs w:val="20"/>
          <w:lang w:bidi="hi-IN"/>
        </w:rPr>
        <w:t xml:space="preserve">kwalifikowany podpis elektroniczny, podpis </w:t>
      </w:r>
      <w:r w:rsidR="00DF09E7" w:rsidRPr="008E33A4">
        <w:rPr>
          <w:rFonts w:eastAsia="Lucida Sans Unicode"/>
          <w:bCs/>
          <w:color w:val="000000"/>
          <w:kern w:val="2"/>
          <w:sz w:val="20"/>
          <w:szCs w:val="20"/>
          <w:lang w:bidi="hi-IN"/>
        </w:rPr>
        <w:t>osobisty</w:t>
      </w:r>
      <w:r w:rsidR="008E33A4" w:rsidRPr="008E33A4">
        <w:rPr>
          <w:rFonts w:eastAsia="Lucida Sans Unicode"/>
          <w:bCs/>
          <w:color w:val="000000"/>
          <w:kern w:val="2"/>
          <w:sz w:val="20"/>
          <w:szCs w:val="20"/>
          <w:lang w:bidi="hi-IN"/>
        </w:rPr>
        <w:t xml:space="preserve"> </w:t>
      </w:r>
      <w:r w:rsidR="00C84F17" w:rsidRPr="008E33A4">
        <w:rPr>
          <w:rFonts w:eastAsia="Lucida Sans Unicode"/>
          <w:bCs/>
          <w:color w:val="000000"/>
          <w:kern w:val="2"/>
          <w:sz w:val="20"/>
          <w:szCs w:val="20"/>
          <w:lang w:bidi="hi-IN"/>
        </w:rPr>
        <w:t xml:space="preserve">lub podpis </w:t>
      </w:r>
      <w:r w:rsidR="00DF09E7" w:rsidRPr="008E33A4">
        <w:rPr>
          <w:rFonts w:eastAsia="Lucida Sans Unicode"/>
          <w:bCs/>
          <w:color w:val="000000"/>
          <w:kern w:val="2"/>
          <w:sz w:val="20"/>
          <w:szCs w:val="20"/>
          <w:lang w:bidi="hi-IN"/>
        </w:rPr>
        <w:t>zaufany</w:t>
      </w:r>
      <w:r>
        <w:rPr>
          <w:rFonts w:eastAsia="Lucida Sans Unicode"/>
          <w:bCs/>
          <w:color w:val="000000"/>
          <w:kern w:val="2"/>
          <w:sz w:val="22"/>
          <w:lang w:bidi="hi-IN"/>
        </w:rPr>
        <w:t xml:space="preserve">) </w:t>
      </w:r>
    </w:p>
    <w:p w14:paraId="53BCA7FD" w14:textId="77777777" w:rsidR="00892F78" w:rsidRDefault="00892F78">
      <w:pPr>
        <w:pageBreakBefore/>
        <w:tabs>
          <w:tab w:val="left" w:pos="0"/>
          <w:tab w:val="left" w:pos="6804"/>
        </w:tabs>
        <w:spacing w:after="40"/>
        <w:ind w:left="717" w:hanging="709"/>
        <w:jc w:val="right"/>
        <w:rPr>
          <w:rFonts w:eastAsia="Bookman Old Style"/>
          <w:b/>
          <w:bCs/>
          <w:i/>
          <w:iCs/>
          <w:color w:val="00000A"/>
          <w:kern w:val="2"/>
          <w:sz w:val="22"/>
          <w:shd w:val="clear" w:color="auto" w:fill="FFFFFF"/>
          <w:lang w:bidi="hi-IN"/>
        </w:rPr>
      </w:pPr>
      <w:r>
        <w:rPr>
          <w:rFonts w:eastAsia="SimSun"/>
          <w:bCs/>
          <w:i/>
          <w:iCs/>
          <w:color w:val="000000"/>
          <w:kern w:val="2"/>
          <w:sz w:val="22"/>
          <w:u w:val="single"/>
          <w:lang w:bidi="hi-IN"/>
        </w:rPr>
        <w:lastRenderedPageBreak/>
        <w:t>ZAŁĄCZNIK NR 2 do SWZ</w:t>
      </w:r>
    </w:p>
    <w:p w14:paraId="2414B53A" w14:textId="77777777" w:rsidR="00BB00F3" w:rsidRDefault="00BB00F3">
      <w:pPr>
        <w:widowControl w:val="0"/>
        <w:jc w:val="center"/>
        <w:rPr>
          <w:rFonts w:eastAsia="Bookman Old Style"/>
          <w:color w:val="00000A"/>
          <w:kern w:val="2"/>
          <w:sz w:val="22"/>
          <w:shd w:val="clear" w:color="auto" w:fill="FFFFFF"/>
          <w:lang w:bidi="hi-IN"/>
        </w:rPr>
      </w:pPr>
    </w:p>
    <w:p w14:paraId="4AAA5A9D" w14:textId="77777777" w:rsidR="00BB00F3" w:rsidRDefault="00BB00F3">
      <w:pPr>
        <w:widowControl w:val="0"/>
        <w:jc w:val="center"/>
        <w:rPr>
          <w:rFonts w:eastAsia="Bookman Old Style"/>
          <w:color w:val="00000A"/>
          <w:kern w:val="2"/>
          <w:sz w:val="22"/>
          <w:shd w:val="clear" w:color="auto" w:fill="FFFFFF"/>
          <w:lang w:bidi="hi-IN"/>
        </w:rPr>
      </w:pPr>
    </w:p>
    <w:p w14:paraId="26AE59A3" w14:textId="497939C7" w:rsidR="00892F78" w:rsidRDefault="00892F78">
      <w:pPr>
        <w:widowControl w:val="0"/>
        <w:jc w:val="center"/>
        <w:rPr>
          <w:rFonts w:eastAsia="Lucida Sans Unicode"/>
          <w:b/>
          <w:i/>
          <w:iCs/>
          <w:color w:val="000000"/>
          <w:kern w:val="2"/>
          <w:sz w:val="22"/>
          <w:lang w:eastAsia="hi-IN" w:bidi="hi-IN"/>
        </w:rPr>
      </w:pPr>
      <w:r>
        <w:rPr>
          <w:rFonts w:eastAsia="Lucida Sans Unicode"/>
          <w:b/>
          <w:i/>
          <w:iCs/>
          <w:color w:val="000000"/>
          <w:kern w:val="2"/>
          <w:sz w:val="22"/>
          <w:lang w:eastAsia="hi-IN" w:bidi="hi-IN"/>
        </w:rPr>
        <w:t xml:space="preserve">OŚWIADCZENIE WYKONAWCY </w:t>
      </w:r>
    </w:p>
    <w:p w14:paraId="58CFC33D" w14:textId="13A27517" w:rsidR="006A4215" w:rsidRDefault="006A4215">
      <w:pPr>
        <w:widowControl w:val="0"/>
        <w:jc w:val="center"/>
        <w:rPr>
          <w:rFonts w:eastAsia="Lucida Sans Unicode"/>
          <w:b/>
          <w:i/>
          <w:iCs/>
          <w:color w:val="000000"/>
          <w:kern w:val="2"/>
          <w:sz w:val="22"/>
          <w:lang w:eastAsia="hi-IN" w:bidi="hi-IN"/>
        </w:rPr>
      </w:pPr>
      <w:r>
        <w:rPr>
          <w:rFonts w:eastAsia="Lucida Sans Unicode"/>
          <w:b/>
          <w:i/>
          <w:iCs/>
          <w:color w:val="000000"/>
          <w:kern w:val="2"/>
          <w:sz w:val="22"/>
          <w:lang w:eastAsia="hi-IN" w:bidi="hi-IN"/>
        </w:rPr>
        <w:t>(wykonawcy wspólnie ubiegającego się o zamówienie</w:t>
      </w:r>
      <w:r w:rsidR="002A3C90">
        <w:rPr>
          <w:rFonts w:eastAsia="Lucida Sans Unicode"/>
          <w:b/>
          <w:i/>
          <w:iCs/>
          <w:color w:val="000000"/>
          <w:kern w:val="2"/>
          <w:sz w:val="22"/>
          <w:lang w:eastAsia="hi-IN" w:bidi="hi-IN"/>
        </w:rPr>
        <w:t>, podmiotu udostępniającego zasoby)</w:t>
      </w:r>
    </w:p>
    <w:p w14:paraId="7B548C99" w14:textId="77777777" w:rsidR="002A3C90" w:rsidRDefault="002A3C90">
      <w:pPr>
        <w:widowControl w:val="0"/>
        <w:jc w:val="center"/>
        <w:rPr>
          <w:rFonts w:eastAsia="Lucida Sans Unicode"/>
          <w:b/>
          <w:i/>
          <w:iCs/>
          <w:color w:val="000000"/>
          <w:kern w:val="2"/>
          <w:sz w:val="22"/>
          <w:lang w:eastAsia="hi-IN" w:bidi="hi-IN"/>
        </w:rPr>
      </w:pPr>
    </w:p>
    <w:p w14:paraId="09B18AE6" w14:textId="77777777" w:rsidR="00892F78" w:rsidRDefault="00892F78">
      <w:pPr>
        <w:widowControl w:val="0"/>
        <w:jc w:val="center"/>
        <w:rPr>
          <w:rFonts w:eastAsia="Lucida Sans Unicode"/>
          <w:b/>
          <w:i/>
          <w:iCs/>
          <w:color w:val="000000"/>
          <w:kern w:val="2"/>
          <w:sz w:val="22"/>
          <w:lang w:eastAsia="hi-IN" w:bidi="hi-IN"/>
        </w:rPr>
      </w:pPr>
      <w:r>
        <w:rPr>
          <w:rFonts w:eastAsia="Lucida Sans Unicode"/>
          <w:b/>
          <w:i/>
          <w:iCs/>
          <w:color w:val="000000"/>
          <w:kern w:val="2"/>
          <w:sz w:val="22"/>
          <w:lang w:eastAsia="hi-IN" w:bidi="hi-IN"/>
        </w:rPr>
        <w:t>o braku podstaw do wykluczenia oraz spełnianiu warunków udziału w postępowaniu</w:t>
      </w:r>
    </w:p>
    <w:p w14:paraId="7B2A545F" w14:textId="77777777" w:rsidR="00892F78" w:rsidRDefault="00892F78">
      <w:pPr>
        <w:widowControl w:val="0"/>
        <w:jc w:val="center"/>
        <w:rPr>
          <w:rFonts w:eastAsia="Lucida Sans Unicode"/>
          <w:bCs/>
          <w:i/>
          <w:iCs/>
          <w:kern w:val="2"/>
          <w:sz w:val="22"/>
          <w:lang w:eastAsia="hi-IN" w:bidi="hi-IN"/>
        </w:rPr>
      </w:pPr>
      <w:r>
        <w:rPr>
          <w:rFonts w:eastAsia="Lucida Sans Unicode"/>
          <w:b/>
          <w:i/>
          <w:iCs/>
          <w:color w:val="000000"/>
          <w:kern w:val="2"/>
          <w:sz w:val="22"/>
          <w:lang w:eastAsia="hi-IN" w:bidi="hi-IN"/>
        </w:rPr>
        <w:t xml:space="preserve">(o którym mowa w art. 125 ust. 1 ustawy </w:t>
      </w:r>
      <w:proofErr w:type="spellStart"/>
      <w:r>
        <w:rPr>
          <w:rFonts w:eastAsia="Lucida Sans Unicode"/>
          <w:b/>
          <w:i/>
          <w:iCs/>
          <w:color w:val="000000"/>
          <w:kern w:val="2"/>
          <w:sz w:val="22"/>
          <w:lang w:eastAsia="hi-IN" w:bidi="hi-IN"/>
        </w:rPr>
        <w:t>Pzp</w:t>
      </w:r>
      <w:proofErr w:type="spellEnd"/>
      <w:r>
        <w:rPr>
          <w:rFonts w:eastAsia="Lucida Sans Unicode"/>
          <w:b/>
          <w:i/>
          <w:iCs/>
          <w:color w:val="000000"/>
          <w:kern w:val="2"/>
          <w:sz w:val="22"/>
          <w:lang w:eastAsia="hi-IN" w:bidi="hi-IN"/>
        </w:rPr>
        <w:t>)</w:t>
      </w:r>
    </w:p>
    <w:p w14:paraId="21F3B0E8" w14:textId="77777777" w:rsidR="00892F78" w:rsidRDefault="00892F78">
      <w:pPr>
        <w:widowControl w:val="0"/>
        <w:ind w:firstLine="360"/>
        <w:rPr>
          <w:rFonts w:eastAsia="Lucida Sans Unicode"/>
          <w:bCs/>
          <w:i/>
          <w:iCs/>
          <w:kern w:val="2"/>
          <w:sz w:val="22"/>
          <w:lang w:eastAsia="hi-IN" w:bidi="hi-IN"/>
        </w:rPr>
      </w:pPr>
    </w:p>
    <w:p w14:paraId="1CD67971" w14:textId="77777777" w:rsidR="00892F78" w:rsidRDefault="00892F78">
      <w:pPr>
        <w:widowControl w:val="0"/>
        <w:ind w:firstLine="360"/>
        <w:rPr>
          <w:rFonts w:eastAsia="SimSun"/>
          <w:b/>
          <w:i/>
          <w:iCs/>
          <w:color w:val="000000"/>
          <w:kern w:val="2"/>
          <w:sz w:val="22"/>
          <w:u w:val="single"/>
          <w:lang w:bidi="hi-IN"/>
        </w:rPr>
      </w:pPr>
      <w:r>
        <w:rPr>
          <w:rFonts w:eastAsia="Lucida Sans Unicode"/>
          <w:bCs/>
          <w:i/>
          <w:iCs/>
          <w:kern w:val="2"/>
          <w:sz w:val="22"/>
          <w:lang w:eastAsia="hi-IN" w:bidi="hi-IN"/>
        </w:rPr>
        <w:t>Składając ofertę w postępowaniu o udzielenie zamówienia pn</w:t>
      </w:r>
      <w:r>
        <w:rPr>
          <w:rFonts w:eastAsia="Lucida Sans Unicode"/>
          <w:b/>
          <w:i/>
          <w:iCs/>
          <w:kern w:val="2"/>
          <w:sz w:val="22"/>
          <w:lang w:eastAsia="hi-IN" w:bidi="hi-IN"/>
        </w:rPr>
        <w:t>.:</w:t>
      </w:r>
    </w:p>
    <w:p w14:paraId="6AFDB0A0" w14:textId="77777777" w:rsidR="00892F78" w:rsidRDefault="00892F78">
      <w:pPr>
        <w:widowControl w:val="0"/>
        <w:rPr>
          <w:rFonts w:eastAsia="SimSun"/>
          <w:b/>
          <w:i/>
          <w:iCs/>
          <w:color w:val="000000"/>
          <w:kern w:val="2"/>
          <w:sz w:val="22"/>
          <w:u w:val="single"/>
          <w:lang w:bidi="hi-IN"/>
        </w:rPr>
      </w:pPr>
    </w:p>
    <w:p w14:paraId="216DDC65" w14:textId="77777777" w:rsidR="00892F78" w:rsidRDefault="00097E7A">
      <w:pPr>
        <w:widowControl w:val="0"/>
        <w:jc w:val="center"/>
        <w:rPr>
          <w:rFonts w:eastAsia="Palatino Linotype"/>
          <w:b/>
          <w:bCs/>
          <w:i/>
          <w:iCs/>
          <w:color w:val="000000"/>
          <w:kern w:val="2"/>
          <w:sz w:val="22"/>
          <w:u w:val="single"/>
          <w:shd w:val="clear" w:color="auto" w:fill="FFFFFF"/>
          <w:lang w:eastAsia="pl-PL"/>
        </w:rPr>
      </w:pPr>
      <w:r w:rsidRPr="00097E7A">
        <w:rPr>
          <w:rFonts w:eastAsia="Palatino Linotype"/>
          <w:b/>
          <w:bCs/>
          <w:i/>
          <w:iCs/>
          <w:color w:val="000000"/>
          <w:kern w:val="2"/>
          <w:sz w:val="22"/>
          <w:u w:val="single"/>
          <w:shd w:val="clear" w:color="auto" w:fill="FFFFFF"/>
          <w:lang w:eastAsia="pl-PL"/>
        </w:rPr>
        <w:t>"</w:t>
      </w:r>
      <w:r w:rsidR="008F326C" w:rsidRPr="008F326C">
        <w:rPr>
          <w:rFonts w:eastAsia="Palatino Linotype"/>
          <w:b/>
          <w:bCs/>
          <w:i/>
          <w:iCs/>
          <w:color w:val="000000"/>
          <w:kern w:val="2"/>
          <w:sz w:val="22"/>
          <w:u w:val="single"/>
          <w:shd w:val="clear" w:color="auto" w:fill="FFFFFF"/>
          <w:lang w:eastAsia="pl-PL"/>
        </w:rPr>
        <w:t>Sukcesywna dostawa artykułów spożywczych - Przedszkole im. Juliana Tuwima w Aleksandrowie Kujawskim</w:t>
      </w:r>
      <w:r w:rsidRPr="00097E7A">
        <w:rPr>
          <w:rFonts w:eastAsia="Palatino Linotype"/>
          <w:b/>
          <w:bCs/>
          <w:i/>
          <w:iCs/>
          <w:color w:val="000000"/>
          <w:kern w:val="2"/>
          <w:sz w:val="22"/>
          <w:u w:val="single"/>
          <w:shd w:val="clear" w:color="auto" w:fill="FFFFFF"/>
          <w:lang w:eastAsia="pl-PL"/>
        </w:rPr>
        <w:t xml:space="preserve">" </w:t>
      </w:r>
    </w:p>
    <w:p w14:paraId="0EACC252" w14:textId="77777777" w:rsidR="00097E7A" w:rsidRDefault="00097E7A">
      <w:pPr>
        <w:widowControl w:val="0"/>
        <w:jc w:val="center"/>
      </w:pPr>
    </w:p>
    <w:p w14:paraId="14A77D0A" w14:textId="77777777" w:rsidR="00892F78" w:rsidRDefault="00892F78">
      <w:pPr>
        <w:widowControl w:val="0"/>
        <w:rPr>
          <w:rFonts w:eastAsia="Lucida Sans Unicode"/>
          <w:i/>
          <w:iCs/>
          <w:kern w:val="2"/>
          <w:sz w:val="22"/>
          <w:lang w:eastAsia="hi-IN" w:bidi="hi-IN"/>
        </w:rPr>
      </w:pPr>
      <w:r>
        <w:rPr>
          <w:rFonts w:eastAsia="Lucida Sans Unicode"/>
          <w:b/>
          <w:bCs/>
          <w:i/>
          <w:iCs/>
          <w:kern w:val="2"/>
          <w:sz w:val="22"/>
          <w:lang w:eastAsia="hi-IN" w:bidi="hi-IN"/>
        </w:rPr>
        <w:t xml:space="preserve">W imieniu Wykonawcy, którego reprezentuję: </w:t>
      </w:r>
    </w:p>
    <w:p w14:paraId="7874936A" w14:textId="77777777" w:rsidR="00892F78" w:rsidRDefault="00892F78">
      <w:pPr>
        <w:widowControl w:val="0"/>
        <w:rPr>
          <w:rFonts w:eastAsia="Lucida Sans Unicode"/>
          <w:i/>
          <w:iCs/>
          <w:kern w:val="2"/>
          <w:sz w:val="22"/>
          <w:lang w:eastAsia="hi-IN" w:bidi="hi-IN"/>
        </w:rPr>
      </w:pPr>
      <w:r>
        <w:rPr>
          <w:rFonts w:eastAsia="Lucida Sans Unicode"/>
          <w:i/>
          <w:iCs/>
          <w:kern w:val="2"/>
          <w:sz w:val="22"/>
          <w:lang w:eastAsia="hi-IN" w:bidi="hi-IN"/>
        </w:rPr>
        <w:t>Nazwa: ………………………………………………………………………………………………………....</w:t>
      </w:r>
    </w:p>
    <w:p w14:paraId="2B483ED9" w14:textId="77777777" w:rsidR="00892F78" w:rsidRDefault="00892F78">
      <w:pPr>
        <w:widowControl w:val="0"/>
        <w:rPr>
          <w:rFonts w:eastAsia="Lucida Sans Unicode"/>
          <w:i/>
          <w:iCs/>
          <w:kern w:val="2"/>
          <w:sz w:val="22"/>
          <w:lang w:eastAsia="hi-IN" w:bidi="hi-IN"/>
        </w:rPr>
      </w:pPr>
      <w:r>
        <w:rPr>
          <w:rFonts w:eastAsia="Lucida Sans Unicode"/>
          <w:i/>
          <w:iCs/>
          <w:kern w:val="2"/>
          <w:sz w:val="22"/>
          <w:lang w:eastAsia="hi-IN" w:bidi="hi-IN"/>
        </w:rPr>
        <w:t>Adres: …………………………………………………………………………………………………………..</w:t>
      </w:r>
    </w:p>
    <w:p w14:paraId="0D9FCFB2" w14:textId="77777777" w:rsidR="00892F78" w:rsidRDefault="00892F78">
      <w:pPr>
        <w:widowControl w:val="0"/>
        <w:ind w:firstLine="360"/>
        <w:jc w:val="center"/>
        <w:rPr>
          <w:rFonts w:eastAsia="Lucida Sans Unicode"/>
          <w:b/>
          <w:bCs/>
          <w:i/>
          <w:iCs/>
          <w:kern w:val="2"/>
          <w:sz w:val="22"/>
          <w:lang w:eastAsia="hi-IN" w:bidi="hi-IN"/>
        </w:rPr>
      </w:pPr>
      <w:r>
        <w:rPr>
          <w:rFonts w:eastAsia="Lucida Sans Unicode"/>
          <w:i/>
          <w:iCs/>
          <w:kern w:val="2"/>
          <w:sz w:val="22"/>
          <w:lang w:eastAsia="hi-IN" w:bidi="hi-IN"/>
        </w:rPr>
        <w:t>(nazwa i adres Wykonawcy)</w:t>
      </w:r>
    </w:p>
    <w:p w14:paraId="46EF905E" w14:textId="77777777" w:rsidR="00892F78" w:rsidRDefault="00892F78">
      <w:pPr>
        <w:widowControl w:val="0"/>
        <w:rPr>
          <w:rFonts w:eastAsia="Lucida Sans Unicode"/>
          <w:b/>
          <w:bCs/>
          <w:i/>
          <w:iCs/>
          <w:kern w:val="2"/>
          <w:sz w:val="22"/>
          <w:lang w:eastAsia="hi-IN" w:bidi="hi-IN"/>
        </w:rPr>
      </w:pPr>
    </w:p>
    <w:p w14:paraId="6F824288" w14:textId="77777777" w:rsidR="00892F78" w:rsidRDefault="00892F78">
      <w:pPr>
        <w:widowControl w:val="0"/>
        <w:rPr>
          <w:rFonts w:eastAsia="Lucida Sans Unicode"/>
          <w:b/>
          <w:bCs/>
          <w:i/>
          <w:iCs/>
          <w:kern w:val="2"/>
          <w:sz w:val="22"/>
          <w:lang w:eastAsia="hi-IN" w:bidi="hi-IN"/>
        </w:rPr>
      </w:pPr>
      <w:r>
        <w:rPr>
          <w:rFonts w:eastAsia="Lucida Sans Unicode"/>
          <w:b/>
          <w:bCs/>
          <w:i/>
          <w:iCs/>
          <w:kern w:val="2"/>
          <w:sz w:val="22"/>
          <w:lang w:eastAsia="hi-IN" w:bidi="hi-IN"/>
        </w:rPr>
        <w:t>oświadczam, że: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8"/>
        <w:gridCol w:w="6539"/>
        <w:gridCol w:w="949"/>
        <w:gridCol w:w="1886"/>
      </w:tblGrid>
      <w:tr w:rsidR="00892F78" w14:paraId="28E8D1AB" w14:textId="77777777">
        <w:trPr>
          <w:trHeight w:val="288"/>
        </w:trPr>
        <w:tc>
          <w:tcPr>
            <w:tcW w:w="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33F5A2F" w14:textId="77777777" w:rsidR="00892F78" w:rsidRDefault="00892F78">
            <w:pPr>
              <w:widowControl w:val="0"/>
            </w:pPr>
            <w:r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  <w:t>Lp.</w:t>
            </w:r>
          </w:p>
        </w:tc>
        <w:tc>
          <w:tcPr>
            <w:tcW w:w="6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073A3CD" w14:textId="77777777" w:rsidR="00892F78" w:rsidRDefault="00892F78">
            <w:pPr>
              <w:widowControl w:val="0"/>
            </w:pPr>
            <w:r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  <w:t>Zakres oświadczenia</w:t>
            </w:r>
          </w:p>
        </w:tc>
        <w:tc>
          <w:tcPr>
            <w:tcW w:w="2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5FCA83" w14:textId="77777777" w:rsidR="00892F78" w:rsidRDefault="00892F78">
            <w:pPr>
              <w:widowControl w:val="0"/>
            </w:pPr>
            <w:r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  <w:t>Treść oświadczenia</w:t>
            </w:r>
          </w:p>
        </w:tc>
      </w:tr>
      <w:tr w:rsidR="00892F78" w14:paraId="14E62FBE" w14:textId="77777777">
        <w:tc>
          <w:tcPr>
            <w:tcW w:w="5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6C04AF1" w14:textId="77777777" w:rsidR="00892F78" w:rsidRDefault="00892F78">
            <w:pPr>
              <w:widowControl w:val="0"/>
            </w:pPr>
            <w:r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  <w:t>1</w:t>
            </w:r>
          </w:p>
        </w:tc>
        <w:tc>
          <w:tcPr>
            <w:tcW w:w="653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A07AD69" w14:textId="7C4AA374" w:rsidR="00892F78" w:rsidRDefault="00892F78">
            <w:pPr>
              <w:widowControl w:val="0"/>
            </w:pPr>
            <w:r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  <w:t>Czy Wykonawca podlega wykluczeniu z udziału w postępowaniu o udzielenie zamówienia publicznego (art. 108</w:t>
            </w:r>
            <w:r w:rsidR="00DF09E7"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  <w:t xml:space="preserve"> ust. 1</w:t>
            </w:r>
            <w:r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  <w:t xml:space="preserve"> i 109 ust. 1 pkt 4,5 i 7 oraz w art. 7 ust. 1 ustawy z dnia 13 kwietnia 2022 r. o szczególnych rozwiązaniach w zakresie przeciwdziałania wspieraniu agresji na Ukrainę oraz służących ochronie bezpieczeństwa narodowego):</w:t>
            </w:r>
          </w:p>
        </w:tc>
        <w:tc>
          <w:tcPr>
            <w:tcW w:w="283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944EEA" w14:textId="77777777" w:rsidR="00892F78" w:rsidRDefault="00892F78">
            <w:pPr>
              <w:widowControl w:val="0"/>
              <w:rPr>
                <w:rFonts w:eastAsia="Lucida Sans Unicode"/>
                <w:b/>
                <w:bCs/>
                <w:i/>
                <w:iCs/>
                <w:kern w:val="2"/>
                <w:lang w:eastAsia="hi-IN" w:bidi="hi-IN"/>
              </w:rPr>
            </w:pPr>
            <w:r>
              <w:rPr>
                <w:rFonts w:eastAsia="Arial"/>
                <w:b/>
                <w:bCs/>
                <w:i/>
                <w:iCs/>
                <w:color w:val="000000"/>
                <w:kern w:val="2"/>
                <w:sz w:val="22"/>
                <w:lang w:eastAsia="hi-IN" w:bidi="hi-IN"/>
              </w:rPr>
              <w:t xml:space="preserve">□ </w:t>
            </w:r>
            <w:r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  <w:t>Tak*</w:t>
            </w:r>
          </w:p>
          <w:p w14:paraId="5BA44292" w14:textId="77777777" w:rsidR="00892F78" w:rsidRDefault="00892F78">
            <w:pPr>
              <w:widowControl w:val="0"/>
              <w:rPr>
                <w:rFonts w:eastAsia="Lucida Sans Unicode"/>
                <w:b/>
                <w:bCs/>
                <w:i/>
                <w:iCs/>
                <w:kern w:val="2"/>
                <w:lang w:eastAsia="hi-IN" w:bidi="hi-IN"/>
              </w:rPr>
            </w:pPr>
          </w:p>
          <w:p w14:paraId="479AB387" w14:textId="77777777" w:rsidR="00892F78" w:rsidRDefault="00892F78">
            <w:pPr>
              <w:widowControl w:val="0"/>
            </w:pPr>
            <w:r>
              <w:rPr>
                <w:rFonts w:eastAsia="Arial"/>
                <w:b/>
                <w:bCs/>
                <w:i/>
                <w:iCs/>
                <w:color w:val="000000"/>
                <w:kern w:val="2"/>
                <w:sz w:val="22"/>
                <w:lang w:eastAsia="hi-IN" w:bidi="hi-IN"/>
              </w:rPr>
              <w:t xml:space="preserve">□ </w:t>
            </w:r>
            <w:r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  <w:t>Nie*</w:t>
            </w:r>
          </w:p>
        </w:tc>
      </w:tr>
      <w:tr w:rsidR="00892F78" w14:paraId="471C7187" w14:textId="77777777">
        <w:tc>
          <w:tcPr>
            <w:tcW w:w="5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DC23C80" w14:textId="77777777" w:rsidR="00892F78" w:rsidRDefault="00892F78">
            <w:pPr>
              <w:widowControl w:val="0"/>
            </w:pPr>
            <w:r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  <w:t>2</w:t>
            </w:r>
          </w:p>
        </w:tc>
        <w:tc>
          <w:tcPr>
            <w:tcW w:w="653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F97E857" w14:textId="77777777" w:rsidR="00892F78" w:rsidRDefault="00892F78">
            <w:pPr>
              <w:widowControl w:val="0"/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</w:pPr>
            <w:r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  <w:t xml:space="preserve">Oświadczam, że zachodzą w stosunku do mnie podstawy wykluczenia z postępowania na podstawie art. ……………………………...  ustawy </w:t>
            </w:r>
            <w:proofErr w:type="spellStart"/>
            <w:r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  <w:t>Pzp</w:t>
            </w:r>
            <w:proofErr w:type="spellEnd"/>
            <w:r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  <w:t xml:space="preserve">. Jednocześnie oświadczam, że w związku z ww. okolicznością, na podstawie art. 110 ust. 2 ustawy </w:t>
            </w:r>
            <w:proofErr w:type="spellStart"/>
            <w:r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  <w:t>Pzp</w:t>
            </w:r>
            <w:proofErr w:type="spellEnd"/>
            <w:r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  <w:t xml:space="preserve"> podjąłem następujące środki naprawcze :</w:t>
            </w:r>
          </w:p>
          <w:p w14:paraId="01B95CC0" w14:textId="77777777" w:rsidR="00892F78" w:rsidRDefault="00892F78">
            <w:pPr>
              <w:widowControl w:val="0"/>
            </w:pPr>
            <w:r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  <w:t>…………………………………………………………………………………………………………………………………………………………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283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27F111" w14:textId="77777777" w:rsidR="00892F78" w:rsidRDefault="00892F78">
            <w:pPr>
              <w:widowControl w:val="0"/>
              <w:snapToGrid w:val="0"/>
              <w:rPr>
                <w:rFonts w:eastAsia="Lucida Sans Unicode"/>
                <w:b/>
                <w:bCs/>
                <w:i/>
                <w:iCs/>
                <w:kern w:val="2"/>
                <w:lang w:eastAsia="hi-IN" w:bidi="hi-IN"/>
              </w:rPr>
            </w:pPr>
          </w:p>
          <w:p w14:paraId="7A57DF4F" w14:textId="77777777" w:rsidR="00892F78" w:rsidRDefault="00892F78">
            <w:pPr>
              <w:widowControl w:val="0"/>
              <w:rPr>
                <w:rFonts w:eastAsia="Lucida Sans Unicode"/>
                <w:b/>
                <w:bCs/>
                <w:i/>
                <w:iCs/>
                <w:kern w:val="2"/>
                <w:lang w:eastAsia="hi-IN" w:bidi="hi-IN"/>
              </w:rPr>
            </w:pPr>
            <w:r>
              <w:rPr>
                <w:rFonts w:eastAsia="Arial"/>
                <w:b/>
                <w:bCs/>
                <w:i/>
                <w:iCs/>
                <w:color w:val="000000"/>
                <w:kern w:val="2"/>
                <w:sz w:val="22"/>
                <w:lang w:eastAsia="hi-IN" w:bidi="hi-IN"/>
              </w:rPr>
              <w:t xml:space="preserve">□ </w:t>
            </w:r>
            <w:r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  <w:t>Tak*</w:t>
            </w:r>
          </w:p>
          <w:p w14:paraId="181ECB25" w14:textId="77777777" w:rsidR="00892F78" w:rsidRDefault="00892F78">
            <w:pPr>
              <w:widowControl w:val="0"/>
              <w:rPr>
                <w:rFonts w:eastAsia="Lucida Sans Unicode"/>
                <w:b/>
                <w:bCs/>
                <w:i/>
                <w:iCs/>
                <w:kern w:val="2"/>
                <w:lang w:eastAsia="hi-IN" w:bidi="hi-IN"/>
              </w:rPr>
            </w:pPr>
          </w:p>
          <w:p w14:paraId="7063FE37" w14:textId="77777777" w:rsidR="00892F78" w:rsidRDefault="00892F78">
            <w:pPr>
              <w:widowControl w:val="0"/>
            </w:pPr>
            <w:r>
              <w:rPr>
                <w:rFonts w:eastAsia="Arial"/>
                <w:b/>
                <w:bCs/>
                <w:i/>
                <w:iCs/>
                <w:color w:val="000000"/>
                <w:kern w:val="2"/>
                <w:sz w:val="22"/>
                <w:lang w:eastAsia="hi-IN" w:bidi="hi-IN"/>
              </w:rPr>
              <w:t xml:space="preserve">□ </w:t>
            </w:r>
            <w:r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  <w:t>Nie*</w:t>
            </w:r>
          </w:p>
        </w:tc>
      </w:tr>
      <w:tr w:rsidR="00892F78" w14:paraId="38D88B1A" w14:textId="77777777">
        <w:trPr>
          <w:trHeight w:val="1276"/>
        </w:trPr>
        <w:tc>
          <w:tcPr>
            <w:tcW w:w="5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93C111A" w14:textId="77777777" w:rsidR="00892F78" w:rsidRDefault="00892F78">
            <w:pPr>
              <w:widowControl w:val="0"/>
            </w:pPr>
            <w:r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  <w:t>3</w:t>
            </w:r>
          </w:p>
        </w:tc>
        <w:tc>
          <w:tcPr>
            <w:tcW w:w="653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068C9BF" w14:textId="77777777" w:rsidR="00892F78" w:rsidRDefault="00892F78">
            <w:pPr>
              <w:widowControl w:val="0"/>
            </w:pPr>
            <w:r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  <w:t>Czy Wykonawca spełnia warunki udziału w postępowaniu o udzielenie zamówienia publicznego w zakresie określonym przez Zamawiającego w SWZ</w:t>
            </w:r>
          </w:p>
        </w:tc>
        <w:tc>
          <w:tcPr>
            <w:tcW w:w="283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1059CF" w14:textId="77777777" w:rsidR="00892F78" w:rsidRDefault="00892F78">
            <w:pPr>
              <w:widowControl w:val="0"/>
              <w:rPr>
                <w:rFonts w:eastAsia="Lucida Sans Unicode"/>
                <w:b/>
                <w:bCs/>
                <w:i/>
                <w:iCs/>
                <w:kern w:val="2"/>
                <w:lang w:eastAsia="hi-IN" w:bidi="hi-IN"/>
              </w:rPr>
            </w:pPr>
            <w:r>
              <w:rPr>
                <w:rFonts w:eastAsia="Arial"/>
                <w:b/>
                <w:bCs/>
                <w:i/>
                <w:iCs/>
                <w:color w:val="000000"/>
                <w:kern w:val="2"/>
                <w:sz w:val="22"/>
                <w:lang w:eastAsia="hi-IN" w:bidi="hi-IN"/>
              </w:rPr>
              <w:t xml:space="preserve">□ </w:t>
            </w:r>
            <w:r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  <w:t>Tak*</w:t>
            </w:r>
          </w:p>
          <w:p w14:paraId="41524799" w14:textId="77777777" w:rsidR="00892F78" w:rsidRDefault="00892F78">
            <w:pPr>
              <w:widowControl w:val="0"/>
              <w:rPr>
                <w:rFonts w:eastAsia="Lucida Sans Unicode"/>
                <w:b/>
                <w:bCs/>
                <w:i/>
                <w:iCs/>
                <w:kern w:val="2"/>
                <w:lang w:eastAsia="hi-IN" w:bidi="hi-IN"/>
              </w:rPr>
            </w:pPr>
          </w:p>
          <w:p w14:paraId="0C9181F1" w14:textId="77777777" w:rsidR="00892F78" w:rsidRDefault="00892F78">
            <w:pPr>
              <w:widowControl w:val="0"/>
              <w:rPr>
                <w:rFonts w:eastAsia="Lucida Sans Unicode"/>
                <w:b/>
                <w:bCs/>
                <w:i/>
                <w:iCs/>
                <w:kern w:val="2"/>
                <w:lang w:eastAsia="hi-IN" w:bidi="hi-IN"/>
              </w:rPr>
            </w:pPr>
            <w:r>
              <w:rPr>
                <w:rFonts w:eastAsia="Arial"/>
                <w:b/>
                <w:bCs/>
                <w:i/>
                <w:iCs/>
                <w:color w:val="000000"/>
                <w:kern w:val="2"/>
                <w:sz w:val="22"/>
                <w:lang w:eastAsia="hi-IN" w:bidi="hi-IN"/>
              </w:rPr>
              <w:t xml:space="preserve">□ </w:t>
            </w:r>
            <w:r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  <w:t>Nie*</w:t>
            </w:r>
          </w:p>
          <w:p w14:paraId="4532A75C" w14:textId="77777777" w:rsidR="00892F78" w:rsidRDefault="00892F78">
            <w:pPr>
              <w:widowControl w:val="0"/>
              <w:rPr>
                <w:rFonts w:eastAsia="Lucida Sans Unicode"/>
                <w:b/>
                <w:bCs/>
                <w:i/>
                <w:iCs/>
                <w:kern w:val="2"/>
                <w:lang w:eastAsia="hi-IN" w:bidi="hi-IN"/>
              </w:rPr>
            </w:pPr>
          </w:p>
          <w:p w14:paraId="434B3FBA" w14:textId="77777777" w:rsidR="00892F78" w:rsidRDefault="00892F78">
            <w:pPr>
              <w:widowControl w:val="0"/>
              <w:rPr>
                <w:rFonts w:eastAsia="Lucida Sans Unicode"/>
                <w:b/>
                <w:bCs/>
                <w:i/>
                <w:iCs/>
                <w:kern w:val="2"/>
                <w:lang w:eastAsia="hi-IN" w:bidi="hi-IN"/>
              </w:rPr>
            </w:pPr>
          </w:p>
        </w:tc>
      </w:tr>
      <w:tr w:rsidR="00892F78" w14:paraId="61B56592" w14:textId="77777777">
        <w:tc>
          <w:tcPr>
            <w:tcW w:w="5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65D37B0" w14:textId="77777777" w:rsidR="00892F78" w:rsidRDefault="00892F78">
            <w:pPr>
              <w:widowControl w:val="0"/>
            </w:pPr>
            <w:r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  <w:t>4</w:t>
            </w:r>
          </w:p>
        </w:tc>
        <w:tc>
          <w:tcPr>
            <w:tcW w:w="653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12E5393" w14:textId="77777777" w:rsidR="00892F78" w:rsidRDefault="00892F78">
            <w:pPr>
              <w:widowControl w:val="0"/>
            </w:pPr>
            <w:r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  <w:t>Czy Wykonawca w celu spełnienia warunku udziału w postępowaniu o udzielenie zamówienia publicznego będzie polegał na zdolnościach (zasobach) innych podmiotów na zasadach określonych w SWZ</w:t>
            </w:r>
          </w:p>
        </w:tc>
        <w:tc>
          <w:tcPr>
            <w:tcW w:w="283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48F2D1" w14:textId="77777777" w:rsidR="00892F78" w:rsidRDefault="00892F78">
            <w:pPr>
              <w:widowControl w:val="0"/>
              <w:rPr>
                <w:rFonts w:eastAsia="Lucida Sans Unicode"/>
                <w:b/>
                <w:bCs/>
                <w:i/>
                <w:iCs/>
                <w:kern w:val="2"/>
                <w:lang w:eastAsia="hi-IN" w:bidi="hi-IN"/>
              </w:rPr>
            </w:pPr>
            <w:r>
              <w:rPr>
                <w:rFonts w:eastAsia="Arial"/>
                <w:b/>
                <w:bCs/>
                <w:i/>
                <w:iCs/>
                <w:color w:val="000000"/>
                <w:kern w:val="2"/>
                <w:sz w:val="22"/>
                <w:lang w:eastAsia="hi-IN" w:bidi="hi-IN"/>
              </w:rPr>
              <w:t xml:space="preserve">□ </w:t>
            </w:r>
            <w:r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  <w:t>Tak*</w:t>
            </w:r>
          </w:p>
          <w:p w14:paraId="4E97E92F" w14:textId="77777777" w:rsidR="00892F78" w:rsidRDefault="00892F78">
            <w:pPr>
              <w:widowControl w:val="0"/>
              <w:rPr>
                <w:rFonts w:eastAsia="Lucida Sans Unicode"/>
                <w:b/>
                <w:bCs/>
                <w:i/>
                <w:iCs/>
                <w:kern w:val="2"/>
                <w:lang w:eastAsia="hi-IN" w:bidi="hi-IN"/>
              </w:rPr>
            </w:pPr>
          </w:p>
          <w:p w14:paraId="34D97ED3" w14:textId="77777777" w:rsidR="00892F78" w:rsidRDefault="00892F78">
            <w:pPr>
              <w:widowControl w:val="0"/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</w:pPr>
            <w:r>
              <w:rPr>
                <w:rFonts w:eastAsia="Arial"/>
                <w:b/>
                <w:bCs/>
                <w:i/>
                <w:iCs/>
                <w:color w:val="000000"/>
                <w:kern w:val="2"/>
                <w:sz w:val="22"/>
                <w:lang w:eastAsia="hi-IN" w:bidi="hi-IN"/>
              </w:rPr>
              <w:t xml:space="preserve">□ </w:t>
            </w:r>
            <w:r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  <w:t>Nie*</w:t>
            </w:r>
          </w:p>
          <w:p w14:paraId="16E33AD3" w14:textId="77777777" w:rsidR="00892F78" w:rsidRDefault="00892F78">
            <w:pPr>
              <w:widowControl w:val="0"/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</w:pPr>
            <w:r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  <w:t>Jeżeli tak proszę podać:</w:t>
            </w:r>
          </w:p>
          <w:p w14:paraId="26545FC9" w14:textId="77777777" w:rsidR="00892F78" w:rsidRDefault="00892F78">
            <w:pPr>
              <w:widowControl w:val="0"/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</w:pPr>
            <w:r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  <w:t>1. Nazwę i adres podmiotu użyczającego:</w:t>
            </w:r>
          </w:p>
          <w:p w14:paraId="0DEB5F2A" w14:textId="77777777" w:rsidR="00892F78" w:rsidRDefault="00892F78">
            <w:pPr>
              <w:widowControl w:val="0"/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</w:pPr>
            <w:r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  <w:t>............................................</w:t>
            </w:r>
          </w:p>
          <w:p w14:paraId="19AE8A21" w14:textId="77777777" w:rsidR="00892F78" w:rsidRDefault="00892F78">
            <w:pPr>
              <w:widowControl w:val="0"/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</w:pPr>
            <w:r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  <w:lastRenderedPageBreak/>
              <w:t>............................................</w:t>
            </w:r>
          </w:p>
          <w:p w14:paraId="57F5CC7C" w14:textId="77777777" w:rsidR="00892F78" w:rsidRDefault="00892F78">
            <w:pPr>
              <w:widowControl w:val="0"/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</w:pPr>
            <w:r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  <w:t>2. Część (zakres) powierzanej zdolności (zasobu):</w:t>
            </w:r>
          </w:p>
          <w:p w14:paraId="0BB2893E" w14:textId="77777777" w:rsidR="00892F78" w:rsidRDefault="00892F78">
            <w:pPr>
              <w:widowControl w:val="0"/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</w:pPr>
            <w:r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  <w:t>.............................................................</w:t>
            </w:r>
          </w:p>
          <w:p w14:paraId="5B47BAFB" w14:textId="77777777" w:rsidR="00892F78" w:rsidRDefault="00892F78">
            <w:pPr>
              <w:widowControl w:val="0"/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</w:pPr>
            <w:r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  <w:t>.............................................................</w:t>
            </w:r>
          </w:p>
          <w:p w14:paraId="69DD1682" w14:textId="77777777" w:rsidR="00892F78" w:rsidRDefault="00892F78">
            <w:pPr>
              <w:widowControl w:val="0"/>
            </w:pPr>
            <w:r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  <w:t>............................................</w:t>
            </w:r>
          </w:p>
        </w:tc>
      </w:tr>
      <w:tr w:rsidR="00892F78" w14:paraId="54E1C54E" w14:textId="77777777">
        <w:tc>
          <w:tcPr>
            <w:tcW w:w="5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70684E8" w14:textId="77777777" w:rsidR="00892F78" w:rsidRDefault="00892F78">
            <w:pPr>
              <w:widowControl w:val="0"/>
            </w:pPr>
            <w:r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  <w:lastRenderedPageBreak/>
              <w:t>5</w:t>
            </w:r>
          </w:p>
        </w:tc>
        <w:tc>
          <w:tcPr>
            <w:tcW w:w="653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0257D38" w14:textId="77777777" w:rsidR="00892F78" w:rsidRDefault="00892F78">
            <w:pPr>
              <w:widowControl w:val="0"/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</w:pPr>
            <w:r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  <w:t>W przypadku, gdy Zamawiający dysponuje dokumentem wymaganym w postępowaniu od Wykonawców (np. w innym postępowaniu przetargowym prowadzonym lub zakończonym przez Zamawiającego)</w:t>
            </w:r>
          </w:p>
          <w:p w14:paraId="59418504" w14:textId="77777777" w:rsidR="00892F78" w:rsidRDefault="00892F78">
            <w:pPr>
              <w:widowControl w:val="0"/>
            </w:pPr>
            <w:r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  <w:t xml:space="preserve">Wykonawca winien podać numer sprawy oraz nazwę dokumentu, który znajduje się w posiadaniu Zamawiającego - </w:t>
            </w:r>
            <w:r w:rsidRPr="00A7188C">
              <w:rPr>
                <w:rFonts w:eastAsia="Lucida Sans Unicode"/>
                <w:b/>
                <w:bCs/>
                <w:i/>
                <w:iCs/>
                <w:kern w:val="2"/>
                <w:sz w:val="22"/>
                <w:u w:val="single"/>
                <w:lang w:eastAsia="hi-IN" w:bidi="hi-IN"/>
              </w:rPr>
              <w:t>o ile jest aktualny</w:t>
            </w:r>
            <w:r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  <w:t>*</w:t>
            </w:r>
          </w:p>
        </w:tc>
        <w:tc>
          <w:tcPr>
            <w:tcW w:w="283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98C2B8" w14:textId="77777777" w:rsidR="00892F78" w:rsidRDefault="00892F78">
            <w:pPr>
              <w:widowControl w:val="0"/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</w:pPr>
            <w:r>
              <w:rPr>
                <w:rFonts w:eastAsia="Arial"/>
                <w:b/>
                <w:bCs/>
                <w:i/>
                <w:iCs/>
                <w:color w:val="000000"/>
                <w:kern w:val="2"/>
                <w:sz w:val="22"/>
                <w:lang w:eastAsia="hi-IN" w:bidi="hi-IN"/>
              </w:rPr>
              <w:t xml:space="preserve">□ </w:t>
            </w:r>
            <w:r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  <w:t>Tak*, Zamawiający dysponuje dokumentem:</w:t>
            </w:r>
          </w:p>
          <w:p w14:paraId="1C72E5A3" w14:textId="77777777" w:rsidR="00892F78" w:rsidRDefault="00892F78">
            <w:pPr>
              <w:widowControl w:val="0"/>
              <w:rPr>
                <w:rFonts w:eastAsia="Arial"/>
                <w:b/>
                <w:bCs/>
                <w:i/>
                <w:iCs/>
                <w:kern w:val="2"/>
                <w:sz w:val="22"/>
                <w:lang w:eastAsia="hi-IN" w:bidi="hi-IN"/>
              </w:rPr>
            </w:pPr>
            <w:r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  <w:t>1.......................- sprawa nr ................</w:t>
            </w:r>
          </w:p>
          <w:p w14:paraId="7EE05B0E" w14:textId="77777777" w:rsidR="00892F78" w:rsidRDefault="00892F78">
            <w:pPr>
              <w:widowControl w:val="0"/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</w:pPr>
            <w:r>
              <w:rPr>
                <w:rFonts w:eastAsia="Arial"/>
                <w:b/>
                <w:bCs/>
                <w:i/>
                <w:iCs/>
                <w:kern w:val="2"/>
                <w:sz w:val="22"/>
                <w:lang w:eastAsia="hi-IN" w:bidi="hi-IN"/>
              </w:rPr>
              <w:t xml:space="preserve">       </w:t>
            </w:r>
            <w:r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  <w:t>(nazwa dokumentu)</w:t>
            </w:r>
          </w:p>
          <w:p w14:paraId="001214D0" w14:textId="77777777" w:rsidR="00892F78" w:rsidRDefault="00892F78">
            <w:pPr>
              <w:widowControl w:val="0"/>
              <w:rPr>
                <w:rFonts w:eastAsia="Arial"/>
                <w:b/>
                <w:bCs/>
                <w:i/>
                <w:iCs/>
                <w:kern w:val="2"/>
                <w:sz w:val="22"/>
                <w:lang w:eastAsia="hi-IN" w:bidi="hi-IN"/>
              </w:rPr>
            </w:pPr>
            <w:r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  <w:t>2.......................- sprawa nr ................</w:t>
            </w:r>
          </w:p>
          <w:p w14:paraId="50B51241" w14:textId="77777777" w:rsidR="00892F78" w:rsidRDefault="00892F78">
            <w:pPr>
              <w:widowControl w:val="0"/>
              <w:rPr>
                <w:rFonts w:eastAsia="Lucida Sans Unicode"/>
                <w:b/>
                <w:bCs/>
                <w:i/>
                <w:iCs/>
                <w:kern w:val="2"/>
                <w:lang w:eastAsia="hi-IN" w:bidi="hi-IN"/>
              </w:rPr>
            </w:pPr>
            <w:r>
              <w:rPr>
                <w:rFonts w:eastAsia="Arial"/>
                <w:b/>
                <w:bCs/>
                <w:i/>
                <w:iCs/>
                <w:kern w:val="2"/>
                <w:sz w:val="22"/>
                <w:lang w:eastAsia="hi-IN" w:bidi="hi-IN"/>
              </w:rPr>
              <w:t xml:space="preserve">       </w:t>
            </w:r>
            <w:r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  <w:t>(nazwa dokumentu)</w:t>
            </w:r>
          </w:p>
          <w:p w14:paraId="4D8A2546" w14:textId="77777777" w:rsidR="00892F78" w:rsidRDefault="00892F78">
            <w:pPr>
              <w:widowControl w:val="0"/>
              <w:rPr>
                <w:rFonts w:eastAsia="Lucida Sans Unicode"/>
                <w:b/>
                <w:bCs/>
                <w:i/>
                <w:iCs/>
                <w:kern w:val="2"/>
                <w:lang w:eastAsia="hi-IN" w:bidi="hi-IN"/>
              </w:rPr>
            </w:pPr>
          </w:p>
          <w:p w14:paraId="47C4D7DB" w14:textId="77777777" w:rsidR="00892F78" w:rsidRDefault="00892F78">
            <w:pPr>
              <w:widowControl w:val="0"/>
              <w:rPr>
                <w:rFonts w:eastAsia="Lucida Sans Unicode"/>
                <w:b/>
                <w:bCs/>
                <w:i/>
                <w:iCs/>
                <w:kern w:val="2"/>
                <w:lang w:eastAsia="hi-IN" w:bidi="hi-IN"/>
              </w:rPr>
            </w:pPr>
            <w:r>
              <w:rPr>
                <w:rFonts w:eastAsia="Arial"/>
                <w:b/>
                <w:bCs/>
                <w:i/>
                <w:iCs/>
                <w:color w:val="000000"/>
                <w:kern w:val="2"/>
                <w:sz w:val="22"/>
                <w:lang w:eastAsia="hi-IN" w:bidi="hi-IN"/>
              </w:rPr>
              <w:t xml:space="preserve">□ </w:t>
            </w:r>
            <w:r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  <w:t>Nie*, Zamawiający nie dysponuje dokumentem</w:t>
            </w:r>
          </w:p>
          <w:p w14:paraId="6599B5D6" w14:textId="77777777" w:rsidR="00892F78" w:rsidRDefault="00892F78">
            <w:pPr>
              <w:widowControl w:val="0"/>
              <w:rPr>
                <w:rFonts w:eastAsia="Lucida Sans Unicode"/>
                <w:b/>
                <w:bCs/>
                <w:i/>
                <w:iCs/>
                <w:kern w:val="2"/>
                <w:lang w:eastAsia="hi-IN" w:bidi="hi-IN"/>
              </w:rPr>
            </w:pPr>
          </w:p>
        </w:tc>
      </w:tr>
      <w:tr w:rsidR="00892F78" w14:paraId="06051BE3" w14:textId="77777777">
        <w:tc>
          <w:tcPr>
            <w:tcW w:w="5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45B371F" w14:textId="77777777" w:rsidR="00892F78" w:rsidRDefault="00892F78">
            <w:pPr>
              <w:widowControl w:val="0"/>
            </w:pPr>
            <w:r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  <w:t>6</w:t>
            </w:r>
          </w:p>
        </w:tc>
        <w:tc>
          <w:tcPr>
            <w:tcW w:w="653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A5E8EC7" w14:textId="77777777" w:rsidR="00892F78" w:rsidRDefault="00892F78">
            <w:pPr>
              <w:widowControl w:val="0"/>
              <w:rPr>
                <w:rFonts w:eastAsia="Lucida Sans Unicode"/>
                <w:b/>
                <w:bCs/>
                <w:i/>
                <w:iCs/>
                <w:kern w:val="2"/>
                <w:lang w:eastAsia="hi-IN" w:bidi="hi-IN"/>
              </w:rPr>
            </w:pPr>
            <w:r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  <w:t>Zgodnie z § 13 ust. 2 Rozporządzenia Ministra Rozwoju, Pracy i Technologii z dnia 23 grudnia 2020 r. w sprawie podmiotowych środków dowodowych oraz innych dokumentów lub oświadczeń, jakich może żądać zamawiający od wykonawcy (Dz. U. z 2020 r. poz. 2415) wskazuję dane bezpłatnych i ogólnodostępnych baz danych, umożliwiające dostęp do odpisu lub informacji z Krajowego Rejestru Sądowego, Centralnej Ewidencji i Informacji o Działalności Gospodarczej lub innego właściwego rejestru:</w:t>
            </w:r>
          </w:p>
          <w:p w14:paraId="4898657F" w14:textId="77777777" w:rsidR="00892F78" w:rsidRDefault="00892F78">
            <w:pPr>
              <w:widowControl w:val="0"/>
              <w:rPr>
                <w:rFonts w:eastAsia="Lucida Sans Unicode"/>
                <w:b/>
                <w:bCs/>
                <w:i/>
                <w:iCs/>
                <w:kern w:val="2"/>
                <w:lang w:eastAsia="hi-IN" w:bidi="hi-IN"/>
              </w:rPr>
            </w:pPr>
          </w:p>
        </w:tc>
        <w:tc>
          <w:tcPr>
            <w:tcW w:w="9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97AA6FC" w14:textId="77777777" w:rsidR="00892F78" w:rsidRDefault="00892F78">
            <w:pPr>
              <w:widowControl w:val="0"/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</w:pPr>
            <w:r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  <w:t>Nazwa dokumentu</w:t>
            </w:r>
          </w:p>
          <w:p w14:paraId="1164CFF7" w14:textId="77777777" w:rsidR="00892F78" w:rsidRDefault="00892F78">
            <w:pPr>
              <w:widowControl w:val="0"/>
              <w:rPr>
                <w:rFonts w:eastAsia="Lucida Sans Unicode"/>
                <w:b/>
                <w:bCs/>
                <w:i/>
                <w:iCs/>
                <w:kern w:val="2"/>
                <w:lang w:eastAsia="hi-IN" w:bidi="hi-IN"/>
              </w:rPr>
            </w:pPr>
            <w:r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  <w:t>1...................</w:t>
            </w:r>
          </w:p>
          <w:p w14:paraId="638AF5F8" w14:textId="77777777" w:rsidR="00892F78" w:rsidRDefault="00892F78">
            <w:pPr>
              <w:widowControl w:val="0"/>
              <w:rPr>
                <w:rFonts w:eastAsia="Lucida Sans Unicode"/>
                <w:b/>
                <w:bCs/>
                <w:i/>
                <w:iCs/>
                <w:kern w:val="2"/>
                <w:lang w:eastAsia="hi-IN" w:bidi="hi-IN"/>
              </w:rPr>
            </w:pPr>
          </w:p>
          <w:p w14:paraId="650B109F" w14:textId="77777777" w:rsidR="00892F78" w:rsidRDefault="00892F78">
            <w:pPr>
              <w:widowControl w:val="0"/>
            </w:pPr>
            <w:r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  <w:t>2..................</w:t>
            </w:r>
          </w:p>
        </w:tc>
        <w:tc>
          <w:tcPr>
            <w:tcW w:w="1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898251" w14:textId="77777777" w:rsidR="00892F78" w:rsidRDefault="00892F78">
            <w:pPr>
              <w:widowControl w:val="0"/>
              <w:rPr>
                <w:rFonts w:eastAsia="Lucida Sans Unicode"/>
                <w:b/>
                <w:bCs/>
                <w:i/>
                <w:iCs/>
                <w:kern w:val="2"/>
                <w:lang w:eastAsia="hi-IN" w:bidi="hi-IN"/>
              </w:rPr>
            </w:pPr>
            <w:r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  <w:t>Adres www:</w:t>
            </w:r>
          </w:p>
          <w:p w14:paraId="5A596678" w14:textId="77777777" w:rsidR="00892F78" w:rsidRDefault="00892F78">
            <w:pPr>
              <w:widowControl w:val="0"/>
              <w:rPr>
                <w:rFonts w:eastAsia="Lucida Sans Unicode"/>
                <w:b/>
                <w:bCs/>
                <w:i/>
                <w:iCs/>
                <w:kern w:val="2"/>
                <w:lang w:eastAsia="hi-IN" w:bidi="hi-IN"/>
              </w:rPr>
            </w:pPr>
          </w:p>
          <w:p w14:paraId="32BCEBFA" w14:textId="77777777" w:rsidR="00892F78" w:rsidRDefault="00892F78">
            <w:pPr>
              <w:widowControl w:val="0"/>
              <w:rPr>
                <w:rFonts w:eastAsia="Lucida Sans Unicode"/>
                <w:b/>
                <w:bCs/>
                <w:i/>
                <w:iCs/>
                <w:kern w:val="2"/>
                <w:lang w:eastAsia="hi-IN" w:bidi="hi-IN"/>
              </w:rPr>
            </w:pPr>
            <w:r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  <w:t>1. ....................</w:t>
            </w:r>
          </w:p>
          <w:p w14:paraId="14B59C42" w14:textId="77777777" w:rsidR="00892F78" w:rsidRDefault="00892F78">
            <w:pPr>
              <w:widowControl w:val="0"/>
              <w:rPr>
                <w:rFonts w:eastAsia="Lucida Sans Unicode"/>
                <w:b/>
                <w:bCs/>
                <w:i/>
                <w:iCs/>
                <w:kern w:val="2"/>
                <w:lang w:eastAsia="hi-IN" w:bidi="hi-IN"/>
              </w:rPr>
            </w:pPr>
          </w:p>
          <w:p w14:paraId="16383991" w14:textId="77777777" w:rsidR="00892F78" w:rsidRDefault="00892F78">
            <w:pPr>
              <w:widowControl w:val="0"/>
            </w:pPr>
            <w:r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  <w:t>2.....................</w:t>
            </w:r>
          </w:p>
        </w:tc>
      </w:tr>
      <w:tr w:rsidR="00892F78" w14:paraId="23495813" w14:textId="77777777">
        <w:tc>
          <w:tcPr>
            <w:tcW w:w="5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D0B8D63" w14:textId="77777777" w:rsidR="00892F78" w:rsidRDefault="00892F78">
            <w:pPr>
              <w:widowControl w:val="0"/>
            </w:pPr>
            <w:r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  <w:t>7</w:t>
            </w:r>
          </w:p>
        </w:tc>
        <w:tc>
          <w:tcPr>
            <w:tcW w:w="653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F3BD21B" w14:textId="77777777" w:rsidR="00892F78" w:rsidRDefault="00892F78">
            <w:pPr>
              <w:widowControl w:val="0"/>
            </w:pPr>
            <w:r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  <w:t>Wszelkie podane informacje są aktualne i zgodne ze stanem faktycznym i prawnym oraz zostały przedstawione z pełną świadomością konsekwencji wprowadzenia zamawiającego w błąd przy przedstawianiu informacji..</w:t>
            </w:r>
          </w:p>
        </w:tc>
        <w:tc>
          <w:tcPr>
            <w:tcW w:w="283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F7FFB3" w14:textId="77777777" w:rsidR="00892F78" w:rsidRDefault="00892F78">
            <w:pPr>
              <w:widowControl w:val="0"/>
              <w:rPr>
                <w:rFonts w:eastAsia="Lucida Sans Unicode"/>
                <w:b/>
                <w:bCs/>
                <w:i/>
                <w:iCs/>
                <w:kern w:val="2"/>
                <w:lang w:eastAsia="hi-IN" w:bidi="hi-IN"/>
              </w:rPr>
            </w:pPr>
            <w:r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  <w:t></w:t>
            </w:r>
            <w:r>
              <w:rPr>
                <w:rFonts w:eastAsia="Arial"/>
                <w:b/>
                <w:bCs/>
                <w:i/>
                <w:iCs/>
                <w:color w:val="000000"/>
                <w:kern w:val="2"/>
                <w:sz w:val="22"/>
                <w:lang w:eastAsia="hi-IN" w:bidi="hi-IN"/>
              </w:rPr>
              <w:t xml:space="preserve">□ </w:t>
            </w:r>
            <w:r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  <w:t>Tak*</w:t>
            </w:r>
          </w:p>
          <w:p w14:paraId="391917BF" w14:textId="77777777" w:rsidR="00892F78" w:rsidRDefault="00892F78">
            <w:pPr>
              <w:widowControl w:val="0"/>
              <w:rPr>
                <w:rFonts w:eastAsia="Lucida Sans Unicode"/>
                <w:b/>
                <w:bCs/>
                <w:i/>
                <w:iCs/>
                <w:kern w:val="2"/>
                <w:lang w:eastAsia="hi-IN" w:bidi="hi-IN"/>
              </w:rPr>
            </w:pPr>
          </w:p>
          <w:p w14:paraId="12B0CA30" w14:textId="77777777" w:rsidR="00892F78" w:rsidRDefault="00892F78">
            <w:pPr>
              <w:widowControl w:val="0"/>
            </w:pPr>
            <w:r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  <w:t></w:t>
            </w:r>
            <w:r>
              <w:rPr>
                <w:rFonts w:eastAsia="Arial"/>
                <w:b/>
                <w:bCs/>
                <w:i/>
                <w:iCs/>
                <w:color w:val="000000"/>
                <w:kern w:val="2"/>
                <w:sz w:val="22"/>
                <w:lang w:eastAsia="hi-IN" w:bidi="hi-IN"/>
              </w:rPr>
              <w:t xml:space="preserve">□ </w:t>
            </w:r>
            <w:r>
              <w:rPr>
                <w:rFonts w:eastAsia="Lucida Sans Unicode"/>
                <w:b/>
                <w:bCs/>
                <w:i/>
                <w:iCs/>
                <w:kern w:val="2"/>
                <w:sz w:val="22"/>
                <w:lang w:eastAsia="hi-IN" w:bidi="hi-IN"/>
              </w:rPr>
              <w:t>Nie*</w:t>
            </w:r>
          </w:p>
        </w:tc>
      </w:tr>
    </w:tbl>
    <w:p w14:paraId="4FC49310" w14:textId="77777777" w:rsidR="00892F78" w:rsidRDefault="00892F78">
      <w:pPr>
        <w:widowControl w:val="0"/>
        <w:rPr>
          <w:rFonts w:eastAsia="Lucida Sans Unicode"/>
          <w:b/>
          <w:bCs/>
          <w:i/>
          <w:iCs/>
          <w:kern w:val="2"/>
          <w:sz w:val="22"/>
          <w:lang w:eastAsia="hi-IN" w:bidi="hi-IN"/>
        </w:rPr>
      </w:pPr>
      <w:r>
        <w:rPr>
          <w:rFonts w:eastAsia="Lucida Sans Unicode"/>
          <w:b/>
          <w:bCs/>
          <w:i/>
          <w:iCs/>
          <w:kern w:val="2"/>
          <w:sz w:val="22"/>
          <w:lang w:eastAsia="hi-IN" w:bidi="hi-IN"/>
        </w:rPr>
        <w:t>* zaznaczyć  X  właściwą odpowiedź w okienku a w miejscach wykropkowanych proszę wypełnić.</w:t>
      </w:r>
    </w:p>
    <w:p w14:paraId="434AB590" w14:textId="77777777" w:rsidR="00892F78" w:rsidRDefault="00892F78">
      <w:pPr>
        <w:widowControl w:val="0"/>
        <w:rPr>
          <w:rFonts w:eastAsia="Lucida Sans Unicode"/>
          <w:b/>
          <w:bCs/>
          <w:i/>
          <w:iCs/>
          <w:kern w:val="2"/>
          <w:sz w:val="22"/>
          <w:lang w:eastAsia="hi-IN" w:bidi="hi-IN"/>
        </w:rPr>
      </w:pPr>
      <w:r>
        <w:rPr>
          <w:rFonts w:eastAsia="Lucida Sans Unicode"/>
          <w:b/>
          <w:bCs/>
          <w:i/>
          <w:iCs/>
          <w:kern w:val="2"/>
          <w:sz w:val="22"/>
          <w:lang w:eastAsia="hi-IN" w:bidi="hi-IN"/>
        </w:rPr>
        <w:t>Uwaga!!! W przypadku wspólnego ubiegania się o zamówienie przez wykonawców niniejsze oświadczenie składa każdy z wykonawców wspólnie ubiegających się o zamówienie. Wykonawca, w przypadku polegania na zdolnościach lub sytuacji podmiotów udostępniających zasoby, przedstawia, wraz z oświadczeniem, także oświadczenie podmiotu udostępniającego zasoby, potwierdzające brak podstaw wykluczenia tego podmiotu oraz odpowiednio spełnianie warunków udziału w postępowaniu lub kryteriów selekcji, w zakresie, w jakim wykonawca powołuje się na jego zasoby.</w:t>
      </w:r>
    </w:p>
    <w:p w14:paraId="24242C9B" w14:textId="77777777" w:rsidR="00892F78" w:rsidRDefault="00892F78">
      <w:pPr>
        <w:widowControl w:val="0"/>
        <w:rPr>
          <w:rFonts w:eastAsia="Lucida Sans Unicode"/>
          <w:b/>
          <w:bCs/>
          <w:i/>
          <w:iCs/>
          <w:kern w:val="2"/>
          <w:sz w:val="22"/>
          <w:lang w:eastAsia="hi-IN" w:bidi="hi-IN"/>
        </w:rPr>
      </w:pPr>
    </w:p>
    <w:p w14:paraId="1AD0013D" w14:textId="4F6A60EB" w:rsidR="00892F78" w:rsidRDefault="00BB00F3">
      <w:pPr>
        <w:widowControl w:val="0"/>
        <w:rPr>
          <w:rFonts w:eastAsia="Lucida Sans Unicode"/>
          <w:b/>
          <w:bCs/>
          <w:i/>
          <w:iCs/>
          <w:kern w:val="2"/>
          <w:sz w:val="22"/>
          <w:lang w:eastAsia="hi-IN" w:bidi="hi-IN"/>
        </w:rPr>
      </w:pPr>
      <w:r>
        <w:rPr>
          <w:rFonts w:eastAsia="Lucida Sans Unicode"/>
          <w:b/>
          <w:bCs/>
          <w:i/>
          <w:iCs/>
          <w:kern w:val="2"/>
          <w:sz w:val="22"/>
          <w:lang w:eastAsia="hi-IN" w:bidi="hi-IN"/>
        </w:rPr>
        <w:t>………………………………………………………………………………</w:t>
      </w:r>
    </w:p>
    <w:p w14:paraId="1F845A8F" w14:textId="5E98FFBF" w:rsidR="008F326C" w:rsidRDefault="00BB00F3" w:rsidP="00BB00F3">
      <w:pPr>
        <w:widowControl w:val="0"/>
        <w:rPr>
          <w:rFonts w:eastAsia="SimSun"/>
          <w:bCs/>
          <w:i/>
          <w:iCs/>
          <w:color w:val="000000"/>
          <w:kern w:val="2"/>
          <w:sz w:val="22"/>
          <w:u w:val="single"/>
          <w:lang w:bidi="hi-IN"/>
        </w:rPr>
      </w:pPr>
      <w:r>
        <w:rPr>
          <w:rFonts w:eastAsia="Arial"/>
          <w:b/>
          <w:bCs/>
          <w:i/>
          <w:iCs/>
          <w:kern w:val="2"/>
          <w:sz w:val="22"/>
          <w:lang w:eastAsia="hi-IN" w:bidi="hi-IN"/>
        </w:rPr>
        <w:t xml:space="preserve"> </w:t>
      </w:r>
      <w:r w:rsidR="000E10A0" w:rsidRPr="00BB00F3">
        <w:rPr>
          <w:rFonts w:eastAsia="Lucida Sans Unicode"/>
          <w:bCs/>
          <w:color w:val="000000"/>
          <w:kern w:val="2"/>
          <w:sz w:val="20"/>
          <w:szCs w:val="20"/>
          <w:lang w:bidi="hi-IN"/>
        </w:rPr>
        <w:t xml:space="preserve">(kwalifikowany podpis elektroniczny, podpis osobisty lub podpis zaufany) </w:t>
      </w:r>
    </w:p>
    <w:p w14:paraId="3392D4A0" w14:textId="77777777" w:rsidR="008F326C" w:rsidRDefault="008F326C">
      <w:pPr>
        <w:tabs>
          <w:tab w:val="left" w:pos="0"/>
          <w:tab w:val="left" w:pos="6804"/>
        </w:tabs>
        <w:spacing w:after="40"/>
        <w:jc w:val="right"/>
        <w:rPr>
          <w:rFonts w:eastAsia="SimSun"/>
          <w:bCs/>
          <w:i/>
          <w:iCs/>
          <w:color w:val="000000"/>
          <w:kern w:val="2"/>
          <w:sz w:val="22"/>
          <w:u w:val="single"/>
          <w:lang w:bidi="hi-IN"/>
        </w:rPr>
      </w:pPr>
    </w:p>
    <w:p w14:paraId="22F3CC34" w14:textId="77777777" w:rsidR="00685E63" w:rsidRDefault="00685E63">
      <w:pPr>
        <w:tabs>
          <w:tab w:val="left" w:pos="0"/>
          <w:tab w:val="left" w:pos="6804"/>
        </w:tabs>
        <w:spacing w:after="40"/>
        <w:jc w:val="right"/>
        <w:rPr>
          <w:rFonts w:eastAsia="SimSun"/>
          <w:bCs/>
          <w:i/>
          <w:iCs/>
          <w:color w:val="000000"/>
          <w:kern w:val="2"/>
          <w:sz w:val="22"/>
          <w:u w:val="single"/>
          <w:lang w:bidi="hi-IN"/>
        </w:rPr>
      </w:pPr>
    </w:p>
    <w:p w14:paraId="7DEDA4B4" w14:textId="77777777" w:rsidR="00892F78" w:rsidRDefault="00892F78">
      <w:pPr>
        <w:tabs>
          <w:tab w:val="left" w:pos="0"/>
          <w:tab w:val="left" w:pos="6804"/>
        </w:tabs>
        <w:spacing w:after="40"/>
        <w:jc w:val="right"/>
        <w:rPr>
          <w:rFonts w:eastAsia="Bookman Old Style"/>
          <w:b/>
          <w:bCs/>
          <w:i/>
          <w:iCs/>
          <w:color w:val="00000A"/>
          <w:kern w:val="2"/>
          <w:sz w:val="22"/>
          <w:shd w:val="clear" w:color="auto" w:fill="FFFFFF"/>
          <w:lang w:bidi="hi-IN"/>
        </w:rPr>
      </w:pPr>
      <w:r>
        <w:rPr>
          <w:rFonts w:eastAsia="SimSun"/>
          <w:bCs/>
          <w:i/>
          <w:iCs/>
          <w:color w:val="000000"/>
          <w:kern w:val="2"/>
          <w:sz w:val="22"/>
          <w:u w:val="single"/>
          <w:lang w:bidi="hi-IN"/>
        </w:rPr>
        <w:lastRenderedPageBreak/>
        <w:t>ZAŁĄCZNIK NR 3 do SWZ.</w:t>
      </w:r>
    </w:p>
    <w:p w14:paraId="5ED2CD39" w14:textId="77777777" w:rsidR="00BB00F3" w:rsidRDefault="00BB00F3">
      <w:pPr>
        <w:widowControl w:val="0"/>
        <w:jc w:val="center"/>
        <w:rPr>
          <w:rFonts w:eastAsia="Bookman Old Style"/>
          <w:color w:val="00000A"/>
          <w:kern w:val="2"/>
          <w:sz w:val="22"/>
          <w:shd w:val="clear" w:color="auto" w:fill="FFFFFF"/>
          <w:lang w:bidi="hi-IN"/>
        </w:rPr>
      </w:pPr>
    </w:p>
    <w:p w14:paraId="28D9FBAB" w14:textId="77777777" w:rsidR="00BB00F3" w:rsidRDefault="00BB00F3">
      <w:pPr>
        <w:widowControl w:val="0"/>
        <w:jc w:val="center"/>
        <w:rPr>
          <w:rFonts w:eastAsia="Bookman Old Style"/>
          <w:color w:val="00000A"/>
          <w:kern w:val="2"/>
          <w:sz w:val="22"/>
          <w:shd w:val="clear" w:color="auto" w:fill="FFFFFF"/>
          <w:lang w:bidi="hi-IN"/>
        </w:rPr>
      </w:pPr>
    </w:p>
    <w:p w14:paraId="14713B98" w14:textId="5817EC88" w:rsidR="00892F78" w:rsidRDefault="00892F78">
      <w:pPr>
        <w:widowControl w:val="0"/>
        <w:jc w:val="center"/>
        <w:rPr>
          <w:b/>
          <w:bCs/>
          <w:i/>
          <w:iCs/>
          <w:kern w:val="2"/>
          <w:sz w:val="22"/>
          <w:lang w:eastAsia="hi-IN" w:bidi="hi-IN"/>
        </w:rPr>
      </w:pPr>
      <w:r>
        <w:rPr>
          <w:b/>
          <w:bCs/>
          <w:i/>
          <w:iCs/>
          <w:kern w:val="2"/>
          <w:sz w:val="22"/>
          <w:lang w:eastAsia="hi-IN" w:bidi="hi-IN"/>
        </w:rPr>
        <w:t xml:space="preserve">OŚWIADCZENIE </w:t>
      </w:r>
      <w:r w:rsidR="00A7188C">
        <w:rPr>
          <w:b/>
          <w:bCs/>
          <w:i/>
          <w:iCs/>
          <w:kern w:val="2"/>
          <w:sz w:val="22"/>
          <w:lang w:eastAsia="hi-IN" w:bidi="hi-IN"/>
        </w:rPr>
        <w:t>WYKONAWCY</w:t>
      </w:r>
    </w:p>
    <w:p w14:paraId="71BC97E3" w14:textId="35CBF046" w:rsidR="00BB00F3" w:rsidRDefault="00A7188C" w:rsidP="00BB00F3">
      <w:pPr>
        <w:widowControl w:val="0"/>
        <w:jc w:val="center"/>
        <w:rPr>
          <w:b/>
          <w:bCs/>
          <w:i/>
          <w:iCs/>
          <w:kern w:val="2"/>
          <w:sz w:val="22"/>
          <w:lang w:eastAsia="hi-IN" w:bidi="hi-IN"/>
        </w:rPr>
      </w:pPr>
      <w:r>
        <w:rPr>
          <w:b/>
          <w:bCs/>
          <w:i/>
          <w:iCs/>
          <w:kern w:val="2"/>
          <w:sz w:val="22"/>
          <w:lang w:eastAsia="hi-IN" w:bidi="hi-IN"/>
        </w:rPr>
        <w:t>( wykonawcy wspólnie ubiegającego się o zamówienie, podmiotu udostępniającego zasoby)</w:t>
      </w:r>
    </w:p>
    <w:p w14:paraId="5707EB6B" w14:textId="4D9895EE" w:rsidR="00892F78" w:rsidRDefault="00892F78">
      <w:pPr>
        <w:widowControl w:val="0"/>
        <w:jc w:val="center"/>
        <w:rPr>
          <w:rFonts w:eastAsia="Lucida Sans Unicode"/>
          <w:b/>
          <w:i/>
          <w:iCs/>
          <w:color w:val="000000"/>
          <w:kern w:val="2"/>
          <w:sz w:val="22"/>
          <w:lang w:eastAsia="hi-IN" w:bidi="hi-IN"/>
        </w:rPr>
      </w:pPr>
      <w:r>
        <w:rPr>
          <w:b/>
          <w:bCs/>
          <w:i/>
          <w:iCs/>
          <w:kern w:val="2"/>
          <w:sz w:val="22"/>
          <w:lang w:eastAsia="hi-IN" w:bidi="hi-IN"/>
        </w:rPr>
        <w:t xml:space="preserve">o niepodleganiu wykluczeniu na podstawie art. 108 ust. 5 ustawy </w:t>
      </w:r>
      <w:proofErr w:type="spellStart"/>
      <w:r>
        <w:rPr>
          <w:b/>
          <w:bCs/>
          <w:i/>
          <w:iCs/>
          <w:kern w:val="2"/>
          <w:sz w:val="22"/>
          <w:lang w:eastAsia="hi-IN" w:bidi="hi-IN"/>
        </w:rPr>
        <w:t>Pzp</w:t>
      </w:r>
      <w:proofErr w:type="spellEnd"/>
    </w:p>
    <w:p w14:paraId="65DF405C" w14:textId="77777777" w:rsidR="00892F78" w:rsidRDefault="00892F78">
      <w:pPr>
        <w:widowControl w:val="0"/>
        <w:jc w:val="left"/>
        <w:rPr>
          <w:rFonts w:eastAsia="Lucida Sans Unicode"/>
          <w:b/>
          <w:i/>
          <w:iCs/>
          <w:color w:val="000000"/>
          <w:kern w:val="2"/>
          <w:sz w:val="22"/>
          <w:lang w:eastAsia="hi-IN" w:bidi="hi-IN"/>
        </w:rPr>
      </w:pPr>
    </w:p>
    <w:p w14:paraId="40B4F71E" w14:textId="1F69D281" w:rsidR="00892F78" w:rsidRDefault="00892F78" w:rsidP="00E15990">
      <w:pPr>
        <w:widowControl w:val="0"/>
        <w:jc w:val="center"/>
        <w:rPr>
          <w:rFonts w:eastAsia="Lucida Sans Unicode"/>
          <w:bCs/>
          <w:i/>
          <w:iCs/>
          <w:kern w:val="2"/>
          <w:sz w:val="22"/>
          <w:lang w:eastAsia="hi-IN" w:bidi="hi-IN"/>
        </w:rPr>
      </w:pPr>
      <w:r>
        <w:rPr>
          <w:rFonts w:eastAsia="Lucida Sans Unicode"/>
          <w:bCs/>
          <w:i/>
          <w:iCs/>
          <w:kern w:val="2"/>
          <w:sz w:val="22"/>
          <w:lang w:eastAsia="hi-IN" w:bidi="hi-IN"/>
        </w:rPr>
        <w:t xml:space="preserve">Składając ofertę w postępowaniu o udzielenie zamówienia na </w:t>
      </w:r>
      <w:r w:rsidR="00A7188C">
        <w:rPr>
          <w:rFonts w:eastAsia="Lucida Sans Unicode"/>
          <w:bCs/>
          <w:i/>
          <w:iCs/>
          <w:kern w:val="2"/>
          <w:sz w:val="22"/>
          <w:lang w:eastAsia="hi-IN" w:bidi="hi-IN"/>
        </w:rPr>
        <w:t>dostawy</w:t>
      </w:r>
      <w:r>
        <w:rPr>
          <w:rFonts w:eastAsia="Lucida Sans Unicode"/>
          <w:bCs/>
          <w:i/>
          <w:iCs/>
          <w:kern w:val="2"/>
          <w:sz w:val="22"/>
          <w:lang w:eastAsia="hi-IN" w:bidi="hi-IN"/>
        </w:rPr>
        <w:t xml:space="preserve"> pn.:</w:t>
      </w:r>
    </w:p>
    <w:p w14:paraId="797910BD" w14:textId="77777777" w:rsidR="00892F78" w:rsidRDefault="00892F78">
      <w:pPr>
        <w:ind w:right="-93"/>
        <w:jc w:val="center"/>
        <w:rPr>
          <w:rFonts w:eastAsia="Lucida Sans Unicode"/>
          <w:bCs/>
          <w:i/>
          <w:iCs/>
          <w:kern w:val="2"/>
          <w:sz w:val="22"/>
          <w:lang w:eastAsia="hi-IN" w:bidi="hi-IN"/>
        </w:rPr>
      </w:pPr>
    </w:p>
    <w:p w14:paraId="34841082" w14:textId="77777777" w:rsidR="00892F78" w:rsidRDefault="00097E7A">
      <w:pPr>
        <w:widowControl w:val="0"/>
        <w:jc w:val="center"/>
        <w:rPr>
          <w:rFonts w:eastAsia="Palatino Linotype"/>
          <w:b/>
          <w:bCs/>
          <w:i/>
          <w:iCs/>
          <w:color w:val="000000"/>
          <w:kern w:val="2"/>
          <w:sz w:val="22"/>
          <w:u w:val="single"/>
          <w:shd w:val="clear" w:color="auto" w:fill="FFFFFF"/>
          <w:lang w:eastAsia="pl-PL"/>
        </w:rPr>
      </w:pPr>
      <w:bookmarkStart w:id="1" w:name="_Hlk152040245"/>
      <w:r w:rsidRPr="00097E7A">
        <w:rPr>
          <w:rFonts w:eastAsia="Palatino Linotype"/>
          <w:b/>
          <w:bCs/>
          <w:i/>
          <w:iCs/>
          <w:color w:val="000000"/>
          <w:kern w:val="2"/>
          <w:sz w:val="22"/>
          <w:u w:val="single"/>
          <w:shd w:val="clear" w:color="auto" w:fill="FFFFFF"/>
          <w:lang w:eastAsia="pl-PL"/>
        </w:rPr>
        <w:t>"</w:t>
      </w:r>
      <w:r w:rsidR="008F326C" w:rsidRPr="008F326C">
        <w:rPr>
          <w:rFonts w:eastAsia="Palatino Linotype"/>
          <w:b/>
          <w:bCs/>
          <w:i/>
          <w:iCs/>
          <w:color w:val="000000"/>
          <w:kern w:val="2"/>
          <w:sz w:val="22"/>
          <w:u w:val="single"/>
          <w:shd w:val="clear" w:color="auto" w:fill="FFFFFF"/>
          <w:lang w:eastAsia="pl-PL"/>
        </w:rPr>
        <w:t>Sukcesywna dostawa artykułów spożywczych - Przedszkole im. Juliana Tuwima w Aleksandrowie Kujawskim</w:t>
      </w:r>
      <w:r w:rsidRPr="00097E7A">
        <w:rPr>
          <w:rFonts w:eastAsia="Palatino Linotype"/>
          <w:b/>
          <w:bCs/>
          <w:i/>
          <w:iCs/>
          <w:color w:val="000000"/>
          <w:kern w:val="2"/>
          <w:sz w:val="22"/>
          <w:u w:val="single"/>
          <w:shd w:val="clear" w:color="auto" w:fill="FFFFFF"/>
          <w:lang w:eastAsia="pl-PL"/>
        </w:rPr>
        <w:t xml:space="preserve">" </w:t>
      </w:r>
    </w:p>
    <w:p w14:paraId="497A09CB" w14:textId="77777777" w:rsidR="00097E7A" w:rsidRDefault="00097E7A">
      <w:pPr>
        <w:widowControl w:val="0"/>
        <w:jc w:val="center"/>
        <w:rPr>
          <w:rFonts w:eastAsia="SimSun"/>
          <w:b/>
          <w:bCs/>
          <w:i/>
          <w:iCs/>
          <w:color w:val="000000"/>
          <w:kern w:val="2"/>
          <w:sz w:val="22"/>
          <w:lang w:bidi="hi-IN"/>
        </w:rPr>
      </w:pPr>
    </w:p>
    <w:bookmarkEnd w:id="1"/>
    <w:p w14:paraId="69D67DEC" w14:textId="77777777" w:rsidR="00892F78" w:rsidRDefault="00892F78">
      <w:pPr>
        <w:widowControl w:val="0"/>
        <w:rPr>
          <w:rFonts w:eastAsia="Lucida Sans Unicode"/>
          <w:i/>
          <w:iCs/>
          <w:kern w:val="2"/>
          <w:sz w:val="22"/>
          <w:lang w:eastAsia="hi-IN" w:bidi="hi-IN"/>
        </w:rPr>
      </w:pPr>
      <w:r>
        <w:rPr>
          <w:rFonts w:eastAsia="Lucida Sans Unicode"/>
          <w:b/>
          <w:bCs/>
          <w:i/>
          <w:iCs/>
          <w:kern w:val="2"/>
          <w:sz w:val="22"/>
          <w:lang w:eastAsia="hi-IN" w:bidi="hi-IN"/>
        </w:rPr>
        <w:t xml:space="preserve">W imieniu Wykonawcy, którego reprezentuję: </w:t>
      </w:r>
    </w:p>
    <w:p w14:paraId="64A9A405" w14:textId="77777777" w:rsidR="00892F78" w:rsidRDefault="00892F78">
      <w:pPr>
        <w:widowControl w:val="0"/>
        <w:rPr>
          <w:rFonts w:eastAsia="Lucida Sans Unicode"/>
          <w:i/>
          <w:iCs/>
          <w:kern w:val="2"/>
          <w:sz w:val="22"/>
          <w:lang w:eastAsia="hi-IN" w:bidi="hi-IN"/>
        </w:rPr>
      </w:pPr>
      <w:r>
        <w:rPr>
          <w:rFonts w:eastAsia="Lucida Sans Unicode"/>
          <w:i/>
          <w:iCs/>
          <w:kern w:val="2"/>
          <w:sz w:val="22"/>
          <w:lang w:eastAsia="hi-IN" w:bidi="hi-IN"/>
        </w:rPr>
        <w:t>Nazwa: ………………………………………………………………………………………………………....</w:t>
      </w:r>
    </w:p>
    <w:p w14:paraId="5B063320" w14:textId="77777777" w:rsidR="00892F78" w:rsidRDefault="00892F78">
      <w:pPr>
        <w:widowControl w:val="0"/>
        <w:rPr>
          <w:rFonts w:eastAsia="Lucida Sans Unicode"/>
          <w:i/>
          <w:iCs/>
          <w:kern w:val="2"/>
          <w:sz w:val="22"/>
          <w:lang w:eastAsia="hi-IN" w:bidi="hi-IN"/>
        </w:rPr>
      </w:pPr>
      <w:r>
        <w:rPr>
          <w:rFonts w:eastAsia="Lucida Sans Unicode"/>
          <w:i/>
          <w:iCs/>
          <w:kern w:val="2"/>
          <w:sz w:val="22"/>
          <w:lang w:eastAsia="hi-IN" w:bidi="hi-IN"/>
        </w:rPr>
        <w:t>Adres: …………………………………………………………………………………………………………..</w:t>
      </w:r>
    </w:p>
    <w:p w14:paraId="17E42E44" w14:textId="77777777" w:rsidR="00892F78" w:rsidRDefault="00892F78">
      <w:pPr>
        <w:widowControl w:val="0"/>
        <w:ind w:firstLine="360"/>
        <w:jc w:val="center"/>
        <w:rPr>
          <w:rFonts w:eastAsia="Lucida Sans Unicode"/>
          <w:i/>
          <w:iCs/>
          <w:kern w:val="2"/>
          <w:sz w:val="22"/>
          <w:lang w:eastAsia="hi-IN" w:bidi="hi-IN"/>
        </w:rPr>
      </w:pPr>
      <w:r>
        <w:rPr>
          <w:rFonts w:eastAsia="Lucida Sans Unicode"/>
          <w:i/>
          <w:iCs/>
          <w:kern w:val="2"/>
          <w:sz w:val="22"/>
          <w:lang w:eastAsia="hi-IN" w:bidi="hi-IN"/>
        </w:rPr>
        <w:t>(nazwa i adres Wykonawcy)</w:t>
      </w:r>
    </w:p>
    <w:p w14:paraId="27CF9FCD" w14:textId="77777777" w:rsidR="00892F78" w:rsidRDefault="00892F78">
      <w:pPr>
        <w:widowControl w:val="0"/>
        <w:ind w:firstLine="360"/>
        <w:jc w:val="center"/>
        <w:rPr>
          <w:rFonts w:eastAsia="Lucida Sans Unicode"/>
          <w:i/>
          <w:iCs/>
          <w:kern w:val="2"/>
          <w:sz w:val="22"/>
          <w:lang w:eastAsia="hi-IN" w:bidi="hi-IN"/>
        </w:rPr>
      </w:pPr>
    </w:p>
    <w:p w14:paraId="63323EAE" w14:textId="77777777" w:rsidR="00892F78" w:rsidRDefault="00892F78">
      <w:pPr>
        <w:widowControl w:val="0"/>
        <w:rPr>
          <w:rFonts w:eastAsia="Lucida Sans Unicode"/>
          <w:i/>
          <w:iCs/>
          <w:kern w:val="2"/>
          <w:sz w:val="22"/>
          <w:lang w:eastAsia="hi-IN" w:bidi="hi-IN"/>
        </w:rPr>
      </w:pPr>
      <w:r>
        <w:rPr>
          <w:rFonts w:eastAsia="Lucida Sans Unicode"/>
          <w:i/>
          <w:iCs/>
          <w:kern w:val="2"/>
          <w:sz w:val="22"/>
          <w:lang w:eastAsia="hi-IN" w:bidi="hi-IN"/>
        </w:rPr>
        <w:t>oświadczam, że w/w Wykonawca:</w:t>
      </w:r>
    </w:p>
    <w:p w14:paraId="199B96CB" w14:textId="77777777" w:rsidR="00892F78" w:rsidRDefault="00892F78">
      <w:pPr>
        <w:widowControl w:val="0"/>
        <w:rPr>
          <w:rFonts w:eastAsia="Lucida Sans Unicode"/>
          <w:i/>
          <w:iCs/>
          <w:kern w:val="2"/>
          <w:sz w:val="22"/>
          <w:lang w:eastAsia="hi-IN" w:bidi="hi-IN"/>
        </w:rPr>
      </w:pPr>
    </w:p>
    <w:p w14:paraId="00F4ADB6" w14:textId="77777777" w:rsidR="00892F78" w:rsidRDefault="00892F78">
      <w:pPr>
        <w:widowControl w:val="0"/>
        <w:rPr>
          <w:rFonts w:eastAsia="Arial"/>
          <w:i/>
          <w:iCs/>
          <w:color w:val="000000"/>
          <w:kern w:val="2"/>
          <w:sz w:val="22"/>
          <w:lang w:eastAsia="hi-IN" w:bidi="hi-IN"/>
        </w:rPr>
      </w:pPr>
      <w:r>
        <w:rPr>
          <w:rFonts w:eastAsia="Arial"/>
          <w:i/>
          <w:iCs/>
          <w:color w:val="000000"/>
          <w:kern w:val="2"/>
          <w:sz w:val="22"/>
          <w:lang w:eastAsia="hi-IN" w:bidi="hi-IN"/>
        </w:rPr>
        <w:t xml:space="preserve">□ </w:t>
      </w:r>
      <w:r>
        <w:rPr>
          <w:rFonts w:eastAsia="Arial"/>
          <w:i/>
          <w:iCs/>
          <w:kern w:val="2"/>
          <w:sz w:val="22"/>
          <w:lang w:eastAsia="hi-IN" w:bidi="hi-IN"/>
        </w:rPr>
        <w:t xml:space="preserve"> </w:t>
      </w:r>
      <w:r>
        <w:rPr>
          <w:rFonts w:eastAsia="Lucida Sans Unicode"/>
          <w:i/>
          <w:iCs/>
          <w:kern w:val="2"/>
          <w:sz w:val="22"/>
          <w:lang w:eastAsia="hi-IN" w:bidi="hi-IN"/>
        </w:rPr>
        <w:t xml:space="preserve">Nie należy* do grupy kapitałowej w rozumieniu ustawy z dnia 16 lutego 2007 r. o ochronie konkurencji i konsumentów z innymi Wykonawcami, za wyjątkiem gdy złożyli odrębne oferty, oferty częściowe lub wnioski o dopuszczenie do udziału w postępowaniu, chyba że wykażą, że przygotowali te oferty lub wnioski niezależnie od siebie </w:t>
      </w:r>
    </w:p>
    <w:p w14:paraId="45B8C8ED" w14:textId="77777777" w:rsidR="00892F78" w:rsidRDefault="00892F78">
      <w:pPr>
        <w:widowControl w:val="0"/>
        <w:rPr>
          <w:rFonts w:eastAsia="Lucida Sans Unicode"/>
          <w:i/>
          <w:iCs/>
          <w:kern w:val="2"/>
          <w:sz w:val="22"/>
          <w:lang w:eastAsia="hi-IN" w:bidi="hi-IN"/>
        </w:rPr>
      </w:pPr>
      <w:r>
        <w:rPr>
          <w:rFonts w:eastAsia="Arial"/>
          <w:i/>
          <w:iCs/>
          <w:color w:val="000000"/>
          <w:kern w:val="2"/>
          <w:sz w:val="22"/>
          <w:lang w:eastAsia="hi-IN" w:bidi="hi-IN"/>
        </w:rPr>
        <w:t xml:space="preserve">□ </w:t>
      </w:r>
      <w:r>
        <w:rPr>
          <w:rFonts w:eastAsia="Arial"/>
          <w:i/>
          <w:iCs/>
          <w:kern w:val="2"/>
          <w:sz w:val="22"/>
          <w:lang w:eastAsia="hi-IN" w:bidi="hi-IN"/>
        </w:rPr>
        <w:t xml:space="preserve"> </w:t>
      </w:r>
      <w:r>
        <w:rPr>
          <w:rFonts w:eastAsia="Lucida Sans Unicode"/>
          <w:i/>
          <w:iCs/>
          <w:kern w:val="2"/>
          <w:sz w:val="22"/>
          <w:lang w:eastAsia="hi-IN" w:bidi="hi-IN"/>
        </w:rPr>
        <w:t>Należy do tej samej grupy kapitałowej w rozumieniu ustawy z dnia 16 lutego 2007 r. o ochronie konkurencji i konsumentów z następującymi Wykonawcami, którzy złożyli oferty w niniejszym postępowaniu o udzielenia zamówienia (za wyjątkiem gdy złożyli odrębne oferty, oferty częściowe lub wnioski o dopuszczenie do udziału w postępowaniu):..........................................................................................................................................</w:t>
      </w:r>
    </w:p>
    <w:p w14:paraId="5D011393" w14:textId="77777777" w:rsidR="00892F78" w:rsidRDefault="00892F78">
      <w:pPr>
        <w:widowControl w:val="0"/>
        <w:rPr>
          <w:rFonts w:eastAsia="Lucida Sans Unicode"/>
          <w:i/>
          <w:iCs/>
          <w:kern w:val="2"/>
          <w:sz w:val="22"/>
          <w:lang w:eastAsia="hi-IN" w:bidi="hi-IN"/>
        </w:rPr>
      </w:pPr>
      <w:r>
        <w:rPr>
          <w:rFonts w:eastAsia="Lucida Sans Unicode"/>
          <w:i/>
          <w:iCs/>
          <w:kern w:val="2"/>
          <w:sz w:val="22"/>
          <w:lang w:eastAsia="hi-IN" w:bidi="hi-IN"/>
        </w:rPr>
        <w:t>...................................................................................................................................................................</w:t>
      </w:r>
    </w:p>
    <w:p w14:paraId="0D58CDCA" w14:textId="77777777" w:rsidR="00892F78" w:rsidRDefault="00892F78">
      <w:pPr>
        <w:widowControl w:val="0"/>
        <w:rPr>
          <w:rFonts w:eastAsia="Arial"/>
          <w:i/>
          <w:iCs/>
          <w:color w:val="000000"/>
          <w:kern w:val="2"/>
          <w:sz w:val="22"/>
          <w:lang w:eastAsia="hi-IN" w:bidi="hi-IN"/>
        </w:rPr>
      </w:pPr>
      <w:r>
        <w:rPr>
          <w:rFonts w:eastAsia="Lucida Sans Unicode"/>
          <w:i/>
          <w:iCs/>
          <w:kern w:val="2"/>
          <w:sz w:val="22"/>
          <w:lang w:eastAsia="hi-IN" w:bidi="hi-IN"/>
        </w:rPr>
        <w:t>Przedstawiam następujące dowody, że powiązania z innym Wykonawcą nie prowadzą do zakłócenia konkurencji w postępowaniu o udzielenie zamówienia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2DB7AA1" w14:textId="77777777" w:rsidR="00892F78" w:rsidRDefault="00892F78">
      <w:pPr>
        <w:widowControl w:val="0"/>
        <w:rPr>
          <w:rFonts w:eastAsia="Arial"/>
          <w:i/>
          <w:iCs/>
          <w:color w:val="000000"/>
          <w:kern w:val="2"/>
          <w:sz w:val="22"/>
          <w:lang w:eastAsia="hi-IN" w:bidi="hi-IN"/>
        </w:rPr>
      </w:pPr>
      <w:r>
        <w:rPr>
          <w:rFonts w:eastAsia="Arial"/>
          <w:i/>
          <w:iCs/>
          <w:color w:val="000000"/>
          <w:kern w:val="2"/>
          <w:sz w:val="22"/>
          <w:lang w:eastAsia="hi-IN" w:bidi="hi-IN"/>
        </w:rPr>
        <w:t xml:space="preserve">□ </w:t>
      </w:r>
      <w:r>
        <w:rPr>
          <w:rFonts w:eastAsia="Arial"/>
          <w:i/>
          <w:iCs/>
          <w:kern w:val="2"/>
          <w:sz w:val="22"/>
          <w:lang w:eastAsia="hi-IN" w:bidi="hi-IN"/>
        </w:rPr>
        <w:t xml:space="preserve"> </w:t>
      </w:r>
      <w:r>
        <w:rPr>
          <w:rFonts w:eastAsia="Lucida Sans Unicode"/>
          <w:i/>
          <w:iCs/>
          <w:kern w:val="2"/>
          <w:sz w:val="22"/>
          <w:lang w:eastAsia="hi-IN" w:bidi="hi-IN"/>
        </w:rPr>
        <w:t>Wykonawca może potwierdzić, że nie zawarł z innymi wykonawcami porozumienie mającego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8FC2776" w14:textId="77777777" w:rsidR="00892F78" w:rsidRDefault="00892F78">
      <w:pPr>
        <w:widowControl w:val="0"/>
        <w:rPr>
          <w:rFonts w:eastAsia="Arial"/>
          <w:i/>
          <w:iCs/>
          <w:color w:val="000000"/>
          <w:kern w:val="2"/>
          <w:sz w:val="22"/>
          <w:lang w:eastAsia="hi-IN" w:bidi="hi-IN"/>
        </w:rPr>
      </w:pPr>
      <w:r>
        <w:rPr>
          <w:rFonts w:eastAsia="Arial"/>
          <w:i/>
          <w:iCs/>
          <w:color w:val="000000"/>
          <w:kern w:val="2"/>
          <w:sz w:val="22"/>
          <w:lang w:eastAsia="hi-IN" w:bidi="hi-IN"/>
        </w:rPr>
        <w:t xml:space="preserve">□ </w:t>
      </w:r>
      <w:r>
        <w:rPr>
          <w:rFonts w:eastAsia="Arial"/>
          <w:i/>
          <w:iCs/>
          <w:kern w:val="2"/>
          <w:sz w:val="22"/>
          <w:lang w:eastAsia="hi-IN" w:bidi="hi-IN"/>
        </w:rPr>
        <w:t xml:space="preserve"> </w:t>
      </w:r>
      <w:r>
        <w:rPr>
          <w:rFonts w:eastAsia="Lucida Sans Unicode"/>
          <w:i/>
          <w:iCs/>
          <w:kern w:val="2"/>
          <w:sz w:val="22"/>
          <w:lang w:eastAsia="hi-IN" w:bidi="hi-IN"/>
        </w:rPr>
        <w:t>Wykonawca nie może potwierdzić, że nie zawarł z innymi wykonawcami porozumienie mającego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</w:t>
      </w:r>
    </w:p>
    <w:p w14:paraId="5C82C3D0" w14:textId="77777777" w:rsidR="00892F78" w:rsidRDefault="00892F78">
      <w:pPr>
        <w:widowControl w:val="0"/>
        <w:rPr>
          <w:rFonts w:eastAsia="Arial"/>
          <w:i/>
          <w:iCs/>
          <w:kern w:val="2"/>
          <w:sz w:val="22"/>
          <w:lang w:eastAsia="hi-IN" w:bidi="hi-IN"/>
        </w:rPr>
      </w:pPr>
      <w:r>
        <w:rPr>
          <w:rFonts w:eastAsia="Arial"/>
          <w:i/>
          <w:iCs/>
          <w:color w:val="000000"/>
          <w:kern w:val="2"/>
          <w:sz w:val="22"/>
          <w:lang w:eastAsia="hi-IN" w:bidi="hi-IN"/>
        </w:rPr>
        <w:t xml:space="preserve">□ </w:t>
      </w:r>
      <w:r>
        <w:rPr>
          <w:rFonts w:eastAsia="Arial"/>
          <w:i/>
          <w:iCs/>
          <w:kern w:val="2"/>
          <w:sz w:val="22"/>
          <w:lang w:eastAsia="hi-IN" w:bidi="hi-IN"/>
        </w:rPr>
        <w:t xml:space="preserve"> </w:t>
      </w:r>
      <w:r>
        <w:rPr>
          <w:rFonts w:eastAsia="Lucida Sans Unicode"/>
          <w:i/>
          <w:iCs/>
          <w:kern w:val="2"/>
          <w:sz w:val="22"/>
          <w:lang w:eastAsia="hi-IN" w:bidi="hi-IN"/>
        </w:rPr>
        <w:t>Oświadczam, że przynależę do tej samej grupy kapitałowej z następującymi Wykonawcami, którzy złożyli oferty w niniejszym postępowaniu o udzielenia zamówienia:</w:t>
      </w:r>
    </w:p>
    <w:p w14:paraId="1F9EFC9F" w14:textId="77777777" w:rsidR="00892F78" w:rsidRDefault="00892F78">
      <w:pPr>
        <w:widowControl w:val="0"/>
        <w:rPr>
          <w:rFonts w:eastAsia="Arial"/>
          <w:i/>
          <w:iCs/>
          <w:kern w:val="2"/>
          <w:sz w:val="22"/>
          <w:lang w:eastAsia="hi-IN" w:bidi="hi-IN"/>
        </w:rPr>
      </w:pPr>
      <w:r>
        <w:rPr>
          <w:rFonts w:eastAsia="Arial"/>
          <w:i/>
          <w:iCs/>
          <w:kern w:val="2"/>
          <w:sz w:val="22"/>
          <w:lang w:eastAsia="hi-IN" w:bidi="hi-IN"/>
        </w:rPr>
        <w:t xml:space="preserve"> </w:t>
      </w:r>
      <w:r>
        <w:rPr>
          <w:rFonts w:eastAsia="Lucida Sans Unicode"/>
          <w:i/>
          <w:iCs/>
          <w:kern w:val="2"/>
          <w:sz w:val="16"/>
          <w:szCs w:val="16"/>
          <w:lang w:eastAsia="hi-IN" w:bidi="hi-IN"/>
        </w:rPr>
        <w:t>* zaznaczyć właściwe X w okienku (nie zaznaczenie właściwego punktu będzie rozumiane jako nie należenie do żadnej  grupy kapitałowej i brak zakłócenia konkurencji). Wraz ze złożeniem oświadczenia wykonawca może przedstawić dowody, że powiązania z innym Wykonawcą nie prowadzą do zakłócenia konkurencji w postępowaniu o udzielenie zamówienia.</w:t>
      </w:r>
    </w:p>
    <w:p w14:paraId="314E357B" w14:textId="57BA9419" w:rsidR="00892F78" w:rsidRDefault="00892F78">
      <w:pPr>
        <w:widowControl w:val="0"/>
        <w:rPr>
          <w:rFonts w:eastAsia="Arial"/>
          <w:i/>
          <w:iCs/>
          <w:kern w:val="2"/>
          <w:sz w:val="22"/>
          <w:lang w:eastAsia="hi-IN" w:bidi="hi-IN"/>
        </w:rPr>
      </w:pPr>
      <w:r>
        <w:rPr>
          <w:rFonts w:eastAsia="Arial"/>
          <w:i/>
          <w:iCs/>
          <w:kern w:val="2"/>
          <w:sz w:val="22"/>
          <w:lang w:eastAsia="hi-IN" w:bidi="hi-IN"/>
        </w:rPr>
        <w:t xml:space="preserve">    </w:t>
      </w:r>
      <w:r>
        <w:rPr>
          <w:rFonts w:eastAsia="Lucida Sans Unicode"/>
          <w:i/>
          <w:iCs/>
          <w:kern w:val="2"/>
          <w:sz w:val="22"/>
          <w:lang w:eastAsia="hi-IN" w:bidi="hi-IN"/>
        </w:rPr>
        <w:t xml:space="preserve">.............................................................                                                ...............................................                                                            </w:t>
      </w:r>
    </w:p>
    <w:p w14:paraId="206681BB" w14:textId="750B032E" w:rsidR="00892F78" w:rsidRPr="00A809D2" w:rsidRDefault="00892F78" w:rsidP="00A809D2">
      <w:pPr>
        <w:widowControl w:val="0"/>
        <w:rPr>
          <w:rFonts w:cs="Times New Roman"/>
          <w:color w:val="000000"/>
          <w:kern w:val="2"/>
          <w:sz w:val="22"/>
        </w:rPr>
      </w:pPr>
      <w:r>
        <w:rPr>
          <w:rFonts w:eastAsia="Arial"/>
          <w:i/>
          <w:iCs/>
          <w:kern w:val="2"/>
          <w:sz w:val="22"/>
          <w:lang w:eastAsia="hi-IN" w:bidi="hi-IN"/>
        </w:rPr>
        <w:t xml:space="preserve">               </w:t>
      </w:r>
      <w:r>
        <w:rPr>
          <w:rFonts w:eastAsia="Lucida Sans Unicode"/>
          <w:i/>
          <w:iCs/>
          <w:kern w:val="2"/>
          <w:sz w:val="22"/>
          <w:lang w:eastAsia="hi-IN" w:bidi="hi-IN"/>
        </w:rPr>
        <w:t xml:space="preserve">Miejscowość i data                                                           </w:t>
      </w:r>
      <w:r>
        <w:rPr>
          <w:rFonts w:eastAsia="Lucida Sans Unicode"/>
          <w:i/>
          <w:iCs/>
          <w:kern w:val="2"/>
          <w:sz w:val="22"/>
          <w:lang w:eastAsia="hi-IN" w:bidi="hi-IN"/>
        </w:rPr>
        <w:tab/>
        <w:t xml:space="preserve"> Imię i nazwisko                                 </w:t>
      </w:r>
      <w:r>
        <w:rPr>
          <w:rFonts w:eastAsia="Lucida Sans Unicode"/>
          <w:i/>
          <w:iCs/>
          <w:kern w:val="2"/>
          <w:sz w:val="22"/>
          <w:lang w:eastAsia="hi-IN" w:bidi="hi-IN"/>
        </w:rPr>
        <w:tab/>
      </w:r>
      <w:r>
        <w:rPr>
          <w:rFonts w:eastAsia="Lucida Sans Unicode"/>
          <w:i/>
          <w:iCs/>
          <w:kern w:val="2"/>
          <w:sz w:val="22"/>
          <w:lang w:eastAsia="hi-IN" w:bidi="hi-IN"/>
        </w:rPr>
        <w:tab/>
      </w:r>
      <w:r>
        <w:rPr>
          <w:rFonts w:eastAsia="Lucida Sans Unicode"/>
          <w:i/>
          <w:iCs/>
          <w:kern w:val="2"/>
          <w:sz w:val="22"/>
          <w:lang w:eastAsia="hi-IN" w:bidi="hi-IN"/>
        </w:rPr>
        <w:tab/>
      </w:r>
      <w:r>
        <w:rPr>
          <w:rFonts w:eastAsia="Lucida Sans Unicode"/>
          <w:i/>
          <w:iCs/>
          <w:kern w:val="2"/>
          <w:sz w:val="22"/>
          <w:lang w:eastAsia="hi-IN" w:bidi="hi-IN"/>
        </w:rPr>
        <w:tab/>
      </w:r>
      <w:r>
        <w:rPr>
          <w:rFonts w:eastAsia="Lucida Sans Unicode"/>
          <w:i/>
          <w:iCs/>
          <w:kern w:val="2"/>
          <w:sz w:val="22"/>
          <w:lang w:eastAsia="hi-IN" w:bidi="hi-IN"/>
        </w:rPr>
        <w:tab/>
        <w:t xml:space="preserve">                             </w:t>
      </w:r>
      <w:r w:rsidR="00C84F17">
        <w:t xml:space="preserve"> </w:t>
      </w:r>
    </w:p>
    <w:p w14:paraId="74A01510" w14:textId="2E47D9EB" w:rsidR="000E10A0" w:rsidRPr="00BB00F3" w:rsidRDefault="00BB00F3" w:rsidP="00BB00F3">
      <w:pPr>
        <w:jc w:val="left"/>
        <w:rPr>
          <w:rFonts w:eastAsia="SimSun"/>
          <w:bCs/>
          <w:i/>
          <w:iCs/>
          <w:color w:val="000000"/>
          <w:kern w:val="2"/>
          <w:sz w:val="18"/>
          <w:szCs w:val="18"/>
          <w:u w:val="single"/>
          <w:lang w:bidi="hi-IN"/>
        </w:rPr>
      </w:pPr>
      <w:r>
        <w:rPr>
          <w:rFonts w:eastAsia="Lucida Sans Unicode"/>
          <w:bCs/>
          <w:color w:val="000000"/>
          <w:kern w:val="2"/>
          <w:sz w:val="18"/>
          <w:szCs w:val="18"/>
          <w:lang w:bidi="hi-IN"/>
        </w:rPr>
        <w:t xml:space="preserve">                                                                                   </w:t>
      </w:r>
      <w:r w:rsidR="000E10A0" w:rsidRPr="00BB00F3">
        <w:rPr>
          <w:rFonts w:eastAsia="Lucida Sans Unicode"/>
          <w:bCs/>
          <w:color w:val="000000"/>
          <w:kern w:val="2"/>
          <w:sz w:val="18"/>
          <w:szCs w:val="18"/>
          <w:lang w:bidi="hi-IN"/>
        </w:rPr>
        <w:t xml:space="preserve">(kwalifikowany podpis elektroniczny, podpis osobisty lub podpis zaufany) </w:t>
      </w:r>
    </w:p>
    <w:p w14:paraId="178BB8CE" w14:textId="77777777" w:rsidR="008F326C" w:rsidRDefault="008F326C" w:rsidP="00E15990">
      <w:pPr>
        <w:tabs>
          <w:tab w:val="center" w:pos="4703"/>
        </w:tabs>
        <w:spacing w:after="120"/>
        <w:jc w:val="center"/>
        <w:rPr>
          <w:i/>
          <w:iCs/>
          <w:color w:val="000000"/>
          <w:kern w:val="2"/>
          <w:sz w:val="22"/>
          <w:lang w:bidi="hi-IN"/>
        </w:rPr>
      </w:pPr>
    </w:p>
    <w:p w14:paraId="663D7074" w14:textId="77777777" w:rsidR="00892F78" w:rsidRDefault="00892F78">
      <w:pPr>
        <w:tabs>
          <w:tab w:val="center" w:pos="4703"/>
        </w:tabs>
        <w:spacing w:after="120"/>
        <w:jc w:val="right"/>
        <w:rPr>
          <w:b/>
          <w:bCs/>
          <w:i/>
          <w:iCs/>
          <w:color w:val="000000"/>
          <w:kern w:val="2"/>
          <w:sz w:val="22"/>
          <w:u w:val="single"/>
          <w:lang w:bidi="hi-IN"/>
        </w:rPr>
      </w:pPr>
      <w:r w:rsidRPr="00E15990">
        <w:rPr>
          <w:i/>
          <w:iCs/>
          <w:color w:val="000000"/>
          <w:kern w:val="2"/>
          <w:sz w:val="22"/>
          <w:u w:val="single"/>
          <w:lang w:bidi="hi-IN"/>
        </w:rPr>
        <w:t>Z</w:t>
      </w:r>
      <w:r w:rsidRPr="00E15990">
        <w:rPr>
          <w:rFonts w:eastAsia="SimSun"/>
          <w:bCs/>
          <w:i/>
          <w:iCs/>
          <w:color w:val="000000"/>
          <w:kern w:val="2"/>
          <w:sz w:val="22"/>
          <w:u w:val="single"/>
          <w:lang w:bidi="hi-IN"/>
        </w:rPr>
        <w:t>A</w:t>
      </w:r>
      <w:r>
        <w:rPr>
          <w:rFonts w:eastAsia="SimSun"/>
          <w:bCs/>
          <w:i/>
          <w:iCs/>
          <w:color w:val="000000"/>
          <w:kern w:val="2"/>
          <w:sz w:val="22"/>
          <w:u w:val="single"/>
          <w:lang w:bidi="hi-IN"/>
        </w:rPr>
        <w:t xml:space="preserve">ŁĄCZNIK NR </w:t>
      </w:r>
      <w:r w:rsidR="00F750C0">
        <w:rPr>
          <w:rFonts w:eastAsia="SimSun"/>
          <w:bCs/>
          <w:i/>
          <w:iCs/>
          <w:color w:val="000000"/>
          <w:kern w:val="2"/>
          <w:sz w:val="22"/>
          <w:u w:val="single"/>
          <w:lang w:bidi="hi-IN"/>
        </w:rPr>
        <w:t>4</w:t>
      </w:r>
      <w:r>
        <w:rPr>
          <w:rFonts w:eastAsia="SimSun"/>
          <w:bCs/>
          <w:i/>
          <w:iCs/>
          <w:color w:val="000000"/>
          <w:kern w:val="2"/>
          <w:sz w:val="22"/>
          <w:u w:val="single"/>
          <w:lang w:bidi="hi-IN"/>
        </w:rPr>
        <w:t xml:space="preserve">  DO SWZ</w:t>
      </w:r>
    </w:p>
    <w:p w14:paraId="5E100621" w14:textId="77777777" w:rsidR="00892F78" w:rsidRDefault="00892F78">
      <w:pPr>
        <w:tabs>
          <w:tab w:val="left" w:pos="0"/>
          <w:tab w:val="left" w:pos="6804"/>
        </w:tabs>
        <w:spacing w:after="40"/>
        <w:ind w:left="717" w:hanging="709"/>
        <w:jc w:val="left"/>
        <w:rPr>
          <w:b/>
          <w:bCs/>
          <w:i/>
          <w:iCs/>
          <w:color w:val="000000"/>
          <w:kern w:val="2"/>
          <w:sz w:val="22"/>
          <w:u w:val="single"/>
          <w:lang w:bidi="hi-IN"/>
        </w:rPr>
      </w:pPr>
    </w:p>
    <w:p w14:paraId="27C800B9" w14:textId="77777777" w:rsidR="00892F78" w:rsidRDefault="00892F78">
      <w:pPr>
        <w:widowControl w:val="0"/>
        <w:jc w:val="center"/>
        <w:rPr>
          <w:b/>
          <w:bCs/>
          <w:i/>
          <w:iCs/>
          <w:kern w:val="2"/>
          <w:sz w:val="22"/>
          <w:lang w:eastAsia="hi-IN" w:bidi="hi-IN"/>
        </w:rPr>
      </w:pPr>
      <w:r>
        <w:rPr>
          <w:rFonts w:eastAsia="Lucida Sans Unicode"/>
          <w:b/>
          <w:i/>
          <w:iCs/>
          <w:kern w:val="2"/>
          <w:sz w:val="22"/>
          <w:lang w:eastAsia="hi-IN" w:bidi="hi-IN"/>
        </w:rPr>
        <w:t>ZOBOWIĄZANIE DO UDOSTĘPNIENIA NIEZBĘDNYCH ZASOBÓW WYKONAWCY</w:t>
      </w:r>
    </w:p>
    <w:p w14:paraId="3ED07FCA" w14:textId="77777777" w:rsidR="00892F78" w:rsidRDefault="00892F78">
      <w:pPr>
        <w:widowControl w:val="0"/>
        <w:jc w:val="center"/>
        <w:rPr>
          <w:rFonts w:eastAsia="Lucida Sans Unicode"/>
          <w:b/>
          <w:bCs/>
          <w:i/>
          <w:iCs/>
          <w:color w:val="000000"/>
          <w:kern w:val="2"/>
          <w:sz w:val="22"/>
          <w:lang w:eastAsia="hi-IN" w:bidi="hi-IN"/>
        </w:rPr>
      </w:pPr>
      <w:r>
        <w:rPr>
          <w:b/>
          <w:bCs/>
          <w:i/>
          <w:iCs/>
          <w:kern w:val="2"/>
          <w:sz w:val="22"/>
          <w:lang w:eastAsia="hi-IN" w:bidi="hi-IN"/>
        </w:rPr>
        <w:t xml:space="preserve">(na podstawie art. 118 ustawy </w:t>
      </w:r>
      <w:proofErr w:type="spellStart"/>
      <w:r>
        <w:rPr>
          <w:b/>
          <w:bCs/>
          <w:i/>
          <w:iCs/>
          <w:kern w:val="2"/>
          <w:sz w:val="22"/>
          <w:lang w:eastAsia="hi-IN" w:bidi="hi-IN"/>
        </w:rPr>
        <w:t>Pzp</w:t>
      </w:r>
      <w:proofErr w:type="spellEnd"/>
      <w:r>
        <w:rPr>
          <w:b/>
          <w:bCs/>
          <w:i/>
          <w:iCs/>
          <w:kern w:val="2"/>
          <w:sz w:val="22"/>
          <w:lang w:eastAsia="hi-IN" w:bidi="hi-IN"/>
        </w:rPr>
        <w:t>)</w:t>
      </w:r>
    </w:p>
    <w:p w14:paraId="5FC34644" w14:textId="77777777" w:rsidR="00892F78" w:rsidRDefault="00892F78">
      <w:pPr>
        <w:widowControl w:val="0"/>
        <w:ind w:firstLine="360"/>
        <w:rPr>
          <w:rFonts w:eastAsia="Lucida Sans Unicode"/>
          <w:b/>
          <w:bCs/>
          <w:i/>
          <w:iCs/>
          <w:color w:val="000000"/>
          <w:kern w:val="2"/>
          <w:sz w:val="22"/>
          <w:lang w:eastAsia="hi-IN" w:bidi="hi-IN"/>
        </w:rPr>
      </w:pPr>
    </w:p>
    <w:p w14:paraId="616B8F65" w14:textId="77777777" w:rsidR="00892F78" w:rsidRDefault="00892F78">
      <w:pPr>
        <w:widowControl w:val="0"/>
        <w:ind w:firstLine="708"/>
        <w:jc w:val="center"/>
        <w:rPr>
          <w:rFonts w:eastAsia="Lucida Sans Unicode"/>
          <w:b/>
          <w:bCs/>
          <w:i/>
          <w:iCs/>
          <w:color w:val="000000"/>
          <w:kern w:val="2"/>
          <w:sz w:val="20"/>
          <w:szCs w:val="20"/>
          <w:lang w:eastAsia="hi-IN" w:bidi="hi-IN"/>
        </w:rPr>
      </w:pPr>
      <w:r>
        <w:rPr>
          <w:rFonts w:eastAsia="Lucida Sans Unicode"/>
          <w:bCs/>
          <w:i/>
          <w:iCs/>
          <w:kern w:val="2"/>
          <w:sz w:val="20"/>
          <w:szCs w:val="20"/>
          <w:lang w:eastAsia="hi-IN" w:bidi="hi-IN"/>
        </w:rPr>
        <w:t xml:space="preserve">Składając ofertę w postępowaniu o udzielenie zamówienia publicznego </w:t>
      </w:r>
      <w:r>
        <w:rPr>
          <w:rFonts w:eastAsia="Lucida Sans Unicode"/>
          <w:i/>
          <w:iCs/>
          <w:kern w:val="2"/>
          <w:sz w:val="20"/>
          <w:szCs w:val="20"/>
          <w:lang w:eastAsia="hi-IN" w:bidi="hi-IN"/>
        </w:rPr>
        <w:t>pn.:</w:t>
      </w:r>
    </w:p>
    <w:p w14:paraId="7668F6B8" w14:textId="77777777" w:rsidR="00093D40" w:rsidRPr="00093D40" w:rsidRDefault="00093D40" w:rsidP="00093D40">
      <w:pPr>
        <w:tabs>
          <w:tab w:val="left" w:pos="0"/>
          <w:tab w:val="left" w:pos="6804"/>
        </w:tabs>
        <w:spacing w:after="40"/>
        <w:ind w:left="717" w:hanging="709"/>
        <w:jc w:val="center"/>
        <w:rPr>
          <w:rFonts w:eastAsia="Lucida Sans Unicode"/>
          <w:b/>
          <w:bCs/>
          <w:i/>
          <w:iCs/>
          <w:color w:val="000000"/>
          <w:kern w:val="2"/>
          <w:sz w:val="20"/>
          <w:szCs w:val="20"/>
          <w:u w:val="single"/>
          <w:lang w:eastAsia="hi-IN" w:bidi="hi-IN"/>
        </w:rPr>
      </w:pPr>
      <w:r w:rsidRPr="00093D40">
        <w:rPr>
          <w:rFonts w:eastAsia="Lucida Sans Unicode"/>
          <w:b/>
          <w:bCs/>
          <w:i/>
          <w:iCs/>
          <w:color w:val="000000"/>
          <w:kern w:val="2"/>
          <w:sz w:val="20"/>
          <w:szCs w:val="20"/>
          <w:u w:val="single"/>
          <w:lang w:eastAsia="hi-IN" w:bidi="hi-IN"/>
        </w:rPr>
        <w:t>"</w:t>
      </w:r>
      <w:r w:rsidR="00E75A69" w:rsidRPr="00E75A69">
        <w:rPr>
          <w:rFonts w:eastAsia="Lucida Sans Unicode"/>
          <w:b/>
          <w:bCs/>
          <w:i/>
          <w:iCs/>
          <w:color w:val="000000"/>
          <w:kern w:val="2"/>
          <w:sz w:val="20"/>
          <w:szCs w:val="20"/>
          <w:u w:val="single"/>
          <w:lang w:eastAsia="hi-IN" w:bidi="hi-IN"/>
        </w:rPr>
        <w:t>Sukcesywna dostawa artykułów spożywczych - Przedszkole im. Juliana Tuwima w Aleksandrowie Kujawskim</w:t>
      </w:r>
      <w:r w:rsidRPr="00093D40">
        <w:rPr>
          <w:rFonts w:eastAsia="Lucida Sans Unicode"/>
          <w:b/>
          <w:bCs/>
          <w:i/>
          <w:iCs/>
          <w:color w:val="000000"/>
          <w:kern w:val="2"/>
          <w:sz w:val="20"/>
          <w:szCs w:val="20"/>
          <w:u w:val="single"/>
          <w:lang w:eastAsia="hi-IN" w:bidi="hi-IN"/>
        </w:rPr>
        <w:t xml:space="preserve">" </w:t>
      </w:r>
    </w:p>
    <w:p w14:paraId="33CDF9AA" w14:textId="77777777" w:rsidR="00093D40" w:rsidRPr="00093D40" w:rsidRDefault="00093D40" w:rsidP="00093D40">
      <w:pPr>
        <w:tabs>
          <w:tab w:val="left" w:pos="0"/>
          <w:tab w:val="left" w:pos="6804"/>
        </w:tabs>
        <w:spacing w:after="40"/>
        <w:ind w:left="717" w:hanging="709"/>
        <w:jc w:val="center"/>
        <w:rPr>
          <w:rFonts w:eastAsia="Lucida Sans Unicode"/>
          <w:b/>
          <w:bCs/>
          <w:i/>
          <w:iCs/>
          <w:color w:val="000000"/>
          <w:kern w:val="2"/>
          <w:sz w:val="20"/>
          <w:szCs w:val="20"/>
          <w:lang w:eastAsia="hi-IN" w:bidi="hi-IN"/>
        </w:rPr>
      </w:pPr>
    </w:p>
    <w:p w14:paraId="2B17FC77" w14:textId="77777777" w:rsidR="00892F78" w:rsidRDefault="00892F78">
      <w:pPr>
        <w:widowControl w:val="0"/>
        <w:jc w:val="left"/>
        <w:rPr>
          <w:rFonts w:eastAsia="Lucida Sans Unicode"/>
          <w:b/>
          <w:bCs/>
          <w:i/>
          <w:iCs/>
          <w:color w:val="000000"/>
          <w:kern w:val="2"/>
          <w:sz w:val="20"/>
          <w:szCs w:val="20"/>
          <w:lang w:eastAsia="hi-IN" w:bidi="hi-IN"/>
        </w:rPr>
      </w:pPr>
    </w:p>
    <w:p w14:paraId="523D2C15" w14:textId="77777777" w:rsidR="00892F78" w:rsidRDefault="00892F78">
      <w:pPr>
        <w:widowControl w:val="0"/>
        <w:jc w:val="left"/>
        <w:rPr>
          <w:rFonts w:eastAsia="Lucida Sans Unicode"/>
          <w:i/>
          <w:iCs/>
          <w:kern w:val="2"/>
          <w:sz w:val="20"/>
          <w:szCs w:val="20"/>
          <w:lang w:eastAsia="hi-IN" w:bidi="hi-IN"/>
        </w:rPr>
      </w:pPr>
      <w:r>
        <w:rPr>
          <w:rFonts w:eastAsia="Lucida Sans Unicode"/>
          <w:i/>
          <w:iCs/>
          <w:kern w:val="2"/>
          <w:sz w:val="20"/>
          <w:szCs w:val="20"/>
          <w:lang w:eastAsia="hi-IN" w:bidi="hi-IN"/>
        </w:rPr>
        <w:t xml:space="preserve">Dane podmiotu w imieniu, którego przedstawiciele podpisują zobowiązanie: </w:t>
      </w:r>
    </w:p>
    <w:p w14:paraId="0FD10D14" w14:textId="77777777" w:rsidR="00892F78" w:rsidRDefault="00892F78">
      <w:pPr>
        <w:widowControl w:val="0"/>
        <w:jc w:val="center"/>
        <w:rPr>
          <w:rFonts w:eastAsia="Lucida Sans Unicode"/>
          <w:i/>
          <w:iCs/>
          <w:kern w:val="2"/>
          <w:sz w:val="20"/>
          <w:szCs w:val="20"/>
          <w:lang w:eastAsia="hi-IN" w:bidi="hi-IN"/>
        </w:rPr>
      </w:pPr>
    </w:p>
    <w:p w14:paraId="61EF7DDF" w14:textId="77777777" w:rsidR="00892F78" w:rsidRDefault="00892F78">
      <w:pPr>
        <w:widowControl w:val="0"/>
        <w:jc w:val="center"/>
        <w:rPr>
          <w:rFonts w:eastAsia="Lucida Sans Unicode"/>
          <w:i/>
          <w:iCs/>
          <w:kern w:val="2"/>
          <w:sz w:val="20"/>
          <w:szCs w:val="20"/>
          <w:lang w:eastAsia="hi-IN" w:bidi="hi-IN"/>
        </w:rPr>
      </w:pPr>
      <w:r>
        <w:rPr>
          <w:rFonts w:eastAsia="Lucida Sans Unicode"/>
          <w:i/>
          <w:iCs/>
          <w:kern w:val="2"/>
          <w:sz w:val="20"/>
          <w:szCs w:val="20"/>
          <w:lang w:eastAsia="hi-IN" w:bidi="hi-IN"/>
        </w:rPr>
        <w:t>....................................................................................................................................................</w:t>
      </w:r>
    </w:p>
    <w:p w14:paraId="3BBCCA66" w14:textId="77777777" w:rsidR="00892F78" w:rsidRDefault="00892F78">
      <w:pPr>
        <w:widowControl w:val="0"/>
        <w:jc w:val="center"/>
        <w:rPr>
          <w:rFonts w:eastAsia="Lucida Sans Unicode"/>
          <w:i/>
          <w:iCs/>
          <w:kern w:val="2"/>
          <w:sz w:val="20"/>
          <w:szCs w:val="20"/>
          <w:lang w:eastAsia="hi-IN" w:bidi="hi-IN"/>
        </w:rPr>
      </w:pPr>
    </w:p>
    <w:p w14:paraId="54AD8498" w14:textId="77777777" w:rsidR="00892F78" w:rsidRDefault="00892F78">
      <w:pPr>
        <w:widowControl w:val="0"/>
        <w:jc w:val="center"/>
        <w:rPr>
          <w:rFonts w:eastAsia="Lucida Sans Unicode"/>
          <w:i/>
          <w:iCs/>
          <w:kern w:val="2"/>
          <w:sz w:val="20"/>
          <w:szCs w:val="20"/>
          <w:lang w:eastAsia="hi-IN" w:bidi="hi-IN"/>
        </w:rPr>
      </w:pPr>
      <w:r>
        <w:rPr>
          <w:rFonts w:eastAsia="Lucida Sans Unicode"/>
          <w:i/>
          <w:iCs/>
          <w:kern w:val="2"/>
          <w:sz w:val="20"/>
          <w:szCs w:val="20"/>
          <w:lang w:eastAsia="hi-IN" w:bidi="hi-IN"/>
        </w:rPr>
        <w:t>....................................................................................................................................................</w:t>
      </w:r>
    </w:p>
    <w:p w14:paraId="1FC49762" w14:textId="1621B899" w:rsidR="00892F78" w:rsidRDefault="00892F78">
      <w:pPr>
        <w:widowControl w:val="0"/>
        <w:jc w:val="center"/>
        <w:rPr>
          <w:rFonts w:eastAsia="Lucida Sans Unicode"/>
          <w:i/>
          <w:iCs/>
          <w:kern w:val="2"/>
          <w:sz w:val="20"/>
          <w:szCs w:val="20"/>
          <w:lang w:eastAsia="hi-IN" w:bidi="hi-IN"/>
        </w:rPr>
      </w:pPr>
      <w:r>
        <w:rPr>
          <w:rFonts w:eastAsia="Lucida Sans Unicode"/>
          <w:i/>
          <w:iCs/>
          <w:kern w:val="2"/>
          <w:sz w:val="20"/>
          <w:szCs w:val="20"/>
          <w:lang w:eastAsia="hi-IN" w:bidi="hi-IN"/>
        </w:rPr>
        <w:t>(nazwa i adres podmiotu oddającego do dyspozycji zasoby)</w:t>
      </w:r>
    </w:p>
    <w:p w14:paraId="53F04E1C" w14:textId="77777777" w:rsidR="00892F78" w:rsidRDefault="00892F78">
      <w:pPr>
        <w:widowControl w:val="0"/>
        <w:jc w:val="center"/>
        <w:rPr>
          <w:rFonts w:eastAsia="Lucida Sans Unicode"/>
          <w:i/>
          <w:iCs/>
          <w:kern w:val="2"/>
          <w:sz w:val="20"/>
          <w:szCs w:val="20"/>
          <w:lang w:eastAsia="hi-IN" w:bidi="hi-IN"/>
        </w:rPr>
      </w:pPr>
    </w:p>
    <w:p w14:paraId="44F17B43" w14:textId="6CC0955B" w:rsidR="00892F78" w:rsidRDefault="00892F78">
      <w:pPr>
        <w:widowControl w:val="0"/>
        <w:rPr>
          <w:rFonts w:eastAsia="Arial"/>
          <w:i/>
          <w:iCs/>
          <w:color w:val="000000"/>
          <w:kern w:val="2"/>
          <w:sz w:val="20"/>
          <w:szCs w:val="20"/>
          <w:lang w:eastAsia="hi-IN" w:bidi="hi-IN"/>
        </w:rPr>
      </w:pPr>
      <w:r>
        <w:rPr>
          <w:rFonts w:eastAsia="Lucida Sans Unicode"/>
          <w:i/>
          <w:iCs/>
          <w:kern w:val="2"/>
          <w:sz w:val="20"/>
          <w:szCs w:val="20"/>
          <w:lang w:eastAsia="hi-IN" w:bidi="hi-IN"/>
        </w:rPr>
        <w:t xml:space="preserve">Działając na podstawie art. 118 ust. 4 ustawy z 11 września 2019r. Prawo zamówień publicznych (Dz. U. z </w:t>
      </w:r>
      <w:r w:rsidR="004A697C">
        <w:rPr>
          <w:rFonts w:eastAsia="Lucida Sans Unicode"/>
          <w:i/>
          <w:iCs/>
          <w:kern w:val="2"/>
          <w:sz w:val="20"/>
          <w:szCs w:val="20"/>
          <w:lang w:eastAsia="hi-IN" w:bidi="hi-IN"/>
        </w:rPr>
        <w:t>2024 r.</w:t>
      </w:r>
      <w:r>
        <w:rPr>
          <w:rFonts w:eastAsia="Lucida Sans Unicode"/>
          <w:i/>
          <w:iCs/>
          <w:kern w:val="2"/>
          <w:sz w:val="20"/>
          <w:szCs w:val="20"/>
          <w:lang w:eastAsia="hi-IN" w:bidi="hi-IN"/>
        </w:rPr>
        <w:t xml:space="preserve"> poz.</w:t>
      </w:r>
      <w:r w:rsidR="00BB00F3">
        <w:rPr>
          <w:rFonts w:eastAsia="Lucida Sans Unicode"/>
          <w:i/>
          <w:iCs/>
          <w:kern w:val="2"/>
          <w:sz w:val="20"/>
          <w:szCs w:val="20"/>
          <w:lang w:eastAsia="hi-IN" w:bidi="hi-IN"/>
        </w:rPr>
        <w:t xml:space="preserve"> </w:t>
      </w:r>
      <w:r w:rsidR="00C84F17">
        <w:rPr>
          <w:rFonts w:eastAsia="Lucida Sans Unicode"/>
          <w:i/>
          <w:iCs/>
          <w:kern w:val="2"/>
          <w:sz w:val="20"/>
          <w:szCs w:val="20"/>
          <w:lang w:eastAsia="hi-IN" w:bidi="hi-IN"/>
        </w:rPr>
        <w:t xml:space="preserve">1320 </w:t>
      </w:r>
      <w:r>
        <w:rPr>
          <w:rFonts w:eastAsia="Lucida Sans Unicode"/>
          <w:i/>
          <w:iCs/>
          <w:kern w:val="2"/>
          <w:sz w:val="20"/>
          <w:szCs w:val="20"/>
          <w:lang w:eastAsia="hi-IN" w:bidi="hi-IN"/>
        </w:rPr>
        <w:t xml:space="preserve">z </w:t>
      </w:r>
      <w:proofErr w:type="spellStart"/>
      <w:r>
        <w:rPr>
          <w:rFonts w:eastAsia="Lucida Sans Unicode"/>
          <w:i/>
          <w:iCs/>
          <w:kern w:val="2"/>
          <w:sz w:val="20"/>
          <w:szCs w:val="20"/>
          <w:lang w:eastAsia="hi-IN" w:bidi="hi-IN"/>
        </w:rPr>
        <w:t>późn</w:t>
      </w:r>
      <w:proofErr w:type="spellEnd"/>
      <w:r>
        <w:rPr>
          <w:rFonts w:eastAsia="Lucida Sans Unicode"/>
          <w:i/>
          <w:iCs/>
          <w:kern w:val="2"/>
          <w:sz w:val="20"/>
          <w:szCs w:val="20"/>
          <w:lang w:eastAsia="hi-IN" w:bidi="hi-IN"/>
        </w:rPr>
        <w:t>. zm.)</w:t>
      </w:r>
      <w:r>
        <w:rPr>
          <w:rFonts w:eastAsia="Lucida Sans Unicode"/>
          <w:b/>
          <w:i/>
          <w:iCs/>
          <w:kern w:val="2"/>
          <w:sz w:val="20"/>
          <w:szCs w:val="20"/>
          <w:lang w:eastAsia="hi-IN" w:bidi="hi-IN"/>
        </w:rPr>
        <w:t xml:space="preserve"> </w:t>
      </w:r>
      <w:r>
        <w:rPr>
          <w:rFonts w:eastAsia="Lucida Sans Unicode"/>
          <w:i/>
          <w:iCs/>
          <w:kern w:val="2"/>
          <w:sz w:val="20"/>
          <w:szCs w:val="20"/>
          <w:lang w:eastAsia="hi-IN" w:bidi="hi-IN"/>
        </w:rPr>
        <w:t>oświadczamy, iż zobowiązujemy się do oddania wykonawcy, tj. …………………………..……...............................................................  z siedzibą w ............................................................................................................................ do dyspozycji niezbędnych zasobów w zakresie:</w:t>
      </w:r>
    </w:p>
    <w:p w14:paraId="7F12932D" w14:textId="77777777" w:rsidR="00892F78" w:rsidRDefault="00892F78">
      <w:pPr>
        <w:widowControl w:val="0"/>
        <w:rPr>
          <w:rFonts w:eastAsia="Arial"/>
          <w:i/>
          <w:iCs/>
          <w:color w:val="000000"/>
          <w:kern w:val="2"/>
          <w:sz w:val="20"/>
          <w:szCs w:val="20"/>
          <w:lang w:eastAsia="hi-IN" w:bidi="hi-IN"/>
        </w:rPr>
      </w:pPr>
      <w:r>
        <w:rPr>
          <w:rFonts w:eastAsia="Arial"/>
          <w:i/>
          <w:iCs/>
          <w:color w:val="000000"/>
          <w:kern w:val="2"/>
          <w:sz w:val="20"/>
          <w:szCs w:val="20"/>
          <w:lang w:eastAsia="hi-IN" w:bidi="hi-IN"/>
        </w:rPr>
        <w:t xml:space="preserve">□ </w:t>
      </w:r>
      <w:r>
        <w:rPr>
          <w:rFonts w:eastAsia="Lucida Sans Unicode"/>
          <w:i/>
          <w:iCs/>
          <w:kern w:val="2"/>
          <w:sz w:val="20"/>
          <w:szCs w:val="20"/>
          <w:lang w:eastAsia="hi-IN" w:bidi="hi-IN"/>
        </w:rPr>
        <w:t>zdolności techniczne lub zawodowe*</w:t>
      </w:r>
    </w:p>
    <w:p w14:paraId="06A51D63" w14:textId="77777777" w:rsidR="00892F78" w:rsidRDefault="00892F78">
      <w:pPr>
        <w:widowControl w:val="0"/>
        <w:rPr>
          <w:rFonts w:eastAsia="Lucida Sans Unicode"/>
          <w:i/>
          <w:iCs/>
          <w:kern w:val="2"/>
          <w:sz w:val="20"/>
          <w:szCs w:val="20"/>
          <w:lang w:eastAsia="hi-IN" w:bidi="hi-IN"/>
        </w:rPr>
      </w:pPr>
      <w:r>
        <w:rPr>
          <w:rFonts w:eastAsia="Arial"/>
          <w:i/>
          <w:iCs/>
          <w:color w:val="000000"/>
          <w:kern w:val="2"/>
          <w:sz w:val="20"/>
          <w:szCs w:val="20"/>
          <w:lang w:eastAsia="hi-IN" w:bidi="hi-IN"/>
        </w:rPr>
        <w:t xml:space="preserve">□ </w:t>
      </w:r>
      <w:r>
        <w:rPr>
          <w:rFonts w:eastAsia="Lucida Sans Unicode"/>
          <w:i/>
          <w:iCs/>
          <w:kern w:val="2"/>
          <w:sz w:val="20"/>
          <w:szCs w:val="20"/>
          <w:lang w:eastAsia="hi-IN" w:bidi="hi-IN"/>
        </w:rPr>
        <w:t>sytuacji finansowej lub ekonomicznej*</w:t>
      </w:r>
    </w:p>
    <w:p w14:paraId="07651225" w14:textId="77777777" w:rsidR="00892F78" w:rsidRDefault="00892F78">
      <w:pPr>
        <w:widowControl w:val="0"/>
        <w:jc w:val="center"/>
        <w:rPr>
          <w:rFonts w:eastAsia="Arial"/>
          <w:i/>
          <w:iCs/>
          <w:kern w:val="2"/>
          <w:sz w:val="20"/>
          <w:szCs w:val="20"/>
          <w:lang w:eastAsia="hi-IN" w:bidi="hi-IN"/>
        </w:rPr>
      </w:pPr>
      <w:r>
        <w:rPr>
          <w:rFonts w:eastAsia="Lucida Sans Unicode"/>
          <w:i/>
          <w:iCs/>
          <w:kern w:val="2"/>
          <w:sz w:val="20"/>
          <w:szCs w:val="20"/>
          <w:lang w:eastAsia="hi-IN" w:bidi="hi-IN"/>
        </w:rPr>
        <w:t>(właściwe zaznaczyć)</w:t>
      </w:r>
    </w:p>
    <w:p w14:paraId="4B75CB3D" w14:textId="77777777" w:rsidR="00892F78" w:rsidRDefault="00892F78">
      <w:pPr>
        <w:widowControl w:val="0"/>
        <w:rPr>
          <w:rFonts w:eastAsia="Lucida Sans Unicode"/>
          <w:i/>
          <w:iCs/>
          <w:kern w:val="2"/>
          <w:sz w:val="20"/>
          <w:szCs w:val="20"/>
          <w:lang w:eastAsia="hi-IN" w:bidi="hi-IN"/>
        </w:rPr>
      </w:pPr>
      <w:r>
        <w:rPr>
          <w:rFonts w:eastAsia="Arial"/>
          <w:i/>
          <w:iCs/>
          <w:kern w:val="2"/>
          <w:sz w:val="20"/>
          <w:szCs w:val="20"/>
          <w:lang w:eastAsia="hi-IN" w:bidi="hi-IN"/>
        </w:rPr>
        <w:t xml:space="preserve"> </w:t>
      </w:r>
      <w:r>
        <w:rPr>
          <w:rFonts w:eastAsia="Lucida Sans Unicode"/>
          <w:i/>
          <w:iCs/>
          <w:kern w:val="2"/>
          <w:sz w:val="20"/>
          <w:szCs w:val="20"/>
          <w:lang w:eastAsia="hi-IN" w:bidi="hi-IN"/>
        </w:rPr>
        <w:t>Wyżej wskazane zasoby udostępnimy w sposób:</w:t>
      </w:r>
    </w:p>
    <w:p w14:paraId="0102CD0A" w14:textId="77777777" w:rsidR="00892F78" w:rsidRDefault="00892F78">
      <w:pPr>
        <w:widowControl w:val="0"/>
        <w:rPr>
          <w:rFonts w:eastAsia="Lucida Sans Unicode"/>
          <w:i/>
          <w:iCs/>
          <w:kern w:val="2"/>
          <w:sz w:val="20"/>
          <w:szCs w:val="20"/>
          <w:lang w:eastAsia="hi-IN" w:bidi="hi-IN"/>
        </w:rPr>
      </w:pPr>
      <w:r>
        <w:rPr>
          <w:rFonts w:eastAsia="Lucida Sans Unicode"/>
          <w:i/>
          <w:iCs/>
          <w:kern w:val="2"/>
          <w:sz w:val="20"/>
          <w:szCs w:val="20"/>
          <w:lang w:eastAsia="hi-IN" w:bidi="hi-I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3809EFF" w14:textId="77777777" w:rsidR="00892F78" w:rsidRDefault="00892F78">
      <w:pPr>
        <w:widowControl w:val="0"/>
        <w:rPr>
          <w:rFonts w:eastAsia="Lucida Sans Unicode"/>
          <w:i/>
          <w:iCs/>
          <w:kern w:val="2"/>
          <w:sz w:val="20"/>
          <w:szCs w:val="20"/>
          <w:lang w:eastAsia="hi-IN" w:bidi="hi-IN"/>
        </w:rPr>
      </w:pPr>
      <w:r>
        <w:rPr>
          <w:rFonts w:eastAsia="Lucida Sans Unicode"/>
          <w:i/>
          <w:iCs/>
          <w:kern w:val="2"/>
          <w:sz w:val="20"/>
          <w:szCs w:val="20"/>
          <w:lang w:eastAsia="hi-IN" w:bidi="hi-IN"/>
        </w:rPr>
        <w:t>....................................................................................................................................................</w:t>
      </w:r>
    </w:p>
    <w:p w14:paraId="5860767A" w14:textId="77777777" w:rsidR="00892F78" w:rsidRDefault="00892F78">
      <w:pPr>
        <w:widowControl w:val="0"/>
        <w:jc w:val="center"/>
        <w:rPr>
          <w:sz w:val="20"/>
          <w:szCs w:val="20"/>
        </w:rPr>
      </w:pPr>
      <w:r>
        <w:rPr>
          <w:rFonts w:eastAsia="Lucida Sans Unicode"/>
          <w:i/>
          <w:iCs/>
          <w:kern w:val="2"/>
          <w:sz w:val="20"/>
          <w:szCs w:val="20"/>
          <w:lang w:eastAsia="hi-IN" w:bidi="hi-IN"/>
        </w:rPr>
        <w:t>(Należy wskazać: zakres udostępnienia zasobów podmiotu, okres udostępnienia wykonawcy rodzaj , zakres powierzonych do wykonania usług lub czynności i sposób wykorzystania przez niego zasobów podmiotu udostępniającego, czy i w jakim zakresie podmiot udostępniający zasoby, zrealizuje roboty budowlane lub usługi, których wskazane zdolności dotyczą)</w:t>
      </w:r>
    </w:p>
    <w:p w14:paraId="07AE0376" w14:textId="77777777" w:rsidR="00892F78" w:rsidRDefault="00892F78">
      <w:pPr>
        <w:widowControl w:val="0"/>
        <w:jc w:val="center"/>
        <w:rPr>
          <w:sz w:val="20"/>
          <w:szCs w:val="20"/>
        </w:rPr>
      </w:pPr>
    </w:p>
    <w:p w14:paraId="39C770E0" w14:textId="77777777" w:rsidR="00892F78" w:rsidRDefault="00892F78">
      <w:pPr>
        <w:widowControl w:val="0"/>
        <w:rPr>
          <w:rFonts w:eastAsia="Lucida Sans Unicode"/>
          <w:kern w:val="2"/>
          <w:sz w:val="20"/>
          <w:szCs w:val="20"/>
          <w:lang w:eastAsia="hi-IN" w:bidi="hi-IN"/>
        </w:rPr>
      </w:pPr>
      <w:r>
        <w:rPr>
          <w:rFonts w:eastAsia="Lucida Sans Unicode"/>
          <w:kern w:val="2"/>
          <w:sz w:val="20"/>
          <w:szCs w:val="20"/>
          <w:lang w:eastAsia="hi-IN" w:bidi="hi-IN"/>
        </w:rPr>
        <w:t xml:space="preserve">1. Oświadczam, że nie zachodzą w stosunku do mnie przesłanki wykluczenia z postępowania na podstawie  art. 108 ust 1 ustawy </w:t>
      </w:r>
      <w:proofErr w:type="spellStart"/>
      <w:r>
        <w:rPr>
          <w:rFonts w:eastAsia="Lucida Sans Unicode"/>
          <w:kern w:val="2"/>
          <w:sz w:val="20"/>
          <w:szCs w:val="20"/>
          <w:lang w:eastAsia="hi-IN" w:bidi="hi-IN"/>
        </w:rPr>
        <w:t>Pzp</w:t>
      </w:r>
      <w:proofErr w:type="spellEnd"/>
      <w:r>
        <w:rPr>
          <w:rFonts w:eastAsia="Lucida Sans Unicode"/>
          <w:kern w:val="2"/>
          <w:sz w:val="20"/>
          <w:szCs w:val="20"/>
          <w:lang w:eastAsia="hi-IN" w:bidi="hi-IN"/>
        </w:rPr>
        <w:t>.</w:t>
      </w:r>
    </w:p>
    <w:p w14:paraId="33422541" w14:textId="77777777" w:rsidR="00892F78" w:rsidRDefault="00892F78">
      <w:pPr>
        <w:widowControl w:val="0"/>
        <w:rPr>
          <w:rFonts w:eastAsia="Lucida Sans Unicode"/>
          <w:kern w:val="2"/>
          <w:sz w:val="20"/>
          <w:szCs w:val="20"/>
          <w:lang w:eastAsia="hi-IN" w:bidi="hi-IN"/>
        </w:rPr>
      </w:pPr>
      <w:r>
        <w:rPr>
          <w:rFonts w:eastAsia="Lucida Sans Unicode"/>
          <w:kern w:val="2"/>
          <w:sz w:val="20"/>
          <w:szCs w:val="20"/>
          <w:lang w:eastAsia="hi-IN" w:bidi="hi-IN"/>
        </w:rPr>
        <w:t xml:space="preserve">2. Oświadczam, że nie zachodzą w stosunku do mnie przesłanki wykluczenia z postępowania na podstawie art. 109 ust. 1 </w:t>
      </w:r>
      <w:r w:rsidR="00C84F17">
        <w:rPr>
          <w:rFonts w:eastAsia="Lucida Sans Unicode"/>
          <w:kern w:val="2"/>
          <w:sz w:val="20"/>
          <w:szCs w:val="20"/>
          <w:lang w:eastAsia="hi-IN" w:bidi="hi-IN"/>
        </w:rPr>
        <w:t>pkt. 4</w:t>
      </w:r>
      <w:r w:rsidR="00A10A4D">
        <w:rPr>
          <w:rFonts w:eastAsia="Lucida Sans Unicode"/>
          <w:kern w:val="2"/>
          <w:sz w:val="20"/>
          <w:szCs w:val="20"/>
          <w:lang w:eastAsia="hi-IN" w:bidi="hi-IN"/>
        </w:rPr>
        <w:t>, 5 i 7</w:t>
      </w:r>
      <w:r w:rsidR="00C84F17">
        <w:rPr>
          <w:rFonts w:eastAsia="Lucida Sans Unicode"/>
          <w:kern w:val="2"/>
          <w:sz w:val="20"/>
          <w:szCs w:val="20"/>
          <w:lang w:eastAsia="hi-IN" w:bidi="hi-IN"/>
        </w:rPr>
        <w:t xml:space="preserve"> </w:t>
      </w:r>
      <w:r>
        <w:rPr>
          <w:rFonts w:eastAsia="Lucida Sans Unicode"/>
          <w:kern w:val="2"/>
          <w:sz w:val="20"/>
          <w:szCs w:val="20"/>
          <w:lang w:eastAsia="hi-IN" w:bidi="hi-IN"/>
        </w:rPr>
        <w:t xml:space="preserve">ustawy </w:t>
      </w:r>
      <w:proofErr w:type="spellStart"/>
      <w:r>
        <w:rPr>
          <w:rFonts w:eastAsia="Lucida Sans Unicode"/>
          <w:kern w:val="2"/>
          <w:sz w:val="20"/>
          <w:szCs w:val="20"/>
          <w:lang w:eastAsia="hi-IN" w:bidi="hi-IN"/>
        </w:rPr>
        <w:t>Pzp</w:t>
      </w:r>
      <w:proofErr w:type="spellEnd"/>
      <w:r>
        <w:rPr>
          <w:rFonts w:eastAsia="Lucida Sans Unicode"/>
          <w:kern w:val="2"/>
          <w:sz w:val="20"/>
          <w:szCs w:val="20"/>
          <w:lang w:eastAsia="hi-IN" w:bidi="hi-IN"/>
        </w:rPr>
        <w:t>.</w:t>
      </w:r>
    </w:p>
    <w:p w14:paraId="0B9C0D53" w14:textId="77777777" w:rsidR="00892F78" w:rsidRDefault="00892F78">
      <w:pPr>
        <w:widowControl w:val="0"/>
        <w:rPr>
          <w:rFonts w:eastAsia="Lucida Sans Unicode"/>
          <w:kern w:val="2"/>
          <w:sz w:val="20"/>
          <w:szCs w:val="20"/>
          <w:lang w:eastAsia="hi-IN" w:bidi="hi-IN"/>
        </w:rPr>
      </w:pPr>
      <w:r>
        <w:rPr>
          <w:rFonts w:eastAsia="Lucida Sans Unicode"/>
          <w:kern w:val="2"/>
          <w:sz w:val="20"/>
          <w:szCs w:val="20"/>
          <w:lang w:eastAsia="hi-IN" w:bidi="hi-IN"/>
        </w:rPr>
        <w:t>3. 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narodowego.</w:t>
      </w:r>
    </w:p>
    <w:p w14:paraId="7CB7F367" w14:textId="77777777" w:rsidR="00892F78" w:rsidRDefault="00892F78">
      <w:pPr>
        <w:widowControl w:val="0"/>
        <w:rPr>
          <w:rFonts w:eastAsia="Lucida Sans Unicode"/>
          <w:kern w:val="2"/>
          <w:sz w:val="20"/>
          <w:szCs w:val="20"/>
          <w:lang w:eastAsia="hi-IN" w:bidi="hi-IN"/>
        </w:rPr>
      </w:pPr>
      <w:r>
        <w:rPr>
          <w:rFonts w:eastAsia="Lucida Sans Unicode"/>
          <w:kern w:val="2"/>
          <w:sz w:val="20"/>
          <w:szCs w:val="20"/>
          <w:lang w:eastAsia="hi-IN" w:bidi="hi-IN"/>
        </w:rPr>
        <w:t>4. Wskazuję następujące podmiotowe środki dowodowe, które można uzyskać za pomocą bezpłatnych i ogólnodostępnych baz danych, oraz dane umożliwiające dostęp do tych środków:</w:t>
      </w:r>
    </w:p>
    <w:p w14:paraId="3801B6D9" w14:textId="77777777" w:rsidR="00892F78" w:rsidRDefault="00892F78">
      <w:pPr>
        <w:widowControl w:val="0"/>
        <w:rPr>
          <w:rFonts w:eastAsia="Lucida Sans Unicode"/>
          <w:kern w:val="2"/>
          <w:sz w:val="20"/>
          <w:szCs w:val="20"/>
          <w:lang w:eastAsia="hi-IN" w:bidi="hi-IN"/>
        </w:rPr>
      </w:pPr>
      <w:r>
        <w:rPr>
          <w:rFonts w:eastAsia="Lucida Sans Unicode"/>
          <w:kern w:val="2"/>
          <w:sz w:val="20"/>
          <w:szCs w:val="20"/>
          <w:lang w:eastAsia="hi-IN" w:bidi="hi-IN"/>
        </w:rPr>
        <w:t>1) ......................................................................................................................................................</w:t>
      </w:r>
    </w:p>
    <w:p w14:paraId="34D06332" w14:textId="77777777" w:rsidR="00892F78" w:rsidRDefault="00892F78">
      <w:pPr>
        <w:widowControl w:val="0"/>
        <w:rPr>
          <w:rFonts w:eastAsia="Lucida Sans Unicode"/>
          <w:i/>
          <w:iCs/>
          <w:kern w:val="2"/>
          <w:sz w:val="20"/>
          <w:szCs w:val="20"/>
          <w:lang w:eastAsia="hi-IN" w:bidi="hi-IN"/>
        </w:rPr>
      </w:pPr>
      <w:r>
        <w:rPr>
          <w:rFonts w:eastAsia="Lucida Sans Unicode"/>
          <w:kern w:val="2"/>
          <w:sz w:val="20"/>
          <w:szCs w:val="20"/>
          <w:lang w:eastAsia="hi-IN" w:bidi="hi-IN"/>
        </w:rPr>
        <w:t>(wskazać podmiotowy środek dowodowy, adres internetowy, wydający urząd lub organ, dokładne dane referencyjne dokumentacji)</w:t>
      </w:r>
    </w:p>
    <w:p w14:paraId="397A5021" w14:textId="2D14D6F3" w:rsidR="00892F78" w:rsidRDefault="00892F78">
      <w:pPr>
        <w:widowControl w:val="0"/>
        <w:rPr>
          <w:rFonts w:eastAsia="Lucida Sans Unicode"/>
          <w:i/>
          <w:iCs/>
          <w:kern w:val="2"/>
          <w:sz w:val="20"/>
          <w:szCs w:val="20"/>
          <w:lang w:eastAsia="hi-IN" w:bidi="hi-IN"/>
        </w:rPr>
      </w:pPr>
      <w:r>
        <w:rPr>
          <w:rFonts w:eastAsia="Lucida Sans Unicode"/>
          <w:i/>
          <w:iCs/>
          <w:kern w:val="2"/>
          <w:sz w:val="20"/>
          <w:szCs w:val="20"/>
          <w:lang w:eastAsia="hi-IN" w:bidi="hi-IN"/>
        </w:rPr>
        <w:t>Ponadto informujemy, że będziemy / nie będziemy * brali udział/u * w realizacji zamówienia.</w:t>
      </w:r>
      <w:r>
        <w:rPr>
          <w:rFonts w:eastAsia="SimSun"/>
          <w:i/>
          <w:iCs/>
          <w:kern w:val="2"/>
          <w:sz w:val="20"/>
          <w:szCs w:val="20"/>
          <w:lang w:bidi="hi-IN"/>
        </w:rPr>
        <w:t xml:space="preserve"> </w:t>
      </w:r>
      <w:r>
        <w:rPr>
          <w:rFonts w:eastAsia="Lucida Sans Unicode"/>
          <w:i/>
          <w:iCs/>
          <w:kern w:val="2"/>
          <w:sz w:val="20"/>
          <w:szCs w:val="20"/>
          <w:lang w:eastAsia="hi-IN" w:bidi="hi-IN"/>
        </w:rPr>
        <w:t>Podmiot udostępniający zasoby w postaci wiedzy i doświadczenia traktowany jest jako podmiot biorący udział w realizacji zamówienia lub w jego części</w:t>
      </w:r>
      <w:r w:rsidR="00420B06">
        <w:rPr>
          <w:rFonts w:eastAsia="Lucida Sans Unicode"/>
          <w:i/>
          <w:iCs/>
          <w:kern w:val="2"/>
          <w:sz w:val="20"/>
          <w:szCs w:val="20"/>
          <w:lang w:eastAsia="hi-IN" w:bidi="hi-IN"/>
        </w:rPr>
        <w:t>.</w:t>
      </w:r>
    </w:p>
    <w:p w14:paraId="320D1E6E" w14:textId="77777777" w:rsidR="00420B06" w:rsidRDefault="00420B06">
      <w:pPr>
        <w:widowControl w:val="0"/>
        <w:rPr>
          <w:rFonts w:eastAsia="Arial"/>
          <w:i/>
          <w:iCs/>
          <w:kern w:val="2"/>
          <w:sz w:val="20"/>
          <w:szCs w:val="20"/>
          <w:lang w:eastAsia="hi-IN" w:bidi="hi-IN"/>
        </w:rPr>
      </w:pPr>
    </w:p>
    <w:p w14:paraId="2460C919" w14:textId="77777777" w:rsidR="00892F78" w:rsidRDefault="00892F78" w:rsidP="00093D40">
      <w:pPr>
        <w:widowControl w:val="0"/>
        <w:rPr>
          <w:rFonts w:eastAsia="Arial"/>
          <w:i/>
          <w:iCs/>
          <w:kern w:val="2"/>
          <w:sz w:val="20"/>
          <w:szCs w:val="20"/>
          <w:lang w:eastAsia="hi-IN" w:bidi="hi-IN"/>
        </w:rPr>
      </w:pPr>
      <w:r>
        <w:rPr>
          <w:rFonts w:eastAsia="Arial"/>
          <w:i/>
          <w:iCs/>
          <w:kern w:val="2"/>
          <w:sz w:val="20"/>
          <w:szCs w:val="20"/>
          <w:lang w:eastAsia="hi-IN" w:bidi="hi-IN"/>
        </w:rPr>
        <w:t xml:space="preserve">  </w:t>
      </w:r>
      <w:r>
        <w:rPr>
          <w:rFonts w:eastAsia="Lucida Sans Unicode"/>
          <w:i/>
          <w:iCs/>
          <w:kern w:val="2"/>
          <w:sz w:val="20"/>
          <w:szCs w:val="20"/>
          <w:lang w:eastAsia="hi-IN" w:bidi="hi-IN"/>
        </w:rPr>
        <w:t>.............................................................                                                               .........................…</w:t>
      </w:r>
    </w:p>
    <w:p w14:paraId="69B3CE97" w14:textId="5779B637" w:rsidR="000E10A0" w:rsidRDefault="00892F78" w:rsidP="000E10A0">
      <w:pPr>
        <w:ind w:left="4254"/>
        <w:jc w:val="left"/>
        <w:rPr>
          <w:rFonts w:eastAsia="Lucida Sans Unicode"/>
          <w:bCs/>
          <w:color w:val="000000"/>
          <w:kern w:val="2"/>
          <w:sz w:val="22"/>
          <w:lang w:bidi="hi-IN"/>
        </w:rPr>
      </w:pPr>
      <w:r>
        <w:rPr>
          <w:rFonts w:eastAsia="Arial"/>
          <w:i/>
          <w:iCs/>
          <w:kern w:val="2"/>
          <w:sz w:val="20"/>
          <w:szCs w:val="20"/>
          <w:lang w:eastAsia="hi-IN" w:bidi="hi-IN"/>
        </w:rPr>
        <w:t xml:space="preserve">                     </w:t>
      </w:r>
      <w:r w:rsidR="00420B06">
        <w:rPr>
          <w:rFonts w:eastAsia="Arial"/>
          <w:i/>
          <w:iCs/>
          <w:kern w:val="2"/>
          <w:sz w:val="20"/>
          <w:szCs w:val="20"/>
          <w:lang w:eastAsia="hi-IN" w:bidi="hi-IN"/>
        </w:rPr>
        <w:t xml:space="preserve">                         </w:t>
      </w:r>
      <w:r>
        <w:rPr>
          <w:rFonts w:eastAsia="Arial"/>
          <w:i/>
          <w:iCs/>
          <w:kern w:val="2"/>
          <w:sz w:val="20"/>
          <w:szCs w:val="20"/>
          <w:lang w:eastAsia="hi-IN" w:bidi="hi-IN"/>
        </w:rPr>
        <w:t xml:space="preserve"> </w:t>
      </w:r>
      <w:r>
        <w:rPr>
          <w:rFonts w:eastAsia="Lucida Sans Unicode"/>
          <w:i/>
          <w:iCs/>
          <w:kern w:val="2"/>
          <w:sz w:val="20"/>
          <w:szCs w:val="20"/>
          <w:lang w:eastAsia="hi-IN" w:bidi="hi-IN"/>
        </w:rPr>
        <w:t xml:space="preserve">Miejscowość i data                                                                      </w:t>
      </w:r>
    </w:p>
    <w:p w14:paraId="300F8605" w14:textId="30ADC9C1" w:rsidR="00892F78" w:rsidRPr="00420B06" w:rsidRDefault="000E10A0" w:rsidP="00420B06">
      <w:pPr>
        <w:ind w:left="4254"/>
        <w:jc w:val="left"/>
        <w:rPr>
          <w:rFonts w:cs="Times New Roman"/>
          <w:sz w:val="20"/>
        </w:rPr>
      </w:pPr>
      <w:r>
        <w:rPr>
          <w:rFonts w:eastAsia="Lucida Sans Unicode"/>
          <w:bCs/>
          <w:color w:val="000000"/>
          <w:kern w:val="2"/>
          <w:sz w:val="22"/>
          <w:lang w:bidi="hi-IN"/>
        </w:rPr>
        <w:lastRenderedPageBreak/>
        <w:t>(</w:t>
      </w:r>
      <w:r w:rsidR="00C84F17" w:rsidRPr="00A809D2">
        <w:rPr>
          <w:rFonts w:cs="Times New Roman"/>
          <w:sz w:val="20"/>
        </w:rPr>
        <w:t xml:space="preserve">kwalifikowany podpis elektroniczny, podpis </w:t>
      </w:r>
      <w:r w:rsidR="00C84F17" w:rsidRPr="00420B06">
        <w:rPr>
          <w:rFonts w:cs="Times New Roman"/>
          <w:sz w:val="20"/>
        </w:rPr>
        <w:t xml:space="preserve">zaufany, podpis </w:t>
      </w:r>
      <w:r w:rsidR="00C84F17" w:rsidRPr="00A809D2">
        <w:rPr>
          <w:rFonts w:cs="Times New Roman"/>
          <w:sz w:val="20"/>
        </w:rPr>
        <w:t>osobisty</w:t>
      </w:r>
      <w:r w:rsidRPr="00420B06">
        <w:rPr>
          <w:rFonts w:cs="Times New Roman"/>
          <w:sz w:val="20"/>
        </w:rPr>
        <w:t xml:space="preserve"> </w:t>
      </w:r>
      <w:r w:rsidR="00BB00F3">
        <w:rPr>
          <w:rFonts w:cs="Times New Roman"/>
          <w:sz w:val="20"/>
        </w:rPr>
        <w:t>przedstawiciela podmiotu udostępniającego zasoby)</w:t>
      </w:r>
    </w:p>
    <w:p w14:paraId="5E9541A9" w14:textId="77777777" w:rsidR="00892F78" w:rsidRDefault="00892F78">
      <w:pPr>
        <w:tabs>
          <w:tab w:val="left" w:pos="0"/>
          <w:tab w:val="left" w:pos="6804"/>
        </w:tabs>
        <w:spacing w:after="40"/>
        <w:ind w:left="717" w:hanging="709"/>
        <w:jc w:val="right"/>
        <w:rPr>
          <w:rFonts w:eastAsia="SimSun"/>
          <w:bCs/>
          <w:i/>
          <w:iCs/>
          <w:color w:val="000000"/>
          <w:kern w:val="2"/>
          <w:sz w:val="22"/>
          <w:u w:val="single"/>
          <w:lang w:bidi="hi-IN"/>
        </w:rPr>
      </w:pPr>
    </w:p>
    <w:p w14:paraId="1F04D40D" w14:textId="77777777" w:rsidR="008F326C" w:rsidRDefault="008F326C">
      <w:pPr>
        <w:tabs>
          <w:tab w:val="left" w:pos="0"/>
          <w:tab w:val="left" w:pos="6804"/>
        </w:tabs>
        <w:spacing w:after="40"/>
        <w:ind w:left="717" w:hanging="709"/>
        <w:jc w:val="right"/>
        <w:rPr>
          <w:rFonts w:eastAsia="SimSun"/>
          <w:bCs/>
          <w:i/>
          <w:iCs/>
          <w:color w:val="000000"/>
          <w:kern w:val="2"/>
          <w:sz w:val="22"/>
          <w:u w:val="single"/>
          <w:lang w:bidi="hi-IN"/>
        </w:rPr>
      </w:pPr>
    </w:p>
    <w:p w14:paraId="698EEF8B" w14:textId="77777777" w:rsidR="00420B06" w:rsidRDefault="00420B06">
      <w:pPr>
        <w:tabs>
          <w:tab w:val="left" w:pos="0"/>
          <w:tab w:val="left" w:pos="6804"/>
        </w:tabs>
        <w:spacing w:after="40"/>
        <w:ind w:left="717" w:hanging="709"/>
        <w:jc w:val="right"/>
        <w:rPr>
          <w:rFonts w:eastAsia="SimSun"/>
          <w:bCs/>
          <w:i/>
          <w:iCs/>
          <w:color w:val="000000"/>
          <w:kern w:val="2"/>
          <w:sz w:val="22"/>
          <w:u w:val="single"/>
          <w:lang w:bidi="hi-IN"/>
        </w:rPr>
      </w:pPr>
    </w:p>
    <w:p w14:paraId="00AE51DB" w14:textId="4EE879A3" w:rsidR="00E15990" w:rsidRPr="00E15990" w:rsidRDefault="00E15990" w:rsidP="00E15990">
      <w:pPr>
        <w:tabs>
          <w:tab w:val="center" w:pos="4703"/>
        </w:tabs>
        <w:spacing w:after="120"/>
        <w:jc w:val="right"/>
        <w:rPr>
          <w:rFonts w:eastAsia="SimSun"/>
          <w:bCs/>
          <w:i/>
          <w:iCs/>
          <w:color w:val="000000"/>
          <w:kern w:val="2"/>
          <w:sz w:val="22"/>
          <w:u w:val="single"/>
          <w:lang w:bidi="hi-IN"/>
        </w:rPr>
      </w:pPr>
      <w:r w:rsidRPr="00E15990">
        <w:rPr>
          <w:rFonts w:eastAsia="SimSun"/>
          <w:bCs/>
          <w:i/>
          <w:iCs/>
          <w:color w:val="000000"/>
          <w:kern w:val="2"/>
          <w:sz w:val="22"/>
          <w:u w:val="single"/>
          <w:lang w:bidi="hi-IN"/>
        </w:rPr>
        <w:t>Załącznik nr 6 do SWZ</w:t>
      </w:r>
    </w:p>
    <w:p w14:paraId="3A86E047" w14:textId="77777777" w:rsidR="00E15990" w:rsidRPr="00E929F2" w:rsidRDefault="00E15990" w:rsidP="00E15990">
      <w:pPr>
        <w:spacing w:before="120"/>
        <w:rPr>
          <w:rFonts w:ascii="Cambria" w:hAnsi="Cambria"/>
          <w:bCs/>
          <w:sz w:val="22"/>
        </w:rPr>
      </w:pPr>
    </w:p>
    <w:p w14:paraId="6356D397" w14:textId="77777777" w:rsidR="00E15990" w:rsidRPr="00E929F2" w:rsidRDefault="00E15990" w:rsidP="00E15990">
      <w:pPr>
        <w:spacing w:before="120"/>
        <w:rPr>
          <w:rFonts w:ascii="Cambria" w:hAnsi="Cambria"/>
          <w:bCs/>
          <w:sz w:val="22"/>
        </w:rPr>
      </w:pPr>
    </w:p>
    <w:p w14:paraId="1834E054" w14:textId="77777777" w:rsidR="00E15990" w:rsidRPr="00E15990" w:rsidRDefault="00E15990" w:rsidP="00E15990">
      <w:pPr>
        <w:widowControl w:val="0"/>
        <w:jc w:val="center"/>
        <w:rPr>
          <w:b/>
          <w:bCs/>
          <w:kern w:val="2"/>
          <w:sz w:val="22"/>
          <w:lang w:eastAsia="hi-IN" w:bidi="hi-IN"/>
        </w:rPr>
      </w:pPr>
      <w:bookmarkStart w:id="2" w:name="_Hlk63004032"/>
      <w:r w:rsidRPr="00E15990">
        <w:rPr>
          <w:b/>
          <w:bCs/>
          <w:kern w:val="2"/>
          <w:sz w:val="22"/>
          <w:lang w:eastAsia="hi-IN" w:bidi="hi-IN"/>
        </w:rPr>
        <w:t>OŚWIADCZENIE WYKONAWCY</w:t>
      </w:r>
    </w:p>
    <w:p w14:paraId="3F8EBDD9" w14:textId="77777777" w:rsidR="00E15990" w:rsidRDefault="00E15990" w:rsidP="00E15990">
      <w:pPr>
        <w:widowControl w:val="0"/>
        <w:jc w:val="center"/>
        <w:rPr>
          <w:b/>
          <w:bCs/>
          <w:i/>
          <w:iCs/>
          <w:kern w:val="2"/>
          <w:sz w:val="22"/>
          <w:lang w:eastAsia="hi-IN" w:bidi="hi-IN"/>
        </w:rPr>
      </w:pPr>
      <w:r>
        <w:rPr>
          <w:b/>
          <w:bCs/>
          <w:i/>
          <w:iCs/>
          <w:kern w:val="2"/>
          <w:sz w:val="22"/>
          <w:lang w:eastAsia="hi-IN" w:bidi="hi-IN"/>
        </w:rPr>
        <w:t>( wykonawcy wspólnie ubiegającego się o zamówienie, podmiotu udostępniającego zasoby)</w:t>
      </w:r>
    </w:p>
    <w:p w14:paraId="7957668C" w14:textId="77777777" w:rsidR="00E15990" w:rsidRDefault="00E15990" w:rsidP="00E15990">
      <w:pPr>
        <w:widowControl w:val="0"/>
        <w:jc w:val="center"/>
        <w:rPr>
          <w:b/>
          <w:bCs/>
          <w:i/>
          <w:iCs/>
          <w:kern w:val="2"/>
          <w:sz w:val="22"/>
          <w:lang w:eastAsia="hi-IN" w:bidi="hi-IN"/>
        </w:rPr>
      </w:pPr>
    </w:p>
    <w:p w14:paraId="01BE2855" w14:textId="4A7E54E7" w:rsidR="00E15990" w:rsidRDefault="00E15990" w:rsidP="00E15990">
      <w:pPr>
        <w:widowControl w:val="0"/>
        <w:jc w:val="center"/>
        <w:rPr>
          <w:b/>
          <w:bCs/>
          <w:i/>
          <w:iCs/>
          <w:kern w:val="2"/>
          <w:sz w:val="22"/>
          <w:lang w:eastAsia="hi-IN" w:bidi="hi-IN"/>
        </w:rPr>
      </w:pPr>
      <w:r w:rsidRPr="00E15990">
        <w:rPr>
          <w:b/>
          <w:bCs/>
          <w:i/>
          <w:iCs/>
          <w:kern w:val="2"/>
          <w:sz w:val="22"/>
          <w:lang w:eastAsia="hi-IN" w:bidi="hi-IN"/>
        </w:rPr>
        <w:t>O AKTUALNOŚCI INFORMACJI ZAWARTYCH W OŚWIADCZENIU, O  KTÓRYM MOWA W ART. 125 UST. 1 PZP W ZAKRESIE PODSTAW WYKLUCZENIA Z POSTĘPOWANIA</w:t>
      </w:r>
    </w:p>
    <w:p w14:paraId="25EB3B35" w14:textId="77777777" w:rsidR="00E15990" w:rsidRPr="00E15990" w:rsidRDefault="00E15990" w:rsidP="00E15990">
      <w:pPr>
        <w:widowControl w:val="0"/>
        <w:jc w:val="center"/>
        <w:rPr>
          <w:b/>
          <w:bCs/>
          <w:i/>
          <w:iCs/>
          <w:kern w:val="2"/>
          <w:sz w:val="22"/>
          <w:lang w:eastAsia="hi-IN" w:bidi="hi-IN"/>
        </w:rPr>
      </w:pPr>
    </w:p>
    <w:p w14:paraId="771E034B" w14:textId="77777777" w:rsidR="00E15990" w:rsidRDefault="00E15990" w:rsidP="00E15990">
      <w:pPr>
        <w:widowControl w:val="0"/>
        <w:jc w:val="center"/>
        <w:rPr>
          <w:rFonts w:eastAsia="Lucida Sans Unicode"/>
          <w:bCs/>
          <w:i/>
          <w:iCs/>
          <w:kern w:val="2"/>
          <w:sz w:val="22"/>
          <w:lang w:eastAsia="hi-IN" w:bidi="hi-IN"/>
        </w:rPr>
      </w:pPr>
      <w:r>
        <w:rPr>
          <w:rFonts w:eastAsia="Lucida Sans Unicode"/>
          <w:bCs/>
          <w:i/>
          <w:iCs/>
          <w:kern w:val="2"/>
          <w:sz w:val="22"/>
          <w:lang w:eastAsia="hi-IN" w:bidi="hi-IN"/>
        </w:rPr>
        <w:t>Składając ofertę w postępowaniu o udzielenie zamówienia na dostawy pn.:</w:t>
      </w:r>
    </w:p>
    <w:p w14:paraId="557139DA" w14:textId="77777777" w:rsidR="00E15990" w:rsidRDefault="00E15990" w:rsidP="00E15990">
      <w:pPr>
        <w:ind w:right="-93"/>
        <w:jc w:val="center"/>
        <w:rPr>
          <w:rFonts w:eastAsia="Lucida Sans Unicode"/>
          <w:bCs/>
          <w:i/>
          <w:iCs/>
          <w:kern w:val="2"/>
          <w:sz w:val="22"/>
          <w:lang w:eastAsia="hi-IN" w:bidi="hi-IN"/>
        </w:rPr>
      </w:pPr>
    </w:p>
    <w:p w14:paraId="73C5366F" w14:textId="77777777" w:rsidR="00E15990" w:rsidRDefault="00E15990" w:rsidP="00E15990">
      <w:pPr>
        <w:widowControl w:val="0"/>
        <w:jc w:val="center"/>
        <w:rPr>
          <w:rFonts w:eastAsia="Palatino Linotype"/>
          <w:b/>
          <w:bCs/>
          <w:i/>
          <w:iCs/>
          <w:color w:val="000000"/>
          <w:kern w:val="2"/>
          <w:sz w:val="22"/>
          <w:u w:val="single"/>
          <w:shd w:val="clear" w:color="auto" w:fill="FFFFFF"/>
          <w:lang w:eastAsia="pl-PL"/>
        </w:rPr>
      </w:pPr>
      <w:r w:rsidRPr="00097E7A">
        <w:rPr>
          <w:rFonts w:eastAsia="Palatino Linotype"/>
          <w:b/>
          <w:bCs/>
          <w:i/>
          <w:iCs/>
          <w:color w:val="000000"/>
          <w:kern w:val="2"/>
          <w:sz w:val="22"/>
          <w:u w:val="single"/>
          <w:shd w:val="clear" w:color="auto" w:fill="FFFFFF"/>
          <w:lang w:eastAsia="pl-PL"/>
        </w:rPr>
        <w:t>"</w:t>
      </w:r>
      <w:r w:rsidRPr="008F326C">
        <w:rPr>
          <w:rFonts w:eastAsia="Palatino Linotype"/>
          <w:b/>
          <w:bCs/>
          <w:i/>
          <w:iCs/>
          <w:color w:val="000000"/>
          <w:kern w:val="2"/>
          <w:sz w:val="22"/>
          <w:u w:val="single"/>
          <w:shd w:val="clear" w:color="auto" w:fill="FFFFFF"/>
          <w:lang w:eastAsia="pl-PL"/>
        </w:rPr>
        <w:t>Sukcesywna dostawa artykułów spożywczych - Przedszkole im. Juliana Tuwima w Aleksandrowie Kujawskim</w:t>
      </w:r>
      <w:r w:rsidRPr="00097E7A">
        <w:rPr>
          <w:rFonts w:eastAsia="Palatino Linotype"/>
          <w:b/>
          <w:bCs/>
          <w:i/>
          <w:iCs/>
          <w:color w:val="000000"/>
          <w:kern w:val="2"/>
          <w:sz w:val="22"/>
          <w:u w:val="single"/>
          <w:shd w:val="clear" w:color="auto" w:fill="FFFFFF"/>
          <w:lang w:eastAsia="pl-PL"/>
        </w:rPr>
        <w:t xml:space="preserve">" </w:t>
      </w:r>
    </w:p>
    <w:p w14:paraId="6FC64325" w14:textId="77777777" w:rsidR="00E15990" w:rsidRDefault="00E15990" w:rsidP="00E15990">
      <w:pPr>
        <w:widowControl w:val="0"/>
        <w:jc w:val="center"/>
        <w:rPr>
          <w:rFonts w:eastAsia="SimSun"/>
          <w:b/>
          <w:bCs/>
          <w:i/>
          <w:iCs/>
          <w:color w:val="000000"/>
          <w:kern w:val="2"/>
          <w:sz w:val="22"/>
          <w:lang w:bidi="hi-IN"/>
        </w:rPr>
      </w:pPr>
    </w:p>
    <w:p w14:paraId="240AE857" w14:textId="77777777" w:rsidR="00E15990" w:rsidRDefault="00E15990" w:rsidP="00E15990">
      <w:pPr>
        <w:widowControl w:val="0"/>
        <w:rPr>
          <w:rFonts w:eastAsia="Lucida Sans Unicode"/>
          <w:b/>
          <w:bCs/>
          <w:i/>
          <w:iCs/>
          <w:kern w:val="2"/>
          <w:sz w:val="22"/>
          <w:lang w:eastAsia="hi-IN" w:bidi="hi-IN"/>
        </w:rPr>
      </w:pPr>
      <w:r>
        <w:rPr>
          <w:rFonts w:eastAsia="Lucida Sans Unicode"/>
          <w:b/>
          <w:bCs/>
          <w:i/>
          <w:iCs/>
          <w:kern w:val="2"/>
          <w:sz w:val="22"/>
          <w:lang w:eastAsia="hi-IN" w:bidi="hi-IN"/>
        </w:rPr>
        <w:t xml:space="preserve">W imieniu Wykonawcy, którego reprezentuję: </w:t>
      </w:r>
    </w:p>
    <w:p w14:paraId="474115D2" w14:textId="77777777" w:rsidR="00E15990" w:rsidRDefault="00E15990" w:rsidP="00E15990">
      <w:pPr>
        <w:widowControl w:val="0"/>
        <w:rPr>
          <w:rFonts w:eastAsia="Lucida Sans Unicode"/>
          <w:i/>
          <w:iCs/>
          <w:kern w:val="2"/>
          <w:sz w:val="22"/>
          <w:lang w:eastAsia="hi-IN" w:bidi="hi-IN"/>
        </w:rPr>
      </w:pPr>
    </w:p>
    <w:p w14:paraId="51801BDC" w14:textId="77777777" w:rsidR="00E15990" w:rsidRDefault="00E15990" w:rsidP="00E15990">
      <w:pPr>
        <w:widowControl w:val="0"/>
        <w:rPr>
          <w:rFonts w:eastAsia="Lucida Sans Unicode"/>
          <w:i/>
          <w:iCs/>
          <w:kern w:val="2"/>
          <w:sz w:val="22"/>
          <w:lang w:eastAsia="hi-IN" w:bidi="hi-IN"/>
        </w:rPr>
      </w:pPr>
      <w:r>
        <w:rPr>
          <w:rFonts w:eastAsia="Lucida Sans Unicode"/>
          <w:i/>
          <w:iCs/>
          <w:kern w:val="2"/>
          <w:sz w:val="22"/>
          <w:lang w:eastAsia="hi-IN" w:bidi="hi-IN"/>
        </w:rPr>
        <w:t>Nazwa: ………………………………………………………………………………………………………....</w:t>
      </w:r>
    </w:p>
    <w:p w14:paraId="3AB9A0FD" w14:textId="77777777" w:rsidR="00E15990" w:rsidRDefault="00E15990" w:rsidP="00E15990">
      <w:pPr>
        <w:widowControl w:val="0"/>
        <w:rPr>
          <w:rFonts w:eastAsia="Lucida Sans Unicode"/>
          <w:i/>
          <w:iCs/>
          <w:kern w:val="2"/>
          <w:sz w:val="22"/>
          <w:lang w:eastAsia="hi-IN" w:bidi="hi-IN"/>
        </w:rPr>
      </w:pPr>
      <w:r>
        <w:rPr>
          <w:rFonts w:eastAsia="Lucida Sans Unicode"/>
          <w:i/>
          <w:iCs/>
          <w:kern w:val="2"/>
          <w:sz w:val="22"/>
          <w:lang w:eastAsia="hi-IN" w:bidi="hi-IN"/>
        </w:rPr>
        <w:t>Adres: …………………………………………………………………………………………………………..</w:t>
      </w:r>
    </w:p>
    <w:p w14:paraId="7E61CA1F" w14:textId="77777777" w:rsidR="00E15990" w:rsidRDefault="00E15990" w:rsidP="00E15990">
      <w:pPr>
        <w:widowControl w:val="0"/>
        <w:ind w:firstLine="360"/>
        <w:jc w:val="center"/>
        <w:rPr>
          <w:rFonts w:eastAsia="Lucida Sans Unicode"/>
          <w:i/>
          <w:iCs/>
          <w:kern w:val="2"/>
          <w:sz w:val="22"/>
          <w:lang w:eastAsia="hi-IN" w:bidi="hi-IN"/>
        </w:rPr>
      </w:pPr>
      <w:r>
        <w:rPr>
          <w:rFonts w:eastAsia="Lucida Sans Unicode"/>
          <w:i/>
          <w:iCs/>
          <w:kern w:val="2"/>
          <w:sz w:val="22"/>
          <w:lang w:eastAsia="hi-IN" w:bidi="hi-IN"/>
        </w:rPr>
        <w:t>(nazwa i adres Wykonawcy)</w:t>
      </w:r>
    </w:p>
    <w:p w14:paraId="0893FAA8" w14:textId="77777777" w:rsidR="00E15990" w:rsidRDefault="00E15990" w:rsidP="00E15990">
      <w:pPr>
        <w:widowControl w:val="0"/>
        <w:ind w:firstLine="360"/>
        <w:jc w:val="center"/>
        <w:rPr>
          <w:rFonts w:eastAsia="Lucida Sans Unicode"/>
          <w:i/>
          <w:iCs/>
          <w:kern w:val="2"/>
          <w:sz w:val="22"/>
          <w:lang w:eastAsia="hi-IN" w:bidi="hi-IN"/>
        </w:rPr>
      </w:pPr>
    </w:p>
    <w:p w14:paraId="5B026D9E" w14:textId="31AA9ACF" w:rsidR="00E15990" w:rsidRPr="00E15990" w:rsidRDefault="00E15990" w:rsidP="00E15990">
      <w:pPr>
        <w:widowControl w:val="0"/>
        <w:rPr>
          <w:bCs/>
          <w:sz w:val="20"/>
          <w:szCs w:val="20"/>
        </w:rPr>
      </w:pPr>
      <w:r w:rsidRPr="00E15990">
        <w:rPr>
          <w:rFonts w:eastAsia="Lucida Sans Unicode"/>
          <w:i/>
          <w:iCs/>
          <w:kern w:val="2"/>
          <w:sz w:val="20"/>
          <w:szCs w:val="20"/>
          <w:lang w:eastAsia="hi-IN" w:bidi="hi-IN"/>
        </w:rPr>
        <w:t xml:space="preserve">oświadczam, że </w:t>
      </w:r>
      <w:bookmarkEnd w:id="2"/>
      <w:r w:rsidRPr="00E15990">
        <w:rPr>
          <w:bCs/>
          <w:sz w:val="20"/>
          <w:szCs w:val="20"/>
        </w:rPr>
        <w:t xml:space="preserve">informacje zawarte w  oświadczeniu, o którym mowa w art. 125 ust. 1  ustawy  z dnia 11 września 2019 r. (Dz. U. z 2024 r. poz. 1320 – ustawy </w:t>
      </w:r>
      <w:proofErr w:type="spellStart"/>
      <w:r w:rsidRPr="00E15990">
        <w:rPr>
          <w:bCs/>
          <w:sz w:val="20"/>
          <w:szCs w:val="20"/>
        </w:rPr>
        <w:t>pzp</w:t>
      </w:r>
      <w:proofErr w:type="spellEnd"/>
      <w:r w:rsidRPr="00E15990">
        <w:rPr>
          <w:bCs/>
          <w:sz w:val="20"/>
          <w:szCs w:val="20"/>
        </w:rPr>
        <w:t>) przedłożonym wraz z ofertą są aktualne w zakresie podstaw wykluczenia z postępowania określonych w:</w:t>
      </w:r>
    </w:p>
    <w:p w14:paraId="07342CAE" w14:textId="67738206" w:rsidR="00E15990" w:rsidRPr="00E15990" w:rsidRDefault="00E15990" w:rsidP="00E15990">
      <w:pPr>
        <w:spacing w:before="120" w:line="240" w:lineRule="exact"/>
        <w:ind w:left="700" w:hanging="700"/>
        <w:rPr>
          <w:bCs/>
          <w:sz w:val="20"/>
          <w:szCs w:val="20"/>
        </w:rPr>
      </w:pPr>
      <w:r w:rsidRPr="00E15990">
        <w:rPr>
          <w:bCs/>
          <w:sz w:val="20"/>
          <w:szCs w:val="20"/>
        </w:rPr>
        <w:t>-</w:t>
      </w:r>
      <w:r w:rsidRPr="00E15990">
        <w:rPr>
          <w:bCs/>
          <w:sz w:val="20"/>
          <w:szCs w:val="20"/>
        </w:rPr>
        <w:tab/>
        <w:t xml:space="preserve">art. 108 ust. 1 pkt 3 ustawy </w:t>
      </w:r>
      <w:proofErr w:type="spellStart"/>
      <w:r w:rsidRPr="00E15990">
        <w:rPr>
          <w:bCs/>
          <w:sz w:val="20"/>
          <w:szCs w:val="20"/>
        </w:rPr>
        <w:t>pzp</w:t>
      </w:r>
      <w:proofErr w:type="spellEnd"/>
      <w:r w:rsidRPr="00E15990">
        <w:rPr>
          <w:bCs/>
          <w:sz w:val="20"/>
          <w:szCs w:val="20"/>
        </w:rPr>
        <w:t>,</w:t>
      </w:r>
    </w:p>
    <w:p w14:paraId="77A2C05C" w14:textId="7571C7ED" w:rsidR="00E15990" w:rsidRPr="00E15990" w:rsidRDefault="00E15990" w:rsidP="00E15990">
      <w:pPr>
        <w:spacing w:before="120" w:line="240" w:lineRule="exact"/>
        <w:ind w:left="700" w:hanging="700"/>
        <w:rPr>
          <w:sz w:val="20"/>
          <w:szCs w:val="20"/>
        </w:rPr>
      </w:pPr>
      <w:r w:rsidRPr="00E15990">
        <w:rPr>
          <w:bCs/>
          <w:sz w:val="20"/>
          <w:szCs w:val="20"/>
        </w:rPr>
        <w:t>-</w:t>
      </w:r>
      <w:r w:rsidRPr="00E15990">
        <w:rPr>
          <w:bCs/>
          <w:sz w:val="20"/>
          <w:szCs w:val="20"/>
        </w:rPr>
        <w:tab/>
        <w:t xml:space="preserve">art. 108 ust. 1 pkt 4 ustawy </w:t>
      </w:r>
      <w:proofErr w:type="spellStart"/>
      <w:r w:rsidRPr="00E15990">
        <w:rPr>
          <w:bCs/>
          <w:sz w:val="20"/>
          <w:szCs w:val="20"/>
        </w:rPr>
        <w:t>pzp</w:t>
      </w:r>
      <w:proofErr w:type="spellEnd"/>
      <w:r w:rsidRPr="00E15990">
        <w:rPr>
          <w:bCs/>
          <w:sz w:val="20"/>
          <w:szCs w:val="20"/>
        </w:rPr>
        <w:t xml:space="preserve">, </w:t>
      </w:r>
    </w:p>
    <w:p w14:paraId="39BA8F9F" w14:textId="5E2ED31D" w:rsidR="00E15990" w:rsidRPr="00E15990" w:rsidRDefault="00E15990" w:rsidP="00E15990">
      <w:pPr>
        <w:spacing w:before="120" w:line="240" w:lineRule="exact"/>
        <w:ind w:left="700" w:hanging="700"/>
        <w:rPr>
          <w:sz w:val="20"/>
          <w:szCs w:val="20"/>
        </w:rPr>
      </w:pPr>
      <w:r w:rsidRPr="00E15990">
        <w:rPr>
          <w:sz w:val="20"/>
          <w:szCs w:val="20"/>
        </w:rPr>
        <w:t>-</w:t>
      </w:r>
      <w:r w:rsidRPr="00E15990">
        <w:rPr>
          <w:sz w:val="20"/>
          <w:szCs w:val="20"/>
        </w:rPr>
        <w:tab/>
        <w:t>art. 108 ust. 1 pkt 5</w:t>
      </w:r>
      <w:r w:rsidRPr="00E15990">
        <w:rPr>
          <w:bCs/>
          <w:sz w:val="20"/>
          <w:szCs w:val="20"/>
        </w:rPr>
        <w:t xml:space="preserve"> ustawy pzp</w:t>
      </w:r>
      <w:r w:rsidRPr="00E15990">
        <w:rPr>
          <w:sz w:val="20"/>
          <w:szCs w:val="20"/>
        </w:rPr>
        <w:t xml:space="preserve">, </w:t>
      </w:r>
    </w:p>
    <w:p w14:paraId="45248687" w14:textId="740B3319" w:rsidR="00E15990" w:rsidRPr="00E15990" w:rsidRDefault="00E15990" w:rsidP="00E15990">
      <w:pPr>
        <w:spacing w:before="120" w:line="240" w:lineRule="exact"/>
        <w:ind w:left="700" w:hanging="700"/>
        <w:rPr>
          <w:sz w:val="20"/>
          <w:szCs w:val="20"/>
        </w:rPr>
      </w:pPr>
      <w:r w:rsidRPr="00E15990">
        <w:rPr>
          <w:sz w:val="20"/>
          <w:szCs w:val="20"/>
        </w:rPr>
        <w:t>-            art. 108 ust. 1 pkt 6</w:t>
      </w:r>
      <w:r w:rsidRPr="00E15990">
        <w:rPr>
          <w:bCs/>
          <w:sz w:val="20"/>
          <w:szCs w:val="20"/>
        </w:rPr>
        <w:t xml:space="preserve"> ustawy </w:t>
      </w:r>
      <w:proofErr w:type="spellStart"/>
      <w:r w:rsidRPr="00E15990">
        <w:rPr>
          <w:bCs/>
          <w:sz w:val="20"/>
          <w:szCs w:val="20"/>
        </w:rPr>
        <w:t>pzp</w:t>
      </w:r>
      <w:proofErr w:type="spellEnd"/>
      <w:r w:rsidRPr="00E15990">
        <w:rPr>
          <w:sz w:val="20"/>
          <w:szCs w:val="20"/>
        </w:rPr>
        <w:t>,</w:t>
      </w:r>
    </w:p>
    <w:p w14:paraId="2549B2A0" w14:textId="599D5FFD" w:rsidR="00E15990" w:rsidRPr="00E15990" w:rsidRDefault="00E15990" w:rsidP="00E15990">
      <w:pPr>
        <w:spacing w:before="120" w:line="240" w:lineRule="exact"/>
        <w:ind w:left="700" w:hanging="700"/>
        <w:rPr>
          <w:sz w:val="20"/>
          <w:szCs w:val="20"/>
        </w:rPr>
      </w:pPr>
      <w:r w:rsidRPr="00E15990">
        <w:rPr>
          <w:sz w:val="20"/>
          <w:szCs w:val="20"/>
        </w:rPr>
        <w:t>-</w:t>
      </w:r>
      <w:r w:rsidRPr="00E15990">
        <w:rPr>
          <w:sz w:val="20"/>
          <w:szCs w:val="20"/>
        </w:rPr>
        <w:tab/>
        <w:t xml:space="preserve"> art. 109 ust. 1 pkt 5 i 7 </w:t>
      </w:r>
      <w:r w:rsidRPr="00E15990">
        <w:rPr>
          <w:bCs/>
          <w:sz w:val="20"/>
          <w:szCs w:val="20"/>
        </w:rPr>
        <w:t xml:space="preserve">ustawy </w:t>
      </w:r>
      <w:proofErr w:type="spellStart"/>
      <w:r w:rsidRPr="00E15990">
        <w:rPr>
          <w:bCs/>
          <w:sz w:val="20"/>
          <w:szCs w:val="20"/>
        </w:rPr>
        <w:t>pzp</w:t>
      </w:r>
      <w:proofErr w:type="spellEnd"/>
      <w:r w:rsidRPr="00E15990">
        <w:rPr>
          <w:sz w:val="20"/>
          <w:szCs w:val="20"/>
        </w:rPr>
        <w:t>,</w:t>
      </w:r>
    </w:p>
    <w:p w14:paraId="175665D7" w14:textId="77777777" w:rsidR="00E15990" w:rsidRPr="00E15990" w:rsidRDefault="00E15990" w:rsidP="00E15990">
      <w:pPr>
        <w:spacing w:before="120" w:line="240" w:lineRule="exact"/>
        <w:ind w:left="700" w:hanging="700"/>
        <w:rPr>
          <w:bCs/>
          <w:sz w:val="20"/>
          <w:szCs w:val="20"/>
        </w:rPr>
      </w:pPr>
      <w:r w:rsidRPr="00E15990">
        <w:rPr>
          <w:sz w:val="20"/>
          <w:szCs w:val="20"/>
        </w:rPr>
        <w:t>-</w:t>
      </w:r>
      <w:r w:rsidRPr="00E15990">
        <w:rPr>
          <w:sz w:val="20"/>
          <w:szCs w:val="20"/>
        </w:rPr>
        <w:tab/>
      </w:r>
      <w:r w:rsidRPr="00E15990">
        <w:rPr>
          <w:bCs/>
          <w:sz w:val="20"/>
          <w:szCs w:val="20"/>
        </w:rPr>
        <w:t>art. 7 ust.  1 pkt 1 – 3 ustawy z dnia 13 kwietnia 2022r. o szczególnych rozwiązaniach w zakresie przeciwdziałania wspieraniu agresji na Ukrainę oraz służących ochronie bezpieczeństwa narodowego (Dz. U. z 2023 r. poz. 129).</w:t>
      </w:r>
    </w:p>
    <w:p w14:paraId="3018836E" w14:textId="77777777" w:rsidR="00420B06" w:rsidRDefault="00420B06">
      <w:pPr>
        <w:tabs>
          <w:tab w:val="left" w:pos="0"/>
          <w:tab w:val="left" w:pos="6804"/>
        </w:tabs>
        <w:spacing w:after="40"/>
        <w:ind w:left="717" w:hanging="709"/>
        <w:jc w:val="right"/>
        <w:rPr>
          <w:rFonts w:eastAsia="SimSun"/>
          <w:bCs/>
          <w:i/>
          <w:iCs/>
          <w:color w:val="000000"/>
          <w:kern w:val="2"/>
          <w:sz w:val="22"/>
          <w:u w:val="single"/>
          <w:lang w:bidi="hi-IN"/>
        </w:rPr>
      </w:pPr>
    </w:p>
    <w:p w14:paraId="682808FD" w14:textId="77777777" w:rsidR="00420B06" w:rsidRDefault="00420B06">
      <w:pPr>
        <w:tabs>
          <w:tab w:val="left" w:pos="0"/>
          <w:tab w:val="left" w:pos="6804"/>
        </w:tabs>
        <w:spacing w:after="40"/>
        <w:ind w:left="717" w:hanging="709"/>
        <w:jc w:val="right"/>
        <w:rPr>
          <w:rFonts w:eastAsia="SimSun"/>
          <w:bCs/>
          <w:i/>
          <w:iCs/>
          <w:color w:val="000000"/>
          <w:kern w:val="2"/>
          <w:sz w:val="22"/>
          <w:u w:val="single"/>
          <w:lang w:bidi="hi-IN"/>
        </w:rPr>
      </w:pPr>
    </w:p>
    <w:p w14:paraId="54E81F24" w14:textId="77777777" w:rsidR="00420B06" w:rsidRDefault="00420B06">
      <w:pPr>
        <w:tabs>
          <w:tab w:val="left" w:pos="0"/>
          <w:tab w:val="left" w:pos="6804"/>
        </w:tabs>
        <w:spacing w:after="40"/>
        <w:ind w:left="717" w:hanging="709"/>
        <w:jc w:val="right"/>
        <w:rPr>
          <w:rFonts w:eastAsia="SimSun"/>
          <w:bCs/>
          <w:i/>
          <w:iCs/>
          <w:color w:val="000000"/>
          <w:kern w:val="2"/>
          <w:sz w:val="22"/>
          <w:u w:val="single"/>
          <w:lang w:bidi="hi-IN"/>
        </w:rPr>
      </w:pPr>
    </w:p>
    <w:p w14:paraId="5D179FBD" w14:textId="77777777" w:rsidR="00E15990" w:rsidRDefault="00E15990" w:rsidP="00E15990">
      <w:pPr>
        <w:widowControl w:val="0"/>
        <w:rPr>
          <w:rFonts w:eastAsia="Arial"/>
          <w:i/>
          <w:iCs/>
          <w:kern w:val="2"/>
          <w:sz w:val="20"/>
          <w:szCs w:val="20"/>
          <w:lang w:eastAsia="hi-IN" w:bidi="hi-IN"/>
        </w:rPr>
      </w:pPr>
      <w:r>
        <w:rPr>
          <w:rFonts w:eastAsia="Lucida Sans Unicode"/>
          <w:i/>
          <w:iCs/>
          <w:kern w:val="2"/>
          <w:sz w:val="20"/>
          <w:szCs w:val="20"/>
          <w:lang w:eastAsia="hi-IN" w:bidi="hi-IN"/>
        </w:rPr>
        <w:t>.............................................................                                                               .........................…</w:t>
      </w:r>
    </w:p>
    <w:p w14:paraId="6E57F82E" w14:textId="77777777" w:rsidR="00E15990" w:rsidRDefault="00E15990" w:rsidP="00E15990">
      <w:pPr>
        <w:ind w:left="4254"/>
        <w:jc w:val="left"/>
        <w:rPr>
          <w:rFonts w:eastAsia="Lucida Sans Unicode"/>
          <w:bCs/>
          <w:color w:val="000000"/>
          <w:kern w:val="2"/>
          <w:sz w:val="22"/>
          <w:lang w:bidi="hi-IN"/>
        </w:rPr>
      </w:pPr>
      <w:r>
        <w:rPr>
          <w:rFonts w:eastAsia="Arial"/>
          <w:i/>
          <w:iCs/>
          <w:kern w:val="2"/>
          <w:sz w:val="20"/>
          <w:szCs w:val="20"/>
          <w:lang w:eastAsia="hi-IN" w:bidi="hi-IN"/>
        </w:rPr>
        <w:t xml:space="preserve">                                               </w:t>
      </w:r>
      <w:r>
        <w:rPr>
          <w:rFonts w:eastAsia="Lucida Sans Unicode"/>
          <w:i/>
          <w:iCs/>
          <w:kern w:val="2"/>
          <w:sz w:val="20"/>
          <w:szCs w:val="20"/>
          <w:lang w:eastAsia="hi-IN" w:bidi="hi-IN"/>
        </w:rPr>
        <w:t xml:space="preserve">Miejscowość i data                                                                      </w:t>
      </w:r>
    </w:p>
    <w:p w14:paraId="3FD8E829" w14:textId="77777777" w:rsidR="00E15990" w:rsidRPr="00420B06" w:rsidRDefault="00E15990" w:rsidP="00E15990">
      <w:pPr>
        <w:ind w:left="4254"/>
        <w:jc w:val="left"/>
        <w:rPr>
          <w:rFonts w:cs="Times New Roman"/>
          <w:sz w:val="20"/>
        </w:rPr>
      </w:pPr>
      <w:r>
        <w:rPr>
          <w:rFonts w:eastAsia="Lucida Sans Unicode"/>
          <w:bCs/>
          <w:color w:val="000000"/>
          <w:kern w:val="2"/>
          <w:sz w:val="22"/>
          <w:lang w:bidi="hi-IN"/>
        </w:rPr>
        <w:t>(</w:t>
      </w:r>
      <w:r w:rsidRPr="00A809D2">
        <w:rPr>
          <w:rFonts w:cs="Times New Roman"/>
          <w:sz w:val="20"/>
        </w:rPr>
        <w:t xml:space="preserve">kwalifikowany podpis elektroniczny, podpis </w:t>
      </w:r>
      <w:r w:rsidRPr="00420B06">
        <w:rPr>
          <w:rFonts w:cs="Times New Roman"/>
          <w:sz w:val="20"/>
        </w:rPr>
        <w:t xml:space="preserve">zaufany, podpis </w:t>
      </w:r>
      <w:r w:rsidRPr="00A809D2">
        <w:rPr>
          <w:rFonts w:cs="Times New Roman"/>
          <w:sz w:val="20"/>
        </w:rPr>
        <w:t>osobisty</w:t>
      </w:r>
      <w:r w:rsidRPr="00420B06">
        <w:rPr>
          <w:rFonts w:cs="Times New Roman"/>
          <w:sz w:val="20"/>
        </w:rPr>
        <w:t xml:space="preserve"> </w:t>
      </w:r>
      <w:r>
        <w:rPr>
          <w:rFonts w:cs="Times New Roman"/>
          <w:sz w:val="20"/>
        </w:rPr>
        <w:t>przedstawiciela podmiotu udostępniającego zasoby)</w:t>
      </w:r>
    </w:p>
    <w:p w14:paraId="53E7FAD9" w14:textId="77777777" w:rsidR="00420B06" w:rsidRDefault="00420B06">
      <w:pPr>
        <w:tabs>
          <w:tab w:val="left" w:pos="0"/>
          <w:tab w:val="left" w:pos="6804"/>
        </w:tabs>
        <w:spacing w:after="40"/>
        <w:ind w:left="717" w:hanging="709"/>
        <w:jc w:val="right"/>
        <w:rPr>
          <w:rFonts w:eastAsia="SimSun"/>
          <w:bCs/>
          <w:i/>
          <w:iCs/>
          <w:color w:val="000000"/>
          <w:kern w:val="2"/>
          <w:sz w:val="22"/>
          <w:u w:val="single"/>
          <w:lang w:bidi="hi-IN"/>
        </w:rPr>
      </w:pPr>
    </w:p>
    <w:p w14:paraId="582F8861" w14:textId="77777777" w:rsidR="00BB00F3" w:rsidRDefault="00BB00F3" w:rsidP="00E15990">
      <w:pPr>
        <w:tabs>
          <w:tab w:val="left" w:pos="0"/>
          <w:tab w:val="left" w:pos="6804"/>
        </w:tabs>
        <w:spacing w:after="40"/>
        <w:rPr>
          <w:rFonts w:eastAsia="SimSun"/>
          <w:bCs/>
          <w:i/>
          <w:iCs/>
          <w:color w:val="000000"/>
          <w:kern w:val="2"/>
          <w:sz w:val="22"/>
          <w:u w:val="single"/>
          <w:lang w:bidi="hi-IN"/>
        </w:rPr>
      </w:pPr>
    </w:p>
    <w:p w14:paraId="53E14ABF" w14:textId="77777777" w:rsidR="00BB00F3" w:rsidRDefault="00BB00F3">
      <w:pPr>
        <w:tabs>
          <w:tab w:val="left" w:pos="0"/>
          <w:tab w:val="left" w:pos="6804"/>
        </w:tabs>
        <w:spacing w:after="40"/>
        <w:ind w:left="717" w:hanging="709"/>
        <w:jc w:val="right"/>
        <w:rPr>
          <w:rFonts w:eastAsia="SimSun"/>
          <w:bCs/>
          <w:i/>
          <w:iCs/>
          <w:color w:val="000000"/>
          <w:kern w:val="2"/>
          <w:sz w:val="22"/>
          <w:u w:val="single"/>
          <w:lang w:bidi="hi-IN"/>
        </w:rPr>
      </w:pPr>
    </w:p>
    <w:p w14:paraId="6E71390B" w14:textId="77777777" w:rsidR="00420B06" w:rsidRDefault="00420B06">
      <w:pPr>
        <w:tabs>
          <w:tab w:val="left" w:pos="0"/>
          <w:tab w:val="left" w:pos="6804"/>
        </w:tabs>
        <w:spacing w:after="40"/>
        <w:ind w:left="717" w:hanging="709"/>
        <w:jc w:val="right"/>
        <w:rPr>
          <w:rFonts w:eastAsia="SimSun"/>
          <w:bCs/>
          <w:i/>
          <w:iCs/>
          <w:color w:val="000000"/>
          <w:kern w:val="2"/>
          <w:sz w:val="22"/>
          <w:u w:val="single"/>
          <w:lang w:bidi="hi-IN"/>
        </w:rPr>
      </w:pPr>
    </w:p>
    <w:p w14:paraId="1747C088" w14:textId="77777777" w:rsidR="00892F78" w:rsidRDefault="00892F78">
      <w:pPr>
        <w:tabs>
          <w:tab w:val="left" w:pos="0"/>
          <w:tab w:val="left" w:pos="6804"/>
        </w:tabs>
        <w:spacing w:after="40"/>
        <w:ind w:left="717" w:hanging="709"/>
        <w:jc w:val="right"/>
        <w:rPr>
          <w:rFonts w:eastAsia="SimSun"/>
          <w:b/>
          <w:bCs/>
          <w:i/>
          <w:iCs/>
          <w:color w:val="000000"/>
          <w:kern w:val="2"/>
          <w:sz w:val="22"/>
          <w:u w:val="single"/>
          <w:lang w:bidi="hi-IN"/>
        </w:rPr>
      </w:pPr>
      <w:r>
        <w:rPr>
          <w:rFonts w:eastAsia="SimSun"/>
          <w:bCs/>
          <w:i/>
          <w:iCs/>
          <w:color w:val="000000"/>
          <w:kern w:val="2"/>
          <w:sz w:val="22"/>
          <w:u w:val="single"/>
          <w:lang w:bidi="hi-IN"/>
        </w:rPr>
        <w:t xml:space="preserve">ZAŁĄCZNIK NR </w:t>
      </w:r>
      <w:r w:rsidR="00F750C0">
        <w:rPr>
          <w:rFonts w:eastAsia="SimSun"/>
          <w:bCs/>
          <w:i/>
          <w:iCs/>
          <w:color w:val="000000"/>
          <w:kern w:val="2"/>
          <w:sz w:val="22"/>
          <w:u w:val="single"/>
          <w:lang w:bidi="hi-IN"/>
        </w:rPr>
        <w:t>5</w:t>
      </w:r>
      <w:r>
        <w:rPr>
          <w:rFonts w:eastAsia="SimSun"/>
          <w:bCs/>
          <w:i/>
          <w:iCs/>
          <w:color w:val="000000"/>
          <w:kern w:val="2"/>
          <w:sz w:val="22"/>
          <w:u w:val="single"/>
          <w:lang w:bidi="hi-IN"/>
        </w:rPr>
        <w:t xml:space="preserve"> DO SWZ</w:t>
      </w:r>
    </w:p>
    <w:p w14:paraId="36B1D1A9" w14:textId="77777777" w:rsidR="00892F78" w:rsidRDefault="00892F78">
      <w:pPr>
        <w:jc w:val="left"/>
        <w:rPr>
          <w:rFonts w:eastAsia="SimSun"/>
          <w:b/>
          <w:bCs/>
          <w:i/>
          <w:iCs/>
          <w:color w:val="000000"/>
          <w:kern w:val="2"/>
          <w:sz w:val="22"/>
          <w:u w:val="single"/>
          <w:lang w:bidi="hi-IN"/>
        </w:rPr>
      </w:pPr>
    </w:p>
    <w:p w14:paraId="5EC51955" w14:textId="77777777" w:rsidR="00892F78" w:rsidRDefault="00892F78">
      <w:pPr>
        <w:jc w:val="center"/>
        <w:rPr>
          <w:rFonts w:eastAsia="SimSun"/>
          <w:b/>
          <w:i/>
          <w:iCs/>
          <w:kern w:val="2"/>
          <w:sz w:val="22"/>
          <w:lang w:bidi="hi-IN"/>
        </w:rPr>
      </w:pPr>
      <w:r>
        <w:rPr>
          <w:rFonts w:eastAsia="SimSun"/>
          <w:b/>
          <w:i/>
          <w:iCs/>
          <w:kern w:val="2"/>
          <w:sz w:val="22"/>
          <w:lang w:bidi="hi-IN"/>
        </w:rPr>
        <w:t>Projekt</w:t>
      </w:r>
    </w:p>
    <w:p w14:paraId="4A69C305" w14:textId="77777777" w:rsidR="00892F78" w:rsidRDefault="00892F78">
      <w:pPr>
        <w:jc w:val="center"/>
        <w:rPr>
          <w:rFonts w:eastAsia="SimSun"/>
          <w:b/>
          <w:i/>
          <w:iCs/>
          <w:kern w:val="2"/>
          <w:sz w:val="22"/>
          <w:lang w:bidi="hi-IN"/>
        </w:rPr>
      </w:pPr>
    </w:p>
    <w:p w14:paraId="566B7B4B" w14:textId="770C1244" w:rsidR="00892F78" w:rsidRDefault="00892F78">
      <w:pPr>
        <w:jc w:val="center"/>
        <w:rPr>
          <w:rFonts w:eastAsia="SimSun"/>
          <w:b/>
          <w:i/>
          <w:iCs/>
          <w:kern w:val="2"/>
          <w:sz w:val="22"/>
          <w:lang w:bidi="hi-IN"/>
        </w:rPr>
      </w:pPr>
      <w:r>
        <w:rPr>
          <w:rFonts w:eastAsia="SimSun"/>
          <w:b/>
          <w:i/>
          <w:iCs/>
          <w:kern w:val="2"/>
          <w:sz w:val="22"/>
          <w:lang w:bidi="hi-IN"/>
        </w:rPr>
        <w:t xml:space="preserve">UMOWA NR </w:t>
      </w:r>
      <w:r w:rsidR="00922E77">
        <w:rPr>
          <w:rFonts w:eastAsia="SimSun"/>
          <w:b/>
          <w:i/>
          <w:iCs/>
          <w:kern w:val="2"/>
          <w:sz w:val="22"/>
          <w:lang w:bidi="hi-IN"/>
        </w:rPr>
        <w:t>PS.</w:t>
      </w:r>
      <w:r>
        <w:rPr>
          <w:rFonts w:eastAsia="Bookman Old Style"/>
          <w:b/>
          <w:i/>
          <w:iCs/>
          <w:color w:val="00000A"/>
          <w:kern w:val="2"/>
          <w:sz w:val="22"/>
          <w:shd w:val="clear" w:color="auto" w:fill="FFFFFF"/>
          <w:lang w:bidi="hi-IN"/>
        </w:rPr>
        <w:t>ZP.</w:t>
      </w:r>
      <w:r w:rsidR="007E1FA7">
        <w:rPr>
          <w:rFonts w:eastAsia="Bookman Old Style"/>
          <w:b/>
          <w:i/>
          <w:iCs/>
          <w:color w:val="00000A"/>
          <w:kern w:val="2"/>
          <w:sz w:val="22"/>
          <w:shd w:val="clear" w:color="auto" w:fill="FFFFFF"/>
          <w:lang w:bidi="hi-IN"/>
        </w:rPr>
        <w:t>……</w:t>
      </w:r>
      <w:r w:rsidR="00922E77">
        <w:rPr>
          <w:rFonts w:eastAsia="Bookman Old Style"/>
          <w:b/>
          <w:i/>
          <w:iCs/>
          <w:color w:val="00000A"/>
          <w:kern w:val="2"/>
          <w:sz w:val="22"/>
          <w:shd w:val="clear" w:color="auto" w:fill="FFFFFF"/>
          <w:lang w:bidi="hi-IN"/>
        </w:rPr>
        <w:t>.</w:t>
      </w:r>
      <w:r>
        <w:rPr>
          <w:rFonts w:eastAsia="Bookman Old Style"/>
          <w:b/>
          <w:i/>
          <w:iCs/>
          <w:color w:val="00000A"/>
          <w:kern w:val="2"/>
          <w:sz w:val="22"/>
          <w:shd w:val="clear" w:color="auto" w:fill="FFFFFF"/>
          <w:lang w:bidi="hi-IN"/>
        </w:rPr>
        <w:t>202</w:t>
      </w:r>
      <w:r w:rsidR="008F326C">
        <w:rPr>
          <w:rFonts w:eastAsia="Bookman Old Style"/>
          <w:b/>
          <w:i/>
          <w:iCs/>
          <w:color w:val="00000A"/>
          <w:kern w:val="2"/>
          <w:sz w:val="22"/>
          <w:shd w:val="clear" w:color="auto" w:fill="FFFFFF"/>
          <w:lang w:bidi="hi-IN"/>
        </w:rPr>
        <w:t>4</w:t>
      </w:r>
    </w:p>
    <w:p w14:paraId="7465DC56" w14:textId="77777777" w:rsidR="00892F78" w:rsidRDefault="00892F78">
      <w:pPr>
        <w:jc w:val="left"/>
        <w:rPr>
          <w:rFonts w:eastAsia="SimSun"/>
          <w:b/>
          <w:i/>
          <w:iCs/>
          <w:kern w:val="2"/>
          <w:sz w:val="22"/>
          <w:lang w:bidi="hi-IN"/>
        </w:rPr>
      </w:pPr>
    </w:p>
    <w:p w14:paraId="02C2C542" w14:textId="77777777" w:rsidR="00892F78" w:rsidRDefault="00892F78">
      <w:pPr>
        <w:jc w:val="left"/>
        <w:rPr>
          <w:rFonts w:eastAsia="SimSun"/>
          <w:b/>
          <w:i/>
          <w:iCs/>
          <w:kern w:val="2"/>
          <w:sz w:val="22"/>
          <w:lang w:bidi="hi-IN"/>
        </w:rPr>
      </w:pPr>
    </w:p>
    <w:p w14:paraId="05162BC1" w14:textId="77777777" w:rsidR="00892F78" w:rsidRDefault="00892F78">
      <w:pPr>
        <w:widowControl w:val="0"/>
        <w:rPr>
          <w:rFonts w:eastAsia="SimSun"/>
          <w:b/>
          <w:color w:val="000000"/>
          <w:kern w:val="2"/>
          <w:sz w:val="22"/>
          <w:lang w:bidi="hi-IN"/>
        </w:rPr>
      </w:pPr>
      <w:r>
        <w:rPr>
          <w:rFonts w:eastAsia="Lucida Sans Unicode"/>
          <w:kern w:val="2"/>
          <w:sz w:val="22"/>
          <w:lang w:bidi="hi-IN"/>
        </w:rPr>
        <w:t>zawarta ……………..</w:t>
      </w:r>
      <w:r>
        <w:rPr>
          <w:rFonts w:eastAsia="Lucida Sans Unicode"/>
          <w:b/>
          <w:bCs/>
          <w:kern w:val="2"/>
          <w:sz w:val="22"/>
          <w:lang w:bidi="hi-IN"/>
        </w:rPr>
        <w:t xml:space="preserve"> 202</w:t>
      </w:r>
      <w:r w:rsidR="00922E77">
        <w:rPr>
          <w:rFonts w:eastAsia="Lucida Sans Unicode"/>
          <w:b/>
          <w:bCs/>
          <w:kern w:val="2"/>
          <w:sz w:val="22"/>
          <w:lang w:bidi="hi-IN"/>
        </w:rPr>
        <w:t>4</w:t>
      </w:r>
      <w:r>
        <w:rPr>
          <w:rFonts w:eastAsia="Lucida Sans Unicode"/>
          <w:b/>
          <w:bCs/>
          <w:kern w:val="2"/>
          <w:sz w:val="22"/>
          <w:lang w:bidi="hi-IN"/>
        </w:rPr>
        <w:t xml:space="preserve">r.  </w:t>
      </w:r>
      <w:r>
        <w:rPr>
          <w:rFonts w:eastAsia="Lucida Sans Unicode"/>
          <w:kern w:val="2"/>
          <w:sz w:val="22"/>
          <w:lang w:bidi="hi-IN"/>
        </w:rPr>
        <w:t>w Aleksandrowie Kujawskim pomiędzy:</w:t>
      </w:r>
    </w:p>
    <w:p w14:paraId="3E993620" w14:textId="77777777" w:rsidR="00892F78" w:rsidRDefault="00892F78">
      <w:pPr>
        <w:rPr>
          <w:rFonts w:eastAsia="SimSun"/>
          <w:b/>
          <w:color w:val="000000"/>
          <w:kern w:val="2"/>
          <w:sz w:val="22"/>
          <w:lang w:bidi="hi-IN"/>
        </w:rPr>
      </w:pPr>
    </w:p>
    <w:p w14:paraId="16BE3E23" w14:textId="77777777" w:rsidR="00A73A0C" w:rsidRDefault="00A73A0C" w:rsidP="00A73A0C">
      <w:pPr>
        <w:rPr>
          <w:rFonts w:eastAsia="SimSun"/>
          <w:color w:val="000000"/>
          <w:kern w:val="2"/>
          <w:sz w:val="22"/>
          <w:lang w:bidi="hi-IN"/>
        </w:rPr>
      </w:pPr>
    </w:p>
    <w:p w14:paraId="1B628B13" w14:textId="77777777" w:rsidR="00A73A0C" w:rsidRDefault="00A73A0C" w:rsidP="00A73A0C">
      <w:pPr>
        <w:rPr>
          <w:rFonts w:eastAsia="SimSun"/>
          <w:b/>
          <w:bCs/>
          <w:kern w:val="2"/>
          <w:sz w:val="22"/>
          <w:lang w:bidi="hi-IN"/>
        </w:rPr>
      </w:pPr>
      <w:r>
        <w:rPr>
          <w:rFonts w:eastAsia="SimSun"/>
          <w:b/>
          <w:bCs/>
          <w:color w:val="000000"/>
          <w:kern w:val="2"/>
          <w:sz w:val="22"/>
          <w:lang w:bidi="hi-IN"/>
        </w:rPr>
        <w:t>Przedszkolem im Juliana Tuwima</w:t>
      </w:r>
    </w:p>
    <w:p w14:paraId="2E7E20E2" w14:textId="77777777" w:rsidR="00A73A0C" w:rsidRDefault="00A73A0C" w:rsidP="00A73A0C">
      <w:pPr>
        <w:rPr>
          <w:rFonts w:eastAsia="SimSun"/>
          <w:color w:val="000000"/>
          <w:kern w:val="2"/>
          <w:sz w:val="22"/>
          <w:lang w:bidi="hi-IN"/>
        </w:rPr>
      </w:pPr>
      <w:r>
        <w:rPr>
          <w:rFonts w:eastAsia="SimSun"/>
          <w:color w:val="000000"/>
          <w:kern w:val="2"/>
          <w:sz w:val="22"/>
          <w:lang w:bidi="hi-IN"/>
        </w:rPr>
        <w:t>ul. Wojska Polskiego 19, 87-700 Aleksandrów Kujawski</w:t>
      </w:r>
    </w:p>
    <w:p w14:paraId="37C054CB" w14:textId="77777777" w:rsidR="00A73A0C" w:rsidRDefault="00A73A0C" w:rsidP="00A73A0C">
      <w:pPr>
        <w:rPr>
          <w:rFonts w:eastAsia="SimSun"/>
          <w:color w:val="000000"/>
          <w:kern w:val="2"/>
          <w:sz w:val="22"/>
          <w:lang w:bidi="hi-IN"/>
        </w:rPr>
      </w:pPr>
      <w:r>
        <w:rPr>
          <w:rFonts w:eastAsia="SimSun"/>
          <w:color w:val="000000"/>
          <w:kern w:val="2"/>
          <w:sz w:val="22"/>
          <w:lang w:bidi="hi-IN"/>
        </w:rPr>
        <w:t>NIP: 8911578222</w:t>
      </w:r>
    </w:p>
    <w:p w14:paraId="6881CFA7" w14:textId="77777777" w:rsidR="00A73A0C" w:rsidRDefault="00A73A0C" w:rsidP="00A73A0C">
      <w:pPr>
        <w:rPr>
          <w:rFonts w:eastAsia="SimSun"/>
          <w:color w:val="000000"/>
          <w:kern w:val="2"/>
          <w:sz w:val="22"/>
          <w:lang w:bidi="hi-IN"/>
        </w:rPr>
      </w:pPr>
    </w:p>
    <w:p w14:paraId="570826B0" w14:textId="77777777" w:rsidR="00A73A0C" w:rsidRDefault="00A73A0C" w:rsidP="00A73A0C">
      <w:pPr>
        <w:rPr>
          <w:rFonts w:eastAsia="Book Antiqua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>reprezentowaną</w:t>
      </w:r>
      <w:r>
        <w:rPr>
          <w:rFonts w:eastAsia="Book Antiqua"/>
          <w:kern w:val="2"/>
          <w:sz w:val="22"/>
          <w:lang w:bidi="hi-IN"/>
        </w:rPr>
        <w:t xml:space="preserve"> </w:t>
      </w:r>
      <w:r>
        <w:rPr>
          <w:rFonts w:eastAsia="SimSun"/>
          <w:kern w:val="2"/>
          <w:sz w:val="22"/>
          <w:lang w:bidi="hi-IN"/>
        </w:rPr>
        <w:t>przez:</w:t>
      </w:r>
      <w:r>
        <w:rPr>
          <w:rFonts w:eastAsia="Book Antiqua"/>
          <w:kern w:val="2"/>
          <w:sz w:val="22"/>
          <w:lang w:bidi="hi-IN"/>
        </w:rPr>
        <w:t xml:space="preserve"> </w:t>
      </w:r>
    </w:p>
    <w:p w14:paraId="6EC112CA" w14:textId="1D72CD57" w:rsidR="00892F78" w:rsidRDefault="000E10A0" w:rsidP="00A73A0C">
      <w:pPr>
        <w:rPr>
          <w:rFonts w:eastAsia="SimSun"/>
          <w:b/>
          <w:kern w:val="2"/>
          <w:sz w:val="22"/>
          <w:lang w:bidi="hi-IN"/>
        </w:rPr>
      </w:pPr>
      <w:r>
        <w:rPr>
          <w:rFonts w:eastAsia="SimSun"/>
          <w:b/>
          <w:kern w:val="2"/>
          <w:sz w:val="22"/>
          <w:lang w:bidi="hi-IN"/>
        </w:rPr>
        <w:t>……………………………..</w:t>
      </w:r>
    </w:p>
    <w:p w14:paraId="7FFABBF3" w14:textId="77777777" w:rsidR="00A73A0C" w:rsidRDefault="00A73A0C" w:rsidP="00A73A0C">
      <w:pPr>
        <w:rPr>
          <w:rFonts w:eastAsia="SimSun"/>
          <w:kern w:val="2"/>
          <w:sz w:val="22"/>
          <w:lang w:bidi="hi-IN"/>
        </w:rPr>
      </w:pPr>
    </w:p>
    <w:p w14:paraId="5109611F" w14:textId="77777777" w:rsidR="00892F78" w:rsidRDefault="00892F78">
      <w:pPr>
        <w:jc w:val="left"/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>zwaną</w:t>
      </w:r>
      <w:r>
        <w:rPr>
          <w:rFonts w:eastAsia="Book Antiqua"/>
          <w:kern w:val="2"/>
          <w:sz w:val="22"/>
          <w:lang w:bidi="hi-IN"/>
        </w:rPr>
        <w:t xml:space="preserve"> </w:t>
      </w:r>
      <w:r>
        <w:rPr>
          <w:rFonts w:eastAsia="SimSun"/>
          <w:kern w:val="2"/>
          <w:sz w:val="22"/>
          <w:lang w:bidi="hi-IN"/>
        </w:rPr>
        <w:t>dalej</w:t>
      </w:r>
      <w:r>
        <w:rPr>
          <w:rFonts w:eastAsia="Book Antiqua"/>
          <w:kern w:val="2"/>
          <w:sz w:val="22"/>
          <w:lang w:bidi="hi-IN"/>
        </w:rPr>
        <w:t xml:space="preserve"> „</w:t>
      </w:r>
      <w:r>
        <w:rPr>
          <w:rFonts w:eastAsia="SimSun"/>
          <w:kern w:val="2"/>
          <w:sz w:val="22"/>
          <w:lang w:bidi="hi-IN"/>
        </w:rPr>
        <w:t>Zamawiającym</w:t>
      </w:r>
      <w:r>
        <w:rPr>
          <w:rFonts w:eastAsia="Book Antiqua"/>
          <w:kern w:val="2"/>
          <w:sz w:val="22"/>
          <w:lang w:bidi="hi-IN"/>
        </w:rPr>
        <w:t xml:space="preserve">”  </w:t>
      </w:r>
      <w:r>
        <w:rPr>
          <w:rFonts w:eastAsia="SimSun"/>
          <w:kern w:val="2"/>
          <w:sz w:val="22"/>
          <w:lang w:bidi="hi-IN"/>
        </w:rPr>
        <w:t xml:space="preserve"> „</w:t>
      </w:r>
    </w:p>
    <w:p w14:paraId="6FDFC83D" w14:textId="77777777" w:rsidR="00892F78" w:rsidRDefault="00892F78">
      <w:pPr>
        <w:jc w:val="left"/>
        <w:rPr>
          <w:rFonts w:eastAsia="SimSun"/>
          <w:kern w:val="2"/>
          <w:sz w:val="22"/>
          <w:lang w:bidi="hi-IN"/>
        </w:rPr>
      </w:pPr>
    </w:p>
    <w:p w14:paraId="7711AE2A" w14:textId="77777777" w:rsidR="00892F78" w:rsidRDefault="00892F78">
      <w:pPr>
        <w:jc w:val="left"/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>a ………………………………….. z siedzibą ……………….…………., NIP …………………..., REGON ………….……, reprezentowanym przez: ……………………………………………. - ………………., zwanym dalej „Wykonawcą”,</w:t>
      </w:r>
    </w:p>
    <w:p w14:paraId="7C537192" w14:textId="77777777" w:rsidR="00892F78" w:rsidRDefault="00892F78">
      <w:pPr>
        <w:jc w:val="left"/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>zwanych łącznie Stronami.</w:t>
      </w:r>
    </w:p>
    <w:p w14:paraId="2838F908" w14:textId="77777777" w:rsidR="00892F78" w:rsidRDefault="00892F78">
      <w:pPr>
        <w:jc w:val="left"/>
        <w:rPr>
          <w:rFonts w:eastAsia="SimSun"/>
          <w:kern w:val="2"/>
          <w:sz w:val="22"/>
          <w:lang w:bidi="hi-IN"/>
        </w:rPr>
      </w:pPr>
    </w:p>
    <w:p w14:paraId="2CB67FA6" w14:textId="77777777" w:rsidR="00892F78" w:rsidRDefault="00892F78">
      <w:pPr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>Zważywszy, że:</w:t>
      </w:r>
    </w:p>
    <w:p w14:paraId="704BD1AD" w14:textId="26B38400" w:rsidR="00892F78" w:rsidRDefault="00892F78">
      <w:pPr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 xml:space="preserve">1) Wykonawca został wyłoniony w postępowaniu o udzielenie zamówienia publicznego pn. .: </w:t>
      </w:r>
      <w:r w:rsidR="00093D40" w:rsidRPr="00093D40">
        <w:rPr>
          <w:rFonts w:eastAsia="SimSun"/>
          <w:b/>
          <w:bCs/>
          <w:i/>
          <w:iCs/>
          <w:kern w:val="2"/>
          <w:sz w:val="22"/>
          <w:u w:val="single"/>
          <w:lang w:bidi="hi-IN"/>
        </w:rPr>
        <w:t>"</w:t>
      </w:r>
      <w:r w:rsidR="00922E77" w:rsidRPr="00922E77">
        <w:rPr>
          <w:rFonts w:eastAsia="SimSun"/>
          <w:b/>
          <w:bCs/>
          <w:i/>
          <w:iCs/>
          <w:kern w:val="2"/>
          <w:sz w:val="22"/>
          <w:u w:val="single"/>
          <w:lang w:bidi="hi-IN"/>
        </w:rPr>
        <w:t>Sukcesywna dostawa artykułów spożywczych - Przedszkole im. Juliana Tuwima w Aleksandrowie Kujawskim</w:t>
      </w:r>
      <w:r w:rsidR="00093D40" w:rsidRPr="00093D40">
        <w:rPr>
          <w:rFonts w:eastAsia="SimSun"/>
          <w:b/>
          <w:bCs/>
          <w:i/>
          <w:iCs/>
          <w:kern w:val="2"/>
          <w:sz w:val="22"/>
          <w:u w:val="single"/>
          <w:lang w:bidi="hi-IN"/>
        </w:rPr>
        <w:t>"</w:t>
      </w:r>
      <w:r w:rsidR="00093D40" w:rsidRPr="00093D40">
        <w:rPr>
          <w:rFonts w:eastAsia="SimSun"/>
          <w:b/>
          <w:bCs/>
          <w:i/>
          <w:iCs/>
          <w:kern w:val="2"/>
          <w:sz w:val="22"/>
          <w:lang w:bidi="hi-IN"/>
        </w:rPr>
        <w:t xml:space="preserve">, </w:t>
      </w:r>
      <w:r>
        <w:rPr>
          <w:rFonts w:eastAsia="SimSun"/>
          <w:kern w:val="2"/>
          <w:sz w:val="22"/>
          <w:lang w:bidi="hi-IN"/>
        </w:rPr>
        <w:t>przeprowadzonym przez Zamawiającego na podstawie ustawy z dnia 11 września 2019r. roku Prawo zamówień publicznego w trybie podstawowym bez negocjacji zwanej dalej: „PZP”, w którym oferta Wykonawcy z dnia ...........202</w:t>
      </w:r>
      <w:r w:rsidR="00A73A0C">
        <w:rPr>
          <w:rFonts w:eastAsia="SimSun"/>
          <w:kern w:val="2"/>
          <w:sz w:val="22"/>
          <w:lang w:bidi="hi-IN"/>
        </w:rPr>
        <w:t>4</w:t>
      </w:r>
      <w:r w:rsidR="00BB00F3">
        <w:rPr>
          <w:rFonts w:eastAsia="SimSun"/>
          <w:kern w:val="2"/>
          <w:sz w:val="22"/>
          <w:lang w:bidi="hi-IN"/>
        </w:rPr>
        <w:t xml:space="preserve"> </w:t>
      </w:r>
      <w:r>
        <w:rPr>
          <w:rFonts w:eastAsia="SimSun"/>
          <w:kern w:val="2"/>
          <w:sz w:val="22"/>
          <w:lang w:bidi="hi-IN"/>
        </w:rPr>
        <w:t xml:space="preserve">r. na </w:t>
      </w:r>
      <w:r w:rsidR="00A73A0C">
        <w:rPr>
          <w:rFonts w:eastAsia="SimSun"/>
          <w:kern w:val="2"/>
          <w:sz w:val="22"/>
          <w:lang w:bidi="hi-IN"/>
        </w:rPr>
        <w:t>część</w:t>
      </w:r>
      <w:r>
        <w:rPr>
          <w:rFonts w:eastAsia="SimSun"/>
          <w:kern w:val="2"/>
          <w:sz w:val="22"/>
          <w:lang w:bidi="hi-IN"/>
        </w:rPr>
        <w:t xml:space="preserve"> nr ....……..….. została uznana za najkorzystniejszą; </w:t>
      </w:r>
    </w:p>
    <w:p w14:paraId="27B7D9E7" w14:textId="583C4B36" w:rsidR="00892F78" w:rsidRDefault="00892F78">
      <w:pPr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>2) osoby zawierające niniejszą Umowę są uprawnione do reprezentowania właściwej ze Stron i są uprawnione do zaciągania zobowiązań wynikających z niniejszej Umowy</w:t>
      </w:r>
      <w:r w:rsidR="00431031">
        <w:rPr>
          <w:rFonts w:eastAsia="SimSun"/>
          <w:kern w:val="2"/>
          <w:sz w:val="22"/>
          <w:lang w:bidi="hi-IN"/>
        </w:rPr>
        <w:t>.</w:t>
      </w:r>
      <w:r>
        <w:rPr>
          <w:rFonts w:eastAsia="SimSun"/>
          <w:kern w:val="2"/>
          <w:sz w:val="22"/>
          <w:lang w:bidi="hi-IN"/>
        </w:rPr>
        <w:t xml:space="preserve"> </w:t>
      </w:r>
    </w:p>
    <w:p w14:paraId="532F36BA" w14:textId="77777777" w:rsidR="00892F78" w:rsidRDefault="00892F78">
      <w:pPr>
        <w:jc w:val="left"/>
        <w:rPr>
          <w:rFonts w:eastAsia="SimSun"/>
          <w:kern w:val="2"/>
          <w:sz w:val="22"/>
          <w:lang w:bidi="hi-IN"/>
        </w:rPr>
      </w:pPr>
    </w:p>
    <w:p w14:paraId="5553662B" w14:textId="77777777" w:rsidR="00892F78" w:rsidRPr="00BB00F3" w:rsidRDefault="00892F78">
      <w:pPr>
        <w:jc w:val="left"/>
        <w:rPr>
          <w:rFonts w:eastAsia="SimSun"/>
          <w:i/>
          <w:iCs/>
          <w:kern w:val="2"/>
          <w:sz w:val="22"/>
          <w:lang w:bidi="hi-IN"/>
        </w:rPr>
      </w:pPr>
      <w:r w:rsidRPr="00BB00F3">
        <w:rPr>
          <w:rFonts w:eastAsia="SimSun"/>
          <w:sz w:val="22"/>
        </w:rPr>
        <w:t>Strony postanowiły zawrzeć Umowę o następującej treści:</w:t>
      </w:r>
    </w:p>
    <w:p w14:paraId="7B836F56" w14:textId="77777777" w:rsidR="00892F78" w:rsidRDefault="00892F78">
      <w:pPr>
        <w:rPr>
          <w:rFonts w:eastAsia="SimSun"/>
          <w:i/>
          <w:iCs/>
          <w:kern w:val="2"/>
          <w:sz w:val="22"/>
          <w:lang w:bidi="hi-IN"/>
        </w:rPr>
      </w:pPr>
    </w:p>
    <w:p w14:paraId="7C532FC6" w14:textId="77777777" w:rsidR="00892F78" w:rsidRDefault="00892F78">
      <w:pPr>
        <w:jc w:val="center"/>
        <w:rPr>
          <w:rFonts w:eastAsia="SimSun"/>
          <w:kern w:val="2"/>
          <w:sz w:val="22"/>
          <w:lang w:bidi="hi-IN"/>
        </w:rPr>
      </w:pPr>
      <w:r>
        <w:rPr>
          <w:rFonts w:eastAsia="SimSun"/>
          <w:b/>
          <w:kern w:val="2"/>
          <w:sz w:val="22"/>
          <w:lang w:bidi="hi-IN"/>
        </w:rPr>
        <w:t xml:space="preserve">§ 1 </w:t>
      </w:r>
    </w:p>
    <w:p w14:paraId="1E5CB0C0" w14:textId="048DE136" w:rsidR="00FE284D" w:rsidRDefault="00892F78" w:rsidP="00FE284D">
      <w:pPr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>1. Wykonawca przyjmuje do wykonania przedmiot umowy</w:t>
      </w:r>
      <w:r w:rsidR="00FE284D">
        <w:rPr>
          <w:rFonts w:eastAsia="SimSun"/>
          <w:kern w:val="2"/>
          <w:sz w:val="22"/>
          <w:lang w:bidi="hi-IN"/>
        </w:rPr>
        <w:t xml:space="preserve">. </w:t>
      </w:r>
      <w:r w:rsidR="00FE284D" w:rsidRPr="00FE284D">
        <w:rPr>
          <w:rFonts w:eastAsia="SimSun"/>
          <w:kern w:val="2"/>
          <w:sz w:val="22"/>
          <w:lang w:bidi="hi-IN"/>
        </w:rPr>
        <w:t xml:space="preserve">Przedmiotem umowy jest sukcesywna dostawa żywności do Przedszkola im. Juliana Tuwima </w:t>
      </w:r>
      <w:r w:rsidR="005412C0">
        <w:rPr>
          <w:rFonts w:eastAsia="SimSun"/>
          <w:kern w:val="2"/>
          <w:sz w:val="22"/>
          <w:lang w:bidi="hi-IN"/>
        </w:rPr>
        <w:t xml:space="preserve">z siedzibą </w:t>
      </w:r>
      <w:r w:rsidR="00FE284D" w:rsidRPr="00FE284D">
        <w:rPr>
          <w:rFonts w:eastAsia="SimSun"/>
          <w:kern w:val="2"/>
          <w:sz w:val="22"/>
          <w:lang w:bidi="hi-IN"/>
        </w:rPr>
        <w:t>w</w:t>
      </w:r>
      <w:r w:rsidR="00FE284D">
        <w:rPr>
          <w:rFonts w:eastAsia="SimSun"/>
          <w:kern w:val="2"/>
          <w:sz w:val="22"/>
          <w:lang w:bidi="hi-IN"/>
        </w:rPr>
        <w:t xml:space="preserve"> </w:t>
      </w:r>
      <w:r w:rsidR="00FE284D" w:rsidRPr="00FE284D">
        <w:rPr>
          <w:rFonts w:eastAsia="SimSun"/>
          <w:kern w:val="2"/>
          <w:sz w:val="22"/>
          <w:lang w:bidi="hi-IN"/>
        </w:rPr>
        <w:t>Aleksandrowie Kujawskim</w:t>
      </w:r>
      <w:r w:rsidR="005412C0">
        <w:rPr>
          <w:rFonts w:eastAsia="SimSun"/>
          <w:kern w:val="2"/>
          <w:sz w:val="22"/>
          <w:lang w:bidi="hi-IN"/>
        </w:rPr>
        <w:t xml:space="preserve">, </w:t>
      </w:r>
      <w:r w:rsidR="005412C0" w:rsidRPr="005412C0">
        <w:rPr>
          <w:rFonts w:eastAsia="SimSun"/>
          <w:kern w:val="2"/>
          <w:sz w:val="22"/>
          <w:lang w:bidi="hi-IN"/>
        </w:rPr>
        <w:t>ul. Wojska Polskiego 19, 87-700 Aleksandrów Kujawski</w:t>
      </w:r>
      <w:r w:rsidR="00FE284D" w:rsidRPr="00FE284D">
        <w:rPr>
          <w:rFonts w:eastAsia="SimSun"/>
          <w:kern w:val="2"/>
          <w:sz w:val="22"/>
          <w:lang w:bidi="hi-IN"/>
        </w:rPr>
        <w:t>, zgodnie z wymaganiami określonymi w Specyfikacji Warunków</w:t>
      </w:r>
      <w:r w:rsidR="00FE284D">
        <w:rPr>
          <w:rFonts w:eastAsia="SimSun"/>
          <w:kern w:val="2"/>
          <w:sz w:val="22"/>
          <w:lang w:bidi="hi-IN"/>
        </w:rPr>
        <w:t xml:space="preserve"> </w:t>
      </w:r>
      <w:r w:rsidR="00FE284D" w:rsidRPr="00FE284D">
        <w:rPr>
          <w:rFonts w:eastAsia="SimSun"/>
          <w:kern w:val="2"/>
          <w:sz w:val="22"/>
          <w:lang w:bidi="hi-IN"/>
        </w:rPr>
        <w:t>Zamówienia dla Części ………….. i ofertą Wykonawcy stanowiąc</w:t>
      </w:r>
      <w:r w:rsidR="00146060">
        <w:rPr>
          <w:rFonts w:eastAsia="SimSun"/>
          <w:kern w:val="2"/>
          <w:sz w:val="22"/>
          <w:lang w:bidi="hi-IN"/>
        </w:rPr>
        <w:t>ą</w:t>
      </w:r>
      <w:r w:rsidR="00FE284D" w:rsidRPr="00FE284D">
        <w:rPr>
          <w:rFonts w:eastAsia="SimSun"/>
          <w:kern w:val="2"/>
          <w:sz w:val="22"/>
          <w:lang w:bidi="hi-IN"/>
        </w:rPr>
        <w:t xml:space="preserve"> załącznik do umowy, będący jej</w:t>
      </w:r>
      <w:r w:rsidR="00FE284D">
        <w:rPr>
          <w:rFonts w:eastAsia="SimSun"/>
          <w:kern w:val="2"/>
          <w:sz w:val="22"/>
          <w:lang w:bidi="hi-IN"/>
        </w:rPr>
        <w:t xml:space="preserve"> </w:t>
      </w:r>
      <w:r w:rsidR="00FE284D" w:rsidRPr="00FE284D">
        <w:rPr>
          <w:rFonts w:eastAsia="SimSun"/>
          <w:kern w:val="2"/>
          <w:sz w:val="22"/>
          <w:lang w:bidi="hi-IN"/>
        </w:rPr>
        <w:t>integralną częścią.</w:t>
      </w:r>
    </w:p>
    <w:p w14:paraId="64F565ED" w14:textId="77777777" w:rsidR="00FE284D" w:rsidRPr="0022179A" w:rsidRDefault="00892F78">
      <w:pPr>
        <w:rPr>
          <w:rStyle w:val="fontstyle21"/>
          <w:rFonts w:ascii="Arial" w:hAnsi="Arial"/>
        </w:rPr>
      </w:pPr>
      <w:r>
        <w:rPr>
          <w:rFonts w:eastAsia="SimSun"/>
          <w:kern w:val="2"/>
          <w:sz w:val="22"/>
          <w:lang w:bidi="hi-IN"/>
        </w:rPr>
        <w:t xml:space="preserve">2. </w:t>
      </w:r>
      <w:r w:rsidR="00FE284D" w:rsidRPr="0022179A">
        <w:rPr>
          <w:rStyle w:val="fontstyle01"/>
          <w:rFonts w:ascii="Arial" w:hAnsi="Arial"/>
        </w:rPr>
        <w:t>Przez określenia użyte w dalszej części niniejszej umowy należy rozumieć:</w:t>
      </w:r>
      <w:r w:rsidR="00FE284D" w:rsidRPr="0022179A">
        <w:rPr>
          <w:rFonts w:cs="Times New Roman"/>
          <w:color w:val="000000"/>
          <w:sz w:val="22"/>
        </w:rPr>
        <w:br/>
      </w:r>
    </w:p>
    <w:p w14:paraId="35542D6F" w14:textId="77777777" w:rsidR="00FE284D" w:rsidRPr="00D45CD6" w:rsidRDefault="00FE284D" w:rsidP="00FE284D">
      <w:pPr>
        <w:numPr>
          <w:ilvl w:val="0"/>
          <w:numId w:val="29"/>
        </w:numPr>
        <w:rPr>
          <w:rFonts w:eastAsia="SimSun"/>
          <w:kern w:val="2"/>
          <w:sz w:val="22"/>
          <w:lang w:bidi="hi-IN"/>
        </w:rPr>
      </w:pPr>
      <w:r w:rsidRPr="0022179A">
        <w:rPr>
          <w:rStyle w:val="fontstyle21"/>
          <w:rFonts w:ascii="Arial" w:hAnsi="Arial"/>
        </w:rPr>
        <w:t xml:space="preserve">Towar </w:t>
      </w:r>
      <w:r w:rsidRPr="0022179A">
        <w:rPr>
          <w:rStyle w:val="fontstyle01"/>
          <w:rFonts w:ascii="Arial" w:hAnsi="Arial"/>
        </w:rPr>
        <w:t>- artykuły żywnościowe stanowiące przedmiot umowy wymienione w opisie przedmiotu zamówienia,</w:t>
      </w:r>
    </w:p>
    <w:p w14:paraId="795FCA38" w14:textId="77777777" w:rsidR="00FE284D" w:rsidRPr="00D45CD6" w:rsidRDefault="00FE284D" w:rsidP="00FE284D">
      <w:pPr>
        <w:numPr>
          <w:ilvl w:val="0"/>
          <w:numId w:val="29"/>
        </w:numPr>
        <w:rPr>
          <w:rFonts w:eastAsia="SimSun"/>
          <w:kern w:val="2"/>
          <w:sz w:val="22"/>
          <w:lang w:bidi="hi-IN"/>
        </w:rPr>
      </w:pPr>
      <w:r w:rsidRPr="0022179A">
        <w:rPr>
          <w:rStyle w:val="fontstyle21"/>
          <w:rFonts w:ascii="Arial" w:hAnsi="Arial"/>
        </w:rPr>
        <w:t xml:space="preserve">Partia produkcyjna </w:t>
      </w:r>
      <w:r w:rsidRPr="0022179A">
        <w:rPr>
          <w:rStyle w:val="fontstyle01"/>
          <w:rFonts w:ascii="Arial" w:hAnsi="Arial"/>
        </w:rPr>
        <w:t>– określona ilość artykułu rolno - spożywczego wyprodukowanego,</w:t>
      </w:r>
      <w:r w:rsidRPr="0022179A">
        <w:rPr>
          <w:rFonts w:cs="Times New Roman"/>
          <w:color w:val="000000"/>
          <w:sz w:val="22"/>
        </w:rPr>
        <w:br/>
      </w:r>
      <w:r w:rsidRPr="0022179A">
        <w:rPr>
          <w:rStyle w:val="fontstyle01"/>
          <w:rFonts w:ascii="Arial" w:hAnsi="Arial"/>
        </w:rPr>
        <w:t>przetworzonego lub zapakowanego w praktycznie takich samych warunkach i dostarczonego</w:t>
      </w:r>
      <w:r w:rsidRPr="0022179A">
        <w:rPr>
          <w:rFonts w:cs="Times New Roman"/>
          <w:color w:val="000000"/>
          <w:sz w:val="22"/>
        </w:rPr>
        <w:br/>
      </w:r>
      <w:r w:rsidRPr="0022179A">
        <w:rPr>
          <w:rStyle w:val="fontstyle01"/>
          <w:rFonts w:ascii="Arial" w:hAnsi="Arial"/>
        </w:rPr>
        <w:lastRenderedPageBreak/>
        <w:t>do Odbiorcy w rozumieniu ustawy z 21 grudnia 2000 r. o jakości handlowej artykułów rolno –</w:t>
      </w:r>
      <w:r w:rsidRPr="0022179A">
        <w:rPr>
          <w:rFonts w:cs="Times New Roman"/>
          <w:color w:val="000000"/>
          <w:sz w:val="22"/>
        </w:rPr>
        <w:br/>
      </w:r>
      <w:r w:rsidRPr="0022179A">
        <w:rPr>
          <w:rStyle w:val="fontstyle01"/>
          <w:rFonts w:ascii="Arial" w:hAnsi="Arial"/>
        </w:rPr>
        <w:t>spożywczych,</w:t>
      </w:r>
    </w:p>
    <w:p w14:paraId="6ADDD0CF" w14:textId="77777777" w:rsidR="00FE284D" w:rsidRPr="00D45CD6" w:rsidRDefault="00FE284D" w:rsidP="00FE284D">
      <w:pPr>
        <w:numPr>
          <w:ilvl w:val="0"/>
          <w:numId w:val="29"/>
        </w:numPr>
        <w:rPr>
          <w:rStyle w:val="fontstyle01"/>
          <w:rFonts w:ascii="Arial" w:eastAsia="SimSun" w:hAnsi="Arial" w:cs="Arial"/>
          <w:color w:val="auto"/>
          <w:kern w:val="2"/>
          <w:lang w:bidi="hi-IN"/>
        </w:rPr>
      </w:pPr>
      <w:r w:rsidRPr="0022179A">
        <w:rPr>
          <w:rStyle w:val="fontstyle21"/>
          <w:rFonts w:ascii="Arial" w:hAnsi="Arial"/>
        </w:rPr>
        <w:t xml:space="preserve">Norma </w:t>
      </w:r>
      <w:r w:rsidRPr="0022179A">
        <w:rPr>
          <w:rStyle w:val="fontstyle01"/>
          <w:rFonts w:ascii="Arial" w:hAnsi="Arial"/>
        </w:rPr>
        <w:t>- norma przedmiotowa określająca sposób wytworzenia towaru</w:t>
      </w:r>
      <w:r w:rsidRPr="0022179A">
        <w:rPr>
          <w:rFonts w:cs="Times New Roman"/>
          <w:color w:val="000000"/>
          <w:sz w:val="22"/>
        </w:rPr>
        <w:br/>
      </w:r>
      <w:r w:rsidRPr="0022179A">
        <w:rPr>
          <w:rStyle w:val="fontstyle01"/>
          <w:rFonts w:ascii="Arial" w:hAnsi="Arial"/>
        </w:rPr>
        <w:t>i sprawy pochodne, określona w umowie,</w:t>
      </w:r>
    </w:p>
    <w:p w14:paraId="5AA088D0" w14:textId="77777777" w:rsidR="00EA7ADD" w:rsidRPr="00D45CD6" w:rsidRDefault="00FE284D" w:rsidP="00FE284D">
      <w:pPr>
        <w:numPr>
          <w:ilvl w:val="0"/>
          <w:numId w:val="29"/>
        </w:numPr>
        <w:rPr>
          <w:rStyle w:val="fontstyle01"/>
          <w:rFonts w:ascii="Arial" w:eastAsia="SimSun" w:hAnsi="Arial" w:cs="Arial"/>
          <w:color w:val="auto"/>
          <w:kern w:val="2"/>
          <w:lang w:bidi="hi-IN"/>
        </w:rPr>
      </w:pPr>
      <w:r w:rsidRPr="0022179A">
        <w:rPr>
          <w:rStyle w:val="fontstyle21"/>
          <w:rFonts w:ascii="Arial" w:hAnsi="Arial"/>
        </w:rPr>
        <w:t xml:space="preserve">Opakowanie </w:t>
      </w:r>
      <w:r w:rsidRPr="0022179A">
        <w:rPr>
          <w:rStyle w:val="fontstyle31"/>
          <w:rFonts w:ascii="Arial" w:hAnsi="Arial"/>
        </w:rPr>
        <w:t xml:space="preserve">- </w:t>
      </w:r>
      <w:r w:rsidRPr="0022179A">
        <w:rPr>
          <w:rStyle w:val="fontstyle01"/>
          <w:rFonts w:ascii="Arial" w:hAnsi="Arial"/>
        </w:rPr>
        <w:t>zgodnie z wymogami ujętymi w SWZ</w:t>
      </w:r>
      <w:r w:rsidR="00EA7ADD" w:rsidRPr="0022179A">
        <w:rPr>
          <w:rStyle w:val="fontstyle01"/>
          <w:rFonts w:ascii="Arial" w:hAnsi="Arial"/>
        </w:rPr>
        <w:t>,</w:t>
      </w:r>
    </w:p>
    <w:p w14:paraId="5BAD77E4" w14:textId="77777777" w:rsidR="00EA7ADD" w:rsidRPr="00D45CD6" w:rsidRDefault="00FE284D" w:rsidP="00EA7ADD">
      <w:pPr>
        <w:numPr>
          <w:ilvl w:val="0"/>
          <w:numId w:val="29"/>
        </w:numPr>
        <w:rPr>
          <w:rStyle w:val="fontstyle01"/>
          <w:rFonts w:ascii="Arial" w:eastAsia="SimSun" w:hAnsi="Arial" w:cs="Arial"/>
          <w:color w:val="auto"/>
          <w:kern w:val="2"/>
          <w:lang w:bidi="hi-IN"/>
        </w:rPr>
      </w:pPr>
      <w:r w:rsidRPr="0022179A">
        <w:rPr>
          <w:rStyle w:val="fontstyle21"/>
          <w:rFonts w:ascii="Arial" w:hAnsi="Arial"/>
        </w:rPr>
        <w:t xml:space="preserve">Przyjmujący </w:t>
      </w:r>
      <w:r w:rsidRPr="0022179A">
        <w:rPr>
          <w:rStyle w:val="fontstyle31"/>
          <w:rFonts w:ascii="Arial" w:hAnsi="Arial"/>
        </w:rPr>
        <w:t xml:space="preserve">- </w:t>
      </w:r>
      <w:r w:rsidRPr="0022179A">
        <w:rPr>
          <w:rStyle w:val="fontstyle01"/>
          <w:rFonts w:ascii="Arial" w:hAnsi="Arial"/>
        </w:rPr>
        <w:t>Przedstawiciel dokonujący odbioru u Zamawiającego,</w:t>
      </w:r>
      <w:r w:rsidR="00EA7ADD" w:rsidRPr="00D45CD6">
        <w:rPr>
          <w:rStyle w:val="fontstyle01"/>
          <w:rFonts w:ascii="Arial" w:eastAsia="SimSun" w:hAnsi="Arial" w:cs="Arial"/>
          <w:color w:val="auto"/>
          <w:kern w:val="2"/>
          <w:lang w:bidi="hi-IN"/>
        </w:rPr>
        <w:t xml:space="preserve"> </w:t>
      </w:r>
    </w:p>
    <w:p w14:paraId="28DD47FC" w14:textId="77777777" w:rsidR="00EA7ADD" w:rsidRPr="00D45CD6" w:rsidRDefault="00FE284D" w:rsidP="00EA7ADD">
      <w:pPr>
        <w:numPr>
          <w:ilvl w:val="0"/>
          <w:numId w:val="29"/>
        </w:numPr>
        <w:rPr>
          <w:rStyle w:val="fontstyle01"/>
          <w:rFonts w:ascii="Arial" w:eastAsia="SimSun" w:hAnsi="Arial" w:cs="Arial"/>
          <w:color w:val="auto"/>
          <w:kern w:val="2"/>
          <w:lang w:bidi="hi-IN"/>
        </w:rPr>
      </w:pPr>
      <w:r w:rsidRPr="0022179A">
        <w:rPr>
          <w:rStyle w:val="fontstyle21"/>
          <w:rFonts w:ascii="Arial" w:hAnsi="Arial"/>
        </w:rPr>
        <w:t xml:space="preserve">PIS </w:t>
      </w:r>
      <w:r w:rsidRPr="0022179A">
        <w:rPr>
          <w:rStyle w:val="fontstyle01"/>
          <w:rFonts w:ascii="Arial" w:hAnsi="Arial"/>
        </w:rPr>
        <w:t>– Państwowa Inspekcja Sanitarna,</w:t>
      </w:r>
    </w:p>
    <w:p w14:paraId="4C1F6670" w14:textId="77777777" w:rsidR="00892F78" w:rsidRPr="00D45CD6" w:rsidRDefault="00FE284D" w:rsidP="00EA7ADD">
      <w:pPr>
        <w:numPr>
          <w:ilvl w:val="0"/>
          <w:numId w:val="29"/>
        </w:numPr>
        <w:rPr>
          <w:rFonts w:eastAsia="SimSun"/>
          <w:kern w:val="2"/>
          <w:sz w:val="22"/>
          <w:lang w:bidi="hi-IN"/>
        </w:rPr>
      </w:pPr>
      <w:proofErr w:type="spellStart"/>
      <w:r w:rsidRPr="0022179A">
        <w:rPr>
          <w:rStyle w:val="fontstyle21"/>
          <w:rFonts w:ascii="Arial" w:hAnsi="Arial"/>
        </w:rPr>
        <w:t>Wz</w:t>
      </w:r>
      <w:proofErr w:type="spellEnd"/>
      <w:r w:rsidRPr="0022179A">
        <w:rPr>
          <w:rStyle w:val="fontstyle21"/>
          <w:rFonts w:ascii="Arial" w:hAnsi="Arial"/>
        </w:rPr>
        <w:t xml:space="preserve"> </w:t>
      </w:r>
      <w:r w:rsidRPr="0022179A">
        <w:rPr>
          <w:rStyle w:val="fontstyle01"/>
          <w:rFonts w:ascii="Arial" w:hAnsi="Arial"/>
        </w:rPr>
        <w:t>– dokument wydania zewnętrznego wystawiony przez Wykonawcę,</w:t>
      </w:r>
      <w:r w:rsidRPr="00D45CD6">
        <w:t xml:space="preserve"> </w:t>
      </w:r>
    </w:p>
    <w:p w14:paraId="6BA9B2FF" w14:textId="77777777" w:rsidR="00EA7ADD" w:rsidRPr="00D45CD6" w:rsidRDefault="00EA7ADD" w:rsidP="00EA7ADD">
      <w:pPr>
        <w:ind w:left="720"/>
        <w:rPr>
          <w:rFonts w:eastAsia="SimSun"/>
          <w:kern w:val="2"/>
          <w:sz w:val="22"/>
          <w:lang w:bidi="hi-IN"/>
        </w:rPr>
      </w:pPr>
    </w:p>
    <w:p w14:paraId="6844D872" w14:textId="4D442987" w:rsidR="00892F78" w:rsidRDefault="00892F78" w:rsidP="00EA7ADD">
      <w:pPr>
        <w:rPr>
          <w:rFonts w:eastAsia="SimSun"/>
          <w:kern w:val="2"/>
          <w:sz w:val="22"/>
          <w:lang w:bidi="hi-IN"/>
        </w:rPr>
      </w:pPr>
      <w:r w:rsidRPr="00D45CD6">
        <w:rPr>
          <w:rFonts w:eastAsia="SimSun"/>
          <w:kern w:val="2"/>
          <w:sz w:val="22"/>
          <w:lang w:bidi="hi-IN"/>
        </w:rPr>
        <w:t xml:space="preserve">3. </w:t>
      </w:r>
      <w:r w:rsidR="00EA7ADD" w:rsidRPr="00D45CD6">
        <w:rPr>
          <w:rFonts w:eastAsia="SimSun"/>
          <w:kern w:val="2"/>
          <w:sz w:val="22"/>
          <w:lang w:bidi="hi-IN"/>
        </w:rPr>
        <w:t xml:space="preserve">Wykonawca zobowiązuje się dostarczyć towar opisany w niniejszej umowie, na warunkach w niej określonych, pod wskazany w §1 adres, w ilościach i asortymencie wyszczególnionym w ofercie Wykonawcy, </w:t>
      </w:r>
      <w:r w:rsidR="007E1FA7">
        <w:rPr>
          <w:rFonts w:eastAsia="SimSun"/>
          <w:kern w:val="2"/>
          <w:sz w:val="22"/>
          <w:lang w:bidi="hi-IN"/>
        </w:rPr>
        <w:t>które stanowią</w:t>
      </w:r>
      <w:r w:rsidR="00EA7ADD" w:rsidRPr="00D45CD6">
        <w:rPr>
          <w:rFonts w:eastAsia="SimSun"/>
          <w:kern w:val="2"/>
          <w:sz w:val="22"/>
          <w:lang w:bidi="hi-IN"/>
        </w:rPr>
        <w:t xml:space="preserve"> integralną częś</w:t>
      </w:r>
      <w:r w:rsidR="00820262">
        <w:rPr>
          <w:rFonts w:eastAsia="SimSun"/>
          <w:kern w:val="2"/>
          <w:sz w:val="22"/>
          <w:lang w:bidi="hi-IN"/>
        </w:rPr>
        <w:t>ć</w:t>
      </w:r>
      <w:r w:rsidR="00EA7ADD" w:rsidRPr="00D45CD6">
        <w:rPr>
          <w:rFonts w:eastAsia="SimSun"/>
          <w:kern w:val="2"/>
          <w:sz w:val="22"/>
          <w:lang w:bidi="hi-IN"/>
        </w:rPr>
        <w:t xml:space="preserve"> niniejszej umowy</w:t>
      </w:r>
      <w:r w:rsidR="00EA7ADD" w:rsidRPr="00EA7ADD">
        <w:rPr>
          <w:rFonts w:eastAsia="SimSun"/>
          <w:kern w:val="2"/>
          <w:sz w:val="22"/>
          <w:lang w:bidi="hi-IN"/>
        </w:rPr>
        <w:t>.</w:t>
      </w:r>
    </w:p>
    <w:p w14:paraId="34307856" w14:textId="27655A83" w:rsidR="00D005AB" w:rsidRDefault="00D005AB" w:rsidP="00E067ED">
      <w:pPr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 xml:space="preserve">4. </w:t>
      </w:r>
      <w:r w:rsidRPr="00D005AB">
        <w:rPr>
          <w:rFonts w:eastAsia="SimSun"/>
          <w:kern w:val="2"/>
          <w:sz w:val="22"/>
          <w:lang w:bidi="hi-IN"/>
        </w:rPr>
        <w:t>Rozładunek</w:t>
      </w:r>
      <w:r w:rsidR="00820262">
        <w:rPr>
          <w:rFonts w:eastAsia="SimSun"/>
          <w:kern w:val="2"/>
          <w:sz w:val="22"/>
          <w:lang w:bidi="hi-IN"/>
        </w:rPr>
        <w:t>,</w:t>
      </w:r>
      <w:r w:rsidRPr="00D005AB">
        <w:rPr>
          <w:rFonts w:eastAsia="SimSun"/>
          <w:kern w:val="2"/>
          <w:sz w:val="22"/>
          <w:lang w:bidi="hi-IN"/>
        </w:rPr>
        <w:t xml:space="preserve"> transport i wniesienie w miejscu odbioru dostawy organizuje</w:t>
      </w:r>
      <w:r>
        <w:rPr>
          <w:rFonts w:eastAsia="SimSun"/>
          <w:kern w:val="2"/>
          <w:sz w:val="22"/>
          <w:lang w:bidi="hi-IN"/>
        </w:rPr>
        <w:t xml:space="preserve"> </w:t>
      </w:r>
      <w:r w:rsidRPr="00D005AB">
        <w:rPr>
          <w:rFonts w:eastAsia="SimSun"/>
          <w:kern w:val="2"/>
          <w:sz w:val="22"/>
          <w:lang w:bidi="hi-IN"/>
        </w:rPr>
        <w:t>Wykonawca na własny koszt.</w:t>
      </w:r>
      <w:r w:rsidR="00E067ED">
        <w:rPr>
          <w:rFonts w:eastAsia="SimSun"/>
          <w:kern w:val="2"/>
          <w:sz w:val="22"/>
          <w:lang w:bidi="hi-IN"/>
        </w:rPr>
        <w:t xml:space="preserve"> </w:t>
      </w:r>
      <w:r w:rsidR="00E067ED" w:rsidRPr="00E067ED">
        <w:rPr>
          <w:rFonts w:eastAsia="SimSun"/>
          <w:kern w:val="2"/>
          <w:sz w:val="22"/>
          <w:lang w:bidi="hi-IN"/>
        </w:rPr>
        <w:t xml:space="preserve">Dowóz towaru odbędzie się transportem, na koszt i ryzyko Wykonawcy, </w:t>
      </w:r>
      <w:r w:rsidR="00820262">
        <w:rPr>
          <w:rFonts w:eastAsia="SimSun"/>
          <w:kern w:val="2"/>
          <w:sz w:val="22"/>
          <w:lang w:bidi="hi-IN"/>
        </w:rPr>
        <w:t>z częstotliwością i w godzinach określonych</w:t>
      </w:r>
      <w:r w:rsidR="00E067ED" w:rsidRPr="00E067ED">
        <w:rPr>
          <w:rFonts w:eastAsia="SimSun"/>
          <w:kern w:val="2"/>
          <w:sz w:val="22"/>
          <w:lang w:bidi="hi-IN"/>
        </w:rPr>
        <w:t xml:space="preserve"> w</w:t>
      </w:r>
      <w:r w:rsidR="005412C0">
        <w:rPr>
          <w:rFonts w:eastAsia="SimSun"/>
          <w:kern w:val="2"/>
          <w:sz w:val="22"/>
          <w:lang w:bidi="hi-IN"/>
        </w:rPr>
        <w:t xml:space="preserve"> </w:t>
      </w:r>
      <w:r w:rsidR="00E067ED" w:rsidRPr="00E067ED">
        <w:rPr>
          <w:rFonts w:eastAsia="SimSun"/>
          <w:kern w:val="2"/>
          <w:sz w:val="22"/>
          <w:lang w:bidi="hi-IN"/>
        </w:rPr>
        <w:t xml:space="preserve">Specyfikacji Warunków Zamówienia </w:t>
      </w:r>
      <w:r w:rsidR="005412C0">
        <w:rPr>
          <w:rFonts w:eastAsia="SimSun"/>
          <w:kern w:val="2"/>
          <w:sz w:val="22"/>
          <w:lang w:bidi="hi-IN"/>
        </w:rPr>
        <w:t xml:space="preserve">(SWZ) </w:t>
      </w:r>
      <w:r w:rsidR="00E067ED" w:rsidRPr="00E067ED">
        <w:rPr>
          <w:rFonts w:eastAsia="SimSun"/>
          <w:kern w:val="2"/>
          <w:sz w:val="22"/>
          <w:lang w:bidi="hi-IN"/>
        </w:rPr>
        <w:t>dla danej części</w:t>
      </w:r>
      <w:r w:rsidR="00820262">
        <w:rPr>
          <w:rFonts w:eastAsia="SimSun"/>
          <w:kern w:val="2"/>
          <w:sz w:val="22"/>
          <w:lang w:bidi="hi-IN"/>
        </w:rPr>
        <w:t>, w dniach uzgodnionych z Zamawiającym wg jego potrzeb</w:t>
      </w:r>
      <w:r w:rsidR="00E067ED">
        <w:rPr>
          <w:rFonts w:eastAsia="SimSun"/>
          <w:kern w:val="2"/>
          <w:sz w:val="22"/>
          <w:lang w:bidi="hi-IN"/>
        </w:rPr>
        <w:t>.</w:t>
      </w:r>
      <w:r w:rsidR="00234456">
        <w:rPr>
          <w:rFonts w:eastAsia="SimSun"/>
          <w:kern w:val="2"/>
          <w:sz w:val="22"/>
          <w:lang w:bidi="hi-IN"/>
        </w:rPr>
        <w:t xml:space="preserve"> </w:t>
      </w:r>
      <w:r w:rsidR="00234456" w:rsidRPr="007E1FA7">
        <w:rPr>
          <w:rFonts w:eastAsia="SimSun"/>
          <w:kern w:val="2"/>
          <w:sz w:val="22"/>
          <w:lang w:bidi="hi-IN"/>
        </w:rPr>
        <w:t>Wykonawca powinien zachować odpowiednie warunki transportu i przechowywania dostarczanego</w:t>
      </w:r>
      <w:r w:rsidR="00234456">
        <w:rPr>
          <w:rFonts w:eastAsia="SimSun"/>
          <w:kern w:val="2"/>
          <w:sz w:val="22"/>
          <w:lang w:bidi="hi-IN"/>
        </w:rPr>
        <w:t xml:space="preserve"> </w:t>
      </w:r>
      <w:r w:rsidR="00234456" w:rsidRPr="007E1FA7">
        <w:rPr>
          <w:rFonts w:eastAsia="SimSun"/>
          <w:kern w:val="2"/>
          <w:sz w:val="22"/>
          <w:lang w:bidi="hi-IN"/>
        </w:rPr>
        <w:t>towaru</w:t>
      </w:r>
      <w:r w:rsidR="00234456">
        <w:rPr>
          <w:rFonts w:eastAsia="SimSun"/>
          <w:kern w:val="2"/>
          <w:sz w:val="22"/>
          <w:lang w:bidi="hi-IN"/>
        </w:rPr>
        <w:t>.</w:t>
      </w:r>
    </w:p>
    <w:p w14:paraId="42855CCD" w14:textId="46757A94" w:rsidR="00D005AB" w:rsidRDefault="00D005AB" w:rsidP="00E067ED">
      <w:pPr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 xml:space="preserve">5. </w:t>
      </w:r>
      <w:r w:rsidRPr="00D005AB">
        <w:rPr>
          <w:rFonts w:eastAsia="SimSun"/>
          <w:kern w:val="2"/>
          <w:sz w:val="22"/>
          <w:lang w:bidi="hi-IN"/>
        </w:rPr>
        <w:t xml:space="preserve">Przyjęcie dostaw realizowane będzie </w:t>
      </w:r>
      <w:r w:rsidR="00820262">
        <w:rPr>
          <w:rFonts w:eastAsia="SimSun"/>
          <w:kern w:val="2"/>
          <w:sz w:val="22"/>
          <w:lang w:bidi="hi-IN"/>
        </w:rPr>
        <w:t xml:space="preserve">wg zasad określonych </w:t>
      </w:r>
      <w:r w:rsidR="003F7F00">
        <w:rPr>
          <w:rFonts w:eastAsia="SimSun"/>
          <w:kern w:val="2"/>
          <w:sz w:val="22"/>
          <w:lang w:bidi="hi-IN"/>
        </w:rPr>
        <w:t>w dokumentach zamówienia</w:t>
      </w:r>
      <w:r w:rsidRPr="00D005AB">
        <w:rPr>
          <w:rFonts w:eastAsia="SimSun"/>
          <w:kern w:val="2"/>
          <w:sz w:val="22"/>
          <w:lang w:bidi="hi-IN"/>
        </w:rPr>
        <w:t xml:space="preserve"> dla poszczególnych części. Na etapie realizacji</w:t>
      </w:r>
      <w:r>
        <w:rPr>
          <w:rFonts w:eastAsia="SimSun"/>
          <w:kern w:val="2"/>
          <w:sz w:val="22"/>
          <w:lang w:bidi="hi-IN"/>
        </w:rPr>
        <w:t xml:space="preserve"> </w:t>
      </w:r>
      <w:r w:rsidRPr="00D005AB">
        <w:rPr>
          <w:rFonts w:eastAsia="SimSun"/>
          <w:kern w:val="2"/>
          <w:sz w:val="22"/>
          <w:lang w:bidi="hi-IN"/>
        </w:rPr>
        <w:t>umowy możliwe są zmiany w zakresie dni dostaw po uzgodnieniu z Zamawiającym.</w:t>
      </w:r>
      <w:r w:rsidR="00E067ED">
        <w:rPr>
          <w:rFonts w:eastAsia="SimSun"/>
          <w:kern w:val="2"/>
          <w:sz w:val="22"/>
          <w:lang w:bidi="hi-IN"/>
        </w:rPr>
        <w:t xml:space="preserve"> </w:t>
      </w:r>
      <w:r w:rsidR="00E067ED" w:rsidRPr="00E067ED">
        <w:rPr>
          <w:rFonts w:eastAsia="SimSun"/>
          <w:kern w:val="2"/>
          <w:sz w:val="22"/>
          <w:lang w:bidi="hi-IN"/>
        </w:rPr>
        <w:t>Wykonawca bierze na siebie odpowiedzialność za braki i wady powstałe w czasie transportu</w:t>
      </w:r>
      <w:r w:rsidR="00E067ED">
        <w:rPr>
          <w:rFonts w:eastAsia="SimSun"/>
          <w:kern w:val="2"/>
          <w:sz w:val="22"/>
          <w:lang w:bidi="hi-IN"/>
        </w:rPr>
        <w:t xml:space="preserve"> </w:t>
      </w:r>
      <w:r w:rsidR="00E067ED" w:rsidRPr="00E067ED">
        <w:rPr>
          <w:rFonts w:eastAsia="SimSun"/>
          <w:kern w:val="2"/>
          <w:sz w:val="22"/>
          <w:lang w:bidi="hi-IN"/>
        </w:rPr>
        <w:t>produktów oraz ponosi z tego tytułu wszelkie skutki prawne.</w:t>
      </w:r>
    </w:p>
    <w:p w14:paraId="1145EAFC" w14:textId="0ACEF069" w:rsidR="00D005AB" w:rsidRDefault="00D005AB" w:rsidP="002D1204">
      <w:pPr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 xml:space="preserve">6. </w:t>
      </w:r>
      <w:r w:rsidRPr="00D005AB">
        <w:rPr>
          <w:rFonts w:eastAsia="SimSun"/>
          <w:kern w:val="2"/>
          <w:sz w:val="22"/>
          <w:lang w:bidi="hi-IN"/>
        </w:rPr>
        <w:t>Przedmiot umowy zaoferowany przez Wykonawcę będzie spełniał wymagania opisane w SWZ, w tym wymagania jakościowe</w:t>
      </w:r>
      <w:r>
        <w:rPr>
          <w:rFonts w:eastAsia="SimSun"/>
          <w:kern w:val="2"/>
          <w:sz w:val="22"/>
          <w:lang w:bidi="hi-IN"/>
        </w:rPr>
        <w:t>.</w:t>
      </w:r>
      <w:r w:rsidR="002D1204">
        <w:rPr>
          <w:rFonts w:eastAsia="SimSun"/>
          <w:kern w:val="2"/>
          <w:sz w:val="22"/>
          <w:lang w:bidi="hi-IN"/>
        </w:rPr>
        <w:t xml:space="preserve"> </w:t>
      </w:r>
      <w:r w:rsidR="002D1204" w:rsidRPr="002D1204">
        <w:rPr>
          <w:rFonts w:eastAsia="SimSun"/>
          <w:kern w:val="2"/>
          <w:sz w:val="22"/>
          <w:lang w:bidi="hi-IN"/>
        </w:rPr>
        <w:t xml:space="preserve">Wykonawca gwarantuje Zamawiającemu, że </w:t>
      </w:r>
      <w:r w:rsidR="003F7F00">
        <w:rPr>
          <w:rFonts w:eastAsia="SimSun"/>
          <w:kern w:val="2"/>
          <w:sz w:val="22"/>
          <w:lang w:bidi="hi-IN"/>
        </w:rPr>
        <w:t>produkty</w:t>
      </w:r>
      <w:r w:rsidR="002D1204" w:rsidRPr="002D1204">
        <w:rPr>
          <w:rFonts w:eastAsia="SimSun"/>
          <w:kern w:val="2"/>
          <w:sz w:val="22"/>
          <w:lang w:bidi="hi-IN"/>
        </w:rPr>
        <w:t xml:space="preserve"> dostarczane</w:t>
      </w:r>
      <w:r w:rsidR="002D1204">
        <w:rPr>
          <w:rFonts w:eastAsia="SimSun"/>
          <w:kern w:val="2"/>
          <w:sz w:val="22"/>
          <w:lang w:bidi="hi-IN"/>
        </w:rPr>
        <w:t xml:space="preserve"> </w:t>
      </w:r>
      <w:r w:rsidR="002D1204" w:rsidRPr="002D1204">
        <w:rPr>
          <w:rFonts w:eastAsia="SimSun"/>
          <w:kern w:val="2"/>
          <w:sz w:val="22"/>
          <w:lang w:bidi="hi-IN"/>
        </w:rPr>
        <w:t>w ramach umowy są wolne od wad jakościowych i ilościowych.</w:t>
      </w:r>
    </w:p>
    <w:p w14:paraId="4254761A" w14:textId="530A51A7" w:rsidR="00D005AB" w:rsidRDefault="00D005AB" w:rsidP="00E067ED">
      <w:pPr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 xml:space="preserve">7. </w:t>
      </w:r>
      <w:r w:rsidRPr="00D005AB">
        <w:rPr>
          <w:rFonts w:eastAsia="SimSun"/>
          <w:kern w:val="2"/>
          <w:sz w:val="22"/>
          <w:lang w:bidi="hi-IN"/>
        </w:rPr>
        <w:t>Zamawiający zobowiązany jest do składania zamówień i odbioru dostaw</w:t>
      </w:r>
      <w:r>
        <w:rPr>
          <w:rFonts w:eastAsia="SimSun"/>
          <w:kern w:val="2"/>
          <w:sz w:val="22"/>
          <w:lang w:bidi="hi-IN"/>
        </w:rPr>
        <w:t xml:space="preserve"> </w:t>
      </w:r>
      <w:r w:rsidRPr="00D005AB">
        <w:rPr>
          <w:rFonts w:eastAsia="SimSun"/>
          <w:kern w:val="2"/>
          <w:sz w:val="22"/>
          <w:lang w:bidi="hi-IN"/>
        </w:rPr>
        <w:t>w ilościach i asortymencie określonych w Specyfikacji Warunków Zamówienia</w:t>
      </w:r>
      <w:r>
        <w:rPr>
          <w:rFonts w:eastAsia="SimSun"/>
          <w:kern w:val="2"/>
          <w:sz w:val="22"/>
          <w:lang w:bidi="hi-IN"/>
        </w:rPr>
        <w:t xml:space="preserve">. </w:t>
      </w:r>
      <w:r w:rsidR="00E067ED" w:rsidRPr="00E067ED">
        <w:rPr>
          <w:rFonts w:eastAsia="SimSun"/>
          <w:kern w:val="2"/>
          <w:sz w:val="22"/>
          <w:lang w:bidi="hi-IN"/>
        </w:rPr>
        <w:t>Zamawiający będzie dokonywał zamówienia towaru z co najmniej 1 dniowym wyprzedzeniem w</w:t>
      </w:r>
      <w:r w:rsidR="00E067ED">
        <w:rPr>
          <w:rFonts w:eastAsia="SimSun"/>
          <w:kern w:val="2"/>
          <w:sz w:val="22"/>
          <w:lang w:bidi="hi-IN"/>
        </w:rPr>
        <w:t xml:space="preserve"> </w:t>
      </w:r>
      <w:r w:rsidR="00E067ED" w:rsidRPr="00E067ED">
        <w:rPr>
          <w:rFonts w:eastAsia="SimSun"/>
          <w:kern w:val="2"/>
          <w:sz w:val="22"/>
          <w:lang w:bidi="hi-IN"/>
        </w:rPr>
        <w:t>formie /e-maila/telefonicznie. Zamówienie winno być potwierdzone przez osobę przyjmującą</w:t>
      </w:r>
      <w:r w:rsidR="00E067ED">
        <w:rPr>
          <w:rFonts w:eastAsia="SimSun"/>
          <w:kern w:val="2"/>
          <w:sz w:val="22"/>
          <w:lang w:bidi="hi-IN"/>
        </w:rPr>
        <w:t xml:space="preserve"> </w:t>
      </w:r>
      <w:r w:rsidR="00E067ED" w:rsidRPr="00E067ED">
        <w:rPr>
          <w:rFonts w:eastAsia="SimSun"/>
          <w:kern w:val="2"/>
          <w:sz w:val="22"/>
          <w:lang w:bidi="hi-IN"/>
        </w:rPr>
        <w:t>zamówienie niezwłocznie, w formie e-mail</w:t>
      </w:r>
      <w:r w:rsidR="007E1FA7">
        <w:rPr>
          <w:rFonts w:eastAsia="SimSun"/>
          <w:kern w:val="2"/>
          <w:sz w:val="22"/>
          <w:lang w:bidi="hi-IN"/>
        </w:rPr>
        <w:t>.</w:t>
      </w:r>
    </w:p>
    <w:p w14:paraId="62B2E930" w14:textId="0521AC1E" w:rsidR="002B371B" w:rsidRDefault="00D005AB" w:rsidP="0053186A">
      <w:pPr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 xml:space="preserve">8. </w:t>
      </w:r>
      <w:r w:rsidRPr="00D005AB">
        <w:rPr>
          <w:rFonts w:eastAsia="SimSun"/>
          <w:kern w:val="2"/>
          <w:sz w:val="22"/>
          <w:lang w:bidi="hi-IN"/>
        </w:rPr>
        <w:t>Zamawiający jest uprawniony do zmiany asortymentu przewidzianego w umowie na inny</w:t>
      </w:r>
      <w:r>
        <w:rPr>
          <w:rFonts w:eastAsia="SimSun"/>
          <w:kern w:val="2"/>
          <w:sz w:val="22"/>
          <w:lang w:bidi="hi-IN"/>
        </w:rPr>
        <w:t xml:space="preserve"> </w:t>
      </w:r>
      <w:r w:rsidRPr="00D005AB">
        <w:rPr>
          <w:rFonts w:eastAsia="SimSun"/>
          <w:kern w:val="2"/>
          <w:sz w:val="22"/>
          <w:lang w:bidi="hi-IN"/>
        </w:rPr>
        <w:t>asortyment w niej przewidziany</w:t>
      </w:r>
      <w:r w:rsidR="0056050B">
        <w:rPr>
          <w:rFonts w:eastAsia="SimSun"/>
          <w:kern w:val="2"/>
          <w:sz w:val="22"/>
          <w:lang w:bidi="hi-IN"/>
        </w:rPr>
        <w:t xml:space="preserve">, według cen jednostkowych określonych w formularzu </w:t>
      </w:r>
      <w:proofErr w:type="spellStart"/>
      <w:r w:rsidR="0056050B">
        <w:rPr>
          <w:rFonts w:eastAsia="SimSun"/>
          <w:kern w:val="2"/>
          <w:sz w:val="22"/>
          <w:lang w:bidi="hi-IN"/>
        </w:rPr>
        <w:t>cenowo-asortymentowym</w:t>
      </w:r>
      <w:proofErr w:type="spellEnd"/>
      <w:r w:rsidRPr="00D005AB">
        <w:rPr>
          <w:rFonts w:eastAsia="SimSun"/>
          <w:kern w:val="2"/>
          <w:sz w:val="22"/>
          <w:lang w:bidi="hi-IN"/>
        </w:rPr>
        <w:t>. Zmiana może dotyczyć rodzaju asortymentu, a także jego ilości.</w:t>
      </w:r>
      <w:r>
        <w:rPr>
          <w:rFonts w:eastAsia="SimSun"/>
          <w:kern w:val="2"/>
          <w:sz w:val="22"/>
          <w:lang w:bidi="hi-IN"/>
        </w:rPr>
        <w:t xml:space="preserve"> </w:t>
      </w:r>
      <w:r w:rsidR="00C9182F">
        <w:rPr>
          <w:rFonts w:eastAsia="SimSun"/>
          <w:kern w:val="2"/>
          <w:sz w:val="22"/>
          <w:lang w:bidi="hi-IN"/>
        </w:rPr>
        <w:t>Ograniczeni</w:t>
      </w:r>
      <w:r w:rsidR="007E1FA7">
        <w:rPr>
          <w:rFonts w:eastAsia="SimSun"/>
          <w:kern w:val="2"/>
          <w:sz w:val="22"/>
          <w:lang w:bidi="hi-IN"/>
        </w:rPr>
        <w:t>e</w:t>
      </w:r>
      <w:r w:rsidR="00C9182F">
        <w:rPr>
          <w:rFonts w:eastAsia="SimSun"/>
          <w:kern w:val="2"/>
          <w:sz w:val="22"/>
          <w:lang w:bidi="hi-IN"/>
        </w:rPr>
        <w:t xml:space="preserve"> lub zwiększenie ilości asortymentu nie powinno być większe niż 30%.</w:t>
      </w:r>
      <w:r w:rsidR="0053186A">
        <w:rPr>
          <w:rFonts w:eastAsia="SimSun"/>
          <w:kern w:val="2"/>
          <w:sz w:val="22"/>
          <w:lang w:bidi="hi-IN"/>
        </w:rPr>
        <w:t xml:space="preserve"> </w:t>
      </w:r>
      <w:r w:rsidR="0053186A" w:rsidRPr="0053186A">
        <w:rPr>
          <w:rFonts w:eastAsia="SimSun"/>
          <w:kern w:val="2"/>
          <w:sz w:val="22"/>
          <w:lang w:bidi="hi-IN"/>
        </w:rPr>
        <w:t>Zamawiający zastrzega sobie prawo dokonania jednostronnej zmiany ilości</w:t>
      </w:r>
      <w:r w:rsidR="0083309D">
        <w:rPr>
          <w:rFonts w:eastAsia="SimSun"/>
          <w:kern w:val="2"/>
          <w:sz w:val="22"/>
          <w:lang w:bidi="hi-IN"/>
        </w:rPr>
        <w:t xml:space="preserve"> lub rodzaju</w:t>
      </w:r>
      <w:r w:rsidR="0053186A" w:rsidRPr="0053186A">
        <w:rPr>
          <w:rFonts w:eastAsia="SimSun"/>
          <w:kern w:val="2"/>
          <w:sz w:val="22"/>
          <w:lang w:bidi="hi-IN"/>
        </w:rPr>
        <w:t xml:space="preserve"> przedmiotu</w:t>
      </w:r>
      <w:r w:rsidR="0053186A">
        <w:rPr>
          <w:rFonts w:eastAsia="SimSun"/>
          <w:kern w:val="2"/>
          <w:sz w:val="22"/>
          <w:lang w:bidi="hi-IN"/>
        </w:rPr>
        <w:t xml:space="preserve"> </w:t>
      </w:r>
      <w:r w:rsidR="0053186A" w:rsidRPr="0053186A">
        <w:rPr>
          <w:rFonts w:eastAsia="SimSun"/>
          <w:kern w:val="2"/>
          <w:sz w:val="22"/>
          <w:lang w:bidi="hi-IN"/>
        </w:rPr>
        <w:t>zamówienia wyszczególnionego co do rodzaju</w:t>
      </w:r>
      <w:r w:rsidR="00162F35">
        <w:rPr>
          <w:rFonts w:eastAsia="SimSun"/>
          <w:kern w:val="2"/>
          <w:sz w:val="22"/>
          <w:lang w:bidi="hi-IN"/>
        </w:rPr>
        <w:t xml:space="preserve"> i ilości</w:t>
      </w:r>
      <w:r w:rsidR="0053186A" w:rsidRPr="0053186A">
        <w:rPr>
          <w:rFonts w:eastAsia="SimSun"/>
          <w:kern w:val="2"/>
          <w:sz w:val="22"/>
          <w:lang w:bidi="hi-IN"/>
        </w:rPr>
        <w:t xml:space="preserve"> w załączniku nr 1</w:t>
      </w:r>
      <w:r w:rsidR="00536BD0">
        <w:rPr>
          <w:rFonts w:eastAsia="SimSun"/>
          <w:kern w:val="2"/>
          <w:sz w:val="22"/>
          <w:lang w:bidi="hi-IN"/>
        </w:rPr>
        <w:t xml:space="preserve"> A</w:t>
      </w:r>
      <w:r w:rsidR="0053186A" w:rsidRPr="0053186A">
        <w:rPr>
          <w:rFonts w:eastAsia="SimSun"/>
          <w:kern w:val="2"/>
          <w:sz w:val="22"/>
          <w:lang w:bidi="hi-IN"/>
        </w:rPr>
        <w:t xml:space="preserve"> do umowy, a także ograniczenia</w:t>
      </w:r>
      <w:r w:rsidR="0053186A">
        <w:rPr>
          <w:rFonts w:eastAsia="SimSun"/>
          <w:kern w:val="2"/>
          <w:sz w:val="22"/>
          <w:lang w:bidi="hi-IN"/>
        </w:rPr>
        <w:t xml:space="preserve"> </w:t>
      </w:r>
      <w:r w:rsidR="0053186A" w:rsidRPr="0053186A">
        <w:rPr>
          <w:rFonts w:eastAsia="SimSun"/>
          <w:kern w:val="2"/>
          <w:sz w:val="22"/>
          <w:lang w:bidi="hi-IN"/>
        </w:rPr>
        <w:t xml:space="preserve">przedmiotu umowy. </w:t>
      </w:r>
      <w:r w:rsidR="002B371B" w:rsidRPr="0053186A">
        <w:rPr>
          <w:rFonts w:eastAsia="SimSun"/>
          <w:kern w:val="2"/>
          <w:sz w:val="22"/>
          <w:lang w:bidi="hi-IN"/>
        </w:rPr>
        <w:t>(Prawo opcji).</w:t>
      </w:r>
    </w:p>
    <w:p w14:paraId="3D4391E5" w14:textId="2B89DB68" w:rsidR="00D005AB" w:rsidRDefault="0053186A" w:rsidP="0053186A">
      <w:pPr>
        <w:rPr>
          <w:rFonts w:eastAsia="SimSun"/>
          <w:kern w:val="2"/>
          <w:sz w:val="22"/>
          <w:lang w:bidi="hi-IN"/>
        </w:rPr>
      </w:pPr>
      <w:r w:rsidRPr="0053186A">
        <w:rPr>
          <w:rFonts w:eastAsia="SimSun"/>
          <w:kern w:val="2"/>
          <w:sz w:val="22"/>
          <w:lang w:bidi="hi-IN"/>
        </w:rPr>
        <w:t>Zamawiający zobowiązuje się zrealizować co najmniej 70% wartości brutto</w:t>
      </w:r>
      <w:r>
        <w:rPr>
          <w:rFonts w:eastAsia="SimSun"/>
          <w:kern w:val="2"/>
          <w:sz w:val="22"/>
          <w:lang w:bidi="hi-IN"/>
        </w:rPr>
        <w:t xml:space="preserve"> </w:t>
      </w:r>
      <w:r w:rsidRPr="0053186A">
        <w:rPr>
          <w:rFonts w:eastAsia="SimSun"/>
          <w:kern w:val="2"/>
          <w:sz w:val="22"/>
          <w:lang w:bidi="hi-IN"/>
        </w:rPr>
        <w:t xml:space="preserve">umowy </w:t>
      </w:r>
    </w:p>
    <w:p w14:paraId="6440DED9" w14:textId="77777777" w:rsidR="00C9182F" w:rsidRPr="00C9182F" w:rsidRDefault="00C9182F" w:rsidP="00C9182F">
      <w:pPr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 xml:space="preserve">9. </w:t>
      </w:r>
      <w:r w:rsidRPr="00C9182F">
        <w:rPr>
          <w:rFonts w:eastAsia="SimSun"/>
          <w:kern w:val="2"/>
          <w:sz w:val="22"/>
          <w:lang w:bidi="hi-IN"/>
        </w:rPr>
        <w:t>Przedmiot umowy winien być wytwarzany zgodnie z obowiązującymi przepisami, a w</w:t>
      </w:r>
    </w:p>
    <w:p w14:paraId="27B210D0" w14:textId="77777777" w:rsidR="00C9182F" w:rsidRPr="00C9182F" w:rsidRDefault="00C9182F" w:rsidP="00C9182F">
      <w:pPr>
        <w:rPr>
          <w:rFonts w:eastAsia="SimSun"/>
          <w:kern w:val="2"/>
          <w:sz w:val="22"/>
          <w:lang w:bidi="hi-IN"/>
        </w:rPr>
      </w:pPr>
      <w:r w:rsidRPr="00C9182F">
        <w:rPr>
          <w:rFonts w:eastAsia="SimSun"/>
          <w:kern w:val="2"/>
          <w:sz w:val="22"/>
          <w:lang w:bidi="hi-IN"/>
        </w:rPr>
        <w:t>szczególności:</w:t>
      </w:r>
    </w:p>
    <w:p w14:paraId="753BB734" w14:textId="77777777" w:rsidR="00C9182F" w:rsidRPr="00C9182F" w:rsidRDefault="00C9182F" w:rsidP="00892F78">
      <w:pPr>
        <w:numPr>
          <w:ilvl w:val="0"/>
          <w:numId w:val="30"/>
        </w:numPr>
        <w:rPr>
          <w:rFonts w:eastAsia="SimSun"/>
          <w:kern w:val="2"/>
          <w:sz w:val="22"/>
          <w:lang w:bidi="hi-IN"/>
        </w:rPr>
      </w:pPr>
      <w:r w:rsidRPr="00C9182F">
        <w:rPr>
          <w:rFonts w:eastAsia="SimSun"/>
          <w:kern w:val="2"/>
          <w:sz w:val="22"/>
          <w:lang w:bidi="hi-IN"/>
        </w:rPr>
        <w:t>ustawy z dnia 25 sierpnia 2006 r. o bezpieczeństwie żywności i żywienia</w:t>
      </w:r>
      <w:r w:rsidR="0049515A">
        <w:rPr>
          <w:rFonts w:eastAsia="SimSun"/>
          <w:kern w:val="2"/>
          <w:sz w:val="22"/>
          <w:lang w:bidi="hi-IN"/>
        </w:rPr>
        <w:t xml:space="preserve"> </w:t>
      </w:r>
      <w:r w:rsidR="0049515A" w:rsidRPr="0049515A">
        <w:rPr>
          <w:rFonts w:eastAsia="SimSun"/>
          <w:kern w:val="2"/>
          <w:sz w:val="22"/>
          <w:lang w:bidi="hi-IN"/>
        </w:rPr>
        <w:t>(</w:t>
      </w:r>
      <w:proofErr w:type="spellStart"/>
      <w:r w:rsidR="0049515A" w:rsidRPr="0049515A">
        <w:rPr>
          <w:rFonts w:eastAsia="SimSun"/>
          <w:kern w:val="2"/>
          <w:sz w:val="22"/>
          <w:lang w:bidi="hi-IN"/>
        </w:rPr>
        <w:t>t.j</w:t>
      </w:r>
      <w:proofErr w:type="spellEnd"/>
      <w:r w:rsidR="0049515A" w:rsidRPr="0049515A">
        <w:rPr>
          <w:rFonts w:eastAsia="SimSun"/>
          <w:kern w:val="2"/>
          <w:sz w:val="22"/>
          <w:lang w:bidi="hi-IN"/>
        </w:rPr>
        <w:t>. Dz. U. z 2023 r. poz. 1790)</w:t>
      </w:r>
      <w:r w:rsidRPr="00C9182F">
        <w:rPr>
          <w:rFonts w:eastAsia="SimSun"/>
          <w:kern w:val="2"/>
          <w:sz w:val="22"/>
          <w:lang w:bidi="hi-IN"/>
        </w:rPr>
        <w:t>;</w:t>
      </w:r>
    </w:p>
    <w:p w14:paraId="0EF03636" w14:textId="77777777" w:rsidR="00DA519A" w:rsidRDefault="00C9182F" w:rsidP="00892F78">
      <w:pPr>
        <w:numPr>
          <w:ilvl w:val="0"/>
          <w:numId w:val="30"/>
        </w:numPr>
        <w:rPr>
          <w:rFonts w:eastAsia="SimSun"/>
          <w:kern w:val="2"/>
          <w:sz w:val="22"/>
          <w:lang w:bidi="hi-IN"/>
        </w:rPr>
      </w:pPr>
      <w:r w:rsidRPr="00DA519A">
        <w:rPr>
          <w:rFonts w:eastAsia="SimSun"/>
          <w:kern w:val="2"/>
          <w:sz w:val="22"/>
          <w:lang w:bidi="hi-IN"/>
        </w:rPr>
        <w:t xml:space="preserve">ustawy z dnia 16 grudnia 2005 r. o produktach pochodzenia zwierzęcego </w:t>
      </w:r>
      <w:r w:rsidR="0049515A" w:rsidRPr="00DA519A">
        <w:rPr>
          <w:rFonts w:eastAsia="SimSun"/>
          <w:kern w:val="2"/>
          <w:sz w:val="22"/>
          <w:lang w:bidi="hi-IN"/>
        </w:rPr>
        <w:t>(</w:t>
      </w:r>
      <w:proofErr w:type="spellStart"/>
      <w:r w:rsidR="0049515A" w:rsidRPr="00DA519A">
        <w:rPr>
          <w:rFonts w:eastAsia="SimSun"/>
          <w:kern w:val="2"/>
          <w:sz w:val="22"/>
          <w:lang w:bidi="hi-IN"/>
        </w:rPr>
        <w:t>t.j</w:t>
      </w:r>
      <w:proofErr w:type="spellEnd"/>
      <w:r w:rsidR="0049515A" w:rsidRPr="00DA519A">
        <w:rPr>
          <w:rFonts w:eastAsia="SimSun"/>
          <w:kern w:val="2"/>
          <w:sz w:val="22"/>
          <w:lang w:bidi="hi-IN"/>
        </w:rPr>
        <w:t>. Dz. U. z 2023 r. poz. 872) o</w:t>
      </w:r>
      <w:r w:rsidRPr="00DA519A">
        <w:rPr>
          <w:rFonts w:eastAsia="SimSun"/>
          <w:kern w:val="2"/>
          <w:sz w:val="22"/>
          <w:lang w:bidi="hi-IN"/>
        </w:rPr>
        <w:t>raz aktami wykonawczymi wydanymi na podstawie tej ustawy;</w:t>
      </w:r>
      <w:r w:rsidR="00DA519A" w:rsidRPr="00DA519A">
        <w:rPr>
          <w:rFonts w:eastAsia="SimSun"/>
          <w:kern w:val="2"/>
          <w:sz w:val="22"/>
          <w:lang w:bidi="hi-IN"/>
        </w:rPr>
        <w:t xml:space="preserve"> </w:t>
      </w:r>
    </w:p>
    <w:p w14:paraId="305C73E2" w14:textId="77777777" w:rsidR="00C9182F" w:rsidRPr="00DA519A" w:rsidRDefault="00C9182F" w:rsidP="00892F78">
      <w:pPr>
        <w:numPr>
          <w:ilvl w:val="0"/>
          <w:numId w:val="30"/>
        </w:numPr>
        <w:rPr>
          <w:rFonts w:eastAsia="SimSun"/>
          <w:kern w:val="2"/>
          <w:sz w:val="22"/>
          <w:lang w:bidi="hi-IN"/>
        </w:rPr>
      </w:pPr>
      <w:r w:rsidRPr="00DA519A">
        <w:rPr>
          <w:rFonts w:eastAsia="SimSun"/>
          <w:kern w:val="2"/>
          <w:sz w:val="22"/>
          <w:lang w:bidi="hi-IN"/>
        </w:rPr>
        <w:t xml:space="preserve">ustawy z dnia 21 grudnia 2000 r. o jakości handlowej artykułów rolno – spożywczych </w:t>
      </w:r>
      <w:r w:rsidR="00DA519A" w:rsidRPr="00DA519A">
        <w:rPr>
          <w:rFonts w:eastAsia="SimSun"/>
          <w:kern w:val="2"/>
          <w:sz w:val="22"/>
          <w:lang w:bidi="hi-IN"/>
        </w:rPr>
        <w:t>(</w:t>
      </w:r>
      <w:proofErr w:type="spellStart"/>
      <w:r w:rsidR="00DA519A" w:rsidRPr="00DA519A">
        <w:rPr>
          <w:rFonts w:eastAsia="SimSun"/>
          <w:kern w:val="2"/>
          <w:sz w:val="22"/>
          <w:lang w:bidi="hi-IN"/>
        </w:rPr>
        <w:t>t.j</w:t>
      </w:r>
      <w:proofErr w:type="spellEnd"/>
      <w:r w:rsidR="00DA519A" w:rsidRPr="00DA519A">
        <w:rPr>
          <w:rFonts w:eastAsia="SimSun"/>
          <w:kern w:val="2"/>
          <w:sz w:val="22"/>
          <w:lang w:bidi="hi-IN"/>
        </w:rPr>
        <w:t>. Dz. U. z 2023 r. poz. 1980)</w:t>
      </w:r>
      <w:r w:rsidR="00DA519A">
        <w:rPr>
          <w:rFonts w:eastAsia="SimSun"/>
          <w:kern w:val="2"/>
          <w:sz w:val="22"/>
          <w:lang w:bidi="hi-IN"/>
        </w:rPr>
        <w:t>;</w:t>
      </w:r>
    </w:p>
    <w:p w14:paraId="65D67CC4" w14:textId="77777777" w:rsidR="00C9182F" w:rsidRPr="00C9182F" w:rsidRDefault="00C9182F" w:rsidP="00892F78">
      <w:pPr>
        <w:numPr>
          <w:ilvl w:val="0"/>
          <w:numId w:val="30"/>
        </w:numPr>
        <w:rPr>
          <w:rFonts w:eastAsia="SimSun"/>
          <w:kern w:val="2"/>
          <w:sz w:val="22"/>
          <w:lang w:bidi="hi-IN"/>
        </w:rPr>
      </w:pPr>
      <w:r w:rsidRPr="00C9182F">
        <w:rPr>
          <w:rFonts w:eastAsia="SimSun"/>
          <w:kern w:val="2"/>
          <w:sz w:val="22"/>
          <w:lang w:bidi="hi-IN"/>
        </w:rPr>
        <w:t>rozporządzenia (WE) Nr 178/2002 Parlamentu Europejskiego i Rady Ministra z dnia 28 stycznia 2002 r. ustalające ogólne zasady i wymagania prawa żywnościowego, powołujące Europejski Urząd ds. bezpieczeństwa żywności oraz ustanawiające procedury w zakresie bezpieczeństwa żywności;</w:t>
      </w:r>
    </w:p>
    <w:p w14:paraId="707D58F8" w14:textId="77777777" w:rsidR="00C9182F" w:rsidRPr="00C9182F" w:rsidRDefault="00C9182F" w:rsidP="00892F78">
      <w:pPr>
        <w:numPr>
          <w:ilvl w:val="0"/>
          <w:numId w:val="30"/>
        </w:numPr>
        <w:rPr>
          <w:rFonts w:eastAsia="SimSun"/>
          <w:kern w:val="2"/>
          <w:sz w:val="22"/>
          <w:lang w:bidi="hi-IN"/>
        </w:rPr>
      </w:pPr>
      <w:r w:rsidRPr="00C9182F">
        <w:rPr>
          <w:rFonts w:eastAsia="SimSun"/>
          <w:kern w:val="2"/>
          <w:sz w:val="22"/>
          <w:lang w:bidi="hi-IN"/>
        </w:rPr>
        <w:t>rozporządzenia (WE) Nr 852/2004 Parlamentu Europejskiego i Rady z dnia 29 kwietnia 2004r. w sprawie higieny środków spożywczych;</w:t>
      </w:r>
    </w:p>
    <w:p w14:paraId="13CB2645" w14:textId="77777777" w:rsidR="00C9182F" w:rsidRPr="00C9182F" w:rsidRDefault="00C9182F" w:rsidP="00892F78">
      <w:pPr>
        <w:numPr>
          <w:ilvl w:val="0"/>
          <w:numId w:val="30"/>
        </w:numPr>
        <w:rPr>
          <w:rFonts w:eastAsia="SimSun"/>
          <w:kern w:val="2"/>
          <w:sz w:val="22"/>
          <w:lang w:bidi="hi-IN"/>
        </w:rPr>
      </w:pPr>
      <w:r w:rsidRPr="00C9182F">
        <w:rPr>
          <w:rFonts w:eastAsia="SimSun"/>
          <w:kern w:val="2"/>
          <w:sz w:val="22"/>
          <w:lang w:bidi="hi-IN"/>
        </w:rPr>
        <w:lastRenderedPageBreak/>
        <w:t>rozporządzenia (WE) Nr 853/2004 Parlamentu Europejskiego i Rady z dnia 29 kwietnia 2004 r. ustanawiające szczególne przepisy dotyczące higieny w odniesieniu do żywności pochodzenia zwierzęcego;</w:t>
      </w:r>
    </w:p>
    <w:p w14:paraId="7387E86D" w14:textId="77777777" w:rsidR="00C9182F" w:rsidRPr="0049515A" w:rsidRDefault="00C9182F" w:rsidP="00892F78">
      <w:pPr>
        <w:numPr>
          <w:ilvl w:val="0"/>
          <w:numId w:val="30"/>
        </w:numPr>
        <w:rPr>
          <w:rFonts w:eastAsia="SimSun"/>
          <w:kern w:val="2"/>
          <w:sz w:val="22"/>
          <w:lang w:bidi="hi-IN"/>
        </w:rPr>
      </w:pPr>
      <w:r w:rsidRPr="0049515A">
        <w:rPr>
          <w:rFonts w:eastAsia="SimSun"/>
          <w:kern w:val="2"/>
          <w:sz w:val="22"/>
          <w:lang w:bidi="hi-IN"/>
        </w:rPr>
        <w:t>rozporządzenia (WE) Nr 1935/2004 Parlamentu Europejskiego</w:t>
      </w:r>
      <w:r w:rsidR="0049515A" w:rsidRPr="0049515A">
        <w:rPr>
          <w:rFonts w:eastAsia="SimSun"/>
          <w:kern w:val="2"/>
          <w:sz w:val="22"/>
          <w:lang w:bidi="hi-IN"/>
        </w:rPr>
        <w:t xml:space="preserve"> </w:t>
      </w:r>
      <w:r w:rsidRPr="0049515A">
        <w:rPr>
          <w:rFonts w:eastAsia="SimSun"/>
          <w:kern w:val="2"/>
          <w:sz w:val="22"/>
          <w:lang w:bidi="hi-IN"/>
        </w:rPr>
        <w:t>i Rady z dnia 27 października 2004r., w sprawie materiałów</w:t>
      </w:r>
      <w:r w:rsidR="0049515A" w:rsidRPr="0049515A">
        <w:rPr>
          <w:rFonts w:eastAsia="SimSun"/>
          <w:kern w:val="2"/>
          <w:sz w:val="22"/>
          <w:lang w:bidi="hi-IN"/>
        </w:rPr>
        <w:t xml:space="preserve"> </w:t>
      </w:r>
      <w:r w:rsidRPr="0049515A">
        <w:rPr>
          <w:rFonts w:eastAsia="SimSun"/>
          <w:kern w:val="2"/>
          <w:sz w:val="22"/>
          <w:lang w:bidi="hi-IN"/>
        </w:rPr>
        <w:t>i wyrobów przeznaczonych do kontaktu z żywnością oraz uchylające Dyrektywy</w:t>
      </w:r>
      <w:r w:rsidR="0049515A" w:rsidRPr="0049515A">
        <w:rPr>
          <w:rFonts w:eastAsia="SimSun"/>
          <w:kern w:val="2"/>
          <w:sz w:val="22"/>
          <w:lang w:bidi="hi-IN"/>
        </w:rPr>
        <w:t xml:space="preserve"> </w:t>
      </w:r>
      <w:r w:rsidRPr="0049515A">
        <w:rPr>
          <w:rFonts w:eastAsia="SimSun"/>
          <w:kern w:val="2"/>
          <w:sz w:val="22"/>
          <w:lang w:bidi="hi-IN"/>
        </w:rPr>
        <w:t>80/590/EWG i 89/109/EWG;</w:t>
      </w:r>
    </w:p>
    <w:p w14:paraId="3FEC82C0" w14:textId="77777777" w:rsidR="0049515A" w:rsidRPr="00C9182F" w:rsidRDefault="00C9182F" w:rsidP="0049515A">
      <w:pPr>
        <w:numPr>
          <w:ilvl w:val="0"/>
          <w:numId w:val="30"/>
        </w:numPr>
        <w:rPr>
          <w:rFonts w:eastAsia="SimSun"/>
          <w:kern w:val="2"/>
          <w:sz w:val="22"/>
          <w:lang w:bidi="hi-IN"/>
        </w:rPr>
      </w:pPr>
      <w:r w:rsidRPr="0049515A">
        <w:rPr>
          <w:rFonts w:eastAsia="SimSun"/>
          <w:kern w:val="2"/>
          <w:sz w:val="22"/>
          <w:lang w:bidi="hi-IN"/>
        </w:rPr>
        <w:t>rozporządzenia Ministra Rolnictwa i Rozwoju Wsi z dnia 23 grudnia 2014 r. w</w:t>
      </w:r>
      <w:r w:rsidR="0049515A" w:rsidRPr="0049515A">
        <w:rPr>
          <w:rFonts w:eastAsia="SimSun"/>
          <w:kern w:val="2"/>
          <w:sz w:val="22"/>
          <w:lang w:bidi="hi-IN"/>
        </w:rPr>
        <w:t xml:space="preserve"> </w:t>
      </w:r>
      <w:r w:rsidRPr="0049515A">
        <w:rPr>
          <w:rFonts w:eastAsia="SimSun"/>
          <w:kern w:val="2"/>
          <w:sz w:val="22"/>
          <w:lang w:bidi="hi-IN"/>
        </w:rPr>
        <w:t>sprawie znakowania poszczególnych rodzajów środków spożywczych</w:t>
      </w:r>
      <w:r w:rsidR="0049515A">
        <w:rPr>
          <w:rFonts w:eastAsia="SimSun"/>
          <w:kern w:val="2"/>
          <w:sz w:val="22"/>
          <w:lang w:bidi="hi-IN"/>
        </w:rPr>
        <w:t>;</w:t>
      </w:r>
    </w:p>
    <w:p w14:paraId="6F60E1FA" w14:textId="77777777" w:rsidR="00C9182F" w:rsidRPr="0049515A" w:rsidRDefault="00C9182F" w:rsidP="00892F78">
      <w:pPr>
        <w:numPr>
          <w:ilvl w:val="0"/>
          <w:numId w:val="30"/>
        </w:numPr>
        <w:rPr>
          <w:rFonts w:eastAsia="SimSun"/>
          <w:kern w:val="2"/>
          <w:sz w:val="22"/>
          <w:lang w:bidi="hi-IN"/>
        </w:rPr>
      </w:pPr>
      <w:r w:rsidRPr="0049515A">
        <w:rPr>
          <w:rFonts w:eastAsia="SimSun"/>
          <w:kern w:val="2"/>
          <w:sz w:val="22"/>
          <w:lang w:bidi="hi-IN"/>
        </w:rPr>
        <w:t>oraz nie mogą naruszać wymagań określonych w innych aktualnie</w:t>
      </w:r>
      <w:r w:rsidR="0049515A">
        <w:rPr>
          <w:rFonts w:eastAsia="SimSun"/>
          <w:kern w:val="2"/>
          <w:sz w:val="22"/>
          <w:lang w:bidi="hi-IN"/>
        </w:rPr>
        <w:t xml:space="preserve"> </w:t>
      </w:r>
      <w:r w:rsidRPr="0049515A">
        <w:rPr>
          <w:rFonts w:eastAsia="SimSun"/>
          <w:kern w:val="2"/>
          <w:sz w:val="22"/>
          <w:lang w:bidi="hi-IN"/>
        </w:rPr>
        <w:t>obowiązujących aktach polskiego i wspólnotowego prawa żywnościowego.</w:t>
      </w:r>
    </w:p>
    <w:p w14:paraId="72CA390A" w14:textId="77777777" w:rsidR="00D005AB" w:rsidRDefault="00D005AB" w:rsidP="00EA7ADD">
      <w:pPr>
        <w:rPr>
          <w:rFonts w:eastAsia="SimSun"/>
          <w:kern w:val="2"/>
          <w:sz w:val="22"/>
          <w:lang w:bidi="hi-IN"/>
        </w:rPr>
      </w:pPr>
    </w:p>
    <w:p w14:paraId="52FB3356" w14:textId="77777777" w:rsidR="00892F78" w:rsidRDefault="0053186A" w:rsidP="00EA7ADD">
      <w:pPr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>10</w:t>
      </w:r>
      <w:r w:rsidR="00892F78">
        <w:rPr>
          <w:rFonts w:eastAsia="SimSun"/>
          <w:kern w:val="2"/>
          <w:sz w:val="22"/>
          <w:lang w:bidi="hi-IN"/>
        </w:rPr>
        <w:t xml:space="preserve">. Wykonawca oświadcza, że </w:t>
      </w:r>
      <w:r w:rsidR="00892F78">
        <w:rPr>
          <w:rFonts w:eastAsia="SimSun"/>
          <w:b/>
          <w:bCs/>
          <w:kern w:val="2"/>
          <w:sz w:val="22"/>
          <w:lang w:bidi="hi-IN"/>
        </w:rPr>
        <w:t xml:space="preserve">jest/nie jest dużym przedsiębiorcą </w:t>
      </w:r>
      <w:r w:rsidR="00892F78">
        <w:rPr>
          <w:rFonts w:eastAsia="SimSun"/>
          <w:kern w:val="2"/>
          <w:sz w:val="22"/>
          <w:lang w:bidi="hi-IN"/>
        </w:rPr>
        <w:t>w rozumieniu przepisów ustawy z dnia 8 marca 2013 r. o przeciwdziałaniu nadmiernym opóźnieniom w transakcjach handlowych</w:t>
      </w:r>
      <w:r w:rsidR="00DA519A" w:rsidRPr="00DA519A">
        <w:rPr>
          <w:rFonts w:eastAsia="SimSun"/>
          <w:kern w:val="2"/>
          <w:sz w:val="22"/>
          <w:lang w:bidi="hi-IN"/>
        </w:rPr>
        <w:t xml:space="preserve"> (</w:t>
      </w:r>
      <w:proofErr w:type="spellStart"/>
      <w:r w:rsidR="00DA519A" w:rsidRPr="00DA519A">
        <w:rPr>
          <w:rFonts w:eastAsia="SimSun"/>
          <w:kern w:val="2"/>
          <w:sz w:val="22"/>
          <w:lang w:bidi="hi-IN"/>
        </w:rPr>
        <w:t>t.j</w:t>
      </w:r>
      <w:proofErr w:type="spellEnd"/>
      <w:r w:rsidR="00DA519A" w:rsidRPr="00DA519A">
        <w:rPr>
          <w:rFonts w:eastAsia="SimSun"/>
          <w:kern w:val="2"/>
          <w:sz w:val="22"/>
          <w:lang w:bidi="hi-IN"/>
        </w:rPr>
        <w:t>. Dz. U. z 2023 r. poz. 1790)</w:t>
      </w:r>
      <w:r w:rsidR="00892F78">
        <w:rPr>
          <w:rFonts w:eastAsia="SimSun"/>
          <w:kern w:val="2"/>
          <w:sz w:val="22"/>
          <w:lang w:bidi="hi-IN"/>
        </w:rPr>
        <w:t xml:space="preserve">. </w:t>
      </w:r>
    </w:p>
    <w:p w14:paraId="6F3FA0F4" w14:textId="397CF6DB" w:rsidR="00892F78" w:rsidRDefault="00892F78">
      <w:pPr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>1</w:t>
      </w:r>
      <w:r w:rsidR="007E1FA7">
        <w:rPr>
          <w:rFonts w:eastAsia="SimSun"/>
          <w:kern w:val="2"/>
          <w:sz w:val="22"/>
          <w:lang w:bidi="hi-IN"/>
        </w:rPr>
        <w:t>1</w:t>
      </w:r>
      <w:r>
        <w:rPr>
          <w:rFonts w:eastAsia="SimSun"/>
          <w:kern w:val="2"/>
          <w:sz w:val="22"/>
          <w:lang w:bidi="hi-IN"/>
        </w:rPr>
        <w:t>. Wykonawca ponosi pełną odpowiedzialność za działania lub zaniechania osób zaangażowanych w realizację Umowy, w tym również za działanie podmiotów, za pośrednictwem których realizuje Umowę, jak za własne działanie lub zaniechanie. Wykonawca gwarantuje, że podmioty realizujące w imieniu Wykonawcy Umowę, będą posiadały umiejętności i doświadczenie odpowiednie do zakresu powierzonych czynności.</w:t>
      </w:r>
    </w:p>
    <w:p w14:paraId="4D763DD4" w14:textId="3698A089" w:rsidR="007E1FA7" w:rsidRDefault="007E1FA7" w:rsidP="007E1FA7">
      <w:pPr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 xml:space="preserve">12. </w:t>
      </w:r>
      <w:r w:rsidRPr="007E1FA7">
        <w:rPr>
          <w:rFonts w:eastAsia="SimSun"/>
          <w:kern w:val="2"/>
          <w:sz w:val="22"/>
          <w:lang w:bidi="hi-IN"/>
        </w:rPr>
        <w:t>Wszyscy pracownicy Wykonawcy mający bezpośredni kontakt z dostarczaną na rzecz</w:t>
      </w:r>
      <w:r>
        <w:rPr>
          <w:rFonts w:eastAsia="SimSun"/>
          <w:kern w:val="2"/>
          <w:sz w:val="22"/>
          <w:lang w:bidi="hi-IN"/>
        </w:rPr>
        <w:t xml:space="preserve"> </w:t>
      </w:r>
      <w:r w:rsidRPr="007E1FA7">
        <w:rPr>
          <w:rFonts w:eastAsia="SimSun"/>
          <w:kern w:val="2"/>
          <w:sz w:val="22"/>
          <w:lang w:bidi="hi-IN"/>
        </w:rPr>
        <w:t>Zamawiającego żywnością, muszą posiadać aktualne, określone przepisami Ustawy</w:t>
      </w:r>
      <w:r>
        <w:rPr>
          <w:rFonts w:eastAsia="SimSun"/>
          <w:kern w:val="2"/>
          <w:sz w:val="22"/>
          <w:lang w:bidi="hi-IN"/>
        </w:rPr>
        <w:t xml:space="preserve"> </w:t>
      </w:r>
      <w:r w:rsidRPr="007E1FA7">
        <w:rPr>
          <w:rFonts w:eastAsia="SimSun"/>
          <w:kern w:val="2"/>
          <w:sz w:val="22"/>
          <w:lang w:bidi="hi-IN"/>
        </w:rPr>
        <w:t>o zapobieganiu oraz zwalczaniu zakażeń i chorób zakaźnych u ludzi, orzeczenia lekarskie do celów</w:t>
      </w:r>
      <w:r>
        <w:rPr>
          <w:rFonts w:eastAsia="SimSun"/>
          <w:kern w:val="2"/>
          <w:sz w:val="22"/>
          <w:lang w:bidi="hi-IN"/>
        </w:rPr>
        <w:t xml:space="preserve"> </w:t>
      </w:r>
      <w:proofErr w:type="spellStart"/>
      <w:r w:rsidRPr="007E1FA7">
        <w:rPr>
          <w:rFonts w:eastAsia="SimSun"/>
          <w:kern w:val="2"/>
          <w:sz w:val="22"/>
          <w:lang w:bidi="hi-IN"/>
        </w:rPr>
        <w:t>sanitarno</w:t>
      </w:r>
      <w:proofErr w:type="spellEnd"/>
      <w:r w:rsidRPr="007E1FA7">
        <w:rPr>
          <w:rFonts w:eastAsia="SimSun"/>
          <w:kern w:val="2"/>
          <w:sz w:val="22"/>
          <w:lang w:bidi="hi-IN"/>
        </w:rPr>
        <w:t xml:space="preserve"> </w:t>
      </w:r>
      <w:r w:rsidR="00023EE6">
        <w:rPr>
          <w:rFonts w:eastAsia="SimSun"/>
          <w:kern w:val="2"/>
          <w:sz w:val="22"/>
          <w:lang w:bidi="hi-IN"/>
        </w:rPr>
        <w:t>–</w:t>
      </w:r>
      <w:r w:rsidRPr="007E1FA7">
        <w:rPr>
          <w:rFonts w:eastAsia="SimSun"/>
          <w:kern w:val="2"/>
          <w:sz w:val="22"/>
          <w:lang w:bidi="hi-IN"/>
        </w:rPr>
        <w:t xml:space="preserve"> epidemiologicznych</w:t>
      </w:r>
      <w:r w:rsidR="00023EE6">
        <w:rPr>
          <w:rFonts w:eastAsia="SimSun"/>
          <w:kern w:val="2"/>
          <w:sz w:val="22"/>
          <w:lang w:bidi="hi-IN"/>
        </w:rPr>
        <w:t>,</w:t>
      </w:r>
      <w:r w:rsidRPr="007E1FA7">
        <w:rPr>
          <w:rFonts w:eastAsia="SimSun"/>
          <w:kern w:val="2"/>
          <w:sz w:val="22"/>
          <w:lang w:bidi="hi-IN"/>
        </w:rPr>
        <w:t xml:space="preserve"> potwierdzające brak przeciwwskazań do wykonywania pracy przy</w:t>
      </w:r>
      <w:r>
        <w:rPr>
          <w:rFonts w:eastAsia="SimSun"/>
          <w:kern w:val="2"/>
          <w:sz w:val="22"/>
          <w:lang w:bidi="hi-IN"/>
        </w:rPr>
        <w:t xml:space="preserve"> </w:t>
      </w:r>
      <w:r w:rsidRPr="007E1FA7">
        <w:rPr>
          <w:rFonts w:eastAsia="SimSun"/>
          <w:kern w:val="2"/>
          <w:sz w:val="22"/>
          <w:lang w:bidi="hi-IN"/>
        </w:rPr>
        <w:t>wykonywaniu których istnieje możliwość przeniesienia zakażenia na inne osoby. Wykonawca</w:t>
      </w:r>
      <w:r>
        <w:rPr>
          <w:rFonts w:eastAsia="SimSun"/>
          <w:kern w:val="2"/>
          <w:sz w:val="22"/>
          <w:lang w:bidi="hi-IN"/>
        </w:rPr>
        <w:t xml:space="preserve"> </w:t>
      </w:r>
      <w:r w:rsidRPr="007E1FA7">
        <w:rPr>
          <w:rFonts w:eastAsia="SimSun"/>
          <w:kern w:val="2"/>
          <w:sz w:val="22"/>
          <w:lang w:bidi="hi-IN"/>
        </w:rPr>
        <w:t>zobowiązuje się do okazania w razie potrzeby wszystkich niezbędnych badań Zamawiającemu.</w:t>
      </w:r>
    </w:p>
    <w:p w14:paraId="770E999D" w14:textId="77777777" w:rsidR="00892F78" w:rsidRDefault="00892F78" w:rsidP="0062577B">
      <w:pPr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>1</w:t>
      </w:r>
      <w:r w:rsidR="0053186A">
        <w:rPr>
          <w:rFonts w:eastAsia="SimSun"/>
          <w:kern w:val="2"/>
          <w:sz w:val="22"/>
          <w:lang w:bidi="hi-IN"/>
        </w:rPr>
        <w:t>3</w:t>
      </w:r>
      <w:r>
        <w:rPr>
          <w:rFonts w:eastAsia="SimSun"/>
          <w:kern w:val="2"/>
          <w:sz w:val="22"/>
          <w:lang w:bidi="hi-IN"/>
        </w:rPr>
        <w:t>. Wykonawca oświadcza</w:t>
      </w:r>
      <w:r w:rsidR="0062577B">
        <w:rPr>
          <w:rFonts w:eastAsia="SimSun"/>
          <w:kern w:val="2"/>
          <w:sz w:val="22"/>
          <w:lang w:bidi="hi-IN"/>
        </w:rPr>
        <w:t xml:space="preserve"> i gwarantuje</w:t>
      </w:r>
      <w:r>
        <w:rPr>
          <w:rFonts w:eastAsia="SimSun"/>
          <w:kern w:val="2"/>
          <w:sz w:val="22"/>
          <w:lang w:bidi="hi-IN"/>
        </w:rPr>
        <w:t xml:space="preserve">, że </w:t>
      </w:r>
      <w:r w:rsidR="0062577B" w:rsidRPr="0062577B">
        <w:rPr>
          <w:rFonts w:eastAsia="SimSun"/>
          <w:kern w:val="2"/>
          <w:sz w:val="22"/>
          <w:lang w:bidi="hi-IN"/>
        </w:rPr>
        <w:t>środki spożywcze dostarczane</w:t>
      </w:r>
      <w:r w:rsidR="0062577B">
        <w:rPr>
          <w:rFonts w:eastAsia="SimSun"/>
          <w:kern w:val="2"/>
          <w:sz w:val="22"/>
          <w:lang w:bidi="hi-IN"/>
        </w:rPr>
        <w:t xml:space="preserve"> </w:t>
      </w:r>
      <w:r w:rsidR="0062577B" w:rsidRPr="0062577B">
        <w:rPr>
          <w:rFonts w:eastAsia="SimSun"/>
          <w:kern w:val="2"/>
          <w:sz w:val="22"/>
          <w:lang w:bidi="hi-IN"/>
        </w:rPr>
        <w:t>w ramach umowy są wolne od wad jakościowych i ilościowych</w:t>
      </w:r>
      <w:r>
        <w:rPr>
          <w:rFonts w:eastAsia="SimSun"/>
          <w:kern w:val="2"/>
          <w:sz w:val="22"/>
          <w:lang w:bidi="hi-IN"/>
        </w:rPr>
        <w:t>.</w:t>
      </w:r>
      <w:r w:rsidR="0062577B">
        <w:rPr>
          <w:rFonts w:eastAsia="SimSun"/>
          <w:kern w:val="2"/>
          <w:sz w:val="22"/>
          <w:lang w:bidi="hi-IN"/>
        </w:rPr>
        <w:t xml:space="preserve"> </w:t>
      </w:r>
    </w:p>
    <w:p w14:paraId="1F66F3A3" w14:textId="55E9EB02" w:rsidR="00603704" w:rsidRDefault="00603704" w:rsidP="00F33EDB">
      <w:pPr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 xml:space="preserve">14. </w:t>
      </w:r>
      <w:r w:rsidR="00F33EDB" w:rsidRPr="00F33EDB">
        <w:t xml:space="preserve"> </w:t>
      </w:r>
      <w:r w:rsidR="00F33EDB" w:rsidRPr="00F33EDB">
        <w:rPr>
          <w:rFonts w:eastAsia="SimSun"/>
          <w:kern w:val="2"/>
          <w:sz w:val="22"/>
          <w:lang w:bidi="hi-IN"/>
        </w:rPr>
        <w:t>Artykuły będące przedmiotem zamówienia będą świeże, z aktualnym terminem przydatności do</w:t>
      </w:r>
      <w:r w:rsidR="00F33EDB">
        <w:rPr>
          <w:rFonts w:eastAsia="SimSun"/>
          <w:kern w:val="2"/>
          <w:sz w:val="22"/>
          <w:lang w:bidi="hi-IN"/>
        </w:rPr>
        <w:t xml:space="preserve"> </w:t>
      </w:r>
      <w:r w:rsidR="00F33EDB" w:rsidRPr="00F33EDB">
        <w:rPr>
          <w:rFonts w:eastAsia="SimSun"/>
          <w:kern w:val="2"/>
          <w:sz w:val="22"/>
          <w:lang w:bidi="hi-IN"/>
        </w:rPr>
        <w:t>spożycia, wysokiej jakości handlowej i zdrowotnej, zgodne z obowiązującymi wymogami prawa</w:t>
      </w:r>
      <w:r w:rsidR="00F33EDB">
        <w:rPr>
          <w:rFonts w:eastAsia="SimSun"/>
          <w:kern w:val="2"/>
          <w:sz w:val="22"/>
          <w:lang w:bidi="hi-IN"/>
        </w:rPr>
        <w:t xml:space="preserve"> </w:t>
      </w:r>
      <w:r w:rsidR="00F33EDB" w:rsidRPr="00F33EDB">
        <w:rPr>
          <w:rFonts w:eastAsia="SimSun"/>
          <w:kern w:val="2"/>
          <w:sz w:val="22"/>
          <w:lang w:bidi="hi-IN"/>
        </w:rPr>
        <w:t>żywnościowego, GMP oraz systemu HACCP.</w:t>
      </w:r>
    </w:p>
    <w:p w14:paraId="75879AB8" w14:textId="77777777" w:rsidR="00603704" w:rsidRPr="00603704" w:rsidRDefault="00603704" w:rsidP="00603704">
      <w:pPr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 xml:space="preserve">15. </w:t>
      </w:r>
      <w:r w:rsidRPr="00603704">
        <w:rPr>
          <w:rFonts w:eastAsia="SimSun"/>
          <w:kern w:val="2"/>
          <w:sz w:val="22"/>
          <w:lang w:bidi="hi-IN"/>
        </w:rPr>
        <w:t>Wykonawca zobowiązuje się do posiadania przez okres obowiązywania umowy:</w:t>
      </w:r>
    </w:p>
    <w:p w14:paraId="6E4784BE" w14:textId="77777777" w:rsidR="00603704" w:rsidRPr="00603704" w:rsidRDefault="00603704" w:rsidP="00892F78">
      <w:pPr>
        <w:numPr>
          <w:ilvl w:val="0"/>
          <w:numId w:val="33"/>
        </w:numPr>
        <w:rPr>
          <w:rFonts w:eastAsia="SimSun"/>
          <w:kern w:val="2"/>
          <w:sz w:val="22"/>
          <w:lang w:bidi="hi-IN"/>
        </w:rPr>
      </w:pPr>
      <w:r w:rsidRPr="00603704">
        <w:rPr>
          <w:rFonts w:eastAsia="SimSun"/>
          <w:kern w:val="2"/>
          <w:sz w:val="22"/>
          <w:lang w:bidi="hi-IN"/>
        </w:rPr>
        <w:t xml:space="preserve">aktualnych dokumentów potwierdzających wdrożenie systemu HACCP w formie certyfikatu systemu HACCP wydanego przez firmy posiadające akredytacje i uprawnienia Polskiego Centrum Akredytacji z siedzibą w Warszawie lub krajowej organizacji akredytacyjnej dla danego kraju lub inny równoważny np.: BRC (Global Standard – For </w:t>
      </w:r>
      <w:r w:rsidRPr="0001076D">
        <w:rPr>
          <w:rFonts w:eastAsia="SimSun"/>
          <w:kern w:val="2"/>
          <w:sz w:val="22"/>
          <w:lang w:bidi="hi-IN"/>
        </w:rPr>
        <w:t xml:space="preserve">Food </w:t>
      </w:r>
      <w:proofErr w:type="spellStart"/>
      <w:r w:rsidRPr="0001076D">
        <w:rPr>
          <w:rFonts w:eastAsia="SimSun"/>
          <w:kern w:val="2"/>
          <w:sz w:val="22"/>
          <w:lang w:bidi="hi-IN"/>
        </w:rPr>
        <w:t>Safety</w:t>
      </w:r>
      <w:proofErr w:type="spellEnd"/>
      <w:r w:rsidRPr="0001076D">
        <w:rPr>
          <w:rFonts w:eastAsia="SimSun"/>
          <w:kern w:val="2"/>
          <w:sz w:val="22"/>
          <w:lang w:bidi="hi-IN"/>
        </w:rPr>
        <w:t xml:space="preserve">), IFS (International Food Standard), FSMS (Food </w:t>
      </w:r>
      <w:proofErr w:type="spellStart"/>
      <w:r w:rsidRPr="0001076D">
        <w:rPr>
          <w:rFonts w:eastAsia="SimSun"/>
          <w:kern w:val="2"/>
          <w:sz w:val="22"/>
          <w:lang w:bidi="hi-IN"/>
        </w:rPr>
        <w:t>Safety</w:t>
      </w:r>
      <w:proofErr w:type="spellEnd"/>
      <w:r w:rsidRPr="0001076D">
        <w:rPr>
          <w:rFonts w:eastAsia="SimSun"/>
          <w:kern w:val="2"/>
          <w:sz w:val="22"/>
          <w:lang w:bidi="hi-IN"/>
        </w:rPr>
        <w:t xml:space="preserve"> Management </w:t>
      </w:r>
      <w:r w:rsidRPr="00603704">
        <w:rPr>
          <w:rFonts w:eastAsia="SimSun"/>
          <w:kern w:val="2"/>
          <w:sz w:val="22"/>
          <w:lang w:bidi="hi-IN"/>
        </w:rPr>
        <w:t>Systems)</w:t>
      </w:r>
    </w:p>
    <w:p w14:paraId="48BC6FA0" w14:textId="77777777" w:rsidR="00603704" w:rsidRPr="00603704" w:rsidRDefault="00603704" w:rsidP="0001076D">
      <w:pPr>
        <w:ind w:left="720"/>
        <w:rPr>
          <w:rFonts w:eastAsia="SimSun"/>
          <w:kern w:val="2"/>
          <w:sz w:val="22"/>
          <w:lang w:bidi="hi-IN"/>
        </w:rPr>
      </w:pPr>
      <w:r w:rsidRPr="00603704">
        <w:rPr>
          <w:rFonts w:eastAsia="SimSun"/>
          <w:kern w:val="2"/>
          <w:sz w:val="22"/>
          <w:lang w:bidi="hi-IN"/>
        </w:rPr>
        <w:t>lub zaświadczenia właściwego organu Państwowej inspekcji Sanitarnej lub organu</w:t>
      </w:r>
      <w:r w:rsidR="0001076D">
        <w:rPr>
          <w:rFonts w:eastAsia="SimSun"/>
          <w:kern w:val="2"/>
          <w:sz w:val="22"/>
          <w:lang w:bidi="hi-IN"/>
        </w:rPr>
        <w:t xml:space="preserve"> </w:t>
      </w:r>
      <w:r w:rsidRPr="00603704">
        <w:rPr>
          <w:rFonts w:eastAsia="SimSun"/>
          <w:kern w:val="2"/>
          <w:sz w:val="22"/>
          <w:lang w:bidi="hi-IN"/>
        </w:rPr>
        <w:t>Inspekcji Weterynaryjnej o sprawowaniu nadzoru nad stosowaniem wdrożonego</w:t>
      </w:r>
      <w:r w:rsidR="0001076D">
        <w:rPr>
          <w:rFonts w:eastAsia="SimSun"/>
          <w:kern w:val="2"/>
          <w:sz w:val="22"/>
          <w:lang w:bidi="hi-IN"/>
        </w:rPr>
        <w:t xml:space="preserve"> </w:t>
      </w:r>
      <w:r w:rsidRPr="00603704">
        <w:rPr>
          <w:rFonts w:eastAsia="SimSun"/>
          <w:kern w:val="2"/>
          <w:sz w:val="22"/>
          <w:lang w:bidi="hi-IN"/>
        </w:rPr>
        <w:t>systemu HACCP.</w:t>
      </w:r>
    </w:p>
    <w:p w14:paraId="001317AF" w14:textId="77777777" w:rsidR="00603704" w:rsidRPr="0001076D" w:rsidRDefault="00603704" w:rsidP="00892F78">
      <w:pPr>
        <w:numPr>
          <w:ilvl w:val="0"/>
          <w:numId w:val="33"/>
        </w:numPr>
        <w:rPr>
          <w:rFonts w:eastAsia="SimSun"/>
          <w:kern w:val="2"/>
          <w:sz w:val="22"/>
          <w:lang w:bidi="hi-IN"/>
        </w:rPr>
      </w:pPr>
      <w:r w:rsidRPr="0001076D">
        <w:rPr>
          <w:rFonts w:eastAsia="SimSun"/>
          <w:kern w:val="2"/>
          <w:sz w:val="22"/>
          <w:lang w:bidi="hi-IN"/>
        </w:rPr>
        <w:t>dokumentów lub oświadczeń, że oferuje produkty wytworzone w ramach produkcji</w:t>
      </w:r>
      <w:r w:rsidR="0001076D" w:rsidRPr="0001076D">
        <w:rPr>
          <w:rFonts w:eastAsia="SimSun"/>
          <w:kern w:val="2"/>
          <w:sz w:val="22"/>
          <w:lang w:bidi="hi-IN"/>
        </w:rPr>
        <w:t xml:space="preserve"> </w:t>
      </w:r>
      <w:r w:rsidRPr="0001076D">
        <w:rPr>
          <w:rFonts w:eastAsia="SimSun"/>
          <w:kern w:val="2"/>
          <w:sz w:val="22"/>
          <w:lang w:bidi="hi-IN"/>
        </w:rPr>
        <w:t>pierwotnej zgodnie z zasadami GMP (Dobrej Praktyki Produkcji) - dotyczy rolników, „w</w:t>
      </w:r>
      <w:r w:rsidR="0001076D" w:rsidRPr="0001076D">
        <w:rPr>
          <w:rFonts w:eastAsia="SimSun"/>
          <w:kern w:val="2"/>
          <w:sz w:val="22"/>
          <w:lang w:bidi="hi-IN"/>
        </w:rPr>
        <w:t xml:space="preserve"> </w:t>
      </w:r>
      <w:r w:rsidRPr="0001076D">
        <w:rPr>
          <w:rFonts w:eastAsia="SimSun"/>
          <w:kern w:val="2"/>
          <w:sz w:val="22"/>
          <w:lang w:bidi="hi-IN"/>
        </w:rPr>
        <w:t>rozumieniu przepisów ustawy z dnia 20 grudnia 1990r. o ubezpieczeniu społecznym</w:t>
      </w:r>
      <w:r w:rsidR="0001076D" w:rsidRPr="0001076D">
        <w:rPr>
          <w:rFonts w:eastAsia="SimSun"/>
          <w:kern w:val="2"/>
          <w:sz w:val="22"/>
          <w:lang w:bidi="hi-IN"/>
        </w:rPr>
        <w:t xml:space="preserve"> </w:t>
      </w:r>
      <w:r w:rsidRPr="0001076D">
        <w:rPr>
          <w:rFonts w:eastAsia="SimSun"/>
          <w:kern w:val="2"/>
          <w:sz w:val="22"/>
          <w:lang w:bidi="hi-IN"/>
        </w:rPr>
        <w:t>rolników,</w:t>
      </w:r>
    </w:p>
    <w:p w14:paraId="77803DC8" w14:textId="77777777" w:rsidR="00603704" w:rsidRPr="00603704" w:rsidRDefault="00603704" w:rsidP="0001076D">
      <w:pPr>
        <w:numPr>
          <w:ilvl w:val="0"/>
          <w:numId w:val="33"/>
        </w:numPr>
        <w:rPr>
          <w:rFonts w:eastAsia="SimSun"/>
          <w:kern w:val="2"/>
          <w:sz w:val="22"/>
          <w:lang w:bidi="hi-IN"/>
        </w:rPr>
      </w:pPr>
      <w:r w:rsidRPr="00603704">
        <w:rPr>
          <w:rFonts w:eastAsia="SimSun"/>
          <w:kern w:val="2"/>
          <w:sz w:val="22"/>
          <w:lang w:bidi="hi-IN"/>
        </w:rPr>
        <w:t>aktualnej decyzji administracyjnej:</w:t>
      </w:r>
    </w:p>
    <w:p w14:paraId="0DCF1E1E" w14:textId="77777777" w:rsidR="00603704" w:rsidRDefault="0001076D" w:rsidP="006D41AD">
      <w:pPr>
        <w:ind w:left="720"/>
        <w:rPr>
          <w:rFonts w:eastAsia="SimSun"/>
          <w:kern w:val="2"/>
          <w:sz w:val="22"/>
          <w:lang w:bidi="hi-IN"/>
        </w:rPr>
      </w:pPr>
      <w:r w:rsidRPr="0001076D">
        <w:rPr>
          <w:rFonts w:eastAsia="SimSun"/>
          <w:kern w:val="2"/>
          <w:sz w:val="22"/>
          <w:lang w:bidi="hi-IN"/>
        </w:rPr>
        <w:t xml:space="preserve">I. </w:t>
      </w:r>
      <w:r w:rsidR="00603704" w:rsidRPr="0001076D">
        <w:rPr>
          <w:rFonts w:eastAsia="SimSun"/>
          <w:kern w:val="2"/>
          <w:sz w:val="22"/>
          <w:lang w:bidi="hi-IN"/>
        </w:rPr>
        <w:t>właściwego powiatowego lekarza weterynarii w sprawie zatwierdzania,</w:t>
      </w:r>
      <w:r w:rsidRPr="0001076D">
        <w:rPr>
          <w:rFonts w:eastAsia="SimSun"/>
          <w:kern w:val="2"/>
          <w:sz w:val="22"/>
          <w:lang w:bidi="hi-IN"/>
        </w:rPr>
        <w:t xml:space="preserve"> </w:t>
      </w:r>
      <w:r w:rsidR="00603704" w:rsidRPr="0001076D">
        <w:rPr>
          <w:rFonts w:eastAsia="SimSun"/>
          <w:kern w:val="2"/>
          <w:sz w:val="22"/>
          <w:lang w:bidi="hi-IN"/>
        </w:rPr>
        <w:t>warunkowego zatwierdzania albo przedłużania warunkowego zatwierdzania zakładów,</w:t>
      </w:r>
      <w:r w:rsidRPr="0001076D">
        <w:rPr>
          <w:rFonts w:eastAsia="SimSun"/>
          <w:kern w:val="2"/>
          <w:sz w:val="22"/>
          <w:lang w:bidi="hi-IN"/>
        </w:rPr>
        <w:t xml:space="preserve"> </w:t>
      </w:r>
      <w:r w:rsidR="00603704" w:rsidRPr="0001076D">
        <w:rPr>
          <w:rFonts w:eastAsia="SimSun"/>
          <w:kern w:val="2"/>
          <w:sz w:val="22"/>
          <w:lang w:bidi="hi-IN"/>
        </w:rPr>
        <w:t>zgodnie z art. 20 ust. 1 pkt. 2 ustawy z dnia 16 grudnia 2005 r.</w:t>
      </w:r>
      <w:r w:rsidRPr="0001076D">
        <w:rPr>
          <w:rFonts w:eastAsia="SimSun"/>
          <w:kern w:val="2"/>
          <w:sz w:val="22"/>
          <w:lang w:bidi="hi-IN"/>
        </w:rPr>
        <w:t xml:space="preserve"> </w:t>
      </w:r>
      <w:r>
        <w:rPr>
          <w:rFonts w:eastAsia="SimSun"/>
          <w:kern w:val="2"/>
          <w:sz w:val="22"/>
          <w:lang w:bidi="hi-IN"/>
        </w:rPr>
        <w:t xml:space="preserve">o </w:t>
      </w:r>
      <w:r w:rsidR="00603704" w:rsidRPr="0001076D">
        <w:rPr>
          <w:rFonts w:eastAsia="SimSun"/>
          <w:kern w:val="2"/>
          <w:sz w:val="22"/>
          <w:lang w:bidi="hi-IN"/>
        </w:rPr>
        <w:t>produktach pochodzenia zwierzęcego (Dz.U. z 2023 r., poz. 872),</w:t>
      </w:r>
      <w:r w:rsidR="006D41AD">
        <w:rPr>
          <w:rFonts w:eastAsia="SimSun"/>
          <w:kern w:val="2"/>
          <w:sz w:val="22"/>
          <w:lang w:bidi="hi-IN"/>
        </w:rPr>
        <w:t xml:space="preserve"> </w:t>
      </w:r>
    </w:p>
    <w:p w14:paraId="5DC31AC5" w14:textId="77777777" w:rsidR="006D41AD" w:rsidRPr="0001076D" w:rsidRDefault="006D41AD" w:rsidP="006D41AD">
      <w:pPr>
        <w:ind w:left="720"/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>lub</w:t>
      </w:r>
    </w:p>
    <w:p w14:paraId="20E6E869" w14:textId="77777777" w:rsidR="00603704" w:rsidRPr="00366DB8" w:rsidRDefault="00366DB8" w:rsidP="00366DB8">
      <w:pPr>
        <w:ind w:left="720"/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 xml:space="preserve">II. </w:t>
      </w:r>
      <w:r w:rsidR="00603704" w:rsidRPr="00366DB8">
        <w:rPr>
          <w:rFonts w:eastAsia="SimSun"/>
          <w:kern w:val="2"/>
          <w:sz w:val="22"/>
          <w:lang w:bidi="hi-IN"/>
        </w:rPr>
        <w:t>właściwego organu Państwowej Inspekcji Sanitarnej w sprawie zatwierdzania,</w:t>
      </w:r>
      <w:r w:rsidR="006D41AD" w:rsidRPr="00366DB8">
        <w:rPr>
          <w:rFonts w:eastAsia="SimSun"/>
          <w:kern w:val="2"/>
          <w:sz w:val="22"/>
          <w:lang w:bidi="hi-IN"/>
        </w:rPr>
        <w:t xml:space="preserve"> </w:t>
      </w:r>
      <w:r w:rsidR="00603704" w:rsidRPr="00366DB8">
        <w:rPr>
          <w:rFonts w:eastAsia="SimSun"/>
          <w:kern w:val="2"/>
          <w:sz w:val="22"/>
          <w:lang w:bidi="hi-IN"/>
        </w:rPr>
        <w:t>warunkowego zatwierdzania, przedłużania warunkowego zatwierdzania</w:t>
      </w:r>
      <w:r w:rsidR="006D41AD" w:rsidRPr="00366DB8">
        <w:rPr>
          <w:rFonts w:eastAsia="SimSun"/>
          <w:kern w:val="2"/>
          <w:sz w:val="22"/>
          <w:lang w:bidi="hi-IN"/>
        </w:rPr>
        <w:t xml:space="preserve"> </w:t>
      </w:r>
      <w:r w:rsidR="00603704" w:rsidRPr="00366DB8">
        <w:rPr>
          <w:rFonts w:eastAsia="SimSun"/>
          <w:kern w:val="2"/>
          <w:sz w:val="22"/>
          <w:lang w:bidi="hi-IN"/>
        </w:rPr>
        <w:t>zakładów, które produkują lub wprowadzają do obrotu żywność pochodzenia nie</w:t>
      </w:r>
      <w:r w:rsidR="00C70C7E" w:rsidRPr="00366DB8">
        <w:rPr>
          <w:rFonts w:eastAsia="SimSun"/>
          <w:kern w:val="2"/>
          <w:sz w:val="22"/>
          <w:lang w:bidi="hi-IN"/>
        </w:rPr>
        <w:t xml:space="preserve"> </w:t>
      </w:r>
      <w:r w:rsidR="00603704" w:rsidRPr="00366DB8">
        <w:rPr>
          <w:rFonts w:eastAsia="SimSun"/>
          <w:kern w:val="2"/>
          <w:sz w:val="22"/>
          <w:lang w:bidi="hi-IN"/>
        </w:rPr>
        <w:t xml:space="preserve">zwierzęcego lub wprowadzają do obrotu </w:t>
      </w:r>
      <w:r w:rsidR="00603704" w:rsidRPr="00366DB8">
        <w:rPr>
          <w:rFonts w:eastAsia="SimSun"/>
          <w:kern w:val="2"/>
          <w:sz w:val="22"/>
          <w:lang w:bidi="hi-IN"/>
        </w:rPr>
        <w:lastRenderedPageBreak/>
        <w:t>produkty pochodzenia zwierzęcego, nie</w:t>
      </w:r>
      <w:r w:rsidRPr="00366DB8">
        <w:rPr>
          <w:rFonts w:eastAsia="SimSun"/>
          <w:kern w:val="2"/>
          <w:sz w:val="22"/>
          <w:lang w:bidi="hi-IN"/>
        </w:rPr>
        <w:t xml:space="preserve"> </w:t>
      </w:r>
      <w:r w:rsidR="00603704" w:rsidRPr="00366DB8">
        <w:rPr>
          <w:rFonts w:eastAsia="SimSun"/>
          <w:kern w:val="2"/>
          <w:sz w:val="22"/>
          <w:lang w:bidi="hi-IN"/>
        </w:rPr>
        <w:t>objęte urzędową kontrolą organów Inspekcji Weterynaryjnej, zgodnie z art. 62</w:t>
      </w:r>
      <w:r w:rsidRPr="00366DB8">
        <w:rPr>
          <w:rFonts w:eastAsia="SimSun"/>
          <w:kern w:val="2"/>
          <w:sz w:val="22"/>
          <w:lang w:bidi="hi-IN"/>
        </w:rPr>
        <w:t xml:space="preserve"> </w:t>
      </w:r>
      <w:r w:rsidR="00603704" w:rsidRPr="00366DB8">
        <w:rPr>
          <w:rFonts w:eastAsia="SimSun"/>
          <w:kern w:val="2"/>
          <w:sz w:val="22"/>
          <w:lang w:bidi="hi-IN"/>
        </w:rPr>
        <w:t>ust.1 pkt. 2 ustawy o bezpieczeństwie żywności i żywienia z dnia 25 sierpnia</w:t>
      </w:r>
      <w:r w:rsidRPr="00366DB8">
        <w:rPr>
          <w:rFonts w:eastAsia="SimSun"/>
          <w:kern w:val="2"/>
          <w:sz w:val="22"/>
          <w:lang w:bidi="hi-IN"/>
        </w:rPr>
        <w:t xml:space="preserve"> </w:t>
      </w:r>
      <w:r w:rsidR="00603704" w:rsidRPr="00366DB8">
        <w:rPr>
          <w:rFonts w:eastAsia="SimSun"/>
          <w:kern w:val="2"/>
          <w:sz w:val="22"/>
          <w:lang w:bidi="hi-IN"/>
        </w:rPr>
        <w:t xml:space="preserve">2006r. </w:t>
      </w:r>
      <w:r w:rsidRPr="00366DB8">
        <w:rPr>
          <w:rFonts w:eastAsia="SimSun"/>
          <w:kern w:val="2"/>
          <w:sz w:val="22"/>
          <w:lang w:bidi="hi-IN"/>
        </w:rPr>
        <w:t>(</w:t>
      </w:r>
      <w:proofErr w:type="spellStart"/>
      <w:r w:rsidRPr="00366DB8">
        <w:rPr>
          <w:rFonts w:eastAsia="SimSun"/>
          <w:kern w:val="2"/>
          <w:sz w:val="22"/>
          <w:lang w:bidi="hi-IN"/>
        </w:rPr>
        <w:t>t.j</w:t>
      </w:r>
      <w:proofErr w:type="spellEnd"/>
      <w:r w:rsidRPr="00366DB8">
        <w:rPr>
          <w:rFonts w:eastAsia="SimSun"/>
          <w:kern w:val="2"/>
          <w:sz w:val="22"/>
          <w:lang w:bidi="hi-IN"/>
        </w:rPr>
        <w:t>. Dz. U. z 2023 r. poz. 1448)</w:t>
      </w:r>
      <w:r w:rsidR="00603704" w:rsidRPr="00366DB8">
        <w:rPr>
          <w:rFonts w:eastAsia="SimSun"/>
          <w:kern w:val="2"/>
          <w:sz w:val="22"/>
          <w:lang w:bidi="hi-IN"/>
        </w:rPr>
        <w:t>,</w:t>
      </w:r>
    </w:p>
    <w:p w14:paraId="556ECCC0" w14:textId="77777777" w:rsidR="00366DB8" w:rsidRDefault="00603704" w:rsidP="00366DB8">
      <w:pPr>
        <w:ind w:left="710"/>
        <w:rPr>
          <w:rFonts w:eastAsia="SimSun"/>
          <w:kern w:val="2"/>
          <w:sz w:val="22"/>
          <w:lang w:bidi="hi-IN"/>
        </w:rPr>
      </w:pPr>
      <w:r w:rsidRPr="00366DB8">
        <w:rPr>
          <w:rFonts w:eastAsia="SimSun"/>
          <w:kern w:val="2"/>
          <w:sz w:val="22"/>
          <w:lang w:bidi="hi-IN"/>
        </w:rPr>
        <w:t>lub</w:t>
      </w:r>
    </w:p>
    <w:p w14:paraId="16B1BBF7" w14:textId="77777777" w:rsidR="00603704" w:rsidRPr="00366DB8" w:rsidRDefault="00366DB8" w:rsidP="00274389">
      <w:pPr>
        <w:ind w:left="720"/>
        <w:rPr>
          <w:rFonts w:eastAsia="SimSun"/>
          <w:kern w:val="2"/>
          <w:sz w:val="22"/>
          <w:lang w:bidi="hi-IN"/>
        </w:rPr>
      </w:pPr>
      <w:r w:rsidRPr="00366DB8">
        <w:rPr>
          <w:rFonts w:eastAsia="SimSun"/>
          <w:kern w:val="2"/>
          <w:sz w:val="22"/>
          <w:lang w:bidi="hi-IN"/>
        </w:rPr>
        <w:t xml:space="preserve">III. </w:t>
      </w:r>
      <w:r w:rsidR="00603704" w:rsidRPr="00366DB8">
        <w:rPr>
          <w:rFonts w:eastAsia="SimSun"/>
          <w:kern w:val="2"/>
          <w:sz w:val="22"/>
          <w:lang w:bidi="hi-IN"/>
        </w:rPr>
        <w:t>zaświadczenie o wpisie do rejestru zakładów wydane przez organ urzędowej</w:t>
      </w:r>
      <w:r>
        <w:rPr>
          <w:rFonts w:eastAsia="SimSun"/>
          <w:kern w:val="2"/>
          <w:sz w:val="22"/>
          <w:lang w:bidi="hi-IN"/>
        </w:rPr>
        <w:t xml:space="preserve"> </w:t>
      </w:r>
      <w:r w:rsidR="00603704" w:rsidRPr="00366DB8">
        <w:rPr>
          <w:rFonts w:eastAsia="SimSun"/>
          <w:kern w:val="2"/>
          <w:sz w:val="22"/>
          <w:lang w:bidi="hi-IN"/>
        </w:rPr>
        <w:t>kontroli.</w:t>
      </w:r>
    </w:p>
    <w:p w14:paraId="3B84C0E2" w14:textId="4B9D71F5" w:rsidR="00892F78" w:rsidRDefault="00366DB8" w:rsidP="003F4F91">
      <w:pPr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 xml:space="preserve">16. </w:t>
      </w:r>
      <w:r w:rsidR="003F4F91" w:rsidRPr="003F4F91">
        <w:rPr>
          <w:rFonts w:eastAsia="SimSun"/>
          <w:kern w:val="2"/>
          <w:sz w:val="22"/>
          <w:lang w:bidi="hi-IN"/>
        </w:rPr>
        <w:t>Termin przydatności do spożycia w chwili dostawy do Zamawiającego, nie może być krótszy niż</w:t>
      </w:r>
      <w:r w:rsidR="00274389">
        <w:rPr>
          <w:rFonts w:eastAsia="SimSun"/>
          <w:kern w:val="2"/>
          <w:sz w:val="22"/>
          <w:lang w:bidi="hi-IN"/>
        </w:rPr>
        <w:t xml:space="preserve"> </w:t>
      </w:r>
      <w:r w:rsidR="003F4F91" w:rsidRPr="003F4F91">
        <w:rPr>
          <w:rFonts w:eastAsia="SimSun"/>
          <w:kern w:val="2"/>
          <w:sz w:val="22"/>
          <w:lang w:bidi="hi-IN"/>
        </w:rPr>
        <w:t>określony w S</w:t>
      </w:r>
      <w:r w:rsidR="00274389">
        <w:rPr>
          <w:rFonts w:eastAsia="SimSun"/>
          <w:kern w:val="2"/>
          <w:sz w:val="22"/>
          <w:lang w:bidi="hi-IN"/>
        </w:rPr>
        <w:t>WZ</w:t>
      </w:r>
      <w:r w:rsidR="003F4F91" w:rsidRPr="003F4F91">
        <w:rPr>
          <w:rFonts w:eastAsia="SimSun"/>
          <w:kern w:val="2"/>
          <w:sz w:val="22"/>
          <w:lang w:bidi="hi-IN"/>
        </w:rPr>
        <w:t>.</w:t>
      </w:r>
    </w:p>
    <w:p w14:paraId="6EE862E2" w14:textId="3FB64EDE" w:rsidR="003F4F91" w:rsidRDefault="003F4F91" w:rsidP="003F4F91">
      <w:pPr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 xml:space="preserve">17. </w:t>
      </w:r>
      <w:r w:rsidRPr="003F4F91">
        <w:rPr>
          <w:rFonts w:eastAsia="SimSun"/>
          <w:kern w:val="2"/>
          <w:sz w:val="22"/>
          <w:lang w:bidi="hi-IN"/>
        </w:rPr>
        <w:t>Dla określenia jakości odbieranego towaru Zamawiający zastrzega sobie prawo kontroli przez:</w:t>
      </w:r>
      <w:r w:rsidR="00274389">
        <w:rPr>
          <w:rFonts w:eastAsia="SimSun"/>
          <w:kern w:val="2"/>
          <w:sz w:val="22"/>
          <w:lang w:bidi="hi-IN"/>
        </w:rPr>
        <w:t xml:space="preserve"> </w:t>
      </w:r>
      <w:r w:rsidRPr="003F4F91">
        <w:rPr>
          <w:rFonts w:eastAsia="SimSun"/>
          <w:kern w:val="2"/>
          <w:sz w:val="22"/>
          <w:lang w:bidi="hi-IN"/>
        </w:rPr>
        <w:t>inspektora PIS, (także w obecności uprawnionego przedstawiciela Zamawiającego) w zakresie:</w:t>
      </w:r>
      <w:r w:rsidR="00274389">
        <w:rPr>
          <w:rFonts w:eastAsia="SimSun"/>
          <w:kern w:val="2"/>
          <w:sz w:val="22"/>
          <w:lang w:bidi="hi-IN"/>
        </w:rPr>
        <w:t xml:space="preserve"> </w:t>
      </w:r>
      <w:r w:rsidRPr="003F4F91">
        <w:rPr>
          <w:rFonts w:eastAsia="SimSun"/>
          <w:kern w:val="2"/>
          <w:sz w:val="22"/>
          <w:lang w:bidi="hi-IN"/>
        </w:rPr>
        <w:t xml:space="preserve">procesów technologicznych, jakości surowców użytych do produkcji, stanu </w:t>
      </w:r>
      <w:proofErr w:type="spellStart"/>
      <w:r w:rsidRPr="003F4F91">
        <w:rPr>
          <w:rFonts w:eastAsia="SimSun"/>
          <w:kern w:val="2"/>
          <w:sz w:val="22"/>
          <w:lang w:bidi="hi-IN"/>
        </w:rPr>
        <w:t>sanitarno</w:t>
      </w:r>
      <w:proofErr w:type="spellEnd"/>
      <w:r w:rsidRPr="003F4F91">
        <w:rPr>
          <w:rFonts w:eastAsia="SimSun"/>
          <w:kern w:val="2"/>
          <w:sz w:val="22"/>
          <w:lang w:bidi="hi-IN"/>
        </w:rPr>
        <w:t xml:space="preserve"> –</w:t>
      </w:r>
      <w:r>
        <w:rPr>
          <w:rFonts w:eastAsia="SimSun"/>
          <w:kern w:val="2"/>
          <w:sz w:val="22"/>
          <w:lang w:bidi="hi-IN"/>
        </w:rPr>
        <w:t xml:space="preserve">  </w:t>
      </w:r>
      <w:r w:rsidRPr="003F4F91">
        <w:rPr>
          <w:rFonts w:eastAsia="SimSun"/>
          <w:kern w:val="2"/>
          <w:sz w:val="22"/>
          <w:lang w:bidi="hi-IN"/>
        </w:rPr>
        <w:t>higienicznego pomieszczeń, urządzeń i maszyn produkcyjnych, higieny osobistej zatrudnionego</w:t>
      </w:r>
      <w:r>
        <w:rPr>
          <w:rFonts w:eastAsia="SimSun"/>
          <w:kern w:val="2"/>
          <w:sz w:val="22"/>
          <w:lang w:bidi="hi-IN"/>
        </w:rPr>
        <w:t xml:space="preserve"> </w:t>
      </w:r>
      <w:r w:rsidRPr="003F4F91">
        <w:rPr>
          <w:rFonts w:eastAsia="SimSun"/>
          <w:kern w:val="2"/>
          <w:sz w:val="22"/>
          <w:lang w:bidi="hi-IN"/>
        </w:rPr>
        <w:t>personelu, warunków socjalnych, warunków magazynowania surowców i gotowych przetworów,</w:t>
      </w:r>
      <w:r>
        <w:rPr>
          <w:rFonts w:eastAsia="SimSun"/>
          <w:kern w:val="2"/>
          <w:sz w:val="22"/>
          <w:lang w:bidi="hi-IN"/>
        </w:rPr>
        <w:t xml:space="preserve"> </w:t>
      </w:r>
      <w:r w:rsidRPr="003F4F91">
        <w:rPr>
          <w:rFonts w:eastAsia="SimSun"/>
          <w:kern w:val="2"/>
          <w:sz w:val="22"/>
          <w:lang w:bidi="hi-IN"/>
        </w:rPr>
        <w:t xml:space="preserve">sposobu </w:t>
      </w:r>
      <w:r w:rsidR="007E1FA7">
        <w:rPr>
          <w:rFonts w:eastAsia="SimSun"/>
          <w:kern w:val="2"/>
          <w:sz w:val="22"/>
          <w:lang w:bidi="hi-IN"/>
        </w:rPr>
        <w:t xml:space="preserve">i warunków </w:t>
      </w:r>
      <w:r w:rsidRPr="003F4F91">
        <w:rPr>
          <w:rFonts w:eastAsia="SimSun"/>
          <w:kern w:val="2"/>
          <w:sz w:val="22"/>
          <w:lang w:bidi="hi-IN"/>
        </w:rPr>
        <w:t>transportu towaru</w:t>
      </w:r>
      <w:r>
        <w:rPr>
          <w:rFonts w:eastAsia="SimSun"/>
          <w:kern w:val="2"/>
          <w:sz w:val="22"/>
          <w:lang w:bidi="hi-IN"/>
        </w:rPr>
        <w:t>.</w:t>
      </w:r>
    </w:p>
    <w:p w14:paraId="64266E90" w14:textId="77777777" w:rsidR="003F4F91" w:rsidRDefault="003F4F91" w:rsidP="00B92A07">
      <w:pPr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 xml:space="preserve">18. </w:t>
      </w:r>
      <w:r w:rsidR="00B92A07" w:rsidRPr="00B92A07">
        <w:rPr>
          <w:rFonts w:eastAsia="SimSun"/>
          <w:kern w:val="2"/>
          <w:sz w:val="22"/>
          <w:lang w:bidi="hi-IN"/>
        </w:rPr>
        <w:t>Wykonawca wyraża zgodę na pobieranie prób żywności i jej przebadanie we właściwym</w:t>
      </w:r>
      <w:r w:rsidR="00B92A07">
        <w:rPr>
          <w:rFonts w:eastAsia="SimSun"/>
          <w:kern w:val="2"/>
          <w:sz w:val="22"/>
          <w:lang w:bidi="hi-IN"/>
        </w:rPr>
        <w:t xml:space="preserve"> </w:t>
      </w:r>
      <w:r w:rsidR="00B92A07" w:rsidRPr="00B92A07">
        <w:rPr>
          <w:rFonts w:eastAsia="SimSun"/>
          <w:kern w:val="2"/>
          <w:sz w:val="22"/>
          <w:lang w:bidi="hi-IN"/>
        </w:rPr>
        <w:t xml:space="preserve">miejscowo (dla Zamawiającego lub Odbiorcy) laboratorium Wojewódzkiej Stacji </w:t>
      </w:r>
      <w:proofErr w:type="spellStart"/>
      <w:r w:rsidR="00B92A07" w:rsidRPr="00B92A07">
        <w:rPr>
          <w:rFonts w:eastAsia="SimSun"/>
          <w:kern w:val="2"/>
          <w:sz w:val="22"/>
          <w:lang w:bidi="hi-IN"/>
        </w:rPr>
        <w:t>Sanitarno</w:t>
      </w:r>
      <w:proofErr w:type="spellEnd"/>
      <w:r w:rsidR="00B92A07" w:rsidRPr="00B92A07">
        <w:rPr>
          <w:rFonts w:eastAsia="SimSun"/>
          <w:kern w:val="2"/>
          <w:sz w:val="22"/>
          <w:lang w:bidi="hi-IN"/>
        </w:rPr>
        <w:t xml:space="preserve"> –</w:t>
      </w:r>
      <w:r w:rsidR="00B92A07">
        <w:rPr>
          <w:rFonts w:eastAsia="SimSun"/>
          <w:kern w:val="2"/>
          <w:sz w:val="22"/>
          <w:lang w:bidi="hi-IN"/>
        </w:rPr>
        <w:t xml:space="preserve"> </w:t>
      </w:r>
      <w:r w:rsidR="00B92A07" w:rsidRPr="00B92A07">
        <w:rPr>
          <w:rFonts w:eastAsia="SimSun"/>
          <w:kern w:val="2"/>
          <w:sz w:val="22"/>
          <w:lang w:bidi="hi-IN"/>
        </w:rPr>
        <w:t>Epidemiologicznej, lub w akredytowanym laboratorium lub laboratorium spełniającym</w:t>
      </w:r>
      <w:r w:rsidR="00B92A07">
        <w:rPr>
          <w:rFonts w:eastAsia="SimSun"/>
          <w:kern w:val="2"/>
          <w:sz w:val="22"/>
          <w:lang w:bidi="hi-IN"/>
        </w:rPr>
        <w:t xml:space="preserve"> </w:t>
      </w:r>
      <w:r w:rsidR="00B92A07" w:rsidRPr="00B92A07">
        <w:rPr>
          <w:rFonts w:eastAsia="SimSun"/>
          <w:kern w:val="2"/>
          <w:sz w:val="22"/>
          <w:lang w:bidi="hi-IN"/>
        </w:rPr>
        <w:t>wymagania normy PN – EN ISO/IEC 17025 (w tym trzykrotnie na koszt Wykonawcy) celem</w:t>
      </w:r>
      <w:r w:rsidR="00B92A07">
        <w:rPr>
          <w:rFonts w:eastAsia="SimSun"/>
          <w:kern w:val="2"/>
          <w:sz w:val="22"/>
          <w:lang w:bidi="hi-IN"/>
        </w:rPr>
        <w:t xml:space="preserve"> </w:t>
      </w:r>
      <w:r w:rsidR="00B92A07" w:rsidRPr="00B92A07">
        <w:rPr>
          <w:rFonts w:eastAsia="SimSun"/>
          <w:kern w:val="2"/>
          <w:sz w:val="22"/>
          <w:lang w:bidi="hi-IN"/>
        </w:rPr>
        <w:t>określenia jakości zdrowotnej i handlowej dostarczanych w ramach niniejszej umowy towarów</w:t>
      </w:r>
      <w:r w:rsidR="00B92A07">
        <w:rPr>
          <w:rFonts w:eastAsia="SimSun"/>
          <w:kern w:val="2"/>
          <w:sz w:val="22"/>
          <w:lang w:bidi="hi-IN"/>
        </w:rPr>
        <w:t xml:space="preserve">, jeśli dojdzie do zatrucia lub w sytuacji podejrzenia </w:t>
      </w:r>
      <w:r w:rsidR="00274389">
        <w:rPr>
          <w:rFonts w:eastAsia="SimSun"/>
          <w:kern w:val="2"/>
          <w:sz w:val="22"/>
          <w:lang w:bidi="hi-IN"/>
        </w:rPr>
        <w:t xml:space="preserve">poważnego </w:t>
      </w:r>
      <w:r w:rsidR="00B92A07">
        <w:rPr>
          <w:rFonts w:eastAsia="SimSun"/>
          <w:kern w:val="2"/>
          <w:sz w:val="22"/>
          <w:lang w:bidi="hi-IN"/>
        </w:rPr>
        <w:t>niespełnienia warunków jakościowych żywności.</w:t>
      </w:r>
    </w:p>
    <w:p w14:paraId="316C6AE5" w14:textId="77777777" w:rsidR="00B92A07" w:rsidRDefault="00B92A07" w:rsidP="00B92A07">
      <w:pPr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 xml:space="preserve">19. </w:t>
      </w:r>
      <w:r w:rsidRPr="00B92A07">
        <w:rPr>
          <w:rFonts w:eastAsia="SimSun"/>
          <w:kern w:val="2"/>
          <w:sz w:val="22"/>
          <w:lang w:bidi="hi-IN"/>
        </w:rPr>
        <w:t>W przypadku dwukrotnego naruszenia norm jakościowych określonych umową, potwierdzonego</w:t>
      </w:r>
      <w:r>
        <w:rPr>
          <w:rFonts w:eastAsia="SimSun"/>
          <w:kern w:val="2"/>
          <w:sz w:val="22"/>
          <w:lang w:bidi="hi-IN"/>
        </w:rPr>
        <w:t xml:space="preserve"> </w:t>
      </w:r>
      <w:r w:rsidRPr="00B92A07">
        <w:rPr>
          <w:rFonts w:eastAsia="SimSun"/>
          <w:kern w:val="2"/>
          <w:sz w:val="22"/>
          <w:lang w:bidi="hi-IN"/>
        </w:rPr>
        <w:t>przez PIS, a także przez akredytowane laboratorium lub laboratorium spełniające wymagania</w:t>
      </w:r>
      <w:r>
        <w:rPr>
          <w:rFonts w:eastAsia="SimSun"/>
          <w:kern w:val="2"/>
          <w:sz w:val="22"/>
          <w:lang w:bidi="hi-IN"/>
        </w:rPr>
        <w:t xml:space="preserve"> </w:t>
      </w:r>
      <w:r w:rsidRPr="00B92A07">
        <w:rPr>
          <w:rFonts w:eastAsia="SimSun"/>
          <w:kern w:val="2"/>
          <w:sz w:val="22"/>
          <w:lang w:bidi="hi-IN"/>
        </w:rPr>
        <w:t>normy PN – EN ISO/IEC 17025, bądź dwukrotnego potwierdzenia przez te instytucje innych</w:t>
      </w:r>
      <w:r>
        <w:rPr>
          <w:rFonts w:eastAsia="SimSun"/>
          <w:kern w:val="2"/>
          <w:sz w:val="22"/>
          <w:lang w:bidi="hi-IN"/>
        </w:rPr>
        <w:t xml:space="preserve"> </w:t>
      </w:r>
      <w:r w:rsidRPr="00B92A07">
        <w:rPr>
          <w:rFonts w:eastAsia="SimSun"/>
          <w:kern w:val="2"/>
          <w:sz w:val="22"/>
          <w:lang w:bidi="hi-IN"/>
        </w:rPr>
        <w:t>nieprawidłowości w zakresie określonym w ust. 1 umowy, Zamawiający zastrzega sobie prawo</w:t>
      </w:r>
      <w:r>
        <w:rPr>
          <w:rFonts w:eastAsia="SimSun"/>
          <w:kern w:val="2"/>
          <w:sz w:val="22"/>
          <w:lang w:bidi="hi-IN"/>
        </w:rPr>
        <w:t xml:space="preserve"> </w:t>
      </w:r>
      <w:r w:rsidRPr="00B92A07">
        <w:rPr>
          <w:rFonts w:eastAsia="SimSun"/>
          <w:kern w:val="2"/>
          <w:sz w:val="22"/>
          <w:lang w:bidi="hi-IN"/>
        </w:rPr>
        <w:t>odstąpienia od umowy. Odstąpienie może nastąpić w terminie 30 dni od powtórnego</w:t>
      </w:r>
      <w:r>
        <w:rPr>
          <w:rFonts w:eastAsia="SimSun"/>
          <w:kern w:val="2"/>
          <w:sz w:val="22"/>
          <w:lang w:bidi="hi-IN"/>
        </w:rPr>
        <w:t xml:space="preserve"> </w:t>
      </w:r>
      <w:r w:rsidRPr="00B92A07">
        <w:rPr>
          <w:rFonts w:eastAsia="SimSun"/>
          <w:kern w:val="2"/>
          <w:sz w:val="22"/>
          <w:lang w:bidi="hi-IN"/>
        </w:rPr>
        <w:t>stwierdzenia naruszenia norm jakościowych.</w:t>
      </w:r>
    </w:p>
    <w:p w14:paraId="274DB234" w14:textId="77777777" w:rsidR="00B92A07" w:rsidRPr="00B92A07" w:rsidRDefault="00B92A07" w:rsidP="00B92A07">
      <w:pPr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 xml:space="preserve">20. </w:t>
      </w:r>
      <w:r w:rsidRPr="00B92A07">
        <w:rPr>
          <w:rFonts w:eastAsia="SimSun"/>
          <w:kern w:val="2"/>
          <w:sz w:val="22"/>
          <w:lang w:bidi="hi-IN"/>
        </w:rPr>
        <w:t>Ilościowy i jakościowy odbiór towaru będzie dokonywany przez przedstawiciela Zamawiającego, w</w:t>
      </w:r>
    </w:p>
    <w:p w14:paraId="6ABA34A7" w14:textId="77777777" w:rsidR="00B92A07" w:rsidRDefault="00B92A07" w:rsidP="00B92A07">
      <w:pPr>
        <w:rPr>
          <w:rFonts w:eastAsia="SimSun"/>
          <w:kern w:val="2"/>
          <w:sz w:val="22"/>
          <w:lang w:bidi="hi-IN"/>
        </w:rPr>
      </w:pPr>
      <w:r w:rsidRPr="00B92A07">
        <w:rPr>
          <w:rFonts w:eastAsia="SimSun"/>
          <w:kern w:val="2"/>
          <w:sz w:val="22"/>
          <w:lang w:bidi="hi-IN"/>
        </w:rPr>
        <w:t>jego magazynie w oparciu o podpisaną umowę, obowiązujące normy jakościowe oraz zgodnie z</w:t>
      </w:r>
      <w:r>
        <w:rPr>
          <w:rFonts w:eastAsia="SimSun"/>
          <w:kern w:val="2"/>
          <w:sz w:val="22"/>
          <w:lang w:bidi="hi-IN"/>
        </w:rPr>
        <w:t xml:space="preserve"> </w:t>
      </w:r>
      <w:r w:rsidRPr="00B92A07">
        <w:rPr>
          <w:rFonts w:eastAsia="SimSun"/>
          <w:kern w:val="2"/>
          <w:sz w:val="22"/>
          <w:lang w:bidi="hi-IN"/>
        </w:rPr>
        <w:t>procedurami systemu HACCP.</w:t>
      </w:r>
    </w:p>
    <w:p w14:paraId="0482DA9D" w14:textId="77777777" w:rsidR="00B92A07" w:rsidRDefault="00B92A07" w:rsidP="00A9164C">
      <w:pPr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 xml:space="preserve">21. </w:t>
      </w:r>
      <w:r w:rsidR="00A9164C" w:rsidRPr="00A9164C">
        <w:rPr>
          <w:rFonts w:eastAsia="SimSun"/>
          <w:kern w:val="2"/>
          <w:sz w:val="22"/>
          <w:lang w:bidi="hi-IN"/>
        </w:rPr>
        <w:t>Odpowiedzialność za dostarczony i odbierany towar określa moment odbioru /przekazania/</w:t>
      </w:r>
      <w:r w:rsidR="00A9164C">
        <w:rPr>
          <w:rFonts w:eastAsia="SimSun"/>
          <w:kern w:val="2"/>
          <w:sz w:val="22"/>
          <w:lang w:bidi="hi-IN"/>
        </w:rPr>
        <w:t xml:space="preserve"> </w:t>
      </w:r>
      <w:r w:rsidR="00A9164C" w:rsidRPr="00A9164C">
        <w:rPr>
          <w:rFonts w:eastAsia="SimSun"/>
          <w:kern w:val="2"/>
          <w:sz w:val="22"/>
          <w:lang w:bidi="hi-IN"/>
        </w:rPr>
        <w:t>towaru.</w:t>
      </w:r>
    </w:p>
    <w:p w14:paraId="2B097AC0" w14:textId="77777777" w:rsidR="00A9164C" w:rsidRDefault="00A9164C" w:rsidP="00A9164C">
      <w:pPr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 xml:space="preserve">22. </w:t>
      </w:r>
      <w:r w:rsidRPr="00A9164C">
        <w:rPr>
          <w:rFonts w:eastAsia="SimSun"/>
          <w:kern w:val="2"/>
          <w:sz w:val="22"/>
          <w:lang w:bidi="hi-IN"/>
        </w:rPr>
        <w:t>Wykonawca przez okres trwania umowy poddaje się stałemu nadzorowi właściwego miejscowo</w:t>
      </w:r>
      <w:r>
        <w:rPr>
          <w:rFonts w:eastAsia="SimSun"/>
          <w:kern w:val="2"/>
          <w:sz w:val="22"/>
          <w:lang w:bidi="hi-IN"/>
        </w:rPr>
        <w:t xml:space="preserve"> </w:t>
      </w:r>
      <w:r w:rsidRPr="00A9164C">
        <w:rPr>
          <w:rFonts w:eastAsia="SimSun"/>
          <w:kern w:val="2"/>
          <w:sz w:val="22"/>
          <w:lang w:bidi="hi-IN"/>
        </w:rPr>
        <w:t>Państwowego Inspektora Sanitarnego lub Inspektora Weterynaryjnego, w zakresie: procesów</w:t>
      </w:r>
      <w:r>
        <w:rPr>
          <w:rFonts w:eastAsia="SimSun"/>
          <w:kern w:val="2"/>
          <w:sz w:val="22"/>
          <w:lang w:bidi="hi-IN"/>
        </w:rPr>
        <w:t xml:space="preserve"> </w:t>
      </w:r>
      <w:r w:rsidRPr="00A9164C">
        <w:rPr>
          <w:rFonts w:eastAsia="SimSun"/>
          <w:kern w:val="2"/>
          <w:sz w:val="22"/>
          <w:lang w:bidi="hi-IN"/>
        </w:rPr>
        <w:t xml:space="preserve">technologicznych, jakości surowców użytych do produkcji, stanu </w:t>
      </w:r>
      <w:proofErr w:type="spellStart"/>
      <w:r w:rsidRPr="00A9164C">
        <w:rPr>
          <w:rFonts w:eastAsia="SimSun"/>
          <w:kern w:val="2"/>
          <w:sz w:val="22"/>
          <w:lang w:bidi="hi-IN"/>
        </w:rPr>
        <w:t>sanitarno</w:t>
      </w:r>
      <w:proofErr w:type="spellEnd"/>
      <w:r w:rsidRPr="00A9164C">
        <w:rPr>
          <w:rFonts w:eastAsia="SimSun"/>
          <w:kern w:val="2"/>
          <w:sz w:val="22"/>
          <w:lang w:bidi="hi-IN"/>
        </w:rPr>
        <w:t xml:space="preserve"> – higienicznego</w:t>
      </w:r>
      <w:r>
        <w:rPr>
          <w:rFonts w:eastAsia="SimSun"/>
          <w:kern w:val="2"/>
          <w:sz w:val="22"/>
          <w:lang w:bidi="hi-IN"/>
        </w:rPr>
        <w:t xml:space="preserve"> </w:t>
      </w:r>
      <w:r w:rsidRPr="00A9164C">
        <w:rPr>
          <w:rFonts w:eastAsia="SimSun"/>
          <w:kern w:val="2"/>
          <w:sz w:val="22"/>
          <w:lang w:bidi="hi-IN"/>
        </w:rPr>
        <w:t>pomieszczeń, urządzeń i maszyn produkcyjnych, higieny osobistej zatrudnionego personelu,</w:t>
      </w:r>
      <w:r>
        <w:rPr>
          <w:rFonts w:eastAsia="SimSun"/>
          <w:kern w:val="2"/>
          <w:sz w:val="22"/>
          <w:lang w:bidi="hi-IN"/>
        </w:rPr>
        <w:t xml:space="preserve"> </w:t>
      </w:r>
      <w:r w:rsidRPr="00A9164C">
        <w:rPr>
          <w:rFonts w:eastAsia="SimSun"/>
          <w:kern w:val="2"/>
          <w:sz w:val="22"/>
          <w:lang w:bidi="hi-IN"/>
        </w:rPr>
        <w:t>warunków socjalnych, warunków magazynowania surowców i gotowych przetworów, sposobu</w:t>
      </w:r>
      <w:r>
        <w:rPr>
          <w:rFonts w:eastAsia="SimSun"/>
          <w:kern w:val="2"/>
          <w:sz w:val="22"/>
          <w:lang w:bidi="hi-IN"/>
        </w:rPr>
        <w:t xml:space="preserve"> </w:t>
      </w:r>
      <w:r w:rsidRPr="00A9164C">
        <w:rPr>
          <w:rFonts w:eastAsia="SimSun"/>
          <w:kern w:val="2"/>
          <w:sz w:val="22"/>
          <w:lang w:bidi="hi-IN"/>
        </w:rPr>
        <w:t>transportu towaru, oraz w zakresie stosowania i funkcjonowania wdrożonego systemu HACCP.</w:t>
      </w:r>
      <w:r>
        <w:rPr>
          <w:rFonts w:eastAsia="SimSun"/>
          <w:kern w:val="2"/>
          <w:sz w:val="22"/>
          <w:lang w:bidi="hi-IN"/>
        </w:rPr>
        <w:t xml:space="preserve"> </w:t>
      </w:r>
      <w:r w:rsidRPr="00A9164C">
        <w:rPr>
          <w:rFonts w:eastAsia="SimSun"/>
          <w:kern w:val="2"/>
          <w:sz w:val="22"/>
          <w:lang w:bidi="hi-IN"/>
        </w:rPr>
        <w:t>Wykonawca, na każde żądanie Zamawiającego, zobowiązany jest zaświadczenia wydane przez</w:t>
      </w:r>
      <w:r>
        <w:rPr>
          <w:rFonts w:eastAsia="SimSun"/>
          <w:kern w:val="2"/>
          <w:sz w:val="22"/>
          <w:lang w:bidi="hi-IN"/>
        </w:rPr>
        <w:t xml:space="preserve"> </w:t>
      </w:r>
      <w:r w:rsidRPr="00A9164C">
        <w:rPr>
          <w:rFonts w:eastAsia="SimSun"/>
          <w:kern w:val="2"/>
          <w:sz w:val="22"/>
          <w:lang w:bidi="hi-IN"/>
        </w:rPr>
        <w:t>powyższe instytucje dokonujące kontroli.</w:t>
      </w:r>
    </w:p>
    <w:p w14:paraId="4FFC75FC" w14:textId="77777777" w:rsidR="007E1FA7" w:rsidRDefault="007E1FA7" w:rsidP="007E1FA7">
      <w:pPr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 xml:space="preserve">23. </w:t>
      </w:r>
      <w:r w:rsidRPr="007E1FA7">
        <w:rPr>
          <w:rFonts w:eastAsia="SimSun"/>
          <w:kern w:val="2"/>
          <w:sz w:val="22"/>
          <w:lang w:bidi="hi-IN"/>
        </w:rPr>
        <w:t>Wykonawca na każde żądanie Zamawiającego, zobowiązany jest przedstawić decyzje wydane</w:t>
      </w:r>
      <w:r>
        <w:rPr>
          <w:rFonts w:eastAsia="SimSun"/>
          <w:kern w:val="2"/>
          <w:sz w:val="22"/>
          <w:lang w:bidi="hi-IN"/>
        </w:rPr>
        <w:t xml:space="preserve"> </w:t>
      </w:r>
      <w:r w:rsidRPr="007E1FA7">
        <w:rPr>
          <w:rFonts w:eastAsia="SimSun"/>
          <w:kern w:val="2"/>
          <w:sz w:val="22"/>
          <w:lang w:bidi="hi-IN"/>
        </w:rPr>
        <w:t>przez właściwy organ Państwowej Inspekcji Sanitarnej lub Inspekcji Weterynaryjnej, dopuszczające</w:t>
      </w:r>
      <w:r>
        <w:rPr>
          <w:rFonts w:eastAsia="SimSun"/>
          <w:kern w:val="2"/>
          <w:sz w:val="22"/>
          <w:lang w:bidi="hi-IN"/>
        </w:rPr>
        <w:t xml:space="preserve"> </w:t>
      </w:r>
      <w:r w:rsidRPr="007E1FA7">
        <w:rPr>
          <w:rFonts w:eastAsia="SimSun"/>
          <w:kern w:val="2"/>
          <w:sz w:val="22"/>
          <w:lang w:bidi="hi-IN"/>
        </w:rPr>
        <w:t>środki transportu, do przewożenia żywności (z użyciem których Wykonawca dokonuje dostaw na</w:t>
      </w:r>
      <w:r>
        <w:rPr>
          <w:rFonts w:eastAsia="SimSun"/>
          <w:kern w:val="2"/>
          <w:sz w:val="22"/>
          <w:lang w:bidi="hi-IN"/>
        </w:rPr>
        <w:t xml:space="preserve"> </w:t>
      </w:r>
      <w:r w:rsidRPr="007E1FA7">
        <w:rPr>
          <w:rFonts w:eastAsia="SimSun"/>
          <w:kern w:val="2"/>
          <w:sz w:val="22"/>
          <w:lang w:bidi="hi-IN"/>
        </w:rPr>
        <w:t>rzecz Zamawiającego)</w:t>
      </w:r>
      <w:r>
        <w:rPr>
          <w:rFonts w:eastAsia="SimSun"/>
          <w:kern w:val="2"/>
          <w:sz w:val="22"/>
          <w:lang w:bidi="hi-IN"/>
        </w:rPr>
        <w:t>.</w:t>
      </w:r>
    </w:p>
    <w:p w14:paraId="25B6D6B1" w14:textId="77777777" w:rsidR="00B92A07" w:rsidRDefault="00B92A07" w:rsidP="00B92A07">
      <w:pPr>
        <w:rPr>
          <w:rFonts w:eastAsia="SimSun"/>
          <w:kern w:val="2"/>
          <w:sz w:val="22"/>
          <w:lang w:bidi="hi-IN"/>
        </w:rPr>
      </w:pPr>
    </w:p>
    <w:p w14:paraId="72570DF4" w14:textId="77777777" w:rsidR="00B92A07" w:rsidRDefault="00B92A07" w:rsidP="00B92A07">
      <w:pPr>
        <w:rPr>
          <w:rFonts w:eastAsia="SimSun"/>
          <w:kern w:val="2"/>
          <w:sz w:val="22"/>
          <w:lang w:bidi="hi-IN"/>
        </w:rPr>
      </w:pPr>
    </w:p>
    <w:p w14:paraId="10BF38B0" w14:textId="77777777" w:rsidR="00892F78" w:rsidRDefault="00892F78">
      <w:pPr>
        <w:jc w:val="center"/>
        <w:rPr>
          <w:rFonts w:eastAsia="SimSun"/>
          <w:kern w:val="2"/>
          <w:sz w:val="22"/>
          <w:lang w:bidi="hi-IN"/>
        </w:rPr>
      </w:pPr>
      <w:r>
        <w:rPr>
          <w:rFonts w:eastAsia="SimSun"/>
          <w:b/>
          <w:kern w:val="2"/>
          <w:sz w:val="22"/>
          <w:lang w:bidi="hi-IN"/>
        </w:rPr>
        <w:t xml:space="preserve">§ 2 </w:t>
      </w:r>
    </w:p>
    <w:p w14:paraId="60BB063F" w14:textId="4CAD1F9F" w:rsidR="00892F78" w:rsidRDefault="00892F78" w:rsidP="00DA519A">
      <w:pPr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>Umowa obowiązuje od dnia jej podpisania</w:t>
      </w:r>
      <w:r w:rsidR="00C84F17">
        <w:rPr>
          <w:rFonts w:eastAsia="SimSun"/>
          <w:kern w:val="2"/>
          <w:sz w:val="22"/>
          <w:lang w:bidi="hi-IN"/>
        </w:rPr>
        <w:t xml:space="preserve">, ale nie wcześniej niż </w:t>
      </w:r>
      <w:r w:rsidR="002D5029">
        <w:rPr>
          <w:rFonts w:eastAsia="SimSun"/>
          <w:kern w:val="2"/>
          <w:sz w:val="22"/>
          <w:lang w:bidi="hi-IN"/>
        </w:rPr>
        <w:t xml:space="preserve">od </w:t>
      </w:r>
      <w:r w:rsidR="00C84F17">
        <w:rPr>
          <w:rFonts w:eastAsia="SimSun"/>
          <w:kern w:val="2"/>
          <w:sz w:val="22"/>
          <w:lang w:bidi="hi-IN"/>
        </w:rPr>
        <w:t>dnia 2 stycznia 2025 r. do dnia</w:t>
      </w:r>
      <w:r>
        <w:rPr>
          <w:rFonts w:eastAsia="SimSun"/>
          <w:kern w:val="2"/>
          <w:sz w:val="22"/>
          <w:lang w:bidi="hi-IN"/>
        </w:rPr>
        <w:t xml:space="preserve">  </w:t>
      </w:r>
      <w:r w:rsidR="00DA519A">
        <w:rPr>
          <w:rFonts w:eastAsia="SimSun"/>
          <w:kern w:val="2"/>
          <w:sz w:val="22"/>
          <w:lang w:bidi="hi-IN"/>
        </w:rPr>
        <w:t>31</w:t>
      </w:r>
      <w:r w:rsidR="00901AB6">
        <w:rPr>
          <w:rFonts w:eastAsia="SimSun"/>
          <w:kern w:val="2"/>
          <w:sz w:val="22"/>
          <w:lang w:bidi="hi-IN"/>
        </w:rPr>
        <w:t xml:space="preserve"> grudnia</w:t>
      </w:r>
      <w:r>
        <w:rPr>
          <w:rFonts w:eastAsia="SimSun"/>
          <w:kern w:val="2"/>
          <w:sz w:val="22"/>
          <w:lang w:bidi="hi-IN"/>
        </w:rPr>
        <w:t xml:space="preserve"> 202</w:t>
      </w:r>
      <w:r w:rsidR="000E10A0">
        <w:rPr>
          <w:rFonts w:eastAsia="SimSun"/>
          <w:kern w:val="2"/>
          <w:sz w:val="22"/>
          <w:lang w:bidi="hi-IN"/>
        </w:rPr>
        <w:t>5</w:t>
      </w:r>
      <w:r>
        <w:rPr>
          <w:rFonts w:eastAsia="SimSun"/>
          <w:kern w:val="2"/>
          <w:sz w:val="22"/>
          <w:lang w:bidi="hi-IN"/>
        </w:rPr>
        <w:t xml:space="preserve">r. </w:t>
      </w:r>
    </w:p>
    <w:p w14:paraId="01EB822C" w14:textId="77777777" w:rsidR="0053186A" w:rsidRDefault="0053186A" w:rsidP="00DA519A">
      <w:pPr>
        <w:rPr>
          <w:rFonts w:eastAsia="SimSun"/>
          <w:kern w:val="2"/>
          <w:sz w:val="22"/>
          <w:lang w:bidi="hi-IN"/>
        </w:rPr>
      </w:pPr>
    </w:p>
    <w:p w14:paraId="42ED78F2" w14:textId="77777777" w:rsidR="00892F78" w:rsidRDefault="00892F78">
      <w:pPr>
        <w:jc w:val="center"/>
        <w:rPr>
          <w:rFonts w:eastAsia="SimSun"/>
          <w:kern w:val="2"/>
          <w:sz w:val="22"/>
          <w:lang w:bidi="hi-IN"/>
        </w:rPr>
      </w:pPr>
      <w:r>
        <w:rPr>
          <w:rFonts w:eastAsia="SimSun"/>
          <w:b/>
          <w:kern w:val="2"/>
          <w:sz w:val="22"/>
          <w:lang w:bidi="hi-IN"/>
        </w:rPr>
        <w:t xml:space="preserve">§ 3 </w:t>
      </w:r>
    </w:p>
    <w:p w14:paraId="2B45C724" w14:textId="33E80C00" w:rsidR="00892F78" w:rsidRPr="002D5029" w:rsidRDefault="00892F78">
      <w:pPr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 xml:space="preserve">1. </w:t>
      </w:r>
      <w:r w:rsidR="000E10A0" w:rsidRPr="002D5029">
        <w:rPr>
          <w:rFonts w:eastAsia="SimSun"/>
          <w:kern w:val="2"/>
          <w:sz w:val="22"/>
          <w:lang w:bidi="hi-IN"/>
        </w:rPr>
        <w:t>Łączne maksymalne wynagrodzenie ryczałtowe za wykonanie całości przedmiotu niniejszej umowy nie może przekroczyć kwoty</w:t>
      </w:r>
    </w:p>
    <w:p w14:paraId="2EF577C9" w14:textId="77777777" w:rsidR="00892F78" w:rsidRDefault="00892F78">
      <w:pPr>
        <w:rPr>
          <w:rFonts w:eastAsia="SimSun"/>
          <w:kern w:val="2"/>
          <w:sz w:val="22"/>
          <w:lang w:bidi="hi-IN"/>
        </w:rPr>
      </w:pPr>
      <w:r>
        <w:rPr>
          <w:rFonts w:eastAsia="Arial"/>
          <w:kern w:val="2"/>
          <w:sz w:val="22"/>
          <w:lang w:bidi="hi-IN"/>
        </w:rPr>
        <w:lastRenderedPageBreak/>
        <w:t xml:space="preserve"> </w:t>
      </w:r>
    </w:p>
    <w:p w14:paraId="1A012D58" w14:textId="5A6689F2" w:rsidR="00892F78" w:rsidRDefault="00892F78">
      <w:pPr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 xml:space="preserve">………………. PLN słownie brutto: …………………, </w:t>
      </w:r>
    </w:p>
    <w:p w14:paraId="3A353BD9" w14:textId="77777777" w:rsidR="00892F78" w:rsidRDefault="00892F78">
      <w:pPr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>w tym stawka i wartość VAT (...) wynosi - ……………. PLN wartość netto wynosi ……………….PLN</w:t>
      </w:r>
    </w:p>
    <w:p w14:paraId="2745B41F" w14:textId="77777777" w:rsidR="005A07C5" w:rsidRDefault="005A07C5">
      <w:pPr>
        <w:rPr>
          <w:rFonts w:eastAsia="SimSun"/>
          <w:kern w:val="2"/>
          <w:sz w:val="22"/>
          <w:lang w:bidi="hi-IN"/>
        </w:rPr>
      </w:pPr>
    </w:p>
    <w:p w14:paraId="47D072FE" w14:textId="77777777" w:rsidR="005512E7" w:rsidRDefault="005512E7" w:rsidP="005A07C5">
      <w:pPr>
        <w:rPr>
          <w:rFonts w:eastAsia="SimSun"/>
          <w:kern w:val="2"/>
          <w:sz w:val="22"/>
          <w:lang w:bidi="hi-IN"/>
        </w:rPr>
      </w:pPr>
      <w:r w:rsidRPr="002D5029">
        <w:rPr>
          <w:rFonts w:eastAsia="SimSun"/>
          <w:kern w:val="2"/>
          <w:sz w:val="22"/>
          <w:lang w:bidi="hi-IN"/>
        </w:rPr>
        <w:t>Ostateczne wynagrodzenie Wykonawcy obejmować będzie należność z tytułu faktycznego wykonania przedmiotu umowy.</w:t>
      </w:r>
    </w:p>
    <w:p w14:paraId="22D8674C" w14:textId="77777777" w:rsidR="005512E7" w:rsidRDefault="005512E7" w:rsidP="005A07C5">
      <w:pPr>
        <w:rPr>
          <w:rFonts w:eastAsia="SimSun"/>
          <w:kern w:val="2"/>
          <w:sz w:val="22"/>
          <w:lang w:bidi="hi-IN"/>
        </w:rPr>
      </w:pPr>
    </w:p>
    <w:p w14:paraId="381BDD42" w14:textId="1E648F42" w:rsidR="005A07C5" w:rsidRDefault="005A07C5" w:rsidP="00E9612E">
      <w:pPr>
        <w:rPr>
          <w:rFonts w:eastAsia="SimSun"/>
          <w:kern w:val="2"/>
          <w:sz w:val="22"/>
          <w:lang w:bidi="hi-IN"/>
        </w:rPr>
      </w:pPr>
      <w:r w:rsidRPr="005A07C5">
        <w:rPr>
          <w:rFonts w:eastAsia="SimSun"/>
          <w:kern w:val="2"/>
          <w:sz w:val="22"/>
          <w:lang w:bidi="hi-IN"/>
        </w:rPr>
        <w:t xml:space="preserve">Ze względu na specyfikę przedmiotu zamówienia Zamawiający przewiduje możliwość zwiększenia lub zmniejszenia ilości </w:t>
      </w:r>
      <w:r>
        <w:rPr>
          <w:rFonts w:eastAsia="SimSun"/>
          <w:kern w:val="2"/>
          <w:sz w:val="22"/>
          <w:lang w:bidi="hi-IN"/>
        </w:rPr>
        <w:t>dostaw żywności</w:t>
      </w:r>
      <w:r w:rsidRPr="005A07C5">
        <w:rPr>
          <w:rFonts w:eastAsia="SimSun"/>
          <w:kern w:val="2"/>
          <w:sz w:val="22"/>
          <w:lang w:bidi="hi-IN"/>
        </w:rPr>
        <w:t xml:space="preserve"> w zależności od rzeczywistych potrzeb. Ograniczenie lub zwiększenie nie powinno być większe niż 30% całkowitej </w:t>
      </w:r>
      <w:r>
        <w:rPr>
          <w:rFonts w:eastAsia="SimSun"/>
          <w:kern w:val="2"/>
          <w:sz w:val="22"/>
          <w:lang w:bidi="hi-IN"/>
        </w:rPr>
        <w:t>wartości umowy</w:t>
      </w:r>
      <w:r w:rsidR="000E10A0">
        <w:rPr>
          <w:rFonts w:eastAsia="SimSun"/>
          <w:kern w:val="2"/>
          <w:sz w:val="22"/>
          <w:lang w:bidi="hi-IN"/>
        </w:rPr>
        <w:t xml:space="preserve"> odpowiednio dla danej części</w:t>
      </w:r>
      <w:r w:rsidR="000D5941">
        <w:rPr>
          <w:rFonts w:eastAsia="SimSun"/>
          <w:kern w:val="2"/>
          <w:sz w:val="22"/>
          <w:lang w:bidi="hi-IN"/>
        </w:rPr>
        <w:t xml:space="preserve"> (prawo opcji). </w:t>
      </w:r>
      <w:r w:rsidRPr="005A07C5">
        <w:rPr>
          <w:rFonts w:eastAsia="SimSun"/>
          <w:kern w:val="2"/>
          <w:sz w:val="22"/>
          <w:lang w:bidi="hi-IN"/>
        </w:rPr>
        <w:t xml:space="preserve"> </w:t>
      </w:r>
      <w:r w:rsidR="000B63E9" w:rsidRPr="000B63E9">
        <w:rPr>
          <w:rFonts w:eastAsia="SimSun"/>
          <w:kern w:val="2"/>
          <w:sz w:val="22"/>
          <w:lang w:bidi="hi-IN"/>
        </w:rPr>
        <w:t>Przedmiotem Opcji będą takie same (analogiczne)</w:t>
      </w:r>
      <w:r w:rsidR="00C956DD">
        <w:rPr>
          <w:rFonts w:eastAsia="SimSun"/>
          <w:kern w:val="2"/>
          <w:sz w:val="22"/>
          <w:lang w:bidi="hi-IN"/>
        </w:rPr>
        <w:t xml:space="preserve"> </w:t>
      </w:r>
      <w:r w:rsidR="000B63E9">
        <w:rPr>
          <w:rFonts w:eastAsia="SimSun"/>
          <w:kern w:val="2"/>
          <w:sz w:val="22"/>
          <w:lang w:bidi="hi-IN"/>
        </w:rPr>
        <w:t>produkty</w:t>
      </w:r>
      <w:r w:rsidR="000B63E9" w:rsidRPr="000B63E9">
        <w:rPr>
          <w:rFonts w:eastAsia="SimSun"/>
          <w:kern w:val="2"/>
          <w:sz w:val="22"/>
          <w:lang w:bidi="hi-IN"/>
        </w:rPr>
        <w:t>, jak opisane w SWZ i wycenione przez Wykonawcę w którejkolwiek z pozycji</w:t>
      </w:r>
      <w:r w:rsidR="00420B06">
        <w:rPr>
          <w:rFonts w:eastAsia="SimSun"/>
          <w:kern w:val="2"/>
          <w:sz w:val="22"/>
          <w:lang w:bidi="hi-IN"/>
        </w:rPr>
        <w:t xml:space="preserve"> </w:t>
      </w:r>
      <w:r w:rsidR="000B63E9">
        <w:rPr>
          <w:rFonts w:eastAsia="SimSun"/>
          <w:kern w:val="2"/>
          <w:sz w:val="22"/>
          <w:lang w:bidi="hi-IN"/>
        </w:rPr>
        <w:t xml:space="preserve">Formularza </w:t>
      </w:r>
      <w:proofErr w:type="spellStart"/>
      <w:r w:rsidR="000B63E9">
        <w:rPr>
          <w:rFonts w:eastAsia="SimSun"/>
          <w:kern w:val="2"/>
          <w:sz w:val="22"/>
          <w:lang w:bidi="hi-IN"/>
        </w:rPr>
        <w:t>Cenowo-asortymentowego</w:t>
      </w:r>
      <w:proofErr w:type="spellEnd"/>
      <w:r w:rsidR="00E9612E">
        <w:rPr>
          <w:rFonts w:eastAsia="SimSun"/>
          <w:kern w:val="2"/>
          <w:sz w:val="22"/>
          <w:lang w:bidi="hi-IN"/>
        </w:rPr>
        <w:t>, załączonego do Oferty</w:t>
      </w:r>
      <w:r w:rsidR="000B63E9" w:rsidRPr="000B63E9">
        <w:rPr>
          <w:rFonts w:eastAsia="SimSun"/>
          <w:kern w:val="2"/>
          <w:sz w:val="22"/>
          <w:lang w:bidi="hi-IN"/>
        </w:rPr>
        <w:t xml:space="preserve">. </w:t>
      </w:r>
    </w:p>
    <w:p w14:paraId="2003F835" w14:textId="77777777" w:rsidR="005A07C5" w:rsidRPr="005A07C5" w:rsidRDefault="005A07C5" w:rsidP="005A07C5">
      <w:pPr>
        <w:rPr>
          <w:rFonts w:eastAsia="SimSun"/>
          <w:kern w:val="2"/>
          <w:sz w:val="22"/>
          <w:lang w:bidi="hi-IN"/>
        </w:rPr>
      </w:pPr>
    </w:p>
    <w:p w14:paraId="5355CAD1" w14:textId="5E6C8D5C" w:rsidR="005A07C5" w:rsidRDefault="005A07C5" w:rsidP="005A07C5">
      <w:pPr>
        <w:rPr>
          <w:rFonts w:eastAsia="SimSun"/>
          <w:kern w:val="2"/>
          <w:sz w:val="22"/>
          <w:lang w:bidi="hi-IN"/>
        </w:rPr>
      </w:pPr>
      <w:r w:rsidRPr="005A07C5">
        <w:rPr>
          <w:rFonts w:eastAsia="SimSun"/>
          <w:kern w:val="2"/>
          <w:sz w:val="22"/>
          <w:lang w:bidi="hi-IN"/>
        </w:rPr>
        <w:t>Łączna przewidywana wartość</w:t>
      </w:r>
      <w:r w:rsidR="0007258E">
        <w:rPr>
          <w:rFonts w:eastAsia="SimSun"/>
          <w:kern w:val="2"/>
          <w:sz w:val="22"/>
          <w:lang w:bidi="hi-IN"/>
        </w:rPr>
        <w:t xml:space="preserve"> przedmiotu umowy</w:t>
      </w:r>
      <w:r>
        <w:rPr>
          <w:rFonts w:eastAsia="SimSun"/>
          <w:kern w:val="2"/>
          <w:sz w:val="22"/>
          <w:lang w:bidi="hi-IN"/>
        </w:rPr>
        <w:t>, w sytuacji skorzystania z prawa opcji,</w:t>
      </w:r>
      <w:r w:rsidRPr="005A07C5">
        <w:rPr>
          <w:rFonts w:eastAsia="SimSun"/>
          <w:kern w:val="2"/>
          <w:sz w:val="22"/>
          <w:lang w:bidi="hi-IN"/>
        </w:rPr>
        <w:t xml:space="preserve">  brutto </w:t>
      </w:r>
      <w:r w:rsidR="00F757ED">
        <w:rPr>
          <w:rFonts w:eastAsia="SimSun"/>
          <w:kern w:val="2"/>
          <w:sz w:val="22"/>
          <w:lang w:bidi="hi-IN"/>
        </w:rPr>
        <w:t>nie może przekroczyć kwoty</w:t>
      </w:r>
      <w:r w:rsidRPr="005A07C5">
        <w:rPr>
          <w:rFonts w:eastAsia="SimSun"/>
          <w:kern w:val="2"/>
          <w:sz w:val="22"/>
          <w:lang w:bidi="hi-IN"/>
        </w:rPr>
        <w:t xml:space="preserve"> </w:t>
      </w:r>
      <w:r>
        <w:rPr>
          <w:rFonts w:eastAsia="SimSun"/>
          <w:kern w:val="2"/>
          <w:sz w:val="22"/>
          <w:lang w:bidi="hi-IN"/>
        </w:rPr>
        <w:t>…………</w:t>
      </w:r>
      <w:r w:rsidRPr="005A07C5">
        <w:rPr>
          <w:rFonts w:eastAsia="SimSun"/>
          <w:kern w:val="2"/>
          <w:sz w:val="22"/>
          <w:lang w:bidi="hi-IN"/>
        </w:rPr>
        <w:t xml:space="preserve"> PLN słownie </w:t>
      </w:r>
      <w:r>
        <w:rPr>
          <w:rFonts w:eastAsia="SimSun"/>
          <w:kern w:val="2"/>
          <w:sz w:val="22"/>
          <w:lang w:bidi="hi-IN"/>
        </w:rPr>
        <w:t>………………</w:t>
      </w:r>
      <w:r w:rsidRPr="005A07C5">
        <w:rPr>
          <w:rFonts w:eastAsia="SimSun"/>
          <w:kern w:val="2"/>
          <w:sz w:val="22"/>
          <w:lang w:bidi="hi-IN"/>
        </w:rPr>
        <w:t>netto: słowni</w:t>
      </w:r>
      <w:r>
        <w:rPr>
          <w:rFonts w:eastAsia="SimSun"/>
          <w:kern w:val="2"/>
          <w:sz w:val="22"/>
          <w:lang w:bidi="hi-IN"/>
        </w:rPr>
        <w:t>e……………………………………………</w:t>
      </w:r>
      <w:r w:rsidR="0007258E">
        <w:rPr>
          <w:rFonts w:eastAsia="SimSun"/>
          <w:kern w:val="2"/>
          <w:sz w:val="22"/>
          <w:lang w:bidi="hi-IN"/>
        </w:rPr>
        <w:t>………</w:t>
      </w:r>
    </w:p>
    <w:p w14:paraId="1D528B4B" w14:textId="76C7446F" w:rsidR="00892F78" w:rsidRDefault="00F757ED" w:rsidP="00F757ED">
      <w:pPr>
        <w:rPr>
          <w:rFonts w:eastAsia="SimSun"/>
          <w:kern w:val="2"/>
          <w:sz w:val="22"/>
          <w:lang w:bidi="hi-IN"/>
        </w:rPr>
      </w:pPr>
      <w:r w:rsidRPr="00F757ED">
        <w:rPr>
          <w:rFonts w:eastAsia="SimSun"/>
          <w:kern w:val="2"/>
          <w:sz w:val="22"/>
          <w:lang w:bidi="hi-IN"/>
        </w:rPr>
        <w:t xml:space="preserve">Zamawiający nie jest zobowiązany do zlecenia </w:t>
      </w:r>
      <w:r>
        <w:rPr>
          <w:rFonts w:eastAsia="SimSun"/>
          <w:kern w:val="2"/>
          <w:sz w:val="22"/>
          <w:lang w:bidi="hi-IN"/>
        </w:rPr>
        <w:t>dostaw</w:t>
      </w:r>
      <w:r w:rsidRPr="00F757ED">
        <w:rPr>
          <w:rFonts w:eastAsia="SimSun"/>
          <w:kern w:val="2"/>
          <w:sz w:val="22"/>
          <w:lang w:bidi="hi-IN"/>
        </w:rPr>
        <w:t xml:space="preserve"> objętych przedmiotem Opcji, a</w:t>
      </w:r>
      <w:r>
        <w:rPr>
          <w:rFonts w:eastAsia="SimSun"/>
          <w:kern w:val="2"/>
          <w:sz w:val="22"/>
          <w:lang w:bidi="hi-IN"/>
        </w:rPr>
        <w:t xml:space="preserve"> </w:t>
      </w:r>
      <w:r w:rsidRPr="00F757ED">
        <w:rPr>
          <w:rFonts w:eastAsia="SimSun"/>
          <w:kern w:val="2"/>
          <w:sz w:val="22"/>
          <w:lang w:bidi="hi-IN"/>
        </w:rPr>
        <w:t>Wykonawcy nie służy roszczenie o ich zlecenie</w:t>
      </w:r>
      <w:r>
        <w:rPr>
          <w:rFonts w:eastAsia="SimSun"/>
          <w:kern w:val="2"/>
          <w:sz w:val="22"/>
          <w:lang w:bidi="hi-IN"/>
        </w:rPr>
        <w:t>.</w:t>
      </w:r>
    </w:p>
    <w:p w14:paraId="02B68E26" w14:textId="1C9666B6" w:rsidR="00892F78" w:rsidRDefault="00892F78">
      <w:pPr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 xml:space="preserve">2. </w:t>
      </w:r>
      <w:r>
        <w:rPr>
          <w:sz w:val="22"/>
        </w:rPr>
        <w:t xml:space="preserve">Wynagrodzenie </w:t>
      </w:r>
      <w:r w:rsidR="008A45D7">
        <w:rPr>
          <w:sz w:val="22"/>
        </w:rPr>
        <w:t xml:space="preserve">wskazane </w:t>
      </w:r>
      <w:r w:rsidR="008520AE">
        <w:rPr>
          <w:sz w:val="22"/>
        </w:rPr>
        <w:t>powyżej</w:t>
      </w:r>
      <w:r>
        <w:rPr>
          <w:sz w:val="22"/>
        </w:rPr>
        <w:t xml:space="preserve"> obejmuje wszystkie koszty związane z realizacją przedmiotu umowy, w tym ryzyko Wykonawcy z tytułu oszacowania wszystkich kosztów, w tym koszty </w:t>
      </w:r>
      <w:r w:rsidR="0053186A">
        <w:rPr>
          <w:sz w:val="22"/>
        </w:rPr>
        <w:t>dostawy</w:t>
      </w:r>
      <w:r>
        <w:rPr>
          <w:sz w:val="22"/>
        </w:rPr>
        <w:t>, podatki oraz rabaty, upusty itp., których Wykonawca zamierza udzielić. Niedoszacowanie, pominięcie oraz brak rozpoznania zakresu zamówienia nie może być podstawą do żądania zmiany wynagrodzenia.</w:t>
      </w:r>
    </w:p>
    <w:p w14:paraId="3077E960" w14:textId="77777777" w:rsidR="00892F78" w:rsidRDefault="00892F78">
      <w:pPr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 xml:space="preserve">3. </w:t>
      </w:r>
      <w:r w:rsidR="00901AB6">
        <w:rPr>
          <w:rFonts w:eastAsia="SimSun"/>
          <w:kern w:val="2"/>
          <w:sz w:val="22"/>
          <w:lang w:bidi="hi-IN"/>
        </w:rPr>
        <w:t>W</w:t>
      </w:r>
      <w:r>
        <w:rPr>
          <w:rFonts w:eastAsia="SimSun"/>
          <w:kern w:val="2"/>
          <w:sz w:val="22"/>
          <w:lang w:bidi="hi-IN"/>
        </w:rPr>
        <w:t xml:space="preserve">ynagrodzenie Wykonawcy, o którym mowa w ust. 1 powyżej uwzględnia wszystkie obowiązujące w Polsce podatki, włącznie z podatkiem VAT oraz opłaty celne i inne opłaty i wydatki związane z wykonywaniem usługi. Zmiana stawki VAT jest podstawą do zmiany umowy. </w:t>
      </w:r>
      <w:r>
        <w:rPr>
          <w:sz w:val="22"/>
        </w:rPr>
        <w:t>W przypadku zmiany stawki podatku VAT wynagrodzenie Wykonawcy zmieni się i wynosić będzie cenę oferty netto powiększoną o właściwa stawkę podatku VAT.</w:t>
      </w:r>
      <w:r w:rsidR="00A53151">
        <w:rPr>
          <w:sz w:val="22"/>
        </w:rPr>
        <w:t xml:space="preserve"> Zmiana stawki VAT nie jest zmianą istotną, ale wymaga podpisania aneksu.</w:t>
      </w:r>
    </w:p>
    <w:p w14:paraId="0340C9BE" w14:textId="77777777" w:rsidR="00892F78" w:rsidRDefault="00892F78">
      <w:pPr>
        <w:rPr>
          <w:rFonts w:eastAsia="Arial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 xml:space="preserve">4. Wypłata należności za wykonanie przedmiotu umowy nastąpi przelewem na rachunek bankowy Wykonawcy w </w:t>
      </w:r>
      <w:r>
        <w:rPr>
          <w:rFonts w:eastAsia="SimSun"/>
          <w:b/>
          <w:kern w:val="2"/>
          <w:sz w:val="22"/>
          <w:lang w:bidi="hi-IN"/>
        </w:rPr>
        <w:t xml:space="preserve">………………………. </w:t>
      </w:r>
      <w:r>
        <w:rPr>
          <w:rFonts w:eastAsia="SimSun"/>
          <w:kern w:val="2"/>
          <w:sz w:val="22"/>
          <w:lang w:bidi="hi-IN"/>
        </w:rPr>
        <w:t xml:space="preserve">nr rachunku </w:t>
      </w:r>
      <w:r>
        <w:rPr>
          <w:rFonts w:eastAsia="SimSun"/>
          <w:b/>
          <w:kern w:val="2"/>
          <w:sz w:val="22"/>
          <w:lang w:bidi="hi-IN"/>
        </w:rPr>
        <w:t xml:space="preserve">……………………… </w:t>
      </w:r>
      <w:r>
        <w:rPr>
          <w:rFonts w:eastAsia="SimSun"/>
          <w:kern w:val="2"/>
          <w:sz w:val="22"/>
          <w:lang w:bidi="hi-IN"/>
        </w:rPr>
        <w:t>w terminie 30 dni od daty otrzymania poprawnie wystawionej faktury.</w:t>
      </w:r>
    </w:p>
    <w:p w14:paraId="67883B8A" w14:textId="77777777" w:rsidR="00892F78" w:rsidRDefault="00892F78">
      <w:pPr>
        <w:rPr>
          <w:rFonts w:eastAsia="SimSun"/>
          <w:kern w:val="2"/>
          <w:sz w:val="22"/>
          <w:lang w:bidi="hi-IN"/>
        </w:rPr>
      </w:pPr>
      <w:r>
        <w:rPr>
          <w:rFonts w:eastAsia="Arial"/>
          <w:kern w:val="2"/>
          <w:sz w:val="22"/>
          <w:lang w:bidi="hi-IN"/>
        </w:rPr>
        <w:t xml:space="preserve"> </w:t>
      </w:r>
    </w:p>
    <w:p w14:paraId="7060FBD8" w14:textId="77777777" w:rsidR="00892F78" w:rsidRDefault="00892F78">
      <w:pPr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>5. Za dzień zapłaty poczytuje się dzień obciążenia rachunku bankowego Zamawiającego.</w:t>
      </w:r>
    </w:p>
    <w:p w14:paraId="53AA6EBA" w14:textId="77777777" w:rsidR="00892F78" w:rsidRDefault="00892F78">
      <w:pPr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>6. Dane płatnika niezbędne do wystawienia faktury:</w:t>
      </w:r>
    </w:p>
    <w:p w14:paraId="4C66A6B8" w14:textId="77777777" w:rsidR="00570D6C" w:rsidRDefault="001072B6" w:rsidP="00A53151">
      <w:pPr>
        <w:rPr>
          <w:rFonts w:eastAsia="SimSun"/>
          <w:b/>
          <w:kern w:val="2"/>
          <w:sz w:val="22"/>
          <w:lang w:bidi="hi-IN"/>
        </w:rPr>
      </w:pPr>
      <w:r w:rsidRPr="001072B6">
        <w:rPr>
          <w:rFonts w:eastAsia="SimSun"/>
          <w:b/>
          <w:kern w:val="2"/>
          <w:sz w:val="22"/>
          <w:lang w:bidi="hi-IN"/>
        </w:rPr>
        <w:t>Nabywca: Gmina Miejska Aleksandrów Kujawski, ul. Słowackiego 8, 897-700 Aleksandrów Kujawski, NIP: NIP: 8911558917</w:t>
      </w:r>
      <w:r>
        <w:rPr>
          <w:rFonts w:eastAsia="SimSun"/>
          <w:b/>
          <w:kern w:val="2"/>
          <w:sz w:val="22"/>
          <w:lang w:bidi="hi-IN"/>
        </w:rPr>
        <w:t>,</w:t>
      </w:r>
      <w:r w:rsidRPr="001072B6">
        <w:rPr>
          <w:rFonts w:eastAsia="SimSun"/>
          <w:b/>
          <w:kern w:val="2"/>
          <w:sz w:val="22"/>
          <w:lang w:bidi="hi-IN"/>
        </w:rPr>
        <w:t xml:space="preserve"> </w:t>
      </w:r>
    </w:p>
    <w:p w14:paraId="1916AFD2" w14:textId="77777777" w:rsidR="00A53151" w:rsidRPr="00A53151" w:rsidRDefault="001072B6" w:rsidP="00A53151">
      <w:pPr>
        <w:rPr>
          <w:rFonts w:eastAsia="SimSun"/>
          <w:b/>
          <w:kern w:val="2"/>
          <w:sz w:val="22"/>
          <w:lang w:bidi="hi-IN"/>
        </w:rPr>
      </w:pPr>
      <w:r>
        <w:rPr>
          <w:rFonts w:eastAsia="SimSun"/>
          <w:b/>
          <w:kern w:val="2"/>
          <w:sz w:val="22"/>
          <w:lang w:bidi="hi-IN"/>
        </w:rPr>
        <w:t>Odbior</w:t>
      </w:r>
      <w:r w:rsidR="00570D6C">
        <w:rPr>
          <w:rFonts w:eastAsia="SimSun"/>
          <w:b/>
          <w:kern w:val="2"/>
          <w:sz w:val="22"/>
          <w:lang w:bidi="hi-IN"/>
        </w:rPr>
        <w:t xml:space="preserve">ca: </w:t>
      </w:r>
      <w:r w:rsidR="00A53151" w:rsidRPr="00A53151">
        <w:rPr>
          <w:rFonts w:eastAsia="SimSun"/>
          <w:b/>
          <w:kern w:val="2"/>
          <w:sz w:val="22"/>
          <w:lang w:bidi="hi-IN"/>
        </w:rPr>
        <w:t>Przedszkole im Juliana Tuwima</w:t>
      </w:r>
      <w:r w:rsidR="00570D6C">
        <w:rPr>
          <w:rFonts w:eastAsia="SimSun"/>
          <w:b/>
          <w:kern w:val="2"/>
          <w:sz w:val="22"/>
          <w:lang w:bidi="hi-IN"/>
        </w:rPr>
        <w:t xml:space="preserve">, </w:t>
      </w:r>
      <w:r w:rsidR="00A53151" w:rsidRPr="00A53151">
        <w:rPr>
          <w:rFonts w:eastAsia="SimSun"/>
          <w:b/>
          <w:kern w:val="2"/>
          <w:sz w:val="22"/>
          <w:lang w:bidi="hi-IN"/>
        </w:rPr>
        <w:t>ul. Wojska Polskiego 19, 87-700 Aleksandrów Kujawski</w:t>
      </w:r>
    </w:p>
    <w:p w14:paraId="1663D000" w14:textId="77777777" w:rsidR="00A53151" w:rsidRDefault="00A53151" w:rsidP="00A53151">
      <w:pPr>
        <w:rPr>
          <w:rFonts w:eastAsia="SimSun"/>
          <w:b/>
          <w:kern w:val="2"/>
          <w:sz w:val="22"/>
          <w:lang w:bidi="hi-IN"/>
        </w:rPr>
      </w:pPr>
      <w:r w:rsidRPr="00A53151">
        <w:rPr>
          <w:rFonts w:eastAsia="SimSun"/>
          <w:b/>
          <w:kern w:val="2"/>
          <w:sz w:val="22"/>
          <w:lang w:bidi="hi-IN"/>
        </w:rPr>
        <w:t>NIP: 8911578222</w:t>
      </w:r>
      <w:r w:rsidR="001072B6">
        <w:rPr>
          <w:rFonts w:eastAsia="SimSun"/>
          <w:b/>
          <w:kern w:val="2"/>
          <w:sz w:val="22"/>
          <w:lang w:bidi="hi-IN"/>
        </w:rPr>
        <w:t>.</w:t>
      </w:r>
    </w:p>
    <w:p w14:paraId="0E2F5922" w14:textId="77777777" w:rsidR="00892F78" w:rsidRDefault="00892F78">
      <w:pPr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>7. Zamawiający upoważnia do wystawienia faktury VAT dotyczących niniejszej umowy bez własnego podpisu.</w:t>
      </w:r>
    </w:p>
    <w:p w14:paraId="497B2B9E" w14:textId="77777777" w:rsidR="00892F78" w:rsidRDefault="00892F78">
      <w:pPr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>8. Za nieterminową płatność faktury, wykonawca ma prawo naliczyć odsetki ustawowe za opóźnienie.</w:t>
      </w:r>
    </w:p>
    <w:p w14:paraId="15452411" w14:textId="77777777" w:rsidR="00892F78" w:rsidRDefault="00892F78">
      <w:pPr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 xml:space="preserve">9. </w:t>
      </w:r>
      <w:r w:rsidR="008672F6" w:rsidRPr="008672F6">
        <w:rPr>
          <w:rFonts w:eastAsia="SimSun"/>
          <w:kern w:val="2"/>
          <w:sz w:val="22"/>
          <w:lang w:bidi="hi-IN"/>
        </w:rPr>
        <w:t xml:space="preserve">Zamawiający oświadcza, że będzie realizować płatności za faktury VAT z zastosowaniem mechanizmu podzielonej płatności, tzw. </w:t>
      </w:r>
      <w:proofErr w:type="spellStart"/>
      <w:r w:rsidR="008672F6" w:rsidRPr="008672F6">
        <w:rPr>
          <w:rFonts w:eastAsia="SimSun"/>
          <w:kern w:val="2"/>
          <w:sz w:val="22"/>
          <w:lang w:bidi="hi-IN"/>
        </w:rPr>
        <w:t>split</w:t>
      </w:r>
      <w:proofErr w:type="spellEnd"/>
      <w:r w:rsidR="008672F6" w:rsidRPr="008672F6">
        <w:rPr>
          <w:rFonts w:eastAsia="SimSun"/>
          <w:kern w:val="2"/>
          <w:sz w:val="22"/>
          <w:lang w:bidi="hi-IN"/>
        </w:rPr>
        <w:t xml:space="preserve"> </w:t>
      </w:r>
      <w:proofErr w:type="spellStart"/>
      <w:r w:rsidR="008672F6" w:rsidRPr="008672F6">
        <w:rPr>
          <w:rFonts w:eastAsia="SimSun"/>
          <w:kern w:val="2"/>
          <w:sz w:val="22"/>
          <w:lang w:bidi="hi-IN"/>
        </w:rPr>
        <w:t>payment</w:t>
      </w:r>
      <w:proofErr w:type="spellEnd"/>
      <w:r w:rsidR="008672F6" w:rsidRPr="008672F6">
        <w:rPr>
          <w:rFonts w:eastAsia="SimSun"/>
          <w:kern w:val="2"/>
          <w:sz w:val="22"/>
          <w:lang w:bidi="hi-IN"/>
        </w:rPr>
        <w:t xml:space="preserve"> (jeśli dotyczy), w przypadku gdy cena lub jej część, wynikająca z faktury VAT za wykonanie przedmiotu umowy przekroczy kwotę wskazaną w obowiązujących przepisach określających mechanizm podzielonej płatności, przewidzianym w przedmiotowych przepisach</w:t>
      </w:r>
      <w:r w:rsidR="00603704">
        <w:rPr>
          <w:rFonts w:eastAsia="SimSun"/>
          <w:kern w:val="2"/>
          <w:sz w:val="22"/>
          <w:lang w:bidi="hi-IN"/>
        </w:rPr>
        <w:t xml:space="preserve"> (jeśli dotyczy)</w:t>
      </w:r>
      <w:r w:rsidR="008672F6" w:rsidRPr="008672F6">
        <w:rPr>
          <w:rFonts w:eastAsia="SimSun"/>
          <w:kern w:val="2"/>
          <w:sz w:val="22"/>
          <w:lang w:bidi="hi-IN"/>
        </w:rPr>
        <w:t>.</w:t>
      </w:r>
    </w:p>
    <w:p w14:paraId="18856796" w14:textId="77777777" w:rsidR="00892F78" w:rsidRDefault="00892F78">
      <w:pPr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 xml:space="preserve">10. Wykonawca oświadcza, że numer rachunku rozliczeniowego wskazany we wszystkich fakturach VAT, które będą wystawione w jego imieniu, jest rachunkiem dla którego zgodnie z rozdziałem 3a ustawy </w:t>
      </w:r>
      <w:r>
        <w:rPr>
          <w:rFonts w:eastAsia="SimSun"/>
          <w:kern w:val="2"/>
          <w:sz w:val="22"/>
          <w:lang w:bidi="hi-IN"/>
        </w:rPr>
        <w:lastRenderedPageBreak/>
        <w:t>z dnia 29 sierpnia 1997 r. - Prawo bankowe  (</w:t>
      </w:r>
      <w:proofErr w:type="spellStart"/>
      <w:r>
        <w:rPr>
          <w:rFonts w:eastAsia="SimSun"/>
          <w:kern w:val="2"/>
          <w:sz w:val="22"/>
          <w:lang w:bidi="hi-IN"/>
        </w:rPr>
        <w:t>t.j</w:t>
      </w:r>
      <w:proofErr w:type="spellEnd"/>
      <w:r>
        <w:rPr>
          <w:rFonts w:eastAsia="SimSun"/>
          <w:kern w:val="2"/>
          <w:sz w:val="22"/>
          <w:lang w:bidi="hi-IN"/>
        </w:rPr>
        <w:t>. Dz. U. z 202</w:t>
      </w:r>
      <w:r w:rsidR="00F41665">
        <w:rPr>
          <w:rFonts w:eastAsia="SimSun"/>
          <w:kern w:val="2"/>
          <w:sz w:val="22"/>
          <w:lang w:bidi="hi-IN"/>
        </w:rPr>
        <w:t>3</w:t>
      </w:r>
      <w:r>
        <w:rPr>
          <w:rFonts w:eastAsia="SimSun"/>
          <w:kern w:val="2"/>
          <w:sz w:val="22"/>
          <w:lang w:bidi="hi-IN"/>
        </w:rPr>
        <w:t xml:space="preserve"> r. poz. 2</w:t>
      </w:r>
      <w:r w:rsidR="00F41665">
        <w:rPr>
          <w:rFonts w:eastAsia="SimSun"/>
          <w:kern w:val="2"/>
          <w:sz w:val="22"/>
          <w:lang w:bidi="hi-IN"/>
        </w:rPr>
        <w:t>488</w:t>
      </w:r>
      <w:r>
        <w:rPr>
          <w:rFonts w:eastAsia="SimSun"/>
          <w:kern w:val="2"/>
          <w:sz w:val="22"/>
          <w:lang w:bidi="hi-IN"/>
        </w:rPr>
        <w:t xml:space="preserve"> z </w:t>
      </w:r>
      <w:proofErr w:type="spellStart"/>
      <w:r>
        <w:rPr>
          <w:rFonts w:eastAsia="SimSun"/>
          <w:kern w:val="2"/>
          <w:sz w:val="22"/>
          <w:lang w:bidi="hi-IN"/>
        </w:rPr>
        <w:t>późn</w:t>
      </w:r>
      <w:proofErr w:type="spellEnd"/>
      <w:r>
        <w:rPr>
          <w:rFonts w:eastAsia="SimSun"/>
          <w:kern w:val="2"/>
          <w:sz w:val="22"/>
          <w:lang w:bidi="hi-IN"/>
        </w:rPr>
        <w:t>. zm.) prowadzony jest rachunek VAT</w:t>
      </w:r>
      <w:r w:rsidR="00603704">
        <w:rPr>
          <w:rFonts w:eastAsia="SimSun"/>
          <w:kern w:val="2"/>
          <w:sz w:val="22"/>
          <w:lang w:bidi="hi-IN"/>
        </w:rPr>
        <w:t xml:space="preserve"> (jeśli dotyczy)</w:t>
      </w:r>
      <w:r>
        <w:rPr>
          <w:rFonts w:eastAsia="SimSun"/>
          <w:kern w:val="2"/>
          <w:sz w:val="22"/>
          <w:lang w:bidi="hi-IN"/>
        </w:rPr>
        <w:t>.</w:t>
      </w:r>
    </w:p>
    <w:p w14:paraId="50E39CF0" w14:textId="77777777" w:rsidR="001072B6" w:rsidRPr="001072B6" w:rsidRDefault="001072B6" w:rsidP="001072B6">
      <w:pPr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 xml:space="preserve">11. </w:t>
      </w:r>
      <w:r w:rsidRPr="001072B6">
        <w:rPr>
          <w:rFonts w:eastAsia="SimSun"/>
          <w:kern w:val="2"/>
          <w:sz w:val="22"/>
          <w:lang w:bidi="hi-IN"/>
        </w:rPr>
        <w:t>Na oryginale faktury wysyłanej do Zamawiającego, Wykonawca wskaże:</w:t>
      </w:r>
    </w:p>
    <w:p w14:paraId="47088CE9" w14:textId="77777777" w:rsidR="001072B6" w:rsidRPr="001072B6" w:rsidRDefault="001072B6" w:rsidP="001072B6">
      <w:pPr>
        <w:ind w:firstLine="426"/>
        <w:rPr>
          <w:rFonts w:eastAsia="SimSun"/>
          <w:kern w:val="2"/>
          <w:sz w:val="22"/>
          <w:lang w:bidi="hi-IN"/>
        </w:rPr>
      </w:pPr>
      <w:r w:rsidRPr="001072B6">
        <w:rPr>
          <w:rFonts w:eastAsia="SimSun"/>
          <w:kern w:val="2"/>
          <w:sz w:val="22"/>
          <w:lang w:bidi="hi-IN"/>
        </w:rPr>
        <w:t>a. asortyment środków spożywczych, (tylko i wyłącznie produktów będących</w:t>
      </w:r>
    </w:p>
    <w:p w14:paraId="2E12ABCD" w14:textId="77777777" w:rsidR="001072B6" w:rsidRPr="001072B6" w:rsidRDefault="001072B6" w:rsidP="001072B6">
      <w:pPr>
        <w:ind w:firstLine="426"/>
        <w:rPr>
          <w:rFonts w:eastAsia="SimSun"/>
          <w:kern w:val="2"/>
          <w:sz w:val="22"/>
          <w:lang w:bidi="hi-IN"/>
        </w:rPr>
      </w:pPr>
      <w:r w:rsidRPr="001072B6">
        <w:rPr>
          <w:rFonts w:eastAsia="SimSun"/>
          <w:kern w:val="2"/>
          <w:sz w:val="22"/>
          <w:lang w:bidi="hi-IN"/>
        </w:rPr>
        <w:t>przedmiotem umowy, posługując się nazewnictwem środków spożywczych przewidzianych</w:t>
      </w:r>
    </w:p>
    <w:p w14:paraId="1D559331" w14:textId="77777777" w:rsidR="001072B6" w:rsidRPr="001072B6" w:rsidRDefault="001072B6" w:rsidP="001072B6">
      <w:pPr>
        <w:ind w:firstLine="426"/>
        <w:rPr>
          <w:rFonts w:eastAsia="SimSun"/>
          <w:kern w:val="2"/>
          <w:sz w:val="22"/>
          <w:lang w:bidi="hi-IN"/>
        </w:rPr>
      </w:pPr>
      <w:r w:rsidRPr="001072B6">
        <w:rPr>
          <w:rFonts w:eastAsia="SimSun"/>
          <w:kern w:val="2"/>
          <w:sz w:val="22"/>
          <w:lang w:bidi="hi-IN"/>
        </w:rPr>
        <w:t>w umowie i załączniku do umowy),</w:t>
      </w:r>
    </w:p>
    <w:p w14:paraId="76FC8FB8" w14:textId="77777777" w:rsidR="001072B6" w:rsidRPr="001072B6" w:rsidRDefault="001072B6" w:rsidP="001072B6">
      <w:pPr>
        <w:ind w:firstLine="426"/>
        <w:rPr>
          <w:rFonts w:eastAsia="SimSun"/>
          <w:kern w:val="2"/>
          <w:sz w:val="22"/>
          <w:lang w:bidi="hi-IN"/>
        </w:rPr>
      </w:pPr>
      <w:r w:rsidRPr="001072B6">
        <w:rPr>
          <w:rFonts w:eastAsia="SimSun"/>
          <w:kern w:val="2"/>
          <w:sz w:val="22"/>
          <w:lang w:bidi="hi-IN"/>
        </w:rPr>
        <w:t>b. opakowanie jednostkowe środka spożywczego,</w:t>
      </w:r>
    </w:p>
    <w:p w14:paraId="52228CA4" w14:textId="77777777" w:rsidR="001072B6" w:rsidRPr="001072B6" w:rsidRDefault="001072B6" w:rsidP="001072B6">
      <w:pPr>
        <w:ind w:firstLine="426"/>
        <w:rPr>
          <w:rFonts w:eastAsia="SimSun"/>
          <w:kern w:val="2"/>
          <w:sz w:val="22"/>
          <w:lang w:bidi="hi-IN"/>
        </w:rPr>
      </w:pPr>
      <w:r w:rsidRPr="001072B6">
        <w:rPr>
          <w:rFonts w:eastAsia="SimSun"/>
          <w:kern w:val="2"/>
          <w:sz w:val="22"/>
          <w:lang w:bidi="hi-IN"/>
        </w:rPr>
        <w:t>c. ilość towaru zgodną z ilością na specyfikacji wysyłkowej (WZ),</w:t>
      </w:r>
    </w:p>
    <w:p w14:paraId="127A40BB" w14:textId="77777777" w:rsidR="001072B6" w:rsidRPr="001072B6" w:rsidRDefault="001072B6" w:rsidP="001072B6">
      <w:pPr>
        <w:ind w:firstLine="426"/>
        <w:rPr>
          <w:rFonts w:eastAsia="SimSun"/>
          <w:kern w:val="2"/>
          <w:sz w:val="22"/>
          <w:lang w:bidi="hi-IN"/>
        </w:rPr>
      </w:pPr>
      <w:r w:rsidRPr="001072B6">
        <w:rPr>
          <w:rFonts w:eastAsia="SimSun"/>
          <w:kern w:val="2"/>
          <w:sz w:val="22"/>
          <w:lang w:bidi="hi-IN"/>
        </w:rPr>
        <w:t>d. jednostkę miary,</w:t>
      </w:r>
    </w:p>
    <w:p w14:paraId="7711EE8B" w14:textId="77777777" w:rsidR="001072B6" w:rsidRPr="001072B6" w:rsidRDefault="001072B6" w:rsidP="001072B6">
      <w:pPr>
        <w:ind w:firstLine="426"/>
        <w:rPr>
          <w:rFonts w:eastAsia="SimSun"/>
          <w:kern w:val="2"/>
          <w:sz w:val="22"/>
          <w:lang w:bidi="hi-IN"/>
        </w:rPr>
      </w:pPr>
      <w:r w:rsidRPr="001072B6">
        <w:rPr>
          <w:rFonts w:eastAsia="SimSun"/>
          <w:kern w:val="2"/>
          <w:sz w:val="22"/>
          <w:lang w:bidi="hi-IN"/>
        </w:rPr>
        <w:t>e. cenę jednostkową netto,</w:t>
      </w:r>
    </w:p>
    <w:p w14:paraId="05F93593" w14:textId="77777777" w:rsidR="001072B6" w:rsidRPr="001072B6" w:rsidRDefault="001072B6" w:rsidP="001072B6">
      <w:pPr>
        <w:ind w:firstLine="426"/>
        <w:rPr>
          <w:rFonts w:eastAsia="SimSun"/>
          <w:kern w:val="2"/>
          <w:sz w:val="22"/>
          <w:lang w:bidi="hi-IN"/>
        </w:rPr>
      </w:pPr>
      <w:r w:rsidRPr="001072B6">
        <w:rPr>
          <w:rFonts w:eastAsia="SimSun"/>
          <w:kern w:val="2"/>
          <w:sz w:val="22"/>
          <w:lang w:bidi="hi-IN"/>
        </w:rPr>
        <w:t>f. stawkę podatku VAT,</w:t>
      </w:r>
    </w:p>
    <w:p w14:paraId="4488EB3E" w14:textId="77777777" w:rsidR="001072B6" w:rsidRPr="001072B6" w:rsidRDefault="001072B6" w:rsidP="001072B6">
      <w:pPr>
        <w:ind w:firstLine="426"/>
        <w:rPr>
          <w:rFonts w:eastAsia="SimSun"/>
          <w:kern w:val="2"/>
          <w:sz w:val="22"/>
          <w:lang w:bidi="hi-IN"/>
        </w:rPr>
      </w:pPr>
      <w:r w:rsidRPr="001072B6">
        <w:rPr>
          <w:rFonts w:eastAsia="SimSun"/>
          <w:kern w:val="2"/>
          <w:sz w:val="22"/>
          <w:lang w:bidi="hi-IN"/>
        </w:rPr>
        <w:t>g. kwotę VAT,</w:t>
      </w:r>
    </w:p>
    <w:p w14:paraId="53B5951F" w14:textId="77777777" w:rsidR="001072B6" w:rsidRPr="001072B6" w:rsidRDefault="001072B6" w:rsidP="001072B6">
      <w:pPr>
        <w:ind w:firstLine="426"/>
        <w:rPr>
          <w:rFonts w:eastAsia="SimSun"/>
          <w:kern w:val="2"/>
          <w:sz w:val="22"/>
          <w:lang w:bidi="hi-IN"/>
        </w:rPr>
      </w:pPr>
      <w:r w:rsidRPr="001072B6">
        <w:rPr>
          <w:rFonts w:eastAsia="SimSun"/>
          <w:kern w:val="2"/>
          <w:sz w:val="22"/>
          <w:lang w:bidi="hi-IN"/>
        </w:rPr>
        <w:t>h. wartość brutto,</w:t>
      </w:r>
    </w:p>
    <w:p w14:paraId="782699CE" w14:textId="77777777" w:rsidR="001072B6" w:rsidRDefault="001072B6" w:rsidP="001072B6">
      <w:pPr>
        <w:ind w:firstLine="426"/>
        <w:rPr>
          <w:rFonts w:eastAsia="SimSun"/>
          <w:kern w:val="2"/>
          <w:sz w:val="22"/>
          <w:lang w:bidi="hi-IN"/>
        </w:rPr>
      </w:pPr>
      <w:r w:rsidRPr="001072B6">
        <w:rPr>
          <w:rFonts w:eastAsia="SimSun"/>
          <w:kern w:val="2"/>
          <w:sz w:val="22"/>
          <w:lang w:bidi="hi-IN"/>
        </w:rPr>
        <w:t>i. nr umowy.</w:t>
      </w:r>
    </w:p>
    <w:p w14:paraId="7BE761FA" w14:textId="77777777" w:rsidR="00501E7B" w:rsidRDefault="00501E7B" w:rsidP="00501E7B">
      <w:pPr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 xml:space="preserve">12. </w:t>
      </w:r>
      <w:r w:rsidRPr="00501E7B">
        <w:rPr>
          <w:rFonts w:eastAsia="SimSun"/>
          <w:kern w:val="2"/>
          <w:sz w:val="22"/>
          <w:lang w:bidi="hi-IN"/>
        </w:rPr>
        <w:t>Wykonawca zobowiązuje się do wystawienia dowodu wydania do każdej dostawy towaru, oraz</w:t>
      </w:r>
      <w:r>
        <w:rPr>
          <w:rFonts w:eastAsia="SimSun"/>
          <w:kern w:val="2"/>
          <w:sz w:val="22"/>
          <w:lang w:bidi="hi-IN"/>
        </w:rPr>
        <w:t xml:space="preserve"> </w:t>
      </w:r>
      <w:r w:rsidRPr="00501E7B">
        <w:rPr>
          <w:rFonts w:eastAsia="SimSun"/>
          <w:kern w:val="2"/>
          <w:sz w:val="22"/>
          <w:lang w:bidi="hi-IN"/>
        </w:rPr>
        <w:t>faktury zbiorczej na koniec miesiąca.</w:t>
      </w:r>
    </w:p>
    <w:p w14:paraId="76A6B49E" w14:textId="77777777" w:rsidR="00501E7B" w:rsidRDefault="00501E7B" w:rsidP="00501E7B">
      <w:pPr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 xml:space="preserve">13. </w:t>
      </w:r>
      <w:r w:rsidRPr="00501E7B">
        <w:rPr>
          <w:rFonts w:eastAsia="SimSun"/>
          <w:kern w:val="2"/>
          <w:sz w:val="22"/>
          <w:lang w:bidi="hi-IN"/>
        </w:rPr>
        <w:t xml:space="preserve"> W przypadku przekroczenia ilości i wartości dostaw oraz zmiany asortymentu wymienionego w</w:t>
      </w:r>
      <w:r>
        <w:rPr>
          <w:rFonts w:eastAsia="SimSun"/>
          <w:kern w:val="2"/>
          <w:sz w:val="22"/>
          <w:lang w:bidi="hi-IN"/>
        </w:rPr>
        <w:t xml:space="preserve"> </w:t>
      </w:r>
      <w:r w:rsidRPr="00501E7B">
        <w:rPr>
          <w:rFonts w:eastAsia="SimSun"/>
          <w:kern w:val="2"/>
          <w:sz w:val="22"/>
          <w:lang w:bidi="hi-IN"/>
        </w:rPr>
        <w:t>załączniku nr 1 niezgodnie z postanowieniami umowy, Zamawiający odmówi dokonania z tego</w:t>
      </w:r>
      <w:r>
        <w:rPr>
          <w:rFonts w:eastAsia="SimSun"/>
          <w:kern w:val="2"/>
          <w:sz w:val="22"/>
          <w:lang w:bidi="hi-IN"/>
        </w:rPr>
        <w:t xml:space="preserve"> </w:t>
      </w:r>
      <w:r w:rsidRPr="00501E7B">
        <w:rPr>
          <w:rFonts w:eastAsia="SimSun"/>
          <w:kern w:val="2"/>
          <w:sz w:val="22"/>
          <w:lang w:bidi="hi-IN"/>
        </w:rPr>
        <w:t>tytułu zapłaty.</w:t>
      </w:r>
    </w:p>
    <w:p w14:paraId="746C1AE4" w14:textId="77777777" w:rsidR="00501E7B" w:rsidRDefault="00501E7B" w:rsidP="00501E7B">
      <w:pPr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 xml:space="preserve">14. </w:t>
      </w:r>
      <w:r w:rsidRPr="00501E7B">
        <w:rPr>
          <w:rFonts w:eastAsia="SimSun"/>
          <w:kern w:val="2"/>
          <w:sz w:val="22"/>
          <w:lang w:bidi="hi-IN"/>
        </w:rPr>
        <w:t>Wykonawca może złożyć fakturę na platformie elektronicznego fakturowania.</w:t>
      </w:r>
    </w:p>
    <w:p w14:paraId="725082A7" w14:textId="77777777" w:rsidR="00CF2CB5" w:rsidRDefault="00CF2CB5">
      <w:pPr>
        <w:rPr>
          <w:rFonts w:eastAsia="SimSun"/>
          <w:sz w:val="22"/>
        </w:rPr>
      </w:pPr>
    </w:p>
    <w:p w14:paraId="15B13B2E" w14:textId="77777777" w:rsidR="00CF2CB5" w:rsidRDefault="00CF2CB5" w:rsidP="00CF2CB5">
      <w:pPr>
        <w:jc w:val="center"/>
        <w:rPr>
          <w:rFonts w:eastAsia="SimSun"/>
          <w:b/>
          <w:kern w:val="2"/>
          <w:sz w:val="22"/>
          <w:lang w:bidi="hi-IN"/>
        </w:rPr>
      </w:pPr>
      <w:r>
        <w:rPr>
          <w:rFonts w:eastAsia="SimSun"/>
          <w:b/>
          <w:kern w:val="2"/>
          <w:sz w:val="22"/>
          <w:lang w:bidi="hi-IN"/>
        </w:rPr>
        <w:t>§ 4</w:t>
      </w:r>
    </w:p>
    <w:p w14:paraId="00D4E4A8" w14:textId="77777777" w:rsidR="00F33EDB" w:rsidRPr="00F33EDB" w:rsidRDefault="00ED6167" w:rsidP="00F33EDB">
      <w:pPr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 xml:space="preserve">1. </w:t>
      </w:r>
      <w:r w:rsidR="00F33EDB" w:rsidRPr="00F33EDB">
        <w:rPr>
          <w:rFonts w:eastAsia="SimSun"/>
          <w:kern w:val="2"/>
          <w:sz w:val="22"/>
          <w:lang w:bidi="hi-IN"/>
        </w:rPr>
        <w:t>Pracownik upoważniony przez Zamawiającego będzie zobowiązany przy odbiorze zamówionej</w:t>
      </w:r>
    </w:p>
    <w:p w14:paraId="0254BC14" w14:textId="77777777" w:rsidR="00F33EDB" w:rsidRPr="00F33EDB" w:rsidRDefault="00F33EDB" w:rsidP="00F33EDB">
      <w:pPr>
        <w:rPr>
          <w:rFonts w:eastAsia="SimSun"/>
          <w:kern w:val="2"/>
          <w:sz w:val="22"/>
          <w:lang w:bidi="hi-IN"/>
        </w:rPr>
      </w:pPr>
      <w:r w:rsidRPr="00F33EDB">
        <w:rPr>
          <w:rFonts w:eastAsia="SimSun"/>
          <w:kern w:val="2"/>
          <w:sz w:val="22"/>
          <w:lang w:bidi="hi-IN"/>
        </w:rPr>
        <w:t>partii towaru sprawdzić jego ilość i stan. Odbiór towaru będzie dokonywany przez Zamawiającego,</w:t>
      </w:r>
    </w:p>
    <w:p w14:paraId="07C003D7" w14:textId="77777777" w:rsidR="00F33EDB" w:rsidRPr="00F33EDB" w:rsidRDefault="00F33EDB" w:rsidP="00F33EDB">
      <w:pPr>
        <w:rPr>
          <w:rFonts w:eastAsia="SimSun"/>
          <w:kern w:val="2"/>
          <w:sz w:val="22"/>
          <w:lang w:bidi="hi-IN"/>
        </w:rPr>
      </w:pPr>
      <w:r w:rsidRPr="00F33EDB">
        <w:rPr>
          <w:rFonts w:eastAsia="SimSun"/>
          <w:kern w:val="2"/>
          <w:sz w:val="22"/>
          <w:lang w:bidi="hi-IN"/>
        </w:rPr>
        <w:t>w oparciu o złożone zamówienie i obowiązujące normy jakościowe.</w:t>
      </w:r>
    </w:p>
    <w:p w14:paraId="4B380696" w14:textId="6C601366" w:rsidR="00CF2CB5" w:rsidRPr="00CF2CB5" w:rsidRDefault="00CF2CB5" w:rsidP="00ED6167">
      <w:pPr>
        <w:rPr>
          <w:rFonts w:eastAsia="SimSun"/>
          <w:kern w:val="2"/>
          <w:sz w:val="22"/>
          <w:lang w:bidi="hi-IN"/>
        </w:rPr>
      </w:pPr>
      <w:r w:rsidRPr="00CF2CB5">
        <w:rPr>
          <w:rFonts w:eastAsia="SimSun"/>
          <w:kern w:val="2"/>
          <w:sz w:val="22"/>
          <w:lang w:bidi="hi-IN"/>
        </w:rPr>
        <w:t xml:space="preserve">W przypadku dostarczenia towaru z wadami (dotyczy to także zmiany ilości towaru lub niezgodności asortymentu), Zamawiający w ramach postępowania reklamacyjnego może odmówić jego przyjęcia i żądać wymiany na towar wolny od wad. Wykonawca zobowiązany jest, </w:t>
      </w:r>
      <w:r w:rsidRPr="00ED6167">
        <w:rPr>
          <w:rFonts w:eastAsia="SimSun"/>
          <w:b/>
          <w:bCs/>
          <w:kern w:val="2"/>
          <w:sz w:val="22"/>
          <w:lang w:bidi="hi-IN"/>
        </w:rPr>
        <w:t>w terminie …….godz.</w:t>
      </w:r>
      <w:r w:rsidRPr="00CF2CB5">
        <w:rPr>
          <w:rFonts w:eastAsia="SimSun"/>
          <w:kern w:val="2"/>
          <w:sz w:val="22"/>
          <w:lang w:bidi="hi-IN"/>
        </w:rPr>
        <w:t xml:space="preserve"> (kryterium oceny ofert) od chwili zgłoszenia reklamacji, do dostarczenia towaru wolnego od wad bez prawa żądania dodatkowych opłat z tego tytułu.</w:t>
      </w:r>
    </w:p>
    <w:p w14:paraId="3F618F25" w14:textId="77777777" w:rsidR="00CF2CB5" w:rsidRPr="00CF2CB5" w:rsidRDefault="00CF2CB5" w:rsidP="00CF2CB5">
      <w:pPr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>2.</w:t>
      </w:r>
      <w:r w:rsidRPr="00CF2CB5">
        <w:rPr>
          <w:rFonts w:eastAsia="SimSun"/>
          <w:kern w:val="2"/>
          <w:sz w:val="22"/>
          <w:lang w:bidi="hi-IN"/>
        </w:rPr>
        <w:t xml:space="preserve"> Zamawiający, wedle własnego uznania może zrezygnować z żądania wymiany towaru na towar</w:t>
      </w:r>
      <w:r>
        <w:rPr>
          <w:rFonts w:eastAsia="SimSun"/>
          <w:kern w:val="2"/>
          <w:sz w:val="22"/>
          <w:lang w:bidi="hi-IN"/>
        </w:rPr>
        <w:t xml:space="preserve"> w</w:t>
      </w:r>
      <w:r w:rsidRPr="00CF2CB5">
        <w:rPr>
          <w:rFonts w:eastAsia="SimSun"/>
          <w:kern w:val="2"/>
          <w:sz w:val="22"/>
          <w:lang w:bidi="hi-IN"/>
        </w:rPr>
        <w:t>olny od wad w przypadku, gdy otrzymanie towaru, wskutek braku zachowania terminu, stało się</w:t>
      </w:r>
      <w:r>
        <w:rPr>
          <w:rFonts w:eastAsia="SimSun"/>
          <w:kern w:val="2"/>
          <w:sz w:val="22"/>
          <w:lang w:bidi="hi-IN"/>
        </w:rPr>
        <w:t xml:space="preserve"> </w:t>
      </w:r>
      <w:r w:rsidRPr="00CF2CB5">
        <w:rPr>
          <w:rFonts w:eastAsia="SimSun"/>
          <w:kern w:val="2"/>
          <w:sz w:val="22"/>
          <w:lang w:bidi="hi-IN"/>
        </w:rPr>
        <w:t>zbędne.</w:t>
      </w:r>
    </w:p>
    <w:p w14:paraId="1CBD5270" w14:textId="77777777" w:rsidR="00CF2CB5" w:rsidRPr="00CF2CB5" w:rsidRDefault="00321495" w:rsidP="00CF2CB5">
      <w:pPr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>3</w:t>
      </w:r>
      <w:r w:rsidR="00CF2CB5" w:rsidRPr="00CF2CB5">
        <w:rPr>
          <w:rFonts w:eastAsia="SimSun"/>
          <w:kern w:val="2"/>
          <w:sz w:val="22"/>
          <w:lang w:bidi="hi-IN"/>
        </w:rPr>
        <w:t>. Zamawiający po stwierdzeniu widocznych lub ukrytych wad jakościowych towaru podczas odbioru</w:t>
      </w:r>
      <w:r w:rsidR="00CF2CB5">
        <w:rPr>
          <w:rFonts w:eastAsia="SimSun"/>
          <w:kern w:val="2"/>
          <w:sz w:val="22"/>
          <w:lang w:bidi="hi-IN"/>
        </w:rPr>
        <w:t xml:space="preserve"> </w:t>
      </w:r>
      <w:r w:rsidR="00CF2CB5" w:rsidRPr="00CF2CB5">
        <w:rPr>
          <w:rFonts w:eastAsia="SimSun"/>
          <w:kern w:val="2"/>
          <w:sz w:val="22"/>
          <w:lang w:bidi="hi-IN"/>
        </w:rPr>
        <w:t>lub wynikłych podczas magazynowania, postawi towar do dyspozycji Wykonawcy, zgodnie z</w:t>
      </w:r>
      <w:r w:rsidR="00CF2CB5">
        <w:rPr>
          <w:rFonts w:eastAsia="SimSun"/>
          <w:kern w:val="2"/>
          <w:sz w:val="22"/>
          <w:lang w:bidi="hi-IN"/>
        </w:rPr>
        <w:t xml:space="preserve"> </w:t>
      </w:r>
      <w:r w:rsidR="00CF2CB5" w:rsidRPr="00CF2CB5">
        <w:rPr>
          <w:rFonts w:eastAsia="SimSun"/>
          <w:kern w:val="2"/>
          <w:sz w:val="22"/>
          <w:lang w:bidi="hi-IN"/>
        </w:rPr>
        <w:t>zasadami systemu HACCP.</w:t>
      </w:r>
    </w:p>
    <w:p w14:paraId="26105DEB" w14:textId="77777777" w:rsidR="00CF2CB5" w:rsidRPr="00CF2CB5" w:rsidRDefault="00321495" w:rsidP="00CF2CB5">
      <w:pPr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>4</w:t>
      </w:r>
      <w:r w:rsidR="00CF2CB5" w:rsidRPr="00CF2CB5">
        <w:rPr>
          <w:rFonts w:eastAsia="SimSun"/>
          <w:kern w:val="2"/>
          <w:sz w:val="22"/>
          <w:lang w:bidi="hi-IN"/>
        </w:rPr>
        <w:t>. Wykonawca o stwierdzonych wadach jakościowych powiadomi niezwłocznie pisemnie/e-mailem</w:t>
      </w:r>
      <w:r>
        <w:rPr>
          <w:rFonts w:eastAsia="SimSun"/>
          <w:kern w:val="2"/>
          <w:sz w:val="22"/>
          <w:lang w:bidi="hi-IN"/>
        </w:rPr>
        <w:t xml:space="preserve"> </w:t>
      </w:r>
      <w:r w:rsidR="00CF2CB5" w:rsidRPr="00CF2CB5">
        <w:rPr>
          <w:rFonts w:eastAsia="SimSun"/>
          <w:kern w:val="2"/>
          <w:sz w:val="22"/>
          <w:lang w:bidi="hi-IN"/>
        </w:rPr>
        <w:t>lub telefonicznie (faxem) Wykonawcę oraz potwierdzi to przesłaniem protokołu reklamacyjnego</w:t>
      </w:r>
      <w:r>
        <w:rPr>
          <w:rFonts w:eastAsia="SimSun"/>
          <w:kern w:val="2"/>
          <w:sz w:val="22"/>
          <w:lang w:bidi="hi-IN"/>
        </w:rPr>
        <w:t xml:space="preserve"> </w:t>
      </w:r>
      <w:r w:rsidR="00CF2CB5" w:rsidRPr="00CF2CB5">
        <w:rPr>
          <w:rFonts w:eastAsia="SimSun"/>
          <w:kern w:val="2"/>
          <w:sz w:val="22"/>
          <w:lang w:bidi="hi-IN"/>
        </w:rPr>
        <w:t>do Wykonawcy.</w:t>
      </w:r>
    </w:p>
    <w:p w14:paraId="5CEFC1EF" w14:textId="77777777" w:rsidR="00CF2CB5" w:rsidRPr="00CF2CB5" w:rsidRDefault="00321495" w:rsidP="00CF2CB5">
      <w:pPr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>5</w:t>
      </w:r>
      <w:r w:rsidR="00CF2CB5" w:rsidRPr="00CF2CB5">
        <w:rPr>
          <w:rFonts w:eastAsia="SimSun"/>
          <w:kern w:val="2"/>
          <w:sz w:val="22"/>
          <w:lang w:bidi="hi-IN"/>
        </w:rPr>
        <w:t>. W przypadku niezrealizowania w terminie dostawy (dostawa po godzinach określonych w</w:t>
      </w:r>
      <w:r w:rsidR="00D05AEC">
        <w:rPr>
          <w:rFonts w:eastAsia="SimSun"/>
          <w:kern w:val="2"/>
          <w:sz w:val="22"/>
          <w:lang w:bidi="hi-IN"/>
        </w:rPr>
        <w:t xml:space="preserve"> </w:t>
      </w:r>
      <w:r w:rsidR="00CF2CB5" w:rsidRPr="00CF2CB5">
        <w:rPr>
          <w:rFonts w:eastAsia="SimSun"/>
          <w:kern w:val="2"/>
          <w:sz w:val="22"/>
          <w:lang w:bidi="hi-IN"/>
        </w:rPr>
        <w:t>umowie) lub jej braku, Zamawiający sporządzi protokół reklamacyjny, który wraz z kopią</w:t>
      </w:r>
      <w:r w:rsidR="00D05AEC">
        <w:rPr>
          <w:rFonts w:eastAsia="SimSun"/>
          <w:kern w:val="2"/>
          <w:sz w:val="22"/>
          <w:lang w:bidi="hi-IN"/>
        </w:rPr>
        <w:t xml:space="preserve"> </w:t>
      </w:r>
      <w:r w:rsidR="00CF2CB5" w:rsidRPr="00CF2CB5">
        <w:rPr>
          <w:rFonts w:eastAsia="SimSun"/>
          <w:kern w:val="2"/>
          <w:sz w:val="22"/>
          <w:lang w:bidi="hi-IN"/>
        </w:rPr>
        <w:t>złożonego zapotrzebowania (lub innymi dokumentami poświadczającymi fakt wystąpienia</w:t>
      </w:r>
      <w:r w:rsidR="00D05AEC">
        <w:rPr>
          <w:rFonts w:eastAsia="SimSun"/>
          <w:kern w:val="2"/>
          <w:sz w:val="22"/>
          <w:lang w:bidi="hi-IN"/>
        </w:rPr>
        <w:t xml:space="preserve"> </w:t>
      </w:r>
      <w:r w:rsidR="00CF2CB5" w:rsidRPr="00CF2CB5">
        <w:rPr>
          <w:rFonts w:eastAsia="SimSun"/>
          <w:kern w:val="2"/>
          <w:sz w:val="22"/>
          <w:lang w:bidi="hi-IN"/>
        </w:rPr>
        <w:t>niezgodności (np. dokument WZ lub kopia faktury z odnotowaną godziną przyjęcia dostawy)</w:t>
      </w:r>
      <w:r w:rsidR="00D05AEC">
        <w:rPr>
          <w:rFonts w:eastAsia="SimSun"/>
          <w:kern w:val="2"/>
          <w:sz w:val="22"/>
          <w:lang w:bidi="hi-IN"/>
        </w:rPr>
        <w:t xml:space="preserve"> </w:t>
      </w:r>
      <w:r w:rsidR="00CF2CB5" w:rsidRPr="00CF2CB5">
        <w:rPr>
          <w:rFonts w:eastAsia="SimSun"/>
          <w:kern w:val="2"/>
          <w:sz w:val="22"/>
          <w:lang w:bidi="hi-IN"/>
        </w:rPr>
        <w:t>prześle Wykonawcy</w:t>
      </w:r>
      <w:r w:rsidR="00D05AEC">
        <w:rPr>
          <w:rFonts w:eastAsia="SimSun"/>
          <w:kern w:val="2"/>
          <w:sz w:val="22"/>
          <w:lang w:bidi="hi-IN"/>
        </w:rPr>
        <w:t xml:space="preserve"> </w:t>
      </w:r>
      <w:r w:rsidR="00CF2CB5" w:rsidRPr="00CF2CB5">
        <w:rPr>
          <w:rFonts w:eastAsia="SimSun"/>
          <w:kern w:val="2"/>
          <w:sz w:val="22"/>
          <w:lang w:bidi="hi-IN"/>
        </w:rPr>
        <w:t>w terminie 2 dni.</w:t>
      </w:r>
    </w:p>
    <w:p w14:paraId="74EFC530" w14:textId="77777777" w:rsidR="00CF2CB5" w:rsidRPr="00CF2CB5" w:rsidRDefault="00321495" w:rsidP="00CF2CB5">
      <w:pPr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>6</w:t>
      </w:r>
      <w:r w:rsidR="00CF2CB5" w:rsidRPr="00CF2CB5">
        <w:rPr>
          <w:rFonts w:eastAsia="SimSun"/>
          <w:kern w:val="2"/>
          <w:sz w:val="22"/>
          <w:lang w:bidi="hi-IN"/>
        </w:rPr>
        <w:t>. Zamawiający zastrzega sobie prawo do decydowania o sposobie regulowania powstałych</w:t>
      </w:r>
      <w:r w:rsidR="00D05AEC">
        <w:rPr>
          <w:rFonts w:eastAsia="SimSun"/>
          <w:kern w:val="2"/>
          <w:sz w:val="22"/>
          <w:lang w:bidi="hi-IN"/>
        </w:rPr>
        <w:t xml:space="preserve"> </w:t>
      </w:r>
      <w:r w:rsidR="00CF2CB5" w:rsidRPr="00CF2CB5">
        <w:rPr>
          <w:rFonts w:eastAsia="SimSun"/>
          <w:kern w:val="2"/>
          <w:sz w:val="22"/>
          <w:lang w:bidi="hi-IN"/>
        </w:rPr>
        <w:t>niedoborów, wymianie towaru na wolny od wad lub korekcie faktury.</w:t>
      </w:r>
    </w:p>
    <w:p w14:paraId="2D6CBAB3" w14:textId="2A40BFEF" w:rsidR="00CF2CB5" w:rsidRPr="00CF2CB5" w:rsidRDefault="00321495" w:rsidP="00CF2CB5">
      <w:pPr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>7</w:t>
      </w:r>
      <w:r w:rsidR="00CF2CB5" w:rsidRPr="00CF2CB5">
        <w:rPr>
          <w:rFonts w:eastAsia="SimSun"/>
          <w:kern w:val="2"/>
          <w:sz w:val="22"/>
          <w:lang w:bidi="hi-IN"/>
        </w:rPr>
        <w:t>. W przypadku niezrealizowania zamówienia w terminie, Zamawiający zastrzega sobie prawo</w:t>
      </w:r>
      <w:r w:rsidR="00D05AEC">
        <w:rPr>
          <w:rFonts w:eastAsia="SimSun"/>
          <w:kern w:val="2"/>
          <w:sz w:val="22"/>
          <w:lang w:bidi="hi-IN"/>
        </w:rPr>
        <w:t xml:space="preserve"> </w:t>
      </w:r>
      <w:r w:rsidR="00CF2CB5" w:rsidRPr="00CF2CB5">
        <w:rPr>
          <w:rFonts w:eastAsia="SimSun"/>
          <w:kern w:val="2"/>
          <w:sz w:val="22"/>
          <w:lang w:bidi="hi-IN"/>
        </w:rPr>
        <w:t>dokonania zakupu interwencyjnego u innego wykonawcy w ilości i asortymencie nie zrealizowanej</w:t>
      </w:r>
      <w:r w:rsidR="00D05AEC">
        <w:rPr>
          <w:rFonts w:eastAsia="SimSun"/>
          <w:kern w:val="2"/>
          <w:sz w:val="22"/>
          <w:lang w:bidi="hi-IN"/>
        </w:rPr>
        <w:t xml:space="preserve"> </w:t>
      </w:r>
      <w:r w:rsidR="00CF2CB5" w:rsidRPr="00CF2CB5">
        <w:rPr>
          <w:rFonts w:eastAsia="SimSun"/>
          <w:kern w:val="2"/>
          <w:sz w:val="22"/>
          <w:lang w:bidi="hi-IN"/>
        </w:rPr>
        <w:t>w terminie dostawy</w:t>
      </w:r>
      <w:r w:rsidR="00F33EDB">
        <w:rPr>
          <w:rFonts w:eastAsia="SimSun"/>
          <w:kern w:val="2"/>
          <w:sz w:val="22"/>
          <w:lang w:bidi="hi-IN"/>
        </w:rPr>
        <w:t xml:space="preserve"> (wykonanie zastępcze)</w:t>
      </w:r>
      <w:r w:rsidR="00CF2CB5" w:rsidRPr="00CF2CB5">
        <w:rPr>
          <w:rFonts w:eastAsia="SimSun"/>
          <w:kern w:val="2"/>
          <w:sz w:val="22"/>
          <w:lang w:bidi="hi-IN"/>
        </w:rPr>
        <w:t>.</w:t>
      </w:r>
    </w:p>
    <w:p w14:paraId="3F432D09" w14:textId="77777777" w:rsidR="00CF2CB5" w:rsidRPr="00CF2CB5" w:rsidRDefault="00321495" w:rsidP="00CF2CB5">
      <w:pPr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>8</w:t>
      </w:r>
      <w:r w:rsidR="00CF2CB5" w:rsidRPr="00CF2CB5">
        <w:rPr>
          <w:rFonts w:eastAsia="SimSun"/>
          <w:kern w:val="2"/>
          <w:sz w:val="22"/>
          <w:lang w:bidi="hi-IN"/>
        </w:rPr>
        <w:t>. W przypadku zakupu interwencyjnego zmniejsza się wartość przedmiotu umowy o wartość tego</w:t>
      </w:r>
      <w:r w:rsidR="00D05AEC">
        <w:rPr>
          <w:rFonts w:eastAsia="SimSun"/>
          <w:kern w:val="2"/>
          <w:sz w:val="22"/>
          <w:lang w:bidi="hi-IN"/>
        </w:rPr>
        <w:t xml:space="preserve"> </w:t>
      </w:r>
      <w:r w:rsidR="00CF2CB5" w:rsidRPr="00CF2CB5">
        <w:rPr>
          <w:rFonts w:eastAsia="SimSun"/>
          <w:kern w:val="2"/>
          <w:sz w:val="22"/>
          <w:lang w:bidi="hi-IN"/>
        </w:rPr>
        <w:t>zakupu.</w:t>
      </w:r>
    </w:p>
    <w:p w14:paraId="0F237B1A" w14:textId="77777777" w:rsidR="00CF2CB5" w:rsidRDefault="00321495" w:rsidP="00CF2CB5">
      <w:pPr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lastRenderedPageBreak/>
        <w:t>9</w:t>
      </w:r>
      <w:r w:rsidR="00CF2CB5" w:rsidRPr="00CF2CB5">
        <w:rPr>
          <w:rFonts w:eastAsia="SimSun"/>
          <w:kern w:val="2"/>
          <w:sz w:val="22"/>
          <w:lang w:bidi="hi-IN"/>
        </w:rPr>
        <w:t>. W przypadku zakupu interwencyjnego Wykonawca zobowiązany jest do zwrotu Zamawiającemu</w:t>
      </w:r>
      <w:r w:rsidR="00D05AEC">
        <w:rPr>
          <w:rFonts w:eastAsia="SimSun"/>
          <w:kern w:val="2"/>
          <w:sz w:val="22"/>
          <w:lang w:bidi="hi-IN"/>
        </w:rPr>
        <w:t xml:space="preserve"> </w:t>
      </w:r>
      <w:r w:rsidR="00CF2CB5" w:rsidRPr="00CF2CB5">
        <w:rPr>
          <w:rFonts w:eastAsia="SimSun"/>
          <w:kern w:val="2"/>
          <w:sz w:val="22"/>
          <w:lang w:bidi="hi-IN"/>
        </w:rPr>
        <w:t>różnicy pomiędzy ceną zakupu interwencyjnego i ceną z umowy oraz ewentualne koszty</w:t>
      </w:r>
      <w:r w:rsidR="00D05AEC">
        <w:rPr>
          <w:rFonts w:eastAsia="SimSun"/>
          <w:kern w:val="2"/>
          <w:sz w:val="22"/>
          <w:lang w:bidi="hi-IN"/>
        </w:rPr>
        <w:t xml:space="preserve"> </w:t>
      </w:r>
      <w:r w:rsidR="00CF2CB5" w:rsidRPr="00CF2CB5">
        <w:rPr>
          <w:rFonts w:eastAsia="SimSun"/>
          <w:kern w:val="2"/>
          <w:sz w:val="22"/>
          <w:lang w:bidi="hi-IN"/>
        </w:rPr>
        <w:t>transportu</w:t>
      </w:r>
      <w:r w:rsidR="00D05AEC">
        <w:rPr>
          <w:rFonts w:eastAsia="SimSun"/>
          <w:kern w:val="2"/>
          <w:sz w:val="22"/>
          <w:lang w:bidi="hi-IN"/>
        </w:rPr>
        <w:t>.</w:t>
      </w:r>
    </w:p>
    <w:p w14:paraId="5F365D33" w14:textId="77777777" w:rsidR="00D05AEC" w:rsidRPr="00D05AEC" w:rsidRDefault="00D05AEC" w:rsidP="00D05AEC">
      <w:pPr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 xml:space="preserve">10. </w:t>
      </w:r>
      <w:r w:rsidRPr="00D05AEC">
        <w:rPr>
          <w:rFonts w:eastAsia="SimSun"/>
          <w:kern w:val="2"/>
          <w:sz w:val="22"/>
          <w:lang w:bidi="hi-IN"/>
        </w:rPr>
        <w:t>Jeżeli Wykonawca nie uzna reklamacji lub niezwłocznie na nią nie zareaguje, Zamawiający zleci</w:t>
      </w:r>
      <w:r>
        <w:rPr>
          <w:rFonts w:eastAsia="SimSun"/>
          <w:kern w:val="2"/>
          <w:sz w:val="22"/>
          <w:lang w:bidi="hi-IN"/>
        </w:rPr>
        <w:t xml:space="preserve"> </w:t>
      </w:r>
      <w:r w:rsidRPr="00D05AEC">
        <w:rPr>
          <w:rFonts w:eastAsia="SimSun"/>
          <w:kern w:val="2"/>
          <w:sz w:val="22"/>
          <w:lang w:bidi="hi-IN"/>
        </w:rPr>
        <w:t>Stacji Sanitarno-Epidemiologicznej, lub akredytowanemu laboratorium lub laboratorium</w:t>
      </w:r>
      <w:r>
        <w:rPr>
          <w:rFonts w:eastAsia="SimSun"/>
          <w:kern w:val="2"/>
          <w:sz w:val="22"/>
          <w:lang w:bidi="hi-IN"/>
        </w:rPr>
        <w:t xml:space="preserve"> </w:t>
      </w:r>
      <w:r w:rsidRPr="00D05AEC">
        <w:rPr>
          <w:rFonts w:eastAsia="SimSun"/>
          <w:kern w:val="2"/>
          <w:sz w:val="22"/>
          <w:lang w:bidi="hi-IN"/>
        </w:rPr>
        <w:t>spełniającemu wymagania normy PN – EN ISO/IEC 17025 - właściwym miejscowo dla</w:t>
      </w:r>
      <w:r>
        <w:rPr>
          <w:rFonts w:eastAsia="SimSun"/>
          <w:kern w:val="2"/>
          <w:sz w:val="22"/>
          <w:lang w:bidi="hi-IN"/>
        </w:rPr>
        <w:t xml:space="preserve"> </w:t>
      </w:r>
      <w:r w:rsidRPr="00D05AEC">
        <w:rPr>
          <w:rFonts w:eastAsia="SimSun"/>
          <w:kern w:val="2"/>
          <w:sz w:val="22"/>
          <w:lang w:bidi="hi-IN"/>
        </w:rPr>
        <w:t>Zamawiającego - pobranie prób towaru do zbadania.</w:t>
      </w:r>
    </w:p>
    <w:p w14:paraId="43A255AE" w14:textId="2E81B499" w:rsidR="00D05AEC" w:rsidRPr="00D05AEC" w:rsidRDefault="00D05AEC" w:rsidP="00D05AEC">
      <w:pPr>
        <w:rPr>
          <w:rFonts w:eastAsia="SimSun"/>
          <w:kern w:val="2"/>
          <w:sz w:val="22"/>
          <w:lang w:bidi="hi-IN"/>
        </w:rPr>
      </w:pPr>
      <w:r w:rsidRPr="00D05AEC">
        <w:rPr>
          <w:rFonts w:eastAsia="SimSun"/>
          <w:kern w:val="2"/>
          <w:sz w:val="22"/>
          <w:lang w:bidi="hi-IN"/>
        </w:rPr>
        <w:t>1</w:t>
      </w:r>
      <w:r w:rsidR="00570D6C">
        <w:rPr>
          <w:rFonts w:eastAsia="SimSun"/>
          <w:kern w:val="2"/>
          <w:sz w:val="22"/>
          <w:lang w:bidi="hi-IN"/>
        </w:rPr>
        <w:t>1</w:t>
      </w:r>
      <w:r w:rsidRPr="00D05AEC">
        <w:rPr>
          <w:rFonts w:eastAsia="SimSun"/>
          <w:kern w:val="2"/>
          <w:sz w:val="22"/>
          <w:lang w:bidi="hi-IN"/>
        </w:rPr>
        <w:t>. Przy pobieraniu prób obecny będzie przedstawiciel instytucji określonej w pkt. 1</w:t>
      </w:r>
      <w:r w:rsidR="00F33EDB">
        <w:rPr>
          <w:rFonts w:eastAsia="SimSun"/>
          <w:kern w:val="2"/>
          <w:sz w:val="22"/>
          <w:lang w:bidi="hi-IN"/>
        </w:rPr>
        <w:t>0</w:t>
      </w:r>
      <w:r w:rsidRPr="00D05AEC">
        <w:rPr>
          <w:rFonts w:eastAsia="SimSun"/>
          <w:kern w:val="2"/>
          <w:sz w:val="22"/>
          <w:lang w:bidi="hi-IN"/>
        </w:rPr>
        <w:t>, przedstawiciel</w:t>
      </w:r>
      <w:r w:rsidR="00570D6C">
        <w:rPr>
          <w:rFonts w:eastAsia="SimSun"/>
          <w:kern w:val="2"/>
          <w:sz w:val="22"/>
          <w:lang w:bidi="hi-IN"/>
        </w:rPr>
        <w:t xml:space="preserve"> </w:t>
      </w:r>
      <w:r w:rsidRPr="00D05AEC">
        <w:rPr>
          <w:rFonts w:eastAsia="SimSun"/>
          <w:kern w:val="2"/>
          <w:sz w:val="22"/>
          <w:lang w:bidi="hi-IN"/>
        </w:rPr>
        <w:t>Wykonawcy i upoważniony przedstawiciel Zamawiającego. Niestawiennictwo któregokolwiek z</w:t>
      </w:r>
      <w:r w:rsidR="00570D6C">
        <w:rPr>
          <w:rFonts w:eastAsia="SimSun"/>
          <w:kern w:val="2"/>
          <w:sz w:val="22"/>
          <w:lang w:bidi="hi-IN"/>
        </w:rPr>
        <w:t xml:space="preserve"> </w:t>
      </w:r>
      <w:r w:rsidRPr="00D05AEC">
        <w:rPr>
          <w:rFonts w:eastAsia="SimSun"/>
          <w:kern w:val="2"/>
          <w:sz w:val="22"/>
          <w:lang w:bidi="hi-IN"/>
        </w:rPr>
        <w:t>przedstawicieli nie wstrzymuje czynności związanych z pobraniem prób.</w:t>
      </w:r>
    </w:p>
    <w:p w14:paraId="45BDBA1E" w14:textId="77777777" w:rsidR="00D05AEC" w:rsidRPr="00D05AEC" w:rsidRDefault="00570D6C" w:rsidP="00D05AEC">
      <w:pPr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>1</w:t>
      </w:r>
      <w:r w:rsidR="00D05AEC" w:rsidRPr="00D05AEC">
        <w:rPr>
          <w:rFonts w:eastAsia="SimSun"/>
          <w:kern w:val="2"/>
          <w:sz w:val="22"/>
          <w:lang w:bidi="hi-IN"/>
        </w:rPr>
        <w:t xml:space="preserve">2. W przypadku gdy Stacja </w:t>
      </w:r>
      <w:proofErr w:type="spellStart"/>
      <w:r w:rsidR="00D05AEC" w:rsidRPr="00D05AEC">
        <w:rPr>
          <w:rFonts w:eastAsia="SimSun"/>
          <w:kern w:val="2"/>
          <w:sz w:val="22"/>
          <w:lang w:bidi="hi-IN"/>
        </w:rPr>
        <w:t>Sanitarno</w:t>
      </w:r>
      <w:proofErr w:type="spellEnd"/>
      <w:r w:rsidR="00D05AEC" w:rsidRPr="00D05AEC">
        <w:rPr>
          <w:rFonts w:eastAsia="SimSun"/>
          <w:kern w:val="2"/>
          <w:sz w:val="22"/>
          <w:lang w:bidi="hi-IN"/>
        </w:rPr>
        <w:t xml:space="preserve"> - Epidemiologiczna właściwa miejscowo dla Zamawiającego</w:t>
      </w:r>
      <w:r>
        <w:rPr>
          <w:rFonts w:eastAsia="SimSun"/>
          <w:kern w:val="2"/>
          <w:sz w:val="22"/>
          <w:lang w:bidi="hi-IN"/>
        </w:rPr>
        <w:t xml:space="preserve"> </w:t>
      </w:r>
      <w:r w:rsidR="00D05AEC" w:rsidRPr="00D05AEC">
        <w:rPr>
          <w:rFonts w:eastAsia="SimSun"/>
          <w:kern w:val="2"/>
          <w:sz w:val="22"/>
          <w:lang w:bidi="hi-IN"/>
        </w:rPr>
        <w:t>jak, laboratorium akredytowane, laboratorium spełniającym wymagania normę PN – EN</w:t>
      </w:r>
      <w:r>
        <w:rPr>
          <w:rFonts w:eastAsia="SimSun"/>
          <w:kern w:val="2"/>
          <w:sz w:val="22"/>
          <w:lang w:bidi="hi-IN"/>
        </w:rPr>
        <w:t xml:space="preserve"> </w:t>
      </w:r>
      <w:r w:rsidR="00D05AEC" w:rsidRPr="00D05AEC">
        <w:rPr>
          <w:rFonts w:eastAsia="SimSun"/>
          <w:kern w:val="2"/>
          <w:sz w:val="22"/>
          <w:lang w:bidi="hi-IN"/>
        </w:rPr>
        <w:t>ISO/IEC 17025, określonych badań nie wykonuje, Zamawiający zleci ich wykonanie innemu</w:t>
      </w:r>
      <w:r>
        <w:rPr>
          <w:rFonts w:eastAsia="SimSun"/>
          <w:kern w:val="2"/>
          <w:sz w:val="22"/>
          <w:lang w:bidi="hi-IN"/>
        </w:rPr>
        <w:t xml:space="preserve"> </w:t>
      </w:r>
      <w:r w:rsidR="00D05AEC" w:rsidRPr="00D05AEC">
        <w:rPr>
          <w:rFonts w:eastAsia="SimSun"/>
          <w:kern w:val="2"/>
          <w:sz w:val="22"/>
          <w:lang w:bidi="hi-IN"/>
        </w:rPr>
        <w:t>laboratorium według własnego uznania.</w:t>
      </w:r>
    </w:p>
    <w:p w14:paraId="1A99FCCC" w14:textId="77777777" w:rsidR="00D05AEC" w:rsidRPr="00D05AEC" w:rsidRDefault="00570D6C" w:rsidP="00D05AEC">
      <w:pPr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>1</w:t>
      </w:r>
      <w:r w:rsidR="00D05AEC" w:rsidRPr="00D05AEC">
        <w:rPr>
          <w:rFonts w:eastAsia="SimSun"/>
          <w:kern w:val="2"/>
          <w:sz w:val="22"/>
          <w:lang w:bidi="hi-IN"/>
        </w:rPr>
        <w:t>3. Orzeczenie wydane przez wymienioną Stację lub inne laboratorium będzie podstawą do</w:t>
      </w:r>
      <w:r>
        <w:rPr>
          <w:rFonts w:eastAsia="SimSun"/>
          <w:kern w:val="2"/>
          <w:sz w:val="22"/>
          <w:lang w:bidi="hi-IN"/>
        </w:rPr>
        <w:t xml:space="preserve"> </w:t>
      </w:r>
      <w:r w:rsidR="00D05AEC" w:rsidRPr="00D05AEC">
        <w:rPr>
          <w:rFonts w:eastAsia="SimSun"/>
          <w:kern w:val="2"/>
          <w:sz w:val="22"/>
          <w:lang w:bidi="hi-IN"/>
        </w:rPr>
        <w:t>określenia jakości towaru.</w:t>
      </w:r>
    </w:p>
    <w:p w14:paraId="2083E72B" w14:textId="77777777" w:rsidR="00D05AEC" w:rsidRDefault="00570D6C" w:rsidP="00D05AEC">
      <w:pPr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>1</w:t>
      </w:r>
      <w:r w:rsidR="00D05AEC" w:rsidRPr="00D05AEC">
        <w:rPr>
          <w:rFonts w:eastAsia="SimSun"/>
          <w:kern w:val="2"/>
          <w:sz w:val="22"/>
          <w:lang w:bidi="hi-IN"/>
        </w:rPr>
        <w:t>4. Koszty badań laboratoryjnych ponosi strona, której ocena jakości okazała się błędna.</w:t>
      </w:r>
    </w:p>
    <w:p w14:paraId="0B30FA29" w14:textId="459E19F9" w:rsidR="00570D6C" w:rsidRDefault="00570D6C" w:rsidP="00570D6C">
      <w:pPr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 xml:space="preserve">15. </w:t>
      </w:r>
      <w:r w:rsidRPr="00570D6C">
        <w:rPr>
          <w:rFonts w:eastAsia="SimSun"/>
          <w:kern w:val="2"/>
          <w:sz w:val="22"/>
          <w:lang w:bidi="hi-IN"/>
        </w:rPr>
        <w:t>Zamawiający zastrzega sobie możliwość rezygnacji przez Odbiorcę z dostarczenia towaru wolnego od</w:t>
      </w:r>
      <w:r w:rsidR="008E04A4">
        <w:rPr>
          <w:rFonts w:eastAsia="SimSun"/>
          <w:kern w:val="2"/>
          <w:sz w:val="22"/>
          <w:lang w:bidi="hi-IN"/>
        </w:rPr>
        <w:t xml:space="preserve"> </w:t>
      </w:r>
      <w:r w:rsidRPr="00570D6C">
        <w:rPr>
          <w:rFonts w:eastAsia="SimSun"/>
          <w:kern w:val="2"/>
          <w:sz w:val="22"/>
          <w:lang w:bidi="hi-IN"/>
        </w:rPr>
        <w:t>wad i zażądania niezwłocznej korekty wystawionej faktury poprzez zmniejszenie jej wartości o</w:t>
      </w:r>
      <w:r>
        <w:rPr>
          <w:rFonts w:eastAsia="SimSun"/>
          <w:kern w:val="2"/>
          <w:sz w:val="22"/>
          <w:lang w:bidi="hi-IN"/>
        </w:rPr>
        <w:t xml:space="preserve"> </w:t>
      </w:r>
      <w:r w:rsidRPr="00570D6C">
        <w:rPr>
          <w:rFonts w:eastAsia="SimSun"/>
          <w:kern w:val="2"/>
          <w:sz w:val="22"/>
          <w:lang w:bidi="hi-IN"/>
        </w:rPr>
        <w:t>wartość towaru wadliwego.</w:t>
      </w:r>
    </w:p>
    <w:p w14:paraId="70F9BE00" w14:textId="77777777" w:rsidR="00570D6C" w:rsidRDefault="00570D6C" w:rsidP="00570D6C">
      <w:pPr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 xml:space="preserve">16. </w:t>
      </w:r>
      <w:r w:rsidRPr="00570D6C">
        <w:rPr>
          <w:rFonts w:eastAsia="SimSun"/>
          <w:kern w:val="2"/>
          <w:sz w:val="22"/>
          <w:lang w:bidi="hi-IN"/>
        </w:rPr>
        <w:t>W przypadku wystąpienia zagrożenia bezpieczeństwa zdrowotnego przez dostarczony produkt</w:t>
      </w:r>
      <w:r>
        <w:rPr>
          <w:rFonts w:eastAsia="SimSun"/>
          <w:kern w:val="2"/>
          <w:sz w:val="22"/>
          <w:lang w:bidi="hi-IN"/>
        </w:rPr>
        <w:t xml:space="preserve"> </w:t>
      </w:r>
      <w:r w:rsidRPr="00570D6C">
        <w:rPr>
          <w:rFonts w:eastAsia="SimSun"/>
          <w:kern w:val="2"/>
          <w:sz w:val="22"/>
          <w:lang w:bidi="hi-IN"/>
        </w:rPr>
        <w:t>żywnościowy, Zamawiający niezwłocznie powiadamia Wykonawcę.</w:t>
      </w:r>
    </w:p>
    <w:p w14:paraId="37FAEE4D" w14:textId="77777777" w:rsidR="00570D6C" w:rsidRPr="00570D6C" w:rsidRDefault="00570D6C" w:rsidP="00570D6C">
      <w:pPr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 xml:space="preserve">17. </w:t>
      </w:r>
      <w:r w:rsidRPr="00570D6C">
        <w:rPr>
          <w:rFonts w:eastAsia="SimSun"/>
          <w:kern w:val="2"/>
          <w:sz w:val="22"/>
          <w:lang w:bidi="hi-IN"/>
        </w:rPr>
        <w:t>W przypadku wystąpienia zatruć spowodowanych złą jakością dostarczonego wyrobu Wykonawca</w:t>
      </w:r>
    </w:p>
    <w:p w14:paraId="3094D3D2" w14:textId="77777777" w:rsidR="00570D6C" w:rsidRDefault="00570D6C" w:rsidP="00570D6C">
      <w:pPr>
        <w:rPr>
          <w:rFonts w:eastAsia="SimSun"/>
          <w:kern w:val="2"/>
          <w:sz w:val="22"/>
          <w:lang w:bidi="hi-IN"/>
        </w:rPr>
      </w:pPr>
      <w:r w:rsidRPr="00570D6C">
        <w:rPr>
          <w:rFonts w:eastAsia="SimSun"/>
          <w:kern w:val="2"/>
          <w:sz w:val="22"/>
          <w:lang w:bidi="hi-IN"/>
        </w:rPr>
        <w:t>zobowiązuje się pokryć w pełni koszty leczenia osób poszkodowanych i przeprowadzenia</w:t>
      </w:r>
      <w:r>
        <w:rPr>
          <w:rFonts w:eastAsia="SimSun"/>
          <w:kern w:val="2"/>
          <w:sz w:val="22"/>
          <w:lang w:bidi="hi-IN"/>
        </w:rPr>
        <w:t xml:space="preserve"> </w:t>
      </w:r>
      <w:r w:rsidRPr="00570D6C">
        <w:rPr>
          <w:rFonts w:eastAsia="SimSun"/>
          <w:kern w:val="2"/>
          <w:sz w:val="22"/>
          <w:lang w:bidi="hi-IN"/>
        </w:rPr>
        <w:t>koniecznych zabiegów sanitarnych, a także szkody poniesione przez Zamawiającego.</w:t>
      </w:r>
    </w:p>
    <w:p w14:paraId="588EDC94" w14:textId="77777777" w:rsidR="00892F78" w:rsidRDefault="00892F78">
      <w:pPr>
        <w:rPr>
          <w:rFonts w:eastAsia="SimSun"/>
          <w:kern w:val="2"/>
          <w:sz w:val="22"/>
          <w:lang w:bidi="hi-IN"/>
        </w:rPr>
      </w:pPr>
    </w:p>
    <w:p w14:paraId="7BB109EE" w14:textId="77777777" w:rsidR="00892F78" w:rsidRDefault="00892F78">
      <w:pPr>
        <w:jc w:val="center"/>
        <w:rPr>
          <w:rFonts w:eastAsia="SimSun"/>
          <w:kern w:val="2"/>
          <w:sz w:val="22"/>
          <w:lang w:bidi="hi-IN"/>
        </w:rPr>
      </w:pPr>
      <w:bookmarkStart w:id="3" w:name="_Hlk163727091"/>
      <w:r>
        <w:rPr>
          <w:rFonts w:eastAsia="SimSun"/>
          <w:b/>
          <w:kern w:val="2"/>
          <w:sz w:val="22"/>
          <w:lang w:bidi="hi-IN"/>
        </w:rPr>
        <w:t xml:space="preserve">§ 5 </w:t>
      </w:r>
    </w:p>
    <w:bookmarkEnd w:id="3"/>
    <w:p w14:paraId="51D6EC71" w14:textId="77777777" w:rsidR="00501E7B" w:rsidRPr="00501E7B" w:rsidRDefault="00892F78" w:rsidP="00501E7B">
      <w:pPr>
        <w:rPr>
          <w:sz w:val="22"/>
        </w:rPr>
      </w:pPr>
      <w:r>
        <w:rPr>
          <w:rFonts w:eastAsia="SimSun"/>
          <w:kern w:val="2"/>
          <w:sz w:val="22"/>
          <w:lang w:bidi="hi-IN"/>
        </w:rPr>
        <w:t>1. Wykonawca zapłaci Zamawiającemu karę umowną w przypadku</w:t>
      </w:r>
      <w:r w:rsidR="00501E7B">
        <w:rPr>
          <w:rFonts w:eastAsia="SimSun"/>
          <w:kern w:val="2"/>
          <w:sz w:val="22"/>
          <w:lang w:bidi="hi-IN"/>
        </w:rPr>
        <w:t xml:space="preserve"> </w:t>
      </w:r>
      <w:r w:rsidR="00501E7B" w:rsidRPr="00501E7B">
        <w:rPr>
          <w:sz w:val="22"/>
        </w:rPr>
        <w:t>za niewykonanie lub nienależyte wykonanie</w:t>
      </w:r>
      <w:r w:rsidR="00501E7B">
        <w:rPr>
          <w:sz w:val="22"/>
        </w:rPr>
        <w:t xml:space="preserve"> </w:t>
      </w:r>
      <w:r w:rsidR="00501E7B" w:rsidRPr="00501E7B">
        <w:rPr>
          <w:sz w:val="22"/>
        </w:rPr>
        <w:t>umowy w następujących przypadkach i wysokości:</w:t>
      </w:r>
    </w:p>
    <w:p w14:paraId="3D3983FE" w14:textId="77777777" w:rsidR="00501E7B" w:rsidRPr="00501E7B" w:rsidRDefault="00501E7B" w:rsidP="00501E7B">
      <w:pPr>
        <w:ind w:firstLine="426"/>
        <w:rPr>
          <w:sz w:val="22"/>
        </w:rPr>
      </w:pPr>
      <w:r w:rsidRPr="00501E7B">
        <w:rPr>
          <w:sz w:val="22"/>
        </w:rPr>
        <w:t>a) 10% wartości umowy, gdy Zamawiający odstąpi od umowy lub jej części, względnie rozwiąże ją</w:t>
      </w:r>
    </w:p>
    <w:p w14:paraId="6289720D" w14:textId="77777777" w:rsidR="00501E7B" w:rsidRPr="00501E7B" w:rsidRDefault="00501E7B" w:rsidP="00501E7B">
      <w:pPr>
        <w:ind w:left="426"/>
        <w:rPr>
          <w:sz w:val="22"/>
        </w:rPr>
      </w:pPr>
      <w:r w:rsidRPr="00501E7B">
        <w:rPr>
          <w:sz w:val="22"/>
        </w:rPr>
        <w:t>ze skutkiem natychmiastowym z powodu okoliczności, za które odpowiada Wykonawca, lub</w:t>
      </w:r>
      <w:r>
        <w:rPr>
          <w:sz w:val="22"/>
        </w:rPr>
        <w:t xml:space="preserve"> </w:t>
      </w:r>
      <w:r w:rsidRPr="00501E7B">
        <w:rPr>
          <w:sz w:val="22"/>
        </w:rPr>
        <w:t>gdy Wykonawca odstąpi od umowy lub jej części, względnie ją rozwiąże ze skutkiem</w:t>
      </w:r>
      <w:r>
        <w:rPr>
          <w:sz w:val="22"/>
        </w:rPr>
        <w:t xml:space="preserve"> </w:t>
      </w:r>
      <w:r w:rsidRPr="00501E7B">
        <w:rPr>
          <w:sz w:val="22"/>
        </w:rPr>
        <w:t>natychmiastowym, z powodów leżących po jego stronie;</w:t>
      </w:r>
    </w:p>
    <w:p w14:paraId="4DE94133" w14:textId="55052693" w:rsidR="00501E7B" w:rsidRPr="00501E7B" w:rsidRDefault="00501E7B" w:rsidP="004F43E6">
      <w:pPr>
        <w:ind w:left="426"/>
        <w:rPr>
          <w:sz w:val="22"/>
        </w:rPr>
      </w:pPr>
      <w:r w:rsidRPr="00501E7B">
        <w:rPr>
          <w:sz w:val="22"/>
        </w:rPr>
        <w:t>b) 0,2% wartości dostawy partii towaru wolnych od wad w miejsce wadliwych wyrobów z</w:t>
      </w:r>
      <w:r w:rsidR="004F43E6">
        <w:rPr>
          <w:sz w:val="22"/>
        </w:rPr>
        <w:t xml:space="preserve"> </w:t>
      </w:r>
      <w:r w:rsidRPr="00501E7B">
        <w:rPr>
          <w:sz w:val="22"/>
        </w:rPr>
        <w:t xml:space="preserve">wadami, za każdą rozpoczętą godzinę zwłoki – wyższą niż wskazana w § </w:t>
      </w:r>
      <w:r w:rsidR="00F33EDB">
        <w:rPr>
          <w:sz w:val="22"/>
        </w:rPr>
        <w:t>4</w:t>
      </w:r>
      <w:r w:rsidR="00F33EDB" w:rsidRPr="00501E7B">
        <w:rPr>
          <w:sz w:val="22"/>
        </w:rPr>
        <w:t xml:space="preserve"> </w:t>
      </w:r>
      <w:r w:rsidRPr="00501E7B">
        <w:rPr>
          <w:sz w:val="22"/>
        </w:rPr>
        <w:t>ust 1, nie więcej</w:t>
      </w:r>
      <w:r w:rsidR="004F43E6">
        <w:rPr>
          <w:sz w:val="22"/>
        </w:rPr>
        <w:t xml:space="preserve"> </w:t>
      </w:r>
      <w:r w:rsidRPr="00501E7B">
        <w:rPr>
          <w:sz w:val="22"/>
        </w:rPr>
        <w:t>jednak niż 20% łącznego wynagrodzenia brutto złożonego zamówienia.</w:t>
      </w:r>
    </w:p>
    <w:p w14:paraId="087731A0" w14:textId="77777777" w:rsidR="00501E7B" w:rsidRPr="00501E7B" w:rsidRDefault="00501E7B" w:rsidP="004F43E6">
      <w:pPr>
        <w:ind w:left="426"/>
        <w:rPr>
          <w:sz w:val="22"/>
        </w:rPr>
      </w:pPr>
      <w:r w:rsidRPr="00501E7B">
        <w:rPr>
          <w:sz w:val="22"/>
        </w:rPr>
        <w:t>c) 0,2% wartości dostawy partii towaru niezrealizowanej w terminie, za każdy rozpoczęty dzień</w:t>
      </w:r>
      <w:r w:rsidR="004F43E6">
        <w:rPr>
          <w:sz w:val="22"/>
        </w:rPr>
        <w:t xml:space="preserve"> </w:t>
      </w:r>
      <w:r w:rsidRPr="00501E7B">
        <w:rPr>
          <w:sz w:val="22"/>
        </w:rPr>
        <w:t>zwłoki, nie więcej jednak niż 20% łącznego wynagrodzenia brutto, zamówionej partii towaru.</w:t>
      </w:r>
    </w:p>
    <w:p w14:paraId="5FB77069" w14:textId="77777777" w:rsidR="00501E7B" w:rsidRPr="00501E7B" w:rsidRDefault="00501E7B" w:rsidP="004F43E6">
      <w:pPr>
        <w:ind w:left="426"/>
        <w:rPr>
          <w:sz w:val="22"/>
        </w:rPr>
      </w:pPr>
      <w:r w:rsidRPr="00501E7B">
        <w:rPr>
          <w:sz w:val="22"/>
        </w:rPr>
        <w:t>d) w każdym przypadku braku zapłaty lub nieterminowej zapłaty wynagrodzenia należnego</w:t>
      </w:r>
      <w:r w:rsidR="004F43E6">
        <w:rPr>
          <w:sz w:val="22"/>
        </w:rPr>
        <w:t xml:space="preserve"> </w:t>
      </w:r>
      <w:r w:rsidRPr="00501E7B">
        <w:rPr>
          <w:sz w:val="22"/>
        </w:rPr>
        <w:t>podwykonawcom lub dalszym podwykonawcom z tytułu zmiany wysokości wynagrodzenia, o</w:t>
      </w:r>
      <w:r w:rsidR="004F43E6">
        <w:rPr>
          <w:sz w:val="22"/>
        </w:rPr>
        <w:t xml:space="preserve"> </w:t>
      </w:r>
      <w:r w:rsidRPr="00501E7B">
        <w:rPr>
          <w:sz w:val="22"/>
        </w:rPr>
        <w:t>której mowa w art. 439 ust. 5 ustawy Prawo zamówień publicznych, Wykonawca zapłaci</w:t>
      </w:r>
      <w:r w:rsidR="004F43E6">
        <w:rPr>
          <w:sz w:val="22"/>
        </w:rPr>
        <w:t xml:space="preserve"> </w:t>
      </w:r>
      <w:r w:rsidRPr="00501E7B">
        <w:rPr>
          <w:sz w:val="22"/>
        </w:rPr>
        <w:t>Zamawiającemu karę umowną w wysokości 5 % kwoty, której Wykonawca nie zapłacił lub z</w:t>
      </w:r>
      <w:r w:rsidR="004F43E6">
        <w:rPr>
          <w:sz w:val="22"/>
        </w:rPr>
        <w:t xml:space="preserve"> </w:t>
      </w:r>
      <w:r w:rsidRPr="00501E7B">
        <w:rPr>
          <w:sz w:val="22"/>
        </w:rPr>
        <w:t>której zapłatą jest w zwłoce za każdy stwierdzony przypadek;</w:t>
      </w:r>
    </w:p>
    <w:p w14:paraId="1B604935" w14:textId="68EC0C42" w:rsidR="00501E7B" w:rsidRPr="00501E7B" w:rsidRDefault="004F43E6" w:rsidP="004F43E6">
      <w:pPr>
        <w:rPr>
          <w:sz w:val="22"/>
        </w:rPr>
      </w:pPr>
      <w:r>
        <w:rPr>
          <w:sz w:val="22"/>
        </w:rPr>
        <w:t xml:space="preserve">2. </w:t>
      </w:r>
      <w:r w:rsidR="00501E7B" w:rsidRPr="00501E7B">
        <w:rPr>
          <w:sz w:val="22"/>
        </w:rPr>
        <w:t xml:space="preserve">Kary umowne oblicza się według </w:t>
      </w:r>
      <w:r w:rsidR="00F33EDB">
        <w:rPr>
          <w:sz w:val="22"/>
        </w:rPr>
        <w:t xml:space="preserve">łącznej </w:t>
      </w:r>
      <w:r w:rsidR="00501E7B" w:rsidRPr="00501E7B">
        <w:rPr>
          <w:sz w:val="22"/>
        </w:rPr>
        <w:t xml:space="preserve">wartości brutto określonej w § </w:t>
      </w:r>
      <w:r w:rsidR="00905EAB">
        <w:rPr>
          <w:sz w:val="22"/>
        </w:rPr>
        <w:t>3</w:t>
      </w:r>
      <w:r w:rsidR="00501E7B" w:rsidRPr="00501E7B">
        <w:rPr>
          <w:sz w:val="22"/>
        </w:rPr>
        <w:t xml:space="preserve"> ust. 1 umowy</w:t>
      </w:r>
      <w:r w:rsidR="00F33EDB">
        <w:rPr>
          <w:sz w:val="22"/>
        </w:rPr>
        <w:t xml:space="preserve"> odpowiednio dla danej części zamówienia</w:t>
      </w:r>
      <w:r w:rsidR="00501E7B" w:rsidRPr="00501E7B">
        <w:rPr>
          <w:sz w:val="22"/>
        </w:rPr>
        <w:t>. Zamawiający</w:t>
      </w:r>
      <w:r>
        <w:rPr>
          <w:sz w:val="22"/>
        </w:rPr>
        <w:t xml:space="preserve"> </w:t>
      </w:r>
      <w:r w:rsidR="00501E7B" w:rsidRPr="00501E7B">
        <w:rPr>
          <w:sz w:val="22"/>
        </w:rPr>
        <w:t>zastrzega sobie prawo dochodzenia odszkodowania na zasadach ogólnych przewidzianych w</w:t>
      </w:r>
      <w:r>
        <w:rPr>
          <w:sz w:val="22"/>
        </w:rPr>
        <w:t xml:space="preserve"> </w:t>
      </w:r>
      <w:r w:rsidR="00501E7B" w:rsidRPr="00501E7B">
        <w:rPr>
          <w:sz w:val="22"/>
        </w:rPr>
        <w:t>Kodeksie cywilnym, w przypadku jeśli szkoda wynikła z niewykonania lub nienależytego</w:t>
      </w:r>
      <w:r>
        <w:rPr>
          <w:sz w:val="22"/>
        </w:rPr>
        <w:t xml:space="preserve"> </w:t>
      </w:r>
      <w:r w:rsidR="00501E7B" w:rsidRPr="00501E7B">
        <w:rPr>
          <w:sz w:val="22"/>
        </w:rPr>
        <w:t>wykonania umowy przewyższa wartość zastrzeżonej kary umownej bądź wynika z innych tytułów</w:t>
      </w:r>
      <w:r>
        <w:rPr>
          <w:sz w:val="22"/>
        </w:rPr>
        <w:t xml:space="preserve"> </w:t>
      </w:r>
      <w:r w:rsidR="00501E7B" w:rsidRPr="00501E7B">
        <w:rPr>
          <w:sz w:val="22"/>
        </w:rPr>
        <w:t>niż zastrzeżone.</w:t>
      </w:r>
    </w:p>
    <w:p w14:paraId="57E540A8" w14:textId="77777777" w:rsidR="00501E7B" w:rsidRPr="00501E7B" w:rsidRDefault="004F43E6" w:rsidP="00501E7B">
      <w:pPr>
        <w:rPr>
          <w:sz w:val="22"/>
        </w:rPr>
      </w:pPr>
      <w:r>
        <w:rPr>
          <w:sz w:val="22"/>
        </w:rPr>
        <w:t>3</w:t>
      </w:r>
      <w:r w:rsidR="00501E7B" w:rsidRPr="00501E7B">
        <w:rPr>
          <w:sz w:val="22"/>
        </w:rPr>
        <w:t>. Wykonawca nie będzie mógł zwolnić się od odpowiedzialności względem Zamawiającego z</w:t>
      </w:r>
      <w:r>
        <w:rPr>
          <w:sz w:val="22"/>
        </w:rPr>
        <w:t xml:space="preserve">  </w:t>
      </w:r>
      <w:r w:rsidR="00501E7B" w:rsidRPr="00501E7B">
        <w:rPr>
          <w:sz w:val="22"/>
        </w:rPr>
        <w:t>powodu, że niewykonanie lub nienależyte wykonanie umowy przez niego było następstwem</w:t>
      </w:r>
      <w:r>
        <w:rPr>
          <w:sz w:val="22"/>
        </w:rPr>
        <w:t xml:space="preserve"> </w:t>
      </w:r>
      <w:r w:rsidR="00501E7B" w:rsidRPr="00501E7B">
        <w:rPr>
          <w:sz w:val="22"/>
        </w:rPr>
        <w:t xml:space="preserve">niewykonania lub </w:t>
      </w:r>
      <w:r w:rsidR="00501E7B" w:rsidRPr="00501E7B">
        <w:rPr>
          <w:sz w:val="22"/>
        </w:rPr>
        <w:lastRenderedPageBreak/>
        <w:t>nienależytego wykonania zobowiązań wobec Wykonawcy przez jego</w:t>
      </w:r>
      <w:r>
        <w:rPr>
          <w:sz w:val="22"/>
        </w:rPr>
        <w:t xml:space="preserve"> </w:t>
      </w:r>
      <w:r w:rsidR="00501E7B" w:rsidRPr="00501E7B">
        <w:rPr>
          <w:sz w:val="22"/>
        </w:rPr>
        <w:t>kooperantów lub podwykonawców.</w:t>
      </w:r>
    </w:p>
    <w:p w14:paraId="10EE5509" w14:textId="77777777" w:rsidR="00501E7B" w:rsidRPr="00501E7B" w:rsidRDefault="00905EAB" w:rsidP="00501E7B">
      <w:pPr>
        <w:rPr>
          <w:sz w:val="22"/>
        </w:rPr>
      </w:pPr>
      <w:r>
        <w:rPr>
          <w:sz w:val="22"/>
        </w:rPr>
        <w:t>4</w:t>
      </w:r>
      <w:r w:rsidR="00501E7B" w:rsidRPr="00501E7B">
        <w:rPr>
          <w:sz w:val="22"/>
        </w:rPr>
        <w:t>. Kary umowne Zamawiający ma prawo potrącić z wynagrodzenia przysługującego Wykonawcy za</w:t>
      </w:r>
      <w:r>
        <w:rPr>
          <w:sz w:val="22"/>
        </w:rPr>
        <w:t xml:space="preserve"> </w:t>
      </w:r>
      <w:r w:rsidR="00501E7B" w:rsidRPr="00501E7B">
        <w:rPr>
          <w:sz w:val="22"/>
        </w:rPr>
        <w:t>zrealizowaną część przedmiotu zamówienia.</w:t>
      </w:r>
    </w:p>
    <w:p w14:paraId="2240F23E" w14:textId="77777777" w:rsidR="00501E7B" w:rsidRPr="00501E7B" w:rsidRDefault="00905EAB" w:rsidP="00501E7B">
      <w:pPr>
        <w:rPr>
          <w:sz w:val="22"/>
        </w:rPr>
      </w:pPr>
      <w:r>
        <w:rPr>
          <w:sz w:val="22"/>
        </w:rPr>
        <w:t>5</w:t>
      </w:r>
      <w:r w:rsidR="00501E7B" w:rsidRPr="00501E7B">
        <w:rPr>
          <w:sz w:val="22"/>
        </w:rPr>
        <w:t>. Wykonawca zapłaci Zamawiającemu kary umowne w wysokości 1000,00 zł za każdy stwierdzony</w:t>
      </w:r>
      <w:r>
        <w:rPr>
          <w:sz w:val="22"/>
        </w:rPr>
        <w:t xml:space="preserve"> </w:t>
      </w:r>
      <w:r w:rsidR="00501E7B" w:rsidRPr="00501E7B">
        <w:rPr>
          <w:sz w:val="22"/>
        </w:rPr>
        <w:t>przypadek potwierdzony wynikami badań niezgodności z normami jakościowymi i opisu</w:t>
      </w:r>
      <w:r w:rsidR="004F43E6">
        <w:rPr>
          <w:sz w:val="22"/>
        </w:rPr>
        <w:t xml:space="preserve"> </w:t>
      </w:r>
      <w:r w:rsidR="00501E7B" w:rsidRPr="00501E7B">
        <w:rPr>
          <w:sz w:val="22"/>
        </w:rPr>
        <w:t>przedmiotu zamówienia dostarczanych środków spożywczych</w:t>
      </w:r>
      <w:r w:rsidR="004F43E6">
        <w:rPr>
          <w:sz w:val="22"/>
        </w:rPr>
        <w:t>, który doprowadził do zatrucia pokarmowego.</w:t>
      </w:r>
    </w:p>
    <w:p w14:paraId="309A024D" w14:textId="41A5B35D" w:rsidR="00905EAB" w:rsidRDefault="00905EAB">
      <w:pPr>
        <w:rPr>
          <w:rFonts w:eastAsia="SimSun"/>
          <w:kern w:val="2"/>
          <w:sz w:val="22"/>
          <w:lang w:bidi="hi-IN"/>
        </w:rPr>
      </w:pPr>
      <w:r>
        <w:rPr>
          <w:sz w:val="22"/>
        </w:rPr>
        <w:t>6</w:t>
      </w:r>
      <w:r w:rsidR="00501E7B" w:rsidRPr="00501E7B">
        <w:rPr>
          <w:sz w:val="22"/>
        </w:rPr>
        <w:t xml:space="preserve">. Łączna wysokość kar umownych nie może przekroczyć </w:t>
      </w:r>
      <w:r w:rsidR="004F43E6">
        <w:rPr>
          <w:sz w:val="22"/>
        </w:rPr>
        <w:t>2</w:t>
      </w:r>
      <w:r w:rsidR="00501E7B" w:rsidRPr="00501E7B">
        <w:rPr>
          <w:sz w:val="22"/>
        </w:rPr>
        <w:t>0% wynagrodzenia brutto określonego w</w:t>
      </w:r>
      <w:r>
        <w:rPr>
          <w:sz w:val="22"/>
        </w:rPr>
        <w:t xml:space="preserve"> </w:t>
      </w:r>
      <w:r w:rsidR="00501E7B" w:rsidRPr="00501E7B">
        <w:rPr>
          <w:sz w:val="22"/>
        </w:rPr>
        <w:t xml:space="preserve">§ </w:t>
      </w:r>
      <w:r>
        <w:rPr>
          <w:sz w:val="22"/>
        </w:rPr>
        <w:t>3</w:t>
      </w:r>
      <w:r w:rsidR="00501E7B" w:rsidRPr="00501E7B">
        <w:rPr>
          <w:sz w:val="22"/>
        </w:rPr>
        <w:t xml:space="preserve"> ust.</w:t>
      </w:r>
      <w:r>
        <w:rPr>
          <w:rFonts w:eastAsia="SimSun"/>
          <w:kern w:val="2"/>
          <w:sz w:val="22"/>
          <w:lang w:bidi="hi-IN"/>
        </w:rPr>
        <w:t>1</w:t>
      </w:r>
      <w:r w:rsidR="00F33EDB">
        <w:rPr>
          <w:rFonts w:eastAsia="SimSun"/>
          <w:kern w:val="2"/>
          <w:sz w:val="22"/>
          <w:lang w:bidi="hi-IN"/>
        </w:rPr>
        <w:t xml:space="preserve"> odpowiednio dla danej części zamówienia</w:t>
      </w:r>
      <w:r w:rsidR="00892F78">
        <w:rPr>
          <w:rFonts w:eastAsia="SimSun"/>
          <w:kern w:val="2"/>
          <w:sz w:val="22"/>
          <w:lang w:bidi="hi-IN"/>
        </w:rPr>
        <w:t xml:space="preserve">. </w:t>
      </w:r>
    </w:p>
    <w:p w14:paraId="1F570C48" w14:textId="77777777" w:rsidR="00892F78" w:rsidRDefault="00905EAB">
      <w:pPr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>7</w:t>
      </w:r>
      <w:r w:rsidR="00892F78">
        <w:rPr>
          <w:rFonts w:eastAsia="SimSun"/>
          <w:kern w:val="2"/>
          <w:sz w:val="22"/>
          <w:lang w:bidi="hi-IN"/>
        </w:rPr>
        <w:t>. Niezależnie od kar umownych Zamawiający może dochodzić odszkodowania przenoszącego wysokość zastrzeżonych kar umownych.</w:t>
      </w:r>
    </w:p>
    <w:p w14:paraId="697EE47F" w14:textId="77777777" w:rsidR="00892F78" w:rsidRDefault="00905EAB">
      <w:pPr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>8</w:t>
      </w:r>
      <w:r w:rsidR="00892F78">
        <w:rPr>
          <w:rFonts w:eastAsia="SimSun"/>
          <w:kern w:val="2"/>
          <w:sz w:val="22"/>
          <w:lang w:bidi="hi-IN"/>
        </w:rPr>
        <w:t>. Zamawiający ma prawo potrącenia naliczonych kar umownych z wynagrodzenia Wykonawcy</w:t>
      </w:r>
      <w:r w:rsidR="00892F78">
        <w:rPr>
          <w:rFonts w:eastAsia="SimSun"/>
          <w:kern w:val="2"/>
          <w:sz w:val="22"/>
          <w:shd w:val="clear" w:color="auto" w:fill="FFFFFF"/>
          <w:lang w:bidi="hi-IN"/>
        </w:rPr>
        <w:t>.</w:t>
      </w:r>
    </w:p>
    <w:p w14:paraId="4410BAC5" w14:textId="77777777" w:rsidR="00892F78" w:rsidRDefault="00892F78">
      <w:pPr>
        <w:jc w:val="center"/>
        <w:rPr>
          <w:rFonts w:eastAsia="SimSun"/>
          <w:kern w:val="2"/>
          <w:sz w:val="22"/>
          <w:lang w:bidi="hi-IN"/>
        </w:rPr>
      </w:pPr>
    </w:p>
    <w:p w14:paraId="50DA0137" w14:textId="77777777" w:rsidR="00892F78" w:rsidRDefault="00892F78">
      <w:pPr>
        <w:jc w:val="center"/>
        <w:rPr>
          <w:rFonts w:eastAsia="SimSun"/>
          <w:kern w:val="2"/>
          <w:sz w:val="22"/>
          <w:lang w:bidi="hi-IN"/>
        </w:rPr>
      </w:pPr>
      <w:r>
        <w:rPr>
          <w:rFonts w:eastAsia="SimSun"/>
          <w:b/>
          <w:kern w:val="2"/>
          <w:sz w:val="22"/>
          <w:lang w:bidi="hi-IN"/>
        </w:rPr>
        <w:t>§ 6</w:t>
      </w:r>
    </w:p>
    <w:p w14:paraId="566D792A" w14:textId="77777777" w:rsidR="00291CE2" w:rsidRPr="00291CE2" w:rsidRDefault="00291CE2" w:rsidP="00291CE2">
      <w:pPr>
        <w:rPr>
          <w:rFonts w:eastAsia="SimSun"/>
          <w:kern w:val="2"/>
          <w:sz w:val="22"/>
          <w:lang w:bidi="hi-IN"/>
        </w:rPr>
      </w:pPr>
      <w:r w:rsidRPr="00291CE2">
        <w:rPr>
          <w:rFonts w:eastAsia="SimSun"/>
          <w:kern w:val="2"/>
          <w:sz w:val="22"/>
          <w:lang w:bidi="hi-IN"/>
        </w:rPr>
        <w:t>1. Zamawiającemu służy prawo jednostronnego odstąpienia od umowy na podstawie art. 456 ust. 1</w:t>
      </w:r>
      <w:r w:rsidR="00F41665">
        <w:rPr>
          <w:rFonts w:eastAsia="SimSun"/>
          <w:kern w:val="2"/>
          <w:sz w:val="22"/>
          <w:lang w:bidi="hi-IN"/>
        </w:rPr>
        <w:t xml:space="preserve"> </w:t>
      </w:r>
      <w:r w:rsidRPr="00291CE2">
        <w:rPr>
          <w:rFonts w:eastAsia="SimSun"/>
          <w:kern w:val="2"/>
          <w:sz w:val="22"/>
          <w:lang w:bidi="hi-IN"/>
        </w:rPr>
        <w:t xml:space="preserve">ustawy </w:t>
      </w:r>
      <w:proofErr w:type="spellStart"/>
      <w:r w:rsidRPr="00291CE2">
        <w:rPr>
          <w:rFonts w:eastAsia="SimSun"/>
          <w:kern w:val="2"/>
          <w:sz w:val="22"/>
          <w:lang w:bidi="hi-IN"/>
        </w:rPr>
        <w:t>Pzp</w:t>
      </w:r>
      <w:proofErr w:type="spellEnd"/>
      <w:r w:rsidRPr="00291CE2">
        <w:rPr>
          <w:rFonts w:eastAsia="SimSun"/>
          <w:kern w:val="2"/>
          <w:sz w:val="22"/>
          <w:lang w:bidi="hi-IN"/>
        </w:rPr>
        <w:t>, względnie rozwiązania jej ze skutkiem natychmiastowym i naliczenie Wykonawcy kar</w:t>
      </w:r>
      <w:r w:rsidR="00F41665">
        <w:rPr>
          <w:rFonts w:eastAsia="SimSun"/>
          <w:kern w:val="2"/>
          <w:sz w:val="22"/>
          <w:lang w:bidi="hi-IN"/>
        </w:rPr>
        <w:t xml:space="preserve"> </w:t>
      </w:r>
      <w:r w:rsidRPr="00291CE2">
        <w:rPr>
          <w:rFonts w:eastAsia="SimSun"/>
          <w:kern w:val="2"/>
          <w:sz w:val="22"/>
          <w:lang w:bidi="hi-IN"/>
        </w:rPr>
        <w:t>umownych przewidzianych w §</w:t>
      </w:r>
      <w:r w:rsidR="00F41665">
        <w:rPr>
          <w:rFonts w:eastAsia="SimSun"/>
          <w:kern w:val="2"/>
          <w:sz w:val="22"/>
          <w:lang w:bidi="hi-IN"/>
        </w:rPr>
        <w:t>5</w:t>
      </w:r>
      <w:r w:rsidRPr="00291CE2">
        <w:rPr>
          <w:rFonts w:eastAsia="SimSun"/>
          <w:kern w:val="2"/>
          <w:sz w:val="22"/>
          <w:lang w:bidi="hi-IN"/>
        </w:rPr>
        <w:t xml:space="preserve"> ust. 1 umowy w szczególności gdy:</w:t>
      </w:r>
    </w:p>
    <w:p w14:paraId="40CE2676" w14:textId="77777777" w:rsidR="00291CE2" w:rsidRDefault="00291CE2" w:rsidP="00291CE2">
      <w:pPr>
        <w:numPr>
          <w:ilvl w:val="0"/>
          <w:numId w:val="38"/>
        </w:numPr>
        <w:rPr>
          <w:rFonts w:eastAsia="SimSun"/>
          <w:kern w:val="2"/>
          <w:sz w:val="22"/>
          <w:lang w:bidi="hi-IN"/>
        </w:rPr>
      </w:pPr>
      <w:r w:rsidRPr="00291CE2">
        <w:rPr>
          <w:rFonts w:eastAsia="SimSun"/>
          <w:kern w:val="2"/>
          <w:sz w:val="22"/>
          <w:lang w:bidi="hi-IN"/>
        </w:rPr>
        <w:t>nastąpi trzykrotne uchybienie terminów dostaw partii towaru,</w:t>
      </w:r>
    </w:p>
    <w:p w14:paraId="3FA64D6A" w14:textId="77777777" w:rsidR="00291CE2" w:rsidRPr="00291CE2" w:rsidRDefault="00291CE2" w:rsidP="00892F78">
      <w:pPr>
        <w:numPr>
          <w:ilvl w:val="0"/>
          <w:numId w:val="38"/>
        </w:numPr>
        <w:rPr>
          <w:rFonts w:eastAsia="SimSun"/>
          <w:kern w:val="2"/>
          <w:sz w:val="22"/>
          <w:lang w:bidi="hi-IN"/>
        </w:rPr>
      </w:pPr>
      <w:r w:rsidRPr="00291CE2">
        <w:rPr>
          <w:rFonts w:eastAsia="SimSun"/>
          <w:kern w:val="2"/>
          <w:sz w:val="22"/>
          <w:lang w:bidi="hi-IN"/>
        </w:rPr>
        <w:t>w przypadku otrzymania przez Zamawiającego kopii decyzji wydanej przez właściwy organ</w:t>
      </w:r>
      <w:r>
        <w:rPr>
          <w:rFonts w:eastAsia="SimSun"/>
          <w:kern w:val="2"/>
          <w:sz w:val="22"/>
          <w:lang w:bidi="hi-IN"/>
        </w:rPr>
        <w:t xml:space="preserve"> </w:t>
      </w:r>
      <w:r w:rsidRPr="00291CE2">
        <w:rPr>
          <w:rFonts w:eastAsia="SimSun"/>
          <w:kern w:val="2"/>
          <w:sz w:val="22"/>
          <w:lang w:bidi="hi-IN"/>
        </w:rPr>
        <w:t>urzędowej kontroli jakości o wstrzymaniu produkcji lub unieruchomieniu zakładu,</w:t>
      </w:r>
    </w:p>
    <w:p w14:paraId="69F4BF76" w14:textId="77777777" w:rsidR="00291CE2" w:rsidRPr="00291CE2" w:rsidRDefault="00291CE2" w:rsidP="00892F78">
      <w:pPr>
        <w:numPr>
          <w:ilvl w:val="0"/>
          <w:numId w:val="38"/>
        </w:numPr>
        <w:rPr>
          <w:rFonts w:eastAsia="SimSun"/>
          <w:kern w:val="2"/>
          <w:sz w:val="22"/>
          <w:lang w:bidi="hi-IN"/>
        </w:rPr>
      </w:pPr>
      <w:r w:rsidRPr="00291CE2">
        <w:rPr>
          <w:rFonts w:eastAsia="SimSun"/>
          <w:kern w:val="2"/>
          <w:sz w:val="22"/>
          <w:lang w:bidi="hi-IN"/>
        </w:rPr>
        <w:t>nastąpi zaniechanie realizacji dostaw i nie zostanie niezwłocznie wznowiono po wezwaniu</w:t>
      </w:r>
      <w:r>
        <w:rPr>
          <w:rFonts w:eastAsia="SimSun"/>
          <w:kern w:val="2"/>
          <w:sz w:val="22"/>
          <w:lang w:bidi="hi-IN"/>
        </w:rPr>
        <w:t xml:space="preserve"> </w:t>
      </w:r>
      <w:r w:rsidRPr="00291CE2">
        <w:rPr>
          <w:rFonts w:eastAsia="SimSun"/>
          <w:kern w:val="2"/>
          <w:sz w:val="22"/>
          <w:lang w:bidi="hi-IN"/>
        </w:rPr>
        <w:t>Zamawiającego,</w:t>
      </w:r>
    </w:p>
    <w:p w14:paraId="6D61F78B" w14:textId="77777777" w:rsidR="00291CE2" w:rsidRPr="00291CE2" w:rsidRDefault="00291CE2" w:rsidP="00892F78">
      <w:pPr>
        <w:numPr>
          <w:ilvl w:val="0"/>
          <w:numId w:val="38"/>
        </w:numPr>
        <w:rPr>
          <w:rFonts w:eastAsia="SimSun"/>
          <w:kern w:val="2"/>
          <w:sz w:val="22"/>
          <w:lang w:bidi="hi-IN"/>
        </w:rPr>
      </w:pPr>
      <w:r w:rsidRPr="00291CE2">
        <w:rPr>
          <w:rFonts w:eastAsia="SimSun"/>
          <w:kern w:val="2"/>
          <w:sz w:val="22"/>
          <w:lang w:bidi="hi-IN"/>
        </w:rPr>
        <w:t>Wykonawca nie przedłuży ważności dokumentów żądanych przez Zamawiającego (potwierdzenie wdrożonego systemu HACCP), w przypadku upływu okresu, na które zostały wydane lub utraty ich ważność oraz niedostarczenia Zamawiającemu kserokopii dokumentu (potwierdzonego za zgodność z oryginałem przez Wykonawcę) potwierdzającego zachowanie ciągłości powyższych dokumentów.</w:t>
      </w:r>
    </w:p>
    <w:p w14:paraId="62627BFE" w14:textId="77777777" w:rsidR="00291CE2" w:rsidRPr="00291CE2" w:rsidRDefault="00291CE2" w:rsidP="00892F78">
      <w:pPr>
        <w:numPr>
          <w:ilvl w:val="0"/>
          <w:numId w:val="38"/>
        </w:numPr>
        <w:rPr>
          <w:rFonts w:eastAsia="SimSun"/>
          <w:kern w:val="2"/>
          <w:sz w:val="22"/>
          <w:lang w:bidi="hi-IN"/>
        </w:rPr>
      </w:pPr>
      <w:r w:rsidRPr="00291CE2">
        <w:rPr>
          <w:rFonts w:eastAsia="SimSun"/>
          <w:kern w:val="2"/>
          <w:sz w:val="22"/>
          <w:lang w:bidi="hi-IN"/>
        </w:rPr>
        <w:t>Wykonawca dostarczy produkty w ilości, terminie lub asortymencie niezgodnym z zamówieniem, a także niespełniających wymagań w zakresie terminu przydatności do spożycia.</w:t>
      </w:r>
    </w:p>
    <w:p w14:paraId="773B99B5" w14:textId="77777777" w:rsidR="00291CE2" w:rsidRPr="00291CE2" w:rsidRDefault="00291CE2" w:rsidP="00892F78">
      <w:pPr>
        <w:numPr>
          <w:ilvl w:val="0"/>
          <w:numId w:val="38"/>
        </w:numPr>
        <w:rPr>
          <w:rFonts w:eastAsia="SimSun"/>
          <w:kern w:val="2"/>
          <w:sz w:val="22"/>
          <w:lang w:bidi="hi-IN"/>
        </w:rPr>
      </w:pPr>
      <w:r w:rsidRPr="00291CE2">
        <w:rPr>
          <w:rFonts w:eastAsia="SimSun"/>
          <w:kern w:val="2"/>
          <w:sz w:val="22"/>
          <w:lang w:bidi="hi-IN"/>
        </w:rPr>
        <w:t>Wykonawca zbędzie lub zastawi wierzytelności przysługujące jemu z tytułu niniejszej umowy bez pisemnej zgody Zamawiającego.</w:t>
      </w:r>
    </w:p>
    <w:p w14:paraId="4484BE2C" w14:textId="6E352702" w:rsidR="00892F78" w:rsidRDefault="00291CE2" w:rsidP="00303909">
      <w:pPr>
        <w:numPr>
          <w:ilvl w:val="1"/>
          <w:numId w:val="40"/>
        </w:numPr>
        <w:rPr>
          <w:rFonts w:eastAsia="SimSun"/>
          <w:kern w:val="2"/>
          <w:sz w:val="22"/>
          <w:lang w:bidi="hi-IN"/>
        </w:rPr>
      </w:pPr>
      <w:r w:rsidRPr="00291CE2">
        <w:rPr>
          <w:rFonts w:eastAsia="SimSun"/>
          <w:kern w:val="2"/>
          <w:sz w:val="22"/>
          <w:lang w:bidi="hi-IN"/>
        </w:rPr>
        <w:t>Zamawiającemu przysługuje prawo odstąpienia od umowy w terminie 30 dni od stwierdzenia</w:t>
      </w:r>
      <w:r w:rsidR="000E3314">
        <w:rPr>
          <w:rFonts w:eastAsia="SimSun"/>
          <w:kern w:val="2"/>
          <w:sz w:val="22"/>
          <w:lang w:bidi="hi-IN"/>
        </w:rPr>
        <w:t xml:space="preserve"> </w:t>
      </w:r>
      <w:r w:rsidRPr="00291CE2">
        <w:rPr>
          <w:rFonts w:eastAsia="SimSun"/>
          <w:kern w:val="2"/>
          <w:sz w:val="22"/>
          <w:lang w:bidi="hi-IN"/>
        </w:rPr>
        <w:t>zaistnienia okoliczności opisanych w ust. 1</w:t>
      </w:r>
      <w:r w:rsidR="0059572D">
        <w:rPr>
          <w:rFonts w:eastAsia="SimSun"/>
          <w:kern w:val="2"/>
          <w:sz w:val="22"/>
          <w:lang w:bidi="hi-IN"/>
        </w:rPr>
        <w:t>.</w:t>
      </w:r>
      <w:r w:rsidR="00561952">
        <w:rPr>
          <w:rFonts w:eastAsia="SimSun"/>
          <w:kern w:val="2"/>
          <w:sz w:val="22"/>
          <w:lang w:bidi="hi-IN"/>
        </w:rPr>
        <w:t xml:space="preserve"> </w:t>
      </w:r>
    </w:p>
    <w:p w14:paraId="33807CEB" w14:textId="77777777" w:rsidR="000E3314" w:rsidRDefault="000E3314" w:rsidP="00303909">
      <w:pPr>
        <w:numPr>
          <w:ilvl w:val="1"/>
          <w:numId w:val="40"/>
        </w:numPr>
        <w:rPr>
          <w:rFonts w:eastAsia="SimSun"/>
          <w:kern w:val="2"/>
          <w:sz w:val="22"/>
          <w:lang w:bidi="hi-IN"/>
        </w:rPr>
      </w:pPr>
      <w:r w:rsidRPr="000E3314">
        <w:rPr>
          <w:rFonts w:eastAsia="SimSun"/>
          <w:kern w:val="2"/>
          <w:sz w:val="22"/>
          <w:lang w:bidi="hi-IN"/>
        </w:rPr>
        <w:t>W razie wystąpienia istotnej zmiany okoliczności powodującej, że wykonanie umowy nie leży w interesie publicznym, czego nie można było przewidzieć w chwili zawarcia umowy, Zamawiający może odstąpić od umowy w terminie 30 dni od powzięcia wiadomości o powyższych okolicznościach. W takim wypadku Wykonawca może żądać jedynie wynagrodzenia należnego mu z tytułu wykonania części umowy.</w:t>
      </w:r>
    </w:p>
    <w:p w14:paraId="63452287" w14:textId="77777777" w:rsidR="00932D0F" w:rsidRPr="00932D0F" w:rsidRDefault="00932D0F" w:rsidP="00303909">
      <w:pPr>
        <w:numPr>
          <w:ilvl w:val="1"/>
          <w:numId w:val="40"/>
        </w:numPr>
        <w:rPr>
          <w:rFonts w:eastAsia="SimSun"/>
          <w:kern w:val="2"/>
          <w:sz w:val="22"/>
          <w:lang w:bidi="hi-IN"/>
        </w:rPr>
      </w:pPr>
      <w:r w:rsidRPr="00932D0F">
        <w:rPr>
          <w:rFonts w:eastAsia="SimSun"/>
          <w:kern w:val="2"/>
          <w:sz w:val="22"/>
          <w:lang w:bidi="hi-IN"/>
        </w:rPr>
        <w:t>Zamawiającemu przysługuje prawo wypowiedzenia niniejszej umowy w razie gdy:</w:t>
      </w:r>
    </w:p>
    <w:p w14:paraId="6E4A891B" w14:textId="59AEAA8A" w:rsidR="00932D0F" w:rsidRPr="00932D0F" w:rsidRDefault="00932D0F" w:rsidP="008F78A1">
      <w:pPr>
        <w:numPr>
          <w:ilvl w:val="0"/>
          <w:numId w:val="39"/>
        </w:numPr>
        <w:rPr>
          <w:rFonts w:eastAsia="SimSun"/>
          <w:kern w:val="2"/>
          <w:sz w:val="22"/>
          <w:lang w:bidi="hi-IN"/>
        </w:rPr>
      </w:pPr>
      <w:r w:rsidRPr="00932D0F">
        <w:rPr>
          <w:rFonts w:eastAsia="SimSun"/>
          <w:kern w:val="2"/>
          <w:sz w:val="22"/>
          <w:lang w:bidi="hi-IN"/>
        </w:rPr>
        <w:t>Wykonawca zawiesza działalność, staje się niewypłacalny, następuje otwarcie likwidacji;</w:t>
      </w:r>
    </w:p>
    <w:p w14:paraId="3C7AB883" w14:textId="1CD152F7" w:rsidR="00932D0F" w:rsidRPr="00932D0F" w:rsidRDefault="00932D0F" w:rsidP="008F78A1">
      <w:pPr>
        <w:numPr>
          <w:ilvl w:val="0"/>
          <w:numId w:val="39"/>
        </w:numPr>
        <w:rPr>
          <w:rFonts w:eastAsia="SimSun"/>
          <w:kern w:val="2"/>
          <w:sz w:val="22"/>
          <w:lang w:bidi="hi-IN"/>
        </w:rPr>
      </w:pPr>
      <w:r w:rsidRPr="00932D0F">
        <w:rPr>
          <w:rFonts w:eastAsia="SimSun"/>
          <w:kern w:val="2"/>
          <w:sz w:val="22"/>
          <w:lang w:bidi="hi-IN"/>
        </w:rPr>
        <w:t>wobec Wykonawcy zostanie wszczęte postępowanie restrukturyzacyjne lub egzekucyjne, które w ocenie Zamawiającego może uniemożliwić prawidłowe i terminowe wykonanie przedmiotu umowy;</w:t>
      </w:r>
    </w:p>
    <w:p w14:paraId="4B053C0D" w14:textId="47B0C361" w:rsidR="00932D0F" w:rsidRPr="00932D0F" w:rsidRDefault="00932D0F" w:rsidP="008F78A1">
      <w:pPr>
        <w:numPr>
          <w:ilvl w:val="0"/>
          <w:numId w:val="39"/>
        </w:numPr>
        <w:rPr>
          <w:rFonts w:eastAsia="SimSun"/>
          <w:kern w:val="2"/>
          <w:sz w:val="22"/>
          <w:lang w:bidi="hi-IN"/>
        </w:rPr>
      </w:pPr>
      <w:r w:rsidRPr="00932D0F">
        <w:rPr>
          <w:rFonts w:eastAsia="SimSun"/>
          <w:kern w:val="2"/>
          <w:sz w:val="22"/>
          <w:lang w:bidi="hi-IN"/>
        </w:rPr>
        <w:t xml:space="preserve">wysokość kar umownych naliczonych </w:t>
      </w:r>
      <w:r>
        <w:rPr>
          <w:rFonts w:eastAsia="SimSun"/>
          <w:kern w:val="2"/>
          <w:sz w:val="22"/>
          <w:lang w:bidi="hi-IN"/>
        </w:rPr>
        <w:t>p</w:t>
      </w:r>
      <w:r w:rsidRPr="00932D0F">
        <w:rPr>
          <w:rFonts w:eastAsia="SimSun"/>
          <w:kern w:val="2"/>
          <w:sz w:val="22"/>
          <w:lang w:bidi="hi-IN"/>
        </w:rPr>
        <w:t>rzekracza 15% wynagrodzenia umownego brutto Wykonawcy</w:t>
      </w:r>
      <w:r w:rsidR="00561952">
        <w:rPr>
          <w:rFonts w:eastAsia="SimSun"/>
          <w:kern w:val="2"/>
          <w:sz w:val="22"/>
          <w:lang w:bidi="hi-IN"/>
        </w:rPr>
        <w:t xml:space="preserve"> dla danej części</w:t>
      </w:r>
      <w:r w:rsidRPr="00932D0F">
        <w:rPr>
          <w:rFonts w:eastAsia="SimSun"/>
          <w:kern w:val="2"/>
          <w:sz w:val="22"/>
          <w:lang w:bidi="hi-IN"/>
        </w:rPr>
        <w:t>;</w:t>
      </w:r>
    </w:p>
    <w:p w14:paraId="22DD9CFC" w14:textId="77777777" w:rsidR="00932D0F" w:rsidRPr="00932D0F" w:rsidRDefault="00932D0F" w:rsidP="008F78A1">
      <w:pPr>
        <w:numPr>
          <w:ilvl w:val="0"/>
          <w:numId w:val="39"/>
        </w:numPr>
        <w:rPr>
          <w:rFonts w:eastAsia="SimSun"/>
          <w:kern w:val="2"/>
          <w:sz w:val="22"/>
          <w:lang w:bidi="hi-IN"/>
        </w:rPr>
      </w:pPr>
      <w:r w:rsidRPr="00932D0F">
        <w:rPr>
          <w:rFonts w:eastAsia="SimSun"/>
          <w:kern w:val="2"/>
          <w:sz w:val="22"/>
          <w:lang w:bidi="hi-IN"/>
        </w:rPr>
        <w:t xml:space="preserve">zmiana umowy została dokonana z naruszeniem art. 454 i 455 ustawy </w:t>
      </w:r>
      <w:proofErr w:type="spellStart"/>
      <w:r w:rsidRPr="00932D0F">
        <w:rPr>
          <w:rFonts w:eastAsia="SimSun"/>
          <w:kern w:val="2"/>
          <w:sz w:val="22"/>
          <w:lang w:bidi="hi-IN"/>
        </w:rPr>
        <w:t>Pzp</w:t>
      </w:r>
      <w:proofErr w:type="spellEnd"/>
      <w:r w:rsidRPr="00932D0F">
        <w:rPr>
          <w:rFonts w:eastAsia="SimSun"/>
          <w:kern w:val="2"/>
          <w:sz w:val="22"/>
          <w:lang w:bidi="hi-IN"/>
        </w:rPr>
        <w:t xml:space="preserve">; </w:t>
      </w:r>
    </w:p>
    <w:p w14:paraId="2ADC365B" w14:textId="77777777" w:rsidR="00932D0F" w:rsidRPr="00932D0F" w:rsidRDefault="00932D0F" w:rsidP="008F78A1">
      <w:pPr>
        <w:numPr>
          <w:ilvl w:val="0"/>
          <w:numId w:val="39"/>
        </w:numPr>
        <w:rPr>
          <w:rFonts w:eastAsia="SimSun"/>
          <w:kern w:val="2"/>
          <w:sz w:val="22"/>
          <w:lang w:bidi="hi-IN"/>
        </w:rPr>
      </w:pPr>
      <w:r w:rsidRPr="00932D0F">
        <w:rPr>
          <w:rFonts w:eastAsia="SimSun"/>
          <w:kern w:val="2"/>
          <w:sz w:val="22"/>
          <w:lang w:bidi="hi-IN"/>
        </w:rPr>
        <w:t>wykonawca w chwili zawarcia umowy podlegał wykluczeniu z postępowania;</w:t>
      </w:r>
    </w:p>
    <w:p w14:paraId="5D1E0D7C" w14:textId="77777777" w:rsidR="00932D0F" w:rsidRPr="00932D0F" w:rsidRDefault="00932D0F" w:rsidP="008F78A1">
      <w:pPr>
        <w:numPr>
          <w:ilvl w:val="0"/>
          <w:numId w:val="39"/>
        </w:numPr>
        <w:rPr>
          <w:rFonts w:eastAsia="SimSun"/>
          <w:kern w:val="2"/>
          <w:sz w:val="22"/>
          <w:lang w:bidi="hi-IN"/>
        </w:rPr>
      </w:pPr>
      <w:r w:rsidRPr="00932D0F">
        <w:rPr>
          <w:rFonts w:eastAsia="SimSun"/>
          <w:kern w:val="2"/>
          <w:sz w:val="22"/>
          <w:lang w:bidi="hi-IN"/>
        </w:rPr>
        <w:t xml:space="preserve">Trybunał Sprawiedliwości Unii Europejskiej stwierdził, w ramach procedury przewidzianej w art. 258 Traktatu o Funkcjonowaniu Unii Europejskiej, że państwo polskie uchybiło zobowiązaniom, które ciążą na nim na mocy Traktatów, dyrektywy 2014/24/UE i dyrektywy </w:t>
      </w:r>
      <w:r w:rsidRPr="00932D0F">
        <w:rPr>
          <w:rFonts w:eastAsia="SimSun"/>
          <w:kern w:val="2"/>
          <w:sz w:val="22"/>
          <w:lang w:bidi="hi-IN"/>
        </w:rPr>
        <w:lastRenderedPageBreak/>
        <w:t xml:space="preserve">2014/25/UE, z uwagi na to, że zamawiający udzielił zamówienia z naruszeniem przepisów prawa Unii Europejskiej. </w:t>
      </w:r>
    </w:p>
    <w:p w14:paraId="64F83260" w14:textId="77777777" w:rsidR="00932D0F" w:rsidRPr="00932D0F" w:rsidRDefault="00932D0F" w:rsidP="00303909">
      <w:pPr>
        <w:numPr>
          <w:ilvl w:val="1"/>
          <w:numId w:val="40"/>
        </w:numPr>
        <w:rPr>
          <w:rFonts w:eastAsia="SimSun"/>
          <w:kern w:val="2"/>
          <w:sz w:val="22"/>
          <w:lang w:bidi="hi-IN"/>
        </w:rPr>
      </w:pPr>
      <w:r w:rsidRPr="00932D0F">
        <w:rPr>
          <w:rFonts w:eastAsia="SimSun"/>
          <w:kern w:val="2"/>
          <w:sz w:val="22"/>
          <w:lang w:bidi="hi-IN"/>
        </w:rPr>
        <w:t xml:space="preserve">Wypowiedzenie, o którym mowa w ust. </w:t>
      </w:r>
      <w:r w:rsidR="008F78A1">
        <w:rPr>
          <w:rFonts w:eastAsia="SimSun"/>
          <w:kern w:val="2"/>
          <w:sz w:val="22"/>
          <w:lang w:bidi="hi-IN"/>
        </w:rPr>
        <w:t>4</w:t>
      </w:r>
      <w:r w:rsidRPr="00932D0F">
        <w:rPr>
          <w:rFonts w:eastAsia="SimSun"/>
          <w:kern w:val="2"/>
          <w:sz w:val="22"/>
          <w:lang w:bidi="hi-IN"/>
        </w:rPr>
        <w:t xml:space="preserve"> nastąpi w terminie 14 dni od powzięcia przez Zamawiającego informacji o wystąpieniu powodu, o którym mowa w ust. </w:t>
      </w:r>
      <w:r w:rsidR="008F78A1">
        <w:rPr>
          <w:rFonts w:eastAsia="SimSun"/>
          <w:kern w:val="2"/>
          <w:sz w:val="22"/>
          <w:lang w:bidi="hi-IN"/>
        </w:rPr>
        <w:t>4</w:t>
      </w:r>
      <w:r w:rsidRPr="00932D0F">
        <w:rPr>
          <w:rFonts w:eastAsia="SimSun"/>
          <w:kern w:val="2"/>
          <w:sz w:val="22"/>
          <w:lang w:bidi="hi-IN"/>
        </w:rPr>
        <w:t>.</w:t>
      </w:r>
    </w:p>
    <w:p w14:paraId="20B16F09" w14:textId="77777777" w:rsidR="00932D0F" w:rsidRPr="00932D0F" w:rsidRDefault="00932D0F" w:rsidP="00303909">
      <w:pPr>
        <w:numPr>
          <w:ilvl w:val="1"/>
          <w:numId w:val="40"/>
        </w:numPr>
        <w:rPr>
          <w:rFonts w:eastAsia="SimSun"/>
          <w:kern w:val="2"/>
          <w:sz w:val="22"/>
          <w:lang w:bidi="hi-IN"/>
        </w:rPr>
      </w:pPr>
      <w:r w:rsidRPr="00932D0F">
        <w:rPr>
          <w:rFonts w:eastAsia="SimSun"/>
          <w:kern w:val="2"/>
          <w:sz w:val="22"/>
          <w:lang w:bidi="hi-IN"/>
        </w:rPr>
        <w:t>Wykonawcy nie przysługuje żadne odszkodowanie, w tym z tytułu utraconych korzyści na skutek wypowiedzenia Umowy w trybie ust. 1</w:t>
      </w:r>
      <w:r w:rsidR="008F78A1">
        <w:rPr>
          <w:rFonts w:eastAsia="SimSun"/>
          <w:kern w:val="2"/>
          <w:sz w:val="22"/>
          <w:lang w:bidi="hi-IN"/>
        </w:rPr>
        <w:t xml:space="preserve"> i 4</w:t>
      </w:r>
      <w:r w:rsidRPr="00932D0F">
        <w:rPr>
          <w:rFonts w:eastAsia="SimSun"/>
          <w:kern w:val="2"/>
          <w:sz w:val="22"/>
          <w:lang w:bidi="hi-IN"/>
        </w:rPr>
        <w:t>. W przypadku, o którym mowa w ust. 1, wykonawca może żądać wyłącznie wynagrodzenia należnego z tytułu wykonania części umowy.</w:t>
      </w:r>
    </w:p>
    <w:p w14:paraId="51FD5DCC" w14:textId="77777777" w:rsidR="00932D0F" w:rsidRPr="00932D0F" w:rsidRDefault="00932D0F" w:rsidP="00303909">
      <w:pPr>
        <w:numPr>
          <w:ilvl w:val="1"/>
          <w:numId w:val="40"/>
        </w:numPr>
        <w:rPr>
          <w:rFonts w:eastAsia="SimSun"/>
          <w:kern w:val="2"/>
          <w:sz w:val="22"/>
          <w:lang w:bidi="hi-IN"/>
        </w:rPr>
      </w:pPr>
      <w:r w:rsidRPr="00932D0F">
        <w:rPr>
          <w:rFonts w:eastAsia="SimSun"/>
          <w:kern w:val="2"/>
          <w:sz w:val="22"/>
          <w:lang w:bidi="hi-IN"/>
        </w:rPr>
        <w:t>Oprócz przypadków wynikających z przepisów kodeksu cywilnego, Zamawiającemu przysługuje prawo odstąpienia od umowy, gdy:</w:t>
      </w:r>
    </w:p>
    <w:p w14:paraId="3CCEFBAF" w14:textId="40BDABDD" w:rsidR="00932D0F" w:rsidRPr="00932D0F" w:rsidRDefault="00932D0F" w:rsidP="00A809D2">
      <w:pPr>
        <w:ind w:left="1134"/>
        <w:rPr>
          <w:rFonts w:eastAsia="SimSun"/>
          <w:kern w:val="2"/>
          <w:sz w:val="22"/>
          <w:lang w:bidi="hi-IN"/>
        </w:rPr>
      </w:pPr>
      <w:r w:rsidRPr="00932D0F">
        <w:rPr>
          <w:rFonts w:eastAsia="SimSun"/>
          <w:kern w:val="2"/>
          <w:sz w:val="22"/>
          <w:lang w:bidi="hi-IN"/>
        </w:rPr>
        <w:t xml:space="preserve">1) Wykonawca przerwał, z przyczyn leżących po stronie Wykonawcy, realizację przedmiotu umowy, a przerwa ta trwa dłużej niż </w:t>
      </w:r>
      <w:r w:rsidR="00AD3672">
        <w:rPr>
          <w:rFonts w:eastAsia="SimSun"/>
          <w:kern w:val="2"/>
          <w:sz w:val="22"/>
          <w:lang w:bidi="hi-IN"/>
        </w:rPr>
        <w:t>5</w:t>
      </w:r>
      <w:r w:rsidRPr="00932D0F">
        <w:rPr>
          <w:rFonts w:eastAsia="SimSun"/>
          <w:kern w:val="2"/>
          <w:sz w:val="22"/>
          <w:lang w:bidi="hi-IN"/>
        </w:rPr>
        <w:t xml:space="preserve"> dni,</w:t>
      </w:r>
    </w:p>
    <w:p w14:paraId="6B9A2D0F" w14:textId="406E24E6" w:rsidR="008F78A1" w:rsidRDefault="00A809D2" w:rsidP="004E4862">
      <w:pPr>
        <w:ind w:left="1134"/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>2</w:t>
      </w:r>
      <w:r w:rsidR="00932D0F" w:rsidRPr="00932D0F">
        <w:rPr>
          <w:rFonts w:eastAsia="SimSun"/>
          <w:kern w:val="2"/>
          <w:sz w:val="22"/>
          <w:lang w:bidi="hi-IN"/>
        </w:rPr>
        <w:t>) Wykonawca realizuje Przedmiot umowy w sposób niezgodny z niniejszą umową lub uzgodnieniami z Zamawiającym.</w:t>
      </w:r>
    </w:p>
    <w:p w14:paraId="14BF80E7" w14:textId="77777777" w:rsidR="00932D0F" w:rsidRPr="00932D0F" w:rsidRDefault="008F78A1" w:rsidP="008F78A1">
      <w:pPr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>8</w:t>
      </w:r>
      <w:r w:rsidR="00932D0F" w:rsidRPr="00932D0F">
        <w:rPr>
          <w:rFonts w:eastAsia="SimSun"/>
          <w:kern w:val="2"/>
          <w:sz w:val="22"/>
          <w:lang w:bidi="hi-IN"/>
        </w:rPr>
        <w:t>. Wykonawcy przysługuje prawo odstąpienia od umowy, jeżeli Zamawiający opóźnia się z zapłatą wynagrodzenia dłużej niż 1 miesiąc, mimo dodatkowego wezwania.</w:t>
      </w:r>
    </w:p>
    <w:p w14:paraId="11C0D97D" w14:textId="36B6688A" w:rsidR="00932D0F" w:rsidRPr="000E3314" w:rsidRDefault="004E4862" w:rsidP="004E4862">
      <w:pPr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 xml:space="preserve">9. </w:t>
      </w:r>
      <w:r w:rsidR="00932D0F" w:rsidRPr="00932D0F">
        <w:rPr>
          <w:rFonts w:eastAsia="SimSun"/>
          <w:kern w:val="2"/>
          <w:sz w:val="22"/>
          <w:lang w:bidi="hi-IN"/>
        </w:rPr>
        <w:t>Oświadczenie o wypowiedzeniu umowy lub odstąpieniu od umowy wymaga zachowania formy pisemnej pod rygorem nieważności</w:t>
      </w:r>
      <w:r w:rsidR="00043F8C">
        <w:rPr>
          <w:rFonts w:eastAsia="SimSun"/>
          <w:kern w:val="2"/>
          <w:sz w:val="22"/>
          <w:lang w:bidi="hi-IN"/>
        </w:rPr>
        <w:t xml:space="preserve"> oraz zawierać uzasadnienie</w:t>
      </w:r>
      <w:r w:rsidR="00932D0F" w:rsidRPr="00932D0F">
        <w:rPr>
          <w:rFonts w:eastAsia="SimSun"/>
          <w:kern w:val="2"/>
          <w:sz w:val="22"/>
          <w:lang w:bidi="hi-IN"/>
        </w:rPr>
        <w:t>.</w:t>
      </w:r>
    </w:p>
    <w:p w14:paraId="2E645366" w14:textId="77777777" w:rsidR="0059572D" w:rsidRDefault="0059572D" w:rsidP="00291CE2">
      <w:pPr>
        <w:rPr>
          <w:rFonts w:eastAsia="SimSun"/>
          <w:kern w:val="2"/>
          <w:sz w:val="22"/>
          <w:lang w:bidi="hi-IN"/>
        </w:rPr>
      </w:pPr>
    </w:p>
    <w:p w14:paraId="59E0325D" w14:textId="77777777" w:rsidR="00892F78" w:rsidRDefault="00892F78">
      <w:pPr>
        <w:jc w:val="center"/>
        <w:rPr>
          <w:sz w:val="22"/>
        </w:rPr>
      </w:pPr>
      <w:r>
        <w:rPr>
          <w:rFonts w:eastAsia="SimSun"/>
          <w:b/>
          <w:kern w:val="2"/>
          <w:sz w:val="22"/>
          <w:lang w:bidi="hi-IN"/>
        </w:rPr>
        <w:t>§ 7</w:t>
      </w:r>
    </w:p>
    <w:p w14:paraId="08F9107A" w14:textId="4CE2425B" w:rsidR="00892F78" w:rsidRDefault="00892F78">
      <w:pPr>
        <w:pStyle w:val="Akapitzlist"/>
        <w:numPr>
          <w:ilvl w:val="0"/>
          <w:numId w:val="6"/>
        </w:numPr>
        <w:spacing w:after="0"/>
        <w:rPr>
          <w:sz w:val="22"/>
        </w:rPr>
      </w:pPr>
      <w:r>
        <w:rPr>
          <w:sz w:val="22"/>
        </w:rPr>
        <w:t>Zamawiający dopuszcza zmianę postanowień umowy w zakresie opisanym w Ustawie z dnia 11 września 2019 r. - Prawo zamówień publicznych (</w:t>
      </w:r>
      <w:proofErr w:type="spellStart"/>
      <w:r>
        <w:rPr>
          <w:sz w:val="22"/>
        </w:rPr>
        <w:t>t.j</w:t>
      </w:r>
      <w:proofErr w:type="spellEnd"/>
      <w:r>
        <w:rPr>
          <w:sz w:val="22"/>
        </w:rPr>
        <w:t xml:space="preserve">. Dz. U. z </w:t>
      </w:r>
      <w:r w:rsidR="00561952">
        <w:rPr>
          <w:sz w:val="22"/>
        </w:rPr>
        <w:t xml:space="preserve">2024 </w:t>
      </w:r>
      <w:r>
        <w:rPr>
          <w:sz w:val="22"/>
        </w:rPr>
        <w:t xml:space="preserve">r. poz. </w:t>
      </w:r>
      <w:r w:rsidR="00561952">
        <w:rPr>
          <w:sz w:val="22"/>
        </w:rPr>
        <w:t>1320</w:t>
      </w:r>
      <w:r>
        <w:rPr>
          <w:sz w:val="22"/>
        </w:rPr>
        <w:t xml:space="preserve">z </w:t>
      </w:r>
      <w:proofErr w:type="spellStart"/>
      <w:r>
        <w:rPr>
          <w:sz w:val="22"/>
        </w:rPr>
        <w:t>późn</w:t>
      </w:r>
      <w:proofErr w:type="spellEnd"/>
      <w:r>
        <w:rPr>
          <w:sz w:val="22"/>
        </w:rPr>
        <w:t>. zm.). w stosunku do treści oferty, na podstawie której dokonano wyboru Wykonawcy, oraz w razie wystąpienia następujących okoliczności, z uwzględnieniem podanych warunków ich wprowadzenia:</w:t>
      </w:r>
    </w:p>
    <w:p w14:paraId="55F9C101" w14:textId="77777777" w:rsidR="00892F78" w:rsidRDefault="00892F78">
      <w:pPr>
        <w:pStyle w:val="Akapitzlist"/>
        <w:numPr>
          <w:ilvl w:val="0"/>
          <w:numId w:val="7"/>
        </w:numPr>
        <w:spacing w:after="0"/>
        <w:ind w:left="850" w:hanging="283"/>
        <w:rPr>
          <w:sz w:val="22"/>
        </w:rPr>
      </w:pPr>
      <w:r>
        <w:rPr>
          <w:sz w:val="22"/>
        </w:rPr>
        <w:t>zmiany numeru rachunku bankowego, nazwy i innych danych Stron umowy, w przypadku zmiany tych danych,</w:t>
      </w:r>
    </w:p>
    <w:p w14:paraId="696E3567" w14:textId="77777777" w:rsidR="00892F78" w:rsidRDefault="00892F78">
      <w:pPr>
        <w:pStyle w:val="Akapitzlist"/>
        <w:numPr>
          <w:ilvl w:val="0"/>
          <w:numId w:val="7"/>
        </w:numPr>
        <w:spacing w:after="0"/>
        <w:ind w:left="850" w:hanging="283"/>
        <w:rPr>
          <w:sz w:val="22"/>
        </w:rPr>
      </w:pPr>
      <w:r>
        <w:rPr>
          <w:sz w:val="22"/>
        </w:rPr>
        <w:t>zmiany cen na niższe niż zaoferowane,</w:t>
      </w:r>
    </w:p>
    <w:p w14:paraId="44039BCA" w14:textId="7FBD0A6F" w:rsidR="00892F78" w:rsidRDefault="00892F78">
      <w:pPr>
        <w:pStyle w:val="Akapitzlist"/>
        <w:numPr>
          <w:ilvl w:val="0"/>
          <w:numId w:val="7"/>
        </w:numPr>
        <w:spacing w:after="0"/>
        <w:ind w:left="850" w:hanging="283"/>
        <w:rPr>
          <w:sz w:val="22"/>
        </w:rPr>
      </w:pPr>
      <w:r>
        <w:rPr>
          <w:sz w:val="22"/>
        </w:rPr>
        <w:t xml:space="preserve">zmiany oferowanego </w:t>
      </w:r>
      <w:r w:rsidR="00561952">
        <w:rPr>
          <w:sz w:val="22"/>
        </w:rPr>
        <w:t xml:space="preserve">asortymentu </w:t>
      </w:r>
      <w:r>
        <w:rPr>
          <w:sz w:val="22"/>
        </w:rPr>
        <w:t xml:space="preserve">na </w:t>
      </w:r>
      <w:r w:rsidR="00561952">
        <w:rPr>
          <w:sz w:val="22"/>
        </w:rPr>
        <w:t xml:space="preserve">asortyment </w:t>
      </w:r>
      <w:r>
        <w:rPr>
          <w:sz w:val="22"/>
        </w:rPr>
        <w:t xml:space="preserve">o parametrach </w:t>
      </w:r>
      <w:r w:rsidR="00561952">
        <w:rPr>
          <w:sz w:val="22"/>
        </w:rPr>
        <w:t xml:space="preserve"> jakościowych </w:t>
      </w:r>
      <w:r>
        <w:rPr>
          <w:sz w:val="22"/>
        </w:rPr>
        <w:t xml:space="preserve">nie gorszych niż oferowany w przypadku wycofania oferowanego </w:t>
      </w:r>
      <w:r w:rsidR="00561952">
        <w:rPr>
          <w:sz w:val="22"/>
        </w:rPr>
        <w:t xml:space="preserve">asortymentu </w:t>
      </w:r>
      <w:r>
        <w:rPr>
          <w:sz w:val="22"/>
        </w:rPr>
        <w:t>z rynku, wstrzymania produkcji, w cenie nie wyższej niż oferowana</w:t>
      </w:r>
      <w:r w:rsidR="00561952">
        <w:rPr>
          <w:sz w:val="22"/>
        </w:rPr>
        <w:t>,</w:t>
      </w:r>
    </w:p>
    <w:p w14:paraId="597C7963" w14:textId="77777777" w:rsidR="00892F78" w:rsidRDefault="00892F78">
      <w:pPr>
        <w:pStyle w:val="Akapitzlist"/>
        <w:numPr>
          <w:ilvl w:val="0"/>
          <w:numId w:val="7"/>
        </w:numPr>
        <w:spacing w:after="0"/>
        <w:ind w:left="850" w:hanging="283"/>
        <w:rPr>
          <w:sz w:val="22"/>
        </w:rPr>
      </w:pPr>
      <w:r>
        <w:rPr>
          <w:sz w:val="22"/>
        </w:rPr>
        <w:t>zmiany stawki podatku VAT – przez odpowiednią zmianę wynagrodzenia brutto Wykonawcy. Strony są zobowiązane do niezwłocznego zawarcia odpowiedniego aneksu w przypadku wystąpienia zmiany stawki podatku VAT;</w:t>
      </w:r>
    </w:p>
    <w:p w14:paraId="17499F1D" w14:textId="77777777" w:rsidR="00892F78" w:rsidRDefault="00892F78">
      <w:pPr>
        <w:pStyle w:val="Akapitzlist"/>
        <w:numPr>
          <w:ilvl w:val="0"/>
          <w:numId w:val="7"/>
        </w:numPr>
        <w:spacing w:after="0"/>
        <w:ind w:left="850" w:hanging="283"/>
        <w:rPr>
          <w:sz w:val="22"/>
        </w:rPr>
      </w:pPr>
      <w:r>
        <w:rPr>
          <w:sz w:val="22"/>
        </w:rPr>
        <w:t>zmiany terminu wykonania umowy o okres nie dłuższy niż 30 dni z powodów działania siły wyższej lub innych przyczyn nie wynikających z winy Wykonawcy;</w:t>
      </w:r>
    </w:p>
    <w:p w14:paraId="7B867956" w14:textId="15F001A0" w:rsidR="00DB6DD6" w:rsidRDefault="009D0171">
      <w:pPr>
        <w:pStyle w:val="Akapitzlist"/>
        <w:numPr>
          <w:ilvl w:val="0"/>
          <w:numId w:val="7"/>
        </w:numPr>
        <w:rPr>
          <w:sz w:val="22"/>
        </w:rPr>
      </w:pPr>
      <w:r w:rsidRPr="00303909">
        <w:rPr>
          <w:sz w:val="22"/>
        </w:rPr>
        <w:t xml:space="preserve"> zmiany wysokości wynagrodzenia Wykonawcy za dostawy artykułów żywnościowych w przypadku zmiany ceny materiałów lub kosztów związanych z realizacją umowy w rozumieniu art. 439 PZP na zasadach opisanych w pkt 6 oraz ust. 2 i 3 poniżej. Przez zmianę ceny materiałów lub kosztów o ponad 10% rozumie się wzrost odpowiednio cen lub kosztów, jak i ich obniżenie, względem ceny lub kosztu przyjętych w celu ustalenia wynagrodzenia Wykonawcy zawartego w ofercie. Jako materiały oraz wzrost kosztów realizacji umowy uznaje się wzrost cen artykułów spożywczych, energii elektrycznej oraz paliw samochodowych.</w:t>
      </w:r>
      <w:r w:rsidR="00DD6610" w:rsidRPr="00303909">
        <w:rPr>
          <w:sz w:val="22"/>
        </w:rPr>
        <w:t xml:space="preserve"> </w:t>
      </w:r>
      <w:r w:rsidR="00816200" w:rsidRPr="00303909">
        <w:rPr>
          <w:sz w:val="22"/>
        </w:rPr>
        <w:t xml:space="preserve">Strony umowy będą uprawnione do zmiany wynagrodzenia, o której mowa w powyżej, o ile poziom zmiany ceny materiałów lub kosztów osiągnie poziom co najmniej 10%. Jako </w:t>
      </w:r>
      <w:r w:rsidR="00DD6610" w:rsidRPr="00303909">
        <w:rPr>
          <w:sz w:val="22"/>
        </w:rPr>
        <w:t xml:space="preserve">wskaźnik zmiany ceny materiałów lub kosztów przyjmuje się </w:t>
      </w:r>
      <w:r w:rsidR="007F10A1" w:rsidRPr="00303909">
        <w:rPr>
          <w:sz w:val="22"/>
        </w:rPr>
        <w:t xml:space="preserve">średnioroczny </w:t>
      </w:r>
      <w:r w:rsidR="00DD6610" w:rsidRPr="00303909">
        <w:rPr>
          <w:sz w:val="22"/>
        </w:rPr>
        <w:t xml:space="preserve">wskaźnik </w:t>
      </w:r>
      <w:r w:rsidR="00561952" w:rsidRPr="00561952">
        <w:rPr>
          <w:sz w:val="22"/>
        </w:rPr>
        <w:t>cen towarów i usług</w:t>
      </w:r>
      <w:r w:rsidR="00561952">
        <w:rPr>
          <w:sz w:val="22"/>
        </w:rPr>
        <w:t xml:space="preserve"> </w:t>
      </w:r>
      <w:r w:rsidR="00561952" w:rsidRPr="00561952">
        <w:rPr>
          <w:sz w:val="22"/>
        </w:rPr>
        <w:t>konsumpcyjnych</w:t>
      </w:r>
      <w:r w:rsidR="00DD6610" w:rsidRPr="00303909">
        <w:rPr>
          <w:sz w:val="22"/>
        </w:rPr>
        <w:t xml:space="preserve"> ogłaszany w komunikacie Prezesa Głównego Urzędu Statystycznego. Zmiana może nastąpić najwcześniej po 6 miesiącach obowiązywania umowy, nie częściej niż raz w</w:t>
      </w:r>
      <w:r w:rsidR="007F10A1" w:rsidRPr="00303909">
        <w:rPr>
          <w:sz w:val="22"/>
        </w:rPr>
        <w:t xml:space="preserve"> okresie trwania umowy</w:t>
      </w:r>
      <w:r w:rsidR="00DD6610" w:rsidRPr="00303909">
        <w:rPr>
          <w:sz w:val="22"/>
        </w:rPr>
        <w:t xml:space="preserve">. </w:t>
      </w:r>
      <w:r w:rsidR="007F10A1" w:rsidRPr="00303909">
        <w:rPr>
          <w:sz w:val="22"/>
        </w:rPr>
        <w:t xml:space="preserve"> Wysokość wynagrodzenia Wykonawcy w rozliczeniu okresowym ulegnie zmianie o wielkość średniorocznego wskaźnika cen towarów i usług konsumpcyjnych za rok poprzedni, a w przypadku likwidacji wskaźnika, o którym wyżej mowa lub zmiany podmiotu, który urzędowo go ustala, wskazany mechanizm stosuje się </w:t>
      </w:r>
      <w:r w:rsidR="007F10A1" w:rsidRPr="00303909">
        <w:rPr>
          <w:sz w:val="22"/>
        </w:rPr>
        <w:lastRenderedPageBreak/>
        <w:t>odpowiednio do wskaźnika i podmiotu, który zgodnie z odpowiednimi przepisami prawa zastąpi dotychczasowy</w:t>
      </w:r>
      <w:r w:rsidR="00043F8C">
        <w:rPr>
          <w:sz w:val="22"/>
        </w:rPr>
        <w:t xml:space="preserve">. </w:t>
      </w:r>
      <w:r w:rsidR="007F10A1" w:rsidRPr="00303909">
        <w:rPr>
          <w:sz w:val="22"/>
        </w:rPr>
        <w:t xml:space="preserve">Wskaźnik lub podmiot lub w przypadku, gdyby te wskaźniki przestały być dostępne, zastosowanie znajdą inne najbardziej zbliżone wskaźniki publikowane przez Prezesa Głównego Urzędu Statystycznego. Wynagrodzenie należne Wykonawcy zostanie powiększone o Wskaźnik. </w:t>
      </w:r>
      <w:r w:rsidR="00DD6610" w:rsidRPr="00504CE5">
        <w:rPr>
          <w:sz w:val="22"/>
          <w:u w:val="single"/>
        </w:rPr>
        <w:t xml:space="preserve">Maksymalny poziom zmian z tego tytułu określa się na 10% wartości przedmiotu umowy </w:t>
      </w:r>
      <w:r w:rsidR="00043F8C" w:rsidRPr="00504CE5">
        <w:rPr>
          <w:sz w:val="22"/>
          <w:u w:val="single"/>
        </w:rPr>
        <w:t>odpowiednio dla danej części</w:t>
      </w:r>
      <w:r w:rsidR="00043F8C">
        <w:rPr>
          <w:sz w:val="22"/>
        </w:rPr>
        <w:t xml:space="preserve">. </w:t>
      </w:r>
      <w:r w:rsidR="007B3686" w:rsidRPr="00303909">
        <w:rPr>
          <w:sz w:val="22"/>
        </w:rPr>
        <w:t>Waloryzacja umowna</w:t>
      </w:r>
      <w:r w:rsidR="007F10A1" w:rsidRPr="00303909">
        <w:rPr>
          <w:sz w:val="22"/>
        </w:rPr>
        <w:t>, o której mowa powyżej,</w:t>
      </w:r>
      <w:r w:rsidR="007B3686" w:rsidRPr="00303909">
        <w:rPr>
          <w:sz w:val="22"/>
        </w:rPr>
        <w:t xml:space="preserve"> jest niezależna od zmian wynagrodzenia Wykonawcy z tytułu art. 455 Ustawy z dnia 11 września 2019 r. - Prawo zamówień publicznych</w:t>
      </w:r>
      <w:r w:rsidR="000E3314" w:rsidRPr="00303909">
        <w:rPr>
          <w:sz w:val="22"/>
        </w:rPr>
        <w:t xml:space="preserve">. </w:t>
      </w:r>
    </w:p>
    <w:p w14:paraId="7E69CE55" w14:textId="337B1970" w:rsidR="007B3686" w:rsidRPr="00303909" w:rsidRDefault="000E3314" w:rsidP="00DB6DD6">
      <w:pPr>
        <w:pStyle w:val="Akapitzlist"/>
        <w:numPr>
          <w:ilvl w:val="0"/>
          <w:numId w:val="7"/>
        </w:numPr>
        <w:rPr>
          <w:sz w:val="22"/>
        </w:rPr>
      </w:pPr>
      <w:r w:rsidRPr="00303909">
        <w:rPr>
          <w:sz w:val="22"/>
        </w:rPr>
        <w:t>Wykonawca, którego wynagrodzenie zostało zmienione zgodnie z ust. 1 f) zobowiązany jest do zmiany wynagrodzenia przysługującego podwykonawcy, z którym zawarł</w:t>
      </w:r>
      <w:r w:rsidR="00303909" w:rsidRPr="00303909">
        <w:rPr>
          <w:sz w:val="22"/>
        </w:rPr>
        <w:t xml:space="preserve"> </w:t>
      </w:r>
      <w:r w:rsidRPr="00303909">
        <w:rPr>
          <w:sz w:val="22"/>
        </w:rPr>
        <w:t>umowę, w zakresie odpowiadającym zmianom cen materiałów lub kosztów dotyczących zobowiązania podwykonawcy</w:t>
      </w:r>
      <w:r w:rsidR="00043F8C">
        <w:rPr>
          <w:sz w:val="22"/>
        </w:rPr>
        <w:t>, j</w:t>
      </w:r>
      <w:r w:rsidR="00043F8C" w:rsidRPr="00043F8C">
        <w:rPr>
          <w:sz w:val="22"/>
        </w:rPr>
        <w:t>eżeli łącznie spełnione są następujące warunki:</w:t>
      </w:r>
    </w:p>
    <w:p w14:paraId="050E60EB" w14:textId="5B8D1DB8" w:rsidR="00043F8C" w:rsidRPr="00043F8C" w:rsidRDefault="00EC5C0E" w:rsidP="00EC5C0E">
      <w:pPr>
        <w:pStyle w:val="Akapitzlist"/>
        <w:ind w:left="928"/>
        <w:rPr>
          <w:sz w:val="22"/>
        </w:rPr>
      </w:pPr>
      <w:bookmarkStart w:id="4" w:name="mip74772648"/>
      <w:bookmarkEnd w:id="4"/>
      <w:r>
        <w:rPr>
          <w:sz w:val="22"/>
        </w:rPr>
        <w:t xml:space="preserve">1) </w:t>
      </w:r>
      <w:r w:rsidR="00043F8C" w:rsidRPr="00043F8C">
        <w:rPr>
          <w:sz w:val="22"/>
        </w:rPr>
        <w:t>przedmiotem umowy są roboty budowlane, dostawy lub usługi</w:t>
      </w:r>
      <w:r w:rsidR="007C1CB1">
        <w:rPr>
          <w:sz w:val="22"/>
        </w:rPr>
        <w:t>,</w:t>
      </w:r>
    </w:p>
    <w:p w14:paraId="4D5DF9CC" w14:textId="614F4905" w:rsidR="007B3686" w:rsidRPr="00EC5C0E" w:rsidRDefault="00043F8C" w:rsidP="00EC5C0E">
      <w:pPr>
        <w:pStyle w:val="Akapitzlist"/>
        <w:ind w:left="928"/>
        <w:rPr>
          <w:sz w:val="22"/>
        </w:rPr>
      </w:pPr>
      <w:bookmarkStart w:id="5" w:name="mip74772649"/>
      <w:bookmarkEnd w:id="5"/>
      <w:r w:rsidRPr="00043F8C">
        <w:rPr>
          <w:sz w:val="22"/>
        </w:rPr>
        <w:t>2)</w:t>
      </w:r>
      <w:r>
        <w:rPr>
          <w:sz w:val="22"/>
        </w:rPr>
        <w:t xml:space="preserve"> </w:t>
      </w:r>
      <w:r w:rsidRPr="00043F8C">
        <w:rPr>
          <w:sz w:val="22"/>
        </w:rPr>
        <w:t>okres obowiązywania umowy przekracza 6 miesięcy</w:t>
      </w:r>
      <w:r w:rsidR="007C1CB1">
        <w:rPr>
          <w:sz w:val="22"/>
        </w:rPr>
        <w:t>;</w:t>
      </w:r>
    </w:p>
    <w:p w14:paraId="3C1D98ED" w14:textId="77777777" w:rsidR="00892F78" w:rsidRPr="007C1CB1" w:rsidRDefault="00892F78" w:rsidP="00892F78">
      <w:pPr>
        <w:pStyle w:val="Akapitzlist"/>
        <w:numPr>
          <w:ilvl w:val="0"/>
          <w:numId w:val="7"/>
        </w:numPr>
        <w:spacing w:after="0"/>
        <w:ind w:left="850" w:hanging="283"/>
        <w:rPr>
          <w:sz w:val="22"/>
        </w:rPr>
      </w:pPr>
      <w:r w:rsidRPr="007C1CB1">
        <w:rPr>
          <w:sz w:val="22"/>
        </w:rPr>
        <w:t>zmiany osób upoważnionych.</w:t>
      </w:r>
    </w:p>
    <w:p w14:paraId="5680944A" w14:textId="4D9F7824" w:rsidR="00892F78" w:rsidRPr="007C1CB1" w:rsidRDefault="0032759B">
      <w:pPr>
        <w:pStyle w:val="Akapitzlist"/>
        <w:numPr>
          <w:ilvl w:val="0"/>
          <w:numId w:val="4"/>
        </w:numPr>
        <w:spacing w:after="0"/>
        <w:rPr>
          <w:sz w:val="22"/>
        </w:rPr>
      </w:pPr>
      <w:r w:rsidRPr="007C1CB1">
        <w:rPr>
          <w:sz w:val="22"/>
        </w:rPr>
        <w:t>Powyższe postanowienia stanowią katalog zmian, na które Zamawiający może, ale nie musi wyrazić zgody.</w:t>
      </w:r>
      <w:r w:rsidR="0025134E" w:rsidRPr="007C1CB1">
        <w:rPr>
          <w:sz w:val="22"/>
        </w:rPr>
        <w:t xml:space="preserve"> </w:t>
      </w:r>
      <w:r w:rsidRPr="007C1CB1">
        <w:rPr>
          <w:sz w:val="22"/>
        </w:rPr>
        <w:t>Nie stanowią one jednocześnie zobowiązania do wyrażenia zgody przez Zamawiającego.</w:t>
      </w:r>
      <w:r w:rsidR="0025134E" w:rsidRPr="007C1CB1">
        <w:rPr>
          <w:sz w:val="22"/>
        </w:rPr>
        <w:t xml:space="preserve"> </w:t>
      </w:r>
      <w:r w:rsidR="00892F78" w:rsidRPr="007C1CB1">
        <w:rPr>
          <w:sz w:val="22"/>
        </w:rPr>
        <w:t xml:space="preserve">Zmiany określone w punkcie poprzedzającym nie mogą być niekorzystne dla Zamawiającego, w szczególności nie mogą skutkować niekorzystną dla niego zmianą wartości umowy, z wyłączeniem  ust. 1 pkt </w:t>
      </w:r>
      <w:r w:rsidR="00043F8C" w:rsidRPr="007C1CB1">
        <w:rPr>
          <w:sz w:val="22"/>
        </w:rPr>
        <w:t>f</w:t>
      </w:r>
      <w:r w:rsidR="00892F78" w:rsidRPr="007C1CB1">
        <w:rPr>
          <w:sz w:val="22"/>
        </w:rPr>
        <w:t>) powyżej.</w:t>
      </w:r>
    </w:p>
    <w:p w14:paraId="1DC5ACB5" w14:textId="77777777" w:rsidR="00892F78" w:rsidRPr="007C1CB1" w:rsidRDefault="00892F78">
      <w:pPr>
        <w:pStyle w:val="Akapitzlist"/>
        <w:numPr>
          <w:ilvl w:val="0"/>
          <w:numId w:val="4"/>
        </w:numPr>
        <w:spacing w:after="0"/>
        <w:rPr>
          <w:sz w:val="22"/>
        </w:rPr>
      </w:pPr>
      <w:r w:rsidRPr="007C1CB1">
        <w:rPr>
          <w:sz w:val="22"/>
        </w:rPr>
        <w:t xml:space="preserve">Wniosek o dokonanie zmiany umowy należy przedłożyć na piśmie, a okoliczności mogące stanowić podstawę zmiany umowy powinny być uzasadnione i w miarę możliwości również udokumentowane przez Wykonawcę. </w:t>
      </w:r>
    </w:p>
    <w:p w14:paraId="437F5CB8" w14:textId="77777777" w:rsidR="00892F78" w:rsidRDefault="00892F78">
      <w:pPr>
        <w:pStyle w:val="Akapitzlist"/>
        <w:numPr>
          <w:ilvl w:val="0"/>
          <w:numId w:val="4"/>
        </w:numPr>
        <w:spacing w:after="0"/>
        <w:rPr>
          <w:rFonts w:eastAsia="SimSun"/>
          <w:kern w:val="2"/>
          <w:sz w:val="22"/>
          <w:lang w:bidi="hi-IN"/>
        </w:rPr>
      </w:pPr>
      <w:r w:rsidRPr="007C1CB1">
        <w:rPr>
          <w:sz w:val="22"/>
        </w:rPr>
        <w:t>Zmiana umowy wymaga zgody obydwu</w:t>
      </w:r>
      <w:r>
        <w:rPr>
          <w:sz w:val="22"/>
        </w:rPr>
        <w:t xml:space="preserve"> stron.</w:t>
      </w:r>
    </w:p>
    <w:p w14:paraId="0814C4D5" w14:textId="77777777" w:rsidR="00892F78" w:rsidRDefault="00892F78">
      <w:pPr>
        <w:pStyle w:val="Akapitzlist"/>
        <w:numPr>
          <w:ilvl w:val="0"/>
          <w:numId w:val="4"/>
        </w:numPr>
        <w:spacing w:after="0"/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>Zmiana umowy wymaga zawarcia pisemnego aneksu.</w:t>
      </w:r>
    </w:p>
    <w:p w14:paraId="1FCFC585" w14:textId="77777777" w:rsidR="00892F78" w:rsidRDefault="00892F78">
      <w:pPr>
        <w:pStyle w:val="Akapitzlist"/>
        <w:spacing w:after="0"/>
        <w:ind w:left="1080"/>
        <w:rPr>
          <w:rFonts w:eastAsia="SimSun"/>
          <w:kern w:val="2"/>
          <w:sz w:val="22"/>
          <w:lang w:bidi="hi-IN"/>
        </w:rPr>
      </w:pPr>
    </w:p>
    <w:p w14:paraId="00D94441" w14:textId="77777777" w:rsidR="00892F78" w:rsidRDefault="00892F78">
      <w:pPr>
        <w:jc w:val="center"/>
        <w:rPr>
          <w:rFonts w:eastAsia="SimSun"/>
          <w:kern w:val="2"/>
          <w:sz w:val="22"/>
          <w:lang w:bidi="hi-IN"/>
        </w:rPr>
      </w:pPr>
      <w:r>
        <w:rPr>
          <w:rFonts w:eastAsia="SimSun"/>
          <w:b/>
          <w:kern w:val="2"/>
          <w:sz w:val="22"/>
          <w:lang w:bidi="hi-IN"/>
        </w:rPr>
        <w:t>§ 8</w:t>
      </w:r>
    </w:p>
    <w:p w14:paraId="2A1C2949" w14:textId="77777777" w:rsidR="00892F78" w:rsidRDefault="00892F78">
      <w:pPr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>1. Strony deklarują, iż w razie powstania jakiegokolwiek sporu wynikającego z interpretacji lub wykonania umowy, podejmą rokowania w celu polubownego rozstrzygnięcia takiego sporu. Jeżeli rokowania, o których mowa powyżej nie doprowadzą do polubownego rozwiązania sporu w terminie 7 dni od pisemnego wezwania do wszczęcia rokowań, spór taki Strony sporu o roszczenie cywilnoprawne poddają, w sprawach w których zawarcie ugody jest dopuszczalne, mediacjom lub innemu polubownemu rozwiązaniu sporu przed Sądem Polubownym przy Prokuratorii Generalnej Rzeczypospolitej Polskiej, wybranym mediatorem albo osobą prowadzącą inne polubowne rozwiązanie sporu.</w:t>
      </w:r>
    </w:p>
    <w:p w14:paraId="1568ADCA" w14:textId="77777777" w:rsidR="00892F78" w:rsidRDefault="00892F78">
      <w:pPr>
        <w:rPr>
          <w:rFonts w:eastAsia="SimSun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>2.  W sprawach, w których zawarcie ugody nie jest dopuszczalne Strony poddają spór rozstrzygnięciu przez sąd właściwy dla Zamawiającego.</w:t>
      </w:r>
    </w:p>
    <w:p w14:paraId="6BDFDC4F" w14:textId="2FD19D20" w:rsidR="00892F78" w:rsidRPr="00A809D2" w:rsidRDefault="00892F78">
      <w:pPr>
        <w:rPr>
          <w:rFonts w:cs="Times New Roman"/>
          <w:kern w:val="2"/>
          <w:sz w:val="22"/>
        </w:rPr>
      </w:pPr>
      <w:r>
        <w:rPr>
          <w:rFonts w:eastAsia="SimSun"/>
          <w:kern w:val="2"/>
          <w:sz w:val="22"/>
          <w:lang w:bidi="hi-IN"/>
        </w:rPr>
        <w:t xml:space="preserve">3. </w:t>
      </w:r>
      <w:r w:rsidR="00431031" w:rsidRPr="00431031">
        <w:rPr>
          <w:rFonts w:eastAsia="SimSun"/>
          <w:kern w:val="2"/>
          <w:sz w:val="22"/>
          <w:lang w:bidi="hi-IN"/>
        </w:rPr>
        <w:t>Przelew wierzytelności wynikających z</w:t>
      </w:r>
      <w:r>
        <w:rPr>
          <w:rFonts w:eastAsia="SimSun"/>
          <w:kern w:val="2"/>
          <w:sz w:val="22"/>
          <w:lang w:bidi="hi-IN"/>
        </w:rPr>
        <w:t xml:space="preserve"> niniejszej umowy </w:t>
      </w:r>
      <w:r w:rsidR="00431031" w:rsidRPr="00431031">
        <w:rPr>
          <w:rFonts w:eastAsia="SimSun"/>
          <w:kern w:val="2"/>
          <w:sz w:val="22"/>
          <w:lang w:bidi="hi-IN"/>
        </w:rPr>
        <w:t>wymaga pisemnej zgody Zamawiającego</w:t>
      </w:r>
      <w:r>
        <w:rPr>
          <w:rFonts w:eastAsia="SimSun"/>
          <w:kern w:val="2"/>
          <w:sz w:val="22"/>
          <w:lang w:bidi="hi-IN"/>
        </w:rPr>
        <w:t>.</w:t>
      </w:r>
    </w:p>
    <w:p w14:paraId="47A9267A" w14:textId="1785AFBE" w:rsidR="00892F78" w:rsidRDefault="00431031">
      <w:pPr>
        <w:rPr>
          <w:rFonts w:eastAsia="SimSun"/>
          <w:sz w:val="22"/>
        </w:rPr>
      </w:pPr>
      <w:r>
        <w:rPr>
          <w:rFonts w:eastAsia="SimSun"/>
          <w:kern w:val="2"/>
          <w:sz w:val="22"/>
          <w:lang w:bidi="hi-IN"/>
        </w:rPr>
        <w:t>4</w:t>
      </w:r>
      <w:r w:rsidR="00892F78">
        <w:rPr>
          <w:rFonts w:eastAsia="SimSun"/>
          <w:kern w:val="2"/>
          <w:sz w:val="22"/>
          <w:lang w:bidi="hi-IN"/>
        </w:rPr>
        <w:t>. Przy realizacji niniejszej umowy mają zastosowanie powszechnie obowiązujące przepisy prawa polskiego.</w:t>
      </w:r>
    </w:p>
    <w:p w14:paraId="0613B48E" w14:textId="7EB3BAB3" w:rsidR="00892F78" w:rsidRDefault="00431031">
      <w:pPr>
        <w:rPr>
          <w:rFonts w:eastAsia="SimSun"/>
          <w:kern w:val="2"/>
          <w:sz w:val="22"/>
          <w:lang w:bidi="hi-IN"/>
        </w:rPr>
      </w:pPr>
      <w:r>
        <w:rPr>
          <w:rFonts w:eastAsia="SimSun"/>
          <w:sz w:val="22"/>
        </w:rPr>
        <w:t>5</w:t>
      </w:r>
      <w:r w:rsidR="00892F78">
        <w:rPr>
          <w:rFonts w:eastAsia="SimSun"/>
          <w:sz w:val="22"/>
        </w:rPr>
        <w:t>. W sprawach nieuregulowanych niniejszą umową stosuje się przepisy Kodeksu Cywilnego oraz także inne bezwzględnie obowiązujące przepisy praw</w:t>
      </w:r>
      <w:r w:rsidR="00892F78">
        <w:rPr>
          <w:rFonts w:eastAsia="SimSun"/>
        </w:rPr>
        <w:t>a.</w:t>
      </w:r>
    </w:p>
    <w:p w14:paraId="3D027265" w14:textId="77777777" w:rsidR="00892F78" w:rsidRDefault="00892F78">
      <w:pPr>
        <w:rPr>
          <w:rFonts w:eastAsia="SimSun"/>
          <w:kern w:val="2"/>
          <w:sz w:val="22"/>
          <w:lang w:bidi="hi-IN"/>
        </w:rPr>
      </w:pPr>
    </w:p>
    <w:p w14:paraId="21EB591F" w14:textId="77777777" w:rsidR="00892F78" w:rsidRDefault="00892F78">
      <w:pPr>
        <w:jc w:val="center"/>
        <w:rPr>
          <w:rFonts w:eastAsia="SimSun"/>
          <w:kern w:val="2"/>
          <w:sz w:val="22"/>
          <w:lang w:bidi="hi-IN"/>
        </w:rPr>
      </w:pPr>
      <w:r>
        <w:rPr>
          <w:rFonts w:eastAsia="SimSun"/>
          <w:b/>
          <w:kern w:val="2"/>
          <w:sz w:val="22"/>
          <w:lang w:bidi="hi-IN"/>
        </w:rPr>
        <w:t xml:space="preserve">§ </w:t>
      </w:r>
      <w:r w:rsidR="004E4862">
        <w:rPr>
          <w:rFonts w:eastAsia="SimSun"/>
          <w:b/>
          <w:kern w:val="2"/>
          <w:sz w:val="22"/>
          <w:lang w:bidi="hi-IN"/>
        </w:rPr>
        <w:t>9</w:t>
      </w:r>
    </w:p>
    <w:p w14:paraId="5CC6B83A" w14:textId="7A9500F9" w:rsidR="00892F78" w:rsidRDefault="00892F78">
      <w:pPr>
        <w:rPr>
          <w:rFonts w:eastAsia="SimSun"/>
          <w:b/>
          <w:kern w:val="2"/>
          <w:sz w:val="22"/>
          <w:lang w:bidi="hi-IN"/>
        </w:rPr>
      </w:pPr>
      <w:r>
        <w:rPr>
          <w:rFonts w:eastAsia="SimSun"/>
          <w:b/>
          <w:kern w:val="2"/>
          <w:sz w:val="22"/>
          <w:lang w:bidi="hi-IN"/>
        </w:rPr>
        <w:t>Do wzajemnego współdziałania przy realizacji Umowy</w:t>
      </w:r>
      <w:r w:rsidR="00D36B8F">
        <w:rPr>
          <w:rFonts w:eastAsia="SimSun"/>
          <w:b/>
          <w:kern w:val="2"/>
          <w:sz w:val="22"/>
          <w:lang w:bidi="hi-IN"/>
        </w:rPr>
        <w:t xml:space="preserve"> oraz składania jednostkowych zamówień</w:t>
      </w:r>
      <w:r>
        <w:rPr>
          <w:rFonts w:eastAsia="SimSun"/>
          <w:b/>
          <w:kern w:val="2"/>
          <w:sz w:val="22"/>
          <w:lang w:bidi="hi-IN"/>
        </w:rPr>
        <w:t xml:space="preserve"> strony wyznaczają:</w:t>
      </w:r>
    </w:p>
    <w:p w14:paraId="4E966B3A" w14:textId="77777777" w:rsidR="00892F78" w:rsidRDefault="00892F78">
      <w:pPr>
        <w:rPr>
          <w:rFonts w:eastAsia="SimSun"/>
          <w:b/>
          <w:kern w:val="2"/>
          <w:sz w:val="22"/>
          <w:lang w:bidi="hi-IN"/>
        </w:rPr>
      </w:pPr>
    </w:p>
    <w:p w14:paraId="7B9C67F5" w14:textId="77777777" w:rsidR="00892F78" w:rsidRDefault="00892F78">
      <w:pPr>
        <w:rPr>
          <w:rFonts w:eastAsia="SimSun"/>
          <w:b/>
          <w:kern w:val="2"/>
          <w:sz w:val="22"/>
          <w:lang w:bidi="hi-IN"/>
        </w:rPr>
      </w:pPr>
      <w:r>
        <w:rPr>
          <w:rFonts w:eastAsia="SimSun"/>
          <w:b/>
          <w:kern w:val="2"/>
          <w:sz w:val="22"/>
          <w:lang w:bidi="hi-IN"/>
        </w:rPr>
        <w:t>1) ………….….……........ tel. ….....…….….……., e-mail……....…......…....……........…….</w:t>
      </w:r>
    </w:p>
    <w:p w14:paraId="3A4D24AE" w14:textId="77777777" w:rsidR="00892F78" w:rsidRDefault="00892F78">
      <w:pPr>
        <w:rPr>
          <w:rFonts w:eastAsia="SimSun"/>
          <w:b/>
          <w:kern w:val="2"/>
          <w:sz w:val="22"/>
          <w:lang w:bidi="hi-IN"/>
        </w:rPr>
      </w:pPr>
      <w:r>
        <w:rPr>
          <w:rFonts w:eastAsia="SimSun"/>
          <w:b/>
          <w:kern w:val="2"/>
          <w:sz w:val="22"/>
          <w:lang w:bidi="hi-IN"/>
        </w:rPr>
        <w:t>Faks: ……......……...………...– reprezentujących Zamawiającego</w:t>
      </w:r>
    </w:p>
    <w:p w14:paraId="3C84F8A9" w14:textId="77777777" w:rsidR="00892F78" w:rsidRDefault="00892F78">
      <w:pPr>
        <w:jc w:val="center"/>
        <w:rPr>
          <w:rFonts w:eastAsia="SimSun"/>
          <w:b/>
          <w:kern w:val="2"/>
          <w:sz w:val="22"/>
          <w:lang w:bidi="hi-IN"/>
        </w:rPr>
      </w:pPr>
    </w:p>
    <w:p w14:paraId="54442FE1" w14:textId="77777777" w:rsidR="00892F78" w:rsidRDefault="00892F78">
      <w:pPr>
        <w:jc w:val="center"/>
        <w:rPr>
          <w:rFonts w:eastAsia="SimSun"/>
          <w:b/>
          <w:kern w:val="2"/>
          <w:sz w:val="22"/>
          <w:lang w:bidi="hi-IN"/>
        </w:rPr>
      </w:pPr>
      <w:r>
        <w:rPr>
          <w:rFonts w:eastAsia="SimSun"/>
          <w:b/>
          <w:kern w:val="2"/>
          <w:sz w:val="22"/>
          <w:lang w:bidi="hi-IN"/>
        </w:rPr>
        <w:lastRenderedPageBreak/>
        <w:t>oraz</w:t>
      </w:r>
    </w:p>
    <w:p w14:paraId="56EDA553" w14:textId="77777777" w:rsidR="00892F78" w:rsidRDefault="00892F78">
      <w:pPr>
        <w:jc w:val="center"/>
        <w:rPr>
          <w:rFonts w:eastAsia="SimSun"/>
          <w:b/>
          <w:kern w:val="2"/>
          <w:sz w:val="22"/>
          <w:lang w:bidi="hi-IN"/>
        </w:rPr>
      </w:pPr>
    </w:p>
    <w:p w14:paraId="75EC5224" w14:textId="77777777" w:rsidR="00892F78" w:rsidRDefault="00892F78" w:rsidP="00845B0E">
      <w:pPr>
        <w:rPr>
          <w:rFonts w:eastAsia="SimSun"/>
          <w:b/>
          <w:kern w:val="2"/>
          <w:sz w:val="22"/>
          <w:lang w:bidi="hi-IN"/>
        </w:rPr>
      </w:pPr>
      <w:r>
        <w:rPr>
          <w:rFonts w:eastAsia="SimSun"/>
          <w:b/>
          <w:kern w:val="2"/>
          <w:sz w:val="22"/>
          <w:lang w:bidi="hi-IN"/>
        </w:rPr>
        <w:t xml:space="preserve">2) ……………………………..…...tel. …………email……...…....……......faks: ......……...…... - reprezentującego Wykonawcę.  </w:t>
      </w:r>
    </w:p>
    <w:p w14:paraId="06182BFD" w14:textId="77777777" w:rsidR="004E4862" w:rsidRDefault="004E4862">
      <w:pPr>
        <w:jc w:val="center"/>
        <w:rPr>
          <w:rFonts w:eastAsia="SimSun"/>
          <w:b/>
          <w:kern w:val="2"/>
          <w:sz w:val="22"/>
          <w:lang w:bidi="hi-IN"/>
        </w:rPr>
      </w:pPr>
    </w:p>
    <w:p w14:paraId="685C3497" w14:textId="77777777" w:rsidR="00892F78" w:rsidRDefault="00892F78">
      <w:pPr>
        <w:jc w:val="center"/>
        <w:rPr>
          <w:rFonts w:eastAsia="SimSun"/>
          <w:kern w:val="2"/>
          <w:sz w:val="22"/>
          <w:lang w:bidi="hi-IN"/>
        </w:rPr>
      </w:pPr>
      <w:r>
        <w:rPr>
          <w:rFonts w:eastAsia="SimSun"/>
          <w:b/>
          <w:kern w:val="2"/>
          <w:sz w:val="22"/>
          <w:lang w:bidi="hi-IN"/>
        </w:rPr>
        <w:t>§ 1</w:t>
      </w:r>
      <w:r w:rsidR="004E4862">
        <w:rPr>
          <w:rFonts w:eastAsia="SimSun"/>
          <w:b/>
          <w:kern w:val="2"/>
          <w:sz w:val="22"/>
          <w:lang w:bidi="hi-IN"/>
        </w:rPr>
        <w:t>0</w:t>
      </w:r>
    </w:p>
    <w:p w14:paraId="345A8116" w14:textId="77777777" w:rsidR="00892F78" w:rsidRDefault="00892F78">
      <w:pPr>
        <w:rPr>
          <w:rFonts w:eastAsia="Arial"/>
          <w:kern w:val="2"/>
          <w:sz w:val="22"/>
          <w:lang w:bidi="hi-IN"/>
        </w:rPr>
      </w:pPr>
      <w:r>
        <w:rPr>
          <w:rFonts w:eastAsia="SimSun"/>
          <w:kern w:val="2"/>
          <w:sz w:val="22"/>
          <w:lang w:bidi="hi-IN"/>
        </w:rPr>
        <w:t>Umowę niniejszą sporządza się w czterech jednobrzmiących egzemplarzach, 3 egzemplarze dla Zamawiającego oraz 1 egzemplarza dla Wykonawcy.  (nie dotyczy umowy podpisanej elektronicznie, wtedy w § 1</w:t>
      </w:r>
      <w:r w:rsidR="004E4862">
        <w:rPr>
          <w:rFonts w:eastAsia="SimSun"/>
          <w:kern w:val="2"/>
          <w:sz w:val="22"/>
          <w:lang w:bidi="hi-IN"/>
        </w:rPr>
        <w:t>0</w:t>
      </w:r>
      <w:r>
        <w:rPr>
          <w:rFonts w:eastAsia="SimSun"/>
          <w:kern w:val="2"/>
          <w:sz w:val="22"/>
          <w:lang w:bidi="hi-IN"/>
        </w:rPr>
        <w:t xml:space="preserve"> znajduje się zapis, że umowę podpisano elektronicznie).</w:t>
      </w:r>
    </w:p>
    <w:p w14:paraId="0F1708FB" w14:textId="77777777" w:rsidR="00892F78" w:rsidRDefault="00892F78">
      <w:pPr>
        <w:rPr>
          <w:rFonts w:eastAsia="SimSun"/>
          <w:b/>
          <w:kern w:val="2"/>
          <w:sz w:val="22"/>
          <w:lang w:bidi="hi-IN"/>
        </w:rPr>
      </w:pPr>
      <w:r>
        <w:rPr>
          <w:rFonts w:eastAsia="Arial"/>
          <w:kern w:val="2"/>
          <w:sz w:val="22"/>
          <w:lang w:bidi="hi-IN"/>
        </w:rPr>
        <w:t xml:space="preserve">    </w:t>
      </w:r>
    </w:p>
    <w:p w14:paraId="01C02C73" w14:textId="77777777" w:rsidR="00892F78" w:rsidRDefault="00892F78">
      <w:pPr>
        <w:rPr>
          <w:rFonts w:eastAsia="SimSun"/>
          <w:b/>
          <w:kern w:val="2"/>
          <w:sz w:val="22"/>
          <w:lang w:bidi="hi-IN"/>
        </w:rPr>
      </w:pPr>
    </w:p>
    <w:p w14:paraId="4475F226" w14:textId="77777777" w:rsidR="00892F78" w:rsidRDefault="00892F78">
      <w:pPr>
        <w:rPr>
          <w:b/>
          <w:sz w:val="22"/>
        </w:rPr>
      </w:pPr>
      <w:r>
        <w:rPr>
          <w:rFonts w:eastAsia="SimSun"/>
          <w:b/>
          <w:kern w:val="2"/>
          <w:sz w:val="22"/>
          <w:lang w:bidi="hi-IN"/>
        </w:rPr>
        <w:t>Zamawiający                                                                                                                        Wykonawca</w:t>
      </w:r>
      <w:r>
        <w:rPr>
          <w:rFonts w:eastAsia="SimSun"/>
          <w:kern w:val="2"/>
          <w:sz w:val="22"/>
          <w:lang w:bidi="hi-IN"/>
        </w:rPr>
        <w:t xml:space="preserve"> </w:t>
      </w:r>
      <w:r>
        <w:rPr>
          <w:rFonts w:eastAsia="SimSun"/>
          <w:kern w:val="2"/>
          <w:sz w:val="22"/>
          <w:lang w:bidi="hi-IN"/>
        </w:rPr>
        <w:tab/>
      </w:r>
      <w:r>
        <w:rPr>
          <w:rFonts w:eastAsia="SimSun"/>
          <w:kern w:val="2"/>
          <w:sz w:val="22"/>
          <w:lang w:bidi="hi-IN"/>
        </w:rPr>
        <w:tab/>
      </w:r>
      <w:r>
        <w:rPr>
          <w:rFonts w:eastAsia="SimSun"/>
          <w:kern w:val="2"/>
          <w:sz w:val="22"/>
          <w:lang w:bidi="hi-IN"/>
        </w:rPr>
        <w:tab/>
      </w:r>
      <w:r>
        <w:rPr>
          <w:rFonts w:eastAsia="SimSun"/>
          <w:kern w:val="2"/>
          <w:sz w:val="22"/>
          <w:lang w:bidi="hi-IN"/>
        </w:rPr>
        <w:tab/>
      </w:r>
      <w:r>
        <w:rPr>
          <w:rFonts w:eastAsia="SimSun"/>
          <w:kern w:val="2"/>
          <w:sz w:val="22"/>
          <w:lang w:bidi="hi-IN"/>
        </w:rPr>
        <w:tab/>
      </w:r>
      <w:r>
        <w:rPr>
          <w:rFonts w:eastAsia="SimSun"/>
          <w:kern w:val="2"/>
          <w:sz w:val="22"/>
          <w:lang w:bidi="hi-IN"/>
        </w:rPr>
        <w:tab/>
      </w:r>
      <w:r>
        <w:rPr>
          <w:rFonts w:eastAsia="SimSun"/>
          <w:kern w:val="2"/>
          <w:sz w:val="22"/>
          <w:lang w:bidi="hi-IN"/>
        </w:rPr>
        <w:tab/>
      </w:r>
      <w:r>
        <w:rPr>
          <w:rFonts w:eastAsia="SimSun"/>
          <w:kern w:val="2"/>
          <w:sz w:val="22"/>
          <w:lang w:bidi="hi-IN"/>
        </w:rPr>
        <w:tab/>
      </w:r>
      <w:r>
        <w:rPr>
          <w:rFonts w:eastAsia="SimSun"/>
          <w:kern w:val="2"/>
          <w:sz w:val="22"/>
          <w:lang w:bidi="hi-IN"/>
        </w:rPr>
        <w:tab/>
      </w:r>
    </w:p>
    <w:p w14:paraId="7BD76263" w14:textId="77777777" w:rsidR="00892F78" w:rsidRDefault="00892F78">
      <w:pPr>
        <w:jc w:val="center"/>
        <w:rPr>
          <w:b/>
          <w:sz w:val="22"/>
        </w:rPr>
      </w:pPr>
    </w:p>
    <w:p w14:paraId="10E664DB" w14:textId="77777777" w:rsidR="00FF5D54" w:rsidRDefault="00FF5D54">
      <w:pPr>
        <w:jc w:val="center"/>
        <w:rPr>
          <w:b/>
          <w:sz w:val="22"/>
        </w:rPr>
      </w:pPr>
    </w:p>
    <w:sectPr w:rsidR="00FF5D54">
      <w:headerReference w:type="default" r:id="rId7"/>
      <w:footerReference w:type="default" r:id="rId8"/>
      <w:pgSz w:w="12240" w:h="15840"/>
      <w:pgMar w:top="1134" w:right="1134" w:bottom="1474" w:left="1134" w:header="708" w:footer="1134" w:gutter="0"/>
      <w:cols w:space="708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8268D4" w14:textId="77777777" w:rsidR="0022179A" w:rsidRDefault="0022179A">
      <w:r>
        <w:separator/>
      </w:r>
    </w:p>
  </w:endnote>
  <w:endnote w:type="continuationSeparator" w:id="0">
    <w:p w14:paraId="66164DCB" w14:textId="77777777" w:rsidR="0022179A" w:rsidRDefault="0022179A">
      <w:r>
        <w:continuationSeparator/>
      </w:r>
    </w:p>
  </w:endnote>
  <w:endnote w:type="continuationNotice" w:id="1">
    <w:p w14:paraId="57033651" w14:textId="77777777" w:rsidR="0022179A" w:rsidRDefault="002217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Segoe UI Symbol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rlito">
    <w:altName w:val="Calibri"/>
    <w:charset w:val="EE"/>
    <w:family w:val="swiss"/>
    <w:pitch w:val="variable"/>
    <w:sig w:usb0="E10002FF" w:usb1="5000ECFF" w:usb2="00000009" w:usb3="00000000" w:csb0="0000019F" w:csb1="00000000"/>
  </w:font>
  <w:font w:name="Carlito-Bold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FDF764" w14:textId="77777777" w:rsidR="00AE070D" w:rsidRDefault="00AE070D">
    <w:pPr>
      <w:pStyle w:val="Stopka"/>
      <w:jc w:val="right"/>
    </w:pPr>
    <w:r>
      <w:rPr>
        <w:rFonts w:cs="Times New Roman"/>
        <w:sz w:val="20"/>
      </w:rPr>
      <w:fldChar w:fldCharType="begin"/>
    </w:r>
    <w:r>
      <w:instrText>PAGE   \* MERGEFORMAT</w:instrText>
    </w:r>
    <w:r>
      <w:rPr>
        <w:rFonts w:cs="Times New Roman"/>
        <w:sz w:val="20"/>
      </w:rPr>
      <w:fldChar w:fldCharType="separate"/>
    </w:r>
    <w:r>
      <w:t>2</w:t>
    </w:r>
    <w:r>
      <w:rPr>
        <w:rFonts w:cs="Times New Roman"/>
        <w:sz w:val="20"/>
      </w:rPr>
      <w:fldChar w:fldCharType="end"/>
    </w:r>
  </w:p>
  <w:p w14:paraId="2E089F41" w14:textId="77777777" w:rsidR="00AE070D" w:rsidRDefault="00AE07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E2EA9B" w14:textId="77777777" w:rsidR="0022179A" w:rsidRDefault="0022179A">
      <w:r>
        <w:separator/>
      </w:r>
    </w:p>
  </w:footnote>
  <w:footnote w:type="continuationSeparator" w:id="0">
    <w:p w14:paraId="188DF578" w14:textId="77777777" w:rsidR="0022179A" w:rsidRDefault="0022179A">
      <w:r>
        <w:continuationSeparator/>
      </w:r>
    </w:p>
  </w:footnote>
  <w:footnote w:type="continuationNotice" w:id="1">
    <w:p w14:paraId="1A04A598" w14:textId="77777777" w:rsidR="0022179A" w:rsidRDefault="0022179A"/>
  </w:footnote>
  <w:footnote w:id="2">
    <w:p w14:paraId="043D8F90" w14:textId="77777777" w:rsidR="00892F78" w:rsidRDefault="00892F78">
      <w:pPr>
        <w:pStyle w:val="Tekstprzypisudolnego1"/>
        <w:ind w:left="142" w:hanging="142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Verdana" w:hAnsi="Verdana" w:cs="Verdana"/>
          <w:sz w:val="14"/>
          <w:szCs w:val="14"/>
        </w:rPr>
        <w:tab/>
        <w:t xml:space="preserve"> </w:t>
      </w:r>
      <w:r>
        <w:rPr>
          <w:rFonts w:ascii="Verdana" w:hAnsi="Verdana" w:cs="Verdana"/>
          <w:sz w:val="10"/>
          <w:szCs w:val="10"/>
        </w:rPr>
        <w:t xml:space="preserve">Rozporządzenie Parlamentu Europejskiego i Rady (UE) 2016/679 z dnia 27 kwietnia 2016 r. w sprawie ochrony osób fizycznych w związku </w:t>
      </w:r>
      <w:r>
        <w:rPr>
          <w:rFonts w:ascii="Verdana" w:hAnsi="Verdana" w:cs="Verdana"/>
          <w:sz w:val="10"/>
          <w:szCs w:val="10"/>
        </w:rPr>
        <w:br/>
        <w:t>z przetwarzaniem danych osobowych i w sprawie swobodnego przepływu takich danych oraz uchylenia dyrektywy 95/46/WE (ogólne rozporządzenie o ochronie danych) (Dz. Urz. UE L 119 z 04.05.2016, str. 1).</w:t>
      </w:r>
    </w:p>
    <w:p w14:paraId="48B9492D" w14:textId="77777777" w:rsidR="00892F78" w:rsidRDefault="00892F78">
      <w:pPr>
        <w:pStyle w:val="Tekstprzypisudolnego"/>
      </w:pPr>
    </w:p>
  </w:footnote>
  <w:footnote w:id="3">
    <w:p w14:paraId="0739103A" w14:textId="77777777" w:rsidR="00892F78" w:rsidRDefault="00892F78">
      <w:pPr>
        <w:ind w:left="142" w:hanging="142"/>
      </w:pPr>
      <w:r>
        <w:rPr>
          <w:rStyle w:val="Znakiprzypiswdolnych"/>
        </w:rPr>
        <w:footnoteRef/>
      </w:r>
      <w:r>
        <w:rPr>
          <w:rFonts w:ascii="Verdana" w:hAnsi="Verdana" w:cs="Verdana"/>
          <w:sz w:val="10"/>
          <w:szCs w:val="10"/>
        </w:rPr>
        <w:tab/>
        <w:t xml:space="preserve"> </w:t>
      </w:r>
      <w:r>
        <w:rPr>
          <w:rFonts w:ascii="Verdana" w:hAnsi="Verdana" w:cs="Verdana"/>
          <w:color w:val="000000"/>
          <w:sz w:val="10"/>
          <w:szCs w:val="10"/>
        </w:rPr>
        <w:t xml:space="preserve">W przypadku gdy wykonawca </w:t>
      </w:r>
      <w:r>
        <w:rPr>
          <w:rFonts w:ascii="Verdana" w:hAnsi="Verdana" w:cs="Verdana"/>
          <w:sz w:val="10"/>
          <w:szCs w:val="1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E2A7FC" w14:textId="77777777" w:rsidR="0022179A" w:rsidRDefault="002217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cs="Times New Roman"/>
        <w:sz w:val="20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color w:val="000000"/>
        <w:sz w:val="24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eastAsia="SimSun" w:cs="Times New Roman"/>
        <w:bCs/>
        <w:color w:val="000000"/>
        <w:kern w:val="2"/>
        <w:sz w:val="20"/>
        <w:lang w:eastAsia="zh-CN" w:bidi="hi-IN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226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86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3.%4.%5.%6.%7.%8.%9."/>
      <w:lvlJc w:val="right"/>
      <w:pPr>
        <w:tabs>
          <w:tab w:val="num" w:pos="0"/>
        </w:tabs>
        <w:ind w:left="6546" w:hanging="18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3.%4.%5.%6.%7.%8.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Bookman Old Style" w:cs="Times New Roman"/>
        <w:i/>
        <w:iCs/>
        <w:color w:val="000000"/>
        <w:spacing w:val="-3"/>
        <w:sz w:val="20"/>
        <w:lang w:eastAsia="pl-PL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1.%2.%3)"/>
      <w:lvlJc w:val="left"/>
      <w:pPr>
        <w:tabs>
          <w:tab w:val="num" w:pos="0"/>
        </w:tabs>
        <w:ind w:left="23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3.%4.%5.%6.%7.%8.%9."/>
      <w:lvlJc w:val="right"/>
      <w:pPr>
        <w:tabs>
          <w:tab w:val="num" w:pos="0"/>
        </w:tabs>
        <w:ind w:left="612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-140"/>
        </w:tabs>
        <w:ind w:left="928" w:hanging="360"/>
      </w:pPr>
      <w:rPr>
        <w:rFonts w:ascii="Arial" w:hAnsi="Arial" w:cs="Arial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3.%4.%5.%6.%7.%8.%9."/>
      <w:lvlJc w:val="right"/>
      <w:pPr>
        <w:tabs>
          <w:tab w:val="num" w:pos="0"/>
        </w:tabs>
        <w:ind w:left="6828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cs="Times New Roman"/>
        <w:b w:val="0"/>
        <w:color w:val="000000"/>
        <w:sz w:val="20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0"/>
        </w:tabs>
        <w:ind w:left="829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trike w:val="0"/>
        <w:dstrike w:val="0"/>
        <w:color w:val="FF0000"/>
        <w:sz w:val="22"/>
        <w:szCs w:val="24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trike w:val="0"/>
        <w:dstrike w:val="0"/>
        <w:color w:val="FF0000"/>
        <w:sz w:val="22"/>
        <w:szCs w:val="24"/>
        <w:lang w:val="pl-PL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0"/>
      <w:numFmt w:val="decimal"/>
      <w:lvlText w:val="%1)"/>
      <w:lvlJc w:val="left"/>
      <w:pPr>
        <w:tabs>
          <w:tab w:val="num" w:pos="0"/>
        </w:tabs>
        <w:ind w:left="1015" w:hanging="360"/>
      </w:pPr>
      <w:rPr>
        <w:rFonts w:eastAsia="Bookman Old Style" w:cs="Times New Roman"/>
        <w:i/>
        <w:iCs/>
        <w:color w:val="000000"/>
        <w:spacing w:val="-3"/>
        <w:sz w:val="20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lang w:val="pl-PL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color w:val="000000"/>
        <w:sz w:val="20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rFonts w:ascii="Symbol" w:hAnsi="Symbol" w:cs="Times New Roman"/>
        <w:sz w:val="20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rFonts w:ascii="Times New Roman" w:hAnsi="Times New Roman" w:cs="Times New Roman"/>
        <w:sz w:val="24"/>
        <w:szCs w:val="24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SimSun" w:cs="Arial"/>
        <w:kern w:val="2"/>
        <w:sz w:val="22"/>
        <w:lang w:eastAsia="zh-CN" w:bidi="hi-IN"/>
      </w:r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1290" w:hanging="360"/>
      </w:pPr>
      <w:rPr>
        <w:rFonts w:ascii="Symbol" w:hAnsi="Symbol" w:cs="Times New Roman"/>
      </w:r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alibri" w:hAnsi="Calibri" w:cs="Symbol"/>
      </w:rPr>
    </w:lvl>
  </w:abstractNum>
  <w:abstractNum w:abstractNumId="27" w15:restartNumberingAfterBreak="0">
    <w:nsid w:val="0000001C"/>
    <w:multiLevelType w:val="multilevel"/>
    <w:tmpl w:val="0000001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8" w15:restartNumberingAfterBreak="0">
    <w:nsid w:val="00183C63"/>
    <w:multiLevelType w:val="hybridMultilevel"/>
    <w:tmpl w:val="A8DC83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B961DA6">
      <w:start w:val="1"/>
      <w:numFmt w:val="upperRoman"/>
      <w:lvlText w:val="%2."/>
      <w:lvlJc w:val="left"/>
      <w:pPr>
        <w:ind w:left="143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A076941"/>
    <w:multiLevelType w:val="hybridMultilevel"/>
    <w:tmpl w:val="6BE481AE"/>
    <w:lvl w:ilvl="0" w:tplc="9298636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B0F71D2"/>
    <w:multiLevelType w:val="hybridMultilevel"/>
    <w:tmpl w:val="AAC248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C24036E"/>
    <w:multiLevelType w:val="hybridMultilevel"/>
    <w:tmpl w:val="23F24DDE"/>
    <w:lvl w:ilvl="0" w:tplc="9E222790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2" w15:restartNumberingAfterBreak="0">
    <w:nsid w:val="198C47A9"/>
    <w:multiLevelType w:val="hybridMultilevel"/>
    <w:tmpl w:val="C2B898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C6B61A1"/>
    <w:multiLevelType w:val="hybridMultilevel"/>
    <w:tmpl w:val="3AF89860"/>
    <w:lvl w:ilvl="0" w:tplc="348C3090">
      <w:start w:val="1"/>
      <w:numFmt w:val="decimal"/>
      <w:lvlText w:val="%1."/>
      <w:lvlJc w:val="left"/>
      <w:pPr>
        <w:ind w:left="460" w:hanging="284"/>
        <w:jc w:val="right"/>
      </w:pPr>
      <w:rPr>
        <w:rFonts w:hint="default"/>
        <w:w w:val="99"/>
        <w:lang w:val="pl-PL" w:eastAsia="en-US" w:bidi="ar-SA"/>
      </w:rPr>
    </w:lvl>
    <w:lvl w:ilvl="1" w:tplc="2E7A69C4">
      <w:start w:val="1"/>
      <w:numFmt w:val="decimal"/>
      <w:lvlText w:val="%2)"/>
      <w:lvlJc w:val="left"/>
      <w:pPr>
        <w:ind w:left="885" w:hanging="425"/>
      </w:pPr>
      <w:rPr>
        <w:rFonts w:hint="default"/>
        <w:i/>
        <w:iCs w:val="0"/>
        <w:spacing w:val="-1"/>
        <w:w w:val="99"/>
        <w:lang w:val="pl-PL" w:eastAsia="en-US" w:bidi="ar-SA"/>
      </w:rPr>
    </w:lvl>
    <w:lvl w:ilvl="2" w:tplc="A5A42DFC">
      <w:start w:val="1"/>
      <w:numFmt w:val="lowerLetter"/>
      <w:lvlText w:val="%3)"/>
      <w:lvlJc w:val="left"/>
      <w:pPr>
        <w:ind w:left="1027" w:hanging="425"/>
      </w:pPr>
      <w:rPr>
        <w:rFonts w:hint="default"/>
        <w:w w:val="100"/>
        <w:lang w:val="pl-PL" w:eastAsia="en-US" w:bidi="ar-SA"/>
      </w:rPr>
    </w:lvl>
    <w:lvl w:ilvl="3" w:tplc="9E5254CA">
      <w:numFmt w:val="bullet"/>
      <w:lvlText w:val="•"/>
      <w:lvlJc w:val="left"/>
      <w:pPr>
        <w:ind w:left="1020" w:hanging="425"/>
      </w:pPr>
      <w:rPr>
        <w:rFonts w:hint="default"/>
        <w:lang w:val="pl-PL" w:eastAsia="en-US" w:bidi="ar-SA"/>
      </w:rPr>
    </w:lvl>
    <w:lvl w:ilvl="4" w:tplc="5F90A950">
      <w:numFmt w:val="bullet"/>
      <w:lvlText w:val="•"/>
      <w:lvlJc w:val="left"/>
      <w:pPr>
        <w:ind w:left="1320" w:hanging="425"/>
      </w:pPr>
      <w:rPr>
        <w:rFonts w:hint="default"/>
        <w:lang w:val="pl-PL" w:eastAsia="en-US" w:bidi="ar-SA"/>
      </w:rPr>
    </w:lvl>
    <w:lvl w:ilvl="5" w:tplc="EEDADFD4">
      <w:numFmt w:val="bullet"/>
      <w:lvlText w:val="•"/>
      <w:lvlJc w:val="left"/>
      <w:pPr>
        <w:ind w:left="2683" w:hanging="425"/>
      </w:pPr>
      <w:rPr>
        <w:rFonts w:hint="default"/>
        <w:lang w:val="pl-PL" w:eastAsia="en-US" w:bidi="ar-SA"/>
      </w:rPr>
    </w:lvl>
    <w:lvl w:ilvl="6" w:tplc="72E8C3A4">
      <w:numFmt w:val="bullet"/>
      <w:lvlText w:val="•"/>
      <w:lvlJc w:val="left"/>
      <w:pPr>
        <w:ind w:left="4046" w:hanging="425"/>
      </w:pPr>
      <w:rPr>
        <w:rFonts w:hint="default"/>
        <w:lang w:val="pl-PL" w:eastAsia="en-US" w:bidi="ar-SA"/>
      </w:rPr>
    </w:lvl>
    <w:lvl w:ilvl="7" w:tplc="DF4CE13C">
      <w:numFmt w:val="bullet"/>
      <w:lvlText w:val="•"/>
      <w:lvlJc w:val="left"/>
      <w:pPr>
        <w:ind w:left="5410" w:hanging="425"/>
      </w:pPr>
      <w:rPr>
        <w:rFonts w:hint="default"/>
        <w:lang w:val="pl-PL" w:eastAsia="en-US" w:bidi="ar-SA"/>
      </w:rPr>
    </w:lvl>
    <w:lvl w:ilvl="8" w:tplc="6B2CDF88">
      <w:numFmt w:val="bullet"/>
      <w:lvlText w:val="•"/>
      <w:lvlJc w:val="left"/>
      <w:pPr>
        <w:ind w:left="6773" w:hanging="425"/>
      </w:pPr>
      <w:rPr>
        <w:rFonts w:hint="default"/>
        <w:lang w:val="pl-PL" w:eastAsia="en-US" w:bidi="ar-SA"/>
      </w:rPr>
    </w:lvl>
  </w:abstractNum>
  <w:abstractNum w:abstractNumId="34" w15:restartNumberingAfterBreak="0">
    <w:nsid w:val="1E66662C"/>
    <w:multiLevelType w:val="hybridMultilevel"/>
    <w:tmpl w:val="BF244170"/>
    <w:lvl w:ilvl="0" w:tplc="00F0791C">
      <w:start w:val="2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22106692"/>
    <w:multiLevelType w:val="hybridMultilevel"/>
    <w:tmpl w:val="9E641102"/>
    <w:lvl w:ilvl="0" w:tplc="238C2D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270772C6"/>
    <w:multiLevelType w:val="hybridMultilevel"/>
    <w:tmpl w:val="ADA2A5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9E27916"/>
    <w:multiLevelType w:val="hybridMultilevel"/>
    <w:tmpl w:val="13AADE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A276298"/>
    <w:multiLevelType w:val="hybridMultilevel"/>
    <w:tmpl w:val="3AF89860"/>
    <w:lvl w:ilvl="0" w:tplc="FFFFFFFF">
      <w:start w:val="1"/>
      <w:numFmt w:val="decimal"/>
      <w:lvlText w:val="%1."/>
      <w:lvlJc w:val="left"/>
      <w:pPr>
        <w:ind w:left="460" w:hanging="284"/>
        <w:jc w:val="right"/>
      </w:pPr>
      <w:rPr>
        <w:rFonts w:hint="default"/>
        <w:w w:val="99"/>
        <w:lang w:val="pl-PL" w:eastAsia="en-US" w:bidi="ar-SA"/>
      </w:rPr>
    </w:lvl>
    <w:lvl w:ilvl="1" w:tplc="FFFFFFFF">
      <w:start w:val="1"/>
      <w:numFmt w:val="decimal"/>
      <w:lvlText w:val="%2)"/>
      <w:lvlJc w:val="left"/>
      <w:pPr>
        <w:ind w:left="885" w:hanging="425"/>
      </w:pPr>
      <w:rPr>
        <w:rFonts w:hint="default"/>
        <w:i/>
        <w:iCs w:val="0"/>
        <w:spacing w:val="-1"/>
        <w:w w:val="99"/>
        <w:lang w:val="pl-PL" w:eastAsia="en-US" w:bidi="ar-SA"/>
      </w:rPr>
    </w:lvl>
    <w:lvl w:ilvl="2" w:tplc="FFFFFFFF">
      <w:start w:val="1"/>
      <w:numFmt w:val="lowerLetter"/>
      <w:lvlText w:val="%3)"/>
      <w:lvlJc w:val="left"/>
      <w:pPr>
        <w:ind w:left="1027" w:hanging="425"/>
      </w:pPr>
      <w:rPr>
        <w:rFonts w:hint="default"/>
        <w:w w:val="100"/>
        <w:lang w:val="pl-PL" w:eastAsia="en-US" w:bidi="ar-SA"/>
      </w:rPr>
    </w:lvl>
    <w:lvl w:ilvl="3" w:tplc="FFFFFFFF">
      <w:numFmt w:val="bullet"/>
      <w:lvlText w:val="•"/>
      <w:lvlJc w:val="left"/>
      <w:pPr>
        <w:ind w:left="1020" w:hanging="425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1320" w:hanging="425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2683" w:hanging="425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4046" w:hanging="425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5410" w:hanging="425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6773" w:hanging="425"/>
      </w:pPr>
      <w:rPr>
        <w:rFonts w:hint="default"/>
        <w:lang w:val="pl-PL" w:eastAsia="en-US" w:bidi="ar-SA"/>
      </w:rPr>
    </w:lvl>
  </w:abstractNum>
  <w:abstractNum w:abstractNumId="39" w15:restartNumberingAfterBreak="0">
    <w:nsid w:val="31F9491A"/>
    <w:multiLevelType w:val="hybridMultilevel"/>
    <w:tmpl w:val="8174DB16"/>
    <w:lvl w:ilvl="0" w:tplc="0E8674F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5606794"/>
    <w:multiLevelType w:val="hybridMultilevel"/>
    <w:tmpl w:val="0C70A1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9C914E3"/>
    <w:multiLevelType w:val="hybridMultilevel"/>
    <w:tmpl w:val="F3189C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C7479CF"/>
    <w:multiLevelType w:val="multilevel"/>
    <w:tmpl w:val="A762F3B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3.%4.%5.%6.%7.%8.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421274D7"/>
    <w:multiLevelType w:val="hybridMultilevel"/>
    <w:tmpl w:val="7B7238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7CD55AA"/>
    <w:multiLevelType w:val="hybridMultilevel"/>
    <w:tmpl w:val="47B682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8DD1A93"/>
    <w:multiLevelType w:val="hybridMultilevel"/>
    <w:tmpl w:val="D23CC2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A027EEF"/>
    <w:multiLevelType w:val="hybridMultilevel"/>
    <w:tmpl w:val="2D268D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0047F3F"/>
    <w:multiLevelType w:val="hybridMultilevel"/>
    <w:tmpl w:val="B0EE0854"/>
    <w:lvl w:ilvl="0" w:tplc="D56C4A4E">
      <w:start w:val="1"/>
      <w:numFmt w:val="decimal"/>
      <w:lvlText w:val="%1."/>
      <w:lvlJc w:val="left"/>
      <w:pPr>
        <w:ind w:left="460" w:hanging="284"/>
      </w:pPr>
      <w:rPr>
        <w:rFonts w:ascii="Tahoma" w:eastAsia="Tahoma" w:hAnsi="Tahoma" w:cs="Tahoma" w:hint="default"/>
        <w:w w:val="99"/>
        <w:sz w:val="24"/>
        <w:szCs w:val="24"/>
        <w:lang w:val="pl-PL" w:eastAsia="en-US" w:bidi="ar-SA"/>
      </w:rPr>
    </w:lvl>
    <w:lvl w:ilvl="1" w:tplc="06F2CA0E">
      <w:start w:val="1"/>
      <w:numFmt w:val="lowerLetter"/>
      <w:lvlText w:val="%2."/>
      <w:lvlJc w:val="left"/>
      <w:pPr>
        <w:ind w:left="885" w:hanging="360"/>
      </w:pPr>
      <w:rPr>
        <w:rFonts w:ascii="Tahoma" w:eastAsia="Tahoma" w:hAnsi="Tahoma" w:cs="Tahoma" w:hint="default"/>
        <w:w w:val="99"/>
        <w:sz w:val="24"/>
        <w:szCs w:val="24"/>
        <w:lang w:val="pl-PL" w:eastAsia="en-US" w:bidi="ar-SA"/>
      </w:rPr>
    </w:lvl>
    <w:lvl w:ilvl="2" w:tplc="26D62D38">
      <w:numFmt w:val="bullet"/>
      <w:lvlText w:val="•"/>
      <w:lvlJc w:val="left"/>
      <w:pPr>
        <w:ind w:left="1822" w:hanging="360"/>
      </w:pPr>
      <w:rPr>
        <w:rFonts w:hint="default"/>
        <w:lang w:val="pl-PL" w:eastAsia="en-US" w:bidi="ar-SA"/>
      </w:rPr>
    </w:lvl>
    <w:lvl w:ilvl="3" w:tplc="15DAC82A">
      <w:numFmt w:val="bullet"/>
      <w:lvlText w:val="•"/>
      <w:lvlJc w:val="left"/>
      <w:pPr>
        <w:ind w:left="2764" w:hanging="360"/>
      </w:pPr>
      <w:rPr>
        <w:rFonts w:hint="default"/>
        <w:lang w:val="pl-PL" w:eastAsia="en-US" w:bidi="ar-SA"/>
      </w:rPr>
    </w:lvl>
    <w:lvl w:ilvl="4" w:tplc="A69C424C">
      <w:numFmt w:val="bullet"/>
      <w:lvlText w:val="•"/>
      <w:lvlJc w:val="left"/>
      <w:pPr>
        <w:ind w:left="3706" w:hanging="360"/>
      </w:pPr>
      <w:rPr>
        <w:rFonts w:hint="default"/>
        <w:lang w:val="pl-PL" w:eastAsia="en-US" w:bidi="ar-SA"/>
      </w:rPr>
    </w:lvl>
    <w:lvl w:ilvl="5" w:tplc="DEA89236">
      <w:numFmt w:val="bullet"/>
      <w:lvlText w:val="•"/>
      <w:lvlJc w:val="left"/>
      <w:pPr>
        <w:ind w:left="4648" w:hanging="360"/>
      </w:pPr>
      <w:rPr>
        <w:rFonts w:hint="default"/>
        <w:lang w:val="pl-PL" w:eastAsia="en-US" w:bidi="ar-SA"/>
      </w:rPr>
    </w:lvl>
    <w:lvl w:ilvl="6" w:tplc="C5805B9C">
      <w:numFmt w:val="bullet"/>
      <w:lvlText w:val="•"/>
      <w:lvlJc w:val="left"/>
      <w:pPr>
        <w:ind w:left="5591" w:hanging="360"/>
      </w:pPr>
      <w:rPr>
        <w:rFonts w:hint="default"/>
        <w:lang w:val="pl-PL" w:eastAsia="en-US" w:bidi="ar-SA"/>
      </w:rPr>
    </w:lvl>
    <w:lvl w:ilvl="7" w:tplc="D63ECAC0">
      <w:numFmt w:val="bullet"/>
      <w:lvlText w:val="•"/>
      <w:lvlJc w:val="left"/>
      <w:pPr>
        <w:ind w:left="6533" w:hanging="360"/>
      </w:pPr>
      <w:rPr>
        <w:rFonts w:hint="default"/>
        <w:lang w:val="pl-PL" w:eastAsia="en-US" w:bidi="ar-SA"/>
      </w:rPr>
    </w:lvl>
    <w:lvl w:ilvl="8" w:tplc="B4F83D1A">
      <w:numFmt w:val="bullet"/>
      <w:lvlText w:val="•"/>
      <w:lvlJc w:val="left"/>
      <w:pPr>
        <w:ind w:left="7475" w:hanging="360"/>
      </w:pPr>
      <w:rPr>
        <w:rFonts w:hint="default"/>
        <w:lang w:val="pl-PL" w:eastAsia="en-US" w:bidi="ar-SA"/>
      </w:rPr>
    </w:lvl>
  </w:abstractNum>
  <w:abstractNum w:abstractNumId="48" w15:restartNumberingAfterBreak="0">
    <w:nsid w:val="50A17A80"/>
    <w:multiLevelType w:val="hybridMultilevel"/>
    <w:tmpl w:val="CA1C47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1E34946"/>
    <w:multiLevelType w:val="hybridMultilevel"/>
    <w:tmpl w:val="D8E41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2497F71"/>
    <w:multiLevelType w:val="hybridMultilevel"/>
    <w:tmpl w:val="3F30A5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5B5464C"/>
    <w:multiLevelType w:val="hybridMultilevel"/>
    <w:tmpl w:val="311A1958"/>
    <w:lvl w:ilvl="0" w:tplc="B3344DAC">
      <w:start w:val="1"/>
      <w:numFmt w:val="decimal"/>
      <w:lvlText w:val="%1."/>
      <w:lvlJc w:val="left"/>
      <w:pPr>
        <w:ind w:left="601" w:hanging="357"/>
      </w:pPr>
      <w:rPr>
        <w:rFonts w:ascii="Tahoma" w:eastAsia="Tahoma" w:hAnsi="Tahoma" w:cs="Tahoma" w:hint="default"/>
        <w:w w:val="99"/>
        <w:sz w:val="24"/>
        <w:szCs w:val="24"/>
        <w:lang w:val="pl-PL" w:eastAsia="en-US" w:bidi="ar-SA"/>
      </w:rPr>
    </w:lvl>
    <w:lvl w:ilvl="1" w:tplc="43C2CBD8">
      <w:start w:val="1"/>
      <w:numFmt w:val="lowerLetter"/>
      <w:lvlText w:val="%2)"/>
      <w:lvlJc w:val="left"/>
      <w:pPr>
        <w:ind w:left="1394" w:hanging="360"/>
      </w:pPr>
      <w:rPr>
        <w:rFonts w:ascii="Tahoma" w:eastAsia="Tahoma" w:hAnsi="Tahoma" w:cs="Tahoma" w:hint="default"/>
        <w:spacing w:val="-8"/>
        <w:w w:val="95"/>
        <w:sz w:val="24"/>
        <w:szCs w:val="24"/>
        <w:lang w:val="pl-PL" w:eastAsia="en-US" w:bidi="ar-SA"/>
      </w:rPr>
    </w:lvl>
    <w:lvl w:ilvl="2" w:tplc="B7E69B10">
      <w:numFmt w:val="bullet"/>
      <w:lvlText w:val="•"/>
      <w:lvlJc w:val="left"/>
      <w:pPr>
        <w:ind w:left="1460" w:hanging="360"/>
      </w:pPr>
      <w:rPr>
        <w:rFonts w:hint="default"/>
        <w:lang w:val="pl-PL" w:eastAsia="en-US" w:bidi="ar-SA"/>
      </w:rPr>
    </w:lvl>
    <w:lvl w:ilvl="3" w:tplc="6262BEFC">
      <w:numFmt w:val="bullet"/>
      <w:lvlText w:val="•"/>
      <w:lvlJc w:val="left"/>
      <w:pPr>
        <w:ind w:left="2465" w:hanging="360"/>
      </w:pPr>
      <w:rPr>
        <w:rFonts w:hint="default"/>
        <w:lang w:val="pl-PL" w:eastAsia="en-US" w:bidi="ar-SA"/>
      </w:rPr>
    </w:lvl>
    <w:lvl w:ilvl="4" w:tplc="3AA2D012">
      <w:numFmt w:val="bullet"/>
      <w:lvlText w:val="•"/>
      <w:lvlJc w:val="left"/>
      <w:pPr>
        <w:ind w:left="3470" w:hanging="360"/>
      </w:pPr>
      <w:rPr>
        <w:rFonts w:hint="default"/>
        <w:lang w:val="pl-PL" w:eastAsia="en-US" w:bidi="ar-SA"/>
      </w:rPr>
    </w:lvl>
    <w:lvl w:ilvl="5" w:tplc="CF94FF48">
      <w:numFmt w:val="bullet"/>
      <w:lvlText w:val="•"/>
      <w:lvlJc w:val="left"/>
      <w:pPr>
        <w:ind w:left="4475" w:hanging="360"/>
      </w:pPr>
      <w:rPr>
        <w:rFonts w:hint="default"/>
        <w:lang w:val="pl-PL" w:eastAsia="en-US" w:bidi="ar-SA"/>
      </w:rPr>
    </w:lvl>
    <w:lvl w:ilvl="6" w:tplc="0DBEAE50">
      <w:numFmt w:val="bullet"/>
      <w:lvlText w:val="•"/>
      <w:lvlJc w:val="left"/>
      <w:pPr>
        <w:ind w:left="5480" w:hanging="360"/>
      </w:pPr>
      <w:rPr>
        <w:rFonts w:hint="default"/>
        <w:lang w:val="pl-PL" w:eastAsia="en-US" w:bidi="ar-SA"/>
      </w:rPr>
    </w:lvl>
    <w:lvl w:ilvl="7" w:tplc="D9C84F84">
      <w:numFmt w:val="bullet"/>
      <w:lvlText w:val="•"/>
      <w:lvlJc w:val="left"/>
      <w:pPr>
        <w:ind w:left="6485" w:hanging="360"/>
      </w:pPr>
      <w:rPr>
        <w:rFonts w:hint="default"/>
        <w:lang w:val="pl-PL" w:eastAsia="en-US" w:bidi="ar-SA"/>
      </w:rPr>
    </w:lvl>
    <w:lvl w:ilvl="8" w:tplc="DC183ACE">
      <w:numFmt w:val="bullet"/>
      <w:lvlText w:val="•"/>
      <w:lvlJc w:val="left"/>
      <w:pPr>
        <w:ind w:left="7490" w:hanging="360"/>
      </w:pPr>
      <w:rPr>
        <w:rFonts w:hint="default"/>
        <w:lang w:val="pl-PL" w:eastAsia="en-US" w:bidi="ar-SA"/>
      </w:rPr>
    </w:lvl>
  </w:abstractNum>
  <w:abstractNum w:abstractNumId="52" w15:restartNumberingAfterBreak="0">
    <w:nsid w:val="56AD7F1B"/>
    <w:multiLevelType w:val="hybridMultilevel"/>
    <w:tmpl w:val="14F8C142"/>
    <w:lvl w:ilvl="0" w:tplc="8AE89154">
      <w:start w:val="1"/>
      <w:numFmt w:val="decimal"/>
      <w:lvlText w:val="%1."/>
      <w:lvlJc w:val="left"/>
      <w:pPr>
        <w:ind w:left="601" w:hanging="357"/>
      </w:pPr>
      <w:rPr>
        <w:rFonts w:hint="default"/>
        <w:w w:val="99"/>
        <w:lang w:val="pl-PL" w:eastAsia="en-US" w:bidi="ar-SA"/>
      </w:rPr>
    </w:lvl>
    <w:lvl w:ilvl="1" w:tplc="D3EEF384">
      <w:start w:val="1"/>
      <w:numFmt w:val="decimal"/>
      <w:lvlText w:val="%2)"/>
      <w:lvlJc w:val="left"/>
      <w:pPr>
        <w:ind w:left="962" w:hanging="360"/>
      </w:pPr>
      <w:rPr>
        <w:rFonts w:ascii="Tahoma" w:eastAsia="Tahoma" w:hAnsi="Tahoma" w:cs="Tahoma" w:hint="default"/>
        <w:color w:val="00000A"/>
        <w:spacing w:val="-13"/>
        <w:w w:val="99"/>
        <w:sz w:val="24"/>
        <w:szCs w:val="24"/>
        <w:lang w:val="pl-PL" w:eastAsia="en-US" w:bidi="ar-SA"/>
      </w:rPr>
    </w:lvl>
    <w:lvl w:ilvl="2" w:tplc="BC3A89C2">
      <w:numFmt w:val="bullet"/>
      <w:lvlText w:val="•"/>
      <w:lvlJc w:val="left"/>
      <w:pPr>
        <w:ind w:left="1908" w:hanging="360"/>
      </w:pPr>
      <w:rPr>
        <w:rFonts w:hint="default"/>
        <w:lang w:val="pl-PL" w:eastAsia="en-US" w:bidi="ar-SA"/>
      </w:rPr>
    </w:lvl>
    <w:lvl w:ilvl="3" w:tplc="5712E3CC">
      <w:numFmt w:val="bullet"/>
      <w:lvlText w:val="•"/>
      <w:lvlJc w:val="left"/>
      <w:pPr>
        <w:ind w:left="2857" w:hanging="360"/>
      </w:pPr>
      <w:rPr>
        <w:rFonts w:hint="default"/>
        <w:lang w:val="pl-PL" w:eastAsia="en-US" w:bidi="ar-SA"/>
      </w:rPr>
    </w:lvl>
    <w:lvl w:ilvl="4" w:tplc="966AFE3A">
      <w:numFmt w:val="bullet"/>
      <w:lvlText w:val="•"/>
      <w:lvlJc w:val="left"/>
      <w:pPr>
        <w:ind w:left="3806" w:hanging="360"/>
      </w:pPr>
      <w:rPr>
        <w:rFonts w:hint="default"/>
        <w:lang w:val="pl-PL" w:eastAsia="en-US" w:bidi="ar-SA"/>
      </w:rPr>
    </w:lvl>
    <w:lvl w:ilvl="5" w:tplc="A7B2D8FE">
      <w:numFmt w:val="bullet"/>
      <w:lvlText w:val="•"/>
      <w:lvlJc w:val="left"/>
      <w:pPr>
        <w:ind w:left="4755" w:hanging="360"/>
      </w:pPr>
      <w:rPr>
        <w:rFonts w:hint="default"/>
        <w:lang w:val="pl-PL" w:eastAsia="en-US" w:bidi="ar-SA"/>
      </w:rPr>
    </w:lvl>
    <w:lvl w:ilvl="6" w:tplc="458432A4">
      <w:numFmt w:val="bullet"/>
      <w:lvlText w:val="•"/>
      <w:lvlJc w:val="left"/>
      <w:pPr>
        <w:ind w:left="5704" w:hanging="360"/>
      </w:pPr>
      <w:rPr>
        <w:rFonts w:hint="default"/>
        <w:lang w:val="pl-PL" w:eastAsia="en-US" w:bidi="ar-SA"/>
      </w:rPr>
    </w:lvl>
    <w:lvl w:ilvl="7" w:tplc="27263CD2">
      <w:numFmt w:val="bullet"/>
      <w:lvlText w:val="•"/>
      <w:lvlJc w:val="left"/>
      <w:pPr>
        <w:ind w:left="6653" w:hanging="360"/>
      </w:pPr>
      <w:rPr>
        <w:rFonts w:hint="default"/>
        <w:lang w:val="pl-PL" w:eastAsia="en-US" w:bidi="ar-SA"/>
      </w:rPr>
    </w:lvl>
    <w:lvl w:ilvl="8" w:tplc="9BFA2D34">
      <w:numFmt w:val="bullet"/>
      <w:lvlText w:val="•"/>
      <w:lvlJc w:val="left"/>
      <w:pPr>
        <w:ind w:left="7602" w:hanging="360"/>
      </w:pPr>
      <w:rPr>
        <w:rFonts w:hint="default"/>
        <w:lang w:val="pl-PL" w:eastAsia="en-US" w:bidi="ar-SA"/>
      </w:rPr>
    </w:lvl>
  </w:abstractNum>
  <w:abstractNum w:abstractNumId="53" w15:restartNumberingAfterBreak="0">
    <w:nsid w:val="5F673722"/>
    <w:multiLevelType w:val="hybridMultilevel"/>
    <w:tmpl w:val="EC7004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FA51075"/>
    <w:multiLevelType w:val="hybridMultilevel"/>
    <w:tmpl w:val="02A242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FE46714"/>
    <w:multiLevelType w:val="hybridMultilevel"/>
    <w:tmpl w:val="62061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7365447"/>
    <w:multiLevelType w:val="multilevel"/>
    <w:tmpl w:val="A762F3B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3.%4.%5.%6.%7.%8.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6B5F6985"/>
    <w:multiLevelType w:val="hybridMultilevel"/>
    <w:tmpl w:val="E06627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BFA15FD"/>
    <w:multiLevelType w:val="hybridMultilevel"/>
    <w:tmpl w:val="D946FE4A"/>
    <w:lvl w:ilvl="0" w:tplc="133AD7C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E770BBD"/>
    <w:multiLevelType w:val="hybridMultilevel"/>
    <w:tmpl w:val="071E89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DC2555F"/>
    <w:multiLevelType w:val="hybridMultilevel"/>
    <w:tmpl w:val="45EE212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7DDC2A8C"/>
    <w:multiLevelType w:val="multilevel"/>
    <w:tmpl w:val="992EE35C"/>
    <w:lvl w:ilvl="0">
      <w:start w:val="5"/>
      <w:numFmt w:val="decimal"/>
      <w:lvlText w:val="%1."/>
      <w:lvlJc w:val="left"/>
      <w:pPr>
        <w:tabs>
          <w:tab w:val="num" w:pos="0"/>
        </w:tabs>
        <w:ind w:left="8299" w:hanging="360"/>
      </w:pPr>
      <w:rPr>
        <w:rFonts w:cs="Times New Roman" w:hint="default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 w16cid:durableId="1887060284">
    <w:abstractNumId w:val="0"/>
  </w:num>
  <w:num w:numId="2" w16cid:durableId="1257518117">
    <w:abstractNumId w:val="1"/>
  </w:num>
  <w:num w:numId="3" w16cid:durableId="871108640">
    <w:abstractNumId w:val="2"/>
  </w:num>
  <w:num w:numId="4" w16cid:durableId="1220630738">
    <w:abstractNumId w:val="3"/>
  </w:num>
  <w:num w:numId="5" w16cid:durableId="886794201">
    <w:abstractNumId w:val="4"/>
  </w:num>
  <w:num w:numId="6" w16cid:durableId="1269509884">
    <w:abstractNumId w:val="5"/>
  </w:num>
  <w:num w:numId="7" w16cid:durableId="1217162164">
    <w:abstractNumId w:val="6"/>
  </w:num>
  <w:num w:numId="8" w16cid:durableId="459080698">
    <w:abstractNumId w:val="7"/>
  </w:num>
  <w:num w:numId="9" w16cid:durableId="875581387">
    <w:abstractNumId w:val="8"/>
  </w:num>
  <w:num w:numId="10" w16cid:durableId="1851873395">
    <w:abstractNumId w:val="9"/>
  </w:num>
  <w:num w:numId="11" w16cid:durableId="23335940">
    <w:abstractNumId w:val="10"/>
  </w:num>
  <w:num w:numId="12" w16cid:durableId="296423240">
    <w:abstractNumId w:val="11"/>
  </w:num>
  <w:num w:numId="13" w16cid:durableId="1825005909">
    <w:abstractNumId w:val="12"/>
  </w:num>
  <w:num w:numId="14" w16cid:durableId="1197354908">
    <w:abstractNumId w:val="13"/>
  </w:num>
  <w:num w:numId="15" w16cid:durableId="1050305868">
    <w:abstractNumId w:val="14"/>
  </w:num>
  <w:num w:numId="16" w16cid:durableId="1871140465">
    <w:abstractNumId w:val="15"/>
  </w:num>
  <w:num w:numId="17" w16cid:durableId="1884756878">
    <w:abstractNumId w:val="16"/>
  </w:num>
  <w:num w:numId="18" w16cid:durableId="1441098656">
    <w:abstractNumId w:val="17"/>
  </w:num>
  <w:num w:numId="19" w16cid:durableId="482048001">
    <w:abstractNumId w:val="18"/>
  </w:num>
  <w:num w:numId="20" w16cid:durableId="410742123">
    <w:abstractNumId w:val="19"/>
  </w:num>
  <w:num w:numId="21" w16cid:durableId="51076580">
    <w:abstractNumId w:val="20"/>
  </w:num>
  <w:num w:numId="22" w16cid:durableId="979110975">
    <w:abstractNumId w:val="21"/>
  </w:num>
  <w:num w:numId="23" w16cid:durableId="1933052611">
    <w:abstractNumId w:val="22"/>
  </w:num>
  <w:num w:numId="24" w16cid:durableId="63650379">
    <w:abstractNumId w:val="23"/>
  </w:num>
  <w:num w:numId="25" w16cid:durableId="2113739931">
    <w:abstractNumId w:val="24"/>
  </w:num>
  <w:num w:numId="26" w16cid:durableId="358630504">
    <w:abstractNumId w:val="25"/>
  </w:num>
  <w:num w:numId="27" w16cid:durableId="462231740">
    <w:abstractNumId w:val="26"/>
  </w:num>
  <w:num w:numId="28" w16cid:durableId="320354868">
    <w:abstractNumId w:val="27"/>
  </w:num>
  <w:num w:numId="29" w16cid:durableId="696393395">
    <w:abstractNumId w:val="37"/>
  </w:num>
  <w:num w:numId="30" w16cid:durableId="1806047180">
    <w:abstractNumId w:val="32"/>
  </w:num>
  <w:num w:numId="31" w16cid:durableId="582758208">
    <w:abstractNumId w:val="40"/>
  </w:num>
  <w:num w:numId="32" w16cid:durableId="1832677409">
    <w:abstractNumId w:val="50"/>
  </w:num>
  <w:num w:numId="33" w16cid:durableId="2124809503">
    <w:abstractNumId w:val="45"/>
  </w:num>
  <w:num w:numId="34" w16cid:durableId="449397723">
    <w:abstractNumId w:val="59"/>
  </w:num>
  <w:num w:numId="35" w16cid:durableId="2102141793">
    <w:abstractNumId w:val="28"/>
  </w:num>
  <w:num w:numId="36" w16cid:durableId="1967347805">
    <w:abstractNumId w:val="34"/>
  </w:num>
  <w:num w:numId="37" w16cid:durableId="833758930">
    <w:abstractNumId w:val="58"/>
  </w:num>
  <w:num w:numId="38" w16cid:durableId="295452387">
    <w:abstractNumId w:val="44"/>
  </w:num>
  <w:num w:numId="39" w16cid:durableId="1106579965">
    <w:abstractNumId w:val="60"/>
  </w:num>
  <w:num w:numId="40" w16cid:durableId="1526283476">
    <w:abstractNumId w:val="61"/>
  </w:num>
  <w:num w:numId="41" w16cid:durableId="1208370192">
    <w:abstractNumId w:val="33"/>
  </w:num>
  <w:num w:numId="42" w16cid:durableId="1121144285">
    <w:abstractNumId w:val="51"/>
  </w:num>
  <w:num w:numId="43" w16cid:durableId="2008513681">
    <w:abstractNumId w:val="38"/>
  </w:num>
  <w:num w:numId="44" w16cid:durableId="535198253">
    <w:abstractNumId w:val="52"/>
  </w:num>
  <w:num w:numId="45" w16cid:durableId="1871214319">
    <w:abstractNumId w:val="55"/>
  </w:num>
  <w:num w:numId="46" w16cid:durableId="315570810">
    <w:abstractNumId w:val="31"/>
  </w:num>
  <w:num w:numId="47" w16cid:durableId="674068021">
    <w:abstractNumId w:val="35"/>
  </w:num>
  <w:num w:numId="48" w16cid:durableId="283772313">
    <w:abstractNumId w:val="47"/>
  </w:num>
  <w:num w:numId="49" w16cid:durableId="2080589482">
    <w:abstractNumId w:val="36"/>
  </w:num>
  <w:num w:numId="50" w16cid:durableId="31418565">
    <w:abstractNumId w:val="30"/>
  </w:num>
  <w:num w:numId="51" w16cid:durableId="1100176498">
    <w:abstractNumId w:val="42"/>
  </w:num>
  <w:num w:numId="52" w16cid:durableId="1424765067">
    <w:abstractNumId w:val="39"/>
  </w:num>
  <w:num w:numId="53" w16cid:durableId="1886944867">
    <w:abstractNumId w:val="49"/>
  </w:num>
  <w:num w:numId="54" w16cid:durableId="17775458">
    <w:abstractNumId w:val="56"/>
  </w:num>
  <w:num w:numId="55" w16cid:durableId="316882663">
    <w:abstractNumId w:val="57"/>
  </w:num>
  <w:num w:numId="56" w16cid:durableId="1336419551">
    <w:abstractNumId w:val="43"/>
  </w:num>
  <w:num w:numId="57" w16cid:durableId="562914781">
    <w:abstractNumId w:val="29"/>
  </w:num>
  <w:num w:numId="58" w16cid:durableId="967246484">
    <w:abstractNumId w:val="46"/>
  </w:num>
  <w:num w:numId="59" w16cid:durableId="1245606814">
    <w:abstractNumId w:val="41"/>
  </w:num>
  <w:num w:numId="60" w16cid:durableId="1559317134">
    <w:abstractNumId w:val="48"/>
  </w:num>
  <w:num w:numId="61" w16cid:durableId="1961951644">
    <w:abstractNumId w:val="54"/>
  </w:num>
  <w:num w:numId="62" w16cid:durableId="110246735">
    <w:abstractNumId w:val="5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characterSpacingControl w:val="doNotCompress"/>
  <w:strictFirstAndLastChars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660"/>
    <w:rsid w:val="00003109"/>
    <w:rsid w:val="00006500"/>
    <w:rsid w:val="00007327"/>
    <w:rsid w:val="0001076D"/>
    <w:rsid w:val="00023EE6"/>
    <w:rsid w:val="00043F8C"/>
    <w:rsid w:val="0004445A"/>
    <w:rsid w:val="00045F1C"/>
    <w:rsid w:val="000467F2"/>
    <w:rsid w:val="00052A93"/>
    <w:rsid w:val="00057DCE"/>
    <w:rsid w:val="00066C0C"/>
    <w:rsid w:val="00070556"/>
    <w:rsid w:val="0007154D"/>
    <w:rsid w:val="0007258E"/>
    <w:rsid w:val="00084FEE"/>
    <w:rsid w:val="00087D38"/>
    <w:rsid w:val="00093D40"/>
    <w:rsid w:val="000954CC"/>
    <w:rsid w:val="00097E7A"/>
    <w:rsid w:val="000A4B83"/>
    <w:rsid w:val="000A6D7D"/>
    <w:rsid w:val="000B63E9"/>
    <w:rsid w:val="000D5941"/>
    <w:rsid w:val="000E0813"/>
    <w:rsid w:val="000E10A0"/>
    <w:rsid w:val="000E3314"/>
    <w:rsid w:val="000E3799"/>
    <w:rsid w:val="000E5BFA"/>
    <w:rsid w:val="000F05C2"/>
    <w:rsid w:val="000F3CBF"/>
    <w:rsid w:val="000F44AA"/>
    <w:rsid w:val="001072B6"/>
    <w:rsid w:val="00114CB3"/>
    <w:rsid w:val="00117712"/>
    <w:rsid w:val="00136463"/>
    <w:rsid w:val="001370A8"/>
    <w:rsid w:val="00146060"/>
    <w:rsid w:val="00147792"/>
    <w:rsid w:val="00162F35"/>
    <w:rsid w:val="00184CB1"/>
    <w:rsid w:val="001A3B69"/>
    <w:rsid w:val="001C76F4"/>
    <w:rsid w:val="001D2660"/>
    <w:rsid w:val="001E0ED8"/>
    <w:rsid w:val="001E6B03"/>
    <w:rsid w:val="002041DC"/>
    <w:rsid w:val="00205847"/>
    <w:rsid w:val="0022179A"/>
    <w:rsid w:val="00234456"/>
    <w:rsid w:val="0025134E"/>
    <w:rsid w:val="0025539A"/>
    <w:rsid w:val="00274389"/>
    <w:rsid w:val="0028737D"/>
    <w:rsid w:val="00291CE2"/>
    <w:rsid w:val="002A172F"/>
    <w:rsid w:val="002A3C90"/>
    <w:rsid w:val="002B371B"/>
    <w:rsid w:val="002D1204"/>
    <w:rsid w:val="002D268A"/>
    <w:rsid w:val="002D5029"/>
    <w:rsid w:val="002E23D1"/>
    <w:rsid w:val="002F24E4"/>
    <w:rsid w:val="002F5750"/>
    <w:rsid w:val="00303909"/>
    <w:rsid w:val="003134B0"/>
    <w:rsid w:val="00313C24"/>
    <w:rsid w:val="00316BE8"/>
    <w:rsid w:val="003211E6"/>
    <w:rsid w:val="00321495"/>
    <w:rsid w:val="0032759B"/>
    <w:rsid w:val="00364645"/>
    <w:rsid w:val="00365805"/>
    <w:rsid w:val="00366DB8"/>
    <w:rsid w:val="00370263"/>
    <w:rsid w:val="00382085"/>
    <w:rsid w:val="00383F6C"/>
    <w:rsid w:val="003D2647"/>
    <w:rsid w:val="003F4F91"/>
    <w:rsid w:val="003F7F00"/>
    <w:rsid w:val="004101F2"/>
    <w:rsid w:val="00416461"/>
    <w:rsid w:val="00420B06"/>
    <w:rsid w:val="00431031"/>
    <w:rsid w:val="0044027D"/>
    <w:rsid w:val="00470DA4"/>
    <w:rsid w:val="00477355"/>
    <w:rsid w:val="004814A4"/>
    <w:rsid w:val="00492FF8"/>
    <w:rsid w:val="0049515A"/>
    <w:rsid w:val="004A6614"/>
    <w:rsid w:val="004A697C"/>
    <w:rsid w:val="004B5C30"/>
    <w:rsid w:val="004C0328"/>
    <w:rsid w:val="004E4862"/>
    <w:rsid w:val="004F4325"/>
    <w:rsid w:val="004F43E6"/>
    <w:rsid w:val="00500C95"/>
    <w:rsid w:val="00501E7B"/>
    <w:rsid w:val="00504CE5"/>
    <w:rsid w:val="0051425C"/>
    <w:rsid w:val="00516BBC"/>
    <w:rsid w:val="00523A3A"/>
    <w:rsid w:val="00524745"/>
    <w:rsid w:val="00530F53"/>
    <w:rsid w:val="0053186A"/>
    <w:rsid w:val="00536BD0"/>
    <w:rsid w:val="005412C0"/>
    <w:rsid w:val="005506BF"/>
    <w:rsid w:val="005512E7"/>
    <w:rsid w:val="0056050B"/>
    <w:rsid w:val="00561952"/>
    <w:rsid w:val="005631FE"/>
    <w:rsid w:val="00570D6C"/>
    <w:rsid w:val="00573E9E"/>
    <w:rsid w:val="00575870"/>
    <w:rsid w:val="005763E4"/>
    <w:rsid w:val="00584974"/>
    <w:rsid w:val="00584E62"/>
    <w:rsid w:val="0059572D"/>
    <w:rsid w:val="005A0677"/>
    <w:rsid w:val="005A07C5"/>
    <w:rsid w:val="005B0519"/>
    <w:rsid w:val="005C6BC7"/>
    <w:rsid w:val="005D2430"/>
    <w:rsid w:val="005D35EC"/>
    <w:rsid w:val="005D5665"/>
    <w:rsid w:val="005D7834"/>
    <w:rsid w:val="005F04EA"/>
    <w:rsid w:val="005F6486"/>
    <w:rsid w:val="00603704"/>
    <w:rsid w:val="006144CB"/>
    <w:rsid w:val="00616A13"/>
    <w:rsid w:val="00620B55"/>
    <w:rsid w:val="0062577B"/>
    <w:rsid w:val="00625CC0"/>
    <w:rsid w:val="00641AD5"/>
    <w:rsid w:val="00650DEE"/>
    <w:rsid w:val="00655450"/>
    <w:rsid w:val="00657DE3"/>
    <w:rsid w:val="00666C19"/>
    <w:rsid w:val="006722A9"/>
    <w:rsid w:val="00684767"/>
    <w:rsid w:val="00685E63"/>
    <w:rsid w:val="006A073F"/>
    <w:rsid w:val="006A4215"/>
    <w:rsid w:val="006D41AD"/>
    <w:rsid w:val="006E3B56"/>
    <w:rsid w:val="006E5BCB"/>
    <w:rsid w:val="00720965"/>
    <w:rsid w:val="00734ECF"/>
    <w:rsid w:val="007406BF"/>
    <w:rsid w:val="007451DD"/>
    <w:rsid w:val="00757850"/>
    <w:rsid w:val="00760588"/>
    <w:rsid w:val="00772DCA"/>
    <w:rsid w:val="00775312"/>
    <w:rsid w:val="00777105"/>
    <w:rsid w:val="00792D74"/>
    <w:rsid w:val="007A2250"/>
    <w:rsid w:val="007B3686"/>
    <w:rsid w:val="007C1CB1"/>
    <w:rsid w:val="007E1FA7"/>
    <w:rsid w:val="007F10A1"/>
    <w:rsid w:val="007F52D7"/>
    <w:rsid w:val="007F570D"/>
    <w:rsid w:val="00805349"/>
    <w:rsid w:val="00813942"/>
    <w:rsid w:val="00816200"/>
    <w:rsid w:val="00820262"/>
    <w:rsid w:val="00825B66"/>
    <w:rsid w:val="0083309D"/>
    <w:rsid w:val="00845B0E"/>
    <w:rsid w:val="008469DA"/>
    <w:rsid w:val="008520AE"/>
    <w:rsid w:val="0085271A"/>
    <w:rsid w:val="00862C85"/>
    <w:rsid w:val="008672F6"/>
    <w:rsid w:val="0087276A"/>
    <w:rsid w:val="00875AE7"/>
    <w:rsid w:val="00892F78"/>
    <w:rsid w:val="008A1152"/>
    <w:rsid w:val="008A45D7"/>
    <w:rsid w:val="008A7F02"/>
    <w:rsid w:val="008B36B4"/>
    <w:rsid w:val="008B7A27"/>
    <w:rsid w:val="008C010C"/>
    <w:rsid w:val="008D2A66"/>
    <w:rsid w:val="008D6600"/>
    <w:rsid w:val="008E04A4"/>
    <w:rsid w:val="008E0BC8"/>
    <w:rsid w:val="008E209B"/>
    <w:rsid w:val="008E33A4"/>
    <w:rsid w:val="008F326C"/>
    <w:rsid w:val="008F78A1"/>
    <w:rsid w:val="00901AB6"/>
    <w:rsid w:val="00905EAB"/>
    <w:rsid w:val="00906CF1"/>
    <w:rsid w:val="00922E77"/>
    <w:rsid w:val="0093266A"/>
    <w:rsid w:val="00932D0F"/>
    <w:rsid w:val="00934928"/>
    <w:rsid w:val="00943B5A"/>
    <w:rsid w:val="00944683"/>
    <w:rsid w:val="009777C8"/>
    <w:rsid w:val="009A0C2B"/>
    <w:rsid w:val="009B4C86"/>
    <w:rsid w:val="009C3546"/>
    <w:rsid w:val="009C7777"/>
    <w:rsid w:val="009D0171"/>
    <w:rsid w:val="009D2DB3"/>
    <w:rsid w:val="009D5BB2"/>
    <w:rsid w:val="009E31B3"/>
    <w:rsid w:val="009E6F23"/>
    <w:rsid w:val="009F2370"/>
    <w:rsid w:val="00A10A4D"/>
    <w:rsid w:val="00A13752"/>
    <w:rsid w:val="00A15A9E"/>
    <w:rsid w:val="00A24BA5"/>
    <w:rsid w:val="00A53151"/>
    <w:rsid w:val="00A7188C"/>
    <w:rsid w:val="00A73A0C"/>
    <w:rsid w:val="00A765A4"/>
    <w:rsid w:val="00A771F6"/>
    <w:rsid w:val="00A809D2"/>
    <w:rsid w:val="00A9164C"/>
    <w:rsid w:val="00A95FED"/>
    <w:rsid w:val="00AB0B63"/>
    <w:rsid w:val="00AB109B"/>
    <w:rsid w:val="00AC261B"/>
    <w:rsid w:val="00AD01B4"/>
    <w:rsid w:val="00AD3672"/>
    <w:rsid w:val="00AE070D"/>
    <w:rsid w:val="00AF12F6"/>
    <w:rsid w:val="00B06ADB"/>
    <w:rsid w:val="00B0745A"/>
    <w:rsid w:val="00B1129C"/>
    <w:rsid w:val="00B11F40"/>
    <w:rsid w:val="00B30983"/>
    <w:rsid w:val="00B35562"/>
    <w:rsid w:val="00B405EC"/>
    <w:rsid w:val="00B635E2"/>
    <w:rsid w:val="00B749FE"/>
    <w:rsid w:val="00B755AF"/>
    <w:rsid w:val="00B7623A"/>
    <w:rsid w:val="00B92A07"/>
    <w:rsid w:val="00BB00F3"/>
    <w:rsid w:val="00BB0A85"/>
    <w:rsid w:val="00BB276A"/>
    <w:rsid w:val="00BC2166"/>
    <w:rsid w:val="00BE084E"/>
    <w:rsid w:val="00BE4D2B"/>
    <w:rsid w:val="00BE5335"/>
    <w:rsid w:val="00C02BF7"/>
    <w:rsid w:val="00C12B0A"/>
    <w:rsid w:val="00C146E0"/>
    <w:rsid w:val="00C362A4"/>
    <w:rsid w:val="00C4752F"/>
    <w:rsid w:val="00C622E6"/>
    <w:rsid w:val="00C67943"/>
    <w:rsid w:val="00C70C7E"/>
    <w:rsid w:val="00C84F17"/>
    <w:rsid w:val="00C90172"/>
    <w:rsid w:val="00C9182F"/>
    <w:rsid w:val="00C956DD"/>
    <w:rsid w:val="00CA008D"/>
    <w:rsid w:val="00CA1076"/>
    <w:rsid w:val="00CA4094"/>
    <w:rsid w:val="00CB4657"/>
    <w:rsid w:val="00CB5F34"/>
    <w:rsid w:val="00CB707D"/>
    <w:rsid w:val="00CD5630"/>
    <w:rsid w:val="00CE0937"/>
    <w:rsid w:val="00CF0D2F"/>
    <w:rsid w:val="00CF2CB5"/>
    <w:rsid w:val="00CF4265"/>
    <w:rsid w:val="00D005AB"/>
    <w:rsid w:val="00D05AEC"/>
    <w:rsid w:val="00D2502D"/>
    <w:rsid w:val="00D3388C"/>
    <w:rsid w:val="00D3396D"/>
    <w:rsid w:val="00D36B8F"/>
    <w:rsid w:val="00D40696"/>
    <w:rsid w:val="00D431D6"/>
    <w:rsid w:val="00D45CD6"/>
    <w:rsid w:val="00D46C4A"/>
    <w:rsid w:val="00D67B34"/>
    <w:rsid w:val="00D9226D"/>
    <w:rsid w:val="00D95E4D"/>
    <w:rsid w:val="00DA519A"/>
    <w:rsid w:val="00DB1F27"/>
    <w:rsid w:val="00DB6DD6"/>
    <w:rsid w:val="00DC071F"/>
    <w:rsid w:val="00DC3051"/>
    <w:rsid w:val="00DC719B"/>
    <w:rsid w:val="00DD6610"/>
    <w:rsid w:val="00DE2DC6"/>
    <w:rsid w:val="00DF09E7"/>
    <w:rsid w:val="00E04A4B"/>
    <w:rsid w:val="00E067ED"/>
    <w:rsid w:val="00E15990"/>
    <w:rsid w:val="00E31EE3"/>
    <w:rsid w:val="00E62AFA"/>
    <w:rsid w:val="00E66858"/>
    <w:rsid w:val="00E75A69"/>
    <w:rsid w:val="00E8054A"/>
    <w:rsid w:val="00E80ED3"/>
    <w:rsid w:val="00E82BB7"/>
    <w:rsid w:val="00E9612E"/>
    <w:rsid w:val="00EA4EC2"/>
    <w:rsid w:val="00EA7ADD"/>
    <w:rsid w:val="00EB3C1A"/>
    <w:rsid w:val="00EC5C0E"/>
    <w:rsid w:val="00ED6167"/>
    <w:rsid w:val="00ED7384"/>
    <w:rsid w:val="00EE4425"/>
    <w:rsid w:val="00EF2AF6"/>
    <w:rsid w:val="00F04C3D"/>
    <w:rsid w:val="00F176F5"/>
    <w:rsid w:val="00F21D69"/>
    <w:rsid w:val="00F33EDB"/>
    <w:rsid w:val="00F41665"/>
    <w:rsid w:val="00F4548E"/>
    <w:rsid w:val="00F71AA3"/>
    <w:rsid w:val="00F750C0"/>
    <w:rsid w:val="00F757ED"/>
    <w:rsid w:val="00F800C3"/>
    <w:rsid w:val="00FA54BE"/>
    <w:rsid w:val="00FD6F9B"/>
    <w:rsid w:val="00FE0726"/>
    <w:rsid w:val="00FE284D"/>
    <w:rsid w:val="00FE35C6"/>
    <w:rsid w:val="00FF3EAA"/>
    <w:rsid w:val="00FF43C5"/>
    <w:rsid w:val="00FF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D161A76"/>
  <w15:docId w15:val="{5470E699-F00C-4E7F-8457-BC3162CA6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2CB5"/>
    <w:pPr>
      <w:suppressAutoHyphens/>
      <w:jc w:val="both"/>
    </w:pPr>
    <w:rPr>
      <w:rFonts w:ascii="Arial" w:eastAsia="Calibri" w:hAnsi="Arial" w:cs="Arial"/>
      <w:sz w:val="24"/>
      <w:szCs w:val="22"/>
      <w:lang w:eastAsia="zh-CN"/>
    </w:rPr>
  </w:style>
  <w:style w:type="paragraph" w:styleId="Nagwek3">
    <w:name w:val="heading 3"/>
    <w:basedOn w:val="Normalny"/>
    <w:link w:val="Nagwek3Znak"/>
    <w:uiPriority w:val="9"/>
    <w:unhideWhenUsed/>
    <w:qFormat/>
    <w:rsid w:val="0007154D"/>
    <w:pPr>
      <w:widowControl w:val="0"/>
      <w:suppressAutoHyphens w:val="0"/>
      <w:autoSpaceDE w:val="0"/>
      <w:autoSpaceDN w:val="0"/>
      <w:ind w:left="635"/>
      <w:jc w:val="left"/>
      <w:outlineLvl w:val="2"/>
    </w:pPr>
    <w:rPr>
      <w:rFonts w:ascii="Tahoma" w:eastAsia="Tahoma" w:hAnsi="Tahoma" w:cs="Tahoma"/>
      <w:b/>
      <w:bCs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  <w:sz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WW8Num3z0">
    <w:name w:val="WW8Num3z0"/>
    <w:rPr>
      <w:rFonts w:eastAsia="SimSun" w:cs="Times New Roman"/>
      <w:bCs/>
      <w:color w:val="000000"/>
      <w:kern w:val="2"/>
      <w:sz w:val="20"/>
      <w:lang w:eastAsia="zh-CN" w:bidi="hi-IN"/>
    </w:rPr>
  </w:style>
  <w:style w:type="character" w:customStyle="1" w:styleId="WW8Num3z1">
    <w:name w:val="WW8Num3z1"/>
    <w:rPr>
      <w:rFonts w:cs="Times New Roman"/>
    </w:rPr>
  </w:style>
  <w:style w:type="character" w:customStyle="1" w:styleId="WW8Num4z0">
    <w:name w:val="WW8Num4z0"/>
    <w:rPr>
      <w:rFonts w:cs="Times New Roman"/>
    </w:rPr>
  </w:style>
  <w:style w:type="character" w:customStyle="1" w:styleId="WW8Num5z0">
    <w:name w:val="WW8Num5z0"/>
    <w:rPr>
      <w:rFonts w:eastAsia="Bookman Old Style" w:cs="Times New Roman"/>
      <w:i/>
      <w:iCs/>
      <w:color w:val="000000"/>
      <w:spacing w:val="-3"/>
      <w:sz w:val="20"/>
      <w:lang w:eastAsia="pl-PL"/>
    </w:rPr>
  </w:style>
  <w:style w:type="character" w:customStyle="1" w:styleId="WW8Num5z1">
    <w:name w:val="WW8Num5z1"/>
    <w:rPr>
      <w:rFonts w:cs="Times New Roman"/>
    </w:rPr>
  </w:style>
  <w:style w:type="character" w:customStyle="1" w:styleId="WW8Num7z0">
    <w:name w:val="WW8Num7z0"/>
    <w:rPr>
      <w:rFonts w:ascii="Arial" w:hAnsi="Arial" w:cs="Arial"/>
    </w:rPr>
  </w:style>
  <w:style w:type="character" w:customStyle="1" w:styleId="WW8Num10z0">
    <w:name w:val="WW8Num10z0"/>
    <w:rPr>
      <w:rFonts w:cs="Times New Roman"/>
      <w:b w:val="0"/>
      <w:color w:val="000000"/>
      <w:sz w:val="20"/>
    </w:rPr>
  </w:style>
  <w:style w:type="character" w:customStyle="1" w:styleId="WW8Num10z1">
    <w:name w:val="WW8Num10z1"/>
    <w:rPr>
      <w:rFonts w:cs="Times New Roman"/>
    </w:rPr>
  </w:style>
  <w:style w:type="character" w:customStyle="1" w:styleId="WW8Num11z0">
    <w:name w:val="WW8Num11z0"/>
    <w:rPr>
      <w:rFonts w:cs="Times New Roman"/>
    </w:rPr>
  </w:style>
  <w:style w:type="character" w:customStyle="1" w:styleId="WW8Num13z0">
    <w:name w:val="WW8Num13z0"/>
    <w:rPr>
      <w:rFonts w:ascii="Symbol" w:hAnsi="Symbol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8Num15z0">
    <w:name w:val="WW8Num15z0"/>
    <w:rPr>
      <w:rFonts w:ascii="Times New Roman" w:hAnsi="Times New Roman" w:cs="Times New Roman"/>
      <w:strike w:val="0"/>
      <w:dstrike w:val="0"/>
      <w:color w:val="FF0000"/>
      <w:sz w:val="22"/>
      <w:szCs w:val="24"/>
      <w:lang w:val="pl-PL"/>
    </w:rPr>
  </w:style>
  <w:style w:type="character" w:customStyle="1" w:styleId="WW8Num16z0">
    <w:name w:val="WW8Num16z0"/>
    <w:rPr>
      <w:rFonts w:ascii="Times New Roman" w:hAnsi="Times New Roman" w:cs="Times New Roman"/>
      <w:strike w:val="0"/>
      <w:dstrike w:val="0"/>
      <w:color w:val="FF0000"/>
      <w:sz w:val="22"/>
      <w:szCs w:val="24"/>
      <w:lang w:val="pl-PL"/>
    </w:rPr>
  </w:style>
  <w:style w:type="character" w:customStyle="1" w:styleId="WW8Num17z0">
    <w:name w:val="WW8Num17z0"/>
    <w:rPr>
      <w:rFonts w:eastAsia="Bookman Old Style" w:cs="Times New Roman"/>
      <w:i/>
      <w:iCs/>
      <w:color w:val="000000"/>
      <w:spacing w:val="-3"/>
      <w:sz w:val="20"/>
    </w:rPr>
  </w:style>
  <w:style w:type="character" w:customStyle="1" w:styleId="WW8Num18z0">
    <w:name w:val="WW8Num18z0"/>
    <w:rPr>
      <w:rFonts w:ascii="Times New Roman" w:hAnsi="Times New Roman" w:cs="Times New Roman"/>
      <w:lang w:val="pl-PL"/>
    </w:rPr>
  </w:style>
  <w:style w:type="character" w:customStyle="1" w:styleId="WW8Num19z0">
    <w:name w:val="WW8Num19z0"/>
    <w:rPr>
      <w:rFonts w:cs="Times New Roman"/>
      <w:b w:val="0"/>
      <w:color w:val="000000"/>
      <w:sz w:val="20"/>
    </w:rPr>
  </w:style>
  <w:style w:type="character" w:customStyle="1" w:styleId="WW8Num21z0">
    <w:name w:val="WW8Num21z0"/>
    <w:rPr>
      <w:rFonts w:ascii="Symbol" w:hAnsi="Symbol" w:cs="Times New Roman"/>
      <w:sz w:val="20"/>
    </w:rPr>
  </w:style>
  <w:style w:type="character" w:customStyle="1" w:styleId="WW8Num22z0">
    <w:name w:val="WW8Num22z0"/>
    <w:rPr>
      <w:rFonts w:ascii="Times New Roman" w:hAnsi="Times New Roman" w:cs="Times New Roman"/>
      <w:sz w:val="24"/>
      <w:szCs w:val="24"/>
      <w:lang w:val="pl-PL"/>
    </w:rPr>
  </w:style>
  <w:style w:type="character" w:customStyle="1" w:styleId="WW8Num23z0">
    <w:name w:val="WW8Num23z0"/>
    <w:rPr>
      <w:rFonts w:eastAsia="SimSun" w:cs="Arial"/>
      <w:kern w:val="2"/>
      <w:sz w:val="22"/>
      <w:lang w:eastAsia="zh-CN" w:bidi="hi-IN"/>
    </w:rPr>
  </w:style>
  <w:style w:type="character" w:customStyle="1" w:styleId="WW8Num24z0">
    <w:name w:val="WW8Num24z0"/>
    <w:rPr>
      <w:rFonts w:cs="Times New Roman"/>
    </w:rPr>
  </w:style>
  <w:style w:type="character" w:customStyle="1" w:styleId="WW8Num25z0">
    <w:name w:val="WW8Num25z0"/>
    <w:rPr>
      <w:rFonts w:cs="Times New Roman"/>
    </w:rPr>
  </w:style>
  <w:style w:type="character" w:customStyle="1" w:styleId="WW8Num26z0">
    <w:name w:val="WW8Num26z0"/>
    <w:rPr>
      <w:rFonts w:ascii="Symbol" w:hAnsi="Symbol" w:cs="Times New Roman"/>
    </w:rPr>
  </w:style>
  <w:style w:type="character" w:customStyle="1" w:styleId="WW8Num27z0">
    <w:name w:val="WW8Num27z0"/>
    <w:rPr>
      <w:rFonts w:ascii="Calibri" w:hAnsi="Calibri" w:cs="Symbol"/>
    </w:rPr>
  </w:style>
  <w:style w:type="character" w:customStyle="1" w:styleId="WW8Num4z2">
    <w:name w:val="WW8Num4z2"/>
    <w:rPr>
      <w:rFonts w:cs="Times New Roman"/>
      <w:sz w:val="20"/>
    </w:rPr>
  </w:style>
  <w:style w:type="character" w:customStyle="1" w:styleId="WW8Num6z0">
    <w:name w:val="WW8Num6z0"/>
    <w:rPr>
      <w:rFonts w:eastAsia="Bookman Old Style" w:cs="Times New Roman"/>
      <w:i/>
      <w:iCs/>
      <w:color w:val="000000"/>
      <w:spacing w:val="-3"/>
      <w:sz w:val="20"/>
      <w:lang w:eastAsia="pl-PL"/>
    </w:rPr>
  </w:style>
  <w:style w:type="character" w:customStyle="1" w:styleId="WW8Num6z1">
    <w:name w:val="WW8Num6z1"/>
    <w:rPr>
      <w:rFonts w:cs="Times New Roman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11z1">
    <w:name w:val="WW8Num11z1"/>
    <w:rPr>
      <w:rFonts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1">
    <w:name w:val="WW8Num15z1"/>
    <w:rPr>
      <w:rFonts w:ascii="Courier New" w:hAnsi="Courier New" w:cs="Times New Roman"/>
    </w:rPr>
  </w:style>
  <w:style w:type="character" w:customStyle="1" w:styleId="WW8Num15z2">
    <w:name w:val="WW8Num15z2"/>
    <w:rPr>
      <w:rFonts w:ascii="Wingdings" w:hAnsi="Wingdings" w:cs="Times New Roman"/>
    </w:rPr>
  </w:style>
  <w:style w:type="character" w:customStyle="1" w:styleId="WW8Num15z3">
    <w:name w:val="WW8Num15z3"/>
    <w:rPr>
      <w:rFonts w:ascii="Symbol" w:hAnsi="Symbol" w:cs="Times New Roman"/>
    </w:rPr>
  </w:style>
  <w:style w:type="character" w:customStyle="1" w:styleId="WW8Num16z1">
    <w:name w:val="WW8Num16z1"/>
    <w:rPr>
      <w:rFonts w:cs="Times New Roman"/>
    </w:rPr>
  </w:style>
  <w:style w:type="character" w:customStyle="1" w:styleId="WW8Num12z0">
    <w:name w:val="WW8Num12z0"/>
    <w:rPr>
      <w:rFonts w:cs="Times New Roman"/>
      <w:b w:val="0"/>
      <w:color w:val="000000"/>
      <w:sz w:val="20"/>
    </w:rPr>
  </w:style>
  <w:style w:type="character" w:customStyle="1" w:styleId="WW8Num12z1">
    <w:name w:val="WW8Num12z1"/>
    <w:rPr>
      <w:rFonts w:cs="Times New Roman"/>
    </w:rPr>
  </w:style>
  <w:style w:type="character" w:customStyle="1" w:styleId="WW8Num17z1">
    <w:name w:val="WW8Num17z1"/>
    <w:rPr>
      <w:rFonts w:ascii="Courier New" w:hAnsi="Courier New" w:cs="Times New Roman"/>
    </w:rPr>
  </w:style>
  <w:style w:type="character" w:customStyle="1" w:styleId="WW8Num17z2">
    <w:name w:val="WW8Num17z2"/>
    <w:rPr>
      <w:rFonts w:ascii="Wingdings" w:hAnsi="Wingdings" w:cs="Times New Roman"/>
    </w:rPr>
  </w:style>
  <w:style w:type="character" w:customStyle="1" w:styleId="WW8Num17z3">
    <w:name w:val="WW8Num17z3"/>
    <w:rPr>
      <w:rFonts w:ascii="Symbol" w:hAnsi="Symbol" w:cs="Times New Roman"/>
    </w:rPr>
  </w:style>
  <w:style w:type="character" w:customStyle="1" w:styleId="WW8Num18z1">
    <w:name w:val="WW8Num18z1"/>
    <w:rPr>
      <w:rFonts w:cs="Times New Roman"/>
    </w:rPr>
  </w:style>
  <w:style w:type="character" w:customStyle="1" w:styleId="WW8Num20z0">
    <w:name w:val="WW8Num20z0"/>
    <w:rPr>
      <w:rFonts w:cs="Times New Roman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4z1">
    <w:name w:val="WW8Num4z1"/>
    <w:rPr>
      <w:rFonts w:cs="Times New Roman"/>
    </w:rPr>
  </w:style>
  <w:style w:type="character" w:customStyle="1" w:styleId="WW8Num5z2">
    <w:name w:val="WW8Num5z2"/>
    <w:rPr>
      <w:rFonts w:cs="Times New Roman"/>
      <w:sz w:val="20"/>
    </w:rPr>
  </w:style>
  <w:style w:type="character" w:customStyle="1" w:styleId="WW8Num8z1">
    <w:name w:val="WW8Num8z1"/>
    <w:rPr>
      <w:rFonts w:eastAsia="Times New Roman" w:cs="Tahoma"/>
      <w:b/>
      <w:i w:val="0"/>
      <w:color w:val="000000"/>
      <w:kern w:val="2"/>
      <w:sz w:val="22"/>
      <w:lang w:eastAsia="zh-CN" w:bidi="hi-IN"/>
    </w:rPr>
  </w:style>
  <w:style w:type="character" w:customStyle="1" w:styleId="WW8Num9z0">
    <w:name w:val="WW8Num9z0"/>
    <w:rPr>
      <w:rFonts w:eastAsia="Bookman Old Style" w:cs="Times New Roman"/>
      <w:i/>
      <w:iCs/>
      <w:color w:val="000000"/>
      <w:spacing w:val="-3"/>
      <w:sz w:val="20"/>
      <w:lang w:eastAsia="pl-PL"/>
    </w:rPr>
  </w:style>
  <w:style w:type="character" w:customStyle="1" w:styleId="WW8Num9z1">
    <w:name w:val="WW8Num9z1"/>
    <w:rPr>
      <w:rFonts w:cs="Times New Roman"/>
    </w:rPr>
  </w:style>
  <w:style w:type="character" w:customStyle="1" w:styleId="WW8Num6z2">
    <w:name w:val="WW8Num6z2"/>
    <w:rPr>
      <w:rFonts w:cs="Times New Roman"/>
      <w:sz w:val="20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Domylnaczcionkaakapitu2">
    <w:name w:val="Domyślna czcionka akapitu2"/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7z2">
    <w:name w:val="WW8Num7z2"/>
    <w:rPr>
      <w:rFonts w:cs="Times New Roman"/>
      <w:sz w:val="20"/>
    </w:rPr>
  </w:style>
  <w:style w:type="character" w:customStyle="1" w:styleId="WW8Num19z1">
    <w:name w:val="WW8Num19z1"/>
    <w:rPr>
      <w:rFonts w:cs="Times New Roman"/>
    </w:rPr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  <w:rPr>
      <w:rFonts w:cs="Times New Roman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WW-Znakiprzypiswdolnych">
    <w:name w:val="WW-Znaki przypisów dolnych"/>
    <w:rPr>
      <w:sz w:val="20"/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TekstprzypisudolnegoZnak">
    <w:name w:val="Tekst przypisu dolnego Znak"/>
    <w:rPr>
      <w:rFonts w:ascii="Times New Roman" w:eastAsia="Lucida Sans Unicode" w:hAnsi="Times New Roman" w:cs="Times New Roman"/>
      <w:szCs w:val="18"/>
    </w:rPr>
  </w:style>
  <w:style w:type="character" w:customStyle="1" w:styleId="FootnoteCharacters">
    <w:name w:val="Footnote Characters"/>
    <w:rPr>
      <w:vertAlign w:val="superscript"/>
    </w:rPr>
  </w:style>
  <w:style w:type="character" w:styleId="Pogrubienie">
    <w:name w:val="Strong"/>
    <w:qFormat/>
    <w:rPr>
      <w:b/>
      <w:bCs/>
    </w:rPr>
  </w:style>
  <w:style w:type="character" w:customStyle="1" w:styleId="Znakinumeracji">
    <w:name w:val="Znaki numeracji"/>
  </w:style>
  <w:style w:type="character" w:customStyle="1" w:styleId="NagwekZnak">
    <w:name w:val="Nagłówek Znak"/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character" w:customStyle="1" w:styleId="TekstpodstawowyZnak">
    <w:name w:val="Tekst podstawowy Znak"/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36z0">
    <w:name w:val="WW8Num36z0"/>
    <w:rPr>
      <w:rFonts w:ascii="Arial" w:hAnsi="Arial" w:cs="Arial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TekstkomentarzaZnak">
    <w:name w:val="Tekst komentarza Znak"/>
    <w:rPr>
      <w:rFonts w:ascii="Arial" w:hAnsi="Arial" w:cs="Arial"/>
      <w:sz w:val="20"/>
      <w:szCs w:val="20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sz w:val="20"/>
      <w:szCs w:val="20"/>
    </w:rPr>
  </w:style>
  <w:style w:type="character" w:styleId="UyteHipercze">
    <w:name w:val="FollowedHyperlink"/>
    <w:rPr>
      <w:color w:val="800000"/>
      <w:u w:val="single"/>
    </w:rPr>
  </w:style>
  <w:style w:type="character" w:customStyle="1" w:styleId="ListLabel1">
    <w:name w:val="ListLabel 1"/>
    <w:rPr>
      <w:rFonts w:eastAsia="SimSun" w:cs="Arial"/>
      <w:kern w:val="2"/>
      <w:sz w:val="22"/>
      <w:lang w:eastAsia="zh-CN" w:bidi="hi-IN"/>
    </w:rPr>
  </w:style>
  <w:style w:type="character" w:customStyle="1" w:styleId="ListLabel2">
    <w:name w:val="ListLabel 2"/>
  </w:style>
  <w:style w:type="character" w:customStyle="1" w:styleId="ListLabel3">
    <w:name w:val="ListLabel 3"/>
  </w:style>
  <w:style w:type="character" w:customStyle="1" w:styleId="ListLabel4">
    <w:name w:val="ListLabel 4"/>
  </w:style>
  <w:style w:type="character" w:customStyle="1" w:styleId="ListLabel5">
    <w:name w:val="ListLabel 5"/>
  </w:style>
  <w:style w:type="character" w:customStyle="1" w:styleId="ListLabel6">
    <w:name w:val="ListLabel 6"/>
  </w:style>
  <w:style w:type="character" w:customStyle="1" w:styleId="ListLabel7">
    <w:name w:val="ListLabel 7"/>
  </w:style>
  <w:style w:type="character" w:customStyle="1" w:styleId="ListLabel8">
    <w:name w:val="ListLabel 8"/>
  </w:style>
  <w:style w:type="character" w:customStyle="1" w:styleId="ListLabel9">
    <w:name w:val="ListLabel 9"/>
  </w:style>
  <w:style w:type="character" w:customStyle="1" w:styleId="ListLabel10">
    <w:name w:val="ListLabel 10"/>
    <w:rPr>
      <w:rFonts w:cs="Symbol"/>
      <w:kern w:val="2"/>
      <w:sz w:val="22"/>
      <w:lang w:eastAsia="zh-CN" w:bidi="hi-IN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Wingdings"/>
    </w:rPr>
  </w:style>
  <w:style w:type="character" w:customStyle="1" w:styleId="ListLabel13">
    <w:name w:val="ListLabel 13"/>
    <w:rPr>
      <w:rFonts w:cs="Symbol"/>
      <w:kern w:val="2"/>
      <w:sz w:val="22"/>
      <w:lang w:eastAsia="zh-CN" w:bidi="hi-IN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Wingdings"/>
    </w:rPr>
  </w:style>
  <w:style w:type="character" w:customStyle="1" w:styleId="ListLabel16">
    <w:name w:val="ListLabel 16"/>
    <w:rPr>
      <w:rFonts w:cs="Symbol"/>
      <w:kern w:val="2"/>
      <w:sz w:val="22"/>
      <w:lang w:eastAsia="zh-CN" w:bidi="hi-IN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  <w:rPr>
      <w:rFonts w:cs="Wingdings"/>
    </w:rPr>
  </w:style>
  <w:style w:type="character" w:customStyle="1" w:styleId="ListLabel19">
    <w:name w:val="ListLabel 19"/>
    <w:rPr>
      <w:rFonts w:cs="Times New Roman"/>
      <w:sz w:val="20"/>
    </w:rPr>
  </w:style>
  <w:style w:type="character" w:customStyle="1" w:styleId="ListLabel20">
    <w:name w:val="ListLabel 20"/>
    <w:rPr>
      <w:rFonts w:cs="Times New Roman"/>
    </w:rPr>
  </w:style>
  <w:style w:type="character" w:customStyle="1" w:styleId="ListLabel21">
    <w:name w:val="ListLabel 21"/>
    <w:rPr>
      <w:rFonts w:cs="Times New Roman"/>
    </w:rPr>
  </w:style>
  <w:style w:type="character" w:customStyle="1" w:styleId="ListLabel22">
    <w:name w:val="ListLabel 22"/>
    <w:rPr>
      <w:rFonts w:cs="Times New Roman"/>
    </w:rPr>
  </w:style>
  <w:style w:type="character" w:customStyle="1" w:styleId="ListLabel23">
    <w:name w:val="ListLabel 23"/>
    <w:rPr>
      <w:rFonts w:cs="Times New Roman"/>
    </w:rPr>
  </w:style>
  <w:style w:type="character" w:customStyle="1" w:styleId="ListLabel24">
    <w:name w:val="ListLabel 24"/>
    <w:rPr>
      <w:rFonts w:cs="Times New Roman"/>
    </w:rPr>
  </w:style>
  <w:style w:type="character" w:customStyle="1" w:styleId="ListLabel25">
    <w:name w:val="ListLabel 25"/>
    <w:rPr>
      <w:rFonts w:cs="Times New Roman"/>
    </w:rPr>
  </w:style>
  <w:style w:type="character" w:customStyle="1" w:styleId="ListLabel26">
    <w:name w:val="ListLabel 26"/>
    <w:rPr>
      <w:rFonts w:cs="Times New Roman"/>
    </w:rPr>
  </w:style>
  <w:style w:type="character" w:customStyle="1" w:styleId="ListLabel27">
    <w:name w:val="ListLabel 27"/>
    <w:rPr>
      <w:rFonts w:cs="Times New Roman"/>
    </w:rPr>
  </w:style>
  <w:style w:type="character" w:customStyle="1" w:styleId="ListLabel28">
    <w:name w:val="ListLabel 28"/>
    <w:rPr>
      <w:rFonts w:cs="Times New Roman"/>
      <w:b w:val="0"/>
      <w:color w:val="000000"/>
      <w:sz w:val="24"/>
    </w:rPr>
  </w:style>
  <w:style w:type="character" w:customStyle="1" w:styleId="ListLabel29">
    <w:name w:val="ListLabel 29"/>
    <w:rPr>
      <w:rFonts w:cs="Times New Roman"/>
    </w:rPr>
  </w:style>
  <w:style w:type="character" w:customStyle="1" w:styleId="ListLabel30">
    <w:name w:val="ListLabel 30"/>
    <w:rPr>
      <w:rFonts w:cs="Times New Roman"/>
    </w:rPr>
  </w:style>
  <w:style w:type="character" w:customStyle="1" w:styleId="ListLabel31">
    <w:name w:val="ListLabel 31"/>
    <w:rPr>
      <w:rFonts w:cs="Times New Roman"/>
    </w:rPr>
  </w:style>
  <w:style w:type="character" w:customStyle="1" w:styleId="ListLabel32">
    <w:name w:val="ListLabel 32"/>
    <w:rPr>
      <w:rFonts w:cs="Times New Roman"/>
    </w:rPr>
  </w:style>
  <w:style w:type="character" w:customStyle="1" w:styleId="ListLabel33">
    <w:name w:val="ListLabel 33"/>
    <w:rPr>
      <w:rFonts w:cs="Times New Roman"/>
    </w:rPr>
  </w:style>
  <w:style w:type="character" w:customStyle="1" w:styleId="ListLabel34">
    <w:name w:val="ListLabel 34"/>
    <w:rPr>
      <w:rFonts w:cs="Times New Roman"/>
    </w:rPr>
  </w:style>
  <w:style w:type="character" w:customStyle="1" w:styleId="ListLabel35">
    <w:name w:val="ListLabel 35"/>
    <w:rPr>
      <w:rFonts w:cs="Times New Roman"/>
    </w:rPr>
  </w:style>
  <w:style w:type="character" w:customStyle="1" w:styleId="ListLabel36">
    <w:name w:val="ListLabel 36"/>
    <w:rPr>
      <w:rFonts w:cs="Times New Roman"/>
    </w:rPr>
  </w:style>
  <w:style w:type="character" w:customStyle="1" w:styleId="ListLabel37">
    <w:name w:val="ListLabel 37"/>
    <w:rPr>
      <w:rFonts w:eastAsia="SimSun" w:cs="Times New Roman"/>
      <w:bCs/>
      <w:color w:val="000000"/>
      <w:kern w:val="2"/>
      <w:sz w:val="20"/>
      <w:lang w:eastAsia="zh-CN" w:bidi="hi-IN"/>
    </w:rPr>
  </w:style>
  <w:style w:type="character" w:customStyle="1" w:styleId="ListLabel38">
    <w:name w:val="ListLabel 38"/>
    <w:rPr>
      <w:rFonts w:cs="Times New Roman"/>
    </w:rPr>
  </w:style>
  <w:style w:type="character" w:customStyle="1" w:styleId="ListLabel39">
    <w:name w:val="ListLabel 39"/>
    <w:rPr>
      <w:rFonts w:cs="Times New Roman"/>
    </w:rPr>
  </w:style>
  <w:style w:type="character" w:customStyle="1" w:styleId="ListLabel40">
    <w:name w:val="ListLabel 40"/>
    <w:rPr>
      <w:rFonts w:cs="Times New Roman"/>
    </w:rPr>
  </w:style>
  <w:style w:type="character" w:customStyle="1" w:styleId="ListLabel41">
    <w:name w:val="ListLabel 41"/>
    <w:rPr>
      <w:rFonts w:cs="Times New Roman"/>
    </w:rPr>
  </w:style>
  <w:style w:type="character" w:customStyle="1" w:styleId="ListLabel42">
    <w:name w:val="ListLabel 42"/>
    <w:rPr>
      <w:rFonts w:cs="Times New Roman"/>
    </w:rPr>
  </w:style>
  <w:style w:type="character" w:customStyle="1" w:styleId="ListLabel43">
    <w:name w:val="ListLabel 43"/>
    <w:rPr>
      <w:rFonts w:cs="Times New Roman"/>
    </w:rPr>
  </w:style>
  <w:style w:type="character" w:customStyle="1" w:styleId="ListLabel44">
    <w:name w:val="ListLabel 44"/>
    <w:rPr>
      <w:rFonts w:cs="Times New Roman"/>
    </w:rPr>
  </w:style>
  <w:style w:type="character" w:customStyle="1" w:styleId="ListLabel45">
    <w:name w:val="ListLabel 45"/>
    <w:rPr>
      <w:rFonts w:cs="Times New Roman"/>
    </w:rPr>
  </w:style>
  <w:style w:type="character" w:customStyle="1" w:styleId="ListLabel46">
    <w:name w:val="ListLabel 46"/>
    <w:rPr>
      <w:rFonts w:eastAsia="SimSun"/>
    </w:rPr>
  </w:style>
  <w:style w:type="character" w:customStyle="1" w:styleId="ListLabel47">
    <w:name w:val="ListLabel 47"/>
  </w:style>
  <w:style w:type="character" w:customStyle="1" w:styleId="ListLabel48">
    <w:name w:val="ListLabel 48"/>
  </w:style>
  <w:style w:type="character" w:customStyle="1" w:styleId="ListLabel49">
    <w:name w:val="ListLabel 49"/>
  </w:style>
  <w:style w:type="character" w:customStyle="1" w:styleId="ListLabel50">
    <w:name w:val="ListLabel 50"/>
  </w:style>
  <w:style w:type="character" w:customStyle="1" w:styleId="ListLabel51">
    <w:name w:val="ListLabel 51"/>
  </w:style>
  <w:style w:type="character" w:customStyle="1" w:styleId="ListLabel52">
    <w:name w:val="ListLabel 52"/>
  </w:style>
  <w:style w:type="character" w:customStyle="1" w:styleId="ListLabel53">
    <w:name w:val="ListLabel 53"/>
  </w:style>
  <w:style w:type="character" w:customStyle="1" w:styleId="ListLabel54">
    <w:name w:val="ListLabel 54"/>
  </w:style>
  <w:style w:type="character" w:customStyle="1" w:styleId="ListLabel55">
    <w:name w:val="ListLabel 55"/>
    <w:rPr>
      <w:rFonts w:cs="Times New Roman"/>
    </w:rPr>
  </w:style>
  <w:style w:type="character" w:customStyle="1" w:styleId="ListLabel56">
    <w:name w:val="ListLabel 56"/>
    <w:rPr>
      <w:rFonts w:cs="Times New Roman"/>
    </w:rPr>
  </w:style>
  <w:style w:type="character" w:customStyle="1" w:styleId="ListLabel57">
    <w:name w:val="ListLabel 57"/>
    <w:rPr>
      <w:rFonts w:cs="Times New Roman"/>
      <w:sz w:val="20"/>
    </w:rPr>
  </w:style>
  <w:style w:type="character" w:customStyle="1" w:styleId="ListLabel58">
    <w:name w:val="ListLabel 58"/>
    <w:rPr>
      <w:rFonts w:cs="Times New Roman"/>
    </w:rPr>
  </w:style>
  <w:style w:type="character" w:customStyle="1" w:styleId="ListLabel59">
    <w:name w:val="ListLabel 59"/>
    <w:rPr>
      <w:rFonts w:cs="Times New Roman"/>
    </w:rPr>
  </w:style>
  <w:style w:type="character" w:customStyle="1" w:styleId="ListLabel60">
    <w:name w:val="ListLabel 60"/>
    <w:rPr>
      <w:rFonts w:cs="Times New Roman"/>
    </w:rPr>
  </w:style>
  <w:style w:type="character" w:customStyle="1" w:styleId="ListLabel61">
    <w:name w:val="ListLabel 61"/>
    <w:rPr>
      <w:rFonts w:cs="Times New Roman"/>
    </w:rPr>
  </w:style>
  <w:style w:type="character" w:customStyle="1" w:styleId="ListLabel62">
    <w:name w:val="ListLabel 62"/>
    <w:rPr>
      <w:rFonts w:cs="Times New Roman"/>
    </w:rPr>
  </w:style>
  <w:style w:type="character" w:customStyle="1" w:styleId="ListLabel63">
    <w:name w:val="ListLabel 63"/>
    <w:rPr>
      <w:rFonts w:cs="Times New Roman"/>
    </w:rPr>
  </w:style>
  <w:style w:type="character" w:customStyle="1" w:styleId="ListLabel64">
    <w:name w:val="ListLabel 64"/>
    <w:rPr>
      <w:rFonts w:eastAsia="Calibri" w:cs="Arial"/>
      <w:b w:val="0"/>
      <w:bCs/>
      <w:i w:val="0"/>
      <w:color w:val="000000"/>
      <w:kern w:val="2"/>
      <w:sz w:val="20"/>
      <w:szCs w:val="18"/>
      <w:u w:val="none"/>
      <w:lang w:eastAsia="zh-CN" w:bidi="hi-IN"/>
    </w:rPr>
  </w:style>
  <w:style w:type="character" w:customStyle="1" w:styleId="ListLabel65">
    <w:name w:val="ListLabel 65"/>
  </w:style>
  <w:style w:type="character" w:customStyle="1" w:styleId="ListLabel66">
    <w:name w:val="ListLabel 66"/>
  </w:style>
  <w:style w:type="character" w:customStyle="1" w:styleId="ListLabel67">
    <w:name w:val="ListLabel 67"/>
  </w:style>
  <w:style w:type="character" w:customStyle="1" w:styleId="ListLabel68">
    <w:name w:val="ListLabel 68"/>
  </w:style>
  <w:style w:type="character" w:customStyle="1" w:styleId="ListLabel69">
    <w:name w:val="ListLabel 69"/>
  </w:style>
  <w:style w:type="character" w:customStyle="1" w:styleId="ListLabel70">
    <w:name w:val="ListLabel 70"/>
  </w:style>
  <w:style w:type="character" w:customStyle="1" w:styleId="ListLabel71">
    <w:name w:val="ListLabel 71"/>
  </w:style>
  <w:style w:type="character" w:customStyle="1" w:styleId="ListLabel72">
    <w:name w:val="ListLabel 72"/>
  </w:style>
  <w:style w:type="character" w:customStyle="1" w:styleId="ListLabel73">
    <w:name w:val="ListLabel 73"/>
    <w:rPr>
      <w:rFonts w:cs="Times New Roman"/>
    </w:rPr>
  </w:style>
  <w:style w:type="character" w:customStyle="1" w:styleId="ListLabel74">
    <w:name w:val="ListLabel 74"/>
  </w:style>
  <w:style w:type="character" w:customStyle="1" w:styleId="ListLabel75">
    <w:name w:val="ListLabel 75"/>
  </w:style>
  <w:style w:type="character" w:customStyle="1" w:styleId="ListLabel76">
    <w:name w:val="ListLabel 76"/>
  </w:style>
  <w:style w:type="character" w:customStyle="1" w:styleId="ListLabel77">
    <w:name w:val="ListLabel 77"/>
  </w:style>
  <w:style w:type="character" w:customStyle="1" w:styleId="ListLabel78">
    <w:name w:val="ListLabel 78"/>
  </w:style>
  <w:style w:type="character" w:customStyle="1" w:styleId="ListLabel79">
    <w:name w:val="ListLabel 79"/>
  </w:style>
  <w:style w:type="character" w:customStyle="1" w:styleId="ListLabel80">
    <w:name w:val="ListLabel 80"/>
  </w:style>
  <w:style w:type="character" w:customStyle="1" w:styleId="ListLabel81">
    <w:name w:val="ListLabel 81"/>
  </w:style>
  <w:style w:type="character" w:customStyle="1" w:styleId="ListLabel82">
    <w:name w:val="ListLabel 82"/>
    <w:rPr>
      <w:color w:val="000000"/>
    </w:rPr>
  </w:style>
  <w:style w:type="character" w:customStyle="1" w:styleId="ListLabel83">
    <w:name w:val="ListLabel 83"/>
    <w:rPr>
      <w:rFonts w:eastAsia="Times New Roman" w:cs="Tahoma"/>
      <w:b/>
      <w:i w:val="0"/>
      <w:color w:val="000000"/>
      <w:kern w:val="2"/>
      <w:sz w:val="22"/>
      <w:lang w:eastAsia="zh-CN" w:bidi="hi-IN"/>
    </w:rPr>
  </w:style>
  <w:style w:type="character" w:customStyle="1" w:styleId="ListLabel84">
    <w:name w:val="ListLabel 84"/>
  </w:style>
  <w:style w:type="character" w:customStyle="1" w:styleId="ListLabel85">
    <w:name w:val="ListLabel 85"/>
  </w:style>
  <w:style w:type="character" w:customStyle="1" w:styleId="ListLabel86">
    <w:name w:val="ListLabel 86"/>
  </w:style>
  <w:style w:type="character" w:customStyle="1" w:styleId="ListLabel87">
    <w:name w:val="ListLabel 87"/>
  </w:style>
  <w:style w:type="character" w:customStyle="1" w:styleId="ListLabel88">
    <w:name w:val="ListLabel 88"/>
  </w:style>
  <w:style w:type="character" w:customStyle="1" w:styleId="ListLabel89">
    <w:name w:val="ListLabel 89"/>
  </w:style>
  <w:style w:type="character" w:customStyle="1" w:styleId="ListLabel90">
    <w:name w:val="ListLabel 90"/>
  </w:style>
  <w:style w:type="character" w:customStyle="1" w:styleId="ListLabel91">
    <w:name w:val="ListLabel 91"/>
    <w:rPr>
      <w:rFonts w:eastAsia="Bookman Old Style" w:cs="Times New Roman"/>
      <w:i/>
      <w:iCs/>
      <w:color w:val="000000"/>
      <w:spacing w:val="-3"/>
      <w:sz w:val="20"/>
    </w:rPr>
  </w:style>
  <w:style w:type="character" w:customStyle="1" w:styleId="ListLabel92">
    <w:name w:val="ListLabel 92"/>
    <w:rPr>
      <w:rFonts w:cs="Times New Roman"/>
    </w:rPr>
  </w:style>
  <w:style w:type="character" w:customStyle="1" w:styleId="ListLabel93">
    <w:name w:val="ListLabel 93"/>
    <w:rPr>
      <w:rFonts w:cs="Times New Roman"/>
    </w:rPr>
  </w:style>
  <w:style w:type="character" w:customStyle="1" w:styleId="ListLabel94">
    <w:name w:val="ListLabel 94"/>
    <w:rPr>
      <w:rFonts w:cs="Times New Roman"/>
    </w:rPr>
  </w:style>
  <w:style w:type="character" w:customStyle="1" w:styleId="ListLabel95">
    <w:name w:val="ListLabel 95"/>
    <w:rPr>
      <w:rFonts w:cs="Times New Roman"/>
    </w:rPr>
  </w:style>
  <w:style w:type="character" w:customStyle="1" w:styleId="ListLabel96">
    <w:name w:val="ListLabel 96"/>
    <w:rPr>
      <w:rFonts w:cs="Times New Roman"/>
    </w:rPr>
  </w:style>
  <w:style w:type="character" w:customStyle="1" w:styleId="ListLabel97">
    <w:name w:val="ListLabel 97"/>
    <w:rPr>
      <w:rFonts w:cs="Times New Roman"/>
    </w:rPr>
  </w:style>
  <w:style w:type="character" w:customStyle="1" w:styleId="ListLabel98">
    <w:name w:val="ListLabel 98"/>
    <w:rPr>
      <w:rFonts w:cs="Times New Roman"/>
    </w:rPr>
  </w:style>
  <w:style w:type="character" w:customStyle="1" w:styleId="ListLabel99">
    <w:name w:val="ListLabel 99"/>
    <w:rPr>
      <w:rFonts w:cs="Times New Roman"/>
    </w:rPr>
  </w:style>
  <w:style w:type="character" w:customStyle="1" w:styleId="ListLabel100">
    <w:name w:val="ListLabel 100"/>
    <w:rPr>
      <w:rFonts w:cs="Symbol"/>
    </w:rPr>
  </w:style>
  <w:style w:type="character" w:customStyle="1" w:styleId="ListLabel101">
    <w:name w:val="ListLabel 101"/>
    <w:rPr>
      <w:rFonts w:cs="OpenSymbol"/>
    </w:rPr>
  </w:style>
  <w:style w:type="character" w:customStyle="1" w:styleId="ListLabel102">
    <w:name w:val="ListLabel 102"/>
    <w:rPr>
      <w:rFonts w:cs="OpenSymbol"/>
    </w:rPr>
  </w:style>
  <w:style w:type="character" w:customStyle="1" w:styleId="ListLabel103">
    <w:name w:val="ListLabel 103"/>
    <w:rPr>
      <w:rFonts w:cs="Symbol"/>
    </w:rPr>
  </w:style>
  <w:style w:type="character" w:customStyle="1" w:styleId="ListLabel104">
    <w:name w:val="ListLabel 104"/>
    <w:rPr>
      <w:rFonts w:cs="OpenSymbol"/>
    </w:rPr>
  </w:style>
  <w:style w:type="character" w:customStyle="1" w:styleId="ListLabel105">
    <w:name w:val="ListLabel 105"/>
    <w:rPr>
      <w:rFonts w:cs="OpenSymbol"/>
    </w:rPr>
  </w:style>
  <w:style w:type="character" w:customStyle="1" w:styleId="ListLabel106">
    <w:name w:val="ListLabel 106"/>
    <w:rPr>
      <w:rFonts w:cs="Symbol"/>
    </w:rPr>
  </w:style>
  <w:style w:type="character" w:customStyle="1" w:styleId="ListLabel107">
    <w:name w:val="ListLabel 107"/>
    <w:rPr>
      <w:rFonts w:cs="OpenSymbol"/>
    </w:rPr>
  </w:style>
  <w:style w:type="character" w:customStyle="1" w:styleId="ListLabel108">
    <w:name w:val="ListLabel 108"/>
    <w:rPr>
      <w:rFonts w:cs="OpenSymbol"/>
    </w:rPr>
  </w:style>
  <w:style w:type="character" w:customStyle="1" w:styleId="ListLabel109">
    <w:name w:val="ListLabel 109"/>
  </w:style>
  <w:style w:type="character" w:customStyle="1" w:styleId="ListLabel110">
    <w:name w:val="ListLabel 110"/>
  </w:style>
  <w:style w:type="character" w:customStyle="1" w:styleId="ListLabel111">
    <w:name w:val="ListLabel 111"/>
  </w:style>
  <w:style w:type="character" w:customStyle="1" w:styleId="ListLabel112">
    <w:name w:val="ListLabel 112"/>
  </w:style>
  <w:style w:type="character" w:customStyle="1" w:styleId="ListLabel113">
    <w:name w:val="ListLabel 113"/>
  </w:style>
  <w:style w:type="character" w:customStyle="1" w:styleId="ListLabel114">
    <w:name w:val="ListLabel 114"/>
  </w:style>
  <w:style w:type="character" w:customStyle="1" w:styleId="ListLabel115">
    <w:name w:val="ListLabel 115"/>
  </w:style>
  <w:style w:type="character" w:customStyle="1" w:styleId="ListLabel116">
    <w:name w:val="ListLabel 116"/>
  </w:style>
  <w:style w:type="character" w:customStyle="1" w:styleId="ListLabel117">
    <w:name w:val="ListLabel 117"/>
  </w:style>
  <w:style w:type="character" w:customStyle="1" w:styleId="ListLabel118">
    <w:name w:val="ListLabel 118"/>
    <w:rPr>
      <w:rFonts w:ascii="Arial" w:hAnsi="Arial" w:cs="Arial"/>
    </w:rPr>
  </w:style>
  <w:style w:type="character" w:customStyle="1" w:styleId="ListLabel119">
    <w:name w:val="ListLabel 119"/>
  </w:style>
  <w:style w:type="character" w:customStyle="1" w:styleId="ListLabel120">
    <w:name w:val="ListLabel 120"/>
  </w:style>
  <w:style w:type="character" w:customStyle="1" w:styleId="ListLabel121">
    <w:name w:val="ListLabel 121"/>
  </w:style>
  <w:style w:type="character" w:customStyle="1" w:styleId="ListLabel122">
    <w:name w:val="ListLabel 122"/>
  </w:style>
  <w:style w:type="character" w:customStyle="1" w:styleId="ListLabel123">
    <w:name w:val="ListLabel 123"/>
  </w:style>
  <w:style w:type="character" w:customStyle="1" w:styleId="ListLabel124">
    <w:name w:val="ListLabel 124"/>
  </w:style>
  <w:style w:type="character" w:customStyle="1" w:styleId="ListLabel125">
    <w:name w:val="ListLabel 125"/>
  </w:style>
  <w:style w:type="character" w:customStyle="1" w:styleId="ListLabel126">
    <w:name w:val="ListLabel 126"/>
  </w:style>
  <w:style w:type="character" w:customStyle="1" w:styleId="ListLabel127">
    <w:name w:val="ListLabel 127"/>
    <w:rPr>
      <w:rFonts w:eastAsia="Times New Roman" w:cs="Tahoma"/>
      <w:i w:val="0"/>
      <w:kern w:val="2"/>
      <w:sz w:val="22"/>
      <w:lang w:eastAsia="zh-CN" w:bidi="hi-IN"/>
    </w:rPr>
  </w:style>
  <w:style w:type="character" w:customStyle="1" w:styleId="ListLabel128">
    <w:name w:val="ListLabel 128"/>
  </w:style>
  <w:style w:type="character" w:customStyle="1" w:styleId="ListLabel129">
    <w:name w:val="ListLabel 129"/>
  </w:style>
  <w:style w:type="character" w:customStyle="1" w:styleId="ListLabel130">
    <w:name w:val="ListLabel 130"/>
  </w:style>
  <w:style w:type="character" w:customStyle="1" w:styleId="ListLabel131">
    <w:name w:val="ListLabel 131"/>
  </w:style>
  <w:style w:type="character" w:customStyle="1" w:styleId="ListLabel132">
    <w:name w:val="ListLabel 132"/>
  </w:style>
  <w:style w:type="character" w:customStyle="1" w:styleId="ListLabel133">
    <w:name w:val="ListLabel 133"/>
  </w:style>
  <w:style w:type="character" w:customStyle="1" w:styleId="ListLabel134">
    <w:name w:val="ListLabel 134"/>
  </w:style>
  <w:style w:type="character" w:customStyle="1" w:styleId="ListLabel135">
    <w:name w:val="ListLabel 135"/>
  </w:style>
  <w:style w:type="character" w:customStyle="1" w:styleId="ListLabel136">
    <w:name w:val="ListLabel 136"/>
  </w:style>
  <w:style w:type="character" w:customStyle="1" w:styleId="ListLabel137">
    <w:name w:val="ListLabel 137"/>
  </w:style>
  <w:style w:type="character" w:customStyle="1" w:styleId="ListLabel138">
    <w:name w:val="ListLabel 138"/>
  </w:style>
  <w:style w:type="character" w:customStyle="1" w:styleId="ListLabel139">
    <w:name w:val="ListLabel 139"/>
  </w:style>
  <w:style w:type="character" w:customStyle="1" w:styleId="ListLabel140">
    <w:name w:val="ListLabel 140"/>
  </w:style>
  <w:style w:type="character" w:customStyle="1" w:styleId="ListLabel141">
    <w:name w:val="ListLabel 141"/>
  </w:style>
  <w:style w:type="character" w:customStyle="1" w:styleId="ListLabel142">
    <w:name w:val="ListLabel 142"/>
  </w:style>
  <w:style w:type="character" w:customStyle="1" w:styleId="ListLabel143">
    <w:name w:val="ListLabel 143"/>
  </w:style>
  <w:style w:type="character" w:customStyle="1" w:styleId="ListLabel144">
    <w:name w:val="ListLabel 144"/>
  </w:style>
  <w:style w:type="character" w:customStyle="1" w:styleId="ListLabel145">
    <w:name w:val="ListLabel 145"/>
  </w:style>
  <w:style w:type="character" w:customStyle="1" w:styleId="ListLabel146">
    <w:name w:val="ListLabel 146"/>
  </w:style>
  <w:style w:type="character" w:customStyle="1" w:styleId="ListLabel147">
    <w:name w:val="ListLabel 147"/>
  </w:style>
  <w:style w:type="character" w:customStyle="1" w:styleId="ListLabel148">
    <w:name w:val="ListLabel 148"/>
  </w:style>
  <w:style w:type="character" w:customStyle="1" w:styleId="ListLabel149">
    <w:name w:val="ListLabel 149"/>
  </w:style>
  <w:style w:type="character" w:customStyle="1" w:styleId="ListLabel150">
    <w:name w:val="ListLabel 150"/>
  </w:style>
  <w:style w:type="character" w:customStyle="1" w:styleId="ListLabel151">
    <w:name w:val="ListLabel 151"/>
  </w:style>
  <w:style w:type="character" w:customStyle="1" w:styleId="ListLabel152">
    <w:name w:val="ListLabel 152"/>
  </w:style>
  <w:style w:type="character" w:customStyle="1" w:styleId="ListLabel153">
    <w:name w:val="ListLabel 153"/>
  </w:style>
  <w:style w:type="character" w:customStyle="1" w:styleId="ListLabel154">
    <w:name w:val="ListLabel 154"/>
  </w:style>
  <w:style w:type="character" w:customStyle="1" w:styleId="ListLabel155">
    <w:name w:val="ListLabel 155"/>
  </w:style>
  <w:style w:type="character" w:customStyle="1" w:styleId="ListLabel156">
    <w:name w:val="ListLabel 156"/>
  </w:style>
  <w:style w:type="character" w:customStyle="1" w:styleId="ListLabel157">
    <w:name w:val="ListLabel 157"/>
  </w:style>
  <w:style w:type="character" w:customStyle="1" w:styleId="ListLabel158">
    <w:name w:val="ListLabel 158"/>
  </w:style>
  <w:style w:type="character" w:customStyle="1" w:styleId="ListLabel159">
    <w:name w:val="ListLabel 159"/>
  </w:style>
  <w:style w:type="character" w:customStyle="1" w:styleId="ListLabel160">
    <w:name w:val="ListLabel 160"/>
  </w:style>
  <w:style w:type="character" w:customStyle="1" w:styleId="ListLabel161">
    <w:name w:val="ListLabel 161"/>
  </w:style>
  <w:style w:type="character" w:customStyle="1" w:styleId="ListLabel162">
    <w:name w:val="ListLabel 162"/>
  </w:style>
  <w:style w:type="character" w:customStyle="1" w:styleId="ListLabel163">
    <w:name w:val="ListLabel 163"/>
    <w:rPr>
      <w:rFonts w:cs="Times New Roman"/>
      <w:b w:val="0"/>
      <w:color w:val="000000"/>
      <w:sz w:val="20"/>
    </w:rPr>
  </w:style>
  <w:style w:type="character" w:customStyle="1" w:styleId="ListLabel164">
    <w:name w:val="ListLabel 164"/>
    <w:rPr>
      <w:rFonts w:cs="Times New Roman"/>
    </w:rPr>
  </w:style>
  <w:style w:type="character" w:customStyle="1" w:styleId="ListLabel165">
    <w:name w:val="ListLabel 165"/>
    <w:rPr>
      <w:rFonts w:cs="Times New Roman"/>
    </w:rPr>
  </w:style>
  <w:style w:type="character" w:customStyle="1" w:styleId="ListLabel166">
    <w:name w:val="ListLabel 166"/>
    <w:rPr>
      <w:rFonts w:cs="Times New Roman"/>
    </w:rPr>
  </w:style>
  <w:style w:type="character" w:customStyle="1" w:styleId="ListLabel167">
    <w:name w:val="ListLabel 167"/>
    <w:rPr>
      <w:rFonts w:cs="Times New Roman"/>
    </w:rPr>
  </w:style>
  <w:style w:type="character" w:customStyle="1" w:styleId="ListLabel168">
    <w:name w:val="ListLabel 168"/>
    <w:rPr>
      <w:rFonts w:cs="Times New Roman"/>
    </w:rPr>
  </w:style>
  <w:style w:type="character" w:customStyle="1" w:styleId="ListLabel169">
    <w:name w:val="ListLabel 169"/>
    <w:rPr>
      <w:rFonts w:cs="Times New Roman"/>
    </w:rPr>
  </w:style>
  <w:style w:type="character" w:customStyle="1" w:styleId="ListLabel170">
    <w:name w:val="ListLabel 170"/>
    <w:rPr>
      <w:rFonts w:cs="Times New Roman"/>
    </w:rPr>
  </w:style>
  <w:style w:type="character" w:customStyle="1" w:styleId="ListLabel171">
    <w:name w:val="ListLabel 171"/>
    <w:rPr>
      <w:rFonts w:cs="Times New Roman"/>
    </w:rPr>
  </w:style>
  <w:style w:type="character" w:customStyle="1" w:styleId="ListLabel172">
    <w:name w:val="ListLabel 172"/>
  </w:style>
  <w:style w:type="character" w:customStyle="1" w:styleId="ListLabel173">
    <w:name w:val="ListLabel 173"/>
  </w:style>
  <w:style w:type="character" w:customStyle="1" w:styleId="ListLabel174">
    <w:name w:val="ListLabel 174"/>
  </w:style>
  <w:style w:type="character" w:customStyle="1" w:styleId="ListLabel175">
    <w:name w:val="ListLabel 175"/>
  </w:style>
  <w:style w:type="character" w:customStyle="1" w:styleId="ListLabel176">
    <w:name w:val="ListLabel 176"/>
  </w:style>
  <w:style w:type="character" w:customStyle="1" w:styleId="ListLabel177">
    <w:name w:val="ListLabel 177"/>
  </w:style>
  <w:style w:type="character" w:customStyle="1" w:styleId="ListLabel178">
    <w:name w:val="ListLabel 178"/>
  </w:style>
  <w:style w:type="character" w:customStyle="1" w:styleId="ListLabel179">
    <w:name w:val="ListLabel 179"/>
  </w:style>
  <w:style w:type="character" w:customStyle="1" w:styleId="ListLabel180">
    <w:name w:val="ListLabel 180"/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Odwoaniedokomentarza2">
    <w:name w:val="Odwołanie do komentarza2"/>
    <w:rPr>
      <w:sz w:val="16"/>
      <w:szCs w:val="16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  <w:jc w:val="left"/>
    </w:pPr>
    <w:rPr>
      <w:rFonts w:ascii="Liberation Serif" w:eastAsia="SimSun" w:hAnsi="Liberation Serif" w:cs="Mangal"/>
      <w:kern w:val="2"/>
      <w:szCs w:val="24"/>
      <w:lang w:bidi="hi-IN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pPr>
      <w:suppressLineNumbers/>
      <w:jc w:val="left"/>
    </w:pPr>
    <w:rPr>
      <w:rFonts w:ascii="Liberation Serif" w:eastAsia="SimSun" w:hAnsi="Liberation Serif" w:cs="Mangal"/>
      <w:kern w:val="2"/>
      <w:szCs w:val="24"/>
      <w:lang w:bidi="hi-IN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i/>
      <w:iCs/>
      <w:szCs w:val="24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  <w:jc w:val="left"/>
    </w:pPr>
    <w:rPr>
      <w:rFonts w:ascii="Liberation Sans" w:eastAsia="Microsoft YaHei" w:hAnsi="Liberation Sans" w:cs="Mangal"/>
      <w:kern w:val="2"/>
      <w:sz w:val="28"/>
      <w:szCs w:val="28"/>
      <w:lang w:bidi="hi-IN"/>
    </w:rPr>
  </w:style>
  <w:style w:type="paragraph" w:customStyle="1" w:styleId="Nagwek31">
    <w:name w:val="Nagłówek 31"/>
    <w:basedOn w:val="Nagwek1"/>
    <w:next w:val="Tekstpodstawowy"/>
    <w:pPr>
      <w:spacing w:before="140" w:after="0"/>
      <w:outlineLvl w:val="2"/>
    </w:pPr>
    <w:rPr>
      <w:rFonts w:ascii="Liberation Serif" w:eastAsia="NSimSun" w:hAnsi="Liberation Serif" w:cs="Liberation Serif"/>
      <w:b/>
      <w:bCs/>
    </w:rPr>
  </w:style>
  <w:style w:type="paragraph" w:customStyle="1" w:styleId="Nagwek41">
    <w:name w:val="Nagłówek 41"/>
    <w:basedOn w:val="Normalny"/>
    <w:pPr>
      <w:keepNext/>
      <w:spacing w:before="240" w:after="60"/>
      <w:jc w:val="left"/>
      <w:outlineLvl w:val="3"/>
    </w:pPr>
    <w:rPr>
      <w:rFonts w:ascii="Liberation Serif" w:eastAsia="Times New Roman" w:hAnsi="Liberation Serif" w:cs="Mangal"/>
      <w:b/>
      <w:bCs/>
      <w:kern w:val="2"/>
      <w:sz w:val="28"/>
      <w:szCs w:val="28"/>
      <w:lang w:bidi="hi-IN"/>
    </w:rPr>
  </w:style>
  <w:style w:type="paragraph" w:customStyle="1" w:styleId="Gwkaistopka">
    <w:name w:val="Główka i stopka"/>
    <w:basedOn w:val="Normalny"/>
    <w:pPr>
      <w:suppressLineNumbers/>
      <w:jc w:val="left"/>
    </w:pPr>
    <w:rPr>
      <w:rFonts w:ascii="Liberation Serif" w:eastAsia="SimSun" w:hAnsi="Liberation Serif" w:cs="Mangal"/>
      <w:kern w:val="2"/>
      <w:szCs w:val="24"/>
      <w:lang w:bidi="hi-IN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  <w:jc w:val="left"/>
    </w:pPr>
    <w:rPr>
      <w:rFonts w:ascii="Liberation Serif" w:eastAsia="SimSun" w:hAnsi="Liberation Serif" w:cs="Mangal"/>
      <w:i/>
      <w:iCs/>
      <w:kern w:val="2"/>
      <w:szCs w:val="24"/>
      <w:lang w:bidi="hi-IN"/>
    </w:rPr>
  </w:style>
  <w:style w:type="paragraph" w:styleId="Akapitzlist">
    <w:name w:val="List Paragraph"/>
    <w:aliases w:val="CW_Lista,sw tekst,L1,Numerowanie,List Paragraph,Akapit z listą BS,normalny tekst,Nagłowek 3,Preambuła,Dot pt,F5 List Paragraph,Recommendation,List Paragraph11,lp1,maz_wyliczenie,opis dzialania,K-P_odwolanie,Akapit z listą5,Nagł. 4 SW"/>
    <w:basedOn w:val="Normalny"/>
    <w:link w:val="AkapitzlistZnak"/>
    <w:uiPriority w:val="34"/>
    <w:qFormat/>
    <w:pPr>
      <w:spacing w:after="200"/>
      <w:ind w:left="720"/>
      <w:contextualSpacing/>
    </w:pPr>
  </w:style>
  <w:style w:type="paragraph" w:customStyle="1" w:styleId="Tekstprzypisudolnego1">
    <w:name w:val="Tekst przypisu dolnego1"/>
    <w:basedOn w:val="Normalny"/>
    <w:pPr>
      <w:widowControl w:val="0"/>
      <w:jc w:val="left"/>
    </w:pPr>
    <w:rPr>
      <w:rFonts w:ascii="Times New Roman" w:eastAsia="Lucida Sans Unicode" w:hAnsi="Times New Roman" w:cs="Times New Roman"/>
      <w:sz w:val="22"/>
      <w:szCs w:val="18"/>
    </w:rPr>
  </w:style>
  <w:style w:type="paragraph" w:customStyle="1" w:styleId="Zawartotabeli">
    <w:name w:val="Zawartość tabeli"/>
    <w:basedOn w:val="Normalny"/>
    <w:pPr>
      <w:suppressLineNumbers/>
      <w:jc w:val="left"/>
    </w:pPr>
    <w:rPr>
      <w:rFonts w:ascii="Liberation Serif" w:eastAsia="SimSun" w:hAnsi="Liberation Serif" w:cs="Mangal"/>
      <w:kern w:val="2"/>
      <w:szCs w:val="24"/>
      <w:lang w:bidi="hi-IN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Stopka1">
    <w:name w:val="Stopka1"/>
    <w:basedOn w:val="Gwkaistopka"/>
  </w:style>
  <w:style w:type="paragraph" w:customStyle="1" w:styleId="NormalnyWeb1">
    <w:name w:val="Normalny (Web)1"/>
    <w:basedOn w:val="Normalny"/>
    <w:pPr>
      <w:widowControl w:val="0"/>
      <w:spacing w:before="28" w:after="119" w:line="100" w:lineRule="atLeast"/>
      <w:jc w:val="left"/>
    </w:pPr>
    <w:rPr>
      <w:rFonts w:ascii="Times New Roman" w:eastAsia="Times New Roman" w:hAnsi="Times New Roman" w:cs="Times New Roman"/>
      <w:kern w:val="2"/>
      <w:szCs w:val="24"/>
      <w:lang w:bidi="hi-IN"/>
    </w:rPr>
  </w:style>
  <w:style w:type="paragraph" w:customStyle="1" w:styleId="Default">
    <w:name w:val="Default"/>
    <w:pPr>
      <w:widowControl w:val="0"/>
      <w:suppressAutoHyphens/>
      <w:textAlignment w:val="baseline"/>
    </w:pPr>
    <w:rPr>
      <w:rFonts w:ascii="Helvetica" w:eastAsia="Arial" w:hAnsi="Helvetica" w:cs="Helvetica"/>
      <w:color w:val="000000"/>
      <w:kern w:val="2"/>
      <w:sz w:val="24"/>
      <w:szCs w:val="24"/>
      <w:lang w:eastAsia="zh-CN"/>
    </w:rPr>
  </w:style>
  <w:style w:type="paragraph" w:styleId="NormalnyWeb">
    <w:name w:val="Normal (Web)"/>
    <w:basedOn w:val="Normalny"/>
    <w:pPr>
      <w:jc w:val="left"/>
    </w:pPr>
    <w:rPr>
      <w:rFonts w:ascii="Times New Roman" w:eastAsia="SimSun" w:hAnsi="Times New Roman" w:cs="Mangal"/>
      <w:kern w:val="2"/>
      <w:szCs w:val="21"/>
      <w:lang w:bidi="hi-IN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rzypisudolnego">
    <w:name w:val="footnote text"/>
    <w:basedOn w:val="Normalny"/>
    <w:pPr>
      <w:suppressLineNumbers/>
      <w:ind w:left="340" w:hanging="340"/>
    </w:pPr>
    <w:rPr>
      <w:sz w:val="20"/>
      <w:szCs w:val="20"/>
    </w:rPr>
  </w:style>
  <w:style w:type="paragraph" w:styleId="Stopka">
    <w:name w:val="footer"/>
    <w:basedOn w:val="Gwkaistopka"/>
    <w:link w:val="StopkaZnak"/>
    <w:pPr>
      <w:tabs>
        <w:tab w:val="center" w:pos="4819"/>
        <w:tab w:val="right" w:pos="9638"/>
      </w:tabs>
    </w:pPr>
  </w:style>
  <w:style w:type="paragraph" w:styleId="Podtytu">
    <w:name w:val="Subtitle"/>
    <w:basedOn w:val="Normalny"/>
    <w:next w:val="Normalny"/>
    <w:qFormat/>
    <w:pPr>
      <w:spacing w:after="60"/>
      <w:jc w:val="center"/>
      <w:outlineLvl w:val="1"/>
    </w:pPr>
    <w:rPr>
      <w:rFonts w:ascii="Calibri Light" w:eastAsia="Times New Roman" w:hAnsi="Calibri Light" w:cs="Times New Roman"/>
      <w:szCs w:val="24"/>
    </w:rPr>
  </w:style>
  <w:style w:type="paragraph" w:customStyle="1" w:styleId="Standard">
    <w:name w:val="Standard"/>
    <w:pPr>
      <w:suppressAutoHyphens/>
      <w:textAlignment w:val="baseline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097E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rsid w:val="00FE284D"/>
    <w:rPr>
      <w:rFonts w:ascii="Carlito" w:hAnsi="Carlito" w:cs="Carlito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FE284D"/>
    <w:rPr>
      <w:rFonts w:ascii="Carlito-Bold" w:hAnsi="Carlito-Bold" w:cs="Times New Roman" w:hint="default"/>
      <w:b/>
      <w:bCs/>
      <w:i w:val="0"/>
      <w:iCs w:val="0"/>
      <w:color w:val="000000"/>
      <w:sz w:val="22"/>
      <w:szCs w:val="22"/>
    </w:rPr>
  </w:style>
  <w:style w:type="character" w:customStyle="1" w:styleId="fontstyle31">
    <w:name w:val="fontstyle31"/>
    <w:rsid w:val="00FE284D"/>
    <w:rPr>
      <w:rFonts w:ascii="OpenSymbol" w:hAnsi="OpenSymbol" w:cs="Times New Roman" w:hint="default"/>
      <w:b w:val="0"/>
      <w:bCs w:val="0"/>
      <w:i w:val="0"/>
      <w:iCs w:val="0"/>
      <w:color w:val="000000"/>
      <w:sz w:val="22"/>
      <w:szCs w:val="22"/>
    </w:rPr>
  </w:style>
  <w:style w:type="paragraph" w:styleId="Poprawka">
    <w:name w:val="Revision"/>
    <w:hidden/>
    <w:uiPriority w:val="99"/>
    <w:semiHidden/>
    <w:rsid w:val="00B749FE"/>
    <w:rPr>
      <w:rFonts w:ascii="Arial" w:eastAsia="Calibri" w:hAnsi="Arial" w:cs="Arial"/>
      <w:sz w:val="24"/>
      <w:szCs w:val="22"/>
      <w:lang w:eastAsia="zh-CN"/>
    </w:rPr>
  </w:style>
  <w:style w:type="character" w:styleId="Odwoaniedokomentarza">
    <w:name w:val="annotation reference"/>
    <w:uiPriority w:val="99"/>
    <w:semiHidden/>
    <w:unhideWhenUsed/>
    <w:rsid w:val="00B749F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B749FE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B749FE"/>
    <w:rPr>
      <w:rFonts w:ascii="Arial" w:eastAsia="Calibri" w:hAnsi="Arial" w:cs="Arial"/>
      <w:sz w:val="20"/>
      <w:lang w:eastAsia="zh-CN"/>
    </w:rPr>
  </w:style>
  <w:style w:type="character" w:styleId="Nierozpoznanawzmianka">
    <w:name w:val="Unresolved Mention"/>
    <w:uiPriority w:val="99"/>
    <w:semiHidden/>
    <w:unhideWhenUsed/>
    <w:rsid w:val="00B405EC"/>
    <w:rPr>
      <w:rFonts w:cs="Times New Roman"/>
      <w:color w:val="605E5C"/>
      <w:sz w:val="20"/>
      <w:shd w:val="clear" w:color="auto" w:fill="E1DFDD"/>
    </w:rPr>
  </w:style>
  <w:style w:type="character" w:customStyle="1" w:styleId="StopkaZnak">
    <w:name w:val="Stopka Znak"/>
    <w:link w:val="Stopka"/>
    <w:uiPriority w:val="99"/>
    <w:rsid w:val="00AE070D"/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customStyle="1" w:styleId="AkapitzlistZnak">
    <w:name w:val="Akapit z listą Znak"/>
    <w:aliases w:val="CW_Lista Znak,sw tekst Znak,L1 Znak,Numerowanie Znak,List Paragraph Znak,Akapit z listą BS Znak,normalny tekst Znak,Nagłowek 3 Znak,Preambuła Znak,Dot pt Znak,F5 List Paragraph Znak,Recommendation Znak,List Paragraph11 Znak,lp1 Znak"/>
    <w:link w:val="Akapitzlist"/>
    <w:uiPriority w:val="34"/>
    <w:qFormat/>
    <w:locked/>
    <w:rsid w:val="00777105"/>
    <w:rPr>
      <w:rFonts w:ascii="Arial" w:eastAsia="Calibri" w:hAnsi="Arial" w:cs="Arial"/>
      <w:sz w:val="24"/>
      <w:szCs w:val="22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rsid w:val="0007154D"/>
    <w:rPr>
      <w:rFonts w:ascii="Tahoma" w:eastAsia="Tahoma" w:hAnsi="Tahoma" w:cs="Tahoma"/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11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16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0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6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9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8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2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0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9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5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9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66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8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89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2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94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995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71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337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94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69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951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35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06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28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081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14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62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85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872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79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1477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5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56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874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5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63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96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17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73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340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43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25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873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80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8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465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37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22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1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355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61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9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16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4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307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251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72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2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54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70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140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88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77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203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272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60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895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8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58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025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84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69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55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91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81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746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2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76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804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6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9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53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24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465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29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93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73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15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8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5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7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5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1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7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4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3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0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84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1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9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9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1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8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6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2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43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0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8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1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7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2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4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8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3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8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6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36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5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2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4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5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7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5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0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9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82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08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56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75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170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1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55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106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4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30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3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1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0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7879</Words>
  <Characters>47277</Characters>
  <Application>Microsoft Office Word</Application>
  <DocSecurity>0</DocSecurity>
  <Lines>393</Lines>
  <Paragraphs>110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55046</CharactersWithSpaces>
  <SharedDoc>false</SharedDoc>
  <HLinks>
    <vt:vector size="132" baseType="variant">
      <vt:variant>
        <vt:i4>5963845</vt:i4>
      </vt:variant>
      <vt:variant>
        <vt:i4>63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https://sip.legalis.pl/document-view.seam?documentId=mfrxilrtg4ytimjzhe4tiltqmfyc4njrga4danrqgy&amp;refSource=hyp</vt:lpwstr>
      </vt:variant>
      <vt:variant>
        <vt:lpwstr/>
      </vt:variant>
      <vt:variant>
        <vt:i4>5439578</vt:i4>
      </vt:variant>
      <vt:variant>
        <vt:i4>60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https://sip.legalis.pl/document-view.seam?documentId=mfrxilrtg4ytimjzhe4tiltqmfyc4njrga4damzygm&amp;refSource=hyp</vt:lpwstr>
      </vt:variant>
      <vt:variant>
        <vt:lpwstr/>
      </vt:variant>
      <vt:variant>
        <vt:i4>1966094</vt:i4>
      </vt:variant>
      <vt:variant>
        <vt:i4>57</vt:i4>
      </vt:variant>
      <vt:variant>
        <vt:i4>0</vt:i4>
      </vt:variant>
      <vt:variant>
        <vt:i4>5</vt:i4>
      </vt:variant>
      <vt:variant>
        <vt:lpwstr>https://sip.legalis.pl/document-view.seam?documentId=mfrxilrsge2tkmzwgy4dsltqmfyc4mrqgq3tgobtga&amp;refSource=hyp</vt:lpwstr>
      </vt:variant>
      <vt:variant>
        <vt:lpwstr/>
      </vt:variant>
      <vt:variant>
        <vt:i4>1966172</vt:i4>
      </vt:variant>
      <vt:variant>
        <vt:i4>54</vt:i4>
      </vt:variant>
      <vt:variant>
        <vt:i4>0</vt:i4>
      </vt:variant>
      <vt:variant>
        <vt:i4>5</vt:i4>
      </vt:variant>
      <vt:variant>
        <vt:lpwstr>https://sip.legalis.pl/document-view.seam?documentId=mfrxilrsge2tkmzwgy4dsltqmfyc4mrqgq3tgobsg4&amp;refSource=hyp</vt:lpwstr>
      </vt:variant>
      <vt:variant>
        <vt:lpwstr/>
      </vt:variant>
      <vt:variant>
        <vt:i4>6553724</vt:i4>
      </vt:variant>
      <vt:variant>
        <vt:i4>51</vt:i4>
      </vt:variant>
      <vt:variant>
        <vt:i4>0</vt:i4>
      </vt:variant>
      <vt:variant>
        <vt:i4>5</vt:i4>
      </vt:variant>
      <vt:variant>
        <vt:lpwstr>https://sip.legalis.pl/document-view.seam?documentId=mfrxilrsguydonboobqxalrtgaydqni&amp;refSource=hyp</vt:lpwstr>
      </vt:variant>
      <vt:variant>
        <vt:lpwstr/>
      </vt:variant>
      <vt:variant>
        <vt:i4>7602287</vt:i4>
      </vt:variant>
      <vt:variant>
        <vt:i4>48</vt:i4>
      </vt:variant>
      <vt:variant>
        <vt:i4>0</vt:i4>
      </vt:variant>
      <vt:variant>
        <vt:i4>5</vt:i4>
      </vt:variant>
      <vt:variant>
        <vt:lpwstr>https://sip.legalis.pl/document-view.seam?documentId=mfrxilrsguydonboobqxalrtgaytami&amp;refSource=hyp</vt:lpwstr>
      </vt:variant>
      <vt:variant>
        <vt:lpwstr/>
      </vt:variant>
      <vt:variant>
        <vt:i4>7733359</vt:i4>
      </vt:variant>
      <vt:variant>
        <vt:i4>45</vt:i4>
      </vt:variant>
      <vt:variant>
        <vt:i4>0</vt:i4>
      </vt:variant>
      <vt:variant>
        <vt:i4>5</vt:i4>
      </vt:variant>
      <vt:variant>
        <vt:lpwstr>https://sip.legalis.pl/document-view.seam?documentId=mfrxilrsguydonboobqxalrtgaytcmi&amp;refSource=hyp</vt:lpwstr>
      </vt:variant>
      <vt:variant>
        <vt:lpwstr/>
      </vt:variant>
      <vt:variant>
        <vt:i4>1572883</vt:i4>
      </vt:variant>
      <vt:variant>
        <vt:i4>42</vt:i4>
      </vt:variant>
      <vt:variant>
        <vt:i4>0</vt:i4>
      </vt:variant>
      <vt:variant>
        <vt:i4>5</vt:i4>
      </vt:variant>
      <vt:variant>
        <vt:lpwstr>https://sip.legalis.pl/document-view.seam?documentId=mfrxilrsge2tkmzwgy4ds&amp;refSource=hyp</vt:lpwstr>
      </vt:variant>
      <vt:variant>
        <vt:lpwstr/>
      </vt:variant>
      <vt:variant>
        <vt:i4>1114121</vt:i4>
      </vt:variant>
      <vt:variant>
        <vt:i4>39</vt:i4>
      </vt:variant>
      <vt:variant>
        <vt:i4>0</vt:i4>
      </vt:variant>
      <vt:variant>
        <vt:i4>5</vt:i4>
      </vt:variant>
      <vt:variant>
        <vt:lpwstr>https://sip.legalis.pl/document-view.seam?documentId=mfrxilrsge2tkmzwgy4dsltqmfyc4mrqgq3tgobsha&amp;refSource=hyp</vt:lpwstr>
      </vt:variant>
      <vt:variant>
        <vt:lpwstr/>
      </vt:variant>
      <vt:variant>
        <vt:i4>7733367</vt:i4>
      </vt:variant>
      <vt:variant>
        <vt:i4>36</vt:i4>
      </vt:variant>
      <vt:variant>
        <vt:i4>0</vt:i4>
      </vt:variant>
      <vt:variant>
        <vt:i4>5</vt:i4>
      </vt:variant>
      <vt:variant>
        <vt:lpwstr>https://sip.legalis.pl/document-view.seam?documentId=mfrxilrsguydonboobqxalrrga4tonjwgm3a&amp;refSource=hyp</vt:lpwstr>
      </vt:variant>
      <vt:variant>
        <vt:lpwstr/>
      </vt:variant>
      <vt:variant>
        <vt:i4>8257644</vt:i4>
      </vt:variant>
      <vt:variant>
        <vt:i4>33</vt:i4>
      </vt:variant>
      <vt:variant>
        <vt:i4>0</vt:i4>
      </vt:variant>
      <vt:variant>
        <vt:i4>5</vt:i4>
      </vt:variant>
      <vt:variant>
        <vt:lpwstr>https://sip.legalis.pl/document-view.seam?documentId=mfrxilrsguydonboobqxalrtgaytcna&amp;refSource=hyp</vt:lpwstr>
      </vt:variant>
      <vt:variant>
        <vt:lpwstr/>
      </vt:variant>
      <vt:variant>
        <vt:i4>7798885</vt:i4>
      </vt:variant>
      <vt:variant>
        <vt:i4>30</vt:i4>
      </vt:variant>
      <vt:variant>
        <vt:i4>0</vt:i4>
      </vt:variant>
      <vt:variant>
        <vt:i4>5</vt:i4>
      </vt:variant>
      <vt:variant>
        <vt:lpwstr>https://sip.legalis.pl/document-view.seam?documentId=mfrxilrsguydonboobqxalrrgi2dgmbrgq4q&amp;refSource=hyp</vt:lpwstr>
      </vt:variant>
      <vt:variant>
        <vt:lpwstr/>
      </vt:variant>
      <vt:variant>
        <vt:i4>852060</vt:i4>
      </vt:variant>
      <vt:variant>
        <vt:i4>27</vt:i4>
      </vt:variant>
      <vt:variant>
        <vt:i4>0</vt:i4>
      </vt:variant>
      <vt:variant>
        <vt:i4>5</vt:i4>
      </vt:variant>
      <vt:variant>
        <vt:lpwstr>https://sip.legalis.pl/document-view.seam?documentId=mfrxilrrg42tinbwhe4ds&amp;refSource=hyp</vt:lpwstr>
      </vt:variant>
      <vt:variant>
        <vt:lpwstr/>
      </vt:variant>
      <vt:variant>
        <vt:i4>524383</vt:i4>
      </vt:variant>
      <vt:variant>
        <vt:i4>24</vt:i4>
      </vt:variant>
      <vt:variant>
        <vt:i4>0</vt:i4>
      </vt:variant>
      <vt:variant>
        <vt:i4>5</vt:i4>
      </vt:variant>
      <vt:variant>
        <vt:lpwstr>https://sip.legalis.pl/document-view.seam?documentId=mfrxilrrg42tinbwhe4dsltqmfyc4mjxga2temzqga&amp;refSource=hyp</vt:lpwstr>
      </vt:variant>
      <vt:variant>
        <vt:lpwstr/>
      </vt:variant>
      <vt:variant>
        <vt:i4>4259922</vt:i4>
      </vt:variant>
      <vt:variant>
        <vt:i4>21</vt:i4>
      </vt:variant>
      <vt:variant>
        <vt:i4>0</vt:i4>
      </vt:variant>
      <vt:variant>
        <vt:i4>5</vt:i4>
      </vt:variant>
      <vt:variant>
        <vt:lpwstr>https://sip.legalis.pl/document-view.seam?documentId=mfrxilrtg4zdanzwgm3to&amp;refSource=hyp</vt:lpwstr>
      </vt:variant>
      <vt:variant>
        <vt:lpwstr/>
      </vt:variant>
      <vt:variant>
        <vt:i4>4194319</vt:i4>
      </vt:variant>
      <vt:variant>
        <vt:i4>18</vt:i4>
      </vt:variant>
      <vt:variant>
        <vt:i4>0</vt:i4>
      </vt:variant>
      <vt:variant>
        <vt:i4>5</vt:i4>
      </vt:variant>
      <vt:variant>
        <vt:lpwstr>https://sip.legalis.pl/document-view.seam?documentId=mfrxilrrgqydgnruha4dk&amp;refSource=hyp</vt:lpwstr>
      </vt:variant>
      <vt:variant>
        <vt:lpwstr/>
      </vt:variant>
      <vt:variant>
        <vt:i4>4653073</vt:i4>
      </vt:variant>
      <vt:variant>
        <vt:i4>15</vt:i4>
      </vt:variant>
      <vt:variant>
        <vt:i4>0</vt:i4>
      </vt:variant>
      <vt:variant>
        <vt:i4>5</vt:i4>
      </vt:variant>
      <vt:variant>
        <vt:lpwstr>https://sip.legalis.pl/document-view.seam?documentId=mfrxilrrgqydgnruha4dkltqmfyc4mjtga4dqojvge&amp;refSource=hyp</vt:lpwstr>
      </vt:variant>
      <vt:variant>
        <vt:lpwstr/>
      </vt:variant>
      <vt:variant>
        <vt:i4>6357116</vt:i4>
      </vt:variant>
      <vt:variant>
        <vt:i4>12</vt:i4>
      </vt:variant>
      <vt:variant>
        <vt:i4>0</vt:i4>
      </vt:variant>
      <vt:variant>
        <vt:i4>5</vt:i4>
      </vt:variant>
      <vt:variant>
        <vt:lpwstr>https://sip.legalis.pl/document-view.seam?documentId=mfrxilrsguydonboobqxalrrga3tgnrxgy3q&amp;refSource=hyp</vt:lpwstr>
      </vt:variant>
      <vt:variant>
        <vt:lpwstr/>
      </vt:variant>
      <vt:variant>
        <vt:i4>7078015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https://sip.legalis.pl/document-view.seam?documentId=mfrxilrsguydonboobqxalrtgaydimy&amp;refSource=hyp</vt:lpwstr>
      </vt:variant>
      <vt:variant>
        <vt:lpwstr/>
      </vt:variant>
      <vt:variant>
        <vt:i4>8126566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https://sip.legalis.pl/document-view.seam?documentId=mfrxilrsguydonboobqxalrrgi4dembqha4a&amp;refSource=hyp</vt:lpwstr>
      </vt:variant>
      <vt:variant>
        <vt:lpwstr/>
      </vt:variant>
      <vt:variant>
        <vt:i4>6946943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https://sip.legalis.pl/document-view.seam?documentId=mfrxilrsguydonboobqxalrtgaydomy&amp;refSource=hyp</vt:lpwstr>
      </vt:variant>
      <vt:variant>
        <vt:lpwstr/>
      </vt:variant>
      <vt:variant>
        <vt:i4>6553707</vt:i4>
      </vt:variant>
      <vt:variant>
        <vt:i4>0</vt:i4>
      </vt:variant>
      <vt:variant>
        <vt:i4>0</vt:i4>
      </vt:variant>
      <vt:variant>
        <vt:i4>5</vt:i4>
      </vt:variant>
      <vt:variant>
        <vt:lpwstr>https://www.portalzp.pl/kody-cpv/szczegoly/ryby-mrozone-filety-rybne-i-pozostale-mieso-ryb-534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Radca Prawny</cp:lastModifiedBy>
  <cp:revision>3</cp:revision>
  <cp:lastPrinted>2024-11-12T16:04:00Z</cp:lastPrinted>
  <dcterms:created xsi:type="dcterms:W3CDTF">2024-11-13T07:49:00Z</dcterms:created>
  <dcterms:modified xsi:type="dcterms:W3CDTF">2024-11-13T07:49:00Z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