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66C" w:rsidRPr="0036513D" w:rsidRDefault="00A32328" w:rsidP="00A32328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C1520C">
        <w:rPr>
          <w:rFonts w:asciiTheme="majorHAnsi" w:eastAsia="Cambria" w:hAnsiTheme="majorHAnsi" w:cs="Cambria"/>
          <w:b/>
          <w:sz w:val="21"/>
          <w:szCs w:val="21"/>
        </w:rPr>
        <w:t xml:space="preserve">Znak sprawy: </w:t>
      </w:r>
      <w:r w:rsidR="00CA06F7" w:rsidRPr="00CA06F7">
        <w:rPr>
          <w:rFonts w:asciiTheme="majorHAnsi" w:eastAsia="Cambria" w:hAnsiTheme="majorHAnsi" w:cs="Cambria"/>
          <w:b/>
          <w:sz w:val="21"/>
          <w:szCs w:val="21"/>
        </w:rPr>
        <w:t>DR.26.10.2024.PZ</w:t>
      </w:r>
      <w:r w:rsidRPr="00936FB7">
        <w:rPr>
          <w:rFonts w:asciiTheme="majorHAnsi" w:eastAsia="Cambria" w:hAnsiTheme="majorHAnsi" w:cs="Cambria"/>
          <w:b/>
          <w:sz w:val="21"/>
          <w:szCs w:val="21"/>
        </w:rPr>
        <w:tab/>
      </w:r>
      <w:r>
        <w:rPr>
          <w:rFonts w:ascii="Cambria" w:eastAsia="Cambria" w:hAnsi="Cambria" w:cs="Cambria"/>
          <w:b/>
          <w:iCs/>
          <w:sz w:val="22"/>
          <w:szCs w:val="22"/>
        </w:rPr>
        <w:tab/>
      </w:r>
      <w:r>
        <w:rPr>
          <w:rFonts w:ascii="Cambria" w:eastAsia="Cambria" w:hAnsi="Cambria" w:cs="Cambria"/>
          <w:b/>
          <w:iCs/>
          <w:sz w:val="22"/>
          <w:szCs w:val="22"/>
        </w:rPr>
        <w:tab/>
      </w:r>
      <w:r>
        <w:rPr>
          <w:rFonts w:ascii="Cambria" w:eastAsia="Cambria" w:hAnsi="Cambria" w:cs="Cambria"/>
          <w:b/>
          <w:iCs/>
          <w:sz w:val="22"/>
          <w:szCs w:val="22"/>
        </w:rPr>
        <w:tab/>
      </w:r>
      <w:r>
        <w:rPr>
          <w:rFonts w:ascii="Cambria" w:eastAsia="Cambria" w:hAnsi="Cambria" w:cs="Cambria"/>
          <w:b/>
          <w:iCs/>
          <w:sz w:val="22"/>
          <w:szCs w:val="22"/>
        </w:rPr>
        <w:tab/>
      </w:r>
      <w:r>
        <w:rPr>
          <w:rFonts w:ascii="Cambria" w:eastAsia="Cambria" w:hAnsi="Cambria" w:cs="Cambria"/>
          <w:b/>
          <w:iCs/>
          <w:sz w:val="22"/>
          <w:szCs w:val="22"/>
        </w:rPr>
        <w:tab/>
      </w:r>
      <w:r w:rsidR="0009266C" w:rsidRPr="0036513D">
        <w:rPr>
          <w:rFonts w:asciiTheme="majorHAnsi" w:eastAsia="Cambria" w:hAnsiTheme="majorHAnsi" w:cs="Cambria"/>
          <w:b/>
          <w:sz w:val="21"/>
          <w:szCs w:val="21"/>
        </w:rPr>
        <w:t>Załącznik  Nr 1 do SWZ</w:t>
      </w:r>
    </w:p>
    <w:p w:rsidR="005A45D5" w:rsidRPr="00936FB7" w:rsidRDefault="005A45D5" w:rsidP="005A45D5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936FB7">
        <w:rPr>
          <w:rFonts w:asciiTheme="majorHAnsi" w:eastAsia="Cambria" w:hAnsiTheme="majorHAnsi" w:cs="Cambria"/>
          <w:b/>
          <w:sz w:val="21"/>
          <w:szCs w:val="21"/>
          <w:u w:val="single"/>
        </w:rPr>
        <w:t>FORMULARZ OFERTY</w:t>
      </w:r>
    </w:p>
    <w:p w:rsidR="005A45D5" w:rsidRPr="001116BB" w:rsidRDefault="005A45D5" w:rsidP="005A45D5">
      <w:pPr>
        <w:pStyle w:val="Normalny1"/>
        <w:spacing w:before="8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1116BB">
        <w:rPr>
          <w:rFonts w:asciiTheme="majorHAnsi" w:eastAsia="Cambria" w:hAnsiTheme="majorHAnsi" w:cs="Cambria"/>
          <w:b/>
          <w:sz w:val="21"/>
          <w:szCs w:val="21"/>
        </w:rPr>
        <w:t xml:space="preserve">OFERTA NA </w:t>
      </w:r>
    </w:p>
    <w:p w:rsidR="005A45D5" w:rsidRPr="00536FBE" w:rsidRDefault="005A45D5" w:rsidP="00C55CB7">
      <w:pPr>
        <w:spacing w:before="120" w:after="240"/>
        <w:jc w:val="center"/>
        <w:rPr>
          <w:rFonts w:asciiTheme="majorHAnsi" w:hAnsiTheme="majorHAnsi"/>
          <w:b/>
          <w:sz w:val="22"/>
          <w:szCs w:val="22"/>
        </w:rPr>
      </w:pPr>
      <w:r w:rsidRPr="00890A40">
        <w:rPr>
          <w:rFonts w:ascii="Cambria" w:eastAsia="Cambria" w:hAnsi="Cambria" w:cs="Cambria"/>
          <w:b/>
          <w:kern w:val="0"/>
          <w:sz w:val="22"/>
          <w:szCs w:val="22"/>
          <w:lang w:eastAsia="pl-PL"/>
        </w:rPr>
        <w:t xml:space="preserve">Kompleksową dostawę energii elektrycznej dla budynków </w:t>
      </w:r>
      <w:r w:rsidR="00CC6346">
        <w:rPr>
          <w:rFonts w:ascii="Cambria" w:eastAsia="Cambria" w:hAnsi="Cambria" w:cs="Cambria"/>
          <w:b/>
          <w:kern w:val="0"/>
          <w:sz w:val="22"/>
          <w:szCs w:val="22"/>
          <w:lang w:eastAsia="pl-PL"/>
        </w:rPr>
        <w:t>Zespołu Szkół Muzycznych im. </w:t>
      </w:r>
      <w:r>
        <w:rPr>
          <w:rFonts w:ascii="Cambria" w:eastAsia="Cambria" w:hAnsi="Cambria" w:cs="Cambria"/>
          <w:b/>
          <w:kern w:val="0"/>
          <w:sz w:val="22"/>
          <w:szCs w:val="22"/>
          <w:lang w:eastAsia="pl-PL"/>
        </w:rPr>
        <w:t>S.</w:t>
      </w:r>
      <w:r w:rsidR="00CC6346">
        <w:rPr>
          <w:rFonts w:ascii="Cambria" w:eastAsia="Cambria" w:hAnsi="Cambria" w:cs="Cambria"/>
          <w:b/>
          <w:kern w:val="0"/>
          <w:sz w:val="22"/>
          <w:szCs w:val="22"/>
          <w:lang w:eastAsia="pl-PL"/>
        </w:rPr>
        <w:t> </w:t>
      </w:r>
      <w:r>
        <w:rPr>
          <w:rFonts w:ascii="Cambria" w:eastAsia="Cambria" w:hAnsi="Cambria" w:cs="Cambria"/>
          <w:b/>
          <w:kern w:val="0"/>
          <w:sz w:val="22"/>
          <w:szCs w:val="22"/>
          <w:lang w:eastAsia="pl-PL"/>
        </w:rPr>
        <w:t>Moniuszki w Łodzi</w:t>
      </w:r>
    </w:p>
    <w:tbl>
      <w:tblPr>
        <w:tblW w:w="8927" w:type="dxa"/>
        <w:tblInd w:w="278" w:type="dxa"/>
        <w:tblBorders>
          <w:top w:val="single" w:sz="4" w:space="0" w:color="000001"/>
          <w:left w:val="single" w:sz="4" w:space="0" w:color="000001"/>
          <w:right w:val="single" w:sz="4" w:space="0" w:color="000001"/>
          <w:insideV w:val="single" w:sz="4" w:space="0" w:color="000001"/>
        </w:tblBorders>
        <w:tblLayout w:type="fixed"/>
        <w:tblLook w:val="0000"/>
      </w:tblPr>
      <w:tblGrid>
        <w:gridCol w:w="4468"/>
        <w:gridCol w:w="4459"/>
      </w:tblGrid>
      <w:tr w:rsidR="005A45D5" w:rsidRPr="0036513D" w:rsidTr="00FE78A9">
        <w:trPr>
          <w:trHeight w:val="960"/>
        </w:trPr>
        <w:tc>
          <w:tcPr>
            <w:tcW w:w="446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  <w:r w:rsidRPr="0036513D">
              <w:rPr>
                <w:rFonts w:asciiTheme="majorHAnsi" w:eastAsia="Cambria" w:hAnsiTheme="majorHAnsi" w:cs="Cambria"/>
                <w:b/>
                <w:sz w:val="21"/>
                <w:szCs w:val="21"/>
              </w:rPr>
              <w:t>Oznaczenie wykonawcy (ów)* - nazwa</w:t>
            </w:r>
          </w:p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</w:p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  <w:r w:rsidRPr="0036513D">
              <w:rPr>
                <w:rFonts w:asciiTheme="majorHAnsi" w:eastAsia="Cambria" w:hAnsiTheme="majorHAnsi" w:cs="Cambria"/>
                <w:b/>
                <w:sz w:val="21"/>
                <w:szCs w:val="21"/>
              </w:rPr>
              <w:t>NIP</w:t>
            </w:r>
          </w:p>
        </w:tc>
      </w:tr>
      <w:tr w:rsidR="005A45D5" w:rsidRPr="0036513D" w:rsidTr="00FE78A9">
        <w:trPr>
          <w:trHeight w:val="880"/>
        </w:trPr>
        <w:tc>
          <w:tcPr>
            <w:tcW w:w="4468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45D5" w:rsidRPr="0036513D" w:rsidRDefault="005A45D5" w:rsidP="00FE78A9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  <w:r w:rsidRPr="0036513D">
              <w:rPr>
                <w:rFonts w:asciiTheme="majorHAnsi" w:eastAsia="Cambria" w:hAnsiTheme="majorHAnsi" w:cs="Cambria"/>
                <w:b/>
                <w:sz w:val="21"/>
                <w:szCs w:val="21"/>
              </w:rPr>
              <w:t>Regon</w:t>
            </w:r>
          </w:p>
        </w:tc>
      </w:tr>
      <w:tr w:rsidR="005A45D5" w:rsidRPr="0036513D" w:rsidTr="00FE78A9">
        <w:trPr>
          <w:trHeight w:val="980"/>
        </w:trPr>
        <w:tc>
          <w:tcPr>
            <w:tcW w:w="446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  <w:r w:rsidRPr="0036513D">
              <w:rPr>
                <w:rFonts w:asciiTheme="majorHAnsi" w:eastAsia="Cambria" w:hAnsiTheme="majorHAnsi" w:cs="Cambria"/>
                <w:b/>
                <w:sz w:val="21"/>
                <w:szCs w:val="21"/>
              </w:rPr>
              <w:t>Adres</w:t>
            </w:r>
          </w:p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</w:p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</w:p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</w:p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  <w:r w:rsidRPr="0036513D">
              <w:rPr>
                <w:rFonts w:asciiTheme="majorHAnsi" w:eastAsia="Cambria" w:hAnsiTheme="majorHAnsi" w:cs="Cambria"/>
                <w:b/>
                <w:sz w:val="21"/>
                <w:szCs w:val="21"/>
              </w:rPr>
              <w:t>Miejscowość:</w:t>
            </w:r>
          </w:p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</w:p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</w:p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</w:p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  <w:r w:rsidRPr="0036513D">
              <w:rPr>
                <w:rFonts w:asciiTheme="majorHAnsi" w:eastAsia="Cambria" w:hAnsiTheme="majorHAnsi" w:cs="Cambria"/>
                <w:b/>
                <w:sz w:val="21"/>
                <w:szCs w:val="21"/>
              </w:rPr>
              <w:t>Powiat:</w:t>
            </w:r>
          </w:p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</w:p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</w:p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</w:p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sz w:val="21"/>
                <w:szCs w:val="21"/>
              </w:rPr>
            </w:pPr>
            <w:r w:rsidRPr="0036513D">
              <w:rPr>
                <w:rFonts w:asciiTheme="majorHAnsi" w:eastAsia="Cambria" w:hAnsiTheme="majorHAnsi" w:cs="Cambria"/>
                <w:b/>
                <w:sz w:val="21"/>
                <w:szCs w:val="21"/>
              </w:rPr>
              <w:t>Województwo:</w:t>
            </w:r>
          </w:p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</w:p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  <w:r w:rsidRPr="0036513D">
              <w:rPr>
                <w:rFonts w:asciiTheme="majorHAnsi" w:eastAsia="Cambria" w:hAnsiTheme="majorHAnsi" w:cs="Cambria"/>
                <w:b/>
                <w:sz w:val="21"/>
                <w:szCs w:val="21"/>
              </w:rPr>
              <w:t>Kapitał zakładowy (jeżeli dotyczy)</w:t>
            </w:r>
          </w:p>
        </w:tc>
      </w:tr>
      <w:tr w:rsidR="005A45D5" w:rsidRPr="0036513D" w:rsidTr="00FE78A9">
        <w:trPr>
          <w:trHeight w:val="1817"/>
        </w:trPr>
        <w:tc>
          <w:tcPr>
            <w:tcW w:w="4468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45D5" w:rsidRPr="0036513D" w:rsidRDefault="005A45D5" w:rsidP="00FE78A9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  <w:r w:rsidRPr="0036513D">
              <w:rPr>
                <w:rFonts w:asciiTheme="majorHAnsi" w:eastAsia="Cambria" w:hAnsiTheme="majorHAnsi" w:cs="Cambria"/>
                <w:b/>
                <w:sz w:val="21"/>
                <w:szCs w:val="21"/>
              </w:rPr>
              <w:t>Nr KRS wraz z oznaczeniem sądu/nr wpisu do ewidencji działalności gospodarczej wraz z oznaczeniem organu rejestrującego</w:t>
            </w:r>
          </w:p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</w:p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</w:p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</w:p>
        </w:tc>
      </w:tr>
      <w:tr w:rsidR="005A45D5" w:rsidRPr="0036513D" w:rsidTr="00FE78A9">
        <w:trPr>
          <w:trHeight w:val="1240"/>
        </w:trPr>
        <w:tc>
          <w:tcPr>
            <w:tcW w:w="4468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45D5" w:rsidRPr="0036513D" w:rsidRDefault="005A45D5" w:rsidP="00FE78A9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  <w:r w:rsidRPr="0036513D">
              <w:rPr>
                <w:rFonts w:asciiTheme="majorHAnsi" w:eastAsia="Cambria" w:hAnsiTheme="majorHAnsi" w:cs="Cambria"/>
                <w:b/>
                <w:sz w:val="21"/>
                <w:szCs w:val="21"/>
              </w:rPr>
              <w:t>Nr telefonu do kontaktów w sprawie:</w:t>
            </w:r>
          </w:p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</w:p>
        </w:tc>
      </w:tr>
      <w:tr w:rsidR="005A45D5" w:rsidRPr="0036513D" w:rsidTr="00FE78A9">
        <w:trPr>
          <w:trHeight w:val="1309"/>
        </w:trPr>
        <w:tc>
          <w:tcPr>
            <w:tcW w:w="4468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45D5" w:rsidRPr="0036513D" w:rsidRDefault="005A45D5" w:rsidP="00FE78A9">
            <w:pPr>
              <w:pStyle w:val="Normalny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  <w:r w:rsidRPr="0036513D">
              <w:rPr>
                <w:rFonts w:asciiTheme="majorHAnsi" w:eastAsia="Cambria" w:hAnsiTheme="majorHAnsi" w:cs="Cambria"/>
                <w:b/>
                <w:sz w:val="21"/>
                <w:szCs w:val="21"/>
              </w:rPr>
              <w:t xml:space="preserve">Numer faksu na który przesyłana będzie korespondencja w sprawie: </w:t>
            </w:r>
          </w:p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</w:p>
        </w:tc>
      </w:tr>
      <w:tr w:rsidR="005A45D5" w:rsidRPr="0036513D" w:rsidTr="00FE78A9">
        <w:trPr>
          <w:trHeight w:val="780"/>
        </w:trPr>
        <w:tc>
          <w:tcPr>
            <w:tcW w:w="89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  <w:r w:rsidRPr="0036513D">
              <w:rPr>
                <w:rFonts w:asciiTheme="majorHAnsi" w:eastAsia="Cambria" w:hAnsiTheme="majorHAnsi" w:cs="Cambria"/>
                <w:b/>
                <w:sz w:val="21"/>
                <w:szCs w:val="21"/>
              </w:rPr>
              <w:t xml:space="preserve">Wykonawca/y jest/są </w:t>
            </w:r>
            <w:r w:rsidRPr="0036513D">
              <w:rPr>
                <w:rFonts w:ascii="Exo 2.0 Light" w:hAnsi="Exo 2.0 Light"/>
                <w:b/>
                <w:sz w:val="21"/>
                <w:szCs w:val="21"/>
              </w:rPr>
              <w:t>□</w:t>
            </w:r>
            <w:r w:rsidRPr="0036513D">
              <w:rPr>
                <w:rFonts w:asciiTheme="majorHAnsi" w:eastAsia="Cambria" w:hAnsiTheme="majorHAnsi" w:cs="Cambria"/>
                <w:b/>
                <w:sz w:val="21"/>
                <w:szCs w:val="21"/>
              </w:rPr>
              <w:t xml:space="preserve"> mikro, </w:t>
            </w:r>
            <w:r w:rsidRPr="0036513D">
              <w:rPr>
                <w:rFonts w:ascii="Exo 2.0 Light" w:hAnsi="Exo 2.0 Light"/>
                <w:b/>
                <w:sz w:val="21"/>
                <w:szCs w:val="21"/>
              </w:rPr>
              <w:t>□</w:t>
            </w:r>
            <w:r w:rsidRPr="0036513D">
              <w:rPr>
                <w:rFonts w:asciiTheme="majorHAnsi" w:eastAsia="Cambria" w:hAnsiTheme="majorHAnsi" w:cs="Cambria"/>
                <w:b/>
                <w:sz w:val="21"/>
                <w:szCs w:val="21"/>
              </w:rPr>
              <w:t xml:space="preserve"> małym lub </w:t>
            </w:r>
            <w:r w:rsidRPr="0036513D">
              <w:rPr>
                <w:rFonts w:ascii="Exo 2.0 Light" w:hAnsi="Exo 2.0 Light"/>
                <w:b/>
                <w:sz w:val="21"/>
                <w:szCs w:val="21"/>
              </w:rPr>
              <w:t>□</w:t>
            </w:r>
            <w:r w:rsidRPr="0036513D">
              <w:rPr>
                <w:rFonts w:asciiTheme="majorHAnsi" w:hAnsiTheme="majorHAnsi"/>
                <w:b/>
                <w:sz w:val="21"/>
                <w:szCs w:val="21"/>
              </w:rPr>
              <w:t xml:space="preserve"> </w:t>
            </w:r>
            <w:r w:rsidRPr="0036513D">
              <w:rPr>
                <w:rFonts w:asciiTheme="majorHAnsi" w:eastAsia="Cambria" w:hAnsiTheme="majorHAnsi" w:cs="Cambria"/>
                <w:b/>
                <w:sz w:val="21"/>
                <w:szCs w:val="21"/>
              </w:rPr>
              <w:t>średnim przedsiębiorstwem*</w:t>
            </w:r>
          </w:p>
        </w:tc>
      </w:tr>
      <w:tr w:rsidR="005A45D5" w:rsidRPr="0036513D" w:rsidTr="00FE78A9">
        <w:trPr>
          <w:trHeight w:val="1022"/>
        </w:trPr>
        <w:tc>
          <w:tcPr>
            <w:tcW w:w="446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sz w:val="21"/>
                <w:szCs w:val="21"/>
              </w:rPr>
            </w:pPr>
            <w:r w:rsidRPr="0036513D">
              <w:rPr>
                <w:rFonts w:asciiTheme="majorHAnsi" w:eastAsia="Cambria" w:hAnsiTheme="majorHAnsi" w:cs="Cambria"/>
                <w:b/>
                <w:sz w:val="21"/>
                <w:szCs w:val="21"/>
              </w:rPr>
              <w:t>Imię i nazwisko osoby prowadzącej sprawę</w:t>
            </w: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  <w:r w:rsidRPr="0036513D">
              <w:rPr>
                <w:rFonts w:asciiTheme="majorHAnsi" w:eastAsia="Cambria" w:hAnsiTheme="majorHAnsi" w:cs="Cambria"/>
                <w:b/>
                <w:sz w:val="21"/>
                <w:szCs w:val="21"/>
              </w:rPr>
              <w:t>E-mail na który przesyłana będzie korespondencja w sprawie:</w:t>
            </w:r>
          </w:p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</w:p>
        </w:tc>
      </w:tr>
      <w:tr w:rsidR="005A45D5" w:rsidRPr="0036513D" w:rsidTr="00FE78A9">
        <w:trPr>
          <w:trHeight w:val="1135"/>
        </w:trPr>
        <w:tc>
          <w:tcPr>
            <w:tcW w:w="446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</w:p>
        </w:tc>
        <w:tc>
          <w:tcPr>
            <w:tcW w:w="4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  <w:r>
              <w:rPr>
                <w:rFonts w:asciiTheme="majorHAnsi" w:eastAsia="Cambria" w:hAnsiTheme="majorHAnsi" w:cs="Cambria"/>
                <w:b/>
                <w:sz w:val="21"/>
                <w:szCs w:val="21"/>
              </w:rPr>
              <w:t xml:space="preserve">Skrytka </w:t>
            </w:r>
            <w:proofErr w:type="spellStart"/>
            <w:r>
              <w:rPr>
                <w:rFonts w:asciiTheme="majorHAnsi" w:eastAsia="Cambria" w:hAnsiTheme="majorHAnsi" w:cs="Cambria"/>
                <w:b/>
                <w:sz w:val="21"/>
                <w:szCs w:val="21"/>
              </w:rPr>
              <w:t>ePUAP</w:t>
            </w:r>
            <w:proofErr w:type="spellEnd"/>
            <w:r w:rsidRPr="0036513D">
              <w:rPr>
                <w:rFonts w:asciiTheme="majorHAnsi" w:eastAsia="Cambria" w:hAnsiTheme="majorHAnsi" w:cs="Cambria"/>
                <w:b/>
                <w:sz w:val="21"/>
                <w:szCs w:val="21"/>
              </w:rPr>
              <w:t xml:space="preserve"> na który przesyłana będzie korespondencja w sprawie:</w:t>
            </w:r>
          </w:p>
        </w:tc>
      </w:tr>
      <w:tr w:rsidR="005A45D5" w:rsidRPr="0036513D" w:rsidTr="00FE78A9">
        <w:trPr>
          <w:trHeight w:val="840"/>
        </w:trPr>
        <w:tc>
          <w:tcPr>
            <w:tcW w:w="89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A45D5" w:rsidRPr="0036513D" w:rsidRDefault="005A45D5" w:rsidP="00FE78A9">
            <w:pPr>
              <w:pStyle w:val="Normalny1"/>
              <w:spacing w:line="276" w:lineRule="auto"/>
              <w:rPr>
                <w:rFonts w:asciiTheme="majorHAnsi" w:eastAsia="Cambria" w:hAnsiTheme="majorHAnsi" w:cs="Cambria"/>
                <w:b/>
                <w:i/>
                <w:sz w:val="21"/>
                <w:szCs w:val="21"/>
              </w:rPr>
            </w:pPr>
            <w:r w:rsidRPr="0036513D">
              <w:rPr>
                <w:rFonts w:asciiTheme="majorHAnsi" w:eastAsia="Cambria" w:hAnsiTheme="majorHAnsi" w:cs="Cambria"/>
                <w:b/>
                <w:sz w:val="21"/>
                <w:szCs w:val="21"/>
              </w:rPr>
              <w:t>Numer konta bankowego, na które należy zwrócić wadium (jeżeli dotyczy):</w:t>
            </w:r>
          </w:p>
        </w:tc>
      </w:tr>
    </w:tbl>
    <w:p w:rsidR="005A45D5" w:rsidRDefault="005A45D5" w:rsidP="005A45D5">
      <w:pPr>
        <w:pStyle w:val="Normalny1"/>
        <w:spacing w:line="276" w:lineRule="auto"/>
        <w:ind w:lef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36513D">
        <w:rPr>
          <w:rFonts w:asciiTheme="majorHAnsi" w:eastAsia="Cambria" w:hAnsiTheme="majorHAnsi" w:cs="Cambria"/>
          <w:sz w:val="21"/>
          <w:szCs w:val="21"/>
        </w:rPr>
        <w:t>* Należy zaznaczyć odpowiednie</w:t>
      </w:r>
    </w:p>
    <w:p w:rsidR="005A45D5" w:rsidRDefault="005A45D5" w:rsidP="005A45D5">
      <w:pPr>
        <w:pStyle w:val="Normalny1"/>
        <w:spacing w:line="276" w:lineRule="auto"/>
        <w:ind w:left="284"/>
        <w:jc w:val="both"/>
        <w:rPr>
          <w:rFonts w:asciiTheme="majorHAnsi" w:eastAsia="Cambria" w:hAnsiTheme="majorHAnsi" w:cs="Cambria"/>
          <w:sz w:val="21"/>
          <w:szCs w:val="21"/>
        </w:rPr>
        <w:sectPr w:rsidR="005A45D5" w:rsidSect="00D3447F">
          <w:footerReference w:type="default" r:id="rId8"/>
          <w:headerReference w:type="first" r:id="rId9"/>
          <w:footerReference w:type="first" r:id="rId10"/>
          <w:pgSz w:w="11906" w:h="16838"/>
          <w:pgMar w:top="1959" w:right="1134" w:bottom="851" w:left="1134" w:header="142" w:footer="869" w:gutter="0"/>
          <w:pgNumType w:start="1"/>
          <w:cols w:space="708"/>
          <w:titlePg/>
          <w:docGrid w:linePitch="326"/>
        </w:sectPr>
      </w:pPr>
    </w:p>
    <w:p w:rsidR="005A45D5" w:rsidRPr="0036513D" w:rsidRDefault="005A45D5" w:rsidP="005A45D5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36513D">
        <w:rPr>
          <w:rFonts w:asciiTheme="majorHAnsi" w:eastAsia="Cambria" w:hAnsiTheme="majorHAnsi" w:cs="Cambria"/>
          <w:sz w:val="21"/>
          <w:szCs w:val="21"/>
        </w:rPr>
        <w:lastRenderedPageBreak/>
        <w:t xml:space="preserve">W odpowiedzi na ogłoszenie o </w:t>
      </w:r>
      <w:r>
        <w:rPr>
          <w:rFonts w:asciiTheme="majorHAnsi" w:eastAsia="Cambria" w:hAnsiTheme="majorHAnsi" w:cs="Cambria"/>
          <w:sz w:val="21"/>
          <w:szCs w:val="21"/>
        </w:rPr>
        <w:t>postępowaniu w trybie podstawowym</w:t>
      </w:r>
      <w:r w:rsidRPr="0036513D">
        <w:rPr>
          <w:rFonts w:asciiTheme="majorHAnsi" w:eastAsia="Cambria" w:hAnsiTheme="majorHAnsi" w:cs="Cambria"/>
          <w:sz w:val="21"/>
          <w:szCs w:val="21"/>
        </w:rPr>
        <w:t xml:space="preserve"> dla w/w zamówienia My/Ja, niżej podpisani/</w:t>
      </w:r>
      <w:proofErr w:type="spellStart"/>
      <w:r w:rsidRPr="0036513D">
        <w:rPr>
          <w:rFonts w:asciiTheme="majorHAnsi" w:eastAsia="Cambria" w:hAnsiTheme="majorHAnsi" w:cs="Cambria"/>
          <w:sz w:val="21"/>
          <w:szCs w:val="21"/>
        </w:rPr>
        <w:t>ny</w:t>
      </w:r>
      <w:proofErr w:type="spellEnd"/>
      <w:r w:rsidRPr="0036513D">
        <w:rPr>
          <w:rFonts w:asciiTheme="majorHAnsi" w:eastAsia="Cambria" w:hAnsiTheme="majorHAnsi" w:cs="Cambria"/>
          <w:sz w:val="21"/>
          <w:szCs w:val="21"/>
        </w:rPr>
        <w:t>, niniejszym oświadczamy, co następuje:</w:t>
      </w:r>
    </w:p>
    <w:p w:rsidR="005A45D5" w:rsidRPr="0036513D" w:rsidRDefault="005A45D5" w:rsidP="005A45D5">
      <w:pPr>
        <w:pStyle w:val="Normalny1"/>
        <w:numPr>
          <w:ilvl w:val="0"/>
          <w:numId w:val="9"/>
        </w:numPr>
        <w:spacing w:before="120" w:after="120" w:line="276" w:lineRule="auto"/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36513D">
        <w:rPr>
          <w:rFonts w:asciiTheme="majorHAnsi" w:eastAsia="Cambria" w:hAnsiTheme="majorHAnsi" w:cs="Cambria"/>
          <w:sz w:val="21"/>
          <w:szCs w:val="21"/>
        </w:rPr>
        <w:t>Zapoznaliśmy się i w pełni oraz bez żadnych zastrzeżeń akceptujemy treść Specyfikacji Warunków Zamówienia, zwanej w dalszej treści SWZ, wraz z wyjaśnieniami i zmianami oraz wszelkie określone w niej wymagania Zamawiającego co do przedmiotu zamówienia.</w:t>
      </w:r>
    </w:p>
    <w:p w:rsidR="003504AD" w:rsidRPr="003504AD" w:rsidRDefault="005A45D5" w:rsidP="003504AD">
      <w:pPr>
        <w:pStyle w:val="Normalny1"/>
        <w:numPr>
          <w:ilvl w:val="0"/>
          <w:numId w:val="9"/>
        </w:numPr>
        <w:spacing w:before="80" w:after="80" w:line="276" w:lineRule="auto"/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36513D">
        <w:rPr>
          <w:rFonts w:asciiTheme="majorHAnsi" w:eastAsia="Cambria" w:hAnsiTheme="majorHAnsi" w:cs="Cambria"/>
          <w:sz w:val="21"/>
          <w:szCs w:val="21"/>
        </w:rPr>
        <w:t>W pełni i bez żadnych zastrzeżeń akceptujemy postanowienia, które zostaną wprowadzone do treści umowy na wykonanie zamówienia, którą zobowiązujemy się podpisać w miejscu i czasie określonym przez Zamawiającego.</w:t>
      </w:r>
    </w:p>
    <w:p w:rsidR="005A45D5" w:rsidRPr="003504AD" w:rsidRDefault="003504AD" w:rsidP="003504AD">
      <w:pPr>
        <w:pStyle w:val="Normalny1"/>
        <w:numPr>
          <w:ilvl w:val="0"/>
          <w:numId w:val="9"/>
        </w:numPr>
        <w:spacing w:before="80" w:after="80"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3504AD">
        <w:rPr>
          <w:rFonts w:asciiTheme="majorHAnsi" w:eastAsia="Cambria" w:hAnsiTheme="majorHAnsi" w:cs="Cambria"/>
          <w:sz w:val="21"/>
          <w:szCs w:val="21"/>
        </w:rPr>
        <w:t xml:space="preserve">Oświadczam/y, że zapoznaliśmy się z Regulaminem Platformy e- Zamówienia, dostępnym na stronie https://ezamowienia.gov.pl/pl/ oraz interaktywnymi instrukcjami korzystania z Platformy e-Zamówienia dostępnymi na stronie </w:t>
      </w:r>
      <w:hyperlink r:id="rId11" w:history="1">
        <w:r w:rsidRPr="003504AD">
          <w:rPr>
            <w:rFonts w:asciiTheme="majorHAnsi" w:eastAsia="Cambria" w:hAnsiTheme="majorHAnsi" w:cs="Cambria"/>
            <w:sz w:val="21"/>
            <w:szCs w:val="21"/>
          </w:rPr>
          <w:t>https://ezamowienia.gov.pl/pl/komponentedukacyjny/</w:t>
        </w:r>
      </w:hyperlink>
      <w:r w:rsidRPr="003504AD">
        <w:rPr>
          <w:rFonts w:asciiTheme="majorHAnsi" w:eastAsia="Cambria" w:hAnsiTheme="majorHAnsi" w:cs="Cambria"/>
          <w:sz w:val="21"/>
          <w:szCs w:val="21"/>
        </w:rPr>
        <w:t>, uznając się za związanych określonymi w nich</w:t>
      </w:r>
      <w:r>
        <w:rPr>
          <w:rFonts w:asciiTheme="majorHAnsi" w:eastAsia="Cambria" w:hAnsiTheme="majorHAnsi" w:cs="Cambria"/>
          <w:sz w:val="21"/>
          <w:szCs w:val="21"/>
        </w:rPr>
        <w:t xml:space="preserve"> </w:t>
      </w:r>
      <w:r w:rsidRPr="003504AD">
        <w:rPr>
          <w:rFonts w:ascii="ArialMT" w:eastAsia="Calibri" w:hAnsi="ArialMT" w:cs="ArialMT"/>
          <w:sz w:val="23"/>
          <w:szCs w:val="23"/>
        </w:rPr>
        <w:t>postanowieniami.</w:t>
      </w:r>
    </w:p>
    <w:p w:rsidR="005A45D5" w:rsidRPr="00451B27" w:rsidRDefault="005A45D5" w:rsidP="005A45D5">
      <w:pPr>
        <w:pStyle w:val="Normalny1"/>
        <w:numPr>
          <w:ilvl w:val="0"/>
          <w:numId w:val="9"/>
        </w:numPr>
        <w:spacing w:after="80" w:line="276" w:lineRule="auto"/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36513D">
        <w:rPr>
          <w:rFonts w:asciiTheme="majorHAnsi" w:eastAsia="Cambria" w:hAnsiTheme="majorHAnsi" w:cs="Cambria"/>
          <w:sz w:val="21"/>
          <w:szCs w:val="21"/>
        </w:rPr>
        <w:t>Oferujemy wykonanie przedmiotu zamówienia zgodnie z wy</w:t>
      </w:r>
      <w:r>
        <w:rPr>
          <w:rFonts w:asciiTheme="majorHAnsi" w:eastAsia="Cambria" w:hAnsiTheme="majorHAnsi" w:cs="Cambria"/>
          <w:sz w:val="21"/>
          <w:szCs w:val="21"/>
        </w:rPr>
        <w:t>mogami zawartymi w S</w:t>
      </w:r>
      <w:r w:rsidRPr="0036513D">
        <w:rPr>
          <w:rFonts w:asciiTheme="majorHAnsi" w:eastAsia="Cambria" w:hAnsiTheme="majorHAnsi" w:cs="Cambria"/>
          <w:sz w:val="21"/>
          <w:szCs w:val="21"/>
        </w:rPr>
        <w:t>WZ</w:t>
      </w:r>
      <w:r>
        <w:rPr>
          <w:rFonts w:asciiTheme="majorHAnsi" w:eastAsia="Cambria" w:hAnsiTheme="majorHAnsi" w:cs="Cambria"/>
          <w:sz w:val="21"/>
          <w:szCs w:val="21"/>
        </w:rPr>
        <w:t xml:space="preserve"> na następują</w:t>
      </w:r>
      <w:r w:rsidR="00451B27">
        <w:rPr>
          <w:rFonts w:asciiTheme="majorHAnsi" w:eastAsia="Cambria" w:hAnsiTheme="majorHAnsi" w:cs="Cambria"/>
          <w:sz w:val="21"/>
          <w:szCs w:val="21"/>
        </w:rPr>
        <w:t xml:space="preserve">cym </w:t>
      </w:r>
      <w:r>
        <w:rPr>
          <w:rFonts w:asciiTheme="majorHAnsi" w:eastAsia="Cambria" w:hAnsiTheme="majorHAnsi" w:cs="Cambria"/>
          <w:sz w:val="21"/>
          <w:szCs w:val="21"/>
        </w:rPr>
        <w:t>wynagrodzeniem:</w:t>
      </w:r>
    </w:p>
    <w:tbl>
      <w:tblPr>
        <w:tblW w:w="9781" w:type="dxa"/>
        <w:tblInd w:w="30" w:type="dxa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985"/>
        <w:gridCol w:w="1984"/>
        <w:gridCol w:w="1276"/>
        <w:gridCol w:w="1701"/>
        <w:gridCol w:w="992"/>
        <w:gridCol w:w="1843"/>
      </w:tblGrid>
      <w:tr w:rsidR="00451B27" w:rsidRPr="003A3EF5" w:rsidTr="00790EE4">
        <w:trPr>
          <w:trHeight w:val="2154"/>
        </w:trPr>
        <w:tc>
          <w:tcPr>
            <w:tcW w:w="1985" w:type="dxa"/>
            <w:vAlign w:val="center"/>
          </w:tcPr>
          <w:p w:rsidR="00451B27" w:rsidRPr="006A4603" w:rsidRDefault="00451B27" w:rsidP="00FE78A9">
            <w:pPr>
              <w:snapToGrid w:val="0"/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A4603">
              <w:rPr>
                <w:b/>
                <w:color w:val="000000"/>
                <w:sz w:val="20"/>
                <w:szCs w:val="20"/>
              </w:rPr>
              <w:t>adres obiektu</w:t>
            </w:r>
          </w:p>
        </w:tc>
        <w:tc>
          <w:tcPr>
            <w:tcW w:w="1984" w:type="dxa"/>
            <w:vAlign w:val="center"/>
          </w:tcPr>
          <w:p w:rsidR="00451B27" w:rsidRPr="006A4603" w:rsidRDefault="00451B27" w:rsidP="00FE78A9">
            <w:pPr>
              <w:snapToGrid w:val="0"/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A4603">
              <w:rPr>
                <w:b/>
                <w:color w:val="000000"/>
                <w:sz w:val="20"/>
                <w:szCs w:val="20"/>
              </w:rPr>
              <w:t>Planowana ilość pobieranej energii elektrycznej w </w:t>
            </w:r>
            <w:r>
              <w:rPr>
                <w:b/>
                <w:color w:val="000000"/>
                <w:sz w:val="20"/>
                <w:szCs w:val="20"/>
              </w:rPr>
              <w:t>trakcie realizacji zamówienia</w:t>
            </w:r>
          </w:p>
        </w:tc>
        <w:tc>
          <w:tcPr>
            <w:tcW w:w="1276" w:type="dxa"/>
            <w:vAlign w:val="center"/>
          </w:tcPr>
          <w:p w:rsidR="00451B27" w:rsidRPr="00C55CB7" w:rsidRDefault="00451B27" w:rsidP="00C55CB7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A4603">
              <w:rPr>
                <w:b/>
                <w:sz w:val="20"/>
                <w:szCs w:val="20"/>
              </w:rPr>
              <w:t>Cena</w:t>
            </w:r>
            <w:r>
              <w:rPr>
                <w:b/>
                <w:sz w:val="20"/>
                <w:szCs w:val="20"/>
              </w:rPr>
              <w:t xml:space="preserve"> jednostkowa</w:t>
            </w:r>
            <w:r w:rsidRPr="006A4603">
              <w:rPr>
                <w:b/>
                <w:sz w:val="20"/>
                <w:szCs w:val="20"/>
              </w:rPr>
              <w:t xml:space="preserve"> </w:t>
            </w:r>
            <w:r w:rsidRPr="006A4603">
              <w:rPr>
                <w:b/>
                <w:sz w:val="20"/>
                <w:szCs w:val="20"/>
                <w:u w:val="single"/>
              </w:rPr>
              <w:t>netto</w:t>
            </w:r>
            <w:r w:rsidRPr="006A460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451B27" w:rsidRDefault="00451B27" w:rsidP="00FE78A9">
            <w:pPr>
              <w:snapToGrid w:val="0"/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A4603">
              <w:rPr>
                <w:b/>
                <w:color w:val="000000"/>
                <w:sz w:val="20"/>
                <w:szCs w:val="20"/>
              </w:rPr>
              <w:t xml:space="preserve">Cena </w:t>
            </w:r>
            <w:r w:rsidRPr="006A4603">
              <w:rPr>
                <w:b/>
                <w:color w:val="000000"/>
                <w:sz w:val="20"/>
                <w:szCs w:val="20"/>
                <w:u w:val="single"/>
              </w:rPr>
              <w:t>netto</w:t>
            </w:r>
            <w:r w:rsidRPr="006A4603">
              <w:rPr>
                <w:b/>
                <w:color w:val="000000"/>
                <w:sz w:val="20"/>
                <w:szCs w:val="20"/>
              </w:rPr>
              <w:t xml:space="preserve"> pozycji</w:t>
            </w:r>
          </w:p>
          <w:p w:rsidR="00451B27" w:rsidRPr="006A4603" w:rsidRDefault="00451B27" w:rsidP="00FE78A9">
            <w:pPr>
              <w:snapToGrid w:val="0"/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(II x III</w:t>
            </w:r>
            <w:r w:rsidRPr="006A4603">
              <w:rPr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992" w:type="dxa"/>
            <w:vAlign w:val="center"/>
          </w:tcPr>
          <w:p w:rsidR="00451B27" w:rsidRPr="006A4603" w:rsidRDefault="00451B27" w:rsidP="00FE78A9">
            <w:pPr>
              <w:snapToGrid w:val="0"/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A4603">
              <w:rPr>
                <w:b/>
                <w:color w:val="000000"/>
                <w:sz w:val="20"/>
                <w:szCs w:val="20"/>
              </w:rPr>
              <w:t>Stawka VAT w</w:t>
            </w:r>
            <w:r>
              <w:rPr>
                <w:b/>
                <w:color w:val="000000"/>
                <w:sz w:val="20"/>
                <w:szCs w:val="20"/>
              </w:rPr>
              <w:t> </w:t>
            </w:r>
            <w:r w:rsidRPr="006A4603">
              <w:rPr>
                <w:b/>
                <w:color w:val="000000"/>
                <w:sz w:val="20"/>
                <w:szCs w:val="20"/>
              </w:rPr>
              <w:t>%</w:t>
            </w:r>
          </w:p>
        </w:tc>
        <w:tc>
          <w:tcPr>
            <w:tcW w:w="1843" w:type="dxa"/>
            <w:vAlign w:val="center"/>
          </w:tcPr>
          <w:p w:rsidR="00451B27" w:rsidRPr="006A4603" w:rsidRDefault="00451B27" w:rsidP="00FE78A9">
            <w:pPr>
              <w:snapToGrid w:val="0"/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6A4603">
              <w:rPr>
                <w:b/>
                <w:color w:val="000000"/>
                <w:sz w:val="20"/>
                <w:szCs w:val="20"/>
              </w:rPr>
              <w:t xml:space="preserve">Cena </w:t>
            </w:r>
            <w:r w:rsidRPr="006A4603">
              <w:rPr>
                <w:b/>
                <w:color w:val="000000"/>
                <w:sz w:val="20"/>
                <w:szCs w:val="20"/>
                <w:u w:val="single"/>
              </w:rPr>
              <w:t>brutto</w:t>
            </w:r>
            <w:r w:rsidRPr="006A4603">
              <w:rPr>
                <w:b/>
                <w:color w:val="000000"/>
                <w:sz w:val="20"/>
                <w:szCs w:val="20"/>
              </w:rPr>
              <w:t xml:space="preserve"> pozycji</w:t>
            </w:r>
          </w:p>
          <w:p w:rsidR="00451B27" w:rsidRPr="006A4603" w:rsidRDefault="00451B27" w:rsidP="00FE78A9">
            <w:pPr>
              <w:snapToGrid w:val="0"/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(I</w:t>
            </w:r>
            <w:r w:rsidRPr="006A4603">
              <w:rPr>
                <w:b/>
                <w:color w:val="000000"/>
                <w:sz w:val="20"/>
                <w:szCs w:val="20"/>
              </w:rPr>
              <w:t>V</w:t>
            </w:r>
            <w:r>
              <w:rPr>
                <w:b/>
                <w:color w:val="000000"/>
                <w:sz w:val="20"/>
                <w:szCs w:val="20"/>
              </w:rPr>
              <w:t xml:space="preserve"> x V</w:t>
            </w:r>
            <w:r w:rsidRPr="006A4603">
              <w:rPr>
                <w:b/>
                <w:color w:val="000000"/>
                <w:sz w:val="20"/>
                <w:szCs w:val="20"/>
              </w:rPr>
              <w:t>)</w:t>
            </w:r>
          </w:p>
        </w:tc>
      </w:tr>
      <w:tr w:rsidR="00451B27" w:rsidRPr="003A3EF5" w:rsidTr="00790EE4">
        <w:trPr>
          <w:trHeight w:val="567"/>
        </w:trPr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:rsidR="00451B27" w:rsidRPr="006A4603" w:rsidRDefault="00451B27" w:rsidP="00FE78A9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51B27" w:rsidRPr="006A4603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51B27" w:rsidRPr="006A4603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III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51B27" w:rsidRPr="006A4603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</w:t>
            </w:r>
            <w:r w:rsidRPr="006A4603"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51B27" w:rsidRPr="006A4603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451B27" w:rsidRPr="006A4603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VI</w:t>
            </w:r>
          </w:p>
        </w:tc>
      </w:tr>
      <w:tr w:rsidR="00451B27" w:rsidRPr="003A3EF5" w:rsidTr="00790EE4">
        <w:trPr>
          <w:trHeight w:val="567"/>
        </w:trPr>
        <w:tc>
          <w:tcPr>
            <w:tcW w:w="9781" w:type="dxa"/>
            <w:gridSpan w:val="6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1B27" w:rsidRPr="006A4603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AB415D">
              <w:rPr>
                <w:color w:val="000000"/>
                <w:sz w:val="20"/>
                <w:szCs w:val="20"/>
              </w:rPr>
              <w:t>Sprzedaż energii elektrycznej</w:t>
            </w:r>
          </w:p>
        </w:tc>
      </w:tr>
      <w:tr w:rsidR="00451B27" w:rsidRPr="001E0209" w:rsidTr="00790EE4">
        <w:trPr>
          <w:trHeight w:val="788"/>
        </w:trPr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C9708A" w:rsidRPr="00C9708A" w:rsidRDefault="00C9708A" w:rsidP="00C9708A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9708A">
              <w:rPr>
                <w:sz w:val="20"/>
                <w:szCs w:val="20"/>
              </w:rPr>
              <w:t>ul. Rojna 20, Łódź</w:t>
            </w:r>
          </w:p>
          <w:p w:rsidR="00451B27" w:rsidRPr="006A4603" w:rsidRDefault="00C9708A" w:rsidP="00C9708A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9708A">
              <w:rPr>
                <w:sz w:val="20"/>
                <w:szCs w:val="20"/>
              </w:rPr>
              <w:t>budynek szkoły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451B27" w:rsidRPr="009C76DA" w:rsidRDefault="0085117F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87 232</w:t>
            </w:r>
            <w:r w:rsidR="009C76DA" w:rsidRPr="009C76D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51B27" w:rsidRPr="009C76DA">
              <w:rPr>
                <w:color w:val="000000"/>
                <w:sz w:val="20"/>
                <w:szCs w:val="20"/>
              </w:rPr>
              <w:t>kWh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451B27" w:rsidRPr="001E0209" w:rsidTr="00790EE4">
        <w:trPr>
          <w:trHeight w:val="567"/>
        </w:trPr>
        <w:tc>
          <w:tcPr>
            <w:tcW w:w="9781" w:type="dxa"/>
            <w:gridSpan w:val="6"/>
            <w:tcBorders>
              <w:right w:val="single" w:sz="12" w:space="0" w:color="auto"/>
            </w:tcBorders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9C76DA">
              <w:rPr>
                <w:color w:val="000000"/>
                <w:sz w:val="20"/>
                <w:szCs w:val="20"/>
              </w:rPr>
              <w:t>Dystrybucja energii elektrycznej</w:t>
            </w:r>
          </w:p>
        </w:tc>
      </w:tr>
      <w:tr w:rsidR="00451B27" w:rsidRPr="001E0209" w:rsidTr="00790EE4">
        <w:trPr>
          <w:trHeight w:val="952"/>
        </w:trPr>
        <w:tc>
          <w:tcPr>
            <w:tcW w:w="1985" w:type="dxa"/>
            <w:vAlign w:val="center"/>
          </w:tcPr>
          <w:p w:rsidR="00451B27" w:rsidRPr="00933348" w:rsidRDefault="00451B27" w:rsidP="00FE78A9">
            <w:pPr>
              <w:rPr>
                <w:sz w:val="20"/>
                <w:szCs w:val="20"/>
              </w:rPr>
            </w:pPr>
            <w:r w:rsidRPr="00933348">
              <w:rPr>
                <w:sz w:val="20"/>
                <w:szCs w:val="20"/>
              </w:rPr>
              <w:t>Składnik zmienny stawki sieciowej – zł/kWh całodobowo</w:t>
            </w:r>
          </w:p>
        </w:tc>
        <w:tc>
          <w:tcPr>
            <w:tcW w:w="1984" w:type="dxa"/>
            <w:vAlign w:val="center"/>
          </w:tcPr>
          <w:p w:rsidR="00451B27" w:rsidRPr="009C76DA" w:rsidRDefault="0085117F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87 232</w:t>
            </w:r>
            <w:r w:rsidR="009C76DA" w:rsidRPr="009C76D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51B27" w:rsidRPr="009C76DA">
              <w:rPr>
                <w:color w:val="000000"/>
                <w:sz w:val="20"/>
                <w:szCs w:val="20"/>
              </w:rPr>
              <w:t>kWh</w:t>
            </w:r>
            <w:proofErr w:type="spellEnd"/>
          </w:p>
        </w:tc>
        <w:tc>
          <w:tcPr>
            <w:tcW w:w="1276" w:type="dxa"/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451B27" w:rsidRPr="001E0209" w:rsidTr="00790EE4">
        <w:trPr>
          <w:trHeight w:val="952"/>
        </w:trPr>
        <w:tc>
          <w:tcPr>
            <w:tcW w:w="1985" w:type="dxa"/>
            <w:vAlign w:val="center"/>
          </w:tcPr>
          <w:p w:rsidR="00451B27" w:rsidRPr="00933348" w:rsidRDefault="00451B27" w:rsidP="00FE78A9">
            <w:pPr>
              <w:rPr>
                <w:sz w:val="20"/>
                <w:szCs w:val="20"/>
              </w:rPr>
            </w:pPr>
            <w:r w:rsidRPr="00933348">
              <w:rPr>
                <w:sz w:val="20"/>
                <w:szCs w:val="20"/>
              </w:rPr>
              <w:t>Stawka jakościowa – zł/kWh</w:t>
            </w:r>
          </w:p>
        </w:tc>
        <w:tc>
          <w:tcPr>
            <w:tcW w:w="1984" w:type="dxa"/>
            <w:vAlign w:val="center"/>
          </w:tcPr>
          <w:p w:rsidR="00451B27" w:rsidRPr="009C76DA" w:rsidRDefault="0085117F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87 232</w:t>
            </w:r>
            <w:r w:rsidR="009C76DA" w:rsidRPr="009C76DA">
              <w:rPr>
                <w:color w:val="000000"/>
                <w:sz w:val="20"/>
                <w:szCs w:val="20"/>
              </w:rPr>
              <w:t xml:space="preserve"> </w:t>
            </w:r>
            <w:r w:rsidR="00451B27" w:rsidRPr="009C76DA">
              <w:rPr>
                <w:color w:val="000000"/>
                <w:sz w:val="20"/>
                <w:szCs w:val="20"/>
              </w:rPr>
              <w:t>kWh</w:t>
            </w:r>
          </w:p>
        </w:tc>
        <w:tc>
          <w:tcPr>
            <w:tcW w:w="1276" w:type="dxa"/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451B27" w:rsidRPr="001E0209" w:rsidTr="00790EE4">
        <w:trPr>
          <w:trHeight w:val="952"/>
        </w:trPr>
        <w:tc>
          <w:tcPr>
            <w:tcW w:w="1985" w:type="dxa"/>
            <w:vAlign w:val="center"/>
          </w:tcPr>
          <w:p w:rsidR="00451B27" w:rsidRPr="00933348" w:rsidRDefault="00451B27" w:rsidP="00FE7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Opłata OZE – zł/kWh</w:t>
            </w:r>
          </w:p>
        </w:tc>
        <w:tc>
          <w:tcPr>
            <w:tcW w:w="1984" w:type="dxa"/>
            <w:vAlign w:val="center"/>
          </w:tcPr>
          <w:p w:rsidR="00451B27" w:rsidRPr="009C76DA" w:rsidRDefault="0085117F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87 232</w:t>
            </w:r>
            <w:r w:rsidR="009C76DA" w:rsidRPr="009C76DA">
              <w:rPr>
                <w:color w:val="000000"/>
                <w:sz w:val="20"/>
                <w:szCs w:val="20"/>
              </w:rPr>
              <w:t xml:space="preserve"> </w:t>
            </w:r>
            <w:r w:rsidR="00451B27" w:rsidRPr="009C76DA">
              <w:rPr>
                <w:color w:val="000000"/>
                <w:sz w:val="20"/>
                <w:szCs w:val="20"/>
              </w:rPr>
              <w:t>kWh</w:t>
            </w:r>
          </w:p>
        </w:tc>
        <w:tc>
          <w:tcPr>
            <w:tcW w:w="1276" w:type="dxa"/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451B27" w:rsidRPr="001E0209" w:rsidTr="00790EE4">
        <w:trPr>
          <w:trHeight w:val="952"/>
        </w:trPr>
        <w:tc>
          <w:tcPr>
            <w:tcW w:w="1985" w:type="dxa"/>
            <w:vAlign w:val="center"/>
          </w:tcPr>
          <w:p w:rsidR="00451B27" w:rsidRPr="00933348" w:rsidRDefault="00451B27" w:rsidP="00FE78A9">
            <w:pPr>
              <w:rPr>
                <w:sz w:val="20"/>
                <w:szCs w:val="20"/>
              </w:rPr>
            </w:pPr>
            <w:r w:rsidRPr="00933348">
              <w:rPr>
                <w:sz w:val="20"/>
                <w:szCs w:val="20"/>
              </w:rPr>
              <w:t xml:space="preserve">Stawka opłaty </w:t>
            </w:r>
            <w:proofErr w:type="spellStart"/>
            <w:r>
              <w:rPr>
                <w:sz w:val="20"/>
                <w:szCs w:val="20"/>
              </w:rPr>
              <w:t>mocowej</w:t>
            </w:r>
            <w:proofErr w:type="spellEnd"/>
            <w:r w:rsidRPr="00933348">
              <w:rPr>
                <w:sz w:val="20"/>
                <w:szCs w:val="20"/>
              </w:rPr>
              <w:t xml:space="preserve"> – zł/</w:t>
            </w:r>
            <w:proofErr w:type="spellStart"/>
            <w:r w:rsidRPr="00933348">
              <w:rPr>
                <w:sz w:val="20"/>
                <w:szCs w:val="20"/>
              </w:rPr>
              <w:t>kW</w:t>
            </w:r>
            <w:r>
              <w:rPr>
                <w:sz w:val="20"/>
                <w:szCs w:val="20"/>
              </w:rPr>
              <w:t>h</w:t>
            </w:r>
            <w:proofErr w:type="spellEnd"/>
          </w:p>
        </w:tc>
        <w:tc>
          <w:tcPr>
            <w:tcW w:w="1984" w:type="dxa"/>
            <w:vAlign w:val="center"/>
          </w:tcPr>
          <w:p w:rsidR="00451B27" w:rsidRPr="009C76DA" w:rsidRDefault="0085117F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87 232</w:t>
            </w:r>
            <w:r w:rsidR="009C76DA" w:rsidRPr="009C76DA">
              <w:rPr>
                <w:color w:val="000000"/>
                <w:sz w:val="20"/>
                <w:szCs w:val="20"/>
              </w:rPr>
              <w:t xml:space="preserve"> </w:t>
            </w:r>
            <w:r w:rsidR="00451B27" w:rsidRPr="009C76DA">
              <w:rPr>
                <w:color w:val="000000"/>
                <w:sz w:val="20"/>
                <w:szCs w:val="20"/>
              </w:rPr>
              <w:t>kWh</w:t>
            </w:r>
          </w:p>
        </w:tc>
        <w:tc>
          <w:tcPr>
            <w:tcW w:w="1276" w:type="dxa"/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451B27" w:rsidRPr="001E0209" w:rsidTr="00790EE4">
        <w:trPr>
          <w:trHeight w:val="952"/>
        </w:trPr>
        <w:tc>
          <w:tcPr>
            <w:tcW w:w="1985" w:type="dxa"/>
            <w:vAlign w:val="center"/>
          </w:tcPr>
          <w:p w:rsidR="00451B27" w:rsidRDefault="00451B27" w:rsidP="00FE7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Opłata kogeneracyjna</w:t>
            </w:r>
          </w:p>
          <w:p w:rsidR="00451B27" w:rsidRDefault="00451B27" w:rsidP="00FE7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zł/kWh</w:t>
            </w:r>
          </w:p>
          <w:p w:rsidR="00451B27" w:rsidRPr="00933348" w:rsidRDefault="00451B27" w:rsidP="00FE7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całodobowo</w:t>
            </w:r>
          </w:p>
        </w:tc>
        <w:tc>
          <w:tcPr>
            <w:tcW w:w="1984" w:type="dxa"/>
            <w:vAlign w:val="center"/>
          </w:tcPr>
          <w:p w:rsidR="00451B27" w:rsidRPr="009C76DA" w:rsidRDefault="0085117F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87 232</w:t>
            </w:r>
            <w:r w:rsidR="009C76DA" w:rsidRPr="009C76DA">
              <w:rPr>
                <w:color w:val="000000"/>
                <w:sz w:val="20"/>
                <w:szCs w:val="20"/>
              </w:rPr>
              <w:t xml:space="preserve"> </w:t>
            </w:r>
            <w:r w:rsidR="00451B27" w:rsidRPr="009C76DA">
              <w:rPr>
                <w:color w:val="000000"/>
                <w:sz w:val="20"/>
                <w:szCs w:val="20"/>
              </w:rPr>
              <w:t>kWh</w:t>
            </w:r>
          </w:p>
        </w:tc>
        <w:tc>
          <w:tcPr>
            <w:tcW w:w="1276" w:type="dxa"/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451B27" w:rsidRPr="001E0209" w:rsidTr="00790EE4">
        <w:trPr>
          <w:trHeight w:val="952"/>
        </w:trPr>
        <w:tc>
          <w:tcPr>
            <w:tcW w:w="1985" w:type="dxa"/>
            <w:tcBorders>
              <w:bottom w:val="single" w:sz="8" w:space="0" w:color="auto"/>
            </w:tcBorders>
            <w:vAlign w:val="center"/>
          </w:tcPr>
          <w:p w:rsidR="00451B27" w:rsidRPr="00933348" w:rsidRDefault="00451B27" w:rsidP="00FE78A9">
            <w:pPr>
              <w:rPr>
                <w:sz w:val="20"/>
                <w:szCs w:val="20"/>
              </w:rPr>
            </w:pPr>
            <w:r w:rsidRPr="00933348">
              <w:rPr>
                <w:sz w:val="20"/>
                <w:szCs w:val="20"/>
              </w:rPr>
              <w:lastRenderedPageBreak/>
              <w:t xml:space="preserve">Stawka opłaty przejściowej – zł/kW/miesiąc </w:t>
            </w:r>
          </w:p>
        </w:tc>
        <w:tc>
          <w:tcPr>
            <w:tcW w:w="1984" w:type="dxa"/>
            <w:tcBorders>
              <w:bottom w:val="single" w:sz="8" w:space="0" w:color="auto"/>
            </w:tcBorders>
            <w:vAlign w:val="center"/>
          </w:tcPr>
          <w:p w:rsidR="009C76DA" w:rsidRPr="009C76DA" w:rsidRDefault="009C76DA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9C76DA">
              <w:rPr>
                <w:color w:val="000000"/>
                <w:sz w:val="20"/>
                <w:szCs w:val="20"/>
              </w:rPr>
              <w:t>1 punkt poboru</w:t>
            </w:r>
          </w:p>
          <w:p w:rsidR="00451B27" w:rsidRPr="009C76DA" w:rsidRDefault="009C76DA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9C76DA">
              <w:rPr>
                <w:color w:val="000000"/>
                <w:sz w:val="20"/>
                <w:szCs w:val="20"/>
              </w:rPr>
              <w:t>(45 kW) *12 miesięcy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8" w:space="0" w:color="auto"/>
            </w:tcBorders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451B27" w:rsidRPr="001E0209" w:rsidTr="00790EE4">
        <w:trPr>
          <w:trHeight w:val="952"/>
        </w:trPr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51B27" w:rsidRPr="00933348" w:rsidRDefault="00451B27" w:rsidP="00FE78A9">
            <w:pPr>
              <w:rPr>
                <w:sz w:val="20"/>
                <w:szCs w:val="20"/>
              </w:rPr>
            </w:pPr>
            <w:r w:rsidRPr="00933348">
              <w:rPr>
                <w:sz w:val="20"/>
                <w:szCs w:val="20"/>
              </w:rPr>
              <w:t>Składnik stały stawki sieciowej zł/kW/miesiąc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9C76DA" w:rsidRPr="009C76DA" w:rsidRDefault="009C76DA" w:rsidP="009C76DA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9C76DA">
              <w:rPr>
                <w:color w:val="000000"/>
                <w:sz w:val="20"/>
                <w:szCs w:val="20"/>
              </w:rPr>
              <w:t>1 punkt poboru</w:t>
            </w:r>
          </w:p>
          <w:p w:rsidR="00451B27" w:rsidRPr="009C76DA" w:rsidRDefault="009C76DA" w:rsidP="009C76DA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9C76DA">
              <w:rPr>
                <w:color w:val="000000"/>
                <w:sz w:val="20"/>
                <w:szCs w:val="20"/>
              </w:rPr>
              <w:t>(45 kW) *12 miesięcy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451B27" w:rsidRPr="001E0209" w:rsidTr="00790EE4">
        <w:trPr>
          <w:trHeight w:val="952"/>
        </w:trPr>
        <w:tc>
          <w:tcPr>
            <w:tcW w:w="1985" w:type="dxa"/>
            <w:tcBorders>
              <w:top w:val="single" w:sz="8" w:space="0" w:color="auto"/>
              <w:bottom w:val="single" w:sz="2" w:space="0" w:color="auto"/>
            </w:tcBorders>
            <w:vAlign w:val="center"/>
          </w:tcPr>
          <w:p w:rsidR="00451B27" w:rsidRPr="00933348" w:rsidRDefault="00451B27" w:rsidP="00FE78A9">
            <w:pPr>
              <w:rPr>
                <w:sz w:val="20"/>
                <w:szCs w:val="20"/>
              </w:rPr>
            </w:pPr>
            <w:r w:rsidRPr="00933348">
              <w:rPr>
                <w:sz w:val="20"/>
                <w:szCs w:val="20"/>
              </w:rPr>
              <w:t>Stawka opłaty abonamentowej zł/układ pom.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2" w:space="0" w:color="auto"/>
            </w:tcBorders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9C76DA">
              <w:rPr>
                <w:color w:val="000000"/>
                <w:sz w:val="20"/>
                <w:szCs w:val="20"/>
              </w:rPr>
              <w:t>1 punkt poboru</w:t>
            </w:r>
            <w:r w:rsidR="009C76DA" w:rsidRPr="009C76DA">
              <w:rPr>
                <w:color w:val="000000"/>
                <w:sz w:val="20"/>
                <w:szCs w:val="20"/>
              </w:rPr>
              <w:t xml:space="preserve"> *12 miesięcy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8" w:space="0" w:color="auto"/>
              <w:bottom w:val="single" w:sz="2" w:space="0" w:color="auto"/>
            </w:tcBorders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451B27" w:rsidRPr="001E0209" w:rsidTr="00790EE4">
        <w:trPr>
          <w:trHeight w:val="567"/>
        </w:trPr>
        <w:tc>
          <w:tcPr>
            <w:tcW w:w="9781" w:type="dxa"/>
            <w:gridSpan w:val="6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9C76DA">
              <w:rPr>
                <w:color w:val="000000"/>
                <w:sz w:val="20"/>
                <w:szCs w:val="20"/>
              </w:rPr>
              <w:t>Sprzedaż energii elektrycznej</w:t>
            </w:r>
          </w:p>
        </w:tc>
      </w:tr>
      <w:tr w:rsidR="00451B27" w:rsidRPr="001E0209" w:rsidTr="00790EE4">
        <w:trPr>
          <w:trHeight w:val="952"/>
        </w:trPr>
        <w:tc>
          <w:tcPr>
            <w:tcW w:w="1985" w:type="dxa"/>
            <w:vAlign w:val="center"/>
          </w:tcPr>
          <w:p w:rsidR="00C55CB7" w:rsidRPr="00C55CB7" w:rsidRDefault="00C55CB7" w:rsidP="00C55CB7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55CB7">
              <w:rPr>
                <w:sz w:val="20"/>
                <w:szCs w:val="20"/>
              </w:rPr>
              <w:t>ul. Rojna 20, Łódź</w:t>
            </w:r>
          </w:p>
          <w:p w:rsidR="00C55CB7" w:rsidRPr="00C55CB7" w:rsidRDefault="00C55CB7" w:rsidP="00C55CB7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C55CB7">
              <w:rPr>
                <w:sz w:val="20"/>
                <w:szCs w:val="20"/>
              </w:rPr>
              <w:t>sala koncertowa</w:t>
            </w:r>
          </w:p>
          <w:p w:rsidR="00451B27" w:rsidRPr="006A4603" w:rsidRDefault="00C55CB7" w:rsidP="00C55CB7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C55CB7">
              <w:rPr>
                <w:sz w:val="20"/>
                <w:szCs w:val="20"/>
              </w:rPr>
              <w:t>przyłącze nr 1</w:t>
            </w:r>
          </w:p>
        </w:tc>
        <w:tc>
          <w:tcPr>
            <w:tcW w:w="1984" w:type="dxa"/>
            <w:vAlign w:val="center"/>
          </w:tcPr>
          <w:p w:rsidR="00451B27" w:rsidRPr="009C76DA" w:rsidRDefault="0085117F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85117F">
              <w:rPr>
                <w:color w:val="000000"/>
                <w:sz w:val="20"/>
                <w:szCs w:val="20"/>
              </w:rPr>
              <w:t xml:space="preserve">27 117 </w:t>
            </w:r>
            <w:proofErr w:type="spellStart"/>
            <w:r w:rsidR="00451B27" w:rsidRPr="009C76DA">
              <w:rPr>
                <w:color w:val="000000"/>
                <w:sz w:val="20"/>
                <w:szCs w:val="20"/>
              </w:rPr>
              <w:t>kWh</w:t>
            </w:r>
            <w:proofErr w:type="spellEnd"/>
          </w:p>
        </w:tc>
        <w:tc>
          <w:tcPr>
            <w:tcW w:w="1276" w:type="dxa"/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451B27" w:rsidRPr="001E0209" w:rsidTr="00790EE4">
        <w:trPr>
          <w:trHeight w:val="567"/>
        </w:trPr>
        <w:tc>
          <w:tcPr>
            <w:tcW w:w="9781" w:type="dxa"/>
            <w:gridSpan w:val="6"/>
            <w:tcBorders>
              <w:right w:val="single" w:sz="12" w:space="0" w:color="auto"/>
            </w:tcBorders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9C76DA">
              <w:rPr>
                <w:color w:val="000000"/>
                <w:sz w:val="20"/>
                <w:szCs w:val="20"/>
              </w:rPr>
              <w:t>Dystrybucja energii elektrycznej</w:t>
            </w:r>
          </w:p>
        </w:tc>
      </w:tr>
      <w:tr w:rsidR="00451B27" w:rsidRPr="001E0209" w:rsidTr="00790EE4">
        <w:trPr>
          <w:trHeight w:val="952"/>
        </w:trPr>
        <w:tc>
          <w:tcPr>
            <w:tcW w:w="1985" w:type="dxa"/>
            <w:vAlign w:val="center"/>
          </w:tcPr>
          <w:p w:rsidR="00451B27" w:rsidRPr="00933348" w:rsidRDefault="00451B27" w:rsidP="00FE78A9">
            <w:pPr>
              <w:rPr>
                <w:sz w:val="20"/>
                <w:szCs w:val="20"/>
              </w:rPr>
            </w:pPr>
            <w:r w:rsidRPr="00933348">
              <w:rPr>
                <w:sz w:val="20"/>
                <w:szCs w:val="20"/>
              </w:rPr>
              <w:t>Składnik zmienny stawki sieciowej – zł/kWh całodobowo</w:t>
            </w:r>
          </w:p>
        </w:tc>
        <w:tc>
          <w:tcPr>
            <w:tcW w:w="1984" w:type="dxa"/>
            <w:vAlign w:val="center"/>
          </w:tcPr>
          <w:p w:rsidR="00451B27" w:rsidRPr="009C76DA" w:rsidRDefault="0085117F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85117F">
              <w:rPr>
                <w:color w:val="000000"/>
                <w:sz w:val="20"/>
                <w:szCs w:val="20"/>
              </w:rPr>
              <w:t xml:space="preserve">27 117 </w:t>
            </w:r>
            <w:proofErr w:type="spellStart"/>
            <w:r w:rsidR="00451B27" w:rsidRPr="009C76DA">
              <w:rPr>
                <w:color w:val="000000"/>
                <w:sz w:val="20"/>
                <w:szCs w:val="20"/>
              </w:rPr>
              <w:t>kWh</w:t>
            </w:r>
            <w:proofErr w:type="spellEnd"/>
          </w:p>
        </w:tc>
        <w:tc>
          <w:tcPr>
            <w:tcW w:w="1276" w:type="dxa"/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451B27" w:rsidRPr="001E0209" w:rsidTr="00790EE4">
        <w:trPr>
          <w:trHeight w:val="952"/>
        </w:trPr>
        <w:tc>
          <w:tcPr>
            <w:tcW w:w="1985" w:type="dxa"/>
            <w:vAlign w:val="center"/>
          </w:tcPr>
          <w:p w:rsidR="00451B27" w:rsidRPr="00933348" w:rsidRDefault="00451B27" w:rsidP="00FE78A9">
            <w:pPr>
              <w:rPr>
                <w:sz w:val="20"/>
                <w:szCs w:val="20"/>
              </w:rPr>
            </w:pPr>
            <w:r w:rsidRPr="00933348">
              <w:rPr>
                <w:sz w:val="20"/>
                <w:szCs w:val="20"/>
              </w:rPr>
              <w:t>Stawka jakościowa – zł/kWh</w:t>
            </w:r>
          </w:p>
        </w:tc>
        <w:tc>
          <w:tcPr>
            <w:tcW w:w="1984" w:type="dxa"/>
            <w:vAlign w:val="center"/>
          </w:tcPr>
          <w:p w:rsidR="00451B27" w:rsidRPr="009C76DA" w:rsidRDefault="0085117F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85117F">
              <w:rPr>
                <w:color w:val="000000"/>
                <w:sz w:val="20"/>
                <w:szCs w:val="20"/>
              </w:rPr>
              <w:t>27 117</w:t>
            </w:r>
            <w:r w:rsidR="009C76DA" w:rsidRPr="009C76D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51B27" w:rsidRPr="009C76DA">
              <w:rPr>
                <w:color w:val="000000"/>
                <w:sz w:val="20"/>
                <w:szCs w:val="20"/>
              </w:rPr>
              <w:t>kWh</w:t>
            </w:r>
            <w:proofErr w:type="spellEnd"/>
          </w:p>
        </w:tc>
        <w:tc>
          <w:tcPr>
            <w:tcW w:w="1276" w:type="dxa"/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451B27" w:rsidRPr="001E0209" w:rsidTr="00790EE4">
        <w:trPr>
          <w:trHeight w:val="952"/>
        </w:trPr>
        <w:tc>
          <w:tcPr>
            <w:tcW w:w="1985" w:type="dxa"/>
            <w:vAlign w:val="center"/>
          </w:tcPr>
          <w:p w:rsidR="00451B27" w:rsidRPr="00933348" w:rsidRDefault="00451B27" w:rsidP="00FE7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Opłata OZE – zł/kWh</w:t>
            </w:r>
          </w:p>
        </w:tc>
        <w:tc>
          <w:tcPr>
            <w:tcW w:w="1984" w:type="dxa"/>
            <w:vAlign w:val="center"/>
          </w:tcPr>
          <w:p w:rsidR="00451B27" w:rsidRPr="009C76DA" w:rsidRDefault="0085117F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85117F">
              <w:rPr>
                <w:color w:val="000000"/>
                <w:sz w:val="20"/>
                <w:szCs w:val="20"/>
              </w:rPr>
              <w:t>27 117</w:t>
            </w:r>
            <w:r w:rsidR="009C76DA" w:rsidRPr="009C76DA">
              <w:rPr>
                <w:color w:val="000000"/>
                <w:sz w:val="20"/>
                <w:szCs w:val="20"/>
              </w:rPr>
              <w:t xml:space="preserve"> </w:t>
            </w:r>
            <w:r w:rsidR="00451B27" w:rsidRPr="009C76DA">
              <w:rPr>
                <w:color w:val="000000"/>
                <w:sz w:val="20"/>
                <w:szCs w:val="20"/>
              </w:rPr>
              <w:t>kWh</w:t>
            </w:r>
          </w:p>
        </w:tc>
        <w:tc>
          <w:tcPr>
            <w:tcW w:w="1276" w:type="dxa"/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451B27" w:rsidRPr="001E0209" w:rsidTr="00790EE4">
        <w:trPr>
          <w:trHeight w:val="952"/>
        </w:trPr>
        <w:tc>
          <w:tcPr>
            <w:tcW w:w="1985" w:type="dxa"/>
            <w:vAlign w:val="center"/>
          </w:tcPr>
          <w:p w:rsidR="00451B27" w:rsidRPr="00933348" w:rsidRDefault="00451B27" w:rsidP="00FE78A9">
            <w:pPr>
              <w:rPr>
                <w:sz w:val="20"/>
                <w:szCs w:val="20"/>
              </w:rPr>
            </w:pPr>
            <w:r w:rsidRPr="00933348">
              <w:rPr>
                <w:sz w:val="20"/>
                <w:szCs w:val="20"/>
              </w:rPr>
              <w:t xml:space="preserve">Stawka opłaty </w:t>
            </w:r>
            <w:proofErr w:type="spellStart"/>
            <w:r>
              <w:rPr>
                <w:sz w:val="20"/>
                <w:szCs w:val="20"/>
              </w:rPr>
              <w:t>mocowej</w:t>
            </w:r>
            <w:proofErr w:type="spellEnd"/>
            <w:r w:rsidRPr="00933348">
              <w:rPr>
                <w:sz w:val="20"/>
                <w:szCs w:val="20"/>
              </w:rPr>
              <w:t xml:space="preserve"> – zł/</w:t>
            </w:r>
            <w:proofErr w:type="spellStart"/>
            <w:r w:rsidRPr="00933348">
              <w:rPr>
                <w:sz w:val="20"/>
                <w:szCs w:val="20"/>
              </w:rPr>
              <w:t>kW</w:t>
            </w:r>
            <w:r>
              <w:rPr>
                <w:sz w:val="20"/>
                <w:szCs w:val="20"/>
              </w:rPr>
              <w:t>h</w:t>
            </w:r>
            <w:proofErr w:type="spellEnd"/>
          </w:p>
        </w:tc>
        <w:tc>
          <w:tcPr>
            <w:tcW w:w="1984" w:type="dxa"/>
            <w:vAlign w:val="center"/>
          </w:tcPr>
          <w:p w:rsidR="00451B27" w:rsidRPr="009C76DA" w:rsidRDefault="0085117F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85117F">
              <w:rPr>
                <w:color w:val="000000"/>
                <w:sz w:val="20"/>
                <w:szCs w:val="20"/>
              </w:rPr>
              <w:t>27 117</w:t>
            </w:r>
            <w:r w:rsidR="009C76DA" w:rsidRPr="009C76DA">
              <w:rPr>
                <w:color w:val="000000"/>
                <w:sz w:val="20"/>
                <w:szCs w:val="20"/>
              </w:rPr>
              <w:t xml:space="preserve"> </w:t>
            </w:r>
            <w:r w:rsidR="00451B27" w:rsidRPr="009C76DA">
              <w:rPr>
                <w:color w:val="000000"/>
                <w:sz w:val="20"/>
                <w:szCs w:val="20"/>
              </w:rPr>
              <w:t>kWh</w:t>
            </w:r>
          </w:p>
        </w:tc>
        <w:tc>
          <w:tcPr>
            <w:tcW w:w="1276" w:type="dxa"/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451B27" w:rsidRPr="001E0209" w:rsidTr="00790EE4">
        <w:trPr>
          <w:trHeight w:val="952"/>
        </w:trPr>
        <w:tc>
          <w:tcPr>
            <w:tcW w:w="1985" w:type="dxa"/>
            <w:vAlign w:val="center"/>
          </w:tcPr>
          <w:p w:rsidR="00451B27" w:rsidRDefault="00451B27" w:rsidP="00FE7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Opłata kogeneracyjna</w:t>
            </w:r>
          </w:p>
          <w:p w:rsidR="00451B27" w:rsidRDefault="00451B27" w:rsidP="00FE7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zł/kWh</w:t>
            </w:r>
          </w:p>
          <w:p w:rsidR="00451B27" w:rsidRPr="00933348" w:rsidRDefault="00451B27" w:rsidP="00FE7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całodobowo</w:t>
            </w:r>
          </w:p>
        </w:tc>
        <w:tc>
          <w:tcPr>
            <w:tcW w:w="1984" w:type="dxa"/>
            <w:vAlign w:val="center"/>
          </w:tcPr>
          <w:p w:rsidR="00451B27" w:rsidRPr="009C76DA" w:rsidRDefault="0085117F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85117F">
              <w:rPr>
                <w:color w:val="000000"/>
                <w:sz w:val="20"/>
                <w:szCs w:val="20"/>
              </w:rPr>
              <w:t>27 117</w:t>
            </w:r>
            <w:r w:rsidR="009C76DA" w:rsidRPr="009C76DA">
              <w:rPr>
                <w:color w:val="000000"/>
                <w:sz w:val="20"/>
                <w:szCs w:val="20"/>
              </w:rPr>
              <w:t xml:space="preserve"> </w:t>
            </w:r>
            <w:r w:rsidR="00451B27" w:rsidRPr="009C76DA">
              <w:rPr>
                <w:color w:val="000000"/>
                <w:sz w:val="20"/>
                <w:szCs w:val="20"/>
              </w:rPr>
              <w:t>kWh</w:t>
            </w:r>
          </w:p>
        </w:tc>
        <w:tc>
          <w:tcPr>
            <w:tcW w:w="1276" w:type="dxa"/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451B27" w:rsidRPr="001E0209" w:rsidTr="00790EE4">
        <w:trPr>
          <w:trHeight w:val="952"/>
        </w:trPr>
        <w:tc>
          <w:tcPr>
            <w:tcW w:w="1985" w:type="dxa"/>
            <w:tcBorders>
              <w:bottom w:val="single" w:sz="8" w:space="0" w:color="auto"/>
            </w:tcBorders>
            <w:vAlign w:val="center"/>
          </w:tcPr>
          <w:p w:rsidR="00451B27" w:rsidRPr="00933348" w:rsidRDefault="00451B27" w:rsidP="00FE78A9">
            <w:pPr>
              <w:rPr>
                <w:sz w:val="20"/>
                <w:szCs w:val="20"/>
              </w:rPr>
            </w:pPr>
            <w:r w:rsidRPr="00933348">
              <w:rPr>
                <w:sz w:val="20"/>
                <w:szCs w:val="20"/>
              </w:rPr>
              <w:t xml:space="preserve">Stawka opłaty przejściowej – zł/kW/miesiąc </w:t>
            </w:r>
          </w:p>
        </w:tc>
        <w:tc>
          <w:tcPr>
            <w:tcW w:w="1984" w:type="dxa"/>
            <w:tcBorders>
              <w:bottom w:val="single" w:sz="8" w:space="0" w:color="auto"/>
            </w:tcBorders>
            <w:vAlign w:val="center"/>
          </w:tcPr>
          <w:p w:rsidR="00451B27" w:rsidRPr="009C76DA" w:rsidRDefault="009C76DA" w:rsidP="0085117F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9C76DA">
              <w:rPr>
                <w:color w:val="000000"/>
                <w:sz w:val="20"/>
                <w:szCs w:val="20"/>
              </w:rPr>
              <w:t>1 punkt poboru (4</w:t>
            </w:r>
            <w:r w:rsidR="0085117F">
              <w:rPr>
                <w:color w:val="000000"/>
                <w:sz w:val="20"/>
                <w:szCs w:val="20"/>
              </w:rPr>
              <w:t>2</w:t>
            </w:r>
            <w:r w:rsidR="0085117F" w:rsidRPr="009C76DA">
              <w:rPr>
                <w:color w:val="000000"/>
                <w:sz w:val="20"/>
                <w:szCs w:val="20"/>
              </w:rPr>
              <w:t>kW</w:t>
            </w:r>
            <w:r w:rsidRPr="009C76DA">
              <w:rPr>
                <w:color w:val="000000"/>
                <w:sz w:val="20"/>
                <w:szCs w:val="20"/>
              </w:rPr>
              <w:t>)*12 miesięcy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8" w:space="0" w:color="auto"/>
            </w:tcBorders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451B27" w:rsidRPr="001E0209" w:rsidTr="00790EE4">
        <w:trPr>
          <w:trHeight w:val="952"/>
        </w:trPr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51B27" w:rsidRPr="00933348" w:rsidRDefault="00451B27" w:rsidP="00FE78A9">
            <w:pPr>
              <w:rPr>
                <w:sz w:val="20"/>
                <w:szCs w:val="20"/>
              </w:rPr>
            </w:pPr>
            <w:r w:rsidRPr="00933348">
              <w:rPr>
                <w:sz w:val="20"/>
                <w:szCs w:val="20"/>
              </w:rPr>
              <w:t>Składnik stały stawki sieciowej zł/kW/miesiąc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51B27" w:rsidRPr="009C76DA" w:rsidRDefault="009C76DA" w:rsidP="0085117F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9C76DA">
              <w:rPr>
                <w:color w:val="000000"/>
                <w:sz w:val="20"/>
                <w:szCs w:val="20"/>
              </w:rPr>
              <w:t>1 punkt poboru (4</w:t>
            </w:r>
            <w:r w:rsidR="0085117F">
              <w:rPr>
                <w:color w:val="000000"/>
                <w:sz w:val="20"/>
                <w:szCs w:val="20"/>
              </w:rPr>
              <w:t>2</w:t>
            </w:r>
            <w:r w:rsidR="0085117F" w:rsidRPr="009C76DA">
              <w:rPr>
                <w:color w:val="000000"/>
                <w:sz w:val="20"/>
                <w:szCs w:val="20"/>
              </w:rPr>
              <w:t>kW</w:t>
            </w:r>
            <w:r w:rsidRPr="009C76DA">
              <w:rPr>
                <w:color w:val="000000"/>
                <w:sz w:val="20"/>
                <w:szCs w:val="20"/>
              </w:rPr>
              <w:t>)*12 miesięcy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451B27" w:rsidRPr="001E0209" w:rsidTr="00790EE4">
        <w:trPr>
          <w:trHeight w:val="952"/>
        </w:trPr>
        <w:tc>
          <w:tcPr>
            <w:tcW w:w="1985" w:type="dxa"/>
            <w:tcBorders>
              <w:top w:val="single" w:sz="8" w:space="0" w:color="auto"/>
              <w:bottom w:val="single" w:sz="2" w:space="0" w:color="auto"/>
            </w:tcBorders>
            <w:vAlign w:val="center"/>
          </w:tcPr>
          <w:p w:rsidR="00451B27" w:rsidRPr="00933348" w:rsidRDefault="00451B27" w:rsidP="00FE78A9">
            <w:pPr>
              <w:rPr>
                <w:sz w:val="20"/>
                <w:szCs w:val="20"/>
              </w:rPr>
            </w:pPr>
            <w:r w:rsidRPr="00933348">
              <w:rPr>
                <w:sz w:val="20"/>
                <w:szCs w:val="20"/>
              </w:rPr>
              <w:t>Stawka opłaty abonamentowej zł/układ pom.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2" w:space="0" w:color="auto"/>
            </w:tcBorders>
            <w:vAlign w:val="center"/>
          </w:tcPr>
          <w:p w:rsidR="00451B27" w:rsidRPr="009C76DA" w:rsidRDefault="009C76DA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9C76DA">
              <w:rPr>
                <w:color w:val="000000"/>
                <w:sz w:val="20"/>
                <w:szCs w:val="20"/>
              </w:rPr>
              <w:t>1 punkt poboru *12 miesięcy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51B27" w:rsidRPr="009C76DA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bottom w:val="single" w:sz="2" w:space="0" w:color="auto"/>
            </w:tcBorders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451B27" w:rsidRPr="001E0209" w:rsidRDefault="00451B2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C55CB7" w:rsidRPr="001E0209" w:rsidTr="00FE78A9">
        <w:trPr>
          <w:trHeight w:val="567"/>
        </w:trPr>
        <w:tc>
          <w:tcPr>
            <w:tcW w:w="9781" w:type="dxa"/>
            <w:gridSpan w:val="6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55CB7" w:rsidRPr="009C76DA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9C76DA">
              <w:rPr>
                <w:color w:val="000000"/>
                <w:sz w:val="20"/>
                <w:szCs w:val="20"/>
              </w:rPr>
              <w:t>Sprzedaż energii elektrycznej</w:t>
            </w:r>
          </w:p>
        </w:tc>
      </w:tr>
      <w:tr w:rsidR="00C55CB7" w:rsidRPr="001E0209" w:rsidTr="00FE78A9">
        <w:trPr>
          <w:trHeight w:val="952"/>
        </w:trPr>
        <w:tc>
          <w:tcPr>
            <w:tcW w:w="1985" w:type="dxa"/>
            <w:vAlign w:val="center"/>
          </w:tcPr>
          <w:p w:rsidR="00C55CB7" w:rsidRPr="009C76DA" w:rsidRDefault="00C55CB7" w:rsidP="00FE78A9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C76DA">
              <w:rPr>
                <w:sz w:val="20"/>
                <w:szCs w:val="20"/>
              </w:rPr>
              <w:t>ul. Rojna 20, Łódź</w:t>
            </w:r>
          </w:p>
          <w:p w:rsidR="00C55CB7" w:rsidRPr="009C76DA" w:rsidRDefault="00C55CB7" w:rsidP="00FE78A9">
            <w:pPr>
              <w:snapToGrid w:val="0"/>
              <w:spacing w:line="276" w:lineRule="auto"/>
              <w:jc w:val="center"/>
              <w:rPr>
                <w:sz w:val="20"/>
                <w:szCs w:val="20"/>
              </w:rPr>
            </w:pPr>
            <w:r w:rsidRPr="009C76DA">
              <w:rPr>
                <w:sz w:val="20"/>
                <w:szCs w:val="20"/>
              </w:rPr>
              <w:t>sala koncertowa</w:t>
            </w:r>
          </w:p>
          <w:p w:rsidR="00C55CB7" w:rsidRPr="009C76DA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9C76DA">
              <w:rPr>
                <w:sz w:val="20"/>
                <w:szCs w:val="20"/>
              </w:rPr>
              <w:t>przyłącze nr 2</w:t>
            </w:r>
          </w:p>
        </w:tc>
        <w:tc>
          <w:tcPr>
            <w:tcW w:w="1984" w:type="dxa"/>
            <w:vAlign w:val="center"/>
          </w:tcPr>
          <w:p w:rsidR="00C55CB7" w:rsidRPr="009C76DA" w:rsidRDefault="0085117F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85117F">
              <w:rPr>
                <w:color w:val="000000"/>
                <w:sz w:val="20"/>
                <w:szCs w:val="20"/>
              </w:rPr>
              <w:t>75 636</w:t>
            </w:r>
            <w:r w:rsidR="009C76DA" w:rsidRPr="009C76D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55CB7" w:rsidRPr="009C76DA">
              <w:rPr>
                <w:color w:val="000000"/>
                <w:sz w:val="20"/>
                <w:szCs w:val="20"/>
              </w:rPr>
              <w:t>kWh</w:t>
            </w:r>
            <w:proofErr w:type="spellEnd"/>
          </w:p>
        </w:tc>
        <w:tc>
          <w:tcPr>
            <w:tcW w:w="1276" w:type="dxa"/>
            <w:vAlign w:val="center"/>
          </w:tcPr>
          <w:p w:rsidR="00C55CB7" w:rsidRPr="009C76DA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55CB7" w:rsidRPr="001E0209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C55CB7" w:rsidRPr="001E0209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C55CB7" w:rsidRPr="001E0209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C55CB7" w:rsidRPr="001E0209" w:rsidTr="00FE78A9">
        <w:trPr>
          <w:trHeight w:val="567"/>
        </w:trPr>
        <w:tc>
          <w:tcPr>
            <w:tcW w:w="9781" w:type="dxa"/>
            <w:gridSpan w:val="6"/>
            <w:tcBorders>
              <w:right w:val="single" w:sz="12" w:space="0" w:color="auto"/>
            </w:tcBorders>
            <w:vAlign w:val="center"/>
          </w:tcPr>
          <w:p w:rsidR="00C55CB7" w:rsidRPr="009C76DA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9C76DA">
              <w:rPr>
                <w:color w:val="000000"/>
                <w:sz w:val="20"/>
                <w:szCs w:val="20"/>
              </w:rPr>
              <w:t>Dystrybucja energii elektrycznej</w:t>
            </w:r>
          </w:p>
        </w:tc>
      </w:tr>
      <w:tr w:rsidR="00C55CB7" w:rsidRPr="001E0209" w:rsidTr="00FE78A9">
        <w:trPr>
          <w:trHeight w:val="952"/>
        </w:trPr>
        <w:tc>
          <w:tcPr>
            <w:tcW w:w="1985" w:type="dxa"/>
            <w:vAlign w:val="center"/>
          </w:tcPr>
          <w:p w:rsidR="00C55CB7" w:rsidRPr="009C76DA" w:rsidRDefault="00C55CB7" w:rsidP="00FE78A9">
            <w:pPr>
              <w:rPr>
                <w:sz w:val="20"/>
                <w:szCs w:val="20"/>
              </w:rPr>
            </w:pPr>
            <w:r w:rsidRPr="009C76DA">
              <w:rPr>
                <w:sz w:val="20"/>
                <w:szCs w:val="20"/>
              </w:rPr>
              <w:lastRenderedPageBreak/>
              <w:t>Składnik zmienny stawki sieciowej – zł/kWh całodobowo</w:t>
            </w:r>
          </w:p>
        </w:tc>
        <w:tc>
          <w:tcPr>
            <w:tcW w:w="1984" w:type="dxa"/>
            <w:vAlign w:val="center"/>
          </w:tcPr>
          <w:p w:rsidR="00C55CB7" w:rsidRPr="009C76DA" w:rsidRDefault="0085117F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85117F">
              <w:rPr>
                <w:color w:val="000000"/>
                <w:sz w:val="20"/>
                <w:szCs w:val="20"/>
              </w:rPr>
              <w:t>75 636</w:t>
            </w:r>
            <w:r w:rsidR="009C76DA" w:rsidRPr="009C76D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55CB7" w:rsidRPr="009C76DA">
              <w:rPr>
                <w:color w:val="000000"/>
                <w:sz w:val="20"/>
                <w:szCs w:val="20"/>
              </w:rPr>
              <w:t>kWh</w:t>
            </w:r>
            <w:proofErr w:type="spellEnd"/>
          </w:p>
        </w:tc>
        <w:tc>
          <w:tcPr>
            <w:tcW w:w="1276" w:type="dxa"/>
            <w:vAlign w:val="center"/>
          </w:tcPr>
          <w:p w:rsidR="00C55CB7" w:rsidRPr="009C76DA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55CB7" w:rsidRPr="001E0209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C55CB7" w:rsidRPr="001E0209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C55CB7" w:rsidRPr="001E0209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C55CB7" w:rsidRPr="001E0209" w:rsidTr="00FE78A9">
        <w:trPr>
          <w:trHeight w:val="952"/>
        </w:trPr>
        <w:tc>
          <w:tcPr>
            <w:tcW w:w="1985" w:type="dxa"/>
            <w:vAlign w:val="center"/>
          </w:tcPr>
          <w:p w:rsidR="00C55CB7" w:rsidRPr="009C76DA" w:rsidRDefault="00C55CB7" w:rsidP="00FE78A9">
            <w:pPr>
              <w:rPr>
                <w:sz w:val="20"/>
                <w:szCs w:val="20"/>
              </w:rPr>
            </w:pPr>
            <w:r w:rsidRPr="009C76DA">
              <w:rPr>
                <w:sz w:val="20"/>
                <w:szCs w:val="20"/>
              </w:rPr>
              <w:t>Stawka jakościowa – zł/kWh</w:t>
            </w:r>
          </w:p>
        </w:tc>
        <w:tc>
          <w:tcPr>
            <w:tcW w:w="1984" w:type="dxa"/>
            <w:vAlign w:val="center"/>
          </w:tcPr>
          <w:p w:rsidR="00C55CB7" w:rsidRPr="009C76DA" w:rsidRDefault="0085117F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85117F">
              <w:rPr>
                <w:color w:val="000000"/>
                <w:sz w:val="20"/>
                <w:szCs w:val="20"/>
              </w:rPr>
              <w:t>75 636</w:t>
            </w:r>
            <w:r w:rsidR="009C76DA" w:rsidRPr="009C76D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55CB7" w:rsidRPr="009C76DA">
              <w:rPr>
                <w:color w:val="000000"/>
                <w:sz w:val="20"/>
                <w:szCs w:val="20"/>
              </w:rPr>
              <w:t>kWh</w:t>
            </w:r>
            <w:proofErr w:type="spellEnd"/>
          </w:p>
        </w:tc>
        <w:tc>
          <w:tcPr>
            <w:tcW w:w="1276" w:type="dxa"/>
            <w:vAlign w:val="center"/>
          </w:tcPr>
          <w:p w:rsidR="00C55CB7" w:rsidRPr="009C76DA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55CB7" w:rsidRPr="001E0209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C55CB7" w:rsidRPr="001E0209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C55CB7" w:rsidRPr="001E0209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C55CB7" w:rsidRPr="001E0209" w:rsidTr="00FE78A9">
        <w:trPr>
          <w:trHeight w:val="952"/>
        </w:trPr>
        <w:tc>
          <w:tcPr>
            <w:tcW w:w="1985" w:type="dxa"/>
            <w:vAlign w:val="center"/>
          </w:tcPr>
          <w:p w:rsidR="00C55CB7" w:rsidRPr="009C76DA" w:rsidRDefault="00C55CB7" w:rsidP="00FE78A9">
            <w:pPr>
              <w:rPr>
                <w:sz w:val="20"/>
                <w:szCs w:val="20"/>
              </w:rPr>
            </w:pPr>
            <w:r w:rsidRPr="009C76DA">
              <w:rPr>
                <w:sz w:val="20"/>
                <w:szCs w:val="20"/>
              </w:rPr>
              <w:t>Opłata OZE – zł/kWh</w:t>
            </w:r>
          </w:p>
        </w:tc>
        <w:tc>
          <w:tcPr>
            <w:tcW w:w="1984" w:type="dxa"/>
            <w:vAlign w:val="center"/>
          </w:tcPr>
          <w:p w:rsidR="00C55CB7" w:rsidRPr="009C76DA" w:rsidRDefault="0085117F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85117F">
              <w:rPr>
                <w:color w:val="000000"/>
                <w:sz w:val="20"/>
                <w:szCs w:val="20"/>
              </w:rPr>
              <w:t>75 636</w:t>
            </w:r>
            <w:r w:rsidR="009C76DA" w:rsidRPr="009C76D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55CB7" w:rsidRPr="009C76DA">
              <w:rPr>
                <w:color w:val="000000"/>
                <w:sz w:val="20"/>
                <w:szCs w:val="20"/>
              </w:rPr>
              <w:t>kWh</w:t>
            </w:r>
            <w:proofErr w:type="spellEnd"/>
          </w:p>
        </w:tc>
        <w:tc>
          <w:tcPr>
            <w:tcW w:w="1276" w:type="dxa"/>
            <w:vAlign w:val="center"/>
          </w:tcPr>
          <w:p w:rsidR="00C55CB7" w:rsidRPr="009C76DA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55CB7" w:rsidRPr="001E0209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C55CB7" w:rsidRPr="001E0209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C55CB7" w:rsidRPr="001E0209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C55CB7" w:rsidRPr="001E0209" w:rsidTr="00FE78A9">
        <w:trPr>
          <w:trHeight w:val="952"/>
        </w:trPr>
        <w:tc>
          <w:tcPr>
            <w:tcW w:w="1985" w:type="dxa"/>
            <w:vAlign w:val="center"/>
          </w:tcPr>
          <w:p w:rsidR="00C55CB7" w:rsidRPr="009C76DA" w:rsidRDefault="00C55CB7" w:rsidP="00EA0572">
            <w:pPr>
              <w:rPr>
                <w:sz w:val="20"/>
                <w:szCs w:val="20"/>
              </w:rPr>
            </w:pPr>
            <w:r w:rsidRPr="009C76DA">
              <w:rPr>
                <w:sz w:val="20"/>
                <w:szCs w:val="20"/>
              </w:rPr>
              <w:t xml:space="preserve">Stawka opłaty </w:t>
            </w:r>
            <w:proofErr w:type="spellStart"/>
            <w:r w:rsidRPr="009C76DA">
              <w:rPr>
                <w:sz w:val="20"/>
                <w:szCs w:val="20"/>
              </w:rPr>
              <w:t>mocowej</w:t>
            </w:r>
            <w:proofErr w:type="spellEnd"/>
            <w:r w:rsidRPr="009C76DA">
              <w:rPr>
                <w:sz w:val="20"/>
                <w:szCs w:val="20"/>
              </w:rPr>
              <w:t xml:space="preserve">  </w:t>
            </w:r>
            <w:r w:rsidR="00EA0572" w:rsidRPr="009C76DA">
              <w:rPr>
                <w:sz w:val="20"/>
                <w:szCs w:val="20"/>
              </w:rPr>
              <w:t xml:space="preserve">– </w:t>
            </w:r>
            <w:r w:rsidRPr="009C76DA">
              <w:rPr>
                <w:sz w:val="20"/>
                <w:szCs w:val="20"/>
              </w:rPr>
              <w:t>zł/</w:t>
            </w:r>
            <w:proofErr w:type="spellStart"/>
            <w:r w:rsidRPr="009C76DA">
              <w:rPr>
                <w:sz w:val="20"/>
                <w:szCs w:val="20"/>
              </w:rPr>
              <w:t>kWh</w:t>
            </w:r>
            <w:proofErr w:type="spellEnd"/>
          </w:p>
        </w:tc>
        <w:tc>
          <w:tcPr>
            <w:tcW w:w="1984" w:type="dxa"/>
            <w:vAlign w:val="center"/>
          </w:tcPr>
          <w:p w:rsidR="00C55CB7" w:rsidRPr="009C76DA" w:rsidRDefault="0085117F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85117F">
              <w:rPr>
                <w:color w:val="000000"/>
                <w:sz w:val="20"/>
                <w:szCs w:val="20"/>
              </w:rPr>
              <w:t>75 636</w:t>
            </w:r>
            <w:r w:rsidR="009C76DA" w:rsidRPr="009C76D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55CB7" w:rsidRPr="009C76DA">
              <w:rPr>
                <w:color w:val="000000"/>
                <w:sz w:val="20"/>
                <w:szCs w:val="20"/>
              </w:rPr>
              <w:t>kWh</w:t>
            </w:r>
            <w:proofErr w:type="spellEnd"/>
          </w:p>
        </w:tc>
        <w:tc>
          <w:tcPr>
            <w:tcW w:w="1276" w:type="dxa"/>
            <w:vAlign w:val="center"/>
          </w:tcPr>
          <w:p w:rsidR="00C55CB7" w:rsidRPr="009C76DA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55CB7" w:rsidRPr="001E0209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C55CB7" w:rsidRPr="001E0209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C55CB7" w:rsidRPr="001E0209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C55CB7" w:rsidRPr="001E0209" w:rsidTr="00FE78A9">
        <w:trPr>
          <w:trHeight w:val="952"/>
        </w:trPr>
        <w:tc>
          <w:tcPr>
            <w:tcW w:w="1985" w:type="dxa"/>
            <w:vAlign w:val="center"/>
          </w:tcPr>
          <w:p w:rsidR="00C55CB7" w:rsidRPr="009C76DA" w:rsidRDefault="00C55CB7" w:rsidP="00FE78A9">
            <w:pPr>
              <w:rPr>
                <w:sz w:val="20"/>
                <w:szCs w:val="20"/>
              </w:rPr>
            </w:pPr>
            <w:r w:rsidRPr="009C76DA">
              <w:rPr>
                <w:sz w:val="20"/>
                <w:szCs w:val="20"/>
              </w:rPr>
              <w:t>Opłata kogeneracyjna</w:t>
            </w:r>
          </w:p>
          <w:p w:rsidR="00C55CB7" w:rsidRPr="009C76DA" w:rsidRDefault="00C55CB7" w:rsidP="00FE78A9">
            <w:pPr>
              <w:rPr>
                <w:sz w:val="20"/>
                <w:szCs w:val="20"/>
              </w:rPr>
            </w:pPr>
            <w:r w:rsidRPr="009C76DA">
              <w:rPr>
                <w:sz w:val="20"/>
                <w:szCs w:val="20"/>
              </w:rPr>
              <w:t>zł/kWh</w:t>
            </w:r>
          </w:p>
          <w:p w:rsidR="00C55CB7" w:rsidRPr="009C76DA" w:rsidRDefault="00C55CB7" w:rsidP="00FE78A9">
            <w:pPr>
              <w:rPr>
                <w:sz w:val="20"/>
                <w:szCs w:val="20"/>
              </w:rPr>
            </w:pPr>
            <w:r w:rsidRPr="009C76DA">
              <w:rPr>
                <w:sz w:val="20"/>
                <w:szCs w:val="20"/>
              </w:rPr>
              <w:t>całodobowo</w:t>
            </w:r>
          </w:p>
        </w:tc>
        <w:tc>
          <w:tcPr>
            <w:tcW w:w="1984" w:type="dxa"/>
            <w:vAlign w:val="center"/>
          </w:tcPr>
          <w:p w:rsidR="00C55CB7" w:rsidRPr="009C76DA" w:rsidRDefault="0085117F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85117F">
              <w:rPr>
                <w:color w:val="000000"/>
                <w:sz w:val="20"/>
                <w:szCs w:val="20"/>
              </w:rPr>
              <w:t>75 636</w:t>
            </w:r>
            <w:r w:rsidR="009C76DA" w:rsidRPr="009C76D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55CB7" w:rsidRPr="009C76DA">
              <w:rPr>
                <w:color w:val="000000"/>
                <w:sz w:val="20"/>
                <w:szCs w:val="20"/>
              </w:rPr>
              <w:t>kWh</w:t>
            </w:r>
            <w:proofErr w:type="spellEnd"/>
          </w:p>
        </w:tc>
        <w:tc>
          <w:tcPr>
            <w:tcW w:w="1276" w:type="dxa"/>
            <w:vAlign w:val="center"/>
          </w:tcPr>
          <w:p w:rsidR="00C55CB7" w:rsidRPr="009C76DA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55CB7" w:rsidRPr="001E0209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vAlign w:val="center"/>
          </w:tcPr>
          <w:p w:rsidR="00C55CB7" w:rsidRPr="001E0209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  <w:vAlign w:val="center"/>
          </w:tcPr>
          <w:p w:rsidR="00C55CB7" w:rsidRPr="001E0209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C55CB7" w:rsidRPr="001E0209" w:rsidTr="00FE78A9">
        <w:trPr>
          <w:trHeight w:val="952"/>
        </w:trPr>
        <w:tc>
          <w:tcPr>
            <w:tcW w:w="1985" w:type="dxa"/>
            <w:tcBorders>
              <w:bottom w:val="single" w:sz="8" w:space="0" w:color="auto"/>
            </w:tcBorders>
            <w:vAlign w:val="center"/>
          </w:tcPr>
          <w:p w:rsidR="00C55CB7" w:rsidRPr="009C76DA" w:rsidRDefault="00C55CB7" w:rsidP="00FE78A9">
            <w:pPr>
              <w:rPr>
                <w:sz w:val="20"/>
                <w:szCs w:val="20"/>
              </w:rPr>
            </w:pPr>
            <w:r w:rsidRPr="009C76DA">
              <w:rPr>
                <w:sz w:val="20"/>
                <w:szCs w:val="20"/>
              </w:rPr>
              <w:t xml:space="preserve">Stawka opłaty przejściowej – zł/kW/miesiąc </w:t>
            </w:r>
          </w:p>
        </w:tc>
        <w:tc>
          <w:tcPr>
            <w:tcW w:w="1984" w:type="dxa"/>
            <w:tcBorders>
              <w:bottom w:val="single" w:sz="8" w:space="0" w:color="auto"/>
            </w:tcBorders>
            <w:vAlign w:val="center"/>
          </w:tcPr>
          <w:p w:rsidR="00C55CB7" w:rsidRPr="009C76DA" w:rsidRDefault="009C76DA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9C76DA">
              <w:rPr>
                <w:color w:val="000000"/>
                <w:sz w:val="20"/>
                <w:szCs w:val="20"/>
              </w:rPr>
              <w:t>1 punkt poboru (50kW)*12 miesięcy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vAlign w:val="center"/>
          </w:tcPr>
          <w:p w:rsidR="00C55CB7" w:rsidRPr="009C76DA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8" w:space="0" w:color="auto"/>
            </w:tcBorders>
            <w:vAlign w:val="center"/>
          </w:tcPr>
          <w:p w:rsidR="00C55CB7" w:rsidRPr="001E0209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vAlign w:val="center"/>
          </w:tcPr>
          <w:p w:rsidR="00C55CB7" w:rsidRPr="001E0209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C55CB7" w:rsidRPr="001E0209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C55CB7" w:rsidRPr="001E0209" w:rsidTr="00FE78A9">
        <w:trPr>
          <w:trHeight w:val="952"/>
        </w:trPr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55CB7" w:rsidRPr="00933348" w:rsidRDefault="00C55CB7" w:rsidP="00FE78A9">
            <w:pPr>
              <w:rPr>
                <w:sz w:val="20"/>
                <w:szCs w:val="20"/>
              </w:rPr>
            </w:pPr>
            <w:r w:rsidRPr="00933348">
              <w:rPr>
                <w:sz w:val="20"/>
                <w:szCs w:val="20"/>
              </w:rPr>
              <w:t>Składnik stały stawki sieciowej zł/kW/miesiąc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55CB7" w:rsidRPr="001E0209" w:rsidRDefault="009C76DA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9C76DA">
              <w:rPr>
                <w:color w:val="000000"/>
                <w:sz w:val="20"/>
                <w:szCs w:val="20"/>
              </w:rPr>
              <w:t>1 punkt poboru (50kW)*12 miesięcy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55CB7" w:rsidRPr="001E0209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55CB7" w:rsidRPr="001E0209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55CB7" w:rsidRPr="001E0209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C55CB7" w:rsidRPr="001E0209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C55CB7" w:rsidRPr="001E0209" w:rsidTr="00FE78A9">
        <w:trPr>
          <w:trHeight w:val="952"/>
        </w:trPr>
        <w:tc>
          <w:tcPr>
            <w:tcW w:w="1985" w:type="dxa"/>
            <w:tcBorders>
              <w:top w:val="single" w:sz="8" w:space="0" w:color="auto"/>
              <w:bottom w:val="single" w:sz="2" w:space="0" w:color="auto"/>
            </w:tcBorders>
            <w:vAlign w:val="center"/>
          </w:tcPr>
          <w:p w:rsidR="00C55CB7" w:rsidRPr="00933348" w:rsidRDefault="00C55CB7" w:rsidP="00FE78A9">
            <w:pPr>
              <w:rPr>
                <w:sz w:val="20"/>
                <w:szCs w:val="20"/>
              </w:rPr>
            </w:pPr>
            <w:r w:rsidRPr="00933348">
              <w:rPr>
                <w:sz w:val="20"/>
                <w:szCs w:val="20"/>
              </w:rPr>
              <w:t>Stawka opłaty abonamentowej zł/układ pom.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2" w:space="0" w:color="auto"/>
            </w:tcBorders>
            <w:vAlign w:val="center"/>
          </w:tcPr>
          <w:p w:rsidR="00C55CB7" w:rsidRPr="009C76DA" w:rsidRDefault="009C76DA" w:rsidP="009C76DA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9C76DA">
              <w:rPr>
                <w:color w:val="000000"/>
                <w:sz w:val="20"/>
                <w:szCs w:val="20"/>
              </w:rPr>
              <w:t>1 punkt poboru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9C76DA">
              <w:rPr>
                <w:color w:val="000000"/>
                <w:sz w:val="20"/>
                <w:szCs w:val="20"/>
              </w:rPr>
              <w:t>*12 miesięcy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CB7" w:rsidRPr="001E0209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C55CB7" w:rsidRPr="001E0209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8" w:space="0" w:color="auto"/>
              <w:bottom w:val="single" w:sz="2" w:space="0" w:color="auto"/>
            </w:tcBorders>
            <w:vAlign w:val="center"/>
          </w:tcPr>
          <w:p w:rsidR="00C55CB7" w:rsidRPr="001E0209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55CB7" w:rsidRPr="001E0209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C55CB7" w:rsidRPr="00C17B50" w:rsidTr="00FE78A9">
        <w:trPr>
          <w:trHeight w:val="850"/>
        </w:trPr>
        <w:tc>
          <w:tcPr>
            <w:tcW w:w="7938" w:type="dxa"/>
            <w:gridSpan w:val="5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55CB7" w:rsidRPr="00C17B50" w:rsidRDefault="00C55CB7" w:rsidP="00FE78A9">
            <w:pPr>
              <w:snapToGrid w:val="0"/>
              <w:spacing w:line="276" w:lineRule="auto"/>
              <w:jc w:val="right"/>
              <w:rPr>
                <w:color w:val="000000"/>
                <w:sz w:val="20"/>
                <w:szCs w:val="20"/>
              </w:rPr>
            </w:pPr>
            <w:r w:rsidRPr="00D24297">
              <w:rPr>
                <w:b/>
                <w:sz w:val="20"/>
                <w:szCs w:val="20"/>
              </w:rPr>
              <w:t>całkowita nominalna cena brutto dostawy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55CB7" w:rsidRPr="00C17B50" w:rsidRDefault="00C55CB7" w:rsidP="00FE78A9">
            <w:pPr>
              <w:snapToGri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55CB7" w:rsidRPr="00C17B50" w:rsidTr="00FE78A9">
        <w:trPr>
          <w:trHeight w:val="850"/>
        </w:trPr>
        <w:tc>
          <w:tcPr>
            <w:tcW w:w="9781" w:type="dxa"/>
            <w:gridSpan w:val="6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55CB7" w:rsidRPr="00C17B50" w:rsidRDefault="00C55CB7" w:rsidP="00FE78A9">
            <w:pPr>
              <w:snapToGrid w:val="0"/>
              <w:spacing w:before="24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7E54C6">
              <w:rPr>
                <w:color w:val="000000"/>
                <w:sz w:val="20"/>
                <w:szCs w:val="20"/>
              </w:rPr>
              <w:t>Słownie: ………………………………………………………………………………………………………</w:t>
            </w:r>
          </w:p>
        </w:tc>
      </w:tr>
    </w:tbl>
    <w:p w:rsidR="005A45D5" w:rsidRPr="0036513D" w:rsidRDefault="005A45D5" w:rsidP="005A45D5">
      <w:pPr>
        <w:pStyle w:val="Normalny1"/>
        <w:numPr>
          <w:ilvl w:val="0"/>
          <w:numId w:val="9"/>
        </w:numPr>
        <w:spacing w:before="80" w:after="80" w:line="276" w:lineRule="auto"/>
        <w:jc w:val="both"/>
        <w:rPr>
          <w:rFonts w:asciiTheme="majorHAnsi" w:hAnsiTheme="majorHAnsi"/>
          <w:sz w:val="21"/>
          <w:szCs w:val="21"/>
        </w:rPr>
      </w:pPr>
      <w:r w:rsidRPr="0036513D">
        <w:rPr>
          <w:rFonts w:asciiTheme="majorHAnsi" w:eastAsia="Cambria" w:hAnsiTheme="majorHAnsi" w:cs="Cambria"/>
          <w:sz w:val="21"/>
          <w:szCs w:val="21"/>
        </w:rPr>
        <w:t>Informujemy, że wybór naszej oferty będzie prowadził do powstania u Zamawiającego obowiązku podatkowego (tj. obowiązku naliczenia i odprowadzenia podatku od towarów i usług przez zamawiającego), w związku z czym wskazujemy nazwę (rodzaj) usługi, której świadczenie będzie prowadzić do jego powstania oraz jej wartość bez kwoty podatku VAT:</w:t>
      </w:r>
    </w:p>
    <w:tbl>
      <w:tblPr>
        <w:tblW w:w="9407" w:type="dxa"/>
        <w:tblInd w:w="33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/>
      </w:tblPr>
      <w:tblGrid>
        <w:gridCol w:w="542"/>
        <w:gridCol w:w="4329"/>
        <w:gridCol w:w="2268"/>
        <w:gridCol w:w="2268"/>
      </w:tblGrid>
      <w:tr w:rsidR="005A45D5" w:rsidRPr="0036513D" w:rsidTr="00FE78A9"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A45D5" w:rsidRPr="0036513D" w:rsidRDefault="005A45D5" w:rsidP="00FE78A9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sz w:val="21"/>
                <w:szCs w:val="21"/>
              </w:rPr>
            </w:pPr>
            <w:r w:rsidRPr="0036513D">
              <w:rPr>
                <w:rFonts w:asciiTheme="majorHAnsi" w:eastAsia="Cambria" w:hAnsiTheme="majorHAnsi" w:cs="Cambria"/>
                <w:sz w:val="21"/>
                <w:szCs w:val="21"/>
              </w:rPr>
              <w:t>L.p.</w:t>
            </w:r>
          </w:p>
        </w:tc>
        <w:tc>
          <w:tcPr>
            <w:tcW w:w="43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A45D5" w:rsidRPr="0036513D" w:rsidRDefault="005A45D5" w:rsidP="00FE78A9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sz w:val="21"/>
                <w:szCs w:val="21"/>
              </w:rPr>
            </w:pPr>
            <w:r w:rsidRPr="0036513D">
              <w:rPr>
                <w:rFonts w:asciiTheme="majorHAnsi" w:eastAsia="Cambria" w:hAnsiTheme="majorHAnsi" w:cs="Cambria"/>
                <w:sz w:val="21"/>
                <w:szCs w:val="21"/>
              </w:rPr>
              <w:t xml:space="preserve">Nazwa (rodzaj) </w:t>
            </w:r>
            <w:r>
              <w:rPr>
                <w:rFonts w:asciiTheme="majorHAnsi" w:eastAsia="Cambria" w:hAnsiTheme="majorHAnsi" w:cs="Cambria"/>
                <w:sz w:val="21"/>
                <w:szCs w:val="21"/>
              </w:rPr>
              <w:t xml:space="preserve">towaru lub </w:t>
            </w:r>
            <w:r w:rsidRPr="0036513D">
              <w:rPr>
                <w:rFonts w:asciiTheme="majorHAnsi" w:eastAsia="Cambria" w:hAnsiTheme="majorHAnsi" w:cs="Cambria"/>
                <w:sz w:val="21"/>
                <w:szCs w:val="21"/>
              </w:rPr>
              <w:t>usługi, której świadczenie będzie prowadzić do powstania obowiązku podatkowego u Zamawiającego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A45D5" w:rsidRPr="0036513D" w:rsidRDefault="005A45D5" w:rsidP="00FE78A9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sz w:val="21"/>
                <w:szCs w:val="21"/>
              </w:rPr>
            </w:pPr>
            <w:r w:rsidRPr="0036513D">
              <w:rPr>
                <w:rFonts w:asciiTheme="majorHAnsi" w:eastAsia="Cambria" w:hAnsiTheme="majorHAnsi" w:cs="Cambria"/>
                <w:sz w:val="21"/>
                <w:szCs w:val="21"/>
              </w:rPr>
              <w:t>Wartość usługi bez kwoty podatku VAT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A45D5" w:rsidRPr="0036513D" w:rsidRDefault="005A45D5" w:rsidP="00FE78A9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sz w:val="21"/>
                <w:szCs w:val="21"/>
              </w:rPr>
            </w:pPr>
            <w:r w:rsidRPr="0036513D">
              <w:rPr>
                <w:rFonts w:asciiTheme="majorHAnsi" w:eastAsia="Cambria" w:hAnsiTheme="majorHAnsi" w:cs="Cambria"/>
                <w:sz w:val="21"/>
                <w:szCs w:val="21"/>
              </w:rPr>
              <w:t xml:space="preserve">stawkę </w:t>
            </w:r>
            <w:r>
              <w:rPr>
                <w:rFonts w:asciiTheme="majorHAnsi" w:eastAsia="Cambria" w:hAnsiTheme="majorHAnsi" w:cs="Cambria"/>
                <w:sz w:val="21"/>
                <w:szCs w:val="21"/>
              </w:rPr>
              <w:t>VAT</w:t>
            </w:r>
            <w:r w:rsidRPr="0036513D">
              <w:rPr>
                <w:rFonts w:asciiTheme="majorHAnsi" w:eastAsia="Cambria" w:hAnsiTheme="majorHAnsi" w:cs="Cambria"/>
                <w:sz w:val="21"/>
                <w:szCs w:val="21"/>
              </w:rPr>
              <w:t>, która zgodnie z wiedzą Wykonawcy, będzie miała zastosowanie</w:t>
            </w:r>
          </w:p>
        </w:tc>
      </w:tr>
      <w:tr w:rsidR="005A45D5" w:rsidRPr="0036513D" w:rsidTr="00FE78A9">
        <w:trPr>
          <w:trHeight w:val="567"/>
        </w:trPr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A45D5" w:rsidRPr="0036513D" w:rsidRDefault="005A45D5" w:rsidP="00FE78A9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sz w:val="21"/>
                <w:szCs w:val="21"/>
              </w:rPr>
            </w:pPr>
            <w:r w:rsidRPr="0036513D">
              <w:rPr>
                <w:rFonts w:asciiTheme="majorHAnsi" w:eastAsia="Cambria" w:hAnsiTheme="majorHAnsi" w:cs="Cambria"/>
                <w:sz w:val="21"/>
                <w:szCs w:val="21"/>
              </w:rPr>
              <w:t>1.</w:t>
            </w:r>
          </w:p>
        </w:tc>
        <w:tc>
          <w:tcPr>
            <w:tcW w:w="43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A45D5" w:rsidRPr="0036513D" w:rsidRDefault="005A45D5" w:rsidP="00FE78A9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A45D5" w:rsidRPr="0036513D" w:rsidRDefault="005A45D5" w:rsidP="00FE78A9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A45D5" w:rsidRPr="0036513D" w:rsidRDefault="005A45D5" w:rsidP="00FE78A9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</w:tr>
      <w:tr w:rsidR="005A45D5" w:rsidRPr="0036513D" w:rsidTr="00FE78A9">
        <w:trPr>
          <w:trHeight w:val="567"/>
        </w:trPr>
        <w:tc>
          <w:tcPr>
            <w:tcW w:w="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A45D5" w:rsidRPr="0036513D" w:rsidRDefault="005A45D5" w:rsidP="00FE78A9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sz w:val="21"/>
                <w:szCs w:val="21"/>
              </w:rPr>
            </w:pPr>
            <w:r w:rsidRPr="0036513D">
              <w:rPr>
                <w:rFonts w:asciiTheme="majorHAnsi" w:eastAsia="Cambria" w:hAnsiTheme="majorHAnsi" w:cs="Cambria"/>
                <w:sz w:val="21"/>
                <w:szCs w:val="21"/>
              </w:rPr>
              <w:t>2.</w:t>
            </w:r>
          </w:p>
        </w:tc>
        <w:tc>
          <w:tcPr>
            <w:tcW w:w="43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A45D5" w:rsidRPr="0036513D" w:rsidRDefault="005A45D5" w:rsidP="00FE78A9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A45D5" w:rsidRPr="0036513D" w:rsidRDefault="005A45D5" w:rsidP="00FE78A9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5A45D5" w:rsidRPr="0036513D" w:rsidRDefault="005A45D5" w:rsidP="00FE78A9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</w:tr>
    </w:tbl>
    <w:p w:rsidR="005A45D5" w:rsidRPr="0036513D" w:rsidRDefault="005A45D5" w:rsidP="005A45D5">
      <w:pPr>
        <w:pStyle w:val="Normalny1"/>
        <w:spacing w:before="80" w:line="276" w:lineRule="auto"/>
        <w:ind w:left="340"/>
        <w:jc w:val="both"/>
        <w:rPr>
          <w:rFonts w:asciiTheme="majorHAnsi" w:eastAsia="Cambria" w:hAnsiTheme="majorHAnsi" w:cs="Cambria"/>
          <w:i/>
          <w:sz w:val="21"/>
          <w:szCs w:val="21"/>
        </w:rPr>
      </w:pPr>
      <w:r w:rsidRPr="0036513D">
        <w:rPr>
          <w:rFonts w:asciiTheme="majorHAnsi" w:eastAsia="Cambria" w:hAnsiTheme="majorHAnsi" w:cs="Cambria"/>
          <w:b/>
          <w:i/>
          <w:sz w:val="21"/>
          <w:szCs w:val="21"/>
          <w:u w:val="single"/>
        </w:rPr>
        <w:t xml:space="preserve">Uwaga: </w:t>
      </w:r>
      <w:r w:rsidRPr="0036513D">
        <w:rPr>
          <w:rFonts w:asciiTheme="majorHAnsi" w:eastAsia="Cambria" w:hAnsiTheme="majorHAnsi" w:cs="Cambria"/>
          <w:i/>
          <w:sz w:val="21"/>
          <w:szCs w:val="21"/>
          <w:u w:val="single"/>
        </w:rPr>
        <w:t>Wypełnić tylko w przypadku gdy wybór oferty będzie prowadził do powstania u Zamawiającego obowiązku podatkowego (tj. obowiązku naliczenia i odprowadzenia podatku od towarów i usług przez zamawiającego)</w:t>
      </w:r>
      <w:r w:rsidRPr="0036513D">
        <w:rPr>
          <w:rFonts w:asciiTheme="majorHAnsi" w:eastAsia="Cambria" w:hAnsiTheme="majorHAnsi" w:cs="Cambria"/>
          <w:i/>
          <w:sz w:val="21"/>
          <w:szCs w:val="21"/>
        </w:rPr>
        <w:t>.</w:t>
      </w:r>
    </w:p>
    <w:p w:rsidR="005A45D5" w:rsidRPr="0036513D" w:rsidRDefault="005A45D5" w:rsidP="005A45D5">
      <w:pPr>
        <w:pStyle w:val="Normalny1"/>
        <w:spacing w:before="80" w:line="276" w:lineRule="auto"/>
        <w:ind w:left="340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36513D">
        <w:rPr>
          <w:rFonts w:asciiTheme="majorHAnsi" w:eastAsia="Cambria" w:hAnsiTheme="majorHAnsi" w:cs="Cambria"/>
          <w:i/>
          <w:sz w:val="21"/>
          <w:szCs w:val="21"/>
        </w:rPr>
        <w:t>Uwaga: Nie wypełnienie tabeli rozumiane będzie przez Zamawiającego jako informacja o tym, że wybór oferty Wykonawcy nie będzie prowadził do powstania u Zamawiającego obowiązku podatkowego.</w:t>
      </w:r>
    </w:p>
    <w:p w:rsidR="005A45D5" w:rsidRPr="0034311E" w:rsidRDefault="005A45D5" w:rsidP="005A45D5">
      <w:pPr>
        <w:pStyle w:val="Normalny1"/>
        <w:numPr>
          <w:ilvl w:val="0"/>
          <w:numId w:val="9"/>
        </w:numPr>
        <w:spacing w:before="80" w:after="120" w:line="276" w:lineRule="auto"/>
        <w:jc w:val="both"/>
        <w:rPr>
          <w:rFonts w:asciiTheme="majorHAnsi" w:hAnsiTheme="majorHAnsi"/>
          <w:sz w:val="21"/>
          <w:szCs w:val="21"/>
        </w:rPr>
      </w:pPr>
      <w:r w:rsidRPr="0036513D">
        <w:rPr>
          <w:rFonts w:asciiTheme="majorHAnsi" w:hAnsiTheme="majorHAnsi"/>
          <w:b/>
          <w:sz w:val="21"/>
          <w:szCs w:val="21"/>
        </w:rPr>
        <w:lastRenderedPageBreak/>
        <w:t>Oświadczamy, że wykonamy niniejsze zamówienie w terminie określonym w SWZ</w:t>
      </w:r>
      <w:r w:rsidRPr="0036513D">
        <w:rPr>
          <w:rFonts w:asciiTheme="majorHAnsi" w:eastAsia="Cambria" w:hAnsiTheme="majorHAnsi" w:cs="Cambria"/>
          <w:i/>
          <w:sz w:val="21"/>
          <w:szCs w:val="21"/>
        </w:rPr>
        <w:t>.</w:t>
      </w:r>
    </w:p>
    <w:p w:rsidR="005A45D5" w:rsidRPr="00532A87" w:rsidRDefault="005A45D5" w:rsidP="005A45D5">
      <w:pPr>
        <w:pStyle w:val="Normalny1"/>
        <w:numPr>
          <w:ilvl w:val="0"/>
          <w:numId w:val="9"/>
        </w:numPr>
        <w:spacing w:before="80" w:after="120" w:line="276" w:lineRule="auto"/>
        <w:jc w:val="both"/>
        <w:rPr>
          <w:rFonts w:asciiTheme="majorHAnsi" w:hAnsiTheme="majorHAnsi"/>
          <w:sz w:val="21"/>
          <w:szCs w:val="21"/>
        </w:rPr>
      </w:pPr>
      <w:r w:rsidRPr="00532A87">
        <w:rPr>
          <w:rFonts w:asciiTheme="majorHAnsi" w:eastAsia="Cambria" w:hAnsiTheme="majorHAnsi" w:cs="Cambria"/>
          <w:sz w:val="21"/>
          <w:szCs w:val="21"/>
        </w:rPr>
        <w:t>Uważamy się związani niniejszą ofertą przez czas wskazany w SWZ</w:t>
      </w:r>
      <w:r>
        <w:rPr>
          <w:rFonts w:asciiTheme="majorHAnsi" w:eastAsia="Cambria" w:hAnsiTheme="majorHAnsi" w:cs="Cambria"/>
          <w:sz w:val="21"/>
          <w:szCs w:val="21"/>
        </w:rPr>
        <w:t>.</w:t>
      </w:r>
    </w:p>
    <w:p w:rsidR="005A45D5" w:rsidRPr="006177F3" w:rsidRDefault="005A45D5" w:rsidP="005A45D5">
      <w:pPr>
        <w:pStyle w:val="Normalny1"/>
        <w:numPr>
          <w:ilvl w:val="0"/>
          <w:numId w:val="9"/>
        </w:numPr>
        <w:tabs>
          <w:tab w:val="center" w:pos="-2127"/>
        </w:tabs>
        <w:spacing w:after="120" w:line="276" w:lineRule="auto"/>
        <w:jc w:val="both"/>
        <w:rPr>
          <w:rFonts w:asciiTheme="majorHAnsi" w:hAnsiTheme="majorHAnsi"/>
          <w:sz w:val="21"/>
          <w:szCs w:val="21"/>
        </w:rPr>
      </w:pPr>
      <w:r w:rsidRPr="0036513D">
        <w:rPr>
          <w:rFonts w:asciiTheme="majorHAnsi" w:eastAsia="Cambria" w:hAnsiTheme="majorHAnsi" w:cs="Cambria"/>
          <w:sz w:val="21"/>
          <w:szCs w:val="21"/>
        </w:rPr>
        <w:t>Oświadczamy, że zamówienie wykonamy bez współudziału podwykonawców/ Oświadczamy, że zamówienie wykonamy przy współudziale podwykonawców, w</w:t>
      </w:r>
      <w:r>
        <w:rPr>
          <w:rFonts w:asciiTheme="majorHAnsi" w:eastAsia="Cambria" w:hAnsiTheme="majorHAnsi" w:cs="Cambria"/>
          <w:sz w:val="21"/>
          <w:szCs w:val="21"/>
        </w:rPr>
        <w:t xml:space="preserve"> następującym</w:t>
      </w:r>
      <w:r w:rsidRPr="0036513D">
        <w:rPr>
          <w:rFonts w:asciiTheme="majorHAnsi" w:eastAsia="Cambria" w:hAnsiTheme="majorHAnsi" w:cs="Cambria"/>
          <w:sz w:val="21"/>
          <w:szCs w:val="21"/>
        </w:rPr>
        <w:t xml:space="preserve"> zakresie</w:t>
      </w:r>
      <w:r>
        <w:rPr>
          <w:rStyle w:val="Odwoanieprzypisudolnego"/>
          <w:rFonts w:asciiTheme="majorHAnsi" w:eastAsia="Cambria" w:hAnsiTheme="majorHAnsi"/>
          <w:sz w:val="21"/>
          <w:szCs w:val="21"/>
        </w:rPr>
        <w:footnoteReference w:id="1"/>
      </w:r>
      <w:r>
        <w:rPr>
          <w:rFonts w:asciiTheme="majorHAnsi" w:eastAsia="Cambria" w:hAnsiTheme="majorHAnsi" w:cs="Cambria"/>
          <w:sz w:val="21"/>
          <w:szCs w:val="21"/>
        </w:rPr>
        <w:t>:</w:t>
      </w:r>
      <w:r w:rsidRPr="0036513D">
        <w:rPr>
          <w:rFonts w:asciiTheme="majorHAnsi" w:eastAsia="Cambria" w:hAnsiTheme="majorHAnsi" w:cs="Cambria"/>
          <w:sz w:val="21"/>
          <w:szCs w:val="21"/>
        </w:rPr>
        <w:t xml:space="preserve"> </w:t>
      </w:r>
    </w:p>
    <w:tbl>
      <w:tblPr>
        <w:tblW w:w="9497" w:type="dxa"/>
        <w:tblInd w:w="38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/>
      </w:tblPr>
      <w:tblGrid>
        <w:gridCol w:w="567"/>
        <w:gridCol w:w="4961"/>
        <w:gridCol w:w="3969"/>
      </w:tblGrid>
      <w:tr w:rsidR="005A45D5" w:rsidRPr="00B46386" w:rsidTr="00FE78A9"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5D5" w:rsidRPr="006177F3" w:rsidRDefault="005A45D5" w:rsidP="00FE78A9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sz w:val="21"/>
                <w:szCs w:val="21"/>
              </w:rPr>
            </w:pPr>
            <w:r w:rsidRPr="006177F3">
              <w:rPr>
                <w:rFonts w:asciiTheme="majorHAnsi" w:eastAsia="Cambria" w:hAnsiTheme="majorHAnsi" w:cs="Cambria"/>
                <w:sz w:val="21"/>
                <w:szCs w:val="21"/>
              </w:rPr>
              <w:t xml:space="preserve">Lp. 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A45D5" w:rsidRPr="006177F3" w:rsidRDefault="005A45D5" w:rsidP="00FE78A9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sz w:val="21"/>
                <w:szCs w:val="21"/>
              </w:rPr>
            </w:pPr>
            <w:r w:rsidRPr="006177F3">
              <w:rPr>
                <w:rFonts w:asciiTheme="majorHAnsi" w:eastAsia="Cambria" w:hAnsiTheme="majorHAnsi" w:cs="Cambria"/>
                <w:sz w:val="21"/>
                <w:szCs w:val="21"/>
              </w:rPr>
              <w:t>Wykaz części zamówienia, które Wykonawca zamierza powierzyć Podwykonawcom</w:t>
            </w: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A45D5" w:rsidRPr="006177F3" w:rsidRDefault="005A45D5" w:rsidP="00FE78A9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sz w:val="21"/>
                <w:szCs w:val="21"/>
              </w:rPr>
            </w:pPr>
            <w:r w:rsidRPr="006177F3">
              <w:rPr>
                <w:rFonts w:asciiTheme="majorHAnsi" w:eastAsia="Cambria" w:hAnsiTheme="majorHAnsi" w:cs="Cambria"/>
                <w:sz w:val="21"/>
                <w:szCs w:val="21"/>
              </w:rPr>
              <w:t>Nazwa (firma) podwykonawcy</w:t>
            </w:r>
          </w:p>
        </w:tc>
      </w:tr>
      <w:tr w:rsidR="005A45D5" w:rsidRPr="00B46386" w:rsidTr="00FE78A9">
        <w:trPr>
          <w:trHeight w:val="85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A45D5" w:rsidRPr="006177F3" w:rsidRDefault="005A45D5" w:rsidP="00FE78A9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sz w:val="21"/>
                <w:szCs w:val="21"/>
              </w:rPr>
            </w:pPr>
            <w:r>
              <w:rPr>
                <w:rFonts w:asciiTheme="majorHAnsi" w:eastAsia="Cambria" w:hAnsiTheme="majorHAnsi" w:cs="Cambria"/>
                <w:sz w:val="21"/>
                <w:szCs w:val="21"/>
              </w:rPr>
              <w:t>1.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5D5" w:rsidRPr="006177F3" w:rsidRDefault="005A45D5" w:rsidP="00FE78A9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5D5" w:rsidRPr="006177F3" w:rsidRDefault="005A45D5" w:rsidP="00FE78A9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</w:tr>
      <w:tr w:rsidR="005A45D5" w:rsidRPr="00B46386" w:rsidTr="00FE78A9">
        <w:trPr>
          <w:trHeight w:val="85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A45D5" w:rsidRPr="006177F3" w:rsidRDefault="005A45D5" w:rsidP="00FE78A9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sz w:val="21"/>
                <w:szCs w:val="21"/>
              </w:rPr>
            </w:pPr>
            <w:r>
              <w:rPr>
                <w:rFonts w:asciiTheme="majorHAnsi" w:eastAsia="Cambria" w:hAnsiTheme="majorHAnsi" w:cs="Cambria"/>
                <w:sz w:val="21"/>
                <w:szCs w:val="21"/>
              </w:rPr>
              <w:t>2.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5D5" w:rsidRPr="006177F3" w:rsidRDefault="005A45D5" w:rsidP="00FE78A9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5D5" w:rsidRPr="006177F3" w:rsidRDefault="005A45D5" w:rsidP="00FE78A9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</w:tr>
      <w:tr w:rsidR="005A45D5" w:rsidRPr="00B46386" w:rsidTr="00FE78A9">
        <w:trPr>
          <w:trHeight w:val="850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A45D5" w:rsidRPr="006177F3" w:rsidRDefault="005A45D5" w:rsidP="00FE78A9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sz w:val="21"/>
                <w:szCs w:val="21"/>
              </w:rPr>
            </w:pPr>
            <w:r>
              <w:rPr>
                <w:rFonts w:asciiTheme="majorHAnsi" w:eastAsia="Cambria" w:hAnsiTheme="majorHAnsi" w:cs="Cambria"/>
                <w:sz w:val="21"/>
                <w:szCs w:val="21"/>
              </w:rPr>
              <w:t>3.</w:t>
            </w:r>
          </w:p>
        </w:tc>
        <w:tc>
          <w:tcPr>
            <w:tcW w:w="4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5D5" w:rsidRPr="006177F3" w:rsidRDefault="005A45D5" w:rsidP="00FE78A9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A45D5" w:rsidRPr="006177F3" w:rsidRDefault="005A45D5" w:rsidP="00FE78A9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</w:tr>
    </w:tbl>
    <w:p w:rsidR="005A45D5" w:rsidRPr="0036513D" w:rsidRDefault="005A45D5" w:rsidP="005A45D5">
      <w:pPr>
        <w:pStyle w:val="Normalny1"/>
        <w:numPr>
          <w:ilvl w:val="0"/>
          <w:numId w:val="9"/>
        </w:numPr>
        <w:tabs>
          <w:tab w:val="center" w:pos="-2127"/>
        </w:tabs>
        <w:spacing w:before="80" w:after="120" w:line="276" w:lineRule="auto"/>
        <w:jc w:val="both"/>
        <w:rPr>
          <w:rFonts w:asciiTheme="majorHAnsi" w:hAnsiTheme="majorHAnsi"/>
          <w:sz w:val="21"/>
          <w:szCs w:val="21"/>
        </w:rPr>
      </w:pPr>
      <w:r w:rsidRPr="0036513D">
        <w:rPr>
          <w:rFonts w:asciiTheme="majorHAnsi" w:eastAsia="Cambria" w:hAnsiTheme="majorHAnsi" w:cs="Cambria"/>
          <w:sz w:val="21"/>
          <w:szCs w:val="21"/>
        </w:rPr>
        <w:t>Oświadczamy, że wypełniliśmy obowiązki informacyjne przewidziane w art. 13 lub art. 14 RODO</w:t>
      </w:r>
      <w:r>
        <w:rPr>
          <w:rStyle w:val="Odwoanieprzypisudolnego"/>
          <w:rFonts w:asciiTheme="majorHAnsi" w:eastAsia="Cambria" w:hAnsiTheme="majorHAnsi"/>
          <w:sz w:val="21"/>
          <w:szCs w:val="21"/>
        </w:rPr>
        <w:footnoteReference w:id="2"/>
      </w:r>
      <w:r w:rsidRPr="0036513D">
        <w:rPr>
          <w:rFonts w:asciiTheme="majorHAnsi" w:eastAsia="Cambria" w:hAnsiTheme="majorHAnsi" w:cs="Cambria"/>
          <w:sz w:val="21"/>
          <w:szCs w:val="21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Style w:val="Odwoanieprzypisudolnego"/>
          <w:rFonts w:asciiTheme="majorHAnsi" w:hAnsiTheme="majorHAnsi"/>
          <w:sz w:val="21"/>
          <w:szCs w:val="21"/>
        </w:rPr>
        <w:footnoteReference w:id="3"/>
      </w:r>
    </w:p>
    <w:p w:rsidR="005A45D5" w:rsidRPr="0036513D" w:rsidRDefault="005A45D5" w:rsidP="005A45D5">
      <w:pPr>
        <w:pStyle w:val="Normalny1"/>
        <w:numPr>
          <w:ilvl w:val="0"/>
          <w:numId w:val="9"/>
        </w:numPr>
        <w:spacing w:before="80" w:after="80" w:line="276" w:lineRule="auto"/>
        <w:jc w:val="both"/>
        <w:rPr>
          <w:rFonts w:asciiTheme="majorHAnsi" w:hAnsiTheme="majorHAnsi"/>
          <w:sz w:val="21"/>
          <w:szCs w:val="21"/>
        </w:rPr>
      </w:pPr>
      <w:r w:rsidRPr="0036513D">
        <w:rPr>
          <w:rFonts w:asciiTheme="majorHAnsi" w:eastAsia="Cambria" w:hAnsiTheme="majorHAnsi" w:cs="Cambria"/>
          <w:sz w:val="21"/>
          <w:szCs w:val="21"/>
        </w:rPr>
        <w:t xml:space="preserve">Załącznikami do </w:t>
      </w:r>
      <w:r>
        <w:rPr>
          <w:rFonts w:asciiTheme="majorHAnsi" w:eastAsia="Cambria" w:hAnsiTheme="majorHAnsi" w:cs="Cambria"/>
          <w:sz w:val="21"/>
          <w:szCs w:val="21"/>
        </w:rPr>
        <w:t>oferty są następujące dokumenty</w:t>
      </w:r>
      <w:r w:rsidRPr="0036513D">
        <w:rPr>
          <w:rFonts w:asciiTheme="majorHAnsi" w:eastAsia="Cambria" w:hAnsiTheme="majorHAnsi" w:cs="Cambria"/>
          <w:sz w:val="21"/>
          <w:szCs w:val="21"/>
        </w:rPr>
        <w:t>:</w:t>
      </w:r>
    </w:p>
    <w:tbl>
      <w:tblPr>
        <w:tblW w:w="9514" w:type="dxa"/>
        <w:tblInd w:w="340" w:type="dxa"/>
        <w:tblLayout w:type="fixed"/>
        <w:tblLook w:val="0400"/>
      </w:tblPr>
      <w:tblGrid>
        <w:gridCol w:w="4758"/>
        <w:gridCol w:w="4756"/>
      </w:tblGrid>
      <w:tr w:rsidR="005A45D5" w:rsidRPr="0036513D" w:rsidTr="00FE78A9">
        <w:trPr>
          <w:trHeight w:val="560"/>
        </w:trPr>
        <w:tc>
          <w:tcPr>
            <w:tcW w:w="4758" w:type="dxa"/>
            <w:shd w:val="clear" w:color="auto" w:fill="auto"/>
            <w:vAlign w:val="bottom"/>
          </w:tcPr>
          <w:p w:rsidR="005A45D5" w:rsidRPr="0036513D" w:rsidRDefault="005A45D5" w:rsidP="005A45D5">
            <w:pPr>
              <w:pStyle w:val="Normalny1"/>
              <w:numPr>
                <w:ilvl w:val="1"/>
                <w:numId w:val="9"/>
              </w:numPr>
              <w:spacing w:line="276" w:lineRule="auto"/>
              <w:ind w:left="227" w:hanging="283"/>
              <w:rPr>
                <w:rFonts w:asciiTheme="majorHAnsi" w:hAnsiTheme="majorHAnsi"/>
                <w:sz w:val="21"/>
                <w:szCs w:val="21"/>
              </w:rPr>
            </w:pPr>
            <w:r w:rsidRPr="0036513D">
              <w:rPr>
                <w:rFonts w:asciiTheme="majorHAnsi" w:eastAsia="Cambria" w:hAnsiTheme="majorHAnsi" w:cs="Cambria"/>
                <w:sz w:val="21"/>
                <w:szCs w:val="21"/>
              </w:rPr>
              <w:t>…………………………………………………</w:t>
            </w:r>
          </w:p>
        </w:tc>
        <w:tc>
          <w:tcPr>
            <w:tcW w:w="4756" w:type="dxa"/>
            <w:shd w:val="clear" w:color="auto" w:fill="auto"/>
            <w:vAlign w:val="bottom"/>
          </w:tcPr>
          <w:p w:rsidR="005A45D5" w:rsidRPr="0036513D" w:rsidRDefault="005A45D5" w:rsidP="005A45D5">
            <w:pPr>
              <w:pStyle w:val="Normalny1"/>
              <w:numPr>
                <w:ilvl w:val="0"/>
                <w:numId w:val="73"/>
              </w:numPr>
              <w:spacing w:line="276" w:lineRule="auto"/>
              <w:ind w:left="289" w:hanging="142"/>
              <w:rPr>
                <w:rFonts w:asciiTheme="majorHAnsi" w:eastAsia="Cambria" w:hAnsiTheme="majorHAnsi" w:cs="Cambria"/>
                <w:sz w:val="21"/>
                <w:szCs w:val="21"/>
              </w:rPr>
            </w:pPr>
            <w:r w:rsidRPr="0036513D">
              <w:rPr>
                <w:rFonts w:asciiTheme="majorHAnsi" w:eastAsia="Cambria" w:hAnsiTheme="majorHAnsi" w:cs="Cambria"/>
                <w:sz w:val="21"/>
                <w:szCs w:val="21"/>
              </w:rPr>
              <w:t>………………………………………………</w:t>
            </w:r>
          </w:p>
        </w:tc>
      </w:tr>
      <w:tr w:rsidR="005A45D5" w:rsidRPr="0036513D" w:rsidTr="00FE78A9">
        <w:trPr>
          <w:trHeight w:val="560"/>
        </w:trPr>
        <w:tc>
          <w:tcPr>
            <w:tcW w:w="4758" w:type="dxa"/>
            <w:shd w:val="clear" w:color="auto" w:fill="auto"/>
            <w:vAlign w:val="bottom"/>
          </w:tcPr>
          <w:p w:rsidR="005A45D5" w:rsidRPr="0036513D" w:rsidRDefault="005A45D5" w:rsidP="005A45D5">
            <w:pPr>
              <w:pStyle w:val="Normalny1"/>
              <w:numPr>
                <w:ilvl w:val="1"/>
                <w:numId w:val="9"/>
              </w:numPr>
              <w:spacing w:line="276" w:lineRule="auto"/>
              <w:ind w:left="227" w:hanging="283"/>
              <w:rPr>
                <w:rFonts w:asciiTheme="majorHAnsi" w:hAnsiTheme="majorHAnsi"/>
                <w:sz w:val="21"/>
                <w:szCs w:val="21"/>
              </w:rPr>
            </w:pPr>
            <w:r w:rsidRPr="0036513D">
              <w:rPr>
                <w:rFonts w:asciiTheme="majorHAnsi" w:eastAsia="Cambria" w:hAnsiTheme="majorHAnsi" w:cs="Cambria"/>
                <w:sz w:val="21"/>
                <w:szCs w:val="21"/>
              </w:rPr>
              <w:t>…………………………………………………</w:t>
            </w:r>
          </w:p>
        </w:tc>
        <w:tc>
          <w:tcPr>
            <w:tcW w:w="4756" w:type="dxa"/>
            <w:shd w:val="clear" w:color="auto" w:fill="auto"/>
            <w:vAlign w:val="bottom"/>
          </w:tcPr>
          <w:p w:rsidR="005A45D5" w:rsidRPr="0036513D" w:rsidRDefault="005A45D5" w:rsidP="005A45D5">
            <w:pPr>
              <w:pStyle w:val="Normalny1"/>
              <w:numPr>
                <w:ilvl w:val="0"/>
                <w:numId w:val="73"/>
              </w:numPr>
              <w:spacing w:line="276" w:lineRule="auto"/>
              <w:ind w:left="289" w:hanging="142"/>
              <w:rPr>
                <w:rFonts w:asciiTheme="majorHAnsi" w:eastAsia="Cambria" w:hAnsiTheme="majorHAnsi" w:cs="Cambria"/>
                <w:sz w:val="21"/>
                <w:szCs w:val="21"/>
              </w:rPr>
            </w:pPr>
            <w:r w:rsidRPr="0036513D">
              <w:rPr>
                <w:rFonts w:asciiTheme="majorHAnsi" w:eastAsia="Cambria" w:hAnsiTheme="majorHAnsi" w:cs="Cambria"/>
                <w:sz w:val="21"/>
                <w:szCs w:val="21"/>
              </w:rPr>
              <w:t>………………………………………………</w:t>
            </w:r>
          </w:p>
        </w:tc>
      </w:tr>
      <w:tr w:rsidR="005A45D5" w:rsidRPr="0036513D" w:rsidTr="00FE78A9">
        <w:trPr>
          <w:trHeight w:val="560"/>
        </w:trPr>
        <w:tc>
          <w:tcPr>
            <w:tcW w:w="4758" w:type="dxa"/>
            <w:shd w:val="clear" w:color="auto" w:fill="auto"/>
            <w:vAlign w:val="bottom"/>
          </w:tcPr>
          <w:p w:rsidR="005A45D5" w:rsidRPr="0036513D" w:rsidRDefault="005A45D5" w:rsidP="005A45D5">
            <w:pPr>
              <w:pStyle w:val="Normalny1"/>
              <w:numPr>
                <w:ilvl w:val="1"/>
                <w:numId w:val="9"/>
              </w:numPr>
              <w:spacing w:line="276" w:lineRule="auto"/>
              <w:ind w:left="227" w:hanging="283"/>
              <w:rPr>
                <w:rFonts w:asciiTheme="majorHAnsi" w:hAnsiTheme="majorHAnsi"/>
                <w:sz w:val="21"/>
                <w:szCs w:val="21"/>
              </w:rPr>
            </w:pPr>
            <w:r w:rsidRPr="0036513D">
              <w:rPr>
                <w:rFonts w:asciiTheme="majorHAnsi" w:eastAsia="Cambria" w:hAnsiTheme="majorHAnsi" w:cs="Cambria"/>
                <w:sz w:val="21"/>
                <w:szCs w:val="21"/>
              </w:rPr>
              <w:t>…………………………………………………</w:t>
            </w:r>
          </w:p>
        </w:tc>
        <w:tc>
          <w:tcPr>
            <w:tcW w:w="4756" w:type="dxa"/>
            <w:shd w:val="clear" w:color="auto" w:fill="auto"/>
            <w:vAlign w:val="bottom"/>
          </w:tcPr>
          <w:p w:rsidR="005A45D5" w:rsidRPr="0036513D" w:rsidRDefault="005A45D5" w:rsidP="005A45D5">
            <w:pPr>
              <w:pStyle w:val="Normalny1"/>
              <w:numPr>
                <w:ilvl w:val="0"/>
                <w:numId w:val="73"/>
              </w:numPr>
              <w:spacing w:line="276" w:lineRule="auto"/>
              <w:ind w:left="289" w:hanging="142"/>
              <w:rPr>
                <w:rFonts w:asciiTheme="majorHAnsi" w:eastAsia="Cambria" w:hAnsiTheme="majorHAnsi" w:cs="Cambria"/>
                <w:sz w:val="21"/>
                <w:szCs w:val="21"/>
              </w:rPr>
            </w:pPr>
            <w:r w:rsidRPr="0036513D">
              <w:rPr>
                <w:rFonts w:asciiTheme="majorHAnsi" w:eastAsia="Cambria" w:hAnsiTheme="majorHAnsi" w:cs="Cambria"/>
                <w:sz w:val="21"/>
                <w:szCs w:val="21"/>
              </w:rPr>
              <w:t>………………………………………………</w:t>
            </w:r>
          </w:p>
        </w:tc>
      </w:tr>
      <w:tr w:rsidR="005A45D5" w:rsidRPr="0036513D" w:rsidTr="00FE78A9">
        <w:trPr>
          <w:trHeight w:val="560"/>
        </w:trPr>
        <w:tc>
          <w:tcPr>
            <w:tcW w:w="4758" w:type="dxa"/>
            <w:shd w:val="clear" w:color="auto" w:fill="auto"/>
            <w:vAlign w:val="bottom"/>
          </w:tcPr>
          <w:p w:rsidR="005A45D5" w:rsidRPr="0036513D" w:rsidRDefault="005A45D5" w:rsidP="005A45D5">
            <w:pPr>
              <w:pStyle w:val="Normalny1"/>
              <w:numPr>
                <w:ilvl w:val="1"/>
                <w:numId w:val="9"/>
              </w:numPr>
              <w:spacing w:line="276" w:lineRule="auto"/>
              <w:ind w:left="227" w:hanging="283"/>
              <w:rPr>
                <w:rFonts w:asciiTheme="majorHAnsi" w:hAnsiTheme="majorHAnsi"/>
                <w:sz w:val="21"/>
                <w:szCs w:val="21"/>
              </w:rPr>
            </w:pPr>
            <w:r w:rsidRPr="0036513D">
              <w:rPr>
                <w:rFonts w:asciiTheme="majorHAnsi" w:eastAsia="Cambria" w:hAnsiTheme="majorHAnsi" w:cs="Cambria"/>
                <w:sz w:val="21"/>
                <w:szCs w:val="21"/>
              </w:rPr>
              <w:t>…………………………………………………</w:t>
            </w:r>
          </w:p>
        </w:tc>
        <w:tc>
          <w:tcPr>
            <w:tcW w:w="4756" w:type="dxa"/>
            <w:shd w:val="clear" w:color="auto" w:fill="auto"/>
            <w:vAlign w:val="bottom"/>
          </w:tcPr>
          <w:p w:rsidR="005A45D5" w:rsidRPr="0036513D" w:rsidRDefault="005A45D5" w:rsidP="005A45D5">
            <w:pPr>
              <w:pStyle w:val="Normalny1"/>
              <w:numPr>
                <w:ilvl w:val="0"/>
                <w:numId w:val="73"/>
              </w:numPr>
              <w:spacing w:line="276" w:lineRule="auto"/>
              <w:ind w:left="289" w:hanging="142"/>
              <w:rPr>
                <w:rFonts w:asciiTheme="majorHAnsi" w:eastAsia="Cambria" w:hAnsiTheme="majorHAnsi" w:cs="Cambria"/>
                <w:sz w:val="21"/>
                <w:szCs w:val="21"/>
              </w:rPr>
            </w:pPr>
            <w:r w:rsidRPr="0036513D">
              <w:rPr>
                <w:rFonts w:asciiTheme="majorHAnsi" w:eastAsia="Cambria" w:hAnsiTheme="majorHAnsi" w:cs="Cambria"/>
                <w:sz w:val="21"/>
                <w:szCs w:val="21"/>
              </w:rPr>
              <w:t>………………………………………………</w:t>
            </w:r>
          </w:p>
        </w:tc>
      </w:tr>
    </w:tbl>
    <w:p w:rsidR="005A45D5" w:rsidRPr="0036513D" w:rsidRDefault="005A45D5" w:rsidP="005A45D5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bookmarkStart w:id="0" w:name="_1fob9te" w:colFirst="0" w:colLast="0"/>
      <w:bookmarkEnd w:id="0"/>
    </w:p>
    <w:p w:rsidR="005A45D5" w:rsidRPr="0036513D" w:rsidRDefault="005A45D5" w:rsidP="005A45D5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36513D">
        <w:rPr>
          <w:rFonts w:asciiTheme="majorHAnsi" w:eastAsia="Cambria" w:hAnsiTheme="majorHAnsi" w:cs="Cambria"/>
          <w:sz w:val="21"/>
          <w:szCs w:val="21"/>
        </w:rPr>
        <w:t>Miejscowość i data:…………………………… __ __ 202</w:t>
      </w:r>
      <w:r w:rsidR="0085117F">
        <w:rPr>
          <w:rFonts w:asciiTheme="majorHAnsi" w:eastAsia="Cambria" w:hAnsiTheme="majorHAnsi" w:cs="Cambria"/>
          <w:sz w:val="21"/>
          <w:szCs w:val="21"/>
        </w:rPr>
        <w:t>4</w:t>
      </w:r>
      <w:r w:rsidRPr="0036513D">
        <w:rPr>
          <w:rFonts w:asciiTheme="majorHAnsi" w:eastAsia="Cambria" w:hAnsiTheme="majorHAnsi" w:cs="Cambria"/>
          <w:sz w:val="21"/>
          <w:szCs w:val="21"/>
        </w:rPr>
        <w:t xml:space="preserve"> r.</w:t>
      </w:r>
    </w:p>
    <w:p w:rsidR="005A45D5" w:rsidRPr="0036513D" w:rsidRDefault="005A45D5" w:rsidP="005A45D5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36513D">
        <w:rPr>
          <w:rFonts w:asciiTheme="majorHAnsi" w:eastAsia="Cambria" w:hAnsiTheme="majorHAnsi" w:cs="Cambria"/>
          <w:sz w:val="21"/>
          <w:szCs w:val="21"/>
        </w:rPr>
        <w:tab/>
      </w:r>
      <w:r w:rsidRPr="0036513D">
        <w:rPr>
          <w:rFonts w:asciiTheme="majorHAnsi" w:eastAsia="Cambria" w:hAnsiTheme="majorHAnsi" w:cs="Cambria"/>
          <w:sz w:val="21"/>
          <w:szCs w:val="21"/>
        </w:rPr>
        <w:tab/>
      </w:r>
      <w:r w:rsidRPr="0036513D">
        <w:rPr>
          <w:rFonts w:asciiTheme="majorHAnsi" w:eastAsia="Cambria" w:hAnsiTheme="majorHAnsi" w:cs="Cambria"/>
          <w:sz w:val="21"/>
          <w:szCs w:val="21"/>
        </w:rPr>
        <w:tab/>
      </w:r>
      <w:r w:rsidRPr="0036513D">
        <w:rPr>
          <w:rFonts w:asciiTheme="majorHAnsi" w:eastAsia="Cambria" w:hAnsiTheme="majorHAnsi" w:cs="Cambria"/>
          <w:sz w:val="21"/>
          <w:szCs w:val="21"/>
        </w:rPr>
        <w:tab/>
      </w:r>
      <w:r w:rsidRPr="0036513D">
        <w:rPr>
          <w:rFonts w:asciiTheme="majorHAnsi" w:eastAsia="Cambria" w:hAnsiTheme="majorHAnsi" w:cs="Cambria"/>
          <w:sz w:val="21"/>
          <w:szCs w:val="21"/>
        </w:rPr>
        <w:tab/>
      </w:r>
      <w:r w:rsidRPr="0036513D">
        <w:rPr>
          <w:rFonts w:asciiTheme="majorHAnsi" w:eastAsia="Cambria" w:hAnsiTheme="majorHAnsi" w:cs="Cambria"/>
          <w:sz w:val="21"/>
          <w:szCs w:val="21"/>
        </w:rPr>
        <w:tab/>
      </w:r>
      <w:r w:rsidRPr="0036513D">
        <w:rPr>
          <w:rFonts w:asciiTheme="majorHAnsi" w:eastAsia="Cambria" w:hAnsiTheme="majorHAnsi" w:cs="Cambria"/>
          <w:sz w:val="21"/>
          <w:szCs w:val="21"/>
        </w:rPr>
        <w:tab/>
      </w:r>
      <w:r w:rsidRPr="0036513D">
        <w:rPr>
          <w:rFonts w:asciiTheme="majorHAnsi" w:eastAsia="Cambria" w:hAnsiTheme="majorHAnsi" w:cs="Cambria"/>
          <w:sz w:val="21"/>
          <w:szCs w:val="21"/>
        </w:rPr>
        <w:tab/>
      </w:r>
    </w:p>
    <w:p w:rsidR="00C55CB7" w:rsidRDefault="00C55CB7" w:rsidP="005A45D5">
      <w:pPr>
        <w:pStyle w:val="Normalny1"/>
        <w:spacing w:line="276" w:lineRule="auto"/>
        <w:ind w:left="6379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5A45D5" w:rsidRPr="0036513D" w:rsidRDefault="00C55CB7" w:rsidP="005A45D5">
      <w:pPr>
        <w:pStyle w:val="Normalny1"/>
        <w:spacing w:line="276" w:lineRule="auto"/>
        <w:ind w:left="6379"/>
        <w:jc w:val="both"/>
        <w:rPr>
          <w:rFonts w:asciiTheme="majorHAnsi" w:eastAsia="Cambria" w:hAnsiTheme="majorHAnsi" w:cs="Cambria"/>
          <w:sz w:val="21"/>
          <w:szCs w:val="21"/>
        </w:rPr>
      </w:pPr>
      <w:r>
        <w:rPr>
          <w:rFonts w:asciiTheme="majorHAnsi" w:eastAsia="Cambria" w:hAnsiTheme="majorHAnsi" w:cs="Cambria"/>
          <w:sz w:val="21"/>
          <w:szCs w:val="21"/>
        </w:rPr>
        <w:t xml:space="preserve"> </w:t>
      </w:r>
      <w:r w:rsidR="005A45D5" w:rsidRPr="0036513D">
        <w:rPr>
          <w:rFonts w:asciiTheme="majorHAnsi" w:eastAsia="Cambria" w:hAnsiTheme="majorHAnsi" w:cs="Cambria"/>
          <w:sz w:val="21"/>
          <w:szCs w:val="21"/>
        </w:rPr>
        <w:t>………………………….</w:t>
      </w:r>
    </w:p>
    <w:p w:rsidR="005A0DBB" w:rsidRDefault="005A45D5" w:rsidP="005A45D5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36513D">
        <w:rPr>
          <w:rFonts w:asciiTheme="majorHAnsi" w:eastAsia="Cambria" w:hAnsiTheme="majorHAnsi" w:cs="Cambria"/>
          <w:sz w:val="21"/>
          <w:szCs w:val="21"/>
        </w:rPr>
        <w:t xml:space="preserve">   </w:t>
      </w:r>
      <w:r w:rsidR="00C55CB7">
        <w:rPr>
          <w:rFonts w:asciiTheme="majorHAnsi" w:eastAsia="Cambria" w:hAnsiTheme="majorHAnsi" w:cs="Cambria"/>
          <w:sz w:val="21"/>
          <w:szCs w:val="21"/>
        </w:rPr>
        <w:tab/>
      </w:r>
      <w:r w:rsidR="00C55CB7">
        <w:rPr>
          <w:rFonts w:asciiTheme="majorHAnsi" w:eastAsia="Cambria" w:hAnsiTheme="majorHAnsi" w:cs="Cambria"/>
          <w:sz w:val="21"/>
          <w:szCs w:val="21"/>
        </w:rPr>
        <w:tab/>
      </w:r>
      <w:r w:rsidR="00C55CB7">
        <w:rPr>
          <w:rFonts w:asciiTheme="majorHAnsi" w:eastAsia="Cambria" w:hAnsiTheme="majorHAnsi" w:cs="Cambria"/>
          <w:sz w:val="21"/>
          <w:szCs w:val="21"/>
        </w:rPr>
        <w:tab/>
      </w:r>
      <w:r w:rsidR="00C55CB7">
        <w:rPr>
          <w:rFonts w:asciiTheme="majorHAnsi" w:eastAsia="Cambria" w:hAnsiTheme="majorHAnsi" w:cs="Cambria"/>
          <w:sz w:val="21"/>
          <w:szCs w:val="21"/>
        </w:rPr>
        <w:tab/>
      </w:r>
      <w:r w:rsidR="00C55CB7">
        <w:rPr>
          <w:rFonts w:asciiTheme="majorHAnsi" w:eastAsia="Cambria" w:hAnsiTheme="majorHAnsi" w:cs="Cambria"/>
          <w:sz w:val="21"/>
          <w:szCs w:val="21"/>
        </w:rPr>
        <w:tab/>
      </w:r>
      <w:r w:rsidR="00C55CB7">
        <w:rPr>
          <w:rFonts w:asciiTheme="majorHAnsi" w:eastAsia="Cambria" w:hAnsiTheme="majorHAnsi" w:cs="Cambria"/>
          <w:sz w:val="21"/>
          <w:szCs w:val="21"/>
        </w:rPr>
        <w:tab/>
      </w:r>
      <w:r w:rsidR="00C55CB7">
        <w:rPr>
          <w:rFonts w:asciiTheme="majorHAnsi" w:eastAsia="Cambria" w:hAnsiTheme="majorHAnsi" w:cs="Cambria"/>
          <w:sz w:val="21"/>
          <w:szCs w:val="21"/>
        </w:rPr>
        <w:tab/>
      </w:r>
      <w:r w:rsidRPr="0036513D">
        <w:rPr>
          <w:rFonts w:asciiTheme="majorHAnsi" w:eastAsia="Cambria" w:hAnsiTheme="majorHAnsi" w:cs="Cambria"/>
          <w:sz w:val="21"/>
          <w:szCs w:val="21"/>
        </w:rPr>
        <w:t>Podpis Wykonawcy</w:t>
      </w:r>
    </w:p>
    <w:p w:rsidR="005A0DBB" w:rsidRDefault="005A0DBB">
      <w:pPr>
        <w:widowControl/>
        <w:suppressAutoHyphens w:val="0"/>
        <w:rPr>
          <w:rFonts w:asciiTheme="majorHAnsi" w:eastAsia="Cambria" w:hAnsiTheme="majorHAnsi" w:cs="Cambria"/>
          <w:b/>
          <w:kern w:val="0"/>
          <w:sz w:val="21"/>
          <w:szCs w:val="21"/>
          <w:u w:val="single"/>
          <w:lang w:eastAsia="pl-PL"/>
        </w:rPr>
      </w:pPr>
      <w:r>
        <w:rPr>
          <w:rFonts w:asciiTheme="majorHAnsi" w:eastAsia="Cambria" w:hAnsiTheme="majorHAnsi" w:cs="Cambria"/>
          <w:b/>
          <w:sz w:val="21"/>
          <w:szCs w:val="21"/>
          <w:u w:val="single"/>
        </w:rPr>
        <w:br w:type="page"/>
      </w:r>
    </w:p>
    <w:p w:rsidR="005A0DBB" w:rsidRDefault="00C55CB7">
      <w:pPr>
        <w:widowControl/>
        <w:suppressAutoHyphens w:val="0"/>
        <w:rPr>
          <w:rFonts w:asciiTheme="majorHAnsi" w:eastAsia="Cambria" w:hAnsiTheme="majorHAnsi" w:cs="Cambria"/>
          <w:b/>
          <w:kern w:val="0"/>
          <w:sz w:val="21"/>
          <w:szCs w:val="21"/>
          <w:u w:val="single"/>
          <w:lang w:eastAsia="pl-PL"/>
        </w:rPr>
      </w:pPr>
      <w:r w:rsidRPr="00C1520C">
        <w:rPr>
          <w:rFonts w:asciiTheme="majorHAnsi" w:eastAsia="Cambria" w:hAnsiTheme="majorHAnsi" w:cs="Cambria"/>
          <w:b/>
          <w:sz w:val="21"/>
          <w:szCs w:val="21"/>
        </w:rPr>
        <w:lastRenderedPageBreak/>
        <w:t xml:space="preserve">Znak sprawy: </w:t>
      </w:r>
      <w:r w:rsidR="00F31EBB" w:rsidRPr="00CA06F7">
        <w:rPr>
          <w:rFonts w:asciiTheme="majorHAnsi" w:eastAsia="Cambria" w:hAnsiTheme="majorHAnsi" w:cs="Cambria"/>
          <w:b/>
          <w:sz w:val="21"/>
          <w:szCs w:val="21"/>
        </w:rPr>
        <w:t>DR.26.10.2024.PZ</w:t>
      </w:r>
      <w:r>
        <w:rPr>
          <w:rFonts w:ascii="Cambria" w:eastAsia="Cambria" w:hAnsi="Cambria" w:cs="Cambria"/>
          <w:b/>
          <w:iCs/>
          <w:sz w:val="22"/>
          <w:szCs w:val="22"/>
        </w:rPr>
        <w:tab/>
      </w:r>
      <w:r>
        <w:rPr>
          <w:rFonts w:ascii="Cambria" w:eastAsia="Cambria" w:hAnsi="Cambria" w:cs="Cambria"/>
          <w:b/>
          <w:iCs/>
          <w:sz w:val="22"/>
          <w:szCs w:val="22"/>
        </w:rPr>
        <w:tab/>
      </w:r>
      <w:r>
        <w:rPr>
          <w:rFonts w:ascii="Cambria" w:eastAsia="Cambria" w:hAnsi="Cambria" w:cs="Cambria"/>
          <w:b/>
          <w:iCs/>
          <w:sz w:val="22"/>
          <w:szCs w:val="22"/>
        </w:rPr>
        <w:tab/>
      </w:r>
      <w:r>
        <w:rPr>
          <w:rFonts w:ascii="Cambria" w:eastAsia="Cambria" w:hAnsi="Cambria" w:cs="Cambria"/>
          <w:b/>
          <w:iCs/>
          <w:sz w:val="22"/>
          <w:szCs w:val="22"/>
        </w:rPr>
        <w:tab/>
      </w:r>
      <w:r>
        <w:rPr>
          <w:rFonts w:ascii="Cambria" w:eastAsia="Cambria" w:hAnsi="Cambria" w:cs="Cambria"/>
          <w:b/>
          <w:iCs/>
          <w:sz w:val="22"/>
          <w:szCs w:val="22"/>
        </w:rPr>
        <w:tab/>
      </w:r>
      <w:r>
        <w:rPr>
          <w:rFonts w:ascii="Cambria" w:eastAsia="Cambria" w:hAnsi="Cambria" w:cs="Cambria"/>
          <w:b/>
          <w:iCs/>
          <w:sz w:val="22"/>
          <w:szCs w:val="22"/>
        </w:rPr>
        <w:tab/>
      </w:r>
      <w:r>
        <w:rPr>
          <w:rFonts w:asciiTheme="majorHAnsi" w:eastAsia="Cambria" w:hAnsiTheme="majorHAnsi" w:cs="Cambria"/>
          <w:b/>
          <w:sz w:val="21"/>
          <w:szCs w:val="21"/>
        </w:rPr>
        <w:t>Załącznik  Nr 2</w:t>
      </w:r>
      <w:r w:rsidRPr="0036513D">
        <w:rPr>
          <w:rFonts w:asciiTheme="majorHAnsi" w:eastAsia="Cambria" w:hAnsiTheme="majorHAnsi" w:cs="Cambria"/>
          <w:b/>
          <w:sz w:val="21"/>
          <w:szCs w:val="21"/>
        </w:rPr>
        <w:t xml:space="preserve"> do SWZ</w:t>
      </w:r>
    </w:p>
    <w:p w:rsidR="0009266C" w:rsidRDefault="0009266C" w:rsidP="0009266C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 xml:space="preserve">OŚWIADCZENIE WYKONAWCY </w:t>
      </w:r>
    </w:p>
    <w:p w:rsidR="002703E6" w:rsidRPr="00DC472A" w:rsidRDefault="002703E6" w:rsidP="0009266C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320868">
        <w:rPr>
          <w:rFonts w:ascii="Cambria" w:hAnsi="Cambria"/>
          <w:b/>
          <w:sz w:val="22"/>
          <w:szCs w:val="22"/>
        </w:rPr>
        <w:t xml:space="preserve">składane na podstawie </w:t>
      </w:r>
      <w:r w:rsidRPr="00320868">
        <w:rPr>
          <w:rFonts w:ascii="Cambria" w:hAnsi="Cambria" w:cs="Arial"/>
          <w:b/>
          <w:sz w:val="22"/>
          <w:szCs w:val="22"/>
        </w:rPr>
        <w:t xml:space="preserve">art. 125 ust. 1 ustawy z dnia 11 września 2019 r. </w:t>
      </w:r>
      <w:r w:rsidRPr="00320868">
        <w:rPr>
          <w:rFonts w:ascii="Cambria" w:hAnsi="Cambria" w:cs="Arial"/>
          <w:b/>
          <w:sz w:val="22"/>
          <w:szCs w:val="22"/>
        </w:rPr>
        <w:br/>
        <w:t>Prawo zamówień publicznych</w:t>
      </w:r>
    </w:p>
    <w:p w:rsidR="0009266C" w:rsidRPr="00DC472A" w:rsidRDefault="0009266C" w:rsidP="0009266C">
      <w:pPr>
        <w:pStyle w:val="Normalny1"/>
        <w:spacing w:before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>DOTYCZĄCE SPEŁNIANIA WARUNKÓW UDZIAŁU W POSTĘPOWANIU ORAZ BRAKU PODSTAW DO WYKLUCZENIA Z POSTĘPOWANIA</w:t>
      </w: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br/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Składając ofertę w postępowaniu o udzielenie zamówienia publicznego na:</w:t>
      </w:r>
    </w:p>
    <w:p w:rsidR="0009266C" w:rsidRPr="000F06FC" w:rsidRDefault="00CC6346" w:rsidP="007D21BF">
      <w:pPr>
        <w:spacing w:after="240"/>
        <w:jc w:val="center"/>
        <w:rPr>
          <w:rFonts w:asciiTheme="majorHAnsi" w:hAnsiTheme="majorHAnsi"/>
          <w:b/>
          <w:sz w:val="22"/>
          <w:szCs w:val="22"/>
        </w:rPr>
      </w:pPr>
      <w:r w:rsidRPr="00890A40">
        <w:rPr>
          <w:rFonts w:ascii="Cambria" w:eastAsia="Cambria" w:hAnsi="Cambria" w:cs="Cambria"/>
          <w:b/>
          <w:kern w:val="0"/>
          <w:sz w:val="22"/>
          <w:szCs w:val="22"/>
          <w:lang w:eastAsia="pl-PL"/>
        </w:rPr>
        <w:t xml:space="preserve">Kompleksową dostawę energii elektrycznej dla budynków </w:t>
      </w:r>
      <w:r>
        <w:rPr>
          <w:rFonts w:ascii="Cambria" w:eastAsia="Cambria" w:hAnsi="Cambria" w:cs="Cambria"/>
          <w:b/>
          <w:kern w:val="0"/>
          <w:sz w:val="22"/>
          <w:szCs w:val="22"/>
          <w:lang w:eastAsia="pl-PL"/>
        </w:rPr>
        <w:t>Zespołu Szkół Muzycznych im. S. Moniuszki w Łodzi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ja /my* niżej podpisany /i* ……………………………...................................................... 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reprezentując Wykonawcę/Wykonawców*</w:t>
      </w:r>
    </w:p>
    <w:p w:rsidR="0009266C" w:rsidRPr="00DC472A" w:rsidRDefault="0009266C" w:rsidP="0009266C">
      <w:pPr>
        <w:pStyle w:val="Normalny1"/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a) ……………………………...................................................... ,</w:t>
      </w:r>
    </w:p>
    <w:p w:rsidR="0009266C" w:rsidRPr="00DC472A" w:rsidRDefault="0009266C" w:rsidP="0009266C">
      <w:pPr>
        <w:pStyle w:val="Normalny1"/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b) ……………………………...................................................... ,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c) ……………………………...................................................... ,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sz w:val="21"/>
          <w:szCs w:val="21"/>
          <w:u w:val="single"/>
        </w:rPr>
        <w:t>SPEŁNIANIE WARUNKÓW UDZIAŁU W POSTĘPOWANIU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hd w:val="clear" w:color="auto" w:fill="BFBFBF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WYKONAWCY:</w:t>
      </w:r>
    </w:p>
    <w:p w:rsidR="0009266C" w:rsidRPr="00DC472A" w:rsidRDefault="0009266C" w:rsidP="0009266C">
      <w:pPr>
        <w:pStyle w:val="Normalny1"/>
        <w:spacing w:before="120" w:after="12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Oświadczam/y*, że spełniam/y* warunki udziału w wyżej wymienionym postępowaniu określone przez Zamawiającego.</w:t>
      </w:r>
    </w:p>
    <w:p w:rsidR="0009266C" w:rsidRPr="00DC472A" w:rsidRDefault="0009266C" w:rsidP="0009266C">
      <w:pPr>
        <w:pStyle w:val="Normalny1"/>
        <w:shd w:val="clear" w:color="auto" w:fill="BFBFBF"/>
        <w:spacing w:before="24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INFORMACJA W ZWIĄZKU Z POLEGANIEM NA ZASOBACH INNYCH PODMIOTÓW: </w:t>
      </w:r>
    </w:p>
    <w:p w:rsidR="0009266C" w:rsidRPr="00DC472A" w:rsidRDefault="0009266C" w:rsidP="0009266C">
      <w:pPr>
        <w:pStyle w:val="Normalny1"/>
        <w:spacing w:before="24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Oświadczam/y*, że w celu wykazania spełniania warunków udziału w postępowaniu, określonych przez Zamawiającego</w:t>
      </w:r>
      <w:r w:rsidRPr="00DC472A">
        <w:rPr>
          <w:rFonts w:asciiTheme="majorHAnsi" w:eastAsia="Cambria" w:hAnsiTheme="majorHAnsi" w:cs="Cambria"/>
          <w:i/>
          <w:sz w:val="21"/>
          <w:szCs w:val="21"/>
        </w:rPr>
        <w:t>,</w:t>
      </w:r>
      <w:r w:rsidRPr="00DC472A">
        <w:rPr>
          <w:rFonts w:asciiTheme="majorHAnsi" w:eastAsia="Cambria" w:hAnsiTheme="majorHAnsi" w:cs="Cambria"/>
          <w:sz w:val="21"/>
          <w:szCs w:val="21"/>
        </w:rPr>
        <w:t xml:space="preserve"> polegam na zasobach następującego/</w:t>
      </w:r>
      <w:proofErr w:type="spellStart"/>
      <w:r w:rsidRPr="00DC472A">
        <w:rPr>
          <w:rFonts w:asciiTheme="majorHAnsi" w:eastAsia="Cambria" w:hAnsiTheme="majorHAnsi" w:cs="Cambria"/>
          <w:sz w:val="21"/>
          <w:szCs w:val="21"/>
        </w:rPr>
        <w:t>ych</w:t>
      </w:r>
      <w:proofErr w:type="spellEnd"/>
      <w:r w:rsidRPr="00DC472A">
        <w:rPr>
          <w:rFonts w:asciiTheme="majorHAnsi" w:eastAsia="Cambria" w:hAnsiTheme="majorHAnsi" w:cs="Cambria"/>
          <w:sz w:val="21"/>
          <w:szCs w:val="21"/>
        </w:rPr>
        <w:t xml:space="preserve"> podmiotu/ów: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……………………………………...…………………………………………………………………..….…...……………………………………………………………………………………………...……………….………………………………………………………………………………………………………………………………………………………………………………………………………………</w:t>
      </w:r>
      <w:r w:rsidR="00DC472A">
        <w:rPr>
          <w:rFonts w:asciiTheme="majorHAnsi" w:eastAsia="Cambria" w:hAnsiTheme="majorHAnsi" w:cs="Cambria"/>
          <w:sz w:val="21"/>
          <w:szCs w:val="21"/>
        </w:rPr>
        <w:t>………………………….</w:t>
      </w:r>
      <w:r w:rsidRPr="00DC472A">
        <w:rPr>
          <w:rFonts w:asciiTheme="majorHAnsi" w:eastAsia="Cambria" w:hAnsiTheme="majorHAnsi" w:cs="Cambria"/>
          <w:sz w:val="21"/>
          <w:szCs w:val="21"/>
        </w:rPr>
        <w:t>………………..,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 w następującym zakresie: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.…………..……………………………………………………………………………………………………….……………..……………………………………………………………………………………………………………..………………………………………………………………………………………………………………………</w:t>
      </w:r>
      <w:r w:rsidR="00DC472A">
        <w:rPr>
          <w:rFonts w:asciiTheme="majorHAnsi" w:eastAsia="Cambria" w:hAnsiTheme="majorHAnsi" w:cs="Cambria"/>
          <w:sz w:val="21"/>
          <w:szCs w:val="21"/>
        </w:rPr>
        <w:t>…………………………….</w:t>
      </w:r>
      <w:r w:rsidRPr="00DC472A">
        <w:rPr>
          <w:rFonts w:asciiTheme="majorHAnsi" w:eastAsia="Cambria" w:hAnsiTheme="majorHAnsi" w:cs="Cambria"/>
          <w:sz w:val="21"/>
          <w:szCs w:val="21"/>
        </w:rPr>
        <w:t xml:space="preserve">….…. 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i/>
          <w:sz w:val="21"/>
          <w:szCs w:val="21"/>
        </w:rPr>
        <w:t xml:space="preserve">(wskazać podmiot i określić odpowiedni zakres </w:t>
      </w:r>
      <w:r w:rsidR="00E6588D">
        <w:rPr>
          <w:rFonts w:asciiTheme="majorHAnsi" w:eastAsia="Cambria" w:hAnsiTheme="majorHAnsi" w:cs="Cambria"/>
          <w:i/>
          <w:sz w:val="21"/>
          <w:szCs w:val="21"/>
        </w:rPr>
        <w:t xml:space="preserve">udostępnianych zasobów </w:t>
      </w:r>
      <w:r w:rsidRPr="00DC472A">
        <w:rPr>
          <w:rFonts w:asciiTheme="majorHAnsi" w:eastAsia="Cambria" w:hAnsiTheme="majorHAnsi" w:cs="Cambria"/>
          <w:i/>
          <w:sz w:val="21"/>
          <w:szCs w:val="21"/>
        </w:rPr>
        <w:t>wskazanego podmiotu).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after="20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  <w:u w:val="single"/>
        </w:rPr>
        <w:t>BRAK PODSTWAW DO WYKLUCZENIA Z POSTĘPOWANIA</w:t>
      </w:r>
    </w:p>
    <w:p w:rsidR="0009266C" w:rsidRPr="00DC472A" w:rsidRDefault="0009266C" w:rsidP="0009266C">
      <w:pPr>
        <w:pStyle w:val="Normalny1"/>
        <w:shd w:val="clear" w:color="auto" w:fill="BFBFBF"/>
        <w:spacing w:line="276" w:lineRule="auto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WYKONAWCY:</w:t>
      </w:r>
    </w:p>
    <w:p w:rsidR="00E6588D" w:rsidRDefault="0009266C" w:rsidP="00E6588D">
      <w:pPr>
        <w:pStyle w:val="Normalny1"/>
        <w:spacing w:before="200" w:after="12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Oświadczam/y*, że</w:t>
      </w:r>
      <w:r w:rsidR="00E6588D">
        <w:rPr>
          <w:rFonts w:asciiTheme="majorHAnsi" w:eastAsia="Cambria" w:hAnsiTheme="majorHAnsi" w:cs="Cambria"/>
          <w:b/>
          <w:sz w:val="21"/>
          <w:szCs w:val="21"/>
        </w:rPr>
        <w:t>:</w:t>
      </w:r>
    </w:p>
    <w:p w:rsidR="00E6588D" w:rsidRDefault="0009266C" w:rsidP="0039157F">
      <w:pPr>
        <w:pStyle w:val="Normalny1"/>
        <w:numPr>
          <w:ilvl w:val="3"/>
          <w:numId w:val="9"/>
        </w:numPr>
        <w:spacing w:after="24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brak jest podstaw do wykluczenia nas z postępowania na podstawie</w:t>
      </w:r>
      <w:r w:rsidRPr="00DC472A">
        <w:rPr>
          <w:rFonts w:asciiTheme="majorHAnsi" w:eastAsia="Cambria" w:hAnsiTheme="majorHAnsi" w:cs="Cambria"/>
          <w:sz w:val="21"/>
          <w:szCs w:val="21"/>
        </w:rPr>
        <w:br/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art. </w:t>
      </w:r>
      <w:r w:rsidR="002703E6">
        <w:rPr>
          <w:rFonts w:asciiTheme="majorHAnsi" w:eastAsia="Cambria" w:hAnsiTheme="majorHAnsi" w:cs="Cambria"/>
          <w:b/>
          <w:sz w:val="21"/>
          <w:szCs w:val="21"/>
        </w:rPr>
        <w:t>108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</w:t>
      </w:r>
      <w:r w:rsidR="008F3573">
        <w:rPr>
          <w:rFonts w:asciiTheme="majorHAnsi" w:eastAsia="Cambria" w:hAnsiTheme="majorHAnsi" w:cs="Cambria"/>
          <w:b/>
          <w:sz w:val="21"/>
          <w:szCs w:val="21"/>
        </w:rPr>
        <w:t>.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1 pkt. </w:t>
      </w:r>
      <w:r w:rsidR="002703E6">
        <w:rPr>
          <w:rFonts w:asciiTheme="majorHAnsi" w:eastAsia="Cambria" w:hAnsiTheme="majorHAnsi" w:cs="Cambria"/>
          <w:b/>
          <w:sz w:val="21"/>
          <w:szCs w:val="21"/>
        </w:rPr>
        <w:t>1 - 6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ustawy </w:t>
      </w:r>
      <w:proofErr w:type="spellStart"/>
      <w:r w:rsidRPr="00DC472A">
        <w:rPr>
          <w:rFonts w:asciiTheme="majorHAnsi" w:eastAsia="Cambria" w:hAnsiTheme="majorHAnsi" w:cs="Cambria"/>
          <w:b/>
          <w:sz w:val="21"/>
          <w:szCs w:val="21"/>
        </w:rPr>
        <w:t>Pzp</w:t>
      </w:r>
      <w:proofErr w:type="spellEnd"/>
      <w:r w:rsidR="00E6588D">
        <w:rPr>
          <w:rFonts w:asciiTheme="majorHAnsi" w:eastAsia="Cambria" w:hAnsiTheme="majorHAnsi" w:cs="Cambria"/>
          <w:b/>
          <w:sz w:val="21"/>
          <w:szCs w:val="21"/>
        </w:rPr>
        <w:t xml:space="preserve"> oraz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na podstawie art. </w:t>
      </w:r>
      <w:r w:rsidR="002703E6">
        <w:rPr>
          <w:rFonts w:asciiTheme="majorHAnsi" w:eastAsia="Cambria" w:hAnsiTheme="majorHAnsi" w:cs="Cambria"/>
          <w:b/>
          <w:sz w:val="21"/>
          <w:szCs w:val="21"/>
        </w:rPr>
        <w:t>109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ust. </w:t>
      </w:r>
      <w:r w:rsidR="002703E6">
        <w:rPr>
          <w:rFonts w:asciiTheme="majorHAnsi" w:eastAsia="Cambria" w:hAnsiTheme="majorHAnsi" w:cs="Cambria"/>
          <w:b/>
          <w:sz w:val="21"/>
          <w:szCs w:val="21"/>
        </w:rPr>
        <w:t>1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pkt. </w:t>
      </w:r>
      <w:r w:rsidR="002703E6">
        <w:rPr>
          <w:rFonts w:asciiTheme="majorHAnsi" w:eastAsia="Cambria" w:hAnsiTheme="majorHAnsi" w:cs="Cambria"/>
          <w:b/>
          <w:sz w:val="21"/>
          <w:szCs w:val="21"/>
        </w:rPr>
        <w:t>4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ustawy </w:t>
      </w:r>
      <w:proofErr w:type="spellStart"/>
      <w:r w:rsidRPr="00DC472A">
        <w:rPr>
          <w:rFonts w:asciiTheme="majorHAnsi" w:eastAsia="Cambria" w:hAnsiTheme="majorHAnsi" w:cs="Cambria"/>
          <w:b/>
          <w:sz w:val="21"/>
          <w:szCs w:val="21"/>
        </w:rPr>
        <w:t>Pzp</w:t>
      </w:r>
      <w:proofErr w:type="spellEnd"/>
      <w:r w:rsidR="00E6588D">
        <w:rPr>
          <w:rFonts w:asciiTheme="majorHAnsi" w:eastAsia="Cambria" w:hAnsiTheme="majorHAnsi" w:cs="Cambria"/>
          <w:b/>
          <w:sz w:val="21"/>
          <w:szCs w:val="21"/>
        </w:rPr>
        <w:t>,</w:t>
      </w:r>
    </w:p>
    <w:p w:rsidR="0009266C" w:rsidRPr="00DC472A" w:rsidRDefault="00E6588D" w:rsidP="0039157F">
      <w:pPr>
        <w:pStyle w:val="Normalny1"/>
        <w:numPr>
          <w:ilvl w:val="3"/>
          <w:numId w:val="9"/>
        </w:numPr>
        <w:spacing w:after="24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E6588D">
        <w:rPr>
          <w:rFonts w:asciiTheme="majorHAnsi" w:eastAsia="Cambria" w:hAnsiTheme="majorHAnsi" w:cs="Cambria"/>
          <w:b/>
          <w:sz w:val="21"/>
          <w:szCs w:val="21"/>
        </w:rPr>
        <w:t xml:space="preserve">nie zachodzą w stosunku do </w:t>
      </w:r>
      <w:r w:rsidR="00252FD9">
        <w:rPr>
          <w:rFonts w:asciiTheme="majorHAnsi" w:eastAsia="Cambria" w:hAnsiTheme="majorHAnsi" w:cs="Cambria"/>
          <w:b/>
          <w:sz w:val="21"/>
          <w:szCs w:val="21"/>
        </w:rPr>
        <w:t>nas</w:t>
      </w:r>
      <w:r w:rsidRPr="00E6588D">
        <w:rPr>
          <w:rFonts w:asciiTheme="majorHAnsi" w:eastAsia="Cambria" w:hAnsiTheme="majorHAnsi" w:cs="Cambria"/>
          <w:b/>
          <w:sz w:val="21"/>
          <w:szCs w:val="21"/>
        </w:rPr>
        <w:t xml:space="preserve"> przesłanki wykluczenia z postępowania na podstawie art.  7 ust. 1 ustawy z dnia 13 kwietnia 2022 r. o szczególnych rozwiązaniach w</w:t>
      </w:r>
      <w:r>
        <w:rPr>
          <w:rFonts w:asciiTheme="majorHAnsi" w:eastAsia="Cambria" w:hAnsiTheme="majorHAnsi" w:cs="Cambria"/>
          <w:b/>
          <w:sz w:val="21"/>
          <w:szCs w:val="21"/>
        </w:rPr>
        <w:t> </w:t>
      </w:r>
      <w:r w:rsidRPr="00E6588D">
        <w:rPr>
          <w:rFonts w:asciiTheme="majorHAnsi" w:eastAsia="Cambria" w:hAnsiTheme="majorHAnsi" w:cs="Cambria"/>
          <w:b/>
          <w:sz w:val="21"/>
          <w:szCs w:val="21"/>
        </w:rPr>
        <w:t>zakresie przeciwdziałania wspieraniu agresji na Ukrainę oraz służących ochronie bezpieczeństwa narodowego (</w:t>
      </w:r>
      <w:proofErr w:type="spellStart"/>
      <w:r w:rsidR="00A32328">
        <w:rPr>
          <w:rFonts w:asciiTheme="majorHAnsi" w:eastAsia="Cambria" w:hAnsiTheme="majorHAnsi" w:cs="Cambria"/>
          <w:b/>
          <w:sz w:val="21"/>
          <w:szCs w:val="21"/>
        </w:rPr>
        <w:t>t.j</w:t>
      </w:r>
      <w:proofErr w:type="spellEnd"/>
      <w:r w:rsidR="00A32328">
        <w:rPr>
          <w:rFonts w:asciiTheme="majorHAnsi" w:eastAsia="Cambria" w:hAnsiTheme="majorHAnsi" w:cs="Cambria"/>
          <w:b/>
          <w:sz w:val="21"/>
          <w:szCs w:val="21"/>
        </w:rPr>
        <w:t xml:space="preserve">. </w:t>
      </w:r>
      <w:r w:rsidRPr="00E6588D">
        <w:rPr>
          <w:rFonts w:asciiTheme="majorHAnsi" w:eastAsia="Cambria" w:hAnsiTheme="majorHAnsi" w:cs="Cambria"/>
          <w:b/>
          <w:sz w:val="21"/>
          <w:szCs w:val="21"/>
        </w:rPr>
        <w:t>Dz. U.</w:t>
      </w:r>
      <w:r w:rsidR="00D85C4B">
        <w:rPr>
          <w:rFonts w:asciiTheme="majorHAnsi" w:eastAsia="Cambria" w:hAnsiTheme="majorHAnsi" w:cs="Cambria"/>
          <w:b/>
          <w:sz w:val="21"/>
          <w:szCs w:val="21"/>
        </w:rPr>
        <w:t xml:space="preserve"> 2024</w:t>
      </w:r>
      <w:r w:rsidRPr="00E6588D">
        <w:rPr>
          <w:rFonts w:asciiTheme="majorHAnsi" w:eastAsia="Cambria" w:hAnsiTheme="majorHAnsi" w:cs="Cambria"/>
          <w:b/>
          <w:sz w:val="21"/>
          <w:szCs w:val="21"/>
        </w:rPr>
        <w:t xml:space="preserve"> poz. </w:t>
      </w:r>
      <w:r w:rsidR="00D85C4B">
        <w:rPr>
          <w:rFonts w:asciiTheme="majorHAnsi" w:eastAsia="Cambria" w:hAnsiTheme="majorHAnsi" w:cs="Cambria"/>
          <w:b/>
          <w:sz w:val="21"/>
          <w:szCs w:val="21"/>
        </w:rPr>
        <w:t>507</w:t>
      </w:r>
      <w:r w:rsidRPr="00E6588D">
        <w:rPr>
          <w:rFonts w:asciiTheme="majorHAnsi" w:eastAsia="Cambria" w:hAnsiTheme="majorHAnsi" w:cs="Cambria"/>
          <w:b/>
          <w:sz w:val="21"/>
          <w:szCs w:val="21"/>
        </w:rPr>
        <w:t xml:space="preserve">). </w:t>
      </w:r>
      <w:r>
        <w:rPr>
          <w:rFonts w:asciiTheme="majorHAnsi" w:eastAsia="Cambria" w:hAnsiTheme="majorHAnsi" w:cs="Cambria"/>
          <w:b/>
          <w:sz w:val="21"/>
          <w:szCs w:val="21"/>
        </w:rPr>
        <w:t xml:space="preserve"> </w:t>
      </w:r>
    </w:p>
    <w:p w:rsidR="0009266C" w:rsidRPr="00DC472A" w:rsidRDefault="0009266C" w:rsidP="0009266C">
      <w:pPr>
        <w:pStyle w:val="Normalny1"/>
        <w:shd w:val="clear" w:color="auto" w:fill="BFBFBF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OŚWIADCZENIE:</w:t>
      </w:r>
    </w:p>
    <w:p w:rsidR="002703E6" w:rsidRPr="002703E6" w:rsidRDefault="002703E6" w:rsidP="002703E6">
      <w:pPr>
        <w:spacing w:before="200" w:after="240" w:line="276" w:lineRule="auto"/>
        <w:jc w:val="both"/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lastRenderedPageBreak/>
        <w:t xml:space="preserve">Oświadczamy, </w:t>
      </w:r>
      <w:r w:rsidRPr="002703E6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że dokumenty na potwierdzenie tych faktów, znajdują się w formie elektronicznej pod następującym adresem internetowym ogólnodostępnych i bezpłatnych baz danych: </w:t>
      </w:r>
    </w:p>
    <w:p w:rsidR="002703E6" w:rsidRDefault="002703E6" w:rsidP="002703E6">
      <w:pPr>
        <w:pStyle w:val="Akapitzlist"/>
        <w:ind w:left="1060" w:firstLine="300"/>
        <w:rPr>
          <w:rFonts w:cs="Arial"/>
          <w:b/>
          <w:bCs/>
          <w:szCs w:val="20"/>
        </w:rPr>
      </w:pPr>
      <w:r w:rsidRPr="00CD196B">
        <w:rPr>
          <w:rFonts w:cs="Arial"/>
          <w:b/>
          <w:bCs/>
          <w:szCs w:val="20"/>
        </w:rPr>
        <w:t xml:space="preserve">  </w:t>
      </w:r>
      <w:hyperlink r:id="rId12" w:history="1">
        <w:r w:rsidRPr="00CD196B">
          <w:rPr>
            <w:rStyle w:val="Hipercze"/>
            <w:rFonts w:cs="Arial"/>
            <w:b/>
            <w:bCs/>
            <w:szCs w:val="20"/>
          </w:rPr>
          <w:t>https://ems.ms.gov.pl</w:t>
        </w:r>
      </w:hyperlink>
      <w:r w:rsidRPr="00CD196B">
        <w:rPr>
          <w:rFonts w:cs="Arial"/>
          <w:b/>
          <w:bCs/>
          <w:szCs w:val="20"/>
        </w:rPr>
        <w:t xml:space="preserve"> </w:t>
      </w:r>
    </w:p>
    <w:p w:rsidR="002703E6" w:rsidRPr="00CD196B" w:rsidRDefault="002703E6" w:rsidP="002703E6">
      <w:pPr>
        <w:pStyle w:val="Akapitzlist"/>
        <w:ind w:left="1060" w:firstLine="300"/>
        <w:rPr>
          <w:rFonts w:cs="Arial"/>
          <w:b/>
          <w:bCs/>
          <w:szCs w:val="20"/>
        </w:rPr>
      </w:pPr>
      <w:r w:rsidRPr="00CD196B">
        <w:rPr>
          <w:rFonts w:cs="Arial"/>
          <w:b/>
          <w:bCs/>
          <w:szCs w:val="20"/>
        </w:rPr>
        <w:t xml:space="preserve">  </w:t>
      </w:r>
      <w:hyperlink r:id="rId13" w:history="1">
        <w:r w:rsidRPr="00CD196B">
          <w:rPr>
            <w:rStyle w:val="Hipercze"/>
            <w:rFonts w:cs="Arial"/>
            <w:b/>
            <w:bCs/>
            <w:szCs w:val="20"/>
          </w:rPr>
          <w:t>https://prod.ceidg.gov.pl</w:t>
        </w:r>
      </w:hyperlink>
      <w:r w:rsidRPr="00CD196B">
        <w:rPr>
          <w:rFonts w:cs="Arial"/>
          <w:b/>
          <w:bCs/>
          <w:szCs w:val="20"/>
        </w:rPr>
        <w:t xml:space="preserve"> </w:t>
      </w:r>
    </w:p>
    <w:p w:rsidR="002703E6" w:rsidRDefault="002703E6" w:rsidP="002703E6">
      <w:pPr>
        <w:ind w:left="1020" w:firstLine="340"/>
        <w:rPr>
          <w:rFonts w:cs="Arial"/>
          <w:b/>
          <w:bCs/>
          <w:sz w:val="18"/>
          <w:szCs w:val="18"/>
        </w:rPr>
      </w:pPr>
    </w:p>
    <w:p w:rsidR="0009266C" w:rsidRDefault="002703E6" w:rsidP="003541F7">
      <w:pPr>
        <w:pStyle w:val="Normalny1"/>
        <w:spacing w:before="120" w:after="240" w:line="276" w:lineRule="auto"/>
        <w:ind w:left="1418"/>
        <w:jc w:val="both"/>
        <w:rPr>
          <w:rFonts w:cs="Arial"/>
          <w:b/>
          <w:bCs/>
          <w:sz w:val="18"/>
          <w:szCs w:val="18"/>
        </w:rPr>
      </w:pPr>
      <w:r w:rsidRPr="00CD196B">
        <w:rPr>
          <w:rFonts w:cs="Arial"/>
          <w:b/>
          <w:bCs/>
          <w:sz w:val="18"/>
          <w:szCs w:val="18"/>
        </w:rPr>
        <w:t>(należy zaznaczyć)</w:t>
      </w:r>
    </w:p>
    <w:p w:rsidR="003541F7" w:rsidRPr="002C1140" w:rsidRDefault="003541F7" w:rsidP="003541F7">
      <w:pPr>
        <w:shd w:val="clear" w:color="auto" w:fill="BFBFBF"/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2C1140">
        <w:rPr>
          <w:rFonts w:ascii="Cambria" w:hAnsi="Cambria"/>
          <w:b/>
          <w:sz w:val="22"/>
          <w:szCs w:val="22"/>
        </w:rPr>
        <w:t xml:space="preserve">OŚWIADCZENIE DOTYCZĄCE </w:t>
      </w:r>
      <w:r>
        <w:rPr>
          <w:rFonts w:ascii="Cambria" w:hAnsi="Cambria"/>
          <w:b/>
          <w:sz w:val="22"/>
          <w:szCs w:val="22"/>
        </w:rPr>
        <w:t>PODJĘTYCH</w:t>
      </w:r>
      <w:r w:rsidRPr="00320868">
        <w:rPr>
          <w:rFonts w:ascii="Cambria" w:hAnsi="Cambria"/>
          <w:b/>
          <w:sz w:val="22"/>
          <w:szCs w:val="22"/>
        </w:rPr>
        <w:t xml:space="preserve"> PRZEZ </w:t>
      </w:r>
      <w:r>
        <w:rPr>
          <w:rFonts w:ascii="Cambria" w:hAnsi="Cambria"/>
          <w:b/>
          <w:sz w:val="22"/>
          <w:szCs w:val="22"/>
        </w:rPr>
        <w:t>WYKONAWCĘ</w:t>
      </w:r>
      <w:r w:rsidRPr="00320868">
        <w:rPr>
          <w:rFonts w:ascii="Cambria" w:hAnsi="Cambria"/>
          <w:b/>
          <w:sz w:val="22"/>
          <w:szCs w:val="22"/>
        </w:rPr>
        <w:t xml:space="preserve"> CZYNNOŚCI </w:t>
      </w:r>
      <w:r>
        <w:rPr>
          <w:rFonts w:ascii="Cambria" w:hAnsi="Cambria"/>
          <w:b/>
          <w:sz w:val="22"/>
          <w:szCs w:val="22"/>
        </w:rPr>
        <w:t>WYSTARCZAJĄCYCH</w:t>
      </w:r>
      <w:r w:rsidRPr="00320868">
        <w:rPr>
          <w:rFonts w:ascii="Cambria" w:hAnsi="Cambria"/>
          <w:b/>
          <w:sz w:val="22"/>
          <w:szCs w:val="22"/>
        </w:rPr>
        <w:t xml:space="preserve"> DO WYKAZANIA JEGO RZETLENOŚCI W SYTUACJI, GDY WYKONAWCA PODLEGA WYKLUCZENIU NA PODSTAWIE ART. 108 UST. 1 </w:t>
      </w:r>
      <w:r>
        <w:rPr>
          <w:rFonts w:ascii="Cambria" w:hAnsi="Cambria"/>
          <w:b/>
          <w:sz w:val="22"/>
          <w:szCs w:val="22"/>
        </w:rPr>
        <w:t>PKT.</w:t>
      </w:r>
      <w:r w:rsidRPr="00320868">
        <w:rPr>
          <w:rFonts w:ascii="Cambria" w:hAnsi="Cambria"/>
          <w:b/>
          <w:sz w:val="22"/>
          <w:szCs w:val="22"/>
        </w:rPr>
        <w:t xml:space="preserve"> </w:t>
      </w:r>
      <w:r w:rsidR="00D0737E">
        <w:rPr>
          <w:rFonts w:ascii="Cambria" w:hAnsi="Cambria"/>
          <w:b/>
          <w:sz w:val="22"/>
          <w:szCs w:val="22"/>
        </w:rPr>
        <w:t xml:space="preserve">1), 2) i </w:t>
      </w:r>
      <w:r w:rsidRPr="00320868">
        <w:rPr>
          <w:rFonts w:ascii="Cambria" w:hAnsi="Cambria"/>
          <w:b/>
          <w:sz w:val="22"/>
          <w:szCs w:val="22"/>
        </w:rPr>
        <w:t>5</w:t>
      </w:r>
      <w:r>
        <w:rPr>
          <w:rFonts w:ascii="Cambria" w:hAnsi="Cambria"/>
          <w:b/>
          <w:sz w:val="22"/>
          <w:szCs w:val="22"/>
        </w:rPr>
        <w:t>)</w:t>
      </w:r>
      <w:r w:rsidR="00D0737E">
        <w:rPr>
          <w:rFonts w:ascii="Cambria" w:hAnsi="Cambria"/>
          <w:b/>
          <w:sz w:val="22"/>
          <w:szCs w:val="22"/>
        </w:rPr>
        <w:t xml:space="preserve"> ORAZ ART. 109 UST. 1 PKT. 4)</w:t>
      </w:r>
      <w:r w:rsidRPr="00320868">
        <w:rPr>
          <w:rFonts w:ascii="Cambria" w:hAnsi="Cambria"/>
          <w:b/>
          <w:sz w:val="22"/>
          <w:szCs w:val="22"/>
        </w:rPr>
        <w:t xml:space="preserve"> USTAWY PZP </w:t>
      </w:r>
      <w:r>
        <w:rPr>
          <w:rFonts w:ascii="Cambria" w:hAnsi="Cambria"/>
          <w:b/>
          <w:sz w:val="22"/>
          <w:szCs w:val="22"/>
        </w:rPr>
        <w:t>– jeśli dotyczy</w:t>
      </w:r>
    </w:p>
    <w:p w:rsidR="00800ABC" w:rsidRPr="00800ABC" w:rsidRDefault="00800ABC" w:rsidP="00800ABC">
      <w:pPr>
        <w:keepNext/>
        <w:spacing w:before="200"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Oświadczam, że w stosunku do mnie </w:t>
      </w: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zachodzą podstawy wykluczenia 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z postępowania na podstawie art. …………. ustawy P</w:t>
      </w:r>
      <w:r w:rsidR="00C7302B">
        <w:rPr>
          <w:rFonts w:ascii="Cambria" w:eastAsia="Cambria" w:hAnsi="Cambria" w:cs="Cambria"/>
          <w:kern w:val="0"/>
          <w:sz w:val="21"/>
          <w:szCs w:val="21"/>
          <w:lang w:eastAsia="pl-PL"/>
        </w:rPr>
        <w:t>ZP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. </w:t>
      </w:r>
    </w:p>
    <w:p w:rsidR="00800ABC" w:rsidRPr="00800ABC" w:rsidRDefault="00800ABC" w:rsidP="00800ABC">
      <w:pPr>
        <w:keepNext/>
        <w:spacing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(</w:t>
      </w:r>
      <w:r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podać mającą zastosowanie podstawę wykluczenia spośród wymienionych w art. 108 ust. 1 pkt 1, 2 i 5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lub </w:t>
      </w:r>
      <w:r w:rsidR="00C7302B"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ar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t. 109</w:t>
      </w:r>
      <w:r w:rsidR="00C7302B"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ust. 1 pkt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.</w:t>
      </w:r>
      <w:r w:rsidR="00C7302B"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4</w:t>
      </w:r>
      <w:r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ustawy P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ZP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)</w:t>
      </w:r>
    </w:p>
    <w:p w:rsidR="00800ABC" w:rsidRPr="00800ABC" w:rsidRDefault="00800ABC" w:rsidP="00800ABC">
      <w:pPr>
        <w:keepNext/>
        <w:spacing w:before="120"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Jednocześnie oświadczam, że w związku z tym, iż podlegam wykluczeniu na podstawie ww. artykułu, to zgodnie z dyspozycją art. 110 ust. 2 ustawy </w:t>
      </w:r>
      <w:proofErr w:type="spellStart"/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Pzp</w:t>
      </w:r>
      <w:proofErr w:type="spellEnd"/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 przedstawiam następujące środki naprawcze:</w:t>
      </w:r>
    </w:p>
    <w:p w:rsidR="00800ABC" w:rsidRPr="00800ABC" w:rsidRDefault="00800ABC" w:rsidP="00366C85">
      <w:pPr>
        <w:keepNext/>
        <w:widowControl/>
        <w:numPr>
          <w:ilvl w:val="0"/>
          <w:numId w:val="41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………………………………………………………………………………………,</w:t>
      </w:r>
    </w:p>
    <w:p w:rsidR="00800ABC" w:rsidRPr="00800ABC" w:rsidRDefault="00800ABC" w:rsidP="00366C85">
      <w:pPr>
        <w:keepNext/>
        <w:widowControl/>
        <w:numPr>
          <w:ilvl w:val="0"/>
          <w:numId w:val="41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………………………………………………………………………………………,</w:t>
      </w:r>
    </w:p>
    <w:p w:rsidR="00800ABC" w:rsidRPr="00800ABC" w:rsidRDefault="00800ABC" w:rsidP="00366C85">
      <w:pPr>
        <w:keepNext/>
        <w:widowControl/>
        <w:numPr>
          <w:ilvl w:val="0"/>
          <w:numId w:val="41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………………………………………………………………………………………, </w:t>
      </w:r>
    </w:p>
    <w:p w:rsidR="003541F7" w:rsidRPr="003541F7" w:rsidRDefault="00800ABC" w:rsidP="00800ABC">
      <w:pPr>
        <w:pStyle w:val="Normalny1"/>
        <w:spacing w:before="120" w:after="12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800ABC">
        <w:rPr>
          <w:rFonts w:ascii="Cambria" w:eastAsia="Cambria" w:hAnsi="Cambria" w:cs="Cambria"/>
          <w:sz w:val="21"/>
          <w:szCs w:val="21"/>
        </w:rPr>
        <w:t>(</w:t>
      </w:r>
      <w:r w:rsidRPr="00800ABC">
        <w:rPr>
          <w:rFonts w:ascii="Cambria" w:eastAsia="Cambria" w:hAnsi="Cambria" w:cs="Cambria"/>
          <w:i/>
          <w:sz w:val="20"/>
          <w:szCs w:val="21"/>
        </w:rPr>
        <w:t>należy podać dowody, że podjęte czynności są wystarczające do wykazania rzetelności Wykonawcy</w:t>
      </w:r>
      <w:r w:rsidRPr="00800ABC">
        <w:rPr>
          <w:rFonts w:ascii="Cambria" w:eastAsia="Cambria" w:hAnsi="Cambria" w:cs="Cambria"/>
          <w:sz w:val="21"/>
          <w:szCs w:val="21"/>
        </w:rPr>
        <w:t>)</w:t>
      </w:r>
    </w:p>
    <w:p w:rsidR="0009266C" w:rsidRPr="00DC472A" w:rsidRDefault="0009266C" w:rsidP="0009266C">
      <w:pPr>
        <w:pStyle w:val="Normalny1"/>
        <w:shd w:val="clear" w:color="auto" w:fill="BFBFBF"/>
        <w:spacing w:before="24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PODANYCH INFORMACJI: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Oświadczam/y* jednocześnie, że wszystkie informacje podane w powyższym oświadczeniu są aktualne i zgodne z prawdą oraz zostały przedstawione z pełną świadomością konsekwencji wprowadzenia Zamawiającego w błąd przy przedstawianiu informacji.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*niepotrzebne skreślić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  <w:t xml:space="preserve">              ………………………….</w:t>
      </w:r>
    </w:p>
    <w:p w:rsidR="0009266C" w:rsidRPr="00B46386" w:rsidRDefault="0009266C" w:rsidP="0009266C">
      <w:pPr>
        <w:pStyle w:val="Normalny1"/>
        <w:spacing w:line="276" w:lineRule="auto"/>
        <w:ind w:left="5664" w:firstLine="707"/>
        <w:jc w:val="both"/>
        <w:rPr>
          <w:rFonts w:ascii="Exo 2.0 Light" w:eastAsia="Cambria" w:hAnsi="Exo 2.0 Light" w:cs="Cambria"/>
          <w:sz w:val="22"/>
          <w:szCs w:val="22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   Podpis Wykonawcy</w:t>
      </w:r>
    </w:p>
    <w:p w:rsidR="0009266C" w:rsidRPr="00B46386" w:rsidRDefault="0009266C" w:rsidP="0009266C">
      <w:pPr>
        <w:pStyle w:val="Normalny1"/>
        <w:spacing w:line="276" w:lineRule="auto"/>
        <w:jc w:val="both"/>
        <w:rPr>
          <w:rFonts w:ascii="Exo 2.0 Light" w:eastAsia="Cambria" w:hAnsi="Exo 2.0 Light" w:cs="Cambria"/>
          <w:i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</w:p>
    <w:p w:rsidR="00663121" w:rsidRDefault="00663121" w:rsidP="0009266C">
      <w:pPr>
        <w:pStyle w:val="Normalny1"/>
        <w:spacing w:line="276" w:lineRule="auto"/>
        <w:rPr>
          <w:rFonts w:asciiTheme="majorHAnsi" w:hAnsiTheme="majorHAnsi"/>
          <w:b/>
          <w:sz w:val="21"/>
          <w:szCs w:val="21"/>
        </w:rPr>
      </w:pPr>
    </w:p>
    <w:p w:rsidR="00663121" w:rsidRDefault="00663121" w:rsidP="0009266C">
      <w:pPr>
        <w:pStyle w:val="Normalny1"/>
        <w:spacing w:line="276" w:lineRule="auto"/>
        <w:rPr>
          <w:rFonts w:asciiTheme="majorHAnsi" w:hAnsiTheme="majorHAnsi"/>
          <w:b/>
          <w:sz w:val="21"/>
          <w:szCs w:val="21"/>
        </w:rPr>
      </w:pPr>
    </w:p>
    <w:p w:rsidR="00663121" w:rsidRDefault="00663121" w:rsidP="0009266C">
      <w:pPr>
        <w:pStyle w:val="Normalny1"/>
        <w:spacing w:line="276" w:lineRule="auto"/>
        <w:rPr>
          <w:rFonts w:asciiTheme="majorHAnsi" w:hAnsiTheme="majorHAnsi"/>
          <w:b/>
          <w:sz w:val="21"/>
          <w:szCs w:val="21"/>
        </w:rPr>
      </w:pPr>
    </w:p>
    <w:p w:rsidR="00964E0A" w:rsidRDefault="00964E0A" w:rsidP="0009266C">
      <w:pPr>
        <w:pStyle w:val="Normalny1"/>
        <w:spacing w:line="276" w:lineRule="auto"/>
        <w:rPr>
          <w:rFonts w:asciiTheme="majorHAnsi" w:hAnsiTheme="majorHAnsi"/>
          <w:b/>
          <w:sz w:val="21"/>
          <w:szCs w:val="21"/>
        </w:rPr>
      </w:pPr>
      <w:r w:rsidRPr="00964E0A">
        <w:rPr>
          <w:rFonts w:asciiTheme="majorHAnsi" w:hAnsiTheme="majorHAnsi"/>
          <w:b/>
          <w:sz w:val="21"/>
          <w:szCs w:val="21"/>
        </w:rPr>
        <w:t>UWAGA:</w:t>
      </w:r>
    </w:p>
    <w:p w:rsidR="0009266C" w:rsidRPr="00964E0A" w:rsidRDefault="00964E0A" w:rsidP="00964E0A">
      <w:pPr>
        <w:pStyle w:val="Normalny1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>
        <w:rPr>
          <w:rFonts w:ascii="Exo 2.0 Light" w:eastAsia="Cambria" w:hAnsi="Exo 2.0 Light" w:cs="Cambria"/>
          <w:i/>
          <w:sz w:val="20"/>
          <w:szCs w:val="20"/>
        </w:rPr>
        <w:t>W przypadku Wykonawców wspólnie ubiegających się o udzielenie zamówienia n</w:t>
      </w:r>
      <w:r w:rsidRPr="00B46386">
        <w:rPr>
          <w:rFonts w:ascii="Exo 2.0 Light" w:eastAsia="Cambria" w:hAnsi="Exo 2.0 Light" w:cs="Cambria"/>
          <w:i/>
          <w:sz w:val="20"/>
          <w:szCs w:val="20"/>
        </w:rPr>
        <w:t>iniejsze oświadczenie składa każdy z</w:t>
      </w:r>
      <w:r>
        <w:rPr>
          <w:rFonts w:ascii="Exo 2.0 Light" w:eastAsia="Cambria" w:hAnsi="Exo 2.0 Light" w:cs="Cambria"/>
          <w:i/>
          <w:sz w:val="20"/>
          <w:szCs w:val="20"/>
        </w:rPr>
        <w:t xml:space="preserve"> tych </w:t>
      </w:r>
      <w:r w:rsidRPr="00B46386">
        <w:rPr>
          <w:rFonts w:ascii="Exo 2.0 Light" w:eastAsia="Cambria" w:hAnsi="Exo 2.0 Light" w:cs="Cambria"/>
          <w:i/>
          <w:sz w:val="20"/>
          <w:szCs w:val="20"/>
        </w:rPr>
        <w:t xml:space="preserve">Wykonawców, w tym również każdy ze wspólników spółki cywilnej. </w:t>
      </w:r>
      <w:r w:rsidR="0009266C" w:rsidRPr="00964E0A">
        <w:rPr>
          <w:rFonts w:asciiTheme="majorHAnsi" w:hAnsiTheme="majorHAnsi"/>
          <w:b/>
          <w:sz w:val="21"/>
          <w:szCs w:val="21"/>
        </w:rPr>
        <w:br w:type="page"/>
      </w:r>
    </w:p>
    <w:p w:rsidR="00910A99" w:rsidRPr="00DC472A" w:rsidRDefault="0023514F" w:rsidP="00910A99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C1520C">
        <w:rPr>
          <w:rFonts w:asciiTheme="majorHAnsi" w:eastAsia="Cambria" w:hAnsiTheme="majorHAnsi" w:cs="Cambria"/>
          <w:b/>
          <w:sz w:val="21"/>
          <w:szCs w:val="21"/>
        </w:rPr>
        <w:lastRenderedPageBreak/>
        <w:t xml:space="preserve">Znak sprawy: </w:t>
      </w:r>
      <w:r w:rsidR="00F31EBB" w:rsidRPr="00CA06F7">
        <w:rPr>
          <w:rFonts w:asciiTheme="majorHAnsi" w:eastAsia="Cambria" w:hAnsiTheme="majorHAnsi" w:cs="Cambria"/>
          <w:b/>
          <w:sz w:val="21"/>
          <w:szCs w:val="21"/>
        </w:rPr>
        <w:t>DR.26.10.2024.PZ</w:t>
      </w:r>
      <w:r w:rsidR="00B13DCC">
        <w:rPr>
          <w:rFonts w:ascii="Cambria" w:eastAsia="Cambria" w:hAnsi="Cambria" w:cs="Cambria"/>
          <w:b/>
          <w:sz w:val="22"/>
          <w:szCs w:val="22"/>
        </w:rPr>
        <w:tab/>
      </w:r>
      <w:r w:rsidR="00910A99">
        <w:rPr>
          <w:rFonts w:asciiTheme="majorHAnsi" w:eastAsia="Cambria" w:hAnsiTheme="majorHAnsi" w:cs="Cambria"/>
          <w:b/>
          <w:sz w:val="21"/>
          <w:szCs w:val="21"/>
        </w:rPr>
        <w:tab/>
      </w:r>
      <w:r w:rsidR="00B62BED">
        <w:rPr>
          <w:rFonts w:asciiTheme="majorHAnsi" w:eastAsia="Cambria" w:hAnsiTheme="majorHAnsi" w:cs="Cambria"/>
          <w:b/>
          <w:sz w:val="21"/>
          <w:szCs w:val="21"/>
        </w:rPr>
        <w:tab/>
      </w:r>
      <w:r w:rsidR="00910A99">
        <w:rPr>
          <w:rFonts w:asciiTheme="majorHAnsi" w:eastAsia="Cambria" w:hAnsiTheme="majorHAnsi" w:cs="Cambria"/>
          <w:b/>
          <w:sz w:val="21"/>
          <w:szCs w:val="21"/>
        </w:rPr>
        <w:tab/>
      </w:r>
      <w:r w:rsidR="00910A99">
        <w:rPr>
          <w:rFonts w:asciiTheme="majorHAnsi" w:eastAsia="Cambria" w:hAnsiTheme="majorHAnsi" w:cs="Cambria"/>
          <w:b/>
          <w:sz w:val="21"/>
          <w:szCs w:val="21"/>
        </w:rPr>
        <w:tab/>
      </w:r>
      <w:r w:rsidR="00910A99">
        <w:rPr>
          <w:rFonts w:asciiTheme="majorHAnsi" w:eastAsia="Cambria" w:hAnsiTheme="majorHAnsi" w:cs="Cambria"/>
          <w:b/>
          <w:sz w:val="21"/>
          <w:szCs w:val="21"/>
        </w:rPr>
        <w:tab/>
      </w:r>
      <w:r w:rsidR="00910A99" w:rsidRPr="00DC472A">
        <w:rPr>
          <w:rFonts w:asciiTheme="majorHAnsi" w:eastAsia="Cambria" w:hAnsiTheme="majorHAnsi" w:cs="Cambria"/>
          <w:b/>
          <w:sz w:val="21"/>
          <w:szCs w:val="21"/>
        </w:rPr>
        <w:t xml:space="preserve">Załącznik Nr </w:t>
      </w:r>
      <w:r w:rsidR="00FC01A9">
        <w:rPr>
          <w:rFonts w:asciiTheme="majorHAnsi" w:eastAsia="Cambria" w:hAnsiTheme="majorHAnsi" w:cs="Cambria"/>
          <w:b/>
          <w:sz w:val="21"/>
          <w:szCs w:val="21"/>
        </w:rPr>
        <w:t>3</w:t>
      </w:r>
      <w:r w:rsidR="00910A99" w:rsidRPr="00DC472A">
        <w:rPr>
          <w:rFonts w:asciiTheme="majorHAnsi" w:eastAsia="Cambria" w:hAnsiTheme="majorHAnsi" w:cs="Cambria"/>
          <w:b/>
          <w:sz w:val="21"/>
          <w:szCs w:val="21"/>
        </w:rPr>
        <w:t xml:space="preserve"> do SWZ</w:t>
      </w:r>
    </w:p>
    <w:p w:rsidR="00820A02" w:rsidRDefault="00820A02" w:rsidP="00820A02">
      <w:pPr>
        <w:pStyle w:val="Normalny1"/>
        <w:spacing w:before="600"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>
        <w:rPr>
          <w:rFonts w:asciiTheme="majorHAnsi" w:eastAsia="Cambria" w:hAnsiTheme="majorHAnsi" w:cs="Cambria"/>
          <w:b/>
          <w:sz w:val="21"/>
          <w:szCs w:val="21"/>
          <w:u w:val="single"/>
        </w:rPr>
        <w:t xml:space="preserve">OŚWIADCZENIE </w:t>
      </w:r>
    </w:p>
    <w:p w:rsidR="00910A99" w:rsidRDefault="00820A02" w:rsidP="00910A99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>
        <w:rPr>
          <w:rFonts w:asciiTheme="majorHAnsi" w:eastAsia="Cambria" w:hAnsiTheme="majorHAnsi" w:cs="Cambria"/>
          <w:b/>
          <w:sz w:val="21"/>
          <w:szCs w:val="21"/>
          <w:u w:val="single"/>
        </w:rPr>
        <w:t>WYKONAWCÓW WSPÓLNIE UBIEGAJĄCYCH SIĘ O UDZIELENIE ZAMÓWIENIA</w:t>
      </w:r>
      <w:r w:rsidR="00910A99"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 xml:space="preserve"> </w:t>
      </w:r>
    </w:p>
    <w:p w:rsidR="00910A99" w:rsidRPr="00DC472A" w:rsidRDefault="00910A99" w:rsidP="00910A99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320868">
        <w:rPr>
          <w:rFonts w:ascii="Cambria" w:hAnsi="Cambria"/>
          <w:b/>
          <w:sz w:val="22"/>
          <w:szCs w:val="22"/>
        </w:rPr>
        <w:t xml:space="preserve">składane na podstawie </w:t>
      </w:r>
      <w:r w:rsidRPr="00320868">
        <w:rPr>
          <w:rFonts w:ascii="Cambria" w:hAnsi="Cambria" w:cs="Arial"/>
          <w:b/>
          <w:sz w:val="22"/>
          <w:szCs w:val="22"/>
        </w:rPr>
        <w:t xml:space="preserve">art. </w:t>
      </w:r>
      <w:r>
        <w:rPr>
          <w:rFonts w:ascii="Cambria" w:hAnsi="Cambria" w:cs="Arial"/>
          <w:b/>
          <w:sz w:val="22"/>
          <w:szCs w:val="22"/>
        </w:rPr>
        <w:t>117</w:t>
      </w:r>
      <w:r w:rsidRPr="00320868">
        <w:rPr>
          <w:rFonts w:ascii="Cambria" w:hAnsi="Cambria" w:cs="Arial"/>
          <w:b/>
          <w:sz w:val="22"/>
          <w:szCs w:val="22"/>
        </w:rPr>
        <w:t xml:space="preserve"> ust. </w:t>
      </w:r>
      <w:r>
        <w:rPr>
          <w:rFonts w:ascii="Cambria" w:hAnsi="Cambria" w:cs="Arial"/>
          <w:b/>
          <w:sz w:val="22"/>
          <w:szCs w:val="22"/>
        </w:rPr>
        <w:t>4</w:t>
      </w:r>
      <w:r w:rsidRPr="00320868">
        <w:rPr>
          <w:rFonts w:ascii="Cambria" w:hAnsi="Cambria" w:cs="Arial"/>
          <w:b/>
          <w:sz w:val="22"/>
          <w:szCs w:val="22"/>
        </w:rPr>
        <w:t xml:space="preserve"> ustawy z dnia 11 września 2019 r. </w:t>
      </w:r>
      <w:r w:rsidRPr="00320868">
        <w:rPr>
          <w:rFonts w:ascii="Cambria" w:hAnsi="Cambria" w:cs="Arial"/>
          <w:b/>
          <w:sz w:val="22"/>
          <w:szCs w:val="22"/>
        </w:rPr>
        <w:br/>
        <w:t>Prawo zamówień publicznych</w:t>
      </w:r>
    </w:p>
    <w:p w:rsidR="00910A99" w:rsidRPr="00DC472A" w:rsidRDefault="00910A99" w:rsidP="003439DF">
      <w:pPr>
        <w:pStyle w:val="Normalny1"/>
        <w:spacing w:before="360" w:after="12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Składając ofertę w postępowaniu o udzielenie zamówienia publicznego na:</w:t>
      </w:r>
    </w:p>
    <w:p w:rsidR="00A05FDB" w:rsidRPr="000F06FC" w:rsidRDefault="00CC6346" w:rsidP="007D21BF">
      <w:pPr>
        <w:spacing w:after="240"/>
        <w:jc w:val="center"/>
        <w:rPr>
          <w:rFonts w:asciiTheme="majorHAnsi" w:hAnsiTheme="majorHAnsi"/>
          <w:b/>
          <w:sz w:val="22"/>
          <w:szCs w:val="22"/>
        </w:rPr>
      </w:pPr>
      <w:r w:rsidRPr="00890A40">
        <w:rPr>
          <w:rFonts w:ascii="Cambria" w:eastAsia="Cambria" w:hAnsi="Cambria" w:cs="Cambria"/>
          <w:b/>
          <w:kern w:val="0"/>
          <w:sz w:val="22"/>
          <w:szCs w:val="22"/>
          <w:lang w:eastAsia="pl-PL"/>
        </w:rPr>
        <w:t xml:space="preserve">Kompleksową dostawę energii elektrycznej dla budynków </w:t>
      </w:r>
      <w:r>
        <w:rPr>
          <w:rFonts w:ascii="Cambria" w:eastAsia="Cambria" w:hAnsi="Cambria" w:cs="Cambria"/>
          <w:b/>
          <w:kern w:val="0"/>
          <w:sz w:val="22"/>
          <w:szCs w:val="22"/>
          <w:lang w:eastAsia="pl-PL"/>
        </w:rPr>
        <w:t>Zespołu Szkół Muzycznych im. S. Moniuszki w Łodzi</w:t>
      </w:r>
    </w:p>
    <w:p w:rsidR="00910A99" w:rsidRPr="00DC472A" w:rsidRDefault="00910A99" w:rsidP="00910A99">
      <w:pPr>
        <w:pStyle w:val="Normalny1"/>
        <w:spacing w:line="276" w:lineRule="auto"/>
        <w:ind w:firstLine="709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910A99" w:rsidRPr="00DC472A" w:rsidRDefault="00910A99" w:rsidP="00910A99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ja /my* niżej podpisany /i* ……………………………...................................................... </w:t>
      </w:r>
    </w:p>
    <w:p w:rsidR="00910A99" w:rsidRPr="00DC472A" w:rsidRDefault="00910A99" w:rsidP="00910A99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910A99" w:rsidRPr="00DC472A" w:rsidRDefault="00910A99" w:rsidP="00910A99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reprezentując Wykonawców</w:t>
      </w:r>
    </w:p>
    <w:p w:rsidR="00910A99" w:rsidRPr="00DC472A" w:rsidRDefault="00910A99" w:rsidP="00910A99">
      <w:pPr>
        <w:pStyle w:val="Normalny1"/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a) ……………………………......................................................,</w:t>
      </w:r>
    </w:p>
    <w:p w:rsidR="00910A99" w:rsidRPr="00DC472A" w:rsidRDefault="00910A99" w:rsidP="00910A99">
      <w:pPr>
        <w:pStyle w:val="Normalny1"/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b) ……………………………......................................................,</w:t>
      </w:r>
    </w:p>
    <w:p w:rsidR="0009266C" w:rsidRPr="00B46386" w:rsidRDefault="00910A99" w:rsidP="00910A99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c) ……………………………......................................................,</w:t>
      </w:r>
    </w:p>
    <w:p w:rsidR="004E2721" w:rsidRDefault="00820A02" w:rsidP="00241BD7">
      <w:pPr>
        <w:pStyle w:val="Normalny1"/>
        <w:tabs>
          <w:tab w:val="left" w:pos="6946"/>
        </w:tabs>
        <w:spacing w:before="240" w:after="24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820A02">
        <w:rPr>
          <w:rFonts w:asciiTheme="majorHAnsi" w:eastAsia="Cambria" w:hAnsiTheme="majorHAnsi" w:cs="Cambria"/>
          <w:sz w:val="21"/>
          <w:szCs w:val="21"/>
        </w:rPr>
        <w:t xml:space="preserve">Niniejszym </w:t>
      </w:r>
      <w:r w:rsidR="00FB14CA">
        <w:rPr>
          <w:rFonts w:asciiTheme="majorHAnsi" w:eastAsia="Cambria" w:hAnsiTheme="majorHAnsi" w:cs="Cambria"/>
          <w:sz w:val="21"/>
          <w:szCs w:val="21"/>
        </w:rPr>
        <w:t xml:space="preserve">oświadczamy, że </w:t>
      </w:r>
      <w:r w:rsidR="007310F5">
        <w:rPr>
          <w:rFonts w:asciiTheme="majorHAnsi" w:eastAsia="Cambria" w:hAnsiTheme="majorHAnsi" w:cs="Cambria"/>
          <w:sz w:val="21"/>
          <w:szCs w:val="21"/>
        </w:rPr>
        <w:t xml:space="preserve">poszczególni Wykonawcy </w:t>
      </w:r>
      <w:r w:rsidR="007310F5" w:rsidRPr="007310F5">
        <w:rPr>
          <w:rFonts w:asciiTheme="majorHAnsi" w:eastAsia="Cambria" w:hAnsiTheme="majorHAnsi" w:cs="Cambria"/>
          <w:sz w:val="21"/>
          <w:szCs w:val="21"/>
        </w:rPr>
        <w:t>wspólnie ubiegających się o udzielenie zamówienia</w:t>
      </w:r>
      <w:r w:rsidR="007310F5">
        <w:rPr>
          <w:rFonts w:asciiTheme="majorHAnsi" w:eastAsia="Cambria" w:hAnsiTheme="majorHAnsi" w:cs="Cambria"/>
          <w:sz w:val="21"/>
          <w:szCs w:val="21"/>
        </w:rPr>
        <w:t xml:space="preserve"> wykonają następujące części zamówienia:</w:t>
      </w:r>
    </w:p>
    <w:tbl>
      <w:tblPr>
        <w:tblStyle w:val="Tabela-Siatka"/>
        <w:tblW w:w="9746" w:type="dxa"/>
        <w:tblInd w:w="108" w:type="dxa"/>
        <w:tblLook w:val="04A0"/>
      </w:tblPr>
      <w:tblGrid>
        <w:gridCol w:w="1765"/>
        <w:gridCol w:w="1892"/>
        <w:gridCol w:w="2732"/>
        <w:gridCol w:w="3357"/>
      </w:tblGrid>
      <w:tr w:rsidR="005D3ACB" w:rsidTr="005D3ACB">
        <w:tc>
          <w:tcPr>
            <w:tcW w:w="1765" w:type="dxa"/>
            <w:shd w:val="clear" w:color="auto" w:fill="EEECE1" w:themeFill="background2"/>
          </w:tcPr>
          <w:p w:rsidR="005D3ACB" w:rsidRPr="007310F5" w:rsidRDefault="005D3ACB" w:rsidP="00987AC1">
            <w:pPr>
              <w:jc w:val="center"/>
              <w:rPr>
                <w:rFonts w:asciiTheme="majorHAnsi" w:hAnsiTheme="majorHAnsi"/>
                <w:b/>
                <w:bCs/>
                <w:sz w:val="21"/>
                <w:szCs w:val="21"/>
              </w:rPr>
            </w:pPr>
            <w:r w:rsidRPr="007310F5">
              <w:rPr>
                <w:rFonts w:asciiTheme="majorHAnsi" w:hAnsiTheme="majorHAnsi"/>
                <w:b/>
                <w:bCs/>
                <w:sz w:val="21"/>
                <w:szCs w:val="21"/>
              </w:rPr>
              <w:t>Pełna nazwa Wykonawcy</w:t>
            </w:r>
          </w:p>
        </w:tc>
        <w:tc>
          <w:tcPr>
            <w:tcW w:w="1892" w:type="dxa"/>
            <w:shd w:val="clear" w:color="auto" w:fill="EEECE1" w:themeFill="background2"/>
          </w:tcPr>
          <w:p w:rsidR="005D3ACB" w:rsidRPr="007310F5" w:rsidRDefault="005D3ACB" w:rsidP="00987AC1">
            <w:pPr>
              <w:jc w:val="center"/>
              <w:rPr>
                <w:rFonts w:asciiTheme="majorHAnsi" w:hAnsiTheme="majorHAnsi"/>
                <w:b/>
                <w:bCs/>
                <w:sz w:val="21"/>
                <w:szCs w:val="21"/>
              </w:rPr>
            </w:pPr>
            <w:r w:rsidRPr="007310F5">
              <w:rPr>
                <w:rFonts w:asciiTheme="majorHAnsi" w:hAnsiTheme="majorHAnsi"/>
                <w:b/>
                <w:bCs/>
                <w:sz w:val="21"/>
                <w:szCs w:val="21"/>
              </w:rPr>
              <w:t xml:space="preserve">Siedziba </w:t>
            </w:r>
          </w:p>
          <w:p w:rsidR="005D3ACB" w:rsidRPr="007310F5" w:rsidRDefault="005D3ACB" w:rsidP="00987AC1">
            <w:pPr>
              <w:jc w:val="center"/>
              <w:rPr>
                <w:rFonts w:asciiTheme="majorHAnsi" w:hAnsiTheme="majorHAnsi"/>
                <w:b/>
                <w:bCs/>
                <w:sz w:val="21"/>
                <w:szCs w:val="21"/>
              </w:rPr>
            </w:pPr>
            <w:r w:rsidRPr="007310F5">
              <w:rPr>
                <w:rFonts w:asciiTheme="majorHAnsi" w:hAnsiTheme="majorHAnsi"/>
                <w:b/>
                <w:bCs/>
                <w:sz w:val="21"/>
                <w:szCs w:val="21"/>
              </w:rPr>
              <w:t>(ulica, miejscowość)</w:t>
            </w:r>
          </w:p>
        </w:tc>
        <w:tc>
          <w:tcPr>
            <w:tcW w:w="2732" w:type="dxa"/>
            <w:shd w:val="clear" w:color="auto" w:fill="EEECE1" w:themeFill="background2"/>
            <w:vAlign w:val="center"/>
          </w:tcPr>
          <w:p w:rsidR="005D3ACB" w:rsidRPr="007310F5" w:rsidRDefault="005D3ACB" w:rsidP="005D3ACB">
            <w:pPr>
              <w:jc w:val="center"/>
              <w:rPr>
                <w:rFonts w:asciiTheme="majorHAnsi" w:hAnsiTheme="majorHAnsi"/>
                <w:b/>
                <w:bCs/>
                <w:sz w:val="21"/>
                <w:szCs w:val="21"/>
              </w:rPr>
            </w:pPr>
            <w:r>
              <w:rPr>
                <w:rFonts w:asciiTheme="majorHAnsi" w:hAnsiTheme="majorHAnsi"/>
                <w:b/>
                <w:bCs/>
                <w:sz w:val="21"/>
                <w:szCs w:val="21"/>
              </w:rPr>
              <w:t>Warunek udziału w postępowaniu wykazywany przez Wykonawcę</w:t>
            </w:r>
          </w:p>
        </w:tc>
        <w:tc>
          <w:tcPr>
            <w:tcW w:w="3357" w:type="dxa"/>
            <w:shd w:val="clear" w:color="auto" w:fill="EEECE1" w:themeFill="background2"/>
          </w:tcPr>
          <w:p w:rsidR="005D3ACB" w:rsidRPr="007310F5" w:rsidRDefault="005D3ACB" w:rsidP="00987AC1">
            <w:pPr>
              <w:jc w:val="center"/>
              <w:rPr>
                <w:rFonts w:asciiTheme="majorHAnsi" w:hAnsiTheme="majorHAnsi"/>
                <w:b/>
                <w:bCs/>
                <w:sz w:val="21"/>
                <w:szCs w:val="21"/>
              </w:rPr>
            </w:pPr>
            <w:r w:rsidRPr="007310F5">
              <w:rPr>
                <w:rFonts w:asciiTheme="majorHAnsi" w:hAnsiTheme="majorHAnsi"/>
                <w:b/>
                <w:bCs/>
                <w:sz w:val="21"/>
                <w:szCs w:val="21"/>
              </w:rPr>
              <w:t>Roboty budowlane, dostawy, usługi, które będą wykonywane przez Wykonawcę</w:t>
            </w:r>
          </w:p>
        </w:tc>
      </w:tr>
      <w:tr w:rsidR="005D3ACB" w:rsidTr="005D3ACB">
        <w:trPr>
          <w:trHeight w:val="680"/>
        </w:trPr>
        <w:tc>
          <w:tcPr>
            <w:tcW w:w="1765" w:type="dxa"/>
          </w:tcPr>
          <w:p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1892" w:type="dxa"/>
          </w:tcPr>
          <w:p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2732" w:type="dxa"/>
          </w:tcPr>
          <w:p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3357" w:type="dxa"/>
          </w:tcPr>
          <w:p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</w:tr>
      <w:tr w:rsidR="005D3ACB" w:rsidTr="005D3ACB">
        <w:trPr>
          <w:trHeight w:val="680"/>
        </w:trPr>
        <w:tc>
          <w:tcPr>
            <w:tcW w:w="1765" w:type="dxa"/>
          </w:tcPr>
          <w:p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1892" w:type="dxa"/>
          </w:tcPr>
          <w:p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2732" w:type="dxa"/>
          </w:tcPr>
          <w:p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3357" w:type="dxa"/>
          </w:tcPr>
          <w:p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</w:tr>
      <w:tr w:rsidR="005D3ACB" w:rsidTr="005D3ACB">
        <w:trPr>
          <w:trHeight w:val="680"/>
        </w:trPr>
        <w:tc>
          <w:tcPr>
            <w:tcW w:w="1765" w:type="dxa"/>
          </w:tcPr>
          <w:p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1892" w:type="dxa"/>
          </w:tcPr>
          <w:p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2732" w:type="dxa"/>
          </w:tcPr>
          <w:p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  <w:tc>
          <w:tcPr>
            <w:tcW w:w="3357" w:type="dxa"/>
          </w:tcPr>
          <w:p w:rsidR="005D3ACB" w:rsidRPr="007310F5" w:rsidRDefault="005D3ACB" w:rsidP="00987AC1">
            <w:pPr>
              <w:rPr>
                <w:rFonts w:asciiTheme="majorHAnsi" w:hAnsiTheme="majorHAnsi"/>
                <w:sz w:val="21"/>
                <w:szCs w:val="21"/>
              </w:rPr>
            </w:pPr>
          </w:p>
        </w:tc>
      </w:tr>
    </w:tbl>
    <w:p w:rsidR="007310F5" w:rsidRPr="00820A02" w:rsidRDefault="007310F5" w:rsidP="00820A02">
      <w:pPr>
        <w:pStyle w:val="Normalny1"/>
        <w:tabs>
          <w:tab w:val="left" w:pos="6946"/>
        </w:tabs>
        <w:spacing w:before="24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4E2721" w:rsidRDefault="004E2721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</w:p>
    <w:p w:rsidR="007310F5" w:rsidRPr="00DC472A" w:rsidRDefault="007310F5" w:rsidP="007310F5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7310F5" w:rsidRPr="00DC472A" w:rsidRDefault="007310F5" w:rsidP="007310F5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7310F5" w:rsidRPr="00DC472A" w:rsidRDefault="007310F5" w:rsidP="007310F5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  <w:t xml:space="preserve">              </w:t>
      </w:r>
      <w:r>
        <w:rPr>
          <w:rFonts w:asciiTheme="majorHAnsi" w:eastAsia="Cambria" w:hAnsiTheme="majorHAnsi" w:cs="Cambria"/>
          <w:sz w:val="21"/>
          <w:szCs w:val="21"/>
        </w:rPr>
        <w:t xml:space="preserve"> </w:t>
      </w:r>
      <w:r w:rsidRPr="00DC472A">
        <w:rPr>
          <w:rFonts w:asciiTheme="majorHAnsi" w:eastAsia="Cambria" w:hAnsiTheme="majorHAnsi" w:cs="Cambria"/>
          <w:sz w:val="21"/>
          <w:szCs w:val="21"/>
        </w:rPr>
        <w:t>………………………….</w:t>
      </w:r>
    </w:p>
    <w:p w:rsidR="004E2721" w:rsidRDefault="007310F5" w:rsidP="007310F5">
      <w:pPr>
        <w:pStyle w:val="Normalny1"/>
        <w:tabs>
          <w:tab w:val="left" w:pos="6379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  </w:t>
      </w:r>
      <w:r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>Podpis Wykonawcy</w:t>
      </w:r>
    </w:p>
    <w:p w:rsidR="004E2721" w:rsidRDefault="004E2721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</w:p>
    <w:p w:rsidR="00E8528F" w:rsidRDefault="00E8528F" w:rsidP="0009266C">
      <w:pPr>
        <w:pStyle w:val="Normalny1"/>
        <w:tabs>
          <w:tab w:val="left" w:pos="6946"/>
        </w:tabs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</w:p>
    <w:p w:rsidR="00E8528F" w:rsidRDefault="00E8528F" w:rsidP="0009266C">
      <w:pPr>
        <w:pStyle w:val="Normalny1"/>
        <w:tabs>
          <w:tab w:val="left" w:pos="6946"/>
        </w:tabs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</w:p>
    <w:p w:rsidR="00CC6346" w:rsidRDefault="00CC6346" w:rsidP="0009266C">
      <w:pPr>
        <w:pStyle w:val="Normalny1"/>
        <w:tabs>
          <w:tab w:val="left" w:pos="6946"/>
        </w:tabs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</w:p>
    <w:p w:rsidR="00910A99" w:rsidRDefault="00E8528F" w:rsidP="0009266C">
      <w:pPr>
        <w:pStyle w:val="Normalny1"/>
        <w:tabs>
          <w:tab w:val="left" w:pos="6946"/>
        </w:tabs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  <w:r w:rsidRPr="00964E0A">
        <w:rPr>
          <w:rFonts w:asciiTheme="majorHAnsi" w:hAnsiTheme="majorHAnsi"/>
          <w:b/>
          <w:sz w:val="21"/>
          <w:szCs w:val="21"/>
        </w:rPr>
        <w:t>UWAGA:</w:t>
      </w:r>
    </w:p>
    <w:p w:rsidR="00E8528F" w:rsidRPr="00420F95" w:rsidRDefault="00420F95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0"/>
          <w:szCs w:val="22"/>
        </w:rPr>
      </w:pPr>
      <w:r w:rsidRPr="00420F95">
        <w:rPr>
          <w:rFonts w:asciiTheme="majorHAnsi" w:eastAsia="Cambria" w:hAnsiTheme="majorHAnsi" w:cs="Cambria"/>
          <w:i/>
          <w:sz w:val="20"/>
          <w:szCs w:val="21"/>
        </w:rPr>
        <w:t>W odniesieniu do warunku dotyczącego uprawnień do prowadzenia określonej działalności gospodarczej, o którym  mowa w pkt. 7.1. SWZ zostanie uznany za spełniony, jeżeli co najmniej jeden wykonawca spośród wspólnie ubiegających się o udzielenie zamówienia posiada stosowne uprawnienia i zrealizuje dostawy, do których uprawnienia te są wymagane.</w:t>
      </w:r>
    </w:p>
    <w:p w:rsidR="00420F95" w:rsidRDefault="00420F95" w:rsidP="0009266C">
      <w:pPr>
        <w:pStyle w:val="Normalny1"/>
        <w:spacing w:line="276" w:lineRule="auto"/>
        <w:rPr>
          <w:rFonts w:asciiTheme="majorHAnsi" w:eastAsia="Cambria" w:hAnsiTheme="majorHAnsi" w:cs="Cambria"/>
          <w:b/>
          <w:kern w:val="1"/>
          <w:sz w:val="21"/>
          <w:szCs w:val="21"/>
          <w:lang w:eastAsia="ar-SA"/>
        </w:rPr>
      </w:pPr>
    </w:p>
    <w:p w:rsidR="0009266C" w:rsidRPr="00EF0EDE" w:rsidRDefault="0023514F" w:rsidP="0009266C">
      <w:pPr>
        <w:pStyle w:val="Normalny1"/>
        <w:spacing w:line="276" w:lineRule="auto"/>
        <w:rPr>
          <w:rFonts w:asciiTheme="majorHAnsi" w:eastAsia="Cambria" w:hAnsiTheme="majorHAnsi" w:cs="Cambria"/>
          <w:sz w:val="21"/>
          <w:szCs w:val="21"/>
        </w:rPr>
      </w:pPr>
      <w:r w:rsidRPr="00212A30">
        <w:rPr>
          <w:rFonts w:asciiTheme="majorHAnsi" w:eastAsia="Cambria" w:hAnsiTheme="majorHAnsi" w:cs="Cambria"/>
          <w:b/>
          <w:kern w:val="1"/>
          <w:sz w:val="21"/>
          <w:szCs w:val="21"/>
          <w:lang w:eastAsia="ar-SA"/>
        </w:rPr>
        <w:lastRenderedPageBreak/>
        <w:t xml:space="preserve">Znak </w:t>
      </w:r>
      <w:r w:rsidRPr="00B13DCC">
        <w:rPr>
          <w:rFonts w:asciiTheme="majorHAnsi" w:eastAsia="Cambria" w:hAnsiTheme="majorHAnsi" w:cs="Cambria"/>
          <w:b/>
          <w:kern w:val="1"/>
          <w:sz w:val="21"/>
          <w:szCs w:val="21"/>
          <w:lang w:eastAsia="ar-SA"/>
        </w:rPr>
        <w:t xml:space="preserve">sprawy: </w:t>
      </w:r>
      <w:r w:rsidR="00F31EBB" w:rsidRPr="00CA06F7">
        <w:rPr>
          <w:rFonts w:asciiTheme="majorHAnsi" w:eastAsia="Cambria" w:hAnsiTheme="majorHAnsi" w:cs="Cambria"/>
          <w:b/>
          <w:sz w:val="21"/>
          <w:szCs w:val="21"/>
        </w:rPr>
        <w:t>DR.26.10.2024.PZ</w:t>
      </w:r>
      <w:r w:rsidR="0009266C" w:rsidRPr="00B13DCC">
        <w:rPr>
          <w:rFonts w:asciiTheme="majorHAnsi" w:eastAsia="Cambria" w:hAnsiTheme="majorHAnsi" w:cs="Cambria"/>
          <w:b/>
          <w:kern w:val="1"/>
          <w:sz w:val="21"/>
          <w:szCs w:val="21"/>
          <w:lang w:eastAsia="ar-SA"/>
        </w:rPr>
        <w:tab/>
      </w:r>
      <w:r w:rsidR="0009266C" w:rsidRPr="00EF0EDE">
        <w:rPr>
          <w:rFonts w:asciiTheme="majorHAnsi" w:eastAsia="Cambria" w:hAnsiTheme="majorHAnsi" w:cs="Cambria"/>
          <w:sz w:val="21"/>
          <w:szCs w:val="21"/>
        </w:rPr>
        <w:tab/>
      </w:r>
      <w:r w:rsidR="0009266C" w:rsidRPr="00EF0EDE">
        <w:rPr>
          <w:rFonts w:asciiTheme="majorHAnsi" w:eastAsia="Cambria" w:hAnsiTheme="majorHAnsi" w:cs="Cambria"/>
          <w:sz w:val="21"/>
          <w:szCs w:val="21"/>
        </w:rPr>
        <w:tab/>
      </w:r>
      <w:r w:rsidR="0009266C" w:rsidRPr="00EF0EDE">
        <w:rPr>
          <w:rFonts w:asciiTheme="majorHAnsi" w:eastAsia="Cambria" w:hAnsiTheme="majorHAnsi" w:cs="Cambria"/>
          <w:sz w:val="21"/>
          <w:szCs w:val="21"/>
        </w:rPr>
        <w:tab/>
      </w:r>
      <w:r w:rsidR="0009266C" w:rsidRPr="00EF0EDE">
        <w:rPr>
          <w:rFonts w:asciiTheme="majorHAnsi" w:eastAsia="Cambria" w:hAnsiTheme="majorHAnsi" w:cs="Cambria"/>
          <w:sz w:val="21"/>
          <w:szCs w:val="21"/>
        </w:rPr>
        <w:tab/>
      </w:r>
      <w:r w:rsidR="0009266C" w:rsidRPr="00EF0EDE">
        <w:rPr>
          <w:rFonts w:asciiTheme="majorHAnsi" w:eastAsia="Cambria" w:hAnsiTheme="majorHAnsi" w:cs="Cambria"/>
          <w:sz w:val="21"/>
          <w:szCs w:val="21"/>
        </w:rPr>
        <w:tab/>
      </w:r>
      <w:r w:rsidR="0009266C" w:rsidRPr="00EF0EDE">
        <w:rPr>
          <w:rFonts w:asciiTheme="majorHAnsi" w:eastAsia="Cambria" w:hAnsiTheme="majorHAnsi" w:cs="Cambria"/>
          <w:b/>
          <w:sz w:val="21"/>
          <w:szCs w:val="21"/>
        </w:rPr>
        <w:t xml:space="preserve">Załącznik Nr </w:t>
      </w:r>
      <w:r w:rsidR="00420F95">
        <w:rPr>
          <w:rFonts w:asciiTheme="majorHAnsi" w:eastAsia="Cambria" w:hAnsiTheme="majorHAnsi" w:cs="Cambria"/>
          <w:b/>
          <w:sz w:val="21"/>
          <w:szCs w:val="21"/>
        </w:rPr>
        <w:t xml:space="preserve">4 </w:t>
      </w:r>
      <w:r w:rsidR="0009266C" w:rsidRPr="00EF0EDE">
        <w:rPr>
          <w:rFonts w:asciiTheme="majorHAnsi" w:eastAsia="Cambria" w:hAnsiTheme="majorHAnsi" w:cs="Cambria"/>
          <w:b/>
          <w:sz w:val="21"/>
          <w:szCs w:val="21"/>
        </w:rPr>
        <w:t>do SWZ</w:t>
      </w:r>
    </w:p>
    <w:p w:rsidR="0009266C" w:rsidRPr="00EF0EDE" w:rsidRDefault="0009266C" w:rsidP="0009266C">
      <w:pPr>
        <w:pStyle w:val="Normalny1"/>
        <w:spacing w:line="276" w:lineRule="auto"/>
        <w:ind w:left="7080"/>
        <w:jc w:val="right"/>
        <w:rPr>
          <w:rFonts w:asciiTheme="majorHAnsi" w:eastAsia="Cambria" w:hAnsiTheme="majorHAnsi" w:cs="Cambria"/>
          <w:b/>
          <w:sz w:val="21"/>
          <w:szCs w:val="21"/>
        </w:rPr>
      </w:pPr>
    </w:p>
    <w:p w:rsidR="0009266C" w:rsidRPr="00EF0EDE" w:rsidRDefault="0009266C" w:rsidP="0009266C">
      <w:pPr>
        <w:pStyle w:val="Normalny1"/>
        <w:spacing w:line="276" w:lineRule="auto"/>
        <w:ind w:left="7080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EF0EDE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</w:p>
    <w:p w:rsidR="0009266C" w:rsidRPr="00EF0EDE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EF0EDE">
        <w:rPr>
          <w:rFonts w:asciiTheme="majorHAnsi" w:eastAsia="Cambria" w:hAnsiTheme="majorHAnsi" w:cs="Cambria"/>
          <w:b/>
          <w:sz w:val="21"/>
          <w:szCs w:val="21"/>
          <w:u w:val="single"/>
        </w:rPr>
        <w:t>PEŁNOMOCNICTWO WYKONAWCÓW WSPÓLNIE UBIEGAJĄCYCH SIĘ O UDZIELENIE ZAMÓWIENIA</w:t>
      </w:r>
    </w:p>
    <w:p w:rsidR="0009266C" w:rsidRPr="00EF0EDE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sz w:val="21"/>
          <w:szCs w:val="21"/>
        </w:rPr>
      </w:pPr>
    </w:p>
    <w:p w:rsidR="0009266C" w:rsidRPr="00EF0EDE" w:rsidRDefault="0009266C" w:rsidP="005B32D4">
      <w:pPr>
        <w:pStyle w:val="Normalny1"/>
        <w:spacing w:before="240" w:after="120" w:line="276" w:lineRule="auto"/>
        <w:ind w:left="851" w:hanging="851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Składając ofertę w postępowaniu o udzielenie zamówienia publicznego na:</w:t>
      </w:r>
    </w:p>
    <w:p w:rsidR="0009266C" w:rsidRPr="005B32D4" w:rsidRDefault="00CC6346" w:rsidP="00420F95">
      <w:pPr>
        <w:pStyle w:val="Normalny2"/>
        <w:spacing w:after="240"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890A40">
        <w:rPr>
          <w:rFonts w:ascii="Cambria" w:eastAsia="Cambria" w:hAnsi="Cambria" w:cs="Cambria"/>
          <w:b/>
          <w:sz w:val="22"/>
          <w:szCs w:val="22"/>
        </w:rPr>
        <w:t xml:space="preserve">Kompleksową dostawę energii elektrycznej dla budynków </w:t>
      </w:r>
      <w:r>
        <w:rPr>
          <w:rFonts w:ascii="Cambria" w:eastAsia="Cambria" w:hAnsi="Cambria" w:cs="Cambria"/>
          <w:b/>
          <w:sz w:val="22"/>
          <w:szCs w:val="22"/>
        </w:rPr>
        <w:t>Zespołu Szkół Muzycznych im. S. Moniuszki w Łodzi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my niżej podpisani .............................................................................................................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reprezentujący wykonawców: ...........................................................................................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wspólnie ubiegających się o udzielenie zamówienia, oświadczamy, że w przypadku uzyskania zamówienia publicznego będącego przedmiotem niniejszego postępowania zamierzamy zawrzeć umowę o współpracy w celu realizacji niniejszego zamówienia.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Pozostaniemy związani tą umową przez okres niezbędny dla realizacji zmówienia nie krócej jednak niż okres przewidziany umową z Zamawiającym, łącznie z okresem rękojmi za wady. Będziemy solidarnie odpowiadać za zgodną z warunkami umowy zawartej z Zamawiającym realizację zamówienia.</w:t>
      </w:r>
    </w:p>
    <w:p w:rsidR="0009266C" w:rsidRPr="00EF0EDE" w:rsidRDefault="0009266C" w:rsidP="0009266C">
      <w:pPr>
        <w:pStyle w:val="Normalny1"/>
        <w:spacing w:before="120" w:line="276" w:lineRule="auto"/>
        <w:jc w:val="both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EF0EDE">
        <w:rPr>
          <w:rFonts w:asciiTheme="majorHAnsi" w:eastAsia="Cambria" w:hAnsiTheme="majorHAnsi" w:cs="Cambria"/>
          <w:sz w:val="21"/>
          <w:szCs w:val="21"/>
          <w:u w:val="single"/>
        </w:rPr>
        <w:t xml:space="preserve">Wspólnie ustanawiamy </w:t>
      </w:r>
      <w:r w:rsidRPr="00EF0EDE">
        <w:rPr>
          <w:rFonts w:asciiTheme="majorHAnsi" w:eastAsia="Cambria" w:hAnsiTheme="majorHAnsi" w:cs="Cambria"/>
          <w:b/>
          <w:sz w:val="21"/>
          <w:szCs w:val="21"/>
          <w:u w:val="single"/>
        </w:rPr>
        <w:t>Pełnomocnikiem: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  <w:u w:val="single"/>
        </w:rPr>
      </w:pP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b/>
          <w:sz w:val="21"/>
          <w:szCs w:val="21"/>
        </w:rPr>
        <w:t>...................................................................................................................................................,</w:t>
      </w:r>
    </w:p>
    <w:p w:rsidR="0009266C" w:rsidRPr="00EF0EDE" w:rsidRDefault="0009266C" w:rsidP="0039157F">
      <w:pPr>
        <w:pStyle w:val="Normalny1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284" w:hanging="284"/>
        <w:jc w:val="both"/>
        <w:rPr>
          <w:rFonts w:asciiTheme="majorHAnsi" w:eastAsia="Cambria" w:hAnsiTheme="majorHAnsi" w:cs="Cambria"/>
          <w:color w:val="000000"/>
          <w:sz w:val="21"/>
          <w:szCs w:val="21"/>
        </w:rPr>
      </w:pPr>
      <w:r w:rsidRPr="00EF0EDE">
        <w:rPr>
          <w:rFonts w:asciiTheme="majorHAnsi" w:eastAsia="Cambria" w:hAnsiTheme="majorHAnsi" w:cs="Cambria"/>
          <w:color w:val="000000"/>
          <w:sz w:val="21"/>
          <w:szCs w:val="21"/>
        </w:rPr>
        <w:t xml:space="preserve">który jest upoważniony do reprezentowania nas, jak również każdej z w/w firm z osobna: </w:t>
      </w:r>
      <w:r w:rsidRPr="00EF0EDE">
        <w:rPr>
          <w:rFonts w:asciiTheme="majorHAnsi" w:eastAsia="Cambria" w:hAnsiTheme="majorHAnsi" w:cs="Cambria"/>
          <w:color w:val="000000"/>
          <w:sz w:val="21"/>
          <w:szCs w:val="21"/>
        </w:rPr>
        <w:br/>
        <w:t>w postępowaniu o udzielenie zamówienia publicznego,</w:t>
      </w:r>
      <w:r w:rsidRPr="00EF0EDE">
        <w:rPr>
          <w:rFonts w:asciiTheme="majorHAnsi" w:eastAsia="Cambria" w:hAnsiTheme="majorHAnsi" w:cs="Cambria"/>
          <w:color w:val="000000"/>
          <w:sz w:val="21"/>
          <w:szCs w:val="21"/>
        </w:rPr>
        <w:tab/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Niniejsze pełnomocnictwo obejmuje prawo do dokonywania wszelkich czynności</w:t>
      </w:r>
      <w:r w:rsidRPr="00EF0EDE">
        <w:rPr>
          <w:rFonts w:asciiTheme="majorHAnsi" w:eastAsia="Cambria" w:hAnsiTheme="majorHAnsi" w:cs="Cambria"/>
          <w:sz w:val="21"/>
          <w:szCs w:val="21"/>
        </w:rPr>
        <w:br/>
        <w:t xml:space="preserve">w postępowaniu o udzielenie zamówienia, a w szczególności do: </w:t>
      </w:r>
    </w:p>
    <w:p w:rsidR="008513D7" w:rsidRDefault="0009266C" w:rsidP="00366C85">
      <w:pPr>
        <w:pStyle w:val="Normalny1"/>
        <w:numPr>
          <w:ilvl w:val="0"/>
          <w:numId w:val="42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podpisania i złożenia w imieniu wykonawcy oferty wraz z załącznikami*,</w:t>
      </w:r>
    </w:p>
    <w:p w:rsidR="008513D7" w:rsidRDefault="0009266C" w:rsidP="00366C85">
      <w:pPr>
        <w:pStyle w:val="Normalny1"/>
        <w:numPr>
          <w:ilvl w:val="0"/>
          <w:numId w:val="42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8513D7">
        <w:rPr>
          <w:rFonts w:asciiTheme="majorHAnsi" w:eastAsia="Cambria" w:hAnsiTheme="majorHAnsi" w:cs="Cambria"/>
          <w:sz w:val="21"/>
          <w:szCs w:val="21"/>
        </w:rPr>
        <w:t>składania w toku postępowania wszelkich oświadczeń i dokonywania czynności przewidzianych przepisami prawa oraz składania innych oświadczeń w związku</w:t>
      </w:r>
      <w:r w:rsidRPr="008513D7">
        <w:rPr>
          <w:rFonts w:asciiTheme="majorHAnsi" w:eastAsia="Cambria" w:hAnsiTheme="majorHAnsi" w:cs="Cambria"/>
          <w:sz w:val="21"/>
          <w:szCs w:val="21"/>
        </w:rPr>
        <w:br/>
        <w:t xml:space="preserve"> z tym postępowaniem, w tym poświadczenia kopii dokumentów za ich zgodność z oryginałem*,</w:t>
      </w:r>
    </w:p>
    <w:p w:rsidR="008513D7" w:rsidRDefault="0009266C" w:rsidP="00366C85">
      <w:pPr>
        <w:pStyle w:val="Normalny1"/>
        <w:numPr>
          <w:ilvl w:val="0"/>
          <w:numId w:val="42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8513D7">
        <w:rPr>
          <w:rFonts w:asciiTheme="majorHAnsi" w:eastAsia="Cambria" w:hAnsiTheme="majorHAnsi" w:cs="Cambria"/>
          <w:sz w:val="21"/>
          <w:szCs w:val="21"/>
        </w:rPr>
        <w:t xml:space="preserve">składania wyjaśnień dotyczących treści ofert oraz innych dokumentów składanych </w:t>
      </w:r>
      <w:r w:rsidRPr="008513D7">
        <w:rPr>
          <w:rFonts w:asciiTheme="majorHAnsi" w:eastAsia="Cambria" w:hAnsiTheme="majorHAnsi" w:cs="Cambria"/>
          <w:sz w:val="21"/>
          <w:szCs w:val="21"/>
        </w:rPr>
        <w:br/>
        <w:t>w postępowaniu*,</w:t>
      </w:r>
    </w:p>
    <w:p w:rsidR="008513D7" w:rsidRDefault="0009266C" w:rsidP="00366C85">
      <w:pPr>
        <w:pStyle w:val="Normalny1"/>
        <w:numPr>
          <w:ilvl w:val="0"/>
          <w:numId w:val="42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8513D7">
        <w:rPr>
          <w:rFonts w:asciiTheme="majorHAnsi" w:eastAsia="Cambria" w:hAnsiTheme="majorHAnsi" w:cs="Cambria"/>
          <w:sz w:val="21"/>
          <w:szCs w:val="21"/>
        </w:rPr>
        <w:t>prowadzenia korespondencji w toczącym się postępowaniu*,</w:t>
      </w:r>
    </w:p>
    <w:p w:rsidR="008513D7" w:rsidRDefault="0009266C" w:rsidP="00366C85">
      <w:pPr>
        <w:pStyle w:val="Normalny1"/>
        <w:numPr>
          <w:ilvl w:val="0"/>
          <w:numId w:val="42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8513D7">
        <w:rPr>
          <w:rFonts w:asciiTheme="majorHAnsi" w:eastAsia="Cambria" w:hAnsiTheme="majorHAnsi" w:cs="Cambria"/>
          <w:sz w:val="21"/>
          <w:szCs w:val="21"/>
        </w:rPr>
        <w:t>..........................................................................................................................................................................</w:t>
      </w:r>
      <w:r w:rsidR="008513D7">
        <w:rPr>
          <w:rFonts w:asciiTheme="majorHAnsi" w:eastAsia="Cambria" w:hAnsiTheme="majorHAnsi" w:cs="Cambria"/>
          <w:sz w:val="21"/>
          <w:szCs w:val="21"/>
        </w:rPr>
        <w:t xml:space="preserve">...............................................(określić </w:t>
      </w:r>
      <w:r w:rsidRPr="008513D7">
        <w:rPr>
          <w:rFonts w:asciiTheme="majorHAnsi" w:eastAsia="Cambria" w:hAnsiTheme="majorHAnsi" w:cs="Cambria"/>
          <w:sz w:val="21"/>
          <w:szCs w:val="21"/>
        </w:rPr>
        <w:t>zakres udzielonych ewentualnych dodatko</w:t>
      </w:r>
      <w:r w:rsidR="008513D7">
        <w:rPr>
          <w:rFonts w:asciiTheme="majorHAnsi" w:eastAsia="Cambria" w:hAnsiTheme="majorHAnsi" w:cs="Cambria"/>
          <w:sz w:val="21"/>
          <w:szCs w:val="21"/>
        </w:rPr>
        <w:t>wych uprawnień)</w:t>
      </w:r>
      <w:r w:rsidRPr="008513D7">
        <w:rPr>
          <w:rFonts w:asciiTheme="majorHAnsi" w:eastAsia="Cambria" w:hAnsiTheme="majorHAnsi" w:cs="Cambria"/>
          <w:sz w:val="21"/>
          <w:szCs w:val="21"/>
        </w:rPr>
        <w:t>*</w:t>
      </w:r>
    </w:p>
    <w:p w:rsidR="008513D7" w:rsidRDefault="008513D7" w:rsidP="00366C85">
      <w:pPr>
        <w:pStyle w:val="Normalny1"/>
        <w:numPr>
          <w:ilvl w:val="0"/>
          <w:numId w:val="42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004CD9">
        <w:rPr>
          <w:rFonts w:cs="Arial"/>
          <w:sz w:val="20"/>
        </w:rPr>
        <w:t>udzielania dalszego pełnomocnictwa</w:t>
      </w:r>
      <w:r>
        <w:rPr>
          <w:rFonts w:cs="Arial"/>
          <w:sz w:val="20"/>
        </w:rPr>
        <w:t>,</w:t>
      </w:r>
      <w:r w:rsidRPr="00004CD9">
        <w:rPr>
          <w:rFonts w:cs="Arial"/>
          <w:sz w:val="20"/>
        </w:rPr>
        <w:t>*</w:t>
      </w:r>
    </w:p>
    <w:p w:rsidR="0009266C" w:rsidRPr="008513D7" w:rsidRDefault="0009266C" w:rsidP="00366C85">
      <w:pPr>
        <w:pStyle w:val="Normalny1"/>
        <w:numPr>
          <w:ilvl w:val="0"/>
          <w:numId w:val="42"/>
        </w:numPr>
        <w:spacing w:after="120"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8513D7">
        <w:rPr>
          <w:rFonts w:asciiTheme="majorHAnsi" w:eastAsia="Cambria" w:hAnsiTheme="majorHAnsi" w:cs="Cambria"/>
          <w:sz w:val="21"/>
          <w:szCs w:val="21"/>
        </w:rPr>
        <w:t>zawarcia umowy na re</w:t>
      </w:r>
      <w:r w:rsidR="008513D7">
        <w:rPr>
          <w:rFonts w:asciiTheme="majorHAnsi" w:eastAsia="Cambria" w:hAnsiTheme="majorHAnsi" w:cs="Cambria"/>
          <w:sz w:val="21"/>
          <w:szCs w:val="21"/>
        </w:rPr>
        <w:t>alizację zamówienia publicznego,</w:t>
      </w:r>
      <w:r w:rsidRPr="008513D7">
        <w:rPr>
          <w:rFonts w:asciiTheme="majorHAnsi" w:eastAsia="Cambria" w:hAnsiTheme="majorHAnsi" w:cs="Cambria"/>
          <w:sz w:val="21"/>
          <w:szCs w:val="21"/>
        </w:rPr>
        <w:t>*</w:t>
      </w:r>
    </w:p>
    <w:tbl>
      <w:tblPr>
        <w:tblW w:w="9678" w:type="dxa"/>
        <w:tblInd w:w="6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/>
      </w:tblPr>
      <w:tblGrid>
        <w:gridCol w:w="2227"/>
        <w:gridCol w:w="3301"/>
        <w:gridCol w:w="1457"/>
        <w:gridCol w:w="2693"/>
      </w:tblGrid>
      <w:tr w:rsidR="0009266C" w:rsidRPr="00EF0EDE" w:rsidTr="00C562FE">
        <w:trPr>
          <w:trHeight w:val="500"/>
        </w:trPr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D63723">
            <w:pPr>
              <w:pStyle w:val="Normalny1"/>
              <w:keepNext/>
              <w:keepLines/>
              <w:spacing w:line="276" w:lineRule="auto"/>
              <w:jc w:val="center"/>
              <w:rPr>
                <w:rFonts w:asciiTheme="majorHAnsi" w:eastAsia="Cambria" w:hAnsiTheme="majorHAnsi" w:cs="Cambria"/>
                <w:i/>
                <w:sz w:val="21"/>
                <w:szCs w:val="21"/>
              </w:rPr>
            </w:pPr>
            <w:r w:rsidRPr="00EF0EDE">
              <w:rPr>
                <w:rFonts w:asciiTheme="majorHAnsi" w:eastAsia="Cambria" w:hAnsiTheme="majorHAnsi" w:cs="Cambria"/>
                <w:i/>
                <w:sz w:val="21"/>
                <w:szCs w:val="21"/>
              </w:rPr>
              <w:t>Nazwa firmy</w:t>
            </w: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D63723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  <w:r w:rsidRPr="00EF0EDE">
              <w:rPr>
                <w:rFonts w:asciiTheme="majorHAnsi" w:eastAsia="Cambria" w:hAnsiTheme="majorHAnsi" w:cs="Cambria"/>
                <w:b/>
                <w:sz w:val="21"/>
                <w:szCs w:val="21"/>
              </w:rPr>
              <w:t>Imię i nazwisko osoby upoważnionej do udzielenia  pełnomocnictwa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D63723">
            <w:pPr>
              <w:pStyle w:val="Normalny1"/>
              <w:keepNext/>
              <w:keepLines/>
              <w:spacing w:line="276" w:lineRule="auto"/>
              <w:jc w:val="center"/>
              <w:rPr>
                <w:rFonts w:asciiTheme="majorHAnsi" w:eastAsia="Cambria" w:hAnsiTheme="majorHAnsi" w:cs="Cambria"/>
                <w:i/>
                <w:sz w:val="21"/>
                <w:szCs w:val="21"/>
              </w:rPr>
            </w:pPr>
            <w:r w:rsidRPr="00EF0EDE">
              <w:rPr>
                <w:rFonts w:asciiTheme="majorHAnsi" w:eastAsia="Cambria" w:hAnsiTheme="majorHAnsi" w:cs="Cambria"/>
                <w:i/>
                <w:sz w:val="21"/>
                <w:szCs w:val="21"/>
              </w:rPr>
              <w:t>Data</w:t>
            </w: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D63723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b/>
                <w:sz w:val="21"/>
                <w:szCs w:val="21"/>
                <w:u w:val="single"/>
              </w:rPr>
            </w:pPr>
            <w:r w:rsidRPr="00EF0EDE">
              <w:rPr>
                <w:rFonts w:asciiTheme="majorHAnsi" w:eastAsia="Cambria" w:hAnsiTheme="majorHAnsi" w:cs="Cambria"/>
                <w:b/>
                <w:sz w:val="21"/>
                <w:szCs w:val="21"/>
                <w:u w:val="single"/>
              </w:rPr>
              <w:t>Podpis osoby upoważnionej do udzielenia pełnomocnictwa</w:t>
            </w:r>
          </w:p>
        </w:tc>
      </w:tr>
      <w:tr w:rsidR="0009266C" w:rsidRPr="00EF0EDE" w:rsidTr="00C562FE">
        <w:trPr>
          <w:trHeight w:val="800"/>
        </w:trPr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</w:tr>
      <w:tr w:rsidR="0009266C" w:rsidRPr="00EF0EDE" w:rsidTr="00C562FE">
        <w:trPr>
          <w:trHeight w:val="280"/>
        </w:trPr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</w:tr>
    </w:tbl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*niepotrzebne skreślić lub pominąć.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EF0EDE">
        <w:rPr>
          <w:rFonts w:asciiTheme="majorHAnsi" w:eastAsia="Cambria" w:hAnsiTheme="majorHAnsi" w:cs="Cambria"/>
          <w:b/>
          <w:sz w:val="21"/>
          <w:szCs w:val="21"/>
          <w:u w:val="single"/>
        </w:rPr>
        <w:lastRenderedPageBreak/>
        <w:t>Uwaga</w:t>
      </w:r>
      <w:r w:rsidRPr="00EF0EDE">
        <w:rPr>
          <w:rFonts w:asciiTheme="majorHAnsi" w:eastAsia="Cambria" w:hAnsiTheme="majorHAnsi" w:cs="Cambria"/>
          <w:b/>
          <w:sz w:val="21"/>
          <w:szCs w:val="21"/>
        </w:rPr>
        <w:t>: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i/>
          <w:sz w:val="21"/>
          <w:szCs w:val="21"/>
        </w:rPr>
      </w:pPr>
      <w:r w:rsidRPr="00EF0EDE">
        <w:rPr>
          <w:rFonts w:asciiTheme="majorHAnsi" w:eastAsia="Cambria" w:hAnsiTheme="majorHAnsi" w:cs="Cambria"/>
          <w:i/>
          <w:sz w:val="21"/>
          <w:szCs w:val="21"/>
        </w:rPr>
        <w:t>Pełnomocnictwo musi być podpisane przez wszystkich Wykonawców ubiegających się wspólnie o udzielenie zamówienia. Podpisy muszą być złożone przez osoby upoważnione do składania oświadczeń woli w imieniu Wykonawców oraz muszą zostać załączone dok</w:t>
      </w:r>
      <w:r w:rsidR="008513D7">
        <w:rPr>
          <w:rFonts w:asciiTheme="majorHAnsi" w:eastAsia="Cambria" w:hAnsiTheme="majorHAnsi" w:cs="Cambria"/>
          <w:i/>
          <w:sz w:val="21"/>
          <w:szCs w:val="21"/>
        </w:rPr>
        <w:t>umenty</w:t>
      </w:r>
      <w:r w:rsidRPr="00EF0EDE">
        <w:rPr>
          <w:rFonts w:asciiTheme="majorHAnsi" w:eastAsia="Cambria" w:hAnsiTheme="majorHAnsi" w:cs="Cambria"/>
          <w:i/>
          <w:sz w:val="21"/>
          <w:szCs w:val="21"/>
        </w:rPr>
        <w:t>, z których wynikło będzie to uprawnienie</w:t>
      </w:r>
      <w:r w:rsidR="008513D7">
        <w:rPr>
          <w:rFonts w:asciiTheme="majorHAnsi" w:eastAsia="Cambria" w:hAnsiTheme="majorHAnsi" w:cs="Cambria"/>
          <w:i/>
          <w:sz w:val="21"/>
          <w:szCs w:val="21"/>
        </w:rPr>
        <w:t>.</w:t>
      </w: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Tytu"/>
        <w:spacing w:after="0" w:line="276" w:lineRule="auto"/>
        <w:jc w:val="both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Tytu"/>
        <w:spacing w:after="0" w:line="276" w:lineRule="auto"/>
        <w:jc w:val="both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Tytu"/>
        <w:spacing w:after="0" w:line="276" w:lineRule="auto"/>
        <w:jc w:val="both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Tytu"/>
        <w:spacing w:after="0" w:line="276" w:lineRule="auto"/>
        <w:jc w:val="both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before="360" w:line="276" w:lineRule="auto"/>
        <w:jc w:val="center"/>
        <w:rPr>
          <w:rFonts w:ascii="Exo 2.0 Light" w:eastAsia="Cambria" w:hAnsi="Exo 2.0 Light" w:cs="Cambria"/>
          <w:b/>
          <w:sz w:val="22"/>
          <w:szCs w:val="22"/>
        </w:rPr>
      </w:pPr>
    </w:p>
    <w:p w:rsidR="0009266C" w:rsidRPr="00B46386" w:rsidRDefault="0009266C" w:rsidP="0009266C">
      <w:pPr>
        <w:pStyle w:val="Normalny1"/>
        <w:spacing w:before="360" w:line="276" w:lineRule="auto"/>
        <w:jc w:val="center"/>
        <w:rPr>
          <w:rFonts w:ascii="Exo 2.0 Light" w:eastAsia="Cambria" w:hAnsi="Exo 2.0 Light" w:cs="Cambria"/>
          <w:b/>
          <w:sz w:val="22"/>
          <w:szCs w:val="22"/>
        </w:rPr>
      </w:pPr>
    </w:p>
    <w:p w:rsidR="0009266C" w:rsidRPr="00B46386" w:rsidRDefault="0009266C" w:rsidP="0009266C">
      <w:pPr>
        <w:pStyle w:val="Normalny1"/>
        <w:spacing w:before="360" w:line="276" w:lineRule="auto"/>
        <w:jc w:val="center"/>
        <w:rPr>
          <w:rFonts w:ascii="Exo 2.0 Light" w:eastAsia="Cambria" w:hAnsi="Exo 2.0 Light" w:cs="Cambria"/>
          <w:b/>
          <w:sz w:val="22"/>
          <w:szCs w:val="22"/>
        </w:rPr>
      </w:pPr>
    </w:p>
    <w:p w:rsidR="0009266C" w:rsidRPr="00B46386" w:rsidRDefault="0009266C" w:rsidP="0009266C">
      <w:pPr>
        <w:pStyle w:val="Normalny1"/>
        <w:spacing w:before="360" w:line="276" w:lineRule="auto"/>
        <w:jc w:val="center"/>
        <w:rPr>
          <w:rFonts w:ascii="Exo 2.0 Light" w:eastAsia="Cambria" w:hAnsi="Exo 2.0 Light" w:cs="Cambria"/>
          <w:b/>
          <w:sz w:val="22"/>
          <w:szCs w:val="22"/>
        </w:rPr>
      </w:pPr>
    </w:p>
    <w:p w:rsidR="0009266C" w:rsidRPr="00B46386" w:rsidRDefault="0009266C" w:rsidP="0009266C">
      <w:pPr>
        <w:pStyle w:val="Normalny1"/>
        <w:spacing w:before="360" w:line="276" w:lineRule="auto"/>
        <w:jc w:val="center"/>
        <w:rPr>
          <w:rFonts w:ascii="Exo 2.0 Light" w:eastAsia="Cambria" w:hAnsi="Exo 2.0 Light" w:cs="Cambria"/>
          <w:b/>
          <w:sz w:val="22"/>
          <w:szCs w:val="22"/>
        </w:rPr>
      </w:pPr>
    </w:p>
    <w:p w:rsidR="00F962AC" w:rsidRDefault="00F962AC">
      <w:pPr>
        <w:widowControl/>
        <w:suppressAutoHyphens w:val="0"/>
        <w:rPr>
          <w:rFonts w:asciiTheme="majorHAnsi" w:hAnsiTheme="majorHAnsi"/>
          <w:b/>
          <w:sz w:val="21"/>
          <w:szCs w:val="21"/>
        </w:rPr>
      </w:pPr>
    </w:p>
    <w:sectPr w:rsidR="00F962AC" w:rsidSect="00420F95">
      <w:headerReference w:type="default" r:id="rId14"/>
      <w:footerReference w:type="default" r:id="rId15"/>
      <w:footnotePr>
        <w:numRestart w:val="eachSect"/>
      </w:footnotePr>
      <w:pgSz w:w="11906" w:h="16838"/>
      <w:pgMar w:top="851" w:right="1134" w:bottom="851" w:left="1134" w:header="70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06F7" w:rsidRDefault="00CA06F7" w:rsidP="00BE6F90">
      <w:r>
        <w:separator/>
      </w:r>
    </w:p>
  </w:endnote>
  <w:endnote w:type="continuationSeparator" w:id="0">
    <w:p w:rsidR="00CA06F7" w:rsidRDefault="00CA06F7" w:rsidP="00BE6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Symbols">
    <w:altName w:val="Meiryo"/>
    <w:charset w:val="80"/>
    <w:family w:val="swiss"/>
    <w:pitch w:val="default"/>
    <w:sig w:usb0="00000000" w:usb1="00000000" w:usb2="00000000" w:usb3="00000000" w:csb0="00000000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Exo 2.0 Light">
    <w:altName w:val="Calibri"/>
    <w:panose1 w:val="000000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ArialMT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6F7" w:rsidRPr="006112BF" w:rsidRDefault="00CA06F7" w:rsidP="006112B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6F7" w:rsidRDefault="00CA06F7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6F7" w:rsidRPr="006112BF" w:rsidRDefault="00CA06F7" w:rsidP="006112B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06F7" w:rsidRDefault="00CA06F7" w:rsidP="00BE6F90">
      <w:r>
        <w:separator/>
      </w:r>
    </w:p>
  </w:footnote>
  <w:footnote w:type="continuationSeparator" w:id="0">
    <w:p w:rsidR="00CA06F7" w:rsidRDefault="00CA06F7" w:rsidP="00BE6F90">
      <w:r>
        <w:continuationSeparator/>
      </w:r>
    </w:p>
  </w:footnote>
  <w:footnote w:id="1">
    <w:p w:rsidR="00CA06F7" w:rsidRDefault="00CA06F7" w:rsidP="005A45D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18"/>
          <w:szCs w:val="18"/>
        </w:rPr>
        <w:t>niepotrzebne skreślić lub usunąć</w:t>
      </w:r>
    </w:p>
  </w:footnote>
  <w:footnote w:id="2">
    <w:p w:rsidR="00CA06F7" w:rsidRDefault="00CA06F7" w:rsidP="005A45D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18"/>
          <w:szCs w:val="18"/>
        </w:rPr>
        <w:t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CA06F7" w:rsidRDefault="00CA06F7" w:rsidP="005A45D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6F7" w:rsidRDefault="00CA06F7">
    <w:pPr>
      <w:pStyle w:val="Nagwek"/>
    </w:pPr>
    <w:r w:rsidRPr="00936FB7">
      <w:rPr>
        <w:noProof/>
        <w:lang w:eastAsia="pl-PL"/>
      </w:rPr>
      <w:drawing>
        <wp:inline distT="0" distB="0" distL="0" distR="0">
          <wp:extent cx="5753100" cy="914400"/>
          <wp:effectExtent l="19050" t="0" r="0" b="0"/>
          <wp:docPr id="1" name="Obraz 1" descr="Nagłów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główe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6F7" w:rsidRDefault="00CA06F7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upperLetter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</w:abstractNum>
  <w:abstractNum w:abstractNumId="4">
    <w:nsid w:val="00000007"/>
    <w:multiLevelType w:val="multilevel"/>
    <w:tmpl w:val="A6D4B152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5">
    <w:nsid w:val="00000008"/>
    <w:multiLevelType w:val="multi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6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>
    <w:nsid w:val="00000009"/>
    <w:multiLevelType w:val="multilevel"/>
    <w:tmpl w:val="00000009"/>
    <w:name w:val="WW8Num3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color w:val="auto"/>
      </w:rPr>
    </w:lvl>
    <w:lvl w:ilvl="1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0000000A"/>
    <w:name w:val="WW8Num36"/>
    <w:lvl w:ilvl="0">
      <w:start w:val="3"/>
      <w:numFmt w:val="decimal"/>
      <w:lvlText w:val="%1."/>
      <w:lvlJc w:val="left"/>
      <w:pPr>
        <w:tabs>
          <w:tab w:val="num" w:pos="395"/>
        </w:tabs>
        <w:ind w:left="395" w:hanging="395"/>
      </w:pPr>
      <w:rPr>
        <w:rFonts w:cs="Times New Roman"/>
        <w:b w:val="0"/>
      </w:rPr>
    </w:lvl>
    <w:lvl w:ilvl="1">
      <w:start w:val="2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cs="Times New Roman"/>
        <w:b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000000B"/>
    <w:multiLevelType w:val="singleLevel"/>
    <w:tmpl w:val="0000000B"/>
    <w:name w:val="WW8Num3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</w:rPr>
    </w:lvl>
  </w:abstractNum>
  <w:abstractNum w:abstractNumId="9">
    <w:nsid w:val="0000000C"/>
    <w:multiLevelType w:val="multilevel"/>
    <w:tmpl w:val="0000000C"/>
    <w:name w:val="WW8Num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000000D"/>
    <w:multiLevelType w:val="singleLevel"/>
    <w:tmpl w:val="0000000D"/>
    <w:name w:val="WW8Num3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color w:val="auto"/>
      </w:rPr>
    </w:lvl>
  </w:abstractNum>
  <w:abstractNum w:abstractNumId="11">
    <w:nsid w:val="0000000F"/>
    <w:multiLevelType w:val="singleLevel"/>
    <w:tmpl w:val="0000000F"/>
    <w:name w:val="WW8Num41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cs="Times New Roman"/>
      </w:rPr>
    </w:lvl>
  </w:abstractNum>
  <w:abstractNum w:abstractNumId="12">
    <w:nsid w:val="00000010"/>
    <w:multiLevelType w:val="multilevel"/>
    <w:tmpl w:val="00000010"/>
    <w:name w:val="WW8Num4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00000011"/>
    <w:multiLevelType w:val="singleLevel"/>
    <w:tmpl w:val="00000011"/>
    <w:name w:val="WW8Num4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14">
    <w:nsid w:val="00000012"/>
    <w:multiLevelType w:val="singleLevel"/>
    <w:tmpl w:val="00000012"/>
    <w:name w:val="WW8Num44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</w:rPr>
    </w:lvl>
  </w:abstractNum>
  <w:abstractNum w:abstractNumId="15">
    <w:nsid w:val="00000013"/>
    <w:multiLevelType w:val="singleLevel"/>
    <w:tmpl w:val="00000013"/>
    <w:name w:val="WW8Num45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</w:rPr>
    </w:lvl>
  </w:abstractNum>
  <w:abstractNum w:abstractNumId="16">
    <w:nsid w:val="00000015"/>
    <w:multiLevelType w:val="singleLevel"/>
    <w:tmpl w:val="00000015"/>
    <w:name w:val="WW8Num4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</w:abstractNum>
  <w:abstractNum w:abstractNumId="17">
    <w:nsid w:val="00000016"/>
    <w:multiLevelType w:val="multilevel"/>
    <w:tmpl w:val="00000016"/>
    <w:name w:val="WW8Num4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</w:rPr>
    </w:lvl>
    <w:lvl w:ilvl="1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00000017"/>
    <w:multiLevelType w:val="singleLevel"/>
    <w:tmpl w:val="00000017"/>
    <w:name w:val="WW8Num4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00000018"/>
    <w:multiLevelType w:val="singleLevel"/>
    <w:tmpl w:val="00000018"/>
    <w:name w:val="WW8Num5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</w:abstractNum>
  <w:abstractNum w:abstractNumId="20">
    <w:nsid w:val="00000019"/>
    <w:multiLevelType w:val="singleLevel"/>
    <w:tmpl w:val="00000019"/>
    <w:name w:val="WW8Num5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1">
    <w:nsid w:val="0000001A"/>
    <w:multiLevelType w:val="singleLevel"/>
    <w:tmpl w:val="0000001A"/>
    <w:name w:val="WW8Num5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2">
    <w:nsid w:val="0000001B"/>
    <w:multiLevelType w:val="singleLevel"/>
    <w:tmpl w:val="0000001B"/>
    <w:name w:val="WW8Num53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3">
    <w:nsid w:val="0000001C"/>
    <w:multiLevelType w:val="singleLevel"/>
    <w:tmpl w:val="0000001C"/>
    <w:name w:val="WW8Num54"/>
    <w:lvl w:ilvl="0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cs="Times New Roman"/>
      </w:rPr>
    </w:lvl>
  </w:abstractNum>
  <w:abstractNum w:abstractNumId="24">
    <w:nsid w:val="0000001D"/>
    <w:multiLevelType w:val="singleLevel"/>
    <w:tmpl w:val="0000001D"/>
    <w:name w:val="WW8Num55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5">
    <w:nsid w:val="0000001E"/>
    <w:multiLevelType w:val="multilevel"/>
    <w:tmpl w:val="0000001E"/>
    <w:name w:val="WW8Num5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5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0000001F"/>
    <w:multiLevelType w:val="singleLevel"/>
    <w:tmpl w:val="0000001F"/>
    <w:name w:val="WW8Num57"/>
    <w:lvl w:ilvl="0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cs="Times New Roman"/>
      </w:rPr>
    </w:lvl>
  </w:abstractNum>
  <w:abstractNum w:abstractNumId="27">
    <w:nsid w:val="00000020"/>
    <w:multiLevelType w:val="singleLevel"/>
    <w:tmpl w:val="00000020"/>
    <w:name w:val="WW8Num5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8">
    <w:nsid w:val="00000021"/>
    <w:multiLevelType w:val="singleLevel"/>
    <w:tmpl w:val="00000021"/>
    <w:name w:val="WW8Num5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9">
    <w:nsid w:val="00000022"/>
    <w:multiLevelType w:val="singleLevel"/>
    <w:tmpl w:val="00000022"/>
    <w:name w:val="WW8Num6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</w:abstractNum>
  <w:abstractNum w:abstractNumId="30">
    <w:nsid w:val="00000023"/>
    <w:multiLevelType w:val="singleLevel"/>
    <w:tmpl w:val="00000023"/>
    <w:name w:val="WW8Num6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31">
    <w:nsid w:val="02175726"/>
    <w:multiLevelType w:val="hybridMultilevel"/>
    <w:tmpl w:val="2DAA1A20"/>
    <w:lvl w:ilvl="0" w:tplc="4C641104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023B2F2A"/>
    <w:multiLevelType w:val="hybridMultilevel"/>
    <w:tmpl w:val="8C12309A"/>
    <w:lvl w:ilvl="0" w:tplc="6E40E4FA">
      <w:start w:val="1"/>
      <w:numFmt w:val="decimal"/>
      <w:lvlText w:val="16.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0449032B"/>
    <w:multiLevelType w:val="multilevel"/>
    <w:tmpl w:val="73A27CE4"/>
    <w:lvl w:ilvl="0">
      <w:start w:val="1"/>
      <w:numFmt w:val="decimal"/>
      <w:lvlText w:val="7.%1."/>
      <w:lvlJc w:val="left"/>
      <w:pPr>
        <w:ind w:left="720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483520C"/>
    <w:multiLevelType w:val="multilevel"/>
    <w:tmpl w:val="71CC296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083B6CA5"/>
    <w:multiLevelType w:val="hybridMultilevel"/>
    <w:tmpl w:val="7C00804A"/>
    <w:lvl w:ilvl="0" w:tplc="22F47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08780DD5"/>
    <w:multiLevelType w:val="hybridMultilevel"/>
    <w:tmpl w:val="C310D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0B335895"/>
    <w:multiLevelType w:val="multilevel"/>
    <w:tmpl w:val="E6B2E268"/>
    <w:lvl w:ilvl="0">
      <w:start w:val="1"/>
      <w:numFmt w:val="decimal"/>
      <w:pStyle w:val="SGI-tredokumentunrartykuu"/>
      <w:suff w:val="nothing"/>
      <w:lvlText w:val="§ %1"/>
      <w:lvlJc w:val="left"/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pStyle w:val="SGI-tredokumentulistanumerowana-liczby"/>
      <w:lvlText w:val="%2."/>
      <w:lvlJc w:val="left"/>
      <w:pPr>
        <w:ind w:left="510" w:hanging="510"/>
      </w:pPr>
      <w:rPr>
        <w:rFonts w:ascii="Garamond" w:hAnsi="Garamond" w:cs="Times New Roman" w:hint="default"/>
        <w:b w:val="0"/>
        <w:i w:val="0"/>
        <w:color w:val="auto"/>
        <w:sz w:val="24"/>
      </w:rPr>
    </w:lvl>
    <w:lvl w:ilvl="2">
      <w:start w:val="1"/>
      <w:numFmt w:val="lowerLetter"/>
      <w:pStyle w:val="SGI-tredokumentulistanumerowana-literyiniej"/>
      <w:lvlText w:val="%3)"/>
      <w:lvlJc w:val="left"/>
      <w:pPr>
        <w:ind w:left="794" w:hanging="510"/>
      </w:pPr>
      <w:rPr>
        <w:rFonts w:ascii="Arial" w:hAnsi="Arial" w:cs="Arial" w:hint="default"/>
        <w:b w:val="0"/>
      </w:rPr>
    </w:lvl>
    <w:lvl w:ilvl="3">
      <w:start w:val="14"/>
      <w:numFmt w:val="bullet"/>
      <w:lvlText w:val="-"/>
      <w:lvlJc w:val="left"/>
      <w:pPr>
        <w:ind w:left="1077" w:hanging="357"/>
      </w:pPr>
      <w:rPr>
        <w:rFonts w:ascii="Times New Roman" w:hAnsi="Times New Roman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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"/>
      <w:lvlJc w:val="left"/>
      <w:pPr>
        <w:ind w:left="2520" w:hanging="360"/>
      </w:pPr>
      <w:rPr>
        <w:rFonts w:ascii="Wingdings 2" w:hAnsi="Wingdings 2" w:hint="default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Wide Latin" w:hAnsi="Wide Latin" w:hint="default"/>
      </w:rPr>
    </w:lvl>
    <w:lvl w:ilvl="8">
      <w:start w:val="1"/>
      <w:numFmt w:val="bullet"/>
      <w:lvlText w:val=""/>
      <w:lvlJc w:val="left"/>
      <w:pPr>
        <w:ind w:left="3240" w:hanging="360"/>
      </w:pPr>
      <w:rPr>
        <w:rFonts w:ascii="Symbol" w:hAnsi="Symbol" w:hint="default"/>
      </w:rPr>
    </w:lvl>
  </w:abstractNum>
  <w:abstractNum w:abstractNumId="38">
    <w:nsid w:val="0BA209A1"/>
    <w:multiLevelType w:val="hybridMultilevel"/>
    <w:tmpl w:val="2CC6F484"/>
    <w:lvl w:ilvl="0" w:tplc="22F4763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BFACC248">
      <w:start w:val="1"/>
      <w:numFmt w:val="decimal"/>
      <w:lvlText w:val="%2."/>
      <w:lvlJc w:val="left"/>
      <w:pPr>
        <w:ind w:left="2291" w:hanging="360"/>
      </w:pPr>
      <w:rPr>
        <w:rFonts w:hint="default"/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3191" w:hanging="360"/>
      </w:pPr>
    </w:lvl>
    <w:lvl w:ilvl="3" w:tplc="F9E2F0EA">
      <w:start w:val="1"/>
      <w:numFmt w:val="lowerLetter"/>
      <w:lvlText w:val="%4)"/>
      <w:lvlJc w:val="left"/>
      <w:pPr>
        <w:ind w:left="3731" w:hanging="360"/>
      </w:pPr>
      <w:rPr>
        <w:rFonts w:hint="default"/>
      </w:rPr>
    </w:lvl>
    <w:lvl w:ilvl="4" w:tplc="22F4763C">
      <w:start w:val="1"/>
      <w:numFmt w:val="bullet"/>
      <w:lvlText w:val=""/>
      <w:lvlJc w:val="left"/>
      <w:pPr>
        <w:ind w:left="4811" w:hanging="72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>
    <w:nsid w:val="0CCF18E1"/>
    <w:multiLevelType w:val="hybridMultilevel"/>
    <w:tmpl w:val="65B43210"/>
    <w:lvl w:ilvl="0" w:tplc="06E49B20">
      <w:start w:val="3"/>
      <w:numFmt w:val="decimal"/>
      <w:lvlText w:val="14.%1."/>
      <w:lvlJc w:val="left"/>
      <w:pPr>
        <w:ind w:left="720" w:hanging="360"/>
      </w:pPr>
      <w:rPr>
        <w:rFonts w:asciiTheme="majorHAnsi" w:hAnsiTheme="majorHAnsi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D291F88"/>
    <w:multiLevelType w:val="hybridMultilevel"/>
    <w:tmpl w:val="C478E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2382A10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45DA3D6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ED401D7"/>
    <w:multiLevelType w:val="multilevel"/>
    <w:tmpl w:val="69624E82"/>
    <w:lvl w:ilvl="0">
      <w:start w:val="1"/>
      <w:numFmt w:val="decimal"/>
      <w:lvlText w:val="%1)"/>
      <w:lvlJc w:val="left"/>
      <w:pPr>
        <w:ind w:left="1462" w:hanging="360"/>
      </w:pPr>
    </w:lvl>
    <w:lvl w:ilvl="1">
      <w:start w:val="1"/>
      <w:numFmt w:val="lowerLetter"/>
      <w:lvlText w:val="%2."/>
      <w:lvlJc w:val="left"/>
      <w:pPr>
        <w:ind w:left="2182" w:hanging="360"/>
      </w:pPr>
    </w:lvl>
    <w:lvl w:ilvl="2">
      <w:start w:val="1"/>
      <w:numFmt w:val="lowerRoman"/>
      <w:lvlText w:val="%3."/>
      <w:lvlJc w:val="right"/>
      <w:pPr>
        <w:ind w:left="2902" w:hanging="180"/>
      </w:pPr>
    </w:lvl>
    <w:lvl w:ilvl="3">
      <w:start w:val="1"/>
      <w:numFmt w:val="decimal"/>
      <w:lvlText w:val="%4."/>
      <w:lvlJc w:val="left"/>
      <w:pPr>
        <w:ind w:left="3622" w:hanging="360"/>
      </w:pPr>
    </w:lvl>
    <w:lvl w:ilvl="4">
      <w:start w:val="1"/>
      <w:numFmt w:val="lowerLetter"/>
      <w:lvlText w:val="%5."/>
      <w:lvlJc w:val="left"/>
      <w:pPr>
        <w:ind w:left="4342" w:hanging="360"/>
      </w:pPr>
    </w:lvl>
    <w:lvl w:ilvl="5">
      <w:start w:val="1"/>
      <w:numFmt w:val="lowerRoman"/>
      <w:lvlText w:val="%6."/>
      <w:lvlJc w:val="right"/>
      <w:pPr>
        <w:ind w:left="5062" w:hanging="180"/>
      </w:pPr>
    </w:lvl>
    <w:lvl w:ilvl="6">
      <w:start w:val="1"/>
      <w:numFmt w:val="decimal"/>
      <w:lvlText w:val="%7."/>
      <w:lvlJc w:val="left"/>
      <w:pPr>
        <w:ind w:left="5782" w:hanging="360"/>
      </w:pPr>
    </w:lvl>
    <w:lvl w:ilvl="7">
      <w:start w:val="1"/>
      <w:numFmt w:val="lowerLetter"/>
      <w:lvlText w:val="%8."/>
      <w:lvlJc w:val="left"/>
      <w:pPr>
        <w:ind w:left="6502" w:hanging="360"/>
      </w:pPr>
    </w:lvl>
    <w:lvl w:ilvl="8">
      <w:start w:val="1"/>
      <w:numFmt w:val="lowerRoman"/>
      <w:lvlText w:val="%9."/>
      <w:lvlJc w:val="right"/>
      <w:pPr>
        <w:ind w:left="7222" w:hanging="180"/>
      </w:pPr>
    </w:lvl>
  </w:abstractNum>
  <w:abstractNum w:abstractNumId="42">
    <w:nsid w:val="0FF60C6E"/>
    <w:multiLevelType w:val="hybridMultilevel"/>
    <w:tmpl w:val="F884AA8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>
    <w:nsid w:val="1026333E"/>
    <w:multiLevelType w:val="hybridMultilevel"/>
    <w:tmpl w:val="EED01F3E"/>
    <w:lvl w:ilvl="0" w:tplc="5B7AC334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25E4205"/>
    <w:multiLevelType w:val="hybridMultilevel"/>
    <w:tmpl w:val="13DADC7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13960EBF"/>
    <w:multiLevelType w:val="multilevel"/>
    <w:tmpl w:val="EA6A6CB8"/>
    <w:lvl w:ilvl="0">
      <w:start w:val="9"/>
      <w:numFmt w:val="decimal"/>
      <w:lvlText w:val="%1."/>
      <w:lvlJc w:val="left"/>
      <w:pPr>
        <w:ind w:left="360" w:hanging="360"/>
      </w:pPr>
      <w:rPr>
        <w:rFonts w:eastAsia="Cambria" w:hint="default"/>
        <w:color w:val="auto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mbria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mbria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mbria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mbria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mbria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mbria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mbria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mbria" w:hint="default"/>
        <w:color w:val="auto"/>
      </w:rPr>
    </w:lvl>
  </w:abstractNum>
  <w:abstractNum w:abstractNumId="46">
    <w:nsid w:val="15244240"/>
    <w:multiLevelType w:val="hybridMultilevel"/>
    <w:tmpl w:val="DF706314"/>
    <w:lvl w:ilvl="0" w:tplc="D2C66B9A">
      <w:start w:val="1"/>
      <w:numFmt w:val="lowerLetter"/>
      <w:lvlText w:val="%1)"/>
      <w:lvlJc w:val="left"/>
      <w:pPr>
        <w:ind w:left="927" w:hanging="360"/>
      </w:pPr>
      <w:rPr>
        <w:rFonts w:eastAsia="Cambria" w:hint="default"/>
        <w:color w:val="auto"/>
      </w:rPr>
    </w:lvl>
    <w:lvl w:ilvl="1" w:tplc="494E9890" w:tentative="1">
      <w:start w:val="1"/>
      <w:numFmt w:val="lowerLetter"/>
      <w:lvlText w:val="%2."/>
      <w:lvlJc w:val="left"/>
      <w:pPr>
        <w:ind w:left="1647" w:hanging="360"/>
      </w:pPr>
    </w:lvl>
    <w:lvl w:ilvl="2" w:tplc="5F7804E8" w:tentative="1">
      <w:start w:val="1"/>
      <w:numFmt w:val="lowerRoman"/>
      <w:lvlText w:val="%3."/>
      <w:lvlJc w:val="right"/>
      <w:pPr>
        <w:ind w:left="2367" w:hanging="180"/>
      </w:pPr>
    </w:lvl>
    <w:lvl w:ilvl="3" w:tplc="93127F18" w:tentative="1">
      <w:start w:val="1"/>
      <w:numFmt w:val="decimal"/>
      <w:lvlText w:val="%4."/>
      <w:lvlJc w:val="left"/>
      <w:pPr>
        <w:ind w:left="3087" w:hanging="360"/>
      </w:pPr>
    </w:lvl>
    <w:lvl w:ilvl="4" w:tplc="402C3D9E" w:tentative="1">
      <w:start w:val="1"/>
      <w:numFmt w:val="lowerLetter"/>
      <w:lvlText w:val="%5."/>
      <w:lvlJc w:val="left"/>
      <w:pPr>
        <w:ind w:left="3807" w:hanging="360"/>
      </w:pPr>
    </w:lvl>
    <w:lvl w:ilvl="5" w:tplc="3F40EB16" w:tentative="1">
      <w:start w:val="1"/>
      <w:numFmt w:val="lowerRoman"/>
      <w:lvlText w:val="%6."/>
      <w:lvlJc w:val="right"/>
      <w:pPr>
        <w:ind w:left="4527" w:hanging="180"/>
      </w:pPr>
    </w:lvl>
    <w:lvl w:ilvl="6" w:tplc="358EF2DA" w:tentative="1">
      <w:start w:val="1"/>
      <w:numFmt w:val="decimal"/>
      <w:lvlText w:val="%7."/>
      <w:lvlJc w:val="left"/>
      <w:pPr>
        <w:ind w:left="5247" w:hanging="360"/>
      </w:pPr>
    </w:lvl>
    <w:lvl w:ilvl="7" w:tplc="314C8160" w:tentative="1">
      <w:start w:val="1"/>
      <w:numFmt w:val="lowerLetter"/>
      <w:lvlText w:val="%8."/>
      <w:lvlJc w:val="left"/>
      <w:pPr>
        <w:ind w:left="5967" w:hanging="360"/>
      </w:pPr>
    </w:lvl>
    <w:lvl w:ilvl="8" w:tplc="9FB09A7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>
    <w:nsid w:val="15244CAA"/>
    <w:multiLevelType w:val="hybridMultilevel"/>
    <w:tmpl w:val="C20E1A3A"/>
    <w:lvl w:ilvl="0" w:tplc="35A6A20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1A4B5EA6"/>
    <w:multiLevelType w:val="hybridMultilevel"/>
    <w:tmpl w:val="222C67AC"/>
    <w:lvl w:ilvl="0" w:tplc="A9CA212C">
      <w:start w:val="1"/>
      <w:numFmt w:val="ordinal"/>
      <w:lvlText w:val="6.%1"/>
      <w:lvlJc w:val="left"/>
      <w:pPr>
        <w:ind w:left="360" w:hanging="360"/>
      </w:pPr>
      <w:rPr>
        <w:rFonts w:cs="Times New Roman" w:hint="default"/>
        <w:b w:val="0"/>
        <w:i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9">
    <w:nsid w:val="1E333C2F"/>
    <w:multiLevelType w:val="hybridMultilevel"/>
    <w:tmpl w:val="B26A3FBE"/>
    <w:lvl w:ilvl="0" w:tplc="5AB07B38">
      <w:start w:val="1"/>
      <w:numFmt w:val="decimal"/>
      <w:lvlText w:val="19.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1E7F1F95"/>
    <w:multiLevelType w:val="hybridMultilevel"/>
    <w:tmpl w:val="A12C8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1915EAC"/>
    <w:multiLevelType w:val="multilevel"/>
    <w:tmpl w:val="234095A4"/>
    <w:lvl w:ilvl="0">
      <w:start w:val="1"/>
      <w:numFmt w:val="upperLetter"/>
      <w:pStyle w:val="SIWZ-nagwekrozdziau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SIWZ-punkty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pStyle w:val="SIWZ-podpunktypunktwzwykych"/>
      <w:lvlText w:val="%3)"/>
      <w:lvlJc w:val="left"/>
      <w:pPr>
        <w:tabs>
          <w:tab w:val="num" w:pos="794"/>
        </w:tabs>
        <w:ind w:left="794" w:hanging="397"/>
      </w:pPr>
      <w:rPr>
        <w:rFonts w:hint="default"/>
        <w:color w:val="000000"/>
      </w:rPr>
    </w:lvl>
    <w:lvl w:ilvl="3">
      <w:start w:val="1"/>
      <w:numFmt w:val="decimal"/>
      <w:pStyle w:val="SIWZ-podpuntypodpunktw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ascii="Tahoma" w:eastAsia="Times New Roman" w:hAnsi="Tahoma" w:cs="Tahoma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9"/>
      <w:numFmt w:val="decimal"/>
      <w:lvlText w:val="%7."/>
      <w:lvlJc w:val="left"/>
      <w:pPr>
        <w:ind w:left="2487" w:hanging="360"/>
      </w:pPr>
      <w:rPr>
        <w:rFonts w:hint="default"/>
        <w:b w:val="0"/>
        <w:color w:val="000000" w:themeColor="text1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2">
    <w:nsid w:val="22B946C7"/>
    <w:multiLevelType w:val="hybridMultilevel"/>
    <w:tmpl w:val="13867ACC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3">
    <w:nsid w:val="244F1FF6"/>
    <w:multiLevelType w:val="hybridMultilevel"/>
    <w:tmpl w:val="2D8E1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7CF6EEA"/>
    <w:multiLevelType w:val="hybridMultilevel"/>
    <w:tmpl w:val="8C7C0BB8"/>
    <w:lvl w:ilvl="0" w:tplc="03426428">
      <w:start w:val="1"/>
      <w:numFmt w:val="decimal"/>
      <w:lvlText w:val="22.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8F61A10"/>
    <w:multiLevelType w:val="hybridMultilevel"/>
    <w:tmpl w:val="CC2C40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98479F7"/>
    <w:multiLevelType w:val="multilevel"/>
    <w:tmpl w:val="23E0C8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7">
    <w:nsid w:val="2A1355F3"/>
    <w:multiLevelType w:val="multilevel"/>
    <w:tmpl w:val="1856F2DC"/>
    <w:lvl w:ilvl="0">
      <w:start w:val="2"/>
      <w:numFmt w:val="decimal"/>
      <w:lvlText w:val="9.%1."/>
      <w:lvlJc w:val="left"/>
      <w:pPr>
        <w:ind w:left="720" w:hanging="360"/>
      </w:pPr>
      <w:rPr>
        <w:rFonts w:cs="Times New Roman"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8">
    <w:nsid w:val="2A402280"/>
    <w:multiLevelType w:val="hybridMultilevel"/>
    <w:tmpl w:val="FDCC476A"/>
    <w:lvl w:ilvl="0" w:tplc="E6E8F8D8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>
    <w:nsid w:val="2A786A2E"/>
    <w:multiLevelType w:val="hybridMultilevel"/>
    <w:tmpl w:val="8FDEA4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0049F7"/>
    <w:multiLevelType w:val="multilevel"/>
    <w:tmpl w:val="70644646"/>
    <w:lvl w:ilvl="0">
      <w:start w:val="1"/>
      <w:numFmt w:val="decimal"/>
      <w:lvlText w:val="18.%1."/>
      <w:lvlJc w:val="left"/>
      <w:pPr>
        <w:ind w:left="720" w:hanging="360"/>
      </w:pPr>
      <w:rPr>
        <w:rFonts w:asciiTheme="majorHAnsi" w:hAnsiTheme="majorHAnsi" w:cs="Times New Roman"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C89484E"/>
    <w:multiLevelType w:val="hybridMultilevel"/>
    <w:tmpl w:val="7BCEEB2A"/>
    <w:lvl w:ilvl="0" w:tplc="BAFE4500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  <w:color w:val="000000"/>
      </w:rPr>
    </w:lvl>
    <w:lvl w:ilvl="1" w:tplc="15281130">
      <w:start w:val="1"/>
      <w:numFmt w:val="lowerLetter"/>
      <w:lvlText w:val="%2."/>
      <w:lvlJc w:val="left"/>
      <w:pPr>
        <w:ind w:left="858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6F9C4CF4">
      <w:start w:val="1"/>
      <w:numFmt w:val="decimal"/>
      <w:lvlText w:val="14.%4."/>
      <w:lvlJc w:val="left"/>
      <w:pPr>
        <w:ind w:left="2880" w:hanging="360"/>
      </w:pPr>
      <w:rPr>
        <w:rFonts w:asciiTheme="majorHAnsi" w:hAnsiTheme="majorHAnsi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2">
    <w:nsid w:val="306855AA"/>
    <w:multiLevelType w:val="multilevel"/>
    <w:tmpl w:val="D402D62E"/>
    <w:lvl w:ilvl="0">
      <w:start w:val="1"/>
      <w:numFmt w:val="decimal"/>
      <w:lvlText w:val="13.%1."/>
      <w:lvlJc w:val="left"/>
      <w:pPr>
        <w:ind w:left="928" w:hanging="360"/>
      </w:pPr>
      <w:rPr>
        <w:rFonts w:hint="default"/>
        <w:sz w:val="21"/>
        <w:szCs w:val="21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63">
    <w:nsid w:val="32CD1530"/>
    <w:multiLevelType w:val="hybridMultilevel"/>
    <w:tmpl w:val="AEA22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2DD7644"/>
    <w:multiLevelType w:val="hybridMultilevel"/>
    <w:tmpl w:val="C75CC3FC"/>
    <w:lvl w:ilvl="0" w:tplc="665C2F4A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3E35B64"/>
    <w:multiLevelType w:val="multilevel"/>
    <w:tmpl w:val="E72C0F4A"/>
    <w:lvl w:ilvl="0">
      <w:start w:val="10"/>
      <w:numFmt w:val="decimal"/>
      <w:lvlText w:val="13.%1."/>
      <w:lvlJc w:val="left"/>
      <w:pPr>
        <w:ind w:left="786" w:hanging="360"/>
      </w:pPr>
      <w:rPr>
        <w:rFonts w:cs="Times New Roman"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6">
    <w:nsid w:val="36C844EB"/>
    <w:multiLevelType w:val="multilevel"/>
    <w:tmpl w:val="B0D8D1CC"/>
    <w:lvl w:ilvl="0">
      <w:start w:val="1"/>
      <w:numFmt w:val="decimal"/>
      <w:lvlText w:val="12.%1."/>
      <w:lvlJc w:val="left"/>
      <w:pPr>
        <w:ind w:left="1145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67">
    <w:nsid w:val="376D07CC"/>
    <w:multiLevelType w:val="multilevel"/>
    <w:tmpl w:val="8AAA2622"/>
    <w:lvl w:ilvl="0">
      <w:start w:val="1"/>
      <w:numFmt w:val="decimal"/>
      <w:lvlText w:val="13.%1."/>
      <w:lvlJc w:val="left"/>
      <w:pPr>
        <w:ind w:left="786" w:hanging="360"/>
      </w:pPr>
      <w:rPr>
        <w:rFonts w:cs="Times New Roman"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82655C4"/>
    <w:multiLevelType w:val="hybridMultilevel"/>
    <w:tmpl w:val="A10E37D2"/>
    <w:lvl w:ilvl="0" w:tplc="477CCB3C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1"/>
        <w:szCs w:val="21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39733C38"/>
    <w:multiLevelType w:val="multilevel"/>
    <w:tmpl w:val="6FE28EB6"/>
    <w:lvl w:ilvl="0">
      <w:start w:val="1"/>
      <w:numFmt w:val="decimal"/>
      <w:lvlText w:val="%1."/>
      <w:lvlJc w:val="left"/>
      <w:pPr>
        <w:ind w:left="408" w:hanging="408"/>
      </w:pPr>
      <w:rPr>
        <w:rFonts w:ascii="Arial" w:eastAsia="Cambria" w:hAnsi="Arial" w:cs="Arial" w:hint="default"/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408" w:hanging="408"/>
      </w:pPr>
      <w:rPr>
        <w:rFonts w:asciiTheme="majorHAnsi" w:eastAsia="Cambria" w:hAnsiTheme="majorHAnsi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eastAsia="Cambria" w:hAnsi="Arial"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="Cambria" w:hAnsi="Arial"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="Cambria" w:hAnsi="Arial"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="Cambria" w:hAnsi="Arial"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="Cambria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="Cambria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eastAsia="Cambria" w:hAnsi="Arial" w:cs="Arial" w:hint="default"/>
      </w:rPr>
    </w:lvl>
  </w:abstractNum>
  <w:abstractNum w:abstractNumId="70">
    <w:nsid w:val="3AFD49B6"/>
    <w:multiLevelType w:val="multilevel"/>
    <w:tmpl w:val="611012DC"/>
    <w:lvl w:ilvl="0">
      <w:start w:val="1"/>
      <w:numFmt w:val="decimal"/>
      <w:lvlText w:val="20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D540F64"/>
    <w:multiLevelType w:val="hybridMultilevel"/>
    <w:tmpl w:val="05563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DC0416E"/>
    <w:multiLevelType w:val="multilevel"/>
    <w:tmpl w:val="943E88A4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08"/>
        </w:tabs>
        <w:ind w:left="908" w:hanging="340"/>
      </w:pPr>
      <w:rPr>
        <w:rFonts w:ascii="Tahoma" w:eastAsia="Times New Roman" w:hAnsi="Tahoma" w:cs="Times New Roman" w:hint="default"/>
        <w:b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90"/>
        </w:tabs>
        <w:ind w:left="1390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Theme="majorHAnsi" w:eastAsia="Times New Roman" w:hAnsiTheme="majorHAnsi" w:cs="Arial" w:hint="default"/>
        <w:i w:val="0"/>
        <w:strike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74">
    <w:nsid w:val="40677462"/>
    <w:multiLevelType w:val="multilevel"/>
    <w:tmpl w:val="A26A5014"/>
    <w:lvl w:ilvl="0">
      <w:start w:val="11"/>
      <w:numFmt w:val="decimal"/>
      <w:lvlText w:val="13.%1."/>
      <w:lvlJc w:val="left"/>
      <w:pPr>
        <w:ind w:left="928" w:hanging="360"/>
      </w:pPr>
      <w:rPr>
        <w:rFonts w:hint="default"/>
        <w:sz w:val="21"/>
        <w:szCs w:val="21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75">
    <w:nsid w:val="40EE21CB"/>
    <w:multiLevelType w:val="multilevel"/>
    <w:tmpl w:val="BF128AC8"/>
    <w:lvl w:ilvl="0">
      <w:start w:val="1"/>
      <w:numFmt w:val="decimal"/>
      <w:pStyle w:val="SGI-zaczniknumerzacznika"/>
      <w:suff w:val="nothing"/>
      <w:lvlText w:val="Załącznik Nr 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GI-trezacznikalistanumerowana-liczby"/>
      <w:lvlText w:val="%2."/>
      <w:lvlJc w:val="left"/>
      <w:pPr>
        <w:ind w:left="363" w:hanging="363"/>
      </w:pPr>
      <w:rPr>
        <w:rFonts w:hint="default"/>
        <w:b w:val="0"/>
      </w:rPr>
    </w:lvl>
    <w:lvl w:ilvl="2">
      <w:start w:val="1"/>
      <w:numFmt w:val="lowerLetter"/>
      <w:pStyle w:val="SGI-trezacznikalistanumerowana-literyiniej"/>
      <w:lvlText w:val="%3)"/>
      <w:lvlJc w:val="left"/>
      <w:pPr>
        <w:ind w:left="720" w:hanging="363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357"/>
      </w:pPr>
      <w:rPr>
        <w:rFonts w:ascii="Symbol" w:hAnsi="Symbol" w:hint="default"/>
        <w:color w:val="auto"/>
      </w:rPr>
    </w:lvl>
    <w:lvl w:ilvl="4">
      <w:start w:val="1"/>
      <w:numFmt w:val="bullet"/>
      <w:lvlText w:val="○"/>
      <w:lvlJc w:val="left"/>
      <w:pPr>
        <w:ind w:left="1797" w:hanging="357"/>
      </w:pPr>
      <w:rPr>
        <w:rFonts w:ascii="Garamond" w:hAnsi="Garamond" w:hint="default"/>
        <w:color w:val="auto"/>
      </w:rPr>
    </w:lvl>
    <w:lvl w:ilvl="5">
      <w:start w:val="1"/>
      <w:numFmt w:val="bullet"/>
      <w:lvlText w:val=""/>
      <w:lvlJc w:val="left"/>
      <w:pPr>
        <w:ind w:left="2160" w:hanging="363"/>
      </w:pPr>
      <w:rPr>
        <w:rFonts w:ascii="Symbol" w:hAnsi="Symbol" w:hint="default"/>
      </w:rPr>
    </w:lvl>
    <w:lvl w:ilvl="6">
      <w:start w:val="1"/>
      <w:numFmt w:val="bullet"/>
      <w:lvlText w:val=""/>
      <w:lvlJc w:val="left"/>
      <w:pPr>
        <w:ind w:left="2517" w:hanging="357"/>
      </w:pPr>
      <w:rPr>
        <w:rFonts w:ascii="Wingdings 2" w:hAnsi="Wingdings 2" w:hint="default"/>
      </w:rPr>
    </w:lvl>
    <w:lvl w:ilvl="7">
      <w:start w:val="1"/>
      <w:numFmt w:val="bullet"/>
      <w:lvlText w:val="–"/>
      <w:lvlJc w:val="left"/>
      <w:pPr>
        <w:ind w:left="2880" w:hanging="363"/>
      </w:pPr>
      <w:rPr>
        <w:rFonts w:ascii="Wide Latin" w:hAnsi="Wide Latin" w:hint="default"/>
      </w:rPr>
    </w:lvl>
    <w:lvl w:ilvl="8">
      <w:start w:val="1"/>
      <w:numFmt w:val="bullet"/>
      <w:lvlText w:val=""/>
      <w:lvlJc w:val="left"/>
      <w:pPr>
        <w:ind w:left="3238" w:hanging="358"/>
      </w:pPr>
      <w:rPr>
        <w:rFonts w:ascii="Symbol" w:hAnsi="Symbol" w:hint="default"/>
      </w:rPr>
    </w:lvl>
  </w:abstractNum>
  <w:abstractNum w:abstractNumId="76">
    <w:nsid w:val="453548B1"/>
    <w:multiLevelType w:val="hybridMultilevel"/>
    <w:tmpl w:val="D93214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4A6250C6"/>
    <w:multiLevelType w:val="hybridMultilevel"/>
    <w:tmpl w:val="267A79F4"/>
    <w:lvl w:ilvl="0" w:tplc="EEF49B7C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CFA5A5B"/>
    <w:multiLevelType w:val="multilevel"/>
    <w:tmpl w:val="5EF079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4E6C40A0"/>
    <w:multiLevelType w:val="hybridMultilevel"/>
    <w:tmpl w:val="7368FDDC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0">
    <w:nsid w:val="4EA56339"/>
    <w:multiLevelType w:val="hybridMultilevel"/>
    <w:tmpl w:val="36D29842"/>
    <w:lvl w:ilvl="0" w:tplc="BAA0FB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50CA17E9"/>
    <w:multiLevelType w:val="multilevel"/>
    <w:tmpl w:val="0910E7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51903B34"/>
    <w:multiLevelType w:val="multilevel"/>
    <w:tmpl w:val="457AC454"/>
    <w:lvl w:ilvl="0">
      <w:start w:val="1"/>
      <w:numFmt w:val="decimal"/>
      <w:lvlText w:val="15.%1."/>
      <w:lvlJc w:val="left"/>
      <w:pPr>
        <w:ind w:left="4046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597D4AE3"/>
    <w:multiLevelType w:val="hybridMultilevel"/>
    <w:tmpl w:val="ACF0EB72"/>
    <w:lvl w:ilvl="0" w:tplc="449684F6">
      <w:start w:val="1"/>
      <w:numFmt w:val="decimal"/>
      <w:lvlText w:val="%1)"/>
      <w:lvlJc w:val="left"/>
      <w:pPr>
        <w:ind w:left="199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0415000F">
      <w:start w:val="1"/>
      <w:numFmt w:val="decimal"/>
      <w:lvlText w:val="%2."/>
      <w:lvlJc w:val="left"/>
      <w:pPr>
        <w:ind w:left="1778" w:hanging="360"/>
      </w:pPr>
      <w:rPr>
        <w:rFonts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FA0A048C">
      <w:start w:val="1"/>
      <w:numFmt w:val="lowerLetter"/>
      <w:lvlText w:val="%3)"/>
      <w:lvlJc w:val="left"/>
      <w:pPr>
        <w:ind w:left="3616" w:hanging="360"/>
      </w:pPr>
      <w:rPr>
        <w:rFonts w:hint="default"/>
      </w:rPr>
    </w:lvl>
    <w:lvl w:ilvl="3" w:tplc="49BAC9BC">
      <w:start w:val="10"/>
      <w:numFmt w:val="upperRoman"/>
      <w:lvlText w:val="%4."/>
      <w:lvlJc w:val="left"/>
      <w:pPr>
        <w:ind w:left="1004" w:hanging="720"/>
      </w:pPr>
      <w:rPr>
        <w:rFonts w:hint="default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4">
    <w:nsid w:val="5C1D1604"/>
    <w:multiLevelType w:val="multilevel"/>
    <w:tmpl w:val="7AE2C000"/>
    <w:lvl w:ilvl="0">
      <w:start w:val="1"/>
      <w:numFmt w:val="bullet"/>
      <w:lvlText w:val="●"/>
      <w:lvlJc w:val="left"/>
      <w:pPr>
        <w:ind w:left="720" w:hanging="360"/>
      </w:pPr>
      <w:rPr>
        <w:rFonts w:asciiTheme="majorHAnsi" w:eastAsia="Noto Sans Symbols" w:hAnsiTheme="majorHAnsi" w:cs="Noto Sans Symbols" w:hint="default"/>
        <w:sz w:val="12"/>
        <w:szCs w:val="2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5">
    <w:nsid w:val="62E47E09"/>
    <w:multiLevelType w:val="hybridMultilevel"/>
    <w:tmpl w:val="40661D7C"/>
    <w:lvl w:ilvl="0" w:tplc="917E29CA">
      <w:start w:val="1"/>
      <w:numFmt w:val="decimal"/>
      <w:lvlText w:val="10.%1."/>
      <w:lvlJc w:val="left"/>
      <w:pPr>
        <w:ind w:left="720" w:hanging="360"/>
      </w:pPr>
      <w:rPr>
        <w:rFonts w:cs="Times New Roman"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65B3407C"/>
    <w:multiLevelType w:val="multilevel"/>
    <w:tmpl w:val="6810B8B2"/>
    <w:lvl w:ilvl="0">
      <w:start w:val="17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 w:hint="default"/>
      </w:rPr>
    </w:lvl>
    <w:lvl w:ilvl="1">
      <w:start w:val="1"/>
      <w:numFmt w:val="decimal"/>
      <w:pStyle w:val="zwykybezwcicia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7">
    <w:nsid w:val="669D6881"/>
    <w:multiLevelType w:val="hybridMultilevel"/>
    <w:tmpl w:val="1E72452E"/>
    <w:lvl w:ilvl="0" w:tplc="4A18D55C">
      <w:start w:val="1"/>
      <w:numFmt w:val="decimal"/>
      <w:lvlText w:val="4.%1."/>
      <w:lvlJc w:val="left"/>
      <w:pPr>
        <w:ind w:left="360" w:hanging="360"/>
      </w:pPr>
      <w:rPr>
        <w:rFonts w:asciiTheme="majorHAnsi" w:hAnsiTheme="majorHAnsi" w:hint="default"/>
        <w:sz w:val="21"/>
        <w:szCs w:val="21"/>
      </w:rPr>
    </w:lvl>
    <w:lvl w:ilvl="1" w:tplc="96F4A2A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6B32DAB"/>
    <w:multiLevelType w:val="multilevel"/>
    <w:tmpl w:val="57A0F5FC"/>
    <w:lvl w:ilvl="0">
      <w:start w:val="3"/>
      <w:numFmt w:val="decimal"/>
      <w:lvlText w:val="16.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9">
    <w:nsid w:val="671F6A0B"/>
    <w:multiLevelType w:val="multilevel"/>
    <w:tmpl w:val="6A244BE0"/>
    <w:lvl w:ilvl="0">
      <w:start w:val="1"/>
      <w:numFmt w:val="ordinal"/>
      <w:lvlText w:val="14.%1"/>
      <w:lvlJc w:val="left"/>
      <w:pPr>
        <w:ind w:left="928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69A77376"/>
    <w:multiLevelType w:val="multilevel"/>
    <w:tmpl w:val="56B0FB68"/>
    <w:lvl w:ilvl="0">
      <w:start w:val="1"/>
      <w:numFmt w:val="decimal"/>
      <w:lvlText w:val="17.%1."/>
      <w:lvlJc w:val="left"/>
      <w:pPr>
        <w:ind w:left="720" w:hanging="360"/>
      </w:pPr>
      <w:rPr>
        <w:rFonts w:asciiTheme="majorHAnsi" w:hAnsiTheme="majorHAnsi" w:cs="Times New Roman"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A01751E"/>
    <w:multiLevelType w:val="multilevel"/>
    <w:tmpl w:val="48A672A0"/>
    <w:lvl w:ilvl="0">
      <w:start w:val="5"/>
      <w:numFmt w:val="decimal"/>
      <w:lvlText w:val="16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2">
    <w:nsid w:val="6A994CE0"/>
    <w:multiLevelType w:val="multilevel"/>
    <w:tmpl w:val="51A8EE70"/>
    <w:lvl w:ilvl="0">
      <w:start w:val="5"/>
      <w:numFmt w:val="lowerLetter"/>
      <w:lvlText w:val="%1)"/>
      <w:lvlJc w:val="right"/>
      <w:pPr>
        <w:ind w:left="171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43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15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7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9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31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03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75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73" w:hanging="180"/>
      </w:pPr>
      <w:rPr>
        <w:rFonts w:hint="default"/>
      </w:rPr>
    </w:lvl>
  </w:abstractNum>
  <w:abstractNum w:abstractNumId="93">
    <w:nsid w:val="6B987E37"/>
    <w:multiLevelType w:val="hybridMultilevel"/>
    <w:tmpl w:val="01B268C6"/>
    <w:lvl w:ilvl="0" w:tplc="08D4080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D37306A"/>
    <w:multiLevelType w:val="hybridMultilevel"/>
    <w:tmpl w:val="55DEB864"/>
    <w:lvl w:ilvl="0" w:tplc="720250F6">
      <w:start w:val="1"/>
      <w:numFmt w:val="lowerRoman"/>
      <w:lvlText w:val="%1."/>
      <w:lvlJc w:val="left"/>
      <w:pPr>
        <w:ind w:left="1636" w:hanging="360"/>
      </w:pPr>
      <w:rPr>
        <w:rFonts w:ascii="Arial" w:eastAsia="SimSun, 宋体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5">
    <w:nsid w:val="6DAB79A0"/>
    <w:multiLevelType w:val="hybridMultilevel"/>
    <w:tmpl w:val="32347114"/>
    <w:lvl w:ilvl="0" w:tplc="8E5848B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DBB5E15"/>
    <w:multiLevelType w:val="multilevel"/>
    <w:tmpl w:val="9E3E474A"/>
    <w:lvl w:ilvl="0">
      <w:start w:val="1"/>
      <w:numFmt w:val="decimal"/>
      <w:lvlText w:val="8.%1."/>
      <w:lvlJc w:val="left"/>
      <w:pPr>
        <w:ind w:left="928" w:hanging="360"/>
      </w:pPr>
      <w:rPr>
        <w:rFonts w:cs="Times New Roman"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97">
    <w:nsid w:val="6E2426C8"/>
    <w:multiLevelType w:val="multilevel"/>
    <w:tmpl w:val="74ECF48A"/>
    <w:lvl w:ilvl="0">
      <w:start w:val="1"/>
      <w:numFmt w:val="decimal"/>
      <w:lvlText w:val="%1."/>
      <w:lvlJc w:val="left"/>
      <w:pPr>
        <w:ind w:left="340" w:hanging="340"/>
      </w:pPr>
      <w:rPr>
        <w:rFonts w:ascii="Cambria" w:eastAsia="Cambria" w:hAnsi="Cambria" w:cs="Cambria"/>
        <w:b w:val="0"/>
        <w:i w:val="0"/>
        <w:sz w:val="21"/>
        <w:szCs w:val="21"/>
      </w:rPr>
    </w:lvl>
    <w:lvl w:ilvl="1">
      <w:start w:val="1"/>
      <w:numFmt w:val="lowerLetter"/>
      <w:lvlText w:val="%2)"/>
      <w:lvlJc w:val="left"/>
      <w:pPr>
        <w:ind w:left="1533" w:hanging="452"/>
      </w:pPr>
      <w:rPr>
        <w:rFonts w:ascii="Cambria" w:eastAsia="Cambria" w:hAnsi="Cambria" w:cs="Cambria"/>
        <w:color w:val="000000"/>
        <w:sz w:val="22"/>
        <w:szCs w:val="22"/>
      </w:rPr>
    </w:lvl>
    <w:lvl w:ilvl="2">
      <w:start w:val="8"/>
      <w:numFmt w:val="decimal"/>
      <w:lvlText w:val="%3."/>
      <w:lvlJc w:val="left"/>
      <w:pPr>
        <w:ind w:left="340" w:hanging="340"/>
      </w:pPr>
      <w:rPr>
        <w:b w:val="0"/>
        <w:i w:val="0"/>
      </w:rPr>
    </w:lvl>
    <w:lvl w:ilvl="3">
      <w:start w:val="1"/>
      <w:numFmt w:val="decimal"/>
      <w:lvlText w:val="%4)"/>
      <w:lvlJc w:val="left"/>
      <w:pPr>
        <w:ind w:left="36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6F276F57"/>
    <w:multiLevelType w:val="hybridMultilevel"/>
    <w:tmpl w:val="4D6EFC96"/>
    <w:lvl w:ilvl="0" w:tplc="AA46B5BA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9">
    <w:nsid w:val="728D5290"/>
    <w:multiLevelType w:val="multilevel"/>
    <w:tmpl w:val="A34E5D70"/>
    <w:name w:val="WW8Num1532"/>
    <w:lvl w:ilvl="0">
      <w:start w:val="1"/>
      <w:numFmt w:val="decimal"/>
      <w:pStyle w:val="MILis1"/>
      <w:lvlText w:val="%1."/>
      <w:lvlJc w:val="right"/>
      <w:pPr>
        <w:tabs>
          <w:tab w:val="num" w:pos="170"/>
        </w:tabs>
        <w:ind w:left="170" w:hanging="17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MILis2"/>
      <w:lvlText w:val="%2)"/>
      <w:lvlJc w:val="left"/>
      <w:pPr>
        <w:tabs>
          <w:tab w:val="num" w:pos="737"/>
        </w:tabs>
        <w:ind w:left="737" w:hanging="453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68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155"/>
        </w:tabs>
        <w:ind w:left="2155" w:hanging="737"/>
      </w:pPr>
      <w:rPr>
        <w:rFonts w:cs="Times New Roman" w:hint="default"/>
        <w:strike w:val="0"/>
      </w:rPr>
    </w:lvl>
    <w:lvl w:ilvl="4">
      <w:start w:val="1"/>
      <w:numFmt w:val="upperLetter"/>
      <w:lvlText w:val="%5)"/>
      <w:lvlJc w:val="left"/>
      <w:pPr>
        <w:tabs>
          <w:tab w:val="num" w:pos="2029"/>
        </w:tabs>
        <w:ind w:left="20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33"/>
        </w:tabs>
        <w:ind w:left="25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37"/>
        </w:tabs>
        <w:ind w:left="30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1"/>
        </w:tabs>
        <w:ind w:left="35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17"/>
        </w:tabs>
        <w:ind w:left="4117" w:hanging="1440"/>
      </w:pPr>
      <w:rPr>
        <w:rFonts w:cs="Times New Roman" w:hint="default"/>
      </w:rPr>
    </w:lvl>
  </w:abstractNum>
  <w:abstractNum w:abstractNumId="100">
    <w:nsid w:val="73572F16"/>
    <w:multiLevelType w:val="hybridMultilevel"/>
    <w:tmpl w:val="1736B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3CC342A"/>
    <w:multiLevelType w:val="multilevel"/>
    <w:tmpl w:val="BA38AF86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320" w:hanging="2160"/>
      </w:pPr>
      <w:rPr>
        <w:rFonts w:hint="default"/>
      </w:rPr>
    </w:lvl>
  </w:abstractNum>
  <w:abstractNum w:abstractNumId="102">
    <w:nsid w:val="748F6D9F"/>
    <w:multiLevelType w:val="hybridMultilevel"/>
    <w:tmpl w:val="8A88F782"/>
    <w:lvl w:ilvl="0" w:tplc="FED6DFCA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="Times New Roman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1"/>
        <w:szCs w:val="21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76380AB8"/>
    <w:multiLevelType w:val="hybridMultilevel"/>
    <w:tmpl w:val="86D4DB22"/>
    <w:lvl w:ilvl="0" w:tplc="DAF22876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4">
    <w:nsid w:val="77B22868"/>
    <w:multiLevelType w:val="hybridMultilevel"/>
    <w:tmpl w:val="CABE56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FACC248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9E2F0E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EB8E3BB8">
      <w:start w:val="1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783F6072"/>
    <w:multiLevelType w:val="hybridMultilevel"/>
    <w:tmpl w:val="65CE0AB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6">
    <w:nsid w:val="7932399E"/>
    <w:multiLevelType w:val="hybridMultilevel"/>
    <w:tmpl w:val="66B0FC98"/>
    <w:lvl w:ilvl="0" w:tplc="0A887F26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60E48674" w:tentative="1">
      <w:start w:val="1"/>
      <w:numFmt w:val="lowerLetter"/>
      <w:lvlText w:val="%2."/>
      <w:lvlJc w:val="left"/>
      <w:pPr>
        <w:ind w:left="1440" w:hanging="360"/>
      </w:pPr>
    </w:lvl>
    <w:lvl w:ilvl="2" w:tplc="9C1C8B18" w:tentative="1">
      <w:start w:val="1"/>
      <w:numFmt w:val="lowerRoman"/>
      <w:lvlText w:val="%3."/>
      <w:lvlJc w:val="right"/>
      <w:pPr>
        <w:ind w:left="2160" w:hanging="180"/>
      </w:pPr>
    </w:lvl>
    <w:lvl w:ilvl="3" w:tplc="7FB6F1E4" w:tentative="1">
      <w:start w:val="1"/>
      <w:numFmt w:val="decimal"/>
      <w:lvlText w:val="%4."/>
      <w:lvlJc w:val="left"/>
      <w:pPr>
        <w:ind w:left="2880" w:hanging="360"/>
      </w:pPr>
    </w:lvl>
    <w:lvl w:ilvl="4" w:tplc="5B041272" w:tentative="1">
      <w:start w:val="1"/>
      <w:numFmt w:val="lowerLetter"/>
      <w:lvlText w:val="%5."/>
      <w:lvlJc w:val="left"/>
      <w:pPr>
        <w:ind w:left="3600" w:hanging="360"/>
      </w:pPr>
    </w:lvl>
    <w:lvl w:ilvl="5" w:tplc="221E2838" w:tentative="1">
      <w:start w:val="1"/>
      <w:numFmt w:val="lowerRoman"/>
      <w:lvlText w:val="%6."/>
      <w:lvlJc w:val="right"/>
      <w:pPr>
        <w:ind w:left="4320" w:hanging="180"/>
      </w:pPr>
    </w:lvl>
    <w:lvl w:ilvl="6" w:tplc="5EC65432" w:tentative="1">
      <w:start w:val="1"/>
      <w:numFmt w:val="decimal"/>
      <w:lvlText w:val="%7."/>
      <w:lvlJc w:val="left"/>
      <w:pPr>
        <w:ind w:left="5040" w:hanging="360"/>
      </w:pPr>
    </w:lvl>
    <w:lvl w:ilvl="7" w:tplc="69427B18" w:tentative="1">
      <w:start w:val="1"/>
      <w:numFmt w:val="lowerLetter"/>
      <w:lvlText w:val="%8."/>
      <w:lvlJc w:val="left"/>
      <w:pPr>
        <w:ind w:left="5760" w:hanging="360"/>
      </w:pPr>
    </w:lvl>
    <w:lvl w:ilvl="8" w:tplc="D7A8DD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A822A70"/>
    <w:multiLevelType w:val="hybridMultilevel"/>
    <w:tmpl w:val="8C808C3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i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8">
    <w:nsid w:val="7F1A6104"/>
    <w:multiLevelType w:val="multilevel"/>
    <w:tmpl w:val="4DE4A74A"/>
    <w:styleLink w:val="WWNum22"/>
    <w:lvl w:ilvl="0">
      <w:numFmt w:val="bullet"/>
      <w:lvlText w:val="•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9">
    <w:nsid w:val="7FD3209C"/>
    <w:multiLevelType w:val="multilevel"/>
    <w:tmpl w:val="A0C8A0F2"/>
    <w:lvl w:ilvl="0">
      <w:start w:val="2"/>
      <w:numFmt w:val="decimal"/>
      <w:lvlText w:val="16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86"/>
  </w:num>
  <w:num w:numId="2">
    <w:abstractNumId w:val="73"/>
  </w:num>
  <w:num w:numId="3">
    <w:abstractNumId w:val="37"/>
  </w:num>
  <w:num w:numId="4">
    <w:abstractNumId w:val="75"/>
  </w:num>
  <w:num w:numId="5">
    <w:abstractNumId w:val="51"/>
  </w:num>
  <w:num w:numId="6">
    <w:abstractNumId w:val="90"/>
  </w:num>
  <w:num w:numId="7">
    <w:abstractNumId w:val="88"/>
  </w:num>
  <w:num w:numId="8">
    <w:abstractNumId w:val="60"/>
  </w:num>
  <w:num w:numId="9">
    <w:abstractNumId w:val="97"/>
  </w:num>
  <w:num w:numId="10">
    <w:abstractNumId w:val="81"/>
  </w:num>
  <w:num w:numId="11">
    <w:abstractNumId w:val="41"/>
  </w:num>
  <w:num w:numId="12">
    <w:abstractNumId w:val="82"/>
  </w:num>
  <w:num w:numId="13">
    <w:abstractNumId w:val="57"/>
  </w:num>
  <w:num w:numId="14">
    <w:abstractNumId w:val="66"/>
  </w:num>
  <w:num w:numId="15">
    <w:abstractNumId w:val="78"/>
  </w:num>
  <w:num w:numId="16">
    <w:abstractNumId w:val="33"/>
  </w:num>
  <w:num w:numId="17">
    <w:abstractNumId w:val="96"/>
  </w:num>
  <w:num w:numId="18">
    <w:abstractNumId w:val="67"/>
  </w:num>
  <w:num w:numId="19">
    <w:abstractNumId w:val="89"/>
  </w:num>
  <w:num w:numId="20">
    <w:abstractNumId w:val="84"/>
  </w:num>
  <w:num w:numId="21">
    <w:abstractNumId w:val="70"/>
  </w:num>
  <w:num w:numId="22">
    <w:abstractNumId w:val="109"/>
  </w:num>
  <w:num w:numId="23">
    <w:abstractNumId w:val="40"/>
  </w:num>
  <w:num w:numId="24">
    <w:abstractNumId w:val="56"/>
  </w:num>
  <w:num w:numId="25">
    <w:abstractNumId w:val="32"/>
  </w:num>
  <w:num w:numId="26">
    <w:abstractNumId w:val="95"/>
  </w:num>
  <w:num w:numId="27">
    <w:abstractNumId w:val="68"/>
  </w:num>
  <w:num w:numId="28">
    <w:abstractNumId w:val="102"/>
  </w:num>
  <w:num w:numId="29">
    <w:abstractNumId w:val="43"/>
  </w:num>
  <w:num w:numId="30">
    <w:abstractNumId w:val="48"/>
  </w:num>
  <w:num w:numId="31">
    <w:abstractNumId w:val="83"/>
  </w:num>
  <w:num w:numId="32">
    <w:abstractNumId w:val="77"/>
  </w:num>
  <w:num w:numId="33">
    <w:abstractNumId w:val="31"/>
  </w:num>
  <w:num w:numId="34">
    <w:abstractNumId w:val="85"/>
  </w:num>
  <w:num w:numId="35">
    <w:abstractNumId w:val="44"/>
  </w:num>
  <w:num w:numId="36">
    <w:abstractNumId w:val="59"/>
  </w:num>
  <w:num w:numId="37">
    <w:abstractNumId w:val="91"/>
  </w:num>
  <w:num w:numId="38">
    <w:abstractNumId w:val="54"/>
  </w:num>
  <w:num w:numId="39">
    <w:abstractNumId w:val="47"/>
  </w:num>
  <w:num w:numId="40">
    <w:abstractNumId w:val="99"/>
    <w:lvlOverride w:ilvl="0">
      <w:lvl w:ilvl="0">
        <w:numFmt w:val="decimal"/>
        <w:pStyle w:val="MILis1"/>
        <w:lvlText w:val="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MILis2"/>
        <w:lvlText w:val="%2)"/>
        <w:lvlJc w:val="left"/>
        <w:pPr>
          <w:tabs>
            <w:tab w:val="num" w:pos="737"/>
          </w:tabs>
          <w:ind w:left="737" w:hanging="453"/>
        </w:pPr>
        <w:rPr>
          <w:rFonts w:cs="Times New Roman" w:hint="default"/>
        </w:rPr>
      </w:lvl>
    </w:lvlOverride>
  </w:num>
  <w:num w:numId="41">
    <w:abstractNumId w:val="72"/>
  </w:num>
  <w:num w:numId="42">
    <w:abstractNumId w:val="55"/>
  </w:num>
  <w:num w:numId="43">
    <w:abstractNumId w:val="108"/>
  </w:num>
  <w:num w:numId="44">
    <w:abstractNumId w:val="64"/>
  </w:num>
  <w:num w:numId="45">
    <w:abstractNumId w:val="107"/>
  </w:num>
  <w:num w:numId="46">
    <w:abstractNumId w:val="34"/>
  </w:num>
  <w:num w:numId="47">
    <w:abstractNumId w:val="49"/>
  </w:num>
  <w:num w:numId="48">
    <w:abstractNumId w:val="106"/>
  </w:num>
  <w:num w:numId="49">
    <w:abstractNumId w:val="69"/>
  </w:num>
  <w:num w:numId="50">
    <w:abstractNumId w:val="101"/>
  </w:num>
  <w:num w:numId="51">
    <w:abstractNumId w:val="45"/>
  </w:num>
  <w:num w:numId="52">
    <w:abstractNumId w:val="46"/>
  </w:num>
  <w:num w:numId="53">
    <w:abstractNumId w:val="62"/>
  </w:num>
  <w:num w:numId="54">
    <w:abstractNumId w:val="65"/>
  </w:num>
  <w:num w:numId="55">
    <w:abstractNumId w:val="61"/>
  </w:num>
  <w:num w:numId="56">
    <w:abstractNumId w:val="39"/>
  </w:num>
  <w:num w:numId="57">
    <w:abstractNumId w:val="50"/>
  </w:num>
  <w:num w:numId="58">
    <w:abstractNumId w:val="53"/>
  </w:num>
  <w:num w:numId="59">
    <w:abstractNumId w:val="80"/>
  </w:num>
  <w:num w:numId="60">
    <w:abstractNumId w:val="93"/>
  </w:num>
  <w:num w:numId="61">
    <w:abstractNumId w:val="87"/>
  </w:num>
  <w:num w:numId="62">
    <w:abstractNumId w:val="100"/>
  </w:num>
  <w:num w:numId="63">
    <w:abstractNumId w:val="42"/>
  </w:num>
  <w:num w:numId="64">
    <w:abstractNumId w:val="71"/>
  </w:num>
  <w:num w:numId="65">
    <w:abstractNumId w:val="58"/>
  </w:num>
  <w:num w:numId="66">
    <w:abstractNumId w:val="79"/>
  </w:num>
  <w:num w:numId="67">
    <w:abstractNumId w:val="105"/>
  </w:num>
  <w:num w:numId="68">
    <w:abstractNumId w:val="104"/>
  </w:num>
  <w:num w:numId="69">
    <w:abstractNumId w:val="94"/>
  </w:num>
  <w:num w:numId="70">
    <w:abstractNumId w:val="38"/>
  </w:num>
  <w:num w:numId="71">
    <w:abstractNumId w:val="35"/>
  </w:num>
  <w:num w:numId="72">
    <w:abstractNumId w:val="76"/>
  </w:num>
  <w:num w:numId="73">
    <w:abstractNumId w:val="92"/>
  </w:num>
  <w:num w:numId="74">
    <w:abstractNumId w:val="52"/>
  </w:num>
  <w:num w:numId="75">
    <w:abstractNumId w:val="36"/>
  </w:num>
  <w:num w:numId="76">
    <w:abstractNumId w:val="74"/>
  </w:num>
  <w:num w:numId="77">
    <w:abstractNumId w:val="63"/>
  </w:num>
  <w:num w:numId="78">
    <w:abstractNumId w:val="98"/>
  </w:num>
  <w:num w:numId="79">
    <w:abstractNumId w:val="103"/>
  </w:num>
  <w:numIdMacAtCleanup w:val="7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/>
  <w:rsids>
    <w:rsidRoot w:val="00BE6F90"/>
    <w:rsid w:val="000007C0"/>
    <w:rsid w:val="00000D53"/>
    <w:rsid w:val="000010E2"/>
    <w:rsid w:val="000011E3"/>
    <w:rsid w:val="000015A9"/>
    <w:rsid w:val="000015BB"/>
    <w:rsid w:val="00001804"/>
    <w:rsid w:val="00002FC1"/>
    <w:rsid w:val="000034CF"/>
    <w:rsid w:val="00003D7E"/>
    <w:rsid w:val="00004349"/>
    <w:rsid w:val="000047FA"/>
    <w:rsid w:val="00005FF5"/>
    <w:rsid w:val="00006AC4"/>
    <w:rsid w:val="000075C0"/>
    <w:rsid w:val="00007F2E"/>
    <w:rsid w:val="0001003E"/>
    <w:rsid w:val="000118C4"/>
    <w:rsid w:val="00011FBF"/>
    <w:rsid w:val="000120FA"/>
    <w:rsid w:val="0001210A"/>
    <w:rsid w:val="00015E2F"/>
    <w:rsid w:val="00015FEA"/>
    <w:rsid w:val="00015FF8"/>
    <w:rsid w:val="0001702F"/>
    <w:rsid w:val="00017CF1"/>
    <w:rsid w:val="00017F13"/>
    <w:rsid w:val="00020B15"/>
    <w:rsid w:val="0002127C"/>
    <w:rsid w:val="00022D5C"/>
    <w:rsid w:val="00022EA5"/>
    <w:rsid w:val="00024D8A"/>
    <w:rsid w:val="00026946"/>
    <w:rsid w:val="000301E5"/>
    <w:rsid w:val="0003036B"/>
    <w:rsid w:val="00030AE7"/>
    <w:rsid w:val="00031565"/>
    <w:rsid w:val="000318F4"/>
    <w:rsid w:val="0003204D"/>
    <w:rsid w:val="00032233"/>
    <w:rsid w:val="00034140"/>
    <w:rsid w:val="00034E65"/>
    <w:rsid w:val="000360E7"/>
    <w:rsid w:val="00036657"/>
    <w:rsid w:val="000369F7"/>
    <w:rsid w:val="0003783F"/>
    <w:rsid w:val="00037A10"/>
    <w:rsid w:val="00040064"/>
    <w:rsid w:val="00040221"/>
    <w:rsid w:val="00040E43"/>
    <w:rsid w:val="00040EA5"/>
    <w:rsid w:val="00040EC1"/>
    <w:rsid w:val="00042882"/>
    <w:rsid w:val="00043B9C"/>
    <w:rsid w:val="00043EA3"/>
    <w:rsid w:val="00043FC4"/>
    <w:rsid w:val="00044EB2"/>
    <w:rsid w:val="00046EF8"/>
    <w:rsid w:val="00047866"/>
    <w:rsid w:val="000513B4"/>
    <w:rsid w:val="00051410"/>
    <w:rsid w:val="000517C5"/>
    <w:rsid w:val="000521FE"/>
    <w:rsid w:val="00052331"/>
    <w:rsid w:val="00052BB1"/>
    <w:rsid w:val="00052BC1"/>
    <w:rsid w:val="00054955"/>
    <w:rsid w:val="00054AF5"/>
    <w:rsid w:val="000551F9"/>
    <w:rsid w:val="0005529A"/>
    <w:rsid w:val="00056BB0"/>
    <w:rsid w:val="0005771A"/>
    <w:rsid w:val="000577EE"/>
    <w:rsid w:val="0006152B"/>
    <w:rsid w:val="000623FD"/>
    <w:rsid w:val="00063B54"/>
    <w:rsid w:val="00063FDD"/>
    <w:rsid w:val="00064268"/>
    <w:rsid w:val="00065589"/>
    <w:rsid w:val="00065700"/>
    <w:rsid w:val="0006651B"/>
    <w:rsid w:val="00067087"/>
    <w:rsid w:val="00067389"/>
    <w:rsid w:val="00067943"/>
    <w:rsid w:val="000702A5"/>
    <w:rsid w:val="00071853"/>
    <w:rsid w:val="000721DC"/>
    <w:rsid w:val="00072E75"/>
    <w:rsid w:val="00072FCA"/>
    <w:rsid w:val="00073066"/>
    <w:rsid w:val="0007391C"/>
    <w:rsid w:val="00074823"/>
    <w:rsid w:val="00074B5A"/>
    <w:rsid w:val="00074C3C"/>
    <w:rsid w:val="00075AB8"/>
    <w:rsid w:val="00075F19"/>
    <w:rsid w:val="000761E6"/>
    <w:rsid w:val="000763F0"/>
    <w:rsid w:val="00076C0A"/>
    <w:rsid w:val="00080B21"/>
    <w:rsid w:val="00080B40"/>
    <w:rsid w:val="00081523"/>
    <w:rsid w:val="0008163B"/>
    <w:rsid w:val="000819ED"/>
    <w:rsid w:val="00081EBA"/>
    <w:rsid w:val="000828EB"/>
    <w:rsid w:val="00082AE6"/>
    <w:rsid w:val="0008347B"/>
    <w:rsid w:val="00084F9B"/>
    <w:rsid w:val="000856CA"/>
    <w:rsid w:val="00085A57"/>
    <w:rsid w:val="00087564"/>
    <w:rsid w:val="00087A26"/>
    <w:rsid w:val="00087BF7"/>
    <w:rsid w:val="00087D6C"/>
    <w:rsid w:val="00087FA5"/>
    <w:rsid w:val="00087FBB"/>
    <w:rsid w:val="00090790"/>
    <w:rsid w:val="00090D63"/>
    <w:rsid w:val="00091553"/>
    <w:rsid w:val="000916AA"/>
    <w:rsid w:val="0009266C"/>
    <w:rsid w:val="0009335B"/>
    <w:rsid w:val="00094A1D"/>
    <w:rsid w:val="000957B5"/>
    <w:rsid w:val="00095D09"/>
    <w:rsid w:val="0009619F"/>
    <w:rsid w:val="000976C5"/>
    <w:rsid w:val="00097C5D"/>
    <w:rsid w:val="000A055B"/>
    <w:rsid w:val="000A126C"/>
    <w:rsid w:val="000A175B"/>
    <w:rsid w:val="000A3300"/>
    <w:rsid w:val="000A3A29"/>
    <w:rsid w:val="000A4077"/>
    <w:rsid w:val="000A5A0A"/>
    <w:rsid w:val="000A6328"/>
    <w:rsid w:val="000A6904"/>
    <w:rsid w:val="000A754D"/>
    <w:rsid w:val="000A7EA6"/>
    <w:rsid w:val="000B00EF"/>
    <w:rsid w:val="000B01A2"/>
    <w:rsid w:val="000B09E8"/>
    <w:rsid w:val="000B15E4"/>
    <w:rsid w:val="000B1FFB"/>
    <w:rsid w:val="000B207E"/>
    <w:rsid w:val="000B2F75"/>
    <w:rsid w:val="000B3BB0"/>
    <w:rsid w:val="000B522C"/>
    <w:rsid w:val="000B571B"/>
    <w:rsid w:val="000B576E"/>
    <w:rsid w:val="000B60BD"/>
    <w:rsid w:val="000B66B5"/>
    <w:rsid w:val="000B6C1D"/>
    <w:rsid w:val="000B6D9A"/>
    <w:rsid w:val="000B6E32"/>
    <w:rsid w:val="000B6EA1"/>
    <w:rsid w:val="000C01DE"/>
    <w:rsid w:val="000C16B0"/>
    <w:rsid w:val="000C20AF"/>
    <w:rsid w:val="000C6864"/>
    <w:rsid w:val="000C6FFE"/>
    <w:rsid w:val="000C7630"/>
    <w:rsid w:val="000D04ED"/>
    <w:rsid w:val="000D0A13"/>
    <w:rsid w:val="000D17DB"/>
    <w:rsid w:val="000D2098"/>
    <w:rsid w:val="000D2319"/>
    <w:rsid w:val="000D23CA"/>
    <w:rsid w:val="000D2ECC"/>
    <w:rsid w:val="000D457B"/>
    <w:rsid w:val="000D479C"/>
    <w:rsid w:val="000D53F4"/>
    <w:rsid w:val="000D5FF5"/>
    <w:rsid w:val="000D6286"/>
    <w:rsid w:val="000D74E7"/>
    <w:rsid w:val="000E02E9"/>
    <w:rsid w:val="000E05CA"/>
    <w:rsid w:val="000E10F6"/>
    <w:rsid w:val="000E3269"/>
    <w:rsid w:val="000E32CE"/>
    <w:rsid w:val="000E3F93"/>
    <w:rsid w:val="000E44FA"/>
    <w:rsid w:val="000E4B4C"/>
    <w:rsid w:val="000E5114"/>
    <w:rsid w:val="000E5CD3"/>
    <w:rsid w:val="000E6EF2"/>
    <w:rsid w:val="000F04B6"/>
    <w:rsid w:val="000F06FC"/>
    <w:rsid w:val="000F10F2"/>
    <w:rsid w:val="000F16B0"/>
    <w:rsid w:val="000F2072"/>
    <w:rsid w:val="000F3996"/>
    <w:rsid w:val="000F49C4"/>
    <w:rsid w:val="000F4E2F"/>
    <w:rsid w:val="000F5599"/>
    <w:rsid w:val="000F59A2"/>
    <w:rsid w:val="000F5A63"/>
    <w:rsid w:val="000F6024"/>
    <w:rsid w:val="000F66A3"/>
    <w:rsid w:val="000F69DE"/>
    <w:rsid w:val="000F76F2"/>
    <w:rsid w:val="00101A45"/>
    <w:rsid w:val="00101C4A"/>
    <w:rsid w:val="00102E0D"/>
    <w:rsid w:val="00104A74"/>
    <w:rsid w:val="00104D4F"/>
    <w:rsid w:val="00106392"/>
    <w:rsid w:val="001103BF"/>
    <w:rsid w:val="0011074B"/>
    <w:rsid w:val="0011143F"/>
    <w:rsid w:val="001116BB"/>
    <w:rsid w:val="00111ABB"/>
    <w:rsid w:val="0011241D"/>
    <w:rsid w:val="001140CD"/>
    <w:rsid w:val="0011457F"/>
    <w:rsid w:val="001148F5"/>
    <w:rsid w:val="00114912"/>
    <w:rsid w:val="00115321"/>
    <w:rsid w:val="00115378"/>
    <w:rsid w:val="00115E47"/>
    <w:rsid w:val="00117116"/>
    <w:rsid w:val="001205FB"/>
    <w:rsid w:val="00121142"/>
    <w:rsid w:val="001211D2"/>
    <w:rsid w:val="00122ECD"/>
    <w:rsid w:val="001238E8"/>
    <w:rsid w:val="001253C5"/>
    <w:rsid w:val="00126002"/>
    <w:rsid w:val="00126C75"/>
    <w:rsid w:val="001278D5"/>
    <w:rsid w:val="00130425"/>
    <w:rsid w:val="00130490"/>
    <w:rsid w:val="001308F6"/>
    <w:rsid w:val="001312E4"/>
    <w:rsid w:val="00131403"/>
    <w:rsid w:val="0013191F"/>
    <w:rsid w:val="00132EB6"/>
    <w:rsid w:val="0013538B"/>
    <w:rsid w:val="001363F6"/>
    <w:rsid w:val="00136977"/>
    <w:rsid w:val="00136D93"/>
    <w:rsid w:val="001403EC"/>
    <w:rsid w:val="0014068C"/>
    <w:rsid w:val="0014073F"/>
    <w:rsid w:val="00140C0D"/>
    <w:rsid w:val="001411A2"/>
    <w:rsid w:val="0014253C"/>
    <w:rsid w:val="00143332"/>
    <w:rsid w:val="001433DC"/>
    <w:rsid w:val="00143D48"/>
    <w:rsid w:val="0014737F"/>
    <w:rsid w:val="001506D0"/>
    <w:rsid w:val="00150DC5"/>
    <w:rsid w:val="00152293"/>
    <w:rsid w:val="0015508E"/>
    <w:rsid w:val="00155D9C"/>
    <w:rsid w:val="001563A3"/>
    <w:rsid w:val="0015780B"/>
    <w:rsid w:val="001601CF"/>
    <w:rsid w:val="001602C9"/>
    <w:rsid w:val="00160F62"/>
    <w:rsid w:val="0016178F"/>
    <w:rsid w:val="00161838"/>
    <w:rsid w:val="00161FD2"/>
    <w:rsid w:val="00162845"/>
    <w:rsid w:val="00162E30"/>
    <w:rsid w:val="00164500"/>
    <w:rsid w:val="00164782"/>
    <w:rsid w:val="00165224"/>
    <w:rsid w:val="001654CD"/>
    <w:rsid w:val="00166323"/>
    <w:rsid w:val="00166662"/>
    <w:rsid w:val="00166FBF"/>
    <w:rsid w:val="001676FF"/>
    <w:rsid w:val="00167777"/>
    <w:rsid w:val="001677F9"/>
    <w:rsid w:val="001678F8"/>
    <w:rsid w:val="0017079C"/>
    <w:rsid w:val="0017138F"/>
    <w:rsid w:val="00172334"/>
    <w:rsid w:val="0017265E"/>
    <w:rsid w:val="001726B5"/>
    <w:rsid w:val="00172B89"/>
    <w:rsid w:val="001740F3"/>
    <w:rsid w:val="001744B3"/>
    <w:rsid w:val="00174F6A"/>
    <w:rsid w:val="00175C2D"/>
    <w:rsid w:val="00176FB6"/>
    <w:rsid w:val="0017758A"/>
    <w:rsid w:val="00180E20"/>
    <w:rsid w:val="00181360"/>
    <w:rsid w:val="001813B4"/>
    <w:rsid w:val="00181D1F"/>
    <w:rsid w:val="00181E69"/>
    <w:rsid w:val="00181F52"/>
    <w:rsid w:val="001828ED"/>
    <w:rsid w:val="00182A14"/>
    <w:rsid w:val="00182CD5"/>
    <w:rsid w:val="0018305E"/>
    <w:rsid w:val="001838BE"/>
    <w:rsid w:val="00183FBF"/>
    <w:rsid w:val="00184B6D"/>
    <w:rsid w:val="00184D58"/>
    <w:rsid w:val="00185AB7"/>
    <w:rsid w:val="00185EBC"/>
    <w:rsid w:val="0018688A"/>
    <w:rsid w:val="00186C4D"/>
    <w:rsid w:val="00187228"/>
    <w:rsid w:val="001874CD"/>
    <w:rsid w:val="00187711"/>
    <w:rsid w:val="00187E5D"/>
    <w:rsid w:val="00190095"/>
    <w:rsid w:val="00190965"/>
    <w:rsid w:val="00190F84"/>
    <w:rsid w:val="00191F1F"/>
    <w:rsid w:val="0019225D"/>
    <w:rsid w:val="00192CB2"/>
    <w:rsid w:val="0019379B"/>
    <w:rsid w:val="001940C8"/>
    <w:rsid w:val="00195442"/>
    <w:rsid w:val="00196610"/>
    <w:rsid w:val="0019663B"/>
    <w:rsid w:val="00196759"/>
    <w:rsid w:val="001974EF"/>
    <w:rsid w:val="00197DE8"/>
    <w:rsid w:val="001A0073"/>
    <w:rsid w:val="001A05F9"/>
    <w:rsid w:val="001A0D95"/>
    <w:rsid w:val="001A11FF"/>
    <w:rsid w:val="001A1945"/>
    <w:rsid w:val="001A2376"/>
    <w:rsid w:val="001A275A"/>
    <w:rsid w:val="001A2EB7"/>
    <w:rsid w:val="001A4527"/>
    <w:rsid w:val="001A48F4"/>
    <w:rsid w:val="001A5AC5"/>
    <w:rsid w:val="001A6539"/>
    <w:rsid w:val="001A6B56"/>
    <w:rsid w:val="001B03A7"/>
    <w:rsid w:val="001B10FF"/>
    <w:rsid w:val="001B1334"/>
    <w:rsid w:val="001B245E"/>
    <w:rsid w:val="001B3C64"/>
    <w:rsid w:val="001B47CA"/>
    <w:rsid w:val="001B484D"/>
    <w:rsid w:val="001B4C80"/>
    <w:rsid w:val="001B5DC0"/>
    <w:rsid w:val="001B61EC"/>
    <w:rsid w:val="001B62B1"/>
    <w:rsid w:val="001B6583"/>
    <w:rsid w:val="001B6AB5"/>
    <w:rsid w:val="001B7BF6"/>
    <w:rsid w:val="001B7E21"/>
    <w:rsid w:val="001C14EA"/>
    <w:rsid w:val="001C1FF3"/>
    <w:rsid w:val="001C2123"/>
    <w:rsid w:val="001C25F1"/>
    <w:rsid w:val="001C39EE"/>
    <w:rsid w:val="001C3C14"/>
    <w:rsid w:val="001C4B9F"/>
    <w:rsid w:val="001C50A2"/>
    <w:rsid w:val="001C580A"/>
    <w:rsid w:val="001C6386"/>
    <w:rsid w:val="001C64E0"/>
    <w:rsid w:val="001C73DD"/>
    <w:rsid w:val="001D000B"/>
    <w:rsid w:val="001D0104"/>
    <w:rsid w:val="001D1A5A"/>
    <w:rsid w:val="001D396D"/>
    <w:rsid w:val="001D39BC"/>
    <w:rsid w:val="001D3B0D"/>
    <w:rsid w:val="001D4507"/>
    <w:rsid w:val="001D49FD"/>
    <w:rsid w:val="001D5612"/>
    <w:rsid w:val="001D5C05"/>
    <w:rsid w:val="001D74B3"/>
    <w:rsid w:val="001E0209"/>
    <w:rsid w:val="001E05DB"/>
    <w:rsid w:val="001E077C"/>
    <w:rsid w:val="001E0BF2"/>
    <w:rsid w:val="001E0C58"/>
    <w:rsid w:val="001E1A04"/>
    <w:rsid w:val="001E1A99"/>
    <w:rsid w:val="001E1C48"/>
    <w:rsid w:val="001E223F"/>
    <w:rsid w:val="001E3038"/>
    <w:rsid w:val="001E43F1"/>
    <w:rsid w:val="001E69AB"/>
    <w:rsid w:val="001F0F08"/>
    <w:rsid w:val="001F169E"/>
    <w:rsid w:val="001F20C1"/>
    <w:rsid w:val="001F2591"/>
    <w:rsid w:val="001F45FD"/>
    <w:rsid w:val="001F46BC"/>
    <w:rsid w:val="001F4899"/>
    <w:rsid w:val="001F4B09"/>
    <w:rsid w:val="001F4C68"/>
    <w:rsid w:val="001F5190"/>
    <w:rsid w:val="001F5AFA"/>
    <w:rsid w:val="001F60BA"/>
    <w:rsid w:val="001F6F13"/>
    <w:rsid w:val="001F750C"/>
    <w:rsid w:val="001F7895"/>
    <w:rsid w:val="001F7F00"/>
    <w:rsid w:val="00200074"/>
    <w:rsid w:val="002012A0"/>
    <w:rsid w:val="002013EA"/>
    <w:rsid w:val="00202792"/>
    <w:rsid w:val="002034D7"/>
    <w:rsid w:val="002034FE"/>
    <w:rsid w:val="00203659"/>
    <w:rsid w:val="00203B1D"/>
    <w:rsid w:val="00203D11"/>
    <w:rsid w:val="00204734"/>
    <w:rsid w:val="00205398"/>
    <w:rsid w:val="0020551D"/>
    <w:rsid w:val="00206688"/>
    <w:rsid w:val="002067CF"/>
    <w:rsid w:val="002069A7"/>
    <w:rsid w:val="00206ADE"/>
    <w:rsid w:val="00207425"/>
    <w:rsid w:val="00207D4F"/>
    <w:rsid w:val="002114EC"/>
    <w:rsid w:val="00211801"/>
    <w:rsid w:val="002118AE"/>
    <w:rsid w:val="00212143"/>
    <w:rsid w:val="00212A30"/>
    <w:rsid w:val="002141CB"/>
    <w:rsid w:val="00214B2D"/>
    <w:rsid w:val="00214D22"/>
    <w:rsid w:val="002150E2"/>
    <w:rsid w:val="002150E7"/>
    <w:rsid w:val="002154C3"/>
    <w:rsid w:val="00215C05"/>
    <w:rsid w:val="00215C2C"/>
    <w:rsid w:val="00215D8F"/>
    <w:rsid w:val="00216CDB"/>
    <w:rsid w:val="00216F84"/>
    <w:rsid w:val="00217557"/>
    <w:rsid w:val="00217967"/>
    <w:rsid w:val="00217F4F"/>
    <w:rsid w:val="0022058E"/>
    <w:rsid w:val="00221260"/>
    <w:rsid w:val="00222B22"/>
    <w:rsid w:val="002233A3"/>
    <w:rsid w:val="002237FB"/>
    <w:rsid w:val="00223DA2"/>
    <w:rsid w:val="002259E5"/>
    <w:rsid w:val="00225F01"/>
    <w:rsid w:val="00226609"/>
    <w:rsid w:val="00226D8A"/>
    <w:rsid w:val="002274BA"/>
    <w:rsid w:val="00231557"/>
    <w:rsid w:val="00232786"/>
    <w:rsid w:val="00232F18"/>
    <w:rsid w:val="002332C8"/>
    <w:rsid w:val="002333DD"/>
    <w:rsid w:val="00233572"/>
    <w:rsid w:val="00233854"/>
    <w:rsid w:val="00234888"/>
    <w:rsid w:val="002350E3"/>
    <w:rsid w:val="0023514F"/>
    <w:rsid w:val="00235322"/>
    <w:rsid w:val="00235D57"/>
    <w:rsid w:val="002366E7"/>
    <w:rsid w:val="002376DF"/>
    <w:rsid w:val="002403A2"/>
    <w:rsid w:val="002406F0"/>
    <w:rsid w:val="00240970"/>
    <w:rsid w:val="00241BD7"/>
    <w:rsid w:val="00241F79"/>
    <w:rsid w:val="0024204D"/>
    <w:rsid w:val="00242B32"/>
    <w:rsid w:val="0024306E"/>
    <w:rsid w:val="0024318A"/>
    <w:rsid w:val="00244ABD"/>
    <w:rsid w:val="00245312"/>
    <w:rsid w:val="00245364"/>
    <w:rsid w:val="0024541D"/>
    <w:rsid w:val="0024611F"/>
    <w:rsid w:val="00250501"/>
    <w:rsid w:val="00250785"/>
    <w:rsid w:val="00251B02"/>
    <w:rsid w:val="0025212F"/>
    <w:rsid w:val="00252FD9"/>
    <w:rsid w:val="002539CE"/>
    <w:rsid w:val="00256D93"/>
    <w:rsid w:val="002606AF"/>
    <w:rsid w:val="0026123A"/>
    <w:rsid w:val="0026131B"/>
    <w:rsid w:val="002632C7"/>
    <w:rsid w:val="00264D33"/>
    <w:rsid w:val="00265349"/>
    <w:rsid w:val="002703E6"/>
    <w:rsid w:val="00271126"/>
    <w:rsid w:val="0027121A"/>
    <w:rsid w:val="00272993"/>
    <w:rsid w:val="00272CDC"/>
    <w:rsid w:val="002737EC"/>
    <w:rsid w:val="00273D38"/>
    <w:rsid w:val="002740D0"/>
    <w:rsid w:val="0027445F"/>
    <w:rsid w:val="00274588"/>
    <w:rsid w:val="0027483D"/>
    <w:rsid w:val="00275D05"/>
    <w:rsid w:val="00276496"/>
    <w:rsid w:val="00276875"/>
    <w:rsid w:val="00276D26"/>
    <w:rsid w:val="0028044F"/>
    <w:rsid w:val="00280541"/>
    <w:rsid w:val="00280592"/>
    <w:rsid w:val="00280770"/>
    <w:rsid w:val="0028082A"/>
    <w:rsid w:val="002808CC"/>
    <w:rsid w:val="002809C9"/>
    <w:rsid w:val="00280C36"/>
    <w:rsid w:val="00280DB9"/>
    <w:rsid w:val="002819BD"/>
    <w:rsid w:val="0028222F"/>
    <w:rsid w:val="00282298"/>
    <w:rsid w:val="002843C6"/>
    <w:rsid w:val="00284554"/>
    <w:rsid w:val="002847FD"/>
    <w:rsid w:val="002850A3"/>
    <w:rsid w:val="00285884"/>
    <w:rsid w:val="00285D58"/>
    <w:rsid w:val="002860D0"/>
    <w:rsid w:val="0028749C"/>
    <w:rsid w:val="00291130"/>
    <w:rsid w:val="002914BD"/>
    <w:rsid w:val="0029172E"/>
    <w:rsid w:val="0029196F"/>
    <w:rsid w:val="00291A6B"/>
    <w:rsid w:val="00291D99"/>
    <w:rsid w:val="00292EE7"/>
    <w:rsid w:val="00293189"/>
    <w:rsid w:val="00293A3D"/>
    <w:rsid w:val="0029440C"/>
    <w:rsid w:val="00294502"/>
    <w:rsid w:val="002947EF"/>
    <w:rsid w:val="00295622"/>
    <w:rsid w:val="002965A1"/>
    <w:rsid w:val="002A042A"/>
    <w:rsid w:val="002A0781"/>
    <w:rsid w:val="002A2534"/>
    <w:rsid w:val="002A2E58"/>
    <w:rsid w:val="002A3124"/>
    <w:rsid w:val="002A31CA"/>
    <w:rsid w:val="002A3394"/>
    <w:rsid w:val="002A364E"/>
    <w:rsid w:val="002A3DFC"/>
    <w:rsid w:val="002A5DF6"/>
    <w:rsid w:val="002B1060"/>
    <w:rsid w:val="002B1821"/>
    <w:rsid w:val="002B3254"/>
    <w:rsid w:val="002B33C6"/>
    <w:rsid w:val="002B3C23"/>
    <w:rsid w:val="002B3E38"/>
    <w:rsid w:val="002B549C"/>
    <w:rsid w:val="002B6BE5"/>
    <w:rsid w:val="002B7749"/>
    <w:rsid w:val="002B7DCC"/>
    <w:rsid w:val="002C0744"/>
    <w:rsid w:val="002C07DC"/>
    <w:rsid w:val="002C0955"/>
    <w:rsid w:val="002C11F7"/>
    <w:rsid w:val="002C2169"/>
    <w:rsid w:val="002C25D8"/>
    <w:rsid w:val="002C2847"/>
    <w:rsid w:val="002C320B"/>
    <w:rsid w:val="002C4A8A"/>
    <w:rsid w:val="002C5954"/>
    <w:rsid w:val="002C5CE8"/>
    <w:rsid w:val="002C6203"/>
    <w:rsid w:val="002C6523"/>
    <w:rsid w:val="002C6A52"/>
    <w:rsid w:val="002C7DE5"/>
    <w:rsid w:val="002C7ED2"/>
    <w:rsid w:val="002D1C23"/>
    <w:rsid w:val="002D1F3A"/>
    <w:rsid w:val="002D2E1B"/>
    <w:rsid w:val="002D3282"/>
    <w:rsid w:val="002D3628"/>
    <w:rsid w:val="002D376C"/>
    <w:rsid w:val="002D41B3"/>
    <w:rsid w:val="002D476E"/>
    <w:rsid w:val="002D4B93"/>
    <w:rsid w:val="002D5146"/>
    <w:rsid w:val="002D521B"/>
    <w:rsid w:val="002D599A"/>
    <w:rsid w:val="002D646F"/>
    <w:rsid w:val="002D67BD"/>
    <w:rsid w:val="002D70B4"/>
    <w:rsid w:val="002D74DD"/>
    <w:rsid w:val="002D783C"/>
    <w:rsid w:val="002D7D22"/>
    <w:rsid w:val="002E0D86"/>
    <w:rsid w:val="002E10F9"/>
    <w:rsid w:val="002E1584"/>
    <w:rsid w:val="002E1B58"/>
    <w:rsid w:val="002E30AB"/>
    <w:rsid w:val="002E35C7"/>
    <w:rsid w:val="002E3A22"/>
    <w:rsid w:val="002E3C79"/>
    <w:rsid w:val="002E5117"/>
    <w:rsid w:val="002E519C"/>
    <w:rsid w:val="002E51EF"/>
    <w:rsid w:val="002E5245"/>
    <w:rsid w:val="002E5BF6"/>
    <w:rsid w:val="002E63B8"/>
    <w:rsid w:val="002E7C4C"/>
    <w:rsid w:val="002E7E0E"/>
    <w:rsid w:val="002F0132"/>
    <w:rsid w:val="002F20F4"/>
    <w:rsid w:val="002F2485"/>
    <w:rsid w:val="002F28F4"/>
    <w:rsid w:val="002F3C82"/>
    <w:rsid w:val="002F4097"/>
    <w:rsid w:val="002F479E"/>
    <w:rsid w:val="002F5185"/>
    <w:rsid w:val="002F5857"/>
    <w:rsid w:val="002F5901"/>
    <w:rsid w:val="002F5DF0"/>
    <w:rsid w:val="002F7496"/>
    <w:rsid w:val="00301237"/>
    <w:rsid w:val="00301DEA"/>
    <w:rsid w:val="003023B1"/>
    <w:rsid w:val="00303550"/>
    <w:rsid w:val="00304322"/>
    <w:rsid w:val="00305531"/>
    <w:rsid w:val="00305935"/>
    <w:rsid w:val="003061FB"/>
    <w:rsid w:val="00307464"/>
    <w:rsid w:val="003100EB"/>
    <w:rsid w:val="00310AC4"/>
    <w:rsid w:val="00311427"/>
    <w:rsid w:val="00311461"/>
    <w:rsid w:val="00316350"/>
    <w:rsid w:val="0031726E"/>
    <w:rsid w:val="003175A5"/>
    <w:rsid w:val="003175E8"/>
    <w:rsid w:val="00317964"/>
    <w:rsid w:val="003179C1"/>
    <w:rsid w:val="00317F28"/>
    <w:rsid w:val="0032016F"/>
    <w:rsid w:val="0032038B"/>
    <w:rsid w:val="00320463"/>
    <w:rsid w:val="0032133A"/>
    <w:rsid w:val="003216B8"/>
    <w:rsid w:val="00321713"/>
    <w:rsid w:val="00322421"/>
    <w:rsid w:val="003224D1"/>
    <w:rsid w:val="00324E8A"/>
    <w:rsid w:val="003253F3"/>
    <w:rsid w:val="00325F59"/>
    <w:rsid w:val="00330E41"/>
    <w:rsid w:val="0033124D"/>
    <w:rsid w:val="00331551"/>
    <w:rsid w:val="00331785"/>
    <w:rsid w:val="003329E9"/>
    <w:rsid w:val="00332E70"/>
    <w:rsid w:val="0033480F"/>
    <w:rsid w:val="00335589"/>
    <w:rsid w:val="003357AC"/>
    <w:rsid w:val="00335C07"/>
    <w:rsid w:val="00336348"/>
    <w:rsid w:val="00336581"/>
    <w:rsid w:val="003373DA"/>
    <w:rsid w:val="003373EE"/>
    <w:rsid w:val="00337E75"/>
    <w:rsid w:val="00341856"/>
    <w:rsid w:val="00341AE0"/>
    <w:rsid w:val="00342135"/>
    <w:rsid w:val="00342463"/>
    <w:rsid w:val="00342D11"/>
    <w:rsid w:val="0034311E"/>
    <w:rsid w:val="00343967"/>
    <w:rsid w:val="003439DF"/>
    <w:rsid w:val="00343EAC"/>
    <w:rsid w:val="00344C13"/>
    <w:rsid w:val="0034569C"/>
    <w:rsid w:val="00347336"/>
    <w:rsid w:val="0035025B"/>
    <w:rsid w:val="003504AD"/>
    <w:rsid w:val="00351129"/>
    <w:rsid w:val="003513FA"/>
    <w:rsid w:val="003514DC"/>
    <w:rsid w:val="00351716"/>
    <w:rsid w:val="003522EE"/>
    <w:rsid w:val="003541F7"/>
    <w:rsid w:val="0035441F"/>
    <w:rsid w:val="00354467"/>
    <w:rsid w:val="00354EF1"/>
    <w:rsid w:val="00357065"/>
    <w:rsid w:val="003579FA"/>
    <w:rsid w:val="0036039C"/>
    <w:rsid w:val="003609B2"/>
    <w:rsid w:val="0036112D"/>
    <w:rsid w:val="003615C8"/>
    <w:rsid w:val="0036174D"/>
    <w:rsid w:val="003629AC"/>
    <w:rsid w:val="003629E5"/>
    <w:rsid w:val="003632A5"/>
    <w:rsid w:val="0036389B"/>
    <w:rsid w:val="00363BED"/>
    <w:rsid w:val="00364B25"/>
    <w:rsid w:val="0036513D"/>
    <w:rsid w:val="00366C85"/>
    <w:rsid w:val="00366DF0"/>
    <w:rsid w:val="00366FAF"/>
    <w:rsid w:val="003701A5"/>
    <w:rsid w:val="00370C02"/>
    <w:rsid w:val="003715CD"/>
    <w:rsid w:val="003716B8"/>
    <w:rsid w:val="00371ED7"/>
    <w:rsid w:val="00372158"/>
    <w:rsid w:val="0037268C"/>
    <w:rsid w:val="00372D21"/>
    <w:rsid w:val="0037308C"/>
    <w:rsid w:val="00373441"/>
    <w:rsid w:val="0037355D"/>
    <w:rsid w:val="00373AEB"/>
    <w:rsid w:val="00373C03"/>
    <w:rsid w:val="003743B7"/>
    <w:rsid w:val="00375604"/>
    <w:rsid w:val="003762CC"/>
    <w:rsid w:val="003773E2"/>
    <w:rsid w:val="00377B21"/>
    <w:rsid w:val="003813FA"/>
    <w:rsid w:val="00382C64"/>
    <w:rsid w:val="00382E41"/>
    <w:rsid w:val="003833CC"/>
    <w:rsid w:val="003843F9"/>
    <w:rsid w:val="003846BF"/>
    <w:rsid w:val="00384926"/>
    <w:rsid w:val="00384E0C"/>
    <w:rsid w:val="00385F0A"/>
    <w:rsid w:val="00386060"/>
    <w:rsid w:val="0038705E"/>
    <w:rsid w:val="00387A69"/>
    <w:rsid w:val="0039157F"/>
    <w:rsid w:val="003915F6"/>
    <w:rsid w:val="00391743"/>
    <w:rsid w:val="0039255D"/>
    <w:rsid w:val="00392A5D"/>
    <w:rsid w:val="00392BC4"/>
    <w:rsid w:val="003961BD"/>
    <w:rsid w:val="00396611"/>
    <w:rsid w:val="003977C6"/>
    <w:rsid w:val="003A01BE"/>
    <w:rsid w:val="003A08DD"/>
    <w:rsid w:val="003A1EC0"/>
    <w:rsid w:val="003A2A58"/>
    <w:rsid w:val="003A3208"/>
    <w:rsid w:val="003A3E32"/>
    <w:rsid w:val="003A3EF5"/>
    <w:rsid w:val="003A44AA"/>
    <w:rsid w:val="003A45C7"/>
    <w:rsid w:val="003A48AC"/>
    <w:rsid w:val="003A4951"/>
    <w:rsid w:val="003A5FA3"/>
    <w:rsid w:val="003A746A"/>
    <w:rsid w:val="003A7B25"/>
    <w:rsid w:val="003A7F9A"/>
    <w:rsid w:val="003B0236"/>
    <w:rsid w:val="003B0611"/>
    <w:rsid w:val="003B124A"/>
    <w:rsid w:val="003B16B1"/>
    <w:rsid w:val="003B180C"/>
    <w:rsid w:val="003B191F"/>
    <w:rsid w:val="003B2F4C"/>
    <w:rsid w:val="003B3A57"/>
    <w:rsid w:val="003B3D16"/>
    <w:rsid w:val="003B3E67"/>
    <w:rsid w:val="003B511C"/>
    <w:rsid w:val="003B5CB7"/>
    <w:rsid w:val="003B5EBB"/>
    <w:rsid w:val="003B687E"/>
    <w:rsid w:val="003B6A44"/>
    <w:rsid w:val="003B7CD9"/>
    <w:rsid w:val="003C01C9"/>
    <w:rsid w:val="003C06F8"/>
    <w:rsid w:val="003C29A0"/>
    <w:rsid w:val="003C3CF0"/>
    <w:rsid w:val="003C3DC2"/>
    <w:rsid w:val="003C3FF8"/>
    <w:rsid w:val="003C4137"/>
    <w:rsid w:val="003C434E"/>
    <w:rsid w:val="003C4F96"/>
    <w:rsid w:val="003C5151"/>
    <w:rsid w:val="003C661B"/>
    <w:rsid w:val="003C6850"/>
    <w:rsid w:val="003C72E3"/>
    <w:rsid w:val="003C795E"/>
    <w:rsid w:val="003D038D"/>
    <w:rsid w:val="003D18CD"/>
    <w:rsid w:val="003D1CA7"/>
    <w:rsid w:val="003D2469"/>
    <w:rsid w:val="003D26B7"/>
    <w:rsid w:val="003D2737"/>
    <w:rsid w:val="003D2D55"/>
    <w:rsid w:val="003D3F1C"/>
    <w:rsid w:val="003D3F4E"/>
    <w:rsid w:val="003D48EE"/>
    <w:rsid w:val="003D491C"/>
    <w:rsid w:val="003D4C52"/>
    <w:rsid w:val="003D4DE7"/>
    <w:rsid w:val="003D52AA"/>
    <w:rsid w:val="003D787E"/>
    <w:rsid w:val="003E0AEA"/>
    <w:rsid w:val="003E1230"/>
    <w:rsid w:val="003E1322"/>
    <w:rsid w:val="003E2E71"/>
    <w:rsid w:val="003E31CB"/>
    <w:rsid w:val="003E3644"/>
    <w:rsid w:val="003E4471"/>
    <w:rsid w:val="003E4588"/>
    <w:rsid w:val="003E4650"/>
    <w:rsid w:val="003E5AC0"/>
    <w:rsid w:val="003E6935"/>
    <w:rsid w:val="003E7E98"/>
    <w:rsid w:val="003E7EB1"/>
    <w:rsid w:val="003F0FF9"/>
    <w:rsid w:val="003F13A2"/>
    <w:rsid w:val="003F241D"/>
    <w:rsid w:val="003F329B"/>
    <w:rsid w:val="003F375F"/>
    <w:rsid w:val="003F3DE7"/>
    <w:rsid w:val="003F403D"/>
    <w:rsid w:val="003F568D"/>
    <w:rsid w:val="003F56CC"/>
    <w:rsid w:val="003F6330"/>
    <w:rsid w:val="003F7545"/>
    <w:rsid w:val="00400027"/>
    <w:rsid w:val="00400C02"/>
    <w:rsid w:val="00401ED8"/>
    <w:rsid w:val="00403614"/>
    <w:rsid w:val="004052B2"/>
    <w:rsid w:val="004057A2"/>
    <w:rsid w:val="00407D82"/>
    <w:rsid w:val="00410163"/>
    <w:rsid w:val="00410905"/>
    <w:rsid w:val="004112BF"/>
    <w:rsid w:val="00411CF1"/>
    <w:rsid w:val="00412D72"/>
    <w:rsid w:val="00412E4F"/>
    <w:rsid w:val="004143E0"/>
    <w:rsid w:val="00414617"/>
    <w:rsid w:val="00414DE0"/>
    <w:rsid w:val="00416AFA"/>
    <w:rsid w:val="004179FC"/>
    <w:rsid w:val="004200F9"/>
    <w:rsid w:val="00420D3C"/>
    <w:rsid w:val="00420F95"/>
    <w:rsid w:val="0042191F"/>
    <w:rsid w:val="00422700"/>
    <w:rsid w:val="00423347"/>
    <w:rsid w:val="004241AC"/>
    <w:rsid w:val="004245BC"/>
    <w:rsid w:val="00424861"/>
    <w:rsid w:val="00424AFF"/>
    <w:rsid w:val="00425181"/>
    <w:rsid w:val="004255F0"/>
    <w:rsid w:val="00426C02"/>
    <w:rsid w:val="00426E66"/>
    <w:rsid w:val="004279A6"/>
    <w:rsid w:val="004309F1"/>
    <w:rsid w:val="00432B2B"/>
    <w:rsid w:val="00434241"/>
    <w:rsid w:val="00434C11"/>
    <w:rsid w:val="00434E0E"/>
    <w:rsid w:val="00435166"/>
    <w:rsid w:val="00435573"/>
    <w:rsid w:val="004356CC"/>
    <w:rsid w:val="004363B0"/>
    <w:rsid w:val="00437296"/>
    <w:rsid w:val="004376AC"/>
    <w:rsid w:val="00437F17"/>
    <w:rsid w:val="00441600"/>
    <w:rsid w:val="004428A1"/>
    <w:rsid w:val="00442A7D"/>
    <w:rsid w:val="00442A80"/>
    <w:rsid w:val="004431AB"/>
    <w:rsid w:val="0044465B"/>
    <w:rsid w:val="0044468A"/>
    <w:rsid w:val="004451A4"/>
    <w:rsid w:val="004453D8"/>
    <w:rsid w:val="004454AF"/>
    <w:rsid w:val="00445F9F"/>
    <w:rsid w:val="00447229"/>
    <w:rsid w:val="00447956"/>
    <w:rsid w:val="00450086"/>
    <w:rsid w:val="00451359"/>
    <w:rsid w:val="004513CB"/>
    <w:rsid w:val="00451622"/>
    <w:rsid w:val="00451B27"/>
    <w:rsid w:val="00453026"/>
    <w:rsid w:val="004551BA"/>
    <w:rsid w:val="004553D0"/>
    <w:rsid w:val="00455463"/>
    <w:rsid w:val="00457981"/>
    <w:rsid w:val="00457F37"/>
    <w:rsid w:val="00460161"/>
    <w:rsid w:val="004631D4"/>
    <w:rsid w:val="00463716"/>
    <w:rsid w:val="00463B28"/>
    <w:rsid w:val="00463EA9"/>
    <w:rsid w:val="00464284"/>
    <w:rsid w:val="004649E3"/>
    <w:rsid w:val="00464A78"/>
    <w:rsid w:val="00465568"/>
    <w:rsid w:val="004660B4"/>
    <w:rsid w:val="0046673E"/>
    <w:rsid w:val="00466922"/>
    <w:rsid w:val="00466A64"/>
    <w:rsid w:val="004676A6"/>
    <w:rsid w:val="00467F71"/>
    <w:rsid w:val="00471D20"/>
    <w:rsid w:val="00473341"/>
    <w:rsid w:val="0047376E"/>
    <w:rsid w:val="00473BB1"/>
    <w:rsid w:val="00474CBF"/>
    <w:rsid w:val="00474D41"/>
    <w:rsid w:val="0047573F"/>
    <w:rsid w:val="00475C59"/>
    <w:rsid w:val="004761A6"/>
    <w:rsid w:val="004761C6"/>
    <w:rsid w:val="0047768F"/>
    <w:rsid w:val="00481283"/>
    <w:rsid w:val="004812AE"/>
    <w:rsid w:val="00481BA3"/>
    <w:rsid w:val="00482EE9"/>
    <w:rsid w:val="00483CEF"/>
    <w:rsid w:val="00484E82"/>
    <w:rsid w:val="00485E32"/>
    <w:rsid w:val="004865CD"/>
    <w:rsid w:val="00487620"/>
    <w:rsid w:val="004879EB"/>
    <w:rsid w:val="00487D7D"/>
    <w:rsid w:val="00490338"/>
    <w:rsid w:val="004911C9"/>
    <w:rsid w:val="00491508"/>
    <w:rsid w:val="00492512"/>
    <w:rsid w:val="00492F55"/>
    <w:rsid w:val="00493145"/>
    <w:rsid w:val="00493F31"/>
    <w:rsid w:val="004943FA"/>
    <w:rsid w:val="0049471F"/>
    <w:rsid w:val="004949C4"/>
    <w:rsid w:val="0049507D"/>
    <w:rsid w:val="00496962"/>
    <w:rsid w:val="00496DE0"/>
    <w:rsid w:val="004A030B"/>
    <w:rsid w:val="004A08B6"/>
    <w:rsid w:val="004A1014"/>
    <w:rsid w:val="004A1971"/>
    <w:rsid w:val="004A3910"/>
    <w:rsid w:val="004A3B9A"/>
    <w:rsid w:val="004A3DF1"/>
    <w:rsid w:val="004A7055"/>
    <w:rsid w:val="004A7BB1"/>
    <w:rsid w:val="004B1192"/>
    <w:rsid w:val="004B2352"/>
    <w:rsid w:val="004B2638"/>
    <w:rsid w:val="004B2910"/>
    <w:rsid w:val="004B3744"/>
    <w:rsid w:val="004B3A84"/>
    <w:rsid w:val="004B410A"/>
    <w:rsid w:val="004B487A"/>
    <w:rsid w:val="004B4C4E"/>
    <w:rsid w:val="004B4F00"/>
    <w:rsid w:val="004B539B"/>
    <w:rsid w:val="004B5658"/>
    <w:rsid w:val="004B6164"/>
    <w:rsid w:val="004B675E"/>
    <w:rsid w:val="004B6DC4"/>
    <w:rsid w:val="004B7DC6"/>
    <w:rsid w:val="004C02A2"/>
    <w:rsid w:val="004C160E"/>
    <w:rsid w:val="004C1712"/>
    <w:rsid w:val="004C1767"/>
    <w:rsid w:val="004C246D"/>
    <w:rsid w:val="004C2D3B"/>
    <w:rsid w:val="004C32BF"/>
    <w:rsid w:val="004C4FC6"/>
    <w:rsid w:val="004C5EC7"/>
    <w:rsid w:val="004C619C"/>
    <w:rsid w:val="004C6819"/>
    <w:rsid w:val="004D0668"/>
    <w:rsid w:val="004D0672"/>
    <w:rsid w:val="004D0987"/>
    <w:rsid w:val="004D09F5"/>
    <w:rsid w:val="004D1614"/>
    <w:rsid w:val="004D1994"/>
    <w:rsid w:val="004D2ECC"/>
    <w:rsid w:val="004D341C"/>
    <w:rsid w:val="004D3472"/>
    <w:rsid w:val="004D3499"/>
    <w:rsid w:val="004D4549"/>
    <w:rsid w:val="004D4B2E"/>
    <w:rsid w:val="004D6233"/>
    <w:rsid w:val="004D6B79"/>
    <w:rsid w:val="004D7950"/>
    <w:rsid w:val="004E0286"/>
    <w:rsid w:val="004E0597"/>
    <w:rsid w:val="004E0950"/>
    <w:rsid w:val="004E1486"/>
    <w:rsid w:val="004E2721"/>
    <w:rsid w:val="004E3BE9"/>
    <w:rsid w:val="004E3E91"/>
    <w:rsid w:val="004E3F11"/>
    <w:rsid w:val="004E4077"/>
    <w:rsid w:val="004E4CE7"/>
    <w:rsid w:val="004E56EA"/>
    <w:rsid w:val="004E63EA"/>
    <w:rsid w:val="004E6B43"/>
    <w:rsid w:val="004E6E09"/>
    <w:rsid w:val="004F0B93"/>
    <w:rsid w:val="004F0E87"/>
    <w:rsid w:val="004F12A6"/>
    <w:rsid w:val="004F154F"/>
    <w:rsid w:val="004F1BE9"/>
    <w:rsid w:val="004F325C"/>
    <w:rsid w:val="004F3C80"/>
    <w:rsid w:val="004F51A7"/>
    <w:rsid w:val="004F531B"/>
    <w:rsid w:val="004F60E5"/>
    <w:rsid w:val="004F6F93"/>
    <w:rsid w:val="004F7AEF"/>
    <w:rsid w:val="004F7D0D"/>
    <w:rsid w:val="00500263"/>
    <w:rsid w:val="00500297"/>
    <w:rsid w:val="00500305"/>
    <w:rsid w:val="00500CB5"/>
    <w:rsid w:val="00500F6C"/>
    <w:rsid w:val="005012BA"/>
    <w:rsid w:val="005018E4"/>
    <w:rsid w:val="00501D3A"/>
    <w:rsid w:val="005025E4"/>
    <w:rsid w:val="005028E3"/>
    <w:rsid w:val="00502923"/>
    <w:rsid w:val="005030CD"/>
    <w:rsid w:val="005037C8"/>
    <w:rsid w:val="005039A3"/>
    <w:rsid w:val="005051AB"/>
    <w:rsid w:val="00505B4C"/>
    <w:rsid w:val="00506326"/>
    <w:rsid w:val="0050657D"/>
    <w:rsid w:val="00506951"/>
    <w:rsid w:val="0050737F"/>
    <w:rsid w:val="00507497"/>
    <w:rsid w:val="0050780D"/>
    <w:rsid w:val="00510DA2"/>
    <w:rsid w:val="005120AF"/>
    <w:rsid w:val="005123AE"/>
    <w:rsid w:val="00512E74"/>
    <w:rsid w:val="00513164"/>
    <w:rsid w:val="00513459"/>
    <w:rsid w:val="005153D5"/>
    <w:rsid w:val="0051556A"/>
    <w:rsid w:val="0051768A"/>
    <w:rsid w:val="005178C1"/>
    <w:rsid w:val="00517C41"/>
    <w:rsid w:val="00520248"/>
    <w:rsid w:val="00520C9A"/>
    <w:rsid w:val="00520D82"/>
    <w:rsid w:val="00521102"/>
    <w:rsid w:val="0052319A"/>
    <w:rsid w:val="00524520"/>
    <w:rsid w:val="0052490E"/>
    <w:rsid w:val="005249E3"/>
    <w:rsid w:val="00525497"/>
    <w:rsid w:val="005262CA"/>
    <w:rsid w:val="0052680E"/>
    <w:rsid w:val="0052793E"/>
    <w:rsid w:val="00530627"/>
    <w:rsid w:val="0053227A"/>
    <w:rsid w:val="00532314"/>
    <w:rsid w:val="005329C5"/>
    <w:rsid w:val="00532A87"/>
    <w:rsid w:val="00532B5E"/>
    <w:rsid w:val="005334F5"/>
    <w:rsid w:val="00533E26"/>
    <w:rsid w:val="00535E7F"/>
    <w:rsid w:val="005361C1"/>
    <w:rsid w:val="005368F1"/>
    <w:rsid w:val="00536FBE"/>
    <w:rsid w:val="005372EC"/>
    <w:rsid w:val="005405D8"/>
    <w:rsid w:val="005417C8"/>
    <w:rsid w:val="00542854"/>
    <w:rsid w:val="00542BE9"/>
    <w:rsid w:val="00543C87"/>
    <w:rsid w:val="00546344"/>
    <w:rsid w:val="005472E7"/>
    <w:rsid w:val="0054749A"/>
    <w:rsid w:val="00550785"/>
    <w:rsid w:val="005508BA"/>
    <w:rsid w:val="00550F7A"/>
    <w:rsid w:val="005524F6"/>
    <w:rsid w:val="00552BF6"/>
    <w:rsid w:val="00552D3D"/>
    <w:rsid w:val="00553059"/>
    <w:rsid w:val="00554069"/>
    <w:rsid w:val="00554E10"/>
    <w:rsid w:val="0055558C"/>
    <w:rsid w:val="00556391"/>
    <w:rsid w:val="00560237"/>
    <w:rsid w:val="00560526"/>
    <w:rsid w:val="00560805"/>
    <w:rsid w:val="00560861"/>
    <w:rsid w:val="00563C06"/>
    <w:rsid w:val="00564251"/>
    <w:rsid w:val="005651C3"/>
    <w:rsid w:val="005669F5"/>
    <w:rsid w:val="0056718F"/>
    <w:rsid w:val="005671A8"/>
    <w:rsid w:val="00567AF2"/>
    <w:rsid w:val="005703D5"/>
    <w:rsid w:val="0057086E"/>
    <w:rsid w:val="00570B50"/>
    <w:rsid w:val="00572020"/>
    <w:rsid w:val="00572244"/>
    <w:rsid w:val="0057232A"/>
    <w:rsid w:val="00572FB7"/>
    <w:rsid w:val="005739BB"/>
    <w:rsid w:val="0057471F"/>
    <w:rsid w:val="0057568F"/>
    <w:rsid w:val="005767B1"/>
    <w:rsid w:val="00576E96"/>
    <w:rsid w:val="00580D6E"/>
    <w:rsid w:val="005813CF"/>
    <w:rsid w:val="005818C2"/>
    <w:rsid w:val="00581E49"/>
    <w:rsid w:val="00582079"/>
    <w:rsid w:val="00582401"/>
    <w:rsid w:val="005838A0"/>
    <w:rsid w:val="00583B5E"/>
    <w:rsid w:val="00584BB4"/>
    <w:rsid w:val="00585285"/>
    <w:rsid w:val="005854D8"/>
    <w:rsid w:val="00587199"/>
    <w:rsid w:val="00587207"/>
    <w:rsid w:val="00590D1D"/>
    <w:rsid w:val="0059218B"/>
    <w:rsid w:val="00592DB7"/>
    <w:rsid w:val="00593E36"/>
    <w:rsid w:val="00594A56"/>
    <w:rsid w:val="00595AAC"/>
    <w:rsid w:val="00596339"/>
    <w:rsid w:val="005A08FE"/>
    <w:rsid w:val="005A0DBB"/>
    <w:rsid w:val="005A10B5"/>
    <w:rsid w:val="005A23CE"/>
    <w:rsid w:val="005A2AC0"/>
    <w:rsid w:val="005A2D1A"/>
    <w:rsid w:val="005A3014"/>
    <w:rsid w:val="005A3097"/>
    <w:rsid w:val="005A41DA"/>
    <w:rsid w:val="005A45D5"/>
    <w:rsid w:val="005A47AE"/>
    <w:rsid w:val="005A4BAD"/>
    <w:rsid w:val="005A506B"/>
    <w:rsid w:val="005A518F"/>
    <w:rsid w:val="005A601F"/>
    <w:rsid w:val="005A669D"/>
    <w:rsid w:val="005A7991"/>
    <w:rsid w:val="005B1228"/>
    <w:rsid w:val="005B16B8"/>
    <w:rsid w:val="005B1B6E"/>
    <w:rsid w:val="005B1C92"/>
    <w:rsid w:val="005B32D4"/>
    <w:rsid w:val="005B3547"/>
    <w:rsid w:val="005B3AC7"/>
    <w:rsid w:val="005B4BF1"/>
    <w:rsid w:val="005B5061"/>
    <w:rsid w:val="005B5064"/>
    <w:rsid w:val="005B57C8"/>
    <w:rsid w:val="005B63BA"/>
    <w:rsid w:val="005B6494"/>
    <w:rsid w:val="005B681B"/>
    <w:rsid w:val="005B6923"/>
    <w:rsid w:val="005C110B"/>
    <w:rsid w:val="005C12F1"/>
    <w:rsid w:val="005C1624"/>
    <w:rsid w:val="005C17E3"/>
    <w:rsid w:val="005C1B8D"/>
    <w:rsid w:val="005C1D1E"/>
    <w:rsid w:val="005C230A"/>
    <w:rsid w:val="005C332C"/>
    <w:rsid w:val="005C3E41"/>
    <w:rsid w:val="005C40AB"/>
    <w:rsid w:val="005C4BC4"/>
    <w:rsid w:val="005C5C60"/>
    <w:rsid w:val="005C5E2A"/>
    <w:rsid w:val="005C624A"/>
    <w:rsid w:val="005C64AD"/>
    <w:rsid w:val="005C6D8C"/>
    <w:rsid w:val="005D01BE"/>
    <w:rsid w:val="005D14A7"/>
    <w:rsid w:val="005D227A"/>
    <w:rsid w:val="005D241A"/>
    <w:rsid w:val="005D390E"/>
    <w:rsid w:val="005D3ACB"/>
    <w:rsid w:val="005D4141"/>
    <w:rsid w:val="005D428E"/>
    <w:rsid w:val="005D429C"/>
    <w:rsid w:val="005D4364"/>
    <w:rsid w:val="005D5E9E"/>
    <w:rsid w:val="005D6558"/>
    <w:rsid w:val="005D7946"/>
    <w:rsid w:val="005E01DB"/>
    <w:rsid w:val="005E0B25"/>
    <w:rsid w:val="005E0F10"/>
    <w:rsid w:val="005E16F3"/>
    <w:rsid w:val="005E340B"/>
    <w:rsid w:val="005E368C"/>
    <w:rsid w:val="005E3F1A"/>
    <w:rsid w:val="005E475A"/>
    <w:rsid w:val="005E6664"/>
    <w:rsid w:val="005E6785"/>
    <w:rsid w:val="005E7012"/>
    <w:rsid w:val="005E772F"/>
    <w:rsid w:val="005F0298"/>
    <w:rsid w:val="005F0650"/>
    <w:rsid w:val="005F0B1E"/>
    <w:rsid w:val="005F0E2E"/>
    <w:rsid w:val="005F0F7A"/>
    <w:rsid w:val="005F2226"/>
    <w:rsid w:val="005F25C7"/>
    <w:rsid w:val="005F308B"/>
    <w:rsid w:val="005F3A15"/>
    <w:rsid w:val="005F5631"/>
    <w:rsid w:val="005F757B"/>
    <w:rsid w:val="006003B1"/>
    <w:rsid w:val="00600D77"/>
    <w:rsid w:val="00600DCC"/>
    <w:rsid w:val="00600EDE"/>
    <w:rsid w:val="00601595"/>
    <w:rsid w:val="006022A8"/>
    <w:rsid w:val="00602C30"/>
    <w:rsid w:val="00602F07"/>
    <w:rsid w:val="006035CC"/>
    <w:rsid w:val="00603860"/>
    <w:rsid w:val="00603EC8"/>
    <w:rsid w:val="0060417B"/>
    <w:rsid w:val="00604411"/>
    <w:rsid w:val="00604969"/>
    <w:rsid w:val="00604B23"/>
    <w:rsid w:val="006052DD"/>
    <w:rsid w:val="00605A31"/>
    <w:rsid w:val="00605E58"/>
    <w:rsid w:val="00606B87"/>
    <w:rsid w:val="006073A1"/>
    <w:rsid w:val="00607570"/>
    <w:rsid w:val="006079B9"/>
    <w:rsid w:val="00607A84"/>
    <w:rsid w:val="00610476"/>
    <w:rsid w:val="00610E61"/>
    <w:rsid w:val="006112BF"/>
    <w:rsid w:val="00611410"/>
    <w:rsid w:val="00611604"/>
    <w:rsid w:val="00611D32"/>
    <w:rsid w:val="00614B29"/>
    <w:rsid w:val="00614B60"/>
    <w:rsid w:val="006160AF"/>
    <w:rsid w:val="006177F3"/>
    <w:rsid w:val="006202AF"/>
    <w:rsid w:val="006204A6"/>
    <w:rsid w:val="00621477"/>
    <w:rsid w:val="00621DD1"/>
    <w:rsid w:val="00623D75"/>
    <w:rsid w:val="00625470"/>
    <w:rsid w:val="006259A2"/>
    <w:rsid w:val="00625D96"/>
    <w:rsid w:val="00625EBE"/>
    <w:rsid w:val="00626642"/>
    <w:rsid w:val="00627753"/>
    <w:rsid w:val="00627907"/>
    <w:rsid w:val="006305DF"/>
    <w:rsid w:val="00630A54"/>
    <w:rsid w:val="00631DCB"/>
    <w:rsid w:val="006333F3"/>
    <w:rsid w:val="006347A0"/>
    <w:rsid w:val="00634B99"/>
    <w:rsid w:val="00635DB6"/>
    <w:rsid w:val="006362F4"/>
    <w:rsid w:val="00637F47"/>
    <w:rsid w:val="00640382"/>
    <w:rsid w:val="00640ABD"/>
    <w:rsid w:val="00641D80"/>
    <w:rsid w:val="00643313"/>
    <w:rsid w:val="0064528F"/>
    <w:rsid w:val="006453E5"/>
    <w:rsid w:val="00645DF6"/>
    <w:rsid w:val="00645E4A"/>
    <w:rsid w:val="00646528"/>
    <w:rsid w:val="0064680F"/>
    <w:rsid w:val="00647C28"/>
    <w:rsid w:val="00647CAB"/>
    <w:rsid w:val="00647CB6"/>
    <w:rsid w:val="006520A3"/>
    <w:rsid w:val="00652288"/>
    <w:rsid w:val="00653237"/>
    <w:rsid w:val="006532A7"/>
    <w:rsid w:val="00653E60"/>
    <w:rsid w:val="006540C1"/>
    <w:rsid w:val="0065414A"/>
    <w:rsid w:val="00655794"/>
    <w:rsid w:val="00655A35"/>
    <w:rsid w:val="00655F44"/>
    <w:rsid w:val="006562F5"/>
    <w:rsid w:val="00656F15"/>
    <w:rsid w:val="00657FAA"/>
    <w:rsid w:val="00660166"/>
    <w:rsid w:val="00660C21"/>
    <w:rsid w:val="00661524"/>
    <w:rsid w:val="0066258E"/>
    <w:rsid w:val="00663121"/>
    <w:rsid w:val="006649E4"/>
    <w:rsid w:val="006654F3"/>
    <w:rsid w:val="006660BA"/>
    <w:rsid w:val="00666BC3"/>
    <w:rsid w:val="00666C43"/>
    <w:rsid w:val="00666E52"/>
    <w:rsid w:val="0066728D"/>
    <w:rsid w:val="006673CF"/>
    <w:rsid w:val="006715DE"/>
    <w:rsid w:val="00671BDA"/>
    <w:rsid w:val="00671DCE"/>
    <w:rsid w:val="006726DC"/>
    <w:rsid w:val="00673574"/>
    <w:rsid w:val="00673B99"/>
    <w:rsid w:val="00673D8A"/>
    <w:rsid w:val="0067772F"/>
    <w:rsid w:val="006778F3"/>
    <w:rsid w:val="006779ED"/>
    <w:rsid w:val="00681032"/>
    <w:rsid w:val="00682D65"/>
    <w:rsid w:val="00682FE1"/>
    <w:rsid w:val="006831EC"/>
    <w:rsid w:val="00683523"/>
    <w:rsid w:val="00684B78"/>
    <w:rsid w:val="00687263"/>
    <w:rsid w:val="006872DF"/>
    <w:rsid w:val="006878A6"/>
    <w:rsid w:val="00692393"/>
    <w:rsid w:val="0069290A"/>
    <w:rsid w:val="00692B09"/>
    <w:rsid w:val="00692DA0"/>
    <w:rsid w:val="00693E83"/>
    <w:rsid w:val="00694369"/>
    <w:rsid w:val="00694B82"/>
    <w:rsid w:val="00694DB2"/>
    <w:rsid w:val="006951D6"/>
    <w:rsid w:val="00695A8C"/>
    <w:rsid w:val="00697008"/>
    <w:rsid w:val="0069794B"/>
    <w:rsid w:val="00697F9E"/>
    <w:rsid w:val="006A069A"/>
    <w:rsid w:val="006A0812"/>
    <w:rsid w:val="006A136E"/>
    <w:rsid w:val="006A4603"/>
    <w:rsid w:val="006A4827"/>
    <w:rsid w:val="006A4A57"/>
    <w:rsid w:val="006A4D9C"/>
    <w:rsid w:val="006A54F3"/>
    <w:rsid w:val="006A590A"/>
    <w:rsid w:val="006A6329"/>
    <w:rsid w:val="006A650D"/>
    <w:rsid w:val="006A6CF5"/>
    <w:rsid w:val="006A7312"/>
    <w:rsid w:val="006B13F1"/>
    <w:rsid w:val="006B2009"/>
    <w:rsid w:val="006B2718"/>
    <w:rsid w:val="006B2D11"/>
    <w:rsid w:val="006B3F54"/>
    <w:rsid w:val="006B4D75"/>
    <w:rsid w:val="006B52D3"/>
    <w:rsid w:val="006B5306"/>
    <w:rsid w:val="006B540C"/>
    <w:rsid w:val="006B5B71"/>
    <w:rsid w:val="006B7B41"/>
    <w:rsid w:val="006C0628"/>
    <w:rsid w:val="006C1D41"/>
    <w:rsid w:val="006C2B46"/>
    <w:rsid w:val="006C34F1"/>
    <w:rsid w:val="006C3C34"/>
    <w:rsid w:val="006C67C7"/>
    <w:rsid w:val="006C6F1A"/>
    <w:rsid w:val="006D064A"/>
    <w:rsid w:val="006D0786"/>
    <w:rsid w:val="006D0D4F"/>
    <w:rsid w:val="006D2CF1"/>
    <w:rsid w:val="006D2FE3"/>
    <w:rsid w:val="006D415D"/>
    <w:rsid w:val="006D418E"/>
    <w:rsid w:val="006D4F7C"/>
    <w:rsid w:val="006D574F"/>
    <w:rsid w:val="006D5F39"/>
    <w:rsid w:val="006D5F70"/>
    <w:rsid w:val="006D6526"/>
    <w:rsid w:val="006D689B"/>
    <w:rsid w:val="006D6F24"/>
    <w:rsid w:val="006D7DD5"/>
    <w:rsid w:val="006E001C"/>
    <w:rsid w:val="006E0409"/>
    <w:rsid w:val="006E1986"/>
    <w:rsid w:val="006E1D2A"/>
    <w:rsid w:val="006E2C03"/>
    <w:rsid w:val="006E30C7"/>
    <w:rsid w:val="006E31FD"/>
    <w:rsid w:val="006E38E7"/>
    <w:rsid w:val="006E3FE3"/>
    <w:rsid w:val="006E60C8"/>
    <w:rsid w:val="006E6CCD"/>
    <w:rsid w:val="006E761C"/>
    <w:rsid w:val="006E7E17"/>
    <w:rsid w:val="006F01C8"/>
    <w:rsid w:val="006F0A64"/>
    <w:rsid w:val="006F0C2D"/>
    <w:rsid w:val="006F0F9B"/>
    <w:rsid w:val="006F29A5"/>
    <w:rsid w:val="006F2A6B"/>
    <w:rsid w:val="006F433B"/>
    <w:rsid w:val="006F4B94"/>
    <w:rsid w:val="006F60B3"/>
    <w:rsid w:val="00700076"/>
    <w:rsid w:val="0070141A"/>
    <w:rsid w:val="007016C9"/>
    <w:rsid w:val="00701E16"/>
    <w:rsid w:val="007029A4"/>
    <w:rsid w:val="00702E62"/>
    <w:rsid w:val="00704971"/>
    <w:rsid w:val="00704ADC"/>
    <w:rsid w:val="00704EB4"/>
    <w:rsid w:val="00705948"/>
    <w:rsid w:val="007072F8"/>
    <w:rsid w:val="007104CB"/>
    <w:rsid w:val="007117E1"/>
    <w:rsid w:val="00711B23"/>
    <w:rsid w:val="007120EE"/>
    <w:rsid w:val="007121CE"/>
    <w:rsid w:val="00712AD3"/>
    <w:rsid w:val="00712DF8"/>
    <w:rsid w:val="007130E8"/>
    <w:rsid w:val="007131D8"/>
    <w:rsid w:val="007133C3"/>
    <w:rsid w:val="007136BB"/>
    <w:rsid w:val="00714DC3"/>
    <w:rsid w:val="007151F9"/>
    <w:rsid w:val="00715EFD"/>
    <w:rsid w:val="00716106"/>
    <w:rsid w:val="0071729A"/>
    <w:rsid w:val="007173F9"/>
    <w:rsid w:val="00720AE5"/>
    <w:rsid w:val="00720CB0"/>
    <w:rsid w:val="007216E6"/>
    <w:rsid w:val="00721E67"/>
    <w:rsid w:val="007221B9"/>
    <w:rsid w:val="00723F66"/>
    <w:rsid w:val="00724EBE"/>
    <w:rsid w:val="00725041"/>
    <w:rsid w:val="00725768"/>
    <w:rsid w:val="00727A6E"/>
    <w:rsid w:val="00730C17"/>
    <w:rsid w:val="007310F5"/>
    <w:rsid w:val="0073187E"/>
    <w:rsid w:val="00732563"/>
    <w:rsid w:val="0073494E"/>
    <w:rsid w:val="00734D16"/>
    <w:rsid w:val="00737619"/>
    <w:rsid w:val="0074040D"/>
    <w:rsid w:val="00740EB8"/>
    <w:rsid w:val="00741484"/>
    <w:rsid w:val="007417EA"/>
    <w:rsid w:val="00741E78"/>
    <w:rsid w:val="00741F48"/>
    <w:rsid w:val="00742946"/>
    <w:rsid w:val="007447CE"/>
    <w:rsid w:val="00744A44"/>
    <w:rsid w:val="00745FE6"/>
    <w:rsid w:val="0074646B"/>
    <w:rsid w:val="0074662B"/>
    <w:rsid w:val="00746EB1"/>
    <w:rsid w:val="00747399"/>
    <w:rsid w:val="00747825"/>
    <w:rsid w:val="00747D12"/>
    <w:rsid w:val="00750052"/>
    <w:rsid w:val="00750A57"/>
    <w:rsid w:val="0075117A"/>
    <w:rsid w:val="00751DB6"/>
    <w:rsid w:val="00753511"/>
    <w:rsid w:val="007543BE"/>
    <w:rsid w:val="007543DE"/>
    <w:rsid w:val="0075501E"/>
    <w:rsid w:val="00755551"/>
    <w:rsid w:val="00756502"/>
    <w:rsid w:val="00756A93"/>
    <w:rsid w:val="0075709C"/>
    <w:rsid w:val="00757AA0"/>
    <w:rsid w:val="00757C51"/>
    <w:rsid w:val="00757C94"/>
    <w:rsid w:val="00760F22"/>
    <w:rsid w:val="00761679"/>
    <w:rsid w:val="00761963"/>
    <w:rsid w:val="0076198F"/>
    <w:rsid w:val="00761DB1"/>
    <w:rsid w:val="00761E35"/>
    <w:rsid w:val="007620D0"/>
    <w:rsid w:val="007624C0"/>
    <w:rsid w:val="007625CF"/>
    <w:rsid w:val="00762A9A"/>
    <w:rsid w:val="00762C52"/>
    <w:rsid w:val="00763293"/>
    <w:rsid w:val="007632B8"/>
    <w:rsid w:val="00763392"/>
    <w:rsid w:val="007635CB"/>
    <w:rsid w:val="00763FEF"/>
    <w:rsid w:val="00765616"/>
    <w:rsid w:val="00765741"/>
    <w:rsid w:val="00765825"/>
    <w:rsid w:val="0076691C"/>
    <w:rsid w:val="00766AD3"/>
    <w:rsid w:val="00766B16"/>
    <w:rsid w:val="00767521"/>
    <w:rsid w:val="00767EC5"/>
    <w:rsid w:val="00770923"/>
    <w:rsid w:val="00770C4E"/>
    <w:rsid w:val="007726C9"/>
    <w:rsid w:val="00773EDE"/>
    <w:rsid w:val="007740F6"/>
    <w:rsid w:val="00774917"/>
    <w:rsid w:val="00774B0E"/>
    <w:rsid w:val="00774E4B"/>
    <w:rsid w:val="0077741E"/>
    <w:rsid w:val="0077776C"/>
    <w:rsid w:val="007803B2"/>
    <w:rsid w:val="0078091D"/>
    <w:rsid w:val="0078103B"/>
    <w:rsid w:val="00781420"/>
    <w:rsid w:val="007814C3"/>
    <w:rsid w:val="00781A3C"/>
    <w:rsid w:val="00782117"/>
    <w:rsid w:val="0078224D"/>
    <w:rsid w:val="0078294F"/>
    <w:rsid w:val="0078298D"/>
    <w:rsid w:val="00782B35"/>
    <w:rsid w:val="007831B2"/>
    <w:rsid w:val="00783355"/>
    <w:rsid w:val="0078376E"/>
    <w:rsid w:val="00784C72"/>
    <w:rsid w:val="00785BF7"/>
    <w:rsid w:val="00785C87"/>
    <w:rsid w:val="00786E05"/>
    <w:rsid w:val="00787160"/>
    <w:rsid w:val="00790CCD"/>
    <w:rsid w:val="00790EE4"/>
    <w:rsid w:val="007917AE"/>
    <w:rsid w:val="00791A58"/>
    <w:rsid w:val="0079282C"/>
    <w:rsid w:val="00792FA1"/>
    <w:rsid w:val="00793BA8"/>
    <w:rsid w:val="00793FB5"/>
    <w:rsid w:val="00794D2D"/>
    <w:rsid w:val="007950DD"/>
    <w:rsid w:val="0079549A"/>
    <w:rsid w:val="007957CC"/>
    <w:rsid w:val="00796243"/>
    <w:rsid w:val="007965A7"/>
    <w:rsid w:val="00796ABA"/>
    <w:rsid w:val="00796DF3"/>
    <w:rsid w:val="007A2A3A"/>
    <w:rsid w:val="007A37C7"/>
    <w:rsid w:val="007A3D88"/>
    <w:rsid w:val="007A441F"/>
    <w:rsid w:val="007A4F32"/>
    <w:rsid w:val="007A5580"/>
    <w:rsid w:val="007A67D6"/>
    <w:rsid w:val="007A7868"/>
    <w:rsid w:val="007B1D31"/>
    <w:rsid w:val="007B220E"/>
    <w:rsid w:val="007B32AC"/>
    <w:rsid w:val="007B46D8"/>
    <w:rsid w:val="007B689A"/>
    <w:rsid w:val="007B6A47"/>
    <w:rsid w:val="007B742A"/>
    <w:rsid w:val="007B74F5"/>
    <w:rsid w:val="007C330F"/>
    <w:rsid w:val="007C4FBA"/>
    <w:rsid w:val="007C519F"/>
    <w:rsid w:val="007C5FF1"/>
    <w:rsid w:val="007C6AF4"/>
    <w:rsid w:val="007C7328"/>
    <w:rsid w:val="007C73F3"/>
    <w:rsid w:val="007C7AE4"/>
    <w:rsid w:val="007D017F"/>
    <w:rsid w:val="007D0AFB"/>
    <w:rsid w:val="007D18F5"/>
    <w:rsid w:val="007D1B78"/>
    <w:rsid w:val="007D21BF"/>
    <w:rsid w:val="007D2262"/>
    <w:rsid w:val="007D287A"/>
    <w:rsid w:val="007D38F3"/>
    <w:rsid w:val="007D3D6F"/>
    <w:rsid w:val="007D3DCE"/>
    <w:rsid w:val="007D4008"/>
    <w:rsid w:val="007D43E8"/>
    <w:rsid w:val="007D4D17"/>
    <w:rsid w:val="007D673B"/>
    <w:rsid w:val="007D6C35"/>
    <w:rsid w:val="007D7259"/>
    <w:rsid w:val="007D7BD9"/>
    <w:rsid w:val="007E1CE2"/>
    <w:rsid w:val="007E3FFC"/>
    <w:rsid w:val="007E4573"/>
    <w:rsid w:val="007E4CA6"/>
    <w:rsid w:val="007E528A"/>
    <w:rsid w:val="007E5D57"/>
    <w:rsid w:val="007E5DE0"/>
    <w:rsid w:val="007E752A"/>
    <w:rsid w:val="007F0390"/>
    <w:rsid w:val="007F0415"/>
    <w:rsid w:val="007F11B9"/>
    <w:rsid w:val="007F1373"/>
    <w:rsid w:val="007F16E1"/>
    <w:rsid w:val="007F2D5F"/>
    <w:rsid w:val="007F33AB"/>
    <w:rsid w:val="007F39B5"/>
    <w:rsid w:val="007F3ED8"/>
    <w:rsid w:val="007F4ABF"/>
    <w:rsid w:val="007F4ADD"/>
    <w:rsid w:val="007F55D2"/>
    <w:rsid w:val="007F56ED"/>
    <w:rsid w:val="007F663F"/>
    <w:rsid w:val="007F6B3E"/>
    <w:rsid w:val="007F7370"/>
    <w:rsid w:val="00800ABC"/>
    <w:rsid w:val="008039F3"/>
    <w:rsid w:val="008046EA"/>
    <w:rsid w:val="00806937"/>
    <w:rsid w:val="0080694B"/>
    <w:rsid w:val="00806E45"/>
    <w:rsid w:val="00807455"/>
    <w:rsid w:val="00807456"/>
    <w:rsid w:val="008076C6"/>
    <w:rsid w:val="00807C4F"/>
    <w:rsid w:val="00807C50"/>
    <w:rsid w:val="0081108B"/>
    <w:rsid w:val="00813160"/>
    <w:rsid w:val="008131AE"/>
    <w:rsid w:val="0081385E"/>
    <w:rsid w:val="008146B7"/>
    <w:rsid w:val="00814A2A"/>
    <w:rsid w:val="008164C3"/>
    <w:rsid w:val="0081739E"/>
    <w:rsid w:val="00820A02"/>
    <w:rsid w:val="00820C25"/>
    <w:rsid w:val="00820DE0"/>
    <w:rsid w:val="00820F12"/>
    <w:rsid w:val="00821A2D"/>
    <w:rsid w:val="00822EFD"/>
    <w:rsid w:val="008236B6"/>
    <w:rsid w:val="0082496F"/>
    <w:rsid w:val="00824B15"/>
    <w:rsid w:val="00824ECD"/>
    <w:rsid w:val="00825684"/>
    <w:rsid w:val="008259B4"/>
    <w:rsid w:val="00825D35"/>
    <w:rsid w:val="00826F97"/>
    <w:rsid w:val="0083248D"/>
    <w:rsid w:val="0083261A"/>
    <w:rsid w:val="00832AA4"/>
    <w:rsid w:val="00833028"/>
    <w:rsid w:val="008332B0"/>
    <w:rsid w:val="00834277"/>
    <w:rsid w:val="00834E65"/>
    <w:rsid w:val="00836848"/>
    <w:rsid w:val="00841B8B"/>
    <w:rsid w:val="00841B9E"/>
    <w:rsid w:val="00841E37"/>
    <w:rsid w:val="00842533"/>
    <w:rsid w:val="0084282E"/>
    <w:rsid w:val="008429C7"/>
    <w:rsid w:val="00842CF0"/>
    <w:rsid w:val="00844422"/>
    <w:rsid w:val="00844644"/>
    <w:rsid w:val="00845B81"/>
    <w:rsid w:val="00845E18"/>
    <w:rsid w:val="008461CC"/>
    <w:rsid w:val="00847AB2"/>
    <w:rsid w:val="00850454"/>
    <w:rsid w:val="00851010"/>
    <w:rsid w:val="0085117F"/>
    <w:rsid w:val="008513D7"/>
    <w:rsid w:val="00851EAD"/>
    <w:rsid w:val="00851FBC"/>
    <w:rsid w:val="0085250A"/>
    <w:rsid w:val="00853A1C"/>
    <w:rsid w:val="00853E23"/>
    <w:rsid w:val="00853EA8"/>
    <w:rsid w:val="00854062"/>
    <w:rsid w:val="00854142"/>
    <w:rsid w:val="00854DB3"/>
    <w:rsid w:val="00854EB9"/>
    <w:rsid w:val="00855D6D"/>
    <w:rsid w:val="008566E0"/>
    <w:rsid w:val="00857012"/>
    <w:rsid w:val="00857575"/>
    <w:rsid w:val="00857ED4"/>
    <w:rsid w:val="00861A4E"/>
    <w:rsid w:val="00861DCB"/>
    <w:rsid w:val="0086271F"/>
    <w:rsid w:val="008627A7"/>
    <w:rsid w:val="00863388"/>
    <w:rsid w:val="0086372A"/>
    <w:rsid w:val="008643F2"/>
    <w:rsid w:val="0086444C"/>
    <w:rsid w:val="008664A2"/>
    <w:rsid w:val="00866A33"/>
    <w:rsid w:val="00866F64"/>
    <w:rsid w:val="008674EE"/>
    <w:rsid w:val="00867F1E"/>
    <w:rsid w:val="008704C0"/>
    <w:rsid w:val="00870531"/>
    <w:rsid w:val="008705DF"/>
    <w:rsid w:val="008707E5"/>
    <w:rsid w:val="008713C3"/>
    <w:rsid w:val="00872000"/>
    <w:rsid w:val="00872924"/>
    <w:rsid w:val="008735EA"/>
    <w:rsid w:val="00873D90"/>
    <w:rsid w:val="0087412B"/>
    <w:rsid w:val="00874A87"/>
    <w:rsid w:val="008766EB"/>
    <w:rsid w:val="00877F68"/>
    <w:rsid w:val="00881587"/>
    <w:rsid w:val="00882A1F"/>
    <w:rsid w:val="00883460"/>
    <w:rsid w:val="00883687"/>
    <w:rsid w:val="008839D9"/>
    <w:rsid w:val="00883D93"/>
    <w:rsid w:val="00884CFF"/>
    <w:rsid w:val="00885900"/>
    <w:rsid w:val="00885BCB"/>
    <w:rsid w:val="008867C9"/>
    <w:rsid w:val="008868DC"/>
    <w:rsid w:val="00886EB9"/>
    <w:rsid w:val="0089016B"/>
    <w:rsid w:val="00890A40"/>
    <w:rsid w:val="00890A4F"/>
    <w:rsid w:val="00890C37"/>
    <w:rsid w:val="00892DF5"/>
    <w:rsid w:val="0089318C"/>
    <w:rsid w:val="0089393A"/>
    <w:rsid w:val="00894050"/>
    <w:rsid w:val="008946B6"/>
    <w:rsid w:val="008946FE"/>
    <w:rsid w:val="008954B2"/>
    <w:rsid w:val="00896A1C"/>
    <w:rsid w:val="008976CE"/>
    <w:rsid w:val="00897B88"/>
    <w:rsid w:val="00897BCC"/>
    <w:rsid w:val="008A2FAD"/>
    <w:rsid w:val="008A43D1"/>
    <w:rsid w:val="008A4C43"/>
    <w:rsid w:val="008A4E97"/>
    <w:rsid w:val="008A6274"/>
    <w:rsid w:val="008A66C7"/>
    <w:rsid w:val="008A76BA"/>
    <w:rsid w:val="008A781B"/>
    <w:rsid w:val="008A7945"/>
    <w:rsid w:val="008B04F9"/>
    <w:rsid w:val="008B113E"/>
    <w:rsid w:val="008B1824"/>
    <w:rsid w:val="008B18EA"/>
    <w:rsid w:val="008B2A1D"/>
    <w:rsid w:val="008B40F5"/>
    <w:rsid w:val="008B46F5"/>
    <w:rsid w:val="008B4CF8"/>
    <w:rsid w:val="008B51FB"/>
    <w:rsid w:val="008B534D"/>
    <w:rsid w:val="008B5700"/>
    <w:rsid w:val="008B5D15"/>
    <w:rsid w:val="008B6308"/>
    <w:rsid w:val="008B662E"/>
    <w:rsid w:val="008B7FC8"/>
    <w:rsid w:val="008C0D88"/>
    <w:rsid w:val="008C1D6F"/>
    <w:rsid w:val="008C4A26"/>
    <w:rsid w:val="008C4D4B"/>
    <w:rsid w:val="008C50C4"/>
    <w:rsid w:val="008C5441"/>
    <w:rsid w:val="008C57B1"/>
    <w:rsid w:val="008C6A6B"/>
    <w:rsid w:val="008C77FA"/>
    <w:rsid w:val="008C7D49"/>
    <w:rsid w:val="008C7D86"/>
    <w:rsid w:val="008D0413"/>
    <w:rsid w:val="008D0DAB"/>
    <w:rsid w:val="008D0E17"/>
    <w:rsid w:val="008D0F65"/>
    <w:rsid w:val="008D1547"/>
    <w:rsid w:val="008D1EFD"/>
    <w:rsid w:val="008D28D6"/>
    <w:rsid w:val="008D40C7"/>
    <w:rsid w:val="008D40E3"/>
    <w:rsid w:val="008D4A7F"/>
    <w:rsid w:val="008D5C46"/>
    <w:rsid w:val="008D7754"/>
    <w:rsid w:val="008D7A06"/>
    <w:rsid w:val="008E1188"/>
    <w:rsid w:val="008E1770"/>
    <w:rsid w:val="008E3B39"/>
    <w:rsid w:val="008E4294"/>
    <w:rsid w:val="008E47EE"/>
    <w:rsid w:val="008E648D"/>
    <w:rsid w:val="008E6DA2"/>
    <w:rsid w:val="008E7A83"/>
    <w:rsid w:val="008F02E6"/>
    <w:rsid w:val="008F06C1"/>
    <w:rsid w:val="008F07CF"/>
    <w:rsid w:val="008F0CB4"/>
    <w:rsid w:val="008F1E6F"/>
    <w:rsid w:val="008F23EE"/>
    <w:rsid w:val="008F252D"/>
    <w:rsid w:val="008F27EF"/>
    <w:rsid w:val="008F2B39"/>
    <w:rsid w:val="008F2B88"/>
    <w:rsid w:val="008F3573"/>
    <w:rsid w:val="008F45C0"/>
    <w:rsid w:val="008F62F9"/>
    <w:rsid w:val="008F63D7"/>
    <w:rsid w:val="0090035D"/>
    <w:rsid w:val="009003CF"/>
    <w:rsid w:val="00900569"/>
    <w:rsid w:val="00900946"/>
    <w:rsid w:val="00901247"/>
    <w:rsid w:val="00902DBA"/>
    <w:rsid w:val="00903B29"/>
    <w:rsid w:val="00903C2F"/>
    <w:rsid w:val="009045A0"/>
    <w:rsid w:val="00904DBA"/>
    <w:rsid w:val="00904DBC"/>
    <w:rsid w:val="009052BA"/>
    <w:rsid w:val="0090575C"/>
    <w:rsid w:val="0090576D"/>
    <w:rsid w:val="00905B01"/>
    <w:rsid w:val="00905C99"/>
    <w:rsid w:val="00905FFD"/>
    <w:rsid w:val="009070A3"/>
    <w:rsid w:val="009070E7"/>
    <w:rsid w:val="009076EB"/>
    <w:rsid w:val="009077B7"/>
    <w:rsid w:val="0090797D"/>
    <w:rsid w:val="00907A51"/>
    <w:rsid w:val="009109A0"/>
    <w:rsid w:val="00910A99"/>
    <w:rsid w:val="00910D1C"/>
    <w:rsid w:val="00911FFE"/>
    <w:rsid w:val="00912132"/>
    <w:rsid w:val="0091213D"/>
    <w:rsid w:val="00913271"/>
    <w:rsid w:val="00913995"/>
    <w:rsid w:val="009148F9"/>
    <w:rsid w:val="00914A3F"/>
    <w:rsid w:val="00914AE5"/>
    <w:rsid w:val="009150D6"/>
    <w:rsid w:val="0091528E"/>
    <w:rsid w:val="009153B4"/>
    <w:rsid w:val="00915E11"/>
    <w:rsid w:val="00916895"/>
    <w:rsid w:val="00916A44"/>
    <w:rsid w:val="00916A56"/>
    <w:rsid w:val="00916D60"/>
    <w:rsid w:val="00917286"/>
    <w:rsid w:val="00917EAB"/>
    <w:rsid w:val="0092108B"/>
    <w:rsid w:val="00921755"/>
    <w:rsid w:val="0092200A"/>
    <w:rsid w:val="009229B6"/>
    <w:rsid w:val="00922B2A"/>
    <w:rsid w:val="009235C2"/>
    <w:rsid w:val="009238E2"/>
    <w:rsid w:val="00923FE1"/>
    <w:rsid w:val="009248B7"/>
    <w:rsid w:val="00925C1A"/>
    <w:rsid w:val="0092637E"/>
    <w:rsid w:val="0092669E"/>
    <w:rsid w:val="009269D2"/>
    <w:rsid w:val="00927822"/>
    <w:rsid w:val="00930380"/>
    <w:rsid w:val="009313D6"/>
    <w:rsid w:val="00931DB7"/>
    <w:rsid w:val="0093242C"/>
    <w:rsid w:val="009331C6"/>
    <w:rsid w:val="00933222"/>
    <w:rsid w:val="0093432A"/>
    <w:rsid w:val="0093570D"/>
    <w:rsid w:val="00935C3D"/>
    <w:rsid w:val="009360C4"/>
    <w:rsid w:val="00936FB7"/>
    <w:rsid w:val="009372A8"/>
    <w:rsid w:val="00937826"/>
    <w:rsid w:val="0093785F"/>
    <w:rsid w:val="00937880"/>
    <w:rsid w:val="00937C00"/>
    <w:rsid w:val="009408D2"/>
    <w:rsid w:val="00940971"/>
    <w:rsid w:val="0094141F"/>
    <w:rsid w:val="00941EC4"/>
    <w:rsid w:val="0094232B"/>
    <w:rsid w:val="00942F53"/>
    <w:rsid w:val="0094525B"/>
    <w:rsid w:val="0094594B"/>
    <w:rsid w:val="0094756D"/>
    <w:rsid w:val="009509FB"/>
    <w:rsid w:val="00950D43"/>
    <w:rsid w:val="00950EA2"/>
    <w:rsid w:val="00950FF5"/>
    <w:rsid w:val="009510E3"/>
    <w:rsid w:val="00952166"/>
    <w:rsid w:val="00952698"/>
    <w:rsid w:val="00952E31"/>
    <w:rsid w:val="009536E6"/>
    <w:rsid w:val="00954159"/>
    <w:rsid w:val="00954A71"/>
    <w:rsid w:val="0095502B"/>
    <w:rsid w:val="00955D5B"/>
    <w:rsid w:val="00960279"/>
    <w:rsid w:val="0096039B"/>
    <w:rsid w:val="009615B7"/>
    <w:rsid w:val="00961BEA"/>
    <w:rsid w:val="0096375A"/>
    <w:rsid w:val="009642CE"/>
    <w:rsid w:val="00964E0A"/>
    <w:rsid w:val="00965960"/>
    <w:rsid w:val="00965CA5"/>
    <w:rsid w:val="00966BD8"/>
    <w:rsid w:val="00967EA6"/>
    <w:rsid w:val="009707C1"/>
    <w:rsid w:val="009709AF"/>
    <w:rsid w:val="00972455"/>
    <w:rsid w:val="009726C9"/>
    <w:rsid w:val="00973854"/>
    <w:rsid w:val="00973A0E"/>
    <w:rsid w:val="0097462F"/>
    <w:rsid w:val="00976227"/>
    <w:rsid w:val="0097622B"/>
    <w:rsid w:val="00976375"/>
    <w:rsid w:val="00976436"/>
    <w:rsid w:val="00976A6E"/>
    <w:rsid w:val="00976FA9"/>
    <w:rsid w:val="009801ED"/>
    <w:rsid w:val="0098077E"/>
    <w:rsid w:val="00981150"/>
    <w:rsid w:val="00981E5A"/>
    <w:rsid w:val="00982CF0"/>
    <w:rsid w:val="00983424"/>
    <w:rsid w:val="00983D3F"/>
    <w:rsid w:val="0098444C"/>
    <w:rsid w:val="00984532"/>
    <w:rsid w:val="00987AC1"/>
    <w:rsid w:val="009905EF"/>
    <w:rsid w:val="00990831"/>
    <w:rsid w:val="00990D76"/>
    <w:rsid w:val="00991862"/>
    <w:rsid w:val="009918D3"/>
    <w:rsid w:val="00993643"/>
    <w:rsid w:val="0099365F"/>
    <w:rsid w:val="00994050"/>
    <w:rsid w:val="009943A5"/>
    <w:rsid w:val="00994529"/>
    <w:rsid w:val="009954F9"/>
    <w:rsid w:val="0099556F"/>
    <w:rsid w:val="00996A0B"/>
    <w:rsid w:val="00997162"/>
    <w:rsid w:val="009A0B5F"/>
    <w:rsid w:val="009A228A"/>
    <w:rsid w:val="009A3626"/>
    <w:rsid w:val="009A38C1"/>
    <w:rsid w:val="009A6EBE"/>
    <w:rsid w:val="009A7254"/>
    <w:rsid w:val="009A7729"/>
    <w:rsid w:val="009A7ECC"/>
    <w:rsid w:val="009B0497"/>
    <w:rsid w:val="009B1B11"/>
    <w:rsid w:val="009B1F29"/>
    <w:rsid w:val="009B237A"/>
    <w:rsid w:val="009B2607"/>
    <w:rsid w:val="009B2A59"/>
    <w:rsid w:val="009B2DDF"/>
    <w:rsid w:val="009B3894"/>
    <w:rsid w:val="009B482B"/>
    <w:rsid w:val="009B59D4"/>
    <w:rsid w:val="009B604B"/>
    <w:rsid w:val="009B640A"/>
    <w:rsid w:val="009B763D"/>
    <w:rsid w:val="009B7E5B"/>
    <w:rsid w:val="009C03F7"/>
    <w:rsid w:val="009C079C"/>
    <w:rsid w:val="009C24C5"/>
    <w:rsid w:val="009C252D"/>
    <w:rsid w:val="009C2690"/>
    <w:rsid w:val="009C31F0"/>
    <w:rsid w:val="009C3247"/>
    <w:rsid w:val="009C33A5"/>
    <w:rsid w:val="009C3556"/>
    <w:rsid w:val="009C3E92"/>
    <w:rsid w:val="009C4082"/>
    <w:rsid w:val="009C4B23"/>
    <w:rsid w:val="009C60F5"/>
    <w:rsid w:val="009C6878"/>
    <w:rsid w:val="009C7522"/>
    <w:rsid w:val="009C76DA"/>
    <w:rsid w:val="009C7E11"/>
    <w:rsid w:val="009C7F9A"/>
    <w:rsid w:val="009D022A"/>
    <w:rsid w:val="009D0DC6"/>
    <w:rsid w:val="009D1A5C"/>
    <w:rsid w:val="009D20CD"/>
    <w:rsid w:val="009D22A3"/>
    <w:rsid w:val="009D26B8"/>
    <w:rsid w:val="009D26CF"/>
    <w:rsid w:val="009D355B"/>
    <w:rsid w:val="009D35C5"/>
    <w:rsid w:val="009D3780"/>
    <w:rsid w:val="009D3F20"/>
    <w:rsid w:val="009D4459"/>
    <w:rsid w:val="009D494D"/>
    <w:rsid w:val="009D4EFE"/>
    <w:rsid w:val="009D555C"/>
    <w:rsid w:val="009D7293"/>
    <w:rsid w:val="009D7656"/>
    <w:rsid w:val="009E0F4A"/>
    <w:rsid w:val="009E1056"/>
    <w:rsid w:val="009E1643"/>
    <w:rsid w:val="009E16D0"/>
    <w:rsid w:val="009E1A04"/>
    <w:rsid w:val="009E1AA9"/>
    <w:rsid w:val="009E231F"/>
    <w:rsid w:val="009E25DC"/>
    <w:rsid w:val="009E2876"/>
    <w:rsid w:val="009E2CD0"/>
    <w:rsid w:val="009E2CD8"/>
    <w:rsid w:val="009E3C4E"/>
    <w:rsid w:val="009E43B8"/>
    <w:rsid w:val="009E513A"/>
    <w:rsid w:val="009E6410"/>
    <w:rsid w:val="009E6B61"/>
    <w:rsid w:val="009E7E00"/>
    <w:rsid w:val="009F0068"/>
    <w:rsid w:val="009F00E9"/>
    <w:rsid w:val="009F0127"/>
    <w:rsid w:val="009F0936"/>
    <w:rsid w:val="009F10F7"/>
    <w:rsid w:val="009F124A"/>
    <w:rsid w:val="009F132F"/>
    <w:rsid w:val="009F145F"/>
    <w:rsid w:val="009F1514"/>
    <w:rsid w:val="009F16F3"/>
    <w:rsid w:val="009F3305"/>
    <w:rsid w:val="009F346D"/>
    <w:rsid w:val="009F3802"/>
    <w:rsid w:val="009F48DA"/>
    <w:rsid w:val="009F4BAE"/>
    <w:rsid w:val="009F51C3"/>
    <w:rsid w:val="009F60E9"/>
    <w:rsid w:val="009F6768"/>
    <w:rsid w:val="009F70C4"/>
    <w:rsid w:val="009F76C4"/>
    <w:rsid w:val="00A003F7"/>
    <w:rsid w:val="00A006E3"/>
    <w:rsid w:val="00A00AEF"/>
    <w:rsid w:val="00A01D35"/>
    <w:rsid w:val="00A02221"/>
    <w:rsid w:val="00A02533"/>
    <w:rsid w:val="00A039F7"/>
    <w:rsid w:val="00A05569"/>
    <w:rsid w:val="00A05786"/>
    <w:rsid w:val="00A05D00"/>
    <w:rsid w:val="00A05DFD"/>
    <w:rsid w:val="00A05FDB"/>
    <w:rsid w:val="00A079B8"/>
    <w:rsid w:val="00A10DAD"/>
    <w:rsid w:val="00A10F63"/>
    <w:rsid w:val="00A13FB4"/>
    <w:rsid w:val="00A14FB0"/>
    <w:rsid w:val="00A15820"/>
    <w:rsid w:val="00A16095"/>
    <w:rsid w:val="00A16B36"/>
    <w:rsid w:val="00A176BC"/>
    <w:rsid w:val="00A205A7"/>
    <w:rsid w:val="00A209CF"/>
    <w:rsid w:val="00A20AF2"/>
    <w:rsid w:val="00A217B5"/>
    <w:rsid w:val="00A219E1"/>
    <w:rsid w:val="00A237E2"/>
    <w:rsid w:val="00A2587B"/>
    <w:rsid w:val="00A25C1B"/>
    <w:rsid w:val="00A25EA7"/>
    <w:rsid w:val="00A26ED7"/>
    <w:rsid w:val="00A30408"/>
    <w:rsid w:val="00A31157"/>
    <w:rsid w:val="00A32328"/>
    <w:rsid w:val="00A32EFB"/>
    <w:rsid w:val="00A33242"/>
    <w:rsid w:val="00A3345C"/>
    <w:rsid w:val="00A33B1D"/>
    <w:rsid w:val="00A34DAB"/>
    <w:rsid w:val="00A3571D"/>
    <w:rsid w:val="00A36053"/>
    <w:rsid w:val="00A3679D"/>
    <w:rsid w:val="00A36898"/>
    <w:rsid w:val="00A37827"/>
    <w:rsid w:val="00A37F0E"/>
    <w:rsid w:val="00A40B04"/>
    <w:rsid w:val="00A413AA"/>
    <w:rsid w:val="00A420D0"/>
    <w:rsid w:val="00A4229B"/>
    <w:rsid w:val="00A44EB0"/>
    <w:rsid w:val="00A454B8"/>
    <w:rsid w:val="00A45B4B"/>
    <w:rsid w:val="00A45E70"/>
    <w:rsid w:val="00A4710A"/>
    <w:rsid w:val="00A474B4"/>
    <w:rsid w:val="00A50447"/>
    <w:rsid w:val="00A50EBE"/>
    <w:rsid w:val="00A511CF"/>
    <w:rsid w:val="00A52700"/>
    <w:rsid w:val="00A5402D"/>
    <w:rsid w:val="00A553B4"/>
    <w:rsid w:val="00A55B0C"/>
    <w:rsid w:val="00A563C6"/>
    <w:rsid w:val="00A56DE7"/>
    <w:rsid w:val="00A5773E"/>
    <w:rsid w:val="00A57CB5"/>
    <w:rsid w:val="00A57CC4"/>
    <w:rsid w:val="00A6004A"/>
    <w:rsid w:val="00A6056F"/>
    <w:rsid w:val="00A613CA"/>
    <w:rsid w:val="00A61828"/>
    <w:rsid w:val="00A61FA7"/>
    <w:rsid w:val="00A62598"/>
    <w:rsid w:val="00A642B1"/>
    <w:rsid w:val="00A65075"/>
    <w:rsid w:val="00A6597B"/>
    <w:rsid w:val="00A65F86"/>
    <w:rsid w:val="00A664B3"/>
    <w:rsid w:val="00A66616"/>
    <w:rsid w:val="00A66AB8"/>
    <w:rsid w:val="00A66E4F"/>
    <w:rsid w:val="00A67A15"/>
    <w:rsid w:val="00A70C30"/>
    <w:rsid w:val="00A72A27"/>
    <w:rsid w:val="00A7318E"/>
    <w:rsid w:val="00A73254"/>
    <w:rsid w:val="00A7582C"/>
    <w:rsid w:val="00A813AD"/>
    <w:rsid w:val="00A81EFF"/>
    <w:rsid w:val="00A822D9"/>
    <w:rsid w:val="00A82D97"/>
    <w:rsid w:val="00A83042"/>
    <w:rsid w:val="00A83570"/>
    <w:rsid w:val="00A84063"/>
    <w:rsid w:val="00A84370"/>
    <w:rsid w:val="00A8448D"/>
    <w:rsid w:val="00A8593A"/>
    <w:rsid w:val="00A8630B"/>
    <w:rsid w:val="00A86969"/>
    <w:rsid w:val="00A90C5C"/>
    <w:rsid w:val="00A91185"/>
    <w:rsid w:val="00A91197"/>
    <w:rsid w:val="00A918FF"/>
    <w:rsid w:val="00A91A11"/>
    <w:rsid w:val="00A91DBF"/>
    <w:rsid w:val="00A92117"/>
    <w:rsid w:val="00A9214D"/>
    <w:rsid w:val="00A92BC7"/>
    <w:rsid w:val="00A942DA"/>
    <w:rsid w:val="00A950E7"/>
    <w:rsid w:val="00A966A9"/>
    <w:rsid w:val="00A9774C"/>
    <w:rsid w:val="00A97B23"/>
    <w:rsid w:val="00AA11BD"/>
    <w:rsid w:val="00AA2456"/>
    <w:rsid w:val="00AA2FE3"/>
    <w:rsid w:val="00AA3437"/>
    <w:rsid w:val="00AA435E"/>
    <w:rsid w:val="00AA4E7F"/>
    <w:rsid w:val="00AA638B"/>
    <w:rsid w:val="00AA70A5"/>
    <w:rsid w:val="00AA738A"/>
    <w:rsid w:val="00AA7FB6"/>
    <w:rsid w:val="00AB06D2"/>
    <w:rsid w:val="00AB0C6C"/>
    <w:rsid w:val="00AB17A1"/>
    <w:rsid w:val="00AB1A99"/>
    <w:rsid w:val="00AB3265"/>
    <w:rsid w:val="00AB36EE"/>
    <w:rsid w:val="00AB3764"/>
    <w:rsid w:val="00AB3AAF"/>
    <w:rsid w:val="00AB593A"/>
    <w:rsid w:val="00AB7647"/>
    <w:rsid w:val="00AB7D33"/>
    <w:rsid w:val="00AB7E39"/>
    <w:rsid w:val="00AC1624"/>
    <w:rsid w:val="00AC250E"/>
    <w:rsid w:val="00AC3468"/>
    <w:rsid w:val="00AC350E"/>
    <w:rsid w:val="00AC462A"/>
    <w:rsid w:val="00AC4C43"/>
    <w:rsid w:val="00AC53E7"/>
    <w:rsid w:val="00AC5468"/>
    <w:rsid w:val="00AD25E7"/>
    <w:rsid w:val="00AD2DC9"/>
    <w:rsid w:val="00AD313D"/>
    <w:rsid w:val="00AD3420"/>
    <w:rsid w:val="00AD3F84"/>
    <w:rsid w:val="00AD4A35"/>
    <w:rsid w:val="00AD52FD"/>
    <w:rsid w:val="00AD5A31"/>
    <w:rsid w:val="00AE157E"/>
    <w:rsid w:val="00AE1EB8"/>
    <w:rsid w:val="00AE3329"/>
    <w:rsid w:val="00AE3947"/>
    <w:rsid w:val="00AE3BC8"/>
    <w:rsid w:val="00AE4165"/>
    <w:rsid w:val="00AE46DE"/>
    <w:rsid w:val="00AE51E0"/>
    <w:rsid w:val="00AE5649"/>
    <w:rsid w:val="00AE56C2"/>
    <w:rsid w:val="00AE6DD8"/>
    <w:rsid w:val="00AE755F"/>
    <w:rsid w:val="00AE7DAC"/>
    <w:rsid w:val="00AF0492"/>
    <w:rsid w:val="00AF0697"/>
    <w:rsid w:val="00AF06B8"/>
    <w:rsid w:val="00AF2171"/>
    <w:rsid w:val="00AF3B8A"/>
    <w:rsid w:val="00AF3D80"/>
    <w:rsid w:val="00AF3DC8"/>
    <w:rsid w:val="00AF3F73"/>
    <w:rsid w:val="00AF412C"/>
    <w:rsid w:val="00AF42D2"/>
    <w:rsid w:val="00AF5EBE"/>
    <w:rsid w:val="00AF622A"/>
    <w:rsid w:val="00AF788D"/>
    <w:rsid w:val="00AF7FA5"/>
    <w:rsid w:val="00B01161"/>
    <w:rsid w:val="00B011F7"/>
    <w:rsid w:val="00B0157A"/>
    <w:rsid w:val="00B018C6"/>
    <w:rsid w:val="00B023FE"/>
    <w:rsid w:val="00B02A39"/>
    <w:rsid w:val="00B02BE6"/>
    <w:rsid w:val="00B03538"/>
    <w:rsid w:val="00B04F54"/>
    <w:rsid w:val="00B05EFC"/>
    <w:rsid w:val="00B06DD8"/>
    <w:rsid w:val="00B1085A"/>
    <w:rsid w:val="00B10ABA"/>
    <w:rsid w:val="00B12916"/>
    <w:rsid w:val="00B12DA0"/>
    <w:rsid w:val="00B13308"/>
    <w:rsid w:val="00B13315"/>
    <w:rsid w:val="00B133B8"/>
    <w:rsid w:val="00B13DCC"/>
    <w:rsid w:val="00B14545"/>
    <w:rsid w:val="00B16EEB"/>
    <w:rsid w:val="00B1764D"/>
    <w:rsid w:val="00B17776"/>
    <w:rsid w:val="00B17A8C"/>
    <w:rsid w:val="00B21A57"/>
    <w:rsid w:val="00B22163"/>
    <w:rsid w:val="00B22C3E"/>
    <w:rsid w:val="00B22EEE"/>
    <w:rsid w:val="00B24515"/>
    <w:rsid w:val="00B255D4"/>
    <w:rsid w:val="00B25C6C"/>
    <w:rsid w:val="00B25E1A"/>
    <w:rsid w:val="00B26169"/>
    <w:rsid w:val="00B26908"/>
    <w:rsid w:val="00B27741"/>
    <w:rsid w:val="00B277A9"/>
    <w:rsid w:val="00B278F6"/>
    <w:rsid w:val="00B27BAB"/>
    <w:rsid w:val="00B300D2"/>
    <w:rsid w:val="00B30104"/>
    <w:rsid w:val="00B3149F"/>
    <w:rsid w:val="00B31898"/>
    <w:rsid w:val="00B320A9"/>
    <w:rsid w:val="00B325FA"/>
    <w:rsid w:val="00B32B54"/>
    <w:rsid w:val="00B32E7C"/>
    <w:rsid w:val="00B359C2"/>
    <w:rsid w:val="00B35B6F"/>
    <w:rsid w:val="00B35E41"/>
    <w:rsid w:val="00B36557"/>
    <w:rsid w:val="00B36C4A"/>
    <w:rsid w:val="00B40267"/>
    <w:rsid w:val="00B40555"/>
    <w:rsid w:val="00B40A37"/>
    <w:rsid w:val="00B40E15"/>
    <w:rsid w:val="00B43766"/>
    <w:rsid w:val="00B43904"/>
    <w:rsid w:val="00B43A4D"/>
    <w:rsid w:val="00B43AF0"/>
    <w:rsid w:val="00B44246"/>
    <w:rsid w:val="00B445ED"/>
    <w:rsid w:val="00B44604"/>
    <w:rsid w:val="00B44F50"/>
    <w:rsid w:val="00B45532"/>
    <w:rsid w:val="00B46386"/>
    <w:rsid w:val="00B4663B"/>
    <w:rsid w:val="00B47278"/>
    <w:rsid w:val="00B472B0"/>
    <w:rsid w:val="00B47FC3"/>
    <w:rsid w:val="00B50E05"/>
    <w:rsid w:val="00B513ED"/>
    <w:rsid w:val="00B51E3A"/>
    <w:rsid w:val="00B51F85"/>
    <w:rsid w:val="00B5328D"/>
    <w:rsid w:val="00B556DA"/>
    <w:rsid w:val="00B5720B"/>
    <w:rsid w:val="00B57DB9"/>
    <w:rsid w:val="00B60AAC"/>
    <w:rsid w:val="00B60B4D"/>
    <w:rsid w:val="00B60D3F"/>
    <w:rsid w:val="00B614F4"/>
    <w:rsid w:val="00B61553"/>
    <w:rsid w:val="00B61A79"/>
    <w:rsid w:val="00B61C24"/>
    <w:rsid w:val="00B61D9F"/>
    <w:rsid w:val="00B6217E"/>
    <w:rsid w:val="00B623E5"/>
    <w:rsid w:val="00B62BED"/>
    <w:rsid w:val="00B62D86"/>
    <w:rsid w:val="00B6375D"/>
    <w:rsid w:val="00B64FEE"/>
    <w:rsid w:val="00B65361"/>
    <w:rsid w:val="00B65AD2"/>
    <w:rsid w:val="00B7006C"/>
    <w:rsid w:val="00B70406"/>
    <w:rsid w:val="00B70841"/>
    <w:rsid w:val="00B70A3F"/>
    <w:rsid w:val="00B71045"/>
    <w:rsid w:val="00B71190"/>
    <w:rsid w:val="00B72D98"/>
    <w:rsid w:val="00B741A7"/>
    <w:rsid w:val="00B746B3"/>
    <w:rsid w:val="00B75606"/>
    <w:rsid w:val="00B75C78"/>
    <w:rsid w:val="00B76BAB"/>
    <w:rsid w:val="00B7773B"/>
    <w:rsid w:val="00B808F4"/>
    <w:rsid w:val="00B810C1"/>
    <w:rsid w:val="00B810C4"/>
    <w:rsid w:val="00B81F97"/>
    <w:rsid w:val="00B824F7"/>
    <w:rsid w:val="00B82ACD"/>
    <w:rsid w:val="00B82F27"/>
    <w:rsid w:val="00B837D2"/>
    <w:rsid w:val="00B8397E"/>
    <w:rsid w:val="00B84058"/>
    <w:rsid w:val="00B85078"/>
    <w:rsid w:val="00B85132"/>
    <w:rsid w:val="00B853E2"/>
    <w:rsid w:val="00B85817"/>
    <w:rsid w:val="00B85FE4"/>
    <w:rsid w:val="00B87374"/>
    <w:rsid w:val="00B8738B"/>
    <w:rsid w:val="00B87997"/>
    <w:rsid w:val="00B913C6"/>
    <w:rsid w:val="00B91651"/>
    <w:rsid w:val="00B9172C"/>
    <w:rsid w:val="00B9195D"/>
    <w:rsid w:val="00B9198A"/>
    <w:rsid w:val="00B928AC"/>
    <w:rsid w:val="00B9386E"/>
    <w:rsid w:val="00B93C70"/>
    <w:rsid w:val="00B93FB2"/>
    <w:rsid w:val="00B9497C"/>
    <w:rsid w:val="00B95262"/>
    <w:rsid w:val="00B95978"/>
    <w:rsid w:val="00B96345"/>
    <w:rsid w:val="00B97A16"/>
    <w:rsid w:val="00B97EE7"/>
    <w:rsid w:val="00BA01F1"/>
    <w:rsid w:val="00BA0873"/>
    <w:rsid w:val="00BA0CC7"/>
    <w:rsid w:val="00BA1696"/>
    <w:rsid w:val="00BA1697"/>
    <w:rsid w:val="00BA2191"/>
    <w:rsid w:val="00BA238F"/>
    <w:rsid w:val="00BA26FF"/>
    <w:rsid w:val="00BA320A"/>
    <w:rsid w:val="00BA36E5"/>
    <w:rsid w:val="00BA4775"/>
    <w:rsid w:val="00BA50E3"/>
    <w:rsid w:val="00BA5B6D"/>
    <w:rsid w:val="00BA679C"/>
    <w:rsid w:val="00BA6D62"/>
    <w:rsid w:val="00BA7595"/>
    <w:rsid w:val="00BB1340"/>
    <w:rsid w:val="00BB142C"/>
    <w:rsid w:val="00BB143C"/>
    <w:rsid w:val="00BB19D9"/>
    <w:rsid w:val="00BB1E2D"/>
    <w:rsid w:val="00BB2348"/>
    <w:rsid w:val="00BB2759"/>
    <w:rsid w:val="00BB2822"/>
    <w:rsid w:val="00BB2A42"/>
    <w:rsid w:val="00BB2B87"/>
    <w:rsid w:val="00BB2F9E"/>
    <w:rsid w:val="00BB33BE"/>
    <w:rsid w:val="00BB40A4"/>
    <w:rsid w:val="00BB487E"/>
    <w:rsid w:val="00BB50F3"/>
    <w:rsid w:val="00BB59C2"/>
    <w:rsid w:val="00BB59E6"/>
    <w:rsid w:val="00BB5AF9"/>
    <w:rsid w:val="00BB5D95"/>
    <w:rsid w:val="00BB641F"/>
    <w:rsid w:val="00BB7865"/>
    <w:rsid w:val="00BB7C03"/>
    <w:rsid w:val="00BC0125"/>
    <w:rsid w:val="00BC1348"/>
    <w:rsid w:val="00BC1FCE"/>
    <w:rsid w:val="00BC209E"/>
    <w:rsid w:val="00BC284C"/>
    <w:rsid w:val="00BC3259"/>
    <w:rsid w:val="00BC3797"/>
    <w:rsid w:val="00BC3AB3"/>
    <w:rsid w:val="00BC3DBE"/>
    <w:rsid w:val="00BC53A9"/>
    <w:rsid w:val="00BC5514"/>
    <w:rsid w:val="00BC55B3"/>
    <w:rsid w:val="00BC64A2"/>
    <w:rsid w:val="00BC792C"/>
    <w:rsid w:val="00BD05B6"/>
    <w:rsid w:val="00BD0748"/>
    <w:rsid w:val="00BD0B38"/>
    <w:rsid w:val="00BD0D1A"/>
    <w:rsid w:val="00BD1D6A"/>
    <w:rsid w:val="00BD2249"/>
    <w:rsid w:val="00BD2714"/>
    <w:rsid w:val="00BD3EC6"/>
    <w:rsid w:val="00BD4093"/>
    <w:rsid w:val="00BD4966"/>
    <w:rsid w:val="00BD6FCA"/>
    <w:rsid w:val="00BD7558"/>
    <w:rsid w:val="00BD7769"/>
    <w:rsid w:val="00BD79DE"/>
    <w:rsid w:val="00BD7A9F"/>
    <w:rsid w:val="00BD7C69"/>
    <w:rsid w:val="00BE01CD"/>
    <w:rsid w:val="00BE0CC8"/>
    <w:rsid w:val="00BE198D"/>
    <w:rsid w:val="00BE1A4D"/>
    <w:rsid w:val="00BE1EA4"/>
    <w:rsid w:val="00BE2DF8"/>
    <w:rsid w:val="00BE328E"/>
    <w:rsid w:val="00BE34AF"/>
    <w:rsid w:val="00BE3778"/>
    <w:rsid w:val="00BE3E78"/>
    <w:rsid w:val="00BE47CF"/>
    <w:rsid w:val="00BE4887"/>
    <w:rsid w:val="00BE5601"/>
    <w:rsid w:val="00BE6F90"/>
    <w:rsid w:val="00BF0594"/>
    <w:rsid w:val="00BF0890"/>
    <w:rsid w:val="00BF099A"/>
    <w:rsid w:val="00BF179E"/>
    <w:rsid w:val="00BF19EB"/>
    <w:rsid w:val="00BF2162"/>
    <w:rsid w:val="00BF3445"/>
    <w:rsid w:val="00BF3AAC"/>
    <w:rsid w:val="00BF3FAF"/>
    <w:rsid w:val="00BF478D"/>
    <w:rsid w:val="00BF494D"/>
    <w:rsid w:val="00BF54AA"/>
    <w:rsid w:val="00BF6155"/>
    <w:rsid w:val="00BF6686"/>
    <w:rsid w:val="00BF76D3"/>
    <w:rsid w:val="00BF7932"/>
    <w:rsid w:val="00BF7B79"/>
    <w:rsid w:val="00BF7D44"/>
    <w:rsid w:val="00BF7E82"/>
    <w:rsid w:val="00C0126E"/>
    <w:rsid w:val="00C01CF7"/>
    <w:rsid w:val="00C0238F"/>
    <w:rsid w:val="00C049FB"/>
    <w:rsid w:val="00C063E7"/>
    <w:rsid w:val="00C07C69"/>
    <w:rsid w:val="00C07ED4"/>
    <w:rsid w:val="00C1006B"/>
    <w:rsid w:val="00C10DAD"/>
    <w:rsid w:val="00C111AE"/>
    <w:rsid w:val="00C11710"/>
    <w:rsid w:val="00C11D4F"/>
    <w:rsid w:val="00C12420"/>
    <w:rsid w:val="00C14A77"/>
    <w:rsid w:val="00C1520C"/>
    <w:rsid w:val="00C1564D"/>
    <w:rsid w:val="00C15A45"/>
    <w:rsid w:val="00C15E03"/>
    <w:rsid w:val="00C165DB"/>
    <w:rsid w:val="00C16A3C"/>
    <w:rsid w:val="00C17653"/>
    <w:rsid w:val="00C21A8F"/>
    <w:rsid w:val="00C220A3"/>
    <w:rsid w:val="00C2227D"/>
    <w:rsid w:val="00C2254C"/>
    <w:rsid w:val="00C226E5"/>
    <w:rsid w:val="00C22A4D"/>
    <w:rsid w:val="00C23A30"/>
    <w:rsid w:val="00C23ED6"/>
    <w:rsid w:val="00C259F9"/>
    <w:rsid w:val="00C26E1A"/>
    <w:rsid w:val="00C27E81"/>
    <w:rsid w:val="00C306C3"/>
    <w:rsid w:val="00C312ED"/>
    <w:rsid w:val="00C3140F"/>
    <w:rsid w:val="00C3187C"/>
    <w:rsid w:val="00C325CE"/>
    <w:rsid w:val="00C32F2B"/>
    <w:rsid w:val="00C33B8A"/>
    <w:rsid w:val="00C34170"/>
    <w:rsid w:val="00C342C0"/>
    <w:rsid w:val="00C345B9"/>
    <w:rsid w:val="00C36E95"/>
    <w:rsid w:val="00C40558"/>
    <w:rsid w:val="00C41721"/>
    <w:rsid w:val="00C42F4F"/>
    <w:rsid w:val="00C43768"/>
    <w:rsid w:val="00C43BBE"/>
    <w:rsid w:val="00C449BD"/>
    <w:rsid w:val="00C44FC3"/>
    <w:rsid w:val="00C4554D"/>
    <w:rsid w:val="00C458E4"/>
    <w:rsid w:val="00C46FED"/>
    <w:rsid w:val="00C47ABD"/>
    <w:rsid w:val="00C501C1"/>
    <w:rsid w:val="00C50E7A"/>
    <w:rsid w:val="00C50F0B"/>
    <w:rsid w:val="00C5107B"/>
    <w:rsid w:val="00C513A5"/>
    <w:rsid w:val="00C519EA"/>
    <w:rsid w:val="00C51F09"/>
    <w:rsid w:val="00C53C4A"/>
    <w:rsid w:val="00C540A0"/>
    <w:rsid w:val="00C542B7"/>
    <w:rsid w:val="00C54F60"/>
    <w:rsid w:val="00C55537"/>
    <w:rsid w:val="00C55849"/>
    <w:rsid w:val="00C55CB7"/>
    <w:rsid w:val="00C56185"/>
    <w:rsid w:val="00C562FE"/>
    <w:rsid w:val="00C56510"/>
    <w:rsid w:val="00C56C4A"/>
    <w:rsid w:val="00C57492"/>
    <w:rsid w:val="00C608D0"/>
    <w:rsid w:val="00C60AF0"/>
    <w:rsid w:val="00C6192D"/>
    <w:rsid w:val="00C61B29"/>
    <w:rsid w:val="00C62920"/>
    <w:rsid w:val="00C629CA"/>
    <w:rsid w:val="00C62EDF"/>
    <w:rsid w:val="00C634F4"/>
    <w:rsid w:val="00C6381E"/>
    <w:rsid w:val="00C63A1B"/>
    <w:rsid w:val="00C63FA4"/>
    <w:rsid w:val="00C641E7"/>
    <w:rsid w:val="00C6462B"/>
    <w:rsid w:val="00C64AE8"/>
    <w:rsid w:val="00C65122"/>
    <w:rsid w:val="00C6514D"/>
    <w:rsid w:val="00C658B0"/>
    <w:rsid w:val="00C65C75"/>
    <w:rsid w:val="00C66680"/>
    <w:rsid w:val="00C71342"/>
    <w:rsid w:val="00C713F2"/>
    <w:rsid w:val="00C7302B"/>
    <w:rsid w:val="00C73184"/>
    <w:rsid w:val="00C73749"/>
    <w:rsid w:val="00C7593C"/>
    <w:rsid w:val="00C76A80"/>
    <w:rsid w:val="00C77343"/>
    <w:rsid w:val="00C8058C"/>
    <w:rsid w:val="00C80659"/>
    <w:rsid w:val="00C80A6F"/>
    <w:rsid w:val="00C80C1C"/>
    <w:rsid w:val="00C810AF"/>
    <w:rsid w:val="00C81504"/>
    <w:rsid w:val="00C8154A"/>
    <w:rsid w:val="00C8206F"/>
    <w:rsid w:val="00C84667"/>
    <w:rsid w:val="00C86B2A"/>
    <w:rsid w:val="00C87EC3"/>
    <w:rsid w:val="00C905EA"/>
    <w:rsid w:val="00C907F8"/>
    <w:rsid w:val="00C923D7"/>
    <w:rsid w:val="00C92B5B"/>
    <w:rsid w:val="00C92B91"/>
    <w:rsid w:val="00C9365E"/>
    <w:rsid w:val="00C93B7D"/>
    <w:rsid w:val="00C93E10"/>
    <w:rsid w:val="00C94DFD"/>
    <w:rsid w:val="00C95D2A"/>
    <w:rsid w:val="00C96D40"/>
    <w:rsid w:val="00C9708A"/>
    <w:rsid w:val="00C9731B"/>
    <w:rsid w:val="00C97F19"/>
    <w:rsid w:val="00CA01BC"/>
    <w:rsid w:val="00CA05DF"/>
    <w:rsid w:val="00CA06F7"/>
    <w:rsid w:val="00CA16D5"/>
    <w:rsid w:val="00CA1788"/>
    <w:rsid w:val="00CA19F8"/>
    <w:rsid w:val="00CA287F"/>
    <w:rsid w:val="00CA28C7"/>
    <w:rsid w:val="00CA2B41"/>
    <w:rsid w:val="00CA2B9F"/>
    <w:rsid w:val="00CA3CC0"/>
    <w:rsid w:val="00CA5310"/>
    <w:rsid w:val="00CA7066"/>
    <w:rsid w:val="00CA7996"/>
    <w:rsid w:val="00CB0A6A"/>
    <w:rsid w:val="00CB1664"/>
    <w:rsid w:val="00CB273D"/>
    <w:rsid w:val="00CB2B89"/>
    <w:rsid w:val="00CB31FC"/>
    <w:rsid w:val="00CB56A2"/>
    <w:rsid w:val="00CB5955"/>
    <w:rsid w:val="00CB60B6"/>
    <w:rsid w:val="00CB638D"/>
    <w:rsid w:val="00CB7770"/>
    <w:rsid w:val="00CB7AFA"/>
    <w:rsid w:val="00CB7DD7"/>
    <w:rsid w:val="00CB7ED6"/>
    <w:rsid w:val="00CC0C47"/>
    <w:rsid w:val="00CC1D62"/>
    <w:rsid w:val="00CC2842"/>
    <w:rsid w:val="00CC3691"/>
    <w:rsid w:val="00CC415F"/>
    <w:rsid w:val="00CC547C"/>
    <w:rsid w:val="00CC6346"/>
    <w:rsid w:val="00CC6FC4"/>
    <w:rsid w:val="00CC6FDF"/>
    <w:rsid w:val="00CD01A7"/>
    <w:rsid w:val="00CD168E"/>
    <w:rsid w:val="00CD19A2"/>
    <w:rsid w:val="00CD19A5"/>
    <w:rsid w:val="00CD1DFD"/>
    <w:rsid w:val="00CD3009"/>
    <w:rsid w:val="00CD4119"/>
    <w:rsid w:val="00CD4930"/>
    <w:rsid w:val="00CD51C6"/>
    <w:rsid w:val="00CD593A"/>
    <w:rsid w:val="00CD63B9"/>
    <w:rsid w:val="00CE0662"/>
    <w:rsid w:val="00CE0998"/>
    <w:rsid w:val="00CE0DDE"/>
    <w:rsid w:val="00CE0EBB"/>
    <w:rsid w:val="00CE15FA"/>
    <w:rsid w:val="00CE204A"/>
    <w:rsid w:val="00CE2F44"/>
    <w:rsid w:val="00CE3407"/>
    <w:rsid w:val="00CE428F"/>
    <w:rsid w:val="00CE46A1"/>
    <w:rsid w:val="00CE55FA"/>
    <w:rsid w:val="00CE62D6"/>
    <w:rsid w:val="00CE6A81"/>
    <w:rsid w:val="00CF009A"/>
    <w:rsid w:val="00CF00B7"/>
    <w:rsid w:val="00CF01DB"/>
    <w:rsid w:val="00CF173E"/>
    <w:rsid w:val="00CF1CF0"/>
    <w:rsid w:val="00CF2434"/>
    <w:rsid w:val="00CF2951"/>
    <w:rsid w:val="00CF322D"/>
    <w:rsid w:val="00CF4779"/>
    <w:rsid w:val="00CF4F54"/>
    <w:rsid w:val="00CF50D9"/>
    <w:rsid w:val="00CF5604"/>
    <w:rsid w:val="00CF5994"/>
    <w:rsid w:val="00CF5E0F"/>
    <w:rsid w:val="00CF6259"/>
    <w:rsid w:val="00CF6549"/>
    <w:rsid w:val="00CF6B78"/>
    <w:rsid w:val="00CF7301"/>
    <w:rsid w:val="00CF734C"/>
    <w:rsid w:val="00CF7F16"/>
    <w:rsid w:val="00D00E04"/>
    <w:rsid w:val="00D01AB6"/>
    <w:rsid w:val="00D02B94"/>
    <w:rsid w:val="00D03744"/>
    <w:rsid w:val="00D03B3F"/>
    <w:rsid w:val="00D0478F"/>
    <w:rsid w:val="00D04ED3"/>
    <w:rsid w:val="00D05015"/>
    <w:rsid w:val="00D054A6"/>
    <w:rsid w:val="00D05BAA"/>
    <w:rsid w:val="00D05DA5"/>
    <w:rsid w:val="00D06BF6"/>
    <w:rsid w:val="00D0737E"/>
    <w:rsid w:val="00D10456"/>
    <w:rsid w:val="00D10976"/>
    <w:rsid w:val="00D121E5"/>
    <w:rsid w:val="00D128B6"/>
    <w:rsid w:val="00D140D0"/>
    <w:rsid w:val="00D152EC"/>
    <w:rsid w:val="00D1582B"/>
    <w:rsid w:val="00D167E1"/>
    <w:rsid w:val="00D16AC9"/>
    <w:rsid w:val="00D16C3E"/>
    <w:rsid w:val="00D16C90"/>
    <w:rsid w:val="00D16CFD"/>
    <w:rsid w:val="00D17301"/>
    <w:rsid w:val="00D176D4"/>
    <w:rsid w:val="00D17E66"/>
    <w:rsid w:val="00D200CD"/>
    <w:rsid w:val="00D20206"/>
    <w:rsid w:val="00D20A72"/>
    <w:rsid w:val="00D217DD"/>
    <w:rsid w:val="00D2181F"/>
    <w:rsid w:val="00D22591"/>
    <w:rsid w:val="00D22BC7"/>
    <w:rsid w:val="00D23962"/>
    <w:rsid w:val="00D24098"/>
    <w:rsid w:val="00D24297"/>
    <w:rsid w:val="00D25399"/>
    <w:rsid w:val="00D25CD3"/>
    <w:rsid w:val="00D275DD"/>
    <w:rsid w:val="00D30099"/>
    <w:rsid w:val="00D303BC"/>
    <w:rsid w:val="00D30936"/>
    <w:rsid w:val="00D3114C"/>
    <w:rsid w:val="00D31169"/>
    <w:rsid w:val="00D32506"/>
    <w:rsid w:val="00D3447F"/>
    <w:rsid w:val="00D34A34"/>
    <w:rsid w:val="00D35194"/>
    <w:rsid w:val="00D35456"/>
    <w:rsid w:val="00D35875"/>
    <w:rsid w:val="00D35D56"/>
    <w:rsid w:val="00D36704"/>
    <w:rsid w:val="00D36862"/>
    <w:rsid w:val="00D36A45"/>
    <w:rsid w:val="00D373AC"/>
    <w:rsid w:val="00D377C5"/>
    <w:rsid w:val="00D40BCE"/>
    <w:rsid w:val="00D41D6F"/>
    <w:rsid w:val="00D42CD2"/>
    <w:rsid w:val="00D42F15"/>
    <w:rsid w:val="00D43ADD"/>
    <w:rsid w:val="00D45C7D"/>
    <w:rsid w:val="00D47561"/>
    <w:rsid w:val="00D47656"/>
    <w:rsid w:val="00D506E7"/>
    <w:rsid w:val="00D5122C"/>
    <w:rsid w:val="00D513F6"/>
    <w:rsid w:val="00D51799"/>
    <w:rsid w:val="00D53383"/>
    <w:rsid w:val="00D53814"/>
    <w:rsid w:val="00D5430B"/>
    <w:rsid w:val="00D54375"/>
    <w:rsid w:val="00D54693"/>
    <w:rsid w:val="00D54850"/>
    <w:rsid w:val="00D56964"/>
    <w:rsid w:val="00D57050"/>
    <w:rsid w:val="00D571C6"/>
    <w:rsid w:val="00D57964"/>
    <w:rsid w:val="00D57FCC"/>
    <w:rsid w:val="00D607C6"/>
    <w:rsid w:val="00D61D24"/>
    <w:rsid w:val="00D625D8"/>
    <w:rsid w:val="00D636F0"/>
    <w:rsid w:val="00D63723"/>
    <w:rsid w:val="00D64265"/>
    <w:rsid w:val="00D65612"/>
    <w:rsid w:val="00D65BF2"/>
    <w:rsid w:val="00D6688F"/>
    <w:rsid w:val="00D66AE1"/>
    <w:rsid w:val="00D66CFA"/>
    <w:rsid w:val="00D6795D"/>
    <w:rsid w:val="00D679F0"/>
    <w:rsid w:val="00D67CF6"/>
    <w:rsid w:val="00D67D17"/>
    <w:rsid w:val="00D70196"/>
    <w:rsid w:val="00D70310"/>
    <w:rsid w:val="00D703BC"/>
    <w:rsid w:val="00D70DD8"/>
    <w:rsid w:val="00D71448"/>
    <w:rsid w:val="00D716AE"/>
    <w:rsid w:val="00D71D70"/>
    <w:rsid w:val="00D7230B"/>
    <w:rsid w:val="00D723E2"/>
    <w:rsid w:val="00D732F1"/>
    <w:rsid w:val="00D73613"/>
    <w:rsid w:val="00D74FA1"/>
    <w:rsid w:val="00D7517D"/>
    <w:rsid w:val="00D75826"/>
    <w:rsid w:val="00D76478"/>
    <w:rsid w:val="00D76714"/>
    <w:rsid w:val="00D76987"/>
    <w:rsid w:val="00D76B73"/>
    <w:rsid w:val="00D80496"/>
    <w:rsid w:val="00D806E4"/>
    <w:rsid w:val="00D80F0F"/>
    <w:rsid w:val="00D81598"/>
    <w:rsid w:val="00D81DEF"/>
    <w:rsid w:val="00D81E77"/>
    <w:rsid w:val="00D8437F"/>
    <w:rsid w:val="00D849C9"/>
    <w:rsid w:val="00D84C47"/>
    <w:rsid w:val="00D85B23"/>
    <w:rsid w:val="00D85C4B"/>
    <w:rsid w:val="00D862C5"/>
    <w:rsid w:val="00D86B01"/>
    <w:rsid w:val="00D873D9"/>
    <w:rsid w:val="00D87612"/>
    <w:rsid w:val="00D876BB"/>
    <w:rsid w:val="00D90B66"/>
    <w:rsid w:val="00D91A50"/>
    <w:rsid w:val="00D9216E"/>
    <w:rsid w:val="00D9249C"/>
    <w:rsid w:val="00D95C19"/>
    <w:rsid w:val="00D963BA"/>
    <w:rsid w:val="00D9737C"/>
    <w:rsid w:val="00D97F90"/>
    <w:rsid w:val="00DA1F18"/>
    <w:rsid w:val="00DA27D2"/>
    <w:rsid w:val="00DA3247"/>
    <w:rsid w:val="00DA3905"/>
    <w:rsid w:val="00DA3A73"/>
    <w:rsid w:val="00DA3A83"/>
    <w:rsid w:val="00DA3B65"/>
    <w:rsid w:val="00DA3C8F"/>
    <w:rsid w:val="00DA5BB5"/>
    <w:rsid w:val="00DA5EA7"/>
    <w:rsid w:val="00DA6BF5"/>
    <w:rsid w:val="00DA7C63"/>
    <w:rsid w:val="00DB4594"/>
    <w:rsid w:val="00DB45D6"/>
    <w:rsid w:val="00DB46D4"/>
    <w:rsid w:val="00DB4735"/>
    <w:rsid w:val="00DB49E4"/>
    <w:rsid w:val="00DB4E47"/>
    <w:rsid w:val="00DB4EBF"/>
    <w:rsid w:val="00DB51E9"/>
    <w:rsid w:val="00DB5C4E"/>
    <w:rsid w:val="00DB5E80"/>
    <w:rsid w:val="00DB77B1"/>
    <w:rsid w:val="00DB7A96"/>
    <w:rsid w:val="00DC1908"/>
    <w:rsid w:val="00DC1EE7"/>
    <w:rsid w:val="00DC309B"/>
    <w:rsid w:val="00DC30B9"/>
    <w:rsid w:val="00DC3775"/>
    <w:rsid w:val="00DC3B76"/>
    <w:rsid w:val="00DC439C"/>
    <w:rsid w:val="00DC472A"/>
    <w:rsid w:val="00DC4BDB"/>
    <w:rsid w:val="00DC7A7B"/>
    <w:rsid w:val="00DC7D11"/>
    <w:rsid w:val="00DD00F1"/>
    <w:rsid w:val="00DD238C"/>
    <w:rsid w:val="00DD273A"/>
    <w:rsid w:val="00DD5F00"/>
    <w:rsid w:val="00DD618A"/>
    <w:rsid w:val="00DD660D"/>
    <w:rsid w:val="00DD69A9"/>
    <w:rsid w:val="00DD6B3F"/>
    <w:rsid w:val="00DD74A6"/>
    <w:rsid w:val="00DD751B"/>
    <w:rsid w:val="00DD771D"/>
    <w:rsid w:val="00DD79BA"/>
    <w:rsid w:val="00DE0120"/>
    <w:rsid w:val="00DE06FA"/>
    <w:rsid w:val="00DE14D0"/>
    <w:rsid w:val="00DE2DA7"/>
    <w:rsid w:val="00DE2DF7"/>
    <w:rsid w:val="00DE3DC8"/>
    <w:rsid w:val="00DE4F1E"/>
    <w:rsid w:val="00DE5551"/>
    <w:rsid w:val="00DE5FCF"/>
    <w:rsid w:val="00DE6484"/>
    <w:rsid w:val="00DE68F8"/>
    <w:rsid w:val="00DE77D7"/>
    <w:rsid w:val="00DF0FCD"/>
    <w:rsid w:val="00DF15B8"/>
    <w:rsid w:val="00DF2165"/>
    <w:rsid w:val="00DF2737"/>
    <w:rsid w:val="00DF27FD"/>
    <w:rsid w:val="00DF2E00"/>
    <w:rsid w:val="00DF303C"/>
    <w:rsid w:val="00DF33C5"/>
    <w:rsid w:val="00DF3714"/>
    <w:rsid w:val="00DF386A"/>
    <w:rsid w:val="00DF38DA"/>
    <w:rsid w:val="00DF4366"/>
    <w:rsid w:val="00DF4BB1"/>
    <w:rsid w:val="00DF57D5"/>
    <w:rsid w:val="00DF615A"/>
    <w:rsid w:val="00DF65A3"/>
    <w:rsid w:val="00DF6872"/>
    <w:rsid w:val="00DF6909"/>
    <w:rsid w:val="00DF7D06"/>
    <w:rsid w:val="00E0029A"/>
    <w:rsid w:val="00E00962"/>
    <w:rsid w:val="00E021E0"/>
    <w:rsid w:val="00E024F0"/>
    <w:rsid w:val="00E02ECB"/>
    <w:rsid w:val="00E0494C"/>
    <w:rsid w:val="00E04983"/>
    <w:rsid w:val="00E05D98"/>
    <w:rsid w:val="00E061C6"/>
    <w:rsid w:val="00E06267"/>
    <w:rsid w:val="00E06856"/>
    <w:rsid w:val="00E07EA7"/>
    <w:rsid w:val="00E1163D"/>
    <w:rsid w:val="00E117D2"/>
    <w:rsid w:val="00E11FF6"/>
    <w:rsid w:val="00E1299D"/>
    <w:rsid w:val="00E13A6B"/>
    <w:rsid w:val="00E147EA"/>
    <w:rsid w:val="00E1589D"/>
    <w:rsid w:val="00E15DFC"/>
    <w:rsid w:val="00E16382"/>
    <w:rsid w:val="00E16AA3"/>
    <w:rsid w:val="00E16E35"/>
    <w:rsid w:val="00E202BF"/>
    <w:rsid w:val="00E20A44"/>
    <w:rsid w:val="00E20E04"/>
    <w:rsid w:val="00E21962"/>
    <w:rsid w:val="00E22246"/>
    <w:rsid w:val="00E22C4C"/>
    <w:rsid w:val="00E22C6D"/>
    <w:rsid w:val="00E23037"/>
    <w:rsid w:val="00E23204"/>
    <w:rsid w:val="00E24A9A"/>
    <w:rsid w:val="00E25791"/>
    <w:rsid w:val="00E25A64"/>
    <w:rsid w:val="00E262E3"/>
    <w:rsid w:val="00E27421"/>
    <w:rsid w:val="00E27D42"/>
    <w:rsid w:val="00E27FBC"/>
    <w:rsid w:val="00E3066E"/>
    <w:rsid w:val="00E30DE7"/>
    <w:rsid w:val="00E31B39"/>
    <w:rsid w:val="00E32389"/>
    <w:rsid w:val="00E32AD5"/>
    <w:rsid w:val="00E33212"/>
    <w:rsid w:val="00E336C1"/>
    <w:rsid w:val="00E3389C"/>
    <w:rsid w:val="00E35B2C"/>
    <w:rsid w:val="00E35B5B"/>
    <w:rsid w:val="00E35DAE"/>
    <w:rsid w:val="00E3690B"/>
    <w:rsid w:val="00E36A85"/>
    <w:rsid w:val="00E370CA"/>
    <w:rsid w:val="00E3746D"/>
    <w:rsid w:val="00E37495"/>
    <w:rsid w:val="00E37746"/>
    <w:rsid w:val="00E37828"/>
    <w:rsid w:val="00E37E9D"/>
    <w:rsid w:val="00E4026B"/>
    <w:rsid w:val="00E40A5A"/>
    <w:rsid w:val="00E4104F"/>
    <w:rsid w:val="00E41C48"/>
    <w:rsid w:val="00E42607"/>
    <w:rsid w:val="00E4316B"/>
    <w:rsid w:val="00E45DF5"/>
    <w:rsid w:val="00E4619A"/>
    <w:rsid w:val="00E46276"/>
    <w:rsid w:val="00E47E86"/>
    <w:rsid w:val="00E50BA8"/>
    <w:rsid w:val="00E515DD"/>
    <w:rsid w:val="00E518A2"/>
    <w:rsid w:val="00E52656"/>
    <w:rsid w:val="00E537A9"/>
    <w:rsid w:val="00E546B5"/>
    <w:rsid w:val="00E57A94"/>
    <w:rsid w:val="00E60EB0"/>
    <w:rsid w:val="00E61739"/>
    <w:rsid w:val="00E61C87"/>
    <w:rsid w:val="00E61C93"/>
    <w:rsid w:val="00E6218F"/>
    <w:rsid w:val="00E6223E"/>
    <w:rsid w:val="00E627CB"/>
    <w:rsid w:val="00E62F36"/>
    <w:rsid w:val="00E63F27"/>
    <w:rsid w:val="00E64583"/>
    <w:rsid w:val="00E65694"/>
    <w:rsid w:val="00E6588D"/>
    <w:rsid w:val="00E66217"/>
    <w:rsid w:val="00E665B7"/>
    <w:rsid w:val="00E6667A"/>
    <w:rsid w:val="00E671F0"/>
    <w:rsid w:val="00E67250"/>
    <w:rsid w:val="00E67A22"/>
    <w:rsid w:val="00E71BE8"/>
    <w:rsid w:val="00E71F8F"/>
    <w:rsid w:val="00E73020"/>
    <w:rsid w:val="00E73F36"/>
    <w:rsid w:val="00E74596"/>
    <w:rsid w:val="00E74622"/>
    <w:rsid w:val="00E75932"/>
    <w:rsid w:val="00E76403"/>
    <w:rsid w:val="00E77EAA"/>
    <w:rsid w:val="00E80D50"/>
    <w:rsid w:val="00E80E8D"/>
    <w:rsid w:val="00E821DE"/>
    <w:rsid w:val="00E82943"/>
    <w:rsid w:val="00E83B03"/>
    <w:rsid w:val="00E83D4C"/>
    <w:rsid w:val="00E845C9"/>
    <w:rsid w:val="00E84831"/>
    <w:rsid w:val="00E8528F"/>
    <w:rsid w:val="00E863DD"/>
    <w:rsid w:val="00E86FF8"/>
    <w:rsid w:val="00E87461"/>
    <w:rsid w:val="00E901CC"/>
    <w:rsid w:val="00E9095A"/>
    <w:rsid w:val="00E911BB"/>
    <w:rsid w:val="00E92A26"/>
    <w:rsid w:val="00E92DD0"/>
    <w:rsid w:val="00E95311"/>
    <w:rsid w:val="00E96BD6"/>
    <w:rsid w:val="00EA0399"/>
    <w:rsid w:val="00EA0572"/>
    <w:rsid w:val="00EA0B8F"/>
    <w:rsid w:val="00EA0DBE"/>
    <w:rsid w:val="00EA17D4"/>
    <w:rsid w:val="00EA1CDE"/>
    <w:rsid w:val="00EA299A"/>
    <w:rsid w:val="00EA3080"/>
    <w:rsid w:val="00EA3708"/>
    <w:rsid w:val="00EA411B"/>
    <w:rsid w:val="00EA53A7"/>
    <w:rsid w:val="00EA5540"/>
    <w:rsid w:val="00EA5CA0"/>
    <w:rsid w:val="00EB1BEB"/>
    <w:rsid w:val="00EB1FF1"/>
    <w:rsid w:val="00EB2822"/>
    <w:rsid w:val="00EB2D6E"/>
    <w:rsid w:val="00EB4EC3"/>
    <w:rsid w:val="00EB72DA"/>
    <w:rsid w:val="00EB75AC"/>
    <w:rsid w:val="00EB75AE"/>
    <w:rsid w:val="00EB7775"/>
    <w:rsid w:val="00EB779C"/>
    <w:rsid w:val="00EC1907"/>
    <w:rsid w:val="00EC2D72"/>
    <w:rsid w:val="00EC3C83"/>
    <w:rsid w:val="00EC4015"/>
    <w:rsid w:val="00EC55D6"/>
    <w:rsid w:val="00EC5A6A"/>
    <w:rsid w:val="00EC5AEC"/>
    <w:rsid w:val="00EC6047"/>
    <w:rsid w:val="00EC6303"/>
    <w:rsid w:val="00EC63CA"/>
    <w:rsid w:val="00EC6663"/>
    <w:rsid w:val="00ED0611"/>
    <w:rsid w:val="00ED1017"/>
    <w:rsid w:val="00ED16A1"/>
    <w:rsid w:val="00ED1835"/>
    <w:rsid w:val="00ED1F63"/>
    <w:rsid w:val="00ED2360"/>
    <w:rsid w:val="00ED31EE"/>
    <w:rsid w:val="00ED3454"/>
    <w:rsid w:val="00ED365F"/>
    <w:rsid w:val="00ED4717"/>
    <w:rsid w:val="00ED497B"/>
    <w:rsid w:val="00ED4DBB"/>
    <w:rsid w:val="00ED7964"/>
    <w:rsid w:val="00ED7C85"/>
    <w:rsid w:val="00ED7ECA"/>
    <w:rsid w:val="00EE0D35"/>
    <w:rsid w:val="00EE1170"/>
    <w:rsid w:val="00EE2735"/>
    <w:rsid w:val="00EE2F59"/>
    <w:rsid w:val="00EE462D"/>
    <w:rsid w:val="00EE4A86"/>
    <w:rsid w:val="00EE5599"/>
    <w:rsid w:val="00EE58D7"/>
    <w:rsid w:val="00EE629C"/>
    <w:rsid w:val="00EE6633"/>
    <w:rsid w:val="00EE6789"/>
    <w:rsid w:val="00EE6BCF"/>
    <w:rsid w:val="00EE6FED"/>
    <w:rsid w:val="00EF0A08"/>
    <w:rsid w:val="00EF0EDE"/>
    <w:rsid w:val="00EF3950"/>
    <w:rsid w:val="00EF3F75"/>
    <w:rsid w:val="00EF415B"/>
    <w:rsid w:val="00EF460A"/>
    <w:rsid w:val="00EF4C4B"/>
    <w:rsid w:val="00EF57DA"/>
    <w:rsid w:val="00EF66D5"/>
    <w:rsid w:val="00EF6F31"/>
    <w:rsid w:val="00EF754C"/>
    <w:rsid w:val="00F001FC"/>
    <w:rsid w:val="00F006C4"/>
    <w:rsid w:val="00F00751"/>
    <w:rsid w:val="00F00A0C"/>
    <w:rsid w:val="00F02011"/>
    <w:rsid w:val="00F0321F"/>
    <w:rsid w:val="00F03B5D"/>
    <w:rsid w:val="00F03D0E"/>
    <w:rsid w:val="00F05C2E"/>
    <w:rsid w:val="00F063D8"/>
    <w:rsid w:val="00F075B4"/>
    <w:rsid w:val="00F07ACC"/>
    <w:rsid w:val="00F1016B"/>
    <w:rsid w:val="00F10246"/>
    <w:rsid w:val="00F1038C"/>
    <w:rsid w:val="00F10998"/>
    <w:rsid w:val="00F11DF1"/>
    <w:rsid w:val="00F120C7"/>
    <w:rsid w:val="00F1275A"/>
    <w:rsid w:val="00F13498"/>
    <w:rsid w:val="00F13670"/>
    <w:rsid w:val="00F13A41"/>
    <w:rsid w:val="00F14775"/>
    <w:rsid w:val="00F147F7"/>
    <w:rsid w:val="00F14A75"/>
    <w:rsid w:val="00F15447"/>
    <w:rsid w:val="00F16E83"/>
    <w:rsid w:val="00F16F96"/>
    <w:rsid w:val="00F17026"/>
    <w:rsid w:val="00F174C5"/>
    <w:rsid w:val="00F1755F"/>
    <w:rsid w:val="00F20B5E"/>
    <w:rsid w:val="00F21750"/>
    <w:rsid w:val="00F219F4"/>
    <w:rsid w:val="00F239D5"/>
    <w:rsid w:val="00F24147"/>
    <w:rsid w:val="00F26571"/>
    <w:rsid w:val="00F26C09"/>
    <w:rsid w:val="00F27A7C"/>
    <w:rsid w:val="00F303F2"/>
    <w:rsid w:val="00F306D1"/>
    <w:rsid w:val="00F30ACB"/>
    <w:rsid w:val="00F30F4D"/>
    <w:rsid w:val="00F31EBB"/>
    <w:rsid w:val="00F32CD0"/>
    <w:rsid w:val="00F33835"/>
    <w:rsid w:val="00F33DEE"/>
    <w:rsid w:val="00F346C8"/>
    <w:rsid w:val="00F34A86"/>
    <w:rsid w:val="00F35248"/>
    <w:rsid w:val="00F358F4"/>
    <w:rsid w:val="00F36973"/>
    <w:rsid w:val="00F3749B"/>
    <w:rsid w:val="00F37C80"/>
    <w:rsid w:val="00F40921"/>
    <w:rsid w:val="00F40D7C"/>
    <w:rsid w:val="00F45C3F"/>
    <w:rsid w:val="00F45CD2"/>
    <w:rsid w:val="00F46F67"/>
    <w:rsid w:val="00F50CE3"/>
    <w:rsid w:val="00F5172C"/>
    <w:rsid w:val="00F51871"/>
    <w:rsid w:val="00F51B08"/>
    <w:rsid w:val="00F5344F"/>
    <w:rsid w:val="00F54133"/>
    <w:rsid w:val="00F547C0"/>
    <w:rsid w:val="00F55A89"/>
    <w:rsid w:val="00F56338"/>
    <w:rsid w:val="00F56D4B"/>
    <w:rsid w:val="00F56FF8"/>
    <w:rsid w:val="00F57CFA"/>
    <w:rsid w:val="00F61B79"/>
    <w:rsid w:val="00F61D8E"/>
    <w:rsid w:val="00F6239D"/>
    <w:rsid w:val="00F62C87"/>
    <w:rsid w:val="00F63CC1"/>
    <w:rsid w:val="00F64160"/>
    <w:rsid w:val="00F642CE"/>
    <w:rsid w:val="00F64E70"/>
    <w:rsid w:val="00F652E9"/>
    <w:rsid w:val="00F66A86"/>
    <w:rsid w:val="00F66AAF"/>
    <w:rsid w:val="00F6775E"/>
    <w:rsid w:val="00F71084"/>
    <w:rsid w:val="00F71799"/>
    <w:rsid w:val="00F73846"/>
    <w:rsid w:val="00F73DA8"/>
    <w:rsid w:val="00F74EFB"/>
    <w:rsid w:val="00F7532E"/>
    <w:rsid w:val="00F75B66"/>
    <w:rsid w:val="00F75CE3"/>
    <w:rsid w:val="00F765D1"/>
    <w:rsid w:val="00F773FE"/>
    <w:rsid w:val="00F7745E"/>
    <w:rsid w:val="00F802B7"/>
    <w:rsid w:val="00F80373"/>
    <w:rsid w:val="00F80995"/>
    <w:rsid w:val="00F81A75"/>
    <w:rsid w:val="00F8229F"/>
    <w:rsid w:val="00F83305"/>
    <w:rsid w:val="00F84D5F"/>
    <w:rsid w:val="00F865DC"/>
    <w:rsid w:val="00F87338"/>
    <w:rsid w:val="00F87B36"/>
    <w:rsid w:val="00F87C51"/>
    <w:rsid w:val="00F90099"/>
    <w:rsid w:val="00F91C66"/>
    <w:rsid w:val="00F92761"/>
    <w:rsid w:val="00F937DB"/>
    <w:rsid w:val="00F942B1"/>
    <w:rsid w:val="00F95591"/>
    <w:rsid w:val="00F961B4"/>
    <w:rsid w:val="00F9621F"/>
    <w:rsid w:val="00F962AC"/>
    <w:rsid w:val="00F9719F"/>
    <w:rsid w:val="00FA073E"/>
    <w:rsid w:val="00FA085B"/>
    <w:rsid w:val="00FA1955"/>
    <w:rsid w:val="00FA1E8B"/>
    <w:rsid w:val="00FA46E0"/>
    <w:rsid w:val="00FA586A"/>
    <w:rsid w:val="00FA641A"/>
    <w:rsid w:val="00FA6B1B"/>
    <w:rsid w:val="00FB038A"/>
    <w:rsid w:val="00FB0548"/>
    <w:rsid w:val="00FB101C"/>
    <w:rsid w:val="00FB14CA"/>
    <w:rsid w:val="00FB1A71"/>
    <w:rsid w:val="00FB3847"/>
    <w:rsid w:val="00FB38A9"/>
    <w:rsid w:val="00FB39E3"/>
    <w:rsid w:val="00FB3DE6"/>
    <w:rsid w:val="00FB59FF"/>
    <w:rsid w:val="00FB5DF5"/>
    <w:rsid w:val="00FB5F92"/>
    <w:rsid w:val="00FB65AC"/>
    <w:rsid w:val="00FB68F2"/>
    <w:rsid w:val="00FB6A2C"/>
    <w:rsid w:val="00FC01A9"/>
    <w:rsid w:val="00FC01CE"/>
    <w:rsid w:val="00FC0EA3"/>
    <w:rsid w:val="00FC109A"/>
    <w:rsid w:val="00FC1341"/>
    <w:rsid w:val="00FC144A"/>
    <w:rsid w:val="00FC2905"/>
    <w:rsid w:val="00FC2DBB"/>
    <w:rsid w:val="00FC33F1"/>
    <w:rsid w:val="00FC4DE0"/>
    <w:rsid w:val="00FC5132"/>
    <w:rsid w:val="00FC578D"/>
    <w:rsid w:val="00FC7497"/>
    <w:rsid w:val="00FC79AB"/>
    <w:rsid w:val="00FC7CCB"/>
    <w:rsid w:val="00FC7F8F"/>
    <w:rsid w:val="00FD04E5"/>
    <w:rsid w:val="00FD0A05"/>
    <w:rsid w:val="00FD119D"/>
    <w:rsid w:val="00FD234F"/>
    <w:rsid w:val="00FD3DB2"/>
    <w:rsid w:val="00FD57CA"/>
    <w:rsid w:val="00FD5DC6"/>
    <w:rsid w:val="00FD6124"/>
    <w:rsid w:val="00FD70AE"/>
    <w:rsid w:val="00FD7336"/>
    <w:rsid w:val="00FD7A52"/>
    <w:rsid w:val="00FE08DD"/>
    <w:rsid w:val="00FE17FD"/>
    <w:rsid w:val="00FE28BB"/>
    <w:rsid w:val="00FE3B72"/>
    <w:rsid w:val="00FE4F7A"/>
    <w:rsid w:val="00FE54BD"/>
    <w:rsid w:val="00FE6D7B"/>
    <w:rsid w:val="00FE78A9"/>
    <w:rsid w:val="00FE7C23"/>
    <w:rsid w:val="00FF179D"/>
    <w:rsid w:val="00FF208A"/>
    <w:rsid w:val="00FF23C3"/>
    <w:rsid w:val="00FF254D"/>
    <w:rsid w:val="00FF30A3"/>
    <w:rsid w:val="00FF3854"/>
    <w:rsid w:val="00FF3DE9"/>
    <w:rsid w:val="00FF51C8"/>
    <w:rsid w:val="00FF527F"/>
    <w:rsid w:val="00FF65CA"/>
    <w:rsid w:val="00FF661E"/>
    <w:rsid w:val="00FF77ED"/>
    <w:rsid w:val="00FF7997"/>
    <w:rsid w:val="00FF7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qFormat="1"/>
    <w:lsdException w:name="heading 8" w:qFormat="1"/>
    <w:lsdException w:name="heading 9" w:semiHidden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locked="1"/>
    <w:lsdException w:name="footnote text" w:locked="1"/>
    <w:lsdException w:name="annotation text" w:semiHidden="0" w:unhideWhenUsed="0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semiHidden="0" w:unhideWhenUsed="0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semiHidden="0" w:uiPriority="0" w:unhideWhenUsed="0"/>
    <w:lsdException w:name="List 2" w:locked="1"/>
    <w:lsdException w:name="List 3" w:locked="1" w:uiPriority="0"/>
    <w:lsdException w:name="List 4" w:semiHidden="0" w:uiPriority="0" w:unhideWhenUsed="0"/>
    <w:lsdException w:name="List 5" w:semiHidden="0" w:uiPriority="0" w:unhideWhenUsed="0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locked="1" w:uiPriority="1"/>
    <w:lsdException w:name="Body Text" w:semiHidden="0" w:unhideWhenUsed="0"/>
    <w:lsdException w:name="Body Text Indent" w:semiHidden="0" w:unhideWhenUsed="0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 w:uiPriority="0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iPriority="2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semiHidden="0" w:uiPriority="0" w:unhideWhenUsed="0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780B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E6F90"/>
    <w:pPr>
      <w:keepNext/>
      <w:tabs>
        <w:tab w:val="left" w:pos="0"/>
        <w:tab w:val="num" w:pos="432"/>
      </w:tabs>
      <w:ind w:left="432" w:hanging="432"/>
      <w:jc w:val="both"/>
      <w:outlineLvl w:val="0"/>
    </w:pPr>
    <w:rPr>
      <w:rFonts w:eastAsia="Calibri"/>
    </w:rPr>
  </w:style>
  <w:style w:type="paragraph" w:styleId="Nagwek2">
    <w:name w:val="heading 2"/>
    <w:basedOn w:val="Normalny"/>
    <w:next w:val="Normalny"/>
    <w:link w:val="Nagwek2Znak"/>
    <w:qFormat/>
    <w:rsid w:val="00F33835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locked/>
    <w:rsid w:val="005051AB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Nagwek4">
    <w:name w:val="heading 4"/>
    <w:basedOn w:val="Normalny"/>
    <w:next w:val="Normalny"/>
    <w:link w:val="Nagwek4Znak"/>
    <w:qFormat/>
    <w:rsid w:val="00952E31"/>
    <w:pPr>
      <w:keepNext/>
      <w:widowControl/>
      <w:tabs>
        <w:tab w:val="left" w:pos="709"/>
        <w:tab w:val="num" w:pos="864"/>
      </w:tabs>
      <w:suppressAutoHyphens w:val="0"/>
      <w:spacing w:before="120" w:after="120"/>
      <w:ind w:left="864" w:hanging="864"/>
      <w:jc w:val="both"/>
      <w:outlineLvl w:val="3"/>
    </w:pPr>
    <w:rPr>
      <w:kern w:val="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052DD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952E31"/>
    <w:pPr>
      <w:keepNext/>
      <w:widowControl/>
      <w:tabs>
        <w:tab w:val="num" w:pos="1152"/>
      </w:tabs>
      <w:suppressAutoHyphens w:val="0"/>
      <w:spacing w:before="60"/>
      <w:ind w:left="1152" w:hanging="1152"/>
      <w:jc w:val="both"/>
      <w:outlineLvl w:val="5"/>
    </w:pPr>
    <w:rPr>
      <w:kern w:val="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52E31"/>
    <w:pPr>
      <w:keepNext/>
      <w:widowControl/>
      <w:tabs>
        <w:tab w:val="num" w:pos="1296"/>
      </w:tabs>
      <w:suppressAutoHyphens w:val="0"/>
      <w:spacing w:before="60"/>
      <w:ind w:left="1296" w:hanging="1296"/>
      <w:jc w:val="both"/>
      <w:outlineLvl w:val="6"/>
    </w:pPr>
    <w:rPr>
      <w:i/>
      <w:kern w:val="0"/>
      <w:sz w:val="22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52E31"/>
    <w:pPr>
      <w:keepNext/>
      <w:widowControl/>
      <w:tabs>
        <w:tab w:val="num" w:pos="1440"/>
      </w:tabs>
      <w:suppressAutoHyphens w:val="0"/>
      <w:spacing w:before="60"/>
      <w:ind w:left="1440" w:hanging="1440"/>
      <w:jc w:val="both"/>
      <w:outlineLvl w:val="7"/>
    </w:pPr>
    <w:rPr>
      <w:i/>
      <w:kern w:val="0"/>
      <w:sz w:val="22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052DD"/>
    <w:pPr>
      <w:keepNext/>
      <w:keepLines/>
      <w:spacing w:before="200"/>
      <w:outlineLvl w:val="8"/>
    </w:pPr>
    <w:rPr>
      <w:rFonts w:ascii="Cambria" w:eastAsia="Calibri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BE6F90"/>
    <w:rPr>
      <w:rFonts w:ascii="Times New Roman" w:hAnsi="Times New Roman"/>
      <w:kern w:val="1"/>
      <w:sz w:val="24"/>
      <w:lang w:eastAsia="ar-SA" w:bidi="ar-SA"/>
    </w:rPr>
  </w:style>
  <w:style w:type="character" w:customStyle="1" w:styleId="Nagwek2Znak">
    <w:name w:val="Nagłówek 2 Znak"/>
    <w:link w:val="Nagwek2"/>
    <w:uiPriority w:val="99"/>
    <w:semiHidden/>
    <w:locked/>
    <w:rsid w:val="00F33835"/>
    <w:rPr>
      <w:rFonts w:ascii="Cambria" w:hAnsi="Cambria"/>
      <w:b/>
      <w:color w:val="4F81BD"/>
      <w:kern w:val="1"/>
      <w:sz w:val="26"/>
      <w:lang w:eastAsia="ar-SA" w:bidi="ar-SA"/>
    </w:rPr>
  </w:style>
  <w:style w:type="character" w:customStyle="1" w:styleId="Nagwek3Znak">
    <w:name w:val="Nagłówek 3 Znak"/>
    <w:link w:val="Nagwek3"/>
    <w:uiPriority w:val="99"/>
    <w:semiHidden/>
    <w:locked/>
    <w:rsid w:val="005051AB"/>
    <w:rPr>
      <w:rFonts w:ascii="Cambria" w:hAnsi="Cambria" w:cs="Times New Roman"/>
      <w:color w:val="243F60"/>
      <w:kern w:val="1"/>
      <w:sz w:val="24"/>
      <w:szCs w:val="24"/>
      <w:lang w:eastAsia="ar-SA" w:bidi="ar-SA"/>
    </w:rPr>
  </w:style>
  <w:style w:type="character" w:customStyle="1" w:styleId="Nagwek5Znak">
    <w:name w:val="Nagłówek 5 Znak"/>
    <w:link w:val="Nagwek5"/>
    <w:uiPriority w:val="99"/>
    <w:semiHidden/>
    <w:locked/>
    <w:rsid w:val="006052DD"/>
    <w:rPr>
      <w:rFonts w:ascii="Cambria" w:hAnsi="Cambria"/>
      <w:color w:val="243F60"/>
      <w:kern w:val="1"/>
      <w:sz w:val="24"/>
      <w:lang w:eastAsia="ar-SA" w:bidi="ar-SA"/>
    </w:rPr>
  </w:style>
  <w:style w:type="character" w:customStyle="1" w:styleId="Nagwek9Znak">
    <w:name w:val="Nagłówek 9 Znak"/>
    <w:link w:val="Nagwek9"/>
    <w:uiPriority w:val="99"/>
    <w:semiHidden/>
    <w:locked/>
    <w:rsid w:val="006052DD"/>
    <w:rPr>
      <w:rFonts w:ascii="Cambria" w:hAnsi="Cambria"/>
      <w:i/>
      <w:color w:val="404040"/>
      <w:kern w:val="1"/>
      <w:sz w:val="20"/>
      <w:lang w:eastAsia="ar-SA" w:bidi="ar-SA"/>
    </w:rPr>
  </w:style>
  <w:style w:type="character" w:customStyle="1" w:styleId="WW8Num4z0">
    <w:name w:val="WW8Num4z0"/>
    <w:uiPriority w:val="99"/>
    <w:rsid w:val="00BE6F90"/>
  </w:style>
  <w:style w:type="character" w:customStyle="1" w:styleId="WW8Num5z0">
    <w:name w:val="WW8Num5z0"/>
    <w:uiPriority w:val="99"/>
    <w:rsid w:val="00BE6F90"/>
  </w:style>
  <w:style w:type="character" w:customStyle="1" w:styleId="WW8Num6z0">
    <w:name w:val="WW8Num6z0"/>
    <w:uiPriority w:val="99"/>
    <w:rsid w:val="00BE6F90"/>
    <w:rPr>
      <w:rFonts w:ascii="Symbol" w:hAnsi="Symbol"/>
    </w:rPr>
  </w:style>
  <w:style w:type="character" w:customStyle="1" w:styleId="WW8Num9z0">
    <w:name w:val="WW8Num9z0"/>
    <w:uiPriority w:val="99"/>
    <w:rsid w:val="00BE6F90"/>
    <w:rPr>
      <w:rFonts w:ascii="Symbol" w:hAnsi="Symbol"/>
      <w:b/>
    </w:rPr>
  </w:style>
  <w:style w:type="character" w:customStyle="1" w:styleId="WW8Num35z0">
    <w:name w:val="WW8Num35z0"/>
    <w:uiPriority w:val="99"/>
    <w:rsid w:val="00BE6F90"/>
    <w:rPr>
      <w:color w:val="auto"/>
    </w:rPr>
  </w:style>
  <w:style w:type="character" w:customStyle="1" w:styleId="WW8Num35z1">
    <w:name w:val="WW8Num35z1"/>
    <w:uiPriority w:val="99"/>
    <w:rsid w:val="00BE6F90"/>
    <w:rPr>
      <w:rFonts w:ascii="Book Antiqua" w:hAnsi="Book Antiqua"/>
      <w:color w:val="auto"/>
    </w:rPr>
  </w:style>
  <w:style w:type="character" w:customStyle="1" w:styleId="WW8Num36z0">
    <w:name w:val="WW8Num36z0"/>
    <w:uiPriority w:val="99"/>
    <w:rsid w:val="00BE6F90"/>
  </w:style>
  <w:style w:type="character" w:customStyle="1" w:styleId="WW8Num36z1">
    <w:name w:val="WW8Num36z1"/>
    <w:uiPriority w:val="99"/>
    <w:rsid w:val="00BE6F90"/>
    <w:rPr>
      <w:sz w:val="22"/>
    </w:rPr>
  </w:style>
  <w:style w:type="character" w:customStyle="1" w:styleId="WW8Num37z0">
    <w:name w:val="WW8Num37z0"/>
    <w:uiPriority w:val="99"/>
    <w:rsid w:val="00BE6F90"/>
  </w:style>
  <w:style w:type="character" w:customStyle="1" w:styleId="WW8Num39z0">
    <w:name w:val="WW8Num39z0"/>
    <w:uiPriority w:val="99"/>
    <w:rsid w:val="00BE6F90"/>
    <w:rPr>
      <w:color w:val="auto"/>
    </w:rPr>
  </w:style>
  <w:style w:type="character" w:customStyle="1" w:styleId="WW8Num42z1">
    <w:name w:val="WW8Num42z1"/>
    <w:uiPriority w:val="99"/>
    <w:rsid w:val="00BE6F90"/>
    <w:rPr>
      <w:rFonts w:ascii="Book Antiqua" w:hAnsi="Book Antiqua"/>
    </w:rPr>
  </w:style>
  <w:style w:type="character" w:customStyle="1" w:styleId="WW8Num44z0">
    <w:name w:val="WW8Num44z0"/>
    <w:uiPriority w:val="99"/>
    <w:rsid w:val="00BE6F90"/>
    <w:rPr>
      <w:rFonts w:ascii="Book Antiqua" w:hAnsi="Book Antiqua"/>
    </w:rPr>
  </w:style>
  <w:style w:type="character" w:customStyle="1" w:styleId="WW8Num44z1">
    <w:name w:val="WW8Num44z1"/>
    <w:uiPriority w:val="99"/>
    <w:rsid w:val="00BE6F90"/>
    <w:rPr>
      <w:rFonts w:ascii="Courier New" w:hAnsi="Courier New"/>
    </w:rPr>
  </w:style>
  <w:style w:type="character" w:customStyle="1" w:styleId="WW8Num44z2">
    <w:name w:val="WW8Num44z2"/>
    <w:uiPriority w:val="99"/>
    <w:rsid w:val="00BE6F90"/>
    <w:rPr>
      <w:rFonts w:ascii="Wingdings" w:hAnsi="Wingdings"/>
    </w:rPr>
  </w:style>
  <w:style w:type="character" w:customStyle="1" w:styleId="WW8Num44z3">
    <w:name w:val="WW8Num44z3"/>
    <w:uiPriority w:val="99"/>
    <w:rsid w:val="00BE6F90"/>
    <w:rPr>
      <w:rFonts w:ascii="Symbol" w:hAnsi="Symbol"/>
    </w:rPr>
  </w:style>
  <w:style w:type="character" w:customStyle="1" w:styleId="WW8Num45z0">
    <w:name w:val="WW8Num45z0"/>
    <w:uiPriority w:val="99"/>
    <w:rsid w:val="00BE6F90"/>
    <w:rPr>
      <w:rFonts w:ascii="Book Antiqua" w:hAnsi="Book Antiqua"/>
    </w:rPr>
  </w:style>
  <w:style w:type="character" w:customStyle="1" w:styleId="WW8Num45z1">
    <w:name w:val="WW8Num45z1"/>
    <w:uiPriority w:val="99"/>
    <w:rsid w:val="00BE6F90"/>
    <w:rPr>
      <w:rFonts w:ascii="Courier New" w:hAnsi="Courier New"/>
    </w:rPr>
  </w:style>
  <w:style w:type="character" w:customStyle="1" w:styleId="WW8Num45z2">
    <w:name w:val="WW8Num45z2"/>
    <w:uiPriority w:val="99"/>
    <w:rsid w:val="00BE6F90"/>
    <w:rPr>
      <w:rFonts w:ascii="Wingdings" w:hAnsi="Wingdings"/>
    </w:rPr>
  </w:style>
  <w:style w:type="character" w:customStyle="1" w:styleId="WW8Num45z3">
    <w:name w:val="WW8Num45z3"/>
    <w:uiPriority w:val="99"/>
    <w:rsid w:val="00BE6F90"/>
    <w:rPr>
      <w:rFonts w:ascii="Symbol" w:hAnsi="Symbol"/>
    </w:rPr>
  </w:style>
  <w:style w:type="character" w:customStyle="1" w:styleId="WW8Num46z0">
    <w:name w:val="WW8Num46z0"/>
    <w:uiPriority w:val="99"/>
    <w:rsid w:val="00BE6F90"/>
    <w:rPr>
      <w:color w:val="auto"/>
    </w:rPr>
  </w:style>
  <w:style w:type="character" w:customStyle="1" w:styleId="WW8Num46z1">
    <w:name w:val="WW8Num46z1"/>
    <w:uiPriority w:val="99"/>
    <w:rsid w:val="00BE6F90"/>
    <w:rPr>
      <w:rFonts w:ascii="Symbol" w:hAnsi="Symbol"/>
      <w:color w:val="auto"/>
      <w:sz w:val="16"/>
    </w:rPr>
  </w:style>
  <w:style w:type="character" w:customStyle="1" w:styleId="WW8Num48z0">
    <w:name w:val="WW8Num48z0"/>
    <w:uiPriority w:val="99"/>
    <w:rsid w:val="00BE6F90"/>
  </w:style>
  <w:style w:type="character" w:customStyle="1" w:styleId="WW8Num48z1">
    <w:name w:val="WW8Num48z1"/>
    <w:uiPriority w:val="99"/>
    <w:rsid w:val="00BE6F90"/>
    <w:rPr>
      <w:rFonts w:ascii="Book Antiqua" w:hAnsi="Book Antiqua"/>
    </w:rPr>
  </w:style>
  <w:style w:type="character" w:customStyle="1" w:styleId="WW8Num50z1">
    <w:name w:val="WW8Num50z1"/>
    <w:uiPriority w:val="99"/>
    <w:rsid w:val="00BE6F90"/>
    <w:rPr>
      <w:rFonts w:ascii="Book Antiqua" w:hAnsi="Book Antiqua"/>
    </w:rPr>
  </w:style>
  <w:style w:type="character" w:customStyle="1" w:styleId="WW8Num56z2">
    <w:name w:val="WW8Num56z2"/>
    <w:uiPriority w:val="99"/>
    <w:rsid w:val="00BE6F90"/>
    <w:rPr>
      <w:rFonts w:ascii="Symbol" w:hAnsi="Symbol"/>
    </w:rPr>
  </w:style>
  <w:style w:type="character" w:customStyle="1" w:styleId="WW8Num60z1">
    <w:name w:val="WW8Num60z1"/>
    <w:uiPriority w:val="99"/>
    <w:rsid w:val="00BE6F90"/>
    <w:rPr>
      <w:rFonts w:ascii="Book Antiqua" w:hAnsi="Book Antiqua"/>
    </w:rPr>
  </w:style>
  <w:style w:type="character" w:customStyle="1" w:styleId="Domylnaczcionkaakapitu1">
    <w:name w:val="Domyślna czcionka akapitu1"/>
    <w:uiPriority w:val="99"/>
    <w:rsid w:val="00BE6F90"/>
  </w:style>
  <w:style w:type="character" w:styleId="Hipercze">
    <w:name w:val="Hyperlink"/>
    <w:uiPriority w:val="99"/>
    <w:rsid w:val="00BE6F90"/>
    <w:rPr>
      <w:rFonts w:cs="Times New Roman"/>
      <w:color w:val="0000FF"/>
      <w:u w:val="single"/>
    </w:rPr>
  </w:style>
  <w:style w:type="paragraph" w:customStyle="1" w:styleId="Nagwek10">
    <w:name w:val="Nagłówek1"/>
    <w:basedOn w:val="Normalny"/>
    <w:next w:val="Tekstpodstawowy"/>
    <w:uiPriority w:val="99"/>
    <w:rsid w:val="00BE6F9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E6F90"/>
    <w:pPr>
      <w:spacing w:after="120"/>
    </w:pPr>
    <w:rPr>
      <w:rFonts w:eastAsia="Calibri"/>
      <w:color w:val="000000"/>
      <w:lang w:val="en-US"/>
    </w:rPr>
  </w:style>
  <w:style w:type="character" w:customStyle="1" w:styleId="TekstpodstawowyZnak">
    <w:name w:val="Tekst podstawowy Znak"/>
    <w:link w:val="Tekstpodstawowy"/>
    <w:uiPriority w:val="99"/>
    <w:locked/>
    <w:rsid w:val="00BE6F90"/>
    <w:rPr>
      <w:rFonts w:ascii="Times New Roman" w:hAnsi="Times New Roman"/>
      <w:color w:val="000000"/>
      <w:kern w:val="1"/>
      <w:sz w:val="24"/>
      <w:lang w:val="en-US" w:eastAsia="ar-SA" w:bidi="ar-SA"/>
    </w:rPr>
  </w:style>
  <w:style w:type="paragraph" w:styleId="Lista">
    <w:name w:val="List"/>
    <w:basedOn w:val="Tekstpodstawowy"/>
    <w:uiPriority w:val="99"/>
    <w:rsid w:val="00BE6F90"/>
    <w:rPr>
      <w:rFonts w:cs="Tahoma"/>
    </w:rPr>
  </w:style>
  <w:style w:type="paragraph" w:customStyle="1" w:styleId="Podpis1">
    <w:name w:val="Podpis1"/>
    <w:basedOn w:val="Normalny"/>
    <w:uiPriority w:val="99"/>
    <w:rsid w:val="00BE6F9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BE6F90"/>
    <w:pPr>
      <w:suppressLineNumbers/>
    </w:pPr>
    <w:rPr>
      <w:rFonts w:cs="Tahoma"/>
    </w:rPr>
  </w:style>
  <w:style w:type="paragraph" w:customStyle="1" w:styleId="WW-Tekstpodstawowy21">
    <w:name w:val="WW-Tekst podstawowy 21"/>
    <w:basedOn w:val="Normalny"/>
    <w:uiPriority w:val="99"/>
    <w:rsid w:val="00BE6F90"/>
    <w:pPr>
      <w:tabs>
        <w:tab w:val="left" w:pos="708"/>
      </w:tabs>
      <w:jc w:val="both"/>
    </w:pPr>
    <w:rPr>
      <w:sz w:val="20"/>
      <w:szCs w:val="20"/>
    </w:rPr>
  </w:style>
  <w:style w:type="paragraph" w:styleId="NormalnyWeb">
    <w:name w:val="Normal (Web)"/>
    <w:basedOn w:val="Normalny"/>
    <w:uiPriority w:val="99"/>
    <w:rsid w:val="00BE6F90"/>
    <w:pPr>
      <w:widowControl/>
      <w:spacing w:before="100" w:after="100"/>
      <w:jc w:val="both"/>
    </w:pPr>
    <w:rPr>
      <w:rFonts w:ascii="Book Antiqua" w:hAnsi="Book Antiqua" w:cs="Book Antiqua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BE6F90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BodyText21">
    <w:name w:val="Body Text 21"/>
    <w:basedOn w:val="Normalny"/>
    <w:uiPriority w:val="99"/>
    <w:rsid w:val="00BE6F90"/>
    <w:pPr>
      <w:widowControl/>
      <w:tabs>
        <w:tab w:val="left" w:pos="0"/>
      </w:tabs>
      <w:jc w:val="both"/>
    </w:pPr>
  </w:style>
  <w:style w:type="paragraph" w:styleId="Stopka">
    <w:name w:val="footer"/>
    <w:basedOn w:val="Normalny"/>
    <w:link w:val="StopkaZnak"/>
    <w:uiPriority w:val="99"/>
    <w:rsid w:val="00BE6F90"/>
    <w:pPr>
      <w:tabs>
        <w:tab w:val="center" w:pos="4536"/>
        <w:tab w:val="right" w:pos="9072"/>
      </w:tabs>
      <w:jc w:val="both"/>
    </w:pPr>
    <w:rPr>
      <w:rFonts w:eastAsia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BE6F90"/>
    <w:rPr>
      <w:rFonts w:ascii="Times New Roman" w:hAnsi="Times New Roman"/>
      <w:kern w:val="1"/>
      <w:lang w:eastAsia="ar-SA" w:bidi="ar-SA"/>
    </w:rPr>
  </w:style>
  <w:style w:type="paragraph" w:customStyle="1" w:styleId="western">
    <w:name w:val="western"/>
    <w:basedOn w:val="Normalny"/>
    <w:uiPriority w:val="99"/>
    <w:rsid w:val="00BE6F90"/>
    <w:pPr>
      <w:widowControl/>
      <w:suppressAutoHyphens w:val="0"/>
      <w:spacing w:before="100" w:after="100"/>
    </w:pPr>
    <w:rPr>
      <w:rFonts w:eastAsia="Calibri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6F90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BE6F90"/>
    <w:rPr>
      <w:rFonts w:ascii="Times New Roman" w:hAnsi="Times New Roman"/>
      <w:kern w:val="1"/>
      <w:sz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BE6F90"/>
    <w:pPr>
      <w:widowControl/>
      <w:spacing w:after="120" w:line="480" w:lineRule="auto"/>
    </w:pPr>
    <w:rPr>
      <w:rFonts w:ascii="Book Antiqua" w:eastAsia="Calibri" w:hAnsi="Book Antiqua"/>
      <w:sz w:val="20"/>
      <w:szCs w:val="20"/>
    </w:rPr>
  </w:style>
  <w:style w:type="paragraph" w:customStyle="1" w:styleId="Zawartotabeli">
    <w:name w:val="Zawartość tabeli"/>
    <w:basedOn w:val="Normalny"/>
    <w:uiPriority w:val="99"/>
    <w:rsid w:val="00BE6F90"/>
    <w:pPr>
      <w:suppressLineNumbers/>
    </w:pPr>
  </w:style>
  <w:style w:type="paragraph" w:customStyle="1" w:styleId="Nagwektabeli">
    <w:name w:val="Nagłówek tabeli"/>
    <w:basedOn w:val="Zawartotabeli"/>
    <w:uiPriority w:val="99"/>
    <w:rsid w:val="00BE6F90"/>
    <w:pPr>
      <w:jc w:val="center"/>
    </w:pPr>
    <w:rPr>
      <w:b/>
      <w:bCs/>
    </w:rPr>
  </w:style>
  <w:style w:type="paragraph" w:customStyle="1" w:styleId="Default">
    <w:name w:val="Default"/>
    <w:qFormat/>
    <w:rsid w:val="00BE6F90"/>
    <w:pPr>
      <w:widowControl w:val="0"/>
      <w:autoSpaceDE w:val="0"/>
      <w:autoSpaceDN w:val="0"/>
      <w:adjustRightInd w:val="0"/>
    </w:pPr>
    <w:rPr>
      <w:rFonts w:ascii="Times New Roman PSMT" w:hAnsi="Times New Roman PSMT" w:cs="Times New Roman PSM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BE6F90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E6F90"/>
    <w:rPr>
      <w:rFonts w:ascii="Tahoma" w:hAnsi="Tahoma"/>
      <w:kern w:val="1"/>
      <w:sz w:val="16"/>
      <w:lang w:eastAsia="ar-SA" w:bidi="ar-SA"/>
    </w:rPr>
  </w:style>
  <w:style w:type="character" w:styleId="Pogrubienie">
    <w:name w:val="Strong"/>
    <w:uiPriority w:val="22"/>
    <w:qFormat/>
    <w:rsid w:val="002632C7"/>
    <w:rPr>
      <w:rFonts w:cs="Times New Roman"/>
      <w:b/>
    </w:rPr>
  </w:style>
  <w:style w:type="character" w:styleId="Odwoaniedokomentarza">
    <w:name w:val="annotation reference"/>
    <w:uiPriority w:val="99"/>
    <w:rsid w:val="006562F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562F5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562F5"/>
    <w:rPr>
      <w:rFonts w:ascii="Times New Roman" w:hAnsi="Times New Roman"/>
      <w:kern w:val="1"/>
      <w:sz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806E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806E4"/>
    <w:rPr>
      <w:rFonts w:ascii="Times New Roman" w:hAnsi="Times New Roman"/>
      <w:b/>
      <w:kern w:val="1"/>
      <w:sz w:val="20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31403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131403"/>
    <w:rPr>
      <w:rFonts w:ascii="Times New Roman" w:hAnsi="Times New Roman"/>
      <w:kern w:val="1"/>
      <w:sz w:val="20"/>
      <w:lang w:eastAsia="ar-SA" w:bidi="ar-SA"/>
    </w:rPr>
  </w:style>
  <w:style w:type="character" w:styleId="Odwoanieprzypisukocowego">
    <w:name w:val="endnote reference"/>
    <w:uiPriority w:val="99"/>
    <w:semiHidden/>
    <w:rsid w:val="00131403"/>
    <w:rPr>
      <w:rFonts w:cs="Times New Roman"/>
      <w:vertAlign w:val="superscript"/>
    </w:rPr>
  </w:style>
  <w:style w:type="paragraph" w:customStyle="1" w:styleId="Styl1">
    <w:name w:val="Styl1"/>
    <w:basedOn w:val="Normalny"/>
    <w:uiPriority w:val="99"/>
    <w:rsid w:val="00B36C4A"/>
    <w:pPr>
      <w:widowControl/>
      <w:tabs>
        <w:tab w:val="num" w:pos="360"/>
      </w:tabs>
      <w:suppressAutoHyphens w:val="0"/>
      <w:autoSpaceDE w:val="0"/>
      <w:autoSpaceDN w:val="0"/>
      <w:adjustRightInd w:val="0"/>
      <w:jc w:val="both"/>
    </w:pPr>
    <w:rPr>
      <w:rFonts w:ascii="Arial" w:eastAsia="Calibri" w:hAnsi="Arial"/>
      <w:kern w:val="0"/>
      <w:sz w:val="2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BD7558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locked/>
    <w:rsid w:val="00BD7558"/>
    <w:rPr>
      <w:rFonts w:ascii="Times New Roman" w:hAnsi="Times New Roman"/>
      <w:kern w:val="1"/>
      <w:sz w:val="16"/>
      <w:lang w:eastAsia="ar-SA" w:bidi="ar-SA"/>
    </w:rPr>
  </w:style>
  <w:style w:type="paragraph" w:customStyle="1" w:styleId="zwykybezwcicia">
    <w:name w:val="zwykły_bez_wcięcia"/>
    <w:basedOn w:val="Normalny"/>
    <w:uiPriority w:val="99"/>
    <w:rsid w:val="00174F6A"/>
    <w:pPr>
      <w:numPr>
        <w:ilvl w:val="1"/>
        <w:numId w:val="1"/>
      </w:numPr>
    </w:pPr>
  </w:style>
  <w:style w:type="paragraph" w:styleId="Tekstpodstawowy2">
    <w:name w:val="Body Text 2"/>
    <w:basedOn w:val="Normalny"/>
    <w:link w:val="Tekstpodstawowy2Znak"/>
    <w:rsid w:val="00373441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link w:val="Tekstpodstawowy2"/>
    <w:locked/>
    <w:rsid w:val="00373441"/>
    <w:rPr>
      <w:rFonts w:ascii="Times New Roman" w:hAnsi="Times New Roman"/>
      <w:kern w:val="1"/>
      <w:sz w:val="24"/>
      <w:lang w:eastAsia="ar-SA" w:bidi="ar-SA"/>
    </w:rPr>
  </w:style>
  <w:style w:type="character" w:customStyle="1" w:styleId="tekstdokbold">
    <w:name w:val="tekst dok. bold"/>
    <w:uiPriority w:val="99"/>
    <w:rsid w:val="00AE51E0"/>
    <w:rPr>
      <w:b/>
    </w:rPr>
  </w:style>
  <w:style w:type="paragraph" w:styleId="Tekstpodstawowy3">
    <w:name w:val="Body Text 3"/>
    <w:basedOn w:val="Normalny"/>
    <w:link w:val="Tekstpodstawowy3Znak"/>
    <w:uiPriority w:val="99"/>
    <w:semiHidden/>
    <w:rsid w:val="00E80E8D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E80E8D"/>
    <w:rPr>
      <w:rFonts w:ascii="Times New Roman" w:hAnsi="Times New Roman"/>
      <w:kern w:val="1"/>
      <w:sz w:val="16"/>
      <w:lang w:eastAsia="ar-SA" w:bidi="ar-SA"/>
    </w:rPr>
  </w:style>
  <w:style w:type="character" w:customStyle="1" w:styleId="FontStyle11">
    <w:name w:val="Font Style11"/>
    <w:uiPriority w:val="99"/>
    <w:rsid w:val="005329C5"/>
    <w:rPr>
      <w:rFonts w:ascii="Arial Narrow" w:hAnsi="Arial Narrow"/>
    </w:rPr>
  </w:style>
  <w:style w:type="paragraph" w:customStyle="1" w:styleId="Typedudocument">
    <w:name w:val="Type du document"/>
    <w:basedOn w:val="Normalny"/>
    <w:next w:val="Normalny"/>
    <w:uiPriority w:val="99"/>
    <w:rsid w:val="00E3066E"/>
    <w:pPr>
      <w:widowControl/>
      <w:suppressAutoHyphens w:val="0"/>
      <w:spacing w:before="360"/>
      <w:jc w:val="center"/>
    </w:pPr>
    <w:rPr>
      <w:rFonts w:eastAsia="Calibri"/>
      <w:b/>
      <w:kern w:val="0"/>
      <w:szCs w:val="20"/>
      <w:lang w:val="en-GB" w:eastAsia="ko-KR"/>
    </w:rPr>
  </w:style>
  <w:style w:type="paragraph" w:customStyle="1" w:styleId="ts">
    <w:name w:val="ts"/>
    <w:basedOn w:val="Normalny"/>
    <w:uiPriority w:val="99"/>
    <w:rsid w:val="00E3066E"/>
    <w:pPr>
      <w:widowControl/>
      <w:suppressAutoHyphens w:val="0"/>
      <w:spacing w:before="100" w:beforeAutospacing="1" w:after="100" w:afterAutospacing="1"/>
      <w:jc w:val="center"/>
    </w:pPr>
    <w:rPr>
      <w:rFonts w:ascii="Arial" w:eastAsia="Calibri" w:hAnsi="Arial" w:cs="Arial"/>
      <w:b/>
      <w:bCs/>
      <w:color w:val="000000"/>
      <w:kern w:val="0"/>
      <w:sz w:val="28"/>
      <w:szCs w:val="28"/>
      <w:lang w:eastAsia="pl-PL"/>
    </w:rPr>
  </w:style>
  <w:style w:type="character" w:styleId="Numerstrony">
    <w:name w:val="page number"/>
    <w:uiPriority w:val="99"/>
    <w:rsid w:val="00E3066E"/>
    <w:rPr>
      <w:rFonts w:cs="Times New Roman"/>
    </w:rPr>
  </w:style>
  <w:style w:type="paragraph" w:styleId="Lista3">
    <w:name w:val="List 3"/>
    <w:basedOn w:val="Normalny"/>
    <w:rsid w:val="006052DD"/>
    <w:pPr>
      <w:ind w:left="849" w:hanging="283"/>
      <w:contextualSpacing/>
    </w:pPr>
  </w:style>
  <w:style w:type="paragraph" w:customStyle="1" w:styleId="text-3mezera">
    <w:name w:val="text - 3 mezera"/>
    <w:basedOn w:val="Normalny"/>
    <w:uiPriority w:val="99"/>
    <w:rsid w:val="006052DD"/>
    <w:pPr>
      <w:widowControl/>
      <w:suppressAutoHyphens w:val="0"/>
      <w:spacing w:after="120"/>
      <w:jc w:val="both"/>
      <w:outlineLvl w:val="0"/>
    </w:pPr>
    <w:rPr>
      <w:rFonts w:ascii="Arial" w:eastAsia="Calibri" w:hAnsi="Arial"/>
      <w:color w:val="000000"/>
      <w:kern w:val="0"/>
      <w:sz w:val="22"/>
      <w:szCs w:val="20"/>
      <w:lang w:eastAsia="pl-PL"/>
    </w:rPr>
  </w:style>
  <w:style w:type="paragraph" w:styleId="Wcicienormalne">
    <w:name w:val="Normal Indent"/>
    <w:basedOn w:val="Normalny"/>
    <w:uiPriority w:val="99"/>
    <w:rsid w:val="006052DD"/>
    <w:pPr>
      <w:widowControl/>
      <w:suppressAutoHyphens w:val="0"/>
      <w:ind w:left="708"/>
    </w:pPr>
    <w:rPr>
      <w:rFonts w:ascii="Arial" w:eastAsia="Calibri" w:hAnsi="Arial"/>
      <w:kern w:val="0"/>
      <w:sz w:val="20"/>
      <w:szCs w:val="20"/>
      <w:lang w:val="en-GB" w:eastAsia="en-US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6052DD"/>
    <w:pPr>
      <w:widowControl/>
      <w:suppressAutoHyphens w:val="0"/>
    </w:pPr>
    <w:rPr>
      <w:rFonts w:eastAsia="Calibri"/>
      <w:kern w:val="0"/>
      <w:lang w:eastAsia="pl-PL"/>
    </w:rPr>
  </w:style>
  <w:style w:type="character" w:customStyle="1" w:styleId="ZwrotgrzecznociowyZnak">
    <w:name w:val="Zwrot grzecznościowy Znak"/>
    <w:link w:val="Zwrotgrzecznociowy"/>
    <w:uiPriority w:val="99"/>
    <w:locked/>
    <w:rsid w:val="006052DD"/>
    <w:rPr>
      <w:rFonts w:ascii="Times New Roman" w:hAnsi="Times New Roman"/>
      <w:sz w:val="24"/>
      <w:lang w:eastAsia="pl-PL"/>
    </w:rPr>
  </w:style>
  <w:style w:type="paragraph" w:styleId="Tytu">
    <w:name w:val="Title"/>
    <w:basedOn w:val="Normalny"/>
    <w:link w:val="TytuZnak"/>
    <w:qFormat/>
    <w:rsid w:val="006052DD"/>
    <w:pPr>
      <w:widowControl/>
      <w:suppressAutoHyphens w:val="0"/>
      <w:spacing w:after="120"/>
      <w:jc w:val="center"/>
    </w:pPr>
    <w:rPr>
      <w:rFonts w:ascii="Arial" w:eastAsia="Calibri" w:hAnsi="Arial"/>
      <w:b/>
      <w:kern w:val="0"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6052DD"/>
    <w:rPr>
      <w:rFonts w:ascii="Arial" w:hAnsi="Arial"/>
      <w:b/>
      <w:sz w:val="20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6052DD"/>
    <w:pPr>
      <w:widowControl/>
      <w:suppressAutoHyphens w:val="0"/>
      <w:jc w:val="center"/>
    </w:pPr>
    <w:rPr>
      <w:rFonts w:ascii="Arial" w:eastAsia="Calibri" w:hAnsi="Arial" w:cs="Arial"/>
      <w:b/>
      <w:kern w:val="0"/>
      <w:sz w:val="28"/>
      <w:szCs w:val="28"/>
      <w:u w:val="single"/>
      <w:lang w:eastAsia="pl-PL"/>
    </w:rPr>
  </w:style>
  <w:style w:type="paragraph" w:customStyle="1" w:styleId="Tekstpodstawowy1">
    <w:name w:val="Tekst podstawowy1"/>
    <w:basedOn w:val="Normalny"/>
    <w:uiPriority w:val="99"/>
    <w:rsid w:val="006052DD"/>
    <w:pPr>
      <w:keepLines/>
      <w:widowControl/>
      <w:suppressAutoHyphens w:val="0"/>
      <w:spacing w:after="120"/>
      <w:jc w:val="both"/>
    </w:pPr>
    <w:rPr>
      <w:rFonts w:ascii="Arial" w:eastAsia="Calibri" w:hAnsi="Arial"/>
      <w:kern w:val="0"/>
      <w:sz w:val="20"/>
      <w:szCs w:val="20"/>
      <w:lang w:eastAsia="en-US"/>
    </w:rPr>
  </w:style>
  <w:style w:type="table" w:styleId="Tabela-Siatka">
    <w:name w:val="Table Grid"/>
    <w:basedOn w:val="Standardowy"/>
    <w:uiPriority w:val="39"/>
    <w:locked/>
    <w:rsid w:val="00C07C6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semiHidden/>
    <w:rsid w:val="000B6E32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0B6E32"/>
    <w:rPr>
      <w:rFonts w:ascii="Times New Roman" w:hAnsi="Times New Roman"/>
      <w:kern w:val="1"/>
      <w:sz w:val="24"/>
      <w:lang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D5C46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D5C46"/>
    <w:rPr>
      <w:rFonts w:ascii="Times New Roman" w:hAnsi="Times New Roman"/>
      <w:kern w:val="1"/>
      <w:lang w:eastAsia="ar-SA" w:bidi="ar-SA"/>
    </w:rPr>
  </w:style>
  <w:style w:type="character" w:styleId="Odwoanieprzypisudolnego">
    <w:name w:val="footnote reference"/>
    <w:uiPriority w:val="99"/>
    <w:semiHidden/>
    <w:rsid w:val="008D5C46"/>
    <w:rPr>
      <w:rFonts w:cs="Times New Roman"/>
      <w:vertAlign w:val="superscript"/>
    </w:rPr>
  </w:style>
  <w:style w:type="paragraph" w:customStyle="1" w:styleId="Akapitzlist11">
    <w:name w:val="Akapit z listą11"/>
    <w:basedOn w:val="Normalny"/>
    <w:qFormat/>
    <w:rsid w:val="001F7F00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Numerowanie,Akapit z listą BS,sw tekst,Kolorowa lista — akcent 11,normalny tekst,List Paragraph,L1,Akapit z listą5,CW_Lista,Odstavec,Akapit z listą numerowaną,Podsis rysunku,lp1,Bullet List,FooterText,numbered,Paragraphe de liste1,列出段落"/>
    <w:basedOn w:val="Normalny"/>
    <w:link w:val="AkapitzlistZnak"/>
    <w:uiPriority w:val="34"/>
    <w:qFormat/>
    <w:rsid w:val="00F219F4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sw tekst Znak,Kolorowa lista — akcent 11 Znak,normalny tekst Znak,List Paragraph Znak,L1 Znak,Akapit z listą5 Znak,CW_Lista Znak,Odstavec Znak,Akapit z listą numerowaną Znak,Podsis rysunku Znak"/>
    <w:link w:val="Akapitzlist"/>
    <w:uiPriority w:val="34"/>
    <w:qFormat/>
    <w:locked/>
    <w:rsid w:val="00BA1696"/>
    <w:rPr>
      <w:rFonts w:ascii="Times New Roman" w:hAnsi="Times New Roman"/>
      <w:kern w:val="1"/>
      <w:sz w:val="24"/>
      <w:lang w:eastAsia="ar-SA" w:bidi="ar-SA"/>
    </w:rPr>
  </w:style>
  <w:style w:type="paragraph" w:customStyle="1" w:styleId="Akapitzlist2">
    <w:name w:val="Akapit z listą2"/>
    <w:basedOn w:val="Normalny"/>
    <w:uiPriority w:val="34"/>
    <w:qFormat/>
    <w:rsid w:val="009D494D"/>
    <w:pPr>
      <w:ind w:left="720"/>
      <w:contextualSpacing/>
    </w:pPr>
  </w:style>
  <w:style w:type="paragraph" w:customStyle="1" w:styleId="A-SIWZRozdzia">
    <w:name w:val="A - SIWZ_Rozdział"/>
    <w:basedOn w:val="Normalny"/>
    <w:rsid w:val="0097462F"/>
    <w:pPr>
      <w:keepNext/>
      <w:widowControl/>
      <w:numPr>
        <w:numId w:val="2"/>
      </w:numPr>
      <w:suppressAutoHyphens w:val="0"/>
      <w:spacing w:before="360"/>
    </w:pPr>
    <w:rPr>
      <w:rFonts w:ascii="Tahoma" w:hAnsi="Tahoma"/>
      <w:b/>
      <w:kern w:val="0"/>
      <w:sz w:val="20"/>
      <w:lang w:eastAsia="pl-PL"/>
    </w:rPr>
  </w:style>
  <w:style w:type="paragraph" w:customStyle="1" w:styleId="A-SIWZustpnum">
    <w:name w:val="A - SIWZ_ustęp num"/>
    <w:basedOn w:val="Normalny"/>
    <w:rsid w:val="0097462F"/>
    <w:pPr>
      <w:widowControl/>
      <w:numPr>
        <w:ilvl w:val="1"/>
        <w:numId w:val="2"/>
      </w:numPr>
      <w:suppressAutoHyphens w:val="0"/>
      <w:spacing w:before="120"/>
    </w:pPr>
    <w:rPr>
      <w:rFonts w:ascii="Tahoma" w:hAnsi="Tahoma"/>
      <w:kern w:val="0"/>
      <w:sz w:val="20"/>
      <w:lang w:eastAsia="pl-PL"/>
    </w:rPr>
  </w:style>
  <w:style w:type="paragraph" w:customStyle="1" w:styleId="A-SIWZpodpunkt">
    <w:name w:val="A - SIWZ_podpunkt"/>
    <w:basedOn w:val="Normalny"/>
    <w:rsid w:val="0097462F"/>
    <w:pPr>
      <w:widowControl/>
      <w:numPr>
        <w:ilvl w:val="2"/>
        <w:numId w:val="2"/>
      </w:numPr>
      <w:suppressAutoHyphens w:val="0"/>
      <w:spacing w:before="60"/>
    </w:pPr>
    <w:rPr>
      <w:rFonts w:ascii="Tahoma" w:hAnsi="Tahoma"/>
      <w:kern w:val="0"/>
      <w:sz w:val="20"/>
      <w:lang w:eastAsia="pl-PL"/>
    </w:rPr>
  </w:style>
  <w:style w:type="paragraph" w:customStyle="1" w:styleId="A-SIWZpodpunktwyliczanka">
    <w:name w:val="A - SIWZ_podpunkt_wyliczanka"/>
    <w:basedOn w:val="A-SIWZpodpunkt"/>
    <w:qFormat/>
    <w:rsid w:val="0097462F"/>
    <w:pPr>
      <w:numPr>
        <w:ilvl w:val="3"/>
      </w:numPr>
      <w:spacing w:before="0"/>
    </w:pPr>
  </w:style>
  <w:style w:type="paragraph" w:styleId="Tekstpodstawowywcity">
    <w:name w:val="Body Text Indent"/>
    <w:basedOn w:val="Normalny"/>
    <w:link w:val="TekstpodstawowywcityZnak"/>
    <w:uiPriority w:val="99"/>
    <w:locked/>
    <w:rsid w:val="005051AB"/>
    <w:pPr>
      <w:spacing w:after="120"/>
      <w:ind w:left="283"/>
    </w:pPr>
    <w:rPr>
      <w:rFonts w:eastAsia="Calibri"/>
    </w:rPr>
  </w:style>
  <w:style w:type="character" w:customStyle="1" w:styleId="TekstpodstawowywcityZnak">
    <w:name w:val="Tekst podstawowy wcięty Znak"/>
    <w:link w:val="Tekstpodstawowywcity"/>
    <w:uiPriority w:val="99"/>
    <w:locked/>
    <w:rsid w:val="005051AB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customStyle="1" w:styleId="Blockquote">
    <w:name w:val="Blockquote"/>
    <w:uiPriority w:val="99"/>
    <w:rsid w:val="005051AB"/>
    <w:pPr>
      <w:widowControl w:val="0"/>
      <w:spacing w:before="100" w:after="100"/>
      <w:ind w:left="360" w:right="360"/>
    </w:pPr>
    <w:rPr>
      <w:rFonts w:ascii="Times New Roman" w:eastAsia="Times New Roman" w:hAnsi="Times New Roman"/>
      <w:sz w:val="24"/>
      <w:szCs w:val="24"/>
    </w:rPr>
  </w:style>
  <w:style w:type="paragraph" w:customStyle="1" w:styleId="SGI-tredokumentunrartykuu">
    <w:name w:val="SGI - treść dokumentu (nr artykułu)"/>
    <w:basedOn w:val="Normalny"/>
    <w:uiPriority w:val="99"/>
    <w:qFormat/>
    <w:rsid w:val="000B6D9A"/>
    <w:pPr>
      <w:widowControl/>
      <w:numPr>
        <w:numId w:val="3"/>
      </w:numPr>
      <w:suppressAutoHyphens w:val="0"/>
      <w:spacing w:before="360" w:after="360" w:line="280" w:lineRule="atLeast"/>
      <w:jc w:val="center"/>
      <w:outlineLvl w:val="0"/>
    </w:pPr>
    <w:rPr>
      <w:b/>
      <w:kern w:val="0"/>
      <w:sz w:val="22"/>
      <w:szCs w:val="22"/>
      <w:lang w:eastAsia="pl-PL"/>
    </w:rPr>
  </w:style>
  <w:style w:type="paragraph" w:customStyle="1" w:styleId="SGI-tredokumentulistanumerowana-liczby">
    <w:name w:val="SGI - treść dokumentu (lista numerowana - liczby)"/>
    <w:basedOn w:val="Normalny"/>
    <w:link w:val="SGI-tredokumentulistanumerowana-liczbyZnak"/>
    <w:uiPriority w:val="99"/>
    <w:qFormat/>
    <w:rsid w:val="000B6D9A"/>
    <w:pPr>
      <w:widowControl/>
      <w:numPr>
        <w:ilvl w:val="1"/>
        <w:numId w:val="3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paragraph" w:customStyle="1" w:styleId="SGI-tredokumentulistanumerowana-literyiniej">
    <w:name w:val="SGI - treść dokumentu (lista numerowana - litery i niżej)"/>
    <w:basedOn w:val="Normalny"/>
    <w:uiPriority w:val="99"/>
    <w:qFormat/>
    <w:rsid w:val="000B6D9A"/>
    <w:pPr>
      <w:widowControl/>
      <w:numPr>
        <w:ilvl w:val="2"/>
        <w:numId w:val="3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paragraph" w:customStyle="1" w:styleId="StylSGI-tredokumentulistanumerowana-liczbyNagwki1">
    <w:name w:val="Styl SGI - treść dokumentu (lista numerowana - liczby) + +Nagłówki...1"/>
    <w:basedOn w:val="SGI-tredokumentulistanumerowana-liczby"/>
    <w:uiPriority w:val="99"/>
    <w:rsid w:val="000B6D9A"/>
    <w:rPr>
      <w:rFonts w:ascii="Cambria" w:hAnsi="Cambria"/>
    </w:rPr>
  </w:style>
  <w:style w:type="character" w:customStyle="1" w:styleId="SGI-tredokumentulistanumerowana-liczbyZnak">
    <w:name w:val="SGI - treść dokumentu (lista numerowana - liczby) Znak"/>
    <w:link w:val="SGI-tredokumentulistanumerowana-liczby"/>
    <w:uiPriority w:val="99"/>
    <w:rsid w:val="00610E61"/>
    <w:rPr>
      <w:rFonts w:ascii="Times New Roman" w:eastAsia="Times New Roman" w:hAnsi="Times New Roman"/>
      <w:sz w:val="22"/>
      <w:szCs w:val="22"/>
    </w:rPr>
  </w:style>
  <w:style w:type="character" w:customStyle="1" w:styleId="Spistreci2">
    <w:name w:val="Spis treści (2)_"/>
    <w:link w:val="Spistreci20"/>
    <w:locked/>
    <w:rsid w:val="0015508E"/>
    <w:rPr>
      <w:rFonts w:ascii="Times New Roman" w:eastAsia="Times New Roman" w:hAnsi="Times New Roman"/>
      <w:b/>
      <w:bCs/>
      <w:sz w:val="20"/>
      <w:szCs w:val="20"/>
      <w:shd w:val="clear" w:color="auto" w:fill="FFFFFF"/>
    </w:rPr>
  </w:style>
  <w:style w:type="paragraph" w:customStyle="1" w:styleId="Spistreci20">
    <w:name w:val="Spis treści (2)"/>
    <w:basedOn w:val="Normalny"/>
    <w:link w:val="Spistreci2"/>
    <w:rsid w:val="0015508E"/>
    <w:pPr>
      <w:shd w:val="clear" w:color="auto" w:fill="FFFFFF"/>
      <w:suppressAutoHyphens w:val="0"/>
      <w:spacing w:before="540" w:after="300" w:line="0" w:lineRule="atLeast"/>
      <w:ind w:hanging="440"/>
      <w:jc w:val="both"/>
    </w:pPr>
    <w:rPr>
      <w:b/>
      <w:bCs/>
      <w:kern w:val="0"/>
      <w:sz w:val="20"/>
      <w:szCs w:val="20"/>
      <w:lang w:eastAsia="pl-PL"/>
    </w:rPr>
  </w:style>
  <w:style w:type="character" w:customStyle="1" w:styleId="Spistreci">
    <w:name w:val="Spis treści_"/>
    <w:link w:val="Spistreci0"/>
    <w:locked/>
    <w:rsid w:val="0015508E"/>
    <w:rPr>
      <w:rFonts w:ascii="Times New Roman" w:eastAsia="Times New Roman" w:hAnsi="Times New Roman"/>
      <w:sz w:val="20"/>
      <w:szCs w:val="20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15508E"/>
    <w:pPr>
      <w:shd w:val="clear" w:color="auto" w:fill="FFFFFF"/>
      <w:suppressAutoHyphens w:val="0"/>
      <w:spacing w:before="300" w:after="300" w:line="0" w:lineRule="atLeast"/>
      <w:ind w:hanging="440"/>
      <w:jc w:val="both"/>
    </w:pPr>
    <w:rPr>
      <w:kern w:val="0"/>
      <w:sz w:val="20"/>
      <w:szCs w:val="20"/>
      <w:lang w:eastAsia="pl-PL"/>
    </w:rPr>
  </w:style>
  <w:style w:type="character" w:customStyle="1" w:styleId="SpistreciPogrubienie">
    <w:name w:val="Spis treści + Pogrubienie"/>
    <w:rsid w:val="0015508E"/>
    <w:rPr>
      <w:rFonts w:ascii="Times New Roman" w:eastAsia="Times New Roman" w:hAnsi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/>
    </w:rPr>
  </w:style>
  <w:style w:type="paragraph" w:customStyle="1" w:styleId="Domylnie">
    <w:name w:val="Domyślnie"/>
    <w:uiPriority w:val="99"/>
    <w:rsid w:val="005D14A7"/>
    <w:pPr>
      <w:widowControl w:val="0"/>
      <w:autoSpaceDN w:val="0"/>
      <w:adjustRightInd w:val="0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customStyle="1" w:styleId="TeksttreciGulimKursywaOdstpy0pt">
    <w:name w:val="Tekst treści + Gulim;Kursywa;Odstępy 0 pt"/>
    <w:rsid w:val="00D51799"/>
    <w:rPr>
      <w:rFonts w:ascii="Gulim" w:eastAsia="Gulim" w:hAnsi="Gulim" w:cs="Gulim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pl-PL"/>
    </w:rPr>
  </w:style>
  <w:style w:type="paragraph" w:styleId="Poprawka">
    <w:name w:val="Revision"/>
    <w:hidden/>
    <w:uiPriority w:val="99"/>
    <w:semiHidden/>
    <w:rsid w:val="00741E78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SGI-zaczniknumerzacznika">
    <w:name w:val="SGI - załącznik (numer załącznika)"/>
    <w:basedOn w:val="Normalny"/>
    <w:link w:val="SGI-zaczniknumerzacznikaZnak"/>
    <w:qFormat/>
    <w:rsid w:val="00455463"/>
    <w:pPr>
      <w:pageBreakBefore/>
      <w:widowControl/>
      <w:numPr>
        <w:numId w:val="4"/>
      </w:numPr>
      <w:suppressAutoHyphens w:val="0"/>
      <w:spacing w:line="280" w:lineRule="atLeast"/>
      <w:contextualSpacing/>
      <w:jc w:val="right"/>
    </w:pPr>
    <w:rPr>
      <w:kern w:val="0"/>
      <w:sz w:val="22"/>
      <w:szCs w:val="22"/>
      <w:lang w:eastAsia="pl-PL"/>
    </w:rPr>
  </w:style>
  <w:style w:type="character" w:customStyle="1" w:styleId="SGI-zaczniknumerzacznikaZnak">
    <w:name w:val="SGI - załącznik (numer załącznika) Znak"/>
    <w:link w:val="SGI-zaczniknumerzacznika"/>
    <w:rsid w:val="00455463"/>
    <w:rPr>
      <w:rFonts w:ascii="Times New Roman" w:eastAsia="Times New Roman" w:hAnsi="Times New Roman"/>
      <w:sz w:val="22"/>
      <w:szCs w:val="22"/>
    </w:rPr>
  </w:style>
  <w:style w:type="paragraph" w:customStyle="1" w:styleId="SGI-trezacznikalistanumerowana-liczby">
    <w:name w:val="SGI - treść załącznika (lista numerowana - liczby)"/>
    <w:basedOn w:val="Normalny"/>
    <w:qFormat/>
    <w:rsid w:val="00455463"/>
    <w:pPr>
      <w:widowControl/>
      <w:numPr>
        <w:ilvl w:val="1"/>
        <w:numId w:val="4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paragraph" w:customStyle="1" w:styleId="SGI-trezacznikalistanumerowana-literyiniej">
    <w:name w:val="SGI - treść załącznika (lista numerowana - litery i niżej)"/>
    <w:basedOn w:val="Normalny"/>
    <w:qFormat/>
    <w:rsid w:val="00455463"/>
    <w:pPr>
      <w:widowControl/>
      <w:numPr>
        <w:ilvl w:val="2"/>
        <w:numId w:val="4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952E31"/>
    <w:rPr>
      <w:rFonts w:ascii="Times New Roman" w:eastAsia="Times New Roman" w:hAnsi="Times New Roman"/>
      <w:sz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952E31"/>
    <w:rPr>
      <w:rFonts w:ascii="Times New Roman" w:eastAsia="Times New Roman" w:hAnsi="Times New Roman"/>
      <w:sz w:val="24"/>
    </w:rPr>
  </w:style>
  <w:style w:type="character" w:customStyle="1" w:styleId="Nagwek7Znak">
    <w:name w:val="Nagłówek 7 Znak"/>
    <w:basedOn w:val="Domylnaczcionkaakapitu"/>
    <w:link w:val="Nagwek7"/>
    <w:uiPriority w:val="99"/>
    <w:rsid w:val="00952E31"/>
    <w:rPr>
      <w:rFonts w:ascii="Times New Roman" w:eastAsia="Times New Roman" w:hAnsi="Times New Roman"/>
      <w:i/>
      <w:sz w:val="22"/>
    </w:rPr>
  </w:style>
  <w:style w:type="character" w:customStyle="1" w:styleId="Nagwek8Znak">
    <w:name w:val="Nagłówek 8 Znak"/>
    <w:basedOn w:val="Domylnaczcionkaakapitu"/>
    <w:link w:val="Nagwek8"/>
    <w:uiPriority w:val="99"/>
    <w:rsid w:val="00952E31"/>
    <w:rPr>
      <w:rFonts w:ascii="Times New Roman" w:eastAsia="Times New Roman" w:hAnsi="Times New Roman"/>
      <w:i/>
      <w:sz w:val="22"/>
    </w:rPr>
  </w:style>
  <w:style w:type="paragraph" w:styleId="Legenda">
    <w:name w:val="caption"/>
    <w:basedOn w:val="Normalny"/>
    <w:next w:val="Normalny"/>
    <w:qFormat/>
    <w:rsid w:val="00952E31"/>
    <w:pPr>
      <w:widowControl/>
      <w:suppressAutoHyphens w:val="0"/>
      <w:spacing w:line="360" w:lineRule="auto"/>
      <w:jc w:val="center"/>
    </w:pPr>
    <w:rPr>
      <w:rFonts w:ascii="Tahoma" w:hAnsi="Tahoma"/>
      <w:kern w:val="0"/>
      <w:sz w:val="36"/>
      <w:szCs w:val="20"/>
      <w:lang w:val="en-GB" w:eastAsia="pl-PL"/>
    </w:rPr>
  </w:style>
  <w:style w:type="paragraph" w:customStyle="1" w:styleId="SIWZ-punkty">
    <w:name w:val="SIWZ - punkty"/>
    <w:basedOn w:val="Normalny"/>
    <w:rsid w:val="00A14FB0"/>
    <w:pPr>
      <w:keepLines/>
      <w:widowControl/>
      <w:numPr>
        <w:ilvl w:val="1"/>
        <w:numId w:val="5"/>
      </w:numPr>
      <w:suppressAutoHyphens w:val="0"/>
      <w:spacing w:before="120"/>
    </w:pPr>
    <w:rPr>
      <w:rFonts w:ascii="Tahoma" w:hAnsi="Tahoma"/>
      <w:kern w:val="0"/>
      <w:sz w:val="20"/>
      <w:szCs w:val="20"/>
      <w:lang w:eastAsia="pl-PL"/>
    </w:rPr>
  </w:style>
  <w:style w:type="paragraph" w:customStyle="1" w:styleId="SIWZ-nagwekrozdziau">
    <w:name w:val="SIWZ - nagłówek rozdziału"/>
    <w:basedOn w:val="Nagwek2"/>
    <w:next w:val="Normalny"/>
    <w:rsid w:val="00A14FB0"/>
    <w:pPr>
      <w:keepLines w:val="0"/>
      <w:widowControl/>
      <w:numPr>
        <w:numId w:val="5"/>
      </w:numPr>
      <w:suppressAutoHyphens w:val="0"/>
      <w:spacing w:before="360" w:after="120"/>
    </w:pPr>
    <w:rPr>
      <w:rFonts w:ascii="Tahoma" w:eastAsia="Times New Roman" w:hAnsi="Tahoma"/>
      <w:color w:val="auto"/>
      <w:kern w:val="0"/>
      <w:sz w:val="20"/>
      <w:szCs w:val="20"/>
      <w:lang w:eastAsia="pl-PL"/>
    </w:rPr>
  </w:style>
  <w:style w:type="paragraph" w:customStyle="1" w:styleId="SIWZ-podpunktypunktwzwykych">
    <w:name w:val="SIWZ - podpunkty punktów zwykłych"/>
    <w:basedOn w:val="Normalny"/>
    <w:qFormat/>
    <w:rsid w:val="00A14FB0"/>
    <w:pPr>
      <w:widowControl/>
      <w:numPr>
        <w:ilvl w:val="2"/>
        <w:numId w:val="5"/>
      </w:numPr>
      <w:suppressAutoHyphens w:val="0"/>
      <w:spacing w:before="60"/>
    </w:pPr>
    <w:rPr>
      <w:rFonts w:ascii="Tahoma" w:hAnsi="Tahoma"/>
      <w:kern w:val="0"/>
      <w:sz w:val="20"/>
      <w:szCs w:val="22"/>
      <w:lang w:eastAsia="pl-PL"/>
    </w:rPr>
  </w:style>
  <w:style w:type="paragraph" w:customStyle="1" w:styleId="SIWZ-podpuntypodpunktw">
    <w:name w:val="SIWZ - podpunty podpunktów"/>
    <w:basedOn w:val="Normalny"/>
    <w:qFormat/>
    <w:rsid w:val="00A14FB0"/>
    <w:pPr>
      <w:widowControl/>
      <w:numPr>
        <w:ilvl w:val="3"/>
        <w:numId w:val="5"/>
      </w:numPr>
      <w:suppressAutoHyphens w:val="0"/>
      <w:spacing w:before="60"/>
    </w:pPr>
    <w:rPr>
      <w:rFonts w:ascii="Tahoma" w:hAnsi="Tahoma"/>
      <w:kern w:val="0"/>
      <w:sz w:val="20"/>
      <w:szCs w:val="20"/>
      <w:lang w:eastAsia="pl-PL"/>
    </w:rPr>
  </w:style>
  <w:style w:type="character" w:customStyle="1" w:styleId="h1">
    <w:name w:val="h1"/>
    <w:uiPriority w:val="99"/>
    <w:rsid w:val="00481283"/>
    <w:rPr>
      <w:rFonts w:cs="Times New Roman"/>
    </w:rPr>
  </w:style>
  <w:style w:type="paragraph" w:customStyle="1" w:styleId="LukStopka-adres">
    <w:name w:val="Luk_Stopka-adres"/>
    <w:basedOn w:val="Normalny"/>
    <w:qFormat/>
    <w:rsid w:val="005A47AE"/>
    <w:pPr>
      <w:widowControl/>
      <w:suppressAutoHyphens w:val="0"/>
      <w:spacing w:line="170" w:lineRule="exact"/>
    </w:pPr>
    <w:rPr>
      <w:rFonts w:asciiTheme="minorHAnsi" w:eastAsiaTheme="minorHAnsi" w:hAnsiTheme="minorHAnsi" w:cstheme="minorBidi"/>
      <w:noProof/>
      <w:color w:val="1F497D" w:themeColor="text2"/>
      <w:spacing w:val="4"/>
      <w:kern w:val="0"/>
      <w:sz w:val="14"/>
      <w:szCs w:val="14"/>
      <w:lang w:eastAsia="en-US"/>
    </w:rPr>
  </w:style>
  <w:style w:type="paragraph" w:customStyle="1" w:styleId="Normalny1">
    <w:name w:val="Normalny1"/>
    <w:rsid w:val="0009266C"/>
    <w:rPr>
      <w:rFonts w:ascii="Times New Roman" w:eastAsia="Times New Roman" w:hAnsi="Times New Roman"/>
      <w:sz w:val="24"/>
      <w:szCs w:val="24"/>
    </w:rPr>
  </w:style>
  <w:style w:type="table" w:customStyle="1" w:styleId="TableNormal">
    <w:name w:val="Table Normal"/>
    <w:rsid w:val="0009266C"/>
    <w:rPr>
      <w:rFonts w:ascii="Times New Roman" w:eastAsia="Times New Roman" w:hAnsi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1"/>
    <w:next w:val="Normalny1"/>
    <w:link w:val="PodtytuZnak"/>
    <w:rsid w:val="0009266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rsid w:val="0009266C"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Teksttreci3">
    <w:name w:val="Tekst treści (3)"/>
    <w:basedOn w:val="Domylnaczcionkaakapitu"/>
    <w:rsid w:val="006B54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pl-PL"/>
    </w:rPr>
  </w:style>
  <w:style w:type="paragraph" w:customStyle="1" w:styleId="Normalny2">
    <w:name w:val="Normalny2"/>
    <w:rsid w:val="001B03A7"/>
    <w:rPr>
      <w:rFonts w:ascii="Times New Roman" w:eastAsia="Times New Roman" w:hAnsi="Times New Roman"/>
      <w:sz w:val="24"/>
      <w:szCs w:val="24"/>
    </w:rPr>
  </w:style>
  <w:style w:type="paragraph" w:customStyle="1" w:styleId="m9044631426781865618msolistparagraph">
    <w:name w:val="m_9044631426781865618msolistparagraph"/>
    <w:basedOn w:val="Normalny"/>
    <w:rsid w:val="0094141F"/>
    <w:pPr>
      <w:widowControl/>
      <w:suppressAutoHyphens w:val="0"/>
      <w:spacing w:before="100" w:beforeAutospacing="1" w:after="100" w:afterAutospacing="1"/>
    </w:pPr>
    <w:rPr>
      <w:kern w:val="0"/>
      <w:lang w:eastAsia="pl-PL"/>
    </w:rPr>
  </w:style>
  <w:style w:type="character" w:customStyle="1" w:styleId="m9044631426781865618msofootnotereference">
    <w:name w:val="m_9044631426781865618msofootnotereference"/>
    <w:basedOn w:val="Domylnaczcionkaakapitu"/>
    <w:rsid w:val="0094141F"/>
  </w:style>
  <w:style w:type="paragraph" w:customStyle="1" w:styleId="MILis1">
    <w:name w:val="MILis1"/>
    <w:basedOn w:val="Normalny"/>
    <w:rsid w:val="00800ABC"/>
    <w:pPr>
      <w:keepNext/>
      <w:keepLines/>
      <w:widowControl/>
      <w:numPr>
        <w:numId w:val="40"/>
      </w:numPr>
      <w:suppressAutoHyphens w:val="0"/>
      <w:jc w:val="both"/>
    </w:pPr>
    <w:rPr>
      <w:rFonts w:ascii="Arial Narrow" w:hAnsi="Arial Narrow" w:cs="Arial"/>
      <w:bCs/>
      <w:kern w:val="32"/>
      <w:sz w:val="22"/>
      <w:szCs w:val="32"/>
      <w:lang w:eastAsia="pl-PL"/>
    </w:rPr>
  </w:style>
  <w:style w:type="paragraph" w:customStyle="1" w:styleId="MILis2">
    <w:name w:val="MILis2"/>
    <w:basedOn w:val="Normalny"/>
    <w:rsid w:val="00800ABC"/>
    <w:pPr>
      <w:widowControl/>
      <w:numPr>
        <w:ilvl w:val="1"/>
        <w:numId w:val="40"/>
      </w:numPr>
      <w:suppressAutoHyphens w:val="0"/>
      <w:jc w:val="both"/>
    </w:pPr>
    <w:rPr>
      <w:rFonts w:ascii="Arial Narrow" w:hAnsi="Arial Narrow" w:cs="Arial"/>
      <w:bCs/>
      <w:kern w:val="32"/>
      <w:sz w:val="22"/>
      <w:szCs w:val="32"/>
      <w:lang w:eastAsia="pl-PL"/>
    </w:rPr>
  </w:style>
  <w:style w:type="paragraph" w:customStyle="1" w:styleId="Nagwek20">
    <w:name w:val="Nagłówek2"/>
    <w:basedOn w:val="Normalny"/>
    <w:next w:val="Tekstpodstawowy"/>
    <w:rsid w:val="00987AC1"/>
    <w:pPr>
      <w:keepNext/>
      <w:widowControl/>
      <w:spacing w:before="240" w:after="120" w:line="276" w:lineRule="auto"/>
    </w:pPr>
    <w:rPr>
      <w:rFonts w:ascii="Arial" w:eastAsia="Microsoft YaHei" w:hAnsi="Arial" w:cs="Mangal"/>
      <w:kern w:val="0"/>
      <w:sz w:val="28"/>
      <w:szCs w:val="28"/>
    </w:rPr>
  </w:style>
  <w:style w:type="paragraph" w:customStyle="1" w:styleId="SGI-FZczerwony">
    <w:name w:val="SGI - &lt;FZ&gt; czerwony"/>
    <w:basedOn w:val="Normalny"/>
    <w:link w:val="SGI-FZczerwonyZnak"/>
    <w:qFormat/>
    <w:rsid w:val="00987AC1"/>
    <w:pPr>
      <w:widowControl/>
      <w:suppressAutoHyphens w:val="0"/>
      <w:spacing w:line="280" w:lineRule="atLeast"/>
      <w:jc w:val="both"/>
    </w:pPr>
    <w:rPr>
      <w:color w:val="FF0000"/>
      <w:kern w:val="0"/>
      <w:sz w:val="22"/>
      <w:szCs w:val="22"/>
      <w:lang w:eastAsia="pl-PL"/>
    </w:rPr>
  </w:style>
  <w:style w:type="character" w:customStyle="1" w:styleId="SGI-FZczerwonyZnak">
    <w:name w:val="SGI - &lt;FZ&gt; czerwony Znak"/>
    <w:basedOn w:val="Domylnaczcionkaakapitu"/>
    <w:link w:val="SGI-FZczerwony"/>
    <w:rsid w:val="00987AC1"/>
    <w:rPr>
      <w:rFonts w:ascii="Times New Roman" w:eastAsia="Times New Roman" w:hAnsi="Times New Roman"/>
      <w:color w:val="FF0000"/>
      <w:sz w:val="22"/>
      <w:szCs w:val="22"/>
    </w:rPr>
  </w:style>
  <w:style w:type="character" w:customStyle="1" w:styleId="bartek">
    <w:name w:val="bartek"/>
    <w:basedOn w:val="Domylnaczcionkaakapitu"/>
    <w:uiPriority w:val="1"/>
    <w:rsid w:val="00987AC1"/>
    <w:rPr>
      <w:rFonts w:ascii="Times New Roman" w:hAnsi="Times New Roman"/>
      <w:b/>
      <w:sz w:val="22"/>
    </w:rPr>
  </w:style>
  <w:style w:type="numbering" w:customStyle="1" w:styleId="WWNum22">
    <w:name w:val="WWNum22"/>
    <w:basedOn w:val="Bezlisty"/>
    <w:rsid w:val="00593E36"/>
    <w:pPr>
      <w:numPr>
        <w:numId w:val="43"/>
      </w:numPr>
    </w:pPr>
  </w:style>
  <w:style w:type="character" w:customStyle="1" w:styleId="markedcontent">
    <w:name w:val="markedcontent"/>
    <w:basedOn w:val="Domylnaczcionkaakapitu"/>
    <w:rsid w:val="007D4008"/>
  </w:style>
  <w:style w:type="paragraph" w:customStyle="1" w:styleId="xmsonormal">
    <w:name w:val="x_msonormal"/>
    <w:basedOn w:val="Normalny"/>
    <w:rsid w:val="001506D0"/>
    <w:pPr>
      <w:widowControl/>
      <w:suppressAutoHyphens w:val="0"/>
      <w:spacing w:before="100" w:beforeAutospacing="1" w:after="100" w:afterAutospacing="1"/>
    </w:pPr>
    <w:rPr>
      <w:kern w:val="0"/>
      <w:lang w:eastAsia="pl-PL"/>
    </w:rPr>
  </w:style>
  <w:style w:type="character" w:styleId="Uwydatnienie">
    <w:name w:val="Emphasis"/>
    <w:basedOn w:val="Domylnaczcionkaakapitu"/>
    <w:uiPriority w:val="20"/>
    <w:qFormat/>
    <w:rsid w:val="00A079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7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7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7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7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7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7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7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7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7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0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prod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ms.ms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pl/komponentedukacyjny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6D389E-E54A-4883-AB5C-A0943882D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2043</TotalTime>
  <Pages>10</Pages>
  <Words>1701</Words>
  <Characters>12964</Characters>
  <Application>Microsoft Office Word</Application>
  <DocSecurity>0</DocSecurity>
  <Lines>108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</vt:lpstr>
    </vt:vector>
  </TitlesOfParts>
  <Company>Hewlett-Packard</Company>
  <LinksUpToDate>false</LinksUpToDate>
  <CharactersWithSpaces>14636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</dc:title>
  <dc:creator>Bartosz Kowalski</dc:creator>
  <cp:lastModifiedBy>Michał Perzyński</cp:lastModifiedBy>
  <cp:revision>219</cp:revision>
  <cp:lastPrinted>2023-11-23T14:39:00Z</cp:lastPrinted>
  <dcterms:created xsi:type="dcterms:W3CDTF">2022-06-21T19:46:00Z</dcterms:created>
  <dcterms:modified xsi:type="dcterms:W3CDTF">2024-11-10T14:29:00Z</dcterms:modified>
</cp:coreProperties>
</file>