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1513" w:rsidRPr="00EA11A4" w:rsidRDefault="00F11513">
      <w:pPr>
        <w:autoSpaceDE/>
        <w:jc w:val="righ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vertAlign w:val="superscript"/>
        </w:rPr>
        <w:t xml:space="preserve"> </w:t>
      </w:r>
      <w:r>
        <w:rPr>
          <w:b/>
          <w:color w:val="auto"/>
          <w:lang w:eastAsia="en-US"/>
        </w:rPr>
        <w:t>Załącznik nr 2</w:t>
      </w:r>
      <w:r w:rsidRPr="006E7584">
        <w:rPr>
          <w:b/>
          <w:color w:val="auto"/>
          <w:lang w:eastAsia="en-US"/>
        </w:rPr>
        <w:t xml:space="preserve"> do </w:t>
      </w:r>
      <w:r>
        <w:rPr>
          <w:b/>
          <w:color w:val="auto"/>
          <w:lang w:eastAsia="en-US"/>
        </w:rPr>
        <w:t>SWZ</w:t>
      </w:r>
    </w:p>
    <w:p w:rsidR="00F11513" w:rsidRDefault="00F11513">
      <w:pPr>
        <w:tabs>
          <w:tab w:val="right" w:leader="dot" w:pos="4536"/>
        </w:tabs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>………………………………………………………</w:t>
      </w:r>
    </w:p>
    <w:p w:rsidR="00F11513" w:rsidRDefault="00F11513">
      <w:pPr>
        <w:tabs>
          <w:tab w:val="right" w:leader="dot" w:pos="4536"/>
        </w:tabs>
        <w:ind w:firstLine="567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   (pieczęć Wykonawcy)</w:t>
      </w:r>
    </w:p>
    <w:p w:rsidR="00F11513" w:rsidRDefault="00F11513">
      <w:pPr>
        <w:tabs>
          <w:tab w:val="right" w:leader="dot" w:pos="4536"/>
        </w:tabs>
        <w:ind w:firstLine="567"/>
        <w:rPr>
          <w:i/>
          <w:iCs/>
          <w:color w:val="auto"/>
          <w:sz w:val="22"/>
          <w:szCs w:val="22"/>
        </w:rPr>
      </w:pPr>
    </w:p>
    <w:p w:rsidR="00F11513" w:rsidRDefault="00F11513" w:rsidP="00F05307">
      <w:pPr>
        <w:rPr>
          <w:b/>
          <w:bCs/>
          <w:sz w:val="16"/>
          <w:szCs w:val="16"/>
        </w:rPr>
      </w:pPr>
    </w:p>
    <w:p w:rsidR="00F11513" w:rsidRDefault="00F11513" w:rsidP="00B14843">
      <w:pPr>
        <w:spacing w:after="120" w:line="360" w:lineRule="auto"/>
        <w:jc w:val="center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:rsidR="00F11513" w:rsidRPr="00B14843" w:rsidRDefault="00F11513" w:rsidP="00B14843">
      <w:pPr>
        <w:spacing w:after="120" w:line="360" w:lineRule="auto"/>
        <w:jc w:val="center"/>
        <w:rPr>
          <w:b/>
          <w:color w:val="auto"/>
          <w:u w:val="single"/>
        </w:rPr>
      </w:pPr>
      <w:r>
        <w:rPr>
          <w:b/>
          <w:color w:val="auto"/>
          <w:u w:val="single"/>
        </w:rPr>
        <w:t>Oświadczenie Wykonawcy</w:t>
      </w:r>
    </w:p>
    <w:p w:rsidR="00F11513" w:rsidRPr="00B14843" w:rsidRDefault="00F11513" w:rsidP="00B14843">
      <w:pPr>
        <w:spacing w:line="360" w:lineRule="auto"/>
        <w:jc w:val="center"/>
        <w:rPr>
          <w:b/>
          <w:color w:val="auto"/>
        </w:rPr>
      </w:pPr>
      <w:r w:rsidRPr="00B14843">
        <w:rPr>
          <w:b/>
          <w:color w:val="auto"/>
        </w:rPr>
        <w:t>składane na podstawie art. 125 ust. 1 ustawy z dnia 11 września 2019 r.</w:t>
      </w:r>
    </w:p>
    <w:p w:rsidR="00F11513" w:rsidRDefault="00F11513" w:rsidP="002734EB">
      <w:pPr>
        <w:spacing w:line="360" w:lineRule="auto"/>
        <w:jc w:val="center"/>
        <w:rPr>
          <w:b/>
          <w:color w:val="auto"/>
        </w:rPr>
      </w:pPr>
      <w:r w:rsidRPr="00B14843">
        <w:rPr>
          <w:b/>
          <w:color w:val="auto"/>
        </w:rPr>
        <w:t>Prawo zamówień publicznych (dalej jako: ustawa Pzp)</w:t>
      </w:r>
      <w:r>
        <w:rPr>
          <w:b/>
          <w:color w:val="auto"/>
        </w:rPr>
        <w:t xml:space="preserve"> w postępowaniu o udzielenie zamówienia publicznego prowadzonego w trybie podstawowym  z możliwością negocjacji pn.</w:t>
      </w:r>
    </w:p>
    <w:p w:rsidR="00F11513" w:rsidRDefault="00F11513" w:rsidP="002734EB">
      <w:pPr>
        <w:spacing w:line="360" w:lineRule="auto"/>
        <w:jc w:val="center"/>
        <w:rPr>
          <w:b/>
          <w:color w:val="auto"/>
        </w:rPr>
      </w:pPr>
    </w:p>
    <w:p w:rsidR="00F11513" w:rsidRPr="00735A73" w:rsidRDefault="00F11513" w:rsidP="00735A73">
      <w:pPr>
        <w:pStyle w:val="Zwykytekst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73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Pr="00735A73">
        <w:rPr>
          <w:rFonts w:ascii="Times New Roman" w:hAnsi="Times New Roman" w:cs="Times New Roman"/>
          <w:b/>
          <w:sz w:val="28"/>
          <w:szCs w:val="28"/>
        </w:rPr>
        <w:t>Dowozy uczniów z gminy Święciechowa do Szkół Podstawowych i dzieci  do Przedszkola  w Święciechowie”</w:t>
      </w:r>
    </w:p>
    <w:p w:rsidR="00F11513" w:rsidRDefault="00F11513" w:rsidP="00F76D97">
      <w:pPr>
        <w:jc w:val="center"/>
        <w:rPr>
          <w:b/>
          <w:color w:val="auto"/>
          <w:sz w:val="28"/>
          <w:szCs w:val="28"/>
        </w:rPr>
      </w:pPr>
    </w:p>
    <w:p w:rsidR="00F11513" w:rsidRPr="00B14843" w:rsidRDefault="00F11513" w:rsidP="00B14843">
      <w:pPr>
        <w:spacing w:line="360" w:lineRule="auto"/>
        <w:jc w:val="center"/>
        <w:rPr>
          <w:b/>
          <w:color w:val="auto"/>
        </w:rPr>
      </w:pPr>
    </w:p>
    <w:p w:rsidR="00F11513" w:rsidRDefault="00F11513" w:rsidP="00B14843">
      <w:pPr>
        <w:jc w:val="center"/>
        <w:rPr>
          <w:b/>
          <w:u w:val="single"/>
        </w:rPr>
      </w:pPr>
      <w:r w:rsidRPr="00B14843">
        <w:rPr>
          <w:b/>
          <w:u w:val="single"/>
        </w:rPr>
        <w:t>DOTYCZĄCE SPEŁNIANIA WARUNKÓW UDZIAŁU W POSTĘPOWANIU</w:t>
      </w:r>
      <w:r w:rsidRPr="00253629">
        <w:rPr>
          <w:b/>
          <w:u w:val="single"/>
        </w:rPr>
        <w:t xml:space="preserve"> </w:t>
      </w:r>
      <w:r>
        <w:rPr>
          <w:b/>
          <w:u w:val="single"/>
        </w:rPr>
        <w:t>ORAZ NIEPODLEGANIA WYKLUCZENIU</w:t>
      </w:r>
    </w:p>
    <w:p w:rsidR="00F11513" w:rsidRDefault="00F11513" w:rsidP="00B14843">
      <w:pPr>
        <w:jc w:val="center"/>
        <w:rPr>
          <w:b/>
          <w:u w:val="single"/>
        </w:rPr>
      </w:pPr>
    </w:p>
    <w:p w:rsidR="00F11513" w:rsidRDefault="00F11513" w:rsidP="00B14843">
      <w:pPr>
        <w:jc w:val="center"/>
        <w:rPr>
          <w:b/>
          <w:u w:val="single"/>
        </w:rPr>
      </w:pPr>
    </w:p>
    <w:p w:rsidR="00F11513" w:rsidRPr="00735A73" w:rsidRDefault="00F11513" w:rsidP="00735A73">
      <w:pPr>
        <w:pBdr>
          <w:bottom w:val="single" w:sz="8" w:space="1" w:color="000000"/>
        </w:pBdr>
        <w:jc w:val="center"/>
        <w:rPr>
          <w:bCs/>
          <w:i/>
        </w:rPr>
      </w:pPr>
      <w:r>
        <w:rPr>
          <w:b/>
          <w:bCs/>
        </w:rPr>
        <w:t>Dla części 1 i części 2 zamówienia *</w:t>
      </w:r>
    </w:p>
    <w:p w:rsidR="00F11513" w:rsidRPr="00A14163" w:rsidRDefault="00F11513" w:rsidP="00333A42">
      <w:pPr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694"/>
      </w:tblGrid>
      <w:tr w:rsidR="00F11513" w:rsidRPr="00D80945" w:rsidTr="00D80945">
        <w:tc>
          <w:tcPr>
            <w:tcW w:w="2518" w:type="dxa"/>
          </w:tcPr>
          <w:p w:rsidR="00F11513" w:rsidRDefault="00F11513" w:rsidP="00D80945">
            <w:pPr>
              <w:jc w:val="both"/>
            </w:pPr>
            <w:r w:rsidRPr="00B00D1B">
              <w:t>Nazwa Wykonawcy</w:t>
            </w:r>
          </w:p>
          <w:p w:rsidR="00F11513" w:rsidRDefault="00F11513" w:rsidP="00D80945">
            <w:pPr>
              <w:jc w:val="both"/>
            </w:pPr>
          </w:p>
          <w:p w:rsidR="00F11513" w:rsidRPr="00B00D1B" w:rsidRDefault="00F11513" w:rsidP="00D80945">
            <w:pPr>
              <w:jc w:val="both"/>
            </w:pPr>
          </w:p>
        </w:tc>
        <w:tc>
          <w:tcPr>
            <w:tcW w:w="6694" w:type="dxa"/>
          </w:tcPr>
          <w:p w:rsidR="00F11513" w:rsidRPr="00D80945" w:rsidRDefault="00F11513" w:rsidP="00D80945">
            <w:pPr>
              <w:jc w:val="both"/>
              <w:rPr>
                <w:b/>
              </w:rPr>
            </w:pPr>
          </w:p>
        </w:tc>
      </w:tr>
      <w:tr w:rsidR="00F11513" w:rsidRPr="00D80945" w:rsidTr="00D80945">
        <w:tc>
          <w:tcPr>
            <w:tcW w:w="2518" w:type="dxa"/>
          </w:tcPr>
          <w:p w:rsidR="00F11513" w:rsidRDefault="00F11513" w:rsidP="00D80945">
            <w:pPr>
              <w:jc w:val="both"/>
            </w:pPr>
            <w:r w:rsidRPr="00B00D1B">
              <w:t>Adres Wykonawcy</w:t>
            </w:r>
          </w:p>
          <w:p w:rsidR="00F11513" w:rsidRDefault="00F11513" w:rsidP="00D80945">
            <w:pPr>
              <w:jc w:val="both"/>
            </w:pPr>
          </w:p>
          <w:p w:rsidR="00F11513" w:rsidRPr="00B00D1B" w:rsidRDefault="00F11513" w:rsidP="00D80945">
            <w:pPr>
              <w:jc w:val="both"/>
            </w:pPr>
          </w:p>
        </w:tc>
        <w:tc>
          <w:tcPr>
            <w:tcW w:w="6694" w:type="dxa"/>
          </w:tcPr>
          <w:p w:rsidR="00F11513" w:rsidRPr="00D80945" w:rsidRDefault="00F11513" w:rsidP="00D80945">
            <w:pPr>
              <w:jc w:val="both"/>
              <w:rPr>
                <w:b/>
              </w:rPr>
            </w:pPr>
          </w:p>
        </w:tc>
      </w:tr>
    </w:tbl>
    <w:p w:rsidR="00F11513" w:rsidRDefault="00F11513" w:rsidP="00B14843">
      <w:pPr>
        <w:pStyle w:val="western"/>
        <w:spacing w:after="0"/>
      </w:pPr>
    </w:p>
    <w:p w:rsidR="00F11513" w:rsidRPr="00B14843" w:rsidRDefault="00F11513" w:rsidP="00735A73">
      <w:pPr>
        <w:shd w:val="clear" w:color="auto" w:fill="BFBFBF"/>
        <w:jc w:val="both"/>
        <w:rPr>
          <w:b/>
          <w:color w:val="auto"/>
        </w:rPr>
      </w:pPr>
      <w:r>
        <w:rPr>
          <w:b/>
          <w:color w:val="auto"/>
        </w:rPr>
        <w:t xml:space="preserve">I. </w:t>
      </w:r>
      <w:r w:rsidRPr="00B14843">
        <w:rPr>
          <w:b/>
          <w:color w:val="auto"/>
        </w:rPr>
        <w:t xml:space="preserve">INFORMACJA DOTYCZĄCA SPEŁNIANIA WARUNKÓW UDZIAŁU </w:t>
      </w:r>
      <w:r>
        <w:rPr>
          <w:b/>
          <w:color w:val="auto"/>
        </w:rPr>
        <w:br/>
      </w:r>
      <w:r w:rsidRPr="00B14843">
        <w:rPr>
          <w:b/>
          <w:color w:val="auto"/>
        </w:rPr>
        <w:t>W POSTĘPOWANIU:</w:t>
      </w:r>
    </w:p>
    <w:p w:rsidR="00F11513" w:rsidRPr="00A11B0D" w:rsidRDefault="00F11513" w:rsidP="00B14843">
      <w:pPr>
        <w:spacing w:line="360" w:lineRule="auto"/>
        <w:jc w:val="both"/>
        <w:rPr>
          <w:color w:val="auto"/>
        </w:rPr>
      </w:pPr>
      <w:r w:rsidRPr="00B14843">
        <w:rPr>
          <w:color w:val="auto"/>
        </w:rPr>
        <w:t>Oświadczam</w:t>
      </w:r>
      <w:r>
        <w:rPr>
          <w:color w:val="auto"/>
        </w:rPr>
        <w:t>/my</w:t>
      </w:r>
      <w:r w:rsidRPr="00B14843">
        <w:rPr>
          <w:color w:val="auto"/>
        </w:rPr>
        <w:t>, że spełniam</w:t>
      </w:r>
      <w:r>
        <w:rPr>
          <w:color w:val="auto"/>
        </w:rPr>
        <w:t>/my</w:t>
      </w:r>
      <w:r w:rsidRPr="00B14843">
        <w:rPr>
          <w:color w:val="auto"/>
        </w:rPr>
        <w:t xml:space="preserve"> warunki udziału w postępowaniu określone przez Zamawiającego </w:t>
      </w:r>
      <w:r w:rsidRPr="003D32C6">
        <w:rPr>
          <w:color w:val="auto"/>
        </w:rPr>
        <w:t>w </w:t>
      </w:r>
      <w:r w:rsidRPr="00A11B0D">
        <w:rPr>
          <w:color w:val="auto"/>
        </w:rPr>
        <w:t>Rozdziale V SWZ.</w:t>
      </w:r>
    </w:p>
    <w:p w:rsidR="00F11513" w:rsidRPr="003A10B0" w:rsidRDefault="00F11513" w:rsidP="003A10B0">
      <w:pPr>
        <w:jc w:val="both"/>
        <w:rPr>
          <w:b/>
        </w:rPr>
      </w:pPr>
    </w:p>
    <w:p w:rsidR="00F11513" w:rsidRPr="003A10B0" w:rsidRDefault="00F11513" w:rsidP="003A10B0">
      <w:pPr>
        <w:jc w:val="both"/>
      </w:pPr>
      <w:r>
        <w:rPr>
          <w:b/>
        </w:rPr>
        <w:t>*</w:t>
      </w:r>
      <w:r w:rsidRPr="003A10B0">
        <w:t xml:space="preserve">w przypadku </w:t>
      </w:r>
      <w:r w:rsidRPr="003A10B0">
        <w:rPr>
          <w:b/>
        </w:rPr>
        <w:t>Wykonawców wspólnie ubiegających się o zamówienie</w:t>
      </w:r>
      <w:r w:rsidRPr="003A10B0">
        <w:t xml:space="preserve"> każdy </w:t>
      </w:r>
      <w:r>
        <w:br/>
      </w:r>
      <w:r w:rsidRPr="003A10B0">
        <w:t>z Wykonawców zobowiązany jest do wskazania zakresu, w jakim wykazuje spełnianie warunków udziału w postępowaniu:</w:t>
      </w:r>
    </w:p>
    <w:p w:rsidR="00F11513" w:rsidRPr="003A10B0" w:rsidRDefault="00F11513" w:rsidP="003A10B0">
      <w:pPr>
        <w:jc w:val="both"/>
        <w:rPr>
          <w:b/>
        </w:rPr>
      </w:pPr>
      <w:r w:rsidRPr="003A10B0">
        <w:t>……………………………………………………………………………………………………………………………………………………………………………</w:t>
      </w:r>
      <w:r>
        <w:t>………………………</w:t>
      </w:r>
    </w:p>
    <w:p w:rsidR="00F11513" w:rsidRPr="003A10B0" w:rsidRDefault="00F11513" w:rsidP="003A10B0">
      <w:pPr>
        <w:jc w:val="both"/>
        <w:rPr>
          <w:b/>
        </w:rPr>
      </w:pPr>
      <w:r w:rsidRPr="003A10B0">
        <w:t>…………………………………………………………………………………………………</w:t>
      </w:r>
    </w:p>
    <w:p w:rsidR="00F11513" w:rsidRPr="00B14843" w:rsidRDefault="00F11513" w:rsidP="00B14843">
      <w:pPr>
        <w:spacing w:line="360" w:lineRule="auto"/>
        <w:jc w:val="both"/>
        <w:rPr>
          <w:color w:val="auto"/>
        </w:rPr>
      </w:pPr>
    </w:p>
    <w:p w:rsidR="00F11513" w:rsidRDefault="00F11513" w:rsidP="00B14843">
      <w:pPr>
        <w:spacing w:line="360" w:lineRule="auto"/>
        <w:jc w:val="both"/>
        <w:rPr>
          <w:color w:val="auto"/>
        </w:rPr>
      </w:pPr>
      <w:r w:rsidRPr="00B14843">
        <w:rPr>
          <w:color w:val="auto"/>
        </w:rPr>
        <w:t>Oświadczam, że jestem/śmy wpisany/i do Krajowego Rejestru Sądowego lub Centralnej Ewidencji i Informacji o Działalności Gospodarczej lub innego rejestru zawodowego lub handlowego, tj. ……………………………………</w:t>
      </w:r>
      <w:r w:rsidRPr="00B14843">
        <w:rPr>
          <w:color w:val="auto"/>
          <w:vertAlign w:val="superscript"/>
        </w:rPr>
        <w:t>*</w:t>
      </w:r>
      <w:r w:rsidRPr="00B14843">
        <w:rPr>
          <w:color w:val="auto"/>
        </w:rPr>
        <w:t xml:space="preserve">  i wskazuję dane umożliwiające wery</w:t>
      </w:r>
      <w:r>
        <w:rPr>
          <w:color w:val="auto"/>
        </w:rPr>
        <w:t xml:space="preserve">fikację w ww. rejestrze: </w:t>
      </w:r>
      <w:r w:rsidRPr="00B14843">
        <w:rPr>
          <w:color w:val="auto"/>
        </w:rPr>
        <w:t xml:space="preserve">………………………………………………………………. </w:t>
      </w:r>
    </w:p>
    <w:p w:rsidR="00F11513" w:rsidRDefault="00F11513" w:rsidP="007B7E1C">
      <w:pPr>
        <w:jc w:val="both"/>
        <w:rPr>
          <w:b/>
          <w:bCs/>
        </w:rPr>
      </w:pPr>
    </w:p>
    <w:p w:rsidR="00F11513" w:rsidRDefault="00F11513" w:rsidP="007B7E1C">
      <w:pPr>
        <w:jc w:val="both"/>
        <w:rPr>
          <w:b/>
          <w:bCs/>
        </w:rPr>
      </w:pPr>
      <w:r w:rsidRPr="00B14843">
        <w:rPr>
          <w:b/>
          <w:bCs/>
          <w:highlight w:val="lightGray"/>
        </w:rPr>
        <w:t>II. INFORMACJA W ZWIĄZKU Z POLEGANIEM NA ZASOBACH INNYCH PODMIOTÓW:</w:t>
      </w:r>
    </w:p>
    <w:p w:rsidR="00F11513" w:rsidRDefault="00F11513" w:rsidP="007B7E1C">
      <w:pPr>
        <w:jc w:val="both"/>
        <w:rPr>
          <w:b/>
          <w:bCs/>
        </w:rPr>
      </w:pPr>
    </w:p>
    <w:p w:rsidR="00F11513" w:rsidRPr="007C4053" w:rsidRDefault="00F11513" w:rsidP="003D32C6">
      <w:pPr>
        <w:spacing w:line="360" w:lineRule="auto"/>
        <w:jc w:val="both"/>
        <w:rPr>
          <w:bCs/>
        </w:rPr>
      </w:pPr>
      <w:r w:rsidRPr="007C4053">
        <w:rPr>
          <w:bCs/>
        </w:rPr>
        <w:t xml:space="preserve">Oświadczam, że w celu wykazania spełnienia warunków udziału w postepowaniu, określonych przez Zamawiającego </w:t>
      </w:r>
      <w:r w:rsidRPr="007C4053">
        <w:rPr>
          <w:color w:val="auto"/>
        </w:rPr>
        <w:t>w o</w:t>
      </w:r>
      <w:r>
        <w:rPr>
          <w:color w:val="auto"/>
        </w:rPr>
        <w:t>głoszeniu o zamówieniu oraz w S</w:t>
      </w:r>
      <w:r w:rsidRPr="007C4053">
        <w:rPr>
          <w:color w:val="auto"/>
        </w:rPr>
        <w:t>WZ</w:t>
      </w:r>
      <w:r w:rsidRPr="007C4053">
        <w:rPr>
          <w:kern w:val="1"/>
        </w:rPr>
        <w:t xml:space="preserve"> (znak sprawy </w:t>
      </w:r>
      <w:r>
        <w:rPr>
          <w:kern w:val="1"/>
        </w:rPr>
        <w:t>–</w:t>
      </w:r>
      <w:r w:rsidRPr="007C4053">
        <w:rPr>
          <w:kern w:val="1"/>
        </w:rPr>
        <w:t xml:space="preserve"> </w:t>
      </w:r>
      <w:r w:rsidRPr="008A6FC4">
        <w:rPr>
          <w:color w:val="auto"/>
        </w:rPr>
        <w:t>GN.271</w:t>
      </w:r>
      <w:r>
        <w:rPr>
          <w:color w:val="auto"/>
        </w:rPr>
        <w:t>.8.2024</w:t>
      </w:r>
      <w:r w:rsidRPr="008A6FC4">
        <w:rPr>
          <w:color w:val="auto"/>
          <w:kern w:val="1"/>
        </w:rPr>
        <w:t>)</w:t>
      </w:r>
      <w:r w:rsidRPr="008A6FC4">
        <w:rPr>
          <w:bCs/>
          <w:color w:val="auto"/>
        </w:rPr>
        <w:t>,</w:t>
      </w:r>
      <w:r w:rsidRPr="007773DC">
        <w:rPr>
          <w:bCs/>
          <w:color w:val="auto"/>
        </w:rPr>
        <w:t xml:space="preserve"> polegam</w:t>
      </w:r>
      <w:r>
        <w:rPr>
          <w:bCs/>
          <w:color w:val="auto"/>
        </w:rPr>
        <w:t>/my</w:t>
      </w:r>
      <w:r w:rsidRPr="007C4053">
        <w:rPr>
          <w:bCs/>
        </w:rPr>
        <w:t xml:space="preserve"> na zasobach następującego/ych podmiotu/ów:</w:t>
      </w:r>
    </w:p>
    <w:p w:rsidR="00F11513" w:rsidRDefault="00F11513" w:rsidP="007B7E1C">
      <w:pPr>
        <w:jc w:val="both"/>
        <w:rPr>
          <w:bCs/>
        </w:rPr>
      </w:pPr>
      <w:r w:rsidRPr="007B7E1C">
        <w:rPr>
          <w:bCs/>
        </w:rPr>
        <w:t>………………………………………………………………………………………………</w:t>
      </w: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F11513" w:rsidRDefault="00F11513" w:rsidP="007B7E1C">
      <w:pPr>
        <w:jc w:val="both"/>
        <w:rPr>
          <w:bCs/>
        </w:rPr>
      </w:pPr>
    </w:p>
    <w:p w:rsidR="00F11513" w:rsidRDefault="00F11513" w:rsidP="007B7E1C">
      <w:pPr>
        <w:jc w:val="both"/>
        <w:rPr>
          <w:bCs/>
        </w:rPr>
      </w:pPr>
      <w:r w:rsidRPr="007B7E1C">
        <w:rPr>
          <w:bCs/>
        </w:rPr>
        <w:t>w następują</w:t>
      </w:r>
      <w:r>
        <w:rPr>
          <w:bCs/>
        </w:rPr>
        <w:t xml:space="preserve">cym zakresie: </w:t>
      </w:r>
    </w:p>
    <w:p w:rsidR="00F11513" w:rsidRDefault="00F11513" w:rsidP="007B7E1C">
      <w:pPr>
        <w:jc w:val="both"/>
        <w:rPr>
          <w:bCs/>
        </w:rPr>
      </w:pPr>
      <w:r w:rsidRPr="007B7E1C">
        <w:rPr>
          <w:bCs/>
        </w:rPr>
        <w:t>…………………………………………………………...</w:t>
      </w:r>
      <w:r>
        <w:rPr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1513" w:rsidRPr="007B7E1C" w:rsidRDefault="00F11513" w:rsidP="007B7E1C">
      <w:pPr>
        <w:jc w:val="both"/>
        <w:rPr>
          <w:bCs/>
          <w:i/>
        </w:rPr>
      </w:pPr>
      <w:r w:rsidRPr="007B7E1C">
        <w:rPr>
          <w:bCs/>
          <w:i/>
        </w:rPr>
        <w:t>(wskazać podmiot i określić odpowiedni zakres dla wskazanego podmiotu).</w:t>
      </w:r>
    </w:p>
    <w:p w:rsidR="00F11513" w:rsidRPr="00AD19C5" w:rsidRDefault="00F11513" w:rsidP="00B14843">
      <w:pPr>
        <w:spacing w:line="360" w:lineRule="auto"/>
        <w:jc w:val="both"/>
        <w:rPr>
          <w:color w:val="auto"/>
        </w:rPr>
      </w:pPr>
    </w:p>
    <w:p w:rsidR="00F11513" w:rsidRPr="00AD19C5" w:rsidRDefault="00F11513" w:rsidP="00FF474B">
      <w:pPr>
        <w:shd w:val="clear" w:color="auto" w:fill="BFBFBF"/>
        <w:jc w:val="both"/>
        <w:rPr>
          <w:b/>
          <w:color w:val="auto"/>
        </w:rPr>
      </w:pPr>
      <w:r w:rsidRPr="00AD19C5">
        <w:rPr>
          <w:b/>
          <w:color w:val="auto"/>
        </w:rPr>
        <w:t xml:space="preserve">III. INFORMACJA DOTYCZĄCA NIEPODLEGANIU WYKLUCZENIA </w:t>
      </w:r>
      <w:r>
        <w:rPr>
          <w:b/>
          <w:color w:val="auto"/>
        </w:rPr>
        <w:br/>
      </w:r>
      <w:r w:rsidRPr="00AD19C5">
        <w:rPr>
          <w:b/>
          <w:color w:val="auto"/>
        </w:rPr>
        <w:t>Z POSTĘPOWANIA:</w:t>
      </w:r>
    </w:p>
    <w:p w:rsidR="00F11513" w:rsidRPr="00AD19C5" w:rsidRDefault="00F11513" w:rsidP="00B14843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11513" w:rsidRDefault="00F11513" w:rsidP="00B14843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19C5">
        <w:rPr>
          <w:rFonts w:ascii="Times New Roman" w:hAnsi="Times New Roman"/>
          <w:sz w:val="24"/>
          <w:szCs w:val="24"/>
        </w:rPr>
        <w:t>1. Oświadczam</w:t>
      </w:r>
      <w:r>
        <w:rPr>
          <w:rFonts w:ascii="Times New Roman" w:hAnsi="Times New Roman"/>
          <w:sz w:val="24"/>
          <w:szCs w:val="24"/>
        </w:rPr>
        <w:t>/my</w:t>
      </w:r>
      <w:r w:rsidRPr="00AD19C5">
        <w:rPr>
          <w:rFonts w:ascii="Times New Roman" w:hAnsi="Times New Roman"/>
          <w:sz w:val="24"/>
          <w:szCs w:val="24"/>
        </w:rPr>
        <w:t>, że nie podlegam wykluczeniu z postępowania na podstawie art. 108 ust 1 ustawy Pzp.</w:t>
      </w:r>
    </w:p>
    <w:p w:rsidR="00F11513" w:rsidRDefault="00F11513" w:rsidP="00B14843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Oświadczam/my, że </w:t>
      </w:r>
      <w:r w:rsidRPr="009A11CD">
        <w:rPr>
          <w:rFonts w:ascii="Times New Roman" w:hAnsi="Times New Roman"/>
          <w:sz w:val="24"/>
          <w:szCs w:val="24"/>
        </w:rPr>
        <w:t>nie podlegam wykluczeniu z postępowania na podstawie art. 109 ust. 1 pkt 4</w:t>
      </w:r>
      <w:r>
        <w:rPr>
          <w:rFonts w:ascii="Times New Roman" w:hAnsi="Times New Roman"/>
          <w:sz w:val="24"/>
          <w:szCs w:val="24"/>
        </w:rPr>
        <w:t>)</w:t>
      </w:r>
      <w:r w:rsidRPr="009A11CD">
        <w:rPr>
          <w:rFonts w:ascii="Times New Roman" w:hAnsi="Times New Roman"/>
          <w:sz w:val="24"/>
          <w:szCs w:val="24"/>
        </w:rPr>
        <w:t>, 5</w:t>
      </w:r>
      <w:r>
        <w:rPr>
          <w:rFonts w:ascii="Times New Roman" w:hAnsi="Times New Roman"/>
          <w:sz w:val="24"/>
          <w:szCs w:val="24"/>
        </w:rPr>
        <w:t>)</w:t>
      </w:r>
      <w:r w:rsidRPr="009A11CD">
        <w:rPr>
          <w:rFonts w:ascii="Times New Roman" w:hAnsi="Times New Roman"/>
          <w:sz w:val="24"/>
          <w:szCs w:val="24"/>
        </w:rPr>
        <w:t xml:space="preserve"> i 7</w:t>
      </w:r>
      <w:r>
        <w:rPr>
          <w:rFonts w:ascii="Times New Roman" w:hAnsi="Times New Roman"/>
          <w:sz w:val="24"/>
          <w:szCs w:val="24"/>
        </w:rPr>
        <w:t>)</w:t>
      </w:r>
      <w:r w:rsidRPr="009A11CD">
        <w:rPr>
          <w:rFonts w:ascii="Times New Roman" w:hAnsi="Times New Roman"/>
          <w:sz w:val="24"/>
          <w:szCs w:val="24"/>
        </w:rPr>
        <w:t xml:space="preserve"> ustawy Pzp.</w:t>
      </w:r>
    </w:p>
    <w:p w:rsidR="00F11513" w:rsidRPr="00C1468F" w:rsidRDefault="00F11513" w:rsidP="00B14843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Oświadczam/my,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F11513" w:rsidRPr="00AD19C5" w:rsidRDefault="00F11513" w:rsidP="00134442">
      <w:pPr>
        <w:jc w:val="both"/>
        <w:rPr>
          <w:i/>
          <w:iCs/>
          <w:color w:val="auto"/>
        </w:rPr>
      </w:pPr>
      <w:r w:rsidRPr="00AD19C5">
        <w:rPr>
          <w:i/>
          <w:iCs/>
          <w:color w:val="auto"/>
        </w:rPr>
        <w:t xml:space="preserve">                                                                    </w:t>
      </w:r>
    </w:p>
    <w:p w:rsidR="00F11513" w:rsidRDefault="00F11513" w:rsidP="00B14843">
      <w:pPr>
        <w:spacing w:line="360" w:lineRule="auto"/>
        <w:jc w:val="both"/>
        <w:rPr>
          <w:color w:val="auto"/>
        </w:rPr>
      </w:pPr>
      <w:r w:rsidRPr="00AD19C5">
        <w:rPr>
          <w:color w:val="auto"/>
        </w:rPr>
        <w:t>2. Oświadczam</w:t>
      </w:r>
      <w:r>
        <w:rPr>
          <w:color w:val="auto"/>
        </w:rPr>
        <w:t>/my</w:t>
      </w:r>
      <w:r w:rsidRPr="00AD19C5">
        <w:rPr>
          <w:color w:val="auto"/>
        </w:rPr>
        <w:t>, że zachodzą w stosunku do mnie</w:t>
      </w:r>
      <w:r>
        <w:rPr>
          <w:color w:val="auto"/>
        </w:rPr>
        <w:t>/nas</w:t>
      </w:r>
      <w:r w:rsidRPr="00AD19C5">
        <w:rPr>
          <w:color w:val="auto"/>
        </w:rPr>
        <w:t xml:space="preserve"> podstawy wykluczenia </w:t>
      </w:r>
      <w:r>
        <w:rPr>
          <w:color w:val="auto"/>
        </w:rPr>
        <w:br/>
      </w:r>
      <w:r w:rsidRPr="00AD19C5">
        <w:rPr>
          <w:color w:val="auto"/>
        </w:rPr>
        <w:t xml:space="preserve">z postępowania na podstawie art. …………. ustawy Pzp </w:t>
      </w:r>
      <w:r w:rsidRPr="00AD19C5">
        <w:rPr>
          <w:i/>
          <w:color w:val="auto"/>
        </w:rPr>
        <w:t>(podać mającą zastosowanie podstawę wykluczenia spośród wymienionych w art. 108 ust. 1 ustawy Pzp).</w:t>
      </w:r>
      <w:r w:rsidRPr="00AD19C5">
        <w:rPr>
          <w:color w:val="auto"/>
        </w:rPr>
        <w:t xml:space="preserve"> Jednocześnie oświadczam</w:t>
      </w:r>
      <w:r>
        <w:rPr>
          <w:color w:val="auto"/>
        </w:rPr>
        <w:t>/my</w:t>
      </w:r>
      <w:r w:rsidRPr="00AD19C5">
        <w:rPr>
          <w:color w:val="auto"/>
        </w:rPr>
        <w:t>, że w związku z ww. okolicznością, na podstawie art. 110 ust. 2 ustawy Pzp podjąłem następujące środki naprawcze:</w:t>
      </w:r>
    </w:p>
    <w:p w:rsidR="00F11513" w:rsidRPr="00AD19C5" w:rsidRDefault="00F11513" w:rsidP="00B14843">
      <w:pPr>
        <w:spacing w:line="360" w:lineRule="auto"/>
        <w:jc w:val="both"/>
        <w:rPr>
          <w:i/>
          <w:color w:val="auto"/>
        </w:rPr>
      </w:pPr>
      <w:r w:rsidRPr="00AD19C5">
        <w:rPr>
          <w:color w:val="auto"/>
        </w:rPr>
        <w:t xml:space="preserve"> …………………………</w:t>
      </w:r>
      <w:r>
        <w:rPr>
          <w:color w:val="auto"/>
        </w:rPr>
        <w:t>……………………………………………………………………</w:t>
      </w:r>
      <w:r w:rsidRPr="00AD19C5">
        <w:rPr>
          <w:color w:val="auto"/>
        </w:rPr>
        <w:t>..</w:t>
      </w:r>
    </w:p>
    <w:p w:rsidR="00F11513" w:rsidRDefault="00F11513" w:rsidP="00AD19C5">
      <w:pPr>
        <w:spacing w:line="360" w:lineRule="auto"/>
        <w:jc w:val="both"/>
        <w:rPr>
          <w:color w:val="auto"/>
        </w:rPr>
      </w:pPr>
      <w:r w:rsidRPr="00AD19C5">
        <w:rPr>
          <w:color w:val="auto"/>
        </w:rPr>
        <w:t>………………………………………………………………………..…………………...........</w:t>
      </w:r>
    </w:p>
    <w:p w:rsidR="00F11513" w:rsidRDefault="00F11513" w:rsidP="00AD19C5">
      <w:pPr>
        <w:spacing w:line="360" w:lineRule="auto"/>
        <w:jc w:val="both"/>
        <w:rPr>
          <w:color w:val="auto"/>
        </w:rPr>
      </w:pPr>
    </w:p>
    <w:p w:rsidR="00F11513" w:rsidRPr="00AD19C5" w:rsidRDefault="00F11513" w:rsidP="00AD19C5">
      <w:pPr>
        <w:jc w:val="both"/>
        <w:rPr>
          <w:b/>
          <w:bCs/>
          <w:kern w:val="1"/>
        </w:rPr>
      </w:pPr>
      <w:r w:rsidRPr="00AD19C5">
        <w:rPr>
          <w:b/>
          <w:bCs/>
          <w:kern w:val="1"/>
          <w:highlight w:val="lightGray"/>
        </w:rPr>
        <w:t>I</w:t>
      </w:r>
      <w:r>
        <w:rPr>
          <w:b/>
          <w:bCs/>
          <w:kern w:val="1"/>
          <w:highlight w:val="lightGray"/>
        </w:rPr>
        <w:t>V</w:t>
      </w:r>
      <w:r w:rsidRPr="00AD19C5">
        <w:rPr>
          <w:b/>
          <w:bCs/>
          <w:kern w:val="1"/>
          <w:highlight w:val="lightGray"/>
        </w:rPr>
        <w:t>. OŚWIADCZENIE DOTYCZĄCE PODMIOTU,  NA KTÓREGO POWOŁUJE SIĘ WYKONAWCA:</w:t>
      </w:r>
    </w:p>
    <w:p w:rsidR="00F11513" w:rsidRPr="00E522A1" w:rsidRDefault="00F11513" w:rsidP="00AD19C5">
      <w:pPr>
        <w:rPr>
          <w:b/>
          <w:bCs/>
          <w:kern w:val="1"/>
          <w:sz w:val="20"/>
          <w:szCs w:val="20"/>
        </w:rPr>
      </w:pPr>
    </w:p>
    <w:p w:rsidR="00F11513" w:rsidRPr="00AD19C5" w:rsidRDefault="00F11513" w:rsidP="00AD19C5">
      <w:pPr>
        <w:spacing w:line="360" w:lineRule="auto"/>
        <w:jc w:val="both"/>
        <w:rPr>
          <w:bCs/>
          <w:kern w:val="1"/>
        </w:rPr>
      </w:pPr>
      <w:r w:rsidRPr="00AD19C5">
        <w:rPr>
          <w:bCs/>
          <w:kern w:val="1"/>
        </w:rPr>
        <w:t xml:space="preserve">Oświadczam/my, że następujący/e podmiot/y, na którego/ych zasoby powołuję/my się </w:t>
      </w:r>
      <w:r>
        <w:rPr>
          <w:bCs/>
          <w:kern w:val="1"/>
        </w:rPr>
        <w:br/>
      </w:r>
      <w:r w:rsidRPr="00AD19C5">
        <w:rPr>
          <w:bCs/>
          <w:kern w:val="1"/>
        </w:rPr>
        <w:t xml:space="preserve">w niniejszym postępowaniu, </w:t>
      </w:r>
      <w:r>
        <w:rPr>
          <w:bCs/>
          <w:kern w:val="1"/>
        </w:rPr>
        <w:t>tj.: ………………………………………………………………</w:t>
      </w:r>
    </w:p>
    <w:p w:rsidR="00F11513" w:rsidRPr="00AD19C5" w:rsidRDefault="00F11513" w:rsidP="00AD19C5">
      <w:pPr>
        <w:spacing w:line="360" w:lineRule="auto"/>
        <w:jc w:val="both"/>
        <w:rPr>
          <w:bCs/>
          <w:kern w:val="1"/>
        </w:rPr>
      </w:pPr>
      <w:r w:rsidRPr="00AD19C5">
        <w:rPr>
          <w:bCs/>
          <w:kern w:val="1"/>
        </w:rPr>
        <w:t>…………………………………………………………………………………………………..</w:t>
      </w:r>
      <w:r w:rsidRPr="00AD19C5">
        <w:rPr>
          <w:bCs/>
          <w:kern w:val="1"/>
        </w:rPr>
        <w:br/>
        <w:t>…………………………………………………………………………………………………</w:t>
      </w:r>
    </w:p>
    <w:p w:rsidR="00F11513" w:rsidRPr="00AD19C5" w:rsidRDefault="00F11513" w:rsidP="00AD19C5">
      <w:pPr>
        <w:jc w:val="both"/>
        <w:rPr>
          <w:bCs/>
          <w:kern w:val="1"/>
        </w:rPr>
      </w:pPr>
      <w:r w:rsidRPr="00AD19C5">
        <w:rPr>
          <w:bCs/>
          <w:kern w:val="1"/>
        </w:rPr>
        <w:t>(</w:t>
      </w:r>
      <w:r w:rsidRPr="00AD19C5">
        <w:rPr>
          <w:bCs/>
          <w:i/>
          <w:kern w:val="1"/>
        </w:rPr>
        <w:t>podać pełną nazwę/firmę, adres, a także w zależności od podmiotu: NIP/PESEL, KRS/CEiDG</w:t>
      </w:r>
      <w:r w:rsidRPr="00AD19C5">
        <w:rPr>
          <w:bCs/>
          <w:kern w:val="1"/>
        </w:rPr>
        <w:t xml:space="preserve">) </w:t>
      </w:r>
    </w:p>
    <w:p w:rsidR="00F11513" w:rsidRPr="00AD19C5" w:rsidRDefault="00F11513" w:rsidP="00AD19C5">
      <w:pPr>
        <w:jc w:val="both"/>
        <w:rPr>
          <w:bCs/>
          <w:kern w:val="1"/>
        </w:rPr>
      </w:pPr>
    </w:p>
    <w:p w:rsidR="00F11513" w:rsidRPr="00AD19C5" w:rsidRDefault="00F11513" w:rsidP="00AD19C5">
      <w:pPr>
        <w:jc w:val="both"/>
        <w:rPr>
          <w:bCs/>
          <w:kern w:val="1"/>
        </w:rPr>
      </w:pPr>
      <w:r w:rsidRPr="00AD19C5">
        <w:rPr>
          <w:bCs/>
          <w:kern w:val="1"/>
        </w:rPr>
        <w:t>nie podlega/ją wykluczeniu z postępowania o udzielenie zamówienia.</w:t>
      </w:r>
    </w:p>
    <w:p w:rsidR="00F11513" w:rsidRPr="00AD19C5" w:rsidRDefault="00F11513" w:rsidP="00AD19C5">
      <w:pPr>
        <w:spacing w:line="360" w:lineRule="auto"/>
        <w:jc w:val="both"/>
        <w:rPr>
          <w:b/>
          <w:color w:val="auto"/>
          <w:lang w:eastAsia="en-US"/>
        </w:rPr>
      </w:pPr>
    </w:p>
    <w:p w:rsidR="00F11513" w:rsidRPr="00AD19C5" w:rsidRDefault="00F11513" w:rsidP="00AD19C5">
      <w:pPr>
        <w:spacing w:line="360" w:lineRule="auto"/>
        <w:jc w:val="both"/>
        <w:rPr>
          <w:b/>
          <w:color w:val="auto"/>
          <w:lang w:eastAsia="en-US"/>
        </w:rPr>
      </w:pPr>
      <w:r>
        <w:rPr>
          <w:b/>
          <w:color w:val="auto"/>
          <w:highlight w:val="lightGray"/>
          <w:lang w:eastAsia="en-US"/>
        </w:rPr>
        <w:t>V</w:t>
      </w:r>
      <w:r w:rsidRPr="00AD19C5">
        <w:rPr>
          <w:b/>
          <w:color w:val="auto"/>
          <w:highlight w:val="lightGray"/>
          <w:lang w:eastAsia="en-US"/>
        </w:rPr>
        <w:t>. OŚWIADCZENIE DOT</w:t>
      </w:r>
      <w:r>
        <w:rPr>
          <w:b/>
          <w:color w:val="auto"/>
          <w:highlight w:val="lightGray"/>
          <w:lang w:eastAsia="en-US"/>
        </w:rPr>
        <w:t xml:space="preserve">YCZĄCE PODWYKONAWCY NIEBĘDĄCEGO </w:t>
      </w:r>
      <w:r w:rsidRPr="00AD19C5">
        <w:rPr>
          <w:b/>
          <w:color w:val="auto"/>
          <w:highlight w:val="lightGray"/>
          <w:lang w:eastAsia="en-US"/>
        </w:rPr>
        <w:t>PODMIOTEM, NA KTÓREGO ZASOBY POWOŁUJE SIĘ WYKONAWCA</w:t>
      </w:r>
      <w:r>
        <w:rPr>
          <w:b/>
          <w:color w:val="auto"/>
          <w:lang w:eastAsia="en-US"/>
        </w:rPr>
        <w:t>:</w:t>
      </w:r>
    </w:p>
    <w:p w:rsidR="00F11513" w:rsidRPr="00AD19C5" w:rsidRDefault="00F11513" w:rsidP="00AD19C5">
      <w:pPr>
        <w:jc w:val="both"/>
        <w:rPr>
          <w:b/>
          <w:color w:val="auto"/>
          <w:lang w:eastAsia="en-US"/>
        </w:rPr>
      </w:pPr>
    </w:p>
    <w:p w:rsidR="00F11513" w:rsidRPr="00AD19C5" w:rsidRDefault="00F11513" w:rsidP="00AD19C5">
      <w:pPr>
        <w:jc w:val="both"/>
        <w:rPr>
          <w:color w:val="auto"/>
          <w:lang w:eastAsia="en-US"/>
        </w:rPr>
      </w:pPr>
      <w:r w:rsidRPr="00AD19C5">
        <w:rPr>
          <w:color w:val="auto"/>
          <w:lang w:eastAsia="en-US"/>
        </w:rPr>
        <w:t xml:space="preserve">Oświadczam, że w stosunku do następującego/ych podmiotu/tów, będącego/ych podwykonawcą/ami: </w:t>
      </w:r>
    </w:p>
    <w:p w:rsidR="00F11513" w:rsidRPr="00AD19C5" w:rsidRDefault="00F11513" w:rsidP="00AD19C5">
      <w:pPr>
        <w:jc w:val="both"/>
        <w:rPr>
          <w:color w:val="auto"/>
          <w:lang w:eastAsia="en-US"/>
        </w:rPr>
      </w:pPr>
    </w:p>
    <w:p w:rsidR="00F11513" w:rsidRPr="00AD19C5" w:rsidRDefault="00F11513" w:rsidP="00AD19C5">
      <w:pPr>
        <w:jc w:val="both"/>
        <w:rPr>
          <w:color w:val="auto"/>
          <w:lang w:eastAsia="en-US"/>
        </w:rPr>
      </w:pPr>
      <w:r w:rsidRPr="00AD19C5">
        <w:rPr>
          <w:color w:val="auto"/>
          <w:lang w:eastAsia="en-US"/>
        </w:rPr>
        <w:t xml:space="preserve">……………………………………………………………………..….…… </w:t>
      </w:r>
    </w:p>
    <w:p w:rsidR="00F11513" w:rsidRPr="00AD19C5" w:rsidRDefault="00F11513" w:rsidP="00AD19C5">
      <w:pPr>
        <w:jc w:val="both"/>
        <w:rPr>
          <w:color w:val="auto"/>
          <w:lang w:eastAsia="en-US"/>
        </w:rPr>
      </w:pPr>
      <w:r w:rsidRPr="00AD19C5">
        <w:rPr>
          <w:i/>
          <w:color w:val="auto"/>
          <w:lang w:eastAsia="en-US"/>
        </w:rPr>
        <w:t>(podać pełną nazwę/firmę, adres, a także w zależności od podmiotu: NIP/PESEL, KRS/CEiDG)</w:t>
      </w:r>
      <w:r w:rsidRPr="00AD19C5">
        <w:rPr>
          <w:color w:val="auto"/>
          <w:lang w:eastAsia="en-US"/>
        </w:rPr>
        <w:t xml:space="preserve">, </w:t>
      </w:r>
    </w:p>
    <w:p w:rsidR="00F11513" w:rsidRPr="00AD19C5" w:rsidRDefault="00F11513" w:rsidP="00AD19C5">
      <w:pPr>
        <w:jc w:val="both"/>
        <w:rPr>
          <w:color w:val="auto"/>
          <w:lang w:eastAsia="en-US"/>
        </w:rPr>
      </w:pPr>
    </w:p>
    <w:p w:rsidR="00F11513" w:rsidRPr="00AD19C5" w:rsidRDefault="00F11513" w:rsidP="00AD19C5">
      <w:pPr>
        <w:jc w:val="both"/>
        <w:rPr>
          <w:color w:val="auto"/>
          <w:lang w:eastAsia="en-US"/>
        </w:rPr>
      </w:pPr>
      <w:r w:rsidRPr="00AD19C5">
        <w:rPr>
          <w:color w:val="auto"/>
          <w:lang w:eastAsia="en-US"/>
        </w:rPr>
        <w:t>nie zachodzą podstawy wykluczenia z postępowania o udzielenie zamówienia.</w:t>
      </w:r>
    </w:p>
    <w:p w:rsidR="00F11513" w:rsidRDefault="00F11513" w:rsidP="00AD19C5">
      <w:pPr>
        <w:rPr>
          <w:b/>
          <w:bCs/>
        </w:rPr>
      </w:pPr>
    </w:p>
    <w:p w:rsidR="00F11513" w:rsidRPr="00AA22D4" w:rsidRDefault="00F11513" w:rsidP="00657F25">
      <w:pPr>
        <w:spacing w:line="360" w:lineRule="auto"/>
        <w:jc w:val="both"/>
        <w:rPr>
          <w:b/>
        </w:rPr>
      </w:pPr>
      <w:r w:rsidRPr="00AA22D4">
        <w:rPr>
          <w:b/>
          <w:highlight w:val="lightGray"/>
        </w:rPr>
        <w:t>VI. BEZPŁATNE I OGÓLNODOSTĘPNE BAZY DANYCH</w:t>
      </w:r>
    </w:p>
    <w:p w:rsidR="00F11513" w:rsidRPr="00AA22D4" w:rsidRDefault="00F11513" w:rsidP="00657F25">
      <w:pPr>
        <w:jc w:val="both"/>
        <w:rPr>
          <w:rFonts w:ascii="Calibri" w:hAnsi="Calibri" w:cs="Calibri"/>
        </w:rPr>
      </w:pPr>
    </w:p>
    <w:p w:rsidR="00F11513" w:rsidRPr="00AA22D4" w:rsidRDefault="00F11513" w:rsidP="00657F25">
      <w:pPr>
        <w:ind w:hanging="2"/>
        <w:jc w:val="both"/>
      </w:pPr>
      <w:r w:rsidRPr="00AA22D4"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F11513" w:rsidRPr="00AA22D4" w:rsidRDefault="00F11513" w:rsidP="00812B5A">
      <w:pPr>
        <w:jc w:val="both"/>
      </w:pPr>
    </w:p>
    <w:p w:rsidR="00F11513" w:rsidRPr="00AA22D4" w:rsidRDefault="00F11513" w:rsidP="00657F25">
      <w:pPr>
        <w:spacing w:after="120" w:line="276" w:lineRule="auto"/>
        <w:jc w:val="both"/>
      </w:pPr>
      <w:r w:rsidRPr="00AA22D4">
        <w:rPr>
          <w:b/>
          <w:i/>
        </w:rPr>
        <w:t>1. Dotyczy Wykonawcy</w:t>
      </w:r>
      <w:r w:rsidRPr="00AA22D4">
        <w:t>:</w:t>
      </w:r>
    </w:p>
    <w:p w:rsidR="00F11513" w:rsidRPr="00AA22D4" w:rsidRDefault="00F11513" w:rsidP="00657F25">
      <w:pPr>
        <w:tabs>
          <w:tab w:val="left" w:pos="709"/>
        </w:tabs>
        <w:spacing w:line="360" w:lineRule="auto"/>
        <w:ind w:hanging="2"/>
        <w:jc w:val="both"/>
      </w:pPr>
      <w:hyperlink r:id="rId7">
        <w:r w:rsidRPr="00AA22D4">
          <w:rPr>
            <w:u w:val="single"/>
          </w:rPr>
          <w:t>ems.ms.gov.pl</w:t>
        </w:r>
      </w:hyperlink>
      <w:r w:rsidRPr="00AA22D4">
        <w:t xml:space="preserve">*  lub </w:t>
      </w:r>
      <w:hyperlink r:id="rId8">
        <w:r w:rsidRPr="00AA22D4">
          <w:rPr>
            <w:u w:val="single"/>
          </w:rPr>
          <w:t>prod.ceidg.gov.pl</w:t>
        </w:r>
      </w:hyperlink>
      <w:r w:rsidRPr="00AA22D4">
        <w:t xml:space="preserve"> *    lub inna ...........................................*</w:t>
      </w:r>
    </w:p>
    <w:p w:rsidR="00F11513" w:rsidRPr="00AA22D4" w:rsidRDefault="00F11513" w:rsidP="00657F25">
      <w:pPr>
        <w:tabs>
          <w:tab w:val="left" w:pos="709"/>
        </w:tabs>
        <w:spacing w:line="360" w:lineRule="auto"/>
        <w:ind w:hanging="2"/>
        <w:jc w:val="both"/>
      </w:pPr>
      <w:r w:rsidRPr="00AA22D4">
        <w:rPr>
          <w:b/>
          <w:i/>
        </w:rPr>
        <w:t>*niepotrzebne skreślić</w:t>
      </w:r>
    </w:p>
    <w:p w:rsidR="00F11513" w:rsidRPr="00AA22D4" w:rsidRDefault="00F11513" w:rsidP="00657F25">
      <w:pPr>
        <w:ind w:hanging="2"/>
        <w:jc w:val="both"/>
      </w:pPr>
    </w:p>
    <w:p w:rsidR="00F11513" w:rsidRPr="00AA22D4" w:rsidRDefault="00F11513" w:rsidP="00657F25">
      <w:pPr>
        <w:tabs>
          <w:tab w:val="left" w:pos="709"/>
        </w:tabs>
        <w:spacing w:after="120" w:line="276" w:lineRule="auto"/>
        <w:jc w:val="both"/>
      </w:pPr>
      <w:r w:rsidRPr="00AA22D4">
        <w:rPr>
          <w:b/>
          <w:i/>
        </w:rPr>
        <w:t>2. Dotyczy podmiotu udostępniającego zasoby</w:t>
      </w:r>
      <w:r w:rsidRPr="00AA22D4">
        <w:t>:</w:t>
      </w:r>
    </w:p>
    <w:p w:rsidR="00F11513" w:rsidRPr="00AA22D4" w:rsidRDefault="00F11513" w:rsidP="00657F25">
      <w:pPr>
        <w:tabs>
          <w:tab w:val="left" w:pos="709"/>
        </w:tabs>
        <w:spacing w:line="360" w:lineRule="auto"/>
        <w:ind w:hanging="2"/>
        <w:jc w:val="both"/>
      </w:pPr>
      <w:hyperlink r:id="rId9">
        <w:r w:rsidRPr="00AA22D4">
          <w:rPr>
            <w:u w:val="single"/>
          </w:rPr>
          <w:t>ems.ms.gov.pl</w:t>
        </w:r>
      </w:hyperlink>
      <w:r w:rsidRPr="00AA22D4">
        <w:t xml:space="preserve">*  lub </w:t>
      </w:r>
      <w:hyperlink r:id="rId10">
        <w:r w:rsidRPr="00AA22D4">
          <w:rPr>
            <w:u w:val="single"/>
          </w:rPr>
          <w:t>prod.ceidg.gov.pl</w:t>
        </w:r>
      </w:hyperlink>
      <w:r w:rsidRPr="00AA22D4">
        <w:t xml:space="preserve"> *    lub inna ...........................................*</w:t>
      </w:r>
    </w:p>
    <w:p w:rsidR="00F11513" w:rsidRPr="00657F25" w:rsidRDefault="00F11513" w:rsidP="00657F25">
      <w:pPr>
        <w:tabs>
          <w:tab w:val="left" w:pos="709"/>
        </w:tabs>
        <w:spacing w:line="360" w:lineRule="auto"/>
        <w:ind w:hanging="2"/>
        <w:jc w:val="both"/>
      </w:pPr>
      <w:r w:rsidRPr="00AA22D4">
        <w:rPr>
          <w:b/>
          <w:i/>
        </w:rPr>
        <w:t>*niepotrzebne skreślić</w:t>
      </w:r>
    </w:p>
    <w:p w:rsidR="00F11513" w:rsidRDefault="00F11513" w:rsidP="00AD19C5">
      <w:pPr>
        <w:rPr>
          <w:b/>
          <w:bCs/>
          <w:highlight w:val="lightGray"/>
        </w:rPr>
      </w:pPr>
    </w:p>
    <w:p w:rsidR="00F11513" w:rsidRPr="005D3126" w:rsidRDefault="00F11513" w:rsidP="00AD19C5">
      <w:pPr>
        <w:rPr>
          <w:b/>
          <w:bCs/>
        </w:rPr>
      </w:pPr>
      <w:r>
        <w:rPr>
          <w:b/>
          <w:bCs/>
          <w:highlight w:val="lightGray"/>
        </w:rPr>
        <w:t>V</w:t>
      </w:r>
      <w:r w:rsidRPr="00AD19C5">
        <w:rPr>
          <w:b/>
          <w:bCs/>
          <w:highlight w:val="lightGray"/>
        </w:rPr>
        <w:t>I</w:t>
      </w:r>
      <w:r>
        <w:rPr>
          <w:b/>
          <w:bCs/>
          <w:highlight w:val="lightGray"/>
        </w:rPr>
        <w:t>I</w:t>
      </w:r>
      <w:r w:rsidRPr="00AD19C5">
        <w:rPr>
          <w:b/>
          <w:bCs/>
          <w:highlight w:val="lightGray"/>
        </w:rPr>
        <w:t>. OŚWIADCZENIA DOTYCZĄCE PODANYCH INFORMACJI</w:t>
      </w:r>
      <w:r>
        <w:rPr>
          <w:b/>
          <w:bCs/>
        </w:rPr>
        <w:t>:</w:t>
      </w:r>
    </w:p>
    <w:p w:rsidR="00F11513" w:rsidRDefault="00F11513" w:rsidP="00AD19C5">
      <w:pPr>
        <w:jc w:val="both"/>
        <w:rPr>
          <w:bCs/>
        </w:rPr>
      </w:pPr>
    </w:p>
    <w:p w:rsidR="00F11513" w:rsidRDefault="00F11513" w:rsidP="00AD19C5">
      <w:pPr>
        <w:jc w:val="both"/>
        <w:rPr>
          <w:bCs/>
        </w:rPr>
      </w:pPr>
      <w:r>
        <w:rPr>
          <w:bCs/>
        </w:rPr>
        <w:t xml:space="preserve">Oświadczam/my, że wszystkie informacje podane w powyższym oświadczeniu są aktualne </w:t>
      </w:r>
      <w:r>
        <w:rPr>
          <w:bCs/>
        </w:rPr>
        <w:br/>
        <w:t>i zgodne z prawdą oraz zostały przedstawione z pełną świadomością konsekwencji wprowadzenia Zamawiającego w błąd przy przedstawieniu informacji.</w:t>
      </w:r>
    </w:p>
    <w:p w:rsidR="00F11513" w:rsidRDefault="00F11513" w:rsidP="00134442">
      <w:pPr>
        <w:jc w:val="both"/>
        <w:rPr>
          <w:i/>
          <w:iCs/>
          <w:color w:val="auto"/>
        </w:rPr>
      </w:pPr>
    </w:p>
    <w:p w:rsidR="00F11513" w:rsidRDefault="00F11513" w:rsidP="00134442">
      <w:pPr>
        <w:jc w:val="both"/>
        <w:rPr>
          <w:i/>
          <w:iCs/>
          <w:color w:val="auto"/>
        </w:rPr>
      </w:pPr>
    </w:p>
    <w:p w:rsidR="00F11513" w:rsidRPr="00134442" w:rsidRDefault="00F11513" w:rsidP="00134442">
      <w:pPr>
        <w:ind w:left="4248"/>
        <w:jc w:val="both"/>
        <w:rPr>
          <w:i/>
          <w:iCs/>
          <w:color w:val="auto"/>
        </w:rPr>
      </w:pPr>
      <w:r>
        <w:rPr>
          <w:i/>
          <w:iCs/>
          <w:color w:val="auto"/>
        </w:rPr>
        <w:t xml:space="preserve">                 </w:t>
      </w:r>
      <w:r w:rsidRPr="00134442">
        <w:rPr>
          <w:i/>
          <w:iCs/>
          <w:color w:val="auto"/>
          <w:sz w:val="22"/>
          <w:szCs w:val="22"/>
        </w:rPr>
        <w:t>Podpisano:</w:t>
      </w:r>
      <w:r>
        <w:rPr>
          <w:i/>
          <w:iCs/>
          <w:color w:val="auto"/>
        </w:rPr>
        <w:t xml:space="preserve">   </w:t>
      </w:r>
      <w:r w:rsidRPr="005B0CC2">
        <w:rPr>
          <w:i/>
          <w:iCs/>
          <w:color w:val="auto"/>
          <w:sz w:val="16"/>
          <w:szCs w:val="16"/>
        </w:rPr>
        <w:t>........................................................</w:t>
      </w:r>
    </w:p>
    <w:p w:rsidR="00F11513" w:rsidRPr="00A64A42" w:rsidRDefault="00F11513" w:rsidP="00134442">
      <w:pPr>
        <w:tabs>
          <w:tab w:val="left" w:pos="5670"/>
        </w:tabs>
        <w:ind w:left="5670" w:hanging="2"/>
        <w:jc w:val="center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 xml:space="preserve">           </w:t>
      </w:r>
      <w:r w:rsidRPr="00A64A42">
        <w:rPr>
          <w:i/>
          <w:iCs/>
          <w:color w:val="auto"/>
          <w:sz w:val="16"/>
          <w:szCs w:val="16"/>
        </w:rPr>
        <w:t xml:space="preserve">(podpis osób/y uprawnionych </w:t>
      </w:r>
      <w:r w:rsidRPr="00A64A42">
        <w:rPr>
          <w:i/>
          <w:iCs/>
          <w:color w:val="auto"/>
          <w:sz w:val="16"/>
          <w:szCs w:val="16"/>
        </w:rPr>
        <w:br/>
      </w:r>
      <w:r>
        <w:rPr>
          <w:i/>
          <w:iCs/>
          <w:color w:val="auto"/>
          <w:sz w:val="16"/>
          <w:szCs w:val="16"/>
        </w:rPr>
        <w:t xml:space="preserve">            </w:t>
      </w:r>
      <w:r w:rsidRPr="00A64A42">
        <w:rPr>
          <w:i/>
          <w:iCs/>
          <w:color w:val="auto"/>
          <w:sz w:val="16"/>
          <w:szCs w:val="16"/>
        </w:rPr>
        <w:t>do składania oświadczeń woli)</w:t>
      </w:r>
    </w:p>
    <w:p w:rsidR="00F11513" w:rsidRPr="00A64A42" w:rsidRDefault="00F11513">
      <w:pPr>
        <w:tabs>
          <w:tab w:val="left" w:pos="5670"/>
        </w:tabs>
        <w:ind w:left="5670" w:hanging="2"/>
        <w:jc w:val="center"/>
        <w:rPr>
          <w:i/>
          <w:iCs/>
          <w:color w:val="auto"/>
          <w:sz w:val="16"/>
          <w:szCs w:val="16"/>
        </w:rPr>
      </w:pPr>
    </w:p>
    <w:p w:rsidR="00F11513" w:rsidRPr="005B0CC2" w:rsidRDefault="00F11513">
      <w:pPr>
        <w:tabs>
          <w:tab w:val="left" w:pos="0"/>
        </w:tabs>
        <w:rPr>
          <w:i/>
          <w:iCs/>
          <w:color w:val="auto"/>
          <w:sz w:val="22"/>
          <w:szCs w:val="22"/>
        </w:rPr>
      </w:pPr>
    </w:p>
    <w:p w:rsidR="00F11513" w:rsidRDefault="00F11513">
      <w:pPr>
        <w:tabs>
          <w:tab w:val="left" w:pos="0"/>
        </w:tabs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…………………………, dnia …………2024</w:t>
      </w:r>
      <w:r w:rsidRPr="005B0CC2">
        <w:rPr>
          <w:i/>
          <w:iCs/>
          <w:color w:val="auto"/>
          <w:sz w:val="22"/>
          <w:szCs w:val="22"/>
        </w:rPr>
        <w:t xml:space="preserve"> roku</w:t>
      </w:r>
    </w:p>
    <w:p w:rsidR="00F11513" w:rsidRDefault="00F11513">
      <w:pPr>
        <w:tabs>
          <w:tab w:val="left" w:pos="0"/>
        </w:tabs>
        <w:rPr>
          <w:i/>
          <w:iCs/>
          <w:color w:val="auto"/>
          <w:sz w:val="22"/>
          <w:szCs w:val="22"/>
        </w:rPr>
      </w:pPr>
    </w:p>
    <w:p w:rsidR="00F11513" w:rsidRDefault="00F11513">
      <w:pPr>
        <w:tabs>
          <w:tab w:val="left" w:pos="0"/>
        </w:tabs>
        <w:rPr>
          <w:i/>
          <w:iCs/>
          <w:color w:val="auto"/>
          <w:sz w:val="22"/>
          <w:szCs w:val="22"/>
        </w:rPr>
      </w:pPr>
    </w:p>
    <w:p w:rsidR="00F11513" w:rsidRPr="00F05307" w:rsidRDefault="00F11513">
      <w:pPr>
        <w:tabs>
          <w:tab w:val="left" w:pos="0"/>
        </w:tabs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* niepotrzebne skreślić</w:t>
      </w:r>
    </w:p>
    <w:sectPr w:rsidR="00F11513" w:rsidRPr="00F05307" w:rsidSect="00333A42">
      <w:headerReference w:type="default" r:id="rId11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513" w:rsidRDefault="00F11513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separator/>
      </w:r>
    </w:p>
  </w:endnote>
  <w:endnote w:type="continuationSeparator" w:id="0">
    <w:p w:rsidR="00F11513" w:rsidRDefault="00F11513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513" w:rsidRDefault="00F11513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separator/>
      </w:r>
    </w:p>
  </w:footnote>
  <w:footnote w:type="continuationSeparator" w:id="0">
    <w:p w:rsidR="00F11513" w:rsidRDefault="00F11513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513" w:rsidRPr="0018770C" w:rsidRDefault="00F11513" w:rsidP="0018770C">
    <w:pPr>
      <w:pStyle w:val="Header"/>
      <w:tabs>
        <w:tab w:val="clear" w:pos="4536"/>
        <w:tab w:val="clear" w:pos="9072"/>
        <w:tab w:val="center" w:pos="4678"/>
        <w:tab w:val="right" w:pos="9356"/>
      </w:tabs>
      <w:rPr>
        <w:bCs/>
        <w:sz w:val="24"/>
        <w:szCs w:val="24"/>
      </w:rPr>
    </w:pPr>
    <w:r w:rsidRPr="008A6FC4">
      <w:rPr>
        <w:bCs/>
        <w:sz w:val="24"/>
        <w:szCs w:val="24"/>
      </w:rPr>
      <w:t xml:space="preserve">Znak sprawy: </w:t>
    </w:r>
    <w:r w:rsidRPr="008A6FC4">
      <w:rPr>
        <w:sz w:val="24"/>
        <w:szCs w:val="24"/>
      </w:rPr>
      <w:t>GN.271</w:t>
    </w:r>
    <w:r>
      <w:rPr>
        <w:sz w:val="24"/>
        <w:szCs w:val="24"/>
      </w:rPr>
      <w:t>.8.2024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CC2"/>
    <w:rsid w:val="00022A29"/>
    <w:rsid w:val="0002391E"/>
    <w:rsid w:val="00047E57"/>
    <w:rsid w:val="000558F1"/>
    <w:rsid w:val="00061455"/>
    <w:rsid w:val="00065769"/>
    <w:rsid w:val="00075626"/>
    <w:rsid w:val="00076D02"/>
    <w:rsid w:val="00086C3C"/>
    <w:rsid w:val="0009750C"/>
    <w:rsid w:val="00097BB2"/>
    <w:rsid w:val="000B66A5"/>
    <w:rsid w:val="000C69FE"/>
    <w:rsid w:val="000D7ACA"/>
    <w:rsid w:val="000E4652"/>
    <w:rsid w:val="000E6260"/>
    <w:rsid w:val="00106C87"/>
    <w:rsid w:val="00106FA9"/>
    <w:rsid w:val="00134442"/>
    <w:rsid w:val="00137E1A"/>
    <w:rsid w:val="00152795"/>
    <w:rsid w:val="00156A28"/>
    <w:rsid w:val="0018265B"/>
    <w:rsid w:val="00185868"/>
    <w:rsid w:val="0018770C"/>
    <w:rsid w:val="001913B8"/>
    <w:rsid w:val="002008C5"/>
    <w:rsid w:val="00204BFE"/>
    <w:rsid w:val="00210793"/>
    <w:rsid w:val="002107F2"/>
    <w:rsid w:val="0021305B"/>
    <w:rsid w:val="00222502"/>
    <w:rsid w:val="00230325"/>
    <w:rsid w:val="0025311F"/>
    <w:rsid w:val="00253629"/>
    <w:rsid w:val="002734EB"/>
    <w:rsid w:val="0027352E"/>
    <w:rsid w:val="00281A9D"/>
    <w:rsid w:val="00286D44"/>
    <w:rsid w:val="00291D1E"/>
    <w:rsid w:val="0029777D"/>
    <w:rsid w:val="002A4370"/>
    <w:rsid w:val="002B1661"/>
    <w:rsid w:val="002B1834"/>
    <w:rsid w:val="002C2ADE"/>
    <w:rsid w:val="002C39B9"/>
    <w:rsid w:val="002F3157"/>
    <w:rsid w:val="00302AEF"/>
    <w:rsid w:val="00303E2B"/>
    <w:rsid w:val="0030528A"/>
    <w:rsid w:val="003306CE"/>
    <w:rsid w:val="003319A7"/>
    <w:rsid w:val="00333A42"/>
    <w:rsid w:val="00336B13"/>
    <w:rsid w:val="00337373"/>
    <w:rsid w:val="00341526"/>
    <w:rsid w:val="00345A2B"/>
    <w:rsid w:val="00347C64"/>
    <w:rsid w:val="00351220"/>
    <w:rsid w:val="00356FA2"/>
    <w:rsid w:val="00364DEA"/>
    <w:rsid w:val="0036790F"/>
    <w:rsid w:val="0037270C"/>
    <w:rsid w:val="00372D07"/>
    <w:rsid w:val="003861A6"/>
    <w:rsid w:val="003930FB"/>
    <w:rsid w:val="003A10B0"/>
    <w:rsid w:val="003A7336"/>
    <w:rsid w:val="003B0B9E"/>
    <w:rsid w:val="003B42A1"/>
    <w:rsid w:val="003B7712"/>
    <w:rsid w:val="003D32C6"/>
    <w:rsid w:val="004062E1"/>
    <w:rsid w:val="004177AF"/>
    <w:rsid w:val="00423E52"/>
    <w:rsid w:val="00435233"/>
    <w:rsid w:val="00443F52"/>
    <w:rsid w:val="00472A86"/>
    <w:rsid w:val="00480971"/>
    <w:rsid w:val="0049271B"/>
    <w:rsid w:val="004A2957"/>
    <w:rsid w:val="004A77A9"/>
    <w:rsid w:val="004B5C06"/>
    <w:rsid w:val="004C6E7D"/>
    <w:rsid w:val="004D2063"/>
    <w:rsid w:val="004D4557"/>
    <w:rsid w:val="004F0807"/>
    <w:rsid w:val="004F21C4"/>
    <w:rsid w:val="004F689A"/>
    <w:rsid w:val="00503F5E"/>
    <w:rsid w:val="00527139"/>
    <w:rsid w:val="005767D6"/>
    <w:rsid w:val="00583CAE"/>
    <w:rsid w:val="005B0CC2"/>
    <w:rsid w:val="005B6602"/>
    <w:rsid w:val="005D3126"/>
    <w:rsid w:val="005E21B8"/>
    <w:rsid w:val="005E555D"/>
    <w:rsid w:val="00646D58"/>
    <w:rsid w:val="00652F8A"/>
    <w:rsid w:val="00654548"/>
    <w:rsid w:val="00657F25"/>
    <w:rsid w:val="0067077E"/>
    <w:rsid w:val="00682D4A"/>
    <w:rsid w:val="006832E4"/>
    <w:rsid w:val="006851F3"/>
    <w:rsid w:val="006916E3"/>
    <w:rsid w:val="00694E5F"/>
    <w:rsid w:val="00697B5B"/>
    <w:rsid w:val="006A77B1"/>
    <w:rsid w:val="006C6471"/>
    <w:rsid w:val="006D5FE7"/>
    <w:rsid w:val="006E7584"/>
    <w:rsid w:val="006F797B"/>
    <w:rsid w:val="007031F9"/>
    <w:rsid w:val="00704D23"/>
    <w:rsid w:val="007110FF"/>
    <w:rsid w:val="00723929"/>
    <w:rsid w:val="007322DA"/>
    <w:rsid w:val="00735A73"/>
    <w:rsid w:val="00736241"/>
    <w:rsid w:val="00737EE3"/>
    <w:rsid w:val="007434A9"/>
    <w:rsid w:val="00744ED9"/>
    <w:rsid w:val="00751879"/>
    <w:rsid w:val="0075791F"/>
    <w:rsid w:val="00775D5D"/>
    <w:rsid w:val="007773DC"/>
    <w:rsid w:val="007934E3"/>
    <w:rsid w:val="00794E68"/>
    <w:rsid w:val="007B634E"/>
    <w:rsid w:val="007B7E1C"/>
    <w:rsid w:val="007C4053"/>
    <w:rsid w:val="007D0555"/>
    <w:rsid w:val="007E75E5"/>
    <w:rsid w:val="0080291D"/>
    <w:rsid w:val="00812B5A"/>
    <w:rsid w:val="008304E9"/>
    <w:rsid w:val="0083458B"/>
    <w:rsid w:val="00846041"/>
    <w:rsid w:val="008553B4"/>
    <w:rsid w:val="008756F3"/>
    <w:rsid w:val="008862EF"/>
    <w:rsid w:val="00892E9B"/>
    <w:rsid w:val="008A31B8"/>
    <w:rsid w:val="008A6FC4"/>
    <w:rsid w:val="008B5945"/>
    <w:rsid w:val="008C3DA4"/>
    <w:rsid w:val="008C5F5F"/>
    <w:rsid w:val="008E4462"/>
    <w:rsid w:val="008E707E"/>
    <w:rsid w:val="009157DE"/>
    <w:rsid w:val="009267FD"/>
    <w:rsid w:val="00932D0A"/>
    <w:rsid w:val="00933A13"/>
    <w:rsid w:val="00935FFD"/>
    <w:rsid w:val="0095589F"/>
    <w:rsid w:val="00966CB7"/>
    <w:rsid w:val="00977B0D"/>
    <w:rsid w:val="0098670D"/>
    <w:rsid w:val="009A11CD"/>
    <w:rsid w:val="009B1173"/>
    <w:rsid w:val="009B65F6"/>
    <w:rsid w:val="009C03FE"/>
    <w:rsid w:val="009C5273"/>
    <w:rsid w:val="009D5A2B"/>
    <w:rsid w:val="009E4B07"/>
    <w:rsid w:val="00A017BE"/>
    <w:rsid w:val="00A10CF4"/>
    <w:rsid w:val="00A11B0D"/>
    <w:rsid w:val="00A122FD"/>
    <w:rsid w:val="00A14163"/>
    <w:rsid w:val="00A2028E"/>
    <w:rsid w:val="00A20BB7"/>
    <w:rsid w:val="00A26FF6"/>
    <w:rsid w:val="00A4250E"/>
    <w:rsid w:val="00A44333"/>
    <w:rsid w:val="00A453D6"/>
    <w:rsid w:val="00A64A42"/>
    <w:rsid w:val="00A804B2"/>
    <w:rsid w:val="00AA22D4"/>
    <w:rsid w:val="00AA38D6"/>
    <w:rsid w:val="00AB165E"/>
    <w:rsid w:val="00AB375D"/>
    <w:rsid w:val="00AC1A22"/>
    <w:rsid w:val="00AD19C5"/>
    <w:rsid w:val="00AD1CB2"/>
    <w:rsid w:val="00AF4F2D"/>
    <w:rsid w:val="00B00D1B"/>
    <w:rsid w:val="00B02009"/>
    <w:rsid w:val="00B02E1C"/>
    <w:rsid w:val="00B03854"/>
    <w:rsid w:val="00B14843"/>
    <w:rsid w:val="00B21843"/>
    <w:rsid w:val="00B245C5"/>
    <w:rsid w:val="00B25E6B"/>
    <w:rsid w:val="00B27DB5"/>
    <w:rsid w:val="00B40631"/>
    <w:rsid w:val="00B4332D"/>
    <w:rsid w:val="00B43852"/>
    <w:rsid w:val="00B55293"/>
    <w:rsid w:val="00B56C46"/>
    <w:rsid w:val="00B56DBB"/>
    <w:rsid w:val="00B64E33"/>
    <w:rsid w:val="00B64EDF"/>
    <w:rsid w:val="00BA43FA"/>
    <w:rsid w:val="00BA4731"/>
    <w:rsid w:val="00BA549E"/>
    <w:rsid w:val="00BD4458"/>
    <w:rsid w:val="00BD70D2"/>
    <w:rsid w:val="00BF0A91"/>
    <w:rsid w:val="00BF19D5"/>
    <w:rsid w:val="00C0775D"/>
    <w:rsid w:val="00C07E5B"/>
    <w:rsid w:val="00C1468F"/>
    <w:rsid w:val="00C257F9"/>
    <w:rsid w:val="00C25B46"/>
    <w:rsid w:val="00C34811"/>
    <w:rsid w:val="00C34C05"/>
    <w:rsid w:val="00C34E69"/>
    <w:rsid w:val="00C53A76"/>
    <w:rsid w:val="00C55996"/>
    <w:rsid w:val="00C822F7"/>
    <w:rsid w:val="00C82EC2"/>
    <w:rsid w:val="00C83989"/>
    <w:rsid w:val="00CC2382"/>
    <w:rsid w:val="00CD14E4"/>
    <w:rsid w:val="00CE09E0"/>
    <w:rsid w:val="00CF1998"/>
    <w:rsid w:val="00D0571F"/>
    <w:rsid w:val="00D17A98"/>
    <w:rsid w:val="00D20148"/>
    <w:rsid w:val="00D2362B"/>
    <w:rsid w:val="00D6333F"/>
    <w:rsid w:val="00D65A96"/>
    <w:rsid w:val="00D70CC9"/>
    <w:rsid w:val="00D8055C"/>
    <w:rsid w:val="00D80945"/>
    <w:rsid w:val="00D82114"/>
    <w:rsid w:val="00D945A0"/>
    <w:rsid w:val="00DB7592"/>
    <w:rsid w:val="00DD01AB"/>
    <w:rsid w:val="00DD3EA9"/>
    <w:rsid w:val="00DD48F1"/>
    <w:rsid w:val="00DE37DC"/>
    <w:rsid w:val="00DF318D"/>
    <w:rsid w:val="00E049CE"/>
    <w:rsid w:val="00E20CD1"/>
    <w:rsid w:val="00E212A1"/>
    <w:rsid w:val="00E34434"/>
    <w:rsid w:val="00E40E2F"/>
    <w:rsid w:val="00E45765"/>
    <w:rsid w:val="00E45EAC"/>
    <w:rsid w:val="00E522A1"/>
    <w:rsid w:val="00E53D49"/>
    <w:rsid w:val="00E7281C"/>
    <w:rsid w:val="00E87A33"/>
    <w:rsid w:val="00E95CD9"/>
    <w:rsid w:val="00EA11A4"/>
    <w:rsid w:val="00EB628C"/>
    <w:rsid w:val="00F04473"/>
    <w:rsid w:val="00F05307"/>
    <w:rsid w:val="00F11513"/>
    <w:rsid w:val="00F12D7E"/>
    <w:rsid w:val="00F154D7"/>
    <w:rsid w:val="00F17CB4"/>
    <w:rsid w:val="00F2771F"/>
    <w:rsid w:val="00F76D97"/>
    <w:rsid w:val="00F848EC"/>
    <w:rsid w:val="00F86705"/>
    <w:rsid w:val="00FA68DD"/>
    <w:rsid w:val="00FD7EFF"/>
    <w:rsid w:val="00FF4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52E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27352E"/>
  </w:style>
  <w:style w:type="character" w:customStyle="1" w:styleId="Absatz-Standardschriftart">
    <w:name w:val="Absatz-Standardschriftart"/>
    <w:uiPriority w:val="99"/>
    <w:rsid w:val="0027352E"/>
  </w:style>
  <w:style w:type="character" w:customStyle="1" w:styleId="Domylnaczcionkaakapitu2">
    <w:name w:val="Domyślna czcionka akapitu2"/>
    <w:uiPriority w:val="99"/>
    <w:rsid w:val="0027352E"/>
  </w:style>
  <w:style w:type="character" w:customStyle="1" w:styleId="WW8Num3z1">
    <w:name w:val="WW8Num3z1"/>
    <w:uiPriority w:val="99"/>
    <w:rsid w:val="0027352E"/>
    <w:rPr>
      <w:rFonts w:ascii="Times New Roman" w:hAnsi="Times New Roman"/>
    </w:rPr>
  </w:style>
  <w:style w:type="character" w:customStyle="1" w:styleId="WW8Num6z1">
    <w:name w:val="WW8Num6z1"/>
    <w:uiPriority w:val="99"/>
    <w:rsid w:val="0027352E"/>
    <w:rPr>
      <w:rFonts w:ascii="Times New Roman" w:hAnsi="Times New Roman"/>
    </w:rPr>
  </w:style>
  <w:style w:type="character" w:customStyle="1" w:styleId="WW8Num9z1">
    <w:name w:val="WW8Num9z1"/>
    <w:uiPriority w:val="99"/>
    <w:rsid w:val="0027352E"/>
    <w:rPr>
      <w:rFonts w:ascii="Times New Roman" w:hAnsi="Times New Roman"/>
    </w:rPr>
  </w:style>
  <w:style w:type="character" w:customStyle="1" w:styleId="WW8Num11z1">
    <w:name w:val="WW8Num11z1"/>
    <w:uiPriority w:val="99"/>
    <w:rsid w:val="0027352E"/>
    <w:rPr>
      <w:rFonts w:ascii="Times New Roman" w:hAnsi="Times New Roman"/>
    </w:rPr>
  </w:style>
  <w:style w:type="character" w:customStyle="1" w:styleId="WW8Num13z1">
    <w:name w:val="WW8Num13z1"/>
    <w:uiPriority w:val="99"/>
    <w:rsid w:val="0027352E"/>
    <w:rPr>
      <w:rFonts w:ascii="Times New Roman" w:hAnsi="Times New Roman"/>
    </w:rPr>
  </w:style>
  <w:style w:type="character" w:customStyle="1" w:styleId="WW8Num15z0">
    <w:name w:val="WW8Num15z0"/>
    <w:uiPriority w:val="99"/>
    <w:rsid w:val="0027352E"/>
  </w:style>
  <w:style w:type="character" w:customStyle="1" w:styleId="WW8Num20z1">
    <w:name w:val="WW8Num20z1"/>
    <w:uiPriority w:val="99"/>
    <w:rsid w:val="0027352E"/>
    <w:rPr>
      <w:rFonts w:ascii="Times New Roman" w:hAnsi="Times New Roman"/>
    </w:rPr>
  </w:style>
  <w:style w:type="character" w:customStyle="1" w:styleId="WW8Num21z1">
    <w:name w:val="WW8Num21z1"/>
    <w:uiPriority w:val="99"/>
    <w:rsid w:val="0027352E"/>
    <w:rPr>
      <w:rFonts w:ascii="Times New Roman" w:hAnsi="Times New Roman"/>
    </w:rPr>
  </w:style>
  <w:style w:type="character" w:customStyle="1" w:styleId="WW8Num22z1">
    <w:name w:val="WW8Num22z1"/>
    <w:uiPriority w:val="99"/>
    <w:rsid w:val="0027352E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27352E"/>
  </w:style>
  <w:style w:type="character" w:customStyle="1" w:styleId="ZnakZnak1">
    <w:name w:val="Znak Znak1"/>
    <w:uiPriority w:val="99"/>
    <w:rsid w:val="0027352E"/>
    <w:rPr>
      <w:rFonts w:ascii="Times New Roman" w:hAnsi="Times New Roman"/>
      <w:sz w:val="20"/>
    </w:rPr>
  </w:style>
  <w:style w:type="character" w:customStyle="1" w:styleId="PlainTextChar1">
    <w:name w:val="Plain Text Char1"/>
    <w:uiPriority w:val="99"/>
    <w:locked/>
    <w:rsid w:val="0027352E"/>
    <w:rPr>
      <w:rFonts w:ascii="Times New Roman" w:hAnsi="Times New Roman"/>
      <w:sz w:val="20"/>
    </w:rPr>
  </w:style>
  <w:style w:type="paragraph" w:customStyle="1" w:styleId="Nagwek2">
    <w:name w:val="Nagłówek2"/>
    <w:basedOn w:val="Normal"/>
    <w:next w:val="BodyText"/>
    <w:uiPriority w:val="99"/>
    <w:rsid w:val="0027352E"/>
    <w:pPr>
      <w:keepNext/>
      <w:spacing w:before="240" w:after="120"/>
    </w:pPr>
    <w:rPr>
      <w:rFonts w:ascii="Arial" w:hAnsi="Arial" w:cs="Mangal"/>
      <w:color w:val="auto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7352E"/>
    <w:pPr>
      <w:spacing w:after="120"/>
    </w:pPr>
    <w:rPr>
      <w:color w:val="auto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6D44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27352E"/>
    <w:rPr>
      <w:rFonts w:cs="Mangal"/>
    </w:rPr>
  </w:style>
  <w:style w:type="paragraph" w:styleId="Caption">
    <w:name w:val="caption"/>
    <w:basedOn w:val="Normal"/>
    <w:uiPriority w:val="99"/>
    <w:qFormat/>
    <w:rsid w:val="0027352E"/>
    <w:pPr>
      <w:suppressLineNumbers/>
      <w:spacing w:before="120" w:after="120"/>
    </w:pPr>
    <w:rPr>
      <w:rFonts w:cs="Mangal"/>
      <w:i/>
      <w:iCs/>
      <w:color w:val="auto"/>
    </w:rPr>
  </w:style>
  <w:style w:type="paragraph" w:customStyle="1" w:styleId="Indeks">
    <w:name w:val="Indeks"/>
    <w:basedOn w:val="Normal"/>
    <w:uiPriority w:val="99"/>
    <w:rsid w:val="0027352E"/>
    <w:pPr>
      <w:suppressLineNumbers/>
    </w:pPr>
    <w:rPr>
      <w:rFonts w:cs="Mangal"/>
      <w:color w:val="auto"/>
      <w:sz w:val="20"/>
      <w:szCs w:val="20"/>
    </w:rPr>
  </w:style>
  <w:style w:type="paragraph" w:customStyle="1" w:styleId="Nagwek1">
    <w:name w:val="Nagłówek1"/>
    <w:basedOn w:val="Normal"/>
    <w:next w:val="BodyText"/>
    <w:uiPriority w:val="99"/>
    <w:rsid w:val="0027352E"/>
    <w:pPr>
      <w:keepNext/>
      <w:spacing w:before="240" w:after="120"/>
    </w:pPr>
    <w:rPr>
      <w:rFonts w:ascii="Arial" w:hAnsi="Arial" w:cs="Mangal"/>
      <w:color w:val="auto"/>
      <w:sz w:val="28"/>
      <w:szCs w:val="28"/>
    </w:rPr>
  </w:style>
  <w:style w:type="paragraph" w:customStyle="1" w:styleId="Legenda1">
    <w:name w:val="Legenda1"/>
    <w:basedOn w:val="Normal"/>
    <w:uiPriority w:val="99"/>
    <w:rsid w:val="0027352E"/>
    <w:pPr>
      <w:suppressLineNumbers/>
      <w:spacing w:before="120" w:after="120"/>
    </w:pPr>
    <w:rPr>
      <w:rFonts w:cs="Mangal"/>
      <w:i/>
      <w:iCs/>
      <w:color w:val="auto"/>
    </w:rPr>
  </w:style>
  <w:style w:type="paragraph" w:customStyle="1" w:styleId="Akapitzlist">
    <w:name w:val="Akapit z listą"/>
    <w:basedOn w:val="Normal"/>
    <w:uiPriority w:val="99"/>
    <w:rsid w:val="0027352E"/>
    <w:pPr>
      <w:ind w:left="708"/>
    </w:pPr>
    <w:rPr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rsid w:val="0027352E"/>
    <w:pPr>
      <w:tabs>
        <w:tab w:val="center" w:pos="4536"/>
        <w:tab w:val="right" w:pos="9072"/>
      </w:tabs>
    </w:pPr>
    <w:rPr>
      <w:color w:val="auto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6D44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1"/>
    <w:uiPriority w:val="99"/>
    <w:rsid w:val="0027352E"/>
    <w:pPr>
      <w:tabs>
        <w:tab w:val="center" w:pos="4536"/>
        <w:tab w:val="right" w:pos="9072"/>
      </w:tabs>
    </w:pPr>
    <w:rPr>
      <w:color w:val="auto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6D44"/>
    <w:rPr>
      <w:rFonts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semiHidden/>
    <w:rsid w:val="004A2957"/>
    <w:rPr>
      <w:rFonts w:ascii="Segoe UI" w:hAnsi="Segoe UI"/>
      <w:color w:val="auto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6D44"/>
    <w:rPr>
      <w:rFonts w:cs="Times New Roman"/>
      <w:color w:val="000000"/>
      <w:sz w:val="2"/>
      <w:lang w:eastAsia="zh-CN"/>
    </w:rPr>
  </w:style>
  <w:style w:type="character" w:customStyle="1" w:styleId="BalloonTextChar1">
    <w:name w:val="Balloon Text Char1"/>
    <w:link w:val="BalloonText"/>
    <w:uiPriority w:val="99"/>
    <w:semiHidden/>
    <w:locked/>
    <w:rsid w:val="004A2957"/>
    <w:rPr>
      <w:rFonts w:ascii="Segoe UI" w:hAnsi="Segoe UI"/>
      <w:sz w:val="18"/>
      <w:lang w:eastAsia="zh-CN"/>
    </w:rPr>
  </w:style>
  <w:style w:type="character" w:customStyle="1" w:styleId="FooterChar1">
    <w:name w:val="Footer Char1"/>
    <w:link w:val="Footer"/>
    <w:uiPriority w:val="99"/>
    <w:locked/>
    <w:rsid w:val="007B7E1C"/>
    <w:rPr>
      <w:lang w:eastAsia="zh-CN"/>
    </w:rPr>
  </w:style>
  <w:style w:type="paragraph" w:styleId="PlainText">
    <w:name w:val="Plain Text"/>
    <w:basedOn w:val="Normal"/>
    <w:link w:val="PlainTextChar"/>
    <w:uiPriority w:val="99"/>
    <w:rsid w:val="00D6333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86D44"/>
    <w:rPr>
      <w:rFonts w:ascii="Courier New" w:hAnsi="Courier New" w:cs="Courier New"/>
      <w:color w:val="000000"/>
      <w:sz w:val="20"/>
      <w:szCs w:val="20"/>
      <w:lang w:eastAsia="zh-CN"/>
    </w:rPr>
  </w:style>
  <w:style w:type="table" w:styleId="TableGrid">
    <w:name w:val="Table Grid"/>
    <w:basedOn w:val="TableNormal"/>
    <w:uiPriority w:val="99"/>
    <w:rsid w:val="00B00D1B"/>
    <w:pPr>
      <w:suppressAutoHyphens/>
      <w:autoSpaceDE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14843"/>
    <w:pPr>
      <w:autoSpaceDE/>
      <w:spacing w:after="160" w:line="256" w:lineRule="auto"/>
    </w:pPr>
    <w:rPr>
      <w:rFonts w:ascii="Calibri" w:eastAsia="SimSun" w:hAnsi="Calibri"/>
      <w:color w:val="auto"/>
      <w:kern w:val="1"/>
      <w:sz w:val="22"/>
      <w:szCs w:val="22"/>
      <w:lang w:eastAsia="ar-SA"/>
    </w:rPr>
  </w:style>
  <w:style w:type="paragraph" w:customStyle="1" w:styleId="western">
    <w:name w:val="western"/>
    <w:basedOn w:val="Normal"/>
    <w:uiPriority w:val="99"/>
    <w:rsid w:val="00B14843"/>
    <w:pPr>
      <w:suppressAutoHyphens w:val="0"/>
      <w:autoSpaceDE/>
      <w:spacing w:before="100" w:beforeAutospacing="1" w:after="142" w:line="276" w:lineRule="auto"/>
    </w:pPr>
    <w:rPr>
      <w:rFonts w:ascii="Calibri" w:hAnsi="Calibri" w:cs="Calibri"/>
      <w:lang w:eastAsia="pl-PL"/>
    </w:rPr>
  </w:style>
  <w:style w:type="paragraph" w:customStyle="1" w:styleId="Zwykytekst1">
    <w:name w:val="Zwykły tekst1"/>
    <w:basedOn w:val="Normal"/>
    <w:uiPriority w:val="99"/>
    <w:rsid w:val="00735A73"/>
    <w:pPr>
      <w:autoSpaceDE/>
    </w:pPr>
    <w:rPr>
      <w:rFonts w:ascii="Courier New" w:hAnsi="Courier New" w:cs="Courier New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30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778</Words>
  <Characters>4671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Załącznik nr 2 do SIWZ</dc:title>
  <dc:subject/>
  <dc:creator>alachowicz</dc:creator>
  <cp:keywords/>
  <dc:description/>
  <cp:lastModifiedBy>apra</cp:lastModifiedBy>
  <cp:revision>5</cp:revision>
  <cp:lastPrinted>2016-12-01T09:44:00Z</cp:lastPrinted>
  <dcterms:created xsi:type="dcterms:W3CDTF">2023-07-10T06:19:00Z</dcterms:created>
  <dcterms:modified xsi:type="dcterms:W3CDTF">2024-11-05T10:57:00Z</dcterms:modified>
</cp:coreProperties>
</file>