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9B" w:rsidRPr="0066399B" w:rsidRDefault="0066399B" w:rsidP="0066399B">
      <w:pPr>
        <w:jc w:val="right"/>
        <w:rPr>
          <w:b/>
          <w:u w:val="single"/>
        </w:rPr>
      </w:pPr>
      <w:r w:rsidRPr="0066399B">
        <w:rPr>
          <w:b/>
          <w:u w:val="single"/>
        </w:rPr>
        <w:t>Załącznik nr 1</w:t>
      </w:r>
    </w:p>
    <w:p w:rsidR="0066399B" w:rsidRPr="0066399B" w:rsidRDefault="0066399B" w:rsidP="0066399B">
      <w:pPr>
        <w:pStyle w:val="Tytu"/>
        <w:rPr>
          <w:rFonts w:ascii="Times New Roman" w:hAnsi="Times New Roman" w:cs="Times New Roman"/>
          <w:sz w:val="24"/>
          <w:szCs w:val="24"/>
        </w:rPr>
      </w:pPr>
      <w:r w:rsidRPr="0066399B">
        <w:rPr>
          <w:rFonts w:ascii="Times New Roman" w:hAnsi="Times New Roman" w:cs="Times New Roman"/>
          <w:sz w:val="24"/>
          <w:szCs w:val="24"/>
        </w:rPr>
        <w:t>FORMULARZ OFERTOWY</w:t>
      </w:r>
    </w:p>
    <w:p w:rsidR="0066399B" w:rsidRPr="0066399B" w:rsidRDefault="0066399B" w:rsidP="0066399B">
      <w:pPr>
        <w:jc w:val="center"/>
        <w:rPr>
          <w:b/>
        </w:rPr>
      </w:pPr>
      <w:r w:rsidRPr="0066399B">
        <w:t xml:space="preserve">na:  </w:t>
      </w:r>
      <w:r w:rsidRPr="0066399B">
        <w:rPr>
          <w:b/>
        </w:rPr>
        <w:t>„</w:t>
      </w:r>
      <w:r w:rsidR="000A0675">
        <w:rPr>
          <w:b/>
        </w:rPr>
        <w:t>Dostawa terenowego laptopa odpornego na uszkodzenia mechaniczne</w:t>
      </w:r>
      <w:r w:rsidRPr="0066399B">
        <w:rPr>
          <w:b/>
        </w:rPr>
        <w:t>”</w:t>
      </w:r>
    </w:p>
    <w:p w:rsidR="0066399B" w:rsidRPr="0066399B" w:rsidRDefault="0066399B" w:rsidP="0066399B">
      <w:pPr>
        <w:jc w:val="center"/>
      </w:pPr>
    </w:p>
    <w:p w:rsidR="0066399B" w:rsidRPr="0066399B" w:rsidRDefault="0066399B" w:rsidP="0066399B">
      <w:pPr>
        <w:pStyle w:val="Nagwek1"/>
        <w:suppressAutoHyphens w:val="0"/>
      </w:pPr>
      <w:r w:rsidRPr="0066399B">
        <w:t>Dane dotyczące Wykonawcy</w:t>
      </w:r>
    </w:p>
    <w:p w:rsidR="0066399B" w:rsidRPr="0066399B" w:rsidRDefault="0066399B" w:rsidP="0066399B">
      <w:r w:rsidRPr="0066399B">
        <w:t>Nazwa ..........................................................................................................................................</w:t>
      </w:r>
    </w:p>
    <w:p w:rsidR="0066399B" w:rsidRPr="0066399B" w:rsidRDefault="0066399B" w:rsidP="0066399B">
      <w:r w:rsidRPr="0066399B">
        <w:t>Siedziba ........................................................................................................................................</w:t>
      </w:r>
    </w:p>
    <w:p w:rsidR="0066399B" w:rsidRPr="0066399B" w:rsidRDefault="0066399B" w:rsidP="0066399B">
      <w:r w:rsidRPr="0066399B">
        <w:t xml:space="preserve">Nr telefonu / </w:t>
      </w:r>
      <w:proofErr w:type="spellStart"/>
      <w:r w:rsidRPr="0066399B">
        <w:t>faxu</w:t>
      </w:r>
      <w:proofErr w:type="spellEnd"/>
      <w:r w:rsidRPr="0066399B">
        <w:t xml:space="preserve"> .........................................................................................................................</w:t>
      </w:r>
    </w:p>
    <w:p w:rsidR="0066399B" w:rsidRPr="0066399B" w:rsidRDefault="0066399B" w:rsidP="0066399B">
      <w:r w:rsidRPr="0066399B">
        <w:t>e-mail: ...............................................................................................</w:t>
      </w:r>
    </w:p>
    <w:p w:rsidR="0066399B" w:rsidRPr="0066399B" w:rsidRDefault="0066399B" w:rsidP="0066399B">
      <w:r w:rsidRPr="0066399B">
        <w:t>Nr NIP ..........................................................................................................................................</w:t>
      </w:r>
    </w:p>
    <w:p w:rsidR="0066399B" w:rsidRPr="0066399B" w:rsidRDefault="0066399B" w:rsidP="0066399B">
      <w:r w:rsidRPr="0066399B">
        <w:t>Nr REGON .................................................................................................................................</w:t>
      </w:r>
    </w:p>
    <w:p w:rsidR="0066399B" w:rsidRPr="0066399B" w:rsidRDefault="0066399B" w:rsidP="0066399B">
      <w:pPr>
        <w:pStyle w:val="Nagwek1"/>
        <w:suppressAutoHyphens w:val="0"/>
      </w:pPr>
      <w:r w:rsidRPr="0066399B">
        <w:t>Dane dotyczące zamawiającego</w:t>
      </w:r>
    </w:p>
    <w:p w:rsidR="0066399B" w:rsidRPr="0066399B" w:rsidRDefault="0066399B" w:rsidP="0066399B">
      <w:pPr>
        <w:pStyle w:val="Nagwek"/>
        <w:tabs>
          <w:tab w:val="clear" w:pos="4536"/>
          <w:tab w:val="clear" w:pos="9072"/>
        </w:tabs>
      </w:pPr>
      <w:r w:rsidRPr="0066399B">
        <w:t>Instytut Technologiczno-Przyrodniczy - PIB</w:t>
      </w:r>
    </w:p>
    <w:p w:rsidR="0066399B" w:rsidRPr="0066399B" w:rsidRDefault="0066399B" w:rsidP="0066399B">
      <w:r w:rsidRPr="0066399B">
        <w:t>Falenty, Al. Hrabska 3, 05-090 Raszyn</w:t>
      </w:r>
    </w:p>
    <w:p w:rsidR="0066399B" w:rsidRPr="0066399B" w:rsidRDefault="0066399B" w:rsidP="0066399B">
      <w:pPr>
        <w:rPr>
          <w:lang w:val="en-US"/>
        </w:rPr>
      </w:pPr>
      <w:r w:rsidRPr="0066399B">
        <w:rPr>
          <w:lang w:val="en-US"/>
        </w:rPr>
        <w:t>e-mail: itp@itp.edu.pl</w:t>
      </w:r>
    </w:p>
    <w:p w:rsidR="0066399B" w:rsidRPr="0066399B" w:rsidRDefault="0066399B" w:rsidP="0066399B">
      <w:proofErr w:type="spellStart"/>
      <w:r w:rsidRPr="0066399B">
        <w:t>www</w:t>
      </w:r>
      <w:proofErr w:type="spellEnd"/>
      <w:r w:rsidRPr="0066399B">
        <w:t>. itp.edu.pl</w:t>
      </w:r>
    </w:p>
    <w:p w:rsidR="0066399B" w:rsidRPr="0066399B" w:rsidRDefault="0066399B" w:rsidP="0066399B">
      <w:pPr>
        <w:pStyle w:val="Nagwek1"/>
        <w:suppressAutoHyphens w:val="0"/>
      </w:pPr>
      <w:r w:rsidRPr="0066399B">
        <w:t>Zobowiązania Wykonawcy</w:t>
      </w:r>
    </w:p>
    <w:p w:rsidR="0066399B" w:rsidRPr="0066399B" w:rsidRDefault="0066399B" w:rsidP="0066399B">
      <w:pPr>
        <w:jc w:val="both"/>
      </w:pPr>
      <w:r w:rsidRPr="0066399B">
        <w:t xml:space="preserve">Zobowiązuję się wykonać przedmiot zamówienia, zgodnie z warunkami zawartymi w SWZ </w:t>
      </w:r>
    </w:p>
    <w:p w:rsidR="0066399B" w:rsidRPr="0066399B" w:rsidRDefault="0066399B" w:rsidP="0066399B">
      <w:r w:rsidRPr="0066399B">
        <w:t>za łączną kwotę:</w:t>
      </w:r>
    </w:p>
    <w:p w:rsidR="0066399B" w:rsidRPr="0066399B" w:rsidRDefault="0066399B" w:rsidP="0066399B">
      <w:pPr>
        <w:ind w:left="425"/>
      </w:pPr>
      <w:r w:rsidRPr="0066399B">
        <w:rPr>
          <w:b/>
        </w:rPr>
        <w:t xml:space="preserve">Cena netto </w:t>
      </w:r>
      <w:r w:rsidRPr="0066399B">
        <w:t>.................................................................................  zł</w:t>
      </w:r>
    </w:p>
    <w:p w:rsidR="0066399B" w:rsidRPr="0066399B" w:rsidRDefault="0066399B" w:rsidP="0066399B">
      <w:pPr>
        <w:ind w:left="425"/>
      </w:pPr>
      <w:r w:rsidRPr="0066399B">
        <w:t>(słownie:..................................................................................................................złotych)</w:t>
      </w:r>
    </w:p>
    <w:p w:rsidR="0066399B" w:rsidRPr="0066399B" w:rsidRDefault="0066399B" w:rsidP="0066399B">
      <w:pPr>
        <w:ind w:left="425"/>
      </w:pPr>
      <w:r w:rsidRPr="0066399B">
        <w:rPr>
          <w:b/>
        </w:rPr>
        <w:t xml:space="preserve">Podatek VAT </w:t>
      </w:r>
      <w:r w:rsidRPr="0066399B">
        <w:t>............................................................................... zł</w:t>
      </w:r>
    </w:p>
    <w:p w:rsidR="0066399B" w:rsidRPr="0066399B" w:rsidRDefault="0066399B" w:rsidP="0066399B">
      <w:pPr>
        <w:ind w:left="425"/>
      </w:pPr>
      <w:r w:rsidRPr="0066399B">
        <w:rPr>
          <w:b/>
        </w:rPr>
        <w:t xml:space="preserve">Cena brutto </w:t>
      </w:r>
      <w:r w:rsidRPr="0066399B">
        <w:t>.................................................................................. zł</w:t>
      </w:r>
    </w:p>
    <w:p w:rsidR="0066399B" w:rsidRPr="0066399B" w:rsidRDefault="0066399B" w:rsidP="0066399B">
      <w:pPr>
        <w:ind w:left="425"/>
      </w:pPr>
      <w:r w:rsidRPr="0066399B">
        <w:t>(słownie: .................................................................................................................złotych)</w:t>
      </w:r>
    </w:p>
    <w:p w:rsidR="0066399B" w:rsidRPr="0066399B" w:rsidRDefault="0066399B" w:rsidP="0066399B">
      <w:pPr>
        <w:ind w:left="426"/>
        <w:jc w:val="both"/>
      </w:pPr>
      <w:r w:rsidRPr="0066399B">
        <w:rPr>
          <w:b/>
        </w:rPr>
        <w:t>Termin realizacji zamówienia do</w:t>
      </w:r>
      <w:r w:rsidRPr="0066399B">
        <w:t xml:space="preserve"> </w:t>
      </w:r>
      <w:r w:rsidRPr="0066399B">
        <w:rPr>
          <w:b/>
        </w:rPr>
        <w:t>21 dni od zawarcia umowy.</w:t>
      </w:r>
    </w:p>
    <w:p w:rsidR="0066399B" w:rsidRPr="0066399B" w:rsidRDefault="0066399B" w:rsidP="0066399B">
      <w:pPr>
        <w:ind w:left="426"/>
        <w:jc w:val="both"/>
      </w:pPr>
      <w:r w:rsidRPr="0066399B">
        <w:rPr>
          <w:b/>
        </w:rPr>
        <w:t xml:space="preserve">Ilość miesięcy oferowanej gwarancji: </w:t>
      </w:r>
      <w:r w:rsidRPr="0066399B">
        <w:t>………</w:t>
      </w:r>
    </w:p>
    <w:p w:rsidR="0066399B" w:rsidRPr="0066399B" w:rsidRDefault="0066399B" w:rsidP="0066399B">
      <w:pPr>
        <w:ind w:left="426"/>
        <w:jc w:val="both"/>
      </w:pPr>
      <w:r w:rsidRPr="0066399B">
        <w:rPr>
          <w:b/>
        </w:rPr>
        <w:t xml:space="preserve">(Wymagana przez Zamawiającego gwarancja minimalna: 36 miesięcy </w:t>
      </w:r>
      <w:r w:rsidR="0001030D">
        <w:rPr>
          <w:b/>
        </w:rPr>
        <w:t>na miejscu</w:t>
      </w:r>
      <w:r w:rsidRPr="0066399B">
        <w:rPr>
          <w:b/>
        </w:rPr>
        <w:t>)</w:t>
      </w:r>
    </w:p>
    <w:p w:rsidR="0066399B" w:rsidRPr="0066399B" w:rsidRDefault="0066399B" w:rsidP="0066399B">
      <w:pPr>
        <w:rPr>
          <w:b/>
        </w:rPr>
      </w:pPr>
    </w:p>
    <w:p w:rsidR="0066399B" w:rsidRPr="0066399B" w:rsidRDefault="0066399B" w:rsidP="0066399B">
      <w:pPr>
        <w:autoSpaceDE w:val="0"/>
        <w:autoSpaceDN w:val="0"/>
        <w:adjustRightInd w:val="0"/>
      </w:pPr>
      <w:r w:rsidRPr="0066399B">
        <w:t>Oświadczamy, że:</w:t>
      </w:r>
    </w:p>
    <w:p w:rsidR="0066399B" w:rsidRPr="0066399B" w:rsidRDefault="0066399B" w:rsidP="0066399B">
      <w:pPr>
        <w:autoSpaceDE w:val="0"/>
        <w:autoSpaceDN w:val="0"/>
        <w:adjustRightInd w:val="0"/>
        <w:ind w:left="284" w:hanging="284"/>
        <w:jc w:val="both"/>
      </w:pPr>
      <w:r w:rsidRPr="0066399B">
        <w:t>1. Zapoznaliśmy się ze specyfikacją warunków zamówienia (w tym z istotnymi postanowieniami umowy) oraz zdobyliśmy wszelkie informacje konieczne do przygotowania oferty i przyjmujemy warunki określone w specyfikacji istotnych warunków zamówienia.</w:t>
      </w:r>
    </w:p>
    <w:p w:rsidR="0066399B" w:rsidRPr="0066399B" w:rsidRDefault="0066399B" w:rsidP="0066399B">
      <w:pPr>
        <w:autoSpaceDE w:val="0"/>
        <w:autoSpaceDN w:val="0"/>
        <w:adjustRightInd w:val="0"/>
        <w:ind w:left="284" w:hanging="284"/>
        <w:jc w:val="both"/>
      </w:pPr>
      <w:r w:rsidRPr="0066399B">
        <w:t xml:space="preserve">2. Uważamy się za związanych ofertą przez okres 30 dni od upływu terminu składania ofert </w:t>
      </w:r>
      <w:proofErr w:type="spellStart"/>
      <w:r w:rsidRPr="0066399B">
        <w:t>tj</w:t>
      </w:r>
      <w:proofErr w:type="spellEnd"/>
      <w:r w:rsidRPr="0066399B">
        <w:t xml:space="preserve"> do dnia 18.01.2025 r.</w:t>
      </w:r>
    </w:p>
    <w:p w:rsidR="0066399B" w:rsidRPr="0066399B" w:rsidRDefault="0066399B" w:rsidP="0066399B">
      <w:pPr>
        <w:autoSpaceDE w:val="0"/>
        <w:autoSpaceDN w:val="0"/>
        <w:adjustRightInd w:val="0"/>
        <w:ind w:left="284" w:hanging="284"/>
        <w:jc w:val="both"/>
      </w:pPr>
      <w:r w:rsidRPr="0066399B">
        <w:t>3. W razie wybrania przez Zamawiającego naszej oferty zobowiązujemy się do podpisania umowy na warunkach zawartych w SWZ oraz w miejscu i terminie określonym przez Zamawiającego.</w:t>
      </w:r>
    </w:p>
    <w:p w:rsidR="0066399B" w:rsidRPr="0066399B" w:rsidRDefault="0066399B" w:rsidP="0066399B">
      <w:pPr>
        <w:autoSpaceDE w:val="0"/>
        <w:autoSpaceDN w:val="0"/>
        <w:adjustRightInd w:val="0"/>
        <w:ind w:left="284" w:hanging="284"/>
        <w:jc w:val="both"/>
      </w:pPr>
      <w:r w:rsidRPr="0066399B">
        <w:t>4. Oświadczam, że spełniam warunki udziału w postępowaniu określone przez zamawiającego w rozdziale V SWZ</w:t>
      </w:r>
    </w:p>
    <w:p w:rsidR="0066399B" w:rsidRPr="0066399B" w:rsidRDefault="0066399B" w:rsidP="0066399B">
      <w:pPr>
        <w:autoSpaceDE w:val="0"/>
        <w:autoSpaceDN w:val="0"/>
        <w:adjustRightInd w:val="0"/>
        <w:ind w:left="284" w:hanging="284"/>
      </w:pPr>
    </w:p>
    <w:p w:rsidR="0066399B" w:rsidRPr="0066399B" w:rsidRDefault="0066399B" w:rsidP="0066399B">
      <w:pPr>
        <w:spacing w:after="160"/>
        <w:ind w:firstLine="3"/>
        <w:jc w:val="center"/>
        <w:rPr>
          <w:rFonts w:eastAsia="Calibri"/>
          <w:lang w:eastAsia="en-US"/>
        </w:rPr>
      </w:pPr>
    </w:p>
    <w:p w:rsidR="0066399B" w:rsidRPr="0066399B" w:rsidRDefault="0066399B" w:rsidP="0066399B">
      <w:pPr>
        <w:spacing w:after="160"/>
        <w:ind w:firstLine="3"/>
        <w:jc w:val="center"/>
        <w:rPr>
          <w:rFonts w:eastAsia="Calibri"/>
          <w:lang w:eastAsia="en-US"/>
        </w:rPr>
      </w:pPr>
    </w:p>
    <w:p w:rsidR="0066399B" w:rsidRPr="0066399B" w:rsidRDefault="0066399B" w:rsidP="0066399B">
      <w:pPr>
        <w:spacing w:after="160"/>
        <w:ind w:firstLine="3"/>
        <w:jc w:val="center"/>
        <w:rPr>
          <w:rFonts w:eastAsia="Calibri"/>
          <w:vertAlign w:val="superscript"/>
          <w:lang w:eastAsia="en-US"/>
        </w:rPr>
      </w:pPr>
      <w:r w:rsidRPr="0066399B">
        <w:rPr>
          <w:rFonts w:eastAsia="Calibri"/>
          <w:lang w:eastAsia="en-US"/>
        </w:rPr>
        <w:t>……………………………………….</w:t>
      </w:r>
    </w:p>
    <w:p w:rsidR="0066399B" w:rsidRPr="0066399B" w:rsidRDefault="0066399B" w:rsidP="0066399B">
      <w:pPr>
        <w:spacing w:after="160"/>
        <w:jc w:val="both"/>
        <w:rPr>
          <w:rFonts w:eastAsia="Calibri"/>
          <w:i/>
          <w:vertAlign w:val="superscript"/>
          <w:lang w:eastAsia="en-US"/>
        </w:rPr>
      </w:pP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sz w:val="28"/>
          <w:vertAlign w:val="superscript"/>
          <w:lang w:eastAsia="en-US"/>
        </w:rPr>
        <w:t>(</w:t>
      </w:r>
      <w:r w:rsidRPr="0066399B">
        <w:rPr>
          <w:rFonts w:eastAsia="Calibri"/>
          <w:i/>
          <w:sz w:val="28"/>
          <w:vertAlign w:val="superscript"/>
          <w:lang w:eastAsia="en-US"/>
        </w:rPr>
        <w:t xml:space="preserve">Data; kwalifikowany podpis elektroniczny lub podpis zaufany) </w:t>
      </w:r>
    </w:p>
    <w:p w:rsidR="0066399B" w:rsidRPr="0066399B" w:rsidRDefault="0066399B" w:rsidP="0066399B">
      <w:pPr>
        <w:jc w:val="right"/>
        <w:rPr>
          <w:b/>
          <w:u w:val="single"/>
        </w:rPr>
      </w:pPr>
      <w:r w:rsidRPr="0066399B">
        <w:rPr>
          <w:b/>
          <w:u w:val="single"/>
        </w:rPr>
        <w:br w:type="page"/>
      </w:r>
    </w:p>
    <w:p w:rsidR="0066399B" w:rsidRPr="0066399B" w:rsidRDefault="0066399B" w:rsidP="0066399B">
      <w:pPr>
        <w:jc w:val="both"/>
        <w:rPr>
          <w:b/>
          <w:bCs/>
          <w:sz w:val="16"/>
          <w:szCs w:val="16"/>
          <w:u w:val="single"/>
          <w:lang w:bidi="pl-PL"/>
        </w:rPr>
      </w:pPr>
      <w:r w:rsidRPr="0066399B">
        <w:rPr>
          <w:b/>
          <w:bCs/>
          <w:sz w:val="16"/>
          <w:szCs w:val="16"/>
          <w:lang w:bidi="pl-PL"/>
        </w:rPr>
        <w:lastRenderedPageBreak/>
        <w:t xml:space="preserve">** </w:t>
      </w:r>
      <w:r w:rsidRPr="0066399B">
        <w:rPr>
          <w:bCs/>
          <w:sz w:val="16"/>
          <w:szCs w:val="16"/>
          <w:lang w:bidi="pl-PL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66399B" w:rsidRPr="0066399B" w:rsidRDefault="0066399B" w:rsidP="0066399B">
      <w:pPr>
        <w:jc w:val="right"/>
        <w:rPr>
          <w:b/>
          <w:u w:val="single"/>
        </w:rPr>
      </w:pPr>
      <w:r w:rsidRPr="0066399B">
        <w:rPr>
          <w:b/>
          <w:u w:val="single"/>
        </w:rPr>
        <w:t>Załącznik nr 2</w:t>
      </w:r>
    </w:p>
    <w:p w:rsidR="0066399B" w:rsidRPr="0066399B" w:rsidRDefault="0066399B" w:rsidP="0066399B">
      <w:pPr>
        <w:tabs>
          <w:tab w:val="left" w:pos="3600"/>
        </w:tabs>
        <w:rPr>
          <w:b/>
          <w:u w:val="single"/>
        </w:rPr>
      </w:pPr>
    </w:p>
    <w:p w:rsidR="0066399B" w:rsidRPr="0066399B" w:rsidRDefault="0066399B" w:rsidP="0066399B">
      <w:pPr>
        <w:ind w:left="5246" w:firstLine="708"/>
        <w:rPr>
          <w:rFonts w:eastAsia="Calibri"/>
          <w:b/>
          <w:lang w:eastAsia="en-US"/>
        </w:rPr>
      </w:pPr>
      <w:r w:rsidRPr="0066399B">
        <w:rPr>
          <w:rFonts w:eastAsia="Calibri"/>
          <w:b/>
          <w:u w:val="single"/>
          <w:lang w:eastAsia="en-US"/>
        </w:rPr>
        <w:t>Zamawiający:</w:t>
      </w:r>
    </w:p>
    <w:p w:rsidR="0066399B" w:rsidRPr="0066399B" w:rsidRDefault="0066399B" w:rsidP="0066399B">
      <w:pPr>
        <w:ind w:left="5954"/>
        <w:rPr>
          <w:rFonts w:eastAsia="Calibri"/>
          <w:b/>
          <w:u w:val="single"/>
          <w:lang w:eastAsia="en-US"/>
        </w:rPr>
      </w:pPr>
      <w:r w:rsidRPr="0066399B">
        <w:rPr>
          <w:rFonts w:eastAsia="Calibri"/>
          <w:b/>
          <w:lang w:eastAsia="en-US"/>
        </w:rPr>
        <w:t>Instytut Technologiczno- Przyrodniczy- Państwowy Instytut Badawczy w Falentach</w:t>
      </w:r>
    </w:p>
    <w:p w:rsidR="0066399B" w:rsidRPr="0066399B" w:rsidRDefault="0066399B" w:rsidP="0066399B">
      <w:pPr>
        <w:rPr>
          <w:rFonts w:eastAsia="Calibri"/>
          <w:lang w:eastAsia="en-US"/>
        </w:rPr>
      </w:pPr>
      <w:r w:rsidRPr="0066399B">
        <w:rPr>
          <w:rFonts w:eastAsia="Calibri"/>
          <w:b/>
          <w:u w:val="single"/>
          <w:lang w:eastAsia="en-US"/>
        </w:rPr>
        <w:t>Wykonawca:</w:t>
      </w:r>
    </w:p>
    <w:p w:rsidR="0066399B" w:rsidRPr="0066399B" w:rsidRDefault="0066399B" w:rsidP="0066399B">
      <w:pPr>
        <w:ind w:right="5954"/>
        <w:rPr>
          <w:rFonts w:eastAsia="Calibri"/>
          <w:i/>
          <w:lang w:eastAsia="en-US"/>
        </w:rPr>
      </w:pPr>
      <w:r w:rsidRPr="0066399B">
        <w:rPr>
          <w:rFonts w:eastAsia="Calibri"/>
          <w:lang w:eastAsia="en-US"/>
        </w:rPr>
        <w:t>……………………………</w:t>
      </w:r>
    </w:p>
    <w:p w:rsidR="0066399B" w:rsidRPr="0066399B" w:rsidRDefault="0066399B" w:rsidP="0066399B">
      <w:pPr>
        <w:spacing w:after="160"/>
        <w:ind w:right="5953"/>
        <w:rPr>
          <w:rFonts w:eastAsia="Calibri"/>
          <w:u w:val="single"/>
          <w:lang w:eastAsia="en-US"/>
        </w:rPr>
      </w:pPr>
      <w:r w:rsidRPr="0066399B">
        <w:rPr>
          <w:rFonts w:eastAsia="Calibri"/>
          <w:i/>
          <w:lang w:eastAsia="en-US"/>
        </w:rPr>
        <w:t>(pełna nazwa/firma, adres, NIP/KRS)</w:t>
      </w:r>
    </w:p>
    <w:p w:rsidR="0066399B" w:rsidRPr="0066399B" w:rsidRDefault="0066399B" w:rsidP="0066399B">
      <w:pPr>
        <w:rPr>
          <w:rFonts w:eastAsia="Calibri"/>
          <w:lang w:eastAsia="en-US"/>
        </w:rPr>
      </w:pPr>
      <w:r w:rsidRPr="0066399B">
        <w:rPr>
          <w:rFonts w:eastAsia="Calibri"/>
          <w:u w:val="single"/>
          <w:lang w:eastAsia="en-US"/>
        </w:rPr>
        <w:t>reprezentowany przez:</w:t>
      </w:r>
    </w:p>
    <w:p w:rsidR="0066399B" w:rsidRPr="0066399B" w:rsidRDefault="0066399B" w:rsidP="0066399B">
      <w:pPr>
        <w:ind w:right="5954"/>
        <w:rPr>
          <w:rFonts w:eastAsia="Calibri"/>
          <w:i/>
          <w:lang w:eastAsia="en-US"/>
        </w:rPr>
      </w:pPr>
      <w:r w:rsidRPr="0066399B">
        <w:rPr>
          <w:rFonts w:eastAsia="Calibri"/>
          <w:lang w:eastAsia="en-US"/>
        </w:rPr>
        <w:t>……………………………</w:t>
      </w:r>
    </w:p>
    <w:p w:rsidR="0066399B" w:rsidRPr="0066399B" w:rsidRDefault="0066399B" w:rsidP="0066399B">
      <w:pPr>
        <w:ind w:right="5953"/>
        <w:rPr>
          <w:rFonts w:eastAsia="Calibri"/>
          <w:i/>
          <w:lang w:eastAsia="en-US"/>
        </w:rPr>
      </w:pPr>
      <w:r w:rsidRPr="0066399B">
        <w:rPr>
          <w:rFonts w:eastAsia="Calibri"/>
          <w:i/>
          <w:lang w:eastAsia="en-US"/>
        </w:rPr>
        <w:t>(imię, nazwisko, stanowisko/podstawa do  reprezentacji)</w:t>
      </w:r>
    </w:p>
    <w:p w:rsidR="0066399B" w:rsidRPr="0066399B" w:rsidRDefault="0066399B" w:rsidP="0066399B">
      <w:pPr>
        <w:spacing w:after="160"/>
        <w:rPr>
          <w:rFonts w:eastAsia="Calibri"/>
          <w:i/>
          <w:lang w:eastAsia="en-US"/>
        </w:rPr>
      </w:pPr>
    </w:p>
    <w:p w:rsidR="0066399B" w:rsidRPr="0066399B" w:rsidRDefault="0066399B" w:rsidP="0066399B">
      <w:pPr>
        <w:spacing w:after="120"/>
        <w:rPr>
          <w:rFonts w:eastAsia="Calibri"/>
          <w:b/>
          <w:i/>
          <w:u w:val="single"/>
          <w:lang w:eastAsia="en-US"/>
        </w:rPr>
      </w:pPr>
    </w:p>
    <w:p w:rsidR="0066399B" w:rsidRPr="0066399B" w:rsidRDefault="0066399B" w:rsidP="0066399B">
      <w:pPr>
        <w:spacing w:after="120"/>
        <w:jc w:val="center"/>
        <w:rPr>
          <w:rFonts w:eastAsia="Calibri"/>
          <w:b/>
          <w:u w:val="single"/>
          <w:lang w:eastAsia="en-US"/>
        </w:rPr>
      </w:pPr>
      <w:r w:rsidRPr="0066399B">
        <w:rPr>
          <w:rFonts w:eastAsia="Calibri"/>
          <w:b/>
          <w:u w:val="single"/>
          <w:lang w:eastAsia="en-US"/>
        </w:rPr>
        <w:t>Oświadczenia wykonawcy</w:t>
      </w:r>
      <w:r w:rsidRPr="0066399B">
        <w:rPr>
          <w:rFonts w:eastAsia="Calibri"/>
          <w:sz w:val="22"/>
          <w:szCs w:val="22"/>
          <w:lang w:eastAsia="en-US"/>
        </w:rPr>
        <w:t xml:space="preserve"> </w:t>
      </w:r>
    </w:p>
    <w:p w:rsidR="0066399B" w:rsidRPr="0066399B" w:rsidRDefault="0066399B" w:rsidP="0066399B">
      <w:pPr>
        <w:spacing w:after="120"/>
        <w:jc w:val="center"/>
        <w:rPr>
          <w:rFonts w:eastAsia="Calibri"/>
          <w:b/>
          <w:lang w:eastAsia="en-US"/>
        </w:rPr>
      </w:pPr>
      <w:r w:rsidRPr="0066399B">
        <w:rPr>
          <w:rFonts w:eastAsia="Calibri"/>
          <w:b/>
          <w:u w:val="single"/>
          <w:lang w:eastAsia="en-US"/>
        </w:rPr>
        <w:t xml:space="preserve">składane na podstawie art. 125 ust. 1 ustawy </w:t>
      </w:r>
      <w:proofErr w:type="spellStart"/>
      <w:r w:rsidRPr="0066399B">
        <w:rPr>
          <w:rFonts w:eastAsia="Calibri"/>
          <w:b/>
          <w:u w:val="single"/>
          <w:lang w:eastAsia="en-US"/>
        </w:rPr>
        <w:t>Pzp</w:t>
      </w:r>
      <w:proofErr w:type="spellEnd"/>
    </w:p>
    <w:p w:rsidR="0066399B" w:rsidRPr="0066399B" w:rsidRDefault="0066399B" w:rsidP="0066399B">
      <w:pPr>
        <w:spacing w:after="120"/>
        <w:jc w:val="center"/>
        <w:rPr>
          <w:rFonts w:eastAsia="Calibri"/>
          <w:b/>
          <w:caps/>
          <w:u w:val="single"/>
          <w:lang w:eastAsia="en-US"/>
        </w:rPr>
      </w:pPr>
      <w:r w:rsidRPr="0066399B">
        <w:rPr>
          <w:rFonts w:eastAsia="Calibri"/>
          <w:b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  <w:bookmarkStart w:id="0" w:name="_Hlk103801471"/>
      <w:r w:rsidRPr="0066399B">
        <w:rPr>
          <w:rFonts w:eastAsia="Calibri"/>
          <w:b/>
          <w:lang w:eastAsia="en-US"/>
        </w:rPr>
        <w:t xml:space="preserve"> </w:t>
      </w:r>
    </w:p>
    <w:bookmarkEnd w:id="0"/>
    <w:p w:rsidR="0066399B" w:rsidRPr="0066399B" w:rsidRDefault="0066399B" w:rsidP="0066399B">
      <w:pPr>
        <w:autoSpaceDE w:val="0"/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 xml:space="preserve">Na potrzeby postępowania o udzielenie zamówienia publicznego pn. </w:t>
      </w:r>
      <w:r w:rsidRPr="0066399B">
        <w:t>„</w:t>
      </w:r>
      <w:r w:rsidR="000A0675">
        <w:rPr>
          <w:b/>
        </w:rPr>
        <w:t>Dostawa terenowego laptopa odpornego na uszkodzenia mechaniczne</w:t>
      </w:r>
      <w:r w:rsidRPr="0066399B">
        <w:t>”</w:t>
      </w:r>
      <w:r w:rsidRPr="0066399B">
        <w:rPr>
          <w:rFonts w:eastAsia="Calibri"/>
          <w:i/>
          <w:lang w:eastAsia="en-US"/>
        </w:rPr>
        <w:t xml:space="preserve">, </w:t>
      </w:r>
      <w:r w:rsidRPr="0066399B">
        <w:rPr>
          <w:rFonts w:eastAsia="Calibri"/>
          <w:lang w:eastAsia="en-US"/>
        </w:rPr>
        <w:t>oświadczam, co następuje:</w:t>
      </w:r>
    </w:p>
    <w:p w:rsidR="0066399B" w:rsidRPr="0066399B" w:rsidRDefault="0066399B" w:rsidP="0066399B">
      <w:pPr>
        <w:ind w:firstLine="709"/>
        <w:jc w:val="both"/>
        <w:rPr>
          <w:rFonts w:eastAsia="Calibri"/>
          <w:lang w:eastAsia="en-US"/>
        </w:rPr>
      </w:pPr>
    </w:p>
    <w:p w:rsidR="0066399B" w:rsidRPr="0066399B" w:rsidRDefault="0066399B" w:rsidP="0066399B">
      <w:pPr>
        <w:spacing w:after="160"/>
        <w:jc w:val="both"/>
        <w:rPr>
          <w:rFonts w:eastAsia="Calibri"/>
          <w:b/>
          <w:bCs/>
          <w:lang w:eastAsia="en-US"/>
        </w:rPr>
      </w:pPr>
      <w:r w:rsidRPr="0066399B">
        <w:rPr>
          <w:rFonts w:eastAsia="Calibri"/>
          <w:b/>
          <w:bCs/>
          <w:lang w:eastAsia="en-US"/>
        </w:rPr>
        <w:t>OŚWIADCZENIA DOTYCZĄCE PODSTAW WYKLUCZENIA:</w:t>
      </w:r>
    </w:p>
    <w:p w:rsidR="0066399B" w:rsidRPr="0066399B" w:rsidRDefault="0066399B" w:rsidP="0066399B">
      <w:pPr>
        <w:numPr>
          <w:ilvl w:val="0"/>
          <w:numId w:val="2"/>
        </w:numPr>
        <w:spacing w:after="160" w:line="252" w:lineRule="auto"/>
        <w:contextualSpacing/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 xml:space="preserve">Oświadczam, że nie podlegam wykluczeniu z postępowania na podstawie </w:t>
      </w:r>
      <w:r w:rsidRPr="0066399B">
        <w:rPr>
          <w:rFonts w:eastAsia="Calibri"/>
          <w:lang w:eastAsia="en-US"/>
        </w:rPr>
        <w:br/>
        <w:t xml:space="preserve">art. 108 ust. 1 ustawy </w:t>
      </w:r>
      <w:proofErr w:type="spellStart"/>
      <w:r w:rsidRPr="0066399B">
        <w:rPr>
          <w:rFonts w:eastAsia="Calibri"/>
          <w:lang w:eastAsia="en-US"/>
        </w:rPr>
        <w:t>Pzp</w:t>
      </w:r>
      <w:proofErr w:type="spellEnd"/>
      <w:r w:rsidRPr="0066399B">
        <w:rPr>
          <w:rFonts w:eastAsia="Calibri"/>
          <w:lang w:eastAsia="en-US"/>
        </w:rPr>
        <w:t>.</w:t>
      </w:r>
    </w:p>
    <w:p w:rsidR="0066399B" w:rsidRPr="0066399B" w:rsidRDefault="0066399B" w:rsidP="0066399B">
      <w:pPr>
        <w:numPr>
          <w:ilvl w:val="0"/>
          <w:numId w:val="2"/>
        </w:numPr>
        <w:spacing w:after="160" w:line="252" w:lineRule="auto"/>
        <w:contextualSpacing/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 xml:space="preserve">Oświadczam, że nie podlegam wykluczeniu z postępowania na podstawie </w:t>
      </w:r>
      <w:r w:rsidRPr="0066399B">
        <w:rPr>
          <w:rFonts w:eastAsia="Calibri"/>
          <w:lang w:eastAsia="en-US"/>
        </w:rPr>
        <w:br/>
        <w:t xml:space="preserve">art. 109 ust. 1 pkt. 1) i 4) ustawy </w:t>
      </w:r>
      <w:proofErr w:type="spellStart"/>
      <w:r w:rsidRPr="0066399B">
        <w:rPr>
          <w:rFonts w:eastAsia="Calibri"/>
          <w:lang w:eastAsia="en-US"/>
        </w:rPr>
        <w:t>Pzp</w:t>
      </w:r>
      <w:proofErr w:type="spellEnd"/>
      <w:r w:rsidRPr="0066399B">
        <w:rPr>
          <w:rFonts w:eastAsia="Calibri"/>
          <w:lang w:eastAsia="en-US"/>
        </w:rPr>
        <w:t>.</w:t>
      </w:r>
    </w:p>
    <w:p w:rsidR="0066399B" w:rsidRPr="0066399B" w:rsidRDefault="0066399B" w:rsidP="0066399B">
      <w:pPr>
        <w:numPr>
          <w:ilvl w:val="0"/>
          <w:numId w:val="2"/>
        </w:numPr>
        <w:spacing w:after="160" w:line="252" w:lineRule="auto"/>
        <w:ind w:left="714" w:hanging="357"/>
        <w:jc w:val="both"/>
        <w:rPr>
          <w:rFonts w:eastAsia="Calibri"/>
          <w:b/>
          <w:bCs/>
          <w:lang w:eastAsia="en-US"/>
        </w:rPr>
      </w:pPr>
      <w:r w:rsidRPr="0066399B">
        <w:rPr>
          <w:rFonts w:eastAsia="Calibri"/>
          <w:lang w:eastAsia="en-US"/>
        </w:rPr>
        <w:t xml:space="preserve">Oświadczam, że nie zachodzą w stosunku do mnie przesłanki wykluczenia z postępowania na podstawie art. </w:t>
      </w:r>
      <w:r w:rsidRPr="0066399B">
        <w:t xml:space="preserve">7 ust. 1 ustawy </w:t>
      </w:r>
      <w:r w:rsidRPr="0066399B">
        <w:rPr>
          <w:rFonts w:eastAsia="Calibri"/>
          <w:lang w:eastAsia="en-US"/>
        </w:rPr>
        <w:t>z dnia 13 kwietnia 2022 r.</w:t>
      </w:r>
      <w:r w:rsidRPr="0066399B">
        <w:rPr>
          <w:rFonts w:eastAsia="Calibri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66399B">
        <w:rPr>
          <w:rFonts w:eastAsia="Calibri"/>
          <w:iCs/>
          <w:lang w:eastAsia="en-US"/>
        </w:rPr>
        <w:t>(Dz. U. poz. 835)</w:t>
      </w:r>
      <w:r w:rsidRPr="0066399B">
        <w:rPr>
          <w:rStyle w:val="Odwoanieprzypisudolnego1"/>
          <w:rFonts w:eastAsia="Calibri"/>
          <w:i/>
          <w:iCs/>
          <w:lang w:eastAsia="en-US"/>
        </w:rPr>
        <w:footnoteReference w:id="1"/>
      </w:r>
      <w:r w:rsidRPr="0066399B">
        <w:rPr>
          <w:rFonts w:eastAsia="Calibri"/>
          <w:i/>
          <w:iCs/>
          <w:lang w:eastAsia="en-US"/>
        </w:rPr>
        <w:t>.</w:t>
      </w:r>
      <w:r w:rsidRPr="0066399B">
        <w:rPr>
          <w:rFonts w:eastAsia="Calibri"/>
          <w:lang w:eastAsia="en-US"/>
        </w:rPr>
        <w:t xml:space="preserve"> </w:t>
      </w:r>
    </w:p>
    <w:p w:rsidR="0066399B" w:rsidRPr="0066399B" w:rsidRDefault="0066399B" w:rsidP="0066399B">
      <w:pPr>
        <w:jc w:val="both"/>
        <w:rPr>
          <w:rFonts w:eastAsia="Calibri"/>
          <w:b/>
          <w:bCs/>
          <w:lang w:eastAsia="en-US"/>
        </w:rPr>
      </w:pPr>
      <w:r w:rsidRPr="0066399B">
        <w:rPr>
          <w:rFonts w:eastAsia="Calibri"/>
          <w:b/>
          <w:bCs/>
          <w:lang w:eastAsia="en-US"/>
        </w:rPr>
        <w:lastRenderedPageBreak/>
        <w:t>OŚWIADCZENIE DOTYCZĄCE WARUNKÓW UDZIAŁU W POSTĘPOWANIU:</w:t>
      </w:r>
    </w:p>
    <w:p w:rsidR="0066399B" w:rsidRPr="0066399B" w:rsidRDefault="0066399B" w:rsidP="0066399B">
      <w:pPr>
        <w:jc w:val="both"/>
        <w:rPr>
          <w:rFonts w:eastAsia="Calibri"/>
          <w:b/>
          <w:bCs/>
          <w:lang w:eastAsia="en-US"/>
        </w:rPr>
      </w:pPr>
      <w:bookmarkStart w:id="1" w:name="_Hlk99016333"/>
    </w:p>
    <w:p w:rsidR="0066399B" w:rsidRPr="0066399B" w:rsidRDefault="0066399B" w:rsidP="0066399B">
      <w:pPr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>Oświadczam, że spełniam warunki udziału w postępowaniu określone przez zamawiającego w </w:t>
      </w:r>
      <w:bookmarkStart w:id="2" w:name="_Hlk103802239"/>
      <w:r w:rsidRPr="0066399B">
        <w:rPr>
          <w:rFonts w:eastAsia="Calibri"/>
          <w:lang w:eastAsia="en-US"/>
        </w:rPr>
        <w:t>rozdziale V. SWZ. </w:t>
      </w:r>
      <w:bookmarkEnd w:id="2"/>
    </w:p>
    <w:p w:rsidR="0066399B" w:rsidRPr="0066399B" w:rsidRDefault="0066399B" w:rsidP="0066399B">
      <w:pPr>
        <w:jc w:val="both"/>
        <w:rPr>
          <w:rFonts w:eastAsia="Calibri"/>
          <w:lang w:eastAsia="en-US"/>
        </w:rPr>
      </w:pPr>
    </w:p>
    <w:p w:rsidR="0066399B" w:rsidRPr="0066399B" w:rsidRDefault="0066399B" w:rsidP="0066399B">
      <w:pPr>
        <w:jc w:val="both"/>
        <w:rPr>
          <w:rFonts w:eastAsia="Calibri"/>
          <w:lang w:eastAsia="en-US"/>
        </w:rPr>
      </w:pPr>
      <w:bookmarkStart w:id="3" w:name="_Hlk103802939"/>
      <w:r w:rsidRPr="0066399B">
        <w:rPr>
          <w:rFonts w:eastAsia="Calibri"/>
          <w:sz w:val="20"/>
          <w:szCs w:val="20"/>
          <w:lang w:eastAsia="en-US"/>
        </w:rPr>
        <w:t xml:space="preserve">[UWAGA: </w:t>
      </w:r>
      <w:r w:rsidRPr="0066399B">
        <w:rPr>
          <w:rFonts w:eastAsia="Calibri"/>
          <w:i/>
          <w:sz w:val="20"/>
          <w:szCs w:val="20"/>
          <w:lang w:eastAsia="en-US"/>
        </w:rPr>
        <w:t xml:space="preserve">stosuje tylko wykonawca, który polega na zdolnościach lub sytuacji  podmiotów </w:t>
      </w:r>
      <w:proofErr w:type="spellStart"/>
      <w:r w:rsidRPr="0066399B">
        <w:rPr>
          <w:rFonts w:eastAsia="Calibri"/>
          <w:i/>
          <w:sz w:val="20"/>
          <w:szCs w:val="20"/>
          <w:lang w:eastAsia="en-US"/>
        </w:rPr>
        <w:t>udostepniających</w:t>
      </w:r>
      <w:proofErr w:type="spellEnd"/>
      <w:r w:rsidRPr="0066399B">
        <w:rPr>
          <w:rFonts w:eastAsia="Calibri"/>
          <w:i/>
          <w:sz w:val="20"/>
          <w:szCs w:val="20"/>
          <w:lang w:eastAsia="en-US"/>
        </w:rPr>
        <w:t xml:space="preserve"> zasoby</w:t>
      </w:r>
      <w:bookmarkEnd w:id="3"/>
      <w:r w:rsidRPr="0066399B">
        <w:rPr>
          <w:rFonts w:eastAsia="Calibri"/>
          <w:i/>
          <w:sz w:val="20"/>
          <w:szCs w:val="20"/>
          <w:lang w:eastAsia="en-US"/>
        </w:rPr>
        <w:t>, a jednocześnie samodzielnie w pewnym zakresie wykazuje spełnianie warunków</w:t>
      </w:r>
      <w:r w:rsidRPr="0066399B">
        <w:rPr>
          <w:rFonts w:eastAsia="Calibri"/>
          <w:sz w:val="20"/>
          <w:szCs w:val="20"/>
          <w:lang w:eastAsia="en-US"/>
        </w:rPr>
        <w:t>]</w:t>
      </w:r>
    </w:p>
    <w:p w:rsidR="0066399B" w:rsidRPr="0066399B" w:rsidRDefault="0066399B" w:rsidP="0066399B">
      <w:pPr>
        <w:jc w:val="both"/>
        <w:rPr>
          <w:lang w:eastAsia="en-US"/>
        </w:rPr>
      </w:pPr>
      <w:r w:rsidRPr="0066399B">
        <w:rPr>
          <w:rFonts w:eastAsia="Calibri"/>
          <w:lang w:eastAsia="en-US"/>
        </w:rPr>
        <w:t xml:space="preserve">Oświadczam, że spełniam warunki udziału w postępowaniu określone przez zamawiającego w rozdziale V. SWZ w  następującym zakresie: </w:t>
      </w:r>
    </w:p>
    <w:p w:rsidR="0066399B" w:rsidRPr="0066399B" w:rsidRDefault="0066399B" w:rsidP="0066399B">
      <w:pPr>
        <w:jc w:val="both"/>
        <w:rPr>
          <w:rFonts w:eastAsia="Calibri"/>
          <w:i/>
          <w:lang w:eastAsia="en-US"/>
        </w:rPr>
      </w:pPr>
      <w:r w:rsidRPr="0066399B">
        <w:rPr>
          <w:lang w:eastAsia="en-US"/>
        </w:rPr>
        <w:t xml:space="preserve"> </w:t>
      </w:r>
      <w:r w:rsidRPr="0066399B">
        <w:rPr>
          <w:rFonts w:eastAsia="Calibri"/>
          <w:lang w:eastAsia="en-US"/>
        </w:rPr>
        <w:t>…………..…………………………………………………..…………………………………</w:t>
      </w:r>
    </w:p>
    <w:p w:rsidR="0066399B" w:rsidRPr="0066399B" w:rsidRDefault="0066399B" w:rsidP="0066399B">
      <w:pPr>
        <w:jc w:val="both"/>
        <w:rPr>
          <w:rFonts w:eastAsia="Calibri"/>
          <w:i/>
          <w:lang w:eastAsia="en-US"/>
        </w:rPr>
      </w:pPr>
    </w:p>
    <w:p w:rsidR="0066399B" w:rsidRPr="0066399B" w:rsidRDefault="0066399B" w:rsidP="0066399B">
      <w:pPr>
        <w:spacing w:after="160"/>
        <w:jc w:val="both"/>
        <w:rPr>
          <w:rFonts w:eastAsia="Calibri"/>
          <w:b/>
          <w:bCs/>
          <w:lang w:eastAsia="en-US"/>
        </w:rPr>
      </w:pPr>
      <w:r w:rsidRPr="0066399B">
        <w:rPr>
          <w:rFonts w:eastAsia="Calibri"/>
          <w:sz w:val="20"/>
          <w:szCs w:val="20"/>
          <w:lang w:eastAsia="en-US"/>
        </w:rPr>
        <w:t xml:space="preserve">[UWAGA: </w:t>
      </w:r>
      <w:r w:rsidRPr="0066399B">
        <w:rPr>
          <w:rFonts w:eastAsia="Calibri"/>
          <w:i/>
          <w:sz w:val="20"/>
          <w:szCs w:val="20"/>
          <w:lang w:eastAsia="en-US"/>
        </w:rPr>
        <w:t>stosuje tylko wykonawca, który polega na zdolnościach lub sytuacji  podmiotów udostępniających zasoby]</w:t>
      </w:r>
    </w:p>
    <w:p w:rsidR="0066399B" w:rsidRPr="0066399B" w:rsidRDefault="0066399B" w:rsidP="0066399B">
      <w:pPr>
        <w:spacing w:after="160"/>
        <w:jc w:val="both"/>
        <w:rPr>
          <w:rFonts w:eastAsia="Calibri"/>
          <w:lang w:eastAsia="en-US"/>
        </w:rPr>
      </w:pPr>
      <w:r w:rsidRPr="0066399B">
        <w:rPr>
          <w:rFonts w:eastAsia="Calibri"/>
          <w:b/>
          <w:bCs/>
          <w:lang w:eastAsia="en-US"/>
        </w:rPr>
        <w:t xml:space="preserve">INFORMACJA W ZWIĄZKU Z POLEGANIEM NA ZDOLNOŚCIACH LUB SYTUACJI PODMIOTÓW UDOSTĘPNIAJĄCYCH ZASOBY: </w:t>
      </w:r>
    </w:p>
    <w:p w:rsidR="0066399B" w:rsidRPr="0066399B" w:rsidRDefault="0066399B" w:rsidP="0066399B">
      <w:pPr>
        <w:spacing w:after="120"/>
        <w:jc w:val="both"/>
        <w:rPr>
          <w:rFonts w:eastAsia="Calibri"/>
          <w:i/>
          <w:lang w:eastAsia="en-US"/>
        </w:rPr>
      </w:pPr>
      <w:r w:rsidRPr="0066399B">
        <w:rPr>
          <w:rFonts w:eastAsia="Calibri"/>
          <w:lang w:eastAsia="en-US"/>
        </w:rPr>
        <w:t>Oświadczam, że w celu wykazania spełniania warunków udziału w postępowaniu, określonych przez zamawiającego w rozdziale V. SWZ</w:t>
      </w:r>
      <w:r w:rsidRPr="0066399B">
        <w:rPr>
          <w:rFonts w:eastAsia="Calibri"/>
          <w:i/>
          <w:lang w:eastAsia="en-US"/>
        </w:rPr>
        <w:t>,</w:t>
      </w:r>
      <w:r w:rsidRPr="0066399B">
        <w:rPr>
          <w:rFonts w:eastAsia="Calibri"/>
          <w:lang w:eastAsia="en-US"/>
        </w:rPr>
        <w:t xml:space="preserve"> polegam na zdolnościach lub sytuacji następującego/</w:t>
      </w:r>
      <w:proofErr w:type="spellStart"/>
      <w:r w:rsidRPr="0066399B">
        <w:rPr>
          <w:rFonts w:eastAsia="Calibri"/>
          <w:lang w:eastAsia="en-US"/>
        </w:rPr>
        <w:t>ych</w:t>
      </w:r>
      <w:proofErr w:type="spellEnd"/>
      <w:r w:rsidRPr="0066399B">
        <w:rPr>
          <w:rFonts w:eastAsia="Calibri"/>
          <w:lang w:eastAsia="en-US"/>
        </w:rPr>
        <w:t xml:space="preserve"> podmiotu/ów udostępniających zasoby: </w:t>
      </w:r>
      <w:bookmarkStart w:id="4" w:name="_Hlk99014455"/>
      <w:r w:rsidRPr="0066399B">
        <w:rPr>
          <w:rFonts w:eastAsia="Calibri"/>
          <w:i/>
          <w:lang w:eastAsia="en-US"/>
        </w:rPr>
        <w:t>(wskazać nazwę/y podmiotu/ów)</w:t>
      </w:r>
      <w:bookmarkEnd w:id="4"/>
      <w:r w:rsidRPr="0066399B">
        <w:rPr>
          <w:rFonts w:eastAsia="Calibri"/>
          <w:lang w:eastAsia="en-US"/>
        </w:rPr>
        <w:t>………………………………………..………………………………………… w następującym zakresie: …………………………………………………………………….</w:t>
      </w:r>
    </w:p>
    <w:p w:rsidR="0066399B" w:rsidRPr="0066399B" w:rsidRDefault="0066399B" w:rsidP="0066399B">
      <w:pPr>
        <w:jc w:val="both"/>
        <w:rPr>
          <w:rFonts w:eastAsia="Calibri"/>
          <w:i/>
          <w:lang w:eastAsia="en-US"/>
        </w:rPr>
      </w:pPr>
      <w:r w:rsidRPr="0066399B">
        <w:rPr>
          <w:rFonts w:eastAsia="Calibri"/>
          <w:i/>
          <w:lang w:eastAsia="en-US"/>
        </w:rPr>
        <w:t xml:space="preserve">(określić odpowiedni zakres udostępnianych zasobów dla wskazanego podmiotu). </w:t>
      </w:r>
    </w:p>
    <w:bookmarkEnd w:id="1"/>
    <w:p w:rsidR="0066399B" w:rsidRPr="0066399B" w:rsidRDefault="0066399B" w:rsidP="0066399B">
      <w:pPr>
        <w:jc w:val="both"/>
        <w:rPr>
          <w:rFonts w:eastAsia="Calibri"/>
          <w:i/>
          <w:lang w:eastAsia="en-US"/>
        </w:rPr>
      </w:pPr>
    </w:p>
    <w:p w:rsidR="0066399B" w:rsidRPr="0066399B" w:rsidRDefault="0066399B" w:rsidP="0066399B">
      <w:pPr>
        <w:jc w:val="both"/>
        <w:rPr>
          <w:rFonts w:eastAsia="Calibri"/>
          <w:b/>
          <w:bCs/>
          <w:i/>
          <w:lang w:eastAsia="en-US"/>
        </w:rPr>
      </w:pPr>
      <w:bookmarkStart w:id="5" w:name="_Hlk99009560"/>
      <w:r w:rsidRPr="0066399B">
        <w:rPr>
          <w:rFonts w:eastAsia="Calibri"/>
          <w:b/>
          <w:bCs/>
          <w:lang w:eastAsia="en-US"/>
        </w:rPr>
        <w:t>OŚWIADCZENIE DOTYCZĄCE PODANYCH INFORMACJI:</w:t>
      </w:r>
    </w:p>
    <w:p w:rsidR="0066399B" w:rsidRPr="0066399B" w:rsidRDefault="0066399B" w:rsidP="0066399B">
      <w:pPr>
        <w:jc w:val="both"/>
        <w:rPr>
          <w:rFonts w:eastAsia="Calibri"/>
          <w:b/>
          <w:bCs/>
          <w:i/>
          <w:lang w:eastAsia="en-US"/>
        </w:rPr>
      </w:pPr>
    </w:p>
    <w:bookmarkEnd w:id="5"/>
    <w:p w:rsidR="0066399B" w:rsidRPr="0066399B" w:rsidRDefault="0066399B" w:rsidP="0066399B">
      <w:pPr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66399B">
        <w:rPr>
          <w:rFonts w:eastAsia="Calibri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:rsidR="0066399B" w:rsidRPr="0066399B" w:rsidRDefault="0066399B" w:rsidP="0066399B">
      <w:pPr>
        <w:jc w:val="both"/>
        <w:rPr>
          <w:rFonts w:eastAsia="Calibri"/>
          <w:lang w:eastAsia="en-US"/>
        </w:rPr>
      </w:pPr>
    </w:p>
    <w:p w:rsidR="0066399B" w:rsidRPr="0066399B" w:rsidRDefault="0066399B" w:rsidP="0066399B">
      <w:pPr>
        <w:spacing w:after="160"/>
        <w:jc w:val="both"/>
        <w:rPr>
          <w:rFonts w:eastAsia="Calibri"/>
          <w:lang w:eastAsia="en-US"/>
        </w:rPr>
      </w:pPr>
      <w:r w:rsidRPr="0066399B">
        <w:rPr>
          <w:rFonts w:eastAsia="Calibri"/>
          <w:lang w:eastAsia="en-US"/>
        </w:rPr>
        <w:tab/>
      </w:r>
      <w:r w:rsidRPr="0066399B">
        <w:rPr>
          <w:rFonts w:eastAsia="Calibri"/>
          <w:lang w:eastAsia="en-US"/>
        </w:rPr>
        <w:tab/>
      </w:r>
      <w:r w:rsidRPr="0066399B">
        <w:rPr>
          <w:rFonts w:eastAsia="Calibri"/>
          <w:lang w:eastAsia="en-US"/>
        </w:rPr>
        <w:tab/>
      </w:r>
      <w:r w:rsidRPr="0066399B">
        <w:rPr>
          <w:rFonts w:eastAsia="Calibri"/>
          <w:lang w:eastAsia="en-US"/>
        </w:rPr>
        <w:tab/>
      </w:r>
      <w:r w:rsidRPr="0066399B">
        <w:rPr>
          <w:rFonts w:eastAsia="Calibri"/>
          <w:lang w:eastAsia="en-US"/>
        </w:rPr>
        <w:tab/>
      </w:r>
      <w:r w:rsidRPr="0066399B">
        <w:rPr>
          <w:rFonts w:eastAsia="Calibri"/>
          <w:lang w:eastAsia="en-US"/>
        </w:rPr>
        <w:tab/>
      </w:r>
    </w:p>
    <w:p w:rsidR="0066399B" w:rsidRPr="0066399B" w:rsidRDefault="0066399B" w:rsidP="0066399B">
      <w:pPr>
        <w:spacing w:after="160"/>
        <w:ind w:firstLine="3"/>
        <w:jc w:val="center"/>
        <w:rPr>
          <w:rFonts w:eastAsia="Calibri"/>
          <w:vertAlign w:val="superscript"/>
          <w:lang w:eastAsia="en-US"/>
        </w:rPr>
      </w:pPr>
      <w:bookmarkStart w:id="6" w:name="_Hlk103941580"/>
      <w:r w:rsidRPr="0066399B">
        <w:rPr>
          <w:rFonts w:eastAsia="Calibri"/>
          <w:lang w:eastAsia="en-US"/>
        </w:rPr>
        <w:t>……………………………………….</w:t>
      </w:r>
    </w:p>
    <w:p w:rsidR="0066399B" w:rsidRPr="0066399B" w:rsidRDefault="0066399B" w:rsidP="0066399B">
      <w:pPr>
        <w:spacing w:after="160"/>
        <w:jc w:val="both"/>
        <w:rPr>
          <w:rFonts w:eastAsia="Calibri"/>
          <w:i/>
          <w:vertAlign w:val="superscript"/>
          <w:lang w:eastAsia="en-US"/>
        </w:rPr>
      </w:pP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vertAlign w:val="superscript"/>
          <w:lang w:eastAsia="en-US"/>
        </w:rPr>
        <w:tab/>
      </w:r>
      <w:r w:rsidRPr="0066399B">
        <w:rPr>
          <w:rFonts w:eastAsia="Calibri"/>
          <w:sz w:val="28"/>
          <w:vertAlign w:val="superscript"/>
          <w:lang w:eastAsia="en-US"/>
        </w:rPr>
        <w:t>(</w:t>
      </w:r>
      <w:r w:rsidRPr="0066399B">
        <w:rPr>
          <w:rFonts w:eastAsia="Calibri"/>
          <w:i/>
          <w:sz w:val="28"/>
          <w:vertAlign w:val="superscript"/>
          <w:lang w:eastAsia="en-US"/>
        </w:rPr>
        <w:t xml:space="preserve">Data; kwalifikowany podpis elektroniczny lub podpis zaufany) </w:t>
      </w:r>
    </w:p>
    <w:p w:rsidR="0066399B" w:rsidRPr="0066399B" w:rsidRDefault="0066399B" w:rsidP="0066399B">
      <w:pPr>
        <w:spacing w:after="160"/>
        <w:jc w:val="both"/>
        <w:rPr>
          <w:rFonts w:eastAsia="Calibri"/>
          <w:i/>
          <w:vertAlign w:val="superscript"/>
          <w:lang w:eastAsia="en-US"/>
        </w:rPr>
      </w:pPr>
    </w:p>
    <w:bookmarkEnd w:id="6"/>
    <w:p w:rsidR="0066399B" w:rsidRPr="0066399B" w:rsidRDefault="0066399B" w:rsidP="0066399B">
      <w:pPr>
        <w:tabs>
          <w:tab w:val="left" w:pos="3600"/>
        </w:tabs>
        <w:rPr>
          <w:rFonts w:eastAsia="Calibri"/>
          <w:i/>
          <w:vertAlign w:val="superscript"/>
          <w:lang w:eastAsia="en-US"/>
        </w:rPr>
      </w:pPr>
    </w:p>
    <w:p w:rsidR="0066399B" w:rsidRPr="0066399B" w:rsidRDefault="0066399B" w:rsidP="0066399B">
      <w:pPr>
        <w:tabs>
          <w:tab w:val="left" w:pos="3600"/>
        </w:tabs>
        <w:rPr>
          <w:rFonts w:eastAsia="Calibri"/>
          <w:i/>
          <w:vertAlign w:val="superscript"/>
          <w:lang w:eastAsia="en-US"/>
        </w:rPr>
      </w:pPr>
    </w:p>
    <w:p w:rsidR="0066399B" w:rsidRPr="0066399B" w:rsidRDefault="0066399B" w:rsidP="0066399B">
      <w:pPr>
        <w:tabs>
          <w:tab w:val="left" w:pos="3600"/>
        </w:tabs>
        <w:rPr>
          <w:rFonts w:eastAsia="Calibri"/>
          <w:i/>
          <w:vertAlign w:val="superscript"/>
          <w:lang w:eastAsia="en-US"/>
        </w:rPr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tabs>
          <w:tab w:val="left" w:pos="3600"/>
        </w:tabs>
      </w:pPr>
    </w:p>
    <w:p w:rsidR="0066399B" w:rsidRPr="0066399B" w:rsidRDefault="0066399B" w:rsidP="0066399B">
      <w:pPr>
        <w:pageBreakBefore/>
        <w:spacing w:line="276" w:lineRule="auto"/>
        <w:jc w:val="right"/>
        <w:rPr>
          <w:b/>
          <w:u w:val="single"/>
        </w:rPr>
      </w:pPr>
      <w:r w:rsidRPr="0066399B">
        <w:rPr>
          <w:b/>
          <w:u w:val="single"/>
        </w:rPr>
        <w:lastRenderedPageBreak/>
        <w:t>Załącznik nr 3</w:t>
      </w:r>
    </w:p>
    <w:p w:rsidR="0066399B" w:rsidRPr="0066399B" w:rsidRDefault="0066399B" w:rsidP="0066399B">
      <w:pPr>
        <w:spacing w:line="276" w:lineRule="auto"/>
        <w:jc w:val="right"/>
        <w:rPr>
          <w:b/>
          <w:u w:val="single"/>
        </w:rPr>
      </w:pPr>
    </w:p>
    <w:p w:rsidR="0066399B" w:rsidRPr="0066399B" w:rsidRDefault="0066399B" w:rsidP="0066399B">
      <w:pPr>
        <w:autoSpaceDE w:val="0"/>
        <w:spacing w:line="276" w:lineRule="auto"/>
      </w:pPr>
      <w:r w:rsidRPr="0066399B">
        <w:t>..……………………………………………</w:t>
      </w:r>
    </w:p>
    <w:p w:rsidR="0066399B" w:rsidRPr="0066399B" w:rsidRDefault="0066399B" w:rsidP="0066399B">
      <w:pPr>
        <w:autoSpaceDE w:val="0"/>
        <w:spacing w:line="276" w:lineRule="auto"/>
        <w:rPr>
          <w:color w:val="000000"/>
        </w:rPr>
      </w:pPr>
      <w:r w:rsidRPr="0066399B">
        <w:t>(</w:t>
      </w:r>
      <w:r w:rsidRPr="0066399B">
        <w:rPr>
          <w:i/>
          <w:iCs/>
        </w:rPr>
        <w:t xml:space="preserve">Nazwa Wykonawcy, REGON </w:t>
      </w:r>
      <w:r w:rsidRPr="0066399B">
        <w:t>)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autoSpaceDE w:val="0"/>
        <w:spacing w:line="276" w:lineRule="auto"/>
        <w:jc w:val="center"/>
        <w:rPr>
          <w:b/>
          <w:bCs/>
        </w:rPr>
      </w:pPr>
      <w:r w:rsidRPr="0066399B">
        <w:rPr>
          <w:b/>
          <w:bCs/>
        </w:rPr>
        <w:t>Oświadczenie o przynależności lub braku przynależności do grupy kapitałowej,</w:t>
      </w:r>
    </w:p>
    <w:p w:rsidR="0066399B" w:rsidRPr="0066399B" w:rsidRDefault="0066399B" w:rsidP="0066399B">
      <w:pPr>
        <w:autoSpaceDE w:val="0"/>
        <w:spacing w:line="276" w:lineRule="auto"/>
        <w:jc w:val="center"/>
      </w:pPr>
      <w:r w:rsidRPr="0066399B">
        <w:rPr>
          <w:b/>
          <w:bCs/>
        </w:rPr>
        <w:t xml:space="preserve">o której mowa w art. 108 ust. 1 </w:t>
      </w:r>
      <w:proofErr w:type="spellStart"/>
      <w:r w:rsidRPr="0066399B">
        <w:rPr>
          <w:b/>
          <w:bCs/>
        </w:rPr>
        <w:t>pkt</w:t>
      </w:r>
      <w:proofErr w:type="spellEnd"/>
      <w:r w:rsidRPr="0066399B">
        <w:rPr>
          <w:b/>
          <w:bCs/>
        </w:rPr>
        <w:t xml:space="preserve"> 5 i 6 ustawy</w:t>
      </w:r>
      <w:r w:rsidRPr="0066399B">
        <w:t xml:space="preserve"> </w:t>
      </w:r>
      <w:r w:rsidRPr="0066399B">
        <w:rPr>
          <w:b/>
        </w:rPr>
        <w:t>Prawo zamówień publicznych.</w:t>
      </w:r>
    </w:p>
    <w:p w:rsidR="0066399B" w:rsidRPr="0066399B" w:rsidRDefault="0066399B" w:rsidP="0066399B">
      <w:pPr>
        <w:spacing w:line="276" w:lineRule="auto"/>
      </w:pPr>
    </w:p>
    <w:p w:rsidR="0066399B" w:rsidRPr="0066399B" w:rsidRDefault="0066399B" w:rsidP="0066399B">
      <w:pPr>
        <w:spacing w:line="276" w:lineRule="auto"/>
        <w:jc w:val="both"/>
      </w:pPr>
      <w:r w:rsidRPr="0066399B">
        <w:t>Przystępując do prowadzonego przez Zamawiającego - postępowania o udzielenie zamówienia publicznego pn. „</w:t>
      </w:r>
      <w:r w:rsidR="000A0675">
        <w:rPr>
          <w:b/>
        </w:rPr>
        <w:t>Dostawa terenowego laptopa odpornego na uszkodzenia mechaniczne</w:t>
      </w:r>
      <w:r w:rsidRPr="0066399B">
        <w:rPr>
          <w:b/>
        </w:rPr>
        <w:t xml:space="preserve">” </w:t>
      </w:r>
      <w:r w:rsidRPr="0066399B">
        <w:t xml:space="preserve">informuję, że: </w:t>
      </w:r>
    </w:p>
    <w:p w:rsidR="0066399B" w:rsidRPr="0066399B" w:rsidRDefault="0066399B" w:rsidP="0066399B">
      <w:pPr>
        <w:autoSpaceDE w:val="0"/>
        <w:spacing w:line="276" w:lineRule="auto"/>
      </w:pPr>
    </w:p>
    <w:p w:rsidR="0066399B" w:rsidRPr="0066399B" w:rsidRDefault="0066399B" w:rsidP="0066399B">
      <w:pPr>
        <w:numPr>
          <w:ilvl w:val="0"/>
          <w:numId w:val="3"/>
        </w:numPr>
        <w:spacing w:line="276" w:lineRule="auto"/>
        <w:jc w:val="both"/>
      </w:pPr>
      <w:r w:rsidRPr="0066399B">
        <w:t>nie należę do żadnej grupy kapitałowej w rozumieniu ustawy z dnia 16 lutego 2007 r. o ochronie konkurencji i konsumentów (</w:t>
      </w:r>
      <w:proofErr w:type="spellStart"/>
      <w:r w:rsidRPr="0066399B">
        <w:t>t.j</w:t>
      </w:r>
      <w:proofErr w:type="spellEnd"/>
      <w:r w:rsidRPr="0066399B">
        <w:t xml:space="preserve">. </w:t>
      </w:r>
      <w:proofErr w:type="spellStart"/>
      <w:r w:rsidRPr="0066399B">
        <w:t>Dz.U</w:t>
      </w:r>
      <w:proofErr w:type="spellEnd"/>
      <w:r w:rsidRPr="0066399B">
        <w:t xml:space="preserve">. z 2021 r. poz. 275 ze zm.)* </w:t>
      </w:r>
    </w:p>
    <w:p w:rsidR="0066399B" w:rsidRPr="0066399B" w:rsidRDefault="0066399B" w:rsidP="0066399B">
      <w:pPr>
        <w:numPr>
          <w:ilvl w:val="0"/>
          <w:numId w:val="3"/>
        </w:numPr>
        <w:spacing w:line="276" w:lineRule="auto"/>
        <w:contextualSpacing/>
        <w:jc w:val="both"/>
      </w:pPr>
      <w:r w:rsidRPr="0066399B">
        <w:t>nie należę do tej samej grupy kapitałowej w rozumieniu ustawy z dnia 16 lutego 2007 r. o ochronie konkurencji i konsumentów (</w:t>
      </w:r>
      <w:proofErr w:type="spellStart"/>
      <w:r w:rsidRPr="0066399B">
        <w:t>t.j</w:t>
      </w:r>
      <w:proofErr w:type="spellEnd"/>
      <w:r w:rsidRPr="0066399B">
        <w:t xml:space="preserve">. </w:t>
      </w:r>
      <w:proofErr w:type="spellStart"/>
      <w:r w:rsidRPr="0066399B">
        <w:t>Dz.U</w:t>
      </w:r>
      <w:proofErr w:type="spellEnd"/>
      <w:r w:rsidRPr="0066399B">
        <w:t>. z 2021 r. poz. 275 ze zm.) z Wykonawcami, którzy złożyli oferty w przedmiotowym postępowaniu o udzielenie zamówienia*</w:t>
      </w:r>
    </w:p>
    <w:p w:rsidR="0066399B" w:rsidRPr="0066399B" w:rsidRDefault="0066399B" w:rsidP="0066399B">
      <w:pPr>
        <w:numPr>
          <w:ilvl w:val="0"/>
          <w:numId w:val="3"/>
        </w:numPr>
        <w:spacing w:line="276" w:lineRule="auto"/>
        <w:jc w:val="both"/>
      </w:pPr>
      <w:r w:rsidRPr="0066399B">
        <w:t>należę do tej samej grupy kapitałowej w rozumieniu ustawy z dnia 16 lutego 2007 r. o ochronie konkurencji i konsumentów (</w:t>
      </w:r>
      <w:proofErr w:type="spellStart"/>
      <w:r w:rsidRPr="0066399B">
        <w:t>t.j</w:t>
      </w:r>
      <w:proofErr w:type="spellEnd"/>
      <w:r w:rsidRPr="0066399B">
        <w:t xml:space="preserve">. </w:t>
      </w:r>
      <w:proofErr w:type="spellStart"/>
      <w:r w:rsidRPr="0066399B">
        <w:t>Dz.U</w:t>
      </w:r>
      <w:proofErr w:type="spellEnd"/>
      <w:r w:rsidRPr="0066399B">
        <w:t>. z 2021 r. poz. 275 ze zm.) z następującym Wykonawcą/</w:t>
      </w:r>
      <w:proofErr w:type="spellStart"/>
      <w:r w:rsidRPr="0066399B">
        <w:t>cami</w:t>
      </w:r>
      <w:proofErr w:type="spellEnd"/>
      <w:r w:rsidRPr="0066399B">
        <w:t xml:space="preserve">, którzy złożyli ofertę, w której skład wchodzą następujące podmioty – </w:t>
      </w:r>
    </w:p>
    <w:p w:rsidR="0066399B" w:rsidRPr="0066399B" w:rsidRDefault="0066399B" w:rsidP="0066399B">
      <w:pPr>
        <w:spacing w:line="276" w:lineRule="auto"/>
        <w:ind w:left="360"/>
      </w:pPr>
      <w:r w:rsidRPr="0066399B">
        <w:t xml:space="preserve">w przypadku przynależności do grupy kapitałowej (podać)*: 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6399B">
        <w:rPr>
          <w:rFonts w:ascii="Times New Roman" w:hAnsi="Times New Roman" w:cs="Times New Roman"/>
        </w:rPr>
        <w:t xml:space="preserve">1. ……………………………………………………………………..…………………… 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6399B">
        <w:rPr>
          <w:rFonts w:ascii="Times New Roman" w:hAnsi="Times New Roman" w:cs="Times New Roman"/>
        </w:rPr>
        <w:t xml:space="preserve">2. ……………………………………………………………………..…………………… 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6399B">
        <w:rPr>
          <w:rFonts w:ascii="Times New Roman" w:hAnsi="Times New Roman" w:cs="Times New Roman"/>
        </w:rPr>
        <w:t xml:space="preserve">3. ……………………………………………………………………..…………………… 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6399B">
        <w:rPr>
          <w:rFonts w:ascii="Times New Roman" w:hAnsi="Times New Roman" w:cs="Times New Roman"/>
        </w:rPr>
        <w:t xml:space="preserve">4. ……………………………………………………………………..…………………… </w:t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spacing w:line="276" w:lineRule="auto"/>
        <w:jc w:val="right"/>
        <w:rPr>
          <w:rFonts w:eastAsia="Calibri"/>
        </w:rPr>
      </w:pPr>
      <w:r w:rsidRPr="0066399B">
        <w:rPr>
          <w:rFonts w:eastAsia="Calibri"/>
        </w:rPr>
        <w:tab/>
      </w:r>
      <w:r w:rsidRPr="0066399B">
        <w:t>....................................................................</w:t>
      </w:r>
    </w:p>
    <w:p w:rsidR="0066399B" w:rsidRPr="0066399B" w:rsidRDefault="0066399B" w:rsidP="0066399B">
      <w:pPr>
        <w:spacing w:line="276" w:lineRule="auto"/>
        <w:ind w:left="4395"/>
        <w:jc w:val="center"/>
        <w:rPr>
          <w:rFonts w:eastAsia="Calibri"/>
        </w:rPr>
      </w:pPr>
      <w:r w:rsidRPr="0066399B">
        <w:rPr>
          <w:rFonts w:eastAsia="Calibri"/>
        </w:rPr>
        <w:t>(</w:t>
      </w:r>
      <w:r w:rsidRPr="0066399B">
        <w:rPr>
          <w:rFonts w:eastAsia="Calibri"/>
          <w:i/>
        </w:rPr>
        <w:t>data; kwalifikowany podpis elektroniczny)</w:t>
      </w:r>
    </w:p>
    <w:p w:rsidR="0066399B" w:rsidRPr="0066399B" w:rsidRDefault="0066399B" w:rsidP="0066399B">
      <w:pPr>
        <w:spacing w:line="276" w:lineRule="auto"/>
        <w:jc w:val="both"/>
        <w:rPr>
          <w:rFonts w:eastAsia="Calibri"/>
          <w:color w:val="000000"/>
        </w:rPr>
      </w:pPr>
      <w:r w:rsidRPr="0066399B">
        <w:rPr>
          <w:rFonts w:eastAsia="Calibri"/>
        </w:rPr>
        <w:tab/>
      </w:r>
      <w:r w:rsidRPr="0066399B">
        <w:rPr>
          <w:rFonts w:eastAsia="Calibri"/>
        </w:rPr>
        <w:tab/>
      </w:r>
      <w:r w:rsidRPr="0066399B">
        <w:rPr>
          <w:rFonts w:eastAsia="Calibri"/>
        </w:rPr>
        <w:tab/>
      </w:r>
      <w:r w:rsidRPr="0066399B">
        <w:rPr>
          <w:rFonts w:eastAsia="Calibri"/>
        </w:rPr>
        <w:tab/>
      </w:r>
      <w:r w:rsidRPr="0066399B">
        <w:rPr>
          <w:rFonts w:eastAsia="Calibri"/>
        </w:rPr>
        <w:tab/>
      </w: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399B" w:rsidRPr="0066399B" w:rsidRDefault="0066399B" w:rsidP="0066399B">
      <w:pPr>
        <w:spacing w:line="276" w:lineRule="auto"/>
      </w:pPr>
      <w:r w:rsidRPr="0066399B">
        <w:t xml:space="preserve">* właściwe zaznaczyć znakiem X </w:t>
      </w:r>
    </w:p>
    <w:p w:rsidR="0066399B" w:rsidRPr="0066399B" w:rsidRDefault="0066399B" w:rsidP="0066399B">
      <w:pPr>
        <w:spacing w:line="276" w:lineRule="auto"/>
        <w:rPr>
          <w:sz w:val="18"/>
        </w:rPr>
      </w:pPr>
      <w:r w:rsidRPr="0066399B">
        <w:t>________________</w:t>
      </w:r>
    </w:p>
    <w:p w:rsidR="0066399B" w:rsidRPr="0066399B" w:rsidRDefault="0066399B" w:rsidP="0066399B">
      <w:pPr>
        <w:spacing w:line="276" w:lineRule="auto"/>
        <w:rPr>
          <w:i/>
          <w:iCs/>
          <w:sz w:val="18"/>
        </w:rPr>
      </w:pPr>
      <w:r w:rsidRPr="0066399B">
        <w:rPr>
          <w:sz w:val="18"/>
        </w:rPr>
        <w:t>Zgodnie z art. 4 pkt. 14 ustawy z dnia 16 lutego 2007 r. o ochronie konkurencji i konsumentów (</w:t>
      </w:r>
      <w:proofErr w:type="spellStart"/>
      <w:r w:rsidRPr="0066399B">
        <w:rPr>
          <w:sz w:val="18"/>
        </w:rPr>
        <w:t>Dz.U</w:t>
      </w:r>
      <w:proofErr w:type="spellEnd"/>
      <w:r w:rsidRPr="0066399B">
        <w:rPr>
          <w:sz w:val="18"/>
        </w:rPr>
        <w:t>. z 2020 r. poz. 1076) przez grupę kapitałową rozumie się wszystkich przedsiębiorców, którzy są kontrolowani w sposób bezpośredni lub pośredni przez jednego przedsiębiorcę, w tym również tego przedsiębiorcę.</w:t>
      </w:r>
    </w:p>
    <w:p w:rsidR="00B6278B" w:rsidRPr="0066399B" w:rsidRDefault="00B6278B"/>
    <w:sectPr w:rsidR="00B6278B" w:rsidRPr="0066399B" w:rsidSect="00B62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C54" w:rsidRDefault="00880C54" w:rsidP="0066399B">
      <w:r>
        <w:separator/>
      </w:r>
    </w:p>
  </w:endnote>
  <w:endnote w:type="continuationSeparator" w:id="0">
    <w:p w:rsidR="00880C54" w:rsidRDefault="00880C54" w:rsidP="00663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C54" w:rsidRDefault="00880C54" w:rsidP="0066399B">
      <w:r>
        <w:separator/>
      </w:r>
    </w:p>
  </w:footnote>
  <w:footnote w:type="continuationSeparator" w:id="0">
    <w:p w:rsidR="00880C54" w:rsidRDefault="00880C54" w:rsidP="0066399B">
      <w:r>
        <w:continuationSeparator/>
      </w:r>
    </w:p>
  </w:footnote>
  <w:footnote w:id="1">
    <w:p w:rsidR="0066399B" w:rsidRPr="00C03A3F" w:rsidRDefault="0066399B" w:rsidP="0066399B">
      <w:pPr>
        <w:jc w:val="both"/>
        <w:rPr>
          <w:color w:val="222222"/>
          <w:sz w:val="16"/>
          <w:szCs w:val="16"/>
        </w:rPr>
      </w:pPr>
      <w:r w:rsidRPr="00C03A3F">
        <w:rPr>
          <w:rStyle w:val="Znakiprzypiswdolnych"/>
          <w:sz w:val="16"/>
          <w:szCs w:val="16"/>
        </w:rPr>
        <w:footnoteRef/>
      </w:r>
      <w:r w:rsidRPr="00C03A3F">
        <w:rPr>
          <w:sz w:val="16"/>
          <w:szCs w:val="16"/>
        </w:rPr>
        <w:t xml:space="preserve"> </w:t>
      </w:r>
      <w:r w:rsidRPr="00C03A3F">
        <w:rPr>
          <w:color w:val="222222"/>
          <w:sz w:val="16"/>
          <w:szCs w:val="16"/>
        </w:rPr>
        <w:t xml:space="preserve">Zgodnie z treścią art. 7 ust. 1 ustawy z dnia 13 kwietnia 2022 r. </w:t>
      </w:r>
      <w:r w:rsidRPr="00C03A3F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03A3F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03A3F">
        <w:rPr>
          <w:color w:val="222222"/>
          <w:sz w:val="16"/>
          <w:szCs w:val="16"/>
        </w:rPr>
        <w:t>Pzp</w:t>
      </w:r>
      <w:proofErr w:type="spellEnd"/>
      <w:r w:rsidRPr="00C03A3F">
        <w:rPr>
          <w:color w:val="222222"/>
          <w:sz w:val="16"/>
          <w:szCs w:val="16"/>
        </w:rPr>
        <w:t xml:space="preserve"> wyklucza się:</w:t>
      </w:r>
    </w:p>
    <w:p w:rsidR="0066399B" w:rsidRPr="00C03A3F" w:rsidRDefault="0066399B" w:rsidP="0066399B">
      <w:pPr>
        <w:jc w:val="both"/>
        <w:rPr>
          <w:color w:val="222222"/>
          <w:sz w:val="16"/>
          <w:szCs w:val="16"/>
        </w:rPr>
      </w:pPr>
      <w:r w:rsidRPr="00C03A3F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C03A3F">
        <w:rPr>
          <w:color w:val="222222"/>
          <w:sz w:val="16"/>
          <w:szCs w:val="16"/>
        </w:rPr>
        <w:t>pkt</w:t>
      </w:r>
      <w:proofErr w:type="spellEnd"/>
      <w:r w:rsidRPr="00C03A3F">
        <w:rPr>
          <w:color w:val="222222"/>
          <w:sz w:val="16"/>
          <w:szCs w:val="16"/>
        </w:rPr>
        <w:t xml:space="preserve"> 3 ustawy;</w:t>
      </w:r>
    </w:p>
    <w:p w:rsidR="0066399B" w:rsidRPr="00C03A3F" w:rsidRDefault="0066399B" w:rsidP="0066399B">
      <w:pPr>
        <w:jc w:val="both"/>
        <w:rPr>
          <w:color w:val="222222"/>
          <w:sz w:val="16"/>
          <w:szCs w:val="16"/>
        </w:rPr>
      </w:pPr>
      <w:r w:rsidRPr="00C03A3F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03A3F">
        <w:rPr>
          <w:color w:val="222222"/>
          <w:sz w:val="16"/>
          <w:szCs w:val="16"/>
        </w:rPr>
        <w:t>pkt</w:t>
      </w:r>
      <w:proofErr w:type="spellEnd"/>
      <w:r w:rsidRPr="00C03A3F">
        <w:rPr>
          <w:color w:val="222222"/>
          <w:sz w:val="16"/>
          <w:szCs w:val="16"/>
        </w:rPr>
        <w:t xml:space="preserve"> 3 ustawy;</w:t>
      </w:r>
    </w:p>
    <w:p w:rsidR="0066399B" w:rsidRPr="00C03A3F" w:rsidRDefault="0066399B" w:rsidP="0066399B">
      <w:pPr>
        <w:jc w:val="both"/>
      </w:pPr>
      <w:r w:rsidRPr="00C03A3F">
        <w:rPr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C03A3F">
        <w:rPr>
          <w:color w:val="222222"/>
          <w:sz w:val="16"/>
          <w:szCs w:val="16"/>
        </w:rPr>
        <w:t>pkt</w:t>
      </w:r>
      <w:proofErr w:type="spellEnd"/>
      <w:r w:rsidRPr="00C03A3F">
        <w:rPr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03A3F">
        <w:rPr>
          <w:color w:val="222222"/>
          <w:sz w:val="16"/>
          <w:szCs w:val="16"/>
        </w:rPr>
        <w:t>pkt</w:t>
      </w:r>
      <w:proofErr w:type="spellEnd"/>
      <w:r w:rsidRPr="00C03A3F">
        <w:rPr>
          <w:color w:val="222222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1"/>
        <w:szCs w:val="21"/>
      </w:rPr>
    </w:lvl>
  </w:abstractNum>
  <w:abstractNum w:abstractNumId="2">
    <w:nsid w:val="00000011"/>
    <w:multiLevelType w:val="multilevel"/>
    <w:tmpl w:val="00000011"/>
    <w:name w:val="WW8Num28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1021"/>
        </w:tabs>
        <w:ind w:left="1021" w:hanging="341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99B"/>
    <w:rsid w:val="0001030D"/>
    <w:rsid w:val="00045DE2"/>
    <w:rsid w:val="000A0675"/>
    <w:rsid w:val="0066399B"/>
    <w:rsid w:val="00791493"/>
    <w:rsid w:val="00880C54"/>
    <w:rsid w:val="00B6278B"/>
    <w:rsid w:val="00E0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9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6399B"/>
    <w:pPr>
      <w:keepNext/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399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66399B"/>
    <w:rPr>
      <w:b/>
      <w:sz w:val="32"/>
    </w:rPr>
  </w:style>
  <w:style w:type="character" w:customStyle="1" w:styleId="Znakiprzypiswdolnych">
    <w:name w:val="Znaki przypisów dolnych"/>
    <w:rsid w:val="0066399B"/>
    <w:rPr>
      <w:vertAlign w:val="superscript"/>
    </w:rPr>
  </w:style>
  <w:style w:type="character" w:customStyle="1" w:styleId="Odwoanieprzypisudolnego1">
    <w:name w:val="Odwołanie przypisu dolnego1"/>
    <w:rsid w:val="0066399B"/>
    <w:rPr>
      <w:vertAlign w:val="superscript"/>
    </w:rPr>
  </w:style>
  <w:style w:type="paragraph" w:styleId="Nagwek">
    <w:name w:val="header"/>
    <w:basedOn w:val="Normalny"/>
    <w:link w:val="NagwekZnak"/>
    <w:rsid w:val="0066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39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6399B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66399B"/>
    <w:pPr>
      <w:suppressAutoHyphens w:val="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TytuZnak1">
    <w:name w:val="Tytuł Znak1"/>
    <w:basedOn w:val="Domylnaczcionkaakapitu"/>
    <w:link w:val="Tytu"/>
    <w:uiPriority w:val="10"/>
    <w:rsid w:val="006639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6499</Characters>
  <Application>Microsoft Office Word</Application>
  <DocSecurity>0</DocSecurity>
  <Lines>54</Lines>
  <Paragraphs>15</Paragraphs>
  <ScaleCrop>false</ScaleCrop>
  <Company/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4</cp:revision>
  <dcterms:created xsi:type="dcterms:W3CDTF">2024-11-12T13:13:00Z</dcterms:created>
  <dcterms:modified xsi:type="dcterms:W3CDTF">2024-11-12T13:23:00Z</dcterms:modified>
</cp:coreProperties>
</file>