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6BE84" w14:textId="13F2A4D1" w:rsidR="0056193A" w:rsidRPr="00AE687E" w:rsidRDefault="0056193A" w:rsidP="0056193A">
      <w:pPr>
        <w:jc w:val="right"/>
        <w:rPr>
          <w:rFonts w:ascii="Arial" w:hAnsi="Arial" w:cs="Arial"/>
          <w:i/>
          <w:iCs/>
          <w:sz w:val="20"/>
        </w:rPr>
      </w:pPr>
      <w:r w:rsidRPr="00AE687E">
        <w:rPr>
          <w:rFonts w:ascii="Arial" w:hAnsi="Arial" w:cs="Arial"/>
          <w:i/>
          <w:iCs/>
          <w:sz w:val="20"/>
        </w:rPr>
        <w:t>Załącznik nr 1 do SWZ</w:t>
      </w:r>
    </w:p>
    <w:p w14:paraId="5EA9B234" w14:textId="3D0AC32A" w:rsidR="0056193A" w:rsidRPr="00090982" w:rsidRDefault="0056193A" w:rsidP="0056193A">
      <w:pPr>
        <w:rPr>
          <w:rFonts w:ascii="Arial" w:hAnsi="Arial" w:cs="Arial"/>
          <w:sz w:val="22"/>
          <w:szCs w:val="22"/>
        </w:rPr>
      </w:pPr>
      <w:r w:rsidRPr="00090982">
        <w:rPr>
          <w:rFonts w:ascii="Arial" w:hAnsi="Arial" w:cs="Arial"/>
          <w:sz w:val="22"/>
          <w:szCs w:val="22"/>
        </w:rPr>
        <w:t>………………………..</w:t>
      </w:r>
    </w:p>
    <w:p w14:paraId="2413500C" w14:textId="60EDFF78" w:rsidR="0056193A" w:rsidRPr="00090982" w:rsidRDefault="0056193A" w:rsidP="0056193A">
      <w:pPr>
        <w:jc w:val="center"/>
        <w:rPr>
          <w:rFonts w:ascii="Arial" w:hAnsi="Arial" w:cs="Arial"/>
          <w:sz w:val="22"/>
          <w:szCs w:val="22"/>
        </w:rPr>
      </w:pPr>
    </w:p>
    <w:p w14:paraId="256E76F0" w14:textId="7A75AA3C" w:rsidR="0056193A" w:rsidRPr="00F34DC7" w:rsidRDefault="0056193A" w:rsidP="0056193A">
      <w:pPr>
        <w:rPr>
          <w:rFonts w:ascii="Arial" w:hAnsi="Arial" w:cs="Arial"/>
          <w:sz w:val="20"/>
        </w:rPr>
      </w:pPr>
      <w:r w:rsidRPr="00F34DC7">
        <w:rPr>
          <w:rFonts w:ascii="Arial" w:hAnsi="Arial" w:cs="Arial"/>
          <w:sz w:val="20"/>
        </w:rPr>
        <w:t>(pieczęć wykonawcy)</w:t>
      </w:r>
    </w:p>
    <w:p w14:paraId="1099F210" w14:textId="77777777" w:rsidR="0056193A" w:rsidRPr="00090982" w:rsidRDefault="0056193A" w:rsidP="0056193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5E3C157" w14:textId="0F10BFC7" w:rsidR="0056193A" w:rsidRPr="00090982" w:rsidRDefault="0056193A" w:rsidP="0056193A">
      <w:pPr>
        <w:jc w:val="center"/>
        <w:rPr>
          <w:rFonts w:ascii="Arial" w:hAnsi="Arial" w:cs="Arial"/>
          <w:sz w:val="22"/>
          <w:szCs w:val="22"/>
        </w:rPr>
      </w:pPr>
      <w:r w:rsidRPr="00090982">
        <w:rPr>
          <w:rFonts w:ascii="Arial" w:hAnsi="Arial" w:cs="Arial"/>
          <w:b/>
          <w:bCs/>
          <w:sz w:val="22"/>
          <w:szCs w:val="22"/>
        </w:rPr>
        <w:t>FORMULARZ OFERTY</w:t>
      </w:r>
    </w:p>
    <w:p w14:paraId="081D433D" w14:textId="77777777" w:rsidR="0056193A" w:rsidRPr="00090982" w:rsidRDefault="0056193A" w:rsidP="0056193A">
      <w:pPr>
        <w:spacing w:line="360" w:lineRule="auto"/>
        <w:rPr>
          <w:rFonts w:ascii="Arial" w:hAnsi="Arial" w:cs="Arial"/>
          <w:sz w:val="22"/>
          <w:szCs w:val="22"/>
        </w:rPr>
      </w:pPr>
    </w:p>
    <w:p w14:paraId="43ADCC3B" w14:textId="136C139F" w:rsidR="0056193A" w:rsidRPr="00090982" w:rsidRDefault="0056193A" w:rsidP="0056193A">
      <w:pPr>
        <w:spacing w:line="360" w:lineRule="auto"/>
        <w:rPr>
          <w:rFonts w:ascii="Arial" w:hAnsi="Arial" w:cs="Arial"/>
          <w:sz w:val="22"/>
          <w:szCs w:val="22"/>
        </w:rPr>
      </w:pPr>
      <w:r w:rsidRPr="00090982">
        <w:rPr>
          <w:rFonts w:ascii="Arial" w:hAnsi="Arial" w:cs="Arial"/>
          <w:sz w:val="22"/>
          <w:szCs w:val="22"/>
        </w:rPr>
        <w:t>Wykonawca:</w:t>
      </w:r>
    </w:p>
    <w:p w14:paraId="7A970C87" w14:textId="7EFD5091" w:rsidR="0056193A" w:rsidRPr="00090982" w:rsidRDefault="0056193A" w:rsidP="0056193A">
      <w:pPr>
        <w:spacing w:line="360" w:lineRule="auto"/>
        <w:rPr>
          <w:rFonts w:ascii="Arial" w:hAnsi="Arial" w:cs="Arial"/>
          <w:sz w:val="22"/>
          <w:szCs w:val="22"/>
        </w:rPr>
      </w:pPr>
      <w:r w:rsidRPr="0009098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1E2574A3" w14:textId="791DE705" w:rsidR="0056193A" w:rsidRPr="00F34DC7" w:rsidRDefault="0056193A" w:rsidP="0056193A">
      <w:pPr>
        <w:spacing w:line="360" w:lineRule="auto"/>
        <w:jc w:val="center"/>
        <w:rPr>
          <w:rFonts w:ascii="Arial" w:hAnsi="Arial" w:cs="Arial"/>
          <w:sz w:val="20"/>
        </w:rPr>
      </w:pPr>
      <w:r w:rsidRPr="00F34DC7">
        <w:rPr>
          <w:rFonts w:ascii="Arial" w:hAnsi="Arial" w:cs="Arial"/>
          <w:sz w:val="20"/>
        </w:rPr>
        <w:t>(pełna nazwa/ firma, adres)</w:t>
      </w:r>
    </w:p>
    <w:p w14:paraId="0B34A195" w14:textId="3E513311" w:rsidR="0056193A" w:rsidRPr="00090982" w:rsidRDefault="0056193A" w:rsidP="0056193A">
      <w:pPr>
        <w:spacing w:line="360" w:lineRule="auto"/>
        <w:rPr>
          <w:rFonts w:ascii="Arial" w:hAnsi="Arial" w:cs="Arial"/>
          <w:sz w:val="22"/>
          <w:szCs w:val="22"/>
        </w:rPr>
      </w:pPr>
      <w:r w:rsidRPr="00090982">
        <w:rPr>
          <w:rFonts w:ascii="Arial" w:hAnsi="Arial" w:cs="Arial"/>
          <w:sz w:val="22"/>
          <w:szCs w:val="22"/>
        </w:rPr>
        <w:t>Reprezentowany przez:</w:t>
      </w:r>
    </w:p>
    <w:p w14:paraId="4C20F482" w14:textId="5708D24B" w:rsidR="0056193A" w:rsidRPr="00090982" w:rsidRDefault="0056193A" w:rsidP="0056193A">
      <w:pPr>
        <w:spacing w:line="360" w:lineRule="auto"/>
        <w:rPr>
          <w:rFonts w:ascii="Arial" w:hAnsi="Arial" w:cs="Arial"/>
          <w:sz w:val="22"/>
          <w:szCs w:val="22"/>
        </w:rPr>
      </w:pPr>
      <w:r w:rsidRPr="000909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</w:t>
      </w:r>
    </w:p>
    <w:p w14:paraId="08787EC3" w14:textId="215233C3" w:rsidR="0056193A" w:rsidRPr="00AE687E" w:rsidRDefault="0056193A" w:rsidP="0056193A">
      <w:pPr>
        <w:spacing w:line="360" w:lineRule="auto"/>
        <w:jc w:val="center"/>
        <w:rPr>
          <w:rFonts w:ascii="Arial" w:hAnsi="Arial" w:cs="Arial"/>
          <w:sz w:val="20"/>
        </w:rPr>
      </w:pPr>
      <w:r w:rsidRPr="00AE687E">
        <w:rPr>
          <w:rFonts w:ascii="Arial" w:hAnsi="Arial" w:cs="Arial"/>
          <w:sz w:val="20"/>
        </w:rPr>
        <w:t>(imię i nazwisko, stanowisko oraz podstawa do reprezentacji)</w:t>
      </w:r>
    </w:p>
    <w:p w14:paraId="6B941F8B" w14:textId="10FC5995" w:rsidR="0056193A" w:rsidRPr="00090982" w:rsidRDefault="0056193A" w:rsidP="0056193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90982">
        <w:rPr>
          <w:rFonts w:ascii="Arial" w:hAnsi="Arial" w:cs="Arial"/>
          <w:sz w:val="22"/>
          <w:szCs w:val="22"/>
          <w:lang w:val="en-US"/>
        </w:rPr>
        <w:t>NIP............................................................. REGON.......................................................</w:t>
      </w:r>
    </w:p>
    <w:p w14:paraId="291A2B37" w14:textId="62A01767" w:rsidR="0056193A" w:rsidRDefault="007D71C5" w:rsidP="0056193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a</w:t>
      </w:r>
      <w:r w:rsidR="0056193A" w:rsidRPr="00090982">
        <w:rPr>
          <w:rFonts w:ascii="Arial" w:hAnsi="Arial" w:cs="Arial"/>
          <w:sz w:val="22"/>
          <w:szCs w:val="22"/>
          <w:lang w:val="en-US"/>
        </w:rPr>
        <w:t>dre</w:t>
      </w:r>
      <w:r>
        <w:rPr>
          <w:rFonts w:ascii="Arial" w:hAnsi="Arial" w:cs="Arial"/>
          <w:sz w:val="22"/>
          <w:szCs w:val="22"/>
          <w:lang w:val="en-US"/>
        </w:rPr>
        <w:t>s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56193A" w:rsidRPr="00090982">
        <w:rPr>
          <w:rFonts w:ascii="Arial" w:hAnsi="Arial" w:cs="Arial"/>
          <w:sz w:val="22"/>
          <w:szCs w:val="22"/>
          <w:lang w:val="en-US"/>
        </w:rPr>
        <w:t>……………………………………………………………………………...</w:t>
      </w:r>
      <w:r>
        <w:rPr>
          <w:rFonts w:ascii="Arial" w:hAnsi="Arial" w:cs="Arial"/>
          <w:sz w:val="22"/>
          <w:szCs w:val="22"/>
          <w:lang w:val="en-US"/>
        </w:rPr>
        <w:t>...................</w:t>
      </w:r>
    </w:p>
    <w:p w14:paraId="3F92D058" w14:textId="33C0F8C5" w:rsidR="007D71C5" w:rsidRPr="00090982" w:rsidRDefault="007D71C5" w:rsidP="0056193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090982">
        <w:rPr>
          <w:rFonts w:ascii="Arial" w:hAnsi="Arial" w:cs="Arial"/>
          <w:sz w:val="22"/>
          <w:szCs w:val="22"/>
          <w:lang w:val="en-US"/>
        </w:rPr>
        <w:t>Tel.,e</w:t>
      </w:r>
      <w:proofErr w:type="spellEnd"/>
      <w:r w:rsidRPr="00090982">
        <w:rPr>
          <w:rFonts w:ascii="Arial" w:hAnsi="Arial" w:cs="Arial"/>
          <w:sz w:val="22"/>
          <w:szCs w:val="22"/>
          <w:lang w:val="en-US"/>
        </w:rPr>
        <w:t>-mail ……………………………………………………………………………...</w:t>
      </w:r>
      <w:r>
        <w:rPr>
          <w:rFonts w:ascii="Arial" w:hAnsi="Arial" w:cs="Arial"/>
          <w:sz w:val="22"/>
          <w:szCs w:val="22"/>
          <w:lang w:val="en-US"/>
        </w:rPr>
        <w:t>............</w:t>
      </w:r>
    </w:p>
    <w:p w14:paraId="2416A552" w14:textId="281E7563" w:rsidR="0056193A" w:rsidRPr="000B7894" w:rsidRDefault="0056193A" w:rsidP="0056193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B7894">
        <w:rPr>
          <w:rFonts w:ascii="Arial" w:hAnsi="Arial" w:cs="Arial"/>
          <w:sz w:val="22"/>
          <w:szCs w:val="22"/>
          <w:lang w:val="en-US"/>
        </w:rPr>
        <w:tab/>
      </w:r>
      <w:r w:rsidRPr="000B7894">
        <w:rPr>
          <w:rFonts w:ascii="Arial" w:hAnsi="Arial" w:cs="Arial"/>
          <w:sz w:val="22"/>
          <w:szCs w:val="22"/>
          <w:lang w:val="en-US"/>
        </w:rPr>
        <w:tab/>
      </w:r>
      <w:r w:rsidRPr="000B7894">
        <w:rPr>
          <w:rFonts w:ascii="Arial" w:hAnsi="Arial" w:cs="Arial"/>
          <w:sz w:val="22"/>
          <w:szCs w:val="22"/>
          <w:lang w:val="en-US"/>
        </w:rPr>
        <w:tab/>
      </w:r>
      <w:r w:rsidRPr="000B7894">
        <w:rPr>
          <w:rFonts w:ascii="Arial" w:hAnsi="Arial" w:cs="Arial"/>
          <w:sz w:val="22"/>
          <w:szCs w:val="22"/>
          <w:lang w:val="en-US"/>
        </w:rPr>
        <w:tab/>
      </w:r>
      <w:r w:rsidRPr="000B7894">
        <w:rPr>
          <w:rFonts w:ascii="Arial" w:hAnsi="Arial" w:cs="Arial"/>
          <w:sz w:val="22"/>
          <w:szCs w:val="22"/>
          <w:lang w:val="en-US"/>
        </w:rPr>
        <w:tab/>
      </w:r>
    </w:p>
    <w:p w14:paraId="0CEDCC42" w14:textId="5E82479C" w:rsidR="00F13D27" w:rsidRPr="00F13D27" w:rsidRDefault="0056193A" w:rsidP="00F13D2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Cs w:val="24"/>
        </w:rPr>
      </w:pPr>
      <w:r w:rsidRPr="00F13D27">
        <w:rPr>
          <w:rFonts w:ascii="Arial" w:hAnsi="Arial" w:cs="Arial"/>
          <w:szCs w:val="24"/>
        </w:rPr>
        <w:t>Nawiązując do ogłoszenia</w:t>
      </w:r>
      <w:r w:rsidR="00AE687E" w:rsidRPr="00F13D27">
        <w:rPr>
          <w:rFonts w:ascii="Arial" w:hAnsi="Arial" w:cs="Arial"/>
          <w:kern w:val="0"/>
          <w:szCs w:val="24"/>
          <w:lang w:eastAsia="en-US"/>
        </w:rPr>
        <w:t xml:space="preserve"> w postępowaniu o udzielenie zamówienia publicznego prowadzonego w trybie podstawowym bez negocjacji o wartości zamówienia nieprzekraczającej progów unijnych o jakich stanowi art. 3 ustawy z 11 września 2019r. – Prawo Zamówień Publicznych (Dz. U. 202</w:t>
      </w:r>
      <w:r w:rsidR="009B10B4">
        <w:rPr>
          <w:rFonts w:ascii="Arial" w:hAnsi="Arial" w:cs="Arial"/>
          <w:kern w:val="0"/>
          <w:szCs w:val="24"/>
          <w:lang w:eastAsia="en-US"/>
        </w:rPr>
        <w:t>4</w:t>
      </w:r>
      <w:r w:rsidR="00AE687E" w:rsidRPr="00F13D27">
        <w:rPr>
          <w:rFonts w:ascii="Arial" w:hAnsi="Arial" w:cs="Arial"/>
          <w:kern w:val="0"/>
          <w:szCs w:val="24"/>
          <w:lang w:eastAsia="en-US"/>
        </w:rPr>
        <w:t xml:space="preserve"> poz. </w:t>
      </w:r>
      <w:r w:rsidR="001063AE" w:rsidRPr="00F13D27">
        <w:rPr>
          <w:rFonts w:ascii="Arial" w:hAnsi="Arial" w:cs="Arial"/>
          <w:kern w:val="0"/>
          <w:szCs w:val="24"/>
          <w:lang w:eastAsia="en-US"/>
        </w:rPr>
        <w:t>1</w:t>
      </w:r>
      <w:r w:rsidR="009B10B4">
        <w:rPr>
          <w:rFonts w:ascii="Arial" w:hAnsi="Arial" w:cs="Arial"/>
          <w:kern w:val="0"/>
          <w:szCs w:val="24"/>
          <w:lang w:eastAsia="en-US"/>
        </w:rPr>
        <w:t>320</w:t>
      </w:r>
      <w:r w:rsidR="00AE687E" w:rsidRPr="00F13D27">
        <w:rPr>
          <w:rFonts w:ascii="Arial" w:hAnsi="Arial" w:cs="Arial"/>
          <w:kern w:val="0"/>
          <w:szCs w:val="24"/>
          <w:lang w:eastAsia="en-US"/>
        </w:rPr>
        <w:t>) pn.</w:t>
      </w:r>
      <w:r w:rsidRPr="00F13D27">
        <w:rPr>
          <w:rFonts w:ascii="Arial" w:hAnsi="Arial" w:cs="Arial"/>
          <w:szCs w:val="24"/>
        </w:rPr>
        <w:t xml:space="preserve"> na </w:t>
      </w:r>
      <w:r w:rsidRPr="00F13D27">
        <w:rPr>
          <w:rFonts w:ascii="Arial" w:hAnsi="Arial" w:cs="Arial"/>
          <w:b/>
          <w:bCs/>
          <w:szCs w:val="24"/>
        </w:rPr>
        <w:t>„Dostawę artykułów</w:t>
      </w:r>
      <w:r w:rsidR="00743C43" w:rsidRPr="00F13D27">
        <w:rPr>
          <w:rFonts w:ascii="Arial" w:hAnsi="Arial" w:cs="Arial"/>
          <w:b/>
          <w:bCs/>
          <w:szCs w:val="24"/>
        </w:rPr>
        <w:t xml:space="preserve"> </w:t>
      </w:r>
      <w:r w:rsidRPr="00F13D27">
        <w:rPr>
          <w:rFonts w:ascii="Arial" w:hAnsi="Arial" w:cs="Arial"/>
          <w:b/>
          <w:bCs/>
          <w:szCs w:val="24"/>
        </w:rPr>
        <w:t xml:space="preserve">spożywczych </w:t>
      </w:r>
      <w:r w:rsidR="00623D46" w:rsidRPr="00F13D27">
        <w:rPr>
          <w:rFonts w:ascii="Arial" w:hAnsi="Arial" w:cs="Arial"/>
          <w:b/>
          <w:bCs/>
          <w:szCs w:val="24"/>
        </w:rPr>
        <w:t xml:space="preserve">dla Domu Pomocy Społecznej w Bystrzycy Kłodzkiej </w:t>
      </w:r>
      <w:r w:rsidR="001063AE" w:rsidRPr="00F13D27">
        <w:rPr>
          <w:rFonts w:ascii="Arial" w:hAnsi="Arial" w:cs="Arial"/>
          <w:b/>
          <w:bCs/>
          <w:szCs w:val="24"/>
        </w:rPr>
        <w:t>na rok 202</w:t>
      </w:r>
      <w:r w:rsidR="005615CC">
        <w:rPr>
          <w:rFonts w:ascii="Arial" w:hAnsi="Arial" w:cs="Arial"/>
          <w:b/>
          <w:bCs/>
          <w:szCs w:val="24"/>
        </w:rPr>
        <w:t>5</w:t>
      </w:r>
      <w:r w:rsidRPr="00F13D27">
        <w:rPr>
          <w:rFonts w:ascii="Arial" w:hAnsi="Arial" w:cs="Arial"/>
          <w:b/>
          <w:bCs/>
          <w:szCs w:val="24"/>
        </w:rPr>
        <w:t xml:space="preserve"> CPV 15000000-8 Żywność, napoje,</w:t>
      </w:r>
      <w:r w:rsidR="00AE687E" w:rsidRPr="00F13D27">
        <w:rPr>
          <w:rFonts w:ascii="Arial" w:hAnsi="Arial" w:cs="Arial"/>
          <w:b/>
          <w:bCs/>
          <w:szCs w:val="24"/>
        </w:rPr>
        <w:t xml:space="preserve"> </w:t>
      </w:r>
      <w:r w:rsidRPr="00F13D27">
        <w:rPr>
          <w:rFonts w:ascii="Arial" w:hAnsi="Arial" w:cs="Arial"/>
          <w:b/>
          <w:bCs/>
          <w:szCs w:val="24"/>
        </w:rPr>
        <w:t>tytoń i produkty pokrewne</w:t>
      </w:r>
      <w:r w:rsidR="00623D46" w:rsidRPr="00F13D27">
        <w:rPr>
          <w:rFonts w:ascii="Arial" w:hAnsi="Arial" w:cs="Arial"/>
          <w:b/>
          <w:bCs/>
          <w:szCs w:val="24"/>
        </w:rPr>
        <w:t xml:space="preserve">” </w:t>
      </w:r>
      <w:r w:rsidR="00F13D27">
        <w:rPr>
          <w:rFonts w:ascii="Arial" w:hAnsi="Arial" w:cs="Arial"/>
          <w:b/>
          <w:bCs/>
          <w:szCs w:val="24"/>
        </w:rPr>
        <w:t xml:space="preserve"> </w:t>
      </w:r>
      <w:r w:rsidR="00F13D27">
        <w:rPr>
          <w:rFonts w:ascii="Arial" w:hAnsi="Arial" w:cs="Arial"/>
          <w:szCs w:val="24"/>
        </w:rPr>
        <w:t>składam/y ofertę na wykonanie przedmiotu zamówienia w zakresie określonym w Specyfikacji Warunków Zamówienia</w:t>
      </w:r>
    </w:p>
    <w:p w14:paraId="3DBA6FE9" w14:textId="77777777" w:rsidR="00F13D27" w:rsidRPr="00F13D27" w:rsidRDefault="00F13D27" w:rsidP="00F13D2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F13D27">
        <w:rPr>
          <w:rFonts w:ascii="Arial" w:hAnsi="Arial" w:cs="Arial"/>
          <w:szCs w:val="24"/>
        </w:rPr>
        <w:t>O</w:t>
      </w:r>
      <w:r w:rsidR="0056193A" w:rsidRPr="00F13D27">
        <w:rPr>
          <w:rFonts w:ascii="Arial" w:hAnsi="Arial" w:cs="Arial"/>
          <w:szCs w:val="24"/>
        </w:rPr>
        <w:t xml:space="preserve">feruję realizowanie dostaw </w:t>
      </w:r>
      <w:r w:rsidR="0056193A" w:rsidRPr="00F13D27">
        <w:rPr>
          <w:rFonts w:ascii="Arial" w:hAnsi="Arial" w:cs="Arial"/>
          <w:b/>
          <w:bCs/>
          <w:szCs w:val="24"/>
        </w:rPr>
        <w:t>w</w:t>
      </w:r>
      <w:r w:rsidR="000B7894" w:rsidRPr="00F13D27">
        <w:rPr>
          <w:rFonts w:ascii="Arial" w:hAnsi="Arial" w:cs="Arial"/>
          <w:b/>
          <w:bCs/>
          <w:szCs w:val="24"/>
        </w:rPr>
        <w:t xml:space="preserve"> </w:t>
      </w:r>
      <w:r w:rsidR="0056193A" w:rsidRPr="00F13D27">
        <w:rPr>
          <w:rFonts w:ascii="Arial" w:hAnsi="Arial" w:cs="Arial"/>
          <w:b/>
          <w:bCs/>
          <w:szCs w:val="24"/>
        </w:rPr>
        <w:t>części …........</w:t>
      </w:r>
      <w:r w:rsidRPr="00F13D27">
        <w:rPr>
          <w:rFonts w:ascii="Arial" w:hAnsi="Arial" w:cs="Arial"/>
          <w:szCs w:val="24"/>
        </w:rPr>
        <w:t xml:space="preserve"> (podać nr części)</w:t>
      </w:r>
      <w:r w:rsidR="0056193A" w:rsidRPr="00F13D27">
        <w:rPr>
          <w:rFonts w:ascii="Arial" w:hAnsi="Arial" w:cs="Arial"/>
          <w:szCs w:val="24"/>
        </w:rPr>
        <w:t xml:space="preserve"> </w:t>
      </w:r>
      <w:r w:rsidRPr="00F13D27">
        <w:rPr>
          <w:rFonts w:ascii="Arial" w:hAnsi="Arial" w:cs="Arial"/>
          <w:szCs w:val="24"/>
        </w:rPr>
        <w:t>zamówienia</w:t>
      </w:r>
      <w:r w:rsidR="0056193A" w:rsidRPr="00F13D27">
        <w:rPr>
          <w:rFonts w:ascii="Arial" w:hAnsi="Arial" w:cs="Arial"/>
          <w:szCs w:val="24"/>
        </w:rPr>
        <w:t>,  w ilościach podanych</w:t>
      </w:r>
      <w:r>
        <w:rPr>
          <w:rFonts w:ascii="Arial" w:hAnsi="Arial" w:cs="Arial"/>
          <w:szCs w:val="24"/>
        </w:rPr>
        <w:t xml:space="preserve"> </w:t>
      </w:r>
      <w:r w:rsidR="0056193A" w:rsidRPr="00F13D27">
        <w:rPr>
          <w:rFonts w:ascii="Arial" w:hAnsi="Arial" w:cs="Arial"/>
          <w:szCs w:val="24"/>
        </w:rPr>
        <w:t>w SWZ (wraz z załącznikami)</w:t>
      </w:r>
      <w:r>
        <w:rPr>
          <w:rFonts w:ascii="Arial" w:hAnsi="Arial" w:cs="Arial"/>
          <w:szCs w:val="24"/>
        </w:rPr>
        <w:t xml:space="preserve"> </w:t>
      </w:r>
      <w:r w:rsidR="0056193A" w:rsidRPr="00F13D27">
        <w:rPr>
          <w:rFonts w:ascii="Arial" w:hAnsi="Arial" w:cs="Arial"/>
          <w:szCs w:val="24"/>
        </w:rPr>
        <w:t xml:space="preserve">za </w:t>
      </w:r>
    </w:p>
    <w:p w14:paraId="343F9DAD" w14:textId="2BBE471A" w:rsidR="0056193A" w:rsidRPr="00F13D27" w:rsidRDefault="0056193A" w:rsidP="00F13D27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Cs w:val="24"/>
        </w:rPr>
      </w:pPr>
      <w:r w:rsidRPr="00F13D27">
        <w:rPr>
          <w:rFonts w:ascii="Arial" w:hAnsi="Arial" w:cs="Arial"/>
          <w:b/>
          <w:bCs/>
          <w:szCs w:val="24"/>
        </w:rPr>
        <w:t>cenę</w:t>
      </w:r>
      <w:r w:rsidR="00F13D27" w:rsidRPr="00F13D27">
        <w:rPr>
          <w:rFonts w:ascii="Arial" w:hAnsi="Arial" w:cs="Arial"/>
          <w:b/>
          <w:bCs/>
          <w:szCs w:val="24"/>
        </w:rPr>
        <w:t xml:space="preserve"> brutto </w:t>
      </w:r>
      <w:r w:rsidRPr="00F13D27">
        <w:rPr>
          <w:rFonts w:ascii="Arial" w:hAnsi="Arial" w:cs="Arial"/>
          <w:b/>
          <w:bCs/>
          <w:szCs w:val="24"/>
        </w:rPr>
        <w:t>:...................................................</w:t>
      </w:r>
      <w:r w:rsidR="00743C43" w:rsidRPr="00F13D27">
        <w:rPr>
          <w:rFonts w:ascii="Arial" w:hAnsi="Arial" w:cs="Arial"/>
          <w:b/>
          <w:bCs/>
          <w:szCs w:val="24"/>
        </w:rPr>
        <w:t xml:space="preserve"> </w:t>
      </w:r>
      <w:r w:rsidRPr="00F13D27">
        <w:rPr>
          <w:rFonts w:ascii="Arial" w:hAnsi="Arial" w:cs="Arial"/>
          <w:b/>
          <w:bCs/>
          <w:szCs w:val="24"/>
        </w:rPr>
        <w:t>PLN</w:t>
      </w:r>
    </w:p>
    <w:p w14:paraId="0790C6C6" w14:textId="1ADC478A" w:rsidR="0056193A" w:rsidRPr="00F13D27" w:rsidRDefault="0056193A" w:rsidP="00F13D27">
      <w:pPr>
        <w:spacing w:line="360" w:lineRule="auto"/>
        <w:ind w:left="360"/>
        <w:jc w:val="both"/>
        <w:rPr>
          <w:rFonts w:ascii="Arial" w:hAnsi="Arial" w:cs="Arial"/>
          <w:b/>
          <w:bCs/>
          <w:szCs w:val="24"/>
        </w:rPr>
      </w:pPr>
      <w:r w:rsidRPr="00F13D27">
        <w:rPr>
          <w:rFonts w:ascii="Arial" w:hAnsi="Arial" w:cs="Arial"/>
          <w:b/>
          <w:bCs/>
          <w:szCs w:val="24"/>
        </w:rPr>
        <w:t>(słownie:.......................................................................................................</w:t>
      </w:r>
      <w:r w:rsidR="00743C43" w:rsidRPr="00F13D27">
        <w:rPr>
          <w:rFonts w:ascii="Arial" w:hAnsi="Arial" w:cs="Arial"/>
          <w:b/>
          <w:bCs/>
          <w:szCs w:val="24"/>
        </w:rPr>
        <w:t xml:space="preserve"> </w:t>
      </w:r>
      <w:r w:rsidRPr="00F13D27">
        <w:rPr>
          <w:rFonts w:ascii="Arial" w:hAnsi="Arial" w:cs="Arial"/>
          <w:b/>
          <w:bCs/>
          <w:szCs w:val="24"/>
        </w:rPr>
        <w:t>PLN)</w:t>
      </w:r>
    </w:p>
    <w:p w14:paraId="582653FF" w14:textId="77777777" w:rsidR="0056193A" w:rsidRPr="00F13D27" w:rsidRDefault="0056193A" w:rsidP="00F13D27">
      <w:pPr>
        <w:spacing w:line="360" w:lineRule="auto"/>
        <w:ind w:left="360"/>
        <w:jc w:val="both"/>
        <w:rPr>
          <w:rFonts w:ascii="Arial" w:hAnsi="Arial" w:cs="Arial"/>
          <w:b/>
          <w:bCs/>
          <w:szCs w:val="24"/>
        </w:rPr>
      </w:pPr>
      <w:r w:rsidRPr="00F13D27">
        <w:rPr>
          <w:rFonts w:ascii="Arial" w:hAnsi="Arial" w:cs="Arial"/>
          <w:b/>
          <w:bCs/>
          <w:szCs w:val="24"/>
        </w:rPr>
        <w:t>W tym:</w:t>
      </w:r>
    </w:p>
    <w:p w14:paraId="51715512" w14:textId="77777777" w:rsidR="0056193A" w:rsidRPr="00F13D27" w:rsidRDefault="0056193A" w:rsidP="00F13D27">
      <w:pPr>
        <w:spacing w:line="360" w:lineRule="auto"/>
        <w:ind w:left="360"/>
        <w:jc w:val="both"/>
        <w:rPr>
          <w:rFonts w:ascii="Arial" w:hAnsi="Arial" w:cs="Arial"/>
          <w:b/>
          <w:bCs/>
          <w:szCs w:val="24"/>
        </w:rPr>
      </w:pPr>
      <w:r w:rsidRPr="00F13D27">
        <w:rPr>
          <w:rFonts w:ascii="Arial" w:hAnsi="Arial" w:cs="Arial"/>
          <w:b/>
          <w:bCs/>
          <w:szCs w:val="24"/>
        </w:rPr>
        <w:t>Cena netto:..............................................................................................................</w:t>
      </w:r>
    </w:p>
    <w:p w14:paraId="26CB5E22" w14:textId="20CFEE9D" w:rsidR="00F13D27" w:rsidRPr="00F13D27" w:rsidRDefault="00F13D27" w:rsidP="00F13D27">
      <w:pPr>
        <w:spacing w:line="360" w:lineRule="auto"/>
        <w:ind w:left="36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(</w:t>
      </w:r>
      <w:r w:rsidR="0056193A" w:rsidRPr="00F13D27">
        <w:rPr>
          <w:rFonts w:ascii="Arial" w:hAnsi="Arial" w:cs="Arial"/>
          <w:b/>
          <w:bCs/>
          <w:szCs w:val="24"/>
        </w:rPr>
        <w:t>słownie...........................................................................................................</w:t>
      </w:r>
      <w:r>
        <w:rPr>
          <w:rFonts w:ascii="Arial" w:hAnsi="Arial" w:cs="Arial"/>
          <w:b/>
          <w:bCs/>
          <w:szCs w:val="24"/>
        </w:rPr>
        <w:t>PLN)</w:t>
      </w:r>
      <w:r w:rsidRPr="00F13D27">
        <w:rPr>
          <w:rFonts w:ascii="Arial" w:hAnsi="Arial" w:cs="Arial"/>
          <w:b/>
          <w:bCs/>
          <w:szCs w:val="24"/>
        </w:rPr>
        <w:t xml:space="preserve"> oraz podatek VAT</w:t>
      </w:r>
    </w:p>
    <w:p w14:paraId="555E8F91" w14:textId="77777777" w:rsidR="00F13D27" w:rsidRPr="00F13D27" w:rsidRDefault="00F13D27" w:rsidP="00F13D27">
      <w:pPr>
        <w:spacing w:line="360" w:lineRule="auto"/>
        <w:ind w:left="360"/>
        <w:jc w:val="both"/>
        <w:rPr>
          <w:rFonts w:ascii="Arial" w:hAnsi="Arial" w:cs="Arial"/>
          <w:b/>
          <w:bCs/>
          <w:szCs w:val="24"/>
        </w:rPr>
      </w:pPr>
    </w:p>
    <w:p w14:paraId="7A63314D" w14:textId="77FB71E6" w:rsidR="001063AE" w:rsidRPr="00F13D27" w:rsidRDefault="00F13D27" w:rsidP="00F13D27">
      <w:pPr>
        <w:spacing w:line="360" w:lineRule="auto"/>
        <w:ind w:left="360"/>
        <w:jc w:val="both"/>
        <w:rPr>
          <w:rFonts w:ascii="Arial" w:hAnsi="Arial" w:cs="Arial"/>
          <w:b/>
          <w:bCs/>
          <w:szCs w:val="24"/>
        </w:rPr>
      </w:pPr>
      <w:r w:rsidRPr="00F13D27">
        <w:rPr>
          <w:rFonts w:ascii="Arial" w:hAnsi="Arial" w:cs="Arial"/>
          <w:b/>
          <w:bCs/>
          <w:szCs w:val="24"/>
        </w:rPr>
        <w:t>Termin płatności za fakturę</w:t>
      </w:r>
      <w:r w:rsidR="001063AE" w:rsidRPr="00F13D27">
        <w:rPr>
          <w:rFonts w:ascii="Arial" w:hAnsi="Arial" w:cs="Arial"/>
          <w:b/>
          <w:bCs/>
          <w:szCs w:val="24"/>
        </w:rPr>
        <w:t>........……………….</w:t>
      </w:r>
      <w:r w:rsidRPr="00F13D27">
        <w:rPr>
          <w:rFonts w:ascii="Arial" w:hAnsi="Arial" w:cs="Arial"/>
          <w:b/>
          <w:bCs/>
          <w:szCs w:val="24"/>
        </w:rPr>
        <w:t xml:space="preserve"> (liczba dni) przelew</w:t>
      </w:r>
      <w:r>
        <w:rPr>
          <w:rFonts w:ascii="Arial" w:hAnsi="Arial" w:cs="Arial"/>
          <w:b/>
          <w:bCs/>
          <w:szCs w:val="24"/>
        </w:rPr>
        <w:t>e</w:t>
      </w:r>
      <w:r w:rsidRPr="00F13D27">
        <w:rPr>
          <w:rFonts w:ascii="Arial" w:hAnsi="Arial" w:cs="Arial"/>
          <w:b/>
          <w:bCs/>
          <w:szCs w:val="24"/>
        </w:rPr>
        <w:t>m</w:t>
      </w:r>
      <w:r w:rsidR="001063AE" w:rsidRPr="00F13D27">
        <w:rPr>
          <w:rFonts w:ascii="Arial" w:hAnsi="Arial" w:cs="Arial"/>
          <w:b/>
          <w:bCs/>
          <w:szCs w:val="24"/>
        </w:rPr>
        <w:t>.</w:t>
      </w:r>
    </w:p>
    <w:p w14:paraId="3EDCE1FE" w14:textId="77777777" w:rsidR="00F13D27" w:rsidRDefault="00F13D27" w:rsidP="00F13D2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732F28" w14:textId="2ABB9891" w:rsidR="00F13D27" w:rsidRPr="00436AFA" w:rsidRDefault="00F13D27" w:rsidP="00436AFA">
      <w:pPr>
        <w:pStyle w:val="Akapitzlist"/>
        <w:numPr>
          <w:ilvl w:val="0"/>
          <w:numId w:val="5"/>
        </w:numPr>
        <w:spacing w:line="240" w:lineRule="exact"/>
        <w:jc w:val="both"/>
        <w:rPr>
          <w:rFonts w:ascii="Arial" w:eastAsia="Verdana" w:hAnsi="Arial" w:cs="Arial"/>
          <w:bCs/>
          <w:color w:val="000000"/>
          <w:sz w:val="22"/>
          <w:szCs w:val="22"/>
        </w:rPr>
      </w:pPr>
      <w:r w:rsidRPr="00436AFA">
        <w:rPr>
          <w:rFonts w:ascii="Arial" w:eastAsia="Verdana" w:hAnsi="Arial" w:cs="Arial"/>
          <w:bCs/>
          <w:color w:val="000000"/>
          <w:sz w:val="22"/>
          <w:szCs w:val="22"/>
        </w:rPr>
        <w:lastRenderedPageBreak/>
        <w:t>Oferta cenowa została wyliczona w oparciu o przedmiot zamówienia określony w załącznik</w:t>
      </w:r>
      <w:r w:rsidR="00436AFA" w:rsidRPr="00436AFA">
        <w:rPr>
          <w:rFonts w:ascii="Arial" w:eastAsia="Verdana" w:hAnsi="Arial" w:cs="Arial"/>
          <w:bCs/>
          <w:color w:val="000000"/>
          <w:sz w:val="22"/>
          <w:szCs w:val="22"/>
        </w:rPr>
        <w:t>u nr………….</w:t>
      </w:r>
      <w:r w:rsidRPr="00436AFA">
        <w:rPr>
          <w:rFonts w:ascii="Arial" w:eastAsia="Verdana" w:hAnsi="Arial" w:cs="Arial"/>
          <w:bCs/>
          <w:color w:val="000000"/>
          <w:sz w:val="22"/>
          <w:szCs w:val="22"/>
        </w:rPr>
        <w:t>do SWZ „Formularz cenowy – szczegółowy spis  przedmiotu zamówienia. Część ….”</w:t>
      </w:r>
    </w:p>
    <w:p w14:paraId="28E4E587" w14:textId="77777777" w:rsidR="00F13D27" w:rsidRPr="00436AFA" w:rsidRDefault="00F13D27" w:rsidP="00436AFA">
      <w:pPr>
        <w:spacing w:line="240" w:lineRule="exact"/>
        <w:jc w:val="both"/>
        <w:rPr>
          <w:rFonts w:ascii="Arial" w:eastAsia="Verdana" w:hAnsi="Arial" w:cs="Arial"/>
          <w:bCs/>
          <w:color w:val="000000"/>
          <w:sz w:val="22"/>
          <w:szCs w:val="22"/>
        </w:rPr>
      </w:pPr>
    </w:p>
    <w:p w14:paraId="639B0FE0" w14:textId="4EBCE87B" w:rsidR="00436AFA" w:rsidRPr="00436AFA" w:rsidRDefault="00F13D27" w:rsidP="00436AFA">
      <w:pPr>
        <w:pStyle w:val="Akapitzlist"/>
        <w:numPr>
          <w:ilvl w:val="0"/>
          <w:numId w:val="5"/>
        </w:numPr>
        <w:spacing w:line="240" w:lineRule="exact"/>
        <w:jc w:val="both"/>
        <w:rPr>
          <w:rFonts w:ascii="Arial" w:eastAsia="Verdana" w:hAnsi="Arial" w:cs="Arial"/>
          <w:bCs/>
          <w:color w:val="000000"/>
          <w:sz w:val="22"/>
          <w:szCs w:val="22"/>
        </w:rPr>
      </w:pPr>
      <w:r w:rsidRPr="00436AFA">
        <w:rPr>
          <w:rFonts w:ascii="Arial" w:eastAsia="Verdana" w:hAnsi="Arial" w:cs="Arial"/>
          <w:bCs/>
          <w:color w:val="000000"/>
          <w:sz w:val="22"/>
          <w:szCs w:val="22"/>
        </w:rPr>
        <w:t>Zapewniamy dostawę do siedziby Zamawiającego transportem dopuszczonym do przewozu art. spożywczych zgodnie z ustawą z dnia 25 sierpnia 2006 roku o bezpieczeństwie żywności i żywienia na własny koszt i ryzyko. Reklamacje będą załatwiane bezzwłocznie.</w:t>
      </w:r>
    </w:p>
    <w:p w14:paraId="46B01707" w14:textId="77777777" w:rsidR="00436AFA" w:rsidRPr="00436AFA" w:rsidRDefault="00436AFA" w:rsidP="00436AFA">
      <w:pPr>
        <w:pStyle w:val="Akapitzlist"/>
        <w:jc w:val="both"/>
        <w:rPr>
          <w:rFonts w:ascii="Arial" w:eastAsia="Verdana" w:hAnsi="Arial" w:cs="Arial"/>
          <w:bCs/>
          <w:color w:val="000000"/>
          <w:sz w:val="22"/>
          <w:szCs w:val="22"/>
        </w:rPr>
      </w:pPr>
    </w:p>
    <w:p w14:paraId="0E8CB2B2" w14:textId="77777777" w:rsidR="00436AFA" w:rsidRPr="00436AFA" w:rsidRDefault="00436AFA" w:rsidP="00436AFA">
      <w:pPr>
        <w:pStyle w:val="Akapitzlist"/>
        <w:spacing w:line="240" w:lineRule="exact"/>
        <w:ind w:left="360"/>
        <w:jc w:val="both"/>
        <w:rPr>
          <w:rFonts w:ascii="Arial" w:eastAsia="Verdana" w:hAnsi="Arial" w:cs="Arial"/>
          <w:bCs/>
          <w:color w:val="000000"/>
          <w:sz w:val="22"/>
          <w:szCs w:val="22"/>
        </w:rPr>
      </w:pPr>
    </w:p>
    <w:p w14:paraId="2F0A16DD" w14:textId="77777777" w:rsidR="00436AFA" w:rsidRPr="00436AFA" w:rsidRDefault="0056193A" w:rsidP="00436AFA">
      <w:pPr>
        <w:pStyle w:val="Akapitzlist"/>
        <w:numPr>
          <w:ilvl w:val="0"/>
          <w:numId w:val="5"/>
        </w:numPr>
        <w:spacing w:line="240" w:lineRule="exact"/>
        <w:jc w:val="both"/>
        <w:rPr>
          <w:rFonts w:ascii="Arial" w:eastAsia="Verdana" w:hAnsi="Arial" w:cs="Arial"/>
          <w:color w:val="000000"/>
          <w:sz w:val="22"/>
          <w:szCs w:val="22"/>
        </w:rPr>
      </w:pPr>
      <w:r w:rsidRPr="00436AFA">
        <w:rPr>
          <w:rFonts w:ascii="Arial" w:hAnsi="Arial" w:cs="Arial"/>
          <w:sz w:val="22"/>
          <w:szCs w:val="22"/>
        </w:rPr>
        <w:t>Oświadczamy, że zapoznaliśmy się z S</w:t>
      </w:r>
      <w:r w:rsidR="005B64D3" w:rsidRPr="00436AFA">
        <w:rPr>
          <w:rFonts w:ascii="Arial" w:hAnsi="Arial" w:cs="Arial"/>
          <w:sz w:val="22"/>
          <w:szCs w:val="22"/>
        </w:rPr>
        <w:t xml:space="preserve">pecyfikacją </w:t>
      </w:r>
      <w:r w:rsidRPr="00436AFA">
        <w:rPr>
          <w:rFonts w:ascii="Arial" w:hAnsi="Arial" w:cs="Arial"/>
          <w:sz w:val="22"/>
          <w:szCs w:val="22"/>
        </w:rPr>
        <w:t>W</w:t>
      </w:r>
      <w:r w:rsidR="005B64D3" w:rsidRPr="00436AFA">
        <w:rPr>
          <w:rFonts w:ascii="Arial" w:hAnsi="Arial" w:cs="Arial"/>
          <w:sz w:val="22"/>
          <w:szCs w:val="22"/>
        </w:rPr>
        <w:t xml:space="preserve">arunków </w:t>
      </w:r>
      <w:r w:rsidRPr="00436AFA">
        <w:rPr>
          <w:rFonts w:ascii="Arial" w:hAnsi="Arial" w:cs="Arial"/>
          <w:sz w:val="22"/>
          <w:szCs w:val="22"/>
        </w:rPr>
        <w:t>Z</w:t>
      </w:r>
      <w:r w:rsidR="005B64D3" w:rsidRPr="00436AFA">
        <w:rPr>
          <w:rFonts w:ascii="Arial" w:hAnsi="Arial" w:cs="Arial"/>
          <w:sz w:val="22"/>
          <w:szCs w:val="22"/>
        </w:rPr>
        <w:t>amówienia</w:t>
      </w:r>
      <w:r w:rsidRPr="00436AFA">
        <w:rPr>
          <w:rFonts w:ascii="Arial" w:hAnsi="Arial" w:cs="Arial"/>
          <w:sz w:val="22"/>
          <w:szCs w:val="22"/>
        </w:rPr>
        <w:t xml:space="preserve"> i nie wnosimy do niej zastrzeżeń oraz uzyskaliśmy informacje konieczne do przygotowania oferty.</w:t>
      </w:r>
    </w:p>
    <w:p w14:paraId="249DD59F" w14:textId="77777777" w:rsidR="00436AFA" w:rsidRPr="00436AFA" w:rsidRDefault="00436AFA" w:rsidP="00436AFA">
      <w:pPr>
        <w:pStyle w:val="Akapitzlist"/>
        <w:spacing w:line="240" w:lineRule="exact"/>
        <w:ind w:left="360"/>
        <w:jc w:val="both"/>
        <w:rPr>
          <w:rFonts w:ascii="Arial" w:eastAsia="Verdana" w:hAnsi="Arial" w:cs="Arial"/>
          <w:color w:val="000000"/>
          <w:sz w:val="22"/>
          <w:szCs w:val="22"/>
        </w:rPr>
      </w:pPr>
    </w:p>
    <w:p w14:paraId="43602E4F" w14:textId="77777777" w:rsidR="00436AFA" w:rsidRPr="00436AFA" w:rsidRDefault="00436AFA" w:rsidP="00436AF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36AFA">
        <w:rPr>
          <w:rFonts w:ascii="Arial" w:hAnsi="Arial" w:cs="Arial"/>
          <w:sz w:val="22"/>
          <w:szCs w:val="22"/>
        </w:rPr>
        <w:t xml:space="preserve">Oświadczamy, że uważamy się za związanych niniejszą ofertą przez czas wskazany w SWZ. </w:t>
      </w:r>
    </w:p>
    <w:p w14:paraId="6BB57EAB" w14:textId="77777777" w:rsidR="00436AFA" w:rsidRPr="00436AFA" w:rsidRDefault="00436AFA" w:rsidP="00436AFA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17555E05" w14:textId="1095A53C" w:rsidR="00436AFA" w:rsidRDefault="00436AFA" w:rsidP="00436AF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36AFA">
        <w:rPr>
          <w:rFonts w:ascii="Arial" w:hAnsi="Arial" w:cs="Arial"/>
          <w:sz w:val="22"/>
          <w:szCs w:val="22"/>
        </w:rPr>
        <w:t>Oświadczamy, że zawarte w SWZ postanowienia umowy zostały przez nas zaakceptowane i zobowiązujemy się w przypadku wyboru naszej oferty do zawarcia umowę na warunkach określonych w SWZ w czasie i terminie wskazanym przez Zamawiającego.</w:t>
      </w:r>
    </w:p>
    <w:p w14:paraId="68ABD5ED" w14:textId="77777777" w:rsidR="00436AFA" w:rsidRPr="00436AFA" w:rsidRDefault="00436AFA" w:rsidP="00436AFA">
      <w:pPr>
        <w:jc w:val="both"/>
        <w:rPr>
          <w:rFonts w:ascii="Arial" w:hAnsi="Arial" w:cs="Arial"/>
          <w:sz w:val="22"/>
          <w:szCs w:val="22"/>
        </w:rPr>
      </w:pPr>
    </w:p>
    <w:p w14:paraId="4119D154" w14:textId="77777777" w:rsidR="00436AFA" w:rsidRDefault="00436AFA" w:rsidP="00436AFA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36AFA">
        <w:rPr>
          <w:rFonts w:ascii="Arial" w:hAnsi="Arial" w:cs="Arial"/>
          <w:sz w:val="22"/>
          <w:szCs w:val="22"/>
        </w:rPr>
        <w:t>Oświadczamy, że spełniamy wszystkie warunki określone w Specyfikacji Warunków Zamówienia oraz złożyliśmy wszystkie wymagane dokumenty potwierdzające spełnienie tych warunków.</w:t>
      </w:r>
    </w:p>
    <w:p w14:paraId="233406E6" w14:textId="77777777" w:rsidR="00436AFA" w:rsidRPr="00436AFA" w:rsidRDefault="00436AFA" w:rsidP="00436AFA">
      <w:pPr>
        <w:jc w:val="both"/>
        <w:rPr>
          <w:rFonts w:ascii="Arial" w:hAnsi="Arial" w:cs="Arial"/>
          <w:sz w:val="22"/>
          <w:szCs w:val="22"/>
        </w:rPr>
      </w:pPr>
    </w:p>
    <w:p w14:paraId="18D7E92B" w14:textId="0AABB02D" w:rsidR="00436AFA" w:rsidRPr="00436AFA" w:rsidRDefault="00436AFA" w:rsidP="00436AF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36AFA">
        <w:rPr>
          <w:rFonts w:ascii="Arial" w:hAnsi="Arial" w:cs="Arial"/>
          <w:color w:val="000000"/>
          <w:sz w:val="22"/>
          <w:szCs w:val="22"/>
        </w:rPr>
        <w:t>Oświadczamy</w:t>
      </w:r>
      <w:r w:rsidRPr="00436AFA">
        <w:rPr>
          <w:rFonts w:ascii="Arial" w:hAnsi="Arial" w:cs="Arial"/>
          <w:b/>
          <w:color w:val="000000"/>
          <w:sz w:val="22"/>
          <w:szCs w:val="22"/>
        </w:rPr>
        <w:t>,</w:t>
      </w:r>
      <w:r w:rsidRPr="00436AFA">
        <w:rPr>
          <w:rFonts w:ascii="Arial" w:hAnsi="Arial" w:cs="Arial"/>
          <w:color w:val="000000"/>
          <w:sz w:val="22"/>
          <w:szCs w:val="22"/>
        </w:rPr>
        <w:t xml:space="preserve"> iż dokumenty składające się na ofertę nie mogą/*mogą być udostępniane innym uczestnikom postępowania (zgodnie z wymaganiami określonymi w SWZ).</w:t>
      </w:r>
    </w:p>
    <w:p w14:paraId="2E18E2E7" w14:textId="77777777" w:rsidR="00436AFA" w:rsidRPr="00436AFA" w:rsidRDefault="00436AFA" w:rsidP="00436AFA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0BC57374" w14:textId="47A2AF48" w:rsidR="00436AFA" w:rsidRPr="00436AFA" w:rsidRDefault="00436AFA" w:rsidP="00436AFA">
      <w:pPr>
        <w:pStyle w:val="Standard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6AFA">
        <w:rPr>
          <w:rFonts w:ascii="Arial" w:hAnsi="Arial" w:cs="Arial"/>
          <w:sz w:val="22"/>
          <w:szCs w:val="22"/>
        </w:rPr>
        <w:t>Zastrzegamy, iż wymienione niżej dokumenty składające się na ofertę nie mogą być ogólnie udostępnione:</w:t>
      </w:r>
    </w:p>
    <w:p w14:paraId="30EAD576" w14:textId="77777777" w:rsidR="00436AFA" w:rsidRPr="00436AFA" w:rsidRDefault="00436AFA" w:rsidP="00436AF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6AFA">
        <w:rPr>
          <w:rFonts w:ascii="Arial" w:hAnsi="Arial" w:cs="Arial"/>
          <w:sz w:val="22"/>
          <w:szCs w:val="22"/>
        </w:rPr>
        <w:t>1..................................................................</w:t>
      </w:r>
    </w:p>
    <w:p w14:paraId="3C0BE76C" w14:textId="77777777" w:rsidR="00436AFA" w:rsidRDefault="00436AFA" w:rsidP="00436AF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6AFA">
        <w:rPr>
          <w:rFonts w:ascii="Arial" w:hAnsi="Arial" w:cs="Arial"/>
          <w:sz w:val="22"/>
          <w:szCs w:val="22"/>
        </w:rPr>
        <w:t>2......................................................................</w:t>
      </w:r>
    </w:p>
    <w:p w14:paraId="00A8B8E5" w14:textId="77777777" w:rsidR="00436AFA" w:rsidRPr="00436AFA" w:rsidRDefault="00436AFA" w:rsidP="00436AF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B9EA5F" w14:textId="77777777" w:rsidR="00436AFA" w:rsidRPr="00436AFA" w:rsidRDefault="00436AFA" w:rsidP="00436AFA">
      <w:pPr>
        <w:pStyle w:val="Zwykytekst1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36AFA">
        <w:rPr>
          <w:rFonts w:ascii="Arial" w:hAnsi="Arial" w:cs="Arial"/>
          <w:color w:val="000000"/>
          <w:sz w:val="22"/>
          <w:szCs w:val="22"/>
        </w:rPr>
        <w:t>Wykazujemy, iż zastrzeżone informacje stanowią tajemnicę przedsiębiorstwa. Na powyższe przedkładamy następujące dowody: …………………..…………………………</w:t>
      </w:r>
    </w:p>
    <w:p w14:paraId="0A610F4A" w14:textId="77777777" w:rsidR="00436AFA" w:rsidRPr="00436AFA" w:rsidRDefault="00436AFA" w:rsidP="00436AFA">
      <w:pPr>
        <w:pStyle w:val="Zwykytekst1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78E910C4" w14:textId="5472E4C9" w:rsidR="00436AFA" w:rsidRPr="00436AFA" w:rsidRDefault="00436AFA" w:rsidP="00436AFA">
      <w:pPr>
        <w:pStyle w:val="Zwykytekst1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36AFA">
        <w:rPr>
          <w:rFonts w:ascii="Arial" w:hAnsi="Arial" w:cs="Arial"/>
          <w:color w:val="000000"/>
          <w:sz w:val="22"/>
          <w:szCs w:val="22"/>
        </w:rPr>
        <w:t xml:space="preserve">Ponadto oświadczamy, iż pozostałe informacje zawarte w ofercie są ogólnie dostępne i mogą być udostępnione pozostałym Wykonawcom. </w:t>
      </w:r>
    </w:p>
    <w:p w14:paraId="170906C3" w14:textId="77777777" w:rsidR="00436AFA" w:rsidRPr="00436AFA" w:rsidRDefault="00436AFA" w:rsidP="00436AFA">
      <w:pPr>
        <w:pStyle w:val="Zwykytekst1"/>
        <w:jc w:val="both"/>
        <w:rPr>
          <w:rFonts w:ascii="Arial" w:hAnsi="Arial" w:cs="Arial"/>
          <w:color w:val="000000"/>
          <w:sz w:val="22"/>
          <w:szCs w:val="22"/>
        </w:rPr>
      </w:pPr>
    </w:p>
    <w:p w14:paraId="20351CD3" w14:textId="3AD1AAFB" w:rsidR="00436AFA" w:rsidRPr="00436AFA" w:rsidRDefault="00436AFA" w:rsidP="00436AFA">
      <w:pPr>
        <w:pStyle w:val="Zwykytekst1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436AFA">
        <w:rPr>
          <w:rFonts w:ascii="Arial" w:hAnsi="Arial" w:cs="Arial"/>
          <w:i/>
          <w:color w:val="000000"/>
          <w:sz w:val="16"/>
          <w:szCs w:val="16"/>
        </w:rPr>
        <w:t>Pouczenie:</w:t>
      </w:r>
      <w:r w:rsidRPr="00436AFA">
        <w:rPr>
          <w:rFonts w:ascii="Arial" w:hAnsi="Arial" w:cs="Arial"/>
          <w:color w:val="000000"/>
          <w:sz w:val="16"/>
          <w:szCs w:val="16"/>
        </w:rPr>
        <w:t xml:space="preserve"> </w:t>
      </w:r>
      <w:r w:rsidRPr="00436AFA">
        <w:rPr>
          <w:rFonts w:ascii="Arial" w:hAnsi="Arial" w:cs="Arial"/>
          <w:i/>
          <w:color w:val="000000"/>
          <w:sz w:val="16"/>
          <w:szCs w:val="16"/>
        </w:rPr>
        <w:t>Nie złożenie wraz z ofertą dowodów potwierdzających, że informacje stanowią tajemnicę przedsiębiorstwa,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Pr="00436AFA">
        <w:rPr>
          <w:rFonts w:ascii="Arial" w:hAnsi="Arial" w:cs="Arial"/>
          <w:i/>
          <w:color w:val="000000"/>
          <w:sz w:val="16"/>
          <w:szCs w:val="16"/>
        </w:rPr>
        <w:t>traktowane będzie przez Zamawiającego, jako złożenie oferty nie zawierającej informacji zastrzeżonych. Podobnie będzie traktowane niewypełnienie powyższych zapisów formularza oferty</w:t>
      </w:r>
      <w:r w:rsidRPr="00436AFA">
        <w:rPr>
          <w:rFonts w:ascii="Arial" w:hAnsi="Arial" w:cs="Arial"/>
          <w:i/>
          <w:color w:val="000000"/>
          <w:sz w:val="22"/>
          <w:szCs w:val="22"/>
        </w:rPr>
        <w:t xml:space="preserve">. </w:t>
      </w:r>
    </w:p>
    <w:p w14:paraId="309F9A9A" w14:textId="77777777" w:rsidR="00436AFA" w:rsidRPr="00436AFA" w:rsidRDefault="00436AFA" w:rsidP="00436AFA">
      <w:pPr>
        <w:pStyle w:val="Akapitzlist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0C2F7FFD" w14:textId="7F04D1D2" w:rsidR="00436AFA" w:rsidRPr="00436AFA" w:rsidRDefault="00436AFA" w:rsidP="00436AFA">
      <w:pPr>
        <w:pStyle w:val="Akapitzlist1"/>
        <w:widowControl/>
        <w:numPr>
          <w:ilvl w:val="0"/>
          <w:numId w:val="5"/>
        </w:numPr>
        <w:suppressAutoHyphens w:val="0"/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  <w:r w:rsidRPr="00436AFA">
        <w:rPr>
          <w:rFonts w:ascii="Arial" w:hAnsi="Arial" w:cs="Arial"/>
          <w:color w:val="000000"/>
          <w:sz w:val="22"/>
          <w:szCs w:val="22"/>
        </w:rPr>
        <w:t xml:space="preserve"> Wykaz części zamówienia, których wykonanie Wykonawca zamierza powierzyć podwykonawcy.  </w:t>
      </w:r>
      <w:r w:rsidRPr="00436AFA">
        <w:rPr>
          <w:rFonts w:ascii="Arial" w:hAnsi="Arial" w:cs="Arial"/>
          <w:sz w:val="22"/>
          <w:szCs w:val="22"/>
          <w:lang w:eastAsia="pl-PL"/>
        </w:rPr>
        <w:t>Podwykonawcom powierzamy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451"/>
        <w:gridCol w:w="3891"/>
      </w:tblGrid>
      <w:tr w:rsidR="00436AFA" w:rsidRPr="00436AFA" w14:paraId="29F547FF" w14:textId="77777777" w:rsidTr="00D3661B">
        <w:trPr>
          <w:trHeight w:val="5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203D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A4E875F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436AFA">
              <w:rPr>
                <w:rFonts w:ascii="Arial" w:hAnsi="Arial" w:cs="Arial"/>
                <w:sz w:val="22"/>
                <w:szCs w:val="22"/>
                <w:lang w:eastAsia="pl-PL"/>
              </w:rPr>
              <w:t>Lp.</w:t>
            </w:r>
          </w:p>
          <w:p w14:paraId="41AC1EBA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AFE6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0B1FB45E" w14:textId="77777777" w:rsidR="00436AFA" w:rsidRPr="00436AFA" w:rsidRDefault="00436AFA" w:rsidP="00436AFA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436AF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Część zamówienia</w:t>
            </w:r>
          </w:p>
          <w:p w14:paraId="5A573B43" w14:textId="77777777" w:rsidR="00436AFA" w:rsidRPr="00436AFA" w:rsidRDefault="00436AFA" w:rsidP="00436AFA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436AF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Wartość lub procentowa część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6440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4D7E3E3" w14:textId="77777777" w:rsidR="00436AFA" w:rsidRPr="00436AFA" w:rsidRDefault="00436AFA" w:rsidP="00436AFA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436AF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Podwykonawca</w:t>
            </w:r>
          </w:p>
          <w:p w14:paraId="594E3FE0" w14:textId="77777777" w:rsidR="00436AFA" w:rsidRPr="00436AFA" w:rsidRDefault="00436AFA" w:rsidP="00436AFA">
            <w:pPr>
              <w:jc w:val="both"/>
              <w:rPr>
                <w:rFonts w:ascii="Arial" w:hAnsi="Arial" w:cs="Arial"/>
                <w:i/>
                <w:sz w:val="22"/>
                <w:szCs w:val="22"/>
                <w:lang w:eastAsia="pl-PL"/>
              </w:rPr>
            </w:pPr>
            <w:r w:rsidRPr="00436AFA">
              <w:rPr>
                <w:rFonts w:ascii="Arial" w:hAnsi="Arial" w:cs="Arial"/>
                <w:i/>
                <w:sz w:val="22"/>
                <w:szCs w:val="22"/>
                <w:lang w:eastAsia="pl-PL"/>
              </w:rPr>
              <w:t>Nazwa i adres firmy</w:t>
            </w:r>
          </w:p>
        </w:tc>
      </w:tr>
      <w:tr w:rsidR="00436AFA" w:rsidRPr="00436AFA" w14:paraId="022010B1" w14:textId="77777777" w:rsidTr="00D3661B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7D063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436AFA"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3C23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6A9B9D8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76F8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436AFA" w:rsidRPr="00436AFA" w14:paraId="5D2C1A45" w14:textId="77777777" w:rsidTr="00D3661B">
        <w:trPr>
          <w:trHeight w:val="52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0EE0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436AFA"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  <w:p w14:paraId="12A0602D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5CB0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7C6EAA92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8CB0" w14:textId="77777777" w:rsidR="00436AFA" w:rsidRPr="00436AFA" w:rsidRDefault="00436AFA" w:rsidP="00436AFA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</w:tbl>
    <w:p w14:paraId="40D841C6" w14:textId="77777777" w:rsidR="00436AFA" w:rsidRPr="00436AFA" w:rsidRDefault="00436AFA" w:rsidP="00436AFA">
      <w:pPr>
        <w:pStyle w:val="Akapitzlist"/>
        <w:spacing w:line="240" w:lineRule="exact"/>
        <w:ind w:left="360"/>
        <w:jc w:val="both"/>
        <w:rPr>
          <w:rFonts w:ascii="Arial" w:eastAsia="Verdana" w:hAnsi="Arial" w:cs="Arial"/>
          <w:color w:val="000000"/>
          <w:sz w:val="22"/>
          <w:szCs w:val="22"/>
        </w:rPr>
      </w:pPr>
    </w:p>
    <w:p w14:paraId="52F0C627" w14:textId="7FAAAB71" w:rsidR="00593CB2" w:rsidRPr="00593CB2" w:rsidRDefault="00593CB2" w:rsidP="00593CB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</w:rPr>
      </w:pPr>
      <w:r w:rsidRPr="00593CB2">
        <w:rPr>
          <w:rFonts w:ascii="Arial" w:hAnsi="Arial" w:cs="Arial"/>
          <w:color w:val="000000"/>
        </w:rPr>
        <w:lastRenderedPageBreak/>
        <w:t xml:space="preserve"> Oświadczamy, że jesteśmy: małym przedsiębiorcą, średnim przedsiębiorcą,</w:t>
      </w:r>
      <w:r w:rsidRPr="00593CB2">
        <w:rPr>
          <w:rFonts w:ascii="Arial" w:hAnsi="Arial" w:cs="Arial"/>
          <w:bCs/>
        </w:rPr>
        <w:t xml:space="preserve"> mikro przedsiębiorcą, jednoosobową działalnością gospodarczą, osobą fizyczną nieprowadzącą działalności gospodarczej, inny rodzaj:…….. </w:t>
      </w:r>
      <w:r w:rsidRPr="00593CB2">
        <w:rPr>
          <w:rFonts w:ascii="Arial" w:hAnsi="Arial" w:cs="Arial"/>
          <w:bCs/>
          <w:i/>
          <w:sz w:val="18"/>
          <w:szCs w:val="18"/>
        </w:rPr>
        <w:t>(wpisać jaki)</w:t>
      </w:r>
      <w:r w:rsidRPr="00593CB2">
        <w:rPr>
          <w:rFonts w:ascii="Arial" w:hAnsi="Arial" w:cs="Arial"/>
          <w:bCs/>
        </w:rPr>
        <w:t>*</w:t>
      </w:r>
    </w:p>
    <w:p w14:paraId="3C231F7B" w14:textId="77777777" w:rsidR="00593CB2" w:rsidRPr="00593CB2" w:rsidRDefault="00593CB2" w:rsidP="00593CB2">
      <w:pPr>
        <w:jc w:val="both"/>
        <w:rPr>
          <w:rFonts w:ascii="Arial" w:hAnsi="Arial" w:cs="Arial"/>
          <w:color w:val="000000"/>
        </w:rPr>
      </w:pPr>
    </w:p>
    <w:p w14:paraId="4703D84A" w14:textId="69D433AF" w:rsidR="00436AFA" w:rsidRPr="00436AFA" w:rsidRDefault="00436AFA" w:rsidP="00436AF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36AFA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4F411447" w14:textId="77777777" w:rsidR="00436AFA" w:rsidRPr="00436AFA" w:rsidRDefault="00436AFA" w:rsidP="00436AFA">
      <w:pPr>
        <w:spacing w:line="240" w:lineRule="exact"/>
        <w:jc w:val="both"/>
        <w:rPr>
          <w:rFonts w:ascii="Arial" w:eastAsia="Verdana" w:hAnsi="Arial" w:cs="Arial"/>
          <w:color w:val="000000"/>
          <w:szCs w:val="24"/>
        </w:rPr>
      </w:pPr>
    </w:p>
    <w:p w14:paraId="1473ECB4" w14:textId="77777777" w:rsidR="00436AFA" w:rsidRDefault="00436AFA" w:rsidP="00436AFA">
      <w:pPr>
        <w:pStyle w:val="Akapitzlist"/>
        <w:spacing w:line="240" w:lineRule="exact"/>
        <w:ind w:left="360"/>
        <w:jc w:val="both"/>
        <w:rPr>
          <w:rFonts w:ascii="Arial" w:eastAsia="Verdana" w:hAnsi="Arial" w:cs="Arial"/>
          <w:color w:val="000000"/>
          <w:szCs w:val="24"/>
        </w:rPr>
      </w:pPr>
    </w:p>
    <w:p w14:paraId="14825CC5" w14:textId="77777777" w:rsidR="00436AFA" w:rsidRDefault="00436AFA" w:rsidP="00436AFA">
      <w:pPr>
        <w:pStyle w:val="Akapitzlist"/>
        <w:spacing w:line="240" w:lineRule="exact"/>
        <w:ind w:left="360"/>
        <w:jc w:val="both"/>
        <w:rPr>
          <w:rFonts w:ascii="Arial" w:eastAsia="Verdana" w:hAnsi="Arial" w:cs="Arial"/>
          <w:color w:val="000000"/>
          <w:szCs w:val="24"/>
        </w:rPr>
      </w:pPr>
    </w:p>
    <w:p w14:paraId="3E267A5F" w14:textId="77777777" w:rsidR="00436AFA" w:rsidRDefault="00436AFA" w:rsidP="00436AFA">
      <w:pPr>
        <w:pStyle w:val="Akapitzlist"/>
        <w:spacing w:line="240" w:lineRule="exact"/>
        <w:ind w:left="360"/>
        <w:jc w:val="both"/>
        <w:rPr>
          <w:rFonts w:ascii="Arial" w:eastAsia="Verdana" w:hAnsi="Arial" w:cs="Arial"/>
          <w:color w:val="000000"/>
          <w:szCs w:val="24"/>
        </w:rPr>
      </w:pPr>
    </w:p>
    <w:p w14:paraId="30CB3568" w14:textId="77777777" w:rsidR="00436AFA" w:rsidRDefault="00436AFA" w:rsidP="00436AFA">
      <w:pPr>
        <w:pStyle w:val="Akapitzlist"/>
        <w:spacing w:line="240" w:lineRule="exact"/>
        <w:ind w:left="360"/>
        <w:jc w:val="both"/>
        <w:rPr>
          <w:rFonts w:ascii="Arial" w:eastAsia="Verdana" w:hAnsi="Arial" w:cs="Arial"/>
          <w:color w:val="000000"/>
          <w:szCs w:val="24"/>
        </w:rPr>
      </w:pPr>
    </w:p>
    <w:p w14:paraId="0C4D64B3" w14:textId="77777777" w:rsidR="00436AFA" w:rsidRDefault="00436AFA" w:rsidP="00436AFA">
      <w:pPr>
        <w:pStyle w:val="Akapitzlist"/>
        <w:spacing w:line="240" w:lineRule="exact"/>
        <w:ind w:left="360"/>
        <w:jc w:val="both"/>
        <w:rPr>
          <w:rFonts w:ascii="Arial" w:eastAsia="Verdana" w:hAnsi="Arial" w:cs="Arial"/>
          <w:color w:val="000000"/>
          <w:szCs w:val="24"/>
        </w:rPr>
      </w:pPr>
    </w:p>
    <w:p w14:paraId="3C08EEC8" w14:textId="77777777" w:rsidR="00436AFA" w:rsidRDefault="00436AFA" w:rsidP="00436AFA">
      <w:pPr>
        <w:pStyle w:val="Akapitzlist"/>
        <w:spacing w:line="240" w:lineRule="exact"/>
        <w:ind w:left="360"/>
        <w:jc w:val="both"/>
        <w:rPr>
          <w:rFonts w:ascii="Arial" w:eastAsia="Verdana" w:hAnsi="Arial" w:cs="Arial"/>
          <w:color w:val="000000"/>
          <w:szCs w:val="24"/>
        </w:rPr>
      </w:pPr>
    </w:p>
    <w:p w14:paraId="6CBAE4D1" w14:textId="77777777" w:rsidR="0056193A" w:rsidRDefault="0056193A" w:rsidP="0056193A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668FDDB9" w14:textId="77777777" w:rsidR="001063AE" w:rsidRDefault="001063AE" w:rsidP="0056193A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22FFD8E4" w14:textId="77777777" w:rsidR="001063AE" w:rsidRPr="00090982" w:rsidRDefault="001063AE" w:rsidP="0056193A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08FA32CA" w14:textId="77777777" w:rsidR="001063AE" w:rsidRDefault="001063AE" w:rsidP="00EC429B">
      <w:pPr>
        <w:ind w:hanging="317"/>
        <w:jc w:val="both"/>
        <w:rPr>
          <w:rFonts w:ascii="Arial" w:hAnsi="Arial" w:cs="Arial"/>
          <w:sz w:val="18"/>
          <w:szCs w:val="18"/>
        </w:rPr>
      </w:pPr>
    </w:p>
    <w:p w14:paraId="0A00AB90" w14:textId="77777777" w:rsidR="001063AE" w:rsidRDefault="001063AE" w:rsidP="00EC429B">
      <w:pPr>
        <w:ind w:hanging="317"/>
        <w:jc w:val="both"/>
        <w:rPr>
          <w:rFonts w:ascii="Arial" w:hAnsi="Arial" w:cs="Arial"/>
          <w:sz w:val="18"/>
          <w:szCs w:val="18"/>
        </w:rPr>
      </w:pPr>
    </w:p>
    <w:p w14:paraId="4A596092" w14:textId="77777777" w:rsidR="00593CB2" w:rsidRDefault="00EC429B" w:rsidP="00593CB2">
      <w:pPr>
        <w:ind w:left="4248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…………………………………….……        </w:t>
      </w:r>
    </w:p>
    <w:p w14:paraId="1A1E3F4B" w14:textId="2E797396" w:rsidR="00593CB2" w:rsidRDefault="00593CB2" w:rsidP="00593CB2">
      <w:pPr>
        <w:ind w:left="566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1063AE">
        <w:rPr>
          <w:rFonts w:ascii="Arial" w:hAnsi="Arial" w:cs="Arial"/>
          <w:i/>
          <w:sz w:val="16"/>
          <w:szCs w:val="16"/>
        </w:rPr>
        <w:t>miejscowość i data)</w:t>
      </w:r>
      <w:r>
        <w:rPr>
          <w:rFonts w:ascii="Arial" w:hAnsi="Arial" w:cs="Arial"/>
          <w:i/>
          <w:sz w:val="16"/>
          <w:szCs w:val="16"/>
        </w:rPr>
        <w:t xml:space="preserve">                        </w:t>
      </w:r>
    </w:p>
    <w:p w14:paraId="58F3A3E9" w14:textId="77777777" w:rsidR="00593CB2" w:rsidRDefault="00593CB2" w:rsidP="001063AE">
      <w:pPr>
        <w:ind w:hanging="317"/>
        <w:jc w:val="both"/>
        <w:rPr>
          <w:rFonts w:ascii="Arial" w:hAnsi="Arial" w:cs="Arial"/>
          <w:sz w:val="18"/>
          <w:szCs w:val="18"/>
        </w:rPr>
      </w:pPr>
    </w:p>
    <w:p w14:paraId="278A15FF" w14:textId="77777777" w:rsidR="00593CB2" w:rsidRDefault="00593CB2" w:rsidP="001063AE">
      <w:pPr>
        <w:ind w:hanging="317"/>
        <w:jc w:val="both"/>
        <w:rPr>
          <w:rFonts w:ascii="Arial" w:hAnsi="Arial" w:cs="Arial"/>
          <w:sz w:val="18"/>
          <w:szCs w:val="18"/>
        </w:rPr>
      </w:pPr>
    </w:p>
    <w:p w14:paraId="34E3F5F0" w14:textId="77777777" w:rsidR="00593CB2" w:rsidRDefault="00593CB2" w:rsidP="001063AE">
      <w:pPr>
        <w:ind w:hanging="317"/>
        <w:jc w:val="both"/>
        <w:rPr>
          <w:rFonts w:ascii="Arial" w:hAnsi="Arial" w:cs="Arial"/>
          <w:sz w:val="18"/>
          <w:szCs w:val="18"/>
        </w:rPr>
      </w:pPr>
    </w:p>
    <w:p w14:paraId="7F3B96E1" w14:textId="3F685FD7" w:rsidR="001063AE" w:rsidRPr="001063AE" w:rsidRDefault="00593CB2" w:rsidP="002205EE">
      <w:pPr>
        <w:pStyle w:val="right"/>
        <w:jc w:val="left"/>
        <w:rPr>
          <w:rFonts w:ascii="Arial" w:hAnsi="Arial" w:cs="Arial"/>
          <w:sz w:val="16"/>
          <w:szCs w:val="16"/>
        </w:rPr>
      </w:pPr>
      <w:r w:rsidRPr="002205EE">
        <w:rPr>
          <w:rFonts w:ascii="Arial" w:hAnsi="Arial" w:cs="Arial"/>
          <w:i/>
        </w:rPr>
        <w:t>Ofertę podpisał (wykonawca, pełnomocnik</w:t>
      </w:r>
      <w:r w:rsidR="002205EE" w:rsidRPr="002205EE">
        <w:rPr>
          <w:rFonts w:ascii="Arial" w:hAnsi="Arial" w:cs="Arial"/>
          <w:i/>
          <w:vertAlign w:val="superscript"/>
        </w:rPr>
        <w:t>*</w:t>
      </w:r>
      <w:r w:rsidR="002205EE" w:rsidRPr="002205EE">
        <w:rPr>
          <w:rFonts w:ascii="Arial" w:hAnsi="Arial" w:cs="Arial"/>
          <w:i/>
        </w:rPr>
        <w:t>)</w:t>
      </w:r>
      <w:r w:rsidR="002205EE">
        <w:rPr>
          <w:rFonts w:ascii="Arial" w:hAnsi="Arial" w:cs="Arial"/>
          <w:i/>
        </w:rPr>
        <w:t xml:space="preserve"> podpisem zaufanym lub podpisem osobistym lub kwalifikowanym podpisem elektronicznym</w:t>
      </w:r>
      <w:r w:rsidR="002205EE">
        <w:rPr>
          <w:rFonts w:ascii="Arial" w:hAnsi="Arial" w:cs="Arial"/>
          <w:i/>
          <w:vertAlign w:val="superscript"/>
        </w:rPr>
        <w:t>*</w:t>
      </w:r>
      <w:r w:rsidR="002205EE">
        <w:rPr>
          <w:rFonts w:ascii="Arial" w:hAnsi="Arial" w:cs="Arial"/>
          <w:i/>
        </w:rPr>
        <w:t>.</w:t>
      </w:r>
      <w:r w:rsidR="001063AE">
        <w:rPr>
          <w:rFonts w:ascii="Arial" w:hAnsi="Arial" w:cs="Arial"/>
          <w:i/>
          <w:sz w:val="16"/>
          <w:szCs w:val="16"/>
        </w:rPr>
        <w:tab/>
      </w:r>
      <w:r w:rsidR="001063AE">
        <w:rPr>
          <w:rFonts w:ascii="Arial" w:hAnsi="Arial" w:cs="Arial"/>
          <w:i/>
          <w:sz w:val="16"/>
          <w:szCs w:val="16"/>
        </w:rPr>
        <w:tab/>
      </w:r>
      <w:r w:rsidR="001063AE">
        <w:rPr>
          <w:rFonts w:ascii="Arial" w:hAnsi="Arial" w:cs="Arial"/>
          <w:i/>
          <w:sz w:val="16"/>
          <w:szCs w:val="16"/>
        </w:rPr>
        <w:tab/>
      </w:r>
    </w:p>
    <w:p w14:paraId="08486CF5" w14:textId="2C18242F" w:rsidR="00EC429B" w:rsidRDefault="00EC429B" w:rsidP="00EC429B">
      <w:pPr>
        <w:ind w:hanging="317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</w:p>
    <w:p w14:paraId="038CBD5A" w14:textId="5569C592" w:rsidR="00EC429B" w:rsidRPr="001063AE" w:rsidRDefault="00EC429B" w:rsidP="001063AE">
      <w:pPr>
        <w:ind w:hanging="317"/>
        <w:jc w:val="both"/>
        <w:rPr>
          <w:rFonts w:ascii="Arial" w:hAnsi="Arial" w:cs="Arial"/>
          <w:sz w:val="16"/>
          <w:szCs w:val="16"/>
        </w:rPr>
      </w:pPr>
      <w:r w:rsidRPr="001063AE">
        <w:rPr>
          <w:rFonts w:ascii="Arial" w:hAnsi="Arial" w:cs="Arial"/>
          <w:sz w:val="16"/>
          <w:szCs w:val="16"/>
        </w:rPr>
        <w:tab/>
      </w:r>
      <w:r w:rsidRPr="001063AE">
        <w:rPr>
          <w:rFonts w:ascii="Arial" w:hAnsi="Arial" w:cs="Arial"/>
          <w:sz w:val="16"/>
          <w:szCs w:val="16"/>
        </w:rPr>
        <w:tab/>
      </w:r>
    </w:p>
    <w:p w14:paraId="58E90AB4" w14:textId="77777777" w:rsidR="0056193A" w:rsidRPr="00090982" w:rsidRDefault="0056193A" w:rsidP="0056193A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68E381EC" w14:textId="77777777" w:rsidR="0056193A" w:rsidRPr="00090982" w:rsidRDefault="0056193A" w:rsidP="0056193A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7AFC1DC9" w14:textId="77777777" w:rsidR="0056193A" w:rsidRPr="00090982" w:rsidRDefault="0056193A" w:rsidP="0056193A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350FAD2B" w14:textId="77777777" w:rsidR="0056193A" w:rsidRPr="00090982" w:rsidRDefault="0056193A" w:rsidP="0056193A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35731BEB" w14:textId="77777777" w:rsidR="0056193A" w:rsidRPr="00090982" w:rsidRDefault="0056193A" w:rsidP="0056193A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1C02E349" w14:textId="77777777" w:rsidR="0056193A" w:rsidRPr="00090982" w:rsidRDefault="0056193A" w:rsidP="0056193A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35D623FD" w14:textId="41F5486C" w:rsidR="0056193A" w:rsidRPr="00090982" w:rsidRDefault="0056193A" w:rsidP="0056193A">
      <w:pPr>
        <w:spacing w:line="360" w:lineRule="auto"/>
        <w:rPr>
          <w:rFonts w:ascii="Arial" w:hAnsi="Arial" w:cs="Arial"/>
          <w:sz w:val="22"/>
          <w:szCs w:val="22"/>
        </w:rPr>
      </w:pPr>
      <w:r w:rsidRPr="00090982">
        <w:rPr>
          <w:rFonts w:ascii="Arial" w:hAnsi="Arial" w:cs="Arial"/>
          <w:b/>
          <w:sz w:val="22"/>
          <w:szCs w:val="22"/>
        </w:rPr>
        <w:t>*-</w:t>
      </w:r>
      <w:r w:rsidR="00090982" w:rsidRPr="00090982">
        <w:rPr>
          <w:rFonts w:ascii="Arial" w:hAnsi="Arial" w:cs="Arial"/>
          <w:b/>
          <w:sz w:val="22"/>
          <w:szCs w:val="22"/>
        </w:rPr>
        <w:t xml:space="preserve"> </w:t>
      </w:r>
      <w:r w:rsidRPr="00090982">
        <w:rPr>
          <w:rFonts w:ascii="Arial" w:hAnsi="Arial" w:cs="Arial"/>
          <w:sz w:val="22"/>
          <w:szCs w:val="22"/>
        </w:rPr>
        <w:t>niepotrzebne skreślić</w:t>
      </w:r>
    </w:p>
    <w:p w14:paraId="732F6AC9" w14:textId="77777777" w:rsidR="0056193A" w:rsidRPr="00090982" w:rsidRDefault="0056193A" w:rsidP="0056193A">
      <w:pPr>
        <w:spacing w:line="360" w:lineRule="auto"/>
        <w:rPr>
          <w:rFonts w:ascii="Arial" w:hAnsi="Arial" w:cs="Arial"/>
          <w:sz w:val="22"/>
          <w:szCs w:val="22"/>
        </w:rPr>
      </w:pPr>
    </w:p>
    <w:p w14:paraId="182417EB" w14:textId="77777777" w:rsidR="009B10B4" w:rsidRPr="00090982" w:rsidRDefault="009B10B4">
      <w:pPr>
        <w:rPr>
          <w:rFonts w:ascii="Arial" w:hAnsi="Arial" w:cs="Arial"/>
          <w:sz w:val="22"/>
          <w:szCs w:val="22"/>
        </w:rPr>
      </w:pPr>
    </w:p>
    <w:sectPr w:rsidR="009B10B4" w:rsidRPr="00090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00000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29F126F"/>
    <w:multiLevelType w:val="hybridMultilevel"/>
    <w:tmpl w:val="B2B662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C2B7D"/>
    <w:multiLevelType w:val="hybridMultilevel"/>
    <w:tmpl w:val="F3825714"/>
    <w:lvl w:ilvl="0" w:tplc="0415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264F6C"/>
    <w:multiLevelType w:val="hybridMultilevel"/>
    <w:tmpl w:val="5AB2D91A"/>
    <w:lvl w:ilvl="0" w:tplc="D1A2B75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854318">
    <w:abstractNumId w:val="1"/>
  </w:num>
  <w:num w:numId="2" w16cid:durableId="1026716170">
    <w:abstractNumId w:val="5"/>
  </w:num>
  <w:num w:numId="3" w16cid:durableId="637565989">
    <w:abstractNumId w:val="2"/>
    <w:lvlOverride w:ilvl="0">
      <w:startOverride w:val="1"/>
    </w:lvlOverride>
  </w:num>
  <w:num w:numId="4" w16cid:durableId="975645818">
    <w:abstractNumId w:val="0"/>
  </w:num>
  <w:num w:numId="5" w16cid:durableId="1390228523">
    <w:abstractNumId w:val="3"/>
  </w:num>
  <w:num w:numId="6" w16cid:durableId="621614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93A"/>
    <w:rsid w:val="00090982"/>
    <w:rsid w:val="000B7894"/>
    <w:rsid w:val="001063AE"/>
    <w:rsid w:val="002205EE"/>
    <w:rsid w:val="0031239B"/>
    <w:rsid w:val="003C426F"/>
    <w:rsid w:val="00436AFA"/>
    <w:rsid w:val="00546D2E"/>
    <w:rsid w:val="005615CC"/>
    <w:rsid w:val="0056193A"/>
    <w:rsid w:val="00593CB2"/>
    <w:rsid w:val="005B64D3"/>
    <w:rsid w:val="00623D46"/>
    <w:rsid w:val="00743C43"/>
    <w:rsid w:val="007D71C5"/>
    <w:rsid w:val="00925D43"/>
    <w:rsid w:val="009B10B4"/>
    <w:rsid w:val="00A95FD4"/>
    <w:rsid w:val="00AE687E"/>
    <w:rsid w:val="00D16D1D"/>
    <w:rsid w:val="00DB280F"/>
    <w:rsid w:val="00E73FDB"/>
    <w:rsid w:val="00EC429B"/>
    <w:rsid w:val="00F13D27"/>
    <w:rsid w:val="00F34DC7"/>
    <w:rsid w:val="00FE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816B1"/>
  <w15:chartTrackingRefBased/>
  <w15:docId w15:val="{C1B61C53-FB08-4586-BB20-F5A4F0E1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93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0982"/>
    <w:pPr>
      <w:ind w:left="720"/>
      <w:contextualSpacing/>
    </w:pPr>
  </w:style>
  <w:style w:type="paragraph" w:customStyle="1" w:styleId="right">
    <w:name w:val="right"/>
    <w:rsid w:val="00EC429B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customStyle="1" w:styleId="Akapitzlist1">
    <w:name w:val="Akapit z listą1"/>
    <w:rsid w:val="00436AFA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436AFA"/>
    <w:rPr>
      <w:rFonts w:ascii="Courier New" w:hAnsi="Courier New" w:cs="Courier New"/>
      <w:kern w:val="0"/>
      <w:sz w:val="20"/>
    </w:rPr>
  </w:style>
  <w:style w:type="paragraph" w:customStyle="1" w:styleId="Standard">
    <w:name w:val="Standard"/>
    <w:rsid w:val="00436AF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Bystrzyca</dc:creator>
  <cp:keywords/>
  <dc:description/>
  <cp:lastModifiedBy>DPS Bystrzyca</cp:lastModifiedBy>
  <cp:revision>3</cp:revision>
  <cp:lastPrinted>2023-11-27T08:20:00Z</cp:lastPrinted>
  <dcterms:created xsi:type="dcterms:W3CDTF">2024-11-08T09:02:00Z</dcterms:created>
  <dcterms:modified xsi:type="dcterms:W3CDTF">2024-11-12T11:07:00Z</dcterms:modified>
</cp:coreProperties>
</file>