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6C9A3" w14:textId="77777777" w:rsidR="00257489" w:rsidRPr="0030768A" w:rsidRDefault="00F823C3" w:rsidP="00257489">
      <w:pPr>
        <w:jc w:val="righ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Załącznik nr 3b do S</w:t>
      </w:r>
      <w:r w:rsidR="00257489" w:rsidRPr="0030768A">
        <w:rPr>
          <w:rFonts w:ascii="Times New Roman" w:hAnsi="Times New Roman"/>
          <w:b/>
          <w:bCs/>
          <w:sz w:val="22"/>
          <w:szCs w:val="22"/>
        </w:rPr>
        <w:t>WZ</w:t>
      </w:r>
    </w:p>
    <w:p w14:paraId="7B6C95EF" w14:textId="1258AA8D" w:rsidR="009F7A52" w:rsidRPr="00BE203E" w:rsidRDefault="006D21C9" w:rsidP="009F7A52">
      <w:pPr>
        <w:rPr>
          <w:rFonts w:ascii="Times New Roman" w:hAnsi="Times New Roman"/>
          <w:i/>
          <w:iCs/>
          <w:color w:val="000000"/>
          <w:sz w:val="22"/>
          <w:szCs w:val="22"/>
        </w:rPr>
      </w:pPr>
      <w:r w:rsidRPr="006A40CE">
        <w:rPr>
          <w:rFonts w:ascii="Times New Roman" w:hAnsi="Times New Roman"/>
          <w:i/>
          <w:iCs/>
          <w:color w:val="000000"/>
          <w:sz w:val="22"/>
          <w:szCs w:val="22"/>
        </w:rPr>
        <w:t xml:space="preserve">  </w:t>
      </w:r>
    </w:p>
    <w:p w14:paraId="3558D8DE" w14:textId="77777777" w:rsidR="009F7A52" w:rsidRDefault="006D21C9" w:rsidP="009F7A52">
      <w:pPr>
        <w:rPr>
          <w:rFonts w:ascii="Times New Roman" w:hAnsi="Times New Roman"/>
          <w:i/>
          <w:iCs/>
          <w:color w:val="000000"/>
          <w:sz w:val="22"/>
          <w:szCs w:val="22"/>
        </w:rPr>
      </w:pPr>
      <w:r w:rsidRPr="006A40CE">
        <w:rPr>
          <w:rFonts w:ascii="Times New Roman" w:hAnsi="Times New Roman"/>
          <w:i/>
          <w:iCs/>
          <w:color w:val="000000"/>
          <w:sz w:val="22"/>
          <w:szCs w:val="22"/>
        </w:rPr>
        <w:t xml:space="preserve">                                                          </w:t>
      </w:r>
    </w:p>
    <w:p w14:paraId="738E6219" w14:textId="77777777" w:rsidR="009F7A52" w:rsidRDefault="009F7A52" w:rsidP="006D21C9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62E5A6B" w14:textId="2C848927" w:rsidR="006D21C9" w:rsidRPr="006A40CE" w:rsidRDefault="006D21C9" w:rsidP="006D21C9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  <w:r w:rsidRPr="006A40CE">
        <w:rPr>
          <w:rFonts w:ascii="Times New Roman" w:hAnsi="Times New Roman"/>
          <w:i/>
          <w:iCs/>
          <w:color w:val="000000"/>
          <w:sz w:val="22"/>
          <w:szCs w:val="22"/>
        </w:rPr>
        <w:t xml:space="preserve"> Załącznik    Do części  nr 1.</w:t>
      </w:r>
    </w:p>
    <w:p w14:paraId="0B4F6F40" w14:textId="77777777" w:rsidR="006D21C9" w:rsidRPr="006A40CE" w:rsidRDefault="006D21C9" w:rsidP="006D21C9">
      <w:pPr>
        <w:spacing w:line="100" w:lineRule="atLeast"/>
        <w:rPr>
          <w:rFonts w:ascii="Times New Roman" w:hAnsi="Times New Roman"/>
          <w:i/>
          <w:sz w:val="22"/>
          <w:szCs w:val="22"/>
        </w:rPr>
      </w:pPr>
    </w:p>
    <w:p w14:paraId="35BD2C4A" w14:textId="77777777" w:rsidR="009F7A52" w:rsidRDefault="009F7A52" w:rsidP="006D21C9">
      <w:pPr>
        <w:tabs>
          <w:tab w:val="left" w:pos="379"/>
        </w:tabs>
        <w:rPr>
          <w:rFonts w:ascii="Times New Roman" w:hAnsi="Times New Roman"/>
          <w:b/>
          <w:bCs/>
          <w:sz w:val="22"/>
          <w:szCs w:val="22"/>
        </w:rPr>
      </w:pPr>
    </w:p>
    <w:p w14:paraId="185DDC72" w14:textId="4FF8D47B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b/>
          <w:bCs/>
          <w:sz w:val="22"/>
          <w:szCs w:val="22"/>
        </w:rPr>
        <w:t xml:space="preserve">Wykaz dróg gminnych publicznych objętych zimowym utrzymaniem dróg w 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okresie zimowym 202</w:t>
      </w:r>
      <w:r w:rsidR="008B1BA2">
        <w:rPr>
          <w:rFonts w:ascii="Times New Roman" w:hAnsi="Times New Roman"/>
          <w:b/>
          <w:bCs/>
          <w:color w:val="000000"/>
          <w:sz w:val="22"/>
          <w:szCs w:val="22"/>
        </w:rPr>
        <w:t>4</w:t>
      </w:r>
      <w:r w:rsidRPr="006A40CE">
        <w:rPr>
          <w:rFonts w:ascii="Times New Roman" w:hAnsi="Times New Roman"/>
          <w:b/>
          <w:bCs/>
          <w:color w:val="000000"/>
          <w:sz w:val="22"/>
          <w:szCs w:val="22"/>
        </w:rPr>
        <w:t>/20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2</w:t>
      </w:r>
      <w:r w:rsidR="008B1BA2">
        <w:rPr>
          <w:rFonts w:ascii="Times New Roman" w:hAnsi="Times New Roman"/>
          <w:b/>
          <w:bCs/>
          <w:color w:val="000000"/>
          <w:sz w:val="22"/>
          <w:szCs w:val="22"/>
        </w:rPr>
        <w:t>5</w:t>
      </w:r>
      <w:r w:rsidRPr="006A40CE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6A40CE">
        <w:rPr>
          <w:rFonts w:ascii="Times New Roman" w:hAnsi="Times New Roman"/>
          <w:b/>
          <w:bCs/>
          <w:sz w:val="22"/>
          <w:szCs w:val="22"/>
        </w:rPr>
        <w:t>wraz z zaznaczonymi kolorem żółtym trasami komunikacyjnymi dowozu dzieci do szkół</w:t>
      </w:r>
      <w:r w:rsidR="007B0EC9">
        <w:rPr>
          <w:rFonts w:ascii="Times New Roman" w:hAnsi="Times New Roman"/>
          <w:b/>
          <w:bCs/>
          <w:sz w:val="22"/>
          <w:szCs w:val="22"/>
        </w:rPr>
        <w:t xml:space="preserve"> oraz kolorem niebieskim  - chodników,</w:t>
      </w:r>
      <w:r w:rsidRPr="006A40CE">
        <w:rPr>
          <w:rFonts w:ascii="Times New Roman" w:hAnsi="Times New Roman"/>
          <w:b/>
          <w:bCs/>
          <w:sz w:val="22"/>
          <w:szCs w:val="22"/>
        </w:rPr>
        <w:t xml:space="preserve"> przewidzianych do odśnieżania w pierwszej kolejności</w:t>
      </w:r>
    </w:p>
    <w:p w14:paraId="63DEADC5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 xml:space="preserve">1. </w:t>
      </w: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Gdów Rynek (centrum) - 560191K - do utrzymania na czarno</w:t>
      </w:r>
    </w:p>
    <w:p w14:paraId="70BD5849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2. Gdów ul. Bocheńska od skrzyżowania z ul. Krakowską do ronda – 1.000mb – do utrzymania na czarno,</w:t>
      </w:r>
    </w:p>
    <w:p w14:paraId="2AF0D877" w14:textId="77777777" w:rsidR="006D21C9" w:rsidRPr="0060584B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3. Gdów ul. Myślenicka (od skrzyżowania z ul. Łapanowską do ronda – 1.</w:t>
      </w:r>
      <w:r w:rsidRPr="0060584B">
        <w:rPr>
          <w:rFonts w:ascii="Times New Roman" w:hAnsi="Times New Roman"/>
          <w:color w:val="000000"/>
          <w:sz w:val="22"/>
          <w:szCs w:val="22"/>
          <w:highlight w:val="yellow"/>
        </w:rPr>
        <w:t>100mb – do utrzymania na czarno,</w:t>
      </w:r>
    </w:p>
    <w:p w14:paraId="74AD0F17" w14:textId="77777777" w:rsidR="006D21C9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0584B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4. Gdów  - od ronda na ul. Krakowskiej do </w:t>
      </w:r>
      <w:r>
        <w:rPr>
          <w:rFonts w:ascii="Times New Roman" w:hAnsi="Times New Roman"/>
          <w:color w:val="000000"/>
          <w:sz w:val="22"/>
          <w:szCs w:val="22"/>
          <w:highlight w:val="yellow"/>
        </w:rPr>
        <w:t>ul. Stadnickiej –</w:t>
      </w:r>
      <w:r w:rsidRPr="0060584B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highlight w:val="yellow"/>
        </w:rPr>
        <w:t>2.400</w:t>
      </w:r>
      <w:r w:rsidRPr="0060584B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mb - do utrzymania </w:t>
      </w: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na czarno</w:t>
      </w:r>
    </w:p>
    <w:p w14:paraId="2E28D899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5.Gdów (Zarabie) ul. Spacerowa -600mb ul. Harcerska-300mb ul. do Raby 100mb.</w:t>
      </w:r>
    </w:p>
    <w:p w14:paraId="700A2724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6.Gdów ul. Staszica -350mb</w:t>
      </w:r>
    </w:p>
    <w:p w14:paraId="508C8DCF" w14:textId="77777777" w:rsidR="006D21C9" w:rsidRPr="006A40CE" w:rsidRDefault="006D21C9" w:rsidP="006D21C9">
      <w:pPr>
        <w:tabs>
          <w:tab w:val="left" w:pos="379"/>
        </w:tabs>
        <w:spacing w:before="5"/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7.Gdów ul. Słowackiego -200mb</w:t>
      </w:r>
    </w:p>
    <w:p w14:paraId="3B29103F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8.Gdów ul. Mickiewicza -200mb</w:t>
      </w:r>
    </w:p>
    <w:p w14:paraId="316116C1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9.Gdów ul. Asnyka -300mb</w:t>
      </w:r>
    </w:p>
    <w:p w14:paraId="74B2CA18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10.Gdów ul. Kasprowicza -300mb</w:t>
      </w:r>
    </w:p>
    <w:p w14:paraId="09FFEEB6" w14:textId="1EEE3331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11.Gdów ul. Powstańców Krakowskich -3</w:t>
      </w:r>
      <w:r w:rsidR="00944D98">
        <w:rPr>
          <w:rFonts w:ascii="Times New Roman" w:hAnsi="Times New Roman"/>
          <w:color w:val="000000"/>
          <w:sz w:val="22"/>
          <w:szCs w:val="22"/>
        </w:rPr>
        <w:t>0</w:t>
      </w:r>
      <w:r w:rsidRPr="006A40CE">
        <w:rPr>
          <w:rFonts w:ascii="Times New Roman" w:hAnsi="Times New Roman"/>
          <w:color w:val="000000"/>
          <w:sz w:val="22"/>
          <w:szCs w:val="22"/>
        </w:rPr>
        <w:t>0 mb</w:t>
      </w:r>
    </w:p>
    <w:p w14:paraId="3A75767D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12.Gdów ul. Dembowskiego – 200mb</w:t>
      </w:r>
    </w:p>
    <w:p w14:paraId="474F5FFE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13.Gdów ul. Tyssoskiego -200mb</w:t>
      </w:r>
    </w:p>
    <w:p w14:paraId="4B227129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14.Gdów ul. Pułaskiego - 200mb</w:t>
      </w:r>
    </w:p>
    <w:p w14:paraId="035BFC3A" w14:textId="7028955E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15.Gdów ul. Grażyńskiego -3</w:t>
      </w:r>
      <w:r w:rsidR="00944D98">
        <w:rPr>
          <w:rFonts w:ascii="Times New Roman" w:hAnsi="Times New Roman"/>
          <w:color w:val="000000"/>
          <w:sz w:val="22"/>
          <w:szCs w:val="22"/>
        </w:rPr>
        <w:t>50</w:t>
      </w:r>
      <w:r w:rsidRPr="006A40CE">
        <w:rPr>
          <w:rFonts w:ascii="Times New Roman" w:hAnsi="Times New Roman"/>
          <w:color w:val="000000"/>
          <w:sz w:val="22"/>
          <w:szCs w:val="22"/>
        </w:rPr>
        <w:t>mb</w:t>
      </w:r>
    </w:p>
    <w:p w14:paraId="7AE7F7BC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16.Gdów ul. Solskiego - 200mb</w:t>
      </w:r>
    </w:p>
    <w:p w14:paraId="3017F01E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 xml:space="preserve">17.Gdów ul. Legionistów -150mb </w:t>
      </w:r>
    </w:p>
    <w:p w14:paraId="21637C74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18.Gdów ul. Rolnicza - 400mb</w:t>
      </w:r>
    </w:p>
    <w:p w14:paraId="00AA218C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19.Gdów ul. Matejki - 400mb</w:t>
      </w:r>
    </w:p>
    <w:p w14:paraId="19D59C34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20.Gdów ul. Wyspiańskiego- 300mb</w:t>
      </w:r>
    </w:p>
    <w:p w14:paraId="32D62E0A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21.Gdów ul. Warneńczyka -  300mb</w:t>
      </w:r>
    </w:p>
    <w:p w14:paraId="5DB10EFC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22.Gdów ul. Chełmońskiego -300mb</w:t>
      </w:r>
    </w:p>
    <w:p w14:paraId="6C98B778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23.Gdów ul. Fałata -100mb</w:t>
      </w:r>
    </w:p>
    <w:p w14:paraId="39C3578D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24.Gdów ul. Fredry - 200mb</w:t>
      </w:r>
    </w:p>
    <w:p w14:paraId="160297DD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25.Gdów ul. Dworska – 150mb</w:t>
      </w:r>
    </w:p>
    <w:p w14:paraId="7C88B261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26.Gdów ul. Zacisze - 300mb</w:t>
      </w:r>
    </w:p>
    <w:p w14:paraId="23301CD0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27.Gdów ul. Folwarczna- 300mb</w:t>
      </w:r>
    </w:p>
    <w:p w14:paraId="07CE2EDC" w14:textId="6C84D686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28.</w:t>
      </w: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Gdów ul. Targowa - droga gminna nr 560189K</w:t>
      </w:r>
      <w:r w:rsidR="00944D98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oraz 560190K (do oczyszczalni)</w:t>
      </w: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 - </w:t>
      </w:r>
      <w:r w:rsidR="00944D98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1.000 </w:t>
      </w: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mb</w:t>
      </w:r>
    </w:p>
    <w:p w14:paraId="0BE8527E" w14:textId="05081D58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29.</w:t>
      </w: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Gdów ul. Szkolna i Lekarska -300mb+250mb</w:t>
      </w:r>
      <w:r w:rsidR="00874724" w:rsidRPr="00874724">
        <w:rPr>
          <w:rFonts w:ascii="Times New Roman" w:hAnsi="Times New Roman"/>
          <w:color w:val="000000"/>
          <w:sz w:val="22"/>
          <w:szCs w:val="22"/>
          <w:highlight w:val="yellow"/>
        </w:rPr>
        <w:t>+250</w:t>
      </w:r>
    </w:p>
    <w:p w14:paraId="6AB15176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30.Gdów ul. Wiedeńska -400mb</w:t>
      </w:r>
    </w:p>
    <w:p w14:paraId="2F8F03B8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31.</w:t>
      </w: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Gdów ul. Młyńska – 1.300mb</w:t>
      </w:r>
    </w:p>
    <w:p w14:paraId="1C8E7A3F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 xml:space="preserve">32.Gdów ul. Łąkowa – 200mb </w:t>
      </w:r>
    </w:p>
    <w:p w14:paraId="20F4728B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33.Gdów ul. Grobla -600mb</w:t>
      </w:r>
    </w:p>
    <w:p w14:paraId="5CDB060D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34.Gdów ul. Słoneczna – 130mb</w:t>
      </w:r>
    </w:p>
    <w:p w14:paraId="59840C78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35.Gdów ul. Wygon (w k. Młyna) w połączeniu z ul. Na Dąbrowy -1.300mb</w:t>
      </w:r>
    </w:p>
    <w:p w14:paraId="39DF3913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36.Gdów ul. Krzywa ( od drogi pow. 2024K) -230mb</w:t>
      </w:r>
      <w:r w:rsidRPr="006A40CE">
        <w:rPr>
          <w:rFonts w:ascii="Times New Roman" w:hAnsi="Times New Roman"/>
          <w:color w:val="000000"/>
          <w:sz w:val="22"/>
          <w:szCs w:val="22"/>
        </w:rPr>
        <w:br/>
        <w:t>37.</w:t>
      </w: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Gdów  dojazd do Pogotowia (k. Strażnicy)- 100mb</w:t>
      </w:r>
    </w:p>
    <w:p w14:paraId="439D73CE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38.Gdów droga w rozwidleniu od ul. Bocheńskiej w prawo k. Liceum.-150mb</w:t>
      </w:r>
    </w:p>
    <w:p w14:paraId="0A7080E1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39.</w:t>
      </w: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Gdów ul. Obrytka – 820mb</w:t>
      </w:r>
      <w:r w:rsidRPr="006A40CE">
        <w:rPr>
          <w:rFonts w:ascii="Times New Roman" w:hAnsi="Times New Roman"/>
          <w:color w:val="000000"/>
          <w:sz w:val="22"/>
          <w:szCs w:val="22"/>
        </w:rPr>
        <w:t>. ul. Grodzisko -100mb</w:t>
      </w:r>
    </w:p>
    <w:p w14:paraId="190CDF74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40. Gdów łącznik ul. Młyńska z ul. Grobla - 150mb ( równoległa do ul. Słonecznej)</w:t>
      </w:r>
    </w:p>
    <w:p w14:paraId="1DE522F5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41. Gdów ul. Krzywoustego -150 mb</w:t>
      </w:r>
    </w:p>
    <w:p w14:paraId="7A7AE538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42. Gdów ul. Przemysłowa-400mb.</w:t>
      </w:r>
    </w:p>
    <w:p w14:paraId="57B89BD7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43. Gdów ul. Cmentarna -900mb ul. Bema- 250 mb.</w:t>
      </w:r>
    </w:p>
    <w:p w14:paraId="603F62BE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44. Gdów ul. Zajkowicka - droga gminna nr 560190K ( w kierunku oczyszczalni) - 480mb.</w:t>
      </w:r>
    </w:p>
    <w:p w14:paraId="7ABBF27B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 xml:space="preserve">45. Gdów ul. Dworska - </w:t>
      </w:r>
      <w:r>
        <w:rPr>
          <w:rFonts w:ascii="Times New Roman" w:hAnsi="Times New Roman"/>
          <w:color w:val="000000"/>
          <w:sz w:val="22"/>
          <w:szCs w:val="22"/>
        </w:rPr>
        <w:t>( w prawo i na dół) - 40</w:t>
      </w:r>
      <w:r w:rsidRPr="006A40CE">
        <w:rPr>
          <w:rFonts w:ascii="Times New Roman" w:hAnsi="Times New Roman"/>
          <w:color w:val="000000"/>
          <w:sz w:val="22"/>
          <w:szCs w:val="22"/>
        </w:rPr>
        <w:t>0mb.</w:t>
      </w:r>
    </w:p>
    <w:p w14:paraId="17524243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46. Gdów droga za urzędem - 100mb.</w:t>
      </w:r>
    </w:p>
    <w:p w14:paraId="49C4B545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47. Gdów boczna od Obrytki - przed potokiem RUDA w lewo w kierunku hurtowni BLERO) - 100mb.</w:t>
      </w:r>
    </w:p>
    <w:p w14:paraId="1A6AE2FF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  <w:highlight w:val="yellow"/>
        </w:rPr>
        <w:t>48. Gdów - droga gminna 560109K (ul. Cegielniana) - do ul. Przemysłowej - 1060mb</w:t>
      </w:r>
    </w:p>
    <w:p w14:paraId="11931CB1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49. Gdów - dwie przecznice w lewo od ul. Grażyńskiego  - 2x100m,</w:t>
      </w:r>
    </w:p>
    <w:p w14:paraId="53C073CA" w14:textId="77777777" w:rsidR="006D21C9" w:rsidRPr="006A40CE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50. Gdów - przecznica w lewo od ul. Powstańców Krakowskich (za mostkiem) - 100mb</w:t>
      </w:r>
    </w:p>
    <w:p w14:paraId="1926DCC9" w14:textId="4F2ACFAF" w:rsidR="006D21C9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51. Gdów - przecznica w prawo od ul. Grażyńskiego (na końcu drogi) - 100mb,</w:t>
      </w:r>
    </w:p>
    <w:p w14:paraId="386E5CE4" w14:textId="34F75DCD" w:rsidR="00944D98" w:rsidRDefault="00944D98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lastRenderedPageBreak/>
        <w:t>52. Gdów – boczna od ul. Kasprowicza – 110mb</w:t>
      </w:r>
    </w:p>
    <w:p w14:paraId="10D6576B" w14:textId="29F4FCC5" w:rsidR="00256C6F" w:rsidRDefault="00256C6F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53. Gdów – ul. Wąska – </w:t>
      </w:r>
      <w:r w:rsidR="008B1BA2">
        <w:rPr>
          <w:rFonts w:ascii="Times New Roman" w:hAnsi="Times New Roman"/>
          <w:color w:val="000000"/>
          <w:sz w:val="22"/>
          <w:szCs w:val="22"/>
        </w:rPr>
        <w:t>312</w:t>
      </w:r>
      <w:r>
        <w:rPr>
          <w:rFonts w:ascii="Times New Roman" w:hAnsi="Times New Roman"/>
          <w:color w:val="000000"/>
          <w:sz w:val="22"/>
          <w:szCs w:val="22"/>
        </w:rPr>
        <w:t xml:space="preserve"> mb</w:t>
      </w:r>
    </w:p>
    <w:p w14:paraId="2113FD2C" w14:textId="54B2B4E4" w:rsidR="00E5750E" w:rsidRDefault="00E5750E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54. Gdów – boczna od ul. Grobla (w kierunku północnym) – 200 mb</w:t>
      </w:r>
    </w:p>
    <w:p w14:paraId="4FAA6EE1" w14:textId="5D6E3BD3" w:rsidR="00B63C6C" w:rsidRDefault="00B63C6C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63C6C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55. Gdów – droga do strefy Przemysłowej – 1.200 </w:t>
      </w:r>
      <w:r w:rsidRPr="008B1BA2">
        <w:rPr>
          <w:rFonts w:ascii="Times New Roman" w:hAnsi="Times New Roman"/>
          <w:color w:val="000000"/>
          <w:sz w:val="22"/>
          <w:szCs w:val="22"/>
          <w:highlight w:val="yellow"/>
        </w:rPr>
        <w:t>mb</w:t>
      </w:r>
      <w:r w:rsidR="008B1BA2" w:rsidRPr="008B1BA2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– na czarno</w:t>
      </w:r>
    </w:p>
    <w:p w14:paraId="68364667" w14:textId="28F5395D" w:rsidR="006D21C9" w:rsidRDefault="006D21C9" w:rsidP="009F7A52">
      <w:pPr>
        <w:tabs>
          <w:tab w:val="left" w:pos="365"/>
        </w:tabs>
        <w:jc w:val="right"/>
        <w:rPr>
          <w:rFonts w:ascii="Times New Roman" w:hAnsi="Times New Roman"/>
          <w:color w:val="000000"/>
          <w:sz w:val="22"/>
          <w:szCs w:val="22"/>
        </w:rPr>
      </w:pPr>
      <w:r w:rsidRPr="006A40CE">
        <w:rPr>
          <w:rFonts w:ascii="Times New Roman" w:hAnsi="Times New Roman"/>
          <w:color w:val="000000"/>
          <w:sz w:val="22"/>
          <w:szCs w:val="22"/>
        </w:rPr>
        <w:t>OGÓŁEM:  2</w:t>
      </w:r>
      <w:r w:rsidR="00B63C6C">
        <w:rPr>
          <w:rFonts w:ascii="Times New Roman" w:hAnsi="Times New Roman"/>
          <w:color w:val="000000"/>
          <w:sz w:val="22"/>
          <w:szCs w:val="22"/>
        </w:rPr>
        <w:t>3</w:t>
      </w:r>
      <w:r>
        <w:rPr>
          <w:rFonts w:ascii="Times New Roman" w:hAnsi="Times New Roman"/>
          <w:color w:val="000000"/>
          <w:sz w:val="22"/>
          <w:szCs w:val="22"/>
        </w:rPr>
        <w:t>.</w:t>
      </w:r>
      <w:r w:rsidR="008B1BA2">
        <w:rPr>
          <w:rFonts w:ascii="Times New Roman" w:hAnsi="Times New Roman"/>
          <w:color w:val="000000"/>
          <w:sz w:val="22"/>
          <w:szCs w:val="22"/>
        </w:rPr>
        <w:t>822</w:t>
      </w:r>
      <w:r w:rsidR="0087472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6A40CE">
        <w:rPr>
          <w:rFonts w:ascii="Times New Roman" w:hAnsi="Times New Roman"/>
          <w:color w:val="000000"/>
          <w:sz w:val="22"/>
          <w:szCs w:val="22"/>
        </w:rPr>
        <w:t>mb.</w:t>
      </w:r>
    </w:p>
    <w:p w14:paraId="621343AF" w14:textId="77777777" w:rsidR="00256C6F" w:rsidRDefault="00256C6F" w:rsidP="006D21C9">
      <w:pPr>
        <w:tabs>
          <w:tab w:val="left" w:pos="365"/>
        </w:tabs>
        <w:jc w:val="right"/>
        <w:rPr>
          <w:rFonts w:ascii="Times New Roman" w:hAnsi="Times New Roman"/>
          <w:color w:val="000000"/>
          <w:sz w:val="22"/>
          <w:szCs w:val="22"/>
        </w:rPr>
      </w:pPr>
    </w:p>
    <w:p w14:paraId="0FC0F746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8DAFF3C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047E9397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06F0C5D3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5DE1EB72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F124C4E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C0628A6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535239C0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147E659A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500C792B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0991579E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27DAF894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167F17BD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24BE7C90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ABD5E0E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0DCE0C57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4BC237F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0AA9A53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1BEF3E2B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4430AD32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1A712C23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02B6ED72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EBFE0C4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621E9B71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4B3E1F88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294C8A4F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862D3BC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0261C7BD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C385B9F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191FEB49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892181F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17B45DD7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D80CF41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519BDBC3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634A9816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FB97270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4868027C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59343A0B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43A3A085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751F710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1E801E78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41DAC99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1733C9A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6CE8C3AC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8A794B2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10004A35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62B890D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F35A198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47853762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5CAA8B7B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15B5E892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EA7D851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08228CDF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3082FACA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2BDBDE91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2CF62995" w14:textId="77777777" w:rsidR="009F7A52" w:rsidRDefault="009F7A52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</w:p>
    <w:p w14:paraId="7AA608D9" w14:textId="77777777" w:rsidR="009F7A52" w:rsidRDefault="009F7A52" w:rsidP="009F7A52">
      <w:pPr>
        <w:jc w:val="both"/>
        <w:rPr>
          <w:rFonts w:ascii="Times New Roman" w:hAnsi="Times New Roman"/>
          <w:iCs/>
          <w:color w:val="000000"/>
          <w:sz w:val="22"/>
          <w:szCs w:val="22"/>
        </w:rPr>
      </w:pPr>
    </w:p>
    <w:p w14:paraId="7D874B48" w14:textId="77777777" w:rsidR="006D21C9" w:rsidRPr="0059798A" w:rsidRDefault="006D21C9" w:rsidP="006D21C9">
      <w:pPr>
        <w:ind w:left="6480" w:firstLine="720"/>
        <w:rPr>
          <w:rFonts w:ascii="Times New Roman" w:hAnsi="Times New Roman"/>
          <w:iCs/>
          <w:color w:val="000000"/>
          <w:sz w:val="22"/>
          <w:szCs w:val="22"/>
        </w:rPr>
      </w:pPr>
      <w:r w:rsidRPr="0059798A">
        <w:rPr>
          <w:rFonts w:ascii="Times New Roman" w:hAnsi="Times New Roman"/>
          <w:iCs/>
          <w:color w:val="000000"/>
          <w:sz w:val="22"/>
          <w:szCs w:val="22"/>
        </w:rPr>
        <w:t>Załącznik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</w:t>
      </w:r>
      <w:r w:rsidRPr="0059798A">
        <w:rPr>
          <w:rFonts w:ascii="Times New Roman" w:hAnsi="Times New Roman"/>
          <w:iCs/>
          <w:color w:val="000000"/>
          <w:sz w:val="22"/>
          <w:szCs w:val="22"/>
        </w:rPr>
        <w:t>Do części  nr 2.</w:t>
      </w:r>
    </w:p>
    <w:p w14:paraId="4A6006A9" w14:textId="77777777" w:rsidR="006D21C9" w:rsidRPr="0059798A" w:rsidRDefault="006D21C9" w:rsidP="006D21C9">
      <w:pPr>
        <w:spacing w:line="100" w:lineRule="atLeast"/>
        <w:rPr>
          <w:rFonts w:ascii="Times New Roman" w:hAnsi="Times New Roman"/>
          <w:sz w:val="22"/>
          <w:szCs w:val="22"/>
        </w:rPr>
      </w:pPr>
    </w:p>
    <w:p w14:paraId="60EC64D3" w14:textId="5F2CEB15" w:rsidR="006D21C9" w:rsidRPr="0059798A" w:rsidRDefault="006D21C9" w:rsidP="006D21C9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 w:rsidRPr="0059798A">
        <w:rPr>
          <w:rFonts w:ascii="Times New Roman" w:hAnsi="Times New Roman"/>
          <w:b/>
          <w:sz w:val="22"/>
          <w:szCs w:val="22"/>
        </w:rPr>
        <w:t xml:space="preserve">Wykaz dróg gminnych publicznych objętych zimowym utrzymaniem dróg  w </w:t>
      </w:r>
      <w:r>
        <w:rPr>
          <w:rFonts w:ascii="Times New Roman" w:hAnsi="Times New Roman"/>
          <w:b/>
          <w:color w:val="000000"/>
          <w:sz w:val="22"/>
          <w:szCs w:val="22"/>
        </w:rPr>
        <w:t>okresie zimowym 202</w:t>
      </w:r>
      <w:r w:rsidR="008B1BA2">
        <w:rPr>
          <w:rFonts w:ascii="Times New Roman" w:hAnsi="Times New Roman"/>
          <w:b/>
          <w:color w:val="000000"/>
          <w:sz w:val="22"/>
          <w:szCs w:val="22"/>
        </w:rPr>
        <w:t>4</w:t>
      </w:r>
      <w:r w:rsidRPr="0059798A">
        <w:rPr>
          <w:rFonts w:ascii="Times New Roman" w:hAnsi="Times New Roman"/>
          <w:b/>
          <w:color w:val="000000"/>
          <w:sz w:val="22"/>
          <w:szCs w:val="22"/>
        </w:rPr>
        <w:t>/20</w:t>
      </w:r>
      <w:r>
        <w:rPr>
          <w:rFonts w:ascii="Times New Roman" w:hAnsi="Times New Roman"/>
          <w:b/>
          <w:color w:val="000000"/>
          <w:sz w:val="22"/>
          <w:szCs w:val="22"/>
        </w:rPr>
        <w:t>2</w:t>
      </w:r>
      <w:r w:rsidR="008B1BA2">
        <w:rPr>
          <w:rFonts w:ascii="Times New Roman" w:hAnsi="Times New Roman"/>
          <w:b/>
          <w:color w:val="000000"/>
          <w:sz w:val="22"/>
          <w:szCs w:val="22"/>
        </w:rPr>
        <w:t>5</w:t>
      </w:r>
      <w:r w:rsidRPr="0059798A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r w:rsidRPr="0059798A">
        <w:rPr>
          <w:rFonts w:ascii="Times New Roman" w:hAnsi="Times New Roman"/>
          <w:b/>
          <w:sz w:val="22"/>
          <w:szCs w:val="22"/>
        </w:rPr>
        <w:t xml:space="preserve">wraz z zaznaczonymi kolorem żółtym trasami komunikacyjnymi dowozu dzieci do szkół </w:t>
      </w:r>
      <w:r w:rsidR="007B0EC9">
        <w:rPr>
          <w:rFonts w:ascii="Times New Roman" w:hAnsi="Times New Roman"/>
          <w:b/>
          <w:bCs/>
          <w:sz w:val="22"/>
          <w:szCs w:val="22"/>
        </w:rPr>
        <w:t>oraz kolorem niebieskim  - chodników,</w:t>
      </w:r>
      <w:r w:rsidR="007B0EC9" w:rsidRPr="006A40C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59798A">
        <w:rPr>
          <w:rFonts w:ascii="Times New Roman" w:hAnsi="Times New Roman"/>
          <w:b/>
          <w:sz w:val="22"/>
          <w:szCs w:val="22"/>
        </w:rPr>
        <w:t>przewidzianych do odśnieżania w pierwszej kolejności.</w:t>
      </w:r>
    </w:p>
    <w:p w14:paraId="67E4CDEA" w14:textId="77777777" w:rsidR="006D21C9" w:rsidRPr="0059798A" w:rsidRDefault="006D21C9" w:rsidP="006D21C9">
      <w:pPr>
        <w:numPr>
          <w:ilvl w:val="0"/>
          <w:numId w:val="6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59798A">
        <w:rPr>
          <w:rFonts w:ascii="Times New Roman" w:hAnsi="Times New Roman"/>
          <w:color w:val="000000"/>
          <w:sz w:val="22"/>
          <w:szCs w:val="22"/>
          <w:highlight w:val="yellow"/>
        </w:rPr>
        <w:t>droga nr 560101K  (56)    Grajów-Winiary –Kunice –Raba – 4.800mb</w:t>
      </w:r>
    </w:p>
    <w:p w14:paraId="4FBC6CFD" w14:textId="77777777" w:rsidR="006D21C9" w:rsidRPr="0059798A" w:rsidRDefault="006D21C9" w:rsidP="006D21C9">
      <w:pPr>
        <w:numPr>
          <w:ilvl w:val="0"/>
          <w:numId w:val="6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droga nr 560127K (433)   Winiary-Raba- 300mb</w:t>
      </w:r>
    </w:p>
    <w:p w14:paraId="0AADFDBB" w14:textId="77777777" w:rsidR="006D21C9" w:rsidRPr="0059798A" w:rsidRDefault="006D21C9" w:rsidP="006D21C9">
      <w:pPr>
        <w:numPr>
          <w:ilvl w:val="0"/>
          <w:numId w:val="6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droga nr 560126K (430)   Winiary Górki - 600mb</w:t>
      </w:r>
    </w:p>
    <w:p w14:paraId="4FEB9DEA" w14:textId="77777777" w:rsidR="006D21C9" w:rsidRPr="0059798A" w:rsidRDefault="006D21C9" w:rsidP="006D21C9">
      <w:pPr>
        <w:numPr>
          <w:ilvl w:val="0"/>
          <w:numId w:val="6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droga Winiary –Rudnik (od drogi wojewódzkiej nr 966) – 500mb</w:t>
      </w:r>
    </w:p>
    <w:p w14:paraId="1D15EF94" w14:textId="77777777" w:rsidR="006D21C9" w:rsidRPr="0059798A" w:rsidRDefault="006D21C9" w:rsidP="006D21C9">
      <w:pPr>
        <w:numPr>
          <w:ilvl w:val="0"/>
          <w:numId w:val="6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59798A">
        <w:rPr>
          <w:rFonts w:ascii="Times New Roman" w:hAnsi="Times New Roman"/>
          <w:color w:val="000000"/>
          <w:sz w:val="22"/>
          <w:szCs w:val="22"/>
          <w:highlight w:val="yellow"/>
        </w:rPr>
        <w:t>droga nr 560145K  (84)    Hucisko – Górki (las) – 800mb</w:t>
      </w:r>
    </w:p>
    <w:p w14:paraId="6D94C4DF" w14:textId="4312D90C" w:rsidR="006D21C9" w:rsidRPr="0059798A" w:rsidRDefault="006D21C9" w:rsidP="006D21C9">
      <w:pPr>
        <w:numPr>
          <w:ilvl w:val="0"/>
          <w:numId w:val="6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droga nr 560125K (427)   Niżowa</w:t>
      </w:r>
      <w:r w:rsidR="00CE579F">
        <w:rPr>
          <w:rFonts w:ascii="Times New Roman" w:hAnsi="Times New Roman"/>
          <w:color w:val="000000"/>
          <w:sz w:val="22"/>
          <w:szCs w:val="22"/>
        </w:rPr>
        <w:t xml:space="preserve"> – </w:t>
      </w:r>
      <w:r w:rsidRPr="0059798A">
        <w:rPr>
          <w:rFonts w:ascii="Times New Roman" w:hAnsi="Times New Roman"/>
          <w:color w:val="000000"/>
          <w:sz w:val="22"/>
          <w:szCs w:val="22"/>
        </w:rPr>
        <w:t>Hucisko</w:t>
      </w:r>
      <w:r w:rsidR="00CE579F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(Kantorówka) – 1010mb </w:t>
      </w:r>
    </w:p>
    <w:p w14:paraId="7F51A37B" w14:textId="77777777" w:rsidR="006D21C9" w:rsidRPr="0059798A" w:rsidRDefault="006D21C9" w:rsidP="006D21C9">
      <w:pPr>
        <w:numPr>
          <w:ilvl w:val="0"/>
          <w:numId w:val="6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droga nr 560138K (77)     Niżowa p. wieś k. Strażnicy-1.000mb</w:t>
      </w:r>
    </w:p>
    <w:p w14:paraId="79F9AB47" w14:textId="77777777" w:rsidR="006D21C9" w:rsidRPr="0059798A" w:rsidRDefault="006D21C9" w:rsidP="006D21C9">
      <w:pPr>
        <w:numPr>
          <w:ilvl w:val="0"/>
          <w:numId w:val="6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59798A">
        <w:rPr>
          <w:rFonts w:ascii="Times New Roman" w:hAnsi="Times New Roman"/>
          <w:color w:val="000000"/>
          <w:sz w:val="22"/>
          <w:szCs w:val="22"/>
          <w:highlight w:val="yellow"/>
        </w:rPr>
        <w:t>droga nr 560123K (425)   Kunice (Kopce)-Gdów(Grzybowa)-2.000mb</w:t>
      </w:r>
    </w:p>
    <w:p w14:paraId="7A2CBDE6" w14:textId="77777777" w:rsidR="006D21C9" w:rsidRPr="0059798A" w:rsidRDefault="006D21C9" w:rsidP="006D21C9">
      <w:pPr>
        <w:numPr>
          <w:ilvl w:val="0"/>
          <w:numId w:val="6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droga nr 560144K (83)     Kunice –Fałkowice-Gdów – odc. górny od Kunic  - 400mb odc.  dolny od Gdowa - 400mb</w:t>
      </w:r>
    </w:p>
    <w:p w14:paraId="217E0B2E" w14:textId="77777777" w:rsidR="006D21C9" w:rsidRPr="0059798A" w:rsidRDefault="006D21C9" w:rsidP="006D21C9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10.droga nr 560124K (426)    Fałkowice –Cieniawa –Gdów- 1.000mb</w:t>
      </w:r>
    </w:p>
    <w:p w14:paraId="7B7FA977" w14:textId="77777777" w:rsidR="006D21C9" w:rsidRPr="0059798A" w:rsidRDefault="006D21C9" w:rsidP="006D21C9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11.droga nr 560122K (424)    Gdów-Fałkowice/Raba – 2.900mb</w:t>
      </w:r>
    </w:p>
    <w:p w14:paraId="6B953E8D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    </w:t>
      </w:r>
      <w:r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>12.</w:t>
      </w:r>
      <w:r w:rsidRPr="0059798A">
        <w:rPr>
          <w:rFonts w:ascii="Times New Roman" w:hAnsi="Times New Roman"/>
          <w:color w:val="000000"/>
          <w:sz w:val="22"/>
          <w:szCs w:val="22"/>
          <w:highlight w:val="yellow"/>
        </w:rPr>
        <w:t>droga nr 560128K (434)    Fałkowice –Gdów – 1.900mb</w:t>
      </w:r>
    </w:p>
    <w:p w14:paraId="578D9F08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   </w:t>
      </w:r>
      <w:r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 13.droga Fałkowie przez pastwiska  -900mb</w:t>
      </w:r>
    </w:p>
    <w:p w14:paraId="6F1AE0D4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   </w:t>
      </w:r>
      <w:r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 14.droga nr 560108K (406)    Sławkowice-Gdów- 1.250 mb</w:t>
      </w:r>
    </w:p>
    <w:p w14:paraId="75300692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    </w:t>
      </w:r>
      <w:r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15.droga nr 560144K (83)      Gdów-Bilczyce (odc. górny – 400mb)                                     </w:t>
      </w:r>
      <w:r w:rsidRPr="0059798A"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</w:t>
      </w:r>
      <w:r w:rsidRPr="0059798A">
        <w:rPr>
          <w:rFonts w:ascii="Times New Roman" w:hAnsi="Times New Roman"/>
          <w:color w:val="000000"/>
          <w:sz w:val="22"/>
          <w:szCs w:val="22"/>
        </w:rPr>
        <w:t>odc. dolny od Bilczyc (Poddziały) w k. Zbiornika  - 600mb</w:t>
      </w:r>
    </w:p>
    <w:p w14:paraId="4E78FC0F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    </w:t>
      </w:r>
      <w:r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>16. droga nr 560143K (82)      Gdów/Grzybowa „ul. Górna” - 760 mb</w:t>
      </w:r>
    </w:p>
    <w:p w14:paraId="126AB061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    </w:t>
      </w:r>
      <w:r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>17. droga nr 560120K (422)    Gdów-Bilczyce-  1.600mb</w:t>
      </w:r>
    </w:p>
    <w:p w14:paraId="21FD466B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    </w:t>
      </w:r>
      <w:r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18. </w:t>
      </w:r>
      <w:r w:rsidRPr="00616192">
        <w:rPr>
          <w:rFonts w:ascii="Times New Roman" w:hAnsi="Times New Roman"/>
          <w:color w:val="000000"/>
          <w:sz w:val="22"/>
          <w:szCs w:val="22"/>
          <w:highlight w:val="yellow"/>
        </w:rPr>
        <w:t>droga Winiary (koło szkoły) – 100mb</w:t>
      </w:r>
    </w:p>
    <w:p w14:paraId="0C832DCC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ab/>
        <w:t>19. droga Gdów – Wygon do ul. Grzybowskiej - 1200mb</w:t>
      </w:r>
    </w:p>
    <w:p w14:paraId="1F80A40F" w14:textId="4EF9D1CB" w:rsidR="006D21C9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>20. droga Winiary – Górki (koło sadów) – 515 mb</w:t>
      </w:r>
    </w:p>
    <w:p w14:paraId="60F22E63" w14:textId="72E953BC" w:rsidR="008314F9" w:rsidRPr="00DD172D" w:rsidRDefault="008314F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blue"/>
        </w:rPr>
      </w:pPr>
      <w:r>
        <w:rPr>
          <w:rFonts w:ascii="Times New Roman" w:hAnsi="Times New Roman"/>
          <w:color w:val="000000"/>
          <w:sz w:val="22"/>
          <w:szCs w:val="22"/>
        </w:rPr>
        <w:tab/>
        <w:t>21</w:t>
      </w:r>
      <w:r w:rsidRPr="00DD172D">
        <w:rPr>
          <w:rFonts w:ascii="Times New Roman" w:hAnsi="Times New Roman"/>
          <w:color w:val="000000"/>
          <w:sz w:val="22"/>
          <w:szCs w:val="22"/>
          <w:highlight w:val="blue"/>
        </w:rPr>
        <w:t>. Chodnik przy DW 967 (Kunice – Winiary – obok strażnicy) – strona północna – 180 mb</w:t>
      </w:r>
    </w:p>
    <w:p w14:paraId="74B4C222" w14:textId="4C8FC9E3" w:rsidR="00960DBF" w:rsidRPr="0059798A" w:rsidRDefault="00CE579F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DD172D">
        <w:rPr>
          <w:rFonts w:ascii="Times New Roman" w:hAnsi="Times New Roman"/>
          <w:color w:val="000000"/>
          <w:sz w:val="22"/>
          <w:szCs w:val="22"/>
          <w:highlight w:val="blue"/>
        </w:rPr>
        <w:tab/>
      </w:r>
      <w:r w:rsidR="00960DBF" w:rsidRPr="00DD172D">
        <w:rPr>
          <w:rFonts w:ascii="Times New Roman" w:hAnsi="Times New Roman"/>
          <w:color w:val="000000"/>
          <w:sz w:val="22"/>
          <w:szCs w:val="22"/>
          <w:highlight w:val="blue"/>
        </w:rPr>
        <w:t>2</w:t>
      </w:r>
      <w:r w:rsidR="00C61F0F" w:rsidRPr="00DD172D">
        <w:rPr>
          <w:rFonts w:ascii="Times New Roman" w:hAnsi="Times New Roman"/>
          <w:color w:val="000000"/>
          <w:sz w:val="22"/>
          <w:szCs w:val="22"/>
          <w:highlight w:val="blue"/>
        </w:rPr>
        <w:t>2</w:t>
      </w:r>
      <w:r w:rsidR="00960DBF" w:rsidRPr="00DD172D">
        <w:rPr>
          <w:rFonts w:ascii="Times New Roman" w:hAnsi="Times New Roman"/>
          <w:color w:val="000000"/>
          <w:sz w:val="22"/>
          <w:szCs w:val="22"/>
          <w:highlight w:val="blue"/>
        </w:rPr>
        <w:t>. Chodnik przy DW 967 (Gdów – Fałkowice) – od DG560122K do DG 560124K (str. Płn i płd) – 335mb</w:t>
      </w:r>
    </w:p>
    <w:p w14:paraId="252288BA" w14:textId="41088673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 OGÓŁEM:   2</w:t>
      </w:r>
      <w:r w:rsidR="008314F9">
        <w:rPr>
          <w:rFonts w:ascii="Times New Roman" w:hAnsi="Times New Roman"/>
          <w:color w:val="000000"/>
          <w:sz w:val="22"/>
          <w:szCs w:val="22"/>
        </w:rPr>
        <w:t>5</w:t>
      </w:r>
      <w:r w:rsidRPr="0059798A">
        <w:rPr>
          <w:rFonts w:ascii="Times New Roman" w:hAnsi="Times New Roman"/>
          <w:color w:val="000000"/>
          <w:sz w:val="22"/>
          <w:szCs w:val="22"/>
        </w:rPr>
        <w:t>.</w:t>
      </w:r>
      <w:r w:rsidR="00C61F0F">
        <w:rPr>
          <w:rFonts w:ascii="Times New Roman" w:hAnsi="Times New Roman"/>
          <w:color w:val="000000"/>
          <w:sz w:val="22"/>
          <w:szCs w:val="22"/>
        </w:rPr>
        <w:t>5</w:t>
      </w:r>
      <w:r w:rsidR="00960DBF">
        <w:rPr>
          <w:rFonts w:ascii="Times New Roman" w:hAnsi="Times New Roman"/>
          <w:color w:val="000000"/>
          <w:sz w:val="22"/>
          <w:szCs w:val="22"/>
        </w:rPr>
        <w:t>70</w:t>
      </w:r>
      <w:r w:rsidRPr="0059798A">
        <w:rPr>
          <w:rFonts w:ascii="Times New Roman" w:hAnsi="Times New Roman"/>
          <w:color w:val="000000"/>
          <w:sz w:val="22"/>
          <w:szCs w:val="22"/>
        </w:rPr>
        <w:t>MB</w:t>
      </w:r>
    </w:p>
    <w:p w14:paraId="38E400AB" w14:textId="77777777" w:rsidR="006D21C9" w:rsidRPr="0059798A" w:rsidRDefault="006D21C9" w:rsidP="006D21C9">
      <w:pPr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1DFA6356" w14:textId="77777777" w:rsidR="006D21C9" w:rsidRPr="0059798A" w:rsidRDefault="006D21C9" w:rsidP="006D21C9">
      <w:pPr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59798A">
        <w:rPr>
          <w:rFonts w:ascii="Times New Roman" w:hAnsi="Times New Roman"/>
          <w:b/>
          <w:bCs/>
          <w:color w:val="000000"/>
          <w:sz w:val="22"/>
          <w:szCs w:val="22"/>
        </w:rPr>
        <w:t xml:space="preserve">Zestawienie dróg wewnętrznych utrzymywanych w systemie interwencyjnym </w:t>
      </w:r>
    </w:p>
    <w:p w14:paraId="29C18B19" w14:textId="77777777" w:rsidR="006D21C9" w:rsidRPr="0059798A" w:rsidRDefault="006D21C9" w:rsidP="006D21C9">
      <w:pPr>
        <w:tabs>
          <w:tab w:val="left" w:pos="379"/>
        </w:tabs>
        <w:ind w:left="14" w:right="1843"/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1.droga Kunice/Kopaliny -300mb</w:t>
      </w:r>
    </w:p>
    <w:p w14:paraId="0102020C" w14:textId="6C35D8C0" w:rsidR="006D21C9" w:rsidRPr="0059798A" w:rsidRDefault="006D21C9" w:rsidP="006D21C9">
      <w:pPr>
        <w:tabs>
          <w:tab w:val="left" w:pos="379"/>
        </w:tabs>
        <w:ind w:left="14" w:right="1843"/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2. droga  Kunice (od. drogi woj. 967 w kierunku południowym)  – </w:t>
      </w:r>
      <w:r w:rsidR="00C26086">
        <w:rPr>
          <w:rFonts w:ascii="Times New Roman" w:hAnsi="Times New Roman"/>
          <w:color w:val="000000"/>
          <w:sz w:val="22"/>
          <w:szCs w:val="22"/>
        </w:rPr>
        <w:t>400</w:t>
      </w:r>
      <w:r w:rsidRPr="0059798A">
        <w:rPr>
          <w:rFonts w:ascii="Times New Roman" w:hAnsi="Times New Roman"/>
          <w:color w:val="000000"/>
          <w:sz w:val="22"/>
          <w:szCs w:val="22"/>
        </w:rPr>
        <w:t>mb</w:t>
      </w:r>
    </w:p>
    <w:p w14:paraId="4515302B" w14:textId="77777777" w:rsidR="006D21C9" w:rsidRPr="0059798A" w:rsidRDefault="006D21C9" w:rsidP="006D21C9">
      <w:pPr>
        <w:tabs>
          <w:tab w:val="left" w:pos="379"/>
        </w:tabs>
        <w:ind w:left="14" w:right="1843"/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3. droga  Kunice k. Potoku za mostem w kierunku Sadów- 400mb</w:t>
      </w:r>
    </w:p>
    <w:p w14:paraId="58E5C919" w14:textId="77777777" w:rsidR="006D21C9" w:rsidRPr="0059798A" w:rsidRDefault="006D21C9" w:rsidP="006D21C9">
      <w:pPr>
        <w:ind w:left="19"/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4</w:t>
      </w:r>
      <w:r w:rsidRPr="0059798A">
        <w:rPr>
          <w:rFonts w:ascii="Times New Roman" w:hAnsi="Times New Roman"/>
          <w:color w:val="000000"/>
          <w:sz w:val="22"/>
          <w:szCs w:val="22"/>
        </w:rPr>
        <w:t>.droga Kunice  - wzdłuż potoku Kuniczanka - 800mb</w:t>
      </w:r>
    </w:p>
    <w:p w14:paraId="0260A378" w14:textId="77777777" w:rsidR="006D21C9" w:rsidRPr="0059798A" w:rsidRDefault="006D21C9" w:rsidP="006D21C9">
      <w:pPr>
        <w:ind w:left="19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5</w:t>
      </w:r>
      <w:r w:rsidRPr="0059798A">
        <w:rPr>
          <w:rFonts w:ascii="Times New Roman" w:hAnsi="Times New Roman"/>
          <w:color w:val="000000"/>
          <w:sz w:val="22"/>
          <w:szCs w:val="22"/>
        </w:rPr>
        <w:t>. droga Winiary  - od DP 2023K w lewo przed Huciskiem – 200mb</w:t>
      </w:r>
    </w:p>
    <w:p w14:paraId="506BEED6" w14:textId="77777777" w:rsidR="006D21C9" w:rsidRPr="0059798A" w:rsidRDefault="006D21C9" w:rsidP="006D21C9">
      <w:pPr>
        <w:ind w:left="19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6</w:t>
      </w:r>
      <w:r w:rsidRPr="0059798A">
        <w:rPr>
          <w:rFonts w:ascii="Times New Roman" w:hAnsi="Times New Roman"/>
          <w:color w:val="000000"/>
          <w:sz w:val="22"/>
          <w:szCs w:val="22"/>
        </w:rPr>
        <w:t>.droga  Winiary / przed szklarnią  - 300m i za szklarnią -200mb</w:t>
      </w:r>
    </w:p>
    <w:p w14:paraId="57B66315" w14:textId="77777777" w:rsidR="006D21C9" w:rsidRPr="0059798A" w:rsidRDefault="006D21C9" w:rsidP="006D21C9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7</w:t>
      </w:r>
      <w:r w:rsidRPr="0059798A">
        <w:rPr>
          <w:rFonts w:ascii="Times New Roman" w:hAnsi="Times New Roman"/>
          <w:color w:val="000000"/>
          <w:sz w:val="22"/>
          <w:szCs w:val="22"/>
        </w:rPr>
        <w:t>.droga  Winiary/Łozek -800mb</w:t>
      </w:r>
    </w:p>
    <w:p w14:paraId="0B03F739" w14:textId="77777777" w:rsidR="006D21C9" w:rsidRPr="0059798A" w:rsidRDefault="006D21C9" w:rsidP="006D21C9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8</w:t>
      </w:r>
      <w:r w:rsidRPr="0059798A">
        <w:rPr>
          <w:rFonts w:ascii="Times New Roman" w:hAnsi="Times New Roman"/>
          <w:color w:val="000000"/>
          <w:sz w:val="22"/>
          <w:szCs w:val="22"/>
        </w:rPr>
        <w:t>.droga  Winiary/Lipie - 400m</w:t>
      </w:r>
    </w:p>
    <w:p w14:paraId="322FE9F9" w14:textId="77777777" w:rsidR="006D21C9" w:rsidRPr="0059798A" w:rsidRDefault="006D21C9" w:rsidP="006D21C9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9</w:t>
      </w:r>
      <w:r w:rsidRPr="0059798A">
        <w:rPr>
          <w:rFonts w:ascii="Times New Roman" w:hAnsi="Times New Roman"/>
          <w:color w:val="000000"/>
          <w:sz w:val="22"/>
          <w:szCs w:val="22"/>
        </w:rPr>
        <w:t>.droga Winiary przez las górą (przed lasem w prawo) – 700mb</w:t>
      </w:r>
    </w:p>
    <w:p w14:paraId="732FCBFF" w14:textId="77777777" w:rsidR="006D21C9" w:rsidRPr="0059798A" w:rsidRDefault="006D21C9" w:rsidP="006D21C9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>0</w:t>
      </w:r>
      <w:r w:rsidRPr="0059798A">
        <w:rPr>
          <w:rFonts w:ascii="Times New Roman" w:hAnsi="Times New Roman"/>
          <w:color w:val="000000"/>
          <w:sz w:val="22"/>
          <w:szCs w:val="22"/>
        </w:rPr>
        <w:t>.droga Winiary p. las (w prawo) - 800mb</w:t>
      </w:r>
    </w:p>
    <w:p w14:paraId="0BB1EDFA" w14:textId="77777777" w:rsidR="006D21C9" w:rsidRPr="0059798A" w:rsidRDefault="006D21C9" w:rsidP="006D21C9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11</w:t>
      </w:r>
      <w:r w:rsidRPr="0059798A">
        <w:rPr>
          <w:rFonts w:ascii="Times New Roman" w:hAnsi="Times New Roman"/>
          <w:color w:val="000000"/>
          <w:sz w:val="22"/>
          <w:szCs w:val="22"/>
        </w:rPr>
        <w:t>. droga Winiary (Łozek - w lewo) - 200mb</w:t>
      </w:r>
    </w:p>
    <w:p w14:paraId="44033882" w14:textId="654FE398" w:rsidR="006D21C9" w:rsidRPr="0059798A" w:rsidRDefault="006D21C9" w:rsidP="006D21C9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>2</w:t>
      </w:r>
      <w:r w:rsidRPr="0059798A">
        <w:rPr>
          <w:rFonts w:ascii="Times New Roman" w:hAnsi="Times New Roman"/>
          <w:color w:val="000000"/>
          <w:sz w:val="22"/>
          <w:szCs w:val="22"/>
        </w:rPr>
        <w:t>.droga Hucisko  - na granicy Dobran</w:t>
      </w:r>
      <w:r w:rsidR="00585AF9">
        <w:rPr>
          <w:rFonts w:ascii="Times New Roman" w:hAnsi="Times New Roman"/>
          <w:color w:val="000000"/>
          <w:sz w:val="22"/>
          <w:szCs w:val="22"/>
        </w:rPr>
        <w:t>owi</w:t>
      </w:r>
      <w:r w:rsidRPr="0059798A">
        <w:rPr>
          <w:rFonts w:ascii="Times New Roman" w:hAnsi="Times New Roman"/>
          <w:color w:val="000000"/>
          <w:sz w:val="22"/>
          <w:szCs w:val="22"/>
        </w:rPr>
        <w:t>c (w dół) - 900mb</w:t>
      </w:r>
    </w:p>
    <w:p w14:paraId="4A9B9EE7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>3</w:t>
      </w:r>
      <w:r w:rsidRPr="0059798A">
        <w:rPr>
          <w:rFonts w:ascii="Times New Roman" w:hAnsi="Times New Roman"/>
          <w:color w:val="000000"/>
          <w:sz w:val="22"/>
          <w:szCs w:val="22"/>
        </w:rPr>
        <w:t>.droga Hucisko  - na granicy gminy od DP 2023 w lewo -300mb, Hucisko równoległa do dworskiej -350mb</w:t>
      </w:r>
    </w:p>
    <w:p w14:paraId="4F2BEF4A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>4</w:t>
      </w:r>
      <w:r w:rsidRPr="0059798A">
        <w:rPr>
          <w:rFonts w:ascii="Times New Roman" w:hAnsi="Times New Roman"/>
          <w:color w:val="000000"/>
          <w:sz w:val="22"/>
          <w:szCs w:val="22"/>
        </w:rPr>
        <w:t>.droga Bilczyce-Rudy - 750mb</w:t>
      </w:r>
    </w:p>
    <w:p w14:paraId="6387CEE2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>5</w:t>
      </w:r>
      <w:r w:rsidRPr="0059798A">
        <w:rPr>
          <w:rFonts w:ascii="Times New Roman" w:hAnsi="Times New Roman"/>
          <w:color w:val="000000"/>
          <w:sz w:val="22"/>
          <w:szCs w:val="22"/>
        </w:rPr>
        <w:t>.droga Gdów (Grzybowa na „Sad") -300mb</w:t>
      </w:r>
    </w:p>
    <w:p w14:paraId="6C18AE9B" w14:textId="1815A6E4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16</w:t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. droga Gdów ( boczna od ul. Grzybowej) - </w:t>
      </w:r>
      <w:r w:rsidR="00922041">
        <w:rPr>
          <w:rFonts w:ascii="Times New Roman" w:hAnsi="Times New Roman"/>
          <w:color w:val="000000"/>
          <w:sz w:val="22"/>
          <w:szCs w:val="22"/>
        </w:rPr>
        <w:t>220</w:t>
      </w:r>
      <w:r w:rsidRPr="0059798A">
        <w:rPr>
          <w:rFonts w:ascii="Times New Roman" w:hAnsi="Times New Roman"/>
          <w:color w:val="000000"/>
          <w:sz w:val="22"/>
          <w:szCs w:val="22"/>
        </w:rPr>
        <w:t>mb</w:t>
      </w:r>
    </w:p>
    <w:p w14:paraId="09EF6FD7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>7</w:t>
      </w:r>
      <w:r w:rsidRPr="0059798A">
        <w:rPr>
          <w:rFonts w:ascii="Times New Roman" w:hAnsi="Times New Roman"/>
          <w:color w:val="000000"/>
          <w:sz w:val="22"/>
          <w:szCs w:val="22"/>
        </w:rPr>
        <w:t>.droga Gdów  - droga nr 16 od drogi powiatowej 2024K- 700mb</w:t>
      </w:r>
    </w:p>
    <w:p w14:paraId="41A24493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>8</w:t>
      </w:r>
      <w:r w:rsidRPr="0059798A">
        <w:rPr>
          <w:rFonts w:ascii="Times New Roman" w:hAnsi="Times New Roman"/>
          <w:color w:val="000000"/>
          <w:sz w:val="22"/>
          <w:szCs w:val="22"/>
        </w:rPr>
        <w:t>.droga Winiary za Rabą  (Żwirownia) – 800mb.</w:t>
      </w:r>
    </w:p>
    <w:p w14:paraId="092DA175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19</w:t>
      </w:r>
      <w:r w:rsidRPr="0059798A">
        <w:rPr>
          <w:rFonts w:ascii="Times New Roman" w:hAnsi="Times New Roman"/>
          <w:color w:val="000000"/>
          <w:sz w:val="22"/>
          <w:szCs w:val="22"/>
        </w:rPr>
        <w:t>. droga Winiary  - za szkołą - równoległa do DW 967 (przy osiedlu) - 140mb</w:t>
      </w:r>
    </w:p>
    <w:p w14:paraId="3697C81E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20</w:t>
      </w:r>
      <w:r w:rsidRPr="0059798A">
        <w:rPr>
          <w:rFonts w:ascii="Times New Roman" w:hAnsi="Times New Roman"/>
          <w:color w:val="000000"/>
          <w:sz w:val="22"/>
          <w:szCs w:val="22"/>
        </w:rPr>
        <w:t>.droga Winiary /Górki  (w kierunku południowym)- 200mb</w:t>
      </w:r>
    </w:p>
    <w:p w14:paraId="77E4ECBB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21</w:t>
      </w:r>
      <w:r w:rsidRPr="0059798A">
        <w:rPr>
          <w:rFonts w:ascii="Times New Roman" w:hAnsi="Times New Roman"/>
          <w:color w:val="000000"/>
          <w:sz w:val="22"/>
          <w:szCs w:val="22"/>
        </w:rPr>
        <w:t>.droga Bilczyce - Brzezowa (boczna od powiatówki) - 100mb</w:t>
      </w:r>
    </w:p>
    <w:p w14:paraId="245AA6DD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2</w:t>
      </w:r>
      <w:r>
        <w:rPr>
          <w:rFonts w:ascii="Times New Roman" w:hAnsi="Times New Roman"/>
          <w:color w:val="000000"/>
          <w:sz w:val="22"/>
          <w:szCs w:val="22"/>
        </w:rPr>
        <w:t>2</w:t>
      </w:r>
      <w:r w:rsidRPr="0059798A">
        <w:rPr>
          <w:rFonts w:ascii="Times New Roman" w:hAnsi="Times New Roman"/>
          <w:color w:val="000000"/>
          <w:sz w:val="22"/>
          <w:szCs w:val="22"/>
        </w:rPr>
        <w:t>.droga Fałkowice (obok dworu) - 150mb</w:t>
      </w:r>
    </w:p>
    <w:p w14:paraId="44C03989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23</w:t>
      </w:r>
      <w:r w:rsidRPr="0059798A">
        <w:rPr>
          <w:rFonts w:ascii="Times New Roman" w:hAnsi="Times New Roman"/>
          <w:color w:val="000000"/>
          <w:sz w:val="22"/>
          <w:szCs w:val="22"/>
        </w:rPr>
        <w:t>. droga Fałkowice  - centrum wsi w prawo- 140mb</w:t>
      </w:r>
    </w:p>
    <w:p w14:paraId="1D6C2107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24</w:t>
      </w:r>
      <w:r w:rsidRPr="0059798A">
        <w:rPr>
          <w:rFonts w:ascii="Times New Roman" w:hAnsi="Times New Roman"/>
          <w:color w:val="000000"/>
          <w:sz w:val="22"/>
          <w:szCs w:val="22"/>
        </w:rPr>
        <w:t>.droga Niżowa przed dworem w kierunku południowym (3 drogi boczne od DG przez wieś)- 800mb</w:t>
      </w:r>
    </w:p>
    <w:p w14:paraId="583BBE5E" w14:textId="06ED93A9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2</w:t>
      </w:r>
      <w:r>
        <w:rPr>
          <w:rFonts w:ascii="Times New Roman" w:hAnsi="Times New Roman"/>
          <w:color w:val="000000"/>
          <w:sz w:val="22"/>
          <w:szCs w:val="22"/>
        </w:rPr>
        <w:t>5</w:t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.droga Niżowa </w:t>
      </w:r>
      <w:r w:rsidR="00056DB7">
        <w:rPr>
          <w:rFonts w:ascii="Times New Roman" w:hAnsi="Times New Roman"/>
          <w:color w:val="000000"/>
          <w:sz w:val="22"/>
          <w:szCs w:val="22"/>
        </w:rPr>
        <w:t>– na most dz. nt 59/1</w:t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 (boczna w prawo od DP</w:t>
      </w:r>
      <w:r>
        <w:rPr>
          <w:rFonts w:ascii="Times New Roman" w:hAnsi="Times New Roman"/>
          <w:color w:val="000000"/>
          <w:sz w:val="22"/>
          <w:szCs w:val="22"/>
        </w:rPr>
        <w:t xml:space="preserve"> - na ciek wodny</w:t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) - </w:t>
      </w:r>
      <w:r w:rsidR="00056DB7">
        <w:rPr>
          <w:rFonts w:ascii="Times New Roman" w:hAnsi="Times New Roman"/>
          <w:color w:val="000000"/>
          <w:sz w:val="22"/>
          <w:szCs w:val="22"/>
        </w:rPr>
        <w:t>5</w:t>
      </w:r>
      <w:r w:rsidRPr="0059798A">
        <w:rPr>
          <w:rFonts w:ascii="Times New Roman" w:hAnsi="Times New Roman"/>
          <w:color w:val="000000"/>
          <w:sz w:val="22"/>
          <w:szCs w:val="22"/>
        </w:rPr>
        <w:t>00mb,</w:t>
      </w:r>
    </w:p>
    <w:p w14:paraId="0702F82A" w14:textId="1ADA2F3E" w:rsidR="006D21C9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59798A">
        <w:rPr>
          <w:rFonts w:ascii="Times New Roman" w:hAnsi="Times New Roman"/>
          <w:color w:val="000000"/>
          <w:sz w:val="22"/>
          <w:szCs w:val="22"/>
        </w:rPr>
        <w:t>2</w:t>
      </w:r>
      <w:r>
        <w:rPr>
          <w:rFonts w:ascii="Times New Roman" w:hAnsi="Times New Roman"/>
          <w:color w:val="000000"/>
          <w:sz w:val="22"/>
          <w:szCs w:val="22"/>
        </w:rPr>
        <w:t>6</w:t>
      </w:r>
      <w:r w:rsidRPr="0059798A">
        <w:rPr>
          <w:rFonts w:ascii="Times New Roman" w:hAnsi="Times New Roman"/>
          <w:color w:val="000000"/>
          <w:sz w:val="22"/>
          <w:szCs w:val="22"/>
        </w:rPr>
        <w:t xml:space="preserve">.droga Hucisko w kierunku </w:t>
      </w:r>
      <w:r w:rsidR="00A943AA">
        <w:rPr>
          <w:rFonts w:ascii="Times New Roman" w:hAnsi="Times New Roman"/>
          <w:color w:val="000000"/>
          <w:sz w:val="22"/>
          <w:szCs w:val="22"/>
        </w:rPr>
        <w:t xml:space="preserve">Dobranowic </w:t>
      </w:r>
      <w:r w:rsidRPr="0059798A">
        <w:rPr>
          <w:rFonts w:ascii="Times New Roman" w:hAnsi="Times New Roman"/>
          <w:color w:val="000000"/>
          <w:sz w:val="22"/>
          <w:szCs w:val="22"/>
        </w:rPr>
        <w:t>(za lasem w lewo) - 100mb,</w:t>
      </w:r>
    </w:p>
    <w:p w14:paraId="17F718D6" w14:textId="77777777" w:rsidR="006D21C9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27.droga Winiary - Rudnik (Dziekanka) - 400mb</w:t>
      </w:r>
    </w:p>
    <w:p w14:paraId="249E5B78" w14:textId="6ED76B89" w:rsidR="00585AF9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lastRenderedPageBreak/>
        <w:t xml:space="preserve">28. </w:t>
      </w:r>
      <w:r w:rsidR="00585AF9">
        <w:rPr>
          <w:rFonts w:ascii="Times New Roman" w:hAnsi="Times New Roman"/>
          <w:color w:val="000000"/>
          <w:sz w:val="22"/>
          <w:szCs w:val="22"/>
        </w:rPr>
        <w:t>droga Kunice – koło sadów (boczna od drogi Winiary Górki) – 540 mb</w:t>
      </w:r>
    </w:p>
    <w:p w14:paraId="54F70150" w14:textId="296D9670" w:rsidR="007C7F05" w:rsidRDefault="00EC57D0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29</w:t>
      </w:r>
      <w:r w:rsidR="007C7F05">
        <w:rPr>
          <w:rFonts w:ascii="Times New Roman" w:hAnsi="Times New Roman"/>
          <w:color w:val="000000"/>
          <w:sz w:val="22"/>
          <w:szCs w:val="22"/>
        </w:rPr>
        <w:t>. droga Fałkowice</w:t>
      </w:r>
      <w:r w:rsidR="002479D0">
        <w:rPr>
          <w:rFonts w:ascii="Times New Roman" w:hAnsi="Times New Roman"/>
          <w:color w:val="000000"/>
          <w:sz w:val="22"/>
          <w:szCs w:val="22"/>
        </w:rPr>
        <w:t xml:space="preserve"> – pastwiska (za przepustem) – 70mb</w:t>
      </w:r>
    </w:p>
    <w:p w14:paraId="74B5A57E" w14:textId="3BD65A8D" w:rsidR="002479D0" w:rsidRDefault="00EC57D0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30</w:t>
      </w:r>
      <w:r w:rsidR="002479D0">
        <w:rPr>
          <w:rFonts w:ascii="Times New Roman" w:hAnsi="Times New Roman"/>
          <w:color w:val="000000"/>
          <w:sz w:val="22"/>
          <w:szCs w:val="22"/>
        </w:rPr>
        <w:t>. droga Niżowa – boczna od 560138K (w kierunku południowym) – 142mb</w:t>
      </w:r>
    </w:p>
    <w:p w14:paraId="64AA43D3" w14:textId="6203A085" w:rsidR="00616192" w:rsidRPr="0059798A" w:rsidRDefault="00616192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3</w:t>
      </w:r>
      <w:r w:rsidR="00EC57D0">
        <w:rPr>
          <w:rFonts w:ascii="Times New Roman" w:hAnsi="Times New Roman"/>
          <w:color w:val="000000"/>
          <w:sz w:val="22"/>
          <w:szCs w:val="22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>. droga Winiary – Rudnik (Druga przecznica w lewo, dz. 165/6) – 100mb</w:t>
      </w:r>
    </w:p>
    <w:p w14:paraId="4495C76C" w14:textId="77777777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41105306" w14:textId="1DFACC51" w:rsidR="006D21C9" w:rsidRPr="0059798A" w:rsidRDefault="006D21C9" w:rsidP="006D21C9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color w:val="000000"/>
          <w:sz w:val="22"/>
          <w:szCs w:val="22"/>
        </w:rPr>
        <w:t>OGÓŁEM:1</w:t>
      </w:r>
      <w:r w:rsidR="00EC57D0">
        <w:rPr>
          <w:rFonts w:ascii="Times New Roman" w:hAnsi="Times New Roman"/>
          <w:color w:val="000000"/>
          <w:sz w:val="22"/>
          <w:szCs w:val="22"/>
        </w:rPr>
        <w:t>2</w:t>
      </w:r>
      <w:r w:rsidR="00922041">
        <w:rPr>
          <w:rFonts w:ascii="Times New Roman" w:hAnsi="Times New Roman"/>
          <w:color w:val="000000"/>
          <w:sz w:val="22"/>
          <w:szCs w:val="22"/>
        </w:rPr>
        <w:t>.</w:t>
      </w:r>
      <w:r w:rsidR="00056DB7">
        <w:rPr>
          <w:rFonts w:ascii="Times New Roman" w:hAnsi="Times New Roman"/>
          <w:color w:val="000000"/>
          <w:sz w:val="22"/>
          <w:szCs w:val="22"/>
        </w:rPr>
        <w:t>8</w:t>
      </w:r>
      <w:r w:rsidR="00922041">
        <w:rPr>
          <w:rFonts w:ascii="Times New Roman" w:hAnsi="Times New Roman"/>
          <w:color w:val="000000"/>
          <w:sz w:val="22"/>
          <w:szCs w:val="22"/>
        </w:rPr>
        <w:t>02</w:t>
      </w:r>
      <w:r w:rsidRPr="0059798A">
        <w:rPr>
          <w:rFonts w:ascii="Times New Roman" w:hAnsi="Times New Roman"/>
          <w:color w:val="000000"/>
          <w:sz w:val="22"/>
          <w:szCs w:val="22"/>
        </w:rPr>
        <w:t>mb.</w:t>
      </w:r>
    </w:p>
    <w:p w14:paraId="78C920A0" w14:textId="77777777" w:rsidR="006D21C9" w:rsidRDefault="006D21C9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E006A3F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0F8AC83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2EFEC4DB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7ED2BFED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7619D40A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7E88808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0EB77340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2ECD17A5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0D10F407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E6E7746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EE2A440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67C413B3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68349BCE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54A2F9D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A116497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84CC46F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418860D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BDB959C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207694C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315F6A78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3484399D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FA30278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3BA2858B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64E9F811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7EDE8475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398C6601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A32049C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BE7C31E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53525B3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32F408AA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6FD23EB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857D71F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6CE4978D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896ED84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7122AD01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A53E736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FD9F987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84693FF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6A88350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9C28090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5CAC863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F766105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B74DB99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2D19742B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48A6B90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0D4D5A44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6B8CAC35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0EB74E5D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294608D9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7ECE361C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7FEC2BD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3819C2A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6E50A004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2617B277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76264031" w14:textId="77777777" w:rsidR="009F7A52" w:rsidRDefault="009F7A52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34798426" w14:textId="77777777" w:rsidR="009F7A52" w:rsidRDefault="009F7A52" w:rsidP="009F7A52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79054779" w14:textId="12D7B861" w:rsidR="00445A51" w:rsidRPr="0030768A" w:rsidRDefault="00445A51" w:rsidP="009F7A5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  <w:r w:rsidRPr="0030768A">
        <w:rPr>
          <w:rFonts w:ascii="Times New Roman" w:hAnsi="Times New Roman"/>
          <w:i/>
          <w:iCs/>
          <w:color w:val="000000"/>
          <w:sz w:val="22"/>
          <w:szCs w:val="22"/>
        </w:rPr>
        <w:t>Załącznik</w:t>
      </w:r>
      <w:r w:rsidR="00D34360" w:rsidRPr="0030768A">
        <w:rPr>
          <w:rFonts w:ascii="Times New Roman" w:hAnsi="Times New Roman"/>
          <w:i/>
          <w:iCs/>
          <w:color w:val="000000"/>
          <w:sz w:val="22"/>
          <w:szCs w:val="22"/>
        </w:rPr>
        <w:t xml:space="preserve"> do części</w:t>
      </w:r>
      <w:r w:rsidRPr="0030768A">
        <w:rPr>
          <w:rFonts w:ascii="Times New Roman" w:hAnsi="Times New Roman"/>
          <w:i/>
          <w:iCs/>
          <w:color w:val="000000"/>
          <w:sz w:val="22"/>
          <w:szCs w:val="22"/>
        </w:rPr>
        <w:t xml:space="preserve">  nr 3.</w:t>
      </w:r>
    </w:p>
    <w:p w14:paraId="5A93F387" w14:textId="77777777" w:rsidR="00445A51" w:rsidRPr="0030768A" w:rsidRDefault="00445A51" w:rsidP="0073132E">
      <w:pPr>
        <w:spacing w:line="100" w:lineRule="atLeast"/>
        <w:jc w:val="right"/>
        <w:rPr>
          <w:rFonts w:ascii="Times New Roman" w:hAnsi="Times New Roman"/>
          <w:i/>
          <w:sz w:val="22"/>
          <w:szCs w:val="22"/>
        </w:rPr>
      </w:pPr>
    </w:p>
    <w:p w14:paraId="78F26492" w14:textId="0B7D1163" w:rsidR="00445A51" w:rsidRPr="0030768A" w:rsidRDefault="00445A51" w:rsidP="00F2674A">
      <w:pPr>
        <w:pStyle w:val="Tekstpodstawowy"/>
        <w:jc w:val="center"/>
        <w:rPr>
          <w:rFonts w:ascii="Times New Roman" w:hAnsi="Times New Roman"/>
          <w:b/>
          <w:bCs/>
          <w:sz w:val="22"/>
          <w:szCs w:val="22"/>
        </w:rPr>
      </w:pPr>
      <w:r w:rsidRPr="0030768A">
        <w:rPr>
          <w:rFonts w:ascii="Times New Roman" w:hAnsi="Times New Roman"/>
          <w:b/>
          <w:bCs/>
          <w:sz w:val="22"/>
          <w:szCs w:val="22"/>
        </w:rPr>
        <w:t xml:space="preserve">Wykaz dróg gminnych publicznych objętych zimowym utrzymaniem dróg w </w:t>
      </w:r>
      <w:r w:rsidR="00AB7DFA">
        <w:rPr>
          <w:rFonts w:ascii="Times New Roman" w:hAnsi="Times New Roman"/>
          <w:b/>
          <w:bCs/>
          <w:color w:val="000000"/>
          <w:sz w:val="22"/>
          <w:szCs w:val="22"/>
        </w:rPr>
        <w:t>okresie zimowym 202</w:t>
      </w:r>
      <w:r w:rsidR="00032605">
        <w:rPr>
          <w:rFonts w:ascii="Times New Roman" w:hAnsi="Times New Roman"/>
          <w:b/>
          <w:bCs/>
          <w:color w:val="000000"/>
          <w:sz w:val="22"/>
          <w:szCs w:val="22"/>
        </w:rPr>
        <w:t>4</w:t>
      </w:r>
      <w:r w:rsidRPr="0030768A">
        <w:rPr>
          <w:rFonts w:ascii="Times New Roman" w:hAnsi="Times New Roman"/>
          <w:b/>
          <w:bCs/>
          <w:color w:val="000000"/>
          <w:sz w:val="22"/>
          <w:szCs w:val="22"/>
        </w:rPr>
        <w:t>/20</w:t>
      </w:r>
      <w:r w:rsidR="00AB7DFA">
        <w:rPr>
          <w:rFonts w:ascii="Times New Roman" w:hAnsi="Times New Roman"/>
          <w:b/>
          <w:bCs/>
          <w:color w:val="000000"/>
          <w:sz w:val="22"/>
          <w:szCs w:val="22"/>
        </w:rPr>
        <w:t>2</w:t>
      </w:r>
      <w:r w:rsidR="00032605">
        <w:rPr>
          <w:rFonts w:ascii="Times New Roman" w:hAnsi="Times New Roman"/>
          <w:b/>
          <w:bCs/>
          <w:color w:val="000000"/>
          <w:sz w:val="22"/>
          <w:szCs w:val="22"/>
        </w:rPr>
        <w:t>5</w:t>
      </w:r>
      <w:r w:rsidR="008D4DE7" w:rsidRPr="0030768A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30768A">
        <w:rPr>
          <w:rFonts w:ascii="Times New Roman" w:hAnsi="Times New Roman"/>
          <w:b/>
          <w:bCs/>
          <w:sz w:val="22"/>
          <w:szCs w:val="22"/>
        </w:rPr>
        <w:t xml:space="preserve">wraz z zaznaczonymi </w:t>
      </w:r>
      <w:r w:rsidR="00704C32" w:rsidRPr="0030768A">
        <w:rPr>
          <w:rFonts w:ascii="Times New Roman" w:hAnsi="Times New Roman"/>
          <w:b/>
          <w:bCs/>
          <w:sz w:val="22"/>
          <w:szCs w:val="22"/>
        </w:rPr>
        <w:t xml:space="preserve">kolorem żółtym </w:t>
      </w:r>
      <w:r w:rsidRPr="0030768A">
        <w:rPr>
          <w:rFonts w:ascii="Times New Roman" w:hAnsi="Times New Roman"/>
          <w:b/>
          <w:bCs/>
          <w:sz w:val="22"/>
          <w:szCs w:val="22"/>
        </w:rPr>
        <w:t>trasami komunikacyjnymi dowozu dzieci do szkół</w:t>
      </w:r>
      <w:r w:rsidR="007B0EC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7B0EC9">
        <w:rPr>
          <w:rFonts w:ascii="Times New Roman" w:hAnsi="Times New Roman"/>
          <w:b/>
          <w:bCs/>
          <w:sz w:val="22"/>
          <w:szCs w:val="22"/>
        </w:rPr>
        <w:t>oraz kolorem niebieskim  - chodników,</w:t>
      </w:r>
      <w:r w:rsidR="007B0EC9" w:rsidRPr="006A40C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30768A">
        <w:rPr>
          <w:rFonts w:ascii="Times New Roman" w:hAnsi="Times New Roman"/>
          <w:b/>
          <w:bCs/>
          <w:sz w:val="22"/>
          <w:szCs w:val="22"/>
        </w:rPr>
        <w:t xml:space="preserve"> przewidzianych do odśnieżania w pierwszej kolejności.</w:t>
      </w:r>
    </w:p>
    <w:p w14:paraId="06092FC7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  <w:highlight w:val="yellow"/>
        </w:rPr>
        <w:t>droga nr 560105K (402)  Krakuszowice –Niegowić  - 1.200mb</w:t>
      </w:r>
    </w:p>
    <w:p w14:paraId="297A86CA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droga nr 560161K (125)  Krakuszowice p. wieś – 150mb</w:t>
      </w:r>
    </w:p>
    <w:p w14:paraId="5C91AE46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 xml:space="preserve">droga nr 560162K (126)  Krakuszowice p. wieś – </w:t>
      </w:r>
      <w:r w:rsidR="006F1AF9">
        <w:rPr>
          <w:rFonts w:ascii="Times New Roman" w:hAnsi="Times New Roman"/>
          <w:bCs/>
          <w:sz w:val="22"/>
          <w:szCs w:val="22"/>
        </w:rPr>
        <w:t>307</w:t>
      </w:r>
      <w:r w:rsidRPr="0030768A">
        <w:rPr>
          <w:rFonts w:ascii="Times New Roman" w:hAnsi="Times New Roman"/>
          <w:bCs/>
          <w:sz w:val="22"/>
          <w:szCs w:val="22"/>
        </w:rPr>
        <w:t>mb</w:t>
      </w:r>
    </w:p>
    <w:p w14:paraId="5BD7AACA" w14:textId="77777777" w:rsidR="008C0501" w:rsidRPr="0030768A" w:rsidRDefault="008C050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  <w:highlight w:val="yellow"/>
        </w:rPr>
      </w:pPr>
      <w:r w:rsidRPr="0030768A">
        <w:rPr>
          <w:rFonts w:ascii="Times New Roman" w:hAnsi="Times New Roman"/>
          <w:bCs/>
          <w:sz w:val="22"/>
          <w:szCs w:val="22"/>
          <w:highlight w:val="yellow"/>
        </w:rPr>
        <w:t>droga nr 560159K (123) Krakuszowice - Libet - 950mb</w:t>
      </w:r>
    </w:p>
    <w:p w14:paraId="7BBFEEC8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 xml:space="preserve">droga nr 560106K (403)  Wiatowice- Jawczyce – 1.100mb  </w:t>
      </w:r>
    </w:p>
    <w:p w14:paraId="0D3861F9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droga nr 560158K (122)  Wiatowice p. wieś – 1.200mb</w:t>
      </w:r>
    </w:p>
    <w:p w14:paraId="471355EA" w14:textId="77777777" w:rsidR="00445A51" w:rsidRPr="0030768A" w:rsidRDefault="00445A51" w:rsidP="000774FF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droga nr 560160K (124)  Wiatowice-Pogórz – 1.000mb</w:t>
      </w:r>
    </w:p>
    <w:p w14:paraId="4BD3BE49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  <w:highlight w:val="yellow"/>
        </w:rPr>
      </w:pPr>
      <w:r w:rsidRPr="0030768A">
        <w:rPr>
          <w:rFonts w:ascii="Times New Roman" w:hAnsi="Times New Roman"/>
          <w:bCs/>
          <w:sz w:val="22"/>
          <w:szCs w:val="22"/>
          <w:highlight w:val="yellow"/>
        </w:rPr>
        <w:t>droga nr 560107K (404)  Liplas –Wiatowice – 2.400mb</w:t>
      </w:r>
    </w:p>
    <w:p w14:paraId="1537CCEA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  <w:highlight w:val="yellow"/>
        </w:rPr>
      </w:pPr>
      <w:r w:rsidRPr="0030768A">
        <w:rPr>
          <w:rFonts w:ascii="Times New Roman" w:hAnsi="Times New Roman"/>
          <w:bCs/>
          <w:sz w:val="22"/>
          <w:szCs w:val="22"/>
          <w:highlight w:val="yellow"/>
        </w:rPr>
        <w:t xml:space="preserve">droga nr 560109K (407)  Gdów (ul. Cegielniana ) Liplas- </w:t>
      </w:r>
      <w:r w:rsidR="00342D14" w:rsidRPr="0030768A">
        <w:rPr>
          <w:rFonts w:ascii="Times New Roman" w:hAnsi="Times New Roman"/>
          <w:bCs/>
          <w:sz w:val="22"/>
          <w:szCs w:val="22"/>
          <w:highlight w:val="yellow"/>
        </w:rPr>
        <w:t>1.380mb</w:t>
      </w:r>
    </w:p>
    <w:p w14:paraId="18BCF10C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droga nr 560137K (76)    Gdów –Rudy- 1.000mb</w:t>
      </w:r>
    </w:p>
    <w:p w14:paraId="23780A24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  <w:highlight w:val="yellow"/>
        </w:rPr>
      </w:pPr>
      <w:r w:rsidRPr="0030768A">
        <w:rPr>
          <w:rFonts w:ascii="Times New Roman" w:hAnsi="Times New Roman"/>
          <w:bCs/>
          <w:sz w:val="22"/>
          <w:szCs w:val="22"/>
          <w:highlight w:val="yellow"/>
        </w:rPr>
        <w:t>droga nr 560112K (410)  Niegowić p.  centrum – 1.200mb</w:t>
      </w:r>
    </w:p>
    <w:p w14:paraId="4F29C412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droga nr 560163k (127)  Niegowić k. Kościoła (za Ośrodkiem Zdrowia)na Libet  -1.000mb</w:t>
      </w:r>
    </w:p>
    <w:p w14:paraId="1053BAD6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  <w:highlight w:val="yellow"/>
        </w:rPr>
      </w:pPr>
      <w:r w:rsidRPr="0030768A">
        <w:rPr>
          <w:rFonts w:ascii="Times New Roman" w:hAnsi="Times New Roman"/>
          <w:bCs/>
          <w:sz w:val="22"/>
          <w:szCs w:val="22"/>
          <w:highlight w:val="yellow"/>
        </w:rPr>
        <w:t>droga nr 560110K (408)  Niegwić-Niewiarów-Pierzchów- 2.730mb</w:t>
      </w:r>
    </w:p>
    <w:p w14:paraId="7733647A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  <w:highlight w:val="yellow"/>
        </w:rPr>
      </w:pPr>
      <w:r w:rsidRPr="0030768A">
        <w:rPr>
          <w:rFonts w:ascii="Times New Roman" w:hAnsi="Times New Roman"/>
          <w:bCs/>
          <w:sz w:val="22"/>
          <w:szCs w:val="22"/>
          <w:highlight w:val="yellow"/>
        </w:rPr>
        <w:t>droga nr 560168K (132)  Niewiarów p. wieś k. Strażnicy- 1.300mb</w:t>
      </w:r>
    </w:p>
    <w:p w14:paraId="09A29A21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droga nr 560169K (133)  Niewiarów – Niegowić (Dąbrowy)- 500mb</w:t>
      </w:r>
    </w:p>
    <w:p w14:paraId="3DFF9691" w14:textId="4777FED5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droga nr 560165K (129)  Cichawa-Przedewsie</w:t>
      </w:r>
      <w:r w:rsidR="0007068B">
        <w:rPr>
          <w:rFonts w:ascii="Times New Roman" w:hAnsi="Times New Roman"/>
          <w:bCs/>
          <w:sz w:val="22"/>
          <w:szCs w:val="22"/>
        </w:rPr>
        <w:t xml:space="preserve"> </w:t>
      </w:r>
      <w:r w:rsidRPr="0030768A">
        <w:rPr>
          <w:rFonts w:ascii="Times New Roman" w:hAnsi="Times New Roman"/>
          <w:bCs/>
          <w:sz w:val="22"/>
          <w:szCs w:val="22"/>
        </w:rPr>
        <w:t>-</w:t>
      </w:r>
      <w:r w:rsidR="0007068B">
        <w:rPr>
          <w:rFonts w:ascii="Times New Roman" w:hAnsi="Times New Roman"/>
          <w:bCs/>
          <w:sz w:val="22"/>
          <w:szCs w:val="22"/>
        </w:rPr>
        <w:t xml:space="preserve"> </w:t>
      </w:r>
      <w:r w:rsidRPr="0030768A">
        <w:rPr>
          <w:rFonts w:ascii="Times New Roman" w:hAnsi="Times New Roman"/>
          <w:bCs/>
          <w:sz w:val="22"/>
          <w:szCs w:val="22"/>
        </w:rPr>
        <w:t>4</w:t>
      </w:r>
      <w:r w:rsidR="0007068B">
        <w:rPr>
          <w:rFonts w:ascii="Times New Roman" w:hAnsi="Times New Roman"/>
          <w:bCs/>
          <w:sz w:val="22"/>
          <w:szCs w:val="22"/>
        </w:rPr>
        <w:t>5</w:t>
      </w:r>
      <w:r w:rsidRPr="0030768A">
        <w:rPr>
          <w:rFonts w:ascii="Times New Roman" w:hAnsi="Times New Roman"/>
          <w:bCs/>
          <w:sz w:val="22"/>
          <w:szCs w:val="22"/>
        </w:rPr>
        <w:t>0mb</w:t>
      </w:r>
    </w:p>
    <w:p w14:paraId="11400375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droga nr 560170K (134)  Marszowice-Korbielów -850 mb</w:t>
      </w:r>
    </w:p>
    <w:p w14:paraId="5FD15D9E" w14:textId="77777777" w:rsidR="00445A51" w:rsidRPr="0030768A" w:rsidRDefault="00445A51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droga nr 560171K (135)  Marszowice – Lassowe-700mb</w:t>
      </w:r>
    </w:p>
    <w:p w14:paraId="2630A238" w14:textId="4F78701D" w:rsidR="00C61F0F" w:rsidRDefault="00C61F0F" w:rsidP="0073132E">
      <w:pPr>
        <w:numPr>
          <w:ilvl w:val="0"/>
          <w:numId w:val="5"/>
        </w:numPr>
        <w:rPr>
          <w:rFonts w:ascii="Times New Roman" w:hAnsi="Times New Roman"/>
          <w:bCs/>
          <w:sz w:val="22"/>
          <w:szCs w:val="22"/>
        </w:rPr>
      </w:pPr>
      <w:r w:rsidRPr="00D9351B">
        <w:rPr>
          <w:rFonts w:ascii="Times New Roman" w:hAnsi="Times New Roman"/>
          <w:bCs/>
          <w:sz w:val="22"/>
          <w:szCs w:val="22"/>
          <w:highlight w:val="yellow"/>
        </w:rPr>
        <w:t xml:space="preserve">droga nr 560108K (406)  Bilczyce – koło szkoły w kierunku Liplasu </w:t>
      </w:r>
      <w:r w:rsidR="00D9351B">
        <w:rPr>
          <w:rFonts w:ascii="Times New Roman" w:hAnsi="Times New Roman"/>
          <w:bCs/>
          <w:sz w:val="22"/>
          <w:szCs w:val="22"/>
          <w:highlight w:val="yellow"/>
        </w:rPr>
        <w:t>–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="00D9351B">
        <w:rPr>
          <w:rFonts w:ascii="Times New Roman" w:hAnsi="Times New Roman"/>
          <w:bCs/>
          <w:sz w:val="22"/>
          <w:szCs w:val="22"/>
        </w:rPr>
        <w:t>1.560mb</w:t>
      </w:r>
    </w:p>
    <w:p w14:paraId="16C5BF6D" w14:textId="77777777" w:rsidR="00445A51" w:rsidRPr="0030768A" w:rsidRDefault="00445A51" w:rsidP="00BD3D92">
      <w:pPr>
        <w:ind w:left="360"/>
        <w:rPr>
          <w:rFonts w:ascii="Times New Roman" w:hAnsi="Times New Roman"/>
          <w:bCs/>
          <w:sz w:val="22"/>
          <w:szCs w:val="22"/>
        </w:rPr>
      </w:pPr>
    </w:p>
    <w:p w14:paraId="3B4D6F5F" w14:textId="61E12EF8" w:rsidR="00445A51" w:rsidRDefault="00BD0DD1" w:rsidP="00524E35">
      <w:pPr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ab/>
      </w:r>
      <w:r w:rsidR="00445A51" w:rsidRPr="0030768A">
        <w:rPr>
          <w:rFonts w:ascii="Times New Roman" w:hAnsi="Times New Roman"/>
          <w:bCs/>
          <w:sz w:val="22"/>
          <w:szCs w:val="22"/>
        </w:rPr>
        <w:t xml:space="preserve">OGÓŁEM : </w:t>
      </w:r>
      <w:r w:rsidR="00D9351B">
        <w:rPr>
          <w:rFonts w:ascii="Times New Roman" w:hAnsi="Times New Roman"/>
          <w:bCs/>
          <w:sz w:val="22"/>
          <w:szCs w:val="22"/>
        </w:rPr>
        <w:t>2</w:t>
      </w:r>
      <w:r w:rsidR="00D932D9">
        <w:rPr>
          <w:rFonts w:ascii="Times New Roman" w:hAnsi="Times New Roman"/>
          <w:bCs/>
          <w:sz w:val="22"/>
          <w:szCs w:val="22"/>
        </w:rPr>
        <w:t>0</w:t>
      </w:r>
      <w:r w:rsidR="00157E6C" w:rsidRPr="0030768A">
        <w:rPr>
          <w:rFonts w:ascii="Times New Roman" w:hAnsi="Times New Roman"/>
          <w:bCs/>
          <w:sz w:val="22"/>
          <w:szCs w:val="22"/>
        </w:rPr>
        <w:t>.</w:t>
      </w:r>
      <w:r w:rsidR="00D932D9">
        <w:rPr>
          <w:rFonts w:ascii="Times New Roman" w:hAnsi="Times New Roman"/>
          <w:bCs/>
          <w:sz w:val="22"/>
          <w:szCs w:val="22"/>
        </w:rPr>
        <w:t>9</w:t>
      </w:r>
      <w:r w:rsidR="00D9351B">
        <w:rPr>
          <w:rFonts w:ascii="Times New Roman" w:hAnsi="Times New Roman"/>
          <w:bCs/>
          <w:sz w:val="22"/>
          <w:szCs w:val="22"/>
        </w:rPr>
        <w:t xml:space="preserve">27 </w:t>
      </w:r>
      <w:r w:rsidR="00342D14" w:rsidRPr="0030768A">
        <w:rPr>
          <w:rFonts w:ascii="Times New Roman" w:hAnsi="Times New Roman"/>
          <w:bCs/>
          <w:sz w:val="22"/>
          <w:szCs w:val="22"/>
        </w:rPr>
        <w:t>mb</w:t>
      </w:r>
    </w:p>
    <w:p w14:paraId="24B660E3" w14:textId="77777777" w:rsidR="00BD0DD1" w:rsidRPr="0030768A" w:rsidRDefault="00BD0DD1" w:rsidP="00524E35">
      <w:pPr>
        <w:rPr>
          <w:rFonts w:ascii="Times New Roman" w:hAnsi="Times New Roman"/>
          <w:bCs/>
          <w:sz w:val="22"/>
          <w:szCs w:val="22"/>
        </w:rPr>
      </w:pPr>
    </w:p>
    <w:p w14:paraId="03E5F8E6" w14:textId="72AB62A3" w:rsidR="00445A51" w:rsidRPr="009F7A52" w:rsidRDefault="00445A51" w:rsidP="009F7A52">
      <w:pPr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30768A">
        <w:rPr>
          <w:rFonts w:ascii="Times New Roman" w:hAnsi="Times New Roman"/>
          <w:b/>
          <w:bCs/>
          <w:color w:val="000000"/>
          <w:sz w:val="22"/>
          <w:szCs w:val="22"/>
        </w:rPr>
        <w:t xml:space="preserve">Zestawienie dróg wewnętrznych utrzymywanych </w:t>
      </w:r>
      <w:r w:rsidR="00BD0DD1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30768A">
        <w:rPr>
          <w:rFonts w:ascii="Times New Roman" w:hAnsi="Times New Roman"/>
          <w:b/>
          <w:bCs/>
          <w:color w:val="000000"/>
          <w:sz w:val="22"/>
          <w:szCs w:val="22"/>
        </w:rPr>
        <w:t xml:space="preserve">w systemie interwencyjnym </w:t>
      </w:r>
    </w:p>
    <w:p w14:paraId="288A3372" w14:textId="77777777" w:rsidR="00445A51" w:rsidRPr="0030768A" w:rsidRDefault="00445A51" w:rsidP="00FC0A0F">
      <w:pPr>
        <w:numPr>
          <w:ilvl w:val="0"/>
          <w:numId w:val="3"/>
        </w:numPr>
        <w:tabs>
          <w:tab w:val="left" w:pos="379"/>
        </w:tabs>
        <w:ind w:left="14"/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Bilczyce (łącznik z drogą pow. w k. Dworu) - 250mb</w:t>
      </w:r>
    </w:p>
    <w:p w14:paraId="58E4767A" w14:textId="77777777" w:rsidR="00F97ACC" w:rsidRPr="0030768A" w:rsidRDefault="00F97ACC" w:rsidP="00FC0A0F">
      <w:pPr>
        <w:numPr>
          <w:ilvl w:val="0"/>
          <w:numId w:val="3"/>
        </w:numPr>
        <w:tabs>
          <w:tab w:val="left" w:pos="365"/>
        </w:tabs>
        <w:spacing w:before="5"/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Bilczyce (od szkoły do DW – wąwóz) – 200mb</w:t>
      </w:r>
    </w:p>
    <w:p w14:paraId="4FA20CE6" w14:textId="77777777" w:rsidR="00F97ACC" w:rsidRPr="0030768A" w:rsidRDefault="00F97ACC" w:rsidP="00FC0A0F">
      <w:pPr>
        <w:numPr>
          <w:ilvl w:val="0"/>
          <w:numId w:val="3"/>
        </w:numPr>
        <w:tabs>
          <w:tab w:val="left" w:pos="365"/>
        </w:tabs>
        <w:spacing w:before="5"/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Bilczyce (za szkołą) – 150mb</w:t>
      </w:r>
    </w:p>
    <w:p w14:paraId="16D5A095" w14:textId="77777777" w:rsidR="00F97ACC" w:rsidRPr="0030768A" w:rsidRDefault="00F97ACC" w:rsidP="00FC0A0F">
      <w:pPr>
        <w:numPr>
          <w:ilvl w:val="0"/>
          <w:numId w:val="3"/>
        </w:numPr>
        <w:tabs>
          <w:tab w:val="left" w:pos="365"/>
        </w:tabs>
        <w:spacing w:before="5"/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Bilczyce (boczna od DP 2020K – przed mostem w prawo) – 70mb</w:t>
      </w:r>
    </w:p>
    <w:p w14:paraId="1C7E437B" w14:textId="77777777" w:rsidR="00445A51" w:rsidRPr="0030768A" w:rsidRDefault="00445A51" w:rsidP="00FC0A0F">
      <w:pPr>
        <w:numPr>
          <w:ilvl w:val="0"/>
          <w:numId w:val="3"/>
        </w:numPr>
        <w:tabs>
          <w:tab w:val="left" w:pos="365"/>
        </w:tabs>
        <w:spacing w:before="5"/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Liplas-Podlas- 700mb</w:t>
      </w:r>
    </w:p>
    <w:p w14:paraId="32EF86DF" w14:textId="77777777" w:rsidR="00445A51" w:rsidRPr="0030768A" w:rsidRDefault="00445A51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 xml:space="preserve">droga Liplas </w:t>
      </w:r>
      <w:r w:rsidR="00CC45AF" w:rsidRPr="0030768A">
        <w:rPr>
          <w:rFonts w:ascii="Times New Roman" w:hAnsi="Times New Roman"/>
          <w:color w:val="000000"/>
          <w:sz w:val="22"/>
          <w:szCs w:val="22"/>
        </w:rPr>
        <w:t>(od figurki)</w:t>
      </w:r>
      <w:r w:rsidRPr="0030768A">
        <w:rPr>
          <w:rFonts w:ascii="Times New Roman" w:hAnsi="Times New Roman"/>
          <w:color w:val="000000"/>
          <w:sz w:val="22"/>
          <w:szCs w:val="22"/>
        </w:rPr>
        <w:t xml:space="preserve"> - 300mb</w:t>
      </w:r>
    </w:p>
    <w:p w14:paraId="2A15F3E7" w14:textId="77777777" w:rsidR="00445A51" w:rsidRPr="0030768A" w:rsidRDefault="00445A51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Liplas od Strażnicy „dołem"- 300mb</w:t>
      </w:r>
    </w:p>
    <w:p w14:paraId="273AA50F" w14:textId="77777777" w:rsidR="00445A51" w:rsidRPr="0030768A" w:rsidRDefault="00445A51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Liplas od „Strażnicy” w lewo górą -100</w:t>
      </w:r>
      <w:r w:rsidR="00BD0DD1">
        <w:rPr>
          <w:rFonts w:ascii="Times New Roman" w:hAnsi="Times New Roman"/>
          <w:color w:val="000000"/>
          <w:sz w:val="22"/>
          <w:szCs w:val="22"/>
        </w:rPr>
        <w:t>mb</w:t>
      </w:r>
    </w:p>
    <w:p w14:paraId="0FDAF683" w14:textId="77777777" w:rsidR="00F97ACC" w:rsidRPr="0030768A" w:rsidRDefault="00CC45AF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Liplas (koło stawu</w:t>
      </w:r>
      <w:r w:rsidR="00F97ACC" w:rsidRPr="0030768A">
        <w:rPr>
          <w:rFonts w:ascii="Times New Roman" w:hAnsi="Times New Roman"/>
          <w:color w:val="000000"/>
          <w:sz w:val="22"/>
          <w:szCs w:val="22"/>
        </w:rPr>
        <w:t>) – 200mb</w:t>
      </w:r>
    </w:p>
    <w:p w14:paraId="5E2FACB2" w14:textId="77777777" w:rsidR="00445A51" w:rsidRPr="0030768A" w:rsidRDefault="00445A51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Wiatowice Podlas - 800mb</w:t>
      </w:r>
    </w:p>
    <w:p w14:paraId="51C98984" w14:textId="3B35032C" w:rsidR="00F97ACC" w:rsidRPr="0030768A" w:rsidRDefault="00F97ACC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 xml:space="preserve">droga Wiatwoice (na Dwór) – </w:t>
      </w:r>
      <w:r w:rsidR="007308C9">
        <w:rPr>
          <w:rFonts w:ascii="Times New Roman" w:hAnsi="Times New Roman"/>
          <w:color w:val="000000"/>
          <w:sz w:val="22"/>
          <w:szCs w:val="22"/>
        </w:rPr>
        <w:t>427</w:t>
      </w:r>
      <w:r w:rsidRPr="0030768A">
        <w:rPr>
          <w:rFonts w:ascii="Times New Roman" w:hAnsi="Times New Roman"/>
          <w:color w:val="000000"/>
          <w:sz w:val="22"/>
          <w:szCs w:val="22"/>
        </w:rPr>
        <w:t>mb</w:t>
      </w:r>
    </w:p>
    <w:p w14:paraId="3BAD61B3" w14:textId="73D3D485" w:rsidR="00445A51" w:rsidRPr="0030768A" w:rsidRDefault="00445A51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 xml:space="preserve">droga Wiatowice </w:t>
      </w:r>
      <w:r w:rsidR="00E27784" w:rsidRPr="0030768A">
        <w:rPr>
          <w:rFonts w:ascii="Times New Roman" w:hAnsi="Times New Roman"/>
          <w:color w:val="000000"/>
          <w:sz w:val="22"/>
          <w:szCs w:val="22"/>
        </w:rPr>
        <w:t>(kociarnia pod Górę)</w:t>
      </w:r>
      <w:r w:rsidRPr="0030768A">
        <w:rPr>
          <w:rFonts w:ascii="Times New Roman" w:hAnsi="Times New Roman"/>
          <w:color w:val="000000"/>
          <w:sz w:val="22"/>
          <w:szCs w:val="22"/>
        </w:rPr>
        <w:t xml:space="preserve"> – </w:t>
      </w:r>
      <w:r w:rsidR="000E033F">
        <w:rPr>
          <w:rFonts w:ascii="Times New Roman" w:hAnsi="Times New Roman"/>
          <w:color w:val="000000"/>
          <w:sz w:val="22"/>
          <w:szCs w:val="22"/>
        </w:rPr>
        <w:t>7</w:t>
      </w:r>
      <w:r w:rsidRPr="0030768A">
        <w:rPr>
          <w:rFonts w:ascii="Times New Roman" w:hAnsi="Times New Roman"/>
          <w:color w:val="000000"/>
          <w:sz w:val="22"/>
          <w:szCs w:val="22"/>
        </w:rPr>
        <w:t>00mb</w:t>
      </w:r>
    </w:p>
    <w:p w14:paraId="0589D437" w14:textId="77777777" w:rsidR="00445A51" w:rsidRPr="0030768A" w:rsidRDefault="00445A51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Wiatowice (Górą</w:t>
      </w:r>
      <w:r w:rsidR="00E27784" w:rsidRPr="0030768A">
        <w:rPr>
          <w:rFonts w:ascii="Times New Roman" w:hAnsi="Times New Roman"/>
          <w:color w:val="000000"/>
          <w:sz w:val="22"/>
          <w:szCs w:val="22"/>
        </w:rPr>
        <w:t xml:space="preserve"> - wzdłuż lasu Zboreckiego)</w:t>
      </w:r>
      <w:r w:rsidRPr="0030768A">
        <w:rPr>
          <w:rFonts w:ascii="Times New Roman" w:hAnsi="Times New Roman"/>
          <w:color w:val="000000"/>
          <w:sz w:val="22"/>
          <w:szCs w:val="22"/>
        </w:rPr>
        <w:t xml:space="preserve"> - 800</w:t>
      </w:r>
      <w:r w:rsidR="00E451A4" w:rsidRPr="0030768A">
        <w:rPr>
          <w:rFonts w:ascii="Times New Roman" w:hAnsi="Times New Roman"/>
          <w:color w:val="000000"/>
          <w:sz w:val="22"/>
          <w:szCs w:val="22"/>
        </w:rPr>
        <w:t>mb</w:t>
      </w:r>
    </w:p>
    <w:p w14:paraId="139F00B3" w14:textId="77777777" w:rsidR="00E451A4" w:rsidRDefault="00E451A4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droga Wiatowice (za strażnicą) - 210mb</w:t>
      </w:r>
    </w:p>
    <w:p w14:paraId="7554F580" w14:textId="3B635E2E" w:rsidR="00A94D1F" w:rsidRPr="0030768A" w:rsidRDefault="00A94D1F" w:rsidP="00FC0A0F">
      <w:pPr>
        <w:numPr>
          <w:ilvl w:val="0"/>
          <w:numId w:val="3"/>
        </w:num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droga Wiatowicce (boczna od DG 560107K) wzdłuż cieku wodnego – 253 mb</w:t>
      </w:r>
    </w:p>
    <w:p w14:paraId="55EA87C7" w14:textId="77777777" w:rsidR="00445A51" w:rsidRPr="0030768A" w:rsidRDefault="00445A51" w:rsidP="009E3B57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1</w:t>
      </w:r>
      <w:r w:rsidR="00DC5272" w:rsidRPr="0030768A">
        <w:rPr>
          <w:rFonts w:ascii="Times New Roman" w:hAnsi="Times New Roman"/>
          <w:color w:val="000000"/>
          <w:sz w:val="22"/>
          <w:szCs w:val="22"/>
        </w:rPr>
        <w:t>6</w:t>
      </w:r>
      <w:r w:rsidRPr="0030768A">
        <w:rPr>
          <w:rFonts w:ascii="Times New Roman" w:hAnsi="Times New Roman"/>
          <w:color w:val="000000"/>
          <w:sz w:val="22"/>
          <w:szCs w:val="22"/>
        </w:rPr>
        <w:t>.droga Niegowić „Za Kościołem w k. Wiatowic" -600mb</w:t>
      </w:r>
    </w:p>
    <w:p w14:paraId="2167B257" w14:textId="77777777" w:rsidR="00445A51" w:rsidRPr="0030768A" w:rsidRDefault="00445A51" w:rsidP="00F2674A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1</w:t>
      </w:r>
      <w:r w:rsidR="00DC5272" w:rsidRPr="0030768A">
        <w:rPr>
          <w:rFonts w:ascii="Times New Roman" w:hAnsi="Times New Roman"/>
          <w:color w:val="000000"/>
          <w:sz w:val="22"/>
          <w:szCs w:val="22"/>
        </w:rPr>
        <w:t>7</w:t>
      </w:r>
      <w:r w:rsidRPr="0030768A">
        <w:rPr>
          <w:rFonts w:ascii="Times New Roman" w:hAnsi="Times New Roman"/>
          <w:color w:val="000000"/>
          <w:sz w:val="22"/>
          <w:szCs w:val="22"/>
        </w:rPr>
        <w:t xml:space="preserve">.droga Niegowić „Za Ośrodkiem </w:t>
      </w:r>
      <w:r w:rsidR="00E27784" w:rsidRPr="0030768A">
        <w:rPr>
          <w:rFonts w:ascii="Times New Roman" w:hAnsi="Times New Roman"/>
          <w:color w:val="000000"/>
          <w:sz w:val="22"/>
          <w:szCs w:val="22"/>
        </w:rPr>
        <w:t>zdrowia</w:t>
      </w:r>
      <w:r w:rsidRPr="0030768A">
        <w:rPr>
          <w:rFonts w:ascii="Times New Roman" w:hAnsi="Times New Roman"/>
          <w:color w:val="000000"/>
          <w:sz w:val="22"/>
          <w:szCs w:val="22"/>
        </w:rPr>
        <w:t>" -300mb</w:t>
      </w:r>
    </w:p>
    <w:p w14:paraId="22316D4D" w14:textId="77777777" w:rsidR="00F97ACC" w:rsidRPr="0030768A" w:rsidRDefault="00445A51" w:rsidP="00F2674A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1</w:t>
      </w:r>
      <w:r w:rsidR="00DC5272" w:rsidRPr="0030768A">
        <w:rPr>
          <w:rFonts w:ascii="Times New Roman" w:hAnsi="Times New Roman"/>
          <w:color w:val="000000"/>
          <w:sz w:val="22"/>
          <w:szCs w:val="22"/>
        </w:rPr>
        <w:t>8</w:t>
      </w:r>
      <w:r w:rsidRPr="0030768A">
        <w:rPr>
          <w:rFonts w:ascii="Times New Roman" w:hAnsi="Times New Roman"/>
          <w:color w:val="000000"/>
          <w:sz w:val="22"/>
          <w:szCs w:val="22"/>
        </w:rPr>
        <w:t>.</w:t>
      </w:r>
      <w:r w:rsidR="00F97ACC" w:rsidRPr="0030768A">
        <w:rPr>
          <w:rFonts w:ascii="Times New Roman" w:hAnsi="Times New Roman"/>
          <w:color w:val="000000"/>
          <w:sz w:val="22"/>
          <w:szCs w:val="22"/>
        </w:rPr>
        <w:t xml:space="preserve"> droga Niewiarów ( </w:t>
      </w:r>
      <w:r w:rsidR="00E27784" w:rsidRPr="0030768A">
        <w:rPr>
          <w:rFonts w:ascii="Times New Roman" w:hAnsi="Times New Roman"/>
          <w:color w:val="000000"/>
          <w:sz w:val="22"/>
          <w:szCs w:val="22"/>
        </w:rPr>
        <w:t>boczna od DG 560168K</w:t>
      </w:r>
      <w:r w:rsidR="00F97ACC" w:rsidRPr="0030768A">
        <w:rPr>
          <w:rFonts w:ascii="Times New Roman" w:hAnsi="Times New Roman"/>
          <w:color w:val="000000"/>
          <w:sz w:val="22"/>
          <w:szCs w:val="22"/>
        </w:rPr>
        <w:t>) – 300mb</w:t>
      </w:r>
    </w:p>
    <w:p w14:paraId="5D3AF791" w14:textId="77777777" w:rsidR="00445A51" w:rsidRPr="0030768A" w:rsidRDefault="00DC5272" w:rsidP="00F2674A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19</w:t>
      </w:r>
      <w:r w:rsidR="00F97ACC" w:rsidRPr="0030768A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445A51" w:rsidRPr="0030768A">
        <w:rPr>
          <w:rFonts w:ascii="Times New Roman" w:hAnsi="Times New Roman"/>
          <w:color w:val="000000"/>
          <w:sz w:val="22"/>
          <w:szCs w:val="22"/>
        </w:rPr>
        <w:t>droga Niewiarów (do wsi na most) - 200 mb</w:t>
      </w:r>
    </w:p>
    <w:p w14:paraId="3A38524A" w14:textId="77777777" w:rsidR="00445A51" w:rsidRPr="0030768A" w:rsidRDefault="00DC5272" w:rsidP="00FC0A0F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20</w:t>
      </w:r>
      <w:r w:rsidR="00445A51" w:rsidRPr="0030768A">
        <w:rPr>
          <w:rFonts w:ascii="Times New Roman" w:hAnsi="Times New Roman"/>
          <w:color w:val="000000"/>
          <w:sz w:val="22"/>
          <w:szCs w:val="22"/>
        </w:rPr>
        <w:t xml:space="preserve">.droga Niewiarów </w:t>
      </w:r>
      <w:r w:rsidR="00E27784" w:rsidRPr="0030768A">
        <w:rPr>
          <w:rFonts w:ascii="Times New Roman" w:hAnsi="Times New Roman"/>
          <w:color w:val="000000"/>
          <w:sz w:val="22"/>
          <w:szCs w:val="22"/>
        </w:rPr>
        <w:t>(boczna od Zielonej)</w:t>
      </w:r>
      <w:r w:rsidR="00445A51" w:rsidRPr="0030768A">
        <w:rPr>
          <w:rFonts w:ascii="Times New Roman" w:hAnsi="Times New Roman"/>
          <w:color w:val="000000"/>
          <w:sz w:val="22"/>
          <w:szCs w:val="22"/>
        </w:rPr>
        <w:t>- 400mb.</w:t>
      </w:r>
    </w:p>
    <w:p w14:paraId="1DB9A7D8" w14:textId="77777777" w:rsidR="00445A51" w:rsidRPr="0030768A" w:rsidRDefault="00F97ACC" w:rsidP="00FC0A0F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2</w:t>
      </w:r>
      <w:r w:rsidR="00DC5272" w:rsidRPr="0030768A">
        <w:rPr>
          <w:rFonts w:ascii="Times New Roman" w:hAnsi="Times New Roman"/>
          <w:color w:val="000000"/>
          <w:sz w:val="22"/>
          <w:szCs w:val="22"/>
        </w:rPr>
        <w:t>1</w:t>
      </w:r>
      <w:r w:rsidRPr="0030768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45A51" w:rsidRPr="0030768A">
        <w:rPr>
          <w:rFonts w:ascii="Times New Roman" w:hAnsi="Times New Roman"/>
          <w:color w:val="000000"/>
          <w:sz w:val="22"/>
          <w:szCs w:val="22"/>
        </w:rPr>
        <w:t>.droga Niewiarów za Komisem - 80Omb</w:t>
      </w:r>
    </w:p>
    <w:p w14:paraId="7668BD77" w14:textId="77777777" w:rsidR="00445A51" w:rsidRPr="0030768A" w:rsidRDefault="00E27784" w:rsidP="00FC0A0F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30768A">
        <w:rPr>
          <w:rFonts w:ascii="Times New Roman" w:hAnsi="Times New Roman"/>
          <w:color w:val="000000"/>
          <w:sz w:val="22"/>
          <w:szCs w:val="22"/>
        </w:rPr>
        <w:t>22</w:t>
      </w:r>
      <w:r w:rsidR="00445A51" w:rsidRPr="0030768A">
        <w:rPr>
          <w:rFonts w:ascii="Times New Roman" w:hAnsi="Times New Roman"/>
          <w:color w:val="000000"/>
          <w:sz w:val="22"/>
          <w:szCs w:val="22"/>
        </w:rPr>
        <w:t xml:space="preserve">.droga Marszowice </w:t>
      </w:r>
      <w:r w:rsidRPr="0030768A">
        <w:rPr>
          <w:rFonts w:ascii="Times New Roman" w:hAnsi="Times New Roman"/>
          <w:color w:val="000000"/>
          <w:sz w:val="22"/>
          <w:szCs w:val="22"/>
        </w:rPr>
        <w:t>(drogi boczne w lewo od drogi Lassowe)-6</w:t>
      </w:r>
      <w:r w:rsidR="00445A51" w:rsidRPr="0030768A">
        <w:rPr>
          <w:rFonts w:ascii="Times New Roman" w:hAnsi="Times New Roman"/>
          <w:color w:val="000000"/>
          <w:sz w:val="22"/>
          <w:szCs w:val="22"/>
        </w:rPr>
        <w:t>50mb</w:t>
      </w:r>
    </w:p>
    <w:p w14:paraId="2B3980AF" w14:textId="77777777" w:rsidR="00912A1D" w:rsidRPr="0030768A" w:rsidRDefault="00E27784" w:rsidP="00070740">
      <w:p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23</w:t>
      </w:r>
      <w:r w:rsidR="00445A51" w:rsidRPr="0030768A">
        <w:rPr>
          <w:rFonts w:ascii="Times New Roman" w:hAnsi="Times New Roman"/>
          <w:bCs/>
          <w:sz w:val="22"/>
          <w:szCs w:val="22"/>
        </w:rPr>
        <w:t xml:space="preserve">.droga Krakuszowice </w:t>
      </w:r>
      <w:r w:rsidRPr="0030768A">
        <w:rPr>
          <w:rFonts w:ascii="Times New Roman" w:hAnsi="Times New Roman"/>
          <w:bCs/>
          <w:sz w:val="22"/>
          <w:szCs w:val="22"/>
        </w:rPr>
        <w:t>(boczna od DG 560105</w:t>
      </w:r>
      <w:r w:rsidR="00445A51" w:rsidRPr="0030768A">
        <w:rPr>
          <w:rFonts w:ascii="Times New Roman" w:hAnsi="Times New Roman"/>
          <w:bCs/>
          <w:sz w:val="22"/>
          <w:szCs w:val="22"/>
        </w:rPr>
        <w:t xml:space="preserve"> – 150 mb.</w:t>
      </w:r>
    </w:p>
    <w:p w14:paraId="580A7631" w14:textId="77777777" w:rsidR="00D423E8" w:rsidRPr="0030768A" w:rsidRDefault="00DC5272" w:rsidP="00070740">
      <w:pPr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2</w:t>
      </w:r>
      <w:r w:rsidR="00E27784" w:rsidRPr="0030768A">
        <w:rPr>
          <w:rFonts w:ascii="Times New Roman" w:hAnsi="Times New Roman"/>
          <w:bCs/>
          <w:sz w:val="22"/>
          <w:szCs w:val="22"/>
        </w:rPr>
        <w:t>4. droga Marszowice (boczne w prawo – od LASSOWE) – 34</w:t>
      </w:r>
      <w:r w:rsidR="00D423E8" w:rsidRPr="0030768A">
        <w:rPr>
          <w:rFonts w:ascii="Times New Roman" w:hAnsi="Times New Roman"/>
          <w:bCs/>
          <w:sz w:val="22"/>
          <w:szCs w:val="22"/>
        </w:rPr>
        <w:t>0</w:t>
      </w:r>
      <w:r w:rsidR="00912A1D" w:rsidRPr="0030768A">
        <w:rPr>
          <w:rFonts w:ascii="Times New Roman" w:hAnsi="Times New Roman"/>
          <w:bCs/>
          <w:sz w:val="22"/>
          <w:szCs w:val="22"/>
        </w:rPr>
        <w:t>mb</w:t>
      </w:r>
    </w:p>
    <w:p w14:paraId="24650D9E" w14:textId="77777777" w:rsidR="00DC5272" w:rsidRPr="0030768A" w:rsidRDefault="00BD0DD1" w:rsidP="00070740">
      <w:pPr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25</w:t>
      </w:r>
      <w:r w:rsidR="00DC5272" w:rsidRPr="0030768A">
        <w:rPr>
          <w:rFonts w:ascii="Times New Roman" w:hAnsi="Times New Roman"/>
          <w:bCs/>
          <w:sz w:val="22"/>
          <w:szCs w:val="22"/>
        </w:rPr>
        <w:t>. droga Marszowice (</w:t>
      </w:r>
      <w:r w:rsidR="00E27784" w:rsidRPr="0030768A">
        <w:rPr>
          <w:rFonts w:ascii="Times New Roman" w:hAnsi="Times New Roman"/>
          <w:bCs/>
          <w:sz w:val="22"/>
          <w:szCs w:val="22"/>
        </w:rPr>
        <w:t>boczna w prawo od DP Marszowice - Niegowić</w:t>
      </w:r>
      <w:r w:rsidR="00DC5272" w:rsidRPr="0030768A">
        <w:rPr>
          <w:rFonts w:ascii="Times New Roman" w:hAnsi="Times New Roman"/>
          <w:bCs/>
          <w:sz w:val="22"/>
          <w:szCs w:val="22"/>
        </w:rPr>
        <w:t xml:space="preserve"> - 80mb</w:t>
      </w:r>
    </w:p>
    <w:p w14:paraId="53C83BBE" w14:textId="7C9BCD46" w:rsidR="00445A51" w:rsidRDefault="00BD0DD1" w:rsidP="00070740">
      <w:pPr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26</w:t>
      </w:r>
      <w:r w:rsidR="005D0E54" w:rsidRPr="0030768A">
        <w:rPr>
          <w:rFonts w:ascii="Times New Roman" w:hAnsi="Times New Roman"/>
          <w:bCs/>
          <w:sz w:val="22"/>
          <w:szCs w:val="22"/>
        </w:rPr>
        <w:t>.droga Liplas w kierunku dworu (boczna od DP) - 100mb</w:t>
      </w:r>
    </w:p>
    <w:p w14:paraId="001EFF1A" w14:textId="19A5D024" w:rsidR="00344E72" w:rsidRDefault="00344E72" w:rsidP="00070740">
      <w:pPr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27. droga Niegowić – od DP w lewo (za przedszkolem) – 100mb</w:t>
      </w:r>
    </w:p>
    <w:p w14:paraId="3EDE480A" w14:textId="1441D51F" w:rsidR="00612A5B" w:rsidRDefault="00612A5B" w:rsidP="00070740">
      <w:pPr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28.droga Niegowić – od DP pod Krzyż (dz. nr 139) – 300mb</w:t>
      </w:r>
    </w:p>
    <w:p w14:paraId="7AF648FB" w14:textId="289CD4A9" w:rsidR="00A94D1F" w:rsidRPr="0030768A" w:rsidRDefault="00A94D1F" w:rsidP="00070740">
      <w:pPr>
        <w:rPr>
          <w:rFonts w:ascii="Times New Roman" w:hAnsi="Times New Roman"/>
          <w:bCs/>
          <w:sz w:val="22"/>
          <w:szCs w:val="22"/>
        </w:rPr>
      </w:pPr>
    </w:p>
    <w:p w14:paraId="73AA589F" w14:textId="2B79F537" w:rsidR="00445A51" w:rsidRPr="0030768A" w:rsidRDefault="00445A51" w:rsidP="009F7A52">
      <w:pPr>
        <w:jc w:val="right"/>
        <w:rPr>
          <w:rFonts w:ascii="Times New Roman" w:hAnsi="Times New Roman"/>
          <w:bCs/>
          <w:sz w:val="22"/>
          <w:szCs w:val="22"/>
        </w:rPr>
      </w:pPr>
      <w:r w:rsidRPr="0030768A">
        <w:rPr>
          <w:rFonts w:ascii="Times New Roman" w:hAnsi="Times New Roman"/>
          <w:bCs/>
          <w:sz w:val="22"/>
          <w:szCs w:val="22"/>
        </w:rPr>
        <w:t>OGÓŁEM:</w:t>
      </w:r>
      <w:r w:rsidR="00612A5B">
        <w:rPr>
          <w:rFonts w:ascii="Times New Roman" w:hAnsi="Times New Roman"/>
          <w:bCs/>
          <w:sz w:val="22"/>
          <w:szCs w:val="22"/>
        </w:rPr>
        <w:t>10</w:t>
      </w:r>
      <w:r w:rsidRPr="0030768A">
        <w:rPr>
          <w:rFonts w:ascii="Times New Roman" w:hAnsi="Times New Roman"/>
          <w:bCs/>
          <w:sz w:val="22"/>
          <w:szCs w:val="22"/>
        </w:rPr>
        <w:t>.</w:t>
      </w:r>
      <w:r w:rsidR="00A94D1F">
        <w:rPr>
          <w:rFonts w:ascii="Times New Roman" w:hAnsi="Times New Roman"/>
          <w:bCs/>
          <w:sz w:val="22"/>
          <w:szCs w:val="22"/>
        </w:rPr>
        <w:t>3</w:t>
      </w:r>
      <w:r w:rsidR="007308C9">
        <w:rPr>
          <w:rFonts w:ascii="Times New Roman" w:hAnsi="Times New Roman"/>
          <w:bCs/>
          <w:sz w:val="22"/>
          <w:szCs w:val="22"/>
        </w:rPr>
        <w:t>80</w:t>
      </w:r>
      <w:r w:rsidRPr="0030768A">
        <w:rPr>
          <w:rFonts w:ascii="Times New Roman" w:hAnsi="Times New Roman"/>
          <w:bCs/>
          <w:sz w:val="22"/>
          <w:szCs w:val="22"/>
        </w:rPr>
        <w:t>MB</w:t>
      </w:r>
    </w:p>
    <w:p w14:paraId="0C4C7DDD" w14:textId="77777777" w:rsidR="006D21C9" w:rsidRDefault="00445A51" w:rsidP="00070740">
      <w:pPr>
        <w:rPr>
          <w:rFonts w:ascii="Times New Roman" w:hAnsi="Times New Roman"/>
          <w:iCs/>
          <w:color w:val="000000"/>
          <w:sz w:val="22"/>
          <w:szCs w:val="22"/>
        </w:rPr>
      </w:pPr>
      <w:r w:rsidRPr="0059798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     </w:t>
      </w:r>
      <w:r w:rsidR="005A45B2">
        <w:rPr>
          <w:rFonts w:ascii="Times New Roman" w:hAnsi="Times New Roman"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Cs/>
          <w:color w:val="000000"/>
          <w:sz w:val="22"/>
          <w:szCs w:val="22"/>
        </w:rPr>
        <w:tab/>
      </w:r>
      <w:r w:rsidRPr="0059798A">
        <w:rPr>
          <w:rFonts w:ascii="Times New Roman" w:hAnsi="Times New Roman"/>
          <w:iCs/>
          <w:color w:val="000000"/>
          <w:sz w:val="22"/>
          <w:szCs w:val="22"/>
        </w:rPr>
        <w:t xml:space="preserve"> </w:t>
      </w:r>
    </w:p>
    <w:p w14:paraId="267B7E23" w14:textId="77777777" w:rsidR="009F7A52" w:rsidRDefault="009F7A52" w:rsidP="00977474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BD4A19F" w14:textId="1E33B757" w:rsidR="00D34360" w:rsidRPr="00BE203E" w:rsidRDefault="00D34360" w:rsidP="00977474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47490C54" w14:textId="77777777" w:rsidR="00445A51" w:rsidRPr="00BE203E" w:rsidRDefault="00445A51" w:rsidP="00E93830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  <w:r w:rsidRPr="00BE203E">
        <w:rPr>
          <w:rFonts w:ascii="Times New Roman" w:hAnsi="Times New Roman"/>
          <w:i/>
          <w:iCs/>
          <w:color w:val="000000"/>
          <w:sz w:val="22"/>
          <w:szCs w:val="22"/>
        </w:rPr>
        <w:t>Załącznik</w:t>
      </w:r>
      <w:r w:rsidR="00E93830" w:rsidRPr="00BE203E">
        <w:rPr>
          <w:rFonts w:ascii="Times New Roman" w:hAnsi="Times New Roman"/>
          <w:i/>
          <w:iCs/>
          <w:color w:val="000000"/>
          <w:sz w:val="22"/>
          <w:szCs w:val="22"/>
        </w:rPr>
        <w:t xml:space="preserve">   </w:t>
      </w:r>
      <w:r w:rsidR="00D34360" w:rsidRPr="00BE203E">
        <w:rPr>
          <w:rFonts w:ascii="Times New Roman" w:hAnsi="Times New Roman"/>
          <w:i/>
          <w:iCs/>
          <w:color w:val="000000"/>
          <w:sz w:val="22"/>
          <w:szCs w:val="22"/>
        </w:rPr>
        <w:t>Do części</w:t>
      </w:r>
      <w:r w:rsidRPr="00BE203E">
        <w:rPr>
          <w:rFonts w:ascii="Times New Roman" w:hAnsi="Times New Roman"/>
          <w:i/>
          <w:iCs/>
          <w:color w:val="000000"/>
          <w:sz w:val="22"/>
          <w:szCs w:val="22"/>
        </w:rPr>
        <w:t xml:space="preserve">  nr 4.</w:t>
      </w:r>
    </w:p>
    <w:p w14:paraId="586ADBDD" w14:textId="77777777" w:rsidR="00445A51" w:rsidRPr="00BE203E" w:rsidRDefault="00445A51" w:rsidP="00977474">
      <w:pPr>
        <w:spacing w:line="100" w:lineRule="atLeast"/>
        <w:rPr>
          <w:rFonts w:ascii="Times New Roman" w:hAnsi="Times New Roman"/>
          <w:i/>
          <w:sz w:val="22"/>
          <w:szCs w:val="22"/>
        </w:rPr>
      </w:pPr>
    </w:p>
    <w:p w14:paraId="168195F6" w14:textId="134DE912" w:rsidR="00445A51" w:rsidRPr="00BE203E" w:rsidRDefault="00445A51" w:rsidP="0097747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b/>
          <w:bCs/>
          <w:sz w:val="22"/>
          <w:szCs w:val="22"/>
        </w:rPr>
        <w:t xml:space="preserve">Wykaz dróg gminnych publicznych objętych zimowym utrzymaniem dróg w </w:t>
      </w:r>
      <w:r w:rsidR="00AB7DFA">
        <w:rPr>
          <w:rFonts w:ascii="Times New Roman" w:hAnsi="Times New Roman"/>
          <w:b/>
          <w:bCs/>
          <w:color w:val="000000"/>
          <w:sz w:val="22"/>
          <w:szCs w:val="22"/>
        </w:rPr>
        <w:t>okresie zimowym 202</w:t>
      </w:r>
      <w:r w:rsidR="00845884">
        <w:rPr>
          <w:rFonts w:ascii="Times New Roman" w:hAnsi="Times New Roman"/>
          <w:b/>
          <w:bCs/>
          <w:color w:val="000000"/>
          <w:sz w:val="22"/>
          <w:szCs w:val="22"/>
        </w:rPr>
        <w:t>4</w:t>
      </w:r>
      <w:r w:rsidR="00D423E8" w:rsidRPr="00BE203E">
        <w:rPr>
          <w:rFonts w:ascii="Times New Roman" w:hAnsi="Times New Roman"/>
          <w:b/>
          <w:bCs/>
          <w:color w:val="000000"/>
          <w:sz w:val="22"/>
          <w:szCs w:val="22"/>
        </w:rPr>
        <w:t>/20</w:t>
      </w:r>
      <w:r w:rsidR="00AB7DFA">
        <w:rPr>
          <w:rFonts w:ascii="Times New Roman" w:hAnsi="Times New Roman"/>
          <w:b/>
          <w:bCs/>
          <w:color w:val="000000"/>
          <w:sz w:val="22"/>
          <w:szCs w:val="22"/>
        </w:rPr>
        <w:t>2</w:t>
      </w:r>
      <w:r w:rsidR="00845884">
        <w:rPr>
          <w:rFonts w:ascii="Times New Roman" w:hAnsi="Times New Roman"/>
          <w:b/>
          <w:bCs/>
          <w:color w:val="000000"/>
          <w:sz w:val="22"/>
          <w:szCs w:val="22"/>
        </w:rPr>
        <w:t>5</w:t>
      </w:r>
      <w:r w:rsidR="008D4DE7" w:rsidRPr="00BE203E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BE203E">
        <w:rPr>
          <w:rFonts w:ascii="Times New Roman" w:hAnsi="Times New Roman"/>
          <w:b/>
          <w:bCs/>
          <w:sz w:val="22"/>
          <w:szCs w:val="22"/>
        </w:rPr>
        <w:t xml:space="preserve">wraz z zaznaczonymi </w:t>
      </w:r>
      <w:r w:rsidR="00704C32" w:rsidRPr="00BE203E">
        <w:rPr>
          <w:rFonts w:ascii="Times New Roman" w:hAnsi="Times New Roman"/>
          <w:b/>
          <w:bCs/>
          <w:sz w:val="22"/>
          <w:szCs w:val="22"/>
        </w:rPr>
        <w:t xml:space="preserve">kolorem żółtym </w:t>
      </w:r>
      <w:r w:rsidRPr="00BE203E">
        <w:rPr>
          <w:rFonts w:ascii="Times New Roman" w:hAnsi="Times New Roman"/>
          <w:b/>
          <w:bCs/>
          <w:sz w:val="22"/>
          <w:szCs w:val="22"/>
        </w:rPr>
        <w:t>trasami komunikacyjnymi dowozu dzieci do szkół przewidzianych</w:t>
      </w:r>
      <w:r w:rsidR="007B0EC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7B0EC9">
        <w:rPr>
          <w:rFonts w:ascii="Times New Roman" w:hAnsi="Times New Roman"/>
          <w:b/>
          <w:bCs/>
          <w:sz w:val="22"/>
          <w:szCs w:val="22"/>
        </w:rPr>
        <w:t>oraz kolorem niebieskim  - chodników,</w:t>
      </w:r>
      <w:r w:rsidR="007B0EC9" w:rsidRPr="006A40C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BE203E">
        <w:rPr>
          <w:rFonts w:ascii="Times New Roman" w:hAnsi="Times New Roman"/>
          <w:b/>
          <w:bCs/>
          <w:sz w:val="22"/>
          <w:szCs w:val="22"/>
        </w:rPr>
        <w:t xml:space="preserve"> do odśnieżania w pierwszej kolejności</w:t>
      </w:r>
    </w:p>
    <w:p w14:paraId="0462CEB2" w14:textId="77777777" w:rsidR="00445A51" w:rsidRPr="00BE203E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5DA02B59" w14:textId="77777777" w:rsidR="00445A51" w:rsidRPr="00BE203E" w:rsidRDefault="00445A51" w:rsidP="007A1393">
      <w:pPr>
        <w:numPr>
          <w:ilvl w:val="0"/>
          <w:numId w:val="9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 560117K (418)      Podolany</w:t>
      </w:r>
      <w:r w:rsidR="0044039F" w:rsidRPr="00BE203E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-</w:t>
      </w:r>
      <w:r w:rsidR="0044039F" w:rsidRPr="00BE203E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Jaroszówka</w:t>
      </w:r>
      <w:r w:rsidR="00DF6AA5" w:rsidRPr="00BE203E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- 2.600mb</w:t>
      </w:r>
    </w:p>
    <w:p w14:paraId="64ABE75F" w14:textId="77777777" w:rsidR="00445A51" w:rsidRPr="00BE203E" w:rsidRDefault="00445A51" w:rsidP="007A1393">
      <w:pPr>
        <w:numPr>
          <w:ilvl w:val="0"/>
          <w:numId w:val="9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 560118K (419)      Klęczana –Podolany -3.400mb</w:t>
      </w:r>
    </w:p>
    <w:p w14:paraId="31D812E3" w14:textId="77777777" w:rsidR="00445A51" w:rsidRPr="00BE203E" w:rsidRDefault="00445A51" w:rsidP="007A1393">
      <w:pPr>
        <w:numPr>
          <w:ilvl w:val="0"/>
          <w:numId w:val="9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droga nr 560136K (455)      Zagórzany-Lubomierz – </w:t>
      </w:r>
      <w:r w:rsidR="000F69BD" w:rsidRPr="00BE203E">
        <w:rPr>
          <w:rFonts w:ascii="Times New Roman" w:hAnsi="Times New Roman"/>
          <w:color w:val="000000"/>
          <w:sz w:val="22"/>
          <w:szCs w:val="22"/>
          <w:highlight w:val="yellow"/>
        </w:rPr>
        <w:t>1.700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mb</w:t>
      </w:r>
    </w:p>
    <w:p w14:paraId="49594D1B" w14:textId="77777777" w:rsidR="00445A51" w:rsidRPr="00BE203E" w:rsidRDefault="00445A51" w:rsidP="007A1393">
      <w:pPr>
        <w:numPr>
          <w:ilvl w:val="0"/>
          <w:numId w:val="9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droga nr 560135K (454)      Zalesiany-Gruszów – 200mb</w:t>
      </w:r>
    </w:p>
    <w:p w14:paraId="01EFD8F5" w14:textId="77777777" w:rsidR="00445A51" w:rsidRPr="00BE203E" w:rsidRDefault="00445A51" w:rsidP="007A1393">
      <w:pPr>
        <w:numPr>
          <w:ilvl w:val="0"/>
          <w:numId w:val="9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 560140K (79)        Zagórzany –Lubomierz – 1.350mb</w:t>
      </w:r>
    </w:p>
    <w:p w14:paraId="6962E1CE" w14:textId="77777777" w:rsidR="00445A51" w:rsidRPr="00BE203E" w:rsidRDefault="00445A51" w:rsidP="007A1393">
      <w:pPr>
        <w:numPr>
          <w:ilvl w:val="0"/>
          <w:numId w:val="9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droga nr 560119K (420)      Zagórzany-Kobylec – 1.000mb</w:t>
      </w:r>
    </w:p>
    <w:p w14:paraId="117D7B86" w14:textId="77777777" w:rsidR="00445A51" w:rsidRPr="00BE203E" w:rsidRDefault="00445A51" w:rsidP="007A1393">
      <w:pPr>
        <w:numPr>
          <w:ilvl w:val="0"/>
          <w:numId w:val="9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droga nr 560141K (80)        Zręczyce-Zaprzykopie – 1.000mb</w:t>
      </w:r>
    </w:p>
    <w:p w14:paraId="15F88C70" w14:textId="77777777" w:rsidR="00445A51" w:rsidRPr="00BE203E" w:rsidRDefault="00445A51" w:rsidP="007A1393">
      <w:pPr>
        <w:numPr>
          <w:ilvl w:val="0"/>
          <w:numId w:val="9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 560130K (437)      Stryszowa –Stadniki – 2.000mb</w:t>
      </w:r>
    </w:p>
    <w:p w14:paraId="7B306679" w14:textId="77777777" w:rsidR="00445A51" w:rsidRPr="00BE203E" w:rsidRDefault="00445A51" w:rsidP="007A1393">
      <w:pPr>
        <w:numPr>
          <w:ilvl w:val="0"/>
          <w:numId w:val="9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droga nr 560131K (438)      Stryszowa-Krzyż – 1.480mb</w:t>
      </w:r>
    </w:p>
    <w:p w14:paraId="0AD81C3B" w14:textId="77777777" w:rsidR="00445A51" w:rsidRPr="00BE203E" w:rsidRDefault="00445A51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10.droga nr 560132K (439)      Gdów-Zreczyce (Skotnica) – 900mb</w:t>
      </w:r>
    </w:p>
    <w:p w14:paraId="1FBFC90B" w14:textId="77777777" w:rsidR="00445A51" w:rsidRPr="00BE203E" w:rsidRDefault="00445A51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11.droga nr 560186K (150)      Marszowice-przez wieś- 1.200mb oraz w k.  (żwirowni)) -500mb</w:t>
      </w:r>
    </w:p>
    <w:p w14:paraId="1B907B06" w14:textId="77777777" w:rsidR="003F286C" w:rsidRPr="00BE203E" w:rsidRDefault="00445A51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12.droga nr 560187k (151)       Marszowice-Wygon – 300mb</w:t>
      </w:r>
    </w:p>
    <w:p w14:paraId="10CC485C" w14:textId="77777777" w:rsidR="00AD001D" w:rsidRPr="00BE203E" w:rsidRDefault="003F286C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13. droga nr 560133K (452)     Zagórzany – Zalesiany – 2.430mb</w:t>
      </w:r>
    </w:p>
    <w:p w14:paraId="0800A739" w14:textId="77777777" w:rsidR="00D423E8" w:rsidRPr="00BE203E" w:rsidRDefault="00AD001D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14. droga nr 560134K (453)     Zagórzany – za mostem – 300mb</w:t>
      </w:r>
    </w:p>
    <w:p w14:paraId="1C1BF938" w14:textId="6B8228A4" w:rsidR="00445A51" w:rsidRDefault="00D423E8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15. droga nr 560188K   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ab/>
        <w:t xml:space="preserve">     Gdów - ul. Dłużyzny - 1.120mb</w:t>
      </w:r>
    </w:p>
    <w:p w14:paraId="7B5E0F44" w14:textId="73C2630C" w:rsidR="005233F2" w:rsidRDefault="005233F2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16. droga Zręczyce – za szklarniami w lewo – 480 mb</w:t>
      </w:r>
    </w:p>
    <w:p w14:paraId="035EB9FA" w14:textId="153B4EC1" w:rsidR="00E76B66" w:rsidRPr="00BE203E" w:rsidRDefault="00E76B66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17. droga nr 560134K (453)     Zręczyce (od DP w kierunku Zagórzan) – 100mb</w:t>
      </w:r>
      <w:r>
        <w:rPr>
          <w:rFonts w:ascii="Times New Roman" w:hAnsi="Times New Roman"/>
          <w:color w:val="000000"/>
          <w:sz w:val="22"/>
          <w:szCs w:val="22"/>
        </w:rPr>
        <w:tab/>
      </w:r>
    </w:p>
    <w:p w14:paraId="7834A611" w14:textId="67603AAD" w:rsidR="00157E6C" w:rsidRPr="00DD172D" w:rsidRDefault="00157E6C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  <w:highlight w:val="blue"/>
        </w:rPr>
      </w:pPr>
      <w:r w:rsidRPr="00DD172D">
        <w:rPr>
          <w:rFonts w:ascii="Times New Roman" w:hAnsi="Times New Roman"/>
          <w:color w:val="000000"/>
          <w:sz w:val="22"/>
          <w:szCs w:val="22"/>
          <w:highlight w:val="blue"/>
        </w:rPr>
        <w:t>1</w:t>
      </w:r>
      <w:r w:rsidR="00E76B66" w:rsidRPr="00DD172D">
        <w:rPr>
          <w:rFonts w:ascii="Times New Roman" w:hAnsi="Times New Roman"/>
          <w:color w:val="000000"/>
          <w:sz w:val="22"/>
          <w:szCs w:val="22"/>
          <w:highlight w:val="blue"/>
        </w:rPr>
        <w:t>8</w:t>
      </w:r>
      <w:r w:rsidRPr="00DD172D">
        <w:rPr>
          <w:rFonts w:ascii="Times New Roman" w:hAnsi="Times New Roman"/>
          <w:color w:val="000000"/>
          <w:sz w:val="22"/>
          <w:szCs w:val="22"/>
          <w:highlight w:val="blue"/>
        </w:rPr>
        <w:t xml:space="preserve">. chodnik w ciągu drogi wojewódzkiej nr 966 </w:t>
      </w:r>
      <w:r w:rsidR="007B0EC9" w:rsidRPr="00DD172D">
        <w:rPr>
          <w:rFonts w:ascii="Times New Roman" w:hAnsi="Times New Roman"/>
          <w:color w:val="000000"/>
          <w:sz w:val="22"/>
          <w:szCs w:val="22"/>
          <w:highlight w:val="blue"/>
        </w:rPr>
        <w:t>–</w:t>
      </w:r>
      <w:r w:rsidRPr="00DD172D">
        <w:rPr>
          <w:rFonts w:ascii="Times New Roman" w:hAnsi="Times New Roman"/>
          <w:color w:val="000000"/>
          <w:sz w:val="22"/>
          <w:szCs w:val="22"/>
          <w:highlight w:val="blue"/>
        </w:rPr>
        <w:t xml:space="preserve"> Zagórzany</w:t>
      </w:r>
      <w:r w:rsidR="007B0EC9" w:rsidRPr="00DD172D">
        <w:rPr>
          <w:rFonts w:ascii="Times New Roman" w:hAnsi="Times New Roman"/>
          <w:color w:val="000000"/>
          <w:sz w:val="22"/>
          <w:szCs w:val="22"/>
          <w:highlight w:val="blue"/>
        </w:rPr>
        <w:t xml:space="preserve"> od DG560133K do mostu</w:t>
      </w:r>
      <w:r w:rsidRPr="00DD172D">
        <w:rPr>
          <w:rFonts w:ascii="Times New Roman" w:hAnsi="Times New Roman"/>
          <w:color w:val="000000"/>
          <w:sz w:val="22"/>
          <w:szCs w:val="22"/>
          <w:highlight w:val="blue"/>
        </w:rPr>
        <w:t xml:space="preserve"> - 400mb</w:t>
      </w:r>
    </w:p>
    <w:p w14:paraId="16D3DA62" w14:textId="0BEC8CA5" w:rsidR="00157E6C" w:rsidRPr="00DD172D" w:rsidRDefault="00157E6C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  <w:highlight w:val="blue"/>
        </w:rPr>
      </w:pPr>
      <w:r w:rsidRPr="00DD172D">
        <w:rPr>
          <w:rFonts w:ascii="Times New Roman" w:hAnsi="Times New Roman"/>
          <w:color w:val="000000"/>
          <w:sz w:val="22"/>
          <w:szCs w:val="22"/>
          <w:highlight w:val="blue"/>
        </w:rPr>
        <w:t>1</w:t>
      </w:r>
      <w:r w:rsidR="00E76B66" w:rsidRPr="00DD172D">
        <w:rPr>
          <w:rFonts w:ascii="Times New Roman" w:hAnsi="Times New Roman"/>
          <w:color w:val="000000"/>
          <w:sz w:val="22"/>
          <w:szCs w:val="22"/>
          <w:highlight w:val="blue"/>
        </w:rPr>
        <w:t>9</w:t>
      </w:r>
      <w:r w:rsidRPr="00DD172D">
        <w:rPr>
          <w:rFonts w:ascii="Times New Roman" w:hAnsi="Times New Roman"/>
          <w:color w:val="000000"/>
          <w:sz w:val="22"/>
          <w:szCs w:val="22"/>
          <w:highlight w:val="blue"/>
        </w:rPr>
        <w:t>. chodnik w ciągu drogi gminnej nr 560136K w stronę Kościoła - 200mb</w:t>
      </w:r>
    </w:p>
    <w:p w14:paraId="0CDC4CDE" w14:textId="6A82865E" w:rsidR="00320B02" w:rsidRDefault="00320B02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DD172D">
        <w:rPr>
          <w:rFonts w:ascii="Times New Roman" w:hAnsi="Times New Roman"/>
          <w:color w:val="000000"/>
          <w:sz w:val="22"/>
          <w:szCs w:val="22"/>
          <w:highlight w:val="blue"/>
        </w:rPr>
        <w:t>20. chodnik w ciągu drogi wojewódzkiej nr 966 – Podolany w stronę Zagórzan – 550mb</w:t>
      </w:r>
    </w:p>
    <w:p w14:paraId="5AD9AB01" w14:textId="77777777" w:rsidR="005233F2" w:rsidRPr="00BE203E" w:rsidRDefault="005233F2" w:rsidP="00EB1E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</w:p>
    <w:p w14:paraId="7DC67FE7" w14:textId="1A41742D" w:rsidR="00445A51" w:rsidRPr="00BE203E" w:rsidRDefault="005A45B2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 xml:space="preserve"> OGÓŁEM : </w:t>
      </w:r>
      <w:r w:rsidR="000922D3" w:rsidRPr="00BE203E">
        <w:rPr>
          <w:rFonts w:ascii="Times New Roman" w:hAnsi="Times New Roman"/>
          <w:color w:val="000000"/>
          <w:sz w:val="22"/>
          <w:szCs w:val="22"/>
        </w:rPr>
        <w:t>2</w:t>
      </w:r>
      <w:r w:rsidR="00320B02">
        <w:rPr>
          <w:rFonts w:ascii="Times New Roman" w:hAnsi="Times New Roman"/>
          <w:color w:val="000000"/>
          <w:sz w:val="22"/>
          <w:szCs w:val="22"/>
        </w:rPr>
        <w:t>3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.</w:t>
      </w:r>
      <w:r w:rsidR="00320B02">
        <w:rPr>
          <w:rFonts w:ascii="Times New Roman" w:hAnsi="Times New Roman"/>
          <w:color w:val="000000"/>
          <w:sz w:val="22"/>
          <w:szCs w:val="22"/>
        </w:rPr>
        <w:t>210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MB</w:t>
      </w:r>
    </w:p>
    <w:p w14:paraId="1812EF2B" w14:textId="040A4D3B" w:rsidR="00445A51" w:rsidRPr="009F7A52" w:rsidRDefault="00445A51" w:rsidP="009F7A52">
      <w:pPr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BE203E">
        <w:rPr>
          <w:rFonts w:ascii="Times New Roman" w:hAnsi="Times New Roman"/>
          <w:b/>
          <w:bCs/>
          <w:color w:val="000000"/>
          <w:sz w:val="22"/>
          <w:szCs w:val="22"/>
        </w:rPr>
        <w:t xml:space="preserve">Zestawienie dróg wewnętrznych utrzymywanych w systemie interwencyjnym </w:t>
      </w:r>
    </w:p>
    <w:p w14:paraId="296E140C" w14:textId="77777777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1.droga Marszowice k. Figury - 400mb</w:t>
      </w:r>
    </w:p>
    <w:p w14:paraId="7F03D883" w14:textId="77777777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2.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Marszowice w k. Szkoły - 450mb</w:t>
      </w:r>
    </w:p>
    <w:p w14:paraId="519616B8" w14:textId="77777777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3.droga Marszowice na sołtysa – 500mb</w:t>
      </w:r>
    </w:p>
    <w:p w14:paraId="05F277E0" w14:textId="77777777" w:rsidR="00445A51" w:rsidRPr="00BE203E" w:rsidRDefault="00445A51" w:rsidP="007B174C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 xml:space="preserve">4.droga Marszowice </w:t>
      </w:r>
      <w:r w:rsidR="00CA490D" w:rsidRPr="00BE203E">
        <w:rPr>
          <w:rFonts w:ascii="Times New Roman" w:hAnsi="Times New Roman"/>
          <w:color w:val="000000"/>
          <w:sz w:val="22"/>
          <w:szCs w:val="22"/>
        </w:rPr>
        <w:t xml:space="preserve"> - od DW 967 (w kierunku południowym na przeciwko składu budowlanego) </w:t>
      </w:r>
      <w:r w:rsidRPr="00BE203E">
        <w:rPr>
          <w:rFonts w:ascii="Times New Roman" w:hAnsi="Times New Roman"/>
          <w:color w:val="000000"/>
          <w:sz w:val="22"/>
          <w:szCs w:val="22"/>
        </w:rPr>
        <w:t>- 300mb</w:t>
      </w:r>
    </w:p>
    <w:p w14:paraId="41ED767C" w14:textId="77777777" w:rsidR="00445A51" w:rsidRPr="00BE203E" w:rsidRDefault="00445A51" w:rsidP="007B174C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 xml:space="preserve">5.droga Marszowice </w:t>
      </w:r>
      <w:r w:rsidR="00CA490D" w:rsidRPr="00BE203E">
        <w:rPr>
          <w:rFonts w:ascii="Times New Roman" w:hAnsi="Times New Roman"/>
          <w:color w:val="000000"/>
          <w:sz w:val="22"/>
          <w:szCs w:val="22"/>
        </w:rPr>
        <w:t>(obok Folwarku Wiązy)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 – 250mb</w:t>
      </w:r>
    </w:p>
    <w:p w14:paraId="4DE75008" w14:textId="3491E2E7" w:rsidR="00445A51" w:rsidRPr="00BE203E" w:rsidRDefault="00445A51" w:rsidP="007B174C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 xml:space="preserve">6.droga Zręczyce </w:t>
      </w:r>
      <w:r w:rsidR="00CA490D" w:rsidRPr="00BE203E">
        <w:rPr>
          <w:rFonts w:ascii="Times New Roman" w:hAnsi="Times New Roman"/>
          <w:color w:val="000000"/>
          <w:sz w:val="22"/>
          <w:szCs w:val="22"/>
        </w:rPr>
        <w:t>(boczna od Skotnicy w kierunku zachodnim -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980750">
        <w:rPr>
          <w:rFonts w:ascii="Times New Roman" w:hAnsi="Times New Roman"/>
          <w:color w:val="000000"/>
          <w:sz w:val="22"/>
          <w:szCs w:val="22"/>
        </w:rPr>
        <w:t>720</w:t>
      </w:r>
      <w:r w:rsidRPr="00BE203E">
        <w:rPr>
          <w:rFonts w:ascii="Times New Roman" w:hAnsi="Times New Roman"/>
          <w:color w:val="000000"/>
          <w:sz w:val="22"/>
          <w:szCs w:val="22"/>
        </w:rPr>
        <w:t>mb + 800mb</w:t>
      </w:r>
      <w:r w:rsidR="00CA490D" w:rsidRPr="00BE203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BE203E">
        <w:rPr>
          <w:rFonts w:ascii="Times New Roman" w:hAnsi="Times New Roman"/>
          <w:color w:val="000000"/>
          <w:sz w:val="22"/>
          <w:szCs w:val="22"/>
        </w:rPr>
        <w:t>(boczna od drogi Gdów-Skotnica).</w:t>
      </w:r>
    </w:p>
    <w:p w14:paraId="3DF62CB5" w14:textId="77777777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7.droga Zręcz</w:t>
      </w:r>
      <w:r w:rsidR="00F8516D" w:rsidRPr="00BE203E">
        <w:rPr>
          <w:rFonts w:ascii="Times New Roman" w:hAnsi="Times New Roman"/>
          <w:color w:val="000000"/>
          <w:sz w:val="22"/>
          <w:szCs w:val="22"/>
        </w:rPr>
        <w:t>y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ce-(Debrzyców) - 500mb. </w:t>
      </w:r>
    </w:p>
    <w:p w14:paraId="281DE184" w14:textId="04F2BE3F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8.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droga Zreczyce w k. Zbiornika </w:t>
      </w:r>
      <w:r w:rsidR="00890FB0">
        <w:rPr>
          <w:rFonts w:ascii="Times New Roman" w:hAnsi="Times New Roman"/>
          <w:color w:val="000000"/>
          <w:sz w:val="22"/>
          <w:szCs w:val="22"/>
          <w:highlight w:val="yellow"/>
        </w:rPr>
        <w:t>–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500</w:t>
      </w:r>
      <w:r w:rsidR="00890FB0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mb</w:t>
      </w:r>
    </w:p>
    <w:p w14:paraId="1D613C8D" w14:textId="04061158" w:rsidR="00B15C2D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9.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 xml:space="preserve"> droga Zręczyce </w:t>
      </w:r>
      <w:r w:rsidR="00CA490D" w:rsidRPr="00BE203E">
        <w:rPr>
          <w:rFonts w:ascii="Times New Roman" w:hAnsi="Times New Roman"/>
          <w:color w:val="000000"/>
          <w:sz w:val="22"/>
          <w:szCs w:val="22"/>
        </w:rPr>
        <w:t>(druga droga w prawo od drogi pod krzyż)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 xml:space="preserve"> – </w:t>
      </w:r>
      <w:r w:rsidR="005233F2">
        <w:rPr>
          <w:rFonts w:ascii="Times New Roman" w:hAnsi="Times New Roman"/>
          <w:color w:val="000000"/>
          <w:sz w:val="22"/>
          <w:szCs w:val="22"/>
        </w:rPr>
        <w:t>360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>mb,</w:t>
      </w:r>
    </w:p>
    <w:p w14:paraId="365CBE85" w14:textId="77777777" w:rsidR="00AD001D" w:rsidRPr="00BE203E" w:rsidRDefault="00B15C2D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 xml:space="preserve">10. </w:t>
      </w:r>
      <w:r w:rsidR="00AD001D" w:rsidRPr="00BE203E">
        <w:rPr>
          <w:rFonts w:ascii="Times New Roman" w:hAnsi="Times New Roman"/>
          <w:color w:val="000000"/>
          <w:sz w:val="22"/>
          <w:szCs w:val="22"/>
        </w:rPr>
        <w:t>droga Zręczyce od powiatówki w prawo – poniżej szkoły – 150mb</w:t>
      </w:r>
    </w:p>
    <w:p w14:paraId="1F05D13B" w14:textId="77777777" w:rsidR="00445A51" w:rsidRPr="00BE203E" w:rsidRDefault="00B15C2D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11</w:t>
      </w:r>
      <w:r w:rsidR="00AD001D" w:rsidRPr="00BE203E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 xml:space="preserve">droga Zręczyce nad Szkołą w prawo </w:t>
      </w:r>
      <w:r w:rsidR="00CA490D" w:rsidRPr="00BE203E">
        <w:rPr>
          <w:rFonts w:ascii="Times New Roman" w:hAnsi="Times New Roman"/>
          <w:color w:val="000000"/>
          <w:sz w:val="22"/>
          <w:szCs w:val="22"/>
        </w:rPr>
        <w:t xml:space="preserve">(za przystankiem) 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- 300mb</w:t>
      </w:r>
    </w:p>
    <w:p w14:paraId="3D3880E7" w14:textId="77777777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>2</w:t>
      </w:r>
      <w:r w:rsidRPr="00BE203E">
        <w:rPr>
          <w:rFonts w:ascii="Times New Roman" w:hAnsi="Times New Roman"/>
          <w:color w:val="000000"/>
          <w:sz w:val="22"/>
          <w:szCs w:val="22"/>
        </w:rPr>
        <w:t>.droga Zręczyce  k . Figurki od drogi powiatowej w lewo– 200mb</w:t>
      </w:r>
    </w:p>
    <w:p w14:paraId="3BB5E7CC" w14:textId="77777777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>3</w:t>
      </w:r>
      <w:r w:rsidRPr="00BE203E">
        <w:rPr>
          <w:rFonts w:ascii="Times New Roman" w:hAnsi="Times New Roman"/>
          <w:color w:val="000000"/>
          <w:sz w:val="22"/>
          <w:szCs w:val="22"/>
        </w:rPr>
        <w:t>.droga Zręczyce (boczna od Zaprzykopia) w prawo 50mb w lewo 250mb.</w:t>
      </w:r>
    </w:p>
    <w:p w14:paraId="4C8A5AB2" w14:textId="77777777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>4</w:t>
      </w:r>
      <w:r w:rsidRPr="00BE203E">
        <w:rPr>
          <w:rFonts w:ascii="Times New Roman" w:hAnsi="Times New Roman"/>
          <w:color w:val="000000"/>
          <w:sz w:val="22"/>
          <w:szCs w:val="22"/>
        </w:rPr>
        <w:t>.droga Stryszowa (obwodnica k. Strażnicy</w:t>
      </w:r>
      <w:r w:rsidR="00BE203E" w:rsidRPr="00BE203E">
        <w:rPr>
          <w:rFonts w:ascii="Times New Roman" w:hAnsi="Times New Roman"/>
          <w:color w:val="000000"/>
          <w:sz w:val="22"/>
          <w:szCs w:val="22"/>
        </w:rPr>
        <w:t>, ogrody</w:t>
      </w:r>
      <w:r w:rsidRPr="00BE203E">
        <w:rPr>
          <w:rFonts w:ascii="Times New Roman" w:hAnsi="Times New Roman"/>
          <w:color w:val="000000"/>
          <w:sz w:val="22"/>
          <w:szCs w:val="22"/>
        </w:rPr>
        <w:t>) - 300mb</w:t>
      </w:r>
    </w:p>
    <w:p w14:paraId="72C6337B" w14:textId="77777777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>5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.droga Stryszowa </w:t>
      </w:r>
      <w:r w:rsidR="00CA490D" w:rsidRPr="00BE203E">
        <w:rPr>
          <w:rFonts w:ascii="Times New Roman" w:hAnsi="Times New Roman"/>
          <w:color w:val="000000"/>
          <w:sz w:val="22"/>
          <w:szCs w:val="22"/>
        </w:rPr>
        <w:t>(</w:t>
      </w:r>
      <w:r w:rsidR="00BE203E" w:rsidRPr="00BE203E">
        <w:rPr>
          <w:rFonts w:ascii="Times New Roman" w:hAnsi="Times New Roman"/>
          <w:color w:val="000000"/>
          <w:sz w:val="22"/>
          <w:szCs w:val="22"/>
        </w:rPr>
        <w:t xml:space="preserve">2 drogi boczne w lewo od drogi Stryszowa - Stadniki) 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="00BE203E" w:rsidRPr="00BE203E">
        <w:rPr>
          <w:rFonts w:ascii="Times New Roman" w:hAnsi="Times New Roman"/>
          <w:color w:val="000000"/>
          <w:sz w:val="22"/>
          <w:szCs w:val="22"/>
        </w:rPr>
        <w:t>2</w:t>
      </w:r>
      <w:r w:rsidRPr="00BE203E">
        <w:rPr>
          <w:rFonts w:ascii="Times New Roman" w:hAnsi="Times New Roman"/>
          <w:color w:val="000000"/>
          <w:sz w:val="22"/>
          <w:szCs w:val="22"/>
        </w:rPr>
        <w:t>00mb</w:t>
      </w:r>
    </w:p>
    <w:p w14:paraId="38B1E733" w14:textId="77777777" w:rsidR="00B15C2D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>6</w:t>
      </w:r>
      <w:r w:rsidRPr="00BE203E">
        <w:rPr>
          <w:rFonts w:ascii="Times New Roman" w:hAnsi="Times New Roman"/>
          <w:color w:val="000000"/>
          <w:sz w:val="22"/>
          <w:szCs w:val="22"/>
        </w:rPr>
        <w:t>.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 xml:space="preserve"> droga Stryszowa – do lipia – 100mb</w:t>
      </w:r>
    </w:p>
    <w:p w14:paraId="1BFF7090" w14:textId="77777777" w:rsidR="007F7178" w:rsidRPr="00BE203E" w:rsidRDefault="007F7178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</w:t>
      </w:r>
      <w:r w:rsidR="00BE203E">
        <w:rPr>
          <w:rFonts w:ascii="Times New Roman" w:hAnsi="Times New Roman"/>
          <w:color w:val="000000"/>
          <w:sz w:val="22"/>
          <w:szCs w:val="22"/>
        </w:rPr>
        <w:t>7</w:t>
      </w:r>
      <w:r w:rsidRPr="00BE203E">
        <w:rPr>
          <w:rFonts w:ascii="Times New Roman" w:hAnsi="Times New Roman"/>
          <w:color w:val="000000"/>
          <w:sz w:val="22"/>
          <w:szCs w:val="22"/>
        </w:rPr>
        <w:t>.droga Stryszowa w kierunku krzyża (w lewo) - 100mb</w:t>
      </w:r>
    </w:p>
    <w:p w14:paraId="318E0068" w14:textId="77777777" w:rsidR="00445A51" w:rsidRPr="00BE203E" w:rsidRDefault="007F7178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</w:t>
      </w:r>
      <w:r w:rsidR="00BE203E">
        <w:rPr>
          <w:rFonts w:ascii="Times New Roman" w:hAnsi="Times New Roman"/>
          <w:color w:val="000000"/>
          <w:sz w:val="22"/>
          <w:szCs w:val="22"/>
        </w:rPr>
        <w:t>8</w:t>
      </w:r>
      <w:r w:rsidR="00B15C2D" w:rsidRPr="00BE203E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droga Zalesiany na Sołtyskę - 600mb</w:t>
      </w:r>
    </w:p>
    <w:p w14:paraId="2FB2632F" w14:textId="77777777" w:rsidR="00445A51" w:rsidRPr="00BE203E" w:rsidRDefault="00BE203E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19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.droga Zagórzany Szczołb - 700mb</w:t>
      </w:r>
    </w:p>
    <w:p w14:paraId="6993CDE6" w14:textId="77777777" w:rsidR="00445A51" w:rsidRPr="00BE203E" w:rsidRDefault="007F7178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2</w:t>
      </w:r>
      <w:r w:rsidR="00BE203E">
        <w:rPr>
          <w:rFonts w:ascii="Times New Roman" w:hAnsi="Times New Roman"/>
          <w:color w:val="000000"/>
          <w:sz w:val="22"/>
          <w:szCs w:val="22"/>
        </w:rPr>
        <w:t>0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.droga Zagórzany w k. Sołtysa -300mb</w:t>
      </w:r>
    </w:p>
    <w:p w14:paraId="664EE9DD" w14:textId="71861A82" w:rsidR="00445A51" w:rsidRPr="00BE203E" w:rsidRDefault="00B15C2D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2</w:t>
      </w:r>
      <w:r w:rsidR="00BE203E">
        <w:rPr>
          <w:rFonts w:ascii="Times New Roman" w:hAnsi="Times New Roman"/>
          <w:color w:val="000000"/>
          <w:sz w:val="22"/>
          <w:szCs w:val="22"/>
        </w:rPr>
        <w:t>1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 xml:space="preserve">.droga Zagórzany „Stara Szkoła </w:t>
      </w:r>
      <w:r w:rsidR="00BE203E" w:rsidRPr="00BE203E">
        <w:rPr>
          <w:rFonts w:ascii="Times New Roman" w:hAnsi="Times New Roman"/>
          <w:color w:val="000000"/>
          <w:sz w:val="22"/>
          <w:szCs w:val="22"/>
        </w:rPr>
        <w:t xml:space="preserve"> - w lewo i w prawo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 xml:space="preserve"> - </w:t>
      </w:r>
      <w:r w:rsidR="001A361D">
        <w:rPr>
          <w:rFonts w:ascii="Times New Roman" w:hAnsi="Times New Roman"/>
          <w:color w:val="000000"/>
          <w:sz w:val="22"/>
          <w:szCs w:val="22"/>
        </w:rPr>
        <w:t>10</w:t>
      </w:r>
      <w:r w:rsidR="007A5887">
        <w:rPr>
          <w:rFonts w:ascii="Times New Roman" w:hAnsi="Times New Roman"/>
          <w:color w:val="000000"/>
          <w:sz w:val="22"/>
          <w:szCs w:val="22"/>
        </w:rPr>
        <w:t>53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mb</w:t>
      </w:r>
    </w:p>
    <w:p w14:paraId="7C6EA00B" w14:textId="77777777" w:rsidR="00445A51" w:rsidRPr="00BE203E" w:rsidRDefault="00BE203E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22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.droga Zagórzany „Sakówka" - 400mb</w:t>
      </w:r>
    </w:p>
    <w:p w14:paraId="3AFEC141" w14:textId="77777777" w:rsidR="00445A51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2</w:t>
      </w:r>
      <w:r w:rsidR="00BE203E">
        <w:rPr>
          <w:rFonts w:ascii="Times New Roman" w:hAnsi="Times New Roman"/>
          <w:color w:val="000000"/>
          <w:sz w:val="22"/>
          <w:szCs w:val="22"/>
        </w:rPr>
        <w:t>3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.droga Zagórzany w prawo od drogi woj. 966 </w:t>
      </w:r>
      <w:r w:rsidR="00BE203E" w:rsidRPr="00BE203E">
        <w:rPr>
          <w:rFonts w:ascii="Times New Roman" w:hAnsi="Times New Roman"/>
          <w:color w:val="000000"/>
          <w:sz w:val="22"/>
          <w:szCs w:val="22"/>
        </w:rPr>
        <w:t xml:space="preserve">(za zakrętem) </w:t>
      </w:r>
      <w:r w:rsidRPr="00BE203E">
        <w:rPr>
          <w:rFonts w:ascii="Times New Roman" w:hAnsi="Times New Roman"/>
          <w:color w:val="000000"/>
          <w:sz w:val="22"/>
          <w:szCs w:val="22"/>
        </w:rPr>
        <w:t>-</w:t>
      </w:r>
      <w:r w:rsidR="0044039F" w:rsidRPr="00BE203E">
        <w:rPr>
          <w:rFonts w:ascii="Times New Roman" w:hAnsi="Times New Roman"/>
          <w:color w:val="000000"/>
          <w:sz w:val="22"/>
          <w:szCs w:val="22"/>
        </w:rPr>
        <w:t>200</w:t>
      </w:r>
      <w:r w:rsidRPr="00BE203E">
        <w:rPr>
          <w:rFonts w:ascii="Times New Roman" w:hAnsi="Times New Roman"/>
          <w:color w:val="000000"/>
          <w:sz w:val="22"/>
          <w:szCs w:val="22"/>
        </w:rPr>
        <w:t>mb</w:t>
      </w:r>
    </w:p>
    <w:p w14:paraId="645874F0" w14:textId="3FE1ABC1" w:rsidR="0007068B" w:rsidRPr="00BE203E" w:rsidRDefault="0007068B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24,droga Zagórzany za kościołem w lewo – 200mb</w:t>
      </w:r>
    </w:p>
    <w:p w14:paraId="5A48ACCF" w14:textId="59A6FDF2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2</w:t>
      </w:r>
      <w:r w:rsidR="0007068B">
        <w:rPr>
          <w:rFonts w:ascii="Times New Roman" w:hAnsi="Times New Roman"/>
          <w:color w:val="000000"/>
          <w:sz w:val="22"/>
          <w:szCs w:val="22"/>
        </w:rPr>
        <w:t>5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.droga Podolany </w:t>
      </w:r>
      <w:r w:rsidR="00BE203E" w:rsidRPr="00BE203E">
        <w:rPr>
          <w:rFonts w:ascii="Times New Roman" w:hAnsi="Times New Roman"/>
          <w:color w:val="000000"/>
          <w:sz w:val="22"/>
          <w:szCs w:val="22"/>
        </w:rPr>
        <w:t xml:space="preserve">(przed mostem - ślepa) </w:t>
      </w:r>
      <w:r w:rsidRPr="00BE203E">
        <w:rPr>
          <w:rFonts w:ascii="Times New Roman" w:hAnsi="Times New Roman"/>
          <w:color w:val="000000"/>
          <w:sz w:val="22"/>
          <w:szCs w:val="22"/>
        </w:rPr>
        <w:t>– 200mb</w:t>
      </w:r>
    </w:p>
    <w:p w14:paraId="311A6501" w14:textId="3959C793" w:rsidR="00445A51" w:rsidRPr="00BE203E" w:rsidRDefault="00445A51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2</w:t>
      </w:r>
      <w:r w:rsidR="0007068B">
        <w:rPr>
          <w:rFonts w:ascii="Times New Roman" w:hAnsi="Times New Roman"/>
          <w:color w:val="000000"/>
          <w:sz w:val="22"/>
          <w:szCs w:val="22"/>
        </w:rPr>
        <w:t>6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.droga Podolany  za mostem </w:t>
      </w:r>
      <w:r w:rsidR="00BE203E" w:rsidRPr="00BE203E">
        <w:rPr>
          <w:rFonts w:ascii="Times New Roman" w:hAnsi="Times New Roman"/>
          <w:color w:val="000000"/>
          <w:sz w:val="22"/>
          <w:szCs w:val="22"/>
        </w:rPr>
        <w:t>(paralotnie)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 – 300mb</w:t>
      </w:r>
    </w:p>
    <w:p w14:paraId="5CA1AF1A" w14:textId="6C119DE2" w:rsidR="00A031F3" w:rsidRDefault="00BE203E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</w:t>
      </w:r>
      <w:r w:rsidR="0007068B">
        <w:rPr>
          <w:rFonts w:ascii="Times New Roman" w:hAnsi="Times New Roman"/>
          <w:color w:val="000000"/>
          <w:sz w:val="22"/>
          <w:szCs w:val="22"/>
        </w:rPr>
        <w:t>7</w:t>
      </w:r>
      <w:r w:rsidR="00A031F3" w:rsidRPr="00BE203E">
        <w:rPr>
          <w:rFonts w:ascii="Times New Roman" w:hAnsi="Times New Roman"/>
          <w:color w:val="000000"/>
          <w:sz w:val="22"/>
          <w:szCs w:val="22"/>
        </w:rPr>
        <w:t>.droga Podolany przed tartakiem w lewo - 100mb</w:t>
      </w:r>
    </w:p>
    <w:p w14:paraId="41C76D2F" w14:textId="6C2CBFF6" w:rsidR="00E70512" w:rsidRPr="00BE203E" w:rsidRDefault="00E70512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</w:t>
      </w:r>
      <w:r w:rsidR="0007068B">
        <w:rPr>
          <w:rFonts w:ascii="Times New Roman" w:hAnsi="Times New Roman"/>
          <w:color w:val="000000"/>
          <w:sz w:val="22"/>
          <w:szCs w:val="22"/>
        </w:rPr>
        <w:t>8</w:t>
      </w:r>
      <w:r>
        <w:rPr>
          <w:rFonts w:ascii="Times New Roman" w:hAnsi="Times New Roman"/>
          <w:color w:val="000000"/>
          <w:sz w:val="22"/>
          <w:szCs w:val="22"/>
        </w:rPr>
        <w:t>.droga Podolany (vis'avis Fundacji) - 100mb</w:t>
      </w:r>
    </w:p>
    <w:p w14:paraId="1AB47DC4" w14:textId="5B5E3C5B" w:rsidR="0044039F" w:rsidRPr="00BE203E" w:rsidRDefault="00E70512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</w:t>
      </w:r>
      <w:r w:rsidR="0007068B">
        <w:rPr>
          <w:rFonts w:ascii="Times New Roman" w:hAnsi="Times New Roman"/>
          <w:color w:val="000000"/>
          <w:sz w:val="22"/>
          <w:szCs w:val="22"/>
        </w:rPr>
        <w:t>9</w:t>
      </w:r>
      <w:r w:rsidR="0044039F" w:rsidRPr="00BE203E">
        <w:rPr>
          <w:rFonts w:ascii="Times New Roman" w:hAnsi="Times New Roman"/>
          <w:color w:val="000000"/>
          <w:sz w:val="22"/>
          <w:szCs w:val="22"/>
        </w:rPr>
        <w:t>. droga Gdów - obok gabinetu Weterynarii - 110mb</w:t>
      </w:r>
      <w:r w:rsidR="004C1CCE" w:rsidRPr="00BE203E">
        <w:rPr>
          <w:rFonts w:ascii="Times New Roman" w:hAnsi="Times New Roman"/>
          <w:color w:val="000000"/>
          <w:sz w:val="22"/>
          <w:szCs w:val="22"/>
        </w:rPr>
        <w:t>,</w:t>
      </w:r>
    </w:p>
    <w:p w14:paraId="19498BF1" w14:textId="1419749D" w:rsidR="004C1CCE" w:rsidRDefault="0007068B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30</w:t>
      </w:r>
      <w:r w:rsidR="004C1CCE" w:rsidRPr="00BE203E">
        <w:rPr>
          <w:rFonts w:ascii="Times New Roman" w:hAnsi="Times New Roman"/>
          <w:color w:val="000000"/>
          <w:sz w:val="22"/>
          <w:szCs w:val="22"/>
        </w:rPr>
        <w:t>. droga Gdów - boczna od ul. Stadnickiej (2 przecznica w lewo) - 100mb,</w:t>
      </w:r>
    </w:p>
    <w:p w14:paraId="7C75AFF6" w14:textId="78CFFEE0" w:rsidR="00E76B66" w:rsidRDefault="00E76B66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lastRenderedPageBreak/>
        <w:t>3</w:t>
      </w:r>
      <w:r w:rsidR="0007068B">
        <w:rPr>
          <w:rFonts w:ascii="Times New Roman" w:hAnsi="Times New Roman"/>
          <w:color w:val="000000"/>
          <w:sz w:val="22"/>
          <w:szCs w:val="22"/>
        </w:rPr>
        <w:t>1</w:t>
      </w:r>
      <w:r>
        <w:rPr>
          <w:rFonts w:ascii="Times New Roman" w:hAnsi="Times New Roman"/>
          <w:color w:val="000000"/>
          <w:sz w:val="22"/>
          <w:szCs w:val="22"/>
        </w:rPr>
        <w:t xml:space="preserve">. droga Zręczyce  - kamienna </w:t>
      </w:r>
      <w:r w:rsidR="001D56D7">
        <w:rPr>
          <w:rFonts w:ascii="Times New Roman" w:hAnsi="Times New Roman"/>
          <w:color w:val="000000"/>
          <w:sz w:val="22"/>
          <w:szCs w:val="22"/>
        </w:rPr>
        <w:t>– 1.100mb</w:t>
      </w:r>
    </w:p>
    <w:p w14:paraId="17775AF9" w14:textId="50D55599" w:rsidR="001D56D7" w:rsidRDefault="001D56D7" w:rsidP="00A17925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3</w:t>
      </w:r>
      <w:r w:rsidR="0007068B">
        <w:rPr>
          <w:rFonts w:ascii="Times New Roman" w:hAnsi="Times New Roman"/>
          <w:color w:val="000000"/>
          <w:sz w:val="22"/>
          <w:szCs w:val="22"/>
        </w:rPr>
        <w:t>2</w:t>
      </w:r>
      <w:r>
        <w:rPr>
          <w:rFonts w:ascii="Times New Roman" w:hAnsi="Times New Roman"/>
          <w:color w:val="000000"/>
          <w:sz w:val="22"/>
          <w:szCs w:val="22"/>
        </w:rPr>
        <w:t>. droga Zręczyce – obok zbiornika przeciwpożarowego – 40mb</w:t>
      </w:r>
    </w:p>
    <w:p w14:paraId="1757E0C5" w14:textId="39B1696B" w:rsidR="00445A51" w:rsidRPr="00BE203E" w:rsidRDefault="00445A51" w:rsidP="009F7A52">
      <w:pPr>
        <w:tabs>
          <w:tab w:val="left" w:pos="379"/>
        </w:tabs>
        <w:jc w:val="right"/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 xml:space="preserve">OGÓŁEM: </w:t>
      </w:r>
      <w:r w:rsidR="00980750">
        <w:rPr>
          <w:rFonts w:ascii="Times New Roman" w:hAnsi="Times New Roman"/>
          <w:color w:val="000000"/>
          <w:sz w:val="22"/>
          <w:szCs w:val="22"/>
        </w:rPr>
        <w:t>1</w:t>
      </w:r>
      <w:r w:rsidR="001D56D7">
        <w:rPr>
          <w:rFonts w:ascii="Times New Roman" w:hAnsi="Times New Roman"/>
          <w:color w:val="000000"/>
          <w:sz w:val="22"/>
          <w:szCs w:val="22"/>
        </w:rPr>
        <w:t>1</w:t>
      </w:r>
      <w:r w:rsidR="00E70512">
        <w:rPr>
          <w:rFonts w:ascii="Times New Roman" w:hAnsi="Times New Roman"/>
          <w:color w:val="000000"/>
          <w:sz w:val="22"/>
          <w:szCs w:val="22"/>
        </w:rPr>
        <w:t>.</w:t>
      </w:r>
      <w:r w:rsidR="0007068B">
        <w:rPr>
          <w:rFonts w:ascii="Times New Roman" w:hAnsi="Times New Roman"/>
          <w:color w:val="000000"/>
          <w:sz w:val="22"/>
          <w:szCs w:val="22"/>
        </w:rPr>
        <w:t>9</w:t>
      </w:r>
      <w:r w:rsidR="001D56D7">
        <w:rPr>
          <w:rFonts w:ascii="Times New Roman" w:hAnsi="Times New Roman"/>
          <w:color w:val="000000"/>
          <w:sz w:val="22"/>
          <w:szCs w:val="22"/>
        </w:rPr>
        <w:t>3</w:t>
      </w:r>
      <w:r w:rsidR="007A5887">
        <w:rPr>
          <w:rFonts w:ascii="Times New Roman" w:hAnsi="Times New Roman"/>
          <w:color w:val="000000"/>
          <w:sz w:val="22"/>
          <w:szCs w:val="22"/>
        </w:rPr>
        <w:t>0</w:t>
      </w:r>
      <w:r w:rsidR="000922D3" w:rsidRPr="00BE203E">
        <w:rPr>
          <w:rFonts w:ascii="Times New Roman" w:hAnsi="Times New Roman"/>
          <w:color w:val="000000"/>
          <w:sz w:val="22"/>
          <w:szCs w:val="22"/>
        </w:rPr>
        <w:t>mb</w:t>
      </w:r>
    </w:p>
    <w:p w14:paraId="21569200" w14:textId="77777777" w:rsidR="00445A51" w:rsidRDefault="00445A51" w:rsidP="00D11854">
      <w:pPr>
        <w:tabs>
          <w:tab w:val="left" w:pos="379"/>
        </w:tabs>
        <w:rPr>
          <w:color w:val="000000"/>
          <w:sz w:val="24"/>
          <w:szCs w:val="24"/>
        </w:rPr>
      </w:pPr>
    </w:p>
    <w:p w14:paraId="11B7B72B" w14:textId="77777777" w:rsidR="005F1242" w:rsidRDefault="005F1242" w:rsidP="00D11854">
      <w:pPr>
        <w:tabs>
          <w:tab w:val="left" w:pos="379"/>
        </w:tabs>
        <w:rPr>
          <w:color w:val="000000"/>
          <w:sz w:val="24"/>
          <w:szCs w:val="24"/>
        </w:rPr>
      </w:pPr>
    </w:p>
    <w:p w14:paraId="5CF3AFB8" w14:textId="77777777" w:rsidR="005F1242" w:rsidRDefault="005F1242" w:rsidP="00D11854">
      <w:pPr>
        <w:tabs>
          <w:tab w:val="left" w:pos="379"/>
        </w:tabs>
        <w:rPr>
          <w:color w:val="000000"/>
          <w:sz w:val="24"/>
          <w:szCs w:val="24"/>
        </w:rPr>
      </w:pPr>
    </w:p>
    <w:p w14:paraId="5A29F3C9" w14:textId="77777777" w:rsidR="005122FB" w:rsidRPr="00BE203E" w:rsidRDefault="005122FB" w:rsidP="00574E8A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67A5DC2" w14:textId="77777777" w:rsidR="00445A51" w:rsidRPr="00BE203E" w:rsidRDefault="00445A51" w:rsidP="005A45B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  <w:r w:rsidRPr="00BE203E">
        <w:rPr>
          <w:rFonts w:ascii="Times New Roman" w:hAnsi="Times New Roman"/>
          <w:i/>
          <w:iCs/>
          <w:color w:val="000000"/>
          <w:sz w:val="22"/>
          <w:szCs w:val="22"/>
        </w:rPr>
        <w:t xml:space="preserve">                                                        </w:t>
      </w:r>
      <w:r w:rsidR="005A45B2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="005A45B2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Pr="00BE203E">
        <w:rPr>
          <w:rFonts w:ascii="Times New Roman" w:hAnsi="Times New Roman"/>
          <w:i/>
          <w:iCs/>
          <w:color w:val="000000"/>
          <w:sz w:val="22"/>
          <w:szCs w:val="22"/>
        </w:rPr>
        <w:t xml:space="preserve">  Załącznik</w:t>
      </w:r>
      <w:r w:rsidR="005A45B2">
        <w:rPr>
          <w:rFonts w:ascii="Times New Roman" w:hAnsi="Times New Roman"/>
          <w:i/>
          <w:iCs/>
          <w:color w:val="000000"/>
          <w:sz w:val="22"/>
          <w:szCs w:val="22"/>
        </w:rPr>
        <w:t xml:space="preserve">  </w:t>
      </w:r>
      <w:r w:rsidR="00D34360" w:rsidRPr="00BE203E">
        <w:rPr>
          <w:rFonts w:ascii="Times New Roman" w:hAnsi="Times New Roman"/>
          <w:i/>
          <w:iCs/>
          <w:color w:val="000000"/>
          <w:sz w:val="22"/>
          <w:szCs w:val="22"/>
        </w:rPr>
        <w:t>Do części</w:t>
      </w:r>
      <w:r w:rsidRPr="00BE203E">
        <w:rPr>
          <w:rFonts w:ascii="Times New Roman" w:hAnsi="Times New Roman"/>
          <w:i/>
          <w:iCs/>
          <w:color w:val="000000"/>
          <w:sz w:val="22"/>
          <w:szCs w:val="22"/>
        </w:rPr>
        <w:t xml:space="preserve">  nr 5.</w:t>
      </w:r>
    </w:p>
    <w:p w14:paraId="0DD926FC" w14:textId="63249F79" w:rsidR="00445A51" w:rsidRDefault="00445A51" w:rsidP="00574E8A">
      <w:pPr>
        <w:tabs>
          <w:tab w:val="left" w:pos="379"/>
        </w:tabs>
        <w:rPr>
          <w:rFonts w:ascii="Times New Roman" w:hAnsi="Times New Roman"/>
          <w:b/>
          <w:bCs/>
          <w:sz w:val="22"/>
          <w:szCs w:val="22"/>
        </w:rPr>
      </w:pPr>
      <w:r w:rsidRPr="00BE203E">
        <w:rPr>
          <w:rFonts w:ascii="Times New Roman" w:hAnsi="Times New Roman"/>
          <w:b/>
          <w:bCs/>
          <w:sz w:val="22"/>
          <w:szCs w:val="22"/>
        </w:rPr>
        <w:t xml:space="preserve">Wykaz dróg gminnych publicznych objętych zimowym utrzymaniem dróg w </w:t>
      </w:r>
      <w:r w:rsidR="00AB7DFA">
        <w:rPr>
          <w:rFonts w:ascii="Times New Roman" w:hAnsi="Times New Roman"/>
          <w:b/>
          <w:bCs/>
          <w:color w:val="000000"/>
          <w:sz w:val="22"/>
          <w:szCs w:val="22"/>
        </w:rPr>
        <w:t>okresie zimowym 202</w:t>
      </w:r>
      <w:r w:rsidR="005F1242">
        <w:rPr>
          <w:rFonts w:ascii="Times New Roman" w:hAnsi="Times New Roman"/>
          <w:b/>
          <w:bCs/>
          <w:color w:val="000000"/>
          <w:sz w:val="22"/>
          <w:szCs w:val="22"/>
        </w:rPr>
        <w:t>4</w:t>
      </w:r>
      <w:r w:rsidRPr="00BE203E">
        <w:rPr>
          <w:rFonts w:ascii="Times New Roman" w:hAnsi="Times New Roman"/>
          <w:b/>
          <w:bCs/>
          <w:color w:val="000000"/>
          <w:sz w:val="22"/>
          <w:szCs w:val="22"/>
        </w:rPr>
        <w:t>/20</w:t>
      </w:r>
      <w:r w:rsidR="00AB7DFA">
        <w:rPr>
          <w:rFonts w:ascii="Times New Roman" w:hAnsi="Times New Roman"/>
          <w:b/>
          <w:bCs/>
          <w:color w:val="000000"/>
          <w:sz w:val="22"/>
          <w:szCs w:val="22"/>
        </w:rPr>
        <w:t>2</w:t>
      </w:r>
      <w:r w:rsidR="005F1242">
        <w:rPr>
          <w:rFonts w:ascii="Times New Roman" w:hAnsi="Times New Roman"/>
          <w:b/>
          <w:bCs/>
          <w:color w:val="000000"/>
          <w:sz w:val="22"/>
          <w:szCs w:val="22"/>
        </w:rPr>
        <w:t>5</w:t>
      </w:r>
      <w:r w:rsidR="008D4DE7" w:rsidRPr="00BE203E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BE203E">
        <w:rPr>
          <w:rFonts w:ascii="Times New Roman" w:hAnsi="Times New Roman"/>
          <w:b/>
          <w:bCs/>
          <w:sz w:val="22"/>
          <w:szCs w:val="22"/>
        </w:rPr>
        <w:t xml:space="preserve">wraz z zaznaczonymi </w:t>
      </w:r>
      <w:r w:rsidR="00704C32" w:rsidRPr="00BE203E">
        <w:rPr>
          <w:rFonts w:ascii="Times New Roman" w:hAnsi="Times New Roman"/>
          <w:b/>
          <w:bCs/>
          <w:sz w:val="22"/>
          <w:szCs w:val="22"/>
        </w:rPr>
        <w:t xml:space="preserve">kolorem żółtym </w:t>
      </w:r>
      <w:r w:rsidRPr="00BE203E">
        <w:rPr>
          <w:rFonts w:ascii="Times New Roman" w:hAnsi="Times New Roman"/>
          <w:b/>
          <w:bCs/>
          <w:sz w:val="22"/>
          <w:szCs w:val="22"/>
        </w:rPr>
        <w:t>trasami komunikacyjnymi dowozu dzieci do szkół przewidzianych do odśnieżania w pierwszej kolejności</w:t>
      </w:r>
    </w:p>
    <w:p w14:paraId="5EB95BCD" w14:textId="77777777" w:rsidR="00BE203E" w:rsidRPr="00BE203E" w:rsidRDefault="00BE203E" w:rsidP="00574E8A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0803A18A" w14:textId="77777777" w:rsidR="00445A51" w:rsidRPr="00BE203E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1.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 560116k (417)      Dąbrowica - Wieniec –Jaroszówka – 4.200mb</w:t>
      </w:r>
    </w:p>
    <w:p w14:paraId="0E58EB5A" w14:textId="77777777" w:rsidR="00445A51" w:rsidRPr="00BE203E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2.droga nr 560115K (416)      Jaroszówka- Wieniec Raba (Podstroń) 700mb+ 1.500mb]</w:t>
      </w:r>
    </w:p>
    <w:p w14:paraId="0449825D" w14:textId="77777777" w:rsidR="00445A51" w:rsidRPr="00BE203E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3.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 560184K (148)      Jaroszówka –Szkoła/Raba – 2.000mb</w:t>
      </w:r>
    </w:p>
    <w:p w14:paraId="131AD2C6" w14:textId="77777777" w:rsidR="00445A51" w:rsidRPr="00BE203E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4.droga nr 560180K (144)      Wieniec –Podskale  -400mb</w:t>
      </w:r>
    </w:p>
    <w:p w14:paraId="0714B71F" w14:textId="77777777" w:rsidR="00445A51" w:rsidRPr="00BE203E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5.droga nr 560181K (145)      Wieniec p. wieś- 470mb</w:t>
      </w:r>
    </w:p>
    <w:p w14:paraId="40C1D4C9" w14:textId="77777777" w:rsidR="00445A51" w:rsidRPr="00BE203E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6.droga nr 560182K (146)      Wieniec p. wieś- 250mb</w:t>
      </w:r>
    </w:p>
    <w:p w14:paraId="670D0985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7.droga nr 560183K (147)      Wieniec p. wieś- 200mb</w:t>
      </w:r>
    </w:p>
    <w:p w14:paraId="7A331FBC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8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 560113K (411)      Nieznanowice od DW 967 w k. żwirowni – 1.500mb</w:t>
      </w:r>
    </w:p>
    <w:p w14:paraId="16556922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9.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 560172K (136)      Nieznanowice /Piaski – 300mb</w:t>
      </w:r>
    </w:p>
    <w:p w14:paraId="65AEFE50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10.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nr560185K(149)      Nieznanowice p. wieś k. Strażnicy- 750mb</w:t>
      </w:r>
    </w:p>
    <w:p w14:paraId="055F2F6A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11.</w:t>
      </w:r>
      <w:r w:rsidRPr="00BE203E">
        <w:rPr>
          <w:rFonts w:ascii="Times New Roman" w:hAnsi="Times New Roman"/>
          <w:color w:val="000000"/>
          <w:sz w:val="22"/>
          <w:szCs w:val="22"/>
          <w:highlight w:val="yellow"/>
        </w:rPr>
        <w:t>droga nr560110K(408)      Pierzchów-Książnice -3.070mb</w:t>
      </w:r>
    </w:p>
    <w:p w14:paraId="2FAA9BA6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12.droga nr560173K(137)      Pierzchów p. wieś górą – 680mb</w:t>
      </w:r>
    </w:p>
    <w:p w14:paraId="3F21F43D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 xml:space="preserve">13.droga nr560174K(138)      Pierzchów  za potokiem </w:t>
      </w:r>
      <w:r w:rsidR="00780305" w:rsidRPr="00BE203E">
        <w:rPr>
          <w:rFonts w:ascii="Times New Roman" w:hAnsi="Times New Roman"/>
          <w:color w:val="000000"/>
          <w:sz w:val="22"/>
          <w:szCs w:val="22"/>
        </w:rPr>
        <w:t xml:space="preserve">(gazownia) </w:t>
      </w:r>
      <w:r w:rsidRPr="00BE203E">
        <w:rPr>
          <w:rFonts w:ascii="Times New Roman" w:hAnsi="Times New Roman"/>
          <w:color w:val="000000"/>
          <w:sz w:val="22"/>
          <w:szCs w:val="22"/>
        </w:rPr>
        <w:t>– 650mb</w:t>
      </w:r>
    </w:p>
    <w:p w14:paraId="14A3A633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14.droga nr560175K(139)      Pierzchów  za potokiem- 420mb</w:t>
      </w:r>
    </w:p>
    <w:p w14:paraId="652BA46D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15.droga nr560176K(140)      Pierzchów  w k. DW 967 -1.100mb</w:t>
      </w:r>
    </w:p>
    <w:p w14:paraId="564FE8C0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16.droga nr560177K(141)      Pierzchów –Pierzchowiec/Zarzecze -800mb w k. „Oczyszczalni”</w:t>
      </w:r>
    </w:p>
    <w:p w14:paraId="52A0F0F4" w14:textId="77777777" w:rsidR="00445A51" w:rsidRPr="00BE203E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17.droga nr560178K(142)      Pierzchów w k. „Pomnika” -500mb</w:t>
      </w:r>
    </w:p>
    <w:p w14:paraId="0348AD5E" w14:textId="37B4C77B" w:rsidR="00445A51" w:rsidRDefault="00445A51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18.droga nr560179K(143)      Książnice –Brzegi – 480 mb</w:t>
      </w:r>
    </w:p>
    <w:p w14:paraId="2D558643" w14:textId="70BC8EEC" w:rsidR="00846926" w:rsidRDefault="00846926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C177E2">
        <w:rPr>
          <w:rFonts w:ascii="Times New Roman" w:hAnsi="Times New Roman"/>
          <w:color w:val="000000"/>
          <w:sz w:val="22"/>
          <w:szCs w:val="22"/>
          <w:highlight w:val="blue"/>
        </w:rPr>
        <w:t>19. chodnik przy DG 560116K  Wieniec przez wieś – 220 mb</w:t>
      </w:r>
    </w:p>
    <w:p w14:paraId="03FD3641" w14:textId="3C80D520" w:rsidR="007A6B3E" w:rsidRPr="00BE203E" w:rsidRDefault="007A6B3E" w:rsidP="005B5100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7A6B3E">
        <w:rPr>
          <w:rFonts w:ascii="Times New Roman" w:hAnsi="Times New Roman"/>
          <w:color w:val="000000"/>
          <w:sz w:val="22"/>
          <w:szCs w:val="22"/>
          <w:highlight w:val="blue"/>
        </w:rPr>
        <w:t>20. chodnik w ciągu DW 967 (od końca ścieżki rowerowej w kierunku Bochni) – 60mb</w:t>
      </w:r>
    </w:p>
    <w:p w14:paraId="162F91C5" w14:textId="77777777" w:rsidR="00D92E3B" w:rsidRPr="00BE203E" w:rsidRDefault="00D92E3B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39F7E2E6" w14:textId="723393E7" w:rsidR="00445A51" w:rsidRPr="00BE203E" w:rsidRDefault="005A45B2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 xml:space="preserve">OGÓŁEM: </w:t>
      </w:r>
      <w:r w:rsidR="00846926">
        <w:rPr>
          <w:rFonts w:ascii="Times New Roman" w:hAnsi="Times New Roman"/>
          <w:color w:val="000000"/>
          <w:sz w:val="22"/>
          <w:szCs w:val="22"/>
        </w:rPr>
        <w:t>20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.</w:t>
      </w:r>
      <w:r w:rsidR="007A6B3E">
        <w:rPr>
          <w:rFonts w:ascii="Times New Roman" w:hAnsi="Times New Roman"/>
          <w:color w:val="000000"/>
          <w:sz w:val="22"/>
          <w:szCs w:val="22"/>
        </w:rPr>
        <w:t>25</w:t>
      </w:r>
      <w:r w:rsidR="00846926">
        <w:rPr>
          <w:rFonts w:ascii="Times New Roman" w:hAnsi="Times New Roman"/>
          <w:color w:val="000000"/>
          <w:sz w:val="22"/>
          <w:szCs w:val="22"/>
        </w:rPr>
        <w:t>0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MB</w:t>
      </w:r>
    </w:p>
    <w:p w14:paraId="12C9619E" w14:textId="77777777" w:rsidR="00D630E8" w:rsidRDefault="00D630E8" w:rsidP="00574E8A">
      <w:pPr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23686367" w14:textId="73C62013" w:rsidR="00445A51" w:rsidRPr="00BE203E" w:rsidRDefault="00445A51" w:rsidP="00574E8A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BE203E">
        <w:rPr>
          <w:rFonts w:ascii="Times New Roman" w:hAnsi="Times New Roman"/>
          <w:b/>
          <w:bCs/>
          <w:color w:val="000000"/>
          <w:sz w:val="22"/>
          <w:szCs w:val="22"/>
        </w:rPr>
        <w:t xml:space="preserve">Zestawienie dróg wewnętrznych utrzymywanych </w:t>
      </w:r>
    </w:p>
    <w:p w14:paraId="76BA25E1" w14:textId="77777777" w:rsidR="00445A51" w:rsidRDefault="00445A51" w:rsidP="008F3785">
      <w:pPr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BE203E">
        <w:rPr>
          <w:rFonts w:ascii="Times New Roman" w:hAnsi="Times New Roman"/>
          <w:b/>
          <w:bCs/>
          <w:color w:val="000000"/>
          <w:sz w:val="22"/>
          <w:szCs w:val="22"/>
        </w:rPr>
        <w:t xml:space="preserve">w systemie interwencyjnym </w:t>
      </w:r>
    </w:p>
    <w:p w14:paraId="29EE2155" w14:textId="77777777" w:rsidR="00445A51" w:rsidRPr="00BE203E" w:rsidRDefault="00445A51" w:rsidP="00912B24">
      <w:pPr>
        <w:tabs>
          <w:tab w:val="left" w:pos="398"/>
        </w:tabs>
        <w:ind w:left="43"/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1.droga Książnice za mostem w k. Boiska sportowego - 350 mb</w:t>
      </w:r>
    </w:p>
    <w:p w14:paraId="2F818542" w14:textId="77777777" w:rsidR="00445A51" w:rsidRPr="00BE203E" w:rsidRDefault="00445A51" w:rsidP="00912B24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2.droga Książnice /Zarabie - 450 mb</w:t>
      </w:r>
    </w:p>
    <w:p w14:paraId="16E2047A" w14:textId="77777777" w:rsidR="00445A51" w:rsidRPr="00BE203E" w:rsidRDefault="00445A51" w:rsidP="00912B24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3.droga Książnice za Szkołą -200mb</w:t>
      </w:r>
    </w:p>
    <w:p w14:paraId="77D28B71" w14:textId="77777777" w:rsidR="00445A51" w:rsidRPr="00BE203E" w:rsidRDefault="00445A51" w:rsidP="00912B24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 xml:space="preserve">4.droga Książnice k. Raby </w:t>
      </w:r>
      <w:r w:rsidR="00B70222">
        <w:rPr>
          <w:rFonts w:ascii="Times New Roman" w:hAnsi="Times New Roman"/>
          <w:color w:val="000000"/>
          <w:sz w:val="22"/>
          <w:szCs w:val="22"/>
        </w:rPr>
        <w:t>(przed mostem )</w:t>
      </w:r>
      <w:r w:rsidRPr="00BE203E">
        <w:rPr>
          <w:rFonts w:ascii="Times New Roman" w:hAnsi="Times New Roman"/>
          <w:color w:val="000000"/>
          <w:sz w:val="22"/>
          <w:szCs w:val="22"/>
        </w:rPr>
        <w:t>- 450mb</w:t>
      </w:r>
    </w:p>
    <w:p w14:paraId="633C670F" w14:textId="77777777" w:rsidR="00445A51" w:rsidRPr="00BE203E" w:rsidRDefault="00445A51" w:rsidP="00912B24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5.droga Książnice (łączniki Książnice-Cichawa) - 350 mb</w:t>
      </w:r>
    </w:p>
    <w:p w14:paraId="1F4A91C7" w14:textId="77777777" w:rsidR="00445A51" w:rsidRPr="00BE203E" w:rsidRDefault="00445A51" w:rsidP="00912B24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6.droga Książnice (rozwidlenie od łącznika na Cichawę) -200mb</w:t>
      </w:r>
    </w:p>
    <w:p w14:paraId="0AC74548" w14:textId="77777777" w:rsidR="00445A51" w:rsidRPr="00BE203E" w:rsidRDefault="00445A51" w:rsidP="00912B24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7. drogi boczne w rozwidleniu z drogą powiatową nr. 2018K Książnice-Łężkowice</w:t>
      </w:r>
      <w:r w:rsidR="00B70222">
        <w:rPr>
          <w:rFonts w:ascii="Times New Roman" w:hAnsi="Times New Roman"/>
          <w:color w:val="000000"/>
          <w:sz w:val="22"/>
          <w:szCs w:val="22"/>
        </w:rPr>
        <w:t xml:space="preserve"> - </w:t>
      </w:r>
      <w:r w:rsidRPr="00BE203E">
        <w:rPr>
          <w:rFonts w:ascii="Times New Roman" w:hAnsi="Times New Roman"/>
          <w:color w:val="000000"/>
          <w:sz w:val="22"/>
          <w:szCs w:val="22"/>
        </w:rPr>
        <w:t>(ok. 900mb).</w:t>
      </w:r>
    </w:p>
    <w:p w14:paraId="19B9814C" w14:textId="77777777" w:rsidR="00445A51" w:rsidRPr="00BE203E" w:rsidRDefault="00445A51" w:rsidP="00B70222">
      <w:pPr>
        <w:spacing w:before="5"/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8.droga Nieznanowice za sklepem -400</w:t>
      </w:r>
      <w:r w:rsidR="00B70222">
        <w:rPr>
          <w:rFonts w:ascii="Times New Roman" w:hAnsi="Times New Roman"/>
          <w:color w:val="000000"/>
          <w:sz w:val="22"/>
          <w:szCs w:val="22"/>
        </w:rPr>
        <w:t xml:space="preserve"> + 300</w:t>
      </w:r>
      <w:r w:rsidRPr="00BE203E">
        <w:rPr>
          <w:rFonts w:ascii="Times New Roman" w:hAnsi="Times New Roman"/>
          <w:color w:val="000000"/>
          <w:sz w:val="22"/>
          <w:szCs w:val="22"/>
        </w:rPr>
        <w:t>mb</w:t>
      </w:r>
    </w:p>
    <w:p w14:paraId="7CA2058A" w14:textId="77777777" w:rsidR="00445A51" w:rsidRPr="00BE203E" w:rsidRDefault="00B70222" w:rsidP="00912B24">
      <w:p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9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 xml:space="preserve">.droga Nieznanowice </w:t>
      </w:r>
      <w:r>
        <w:rPr>
          <w:rFonts w:ascii="Times New Roman" w:hAnsi="Times New Roman"/>
          <w:color w:val="000000"/>
          <w:sz w:val="22"/>
          <w:szCs w:val="22"/>
        </w:rPr>
        <w:t xml:space="preserve">(2 drogi boczne przy sklepie 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-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lOOmb</w:t>
      </w:r>
      <w:r>
        <w:rPr>
          <w:rFonts w:ascii="Times New Roman" w:hAnsi="Times New Roman"/>
          <w:color w:val="000000"/>
          <w:sz w:val="22"/>
          <w:szCs w:val="22"/>
        </w:rPr>
        <w:t xml:space="preserve"> + 250mb)</w:t>
      </w:r>
    </w:p>
    <w:p w14:paraId="6EBB8387" w14:textId="77777777" w:rsidR="00445A51" w:rsidRPr="00BE203E" w:rsidRDefault="00445A51" w:rsidP="00912B24">
      <w:pPr>
        <w:rPr>
          <w:rFonts w:ascii="Times New Roman" w:hAnsi="Times New Roman"/>
          <w:color w:val="000000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</w:t>
      </w:r>
      <w:r w:rsidR="00B70222">
        <w:rPr>
          <w:rFonts w:ascii="Times New Roman" w:hAnsi="Times New Roman"/>
          <w:color w:val="000000"/>
          <w:sz w:val="22"/>
          <w:szCs w:val="22"/>
        </w:rPr>
        <w:t>0</w:t>
      </w:r>
      <w:r w:rsidRPr="00BE203E">
        <w:rPr>
          <w:rFonts w:ascii="Times New Roman" w:hAnsi="Times New Roman"/>
          <w:color w:val="000000"/>
          <w:sz w:val="22"/>
          <w:szCs w:val="22"/>
        </w:rPr>
        <w:t>.droga Wieniec -Jaroszówka (Podgrodzie)-800mb.</w:t>
      </w:r>
    </w:p>
    <w:p w14:paraId="2AB1D0C0" w14:textId="77777777" w:rsidR="00445A51" w:rsidRPr="00BE203E" w:rsidRDefault="00445A51" w:rsidP="00912B24">
      <w:pPr>
        <w:rPr>
          <w:rFonts w:ascii="Times New Roman" w:hAnsi="Times New Roman"/>
          <w:sz w:val="22"/>
          <w:szCs w:val="22"/>
        </w:rPr>
      </w:pPr>
      <w:r w:rsidRPr="00BE203E">
        <w:rPr>
          <w:rFonts w:ascii="Times New Roman" w:hAnsi="Times New Roman"/>
          <w:color w:val="000000"/>
          <w:sz w:val="22"/>
          <w:szCs w:val="22"/>
        </w:rPr>
        <w:t>1</w:t>
      </w:r>
      <w:r w:rsidR="00B70222">
        <w:rPr>
          <w:rFonts w:ascii="Times New Roman" w:hAnsi="Times New Roman"/>
          <w:color w:val="000000"/>
          <w:sz w:val="22"/>
          <w:szCs w:val="22"/>
        </w:rPr>
        <w:t>1</w:t>
      </w:r>
      <w:r w:rsidRPr="00BE203E">
        <w:rPr>
          <w:rFonts w:ascii="Times New Roman" w:hAnsi="Times New Roman"/>
          <w:color w:val="000000"/>
          <w:sz w:val="22"/>
          <w:szCs w:val="22"/>
        </w:rPr>
        <w:t>.droga Wieniec-Jan</w:t>
      </w:r>
      <w:r w:rsidR="00D423E8" w:rsidRPr="00BE203E">
        <w:rPr>
          <w:rFonts w:ascii="Times New Roman" w:hAnsi="Times New Roman"/>
          <w:color w:val="000000"/>
          <w:sz w:val="22"/>
          <w:szCs w:val="22"/>
        </w:rPr>
        <w:t>ów</w:t>
      </w:r>
      <w:r w:rsidRPr="00BE203E">
        <w:rPr>
          <w:rFonts w:ascii="Times New Roman" w:hAnsi="Times New Roman"/>
          <w:color w:val="000000"/>
          <w:sz w:val="22"/>
          <w:szCs w:val="22"/>
        </w:rPr>
        <w:t xml:space="preserve"> (od strony Stradomki) – 300mb </w:t>
      </w:r>
    </w:p>
    <w:p w14:paraId="02A20F39" w14:textId="77777777" w:rsidR="00445A51" w:rsidRPr="00BE203E" w:rsidRDefault="00B70222" w:rsidP="00912B2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12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.droga Jaroszówka - na dworek - 300mb Kozia Górka -300mb</w:t>
      </w:r>
    </w:p>
    <w:p w14:paraId="1E2EBD66" w14:textId="77777777" w:rsidR="00445A51" w:rsidRPr="00BE203E" w:rsidRDefault="00B70222" w:rsidP="00912B2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13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 xml:space="preserve">.droga Klęczana </w:t>
      </w:r>
      <w:r>
        <w:rPr>
          <w:rFonts w:ascii="Times New Roman" w:hAnsi="Times New Roman"/>
          <w:color w:val="000000"/>
          <w:sz w:val="22"/>
          <w:szCs w:val="22"/>
        </w:rPr>
        <w:t>(betonówka  - od DP)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- 600mb</w:t>
      </w:r>
    </w:p>
    <w:p w14:paraId="0224B4AC" w14:textId="77777777" w:rsidR="00445A51" w:rsidRPr="00BE203E" w:rsidRDefault="00B70222" w:rsidP="00912B2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14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.droga Klęczana „Strażnica" - 150 mb</w:t>
      </w:r>
    </w:p>
    <w:p w14:paraId="5533E0F5" w14:textId="77777777" w:rsidR="00445A51" w:rsidRPr="00BE203E" w:rsidRDefault="00B70222" w:rsidP="00912B2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15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. droga Pierzchów „Za potokiem” - 300mb</w:t>
      </w:r>
    </w:p>
    <w:p w14:paraId="4249F2DE" w14:textId="77777777" w:rsidR="00445A51" w:rsidRPr="00BE203E" w:rsidRDefault="00B70222" w:rsidP="00912B2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16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. droga Pierzchów (górą) od drogi DW 967 w . drogi 560173</w:t>
      </w:r>
      <w:r w:rsidR="00780305" w:rsidRPr="00BE203E">
        <w:rPr>
          <w:rFonts w:ascii="Times New Roman" w:hAnsi="Times New Roman"/>
          <w:color w:val="000000"/>
          <w:sz w:val="22"/>
          <w:szCs w:val="22"/>
        </w:rPr>
        <w:t>K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(137)</w:t>
      </w:r>
      <w:r>
        <w:rPr>
          <w:rFonts w:ascii="Times New Roman" w:hAnsi="Times New Roman"/>
          <w:color w:val="000000"/>
          <w:sz w:val="22"/>
          <w:szCs w:val="22"/>
        </w:rPr>
        <w:t xml:space="preserve"> do DW 967</w:t>
      </w:r>
      <w:r w:rsidR="00780305" w:rsidRPr="00BE203E">
        <w:rPr>
          <w:rFonts w:ascii="Times New Roman" w:hAnsi="Times New Roman"/>
          <w:color w:val="000000"/>
          <w:sz w:val="22"/>
          <w:szCs w:val="22"/>
        </w:rPr>
        <w:t xml:space="preserve">   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-250mb</w:t>
      </w:r>
    </w:p>
    <w:p w14:paraId="29F713A7" w14:textId="77777777" w:rsidR="00DD3D93" w:rsidRDefault="00B70222" w:rsidP="00912B2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17</w:t>
      </w:r>
      <w:r w:rsidR="00DD3D93" w:rsidRPr="00BE203E">
        <w:rPr>
          <w:rFonts w:ascii="Times New Roman" w:hAnsi="Times New Roman"/>
          <w:color w:val="000000"/>
          <w:sz w:val="22"/>
          <w:szCs w:val="22"/>
        </w:rPr>
        <w:t>. Droga Nieznanowice - za komisem w stronę Niewiarowa -900mb</w:t>
      </w:r>
    </w:p>
    <w:p w14:paraId="614F9E6F" w14:textId="0BF0B948" w:rsidR="00DF003F" w:rsidRPr="00BE203E" w:rsidRDefault="00DF003F" w:rsidP="00912B2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18. Droga Jaroszówka – Na bagno – 150 mb</w:t>
      </w:r>
    </w:p>
    <w:p w14:paraId="06B9C1D1" w14:textId="77777777" w:rsidR="00445A51" w:rsidRPr="00BE203E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1F4D21BB" w14:textId="54EF3C9E" w:rsidR="00445A51" w:rsidRPr="00BE203E" w:rsidRDefault="005A45B2" w:rsidP="005A45B2">
      <w:pPr>
        <w:tabs>
          <w:tab w:val="left" w:pos="379"/>
        </w:tabs>
        <w:jc w:val="right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 w:rsidR="00DD3D93" w:rsidRPr="00BE203E">
        <w:rPr>
          <w:rFonts w:ascii="Times New Roman" w:hAnsi="Times New Roman"/>
          <w:color w:val="000000"/>
          <w:sz w:val="22"/>
          <w:szCs w:val="22"/>
        </w:rPr>
        <w:t>OGÓŁEM: 7.</w:t>
      </w:r>
      <w:r w:rsidR="00DF003F">
        <w:rPr>
          <w:rFonts w:ascii="Times New Roman" w:hAnsi="Times New Roman"/>
          <w:color w:val="000000"/>
          <w:sz w:val="22"/>
          <w:szCs w:val="22"/>
        </w:rPr>
        <w:t>70</w:t>
      </w:r>
      <w:r w:rsidR="00445A51" w:rsidRPr="00BE203E">
        <w:rPr>
          <w:rFonts w:ascii="Times New Roman" w:hAnsi="Times New Roman"/>
          <w:color w:val="000000"/>
          <w:sz w:val="22"/>
          <w:szCs w:val="22"/>
        </w:rPr>
        <w:t>0MB</w:t>
      </w:r>
    </w:p>
    <w:p w14:paraId="6D78E06B" w14:textId="77777777" w:rsidR="009F7A52" w:rsidRDefault="009F7A52" w:rsidP="0049521F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1464D33" w14:textId="77777777" w:rsidR="009F7A52" w:rsidRDefault="009F7A52" w:rsidP="0049521F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10C7FC3" w14:textId="77777777" w:rsidR="009F7A52" w:rsidRDefault="009F7A52" w:rsidP="0049521F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278E1456" w14:textId="77777777" w:rsidR="009F7A52" w:rsidRDefault="009F7A52" w:rsidP="0049521F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8480B08" w14:textId="77777777" w:rsidR="005122FB" w:rsidRDefault="005122FB" w:rsidP="0049521F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1EDBE562" w14:textId="77777777" w:rsidR="005122FB" w:rsidRPr="00E015D9" w:rsidRDefault="005122FB" w:rsidP="0049521F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74FBB245" w14:textId="77777777" w:rsidR="00445A51" w:rsidRPr="00E015D9" w:rsidRDefault="00445A51" w:rsidP="005A45B2">
      <w:pPr>
        <w:jc w:val="right"/>
        <w:rPr>
          <w:rFonts w:ascii="Times New Roman" w:hAnsi="Times New Roman"/>
          <w:i/>
          <w:iCs/>
          <w:color w:val="000000"/>
          <w:sz w:val="22"/>
          <w:szCs w:val="22"/>
        </w:rPr>
      </w:pPr>
      <w:r w:rsidRPr="00E015D9">
        <w:rPr>
          <w:rFonts w:ascii="Times New Roman" w:hAnsi="Times New Roman"/>
          <w:i/>
          <w:iCs/>
          <w:color w:val="000000"/>
          <w:sz w:val="22"/>
          <w:szCs w:val="22"/>
        </w:rPr>
        <w:t xml:space="preserve">                                                         Załącznik</w:t>
      </w:r>
      <w:r w:rsidR="00E93830" w:rsidRPr="00E015D9">
        <w:rPr>
          <w:rFonts w:ascii="Times New Roman" w:hAnsi="Times New Roman"/>
          <w:i/>
          <w:iCs/>
          <w:color w:val="000000"/>
          <w:sz w:val="22"/>
          <w:szCs w:val="22"/>
        </w:rPr>
        <w:t xml:space="preserve">   </w:t>
      </w:r>
      <w:r w:rsidR="00D34360" w:rsidRPr="00E015D9">
        <w:rPr>
          <w:rFonts w:ascii="Times New Roman" w:hAnsi="Times New Roman"/>
          <w:i/>
          <w:iCs/>
          <w:color w:val="000000"/>
          <w:sz w:val="22"/>
          <w:szCs w:val="22"/>
        </w:rPr>
        <w:t>Do części</w:t>
      </w:r>
      <w:r w:rsidRPr="00E015D9">
        <w:rPr>
          <w:rFonts w:ascii="Times New Roman" w:hAnsi="Times New Roman"/>
          <w:i/>
          <w:iCs/>
          <w:color w:val="000000"/>
          <w:sz w:val="22"/>
          <w:szCs w:val="22"/>
        </w:rPr>
        <w:t xml:space="preserve">  nr 6.</w:t>
      </w:r>
    </w:p>
    <w:p w14:paraId="76F300D1" w14:textId="77777777" w:rsidR="00445A51" w:rsidRPr="00E015D9" w:rsidRDefault="00445A51" w:rsidP="0049521F">
      <w:pPr>
        <w:spacing w:line="100" w:lineRule="atLeast"/>
        <w:rPr>
          <w:rFonts w:ascii="Times New Roman" w:hAnsi="Times New Roman"/>
          <w:i/>
          <w:sz w:val="22"/>
          <w:szCs w:val="22"/>
        </w:rPr>
      </w:pPr>
    </w:p>
    <w:p w14:paraId="63734696" w14:textId="02F67587" w:rsidR="00445A51" w:rsidRPr="00E015D9" w:rsidRDefault="00445A51" w:rsidP="0049521F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b/>
          <w:bCs/>
          <w:sz w:val="22"/>
          <w:szCs w:val="22"/>
        </w:rPr>
        <w:t xml:space="preserve">Wykaz dróg gminnych publicznych objętych zimowym utrzymaniem dróg w </w:t>
      </w:r>
      <w:r w:rsidR="00AB7DFA">
        <w:rPr>
          <w:rFonts w:ascii="Times New Roman" w:hAnsi="Times New Roman"/>
          <w:b/>
          <w:bCs/>
          <w:color w:val="000000"/>
          <w:sz w:val="22"/>
          <w:szCs w:val="22"/>
        </w:rPr>
        <w:t>okresie zimowym 202</w:t>
      </w:r>
      <w:r w:rsidR="004B47B3">
        <w:rPr>
          <w:rFonts w:ascii="Times New Roman" w:hAnsi="Times New Roman"/>
          <w:b/>
          <w:bCs/>
          <w:color w:val="000000"/>
          <w:sz w:val="22"/>
          <w:szCs w:val="22"/>
        </w:rPr>
        <w:t>4</w:t>
      </w:r>
      <w:r w:rsidR="00D423E8" w:rsidRPr="00E015D9">
        <w:rPr>
          <w:rFonts w:ascii="Times New Roman" w:hAnsi="Times New Roman"/>
          <w:b/>
          <w:bCs/>
          <w:color w:val="000000"/>
          <w:sz w:val="22"/>
          <w:szCs w:val="22"/>
        </w:rPr>
        <w:t>/20</w:t>
      </w:r>
      <w:r w:rsidR="00AB7DFA">
        <w:rPr>
          <w:rFonts w:ascii="Times New Roman" w:hAnsi="Times New Roman"/>
          <w:b/>
          <w:bCs/>
          <w:color w:val="000000"/>
          <w:sz w:val="22"/>
          <w:szCs w:val="22"/>
        </w:rPr>
        <w:t>2</w:t>
      </w:r>
      <w:r w:rsidR="004B47B3">
        <w:rPr>
          <w:rFonts w:ascii="Times New Roman" w:hAnsi="Times New Roman"/>
          <w:b/>
          <w:bCs/>
          <w:color w:val="000000"/>
          <w:sz w:val="22"/>
          <w:szCs w:val="22"/>
        </w:rPr>
        <w:t xml:space="preserve">5 </w:t>
      </w:r>
      <w:r w:rsidRPr="00E015D9">
        <w:rPr>
          <w:rFonts w:ascii="Times New Roman" w:hAnsi="Times New Roman"/>
          <w:b/>
          <w:bCs/>
          <w:sz w:val="22"/>
          <w:szCs w:val="22"/>
        </w:rPr>
        <w:t xml:space="preserve">wraz z zaznaczonymi </w:t>
      </w:r>
      <w:r w:rsidR="00704C32" w:rsidRPr="00E015D9">
        <w:rPr>
          <w:rFonts w:ascii="Times New Roman" w:hAnsi="Times New Roman"/>
          <w:b/>
          <w:bCs/>
          <w:sz w:val="22"/>
          <w:szCs w:val="22"/>
        </w:rPr>
        <w:t xml:space="preserve">kolorem żółtym </w:t>
      </w:r>
      <w:r w:rsidRPr="00E015D9">
        <w:rPr>
          <w:rFonts w:ascii="Times New Roman" w:hAnsi="Times New Roman"/>
          <w:b/>
          <w:bCs/>
          <w:sz w:val="22"/>
          <w:szCs w:val="22"/>
        </w:rPr>
        <w:t xml:space="preserve">trasami komunikacyjnymi dowozu dzieci do szkół </w:t>
      </w:r>
      <w:r w:rsidR="00C177E2">
        <w:rPr>
          <w:rFonts w:ascii="Times New Roman" w:hAnsi="Times New Roman"/>
          <w:b/>
          <w:bCs/>
          <w:sz w:val="22"/>
          <w:szCs w:val="22"/>
        </w:rPr>
        <w:t>oraz kolorem niebieskim  - chodników,</w:t>
      </w:r>
      <w:r w:rsidR="00C177E2" w:rsidRPr="006A40C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E015D9">
        <w:rPr>
          <w:rFonts w:ascii="Times New Roman" w:hAnsi="Times New Roman"/>
          <w:b/>
          <w:bCs/>
          <w:sz w:val="22"/>
          <w:szCs w:val="22"/>
        </w:rPr>
        <w:t>przewidzianych do odśnieżania w pierwszej kolejności</w:t>
      </w:r>
    </w:p>
    <w:p w14:paraId="5867E1A6" w14:textId="77777777" w:rsidR="00445A51" w:rsidRPr="00E015D9" w:rsidRDefault="00445A51" w:rsidP="0049521F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2448927F" w14:textId="77777777" w:rsidR="00445A51" w:rsidRPr="00E015D9" w:rsidRDefault="00445A51" w:rsidP="0049521F">
      <w:pPr>
        <w:numPr>
          <w:ilvl w:val="0"/>
          <w:numId w:val="10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E015D9">
        <w:rPr>
          <w:rFonts w:ascii="Times New Roman" w:hAnsi="Times New Roman"/>
          <w:color w:val="000000"/>
          <w:sz w:val="22"/>
          <w:szCs w:val="22"/>
          <w:highlight w:val="yellow"/>
        </w:rPr>
        <w:t>droga nr 560103K (399)    Świątniki/Brzezie – 860 mb</w:t>
      </w:r>
    </w:p>
    <w:p w14:paraId="0F28C8EA" w14:textId="77777777" w:rsidR="00445A51" w:rsidRPr="00E015D9" w:rsidRDefault="00445A51" w:rsidP="0049521F">
      <w:pPr>
        <w:numPr>
          <w:ilvl w:val="0"/>
          <w:numId w:val="10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droga nr 56010</w:t>
      </w:r>
      <w:r w:rsidR="000A44D8" w:rsidRPr="00E015D9">
        <w:rPr>
          <w:rFonts w:ascii="Times New Roman" w:hAnsi="Times New Roman"/>
          <w:color w:val="000000"/>
          <w:sz w:val="22"/>
          <w:szCs w:val="22"/>
        </w:rPr>
        <w:t>2K (400)    Brzezie –Czyż</w:t>
      </w:r>
      <w:r w:rsidRPr="00E015D9">
        <w:rPr>
          <w:rFonts w:ascii="Times New Roman" w:hAnsi="Times New Roman"/>
          <w:color w:val="000000"/>
          <w:sz w:val="22"/>
          <w:szCs w:val="22"/>
        </w:rPr>
        <w:t>ów-Zborczyce- 1.800mb</w:t>
      </w:r>
    </w:p>
    <w:p w14:paraId="2AB06405" w14:textId="77777777" w:rsidR="00445A51" w:rsidRPr="00E015D9" w:rsidRDefault="00445A51" w:rsidP="0049521F">
      <w:pPr>
        <w:numPr>
          <w:ilvl w:val="0"/>
          <w:numId w:val="10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E015D9">
        <w:rPr>
          <w:rFonts w:ascii="Times New Roman" w:hAnsi="Times New Roman"/>
          <w:color w:val="000000"/>
          <w:sz w:val="22"/>
          <w:szCs w:val="22"/>
          <w:highlight w:val="yellow"/>
        </w:rPr>
        <w:t>droga nr 560104K (401)    Szczytniki –Swiątniki-Zborczyce-2.600mb</w:t>
      </w:r>
    </w:p>
    <w:p w14:paraId="4BF9D155" w14:textId="77777777" w:rsidR="00445A51" w:rsidRPr="00E015D9" w:rsidRDefault="00445A51" w:rsidP="0049521F">
      <w:pPr>
        <w:numPr>
          <w:ilvl w:val="0"/>
          <w:numId w:val="10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droga nr 560150K (114)    Szczytniki p. wieś - 600mb</w:t>
      </w:r>
    </w:p>
    <w:p w14:paraId="49E08897" w14:textId="77777777" w:rsidR="00445A51" w:rsidRPr="00E015D9" w:rsidRDefault="00445A51" w:rsidP="0049521F">
      <w:pPr>
        <w:numPr>
          <w:ilvl w:val="0"/>
          <w:numId w:val="10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droga nr 560151K (115)    Szczytniki p. wieś - 500mb</w:t>
      </w:r>
    </w:p>
    <w:p w14:paraId="45E4D31C" w14:textId="77777777" w:rsidR="00445A51" w:rsidRPr="00E015D9" w:rsidRDefault="00445A51" w:rsidP="0049521F">
      <w:pPr>
        <w:numPr>
          <w:ilvl w:val="0"/>
          <w:numId w:val="10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droga nr 560152K (116)    Szczytniki p. wieś - 400mb</w:t>
      </w:r>
    </w:p>
    <w:p w14:paraId="7683B33C" w14:textId="77777777" w:rsidR="00445A51" w:rsidRPr="00E015D9" w:rsidRDefault="00445A51" w:rsidP="0049521F">
      <w:pPr>
        <w:numPr>
          <w:ilvl w:val="0"/>
          <w:numId w:val="10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E015D9">
        <w:rPr>
          <w:rFonts w:ascii="Times New Roman" w:hAnsi="Times New Roman"/>
          <w:color w:val="000000"/>
          <w:sz w:val="22"/>
          <w:szCs w:val="22"/>
          <w:highlight w:val="yellow"/>
        </w:rPr>
        <w:t>droga nr 560153K (117)    Szczytniki p. wieś</w:t>
      </w:r>
      <w:r w:rsidR="002355E2" w:rsidRPr="00E015D9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(szkoła)</w:t>
      </w:r>
      <w:r w:rsidRPr="00E015D9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- 750mb</w:t>
      </w:r>
    </w:p>
    <w:p w14:paraId="357FEB60" w14:textId="77777777" w:rsidR="00445A51" w:rsidRPr="00E015D9" w:rsidRDefault="00445A51" w:rsidP="0049521F">
      <w:pPr>
        <w:numPr>
          <w:ilvl w:val="0"/>
          <w:numId w:val="10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E015D9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droga nr 560154K (118)    Szczytniki p. wieś </w:t>
      </w:r>
      <w:r w:rsidR="002355E2" w:rsidRPr="00E015D9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(przedszkole) </w:t>
      </w:r>
      <w:r w:rsidRPr="00E015D9">
        <w:rPr>
          <w:rFonts w:ascii="Times New Roman" w:hAnsi="Times New Roman"/>
          <w:color w:val="000000"/>
          <w:sz w:val="22"/>
          <w:szCs w:val="22"/>
          <w:highlight w:val="yellow"/>
        </w:rPr>
        <w:t>- 500mb</w:t>
      </w:r>
    </w:p>
    <w:p w14:paraId="07758EFB" w14:textId="77777777" w:rsidR="00445A51" w:rsidRPr="00E015D9" w:rsidRDefault="00445A51" w:rsidP="0049521F">
      <w:pPr>
        <w:numPr>
          <w:ilvl w:val="0"/>
          <w:numId w:val="10"/>
        </w:numPr>
        <w:tabs>
          <w:tab w:val="left" w:pos="379"/>
        </w:tabs>
        <w:rPr>
          <w:rFonts w:ascii="Times New Roman" w:hAnsi="Times New Roman"/>
          <w:color w:val="000000"/>
          <w:sz w:val="22"/>
          <w:szCs w:val="22"/>
          <w:highlight w:val="yellow"/>
        </w:rPr>
      </w:pPr>
      <w:r w:rsidRPr="00E015D9">
        <w:rPr>
          <w:rFonts w:ascii="Times New Roman" w:hAnsi="Times New Roman"/>
          <w:color w:val="000000"/>
          <w:sz w:val="22"/>
          <w:szCs w:val="22"/>
          <w:highlight w:val="yellow"/>
        </w:rPr>
        <w:t>droga nr 560155K (119)    Szczytniki p. wieś</w:t>
      </w:r>
      <w:r w:rsidR="002355E2" w:rsidRPr="00E015D9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(Przedszkole)</w:t>
      </w:r>
      <w:r w:rsidRPr="00E015D9">
        <w:rPr>
          <w:rFonts w:ascii="Times New Roman" w:hAnsi="Times New Roman"/>
          <w:color w:val="000000"/>
          <w:sz w:val="22"/>
          <w:szCs w:val="22"/>
          <w:highlight w:val="yellow"/>
        </w:rPr>
        <w:t xml:space="preserve"> - 200mb</w:t>
      </w:r>
    </w:p>
    <w:p w14:paraId="43FAE323" w14:textId="77777777" w:rsidR="00445A51" w:rsidRPr="00E015D9" w:rsidRDefault="00445A51" w:rsidP="00F5553E">
      <w:pPr>
        <w:tabs>
          <w:tab w:val="left" w:pos="379"/>
        </w:tabs>
        <w:ind w:left="360"/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10.droga nr 560156K (120)    Szczytniki p. wieś - 250mb</w:t>
      </w:r>
    </w:p>
    <w:p w14:paraId="0AE89926" w14:textId="77777777" w:rsidR="00445A51" w:rsidRPr="00E015D9" w:rsidRDefault="00445A51" w:rsidP="00F5553E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11.droga nr 560147K (111)    Świątniki p. wieś  - 400mb</w:t>
      </w:r>
    </w:p>
    <w:p w14:paraId="1847FBB5" w14:textId="77777777" w:rsidR="00445A51" w:rsidRPr="00E015D9" w:rsidRDefault="00445A51" w:rsidP="00F5553E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12.droga nr 560146K (110)    Czyżów-Świątniki- 740mb</w:t>
      </w:r>
    </w:p>
    <w:p w14:paraId="1C900B60" w14:textId="77777777" w:rsidR="00445A51" w:rsidRPr="00E015D9" w:rsidRDefault="00445A51" w:rsidP="0049521F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13.droga nr 560148K (112)    Zborczyce –Mazówki – 400mb</w:t>
      </w:r>
    </w:p>
    <w:p w14:paraId="5D111354" w14:textId="77777777" w:rsidR="00445A51" w:rsidRPr="00E015D9" w:rsidRDefault="00445A51" w:rsidP="0049521F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14.droga nr 560149K (113)    Zborczyce p. wieś k.Starej Szkoły -600mb</w:t>
      </w:r>
    </w:p>
    <w:p w14:paraId="731F52DB" w14:textId="77777777" w:rsidR="00445A51" w:rsidRPr="00E015D9" w:rsidRDefault="00445A51" w:rsidP="0049521F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15.</w:t>
      </w:r>
      <w:r w:rsidRPr="00E015D9">
        <w:rPr>
          <w:rFonts w:ascii="Times New Roman" w:hAnsi="Times New Roman"/>
          <w:color w:val="000000"/>
          <w:sz w:val="22"/>
          <w:szCs w:val="22"/>
          <w:highlight w:val="yellow"/>
        </w:rPr>
        <w:t>droga nr 560157K (121)    Krakuszowice –Rakówki – 1.200mb</w:t>
      </w:r>
    </w:p>
    <w:p w14:paraId="13BA977E" w14:textId="77777777" w:rsidR="00445A51" w:rsidRPr="00E015D9" w:rsidRDefault="00445A51" w:rsidP="0049521F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16.droga nr 560166K (130)   Cichawa-Zygmuntów (Przedewsie) – 1.000mb</w:t>
      </w:r>
    </w:p>
    <w:p w14:paraId="78528108" w14:textId="77777777" w:rsidR="00445A51" w:rsidRPr="00E015D9" w:rsidRDefault="00445A51" w:rsidP="0049521F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17.droga nr 560167K (131)   Cichawa-Zygmuntów p. wieś – 1.100mb</w:t>
      </w:r>
    </w:p>
    <w:p w14:paraId="102CFBF5" w14:textId="77777777" w:rsidR="00445A51" w:rsidRPr="00E015D9" w:rsidRDefault="00445A51" w:rsidP="0049521F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18.droga nr 560164K (128)   Cichawa p. wieś Górą  k. Szkoły -700mb </w:t>
      </w:r>
    </w:p>
    <w:p w14:paraId="28CA96C9" w14:textId="77777777" w:rsidR="00445A51" w:rsidRPr="00E015D9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7F075A02" w14:textId="77777777" w:rsidR="00445A51" w:rsidRPr="00E015D9" w:rsidRDefault="00445A51" w:rsidP="005A45B2">
      <w:pPr>
        <w:tabs>
          <w:tab w:val="left" w:pos="379"/>
        </w:tabs>
        <w:jc w:val="right"/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                           OGÓŁEM :  14.600MB</w:t>
      </w:r>
    </w:p>
    <w:p w14:paraId="5814F962" w14:textId="77777777" w:rsidR="00445A51" w:rsidRPr="00E015D9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37B00BC7" w14:textId="77777777" w:rsidR="00445A51" w:rsidRPr="00E015D9" w:rsidRDefault="00445A51" w:rsidP="0049521F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E015D9">
        <w:rPr>
          <w:rFonts w:ascii="Times New Roman" w:hAnsi="Times New Roman"/>
          <w:b/>
          <w:bCs/>
          <w:color w:val="000000"/>
          <w:sz w:val="22"/>
          <w:szCs w:val="22"/>
        </w:rPr>
        <w:t xml:space="preserve">Zestawienie dróg wewnętrznych utrzymywanych </w:t>
      </w:r>
    </w:p>
    <w:p w14:paraId="77C0AFB3" w14:textId="77777777" w:rsidR="00445A51" w:rsidRPr="00E015D9" w:rsidRDefault="00445A51" w:rsidP="0049521F">
      <w:pPr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E015D9">
        <w:rPr>
          <w:rFonts w:ascii="Times New Roman" w:hAnsi="Times New Roman"/>
          <w:b/>
          <w:bCs/>
          <w:color w:val="000000"/>
          <w:sz w:val="22"/>
          <w:szCs w:val="22"/>
        </w:rPr>
        <w:t xml:space="preserve">w systemie interwencyjnym </w:t>
      </w:r>
    </w:p>
    <w:p w14:paraId="36216123" w14:textId="77777777" w:rsidR="00445A51" w:rsidRPr="00E015D9" w:rsidRDefault="00445A51" w:rsidP="0049521F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39983FFA" w14:textId="77777777" w:rsidR="00445A51" w:rsidRPr="00E015D9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20DB1F81" w14:textId="77777777" w:rsidR="00445A51" w:rsidRPr="00E015D9" w:rsidRDefault="00445A51" w:rsidP="00F2674A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1.droga Cichawa Podlas - 950 mb</w:t>
      </w:r>
    </w:p>
    <w:p w14:paraId="11546EDC" w14:textId="77777777" w:rsidR="00445A51" w:rsidRPr="00E015D9" w:rsidRDefault="00445A51" w:rsidP="00F2674A">
      <w:pPr>
        <w:tabs>
          <w:tab w:val="left" w:pos="365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2.droga Cichawa Podlas (rozgałęzienie na prawo) - 400mb</w:t>
      </w:r>
    </w:p>
    <w:p w14:paraId="6F2D9CF9" w14:textId="7C78C300" w:rsidR="00445A51" w:rsidRPr="00E015D9" w:rsidRDefault="00445A51" w:rsidP="00F2674A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3.droga </w:t>
      </w:r>
      <w:r w:rsidR="004B47B3">
        <w:rPr>
          <w:rFonts w:ascii="Times New Roman" w:hAnsi="Times New Roman"/>
          <w:color w:val="000000"/>
          <w:sz w:val="22"/>
          <w:szCs w:val="22"/>
        </w:rPr>
        <w:t xml:space="preserve">Cichawa </w:t>
      </w:r>
      <w:r w:rsidRPr="00E015D9">
        <w:rPr>
          <w:rFonts w:ascii="Times New Roman" w:hAnsi="Times New Roman"/>
          <w:color w:val="000000"/>
          <w:sz w:val="22"/>
          <w:szCs w:val="22"/>
        </w:rPr>
        <w:t>w k. -Sołtys</w:t>
      </w:r>
      <w:r w:rsidR="006A40CE">
        <w:rPr>
          <w:rFonts w:ascii="Times New Roman" w:hAnsi="Times New Roman"/>
          <w:color w:val="000000"/>
          <w:sz w:val="22"/>
          <w:szCs w:val="22"/>
        </w:rPr>
        <w:t>a</w:t>
      </w:r>
      <w:r w:rsidRPr="00E015D9">
        <w:rPr>
          <w:rFonts w:ascii="Times New Roman" w:hAnsi="Times New Roman"/>
          <w:color w:val="000000"/>
          <w:sz w:val="22"/>
          <w:szCs w:val="22"/>
        </w:rPr>
        <w:t>- 150mb</w:t>
      </w:r>
    </w:p>
    <w:p w14:paraId="43EBFF5B" w14:textId="77777777" w:rsidR="00445A51" w:rsidRPr="00E015D9" w:rsidRDefault="00445A51" w:rsidP="00F2674A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4.droga Cichawa Zygmuntów za mostem (w lewo) - 250mb.</w:t>
      </w:r>
    </w:p>
    <w:p w14:paraId="4FB02C7C" w14:textId="77777777" w:rsidR="00445A51" w:rsidRPr="00E015D9" w:rsidRDefault="00445A51" w:rsidP="00F2674A">
      <w:pPr>
        <w:tabs>
          <w:tab w:val="left" w:pos="398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5.droga w rozwidleniu w prawo za</w:t>
      </w:r>
      <w:r w:rsidR="006A40CE">
        <w:rPr>
          <w:rFonts w:ascii="Times New Roman" w:hAnsi="Times New Roman"/>
          <w:color w:val="000000"/>
          <w:sz w:val="22"/>
          <w:szCs w:val="22"/>
        </w:rPr>
        <w:t xml:space="preserve"> Szkołą od drogi powiat. na Grod</w:t>
      </w:r>
      <w:r w:rsidRPr="00E015D9">
        <w:rPr>
          <w:rFonts w:ascii="Times New Roman" w:hAnsi="Times New Roman"/>
          <w:color w:val="000000"/>
          <w:sz w:val="22"/>
          <w:szCs w:val="22"/>
        </w:rPr>
        <w:t xml:space="preserve">kowice – 300mb </w:t>
      </w:r>
    </w:p>
    <w:p w14:paraId="34A77680" w14:textId="0705B6AF" w:rsidR="00445A51" w:rsidRPr="00E015D9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6.droga Czyżów </w:t>
      </w:r>
      <w:r w:rsidR="004B47B3">
        <w:rPr>
          <w:rFonts w:ascii="Times New Roman" w:hAnsi="Times New Roman"/>
          <w:color w:val="000000"/>
          <w:sz w:val="22"/>
          <w:szCs w:val="22"/>
        </w:rPr>
        <w:t>(pętla) pomiędzy DG560102K a 560146K</w:t>
      </w:r>
      <w:r w:rsidRPr="00E015D9">
        <w:rPr>
          <w:rFonts w:ascii="Times New Roman" w:hAnsi="Times New Roman"/>
          <w:color w:val="000000"/>
          <w:sz w:val="22"/>
          <w:szCs w:val="22"/>
        </w:rPr>
        <w:t xml:space="preserve"> – 500mb</w:t>
      </w:r>
    </w:p>
    <w:p w14:paraId="1779E418" w14:textId="77777777" w:rsidR="00445A51" w:rsidRPr="00E015D9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7.droga (betonowa) górą Czyżów – 100mb</w:t>
      </w:r>
    </w:p>
    <w:p w14:paraId="3A302D28" w14:textId="77777777" w:rsidR="00445A51" w:rsidRPr="00E015D9" w:rsidRDefault="00445A51" w:rsidP="00F2674A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8.droga Świ</w:t>
      </w:r>
      <w:r w:rsidR="000A44D8" w:rsidRPr="00E015D9">
        <w:rPr>
          <w:rFonts w:ascii="Times New Roman" w:hAnsi="Times New Roman"/>
          <w:color w:val="000000"/>
          <w:sz w:val="22"/>
          <w:szCs w:val="22"/>
        </w:rPr>
        <w:t>ą</w:t>
      </w:r>
      <w:r w:rsidRPr="00E015D9">
        <w:rPr>
          <w:rFonts w:ascii="Times New Roman" w:hAnsi="Times New Roman"/>
          <w:color w:val="000000"/>
          <w:sz w:val="22"/>
          <w:szCs w:val="22"/>
        </w:rPr>
        <w:t>t</w:t>
      </w:r>
      <w:r w:rsidR="002355E2" w:rsidRPr="00E015D9">
        <w:rPr>
          <w:rFonts w:ascii="Times New Roman" w:hAnsi="Times New Roman"/>
          <w:color w:val="000000"/>
          <w:sz w:val="22"/>
          <w:szCs w:val="22"/>
        </w:rPr>
        <w:t>niki</w:t>
      </w:r>
      <w:r w:rsidRPr="00E015D9">
        <w:rPr>
          <w:rFonts w:ascii="Times New Roman" w:hAnsi="Times New Roman"/>
          <w:color w:val="000000"/>
          <w:sz w:val="22"/>
          <w:szCs w:val="22"/>
        </w:rPr>
        <w:t xml:space="preserve"> do Zbiornika - 400mb</w:t>
      </w:r>
    </w:p>
    <w:p w14:paraId="65413976" w14:textId="77777777" w:rsidR="00445A51" w:rsidRPr="00E015D9" w:rsidRDefault="000A44D8" w:rsidP="00F2674A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9.droga Ś</w:t>
      </w:r>
      <w:r w:rsidR="00445A51" w:rsidRPr="00E015D9">
        <w:rPr>
          <w:rFonts w:ascii="Times New Roman" w:hAnsi="Times New Roman"/>
          <w:color w:val="000000"/>
          <w:sz w:val="22"/>
          <w:szCs w:val="22"/>
        </w:rPr>
        <w:t xml:space="preserve">wiątniki w </w:t>
      </w:r>
      <w:r w:rsidR="006A40CE">
        <w:rPr>
          <w:rFonts w:ascii="Times New Roman" w:hAnsi="Times New Roman"/>
          <w:color w:val="000000"/>
          <w:sz w:val="22"/>
          <w:szCs w:val="22"/>
        </w:rPr>
        <w:t>kierunku</w:t>
      </w:r>
      <w:r w:rsidR="00445A51" w:rsidRPr="00E015D9">
        <w:rPr>
          <w:rFonts w:ascii="Times New Roman" w:hAnsi="Times New Roman"/>
          <w:color w:val="000000"/>
          <w:sz w:val="22"/>
          <w:szCs w:val="22"/>
        </w:rPr>
        <w:t xml:space="preserve"> sklepu - 400mb</w:t>
      </w:r>
    </w:p>
    <w:p w14:paraId="12464D38" w14:textId="77777777" w:rsidR="00445A51" w:rsidRPr="00E015D9" w:rsidRDefault="00445A51" w:rsidP="00F2674A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10.droga Szczytniki </w:t>
      </w:r>
      <w:r w:rsidR="006A40CE">
        <w:rPr>
          <w:rFonts w:ascii="Times New Roman" w:hAnsi="Times New Roman"/>
          <w:color w:val="000000"/>
          <w:sz w:val="22"/>
          <w:szCs w:val="22"/>
        </w:rPr>
        <w:t xml:space="preserve">(pod Kaplice) </w:t>
      </w:r>
      <w:r w:rsidRPr="00E015D9">
        <w:rPr>
          <w:rFonts w:ascii="Times New Roman" w:hAnsi="Times New Roman"/>
          <w:color w:val="000000"/>
          <w:sz w:val="22"/>
          <w:szCs w:val="22"/>
        </w:rPr>
        <w:t>- 200mb</w:t>
      </w:r>
    </w:p>
    <w:p w14:paraId="2E0D1FA8" w14:textId="77777777" w:rsidR="00445A51" w:rsidRPr="00E015D9" w:rsidRDefault="00445A51" w:rsidP="00F2674A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11.droga Szczytniki w k . „Zbiornika „- 300mb</w:t>
      </w:r>
    </w:p>
    <w:p w14:paraId="4884405B" w14:textId="77777777" w:rsidR="00445A51" w:rsidRPr="00E015D9" w:rsidRDefault="002355E2" w:rsidP="00F2674A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12.droga Szczytn</w:t>
      </w:r>
      <w:r w:rsidR="000A44D8" w:rsidRPr="00E015D9">
        <w:rPr>
          <w:rFonts w:ascii="Times New Roman" w:hAnsi="Times New Roman"/>
          <w:color w:val="000000"/>
          <w:sz w:val="22"/>
          <w:szCs w:val="22"/>
        </w:rPr>
        <w:t>i</w:t>
      </w:r>
      <w:r w:rsidRPr="00E015D9">
        <w:rPr>
          <w:rFonts w:ascii="Times New Roman" w:hAnsi="Times New Roman"/>
          <w:color w:val="000000"/>
          <w:sz w:val="22"/>
          <w:szCs w:val="22"/>
        </w:rPr>
        <w:t xml:space="preserve">ki </w:t>
      </w:r>
      <w:r w:rsidR="006A40CE">
        <w:rPr>
          <w:rFonts w:ascii="Times New Roman" w:hAnsi="Times New Roman"/>
          <w:color w:val="000000"/>
          <w:sz w:val="22"/>
          <w:szCs w:val="22"/>
        </w:rPr>
        <w:t xml:space="preserve">(od przystanku w kierunku północnym </w:t>
      </w:r>
      <w:r w:rsidR="00445A51" w:rsidRPr="00E015D9">
        <w:rPr>
          <w:rFonts w:ascii="Times New Roman" w:hAnsi="Times New Roman"/>
          <w:color w:val="000000"/>
          <w:sz w:val="22"/>
          <w:szCs w:val="22"/>
        </w:rPr>
        <w:t>– 200mb</w:t>
      </w:r>
    </w:p>
    <w:p w14:paraId="14A5B21C" w14:textId="77777777" w:rsidR="000A44D8" w:rsidRPr="00E015D9" w:rsidRDefault="00445A51" w:rsidP="00F2674A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13.</w:t>
      </w:r>
      <w:r w:rsidR="000A44D8" w:rsidRPr="00E015D9">
        <w:rPr>
          <w:rFonts w:ascii="Times New Roman" w:hAnsi="Times New Roman"/>
          <w:color w:val="000000"/>
          <w:sz w:val="22"/>
          <w:szCs w:val="22"/>
        </w:rPr>
        <w:t xml:space="preserve"> droga w kierunku </w:t>
      </w:r>
      <w:r w:rsidR="006A40CE">
        <w:rPr>
          <w:rFonts w:ascii="Times New Roman" w:hAnsi="Times New Roman"/>
          <w:color w:val="000000"/>
          <w:sz w:val="22"/>
          <w:szCs w:val="22"/>
        </w:rPr>
        <w:t xml:space="preserve">sołtysa </w:t>
      </w:r>
      <w:r w:rsidR="000A44D8" w:rsidRPr="00E015D9">
        <w:rPr>
          <w:rFonts w:ascii="Times New Roman" w:hAnsi="Times New Roman"/>
          <w:color w:val="000000"/>
          <w:sz w:val="22"/>
          <w:szCs w:val="22"/>
        </w:rPr>
        <w:t>(od powiatówki) – 150mb</w:t>
      </w:r>
    </w:p>
    <w:p w14:paraId="33AEA7DA" w14:textId="77777777" w:rsidR="00445A51" w:rsidRPr="00E015D9" w:rsidRDefault="000A44D8" w:rsidP="00F2674A">
      <w:pPr>
        <w:tabs>
          <w:tab w:val="left" w:pos="360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14. </w:t>
      </w:r>
      <w:r w:rsidR="00445A51" w:rsidRPr="00E015D9">
        <w:rPr>
          <w:rFonts w:ascii="Times New Roman" w:hAnsi="Times New Roman"/>
          <w:color w:val="000000"/>
          <w:sz w:val="22"/>
          <w:szCs w:val="22"/>
        </w:rPr>
        <w:t>droga Zborczyce- Surówki - 400mb</w:t>
      </w:r>
    </w:p>
    <w:p w14:paraId="4E6A1B34" w14:textId="77777777" w:rsidR="00D423E8" w:rsidRDefault="00D423E8" w:rsidP="00625C6D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>1</w:t>
      </w:r>
      <w:r w:rsidR="006A40CE">
        <w:rPr>
          <w:rFonts w:ascii="Times New Roman" w:hAnsi="Times New Roman"/>
          <w:color w:val="000000"/>
          <w:sz w:val="22"/>
          <w:szCs w:val="22"/>
        </w:rPr>
        <w:t>5</w:t>
      </w:r>
      <w:r w:rsidRPr="00E015D9">
        <w:rPr>
          <w:rFonts w:ascii="Times New Roman" w:hAnsi="Times New Roman"/>
          <w:color w:val="000000"/>
          <w:sz w:val="22"/>
          <w:szCs w:val="22"/>
        </w:rPr>
        <w:t xml:space="preserve">.droga Czyżów w kierunku </w:t>
      </w:r>
      <w:r w:rsidR="006A40CE">
        <w:rPr>
          <w:rFonts w:ascii="Times New Roman" w:hAnsi="Times New Roman"/>
          <w:color w:val="000000"/>
          <w:sz w:val="22"/>
          <w:szCs w:val="22"/>
        </w:rPr>
        <w:t xml:space="preserve">firmy brukarskiej </w:t>
      </w:r>
      <w:r w:rsidRPr="00E015D9">
        <w:rPr>
          <w:rFonts w:ascii="Times New Roman" w:hAnsi="Times New Roman"/>
          <w:color w:val="000000"/>
          <w:sz w:val="22"/>
          <w:szCs w:val="22"/>
        </w:rPr>
        <w:t>- 100mb</w:t>
      </w:r>
    </w:p>
    <w:p w14:paraId="44156513" w14:textId="055AC190" w:rsidR="004B47B3" w:rsidRDefault="004B47B3" w:rsidP="00625C6D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16. droga Czyżów (od świetlicy w kierunku południowym). Dz. nr 241 – 120 mb</w:t>
      </w:r>
    </w:p>
    <w:p w14:paraId="3414D5AD" w14:textId="2ED554C7" w:rsidR="004B47B3" w:rsidRPr="00E015D9" w:rsidRDefault="004B47B3" w:rsidP="00625C6D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17.droga Czyżów (w kierunku zakładu mechanicznego) za DK94 – 100 mb</w:t>
      </w:r>
    </w:p>
    <w:p w14:paraId="57A27EE5" w14:textId="77777777" w:rsidR="00445A51" w:rsidRPr="00E015D9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0FEAEB57" w14:textId="77777777" w:rsidR="00445A51" w:rsidRPr="00E015D9" w:rsidRDefault="00445A51" w:rsidP="00D11854">
      <w:pPr>
        <w:tabs>
          <w:tab w:val="left" w:pos="379"/>
        </w:tabs>
        <w:rPr>
          <w:rFonts w:ascii="Times New Roman" w:hAnsi="Times New Roman"/>
          <w:color w:val="000000"/>
          <w:sz w:val="22"/>
          <w:szCs w:val="22"/>
        </w:rPr>
      </w:pPr>
    </w:p>
    <w:p w14:paraId="25507B58" w14:textId="67AAD83C" w:rsidR="006A40CE" w:rsidRDefault="00445A51" w:rsidP="006D21C9">
      <w:pPr>
        <w:tabs>
          <w:tab w:val="left" w:pos="379"/>
        </w:tabs>
        <w:jc w:val="right"/>
        <w:rPr>
          <w:color w:val="000000"/>
          <w:sz w:val="24"/>
          <w:szCs w:val="24"/>
        </w:rPr>
      </w:pPr>
      <w:r w:rsidRPr="00E015D9">
        <w:rPr>
          <w:rFonts w:ascii="Times New Roman" w:hAnsi="Times New Roman"/>
          <w:color w:val="000000"/>
          <w:sz w:val="22"/>
          <w:szCs w:val="22"/>
        </w:rPr>
        <w:t xml:space="preserve">         OGÓŁEM : </w:t>
      </w:r>
      <w:r w:rsidR="004B47B3">
        <w:rPr>
          <w:rFonts w:ascii="Times New Roman" w:hAnsi="Times New Roman"/>
          <w:color w:val="000000"/>
          <w:sz w:val="22"/>
          <w:szCs w:val="22"/>
        </w:rPr>
        <w:t>5</w:t>
      </w:r>
      <w:r w:rsidR="006A40CE">
        <w:rPr>
          <w:rFonts w:ascii="Times New Roman" w:hAnsi="Times New Roman"/>
          <w:color w:val="000000"/>
          <w:sz w:val="22"/>
          <w:szCs w:val="22"/>
        </w:rPr>
        <w:t>.</w:t>
      </w:r>
      <w:r w:rsidR="004B47B3">
        <w:rPr>
          <w:rFonts w:ascii="Times New Roman" w:hAnsi="Times New Roman"/>
          <w:color w:val="000000"/>
          <w:sz w:val="22"/>
          <w:szCs w:val="22"/>
        </w:rPr>
        <w:t>02</w:t>
      </w:r>
      <w:r w:rsidR="006A40CE">
        <w:rPr>
          <w:rFonts w:ascii="Times New Roman" w:hAnsi="Times New Roman"/>
          <w:color w:val="000000"/>
          <w:sz w:val="22"/>
          <w:szCs w:val="22"/>
        </w:rPr>
        <w:t>0</w:t>
      </w:r>
      <w:r w:rsidR="000922D3" w:rsidRPr="00E015D9">
        <w:rPr>
          <w:rFonts w:ascii="Times New Roman" w:hAnsi="Times New Roman"/>
          <w:color w:val="000000"/>
          <w:sz w:val="22"/>
          <w:szCs w:val="22"/>
        </w:rPr>
        <w:t>mb</w:t>
      </w:r>
    </w:p>
    <w:p w14:paraId="1B98A2DB" w14:textId="77777777" w:rsidR="00445A51" w:rsidRDefault="00445A51" w:rsidP="002E6BF7">
      <w:pPr>
        <w:tabs>
          <w:tab w:val="left" w:pos="379"/>
        </w:tabs>
        <w:rPr>
          <w:color w:val="000000"/>
          <w:sz w:val="24"/>
          <w:szCs w:val="24"/>
        </w:rPr>
      </w:pPr>
    </w:p>
    <w:p w14:paraId="49AC74C3" w14:textId="677A0FB2" w:rsidR="00445A51" w:rsidRDefault="00445A51" w:rsidP="002E6BF7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7808486F" w14:textId="77777777" w:rsidR="005122FB" w:rsidRPr="006A40CE" w:rsidRDefault="005122FB" w:rsidP="002E6BF7">
      <w:pPr>
        <w:rPr>
          <w:rFonts w:ascii="Times New Roman" w:hAnsi="Times New Roman"/>
          <w:i/>
          <w:iCs/>
          <w:color w:val="000000"/>
          <w:sz w:val="22"/>
          <w:szCs w:val="22"/>
        </w:rPr>
      </w:pPr>
    </w:p>
    <w:p w14:paraId="5ECABBB4" w14:textId="22E53F13" w:rsidR="005122FB" w:rsidRPr="005122FB" w:rsidRDefault="005122FB" w:rsidP="005122FB">
      <w:pPr>
        <w:tabs>
          <w:tab w:val="left" w:pos="365"/>
        </w:tabs>
        <w:rPr>
          <w:rFonts w:ascii="Times New Roman" w:hAnsi="Times New Roman"/>
          <w:i/>
          <w:iCs/>
          <w:color w:val="000000"/>
          <w:sz w:val="22"/>
          <w:szCs w:val="22"/>
        </w:rPr>
      </w:pPr>
    </w:p>
    <w:sectPr w:rsidR="005122FB" w:rsidRPr="005122FB" w:rsidSect="00704C32">
      <w:pgSz w:w="11909" w:h="16834"/>
      <w:pgMar w:top="851" w:right="569" w:bottom="360" w:left="103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5F78D55C"/>
    <w:name w:val="RTF_Num 6"/>
    <w:lvl w:ilvl="0">
      <w:start w:val="50"/>
      <w:numFmt w:val="decimal"/>
      <w:lvlText w:val="%1."/>
      <w:lvlJc w:val="left"/>
      <w:rPr>
        <w:rFonts w:ascii="Bookman Old Style" w:eastAsia="Times New Roman" w:hAnsi="Bookman Old Style" w:cs="Times New Roman"/>
      </w:rPr>
    </w:lvl>
  </w:abstractNum>
  <w:abstractNum w:abstractNumId="1" w15:restartNumberingAfterBreak="0">
    <w:nsid w:val="00000002"/>
    <w:multiLevelType w:val="singleLevel"/>
    <w:tmpl w:val="00000002"/>
    <w:name w:val="RTF_Num 5"/>
    <w:lvl w:ilvl="0">
      <w:start w:val="36"/>
      <w:numFmt w:val="decimal"/>
      <w:lvlText w:val="%1."/>
      <w:lvlJc w:val="left"/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RTF_Num 4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RTF_Num 3"/>
    <w:lvl w:ilvl="0">
      <w:start w:val="69"/>
      <w:numFmt w:val="decimal"/>
      <w:lvlText w:val="%1."/>
      <w:lvlJc w:val="left"/>
      <w:rPr>
        <w:rFonts w:cs="Times New Roman"/>
      </w:rPr>
    </w:lvl>
  </w:abstractNum>
  <w:abstractNum w:abstractNumId="4" w15:restartNumberingAfterBreak="0">
    <w:nsid w:val="0F362F32"/>
    <w:multiLevelType w:val="hybridMultilevel"/>
    <w:tmpl w:val="CFFEC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2555AF"/>
    <w:multiLevelType w:val="hybridMultilevel"/>
    <w:tmpl w:val="6D2C9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91F29CF"/>
    <w:multiLevelType w:val="hybridMultilevel"/>
    <w:tmpl w:val="7E120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DB3407"/>
    <w:multiLevelType w:val="hybridMultilevel"/>
    <w:tmpl w:val="4F5E39CC"/>
    <w:lvl w:ilvl="0" w:tplc="C608AB2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8F63769"/>
    <w:multiLevelType w:val="hybridMultilevel"/>
    <w:tmpl w:val="BF5E311E"/>
    <w:lvl w:ilvl="0" w:tplc="2D3A8B4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6C753F"/>
    <w:multiLevelType w:val="hybridMultilevel"/>
    <w:tmpl w:val="7B2251D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07619401">
    <w:abstractNumId w:val="0"/>
  </w:num>
  <w:num w:numId="2" w16cid:durableId="1749956977">
    <w:abstractNumId w:val="1"/>
  </w:num>
  <w:num w:numId="3" w16cid:durableId="249850813">
    <w:abstractNumId w:val="2"/>
  </w:num>
  <w:num w:numId="4" w16cid:durableId="69425087">
    <w:abstractNumId w:val="3"/>
  </w:num>
  <w:num w:numId="5" w16cid:durableId="225384169">
    <w:abstractNumId w:val="8"/>
  </w:num>
  <w:num w:numId="6" w16cid:durableId="963847595">
    <w:abstractNumId w:val="4"/>
  </w:num>
  <w:num w:numId="7" w16cid:durableId="73667467">
    <w:abstractNumId w:val="7"/>
  </w:num>
  <w:num w:numId="8" w16cid:durableId="1875925290">
    <w:abstractNumId w:val="9"/>
  </w:num>
  <w:num w:numId="9" w16cid:durableId="283199166">
    <w:abstractNumId w:val="5"/>
  </w:num>
  <w:num w:numId="10" w16cid:durableId="14959516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7F8"/>
    <w:rsid w:val="00002CDC"/>
    <w:rsid w:val="000154E8"/>
    <w:rsid w:val="00032605"/>
    <w:rsid w:val="000336C7"/>
    <w:rsid w:val="0005203C"/>
    <w:rsid w:val="00052714"/>
    <w:rsid w:val="00056DB7"/>
    <w:rsid w:val="0007068B"/>
    <w:rsid w:val="00070740"/>
    <w:rsid w:val="000774FF"/>
    <w:rsid w:val="000922D3"/>
    <w:rsid w:val="000A44D8"/>
    <w:rsid w:val="000A56AA"/>
    <w:rsid w:val="000C5E32"/>
    <w:rsid w:val="000D0321"/>
    <w:rsid w:val="000D047F"/>
    <w:rsid w:val="000D44C6"/>
    <w:rsid w:val="000D6A50"/>
    <w:rsid w:val="000E033F"/>
    <w:rsid w:val="000F69BD"/>
    <w:rsid w:val="000F6F7A"/>
    <w:rsid w:val="0010201C"/>
    <w:rsid w:val="00103E63"/>
    <w:rsid w:val="00131A60"/>
    <w:rsid w:val="0014785D"/>
    <w:rsid w:val="00157E6C"/>
    <w:rsid w:val="00160A96"/>
    <w:rsid w:val="00174CAD"/>
    <w:rsid w:val="001817F2"/>
    <w:rsid w:val="001A361D"/>
    <w:rsid w:val="001A4FC8"/>
    <w:rsid w:val="001B7BAA"/>
    <w:rsid w:val="001C77F8"/>
    <w:rsid w:val="001D10D9"/>
    <w:rsid w:val="001D56D7"/>
    <w:rsid w:val="001D59FA"/>
    <w:rsid w:val="001E1BA2"/>
    <w:rsid w:val="002077DD"/>
    <w:rsid w:val="00212E61"/>
    <w:rsid w:val="002355E2"/>
    <w:rsid w:val="002479D0"/>
    <w:rsid w:val="00256C6F"/>
    <w:rsid w:val="00257489"/>
    <w:rsid w:val="002E20D3"/>
    <w:rsid w:val="002E5A74"/>
    <w:rsid w:val="002E5C97"/>
    <w:rsid w:val="002E6BF7"/>
    <w:rsid w:val="002F30EA"/>
    <w:rsid w:val="0030768A"/>
    <w:rsid w:val="00310C0B"/>
    <w:rsid w:val="00320B02"/>
    <w:rsid w:val="00334EDF"/>
    <w:rsid w:val="00336AFC"/>
    <w:rsid w:val="00336EBF"/>
    <w:rsid w:val="00342D14"/>
    <w:rsid w:val="00344E72"/>
    <w:rsid w:val="00352944"/>
    <w:rsid w:val="00355F14"/>
    <w:rsid w:val="003700F4"/>
    <w:rsid w:val="0037123C"/>
    <w:rsid w:val="00390E22"/>
    <w:rsid w:val="00391BBC"/>
    <w:rsid w:val="003A36CF"/>
    <w:rsid w:val="003B6CD3"/>
    <w:rsid w:val="003C159C"/>
    <w:rsid w:val="003D19D0"/>
    <w:rsid w:val="003E191F"/>
    <w:rsid w:val="003F286C"/>
    <w:rsid w:val="00411690"/>
    <w:rsid w:val="0044039F"/>
    <w:rsid w:val="00445A51"/>
    <w:rsid w:val="00446B18"/>
    <w:rsid w:val="004542A6"/>
    <w:rsid w:val="00476317"/>
    <w:rsid w:val="0049521F"/>
    <w:rsid w:val="004B47B3"/>
    <w:rsid w:val="004C1CCE"/>
    <w:rsid w:val="004C3183"/>
    <w:rsid w:val="004E1DC3"/>
    <w:rsid w:val="005122FB"/>
    <w:rsid w:val="005233F2"/>
    <w:rsid w:val="00524E35"/>
    <w:rsid w:val="0052691D"/>
    <w:rsid w:val="0053794D"/>
    <w:rsid w:val="00551B6F"/>
    <w:rsid w:val="00574E8A"/>
    <w:rsid w:val="00585AF9"/>
    <w:rsid w:val="0059798A"/>
    <w:rsid w:val="005A45B2"/>
    <w:rsid w:val="005B4528"/>
    <w:rsid w:val="005B5100"/>
    <w:rsid w:val="005C315D"/>
    <w:rsid w:val="005D01D2"/>
    <w:rsid w:val="005D0E54"/>
    <w:rsid w:val="005D2EBC"/>
    <w:rsid w:val="005E49DE"/>
    <w:rsid w:val="005E624A"/>
    <w:rsid w:val="005F1242"/>
    <w:rsid w:val="005F599B"/>
    <w:rsid w:val="0060584B"/>
    <w:rsid w:val="00612A5B"/>
    <w:rsid w:val="00616192"/>
    <w:rsid w:val="00625C6D"/>
    <w:rsid w:val="0062698E"/>
    <w:rsid w:val="00633C77"/>
    <w:rsid w:val="00641F40"/>
    <w:rsid w:val="00650F9C"/>
    <w:rsid w:val="0065772B"/>
    <w:rsid w:val="006A40CE"/>
    <w:rsid w:val="006C62EC"/>
    <w:rsid w:val="006D21C9"/>
    <w:rsid w:val="006E0F48"/>
    <w:rsid w:val="006E1A48"/>
    <w:rsid w:val="006F1AF9"/>
    <w:rsid w:val="00704C32"/>
    <w:rsid w:val="007308C9"/>
    <w:rsid w:val="0073132E"/>
    <w:rsid w:val="0074224A"/>
    <w:rsid w:val="00752F94"/>
    <w:rsid w:val="00780305"/>
    <w:rsid w:val="00785BD3"/>
    <w:rsid w:val="007A1393"/>
    <w:rsid w:val="007A5887"/>
    <w:rsid w:val="007A6B3E"/>
    <w:rsid w:val="007B0EC9"/>
    <w:rsid w:val="007B174C"/>
    <w:rsid w:val="007C7DD6"/>
    <w:rsid w:val="007C7F05"/>
    <w:rsid w:val="007F7178"/>
    <w:rsid w:val="00800870"/>
    <w:rsid w:val="00807872"/>
    <w:rsid w:val="00821857"/>
    <w:rsid w:val="008314F9"/>
    <w:rsid w:val="00844B73"/>
    <w:rsid w:val="00845884"/>
    <w:rsid w:val="00846926"/>
    <w:rsid w:val="00851B3C"/>
    <w:rsid w:val="00861146"/>
    <w:rsid w:val="00861ACE"/>
    <w:rsid w:val="00874724"/>
    <w:rsid w:val="00874E67"/>
    <w:rsid w:val="00875660"/>
    <w:rsid w:val="00890FB0"/>
    <w:rsid w:val="00893760"/>
    <w:rsid w:val="00894FE5"/>
    <w:rsid w:val="008B186F"/>
    <w:rsid w:val="008B1BA2"/>
    <w:rsid w:val="008B38A0"/>
    <w:rsid w:val="008B47D6"/>
    <w:rsid w:val="008C0501"/>
    <w:rsid w:val="008D4DE7"/>
    <w:rsid w:val="008E04E1"/>
    <w:rsid w:val="008F3785"/>
    <w:rsid w:val="009075DC"/>
    <w:rsid w:val="00912A1D"/>
    <w:rsid w:val="00912B24"/>
    <w:rsid w:val="00922041"/>
    <w:rsid w:val="00923C50"/>
    <w:rsid w:val="009328AF"/>
    <w:rsid w:val="00932B4B"/>
    <w:rsid w:val="00944D98"/>
    <w:rsid w:val="009455F8"/>
    <w:rsid w:val="009565CE"/>
    <w:rsid w:val="00960DBF"/>
    <w:rsid w:val="00967681"/>
    <w:rsid w:val="00977474"/>
    <w:rsid w:val="00980750"/>
    <w:rsid w:val="009A0EDD"/>
    <w:rsid w:val="009B075D"/>
    <w:rsid w:val="009E3B57"/>
    <w:rsid w:val="009F1605"/>
    <w:rsid w:val="009F3A38"/>
    <w:rsid w:val="009F6F57"/>
    <w:rsid w:val="009F7A52"/>
    <w:rsid w:val="00A031F3"/>
    <w:rsid w:val="00A176B3"/>
    <w:rsid w:val="00A17925"/>
    <w:rsid w:val="00A248B9"/>
    <w:rsid w:val="00A31BFB"/>
    <w:rsid w:val="00A33280"/>
    <w:rsid w:val="00A36C9A"/>
    <w:rsid w:val="00A5503C"/>
    <w:rsid w:val="00A67F7A"/>
    <w:rsid w:val="00A7567C"/>
    <w:rsid w:val="00A82CC6"/>
    <w:rsid w:val="00A847A6"/>
    <w:rsid w:val="00A943AA"/>
    <w:rsid w:val="00A94D1F"/>
    <w:rsid w:val="00AB5C54"/>
    <w:rsid w:val="00AB6DFB"/>
    <w:rsid w:val="00AB7DFA"/>
    <w:rsid w:val="00AD001D"/>
    <w:rsid w:val="00AE1184"/>
    <w:rsid w:val="00AE2921"/>
    <w:rsid w:val="00AE2E0C"/>
    <w:rsid w:val="00AE6C86"/>
    <w:rsid w:val="00AF0B7B"/>
    <w:rsid w:val="00AF591D"/>
    <w:rsid w:val="00B0246B"/>
    <w:rsid w:val="00B04CCA"/>
    <w:rsid w:val="00B15C2D"/>
    <w:rsid w:val="00B40E59"/>
    <w:rsid w:val="00B63C6C"/>
    <w:rsid w:val="00B70222"/>
    <w:rsid w:val="00B73574"/>
    <w:rsid w:val="00B73BF2"/>
    <w:rsid w:val="00B83FB4"/>
    <w:rsid w:val="00BA0279"/>
    <w:rsid w:val="00BA3F38"/>
    <w:rsid w:val="00BA7171"/>
    <w:rsid w:val="00BC1C1B"/>
    <w:rsid w:val="00BD0DD1"/>
    <w:rsid w:val="00BD3D92"/>
    <w:rsid w:val="00BE203E"/>
    <w:rsid w:val="00C02740"/>
    <w:rsid w:val="00C05970"/>
    <w:rsid w:val="00C145D3"/>
    <w:rsid w:val="00C14D57"/>
    <w:rsid w:val="00C1703E"/>
    <w:rsid w:val="00C177E2"/>
    <w:rsid w:val="00C26086"/>
    <w:rsid w:val="00C37AFD"/>
    <w:rsid w:val="00C40D99"/>
    <w:rsid w:val="00C547C2"/>
    <w:rsid w:val="00C61F0F"/>
    <w:rsid w:val="00C767A7"/>
    <w:rsid w:val="00CA490D"/>
    <w:rsid w:val="00CC2CCA"/>
    <w:rsid w:val="00CC3B66"/>
    <w:rsid w:val="00CC45AF"/>
    <w:rsid w:val="00CD28DE"/>
    <w:rsid w:val="00CD75A2"/>
    <w:rsid w:val="00CE07E7"/>
    <w:rsid w:val="00CE09AF"/>
    <w:rsid w:val="00CE579F"/>
    <w:rsid w:val="00D11128"/>
    <w:rsid w:val="00D11854"/>
    <w:rsid w:val="00D20AE2"/>
    <w:rsid w:val="00D310A0"/>
    <w:rsid w:val="00D34360"/>
    <w:rsid w:val="00D423E8"/>
    <w:rsid w:val="00D630E8"/>
    <w:rsid w:val="00D7640A"/>
    <w:rsid w:val="00D92E3B"/>
    <w:rsid w:val="00D932D9"/>
    <w:rsid w:val="00D9351B"/>
    <w:rsid w:val="00DB7BCB"/>
    <w:rsid w:val="00DC5272"/>
    <w:rsid w:val="00DD172D"/>
    <w:rsid w:val="00DD3D93"/>
    <w:rsid w:val="00DF003F"/>
    <w:rsid w:val="00DF6AA5"/>
    <w:rsid w:val="00E015D9"/>
    <w:rsid w:val="00E240FF"/>
    <w:rsid w:val="00E27784"/>
    <w:rsid w:val="00E40212"/>
    <w:rsid w:val="00E451A4"/>
    <w:rsid w:val="00E467DA"/>
    <w:rsid w:val="00E5750E"/>
    <w:rsid w:val="00E65323"/>
    <w:rsid w:val="00E70512"/>
    <w:rsid w:val="00E76B66"/>
    <w:rsid w:val="00E836CE"/>
    <w:rsid w:val="00E93830"/>
    <w:rsid w:val="00E93CA4"/>
    <w:rsid w:val="00E95AE0"/>
    <w:rsid w:val="00EA07EE"/>
    <w:rsid w:val="00EB1E3E"/>
    <w:rsid w:val="00EC4BD5"/>
    <w:rsid w:val="00EC57D0"/>
    <w:rsid w:val="00F2674A"/>
    <w:rsid w:val="00F466C9"/>
    <w:rsid w:val="00F5553E"/>
    <w:rsid w:val="00F55A92"/>
    <w:rsid w:val="00F57F5F"/>
    <w:rsid w:val="00F61442"/>
    <w:rsid w:val="00F67E8E"/>
    <w:rsid w:val="00F823C3"/>
    <w:rsid w:val="00F84212"/>
    <w:rsid w:val="00F8516D"/>
    <w:rsid w:val="00F86B10"/>
    <w:rsid w:val="00F9078B"/>
    <w:rsid w:val="00F97ACC"/>
    <w:rsid w:val="00FB1675"/>
    <w:rsid w:val="00FB6F18"/>
    <w:rsid w:val="00FC0A0F"/>
    <w:rsid w:val="00FD5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F20B5F"/>
  <w15:docId w15:val="{5A4FF868-7732-4184-8912-BB76E766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2FB"/>
    <w:pPr>
      <w:widowControl w:val="0"/>
      <w:autoSpaceDE w:val="0"/>
      <w:autoSpaceDN w:val="0"/>
      <w:adjustRightInd w:val="0"/>
    </w:pPr>
    <w:rPr>
      <w:rFonts w:ascii="Bookman Old Style" w:hAnsi="Bookman Old Style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C40D99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17F2"/>
    <w:rPr>
      <w:rFonts w:ascii="Bookman Old Style" w:hAnsi="Bookman Old Style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40D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817F2"/>
    <w:rPr>
      <w:rFonts w:ascii="Bookman Old Style" w:hAnsi="Bookman Old Style" w:cs="Times New Roman"/>
      <w:sz w:val="20"/>
      <w:szCs w:val="20"/>
    </w:rPr>
  </w:style>
  <w:style w:type="paragraph" w:styleId="Lista">
    <w:name w:val="List"/>
    <w:basedOn w:val="Tekstpodstawowy"/>
    <w:uiPriority w:val="99"/>
    <w:rsid w:val="00C40D99"/>
    <w:rPr>
      <w:rFonts w:ascii="Tahoma" w:cs="Tahoma"/>
    </w:rPr>
  </w:style>
  <w:style w:type="paragraph" w:styleId="Legenda">
    <w:name w:val="caption"/>
    <w:basedOn w:val="Normalny"/>
    <w:uiPriority w:val="99"/>
    <w:qFormat/>
    <w:rsid w:val="00C40D99"/>
    <w:pPr>
      <w:spacing w:before="120" w:after="120"/>
    </w:pPr>
    <w:rPr>
      <w:rFonts w:ascii="Tahoma" w:cs="Tahoma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C40D99"/>
    <w:rPr>
      <w:rFonts w:ascii="Tahoma" w:cs="Tahoma"/>
    </w:rPr>
  </w:style>
  <w:style w:type="character" w:customStyle="1" w:styleId="RTFNum21">
    <w:name w:val="RTF_Num 2 1"/>
    <w:uiPriority w:val="99"/>
    <w:rsid w:val="00C40D99"/>
  </w:style>
  <w:style w:type="character" w:customStyle="1" w:styleId="RTFNum31">
    <w:name w:val="RTF_Num 3 1"/>
    <w:uiPriority w:val="99"/>
    <w:rsid w:val="00C40D99"/>
  </w:style>
  <w:style w:type="character" w:customStyle="1" w:styleId="RTFNum41">
    <w:name w:val="RTF_Num 4 1"/>
    <w:uiPriority w:val="99"/>
    <w:rsid w:val="00C40D99"/>
  </w:style>
  <w:style w:type="character" w:customStyle="1" w:styleId="RTFNum51">
    <w:name w:val="RTF_Num 5 1"/>
    <w:uiPriority w:val="99"/>
    <w:rsid w:val="00C40D99"/>
  </w:style>
  <w:style w:type="paragraph" w:customStyle="1" w:styleId="Zawartotabeli">
    <w:name w:val="Zawartość tabeli"/>
    <w:basedOn w:val="Tekstpodstawowy"/>
    <w:uiPriority w:val="99"/>
    <w:rsid w:val="007A1393"/>
    <w:pPr>
      <w:widowControl/>
      <w:suppressLineNumbers/>
      <w:suppressAutoHyphens/>
      <w:autoSpaceDE/>
      <w:autoSpaceDN/>
      <w:adjustRightInd/>
      <w:spacing w:line="102" w:lineRule="atLeast"/>
      <w:ind w:left="720" w:hanging="363"/>
      <w:jc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65F25-AF7B-4354-8323-8AE4D973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8</Pages>
  <Words>2666</Words>
  <Characters>15996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PNZ</vt:lpstr>
    </vt:vector>
  </TitlesOfParts>
  <Company/>
  <LinksUpToDate>false</LinksUpToDate>
  <CharactersWithSpaces>18625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PNZ</dc:title>
  <dc:creator>JGoral</dc:creator>
  <cp:lastModifiedBy>Jarek JT. Turecki</cp:lastModifiedBy>
  <cp:revision>78</cp:revision>
  <cp:lastPrinted>2019-09-18T12:19:00Z</cp:lastPrinted>
  <dcterms:created xsi:type="dcterms:W3CDTF">2019-09-18T13:07:00Z</dcterms:created>
  <dcterms:modified xsi:type="dcterms:W3CDTF">2024-11-07T10:17:00Z</dcterms:modified>
</cp:coreProperties>
</file>