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5309" w:rsidRPr="00833C0D" w:rsidRDefault="000B5309" w:rsidP="000B5309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 w:rsidR="00341F79"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="00951DFD" w:rsidRPr="00833C0D">
        <w:rPr>
          <w:rFonts w:cs="Calibri"/>
          <w:b/>
        </w:rPr>
        <w:t xml:space="preserve"> </w:t>
      </w:r>
      <w:r w:rsidR="003E6C54">
        <w:rPr>
          <w:rFonts w:cs="Calibri"/>
          <w:b/>
        </w:rPr>
        <w:t>A.261.9.2024</w:t>
      </w:r>
      <w:bookmarkStart w:id="0" w:name="_GoBack"/>
      <w:bookmarkEnd w:id="0"/>
    </w:p>
    <w:p w:rsidR="00951DFD" w:rsidRPr="00833C0D" w:rsidRDefault="00951DFD" w:rsidP="000B5309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833C0D">
        <w:rPr>
          <w:rFonts w:cs="Calibri"/>
          <w:b/>
        </w:rPr>
        <w:t xml:space="preserve">Załącznik Nr </w:t>
      </w:r>
      <w:r w:rsidR="00BC48B6">
        <w:rPr>
          <w:rFonts w:cs="Calibri"/>
          <w:b/>
        </w:rPr>
        <w:t>1</w:t>
      </w:r>
      <w:r w:rsidRPr="00833C0D">
        <w:rPr>
          <w:rFonts w:cs="Calibri"/>
          <w:b/>
        </w:rPr>
        <w:t xml:space="preserve"> do SWZ  </w:t>
      </w:r>
    </w:p>
    <w:p w:rsidR="00951DFD" w:rsidRPr="00833C0D" w:rsidRDefault="00951DFD" w:rsidP="000B5309">
      <w:pPr>
        <w:spacing w:after="0" w:line="240" w:lineRule="auto"/>
        <w:jc w:val="center"/>
        <w:rPr>
          <w:rFonts w:cs="Calibri"/>
        </w:rPr>
      </w:pPr>
      <w:r w:rsidRPr="00833C0D">
        <w:rPr>
          <w:rFonts w:eastAsia="Times New Roman" w:cs="Calibri"/>
        </w:rPr>
        <w:t xml:space="preserve">                                                                                                                                         </w:t>
      </w:r>
      <w:r w:rsidRPr="00833C0D">
        <w:rPr>
          <w:rFonts w:cs="Calibri"/>
          <w:b/>
          <w:i/>
        </w:rPr>
        <w:t>(Załącznik Nr 2 do umowy)</w:t>
      </w:r>
    </w:p>
    <w:p w:rsidR="006B422A" w:rsidRPr="00833C0D" w:rsidRDefault="006B422A" w:rsidP="006B422A">
      <w:pPr>
        <w:spacing w:after="120" w:line="240" w:lineRule="auto"/>
        <w:jc w:val="both"/>
        <w:rPr>
          <w:rFonts w:cs="Calibri"/>
        </w:rPr>
      </w:pPr>
      <w:r w:rsidRPr="00833C0D">
        <w:rPr>
          <w:rFonts w:cs="Calibri"/>
          <w:b/>
          <w:u w:val="single"/>
        </w:rPr>
        <w:t>DANE WYKONAWCY:</w:t>
      </w:r>
    </w:p>
    <w:p w:rsidR="006B422A" w:rsidRPr="00833C0D" w:rsidRDefault="006B422A" w:rsidP="006B422A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</w:t>
      </w:r>
      <w:r w:rsidR="003E6C54">
        <w:rPr>
          <w:rFonts w:eastAsia="Times New Roman" w:cs="Calibri"/>
          <w:lang w:eastAsia="pl-PL"/>
        </w:rPr>
        <w:t>,</w:t>
      </w:r>
      <w:r w:rsidRPr="00833C0D">
        <w:rPr>
          <w:rFonts w:eastAsia="Times New Roman" w:cs="Calibri"/>
          <w:lang w:eastAsia="pl-PL"/>
        </w:rPr>
        <w:t xml:space="preserve"> </w:t>
      </w:r>
      <w:r w:rsidR="003E6C54">
        <w:rPr>
          <w:rFonts w:eastAsia="Times New Roman" w:cs="Calibri"/>
          <w:lang w:eastAsia="pl-PL"/>
        </w:rPr>
        <w:t xml:space="preserve">adres </w:t>
      </w:r>
      <w:r w:rsidRPr="00833C0D">
        <w:rPr>
          <w:rFonts w:eastAsia="Times New Roman" w:cs="Calibri"/>
          <w:lang w:eastAsia="pl-PL"/>
        </w:rPr>
        <w:t>wykonawcy</w:t>
      </w:r>
      <w:r w:rsidRPr="00833C0D">
        <w:rPr>
          <w:rFonts w:cs="Calibri"/>
        </w:rPr>
        <w:t xml:space="preserve">: </w:t>
      </w:r>
    </w:p>
    <w:p w:rsidR="006B422A" w:rsidRDefault="006B422A" w:rsidP="006B422A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:rsidR="006B422A" w:rsidRPr="00833C0D" w:rsidRDefault="006B422A" w:rsidP="006B422A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</w:t>
      </w:r>
      <w:r>
        <w:rPr>
          <w:rFonts w:cs="Calibri"/>
        </w:rPr>
        <w:t>………………………..…………..……………………………………</w:t>
      </w:r>
    </w:p>
    <w:p w:rsidR="006B422A" w:rsidRDefault="006B422A" w:rsidP="006B422A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 w:rsidR="00B04EA5"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:rsidR="00951DFD" w:rsidRPr="006B422A" w:rsidRDefault="006B422A" w:rsidP="006B422A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:rsidR="00951DFD" w:rsidRPr="00833C0D" w:rsidRDefault="00951DFD">
      <w:pPr>
        <w:spacing w:after="0" w:line="240" w:lineRule="auto"/>
        <w:jc w:val="center"/>
        <w:rPr>
          <w:rFonts w:cs="Calibri"/>
        </w:rPr>
      </w:pPr>
      <w:r w:rsidRPr="00833C0D">
        <w:rPr>
          <w:rFonts w:eastAsia="Times New Roman" w:cs="Calibri"/>
          <w:b/>
        </w:rPr>
        <w:t xml:space="preserve">                                                                                                   </w:t>
      </w:r>
      <w:r w:rsidRPr="00833C0D">
        <w:rPr>
          <w:rFonts w:cs="Calibri"/>
          <w:b/>
        </w:rPr>
        <w:t>SĄD REJONOWY W SIEDLCACH</w:t>
      </w:r>
    </w:p>
    <w:p w:rsidR="00951DFD" w:rsidRPr="00833C0D" w:rsidRDefault="00951DFD">
      <w:pPr>
        <w:spacing w:after="0" w:line="240" w:lineRule="auto"/>
        <w:jc w:val="center"/>
        <w:rPr>
          <w:rFonts w:cs="Calibri"/>
        </w:rPr>
      </w:pPr>
      <w:r w:rsidRPr="00833C0D">
        <w:rPr>
          <w:rFonts w:eastAsia="Times New Roman" w:cs="Calibri"/>
          <w:b/>
        </w:rPr>
        <w:t xml:space="preserve">                                                                                 </w:t>
      </w:r>
      <w:r w:rsidRPr="00833C0D">
        <w:rPr>
          <w:rFonts w:cs="Calibri"/>
          <w:b/>
        </w:rPr>
        <w:t>ul. Kazimierzowska 31A</w:t>
      </w:r>
    </w:p>
    <w:p w:rsidR="00951DFD" w:rsidRPr="00833C0D" w:rsidRDefault="00951DFD">
      <w:pPr>
        <w:spacing w:after="0" w:line="240" w:lineRule="auto"/>
        <w:jc w:val="center"/>
        <w:rPr>
          <w:rFonts w:cs="Calibri"/>
        </w:rPr>
      </w:pPr>
      <w:r w:rsidRPr="00833C0D">
        <w:rPr>
          <w:rFonts w:eastAsia="Times New Roman" w:cs="Calibri"/>
          <w:b/>
        </w:rPr>
        <w:t xml:space="preserve">                                                               </w:t>
      </w:r>
      <w:r w:rsidRPr="00833C0D">
        <w:rPr>
          <w:rFonts w:cs="Calibri"/>
          <w:b/>
        </w:rPr>
        <w:t>08 -110 Siedlce</w:t>
      </w:r>
    </w:p>
    <w:p w:rsidR="00951DFD" w:rsidRPr="00833C0D" w:rsidRDefault="00951DFD">
      <w:pPr>
        <w:spacing w:after="0" w:line="240" w:lineRule="auto"/>
        <w:jc w:val="center"/>
        <w:rPr>
          <w:rFonts w:cs="Calibri"/>
          <w:b/>
        </w:rPr>
      </w:pPr>
    </w:p>
    <w:p w:rsidR="00951DFD" w:rsidRPr="00833C0D" w:rsidRDefault="00951DFD">
      <w:pPr>
        <w:spacing w:after="120" w:line="240" w:lineRule="auto"/>
        <w:jc w:val="both"/>
        <w:rPr>
          <w:rFonts w:cs="Calibri"/>
          <w:b/>
          <w:i/>
          <w:iCs/>
        </w:rPr>
      </w:pPr>
    </w:p>
    <w:p w:rsidR="00951DFD" w:rsidRPr="00833C0D" w:rsidRDefault="000B5309">
      <w:pPr>
        <w:spacing w:after="120" w:line="240" w:lineRule="auto"/>
        <w:jc w:val="both"/>
        <w:rPr>
          <w:rFonts w:cs="Calibri"/>
          <w:b/>
          <w:bCs/>
          <w:i/>
          <w:iCs/>
          <w:u w:val="single"/>
          <w:lang w:eastAsia="pl-PL"/>
        </w:rPr>
      </w:pPr>
      <w:r w:rsidRPr="00833C0D">
        <w:rPr>
          <w:rFonts w:cs="Calibri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5927090" cy="297815"/>
                <wp:effectExtent l="7620" t="8255" r="889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7090" cy="29781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FD" w:rsidRDefault="00951DFD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u w:val="single"/>
                              </w:rPr>
                              <w:t xml:space="preserve">FORMULARZ </w:t>
                            </w:r>
                            <w:r w:rsidR="000B5309">
                              <w:rPr>
                                <w:rFonts w:ascii="Book Antiqua" w:hAnsi="Book Antiqua" w:cs="Book Antiqua"/>
                                <w:b/>
                                <w:bCs/>
                                <w:u w:val="single"/>
                              </w:rPr>
                              <w:t>OFERTOWO-CENOWY</w:t>
                            </w:r>
                          </w:p>
                          <w:p w:rsidR="00951DFD" w:rsidRDefault="00951DFD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Bookman Old Style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:rsidR="00951DFD" w:rsidRDefault="00951DFD">
                            <w:pPr>
                              <w:rPr>
                                <w:rFonts w:ascii="Bookman Old Style" w:hAnsi="Bookman Old Style" w:cs="Bookman Old Style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466.7pt;height:23.45pt;z-index:251657728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" fillcolor="#d8d8d8">
                <v:textbox>
                  <w:txbxContent>
                    <w:p w:rsidR="00951DFD" w:rsidRDefault="00951DFD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Book Antiqua" w:hAnsi="Book Antiqua" w:cs="Book Antiqua"/>
                          <w:b/>
                          <w:bCs/>
                          <w:u w:val="single"/>
                        </w:rPr>
                        <w:t xml:space="preserve">FORMULARZ </w:t>
                      </w:r>
                      <w:r w:rsidR="000B5309">
                        <w:rPr>
                          <w:rFonts w:ascii="Book Antiqua" w:hAnsi="Book Antiqua" w:cs="Book Antiqua"/>
                          <w:b/>
                          <w:bCs/>
                          <w:u w:val="single"/>
                        </w:rPr>
                        <w:t>OFERTOWO-CENOWY</w:t>
                      </w:r>
                    </w:p>
                    <w:p w:rsidR="00951DFD" w:rsidRDefault="00951DFD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Bookman Old Style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:rsidR="00951DFD" w:rsidRDefault="00951DFD">
                      <w:pPr>
                        <w:rPr>
                          <w:rFonts w:ascii="Bookman Old Style" w:hAnsi="Bookman Old Style" w:cs="Bookman Old Style"/>
                          <w:b/>
                          <w:bCs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1DFD" w:rsidRPr="00833C0D" w:rsidRDefault="00951DFD" w:rsidP="006B422A">
      <w:pPr>
        <w:spacing w:after="0" w:line="240" w:lineRule="auto"/>
        <w:rPr>
          <w:rFonts w:cs="Calibri"/>
          <w:b/>
          <w:bCs/>
          <w:i/>
          <w:iCs/>
          <w:u w:val="single"/>
        </w:rPr>
      </w:pPr>
    </w:p>
    <w:p w:rsidR="00E53289" w:rsidRPr="00833C0D" w:rsidRDefault="00074B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cs="Calibri"/>
        </w:rPr>
      </w:pPr>
      <w:r>
        <w:rPr>
          <w:rFonts w:cs="Calibri"/>
        </w:rPr>
        <w:t xml:space="preserve">W odpowiedzi na </w:t>
      </w:r>
      <w:r w:rsidRPr="00074B0D">
        <w:rPr>
          <w:rFonts w:cs="Calibri"/>
          <w:i/>
        </w:rPr>
        <w:t>O</w:t>
      </w:r>
      <w:r w:rsidR="00951DFD" w:rsidRPr="00074B0D">
        <w:rPr>
          <w:rFonts w:cs="Calibri"/>
          <w:i/>
        </w:rPr>
        <w:t>głoszenie o zamówieniu</w:t>
      </w:r>
      <w:r w:rsidR="00951DFD" w:rsidRPr="00833C0D">
        <w:rPr>
          <w:rFonts w:cs="Calibri"/>
        </w:rPr>
        <w:t xml:space="preserve"> w postępowaniu prowadzonym w trybie podstawowym bez negocjacji na postawie ustawy z dnia 11.09.2019 r.. – Prawo zamówień publicznych </w:t>
      </w:r>
      <w:r w:rsidR="00151A49" w:rsidRPr="00833C0D">
        <w:rPr>
          <w:rFonts w:cs="Calibri"/>
        </w:rPr>
        <w:t xml:space="preserve">- </w:t>
      </w:r>
      <w:r w:rsidR="00951DFD" w:rsidRPr="00833C0D">
        <w:rPr>
          <w:rFonts w:eastAsia="Times New Roman" w:cs="Calibri"/>
          <w:b/>
          <w:color w:val="000000"/>
        </w:rPr>
        <w:t xml:space="preserve">Usługi sprzątania </w:t>
      </w:r>
      <w:r w:rsidR="006D4785" w:rsidRPr="00833C0D">
        <w:rPr>
          <w:rFonts w:eastAsia="Times New Roman" w:cs="Calibri"/>
          <w:b/>
          <w:color w:val="000000"/>
        </w:rPr>
        <w:t>powierzchni biurowych</w:t>
      </w:r>
      <w:r w:rsidR="00951DFD" w:rsidRPr="00833C0D">
        <w:rPr>
          <w:rFonts w:eastAsia="Times New Roman" w:cs="Calibri"/>
          <w:b/>
          <w:color w:val="000000"/>
        </w:rPr>
        <w:t xml:space="preserve"> Sądu Rejonowego w Siedlcach</w:t>
      </w:r>
      <w:r w:rsidR="00951DFD" w:rsidRPr="00833C0D">
        <w:rPr>
          <w:rFonts w:eastAsia="Times New Roman" w:cs="Calibri"/>
          <w:color w:val="000000"/>
        </w:rPr>
        <w:t xml:space="preserve"> </w:t>
      </w:r>
      <w:r w:rsidR="00951DFD" w:rsidRPr="00833C0D">
        <w:rPr>
          <w:rFonts w:eastAsia="Times New Roman" w:cs="Calibri"/>
          <w:b/>
          <w:color w:val="000000"/>
        </w:rPr>
        <w:t>wraz z utrzymaniem czystości na terenie zewnętrznym przylegającym do budynków</w:t>
      </w:r>
      <w:r w:rsidR="00951DFD" w:rsidRPr="00833C0D">
        <w:rPr>
          <w:rFonts w:cs="Calibri"/>
        </w:rPr>
        <w:t xml:space="preserve"> </w:t>
      </w:r>
      <w:r w:rsidR="009F17BB" w:rsidRPr="00833C0D">
        <w:rPr>
          <w:rFonts w:cs="Calibri"/>
        </w:rPr>
        <w:t>oferujemy cenę za zrealizowanie przedmiotu zamówienia</w:t>
      </w:r>
      <w:r w:rsidR="00E53289" w:rsidRPr="00833C0D">
        <w:rPr>
          <w:rFonts w:cs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9401"/>
      </w:tblGrid>
      <w:tr w:rsidR="00924519" w:rsidRPr="00833C0D" w:rsidTr="00100301">
        <w:tc>
          <w:tcPr>
            <w:tcW w:w="9551" w:type="dxa"/>
            <w:shd w:val="clear" w:color="auto" w:fill="E7E6E6"/>
          </w:tcPr>
          <w:p w:rsidR="00924519" w:rsidRPr="00833C0D" w:rsidRDefault="003A231C" w:rsidP="003A2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enter" w:pos="4667"/>
                <w:tab w:val="left" w:pos="5794"/>
              </w:tabs>
              <w:rPr>
                <w:rFonts w:cs="Calibri"/>
                <w:b/>
              </w:rPr>
            </w:pPr>
            <w:r w:rsidRPr="00833C0D">
              <w:rPr>
                <w:rFonts w:cs="Calibri"/>
                <w:b/>
              </w:rPr>
              <w:tab/>
            </w:r>
            <w:r w:rsidR="00924519" w:rsidRPr="00833C0D">
              <w:rPr>
                <w:rFonts w:cs="Calibri"/>
                <w:b/>
              </w:rPr>
              <w:t>Zadanie  1:</w:t>
            </w:r>
            <w:r w:rsidRPr="00833C0D">
              <w:rPr>
                <w:rFonts w:cs="Calibri"/>
                <w:b/>
              </w:rPr>
              <w:tab/>
            </w:r>
          </w:p>
        </w:tc>
      </w:tr>
    </w:tbl>
    <w:p w:rsidR="00951DFD" w:rsidRPr="00833C0D" w:rsidRDefault="00951DFD" w:rsidP="00B30337">
      <w:pPr>
        <w:numPr>
          <w:ilvl w:val="0"/>
          <w:numId w:val="14"/>
        </w:numPr>
        <w:spacing w:before="240" w:after="240"/>
        <w:ind w:left="714" w:hanging="357"/>
        <w:jc w:val="both"/>
        <w:rPr>
          <w:rFonts w:cs="Calibri"/>
        </w:rPr>
      </w:pPr>
      <w:r w:rsidRPr="00833C0D">
        <w:rPr>
          <w:rFonts w:cs="Calibri"/>
          <w:b/>
        </w:rPr>
        <w:t>KRYTERIUM</w:t>
      </w:r>
      <w:r w:rsidR="00C326A2" w:rsidRPr="00833C0D">
        <w:rPr>
          <w:rFonts w:cs="Calibri"/>
          <w:b/>
        </w:rPr>
        <w:t xml:space="preserve"> 1</w:t>
      </w:r>
      <w:r w:rsidR="0010286F" w:rsidRPr="00833C0D">
        <w:rPr>
          <w:rFonts w:cs="Calibri"/>
          <w:b/>
        </w:rPr>
        <w:t>:</w:t>
      </w:r>
      <w:r w:rsidRPr="00833C0D">
        <w:rPr>
          <w:rFonts w:cs="Calibri"/>
          <w:b/>
        </w:rPr>
        <w:t xml:space="preserve"> - CENA </w:t>
      </w:r>
      <w:r w:rsidRPr="00833C0D">
        <w:rPr>
          <w:rFonts w:eastAsia="Book Antiqua" w:cs="Calibri"/>
          <w:b/>
          <w:color w:val="000000"/>
        </w:rPr>
        <w:t xml:space="preserve">-  znaczenie – </w:t>
      </w:r>
      <w:r w:rsidRPr="00833C0D">
        <w:rPr>
          <w:rFonts w:eastAsia="Book Antiqua" w:cs="Calibri"/>
          <w:b/>
        </w:rPr>
        <w:t>waga</w:t>
      </w:r>
      <w:r w:rsidRPr="00833C0D">
        <w:rPr>
          <w:rFonts w:eastAsia="Book Antiqua" w:cs="Calibri"/>
        </w:rPr>
        <w:t xml:space="preserve"> </w:t>
      </w:r>
      <w:r w:rsidRPr="00833C0D">
        <w:rPr>
          <w:rFonts w:eastAsia="Book Antiqua" w:cs="Calibri"/>
          <w:b/>
        </w:rPr>
        <w:t>60 %</w:t>
      </w:r>
      <w:r w:rsidRPr="00833C0D">
        <w:rPr>
          <w:rFonts w:cs="Calibri"/>
          <w:b/>
        </w:rPr>
        <w:t>:</w:t>
      </w:r>
    </w:p>
    <w:p w:rsidR="00951DFD" w:rsidRPr="00833C0D" w:rsidRDefault="00951DFD" w:rsidP="008A3856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284" w:hanging="284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za prawidłowe wykonanie przedmiotu umowy w zakresie </w:t>
      </w:r>
      <w:r w:rsidRPr="00833C0D">
        <w:rPr>
          <w:rFonts w:eastAsia="Times New Roman" w:cs="Calibri"/>
          <w:b/>
        </w:rPr>
        <w:t>sprzątania powierzchni biurowych</w:t>
      </w:r>
      <w:r w:rsidRPr="00833C0D">
        <w:rPr>
          <w:rFonts w:eastAsia="Times New Roman" w:cs="Calibri"/>
        </w:rPr>
        <w:t xml:space="preserve"> </w:t>
      </w:r>
      <w:r w:rsidRPr="00833C0D">
        <w:rPr>
          <w:rFonts w:eastAsia="Times New Roman" w:cs="Calibri"/>
          <w:b/>
        </w:rPr>
        <w:t>w budynkach Sądu Rejonowego w Siedlcach</w:t>
      </w:r>
      <w:r w:rsidR="003A231C" w:rsidRPr="00833C0D">
        <w:rPr>
          <w:rFonts w:eastAsia="Times New Roman" w:cs="Calibri"/>
          <w:b/>
        </w:rPr>
        <w:t xml:space="preserve">: </w:t>
      </w:r>
    </w:p>
    <w:p w:rsidR="00951DFD" w:rsidRPr="00833C0D" w:rsidRDefault="00951DFD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</w:rPr>
      </w:pPr>
      <w:r w:rsidRPr="00833C0D">
        <w:rPr>
          <w:rFonts w:eastAsia="TimesNewRomanPSMT" w:cs="Calibri"/>
        </w:rPr>
        <w:t xml:space="preserve">Wartość netto : …………………………………… zł </w:t>
      </w:r>
    </w:p>
    <w:p w:rsidR="00951DFD" w:rsidRPr="00833C0D" w:rsidRDefault="00951DFD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</w:rPr>
      </w:pPr>
      <w:r w:rsidRPr="00833C0D">
        <w:rPr>
          <w:rFonts w:eastAsia="TimesNewRomanPSMT" w:cs="Calibri"/>
          <w:b/>
        </w:rPr>
        <w:t>Wartość brutto:</w:t>
      </w:r>
      <w:r w:rsidRPr="00833C0D">
        <w:rPr>
          <w:rFonts w:eastAsia="TimesNewRomanPSMT" w:cs="Calibri"/>
        </w:rPr>
        <w:t xml:space="preserve"> ……………………………………..zł</w:t>
      </w:r>
    </w:p>
    <w:p w:rsidR="00833C0D" w:rsidRPr="00833C0D" w:rsidRDefault="00951DFD">
      <w:pPr>
        <w:spacing w:after="120" w:line="240" w:lineRule="auto"/>
        <w:jc w:val="both"/>
        <w:rPr>
          <w:rFonts w:cs="Calibri"/>
        </w:rPr>
      </w:pPr>
      <w:r w:rsidRPr="00833C0D">
        <w:rPr>
          <w:rFonts w:eastAsia="TimesNewRomanPSMT" w:cs="Calibri"/>
        </w:rPr>
        <w:t>(Słownie wartość brutto: ……………………………………………………………………………………………..)</w:t>
      </w:r>
    </w:p>
    <w:p w:rsidR="00951DFD" w:rsidRPr="00833C0D" w:rsidRDefault="00951DFD" w:rsidP="00833C0D">
      <w:pPr>
        <w:spacing w:before="360" w:after="360" w:line="240" w:lineRule="auto"/>
        <w:jc w:val="center"/>
        <w:rPr>
          <w:rFonts w:cs="Calibri"/>
        </w:rPr>
      </w:pPr>
      <w:r w:rsidRPr="00833C0D">
        <w:rPr>
          <w:rFonts w:cs="Calibri"/>
          <w:b/>
        </w:rPr>
        <w:t>Podana przez nas łączna cena ofertowa wynika z poniższej specyfikacji:</w:t>
      </w:r>
    </w:p>
    <w:p w:rsidR="00951DFD" w:rsidRPr="00833C0D" w:rsidRDefault="00951DFD" w:rsidP="003A231C">
      <w:pPr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Calibri"/>
        </w:rPr>
      </w:pPr>
      <w:r w:rsidRPr="00833C0D">
        <w:rPr>
          <w:rFonts w:eastAsia="Times New Roman" w:cs="Calibri"/>
          <w:color w:val="000000"/>
        </w:rPr>
        <w:t xml:space="preserve">Za prawidłowe wykonanie </w:t>
      </w:r>
      <w:r w:rsidRPr="00833C0D">
        <w:rPr>
          <w:rFonts w:eastAsia="Times New Roman" w:cs="Calibri"/>
        </w:rPr>
        <w:t xml:space="preserve">przedmiotu umowy w zakresie </w:t>
      </w:r>
      <w:r w:rsidRPr="00833C0D">
        <w:rPr>
          <w:rFonts w:eastAsia="Times New Roman" w:cs="Calibri"/>
          <w:b/>
        </w:rPr>
        <w:t xml:space="preserve">sprzątania powierzchni biurowych </w:t>
      </w:r>
      <w:r w:rsidRPr="00833C0D">
        <w:rPr>
          <w:rFonts w:eastAsia="Times New Roman" w:cs="Calibri"/>
        </w:rPr>
        <w:t xml:space="preserve"> w budynku Sądu Rejonowego w Siedlcach </w:t>
      </w:r>
      <w:r w:rsidRPr="00833C0D">
        <w:rPr>
          <w:rFonts w:eastAsia="Times New Roman" w:cs="Calibri"/>
          <w:b/>
        </w:rPr>
        <w:t xml:space="preserve">przy ul. Kazimierzowskiej 31A w Siedlcach </w:t>
      </w:r>
      <w:r w:rsidRPr="00833C0D">
        <w:rPr>
          <w:rFonts w:eastAsia="Times New Roman" w:cs="Calibri"/>
          <w:color w:val="000000"/>
        </w:rPr>
        <w:t>Zamawiający zapłaci Wykonawcy wynagrodzenie w wysokości:</w:t>
      </w:r>
    </w:p>
    <w:p w:rsidR="00951DFD" w:rsidRPr="00833C0D" w:rsidRDefault="00951DFD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  <w:color w:val="000000"/>
        </w:rPr>
        <w:t>Wartość netto: …………………………………… zł</w:t>
      </w:r>
    </w:p>
    <w:p w:rsidR="00951DFD" w:rsidRPr="00833C0D" w:rsidRDefault="00951DFD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  <w:color w:val="000000"/>
        </w:rPr>
        <w:t xml:space="preserve">Wartość brutto: ………………………………….. zł  </w:t>
      </w:r>
    </w:p>
    <w:p w:rsidR="00951DFD" w:rsidRPr="00833C0D" w:rsidRDefault="00951D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004" w:hanging="720"/>
        <w:rPr>
          <w:rFonts w:cs="Calibri"/>
        </w:rPr>
      </w:pPr>
      <w:r w:rsidRPr="00833C0D">
        <w:rPr>
          <w:rFonts w:eastAsia="Times New Roman" w:cs="Calibri"/>
          <w:color w:val="000000"/>
        </w:rPr>
        <w:t>(słownie</w:t>
      </w:r>
      <w:r w:rsidRPr="00833C0D">
        <w:rPr>
          <w:rFonts w:eastAsia="Times New Roman" w:cs="Calibri"/>
        </w:rPr>
        <w:t xml:space="preserve"> </w:t>
      </w:r>
      <w:r w:rsidRPr="00833C0D">
        <w:rPr>
          <w:rFonts w:eastAsia="Times New Roman" w:cs="Calibri"/>
          <w:color w:val="000000"/>
        </w:rPr>
        <w:t>wartość</w:t>
      </w:r>
      <w:r w:rsidRPr="00833C0D">
        <w:rPr>
          <w:rFonts w:eastAsia="Times New Roman" w:cs="Calibri"/>
        </w:rPr>
        <w:t xml:space="preserve"> </w:t>
      </w:r>
      <w:r w:rsidRPr="00833C0D">
        <w:rPr>
          <w:rFonts w:eastAsia="Times New Roman" w:cs="Calibri"/>
          <w:color w:val="000000"/>
        </w:rPr>
        <w:t>brutto:…………………………</w:t>
      </w:r>
      <w:r w:rsidRPr="00833C0D">
        <w:rPr>
          <w:rFonts w:eastAsia="Times New Roman" w:cs="Calibri"/>
        </w:rPr>
        <w:t>………………………………………………………</w:t>
      </w:r>
      <w:r w:rsidRPr="00833C0D">
        <w:rPr>
          <w:rFonts w:eastAsia="Times New Roman" w:cs="Calibri"/>
          <w:color w:val="000000"/>
        </w:rPr>
        <w:t>)</w:t>
      </w:r>
    </w:p>
    <w:p w:rsidR="00951DFD" w:rsidRPr="00833C0D" w:rsidRDefault="00951DFD" w:rsidP="00A444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142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stanowiące iloczyn </w:t>
      </w:r>
      <w:r w:rsidRPr="00833C0D">
        <w:rPr>
          <w:rFonts w:eastAsia="Times New Roman" w:cs="Calibri"/>
          <w:b/>
        </w:rPr>
        <w:t>12 miesięcy</w:t>
      </w:r>
      <w:r w:rsidRPr="00833C0D">
        <w:rPr>
          <w:rFonts w:eastAsia="Times New Roman" w:cs="Calibri"/>
        </w:rPr>
        <w:t xml:space="preserve"> wykonania przedmiotu umowy i miesięcznego wynagrodzenia Wykonawcy zgodnie z poniższą specyfikacją: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43"/>
        <w:gridCol w:w="2659"/>
        <w:gridCol w:w="2410"/>
        <w:gridCol w:w="992"/>
        <w:gridCol w:w="2552"/>
      </w:tblGrid>
      <w:tr w:rsidR="00833C0D" w:rsidRPr="00833C0D" w:rsidTr="00833C0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33C0D" w:rsidRPr="00833C0D" w:rsidRDefault="00833C0D">
            <w:pPr>
              <w:spacing w:after="120"/>
              <w:rPr>
                <w:rFonts w:cs="Calibri"/>
              </w:rPr>
            </w:pPr>
            <w:proofErr w:type="spellStart"/>
            <w:r w:rsidRPr="00833C0D">
              <w:rPr>
                <w:rFonts w:eastAsia="Times New Roman" w:cs="Calibri"/>
                <w:b/>
              </w:rPr>
              <w:t>Lp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Cena netto za                                       1 miesiąc świadczenia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netto za okres 12  miesięcy świadczenia usługi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33C0D" w:rsidRPr="00833C0D" w:rsidRDefault="00833C0D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833C0D" w:rsidRPr="00833C0D" w:rsidTr="00833C0D">
        <w:trPr>
          <w:trHeight w:val="56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 w:rsidP="00833C0D">
            <w:pPr>
              <w:tabs>
                <w:tab w:val="left" w:pos="505"/>
              </w:tabs>
              <w:spacing w:after="120"/>
              <w:rPr>
                <w:rFonts w:eastAsia="Times New Roman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</w:rPr>
              <w:t>23%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</w:tr>
    </w:tbl>
    <w:p w:rsidR="00951DFD" w:rsidRPr="00833C0D" w:rsidRDefault="00951DFD">
      <w:pPr>
        <w:spacing w:after="120"/>
        <w:jc w:val="both"/>
        <w:rPr>
          <w:rFonts w:eastAsia="Times New Roman" w:cs="Calibri"/>
          <w:b/>
        </w:rPr>
      </w:pPr>
    </w:p>
    <w:p w:rsidR="00951DFD" w:rsidRPr="00833C0D" w:rsidRDefault="00951DFD" w:rsidP="00833C0D">
      <w:pPr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Za prawidłowe wykonanie przedmiotu umowy w zakresie </w:t>
      </w:r>
      <w:r w:rsidRPr="00833C0D">
        <w:rPr>
          <w:rFonts w:eastAsia="Times New Roman" w:cs="Calibri"/>
          <w:b/>
        </w:rPr>
        <w:t xml:space="preserve"> sprzątania </w:t>
      </w:r>
      <w:r w:rsidR="00833C0D" w:rsidRPr="00005068">
        <w:rPr>
          <w:rFonts w:cs="Calibri"/>
          <w:b/>
          <w:bCs/>
        </w:rPr>
        <w:t>Ośrodka Kuratorskiego przy Sądzie Rejonowym w Siedlcach przy ul. Starowiejskiej 24 lok. 5 w Siedlcach,</w:t>
      </w:r>
      <w:r w:rsidR="00833C0D">
        <w:rPr>
          <w:rFonts w:cs="Calibri"/>
        </w:rPr>
        <w:t xml:space="preserve"> </w:t>
      </w:r>
      <w:r w:rsidRPr="00833C0D">
        <w:rPr>
          <w:rFonts w:eastAsia="Times New Roman" w:cs="Calibri"/>
        </w:rPr>
        <w:t>Zamawiający zapłaci Wykonawcy wynagrodzenie w wysokości:</w:t>
      </w:r>
    </w:p>
    <w:p w:rsidR="00951DFD" w:rsidRPr="00833C0D" w:rsidRDefault="00951DFD">
      <w:pPr>
        <w:numPr>
          <w:ilvl w:val="0"/>
          <w:numId w:val="7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>Wartość netto: …………………………………… zł</w:t>
      </w:r>
    </w:p>
    <w:p w:rsidR="00951DFD" w:rsidRPr="00833C0D" w:rsidRDefault="00951DFD">
      <w:pPr>
        <w:numPr>
          <w:ilvl w:val="0"/>
          <w:numId w:val="7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 xml:space="preserve">Wartość brutto: ………………………………….. zł  </w:t>
      </w:r>
    </w:p>
    <w:p w:rsidR="00951DFD" w:rsidRPr="00833C0D" w:rsidRDefault="00951DFD">
      <w:pPr>
        <w:ind w:left="1004" w:hanging="720"/>
        <w:rPr>
          <w:rFonts w:cs="Calibri"/>
        </w:rPr>
      </w:pPr>
      <w:r w:rsidRPr="00833C0D">
        <w:rPr>
          <w:rFonts w:eastAsia="Times New Roman" w:cs="Calibri"/>
        </w:rPr>
        <w:t>(słownie wartość brutto:…………………………………………………………………………………)</w:t>
      </w:r>
    </w:p>
    <w:p w:rsidR="00042CB7" w:rsidRPr="00833C0D" w:rsidRDefault="00951DFD" w:rsidP="008A3856">
      <w:pPr>
        <w:ind w:left="142"/>
        <w:jc w:val="both"/>
        <w:rPr>
          <w:rFonts w:cs="Calibri"/>
        </w:rPr>
      </w:pPr>
      <w:r w:rsidRPr="00833C0D">
        <w:rPr>
          <w:rFonts w:eastAsia="Times New Roman" w:cs="Calibri"/>
        </w:rPr>
        <w:t>stanowiące iloczyn</w:t>
      </w:r>
      <w:r w:rsidRPr="00833C0D">
        <w:rPr>
          <w:rFonts w:eastAsia="Times New Roman" w:cs="Calibri"/>
          <w:b/>
        </w:rPr>
        <w:t xml:space="preserve"> 12 miesięcy </w:t>
      </w:r>
      <w:r w:rsidRPr="00833C0D">
        <w:rPr>
          <w:rFonts w:eastAsia="Times New Roman" w:cs="Calibri"/>
        </w:rPr>
        <w:t>wykonania przedmiotu umowy i miesięcznego wynagrodzenia Wykonawcy zgodnie z poniższą specyfikacją: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43"/>
        <w:gridCol w:w="2659"/>
        <w:gridCol w:w="2410"/>
        <w:gridCol w:w="992"/>
        <w:gridCol w:w="2552"/>
      </w:tblGrid>
      <w:tr w:rsidR="00833C0D" w:rsidRPr="00833C0D" w:rsidTr="001E40E9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proofErr w:type="spellStart"/>
            <w:r w:rsidRPr="00833C0D">
              <w:rPr>
                <w:rFonts w:eastAsia="Times New Roman" w:cs="Calibri"/>
                <w:b/>
              </w:rPr>
              <w:t>Lp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Cena netto za                                       1 miesiąc świadczenia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netto za okres 12  miesięcy świadczenia usługi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833C0D" w:rsidRPr="00833C0D" w:rsidTr="001E40E9">
        <w:trPr>
          <w:trHeight w:val="56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 w:rsidP="001E40E9">
            <w:pPr>
              <w:tabs>
                <w:tab w:val="left" w:pos="505"/>
              </w:tabs>
              <w:spacing w:after="120"/>
              <w:rPr>
                <w:rFonts w:eastAsia="Times New Roman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</w:rPr>
              <w:t>23%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0D" w:rsidRPr="00833C0D" w:rsidRDefault="00833C0D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</w:tr>
    </w:tbl>
    <w:p w:rsidR="00951DFD" w:rsidRPr="00833C0D" w:rsidRDefault="00951DFD" w:rsidP="00042CB7">
      <w:pPr>
        <w:jc w:val="both"/>
        <w:rPr>
          <w:rFonts w:eastAsia="Times New Roman" w:cs="Calibri"/>
        </w:rPr>
      </w:pPr>
    </w:p>
    <w:p w:rsidR="008A3856" w:rsidRPr="00833C0D" w:rsidRDefault="008A3856" w:rsidP="008A3856">
      <w:pPr>
        <w:numPr>
          <w:ilvl w:val="0"/>
          <w:numId w:val="22"/>
        </w:numPr>
        <w:spacing w:after="0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Za prawidłowe wykonanie przedmiotu umowy w zakresie </w:t>
      </w:r>
      <w:r w:rsidRPr="00833C0D">
        <w:rPr>
          <w:rFonts w:eastAsia="Times New Roman" w:cs="Calibri"/>
          <w:b/>
        </w:rPr>
        <w:t xml:space="preserve"> sprzątania powierzchni biurowych</w:t>
      </w:r>
      <w:r w:rsidRPr="00833C0D">
        <w:rPr>
          <w:rFonts w:eastAsia="Times New Roman" w:cs="Calibri"/>
        </w:rPr>
        <w:t xml:space="preserve"> w budynku Sądu Rejonowego w Siedlcach </w:t>
      </w:r>
      <w:r w:rsidRPr="00833C0D">
        <w:rPr>
          <w:rFonts w:eastAsia="Times New Roman" w:cs="Calibri"/>
          <w:b/>
        </w:rPr>
        <w:t xml:space="preserve">przy ul. Szpitalnej 2 w Łosicach </w:t>
      </w:r>
      <w:r w:rsidRPr="00833C0D">
        <w:rPr>
          <w:rFonts w:eastAsia="Times New Roman" w:cs="Calibri"/>
        </w:rPr>
        <w:t>Zamawiający zapłaci Wykonawcy wynagrodzenie w wysokości:</w:t>
      </w:r>
    </w:p>
    <w:p w:rsidR="008A3856" w:rsidRPr="00833C0D" w:rsidRDefault="008A3856" w:rsidP="008A3856">
      <w:pPr>
        <w:numPr>
          <w:ilvl w:val="0"/>
          <w:numId w:val="7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>Wartość netto: …………………………………… zł</w:t>
      </w:r>
    </w:p>
    <w:p w:rsidR="008A3856" w:rsidRPr="00833C0D" w:rsidRDefault="008A3856" w:rsidP="008A3856">
      <w:pPr>
        <w:numPr>
          <w:ilvl w:val="0"/>
          <w:numId w:val="7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 xml:space="preserve">Wartość brutto: ………………………………….. zł  </w:t>
      </w:r>
    </w:p>
    <w:p w:rsidR="008A3856" w:rsidRPr="00833C0D" w:rsidRDefault="008A3856" w:rsidP="008A3856">
      <w:pPr>
        <w:ind w:left="1004" w:hanging="720"/>
        <w:rPr>
          <w:rFonts w:cs="Calibri"/>
        </w:rPr>
      </w:pPr>
      <w:r w:rsidRPr="00833C0D">
        <w:rPr>
          <w:rFonts w:eastAsia="Times New Roman" w:cs="Calibri"/>
        </w:rPr>
        <w:t>(słownie wartość brutto:…………………………………………………………………………………)</w:t>
      </w:r>
    </w:p>
    <w:p w:rsidR="008A3856" w:rsidRPr="00833C0D" w:rsidRDefault="008A3856" w:rsidP="008A3856">
      <w:pPr>
        <w:ind w:left="142"/>
        <w:jc w:val="both"/>
        <w:rPr>
          <w:rFonts w:cs="Calibri"/>
        </w:rPr>
      </w:pPr>
      <w:r w:rsidRPr="00833C0D">
        <w:rPr>
          <w:rFonts w:eastAsia="Times New Roman" w:cs="Calibri"/>
        </w:rPr>
        <w:t>stanowiące iloczyn</w:t>
      </w:r>
      <w:r w:rsidRPr="00833C0D">
        <w:rPr>
          <w:rFonts w:eastAsia="Times New Roman" w:cs="Calibri"/>
          <w:b/>
        </w:rPr>
        <w:t xml:space="preserve"> 12 miesięcy </w:t>
      </w:r>
      <w:r w:rsidRPr="00833C0D">
        <w:rPr>
          <w:rFonts w:eastAsia="Times New Roman" w:cs="Calibri"/>
        </w:rPr>
        <w:t>wykonania przedmiotu umowy i miesięcznego wynagrodzenia Wykonawcy zgodnie z poniższą specyfikacją: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43"/>
        <w:gridCol w:w="2659"/>
        <w:gridCol w:w="2410"/>
        <w:gridCol w:w="992"/>
        <w:gridCol w:w="2552"/>
      </w:tblGrid>
      <w:tr w:rsidR="008B370C" w:rsidRPr="00833C0D" w:rsidTr="001E40E9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proofErr w:type="spellStart"/>
            <w:r w:rsidRPr="00833C0D">
              <w:rPr>
                <w:rFonts w:eastAsia="Times New Roman" w:cs="Calibri"/>
                <w:b/>
              </w:rPr>
              <w:t>Lp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Cena netto za                                       1 miesiąc świadczenia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netto za okres 12  miesięcy świadczenia usługi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8B370C" w:rsidRPr="00833C0D" w:rsidTr="001E40E9">
        <w:trPr>
          <w:trHeight w:val="56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tabs>
                <w:tab w:val="left" w:pos="505"/>
              </w:tabs>
              <w:spacing w:after="120"/>
              <w:rPr>
                <w:rFonts w:eastAsia="Times New Roman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</w:rPr>
              <w:t>23%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</w:tr>
    </w:tbl>
    <w:p w:rsidR="00B30337" w:rsidRDefault="00B30337" w:rsidP="00042CB7">
      <w:pPr>
        <w:jc w:val="both"/>
        <w:rPr>
          <w:rFonts w:eastAsia="Times New Roman" w:cs="Calibri"/>
        </w:rPr>
      </w:pPr>
    </w:p>
    <w:p w:rsidR="008B370C" w:rsidRDefault="00B30337" w:rsidP="00B30337">
      <w:pPr>
        <w:suppressAutoHyphens w:val="0"/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br w:type="page"/>
      </w:r>
    </w:p>
    <w:p w:rsidR="00C87419" w:rsidRPr="00833C0D" w:rsidRDefault="00C87419" w:rsidP="00B30337">
      <w:pPr>
        <w:numPr>
          <w:ilvl w:val="0"/>
          <w:numId w:val="14"/>
        </w:numPr>
        <w:spacing w:before="240" w:after="240"/>
        <w:ind w:left="714" w:hanging="357"/>
        <w:jc w:val="both"/>
        <w:rPr>
          <w:rFonts w:cs="Calibri"/>
          <w:b/>
        </w:rPr>
      </w:pPr>
      <w:r w:rsidRPr="00833C0D">
        <w:rPr>
          <w:rFonts w:cs="Calibri"/>
          <w:b/>
        </w:rPr>
        <w:lastRenderedPageBreak/>
        <w:t xml:space="preserve">KRYTERIUM </w:t>
      </w:r>
      <w:r w:rsidR="008B370C">
        <w:rPr>
          <w:rFonts w:cs="Calibri"/>
          <w:b/>
        </w:rPr>
        <w:t>2</w:t>
      </w:r>
      <w:r w:rsidRPr="00833C0D">
        <w:rPr>
          <w:rFonts w:cs="Calibri"/>
          <w:b/>
        </w:rPr>
        <w:t>: Doświadczenie osób skierowanych do realizacji zamówienia –  waga: 20% :</w:t>
      </w:r>
    </w:p>
    <w:p w:rsidR="00C87419" w:rsidRPr="00833C0D" w:rsidRDefault="00C87419" w:rsidP="00042CB7">
      <w:pPr>
        <w:widowControl w:val="0"/>
        <w:spacing w:line="240" w:lineRule="auto"/>
        <w:jc w:val="both"/>
        <w:rPr>
          <w:rFonts w:eastAsia="Times New Roman" w:cs="Calibri"/>
          <w:b/>
          <w:kern w:val="2"/>
          <w:lang w:eastAsia="pl-PL"/>
        </w:rPr>
      </w:pPr>
      <w:r w:rsidRPr="00833C0D">
        <w:rPr>
          <w:rFonts w:eastAsia="Times New Roman" w:cs="Calibri"/>
          <w:b/>
          <w:kern w:val="2"/>
          <w:lang w:eastAsia="pl-PL"/>
        </w:rPr>
        <w:t xml:space="preserve">Oświadczamy, że </w:t>
      </w:r>
      <w:r w:rsidRPr="00833C0D">
        <w:rPr>
          <w:rFonts w:eastAsia="Times New Roman" w:cs="Calibri"/>
          <w:b/>
          <w:color w:val="000000"/>
        </w:rPr>
        <w:t xml:space="preserve">skierujemy do realizacji zamówienia poniżej wskazaną liczbą osób </w:t>
      </w:r>
      <w:r w:rsidRPr="00833C0D">
        <w:rPr>
          <w:rFonts w:eastAsia="Times New Roman" w:cs="Calibri"/>
          <w:b/>
          <w:iCs/>
          <w:color w:val="000000"/>
        </w:rPr>
        <w:t>– które to osoby posiadają doświadczenie w realizacji usług sprzątania w budynkach użyteczności publicznej w znaczeniu określonym w SWZ w tym zakresie: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21"/>
        <w:gridCol w:w="3118"/>
      </w:tblGrid>
      <w:tr w:rsidR="00C87419" w:rsidRPr="00833C0D" w:rsidTr="008B370C">
        <w:trPr>
          <w:trHeight w:val="29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C87419" w:rsidP="003358A9">
            <w:pPr>
              <w:widowControl w:val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>Liczba osób i ich doświadczenie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C87419" w:rsidP="003358A9">
            <w:pPr>
              <w:widowControl w:val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eastAsia="Times New Roman" w:cs="Calibri"/>
                <w:b/>
                <w:i/>
              </w:rPr>
              <w:t xml:space="preserve">Instrukcja: Przy odpowiednim </w:t>
            </w:r>
            <w:r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Pr="00833C0D">
              <w:rPr>
                <w:rFonts w:eastAsia="Times New Roman" w:cs="Calibri"/>
                <w:b/>
                <w:i/>
              </w:rPr>
              <w:t xml:space="preserve"> wierszu należy wstawić znak „x” albo wpisać słowo „tak”, jeżeli wykonawca deklaruję określoną liczbę osób z odpowiednim doświadczeniem</w:t>
            </w:r>
            <w:r w:rsidRPr="00833C0D">
              <w:rPr>
                <w:rFonts w:eastAsia="Times New Roman" w:cs="Calibri"/>
                <w:b/>
              </w:rPr>
              <w:t>*</w:t>
            </w:r>
          </w:p>
        </w:tc>
      </w:tr>
      <w:tr w:rsidR="00C87419" w:rsidRPr="00833C0D" w:rsidTr="00B04EA5">
        <w:trPr>
          <w:trHeight w:val="59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C87419" w:rsidP="006A0FDE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 xml:space="preserve">1 </w:t>
            </w:r>
            <w:r w:rsidR="008B370C" w:rsidRPr="008B370C">
              <w:rPr>
                <w:rFonts w:eastAsia="Times New Roman" w:cs="Calibri"/>
                <w:b/>
              </w:rPr>
              <w:t>–</w:t>
            </w:r>
            <w:r w:rsidRPr="008B370C">
              <w:rPr>
                <w:rFonts w:eastAsia="Times New Roman" w:cs="Calibri"/>
                <w:b/>
              </w:rPr>
              <w:t xml:space="preserve"> </w:t>
            </w:r>
            <w:r w:rsidR="006A0FDE" w:rsidRPr="008B370C">
              <w:rPr>
                <w:rFonts w:eastAsia="Times New Roman" w:cs="Calibri"/>
                <w:b/>
              </w:rPr>
              <w:t>2</w:t>
            </w:r>
            <w:r w:rsidR="008B370C">
              <w:rPr>
                <w:rFonts w:eastAsia="Times New Roman" w:cs="Calibri"/>
              </w:rPr>
              <w:t xml:space="preserve"> </w:t>
            </w:r>
            <w:r w:rsidRPr="00833C0D">
              <w:rPr>
                <w:rFonts w:eastAsia="Times New Roman" w:cs="Calibri"/>
              </w:rPr>
              <w:t xml:space="preserve">pracowników z doświadczeniem powyżej </w:t>
            </w:r>
            <w:r w:rsidRPr="008B370C">
              <w:rPr>
                <w:rFonts w:eastAsia="Times New Roman" w:cs="Calibri"/>
                <w:b/>
              </w:rPr>
              <w:t>12 miesięcy</w:t>
            </w:r>
            <w:r w:rsidRPr="00833C0D">
              <w:rPr>
                <w:rFonts w:eastAsia="Times New Roman" w:cs="Calibri"/>
              </w:rPr>
              <w:t xml:space="preserve">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C87419" w:rsidP="003358A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C87419" w:rsidRPr="00833C0D" w:rsidTr="00B04EA5">
        <w:trPr>
          <w:trHeight w:val="62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6A0FDE" w:rsidP="003358A9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3-4</w:t>
            </w:r>
            <w:r w:rsidR="00042CB7" w:rsidRPr="00833C0D">
              <w:rPr>
                <w:rFonts w:eastAsia="Times New Roman" w:cs="Calibri"/>
              </w:rPr>
              <w:t xml:space="preserve"> </w:t>
            </w:r>
            <w:r w:rsidR="00C87419" w:rsidRPr="00833C0D">
              <w:rPr>
                <w:rFonts w:eastAsia="Times New Roman" w:cs="Calibri"/>
              </w:rPr>
              <w:t xml:space="preserve">pracowników z doświadczeniem powyżej </w:t>
            </w:r>
            <w:r w:rsidR="00C87419" w:rsidRPr="008B370C">
              <w:rPr>
                <w:rFonts w:eastAsia="Times New Roman" w:cs="Calibri"/>
                <w:b/>
              </w:rPr>
              <w:t xml:space="preserve">12 miesięcy </w:t>
            </w:r>
            <w:r w:rsidR="00C87419" w:rsidRPr="00833C0D">
              <w:rPr>
                <w:rFonts w:eastAsia="Times New Roman" w:cs="Calibri"/>
              </w:rPr>
              <w:t xml:space="preserve">każdy </w:t>
            </w:r>
            <w:r w:rsidR="00C87419"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C87419" w:rsidP="003358A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C87419" w:rsidRPr="00833C0D" w:rsidTr="008B370C">
        <w:trPr>
          <w:trHeight w:val="15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6A0FDE" w:rsidP="003358A9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5-6</w:t>
            </w:r>
            <w:r w:rsidR="00042CB7" w:rsidRPr="00833C0D">
              <w:rPr>
                <w:rFonts w:eastAsia="Times New Roman" w:cs="Calibri"/>
              </w:rPr>
              <w:t xml:space="preserve"> </w:t>
            </w:r>
            <w:r w:rsidR="00C87419" w:rsidRPr="00833C0D">
              <w:rPr>
                <w:rFonts w:eastAsia="Times New Roman" w:cs="Calibri"/>
              </w:rPr>
              <w:t xml:space="preserve">pracowników z doświadczeniem powyżej </w:t>
            </w:r>
            <w:r w:rsidR="00C87419" w:rsidRPr="008B370C">
              <w:rPr>
                <w:rFonts w:eastAsia="Times New Roman" w:cs="Calibri"/>
                <w:b/>
              </w:rPr>
              <w:t>12 miesięcy</w:t>
            </w:r>
            <w:r w:rsidR="00C87419" w:rsidRPr="00833C0D">
              <w:rPr>
                <w:rFonts w:eastAsia="Times New Roman" w:cs="Calibri"/>
              </w:rPr>
              <w:t xml:space="preserve"> każdy </w:t>
            </w:r>
            <w:r w:rsidR="00C87419"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C87419" w:rsidP="003358A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C87419" w:rsidRPr="00833C0D" w:rsidTr="008B370C">
        <w:trPr>
          <w:trHeight w:val="15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6A0FDE" w:rsidP="003358A9">
            <w:pPr>
              <w:widowControl w:val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 xml:space="preserve"> </w:t>
            </w:r>
            <w:r w:rsidRPr="008B370C">
              <w:rPr>
                <w:rFonts w:eastAsia="Times New Roman" w:cs="Calibri"/>
                <w:b/>
              </w:rPr>
              <w:t>7</w:t>
            </w:r>
            <w:r w:rsidR="00C87419" w:rsidRPr="008B370C">
              <w:rPr>
                <w:rFonts w:eastAsia="Times New Roman" w:cs="Calibri"/>
                <w:b/>
              </w:rPr>
              <w:t xml:space="preserve">  i więcej</w:t>
            </w:r>
            <w:r w:rsidR="00C87419" w:rsidRPr="00833C0D">
              <w:rPr>
                <w:rFonts w:eastAsia="Times New Roman" w:cs="Calibri"/>
              </w:rPr>
              <w:t xml:space="preserve"> pracowników z doświadczeniem </w:t>
            </w:r>
            <w:r w:rsidR="00C87419" w:rsidRPr="008B370C">
              <w:rPr>
                <w:rFonts w:eastAsia="Times New Roman" w:cs="Calibri"/>
                <w:b/>
              </w:rPr>
              <w:t>powyżej 12</w:t>
            </w:r>
            <w:r w:rsidR="00C87419" w:rsidRPr="00833C0D">
              <w:rPr>
                <w:rFonts w:eastAsia="Times New Roman" w:cs="Calibri"/>
              </w:rPr>
              <w:t xml:space="preserve"> miesięcy każdy </w:t>
            </w:r>
            <w:r w:rsidR="00C87419"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C87419" w:rsidP="003358A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</w:tbl>
    <w:p w:rsidR="00924519" w:rsidRPr="00833C0D" w:rsidRDefault="00C87419" w:rsidP="00B30337">
      <w:pPr>
        <w:spacing w:after="360"/>
        <w:rPr>
          <w:rFonts w:cs="Calibri"/>
          <w:i/>
        </w:rPr>
      </w:pPr>
      <w:r w:rsidRPr="00833C0D">
        <w:rPr>
          <w:rFonts w:cs="Calibri"/>
          <w:i/>
        </w:rPr>
        <w:t>*brak uzupełnienia tabeli zgodnie z instrukcja, skutkuje p</w:t>
      </w:r>
      <w:r w:rsidR="00042CB7" w:rsidRPr="00833C0D">
        <w:rPr>
          <w:rFonts w:cs="Calibri"/>
          <w:i/>
        </w:rPr>
        <w:t>rzyznaniem 0 pkt w tym kryteriu</w:t>
      </w:r>
      <w:r w:rsidR="00EB1413" w:rsidRPr="00833C0D">
        <w:rPr>
          <w:rFonts w:cs="Calibri"/>
          <w:i/>
        </w:rPr>
        <w:t>m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924519" w:rsidRPr="00833C0D" w:rsidTr="008B370C">
        <w:tc>
          <w:tcPr>
            <w:tcW w:w="9406" w:type="dxa"/>
            <w:shd w:val="clear" w:color="auto" w:fill="E7E6E6"/>
          </w:tcPr>
          <w:p w:rsidR="00924519" w:rsidRPr="00833C0D" w:rsidRDefault="00924519" w:rsidP="00100301">
            <w:pPr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eastAsia="Times New Roman" w:cs="Calibri"/>
                <w:b/>
              </w:rPr>
              <w:t>Zadanie Nr 2:</w:t>
            </w:r>
          </w:p>
        </w:tc>
      </w:tr>
    </w:tbl>
    <w:p w:rsidR="00B20ECD" w:rsidRPr="00833C0D" w:rsidRDefault="00B20ECD" w:rsidP="008B370C">
      <w:pPr>
        <w:numPr>
          <w:ilvl w:val="0"/>
          <w:numId w:val="17"/>
        </w:numPr>
        <w:spacing w:before="120" w:after="120"/>
        <w:ind w:left="714" w:hanging="357"/>
        <w:jc w:val="both"/>
        <w:rPr>
          <w:rFonts w:cs="Calibri"/>
        </w:rPr>
      </w:pPr>
      <w:r w:rsidRPr="00833C0D">
        <w:rPr>
          <w:rFonts w:cs="Calibri"/>
          <w:b/>
        </w:rPr>
        <w:t xml:space="preserve">KRYTERIUM </w:t>
      </w:r>
      <w:r w:rsidR="0010286F" w:rsidRPr="00833C0D">
        <w:rPr>
          <w:rFonts w:cs="Calibri"/>
          <w:b/>
        </w:rPr>
        <w:t>1:</w:t>
      </w:r>
      <w:r w:rsidRPr="00833C0D">
        <w:rPr>
          <w:rFonts w:cs="Calibri"/>
          <w:b/>
        </w:rPr>
        <w:t xml:space="preserve">- CENA </w:t>
      </w:r>
      <w:r w:rsidRPr="00833C0D">
        <w:rPr>
          <w:rFonts w:eastAsia="Book Antiqua" w:cs="Calibri"/>
          <w:b/>
          <w:color w:val="000000"/>
        </w:rPr>
        <w:t xml:space="preserve">-  znaczenie – </w:t>
      </w:r>
      <w:r w:rsidRPr="00833C0D">
        <w:rPr>
          <w:rFonts w:eastAsia="Book Antiqua" w:cs="Calibri"/>
          <w:b/>
        </w:rPr>
        <w:t>waga</w:t>
      </w:r>
      <w:r w:rsidRPr="00833C0D">
        <w:rPr>
          <w:rFonts w:eastAsia="Book Antiqua" w:cs="Calibri"/>
        </w:rPr>
        <w:t xml:space="preserve"> </w:t>
      </w:r>
      <w:r w:rsidRPr="00833C0D">
        <w:rPr>
          <w:rFonts w:eastAsia="Book Antiqua" w:cs="Calibri"/>
          <w:b/>
        </w:rPr>
        <w:t>60 %</w:t>
      </w:r>
      <w:r w:rsidRPr="00833C0D">
        <w:rPr>
          <w:rFonts w:cs="Calibri"/>
          <w:b/>
        </w:rPr>
        <w:t>:</w:t>
      </w:r>
    </w:p>
    <w:p w:rsidR="00C87419" w:rsidRPr="00833C0D" w:rsidRDefault="00C87419" w:rsidP="00B20ECD">
      <w:pPr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za prawidłowe wykonanie przedmiotu umowy w zakresie </w:t>
      </w:r>
      <w:r w:rsidRPr="00833C0D">
        <w:rPr>
          <w:rFonts w:eastAsia="Times New Roman" w:cs="Calibri"/>
          <w:b/>
        </w:rPr>
        <w:t xml:space="preserve"> utrzymania czystości na terenie zewnętrznym w otoczeniu budynków Sądu Rejonowego w Siedlcach przy ul. Kazimierzowskiej 31 A i w Łosicach</w:t>
      </w:r>
      <w:r w:rsidRPr="00833C0D">
        <w:rPr>
          <w:rFonts w:eastAsia="Times New Roman" w:cs="Calibri"/>
        </w:rPr>
        <w:t xml:space="preserve"> </w:t>
      </w:r>
      <w:r w:rsidRPr="00833C0D">
        <w:rPr>
          <w:rFonts w:eastAsia="Times New Roman" w:cs="Calibri"/>
          <w:b/>
        </w:rPr>
        <w:t>ul. Szpitalnej 2:</w:t>
      </w:r>
    </w:p>
    <w:p w:rsidR="00C87419" w:rsidRPr="00833C0D" w:rsidRDefault="00C87419" w:rsidP="00C874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cs="Calibri"/>
        </w:rPr>
      </w:pPr>
    </w:p>
    <w:p w:rsidR="00C87419" w:rsidRPr="00833C0D" w:rsidRDefault="00C87419" w:rsidP="00C87419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</w:rPr>
      </w:pPr>
      <w:r w:rsidRPr="00833C0D">
        <w:rPr>
          <w:rFonts w:eastAsia="TimesNewRomanPSMT" w:cs="Calibri"/>
        </w:rPr>
        <w:t xml:space="preserve">Wartość netto : …………………………………… zł </w:t>
      </w:r>
    </w:p>
    <w:p w:rsidR="00C87419" w:rsidRPr="00833C0D" w:rsidRDefault="00C87419" w:rsidP="00C87419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</w:rPr>
      </w:pPr>
      <w:r w:rsidRPr="00833C0D">
        <w:rPr>
          <w:rFonts w:eastAsia="TimesNewRomanPSMT" w:cs="Calibri"/>
          <w:b/>
        </w:rPr>
        <w:t>Wartość brutto:</w:t>
      </w:r>
      <w:r w:rsidRPr="00833C0D">
        <w:rPr>
          <w:rFonts w:eastAsia="TimesNewRomanPSMT" w:cs="Calibri"/>
        </w:rPr>
        <w:t xml:space="preserve"> ……………………………………..zł</w:t>
      </w:r>
    </w:p>
    <w:p w:rsidR="00C87419" w:rsidRPr="00833C0D" w:rsidRDefault="00C87419" w:rsidP="00C87419">
      <w:pPr>
        <w:spacing w:after="120" w:line="240" w:lineRule="auto"/>
        <w:jc w:val="both"/>
        <w:rPr>
          <w:rFonts w:cs="Calibri"/>
        </w:rPr>
      </w:pPr>
      <w:r w:rsidRPr="00833C0D">
        <w:rPr>
          <w:rFonts w:eastAsia="TimesNewRomanPSMT" w:cs="Calibri"/>
        </w:rPr>
        <w:t>(Słownie wartość brutto: ……………………………………………………………………………………………..)</w:t>
      </w:r>
    </w:p>
    <w:p w:rsidR="00C87419" w:rsidRPr="00833C0D" w:rsidRDefault="00C87419" w:rsidP="008B370C">
      <w:pPr>
        <w:spacing w:before="360" w:after="360" w:line="240" w:lineRule="auto"/>
        <w:jc w:val="center"/>
        <w:rPr>
          <w:rFonts w:cs="Calibri"/>
        </w:rPr>
      </w:pPr>
      <w:r w:rsidRPr="00833C0D">
        <w:rPr>
          <w:rFonts w:cs="Calibri"/>
          <w:b/>
        </w:rPr>
        <w:t>Podana przez nas łączna cena ofertowa wynika z poniższej specyfikacji:</w:t>
      </w:r>
    </w:p>
    <w:p w:rsidR="00951DFD" w:rsidRPr="00833C0D" w:rsidRDefault="00951DFD" w:rsidP="00042CB7">
      <w:pPr>
        <w:numPr>
          <w:ilvl w:val="0"/>
          <w:numId w:val="23"/>
        </w:numPr>
        <w:spacing w:after="0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Za prawidłowe wykonanie przedmiotu umowy w zakresie  </w:t>
      </w:r>
      <w:r w:rsidRPr="00833C0D">
        <w:rPr>
          <w:rFonts w:eastAsia="Times New Roman" w:cs="Calibri"/>
          <w:b/>
        </w:rPr>
        <w:t xml:space="preserve">- sprzątania powierzchni zewnętrznych </w:t>
      </w:r>
      <w:r w:rsidRPr="00833C0D">
        <w:rPr>
          <w:rFonts w:eastAsia="Times New Roman" w:cs="Calibri"/>
        </w:rPr>
        <w:t xml:space="preserve">wokół budynku Sądu Rejonowego w Siedlcach </w:t>
      </w:r>
      <w:r w:rsidRPr="00833C0D">
        <w:rPr>
          <w:rFonts w:eastAsia="Times New Roman" w:cs="Calibri"/>
          <w:b/>
        </w:rPr>
        <w:t xml:space="preserve">przy ul. Kazimierzowskiej 31A w Siedlcach  </w:t>
      </w:r>
      <w:r w:rsidRPr="00833C0D">
        <w:rPr>
          <w:rFonts w:eastAsia="Times New Roman" w:cs="Calibri"/>
        </w:rPr>
        <w:t>Zamawiający zapłaci Wykonawcy wynagrodzenie w wysokości:</w:t>
      </w:r>
    </w:p>
    <w:p w:rsidR="00951DFD" w:rsidRPr="00833C0D" w:rsidRDefault="00951DFD">
      <w:pPr>
        <w:numPr>
          <w:ilvl w:val="0"/>
          <w:numId w:val="1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>Wartość netto: …………………………………… zł</w:t>
      </w:r>
    </w:p>
    <w:p w:rsidR="00951DFD" w:rsidRPr="00833C0D" w:rsidRDefault="00951DFD">
      <w:pPr>
        <w:numPr>
          <w:ilvl w:val="0"/>
          <w:numId w:val="1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 xml:space="preserve">Wartość brutto: ………………………………….. zł  </w:t>
      </w:r>
    </w:p>
    <w:p w:rsidR="00951DFD" w:rsidRPr="00833C0D" w:rsidRDefault="00951DFD">
      <w:pPr>
        <w:ind w:left="1004" w:hanging="720"/>
        <w:rPr>
          <w:rFonts w:cs="Calibri"/>
        </w:rPr>
      </w:pPr>
      <w:r w:rsidRPr="00833C0D">
        <w:rPr>
          <w:rFonts w:eastAsia="Times New Roman" w:cs="Calibri"/>
        </w:rPr>
        <w:t>(słownie wartość brutto:…………………………………………………………………………………)</w:t>
      </w:r>
    </w:p>
    <w:p w:rsidR="00951DFD" w:rsidRPr="00833C0D" w:rsidRDefault="00951DFD" w:rsidP="00042CB7">
      <w:pPr>
        <w:ind w:left="142"/>
        <w:jc w:val="both"/>
        <w:rPr>
          <w:rFonts w:cs="Calibri"/>
        </w:rPr>
      </w:pPr>
      <w:r w:rsidRPr="00833C0D">
        <w:rPr>
          <w:rFonts w:eastAsia="Times New Roman" w:cs="Calibri"/>
        </w:rPr>
        <w:lastRenderedPageBreak/>
        <w:t xml:space="preserve">stanowiące iloczyn </w:t>
      </w:r>
      <w:r w:rsidRPr="00833C0D">
        <w:rPr>
          <w:rFonts w:eastAsia="Times New Roman" w:cs="Calibri"/>
          <w:b/>
        </w:rPr>
        <w:t>12 miesięcy</w:t>
      </w:r>
      <w:r w:rsidRPr="00833C0D">
        <w:rPr>
          <w:rFonts w:eastAsia="Times New Roman" w:cs="Calibri"/>
        </w:rPr>
        <w:t xml:space="preserve"> wykonania przedmiotu umowy i miesięcznego wynagrodzenia Wykonawcy zgodnie z poniższą specyfikacją: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43"/>
        <w:gridCol w:w="2659"/>
        <w:gridCol w:w="2410"/>
        <w:gridCol w:w="992"/>
        <w:gridCol w:w="2552"/>
      </w:tblGrid>
      <w:tr w:rsidR="008B370C" w:rsidRPr="00833C0D" w:rsidTr="001E40E9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proofErr w:type="spellStart"/>
            <w:r w:rsidRPr="00833C0D">
              <w:rPr>
                <w:rFonts w:eastAsia="Times New Roman" w:cs="Calibri"/>
                <w:b/>
              </w:rPr>
              <w:t>Lp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Cena netto za                                       1 miesiąc świadczenia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netto za okres 12  miesięcy świadczenia usługi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8B370C" w:rsidRPr="00833C0D" w:rsidTr="001E40E9">
        <w:trPr>
          <w:trHeight w:val="56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tabs>
                <w:tab w:val="left" w:pos="505"/>
              </w:tabs>
              <w:spacing w:after="120"/>
              <w:rPr>
                <w:rFonts w:eastAsia="Times New Roman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>
              <w:rPr>
                <w:rFonts w:eastAsia="Times New Roman" w:cs="Calibri"/>
              </w:rPr>
              <w:t>8</w:t>
            </w:r>
            <w:r w:rsidRPr="00833C0D">
              <w:rPr>
                <w:rFonts w:eastAsia="Times New Roman" w:cs="Calibri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</w:tr>
    </w:tbl>
    <w:p w:rsidR="00951DFD" w:rsidRPr="00833C0D" w:rsidRDefault="00951DFD">
      <w:pPr>
        <w:ind w:left="720"/>
        <w:jc w:val="both"/>
        <w:rPr>
          <w:rFonts w:eastAsia="Times New Roman" w:cs="Calibri"/>
        </w:rPr>
      </w:pPr>
    </w:p>
    <w:p w:rsidR="00951DFD" w:rsidRPr="00833C0D" w:rsidRDefault="00951DFD" w:rsidP="00042CB7">
      <w:pPr>
        <w:numPr>
          <w:ilvl w:val="0"/>
          <w:numId w:val="23"/>
        </w:numPr>
        <w:spacing w:after="0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Za prawidłowe wykonanie przedmiotu umowy w zakresie </w:t>
      </w:r>
      <w:r w:rsidRPr="00833C0D">
        <w:rPr>
          <w:rFonts w:eastAsia="Times New Roman" w:cs="Calibri"/>
          <w:b/>
        </w:rPr>
        <w:t xml:space="preserve">- sprzątania powierzchni zewnętrznych </w:t>
      </w:r>
      <w:r w:rsidRPr="00833C0D">
        <w:rPr>
          <w:rFonts w:eastAsia="Times New Roman" w:cs="Calibri"/>
        </w:rPr>
        <w:t xml:space="preserve">wokół budynku Sądu Rejonowego w Siedlcach </w:t>
      </w:r>
      <w:r w:rsidRPr="00833C0D">
        <w:rPr>
          <w:rFonts w:eastAsia="Times New Roman" w:cs="Calibri"/>
          <w:b/>
        </w:rPr>
        <w:t xml:space="preserve">przy ul. Szpitalnej 2 w Łosicach </w:t>
      </w:r>
      <w:r w:rsidRPr="00833C0D">
        <w:rPr>
          <w:rFonts w:eastAsia="Times New Roman" w:cs="Calibri"/>
        </w:rPr>
        <w:t>Zamawiający zapłaci Wykonawcy wynagrodzenie w wysokości:</w:t>
      </w:r>
    </w:p>
    <w:p w:rsidR="00951DFD" w:rsidRPr="00833C0D" w:rsidRDefault="00951DFD">
      <w:pPr>
        <w:numPr>
          <w:ilvl w:val="0"/>
          <w:numId w:val="12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>Wartość netto: …………………………………… zł</w:t>
      </w:r>
    </w:p>
    <w:p w:rsidR="00951DFD" w:rsidRPr="00833C0D" w:rsidRDefault="00951DFD">
      <w:pPr>
        <w:numPr>
          <w:ilvl w:val="0"/>
          <w:numId w:val="12"/>
        </w:numPr>
        <w:spacing w:after="0"/>
        <w:ind w:hanging="360"/>
        <w:jc w:val="both"/>
        <w:rPr>
          <w:rFonts w:cs="Calibri"/>
        </w:rPr>
      </w:pPr>
      <w:r w:rsidRPr="00833C0D">
        <w:rPr>
          <w:rFonts w:eastAsia="Times New Roman" w:cs="Calibri"/>
          <w:b/>
        </w:rPr>
        <w:t xml:space="preserve">Wartość brutto: ………………………………….. zł  </w:t>
      </w:r>
    </w:p>
    <w:p w:rsidR="00951DFD" w:rsidRPr="00833C0D" w:rsidRDefault="00951DFD">
      <w:pPr>
        <w:ind w:left="1004" w:hanging="720"/>
        <w:rPr>
          <w:rFonts w:cs="Calibri"/>
        </w:rPr>
      </w:pPr>
      <w:r w:rsidRPr="00833C0D">
        <w:rPr>
          <w:rFonts w:eastAsia="Times New Roman" w:cs="Calibri"/>
        </w:rPr>
        <w:t>(słownie wartość brutto:…………………………………………………………………………………)</w:t>
      </w:r>
    </w:p>
    <w:p w:rsidR="00951DFD" w:rsidRPr="00833C0D" w:rsidRDefault="00951DFD">
      <w:pPr>
        <w:ind w:left="142"/>
        <w:jc w:val="both"/>
        <w:rPr>
          <w:rFonts w:cs="Calibri"/>
        </w:rPr>
      </w:pPr>
      <w:r w:rsidRPr="00833C0D">
        <w:rPr>
          <w:rFonts w:eastAsia="Times New Roman" w:cs="Calibri"/>
        </w:rPr>
        <w:t xml:space="preserve">stanowiące iloczyn </w:t>
      </w:r>
      <w:r w:rsidRPr="00833C0D">
        <w:rPr>
          <w:rFonts w:eastAsia="Times New Roman" w:cs="Calibri"/>
          <w:b/>
        </w:rPr>
        <w:t>12 miesięcy</w:t>
      </w:r>
      <w:r w:rsidRPr="00833C0D">
        <w:rPr>
          <w:rFonts w:eastAsia="Times New Roman" w:cs="Calibri"/>
        </w:rPr>
        <w:t xml:space="preserve"> wykonania przedmiotu umowy i miesięcznego wynagrodzenia Wykonawcy zgodnie z poniższą specyfikacją: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43"/>
        <w:gridCol w:w="2659"/>
        <w:gridCol w:w="2410"/>
        <w:gridCol w:w="992"/>
        <w:gridCol w:w="2552"/>
      </w:tblGrid>
      <w:tr w:rsidR="008B370C" w:rsidRPr="00833C0D" w:rsidTr="008B370C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proofErr w:type="spellStart"/>
            <w:r w:rsidRPr="00833C0D">
              <w:rPr>
                <w:rFonts w:eastAsia="Times New Roman" w:cs="Calibri"/>
                <w:b/>
              </w:rPr>
              <w:t>Lp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Cena netto za                                       1 miesiąc świadczenia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netto za okres 12  miesięcy świadczenia usługi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8B370C" w:rsidRPr="00833C0D" w:rsidTr="008B370C">
        <w:trPr>
          <w:trHeight w:val="56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tabs>
                <w:tab w:val="left" w:pos="505"/>
              </w:tabs>
              <w:spacing w:after="120"/>
              <w:rPr>
                <w:rFonts w:eastAsia="Times New Roman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pacing w:after="120"/>
              <w:rPr>
                <w:rFonts w:cs="Calibri"/>
              </w:rPr>
            </w:pPr>
            <w:r>
              <w:rPr>
                <w:rFonts w:eastAsia="Times New Roman" w:cs="Calibri"/>
              </w:rPr>
              <w:t>8</w:t>
            </w:r>
            <w:r w:rsidRPr="00833C0D">
              <w:rPr>
                <w:rFonts w:eastAsia="Times New Roman" w:cs="Calibri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70C" w:rsidRPr="00833C0D" w:rsidRDefault="008B370C" w:rsidP="001E40E9">
            <w:pPr>
              <w:snapToGrid w:val="0"/>
              <w:spacing w:after="120"/>
              <w:rPr>
                <w:rFonts w:eastAsia="Times New Roman" w:cs="Calibri"/>
              </w:rPr>
            </w:pPr>
          </w:p>
        </w:tc>
      </w:tr>
    </w:tbl>
    <w:p w:rsidR="00951DFD" w:rsidRPr="00833C0D" w:rsidRDefault="00951DFD">
      <w:pPr>
        <w:spacing w:after="0"/>
        <w:jc w:val="both"/>
        <w:rPr>
          <w:rFonts w:eastAsia="Book Antiqua" w:cs="Calibri"/>
          <w:color w:val="000000"/>
        </w:rPr>
      </w:pPr>
    </w:p>
    <w:p w:rsidR="008B370C" w:rsidRPr="00833C0D" w:rsidRDefault="008B370C" w:rsidP="006B422A">
      <w:pPr>
        <w:numPr>
          <w:ilvl w:val="0"/>
          <w:numId w:val="17"/>
        </w:numPr>
        <w:spacing w:before="120" w:after="120"/>
        <w:ind w:left="714" w:hanging="357"/>
        <w:jc w:val="both"/>
        <w:rPr>
          <w:rFonts w:cs="Calibri"/>
          <w:b/>
        </w:rPr>
      </w:pPr>
      <w:r w:rsidRPr="00833C0D">
        <w:rPr>
          <w:rFonts w:cs="Calibri"/>
          <w:b/>
        </w:rPr>
        <w:t xml:space="preserve">KRYTERIUM </w:t>
      </w:r>
      <w:r>
        <w:rPr>
          <w:rFonts w:cs="Calibri"/>
          <w:b/>
        </w:rPr>
        <w:t>2</w:t>
      </w:r>
      <w:r w:rsidRPr="00833C0D">
        <w:rPr>
          <w:rFonts w:cs="Calibri"/>
          <w:b/>
        </w:rPr>
        <w:t>: Doświadczenie osób skierowanych do realizacji zamówienia –  waga: 20% :</w:t>
      </w:r>
    </w:p>
    <w:p w:rsidR="008B370C" w:rsidRPr="00833C0D" w:rsidRDefault="008B370C" w:rsidP="008B370C">
      <w:pPr>
        <w:widowControl w:val="0"/>
        <w:spacing w:line="240" w:lineRule="auto"/>
        <w:jc w:val="both"/>
        <w:rPr>
          <w:rFonts w:eastAsia="Times New Roman" w:cs="Calibri"/>
          <w:b/>
          <w:kern w:val="2"/>
          <w:lang w:eastAsia="pl-PL"/>
        </w:rPr>
      </w:pPr>
      <w:r w:rsidRPr="00833C0D">
        <w:rPr>
          <w:rFonts w:eastAsia="Times New Roman" w:cs="Calibri"/>
          <w:b/>
          <w:kern w:val="2"/>
          <w:lang w:eastAsia="pl-PL"/>
        </w:rPr>
        <w:t xml:space="preserve">Oświadczamy, że </w:t>
      </w:r>
      <w:r w:rsidRPr="00833C0D">
        <w:rPr>
          <w:rFonts w:eastAsia="Times New Roman" w:cs="Calibri"/>
          <w:b/>
          <w:color w:val="000000"/>
        </w:rPr>
        <w:t xml:space="preserve">skierujemy do realizacji zamówienia poniżej wskazaną liczbą osób </w:t>
      </w:r>
      <w:r w:rsidRPr="00833C0D">
        <w:rPr>
          <w:rFonts w:eastAsia="Times New Roman" w:cs="Calibri"/>
          <w:b/>
          <w:iCs/>
          <w:color w:val="000000"/>
        </w:rPr>
        <w:t>– które to osoby posiadają doświadczenie w realizacji usług sprzątania w budynkach użyteczności publicznej w znaczeniu określonym w SWZ w tym zakresie: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21"/>
        <w:gridCol w:w="2977"/>
      </w:tblGrid>
      <w:tr w:rsidR="008B370C" w:rsidRPr="00833C0D" w:rsidTr="008B370C">
        <w:trPr>
          <w:trHeight w:val="29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70C" w:rsidRPr="00833C0D" w:rsidRDefault="008B370C" w:rsidP="001E40E9">
            <w:pPr>
              <w:widowControl w:val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>Liczba osób i ich doświadczenie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1E40E9">
            <w:pPr>
              <w:widowControl w:val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eastAsia="Times New Roman" w:cs="Calibri"/>
                <w:b/>
                <w:i/>
              </w:rPr>
              <w:t xml:space="preserve">Instrukcja: Przy odpowiednim </w:t>
            </w:r>
            <w:r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Pr="00833C0D">
              <w:rPr>
                <w:rFonts w:eastAsia="Times New Roman" w:cs="Calibri"/>
                <w:b/>
                <w:i/>
              </w:rPr>
              <w:t xml:space="preserve"> wierszu należy wstawić znak „x” albo wpisać słowo „tak”, jeżeli wykonawca deklaruję określoną liczbę osób z odpowiednim doświadczeniem</w:t>
            </w:r>
            <w:r w:rsidRPr="00833C0D">
              <w:rPr>
                <w:rFonts w:eastAsia="Times New Roman" w:cs="Calibri"/>
                <w:b/>
              </w:rPr>
              <w:t>*</w:t>
            </w:r>
          </w:p>
        </w:tc>
      </w:tr>
      <w:tr w:rsidR="008B370C" w:rsidRPr="00833C0D" w:rsidTr="008B370C">
        <w:trPr>
          <w:trHeight w:val="87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70C" w:rsidRPr="00833C0D" w:rsidRDefault="008B370C" w:rsidP="008B370C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1 – 2</w:t>
            </w:r>
            <w:r>
              <w:rPr>
                <w:rFonts w:eastAsia="Times New Roman" w:cs="Calibri"/>
              </w:rPr>
              <w:t xml:space="preserve"> </w:t>
            </w:r>
            <w:r w:rsidRPr="00833C0D">
              <w:rPr>
                <w:rFonts w:eastAsia="Times New Roman" w:cs="Calibri"/>
              </w:rPr>
              <w:t xml:space="preserve">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  <w:r w:rsidRPr="00833C0D">
              <w:rPr>
                <w:rFonts w:eastAsia="Times New Roman" w:cs="Calibri"/>
              </w:rPr>
              <w:t xml:space="preserve">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1E40E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8B370C" w:rsidRPr="00833C0D" w:rsidTr="008B370C">
        <w:trPr>
          <w:trHeight w:val="15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70C" w:rsidRPr="00833C0D" w:rsidRDefault="008B370C" w:rsidP="008B370C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3-4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 </w:t>
            </w:r>
            <w:r w:rsidRPr="00833C0D">
              <w:rPr>
                <w:rFonts w:eastAsia="Times New Roman" w:cs="Calibri"/>
              </w:rPr>
              <w:t xml:space="preserve">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1E40E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8B370C" w:rsidRPr="00833C0D" w:rsidTr="008B370C">
        <w:trPr>
          <w:trHeight w:val="15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70C" w:rsidRPr="00833C0D" w:rsidRDefault="008B370C" w:rsidP="008B370C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5-6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  <w:r w:rsidRPr="00833C0D">
              <w:rPr>
                <w:rFonts w:eastAsia="Times New Roman" w:cs="Calibri"/>
              </w:rPr>
              <w:t xml:space="preserve"> każdy </w:t>
            </w:r>
            <w:r w:rsidRPr="00833C0D">
              <w:rPr>
                <w:rFonts w:cs="Calibri"/>
              </w:rPr>
              <w:t xml:space="preserve">w </w:t>
            </w:r>
            <w:r w:rsidRPr="00833C0D">
              <w:rPr>
                <w:rFonts w:cs="Calibri"/>
              </w:rPr>
              <w:lastRenderedPageBreak/>
              <w:t>okresie ostatnich trzech lat przed upływem terminu składania ofert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1E40E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8B370C" w:rsidRPr="00833C0D" w:rsidTr="008B370C">
        <w:trPr>
          <w:trHeight w:val="15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70C" w:rsidRPr="00833C0D" w:rsidRDefault="008B370C" w:rsidP="008B370C">
            <w:pPr>
              <w:widowControl w:val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 xml:space="preserve"> </w:t>
            </w:r>
            <w:r w:rsidRPr="008B370C">
              <w:rPr>
                <w:rFonts w:eastAsia="Times New Roman" w:cs="Calibri"/>
                <w:b/>
              </w:rPr>
              <w:t>7  i więcej</w:t>
            </w:r>
            <w:r w:rsidRPr="00833C0D">
              <w:rPr>
                <w:rFonts w:eastAsia="Times New Roman" w:cs="Calibri"/>
              </w:rPr>
              <w:t xml:space="preserve"> pracowników z doświadczeniem </w:t>
            </w:r>
            <w:r w:rsidRPr="008B370C">
              <w:rPr>
                <w:rFonts w:eastAsia="Times New Roman" w:cs="Calibri"/>
                <w:b/>
              </w:rPr>
              <w:t xml:space="preserve">powyżej </w:t>
            </w:r>
            <w:r>
              <w:rPr>
                <w:rFonts w:eastAsia="Times New Roman" w:cs="Calibri"/>
                <w:b/>
              </w:rPr>
              <w:t>6</w:t>
            </w:r>
            <w:r w:rsidRPr="00833C0D">
              <w:rPr>
                <w:rFonts w:eastAsia="Times New Roman" w:cs="Calibri"/>
              </w:rPr>
              <w:t xml:space="preserve"> miesięcy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1E40E9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</w:tbl>
    <w:p w:rsidR="008B370C" w:rsidRPr="008B370C" w:rsidRDefault="008B370C" w:rsidP="008B370C">
      <w:pPr>
        <w:rPr>
          <w:rFonts w:cs="Calibri"/>
          <w:i/>
        </w:rPr>
      </w:pPr>
      <w:r w:rsidRPr="00833C0D">
        <w:rPr>
          <w:rFonts w:cs="Calibri"/>
          <w:i/>
        </w:rPr>
        <w:t>*brak uzupełnienia tabeli zgodnie z instrukcja, skutkuje przyznaniem 0 pkt w tym kryterium</w:t>
      </w:r>
    </w:p>
    <w:p w:rsidR="00B20ECD" w:rsidRPr="00833C0D" w:rsidRDefault="00B20ECD" w:rsidP="006B422A">
      <w:pPr>
        <w:numPr>
          <w:ilvl w:val="0"/>
          <w:numId w:val="17"/>
        </w:numPr>
        <w:spacing w:before="120" w:after="120"/>
        <w:ind w:left="714" w:hanging="357"/>
        <w:jc w:val="both"/>
        <w:rPr>
          <w:rFonts w:eastAsia="Times New Roman" w:cs="Calibri"/>
          <w:b/>
        </w:rPr>
      </w:pPr>
      <w:r w:rsidRPr="00833C0D">
        <w:rPr>
          <w:rFonts w:cs="Calibri"/>
          <w:b/>
        </w:rPr>
        <w:t xml:space="preserve">KRYTERIUM </w:t>
      </w:r>
      <w:r w:rsidR="008B370C">
        <w:rPr>
          <w:rFonts w:cs="Calibri"/>
          <w:b/>
        </w:rPr>
        <w:t>3</w:t>
      </w:r>
      <w:r w:rsidRPr="00833C0D">
        <w:rPr>
          <w:rFonts w:cs="Calibri"/>
          <w:b/>
        </w:rPr>
        <w:t xml:space="preserve">: </w:t>
      </w:r>
      <w:r w:rsidRPr="00833C0D">
        <w:rPr>
          <w:rFonts w:eastAsia="Times New Roman" w:cs="Calibri"/>
          <w:b/>
        </w:rPr>
        <w:t xml:space="preserve">Zatrudnienie osób niepełnosprawnych </w:t>
      </w:r>
      <w:r w:rsidRPr="00833C0D">
        <w:rPr>
          <w:rFonts w:cs="Calibri"/>
          <w:b/>
        </w:rPr>
        <w:t xml:space="preserve">–  waga: </w:t>
      </w:r>
      <w:r w:rsidR="008B370C">
        <w:rPr>
          <w:rFonts w:cs="Calibri"/>
          <w:b/>
        </w:rPr>
        <w:t>20</w:t>
      </w:r>
      <w:r w:rsidRPr="00833C0D">
        <w:rPr>
          <w:rFonts w:cs="Calibri"/>
          <w:b/>
        </w:rPr>
        <w:t>% :</w:t>
      </w:r>
    </w:p>
    <w:p w:rsidR="00924519" w:rsidRPr="00833C0D" w:rsidRDefault="00924519" w:rsidP="006B422A">
      <w:pPr>
        <w:widowControl w:val="0"/>
        <w:spacing w:line="240" w:lineRule="auto"/>
        <w:jc w:val="both"/>
        <w:rPr>
          <w:rFonts w:eastAsia="Times New Roman" w:cs="Calibri"/>
          <w:kern w:val="2"/>
          <w:lang w:eastAsia="pl-PL"/>
        </w:rPr>
      </w:pPr>
      <w:r w:rsidRPr="00833C0D">
        <w:rPr>
          <w:rFonts w:eastAsia="Times New Roman" w:cs="Calibri"/>
          <w:kern w:val="2"/>
          <w:lang w:eastAsia="pl-PL"/>
        </w:rPr>
        <w:t xml:space="preserve">Oświadczamy, że </w:t>
      </w:r>
      <w:r w:rsidRPr="00833C0D">
        <w:rPr>
          <w:rFonts w:eastAsia="Times New Roman" w:cs="Calibri"/>
          <w:color w:val="000000"/>
        </w:rPr>
        <w:t xml:space="preserve">skierujemy do realizacji zamówienia poniżej wskazaną liczbą osób </w:t>
      </w:r>
      <w:r w:rsidRPr="00833C0D">
        <w:rPr>
          <w:rFonts w:eastAsia="Times New Roman" w:cs="Calibri"/>
          <w:iCs/>
          <w:color w:val="000000"/>
        </w:rPr>
        <w:t>– które to osoby posiadają status osoby niepełnosprawnej w rozumieniu ustawy z dnia 27 sierpnia 1997 o rehabilitacji zawodowej i społecznej osób niepełnosprawnych (Dz. U. z 2021 r. poz. 573 ze zm.):</w:t>
      </w:r>
    </w:p>
    <w:tbl>
      <w:tblPr>
        <w:tblW w:w="949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812"/>
        <w:gridCol w:w="3685"/>
      </w:tblGrid>
      <w:tr w:rsidR="00924519" w:rsidRPr="00833C0D" w:rsidTr="008B370C">
        <w:trPr>
          <w:trHeight w:val="29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924519" w:rsidRPr="00833C0D" w:rsidRDefault="00924519" w:rsidP="005E36DD">
            <w:pPr>
              <w:widowControl w:val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 xml:space="preserve">Liczba osób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924519" w:rsidRPr="00833C0D" w:rsidRDefault="00924519" w:rsidP="003A231C">
            <w:pPr>
              <w:widowControl w:val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eastAsia="Times New Roman" w:cs="Calibri"/>
                <w:b/>
                <w:i/>
              </w:rPr>
              <w:t xml:space="preserve">Instrukcja: Przy odpowiednim </w:t>
            </w:r>
            <w:r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Pr="00833C0D">
              <w:rPr>
                <w:rFonts w:eastAsia="Times New Roman" w:cs="Calibri"/>
                <w:b/>
                <w:i/>
              </w:rPr>
              <w:t xml:space="preserve"> wierszu należy wstawić znak „x” albo wpisać słowo „tak”, jeżeli wykonawca deklaruję określoną liczbę osób ze statusem osoby niepełnosprawnej</w:t>
            </w:r>
            <w:r w:rsidRPr="00833C0D">
              <w:rPr>
                <w:rFonts w:eastAsia="Times New Roman" w:cs="Calibri"/>
                <w:b/>
              </w:rPr>
              <w:t>*</w:t>
            </w:r>
          </w:p>
        </w:tc>
      </w:tr>
      <w:tr w:rsidR="00924519" w:rsidRPr="00833C0D" w:rsidTr="008B370C">
        <w:trPr>
          <w:trHeight w:val="29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19" w:rsidRPr="00833C0D" w:rsidRDefault="00924519" w:rsidP="005E36DD">
            <w:pPr>
              <w:widowControl w:val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>1 pracownik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19" w:rsidRPr="00833C0D" w:rsidRDefault="00924519" w:rsidP="00100301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  <w:tr w:rsidR="00924519" w:rsidRPr="00833C0D" w:rsidTr="008B370C">
        <w:trPr>
          <w:trHeight w:val="156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19" w:rsidRPr="00833C0D" w:rsidRDefault="00924519" w:rsidP="00100301">
            <w:pPr>
              <w:widowControl w:val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 xml:space="preserve">2 pracowników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19" w:rsidRPr="00833C0D" w:rsidRDefault="00924519" w:rsidP="00100301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</w:tbl>
    <w:p w:rsidR="00B20ECD" w:rsidRPr="00833C0D" w:rsidRDefault="00924519" w:rsidP="00D34A3A">
      <w:pPr>
        <w:ind w:left="720"/>
        <w:rPr>
          <w:rFonts w:cs="Calibri"/>
          <w:i/>
        </w:rPr>
      </w:pPr>
      <w:r w:rsidRPr="00833C0D">
        <w:rPr>
          <w:rFonts w:cs="Calibri"/>
          <w:i/>
        </w:rPr>
        <w:t>*brak uzupełnienia tabeli zgodnie z instrukcja, skutkuje pr</w:t>
      </w:r>
      <w:r w:rsidR="00D34A3A" w:rsidRPr="00833C0D">
        <w:rPr>
          <w:rFonts w:cs="Calibri"/>
          <w:i/>
        </w:rPr>
        <w:t>zyznaniem 0 pkt w tym kryterium</w:t>
      </w:r>
    </w:p>
    <w:p w:rsidR="00074B0D" w:rsidRPr="003A5412" w:rsidRDefault="00074B0D" w:rsidP="00CA667F">
      <w:pPr>
        <w:spacing w:after="12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3A5412">
        <w:rPr>
          <w:rFonts w:asciiTheme="minorHAnsi" w:eastAsia="Times New Roman" w:hAnsiTheme="minorHAnsi" w:cstheme="minorHAnsi"/>
          <w:b/>
        </w:rPr>
        <w:t>Powyższe dane muszą być zgodne z elektronicznym ustandaryzowanym Formul</w:t>
      </w:r>
      <w:r w:rsidR="00CA667F" w:rsidRPr="003A5412">
        <w:rPr>
          <w:rFonts w:asciiTheme="minorHAnsi" w:eastAsia="Times New Roman" w:hAnsiTheme="minorHAnsi" w:cstheme="minorHAnsi"/>
          <w:b/>
        </w:rPr>
        <w:t>arzem ofertowym wypełnio</w:t>
      </w:r>
      <w:r w:rsidRPr="003A5412">
        <w:rPr>
          <w:rFonts w:asciiTheme="minorHAnsi" w:eastAsia="Times New Roman" w:hAnsiTheme="minorHAnsi" w:cstheme="minorHAnsi"/>
          <w:b/>
        </w:rPr>
        <w:t>nym przez Wykonawcę na Platformie e-Zamówienia.</w:t>
      </w:r>
    </w:p>
    <w:p w:rsidR="00951DFD" w:rsidRPr="00833C0D" w:rsidRDefault="00CA667F" w:rsidP="002F673A">
      <w:pPr>
        <w:widowControl w:val="0"/>
        <w:tabs>
          <w:tab w:val="left" w:pos="851"/>
        </w:tabs>
        <w:spacing w:after="120" w:line="240" w:lineRule="auto"/>
        <w:ind w:left="284" w:hanging="284"/>
        <w:jc w:val="both"/>
        <w:rPr>
          <w:rFonts w:cs="Calibri"/>
        </w:rPr>
      </w:pPr>
      <w:r>
        <w:rPr>
          <w:rFonts w:eastAsia="Times New Roman" w:cs="Calibri"/>
          <w:b/>
          <w:kern w:val="2"/>
          <w:lang w:eastAsia="pl-PL"/>
        </w:rPr>
        <w:t>Oświadczenie</w:t>
      </w:r>
      <w:r w:rsidR="00951DFD" w:rsidRPr="00833C0D">
        <w:rPr>
          <w:rFonts w:eastAsia="Times New Roman" w:cs="Calibri"/>
          <w:b/>
          <w:kern w:val="2"/>
          <w:lang w:eastAsia="pl-PL"/>
        </w:rPr>
        <w:t>:</w:t>
      </w:r>
    </w:p>
    <w:p w:rsidR="00951DFD" w:rsidRPr="00074B0D" w:rsidRDefault="00074B0D" w:rsidP="003A5412">
      <w:pPr>
        <w:spacing w:after="120" w:line="240" w:lineRule="auto"/>
        <w:ind w:left="567"/>
        <w:jc w:val="both"/>
        <w:rPr>
          <w:rFonts w:cs="Calibri"/>
        </w:rPr>
      </w:pPr>
      <w:r>
        <w:rPr>
          <w:rFonts w:eastAsia="Times New Roman" w:cs="Calibri"/>
          <w:kern w:val="2"/>
          <w:lang w:eastAsia="pl-PL"/>
        </w:rPr>
        <w:t>Oświadczamy, iż o</w:t>
      </w:r>
      <w:r w:rsidR="00951DFD" w:rsidRPr="00833C0D">
        <w:rPr>
          <w:rFonts w:eastAsia="Times New Roman" w:cs="Calibri"/>
          <w:kern w:val="2"/>
          <w:lang w:eastAsia="pl-PL"/>
        </w:rPr>
        <w:t xml:space="preserve">ferowana przez  nas w </w:t>
      </w:r>
      <w:r w:rsidR="00951DFD" w:rsidRPr="00833C0D">
        <w:rPr>
          <w:rFonts w:eastAsia="Times New Roman" w:cs="Calibri"/>
          <w:i/>
          <w:kern w:val="2"/>
          <w:lang w:eastAsia="pl-PL"/>
        </w:rPr>
        <w:t xml:space="preserve">Formularzu </w:t>
      </w:r>
      <w:r>
        <w:rPr>
          <w:rFonts w:eastAsia="Times New Roman" w:cs="Calibri"/>
          <w:i/>
          <w:kern w:val="2"/>
          <w:lang w:eastAsia="pl-PL"/>
        </w:rPr>
        <w:t>Ofertowo -cenowym</w:t>
      </w:r>
      <w:r w:rsidR="00951DFD" w:rsidRPr="00833C0D">
        <w:rPr>
          <w:rFonts w:eastAsia="Times New Roman" w:cs="Calibri"/>
          <w:i/>
          <w:kern w:val="2"/>
          <w:lang w:eastAsia="pl-PL"/>
        </w:rPr>
        <w:t xml:space="preserve"> </w:t>
      </w:r>
      <w:r w:rsidR="00951DFD" w:rsidRPr="00833C0D">
        <w:rPr>
          <w:rFonts w:eastAsia="Times New Roman" w:cs="Calibri"/>
          <w:kern w:val="2"/>
          <w:lang w:eastAsia="pl-PL"/>
        </w:rPr>
        <w:t xml:space="preserve"> wartość brutto zawiera w sobie wszystkie koszty wykonania zamówienia i realizacji przyszłego świadczenia umownego określonego w Specyfikacji  Warunków Zamówienia (SWZ);</w:t>
      </w:r>
    </w:p>
    <w:p w:rsidR="00074B0D" w:rsidRPr="00833C0D" w:rsidRDefault="00074B0D" w:rsidP="00074B0D">
      <w:pPr>
        <w:spacing w:after="120" w:line="240" w:lineRule="auto"/>
        <w:jc w:val="both"/>
        <w:rPr>
          <w:rFonts w:cs="Calibri"/>
        </w:rPr>
      </w:pPr>
    </w:p>
    <w:p w:rsidR="00D34A3A" w:rsidRPr="00833C0D" w:rsidRDefault="00D34A3A" w:rsidP="00EB1413">
      <w:pPr>
        <w:spacing w:before="960" w:after="0" w:line="240" w:lineRule="auto"/>
        <w:rPr>
          <w:rFonts w:cs="Calibri"/>
        </w:rPr>
      </w:pPr>
      <w:r w:rsidRPr="00833C0D">
        <w:rPr>
          <w:rFonts w:cs="Calibri"/>
        </w:rPr>
        <w:t>……………………………..dnia ….................</w:t>
      </w:r>
      <w:r w:rsidR="003E6C54">
        <w:rPr>
          <w:rFonts w:cs="Calibri"/>
        </w:rPr>
        <w:t>2024</w:t>
      </w:r>
      <w:r w:rsidRPr="00833C0D">
        <w:rPr>
          <w:rFonts w:cs="Calibri"/>
        </w:rPr>
        <w:t xml:space="preserve"> r.                     …..……………………………………………                               </w:t>
      </w:r>
    </w:p>
    <w:p w:rsidR="00D34A3A" w:rsidRPr="00833C0D" w:rsidRDefault="00D34A3A" w:rsidP="00D34A3A">
      <w:pPr>
        <w:spacing w:after="0" w:line="240" w:lineRule="auto"/>
        <w:rPr>
          <w:rFonts w:cs="Calibri"/>
        </w:rPr>
      </w:pPr>
      <w:r w:rsidRPr="00833C0D">
        <w:rPr>
          <w:rFonts w:eastAsia="Times New Roman" w:cs="Calibri"/>
        </w:rPr>
        <w:t xml:space="preserve">    </w:t>
      </w:r>
      <w:r w:rsidRPr="00833C0D">
        <w:rPr>
          <w:rFonts w:cs="Calibri"/>
        </w:rPr>
        <w:t xml:space="preserve">/Miejscowość/                                     </w:t>
      </w:r>
      <w:r w:rsidR="00626023">
        <w:rPr>
          <w:rFonts w:cs="Calibri"/>
        </w:rPr>
        <w:t xml:space="preserve">                     </w:t>
      </w:r>
      <w:r w:rsidRPr="00833C0D">
        <w:rPr>
          <w:rFonts w:cs="Calibri"/>
        </w:rPr>
        <w:t>/</w:t>
      </w:r>
      <w:r w:rsidR="00626023">
        <w:rPr>
          <w:rFonts w:cs="Calibri"/>
        </w:rPr>
        <w:t xml:space="preserve">znacznik </w:t>
      </w:r>
      <w:r w:rsidRPr="00833C0D">
        <w:rPr>
          <w:rFonts w:cs="Calibri"/>
        </w:rPr>
        <w:t xml:space="preserve">podpis Wykonawcy lub  osoby  upoważnionej </w:t>
      </w:r>
    </w:p>
    <w:p w:rsidR="00D34A3A" w:rsidRPr="00833C0D" w:rsidRDefault="00D34A3A" w:rsidP="00D34A3A">
      <w:pPr>
        <w:tabs>
          <w:tab w:val="right" w:pos="9184"/>
        </w:tabs>
        <w:spacing w:after="0" w:line="240" w:lineRule="auto"/>
        <w:rPr>
          <w:rFonts w:cs="Calibri"/>
        </w:rPr>
      </w:pPr>
      <w:r w:rsidRPr="00833C0D">
        <w:rPr>
          <w:rFonts w:eastAsia="Times New Roman" w:cs="Calibri"/>
        </w:rPr>
        <w:t xml:space="preserve">                                                                      </w:t>
      </w:r>
      <w:r w:rsidR="00626023">
        <w:rPr>
          <w:rFonts w:eastAsia="Times New Roman" w:cs="Calibri"/>
        </w:rPr>
        <w:t xml:space="preserve">                             </w:t>
      </w:r>
      <w:r w:rsidRPr="00833C0D">
        <w:rPr>
          <w:rFonts w:cs="Calibri"/>
        </w:rPr>
        <w:t>do występowania w imieniu Wykonawcy/</w:t>
      </w:r>
    </w:p>
    <w:p w:rsidR="00D34A3A" w:rsidRPr="00833C0D" w:rsidRDefault="00D34A3A" w:rsidP="00D34A3A">
      <w:pPr>
        <w:pStyle w:val="Akapitzlist"/>
        <w:spacing w:after="120" w:line="240" w:lineRule="auto"/>
        <w:ind w:left="0"/>
        <w:contextualSpacing w:val="0"/>
        <w:jc w:val="both"/>
        <w:rPr>
          <w:rFonts w:eastAsia="Wingdings" w:cs="Calibri"/>
        </w:rPr>
      </w:pPr>
    </w:p>
    <w:sectPr w:rsidR="00D34A3A" w:rsidRPr="00833C0D" w:rsidSect="008B37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39F" w:rsidRDefault="00AF639F">
      <w:pPr>
        <w:spacing w:after="0" w:line="240" w:lineRule="auto"/>
      </w:pPr>
      <w:r>
        <w:separator/>
      </w:r>
    </w:p>
  </w:endnote>
  <w:endnote w:type="continuationSeparator" w:id="0">
    <w:p w:rsidR="00AF639F" w:rsidRDefault="00AF6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FD" w:rsidRDefault="00951DFD">
    <w:pPr>
      <w:pStyle w:val="Stopka"/>
      <w:pBdr>
        <w:top w:val="thinThickSmallGap" w:sz="24" w:space="0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184"/>
      </w:tabs>
      <w:jc w:val="both"/>
    </w:pPr>
    <w:r>
      <w:rPr>
        <w:rFonts w:ascii="Bookman Old Style" w:hAnsi="Bookman Old Style" w:cs="Bookman Old Style"/>
        <w:sz w:val="18"/>
        <w:szCs w:val="16"/>
      </w:rPr>
      <w:tab/>
    </w:r>
    <w:r>
      <w:rPr>
        <w:rFonts w:ascii="Book Antiqua" w:hAnsi="Book Antiqua" w:cs="Book Antiqua"/>
        <w:sz w:val="18"/>
        <w:szCs w:val="18"/>
      </w:rPr>
      <w:t xml:space="preserve">Strona </w:t>
    </w:r>
    <w:r>
      <w:rPr>
        <w:rFonts w:ascii="Book Antiqua" w:hAnsi="Book Antiqua" w:cs="Book Antiqua"/>
        <w:sz w:val="18"/>
        <w:szCs w:val="18"/>
      </w:rPr>
      <w:fldChar w:fldCharType="begin"/>
    </w:r>
    <w:r>
      <w:rPr>
        <w:rFonts w:ascii="Book Antiqua" w:hAnsi="Book Antiqua" w:cs="Book Antiqua"/>
        <w:sz w:val="18"/>
        <w:szCs w:val="18"/>
      </w:rPr>
      <w:instrText xml:space="preserve"> PAGE </w:instrText>
    </w:r>
    <w:r>
      <w:rPr>
        <w:rFonts w:ascii="Book Antiqua" w:hAnsi="Book Antiqua" w:cs="Book Antiqua"/>
        <w:sz w:val="18"/>
        <w:szCs w:val="18"/>
      </w:rPr>
      <w:fldChar w:fldCharType="separate"/>
    </w:r>
    <w:r w:rsidR="003E6C54">
      <w:rPr>
        <w:rFonts w:ascii="Book Antiqua" w:hAnsi="Book Antiqua" w:cs="Book Antiqua"/>
        <w:noProof/>
        <w:sz w:val="18"/>
        <w:szCs w:val="18"/>
      </w:rPr>
      <w:t>5</w:t>
    </w:r>
    <w:r>
      <w:rPr>
        <w:rFonts w:ascii="Book Antiqua" w:hAnsi="Book Antiqua" w:cs="Book Antiqua"/>
        <w:sz w:val="18"/>
        <w:szCs w:val="18"/>
      </w:rPr>
      <w:fldChar w:fldCharType="end"/>
    </w:r>
    <w:r>
      <w:rPr>
        <w:rFonts w:ascii="Book Antiqua" w:hAnsi="Book Antiqua" w:cs="Book Antiqua"/>
        <w:sz w:val="18"/>
        <w:szCs w:val="18"/>
      </w:rPr>
      <w:t xml:space="preserve"> z </w:t>
    </w:r>
    <w:r>
      <w:rPr>
        <w:rFonts w:ascii="Book Antiqua" w:hAnsi="Book Antiqua" w:cs="Book Antiqua"/>
        <w:sz w:val="18"/>
        <w:szCs w:val="18"/>
      </w:rPr>
      <w:fldChar w:fldCharType="begin"/>
    </w:r>
    <w:r>
      <w:rPr>
        <w:rFonts w:ascii="Book Antiqua" w:hAnsi="Book Antiqua" w:cs="Book Antiqua"/>
        <w:sz w:val="18"/>
        <w:szCs w:val="18"/>
      </w:rPr>
      <w:instrText xml:space="preserve"> NUMPAGES \* ARABIC </w:instrText>
    </w:r>
    <w:r>
      <w:rPr>
        <w:rFonts w:ascii="Book Antiqua" w:hAnsi="Book Antiqua" w:cs="Book Antiqua"/>
        <w:sz w:val="18"/>
        <w:szCs w:val="18"/>
      </w:rPr>
      <w:fldChar w:fldCharType="separate"/>
    </w:r>
    <w:r w:rsidR="003E6C54">
      <w:rPr>
        <w:rFonts w:ascii="Book Antiqua" w:hAnsi="Book Antiqua" w:cs="Book Antiqua"/>
        <w:noProof/>
        <w:sz w:val="18"/>
        <w:szCs w:val="18"/>
      </w:rPr>
      <w:t>5</w:t>
    </w:r>
    <w:r>
      <w:rPr>
        <w:rFonts w:ascii="Book Antiqua" w:hAnsi="Book Antiqua" w:cs="Book Antiqu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FD" w:rsidRDefault="00951D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39F" w:rsidRDefault="00AF639F">
      <w:pPr>
        <w:spacing w:after="0" w:line="240" w:lineRule="auto"/>
      </w:pPr>
      <w:r>
        <w:separator/>
      </w:r>
    </w:p>
  </w:footnote>
  <w:footnote w:type="continuationSeparator" w:id="0">
    <w:p w:rsidR="00AF639F" w:rsidRDefault="00AF639F">
      <w:pPr>
        <w:spacing w:after="0" w:line="240" w:lineRule="auto"/>
      </w:pPr>
      <w:r>
        <w:continuationSeparator/>
      </w:r>
    </w:p>
  </w:footnote>
  <w:footnote w:id="1">
    <w:p w:rsidR="00B04EA5" w:rsidRDefault="00B04EA5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FD" w:rsidRDefault="00951DFD">
    <w:pPr>
      <w:pStyle w:val="Nagwek"/>
      <w:jc w:val="center"/>
      <w:rPr>
        <w:b/>
        <w:spacing w:val="100"/>
        <w:sz w:val="18"/>
        <w:szCs w:val="18"/>
      </w:rPr>
    </w:pPr>
  </w:p>
  <w:p w:rsidR="00951DFD" w:rsidRDefault="00951DFD">
    <w:pPr>
      <w:pStyle w:val="Nagwek"/>
      <w:jc w:val="center"/>
    </w:pPr>
    <w:r>
      <w:rPr>
        <w:rFonts w:ascii="Book Antiqua" w:hAnsi="Book Antiqua" w:cs="Book Antiqua"/>
        <w:b/>
        <w:spacing w:val="100"/>
        <w:sz w:val="18"/>
        <w:szCs w:val="18"/>
      </w:rPr>
      <w:t>SĄD REJONOWY W SIEDLCACH</w:t>
    </w:r>
  </w:p>
  <w:p w:rsidR="00951DFD" w:rsidRDefault="00951DFD">
    <w:pPr>
      <w:pStyle w:val="Nagwek"/>
      <w:jc w:val="center"/>
    </w:pPr>
    <w:r>
      <w:rPr>
        <w:rFonts w:ascii="Book Antiqua" w:hAnsi="Book Antiqua" w:cs="Book Antiqua"/>
        <w:sz w:val="18"/>
        <w:szCs w:val="18"/>
      </w:rPr>
      <w:t xml:space="preserve">08-110 Siedlce, ul. Kazimierzowska 31A, </w:t>
    </w:r>
    <w:proofErr w:type="spellStart"/>
    <w:r>
      <w:rPr>
        <w:rFonts w:ascii="Book Antiqua" w:hAnsi="Book Antiqua" w:cs="Book Antiqua"/>
        <w:sz w:val="18"/>
        <w:szCs w:val="18"/>
      </w:rPr>
      <w:t>tel</w:t>
    </w:r>
    <w:proofErr w:type="spellEnd"/>
    <w:r>
      <w:rPr>
        <w:rFonts w:ascii="Book Antiqua" w:hAnsi="Book Antiqua" w:cs="Book Antiqua"/>
        <w:sz w:val="18"/>
        <w:szCs w:val="18"/>
      </w:rPr>
      <w:t>: (25) 640-08-81</w:t>
    </w:r>
  </w:p>
  <w:p w:rsidR="00951DFD" w:rsidRDefault="00951DFD">
    <w:pPr>
      <w:pStyle w:val="Nagwek"/>
      <w:jc w:val="center"/>
    </w:pPr>
    <w:r>
      <w:rPr>
        <w:rFonts w:ascii="Book Antiqua" w:hAnsi="Book Antiqua" w:cs="Book Antiqua"/>
        <w:sz w:val="18"/>
        <w:szCs w:val="18"/>
      </w:rPr>
      <w:t>NIP: 821-10-21-463      REGON: 000324949</w:t>
    </w:r>
  </w:p>
  <w:p w:rsidR="00951DFD" w:rsidRDefault="00951DFD">
    <w:pPr>
      <w:pStyle w:val="Nagwek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center"/>
      <w:rPr>
        <w:rFonts w:ascii="Book Antiqua" w:eastAsia="Times New Roman" w:hAnsi="Book Antiqua" w:cs="Book Antiqua"/>
        <w:sz w:val="6"/>
        <w:szCs w:val="32"/>
      </w:rPr>
    </w:pPr>
  </w:p>
  <w:p w:rsidR="00951DFD" w:rsidRDefault="00951DFD">
    <w:pPr>
      <w:pStyle w:val="Nagwek"/>
      <w:rPr>
        <w:rFonts w:ascii="Book Antiqua" w:eastAsia="Times New Roman" w:hAnsi="Book Antiqua" w:cs="Book Antiqua"/>
        <w:sz w:val="6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FD" w:rsidRDefault="00951D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D114A4E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eastAsia="Times New Roman" w:hAnsi="Book Antiqua" w:cs="Times New Roman"/>
        <w:b/>
        <w:kern w:val="2"/>
        <w:sz w:val="20"/>
        <w:szCs w:val="20"/>
        <w:lang w:eastAsia="pl-PL"/>
      </w:rPr>
    </w:lvl>
  </w:abstractNum>
  <w:abstractNum w:abstractNumId="3" w15:restartNumberingAfterBreak="0">
    <w:nsid w:val="00000004"/>
    <w:multiLevelType w:val="multilevel"/>
    <w:tmpl w:val="A7FAB160"/>
    <w:name w:val="WW8Num5"/>
    <w:lvl w:ilvl="0">
      <w:start w:val="1"/>
      <w:numFmt w:val="lowerLetter"/>
      <w:lvlText w:val="%1)"/>
      <w:lvlJc w:val="left"/>
      <w:pPr>
        <w:tabs>
          <w:tab w:val="num" w:pos="1132"/>
        </w:tabs>
        <w:ind w:left="1068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424"/>
        </w:tabs>
        <w:ind w:left="1788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424"/>
        </w:tabs>
        <w:ind w:left="2508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424"/>
        </w:tabs>
        <w:ind w:left="3228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24"/>
        </w:tabs>
        <w:ind w:left="3948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24"/>
        </w:tabs>
        <w:ind w:left="4668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24"/>
        </w:tabs>
        <w:ind w:left="5388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424"/>
        </w:tabs>
        <w:ind w:left="6108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424"/>
        </w:tabs>
        <w:ind w:left="6828" w:hanging="180"/>
      </w:pPr>
      <w:rPr>
        <w:position w:val="0"/>
        <w:sz w:val="24"/>
        <w:vertAlign w:val="baseline"/>
      </w:rPr>
    </w:lvl>
  </w:abstractNum>
  <w:abstractNum w:abstractNumId="4" w15:restartNumberingAfterBreak="0">
    <w:nsid w:val="00000005"/>
    <w:multiLevelType w:val="multilevel"/>
    <w:tmpl w:val="946C62B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4"/>
        <w:vertAlign w:val="baseline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Wingdings" w:eastAsia="Wingdings" w:hAnsi="Wingdings" w:cs="Wingdings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9" w15:restartNumberingAfterBreak="0">
    <w:nsid w:val="0000000A"/>
    <w:multiLevelType w:val="multilevel"/>
    <w:tmpl w:val="30E2C0C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i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117" w:hanging="360"/>
      </w:pPr>
      <w:rPr>
        <w:rFonts w:ascii="Symbol" w:hAnsi="Symbol" w:cs="Symbol" w:hint="default"/>
        <w:sz w:val="20"/>
        <w:szCs w:val="20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3870283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C1BE1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B64F12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42C4F"/>
    <w:multiLevelType w:val="multilevel"/>
    <w:tmpl w:val="0A0E12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/>
        <w:b w:val="0"/>
        <w:i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position w:val="0"/>
        <w:sz w:val="24"/>
        <w:vertAlign w:val="baseline"/>
      </w:rPr>
    </w:lvl>
  </w:abstractNum>
  <w:abstractNum w:abstractNumId="17" w15:restartNumberingAfterBreak="0">
    <w:nsid w:val="22F96637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5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8" w15:restartNumberingAfterBreak="0">
    <w:nsid w:val="2A897A99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403BF"/>
    <w:multiLevelType w:val="hybridMultilevel"/>
    <w:tmpl w:val="0492A67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7CB5425"/>
    <w:multiLevelType w:val="hybridMultilevel"/>
    <w:tmpl w:val="B584FF5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81847BC"/>
    <w:multiLevelType w:val="hybridMultilevel"/>
    <w:tmpl w:val="8C7ABA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987478"/>
    <w:multiLevelType w:val="multilevel"/>
    <w:tmpl w:val="946C62B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4"/>
        <w:vertAlign w:val="baseline"/>
      </w:rPr>
    </w:lvl>
  </w:abstractNum>
  <w:abstractNum w:abstractNumId="23" w15:restartNumberingAfterBreak="0">
    <w:nsid w:val="5E4015A7"/>
    <w:multiLevelType w:val="multilevel"/>
    <w:tmpl w:val="CF628D5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04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6B2A7ECB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D30BC"/>
    <w:multiLevelType w:val="hybridMultilevel"/>
    <w:tmpl w:val="FEE8A646"/>
    <w:lvl w:ilvl="0" w:tplc="4C6637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4"/>
  </w:num>
  <w:num w:numId="15">
    <w:abstractNumId w:val="20"/>
  </w:num>
  <w:num w:numId="16">
    <w:abstractNumId w:val="14"/>
  </w:num>
  <w:num w:numId="17">
    <w:abstractNumId w:val="13"/>
  </w:num>
  <w:num w:numId="18">
    <w:abstractNumId w:val="16"/>
  </w:num>
  <w:num w:numId="19">
    <w:abstractNumId w:val="22"/>
  </w:num>
  <w:num w:numId="20">
    <w:abstractNumId w:val="15"/>
  </w:num>
  <w:num w:numId="21">
    <w:abstractNumId w:val="17"/>
  </w:num>
  <w:num w:numId="22">
    <w:abstractNumId w:val="25"/>
  </w:num>
  <w:num w:numId="23">
    <w:abstractNumId w:val="19"/>
  </w:num>
  <w:num w:numId="24">
    <w:abstractNumId w:val="21"/>
  </w:num>
  <w:num w:numId="25">
    <w:abstractNumId w:val="1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1C"/>
    <w:rsid w:val="00042CB7"/>
    <w:rsid w:val="000515C6"/>
    <w:rsid w:val="00074B0D"/>
    <w:rsid w:val="000B5309"/>
    <w:rsid w:val="00100301"/>
    <w:rsid w:val="0010286F"/>
    <w:rsid w:val="0010494C"/>
    <w:rsid w:val="00151A49"/>
    <w:rsid w:val="0019081F"/>
    <w:rsid w:val="002F673A"/>
    <w:rsid w:val="003079FC"/>
    <w:rsid w:val="003358A9"/>
    <w:rsid w:val="00341F79"/>
    <w:rsid w:val="003A231C"/>
    <w:rsid w:val="003A5412"/>
    <w:rsid w:val="003E6C54"/>
    <w:rsid w:val="00415C3E"/>
    <w:rsid w:val="004321B2"/>
    <w:rsid w:val="00500E1C"/>
    <w:rsid w:val="00563F38"/>
    <w:rsid w:val="005C3BC4"/>
    <w:rsid w:val="005E36DD"/>
    <w:rsid w:val="0061361E"/>
    <w:rsid w:val="00626023"/>
    <w:rsid w:val="00653EB9"/>
    <w:rsid w:val="00690CA9"/>
    <w:rsid w:val="006A0FDE"/>
    <w:rsid w:val="006B422A"/>
    <w:rsid w:val="006D4785"/>
    <w:rsid w:val="007619AE"/>
    <w:rsid w:val="00833C0D"/>
    <w:rsid w:val="008A3856"/>
    <w:rsid w:val="008B370C"/>
    <w:rsid w:val="00907269"/>
    <w:rsid w:val="00924519"/>
    <w:rsid w:val="00951DFD"/>
    <w:rsid w:val="009E3C75"/>
    <w:rsid w:val="009F17BB"/>
    <w:rsid w:val="00A4446B"/>
    <w:rsid w:val="00A629C9"/>
    <w:rsid w:val="00AF639F"/>
    <w:rsid w:val="00B04EA5"/>
    <w:rsid w:val="00B20ECD"/>
    <w:rsid w:val="00B30337"/>
    <w:rsid w:val="00BC48B6"/>
    <w:rsid w:val="00C326A2"/>
    <w:rsid w:val="00C87419"/>
    <w:rsid w:val="00CA2DCF"/>
    <w:rsid w:val="00CA667F"/>
    <w:rsid w:val="00D34A3A"/>
    <w:rsid w:val="00D837AE"/>
    <w:rsid w:val="00DF2AF3"/>
    <w:rsid w:val="00E53289"/>
    <w:rsid w:val="00EB1413"/>
    <w:rsid w:val="00EE1548"/>
    <w:rsid w:val="00F04856"/>
    <w:rsid w:val="00F45DBC"/>
    <w:rsid w:val="00F6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651B41B-F70A-42B1-B80B-B969AC10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position w:val="0"/>
      <w:sz w:val="24"/>
      <w:vertAlign w:val="baseline"/>
    </w:rPr>
  </w:style>
  <w:style w:type="character" w:customStyle="1" w:styleId="WW8Num1z1">
    <w:name w:val="WW8Num1z1"/>
    <w:rPr>
      <w:position w:val="0"/>
      <w:sz w:val="24"/>
      <w:vertAlign w:val="baseline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eastAsia="TimesNewRomanPSMT" w:hAnsi="Symbol" w:cs="Symbol" w:hint="default"/>
      <w:sz w:val="20"/>
      <w:szCs w:val="20"/>
    </w:rPr>
  </w:style>
  <w:style w:type="character" w:customStyle="1" w:styleId="WW8Num4z0">
    <w:name w:val="WW8Num4z0"/>
    <w:rPr>
      <w:rFonts w:ascii="Book Antiqua" w:eastAsia="Times New Roman" w:hAnsi="Book Antiqua" w:cs="Times New Roman"/>
      <w:b/>
      <w:kern w:val="2"/>
      <w:sz w:val="20"/>
      <w:szCs w:val="20"/>
      <w:lang w:eastAsia="pl-PL"/>
    </w:rPr>
  </w:style>
  <w:style w:type="character" w:customStyle="1" w:styleId="WW8Num5z0">
    <w:name w:val="WW8Num5z0"/>
    <w:rPr>
      <w:b/>
      <w:position w:val="0"/>
      <w:sz w:val="24"/>
      <w:vertAlign w:val="baseline"/>
    </w:rPr>
  </w:style>
  <w:style w:type="character" w:customStyle="1" w:styleId="WW8Num5z1">
    <w:name w:val="WW8Num5z1"/>
    <w:rPr>
      <w:position w:val="0"/>
      <w:sz w:val="24"/>
      <w:vertAlign w:val="baseline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position w:val="0"/>
      <w:sz w:val="24"/>
      <w:vertAlign w:val="baseline"/>
    </w:rPr>
  </w:style>
  <w:style w:type="character" w:customStyle="1" w:styleId="WW8Num7z0">
    <w:name w:val="WW8Num7z0"/>
    <w:rPr>
      <w:rFonts w:ascii="Wingdings" w:eastAsia="Wingdings" w:hAnsi="Wingdings" w:cs="Wingdings"/>
      <w:sz w:val="20"/>
      <w:szCs w:val="20"/>
    </w:rPr>
  </w:style>
  <w:style w:type="character" w:customStyle="1" w:styleId="WW8Num8z0">
    <w:name w:val="WW8Num8z0"/>
    <w:rPr>
      <w:b/>
      <w:position w:val="0"/>
      <w:sz w:val="24"/>
      <w:vertAlign w:val="baseline"/>
    </w:rPr>
  </w:style>
  <w:style w:type="character" w:customStyle="1" w:styleId="WW8Num8z1">
    <w:name w:val="WW8Num8z1"/>
    <w:rPr>
      <w:position w:val="0"/>
      <w:sz w:val="24"/>
      <w:vertAlign w:val="baseline"/>
    </w:rPr>
  </w:style>
  <w:style w:type="character" w:customStyle="1" w:styleId="WW8Num9z0">
    <w:name w:val="WW8Num9z0"/>
    <w:rPr>
      <w:rFonts w:ascii="Symbol" w:hAnsi="Symbol" w:cs="Symbol" w:hint="default"/>
      <w:sz w:val="20"/>
      <w:szCs w:val="20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i w:val="0"/>
      <w:position w:val="0"/>
      <w:sz w:val="20"/>
      <w:szCs w:val="20"/>
      <w:vertAlign w:val="baseline"/>
    </w:rPr>
  </w:style>
  <w:style w:type="character" w:customStyle="1" w:styleId="WW8Num11z1">
    <w:name w:val="WW8Num11z1"/>
    <w:rPr>
      <w:position w:val="0"/>
      <w:sz w:val="24"/>
      <w:vertAlign w:val="baseline"/>
    </w:rPr>
  </w:style>
  <w:style w:type="character" w:customStyle="1" w:styleId="WW8Num12z0">
    <w:name w:val="WW8Num12z0"/>
    <w:rPr>
      <w:rFonts w:ascii="Symbol" w:hAnsi="Symbol" w:cs="Symbol" w:hint="default"/>
      <w:sz w:val="20"/>
      <w:szCs w:val="20"/>
    </w:rPr>
  </w:style>
  <w:style w:type="character" w:customStyle="1" w:styleId="WW8Num13z0">
    <w:name w:val="WW8Num13z0"/>
    <w:rPr>
      <w:b/>
      <w:position w:val="0"/>
      <w:sz w:val="24"/>
      <w:vertAlign w:val="baseline"/>
    </w:rPr>
  </w:style>
  <w:style w:type="character" w:customStyle="1" w:styleId="WW8Num13z1">
    <w:name w:val="WW8Num13z1"/>
    <w:rPr>
      <w:position w:val="0"/>
      <w:sz w:val="24"/>
      <w:vertAlign w:val="baseline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z1">
    <w:name w:val="WW8Num2z1"/>
    <w:rPr>
      <w:position w:val="0"/>
      <w:sz w:val="24"/>
      <w:vertAlign w:val="baseli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position w:val="0"/>
      <w:sz w:val="24"/>
      <w:vertAlign w:val="baseline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2">
    <w:name w:val="WW8Num6z2"/>
    <w:rPr>
      <w:position w:val="0"/>
      <w:sz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1">
    <w:name w:val="WW8Num9z1"/>
    <w:rPr>
      <w:position w:val="0"/>
      <w:sz w:val="24"/>
      <w:vertAlign w:val="baselin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5z0">
    <w:name w:val="WW8Num15z0"/>
    <w:rPr>
      <w:rFonts w:ascii="Noto Sans Symbols" w:eastAsia="Noto Sans Symbols" w:hAnsi="Noto Sans Symbols" w:cs="Noto Sans Symbols"/>
      <w:position w:val="0"/>
      <w:sz w:val="24"/>
      <w:vertAlign w:val="baseline"/>
    </w:rPr>
  </w:style>
  <w:style w:type="character" w:customStyle="1" w:styleId="WW8Num15z1">
    <w:name w:val="WW8Num15z1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i w:val="0"/>
      <w:position w:val="0"/>
      <w:sz w:val="20"/>
      <w:szCs w:val="20"/>
      <w:vertAlign w:val="baseline"/>
    </w:rPr>
  </w:style>
  <w:style w:type="character" w:customStyle="1" w:styleId="WW8Num16z1">
    <w:name w:val="WW8Num16z1"/>
    <w:rPr>
      <w:position w:val="0"/>
      <w:sz w:val="24"/>
      <w:vertAlign w:val="baseline"/>
    </w:rPr>
  </w:style>
  <w:style w:type="character" w:customStyle="1" w:styleId="WW8Num17z0">
    <w:name w:val="WW8Num17z0"/>
    <w:rPr>
      <w:rFonts w:ascii="Symbol" w:hAnsi="Symbol" w:cs="Symbol" w:hint="default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b/>
      <w:position w:val="0"/>
      <w:sz w:val="24"/>
      <w:vertAlign w:val="baseline"/>
    </w:rPr>
  </w:style>
  <w:style w:type="character" w:customStyle="1" w:styleId="WW8Num18z1">
    <w:name w:val="WW8Num18z1"/>
    <w:rPr>
      <w:position w:val="0"/>
      <w:sz w:val="24"/>
      <w:vertAlign w:val="baseline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rPr>
      <w:color w:val="808080"/>
    </w:rPr>
  </w:style>
  <w:style w:type="character" w:styleId="Numerwiersza">
    <w:name w:val="line number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Akapit z listą BS,Wypunktowanie,L1,Numerowanie,2 heading,A_wyliczenie"/>
    <w:basedOn w:val="Normalny"/>
    <w:link w:val="AkapitzlistZnak"/>
    <w:qFormat/>
    <w:pPr>
      <w:ind w:left="720"/>
      <w:contextualSpacing/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qFormat/>
    <w:rsid w:val="00DF2A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F2A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F2AF3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A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2AF3"/>
    <w:rPr>
      <w:rFonts w:ascii="Calibri" w:eastAsia="Calibri" w:hAnsi="Calibri"/>
      <w:b/>
      <w:bCs/>
      <w:lang w:eastAsia="zh-CN"/>
    </w:rPr>
  </w:style>
  <w:style w:type="table" w:styleId="Tabela-Siatka">
    <w:name w:val="Table Grid"/>
    <w:basedOn w:val="Standardowy"/>
    <w:uiPriority w:val="39"/>
    <w:rsid w:val="00924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Akapit z listą BS Znak,L1 Znak"/>
    <w:link w:val="Akapitzlist"/>
    <w:qFormat/>
    <w:locked/>
    <w:rsid w:val="00833C0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40A96-964B-4267-AB05-69563B48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9155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Admin</dc:creator>
  <cp:keywords/>
  <dc:description>Postępowanie Zam. Publ. 1/2022 na usługi sprzatania</dc:description>
  <cp:lastModifiedBy>Rycerz Tomasz</cp:lastModifiedBy>
  <cp:revision>15</cp:revision>
  <cp:lastPrinted>2022-01-10T07:38:00Z</cp:lastPrinted>
  <dcterms:created xsi:type="dcterms:W3CDTF">2023-12-04T11:11:00Z</dcterms:created>
  <dcterms:modified xsi:type="dcterms:W3CDTF">2024-10-25T12:35:00Z</dcterms:modified>
</cp:coreProperties>
</file>