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E77C9" w14:textId="0C28A2E1" w:rsidR="00A436C2" w:rsidRPr="00367315" w:rsidRDefault="00A436C2" w:rsidP="00A436C2">
      <w:pPr>
        <w:pStyle w:val="Nagwek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</w:t>
      </w:r>
      <w:r w:rsidRPr="00367315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367315">
        <w:rPr>
          <w:b/>
          <w:spacing w:val="-1"/>
          <w:sz w:val="18"/>
          <w:szCs w:val="18"/>
        </w:rPr>
        <w:t>Za</w:t>
      </w:r>
      <w:r w:rsidRPr="00367315">
        <w:rPr>
          <w:b/>
          <w:sz w:val="18"/>
          <w:szCs w:val="18"/>
        </w:rPr>
        <w:t>łącznik nr 1</w:t>
      </w:r>
    </w:p>
    <w:p w14:paraId="2BF63296" w14:textId="77777777" w:rsidR="00A436C2" w:rsidRPr="00367315" w:rsidRDefault="00A436C2" w:rsidP="00A436C2">
      <w:pPr>
        <w:spacing w:line="100" w:lineRule="atLeast"/>
        <w:rPr>
          <w:sz w:val="20"/>
        </w:rPr>
      </w:pPr>
    </w:p>
    <w:p w14:paraId="1EFF72CB" w14:textId="77777777" w:rsidR="00A436C2" w:rsidRDefault="00A436C2" w:rsidP="00A436C2">
      <w:pPr>
        <w:spacing w:line="100" w:lineRule="atLeast"/>
        <w:jc w:val="center"/>
        <w:rPr>
          <w:b/>
          <w:sz w:val="18"/>
          <w:szCs w:val="18"/>
        </w:rPr>
      </w:pPr>
      <w:r w:rsidRPr="00367315">
        <w:rPr>
          <w:b/>
          <w:sz w:val="18"/>
          <w:szCs w:val="18"/>
        </w:rPr>
        <w:t>FORMULARZ OFERTOWY</w:t>
      </w:r>
    </w:p>
    <w:p w14:paraId="48E3A877" w14:textId="77777777" w:rsidR="00A436C2" w:rsidRPr="00367315" w:rsidRDefault="00A436C2" w:rsidP="00A436C2">
      <w:pPr>
        <w:spacing w:line="100" w:lineRule="atLeast"/>
        <w:jc w:val="center"/>
        <w:rPr>
          <w:b/>
          <w:sz w:val="18"/>
          <w:szCs w:val="18"/>
        </w:rPr>
      </w:pPr>
    </w:p>
    <w:p w14:paraId="60C2CB73" w14:textId="77777777" w:rsidR="00A436C2" w:rsidRPr="00367315" w:rsidRDefault="00A436C2" w:rsidP="00A436C2">
      <w:pPr>
        <w:spacing w:line="100" w:lineRule="atLeast"/>
        <w:jc w:val="center"/>
        <w:rPr>
          <w:b/>
          <w:sz w:val="18"/>
          <w:szCs w:val="18"/>
        </w:rPr>
      </w:pP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2552"/>
        <w:gridCol w:w="7262"/>
      </w:tblGrid>
      <w:tr w:rsidR="00A436C2" w:rsidRPr="00367315" w14:paraId="15EC161B" w14:textId="77777777" w:rsidTr="00B35741">
        <w:trPr>
          <w:trHeight w:val="649"/>
        </w:trPr>
        <w:tc>
          <w:tcPr>
            <w:tcW w:w="2552" w:type="dxa"/>
          </w:tcPr>
          <w:p w14:paraId="2C03DC09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  <w:r w:rsidRPr="00367315">
              <w:rPr>
                <w:b/>
                <w:sz w:val="18"/>
                <w:szCs w:val="18"/>
              </w:rPr>
              <w:t>pełna nazwa Wykonawcy</w:t>
            </w:r>
          </w:p>
        </w:tc>
        <w:tc>
          <w:tcPr>
            <w:tcW w:w="7262" w:type="dxa"/>
          </w:tcPr>
          <w:p w14:paraId="2B1D1645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</w:p>
        </w:tc>
      </w:tr>
      <w:tr w:rsidR="00A436C2" w:rsidRPr="00367315" w14:paraId="0DFBB305" w14:textId="77777777" w:rsidTr="00B35741">
        <w:trPr>
          <w:trHeight w:val="559"/>
        </w:trPr>
        <w:tc>
          <w:tcPr>
            <w:tcW w:w="2552" w:type="dxa"/>
          </w:tcPr>
          <w:p w14:paraId="1D18D6C3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  <w:r w:rsidRPr="00367315">
              <w:rPr>
                <w:b/>
                <w:sz w:val="18"/>
                <w:szCs w:val="18"/>
              </w:rPr>
              <w:t>adres</w:t>
            </w:r>
          </w:p>
        </w:tc>
        <w:tc>
          <w:tcPr>
            <w:tcW w:w="7262" w:type="dxa"/>
          </w:tcPr>
          <w:p w14:paraId="5CF3BF38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</w:p>
        </w:tc>
      </w:tr>
      <w:tr w:rsidR="00A436C2" w:rsidRPr="00367315" w14:paraId="50B3A9C7" w14:textId="77777777" w:rsidTr="00B35741">
        <w:trPr>
          <w:trHeight w:val="554"/>
        </w:trPr>
        <w:tc>
          <w:tcPr>
            <w:tcW w:w="2552" w:type="dxa"/>
          </w:tcPr>
          <w:p w14:paraId="0C0F7AF8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  <w:r w:rsidRPr="00367315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7262" w:type="dxa"/>
          </w:tcPr>
          <w:p w14:paraId="48ED3FC1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</w:p>
        </w:tc>
      </w:tr>
      <w:tr w:rsidR="00A436C2" w:rsidRPr="00367315" w14:paraId="1B119A99" w14:textId="77777777" w:rsidTr="00B35741">
        <w:trPr>
          <w:trHeight w:val="562"/>
        </w:trPr>
        <w:tc>
          <w:tcPr>
            <w:tcW w:w="2552" w:type="dxa"/>
          </w:tcPr>
          <w:p w14:paraId="178508E5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  <w:r w:rsidRPr="00367315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7262" w:type="dxa"/>
          </w:tcPr>
          <w:p w14:paraId="65B2E53F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</w:p>
        </w:tc>
      </w:tr>
      <w:tr w:rsidR="00A436C2" w:rsidRPr="00367315" w14:paraId="074D09C7" w14:textId="77777777" w:rsidTr="00B35741">
        <w:trPr>
          <w:trHeight w:val="530"/>
        </w:trPr>
        <w:tc>
          <w:tcPr>
            <w:tcW w:w="2552" w:type="dxa"/>
          </w:tcPr>
          <w:p w14:paraId="0D64AAF7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  <w:r w:rsidRPr="00367315">
              <w:rPr>
                <w:b/>
                <w:sz w:val="18"/>
                <w:szCs w:val="18"/>
              </w:rPr>
              <w:t>adres e-mail</w:t>
            </w:r>
          </w:p>
        </w:tc>
        <w:tc>
          <w:tcPr>
            <w:tcW w:w="7262" w:type="dxa"/>
          </w:tcPr>
          <w:p w14:paraId="69FF6EDD" w14:textId="77777777" w:rsidR="00A436C2" w:rsidRPr="00367315" w:rsidRDefault="00A436C2" w:rsidP="00B35741">
            <w:pPr>
              <w:rPr>
                <w:b/>
                <w:sz w:val="18"/>
                <w:szCs w:val="18"/>
              </w:rPr>
            </w:pPr>
          </w:p>
        </w:tc>
      </w:tr>
    </w:tbl>
    <w:p w14:paraId="7A0EF69D" w14:textId="77777777" w:rsidR="00E27E2E" w:rsidRDefault="00E27E2E" w:rsidP="008331EC"/>
    <w:p w14:paraId="2B17CC83" w14:textId="77777777" w:rsidR="00A04712" w:rsidRDefault="00A04712" w:rsidP="008331EC"/>
    <w:p w14:paraId="4B0D9196" w14:textId="77777777" w:rsidR="00E27E2E" w:rsidRDefault="00E27E2E" w:rsidP="008331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984"/>
        <w:gridCol w:w="993"/>
        <w:gridCol w:w="2126"/>
      </w:tblGrid>
      <w:tr w:rsidR="00577FC3" w14:paraId="1FC18B24" w14:textId="77777777" w:rsidTr="008F648C">
        <w:tc>
          <w:tcPr>
            <w:tcW w:w="4361" w:type="dxa"/>
            <w:shd w:val="clear" w:color="auto" w:fill="auto"/>
          </w:tcPr>
          <w:p w14:paraId="6296F2B8" w14:textId="77777777" w:rsidR="00577FC3" w:rsidRDefault="00577FC3" w:rsidP="008331EC">
            <w:r>
              <w:t>Nazwa zadania</w:t>
            </w:r>
          </w:p>
        </w:tc>
        <w:tc>
          <w:tcPr>
            <w:tcW w:w="1984" w:type="dxa"/>
            <w:shd w:val="clear" w:color="auto" w:fill="auto"/>
          </w:tcPr>
          <w:p w14:paraId="53EA64C5" w14:textId="77777777" w:rsidR="00577FC3" w:rsidRDefault="00577FC3" w:rsidP="008331EC">
            <w:r>
              <w:t>Wartość netto</w:t>
            </w:r>
          </w:p>
        </w:tc>
        <w:tc>
          <w:tcPr>
            <w:tcW w:w="993" w:type="dxa"/>
            <w:shd w:val="clear" w:color="auto" w:fill="auto"/>
          </w:tcPr>
          <w:p w14:paraId="6228B0EE" w14:textId="77777777" w:rsidR="00577FC3" w:rsidRDefault="00577FC3" w:rsidP="008331EC">
            <w:r>
              <w:t>VAT %</w:t>
            </w:r>
          </w:p>
        </w:tc>
        <w:tc>
          <w:tcPr>
            <w:tcW w:w="2126" w:type="dxa"/>
            <w:shd w:val="clear" w:color="auto" w:fill="auto"/>
          </w:tcPr>
          <w:p w14:paraId="4E1892B8" w14:textId="77777777" w:rsidR="00577FC3" w:rsidRDefault="00577FC3" w:rsidP="008331EC">
            <w:r>
              <w:t>Wartość brutto</w:t>
            </w:r>
          </w:p>
        </w:tc>
      </w:tr>
      <w:tr w:rsidR="00577FC3" w14:paraId="5431B980" w14:textId="77777777" w:rsidTr="00F10007">
        <w:trPr>
          <w:trHeight w:val="1112"/>
        </w:trPr>
        <w:tc>
          <w:tcPr>
            <w:tcW w:w="4361" w:type="dxa"/>
            <w:shd w:val="clear" w:color="auto" w:fill="auto"/>
          </w:tcPr>
          <w:p w14:paraId="3C5DD4D7" w14:textId="77777777" w:rsidR="00F7091F" w:rsidRDefault="00F7091F" w:rsidP="00F7091F">
            <w:pPr>
              <w:rPr>
                <w:rFonts w:eastAsia="TT1A3o00"/>
              </w:rPr>
            </w:pPr>
          </w:p>
          <w:p w14:paraId="5F03A5F0" w14:textId="6D24EB25" w:rsidR="00577FC3" w:rsidRPr="00706E9E" w:rsidRDefault="00A436C2" w:rsidP="00F7091F">
            <w:r>
              <w:rPr>
                <w:rFonts w:eastAsia="TT1A3o00"/>
              </w:rPr>
              <w:t>Poprawa infrastruktury technicznej w Zakładzie Karnym w Trzebini</w:t>
            </w:r>
          </w:p>
        </w:tc>
        <w:tc>
          <w:tcPr>
            <w:tcW w:w="1984" w:type="dxa"/>
            <w:shd w:val="clear" w:color="auto" w:fill="auto"/>
          </w:tcPr>
          <w:p w14:paraId="2A01DB6E" w14:textId="77777777" w:rsidR="00577FC3" w:rsidRDefault="00577FC3" w:rsidP="008331EC"/>
        </w:tc>
        <w:tc>
          <w:tcPr>
            <w:tcW w:w="993" w:type="dxa"/>
            <w:shd w:val="clear" w:color="auto" w:fill="auto"/>
          </w:tcPr>
          <w:p w14:paraId="244BCC60" w14:textId="77777777" w:rsidR="00577FC3" w:rsidRDefault="00577FC3" w:rsidP="008331EC"/>
          <w:p w14:paraId="0AEC484F" w14:textId="764B0861" w:rsidR="009F1AC8" w:rsidRDefault="00A436C2" w:rsidP="00A436C2">
            <w:pPr>
              <w:jc w:val="center"/>
            </w:pPr>
            <w:r>
              <w:t>23</w:t>
            </w:r>
          </w:p>
        </w:tc>
        <w:tc>
          <w:tcPr>
            <w:tcW w:w="2126" w:type="dxa"/>
            <w:shd w:val="clear" w:color="auto" w:fill="auto"/>
          </w:tcPr>
          <w:p w14:paraId="259EB27A" w14:textId="77777777" w:rsidR="00577FC3" w:rsidRDefault="00577FC3" w:rsidP="008331EC"/>
        </w:tc>
      </w:tr>
    </w:tbl>
    <w:p w14:paraId="12A652C6" w14:textId="77777777" w:rsidR="00577FC3" w:rsidRDefault="00577FC3" w:rsidP="008331EC"/>
    <w:p w14:paraId="60AF61CA" w14:textId="77777777" w:rsidR="00E915EF" w:rsidRDefault="00E915EF" w:rsidP="00A04712"/>
    <w:p w14:paraId="00607A53" w14:textId="7AC35EEB" w:rsidR="007734DC" w:rsidRDefault="007734DC">
      <w:pPr>
        <w:tabs>
          <w:tab w:val="clear" w:pos="0"/>
          <w:tab w:val="left" w:pos="794"/>
        </w:tabs>
        <w:spacing w:line="100" w:lineRule="atLeast"/>
      </w:pPr>
      <w:r>
        <w:t>Słownie</w:t>
      </w:r>
      <w:r w:rsidR="00A436C2">
        <w:t xml:space="preserve"> netto</w:t>
      </w:r>
      <w:r>
        <w:t>: ..................................................................................................</w:t>
      </w:r>
    </w:p>
    <w:p w14:paraId="10416020" w14:textId="77777777" w:rsidR="007734DC" w:rsidRDefault="007734DC">
      <w:pPr>
        <w:jc w:val="center"/>
      </w:pPr>
    </w:p>
    <w:p w14:paraId="34401D08" w14:textId="77777777" w:rsidR="007734DC" w:rsidRDefault="007734DC"/>
    <w:p w14:paraId="1AA694C6" w14:textId="26764BA3" w:rsidR="007734DC" w:rsidRDefault="007734DC">
      <w:r>
        <w:t>Słownie</w:t>
      </w:r>
      <w:r w:rsidR="00A436C2">
        <w:t xml:space="preserve"> brutto</w:t>
      </w:r>
      <w:r>
        <w:t>: ..................................................................................................</w:t>
      </w:r>
    </w:p>
    <w:p w14:paraId="03A633BE" w14:textId="77777777" w:rsidR="007734DC" w:rsidRDefault="007734DC"/>
    <w:p w14:paraId="1A1BC243" w14:textId="0DFD44FE" w:rsidR="007734DC" w:rsidRDefault="007734DC">
      <w:r>
        <w:t xml:space="preserve">Oświadczam, iż  zamierzam / nie zamierzam*  powierzyć podwykonawcom wykonanie </w:t>
      </w:r>
      <w:r w:rsidR="00510CAB">
        <w:t>n</w:t>
      </w:r>
      <w:r>
        <w:t>w. części zamówienia</w:t>
      </w:r>
      <w:r w:rsidR="00A436C2">
        <w:t xml:space="preserve"> </w:t>
      </w:r>
      <w:r>
        <w:t>....................................................</w:t>
      </w:r>
    </w:p>
    <w:p w14:paraId="35F84DB2" w14:textId="77777777" w:rsidR="007734DC" w:rsidRDefault="007734DC"/>
    <w:p w14:paraId="11C978D6" w14:textId="77777777" w:rsidR="007734DC" w:rsidRDefault="007734DC">
      <w:r>
        <w:t>Oświadczam, że firma, którą reprezentuję jest mikroprzedsiębiorstwem, małym lub średnim przedsiębiorstwem*.</w:t>
      </w:r>
    </w:p>
    <w:p w14:paraId="792D750B" w14:textId="77777777" w:rsidR="007734DC" w:rsidRDefault="007734DC" w:rsidP="00252D68">
      <w:pPr>
        <w:rPr>
          <w:bCs/>
        </w:rPr>
      </w:pPr>
    </w:p>
    <w:p w14:paraId="5FF015E3" w14:textId="77777777" w:rsidR="00252D68" w:rsidRDefault="00252D68" w:rsidP="00252D68">
      <w:pPr>
        <w:rPr>
          <w:bCs/>
        </w:rPr>
      </w:pPr>
    </w:p>
    <w:p w14:paraId="18849F14" w14:textId="77777777" w:rsidR="00252D68" w:rsidRDefault="00252D68" w:rsidP="00252D68">
      <w:pPr>
        <w:rPr>
          <w:bCs/>
        </w:rPr>
      </w:pPr>
    </w:p>
    <w:p w14:paraId="32D76E2D" w14:textId="77777777" w:rsidR="007734DC" w:rsidRDefault="007734DC">
      <w:pPr>
        <w:jc w:val="right"/>
      </w:pPr>
      <w:r>
        <w:t xml:space="preserve">................................................................... </w:t>
      </w:r>
    </w:p>
    <w:p w14:paraId="0DAA78C3" w14:textId="77777777" w:rsidR="007734DC" w:rsidRDefault="007734DC">
      <w:pPr>
        <w:jc w:val="right"/>
        <w:rPr>
          <w:bCs/>
        </w:rPr>
      </w:pPr>
      <w:r>
        <w:t xml:space="preserve">       Podpis osoby (osób) upoważnionej</w:t>
      </w:r>
    </w:p>
    <w:p w14:paraId="5FE77E18" w14:textId="77777777" w:rsidR="007734DC" w:rsidRDefault="007734DC">
      <w:pPr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        do reprezentowania wykonawcy </w:t>
      </w:r>
    </w:p>
    <w:p w14:paraId="4EDD53D5" w14:textId="77777777" w:rsidR="007734DC" w:rsidRDefault="007734DC">
      <w:pPr>
        <w:jc w:val="right"/>
        <w:rPr>
          <w:bCs/>
        </w:rPr>
      </w:pPr>
    </w:p>
    <w:p w14:paraId="1BE5E88D" w14:textId="77777777" w:rsidR="007734DC" w:rsidRDefault="007734DC">
      <w:pPr>
        <w:jc w:val="right"/>
        <w:rPr>
          <w:bCs/>
        </w:rPr>
      </w:pPr>
    </w:p>
    <w:p w14:paraId="7B866E39" w14:textId="77777777" w:rsidR="00A436C2" w:rsidRDefault="00A436C2" w:rsidP="00252D68">
      <w:pPr>
        <w:jc w:val="right"/>
      </w:pPr>
    </w:p>
    <w:p w14:paraId="7138C849" w14:textId="77777777" w:rsidR="00A436C2" w:rsidRDefault="00A436C2" w:rsidP="00252D68">
      <w:pPr>
        <w:jc w:val="right"/>
      </w:pPr>
    </w:p>
    <w:p w14:paraId="0A083F56" w14:textId="77777777" w:rsidR="00A436C2" w:rsidRDefault="00A436C2" w:rsidP="00252D68">
      <w:pPr>
        <w:jc w:val="right"/>
      </w:pPr>
    </w:p>
    <w:p w14:paraId="38A2EEC8" w14:textId="77777777" w:rsidR="00A436C2" w:rsidRDefault="00A436C2" w:rsidP="00252D68">
      <w:pPr>
        <w:jc w:val="right"/>
      </w:pPr>
    </w:p>
    <w:p w14:paraId="28EA3CE5" w14:textId="77777777" w:rsidR="00A436C2" w:rsidRDefault="00A436C2" w:rsidP="00252D68">
      <w:pPr>
        <w:jc w:val="right"/>
      </w:pPr>
    </w:p>
    <w:p w14:paraId="4D3DC5C9" w14:textId="77777777" w:rsidR="00A436C2" w:rsidRDefault="00A436C2" w:rsidP="00252D68">
      <w:pPr>
        <w:jc w:val="right"/>
      </w:pPr>
    </w:p>
    <w:p w14:paraId="165F4507" w14:textId="77777777" w:rsidR="00A436C2" w:rsidRDefault="00A436C2" w:rsidP="00252D68">
      <w:pPr>
        <w:jc w:val="right"/>
      </w:pPr>
    </w:p>
    <w:p w14:paraId="5B83FBE6" w14:textId="77777777" w:rsidR="00A436C2" w:rsidRDefault="00A436C2" w:rsidP="00252D68">
      <w:pPr>
        <w:jc w:val="right"/>
      </w:pPr>
    </w:p>
    <w:p w14:paraId="5E17185A" w14:textId="7163A09C" w:rsidR="007734DC" w:rsidRDefault="007734DC" w:rsidP="00252D68">
      <w:pPr>
        <w:jc w:val="right"/>
      </w:pPr>
      <w:r>
        <w:t xml:space="preserve">            </w:t>
      </w:r>
    </w:p>
    <w:p w14:paraId="370E1833" w14:textId="77777777" w:rsidR="009A60FC" w:rsidRPr="008A2852" w:rsidRDefault="00A759A9" w:rsidP="008A2852">
      <w:pPr>
        <w:ind w:left="1080"/>
      </w:pPr>
      <w:r>
        <w:t xml:space="preserve">* </w:t>
      </w:r>
      <w:r w:rsidR="007734DC">
        <w:t>niep</w:t>
      </w:r>
      <w:r>
        <w:t>rawdziwe</w:t>
      </w:r>
      <w:r w:rsidR="007734DC">
        <w:t xml:space="preserve"> skreślić</w:t>
      </w:r>
    </w:p>
    <w:sectPr w:rsidR="009A60FC" w:rsidRPr="008A2852" w:rsidSect="009D76F5">
      <w:pgSz w:w="11906" w:h="16838"/>
      <w:pgMar w:top="907" w:right="907" w:bottom="907" w:left="90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397A0" w14:textId="77777777" w:rsidR="00CB0707" w:rsidRDefault="00CB0707">
      <w:r>
        <w:separator/>
      </w:r>
    </w:p>
  </w:endnote>
  <w:endnote w:type="continuationSeparator" w:id="0">
    <w:p w14:paraId="43DCB665" w14:textId="77777777" w:rsidR="00CB0707" w:rsidRDefault="00CB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1A3o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B7757" w14:textId="77777777" w:rsidR="00CB0707" w:rsidRDefault="00CB0707">
      <w:r>
        <w:separator/>
      </w:r>
    </w:p>
  </w:footnote>
  <w:footnote w:type="continuationSeparator" w:id="0">
    <w:p w14:paraId="7F53D224" w14:textId="77777777" w:rsidR="00CB0707" w:rsidRDefault="00CB0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bCs/>
        <w:lang w:val="de-D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hAnsi="Times New Roman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63A07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StarSymbol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StarSymbo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C960101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6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 w:val="0"/>
        <w:bCs w:val="0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b w:val="0"/>
        <w:bCs w:val="0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b w:val="0"/>
        <w:bCs w:val="0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b w:val="0"/>
        <w:bCs w:val="0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b w:val="0"/>
        <w:bCs w:val="0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b w:val="0"/>
        <w:bCs w:val="0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b w:val="0"/>
        <w:bCs w:val="0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b w:val="0"/>
        <w:bCs w:val="0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  <w:b w:val="0"/>
        <w:bCs w:val="0"/>
        <w:szCs w:val="24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bCs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bCs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  <w:bCs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  <w:bCs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bCs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bCs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  <w:bCs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bCs/>
        <w:szCs w:val="24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FF60BA1"/>
    <w:multiLevelType w:val="hybridMultilevel"/>
    <w:tmpl w:val="87E61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B9C55BD"/>
    <w:multiLevelType w:val="hybridMultilevel"/>
    <w:tmpl w:val="EF8E9A3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1C5F2B72"/>
    <w:multiLevelType w:val="hybridMultilevel"/>
    <w:tmpl w:val="121ACE48"/>
    <w:lvl w:ilvl="0" w:tplc="40CC4B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F866AC"/>
    <w:multiLevelType w:val="hybridMultilevel"/>
    <w:tmpl w:val="3766A58E"/>
    <w:lvl w:ilvl="0" w:tplc="F23694A0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5206C7"/>
    <w:multiLevelType w:val="hybridMultilevel"/>
    <w:tmpl w:val="491AB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00D7F"/>
    <w:multiLevelType w:val="multilevel"/>
    <w:tmpl w:val="E302611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4" w15:restartNumberingAfterBreak="0">
    <w:nsid w:val="50E10F95"/>
    <w:multiLevelType w:val="hybridMultilevel"/>
    <w:tmpl w:val="DBACDF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6E30AD7"/>
    <w:multiLevelType w:val="hybridMultilevel"/>
    <w:tmpl w:val="87E61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B6019"/>
    <w:multiLevelType w:val="hybridMultilevel"/>
    <w:tmpl w:val="690697FA"/>
    <w:lvl w:ilvl="0" w:tplc="F1EC89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D516E"/>
    <w:multiLevelType w:val="hybridMultilevel"/>
    <w:tmpl w:val="4E04573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F79483A"/>
    <w:multiLevelType w:val="hybridMultilevel"/>
    <w:tmpl w:val="AE5A2CBA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26B5F"/>
    <w:multiLevelType w:val="hybridMultilevel"/>
    <w:tmpl w:val="D3120DEC"/>
    <w:lvl w:ilvl="0" w:tplc="98AED1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954379">
    <w:abstractNumId w:val="0"/>
  </w:num>
  <w:num w:numId="2" w16cid:durableId="1065108884">
    <w:abstractNumId w:val="1"/>
  </w:num>
  <w:num w:numId="3" w16cid:durableId="1396973479">
    <w:abstractNumId w:val="2"/>
  </w:num>
  <w:num w:numId="4" w16cid:durableId="1368603249">
    <w:abstractNumId w:val="3"/>
  </w:num>
  <w:num w:numId="5" w16cid:durableId="160388610">
    <w:abstractNumId w:val="4"/>
  </w:num>
  <w:num w:numId="6" w16cid:durableId="1637755714">
    <w:abstractNumId w:val="5"/>
  </w:num>
  <w:num w:numId="7" w16cid:durableId="131599">
    <w:abstractNumId w:val="6"/>
  </w:num>
  <w:num w:numId="8" w16cid:durableId="952790638">
    <w:abstractNumId w:val="7"/>
  </w:num>
  <w:num w:numId="9" w16cid:durableId="2081099396">
    <w:abstractNumId w:val="8"/>
  </w:num>
  <w:num w:numId="10" w16cid:durableId="250967970">
    <w:abstractNumId w:val="9"/>
  </w:num>
  <w:num w:numId="11" w16cid:durableId="543250813">
    <w:abstractNumId w:val="10"/>
  </w:num>
  <w:num w:numId="12" w16cid:durableId="202913090">
    <w:abstractNumId w:val="11"/>
  </w:num>
  <w:num w:numId="13" w16cid:durableId="1190027728">
    <w:abstractNumId w:val="12"/>
  </w:num>
  <w:num w:numId="14" w16cid:durableId="264071508">
    <w:abstractNumId w:val="13"/>
  </w:num>
  <w:num w:numId="15" w16cid:durableId="2015722903">
    <w:abstractNumId w:val="20"/>
  </w:num>
  <w:num w:numId="16" w16cid:durableId="579678461">
    <w:abstractNumId w:val="22"/>
  </w:num>
  <w:num w:numId="17" w16cid:durableId="1444420746">
    <w:abstractNumId w:val="19"/>
  </w:num>
  <w:num w:numId="18" w16cid:durableId="1237474051">
    <w:abstractNumId w:val="15"/>
  </w:num>
  <w:num w:numId="19" w16cid:durableId="1953586586">
    <w:abstractNumId w:val="21"/>
  </w:num>
  <w:num w:numId="20" w16cid:durableId="1166825843">
    <w:abstractNumId w:val="15"/>
  </w:num>
  <w:num w:numId="21" w16cid:durableId="1137063215">
    <w:abstractNumId w:val="26"/>
  </w:num>
  <w:num w:numId="22" w16cid:durableId="1742287702">
    <w:abstractNumId w:val="27"/>
  </w:num>
  <w:num w:numId="23" w16cid:durableId="1321812638">
    <w:abstractNumId w:val="29"/>
  </w:num>
  <w:num w:numId="24" w16cid:durableId="708995997">
    <w:abstractNumId w:val="24"/>
  </w:num>
  <w:num w:numId="25" w16cid:durableId="1194341832">
    <w:abstractNumId w:val="17"/>
  </w:num>
  <w:num w:numId="26" w16cid:durableId="1670329317">
    <w:abstractNumId w:val="23"/>
  </w:num>
  <w:num w:numId="27" w16cid:durableId="1140541529">
    <w:abstractNumId w:val="16"/>
  </w:num>
  <w:num w:numId="28" w16cid:durableId="677659746">
    <w:abstractNumId w:val="25"/>
  </w:num>
  <w:num w:numId="29" w16cid:durableId="958729856">
    <w:abstractNumId w:val="28"/>
  </w:num>
  <w:num w:numId="30" w16cid:durableId="1990207058">
    <w:abstractNumId w:val="18"/>
  </w:num>
  <w:num w:numId="31" w16cid:durableId="12585584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7BC"/>
    <w:rsid w:val="00010955"/>
    <w:rsid w:val="00012A05"/>
    <w:rsid w:val="00016847"/>
    <w:rsid w:val="0004544B"/>
    <w:rsid w:val="000510C1"/>
    <w:rsid w:val="0005419D"/>
    <w:rsid w:val="00077971"/>
    <w:rsid w:val="00081068"/>
    <w:rsid w:val="00082A33"/>
    <w:rsid w:val="000966F9"/>
    <w:rsid w:val="000B5761"/>
    <w:rsid w:val="000F4069"/>
    <w:rsid w:val="00117145"/>
    <w:rsid w:val="00135F3E"/>
    <w:rsid w:val="0017483A"/>
    <w:rsid w:val="001932D2"/>
    <w:rsid w:val="001D75E7"/>
    <w:rsid w:val="001E5A95"/>
    <w:rsid w:val="0023208A"/>
    <w:rsid w:val="00244EB4"/>
    <w:rsid w:val="00246DBE"/>
    <w:rsid w:val="00252D68"/>
    <w:rsid w:val="00275AD3"/>
    <w:rsid w:val="00285C97"/>
    <w:rsid w:val="002A1E28"/>
    <w:rsid w:val="002A25AD"/>
    <w:rsid w:val="002C34A4"/>
    <w:rsid w:val="002C638F"/>
    <w:rsid w:val="002D645D"/>
    <w:rsid w:val="002E68CC"/>
    <w:rsid w:val="002E6B6A"/>
    <w:rsid w:val="0034524A"/>
    <w:rsid w:val="003505F7"/>
    <w:rsid w:val="003565F5"/>
    <w:rsid w:val="00363CB5"/>
    <w:rsid w:val="00373C98"/>
    <w:rsid w:val="00380F3E"/>
    <w:rsid w:val="003B1B00"/>
    <w:rsid w:val="003C4625"/>
    <w:rsid w:val="003D51BB"/>
    <w:rsid w:val="003E0343"/>
    <w:rsid w:val="003F76EC"/>
    <w:rsid w:val="004003FB"/>
    <w:rsid w:val="004020ED"/>
    <w:rsid w:val="00407ED7"/>
    <w:rsid w:val="00444356"/>
    <w:rsid w:val="004506AD"/>
    <w:rsid w:val="00450B5C"/>
    <w:rsid w:val="004A0F9F"/>
    <w:rsid w:val="004A368D"/>
    <w:rsid w:val="004D3DE0"/>
    <w:rsid w:val="004F12E2"/>
    <w:rsid w:val="004F3F10"/>
    <w:rsid w:val="00510CAB"/>
    <w:rsid w:val="00577FC3"/>
    <w:rsid w:val="00581E93"/>
    <w:rsid w:val="00586767"/>
    <w:rsid w:val="00606026"/>
    <w:rsid w:val="0061441B"/>
    <w:rsid w:val="0063486D"/>
    <w:rsid w:val="00683549"/>
    <w:rsid w:val="00691A5B"/>
    <w:rsid w:val="00692E52"/>
    <w:rsid w:val="006A4B76"/>
    <w:rsid w:val="006D394F"/>
    <w:rsid w:val="006D54C6"/>
    <w:rsid w:val="006F1740"/>
    <w:rsid w:val="00705366"/>
    <w:rsid w:val="00706E9E"/>
    <w:rsid w:val="007164DB"/>
    <w:rsid w:val="007734DC"/>
    <w:rsid w:val="007D596C"/>
    <w:rsid w:val="007D5E6E"/>
    <w:rsid w:val="00806DDA"/>
    <w:rsid w:val="0083031C"/>
    <w:rsid w:val="008331EC"/>
    <w:rsid w:val="008638C9"/>
    <w:rsid w:val="00867429"/>
    <w:rsid w:val="008A2852"/>
    <w:rsid w:val="008C2E34"/>
    <w:rsid w:val="008D32B1"/>
    <w:rsid w:val="008D51F5"/>
    <w:rsid w:val="008F648C"/>
    <w:rsid w:val="00915B8C"/>
    <w:rsid w:val="0092174A"/>
    <w:rsid w:val="00957F7E"/>
    <w:rsid w:val="0098777A"/>
    <w:rsid w:val="009A60FC"/>
    <w:rsid w:val="009B6A5E"/>
    <w:rsid w:val="009C77F5"/>
    <w:rsid w:val="009D285E"/>
    <w:rsid w:val="009D76F5"/>
    <w:rsid w:val="009E212E"/>
    <w:rsid w:val="009E3852"/>
    <w:rsid w:val="009F0321"/>
    <w:rsid w:val="009F1AC8"/>
    <w:rsid w:val="00A04712"/>
    <w:rsid w:val="00A1766E"/>
    <w:rsid w:val="00A277DC"/>
    <w:rsid w:val="00A34D05"/>
    <w:rsid w:val="00A3508F"/>
    <w:rsid w:val="00A436C2"/>
    <w:rsid w:val="00A5536C"/>
    <w:rsid w:val="00A67C28"/>
    <w:rsid w:val="00A759A9"/>
    <w:rsid w:val="00A85124"/>
    <w:rsid w:val="00A93161"/>
    <w:rsid w:val="00AB0D31"/>
    <w:rsid w:val="00B31869"/>
    <w:rsid w:val="00B31FDD"/>
    <w:rsid w:val="00B57C25"/>
    <w:rsid w:val="00B664F7"/>
    <w:rsid w:val="00B717BC"/>
    <w:rsid w:val="00BA2B63"/>
    <w:rsid w:val="00BB5DBD"/>
    <w:rsid w:val="00BB62FA"/>
    <w:rsid w:val="00BD3288"/>
    <w:rsid w:val="00BE301D"/>
    <w:rsid w:val="00C05905"/>
    <w:rsid w:val="00C1306E"/>
    <w:rsid w:val="00C22677"/>
    <w:rsid w:val="00C41C63"/>
    <w:rsid w:val="00C44998"/>
    <w:rsid w:val="00C51811"/>
    <w:rsid w:val="00C52DBC"/>
    <w:rsid w:val="00C92F15"/>
    <w:rsid w:val="00CB0707"/>
    <w:rsid w:val="00CB6E15"/>
    <w:rsid w:val="00CC67D4"/>
    <w:rsid w:val="00CF330B"/>
    <w:rsid w:val="00CF7485"/>
    <w:rsid w:val="00E118C2"/>
    <w:rsid w:val="00E17970"/>
    <w:rsid w:val="00E252D4"/>
    <w:rsid w:val="00E27E2E"/>
    <w:rsid w:val="00E37DF6"/>
    <w:rsid w:val="00E42696"/>
    <w:rsid w:val="00E5344B"/>
    <w:rsid w:val="00E62B49"/>
    <w:rsid w:val="00E72943"/>
    <w:rsid w:val="00E915EF"/>
    <w:rsid w:val="00E927F3"/>
    <w:rsid w:val="00EB19FC"/>
    <w:rsid w:val="00EB3AC8"/>
    <w:rsid w:val="00EE0558"/>
    <w:rsid w:val="00EF54F1"/>
    <w:rsid w:val="00F10007"/>
    <w:rsid w:val="00F2054A"/>
    <w:rsid w:val="00F51176"/>
    <w:rsid w:val="00F7091F"/>
    <w:rsid w:val="00FB0726"/>
    <w:rsid w:val="00FE4671"/>
    <w:rsid w:val="00FE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B51C9F"/>
  <w15:chartTrackingRefBased/>
  <w15:docId w15:val="{EC7AF995-AA80-4D37-AD40-89068750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abs>
        <w:tab w:val="left" w:pos="0"/>
      </w:tabs>
      <w:suppressAutoHyphens/>
      <w:overflowPunct w:val="0"/>
      <w:autoSpaceDE w:val="0"/>
      <w:textAlignment w:val="baseline"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b/>
      <w:bCs/>
    </w:rPr>
  </w:style>
  <w:style w:type="character" w:customStyle="1" w:styleId="WW8Num3z1">
    <w:name w:val="WW8Num3z1"/>
    <w:rPr>
      <w:b w:val="0"/>
      <w:bCs/>
      <w:lang w:val="de-DE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bCs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StarSymbol"/>
      <w:sz w:val="24"/>
      <w:szCs w:val="24"/>
    </w:rPr>
  </w:style>
  <w:style w:type="character" w:customStyle="1" w:styleId="WW8Num5z1">
    <w:name w:val="WW8Num5z1"/>
    <w:rPr>
      <w:b/>
      <w:bCs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Arial" w:hAnsi="Times New Roman" w:cs="StarSymbol"/>
      <w:b w:val="0"/>
      <w:bCs w:val="0"/>
      <w:i w:val="0"/>
      <w:iCs w:val="0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8z0">
    <w:name w:val="WW8Num8z0"/>
    <w:rPr>
      <w:rFonts w:ascii="Times New Roman" w:eastAsia="Arial" w:hAnsi="Times New Roman" w:cs="StarSymbol"/>
      <w:b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StarSymbol"/>
      <w:b w:val="0"/>
      <w:bCs w:val="0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tarSymbol" w:hAnsi="StarSymbol" w:cs="StarSymbol"/>
      <w:b w:val="0"/>
      <w:bCs w:val="0"/>
      <w:sz w:val="26"/>
      <w:szCs w:val="26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  <w:b w:val="0"/>
      <w:bCs w:val="0"/>
      <w:szCs w:val="24"/>
    </w:rPr>
  </w:style>
  <w:style w:type="character" w:customStyle="1" w:styleId="WW8Num12z0">
    <w:name w:val="WW8Num12z0"/>
    <w:rPr>
      <w:rFonts w:ascii="Times New Roman" w:eastAsia="Times New Roman" w:hAnsi="Times New Roman" w:cs="Times New Roman"/>
      <w:b/>
      <w:bCs/>
      <w:szCs w:val="24"/>
    </w:rPr>
  </w:style>
  <w:style w:type="character" w:customStyle="1" w:styleId="WW8Num13z0">
    <w:name w:val="WW8Num13z0"/>
    <w:rPr>
      <w:b w:val="0"/>
      <w:bCs w:val="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eastAsia="Times New Roman" w:hAnsi="Wingdings" w:cs="Wingdings"/>
      <w:b/>
      <w:bCs/>
      <w:sz w:val="24"/>
      <w:szCs w:val="24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Times New Roman" w:hAnsi="Symbol" w:cs="StarSymbol"/>
      <w:b w:val="0"/>
      <w:bCs w:val="0"/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17z1">
    <w:name w:val="WW8Num17z1"/>
    <w:rPr>
      <w:rFonts w:ascii="Wingdings" w:hAnsi="Wingdings" w:cs="Wingdings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3z1">
    <w:name w:val="WW8Num13z1"/>
    <w:rPr>
      <w:b w:val="0"/>
      <w:bCs w:val="0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5">
    <w:name w:val="Domyślna czcionka akapitu5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1111111111111111111">
    <w:name w:val="WW-Absatz-Standardschriftart1111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Znakiprzypiswdolnych">
    <w:name w:val="Znaki przypisów dolnych"/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  <w:rPr>
      <w:b w:val="0"/>
      <w:bCs w:val="0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WW8Num5z0">
    <w:name w:val="WW-WW8Num5z0"/>
    <w:rPr>
      <w:rFonts w:ascii="Times New Roman" w:hAnsi="Times New Roman" w:cs="Times New Roman"/>
      <w:b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-WW8Num8z0">
    <w:name w:val="WW-WW8Num8z0"/>
    <w:rPr>
      <w:rFonts w:ascii="Times New Roman" w:eastAsia="Times New Roman" w:hAnsi="Times New Roman" w:cs="Times New Roman"/>
    </w:rPr>
  </w:style>
  <w:style w:type="character" w:customStyle="1" w:styleId="WW-Odwoaniedokomentarza">
    <w:name w:val="WW-Odwołanie do komentarza"/>
    <w:rPr>
      <w:sz w:val="16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Znakinumeracji">
    <w:name w:val="WW-Znaki numeracji"/>
  </w:style>
  <w:style w:type="character" w:styleId="Hipercze">
    <w:name w:val="Hyperlink"/>
    <w:rPr>
      <w:color w:val="000080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18z0">
    <w:name w:val="WW8Num18z0"/>
    <w:rPr>
      <w:rFonts w:ascii="Times New Roman" w:hAnsi="Times New Roman" w:cs="Times New Roman"/>
      <w:sz w:val="26"/>
    </w:rPr>
  </w:style>
  <w:style w:type="character" w:customStyle="1" w:styleId="WW8Num18z1">
    <w:name w:val="WW8Num18z1"/>
    <w:rPr>
      <w:rFonts w:ascii="Wingdings" w:hAnsi="Wingdings" w:cs="Wingdings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2z0">
    <w:name w:val="WW8Num22z0"/>
    <w:rPr>
      <w:rFonts w:ascii="Times New Roman" w:eastAsia="Arial" w:hAnsi="Times New Roman" w:cs="Times New Roman"/>
      <w:sz w:val="24"/>
      <w:szCs w:val="24"/>
    </w:rPr>
  </w:style>
  <w:style w:type="character" w:customStyle="1" w:styleId="WW8Num22z1">
    <w:name w:val="WW8Num22z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Tekstpodstawowywcity">
    <w:name w:val="Body Text Indent"/>
    <w:basedOn w:val="Normalny"/>
    <w:pPr>
      <w:ind w:left="567" w:hanging="567"/>
    </w:p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32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  <w:iCs/>
    </w:rPr>
  </w:style>
  <w:style w:type="paragraph" w:customStyle="1" w:styleId="WW-Tekstkomentarza">
    <w:name w:val="WW-Tekst komentarza"/>
    <w:basedOn w:val="Normalny"/>
    <w:rPr>
      <w:sz w:val="20"/>
    </w:rPr>
  </w:style>
  <w:style w:type="paragraph" w:customStyle="1" w:styleId="WW-Tekstpodstawowywcity2">
    <w:name w:val="WW-Tekst podstawowy wcięty 2"/>
    <w:basedOn w:val="Normalny"/>
    <w:pPr>
      <w:spacing w:line="360" w:lineRule="auto"/>
      <w:ind w:firstLine="708"/>
      <w:jc w:val="both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b/>
      <w:bCs/>
      <w:szCs w:val="24"/>
    </w:rPr>
  </w:style>
  <w:style w:type="paragraph" w:styleId="Bezodstpw">
    <w:name w:val="No Spacing"/>
    <w:qFormat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</w:rPr>
  </w:style>
  <w:style w:type="paragraph" w:customStyle="1" w:styleId="Tekstpodstawowy21">
    <w:name w:val="Tekst podstawowy 21"/>
    <w:basedOn w:val="Normalny"/>
    <w:pPr>
      <w:jc w:val="both"/>
    </w:p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sz w:val="21"/>
      <w:szCs w:val="21"/>
    </w:rPr>
  </w:style>
  <w:style w:type="paragraph" w:customStyle="1" w:styleId="Akapitzlist1">
    <w:name w:val="Akapit z listą1"/>
    <w:basedOn w:val="Normalny"/>
    <w:pPr>
      <w:tabs>
        <w:tab w:val="clear" w:pos="0"/>
      </w:tabs>
      <w:suppressAutoHyphens w:val="0"/>
      <w:overflowPunct/>
      <w:autoSpaceDE/>
      <w:spacing w:after="160" w:line="252" w:lineRule="auto"/>
      <w:ind w:left="720"/>
      <w:textAlignment w:val="auto"/>
    </w:pPr>
    <w:rPr>
      <w:rFonts w:ascii="Calibri" w:hAnsi="Calibri" w:cs="Calibri"/>
      <w:sz w:val="22"/>
      <w:szCs w:val="22"/>
    </w:rPr>
  </w:style>
  <w:style w:type="character" w:customStyle="1" w:styleId="TekstprzypisudolnegoZnak">
    <w:name w:val="Tekst przypisu dolnego Znak"/>
    <w:link w:val="Tekstprzypisudolnego"/>
    <w:rsid w:val="00450B5C"/>
    <w:rPr>
      <w:kern w:val="1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6F174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27E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436C2"/>
    <w:rPr>
      <w:rFonts w:ascii="Arial" w:eastAsia="Tahoma" w:hAnsi="Arial" w:cs="Tahoma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C7848-3B80-436A-8291-9AC2936C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t w i e r d z a m                                                                               znak sprawy 7/D/Kw-Ż/11</vt:lpstr>
    </vt:vector>
  </TitlesOfParts>
  <Company>Hewlett-Packard Company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t w i e r d z a m                                                                               znak sprawy 7/D/Kw-Ż/11</dc:title>
  <dc:subject/>
  <dc:creator>Andrzej Starzak</dc:creator>
  <cp:keywords/>
  <cp:lastModifiedBy>Kamil Kopeć</cp:lastModifiedBy>
  <cp:revision>3</cp:revision>
  <cp:lastPrinted>2024-11-07T13:47:00Z</cp:lastPrinted>
  <dcterms:created xsi:type="dcterms:W3CDTF">2024-11-07T08:28:00Z</dcterms:created>
  <dcterms:modified xsi:type="dcterms:W3CDTF">2024-11-07T13:47:00Z</dcterms:modified>
</cp:coreProperties>
</file>