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7"/>
      </w:tblGrid>
      <w:tr w:rsidR="000B44EB" w:rsidRPr="00DA47B2" w14:paraId="68A1ED51" w14:textId="77777777" w:rsidTr="004D65A3">
        <w:trPr>
          <w:trHeight w:val="2396"/>
        </w:trPr>
        <w:tc>
          <w:tcPr>
            <w:tcW w:w="10207" w:type="dxa"/>
            <w:vAlign w:val="center"/>
            <w:hideMark/>
          </w:tcPr>
          <w:p w14:paraId="31500510" w14:textId="77777777" w:rsidR="000B44EB" w:rsidRPr="00DA47B2" w:rsidRDefault="000B44EB" w:rsidP="00320EE3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bookmarkStart w:id="0" w:name="_GoBack"/>
            <w:bookmarkEnd w:id="0"/>
            <w:r w:rsidRPr="00DA47B2">
              <w:rPr>
                <w:rFonts w:ascii="Arial" w:hAnsi="Arial" w:cs="Arial"/>
                <w:sz w:val="20"/>
                <w:szCs w:val="20"/>
              </w:rPr>
              <w:br w:type="page"/>
            </w:r>
            <w:r w:rsidRPr="00DA47B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Załącznik nr </w:t>
            </w:r>
            <w:r w:rsidR="00112556" w:rsidRPr="00DA47B2">
              <w:rPr>
                <w:rFonts w:ascii="Arial" w:hAnsi="Arial" w:cs="Arial"/>
                <w:b/>
                <w:i/>
                <w:sz w:val="20"/>
                <w:szCs w:val="20"/>
              </w:rPr>
              <w:t>2</w:t>
            </w:r>
            <w:r w:rsidRPr="00DA47B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do SWZ</w:t>
            </w:r>
          </w:p>
          <w:p w14:paraId="65DEFC92" w14:textId="19EC68EC" w:rsidR="00AC6475" w:rsidRPr="00DA47B2" w:rsidRDefault="004D5B5D" w:rsidP="00AC6475">
            <w:pPr>
              <w:rPr>
                <w:rFonts w:ascii="Arial" w:eastAsia="Calibri" w:hAnsi="Arial"/>
                <w:color w:val="000000"/>
              </w:rPr>
            </w:pPr>
            <w:r>
              <w:rPr>
                <w:rFonts w:ascii="Arial" w:eastAsia="Calibri" w:hAnsi="Arial"/>
                <w:color w:val="000000"/>
              </w:rPr>
              <w:t>KZP/213/3</w:t>
            </w:r>
            <w:r w:rsidR="00AC6475" w:rsidRPr="00DA47B2">
              <w:rPr>
                <w:rFonts w:ascii="Arial" w:eastAsia="Calibri" w:hAnsi="Arial"/>
                <w:color w:val="000000"/>
              </w:rPr>
              <w:t>/2024</w:t>
            </w:r>
          </w:p>
          <w:p w14:paraId="368C4B00" w14:textId="77777777" w:rsidR="000B44EB" w:rsidRPr="00DA47B2" w:rsidRDefault="000B44EB" w:rsidP="00790C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47B2">
              <w:rPr>
                <w:rFonts w:ascii="Arial" w:hAnsi="Arial" w:cs="Arial"/>
                <w:b/>
                <w:sz w:val="20"/>
                <w:szCs w:val="20"/>
              </w:rPr>
              <w:t>FORMULARZ OFERTOWY</w:t>
            </w:r>
          </w:p>
          <w:p w14:paraId="3F26104C" w14:textId="77777777" w:rsidR="000B44EB" w:rsidRPr="00DA47B2" w:rsidRDefault="000B44EB" w:rsidP="00790C3B">
            <w:pPr>
              <w:ind w:left="4995"/>
              <w:rPr>
                <w:rFonts w:ascii="Arial" w:hAnsi="Arial" w:cs="Arial"/>
                <w:b/>
                <w:sz w:val="20"/>
                <w:szCs w:val="20"/>
              </w:rPr>
            </w:pPr>
            <w:r w:rsidRPr="00DA47B2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  <w:p w14:paraId="324C1086" w14:textId="77777777" w:rsidR="000B44EB" w:rsidRPr="00DA47B2" w:rsidRDefault="000B44EB" w:rsidP="008E0C16">
            <w:pPr>
              <w:ind w:left="5959"/>
              <w:rPr>
                <w:rFonts w:ascii="Arial" w:hAnsi="Arial" w:cs="Arial"/>
                <w:sz w:val="20"/>
                <w:szCs w:val="20"/>
              </w:rPr>
            </w:pPr>
            <w:r w:rsidRPr="00DA47B2">
              <w:rPr>
                <w:rFonts w:ascii="Arial" w:hAnsi="Arial" w:cs="Arial"/>
                <w:sz w:val="20"/>
                <w:szCs w:val="20"/>
              </w:rPr>
              <w:t>Zamawiający</w:t>
            </w:r>
            <w:r w:rsidR="008E0C16" w:rsidRPr="00DA47B2">
              <w:rPr>
                <w:rFonts w:ascii="Arial" w:hAnsi="Arial" w:cs="Arial"/>
                <w:sz w:val="20"/>
                <w:szCs w:val="20"/>
              </w:rPr>
              <w:t>:</w:t>
            </w:r>
            <w:r w:rsidRPr="00DA47B2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14:paraId="2B22A126" w14:textId="77777777" w:rsidR="008E0C16" w:rsidRPr="00DA47B2" w:rsidRDefault="008E0C16" w:rsidP="008E0C16">
            <w:pPr>
              <w:ind w:left="5959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7B2">
              <w:rPr>
                <w:rFonts w:ascii="Arial" w:hAnsi="Arial" w:cs="Arial"/>
                <w:b/>
                <w:bCs/>
                <w:sz w:val="20"/>
                <w:szCs w:val="20"/>
              </w:rPr>
              <w:t>Akademia Sztuk Pięknych w Gdańsku</w:t>
            </w:r>
          </w:p>
          <w:p w14:paraId="6A8CF8AF" w14:textId="77777777" w:rsidR="00D6228D" w:rsidRPr="00DA47B2" w:rsidRDefault="008E0C16" w:rsidP="008E0C16">
            <w:pPr>
              <w:tabs>
                <w:tab w:val="left" w:pos="493"/>
                <w:tab w:val="left" w:pos="9000"/>
              </w:tabs>
              <w:ind w:left="5959" w:right="147"/>
              <w:rPr>
                <w:rFonts w:ascii="Arial" w:hAnsi="Arial" w:cs="Arial"/>
                <w:b/>
                <w:sz w:val="20"/>
                <w:szCs w:val="20"/>
              </w:rPr>
            </w:pPr>
            <w:r w:rsidRPr="00DA47B2">
              <w:rPr>
                <w:rFonts w:ascii="Arial" w:hAnsi="Arial" w:cs="Arial"/>
                <w:b/>
                <w:bCs/>
                <w:sz w:val="20"/>
                <w:szCs w:val="20"/>
              </w:rPr>
              <w:t>ul. Targ Węglowy 6, 80-836 Gdańsk</w:t>
            </w:r>
          </w:p>
          <w:p w14:paraId="3D2D2F29" w14:textId="77777777" w:rsidR="000B44EB" w:rsidRPr="00DA47B2" w:rsidRDefault="000B44EB" w:rsidP="001420C6">
            <w:pPr>
              <w:tabs>
                <w:tab w:val="left" w:pos="6413"/>
              </w:tabs>
              <w:spacing w:line="288" w:lineRule="auto"/>
              <w:ind w:left="6271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09770CB8" w14:textId="0E63F330" w:rsidR="001420C6" w:rsidRPr="00DA47B2" w:rsidRDefault="001420C6" w:rsidP="001420C6">
            <w:pPr>
              <w:pStyle w:val="Default"/>
              <w:spacing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47B2">
              <w:rPr>
                <w:rFonts w:ascii="Arial" w:hAnsi="Arial" w:cs="Arial"/>
                <w:sz w:val="20"/>
                <w:szCs w:val="20"/>
              </w:rPr>
              <w:t xml:space="preserve">W postępowaniu o udzielenie zamówienia publicznego, do którego zastosowano tryb podstawowy </w:t>
            </w:r>
            <w:r w:rsidR="00AC6475" w:rsidRPr="00DA47B2">
              <w:rPr>
                <w:rFonts w:ascii="Arial" w:hAnsi="Arial" w:cs="Arial"/>
                <w:sz w:val="20"/>
                <w:szCs w:val="20"/>
              </w:rPr>
              <w:t>bez</w:t>
            </w:r>
            <w:r w:rsidR="008E0C16" w:rsidRPr="00DA47B2">
              <w:rPr>
                <w:rFonts w:ascii="Arial" w:hAnsi="Arial" w:cs="Arial"/>
                <w:sz w:val="20"/>
                <w:szCs w:val="20"/>
              </w:rPr>
              <w:t xml:space="preserve"> możliwością prowadzenia </w:t>
            </w:r>
            <w:r w:rsidRPr="00DA47B2">
              <w:rPr>
                <w:rFonts w:ascii="Arial" w:hAnsi="Arial" w:cs="Arial"/>
                <w:sz w:val="20"/>
                <w:szCs w:val="20"/>
              </w:rPr>
              <w:t xml:space="preserve">negocjacji, o którym mowa w art. 275 pkt </w:t>
            </w:r>
            <w:r w:rsidR="00AC6475" w:rsidRPr="00DA47B2">
              <w:rPr>
                <w:rFonts w:ascii="Arial" w:hAnsi="Arial" w:cs="Arial"/>
                <w:sz w:val="20"/>
                <w:szCs w:val="20"/>
              </w:rPr>
              <w:t>1</w:t>
            </w:r>
            <w:r w:rsidRPr="00DA47B2">
              <w:rPr>
                <w:rFonts w:ascii="Arial" w:hAnsi="Arial" w:cs="Arial"/>
                <w:sz w:val="20"/>
                <w:szCs w:val="20"/>
              </w:rPr>
              <w:t xml:space="preserve"> ustawy z dnia 11 września 2019 r. - Prawo zamówień publicznych (</w:t>
            </w:r>
            <w:r w:rsidR="003F6B34" w:rsidRPr="00DA47B2">
              <w:rPr>
                <w:rFonts w:ascii="Arial" w:hAnsi="Arial" w:cs="Arial"/>
                <w:sz w:val="20"/>
                <w:szCs w:val="20"/>
                <w:lang w:bidi="pl-PL"/>
              </w:rPr>
              <w:t>Dz. U. z 202</w:t>
            </w:r>
            <w:r w:rsidR="0019349A">
              <w:rPr>
                <w:rFonts w:ascii="Arial" w:hAnsi="Arial" w:cs="Arial"/>
                <w:sz w:val="20"/>
                <w:szCs w:val="20"/>
                <w:lang w:bidi="pl-PL"/>
              </w:rPr>
              <w:t>4</w:t>
            </w:r>
            <w:r w:rsidR="003F6B34" w:rsidRPr="00DA47B2">
              <w:rPr>
                <w:rFonts w:ascii="Arial" w:hAnsi="Arial" w:cs="Arial"/>
                <w:sz w:val="20"/>
                <w:szCs w:val="20"/>
                <w:lang w:bidi="pl-PL"/>
              </w:rPr>
              <w:t xml:space="preserve"> r., poz. </w:t>
            </w:r>
            <w:r w:rsidR="0019349A">
              <w:rPr>
                <w:rFonts w:ascii="Arial" w:hAnsi="Arial" w:cs="Arial"/>
                <w:sz w:val="20"/>
                <w:szCs w:val="20"/>
                <w:lang w:bidi="pl-PL"/>
              </w:rPr>
              <w:t>1320</w:t>
            </w:r>
            <w:r w:rsidRPr="00DA47B2">
              <w:rPr>
                <w:rFonts w:ascii="Arial" w:hAnsi="Arial" w:cs="Arial"/>
                <w:sz w:val="20"/>
                <w:szCs w:val="20"/>
              </w:rPr>
              <w:t xml:space="preserve">), dalej nazywanej ustawą Pzp, pn.: </w:t>
            </w:r>
          </w:p>
          <w:p w14:paraId="372F93A2" w14:textId="77777777" w:rsidR="000B44EB" w:rsidRPr="00DA47B2" w:rsidRDefault="000B44EB" w:rsidP="00790C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73F8ECF" w14:textId="77777777" w:rsidR="000B44EB" w:rsidRPr="00DA47B2" w:rsidRDefault="000B44EB" w:rsidP="003F6B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7B2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="00AC6475" w:rsidRPr="00DA47B2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Usługa druk wraz z dostawą publikacji dla Akademii Sztuk Pięknych w Gdańsku</w:t>
            </w:r>
            <w:r w:rsidRPr="00DA47B2">
              <w:rPr>
                <w:rFonts w:ascii="Arial" w:hAnsi="Arial" w:cs="Arial"/>
                <w:b/>
                <w:sz w:val="20"/>
                <w:szCs w:val="20"/>
              </w:rPr>
              <w:t>”</w:t>
            </w:r>
          </w:p>
          <w:p w14:paraId="1C5676B0" w14:textId="77777777" w:rsidR="001420C6" w:rsidRPr="00DA47B2" w:rsidRDefault="001420C6" w:rsidP="001420C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</w:p>
          <w:p w14:paraId="3C140F76" w14:textId="77777777" w:rsidR="000B44EB" w:rsidRPr="00DA47B2" w:rsidRDefault="000B44EB" w:rsidP="00790C3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B44EB" w:rsidRPr="00DA47B2" w14:paraId="3262C360" w14:textId="77777777" w:rsidTr="004D65A3">
        <w:trPr>
          <w:trHeight w:val="1502"/>
        </w:trPr>
        <w:tc>
          <w:tcPr>
            <w:tcW w:w="10207" w:type="dxa"/>
            <w:hideMark/>
          </w:tcPr>
          <w:p w14:paraId="271A3942" w14:textId="77777777" w:rsidR="000B44EB" w:rsidRPr="00DA47B2" w:rsidRDefault="000B44EB" w:rsidP="005845DA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DA47B2">
              <w:rPr>
                <w:rFonts w:ascii="Arial" w:hAnsi="Arial" w:cs="Arial"/>
                <w:b/>
                <w:sz w:val="20"/>
                <w:szCs w:val="20"/>
              </w:rPr>
              <w:t xml:space="preserve">DANE WYKONAWCY: </w:t>
            </w:r>
          </w:p>
          <w:p w14:paraId="341363FB" w14:textId="77777777" w:rsidR="000B44EB" w:rsidRPr="00DA47B2" w:rsidRDefault="000B44EB" w:rsidP="001420C6">
            <w:pPr>
              <w:tabs>
                <w:tab w:val="left" w:pos="4573"/>
              </w:tabs>
              <w:spacing w:before="120"/>
              <w:ind w:left="4573" w:hanging="1134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66EF6734" w14:textId="77777777" w:rsidR="000B44EB" w:rsidRPr="00DA47B2" w:rsidRDefault="000B44EB" w:rsidP="004F66B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A47B2">
              <w:rPr>
                <w:rFonts w:ascii="Arial" w:hAnsi="Arial" w:cs="Arial"/>
                <w:sz w:val="20"/>
                <w:szCs w:val="20"/>
              </w:rPr>
              <w:t>Wykonawca/Wykonawcy:……………..……………..………………………………………….……….……..………....….………..............................................................................................................................................</w:t>
            </w:r>
            <w:r w:rsidR="008E0C16" w:rsidRPr="00DA47B2">
              <w:rPr>
                <w:rFonts w:ascii="Arial" w:hAnsi="Arial" w:cs="Arial"/>
                <w:sz w:val="20"/>
                <w:szCs w:val="20"/>
              </w:rPr>
              <w:t>.........</w:t>
            </w:r>
            <w:r w:rsidRPr="00DA47B2">
              <w:rPr>
                <w:rFonts w:ascii="Arial" w:hAnsi="Arial" w:cs="Arial"/>
                <w:sz w:val="20"/>
                <w:szCs w:val="20"/>
              </w:rPr>
              <w:t>..................</w:t>
            </w:r>
          </w:p>
          <w:p w14:paraId="095719A0" w14:textId="77777777" w:rsidR="000B44EB" w:rsidRPr="00DA47B2" w:rsidRDefault="000B44EB" w:rsidP="004F66B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A47B2">
              <w:rPr>
                <w:rFonts w:ascii="Arial" w:hAnsi="Arial" w:cs="Arial"/>
                <w:sz w:val="20"/>
                <w:szCs w:val="20"/>
              </w:rPr>
              <w:t>Adres:………………………………………………………………………………………………………..……..……..…</w:t>
            </w:r>
            <w:r w:rsidR="008E0C16" w:rsidRPr="00DA47B2">
              <w:rPr>
                <w:rFonts w:ascii="Arial" w:hAnsi="Arial" w:cs="Arial"/>
                <w:sz w:val="20"/>
                <w:szCs w:val="20"/>
              </w:rPr>
              <w:t>…</w:t>
            </w:r>
            <w:r w:rsidR="004F66B7" w:rsidRPr="00DA47B2">
              <w:rPr>
                <w:rFonts w:ascii="Arial" w:hAnsi="Arial" w:cs="Arial"/>
                <w:sz w:val="20"/>
                <w:szCs w:val="20"/>
              </w:rPr>
              <w:t>NIP</w:t>
            </w:r>
            <w:r w:rsidRPr="00DA47B2">
              <w:rPr>
                <w:rFonts w:ascii="Arial" w:hAnsi="Arial" w:cs="Arial"/>
                <w:sz w:val="20"/>
                <w:szCs w:val="20"/>
              </w:rPr>
              <w:t>…...</w:t>
            </w:r>
            <w:r w:rsidRPr="00DA47B2">
              <w:rPr>
                <w:rFonts w:ascii="Arial" w:hAnsi="Arial" w:cs="Arial"/>
                <w:vanish/>
                <w:sz w:val="20"/>
                <w:szCs w:val="20"/>
              </w:rPr>
              <w:t xml:space="preserve"> …….………………………………wa na Wykonawcyania,ac rozwojowych (Dz. owych na inwestycje w zakresie dużej infrastrukt</w:t>
            </w:r>
            <w:r w:rsidRPr="00DA47B2">
              <w:rPr>
                <w:rFonts w:ascii="Arial" w:hAnsi="Arial" w:cs="Arial"/>
                <w:sz w:val="20"/>
                <w:szCs w:val="20"/>
              </w:rPr>
              <w:t>.………………………</w:t>
            </w:r>
            <w:r w:rsidR="004F66B7" w:rsidRPr="00DA47B2">
              <w:rPr>
                <w:rFonts w:ascii="Arial" w:hAnsi="Arial" w:cs="Arial"/>
                <w:sz w:val="20"/>
                <w:szCs w:val="20"/>
              </w:rPr>
              <w:t xml:space="preserve"> REGON</w:t>
            </w:r>
            <w:r w:rsidRPr="00DA47B2">
              <w:rPr>
                <w:rFonts w:ascii="Arial" w:hAnsi="Arial" w:cs="Arial"/>
                <w:sz w:val="20"/>
                <w:szCs w:val="20"/>
              </w:rPr>
              <w:t>…………………………</w:t>
            </w:r>
          </w:p>
          <w:p w14:paraId="6D7EB988" w14:textId="77777777" w:rsidR="004F66B7" w:rsidRPr="00DA47B2" w:rsidRDefault="000B44EB" w:rsidP="004F66B7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7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odpowiedzialna za kontakty z Zamawiającym: </w:t>
            </w:r>
          </w:p>
          <w:p w14:paraId="31A08F44" w14:textId="77777777" w:rsidR="000B44EB" w:rsidRPr="00DA47B2" w:rsidRDefault="000B44EB" w:rsidP="004F66B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A47B2">
              <w:rPr>
                <w:rFonts w:ascii="Arial" w:hAnsi="Arial" w:cs="Arial"/>
                <w:sz w:val="20"/>
                <w:szCs w:val="20"/>
              </w:rPr>
              <w:t>.…………………………………………..…………………………………………………………………………</w:t>
            </w:r>
          </w:p>
          <w:p w14:paraId="77A4FD17" w14:textId="77777777" w:rsidR="000B44EB" w:rsidRPr="00DA47B2" w:rsidRDefault="000B44EB" w:rsidP="004F66B7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47B2">
              <w:rPr>
                <w:rFonts w:ascii="Arial" w:hAnsi="Arial" w:cs="Arial"/>
                <w:sz w:val="20"/>
                <w:szCs w:val="20"/>
              </w:rPr>
              <w:t>Dane teleadresowe na które należy przekazywać korespondencję związaną z niniejszym postępowaniem: tel…………………………………………………………faks……………………………………………………</w:t>
            </w:r>
          </w:p>
          <w:p w14:paraId="0F8E4FF2" w14:textId="77777777" w:rsidR="000B44EB" w:rsidRPr="00DA47B2" w:rsidRDefault="000B44EB" w:rsidP="004F66B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A47B2">
              <w:rPr>
                <w:rFonts w:ascii="Arial" w:hAnsi="Arial" w:cs="Arial"/>
                <w:sz w:val="20"/>
                <w:szCs w:val="20"/>
              </w:rPr>
              <w:t>e-mail …………………….…………</w:t>
            </w:r>
            <w:r w:rsidRPr="00DA47B2">
              <w:rPr>
                <w:rFonts w:ascii="Arial" w:hAnsi="Arial" w:cs="Arial"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DA47B2">
              <w:rPr>
                <w:rFonts w:ascii="Arial" w:hAnsi="Arial" w:cs="Arial"/>
                <w:sz w:val="20"/>
                <w:szCs w:val="20"/>
              </w:rPr>
              <w:t>…………………..…………………………………………………………</w:t>
            </w:r>
          </w:p>
          <w:p w14:paraId="619DC2AA" w14:textId="77777777" w:rsidR="000B44EB" w:rsidRPr="00DA47B2" w:rsidRDefault="000B44EB" w:rsidP="004F66B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A47B2">
              <w:rPr>
                <w:rFonts w:ascii="Arial" w:hAnsi="Arial" w:cs="Arial"/>
                <w:sz w:val="20"/>
                <w:szCs w:val="20"/>
              </w:rPr>
              <w:t>Adres do korespondencji (jeżeli inny niż adres siedziby): ……………………………………………………….…………………………………………………..……………………...…………………………………………………………………………………………………………..……</w:t>
            </w:r>
          </w:p>
          <w:p w14:paraId="7C41E618" w14:textId="77777777" w:rsidR="004F66B7" w:rsidRPr="00DA47B2" w:rsidRDefault="004F66B7" w:rsidP="00790C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252DF8" w14:textId="77777777" w:rsidR="004F66B7" w:rsidRPr="00DA47B2" w:rsidRDefault="004F66B7" w:rsidP="004F66B7">
            <w:pPr>
              <w:spacing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7B2">
              <w:rPr>
                <w:rFonts w:ascii="Arial" w:hAnsi="Arial" w:cs="Arial"/>
                <w:b/>
                <w:bCs/>
                <w:sz w:val="20"/>
                <w:szCs w:val="20"/>
              </w:rPr>
              <w:t>Zaznaczyć właściwe:</w:t>
            </w:r>
          </w:p>
          <w:p w14:paraId="38613153" w14:textId="77777777" w:rsidR="004F66B7" w:rsidRPr="00DA47B2" w:rsidRDefault="004F66B7" w:rsidP="004F66B7">
            <w:pPr>
              <w:spacing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3AE19C5" w14:textId="77777777" w:rsidR="004F66B7" w:rsidRPr="00DA47B2" w:rsidRDefault="005D791E" w:rsidP="004F66B7">
            <w:pPr>
              <w:widowControl w:val="0"/>
              <w:adjustRightInd w:val="0"/>
              <w:spacing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054991743"/>
              </w:sdtPr>
              <w:sdtEndPr/>
              <w:sdtContent>
                <w:r w:rsidR="004F66B7" w:rsidRPr="00DA47B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F66B7" w:rsidRPr="00DA47B2">
              <w:rPr>
                <w:rFonts w:ascii="Arial" w:hAnsi="Arial" w:cs="Arial"/>
                <w:sz w:val="20"/>
                <w:szCs w:val="20"/>
              </w:rPr>
              <w:t xml:space="preserve">   mikroprzedsiębiorstwo 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3463710"/>
              </w:sdtPr>
              <w:sdtEndPr/>
              <w:sdtContent>
                <w:r w:rsidR="004F66B7" w:rsidRPr="00DA47B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F66B7" w:rsidRPr="00DA47B2">
              <w:rPr>
                <w:rFonts w:ascii="Arial" w:hAnsi="Arial" w:cs="Arial"/>
                <w:sz w:val="20"/>
                <w:szCs w:val="20"/>
              </w:rPr>
              <w:t xml:space="preserve">  małe przedsiębiorstwo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764921055"/>
              </w:sdtPr>
              <w:sdtEndPr/>
              <w:sdtContent>
                <w:r w:rsidR="004F66B7" w:rsidRPr="00DA47B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F66B7" w:rsidRPr="00DA47B2">
              <w:rPr>
                <w:rFonts w:ascii="Arial" w:hAnsi="Arial" w:cs="Arial"/>
                <w:sz w:val="20"/>
                <w:szCs w:val="20"/>
              </w:rPr>
              <w:t xml:space="preserve">  średnie przedsiębiorstwo</w:t>
            </w:r>
          </w:p>
          <w:p w14:paraId="491F3B29" w14:textId="77777777" w:rsidR="004F66B7" w:rsidRPr="00DA47B2" w:rsidRDefault="005D791E" w:rsidP="004F66B7">
            <w:pPr>
              <w:widowControl w:val="0"/>
              <w:adjustRightInd w:val="0"/>
              <w:spacing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98912932"/>
              </w:sdtPr>
              <w:sdtEndPr/>
              <w:sdtContent>
                <w:r w:rsidR="004F66B7" w:rsidRPr="00DA47B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F66B7" w:rsidRPr="00DA47B2">
              <w:rPr>
                <w:rFonts w:ascii="Arial" w:hAnsi="Arial" w:cs="Arial"/>
                <w:sz w:val="20"/>
                <w:szCs w:val="20"/>
              </w:rPr>
              <w:t xml:space="preserve">    jednoosobowa działalność gospodarcza</w:t>
            </w:r>
          </w:p>
          <w:p w14:paraId="4E2D6E42" w14:textId="77777777" w:rsidR="004F66B7" w:rsidRPr="00DA47B2" w:rsidRDefault="005D791E" w:rsidP="004F66B7">
            <w:pPr>
              <w:widowControl w:val="0"/>
              <w:adjustRightInd w:val="0"/>
              <w:spacing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24974789"/>
              </w:sdtPr>
              <w:sdtEndPr/>
              <w:sdtContent>
                <w:r w:rsidR="004F66B7" w:rsidRPr="00DA47B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F66B7" w:rsidRPr="00DA47B2">
              <w:rPr>
                <w:rFonts w:ascii="Arial" w:hAnsi="Arial" w:cs="Arial"/>
                <w:sz w:val="20"/>
                <w:szCs w:val="20"/>
              </w:rPr>
              <w:t xml:space="preserve">    osoba fizyczna nieprowadząca działalności gospodarczej</w:t>
            </w:r>
          </w:p>
          <w:p w14:paraId="3FEBB610" w14:textId="77777777" w:rsidR="004F66B7" w:rsidRPr="00DA47B2" w:rsidRDefault="005D791E" w:rsidP="004F66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250419771"/>
              </w:sdtPr>
              <w:sdtEndPr/>
              <w:sdtContent>
                <w:r w:rsidR="004F66B7" w:rsidRPr="00DA47B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F66B7" w:rsidRPr="00DA47B2">
              <w:rPr>
                <w:rFonts w:ascii="Arial" w:hAnsi="Arial" w:cs="Arial"/>
                <w:sz w:val="20"/>
                <w:szCs w:val="20"/>
              </w:rPr>
              <w:t xml:space="preserve">   inny rodzaj</w:t>
            </w:r>
          </w:p>
          <w:p w14:paraId="50B466B8" w14:textId="77777777" w:rsidR="00AC6475" w:rsidRPr="00DA47B2" w:rsidRDefault="00AC6475" w:rsidP="004F66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3D571B1" w14:textId="77777777" w:rsidR="00AC6475" w:rsidRPr="00DA47B2" w:rsidRDefault="00AC6475" w:rsidP="004F66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E776CC4" w14:textId="77777777" w:rsidR="00AC6475" w:rsidRPr="00DA47B2" w:rsidRDefault="00AC6475" w:rsidP="004F66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6947065" w14:textId="77777777" w:rsidR="00AC6475" w:rsidRPr="00DA47B2" w:rsidRDefault="00AC6475" w:rsidP="004F66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7A8C0AF" w14:textId="77777777" w:rsidR="00AC6475" w:rsidRPr="00DA47B2" w:rsidRDefault="00AC6475" w:rsidP="004F66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FF4EC4A" w14:textId="77777777" w:rsidR="00AC6475" w:rsidRPr="00DA47B2" w:rsidRDefault="00AC6475" w:rsidP="004F66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219B03F" w14:textId="77777777" w:rsidR="00AC6475" w:rsidRPr="00DA47B2" w:rsidRDefault="00AC6475" w:rsidP="004F66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E8B20CD" w14:textId="77777777" w:rsidR="00AC6475" w:rsidRPr="00DA47B2" w:rsidRDefault="00AC6475" w:rsidP="004F66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A762FFE" w14:textId="77777777" w:rsidR="00AC6475" w:rsidRPr="00DA47B2" w:rsidRDefault="00AC6475" w:rsidP="004F66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31BF3C0" w14:textId="77777777" w:rsidR="001420C6" w:rsidRPr="00DA47B2" w:rsidRDefault="001420C6" w:rsidP="00790C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B44EB" w:rsidRPr="00DA47B2" w14:paraId="5ABC326B" w14:textId="77777777" w:rsidTr="004D65A3">
        <w:trPr>
          <w:trHeight w:val="555"/>
        </w:trPr>
        <w:tc>
          <w:tcPr>
            <w:tcW w:w="10207" w:type="dxa"/>
          </w:tcPr>
          <w:p w14:paraId="11EDFD50" w14:textId="77777777" w:rsidR="004F66B7" w:rsidRPr="00DA47B2" w:rsidRDefault="000B44EB" w:rsidP="000A3BDA">
            <w:pPr>
              <w:numPr>
                <w:ilvl w:val="0"/>
                <w:numId w:val="2"/>
              </w:numPr>
              <w:ind w:left="459" w:hanging="459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DA47B2">
              <w:rPr>
                <w:rFonts w:ascii="Arial" w:hAnsi="Arial" w:cs="Arial"/>
                <w:b/>
                <w:sz w:val="20"/>
                <w:szCs w:val="20"/>
              </w:rPr>
              <w:lastRenderedPageBreak/>
              <w:t>ŁĄCZNA CENA OFERTOWA</w:t>
            </w:r>
            <w:r w:rsidR="004F66B7" w:rsidRPr="00DA47B2">
              <w:rPr>
                <w:rFonts w:ascii="Arial" w:hAnsi="Arial" w:cs="Arial"/>
                <w:b/>
                <w:sz w:val="20"/>
                <w:szCs w:val="20"/>
              </w:rPr>
              <w:t xml:space="preserve"> NA: </w:t>
            </w:r>
          </w:p>
          <w:p w14:paraId="721BABD1" w14:textId="77777777" w:rsidR="00947417" w:rsidRPr="00DA47B2" w:rsidRDefault="00947417" w:rsidP="00947417">
            <w:pPr>
              <w:spacing w:after="4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</w:p>
          <w:p w14:paraId="2A9B7540" w14:textId="77777777" w:rsidR="00947417" w:rsidRPr="00DA47B2" w:rsidRDefault="00947417" w:rsidP="00947417">
            <w:pPr>
              <w:spacing w:after="4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DA47B2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*niepotrzebne skreślić</w:t>
            </w:r>
          </w:p>
          <w:p w14:paraId="28EDE9B3" w14:textId="77777777" w:rsidR="004F66B7" w:rsidRPr="00DA47B2" w:rsidRDefault="004F66B7" w:rsidP="004F66B7">
            <w:pPr>
              <w:ind w:left="459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A2B3C83" w14:textId="77777777" w:rsidR="000B44EB" w:rsidRPr="00DA47B2" w:rsidRDefault="004F66B7" w:rsidP="004F66B7">
            <w:pPr>
              <w:ind w:left="459"/>
              <w:contextualSpacing/>
              <w:jc w:val="center"/>
              <w:rPr>
                <w:rFonts w:ascii="Arial" w:hAnsi="Arial" w:cs="Arial"/>
                <w:b/>
              </w:rPr>
            </w:pPr>
            <w:r w:rsidRPr="00DA47B2">
              <w:rPr>
                <w:rFonts w:ascii="Arial" w:hAnsi="Arial" w:cs="Arial"/>
                <w:b/>
              </w:rPr>
              <w:t>CZĘŚĆ NR 1</w:t>
            </w:r>
            <w:r w:rsidR="00947417" w:rsidRPr="00DA47B2">
              <w:rPr>
                <w:rFonts w:ascii="Arial" w:hAnsi="Arial" w:cs="Arial"/>
                <w:b/>
              </w:rPr>
              <w:t>*</w:t>
            </w:r>
          </w:p>
          <w:p w14:paraId="77BD482D" w14:textId="77777777" w:rsidR="000B44EB" w:rsidRPr="00DA47B2" w:rsidRDefault="000B44EB" w:rsidP="00790C3B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386D757" w14:textId="77777777" w:rsidR="000B44EB" w:rsidRPr="00DA47B2" w:rsidRDefault="000B44EB" w:rsidP="00790C3B">
            <w:pPr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A47B2">
              <w:rPr>
                <w:rFonts w:ascii="Arial" w:hAnsi="Arial" w:cs="Arial"/>
                <w:sz w:val="20"/>
                <w:szCs w:val="20"/>
                <w:lang w:eastAsia="en-US"/>
              </w:rPr>
              <w:t>Niniejszym oferuję/oferujemy realizację przedmiotu zamówienia za ŁĄCZNĄ CENĘ OFERTOWĄ*</w:t>
            </w:r>
            <w:r w:rsidRPr="00DA47B2">
              <w:rPr>
                <w:rFonts w:ascii="Arial" w:hAnsi="Arial" w:cs="Arial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DA47B2">
              <w:rPr>
                <w:rFonts w:ascii="Arial" w:hAnsi="Arial" w:cs="Arial"/>
                <w:sz w:val="20"/>
                <w:szCs w:val="20"/>
                <w:lang w:eastAsia="en-US"/>
              </w:rPr>
              <w:t>:</w:t>
            </w:r>
          </w:p>
          <w:p w14:paraId="56FFFB26" w14:textId="77777777" w:rsidR="00E36D98" w:rsidRPr="00DA47B2" w:rsidRDefault="00E36D98" w:rsidP="00790C3B">
            <w:pPr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3552B2C7" w14:textId="77777777" w:rsidR="00320EE3" w:rsidRPr="00DA47B2" w:rsidRDefault="00320EE3" w:rsidP="00320EE3">
            <w:pPr>
              <w:spacing w:after="40"/>
              <w:ind w:left="459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tbl>
            <w:tblPr>
              <w:tblW w:w="99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99"/>
              <w:gridCol w:w="5957"/>
            </w:tblGrid>
            <w:tr w:rsidR="00320EE3" w:rsidRPr="00DA47B2" w14:paraId="0B387A96" w14:textId="77777777" w:rsidTr="004D65A3">
              <w:trPr>
                <w:trHeight w:val="1008"/>
              </w:trPr>
              <w:tc>
                <w:tcPr>
                  <w:tcW w:w="3999" w:type="dxa"/>
                  <w:shd w:val="clear" w:color="auto" w:fill="D9D9D9"/>
                  <w:vAlign w:val="center"/>
                </w:tcPr>
                <w:p w14:paraId="40A14B31" w14:textId="77777777" w:rsidR="00320EE3" w:rsidRPr="00DA47B2" w:rsidRDefault="00320EE3" w:rsidP="00320EE3">
                  <w:pPr>
                    <w:spacing w:line="276" w:lineRule="auto"/>
                    <w:ind w:right="-144"/>
                    <w:contextualSpacing/>
                    <w:rPr>
                      <w:rFonts w:ascii="Arial" w:hAnsi="Arial" w:cs="Arial"/>
                      <w:b/>
                    </w:rPr>
                  </w:pPr>
                  <w:r w:rsidRPr="00DA47B2">
                    <w:rPr>
                      <w:rFonts w:ascii="Arial" w:hAnsi="Arial" w:cs="Arial"/>
                      <w:b/>
                      <w:sz w:val="22"/>
                      <w:szCs w:val="22"/>
                    </w:rPr>
                    <w:t>ŁĄCZNA CENA OFEROWANA PLN</w:t>
                  </w:r>
                </w:p>
              </w:tc>
              <w:tc>
                <w:tcPr>
                  <w:tcW w:w="5957" w:type="dxa"/>
                  <w:shd w:val="clear" w:color="auto" w:fill="D9D9D9"/>
                  <w:vAlign w:val="center"/>
                </w:tcPr>
                <w:p w14:paraId="06CE7AE9" w14:textId="77777777" w:rsidR="00320EE3" w:rsidRPr="00DA47B2" w:rsidRDefault="00320EE3" w:rsidP="00320EE3">
                  <w:pPr>
                    <w:spacing w:line="276" w:lineRule="auto"/>
                    <w:ind w:left="-107" w:right="-108"/>
                    <w:contextualSpacing/>
                    <w:rPr>
                      <w:rFonts w:ascii="Arial" w:hAnsi="Arial" w:cs="Arial"/>
                      <w:b/>
                    </w:rPr>
                  </w:pPr>
                </w:p>
                <w:p w14:paraId="3A4DE388" w14:textId="77777777" w:rsidR="00320EE3" w:rsidRPr="00DA47B2" w:rsidRDefault="00320EE3" w:rsidP="00320EE3">
                  <w:pPr>
                    <w:spacing w:line="276" w:lineRule="auto"/>
                    <w:ind w:left="-107" w:right="-108"/>
                    <w:contextualSpacing/>
                    <w:rPr>
                      <w:rFonts w:ascii="Arial" w:hAnsi="Arial" w:cs="Arial"/>
                      <w:b/>
                    </w:rPr>
                  </w:pPr>
                  <w:r w:rsidRPr="00DA47B2">
                    <w:rPr>
                      <w:rFonts w:ascii="Arial" w:hAnsi="Arial" w:cs="Arial"/>
                      <w:b/>
                      <w:sz w:val="22"/>
                      <w:szCs w:val="22"/>
                    </w:rPr>
                    <w:t>Cena ogółem brutto: …………</w:t>
                  </w:r>
                  <w:r w:rsidR="004D65A3" w:rsidRPr="00DA47B2">
                    <w:rPr>
                      <w:rFonts w:ascii="Arial" w:hAnsi="Arial" w:cs="Arial"/>
                      <w:b/>
                      <w:sz w:val="22"/>
                      <w:szCs w:val="22"/>
                    </w:rPr>
                    <w:t>..</w:t>
                  </w:r>
                  <w:r w:rsidRPr="00DA47B2">
                    <w:rPr>
                      <w:rFonts w:ascii="Arial" w:hAnsi="Arial" w:cs="Arial"/>
                      <w:b/>
                      <w:sz w:val="22"/>
                      <w:szCs w:val="22"/>
                    </w:rPr>
                    <w:t>………………….. złotych</w:t>
                  </w:r>
                </w:p>
                <w:p w14:paraId="591EBCA9" w14:textId="77777777" w:rsidR="00320EE3" w:rsidRPr="00DA47B2" w:rsidRDefault="00320EE3" w:rsidP="00320EE3">
                  <w:pPr>
                    <w:spacing w:line="276" w:lineRule="auto"/>
                    <w:ind w:left="-107" w:right="-108"/>
                    <w:contextualSpacing/>
                    <w:rPr>
                      <w:rFonts w:ascii="Arial" w:hAnsi="Arial" w:cs="Arial"/>
                      <w:b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(należy wpisać łączną kwotę wskazaną w kolumnie VI Tabeli poniżej)</w:t>
                  </w:r>
                </w:p>
              </w:tc>
            </w:tr>
          </w:tbl>
          <w:p w14:paraId="10C38225" w14:textId="77777777" w:rsidR="005845DA" w:rsidRPr="00DA47B2" w:rsidRDefault="005845DA" w:rsidP="005845DA">
            <w:pPr>
              <w:ind w:left="317" w:hanging="31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47B2">
              <w:rPr>
                <w:rFonts w:ascii="Arial" w:hAnsi="Arial" w:cs="Arial"/>
                <w:sz w:val="20"/>
                <w:szCs w:val="20"/>
              </w:rPr>
              <w:t>*</w:t>
            </w:r>
            <w:r w:rsidRPr="00DA47B2">
              <w:rPr>
                <w:rFonts w:ascii="Arial" w:hAnsi="Arial" w:cs="Arial"/>
                <w:sz w:val="20"/>
                <w:szCs w:val="20"/>
              </w:rPr>
              <w:tab/>
            </w:r>
            <w:r w:rsidRPr="00DA47B2">
              <w:rPr>
                <w:rFonts w:ascii="Arial" w:hAnsi="Arial" w:cs="Arial"/>
                <w:b/>
                <w:sz w:val="18"/>
                <w:szCs w:val="18"/>
              </w:rPr>
              <w:t>ŁĄCZNA CENA OFERTOWA</w:t>
            </w:r>
            <w:r w:rsidRPr="00DA47B2">
              <w:rPr>
                <w:rFonts w:ascii="Arial" w:hAnsi="Arial" w:cs="Arial"/>
                <w:sz w:val="18"/>
                <w:szCs w:val="18"/>
              </w:rPr>
              <w:t xml:space="preserve"> stanowi całkowite ryczałtowe wynagrodzenie Wykonawcy, uwzględniające wszystkie koszty związane z realizacją przedmiotu zamówienia zgodnie z niniejszą SWZ</w:t>
            </w:r>
          </w:p>
          <w:p w14:paraId="37647B04" w14:textId="77777777" w:rsidR="00320EE3" w:rsidRPr="00DA47B2" w:rsidRDefault="00320EE3" w:rsidP="00320EE3">
            <w:pPr>
              <w:spacing w:after="40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D01D6C" w14:textId="77777777" w:rsidR="00320EE3" w:rsidRPr="00DA47B2" w:rsidRDefault="00320EE3" w:rsidP="00320EE3">
            <w:pPr>
              <w:spacing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tbl>
            <w:tblPr>
              <w:tblW w:w="98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24"/>
              <w:gridCol w:w="1229"/>
              <w:gridCol w:w="1756"/>
              <w:gridCol w:w="1757"/>
              <w:gridCol w:w="1054"/>
              <w:gridCol w:w="1755"/>
            </w:tblGrid>
            <w:tr w:rsidR="00234007" w:rsidRPr="00DA47B2" w14:paraId="66EA61B8" w14:textId="77777777" w:rsidTr="00234007">
              <w:trPr>
                <w:trHeight w:val="700"/>
              </w:trPr>
              <w:tc>
                <w:tcPr>
                  <w:tcW w:w="2324" w:type="dxa"/>
                  <w:shd w:val="clear" w:color="auto" w:fill="D9D9D9"/>
                  <w:vAlign w:val="center"/>
                </w:tcPr>
                <w:p w14:paraId="5F059153" w14:textId="77777777" w:rsidR="00234007" w:rsidRPr="00DA47B2" w:rsidRDefault="00234007" w:rsidP="00320EE3">
                  <w:pPr>
                    <w:spacing w:line="276" w:lineRule="auto"/>
                    <w:ind w:left="-107" w:right="-144"/>
                    <w:contextualSpacing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Przedmiot zamówienia</w:t>
                  </w:r>
                </w:p>
              </w:tc>
              <w:tc>
                <w:tcPr>
                  <w:tcW w:w="1229" w:type="dxa"/>
                  <w:shd w:val="clear" w:color="auto" w:fill="D9D9D9"/>
                  <w:vAlign w:val="center"/>
                </w:tcPr>
                <w:p w14:paraId="73A4F5DD" w14:textId="77777777" w:rsidR="00234007" w:rsidRPr="00DA47B2" w:rsidRDefault="00234007" w:rsidP="00320EE3">
                  <w:pPr>
                    <w:spacing w:line="276" w:lineRule="auto"/>
                    <w:ind w:left="-107" w:right="-108"/>
                    <w:contextualSpacing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nakład </w:t>
                  </w:r>
                </w:p>
                <w:p w14:paraId="1A7921E3" w14:textId="77777777" w:rsidR="00234007" w:rsidRPr="00DA47B2" w:rsidRDefault="00234007" w:rsidP="00320EE3">
                  <w:pPr>
                    <w:spacing w:line="276" w:lineRule="auto"/>
                    <w:ind w:left="-107" w:right="-108"/>
                    <w:contextualSpacing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[szt]</w:t>
                  </w:r>
                </w:p>
              </w:tc>
              <w:tc>
                <w:tcPr>
                  <w:tcW w:w="1755" w:type="dxa"/>
                  <w:shd w:val="clear" w:color="auto" w:fill="D9D9D9"/>
                  <w:vAlign w:val="center"/>
                </w:tcPr>
                <w:p w14:paraId="3415CC05" w14:textId="77777777" w:rsidR="00234007" w:rsidRPr="00DA47B2" w:rsidRDefault="00234007" w:rsidP="00320EE3">
                  <w:pPr>
                    <w:spacing w:line="276" w:lineRule="auto"/>
                    <w:ind w:left="-107" w:right="-108"/>
                    <w:contextualSpacing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Cena jednostkowa netto [zł]</w:t>
                  </w:r>
                </w:p>
              </w:tc>
              <w:tc>
                <w:tcPr>
                  <w:tcW w:w="1757" w:type="dxa"/>
                  <w:shd w:val="clear" w:color="auto" w:fill="D9D9D9"/>
                  <w:vAlign w:val="center"/>
                </w:tcPr>
                <w:p w14:paraId="4340AB64" w14:textId="77777777" w:rsidR="00234007" w:rsidRPr="00DA47B2" w:rsidRDefault="00234007" w:rsidP="00320EE3">
                  <w:pPr>
                    <w:spacing w:line="276" w:lineRule="auto"/>
                    <w:ind w:left="-107" w:right="-108"/>
                    <w:contextualSpacing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Wartość netto (PLN) (kol. II. x kol. III.)</w:t>
                  </w:r>
                </w:p>
              </w:tc>
              <w:tc>
                <w:tcPr>
                  <w:tcW w:w="1054" w:type="dxa"/>
                  <w:shd w:val="clear" w:color="auto" w:fill="D9D9D9"/>
                  <w:vAlign w:val="center"/>
                </w:tcPr>
                <w:p w14:paraId="22FBF16C" w14:textId="77777777" w:rsidR="00234007" w:rsidRPr="00DA47B2" w:rsidRDefault="00234007" w:rsidP="00320EE3">
                  <w:pPr>
                    <w:spacing w:line="276" w:lineRule="auto"/>
                    <w:ind w:left="-107" w:right="-108"/>
                    <w:contextualSpacing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Stawka </w:t>
                  </w:r>
                </w:p>
                <w:p w14:paraId="36698AC3" w14:textId="77777777" w:rsidR="00234007" w:rsidRPr="00DA47B2" w:rsidRDefault="00234007" w:rsidP="00320EE3">
                  <w:pPr>
                    <w:spacing w:line="276" w:lineRule="auto"/>
                    <w:ind w:left="-107" w:right="-108"/>
                    <w:contextualSpacing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VAT</w:t>
                  </w:r>
                </w:p>
                <w:p w14:paraId="09FD1C1B" w14:textId="77777777" w:rsidR="00234007" w:rsidRPr="00DA47B2" w:rsidRDefault="00234007" w:rsidP="00320EE3">
                  <w:pPr>
                    <w:spacing w:line="276" w:lineRule="auto"/>
                    <w:ind w:left="-107" w:right="-108"/>
                    <w:contextualSpacing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(%)</w:t>
                  </w:r>
                </w:p>
              </w:tc>
              <w:tc>
                <w:tcPr>
                  <w:tcW w:w="1755" w:type="dxa"/>
                  <w:shd w:val="clear" w:color="auto" w:fill="D9D9D9"/>
                  <w:vAlign w:val="center"/>
                </w:tcPr>
                <w:p w14:paraId="4E2BF34D" w14:textId="77777777" w:rsidR="00234007" w:rsidRPr="00DA47B2" w:rsidRDefault="00234007" w:rsidP="00320EE3">
                  <w:pPr>
                    <w:spacing w:line="276" w:lineRule="auto"/>
                    <w:ind w:left="-107" w:right="-108"/>
                    <w:contextualSpacing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Wartość brutto </w:t>
                  </w:r>
                </w:p>
                <w:p w14:paraId="0721B35B" w14:textId="77777777" w:rsidR="00234007" w:rsidRPr="00DA47B2" w:rsidRDefault="00234007" w:rsidP="00320EE3">
                  <w:pPr>
                    <w:spacing w:line="276" w:lineRule="auto"/>
                    <w:ind w:left="-107" w:right="-108"/>
                    <w:contextualSpacing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(kol. IV. x kol. V)     + kol V.</w:t>
                  </w:r>
                </w:p>
              </w:tc>
            </w:tr>
            <w:tr w:rsidR="00234007" w:rsidRPr="00DA47B2" w14:paraId="4EF64CB8" w14:textId="77777777" w:rsidTr="00234007">
              <w:trPr>
                <w:trHeight w:val="208"/>
              </w:trPr>
              <w:tc>
                <w:tcPr>
                  <w:tcW w:w="2324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48B3C8C7" w14:textId="77777777" w:rsidR="00234007" w:rsidRPr="00DA47B2" w:rsidRDefault="00234007" w:rsidP="008E0C16">
                  <w:pPr>
                    <w:ind w:left="-107" w:right="-144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I.</w:t>
                  </w:r>
                </w:p>
              </w:tc>
              <w:tc>
                <w:tcPr>
                  <w:tcW w:w="1229" w:type="dxa"/>
                  <w:shd w:val="clear" w:color="auto" w:fill="D9D9D9"/>
                  <w:vAlign w:val="center"/>
                </w:tcPr>
                <w:p w14:paraId="342A5A94" w14:textId="77777777" w:rsidR="00234007" w:rsidRPr="00DA47B2" w:rsidRDefault="00234007" w:rsidP="008E0C16">
                  <w:pPr>
                    <w:ind w:left="-108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II.</w:t>
                  </w:r>
                </w:p>
              </w:tc>
              <w:tc>
                <w:tcPr>
                  <w:tcW w:w="1755" w:type="dxa"/>
                  <w:shd w:val="clear" w:color="auto" w:fill="D9D9D9"/>
                  <w:vAlign w:val="center"/>
                </w:tcPr>
                <w:p w14:paraId="57E1A2E6" w14:textId="77777777" w:rsidR="00234007" w:rsidRPr="00DA47B2" w:rsidRDefault="00234007" w:rsidP="008E0C16">
                  <w:pPr>
                    <w:ind w:left="-108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III.</w:t>
                  </w:r>
                </w:p>
              </w:tc>
              <w:tc>
                <w:tcPr>
                  <w:tcW w:w="1757" w:type="dxa"/>
                  <w:shd w:val="clear" w:color="auto" w:fill="D9D9D9"/>
                  <w:vAlign w:val="center"/>
                </w:tcPr>
                <w:p w14:paraId="0633482C" w14:textId="77777777" w:rsidR="00234007" w:rsidRPr="00DA47B2" w:rsidRDefault="00234007" w:rsidP="008E0C16">
                  <w:pPr>
                    <w:ind w:left="-107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IV.</w:t>
                  </w:r>
                </w:p>
              </w:tc>
              <w:tc>
                <w:tcPr>
                  <w:tcW w:w="1054" w:type="dxa"/>
                  <w:shd w:val="clear" w:color="auto" w:fill="D9D9D9"/>
                  <w:vAlign w:val="center"/>
                </w:tcPr>
                <w:p w14:paraId="786461B3" w14:textId="77777777" w:rsidR="00234007" w:rsidRPr="00DA47B2" w:rsidRDefault="00234007" w:rsidP="008E0C16">
                  <w:pPr>
                    <w:ind w:left="-107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V.</w:t>
                  </w:r>
                </w:p>
              </w:tc>
              <w:tc>
                <w:tcPr>
                  <w:tcW w:w="1755" w:type="dxa"/>
                  <w:shd w:val="clear" w:color="auto" w:fill="D9D9D9"/>
                  <w:vAlign w:val="center"/>
                </w:tcPr>
                <w:p w14:paraId="3E050631" w14:textId="77777777" w:rsidR="00234007" w:rsidRPr="00DA47B2" w:rsidRDefault="00234007" w:rsidP="008E0C16">
                  <w:pPr>
                    <w:ind w:left="-108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VI.</w:t>
                  </w:r>
                </w:p>
              </w:tc>
            </w:tr>
            <w:tr w:rsidR="00234007" w:rsidRPr="00DA47B2" w14:paraId="0A2229B1" w14:textId="77777777" w:rsidTr="00234007">
              <w:trPr>
                <w:trHeight w:val="838"/>
              </w:trPr>
              <w:tc>
                <w:tcPr>
                  <w:tcW w:w="2324" w:type="dxa"/>
                  <w:shd w:val="pct12" w:color="auto" w:fill="auto"/>
                  <w:vAlign w:val="center"/>
                </w:tcPr>
                <w:p w14:paraId="59EA1379" w14:textId="77777777" w:rsidR="00234007" w:rsidRPr="00DA47B2" w:rsidRDefault="00234007" w:rsidP="005773B2">
                  <w:pPr>
                    <w:spacing w:line="276" w:lineRule="auto"/>
                    <w:ind w:right="-14"/>
                    <w:contextualSpacing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Istowski – XX lat pracy twórczej</w:t>
                  </w:r>
                </w:p>
              </w:tc>
              <w:tc>
                <w:tcPr>
                  <w:tcW w:w="1229" w:type="dxa"/>
                  <w:vAlign w:val="center"/>
                </w:tcPr>
                <w:p w14:paraId="03F9E0A1" w14:textId="77777777" w:rsidR="00234007" w:rsidRPr="00DA47B2" w:rsidRDefault="00234007" w:rsidP="00320EE3">
                  <w:pPr>
                    <w:spacing w:line="276" w:lineRule="auto"/>
                    <w:ind w:left="-108" w:right="-144"/>
                    <w:contextualSpacing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1755" w:type="dxa"/>
                  <w:shd w:val="clear" w:color="auto" w:fill="auto"/>
                  <w:vAlign w:val="center"/>
                </w:tcPr>
                <w:p w14:paraId="242B2189" w14:textId="77777777" w:rsidR="00234007" w:rsidRPr="00DA47B2" w:rsidRDefault="00234007" w:rsidP="00320EE3">
                  <w:pPr>
                    <w:spacing w:line="276" w:lineRule="auto"/>
                    <w:ind w:left="-108" w:right="-144"/>
                    <w:contextualSpacing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57" w:type="dxa"/>
                  <w:vAlign w:val="center"/>
                </w:tcPr>
                <w:p w14:paraId="25B23C38" w14:textId="77777777" w:rsidR="00234007" w:rsidRPr="00DA47B2" w:rsidRDefault="00234007" w:rsidP="00320EE3">
                  <w:pPr>
                    <w:spacing w:line="276" w:lineRule="auto"/>
                    <w:ind w:left="-107" w:right="-144"/>
                    <w:contextualSpacing/>
                    <w:jc w:val="center"/>
                    <w:rPr>
                      <w:rFonts w:ascii="Arial" w:hAnsi="Arial" w:cs="Arial"/>
                      <w:b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054" w:type="dxa"/>
                  <w:shd w:val="clear" w:color="auto" w:fill="auto"/>
                  <w:vAlign w:val="center"/>
                </w:tcPr>
                <w:p w14:paraId="41BCF3B4" w14:textId="77777777" w:rsidR="00234007" w:rsidRPr="00DA47B2" w:rsidRDefault="00234007" w:rsidP="00320EE3">
                  <w:pPr>
                    <w:spacing w:line="276" w:lineRule="auto"/>
                    <w:ind w:left="-107" w:right="-144"/>
                    <w:contextualSpacing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55" w:type="dxa"/>
                  <w:shd w:val="clear" w:color="auto" w:fill="auto"/>
                  <w:vAlign w:val="center"/>
                </w:tcPr>
                <w:p w14:paraId="08DE258C" w14:textId="77777777" w:rsidR="00234007" w:rsidRPr="00DA47B2" w:rsidRDefault="00234007" w:rsidP="00320EE3">
                  <w:pPr>
                    <w:spacing w:line="276" w:lineRule="auto"/>
                    <w:ind w:left="-108" w:right="-144"/>
                    <w:contextualSpacing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234007" w:rsidRPr="00DA47B2" w14:paraId="0A299701" w14:textId="77777777" w:rsidTr="00234007">
              <w:trPr>
                <w:trHeight w:val="320"/>
              </w:trPr>
              <w:tc>
                <w:tcPr>
                  <w:tcW w:w="5309" w:type="dxa"/>
                  <w:gridSpan w:val="3"/>
                  <w:shd w:val="pct12" w:color="auto" w:fill="auto"/>
                  <w:vAlign w:val="center"/>
                </w:tcPr>
                <w:p w14:paraId="5BA6255E" w14:textId="77777777" w:rsidR="00234007" w:rsidRPr="00DA47B2" w:rsidRDefault="00234007" w:rsidP="008E0C16">
                  <w:pPr>
                    <w:ind w:left="-108" w:right="-144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Razem</w:t>
                  </w:r>
                </w:p>
              </w:tc>
              <w:tc>
                <w:tcPr>
                  <w:tcW w:w="1757" w:type="dxa"/>
                  <w:vAlign w:val="center"/>
                </w:tcPr>
                <w:p w14:paraId="0FF47E96" w14:textId="77777777" w:rsidR="00234007" w:rsidRPr="00DA47B2" w:rsidRDefault="00234007" w:rsidP="008E0C16">
                  <w:pPr>
                    <w:ind w:left="-107" w:right="-144"/>
                    <w:jc w:val="center"/>
                    <w:rPr>
                      <w:rFonts w:ascii="Arial" w:hAnsi="Arial" w:cs="Arial"/>
                      <w:b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054" w:type="dxa"/>
                  <w:shd w:val="clear" w:color="auto" w:fill="auto"/>
                  <w:vAlign w:val="center"/>
                </w:tcPr>
                <w:p w14:paraId="31A90880" w14:textId="77777777" w:rsidR="00234007" w:rsidRPr="00DA47B2" w:rsidRDefault="00234007" w:rsidP="008E0C16">
                  <w:pPr>
                    <w:ind w:left="-107" w:right="-144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55" w:type="dxa"/>
                  <w:shd w:val="clear" w:color="auto" w:fill="auto"/>
                  <w:vAlign w:val="center"/>
                </w:tcPr>
                <w:p w14:paraId="3CB7DF55" w14:textId="77777777" w:rsidR="00234007" w:rsidRPr="00DA47B2" w:rsidRDefault="00234007" w:rsidP="008E0C16">
                  <w:pPr>
                    <w:ind w:left="-108" w:right="-144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7892C76B" w14:textId="77777777" w:rsidR="00E36D98" w:rsidRPr="00DA47B2" w:rsidRDefault="00E36D98" w:rsidP="00E36D98">
            <w:pPr>
              <w:ind w:left="317" w:hanging="31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1F94DB5" w14:textId="77777777" w:rsidR="005845DA" w:rsidRPr="00DA47B2" w:rsidRDefault="005845DA" w:rsidP="005845DA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  <w:p w14:paraId="4426D9B8" w14:textId="77777777" w:rsidR="005845DA" w:rsidRPr="00DA47B2" w:rsidRDefault="005845DA" w:rsidP="000A3BDA">
            <w:pPr>
              <w:pStyle w:val="Default"/>
              <w:numPr>
                <w:ilvl w:val="0"/>
                <w:numId w:val="2"/>
              </w:numPr>
              <w:ind w:left="322" w:hanging="32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47B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OŚWIADCZENIA DOTYCZĄCE KRYTERIUM OCENY OFERT DOT. CZĘŚCI 1 ZAMÓWIENIA: </w:t>
            </w:r>
          </w:p>
          <w:p w14:paraId="217B2DD4" w14:textId="77777777" w:rsidR="005845DA" w:rsidRPr="00DA47B2" w:rsidRDefault="005845DA" w:rsidP="005845DA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D99EA85" w14:textId="77777777" w:rsidR="005458D4" w:rsidRPr="00DA47B2" w:rsidRDefault="005458D4" w:rsidP="000A3BDA">
            <w:pPr>
              <w:pStyle w:val="Akapitzlist"/>
              <w:numPr>
                <w:ilvl w:val="1"/>
                <w:numId w:val="2"/>
              </w:numPr>
              <w:tabs>
                <w:tab w:val="clear" w:pos="1440"/>
                <w:tab w:val="num" w:pos="606"/>
              </w:tabs>
              <w:suppressAutoHyphens w:val="0"/>
              <w:autoSpaceDE w:val="0"/>
              <w:autoSpaceDN w:val="0"/>
              <w:adjustRightInd w:val="0"/>
              <w:spacing w:before="120" w:after="120" w:line="288" w:lineRule="auto"/>
              <w:ind w:left="606" w:hanging="284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</w:pPr>
            <w:r w:rsidRPr="00DA47B2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  <w:t xml:space="preserve">Do kryterium „Termin dostawy” </w:t>
            </w:r>
            <w:r w:rsidRPr="00DA4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Pk</w:t>
            </w:r>
            <w:r w:rsidRPr="00DA4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  <w:vertAlign w:val="subscript"/>
              </w:rPr>
              <w:t>2</w:t>
            </w:r>
            <w:r w:rsidRPr="00DA47B2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  <w:t xml:space="preserve">: </w:t>
            </w:r>
          </w:p>
          <w:p w14:paraId="64C6B540" w14:textId="3A45893C" w:rsidR="005458D4" w:rsidRPr="00DA47B2" w:rsidRDefault="005458D4" w:rsidP="000A3BDA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47B2">
              <w:rPr>
                <w:rFonts w:ascii="Arial" w:hAnsi="Arial" w:cs="Arial"/>
                <w:sz w:val="20"/>
                <w:szCs w:val="20"/>
              </w:rPr>
              <w:t xml:space="preserve">Oświadczam/y niniejszym, iż zrealizujemy Przedmiot zamówienia w terminie </w:t>
            </w:r>
            <w:r w:rsidR="004A30AE" w:rsidRPr="00DA47B2">
              <w:rPr>
                <w:rFonts w:ascii="Arial" w:hAnsi="Arial" w:cs="Arial"/>
                <w:b/>
                <w:bCs/>
                <w:sz w:val="20"/>
                <w:szCs w:val="20"/>
              </w:rPr>
              <w:t>21</w:t>
            </w:r>
            <w:r w:rsidRPr="00DA47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dni kalendarzowych </w:t>
            </w:r>
            <w:r w:rsidRPr="00DA47B2">
              <w:rPr>
                <w:rFonts w:ascii="Arial" w:hAnsi="Arial" w:cs="Arial"/>
                <w:sz w:val="20"/>
                <w:szCs w:val="20"/>
              </w:rPr>
              <w:t>od</w:t>
            </w:r>
            <w:r w:rsidR="00355D96" w:rsidRPr="00355D96">
              <w:rPr>
                <w:rFonts w:ascii="Arial" w:hAnsi="Arial" w:cs="Arial"/>
                <w:sz w:val="20"/>
                <w:szCs w:val="20"/>
              </w:rPr>
              <w:t xml:space="preserve"> dnia zatwierdzenia </w:t>
            </w:r>
            <w:r w:rsidRPr="00DA47B2">
              <w:rPr>
                <w:rFonts w:ascii="Arial" w:hAnsi="Arial" w:cs="Arial"/>
                <w:sz w:val="20"/>
                <w:szCs w:val="20"/>
              </w:rPr>
              <w:t xml:space="preserve"> </w:t>
            </w:r>
            <w:commentRangeStart w:id="1"/>
            <w:r w:rsidR="00743AFD">
              <w:rPr>
                <w:rFonts w:ascii="Arial" w:hAnsi="Arial" w:cs="Arial"/>
                <w:sz w:val="20"/>
                <w:szCs w:val="20"/>
              </w:rPr>
              <w:t>wydruku próby kolorów</w:t>
            </w:r>
            <w:r w:rsidR="00423483">
              <w:rPr>
                <w:rFonts w:ascii="Arial" w:hAnsi="Arial" w:cs="Arial"/>
                <w:sz w:val="20"/>
                <w:szCs w:val="20"/>
              </w:rPr>
              <w:t xml:space="preserve"> (proof)</w:t>
            </w:r>
            <w:r w:rsidRPr="00DA47B2">
              <w:rPr>
                <w:rFonts w:ascii="Arial" w:hAnsi="Arial" w:cs="Arial"/>
                <w:sz w:val="20"/>
                <w:szCs w:val="20"/>
              </w:rPr>
              <w:t>;</w:t>
            </w:r>
            <w:commentRangeEnd w:id="1"/>
            <w:r w:rsidR="00660652">
              <w:rPr>
                <w:rStyle w:val="Odwoaniedokomentarza"/>
                <w:rFonts w:ascii="Arial" w:hAnsi="Arial" w:cs="Arial"/>
              </w:rPr>
              <w:commentReference w:id="1"/>
            </w:r>
          </w:p>
          <w:p w14:paraId="36243649" w14:textId="50607D36" w:rsidR="005458D4" w:rsidRPr="00DA47B2" w:rsidRDefault="005458D4" w:rsidP="000A3BDA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47B2">
              <w:rPr>
                <w:rFonts w:ascii="Arial" w:hAnsi="Arial" w:cs="Arial"/>
                <w:sz w:val="20"/>
                <w:szCs w:val="20"/>
              </w:rPr>
              <w:t xml:space="preserve">Oświadczam/y niniejszym, iż zrealizujemy Przedmiot zamówienia w terminie </w:t>
            </w:r>
            <w:r w:rsidR="004A30AE" w:rsidRPr="00DA47B2"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  <w:r w:rsidRPr="00DA47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dni kalendarzowych </w:t>
            </w:r>
            <w:r w:rsidRPr="00DA47B2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355D96" w:rsidRPr="00355D96">
              <w:rPr>
                <w:rFonts w:ascii="Arial" w:hAnsi="Arial" w:cs="Arial"/>
                <w:sz w:val="20"/>
                <w:szCs w:val="20"/>
              </w:rPr>
              <w:t xml:space="preserve">dnia zatwierdzenia  </w:t>
            </w:r>
            <w:r w:rsidR="00743AFD">
              <w:rPr>
                <w:rFonts w:ascii="Arial" w:hAnsi="Arial" w:cs="Arial"/>
                <w:sz w:val="20"/>
                <w:szCs w:val="20"/>
              </w:rPr>
              <w:t>wydruku próby kolorów</w:t>
            </w:r>
            <w:r w:rsidR="00423483">
              <w:rPr>
                <w:rFonts w:ascii="Arial" w:hAnsi="Arial" w:cs="Arial"/>
                <w:sz w:val="20"/>
                <w:szCs w:val="20"/>
              </w:rPr>
              <w:t xml:space="preserve"> (proof)</w:t>
            </w:r>
            <w:r w:rsidRPr="00DA47B2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264366C9" w14:textId="7B3B4756" w:rsidR="009367CA" w:rsidRPr="00DA47B2" w:rsidRDefault="009367CA" w:rsidP="000A3BDA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47B2">
              <w:rPr>
                <w:rFonts w:ascii="Arial" w:hAnsi="Arial" w:cs="Arial"/>
                <w:sz w:val="20"/>
                <w:szCs w:val="20"/>
              </w:rPr>
              <w:t xml:space="preserve">Oświadczam/y niniejszym, iż zrealizujemy Przedmiot zamówienia w terminie </w:t>
            </w:r>
            <w:r w:rsidR="004A30AE" w:rsidRPr="00DA47B2"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  <w:r w:rsidRPr="00DA47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dni kalendarzowych </w:t>
            </w:r>
            <w:r w:rsidRPr="00DA47B2">
              <w:rPr>
                <w:rFonts w:ascii="Arial" w:hAnsi="Arial" w:cs="Arial"/>
                <w:sz w:val="20"/>
                <w:szCs w:val="20"/>
              </w:rPr>
              <w:t>od</w:t>
            </w:r>
            <w:r w:rsidR="00355D96" w:rsidRPr="00355D9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355D96" w:rsidRPr="00355D96">
              <w:rPr>
                <w:rFonts w:ascii="Arial" w:hAnsi="Arial" w:cs="Arial"/>
                <w:sz w:val="20"/>
                <w:szCs w:val="20"/>
              </w:rPr>
              <w:t xml:space="preserve">dnia zatwierdzenia  </w:t>
            </w:r>
            <w:r w:rsidR="00743AFD">
              <w:rPr>
                <w:rFonts w:ascii="Arial" w:hAnsi="Arial" w:cs="Arial"/>
                <w:sz w:val="20"/>
                <w:szCs w:val="20"/>
              </w:rPr>
              <w:t>wydruku próby kolorów</w:t>
            </w:r>
            <w:r w:rsidR="00423483">
              <w:rPr>
                <w:rFonts w:ascii="Arial" w:hAnsi="Arial" w:cs="Arial"/>
                <w:sz w:val="20"/>
                <w:szCs w:val="20"/>
              </w:rPr>
              <w:t xml:space="preserve"> (proof)</w:t>
            </w:r>
            <w:r w:rsidRPr="00DA47B2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02CB05D0" w14:textId="77777777" w:rsidR="005458D4" w:rsidRPr="00DA47B2" w:rsidRDefault="005458D4" w:rsidP="005458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1AAB968" w14:textId="632DC34F" w:rsidR="005774CA" w:rsidRPr="00DA47B2" w:rsidRDefault="005458D4" w:rsidP="004A30AE">
            <w:pPr>
              <w:pStyle w:val="Akapitzlist"/>
              <w:suppressAutoHyphens w:val="0"/>
              <w:autoSpaceDE w:val="0"/>
              <w:autoSpaceDN w:val="0"/>
              <w:adjustRightInd w:val="0"/>
              <w:spacing w:before="120" w:after="120" w:line="288" w:lineRule="auto"/>
              <w:ind w:left="606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A47B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UWAGA: Wykonawca zaznacza (np. poprzez skreślenie kratki, lub wpisanie w kratkę „krzyżyka”), który termin </w:t>
            </w:r>
            <w:r w:rsidR="0026069D" w:rsidRPr="00DA47B2">
              <w:rPr>
                <w:rFonts w:ascii="Arial" w:hAnsi="Arial" w:cs="Arial"/>
                <w:b/>
                <w:i/>
                <w:sz w:val="20"/>
                <w:szCs w:val="20"/>
              </w:rPr>
              <w:t>realizacji Przedmiotu zamówienia oferuje</w:t>
            </w:r>
            <w:r w:rsidRPr="00DA47B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. Przy czym, gdy żadna opcja/kratka nie zostanie zakreślona/skreślona lub zostaną zakreślone/skreślone dwie lub więcej opcje/kratki, Zamawiający przyjmuje, iż Wykonawca oferuje </w:t>
            </w:r>
            <w:r w:rsidR="0026069D" w:rsidRPr="00DA47B2">
              <w:rPr>
                <w:rFonts w:ascii="Arial" w:hAnsi="Arial" w:cs="Arial"/>
                <w:b/>
                <w:i/>
                <w:sz w:val="20"/>
                <w:szCs w:val="20"/>
              </w:rPr>
              <w:t>maksymalny</w:t>
            </w:r>
            <w:r w:rsidRPr="00DA47B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/wymagany </w:t>
            </w:r>
            <w:r w:rsidR="0026069D" w:rsidRPr="00DA47B2">
              <w:rPr>
                <w:rFonts w:ascii="Arial" w:hAnsi="Arial" w:cs="Arial"/>
                <w:b/>
                <w:i/>
                <w:sz w:val="20"/>
                <w:szCs w:val="20"/>
              </w:rPr>
              <w:t>termin realizacji Przedmiotu zamówienia</w:t>
            </w:r>
            <w:r w:rsidRPr="00DA47B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, tj. </w:t>
            </w:r>
            <w:r w:rsidR="00DA47B2">
              <w:rPr>
                <w:rFonts w:ascii="Arial" w:hAnsi="Arial" w:cs="Arial"/>
                <w:b/>
                <w:i/>
                <w:sz w:val="20"/>
                <w:szCs w:val="20"/>
              </w:rPr>
              <w:t>21</w:t>
            </w:r>
            <w:r w:rsidR="0026069D" w:rsidRPr="00DA47B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dni kalendarzowych</w:t>
            </w:r>
            <w:r w:rsidR="00423483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od </w:t>
            </w:r>
            <w:r w:rsidR="00355D96" w:rsidRPr="00355D9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dnia zatwierdzenia  </w:t>
            </w:r>
            <w:r w:rsidR="00423483">
              <w:rPr>
                <w:rFonts w:ascii="Arial" w:hAnsi="Arial" w:cs="Arial"/>
                <w:b/>
                <w:i/>
                <w:sz w:val="20"/>
                <w:szCs w:val="20"/>
              </w:rPr>
              <w:t>wydruku próby kolorów (proof)</w:t>
            </w:r>
            <w:r w:rsidRPr="00DA47B2"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</w:p>
          <w:p w14:paraId="4D979124" w14:textId="77777777" w:rsidR="00562E4C" w:rsidRPr="00DA47B2" w:rsidRDefault="00562E4C" w:rsidP="004A30AE">
            <w:pPr>
              <w:pStyle w:val="Akapitzlist"/>
              <w:suppressAutoHyphens w:val="0"/>
              <w:autoSpaceDE w:val="0"/>
              <w:autoSpaceDN w:val="0"/>
              <w:adjustRightInd w:val="0"/>
              <w:spacing w:before="120" w:after="120" w:line="288" w:lineRule="auto"/>
              <w:ind w:left="606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4AA7F210" w14:textId="77777777" w:rsidR="00562E4C" w:rsidRPr="00DA47B2" w:rsidRDefault="00562E4C" w:rsidP="004A30AE">
            <w:pPr>
              <w:pStyle w:val="Akapitzlist"/>
              <w:suppressAutoHyphens w:val="0"/>
              <w:autoSpaceDE w:val="0"/>
              <w:autoSpaceDN w:val="0"/>
              <w:adjustRightInd w:val="0"/>
              <w:spacing w:before="120" w:after="120" w:line="288" w:lineRule="auto"/>
              <w:ind w:left="606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3CC8B7F2" w14:textId="77777777" w:rsidR="00562E4C" w:rsidRDefault="00562E4C" w:rsidP="004A30AE">
            <w:pPr>
              <w:pStyle w:val="Akapitzlist"/>
              <w:suppressAutoHyphens w:val="0"/>
              <w:autoSpaceDE w:val="0"/>
              <w:autoSpaceDN w:val="0"/>
              <w:adjustRightInd w:val="0"/>
              <w:spacing w:before="120" w:after="120" w:line="288" w:lineRule="auto"/>
              <w:ind w:left="606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366CA805" w14:textId="77777777" w:rsidR="00234007" w:rsidRDefault="00234007" w:rsidP="004A30AE">
            <w:pPr>
              <w:pStyle w:val="Akapitzlist"/>
              <w:suppressAutoHyphens w:val="0"/>
              <w:autoSpaceDE w:val="0"/>
              <w:autoSpaceDN w:val="0"/>
              <w:adjustRightInd w:val="0"/>
              <w:spacing w:before="120" w:after="120" w:line="288" w:lineRule="auto"/>
              <w:ind w:left="606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3FEDB2A7" w14:textId="77777777" w:rsidR="00234007" w:rsidRDefault="00234007" w:rsidP="004A30AE">
            <w:pPr>
              <w:pStyle w:val="Akapitzlist"/>
              <w:suppressAutoHyphens w:val="0"/>
              <w:autoSpaceDE w:val="0"/>
              <w:autoSpaceDN w:val="0"/>
              <w:adjustRightInd w:val="0"/>
              <w:spacing w:before="120" w:after="120" w:line="288" w:lineRule="auto"/>
              <w:ind w:left="606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27FE1D71" w14:textId="0176A6E8" w:rsidR="00234007" w:rsidRPr="00DA47B2" w:rsidRDefault="00234007" w:rsidP="004A30AE">
            <w:pPr>
              <w:pStyle w:val="Akapitzlist"/>
              <w:suppressAutoHyphens w:val="0"/>
              <w:autoSpaceDE w:val="0"/>
              <w:autoSpaceDN w:val="0"/>
              <w:adjustRightInd w:val="0"/>
              <w:spacing w:before="120" w:after="120" w:line="288" w:lineRule="auto"/>
              <w:ind w:left="606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D16226" w:rsidRPr="00DA47B2" w14:paraId="682DF4DA" w14:textId="77777777" w:rsidTr="004D65A3">
        <w:trPr>
          <w:trHeight w:val="555"/>
        </w:trPr>
        <w:tc>
          <w:tcPr>
            <w:tcW w:w="10207" w:type="dxa"/>
          </w:tcPr>
          <w:p w14:paraId="00E71FD2" w14:textId="77777777" w:rsidR="00D16226" w:rsidRPr="00DA47B2" w:rsidRDefault="00D16226" w:rsidP="000A3BDA">
            <w:pPr>
              <w:numPr>
                <w:ilvl w:val="0"/>
                <w:numId w:val="9"/>
              </w:numPr>
              <w:ind w:left="322" w:hanging="284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DA47B2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ŁĄCZNA CENA OFERTOWA NA: </w:t>
            </w:r>
          </w:p>
          <w:p w14:paraId="3DBC72D0" w14:textId="77777777" w:rsidR="00D16226" w:rsidRPr="00DA47B2" w:rsidRDefault="00D16226" w:rsidP="00D16226">
            <w:pPr>
              <w:spacing w:after="4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</w:p>
          <w:p w14:paraId="018D5FE6" w14:textId="77777777" w:rsidR="00D16226" w:rsidRPr="00DA47B2" w:rsidRDefault="00D16226" w:rsidP="00A31485">
            <w:pPr>
              <w:spacing w:after="4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DA47B2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*niepotrzebne skreślić</w:t>
            </w:r>
          </w:p>
          <w:p w14:paraId="27A49A53" w14:textId="77777777" w:rsidR="00D16226" w:rsidRPr="00DA47B2" w:rsidRDefault="00D16226" w:rsidP="00D16226">
            <w:pPr>
              <w:ind w:left="459"/>
              <w:contextualSpacing/>
              <w:jc w:val="center"/>
              <w:rPr>
                <w:rFonts w:ascii="Arial" w:hAnsi="Arial" w:cs="Arial"/>
                <w:b/>
              </w:rPr>
            </w:pPr>
            <w:r w:rsidRPr="00DA47B2">
              <w:rPr>
                <w:rFonts w:ascii="Arial" w:hAnsi="Arial" w:cs="Arial"/>
                <w:b/>
              </w:rPr>
              <w:t xml:space="preserve">CZĘŚĆ NR </w:t>
            </w:r>
            <w:r w:rsidR="00DE61D6" w:rsidRPr="00DA47B2">
              <w:rPr>
                <w:rFonts w:ascii="Arial" w:hAnsi="Arial" w:cs="Arial"/>
                <w:b/>
              </w:rPr>
              <w:t>2</w:t>
            </w:r>
            <w:r w:rsidRPr="00DA47B2">
              <w:rPr>
                <w:rFonts w:ascii="Arial" w:hAnsi="Arial" w:cs="Arial"/>
                <w:b/>
              </w:rPr>
              <w:t>*</w:t>
            </w:r>
          </w:p>
          <w:p w14:paraId="70C13C97" w14:textId="77777777" w:rsidR="00D16226" w:rsidRPr="00DA47B2" w:rsidRDefault="00D16226" w:rsidP="00D16226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03E5B6A" w14:textId="77777777" w:rsidR="00D16226" w:rsidRPr="00DA47B2" w:rsidRDefault="00D16226" w:rsidP="00D16226">
            <w:pPr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A47B2">
              <w:rPr>
                <w:rFonts w:ascii="Arial" w:hAnsi="Arial" w:cs="Arial"/>
                <w:sz w:val="20"/>
                <w:szCs w:val="20"/>
                <w:lang w:eastAsia="en-US"/>
              </w:rPr>
              <w:t>Niniejszym oferuję/oferujemy realizację przedmiotu zamówienia za ŁĄCZNĄ CENĘ OFERTOWĄ*</w:t>
            </w:r>
            <w:r w:rsidRPr="00DA47B2">
              <w:rPr>
                <w:rFonts w:ascii="Arial" w:hAnsi="Arial" w:cs="Arial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DA47B2">
              <w:rPr>
                <w:rFonts w:ascii="Arial" w:hAnsi="Arial" w:cs="Arial"/>
                <w:sz w:val="20"/>
                <w:szCs w:val="20"/>
                <w:lang w:eastAsia="en-US"/>
              </w:rPr>
              <w:t>:</w:t>
            </w:r>
          </w:p>
          <w:p w14:paraId="3345B89E" w14:textId="77777777" w:rsidR="00D16226" w:rsidRPr="00DA47B2" w:rsidRDefault="00D16226" w:rsidP="00A31485">
            <w:pPr>
              <w:spacing w:after="40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tbl>
            <w:tblPr>
              <w:tblW w:w="99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99"/>
              <w:gridCol w:w="5957"/>
            </w:tblGrid>
            <w:tr w:rsidR="00D16226" w:rsidRPr="00DA47B2" w14:paraId="31EF3BDD" w14:textId="77777777" w:rsidTr="008E0C16">
              <w:trPr>
                <w:trHeight w:val="1008"/>
              </w:trPr>
              <w:tc>
                <w:tcPr>
                  <w:tcW w:w="3999" w:type="dxa"/>
                  <w:shd w:val="clear" w:color="auto" w:fill="D9D9D9"/>
                  <w:vAlign w:val="center"/>
                </w:tcPr>
                <w:p w14:paraId="14C84757" w14:textId="77777777" w:rsidR="00D16226" w:rsidRPr="00DA47B2" w:rsidRDefault="00D16226" w:rsidP="00D16226">
                  <w:pPr>
                    <w:spacing w:line="276" w:lineRule="auto"/>
                    <w:ind w:right="-144"/>
                    <w:contextualSpacing/>
                    <w:rPr>
                      <w:rFonts w:ascii="Arial" w:hAnsi="Arial" w:cs="Arial"/>
                      <w:b/>
                    </w:rPr>
                  </w:pPr>
                  <w:r w:rsidRPr="00DA47B2">
                    <w:rPr>
                      <w:rFonts w:ascii="Arial" w:hAnsi="Arial" w:cs="Arial"/>
                      <w:b/>
                      <w:sz w:val="22"/>
                      <w:szCs w:val="22"/>
                    </w:rPr>
                    <w:t>ŁĄCZNA CENA OFEROWANA PLN</w:t>
                  </w:r>
                </w:p>
              </w:tc>
              <w:tc>
                <w:tcPr>
                  <w:tcW w:w="5957" w:type="dxa"/>
                  <w:shd w:val="clear" w:color="auto" w:fill="D9D9D9"/>
                  <w:vAlign w:val="center"/>
                </w:tcPr>
                <w:p w14:paraId="62658216" w14:textId="77777777" w:rsidR="00D16226" w:rsidRPr="00DA47B2" w:rsidRDefault="00D16226" w:rsidP="00D16226">
                  <w:pPr>
                    <w:spacing w:line="276" w:lineRule="auto"/>
                    <w:ind w:left="-107" w:right="-108"/>
                    <w:contextualSpacing/>
                    <w:rPr>
                      <w:rFonts w:ascii="Arial" w:hAnsi="Arial" w:cs="Arial"/>
                      <w:b/>
                    </w:rPr>
                  </w:pPr>
                </w:p>
                <w:p w14:paraId="6B3C69A5" w14:textId="77777777" w:rsidR="00D16226" w:rsidRPr="00DA47B2" w:rsidRDefault="00D16226" w:rsidP="00D16226">
                  <w:pPr>
                    <w:spacing w:line="276" w:lineRule="auto"/>
                    <w:ind w:left="-107" w:right="-108"/>
                    <w:contextualSpacing/>
                    <w:rPr>
                      <w:rFonts w:ascii="Arial" w:hAnsi="Arial" w:cs="Arial"/>
                      <w:b/>
                    </w:rPr>
                  </w:pPr>
                  <w:r w:rsidRPr="00DA47B2">
                    <w:rPr>
                      <w:rFonts w:ascii="Arial" w:hAnsi="Arial" w:cs="Arial"/>
                      <w:b/>
                      <w:sz w:val="22"/>
                      <w:szCs w:val="22"/>
                    </w:rPr>
                    <w:t>Cena ogółem brutto: …………..………………….. złotych</w:t>
                  </w:r>
                </w:p>
                <w:p w14:paraId="07ADCF1D" w14:textId="77777777" w:rsidR="00D16226" w:rsidRPr="00DA47B2" w:rsidRDefault="00D16226" w:rsidP="00D16226">
                  <w:pPr>
                    <w:spacing w:line="276" w:lineRule="auto"/>
                    <w:ind w:left="-107" w:right="-108"/>
                    <w:contextualSpacing/>
                    <w:rPr>
                      <w:rFonts w:ascii="Arial" w:hAnsi="Arial" w:cs="Arial"/>
                      <w:b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(należy wpisać łączną kwotę wskazaną w kolumnie VI Tabeli poniżej)</w:t>
                  </w:r>
                </w:p>
              </w:tc>
            </w:tr>
          </w:tbl>
          <w:p w14:paraId="41D86D32" w14:textId="77777777" w:rsidR="00D16226" w:rsidRPr="00DA47B2" w:rsidRDefault="00D16226" w:rsidP="00D16226">
            <w:pPr>
              <w:ind w:left="317" w:hanging="31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47B2">
              <w:rPr>
                <w:rFonts w:ascii="Arial" w:hAnsi="Arial" w:cs="Arial"/>
                <w:sz w:val="20"/>
                <w:szCs w:val="20"/>
              </w:rPr>
              <w:t>*</w:t>
            </w:r>
            <w:r w:rsidRPr="00DA47B2">
              <w:rPr>
                <w:rFonts w:ascii="Arial" w:hAnsi="Arial" w:cs="Arial"/>
                <w:sz w:val="20"/>
                <w:szCs w:val="20"/>
              </w:rPr>
              <w:tab/>
            </w:r>
            <w:r w:rsidRPr="00DA47B2">
              <w:rPr>
                <w:rFonts w:ascii="Arial" w:hAnsi="Arial" w:cs="Arial"/>
                <w:b/>
                <w:sz w:val="18"/>
                <w:szCs w:val="18"/>
              </w:rPr>
              <w:t>ŁĄCZNA CENA OFERTOWA</w:t>
            </w:r>
            <w:r w:rsidRPr="00DA47B2">
              <w:rPr>
                <w:rFonts w:ascii="Arial" w:hAnsi="Arial" w:cs="Arial"/>
                <w:sz w:val="18"/>
                <w:szCs w:val="18"/>
              </w:rPr>
              <w:t xml:space="preserve"> stanowi całkowite ryczałtowe wynagrodzenie Wykonawcy, uwzględniające wszystkie koszty związane z realizacją przedmiotu zamówienia zgodnie z niniejszą SWZ</w:t>
            </w:r>
          </w:p>
          <w:p w14:paraId="26E1DDD3" w14:textId="77777777" w:rsidR="00D16226" w:rsidRPr="00DA47B2" w:rsidRDefault="00D16226" w:rsidP="00D16226">
            <w:pPr>
              <w:spacing w:after="40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tbl>
            <w:tblPr>
              <w:tblW w:w="97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67"/>
              <w:gridCol w:w="1239"/>
              <w:gridCol w:w="1770"/>
              <w:gridCol w:w="1771"/>
              <w:gridCol w:w="1166"/>
              <w:gridCol w:w="1669"/>
            </w:tblGrid>
            <w:tr w:rsidR="00234007" w:rsidRPr="00DA47B2" w14:paraId="16294BB1" w14:textId="77777777" w:rsidTr="00D7299E">
              <w:trPr>
                <w:trHeight w:val="702"/>
              </w:trPr>
              <w:tc>
                <w:tcPr>
                  <w:tcW w:w="2167" w:type="dxa"/>
                  <w:shd w:val="clear" w:color="auto" w:fill="D9D9D9"/>
                  <w:vAlign w:val="center"/>
                </w:tcPr>
                <w:p w14:paraId="4207A625" w14:textId="77777777" w:rsidR="00234007" w:rsidRPr="00DA47B2" w:rsidRDefault="00234007" w:rsidP="00D16226">
                  <w:pPr>
                    <w:spacing w:line="276" w:lineRule="auto"/>
                    <w:ind w:left="-107" w:right="-144"/>
                    <w:contextualSpacing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Przedmiot zamówienia</w:t>
                  </w:r>
                </w:p>
              </w:tc>
              <w:tc>
                <w:tcPr>
                  <w:tcW w:w="1239" w:type="dxa"/>
                  <w:shd w:val="clear" w:color="auto" w:fill="D9D9D9"/>
                  <w:vAlign w:val="center"/>
                </w:tcPr>
                <w:p w14:paraId="3A7D9FA6" w14:textId="77777777" w:rsidR="00234007" w:rsidRPr="00DA47B2" w:rsidRDefault="00234007" w:rsidP="00D16226">
                  <w:pPr>
                    <w:spacing w:line="276" w:lineRule="auto"/>
                    <w:ind w:left="-107" w:right="-108"/>
                    <w:contextualSpacing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nakład </w:t>
                  </w:r>
                </w:p>
                <w:p w14:paraId="006284B7" w14:textId="77777777" w:rsidR="00234007" w:rsidRPr="00DA47B2" w:rsidRDefault="00234007" w:rsidP="00D16226">
                  <w:pPr>
                    <w:spacing w:line="276" w:lineRule="auto"/>
                    <w:ind w:left="-107" w:right="-108"/>
                    <w:contextualSpacing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[szt]</w:t>
                  </w:r>
                </w:p>
              </w:tc>
              <w:tc>
                <w:tcPr>
                  <w:tcW w:w="1770" w:type="dxa"/>
                  <w:shd w:val="clear" w:color="auto" w:fill="D9D9D9"/>
                  <w:vAlign w:val="center"/>
                </w:tcPr>
                <w:p w14:paraId="5E8A190D" w14:textId="77777777" w:rsidR="00234007" w:rsidRPr="00DA47B2" w:rsidRDefault="00234007" w:rsidP="00D16226">
                  <w:pPr>
                    <w:spacing w:line="276" w:lineRule="auto"/>
                    <w:ind w:left="-107" w:right="-108"/>
                    <w:contextualSpacing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Cena jednostkowa netto [zł]</w:t>
                  </w:r>
                </w:p>
              </w:tc>
              <w:tc>
                <w:tcPr>
                  <w:tcW w:w="1771" w:type="dxa"/>
                  <w:shd w:val="clear" w:color="auto" w:fill="D9D9D9"/>
                  <w:vAlign w:val="center"/>
                </w:tcPr>
                <w:p w14:paraId="72EFE6E1" w14:textId="77777777" w:rsidR="00234007" w:rsidRPr="00DA47B2" w:rsidRDefault="00234007" w:rsidP="00D16226">
                  <w:pPr>
                    <w:spacing w:line="276" w:lineRule="auto"/>
                    <w:ind w:left="-107" w:right="-108"/>
                    <w:contextualSpacing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Wartość netto (PLN) (kol. II. x kol. III.)</w:t>
                  </w:r>
                </w:p>
              </w:tc>
              <w:tc>
                <w:tcPr>
                  <w:tcW w:w="1166" w:type="dxa"/>
                  <w:shd w:val="clear" w:color="auto" w:fill="D9D9D9"/>
                  <w:vAlign w:val="center"/>
                </w:tcPr>
                <w:p w14:paraId="7879482F" w14:textId="77777777" w:rsidR="00234007" w:rsidRPr="00DA47B2" w:rsidRDefault="00234007" w:rsidP="00D16226">
                  <w:pPr>
                    <w:spacing w:line="276" w:lineRule="auto"/>
                    <w:ind w:left="-107" w:right="-108"/>
                    <w:contextualSpacing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Stawka </w:t>
                  </w:r>
                </w:p>
                <w:p w14:paraId="5FD33C6B" w14:textId="77777777" w:rsidR="00234007" w:rsidRPr="00DA47B2" w:rsidRDefault="00234007" w:rsidP="00D16226">
                  <w:pPr>
                    <w:spacing w:line="276" w:lineRule="auto"/>
                    <w:ind w:left="-107" w:right="-108"/>
                    <w:contextualSpacing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VAT</w:t>
                  </w:r>
                </w:p>
                <w:p w14:paraId="45C1ACC3" w14:textId="77777777" w:rsidR="00234007" w:rsidRPr="00DA47B2" w:rsidRDefault="00234007" w:rsidP="00D16226">
                  <w:pPr>
                    <w:spacing w:line="276" w:lineRule="auto"/>
                    <w:ind w:left="-107" w:right="-108"/>
                    <w:contextualSpacing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(%)</w:t>
                  </w:r>
                </w:p>
              </w:tc>
              <w:tc>
                <w:tcPr>
                  <w:tcW w:w="1669" w:type="dxa"/>
                  <w:shd w:val="clear" w:color="auto" w:fill="D9D9D9"/>
                  <w:vAlign w:val="center"/>
                </w:tcPr>
                <w:p w14:paraId="320D9127" w14:textId="77777777" w:rsidR="00234007" w:rsidRPr="00DA47B2" w:rsidRDefault="00234007" w:rsidP="00D16226">
                  <w:pPr>
                    <w:spacing w:line="276" w:lineRule="auto"/>
                    <w:ind w:left="-107" w:right="-108"/>
                    <w:contextualSpacing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Wartość brutto </w:t>
                  </w:r>
                </w:p>
                <w:p w14:paraId="4D86569D" w14:textId="77777777" w:rsidR="00234007" w:rsidRPr="00DA47B2" w:rsidRDefault="00234007" w:rsidP="00D16226">
                  <w:pPr>
                    <w:spacing w:line="276" w:lineRule="auto"/>
                    <w:ind w:left="-107" w:right="-108"/>
                    <w:contextualSpacing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(kol. IV. x kol. V)     + kol V.</w:t>
                  </w:r>
                </w:p>
              </w:tc>
            </w:tr>
            <w:tr w:rsidR="00234007" w:rsidRPr="00DA47B2" w14:paraId="65A837F8" w14:textId="77777777" w:rsidTr="00D7299E">
              <w:trPr>
                <w:trHeight w:val="238"/>
              </w:trPr>
              <w:tc>
                <w:tcPr>
                  <w:tcW w:w="2167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49498FEE" w14:textId="77777777" w:rsidR="00234007" w:rsidRPr="00DA47B2" w:rsidRDefault="00234007" w:rsidP="00D16226">
                  <w:pPr>
                    <w:spacing w:line="276" w:lineRule="auto"/>
                    <w:ind w:left="-107" w:right="-144"/>
                    <w:contextualSpacing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I.</w:t>
                  </w:r>
                </w:p>
              </w:tc>
              <w:tc>
                <w:tcPr>
                  <w:tcW w:w="1239" w:type="dxa"/>
                  <w:shd w:val="clear" w:color="auto" w:fill="D9D9D9"/>
                  <w:vAlign w:val="center"/>
                </w:tcPr>
                <w:p w14:paraId="26237401" w14:textId="77777777" w:rsidR="00234007" w:rsidRPr="00DA47B2" w:rsidRDefault="00234007" w:rsidP="00D16226">
                  <w:pPr>
                    <w:spacing w:line="276" w:lineRule="auto"/>
                    <w:ind w:left="-108" w:right="-108"/>
                    <w:contextualSpacing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II.</w:t>
                  </w:r>
                </w:p>
              </w:tc>
              <w:tc>
                <w:tcPr>
                  <w:tcW w:w="1770" w:type="dxa"/>
                  <w:shd w:val="clear" w:color="auto" w:fill="D9D9D9"/>
                  <w:vAlign w:val="center"/>
                </w:tcPr>
                <w:p w14:paraId="39261C56" w14:textId="77777777" w:rsidR="00234007" w:rsidRPr="00DA47B2" w:rsidRDefault="00234007" w:rsidP="00D16226">
                  <w:pPr>
                    <w:spacing w:line="276" w:lineRule="auto"/>
                    <w:ind w:left="-108" w:right="-108"/>
                    <w:contextualSpacing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III.</w:t>
                  </w:r>
                </w:p>
              </w:tc>
              <w:tc>
                <w:tcPr>
                  <w:tcW w:w="1771" w:type="dxa"/>
                  <w:shd w:val="clear" w:color="auto" w:fill="D9D9D9"/>
                  <w:vAlign w:val="center"/>
                </w:tcPr>
                <w:p w14:paraId="0619DE25" w14:textId="77777777" w:rsidR="00234007" w:rsidRPr="00DA47B2" w:rsidRDefault="00234007" w:rsidP="00D16226">
                  <w:pPr>
                    <w:spacing w:line="276" w:lineRule="auto"/>
                    <w:ind w:left="-107" w:right="-108"/>
                    <w:contextualSpacing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IV.</w:t>
                  </w:r>
                </w:p>
              </w:tc>
              <w:tc>
                <w:tcPr>
                  <w:tcW w:w="1166" w:type="dxa"/>
                  <w:shd w:val="clear" w:color="auto" w:fill="D9D9D9"/>
                  <w:vAlign w:val="center"/>
                </w:tcPr>
                <w:p w14:paraId="296BEF2F" w14:textId="77777777" w:rsidR="00234007" w:rsidRPr="00DA47B2" w:rsidRDefault="00234007" w:rsidP="00D16226">
                  <w:pPr>
                    <w:spacing w:line="276" w:lineRule="auto"/>
                    <w:ind w:left="-107" w:right="-108"/>
                    <w:contextualSpacing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V.</w:t>
                  </w:r>
                </w:p>
              </w:tc>
              <w:tc>
                <w:tcPr>
                  <w:tcW w:w="1669" w:type="dxa"/>
                  <w:shd w:val="clear" w:color="auto" w:fill="D9D9D9"/>
                  <w:vAlign w:val="center"/>
                </w:tcPr>
                <w:p w14:paraId="2CC3AB54" w14:textId="77777777" w:rsidR="00234007" w:rsidRPr="00DA47B2" w:rsidRDefault="00234007" w:rsidP="00D16226">
                  <w:pPr>
                    <w:spacing w:line="276" w:lineRule="auto"/>
                    <w:ind w:left="-108" w:right="-108"/>
                    <w:contextualSpacing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VI.</w:t>
                  </w:r>
                </w:p>
              </w:tc>
            </w:tr>
            <w:tr w:rsidR="00234007" w:rsidRPr="00DA47B2" w14:paraId="6660BBDA" w14:textId="77777777" w:rsidTr="00D7299E">
              <w:trPr>
                <w:trHeight w:val="840"/>
              </w:trPr>
              <w:tc>
                <w:tcPr>
                  <w:tcW w:w="2167" w:type="dxa"/>
                  <w:shd w:val="pct12" w:color="auto" w:fill="auto"/>
                  <w:vAlign w:val="center"/>
                </w:tcPr>
                <w:p w14:paraId="0178011C" w14:textId="77777777" w:rsidR="00234007" w:rsidRPr="00DA47B2" w:rsidRDefault="00234007" w:rsidP="002A474B">
                  <w:pPr>
                    <w:spacing w:line="276" w:lineRule="auto"/>
                    <w:ind w:right="-14"/>
                    <w:contextualSpacing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Młode Malarstwo 2022 </w:t>
                  </w:r>
                </w:p>
              </w:tc>
              <w:tc>
                <w:tcPr>
                  <w:tcW w:w="1239" w:type="dxa"/>
                  <w:vAlign w:val="center"/>
                </w:tcPr>
                <w:p w14:paraId="73CF44BE" w14:textId="77777777" w:rsidR="00234007" w:rsidRPr="00DA47B2" w:rsidRDefault="00234007" w:rsidP="00D16226">
                  <w:pPr>
                    <w:spacing w:line="276" w:lineRule="auto"/>
                    <w:ind w:left="-108" w:right="-144"/>
                    <w:contextualSpacing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1770" w:type="dxa"/>
                  <w:shd w:val="clear" w:color="auto" w:fill="auto"/>
                  <w:vAlign w:val="center"/>
                </w:tcPr>
                <w:p w14:paraId="718D285B" w14:textId="77777777" w:rsidR="00234007" w:rsidRPr="00DA47B2" w:rsidRDefault="00234007" w:rsidP="00D16226">
                  <w:pPr>
                    <w:spacing w:line="276" w:lineRule="auto"/>
                    <w:ind w:left="-108" w:right="-144"/>
                    <w:contextualSpacing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71" w:type="dxa"/>
                  <w:vAlign w:val="center"/>
                </w:tcPr>
                <w:p w14:paraId="4F520FB0" w14:textId="77777777" w:rsidR="00234007" w:rsidRPr="00DA47B2" w:rsidRDefault="00234007" w:rsidP="00D16226">
                  <w:pPr>
                    <w:spacing w:line="276" w:lineRule="auto"/>
                    <w:ind w:left="-107" w:right="-144"/>
                    <w:contextualSpacing/>
                    <w:jc w:val="center"/>
                    <w:rPr>
                      <w:rFonts w:ascii="Arial" w:hAnsi="Arial" w:cs="Arial"/>
                      <w:b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166" w:type="dxa"/>
                  <w:shd w:val="clear" w:color="auto" w:fill="auto"/>
                  <w:vAlign w:val="center"/>
                </w:tcPr>
                <w:p w14:paraId="1A30AAAE" w14:textId="77777777" w:rsidR="00234007" w:rsidRPr="00DA47B2" w:rsidRDefault="00234007" w:rsidP="00D16226">
                  <w:pPr>
                    <w:spacing w:line="276" w:lineRule="auto"/>
                    <w:ind w:left="-107" w:right="-144"/>
                    <w:contextualSpacing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69" w:type="dxa"/>
                  <w:shd w:val="clear" w:color="auto" w:fill="auto"/>
                  <w:vAlign w:val="center"/>
                </w:tcPr>
                <w:p w14:paraId="5810A396" w14:textId="77777777" w:rsidR="00234007" w:rsidRPr="00DA47B2" w:rsidRDefault="00234007" w:rsidP="00D16226">
                  <w:pPr>
                    <w:spacing w:line="276" w:lineRule="auto"/>
                    <w:ind w:left="-108" w:right="-144"/>
                    <w:contextualSpacing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234007" w:rsidRPr="00DA47B2" w14:paraId="4A110AEB" w14:textId="77777777" w:rsidTr="00D7299E">
              <w:trPr>
                <w:trHeight w:val="840"/>
              </w:trPr>
              <w:tc>
                <w:tcPr>
                  <w:tcW w:w="2167" w:type="dxa"/>
                  <w:shd w:val="pct12" w:color="auto" w:fill="auto"/>
                  <w:vAlign w:val="center"/>
                </w:tcPr>
                <w:p w14:paraId="2813935C" w14:textId="77777777" w:rsidR="00234007" w:rsidRPr="00DA47B2" w:rsidRDefault="00234007" w:rsidP="002A474B">
                  <w:pPr>
                    <w:spacing w:line="276" w:lineRule="auto"/>
                    <w:ind w:right="-14"/>
                    <w:contextualSpacing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Młode Malarstwo 2023</w:t>
                  </w:r>
                </w:p>
              </w:tc>
              <w:tc>
                <w:tcPr>
                  <w:tcW w:w="1239" w:type="dxa"/>
                  <w:vAlign w:val="center"/>
                </w:tcPr>
                <w:p w14:paraId="1208EFE4" w14:textId="77777777" w:rsidR="00234007" w:rsidRPr="00DA47B2" w:rsidRDefault="00234007" w:rsidP="00D16226">
                  <w:pPr>
                    <w:spacing w:line="276" w:lineRule="auto"/>
                    <w:ind w:left="-108" w:right="-144"/>
                    <w:contextualSpacing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1770" w:type="dxa"/>
                  <w:shd w:val="clear" w:color="auto" w:fill="auto"/>
                  <w:vAlign w:val="center"/>
                </w:tcPr>
                <w:p w14:paraId="7BE7AB88" w14:textId="77777777" w:rsidR="00234007" w:rsidRPr="00DA47B2" w:rsidRDefault="00234007" w:rsidP="00D16226">
                  <w:pPr>
                    <w:spacing w:line="276" w:lineRule="auto"/>
                    <w:ind w:left="-108" w:right="-144"/>
                    <w:contextualSpacing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71" w:type="dxa"/>
                  <w:vAlign w:val="center"/>
                </w:tcPr>
                <w:p w14:paraId="01AC78F8" w14:textId="77777777" w:rsidR="00234007" w:rsidRPr="00DA47B2" w:rsidRDefault="00234007" w:rsidP="00D16226">
                  <w:pPr>
                    <w:spacing w:line="276" w:lineRule="auto"/>
                    <w:ind w:left="-107" w:right="-144"/>
                    <w:contextualSpacing/>
                    <w:jc w:val="center"/>
                    <w:rPr>
                      <w:rFonts w:ascii="Arial" w:hAnsi="Arial" w:cs="Arial"/>
                      <w:b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166" w:type="dxa"/>
                  <w:shd w:val="clear" w:color="auto" w:fill="auto"/>
                  <w:vAlign w:val="center"/>
                </w:tcPr>
                <w:p w14:paraId="50A97F9C" w14:textId="77777777" w:rsidR="00234007" w:rsidRPr="00DA47B2" w:rsidRDefault="00234007" w:rsidP="00D16226">
                  <w:pPr>
                    <w:spacing w:line="276" w:lineRule="auto"/>
                    <w:ind w:left="-107" w:right="-144"/>
                    <w:contextualSpacing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69" w:type="dxa"/>
                  <w:shd w:val="clear" w:color="auto" w:fill="auto"/>
                  <w:vAlign w:val="center"/>
                </w:tcPr>
                <w:p w14:paraId="11916263" w14:textId="77777777" w:rsidR="00234007" w:rsidRPr="00DA47B2" w:rsidRDefault="00234007" w:rsidP="00D16226">
                  <w:pPr>
                    <w:spacing w:line="276" w:lineRule="auto"/>
                    <w:ind w:left="-108" w:right="-144"/>
                    <w:contextualSpacing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234007" w:rsidRPr="00DA47B2" w14:paraId="087EFE7C" w14:textId="77777777" w:rsidTr="00D7299E">
              <w:trPr>
                <w:trHeight w:val="840"/>
              </w:trPr>
              <w:tc>
                <w:tcPr>
                  <w:tcW w:w="8113" w:type="dxa"/>
                  <w:gridSpan w:val="5"/>
                  <w:shd w:val="pct12" w:color="auto" w:fill="auto"/>
                  <w:vAlign w:val="center"/>
                </w:tcPr>
                <w:p w14:paraId="0ADCC0C7" w14:textId="77777777" w:rsidR="00234007" w:rsidRPr="00DA47B2" w:rsidRDefault="00234007" w:rsidP="00D16226">
                  <w:pPr>
                    <w:spacing w:line="276" w:lineRule="auto"/>
                    <w:ind w:left="-108" w:right="-144"/>
                    <w:contextualSpacing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69" w:type="dxa"/>
                  <w:shd w:val="pct12" w:color="auto" w:fill="auto"/>
                  <w:vAlign w:val="center"/>
                </w:tcPr>
                <w:p w14:paraId="02113965" w14:textId="77777777" w:rsidR="00234007" w:rsidRPr="00DA47B2" w:rsidRDefault="00234007" w:rsidP="00D16226">
                  <w:pPr>
                    <w:spacing w:line="276" w:lineRule="auto"/>
                    <w:ind w:left="-108" w:right="-144"/>
                    <w:contextualSpacing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0AF5A05C" w14:textId="77777777" w:rsidR="00D16226" w:rsidRPr="00DA47B2" w:rsidRDefault="00D16226" w:rsidP="00D16226">
            <w:pPr>
              <w:ind w:left="317" w:hanging="31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159D93" w14:textId="77777777" w:rsidR="00D16226" w:rsidRPr="00DA47B2" w:rsidRDefault="00D16226" w:rsidP="00D16226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  <w:p w14:paraId="344AD410" w14:textId="77777777" w:rsidR="00D16226" w:rsidRPr="00DA47B2" w:rsidRDefault="00D16226" w:rsidP="000A3BDA">
            <w:pPr>
              <w:pStyle w:val="Default"/>
              <w:numPr>
                <w:ilvl w:val="0"/>
                <w:numId w:val="9"/>
              </w:numPr>
              <w:ind w:left="322" w:hanging="32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47B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OŚWIADCZENIA DOTYCZĄCE KRYTERIUM OCENY OFERT DOT. CZĘŚCI </w:t>
            </w:r>
            <w:r w:rsidR="00AE4D8A" w:rsidRPr="00DA47B2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DA47B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ZAMÓWIENIA: </w:t>
            </w:r>
          </w:p>
          <w:p w14:paraId="35B6447A" w14:textId="77777777" w:rsidR="00D16226" w:rsidRPr="00DA47B2" w:rsidRDefault="00D16226" w:rsidP="002A474B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C6DCDEB" w14:textId="77777777" w:rsidR="009367CA" w:rsidRPr="00DA47B2" w:rsidRDefault="009367CA" w:rsidP="000A3BDA">
            <w:pPr>
              <w:pStyle w:val="Akapitzlist"/>
              <w:numPr>
                <w:ilvl w:val="0"/>
                <w:numId w:val="14"/>
              </w:numPr>
              <w:tabs>
                <w:tab w:val="clear" w:pos="1440"/>
                <w:tab w:val="num" w:pos="573"/>
              </w:tabs>
              <w:suppressAutoHyphens w:val="0"/>
              <w:autoSpaceDE w:val="0"/>
              <w:autoSpaceDN w:val="0"/>
              <w:adjustRightInd w:val="0"/>
              <w:spacing w:before="120" w:after="120" w:line="288" w:lineRule="auto"/>
              <w:ind w:left="573" w:hanging="284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</w:pPr>
            <w:r w:rsidRPr="00DA47B2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  <w:t xml:space="preserve">Do kryterium „Termin dostawy” </w:t>
            </w:r>
            <w:r w:rsidRPr="00DA4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Pk</w:t>
            </w:r>
            <w:r w:rsidRPr="00DA4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  <w:vertAlign w:val="subscript"/>
              </w:rPr>
              <w:t>2</w:t>
            </w:r>
            <w:r w:rsidRPr="00DA47B2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  <w:t xml:space="preserve">: </w:t>
            </w:r>
          </w:p>
          <w:p w14:paraId="0B8182CC" w14:textId="3CCC32FB" w:rsidR="009367CA" w:rsidRPr="00DA47B2" w:rsidRDefault="009367CA" w:rsidP="000A3BDA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47B2">
              <w:rPr>
                <w:rFonts w:ascii="Arial" w:hAnsi="Arial" w:cs="Arial"/>
                <w:sz w:val="20"/>
                <w:szCs w:val="20"/>
              </w:rPr>
              <w:t xml:space="preserve">Oświadczam/y niniejszym, iż zrealizujemy Przedmiot zamówienia w terminie </w:t>
            </w:r>
            <w:r w:rsidR="00562E4C" w:rsidRPr="00DA47B2">
              <w:rPr>
                <w:rFonts w:ascii="Arial" w:hAnsi="Arial" w:cs="Arial"/>
                <w:b/>
                <w:bCs/>
                <w:sz w:val="20"/>
                <w:szCs w:val="20"/>
              </w:rPr>
              <w:t>21</w:t>
            </w:r>
            <w:r w:rsidRPr="00DA47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dni kalendarzowych </w:t>
            </w:r>
            <w:r w:rsidRPr="00DA47B2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355D96" w:rsidRPr="00355D96">
              <w:rPr>
                <w:rFonts w:ascii="Arial" w:hAnsi="Arial" w:cs="Arial"/>
                <w:sz w:val="20"/>
                <w:szCs w:val="20"/>
              </w:rPr>
              <w:t xml:space="preserve">dnia zatwierdzenia  </w:t>
            </w:r>
            <w:r w:rsidR="00783887">
              <w:rPr>
                <w:rFonts w:ascii="Arial" w:hAnsi="Arial" w:cs="Arial"/>
                <w:sz w:val="20"/>
                <w:szCs w:val="20"/>
              </w:rPr>
              <w:t>wydruku próby kolorów</w:t>
            </w:r>
            <w:r w:rsidR="00423483">
              <w:rPr>
                <w:rFonts w:ascii="Arial" w:hAnsi="Arial" w:cs="Arial"/>
                <w:sz w:val="20"/>
                <w:szCs w:val="20"/>
              </w:rPr>
              <w:t xml:space="preserve"> (proof)</w:t>
            </w:r>
            <w:r w:rsidRPr="00DA47B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2837819" w14:textId="746C1564" w:rsidR="009367CA" w:rsidRPr="00DA47B2" w:rsidRDefault="009367CA" w:rsidP="000A3BDA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47B2">
              <w:rPr>
                <w:rFonts w:ascii="Arial" w:hAnsi="Arial" w:cs="Arial"/>
                <w:sz w:val="20"/>
                <w:szCs w:val="20"/>
              </w:rPr>
              <w:t xml:space="preserve">Oświadczam/y niniejszym, iż zrealizujemy Przedmiot zamówienia w terminie </w:t>
            </w:r>
            <w:r w:rsidR="00562E4C" w:rsidRPr="00DA47B2"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  <w:r w:rsidRPr="00DA47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dni kalendarzowych </w:t>
            </w:r>
            <w:r w:rsidRPr="00DA47B2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355D96" w:rsidRPr="00355D96">
              <w:rPr>
                <w:rFonts w:ascii="Arial" w:hAnsi="Arial" w:cs="Arial"/>
                <w:sz w:val="20"/>
                <w:szCs w:val="20"/>
              </w:rPr>
              <w:t xml:space="preserve">dnia zatwierdzenia  </w:t>
            </w:r>
            <w:r w:rsidR="00783887">
              <w:rPr>
                <w:rFonts w:ascii="Arial" w:hAnsi="Arial" w:cs="Arial"/>
                <w:sz w:val="20"/>
                <w:szCs w:val="20"/>
              </w:rPr>
              <w:t>wydruku próby kolorów</w:t>
            </w:r>
            <w:r w:rsidR="00423483">
              <w:rPr>
                <w:rFonts w:ascii="Arial" w:hAnsi="Arial" w:cs="Arial"/>
                <w:sz w:val="20"/>
                <w:szCs w:val="20"/>
              </w:rPr>
              <w:t xml:space="preserve"> (proof)</w:t>
            </w:r>
            <w:r w:rsidRPr="00DA47B2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08A2FC1A" w14:textId="3B29602B" w:rsidR="009367CA" w:rsidRPr="00DA47B2" w:rsidRDefault="009367CA" w:rsidP="000A3BDA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47B2">
              <w:rPr>
                <w:rFonts w:ascii="Arial" w:hAnsi="Arial" w:cs="Arial"/>
                <w:sz w:val="20"/>
                <w:szCs w:val="20"/>
              </w:rPr>
              <w:t xml:space="preserve">Oświadczam/y niniejszym, iż zrealizujemy Przedmiot zamówienia w terminie </w:t>
            </w:r>
            <w:r w:rsidR="00562E4C" w:rsidRPr="00DA47B2"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  <w:r w:rsidRPr="00DA47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dni kalendarzowych </w:t>
            </w:r>
            <w:r w:rsidRPr="00DA47B2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355D96" w:rsidRPr="00355D96">
              <w:rPr>
                <w:rFonts w:ascii="Arial" w:hAnsi="Arial" w:cs="Arial"/>
                <w:sz w:val="20"/>
                <w:szCs w:val="20"/>
              </w:rPr>
              <w:t xml:space="preserve">dnia zatwierdzenia  </w:t>
            </w:r>
            <w:r w:rsidR="00783887">
              <w:rPr>
                <w:rFonts w:ascii="Arial" w:hAnsi="Arial" w:cs="Arial"/>
                <w:sz w:val="20"/>
                <w:szCs w:val="20"/>
              </w:rPr>
              <w:t>wydruku próby kolorów</w:t>
            </w:r>
            <w:r w:rsidR="00423483">
              <w:rPr>
                <w:rFonts w:ascii="Arial" w:hAnsi="Arial" w:cs="Arial"/>
                <w:sz w:val="20"/>
                <w:szCs w:val="20"/>
              </w:rPr>
              <w:t xml:space="preserve"> (proof)</w:t>
            </w:r>
            <w:r w:rsidRPr="00DA47B2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6FAE1A95" w14:textId="77777777" w:rsidR="009367CA" w:rsidRPr="00DA47B2" w:rsidRDefault="009367CA" w:rsidP="009367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53EAC40" w14:textId="14277EDA" w:rsidR="004259D1" w:rsidRPr="00DA47B2" w:rsidRDefault="009367CA" w:rsidP="001574BB">
            <w:pPr>
              <w:pStyle w:val="Akapitzlist"/>
              <w:suppressAutoHyphens w:val="0"/>
              <w:autoSpaceDE w:val="0"/>
              <w:autoSpaceDN w:val="0"/>
              <w:adjustRightInd w:val="0"/>
              <w:spacing w:before="120" w:after="120" w:line="288" w:lineRule="auto"/>
              <w:ind w:left="606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A47B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UWAGA: Wykonawca zaznacza (np. poprzez skreślenie kratki, lub wpisanie w kratkę „krzyżyka”), który termin realizacji Przedmiotu zamówienia oferuje. Przy czym, gdy żadna opcja/kratka nie zostanie zakreślona/skreślona lub zostaną zakreślone/skreślone dwie lub więcej opcje/kratki, Zamawiający przyjmuje, iż Wykonawca oferuje maksymalny/wymagany termin realizacji Przedmiotu zamówienia, tj. </w:t>
            </w:r>
            <w:r w:rsidR="00DA47B2">
              <w:rPr>
                <w:rFonts w:ascii="Arial" w:hAnsi="Arial" w:cs="Arial"/>
                <w:b/>
                <w:i/>
                <w:sz w:val="20"/>
                <w:szCs w:val="20"/>
              </w:rPr>
              <w:t>21</w:t>
            </w:r>
            <w:r w:rsidRPr="00DA47B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dni kalendarzowych</w:t>
            </w:r>
            <w:r w:rsidR="00423483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od </w:t>
            </w:r>
            <w:r w:rsidR="00355D96" w:rsidRPr="00355D9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dnia zatwierdzenia  </w:t>
            </w:r>
            <w:r w:rsidR="00423483">
              <w:rPr>
                <w:rFonts w:ascii="Arial" w:hAnsi="Arial" w:cs="Arial"/>
                <w:b/>
                <w:i/>
                <w:sz w:val="20"/>
                <w:szCs w:val="20"/>
              </w:rPr>
              <w:t>wydruku próby kolorów (proof)</w:t>
            </w:r>
            <w:r w:rsidRPr="00DA47B2"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</w:p>
          <w:p w14:paraId="5062CD9E" w14:textId="77777777" w:rsidR="00562E4C" w:rsidRPr="00DA47B2" w:rsidRDefault="00562E4C" w:rsidP="000E3C75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30076E6D" w14:textId="77777777" w:rsidR="00562E4C" w:rsidRDefault="00562E4C" w:rsidP="000E3C75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F3A8E8" w14:textId="77777777" w:rsidR="00C320F6" w:rsidRDefault="00C320F6" w:rsidP="000E3C75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9771357" w14:textId="282426DD" w:rsidR="00C320F6" w:rsidRPr="00DA47B2" w:rsidRDefault="00C320F6" w:rsidP="000E3C75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34007" w:rsidRPr="00DA47B2" w14:paraId="1A454A1E" w14:textId="77777777" w:rsidTr="004D65A3">
        <w:trPr>
          <w:trHeight w:val="555"/>
        </w:trPr>
        <w:tc>
          <w:tcPr>
            <w:tcW w:w="10207" w:type="dxa"/>
          </w:tcPr>
          <w:p w14:paraId="21505188" w14:textId="77777777" w:rsidR="00234007" w:rsidRPr="00DA47B2" w:rsidRDefault="00234007" w:rsidP="00234007">
            <w:pPr>
              <w:numPr>
                <w:ilvl w:val="0"/>
                <w:numId w:val="10"/>
              </w:numPr>
              <w:ind w:left="322" w:hanging="284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DA47B2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ŁĄCZNA CENA OFERTOWA NA: </w:t>
            </w:r>
          </w:p>
          <w:p w14:paraId="2154961D" w14:textId="77777777" w:rsidR="00234007" w:rsidRPr="00DA47B2" w:rsidRDefault="00234007" w:rsidP="00234007">
            <w:pPr>
              <w:spacing w:after="4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</w:p>
          <w:p w14:paraId="450FA9DB" w14:textId="77777777" w:rsidR="00234007" w:rsidRPr="00DA47B2" w:rsidRDefault="00234007" w:rsidP="00234007">
            <w:pPr>
              <w:spacing w:after="4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DA47B2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*niepotrzebne skreślić</w:t>
            </w:r>
          </w:p>
          <w:p w14:paraId="04F40FCD" w14:textId="17AD2128" w:rsidR="00234007" w:rsidRPr="00DA47B2" w:rsidRDefault="00234007" w:rsidP="00234007">
            <w:pPr>
              <w:ind w:left="459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NR 3</w:t>
            </w:r>
            <w:r w:rsidRPr="00DA47B2">
              <w:rPr>
                <w:rFonts w:ascii="Arial" w:hAnsi="Arial" w:cs="Arial"/>
                <w:b/>
              </w:rPr>
              <w:t>*</w:t>
            </w:r>
          </w:p>
          <w:p w14:paraId="220EEBC3" w14:textId="77777777" w:rsidR="00234007" w:rsidRPr="00DA47B2" w:rsidRDefault="00234007" w:rsidP="00234007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776BD6" w14:textId="77777777" w:rsidR="00234007" w:rsidRPr="00DA47B2" w:rsidRDefault="00234007" w:rsidP="00234007">
            <w:pPr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A47B2">
              <w:rPr>
                <w:rFonts w:ascii="Arial" w:hAnsi="Arial" w:cs="Arial"/>
                <w:sz w:val="20"/>
                <w:szCs w:val="20"/>
                <w:lang w:eastAsia="en-US"/>
              </w:rPr>
              <w:t>Niniejszym oferuję/oferujemy realizację przedmiotu zamówienia za ŁĄCZNĄ CENĘ OFERTOWĄ*</w:t>
            </w:r>
            <w:r w:rsidRPr="00DA47B2">
              <w:rPr>
                <w:rFonts w:ascii="Arial" w:hAnsi="Arial" w:cs="Arial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DA47B2">
              <w:rPr>
                <w:rFonts w:ascii="Arial" w:hAnsi="Arial" w:cs="Arial"/>
                <w:sz w:val="20"/>
                <w:szCs w:val="20"/>
                <w:lang w:eastAsia="en-US"/>
              </w:rPr>
              <w:t>:</w:t>
            </w:r>
          </w:p>
          <w:p w14:paraId="4D70BBF8" w14:textId="77777777" w:rsidR="00234007" w:rsidRPr="00DA47B2" w:rsidRDefault="00234007" w:rsidP="00234007">
            <w:pPr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78E80104" w14:textId="77777777" w:rsidR="00234007" w:rsidRPr="00DA47B2" w:rsidRDefault="00234007" w:rsidP="00234007">
            <w:pPr>
              <w:spacing w:after="40"/>
              <w:ind w:left="459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tbl>
            <w:tblPr>
              <w:tblW w:w="99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99"/>
              <w:gridCol w:w="5957"/>
            </w:tblGrid>
            <w:tr w:rsidR="00234007" w:rsidRPr="00DA47B2" w14:paraId="0FE98CFA" w14:textId="77777777" w:rsidTr="004D5B5D">
              <w:trPr>
                <w:trHeight w:val="1008"/>
              </w:trPr>
              <w:tc>
                <w:tcPr>
                  <w:tcW w:w="3999" w:type="dxa"/>
                  <w:shd w:val="clear" w:color="auto" w:fill="D9D9D9"/>
                  <w:vAlign w:val="center"/>
                </w:tcPr>
                <w:p w14:paraId="777BF42E" w14:textId="77777777" w:rsidR="00234007" w:rsidRPr="00DA47B2" w:rsidRDefault="00234007" w:rsidP="00234007">
                  <w:pPr>
                    <w:spacing w:line="276" w:lineRule="auto"/>
                    <w:ind w:right="-144"/>
                    <w:contextualSpacing/>
                    <w:rPr>
                      <w:rFonts w:ascii="Arial" w:hAnsi="Arial" w:cs="Arial"/>
                      <w:b/>
                    </w:rPr>
                  </w:pPr>
                  <w:r w:rsidRPr="00DA47B2">
                    <w:rPr>
                      <w:rFonts w:ascii="Arial" w:hAnsi="Arial" w:cs="Arial"/>
                      <w:b/>
                      <w:sz w:val="22"/>
                      <w:szCs w:val="22"/>
                    </w:rPr>
                    <w:t>ŁĄCZNA CENA OFEROWANA PLN</w:t>
                  </w:r>
                </w:p>
              </w:tc>
              <w:tc>
                <w:tcPr>
                  <w:tcW w:w="5957" w:type="dxa"/>
                  <w:shd w:val="clear" w:color="auto" w:fill="D9D9D9"/>
                  <w:vAlign w:val="center"/>
                </w:tcPr>
                <w:p w14:paraId="6953811E" w14:textId="77777777" w:rsidR="00234007" w:rsidRPr="00DA47B2" w:rsidRDefault="00234007" w:rsidP="00234007">
                  <w:pPr>
                    <w:spacing w:line="276" w:lineRule="auto"/>
                    <w:ind w:left="-107" w:right="-108"/>
                    <w:contextualSpacing/>
                    <w:rPr>
                      <w:rFonts w:ascii="Arial" w:hAnsi="Arial" w:cs="Arial"/>
                      <w:b/>
                    </w:rPr>
                  </w:pPr>
                </w:p>
                <w:p w14:paraId="438D5834" w14:textId="77777777" w:rsidR="00234007" w:rsidRPr="00DA47B2" w:rsidRDefault="00234007" w:rsidP="00234007">
                  <w:pPr>
                    <w:spacing w:line="276" w:lineRule="auto"/>
                    <w:ind w:left="-107" w:right="-108"/>
                    <w:contextualSpacing/>
                    <w:rPr>
                      <w:rFonts w:ascii="Arial" w:hAnsi="Arial" w:cs="Arial"/>
                      <w:b/>
                    </w:rPr>
                  </w:pPr>
                  <w:r w:rsidRPr="00DA47B2">
                    <w:rPr>
                      <w:rFonts w:ascii="Arial" w:hAnsi="Arial" w:cs="Arial"/>
                      <w:b/>
                      <w:sz w:val="22"/>
                      <w:szCs w:val="22"/>
                    </w:rPr>
                    <w:t>Cena ogółem brutto: …………..………………….. złotych</w:t>
                  </w:r>
                </w:p>
                <w:p w14:paraId="207DA9D8" w14:textId="77777777" w:rsidR="00234007" w:rsidRPr="00DA47B2" w:rsidRDefault="00234007" w:rsidP="00234007">
                  <w:pPr>
                    <w:spacing w:line="276" w:lineRule="auto"/>
                    <w:ind w:left="-107" w:right="-108"/>
                    <w:contextualSpacing/>
                    <w:rPr>
                      <w:rFonts w:ascii="Arial" w:hAnsi="Arial" w:cs="Arial"/>
                      <w:b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(należy wpisać łączną kwotę wskazaną w kolumnie VI Tabeli poniżej)</w:t>
                  </w:r>
                </w:p>
              </w:tc>
            </w:tr>
          </w:tbl>
          <w:p w14:paraId="0DD20D91" w14:textId="77777777" w:rsidR="00234007" w:rsidRPr="00DA47B2" w:rsidRDefault="00234007" w:rsidP="00234007">
            <w:pPr>
              <w:ind w:left="317" w:hanging="31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47B2">
              <w:rPr>
                <w:rFonts w:ascii="Arial" w:hAnsi="Arial" w:cs="Arial"/>
                <w:sz w:val="20"/>
                <w:szCs w:val="20"/>
              </w:rPr>
              <w:t>*</w:t>
            </w:r>
            <w:r w:rsidRPr="00DA47B2">
              <w:rPr>
                <w:rFonts w:ascii="Arial" w:hAnsi="Arial" w:cs="Arial"/>
                <w:sz w:val="20"/>
                <w:szCs w:val="20"/>
              </w:rPr>
              <w:tab/>
            </w:r>
            <w:r w:rsidRPr="00DA47B2">
              <w:rPr>
                <w:rFonts w:ascii="Arial" w:hAnsi="Arial" w:cs="Arial"/>
                <w:b/>
                <w:sz w:val="18"/>
                <w:szCs w:val="18"/>
              </w:rPr>
              <w:t>ŁĄCZNA CENA OFERTOWA</w:t>
            </w:r>
            <w:r w:rsidRPr="00DA47B2">
              <w:rPr>
                <w:rFonts w:ascii="Arial" w:hAnsi="Arial" w:cs="Arial"/>
                <w:sz w:val="18"/>
                <w:szCs w:val="18"/>
              </w:rPr>
              <w:t xml:space="preserve"> stanowi całkowite ryczałtowe wynagrodzenie Wykonawcy, uwzględniające wszystkie koszty związane z realizacją przedmiotu zamówienia zgodnie z niniejszą SWZ</w:t>
            </w:r>
          </w:p>
          <w:p w14:paraId="4E5F36BC" w14:textId="77777777" w:rsidR="00234007" w:rsidRPr="00DA47B2" w:rsidRDefault="00234007" w:rsidP="00234007">
            <w:pPr>
              <w:spacing w:after="40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5C3B9F1" w14:textId="77777777" w:rsidR="00234007" w:rsidRPr="00DA47B2" w:rsidRDefault="00234007" w:rsidP="00234007">
            <w:pPr>
              <w:spacing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tbl>
            <w:tblPr>
              <w:tblW w:w="99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01"/>
              <w:gridCol w:w="1258"/>
              <w:gridCol w:w="1797"/>
              <w:gridCol w:w="1798"/>
              <w:gridCol w:w="1079"/>
              <w:gridCol w:w="1797"/>
            </w:tblGrid>
            <w:tr w:rsidR="00234007" w:rsidRPr="00DA47B2" w14:paraId="174AFFDD" w14:textId="77777777" w:rsidTr="00234007">
              <w:trPr>
                <w:trHeight w:val="705"/>
              </w:trPr>
              <w:tc>
                <w:tcPr>
                  <w:tcW w:w="2201" w:type="dxa"/>
                  <w:shd w:val="clear" w:color="auto" w:fill="D9D9D9"/>
                  <w:vAlign w:val="center"/>
                </w:tcPr>
                <w:p w14:paraId="30C11EC1" w14:textId="77777777" w:rsidR="00234007" w:rsidRPr="00DA47B2" w:rsidRDefault="00234007" w:rsidP="00234007">
                  <w:pPr>
                    <w:ind w:left="-107" w:right="-144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Przedmiot zamówienia</w:t>
                  </w:r>
                </w:p>
              </w:tc>
              <w:tc>
                <w:tcPr>
                  <w:tcW w:w="1258" w:type="dxa"/>
                  <w:shd w:val="clear" w:color="auto" w:fill="D9D9D9"/>
                  <w:vAlign w:val="center"/>
                </w:tcPr>
                <w:p w14:paraId="7BC5A189" w14:textId="77777777" w:rsidR="00234007" w:rsidRPr="00DA47B2" w:rsidRDefault="00234007" w:rsidP="00234007">
                  <w:pPr>
                    <w:ind w:left="-107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Ilość </w:t>
                  </w:r>
                </w:p>
                <w:p w14:paraId="67D2F349" w14:textId="77777777" w:rsidR="00234007" w:rsidRPr="00DA47B2" w:rsidRDefault="00234007" w:rsidP="00234007">
                  <w:pPr>
                    <w:ind w:left="-107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[szt]</w:t>
                  </w:r>
                </w:p>
              </w:tc>
              <w:tc>
                <w:tcPr>
                  <w:tcW w:w="1797" w:type="dxa"/>
                  <w:shd w:val="clear" w:color="auto" w:fill="D9D9D9"/>
                  <w:vAlign w:val="center"/>
                </w:tcPr>
                <w:p w14:paraId="22CC34BA" w14:textId="77777777" w:rsidR="00234007" w:rsidRPr="00DA47B2" w:rsidRDefault="00234007" w:rsidP="00234007">
                  <w:pPr>
                    <w:ind w:left="-107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Cena jednostkowa netto [zł]</w:t>
                  </w:r>
                </w:p>
              </w:tc>
              <w:tc>
                <w:tcPr>
                  <w:tcW w:w="1798" w:type="dxa"/>
                  <w:shd w:val="clear" w:color="auto" w:fill="D9D9D9"/>
                  <w:vAlign w:val="center"/>
                </w:tcPr>
                <w:p w14:paraId="0F0F8B0E" w14:textId="77777777" w:rsidR="00234007" w:rsidRPr="00DA47B2" w:rsidRDefault="00234007" w:rsidP="00234007">
                  <w:pPr>
                    <w:ind w:left="-107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Wartość netto (PLN) (kol. II. x kol. III.)</w:t>
                  </w:r>
                </w:p>
              </w:tc>
              <w:tc>
                <w:tcPr>
                  <w:tcW w:w="1079" w:type="dxa"/>
                  <w:shd w:val="clear" w:color="auto" w:fill="D9D9D9"/>
                  <w:vAlign w:val="center"/>
                </w:tcPr>
                <w:p w14:paraId="62565680" w14:textId="77777777" w:rsidR="00234007" w:rsidRPr="00DA47B2" w:rsidRDefault="00234007" w:rsidP="00234007">
                  <w:pPr>
                    <w:ind w:left="-107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Stawka </w:t>
                  </w:r>
                </w:p>
                <w:p w14:paraId="2541521B" w14:textId="77777777" w:rsidR="00234007" w:rsidRPr="00DA47B2" w:rsidRDefault="00234007" w:rsidP="00234007">
                  <w:pPr>
                    <w:ind w:left="-107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VAT</w:t>
                  </w:r>
                </w:p>
                <w:p w14:paraId="55F794F9" w14:textId="77777777" w:rsidR="00234007" w:rsidRPr="00DA47B2" w:rsidRDefault="00234007" w:rsidP="00234007">
                  <w:pPr>
                    <w:ind w:left="-107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(%)</w:t>
                  </w:r>
                </w:p>
              </w:tc>
              <w:tc>
                <w:tcPr>
                  <w:tcW w:w="1797" w:type="dxa"/>
                  <w:shd w:val="clear" w:color="auto" w:fill="D9D9D9"/>
                  <w:vAlign w:val="center"/>
                </w:tcPr>
                <w:p w14:paraId="161AF305" w14:textId="77777777" w:rsidR="00234007" w:rsidRPr="00DA47B2" w:rsidRDefault="00234007" w:rsidP="00234007">
                  <w:pPr>
                    <w:ind w:left="-107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Wartość brutto </w:t>
                  </w:r>
                </w:p>
                <w:p w14:paraId="22E9C323" w14:textId="77777777" w:rsidR="00234007" w:rsidRPr="00DA47B2" w:rsidRDefault="00234007" w:rsidP="00234007">
                  <w:pPr>
                    <w:ind w:left="-107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(kol. IV. x kol. V)     + kol V.</w:t>
                  </w:r>
                </w:p>
              </w:tc>
            </w:tr>
            <w:tr w:rsidR="00234007" w:rsidRPr="00DA47B2" w14:paraId="20989853" w14:textId="77777777" w:rsidTr="00234007">
              <w:trPr>
                <w:trHeight w:val="240"/>
              </w:trPr>
              <w:tc>
                <w:tcPr>
                  <w:tcW w:w="2201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33466F11" w14:textId="77777777" w:rsidR="00234007" w:rsidRPr="00DA47B2" w:rsidRDefault="00234007" w:rsidP="00234007">
                  <w:pPr>
                    <w:ind w:left="-107" w:right="-144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I.</w:t>
                  </w:r>
                </w:p>
              </w:tc>
              <w:tc>
                <w:tcPr>
                  <w:tcW w:w="1258" w:type="dxa"/>
                  <w:shd w:val="clear" w:color="auto" w:fill="D9D9D9"/>
                  <w:vAlign w:val="center"/>
                </w:tcPr>
                <w:p w14:paraId="301FB857" w14:textId="77777777" w:rsidR="00234007" w:rsidRPr="00DA47B2" w:rsidRDefault="00234007" w:rsidP="00234007">
                  <w:pPr>
                    <w:ind w:left="-108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II.</w:t>
                  </w:r>
                </w:p>
              </w:tc>
              <w:tc>
                <w:tcPr>
                  <w:tcW w:w="1797" w:type="dxa"/>
                  <w:shd w:val="clear" w:color="auto" w:fill="D9D9D9"/>
                  <w:vAlign w:val="center"/>
                </w:tcPr>
                <w:p w14:paraId="4BEFC14A" w14:textId="77777777" w:rsidR="00234007" w:rsidRPr="00DA47B2" w:rsidRDefault="00234007" w:rsidP="00234007">
                  <w:pPr>
                    <w:ind w:left="-108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III.</w:t>
                  </w:r>
                </w:p>
              </w:tc>
              <w:tc>
                <w:tcPr>
                  <w:tcW w:w="1798" w:type="dxa"/>
                  <w:shd w:val="clear" w:color="auto" w:fill="D9D9D9"/>
                  <w:vAlign w:val="center"/>
                </w:tcPr>
                <w:p w14:paraId="47D70C00" w14:textId="77777777" w:rsidR="00234007" w:rsidRPr="00DA47B2" w:rsidRDefault="00234007" w:rsidP="00234007">
                  <w:pPr>
                    <w:ind w:left="-107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IV.</w:t>
                  </w:r>
                </w:p>
              </w:tc>
              <w:tc>
                <w:tcPr>
                  <w:tcW w:w="1079" w:type="dxa"/>
                  <w:shd w:val="clear" w:color="auto" w:fill="D9D9D9"/>
                  <w:vAlign w:val="center"/>
                </w:tcPr>
                <w:p w14:paraId="1FF426DB" w14:textId="77777777" w:rsidR="00234007" w:rsidRPr="00DA47B2" w:rsidRDefault="00234007" w:rsidP="00234007">
                  <w:pPr>
                    <w:ind w:left="-107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V.</w:t>
                  </w:r>
                </w:p>
              </w:tc>
              <w:tc>
                <w:tcPr>
                  <w:tcW w:w="1797" w:type="dxa"/>
                  <w:shd w:val="clear" w:color="auto" w:fill="D9D9D9"/>
                  <w:vAlign w:val="center"/>
                </w:tcPr>
                <w:p w14:paraId="748364A4" w14:textId="77777777" w:rsidR="00234007" w:rsidRPr="00DA47B2" w:rsidRDefault="00234007" w:rsidP="00234007">
                  <w:pPr>
                    <w:ind w:left="-108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VI.</w:t>
                  </w:r>
                </w:p>
              </w:tc>
            </w:tr>
            <w:tr w:rsidR="00234007" w:rsidRPr="00DA47B2" w14:paraId="6A392BB1" w14:textId="77777777" w:rsidTr="00234007">
              <w:trPr>
                <w:trHeight w:val="434"/>
              </w:trPr>
              <w:tc>
                <w:tcPr>
                  <w:tcW w:w="2201" w:type="dxa"/>
                  <w:shd w:val="pct12" w:color="auto" w:fill="auto"/>
                  <w:vAlign w:val="center"/>
                </w:tcPr>
                <w:p w14:paraId="19186260" w14:textId="53ADB95E" w:rsidR="00234007" w:rsidRPr="00DA47B2" w:rsidRDefault="00843FD4" w:rsidP="00234007">
                  <w:pPr>
                    <w:ind w:right="-14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O malarstwie, kontemplacji i prostocie</w:t>
                  </w:r>
                </w:p>
              </w:tc>
              <w:tc>
                <w:tcPr>
                  <w:tcW w:w="1258" w:type="dxa"/>
                  <w:vAlign w:val="center"/>
                </w:tcPr>
                <w:p w14:paraId="5782B585" w14:textId="77777777" w:rsidR="00234007" w:rsidRPr="00DA47B2" w:rsidRDefault="00234007" w:rsidP="00234007">
                  <w:pPr>
                    <w:ind w:left="-108" w:right="-144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1797" w:type="dxa"/>
                  <w:shd w:val="clear" w:color="auto" w:fill="auto"/>
                  <w:vAlign w:val="center"/>
                </w:tcPr>
                <w:p w14:paraId="4C7A9571" w14:textId="77777777" w:rsidR="00234007" w:rsidRPr="00DA47B2" w:rsidRDefault="00234007" w:rsidP="00234007">
                  <w:pPr>
                    <w:ind w:left="-108" w:right="-144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798" w:type="dxa"/>
                  <w:vAlign w:val="center"/>
                </w:tcPr>
                <w:p w14:paraId="15C3FFFF" w14:textId="77777777" w:rsidR="00234007" w:rsidRPr="00DA47B2" w:rsidRDefault="00234007" w:rsidP="00234007">
                  <w:pPr>
                    <w:ind w:left="-107" w:right="-144"/>
                    <w:jc w:val="center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079" w:type="dxa"/>
                  <w:shd w:val="clear" w:color="auto" w:fill="auto"/>
                  <w:vAlign w:val="center"/>
                </w:tcPr>
                <w:p w14:paraId="1B409B5A" w14:textId="77777777" w:rsidR="00234007" w:rsidRPr="00DA47B2" w:rsidRDefault="00234007" w:rsidP="00234007">
                  <w:pPr>
                    <w:ind w:left="-107" w:right="-144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797" w:type="dxa"/>
                  <w:shd w:val="clear" w:color="auto" w:fill="auto"/>
                  <w:vAlign w:val="center"/>
                </w:tcPr>
                <w:p w14:paraId="18948AA3" w14:textId="77777777" w:rsidR="00234007" w:rsidRPr="00DA47B2" w:rsidRDefault="00234007" w:rsidP="00234007">
                  <w:pPr>
                    <w:ind w:left="-108" w:right="-144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2E4E067C" w14:textId="77777777" w:rsidR="00234007" w:rsidRPr="00DA47B2" w:rsidRDefault="00234007" w:rsidP="00234007">
            <w:pPr>
              <w:ind w:left="317" w:hanging="31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AEA0B2D" w14:textId="77777777" w:rsidR="00234007" w:rsidRPr="00DA47B2" w:rsidRDefault="00234007" w:rsidP="0023400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FBBA03F" w14:textId="77777777" w:rsidR="00234007" w:rsidRPr="00DA47B2" w:rsidRDefault="00234007" w:rsidP="00234007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  <w:p w14:paraId="4BFF5299" w14:textId="77777777" w:rsidR="00234007" w:rsidRPr="00DA47B2" w:rsidRDefault="00234007" w:rsidP="00234007">
            <w:pPr>
              <w:pStyle w:val="Default"/>
              <w:numPr>
                <w:ilvl w:val="0"/>
                <w:numId w:val="10"/>
              </w:numPr>
              <w:ind w:left="322" w:hanging="32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47B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OŚWIADCZENIA DOTYCZĄCE KRYTERIUM OCENY OFERT DOT. CZĘŚCI 3 ZAMÓWIENIA: </w:t>
            </w:r>
          </w:p>
          <w:p w14:paraId="1D109CE3" w14:textId="77777777" w:rsidR="00234007" w:rsidRPr="00DA47B2" w:rsidRDefault="00234007" w:rsidP="0023400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15F7A1F" w14:textId="77777777" w:rsidR="00234007" w:rsidRPr="00DA47B2" w:rsidRDefault="00234007" w:rsidP="00234007">
            <w:pPr>
              <w:pStyle w:val="Akapitzlist"/>
              <w:numPr>
                <w:ilvl w:val="1"/>
                <w:numId w:val="10"/>
              </w:numPr>
              <w:suppressAutoHyphens w:val="0"/>
              <w:autoSpaceDE w:val="0"/>
              <w:autoSpaceDN w:val="0"/>
              <w:adjustRightInd w:val="0"/>
              <w:spacing w:before="120" w:after="120" w:line="288" w:lineRule="auto"/>
              <w:ind w:left="606" w:hanging="284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</w:pPr>
            <w:r w:rsidRPr="00DA47B2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  <w:t xml:space="preserve">Do kryterium „Termin dostawy” </w:t>
            </w:r>
            <w:r w:rsidRPr="00DA4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Pk</w:t>
            </w:r>
            <w:r w:rsidRPr="00DA4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  <w:vertAlign w:val="subscript"/>
              </w:rPr>
              <w:t>2</w:t>
            </w:r>
            <w:r w:rsidRPr="00DA47B2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  <w:t xml:space="preserve">: </w:t>
            </w:r>
          </w:p>
          <w:p w14:paraId="66DCBFF1" w14:textId="1364391D" w:rsidR="00234007" w:rsidRPr="00DA47B2" w:rsidRDefault="00234007" w:rsidP="00234007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47B2">
              <w:rPr>
                <w:rFonts w:ascii="Arial" w:hAnsi="Arial" w:cs="Arial"/>
                <w:sz w:val="20"/>
                <w:szCs w:val="20"/>
              </w:rPr>
              <w:t xml:space="preserve">Oświadczam/y niniejszym, iż zrealizujemy Przedmiot zamówienia w terminie </w:t>
            </w:r>
            <w:r w:rsidR="00C320F6">
              <w:rPr>
                <w:rFonts w:ascii="Arial" w:hAnsi="Arial" w:cs="Arial"/>
                <w:b/>
                <w:bCs/>
                <w:sz w:val="20"/>
                <w:szCs w:val="20"/>
              </w:rPr>
              <w:t>21</w:t>
            </w:r>
            <w:r w:rsidRPr="00DA47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dni kalendarzowych </w:t>
            </w:r>
            <w:r w:rsidRPr="00DA47B2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355D96" w:rsidRPr="00355D96">
              <w:rPr>
                <w:rFonts w:ascii="Arial" w:hAnsi="Arial" w:cs="Arial"/>
                <w:sz w:val="20"/>
                <w:szCs w:val="20"/>
              </w:rPr>
              <w:t xml:space="preserve">dnia zatwierdzenia  </w:t>
            </w:r>
            <w:r w:rsidR="00743AFD">
              <w:rPr>
                <w:rFonts w:ascii="Arial" w:hAnsi="Arial" w:cs="Arial"/>
                <w:sz w:val="20"/>
                <w:szCs w:val="20"/>
              </w:rPr>
              <w:t>wydruku próby kolorów</w:t>
            </w:r>
            <w:r w:rsidR="00423483">
              <w:rPr>
                <w:rFonts w:ascii="Arial" w:hAnsi="Arial" w:cs="Arial"/>
                <w:sz w:val="20"/>
                <w:szCs w:val="20"/>
              </w:rPr>
              <w:t xml:space="preserve"> (proof)</w:t>
            </w:r>
            <w:r w:rsidRPr="00DA47B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DBC61BC" w14:textId="3CD79BA9" w:rsidR="00234007" w:rsidRPr="00DA47B2" w:rsidRDefault="00234007" w:rsidP="00234007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47B2">
              <w:rPr>
                <w:rFonts w:ascii="Arial" w:hAnsi="Arial" w:cs="Arial"/>
                <w:sz w:val="20"/>
                <w:szCs w:val="20"/>
              </w:rPr>
              <w:t xml:space="preserve">Oświadczam/y niniejszym, iż zrealizujemy Przedmiot zamówienia w terminie </w:t>
            </w:r>
            <w:r w:rsidR="00C320F6"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  <w:r w:rsidRPr="00DA47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dni kalendarzowych </w:t>
            </w:r>
            <w:r w:rsidRPr="00DA47B2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355D96" w:rsidRPr="00355D96">
              <w:rPr>
                <w:rFonts w:ascii="Arial" w:hAnsi="Arial" w:cs="Arial"/>
                <w:sz w:val="20"/>
                <w:szCs w:val="20"/>
              </w:rPr>
              <w:t xml:space="preserve">dnia zatwierdzenia  </w:t>
            </w:r>
            <w:r w:rsidR="00743AFD">
              <w:rPr>
                <w:rFonts w:ascii="Arial" w:hAnsi="Arial" w:cs="Arial"/>
                <w:sz w:val="20"/>
                <w:szCs w:val="20"/>
              </w:rPr>
              <w:t>wydruku próby kolorów</w:t>
            </w:r>
            <w:r w:rsidR="00423483">
              <w:rPr>
                <w:rFonts w:ascii="Arial" w:hAnsi="Arial" w:cs="Arial"/>
                <w:sz w:val="20"/>
                <w:szCs w:val="20"/>
              </w:rPr>
              <w:t xml:space="preserve"> (proof)</w:t>
            </w:r>
            <w:r w:rsidRPr="00DA47B2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7EFE3353" w14:textId="365410CA" w:rsidR="00234007" w:rsidRPr="00DA47B2" w:rsidRDefault="00234007" w:rsidP="00234007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47B2">
              <w:rPr>
                <w:rFonts w:ascii="Arial" w:hAnsi="Arial" w:cs="Arial"/>
                <w:sz w:val="20"/>
                <w:szCs w:val="20"/>
              </w:rPr>
              <w:t xml:space="preserve">Oświadczam/y niniejszym, iż zrealizujemy Przedmiot zamówienia w terminie </w:t>
            </w:r>
            <w:r w:rsidR="00C320F6"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  <w:r w:rsidRPr="00DA47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dni kalendarzowych </w:t>
            </w:r>
            <w:r w:rsidRPr="00DA47B2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355D96" w:rsidRPr="00355D96">
              <w:rPr>
                <w:rFonts w:ascii="Arial" w:hAnsi="Arial" w:cs="Arial"/>
                <w:sz w:val="20"/>
                <w:szCs w:val="20"/>
              </w:rPr>
              <w:t xml:space="preserve">dnia zatwierdzenia  </w:t>
            </w:r>
            <w:r w:rsidR="00743AFD">
              <w:rPr>
                <w:rFonts w:ascii="Arial" w:hAnsi="Arial" w:cs="Arial"/>
                <w:sz w:val="20"/>
                <w:szCs w:val="20"/>
              </w:rPr>
              <w:t>wydruku próby kolorów</w:t>
            </w:r>
            <w:r w:rsidR="00423483">
              <w:rPr>
                <w:rFonts w:ascii="Arial" w:hAnsi="Arial" w:cs="Arial"/>
                <w:sz w:val="20"/>
                <w:szCs w:val="20"/>
              </w:rPr>
              <w:t xml:space="preserve"> (proof)</w:t>
            </w:r>
            <w:r w:rsidRPr="00DA47B2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7903E2AC" w14:textId="77777777" w:rsidR="00234007" w:rsidRPr="00DA47B2" w:rsidRDefault="00234007" w:rsidP="002340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EEF3B0E" w14:textId="1084E83B" w:rsidR="00234007" w:rsidRPr="00DA47B2" w:rsidRDefault="00234007" w:rsidP="00234007">
            <w:pPr>
              <w:ind w:left="459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DA47B2">
              <w:rPr>
                <w:rFonts w:ascii="Arial" w:hAnsi="Arial" w:cs="Arial"/>
                <w:b/>
                <w:i/>
                <w:sz w:val="20"/>
                <w:szCs w:val="20"/>
              </w:rPr>
              <w:t>UWAGA: Wykonawca zaznacza (np. poprzez skreślenie kratki, lub wpisanie w kratkę „krzyżyka”), który termin realizacji Przedmiotu zamówienia oferuje. Przy czym, gdy żadna opcja/kratka nie zostanie zakreślona/skreślona lub zostaną zakreślone/skreślone dwie lub więcej opcje/kratki, Zamawiający przyjmuje, iż Wykonawca oferuje maksymalny/wymagany termin realizacji Przedmiotu zamówienia, tj. 2</w:t>
            </w:r>
            <w:r w:rsidR="00660652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  <w:r w:rsidRPr="00DA47B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dni kalendarzowych</w:t>
            </w:r>
            <w:r w:rsidR="00423483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od </w:t>
            </w:r>
            <w:r w:rsidR="00355D96" w:rsidRPr="00355D9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dnia zatwierdzenia  </w:t>
            </w:r>
            <w:r w:rsidR="00423483">
              <w:rPr>
                <w:rFonts w:ascii="Arial" w:hAnsi="Arial" w:cs="Arial"/>
                <w:b/>
                <w:i/>
                <w:sz w:val="20"/>
                <w:szCs w:val="20"/>
              </w:rPr>
              <w:t>wydruku próby kolorów (proof)</w:t>
            </w:r>
            <w:r w:rsidRPr="00DA47B2"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</w:p>
          <w:p w14:paraId="5407D4EA" w14:textId="77777777" w:rsidR="00234007" w:rsidRDefault="00234007" w:rsidP="00234007">
            <w:pPr>
              <w:pStyle w:val="Akapitzlist"/>
              <w:suppressAutoHyphens w:val="0"/>
              <w:autoSpaceDE w:val="0"/>
              <w:autoSpaceDN w:val="0"/>
              <w:adjustRightInd w:val="0"/>
              <w:spacing w:before="120" w:after="120" w:line="288" w:lineRule="auto"/>
              <w:ind w:left="606"/>
              <w:jc w:val="both"/>
              <w:rPr>
                <w:rFonts w:ascii="Arial" w:hAnsi="Arial" w:cs="Arial"/>
                <w:b/>
              </w:rPr>
            </w:pPr>
          </w:p>
          <w:p w14:paraId="069EA523" w14:textId="27E07D7E" w:rsidR="00C320F6" w:rsidRDefault="00C320F6" w:rsidP="00234007">
            <w:pPr>
              <w:pStyle w:val="Akapitzlist"/>
              <w:suppressAutoHyphens w:val="0"/>
              <w:autoSpaceDE w:val="0"/>
              <w:autoSpaceDN w:val="0"/>
              <w:adjustRightInd w:val="0"/>
              <w:spacing w:before="120" w:after="120" w:line="288" w:lineRule="auto"/>
              <w:ind w:left="606"/>
              <w:jc w:val="both"/>
              <w:rPr>
                <w:rFonts w:ascii="Arial" w:hAnsi="Arial" w:cs="Arial"/>
                <w:b/>
              </w:rPr>
            </w:pPr>
          </w:p>
          <w:p w14:paraId="6A3B06DD" w14:textId="7583400C" w:rsidR="00423483" w:rsidRDefault="00423483" w:rsidP="00234007">
            <w:pPr>
              <w:pStyle w:val="Akapitzlist"/>
              <w:suppressAutoHyphens w:val="0"/>
              <w:autoSpaceDE w:val="0"/>
              <w:autoSpaceDN w:val="0"/>
              <w:adjustRightInd w:val="0"/>
              <w:spacing w:before="120" w:after="120" w:line="288" w:lineRule="auto"/>
              <w:ind w:left="606"/>
              <w:jc w:val="both"/>
              <w:rPr>
                <w:rFonts w:ascii="Arial" w:hAnsi="Arial" w:cs="Arial"/>
                <w:b/>
              </w:rPr>
            </w:pPr>
          </w:p>
          <w:p w14:paraId="473CFE8D" w14:textId="09FE3A2C" w:rsidR="00423483" w:rsidRDefault="00423483" w:rsidP="00234007">
            <w:pPr>
              <w:pStyle w:val="Akapitzlist"/>
              <w:suppressAutoHyphens w:val="0"/>
              <w:autoSpaceDE w:val="0"/>
              <w:autoSpaceDN w:val="0"/>
              <w:adjustRightInd w:val="0"/>
              <w:spacing w:before="120" w:after="120" w:line="288" w:lineRule="auto"/>
              <w:ind w:left="606"/>
              <w:jc w:val="both"/>
              <w:rPr>
                <w:rFonts w:ascii="Arial" w:hAnsi="Arial" w:cs="Arial"/>
                <w:b/>
              </w:rPr>
            </w:pPr>
          </w:p>
          <w:p w14:paraId="790A6061" w14:textId="1E20647F" w:rsidR="00423483" w:rsidRDefault="00423483" w:rsidP="00234007">
            <w:pPr>
              <w:pStyle w:val="Akapitzlist"/>
              <w:suppressAutoHyphens w:val="0"/>
              <w:autoSpaceDE w:val="0"/>
              <w:autoSpaceDN w:val="0"/>
              <w:adjustRightInd w:val="0"/>
              <w:spacing w:before="120" w:after="120" w:line="288" w:lineRule="auto"/>
              <w:ind w:left="606"/>
              <w:jc w:val="both"/>
              <w:rPr>
                <w:rFonts w:ascii="Arial" w:hAnsi="Arial" w:cs="Arial"/>
                <w:b/>
              </w:rPr>
            </w:pPr>
          </w:p>
          <w:p w14:paraId="5BBC2E55" w14:textId="5D4A56AF" w:rsidR="00423483" w:rsidRDefault="00423483" w:rsidP="00234007">
            <w:pPr>
              <w:pStyle w:val="Akapitzlist"/>
              <w:suppressAutoHyphens w:val="0"/>
              <w:autoSpaceDE w:val="0"/>
              <w:autoSpaceDN w:val="0"/>
              <w:adjustRightInd w:val="0"/>
              <w:spacing w:before="120" w:after="120" w:line="288" w:lineRule="auto"/>
              <w:ind w:left="606"/>
              <w:jc w:val="both"/>
              <w:rPr>
                <w:rFonts w:ascii="Arial" w:hAnsi="Arial" w:cs="Arial"/>
                <w:b/>
              </w:rPr>
            </w:pPr>
          </w:p>
          <w:p w14:paraId="07EC4F52" w14:textId="77777777" w:rsidR="00423483" w:rsidRDefault="00423483" w:rsidP="00234007">
            <w:pPr>
              <w:pStyle w:val="Akapitzlist"/>
              <w:suppressAutoHyphens w:val="0"/>
              <w:autoSpaceDE w:val="0"/>
              <w:autoSpaceDN w:val="0"/>
              <w:adjustRightInd w:val="0"/>
              <w:spacing w:before="120" w:after="120" w:line="288" w:lineRule="auto"/>
              <w:ind w:left="606"/>
              <w:jc w:val="both"/>
              <w:rPr>
                <w:rFonts w:ascii="Arial" w:hAnsi="Arial" w:cs="Arial"/>
                <w:b/>
              </w:rPr>
            </w:pPr>
          </w:p>
          <w:p w14:paraId="4BEFE602" w14:textId="77777777" w:rsidR="00C320F6" w:rsidRPr="00DA47B2" w:rsidRDefault="00C320F6" w:rsidP="00F97FEE">
            <w:pPr>
              <w:numPr>
                <w:ilvl w:val="0"/>
                <w:numId w:val="43"/>
              </w:numPr>
              <w:ind w:left="322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DA47B2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ŁĄCZNA CENA OFERTOWA NA: </w:t>
            </w:r>
          </w:p>
          <w:p w14:paraId="4D57A880" w14:textId="77777777" w:rsidR="00C320F6" w:rsidRPr="00DA47B2" w:rsidRDefault="00C320F6" w:rsidP="00C320F6">
            <w:pPr>
              <w:spacing w:after="4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</w:p>
          <w:p w14:paraId="36E8252C" w14:textId="77777777" w:rsidR="00C320F6" w:rsidRPr="00DA47B2" w:rsidRDefault="00C320F6" w:rsidP="00C320F6">
            <w:pPr>
              <w:spacing w:after="4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DA47B2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*niepotrzebne skreślić</w:t>
            </w:r>
          </w:p>
          <w:p w14:paraId="02E6C754" w14:textId="47D65298" w:rsidR="00C320F6" w:rsidRPr="00DA47B2" w:rsidRDefault="00C320F6" w:rsidP="00C320F6">
            <w:pPr>
              <w:ind w:left="459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NR 4</w:t>
            </w:r>
            <w:r w:rsidRPr="00DA47B2">
              <w:rPr>
                <w:rFonts w:ascii="Arial" w:hAnsi="Arial" w:cs="Arial"/>
                <w:b/>
              </w:rPr>
              <w:t>*</w:t>
            </w:r>
          </w:p>
          <w:p w14:paraId="6A7999C9" w14:textId="77777777" w:rsidR="00C320F6" w:rsidRPr="00DA47B2" w:rsidRDefault="00C320F6" w:rsidP="00C320F6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60D9DAB" w14:textId="77777777" w:rsidR="00C320F6" w:rsidRPr="00DA47B2" w:rsidRDefault="00C320F6" w:rsidP="00C320F6">
            <w:pPr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A47B2">
              <w:rPr>
                <w:rFonts w:ascii="Arial" w:hAnsi="Arial" w:cs="Arial"/>
                <w:sz w:val="20"/>
                <w:szCs w:val="20"/>
                <w:lang w:eastAsia="en-US"/>
              </w:rPr>
              <w:t>Niniejszym oferuję/oferujemy realizację przedmiotu zamówienia za ŁĄCZNĄ CENĘ OFERTOWĄ*</w:t>
            </w:r>
            <w:r w:rsidRPr="00DA47B2">
              <w:rPr>
                <w:rFonts w:ascii="Arial" w:hAnsi="Arial" w:cs="Arial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DA47B2">
              <w:rPr>
                <w:rFonts w:ascii="Arial" w:hAnsi="Arial" w:cs="Arial"/>
                <w:sz w:val="20"/>
                <w:szCs w:val="20"/>
                <w:lang w:eastAsia="en-US"/>
              </w:rPr>
              <w:t>:</w:t>
            </w:r>
          </w:p>
          <w:p w14:paraId="63669E4F" w14:textId="77777777" w:rsidR="00C320F6" w:rsidRPr="00DA47B2" w:rsidRDefault="00C320F6" w:rsidP="00C320F6">
            <w:pPr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72D419D5" w14:textId="77777777" w:rsidR="00C320F6" w:rsidRPr="00DA47B2" w:rsidRDefault="00C320F6" w:rsidP="00C320F6">
            <w:pPr>
              <w:spacing w:after="40"/>
              <w:ind w:left="459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tbl>
            <w:tblPr>
              <w:tblW w:w="99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99"/>
              <w:gridCol w:w="5957"/>
            </w:tblGrid>
            <w:tr w:rsidR="00C320F6" w:rsidRPr="00DA47B2" w14:paraId="403A4B0D" w14:textId="77777777" w:rsidTr="004D5B5D">
              <w:trPr>
                <w:trHeight w:val="1008"/>
              </w:trPr>
              <w:tc>
                <w:tcPr>
                  <w:tcW w:w="3999" w:type="dxa"/>
                  <w:shd w:val="clear" w:color="auto" w:fill="D9D9D9"/>
                  <w:vAlign w:val="center"/>
                </w:tcPr>
                <w:p w14:paraId="4DEFF81D" w14:textId="77777777" w:rsidR="00C320F6" w:rsidRPr="00DA47B2" w:rsidRDefault="00C320F6" w:rsidP="00C320F6">
                  <w:pPr>
                    <w:spacing w:line="276" w:lineRule="auto"/>
                    <w:ind w:right="-144"/>
                    <w:contextualSpacing/>
                    <w:rPr>
                      <w:rFonts w:ascii="Arial" w:hAnsi="Arial" w:cs="Arial"/>
                      <w:b/>
                    </w:rPr>
                  </w:pPr>
                  <w:r w:rsidRPr="00DA47B2">
                    <w:rPr>
                      <w:rFonts w:ascii="Arial" w:hAnsi="Arial" w:cs="Arial"/>
                      <w:b/>
                      <w:sz w:val="22"/>
                      <w:szCs w:val="22"/>
                    </w:rPr>
                    <w:t>ŁĄCZNA CENA OFEROWANA PLN</w:t>
                  </w:r>
                </w:p>
              </w:tc>
              <w:tc>
                <w:tcPr>
                  <w:tcW w:w="5957" w:type="dxa"/>
                  <w:shd w:val="clear" w:color="auto" w:fill="D9D9D9"/>
                  <w:vAlign w:val="center"/>
                </w:tcPr>
                <w:p w14:paraId="0A0E5491" w14:textId="77777777" w:rsidR="00C320F6" w:rsidRPr="00DA47B2" w:rsidRDefault="00C320F6" w:rsidP="00C320F6">
                  <w:pPr>
                    <w:spacing w:line="276" w:lineRule="auto"/>
                    <w:ind w:left="-107" w:right="-108"/>
                    <w:contextualSpacing/>
                    <w:rPr>
                      <w:rFonts w:ascii="Arial" w:hAnsi="Arial" w:cs="Arial"/>
                      <w:b/>
                    </w:rPr>
                  </w:pPr>
                </w:p>
                <w:p w14:paraId="62CF04F5" w14:textId="77777777" w:rsidR="00C320F6" w:rsidRPr="00DA47B2" w:rsidRDefault="00C320F6" w:rsidP="00C320F6">
                  <w:pPr>
                    <w:spacing w:line="276" w:lineRule="auto"/>
                    <w:ind w:left="-107" w:right="-108"/>
                    <w:contextualSpacing/>
                    <w:rPr>
                      <w:rFonts w:ascii="Arial" w:hAnsi="Arial" w:cs="Arial"/>
                      <w:b/>
                    </w:rPr>
                  </w:pPr>
                  <w:r w:rsidRPr="00DA47B2">
                    <w:rPr>
                      <w:rFonts w:ascii="Arial" w:hAnsi="Arial" w:cs="Arial"/>
                      <w:b/>
                      <w:sz w:val="22"/>
                      <w:szCs w:val="22"/>
                    </w:rPr>
                    <w:t>Cena ogółem brutto: …………..………………….. złotych</w:t>
                  </w:r>
                </w:p>
                <w:p w14:paraId="3AFE1361" w14:textId="77777777" w:rsidR="00C320F6" w:rsidRPr="00DA47B2" w:rsidRDefault="00C320F6" w:rsidP="00C320F6">
                  <w:pPr>
                    <w:spacing w:line="276" w:lineRule="auto"/>
                    <w:ind w:left="-107" w:right="-108"/>
                    <w:contextualSpacing/>
                    <w:rPr>
                      <w:rFonts w:ascii="Arial" w:hAnsi="Arial" w:cs="Arial"/>
                      <w:b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(należy wpisać łączną kwotę wskazaną w kolumnie VI Tabeli poniżej)</w:t>
                  </w:r>
                </w:p>
              </w:tc>
            </w:tr>
          </w:tbl>
          <w:p w14:paraId="175E1142" w14:textId="77777777" w:rsidR="00C320F6" w:rsidRPr="00DA47B2" w:rsidRDefault="00C320F6" w:rsidP="00C320F6">
            <w:pPr>
              <w:ind w:left="317" w:hanging="31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47B2">
              <w:rPr>
                <w:rFonts w:ascii="Arial" w:hAnsi="Arial" w:cs="Arial"/>
                <w:sz w:val="20"/>
                <w:szCs w:val="20"/>
              </w:rPr>
              <w:t>*</w:t>
            </w:r>
            <w:r w:rsidRPr="00DA47B2">
              <w:rPr>
                <w:rFonts w:ascii="Arial" w:hAnsi="Arial" w:cs="Arial"/>
                <w:sz w:val="20"/>
                <w:szCs w:val="20"/>
              </w:rPr>
              <w:tab/>
            </w:r>
            <w:r w:rsidRPr="00DA47B2">
              <w:rPr>
                <w:rFonts w:ascii="Arial" w:hAnsi="Arial" w:cs="Arial"/>
                <w:b/>
                <w:sz w:val="18"/>
                <w:szCs w:val="18"/>
              </w:rPr>
              <w:t>ŁĄCZNA CENA OFERTOWA</w:t>
            </w:r>
            <w:r w:rsidRPr="00DA47B2">
              <w:rPr>
                <w:rFonts w:ascii="Arial" w:hAnsi="Arial" w:cs="Arial"/>
                <w:sz w:val="18"/>
                <w:szCs w:val="18"/>
              </w:rPr>
              <w:t xml:space="preserve"> stanowi całkowite ryczałtowe wynagrodzenie Wykonawcy, uwzględniające wszystkie koszty związane z realizacją przedmiotu zamówienia zgodnie z niniejszą SWZ</w:t>
            </w:r>
          </w:p>
          <w:p w14:paraId="0EC8DB29" w14:textId="77777777" w:rsidR="00C320F6" w:rsidRPr="00DA47B2" w:rsidRDefault="00C320F6" w:rsidP="00C320F6">
            <w:pPr>
              <w:spacing w:after="40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A8C60A0" w14:textId="77777777" w:rsidR="00C320F6" w:rsidRPr="00DA47B2" w:rsidRDefault="00C320F6" w:rsidP="00C320F6">
            <w:pPr>
              <w:spacing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tbl>
            <w:tblPr>
              <w:tblW w:w="99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01"/>
              <w:gridCol w:w="1258"/>
              <w:gridCol w:w="1797"/>
              <w:gridCol w:w="1798"/>
              <w:gridCol w:w="1079"/>
              <w:gridCol w:w="1797"/>
            </w:tblGrid>
            <w:tr w:rsidR="00C320F6" w:rsidRPr="00DA47B2" w14:paraId="7A398AAE" w14:textId="77777777" w:rsidTr="004D5B5D">
              <w:trPr>
                <w:trHeight w:val="705"/>
              </w:trPr>
              <w:tc>
                <w:tcPr>
                  <w:tcW w:w="2201" w:type="dxa"/>
                  <w:shd w:val="clear" w:color="auto" w:fill="D9D9D9"/>
                  <w:vAlign w:val="center"/>
                </w:tcPr>
                <w:p w14:paraId="0663C4D4" w14:textId="77777777" w:rsidR="00C320F6" w:rsidRPr="00DA47B2" w:rsidRDefault="00C320F6" w:rsidP="00C320F6">
                  <w:pPr>
                    <w:ind w:left="-107" w:right="-144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Przedmiot zamówienia</w:t>
                  </w:r>
                </w:p>
              </w:tc>
              <w:tc>
                <w:tcPr>
                  <w:tcW w:w="1258" w:type="dxa"/>
                  <w:shd w:val="clear" w:color="auto" w:fill="D9D9D9"/>
                  <w:vAlign w:val="center"/>
                </w:tcPr>
                <w:p w14:paraId="3C829F4E" w14:textId="77777777" w:rsidR="00C320F6" w:rsidRPr="00DA47B2" w:rsidRDefault="00C320F6" w:rsidP="00C320F6">
                  <w:pPr>
                    <w:ind w:left="-107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Ilość </w:t>
                  </w:r>
                </w:p>
                <w:p w14:paraId="7A264634" w14:textId="77777777" w:rsidR="00C320F6" w:rsidRPr="00DA47B2" w:rsidRDefault="00C320F6" w:rsidP="00C320F6">
                  <w:pPr>
                    <w:ind w:left="-107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[szt]</w:t>
                  </w:r>
                </w:p>
              </w:tc>
              <w:tc>
                <w:tcPr>
                  <w:tcW w:w="1797" w:type="dxa"/>
                  <w:shd w:val="clear" w:color="auto" w:fill="D9D9D9"/>
                  <w:vAlign w:val="center"/>
                </w:tcPr>
                <w:p w14:paraId="2960350C" w14:textId="77777777" w:rsidR="00C320F6" w:rsidRPr="00DA47B2" w:rsidRDefault="00C320F6" w:rsidP="00C320F6">
                  <w:pPr>
                    <w:ind w:left="-107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Cena jednostkowa netto [zł]</w:t>
                  </w:r>
                </w:p>
              </w:tc>
              <w:tc>
                <w:tcPr>
                  <w:tcW w:w="1798" w:type="dxa"/>
                  <w:shd w:val="clear" w:color="auto" w:fill="D9D9D9"/>
                  <w:vAlign w:val="center"/>
                </w:tcPr>
                <w:p w14:paraId="6ADFE672" w14:textId="77777777" w:rsidR="00C320F6" w:rsidRPr="00DA47B2" w:rsidRDefault="00C320F6" w:rsidP="00C320F6">
                  <w:pPr>
                    <w:ind w:left="-107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Wartość netto (PLN) (kol. II. x kol. III.)</w:t>
                  </w:r>
                </w:p>
              </w:tc>
              <w:tc>
                <w:tcPr>
                  <w:tcW w:w="1079" w:type="dxa"/>
                  <w:shd w:val="clear" w:color="auto" w:fill="D9D9D9"/>
                  <w:vAlign w:val="center"/>
                </w:tcPr>
                <w:p w14:paraId="2A98A27E" w14:textId="77777777" w:rsidR="00C320F6" w:rsidRPr="00DA47B2" w:rsidRDefault="00C320F6" w:rsidP="00C320F6">
                  <w:pPr>
                    <w:ind w:left="-107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Stawka </w:t>
                  </w:r>
                </w:p>
                <w:p w14:paraId="3C9E9803" w14:textId="77777777" w:rsidR="00C320F6" w:rsidRPr="00DA47B2" w:rsidRDefault="00C320F6" w:rsidP="00C320F6">
                  <w:pPr>
                    <w:ind w:left="-107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VAT</w:t>
                  </w:r>
                </w:p>
                <w:p w14:paraId="2B3A7592" w14:textId="77777777" w:rsidR="00C320F6" w:rsidRPr="00DA47B2" w:rsidRDefault="00C320F6" w:rsidP="00C320F6">
                  <w:pPr>
                    <w:ind w:left="-107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(%)</w:t>
                  </w:r>
                </w:p>
              </w:tc>
              <w:tc>
                <w:tcPr>
                  <w:tcW w:w="1797" w:type="dxa"/>
                  <w:shd w:val="clear" w:color="auto" w:fill="D9D9D9"/>
                  <w:vAlign w:val="center"/>
                </w:tcPr>
                <w:p w14:paraId="7CBD2AA4" w14:textId="77777777" w:rsidR="00C320F6" w:rsidRPr="00DA47B2" w:rsidRDefault="00C320F6" w:rsidP="00C320F6">
                  <w:pPr>
                    <w:ind w:left="-107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Wartość brutto </w:t>
                  </w:r>
                </w:p>
                <w:p w14:paraId="0019D629" w14:textId="77777777" w:rsidR="00C320F6" w:rsidRPr="00DA47B2" w:rsidRDefault="00C320F6" w:rsidP="00C320F6">
                  <w:pPr>
                    <w:ind w:left="-107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(kol. IV. x kol. V)     + kol V.</w:t>
                  </w:r>
                </w:p>
              </w:tc>
            </w:tr>
            <w:tr w:rsidR="00C320F6" w:rsidRPr="00DA47B2" w14:paraId="58838AFB" w14:textId="77777777" w:rsidTr="004D5B5D">
              <w:trPr>
                <w:trHeight w:val="240"/>
              </w:trPr>
              <w:tc>
                <w:tcPr>
                  <w:tcW w:w="2201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0C8A205D" w14:textId="77777777" w:rsidR="00C320F6" w:rsidRPr="00DA47B2" w:rsidRDefault="00C320F6" w:rsidP="00C320F6">
                  <w:pPr>
                    <w:ind w:left="-107" w:right="-144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I.</w:t>
                  </w:r>
                </w:p>
              </w:tc>
              <w:tc>
                <w:tcPr>
                  <w:tcW w:w="1258" w:type="dxa"/>
                  <w:shd w:val="clear" w:color="auto" w:fill="D9D9D9"/>
                  <w:vAlign w:val="center"/>
                </w:tcPr>
                <w:p w14:paraId="2A08474F" w14:textId="77777777" w:rsidR="00C320F6" w:rsidRPr="00DA47B2" w:rsidRDefault="00C320F6" w:rsidP="00C320F6">
                  <w:pPr>
                    <w:ind w:left="-108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II.</w:t>
                  </w:r>
                </w:p>
              </w:tc>
              <w:tc>
                <w:tcPr>
                  <w:tcW w:w="1797" w:type="dxa"/>
                  <w:shd w:val="clear" w:color="auto" w:fill="D9D9D9"/>
                  <w:vAlign w:val="center"/>
                </w:tcPr>
                <w:p w14:paraId="1AA46C08" w14:textId="77777777" w:rsidR="00C320F6" w:rsidRPr="00DA47B2" w:rsidRDefault="00C320F6" w:rsidP="00C320F6">
                  <w:pPr>
                    <w:ind w:left="-108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III.</w:t>
                  </w:r>
                </w:p>
              </w:tc>
              <w:tc>
                <w:tcPr>
                  <w:tcW w:w="1798" w:type="dxa"/>
                  <w:shd w:val="clear" w:color="auto" w:fill="D9D9D9"/>
                  <w:vAlign w:val="center"/>
                </w:tcPr>
                <w:p w14:paraId="30D12994" w14:textId="77777777" w:rsidR="00C320F6" w:rsidRPr="00DA47B2" w:rsidRDefault="00C320F6" w:rsidP="00C320F6">
                  <w:pPr>
                    <w:ind w:left="-107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IV.</w:t>
                  </w:r>
                </w:p>
              </w:tc>
              <w:tc>
                <w:tcPr>
                  <w:tcW w:w="1079" w:type="dxa"/>
                  <w:shd w:val="clear" w:color="auto" w:fill="D9D9D9"/>
                  <w:vAlign w:val="center"/>
                </w:tcPr>
                <w:p w14:paraId="6334CEDB" w14:textId="77777777" w:rsidR="00C320F6" w:rsidRPr="00DA47B2" w:rsidRDefault="00C320F6" w:rsidP="00C320F6">
                  <w:pPr>
                    <w:ind w:left="-107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V.</w:t>
                  </w:r>
                </w:p>
              </w:tc>
              <w:tc>
                <w:tcPr>
                  <w:tcW w:w="1797" w:type="dxa"/>
                  <w:shd w:val="clear" w:color="auto" w:fill="D9D9D9"/>
                  <w:vAlign w:val="center"/>
                </w:tcPr>
                <w:p w14:paraId="7BF09B52" w14:textId="77777777" w:rsidR="00C320F6" w:rsidRPr="00DA47B2" w:rsidRDefault="00C320F6" w:rsidP="00C320F6">
                  <w:pPr>
                    <w:ind w:left="-108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VI.</w:t>
                  </w:r>
                </w:p>
              </w:tc>
            </w:tr>
            <w:tr w:rsidR="00C320F6" w:rsidRPr="00DA47B2" w14:paraId="1181AB7F" w14:textId="77777777" w:rsidTr="004D5B5D">
              <w:trPr>
                <w:trHeight w:val="434"/>
              </w:trPr>
              <w:tc>
                <w:tcPr>
                  <w:tcW w:w="2201" w:type="dxa"/>
                  <w:shd w:val="pct12" w:color="auto" w:fill="auto"/>
                  <w:vAlign w:val="center"/>
                </w:tcPr>
                <w:p w14:paraId="49779221" w14:textId="77777777" w:rsidR="00C320F6" w:rsidRPr="00DA47B2" w:rsidRDefault="00C320F6" w:rsidP="00C320F6">
                  <w:pPr>
                    <w:ind w:right="-14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20"/>
                      <w:szCs w:val="20"/>
                    </w:rPr>
                    <w:t>Akademia w Mieście nr 15</w:t>
                  </w:r>
                </w:p>
              </w:tc>
              <w:tc>
                <w:tcPr>
                  <w:tcW w:w="1258" w:type="dxa"/>
                  <w:vAlign w:val="center"/>
                </w:tcPr>
                <w:p w14:paraId="0B2DD8C1" w14:textId="77777777" w:rsidR="00C320F6" w:rsidRPr="00DA47B2" w:rsidRDefault="00C320F6" w:rsidP="00C320F6">
                  <w:pPr>
                    <w:ind w:left="-108" w:right="-144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1797" w:type="dxa"/>
                  <w:shd w:val="clear" w:color="auto" w:fill="auto"/>
                  <w:vAlign w:val="center"/>
                </w:tcPr>
                <w:p w14:paraId="78E112A4" w14:textId="77777777" w:rsidR="00C320F6" w:rsidRPr="00DA47B2" w:rsidRDefault="00C320F6" w:rsidP="00C320F6">
                  <w:pPr>
                    <w:ind w:left="-108" w:right="-144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798" w:type="dxa"/>
                  <w:vAlign w:val="center"/>
                </w:tcPr>
                <w:p w14:paraId="6D95160F" w14:textId="77777777" w:rsidR="00C320F6" w:rsidRPr="00DA47B2" w:rsidRDefault="00C320F6" w:rsidP="00C320F6">
                  <w:pPr>
                    <w:ind w:left="-107" w:right="-144"/>
                    <w:jc w:val="center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079" w:type="dxa"/>
                  <w:shd w:val="clear" w:color="auto" w:fill="auto"/>
                  <w:vAlign w:val="center"/>
                </w:tcPr>
                <w:p w14:paraId="0B7C40A7" w14:textId="77777777" w:rsidR="00C320F6" w:rsidRPr="00DA47B2" w:rsidRDefault="00C320F6" w:rsidP="00C320F6">
                  <w:pPr>
                    <w:ind w:left="-107" w:right="-144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797" w:type="dxa"/>
                  <w:shd w:val="clear" w:color="auto" w:fill="auto"/>
                  <w:vAlign w:val="center"/>
                </w:tcPr>
                <w:p w14:paraId="38C8FC3E" w14:textId="77777777" w:rsidR="00C320F6" w:rsidRPr="00DA47B2" w:rsidRDefault="00C320F6" w:rsidP="00C320F6">
                  <w:pPr>
                    <w:ind w:left="-108" w:right="-144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369CD9DD" w14:textId="77777777" w:rsidR="00C320F6" w:rsidRPr="00DA47B2" w:rsidRDefault="00C320F6" w:rsidP="00C320F6">
            <w:pPr>
              <w:ind w:left="317" w:hanging="31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C7406A3" w14:textId="77777777" w:rsidR="00C320F6" w:rsidRPr="00DA47B2" w:rsidRDefault="00C320F6" w:rsidP="00C320F6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A2F8A2E" w14:textId="77777777" w:rsidR="00C320F6" w:rsidRPr="00DA47B2" w:rsidRDefault="00C320F6" w:rsidP="00C320F6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  <w:p w14:paraId="3CD5074A" w14:textId="3A4DC694" w:rsidR="00C320F6" w:rsidRPr="00DA47B2" w:rsidRDefault="00C320F6" w:rsidP="00F97FEE">
            <w:pPr>
              <w:pStyle w:val="Default"/>
              <w:numPr>
                <w:ilvl w:val="0"/>
                <w:numId w:val="43"/>
              </w:numPr>
              <w:ind w:left="322" w:hanging="32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47B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OŚWIADCZENIA DOTYCZĄCE KRYTERIUM OCENY OFERT DOT. CZĘŚCI </w:t>
            </w:r>
            <w:r w:rsidR="009E1539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 w:rsidRPr="00DA47B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ZAMÓWIENIA: </w:t>
            </w:r>
          </w:p>
          <w:p w14:paraId="53857008" w14:textId="77777777" w:rsidR="00C320F6" w:rsidRPr="00DA47B2" w:rsidRDefault="00C320F6" w:rsidP="00C320F6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127CE0E" w14:textId="77777777" w:rsidR="00C320F6" w:rsidRPr="00DA47B2" w:rsidRDefault="00C320F6" w:rsidP="00F97FEE">
            <w:pPr>
              <w:pStyle w:val="Akapitzlist"/>
              <w:numPr>
                <w:ilvl w:val="1"/>
                <w:numId w:val="43"/>
              </w:numPr>
              <w:suppressAutoHyphens w:val="0"/>
              <w:autoSpaceDE w:val="0"/>
              <w:autoSpaceDN w:val="0"/>
              <w:adjustRightInd w:val="0"/>
              <w:spacing w:before="120" w:after="120" w:line="288" w:lineRule="auto"/>
              <w:ind w:left="606" w:hanging="284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</w:pPr>
            <w:r w:rsidRPr="00DA47B2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  <w:t xml:space="preserve">Do kryterium „Termin dostawy” </w:t>
            </w:r>
            <w:r w:rsidRPr="00DA4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Pk</w:t>
            </w:r>
            <w:r w:rsidRPr="00DA4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  <w:vertAlign w:val="subscript"/>
              </w:rPr>
              <w:t>2</w:t>
            </w:r>
            <w:r w:rsidRPr="00DA47B2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  <w:t xml:space="preserve">: </w:t>
            </w:r>
          </w:p>
          <w:p w14:paraId="2F18BF30" w14:textId="00B5A946" w:rsidR="00C320F6" w:rsidRPr="00DA47B2" w:rsidRDefault="00C320F6" w:rsidP="00C320F6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47B2">
              <w:rPr>
                <w:rFonts w:ascii="Arial" w:hAnsi="Arial" w:cs="Arial"/>
                <w:sz w:val="20"/>
                <w:szCs w:val="20"/>
              </w:rPr>
              <w:t xml:space="preserve">Oświadczam/y niniejszym, iż zrealizujemy Przedmiot zamówienia w terminie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</w:t>
            </w:r>
            <w:r w:rsidRPr="00DA47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dni kalendarzowych </w:t>
            </w:r>
            <w:r w:rsidRPr="00DA47B2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355D96" w:rsidRPr="00355D96">
              <w:rPr>
                <w:rFonts w:ascii="Arial" w:hAnsi="Arial" w:cs="Arial"/>
                <w:sz w:val="20"/>
                <w:szCs w:val="20"/>
              </w:rPr>
              <w:t xml:space="preserve">dnia zatwierdzenia  </w:t>
            </w:r>
            <w:r w:rsidR="00783887">
              <w:rPr>
                <w:rFonts w:ascii="Arial" w:hAnsi="Arial" w:cs="Arial"/>
                <w:sz w:val="20"/>
                <w:szCs w:val="20"/>
              </w:rPr>
              <w:t>wydruku próby kolorów</w:t>
            </w:r>
            <w:r w:rsidR="00423483">
              <w:rPr>
                <w:rFonts w:ascii="Arial" w:hAnsi="Arial" w:cs="Arial"/>
                <w:sz w:val="20"/>
                <w:szCs w:val="20"/>
              </w:rPr>
              <w:t xml:space="preserve"> (proof)</w:t>
            </w:r>
            <w:r w:rsidRPr="00DA47B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36B4E94" w14:textId="4F73D1C7" w:rsidR="00C320F6" w:rsidRPr="00DA47B2" w:rsidRDefault="00C320F6" w:rsidP="00C320F6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47B2">
              <w:rPr>
                <w:rFonts w:ascii="Arial" w:hAnsi="Arial" w:cs="Arial"/>
                <w:sz w:val="20"/>
                <w:szCs w:val="20"/>
              </w:rPr>
              <w:t xml:space="preserve">Oświadczam/y niniejszym, iż zrealizujemy Przedmiot zamówienia w terminie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  <w:r w:rsidRPr="00DA47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dni kalendarzowych </w:t>
            </w:r>
            <w:r w:rsidRPr="00DA47B2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355D96" w:rsidRPr="00355D96">
              <w:rPr>
                <w:rFonts w:ascii="Arial" w:hAnsi="Arial" w:cs="Arial"/>
                <w:sz w:val="20"/>
                <w:szCs w:val="20"/>
              </w:rPr>
              <w:t xml:space="preserve">dnia zatwierdzenia  </w:t>
            </w:r>
            <w:r w:rsidR="00783887">
              <w:rPr>
                <w:rFonts w:ascii="Arial" w:hAnsi="Arial" w:cs="Arial"/>
                <w:sz w:val="20"/>
                <w:szCs w:val="20"/>
              </w:rPr>
              <w:t>wydruku próby kolorów</w:t>
            </w:r>
            <w:r w:rsidR="00423483">
              <w:rPr>
                <w:rFonts w:ascii="Arial" w:hAnsi="Arial" w:cs="Arial"/>
                <w:sz w:val="20"/>
                <w:szCs w:val="20"/>
              </w:rPr>
              <w:t xml:space="preserve"> (proof)</w:t>
            </w:r>
            <w:r w:rsidRPr="00DA47B2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26B2822C" w14:textId="48BB13DA" w:rsidR="00C320F6" w:rsidRPr="00DA47B2" w:rsidRDefault="00C320F6" w:rsidP="00C320F6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47B2">
              <w:rPr>
                <w:rFonts w:ascii="Arial" w:hAnsi="Arial" w:cs="Arial"/>
                <w:sz w:val="20"/>
                <w:szCs w:val="20"/>
              </w:rPr>
              <w:t xml:space="preserve">Oświadczam/y niniejszym, iż zrealizujemy Przedmiot zamówienia w terminie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  <w:r w:rsidRPr="00DA47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dni kalendarzowych </w:t>
            </w:r>
            <w:r w:rsidRPr="00DA47B2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355D96" w:rsidRPr="00355D96">
              <w:rPr>
                <w:rFonts w:ascii="Arial" w:hAnsi="Arial" w:cs="Arial"/>
                <w:sz w:val="20"/>
                <w:szCs w:val="20"/>
              </w:rPr>
              <w:t xml:space="preserve">dnia zatwierdzenia  </w:t>
            </w:r>
            <w:r w:rsidR="00783887">
              <w:rPr>
                <w:rFonts w:ascii="Arial" w:hAnsi="Arial" w:cs="Arial"/>
                <w:sz w:val="20"/>
                <w:szCs w:val="20"/>
              </w:rPr>
              <w:t>wydruku próby kolorów</w:t>
            </w:r>
            <w:r w:rsidR="00423483">
              <w:rPr>
                <w:rFonts w:ascii="Arial" w:hAnsi="Arial" w:cs="Arial"/>
                <w:sz w:val="20"/>
                <w:szCs w:val="20"/>
              </w:rPr>
              <w:t xml:space="preserve"> (proof)</w:t>
            </w:r>
            <w:r w:rsidRPr="00DA47B2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293895DF" w14:textId="77777777" w:rsidR="00C320F6" w:rsidRPr="00DA47B2" w:rsidRDefault="00C320F6" w:rsidP="00C320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ADA5537" w14:textId="13E43604" w:rsidR="00C320F6" w:rsidRPr="00DA47B2" w:rsidRDefault="00C320F6" w:rsidP="00C320F6">
            <w:pPr>
              <w:ind w:left="459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DA47B2">
              <w:rPr>
                <w:rFonts w:ascii="Arial" w:hAnsi="Arial" w:cs="Arial"/>
                <w:b/>
                <w:i/>
                <w:sz w:val="20"/>
                <w:szCs w:val="20"/>
              </w:rPr>
              <w:t>UWAGA: Wykonawca zaznacza (np. poprzez skreślenie kratki, lub wpisanie w kratkę „krzyżyka”), który termin realizacji Przedmiotu zamówienia oferuje. Przy czym, gdy żadna opcja/kratka nie zostanie zakreślona/skreślona lub zostaną zakreślone/skreślone dwie lub więcej opcje/kratki, Zamawiający przyjmuje, iż Wykonawca oferuje maksymalny/wymagany termin realizacji Przedmiotu zamówienia, tj. 2</w:t>
            </w:r>
            <w:r w:rsidR="00660652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  <w:r w:rsidRPr="00DA47B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dni kalendarzowych</w:t>
            </w:r>
            <w:r w:rsidR="00423483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od </w:t>
            </w:r>
            <w:r w:rsidR="00355D96" w:rsidRPr="00355D9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dnia zatwierdzenia  </w:t>
            </w:r>
            <w:r w:rsidR="00423483">
              <w:rPr>
                <w:rFonts w:ascii="Arial" w:hAnsi="Arial" w:cs="Arial"/>
                <w:b/>
                <w:i/>
                <w:sz w:val="20"/>
                <w:szCs w:val="20"/>
              </w:rPr>
              <w:t>wydruku próby kolorów (proof)</w:t>
            </w:r>
            <w:r w:rsidRPr="00DA47B2"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</w:p>
          <w:p w14:paraId="071F4966" w14:textId="77777777" w:rsidR="00C320F6" w:rsidRDefault="00C320F6" w:rsidP="00234007">
            <w:pPr>
              <w:pStyle w:val="Akapitzlist"/>
              <w:suppressAutoHyphens w:val="0"/>
              <w:autoSpaceDE w:val="0"/>
              <w:autoSpaceDN w:val="0"/>
              <w:adjustRightInd w:val="0"/>
              <w:spacing w:before="120" w:after="120" w:line="288" w:lineRule="auto"/>
              <w:ind w:left="606"/>
              <w:jc w:val="both"/>
              <w:rPr>
                <w:rFonts w:ascii="Arial" w:hAnsi="Arial" w:cs="Arial"/>
                <w:b/>
              </w:rPr>
            </w:pPr>
          </w:p>
          <w:p w14:paraId="45765591" w14:textId="129744C4" w:rsidR="00C320F6" w:rsidRDefault="00C320F6" w:rsidP="00234007">
            <w:pPr>
              <w:pStyle w:val="Akapitzlist"/>
              <w:suppressAutoHyphens w:val="0"/>
              <w:autoSpaceDE w:val="0"/>
              <w:autoSpaceDN w:val="0"/>
              <w:adjustRightInd w:val="0"/>
              <w:spacing w:before="120" w:after="120" w:line="288" w:lineRule="auto"/>
              <w:ind w:left="606"/>
              <w:jc w:val="both"/>
              <w:rPr>
                <w:rFonts w:ascii="Arial" w:hAnsi="Arial" w:cs="Arial"/>
                <w:b/>
              </w:rPr>
            </w:pPr>
          </w:p>
          <w:p w14:paraId="5035C09C" w14:textId="392AFD5C" w:rsidR="00423483" w:rsidRDefault="00423483" w:rsidP="00234007">
            <w:pPr>
              <w:pStyle w:val="Akapitzlist"/>
              <w:suppressAutoHyphens w:val="0"/>
              <w:autoSpaceDE w:val="0"/>
              <w:autoSpaceDN w:val="0"/>
              <w:adjustRightInd w:val="0"/>
              <w:spacing w:before="120" w:after="120" w:line="288" w:lineRule="auto"/>
              <w:ind w:left="606"/>
              <w:jc w:val="both"/>
              <w:rPr>
                <w:rFonts w:ascii="Arial" w:hAnsi="Arial" w:cs="Arial"/>
                <w:b/>
              </w:rPr>
            </w:pPr>
          </w:p>
          <w:p w14:paraId="41468059" w14:textId="48B6AC93" w:rsidR="00423483" w:rsidRDefault="00423483" w:rsidP="00234007">
            <w:pPr>
              <w:pStyle w:val="Akapitzlist"/>
              <w:suppressAutoHyphens w:val="0"/>
              <w:autoSpaceDE w:val="0"/>
              <w:autoSpaceDN w:val="0"/>
              <w:adjustRightInd w:val="0"/>
              <w:spacing w:before="120" w:after="120" w:line="288" w:lineRule="auto"/>
              <w:ind w:left="606"/>
              <w:jc w:val="both"/>
              <w:rPr>
                <w:rFonts w:ascii="Arial" w:hAnsi="Arial" w:cs="Arial"/>
                <w:b/>
              </w:rPr>
            </w:pPr>
          </w:p>
          <w:p w14:paraId="23075FDE" w14:textId="6CF580AB" w:rsidR="00423483" w:rsidRDefault="00423483" w:rsidP="00234007">
            <w:pPr>
              <w:pStyle w:val="Akapitzlist"/>
              <w:suppressAutoHyphens w:val="0"/>
              <w:autoSpaceDE w:val="0"/>
              <w:autoSpaceDN w:val="0"/>
              <w:adjustRightInd w:val="0"/>
              <w:spacing w:before="120" w:after="120" w:line="288" w:lineRule="auto"/>
              <w:ind w:left="606"/>
              <w:jc w:val="both"/>
              <w:rPr>
                <w:rFonts w:ascii="Arial" w:hAnsi="Arial" w:cs="Arial"/>
                <w:b/>
              </w:rPr>
            </w:pPr>
          </w:p>
          <w:p w14:paraId="215602BB" w14:textId="7BB374E8" w:rsidR="00423483" w:rsidRDefault="00423483" w:rsidP="00234007">
            <w:pPr>
              <w:pStyle w:val="Akapitzlist"/>
              <w:suppressAutoHyphens w:val="0"/>
              <w:autoSpaceDE w:val="0"/>
              <w:autoSpaceDN w:val="0"/>
              <w:adjustRightInd w:val="0"/>
              <w:spacing w:before="120" w:after="120" w:line="288" w:lineRule="auto"/>
              <w:ind w:left="606"/>
              <w:jc w:val="both"/>
              <w:rPr>
                <w:rFonts w:ascii="Arial" w:hAnsi="Arial" w:cs="Arial"/>
                <w:b/>
              </w:rPr>
            </w:pPr>
          </w:p>
          <w:p w14:paraId="2E98D23B" w14:textId="37C5F547" w:rsidR="00423483" w:rsidRDefault="00423483" w:rsidP="00234007">
            <w:pPr>
              <w:pStyle w:val="Akapitzlist"/>
              <w:suppressAutoHyphens w:val="0"/>
              <w:autoSpaceDE w:val="0"/>
              <w:autoSpaceDN w:val="0"/>
              <w:adjustRightInd w:val="0"/>
              <w:spacing w:before="120" w:after="120" w:line="288" w:lineRule="auto"/>
              <w:ind w:left="606"/>
              <w:jc w:val="both"/>
              <w:rPr>
                <w:rFonts w:ascii="Arial" w:hAnsi="Arial" w:cs="Arial"/>
                <w:b/>
              </w:rPr>
            </w:pPr>
          </w:p>
          <w:p w14:paraId="405F8873" w14:textId="77777777" w:rsidR="00423483" w:rsidRDefault="00423483" w:rsidP="00234007">
            <w:pPr>
              <w:pStyle w:val="Akapitzlist"/>
              <w:suppressAutoHyphens w:val="0"/>
              <w:autoSpaceDE w:val="0"/>
              <w:autoSpaceDN w:val="0"/>
              <w:adjustRightInd w:val="0"/>
              <w:spacing w:before="120" w:after="120" w:line="288" w:lineRule="auto"/>
              <w:ind w:left="606"/>
              <w:jc w:val="both"/>
              <w:rPr>
                <w:rFonts w:ascii="Arial" w:hAnsi="Arial" w:cs="Arial"/>
                <w:b/>
              </w:rPr>
            </w:pPr>
          </w:p>
          <w:p w14:paraId="042B7840" w14:textId="77777777" w:rsidR="00C320F6" w:rsidRPr="00DA47B2" w:rsidRDefault="00C320F6" w:rsidP="00F97FEE">
            <w:pPr>
              <w:numPr>
                <w:ilvl w:val="0"/>
                <w:numId w:val="44"/>
              </w:numPr>
              <w:ind w:left="322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DA47B2">
              <w:rPr>
                <w:rFonts w:ascii="Arial" w:hAnsi="Arial" w:cs="Arial"/>
                <w:b/>
                <w:sz w:val="20"/>
                <w:szCs w:val="20"/>
              </w:rPr>
              <w:t xml:space="preserve">ŁĄCZNA CENA OFERTOWA NA: </w:t>
            </w:r>
          </w:p>
          <w:p w14:paraId="12B0D95D" w14:textId="77777777" w:rsidR="00C320F6" w:rsidRPr="00DA47B2" w:rsidRDefault="00C320F6" w:rsidP="00C320F6">
            <w:pPr>
              <w:spacing w:after="4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</w:p>
          <w:p w14:paraId="258F7B69" w14:textId="77777777" w:rsidR="00C320F6" w:rsidRPr="00DA47B2" w:rsidRDefault="00C320F6" w:rsidP="00C320F6">
            <w:pPr>
              <w:spacing w:after="4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DA47B2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*niepotrzebne skreślić</w:t>
            </w:r>
          </w:p>
          <w:p w14:paraId="0C7E2E95" w14:textId="008BB078" w:rsidR="00C320F6" w:rsidRPr="00DA47B2" w:rsidRDefault="00C320F6" w:rsidP="00C320F6">
            <w:pPr>
              <w:ind w:left="459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NR 5</w:t>
            </w:r>
            <w:r w:rsidRPr="00DA47B2">
              <w:rPr>
                <w:rFonts w:ascii="Arial" w:hAnsi="Arial" w:cs="Arial"/>
                <w:b/>
              </w:rPr>
              <w:t>*</w:t>
            </w:r>
          </w:p>
          <w:p w14:paraId="5FCDCFE3" w14:textId="77777777" w:rsidR="00C320F6" w:rsidRPr="00DA47B2" w:rsidRDefault="00C320F6" w:rsidP="00C320F6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5AD156C" w14:textId="77777777" w:rsidR="00C320F6" w:rsidRPr="00DA47B2" w:rsidRDefault="00C320F6" w:rsidP="00C320F6">
            <w:pPr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A47B2">
              <w:rPr>
                <w:rFonts w:ascii="Arial" w:hAnsi="Arial" w:cs="Arial"/>
                <w:sz w:val="20"/>
                <w:szCs w:val="20"/>
                <w:lang w:eastAsia="en-US"/>
              </w:rPr>
              <w:t>Niniejszym oferuję/oferujemy realizację przedmiotu zamówienia za ŁĄCZNĄ CENĘ OFERTOWĄ*</w:t>
            </w:r>
            <w:r w:rsidRPr="00DA47B2">
              <w:rPr>
                <w:rFonts w:ascii="Arial" w:hAnsi="Arial" w:cs="Arial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DA47B2">
              <w:rPr>
                <w:rFonts w:ascii="Arial" w:hAnsi="Arial" w:cs="Arial"/>
                <w:sz w:val="20"/>
                <w:szCs w:val="20"/>
                <w:lang w:eastAsia="en-US"/>
              </w:rPr>
              <w:t>:</w:t>
            </w:r>
          </w:p>
          <w:p w14:paraId="0C1BC7E6" w14:textId="77777777" w:rsidR="00C320F6" w:rsidRPr="00DA47B2" w:rsidRDefault="00C320F6" w:rsidP="00C320F6">
            <w:pPr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20D0792E" w14:textId="77777777" w:rsidR="00C320F6" w:rsidRPr="00DA47B2" w:rsidRDefault="00C320F6" w:rsidP="00C320F6">
            <w:pPr>
              <w:spacing w:after="40"/>
              <w:ind w:left="459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tbl>
            <w:tblPr>
              <w:tblW w:w="99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99"/>
              <w:gridCol w:w="5957"/>
            </w:tblGrid>
            <w:tr w:rsidR="00C320F6" w:rsidRPr="00DA47B2" w14:paraId="65847E5F" w14:textId="77777777" w:rsidTr="004D5B5D">
              <w:trPr>
                <w:trHeight w:val="1008"/>
              </w:trPr>
              <w:tc>
                <w:tcPr>
                  <w:tcW w:w="3999" w:type="dxa"/>
                  <w:shd w:val="clear" w:color="auto" w:fill="D9D9D9"/>
                  <w:vAlign w:val="center"/>
                </w:tcPr>
                <w:p w14:paraId="78C59D25" w14:textId="77777777" w:rsidR="00C320F6" w:rsidRPr="00DA47B2" w:rsidRDefault="00C320F6" w:rsidP="00C320F6">
                  <w:pPr>
                    <w:spacing w:line="276" w:lineRule="auto"/>
                    <w:ind w:right="-144"/>
                    <w:contextualSpacing/>
                    <w:rPr>
                      <w:rFonts w:ascii="Arial" w:hAnsi="Arial" w:cs="Arial"/>
                      <w:b/>
                    </w:rPr>
                  </w:pPr>
                  <w:r w:rsidRPr="00DA47B2">
                    <w:rPr>
                      <w:rFonts w:ascii="Arial" w:hAnsi="Arial" w:cs="Arial"/>
                      <w:b/>
                      <w:sz w:val="22"/>
                      <w:szCs w:val="22"/>
                    </w:rPr>
                    <w:t>ŁĄCZNA CENA OFEROWANA PLN</w:t>
                  </w:r>
                </w:p>
              </w:tc>
              <w:tc>
                <w:tcPr>
                  <w:tcW w:w="5957" w:type="dxa"/>
                  <w:shd w:val="clear" w:color="auto" w:fill="D9D9D9"/>
                  <w:vAlign w:val="center"/>
                </w:tcPr>
                <w:p w14:paraId="502A8090" w14:textId="77777777" w:rsidR="00C320F6" w:rsidRPr="00DA47B2" w:rsidRDefault="00C320F6" w:rsidP="00C320F6">
                  <w:pPr>
                    <w:spacing w:line="276" w:lineRule="auto"/>
                    <w:ind w:left="-107" w:right="-108"/>
                    <w:contextualSpacing/>
                    <w:rPr>
                      <w:rFonts w:ascii="Arial" w:hAnsi="Arial" w:cs="Arial"/>
                      <w:b/>
                    </w:rPr>
                  </w:pPr>
                </w:p>
                <w:p w14:paraId="0992F25A" w14:textId="77777777" w:rsidR="00C320F6" w:rsidRPr="00DA47B2" w:rsidRDefault="00C320F6" w:rsidP="00C320F6">
                  <w:pPr>
                    <w:spacing w:line="276" w:lineRule="auto"/>
                    <w:ind w:left="-107" w:right="-108"/>
                    <w:contextualSpacing/>
                    <w:rPr>
                      <w:rFonts w:ascii="Arial" w:hAnsi="Arial" w:cs="Arial"/>
                      <w:b/>
                    </w:rPr>
                  </w:pPr>
                  <w:r w:rsidRPr="00DA47B2">
                    <w:rPr>
                      <w:rFonts w:ascii="Arial" w:hAnsi="Arial" w:cs="Arial"/>
                      <w:b/>
                      <w:sz w:val="22"/>
                      <w:szCs w:val="22"/>
                    </w:rPr>
                    <w:t>Cena ogółem brutto: …………..………………….. złotych</w:t>
                  </w:r>
                </w:p>
                <w:p w14:paraId="65681898" w14:textId="77777777" w:rsidR="00C320F6" w:rsidRPr="00DA47B2" w:rsidRDefault="00C320F6" w:rsidP="00C320F6">
                  <w:pPr>
                    <w:spacing w:line="276" w:lineRule="auto"/>
                    <w:ind w:left="-107" w:right="-108"/>
                    <w:contextualSpacing/>
                    <w:rPr>
                      <w:rFonts w:ascii="Arial" w:hAnsi="Arial" w:cs="Arial"/>
                      <w:b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(należy wpisać łączną kwotę wskazaną w kolumnie VI Tabeli poniżej)</w:t>
                  </w:r>
                </w:p>
              </w:tc>
            </w:tr>
          </w:tbl>
          <w:p w14:paraId="26F0E5B8" w14:textId="77777777" w:rsidR="00C320F6" w:rsidRPr="00DA47B2" w:rsidRDefault="00C320F6" w:rsidP="00C320F6">
            <w:pPr>
              <w:ind w:left="317" w:hanging="31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47B2">
              <w:rPr>
                <w:rFonts w:ascii="Arial" w:hAnsi="Arial" w:cs="Arial"/>
                <w:sz w:val="20"/>
                <w:szCs w:val="20"/>
              </w:rPr>
              <w:t>*</w:t>
            </w:r>
            <w:r w:rsidRPr="00DA47B2">
              <w:rPr>
                <w:rFonts w:ascii="Arial" w:hAnsi="Arial" w:cs="Arial"/>
                <w:sz w:val="20"/>
                <w:szCs w:val="20"/>
              </w:rPr>
              <w:tab/>
            </w:r>
            <w:r w:rsidRPr="00DA47B2">
              <w:rPr>
                <w:rFonts w:ascii="Arial" w:hAnsi="Arial" w:cs="Arial"/>
                <w:b/>
                <w:sz w:val="18"/>
                <w:szCs w:val="18"/>
              </w:rPr>
              <w:t>ŁĄCZNA CENA OFERTOWA</w:t>
            </w:r>
            <w:r w:rsidRPr="00DA47B2">
              <w:rPr>
                <w:rFonts w:ascii="Arial" w:hAnsi="Arial" w:cs="Arial"/>
                <w:sz w:val="18"/>
                <w:szCs w:val="18"/>
              </w:rPr>
              <w:t xml:space="preserve"> stanowi całkowite ryczałtowe wynagrodzenie Wykonawcy, uwzględniające wszystkie koszty związane z realizacją przedmiotu zamówienia zgodnie z niniejszą SWZ</w:t>
            </w:r>
          </w:p>
          <w:p w14:paraId="02A98A35" w14:textId="77777777" w:rsidR="00C320F6" w:rsidRPr="00DA47B2" w:rsidRDefault="00C320F6" w:rsidP="00C320F6">
            <w:pPr>
              <w:spacing w:after="40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D27B5DF" w14:textId="77777777" w:rsidR="00C320F6" w:rsidRPr="00DA47B2" w:rsidRDefault="00C320F6" w:rsidP="00C320F6">
            <w:pPr>
              <w:spacing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tbl>
            <w:tblPr>
              <w:tblW w:w="99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01"/>
              <w:gridCol w:w="1258"/>
              <w:gridCol w:w="1797"/>
              <w:gridCol w:w="1798"/>
              <w:gridCol w:w="1079"/>
              <w:gridCol w:w="1797"/>
            </w:tblGrid>
            <w:tr w:rsidR="00C320F6" w:rsidRPr="00DA47B2" w14:paraId="6606DB59" w14:textId="77777777" w:rsidTr="004D5B5D">
              <w:trPr>
                <w:trHeight w:val="705"/>
              </w:trPr>
              <w:tc>
                <w:tcPr>
                  <w:tcW w:w="2201" w:type="dxa"/>
                  <w:shd w:val="clear" w:color="auto" w:fill="D9D9D9"/>
                  <w:vAlign w:val="center"/>
                </w:tcPr>
                <w:p w14:paraId="377902B5" w14:textId="77777777" w:rsidR="00C320F6" w:rsidRPr="00DA47B2" w:rsidRDefault="00C320F6" w:rsidP="00C320F6">
                  <w:pPr>
                    <w:ind w:left="-107" w:right="-144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Przedmiot zamówienia</w:t>
                  </w:r>
                </w:p>
              </w:tc>
              <w:tc>
                <w:tcPr>
                  <w:tcW w:w="1258" w:type="dxa"/>
                  <w:shd w:val="clear" w:color="auto" w:fill="D9D9D9"/>
                  <w:vAlign w:val="center"/>
                </w:tcPr>
                <w:p w14:paraId="3869AA4D" w14:textId="77777777" w:rsidR="00C320F6" w:rsidRPr="00DA47B2" w:rsidRDefault="00C320F6" w:rsidP="00C320F6">
                  <w:pPr>
                    <w:ind w:left="-107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Ilość </w:t>
                  </w:r>
                </w:p>
                <w:p w14:paraId="48B72FED" w14:textId="77777777" w:rsidR="00C320F6" w:rsidRPr="00DA47B2" w:rsidRDefault="00C320F6" w:rsidP="00C320F6">
                  <w:pPr>
                    <w:ind w:left="-107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[szt]</w:t>
                  </w:r>
                </w:p>
              </w:tc>
              <w:tc>
                <w:tcPr>
                  <w:tcW w:w="1797" w:type="dxa"/>
                  <w:shd w:val="clear" w:color="auto" w:fill="D9D9D9"/>
                  <w:vAlign w:val="center"/>
                </w:tcPr>
                <w:p w14:paraId="36B67CC7" w14:textId="77777777" w:rsidR="00C320F6" w:rsidRPr="00DA47B2" w:rsidRDefault="00C320F6" w:rsidP="00C320F6">
                  <w:pPr>
                    <w:ind w:left="-107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Cena jednostkowa netto [zł]</w:t>
                  </w:r>
                </w:p>
              </w:tc>
              <w:tc>
                <w:tcPr>
                  <w:tcW w:w="1798" w:type="dxa"/>
                  <w:shd w:val="clear" w:color="auto" w:fill="D9D9D9"/>
                  <w:vAlign w:val="center"/>
                </w:tcPr>
                <w:p w14:paraId="11DDA46E" w14:textId="77777777" w:rsidR="00C320F6" w:rsidRPr="00DA47B2" w:rsidRDefault="00C320F6" w:rsidP="00C320F6">
                  <w:pPr>
                    <w:ind w:left="-107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Wartość netto (PLN) (kol. II. x kol. III.)</w:t>
                  </w:r>
                </w:p>
              </w:tc>
              <w:tc>
                <w:tcPr>
                  <w:tcW w:w="1079" w:type="dxa"/>
                  <w:shd w:val="clear" w:color="auto" w:fill="D9D9D9"/>
                  <w:vAlign w:val="center"/>
                </w:tcPr>
                <w:p w14:paraId="7EF9C408" w14:textId="77777777" w:rsidR="00C320F6" w:rsidRPr="00DA47B2" w:rsidRDefault="00C320F6" w:rsidP="00C320F6">
                  <w:pPr>
                    <w:ind w:left="-107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Stawka </w:t>
                  </w:r>
                </w:p>
                <w:p w14:paraId="4EE27053" w14:textId="77777777" w:rsidR="00C320F6" w:rsidRPr="00DA47B2" w:rsidRDefault="00C320F6" w:rsidP="00C320F6">
                  <w:pPr>
                    <w:ind w:left="-107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VAT</w:t>
                  </w:r>
                </w:p>
                <w:p w14:paraId="5FFBFF16" w14:textId="77777777" w:rsidR="00C320F6" w:rsidRPr="00DA47B2" w:rsidRDefault="00C320F6" w:rsidP="00C320F6">
                  <w:pPr>
                    <w:ind w:left="-107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(%)</w:t>
                  </w:r>
                </w:p>
              </w:tc>
              <w:tc>
                <w:tcPr>
                  <w:tcW w:w="1797" w:type="dxa"/>
                  <w:shd w:val="clear" w:color="auto" w:fill="D9D9D9"/>
                  <w:vAlign w:val="center"/>
                </w:tcPr>
                <w:p w14:paraId="6175CE26" w14:textId="77777777" w:rsidR="00C320F6" w:rsidRPr="00DA47B2" w:rsidRDefault="00C320F6" w:rsidP="00C320F6">
                  <w:pPr>
                    <w:ind w:left="-107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Wartość brutto </w:t>
                  </w:r>
                </w:p>
                <w:p w14:paraId="7F727BDD" w14:textId="77777777" w:rsidR="00C320F6" w:rsidRPr="00DA47B2" w:rsidRDefault="00C320F6" w:rsidP="00C320F6">
                  <w:pPr>
                    <w:ind w:left="-107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(kol. IV. x kol. V)     + kol V.</w:t>
                  </w:r>
                </w:p>
              </w:tc>
            </w:tr>
            <w:tr w:rsidR="00C320F6" w:rsidRPr="00DA47B2" w14:paraId="53BC926F" w14:textId="77777777" w:rsidTr="004D5B5D">
              <w:trPr>
                <w:trHeight w:val="240"/>
              </w:trPr>
              <w:tc>
                <w:tcPr>
                  <w:tcW w:w="2201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3019CE28" w14:textId="77777777" w:rsidR="00C320F6" w:rsidRPr="00DA47B2" w:rsidRDefault="00C320F6" w:rsidP="00C320F6">
                  <w:pPr>
                    <w:ind w:left="-107" w:right="-144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I.</w:t>
                  </w:r>
                </w:p>
              </w:tc>
              <w:tc>
                <w:tcPr>
                  <w:tcW w:w="1258" w:type="dxa"/>
                  <w:shd w:val="clear" w:color="auto" w:fill="D9D9D9"/>
                  <w:vAlign w:val="center"/>
                </w:tcPr>
                <w:p w14:paraId="6906B2CA" w14:textId="77777777" w:rsidR="00C320F6" w:rsidRPr="00DA47B2" w:rsidRDefault="00C320F6" w:rsidP="00C320F6">
                  <w:pPr>
                    <w:ind w:left="-108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II.</w:t>
                  </w:r>
                </w:p>
              </w:tc>
              <w:tc>
                <w:tcPr>
                  <w:tcW w:w="1797" w:type="dxa"/>
                  <w:shd w:val="clear" w:color="auto" w:fill="D9D9D9"/>
                  <w:vAlign w:val="center"/>
                </w:tcPr>
                <w:p w14:paraId="4105DC8E" w14:textId="77777777" w:rsidR="00C320F6" w:rsidRPr="00DA47B2" w:rsidRDefault="00C320F6" w:rsidP="00C320F6">
                  <w:pPr>
                    <w:ind w:left="-108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III.</w:t>
                  </w:r>
                </w:p>
              </w:tc>
              <w:tc>
                <w:tcPr>
                  <w:tcW w:w="1798" w:type="dxa"/>
                  <w:shd w:val="clear" w:color="auto" w:fill="D9D9D9"/>
                  <w:vAlign w:val="center"/>
                </w:tcPr>
                <w:p w14:paraId="18EB0004" w14:textId="77777777" w:rsidR="00C320F6" w:rsidRPr="00DA47B2" w:rsidRDefault="00C320F6" w:rsidP="00C320F6">
                  <w:pPr>
                    <w:ind w:left="-107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IV.</w:t>
                  </w:r>
                </w:p>
              </w:tc>
              <w:tc>
                <w:tcPr>
                  <w:tcW w:w="1079" w:type="dxa"/>
                  <w:shd w:val="clear" w:color="auto" w:fill="D9D9D9"/>
                  <w:vAlign w:val="center"/>
                </w:tcPr>
                <w:p w14:paraId="0A6C576C" w14:textId="77777777" w:rsidR="00C320F6" w:rsidRPr="00DA47B2" w:rsidRDefault="00C320F6" w:rsidP="00C320F6">
                  <w:pPr>
                    <w:ind w:left="-107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V.</w:t>
                  </w:r>
                </w:p>
              </w:tc>
              <w:tc>
                <w:tcPr>
                  <w:tcW w:w="1797" w:type="dxa"/>
                  <w:shd w:val="clear" w:color="auto" w:fill="D9D9D9"/>
                  <w:vAlign w:val="center"/>
                </w:tcPr>
                <w:p w14:paraId="79628606" w14:textId="77777777" w:rsidR="00C320F6" w:rsidRPr="00DA47B2" w:rsidRDefault="00C320F6" w:rsidP="00C320F6">
                  <w:pPr>
                    <w:ind w:left="-108" w:right="-108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VI.</w:t>
                  </w:r>
                </w:p>
              </w:tc>
            </w:tr>
            <w:tr w:rsidR="00C320F6" w:rsidRPr="00DA47B2" w14:paraId="28AFC79A" w14:textId="77777777" w:rsidTr="004D5B5D">
              <w:trPr>
                <w:trHeight w:val="434"/>
              </w:trPr>
              <w:tc>
                <w:tcPr>
                  <w:tcW w:w="2201" w:type="dxa"/>
                  <w:shd w:val="pct12" w:color="auto" w:fill="auto"/>
                  <w:vAlign w:val="center"/>
                </w:tcPr>
                <w:p w14:paraId="044A88B7" w14:textId="5A9B95DD" w:rsidR="00C320F6" w:rsidRPr="00DA47B2" w:rsidRDefault="00D7299E" w:rsidP="00C320F6">
                  <w:pPr>
                    <w:ind w:right="-14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Sztuka Katastrofy</w:t>
                  </w:r>
                </w:p>
              </w:tc>
              <w:tc>
                <w:tcPr>
                  <w:tcW w:w="1258" w:type="dxa"/>
                  <w:vAlign w:val="center"/>
                </w:tcPr>
                <w:p w14:paraId="3A6B8689" w14:textId="77777777" w:rsidR="00C320F6" w:rsidRPr="00DA47B2" w:rsidRDefault="00C320F6" w:rsidP="00C320F6">
                  <w:pPr>
                    <w:ind w:left="-108" w:right="-144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47B2">
                    <w:rPr>
                      <w:rFonts w:ascii="Arial" w:hAnsi="Arial" w:cs="Arial"/>
                      <w:b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1797" w:type="dxa"/>
                  <w:shd w:val="clear" w:color="auto" w:fill="auto"/>
                  <w:vAlign w:val="center"/>
                </w:tcPr>
                <w:p w14:paraId="4A14F622" w14:textId="77777777" w:rsidR="00C320F6" w:rsidRPr="00DA47B2" w:rsidRDefault="00C320F6" w:rsidP="00C320F6">
                  <w:pPr>
                    <w:ind w:left="-108" w:right="-144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798" w:type="dxa"/>
                  <w:vAlign w:val="center"/>
                </w:tcPr>
                <w:p w14:paraId="21335151" w14:textId="77777777" w:rsidR="00C320F6" w:rsidRPr="00DA47B2" w:rsidRDefault="00C320F6" w:rsidP="00C320F6">
                  <w:pPr>
                    <w:ind w:left="-107" w:right="-144"/>
                    <w:jc w:val="center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079" w:type="dxa"/>
                  <w:shd w:val="clear" w:color="auto" w:fill="auto"/>
                  <w:vAlign w:val="center"/>
                </w:tcPr>
                <w:p w14:paraId="48C35788" w14:textId="77777777" w:rsidR="00C320F6" w:rsidRPr="00DA47B2" w:rsidRDefault="00C320F6" w:rsidP="00C320F6">
                  <w:pPr>
                    <w:ind w:left="-107" w:right="-144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797" w:type="dxa"/>
                  <w:shd w:val="clear" w:color="auto" w:fill="auto"/>
                  <w:vAlign w:val="center"/>
                </w:tcPr>
                <w:p w14:paraId="0901E4B6" w14:textId="77777777" w:rsidR="00C320F6" w:rsidRPr="00DA47B2" w:rsidRDefault="00C320F6" w:rsidP="00C320F6">
                  <w:pPr>
                    <w:ind w:left="-108" w:right="-144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7A891C3C" w14:textId="77777777" w:rsidR="00C320F6" w:rsidRPr="00DA47B2" w:rsidRDefault="00C320F6" w:rsidP="00C320F6">
            <w:pPr>
              <w:ind w:left="317" w:hanging="31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052E238" w14:textId="77777777" w:rsidR="00C320F6" w:rsidRPr="00DA47B2" w:rsidRDefault="00C320F6" w:rsidP="00C320F6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6BD4BF8" w14:textId="77777777" w:rsidR="00C320F6" w:rsidRPr="00DA47B2" w:rsidRDefault="00C320F6" w:rsidP="00C320F6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  <w:p w14:paraId="671849D3" w14:textId="581A9498" w:rsidR="00C320F6" w:rsidRPr="00DA47B2" w:rsidRDefault="00C320F6" w:rsidP="00F97FEE">
            <w:pPr>
              <w:pStyle w:val="Default"/>
              <w:numPr>
                <w:ilvl w:val="0"/>
                <w:numId w:val="44"/>
              </w:numPr>
              <w:ind w:left="322" w:hanging="32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47B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OŚWIADCZENIA DOTYCZĄCE KRYTERIUM OCENY OFERT DOT. CZĘŚCI </w:t>
            </w:r>
            <w:r w:rsidR="009E1539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Pr="00DA47B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ZAMÓWIENIA: </w:t>
            </w:r>
          </w:p>
          <w:p w14:paraId="29D5109A" w14:textId="77777777" w:rsidR="00C320F6" w:rsidRPr="00DA47B2" w:rsidRDefault="00C320F6" w:rsidP="00C320F6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DEA9B77" w14:textId="77777777" w:rsidR="00C320F6" w:rsidRPr="00DA47B2" w:rsidRDefault="00C320F6" w:rsidP="00F97FEE">
            <w:pPr>
              <w:pStyle w:val="Akapitzlist"/>
              <w:numPr>
                <w:ilvl w:val="1"/>
                <w:numId w:val="44"/>
              </w:numPr>
              <w:suppressAutoHyphens w:val="0"/>
              <w:autoSpaceDE w:val="0"/>
              <w:autoSpaceDN w:val="0"/>
              <w:adjustRightInd w:val="0"/>
              <w:spacing w:before="120" w:after="120" w:line="288" w:lineRule="auto"/>
              <w:ind w:left="606" w:hanging="284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</w:pPr>
            <w:r w:rsidRPr="00DA47B2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  <w:t xml:space="preserve">Do kryterium „Termin dostawy” </w:t>
            </w:r>
            <w:r w:rsidRPr="00DA4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Pk</w:t>
            </w:r>
            <w:r w:rsidRPr="00DA4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  <w:vertAlign w:val="subscript"/>
              </w:rPr>
              <w:t>2</w:t>
            </w:r>
            <w:r w:rsidRPr="00DA47B2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  <w:t xml:space="preserve">: </w:t>
            </w:r>
          </w:p>
          <w:p w14:paraId="5C5B14EC" w14:textId="68E0CFA0" w:rsidR="00C320F6" w:rsidRPr="00DA47B2" w:rsidRDefault="00C320F6" w:rsidP="00C320F6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47B2">
              <w:rPr>
                <w:rFonts w:ascii="Arial" w:hAnsi="Arial" w:cs="Arial"/>
                <w:sz w:val="20"/>
                <w:szCs w:val="20"/>
              </w:rPr>
              <w:t xml:space="preserve">Oświadczam/y niniejszym, iż zrealizujemy Przedmiot zamówienia w terminie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</w:t>
            </w:r>
            <w:r w:rsidRPr="00DA47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dni kalendarzowych </w:t>
            </w:r>
            <w:r w:rsidRPr="00DA47B2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355D96" w:rsidRPr="00355D96">
              <w:rPr>
                <w:rFonts w:ascii="Arial" w:hAnsi="Arial" w:cs="Arial"/>
                <w:sz w:val="20"/>
                <w:szCs w:val="20"/>
              </w:rPr>
              <w:t xml:space="preserve">dnia zatwierdzenia  </w:t>
            </w:r>
            <w:r w:rsidR="00783887">
              <w:rPr>
                <w:rFonts w:ascii="Arial" w:hAnsi="Arial" w:cs="Arial"/>
                <w:sz w:val="20"/>
                <w:szCs w:val="20"/>
              </w:rPr>
              <w:t>wydruku próby kolorów</w:t>
            </w:r>
            <w:r w:rsidR="00423483">
              <w:rPr>
                <w:rFonts w:ascii="Arial" w:hAnsi="Arial" w:cs="Arial"/>
                <w:sz w:val="20"/>
                <w:szCs w:val="20"/>
              </w:rPr>
              <w:t xml:space="preserve"> (proof)</w:t>
            </w:r>
            <w:r w:rsidRPr="00DA47B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D3E82C5" w14:textId="1EFB3042" w:rsidR="00C320F6" w:rsidRPr="00DA47B2" w:rsidRDefault="00C320F6" w:rsidP="00C320F6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47B2">
              <w:rPr>
                <w:rFonts w:ascii="Arial" w:hAnsi="Arial" w:cs="Arial"/>
                <w:sz w:val="20"/>
                <w:szCs w:val="20"/>
              </w:rPr>
              <w:t xml:space="preserve">Oświadczam/y niniejszym, iż zrealizujemy Przedmiot zamówienia w terminie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  <w:r w:rsidRPr="00DA47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dni kalendarzowych </w:t>
            </w:r>
            <w:r w:rsidRPr="00DA47B2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355D96" w:rsidRPr="00355D96">
              <w:rPr>
                <w:rFonts w:ascii="Arial" w:hAnsi="Arial" w:cs="Arial"/>
                <w:sz w:val="20"/>
                <w:szCs w:val="20"/>
              </w:rPr>
              <w:t xml:space="preserve">dnia zatwierdzenia  </w:t>
            </w:r>
            <w:r w:rsidR="00783887">
              <w:rPr>
                <w:rFonts w:ascii="Arial" w:hAnsi="Arial" w:cs="Arial"/>
                <w:sz w:val="20"/>
                <w:szCs w:val="20"/>
              </w:rPr>
              <w:t>wydruku próby kolorów</w:t>
            </w:r>
            <w:r w:rsidR="00423483">
              <w:rPr>
                <w:rFonts w:ascii="Arial" w:hAnsi="Arial" w:cs="Arial"/>
                <w:sz w:val="20"/>
                <w:szCs w:val="20"/>
              </w:rPr>
              <w:t xml:space="preserve"> (proof)</w:t>
            </w:r>
            <w:r w:rsidRPr="00DA47B2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522B7BA8" w14:textId="3074C1D1" w:rsidR="00C320F6" w:rsidRPr="00DA47B2" w:rsidRDefault="00C320F6" w:rsidP="00C320F6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47B2">
              <w:rPr>
                <w:rFonts w:ascii="Arial" w:hAnsi="Arial" w:cs="Arial"/>
                <w:sz w:val="20"/>
                <w:szCs w:val="20"/>
              </w:rPr>
              <w:t xml:space="preserve">Oświadczam/y niniejszym, iż zrealizujemy Przedmiot zamówienia w terminie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  <w:r w:rsidRPr="00DA47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dni kalendarzowych </w:t>
            </w:r>
            <w:r w:rsidR="00783887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355D96" w:rsidRPr="00355D96">
              <w:rPr>
                <w:rFonts w:ascii="Arial" w:hAnsi="Arial" w:cs="Arial"/>
                <w:sz w:val="20"/>
                <w:szCs w:val="20"/>
              </w:rPr>
              <w:t xml:space="preserve">dnia zatwierdzenia  </w:t>
            </w:r>
            <w:r w:rsidR="00783887">
              <w:rPr>
                <w:rFonts w:ascii="Arial" w:hAnsi="Arial" w:cs="Arial"/>
                <w:sz w:val="20"/>
                <w:szCs w:val="20"/>
              </w:rPr>
              <w:t>wydruku próby kolorów</w:t>
            </w:r>
            <w:r w:rsidR="00423483">
              <w:rPr>
                <w:rFonts w:ascii="Arial" w:hAnsi="Arial" w:cs="Arial"/>
                <w:sz w:val="20"/>
                <w:szCs w:val="20"/>
              </w:rPr>
              <w:t xml:space="preserve"> (proof)</w:t>
            </w:r>
            <w:r w:rsidRPr="00DA47B2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6933CFCB" w14:textId="77777777" w:rsidR="00C320F6" w:rsidRPr="00DA47B2" w:rsidRDefault="00C320F6" w:rsidP="00C320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3B790F1" w14:textId="467EC959" w:rsidR="00C320F6" w:rsidRPr="00DA47B2" w:rsidRDefault="00C320F6" w:rsidP="00C320F6">
            <w:pPr>
              <w:ind w:left="459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DA47B2">
              <w:rPr>
                <w:rFonts w:ascii="Arial" w:hAnsi="Arial" w:cs="Arial"/>
                <w:b/>
                <w:i/>
                <w:sz w:val="20"/>
                <w:szCs w:val="20"/>
              </w:rPr>
              <w:t>UWAGA: Wykonawca zaznacza (np. poprzez skreślenie kratki, lub wpisanie w kratkę „krzyżyka”), który termin realizacji Przedmiotu zamówienia oferuje. Przy czym, gdy żadna opcja/kratka nie zostanie zakreślona/skreślona lub zostaną zakreślone/skreślone dwie lub więcej opcje/kratki, Zamawiający przyjmuje, iż Wykonawca oferuje maksymalny/wymagany termin realizacji Przedmiotu zamówienia, tj. 2</w:t>
            </w:r>
            <w:r w:rsidR="009E1539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  <w:r w:rsidRPr="00DA47B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dni kalendarzowych</w:t>
            </w:r>
            <w:r w:rsidR="00355D96" w:rsidRPr="00355D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55D96" w:rsidRPr="00355D9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dnia zatwierdzenia wydruku próby kolorów (proof) </w:t>
            </w:r>
            <w:r w:rsidRPr="00DA47B2"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</w:p>
          <w:p w14:paraId="6A213CD2" w14:textId="77777777" w:rsidR="00C320F6" w:rsidRDefault="00C320F6" w:rsidP="00234007">
            <w:pPr>
              <w:pStyle w:val="Akapitzlist"/>
              <w:suppressAutoHyphens w:val="0"/>
              <w:autoSpaceDE w:val="0"/>
              <w:autoSpaceDN w:val="0"/>
              <w:adjustRightInd w:val="0"/>
              <w:spacing w:before="120" w:after="120" w:line="288" w:lineRule="auto"/>
              <w:ind w:left="606"/>
              <w:jc w:val="both"/>
              <w:rPr>
                <w:rFonts w:ascii="Arial" w:hAnsi="Arial" w:cs="Arial"/>
                <w:b/>
              </w:rPr>
            </w:pPr>
          </w:p>
          <w:p w14:paraId="3D2A4928" w14:textId="341D6166" w:rsidR="00C320F6" w:rsidRPr="00C320F6" w:rsidRDefault="00C320F6" w:rsidP="00C320F6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234007" w:rsidRPr="00DA47B2" w14:paraId="151CDB5E" w14:textId="77777777" w:rsidTr="004D65A3">
        <w:trPr>
          <w:trHeight w:val="600"/>
        </w:trPr>
        <w:tc>
          <w:tcPr>
            <w:tcW w:w="10207" w:type="dxa"/>
            <w:hideMark/>
          </w:tcPr>
          <w:p w14:paraId="6F39186B" w14:textId="77777777" w:rsidR="00234007" w:rsidRPr="00DA47B2" w:rsidRDefault="00234007" w:rsidP="00234007">
            <w:pPr>
              <w:ind w:left="484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DA47B2">
              <w:rPr>
                <w:rFonts w:ascii="Arial" w:hAnsi="Arial" w:cs="Arial"/>
                <w:b/>
                <w:sz w:val="20"/>
                <w:szCs w:val="20"/>
              </w:rPr>
              <w:lastRenderedPageBreak/>
              <w:t>OŚWIADCZAM/-Y*, ŻE:</w:t>
            </w:r>
          </w:p>
          <w:p w14:paraId="7C6AB18F" w14:textId="77777777" w:rsidR="00234007" w:rsidRPr="00DA47B2" w:rsidRDefault="00234007" w:rsidP="00234007">
            <w:pPr>
              <w:ind w:left="493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242AC259" w14:textId="77777777" w:rsidR="00234007" w:rsidRPr="00DA47B2" w:rsidRDefault="00234007" w:rsidP="00234007">
            <w:pPr>
              <w:pStyle w:val="Akapitzlist"/>
              <w:numPr>
                <w:ilvl w:val="1"/>
                <w:numId w:val="7"/>
              </w:numPr>
              <w:spacing w:before="120" w:after="120" w:line="288" w:lineRule="auto"/>
              <w:ind w:left="636" w:hanging="284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A47B2">
              <w:rPr>
                <w:rFonts w:ascii="Arial" w:hAnsi="Arial" w:cs="Arial"/>
                <w:sz w:val="20"/>
                <w:szCs w:val="20"/>
                <w:lang w:eastAsia="ar-SA"/>
              </w:rPr>
              <w:t>wskazana cena w formularzu ofertowym obejmuje cały zakres Przedmiotu zamówienia wskazanego przez Zamawiającego w SWZ, SOPZ oraz wzorze Umowy, uwzględnia wszystkie wymagane opłaty i koszty niezbędne do zrealizowania całości Przedmiotu zamówienia, bez względu na okoliczności i źródła ich powstania.</w:t>
            </w:r>
          </w:p>
          <w:p w14:paraId="176E8C81" w14:textId="77777777" w:rsidR="00234007" w:rsidRPr="00DA47B2" w:rsidRDefault="00234007" w:rsidP="00234007">
            <w:pPr>
              <w:pStyle w:val="Akapitzlist"/>
              <w:numPr>
                <w:ilvl w:val="1"/>
                <w:numId w:val="7"/>
              </w:numPr>
              <w:spacing w:before="120" w:after="120" w:line="288" w:lineRule="auto"/>
              <w:ind w:left="636" w:hanging="284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A47B2">
              <w:rPr>
                <w:rFonts w:ascii="Arial" w:hAnsi="Arial" w:cs="Arial"/>
                <w:sz w:val="20"/>
                <w:szCs w:val="20"/>
                <w:lang w:eastAsia="ar-SA"/>
              </w:rPr>
              <w:t>akceptuję/-emy* warunki wskazane w SWZ wraz z projektem umowy.</w:t>
            </w:r>
          </w:p>
          <w:p w14:paraId="0710DEE0" w14:textId="77777777" w:rsidR="00234007" w:rsidRPr="00DA47B2" w:rsidRDefault="00234007" w:rsidP="00234007">
            <w:pPr>
              <w:pStyle w:val="Akapitzlist"/>
              <w:numPr>
                <w:ilvl w:val="1"/>
                <w:numId w:val="7"/>
              </w:numPr>
              <w:spacing w:before="120" w:after="120" w:line="288" w:lineRule="auto"/>
              <w:ind w:left="636" w:hanging="284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A47B2">
              <w:rPr>
                <w:rFonts w:ascii="Arial" w:hAnsi="Arial" w:cs="Arial"/>
                <w:sz w:val="20"/>
                <w:szCs w:val="20"/>
                <w:lang w:eastAsia="ar-SA"/>
              </w:rPr>
              <w:lastRenderedPageBreak/>
              <w:t>zapoznałem/-liśmy* się ze SWZ i nie wnosimy do niej zastrzeżeń oraz zdobyliśmy konieczne informacje do przygotowania oferty.</w:t>
            </w:r>
          </w:p>
          <w:p w14:paraId="2D42D8B8" w14:textId="77777777" w:rsidR="00234007" w:rsidRPr="00DA47B2" w:rsidRDefault="00234007" w:rsidP="00234007">
            <w:pPr>
              <w:pStyle w:val="Akapitzlist"/>
              <w:numPr>
                <w:ilvl w:val="1"/>
                <w:numId w:val="7"/>
              </w:numPr>
              <w:spacing w:before="120" w:after="120" w:line="288" w:lineRule="auto"/>
              <w:ind w:left="636" w:hanging="284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A47B2">
              <w:rPr>
                <w:rFonts w:ascii="Arial" w:hAnsi="Arial" w:cs="Arial"/>
                <w:sz w:val="20"/>
                <w:szCs w:val="20"/>
                <w:lang w:eastAsia="ar-SA"/>
              </w:rPr>
              <w:t>jestem/-eśmy*  związani złożoną ofertą przez okres 30 dni - bieg terminu związania ofertą rozpoczyna się wraz z upływem terminu składania ofert.</w:t>
            </w:r>
          </w:p>
          <w:p w14:paraId="7880DE29" w14:textId="77777777" w:rsidR="00234007" w:rsidRPr="00DA47B2" w:rsidRDefault="00234007" w:rsidP="00234007">
            <w:pPr>
              <w:pStyle w:val="Akapitzlist"/>
              <w:numPr>
                <w:ilvl w:val="1"/>
                <w:numId w:val="7"/>
              </w:numPr>
              <w:spacing w:before="120" w:after="120" w:line="288" w:lineRule="auto"/>
              <w:ind w:left="636" w:hanging="284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A47B2">
              <w:rPr>
                <w:rFonts w:ascii="Arial" w:hAnsi="Arial" w:cs="Arial"/>
                <w:sz w:val="20"/>
                <w:szCs w:val="20"/>
                <w:lang w:eastAsia="ar-SA"/>
              </w:rPr>
              <w:t>akceptuję/-emy* przedstawione w SWZ postanowienia umowy i we wskazanym przez Zamawiającego terminie zobowiązuje/-emy* się do podpisania umowy, na określonych w SWZ warunkach, w miejscu i terminie wyznaczonym przez Zamawiającego.</w:t>
            </w:r>
          </w:p>
          <w:p w14:paraId="02D7CA80" w14:textId="77777777" w:rsidR="00234007" w:rsidRPr="00DA47B2" w:rsidRDefault="00234007" w:rsidP="00234007">
            <w:pPr>
              <w:pStyle w:val="Akapitzlist"/>
              <w:numPr>
                <w:ilvl w:val="1"/>
                <w:numId w:val="7"/>
              </w:numPr>
              <w:spacing w:before="120" w:after="120" w:line="288" w:lineRule="auto"/>
              <w:ind w:left="636" w:hanging="284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A47B2">
              <w:rPr>
                <w:rFonts w:ascii="Arial" w:hAnsi="Arial" w:cs="Arial"/>
                <w:sz w:val="20"/>
                <w:szCs w:val="20"/>
                <w:lang w:eastAsia="ar-SA"/>
              </w:rPr>
              <w:t>zapoznałem/-liśmy* się ze wszystkimi warunkami zamówienia oraz dokumentami dotyczącymi przedmiotu zamówienia i akceptujemy je bez zastrzeżeń.</w:t>
            </w:r>
          </w:p>
          <w:p w14:paraId="2B8050DD" w14:textId="77777777" w:rsidR="00234007" w:rsidRPr="00DA47B2" w:rsidRDefault="00234007" w:rsidP="00234007">
            <w:pPr>
              <w:pStyle w:val="Akapitzlist"/>
              <w:numPr>
                <w:ilvl w:val="1"/>
                <w:numId w:val="7"/>
              </w:numPr>
              <w:spacing w:before="120" w:after="120" w:line="288" w:lineRule="auto"/>
              <w:ind w:left="636" w:hanging="284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A47B2">
              <w:rPr>
                <w:rFonts w:ascii="Arial" w:hAnsi="Arial" w:cs="Arial"/>
                <w:sz w:val="20"/>
                <w:szCs w:val="20"/>
                <w:lang w:eastAsia="ar-SA"/>
              </w:rPr>
              <w:t xml:space="preserve">w cenie oferty zostały uwzględnione wszystkie koszty wykonania zamówienia i realizacji przyszłego świadczenia umownego. Ponadto w ofercie nie została zastosowana cena dumpingowa i oferta nie stanowi czynu nieuczciwej konkurencji, zgodnie z art. 5-17 ustawy z dnia 16 kwietnia 1993 r. o zwalczaniu nieuczciwej konkurencji. </w:t>
            </w:r>
          </w:p>
          <w:p w14:paraId="74AB093F" w14:textId="77777777" w:rsidR="00234007" w:rsidRPr="00DA47B2" w:rsidRDefault="00234007" w:rsidP="00234007">
            <w:pPr>
              <w:pStyle w:val="Akapitzlist"/>
              <w:numPr>
                <w:ilvl w:val="1"/>
                <w:numId w:val="7"/>
              </w:numPr>
              <w:spacing w:before="120" w:after="120" w:line="288" w:lineRule="auto"/>
              <w:ind w:left="636" w:hanging="28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ar-SA"/>
              </w:rPr>
            </w:pPr>
            <w:r w:rsidRPr="00DA47B2">
              <w:rPr>
                <w:rFonts w:ascii="Arial" w:hAnsi="Arial" w:cs="Arial"/>
                <w:sz w:val="20"/>
                <w:szCs w:val="20"/>
                <w:lang w:eastAsia="ar-SA"/>
              </w:rPr>
              <w:t xml:space="preserve">zostałem/-liśmy* poinformowani, że możemy wydzielić z oferty informacje stanowiące tajemnicę przedsiębiorstwa w rozumieniu przepisów o zwalczaniu nieuczciwej konkurencji jednocześnie wykazując, </w:t>
            </w:r>
            <w:r w:rsidRPr="00DA47B2">
              <w:rPr>
                <w:rFonts w:ascii="Arial" w:hAnsi="Arial" w:cs="Arial"/>
                <w:color w:val="000000" w:themeColor="text1"/>
                <w:sz w:val="20"/>
                <w:szCs w:val="20"/>
                <w:lang w:eastAsia="ar-SA"/>
              </w:rPr>
              <w:t>iż zastrzeżone informację stanowią tajemnice przedsiębiorstwa oraz zastrzec w odniesieniu do tych informacji, aby nie były one udostępnione innym uczestnikom postępowania.</w:t>
            </w:r>
          </w:p>
          <w:p w14:paraId="608EBA5C" w14:textId="77777777" w:rsidR="00234007" w:rsidRPr="00DA47B2" w:rsidRDefault="00234007" w:rsidP="00234007">
            <w:pPr>
              <w:pStyle w:val="Akapitzlist"/>
              <w:numPr>
                <w:ilvl w:val="1"/>
                <w:numId w:val="7"/>
              </w:numPr>
              <w:spacing w:before="120" w:after="120" w:line="288" w:lineRule="auto"/>
              <w:ind w:left="636" w:hanging="426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ar-SA"/>
              </w:rPr>
            </w:pPr>
            <w:bookmarkStart w:id="2" w:name="_Hlk104458705"/>
            <w:r w:rsidRPr="00DA47B2">
              <w:rPr>
                <w:rFonts w:ascii="Arial" w:hAnsi="Arial" w:cs="Arial"/>
                <w:color w:val="000000" w:themeColor="text1"/>
                <w:sz w:val="20"/>
                <w:szCs w:val="20"/>
              </w:rPr>
              <w:t>Zgodnie z treścią art. 225 Pzp oświadczamy, że wybór przedmiotowej oferty będzie prowadzić do powstania u zamawiającego obowiązku podatkowego w zakresie i wartości</w:t>
            </w:r>
            <w:r w:rsidRPr="00DA47B2">
              <w:rPr>
                <w:rStyle w:val="Odwoanieprzypisudolnego"/>
                <w:rFonts w:ascii="Arial" w:hAnsi="Arial" w:cs="Arial"/>
                <w:color w:val="000000" w:themeColor="text1"/>
                <w:sz w:val="20"/>
                <w:szCs w:val="20"/>
              </w:rPr>
              <w:footnoteReference w:id="1"/>
            </w:r>
            <w:r w:rsidRPr="00DA47B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:  </w:t>
            </w:r>
          </w:p>
          <w:p w14:paraId="5E903AA7" w14:textId="77777777" w:rsidR="00234007" w:rsidRPr="00DA47B2" w:rsidRDefault="00234007" w:rsidP="00234007">
            <w:pPr>
              <w:pStyle w:val="Akapitzlist"/>
              <w:tabs>
                <w:tab w:val="left" w:pos="-8789"/>
                <w:tab w:val="left" w:pos="426"/>
                <w:tab w:val="left" w:pos="9000"/>
              </w:tabs>
              <w:spacing w:before="40"/>
              <w:ind w:left="635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A47B2"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..…………….…………..………………………...……………………………..…………………………………………………………………………………………………………………………</w:t>
            </w:r>
          </w:p>
          <w:p w14:paraId="5E2713B3" w14:textId="77777777" w:rsidR="00234007" w:rsidRPr="00DA47B2" w:rsidRDefault="00234007" w:rsidP="00234007">
            <w:pPr>
              <w:pStyle w:val="Style67"/>
              <w:shd w:val="clear" w:color="auto" w:fill="auto"/>
              <w:tabs>
                <w:tab w:val="right" w:pos="9348"/>
              </w:tabs>
              <w:spacing w:before="60" w:after="0" w:line="276" w:lineRule="auto"/>
              <w:ind w:left="635"/>
              <w:jc w:val="center"/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</w:pPr>
            <w:r w:rsidRPr="00DA47B2">
              <w:rPr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(należy wskazać: nazwę (rodzaj) towaru/usługi, których dostawa/świadczenie będzie prowadzić do jego powstania oraz ich wartość bez kwoty podatku od towarów i usług)</w:t>
            </w:r>
          </w:p>
          <w:p w14:paraId="1C2B9D9C" w14:textId="77777777" w:rsidR="00234007" w:rsidRPr="00DA47B2" w:rsidRDefault="00234007" w:rsidP="00234007">
            <w:pPr>
              <w:pStyle w:val="Style67"/>
              <w:shd w:val="clear" w:color="auto" w:fill="auto"/>
              <w:tabs>
                <w:tab w:val="right" w:pos="9348"/>
              </w:tabs>
              <w:spacing w:before="0" w:after="0" w:line="276" w:lineRule="auto"/>
              <w:ind w:left="493"/>
              <w:jc w:val="center"/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</w:pPr>
            <w:r w:rsidRPr="00DA47B2">
              <w:rPr>
                <w:rFonts w:ascii="Arial" w:hAnsi="Arial" w:cs="Arial"/>
                <w:color w:val="000000" w:themeColor="text1"/>
                <w:sz w:val="20"/>
                <w:szCs w:val="20"/>
              </w:rPr>
              <w:t>Uwaga: Uzupełnić jeżeli dotyczy lub załączyć do oferty oddzielne oświadczenie. Brak uzupełnienia lub dołączenia do oferty oświadczenia oznacza, iż wybór przedmiotowej oferty nie będzie prowadzić do powstania u zamawiającego obowiązku podatkowego.</w:t>
            </w:r>
            <w:bookmarkEnd w:id="2"/>
          </w:p>
          <w:p w14:paraId="504A2C82" w14:textId="77777777" w:rsidR="00234007" w:rsidRPr="00DA47B2" w:rsidRDefault="00234007" w:rsidP="00234007">
            <w:pPr>
              <w:pStyle w:val="Akapitzlist"/>
              <w:numPr>
                <w:ilvl w:val="1"/>
                <w:numId w:val="7"/>
              </w:numPr>
              <w:spacing w:before="120" w:after="120" w:line="288" w:lineRule="auto"/>
              <w:ind w:left="636" w:hanging="456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A47B2">
              <w:rPr>
                <w:rFonts w:ascii="Arial" w:hAnsi="Arial" w:cs="Arial"/>
                <w:sz w:val="20"/>
                <w:szCs w:val="20"/>
                <w:lang w:eastAsia="ar-SA"/>
              </w:rPr>
              <w:t xml:space="preserve">Oświadczam/-y, że wypełniłem/-liśmy obowiązki informacyjne przewidziane w art. 13 lub art. 14 RODO[1] wobec osób fizycznych, od których dane osobowe bezpośrednio lub pośrednio pozyskałem w celu ubiegania się o udzielenie zamówienia publicznego w niniejszym postępowaniu.* </w:t>
            </w:r>
          </w:p>
          <w:p w14:paraId="489A51F7" w14:textId="77777777" w:rsidR="00234007" w:rsidRPr="00DA47B2" w:rsidRDefault="00234007" w:rsidP="00234007">
            <w:pPr>
              <w:pStyle w:val="Akapitzlist"/>
              <w:spacing w:before="120" w:after="120" w:line="288" w:lineRule="auto"/>
              <w:ind w:left="636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A47B2">
              <w:rPr>
                <w:rFonts w:ascii="Arial" w:hAnsi="Arial" w:cs="Arial"/>
                <w:sz w:val="20"/>
                <w:szCs w:val="20"/>
                <w:lang w:eastAsia="ar-SA"/>
              </w:rPr>
              <w:t>*W przypadku, gdy wykonawca nie przekazuje danych osobowych innych niż bezpośrednio jego dotyczących lub zachodzi wyłączenie stosowania obowiązku informacyjnego, stosownie do art. 13 ust. 4 lub art. 14 ust. 5 RODO treści oświadczenia wykonawca nie składa. Wówczas należy usunąć treść powyższego oświadczenia poprzez jego przekreślenie.</w:t>
            </w:r>
          </w:p>
          <w:p w14:paraId="6347494B" w14:textId="77777777" w:rsidR="00234007" w:rsidRPr="00DA47B2" w:rsidRDefault="00234007" w:rsidP="00234007">
            <w:pPr>
              <w:ind w:left="34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DA47B2">
              <w:rPr>
                <w:rFonts w:ascii="Arial" w:hAnsi="Arial" w:cs="Arial"/>
                <w:i/>
                <w:sz w:val="20"/>
                <w:szCs w:val="20"/>
                <w:u w:val="single"/>
                <w:lang w:eastAsia="ar-SA"/>
              </w:rPr>
              <w:t>*  niepotrzebne skreślić</w:t>
            </w:r>
          </w:p>
          <w:p w14:paraId="40D3B6E9" w14:textId="77777777" w:rsidR="00234007" w:rsidRPr="00DA47B2" w:rsidRDefault="00234007" w:rsidP="00234007">
            <w:pPr>
              <w:ind w:left="34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34007" w:rsidRPr="00DA47B2" w14:paraId="345C126D" w14:textId="77777777" w:rsidTr="00543CAB">
        <w:trPr>
          <w:trHeight w:val="851"/>
        </w:trPr>
        <w:tc>
          <w:tcPr>
            <w:tcW w:w="10207" w:type="dxa"/>
          </w:tcPr>
          <w:p w14:paraId="0F186D02" w14:textId="77777777" w:rsidR="00234007" w:rsidRPr="00DA47B2" w:rsidRDefault="00234007" w:rsidP="00234007">
            <w:pPr>
              <w:numPr>
                <w:ilvl w:val="0"/>
                <w:numId w:val="11"/>
              </w:numPr>
              <w:ind w:left="322" w:hanging="32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7B2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PODWYKONAWCY </w:t>
            </w:r>
            <w:r w:rsidRPr="00DA47B2">
              <w:rPr>
                <w:rFonts w:ascii="Arial" w:hAnsi="Arial" w:cs="Arial"/>
                <w:i/>
                <w:iCs/>
                <w:sz w:val="20"/>
                <w:szCs w:val="20"/>
              </w:rPr>
              <w:t>(wypełnić, jeżeli dotyczy)*</w:t>
            </w:r>
          </w:p>
          <w:p w14:paraId="371AA09F" w14:textId="77777777" w:rsidR="00234007" w:rsidRPr="00DA47B2" w:rsidRDefault="00234007" w:rsidP="00234007">
            <w:pPr>
              <w:ind w:left="31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tblInd w:w="162" w:type="dxa"/>
              <w:tblLayout w:type="fixed"/>
              <w:tblLook w:val="04A0" w:firstRow="1" w:lastRow="0" w:firstColumn="1" w:lastColumn="0" w:noHBand="0" w:noVBand="1"/>
            </w:tblPr>
            <w:tblGrid>
              <w:gridCol w:w="4917"/>
              <w:gridCol w:w="4731"/>
            </w:tblGrid>
            <w:tr w:rsidR="00234007" w:rsidRPr="00DA47B2" w14:paraId="2DC1DDB1" w14:textId="77777777" w:rsidTr="00790C3B">
              <w:tc>
                <w:tcPr>
                  <w:tcW w:w="4917" w:type="dxa"/>
                </w:tcPr>
                <w:p w14:paraId="1390C4C3" w14:textId="77777777" w:rsidR="00234007" w:rsidRPr="00DA47B2" w:rsidRDefault="00234007" w:rsidP="00234007">
                  <w:pPr>
                    <w:tabs>
                      <w:tab w:val="left" w:pos="962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A47B2">
                    <w:rPr>
                      <w:rFonts w:ascii="Arial" w:hAnsi="Arial" w:cs="Arial"/>
                      <w:sz w:val="20"/>
                      <w:szCs w:val="20"/>
                    </w:rPr>
                    <w:t xml:space="preserve">Części zamówienia </w:t>
                  </w:r>
                </w:p>
              </w:tc>
              <w:tc>
                <w:tcPr>
                  <w:tcW w:w="4731" w:type="dxa"/>
                </w:tcPr>
                <w:p w14:paraId="33D92DE1" w14:textId="77777777" w:rsidR="00234007" w:rsidRPr="00DA47B2" w:rsidRDefault="00234007" w:rsidP="00234007">
                  <w:pPr>
                    <w:tabs>
                      <w:tab w:val="left" w:pos="962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A47B2">
                    <w:rPr>
                      <w:rFonts w:ascii="Arial" w:hAnsi="Arial" w:cs="Arial"/>
                      <w:sz w:val="20"/>
                      <w:szCs w:val="20"/>
                    </w:rPr>
                    <w:t>Nazwa firmy podwykonawcy</w:t>
                  </w:r>
                </w:p>
              </w:tc>
            </w:tr>
            <w:tr w:rsidR="00234007" w:rsidRPr="00DA47B2" w14:paraId="4AF08D9E" w14:textId="77777777" w:rsidTr="00790C3B">
              <w:tc>
                <w:tcPr>
                  <w:tcW w:w="4917" w:type="dxa"/>
                </w:tcPr>
                <w:p w14:paraId="016297B0" w14:textId="77777777" w:rsidR="00234007" w:rsidRPr="00DA47B2" w:rsidRDefault="00234007" w:rsidP="00234007">
                  <w:pPr>
                    <w:tabs>
                      <w:tab w:val="left" w:pos="962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A47B2">
                    <w:rPr>
                      <w:rFonts w:ascii="Arial" w:hAnsi="Arial" w:cs="Arial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731" w:type="dxa"/>
                </w:tcPr>
                <w:p w14:paraId="3E61D9E2" w14:textId="77777777" w:rsidR="00234007" w:rsidRPr="00DA47B2" w:rsidRDefault="00234007" w:rsidP="00234007">
                  <w:pPr>
                    <w:tabs>
                      <w:tab w:val="left" w:pos="962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234007" w:rsidRPr="00DA47B2" w14:paraId="37635F68" w14:textId="77777777" w:rsidTr="00790C3B">
              <w:tc>
                <w:tcPr>
                  <w:tcW w:w="4917" w:type="dxa"/>
                </w:tcPr>
                <w:p w14:paraId="0975B587" w14:textId="77777777" w:rsidR="00234007" w:rsidRPr="00DA47B2" w:rsidRDefault="00234007" w:rsidP="00234007">
                  <w:pPr>
                    <w:tabs>
                      <w:tab w:val="left" w:pos="962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A47B2">
                    <w:rPr>
                      <w:rFonts w:ascii="Arial" w:hAnsi="Arial" w:cs="Arial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4731" w:type="dxa"/>
                </w:tcPr>
                <w:p w14:paraId="03C1A854" w14:textId="77777777" w:rsidR="00234007" w:rsidRPr="00DA47B2" w:rsidRDefault="00234007" w:rsidP="00234007">
                  <w:pPr>
                    <w:tabs>
                      <w:tab w:val="left" w:pos="962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234007" w:rsidRPr="00DA47B2" w14:paraId="4DE259DB" w14:textId="77777777" w:rsidTr="00790C3B">
              <w:tc>
                <w:tcPr>
                  <w:tcW w:w="4917" w:type="dxa"/>
                </w:tcPr>
                <w:p w14:paraId="7A4FD7CB" w14:textId="77777777" w:rsidR="00234007" w:rsidRPr="00DA47B2" w:rsidRDefault="00234007" w:rsidP="00234007">
                  <w:pPr>
                    <w:tabs>
                      <w:tab w:val="left" w:pos="962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A47B2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3</w:t>
                  </w:r>
                </w:p>
              </w:tc>
              <w:tc>
                <w:tcPr>
                  <w:tcW w:w="4731" w:type="dxa"/>
                </w:tcPr>
                <w:p w14:paraId="64167DBB" w14:textId="77777777" w:rsidR="00234007" w:rsidRPr="00DA47B2" w:rsidRDefault="00234007" w:rsidP="00234007">
                  <w:pPr>
                    <w:tabs>
                      <w:tab w:val="left" w:pos="962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7F9E081D" w14:textId="77777777" w:rsidR="00234007" w:rsidRPr="00DA47B2" w:rsidRDefault="00234007" w:rsidP="00234007">
            <w:pPr>
              <w:widowControl w:val="0"/>
              <w:tabs>
                <w:tab w:val="left" w:pos="962"/>
              </w:tabs>
              <w:ind w:left="162"/>
              <w:rPr>
                <w:rFonts w:ascii="Arial" w:hAnsi="Arial" w:cs="Arial"/>
                <w:sz w:val="20"/>
                <w:szCs w:val="20"/>
              </w:rPr>
            </w:pPr>
            <w:r w:rsidRPr="00DA47B2">
              <w:rPr>
                <w:rFonts w:ascii="Arial" w:hAnsi="Arial" w:cs="Arial"/>
                <w:sz w:val="20"/>
                <w:szCs w:val="20"/>
              </w:rPr>
              <w:tab/>
            </w:r>
          </w:p>
          <w:p w14:paraId="6CAA2D67" w14:textId="77777777" w:rsidR="00234007" w:rsidRPr="00DA47B2" w:rsidRDefault="00234007" w:rsidP="00234007">
            <w:pPr>
              <w:tabs>
                <w:tab w:val="left" w:pos="426"/>
                <w:tab w:val="left" w:pos="70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47B2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*  </w:t>
            </w:r>
            <w:r w:rsidRPr="00DA47B2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W przypadku powierzenia części zamówienia podwykonawcom, należy podać nazwy firm podwykonawców. </w:t>
            </w:r>
          </w:p>
          <w:p w14:paraId="579CC5C6" w14:textId="77777777" w:rsidR="00234007" w:rsidRPr="00DA47B2" w:rsidRDefault="00234007" w:rsidP="00234007">
            <w:pPr>
              <w:tabs>
                <w:tab w:val="left" w:pos="426"/>
                <w:tab w:val="left" w:pos="709"/>
              </w:tabs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DA47B2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  Niewypełnienie oznacza wykonanie przedmiotu zamówienia bez udziału podwykonawców.</w:t>
            </w:r>
          </w:p>
        </w:tc>
      </w:tr>
      <w:tr w:rsidR="00234007" w:rsidRPr="00DA47B2" w14:paraId="3805175F" w14:textId="77777777" w:rsidTr="004D65A3">
        <w:trPr>
          <w:trHeight w:val="241"/>
        </w:trPr>
        <w:tc>
          <w:tcPr>
            <w:tcW w:w="10207" w:type="dxa"/>
            <w:hideMark/>
          </w:tcPr>
          <w:p w14:paraId="4B3B9CBD" w14:textId="77777777" w:rsidR="00234007" w:rsidRPr="00DA47B2" w:rsidRDefault="00234007" w:rsidP="00234007">
            <w:pPr>
              <w:numPr>
                <w:ilvl w:val="0"/>
                <w:numId w:val="11"/>
              </w:numPr>
              <w:ind w:left="464" w:hanging="426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DA47B2">
              <w:rPr>
                <w:rFonts w:ascii="Arial" w:hAnsi="Arial" w:cs="Arial"/>
                <w:b/>
                <w:sz w:val="20"/>
                <w:szCs w:val="20"/>
              </w:rPr>
              <w:lastRenderedPageBreak/>
              <w:t>SPIS TREŚCI:</w:t>
            </w:r>
          </w:p>
          <w:p w14:paraId="48F8E0E4" w14:textId="77777777" w:rsidR="00234007" w:rsidRPr="00DA47B2" w:rsidRDefault="00234007" w:rsidP="00234007">
            <w:pPr>
              <w:ind w:left="318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D869B1" w14:textId="77777777" w:rsidR="00234007" w:rsidRPr="00DA47B2" w:rsidRDefault="00234007" w:rsidP="002340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47B2">
              <w:rPr>
                <w:rFonts w:ascii="Arial" w:hAnsi="Arial" w:cs="Arial"/>
                <w:sz w:val="20"/>
                <w:szCs w:val="20"/>
              </w:rPr>
              <w:t>Integralną część oferty stanowią następujące dokumenty:</w:t>
            </w:r>
          </w:p>
          <w:p w14:paraId="1F5B5D21" w14:textId="77777777" w:rsidR="00234007" w:rsidRPr="00DA47B2" w:rsidRDefault="00234007" w:rsidP="00234007">
            <w:pPr>
              <w:numPr>
                <w:ilvl w:val="0"/>
                <w:numId w:val="3"/>
              </w:numPr>
              <w:ind w:left="459" w:hanging="425"/>
              <w:rPr>
                <w:rFonts w:ascii="Arial" w:hAnsi="Arial" w:cs="Arial"/>
                <w:sz w:val="20"/>
                <w:szCs w:val="20"/>
              </w:rPr>
            </w:pPr>
            <w:r w:rsidRPr="00DA47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</w:p>
          <w:p w14:paraId="0F108CD0" w14:textId="77777777" w:rsidR="00234007" w:rsidRPr="00DA47B2" w:rsidRDefault="00234007" w:rsidP="00234007">
            <w:pPr>
              <w:numPr>
                <w:ilvl w:val="0"/>
                <w:numId w:val="3"/>
              </w:numPr>
              <w:ind w:left="459" w:hanging="425"/>
              <w:rPr>
                <w:rFonts w:ascii="Arial" w:hAnsi="Arial" w:cs="Arial"/>
                <w:sz w:val="20"/>
                <w:szCs w:val="20"/>
              </w:rPr>
            </w:pPr>
            <w:r w:rsidRPr="00DA47B2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08F6C887" w14:textId="77777777" w:rsidR="00234007" w:rsidRPr="00DA47B2" w:rsidRDefault="00234007" w:rsidP="00234007">
            <w:pPr>
              <w:numPr>
                <w:ilvl w:val="0"/>
                <w:numId w:val="3"/>
              </w:numPr>
              <w:ind w:left="459" w:hanging="425"/>
              <w:rPr>
                <w:rFonts w:ascii="Arial" w:hAnsi="Arial" w:cs="Arial"/>
                <w:sz w:val="20"/>
                <w:szCs w:val="20"/>
              </w:rPr>
            </w:pPr>
            <w:r w:rsidRPr="00DA47B2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7E77A906" w14:textId="77777777" w:rsidR="00234007" w:rsidRPr="00DA47B2" w:rsidRDefault="00234007" w:rsidP="00234007">
            <w:pPr>
              <w:tabs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47B2">
              <w:rPr>
                <w:rFonts w:ascii="Arial" w:hAnsi="Arial" w:cs="Arial"/>
                <w:sz w:val="20"/>
                <w:szCs w:val="20"/>
              </w:rPr>
              <w:t>......................................................……..…………………………………………….</w:t>
            </w:r>
          </w:p>
          <w:p w14:paraId="4F9C3E0B" w14:textId="77777777" w:rsidR="00234007" w:rsidRPr="00DA47B2" w:rsidRDefault="00234007" w:rsidP="00234007">
            <w:pPr>
              <w:ind w:left="34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DA47B2">
              <w:rPr>
                <w:rFonts w:ascii="Arial" w:hAnsi="Arial" w:cs="Arial"/>
                <w:b/>
                <w:bCs/>
                <w:i/>
                <w:sz w:val="20"/>
                <w:szCs w:val="20"/>
                <w:u w:val="single"/>
              </w:rPr>
              <w:t xml:space="preserve">Kwalifikowany podpis elektroniczny/podpis zaufany/podpis osobisty </w:t>
            </w:r>
            <w:r w:rsidRPr="00DA47B2">
              <w:rPr>
                <w:rFonts w:ascii="Arial" w:hAnsi="Arial" w:cs="Arial"/>
                <w:b/>
                <w:bCs/>
                <w:i/>
                <w:sz w:val="20"/>
                <w:szCs w:val="20"/>
                <w:u w:val="single"/>
              </w:rPr>
              <w:br/>
              <w:t>osoby upoważnionej do reprezentowania Wykonawcy</w:t>
            </w:r>
          </w:p>
        </w:tc>
      </w:tr>
      <w:tr w:rsidR="00C7502F" w:rsidRPr="00DA47B2" w14:paraId="6255F02D" w14:textId="77777777" w:rsidTr="00C7502F">
        <w:trPr>
          <w:trHeight w:val="555"/>
        </w:trPr>
        <w:tc>
          <w:tcPr>
            <w:tcW w:w="10207" w:type="dxa"/>
          </w:tcPr>
          <w:p w14:paraId="45156F26" w14:textId="44C82511" w:rsidR="00C7502F" w:rsidRPr="00DA47B2" w:rsidRDefault="00C7502F" w:rsidP="00C7502F">
            <w:pPr>
              <w:pStyle w:val="Akapitzlist"/>
              <w:suppressAutoHyphens w:val="0"/>
              <w:autoSpaceDE w:val="0"/>
              <w:autoSpaceDN w:val="0"/>
              <w:adjustRightInd w:val="0"/>
              <w:spacing w:before="120" w:after="120" w:line="288" w:lineRule="auto"/>
              <w:ind w:left="606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5E572FEC" w14:textId="77777777" w:rsidR="0073279A" w:rsidRPr="00DA47B2" w:rsidRDefault="0073279A" w:rsidP="000B44EB">
      <w:pPr>
        <w:jc w:val="right"/>
        <w:rPr>
          <w:rFonts w:ascii="Arial" w:hAnsi="Arial" w:cs="Arial"/>
          <w:b/>
          <w:i/>
          <w:sz w:val="20"/>
          <w:szCs w:val="20"/>
        </w:rPr>
      </w:pPr>
      <w:commentRangeStart w:id="3"/>
    </w:p>
    <w:commentRangeEnd w:id="3"/>
    <w:p w14:paraId="51D6579C" w14:textId="77777777" w:rsidR="0073279A" w:rsidRPr="00DA47B2" w:rsidRDefault="009E1539" w:rsidP="000B44EB">
      <w:pPr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Style w:val="Odwoaniedokomentarza"/>
          <w:rFonts w:ascii="Arial" w:hAnsi="Arial" w:cs="Arial"/>
          <w:lang w:eastAsia="zh-CN"/>
        </w:rPr>
        <w:commentReference w:id="3"/>
      </w:r>
    </w:p>
    <w:p w14:paraId="26EBE493" w14:textId="77777777" w:rsidR="0073279A" w:rsidRPr="00DA47B2" w:rsidRDefault="0073279A" w:rsidP="000B44EB">
      <w:pPr>
        <w:jc w:val="right"/>
        <w:rPr>
          <w:rFonts w:ascii="Arial" w:hAnsi="Arial" w:cs="Arial"/>
          <w:b/>
          <w:i/>
          <w:sz w:val="20"/>
          <w:szCs w:val="20"/>
        </w:rPr>
      </w:pPr>
    </w:p>
    <w:p w14:paraId="42AC9A44" w14:textId="77777777" w:rsidR="00E8369F" w:rsidRPr="00DA47B2" w:rsidRDefault="00E8369F" w:rsidP="000B44EB">
      <w:pPr>
        <w:jc w:val="right"/>
        <w:rPr>
          <w:rFonts w:ascii="Arial" w:hAnsi="Arial" w:cs="Arial"/>
          <w:b/>
          <w:i/>
          <w:sz w:val="20"/>
          <w:szCs w:val="20"/>
        </w:rPr>
      </w:pPr>
    </w:p>
    <w:p w14:paraId="72A70BC0" w14:textId="77777777" w:rsidR="00E8369F" w:rsidRPr="00DA47B2" w:rsidRDefault="00E8369F" w:rsidP="000B44EB">
      <w:pPr>
        <w:jc w:val="right"/>
        <w:rPr>
          <w:rFonts w:ascii="Arial" w:hAnsi="Arial" w:cs="Arial"/>
          <w:b/>
          <w:i/>
          <w:sz w:val="20"/>
          <w:szCs w:val="20"/>
        </w:rPr>
      </w:pPr>
    </w:p>
    <w:p w14:paraId="0D7AB7EB" w14:textId="77777777" w:rsidR="00E8369F" w:rsidRPr="00DA47B2" w:rsidRDefault="00E8369F" w:rsidP="000B44EB">
      <w:pPr>
        <w:jc w:val="right"/>
        <w:rPr>
          <w:rFonts w:ascii="Arial" w:hAnsi="Arial" w:cs="Arial"/>
          <w:b/>
          <w:i/>
          <w:sz w:val="20"/>
          <w:szCs w:val="20"/>
        </w:rPr>
      </w:pPr>
    </w:p>
    <w:p w14:paraId="37EE6CE4" w14:textId="77777777" w:rsidR="00B751C5" w:rsidRPr="00DA47B2" w:rsidRDefault="00B751C5" w:rsidP="000B44EB">
      <w:pPr>
        <w:jc w:val="right"/>
        <w:rPr>
          <w:rFonts w:ascii="Arial" w:hAnsi="Arial" w:cs="Arial"/>
          <w:b/>
          <w:i/>
          <w:sz w:val="20"/>
          <w:szCs w:val="20"/>
        </w:rPr>
      </w:pPr>
    </w:p>
    <w:p w14:paraId="50D43B59" w14:textId="77777777" w:rsidR="00B751C5" w:rsidRPr="00DA47B2" w:rsidRDefault="00B751C5" w:rsidP="000B44EB">
      <w:pPr>
        <w:jc w:val="right"/>
        <w:rPr>
          <w:rFonts w:ascii="Arial" w:hAnsi="Arial" w:cs="Arial"/>
          <w:b/>
          <w:i/>
          <w:sz w:val="20"/>
          <w:szCs w:val="20"/>
        </w:rPr>
      </w:pPr>
    </w:p>
    <w:p w14:paraId="78F59AF9" w14:textId="54C7F441" w:rsidR="00F436EA" w:rsidRDefault="00F436EA" w:rsidP="000B44EB">
      <w:pPr>
        <w:jc w:val="right"/>
        <w:rPr>
          <w:rFonts w:ascii="Arial" w:hAnsi="Arial" w:cs="Arial"/>
          <w:b/>
          <w:i/>
          <w:sz w:val="20"/>
          <w:szCs w:val="20"/>
        </w:rPr>
      </w:pPr>
    </w:p>
    <w:p w14:paraId="15F24F50" w14:textId="0BD9608B" w:rsidR="00423483" w:rsidRDefault="00423483" w:rsidP="000B44EB">
      <w:pPr>
        <w:jc w:val="right"/>
        <w:rPr>
          <w:rFonts w:ascii="Arial" w:hAnsi="Arial" w:cs="Arial"/>
          <w:b/>
          <w:i/>
          <w:sz w:val="20"/>
          <w:szCs w:val="20"/>
        </w:rPr>
      </w:pPr>
    </w:p>
    <w:p w14:paraId="2D597BFB" w14:textId="5CF60A99" w:rsidR="00423483" w:rsidRDefault="00423483" w:rsidP="000B44EB">
      <w:pPr>
        <w:jc w:val="right"/>
        <w:rPr>
          <w:rFonts w:ascii="Arial" w:hAnsi="Arial" w:cs="Arial"/>
          <w:b/>
          <w:i/>
          <w:sz w:val="20"/>
          <w:szCs w:val="20"/>
        </w:rPr>
      </w:pPr>
    </w:p>
    <w:p w14:paraId="6601752F" w14:textId="60F9719A" w:rsidR="00423483" w:rsidRDefault="00423483" w:rsidP="000B44EB">
      <w:pPr>
        <w:jc w:val="right"/>
        <w:rPr>
          <w:rFonts w:ascii="Arial" w:hAnsi="Arial" w:cs="Arial"/>
          <w:b/>
          <w:i/>
          <w:sz w:val="20"/>
          <w:szCs w:val="20"/>
        </w:rPr>
      </w:pPr>
    </w:p>
    <w:p w14:paraId="5C87FF81" w14:textId="6861DA8B" w:rsidR="00423483" w:rsidRDefault="00423483" w:rsidP="000B44EB">
      <w:pPr>
        <w:jc w:val="right"/>
        <w:rPr>
          <w:rFonts w:ascii="Arial" w:hAnsi="Arial" w:cs="Arial"/>
          <w:b/>
          <w:i/>
          <w:sz w:val="20"/>
          <w:szCs w:val="20"/>
        </w:rPr>
      </w:pPr>
    </w:p>
    <w:p w14:paraId="0D09E8CE" w14:textId="5034E64D" w:rsidR="00423483" w:rsidRDefault="00423483" w:rsidP="000B44EB">
      <w:pPr>
        <w:jc w:val="right"/>
        <w:rPr>
          <w:rFonts w:ascii="Arial" w:hAnsi="Arial" w:cs="Arial"/>
          <w:b/>
          <w:i/>
          <w:sz w:val="20"/>
          <w:szCs w:val="20"/>
        </w:rPr>
      </w:pPr>
    </w:p>
    <w:p w14:paraId="1873EC0C" w14:textId="32333432" w:rsidR="00423483" w:rsidRDefault="00423483" w:rsidP="000B44EB">
      <w:pPr>
        <w:jc w:val="right"/>
        <w:rPr>
          <w:rFonts w:ascii="Arial" w:hAnsi="Arial" w:cs="Arial"/>
          <w:b/>
          <w:i/>
          <w:sz w:val="20"/>
          <w:szCs w:val="20"/>
        </w:rPr>
      </w:pPr>
    </w:p>
    <w:p w14:paraId="71661F9A" w14:textId="75D7550C" w:rsidR="00423483" w:rsidRDefault="00423483" w:rsidP="000B44EB">
      <w:pPr>
        <w:jc w:val="right"/>
        <w:rPr>
          <w:rFonts w:ascii="Arial" w:hAnsi="Arial" w:cs="Arial"/>
          <w:b/>
          <w:i/>
          <w:sz w:val="20"/>
          <w:szCs w:val="20"/>
        </w:rPr>
      </w:pPr>
    </w:p>
    <w:p w14:paraId="60E6A22C" w14:textId="0AE852B8" w:rsidR="00423483" w:rsidRDefault="00423483" w:rsidP="000B44EB">
      <w:pPr>
        <w:jc w:val="right"/>
        <w:rPr>
          <w:rFonts w:ascii="Arial" w:hAnsi="Arial" w:cs="Arial"/>
          <w:b/>
          <w:i/>
          <w:sz w:val="20"/>
          <w:szCs w:val="20"/>
        </w:rPr>
      </w:pPr>
    </w:p>
    <w:p w14:paraId="0DBA236E" w14:textId="38EDEA7C" w:rsidR="00423483" w:rsidRDefault="00423483" w:rsidP="000B44EB">
      <w:pPr>
        <w:jc w:val="right"/>
        <w:rPr>
          <w:rFonts w:ascii="Arial" w:hAnsi="Arial" w:cs="Arial"/>
          <w:b/>
          <w:i/>
          <w:sz w:val="20"/>
          <w:szCs w:val="20"/>
        </w:rPr>
      </w:pPr>
    </w:p>
    <w:p w14:paraId="1A496161" w14:textId="0C2980E9" w:rsidR="00423483" w:rsidRDefault="00423483" w:rsidP="000B44EB">
      <w:pPr>
        <w:jc w:val="right"/>
        <w:rPr>
          <w:rFonts w:ascii="Arial" w:hAnsi="Arial" w:cs="Arial"/>
          <w:b/>
          <w:i/>
          <w:sz w:val="20"/>
          <w:szCs w:val="20"/>
        </w:rPr>
      </w:pPr>
    </w:p>
    <w:p w14:paraId="2F4326BD" w14:textId="3E31EE10" w:rsidR="00423483" w:rsidRDefault="00423483" w:rsidP="000B44EB">
      <w:pPr>
        <w:jc w:val="right"/>
        <w:rPr>
          <w:rFonts w:ascii="Arial" w:hAnsi="Arial" w:cs="Arial"/>
          <w:b/>
          <w:i/>
          <w:sz w:val="20"/>
          <w:szCs w:val="20"/>
        </w:rPr>
      </w:pPr>
    </w:p>
    <w:p w14:paraId="1C86A7A4" w14:textId="74DA1185" w:rsidR="00423483" w:rsidRDefault="00423483" w:rsidP="000B44EB">
      <w:pPr>
        <w:jc w:val="right"/>
        <w:rPr>
          <w:rFonts w:ascii="Arial" w:hAnsi="Arial" w:cs="Arial"/>
          <w:b/>
          <w:i/>
          <w:sz w:val="20"/>
          <w:szCs w:val="20"/>
        </w:rPr>
      </w:pPr>
    </w:p>
    <w:p w14:paraId="6CDF1E70" w14:textId="469FAA18" w:rsidR="00423483" w:rsidRDefault="00423483" w:rsidP="000B44EB">
      <w:pPr>
        <w:jc w:val="right"/>
        <w:rPr>
          <w:rFonts w:ascii="Arial" w:hAnsi="Arial" w:cs="Arial"/>
          <w:b/>
          <w:i/>
          <w:sz w:val="20"/>
          <w:szCs w:val="20"/>
        </w:rPr>
      </w:pPr>
    </w:p>
    <w:p w14:paraId="764D3AD9" w14:textId="0BD798C3" w:rsidR="00423483" w:rsidRDefault="00423483" w:rsidP="000B44EB">
      <w:pPr>
        <w:jc w:val="right"/>
        <w:rPr>
          <w:rFonts w:ascii="Arial" w:hAnsi="Arial" w:cs="Arial"/>
          <w:b/>
          <w:i/>
          <w:sz w:val="20"/>
          <w:szCs w:val="20"/>
        </w:rPr>
      </w:pPr>
    </w:p>
    <w:p w14:paraId="690C231D" w14:textId="11AC0B2C" w:rsidR="00423483" w:rsidRDefault="00423483" w:rsidP="000B44EB">
      <w:pPr>
        <w:jc w:val="right"/>
        <w:rPr>
          <w:rFonts w:ascii="Arial" w:hAnsi="Arial" w:cs="Arial"/>
          <w:b/>
          <w:i/>
          <w:sz w:val="20"/>
          <w:szCs w:val="20"/>
        </w:rPr>
      </w:pPr>
    </w:p>
    <w:p w14:paraId="10353F39" w14:textId="65C735F0" w:rsidR="00423483" w:rsidRDefault="00423483" w:rsidP="000B44EB">
      <w:pPr>
        <w:jc w:val="right"/>
        <w:rPr>
          <w:rFonts w:ascii="Arial" w:hAnsi="Arial" w:cs="Arial"/>
          <w:b/>
          <w:i/>
          <w:sz w:val="20"/>
          <w:szCs w:val="20"/>
        </w:rPr>
      </w:pPr>
    </w:p>
    <w:p w14:paraId="266D15ED" w14:textId="41EEE17D" w:rsidR="00423483" w:rsidRDefault="00423483" w:rsidP="000B44EB">
      <w:pPr>
        <w:jc w:val="right"/>
        <w:rPr>
          <w:rFonts w:ascii="Arial" w:hAnsi="Arial" w:cs="Arial"/>
          <w:b/>
          <w:i/>
          <w:sz w:val="20"/>
          <w:szCs w:val="20"/>
        </w:rPr>
      </w:pPr>
    </w:p>
    <w:p w14:paraId="044D61B0" w14:textId="27A95848" w:rsidR="00423483" w:rsidRDefault="00423483" w:rsidP="000B44EB">
      <w:pPr>
        <w:jc w:val="right"/>
        <w:rPr>
          <w:rFonts w:ascii="Arial" w:hAnsi="Arial" w:cs="Arial"/>
          <w:b/>
          <w:i/>
          <w:sz w:val="20"/>
          <w:szCs w:val="20"/>
        </w:rPr>
      </w:pPr>
    </w:p>
    <w:p w14:paraId="26AC969A" w14:textId="461A609F" w:rsidR="00423483" w:rsidRDefault="00423483" w:rsidP="000B44EB">
      <w:pPr>
        <w:jc w:val="right"/>
        <w:rPr>
          <w:rFonts w:ascii="Arial" w:hAnsi="Arial" w:cs="Arial"/>
          <w:b/>
          <w:i/>
          <w:sz w:val="20"/>
          <w:szCs w:val="20"/>
        </w:rPr>
      </w:pPr>
    </w:p>
    <w:p w14:paraId="7CF982F5" w14:textId="0B21F0FC" w:rsidR="00423483" w:rsidRDefault="00423483" w:rsidP="000B44EB">
      <w:pPr>
        <w:jc w:val="right"/>
        <w:rPr>
          <w:rFonts w:ascii="Arial" w:hAnsi="Arial" w:cs="Arial"/>
          <w:b/>
          <w:i/>
          <w:sz w:val="20"/>
          <w:szCs w:val="20"/>
        </w:rPr>
      </w:pPr>
    </w:p>
    <w:p w14:paraId="3026B051" w14:textId="5746D2D0" w:rsidR="00423483" w:rsidRDefault="00423483" w:rsidP="000B44EB">
      <w:pPr>
        <w:jc w:val="right"/>
        <w:rPr>
          <w:rFonts w:ascii="Arial" w:hAnsi="Arial" w:cs="Arial"/>
          <w:b/>
          <w:i/>
          <w:sz w:val="20"/>
          <w:szCs w:val="20"/>
        </w:rPr>
      </w:pPr>
    </w:p>
    <w:p w14:paraId="53126907" w14:textId="045407DD" w:rsidR="00423483" w:rsidRDefault="00423483" w:rsidP="000B44EB">
      <w:pPr>
        <w:jc w:val="right"/>
        <w:rPr>
          <w:rFonts w:ascii="Arial" w:hAnsi="Arial" w:cs="Arial"/>
          <w:b/>
          <w:i/>
          <w:sz w:val="20"/>
          <w:szCs w:val="20"/>
        </w:rPr>
      </w:pPr>
    </w:p>
    <w:p w14:paraId="26BE665B" w14:textId="716965F5" w:rsidR="00423483" w:rsidRDefault="00423483" w:rsidP="000B44EB">
      <w:pPr>
        <w:jc w:val="right"/>
        <w:rPr>
          <w:rFonts w:ascii="Arial" w:hAnsi="Arial" w:cs="Arial"/>
          <w:b/>
          <w:i/>
          <w:sz w:val="20"/>
          <w:szCs w:val="20"/>
        </w:rPr>
      </w:pPr>
    </w:p>
    <w:p w14:paraId="73794AFB" w14:textId="0F3E7D71" w:rsidR="00423483" w:rsidRDefault="00423483" w:rsidP="000B44EB">
      <w:pPr>
        <w:jc w:val="right"/>
        <w:rPr>
          <w:rFonts w:ascii="Arial" w:hAnsi="Arial" w:cs="Arial"/>
          <w:b/>
          <w:i/>
          <w:sz w:val="20"/>
          <w:szCs w:val="20"/>
        </w:rPr>
      </w:pPr>
    </w:p>
    <w:p w14:paraId="6B5F0E12" w14:textId="38ABC752" w:rsidR="00423483" w:rsidRDefault="00423483" w:rsidP="000B44EB">
      <w:pPr>
        <w:jc w:val="right"/>
        <w:rPr>
          <w:rFonts w:ascii="Arial" w:hAnsi="Arial" w:cs="Arial"/>
          <w:b/>
          <w:i/>
          <w:sz w:val="20"/>
          <w:szCs w:val="20"/>
        </w:rPr>
      </w:pPr>
    </w:p>
    <w:p w14:paraId="310A5527" w14:textId="74719421" w:rsidR="00423483" w:rsidRDefault="00423483" w:rsidP="000B44EB">
      <w:pPr>
        <w:jc w:val="right"/>
        <w:rPr>
          <w:rFonts w:ascii="Arial" w:hAnsi="Arial" w:cs="Arial"/>
          <w:b/>
          <w:i/>
          <w:sz w:val="20"/>
          <w:szCs w:val="20"/>
        </w:rPr>
      </w:pPr>
    </w:p>
    <w:p w14:paraId="444CA375" w14:textId="4B27A7E1" w:rsidR="00423483" w:rsidRDefault="00423483" w:rsidP="000B44EB">
      <w:pPr>
        <w:jc w:val="right"/>
        <w:rPr>
          <w:rFonts w:ascii="Arial" w:hAnsi="Arial" w:cs="Arial"/>
          <w:b/>
          <w:i/>
          <w:sz w:val="20"/>
          <w:szCs w:val="20"/>
        </w:rPr>
      </w:pPr>
    </w:p>
    <w:p w14:paraId="4B603D8D" w14:textId="462629C2" w:rsidR="00423483" w:rsidRDefault="00423483" w:rsidP="000B44EB">
      <w:pPr>
        <w:jc w:val="right"/>
        <w:rPr>
          <w:rFonts w:ascii="Arial" w:hAnsi="Arial" w:cs="Arial"/>
          <w:b/>
          <w:i/>
          <w:sz w:val="20"/>
          <w:szCs w:val="20"/>
        </w:rPr>
      </w:pPr>
    </w:p>
    <w:p w14:paraId="411CC1A8" w14:textId="77777777" w:rsidR="00423483" w:rsidRPr="00DA47B2" w:rsidRDefault="00423483" w:rsidP="000B44EB">
      <w:pPr>
        <w:jc w:val="right"/>
        <w:rPr>
          <w:rFonts w:ascii="Arial" w:hAnsi="Arial" w:cs="Arial"/>
          <w:b/>
          <w:i/>
          <w:sz w:val="20"/>
          <w:szCs w:val="20"/>
        </w:rPr>
      </w:pPr>
    </w:p>
    <w:p w14:paraId="014733E7" w14:textId="77777777" w:rsidR="00F436EA" w:rsidRPr="00DA47B2" w:rsidRDefault="00F436EA" w:rsidP="000B44EB">
      <w:pPr>
        <w:jc w:val="right"/>
        <w:rPr>
          <w:rFonts w:ascii="Arial" w:hAnsi="Arial" w:cs="Arial"/>
          <w:b/>
          <w:i/>
          <w:sz w:val="20"/>
          <w:szCs w:val="20"/>
        </w:rPr>
      </w:pPr>
    </w:p>
    <w:p w14:paraId="239ED8B2" w14:textId="77777777" w:rsidR="00F436EA" w:rsidRPr="00DA47B2" w:rsidRDefault="00F436EA" w:rsidP="000B44EB">
      <w:pPr>
        <w:jc w:val="right"/>
        <w:rPr>
          <w:rFonts w:ascii="Arial" w:hAnsi="Arial" w:cs="Arial"/>
          <w:b/>
          <w:i/>
          <w:sz w:val="20"/>
          <w:szCs w:val="20"/>
        </w:rPr>
      </w:pPr>
    </w:p>
    <w:p w14:paraId="1FEBEBD9" w14:textId="77777777" w:rsidR="00F436EA" w:rsidRPr="00DA47B2" w:rsidRDefault="00F436EA" w:rsidP="000B44EB">
      <w:pPr>
        <w:jc w:val="right"/>
        <w:rPr>
          <w:rFonts w:ascii="Arial" w:hAnsi="Arial" w:cs="Arial"/>
          <w:b/>
          <w:i/>
          <w:sz w:val="20"/>
          <w:szCs w:val="20"/>
        </w:rPr>
      </w:pPr>
    </w:p>
    <w:p w14:paraId="38C3B83D" w14:textId="77777777" w:rsidR="00F436EA" w:rsidRPr="00DA47B2" w:rsidRDefault="00F436EA" w:rsidP="000B44EB">
      <w:pPr>
        <w:jc w:val="right"/>
        <w:rPr>
          <w:rFonts w:ascii="Arial" w:hAnsi="Arial" w:cs="Arial"/>
          <w:b/>
          <w:i/>
          <w:sz w:val="20"/>
          <w:szCs w:val="20"/>
        </w:rPr>
      </w:pPr>
    </w:p>
    <w:p w14:paraId="477FDA88" w14:textId="77777777" w:rsidR="00F436EA" w:rsidRPr="00DA47B2" w:rsidRDefault="00F436EA" w:rsidP="000B44EB">
      <w:pPr>
        <w:jc w:val="right"/>
        <w:rPr>
          <w:rFonts w:ascii="Arial" w:hAnsi="Arial" w:cs="Arial"/>
          <w:b/>
          <w:i/>
          <w:sz w:val="20"/>
          <w:szCs w:val="20"/>
        </w:rPr>
      </w:pPr>
    </w:p>
    <w:p w14:paraId="0EEF77D0" w14:textId="77777777" w:rsidR="00F436EA" w:rsidRPr="00DA47B2" w:rsidRDefault="00F436EA" w:rsidP="000B44EB">
      <w:pPr>
        <w:jc w:val="right"/>
        <w:rPr>
          <w:rFonts w:ascii="Arial" w:hAnsi="Arial" w:cs="Arial"/>
          <w:b/>
          <w:i/>
          <w:sz w:val="20"/>
          <w:szCs w:val="20"/>
        </w:rPr>
      </w:pPr>
    </w:p>
    <w:p w14:paraId="4D7B1AFD" w14:textId="77777777" w:rsidR="00E8369F" w:rsidRPr="00DA47B2" w:rsidRDefault="00E8369F" w:rsidP="0092563D">
      <w:pPr>
        <w:spacing w:before="120" w:after="120" w:line="276" w:lineRule="auto"/>
        <w:ind w:firstLine="20"/>
        <w:jc w:val="right"/>
        <w:rPr>
          <w:rFonts w:ascii="Arial" w:hAnsi="Arial" w:cs="Arial"/>
          <w:b/>
          <w:iCs/>
          <w:sz w:val="20"/>
          <w:szCs w:val="20"/>
        </w:rPr>
      </w:pPr>
      <w:r w:rsidRPr="00DA47B2">
        <w:rPr>
          <w:rFonts w:ascii="Arial" w:hAnsi="Arial" w:cs="Arial"/>
          <w:b/>
          <w:iCs/>
          <w:sz w:val="20"/>
          <w:szCs w:val="20"/>
        </w:rPr>
        <w:lastRenderedPageBreak/>
        <w:t xml:space="preserve">Załącznik nr </w:t>
      </w:r>
      <w:r w:rsidR="00B44AC8" w:rsidRPr="00DA47B2">
        <w:rPr>
          <w:rFonts w:ascii="Arial" w:hAnsi="Arial" w:cs="Arial"/>
          <w:b/>
          <w:iCs/>
          <w:sz w:val="20"/>
          <w:szCs w:val="20"/>
        </w:rPr>
        <w:t>3</w:t>
      </w:r>
      <w:r w:rsidR="0083189F" w:rsidRPr="00DA47B2">
        <w:rPr>
          <w:rFonts w:ascii="Arial" w:hAnsi="Arial" w:cs="Arial"/>
          <w:b/>
          <w:iCs/>
          <w:sz w:val="20"/>
          <w:szCs w:val="20"/>
        </w:rPr>
        <w:t xml:space="preserve"> </w:t>
      </w:r>
      <w:r w:rsidRPr="00DA47B2">
        <w:rPr>
          <w:rFonts w:ascii="Arial" w:hAnsi="Arial" w:cs="Arial"/>
          <w:b/>
          <w:iCs/>
          <w:sz w:val="20"/>
          <w:szCs w:val="20"/>
        </w:rPr>
        <w:t>do SWZ</w:t>
      </w:r>
    </w:p>
    <w:p w14:paraId="06C73B5F" w14:textId="77777777" w:rsidR="00C7502F" w:rsidRPr="00DA47B2" w:rsidRDefault="00C7502F" w:rsidP="00C7502F">
      <w:pPr>
        <w:rPr>
          <w:rFonts w:ascii="Arial" w:eastAsia="Calibri" w:hAnsi="Arial"/>
          <w:color w:val="000000"/>
        </w:rPr>
      </w:pPr>
      <w:r w:rsidRPr="00DA47B2">
        <w:rPr>
          <w:rFonts w:ascii="Arial" w:eastAsia="Calibri" w:hAnsi="Arial"/>
          <w:color w:val="000000"/>
        </w:rPr>
        <w:t>KZP/213/3/2024</w:t>
      </w:r>
    </w:p>
    <w:p w14:paraId="243D6EB9" w14:textId="77777777" w:rsidR="002364BF" w:rsidRPr="00DA47B2" w:rsidRDefault="002364BF" w:rsidP="002364BF">
      <w:pPr>
        <w:rPr>
          <w:rFonts w:ascii="Arial" w:hAnsi="Arial" w:cs="Arial"/>
          <w:b/>
          <w:sz w:val="20"/>
          <w:szCs w:val="20"/>
        </w:rPr>
      </w:pPr>
      <w:r w:rsidRPr="00DA47B2">
        <w:rPr>
          <w:rFonts w:ascii="Arial" w:hAnsi="Arial" w:cs="Arial"/>
          <w:sz w:val="20"/>
          <w:szCs w:val="20"/>
        </w:rPr>
        <w:t xml:space="preserve">Nazwa i adres Wykonawcy:                                                                </w:t>
      </w:r>
      <w:r w:rsidRPr="00DA47B2">
        <w:rPr>
          <w:rFonts w:ascii="Arial" w:hAnsi="Arial" w:cs="Arial"/>
          <w:sz w:val="20"/>
          <w:szCs w:val="20"/>
        </w:rPr>
        <w:tab/>
        <w:t xml:space="preserve">          </w:t>
      </w:r>
    </w:p>
    <w:p w14:paraId="63CD866C" w14:textId="77777777" w:rsidR="002364BF" w:rsidRPr="00DA47B2" w:rsidRDefault="002364BF" w:rsidP="002364BF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DA47B2">
        <w:rPr>
          <w:rFonts w:ascii="Arial" w:hAnsi="Arial" w:cs="Arial"/>
          <w:b/>
          <w:sz w:val="20"/>
          <w:szCs w:val="20"/>
        </w:rPr>
        <w:t xml:space="preserve"> </w:t>
      </w:r>
      <w:r w:rsidRPr="00DA47B2">
        <w:rPr>
          <w:rFonts w:ascii="Arial" w:hAnsi="Arial" w:cs="Arial"/>
          <w:sz w:val="20"/>
          <w:szCs w:val="20"/>
        </w:rPr>
        <w:t>............................................</w:t>
      </w:r>
      <w:r w:rsidRPr="00DA47B2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</w:t>
      </w:r>
    </w:p>
    <w:p w14:paraId="5EAAC78E" w14:textId="77777777" w:rsidR="002364BF" w:rsidRPr="00DA47B2" w:rsidRDefault="002364BF" w:rsidP="002364BF">
      <w:pPr>
        <w:spacing w:before="120" w:after="120"/>
        <w:rPr>
          <w:rFonts w:ascii="Arial" w:hAnsi="Arial" w:cs="Arial"/>
          <w:sz w:val="20"/>
          <w:szCs w:val="20"/>
          <w:lang w:val="de-DE"/>
        </w:rPr>
      </w:pPr>
      <w:r w:rsidRPr="00DA47B2">
        <w:rPr>
          <w:rFonts w:ascii="Arial" w:hAnsi="Arial" w:cs="Arial"/>
          <w:b/>
          <w:sz w:val="20"/>
          <w:szCs w:val="20"/>
        </w:rPr>
        <w:t xml:space="preserve"> </w:t>
      </w:r>
      <w:r w:rsidRPr="00DA47B2">
        <w:rPr>
          <w:rFonts w:ascii="Arial" w:hAnsi="Arial" w:cs="Arial"/>
          <w:sz w:val="20"/>
          <w:szCs w:val="20"/>
        </w:rPr>
        <w:t>............................................</w:t>
      </w:r>
      <w:r w:rsidRPr="00DA47B2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</w:t>
      </w:r>
    </w:p>
    <w:p w14:paraId="58B6891F" w14:textId="77777777" w:rsidR="002364BF" w:rsidRPr="00DA47B2" w:rsidRDefault="002364BF" w:rsidP="002364BF">
      <w:pPr>
        <w:spacing w:before="120" w:after="120"/>
        <w:jc w:val="both"/>
        <w:rPr>
          <w:rFonts w:ascii="Arial" w:hAnsi="Arial" w:cs="Arial"/>
          <w:sz w:val="20"/>
          <w:szCs w:val="20"/>
          <w:lang w:val="de-DE"/>
        </w:rPr>
      </w:pPr>
      <w:r w:rsidRPr="00DA47B2">
        <w:rPr>
          <w:rFonts w:ascii="Arial" w:hAnsi="Arial" w:cs="Arial"/>
          <w:sz w:val="20"/>
          <w:szCs w:val="20"/>
          <w:lang w:val="de-DE"/>
        </w:rPr>
        <w:t>tel. :…………………………..</w:t>
      </w:r>
    </w:p>
    <w:p w14:paraId="6DB751BC" w14:textId="77777777" w:rsidR="002364BF" w:rsidRPr="00DA47B2" w:rsidRDefault="002364BF" w:rsidP="002364BF">
      <w:pPr>
        <w:rPr>
          <w:rFonts w:ascii="Arial" w:hAnsi="Arial" w:cs="Arial"/>
          <w:b/>
          <w:bCs/>
          <w:sz w:val="20"/>
          <w:szCs w:val="20"/>
        </w:rPr>
      </w:pPr>
      <w:r w:rsidRPr="00DA47B2">
        <w:rPr>
          <w:rFonts w:ascii="Arial" w:hAnsi="Arial" w:cs="Arial"/>
          <w:sz w:val="20"/>
          <w:szCs w:val="20"/>
        </w:rPr>
        <w:t>e-mail:</w:t>
      </w:r>
      <w:r w:rsidRPr="00DA47B2">
        <w:rPr>
          <w:rFonts w:ascii="Arial" w:hAnsi="Arial" w:cs="Arial"/>
          <w:sz w:val="20"/>
          <w:szCs w:val="20"/>
          <w:lang w:val="de-DE"/>
        </w:rPr>
        <w:t xml:space="preserve"> ……….………………</w:t>
      </w:r>
    </w:p>
    <w:p w14:paraId="2CC79395" w14:textId="77777777" w:rsidR="002364BF" w:rsidRPr="00DA47B2" w:rsidRDefault="002364BF" w:rsidP="009B39B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F757F63" w14:textId="4E262ED9" w:rsidR="00E8369F" w:rsidRPr="00DA47B2" w:rsidRDefault="00E8369F" w:rsidP="009B39B3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A47B2">
        <w:rPr>
          <w:rFonts w:ascii="Arial" w:hAnsi="Arial" w:cs="Arial"/>
          <w:b/>
          <w:bCs/>
          <w:sz w:val="22"/>
          <w:szCs w:val="22"/>
        </w:rPr>
        <w:t>OŚWIADCZENIE</w:t>
      </w:r>
      <w:r w:rsidR="00E32CB4" w:rsidRPr="00DA47B2">
        <w:rPr>
          <w:rFonts w:ascii="Arial" w:hAnsi="Arial" w:cs="Arial"/>
          <w:b/>
          <w:bCs/>
          <w:sz w:val="22"/>
          <w:szCs w:val="22"/>
        </w:rPr>
        <w:t xml:space="preserve"> DLA CZĘŚCI NR 1-</w:t>
      </w:r>
      <w:r w:rsidR="007E17E4">
        <w:rPr>
          <w:rFonts w:ascii="Arial" w:hAnsi="Arial" w:cs="Arial"/>
          <w:b/>
          <w:bCs/>
          <w:sz w:val="22"/>
          <w:szCs w:val="22"/>
        </w:rPr>
        <w:t>5</w:t>
      </w:r>
    </w:p>
    <w:p w14:paraId="59A4E503" w14:textId="77777777" w:rsidR="007674E3" w:rsidRPr="00DA47B2" w:rsidRDefault="007674E3" w:rsidP="009B39B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5F27B3C" w14:textId="12B0110F" w:rsidR="00E8369F" w:rsidRPr="00DA47B2" w:rsidRDefault="00E8369F" w:rsidP="007674E3">
      <w:pPr>
        <w:ind w:left="317" w:hanging="340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A47B2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  <w:r w:rsidRPr="00DA47B2">
        <w:rPr>
          <w:rFonts w:ascii="Arial" w:hAnsi="Arial" w:cs="Arial"/>
          <w:b/>
          <w:bCs/>
          <w:iCs/>
          <w:sz w:val="20"/>
          <w:szCs w:val="20"/>
        </w:rPr>
        <w:t>Prawo zamówień publicznych (</w:t>
      </w:r>
      <w:r w:rsidR="002968C0" w:rsidRPr="00DA47B2">
        <w:rPr>
          <w:rFonts w:ascii="Arial" w:hAnsi="Arial" w:cs="Arial"/>
          <w:b/>
          <w:bCs/>
          <w:color w:val="000000"/>
          <w:sz w:val="20"/>
          <w:szCs w:val="20"/>
          <w:lang w:bidi="pl-PL"/>
        </w:rPr>
        <w:t xml:space="preserve">Dz. U. z </w:t>
      </w:r>
      <w:r w:rsidR="00460A3D" w:rsidRPr="00DA47B2">
        <w:rPr>
          <w:rFonts w:ascii="Arial" w:hAnsi="Arial" w:cs="Arial"/>
          <w:b/>
          <w:bCs/>
          <w:color w:val="000000"/>
          <w:sz w:val="20"/>
          <w:szCs w:val="20"/>
          <w:lang w:bidi="pl-PL"/>
        </w:rPr>
        <w:t>202</w:t>
      </w:r>
      <w:r w:rsidR="00CE01FF">
        <w:rPr>
          <w:rFonts w:ascii="Arial" w:hAnsi="Arial" w:cs="Arial"/>
          <w:b/>
          <w:bCs/>
          <w:color w:val="000000"/>
          <w:sz w:val="20"/>
          <w:szCs w:val="20"/>
          <w:lang w:bidi="pl-PL"/>
        </w:rPr>
        <w:t xml:space="preserve">4 </w:t>
      </w:r>
      <w:r w:rsidR="002968C0" w:rsidRPr="00DA47B2">
        <w:rPr>
          <w:rFonts w:ascii="Arial" w:hAnsi="Arial" w:cs="Arial"/>
          <w:b/>
          <w:bCs/>
          <w:color w:val="000000"/>
          <w:sz w:val="20"/>
          <w:szCs w:val="20"/>
          <w:lang w:bidi="pl-PL"/>
        </w:rPr>
        <w:t xml:space="preserve">r., poz. </w:t>
      </w:r>
      <w:r w:rsidR="00CE01FF">
        <w:rPr>
          <w:rFonts w:ascii="Arial" w:hAnsi="Arial" w:cs="Arial"/>
          <w:b/>
          <w:bCs/>
          <w:color w:val="000000"/>
          <w:sz w:val="20"/>
          <w:szCs w:val="20"/>
          <w:lang w:bidi="pl-PL"/>
        </w:rPr>
        <w:t>1320</w:t>
      </w:r>
      <w:r w:rsidRPr="00DA47B2">
        <w:rPr>
          <w:rFonts w:ascii="Arial" w:hAnsi="Arial" w:cs="Arial"/>
          <w:b/>
          <w:bCs/>
          <w:iCs/>
          <w:sz w:val="20"/>
          <w:szCs w:val="20"/>
        </w:rPr>
        <w:t xml:space="preserve">) </w:t>
      </w:r>
      <w:r w:rsidR="007674E3" w:rsidRPr="00DA47B2">
        <w:rPr>
          <w:rFonts w:ascii="Arial" w:hAnsi="Arial" w:cs="Arial"/>
          <w:b/>
          <w:bCs/>
          <w:iCs/>
          <w:sz w:val="20"/>
          <w:szCs w:val="20"/>
        </w:rPr>
        <w:t xml:space="preserve">– dalej jako „ustawa Pzp” </w:t>
      </w:r>
      <w:r w:rsidR="007674E3" w:rsidRPr="00DA47B2">
        <w:rPr>
          <w:rFonts w:ascii="Arial" w:eastAsia="Calibri" w:hAnsi="Arial" w:cs="Arial"/>
          <w:b/>
          <w:sz w:val="20"/>
          <w:szCs w:val="20"/>
          <w:lang w:eastAsia="en-US"/>
        </w:rPr>
        <w:t>oraz art. 1 pkt 3) ustawy z dnia 13 kwietnia 2022r. o szczególnych rozwiązaniach w zakresie przeciwdziałania wspieraniu agresji na Ukrainę oraz służących ochronie bezpieczeństwa narodowego, dalej zwaną ustawa sanacyjną.</w:t>
      </w:r>
    </w:p>
    <w:p w14:paraId="626E69C9" w14:textId="77777777" w:rsidR="00E8369F" w:rsidRPr="00DA47B2" w:rsidRDefault="00E8369F" w:rsidP="0092563D">
      <w:pPr>
        <w:spacing w:before="120" w:after="120" w:line="276" w:lineRule="auto"/>
        <w:rPr>
          <w:rFonts w:ascii="Arial" w:hAnsi="Arial" w:cs="Arial"/>
          <w:b/>
          <w:bCs/>
          <w:sz w:val="20"/>
          <w:szCs w:val="20"/>
        </w:rPr>
      </w:pPr>
    </w:p>
    <w:p w14:paraId="40DD3EAD" w14:textId="77777777" w:rsidR="00E8369F" w:rsidRPr="00DA47B2" w:rsidRDefault="00E8369F" w:rsidP="0092563D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DA47B2">
        <w:rPr>
          <w:rFonts w:ascii="Arial" w:hAnsi="Arial" w:cs="Arial"/>
          <w:b/>
          <w:bCs/>
          <w:sz w:val="20"/>
          <w:szCs w:val="20"/>
        </w:rPr>
        <w:t xml:space="preserve">Wykonawca / Podmiot udostępniający zasoby </w:t>
      </w:r>
      <w:r w:rsidRPr="00DA47B2">
        <w:rPr>
          <w:rFonts w:ascii="Arial" w:hAnsi="Arial" w:cs="Arial"/>
          <w:b/>
          <w:bCs/>
          <w:sz w:val="20"/>
          <w:szCs w:val="20"/>
          <w:vertAlign w:val="superscript"/>
        </w:rPr>
        <w:footnoteReference w:id="2"/>
      </w:r>
      <w:r w:rsidRPr="00DA47B2"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02BA59F4" w14:textId="77777777" w:rsidR="0092563D" w:rsidRPr="00DA47B2" w:rsidRDefault="0092563D" w:rsidP="0092563D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421996B8" w14:textId="77777777" w:rsidR="00E8369F" w:rsidRPr="00DA47B2" w:rsidRDefault="00E8369F" w:rsidP="0092563D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DA47B2">
        <w:rPr>
          <w:rFonts w:ascii="Arial" w:hAnsi="Arial" w:cs="Arial"/>
          <w:sz w:val="20"/>
          <w:szCs w:val="20"/>
        </w:rPr>
        <w:t>………………………………………………………………………...............………</w:t>
      </w:r>
    </w:p>
    <w:p w14:paraId="6AB7E9B5" w14:textId="77777777" w:rsidR="00E8369F" w:rsidRPr="00DA47B2" w:rsidRDefault="00E8369F" w:rsidP="0092563D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DA47B2">
        <w:rPr>
          <w:rFonts w:ascii="Arial" w:hAnsi="Arial" w:cs="Arial"/>
          <w:i/>
          <w:iCs/>
          <w:sz w:val="20"/>
          <w:szCs w:val="20"/>
        </w:rPr>
        <w:t>(pełna nazwa/imię i nazwisko/ adres/ w zależności od podmiotu: NIP/PESEL, KRS/CEiDG)</w:t>
      </w:r>
    </w:p>
    <w:p w14:paraId="2C8DC5EF" w14:textId="77777777" w:rsidR="00E8369F" w:rsidRPr="00DA47B2" w:rsidRDefault="00E8369F" w:rsidP="0092563D">
      <w:pPr>
        <w:spacing w:before="120" w:after="120" w:line="276" w:lineRule="auto"/>
        <w:rPr>
          <w:rFonts w:ascii="Arial" w:hAnsi="Arial" w:cs="Arial"/>
          <w:sz w:val="20"/>
          <w:szCs w:val="20"/>
          <w:u w:val="single"/>
        </w:rPr>
      </w:pPr>
    </w:p>
    <w:p w14:paraId="55EF1AFE" w14:textId="77777777" w:rsidR="00E8369F" w:rsidRPr="00DA47B2" w:rsidRDefault="00E8369F" w:rsidP="0092563D">
      <w:pPr>
        <w:spacing w:before="120" w:after="120" w:line="276" w:lineRule="auto"/>
        <w:rPr>
          <w:rFonts w:ascii="Arial" w:hAnsi="Arial" w:cs="Arial"/>
          <w:sz w:val="20"/>
          <w:szCs w:val="20"/>
          <w:u w:val="single"/>
        </w:rPr>
      </w:pPr>
      <w:r w:rsidRPr="00DA47B2">
        <w:rPr>
          <w:rFonts w:ascii="Arial" w:hAnsi="Arial" w:cs="Arial"/>
          <w:sz w:val="20"/>
          <w:szCs w:val="20"/>
          <w:u w:val="single"/>
        </w:rPr>
        <w:t xml:space="preserve">reprezentowany przez: </w:t>
      </w:r>
    </w:p>
    <w:p w14:paraId="50EB72D1" w14:textId="77777777" w:rsidR="00E8369F" w:rsidRPr="00DA47B2" w:rsidRDefault="00E8369F" w:rsidP="0092563D">
      <w:pPr>
        <w:spacing w:before="120" w:after="120" w:line="276" w:lineRule="auto"/>
        <w:rPr>
          <w:rFonts w:ascii="Arial" w:hAnsi="Arial" w:cs="Arial"/>
          <w:sz w:val="20"/>
          <w:szCs w:val="20"/>
        </w:rPr>
      </w:pPr>
    </w:p>
    <w:p w14:paraId="73A08F05" w14:textId="77777777" w:rsidR="00E8369F" w:rsidRPr="00DA47B2" w:rsidRDefault="00E8369F" w:rsidP="0092563D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DA47B2">
        <w:rPr>
          <w:rFonts w:ascii="Arial" w:hAnsi="Arial" w:cs="Arial"/>
          <w:sz w:val="20"/>
          <w:szCs w:val="20"/>
        </w:rPr>
        <w:t>………………………………………………………………………...............………</w:t>
      </w:r>
    </w:p>
    <w:p w14:paraId="719B9D83" w14:textId="77777777" w:rsidR="00E8369F" w:rsidRPr="00DA47B2" w:rsidRDefault="00E8369F" w:rsidP="0092563D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DA47B2">
        <w:rPr>
          <w:rFonts w:ascii="Arial" w:hAnsi="Arial" w:cs="Arial"/>
          <w:i/>
          <w:iCs/>
          <w:sz w:val="20"/>
          <w:szCs w:val="20"/>
        </w:rPr>
        <w:t>(imię, nazwisko, stanowisko/podstawa do reprezentacji)</w:t>
      </w:r>
    </w:p>
    <w:p w14:paraId="167FC566" w14:textId="77777777" w:rsidR="007E17E4" w:rsidRPr="00DA47B2" w:rsidRDefault="007E17E4" w:rsidP="0092563D">
      <w:pPr>
        <w:spacing w:before="120" w:after="120" w:line="276" w:lineRule="auto"/>
        <w:rPr>
          <w:rFonts w:ascii="Arial" w:hAnsi="Arial" w:cs="Arial"/>
          <w:sz w:val="20"/>
          <w:szCs w:val="20"/>
        </w:rPr>
      </w:pPr>
    </w:p>
    <w:p w14:paraId="05091642" w14:textId="77777777" w:rsidR="00E8369F" w:rsidRPr="00156BA4" w:rsidRDefault="00E8369F" w:rsidP="0092563D">
      <w:pPr>
        <w:spacing w:before="120" w:after="120"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156BA4">
        <w:rPr>
          <w:rFonts w:ascii="Arial" w:eastAsia="Calibri" w:hAnsi="Arial" w:cs="Arial"/>
          <w:b/>
          <w:sz w:val="20"/>
          <w:szCs w:val="20"/>
        </w:rPr>
        <w:t xml:space="preserve">DOTYCZĄCE NIEPODLEGANIA WYKLUCZENIU </w:t>
      </w:r>
    </w:p>
    <w:p w14:paraId="48A79873" w14:textId="77777777" w:rsidR="00824515" w:rsidRPr="00DA47B2" w:rsidRDefault="00E8369F" w:rsidP="00824515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DA47B2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60904FA3" w14:textId="77777777" w:rsidR="00C7502F" w:rsidRPr="00DA47B2" w:rsidRDefault="00C7502F" w:rsidP="00C7502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DA47B2">
        <w:rPr>
          <w:rFonts w:ascii="Arial" w:hAnsi="Arial" w:cs="Arial"/>
          <w:b/>
          <w:sz w:val="20"/>
          <w:szCs w:val="20"/>
        </w:rPr>
        <w:t>„</w:t>
      </w:r>
      <w:r w:rsidRPr="00DA47B2">
        <w:rPr>
          <w:rFonts w:ascii="Arial" w:eastAsia="Calibri" w:hAnsi="Arial" w:cs="Arial"/>
          <w:b/>
          <w:bCs/>
          <w:sz w:val="20"/>
          <w:szCs w:val="20"/>
          <w:lang w:eastAsia="en-US"/>
        </w:rPr>
        <w:t>Usługa druk wraz z dostawą publikacji dla Akademii Sztuk Pięknych w Gdańsku</w:t>
      </w:r>
      <w:r w:rsidRPr="00DA47B2">
        <w:rPr>
          <w:rFonts w:ascii="Arial" w:hAnsi="Arial" w:cs="Arial"/>
          <w:b/>
          <w:sz w:val="20"/>
          <w:szCs w:val="20"/>
        </w:rPr>
        <w:t>”</w:t>
      </w:r>
    </w:p>
    <w:p w14:paraId="1B4C1495" w14:textId="77777777" w:rsidR="007674E3" w:rsidRPr="00DA47B2" w:rsidRDefault="007674E3" w:rsidP="00824515">
      <w:pPr>
        <w:spacing w:before="120" w:after="12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0BE4EFA" w14:textId="77777777" w:rsidR="00E8369F" w:rsidRPr="00DA47B2" w:rsidRDefault="00E8369F" w:rsidP="00824515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DA47B2">
        <w:rPr>
          <w:rFonts w:ascii="Arial" w:hAnsi="Arial" w:cs="Arial"/>
          <w:color w:val="000000"/>
          <w:sz w:val="20"/>
          <w:szCs w:val="20"/>
        </w:rPr>
        <w:t>prowadzonego przez Zamawiającego,</w:t>
      </w:r>
      <w:r w:rsidRPr="00DA47B2">
        <w:rPr>
          <w:rFonts w:ascii="Arial" w:hAnsi="Arial" w:cs="Arial"/>
          <w:sz w:val="20"/>
          <w:szCs w:val="20"/>
        </w:rPr>
        <w:t xml:space="preserve"> oświadczam co następuje:</w:t>
      </w:r>
    </w:p>
    <w:p w14:paraId="2FE8A529" w14:textId="77777777" w:rsidR="001467A2" w:rsidRPr="00DA47B2" w:rsidRDefault="001467A2" w:rsidP="00824515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0B14F5A8" w14:textId="77777777" w:rsidR="00E8369F" w:rsidRPr="00DA47B2" w:rsidRDefault="00E8369F" w:rsidP="000A3BDA">
      <w:pPr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A47B2">
        <w:rPr>
          <w:rFonts w:ascii="Arial" w:hAnsi="Arial" w:cs="Arial"/>
          <w:sz w:val="20"/>
          <w:szCs w:val="20"/>
        </w:rPr>
        <w:t xml:space="preserve">Oświadczam, że </w:t>
      </w:r>
      <w:r w:rsidRPr="00DA47B2">
        <w:rPr>
          <w:rFonts w:ascii="Arial" w:hAnsi="Arial" w:cs="Arial"/>
          <w:b/>
          <w:sz w:val="20"/>
          <w:szCs w:val="20"/>
        </w:rPr>
        <w:t>nie podlegam</w:t>
      </w:r>
      <w:r w:rsidRPr="00DA47B2">
        <w:rPr>
          <w:rFonts w:ascii="Arial" w:hAnsi="Arial" w:cs="Arial"/>
          <w:sz w:val="20"/>
          <w:szCs w:val="20"/>
        </w:rPr>
        <w:t xml:space="preserve"> wykluczeniu z postępowania na podstawie art. 108 </w:t>
      </w:r>
      <w:r w:rsidR="007674E3" w:rsidRPr="00DA47B2">
        <w:rPr>
          <w:rFonts w:ascii="Arial" w:hAnsi="Arial" w:cs="Arial"/>
          <w:sz w:val="20"/>
          <w:szCs w:val="20"/>
        </w:rPr>
        <w:t xml:space="preserve">ust.1 </w:t>
      </w:r>
      <w:r w:rsidRPr="00DA47B2">
        <w:rPr>
          <w:rFonts w:ascii="Arial" w:hAnsi="Arial" w:cs="Arial"/>
          <w:sz w:val="20"/>
          <w:szCs w:val="20"/>
        </w:rPr>
        <w:t>ustawy Pzp;</w:t>
      </w:r>
    </w:p>
    <w:p w14:paraId="3E20E6C1" w14:textId="77777777" w:rsidR="00E6165E" w:rsidRPr="00DA47B2" w:rsidRDefault="00E6165E" w:rsidP="00DC56C0">
      <w:pPr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A47B2">
        <w:rPr>
          <w:rFonts w:ascii="Arial" w:hAnsi="Arial" w:cs="Arial"/>
          <w:sz w:val="20"/>
          <w:szCs w:val="20"/>
        </w:rPr>
        <w:t xml:space="preserve">Oświadczam, że </w:t>
      </w:r>
      <w:r w:rsidRPr="00DA47B2">
        <w:rPr>
          <w:rFonts w:ascii="Arial" w:hAnsi="Arial" w:cs="Arial"/>
          <w:b/>
          <w:sz w:val="20"/>
          <w:szCs w:val="20"/>
        </w:rPr>
        <w:t>nie podlegam</w:t>
      </w:r>
      <w:r w:rsidRPr="00DA47B2">
        <w:rPr>
          <w:rFonts w:ascii="Arial" w:hAnsi="Arial" w:cs="Arial"/>
          <w:sz w:val="20"/>
          <w:szCs w:val="20"/>
        </w:rPr>
        <w:t xml:space="preserve"> wykluczeniu z postępowania na podstawie art. 109 ust. 1 pkt. 4, 5, 7, 8, 10 ustawy Pzp;</w:t>
      </w:r>
    </w:p>
    <w:p w14:paraId="0F4140D9" w14:textId="77777777" w:rsidR="00AB333A" w:rsidRPr="00DA47B2" w:rsidRDefault="00AB333A" w:rsidP="00DC56C0">
      <w:pPr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A47B2">
        <w:rPr>
          <w:rFonts w:ascii="Arial" w:hAnsi="Arial" w:cs="Arial"/>
          <w:sz w:val="20"/>
          <w:szCs w:val="20"/>
          <w:lang w:eastAsia="ar-SA"/>
        </w:rPr>
        <w:t>Oświadczam, że nie podlegam wykluczeniu z postępowania na podstawie</w:t>
      </w:r>
      <w:r w:rsidRPr="00DA47B2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DA47B2">
        <w:rPr>
          <w:rFonts w:ascii="Arial" w:hAnsi="Arial" w:cs="Arial"/>
          <w:sz w:val="20"/>
          <w:szCs w:val="20"/>
          <w:lang w:eastAsia="ar-SA"/>
        </w:rPr>
        <w:t>oraz art. 7 ust. 1 ustawy sankcyjnej;</w:t>
      </w:r>
    </w:p>
    <w:p w14:paraId="55618A4A" w14:textId="77777777" w:rsidR="00E8369F" w:rsidRPr="00DA47B2" w:rsidRDefault="00E8369F" w:rsidP="000A3BDA">
      <w:pPr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A47B2">
        <w:rPr>
          <w:rFonts w:ascii="Arial" w:hAnsi="Arial" w:cs="Arial"/>
          <w:sz w:val="20"/>
          <w:szCs w:val="20"/>
        </w:rPr>
        <w:t xml:space="preserve">Oświadczam, że </w:t>
      </w:r>
      <w:r w:rsidRPr="00DA47B2">
        <w:rPr>
          <w:rFonts w:ascii="Arial" w:hAnsi="Arial" w:cs="Arial"/>
          <w:b/>
          <w:sz w:val="20"/>
          <w:szCs w:val="20"/>
        </w:rPr>
        <w:t>zachodzą/ nie zachodzą</w:t>
      </w:r>
      <w:r w:rsidRPr="00DA47B2">
        <w:rPr>
          <w:rFonts w:ascii="Arial" w:hAnsi="Arial" w:cs="Arial"/>
          <w:sz w:val="20"/>
          <w:szCs w:val="20"/>
          <w:vertAlign w:val="superscript"/>
        </w:rPr>
        <w:footnoteReference w:id="3"/>
      </w:r>
      <w:r w:rsidRPr="00DA47B2">
        <w:rPr>
          <w:rFonts w:ascii="Arial" w:hAnsi="Arial" w:cs="Arial"/>
          <w:sz w:val="20"/>
          <w:szCs w:val="20"/>
        </w:rPr>
        <w:t xml:space="preserve"> w stosunku do mnie podstawy wykluczenia </w:t>
      </w:r>
      <w:r w:rsidRPr="00DA47B2">
        <w:rPr>
          <w:rFonts w:ascii="Arial" w:hAnsi="Arial" w:cs="Arial"/>
          <w:sz w:val="20"/>
          <w:szCs w:val="20"/>
        </w:rPr>
        <w:br/>
        <w:t xml:space="preserve">z postępowania na podstawie art. .……. ustawy Pzp (podać mającą zastosowanie podstawę </w:t>
      </w:r>
      <w:r w:rsidRPr="00DA47B2">
        <w:rPr>
          <w:rFonts w:ascii="Arial" w:hAnsi="Arial" w:cs="Arial"/>
          <w:sz w:val="20"/>
          <w:szCs w:val="20"/>
        </w:rPr>
        <w:lastRenderedPageBreak/>
        <w:t>wykluczenia spośród wymienionych w art. 108 ust. 1 pkt. 1, 2 i 5</w:t>
      </w:r>
      <w:r w:rsidR="00E6165E" w:rsidRPr="00DA47B2">
        <w:rPr>
          <w:rFonts w:ascii="Arial" w:hAnsi="Arial" w:cs="Arial"/>
          <w:i/>
          <w:sz w:val="20"/>
          <w:szCs w:val="20"/>
        </w:rPr>
        <w:t xml:space="preserve"> </w:t>
      </w:r>
      <w:r w:rsidR="00E6165E" w:rsidRPr="00DA47B2">
        <w:rPr>
          <w:rFonts w:ascii="Arial" w:hAnsi="Arial" w:cs="Arial"/>
          <w:sz w:val="20"/>
          <w:szCs w:val="20"/>
        </w:rPr>
        <w:t xml:space="preserve">i 6).  Jednocześnie oświadczam, że </w:t>
      </w:r>
      <w:r w:rsidRPr="00DA47B2">
        <w:rPr>
          <w:rFonts w:ascii="Arial" w:hAnsi="Arial" w:cs="Arial"/>
          <w:sz w:val="20"/>
          <w:szCs w:val="20"/>
        </w:rPr>
        <w:t>w związku z ww. okolicznością, na podstawie art. 110 ust. 2 ustawy Pzp podjąłem następujące środki naprawcze:</w:t>
      </w:r>
    </w:p>
    <w:p w14:paraId="1A032156" w14:textId="77777777" w:rsidR="00E8369F" w:rsidRPr="00DA47B2" w:rsidRDefault="00E8369F" w:rsidP="0092563D">
      <w:pPr>
        <w:tabs>
          <w:tab w:val="left" w:pos="284"/>
        </w:tabs>
        <w:spacing w:before="120" w:after="12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DA47B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.……</w:t>
      </w:r>
      <w:r w:rsidR="00572387" w:rsidRPr="00DA47B2">
        <w:rPr>
          <w:rFonts w:ascii="Arial" w:hAnsi="Arial" w:cs="Arial"/>
          <w:sz w:val="20"/>
          <w:szCs w:val="20"/>
        </w:rPr>
        <w:t>….</w:t>
      </w:r>
    </w:p>
    <w:p w14:paraId="05229BAA" w14:textId="77777777" w:rsidR="00BB3C1B" w:rsidRPr="00DA47B2" w:rsidRDefault="00BB3C1B" w:rsidP="000A3BDA">
      <w:pPr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A47B2">
        <w:rPr>
          <w:rFonts w:ascii="Arial" w:hAnsi="Arial" w:cs="Arial"/>
          <w:sz w:val="20"/>
          <w:szCs w:val="20"/>
        </w:rPr>
        <w:t>Oświadczam, że informacje podane powyżej są aktualne i zgodne z prawdą oraz zostały przedstawione z pełną świadomością konsekwencji wprowadzenia Zamawiającego w błąd przy przedstawianiu informacji.</w:t>
      </w:r>
    </w:p>
    <w:p w14:paraId="1BBA7DCF" w14:textId="77777777" w:rsidR="001467A2" w:rsidRPr="00DA47B2" w:rsidRDefault="001467A2" w:rsidP="0092563D">
      <w:pPr>
        <w:tabs>
          <w:tab w:val="left" w:pos="284"/>
        </w:tabs>
        <w:spacing w:before="120" w:after="12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5C7938C0" w14:textId="77777777" w:rsidR="00E8369F" w:rsidRPr="00DA47B2" w:rsidRDefault="00E8369F" w:rsidP="0092563D">
      <w:pPr>
        <w:tabs>
          <w:tab w:val="left" w:pos="284"/>
        </w:tabs>
        <w:spacing w:before="120" w:after="12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A47B2">
        <w:rPr>
          <w:rFonts w:ascii="Arial" w:hAnsi="Arial" w:cs="Arial"/>
          <w:b/>
          <w:sz w:val="20"/>
          <w:szCs w:val="20"/>
        </w:rPr>
        <w:t>DANE UMOŻLIWIAJACE DOSTĘP DO PODMIOTOWYCH ŚRODKÓW DOWODOWYCH</w:t>
      </w:r>
    </w:p>
    <w:p w14:paraId="318313B0" w14:textId="77777777" w:rsidR="00E8369F" w:rsidRPr="00DA47B2" w:rsidRDefault="00E8369F" w:rsidP="0092563D">
      <w:pPr>
        <w:tabs>
          <w:tab w:val="left" w:pos="284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DA47B2">
        <w:rPr>
          <w:rFonts w:ascii="Arial" w:hAnsi="Arial" w:cs="Arial"/>
          <w:sz w:val="20"/>
          <w:szCs w:val="20"/>
        </w:rPr>
        <w:t>Informuję, że następujące środki dowodowe:</w:t>
      </w:r>
    </w:p>
    <w:p w14:paraId="0C971D09" w14:textId="77777777" w:rsidR="00E8369F" w:rsidRPr="00DA47B2" w:rsidRDefault="00E8369F" w:rsidP="0092563D">
      <w:pPr>
        <w:spacing w:before="120"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A47B2">
        <w:rPr>
          <w:rFonts w:ascii="Arial" w:hAnsi="Arial" w:cs="Arial"/>
          <w:sz w:val="20"/>
          <w:szCs w:val="20"/>
        </w:rPr>
        <w:t>1. …………….……………………………………………………………………………………………………</w:t>
      </w:r>
    </w:p>
    <w:p w14:paraId="1C418A6F" w14:textId="77777777" w:rsidR="00E8369F" w:rsidRPr="00DA47B2" w:rsidRDefault="00E8369F" w:rsidP="0092563D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DA47B2">
        <w:rPr>
          <w:rFonts w:ascii="Arial" w:hAnsi="Arial" w:cs="Arial"/>
          <w:sz w:val="20"/>
          <w:szCs w:val="20"/>
        </w:rPr>
        <w:t>Można uzyskać odpowiednio z następujących rejestrów publicznych:</w:t>
      </w:r>
    </w:p>
    <w:p w14:paraId="19688597" w14:textId="77777777" w:rsidR="00E8369F" w:rsidRPr="00DA47B2" w:rsidRDefault="00E8369F" w:rsidP="0092563D">
      <w:pPr>
        <w:spacing w:before="120"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A47B2">
        <w:rPr>
          <w:rFonts w:ascii="Arial" w:hAnsi="Arial" w:cs="Arial"/>
          <w:sz w:val="20"/>
          <w:szCs w:val="20"/>
        </w:rPr>
        <w:t>1. …………….……………………………………………………………………………………………………</w:t>
      </w:r>
    </w:p>
    <w:p w14:paraId="59D9AD59" w14:textId="77777777" w:rsidR="002364BF" w:rsidRPr="00DA47B2" w:rsidRDefault="002364BF" w:rsidP="002364BF">
      <w:pPr>
        <w:ind w:right="-227"/>
        <w:rPr>
          <w:rFonts w:ascii="Arial" w:hAnsi="Arial" w:cs="Arial"/>
          <w:color w:val="000000"/>
          <w:sz w:val="12"/>
          <w:szCs w:val="12"/>
        </w:rPr>
      </w:pPr>
    </w:p>
    <w:p w14:paraId="0EDC11B7" w14:textId="77777777" w:rsidR="002364BF" w:rsidRPr="00DA47B2" w:rsidRDefault="002364BF" w:rsidP="002364BF">
      <w:pPr>
        <w:ind w:right="-227"/>
        <w:rPr>
          <w:rFonts w:ascii="Arial" w:hAnsi="Arial" w:cs="Arial"/>
          <w:color w:val="000000"/>
          <w:sz w:val="12"/>
          <w:szCs w:val="12"/>
        </w:rPr>
      </w:pPr>
    </w:p>
    <w:p w14:paraId="2BA05FEA" w14:textId="77777777" w:rsidR="00F663DA" w:rsidRDefault="00F663DA" w:rsidP="002364BF">
      <w:pPr>
        <w:ind w:right="-227"/>
        <w:rPr>
          <w:rFonts w:ascii="Arial" w:hAnsi="Arial" w:cs="Arial"/>
          <w:color w:val="000000"/>
          <w:sz w:val="12"/>
          <w:szCs w:val="12"/>
        </w:rPr>
      </w:pPr>
    </w:p>
    <w:p w14:paraId="428C63F5" w14:textId="77777777" w:rsidR="002364BF" w:rsidRPr="00DA47B2" w:rsidRDefault="002364BF" w:rsidP="002364BF">
      <w:pPr>
        <w:ind w:right="-227"/>
        <w:rPr>
          <w:rFonts w:ascii="Arial" w:hAnsi="Arial" w:cs="Arial"/>
          <w:color w:val="000000"/>
          <w:sz w:val="12"/>
          <w:szCs w:val="12"/>
        </w:rPr>
      </w:pPr>
    </w:p>
    <w:p w14:paraId="1EE38094" w14:textId="77777777" w:rsidR="002364BF" w:rsidRPr="00DA47B2" w:rsidRDefault="002364BF" w:rsidP="002364B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227"/>
        <w:jc w:val="center"/>
        <w:rPr>
          <w:rFonts w:ascii="Calibri" w:hAnsi="Calibri" w:cs="Calibri"/>
          <w:b/>
          <w:sz w:val="16"/>
          <w:szCs w:val="16"/>
        </w:rPr>
      </w:pPr>
      <w:r w:rsidRPr="00DA47B2">
        <w:rPr>
          <w:rFonts w:ascii="Calibri" w:hAnsi="Calibri" w:cs="Calibri"/>
          <w:b/>
          <w:sz w:val="16"/>
          <w:szCs w:val="16"/>
        </w:rPr>
        <w:t xml:space="preserve">DOKUMENT MUSI ZOSTAĆ PODPISANY: </w:t>
      </w:r>
    </w:p>
    <w:p w14:paraId="18C867B0" w14:textId="77777777" w:rsidR="002364BF" w:rsidRPr="00DA47B2" w:rsidRDefault="002364BF" w:rsidP="002364B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227"/>
        <w:jc w:val="center"/>
        <w:rPr>
          <w:rFonts w:ascii="Calibri" w:hAnsi="Calibri" w:cs="Calibri"/>
          <w:b/>
          <w:sz w:val="16"/>
          <w:szCs w:val="16"/>
        </w:rPr>
      </w:pPr>
      <w:r w:rsidRPr="00DA47B2">
        <w:rPr>
          <w:rFonts w:ascii="Calibri" w:hAnsi="Calibri" w:cs="Calibri"/>
          <w:b/>
          <w:sz w:val="16"/>
          <w:szCs w:val="16"/>
        </w:rPr>
        <w:t>W FORMIE ELEKTRONICZNEJ (PODPIS KWALIFIKOWANY), PODPISEM ZAUFANYM LUB PODPISEM OSOBISTYM</w:t>
      </w:r>
    </w:p>
    <w:p w14:paraId="5B3E8E12" w14:textId="77777777" w:rsidR="002364BF" w:rsidRPr="00DA47B2" w:rsidRDefault="002364BF" w:rsidP="002364B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227"/>
        <w:jc w:val="center"/>
        <w:rPr>
          <w:rFonts w:ascii="Calibri" w:hAnsi="Calibri" w:cs="Calibri"/>
          <w:color w:val="000000"/>
          <w:sz w:val="12"/>
          <w:szCs w:val="12"/>
        </w:rPr>
      </w:pPr>
      <w:r w:rsidRPr="00DA47B2">
        <w:rPr>
          <w:rFonts w:ascii="Calibri" w:hAnsi="Calibri" w:cs="Calibri"/>
          <w:b/>
          <w:sz w:val="16"/>
          <w:szCs w:val="16"/>
        </w:rPr>
        <w:t>ZAMAWIAJĄCY NIE WYMAGA PIECZĘCI ELEKTRONICZNEJ ANI WIZUALIZACJI PODPISU ELEKTRONICZNEGO. DATA PISMA GENEROWANA JEST AUTOMATYCZNIE Z CHWILĄ PODPISANIA DOKUMENTU</w:t>
      </w:r>
    </w:p>
    <w:p w14:paraId="09DD3F27" w14:textId="77777777" w:rsidR="00564B81" w:rsidRPr="00DA47B2" w:rsidRDefault="00564B81" w:rsidP="00460A3D">
      <w:pPr>
        <w:jc w:val="right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7CC8341" w14:textId="77777777" w:rsidR="00F663DA" w:rsidRDefault="00F663DA" w:rsidP="00DC56C0">
      <w:pPr>
        <w:spacing w:before="120" w:after="120" w:line="276" w:lineRule="auto"/>
        <w:ind w:firstLine="20"/>
        <w:jc w:val="right"/>
        <w:rPr>
          <w:rFonts w:ascii="Arial" w:hAnsi="Arial" w:cs="Arial"/>
          <w:b/>
          <w:iCs/>
          <w:sz w:val="20"/>
          <w:szCs w:val="20"/>
        </w:rPr>
      </w:pPr>
    </w:p>
    <w:p w14:paraId="4BD3FE0C" w14:textId="77777777" w:rsidR="00F663DA" w:rsidRDefault="00F663DA" w:rsidP="00DC56C0">
      <w:pPr>
        <w:spacing w:before="120" w:after="120" w:line="276" w:lineRule="auto"/>
        <w:ind w:firstLine="20"/>
        <w:jc w:val="right"/>
        <w:rPr>
          <w:rFonts w:ascii="Arial" w:hAnsi="Arial" w:cs="Arial"/>
          <w:b/>
          <w:iCs/>
          <w:sz w:val="20"/>
          <w:szCs w:val="20"/>
        </w:rPr>
      </w:pPr>
    </w:p>
    <w:p w14:paraId="1EC5FD5C" w14:textId="77777777" w:rsidR="00F663DA" w:rsidRDefault="00F663DA" w:rsidP="00DC56C0">
      <w:pPr>
        <w:spacing w:before="120" w:after="120" w:line="276" w:lineRule="auto"/>
        <w:ind w:firstLine="20"/>
        <w:jc w:val="right"/>
        <w:rPr>
          <w:rFonts w:ascii="Arial" w:hAnsi="Arial" w:cs="Arial"/>
          <w:b/>
          <w:iCs/>
          <w:sz w:val="20"/>
          <w:szCs w:val="20"/>
        </w:rPr>
      </w:pPr>
    </w:p>
    <w:p w14:paraId="2C957496" w14:textId="77777777" w:rsidR="00F663DA" w:rsidRDefault="00F663DA" w:rsidP="00DC56C0">
      <w:pPr>
        <w:spacing w:before="120" w:after="120" w:line="276" w:lineRule="auto"/>
        <w:ind w:firstLine="20"/>
        <w:jc w:val="right"/>
        <w:rPr>
          <w:rFonts w:ascii="Arial" w:hAnsi="Arial" w:cs="Arial"/>
          <w:b/>
          <w:iCs/>
          <w:sz w:val="20"/>
          <w:szCs w:val="20"/>
        </w:rPr>
      </w:pPr>
    </w:p>
    <w:p w14:paraId="7CA660E0" w14:textId="77777777" w:rsidR="00F663DA" w:rsidRDefault="00F663DA" w:rsidP="00DC56C0">
      <w:pPr>
        <w:spacing w:before="120" w:after="120" w:line="276" w:lineRule="auto"/>
        <w:ind w:firstLine="20"/>
        <w:jc w:val="right"/>
        <w:rPr>
          <w:rFonts w:ascii="Arial" w:hAnsi="Arial" w:cs="Arial"/>
          <w:b/>
          <w:iCs/>
          <w:sz w:val="20"/>
          <w:szCs w:val="20"/>
        </w:rPr>
      </w:pPr>
    </w:p>
    <w:p w14:paraId="15DF6F08" w14:textId="073E1D21" w:rsidR="00F663DA" w:rsidRDefault="00F663DA" w:rsidP="00DC56C0">
      <w:pPr>
        <w:spacing w:before="120" w:after="120" w:line="276" w:lineRule="auto"/>
        <w:ind w:firstLine="20"/>
        <w:jc w:val="right"/>
        <w:rPr>
          <w:rFonts w:ascii="Arial" w:hAnsi="Arial" w:cs="Arial"/>
          <w:b/>
          <w:iCs/>
          <w:sz w:val="20"/>
          <w:szCs w:val="20"/>
        </w:rPr>
      </w:pPr>
    </w:p>
    <w:p w14:paraId="74F03F52" w14:textId="3FBA1FCE" w:rsidR="00423483" w:rsidRDefault="00423483" w:rsidP="00DC56C0">
      <w:pPr>
        <w:spacing w:before="120" w:after="120" w:line="276" w:lineRule="auto"/>
        <w:ind w:firstLine="20"/>
        <w:jc w:val="right"/>
        <w:rPr>
          <w:rFonts w:ascii="Arial" w:hAnsi="Arial" w:cs="Arial"/>
          <w:b/>
          <w:iCs/>
          <w:sz w:val="20"/>
          <w:szCs w:val="20"/>
        </w:rPr>
      </w:pPr>
    </w:p>
    <w:p w14:paraId="6262F4C8" w14:textId="0955796C" w:rsidR="00423483" w:rsidRDefault="00423483" w:rsidP="00DC56C0">
      <w:pPr>
        <w:spacing w:before="120" w:after="120" w:line="276" w:lineRule="auto"/>
        <w:ind w:firstLine="20"/>
        <w:jc w:val="right"/>
        <w:rPr>
          <w:rFonts w:ascii="Arial" w:hAnsi="Arial" w:cs="Arial"/>
          <w:b/>
          <w:iCs/>
          <w:sz w:val="20"/>
          <w:szCs w:val="20"/>
        </w:rPr>
      </w:pPr>
    </w:p>
    <w:p w14:paraId="2F1FD2C4" w14:textId="72E57B52" w:rsidR="00423483" w:rsidRDefault="00423483" w:rsidP="00DC56C0">
      <w:pPr>
        <w:spacing w:before="120" w:after="120" w:line="276" w:lineRule="auto"/>
        <w:ind w:firstLine="20"/>
        <w:jc w:val="right"/>
        <w:rPr>
          <w:rFonts w:ascii="Arial" w:hAnsi="Arial" w:cs="Arial"/>
          <w:b/>
          <w:iCs/>
          <w:sz w:val="20"/>
          <w:szCs w:val="20"/>
        </w:rPr>
      </w:pPr>
    </w:p>
    <w:p w14:paraId="68B8FBFD" w14:textId="1BA7F4DA" w:rsidR="00423483" w:rsidRDefault="00423483" w:rsidP="00DC56C0">
      <w:pPr>
        <w:spacing w:before="120" w:after="120" w:line="276" w:lineRule="auto"/>
        <w:ind w:firstLine="20"/>
        <w:jc w:val="right"/>
        <w:rPr>
          <w:rFonts w:ascii="Arial" w:hAnsi="Arial" w:cs="Arial"/>
          <w:b/>
          <w:iCs/>
          <w:sz w:val="20"/>
          <w:szCs w:val="20"/>
        </w:rPr>
      </w:pPr>
    </w:p>
    <w:p w14:paraId="1568FDCE" w14:textId="77DD7A8F" w:rsidR="00423483" w:rsidRDefault="00423483" w:rsidP="00DC56C0">
      <w:pPr>
        <w:spacing w:before="120" w:after="120" w:line="276" w:lineRule="auto"/>
        <w:ind w:firstLine="20"/>
        <w:jc w:val="right"/>
        <w:rPr>
          <w:rFonts w:ascii="Arial" w:hAnsi="Arial" w:cs="Arial"/>
          <w:b/>
          <w:iCs/>
          <w:sz w:val="20"/>
          <w:szCs w:val="20"/>
        </w:rPr>
      </w:pPr>
    </w:p>
    <w:p w14:paraId="77CC0222" w14:textId="687AC151" w:rsidR="00423483" w:rsidRDefault="00423483" w:rsidP="00DC56C0">
      <w:pPr>
        <w:spacing w:before="120" w:after="120" w:line="276" w:lineRule="auto"/>
        <w:ind w:firstLine="20"/>
        <w:jc w:val="right"/>
        <w:rPr>
          <w:rFonts w:ascii="Arial" w:hAnsi="Arial" w:cs="Arial"/>
          <w:b/>
          <w:iCs/>
          <w:sz w:val="20"/>
          <w:szCs w:val="20"/>
        </w:rPr>
      </w:pPr>
    </w:p>
    <w:p w14:paraId="37B350E9" w14:textId="77777777" w:rsidR="00F663DA" w:rsidRDefault="00F663DA" w:rsidP="00DC56C0">
      <w:pPr>
        <w:spacing w:before="120" w:after="120" w:line="276" w:lineRule="auto"/>
        <w:ind w:firstLine="20"/>
        <w:jc w:val="right"/>
        <w:rPr>
          <w:rFonts w:ascii="Arial" w:hAnsi="Arial" w:cs="Arial"/>
          <w:b/>
          <w:iCs/>
          <w:sz w:val="20"/>
          <w:szCs w:val="20"/>
        </w:rPr>
      </w:pPr>
    </w:p>
    <w:p w14:paraId="7533CDAA" w14:textId="77777777" w:rsidR="00F663DA" w:rsidRDefault="00F663DA" w:rsidP="00DC56C0">
      <w:pPr>
        <w:spacing w:before="120" w:after="120" w:line="276" w:lineRule="auto"/>
        <w:ind w:firstLine="20"/>
        <w:jc w:val="right"/>
        <w:rPr>
          <w:rFonts w:ascii="Arial" w:hAnsi="Arial" w:cs="Arial"/>
          <w:b/>
          <w:iCs/>
          <w:sz w:val="20"/>
          <w:szCs w:val="20"/>
        </w:rPr>
      </w:pPr>
    </w:p>
    <w:p w14:paraId="5F65D67C" w14:textId="77777777" w:rsidR="00F663DA" w:rsidRDefault="00F663DA" w:rsidP="00DC56C0">
      <w:pPr>
        <w:spacing w:before="120" w:after="120" w:line="276" w:lineRule="auto"/>
        <w:ind w:firstLine="20"/>
        <w:jc w:val="right"/>
        <w:rPr>
          <w:rFonts w:ascii="Arial" w:hAnsi="Arial" w:cs="Arial"/>
          <w:b/>
          <w:iCs/>
          <w:sz w:val="20"/>
          <w:szCs w:val="20"/>
        </w:rPr>
      </w:pPr>
    </w:p>
    <w:p w14:paraId="60E24A42" w14:textId="77777777" w:rsidR="00F663DA" w:rsidRDefault="00F663DA" w:rsidP="00DC56C0">
      <w:pPr>
        <w:spacing w:before="120" w:after="120" w:line="276" w:lineRule="auto"/>
        <w:ind w:firstLine="20"/>
        <w:jc w:val="right"/>
        <w:rPr>
          <w:rFonts w:ascii="Arial" w:hAnsi="Arial" w:cs="Arial"/>
          <w:b/>
          <w:iCs/>
          <w:sz w:val="20"/>
          <w:szCs w:val="20"/>
        </w:rPr>
      </w:pPr>
    </w:p>
    <w:p w14:paraId="64479F70" w14:textId="77777777" w:rsidR="00F663DA" w:rsidRDefault="00F663DA" w:rsidP="00DC56C0">
      <w:pPr>
        <w:spacing w:before="120" w:after="120" w:line="276" w:lineRule="auto"/>
        <w:ind w:firstLine="20"/>
        <w:jc w:val="right"/>
        <w:rPr>
          <w:rFonts w:ascii="Arial" w:hAnsi="Arial" w:cs="Arial"/>
          <w:b/>
          <w:iCs/>
          <w:sz w:val="20"/>
          <w:szCs w:val="20"/>
        </w:rPr>
      </w:pPr>
    </w:p>
    <w:p w14:paraId="2ABC873F" w14:textId="77777777" w:rsidR="00F663DA" w:rsidRDefault="00F663DA" w:rsidP="00DC56C0">
      <w:pPr>
        <w:spacing w:before="120" w:after="120" w:line="276" w:lineRule="auto"/>
        <w:ind w:firstLine="20"/>
        <w:jc w:val="right"/>
        <w:rPr>
          <w:rFonts w:ascii="Arial" w:hAnsi="Arial" w:cs="Arial"/>
          <w:b/>
          <w:iCs/>
          <w:sz w:val="20"/>
          <w:szCs w:val="20"/>
        </w:rPr>
      </w:pPr>
    </w:p>
    <w:p w14:paraId="2996AA7C" w14:textId="77777777" w:rsidR="00DC56C0" w:rsidRPr="00DA47B2" w:rsidRDefault="00DC56C0" w:rsidP="00DC56C0">
      <w:pPr>
        <w:spacing w:before="120" w:after="120" w:line="276" w:lineRule="auto"/>
        <w:ind w:firstLine="20"/>
        <w:jc w:val="right"/>
        <w:rPr>
          <w:rFonts w:ascii="Arial" w:hAnsi="Arial" w:cs="Arial"/>
          <w:b/>
          <w:iCs/>
          <w:sz w:val="20"/>
          <w:szCs w:val="20"/>
        </w:rPr>
      </w:pPr>
      <w:r w:rsidRPr="00DA47B2">
        <w:rPr>
          <w:rFonts w:ascii="Arial" w:hAnsi="Arial" w:cs="Arial"/>
          <w:b/>
          <w:iCs/>
          <w:sz w:val="20"/>
          <w:szCs w:val="20"/>
        </w:rPr>
        <w:lastRenderedPageBreak/>
        <w:t xml:space="preserve">Załącznik nr </w:t>
      </w:r>
      <w:r w:rsidR="002364BF" w:rsidRPr="00DA47B2">
        <w:rPr>
          <w:rFonts w:ascii="Arial" w:hAnsi="Arial" w:cs="Arial"/>
          <w:b/>
          <w:iCs/>
          <w:sz w:val="20"/>
          <w:szCs w:val="20"/>
        </w:rPr>
        <w:t>4</w:t>
      </w:r>
      <w:r w:rsidRPr="00DA47B2">
        <w:rPr>
          <w:rFonts w:ascii="Arial" w:hAnsi="Arial" w:cs="Arial"/>
          <w:b/>
          <w:iCs/>
          <w:sz w:val="20"/>
          <w:szCs w:val="20"/>
        </w:rPr>
        <w:t xml:space="preserve"> do SWZ</w:t>
      </w:r>
    </w:p>
    <w:p w14:paraId="141716F7" w14:textId="77777777" w:rsidR="00C7502F" w:rsidRPr="00DA47B2" w:rsidRDefault="00C7502F" w:rsidP="00C7502F">
      <w:pPr>
        <w:rPr>
          <w:rFonts w:ascii="Arial" w:eastAsia="Calibri" w:hAnsi="Arial"/>
          <w:color w:val="000000"/>
        </w:rPr>
      </w:pPr>
      <w:r w:rsidRPr="00DA47B2">
        <w:rPr>
          <w:rFonts w:ascii="Arial" w:eastAsia="Calibri" w:hAnsi="Arial"/>
          <w:color w:val="000000"/>
        </w:rPr>
        <w:t>KZP/213/3/2024</w:t>
      </w:r>
    </w:p>
    <w:p w14:paraId="54D8B2E2" w14:textId="77777777" w:rsidR="002364BF" w:rsidRPr="00DA47B2" w:rsidRDefault="002364BF" w:rsidP="002364BF">
      <w:pPr>
        <w:rPr>
          <w:rFonts w:ascii="Arial" w:hAnsi="Arial" w:cs="Arial"/>
          <w:b/>
          <w:sz w:val="20"/>
          <w:szCs w:val="20"/>
        </w:rPr>
      </w:pPr>
      <w:r w:rsidRPr="00DA47B2">
        <w:rPr>
          <w:rFonts w:ascii="Arial" w:hAnsi="Arial" w:cs="Arial"/>
          <w:sz w:val="20"/>
          <w:szCs w:val="20"/>
        </w:rPr>
        <w:t xml:space="preserve">Nazwa i adres Wykonawcy:                                                                </w:t>
      </w:r>
      <w:r w:rsidRPr="00DA47B2">
        <w:rPr>
          <w:rFonts w:ascii="Arial" w:hAnsi="Arial" w:cs="Arial"/>
          <w:sz w:val="20"/>
          <w:szCs w:val="20"/>
        </w:rPr>
        <w:tab/>
        <w:t xml:space="preserve">          </w:t>
      </w:r>
    </w:p>
    <w:p w14:paraId="185367F0" w14:textId="77777777" w:rsidR="002364BF" w:rsidRPr="00DA47B2" w:rsidRDefault="002364BF" w:rsidP="002364BF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DA47B2">
        <w:rPr>
          <w:rFonts w:ascii="Arial" w:hAnsi="Arial" w:cs="Arial"/>
          <w:b/>
          <w:sz w:val="20"/>
          <w:szCs w:val="20"/>
        </w:rPr>
        <w:t xml:space="preserve"> </w:t>
      </w:r>
      <w:r w:rsidRPr="00DA47B2">
        <w:rPr>
          <w:rFonts w:ascii="Arial" w:hAnsi="Arial" w:cs="Arial"/>
          <w:sz w:val="20"/>
          <w:szCs w:val="20"/>
        </w:rPr>
        <w:t>............................................</w:t>
      </w:r>
      <w:r w:rsidRPr="00DA47B2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</w:t>
      </w:r>
    </w:p>
    <w:p w14:paraId="52C721E0" w14:textId="77777777" w:rsidR="002364BF" w:rsidRPr="00DA47B2" w:rsidRDefault="002364BF" w:rsidP="002364BF">
      <w:pPr>
        <w:spacing w:before="120" w:after="120"/>
        <w:rPr>
          <w:rFonts w:ascii="Arial" w:hAnsi="Arial" w:cs="Arial"/>
          <w:sz w:val="20"/>
          <w:szCs w:val="20"/>
          <w:lang w:val="de-DE"/>
        </w:rPr>
      </w:pPr>
      <w:r w:rsidRPr="00DA47B2">
        <w:rPr>
          <w:rFonts w:ascii="Arial" w:hAnsi="Arial" w:cs="Arial"/>
          <w:b/>
          <w:sz w:val="20"/>
          <w:szCs w:val="20"/>
        </w:rPr>
        <w:t xml:space="preserve"> </w:t>
      </w:r>
      <w:r w:rsidRPr="00DA47B2">
        <w:rPr>
          <w:rFonts w:ascii="Arial" w:hAnsi="Arial" w:cs="Arial"/>
          <w:sz w:val="20"/>
          <w:szCs w:val="20"/>
        </w:rPr>
        <w:t>............................................</w:t>
      </w:r>
      <w:r w:rsidRPr="00DA47B2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</w:t>
      </w:r>
    </w:p>
    <w:p w14:paraId="3C6B775A" w14:textId="77777777" w:rsidR="002364BF" w:rsidRPr="00DA47B2" w:rsidRDefault="002364BF" w:rsidP="002364BF">
      <w:pPr>
        <w:spacing w:before="120" w:after="120"/>
        <w:jc w:val="both"/>
        <w:rPr>
          <w:rFonts w:ascii="Arial" w:hAnsi="Arial" w:cs="Arial"/>
          <w:sz w:val="20"/>
          <w:szCs w:val="20"/>
          <w:lang w:val="de-DE"/>
        </w:rPr>
      </w:pPr>
      <w:r w:rsidRPr="00DA47B2">
        <w:rPr>
          <w:rFonts w:ascii="Arial" w:hAnsi="Arial" w:cs="Arial"/>
          <w:sz w:val="20"/>
          <w:szCs w:val="20"/>
          <w:lang w:val="de-DE"/>
        </w:rPr>
        <w:t>tel. :…………………………..</w:t>
      </w:r>
    </w:p>
    <w:p w14:paraId="01CE7D88" w14:textId="77777777" w:rsidR="002364BF" w:rsidRPr="00DA47B2" w:rsidRDefault="002364BF" w:rsidP="002364BF">
      <w:pPr>
        <w:rPr>
          <w:rFonts w:ascii="Arial" w:hAnsi="Arial" w:cs="Arial"/>
          <w:b/>
          <w:bCs/>
          <w:sz w:val="20"/>
          <w:szCs w:val="20"/>
        </w:rPr>
      </w:pPr>
      <w:r w:rsidRPr="00DA47B2">
        <w:rPr>
          <w:rFonts w:ascii="Arial" w:hAnsi="Arial" w:cs="Arial"/>
          <w:sz w:val="20"/>
          <w:szCs w:val="20"/>
        </w:rPr>
        <w:t>e-mail:</w:t>
      </w:r>
      <w:r w:rsidRPr="00DA47B2">
        <w:rPr>
          <w:rFonts w:ascii="Arial" w:hAnsi="Arial" w:cs="Arial"/>
          <w:sz w:val="20"/>
          <w:szCs w:val="20"/>
          <w:lang w:val="de-DE"/>
        </w:rPr>
        <w:t xml:space="preserve"> ……….………………</w:t>
      </w:r>
    </w:p>
    <w:p w14:paraId="69B288F8" w14:textId="77777777" w:rsidR="002364BF" w:rsidRPr="00DA47B2" w:rsidRDefault="002364BF" w:rsidP="00DC56C0">
      <w:pPr>
        <w:spacing w:before="120" w:after="120" w:line="276" w:lineRule="auto"/>
        <w:rPr>
          <w:rFonts w:ascii="Arial" w:hAnsi="Arial" w:cs="Arial"/>
          <w:b/>
          <w:spacing w:val="-1"/>
          <w:sz w:val="20"/>
          <w:szCs w:val="20"/>
        </w:rPr>
      </w:pPr>
    </w:p>
    <w:p w14:paraId="013D85A4" w14:textId="60125A14" w:rsidR="00DC56C0" w:rsidRPr="00DA47B2" w:rsidRDefault="00DC56C0" w:rsidP="00DC56C0">
      <w:pPr>
        <w:jc w:val="center"/>
        <w:rPr>
          <w:rFonts w:ascii="Arial" w:hAnsi="Arial" w:cs="Arial"/>
          <w:sz w:val="20"/>
          <w:szCs w:val="20"/>
        </w:rPr>
      </w:pPr>
      <w:r w:rsidRPr="00DA47B2">
        <w:rPr>
          <w:rFonts w:ascii="Arial" w:hAnsi="Arial" w:cs="Arial"/>
          <w:b/>
          <w:bCs/>
          <w:sz w:val="20"/>
          <w:szCs w:val="20"/>
        </w:rPr>
        <w:t>OŚWIADCZENIE DLA CZĘŚCI NR 1-</w:t>
      </w:r>
      <w:r w:rsidR="007E17E4">
        <w:rPr>
          <w:rFonts w:ascii="Arial" w:hAnsi="Arial" w:cs="Arial"/>
          <w:b/>
          <w:bCs/>
          <w:sz w:val="20"/>
          <w:szCs w:val="20"/>
        </w:rPr>
        <w:t>5</w:t>
      </w:r>
    </w:p>
    <w:p w14:paraId="303C8C24" w14:textId="77777777" w:rsidR="00DC56C0" w:rsidRPr="00DA47B2" w:rsidRDefault="00DC56C0" w:rsidP="00DC56C0">
      <w:pPr>
        <w:ind w:right="-227"/>
      </w:pPr>
    </w:p>
    <w:p w14:paraId="1DD91753" w14:textId="77777777" w:rsidR="00DC56C0" w:rsidRPr="00DA47B2" w:rsidRDefault="00DC56C0" w:rsidP="002364BF">
      <w:pPr>
        <w:autoSpaceDE w:val="0"/>
        <w:spacing w:before="120" w:after="12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DA47B2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OŚWIADCZENIE O BRAKU PRZYNALEŻNOŚCI</w:t>
      </w:r>
    </w:p>
    <w:p w14:paraId="2C608CC1" w14:textId="5C938ED3" w:rsidR="00DC56C0" w:rsidRPr="00DA47B2" w:rsidRDefault="00DC56C0" w:rsidP="002364BF">
      <w:pPr>
        <w:autoSpaceDE w:val="0"/>
        <w:spacing w:before="120" w:after="12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DA47B2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BĄDŹ PRZYNALEŻNOŚCI DO TEJ SAMEJ GRUPY KAPITAŁOWEJ</w:t>
      </w:r>
      <w:r w:rsidR="007E17E4">
        <w:rPr>
          <w:rFonts w:ascii="Arial" w:hAnsi="Arial" w:cs="Arial"/>
          <w:b/>
          <w:bCs/>
          <w:sz w:val="20"/>
          <w:szCs w:val="20"/>
          <w:u w:val="single"/>
        </w:rPr>
        <w:t xml:space="preserve"> DLA CZĘŚCI NR 1-5</w:t>
      </w:r>
    </w:p>
    <w:p w14:paraId="0F048FC9" w14:textId="77777777" w:rsidR="00DC56C0" w:rsidRPr="00DA47B2" w:rsidRDefault="00DC56C0" w:rsidP="002364BF">
      <w:pPr>
        <w:autoSpaceDE w:val="0"/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3D0CCEAD" w14:textId="77777777" w:rsidR="00C7502F" w:rsidRPr="00DA47B2" w:rsidRDefault="00DC56C0" w:rsidP="00C7502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DA47B2">
        <w:rPr>
          <w:rFonts w:ascii="Arial" w:hAnsi="Arial" w:cs="Arial"/>
          <w:color w:val="000000"/>
          <w:sz w:val="20"/>
          <w:szCs w:val="20"/>
        </w:rPr>
        <w:t>Na potrzeby postępowania o udzielenie zamówienia publicznego pn.</w:t>
      </w:r>
      <w:r w:rsidRPr="00DA47B2">
        <w:rPr>
          <w:rFonts w:ascii="Arial" w:hAnsi="Arial" w:cs="Arial"/>
          <w:b/>
          <w:sz w:val="20"/>
          <w:szCs w:val="20"/>
        </w:rPr>
        <w:t xml:space="preserve"> </w:t>
      </w:r>
      <w:r w:rsidR="00C7502F" w:rsidRPr="00DA47B2">
        <w:rPr>
          <w:rFonts w:ascii="Arial" w:hAnsi="Arial" w:cs="Arial"/>
          <w:b/>
          <w:sz w:val="20"/>
          <w:szCs w:val="20"/>
        </w:rPr>
        <w:t>„</w:t>
      </w:r>
      <w:r w:rsidR="00C7502F" w:rsidRPr="00DA47B2">
        <w:rPr>
          <w:rFonts w:ascii="Arial" w:eastAsia="Calibri" w:hAnsi="Arial" w:cs="Arial"/>
          <w:b/>
          <w:bCs/>
          <w:sz w:val="20"/>
          <w:szCs w:val="20"/>
          <w:lang w:eastAsia="en-US"/>
        </w:rPr>
        <w:t>Usługa druk wraz z dostawą publikacji dla Akademii Sztuk Pięknych w Gdańsku</w:t>
      </w:r>
      <w:r w:rsidR="00C7502F" w:rsidRPr="00DA47B2">
        <w:rPr>
          <w:rFonts w:ascii="Arial" w:hAnsi="Arial" w:cs="Arial"/>
          <w:b/>
          <w:sz w:val="20"/>
          <w:szCs w:val="20"/>
        </w:rPr>
        <w:t>”</w:t>
      </w:r>
    </w:p>
    <w:p w14:paraId="2F618AF8" w14:textId="77777777" w:rsidR="00DC56C0" w:rsidRPr="00DA47B2" w:rsidRDefault="00DC56C0" w:rsidP="00DC56C0">
      <w:pPr>
        <w:autoSpaceDE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7B2">
        <w:rPr>
          <w:rFonts w:ascii="Arial" w:hAnsi="Arial" w:cs="Arial"/>
          <w:color w:val="000000"/>
          <w:sz w:val="20"/>
          <w:szCs w:val="20"/>
        </w:rPr>
        <w:t xml:space="preserve">prowadzonego przez </w:t>
      </w:r>
      <w:r w:rsidR="002364BF" w:rsidRPr="00DA47B2">
        <w:rPr>
          <w:rFonts w:ascii="Arial" w:hAnsi="Arial" w:cs="Arial"/>
          <w:color w:val="000000"/>
          <w:sz w:val="20"/>
          <w:szCs w:val="20"/>
        </w:rPr>
        <w:t>Akademię Sztuk Pięknych w Gdańsku</w:t>
      </w:r>
      <w:r w:rsidRPr="00DA47B2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4C1D0C3B" w14:textId="77777777" w:rsidR="00DC56C0" w:rsidRPr="00DA47B2" w:rsidRDefault="00DC56C0" w:rsidP="00DC56C0">
      <w:pPr>
        <w:autoSpaceDE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116B1FDC" w14:textId="77777777" w:rsidR="00DC56C0" w:rsidRPr="00DA47B2" w:rsidRDefault="00DC56C0" w:rsidP="00DC56C0">
      <w:pPr>
        <w:autoSpaceDE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DA47B2">
        <w:rPr>
          <w:rFonts w:ascii="Arial" w:hAnsi="Arial" w:cs="Arial"/>
          <w:color w:val="000000"/>
          <w:sz w:val="20"/>
          <w:szCs w:val="20"/>
        </w:rPr>
        <w:t xml:space="preserve">ja /my* niżej podpisany /i* ………………………………………………………..……………………………… </w:t>
      </w:r>
    </w:p>
    <w:p w14:paraId="55B1E807" w14:textId="77777777" w:rsidR="00DC56C0" w:rsidRPr="00DA47B2" w:rsidRDefault="00DC56C0" w:rsidP="00DC56C0">
      <w:pPr>
        <w:autoSpaceDE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DA47B2">
        <w:rPr>
          <w:rFonts w:ascii="Arial" w:hAnsi="Arial" w:cs="Arial"/>
          <w:color w:val="000000"/>
          <w:sz w:val="20"/>
          <w:szCs w:val="20"/>
        </w:rPr>
        <w:t xml:space="preserve">reprezentując Wykonawcę*: …………………………………………………..………………………………… </w:t>
      </w:r>
    </w:p>
    <w:p w14:paraId="251F3BB9" w14:textId="77777777" w:rsidR="00DC56C0" w:rsidRPr="00DA47B2" w:rsidRDefault="00DC56C0" w:rsidP="00DC56C0">
      <w:pPr>
        <w:autoSpaceDE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DA47B2">
        <w:rPr>
          <w:rFonts w:ascii="Arial" w:hAnsi="Arial" w:cs="Arial"/>
          <w:color w:val="000000"/>
          <w:sz w:val="20"/>
          <w:szCs w:val="20"/>
        </w:rPr>
        <w:t>oświadczam/my*, że Wykonawca (</w:t>
      </w:r>
      <w:r w:rsidRPr="00DA47B2">
        <w:rPr>
          <w:rFonts w:ascii="Arial" w:hAnsi="Arial" w:cs="Arial"/>
          <w:b/>
          <w:bCs/>
          <w:color w:val="000000"/>
          <w:sz w:val="20"/>
          <w:szCs w:val="20"/>
        </w:rPr>
        <w:t>należy zaznaczyć właściwą opcję</w:t>
      </w:r>
      <w:r w:rsidRPr="00DA47B2">
        <w:rPr>
          <w:rFonts w:ascii="Arial" w:hAnsi="Arial" w:cs="Arial"/>
          <w:color w:val="000000"/>
          <w:sz w:val="20"/>
          <w:szCs w:val="20"/>
        </w:rPr>
        <w:t xml:space="preserve">): </w:t>
      </w:r>
    </w:p>
    <w:p w14:paraId="3A42E041" w14:textId="77777777" w:rsidR="00DC56C0" w:rsidRPr="00DA47B2" w:rsidRDefault="00DC56C0" w:rsidP="00DC56C0">
      <w:pPr>
        <w:autoSpaceDE w:val="0"/>
        <w:spacing w:line="276" w:lineRule="auto"/>
        <w:rPr>
          <w:rFonts w:ascii="Arial" w:hAnsi="Arial" w:cs="Arial"/>
          <w:bCs/>
          <w:color w:val="000000"/>
          <w:sz w:val="20"/>
          <w:szCs w:val="20"/>
        </w:rPr>
      </w:pPr>
    </w:p>
    <w:p w14:paraId="32A1F25C" w14:textId="77777777" w:rsidR="00DC56C0" w:rsidRPr="00DA47B2" w:rsidRDefault="00DC56C0" w:rsidP="00DC56C0">
      <w:pPr>
        <w:autoSpaceDE w:val="0"/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DA47B2">
        <w:rPr>
          <w:rFonts w:ascii="Segoe UI Symbol" w:hAnsi="Segoe UI Symbol" w:cs="Arial"/>
          <w:bCs/>
          <w:color w:val="000000"/>
          <w:sz w:val="20"/>
          <w:szCs w:val="20"/>
        </w:rPr>
        <w:t>⃝</w:t>
      </w:r>
      <w:r w:rsidRPr="00DA47B2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  <w:r w:rsidRPr="00DA47B2">
        <w:rPr>
          <w:rFonts w:ascii="Arial" w:hAnsi="Arial" w:cs="Arial"/>
          <w:b/>
          <w:bCs/>
          <w:color w:val="000000"/>
          <w:sz w:val="20"/>
          <w:szCs w:val="20"/>
        </w:rPr>
        <w:t xml:space="preserve">nie należy </w:t>
      </w:r>
      <w:r w:rsidRPr="00DA47B2">
        <w:rPr>
          <w:rFonts w:ascii="Arial" w:hAnsi="Arial" w:cs="Arial"/>
          <w:color w:val="000000"/>
          <w:sz w:val="20"/>
          <w:szCs w:val="20"/>
        </w:rPr>
        <w:t xml:space="preserve">do tej samej grupy kapitałowej, w rozumieniu ustawy z dnia 16 lutego 2007 r. </w:t>
      </w:r>
      <w:r w:rsidRPr="00DA47B2">
        <w:rPr>
          <w:rFonts w:ascii="Arial" w:hAnsi="Arial" w:cs="Arial"/>
          <w:i/>
          <w:iCs/>
          <w:color w:val="000000"/>
          <w:sz w:val="20"/>
          <w:szCs w:val="20"/>
        </w:rPr>
        <w:t>o ochronie konkurencji i konsumentów</w:t>
      </w:r>
      <w:r w:rsidRPr="00DA47B2">
        <w:rPr>
          <w:rFonts w:ascii="Arial" w:hAnsi="Arial" w:cs="Arial"/>
          <w:color w:val="000000"/>
          <w:sz w:val="20"/>
          <w:szCs w:val="20"/>
        </w:rPr>
        <w:t xml:space="preserve"> (t. j. Dz. U. z 2020 r. poz. 1076 z późn. zm.) w stosunku do Wykonawców, którzy złożyli odrębne oferty w niniejszym postępowaniu o udzielenie zamówienia publicznego. </w:t>
      </w:r>
    </w:p>
    <w:p w14:paraId="09DB779C" w14:textId="77777777" w:rsidR="00DC56C0" w:rsidRPr="00DA47B2" w:rsidRDefault="00DC56C0" w:rsidP="00DC56C0">
      <w:pPr>
        <w:autoSpaceDE w:val="0"/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3885A63" w14:textId="77777777" w:rsidR="00DC56C0" w:rsidRPr="00DA47B2" w:rsidRDefault="00DC56C0" w:rsidP="00DC56C0">
      <w:pPr>
        <w:autoSpaceDE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7B2">
        <w:rPr>
          <w:rFonts w:ascii="Segoe UI Symbol" w:hAnsi="Segoe UI Symbol" w:cs="Arial"/>
          <w:bCs/>
          <w:color w:val="000000"/>
          <w:sz w:val="20"/>
          <w:szCs w:val="20"/>
        </w:rPr>
        <w:t>⃝</w:t>
      </w:r>
      <w:r w:rsidRPr="00DA47B2">
        <w:rPr>
          <w:rFonts w:ascii="Arial" w:hAnsi="Arial" w:cs="Arial"/>
          <w:b/>
          <w:bCs/>
          <w:color w:val="000000"/>
          <w:sz w:val="20"/>
          <w:szCs w:val="20"/>
        </w:rPr>
        <w:t xml:space="preserve">   należy </w:t>
      </w:r>
      <w:r w:rsidRPr="00DA47B2">
        <w:rPr>
          <w:rFonts w:ascii="Arial" w:hAnsi="Arial" w:cs="Arial"/>
          <w:color w:val="000000"/>
          <w:sz w:val="20"/>
          <w:szCs w:val="20"/>
        </w:rPr>
        <w:t xml:space="preserve">do tej samej grupy kapitałowej, w rozumieniu ustawy z dnia 16 lutego 2007 r. </w:t>
      </w:r>
      <w:r w:rsidRPr="00DA47B2">
        <w:rPr>
          <w:rFonts w:ascii="Arial" w:hAnsi="Arial" w:cs="Arial"/>
          <w:i/>
          <w:iCs/>
          <w:color w:val="000000"/>
          <w:sz w:val="20"/>
          <w:szCs w:val="20"/>
        </w:rPr>
        <w:t>o ochronie konkurencji i konsumentów</w:t>
      </w:r>
      <w:r w:rsidRPr="00DA47B2">
        <w:rPr>
          <w:rFonts w:ascii="Arial" w:hAnsi="Arial" w:cs="Arial"/>
          <w:color w:val="000000"/>
          <w:sz w:val="20"/>
          <w:szCs w:val="20"/>
        </w:rPr>
        <w:t xml:space="preserve"> (t. j. Dz. U. z 2020 r. poz. 1076 z późn. zm.), z innym Wykonawcą, który złożył odrębną ofertę w niniejszym postępowaniu o udzielenie zamówienia publicznego: </w:t>
      </w:r>
    </w:p>
    <w:p w14:paraId="61006313" w14:textId="77777777" w:rsidR="00DC56C0" w:rsidRPr="00DA47B2" w:rsidRDefault="00DC56C0" w:rsidP="00DC56C0">
      <w:pPr>
        <w:autoSpaceDE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6E5CB4F" w14:textId="77777777" w:rsidR="00DC56C0" w:rsidRPr="00DA47B2" w:rsidRDefault="00DC56C0" w:rsidP="00DC56C0">
      <w:pPr>
        <w:autoSpaceDE w:val="0"/>
        <w:rPr>
          <w:rFonts w:ascii="Arial" w:hAnsi="Arial" w:cs="Arial"/>
          <w:color w:val="000000"/>
          <w:sz w:val="20"/>
          <w:szCs w:val="20"/>
        </w:rPr>
      </w:pPr>
      <w:r w:rsidRPr="00DA47B2">
        <w:rPr>
          <w:rFonts w:ascii="Arial" w:hAnsi="Arial" w:cs="Arial"/>
          <w:color w:val="000000"/>
          <w:sz w:val="20"/>
          <w:szCs w:val="20"/>
        </w:rPr>
        <w:t xml:space="preserve">1)……………………………………………………………………………………………… </w:t>
      </w:r>
    </w:p>
    <w:p w14:paraId="18B575C3" w14:textId="77777777" w:rsidR="00DC56C0" w:rsidRPr="00DA47B2" w:rsidRDefault="00DC56C0" w:rsidP="00DC56C0">
      <w:pPr>
        <w:autoSpaceDE w:val="0"/>
        <w:rPr>
          <w:rFonts w:ascii="Arial" w:hAnsi="Arial" w:cs="Arial"/>
          <w:color w:val="000000"/>
          <w:sz w:val="20"/>
          <w:szCs w:val="20"/>
        </w:rPr>
      </w:pPr>
      <w:r w:rsidRPr="00DA47B2">
        <w:rPr>
          <w:rFonts w:ascii="Arial" w:hAnsi="Arial" w:cs="Arial"/>
          <w:color w:val="000000"/>
          <w:sz w:val="20"/>
          <w:szCs w:val="20"/>
        </w:rPr>
        <w:t xml:space="preserve">2)……………………………………………………………………………………………… </w:t>
      </w:r>
    </w:p>
    <w:p w14:paraId="04736813" w14:textId="77777777" w:rsidR="00DC56C0" w:rsidRPr="00DA47B2" w:rsidRDefault="00DC56C0" w:rsidP="00DC56C0">
      <w:pPr>
        <w:autoSpaceDE w:val="0"/>
        <w:rPr>
          <w:rFonts w:ascii="Arial" w:hAnsi="Arial" w:cs="Arial"/>
          <w:color w:val="000000"/>
          <w:sz w:val="20"/>
          <w:szCs w:val="20"/>
        </w:rPr>
      </w:pPr>
      <w:r w:rsidRPr="00DA47B2">
        <w:rPr>
          <w:rFonts w:ascii="Arial" w:hAnsi="Arial" w:cs="Arial"/>
          <w:color w:val="000000"/>
          <w:sz w:val="20"/>
          <w:szCs w:val="20"/>
        </w:rPr>
        <w:t xml:space="preserve">3)……………………………………………………………………………………………… </w:t>
      </w:r>
    </w:p>
    <w:p w14:paraId="5A6C5726" w14:textId="77777777" w:rsidR="00DC56C0" w:rsidRPr="00DA47B2" w:rsidRDefault="00DC56C0" w:rsidP="00DC56C0">
      <w:pPr>
        <w:autoSpaceDE w:val="0"/>
        <w:rPr>
          <w:rFonts w:ascii="Arial" w:hAnsi="Arial" w:cs="Arial"/>
          <w:color w:val="000000"/>
          <w:sz w:val="20"/>
          <w:szCs w:val="20"/>
        </w:rPr>
      </w:pPr>
    </w:p>
    <w:p w14:paraId="09583A21" w14:textId="77777777" w:rsidR="00DC56C0" w:rsidRPr="00DA47B2" w:rsidRDefault="00DC56C0" w:rsidP="00DC56C0">
      <w:pPr>
        <w:autoSpaceDE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7B2">
        <w:rPr>
          <w:rFonts w:ascii="Arial" w:hAnsi="Arial" w:cs="Arial"/>
          <w:color w:val="000000"/>
          <w:sz w:val="20"/>
          <w:szCs w:val="20"/>
        </w:rPr>
        <w:t xml:space="preserve">Jednocześnie przekładam następujące dokumenty lub informacje potwierdzające przygotowanie oferty niezależnie od innego Wykonawcy należącego do tej samej grupy kapitałowej: </w:t>
      </w:r>
    </w:p>
    <w:p w14:paraId="18BAB7FE" w14:textId="77777777" w:rsidR="00DC56C0" w:rsidRPr="00DA47B2" w:rsidRDefault="00DC56C0" w:rsidP="00DC56C0">
      <w:pPr>
        <w:autoSpaceDE w:val="0"/>
        <w:rPr>
          <w:rFonts w:ascii="Arial" w:hAnsi="Arial" w:cs="Arial"/>
          <w:color w:val="000000"/>
          <w:sz w:val="20"/>
          <w:szCs w:val="20"/>
        </w:rPr>
      </w:pPr>
    </w:p>
    <w:p w14:paraId="4E3140FF" w14:textId="77777777" w:rsidR="00DC56C0" w:rsidRPr="00DA47B2" w:rsidRDefault="00DC56C0" w:rsidP="00DC56C0">
      <w:pPr>
        <w:autoSpaceDE w:val="0"/>
        <w:rPr>
          <w:rFonts w:ascii="Arial" w:hAnsi="Arial" w:cs="Arial"/>
          <w:color w:val="000000"/>
          <w:sz w:val="20"/>
          <w:szCs w:val="20"/>
        </w:rPr>
      </w:pPr>
      <w:r w:rsidRPr="00DA47B2">
        <w:rPr>
          <w:rFonts w:ascii="Arial" w:hAnsi="Arial" w:cs="Arial"/>
          <w:color w:val="000000"/>
          <w:sz w:val="20"/>
          <w:szCs w:val="20"/>
        </w:rPr>
        <w:t xml:space="preserve">1)……………………………………………………………………………………………… </w:t>
      </w:r>
    </w:p>
    <w:p w14:paraId="5297598B" w14:textId="77777777" w:rsidR="00DC56C0" w:rsidRPr="00DA47B2" w:rsidRDefault="00DC56C0" w:rsidP="00DC56C0">
      <w:pPr>
        <w:autoSpaceDE w:val="0"/>
        <w:rPr>
          <w:rFonts w:ascii="Arial" w:hAnsi="Arial" w:cs="Arial"/>
          <w:i/>
          <w:iCs/>
          <w:color w:val="000000"/>
          <w:sz w:val="20"/>
          <w:szCs w:val="20"/>
        </w:rPr>
      </w:pPr>
      <w:r w:rsidRPr="00DA47B2">
        <w:rPr>
          <w:rFonts w:ascii="Arial" w:hAnsi="Arial" w:cs="Arial"/>
          <w:color w:val="000000"/>
          <w:sz w:val="20"/>
          <w:szCs w:val="20"/>
        </w:rPr>
        <w:t xml:space="preserve">2)……………………………………………………………………………………………… </w:t>
      </w:r>
    </w:p>
    <w:p w14:paraId="1352FA59" w14:textId="77777777" w:rsidR="00DC56C0" w:rsidRPr="00DA47B2" w:rsidRDefault="00DC56C0" w:rsidP="00DC56C0">
      <w:pPr>
        <w:autoSpaceDE w:val="0"/>
        <w:rPr>
          <w:rFonts w:ascii="Arial" w:hAnsi="Arial" w:cs="Arial"/>
          <w:color w:val="000000"/>
          <w:sz w:val="20"/>
          <w:szCs w:val="20"/>
        </w:rPr>
      </w:pPr>
      <w:r w:rsidRPr="00DA47B2">
        <w:rPr>
          <w:rFonts w:ascii="Arial" w:hAnsi="Arial" w:cs="Arial"/>
          <w:i/>
          <w:iCs/>
          <w:color w:val="000000"/>
          <w:sz w:val="20"/>
          <w:szCs w:val="20"/>
        </w:rPr>
        <w:t xml:space="preserve">*niepotrzebne skreślić </w:t>
      </w:r>
    </w:p>
    <w:p w14:paraId="715ADB6E" w14:textId="77777777" w:rsidR="00DC56C0" w:rsidRPr="00DA47B2" w:rsidRDefault="00DC56C0" w:rsidP="00DC56C0">
      <w:pPr>
        <w:autoSpaceDE w:val="0"/>
        <w:rPr>
          <w:rFonts w:ascii="Arial" w:hAnsi="Arial" w:cs="Arial"/>
          <w:color w:val="000000"/>
          <w:sz w:val="20"/>
          <w:szCs w:val="20"/>
        </w:rPr>
      </w:pPr>
    </w:p>
    <w:p w14:paraId="45A10685" w14:textId="77777777" w:rsidR="00DC56C0" w:rsidRPr="00DA47B2" w:rsidRDefault="00DC56C0" w:rsidP="00DC56C0">
      <w:pPr>
        <w:autoSpaceDE w:val="0"/>
        <w:rPr>
          <w:rFonts w:ascii="Arial" w:hAnsi="Arial" w:cs="Arial"/>
          <w:color w:val="000000"/>
          <w:sz w:val="20"/>
          <w:szCs w:val="20"/>
        </w:rPr>
      </w:pPr>
      <w:r w:rsidRPr="00DA47B2">
        <w:rPr>
          <w:rFonts w:ascii="Arial" w:hAnsi="Arial" w:cs="Arial"/>
          <w:color w:val="000000"/>
          <w:sz w:val="20"/>
          <w:szCs w:val="20"/>
        </w:rPr>
        <w:t xml:space="preserve">…………………….., dnia ……………. roku. </w:t>
      </w:r>
    </w:p>
    <w:p w14:paraId="4D83E406" w14:textId="77777777" w:rsidR="00DC56C0" w:rsidRPr="00DA47B2" w:rsidRDefault="00DC56C0" w:rsidP="00DC56C0">
      <w:pPr>
        <w:autoSpaceDE w:val="0"/>
        <w:rPr>
          <w:rFonts w:ascii="Arial" w:hAnsi="Arial" w:cs="Arial"/>
          <w:color w:val="000000"/>
          <w:sz w:val="20"/>
          <w:szCs w:val="20"/>
        </w:rPr>
      </w:pPr>
      <w:r w:rsidRPr="00DA47B2">
        <w:rPr>
          <w:rFonts w:ascii="Arial" w:hAnsi="Arial" w:cs="Arial"/>
          <w:color w:val="000000"/>
          <w:sz w:val="20"/>
          <w:szCs w:val="20"/>
        </w:rPr>
        <w:t xml:space="preserve">(miejscowość) </w:t>
      </w:r>
    </w:p>
    <w:p w14:paraId="57CF8D80" w14:textId="77777777" w:rsidR="00DC56C0" w:rsidRPr="00DA47B2" w:rsidRDefault="00DC56C0" w:rsidP="00DC56C0">
      <w:pPr>
        <w:ind w:right="-227"/>
        <w:rPr>
          <w:rFonts w:ascii="Arial" w:hAnsi="Arial" w:cs="Arial"/>
          <w:color w:val="000000"/>
          <w:sz w:val="20"/>
          <w:szCs w:val="20"/>
        </w:rPr>
      </w:pPr>
      <w:r w:rsidRPr="00DA47B2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……………..………………………………………….                                              </w:t>
      </w:r>
    </w:p>
    <w:p w14:paraId="507440BD" w14:textId="77777777" w:rsidR="00DC56C0" w:rsidRPr="00DA47B2" w:rsidRDefault="00DC56C0" w:rsidP="00DC56C0">
      <w:pPr>
        <w:ind w:right="-227"/>
        <w:rPr>
          <w:rFonts w:ascii="Arial" w:hAnsi="Arial" w:cs="Arial"/>
          <w:color w:val="000000"/>
          <w:sz w:val="20"/>
          <w:szCs w:val="20"/>
        </w:rPr>
      </w:pPr>
      <w:r w:rsidRPr="00DA47B2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(podpis Wykonawcy / Pełnomocnika Wykonawców)</w:t>
      </w:r>
    </w:p>
    <w:p w14:paraId="16E47951" w14:textId="77777777" w:rsidR="00DC56C0" w:rsidRPr="00DA47B2" w:rsidRDefault="00DC56C0" w:rsidP="00DC56C0">
      <w:pPr>
        <w:ind w:right="-227"/>
        <w:rPr>
          <w:rFonts w:ascii="Calibri" w:hAnsi="Calibri" w:cs="Calibri"/>
          <w:color w:val="000000"/>
          <w:sz w:val="22"/>
          <w:szCs w:val="22"/>
        </w:rPr>
      </w:pPr>
    </w:p>
    <w:p w14:paraId="560EC60E" w14:textId="77777777" w:rsidR="00DC56C0" w:rsidRPr="00DA47B2" w:rsidRDefault="00DC56C0" w:rsidP="00DC56C0">
      <w:pPr>
        <w:ind w:right="-227"/>
        <w:rPr>
          <w:rFonts w:ascii="Arial" w:hAnsi="Arial" w:cs="Arial"/>
          <w:color w:val="000000"/>
          <w:sz w:val="12"/>
          <w:szCs w:val="12"/>
        </w:rPr>
      </w:pPr>
    </w:p>
    <w:p w14:paraId="0FD0F8AE" w14:textId="77777777" w:rsidR="00DC56C0" w:rsidRPr="00DA47B2" w:rsidRDefault="00DC56C0" w:rsidP="00DC56C0">
      <w:pPr>
        <w:ind w:right="-227"/>
        <w:rPr>
          <w:rFonts w:ascii="Arial" w:hAnsi="Arial" w:cs="Arial"/>
          <w:color w:val="000000"/>
          <w:sz w:val="12"/>
          <w:szCs w:val="12"/>
        </w:rPr>
      </w:pPr>
    </w:p>
    <w:p w14:paraId="5EE0ECC6" w14:textId="77777777" w:rsidR="00DC56C0" w:rsidRPr="00DA47B2" w:rsidRDefault="00DC56C0" w:rsidP="00DC56C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227"/>
        <w:jc w:val="center"/>
        <w:rPr>
          <w:rFonts w:ascii="Calibri" w:hAnsi="Calibri" w:cs="Calibri"/>
          <w:b/>
          <w:sz w:val="16"/>
          <w:szCs w:val="16"/>
        </w:rPr>
      </w:pPr>
      <w:r w:rsidRPr="00DA47B2">
        <w:rPr>
          <w:rFonts w:ascii="Calibri" w:hAnsi="Calibri" w:cs="Calibri"/>
          <w:b/>
          <w:sz w:val="16"/>
          <w:szCs w:val="16"/>
        </w:rPr>
        <w:t xml:space="preserve">DOKUMENT MUSI ZOSTAĆ PODPISANY: </w:t>
      </w:r>
    </w:p>
    <w:p w14:paraId="75E83F4B" w14:textId="77777777" w:rsidR="00DC56C0" w:rsidRPr="00DA47B2" w:rsidRDefault="00DC56C0" w:rsidP="00DC56C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227"/>
        <w:jc w:val="center"/>
        <w:rPr>
          <w:rFonts w:ascii="Calibri" w:hAnsi="Calibri" w:cs="Calibri"/>
          <w:b/>
          <w:sz w:val="16"/>
          <w:szCs w:val="16"/>
        </w:rPr>
      </w:pPr>
      <w:r w:rsidRPr="00DA47B2">
        <w:rPr>
          <w:rFonts w:ascii="Calibri" w:hAnsi="Calibri" w:cs="Calibri"/>
          <w:b/>
          <w:sz w:val="16"/>
          <w:szCs w:val="16"/>
        </w:rPr>
        <w:t>W FORMIE ELEKTRONICZNEJ (PODPIS KWALIFIKOWANY), PODPISEM ZAUFANYM LUB PODPISEM OSOBISTYM</w:t>
      </w:r>
    </w:p>
    <w:p w14:paraId="69D11881" w14:textId="77777777" w:rsidR="00DC56C0" w:rsidRPr="00DA47B2" w:rsidRDefault="00DC56C0" w:rsidP="00DC56C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227"/>
        <w:jc w:val="center"/>
        <w:rPr>
          <w:rFonts w:ascii="Calibri" w:hAnsi="Calibri" w:cs="Calibri"/>
          <w:color w:val="000000"/>
          <w:sz w:val="12"/>
          <w:szCs w:val="12"/>
        </w:rPr>
      </w:pPr>
      <w:r w:rsidRPr="00DA47B2">
        <w:rPr>
          <w:rFonts w:ascii="Calibri" w:hAnsi="Calibri" w:cs="Calibri"/>
          <w:b/>
          <w:sz w:val="16"/>
          <w:szCs w:val="16"/>
        </w:rPr>
        <w:t>ZAMAWIAJĄCY NIE WYMAGA PIECZĘCI ELEKTRONICZNEJ ANI WIZUALIZACJI PODPISU ELEKTRONICZNEGO. DATA PISMA GENEROWANA JEST AUTOMATYCZNIE Z CHWILĄ PODPISANIA DOKUMENTU</w:t>
      </w:r>
    </w:p>
    <w:p w14:paraId="15A5FB3C" w14:textId="77777777" w:rsidR="00F2076D" w:rsidRDefault="00F2076D" w:rsidP="002364BF">
      <w:pPr>
        <w:spacing w:before="120" w:after="120" w:line="276" w:lineRule="auto"/>
        <w:ind w:firstLine="20"/>
        <w:jc w:val="right"/>
        <w:rPr>
          <w:rFonts w:ascii="Arial" w:hAnsi="Arial" w:cs="Arial"/>
          <w:b/>
          <w:iCs/>
          <w:sz w:val="20"/>
          <w:szCs w:val="20"/>
        </w:rPr>
      </w:pPr>
    </w:p>
    <w:p w14:paraId="1BA3F5A1" w14:textId="77777777" w:rsidR="002364BF" w:rsidRPr="00DA47B2" w:rsidRDefault="002364BF" w:rsidP="002364BF">
      <w:pPr>
        <w:spacing w:before="120" w:after="120" w:line="276" w:lineRule="auto"/>
        <w:ind w:firstLine="20"/>
        <w:jc w:val="right"/>
        <w:rPr>
          <w:rFonts w:ascii="Arial" w:hAnsi="Arial" w:cs="Arial"/>
          <w:b/>
          <w:iCs/>
          <w:sz w:val="20"/>
          <w:szCs w:val="20"/>
        </w:rPr>
      </w:pPr>
      <w:r w:rsidRPr="00DA47B2">
        <w:rPr>
          <w:rFonts w:ascii="Arial" w:hAnsi="Arial" w:cs="Arial"/>
          <w:b/>
          <w:iCs/>
          <w:sz w:val="20"/>
          <w:szCs w:val="20"/>
        </w:rPr>
        <w:lastRenderedPageBreak/>
        <w:t>Załącznik nr 5 do SWZ</w:t>
      </w:r>
    </w:p>
    <w:p w14:paraId="7C12EA3E" w14:textId="77777777" w:rsidR="00C7502F" w:rsidRPr="00DA47B2" w:rsidRDefault="00C7502F" w:rsidP="00C7502F">
      <w:pPr>
        <w:rPr>
          <w:rFonts w:ascii="Arial" w:eastAsia="Calibri" w:hAnsi="Arial"/>
          <w:color w:val="000000"/>
        </w:rPr>
      </w:pPr>
      <w:r w:rsidRPr="00DA47B2">
        <w:rPr>
          <w:rFonts w:ascii="Arial" w:eastAsia="Calibri" w:hAnsi="Arial"/>
          <w:color w:val="000000"/>
        </w:rPr>
        <w:t>KZP/213/3/2024</w:t>
      </w:r>
    </w:p>
    <w:p w14:paraId="7CB134AC" w14:textId="77777777" w:rsidR="002364BF" w:rsidRPr="00DA47B2" w:rsidRDefault="002364BF" w:rsidP="002364BF">
      <w:pPr>
        <w:rPr>
          <w:rFonts w:ascii="Arial" w:hAnsi="Arial" w:cs="Arial"/>
          <w:b/>
          <w:sz w:val="20"/>
          <w:szCs w:val="20"/>
        </w:rPr>
      </w:pPr>
      <w:r w:rsidRPr="00DA47B2">
        <w:rPr>
          <w:rFonts w:ascii="Arial" w:hAnsi="Arial" w:cs="Arial"/>
          <w:sz w:val="20"/>
          <w:szCs w:val="20"/>
        </w:rPr>
        <w:t xml:space="preserve">Nazwa i adres Wykonawcy:                                                                </w:t>
      </w:r>
      <w:r w:rsidRPr="00DA47B2">
        <w:rPr>
          <w:rFonts w:ascii="Arial" w:hAnsi="Arial" w:cs="Arial"/>
          <w:sz w:val="20"/>
          <w:szCs w:val="20"/>
        </w:rPr>
        <w:tab/>
        <w:t xml:space="preserve">          </w:t>
      </w:r>
    </w:p>
    <w:p w14:paraId="353E96E8" w14:textId="77777777" w:rsidR="002364BF" w:rsidRPr="00DA47B2" w:rsidRDefault="002364BF" w:rsidP="002364BF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DA47B2">
        <w:rPr>
          <w:rFonts w:ascii="Arial" w:hAnsi="Arial" w:cs="Arial"/>
          <w:b/>
          <w:sz w:val="20"/>
          <w:szCs w:val="20"/>
        </w:rPr>
        <w:t xml:space="preserve"> </w:t>
      </w:r>
      <w:r w:rsidRPr="00DA47B2">
        <w:rPr>
          <w:rFonts w:ascii="Arial" w:hAnsi="Arial" w:cs="Arial"/>
          <w:sz w:val="20"/>
          <w:szCs w:val="20"/>
        </w:rPr>
        <w:t>............................................</w:t>
      </w:r>
      <w:r w:rsidRPr="00DA47B2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</w:t>
      </w:r>
    </w:p>
    <w:p w14:paraId="3D3015D4" w14:textId="77777777" w:rsidR="002364BF" w:rsidRPr="00DA47B2" w:rsidRDefault="002364BF" w:rsidP="002364BF">
      <w:pPr>
        <w:spacing w:before="120" w:after="120"/>
        <w:rPr>
          <w:rFonts w:ascii="Arial" w:hAnsi="Arial" w:cs="Arial"/>
          <w:sz w:val="20"/>
          <w:szCs w:val="20"/>
          <w:lang w:val="de-DE"/>
        </w:rPr>
      </w:pPr>
      <w:r w:rsidRPr="00DA47B2">
        <w:rPr>
          <w:rFonts w:ascii="Arial" w:hAnsi="Arial" w:cs="Arial"/>
          <w:b/>
          <w:sz w:val="20"/>
          <w:szCs w:val="20"/>
        </w:rPr>
        <w:t xml:space="preserve"> </w:t>
      </w:r>
      <w:r w:rsidRPr="00DA47B2">
        <w:rPr>
          <w:rFonts w:ascii="Arial" w:hAnsi="Arial" w:cs="Arial"/>
          <w:sz w:val="20"/>
          <w:szCs w:val="20"/>
        </w:rPr>
        <w:t>............................................</w:t>
      </w:r>
      <w:r w:rsidRPr="00DA47B2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</w:t>
      </w:r>
    </w:p>
    <w:p w14:paraId="78C22DCB" w14:textId="77777777" w:rsidR="002364BF" w:rsidRPr="00DA47B2" w:rsidRDefault="002364BF" w:rsidP="002364BF">
      <w:pPr>
        <w:spacing w:before="120" w:after="120"/>
        <w:jc w:val="both"/>
        <w:rPr>
          <w:rFonts w:ascii="Arial" w:hAnsi="Arial" w:cs="Arial"/>
          <w:sz w:val="20"/>
          <w:szCs w:val="20"/>
          <w:lang w:val="de-DE"/>
        </w:rPr>
      </w:pPr>
      <w:r w:rsidRPr="00DA47B2">
        <w:rPr>
          <w:rFonts w:ascii="Arial" w:hAnsi="Arial" w:cs="Arial"/>
          <w:sz w:val="20"/>
          <w:szCs w:val="20"/>
          <w:lang w:val="de-DE"/>
        </w:rPr>
        <w:t>tel. :…………………………..</w:t>
      </w:r>
    </w:p>
    <w:p w14:paraId="4C63C566" w14:textId="77777777" w:rsidR="00DC56C0" w:rsidRPr="00DA47B2" w:rsidRDefault="002364BF" w:rsidP="002364BF">
      <w:pPr>
        <w:spacing w:before="120" w:after="120"/>
        <w:rPr>
          <w:rFonts w:ascii="Arial" w:hAnsi="Arial" w:cs="Arial"/>
          <w:lang w:val="de-DE"/>
        </w:rPr>
      </w:pPr>
      <w:r w:rsidRPr="00DA47B2">
        <w:rPr>
          <w:rFonts w:ascii="Arial" w:hAnsi="Arial" w:cs="Arial"/>
          <w:sz w:val="20"/>
          <w:szCs w:val="20"/>
        </w:rPr>
        <w:t>e-mail:</w:t>
      </w:r>
      <w:r w:rsidRPr="00DA47B2">
        <w:rPr>
          <w:rFonts w:ascii="Arial" w:hAnsi="Arial" w:cs="Arial"/>
          <w:sz w:val="20"/>
          <w:szCs w:val="20"/>
          <w:lang w:val="de-DE"/>
        </w:rPr>
        <w:t xml:space="preserve"> ……….………………</w:t>
      </w:r>
      <w:r w:rsidR="00DC56C0" w:rsidRPr="00DA47B2">
        <w:rPr>
          <w:b/>
        </w:rPr>
        <w:t xml:space="preserve">                                                                                                                     </w:t>
      </w:r>
    </w:p>
    <w:p w14:paraId="2A98AF40" w14:textId="77777777" w:rsidR="00DC56C0" w:rsidRPr="00DA47B2" w:rsidRDefault="00DC56C0" w:rsidP="002364BF">
      <w:pPr>
        <w:spacing w:before="120" w:after="120"/>
        <w:jc w:val="center"/>
        <w:rPr>
          <w:rFonts w:ascii="Arial" w:eastAsia="Calibri" w:hAnsi="Arial" w:cs="Arial"/>
          <w:b/>
          <w:color w:val="000000"/>
          <w:sz w:val="20"/>
          <w:szCs w:val="20"/>
          <w:u w:val="single"/>
        </w:rPr>
      </w:pPr>
      <w:r w:rsidRPr="00DA47B2">
        <w:rPr>
          <w:rFonts w:ascii="Arial" w:eastAsia="Calibri" w:hAnsi="Arial" w:cs="Arial"/>
          <w:b/>
          <w:color w:val="000000"/>
          <w:sz w:val="20"/>
          <w:szCs w:val="20"/>
          <w:u w:val="single"/>
        </w:rPr>
        <w:t>Oświadczenie Wykonawcy</w:t>
      </w:r>
    </w:p>
    <w:p w14:paraId="3E87F1E2" w14:textId="77777777" w:rsidR="00DC56C0" w:rsidRPr="00DA47B2" w:rsidRDefault="00DC56C0" w:rsidP="002364BF">
      <w:pPr>
        <w:spacing w:before="120" w:after="120"/>
        <w:jc w:val="center"/>
        <w:rPr>
          <w:rFonts w:ascii="Arial" w:eastAsia="Calibri" w:hAnsi="Arial" w:cs="Arial"/>
          <w:b/>
          <w:color w:val="000000"/>
          <w:sz w:val="20"/>
          <w:szCs w:val="20"/>
          <w:u w:val="single"/>
        </w:rPr>
      </w:pPr>
      <w:r w:rsidRPr="00DA47B2">
        <w:rPr>
          <w:rFonts w:ascii="Arial" w:hAnsi="Arial" w:cs="Arial"/>
          <w:b/>
          <w:bCs/>
          <w:sz w:val="20"/>
          <w:szCs w:val="20"/>
          <w:u w:val="single"/>
        </w:rPr>
        <w:t xml:space="preserve">o którym mowa w art. 117 ust. 4 </w:t>
      </w:r>
      <w:r w:rsidR="002364BF" w:rsidRPr="00DA47B2">
        <w:rPr>
          <w:rFonts w:ascii="Arial" w:eastAsia="Calibri" w:hAnsi="Arial" w:cs="Arial"/>
          <w:b/>
          <w:color w:val="000000"/>
          <w:sz w:val="20"/>
          <w:szCs w:val="20"/>
          <w:u w:val="single"/>
        </w:rPr>
        <w:t>ustawy Pzp</w:t>
      </w:r>
    </w:p>
    <w:p w14:paraId="00573775" w14:textId="77777777" w:rsidR="00DC56C0" w:rsidRPr="00DA47B2" w:rsidRDefault="00DC56C0" w:rsidP="002364BF">
      <w:pPr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DA47B2">
        <w:rPr>
          <w:rFonts w:ascii="Arial" w:hAnsi="Arial" w:cs="Arial"/>
          <w:b/>
          <w:bCs/>
          <w:sz w:val="20"/>
          <w:szCs w:val="20"/>
        </w:rPr>
        <w:t>(</w:t>
      </w:r>
      <w:r w:rsidRPr="00DA47B2">
        <w:rPr>
          <w:rFonts w:ascii="Arial" w:hAnsi="Arial" w:cs="Arial"/>
          <w:b/>
          <w:bCs/>
          <w:sz w:val="20"/>
          <w:szCs w:val="20"/>
          <w:u w:val="single"/>
        </w:rPr>
        <w:t>dotyczy sytuacji, z której wynika wykonanie przedmiotu zamówienia przez poszczególnych wykonawców Wspólnie ubiegających się o udzielenie zamówienia</w:t>
      </w:r>
      <w:r w:rsidRPr="00DA47B2">
        <w:rPr>
          <w:rFonts w:ascii="Arial" w:hAnsi="Arial" w:cs="Arial"/>
          <w:b/>
          <w:bCs/>
          <w:sz w:val="20"/>
          <w:szCs w:val="20"/>
        </w:rPr>
        <w:t>)</w:t>
      </w:r>
    </w:p>
    <w:p w14:paraId="2CF73A81" w14:textId="77777777" w:rsidR="00DC56C0" w:rsidRPr="00DA47B2" w:rsidRDefault="00DC56C0" w:rsidP="00DC56C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38C26C8" w14:textId="77777777" w:rsidR="00C7502F" w:rsidRPr="00DA47B2" w:rsidRDefault="00DC56C0" w:rsidP="00C7502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DA47B2">
        <w:rPr>
          <w:rFonts w:ascii="Arial" w:hAnsi="Arial" w:cs="Arial"/>
          <w:sz w:val="20"/>
          <w:szCs w:val="20"/>
        </w:rPr>
        <w:t xml:space="preserve">w postępowaniu prowadzonym w trybie podstawowym pn. </w:t>
      </w:r>
      <w:r w:rsidR="00C7502F" w:rsidRPr="00DA47B2">
        <w:rPr>
          <w:rFonts w:ascii="Arial" w:hAnsi="Arial" w:cs="Arial"/>
          <w:b/>
          <w:sz w:val="20"/>
          <w:szCs w:val="20"/>
        </w:rPr>
        <w:t>„</w:t>
      </w:r>
      <w:r w:rsidR="00C7502F" w:rsidRPr="00DA47B2">
        <w:rPr>
          <w:rFonts w:ascii="Arial" w:eastAsia="Calibri" w:hAnsi="Arial" w:cs="Arial"/>
          <w:b/>
          <w:bCs/>
          <w:sz w:val="20"/>
          <w:szCs w:val="20"/>
          <w:lang w:eastAsia="en-US"/>
        </w:rPr>
        <w:t>Usługa druk wraz z dostawą publikacji dla Akademii Sztuk Pięknych w Gdańsku</w:t>
      </w:r>
      <w:r w:rsidR="00C7502F" w:rsidRPr="00DA47B2">
        <w:rPr>
          <w:rFonts w:ascii="Arial" w:hAnsi="Arial" w:cs="Arial"/>
          <w:b/>
          <w:sz w:val="20"/>
          <w:szCs w:val="20"/>
        </w:rPr>
        <w:t>”</w:t>
      </w:r>
    </w:p>
    <w:p w14:paraId="52B88632" w14:textId="77777777" w:rsidR="00DC56C0" w:rsidRPr="00DA47B2" w:rsidRDefault="00DC56C0" w:rsidP="00DC56C0">
      <w:pPr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DA47B2">
        <w:rPr>
          <w:rFonts w:ascii="Arial" w:hAnsi="Arial" w:cs="Arial"/>
          <w:iCs/>
          <w:sz w:val="20"/>
          <w:szCs w:val="20"/>
        </w:rPr>
        <w:t>oświadczam co następuje:</w:t>
      </w:r>
    </w:p>
    <w:p w14:paraId="0C010735" w14:textId="77777777" w:rsidR="00DC56C0" w:rsidRPr="00DA47B2" w:rsidRDefault="00DC56C0" w:rsidP="00DC56C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E7E23F8" w14:textId="77777777" w:rsidR="00DC56C0" w:rsidRPr="00DA47B2" w:rsidRDefault="00DC56C0" w:rsidP="00DC56C0">
      <w:pPr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DA47B2">
        <w:rPr>
          <w:rFonts w:ascii="Arial" w:eastAsia="Calibri" w:hAnsi="Arial" w:cs="Arial"/>
          <w:color w:val="000000"/>
          <w:sz w:val="20"/>
          <w:szCs w:val="20"/>
        </w:rPr>
        <w:t>1) W niniejszym postępowaniu:</w:t>
      </w:r>
    </w:p>
    <w:p w14:paraId="68369EE8" w14:textId="77777777" w:rsidR="00DC56C0" w:rsidRPr="00DA47B2" w:rsidRDefault="00DC56C0" w:rsidP="00DC56C0">
      <w:pPr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DA47B2">
        <w:rPr>
          <w:rFonts w:ascii="Arial" w:eastAsia="Calibri" w:hAnsi="Arial" w:cs="Arial"/>
          <w:color w:val="000000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7B24DE" w14:textId="77777777" w:rsidR="00DC56C0" w:rsidRPr="00DA47B2" w:rsidRDefault="00DC56C0" w:rsidP="00DC56C0">
      <w:pPr>
        <w:jc w:val="both"/>
        <w:rPr>
          <w:rFonts w:ascii="Arial" w:eastAsia="Calibri" w:hAnsi="Arial" w:cs="Arial"/>
          <w:iCs/>
          <w:color w:val="000000"/>
          <w:sz w:val="20"/>
          <w:szCs w:val="20"/>
        </w:rPr>
      </w:pPr>
      <w:r w:rsidRPr="00DA47B2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DA47B2">
        <w:rPr>
          <w:rFonts w:ascii="Arial" w:eastAsia="Calibri" w:hAnsi="Arial" w:cs="Arial"/>
          <w:i/>
          <w:color w:val="000000"/>
          <w:sz w:val="20"/>
          <w:szCs w:val="20"/>
        </w:rPr>
        <w:t xml:space="preserve">(należy podać pełną nazwę/firmę, adres), </w:t>
      </w:r>
      <w:r w:rsidRPr="00DA47B2">
        <w:rPr>
          <w:rFonts w:ascii="Arial" w:eastAsia="Calibri" w:hAnsi="Arial" w:cs="Arial"/>
          <w:b/>
          <w:bCs/>
          <w:iCs/>
          <w:color w:val="000000"/>
          <w:sz w:val="20"/>
          <w:szCs w:val="20"/>
        </w:rPr>
        <w:t xml:space="preserve">będę wykonywać </w:t>
      </w:r>
      <w:r w:rsidRPr="00DA47B2">
        <w:rPr>
          <w:rFonts w:ascii="Arial" w:eastAsia="Calibri" w:hAnsi="Arial" w:cs="Arial"/>
          <w:iCs/>
          <w:color w:val="000000"/>
          <w:sz w:val="20"/>
          <w:szCs w:val="20"/>
        </w:rPr>
        <w:t xml:space="preserve">poniższy zakres </w:t>
      </w:r>
      <w:r w:rsidR="002364BF" w:rsidRPr="00DA47B2">
        <w:rPr>
          <w:rFonts w:ascii="Arial" w:eastAsia="Calibri" w:hAnsi="Arial" w:cs="Arial"/>
          <w:iCs/>
          <w:color w:val="000000"/>
          <w:sz w:val="20"/>
          <w:szCs w:val="20"/>
        </w:rPr>
        <w:t>prac</w:t>
      </w:r>
      <w:r w:rsidRPr="00DA47B2">
        <w:rPr>
          <w:rFonts w:ascii="Arial" w:eastAsia="Calibri" w:hAnsi="Arial" w:cs="Arial"/>
          <w:iCs/>
          <w:color w:val="000000"/>
          <w:sz w:val="20"/>
          <w:szCs w:val="20"/>
        </w:rPr>
        <w:t>:  ………………………………………………………………………………………………………………………</w:t>
      </w:r>
      <w:r w:rsidRPr="00DA47B2">
        <w:rPr>
          <w:rFonts w:ascii="Arial" w:eastAsia="Calibri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942126C" w14:textId="77777777" w:rsidR="00DC56C0" w:rsidRPr="00DA47B2" w:rsidRDefault="00DC56C0" w:rsidP="00DC56C0">
      <w:pPr>
        <w:jc w:val="both"/>
        <w:rPr>
          <w:rFonts w:ascii="Arial" w:eastAsia="Calibri" w:hAnsi="Arial" w:cs="Arial"/>
          <w:iCs/>
          <w:color w:val="000000"/>
          <w:sz w:val="20"/>
          <w:szCs w:val="20"/>
        </w:rPr>
      </w:pPr>
      <w:r w:rsidRPr="00DA47B2">
        <w:rPr>
          <w:rFonts w:ascii="Arial" w:eastAsia="Calibri" w:hAnsi="Arial" w:cs="Arial"/>
          <w:i/>
          <w:color w:val="000000"/>
          <w:sz w:val="20"/>
          <w:szCs w:val="20"/>
        </w:rPr>
        <w:t>(należy szczegółowo opisać).</w:t>
      </w:r>
      <w:r w:rsidRPr="00DA47B2">
        <w:rPr>
          <w:rFonts w:ascii="Arial" w:eastAsia="Calibri" w:hAnsi="Arial" w:cs="Arial"/>
          <w:iCs/>
          <w:color w:val="000000"/>
          <w:sz w:val="20"/>
          <w:szCs w:val="20"/>
        </w:rPr>
        <w:t xml:space="preserve"> </w:t>
      </w:r>
    </w:p>
    <w:p w14:paraId="16C96E70" w14:textId="77777777" w:rsidR="00DC56C0" w:rsidRPr="00DA47B2" w:rsidRDefault="00DC56C0" w:rsidP="00DC56C0">
      <w:pPr>
        <w:jc w:val="both"/>
        <w:rPr>
          <w:rFonts w:ascii="Arial" w:eastAsia="Calibri" w:hAnsi="Arial" w:cs="Arial"/>
          <w:iCs/>
          <w:color w:val="000000"/>
          <w:sz w:val="20"/>
          <w:szCs w:val="20"/>
        </w:rPr>
      </w:pPr>
    </w:p>
    <w:p w14:paraId="489E70D0" w14:textId="77777777" w:rsidR="00DC56C0" w:rsidRPr="00DA47B2" w:rsidRDefault="00DC56C0" w:rsidP="00DC56C0">
      <w:pPr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DA47B2">
        <w:rPr>
          <w:rFonts w:ascii="Arial" w:eastAsia="Calibri" w:hAnsi="Arial" w:cs="Arial"/>
          <w:iCs/>
          <w:color w:val="000000"/>
          <w:sz w:val="20"/>
          <w:szCs w:val="20"/>
        </w:rPr>
        <w:t xml:space="preserve">Wskazany powyżej zakres </w:t>
      </w:r>
      <w:r w:rsidRPr="00DA47B2">
        <w:rPr>
          <w:rFonts w:ascii="Arial" w:eastAsia="Calibri" w:hAnsi="Arial" w:cs="Arial"/>
          <w:iCs/>
          <w:color w:val="000000"/>
          <w:sz w:val="20"/>
          <w:szCs w:val="20"/>
          <w:u w:val="single"/>
        </w:rPr>
        <w:t xml:space="preserve">jest zgodny z </w:t>
      </w:r>
      <w:r w:rsidR="002364BF" w:rsidRPr="00DA47B2">
        <w:rPr>
          <w:rFonts w:ascii="Arial" w:eastAsia="Calibri" w:hAnsi="Arial" w:cs="Arial"/>
          <w:b/>
          <w:bCs/>
          <w:iCs/>
          <w:color w:val="000000"/>
          <w:sz w:val="20"/>
          <w:szCs w:val="20"/>
          <w:u w:val="single"/>
        </w:rPr>
        <w:t>przedmiotem zamówienia</w:t>
      </w:r>
      <w:r w:rsidRPr="00DA47B2">
        <w:rPr>
          <w:rFonts w:ascii="Arial" w:eastAsia="Calibri" w:hAnsi="Arial" w:cs="Arial"/>
          <w:iCs/>
          <w:color w:val="000000"/>
          <w:sz w:val="20"/>
          <w:szCs w:val="20"/>
        </w:rPr>
        <w:t xml:space="preserve"> – który faktycznie wykonałem                                            i mam w tym doświadczenie,  tj.</w:t>
      </w:r>
      <w:r w:rsidRPr="00DA47B2">
        <w:rPr>
          <w:rFonts w:ascii="Arial" w:eastAsia="Calibri" w:hAnsi="Arial" w:cs="Arial"/>
          <w:b/>
          <w:iCs/>
          <w:color w:val="000000"/>
          <w:sz w:val="20"/>
          <w:szCs w:val="20"/>
        </w:rPr>
        <w:t xml:space="preserve"> bezpośrednio w nich aktywnie uczestniczyłem</w:t>
      </w:r>
      <w:r w:rsidR="002364BF" w:rsidRPr="00DA47B2">
        <w:rPr>
          <w:rFonts w:ascii="Arial" w:eastAsia="Calibri" w:hAnsi="Arial" w:cs="Arial"/>
          <w:iCs/>
          <w:color w:val="000000"/>
          <w:sz w:val="20"/>
          <w:szCs w:val="20"/>
        </w:rPr>
        <w:t>*</w:t>
      </w:r>
      <w:r w:rsidRPr="00DA47B2">
        <w:rPr>
          <w:rFonts w:ascii="Arial" w:eastAsia="Calibri" w:hAnsi="Arial" w:cs="Arial"/>
          <w:iCs/>
          <w:color w:val="000000"/>
          <w:sz w:val="20"/>
          <w:szCs w:val="20"/>
        </w:rPr>
        <w:t>.</w:t>
      </w:r>
    </w:p>
    <w:p w14:paraId="015AC943" w14:textId="77777777" w:rsidR="00DC56C0" w:rsidRPr="00DA47B2" w:rsidRDefault="00DC56C0" w:rsidP="00DC56C0">
      <w:pPr>
        <w:rPr>
          <w:rFonts w:ascii="Arial" w:eastAsia="Calibri" w:hAnsi="Arial" w:cs="Arial"/>
          <w:b/>
          <w:bCs/>
          <w:sz w:val="20"/>
          <w:szCs w:val="20"/>
        </w:rPr>
      </w:pPr>
    </w:p>
    <w:p w14:paraId="12E7BFD2" w14:textId="77777777" w:rsidR="00DC56C0" w:rsidRPr="00DA47B2" w:rsidRDefault="00DC56C0" w:rsidP="00DC56C0">
      <w:pPr>
        <w:jc w:val="both"/>
        <w:rPr>
          <w:rFonts w:ascii="Arial" w:eastAsia="Calibri" w:hAnsi="Arial" w:cs="Arial"/>
          <w:sz w:val="20"/>
          <w:szCs w:val="20"/>
        </w:rPr>
      </w:pPr>
      <w:r w:rsidRPr="00DA47B2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DA47B2">
        <w:rPr>
          <w:rFonts w:ascii="Arial" w:eastAsia="Calibri" w:hAnsi="Arial" w:cs="Arial"/>
          <w:i/>
          <w:sz w:val="20"/>
          <w:szCs w:val="20"/>
        </w:rPr>
        <w:t xml:space="preserve">(miejscowość), </w:t>
      </w:r>
      <w:r w:rsidRPr="00DA47B2">
        <w:rPr>
          <w:rFonts w:ascii="Arial" w:eastAsia="Calibri" w:hAnsi="Arial" w:cs="Arial"/>
          <w:sz w:val="20"/>
          <w:szCs w:val="20"/>
        </w:rPr>
        <w:t xml:space="preserve">dnia ………….……. r. </w:t>
      </w:r>
      <w:r w:rsidRPr="00DA47B2">
        <w:rPr>
          <w:rFonts w:ascii="Arial" w:eastAsia="Calibri" w:hAnsi="Arial" w:cs="Arial"/>
          <w:sz w:val="20"/>
          <w:szCs w:val="20"/>
        </w:rPr>
        <w:tab/>
      </w:r>
      <w:r w:rsidRPr="00DA47B2">
        <w:rPr>
          <w:rFonts w:ascii="Arial" w:eastAsia="Calibri" w:hAnsi="Arial" w:cs="Arial"/>
          <w:sz w:val="20"/>
          <w:szCs w:val="20"/>
        </w:rPr>
        <w:tab/>
        <w:t xml:space="preserve">                                      </w:t>
      </w:r>
    </w:p>
    <w:p w14:paraId="5FB6A2C5" w14:textId="77777777" w:rsidR="00DC56C0" w:rsidRPr="00DA47B2" w:rsidRDefault="00DC56C0" w:rsidP="00DC56C0">
      <w:pPr>
        <w:jc w:val="both"/>
        <w:rPr>
          <w:rFonts w:ascii="Arial" w:eastAsia="Calibri" w:hAnsi="Arial" w:cs="Arial"/>
          <w:sz w:val="20"/>
          <w:szCs w:val="20"/>
        </w:rPr>
      </w:pPr>
    </w:p>
    <w:p w14:paraId="7C8F4FD8" w14:textId="77777777" w:rsidR="00DC56C0" w:rsidRPr="00DA47B2" w:rsidRDefault="00DC56C0" w:rsidP="00DC56C0">
      <w:pPr>
        <w:jc w:val="both"/>
        <w:rPr>
          <w:rFonts w:ascii="Arial" w:eastAsia="Calibri" w:hAnsi="Arial" w:cs="Arial"/>
          <w:sz w:val="20"/>
          <w:szCs w:val="20"/>
        </w:rPr>
      </w:pPr>
      <w:r w:rsidRPr="00DA47B2">
        <w:rPr>
          <w:rFonts w:ascii="Arial" w:eastAsia="Calibri" w:hAnsi="Arial" w:cs="Arial"/>
          <w:sz w:val="20"/>
          <w:szCs w:val="20"/>
        </w:rPr>
        <w:t xml:space="preserve">                                                                                                    </w:t>
      </w:r>
    </w:p>
    <w:p w14:paraId="20F705C2" w14:textId="77777777" w:rsidR="00DC56C0" w:rsidRPr="00DA47B2" w:rsidRDefault="00DC56C0" w:rsidP="00DC56C0">
      <w:pPr>
        <w:jc w:val="both"/>
        <w:rPr>
          <w:rFonts w:ascii="Arial" w:hAnsi="Arial" w:cs="Arial"/>
          <w:i/>
          <w:sz w:val="20"/>
          <w:szCs w:val="20"/>
        </w:rPr>
      </w:pPr>
      <w:r w:rsidRPr="00DA47B2">
        <w:rPr>
          <w:rFonts w:ascii="Arial" w:eastAsia="Calibri" w:hAnsi="Arial" w:cs="Arial"/>
          <w:sz w:val="20"/>
          <w:szCs w:val="20"/>
        </w:rPr>
        <w:t xml:space="preserve">                                                                  ………………………………………………………………………</w:t>
      </w:r>
    </w:p>
    <w:p w14:paraId="3FA4B9B8" w14:textId="77777777" w:rsidR="00DC56C0" w:rsidRPr="00DA47B2" w:rsidRDefault="00DC56C0" w:rsidP="00DC56C0">
      <w:pPr>
        <w:rPr>
          <w:rFonts w:ascii="Arial" w:hAnsi="Arial" w:cs="Arial"/>
          <w:i/>
          <w:sz w:val="20"/>
          <w:szCs w:val="20"/>
        </w:rPr>
      </w:pPr>
      <w:r w:rsidRPr="00DA47B2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Podpis Wykonawcy, który potwierdza dany zakres    </w:t>
      </w:r>
    </w:p>
    <w:p w14:paraId="2D75A44F" w14:textId="77777777" w:rsidR="00DC56C0" w:rsidRPr="00DA47B2" w:rsidRDefault="00DC56C0" w:rsidP="00DC56C0">
      <w:pPr>
        <w:ind w:left="4956" w:firstLine="708"/>
        <w:jc w:val="right"/>
        <w:rPr>
          <w:rFonts w:ascii="Arial" w:eastAsia="Calibri" w:hAnsi="Arial" w:cs="Arial"/>
          <w:color w:val="000000"/>
          <w:sz w:val="20"/>
          <w:szCs w:val="20"/>
        </w:rPr>
      </w:pPr>
    </w:p>
    <w:p w14:paraId="152D23B9" w14:textId="77777777" w:rsidR="00DC56C0" w:rsidRPr="00DA47B2" w:rsidRDefault="00DC56C0" w:rsidP="00DC56C0">
      <w:pPr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DA47B2">
        <w:rPr>
          <w:rFonts w:ascii="Arial" w:eastAsia="Calibri" w:hAnsi="Arial" w:cs="Arial"/>
          <w:color w:val="000000"/>
          <w:sz w:val="20"/>
          <w:szCs w:val="20"/>
        </w:rPr>
        <w:t xml:space="preserve">2) W niniejszym postępowaniu: </w:t>
      </w:r>
    </w:p>
    <w:p w14:paraId="7FC02C72" w14:textId="77777777" w:rsidR="00DC56C0" w:rsidRPr="00DA47B2" w:rsidRDefault="00DC56C0" w:rsidP="00DC56C0">
      <w:pPr>
        <w:jc w:val="both"/>
        <w:rPr>
          <w:rFonts w:ascii="Arial" w:eastAsia="Calibri" w:hAnsi="Arial" w:cs="Arial"/>
          <w:iCs/>
          <w:color w:val="000000"/>
          <w:sz w:val="20"/>
          <w:szCs w:val="20"/>
        </w:rPr>
      </w:pPr>
      <w:r w:rsidRPr="00DA47B2">
        <w:rPr>
          <w:rFonts w:ascii="Arial" w:eastAsia="Calibri" w:hAnsi="Arial" w:cs="Arial"/>
          <w:color w:val="000000"/>
          <w:sz w:val="20"/>
          <w:szCs w:val="20"/>
        </w:rPr>
        <w:t xml:space="preserve">……………………………………………………………………………………………… </w:t>
      </w:r>
      <w:r w:rsidRPr="00DA47B2">
        <w:rPr>
          <w:rFonts w:ascii="Arial" w:eastAsia="Calibri" w:hAnsi="Arial" w:cs="Arial"/>
          <w:i/>
          <w:color w:val="000000"/>
          <w:sz w:val="20"/>
          <w:szCs w:val="20"/>
        </w:rPr>
        <w:t xml:space="preserve">(należy podać pełną nazwę/firmę, adres), </w:t>
      </w:r>
      <w:r w:rsidRPr="00DA47B2">
        <w:rPr>
          <w:rFonts w:ascii="Arial" w:eastAsia="Calibri" w:hAnsi="Arial" w:cs="Arial"/>
          <w:b/>
          <w:bCs/>
          <w:iCs/>
          <w:color w:val="000000"/>
          <w:sz w:val="20"/>
          <w:szCs w:val="20"/>
        </w:rPr>
        <w:t xml:space="preserve">będę wykonywać </w:t>
      </w:r>
      <w:r w:rsidRPr="00DA47B2">
        <w:rPr>
          <w:rFonts w:ascii="Arial" w:eastAsia="Calibri" w:hAnsi="Arial" w:cs="Arial"/>
          <w:iCs/>
          <w:color w:val="000000"/>
          <w:sz w:val="20"/>
          <w:szCs w:val="20"/>
        </w:rPr>
        <w:t xml:space="preserve">poniższy zakres </w:t>
      </w:r>
      <w:r w:rsidR="002364BF" w:rsidRPr="00DA47B2">
        <w:rPr>
          <w:rFonts w:ascii="Arial" w:eastAsia="Calibri" w:hAnsi="Arial" w:cs="Arial"/>
          <w:iCs/>
          <w:color w:val="000000"/>
          <w:sz w:val="20"/>
          <w:szCs w:val="20"/>
        </w:rPr>
        <w:t>prac</w:t>
      </w:r>
      <w:r w:rsidRPr="00DA47B2">
        <w:rPr>
          <w:rFonts w:ascii="Arial" w:eastAsia="Calibri" w:hAnsi="Arial" w:cs="Arial"/>
          <w:iCs/>
          <w:color w:val="000000"/>
          <w:sz w:val="20"/>
          <w:szCs w:val="20"/>
        </w:rPr>
        <w:t xml:space="preserve">:  ………………………………………… </w:t>
      </w:r>
      <w:r w:rsidRPr="00DA47B2">
        <w:rPr>
          <w:rFonts w:ascii="Arial" w:eastAsia="Calibri" w:hAnsi="Arial" w:cs="Arial"/>
          <w:i/>
          <w:color w:val="000000"/>
          <w:sz w:val="20"/>
          <w:szCs w:val="20"/>
        </w:rPr>
        <w:t>(należy szczegółowo opisać).</w:t>
      </w:r>
      <w:r w:rsidRPr="00DA47B2">
        <w:rPr>
          <w:rFonts w:ascii="Arial" w:eastAsia="Calibri" w:hAnsi="Arial" w:cs="Arial"/>
          <w:iCs/>
          <w:color w:val="000000"/>
          <w:sz w:val="20"/>
          <w:szCs w:val="20"/>
        </w:rPr>
        <w:t xml:space="preserve"> </w:t>
      </w:r>
    </w:p>
    <w:p w14:paraId="0A76131E" w14:textId="77777777" w:rsidR="00DC56C0" w:rsidRPr="00DA47B2" w:rsidRDefault="00DC56C0" w:rsidP="00DC56C0">
      <w:pPr>
        <w:jc w:val="both"/>
        <w:rPr>
          <w:rFonts w:ascii="Arial" w:eastAsia="Calibri" w:hAnsi="Arial" w:cs="Arial"/>
          <w:iCs/>
          <w:color w:val="000000"/>
          <w:sz w:val="20"/>
          <w:szCs w:val="20"/>
        </w:rPr>
      </w:pPr>
    </w:p>
    <w:p w14:paraId="6EC8298E" w14:textId="77777777" w:rsidR="00DC56C0" w:rsidRPr="00DA47B2" w:rsidRDefault="00DC56C0" w:rsidP="00DC56C0">
      <w:pPr>
        <w:spacing w:line="27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DA47B2">
        <w:rPr>
          <w:rFonts w:ascii="Arial" w:eastAsia="Calibri" w:hAnsi="Arial" w:cs="Arial"/>
          <w:iCs/>
          <w:color w:val="000000"/>
          <w:sz w:val="20"/>
          <w:szCs w:val="20"/>
        </w:rPr>
        <w:t xml:space="preserve">Wskazany powyżej zakres </w:t>
      </w:r>
      <w:r w:rsidRPr="00DA47B2">
        <w:rPr>
          <w:rFonts w:ascii="Arial" w:eastAsia="Calibri" w:hAnsi="Arial" w:cs="Arial"/>
          <w:iCs/>
          <w:color w:val="000000"/>
          <w:sz w:val="20"/>
          <w:szCs w:val="20"/>
          <w:u w:val="single"/>
        </w:rPr>
        <w:t xml:space="preserve">jest zgodny </w:t>
      </w:r>
      <w:r w:rsidRPr="00DA47B2">
        <w:rPr>
          <w:rFonts w:ascii="Arial" w:eastAsia="Calibri" w:hAnsi="Arial" w:cs="Arial"/>
          <w:b/>
          <w:bCs/>
          <w:iCs/>
          <w:color w:val="000000"/>
          <w:sz w:val="20"/>
          <w:szCs w:val="20"/>
          <w:u w:val="single"/>
        </w:rPr>
        <w:t xml:space="preserve">z </w:t>
      </w:r>
      <w:r w:rsidR="002364BF" w:rsidRPr="00DA47B2">
        <w:rPr>
          <w:rFonts w:ascii="Arial" w:eastAsia="Calibri" w:hAnsi="Arial" w:cs="Arial"/>
          <w:b/>
          <w:bCs/>
          <w:iCs/>
          <w:color w:val="000000"/>
          <w:sz w:val="20"/>
          <w:szCs w:val="20"/>
          <w:u w:val="single"/>
        </w:rPr>
        <w:t>przedmiotem zamówienia</w:t>
      </w:r>
      <w:r w:rsidRPr="00DA47B2">
        <w:rPr>
          <w:rFonts w:ascii="Arial" w:eastAsia="Calibri" w:hAnsi="Arial" w:cs="Arial"/>
          <w:iCs/>
          <w:color w:val="000000"/>
          <w:sz w:val="20"/>
          <w:szCs w:val="20"/>
        </w:rPr>
        <w:t xml:space="preserve"> – który faktycznie wykonałem                            i mam w tym doświadczenie, </w:t>
      </w:r>
      <w:r w:rsidRPr="00DA47B2">
        <w:rPr>
          <w:rFonts w:ascii="Arial" w:eastAsia="Calibri" w:hAnsi="Arial" w:cs="Arial"/>
          <w:b/>
          <w:bCs/>
          <w:iCs/>
          <w:color w:val="000000"/>
          <w:sz w:val="20"/>
          <w:szCs w:val="20"/>
        </w:rPr>
        <w:t>tj. bezpośrednio w nich aktywnie uczestniczyłem</w:t>
      </w:r>
      <w:r w:rsidRPr="00DA47B2">
        <w:rPr>
          <w:rFonts w:ascii="Arial" w:eastAsia="Calibri" w:hAnsi="Arial" w:cs="Arial"/>
          <w:iCs/>
          <w:color w:val="000000"/>
          <w:sz w:val="20"/>
          <w:szCs w:val="20"/>
        </w:rPr>
        <w:t>.*</w:t>
      </w:r>
    </w:p>
    <w:p w14:paraId="0FEF2D9E" w14:textId="77777777" w:rsidR="00DC56C0" w:rsidRPr="00DA47B2" w:rsidRDefault="00DC56C0" w:rsidP="00DC56C0">
      <w:pPr>
        <w:rPr>
          <w:rFonts w:ascii="Arial" w:eastAsia="Calibri" w:hAnsi="Arial" w:cs="Arial"/>
          <w:b/>
          <w:bCs/>
          <w:sz w:val="20"/>
          <w:szCs w:val="20"/>
        </w:rPr>
      </w:pPr>
    </w:p>
    <w:p w14:paraId="65B5B1C8" w14:textId="77777777" w:rsidR="00DC56C0" w:rsidRPr="00DA47B2" w:rsidRDefault="00DC56C0" w:rsidP="00DC56C0">
      <w:pPr>
        <w:rPr>
          <w:rFonts w:ascii="Arial" w:eastAsia="Calibri" w:hAnsi="Arial" w:cs="Arial"/>
          <w:b/>
          <w:bCs/>
          <w:sz w:val="20"/>
          <w:szCs w:val="20"/>
        </w:rPr>
      </w:pPr>
    </w:p>
    <w:p w14:paraId="06722605" w14:textId="77777777" w:rsidR="00DC56C0" w:rsidRPr="00DA47B2" w:rsidRDefault="00DC56C0" w:rsidP="00DC56C0">
      <w:pPr>
        <w:jc w:val="both"/>
        <w:rPr>
          <w:rFonts w:ascii="Arial" w:eastAsia="Calibri" w:hAnsi="Arial" w:cs="Arial"/>
          <w:sz w:val="20"/>
          <w:szCs w:val="20"/>
        </w:rPr>
      </w:pPr>
      <w:r w:rsidRPr="00DA47B2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DA47B2">
        <w:rPr>
          <w:rFonts w:ascii="Arial" w:eastAsia="Calibri" w:hAnsi="Arial" w:cs="Arial"/>
          <w:i/>
          <w:sz w:val="20"/>
          <w:szCs w:val="20"/>
        </w:rPr>
        <w:t xml:space="preserve">(miejscowość), </w:t>
      </w:r>
      <w:r w:rsidRPr="00DA47B2">
        <w:rPr>
          <w:rFonts w:ascii="Arial" w:eastAsia="Calibri" w:hAnsi="Arial" w:cs="Arial"/>
          <w:sz w:val="20"/>
          <w:szCs w:val="20"/>
        </w:rPr>
        <w:t xml:space="preserve">dnia ………….……. r. </w:t>
      </w:r>
      <w:r w:rsidRPr="00DA47B2">
        <w:rPr>
          <w:rFonts w:ascii="Arial" w:eastAsia="Calibri" w:hAnsi="Arial" w:cs="Arial"/>
          <w:sz w:val="20"/>
          <w:szCs w:val="20"/>
        </w:rPr>
        <w:tab/>
      </w:r>
    </w:p>
    <w:p w14:paraId="6429318E" w14:textId="77777777" w:rsidR="00DC56C0" w:rsidRPr="00DA47B2" w:rsidRDefault="00DC56C0" w:rsidP="00DC56C0">
      <w:pPr>
        <w:jc w:val="both"/>
        <w:rPr>
          <w:rFonts w:ascii="Arial" w:eastAsia="Calibri" w:hAnsi="Arial" w:cs="Arial"/>
          <w:sz w:val="20"/>
          <w:szCs w:val="20"/>
        </w:rPr>
      </w:pPr>
    </w:p>
    <w:p w14:paraId="1B5F0714" w14:textId="77777777" w:rsidR="00DC56C0" w:rsidRPr="00DA47B2" w:rsidRDefault="00DC56C0" w:rsidP="00DC56C0">
      <w:pPr>
        <w:jc w:val="both"/>
        <w:rPr>
          <w:rFonts w:ascii="Arial" w:eastAsia="Calibri" w:hAnsi="Arial" w:cs="Arial"/>
          <w:sz w:val="20"/>
          <w:szCs w:val="20"/>
        </w:rPr>
      </w:pPr>
      <w:r w:rsidRPr="00DA47B2">
        <w:rPr>
          <w:rFonts w:ascii="Arial" w:eastAsia="Calibri" w:hAnsi="Arial" w:cs="Arial"/>
          <w:sz w:val="20"/>
          <w:szCs w:val="20"/>
        </w:rPr>
        <w:tab/>
        <w:t xml:space="preserve">                               </w:t>
      </w:r>
      <w:r w:rsidRPr="00DA47B2">
        <w:rPr>
          <w:rFonts w:ascii="Arial" w:eastAsia="Calibri" w:hAnsi="Arial" w:cs="Arial"/>
          <w:sz w:val="20"/>
          <w:szCs w:val="20"/>
        </w:rPr>
        <w:tab/>
        <w:t xml:space="preserve">                                                    </w:t>
      </w:r>
    </w:p>
    <w:p w14:paraId="279F52B9" w14:textId="77777777" w:rsidR="00DC56C0" w:rsidRPr="00DA47B2" w:rsidRDefault="00DC56C0" w:rsidP="00DC56C0">
      <w:pPr>
        <w:jc w:val="both"/>
        <w:rPr>
          <w:rFonts w:ascii="Arial" w:eastAsia="Calibri" w:hAnsi="Arial" w:cs="Arial"/>
          <w:sz w:val="20"/>
          <w:szCs w:val="20"/>
        </w:rPr>
      </w:pPr>
      <w:r w:rsidRPr="00DA47B2">
        <w:rPr>
          <w:rFonts w:ascii="Arial" w:eastAsia="Calibri" w:hAnsi="Arial" w:cs="Arial"/>
          <w:sz w:val="20"/>
          <w:szCs w:val="20"/>
        </w:rPr>
        <w:t xml:space="preserve">                                                    ……..……………..………………………………..…………………………</w:t>
      </w:r>
    </w:p>
    <w:p w14:paraId="26354F7C" w14:textId="77777777" w:rsidR="00DC56C0" w:rsidRPr="00DA47B2" w:rsidRDefault="00DC56C0" w:rsidP="00DC56C0">
      <w:pPr>
        <w:jc w:val="both"/>
        <w:rPr>
          <w:rFonts w:ascii="Calibri" w:eastAsia="Calibri" w:hAnsi="Calibri" w:cs="Calibri"/>
        </w:rPr>
      </w:pPr>
      <w:r w:rsidRPr="00DA47B2">
        <w:rPr>
          <w:rFonts w:ascii="Arial" w:eastAsia="Calibri" w:hAnsi="Arial" w:cs="Arial"/>
          <w:sz w:val="20"/>
          <w:szCs w:val="20"/>
        </w:rPr>
        <w:t xml:space="preserve">                                                                    Podpis Wykonawcy który potwierdza dany zakres                                                                                                                                                                                                          </w:t>
      </w:r>
      <w:r w:rsidRPr="00DA47B2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</w:t>
      </w:r>
    </w:p>
    <w:p w14:paraId="66371E70" w14:textId="77777777" w:rsidR="00DC56C0" w:rsidRPr="00DA47B2" w:rsidRDefault="00DC56C0" w:rsidP="00DC56C0">
      <w:pPr>
        <w:ind w:firstLine="6"/>
        <w:jc w:val="both"/>
        <w:rPr>
          <w:rFonts w:ascii="Verdana" w:hAnsi="Verdana" w:cs="Verdana"/>
          <w:i/>
          <w:sz w:val="16"/>
          <w:szCs w:val="16"/>
        </w:rPr>
      </w:pPr>
    </w:p>
    <w:p w14:paraId="6B979915" w14:textId="77777777" w:rsidR="00DC56C0" w:rsidRPr="00DA47B2" w:rsidRDefault="00DC56C0" w:rsidP="00DC56C0">
      <w:pPr>
        <w:ind w:firstLine="6"/>
        <w:jc w:val="both"/>
      </w:pPr>
      <w:r w:rsidRPr="00DA47B2">
        <w:rPr>
          <w:rFonts w:ascii="Verdana" w:hAnsi="Verdana" w:cs="Verdana"/>
          <w:i/>
          <w:sz w:val="16"/>
          <w:szCs w:val="16"/>
        </w:rPr>
        <w:t xml:space="preserve">* Treść zapisu należy powielić tyle razy ile potrzeba dla danego przypadku  </w:t>
      </w:r>
    </w:p>
    <w:p w14:paraId="31D8B823" w14:textId="77777777" w:rsidR="00DC56C0" w:rsidRPr="00DA47B2" w:rsidRDefault="00DC56C0" w:rsidP="00DC56C0">
      <w:pPr>
        <w:ind w:right="-227"/>
      </w:pPr>
    </w:p>
    <w:p w14:paraId="621CD3C8" w14:textId="77777777" w:rsidR="00DC56C0" w:rsidRPr="00DA47B2" w:rsidRDefault="00DC56C0" w:rsidP="00DC56C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227"/>
        <w:jc w:val="center"/>
        <w:rPr>
          <w:rFonts w:ascii="Calibri" w:hAnsi="Calibri" w:cs="Calibri"/>
          <w:b/>
          <w:sz w:val="16"/>
          <w:szCs w:val="16"/>
        </w:rPr>
      </w:pPr>
      <w:r w:rsidRPr="00DA47B2">
        <w:rPr>
          <w:rFonts w:ascii="Calibri" w:hAnsi="Calibri" w:cs="Calibri"/>
          <w:b/>
          <w:sz w:val="16"/>
          <w:szCs w:val="16"/>
        </w:rPr>
        <w:t xml:space="preserve">DOKUMENT MUSI ZOSTAĆ PODPISANY: </w:t>
      </w:r>
    </w:p>
    <w:p w14:paraId="06F57AEC" w14:textId="77777777" w:rsidR="00DC56C0" w:rsidRPr="00DA47B2" w:rsidRDefault="00DC56C0" w:rsidP="00DC56C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227"/>
        <w:jc w:val="center"/>
        <w:rPr>
          <w:rFonts w:ascii="Calibri" w:hAnsi="Calibri" w:cs="Calibri"/>
          <w:b/>
          <w:sz w:val="16"/>
          <w:szCs w:val="16"/>
        </w:rPr>
      </w:pPr>
      <w:r w:rsidRPr="00DA47B2">
        <w:rPr>
          <w:rFonts w:ascii="Calibri" w:hAnsi="Calibri" w:cs="Calibri"/>
          <w:b/>
          <w:sz w:val="16"/>
          <w:szCs w:val="16"/>
        </w:rPr>
        <w:t>W FORMIE ELEKTRONICZNEJ (PODPIS KWALIFIKOWANY), PODPISEM ZAUFANYM LUB PODPISEM OSOBISTYM</w:t>
      </w:r>
    </w:p>
    <w:p w14:paraId="12796C5B" w14:textId="77777777" w:rsidR="00DC56C0" w:rsidRPr="00DA47B2" w:rsidRDefault="00DC56C0" w:rsidP="00DC56C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227"/>
        <w:jc w:val="center"/>
        <w:rPr>
          <w:rFonts w:ascii="Calibri" w:hAnsi="Calibri" w:cs="Calibri"/>
          <w:sz w:val="16"/>
          <w:szCs w:val="16"/>
        </w:rPr>
      </w:pPr>
      <w:r w:rsidRPr="00DA47B2">
        <w:rPr>
          <w:rFonts w:ascii="Calibri" w:hAnsi="Calibri" w:cs="Calibri"/>
          <w:b/>
          <w:sz w:val="16"/>
          <w:szCs w:val="16"/>
        </w:rPr>
        <w:t>ZAMAWIAJĄCY NIE WYMAGA PIECZĘCI ELEKTRONICZNEJ ANI WIZUALIZACJI PODPISU ELEKTRONICZNEGO. DATA PISMA GENEROWANA JEST AUTOMATYCZNIE Z CHWILĄ PODPISANIA DOKUMENT</w:t>
      </w:r>
    </w:p>
    <w:p w14:paraId="573E9083" w14:textId="77777777" w:rsidR="00D63DB7" w:rsidRPr="00DA47B2" w:rsidRDefault="00D63DB7" w:rsidP="00D63DB7">
      <w:pPr>
        <w:spacing w:before="120" w:after="120" w:line="276" w:lineRule="auto"/>
        <w:ind w:firstLine="20"/>
        <w:jc w:val="right"/>
        <w:rPr>
          <w:rFonts w:ascii="Arial" w:hAnsi="Arial" w:cs="Arial"/>
          <w:b/>
          <w:iCs/>
          <w:sz w:val="20"/>
          <w:szCs w:val="20"/>
        </w:rPr>
      </w:pPr>
      <w:r w:rsidRPr="00DA47B2">
        <w:rPr>
          <w:rFonts w:ascii="Arial" w:hAnsi="Arial" w:cs="Arial"/>
          <w:b/>
          <w:iCs/>
          <w:sz w:val="20"/>
          <w:szCs w:val="20"/>
        </w:rPr>
        <w:lastRenderedPageBreak/>
        <w:t>Załącznik nr 6 do SWZ</w:t>
      </w:r>
    </w:p>
    <w:p w14:paraId="163AC6F0" w14:textId="77777777" w:rsidR="00C7502F" w:rsidRPr="00DA47B2" w:rsidRDefault="00C7502F" w:rsidP="00C7502F">
      <w:pPr>
        <w:rPr>
          <w:rFonts w:ascii="Arial" w:eastAsia="Calibri" w:hAnsi="Arial"/>
          <w:color w:val="000000"/>
        </w:rPr>
      </w:pPr>
      <w:r w:rsidRPr="00DA47B2">
        <w:rPr>
          <w:rFonts w:ascii="Arial" w:eastAsia="Calibri" w:hAnsi="Arial"/>
          <w:color w:val="000000"/>
        </w:rPr>
        <w:t>KZP/213/3/2024</w:t>
      </w:r>
    </w:p>
    <w:p w14:paraId="67EE9464" w14:textId="77777777" w:rsidR="00D63DB7" w:rsidRPr="00DA47B2" w:rsidRDefault="00D63DB7" w:rsidP="00D63DB7">
      <w:pPr>
        <w:rPr>
          <w:rFonts w:ascii="Arial" w:hAnsi="Arial" w:cs="Arial"/>
          <w:b/>
          <w:sz w:val="20"/>
          <w:szCs w:val="20"/>
        </w:rPr>
      </w:pPr>
      <w:r w:rsidRPr="00DA47B2">
        <w:rPr>
          <w:rFonts w:ascii="Arial" w:hAnsi="Arial" w:cs="Arial"/>
          <w:sz w:val="20"/>
          <w:szCs w:val="20"/>
        </w:rPr>
        <w:t xml:space="preserve">Nazwa i adres Wykonawcy:                                                                </w:t>
      </w:r>
      <w:r w:rsidRPr="00DA47B2">
        <w:rPr>
          <w:rFonts w:ascii="Arial" w:hAnsi="Arial" w:cs="Arial"/>
          <w:sz w:val="20"/>
          <w:szCs w:val="20"/>
        </w:rPr>
        <w:tab/>
        <w:t xml:space="preserve">          </w:t>
      </w:r>
    </w:p>
    <w:p w14:paraId="46BFAACD" w14:textId="77777777" w:rsidR="00D63DB7" w:rsidRPr="00DA47B2" w:rsidRDefault="00D63DB7" w:rsidP="00D63DB7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DA47B2">
        <w:rPr>
          <w:rFonts w:ascii="Arial" w:hAnsi="Arial" w:cs="Arial"/>
          <w:b/>
          <w:sz w:val="20"/>
          <w:szCs w:val="20"/>
        </w:rPr>
        <w:t xml:space="preserve"> </w:t>
      </w:r>
      <w:r w:rsidRPr="00DA47B2">
        <w:rPr>
          <w:rFonts w:ascii="Arial" w:hAnsi="Arial" w:cs="Arial"/>
          <w:sz w:val="20"/>
          <w:szCs w:val="20"/>
        </w:rPr>
        <w:t>............................................</w:t>
      </w:r>
      <w:r w:rsidRPr="00DA47B2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</w:t>
      </w:r>
    </w:p>
    <w:p w14:paraId="42085895" w14:textId="77777777" w:rsidR="00D63DB7" w:rsidRPr="00DA47B2" w:rsidRDefault="00D63DB7" w:rsidP="00D63DB7">
      <w:pPr>
        <w:spacing w:before="120" w:after="120"/>
        <w:jc w:val="both"/>
        <w:rPr>
          <w:rFonts w:ascii="Arial" w:hAnsi="Arial" w:cs="Arial"/>
          <w:sz w:val="20"/>
          <w:szCs w:val="20"/>
          <w:lang w:val="de-DE"/>
        </w:rPr>
      </w:pPr>
      <w:r w:rsidRPr="00DA47B2">
        <w:rPr>
          <w:rFonts w:ascii="Arial" w:hAnsi="Arial" w:cs="Arial"/>
          <w:sz w:val="20"/>
          <w:szCs w:val="20"/>
          <w:lang w:val="de-DE"/>
        </w:rPr>
        <w:t>tel. :…………………………..</w:t>
      </w:r>
    </w:p>
    <w:p w14:paraId="553B2B5D" w14:textId="77777777" w:rsidR="00D63DB7" w:rsidRPr="00DA47B2" w:rsidRDefault="00D63DB7" w:rsidP="00D63DB7">
      <w:pPr>
        <w:spacing w:before="120" w:after="120"/>
        <w:rPr>
          <w:rFonts w:ascii="Arial" w:hAnsi="Arial" w:cs="Arial"/>
          <w:lang w:val="de-DE"/>
        </w:rPr>
      </w:pPr>
      <w:r w:rsidRPr="00DA47B2">
        <w:rPr>
          <w:rFonts w:ascii="Arial" w:hAnsi="Arial" w:cs="Arial"/>
          <w:sz w:val="20"/>
          <w:szCs w:val="20"/>
        </w:rPr>
        <w:t>e-mail:</w:t>
      </w:r>
      <w:r w:rsidRPr="00DA47B2">
        <w:rPr>
          <w:rFonts w:ascii="Arial" w:hAnsi="Arial" w:cs="Arial"/>
          <w:sz w:val="20"/>
          <w:szCs w:val="20"/>
          <w:lang w:val="de-DE"/>
        </w:rPr>
        <w:t xml:space="preserve"> ……….………………</w:t>
      </w:r>
      <w:r w:rsidRPr="00DA47B2">
        <w:rPr>
          <w:b/>
        </w:rPr>
        <w:t xml:space="preserve">                                                                                                                     </w:t>
      </w:r>
    </w:p>
    <w:p w14:paraId="59FB6374" w14:textId="77777777" w:rsidR="00DC56C0" w:rsidRPr="00DA47B2" w:rsidRDefault="00DC56C0" w:rsidP="00DC56C0">
      <w:pPr>
        <w:rPr>
          <w:rFonts w:ascii="Verdana" w:hAnsi="Verdana" w:cs="Verdana"/>
          <w:bCs/>
          <w:sz w:val="20"/>
          <w:szCs w:val="20"/>
        </w:rPr>
      </w:pPr>
    </w:p>
    <w:p w14:paraId="1C233CB9" w14:textId="77777777" w:rsidR="00DC56C0" w:rsidRPr="00DA47B2" w:rsidRDefault="00DC56C0" w:rsidP="00DC56C0">
      <w:pPr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DA47B2">
        <w:rPr>
          <w:rFonts w:ascii="Arial" w:eastAsia="Calibri" w:hAnsi="Arial" w:cs="Arial"/>
          <w:b/>
          <w:color w:val="000000"/>
          <w:sz w:val="20"/>
          <w:szCs w:val="20"/>
          <w:u w:val="single"/>
        </w:rPr>
        <w:t>Oświa</w:t>
      </w:r>
      <w:r w:rsidRPr="00DA47B2">
        <w:rPr>
          <w:rFonts w:ascii="Arial" w:eastAsia="Calibri" w:hAnsi="Arial" w:cs="Arial"/>
          <w:b/>
          <w:sz w:val="20"/>
          <w:szCs w:val="20"/>
          <w:u w:val="single"/>
        </w:rPr>
        <w:t xml:space="preserve">dczenia </w:t>
      </w:r>
    </w:p>
    <w:p w14:paraId="0EDD480C" w14:textId="77777777" w:rsidR="00DC56C0" w:rsidRPr="00DA47B2" w:rsidRDefault="00DC56C0" w:rsidP="00D63DB7">
      <w:pPr>
        <w:jc w:val="center"/>
        <w:rPr>
          <w:rFonts w:ascii="Arial" w:eastAsia="Calibri" w:hAnsi="Arial" w:cs="Arial"/>
          <w:b/>
          <w:sz w:val="20"/>
          <w:szCs w:val="20"/>
        </w:rPr>
      </w:pPr>
      <w:r w:rsidRPr="00DA47B2">
        <w:rPr>
          <w:rFonts w:ascii="Arial" w:eastAsia="Calibri" w:hAnsi="Arial" w:cs="Arial"/>
          <w:b/>
          <w:sz w:val="20"/>
          <w:szCs w:val="20"/>
          <w:u w:val="single"/>
        </w:rPr>
        <w:t>o aktualności informacji</w:t>
      </w:r>
    </w:p>
    <w:p w14:paraId="5A21A8BC" w14:textId="77777777" w:rsidR="00DC56C0" w:rsidRPr="00DA47B2" w:rsidRDefault="00DC56C0" w:rsidP="00DC56C0">
      <w:pPr>
        <w:pStyle w:val="Tekstkomentarza1"/>
        <w:ind w:left="-284"/>
        <w:jc w:val="center"/>
        <w:rPr>
          <w:rFonts w:ascii="Arial" w:hAnsi="Arial" w:cs="Arial"/>
          <w:b/>
          <w:bCs/>
          <w:u w:val="single"/>
        </w:rPr>
      </w:pPr>
      <w:r w:rsidRPr="00DA47B2">
        <w:rPr>
          <w:rFonts w:ascii="Arial" w:hAnsi="Arial" w:cs="Arial"/>
          <w:b/>
          <w:bCs/>
          <w:u w:val="single"/>
        </w:rPr>
        <w:t xml:space="preserve">zawartych w oświadczeniu, o którym mowa w art. 125 ust. 1 ustawy Pzp, </w:t>
      </w:r>
    </w:p>
    <w:p w14:paraId="58530CDC" w14:textId="77777777" w:rsidR="00DC56C0" w:rsidRPr="00DA47B2" w:rsidRDefault="00DC56C0" w:rsidP="00DC56C0">
      <w:pPr>
        <w:pStyle w:val="Tekstkomentarza1"/>
        <w:ind w:left="-284"/>
        <w:jc w:val="center"/>
        <w:rPr>
          <w:rFonts w:ascii="Arial" w:hAnsi="Arial" w:cs="Arial"/>
          <w:b/>
          <w:bCs/>
          <w:u w:val="single"/>
        </w:rPr>
      </w:pPr>
      <w:r w:rsidRPr="00DA47B2">
        <w:rPr>
          <w:rFonts w:ascii="Arial" w:hAnsi="Arial" w:cs="Arial"/>
          <w:b/>
          <w:bCs/>
          <w:u w:val="single"/>
        </w:rPr>
        <w:t>w zakresie podstaw wykluczenia z postępowania wskazanych przez Zamawiającego</w:t>
      </w:r>
    </w:p>
    <w:p w14:paraId="05214897" w14:textId="77777777" w:rsidR="00DC56C0" w:rsidRPr="00DA47B2" w:rsidRDefault="00DC56C0" w:rsidP="00DC56C0">
      <w:pPr>
        <w:pStyle w:val="Tekstkomentarza1"/>
        <w:ind w:left="-284"/>
        <w:jc w:val="center"/>
        <w:rPr>
          <w:rFonts w:ascii="Arial" w:hAnsi="Arial" w:cs="Arial"/>
          <w:b/>
        </w:rPr>
      </w:pPr>
      <w:r w:rsidRPr="00DA47B2">
        <w:rPr>
          <w:rFonts w:ascii="Arial" w:hAnsi="Arial" w:cs="Arial"/>
          <w:b/>
          <w:bCs/>
          <w:u w:val="single"/>
        </w:rPr>
        <w:t>(wykluczenia obligatoryjne i fakultatywne)</w:t>
      </w:r>
    </w:p>
    <w:p w14:paraId="68EA7536" w14:textId="77777777" w:rsidR="00DC56C0" w:rsidRPr="00DA47B2" w:rsidRDefault="00DC56C0" w:rsidP="00DC56C0">
      <w:pPr>
        <w:jc w:val="center"/>
        <w:rPr>
          <w:rFonts w:ascii="Arial" w:hAnsi="Arial" w:cs="Arial"/>
          <w:b/>
          <w:sz w:val="20"/>
          <w:szCs w:val="20"/>
        </w:rPr>
      </w:pPr>
    </w:p>
    <w:p w14:paraId="059F86D7" w14:textId="77777777" w:rsidR="00DC56C0" w:rsidRPr="00DA47B2" w:rsidRDefault="00DC56C0" w:rsidP="00DC56C0">
      <w:pPr>
        <w:jc w:val="center"/>
        <w:rPr>
          <w:rFonts w:ascii="Arial" w:hAnsi="Arial" w:cs="Arial"/>
          <w:b/>
          <w:sz w:val="20"/>
          <w:szCs w:val="20"/>
        </w:rPr>
      </w:pPr>
      <w:r w:rsidRPr="00DA47B2">
        <w:rPr>
          <w:rFonts w:ascii="Arial" w:hAnsi="Arial" w:cs="Arial"/>
          <w:b/>
          <w:sz w:val="20"/>
          <w:szCs w:val="20"/>
        </w:rPr>
        <w:t>dotyczące:</w:t>
      </w:r>
    </w:p>
    <w:p w14:paraId="5404A100" w14:textId="77777777" w:rsidR="00DC56C0" w:rsidRPr="00DA47B2" w:rsidRDefault="00DC56C0" w:rsidP="00DC56C0">
      <w:pPr>
        <w:jc w:val="center"/>
        <w:rPr>
          <w:rFonts w:ascii="Arial" w:hAnsi="Arial" w:cs="Arial"/>
          <w:b/>
          <w:sz w:val="20"/>
          <w:szCs w:val="20"/>
        </w:rPr>
      </w:pPr>
    </w:p>
    <w:p w14:paraId="50A14DFF" w14:textId="77777777" w:rsidR="00DC56C0" w:rsidRPr="00DA47B2" w:rsidRDefault="00DC56C0" w:rsidP="00DC56C0">
      <w:pPr>
        <w:jc w:val="center"/>
        <w:rPr>
          <w:rFonts w:ascii="Arial" w:eastAsia="Calibri" w:hAnsi="Arial" w:cs="Arial"/>
          <w:i/>
          <w:sz w:val="20"/>
          <w:szCs w:val="20"/>
        </w:rPr>
      </w:pPr>
      <w:r w:rsidRPr="00DA47B2">
        <w:rPr>
          <w:rFonts w:ascii="Arial" w:hAnsi="Arial" w:cs="Arial"/>
          <w:b/>
          <w:sz w:val="20"/>
          <w:szCs w:val="20"/>
        </w:rPr>
        <w:t>…………………………………………………..</w:t>
      </w:r>
    </w:p>
    <w:p w14:paraId="573A1709" w14:textId="77777777" w:rsidR="00DC56C0" w:rsidRPr="00DA47B2" w:rsidRDefault="00DC56C0" w:rsidP="00DC56C0">
      <w:pPr>
        <w:jc w:val="center"/>
        <w:rPr>
          <w:rFonts w:ascii="Arial" w:eastAsia="Calibri" w:hAnsi="Arial" w:cs="Arial"/>
          <w:i/>
          <w:sz w:val="20"/>
          <w:szCs w:val="20"/>
        </w:rPr>
      </w:pPr>
      <w:r w:rsidRPr="00DA47B2">
        <w:rPr>
          <w:rFonts w:ascii="Arial" w:eastAsia="Calibri" w:hAnsi="Arial" w:cs="Arial"/>
          <w:i/>
          <w:sz w:val="20"/>
          <w:szCs w:val="20"/>
        </w:rPr>
        <w:t xml:space="preserve">( należy wpisać dane: Wykonawcy / </w:t>
      </w:r>
    </w:p>
    <w:p w14:paraId="6A92A795" w14:textId="77777777" w:rsidR="00DC56C0" w:rsidRPr="00DA47B2" w:rsidRDefault="00DC56C0" w:rsidP="00DC56C0">
      <w:pPr>
        <w:jc w:val="center"/>
        <w:rPr>
          <w:rFonts w:ascii="Arial" w:eastAsia="Calibri" w:hAnsi="Arial" w:cs="Arial"/>
          <w:i/>
          <w:sz w:val="20"/>
          <w:szCs w:val="20"/>
        </w:rPr>
      </w:pPr>
      <w:r w:rsidRPr="00DA47B2">
        <w:rPr>
          <w:rFonts w:ascii="Arial" w:eastAsia="Calibri" w:hAnsi="Arial" w:cs="Arial"/>
          <w:i/>
          <w:sz w:val="20"/>
          <w:szCs w:val="20"/>
        </w:rPr>
        <w:t xml:space="preserve">każdego Wykonawcy wspólnie ubiegającego się o udzielenie zamówienia / </w:t>
      </w:r>
    </w:p>
    <w:p w14:paraId="1733EDE0" w14:textId="77777777" w:rsidR="00DC56C0" w:rsidRPr="00DA47B2" w:rsidRDefault="00DC56C0" w:rsidP="00DC56C0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DA47B2">
        <w:rPr>
          <w:rFonts w:ascii="Arial" w:eastAsia="Calibri" w:hAnsi="Arial" w:cs="Arial"/>
          <w:i/>
          <w:sz w:val="20"/>
          <w:szCs w:val="20"/>
        </w:rPr>
        <w:t>podmiotu udostępniającego zasoby)</w:t>
      </w:r>
    </w:p>
    <w:p w14:paraId="3E396FAF" w14:textId="77777777" w:rsidR="00DC56C0" w:rsidRPr="00DA47B2" w:rsidRDefault="00DC56C0" w:rsidP="00DC56C0">
      <w:pPr>
        <w:pStyle w:val="Tekstkomentarza1"/>
        <w:ind w:left="-284"/>
        <w:jc w:val="center"/>
        <w:rPr>
          <w:rFonts w:ascii="Arial" w:hAnsi="Arial" w:cs="Arial"/>
          <w:b/>
          <w:bCs/>
          <w:u w:val="single"/>
        </w:rPr>
      </w:pPr>
    </w:p>
    <w:p w14:paraId="3C7E6717" w14:textId="77777777" w:rsidR="00DC56C0" w:rsidRPr="00DA47B2" w:rsidRDefault="00DC56C0" w:rsidP="00DC56C0">
      <w:pPr>
        <w:pStyle w:val="Tekstkomentarza1"/>
        <w:ind w:left="-284"/>
        <w:jc w:val="center"/>
        <w:rPr>
          <w:rFonts w:ascii="Arial" w:hAnsi="Arial" w:cs="Arial"/>
        </w:rPr>
      </w:pPr>
      <w:r w:rsidRPr="00DA47B2">
        <w:rPr>
          <w:rFonts w:ascii="Arial" w:hAnsi="Arial" w:cs="Arial"/>
          <w:bCs/>
        </w:rPr>
        <w:t xml:space="preserve">wzór sporządzony w oparciu o postanowienia </w:t>
      </w:r>
      <w:r w:rsidRPr="00DA47B2">
        <w:rPr>
          <w:rFonts w:ascii="Arial" w:hAnsi="Arial" w:cs="Arial"/>
        </w:rPr>
        <w:t xml:space="preserve">§ 2 i § 3 </w:t>
      </w:r>
      <w:hyperlink r:id="rId10" w:history="1">
        <w:r w:rsidRPr="00DA47B2">
          <w:rPr>
            <w:rStyle w:val="Hipercze"/>
            <w:rFonts w:ascii="Arial" w:hAnsi="Arial" w:cs="Arial"/>
            <w:color w:val="000000"/>
          </w:rPr>
          <w:t>Rozporządzenia Ministra Rozwoju, Pracy i Technologii z dnia 23 grudnia 2020 r. w sprawie podmiotowych środków dowodowych oraz innych dokumentów lub oświadczeń, jakich może żądać zamawiający od wykonawcy (Dz. U. z 2020 poz. 2415 z późn. zm.)</w:t>
        </w:r>
      </w:hyperlink>
    </w:p>
    <w:p w14:paraId="5845A104" w14:textId="77777777" w:rsidR="00DC56C0" w:rsidRPr="00DA47B2" w:rsidRDefault="00DC56C0" w:rsidP="00DC56C0">
      <w:pPr>
        <w:pStyle w:val="Tekstkomentarza1"/>
        <w:ind w:left="-284"/>
        <w:jc w:val="center"/>
        <w:rPr>
          <w:rFonts w:ascii="Arial" w:hAnsi="Arial" w:cs="Arial"/>
        </w:rPr>
      </w:pPr>
    </w:p>
    <w:p w14:paraId="023EF11F" w14:textId="77777777" w:rsidR="00C7502F" w:rsidRPr="00DA47B2" w:rsidRDefault="00DC56C0" w:rsidP="00C7502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DA47B2">
        <w:rPr>
          <w:rFonts w:ascii="Arial" w:hAnsi="Arial" w:cs="Arial"/>
          <w:sz w:val="20"/>
          <w:szCs w:val="20"/>
        </w:rPr>
        <w:t>w postępowaniu prowadzonym w trybie podstawowym pn.</w:t>
      </w:r>
      <w:r w:rsidRPr="00DA47B2">
        <w:rPr>
          <w:rFonts w:ascii="Arial" w:hAnsi="Arial" w:cs="Arial"/>
          <w:b/>
          <w:sz w:val="20"/>
          <w:szCs w:val="20"/>
        </w:rPr>
        <w:t xml:space="preserve"> </w:t>
      </w:r>
      <w:r w:rsidR="00C7502F" w:rsidRPr="00DA47B2">
        <w:rPr>
          <w:rFonts w:ascii="Arial" w:hAnsi="Arial" w:cs="Arial"/>
          <w:b/>
          <w:sz w:val="20"/>
          <w:szCs w:val="20"/>
        </w:rPr>
        <w:t>„</w:t>
      </w:r>
      <w:r w:rsidR="00C7502F" w:rsidRPr="00DA47B2">
        <w:rPr>
          <w:rFonts w:ascii="Arial" w:eastAsia="Calibri" w:hAnsi="Arial" w:cs="Arial"/>
          <w:b/>
          <w:bCs/>
          <w:sz w:val="20"/>
          <w:szCs w:val="20"/>
          <w:lang w:eastAsia="en-US"/>
        </w:rPr>
        <w:t>Usługa druk wraz z dostawą publikacji dla Akademii Sztuk Pięknych w Gdańsku</w:t>
      </w:r>
      <w:r w:rsidR="00C7502F" w:rsidRPr="00DA47B2">
        <w:rPr>
          <w:rFonts w:ascii="Arial" w:hAnsi="Arial" w:cs="Arial"/>
          <w:b/>
          <w:sz w:val="20"/>
          <w:szCs w:val="20"/>
        </w:rPr>
        <w:t>”</w:t>
      </w:r>
    </w:p>
    <w:p w14:paraId="43B4DD7F" w14:textId="77777777" w:rsidR="00DC56C0" w:rsidRPr="00DA47B2" w:rsidRDefault="00DC56C0" w:rsidP="00DC56C0">
      <w:pPr>
        <w:spacing w:after="12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DA47B2">
        <w:rPr>
          <w:rFonts w:ascii="Arial" w:hAnsi="Arial" w:cs="Arial"/>
          <w:iCs/>
          <w:sz w:val="20"/>
          <w:szCs w:val="20"/>
        </w:rPr>
        <w:t>oświadczam co następuje:</w:t>
      </w:r>
    </w:p>
    <w:p w14:paraId="0CA22390" w14:textId="77777777" w:rsidR="00DC56C0" w:rsidRPr="00DA47B2" w:rsidRDefault="00DC56C0" w:rsidP="00DC56C0">
      <w:pPr>
        <w:autoSpaceDE w:val="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33B0E4C" w14:textId="77777777" w:rsidR="00DC56C0" w:rsidRPr="00DA47B2" w:rsidRDefault="00DC56C0" w:rsidP="00DC56C0">
      <w:pPr>
        <w:autoSpaceDE w:val="0"/>
        <w:rPr>
          <w:rFonts w:ascii="Arial" w:hAnsi="Arial" w:cs="Arial"/>
          <w:color w:val="000000"/>
          <w:sz w:val="20"/>
          <w:szCs w:val="20"/>
        </w:rPr>
      </w:pPr>
      <w:r w:rsidRPr="00DA47B2">
        <w:rPr>
          <w:rFonts w:ascii="Arial" w:hAnsi="Arial" w:cs="Arial"/>
          <w:b/>
          <w:bCs/>
          <w:color w:val="000000"/>
          <w:sz w:val="20"/>
          <w:szCs w:val="20"/>
        </w:rPr>
        <w:t xml:space="preserve">I. INFORMACJA DOTYCZĄCA WYKONAWCY: </w:t>
      </w:r>
    </w:p>
    <w:p w14:paraId="4BA06249" w14:textId="77777777" w:rsidR="00DC56C0" w:rsidRPr="00DA47B2" w:rsidRDefault="00DC56C0" w:rsidP="00DC56C0">
      <w:pPr>
        <w:autoSpaceDE w:val="0"/>
        <w:rPr>
          <w:rFonts w:ascii="Arial" w:hAnsi="Arial" w:cs="Arial"/>
          <w:color w:val="000000"/>
          <w:sz w:val="20"/>
          <w:szCs w:val="20"/>
        </w:rPr>
      </w:pPr>
    </w:p>
    <w:p w14:paraId="62E75AD7" w14:textId="77777777" w:rsidR="00DC56C0" w:rsidRPr="00DA47B2" w:rsidRDefault="00DC56C0" w:rsidP="00DC56C0">
      <w:pPr>
        <w:autoSpaceDE w:val="0"/>
        <w:rPr>
          <w:rFonts w:ascii="Arial" w:hAnsi="Arial" w:cs="Arial"/>
          <w:color w:val="000000"/>
          <w:sz w:val="20"/>
          <w:szCs w:val="20"/>
        </w:rPr>
      </w:pPr>
      <w:r w:rsidRPr="00DA47B2">
        <w:rPr>
          <w:rFonts w:ascii="Arial" w:hAnsi="Arial" w:cs="Arial"/>
          <w:color w:val="000000"/>
          <w:sz w:val="20"/>
          <w:szCs w:val="20"/>
        </w:rPr>
        <w:t xml:space="preserve">Oświadczam, że nie podlegam wykluczeniu z postępowania na podstawie art. 108 </w:t>
      </w:r>
      <w:r w:rsidR="00D63DB7" w:rsidRPr="00DA47B2">
        <w:rPr>
          <w:rFonts w:ascii="Arial" w:hAnsi="Arial" w:cs="Arial"/>
          <w:color w:val="000000"/>
          <w:sz w:val="20"/>
          <w:szCs w:val="20"/>
        </w:rPr>
        <w:t xml:space="preserve">ust 1 </w:t>
      </w:r>
      <w:r w:rsidRPr="00DA47B2">
        <w:rPr>
          <w:rFonts w:ascii="Arial" w:hAnsi="Arial" w:cs="Arial"/>
          <w:color w:val="000000"/>
          <w:sz w:val="20"/>
          <w:szCs w:val="20"/>
        </w:rPr>
        <w:t xml:space="preserve">oraz art. 109 ust. 1 </w:t>
      </w:r>
      <w:r w:rsidRPr="00DA47B2">
        <w:rPr>
          <w:rFonts w:ascii="Arial" w:hAnsi="Arial" w:cs="Arial"/>
          <w:sz w:val="20"/>
          <w:szCs w:val="20"/>
        </w:rPr>
        <w:t>pkt</w:t>
      </w:r>
      <w:r w:rsidR="00D63DB7" w:rsidRPr="00DA47B2">
        <w:rPr>
          <w:rFonts w:ascii="Arial" w:hAnsi="Arial" w:cs="Arial"/>
          <w:sz w:val="20"/>
          <w:szCs w:val="20"/>
        </w:rPr>
        <w:t xml:space="preserve"> 4, 5, 7, 8, 10</w:t>
      </w:r>
      <w:r w:rsidRPr="00DA47B2">
        <w:rPr>
          <w:rFonts w:ascii="Arial" w:hAnsi="Arial" w:cs="Arial"/>
          <w:sz w:val="20"/>
          <w:szCs w:val="20"/>
        </w:rPr>
        <w:t xml:space="preserve"> </w:t>
      </w:r>
      <w:r w:rsidRPr="00DA47B2">
        <w:rPr>
          <w:rFonts w:ascii="Arial" w:hAnsi="Arial" w:cs="Arial"/>
          <w:color w:val="000000"/>
          <w:sz w:val="20"/>
          <w:szCs w:val="20"/>
        </w:rPr>
        <w:t xml:space="preserve">ustawy Pzp </w:t>
      </w:r>
      <w:r w:rsidR="00AB333A" w:rsidRPr="00DA47B2">
        <w:rPr>
          <w:rFonts w:ascii="Arial" w:hAnsi="Arial" w:cs="Arial"/>
          <w:sz w:val="20"/>
          <w:szCs w:val="20"/>
          <w:lang w:eastAsia="ar-SA"/>
        </w:rPr>
        <w:t>oraz art. 7 ust. 1 ustawy sankcyjnej</w:t>
      </w:r>
      <w:r w:rsidR="00AB333A" w:rsidRPr="00DA47B2">
        <w:rPr>
          <w:rFonts w:ascii="Arial" w:hAnsi="Arial" w:cs="Arial"/>
          <w:color w:val="000000"/>
          <w:sz w:val="20"/>
          <w:szCs w:val="20"/>
        </w:rPr>
        <w:t xml:space="preserve"> </w:t>
      </w:r>
      <w:r w:rsidRPr="00DA47B2">
        <w:rPr>
          <w:rFonts w:ascii="Arial" w:hAnsi="Arial" w:cs="Arial"/>
          <w:color w:val="000000"/>
          <w:sz w:val="20"/>
          <w:szCs w:val="20"/>
        </w:rPr>
        <w:t>zgodnie z informacją zawartą w części V</w:t>
      </w:r>
      <w:r w:rsidR="00D63DB7" w:rsidRPr="00DA47B2">
        <w:rPr>
          <w:rFonts w:ascii="Arial" w:hAnsi="Arial" w:cs="Arial"/>
          <w:color w:val="000000"/>
          <w:sz w:val="20"/>
          <w:szCs w:val="20"/>
        </w:rPr>
        <w:t>II</w:t>
      </w:r>
      <w:r w:rsidRPr="00DA47B2">
        <w:rPr>
          <w:rFonts w:ascii="Arial" w:hAnsi="Arial" w:cs="Arial"/>
          <w:color w:val="000000"/>
          <w:sz w:val="20"/>
          <w:szCs w:val="20"/>
        </w:rPr>
        <w:t xml:space="preserve"> SWZ.</w:t>
      </w:r>
    </w:p>
    <w:p w14:paraId="6094DF84" w14:textId="77777777" w:rsidR="00DC56C0" w:rsidRPr="00DA47B2" w:rsidRDefault="00DC56C0" w:rsidP="00DC56C0">
      <w:pPr>
        <w:autoSpaceDE w:val="0"/>
        <w:rPr>
          <w:rFonts w:ascii="Arial" w:hAnsi="Arial" w:cs="Arial"/>
          <w:color w:val="000000"/>
          <w:sz w:val="20"/>
          <w:szCs w:val="20"/>
        </w:rPr>
      </w:pPr>
    </w:p>
    <w:p w14:paraId="4A4FBCFE" w14:textId="77777777" w:rsidR="00DC56C0" w:rsidRPr="00DA47B2" w:rsidRDefault="00DC56C0" w:rsidP="00DC56C0">
      <w:pPr>
        <w:autoSpaceDE w:val="0"/>
        <w:rPr>
          <w:rFonts w:ascii="Arial" w:hAnsi="Arial" w:cs="Arial"/>
          <w:color w:val="000000"/>
          <w:sz w:val="20"/>
          <w:szCs w:val="20"/>
        </w:rPr>
      </w:pPr>
    </w:p>
    <w:p w14:paraId="701247A5" w14:textId="77777777" w:rsidR="00DC56C0" w:rsidRPr="00DA47B2" w:rsidRDefault="00DC56C0" w:rsidP="00DC56C0">
      <w:pPr>
        <w:autoSpaceDE w:val="0"/>
        <w:rPr>
          <w:rFonts w:ascii="Arial" w:hAnsi="Arial" w:cs="Arial"/>
          <w:color w:val="000000"/>
          <w:sz w:val="20"/>
          <w:szCs w:val="20"/>
        </w:rPr>
      </w:pPr>
      <w:r w:rsidRPr="00DA47B2">
        <w:rPr>
          <w:rFonts w:ascii="Arial" w:hAnsi="Arial" w:cs="Arial"/>
          <w:color w:val="000000"/>
          <w:sz w:val="20"/>
          <w:szCs w:val="20"/>
        </w:rPr>
        <w:t xml:space="preserve">…………………….., dnia ……………. roku. </w:t>
      </w:r>
    </w:p>
    <w:p w14:paraId="085369F3" w14:textId="77777777" w:rsidR="00DC56C0" w:rsidRPr="00DA47B2" w:rsidRDefault="00DC56C0" w:rsidP="00DC56C0">
      <w:pPr>
        <w:autoSpaceDE w:val="0"/>
        <w:rPr>
          <w:rFonts w:ascii="Arial" w:hAnsi="Arial" w:cs="Arial"/>
          <w:color w:val="000000"/>
          <w:sz w:val="20"/>
          <w:szCs w:val="20"/>
        </w:rPr>
      </w:pPr>
      <w:r w:rsidRPr="00DA47B2">
        <w:rPr>
          <w:rFonts w:ascii="Arial" w:hAnsi="Arial" w:cs="Arial"/>
          <w:color w:val="000000"/>
          <w:sz w:val="20"/>
          <w:szCs w:val="20"/>
        </w:rPr>
        <w:t>(miejscowość)</w:t>
      </w:r>
    </w:p>
    <w:p w14:paraId="03143D10" w14:textId="77777777" w:rsidR="00DC56C0" w:rsidRPr="00DA47B2" w:rsidRDefault="00DC56C0" w:rsidP="00DC56C0">
      <w:pPr>
        <w:autoSpaceDE w:val="0"/>
        <w:rPr>
          <w:rFonts w:ascii="Arial" w:hAnsi="Arial" w:cs="Arial"/>
          <w:color w:val="000000"/>
          <w:sz w:val="20"/>
          <w:szCs w:val="20"/>
        </w:rPr>
      </w:pPr>
      <w:r w:rsidRPr="00DA47B2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……….…..……………………………………………. </w:t>
      </w:r>
    </w:p>
    <w:p w14:paraId="3A77419D" w14:textId="77777777" w:rsidR="00DC56C0" w:rsidRPr="00DA47B2" w:rsidRDefault="00DC56C0" w:rsidP="00DC56C0">
      <w:pPr>
        <w:autoSpaceDE w:val="0"/>
        <w:rPr>
          <w:rFonts w:ascii="Arial" w:hAnsi="Arial" w:cs="Arial"/>
          <w:color w:val="000000"/>
          <w:sz w:val="20"/>
          <w:szCs w:val="20"/>
        </w:rPr>
      </w:pPr>
      <w:r w:rsidRPr="00DA47B2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(podpis Wykonawcy / Pełnomocnika Wykonawców) </w:t>
      </w:r>
    </w:p>
    <w:p w14:paraId="0C1D03B9" w14:textId="77777777" w:rsidR="00DC56C0" w:rsidRPr="00DA47B2" w:rsidRDefault="00DC56C0" w:rsidP="00DC56C0">
      <w:pPr>
        <w:autoSpaceDE w:val="0"/>
        <w:rPr>
          <w:rFonts w:ascii="Arial" w:hAnsi="Arial" w:cs="Arial"/>
          <w:color w:val="000000"/>
          <w:sz w:val="20"/>
          <w:szCs w:val="20"/>
        </w:rPr>
      </w:pPr>
    </w:p>
    <w:p w14:paraId="502498F6" w14:textId="77777777" w:rsidR="00DC56C0" w:rsidRPr="00DA47B2" w:rsidRDefault="00DC56C0" w:rsidP="00DC56C0">
      <w:pPr>
        <w:autoSpaceDE w:val="0"/>
        <w:rPr>
          <w:rFonts w:ascii="Arial" w:hAnsi="Arial" w:cs="Arial"/>
          <w:i/>
          <w:iCs/>
          <w:color w:val="000000"/>
          <w:sz w:val="20"/>
          <w:szCs w:val="20"/>
        </w:rPr>
      </w:pPr>
      <w:r w:rsidRPr="00DA47B2">
        <w:rPr>
          <w:rFonts w:ascii="Arial" w:hAnsi="Arial" w:cs="Arial"/>
          <w:color w:val="000000"/>
          <w:sz w:val="20"/>
          <w:szCs w:val="20"/>
        </w:rPr>
        <w:t xml:space="preserve">Oświadczam, że zachodzą w stosunku do mnie podstawy wykluczenia z postępowania na podstawie ……………………………… *** </w:t>
      </w:r>
    </w:p>
    <w:p w14:paraId="270CFD85" w14:textId="77777777" w:rsidR="00DC56C0" w:rsidRPr="00DA47B2" w:rsidRDefault="00DC56C0" w:rsidP="00DC56C0">
      <w:pPr>
        <w:autoSpaceDE w:val="0"/>
        <w:rPr>
          <w:rFonts w:ascii="Arial" w:hAnsi="Arial" w:cs="Arial"/>
          <w:color w:val="000000"/>
          <w:sz w:val="20"/>
          <w:szCs w:val="20"/>
        </w:rPr>
      </w:pPr>
      <w:r w:rsidRPr="00DA47B2">
        <w:rPr>
          <w:rFonts w:ascii="Arial" w:hAnsi="Arial" w:cs="Arial"/>
          <w:i/>
          <w:iCs/>
          <w:color w:val="000000"/>
          <w:sz w:val="20"/>
          <w:szCs w:val="20"/>
        </w:rPr>
        <w:t>*** należy wskazać odpowiedni art. Ustawy Pzp</w:t>
      </w:r>
    </w:p>
    <w:p w14:paraId="38669D3A" w14:textId="77777777" w:rsidR="00DC56C0" w:rsidRPr="00DA47B2" w:rsidRDefault="00DC56C0" w:rsidP="00DC56C0">
      <w:pPr>
        <w:autoSpaceDE w:val="0"/>
        <w:rPr>
          <w:rFonts w:ascii="Arial" w:hAnsi="Arial" w:cs="Arial"/>
          <w:color w:val="000000"/>
          <w:sz w:val="20"/>
          <w:szCs w:val="20"/>
        </w:rPr>
      </w:pPr>
    </w:p>
    <w:p w14:paraId="53AA7F9A" w14:textId="77777777" w:rsidR="00DC56C0" w:rsidRPr="00DA47B2" w:rsidRDefault="00DC56C0" w:rsidP="00DC56C0">
      <w:pPr>
        <w:autoSpaceDE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DA47B2">
        <w:rPr>
          <w:rFonts w:ascii="Arial" w:hAnsi="Arial" w:cs="Arial"/>
          <w:color w:val="000000"/>
          <w:sz w:val="20"/>
          <w:szCs w:val="20"/>
        </w:rPr>
        <w:t xml:space="preserve">Jednocześnie oświadczam, że w związku z zaistnieniem wskazanych wyżej podstaw wykluczenia, na podstawie art. 110 ust. 2 ustawy Pzp podjąłem następujące środki naprawcze: </w:t>
      </w:r>
    </w:p>
    <w:p w14:paraId="4EEE265D" w14:textId="77777777" w:rsidR="00DC56C0" w:rsidRPr="00DA47B2" w:rsidRDefault="00DC56C0" w:rsidP="00DC56C0">
      <w:pPr>
        <w:autoSpaceDE w:val="0"/>
        <w:rPr>
          <w:rFonts w:ascii="Arial" w:hAnsi="Arial" w:cs="Arial"/>
          <w:color w:val="000000"/>
          <w:sz w:val="20"/>
          <w:szCs w:val="20"/>
        </w:rPr>
      </w:pPr>
    </w:p>
    <w:p w14:paraId="21429B73" w14:textId="77777777" w:rsidR="00DC56C0" w:rsidRPr="00DA47B2" w:rsidRDefault="00DC56C0" w:rsidP="00DC56C0">
      <w:pPr>
        <w:autoSpaceDE w:val="0"/>
        <w:rPr>
          <w:rFonts w:ascii="Arial" w:hAnsi="Arial" w:cs="Arial"/>
          <w:color w:val="000000"/>
          <w:sz w:val="20"/>
          <w:szCs w:val="20"/>
        </w:rPr>
      </w:pPr>
      <w:r w:rsidRPr="00DA47B2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</w:t>
      </w:r>
    </w:p>
    <w:p w14:paraId="13524034" w14:textId="77777777" w:rsidR="00DC56C0" w:rsidRPr="00DA47B2" w:rsidRDefault="00DC56C0" w:rsidP="00DC56C0">
      <w:pPr>
        <w:autoSpaceDE w:val="0"/>
        <w:rPr>
          <w:rFonts w:ascii="Arial" w:hAnsi="Arial" w:cs="Arial"/>
          <w:color w:val="000000"/>
          <w:sz w:val="20"/>
          <w:szCs w:val="20"/>
        </w:rPr>
      </w:pPr>
    </w:p>
    <w:p w14:paraId="5575D1EC" w14:textId="77777777" w:rsidR="00DC56C0" w:rsidRPr="00DA47B2" w:rsidRDefault="00DC56C0" w:rsidP="00DC56C0">
      <w:pPr>
        <w:autoSpaceDE w:val="0"/>
        <w:rPr>
          <w:rFonts w:ascii="Arial" w:hAnsi="Arial" w:cs="Arial"/>
          <w:color w:val="000000"/>
          <w:sz w:val="20"/>
          <w:szCs w:val="20"/>
        </w:rPr>
      </w:pPr>
      <w:r w:rsidRPr="00DA47B2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</w:t>
      </w:r>
    </w:p>
    <w:p w14:paraId="24032C11" w14:textId="77777777" w:rsidR="00DC56C0" w:rsidRPr="00DA47B2" w:rsidRDefault="00DC56C0" w:rsidP="00DC56C0">
      <w:pPr>
        <w:autoSpaceDE w:val="0"/>
        <w:rPr>
          <w:rFonts w:ascii="Arial" w:hAnsi="Arial" w:cs="Arial"/>
          <w:color w:val="000000"/>
          <w:sz w:val="20"/>
          <w:szCs w:val="20"/>
        </w:rPr>
      </w:pPr>
    </w:p>
    <w:p w14:paraId="28BE6025" w14:textId="77777777" w:rsidR="00DC56C0" w:rsidRPr="00DA47B2" w:rsidRDefault="00DC56C0" w:rsidP="00DC56C0">
      <w:pPr>
        <w:autoSpaceDE w:val="0"/>
        <w:rPr>
          <w:rFonts w:ascii="Arial" w:hAnsi="Arial" w:cs="Arial"/>
          <w:color w:val="000000"/>
          <w:sz w:val="20"/>
          <w:szCs w:val="20"/>
        </w:rPr>
      </w:pPr>
    </w:p>
    <w:p w14:paraId="2A7B285C" w14:textId="77777777" w:rsidR="00DC56C0" w:rsidRPr="00DA47B2" w:rsidRDefault="00DC56C0" w:rsidP="00DC56C0">
      <w:pPr>
        <w:autoSpaceDE w:val="0"/>
        <w:rPr>
          <w:rFonts w:ascii="Arial" w:hAnsi="Arial" w:cs="Arial"/>
          <w:color w:val="000000"/>
          <w:sz w:val="20"/>
          <w:szCs w:val="20"/>
        </w:rPr>
      </w:pPr>
      <w:r w:rsidRPr="00DA47B2">
        <w:rPr>
          <w:rFonts w:ascii="Arial" w:hAnsi="Arial" w:cs="Arial"/>
          <w:color w:val="000000"/>
          <w:sz w:val="20"/>
          <w:szCs w:val="20"/>
        </w:rPr>
        <w:t xml:space="preserve">…………………….., dnia ……………. roku. </w:t>
      </w:r>
    </w:p>
    <w:p w14:paraId="51C81EBF" w14:textId="77777777" w:rsidR="00DC56C0" w:rsidRPr="00DA47B2" w:rsidRDefault="00DC56C0" w:rsidP="00C7502F">
      <w:pPr>
        <w:autoSpaceDE w:val="0"/>
        <w:rPr>
          <w:rFonts w:ascii="Arial" w:hAnsi="Arial" w:cs="Arial"/>
          <w:color w:val="000000"/>
          <w:sz w:val="20"/>
          <w:szCs w:val="20"/>
        </w:rPr>
      </w:pPr>
      <w:r w:rsidRPr="00DA47B2">
        <w:rPr>
          <w:rFonts w:ascii="Arial" w:hAnsi="Arial" w:cs="Arial"/>
          <w:color w:val="000000"/>
          <w:sz w:val="20"/>
          <w:szCs w:val="20"/>
        </w:rPr>
        <w:t>[miejscowość]</w:t>
      </w:r>
    </w:p>
    <w:p w14:paraId="0550709D" w14:textId="77777777" w:rsidR="00DC56C0" w:rsidRPr="00DA47B2" w:rsidRDefault="00DC56C0" w:rsidP="00DC56C0">
      <w:pPr>
        <w:autoSpaceDE w:val="0"/>
        <w:ind w:left="4956"/>
        <w:rPr>
          <w:rFonts w:ascii="Arial" w:hAnsi="Arial" w:cs="Arial"/>
          <w:color w:val="000000"/>
          <w:sz w:val="20"/>
          <w:szCs w:val="20"/>
        </w:rPr>
      </w:pPr>
      <w:r w:rsidRPr="00DA47B2">
        <w:rPr>
          <w:rFonts w:ascii="Arial" w:hAnsi="Arial" w:cs="Arial"/>
          <w:color w:val="000000"/>
        </w:rPr>
        <w:lastRenderedPageBreak/>
        <w:t xml:space="preserve">                                                                                                                     </w:t>
      </w:r>
      <w:r w:rsidRPr="00DA47B2">
        <w:rPr>
          <w:rFonts w:ascii="Arial" w:hAnsi="Arial" w:cs="Arial"/>
          <w:color w:val="000000"/>
          <w:sz w:val="20"/>
          <w:szCs w:val="20"/>
        </w:rPr>
        <w:t xml:space="preserve">….…..…..…..…………………………………… </w:t>
      </w:r>
    </w:p>
    <w:p w14:paraId="79FCE7BC" w14:textId="77777777" w:rsidR="00DC56C0" w:rsidRPr="00DA47B2" w:rsidRDefault="00DC56C0" w:rsidP="00DC56C0">
      <w:pPr>
        <w:ind w:left="4956" w:right="-227"/>
        <w:rPr>
          <w:rFonts w:ascii="Arial" w:hAnsi="Arial" w:cs="Arial"/>
          <w:sz w:val="20"/>
          <w:szCs w:val="20"/>
        </w:rPr>
      </w:pPr>
      <w:r w:rsidRPr="00DA47B2">
        <w:rPr>
          <w:rFonts w:ascii="Arial" w:hAnsi="Arial" w:cs="Arial"/>
          <w:color w:val="000000"/>
          <w:sz w:val="20"/>
          <w:szCs w:val="20"/>
        </w:rPr>
        <w:t>[podpis Wykonawcy / Pełnomocnika Wykonawców]</w:t>
      </w:r>
    </w:p>
    <w:p w14:paraId="76531A0B" w14:textId="77777777" w:rsidR="00DC56C0" w:rsidRPr="00DA47B2" w:rsidRDefault="00DC56C0" w:rsidP="00DC56C0">
      <w:pPr>
        <w:ind w:right="-227"/>
        <w:rPr>
          <w:rFonts w:ascii="Arial" w:hAnsi="Arial" w:cs="Arial"/>
          <w:sz w:val="20"/>
          <w:szCs w:val="20"/>
        </w:rPr>
      </w:pPr>
    </w:p>
    <w:p w14:paraId="6D1B16D9" w14:textId="77777777" w:rsidR="00DC56C0" w:rsidRPr="00DA47B2" w:rsidRDefault="00DC56C0" w:rsidP="00DC56C0">
      <w:pPr>
        <w:ind w:right="-227"/>
        <w:rPr>
          <w:rFonts w:ascii="Arial" w:hAnsi="Arial" w:cs="Arial"/>
          <w:sz w:val="20"/>
          <w:szCs w:val="20"/>
        </w:rPr>
      </w:pPr>
    </w:p>
    <w:p w14:paraId="4348709A" w14:textId="77777777" w:rsidR="00DC56C0" w:rsidRPr="00DA47B2" w:rsidRDefault="00DC56C0" w:rsidP="00DC56C0">
      <w:pPr>
        <w:spacing w:line="276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DA47B2">
        <w:rPr>
          <w:rFonts w:ascii="Arial" w:eastAsia="Calibri" w:hAnsi="Arial" w:cs="Arial"/>
          <w:b/>
          <w:bCs/>
          <w:color w:val="000000"/>
          <w:sz w:val="20"/>
          <w:szCs w:val="20"/>
        </w:rPr>
        <w:t>Oświadczam, że wszystkie informacje podane w powyższych oświadczeniach powyżej są aktualne i zgodne z prawdą oraz zostały przedstawione z pełną świadomością konsekwencji wprowadzenia zamawiającego w błąd przy przedstawianiu informacji.</w:t>
      </w:r>
    </w:p>
    <w:p w14:paraId="4D14A1D4" w14:textId="77777777" w:rsidR="00DC56C0" w:rsidRPr="00DA47B2" w:rsidRDefault="00DC56C0" w:rsidP="00DC56C0">
      <w:pPr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2B9132B6" w14:textId="77777777" w:rsidR="00DC56C0" w:rsidRPr="00DA47B2" w:rsidRDefault="00DC56C0" w:rsidP="00DC56C0">
      <w:pPr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7C532AC8" w14:textId="77777777" w:rsidR="00DC56C0" w:rsidRPr="00DA47B2" w:rsidRDefault="00DC56C0" w:rsidP="00DC56C0">
      <w:pPr>
        <w:tabs>
          <w:tab w:val="left" w:pos="5760"/>
        </w:tabs>
        <w:spacing w:after="4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D9D437A" w14:textId="77777777" w:rsidR="00DC56C0" w:rsidRPr="00DA47B2" w:rsidRDefault="00DC56C0" w:rsidP="00DC56C0">
      <w:pPr>
        <w:jc w:val="both"/>
        <w:rPr>
          <w:rFonts w:ascii="Arial" w:eastAsia="Calibri" w:hAnsi="Arial" w:cs="Arial"/>
          <w:sz w:val="20"/>
          <w:szCs w:val="20"/>
        </w:rPr>
      </w:pPr>
      <w:r w:rsidRPr="00DA47B2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DA47B2">
        <w:rPr>
          <w:rFonts w:ascii="Arial" w:eastAsia="Calibri" w:hAnsi="Arial" w:cs="Arial"/>
          <w:i/>
          <w:sz w:val="20"/>
          <w:szCs w:val="20"/>
        </w:rPr>
        <w:t xml:space="preserve">(miejscowość), </w:t>
      </w:r>
      <w:r w:rsidRPr="00DA47B2">
        <w:rPr>
          <w:rFonts w:ascii="Arial" w:eastAsia="Calibri" w:hAnsi="Arial" w:cs="Arial"/>
          <w:sz w:val="20"/>
          <w:szCs w:val="20"/>
        </w:rPr>
        <w:t xml:space="preserve">dnia …………………. r. </w:t>
      </w:r>
      <w:r w:rsidRPr="00DA47B2">
        <w:rPr>
          <w:rFonts w:ascii="Arial" w:eastAsia="Calibri" w:hAnsi="Arial" w:cs="Arial"/>
          <w:sz w:val="20"/>
          <w:szCs w:val="20"/>
        </w:rPr>
        <w:tab/>
      </w:r>
      <w:r w:rsidRPr="00DA47B2">
        <w:rPr>
          <w:rFonts w:ascii="Arial" w:eastAsia="Calibri" w:hAnsi="Arial" w:cs="Arial"/>
          <w:sz w:val="20"/>
          <w:szCs w:val="20"/>
        </w:rPr>
        <w:tab/>
        <w:t xml:space="preserve">                                       </w:t>
      </w:r>
    </w:p>
    <w:p w14:paraId="35326CDF" w14:textId="77777777" w:rsidR="00DC56C0" w:rsidRPr="00DA47B2" w:rsidRDefault="00DC56C0" w:rsidP="00DC56C0">
      <w:pPr>
        <w:ind w:left="5664"/>
        <w:jc w:val="both"/>
        <w:rPr>
          <w:rFonts w:ascii="Arial" w:eastAsia="Calibri" w:hAnsi="Arial" w:cs="Arial"/>
          <w:sz w:val="20"/>
          <w:szCs w:val="20"/>
        </w:rPr>
      </w:pPr>
    </w:p>
    <w:p w14:paraId="6A8780C6" w14:textId="77777777" w:rsidR="00DC56C0" w:rsidRPr="00DA47B2" w:rsidRDefault="00DC56C0" w:rsidP="00DC56C0">
      <w:pPr>
        <w:ind w:left="5664"/>
        <w:jc w:val="both"/>
        <w:rPr>
          <w:rFonts w:ascii="Arial" w:eastAsia="Calibri" w:hAnsi="Arial" w:cs="Arial"/>
          <w:sz w:val="20"/>
          <w:szCs w:val="20"/>
        </w:rPr>
      </w:pPr>
    </w:p>
    <w:p w14:paraId="6B641CFF" w14:textId="77777777" w:rsidR="00DC56C0" w:rsidRPr="00DA47B2" w:rsidRDefault="00DC56C0" w:rsidP="00DC56C0">
      <w:pPr>
        <w:ind w:left="5664"/>
        <w:jc w:val="both"/>
        <w:rPr>
          <w:rFonts w:ascii="Arial" w:eastAsia="Calibri" w:hAnsi="Arial" w:cs="Arial"/>
          <w:i/>
          <w:sz w:val="20"/>
          <w:szCs w:val="20"/>
        </w:rPr>
      </w:pPr>
      <w:r w:rsidRPr="00DA47B2">
        <w:rPr>
          <w:rFonts w:ascii="Arial" w:eastAsia="Calibri" w:hAnsi="Arial" w:cs="Arial"/>
          <w:sz w:val="20"/>
          <w:szCs w:val="20"/>
        </w:rPr>
        <w:t>……………………….…………………</w:t>
      </w:r>
    </w:p>
    <w:p w14:paraId="7AB94025" w14:textId="77777777" w:rsidR="00DC56C0" w:rsidRPr="00DA47B2" w:rsidRDefault="00DC56C0" w:rsidP="00DC56C0">
      <w:pPr>
        <w:ind w:left="5529"/>
        <w:rPr>
          <w:rFonts w:ascii="Arial" w:hAnsi="Arial" w:cs="Arial"/>
          <w:b/>
          <w:color w:val="000000"/>
          <w:sz w:val="20"/>
          <w:szCs w:val="20"/>
        </w:rPr>
      </w:pPr>
      <w:r w:rsidRPr="00DA47B2">
        <w:rPr>
          <w:rFonts w:ascii="Arial" w:eastAsia="Calibri" w:hAnsi="Arial" w:cs="Arial"/>
          <w:i/>
          <w:sz w:val="20"/>
          <w:szCs w:val="20"/>
        </w:rPr>
        <w:t xml:space="preserve"> Podpis osoby lub osób upoważnionych </w:t>
      </w:r>
    </w:p>
    <w:p w14:paraId="2FDEBFA8" w14:textId="77777777" w:rsidR="00DC56C0" w:rsidRPr="00DA47B2" w:rsidRDefault="00DC56C0" w:rsidP="00DC56C0">
      <w:pPr>
        <w:tabs>
          <w:tab w:val="left" w:pos="5760"/>
        </w:tabs>
        <w:spacing w:after="40"/>
        <w:jc w:val="both"/>
        <w:rPr>
          <w:rFonts w:ascii="Arial" w:hAnsi="Arial" w:cs="Arial"/>
          <w:b/>
          <w:color w:val="000000"/>
        </w:rPr>
      </w:pPr>
    </w:p>
    <w:p w14:paraId="0F6B5F62" w14:textId="77777777" w:rsidR="00DC56C0" w:rsidRPr="00DA47B2" w:rsidRDefault="00DC56C0" w:rsidP="00DC56C0">
      <w:pPr>
        <w:tabs>
          <w:tab w:val="left" w:pos="5760"/>
        </w:tabs>
        <w:spacing w:after="40"/>
        <w:jc w:val="both"/>
        <w:rPr>
          <w:rFonts w:ascii="Arial" w:hAnsi="Arial" w:cs="Arial"/>
          <w:b/>
          <w:color w:val="000000"/>
        </w:rPr>
      </w:pPr>
    </w:p>
    <w:p w14:paraId="2536F3CB" w14:textId="77777777" w:rsidR="00D63DB7" w:rsidRPr="00DA47B2" w:rsidRDefault="00D63DB7" w:rsidP="00DC56C0">
      <w:pPr>
        <w:spacing w:line="276" w:lineRule="auto"/>
        <w:rPr>
          <w:rFonts w:ascii="Arial" w:hAnsi="Arial" w:cs="Arial"/>
          <w:b/>
          <w:i/>
          <w:iCs/>
          <w:sz w:val="20"/>
          <w:szCs w:val="20"/>
        </w:rPr>
      </w:pPr>
    </w:p>
    <w:p w14:paraId="48336745" w14:textId="77777777" w:rsidR="00DC56C0" w:rsidRPr="00DA47B2" w:rsidRDefault="00DC56C0" w:rsidP="00DC56C0">
      <w:pPr>
        <w:spacing w:line="276" w:lineRule="auto"/>
        <w:rPr>
          <w:rFonts w:ascii="Arial" w:hAnsi="Arial" w:cs="Arial"/>
          <w:bCs/>
          <w:i/>
          <w:iCs/>
          <w:sz w:val="20"/>
          <w:szCs w:val="20"/>
        </w:rPr>
      </w:pPr>
      <w:r w:rsidRPr="00DA47B2">
        <w:rPr>
          <w:rFonts w:ascii="Arial" w:hAnsi="Arial" w:cs="Arial"/>
          <w:b/>
          <w:i/>
          <w:iCs/>
          <w:sz w:val="20"/>
          <w:szCs w:val="20"/>
        </w:rPr>
        <w:t xml:space="preserve">UWAGA: </w:t>
      </w:r>
    </w:p>
    <w:p w14:paraId="770DA891" w14:textId="77777777" w:rsidR="00DC56C0" w:rsidRPr="00DA47B2" w:rsidRDefault="00DC56C0" w:rsidP="00DC56C0">
      <w:pPr>
        <w:tabs>
          <w:tab w:val="left" w:pos="5760"/>
        </w:tabs>
        <w:spacing w:line="276" w:lineRule="auto"/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 w:rsidRPr="00DA47B2">
        <w:rPr>
          <w:rFonts w:ascii="Arial" w:hAnsi="Arial" w:cs="Arial"/>
          <w:bCs/>
          <w:i/>
          <w:iCs/>
          <w:sz w:val="20"/>
          <w:szCs w:val="20"/>
        </w:rPr>
        <w:t>1.</w:t>
      </w:r>
      <w:r w:rsidRPr="00DA47B2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DA47B2">
        <w:rPr>
          <w:rFonts w:ascii="Arial" w:hAnsi="Arial" w:cs="Arial"/>
          <w:i/>
          <w:iCs/>
          <w:sz w:val="20"/>
          <w:szCs w:val="20"/>
        </w:rPr>
        <w:t xml:space="preserve">W  przypadku </w:t>
      </w:r>
      <w:r w:rsidRPr="00DA47B2">
        <w:rPr>
          <w:rFonts w:ascii="Arial" w:hAnsi="Arial" w:cs="Arial"/>
          <w:i/>
          <w:iCs/>
          <w:sz w:val="20"/>
          <w:szCs w:val="20"/>
          <w:u w:val="single"/>
        </w:rPr>
        <w:t>wspólnego  ubiegania  się  o  zamówienie  przez  Wykonawców</w:t>
      </w:r>
      <w:r w:rsidRPr="00DA47B2">
        <w:rPr>
          <w:rFonts w:ascii="Arial" w:hAnsi="Arial" w:cs="Arial"/>
          <w:i/>
          <w:iCs/>
          <w:sz w:val="20"/>
          <w:szCs w:val="20"/>
        </w:rPr>
        <w:t xml:space="preserve"> -  niniejszy wzór Oświadczeń Wykonawcy, składa  każdy z Wykonawców wspólnie  ubiegających  się  o zamówienie.  </w:t>
      </w:r>
    </w:p>
    <w:p w14:paraId="6208AF18" w14:textId="77777777" w:rsidR="00DC56C0" w:rsidRPr="00DA47B2" w:rsidRDefault="00DC56C0" w:rsidP="00DC56C0">
      <w:pPr>
        <w:tabs>
          <w:tab w:val="left" w:pos="5760"/>
        </w:tabs>
        <w:spacing w:after="40" w:line="276" w:lineRule="auto"/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A47B2">
        <w:rPr>
          <w:rFonts w:ascii="Arial" w:hAnsi="Arial" w:cs="Arial"/>
          <w:i/>
          <w:iCs/>
          <w:sz w:val="20"/>
          <w:szCs w:val="20"/>
        </w:rPr>
        <w:t xml:space="preserve">2. Wzór oświadczenia wypełnia i podpisuje poza Wykonawcą/Wykonawcami wspólnie ubiegającymi się o udzielenie zamówienia – </w:t>
      </w:r>
      <w:r w:rsidRPr="00DA47B2">
        <w:rPr>
          <w:rFonts w:ascii="Arial" w:hAnsi="Arial" w:cs="Arial"/>
          <w:i/>
          <w:iCs/>
          <w:sz w:val="20"/>
          <w:szCs w:val="20"/>
          <w:u w:val="single"/>
        </w:rPr>
        <w:t>także podmiot udostępniający zasoby na podstawie przepisu art. 118 ust. 1  ustawy Pzp.</w:t>
      </w:r>
    </w:p>
    <w:p w14:paraId="023225A2" w14:textId="77777777" w:rsidR="00DC56C0" w:rsidRPr="00DA47B2" w:rsidRDefault="00DC56C0" w:rsidP="00DC56C0">
      <w:pPr>
        <w:tabs>
          <w:tab w:val="left" w:pos="5760"/>
        </w:tabs>
        <w:spacing w:after="4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58DA5945" w14:textId="77777777" w:rsidR="00DC56C0" w:rsidRPr="00DA47B2" w:rsidRDefault="00DC56C0" w:rsidP="00DC56C0">
      <w:pPr>
        <w:tabs>
          <w:tab w:val="left" w:pos="5760"/>
        </w:tabs>
        <w:spacing w:after="4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A47B2">
        <w:rPr>
          <w:rFonts w:ascii="Arial" w:hAnsi="Arial" w:cs="Arial"/>
          <w:color w:val="000000"/>
          <w:sz w:val="20"/>
          <w:szCs w:val="20"/>
        </w:rPr>
        <w:t xml:space="preserve">* </w:t>
      </w:r>
      <w:r w:rsidRPr="00DA47B2">
        <w:rPr>
          <w:rFonts w:ascii="Arial" w:hAnsi="Arial" w:cs="Arial"/>
          <w:i/>
          <w:color w:val="000000"/>
          <w:sz w:val="20"/>
          <w:szCs w:val="20"/>
        </w:rPr>
        <w:t>niepotrzebne skreślić</w:t>
      </w:r>
    </w:p>
    <w:p w14:paraId="4B9F865B" w14:textId="77777777" w:rsidR="00DC56C0" w:rsidRPr="00DA47B2" w:rsidRDefault="00DC56C0" w:rsidP="00DC56C0">
      <w:pPr>
        <w:ind w:left="7788" w:right="-227"/>
        <w:rPr>
          <w:b/>
        </w:rPr>
      </w:pPr>
    </w:p>
    <w:p w14:paraId="41F23D2E" w14:textId="77777777" w:rsidR="00DC56C0" w:rsidRPr="00DA47B2" w:rsidRDefault="00DC56C0" w:rsidP="00DC56C0">
      <w:pPr>
        <w:ind w:right="-227"/>
        <w:rPr>
          <w:b/>
        </w:rPr>
      </w:pPr>
    </w:p>
    <w:p w14:paraId="0521EBAD" w14:textId="77777777" w:rsidR="00DC56C0" w:rsidRPr="00DA47B2" w:rsidRDefault="00DC56C0" w:rsidP="00DC56C0">
      <w:pPr>
        <w:ind w:left="7788" w:right="-227"/>
        <w:rPr>
          <w:b/>
        </w:rPr>
      </w:pPr>
    </w:p>
    <w:p w14:paraId="015AF6C9" w14:textId="77777777" w:rsidR="00DC56C0" w:rsidRPr="00DA47B2" w:rsidRDefault="00DC56C0" w:rsidP="00DC56C0">
      <w:pPr>
        <w:ind w:left="7788" w:right="-227"/>
        <w:rPr>
          <w:b/>
        </w:rPr>
      </w:pPr>
    </w:p>
    <w:p w14:paraId="19BA3392" w14:textId="77777777" w:rsidR="00DC56C0" w:rsidRPr="00DA47B2" w:rsidRDefault="00DC56C0" w:rsidP="00DC56C0">
      <w:pPr>
        <w:ind w:left="7788" w:right="-227"/>
        <w:rPr>
          <w:b/>
        </w:rPr>
      </w:pPr>
    </w:p>
    <w:p w14:paraId="17592483" w14:textId="77777777" w:rsidR="00DC56C0" w:rsidRPr="00DA47B2" w:rsidRDefault="00DC56C0" w:rsidP="00DC56C0">
      <w:pPr>
        <w:ind w:left="7788" w:right="-227"/>
        <w:rPr>
          <w:b/>
        </w:rPr>
      </w:pPr>
    </w:p>
    <w:p w14:paraId="51DA649B" w14:textId="77777777" w:rsidR="00DC56C0" w:rsidRPr="00DA47B2" w:rsidRDefault="00DC56C0" w:rsidP="00DC56C0">
      <w:pPr>
        <w:ind w:left="7788" w:right="-227"/>
        <w:rPr>
          <w:b/>
        </w:rPr>
      </w:pPr>
    </w:p>
    <w:p w14:paraId="42527A8B" w14:textId="77777777" w:rsidR="00DC56C0" w:rsidRPr="00DA47B2" w:rsidRDefault="00DC56C0" w:rsidP="00DC56C0">
      <w:pPr>
        <w:ind w:left="7788" w:right="-227"/>
        <w:rPr>
          <w:b/>
        </w:rPr>
      </w:pPr>
    </w:p>
    <w:p w14:paraId="7133FBC3" w14:textId="77777777" w:rsidR="00DC56C0" w:rsidRPr="00DA47B2" w:rsidRDefault="00DC56C0" w:rsidP="00DC56C0">
      <w:pPr>
        <w:ind w:left="7788" w:right="-227"/>
        <w:rPr>
          <w:b/>
        </w:rPr>
      </w:pPr>
    </w:p>
    <w:p w14:paraId="724E5CCD" w14:textId="77777777" w:rsidR="00DC56C0" w:rsidRPr="00DA47B2" w:rsidRDefault="00DC56C0" w:rsidP="00DC56C0">
      <w:pPr>
        <w:ind w:left="7788" w:right="-227"/>
        <w:rPr>
          <w:b/>
        </w:rPr>
      </w:pPr>
    </w:p>
    <w:p w14:paraId="434B1324" w14:textId="77777777" w:rsidR="00DC56C0" w:rsidRPr="00DA47B2" w:rsidRDefault="00DC56C0" w:rsidP="00DC56C0">
      <w:pPr>
        <w:ind w:left="7788" w:right="-227"/>
        <w:rPr>
          <w:b/>
        </w:rPr>
      </w:pPr>
    </w:p>
    <w:p w14:paraId="322A30DC" w14:textId="77777777" w:rsidR="00D63DB7" w:rsidRPr="00DA47B2" w:rsidRDefault="00D63DB7" w:rsidP="00DC56C0">
      <w:pPr>
        <w:ind w:left="7788" w:right="-227"/>
        <w:rPr>
          <w:b/>
        </w:rPr>
      </w:pPr>
    </w:p>
    <w:p w14:paraId="17A1272A" w14:textId="77777777" w:rsidR="00D63DB7" w:rsidRPr="00DA47B2" w:rsidRDefault="00D63DB7" w:rsidP="00DC56C0">
      <w:pPr>
        <w:ind w:left="7788" w:right="-227"/>
        <w:rPr>
          <w:b/>
        </w:rPr>
      </w:pPr>
    </w:p>
    <w:p w14:paraId="1C68356D" w14:textId="77777777" w:rsidR="00DC56C0" w:rsidRPr="00DA47B2" w:rsidRDefault="00DC56C0" w:rsidP="00DC56C0">
      <w:pPr>
        <w:ind w:left="7788" w:right="-227"/>
        <w:rPr>
          <w:b/>
        </w:rPr>
      </w:pPr>
    </w:p>
    <w:p w14:paraId="64D64ECB" w14:textId="77777777" w:rsidR="00DC56C0" w:rsidRPr="00DA47B2" w:rsidRDefault="00DC56C0" w:rsidP="00DC56C0">
      <w:pPr>
        <w:ind w:left="7788" w:right="-227"/>
        <w:rPr>
          <w:b/>
        </w:rPr>
      </w:pPr>
    </w:p>
    <w:p w14:paraId="0C99A46E" w14:textId="77777777" w:rsidR="00DC56C0" w:rsidRPr="00DA47B2" w:rsidRDefault="00DC56C0" w:rsidP="00DC56C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227"/>
        <w:jc w:val="center"/>
        <w:rPr>
          <w:b/>
          <w:sz w:val="16"/>
          <w:szCs w:val="16"/>
        </w:rPr>
      </w:pPr>
      <w:r w:rsidRPr="00DA47B2">
        <w:rPr>
          <w:b/>
          <w:sz w:val="16"/>
          <w:szCs w:val="16"/>
        </w:rPr>
        <w:t xml:space="preserve">DOKUMENT MUSI ZOSTAĆ PODPISANY: </w:t>
      </w:r>
    </w:p>
    <w:p w14:paraId="7D45CBE6" w14:textId="77777777" w:rsidR="00DC56C0" w:rsidRPr="00DA47B2" w:rsidRDefault="00DC56C0" w:rsidP="00DC56C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227"/>
        <w:jc w:val="center"/>
        <w:rPr>
          <w:b/>
          <w:sz w:val="16"/>
          <w:szCs w:val="16"/>
        </w:rPr>
      </w:pPr>
      <w:r w:rsidRPr="00DA47B2">
        <w:rPr>
          <w:b/>
          <w:sz w:val="16"/>
          <w:szCs w:val="16"/>
        </w:rPr>
        <w:t>W FORMIE ELEKTRONICZNEJ (PODPIS KWALIFIKOWANY), PODPISEM ZAUFANYM LUB PODPISEM OSOBISTYM</w:t>
      </w:r>
    </w:p>
    <w:p w14:paraId="79AC42BE" w14:textId="77777777" w:rsidR="00DC56C0" w:rsidRDefault="00DC56C0" w:rsidP="00DC56C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227"/>
        <w:jc w:val="center"/>
      </w:pPr>
      <w:r w:rsidRPr="00DA47B2">
        <w:rPr>
          <w:b/>
          <w:sz w:val="16"/>
          <w:szCs w:val="16"/>
        </w:rPr>
        <w:t>ZAMAWIAJĄCY NIE WYMAGA PIECZĘCI ELEKTRONICZNEJ ANI WIZUALIZACJI PODPISU ELEKTRONICZNEGO. DATA PISMA GENEROWANA JEST AUTOMATYCZNIE Z CHWILĄ PODPISANIA DOKUMENTU</w:t>
      </w:r>
    </w:p>
    <w:p w14:paraId="60896D88" w14:textId="77777777" w:rsidR="00DC56C0" w:rsidRDefault="00DC56C0" w:rsidP="00D63DB7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sectPr w:rsidR="00DC56C0" w:rsidSect="00EA2C4A">
      <w:head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Iwona Sirocka" w:date="2024-11-04T14:46:00Z" w:initials="IS">
    <w:p w14:paraId="4F29A922" w14:textId="77777777" w:rsidR="008533D5" w:rsidRDefault="00423483" w:rsidP="008533D5">
      <w:pPr>
        <w:pStyle w:val="Tekstkomentarza"/>
      </w:pPr>
      <w:r>
        <w:rPr>
          <w:rStyle w:val="Odwoaniedokomentarza"/>
        </w:rPr>
        <w:annotationRef/>
      </w:r>
      <w:r w:rsidR="008533D5">
        <w:t>Od dnia zatwierdzenia  próby wydruku kolorów „proof” - poprawić wszędzie, w każdej z 5 części</w:t>
      </w:r>
    </w:p>
  </w:comment>
  <w:comment w:id="3" w:author="Iwona Sirocka" w:date="2024-11-04T14:57:00Z" w:initials="IS">
    <w:p w14:paraId="1008654B" w14:textId="292FF73E" w:rsidR="00423483" w:rsidRDefault="00423483" w:rsidP="009E1539">
      <w:pPr>
        <w:pStyle w:val="Tekstkomentarza"/>
      </w:pPr>
      <w:r>
        <w:rPr>
          <w:rStyle w:val="Odwoaniedokomentarza"/>
        </w:rPr>
        <w:annotationRef/>
      </w:r>
      <w:r>
        <w:t>Tutaj się Panu zdublowało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F29A922" w15:done="0"/>
  <w15:commentEx w15:paraId="1008654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154B01E" w16cex:dateUtc="2024-11-04T13:46:00Z"/>
  <w16cex:commentExtensible w16cex:durableId="6881A9D3" w16cex:dateUtc="2024-11-04T13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F29A922" w16cid:durableId="0154B01E"/>
  <w16cid:commentId w16cid:paraId="1008654B" w16cid:durableId="6881A9D3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11009A" w14:textId="77777777" w:rsidR="005D791E" w:rsidRDefault="005D791E" w:rsidP="00C73A05">
      <w:r>
        <w:separator/>
      </w:r>
    </w:p>
  </w:endnote>
  <w:endnote w:type="continuationSeparator" w:id="0">
    <w:p w14:paraId="4DB0D5D9" w14:textId="77777777" w:rsidR="005D791E" w:rsidRDefault="005D791E" w:rsidP="00C73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Ruehl">
    <w:charset w:val="B1"/>
    <w:family w:val="swiss"/>
    <w:pitch w:val="variable"/>
    <w:sig w:usb0="00000803" w:usb1="00000000" w:usb2="00000000" w:usb3="00000000" w:csb0="0000002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58681920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1450433524"/>
          <w:docPartObj>
            <w:docPartGallery w:val="Page Numbers (Top of Page)"/>
            <w:docPartUnique/>
          </w:docPartObj>
        </w:sdtPr>
        <w:sdtEndPr/>
        <w:sdtContent>
          <w:p w14:paraId="59DE7896" w14:textId="77777777" w:rsidR="00423483" w:rsidRPr="008528A6" w:rsidRDefault="00423483">
            <w:pPr>
              <w:pStyle w:val="Stopka"/>
              <w:jc w:val="center"/>
              <w:rPr>
                <w:sz w:val="20"/>
              </w:rPr>
            </w:pPr>
            <w:r w:rsidRPr="00810933">
              <w:rPr>
                <w:noProof/>
                <w:sz w:val="20"/>
              </w:rPr>
              <w:drawing>
                <wp:anchor distT="0" distB="0" distL="114300" distR="114300" simplePos="0" relativeHeight="251665408" behindDoc="0" locked="0" layoutInCell="0" allowOverlap="1" wp14:anchorId="238E82C6" wp14:editId="2D3BB7FA">
                  <wp:simplePos x="0" y="0"/>
                  <wp:positionH relativeFrom="margin">
                    <wp:posOffset>-520700</wp:posOffset>
                  </wp:positionH>
                  <wp:positionV relativeFrom="bottomMargin">
                    <wp:posOffset>64135</wp:posOffset>
                  </wp:positionV>
                  <wp:extent cx="7019925" cy="382905"/>
                  <wp:effectExtent l="0" t="0" r="9525" b="0"/>
                  <wp:wrapNone/>
                  <wp:docPr id="3" name="Obraz 3" descr="listownik-DEFS-stopka-bez-danych-Pomorskie-FE-UMWP-UE-EFSI-20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listownik-DEFS-stopka-bez-danych-Pomorskie-FE-UMWP-UE-EFSI-2016"/>
                          <pic:cNvPicPr>
                            <a:picLocks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9925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528A6">
              <w:rPr>
                <w:sz w:val="20"/>
              </w:rPr>
              <w:t xml:space="preserve">Strona </w:t>
            </w:r>
            <w:r w:rsidRPr="008528A6">
              <w:rPr>
                <w:b/>
                <w:bCs/>
                <w:sz w:val="20"/>
              </w:rPr>
              <w:fldChar w:fldCharType="begin"/>
            </w:r>
            <w:r w:rsidRPr="008528A6">
              <w:rPr>
                <w:b/>
                <w:bCs/>
                <w:sz w:val="20"/>
              </w:rPr>
              <w:instrText>PAGE</w:instrText>
            </w:r>
            <w:r w:rsidRPr="008528A6">
              <w:rPr>
                <w:b/>
                <w:bCs/>
                <w:sz w:val="20"/>
              </w:rPr>
              <w:fldChar w:fldCharType="separate"/>
            </w:r>
            <w:r>
              <w:rPr>
                <w:b/>
                <w:bCs/>
                <w:noProof/>
                <w:sz w:val="20"/>
              </w:rPr>
              <w:t>41</w:t>
            </w:r>
            <w:r w:rsidRPr="008528A6">
              <w:rPr>
                <w:b/>
                <w:bCs/>
                <w:sz w:val="20"/>
              </w:rPr>
              <w:fldChar w:fldCharType="end"/>
            </w:r>
            <w:r w:rsidRPr="008528A6">
              <w:rPr>
                <w:sz w:val="20"/>
              </w:rPr>
              <w:t xml:space="preserve"> z </w:t>
            </w:r>
            <w:r w:rsidRPr="008528A6">
              <w:rPr>
                <w:b/>
                <w:bCs/>
                <w:sz w:val="20"/>
              </w:rPr>
              <w:fldChar w:fldCharType="begin"/>
            </w:r>
            <w:r w:rsidRPr="008528A6">
              <w:rPr>
                <w:b/>
                <w:bCs/>
                <w:sz w:val="20"/>
              </w:rPr>
              <w:instrText>NUMPAGES</w:instrText>
            </w:r>
            <w:r w:rsidRPr="008528A6">
              <w:rPr>
                <w:b/>
                <w:bCs/>
                <w:sz w:val="20"/>
              </w:rPr>
              <w:fldChar w:fldCharType="separate"/>
            </w:r>
            <w:r>
              <w:rPr>
                <w:b/>
                <w:bCs/>
                <w:noProof/>
                <w:sz w:val="20"/>
              </w:rPr>
              <w:t>69</w:t>
            </w:r>
            <w:r w:rsidRPr="008528A6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46C4F1E0" w14:textId="77777777" w:rsidR="00423483" w:rsidRPr="00B01F08" w:rsidRDefault="00423483" w:rsidP="008E0C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CB3B25" w14:textId="77777777" w:rsidR="005D791E" w:rsidRDefault="005D791E" w:rsidP="00C73A05">
      <w:r>
        <w:separator/>
      </w:r>
    </w:p>
  </w:footnote>
  <w:footnote w:type="continuationSeparator" w:id="0">
    <w:p w14:paraId="3FDEE016" w14:textId="77777777" w:rsidR="005D791E" w:rsidRDefault="005D791E" w:rsidP="00C73A05">
      <w:r>
        <w:continuationSeparator/>
      </w:r>
    </w:p>
  </w:footnote>
  <w:footnote w:id="1">
    <w:p w14:paraId="3A0CA328" w14:textId="77777777" w:rsidR="00423483" w:rsidRPr="002634DA" w:rsidRDefault="00423483" w:rsidP="00B3580A">
      <w:pPr>
        <w:pStyle w:val="Tekstprzypisudolnego"/>
        <w:jc w:val="both"/>
      </w:pPr>
      <w:r w:rsidRPr="000F31F8">
        <w:rPr>
          <w:rStyle w:val="Odwoanieprzypisudolnego"/>
          <w:b/>
        </w:rPr>
        <w:footnoteRef/>
      </w:r>
      <w:r w:rsidRPr="002634DA">
        <w:rPr>
          <w:rFonts w:asciiTheme="minorHAnsi" w:hAnsiTheme="minorHAnsi" w:cstheme="minorHAnsi"/>
          <w:b/>
        </w:rPr>
        <w:t>Uzupełnić jeżeli dotyczy.</w:t>
      </w:r>
      <w:r w:rsidRPr="002634DA">
        <w:rPr>
          <w:rFonts w:asciiTheme="minorHAnsi" w:hAnsiTheme="minorHAnsi" w:cstheme="minorHAnsi"/>
        </w:rPr>
        <w:t xml:space="preserve"> Jeżeli zachodzi przypadek, o którym mowa w ust. 2  należy wskazać: nazwę (rodzaj) i</w:t>
      </w:r>
      <w:r>
        <w:rPr>
          <w:rFonts w:asciiTheme="minorHAnsi" w:hAnsiTheme="minorHAnsi" w:cstheme="minorHAnsi"/>
        </w:rPr>
        <w:t> </w:t>
      </w:r>
      <w:r w:rsidRPr="002634DA">
        <w:rPr>
          <w:rFonts w:asciiTheme="minorHAnsi" w:hAnsiTheme="minorHAnsi" w:cstheme="minorHAnsi"/>
        </w:rPr>
        <w:t>wartość towaru/usług, których dostawa/świadczenie będzie prowadzić do powstania u Zamawiającego obowiązku podatkowego w zakresie VAT, tj. zgodnie z obowiązującymi przepisami to Zamawiający będzie płatnikiem podatku od towarów i usług (VAT) oraz będzie zobowiązany do przekazania go na rachunek właściwego urzędu skarbowego, a nie Wykonawca. Jeżeli wybór takiej oferty, będzie prowadził do powstania u</w:t>
      </w:r>
      <w:r>
        <w:rPr>
          <w:rFonts w:asciiTheme="minorHAnsi" w:hAnsiTheme="minorHAnsi" w:cstheme="minorHAnsi"/>
        </w:rPr>
        <w:t> </w:t>
      </w:r>
      <w:r w:rsidRPr="002634DA">
        <w:rPr>
          <w:rFonts w:asciiTheme="minorHAnsi" w:hAnsiTheme="minorHAnsi" w:cstheme="minorHAnsi"/>
        </w:rPr>
        <w:t>Zamawiającego obowiązku podatkowego, Zamawiający doliczy do przedstawionej ceny oferty podatek od towarów i usług, który będzie miał obowiązek rozliczyć zgodnie z obowiązującymi przepisami.</w:t>
      </w:r>
    </w:p>
  </w:footnote>
  <w:footnote w:id="2">
    <w:p w14:paraId="71267390" w14:textId="77777777" w:rsidR="00423483" w:rsidRPr="00CB2CFF" w:rsidRDefault="00423483" w:rsidP="00E8369F">
      <w:pPr>
        <w:pStyle w:val="Tekstprzypisudolnego"/>
        <w:rPr>
          <w:rFonts w:asciiTheme="minorHAnsi" w:hAnsiTheme="minorHAnsi"/>
          <w:sz w:val="16"/>
          <w:szCs w:val="16"/>
        </w:rPr>
      </w:pPr>
      <w:r w:rsidRPr="00CB2CFF">
        <w:rPr>
          <w:rStyle w:val="Odwoanieprzypisudolnego"/>
          <w:rFonts w:asciiTheme="minorHAnsi" w:eastAsia="Calibri" w:hAnsiTheme="minorHAnsi"/>
          <w:sz w:val="16"/>
          <w:szCs w:val="16"/>
        </w:rPr>
        <w:footnoteRef/>
      </w:r>
      <w:r>
        <w:rPr>
          <w:rFonts w:asciiTheme="minorHAnsi" w:hAnsiTheme="minorHAnsi"/>
          <w:sz w:val="16"/>
          <w:szCs w:val="16"/>
        </w:rPr>
        <w:t xml:space="preserve"> Niepotrzebne s</w:t>
      </w:r>
      <w:r w:rsidRPr="00CB2CFF">
        <w:rPr>
          <w:rFonts w:asciiTheme="minorHAnsi" w:hAnsiTheme="minorHAnsi"/>
          <w:sz w:val="16"/>
          <w:szCs w:val="16"/>
        </w:rPr>
        <w:t>kreślić.</w:t>
      </w:r>
    </w:p>
  </w:footnote>
  <w:footnote w:id="3">
    <w:p w14:paraId="6B2C3C58" w14:textId="77777777" w:rsidR="00423483" w:rsidRPr="00C30614" w:rsidRDefault="00423483" w:rsidP="00E8369F">
      <w:pPr>
        <w:pStyle w:val="Tekstprzypisudolnego"/>
        <w:rPr>
          <w:rFonts w:asciiTheme="minorHAnsi" w:hAnsiTheme="minorHAnsi"/>
          <w:sz w:val="16"/>
          <w:szCs w:val="16"/>
        </w:rPr>
      </w:pPr>
      <w:r w:rsidRPr="00C30614">
        <w:rPr>
          <w:rStyle w:val="Odwoanieprzypisudolnego"/>
          <w:rFonts w:asciiTheme="minorHAnsi" w:eastAsia="Calibri" w:hAnsiTheme="minorHAnsi"/>
          <w:sz w:val="16"/>
          <w:szCs w:val="16"/>
        </w:rPr>
        <w:footnoteRef/>
      </w:r>
      <w:r w:rsidRPr="00BF7003">
        <w:rPr>
          <w:rFonts w:asciiTheme="minorHAnsi" w:hAnsiTheme="minorHAnsi"/>
          <w:sz w:val="16"/>
          <w:szCs w:val="16"/>
        </w:rPr>
        <w:t>Niepotrzebne skreślić</w:t>
      </w:r>
      <w:r w:rsidRPr="00C30614">
        <w:rPr>
          <w:rFonts w:asciiTheme="minorHAnsi" w:hAnsi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5BBCA" w14:textId="77777777" w:rsidR="00423483" w:rsidRDefault="00423483">
    <w:pPr>
      <w:pStyle w:val="Nagwek"/>
    </w:pPr>
    <w:r>
      <w:rPr>
        <w:noProof/>
      </w:rPr>
      <w:drawing>
        <wp:anchor distT="0" distB="0" distL="114300" distR="114300" simplePos="0" relativeHeight="251666432" behindDoc="1" locked="0" layoutInCell="1" allowOverlap="1" wp14:anchorId="4AC67044" wp14:editId="39CDB466">
          <wp:simplePos x="0" y="0"/>
          <wp:positionH relativeFrom="column">
            <wp:posOffset>-911225</wp:posOffset>
          </wp:positionH>
          <wp:positionV relativeFrom="paragraph">
            <wp:posOffset>-1379220</wp:posOffset>
          </wp:positionV>
          <wp:extent cx="7560310" cy="1798320"/>
          <wp:effectExtent l="19050" t="0" r="2540" b="0"/>
          <wp:wrapNone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7983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5"/>
    <w:multiLevelType w:val="multilevel"/>
    <w:tmpl w:val="AE5215E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0000006"/>
    <w:multiLevelType w:val="multilevel"/>
    <w:tmpl w:val="8D2666DE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Arial" w:hAnsi="Arial" w:cs="Arial"/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360"/>
      </w:pPr>
    </w:lvl>
    <w:lvl w:ilvl="2">
      <w:start w:val="1"/>
      <w:numFmt w:val="decimal"/>
      <w:lvlText w:val="%3."/>
      <w:lvlJc w:val="left"/>
      <w:pPr>
        <w:tabs>
          <w:tab w:val="num" w:pos="1125"/>
        </w:tabs>
        <w:ind w:left="1125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85"/>
        </w:tabs>
        <w:ind w:left="1485" w:hanging="360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1845"/>
        </w:tabs>
        <w:ind w:left="1845" w:hanging="360"/>
      </w:pPr>
    </w:lvl>
    <w:lvl w:ilvl="5">
      <w:start w:val="1"/>
      <w:numFmt w:val="decimal"/>
      <w:lvlText w:val="%6."/>
      <w:lvlJc w:val="left"/>
      <w:pPr>
        <w:tabs>
          <w:tab w:val="num" w:pos="2205"/>
        </w:tabs>
        <w:ind w:left="2205" w:hanging="360"/>
      </w:pPr>
    </w:lvl>
    <w:lvl w:ilvl="6">
      <w:start w:val="1"/>
      <w:numFmt w:val="decimal"/>
      <w:lvlText w:val="%7."/>
      <w:lvlJc w:val="left"/>
      <w:pPr>
        <w:tabs>
          <w:tab w:val="num" w:pos="2565"/>
        </w:tabs>
        <w:ind w:left="2565" w:hanging="360"/>
      </w:pPr>
    </w:lvl>
    <w:lvl w:ilvl="7">
      <w:start w:val="1"/>
      <w:numFmt w:val="decimal"/>
      <w:lvlText w:val="%8."/>
      <w:lvlJc w:val="left"/>
      <w:pPr>
        <w:tabs>
          <w:tab w:val="num" w:pos="2925"/>
        </w:tabs>
        <w:ind w:left="2925" w:hanging="360"/>
      </w:pPr>
    </w:lvl>
    <w:lvl w:ilvl="8">
      <w:start w:val="1"/>
      <w:numFmt w:val="decimal"/>
      <w:lvlText w:val="%9."/>
      <w:lvlJc w:val="left"/>
      <w:pPr>
        <w:tabs>
          <w:tab w:val="num" w:pos="3285"/>
        </w:tabs>
        <w:ind w:left="3285" w:hanging="360"/>
      </w:pPr>
    </w:lvl>
  </w:abstractNum>
  <w:abstractNum w:abstractNumId="5" w15:restartNumberingAfterBreak="0">
    <w:nsid w:val="0000000A"/>
    <w:multiLevelType w:val="singleLevel"/>
    <w:tmpl w:val="00201274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04" w:hanging="360"/>
      </w:pPr>
      <w:rPr>
        <w:b/>
      </w:rPr>
    </w:lvl>
  </w:abstractNum>
  <w:abstractNum w:abstractNumId="6" w15:restartNumberingAfterBreak="0">
    <w:nsid w:val="00000013"/>
    <w:multiLevelType w:val="multilevel"/>
    <w:tmpl w:val="64163B5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21"/>
    <w:multiLevelType w:val="multilevel"/>
    <w:tmpl w:val="5AE6AA80"/>
    <w:name w:val="WW8Num33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  <w:b w:val="0"/>
        <w:sz w:val="20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28"/>
    <w:multiLevelType w:val="singleLevel"/>
    <w:tmpl w:val="F1EEF116"/>
    <w:name w:val="WW8Num40"/>
    <w:lvl w:ilvl="0">
      <w:start w:val="1"/>
      <w:numFmt w:val="decimal"/>
      <w:lvlText w:val="%1)"/>
      <w:lvlJc w:val="left"/>
      <w:pPr>
        <w:tabs>
          <w:tab w:val="num" w:pos="1477"/>
        </w:tabs>
        <w:ind w:left="1477" w:hanging="397"/>
      </w:pPr>
      <w:rPr>
        <w:rFonts w:ascii="Arial" w:eastAsia="Calibri" w:hAnsi="Arial" w:cs="Arial"/>
        <w:sz w:val="20"/>
        <w:szCs w:val="20"/>
      </w:rPr>
    </w:lvl>
  </w:abstractNum>
  <w:abstractNum w:abstractNumId="9" w15:restartNumberingAfterBreak="0">
    <w:nsid w:val="01BB1EA8"/>
    <w:multiLevelType w:val="hybridMultilevel"/>
    <w:tmpl w:val="71E253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D093984"/>
    <w:multiLevelType w:val="hybridMultilevel"/>
    <w:tmpl w:val="C6AE8216"/>
    <w:lvl w:ilvl="0" w:tplc="23AE15E8">
      <w:start w:val="1"/>
      <w:numFmt w:val="bullet"/>
      <w:lvlText w:val=""/>
      <w:lvlJc w:val="left"/>
      <w:pPr>
        <w:ind w:left="720" w:hanging="360"/>
      </w:pPr>
      <w:rPr>
        <w:rFonts w:ascii="Arial" w:hAnsi="Arial" w:cs="Arial" w:hint="default"/>
        <w:sz w:val="36"/>
        <w:szCs w:val="3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5C6D5D"/>
    <w:multiLevelType w:val="hybridMultilevel"/>
    <w:tmpl w:val="BB647A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FB65A39"/>
    <w:multiLevelType w:val="hybridMultilevel"/>
    <w:tmpl w:val="168678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16E5050"/>
    <w:multiLevelType w:val="hybridMultilevel"/>
    <w:tmpl w:val="FADC655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470471F"/>
    <w:multiLevelType w:val="hybridMultilevel"/>
    <w:tmpl w:val="54BE8E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94D6445"/>
    <w:multiLevelType w:val="hybridMultilevel"/>
    <w:tmpl w:val="EE1680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9BF70B6"/>
    <w:multiLevelType w:val="hybridMultilevel"/>
    <w:tmpl w:val="AFB41646"/>
    <w:lvl w:ilvl="0" w:tplc="13F28540">
      <w:start w:val="1"/>
      <w:numFmt w:val="bullet"/>
      <w:lvlText w:val="−"/>
      <w:lvlJc w:val="left"/>
      <w:pPr>
        <w:ind w:left="502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3B50D8"/>
    <w:multiLevelType w:val="hybridMultilevel"/>
    <w:tmpl w:val="9C68DB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C561274">
      <w:start w:val="8"/>
      <w:numFmt w:val="bullet"/>
      <w:lvlText w:val="•"/>
      <w:lvlJc w:val="left"/>
      <w:pPr>
        <w:ind w:left="1420" w:hanging="70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FE13658"/>
    <w:multiLevelType w:val="hybridMultilevel"/>
    <w:tmpl w:val="032E70FC"/>
    <w:lvl w:ilvl="0" w:tplc="09347AF0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0"/>
        <w:szCs w:val="20"/>
      </w:rPr>
    </w:lvl>
    <w:lvl w:ilvl="1" w:tplc="66265E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0"/>
        <w:szCs w:val="2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0" w15:restartNumberingAfterBreak="0">
    <w:nsid w:val="24BC6779"/>
    <w:multiLevelType w:val="hybridMultilevel"/>
    <w:tmpl w:val="6D667ACE"/>
    <w:lvl w:ilvl="0" w:tplc="ECA4049C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F90818"/>
    <w:multiLevelType w:val="hybridMultilevel"/>
    <w:tmpl w:val="81FACF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99D28B8"/>
    <w:multiLevelType w:val="hybridMultilevel"/>
    <w:tmpl w:val="C04CD7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DF26283"/>
    <w:multiLevelType w:val="hybridMultilevel"/>
    <w:tmpl w:val="1398F9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0311541"/>
    <w:multiLevelType w:val="hybridMultilevel"/>
    <w:tmpl w:val="1ACA1A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08F0A28"/>
    <w:multiLevelType w:val="hybridMultilevel"/>
    <w:tmpl w:val="A822A8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0987CC7"/>
    <w:multiLevelType w:val="hybridMultilevel"/>
    <w:tmpl w:val="51C2EA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1C167D6"/>
    <w:multiLevelType w:val="hybridMultilevel"/>
    <w:tmpl w:val="77C8D3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42F37E5"/>
    <w:multiLevelType w:val="hybridMultilevel"/>
    <w:tmpl w:val="F738C5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4B542EC"/>
    <w:multiLevelType w:val="hybridMultilevel"/>
    <w:tmpl w:val="532662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C1B146C"/>
    <w:multiLevelType w:val="hybridMultilevel"/>
    <w:tmpl w:val="54EC3B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F8E5DA8"/>
    <w:multiLevelType w:val="hybridMultilevel"/>
    <w:tmpl w:val="5DC84E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1DC4926"/>
    <w:multiLevelType w:val="hybridMultilevel"/>
    <w:tmpl w:val="F906FC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2B5625C"/>
    <w:multiLevelType w:val="hybridMultilevel"/>
    <w:tmpl w:val="7820D5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34C7FB5"/>
    <w:multiLevelType w:val="hybridMultilevel"/>
    <w:tmpl w:val="224AC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3DCFB5C">
      <w:numFmt w:val="bullet"/>
      <w:lvlText w:val=""/>
      <w:lvlJc w:val="left"/>
      <w:pPr>
        <w:ind w:left="2680" w:hanging="700"/>
      </w:pPr>
      <w:rPr>
        <w:rFonts w:ascii="Symbol" w:eastAsiaTheme="minorHAnsi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4FF36CD"/>
    <w:multiLevelType w:val="hybridMultilevel"/>
    <w:tmpl w:val="0ACECC5C"/>
    <w:styleLink w:val="Punktor"/>
    <w:lvl w:ilvl="0" w:tplc="9B4E99DE">
      <w:start w:val="1"/>
      <w:numFmt w:val="bullet"/>
      <w:lvlText w:val="•"/>
      <w:lvlJc w:val="left"/>
      <w:pPr>
        <w:tabs>
          <w:tab w:val="left" w:pos="709"/>
          <w:tab w:val="left" w:pos="1417"/>
          <w:tab w:val="left" w:pos="2127"/>
          <w:tab w:val="left" w:pos="2835"/>
          <w:tab w:val="left" w:pos="3545"/>
          <w:tab w:val="left" w:pos="4254"/>
          <w:tab w:val="left" w:pos="4962"/>
          <w:tab w:val="left" w:pos="5672"/>
          <w:tab w:val="left" w:pos="6380"/>
          <w:tab w:val="left" w:pos="7090"/>
          <w:tab w:val="left" w:pos="7799"/>
          <w:tab w:val="left" w:pos="8508"/>
          <w:tab w:val="left" w:pos="9132"/>
        </w:tabs>
        <w:ind w:left="16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0E6E248">
      <w:start w:val="1"/>
      <w:numFmt w:val="bullet"/>
      <w:lvlText w:val="•"/>
      <w:lvlJc w:val="left"/>
      <w:pPr>
        <w:tabs>
          <w:tab w:val="left" w:pos="709"/>
          <w:tab w:val="left" w:pos="1417"/>
          <w:tab w:val="left" w:pos="2127"/>
          <w:tab w:val="left" w:pos="2835"/>
          <w:tab w:val="left" w:pos="3545"/>
          <w:tab w:val="left" w:pos="4254"/>
          <w:tab w:val="left" w:pos="4962"/>
          <w:tab w:val="left" w:pos="5672"/>
          <w:tab w:val="left" w:pos="6380"/>
          <w:tab w:val="left" w:pos="7090"/>
          <w:tab w:val="left" w:pos="7799"/>
          <w:tab w:val="left" w:pos="8508"/>
          <w:tab w:val="left" w:pos="9132"/>
        </w:tabs>
        <w:ind w:left="34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0FA59E2">
      <w:start w:val="1"/>
      <w:numFmt w:val="bullet"/>
      <w:lvlText w:val="•"/>
      <w:lvlJc w:val="left"/>
      <w:pPr>
        <w:tabs>
          <w:tab w:val="left" w:pos="709"/>
          <w:tab w:val="left" w:pos="1417"/>
          <w:tab w:val="left" w:pos="2127"/>
          <w:tab w:val="left" w:pos="2835"/>
          <w:tab w:val="left" w:pos="3545"/>
          <w:tab w:val="left" w:pos="4254"/>
          <w:tab w:val="left" w:pos="4962"/>
          <w:tab w:val="left" w:pos="5672"/>
          <w:tab w:val="left" w:pos="6380"/>
          <w:tab w:val="left" w:pos="7090"/>
          <w:tab w:val="left" w:pos="7799"/>
          <w:tab w:val="left" w:pos="8508"/>
          <w:tab w:val="left" w:pos="9132"/>
        </w:tabs>
        <w:ind w:left="52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676AF0A">
      <w:start w:val="1"/>
      <w:numFmt w:val="bullet"/>
      <w:lvlText w:val="•"/>
      <w:lvlJc w:val="left"/>
      <w:pPr>
        <w:tabs>
          <w:tab w:val="left" w:pos="709"/>
          <w:tab w:val="left" w:pos="1417"/>
          <w:tab w:val="left" w:pos="2127"/>
          <w:tab w:val="left" w:pos="2835"/>
          <w:tab w:val="left" w:pos="3545"/>
          <w:tab w:val="left" w:pos="4254"/>
          <w:tab w:val="left" w:pos="4962"/>
          <w:tab w:val="left" w:pos="5672"/>
          <w:tab w:val="left" w:pos="6380"/>
          <w:tab w:val="left" w:pos="7090"/>
          <w:tab w:val="left" w:pos="7799"/>
          <w:tab w:val="left" w:pos="8508"/>
          <w:tab w:val="left" w:pos="9132"/>
        </w:tabs>
        <w:ind w:left="70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F32BD84">
      <w:start w:val="1"/>
      <w:numFmt w:val="bullet"/>
      <w:lvlText w:val="•"/>
      <w:lvlJc w:val="left"/>
      <w:pPr>
        <w:tabs>
          <w:tab w:val="left" w:pos="709"/>
          <w:tab w:val="left" w:pos="1417"/>
          <w:tab w:val="left" w:pos="2127"/>
          <w:tab w:val="left" w:pos="2835"/>
          <w:tab w:val="left" w:pos="3545"/>
          <w:tab w:val="left" w:pos="4254"/>
          <w:tab w:val="left" w:pos="4962"/>
          <w:tab w:val="left" w:pos="5672"/>
          <w:tab w:val="left" w:pos="6380"/>
          <w:tab w:val="left" w:pos="7090"/>
          <w:tab w:val="left" w:pos="7799"/>
          <w:tab w:val="left" w:pos="8508"/>
          <w:tab w:val="left" w:pos="9132"/>
        </w:tabs>
        <w:ind w:left="88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264E552">
      <w:start w:val="1"/>
      <w:numFmt w:val="bullet"/>
      <w:lvlText w:val="•"/>
      <w:lvlJc w:val="left"/>
      <w:pPr>
        <w:tabs>
          <w:tab w:val="left" w:pos="709"/>
          <w:tab w:val="left" w:pos="1417"/>
          <w:tab w:val="left" w:pos="2127"/>
          <w:tab w:val="left" w:pos="2835"/>
          <w:tab w:val="left" w:pos="3545"/>
          <w:tab w:val="left" w:pos="4254"/>
          <w:tab w:val="left" w:pos="4962"/>
          <w:tab w:val="left" w:pos="5672"/>
          <w:tab w:val="left" w:pos="6380"/>
          <w:tab w:val="left" w:pos="7090"/>
          <w:tab w:val="left" w:pos="7799"/>
          <w:tab w:val="left" w:pos="8508"/>
          <w:tab w:val="left" w:pos="9132"/>
        </w:tabs>
        <w:ind w:left="106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038EFDA">
      <w:start w:val="1"/>
      <w:numFmt w:val="bullet"/>
      <w:lvlText w:val="•"/>
      <w:lvlJc w:val="left"/>
      <w:pPr>
        <w:tabs>
          <w:tab w:val="left" w:pos="709"/>
          <w:tab w:val="left" w:pos="1417"/>
          <w:tab w:val="left" w:pos="2127"/>
          <w:tab w:val="left" w:pos="2835"/>
          <w:tab w:val="left" w:pos="3545"/>
          <w:tab w:val="left" w:pos="4254"/>
          <w:tab w:val="left" w:pos="4962"/>
          <w:tab w:val="left" w:pos="5672"/>
          <w:tab w:val="left" w:pos="6380"/>
          <w:tab w:val="left" w:pos="7090"/>
          <w:tab w:val="left" w:pos="7799"/>
          <w:tab w:val="left" w:pos="8508"/>
          <w:tab w:val="left" w:pos="9132"/>
        </w:tabs>
        <w:ind w:left="124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F68336A">
      <w:start w:val="1"/>
      <w:numFmt w:val="bullet"/>
      <w:lvlText w:val="•"/>
      <w:lvlJc w:val="left"/>
      <w:pPr>
        <w:tabs>
          <w:tab w:val="left" w:pos="709"/>
          <w:tab w:val="left" w:pos="2127"/>
          <w:tab w:val="left" w:pos="2835"/>
          <w:tab w:val="left" w:pos="3545"/>
          <w:tab w:val="left" w:pos="4254"/>
          <w:tab w:val="left" w:pos="4962"/>
          <w:tab w:val="left" w:pos="5672"/>
          <w:tab w:val="left" w:pos="6380"/>
          <w:tab w:val="left" w:pos="7090"/>
          <w:tab w:val="left" w:pos="7799"/>
          <w:tab w:val="left" w:pos="8508"/>
          <w:tab w:val="left" w:pos="9132"/>
        </w:tabs>
        <w:ind w:left="142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7905F0E">
      <w:start w:val="1"/>
      <w:numFmt w:val="bullet"/>
      <w:lvlText w:val="•"/>
      <w:lvlJc w:val="left"/>
      <w:pPr>
        <w:tabs>
          <w:tab w:val="left" w:pos="709"/>
          <w:tab w:val="left" w:pos="1417"/>
          <w:tab w:val="left" w:pos="2127"/>
          <w:tab w:val="left" w:pos="2835"/>
          <w:tab w:val="left" w:pos="3545"/>
          <w:tab w:val="left" w:pos="4254"/>
          <w:tab w:val="left" w:pos="4962"/>
          <w:tab w:val="left" w:pos="5672"/>
          <w:tab w:val="left" w:pos="6380"/>
          <w:tab w:val="left" w:pos="7090"/>
          <w:tab w:val="left" w:pos="7799"/>
          <w:tab w:val="left" w:pos="8508"/>
          <w:tab w:val="left" w:pos="9132"/>
        </w:tabs>
        <w:ind w:left="160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 w15:restartNumberingAfterBreak="0">
    <w:nsid w:val="497137CB"/>
    <w:multiLevelType w:val="hybridMultilevel"/>
    <w:tmpl w:val="4CE2F4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A707627"/>
    <w:multiLevelType w:val="hybridMultilevel"/>
    <w:tmpl w:val="95324AF6"/>
    <w:lvl w:ilvl="0" w:tplc="51440A2E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1E150F"/>
    <w:multiLevelType w:val="hybridMultilevel"/>
    <w:tmpl w:val="1CF08110"/>
    <w:styleLink w:val="Numery"/>
    <w:lvl w:ilvl="0" w:tplc="B51EDCE6">
      <w:start w:val="1"/>
      <w:numFmt w:val="decimal"/>
      <w:lvlText w:val="%1."/>
      <w:lvlJc w:val="left"/>
      <w:pPr>
        <w:tabs>
          <w:tab w:val="left" w:pos="709"/>
          <w:tab w:val="left" w:pos="1417"/>
          <w:tab w:val="left" w:pos="2127"/>
          <w:tab w:val="left" w:pos="2835"/>
          <w:tab w:val="left" w:pos="3545"/>
          <w:tab w:val="left" w:pos="4254"/>
          <w:tab w:val="left" w:pos="4962"/>
          <w:tab w:val="left" w:pos="5672"/>
          <w:tab w:val="left" w:pos="6380"/>
          <w:tab w:val="left" w:pos="7090"/>
          <w:tab w:val="left" w:pos="7799"/>
          <w:tab w:val="left" w:pos="8508"/>
          <w:tab w:val="left" w:pos="9132"/>
        </w:tabs>
        <w:ind w:left="28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8860FC6">
      <w:start w:val="1"/>
      <w:numFmt w:val="decimal"/>
      <w:lvlText w:val="%2."/>
      <w:lvlJc w:val="left"/>
      <w:pPr>
        <w:tabs>
          <w:tab w:val="left" w:pos="709"/>
          <w:tab w:val="left" w:pos="1417"/>
          <w:tab w:val="left" w:pos="2127"/>
          <w:tab w:val="left" w:pos="2835"/>
          <w:tab w:val="left" w:pos="3545"/>
          <w:tab w:val="left" w:pos="4254"/>
          <w:tab w:val="left" w:pos="4962"/>
          <w:tab w:val="left" w:pos="5672"/>
          <w:tab w:val="left" w:pos="6380"/>
          <w:tab w:val="left" w:pos="7090"/>
          <w:tab w:val="left" w:pos="7799"/>
          <w:tab w:val="left" w:pos="8508"/>
          <w:tab w:val="left" w:pos="9132"/>
        </w:tabs>
        <w:ind w:left="68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86E554C">
      <w:start w:val="1"/>
      <w:numFmt w:val="decimal"/>
      <w:lvlText w:val="%3."/>
      <w:lvlJc w:val="left"/>
      <w:pPr>
        <w:tabs>
          <w:tab w:val="left" w:pos="709"/>
          <w:tab w:val="left" w:pos="1417"/>
          <w:tab w:val="left" w:pos="2127"/>
          <w:tab w:val="left" w:pos="2835"/>
          <w:tab w:val="left" w:pos="3545"/>
          <w:tab w:val="left" w:pos="4254"/>
          <w:tab w:val="left" w:pos="4962"/>
          <w:tab w:val="left" w:pos="5672"/>
          <w:tab w:val="left" w:pos="6380"/>
          <w:tab w:val="left" w:pos="7090"/>
          <w:tab w:val="left" w:pos="7799"/>
          <w:tab w:val="left" w:pos="8508"/>
          <w:tab w:val="left" w:pos="9132"/>
        </w:tabs>
        <w:ind w:left="104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A689BD6">
      <w:start w:val="1"/>
      <w:numFmt w:val="decimal"/>
      <w:lvlText w:val="%4."/>
      <w:lvlJc w:val="left"/>
      <w:pPr>
        <w:tabs>
          <w:tab w:val="left" w:pos="709"/>
          <w:tab w:val="left" w:pos="1417"/>
          <w:tab w:val="left" w:pos="2127"/>
          <w:tab w:val="left" w:pos="2835"/>
          <w:tab w:val="left" w:pos="3545"/>
          <w:tab w:val="left" w:pos="4254"/>
          <w:tab w:val="left" w:pos="4962"/>
          <w:tab w:val="left" w:pos="5672"/>
          <w:tab w:val="left" w:pos="6380"/>
          <w:tab w:val="left" w:pos="7090"/>
          <w:tab w:val="left" w:pos="7799"/>
          <w:tab w:val="left" w:pos="8508"/>
          <w:tab w:val="left" w:pos="9132"/>
        </w:tabs>
        <w:ind w:left="140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4681978">
      <w:start w:val="1"/>
      <w:numFmt w:val="decimal"/>
      <w:lvlText w:val="%5."/>
      <w:lvlJc w:val="left"/>
      <w:pPr>
        <w:tabs>
          <w:tab w:val="left" w:pos="709"/>
          <w:tab w:val="left" w:pos="1417"/>
          <w:tab w:val="left" w:pos="2127"/>
          <w:tab w:val="left" w:pos="2835"/>
          <w:tab w:val="left" w:pos="3545"/>
          <w:tab w:val="left" w:pos="4254"/>
          <w:tab w:val="left" w:pos="4962"/>
          <w:tab w:val="left" w:pos="5672"/>
          <w:tab w:val="left" w:pos="6380"/>
          <w:tab w:val="left" w:pos="7090"/>
          <w:tab w:val="left" w:pos="7799"/>
          <w:tab w:val="left" w:pos="8508"/>
          <w:tab w:val="left" w:pos="9132"/>
        </w:tabs>
        <w:ind w:left="176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C1A6A6E">
      <w:start w:val="1"/>
      <w:numFmt w:val="decimal"/>
      <w:lvlText w:val="%6."/>
      <w:lvlJc w:val="left"/>
      <w:pPr>
        <w:tabs>
          <w:tab w:val="left" w:pos="709"/>
          <w:tab w:val="left" w:pos="1417"/>
          <w:tab w:val="left" w:pos="2835"/>
          <w:tab w:val="left" w:pos="3545"/>
          <w:tab w:val="left" w:pos="4254"/>
          <w:tab w:val="left" w:pos="4962"/>
          <w:tab w:val="left" w:pos="5672"/>
          <w:tab w:val="left" w:pos="6380"/>
          <w:tab w:val="left" w:pos="7090"/>
          <w:tab w:val="left" w:pos="7799"/>
          <w:tab w:val="left" w:pos="8508"/>
          <w:tab w:val="left" w:pos="9132"/>
        </w:tabs>
        <w:ind w:left="212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072E19C">
      <w:start w:val="1"/>
      <w:numFmt w:val="decimal"/>
      <w:lvlText w:val="%7."/>
      <w:lvlJc w:val="left"/>
      <w:pPr>
        <w:tabs>
          <w:tab w:val="left" w:pos="709"/>
          <w:tab w:val="left" w:pos="1417"/>
          <w:tab w:val="left" w:pos="2127"/>
          <w:tab w:val="left" w:pos="2835"/>
          <w:tab w:val="left" w:pos="3545"/>
          <w:tab w:val="left" w:pos="4254"/>
          <w:tab w:val="left" w:pos="4962"/>
          <w:tab w:val="left" w:pos="5672"/>
          <w:tab w:val="left" w:pos="6380"/>
          <w:tab w:val="left" w:pos="7090"/>
          <w:tab w:val="left" w:pos="7799"/>
          <w:tab w:val="left" w:pos="8508"/>
          <w:tab w:val="left" w:pos="9132"/>
        </w:tabs>
        <w:ind w:left="248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828AB80">
      <w:start w:val="1"/>
      <w:numFmt w:val="decimal"/>
      <w:lvlText w:val="%8."/>
      <w:lvlJc w:val="left"/>
      <w:pPr>
        <w:tabs>
          <w:tab w:val="left" w:pos="709"/>
          <w:tab w:val="left" w:pos="1417"/>
          <w:tab w:val="left" w:pos="2127"/>
          <w:tab w:val="left" w:pos="3545"/>
          <w:tab w:val="left" w:pos="4254"/>
          <w:tab w:val="left" w:pos="4962"/>
          <w:tab w:val="left" w:pos="5672"/>
          <w:tab w:val="left" w:pos="6380"/>
          <w:tab w:val="left" w:pos="7090"/>
          <w:tab w:val="left" w:pos="7799"/>
          <w:tab w:val="left" w:pos="8508"/>
          <w:tab w:val="left" w:pos="9132"/>
        </w:tabs>
        <w:ind w:left="284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50E324E">
      <w:start w:val="1"/>
      <w:numFmt w:val="decimal"/>
      <w:lvlText w:val="%9."/>
      <w:lvlJc w:val="left"/>
      <w:pPr>
        <w:tabs>
          <w:tab w:val="left" w:pos="709"/>
          <w:tab w:val="left" w:pos="1417"/>
          <w:tab w:val="left" w:pos="2127"/>
          <w:tab w:val="left" w:pos="2835"/>
          <w:tab w:val="left" w:pos="3545"/>
          <w:tab w:val="left" w:pos="4254"/>
          <w:tab w:val="left" w:pos="4962"/>
          <w:tab w:val="left" w:pos="5672"/>
          <w:tab w:val="left" w:pos="6380"/>
          <w:tab w:val="left" w:pos="7090"/>
          <w:tab w:val="left" w:pos="7799"/>
          <w:tab w:val="left" w:pos="8508"/>
          <w:tab w:val="left" w:pos="9132"/>
        </w:tabs>
        <w:ind w:left="320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4DB0106A"/>
    <w:multiLevelType w:val="hybridMultilevel"/>
    <w:tmpl w:val="E09682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08F5462"/>
    <w:multiLevelType w:val="hybridMultilevel"/>
    <w:tmpl w:val="169252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52A70653"/>
    <w:multiLevelType w:val="hybridMultilevel"/>
    <w:tmpl w:val="8D5CA2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53663C94"/>
    <w:multiLevelType w:val="hybridMultilevel"/>
    <w:tmpl w:val="95CE96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59BC3976"/>
    <w:multiLevelType w:val="hybridMultilevel"/>
    <w:tmpl w:val="2124BC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5C591763"/>
    <w:multiLevelType w:val="hybridMultilevel"/>
    <w:tmpl w:val="6D667ACE"/>
    <w:lvl w:ilvl="0" w:tplc="ECA4049C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516162"/>
    <w:multiLevelType w:val="hybridMultilevel"/>
    <w:tmpl w:val="8C8439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CAF39A8"/>
    <w:multiLevelType w:val="hybridMultilevel"/>
    <w:tmpl w:val="3230E914"/>
    <w:lvl w:ilvl="0" w:tplc="785CFD4C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1E49A3"/>
    <w:multiLevelType w:val="hybridMultilevel"/>
    <w:tmpl w:val="6D667ACE"/>
    <w:lvl w:ilvl="0" w:tplc="ECA4049C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F917B0"/>
    <w:multiLevelType w:val="hybridMultilevel"/>
    <w:tmpl w:val="79869922"/>
    <w:lvl w:ilvl="0" w:tplc="52F4F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942E33"/>
    <w:multiLevelType w:val="hybridMultilevel"/>
    <w:tmpl w:val="5444366E"/>
    <w:lvl w:ilvl="0" w:tplc="C6F07102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5B0EB6"/>
    <w:multiLevelType w:val="hybridMultilevel"/>
    <w:tmpl w:val="071646C6"/>
    <w:lvl w:ilvl="0" w:tplc="429AA0F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C168FF"/>
    <w:multiLevelType w:val="hybridMultilevel"/>
    <w:tmpl w:val="BED441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19"/>
    <w:lvlOverride w:ilvl="0">
      <w:startOverride w:val="1"/>
    </w:lvlOverride>
  </w:num>
  <w:num w:numId="4">
    <w:abstractNumId w:val="48"/>
  </w:num>
  <w:num w:numId="5">
    <w:abstractNumId w:val="35"/>
  </w:num>
  <w:num w:numId="6">
    <w:abstractNumId w:val="38"/>
  </w:num>
  <w:num w:numId="7">
    <w:abstractNumId w:val="49"/>
  </w:num>
  <w:num w:numId="8">
    <w:abstractNumId w:val="10"/>
  </w:num>
  <w:num w:numId="9">
    <w:abstractNumId w:val="37"/>
  </w:num>
  <w:num w:numId="10">
    <w:abstractNumId w:val="47"/>
  </w:num>
  <w:num w:numId="11">
    <w:abstractNumId w:val="46"/>
  </w:num>
  <w:num w:numId="12">
    <w:abstractNumId w:val="13"/>
  </w:num>
  <w:num w:numId="13">
    <w:abstractNumId w:val="16"/>
  </w:num>
  <w:num w:numId="14">
    <w:abstractNumId w:val="50"/>
  </w:num>
  <w:num w:numId="15">
    <w:abstractNumId w:val="34"/>
  </w:num>
  <w:num w:numId="16">
    <w:abstractNumId w:val="26"/>
  </w:num>
  <w:num w:numId="17">
    <w:abstractNumId w:val="43"/>
  </w:num>
  <w:num w:numId="18">
    <w:abstractNumId w:val="41"/>
  </w:num>
  <w:num w:numId="19">
    <w:abstractNumId w:val="27"/>
  </w:num>
  <w:num w:numId="20">
    <w:abstractNumId w:val="33"/>
  </w:num>
  <w:num w:numId="21">
    <w:abstractNumId w:val="40"/>
  </w:num>
  <w:num w:numId="22">
    <w:abstractNumId w:val="39"/>
  </w:num>
  <w:num w:numId="23">
    <w:abstractNumId w:val="32"/>
  </w:num>
  <w:num w:numId="24">
    <w:abstractNumId w:val="15"/>
  </w:num>
  <w:num w:numId="25">
    <w:abstractNumId w:val="42"/>
  </w:num>
  <w:num w:numId="26">
    <w:abstractNumId w:val="45"/>
  </w:num>
  <w:num w:numId="27">
    <w:abstractNumId w:val="28"/>
  </w:num>
  <w:num w:numId="28">
    <w:abstractNumId w:val="21"/>
  </w:num>
  <w:num w:numId="29">
    <w:abstractNumId w:val="51"/>
  </w:num>
  <w:num w:numId="30">
    <w:abstractNumId w:val="36"/>
  </w:num>
  <w:num w:numId="31">
    <w:abstractNumId w:val="11"/>
  </w:num>
  <w:num w:numId="32">
    <w:abstractNumId w:val="29"/>
  </w:num>
  <w:num w:numId="33">
    <w:abstractNumId w:val="17"/>
  </w:num>
  <w:num w:numId="34">
    <w:abstractNumId w:val="31"/>
  </w:num>
  <w:num w:numId="35">
    <w:abstractNumId w:val="23"/>
  </w:num>
  <w:num w:numId="36">
    <w:abstractNumId w:val="14"/>
  </w:num>
  <w:num w:numId="37">
    <w:abstractNumId w:val="22"/>
  </w:num>
  <w:num w:numId="38">
    <w:abstractNumId w:val="9"/>
  </w:num>
  <w:num w:numId="39">
    <w:abstractNumId w:val="30"/>
  </w:num>
  <w:num w:numId="40">
    <w:abstractNumId w:val="24"/>
  </w:num>
  <w:num w:numId="41">
    <w:abstractNumId w:val="12"/>
  </w:num>
  <w:num w:numId="42">
    <w:abstractNumId w:val="25"/>
  </w:num>
  <w:num w:numId="43">
    <w:abstractNumId w:val="20"/>
  </w:num>
  <w:num w:numId="44">
    <w:abstractNumId w:val="44"/>
  </w:num>
  <w:numIdMacAtCleanup w:val="32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wona Sirocka">
    <w15:presenceInfo w15:providerId="Windows Live" w15:userId="c937d93a2de0a6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4EB"/>
    <w:rsid w:val="000004A2"/>
    <w:rsid w:val="000008F8"/>
    <w:rsid w:val="000031C5"/>
    <w:rsid w:val="00006F0A"/>
    <w:rsid w:val="000075EB"/>
    <w:rsid w:val="00007961"/>
    <w:rsid w:val="00010991"/>
    <w:rsid w:val="00010BF3"/>
    <w:rsid w:val="000163F6"/>
    <w:rsid w:val="00022BDD"/>
    <w:rsid w:val="00025317"/>
    <w:rsid w:val="00025D87"/>
    <w:rsid w:val="000268E1"/>
    <w:rsid w:val="00034100"/>
    <w:rsid w:val="00034F5A"/>
    <w:rsid w:val="00036440"/>
    <w:rsid w:val="000413AF"/>
    <w:rsid w:val="00042215"/>
    <w:rsid w:val="00044841"/>
    <w:rsid w:val="0004638A"/>
    <w:rsid w:val="000464E5"/>
    <w:rsid w:val="00047BC1"/>
    <w:rsid w:val="000517A4"/>
    <w:rsid w:val="0005254F"/>
    <w:rsid w:val="000545CB"/>
    <w:rsid w:val="0005555E"/>
    <w:rsid w:val="0006267A"/>
    <w:rsid w:val="00063A80"/>
    <w:rsid w:val="00067D08"/>
    <w:rsid w:val="00070847"/>
    <w:rsid w:val="00073D14"/>
    <w:rsid w:val="0007798F"/>
    <w:rsid w:val="00080AE0"/>
    <w:rsid w:val="00083B08"/>
    <w:rsid w:val="00087634"/>
    <w:rsid w:val="00094DDA"/>
    <w:rsid w:val="000A1935"/>
    <w:rsid w:val="000A1FAE"/>
    <w:rsid w:val="000A3BDA"/>
    <w:rsid w:val="000A7DFD"/>
    <w:rsid w:val="000B158F"/>
    <w:rsid w:val="000B3884"/>
    <w:rsid w:val="000B44EB"/>
    <w:rsid w:val="000B5BD8"/>
    <w:rsid w:val="000B7FE9"/>
    <w:rsid w:val="000C3688"/>
    <w:rsid w:val="000C6C51"/>
    <w:rsid w:val="000C6C69"/>
    <w:rsid w:val="000D34F4"/>
    <w:rsid w:val="000D5714"/>
    <w:rsid w:val="000D6249"/>
    <w:rsid w:val="000E3C75"/>
    <w:rsid w:val="000E44F9"/>
    <w:rsid w:val="000F54E6"/>
    <w:rsid w:val="00100CFF"/>
    <w:rsid w:val="00104172"/>
    <w:rsid w:val="001063E9"/>
    <w:rsid w:val="00112556"/>
    <w:rsid w:val="00113120"/>
    <w:rsid w:val="0011416C"/>
    <w:rsid w:val="0011461F"/>
    <w:rsid w:val="00114E26"/>
    <w:rsid w:val="00117A1D"/>
    <w:rsid w:val="00134FEF"/>
    <w:rsid w:val="0013570B"/>
    <w:rsid w:val="001357B3"/>
    <w:rsid w:val="001367EF"/>
    <w:rsid w:val="00136DEA"/>
    <w:rsid w:val="001373BC"/>
    <w:rsid w:val="001420C6"/>
    <w:rsid w:val="001467A2"/>
    <w:rsid w:val="00151D56"/>
    <w:rsid w:val="00154191"/>
    <w:rsid w:val="00156BA4"/>
    <w:rsid w:val="00156CEC"/>
    <w:rsid w:val="001574BB"/>
    <w:rsid w:val="001615D6"/>
    <w:rsid w:val="00163BAA"/>
    <w:rsid w:val="001651C0"/>
    <w:rsid w:val="001659D2"/>
    <w:rsid w:val="00165F70"/>
    <w:rsid w:val="00171979"/>
    <w:rsid w:val="0017290D"/>
    <w:rsid w:val="00175178"/>
    <w:rsid w:val="00175E54"/>
    <w:rsid w:val="00177F16"/>
    <w:rsid w:val="00183039"/>
    <w:rsid w:val="0018357F"/>
    <w:rsid w:val="00184BCB"/>
    <w:rsid w:val="00185468"/>
    <w:rsid w:val="00185496"/>
    <w:rsid w:val="00190141"/>
    <w:rsid w:val="0019349A"/>
    <w:rsid w:val="001953FF"/>
    <w:rsid w:val="00197D3C"/>
    <w:rsid w:val="001A026C"/>
    <w:rsid w:val="001A126E"/>
    <w:rsid w:val="001A684C"/>
    <w:rsid w:val="001A692B"/>
    <w:rsid w:val="001A6B7A"/>
    <w:rsid w:val="001B2089"/>
    <w:rsid w:val="001B5EFD"/>
    <w:rsid w:val="001B6624"/>
    <w:rsid w:val="001C21EC"/>
    <w:rsid w:val="001C22DD"/>
    <w:rsid w:val="001C2C5C"/>
    <w:rsid w:val="001C57F4"/>
    <w:rsid w:val="001D1F47"/>
    <w:rsid w:val="001D4B0F"/>
    <w:rsid w:val="001E0AD7"/>
    <w:rsid w:val="001E3A31"/>
    <w:rsid w:val="001E773D"/>
    <w:rsid w:val="001F16DF"/>
    <w:rsid w:val="001F4D3E"/>
    <w:rsid w:val="001F7630"/>
    <w:rsid w:val="001F7C55"/>
    <w:rsid w:val="002039EF"/>
    <w:rsid w:val="00210CA7"/>
    <w:rsid w:val="002118A4"/>
    <w:rsid w:val="00212F9E"/>
    <w:rsid w:val="00216A1A"/>
    <w:rsid w:val="00222931"/>
    <w:rsid w:val="0022634D"/>
    <w:rsid w:val="00226B21"/>
    <w:rsid w:val="0022703C"/>
    <w:rsid w:val="00231DE0"/>
    <w:rsid w:val="00232AEE"/>
    <w:rsid w:val="00233B8A"/>
    <w:rsid w:val="00234007"/>
    <w:rsid w:val="0023541E"/>
    <w:rsid w:val="002355B7"/>
    <w:rsid w:val="002364BF"/>
    <w:rsid w:val="00237DD8"/>
    <w:rsid w:val="00241249"/>
    <w:rsid w:val="00242066"/>
    <w:rsid w:val="0024492E"/>
    <w:rsid w:val="00250379"/>
    <w:rsid w:val="002526C6"/>
    <w:rsid w:val="00252C57"/>
    <w:rsid w:val="00254164"/>
    <w:rsid w:val="002550BC"/>
    <w:rsid w:val="0026069D"/>
    <w:rsid w:val="00262D4E"/>
    <w:rsid w:val="0026408A"/>
    <w:rsid w:val="00264A12"/>
    <w:rsid w:val="00266FCF"/>
    <w:rsid w:val="00270F10"/>
    <w:rsid w:val="002778DE"/>
    <w:rsid w:val="002923C5"/>
    <w:rsid w:val="002968C0"/>
    <w:rsid w:val="002A0969"/>
    <w:rsid w:val="002A0EF3"/>
    <w:rsid w:val="002A474B"/>
    <w:rsid w:val="002A6418"/>
    <w:rsid w:val="002B0D4B"/>
    <w:rsid w:val="002B42E8"/>
    <w:rsid w:val="002B5EB8"/>
    <w:rsid w:val="002B5FED"/>
    <w:rsid w:val="002B77C8"/>
    <w:rsid w:val="002B78C7"/>
    <w:rsid w:val="002C1261"/>
    <w:rsid w:val="002C289A"/>
    <w:rsid w:val="002C7609"/>
    <w:rsid w:val="002D03BC"/>
    <w:rsid w:val="002D2B5A"/>
    <w:rsid w:val="002D4ADF"/>
    <w:rsid w:val="002D6E14"/>
    <w:rsid w:val="002E3E0A"/>
    <w:rsid w:val="002E6D36"/>
    <w:rsid w:val="002F1864"/>
    <w:rsid w:val="002F3BC9"/>
    <w:rsid w:val="002F444A"/>
    <w:rsid w:val="002F47FD"/>
    <w:rsid w:val="002F5C03"/>
    <w:rsid w:val="002F649B"/>
    <w:rsid w:val="002F712A"/>
    <w:rsid w:val="00301389"/>
    <w:rsid w:val="0030189F"/>
    <w:rsid w:val="00302318"/>
    <w:rsid w:val="003041B4"/>
    <w:rsid w:val="00306B6C"/>
    <w:rsid w:val="0030714C"/>
    <w:rsid w:val="00315B0D"/>
    <w:rsid w:val="00316CFC"/>
    <w:rsid w:val="00320EE3"/>
    <w:rsid w:val="00321399"/>
    <w:rsid w:val="00322F7F"/>
    <w:rsid w:val="003240AC"/>
    <w:rsid w:val="003246C1"/>
    <w:rsid w:val="0032798F"/>
    <w:rsid w:val="00334991"/>
    <w:rsid w:val="003353F9"/>
    <w:rsid w:val="00343288"/>
    <w:rsid w:val="0034471E"/>
    <w:rsid w:val="00345C52"/>
    <w:rsid w:val="00347A70"/>
    <w:rsid w:val="003510E8"/>
    <w:rsid w:val="0035297E"/>
    <w:rsid w:val="00355D96"/>
    <w:rsid w:val="00357047"/>
    <w:rsid w:val="00362B56"/>
    <w:rsid w:val="00367133"/>
    <w:rsid w:val="00375FCF"/>
    <w:rsid w:val="00382279"/>
    <w:rsid w:val="00382CE3"/>
    <w:rsid w:val="00382FD8"/>
    <w:rsid w:val="0038358A"/>
    <w:rsid w:val="003878FF"/>
    <w:rsid w:val="00392DCC"/>
    <w:rsid w:val="00393E03"/>
    <w:rsid w:val="0039467E"/>
    <w:rsid w:val="003A234A"/>
    <w:rsid w:val="003A3884"/>
    <w:rsid w:val="003A3CFE"/>
    <w:rsid w:val="003A68AA"/>
    <w:rsid w:val="003A6CC7"/>
    <w:rsid w:val="003A70C2"/>
    <w:rsid w:val="003B2B1C"/>
    <w:rsid w:val="003B32AC"/>
    <w:rsid w:val="003B343A"/>
    <w:rsid w:val="003B4829"/>
    <w:rsid w:val="003B4F6B"/>
    <w:rsid w:val="003B6451"/>
    <w:rsid w:val="003B6635"/>
    <w:rsid w:val="003B6688"/>
    <w:rsid w:val="003B7F27"/>
    <w:rsid w:val="003C592D"/>
    <w:rsid w:val="003D2463"/>
    <w:rsid w:val="003D5465"/>
    <w:rsid w:val="003D5D9C"/>
    <w:rsid w:val="003E0E1F"/>
    <w:rsid w:val="003E18B7"/>
    <w:rsid w:val="003E23C0"/>
    <w:rsid w:val="003E70E5"/>
    <w:rsid w:val="003F0A79"/>
    <w:rsid w:val="003F2888"/>
    <w:rsid w:val="003F329F"/>
    <w:rsid w:val="003F417A"/>
    <w:rsid w:val="003F4420"/>
    <w:rsid w:val="003F590C"/>
    <w:rsid w:val="003F615B"/>
    <w:rsid w:val="003F6B34"/>
    <w:rsid w:val="003F7C7A"/>
    <w:rsid w:val="003F7CD7"/>
    <w:rsid w:val="0040053C"/>
    <w:rsid w:val="00401267"/>
    <w:rsid w:val="00401586"/>
    <w:rsid w:val="00404946"/>
    <w:rsid w:val="004162AD"/>
    <w:rsid w:val="004163E9"/>
    <w:rsid w:val="00423483"/>
    <w:rsid w:val="00423879"/>
    <w:rsid w:val="00423D60"/>
    <w:rsid w:val="004246A0"/>
    <w:rsid w:val="0042537B"/>
    <w:rsid w:val="004259D1"/>
    <w:rsid w:val="00425CBF"/>
    <w:rsid w:val="004331F1"/>
    <w:rsid w:val="00443F86"/>
    <w:rsid w:val="00444186"/>
    <w:rsid w:val="00451957"/>
    <w:rsid w:val="004566F6"/>
    <w:rsid w:val="00457379"/>
    <w:rsid w:val="00460A3D"/>
    <w:rsid w:val="00460BF5"/>
    <w:rsid w:val="004612D4"/>
    <w:rsid w:val="00461A27"/>
    <w:rsid w:val="004666C3"/>
    <w:rsid w:val="004707AA"/>
    <w:rsid w:val="00472815"/>
    <w:rsid w:val="00473071"/>
    <w:rsid w:val="004805C2"/>
    <w:rsid w:val="00481EA3"/>
    <w:rsid w:val="00483577"/>
    <w:rsid w:val="00491F57"/>
    <w:rsid w:val="00493A06"/>
    <w:rsid w:val="004961C9"/>
    <w:rsid w:val="00497891"/>
    <w:rsid w:val="004A2CEC"/>
    <w:rsid w:val="004A30AE"/>
    <w:rsid w:val="004A566A"/>
    <w:rsid w:val="004B1D57"/>
    <w:rsid w:val="004B1E2C"/>
    <w:rsid w:val="004B2913"/>
    <w:rsid w:val="004B2B16"/>
    <w:rsid w:val="004B3CF3"/>
    <w:rsid w:val="004B4110"/>
    <w:rsid w:val="004B5311"/>
    <w:rsid w:val="004B534B"/>
    <w:rsid w:val="004C00B2"/>
    <w:rsid w:val="004C16BA"/>
    <w:rsid w:val="004C361A"/>
    <w:rsid w:val="004C602C"/>
    <w:rsid w:val="004C7B2A"/>
    <w:rsid w:val="004D05EE"/>
    <w:rsid w:val="004D5B5D"/>
    <w:rsid w:val="004D65A3"/>
    <w:rsid w:val="004E3A68"/>
    <w:rsid w:val="004E66CB"/>
    <w:rsid w:val="004F4293"/>
    <w:rsid w:val="004F4FF9"/>
    <w:rsid w:val="004F6424"/>
    <w:rsid w:val="004F66B7"/>
    <w:rsid w:val="00501FD7"/>
    <w:rsid w:val="005066EF"/>
    <w:rsid w:val="00507ECF"/>
    <w:rsid w:val="005116D7"/>
    <w:rsid w:val="00516055"/>
    <w:rsid w:val="00520DE8"/>
    <w:rsid w:val="00521BF4"/>
    <w:rsid w:val="00521F50"/>
    <w:rsid w:val="00523248"/>
    <w:rsid w:val="0052407E"/>
    <w:rsid w:val="005302E5"/>
    <w:rsid w:val="00531E38"/>
    <w:rsid w:val="00534579"/>
    <w:rsid w:val="00536F23"/>
    <w:rsid w:val="0053718F"/>
    <w:rsid w:val="005379E2"/>
    <w:rsid w:val="005403A9"/>
    <w:rsid w:val="00540787"/>
    <w:rsid w:val="005408B4"/>
    <w:rsid w:val="005435B8"/>
    <w:rsid w:val="00543CAB"/>
    <w:rsid w:val="00543D17"/>
    <w:rsid w:val="005458D4"/>
    <w:rsid w:val="00553220"/>
    <w:rsid w:val="00562E4C"/>
    <w:rsid w:val="00563369"/>
    <w:rsid w:val="00564B81"/>
    <w:rsid w:val="00565667"/>
    <w:rsid w:val="005704BD"/>
    <w:rsid w:val="0057141C"/>
    <w:rsid w:val="00571F61"/>
    <w:rsid w:val="00572387"/>
    <w:rsid w:val="00574717"/>
    <w:rsid w:val="00576DB1"/>
    <w:rsid w:val="005773B2"/>
    <w:rsid w:val="005774CA"/>
    <w:rsid w:val="005806A4"/>
    <w:rsid w:val="005810B5"/>
    <w:rsid w:val="005819CF"/>
    <w:rsid w:val="00584477"/>
    <w:rsid w:val="005845DA"/>
    <w:rsid w:val="00584B62"/>
    <w:rsid w:val="00585501"/>
    <w:rsid w:val="00595E15"/>
    <w:rsid w:val="005A0AB0"/>
    <w:rsid w:val="005A1A14"/>
    <w:rsid w:val="005A4D05"/>
    <w:rsid w:val="005B103C"/>
    <w:rsid w:val="005B1C9E"/>
    <w:rsid w:val="005C10FC"/>
    <w:rsid w:val="005C2370"/>
    <w:rsid w:val="005C3951"/>
    <w:rsid w:val="005C39C2"/>
    <w:rsid w:val="005C3F86"/>
    <w:rsid w:val="005C5702"/>
    <w:rsid w:val="005C6465"/>
    <w:rsid w:val="005C6BC4"/>
    <w:rsid w:val="005D050A"/>
    <w:rsid w:val="005D15A5"/>
    <w:rsid w:val="005D4FE5"/>
    <w:rsid w:val="005D791E"/>
    <w:rsid w:val="005E72D9"/>
    <w:rsid w:val="005E77BE"/>
    <w:rsid w:val="005F027E"/>
    <w:rsid w:val="005F2991"/>
    <w:rsid w:val="005F2998"/>
    <w:rsid w:val="005F683E"/>
    <w:rsid w:val="0060095E"/>
    <w:rsid w:val="00602E74"/>
    <w:rsid w:val="00604EE0"/>
    <w:rsid w:val="00607A01"/>
    <w:rsid w:val="0061441C"/>
    <w:rsid w:val="006145AB"/>
    <w:rsid w:val="00614930"/>
    <w:rsid w:val="006155D7"/>
    <w:rsid w:val="00621372"/>
    <w:rsid w:val="00624E76"/>
    <w:rsid w:val="00626C57"/>
    <w:rsid w:val="00632676"/>
    <w:rsid w:val="0063359E"/>
    <w:rsid w:val="0063393A"/>
    <w:rsid w:val="00636530"/>
    <w:rsid w:val="00640B86"/>
    <w:rsid w:val="00642644"/>
    <w:rsid w:val="0064509D"/>
    <w:rsid w:val="00645231"/>
    <w:rsid w:val="0064707E"/>
    <w:rsid w:val="00652B6B"/>
    <w:rsid w:val="0065382A"/>
    <w:rsid w:val="00654B34"/>
    <w:rsid w:val="00660652"/>
    <w:rsid w:val="00662EF6"/>
    <w:rsid w:val="00663B36"/>
    <w:rsid w:val="00663B64"/>
    <w:rsid w:val="00667508"/>
    <w:rsid w:val="006715C8"/>
    <w:rsid w:val="006738DF"/>
    <w:rsid w:val="00673AA8"/>
    <w:rsid w:val="00684302"/>
    <w:rsid w:val="006868E7"/>
    <w:rsid w:val="00687929"/>
    <w:rsid w:val="0069047A"/>
    <w:rsid w:val="00693347"/>
    <w:rsid w:val="006941CA"/>
    <w:rsid w:val="0069532A"/>
    <w:rsid w:val="006958E7"/>
    <w:rsid w:val="00696E95"/>
    <w:rsid w:val="00697094"/>
    <w:rsid w:val="006A2719"/>
    <w:rsid w:val="006A2DB4"/>
    <w:rsid w:val="006A3628"/>
    <w:rsid w:val="006A6DBF"/>
    <w:rsid w:val="006A70F3"/>
    <w:rsid w:val="006B54FE"/>
    <w:rsid w:val="006B6AEA"/>
    <w:rsid w:val="006B6B2E"/>
    <w:rsid w:val="006B6B79"/>
    <w:rsid w:val="006C02A5"/>
    <w:rsid w:val="006C10E0"/>
    <w:rsid w:val="006C1B21"/>
    <w:rsid w:val="006E0096"/>
    <w:rsid w:val="006E0239"/>
    <w:rsid w:val="006E1687"/>
    <w:rsid w:val="006E4FD2"/>
    <w:rsid w:val="006E756D"/>
    <w:rsid w:val="006F1AF6"/>
    <w:rsid w:val="006F285F"/>
    <w:rsid w:val="006F47C5"/>
    <w:rsid w:val="00703F47"/>
    <w:rsid w:val="0070458F"/>
    <w:rsid w:val="0070739C"/>
    <w:rsid w:val="00716B13"/>
    <w:rsid w:val="00722844"/>
    <w:rsid w:val="00730AF5"/>
    <w:rsid w:val="0073108D"/>
    <w:rsid w:val="007323B9"/>
    <w:rsid w:val="0073279A"/>
    <w:rsid w:val="00732F81"/>
    <w:rsid w:val="00735B3A"/>
    <w:rsid w:val="00736FEC"/>
    <w:rsid w:val="00741AA4"/>
    <w:rsid w:val="0074292E"/>
    <w:rsid w:val="00743AFD"/>
    <w:rsid w:val="00743BC9"/>
    <w:rsid w:val="0074584C"/>
    <w:rsid w:val="007507E5"/>
    <w:rsid w:val="00756B98"/>
    <w:rsid w:val="00757357"/>
    <w:rsid w:val="007577D1"/>
    <w:rsid w:val="0076031C"/>
    <w:rsid w:val="00762A96"/>
    <w:rsid w:val="007674E3"/>
    <w:rsid w:val="00767918"/>
    <w:rsid w:val="00771194"/>
    <w:rsid w:val="00773988"/>
    <w:rsid w:val="00781B65"/>
    <w:rsid w:val="00782368"/>
    <w:rsid w:val="00782E6F"/>
    <w:rsid w:val="007832FD"/>
    <w:rsid w:val="007833F5"/>
    <w:rsid w:val="00783808"/>
    <w:rsid w:val="00783887"/>
    <w:rsid w:val="00784AD7"/>
    <w:rsid w:val="00790A3E"/>
    <w:rsid w:val="00790C3B"/>
    <w:rsid w:val="007A12FE"/>
    <w:rsid w:val="007A3216"/>
    <w:rsid w:val="007A5BA8"/>
    <w:rsid w:val="007A5E7A"/>
    <w:rsid w:val="007A7249"/>
    <w:rsid w:val="007B2A50"/>
    <w:rsid w:val="007B34F9"/>
    <w:rsid w:val="007B47C6"/>
    <w:rsid w:val="007B5E08"/>
    <w:rsid w:val="007C0B57"/>
    <w:rsid w:val="007C4D78"/>
    <w:rsid w:val="007C599D"/>
    <w:rsid w:val="007C6546"/>
    <w:rsid w:val="007C6F15"/>
    <w:rsid w:val="007C78FF"/>
    <w:rsid w:val="007D0AD5"/>
    <w:rsid w:val="007D343A"/>
    <w:rsid w:val="007D5565"/>
    <w:rsid w:val="007D76F8"/>
    <w:rsid w:val="007E0BD1"/>
    <w:rsid w:val="007E17E4"/>
    <w:rsid w:val="007E227B"/>
    <w:rsid w:val="007E563B"/>
    <w:rsid w:val="007E5ED6"/>
    <w:rsid w:val="007E6229"/>
    <w:rsid w:val="007F029C"/>
    <w:rsid w:val="007F4387"/>
    <w:rsid w:val="007F4455"/>
    <w:rsid w:val="007F4A3C"/>
    <w:rsid w:val="007F5233"/>
    <w:rsid w:val="007F663C"/>
    <w:rsid w:val="00801E5C"/>
    <w:rsid w:val="00810A2D"/>
    <w:rsid w:val="00810CCD"/>
    <w:rsid w:val="0081667F"/>
    <w:rsid w:val="00817D76"/>
    <w:rsid w:val="00821C46"/>
    <w:rsid w:val="00824515"/>
    <w:rsid w:val="00824AC8"/>
    <w:rsid w:val="00827867"/>
    <w:rsid w:val="008278BD"/>
    <w:rsid w:val="00830970"/>
    <w:rsid w:val="0083189F"/>
    <w:rsid w:val="0083492A"/>
    <w:rsid w:val="00836E76"/>
    <w:rsid w:val="00840123"/>
    <w:rsid w:val="00843FD4"/>
    <w:rsid w:val="0084582A"/>
    <w:rsid w:val="008469C1"/>
    <w:rsid w:val="00846A5D"/>
    <w:rsid w:val="0084706C"/>
    <w:rsid w:val="0084771D"/>
    <w:rsid w:val="008507C0"/>
    <w:rsid w:val="0085086B"/>
    <w:rsid w:val="008533D5"/>
    <w:rsid w:val="008564A1"/>
    <w:rsid w:val="00861067"/>
    <w:rsid w:val="00861AD8"/>
    <w:rsid w:val="00861C87"/>
    <w:rsid w:val="00870C58"/>
    <w:rsid w:val="00870D54"/>
    <w:rsid w:val="00872122"/>
    <w:rsid w:val="008757D2"/>
    <w:rsid w:val="00875C83"/>
    <w:rsid w:val="00881886"/>
    <w:rsid w:val="008835BC"/>
    <w:rsid w:val="008842B1"/>
    <w:rsid w:val="00887028"/>
    <w:rsid w:val="00887341"/>
    <w:rsid w:val="008873CB"/>
    <w:rsid w:val="00891B5B"/>
    <w:rsid w:val="00892847"/>
    <w:rsid w:val="00893DF2"/>
    <w:rsid w:val="008A1D7A"/>
    <w:rsid w:val="008B00E7"/>
    <w:rsid w:val="008B08E8"/>
    <w:rsid w:val="008B26A8"/>
    <w:rsid w:val="008B32DF"/>
    <w:rsid w:val="008B33F4"/>
    <w:rsid w:val="008B3A6F"/>
    <w:rsid w:val="008B3C37"/>
    <w:rsid w:val="008B3D1D"/>
    <w:rsid w:val="008B3FF0"/>
    <w:rsid w:val="008B5652"/>
    <w:rsid w:val="008B5FC3"/>
    <w:rsid w:val="008C2145"/>
    <w:rsid w:val="008C23AE"/>
    <w:rsid w:val="008C5B0E"/>
    <w:rsid w:val="008C5B90"/>
    <w:rsid w:val="008D1F9F"/>
    <w:rsid w:val="008D28E3"/>
    <w:rsid w:val="008E012E"/>
    <w:rsid w:val="008E0C16"/>
    <w:rsid w:val="008E0DC5"/>
    <w:rsid w:val="008E1A50"/>
    <w:rsid w:val="008E231F"/>
    <w:rsid w:val="008E4A1E"/>
    <w:rsid w:val="008F1C14"/>
    <w:rsid w:val="008F288C"/>
    <w:rsid w:val="008F3841"/>
    <w:rsid w:val="008F5724"/>
    <w:rsid w:val="008F57C1"/>
    <w:rsid w:val="009001F7"/>
    <w:rsid w:val="009040F6"/>
    <w:rsid w:val="00912232"/>
    <w:rsid w:val="00912234"/>
    <w:rsid w:val="00912A59"/>
    <w:rsid w:val="00915529"/>
    <w:rsid w:val="00921BA3"/>
    <w:rsid w:val="009225C2"/>
    <w:rsid w:val="00922CFE"/>
    <w:rsid w:val="0092354E"/>
    <w:rsid w:val="0092563D"/>
    <w:rsid w:val="009274A1"/>
    <w:rsid w:val="009277F0"/>
    <w:rsid w:val="009278DA"/>
    <w:rsid w:val="00934822"/>
    <w:rsid w:val="009367CA"/>
    <w:rsid w:val="00937529"/>
    <w:rsid w:val="009401C3"/>
    <w:rsid w:val="0094059A"/>
    <w:rsid w:val="00941E5A"/>
    <w:rsid w:val="00944774"/>
    <w:rsid w:val="00947417"/>
    <w:rsid w:val="00947A8D"/>
    <w:rsid w:val="00950061"/>
    <w:rsid w:val="00951632"/>
    <w:rsid w:val="009557AD"/>
    <w:rsid w:val="00960262"/>
    <w:rsid w:val="00960616"/>
    <w:rsid w:val="0096451C"/>
    <w:rsid w:val="00965466"/>
    <w:rsid w:val="00965AE8"/>
    <w:rsid w:val="00972EB9"/>
    <w:rsid w:val="009806E9"/>
    <w:rsid w:val="009933B4"/>
    <w:rsid w:val="00995770"/>
    <w:rsid w:val="0099684F"/>
    <w:rsid w:val="00996FBD"/>
    <w:rsid w:val="009A0D4F"/>
    <w:rsid w:val="009A3DC6"/>
    <w:rsid w:val="009A443D"/>
    <w:rsid w:val="009A4A5C"/>
    <w:rsid w:val="009A579B"/>
    <w:rsid w:val="009A7B87"/>
    <w:rsid w:val="009B38BB"/>
    <w:rsid w:val="009B39B3"/>
    <w:rsid w:val="009B55E2"/>
    <w:rsid w:val="009B6FBF"/>
    <w:rsid w:val="009C4530"/>
    <w:rsid w:val="009C5625"/>
    <w:rsid w:val="009E0FD2"/>
    <w:rsid w:val="009E1539"/>
    <w:rsid w:val="009E5907"/>
    <w:rsid w:val="009F0FDA"/>
    <w:rsid w:val="009F3A3F"/>
    <w:rsid w:val="00A0103B"/>
    <w:rsid w:val="00A0259A"/>
    <w:rsid w:val="00A04370"/>
    <w:rsid w:val="00A04CD6"/>
    <w:rsid w:val="00A05562"/>
    <w:rsid w:val="00A05600"/>
    <w:rsid w:val="00A05A2D"/>
    <w:rsid w:val="00A063FD"/>
    <w:rsid w:val="00A074FF"/>
    <w:rsid w:val="00A07CF0"/>
    <w:rsid w:val="00A13FDE"/>
    <w:rsid w:val="00A16408"/>
    <w:rsid w:val="00A178D1"/>
    <w:rsid w:val="00A178E0"/>
    <w:rsid w:val="00A200D1"/>
    <w:rsid w:val="00A21B4F"/>
    <w:rsid w:val="00A22050"/>
    <w:rsid w:val="00A31485"/>
    <w:rsid w:val="00A329B4"/>
    <w:rsid w:val="00A34797"/>
    <w:rsid w:val="00A34C56"/>
    <w:rsid w:val="00A362AF"/>
    <w:rsid w:val="00A368D0"/>
    <w:rsid w:val="00A45C45"/>
    <w:rsid w:val="00A513E0"/>
    <w:rsid w:val="00A55938"/>
    <w:rsid w:val="00A55DB0"/>
    <w:rsid w:val="00A60559"/>
    <w:rsid w:val="00A62C1D"/>
    <w:rsid w:val="00A639F1"/>
    <w:rsid w:val="00A63E3B"/>
    <w:rsid w:val="00A65815"/>
    <w:rsid w:val="00A73D24"/>
    <w:rsid w:val="00A75F92"/>
    <w:rsid w:val="00A8038F"/>
    <w:rsid w:val="00A81BE9"/>
    <w:rsid w:val="00A839E6"/>
    <w:rsid w:val="00A83F95"/>
    <w:rsid w:val="00A86494"/>
    <w:rsid w:val="00A9210E"/>
    <w:rsid w:val="00A93610"/>
    <w:rsid w:val="00A93DEC"/>
    <w:rsid w:val="00A951CC"/>
    <w:rsid w:val="00A95DF7"/>
    <w:rsid w:val="00A96CDC"/>
    <w:rsid w:val="00AA0B90"/>
    <w:rsid w:val="00AA6F59"/>
    <w:rsid w:val="00AB0328"/>
    <w:rsid w:val="00AB333A"/>
    <w:rsid w:val="00AB3AF4"/>
    <w:rsid w:val="00AB4A73"/>
    <w:rsid w:val="00AB6634"/>
    <w:rsid w:val="00AC0EB1"/>
    <w:rsid w:val="00AC6475"/>
    <w:rsid w:val="00AD14AB"/>
    <w:rsid w:val="00AD14DD"/>
    <w:rsid w:val="00AD2E77"/>
    <w:rsid w:val="00AD63EA"/>
    <w:rsid w:val="00AE1788"/>
    <w:rsid w:val="00AE31B6"/>
    <w:rsid w:val="00AE4D8A"/>
    <w:rsid w:val="00AE6531"/>
    <w:rsid w:val="00AF09AD"/>
    <w:rsid w:val="00AF0BD6"/>
    <w:rsid w:val="00AF18AB"/>
    <w:rsid w:val="00AF417E"/>
    <w:rsid w:val="00B020A8"/>
    <w:rsid w:val="00B053ED"/>
    <w:rsid w:val="00B05546"/>
    <w:rsid w:val="00B06742"/>
    <w:rsid w:val="00B07F9C"/>
    <w:rsid w:val="00B20841"/>
    <w:rsid w:val="00B20A34"/>
    <w:rsid w:val="00B26C27"/>
    <w:rsid w:val="00B30311"/>
    <w:rsid w:val="00B313B7"/>
    <w:rsid w:val="00B3580A"/>
    <w:rsid w:val="00B40E4F"/>
    <w:rsid w:val="00B412DB"/>
    <w:rsid w:val="00B415F0"/>
    <w:rsid w:val="00B4279C"/>
    <w:rsid w:val="00B43D51"/>
    <w:rsid w:val="00B442B3"/>
    <w:rsid w:val="00B44AC8"/>
    <w:rsid w:val="00B45827"/>
    <w:rsid w:val="00B45DA7"/>
    <w:rsid w:val="00B55AE8"/>
    <w:rsid w:val="00B751C5"/>
    <w:rsid w:val="00B76A38"/>
    <w:rsid w:val="00B76D00"/>
    <w:rsid w:val="00B773A7"/>
    <w:rsid w:val="00B82F90"/>
    <w:rsid w:val="00B86A83"/>
    <w:rsid w:val="00B92703"/>
    <w:rsid w:val="00B93476"/>
    <w:rsid w:val="00B93EF2"/>
    <w:rsid w:val="00B956B0"/>
    <w:rsid w:val="00BA2500"/>
    <w:rsid w:val="00BA37AA"/>
    <w:rsid w:val="00BA38B0"/>
    <w:rsid w:val="00BA39C3"/>
    <w:rsid w:val="00BB0782"/>
    <w:rsid w:val="00BB0C88"/>
    <w:rsid w:val="00BB3C1B"/>
    <w:rsid w:val="00BB7D64"/>
    <w:rsid w:val="00BC025C"/>
    <w:rsid w:val="00BC1711"/>
    <w:rsid w:val="00BC2F50"/>
    <w:rsid w:val="00BD1743"/>
    <w:rsid w:val="00BD289C"/>
    <w:rsid w:val="00BE6556"/>
    <w:rsid w:val="00BE6A68"/>
    <w:rsid w:val="00BE6C6E"/>
    <w:rsid w:val="00BF0D15"/>
    <w:rsid w:val="00BF6926"/>
    <w:rsid w:val="00C0178D"/>
    <w:rsid w:val="00C04EB4"/>
    <w:rsid w:val="00C076F0"/>
    <w:rsid w:val="00C15862"/>
    <w:rsid w:val="00C210F1"/>
    <w:rsid w:val="00C251F9"/>
    <w:rsid w:val="00C25F53"/>
    <w:rsid w:val="00C320F6"/>
    <w:rsid w:val="00C375E1"/>
    <w:rsid w:val="00C41F3D"/>
    <w:rsid w:val="00C42AC9"/>
    <w:rsid w:val="00C5351E"/>
    <w:rsid w:val="00C62EE3"/>
    <w:rsid w:val="00C649E5"/>
    <w:rsid w:val="00C70FBD"/>
    <w:rsid w:val="00C723AD"/>
    <w:rsid w:val="00C73A05"/>
    <w:rsid w:val="00C73AA0"/>
    <w:rsid w:val="00C748C9"/>
    <w:rsid w:val="00C7502F"/>
    <w:rsid w:val="00C756E1"/>
    <w:rsid w:val="00C77CEE"/>
    <w:rsid w:val="00C80016"/>
    <w:rsid w:val="00C818BC"/>
    <w:rsid w:val="00C83756"/>
    <w:rsid w:val="00C83875"/>
    <w:rsid w:val="00C850C2"/>
    <w:rsid w:val="00C915FA"/>
    <w:rsid w:val="00C9184A"/>
    <w:rsid w:val="00C95426"/>
    <w:rsid w:val="00CA00B3"/>
    <w:rsid w:val="00CA79C9"/>
    <w:rsid w:val="00CB295C"/>
    <w:rsid w:val="00CB40F6"/>
    <w:rsid w:val="00CB4BC9"/>
    <w:rsid w:val="00CB5338"/>
    <w:rsid w:val="00CC18AA"/>
    <w:rsid w:val="00CC55E0"/>
    <w:rsid w:val="00CD0284"/>
    <w:rsid w:val="00CD204B"/>
    <w:rsid w:val="00CE01FF"/>
    <w:rsid w:val="00CE1734"/>
    <w:rsid w:val="00CE236F"/>
    <w:rsid w:val="00CE30F3"/>
    <w:rsid w:val="00CE41E0"/>
    <w:rsid w:val="00CE673A"/>
    <w:rsid w:val="00CF43A5"/>
    <w:rsid w:val="00CF7039"/>
    <w:rsid w:val="00CF74BA"/>
    <w:rsid w:val="00D032D5"/>
    <w:rsid w:val="00D04F37"/>
    <w:rsid w:val="00D05AD4"/>
    <w:rsid w:val="00D07AEA"/>
    <w:rsid w:val="00D10004"/>
    <w:rsid w:val="00D10AE7"/>
    <w:rsid w:val="00D16226"/>
    <w:rsid w:val="00D16EE9"/>
    <w:rsid w:val="00D17779"/>
    <w:rsid w:val="00D20C7F"/>
    <w:rsid w:val="00D24D48"/>
    <w:rsid w:val="00D25890"/>
    <w:rsid w:val="00D2744D"/>
    <w:rsid w:val="00D32755"/>
    <w:rsid w:val="00D34725"/>
    <w:rsid w:val="00D403CD"/>
    <w:rsid w:val="00D40761"/>
    <w:rsid w:val="00D42AA2"/>
    <w:rsid w:val="00D4352C"/>
    <w:rsid w:val="00D435AF"/>
    <w:rsid w:val="00D45FBC"/>
    <w:rsid w:val="00D47F04"/>
    <w:rsid w:val="00D51027"/>
    <w:rsid w:val="00D52788"/>
    <w:rsid w:val="00D53C3C"/>
    <w:rsid w:val="00D54183"/>
    <w:rsid w:val="00D55F67"/>
    <w:rsid w:val="00D61821"/>
    <w:rsid w:val="00D6228D"/>
    <w:rsid w:val="00D63DB7"/>
    <w:rsid w:val="00D65FD5"/>
    <w:rsid w:val="00D72891"/>
    <w:rsid w:val="00D7299E"/>
    <w:rsid w:val="00D77F1A"/>
    <w:rsid w:val="00D824EA"/>
    <w:rsid w:val="00D87E9E"/>
    <w:rsid w:val="00D9047A"/>
    <w:rsid w:val="00D9256A"/>
    <w:rsid w:val="00D93BE9"/>
    <w:rsid w:val="00D97E83"/>
    <w:rsid w:val="00DA47B2"/>
    <w:rsid w:val="00DA5B7F"/>
    <w:rsid w:val="00DA7EC8"/>
    <w:rsid w:val="00DB0249"/>
    <w:rsid w:val="00DB053D"/>
    <w:rsid w:val="00DB211D"/>
    <w:rsid w:val="00DB7361"/>
    <w:rsid w:val="00DC0CD0"/>
    <w:rsid w:val="00DC2097"/>
    <w:rsid w:val="00DC4151"/>
    <w:rsid w:val="00DC4CBF"/>
    <w:rsid w:val="00DC4E86"/>
    <w:rsid w:val="00DC56C0"/>
    <w:rsid w:val="00DC6548"/>
    <w:rsid w:val="00DC733A"/>
    <w:rsid w:val="00DD2317"/>
    <w:rsid w:val="00DD3C6C"/>
    <w:rsid w:val="00DD4275"/>
    <w:rsid w:val="00DD5B3A"/>
    <w:rsid w:val="00DD71CF"/>
    <w:rsid w:val="00DE0830"/>
    <w:rsid w:val="00DE1331"/>
    <w:rsid w:val="00DE2A1D"/>
    <w:rsid w:val="00DE61D6"/>
    <w:rsid w:val="00DE6209"/>
    <w:rsid w:val="00DE7CF6"/>
    <w:rsid w:val="00DF2AC7"/>
    <w:rsid w:val="00DF415E"/>
    <w:rsid w:val="00DF4BB4"/>
    <w:rsid w:val="00E0394F"/>
    <w:rsid w:val="00E11CDF"/>
    <w:rsid w:val="00E13188"/>
    <w:rsid w:val="00E22209"/>
    <w:rsid w:val="00E25A2E"/>
    <w:rsid w:val="00E30277"/>
    <w:rsid w:val="00E32CB4"/>
    <w:rsid w:val="00E33722"/>
    <w:rsid w:val="00E338E6"/>
    <w:rsid w:val="00E34713"/>
    <w:rsid w:val="00E36D98"/>
    <w:rsid w:val="00E451B5"/>
    <w:rsid w:val="00E46CFC"/>
    <w:rsid w:val="00E51607"/>
    <w:rsid w:val="00E51699"/>
    <w:rsid w:val="00E55DE1"/>
    <w:rsid w:val="00E565EA"/>
    <w:rsid w:val="00E6165E"/>
    <w:rsid w:val="00E61A94"/>
    <w:rsid w:val="00E631BF"/>
    <w:rsid w:val="00E65476"/>
    <w:rsid w:val="00E66C32"/>
    <w:rsid w:val="00E672FD"/>
    <w:rsid w:val="00E72B93"/>
    <w:rsid w:val="00E73A44"/>
    <w:rsid w:val="00E766D1"/>
    <w:rsid w:val="00E767FA"/>
    <w:rsid w:val="00E77720"/>
    <w:rsid w:val="00E80268"/>
    <w:rsid w:val="00E80438"/>
    <w:rsid w:val="00E80928"/>
    <w:rsid w:val="00E81052"/>
    <w:rsid w:val="00E812FB"/>
    <w:rsid w:val="00E813B1"/>
    <w:rsid w:val="00E82F9F"/>
    <w:rsid w:val="00E8369F"/>
    <w:rsid w:val="00E84710"/>
    <w:rsid w:val="00E8580E"/>
    <w:rsid w:val="00E87E6F"/>
    <w:rsid w:val="00E91A63"/>
    <w:rsid w:val="00E91D9D"/>
    <w:rsid w:val="00E93E55"/>
    <w:rsid w:val="00E943B2"/>
    <w:rsid w:val="00E953B5"/>
    <w:rsid w:val="00E96353"/>
    <w:rsid w:val="00E96B1D"/>
    <w:rsid w:val="00EA07D6"/>
    <w:rsid w:val="00EA097A"/>
    <w:rsid w:val="00EA2C4A"/>
    <w:rsid w:val="00EA6193"/>
    <w:rsid w:val="00EB163B"/>
    <w:rsid w:val="00EB24F1"/>
    <w:rsid w:val="00EB5D7B"/>
    <w:rsid w:val="00EC01E0"/>
    <w:rsid w:val="00EC50C5"/>
    <w:rsid w:val="00EC51C3"/>
    <w:rsid w:val="00EC65AE"/>
    <w:rsid w:val="00ED717C"/>
    <w:rsid w:val="00EE0FEB"/>
    <w:rsid w:val="00EE1646"/>
    <w:rsid w:val="00EE446A"/>
    <w:rsid w:val="00EE7F22"/>
    <w:rsid w:val="00EF084A"/>
    <w:rsid w:val="00EF0C74"/>
    <w:rsid w:val="00EF4AA3"/>
    <w:rsid w:val="00EF753C"/>
    <w:rsid w:val="00F00CEE"/>
    <w:rsid w:val="00F00DA2"/>
    <w:rsid w:val="00F022A4"/>
    <w:rsid w:val="00F02E8F"/>
    <w:rsid w:val="00F04029"/>
    <w:rsid w:val="00F143AE"/>
    <w:rsid w:val="00F2076D"/>
    <w:rsid w:val="00F208AD"/>
    <w:rsid w:val="00F2338F"/>
    <w:rsid w:val="00F23C47"/>
    <w:rsid w:val="00F27FBF"/>
    <w:rsid w:val="00F34F87"/>
    <w:rsid w:val="00F40EDE"/>
    <w:rsid w:val="00F42B7D"/>
    <w:rsid w:val="00F43153"/>
    <w:rsid w:val="00F436EA"/>
    <w:rsid w:val="00F4450D"/>
    <w:rsid w:val="00F47815"/>
    <w:rsid w:val="00F50988"/>
    <w:rsid w:val="00F510A6"/>
    <w:rsid w:val="00F51985"/>
    <w:rsid w:val="00F60803"/>
    <w:rsid w:val="00F62C72"/>
    <w:rsid w:val="00F631E8"/>
    <w:rsid w:val="00F635E6"/>
    <w:rsid w:val="00F63CBE"/>
    <w:rsid w:val="00F63F20"/>
    <w:rsid w:val="00F644D7"/>
    <w:rsid w:val="00F6493E"/>
    <w:rsid w:val="00F64AD4"/>
    <w:rsid w:val="00F663DA"/>
    <w:rsid w:val="00F711DC"/>
    <w:rsid w:val="00F71C75"/>
    <w:rsid w:val="00F75EED"/>
    <w:rsid w:val="00F76523"/>
    <w:rsid w:val="00F7662D"/>
    <w:rsid w:val="00F771A9"/>
    <w:rsid w:val="00F77FE0"/>
    <w:rsid w:val="00F8056D"/>
    <w:rsid w:val="00F838DA"/>
    <w:rsid w:val="00F84D87"/>
    <w:rsid w:val="00F8628E"/>
    <w:rsid w:val="00F9391B"/>
    <w:rsid w:val="00F97EF7"/>
    <w:rsid w:val="00F97FEE"/>
    <w:rsid w:val="00FA1282"/>
    <w:rsid w:val="00FA19D3"/>
    <w:rsid w:val="00FA373A"/>
    <w:rsid w:val="00FA5FD2"/>
    <w:rsid w:val="00FB0532"/>
    <w:rsid w:val="00FB0866"/>
    <w:rsid w:val="00FB2F27"/>
    <w:rsid w:val="00FB4585"/>
    <w:rsid w:val="00FB55D3"/>
    <w:rsid w:val="00FB5F2A"/>
    <w:rsid w:val="00FB61A3"/>
    <w:rsid w:val="00FC050C"/>
    <w:rsid w:val="00FC0D51"/>
    <w:rsid w:val="00FC38D0"/>
    <w:rsid w:val="00FC40D8"/>
    <w:rsid w:val="00FC4A52"/>
    <w:rsid w:val="00FC7D4E"/>
    <w:rsid w:val="00FD3818"/>
    <w:rsid w:val="00FD3A7A"/>
    <w:rsid w:val="00FD50E9"/>
    <w:rsid w:val="00FD51AF"/>
    <w:rsid w:val="00FD58F9"/>
    <w:rsid w:val="00FE020A"/>
    <w:rsid w:val="00FE242E"/>
    <w:rsid w:val="00FE2ADF"/>
    <w:rsid w:val="00FE568B"/>
    <w:rsid w:val="00FE5B33"/>
    <w:rsid w:val="00FE6D1F"/>
    <w:rsid w:val="00FF1D03"/>
    <w:rsid w:val="00FF25B4"/>
    <w:rsid w:val="00FF2786"/>
    <w:rsid w:val="00FF2820"/>
    <w:rsid w:val="00FF504D"/>
    <w:rsid w:val="00FF52B7"/>
    <w:rsid w:val="00FF5E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9D1A97"/>
  <w15:docId w15:val="{466E2A50-C4AF-485C-AE7A-CACD8BA71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3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PZP - Tytuł 1"/>
    <w:basedOn w:val="Normalny"/>
    <w:next w:val="Normalny"/>
    <w:link w:val="Nagwek1Znak"/>
    <w:qFormat/>
    <w:rsid w:val="000B44EB"/>
    <w:pPr>
      <w:keepNext/>
      <w:numPr>
        <w:numId w:val="1"/>
      </w:numPr>
      <w:suppressAutoHyphens/>
      <w:jc w:val="center"/>
      <w:outlineLvl w:val="0"/>
    </w:pPr>
    <w:rPr>
      <w:rFonts w:ascii="Arial" w:hAnsi="Arial" w:cs="Arial"/>
      <w:b/>
      <w:bCs/>
      <w:sz w:val="20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B44EB"/>
    <w:pPr>
      <w:keepNext/>
      <w:numPr>
        <w:ilvl w:val="1"/>
        <w:numId w:val="1"/>
      </w:numPr>
      <w:suppressAutoHyphens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B44EB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B44EB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0B44EB"/>
    <w:pPr>
      <w:numPr>
        <w:ilvl w:val="4"/>
        <w:numId w:val="1"/>
      </w:numPr>
      <w:suppressAutoHyphens/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0B44EB"/>
    <w:pPr>
      <w:numPr>
        <w:ilvl w:val="5"/>
        <w:numId w:val="1"/>
      </w:numPr>
      <w:suppressAutoHyphens/>
      <w:spacing w:before="240" w:after="60"/>
      <w:outlineLvl w:val="5"/>
    </w:pPr>
    <w:rPr>
      <w:b/>
      <w:bCs/>
      <w:sz w:val="22"/>
      <w:szCs w:val="22"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0B44EB"/>
    <w:pPr>
      <w:numPr>
        <w:ilvl w:val="6"/>
        <w:numId w:val="1"/>
      </w:numPr>
      <w:suppressAutoHyphens/>
      <w:spacing w:before="240" w:after="60"/>
      <w:outlineLvl w:val="6"/>
    </w:pPr>
    <w:rPr>
      <w:rFonts w:ascii="Calibri" w:hAnsi="Calibri" w:cs="Calibri"/>
      <w:lang w:eastAsia="zh-CN"/>
    </w:rPr>
  </w:style>
  <w:style w:type="paragraph" w:styleId="Nagwek8">
    <w:name w:val="heading 8"/>
    <w:basedOn w:val="Normalny"/>
    <w:next w:val="Normalny"/>
    <w:link w:val="Nagwek8Znak"/>
    <w:qFormat/>
    <w:rsid w:val="000B44EB"/>
    <w:pPr>
      <w:keepNext/>
      <w:widowControl w:val="0"/>
      <w:numPr>
        <w:ilvl w:val="7"/>
        <w:numId w:val="1"/>
      </w:numPr>
      <w:suppressAutoHyphens/>
      <w:jc w:val="center"/>
      <w:outlineLvl w:val="7"/>
    </w:pPr>
    <w:rPr>
      <w:rFonts w:ascii="Arial" w:hAnsi="Arial" w:cs="Arial"/>
      <w:sz w:val="22"/>
      <w:szCs w:val="22"/>
      <w:u w:val="single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0B44EB"/>
    <w:pPr>
      <w:keepNext/>
      <w:widowControl w:val="0"/>
      <w:numPr>
        <w:ilvl w:val="8"/>
        <w:numId w:val="1"/>
      </w:numPr>
      <w:suppressAutoHyphens/>
      <w:jc w:val="center"/>
      <w:outlineLvl w:val="8"/>
    </w:pPr>
    <w:rPr>
      <w:rFonts w:ascii="Arial" w:hAnsi="Arial" w:cs="Arial"/>
      <w:b/>
      <w:bCs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 Znak Znak"/>
    <w:basedOn w:val="Normalny"/>
    <w:link w:val="TekstpodstawowyZnak"/>
    <w:rsid w:val="000B44EB"/>
    <w:pPr>
      <w:suppressAutoHyphens/>
      <w:spacing w:after="120"/>
    </w:pPr>
    <w:rPr>
      <w:lang w:eastAsia="zh-CN"/>
    </w:r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uiPriority w:val="99"/>
    <w:rsid w:val="000B44E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aliases w:val="Preambuła,Numerowanie,L1,Akapit z listą5,BulletC,Obiekt,List Paragraph1,List Paragraph,Akapit z listą1,RR PGE Akapit z listą,Styl 1,normalny tekst,paragraf,lp1,Akapit z listą BS,Bulleted list,Odstavec,Podsis rysunku,T_SZ_List Paragraph,x."/>
    <w:basedOn w:val="Normalny"/>
    <w:link w:val="AkapitzlistZnak"/>
    <w:uiPriority w:val="34"/>
    <w:qFormat/>
    <w:rsid w:val="000B44EB"/>
    <w:pPr>
      <w:suppressAutoHyphens/>
      <w:ind w:left="720"/>
    </w:pPr>
    <w:rPr>
      <w:lang w:eastAsia="zh-CN"/>
    </w:rPr>
  </w:style>
  <w:style w:type="paragraph" w:styleId="Tekstpodstawowywcity">
    <w:name w:val="Body Text Indent"/>
    <w:basedOn w:val="Normalny"/>
    <w:link w:val="TekstpodstawowywcityZnak"/>
    <w:rsid w:val="000B44EB"/>
    <w:pPr>
      <w:suppressAutoHyphens/>
      <w:spacing w:after="120"/>
      <w:ind w:left="283"/>
    </w:pPr>
    <w:rPr>
      <w:rFonts w:ascii="Arial" w:hAnsi="Arial" w:cs="Arial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B44EB"/>
    <w:rPr>
      <w:rFonts w:ascii="Arial" w:eastAsia="Times New Roman" w:hAnsi="Arial" w:cs="Arial"/>
      <w:sz w:val="24"/>
      <w:szCs w:val="24"/>
      <w:lang w:eastAsia="zh-CN"/>
    </w:rPr>
  </w:style>
  <w:style w:type="character" w:customStyle="1" w:styleId="AkapitzlistZnak">
    <w:name w:val="Akapit z listą Znak"/>
    <w:aliases w:val="Preambuła Znak,Numerowanie Znak,L1 Znak,Akapit z listą5 Znak,BulletC Znak,Obiekt Znak,List Paragraph1 Znak,List Paragraph Znak,Akapit z listą1 Znak,RR PGE Akapit z listą Znak,Styl 1 Znak,normalny tekst Znak,paragraf Znak,lp1 Znak"/>
    <w:link w:val="Akapitzlist"/>
    <w:uiPriority w:val="99"/>
    <w:qFormat/>
    <w:locked/>
    <w:rsid w:val="000B44E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1">
    <w:name w:val="h1"/>
    <w:basedOn w:val="Domylnaczcionkaakapitu"/>
    <w:rsid w:val="000B44EB"/>
  </w:style>
  <w:style w:type="character" w:styleId="Hipercze">
    <w:name w:val="Hyperlink"/>
    <w:rsid w:val="000B44EB"/>
    <w:rPr>
      <w:color w:val="0000FF"/>
      <w:u w:val="single"/>
    </w:rPr>
  </w:style>
  <w:style w:type="paragraph" w:customStyle="1" w:styleId="msonormalcxspdrugie">
    <w:name w:val="msonormalcxspdrugie"/>
    <w:basedOn w:val="Normalny"/>
    <w:rsid w:val="000B44EB"/>
    <w:pPr>
      <w:spacing w:before="100" w:beforeAutospacing="1" w:after="100" w:afterAutospacing="1"/>
    </w:pPr>
  </w:style>
  <w:style w:type="paragraph" w:customStyle="1" w:styleId="ust">
    <w:name w:val="ust"/>
    <w:rsid w:val="000B44EB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zh-CN"/>
    </w:rPr>
  </w:style>
  <w:style w:type="paragraph" w:customStyle="1" w:styleId="BodyText21">
    <w:name w:val="Body Text 21"/>
    <w:basedOn w:val="Normalny"/>
    <w:rsid w:val="000B44EB"/>
    <w:pPr>
      <w:widowControl w:val="0"/>
      <w:suppressAutoHyphens/>
      <w:ind w:firstLine="60"/>
      <w:jc w:val="both"/>
    </w:pPr>
    <w:rPr>
      <w:rFonts w:ascii="Arial" w:hAnsi="Arial" w:cs="Arial"/>
      <w:lang w:eastAsia="zh-CN"/>
    </w:rPr>
  </w:style>
  <w:style w:type="paragraph" w:customStyle="1" w:styleId="Default">
    <w:name w:val="Default"/>
    <w:rsid w:val="000B44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0B44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0B44EB"/>
    <w:rPr>
      <w:rFonts w:ascii="Calibri" w:eastAsia="Calibri" w:hAnsi="Calibri" w:cs="Times New Roman"/>
    </w:rPr>
  </w:style>
  <w:style w:type="character" w:customStyle="1" w:styleId="Nagwek1Znak">
    <w:name w:val="Nagłówek 1 Znak"/>
    <w:aliases w:val="PZP - Tytuł 1 Znak"/>
    <w:basedOn w:val="Domylnaczcionkaakapitu"/>
    <w:link w:val="Nagwek1"/>
    <w:rsid w:val="000B44EB"/>
    <w:rPr>
      <w:rFonts w:ascii="Arial" w:eastAsia="Times New Roman" w:hAnsi="Arial" w:cs="Arial"/>
      <w:b/>
      <w:bCs/>
      <w:sz w:val="20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0B44EB"/>
    <w:rPr>
      <w:rFonts w:ascii="Cambria" w:eastAsia="Times New Roman" w:hAnsi="Cambria" w:cs="Cambria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sid w:val="000B44EB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9"/>
    <w:rsid w:val="000B44EB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0B44EB"/>
    <w:rPr>
      <w:rFonts w:ascii="Arial" w:eastAsia="Times New Roman" w:hAnsi="Arial" w:cs="Arial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0B44EB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0B44EB"/>
    <w:rPr>
      <w:rFonts w:ascii="Calibri" w:eastAsia="Times New Roman" w:hAnsi="Calibri" w:cs="Calibri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0B44EB"/>
    <w:rPr>
      <w:rFonts w:ascii="Arial" w:eastAsia="Times New Roman" w:hAnsi="Arial" w:cs="Arial"/>
      <w:u w:val="single"/>
      <w:lang w:eastAsia="zh-CN"/>
    </w:rPr>
  </w:style>
  <w:style w:type="character" w:customStyle="1" w:styleId="Nagwek9Znak">
    <w:name w:val="Nagłówek 9 Znak"/>
    <w:basedOn w:val="Domylnaczcionkaakapitu"/>
    <w:link w:val="Nagwek9"/>
    <w:rsid w:val="000B44EB"/>
    <w:rPr>
      <w:rFonts w:ascii="Arial" w:eastAsia="Times New Roman" w:hAnsi="Arial" w:cs="Arial"/>
      <w:b/>
      <w:bCs/>
      <w:lang w:eastAsia="zh-CN"/>
    </w:rPr>
  </w:style>
  <w:style w:type="table" w:styleId="Tabela-Siatka">
    <w:name w:val="Table Grid"/>
    <w:basedOn w:val="Standardowy"/>
    <w:rsid w:val="000B44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0B44EB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ntStyle43">
    <w:name w:val="Font Style43"/>
    <w:rsid w:val="000B44EB"/>
    <w:rPr>
      <w:rFonts w:ascii="Times New Roman" w:hAnsi="Times New Roman" w:cs="Times New Roman"/>
      <w:color w:val="000000"/>
      <w:sz w:val="20"/>
      <w:szCs w:val="20"/>
    </w:rPr>
  </w:style>
  <w:style w:type="paragraph" w:customStyle="1" w:styleId="Nagwekmniejszyrodek">
    <w:name w:val="Nagłówek mniejszy środek"/>
    <w:basedOn w:val="Normalny"/>
    <w:next w:val="Normalny"/>
    <w:rsid w:val="000B44EB"/>
    <w:pPr>
      <w:spacing w:before="240" w:after="240"/>
      <w:jc w:val="center"/>
    </w:pPr>
    <w:rPr>
      <w:rFonts w:asciiTheme="minorHAnsi" w:hAnsiTheme="minorHAnsi"/>
      <w:b/>
      <w:bCs/>
      <w:sz w:val="22"/>
      <w:szCs w:val="20"/>
    </w:rPr>
  </w:style>
  <w:style w:type="paragraph" w:customStyle="1" w:styleId="TABPogrrodek">
    <w:name w:val="TAB Pogr Środek"/>
    <w:basedOn w:val="Normalny"/>
    <w:rsid w:val="000B44EB"/>
    <w:pPr>
      <w:spacing w:before="60" w:after="60"/>
      <w:jc w:val="center"/>
    </w:pPr>
    <w:rPr>
      <w:rFonts w:ascii="Calibri" w:hAnsi="Calibri"/>
      <w:b/>
      <w:bCs/>
      <w:sz w:val="22"/>
      <w:szCs w:val="20"/>
    </w:rPr>
  </w:style>
  <w:style w:type="paragraph" w:customStyle="1" w:styleId="Tab10pktpogrrodek">
    <w:name w:val="Tab 10 pkt pogr środek"/>
    <w:basedOn w:val="Normalny"/>
    <w:rsid w:val="000B44EB"/>
    <w:pPr>
      <w:spacing w:before="40" w:after="40"/>
      <w:jc w:val="center"/>
    </w:pPr>
    <w:rPr>
      <w:rFonts w:ascii="Calibri" w:hAnsi="Calibri"/>
      <w:b/>
      <w:bCs/>
      <w:sz w:val="20"/>
      <w:szCs w:val="20"/>
    </w:rPr>
  </w:style>
  <w:style w:type="paragraph" w:styleId="Nagwek">
    <w:name w:val="header"/>
    <w:aliases w:val="Nagłówek strony,Nagłówek strony nieparzystej"/>
    <w:basedOn w:val="Normalny"/>
    <w:link w:val="NagwekZnak"/>
    <w:unhideWhenUsed/>
    <w:qFormat/>
    <w:rsid w:val="00F34F87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uiPriority w:val="99"/>
    <w:qFormat/>
    <w:rsid w:val="00F34F87"/>
    <w:rPr>
      <w:rFonts w:eastAsiaTheme="minorEastAsia"/>
      <w:lang w:eastAsia="pl-PL"/>
    </w:rPr>
  </w:style>
  <w:style w:type="paragraph" w:styleId="Tekstprzypisudolnego">
    <w:name w:val="footnote text"/>
    <w:aliases w:val="Tekst przypisu,Podrozdział,Footnote,Podrozdzia3"/>
    <w:basedOn w:val="Normalny"/>
    <w:link w:val="TekstprzypisudolnegoZnak"/>
    <w:qFormat/>
    <w:rsid w:val="00C73A05"/>
    <w:pPr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qFormat/>
    <w:rsid w:val="00C73A05"/>
    <w:rPr>
      <w:rFonts w:ascii="Arial" w:eastAsia="Times New Roman" w:hAnsi="Arial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,Footnote Reference Number,Footnote symbol,Footnote reference number,note TESI,SUPERS,EN Footnote Reference,Footnote Reference_LVL6,Footnote Reference_LVL61,Footnote Reference_LVL62,Footnote Reference_LVL63"/>
    <w:basedOn w:val="Domylnaczcionkaakapitu"/>
    <w:unhideWhenUsed/>
    <w:qFormat/>
    <w:rsid w:val="00C73A05"/>
    <w:rPr>
      <w:vertAlign w:val="superscript"/>
    </w:rPr>
  </w:style>
  <w:style w:type="paragraph" w:customStyle="1" w:styleId="Styl">
    <w:name w:val="Styl"/>
    <w:link w:val="StylZnak"/>
    <w:qFormat/>
    <w:rsid w:val="00663B6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customStyle="1" w:styleId="StylZnak">
    <w:name w:val="Styl Znak"/>
    <w:link w:val="Styl"/>
    <w:qFormat/>
    <w:rsid w:val="00663B64"/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customStyle="1" w:styleId="Kolorowalistaakcent1Znak">
    <w:name w:val="Kolorowa lista — akcent 1 Znak"/>
    <w:link w:val="Kolorowalistaakcent11"/>
    <w:uiPriority w:val="34"/>
    <w:qFormat/>
    <w:locked/>
    <w:rsid w:val="00663B64"/>
    <w:rPr>
      <w:rFonts w:ascii="Calibri" w:eastAsia="Calibri" w:hAnsi="Calibri"/>
    </w:rPr>
  </w:style>
  <w:style w:type="paragraph" w:customStyle="1" w:styleId="pkt">
    <w:name w:val="pkt"/>
    <w:basedOn w:val="Normalny"/>
    <w:qFormat/>
    <w:rsid w:val="00663B64"/>
    <w:pPr>
      <w:spacing w:before="60" w:after="60"/>
      <w:ind w:left="851" w:hanging="295"/>
      <w:jc w:val="both"/>
    </w:pPr>
    <w:rPr>
      <w:color w:val="00000A"/>
      <w:szCs w:val="20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663B64"/>
    <w:pPr>
      <w:spacing w:after="200" w:line="276" w:lineRule="auto"/>
      <w:ind w:left="708"/>
    </w:pPr>
    <w:rPr>
      <w:rFonts w:ascii="Calibri" w:eastAsia="Calibri" w:hAnsi="Calibri" w:cstheme="minorBidi"/>
      <w:sz w:val="22"/>
      <w:szCs w:val="22"/>
    </w:rPr>
  </w:style>
  <w:style w:type="character" w:customStyle="1" w:styleId="PogrubienieTeksttreci2Calibri11pt">
    <w:name w:val="Pogrubienie;Tekst treści (2) + Calibri;11 pt"/>
    <w:basedOn w:val="Domylnaczcionkaakapitu"/>
    <w:rsid w:val="00C04EB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67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367EF"/>
    <w:pPr>
      <w:suppressAutoHyphens/>
    </w:pPr>
    <w:rPr>
      <w:rFonts w:ascii="Arial" w:hAnsi="Arial" w:cs="Arial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367EF"/>
    <w:rPr>
      <w:rFonts w:ascii="Arial" w:eastAsia="Times New Roman" w:hAnsi="Arial" w:cs="Arial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67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67EF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Teksttreci10Exact">
    <w:name w:val="Tekst treści (10) Exact"/>
    <w:basedOn w:val="Domylnaczcionkaakapitu"/>
    <w:rsid w:val="00183039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Teksttreci10">
    <w:name w:val="Tekst treści (10)_"/>
    <w:basedOn w:val="Domylnaczcionkaakapitu"/>
    <w:link w:val="Teksttreci100"/>
    <w:rsid w:val="00183039"/>
    <w:rPr>
      <w:rFonts w:ascii="Arial" w:eastAsia="Arial" w:hAnsi="Arial" w:cs="Arial"/>
      <w:b/>
      <w:bCs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183039"/>
    <w:pPr>
      <w:widowControl w:val="0"/>
      <w:shd w:val="clear" w:color="auto" w:fill="FFFFFF"/>
      <w:spacing w:line="0" w:lineRule="atLeast"/>
    </w:pPr>
    <w:rPr>
      <w:rFonts w:ascii="Arial" w:eastAsia="Arial" w:hAnsi="Arial" w:cs="Arial"/>
      <w:b/>
      <w:bCs/>
      <w:sz w:val="15"/>
      <w:szCs w:val="15"/>
      <w:lang w:eastAsia="en-US"/>
    </w:rPr>
  </w:style>
  <w:style w:type="character" w:customStyle="1" w:styleId="Teksttreci2Exact">
    <w:name w:val="Tekst treści (2) Exact"/>
    <w:basedOn w:val="Domylnaczcionkaakapitu"/>
    <w:rsid w:val="00183039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">
    <w:name w:val="Tekst treści (2)_"/>
    <w:basedOn w:val="Domylnaczcionkaakapitu"/>
    <w:link w:val="Teksttreci20"/>
    <w:uiPriority w:val="99"/>
    <w:rsid w:val="00183039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83039"/>
    <w:pPr>
      <w:widowControl w:val="0"/>
      <w:shd w:val="clear" w:color="auto" w:fill="FFFFFF"/>
      <w:spacing w:before="180" w:after="180" w:line="0" w:lineRule="atLeast"/>
      <w:ind w:hanging="1460"/>
      <w:jc w:val="center"/>
    </w:pPr>
    <w:rPr>
      <w:rFonts w:ascii="Arial" w:eastAsia="Arial" w:hAnsi="Arial" w:cs="Arial"/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rsid w:val="00E8369F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StopkaZnak">
    <w:name w:val="Stopka Znak"/>
    <w:basedOn w:val="Domylnaczcionkaakapitu"/>
    <w:link w:val="Stopka"/>
    <w:uiPriority w:val="99"/>
    <w:rsid w:val="00E8369F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37D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5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5B4"/>
    <w:rPr>
      <w:rFonts w:ascii="Arial" w:eastAsia="Times New Roman" w:hAnsi="Arial" w:cs="Arial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5B4"/>
    <w:rPr>
      <w:vertAlign w:val="superscript"/>
    </w:rPr>
  </w:style>
  <w:style w:type="character" w:customStyle="1" w:styleId="email">
    <w:name w:val="email"/>
    <w:basedOn w:val="Domylnaczcionkaakapitu"/>
    <w:rsid w:val="0070458F"/>
  </w:style>
  <w:style w:type="paragraph" w:styleId="Podtytu">
    <w:name w:val="Subtitle"/>
    <w:basedOn w:val="Normalny"/>
    <w:next w:val="Normalny"/>
    <w:link w:val="PodtytuZnak"/>
    <w:uiPriority w:val="11"/>
    <w:qFormat/>
    <w:rsid w:val="00CB295C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</w:rPr>
  </w:style>
  <w:style w:type="character" w:customStyle="1" w:styleId="PodtytuZnak">
    <w:name w:val="Podtytuł Znak"/>
    <w:basedOn w:val="Domylnaczcionkaakapitu"/>
    <w:link w:val="Podtytu"/>
    <w:uiPriority w:val="11"/>
    <w:rsid w:val="00CB295C"/>
    <w:rPr>
      <w:rFonts w:ascii="Arial" w:eastAsia="Arial" w:hAnsi="Arial" w:cs="Arial"/>
      <w:color w:val="666666"/>
      <w:sz w:val="30"/>
      <w:szCs w:val="30"/>
      <w:lang w:eastAsia="pl-PL"/>
    </w:rPr>
  </w:style>
  <w:style w:type="character" w:styleId="Pogrubienie">
    <w:name w:val="Strong"/>
    <w:aliases w:val="Tekst treści (2) + 9,5 pt5,Tekst treści (16) + Calibri,11 pt,Tekst treści (6) + 10,5 pt"/>
    <w:uiPriority w:val="22"/>
    <w:qFormat/>
    <w:rsid w:val="006B6AEA"/>
    <w:rPr>
      <w:b/>
      <w:bCs/>
    </w:rPr>
  </w:style>
  <w:style w:type="paragraph" w:customStyle="1" w:styleId="Teksttreci21">
    <w:name w:val="Tekst treści (2)1"/>
    <w:basedOn w:val="Normalny"/>
    <w:uiPriority w:val="99"/>
    <w:rsid w:val="006B6AEA"/>
    <w:pPr>
      <w:widowControl w:val="0"/>
      <w:shd w:val="clear" w:color="auto" w:fill="FFFFFF"/>
      <w:spacing w:line="240" w:lineRule="atLeast"/>
      <w:ind w:hanging="540"/>
    </w:pPr>
    <w:rPr>
      <w:rFonts w:ascii="Tahoma" w:eastAsiaTheme="minorEastAsia" w:hAnsi="Tahoma" w:cs="Tahoma"/>
      <w:sz w:val="22"/>
      <w:szCs w:val="22"/>
    </w:rPr>
  </w:style>
  <w:style w:type="paragraph" w:customStyle="1" w:styleId="Zwykytekst1">
    <w:name w:val="Zwykły tekst1"/>
    <w:basedOn w:val="Normalny"/>
    <w:rsid w:val="005C3951"/>
    <w:pPr>
      <w:suppressAutoHyphens/>
      <w:spacing w:after="200" w:line="276" w:lineRule="auto"/>
    </w:pPr>
    <w:rPr>
      <w:rFonts w:ascii="Courier New" w:eastAsia="Calibri" w:hAnsi="Courier New" w:cs="Courier New"/>
      <w:sz w:val="20"/>
      <w:szCs w:val="20"/>
      <w:lang w:eastAsia="zh-CN"/>
    </w:rPr>
  </w:style>
  <w:style w:type="character" w:customStyle="1" w:styleId="Teksttreci3">
    <w:name w:val="Tekst treści (3)_"/>
    <w:link w:val="Teksttreci31"/>
    <w:uiPriority w:val="99"/>
    <w:rsid w:val="005C3951"/>
    <w:rPr>
      <w:rFonts w:ascii="Tahoma" w:hAnsi="Tahoma" w:cs="Tahoma"/>
      <w:sz w:val="15"/>
      <w:szCs w:val="15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C3951"/>
    <w:pPr>
      <w:widowControl w:val="0"/>
      <w:shd w:val="clear" w:color="auto" w:fill="FFFFFF"/>
      <w:spacing w:before="60" w:line="240" w:lineRule="atLeast"/>
    </w:pPr>
    <w:rPr>
      <w:rFonts w:ascii="Tahoma" w:eastAsiaTheme="minorHAnsi" w:hAnsi="Tahoma" w:cs="Tahoma"/>
      <w:sz w:val="15"/>
      <w:szCs w:val="15"/>
      <w:lang w:eastAsia="en-US"/>
    </w:rPr>
  </w:style>
  <w:style w:type="character" w:customStyle="1" w:styleId="Teksttreci16">
    <w:name w:val="Tekst treści (16)_"/>
    <w:link w:val="Teksttreci161"/>
    <w:uiPriority w:val="99"/>
    <w:rsid w:val="005C3951"/>
    <w:rPr>
      <w:rFonts w:ascii="Segoe UI" w:hAnsi="Segoe UI" w:cs="Segoe UI"/>
      <w:sz w:val="18"/>
      <w:szCs w:val="18"/>
      <w:shd w:val="clear" w:color="auto" w:fill="FFFFFF"/>
    </w:rPr>
  </w:style>
  <w:style w:type="paragraph" w:customStyle="1" w:styleId="Teksttreci161">
    <w:name w:val="Tekst treści (16)1"/>
    <w:basedOn w:val="Normalny"/>
    <w:link w:val="Teksttreci16"/>
    <w:uiPriority w:val="99"/>
    <w:rsid w:val="005C3951"/>
    <w:pPr>
      <w:widowControl w:val="0"/>
      <w:shd w:val="clear" w:color="auto" w:fill="FFFFFF"/>
      <w:spacing w:line="254" w:lineRule="exact"/>
      <w:ind w:hanging="1840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treci11">
    <w:name w:val="Tekst treści (11)_"/>
    <w:link w:val="Teksttreci110"/>
    <w:uiPriority w:val="99"/>
    <w:rsid w:val="005C3951"/>
    <w:rPr>
      <w:rFonts w:ascii="Calibri" w:hAnsi="Calibri" w:cs="Calibri"/>
      <w:i/>
      <w:iCs/>
      <w:shd w:val="clear" w:color="auto" w:fill="FFFFFF"/>
    </w:rPr>
  </w:style>
  <w:style w:type="character" w:customStyle="1" w:styleId="Teksttreci11SegoeUI">
    <w:name w:val="Tekst treści (11) + Segoe UI"/>
    <w:aliases w:val="9 pt2,Bez kursywy1"/>
    <w:uiPriority w:val="99"/>
    <w:rsid w:val="005C3951"/>
    <w:rPr>
      <w:rFonts w:ascii="Segoe UI" w:hAnsi="Segoe UI" w:cs="Segoe UI"/>
      <w:i w:val="0"/>
      <w:iCs w:val="0"/>
      <w:sz w:val="18"/>
      <w:szCs w:val="18"/>
      <w:shd w:val="clear" w:color="auto" w:fill="FFFFFF"/>
    </w:rPr>
  </w:style>
  <w:style w:type="character" w:customStyle="1" w:styleId="Nagwek12">
    <w:name w:val="Nagłówek #1 (2)_"/>
    <w:link w:val="Nagwek120"/>
    <w:uiPriority w:val="99"/>
    <w:rsid w:val="005C3951"/>
    <w:rPr>
      <w:rFonts w:ascii="Calibri" w:hAnsi="Calibri" w:cs="Calibri"/>
      <w:b/>
      <w:bCs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uiPriority w:val="99"/>
    <w:rsid w:val="005C3951"/>
    <w:pPr>
      <w:widowControl w:val="0"/>
      <w:shd w:val="clear" w:color="auto" w:fill="FFFFFF"/>
      <w:spacing w:before="480" w:after="180" w:line="240" w:lineRule="atLeast"/>
      <w:ind w:hanging="380"/>
      <w:jc w:val="both"/>
    </w:pPr>
    <w:rPr>
      <w:rFonts w:ascii="Calibri" w:eastAsiaTheme="minorHAnsi" w:hAnsi="Calibri" w:cs="Calibri"/>
      <w:i/>
      <w:iCs/>
      <w:sz w:val="22"/>
      <w:szCs w:val="22"/>
      <w:lang w:eastAsia="en-US"/>
    </w:rPr>
  </w:style>
  <w:style w:type="paragraph" w:customStyle="1" w:styleId="Nagwek120">
    <w:name w:val="Nagłówek #1 (2)"/>
    <w:basedOn w:val="Normalny"/>
    <w:link w:val="Nagwek12"/>
    <w:uiPriority w:val="99"/>
    <w:rsid w:val="005C3951"/>
    <w:pPr>
      <w:widowControl w:val="0"/>
      <w:shd w:val="clear" w:color="auto" w:fill="FFFFFF"/>
      <w:spacing w:after="360" w:line="240" w:lineRule="atLeast"/>
      <w:jc w:val="center"/>
      <w:outlineLvl w:val="0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character" w:customStyle="1" w:styleId="Teksttreci24">
    <w:name w:val="Tekst treści (24)_"/>
    <w:link w:val="Teksttreci240"/>
    <w:uiPriority w:val="99"/>
    <w:rsid w:val="005C3951"/>
    <w:rPr>
      <w:rFonts w:ascii="FrankRuehl" w:hAnsi="FrankRuehl" w:cs="FrankRuehl"/>
      <w:sz w:val="28"/>
      <w:szCs w:val="28"/>
      <w:shd w:val="clear" w:color="auto" w:fill="FFFFFF"/>
    </w:rPr>
  </w:style>
  <w:style w:type="character" w:customStyle="1" w:styleId="Teksttreci24SegoeUI">
    <w:name w:val="Tekst treści (24) + Segoe UI"/>
    <w:aliases w:val="10,5 pt2"/>
    <w:uiPriority w:val="99"/>
    <w:rsid w:val="005C3951"/>
    <w:rPr>
      <w:rFonts w:ascii="Segoe UI" w:hAnsi="Segoe UI" w:cs="Segoe UI"/>
      <w:sz w:val="21"/>
      <w:szCs w:val="21"/>
      <w:shd w:val="clear" w:color="auto" w:fill="FFFFFF"/>
    </w:rPr>
  </w:style>
  <w:style w:type="paragraph" w:customStyle="1" w:styleId="Teksttreci240">
    <w:name w:val="Tekst treści (24)"/>
    <w:basedOn w:val="Normalny"/>
    <w:link w:val="Teksttreci24"/>
    <w:uiPriority w:val="99"/>
    <w:rsid w:val="005C3951"/>
    <w:pPr>
      <w:widowControl w:val="0"/>
      <w:shd w:val="clear" w:color="auto" w:fill="FFFFFF"/>
      <w:spacing w:before="240" w:line="279" w:lineRule="exact"/>
      <w:jc w:val="center"/>
    </w:pPr>
    <w:rPr>
      <w:rFonts w:ascii="FrankRuehl" w:eastAsiaTheme="minorHAnsi" w:hAnsi="FrankRuehl" w:cs="FrankRuehl"/>
      <w:sz w:val="28"/>
      <w:szCs w:val="28"/>
      <w:lang w:eastAsia="en-US"/>
    </w:rPr>
  </w:style>
  <w:style w:type="character" w:customStyle="1" w:styleId="Brak">
    <w:name w:val="Brak"/>
    <w:rsid w:val="00872122"/>
  </w:style>
  <w:style w:type="numbering" w:customStyle="1" w:styleId="Punktor">
    <w:name w:val="Punktor"/>
    <w:rsid w:val="004331F1"/>
    <w:pPr>
      <w:numPr>
        <w:numId w:val="5"/>
      </w:numPr>
    </w:pPr>
  </w:style>
  <w:style w:type="numbering" w:customStyle="1" w:styleId="Numery">
    <w:name w:val="Numery"/>
    <w:rsid w:val="004331F1"/>
    <w:pPr>
      <w:numPr>
        <w:numId w:val="6"/>
      </w:numPr>
    </w:pPr>
  </w:style>
  <w:style w:type="paragraph" w:customStyle="1" w:styleId="Domylne">
    <w:name w:val="Domyślne"/>
    <w:rsid w:val="004331F1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bdr w:val="nil"/>
      <w:lang w:eastAsia="pl-PL"/>
    </w:rPr>
  </w:style>
  <w:style w:type="paragraph" w:customStyle="1" w:styleId="Tre">
    <w:name w:val="Treść"/>
    <w:rsid w:val="0005254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bdr w:val="nil"/>
      <w:lang w:eastAsia="pl-PL"/>
    </w:rPr>
  </w:style>
  <w:style w:type="table" w:customStyle="1" w:styleId="Jasnalista1">
    <w:name w:val="Jasna lista1"/>
    <w:basedOn w:val="Standardowy"/>
    <w:uiPriority w:val="61"/>
    <w:rsid w:val="005774C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Poprawka">
    <w:name w:val="Revision"/>
    <w:hidden/>
    <w:uiPriority w:val="99"/>
    <w:semiHidden/>
    <w:rsid w:val="00444186"/>
    <w:pPr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styleId="NormalnyWeb">
    <w:name w:val="Normal (Web)"/>
    <w:basedOn w:val="Normalny"/>
    <w:rsid w:val="00F51985"/>
    <w:pPr>
      <w:spacing w:before="100" w:beforeAutospacing="1" w:after="100" w:afterAutospacing="1"/>
    </w:pPr>
  </w:style>
  <w:style w:type="character" w:customStyle="1" w:styleId="CharStyle68">
    <w:name w:val="Char Style 68"/>
    <w:basedOn w:val="Domylnaczcionkaakapitu"/>
    <w:link w:val="Style67"/>
    <w:locked/>
    <w:rsid w:val="00B3580A"/>
    <w:rPr>
      <w:b/>
      <w:bCs/>
      <w:shd w:val="clear" w:color="auto" w:fill="FFFFFF"/>
    </w:rPr>
  </w:style>
  <w:style w:type="paragraph" w:customStyle="1" w:styleId="Style67">
    <w:name w:val="Style 67"/>
    <w:basedOn w:val="Normalny"/>
    <w:link w:val="CharStyle68"/>
    <w:rsid w:val="00B3580A"/>
    <w:pPr>
      <w:shd w:val="clear" w:color="auto" w:fill="FFFFFF"/>
      <w:spacing w:before="300" w:after="120" w:line="222" w:lineRule="exact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57141C"/>
  </w:style>
  <w:style w:type="paragraph" w:customStyle="1" w:styleId="gwp49a3c064msolistparagraph">
    <w:name w:val="gwp49a3c064_msolistparagraph"/>
    <w:basedOn w:val="Normalny"/>
    <w:rsid w:val="00892847"/>
    <w:pPr>
      <w:spacing w:before="100" w:beforeAutospacing="1" w:after="100" w:afterAutospacing="1"/>
    </w:pPr>
  </w:style>
  <w:style w:type="character" w:customStyle="1" w:styleId="gwpbf791a39size">
    <w:name w:val="gwpbf791a39_size"/>
    <w:basedOn w:val="Domylnaczcionkaakapitu"/>
    <w:rsid w:val="00083B08"/>
  </w:style>
  <w:style w:type="character" w:customStyle="1" w:styleId="gwpbf791a39colour">
    <w:name w:val="gwpbf791a39_colour"/>
    <w:basedOn w:val="Domylnaczcionkaakapitu"/>
    <w:rsid w:val="00083B08"/>
  </w:style>
  <w:style w:type="character" w:customStyle="1" w:styleId="product-show-specification-item">
    <w:name w:val="product-show-specification-item"/>
    <w:basedOn w:val="Domylnaczcionkaakapitu"/>
    <w:rsid w:val="00AD63EA"/>
  </w:style>
  <w:style w:type="paragraph" w:styleId="Tekstdymka">
    <w:name w:val="Balloon Text"/>
    <w:basedOn w:val="Normalny"/>
    <w:link w:val="TekstdymkaZnak"/>
    <w:uiPriority w:val="99"/>
    <w:semiHidden/>
    <w:unhideWhenUsed/>
    <w:rsid w:val="008E0C1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0C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ttribute-name">
    <w:name w:val="attribute-name"/>
    <w:basedOn w:val="Domylnaczcionkaakapitu"/>
    <w:rsid w:val="00E34713"/>
  </w:style>
  <w:style w:type="character" w:customStyle="1" w:styleId="attribute-value">
    <w:name w:val="attribute-value"/>
    <w:basedOn w:val="Domylnaczcionkaakapitu"/>
    <w:rsid w:val="00E34713"/>
  </w:style>
  <w:style w:type="character" w:customStyle="1" w:styleId="ng-star-inserted">
    <w:name w:val="ng-star-inserted"/>
    <w:basedOn w:val="Domylnaczcionkaakapitu"/>
    <w:rsid w:val="00E34713"/>
  </w:style>
  <w:style w:type="character" w:customStyle="1" w:styleId="technical-attributesattribute-value--dictionary">
    <w:name w:val="technical-attributes__attribute-value--dictionary"/>
    <w:basedOn w:val="Domylnaczcionkaakapitu"/>
    <w:rsid w:val="00E34713"/>
  </w:style>
  <w:style w:type="character" w:customStyle="1" w:styleId="tooltipkeyword">
    <w:name w:val="tooltip_keyword"/>
    <w:basedOn w:val="Domylnaczcionkaakapitu"/>
    <w:rsid w:val="00E34713"/>
  </w:style>
  <w:style w:type="paragraph" w:customStyle="1" w:styleId="Tekstkomentarza1">
    <w:name w:val="Tekst komentarza1"/>
    <w:basedOn w:val="Normalny"/>
    <w:rsid w:val="00DC56C0"/>
    <w:rPr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ziennikustaw.gov.pl/DU/2020/2415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D79F6-3BDA-4A09-933F-62606F5B4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3966</Words>
  <Characters>23800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Kłos</dc:creator>
  <cp:keywords/>
  <dc:description/>
  <cp:lastModifiedBy>Mateusz</cp:lastModifiedBy>
  <cp:revision>4</cp:revision>
  <cp:lastPrinted>2022-11-23T10:18:00Z</cp:lastPrinted>
  <dcterms:created xsi:type="dcterms:W3CDTF">2024-11-05T08:58:00Z</dcterms:created>
  <dcterms:modified xsi:type="dcterms:W3CDTF">2024-11-05T09:19:00Z</dcterms:modified>
</cp:coreProperties>
</file>