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A0D921" w14:textId="6C4EE705" w:rsidR="005D22EA" w:rsidRPr="005D22EA" w:rsidRDefault="00143BCB" w:rsidP="005D22EA">
      <w:pPr>
        <w:pageBreakBefore/>
        <w:tabs>
          <w:tab w:val="left" w:pos="993"/>
        </w:tabs>
        <w:spacing w:after="0" w:line="240" w:lineRule="auto"/>
        <w:ind w:left="567" w:right="1"/>
        <w:jc w:val="right"/>
        <w:rPr>
          <w:rFonts w:ascii="Lato" w:hAnsi="Lato"/>
          <w:sz w:val="24"/>
          <w:szCs w:val="24"/>
        </w:rPr>
      </w:pPr>
      <w:r w:rsidRPr="0011108A">
        <w:rPr>
          <w:rFonts w:ascii="Lato" w:hAnsi="Lato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236E743A" wp14:editId="1A8AB704">
            <wp:simplePos x="0" y="0"/>
            <wp:positionH relativeFrom="column">
              <wp:posOffset>357809</wp:posOffset>
            </wp:positionH>
            <wp:positionV relativeFrom="paragraph">
              <wp:posOffset>63611</wp:posOffset>
            </wp:positionV>
            <wp:extent cx="2162810" cy="819150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748F">
        <w:rPr>
          <w:rFonts w:ascii="Lato" w:hAnsi="Lato" w:cs="Lato"/>
          <w:sz w:val="24"/>
          <w:szCs w:val="24"/>
          <w:lang w:eastAsia="pl-PL"/>
        </w:rPr>
        <w:br w:type="textWrapping" w:clear="all"/>
      </w:r>
      <w:r w:rsidR="005D22EA" w:rsidRPr="00115972">
        <w:rPr>
          <w:rFonts w:ascii="Lato" w:hAnsi="Lato" w:cs="Calibri"/>
          <w:bCs/>
          <w:sz w:val="24"/>
          <w:szCs w:val="24"/>
        </w:rPr>
        <w:t>Załącznik nr 1 do SWZ</w:t>
      </w:r>
    </w:p>
    <w:p w14:paraId="31456CC0" w14:textId="1CE844B7" w:rsidR="000C7650" w:rsidRPr="00115972" w:rsidRDefault="000C7650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Lato"/>
          <w:b/>
          <w:bCs/>
          <w:sz w:val="24"/>
          <w:szCs w:val="24"/>
          <w:u w:val="single"/>
          <w:lang w:eastAsia="pl-PL"/>
        </w:rPr>
        <w:t>FORMULARZ   OFERTY</w:t>
      </w:r>
    </w:p>
    <w:p w14:paraId="4F69C7BB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Lato"/>
          <w:b/>
          <w:bCs/>
          <w:sz w:val="24"/>
          <w:szCs w:val="24"/>
          <w:lang w:eastAsia="pl-PL"/>
        </w:rPr>
        <w:t>______________________________________________________________________</w:t>
      </w:r>
    </w:p>
    <w:p w14:paraId="282043CD" w14:textId="77777777" w:rsidR="00FA25DE" w:rsidRPr="00115972" w:rsidRDefault="00FA25DE" w:rsidP="00FA25DE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/>
          <w:b/>
          <w:bCs/>
          <w:i/>
          <w:iCs/>
          <w:sz w:val="24"/>
          <w:szCs w:val="24"/>
        </w:rPr>
      </w:pPr>
      <w:r w:rsidRPr="00115972">
        <w:rPr>
          <w:rFonts w:ascii="Lato" w:hAnsi="Lato"/>
          <w:b/>
          <w:bCs/>
          <w:i/>
          <w:iCs/>
          <w:sz w:val="24"/>
          <w:szCs w:val="24"/>
        </w:rPr>
        <w:t>ZAMAWIAJĄCY</w:t>
      </w:r>
    </w:p>
    <w:p w14:paraId="78D5D467" w14:textId="77777777" w:rsidR="00FA25DE" w:rsidRPr="00115972" w:rsidRDefault="00FA25DE" w:rsidP="00FA25DE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/>
          <w:b/>
          <w:bCs/>
          <w:sz w:val="24"/>
          <w:szCs w:val="24"/>
        </w:rPr>
      </w:pPr>
      <w:r w:rsidRPr="00115972">
        <w:rPr>
          <w:rFonts w:ascii="Lato" w:hAnsi="Lato"/>
          <w:b/>
          <w:bCs/>
          <w:sz w:val="24"/>
          <w:szCs w:val="24"/>
        </w:rPr>
        <w:t xml:space="preserve">Agencja Rozwoju Miasta Krakowa Spółka z ograniczoną odpowiedzialnością </w:t>
      </w:r>
    </w:p>
    <w:p w14:paraId="3E4277D1" w14:textId="796F4407" w:rsidR="00FA25DE" w:rsidRPr="00115972" w:rsidRDefault="00FA25DE" w:rsidP="00FA25DE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/>
          <w:b/>
          <w:bCs/>
          <w:sz w:val="24"/>
          <w:szCs w:val="24"/>
        </w:rPr>
        <w:t xml:space="preserve">z siedzibą ul. </w:t>
      </w:r>
      <w:r w:rsidR="00F02F21" w:rsidRPr="00115972">
        <w:rPr>
          <w:rFonts w:ascii="Lato" w:hAnsi="Lato"/>
          <w:b/>
          <w:bCs/>
          <w:sz w:val="24"/>
          <w:szCs w:val="24"/>
        </w:rPr>
        <w:t>Kopernika 19, 31</w:t>
      </w:r>
      <w:r w:rsidRPr="00115972">
        <w:rPr>
          <w:rFonts w:ascii="Lato" w:hAnsi="Lato"/>
          <w:b/>
          <w:bCs/>
          <w:sz w:val="24"/>
          <w:szCs w:val="24"/>
        </w:rPr>
        <w:t>-</w:t>
      </w:r>
      <w:r w:rsidR="00F02F21" w:rsidRPr="00115972">
        <w:rPr>
          <w:rFonts w:ascii="Lato" w:hAnsi="Lato"/>
          <w:b/>
          <w:bCs/>
          <w:sz w:val="24"/>
          <w:szCs w:val="24"/>
        </w:rPr>
        <w:t>501</w:t>
      </w:r>
      <w:r w:rsidRPr="00115972">
        <w:rPr>
          <w:rFonts w:ascii="Lato" w:hAnsi="Lato"/>
          <w:b/>
          <w:bCs/>
          <w:sz w:val="24"/>
          <w:szCs w:val="24"/>
        </w:rPr>
        <w:t xml:space="preserve"> Kraków</w:t>
      </w:r>
    </w:p>
    <w:p w14:paraId="16FB6545" w14:textId="77777777" w:rsidR="000C7650" w:rsidRPr="00115972" w:rsidRDefault="000C7650">
      <w:pPr>
        <w:tabs>
          <w:tab w:val="left" w:pos="540"/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Lato"/>
          <w:b/>
          <w:bCs/>
          <w:sz w:val="24"/>
          <w:szCs w:val="24"/>
          <w:lang w:eastAsia="pl-PL"/>
        </w:rPr>
        <w:t>______________________________________________________________________</w:t>
      </w:r>
    </w:p>
    <w:p w14:paraId="4568C176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 xml:space="preserve">Nazwa (Firma) Wykonawcy – </w:t>
      </w:r>
    </w:p>
    <w:p w14:paraId="5ED2AAF3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52F5195F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…………………….............................................................................................................</w:t>
      </w:r>
    </w:p>
    <w:p w14:paraId="1FDB3D56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 xml:space="preserve">Adres Wykonawcy – </w:t>
      </w:r>
    </w:p>
    <w:p w14:paraId="38CCCE54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24144E4D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……..............................................................................................................................</w:t>
      </w:r>
    </w:p>
    <w:p w14:paraId="3A0C9506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Adres do korespondencji –</w:t>
      </w:r>
    </w:p>
    <w:p w14:paraId="0FBDD1BD" w14:textId="77777777" w:rsidR="000C7650" w:rsidRPr="003803B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0023E8E0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3803B1">
        <w:rPr>
          <w:rFonts w:ascii="Lato" w:hAnsi="Lato" w:cs="Calibri"/>
          <w:sz w:val="24"/>
          <w:szCs w:val="24"/>
          <w:lang w:eastAsia="pl-PL"/>
        </w:rPr>
        <w:t>………………...................................................................................................................</w:t>
      </w:r>
    </w:p>
    <w:p w14:paraId="7CA9891A" w14:textId="77777777" w:rsidR="000C7650" w:rsidRPr="003803B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0EFD9F57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3803B1">
        <w:rPr>
          <w:rFonts w:ascii="Lato" w:hAnsi="Lato" w:cs="Calibri"/>
          <w:sz w:val="24"/>
          <w:szCs w:val="24"/>
          <w:lang w:eastAsia="pl-PL"/>
        </w:rPr>
        <w:t xml:space="preserve">Tel. - .................................................; </w:t>
      </w:r>
    </w:p>
    <w:p w14:paraId="32D675E4" w14:textId="77777777" w:rsidR="000C7650" w:rsidRPr="003803B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687588E3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3803B1">
        <w:rPr>
          <w:rFonts w:ascii="Lato" w:hAnsi="Lato" w:cs="Calibri"/>
          <w:sz w:val="24"/>
          <w:szCs w:val="24"/>
          <w:lang w:eastAsia="pl-PL"/>
        </w:rPr>
        <w:t>E-mail: ........................................................................;</w:t>
      </w:r>
    </w:p>
    <w:p w14:paraId="00115D3C" w14:textId="77777777" w:rsidR="000C7650" w:rsidRPr="003803B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3532886F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3803B1">
        <w:rPr>
          <w:rFonts w:ascii="Lato" w:hAnsi="Lato" w:cs="Calibri"/>
          <w:sz w:val="24"/>
          <w:szCs w:val="24"/>
          <w:lang w:eastAsia="pl-PL"/>
        </w:rPr>
        <w:t>NIP - ...........................................................; REGON - .............................................;</w:t>
      </w:r>
    </w:p>
    <w:p w14:paraId="6EA8E8A8" w14:textId="77777777" w:rsidR="000C7650" w:rsidRPr="003803B1" w:rsidRDefault="000C7650">
      <w:pPr>
        <w:tabs>
          <w:tab w:val="left" w:pos="993"/>
        </w:tabs>
        <w:autoSpaceDE w:val="0"/>
        <w:spacing w:after="0" w:line="240" w:lineRule="auto"/>
        <w:ind w:left="567"/>
        <w:rPr>
          <w:rFonts w:ascii="Lato" w:hAnsi="Lato" w:cs="Calibri"/>
          <w:color w:val="000000"/>
          <w:sz w:val="24"/>
          <w:szCs w:val="24"/>
          <w:lang w:eastAsia="pl-PL"/>
        </w:rPr>
      </w:pPr>
    </w:p>
    <w:p w14:paraId="60F276CE" w14:textId="26A40057" w:rsidR="000C7650" w:rsidRPr="00115972" w:rsidRDefault="000C7650" w:rsidP="00EB6328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 w:cs="Calibri"/>
          <w:b/>
          <w:bCs/>
          <w:i/>
          <w:sz w:val="24"/>
          <w:szCs w:val="24"/>
          <w:lang w:eastAsia="pl-PL"/>
        </w:rPr>
      </w:pPr>
      <w:r w:rsidRPr="00115972">
        <w:rPr>
          <w:rFonts w:ascii="Lato" w:hAnsi="Lato" w:cs="Calibri"/>
          <w:i/>
          <w:sz w:val="24"/>
          <w:szCs w:val="24"/>
          <w:lang w:eastAsia="pl-PL"/>
        </w:rPr>
        <w:t xml:space="preserve">Nawiązując do ogłoszenia </w:t>
      </w:r>
      <w:bookmarkStart w:id="0" w:name="_Hlk64714504"/>
      <w:r w:rsidRPr="00115972">
        <w:rPr>
          <w:rFonts w:ascii="Lato" w:hAnsi="Lato" w:cs="Calibri"/>
          <w:i/>
          <w:sz w:val="24"/>
          <w:szCs w:val="24"/>
          <w:lang w:eastAsia="pl-PL"/>
        </w:rPr>
        <w:t xml:space="preserve">o zamówieniu w trybie podstawowym z fakultatywnymi negocjacjami </w:t>
      </w:r>
      <w:bookmarkEnd w:id="0"/>
      <w:r w:rsidR="009A6611" w:rsidRPr="00115972">
        <w:rPr>
          <w:rFonts w:ascii="Lato" w:hAnsi="Lato" w:cs="Calibri"/>
          <w:i/>
          <w:sz w:val="24"/>
          <w:szCs w:val="24"/>
          <w:lang w:eastAsia="pl-PL"/>
        </w:rPr>
        <w:t xml:space="preserve">na </w:t>
      </w:r>
      <w:r w:rsidR="00EB6328" w:rsidRPr="00115972">
        <w:rPr>
          <w:rFonts w:ascii="Lato" w:hAnsi="Lato" w:cs="Calibri"/>
          <w:b/>
          <w:bCs/>
          <w:i/>
          <w:sz w:val="24"/>
          <w:szCs w:val="24"/>
          <w:lang w:eastAsia="pl-PL"/>
        </w:rPr>
        <w:t xml:space="preserve">wyłonienie Wykonawcy w zakresie realizacji robót budowlanych polegających na wykonaniu remontu i aranżacji wnętrz budynku na potrzeby pracowni </w:t>
      </w:r>
      <w:proofErr w:type="spellStart"/>
      <w:r w:rsidR="00EB6328" w:rsidRPr="00115972">
        <w:rPr>
          <w:rFonts w:ascii="Lato" w:hAnsi="Lato" w:cs="Calibri"/>
          <w:b/>
          <w:bCs/>
          <w:i/>
          <w:sz w:val="24"/>
          <w:szCs w:val="24"/>
          <w:lang w:eastAsia="pl-PL"/>
        </w:rPr>
        <w:t>Fa</w:t>
      </w:r>
      <w:r w:rsidR="00D45D54" w:rsidRPr="00115972">
        <w:rPr>
          <w:rFonts w:ascii="Lato" w:hAnsi="Lato" w:cs="Calibri"/>
          <w:b/>
          <w:bCs/>
          <w:i/>
          <w:sz w:val="24"/>
          <w:szCs w:val="24"/>
          <w:lang w:eastAsia="pl-PL"/>
        </w:rPr>
        <w:t>b</w:t>
      </w:r>
      <w:r w:rsidR="00EB6328" w:rsidRPr="00115972">
        <w:rPr>
          <w:rFonts w:ascii="Lato" w:hAnsi="Lato" w:cs="Calibri"/>
          <w:b/>
          <w:bCs/>
          <w:i/>
          <w:sz w:val="24"/>
          <w:szCs w:val="24"/>
          <w:lang w:eastAsia="pl-PL"/>
        </w:rPr>
        <w:t>Lab</w:t>
      </w:r>
      <w:proofErr w:type="spellEnd"/>
      <w:r w:rsidR="00EB6328" w:rsidRPr="00115972">
        <w:rPr>
          <w:rFonts w:ascii="Lato" w:hAnsi="Lato" w:cs="Calibri"/>
          <w:b/>
          <w:bCs/>
          <w:i/>
          <w:sz w:val="24"/>
          <w:szCs w:val="24"/>
          <w:lang w:eastAsia="pl-PL"/>
        </w:rPr>
        <w:t xml:space="preserve"> przy ul. Śniadeckich 3 w Krakowie</w:t>
      </w:r>
      <w:r w:rsidR="00D45D54" w:rsidRPr="00115972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>,</w:t>
      </w:r>
    </w:p>
    <w:p w14:paraId="50C4ADC1" w14:textId="77777777" w:rsidR="000C7650" w:rsidRPr="00115972" w:rsidRDefault="000C7650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 w:cs="Calibri"/>
          <w:i/>
          <w:sz w:val="24"/>
          <w:szCs w:val="24"/>
          <w:lang w:eastAsia="pl-PL"/>
        </w:rPr>
      </w:pPr>
    </w:p>
    <w:p w14:paraId="244A94B0" w14:textId="77777777" w:rsidR="000C7650" w:rsidRPr="00115972" w:rsidRDefault="000C7650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sz w:val="24"/>
          <w:szCs w:val="24"/>
          <w:lang w:eastAsia="pl-PL"/>
        </w:rPr>
        <w:t>ja/my niżej podpisany/i:</w:t>
      </w:r>
    </w:p>
    <w:p w14:paraId="5C36FA07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b/>
          <w:i/>
          <w:sz w:val="24"/>
          <w:szCs w:val="24"/>
          <w:lang w:eastAsia="pl-PL"/>
        </w:rPr>
      </w:pPr>
    </w:p>
    <w:p w14:paraId="4422D36E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07160A97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sz w:val="24"/>
          <w:szCs w:val="24"/>
          <w:lang w:eastAsia="pl-PL"/>
        </w:rPr>
        <w:t>imię i nazwisko osoby podpisującej ofertę</w:t>
      </w:r>
    </w:p>
    <w:p w14:paraId="73A0FE59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działając w imieniu i na rzecz:</w:t>
      </w:r>
    </w:p>
    <w:p w14:paraId="024A7EB8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sz w:val="24"/>
          <w:szCs w:val="24"/>
          <w:lang w:eastAsia="pl-PL"/>
        </w:rPr>
      </w:pPr>
    </w:p>
    <w:p w14:paraId="7EEBF8FC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3DBBD8D4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sz w:val="24"/>
          <w:szCs w:val="24"/>
          <w:lang w:eastAsia="pl-PL"/>
        </w:rPr>
      </w:pPr>
    </w:p>
    <w:p w14:paraId="6A7A228B" w14:textId="77777777" w:rsidR="000C7650" w:rsidRPr="00115972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6A8C0D0E" w14:textId="77777777" w:rsidR="000C7650" w:rsidRPr="00115972" w:rsidRDefault="000C7650">
      <w:pPr>
        <w:tabs>
          <w:tab w:val="left" w:pos="709"/>
          <w:tab w:val="left" w:pos="993"/>
          <w:tab w:val="left" w:pos="1276"/>
          <w:tab w:val="left" w:pos="6237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sz w:val="24"/>
          <w:szCs w:val="24"/>
        </w:rPr>
        <w:t>nazwa i adres Wykonawcy</w:t>
      </w:r>
    </w:p>
    <w:p w14:paraId="19DDB4C5" w14:textId="77777777" w:rsidR="000C7650" w:rsidRPr="00115972" w:rsidRDefault="000C7650">
      <w:pPr>
        <w:tabs>
          <w:tab w:val="left" w:pos="993"/>
          <w:tab w:val="left" w:pos="6237"/>
        </w:tabs>
        <w:spacing w:after="0" w:line="240" w:lineRule="auto"/>
        <w:ind w:left="567" w:right="1"/>
        <w:jc w:val="center"/>
        <w:rPr>
          <w:rFonts w:ascii="Lato" w:hAnsi="Lato" w:cs="Calibri"/>
          <w:i/>
          <w:sz w:val="24"/>
          <w:szCs w:val="24"/>
        </w:rPr>
      </w:pPr>
    </w:p>
    <w:p w14:paraId="696CA582" w14:textId="77777777" w:rsidR="000C7650" w:rsidRPr="00115972" w:rsidRDefault="000C7650">
      <w:pPr>
        <w:tabs>
          <w:tab w:val="left" w:pos="993"/>
          <w:tab w:val="left" w:pos="6237"/>
        </w:tabs>
        <w:spacing w:after="0" w:line="240" w:lineRule="auto"/>
        <w:ind w:left="567" w:right="1"/>
        <w:jc w:val="center"/>
        <w:rPr>
          <w:rFonts w:ascii="Lato" w:hAnsi="Lato" w:cs="Calibri"/>
          <w:i/>
          <w:sz w:val="24"/>
          <w:szCs w:val="24"/>
        </w:rPr>
      </w:pPr>
    </w:p>
    <w:p w14:paraId="0816520F" w14:textId="77777777" w:rsidR="000C7650" w:rsidRPr="00115972" w:rsidRDefault="000C7650" w:rsidP="00BC453E">
      <w:pPr>
        <w:numPr>
          <w:ilvl w:val="0"/>
          <w:numId w:val="11"/>
        </w:numPr>
        <w:tabs>
          <w:tab w:val="clear" w:pos="0"/>
          <w:tab w:val="num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>Oferujemy realizację przedmiotu zamówienia na warunkach określonych w SWZ, zgodnie z treścią SWZ, ewentualnych wyjaśnień do SWZ oraz jej zmian, jeżeli dotyczy:</w:t>
      </w:r>
    </w:p>
    <w:p w14:paraId="35286D0F" w14:textId="77777777" w:rsidR="00EB6328" w:rsidRPr="00115972" w:rsidRDefault="00EB6328" w:rsidP="00EB6328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 w:cs="Lato"/>
          <w:iCs/>
          <w:sz w:val="24"/>
          <w:szCs w:val="24"/>
        </w:rPr>
      </w:pPr>
    </w:p>
    <w:p w14:paraId="27E4E5EE" w14:textId="4E1C77B0" w:rsidR="00EB6328" w:rsidRPr="00115972" w:rsidRDefault="000C7650" w:rsidP="00EB6328">
      <w:pPr>
        <w:tabs>
          <w:tab w:val="left" w:pos="993"/>
        </w:tabs>
        <w:spacing w:after="0" w:line="480" w:lineRule="auto"/>
        <w:ind w:left="567"/>
        <w:jc w:val="both"/>
        <w:rPr>
          <w:rFonts w:ascii="Lato" w:eastAsia="Lato" w:hAnsi="Lato" w:cs="Lato"/>
          <w:sz w:val="24"/>
          <w:szCs w:val="24"/>
        </w:rPr>
      </w:pPr>
      <w:r w:rsidRPr="00115972">
        <w:rPr>
          <w:rFonts w:ascii="Lato" w:hAnsi="Lato" w:cs="Lato"/>
          <w:iCs/>
          <w:sz w:val="24"/>
          <w:szCs w:val="24"/>
        </w:rPr>
        <w:lastRenderedPageBreak/>
        <w:t>za łączną kwotę</w:t>
      </w:r>
      <w:r w:rsidR="00910DBE" w:rsidRPr="00115972">
        <w:rPr>
          <w:rFonts w:ascii="Lato" w:hAnsi="Lato" w:cs="Lato"/>
          <w:iCs/>
          <w:sz w:val="24"/>
          <w:szCs w:val="24"/>
        </w:rPr>
        <w:t xml:space="preserve"> </w:t>
      </w:r>
      <w:r w:rsidRPr="00115972">
        <w:rPr>
          <w:rFonts w:ascii="Lato" w:eastAsia="Times New Roman" w:hAnsi="Lato" w:cs="Lato"/>
          <w:b/>
          <w:bCs/>
          <w:sz w:val="24"/>
          <w:szCs w:val="24"/>
        </w:rPr>
        <w:t>……………………………………..…….. zł brutto (słownie: ……………………………………………………………………………………………………….…</w:t>
      </w:r>
      <w:r w:rsidR="00625127" w:rsidRPr="00115972">
        <w:rPr>
          <w:rFonts w:ascii="Lato" w:eastAsia="Times New Roman" w:hAnsi="Lato" w:cs="Lato"/>
          <w:b/>
          <w:bCs/>
          <w:sz w:val="24"/>
          <w:szCs w:val="24"/>
        </w:rPr>
        <w:t xml:space="preserve"> </w:t>
      </w:r>
      <w:r w:rsidRPr="00115972">
        <w:rPr>
          <w:rFonts w:ascii="Lato" w:eastAsia="Times New Roman" w:hAnsi="Lato" w:cs="Lato"/>
          <w:b/>
          <w:bCs/>
          <w:sz w:val="24"/>
          <w:szCs w:val="24"/>
        </w:rPr>
        <w:t xml:space="preserve">złotych 00/100), </w:t>
      </w:r>
      <w:r w:rsidRPr="00115972">
        <w:rPr>
          <w:rFonts w:ascii="Lato" w:eastAsia="Times New Roman" w:hAnsi="Lato" w:cs="Lato"/>
          <w:sz w:val="24"/>
          <w:szCs w:val="24"/>
        </w:rPr>
        <w:t>w której uwzględniono należny podatek VAT w stawce 23%</w:t>
      </w:r>
      <w:r w:rsidR="009A6611" w:rsidRPr="00115972">
        <w:rPr>
          <w:rFonts w:ascii="Lato" w:eastAsia="Times New Roman" w:hAnsi="Lato" w:cs="Lato"/>
          <w:sz w:val="24"/>
          <w:szCs w:val="24"/>
        </w:rPr>
        <w:t xml:space="preserve">, </w:t>
      </w:r>
      <w:r w:rsidR="00EB6328" w:rsidRPr="00115972">
        <w:rPr>
          <w:rFonts w:ascii="Lato" w:eastAsia="Lato" w:hAnsi="Lato" w:cs="Lato"/>
          <w:sz w:val="24"/>
          <w:szCs w:val="24"/>
        </w:rPr>
        <w:t>przy czym w powyższej kwocie uwzględniono:</w:t>
      </w:r>
    </w:p>
    <w:p w14:paraId="13559BE7" w14:textId="323A559B" w:rsidR="00EB6328" w:rsidRPr="00115972" w:rsidRDefault="00EB6328" w:rsidP="00BC453E">
      <w:pPr>
        <w:pStyle w:val="Akapitzlist"/>
        <w:numPr>
          <w:ilvl w:val="1"/>
          <w:numId w:val="1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bookmarkStart w:id="1" w:name="_heading=h.2xcytpi" w:colFirst="0" w:colLast="0"/>
      <w:bookmarkEnd w:id="1"/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wynagrodzenie za wykonanie robót w zakresie podstawowym, 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nie mniej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63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% i nie więcej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73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% łącznej ceny oferty, tj.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 za kwotę …………….. zł brutto (słownie: ……………………………………….…………..………………………… złotych 00/100), w której uwzględniono należny podatek od towarów i usług VAT w stawce 23%,</w:t>
      </w:r>
    </w:p>
    <w:p w14:paraId="092E8666" w14:textId="49192491" w:rsidR="00EB6328" w:rsidRPr="00115972" w:rsidRDefault="00EB6328" w:rsidP="00BC453E">
      <w:pPr>
        <w:pStyle w:val="Akapitzlist"/>
        <w:numPr>
          <w:ilvl w:val="1"/>
          <w:numId w:val="1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wynagrodzenie za wykonanie robót w zakresie opcji 1, 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nie mniej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8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% i nie więcej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13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%  łącznej ceny oferty</w:t>
      </w:r>
      <w:r w:rsidRPr="00115972">
        <w:rPr>
          <w:rFonts w:ascii="Lato" w:eastAsia="Lato" w:hAnsi="Lato" w:cs="Lato"/>
          <w:color w:val="000000"/>
          <w:sz w:val="24"/>
          <w:szCs w:val="24"/>
        </w:rPr>
        <w:t>, tj. kwotę………………………..……….. zł brutto (słownie: …………………………………………………………….…………………..… złotych 00/100), w której uwzględniono należny podatek od towarów i usług VAT w stawce 23%,</w:t>
      </w:r>
    </w:p>
    <w:p w14:paraId="58E6B95D" w14:textId="2C625BC9" w:rsidR="00EB6328" w:rsidRPr="00115972" w:rsidRDefault="00EB6328" w:rsidP="00BC453E">
      <w:pPr>
        <w:pStyle w:val="Akapitzlist"/>
        <w:numPr>
          <w:ilvl w:val="1"/>
          <w:numId w:val="1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wynagrodzenie za wykonanie robót w zakresie opcji 2, 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nie mniej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4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% i nie więcej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6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% łącznej ceny oferty</w:t>
      </w:r>
      <w:r w:rsidRPr="00115972">
        <w:rPr>
          <w:rFonts w:ascii="Lato" w:eastAsia="Lato" w:hAnsi="Lato" w:cs="Lato"/>
          <w:color w:val="000000"/>
          <w:sz w:val="24"/>
          <w:szCs w:val="24"/>
        </w:rPr>
        <w:t>, tj. kwotę………………………..……….. zł brutto (słownie: …………………………………………………………….…………………..… złotych 00/100), w której uwzględniono należny podatek od towarów i usług VAT w stawce 23%,</w:t>
      </w:r>
    </w:p>
    <w:p w14:paraId="26621B79" w14:textId="65839569" w:rsidR="00EB6328" w:rsidRPr="00115972" w:rsidRDefault="00EB6328" w:rsidP="00BC453E">
      <w:pPr>
        <w:pStyle w:val="Akapitzlist"/>
        <w:numPr>
          <w:ilvl w:val="1"/>
          <w:numId w:val="1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wynagrodzenie za wykonanie robót w zakresie opcji 3, 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nie mniej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4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% i nie więcej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7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% łącznej ceny oferty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, tj. kwotę………………………..……….. zł brutto (słownie: …………………………………………………………….…………………..… złotych </w:t>
      </w:r>
      <w:r w:rsidRPr="00115972">
        <w:rPr>
          <w:rFonts w:ascii="Lato" w:eastAsia="Lato" w:hAnsi="Lato" w:cs="Lato"/>
          <w:color w:val="000000"/>
          <w:sz w:val="24"/>
          <w:szCs w:val="24"/>
        </w:rPr>
        <w:lastRenderedPageBreak/>
        <w:t xml:space="preserve">00/100), w której uwzględniono należny podatek od towarów i usług VAT w stawce </w:t>
      </w:r>
      <w:r w:rsidR="00115972" w:rsidRPr="00115972">
        <w:rPr>
          <w:rFonts w:ascii="Lato" w:eastAsia="Lato" w:hAnsi="Lato" w:cs="Lato"/>
          <w:color w:val="000000"/>
          <w:sz w:val="24"/>
          <w:szCs w:val="24"/>
        </w:rPr>
        <w:t>23</w:t>
      </w:r>
      <w:r w:rsidRPr="00115972">
        <w:rPr>
          <w:rFonts w:ascii="Lato" w:eastAsia="Lato" w:hAnsi="Lato" w:cs="Lato"/>
          <w:color w:val="000000"/>
          <w:sz w:val="24"/>
          <w:szCs w:val="24"/>
        </w:rPr>
        <w:t>%,</w:t>
      </w:r>
    </w:p>
    <w:p w14:paraId="1CC4C002" w14:textId="099781B3" w:rsidR="00EB6328" w:rsidRPr="00115972" w:rsidRDefault="00EB6328" w:rsidP="00BC453E">
      <w:pPr>
        <w:pStyle w:val="Akapitzlist"/>
        <w:numPr>
          <w:ilvl w:val="1"/>
          <w:numId w:val="1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wynagrodzenie za wykonanie robót w zakresie opcji 4, 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nie mniej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5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 xml:space="preserve">% i nie więcej niż </w:t>
      </w:r>
      <w:r w:rsidR="00115972"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8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  <w:u w:val="single"/>
        </w:rPr>
        <w:t>% łącznej ceny oferty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, tj. kwotę………………………..……….. zł brutto (słownie: …………………………………………………………….…………………..… złotych 00/100), w której uwzględniono należny podatek od towarów i usług VAT w stawce </w:t>
      </w:r>
      <w:r w:rsidR="00115972" w:rsidRPr="00115972">
        <w:rPr>
          <w:rFonts w:ascii="Lato" w:eastAsia="Lato" w:hAnsi="Lato" w:cs="Lato"/>
          <w:color w:val="000000"/>
          <w:sz w:val="24"/>
          <w:szCs w:val="24"/>
        </w:rPr>
        <w:t>23</w:t>
      </w:r>
      <w:r w:rsidRPr="00115972">
        <w:rPr>
          <w:rFonts w:ascii="Lato" w:eastAsia="Lato" w:hAnsi="Lato" w:cs="Lato"/>
          <w:color w:val="000000"/>
          <w:sz w:val="24"/>
          <w:szCs w:val="24"/>
        </w:rPr>
        <w:t>%</w:t>
      </w:r>
      <w:r w:rsidR="00115972" w:rsidRPr="00115972">
        <w:rPr>
          <w:rFonts w:ascii="Lato" w:eastAsia="Lato" w:hAnsi="Lato" w:cs="Lato"/>
          <w:color w:val="000000"/>
          <w:sz w:val="24"/>
          <w:szCs w:val="24"/>
        </w:rPr>
        <w:t>.</w:t>
      </w:r>
    </w:p>
    <w:p w14:paraId="058B2106" w14:textId="3816E212" w:rsidR="00503C72" w:rsidRPr="00115972" w:rsidRDefault="00503C72" w:rsidP="00BC453E">
      <w:pPr>
        <w:pStyle w:val="Akapitzlist"/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sz w:val="24"/>
          <w:szCs w:val="24"/>
        </w:rPr>
      </w:pPr>
      <w:r w:rsidRPr="00115972">
        <w:rPr>
          <w:rFonts w:ascii="Lato" w:eastAsia="Lato" w:hAnsi="Lato" w:cs="Lato"/>
          <w:sz w:val="24"/>
          <w:szCs w:val="24"/>
        </w:rPr>
        <w:t xml:space="preserve">Oświadczamy, że zobowiązujemy się wykonać całości przedmiotu zamówienia w terminie </w:t>
      </w:r>
      <w:r w:rsidRPr="00115972">
        <w:rPr>
          <w:rFonts w:ascii="Lato" w:eastAsia="Lato" w:hAnsi="Lato" w:cs="Lato"/>
          <w:b/>
          <w:bCs/>
          <w:sz w:val="24"/>
          <w:szCs w:val="24"/>
        </w:rPr>
        <w:t xml:space="preserve">do </w:t>
      </w:r>
      <w:r w:rsidR="003E4A02" w:rsidRPr="00115972">
        <w:rPr>
          <w:rFonts w:ascii="Lato" w:eastAsia="Lato" w:hAnsi="Lato" w:cs="Lato"/>
          <w:b/>
          <w:bCs/>
          <w:sz w:val="24"/>
          <w:szCs w:val="24"/>
        </w:rPr>
        <w:t>270</w:t>
      </w:r>
      <w:r w:rsidRPr="00115972">
        <w:rPr>
          <w:rFonts w:ascii="Lato" w:eastAsia="Lato" w:hAnsi="Lato" w:cs="Lato"/>
          <w:b/>
          <w:bCs/>
          <w:sz w:val="24"/>
          <w:szCs w:val="24"/>
        </w:rPr>
        <w:t xml:space="preserve"> dni</w:t>
      </w:r>
      <w:r w:rsidR="003E4A02" w:rsidRPr="00115972">
        <w:rPr>
          <w:rFonts w:ascii="Lato" w:eastAsia="Lato" w:hAnsi="Lato" w:cs="Lato"/>
          <w:sz w:val="24"/>
          <w:szCs w:val="24"/>
        </w:rPr>
        <w:t xml:space="preserve"> od dnia zawarcia umowy, przy czym zakres podstawowy zrealizujemy w terminie do </w:t>
      </w:r>
      <w:r w:rsidR="003E4A02" w:rsidRPr="00115972">
        <w:rPr>
          <w:rFonts w:ascii="Lato" w:eastAsia="Lato" w:hAnsi="Lato" w:cs="Lato"/>
          <w:b/>
          <w:bCs/>
          <w:sz w:val="24"/>
          <w:szCs w:val="24"/>
        </w:rPr>
        <w:t>180</w:t>
      </w:r>
      <w:r w:rsidR="003E4A02" w:rsidRPr="00115972">
        <w:rPr>
          <w:rFonts w:ascii="Lato" w:eastAsia="Lato" w:hAnsi="Lato" w:cs="Lato"/>
          <w:sz w:val="24"/>
          <w:szCs w:val="24"/>
        </w:rPr>
        <w:t xml:space="preserve"> </w:t>
      </w:r>
      <w:r w:rsidR="003E4A02" w:rsidRPr="00115972">
        <w:rPr>
          <w:rFonts w:ascii="Lato" w:eastAsia="Lato" w:hAnsi="Lato" w:cs="Lato"/>
          <w:b/>
          <w:bCs/>
          <w:sz w:val="24"/>
          <w:szCs w:val="24"/>
        </w:rPr>
        <w:t>dni</w:t>
      </w:r>
      <w:r w:rsidR="003E4A02" w:rsidRPr="00115972">
        <w:rPr>
          <w:rFonts w:ascii="Lato" w:eastAsia="Lato" w:hAnsi="Lato" w:cs="Lato"/>
          <w:sz w:val="24"/>
          <w:szCs w:val="24"/>
        </w:rPr>
        <w:t xml:space="preserve"> liczonym od dnia przekazania terenu budowy </w:t>
      </w:r>
      <w:r w:rsidRPr="00115972">
        <w:rPr>
          <w:rFonts w:ascii="Lato" w:eastAsia="Lato" w:hAnsi="Lato" w:cs="Lato"/>
          <w:sz w:val="24"/>
          <w:szCs w:val="24"/>
        </w:rPr>
        <w:t xml:space="preserve">liczonym od dnia zawarcia umowy, </w:t>
      </w:r>
      <w:r w:rsidRPr="00115972">
        <w:rPr>
          <w:rFonts w:ascii="Lato" w:hAnsi="Lato"/>
          <w:sz w:val="24"/>
          <w:szCs w:val="24"/>
        </w:rPr>
        <w:t>przy uwzględnieniu zakresów i terminów poszczególnych etapów opisanych w SWZ i jej załącznikach</w:t>
      </w:r>
      <w:r w:rsidRPr="00115972">
        <w:rPr>
          <w:rFonts w:ascii="Lato" w:eastAsia="Lato" w:hAnsi="Lato" w:cs="Lato"/>
          <w:sz w:val="24"/>
          <w:szCs w:val="24"/>
        </w:rPr>
        <w:t>.</w:t>
      </w:r>
    </w:p>
    <w:p w14:paraId="457E9562" w14:textId="77777777" w:rsidR="00503C72" w:rsidRPr="00115972" w:rsidRDefault="00503C72" w:rsidP="00BC453E">
      <w:pPr>
        <w:widowControl w:val="0"/>
        <w:numPr>
          <w:ilvl w:val="0"/>
          <w:numId w:val="141"/>
        </w:numP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>Oświadczamy, że oferujemy zakresy rękojmi i gwarancji, jak i usługi gwarancyjne spełniające warunki i wymagania wynikające ze SWZ, w szczególności w odniesieniu do ich zakresu i formy realizacji, przy czym oferujemy:</w:t>
      </w:r>
    </w:p>
    <w:p w14:paraId="381DD6A4" w14:textId="1FADB898" w:rsidR="00503C72" w:rsidRPr="00115972" w:rsidRDefault="00503C72" w:rsidP="00BC453E">
      <w:pPr>
        <w:widowControl w:val="0"/>
        <w:numPr>
          <w:ilvl w:val="1"/>
          <w:numId w:val="140"/>
        </w:numP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b/>
          <w:color w:val="000000"/>
          <w:sz w:val="24"/>
          <w:szCs w:val="24"/>
          <w:u w:val="single"/>
        </w:rPr>
        <w:t>…………………….*</w:t>
      </w:r>
      <w:r w:rsidRPr="00115972">
        <w:rPr>
          <w:rFonts w:ascii="Lato" w:eastAsia="Lato" w:hAnsi="Lato" w:cs="Lato"/>
          <w:b/>
          <w:color w:val="000000"/>
          <w:sz w:val="24"/>
          <w:szCs w:val="24"/>
        </w:rPr>
        <w:t>-miesięczny okres gwarancji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 na całość przedmiotu zamówienia,</w:t>
      </w:r>
    </w:p>
    <w:p w14:paraId="6BC0196F" w14:textId="0AB1E37F" w:rsidR="00503C72" w:rsidRPr="00115972" w:rsidRDefault="00503C72" w:rsidP="00BC453E">
      <w:pPr>
        <w:widowControl w:val="0"/>
        <w:numPr>
          <w:ilvl w:val="1"/>
          <w:numId w:val="140"/>
        </w:numP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b/>
          <w:color w:val="000000"/>
          <w:sz w:val="24"/>
          <w:szCs w:val="24"/>
          <w:u w:val="single"/>
        </w:rPr>
        <w:t>………………..…….*</w:t>
      </w:r>
      <w:r w:rsidRPr="00115972">
        <w:rPr>
          <w:rFonts w:ascii="Lato" w:eastAsia="Lato" w:hAnsi="Lato" w:cs="Lato"/>
          <w:b/>
          <w:color w:val="000000"/>
          <w:sz w:val="24"/>
          <w:szCs w:val="24"/>
        </w:rPr>
        <w:t>-miesięczny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 </w:t>
      </w:r>
      <w:r w:rsidRPr="00115972">
        <w:rPr>
          <w:rFonts w:ascii="Lato" w:eastAsia="Lato" w:hAnsi="Lato" w:cs="Lato"/>
          <w:b/>
          <w:bCs/>
          <w:color w:val="000000"/>
          <w:sz w:val="24"/>
          <w:szCs w:val="24"/>
        </w:rPr>
        <w:t>okres rękojmi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 na całość przedmiotu zamówienia.</w:t>
      </w:r>
    </w:p>
    <w:p w14:paraId="69BC13C2" w14:textId="62A51456" w:rsidR="000C7650" w:rsidRPr="00115972" w:rsidRDefault="000C7650" w:rsidP="00BC453E">
      <w:pPr>
        <w:pStyle w:val="Akapitzlist"/>
        <w:widowControl w:val="0"/>
        <w:numPr>
          <w:ilvl w:val="0"/>
          <w:numId w:val="23"/>
        </w:numPr>
        <w:tabs>
          <w:tab w:val="num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5972">
        <w:rPr>
          <w:rFonts w:ascii="Lato" w:hAnsi="Lato" w:cs="Calibri"/>
          <w:sz w:val="24"/>
          <w:szCs w:val="24"/>
          <w:lang w:eastAsia="pl-PL"/>
        </w:rPr>
        <w:t xml:space="preserve">, że zapoznaliśmy się z projektowanymi postanowieniami umowy, stanowiącymi integralną część SWZ i akceptujemy je bez zastrzeżeń oraz </w:t>
      </w:r>
      <w:r w:rsidRPr="00115972">
        <w:rPr>
          <w:rFonts w:ascii="Lato" w:hAnsi="Lato" w:cs="Calibri"/>
          <w:sz w:val="24"/>
          <w:szCs w:val="24"/>
          <w:lang w:eastAsia="pl-PL"/>
        </w:rPr>
        <w:lastRenderedPageBreak/>
        <w:t>zobowiązujemy się, w razie wyboru naszej oferty, do zawarcia umowy na warunkach w nich określonych w miejscu i terminie wskazanym przez Zamawiającego.</w:t>
      </w:r>
    </w:p>
    <w:p w14:paraId="6F4EDCAE" w14:textId="77777777" w:rsidR="000C7650" w:rsidRPr="00115972" w:rsidRDefault="000C7650" w:rsidP="00BC453E">
      <w:pPr>
        <w:numPr>
          <w:ilvl w:val="0"/>
          <w:numId w:val="23"/>
        </w:numPr>
        <w:tabs>
          <w:tab w:val="num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5972">
        <w:rPr>
          <w:rFonts w:ascii="Lato" w:hAnsi="Lato" w:cs="Calibri"/>
          <w:sz w:val="24"/>
          <w:szCs w:val="24"/>
          <w:lang w:eastAsia="pl-PL"/>
        </w:rPr>
        <w:t xml:space="preserve">, że uważamy się za związanych niniejszą ofertą na czas wskazany w SWZ, tj. </w:t>
      </w:r>
      <w:r w:rsidRPr="00115972">
        <w:rPr>
          <w:rFonts w:ascii="Lato" w:hAnsi="Lato" w:cs="Calibri"/>
          <w:b/>
          <w:sz w:val="24"/>
          <w:szCs w:val="24"/>
          <w:lang w:eastAsia="pl-PL"/>
        </w:rPr>
        <w:t>30 dni</w:t>
      </w:r>
      <w:r w:rsidRPr="00115972">
        <w:rPr>
          <w:rFonts w:ascii="Lato" w:hAnsi="Lato" w:cs="Calibri"/>
          <w:sz w:val="24"/>
          <w:szCs w:val="24"/>
          <w:lang w:eastAsia="pl-PL"/>
        </w:rPr>
        <w:t xml:space="preserve"> od daty składania ofert.</w:t>
      </w:r>
    </w:p>
    <w:p w14:paraId="3F74EBEF" w14:textId="679081AA" w:rsidR="000C7650" w:rsidRPr="00115972" w:rsidRDefault="000C7650" w:rsidP="00BC453E">
      <w:pPr>
        <w:pStyle w:val="Akapitzlist"/>
        <w:numPr>
          <w:ilvl w:val="0"/>
          <w:numId w:val="23"/>
        </w:numPr>
        <w:tabs>
          <w:tab w:val="num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color w:val="000000"/>
          <w:sz w:val="24"/>
          <w:szCs w:val="24"/>
          <w:lang w:eastAsia="pl-PL"/>
        </w:rPr>
        <w:t>Oświadczamy</w:t>
      </w:r>
      <w:r w:rsidRPr="00115972">
        <w:rPr>
          <w:rFonts w:ascii="Lato" w:hAnsi="Lato" w:cs="Calibri"/>
          <w:b/>
          <w:color w:val="000000"/>
          <w:sz w:val="24"/>
          <w:szCs w:val="24"/>
          <w:lang w:eastAsia="pl-PL"/>
        </w:rPr>
        <w:t xml:space="preserve">, </w:t>
      </w:r>
      <w:r w:rsidRPr="00115972">
        <w:rPr>
          <w:rFonts w:ascii="Lato" w:hAnsi="Lato" w:cs="Calibri"/>
          <w:color w:val="000000"/>
          <w:sz w:val="24"/>
          <w:szCs w:val="24"/>
          <w:lang w:eastAsia="pl-PL"/>
        </w:rPr>
        <w:t>że akceptujemy</w:t>
      </w:r>
      <w:r w:rsidRPr="00115972">
        <w:rPr>
          <w:rFonts w:ascii="Lato" w:hAnsi="Lato" w:cs="Calibri"/>
          <w:b/>
          <w:color w:val="000000"/>
          <w:sz w:val="24"/>
          <w:szCs w:val="24"/>
          <w:lang w:eastAsia="pl-PL"/>
        </w:rPr>
        <w:t xml:space="preserve"> </w:t>
      </w:r>
      <w:r w:rsidRPr="00115972">
        <w:rPr>
          <w:rFonts w:ascii="Lato" w:hAnsi="Lato" w:cs="Calibri"/>
          <w:sz w:val="24"/>
          <w:szCs w:val="24"/>
        </w:rPr>
        <w:t>termin płatności faktury do 30 dni kalendarzowych, liczony od doręczenia prawidłowo wystawionej faktury, odpowiednio dla wymagań określonych w SWZ i wzorze umowy</w:t>
      </w:r>
      <w:r w:rsidRPr="00115972">
        <w:rPr>
          <w:rFonts w:ascii="Lato" w:hAnsi="Lato" w:cs="Calibri"/>
          <w:sz w:val="24"/>
          <w:szCs w:val="24"/>
          <w:lang w:eastAsia="pl-PL"/>
        </w:rPr>
        <w:t>.</w:t>
      </w:r>
    </w:p>
    <w:p w14:paraId="038BF8E2" w14:textId="77777777" w:rsidR="000C7650" w:rsidRPr="00115972" w:rsidRDefault="000C7650" w:rsidP="00BC453E">
      <w:pPr>
        <w:numPr>
          <w:ilvl w:val="0"/>
          <w:numId w:val="23"/>
        </w:numPr>
        <w:tabs>
          <w:tab w:val="num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5972">
        <w:rPr>
          <w:rFonts w:ascii="Lato" w:hAnsi="Lato" w:cs="Calibri"/>
          <w:sz w:val="24"/>
          <w:szCs w:val="24"/>
          <w:lang w:eastAsia="pl-PL"/>
        </w:rPr>
        <w:t>, że jesteśmy</w:t>
      </w:r>
      <w:r w:rsidRPr="00115972">
        <w:rPr>
          <w:rFonts w:ascii="Lato" w:hAnsi="Lato" w:cs="Calibri"/>
          <w:color w:val="FF0000"/>
          <w:sz w:val="24"/>
          <w:szCs w:val="24"/>
          <w:lang w:eastAsia="pl-PL"/>
        </w:rPr>
        <w:t>* /</w:t>
      </w:r>
      <w:r w:rsidRPr="00115972">
        <w:rPr>
          <w:rFonts w:ascii="Lato" w:hAnsi="Lato" w:cs="Calibri"/>
          <w:sz w:val="24"/>
          <w:szCs w:val="24"/>
          <w:lang w:eastAsia="pl-PL"/>
        </w:rPr>
        <w:t xml:space="preserve"> nie jesteśmy</w:t>
      </w:r>
      <w:r w:rsidRPr="00115972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115972">
        <w:rPr>
          <w:rFonts w:ascii="Lato" w:hAnsi="Lato" w:cs="Calibri"/>
          <w:sz w:val="24"/>
          <w:szCs w:val="24"/>
          <w:lang w:eastAsia="pl-PL"/>
        </w:rPr>
        <w:t>: mikroprzedsiębiorstwem</w:t>
      </w:r>
      <w:r w:rsidRPr="00115972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115972">
        <w:rPr>
          <w:rFonts w:ascii="Lato" w:hAnsi="Lato" w:cs="Calibri"/>
          <w:sz w:val="24"/>
          <w:szCs w:val="24"/>
          <w:lang w:eastAsia="pl-PL"/>
        </w:rPr>
        <w:t>, małym przedsiębiorstwem</w:t>
      </w:r>
      <w:r w:rsidRPr="00115972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115972">
        <w:rPr>
          <w:rFonts w:ascii="Lato" w:hAnsi="Lato" w:cs="Calibri"/>
          <w:sz w:val="24"/>
          <w:szCs w:val="24"/>
          <w:lang w:eastAsia="pl-PL"/>
        </w:rPr>
        <w:t>, średnim przedsiębiorstwem</w:t>
      </w:r>
      <w:r w:rsidRPr="00115972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115972">
        <w:rPr>
          <w:rFonts w:ascii="Lato" w:hAnsi="Lato" w:cs="Calibri"/>
          <w:sz w:val="24"/>
          <w:szCs w:val="24"/>
          <w:lang w:eastAsia="pl-PL"/>
        </w:rPr>
        <w:t>.</w:t>
      </w:r>
    </w:p>
    <w:p w14:paraId="2BD7AD66" w14:textId="77777777" w:rsidR="000C7650" w:rsidRPr="00115972" w:rsidRDefault="000C7650" w:rsidP="00544C0A">
      <w:pPr>
        <w:tabs>
          <w:tab w:val="num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color w:val="FF0000"/>
          <w:sz w:val="24"/>
          <w:szCs w:val="24"/>
          <w:lang w:eastAsia="pl-PL"/>
        </w:rPr>
        <w:t>* - niepotrzebne skreślić</w:t>
      </w:r>
    </w:p>
    <w:p w14:paraId="600EF454" w14:textId="5728F961" w:rsidR="00F776C0" w:rsidRPr="00115972" w:rsidRDefault="00F776C0" w:rsidP="00BC453E">
      <w:pPr>
        <w:widowControl w:val="0"/>
        <w:numPr>
          <w:ilvl w:val="0"/>
          <w:numId w:val="23"/>
        </w:numPr>
        <w:tabs>
          <w:tab w:val="left" w:pos="709"/>
          <w:tab w:val="num" w:pos="993"/>
        </w:tabs>
        <w:spacing w:after="0" w:line="240" w:lineRule="auto"/>
        <w:ind w:left="567" w:firstLine="0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115972">
        <w:rPr>
          <w:rFonts w:ascii="Lato" w:hAnsi="Lato" w:cstheme="minorHAnsi"/>
          <w:bCs/>
          <w:sz w:val="24"/>
          <w:szCs w:val="24"/>
        </w:rPr>
        <w:t xml:space="preserve">Oświadczamy, że wykonanie niniejszego zamówienia,  zamierzamy wykonać bez udziału Podwykonawców </w:t>
      </w:r>
      <w:r w:rsidRPr="00115972">
        <w:rPr>
          <w:rFonts w:ascii="Lato" w:hAnsi="Lato" w:cstheme="minorHAnsi"/>
          <w:bCs/>
          <w:color w:val="FF0000"/>
          <w:sz w:val="24"/>
          <w:szCs w:val="24"/>
        </w:rPr>
        <w:t>*</w:t>
      </w:r>
      <w:r w:rsidRPr="00115972">
        <w:rPr>
          <w:rFonts w:ascii="Lato" w:hAnsi="Lato" w:cstheme="minorHAnsi"/>
          <w:bCs/>
          <w:sz w:val="24"/>
          <w:szCs w:val="24"/>
        </w:rPr>
        <w:t xml:space="preserve">/ z udziałem Podwykonawców </w:t>
      </w:r>
      <w:r w:rsidRPr="00115972">
        <w:rPr>
          <w:rFonts w:ascii="Lato" w:hAnsi="Lato" w:cstheme="minorHAnsi"/>
          <w:bCs/>
          <w:color w:val="FF0000"/>
          <w:sz w:val="24"/>
          <w:szCs w:val="24"/>
        </w:rPr>
        <w:t>*</w:t>
      </w:r>
      <w:r w:rsidRPr="00115972">
        <w:rPr>
          <w:rFonts w:ascii="Lato" w:hAnsi="Lato" w:cstheme="minorHAnsi"/>
          <w:bCs/>
          <w:iCs/>
          <w:sz w:val="24"/>
          <w:szCs w:val="24"/>
        </w:rPr>
        <w:t>.</w:t>
      </w:r>
    </w:p>
    <w:p w14:paraId="38C0212B" w14:textId="77777777" w:rsidR="00F776C0" w:rsidRPr="00115972" w:rsidRDefault="00F776C0" w:rsidP="00F776C0">
      <w:pPr>
        <w:tabs>
          <w:tab w:val="left" w:pos="426"/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115972">
        <w:rPr>
          <w:rFonts w:ascii="Lato" w:hAnsi="Lato" w:cstheme="minorHAnsi"/>
          <w:bCs/>
          <w:sz w:val="24"/>
          <w:szCs w:val="24"/>
        </w:rPr>
        <w:t>Podwykonawcom zamierzamy powierzyć określoną część (zakres) prac, tj.:</w:t>
      </w:r>
    </w:p>
    <w:p w14:paraId="3DC5429E" w14:textId="77777777" w:rsidR="00F776C0" w:rsidRPr="00115972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hAnsi="Lato" w:cstheme="minorHAnsi"/>
          <w:bCs/>
          <w:sz w:val="24"/>
          <w:szCs w:val="24"/>
        </w:rPr>
      </w:pPr>
      <w:r w:rsidRPr="00115972">
        <w:rPr>
          <w:rFonts w:ascii="Lato" w:hAnsi="Lato" w:cstheme="minorHAnsi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39972A0" w14:textId="77777777" w:rsidR="00F776C0" w:rsidRPr="00115972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115972">
        <w:rPr>
          <w:rFonts w:ascii="Lato" w:eastAsia="Times New Roman" w:hAnsi="Lato" w:cstheme="minorHAnsi"/>
          <w:bCs/>
          <w:sz w:val="24"/>
          <w:szCs w:val="24"/>
          <w:lang w:eastAsia="pl-PL"/>
        </w:rPr>
        <w:t xml:space="preserve">……...............................................................................................................................................      </w:t>
      </w:r>
    </w:p>
    <w:p w14:paraId="40CF4C0D" w14:textId="77777777" w:rsidR="00F776C0" w:rsidRPr="00115972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i/>
          <w:sz w:val="24"/>
          <w:szCs w:val="24"/>
          <w:lang w:eastAsia="pl-PL"/>
        </w:rPr>
      </w:pPr>
      <w:r w:rsidRPr="00115972">
        <w:rPr>
          <w:rFonts w:ascii="Lato" w:eastAsia="Times New Roman" w:hAnsi="Lato" w:cstheme="minorHAnsi"/>
          <w:bCs/>
          <w:i/>
          <w:sz w:val="24"/>
          <w:szCs w:val="24"/>
          <w:lang w:eastAsia="pl-PL"/>
        </w:rPr>
        <w:t>(Firma (nazwa) Podwykonawcy / Zakres prac wykonywanych przez Podwykonawcę o ile są znani na etapie składania ofert)</w:t>
      </w:r>
    </w:p>
    <w:p w14:paraId="46151500" w14:textId="6BA56616" w:rsidR="00F776C0" w:rsidRPr="00115972" w:rsidRDefault="00F776C0" w:rsidP="00F776C0">
      <w:pPr>
        <w:tabs>
          <w:tab w:val="left" w:pos="993"/>
        </w:tabs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theme="minorHAnsi"/>
          <w:bCs/>
          <w:i/>
          <w:color w:val="FF0000"/>
          <w:sz w:val="24"/>
          <w:szCs w:val="24"/>
        </w:rPr>
        <w:t>* - niepotrzebne skreślić</w:t>
      </w:r>
    </w:p>
    <w:p w14:paraId="0C23FDD8" w14:textId="383AE2A1" w:rsidR="000C7650" w:rsidRPr="00115972" w:rsidRDefault="000C7650" w:rsidP="00BC453E">
      <w:pPr>
        <w:numPr>
          <w:ilvl w:val="0"/>
          <w:numId w:val="23"/>
        </w:numPr>
        <w:tabs>
          <w:tab w:val="left" w:pos="993"/>
        </w:tabs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sz w:val="24"/>
          <w:szCs w:val="24"/>
        </w:rPr>
        <w:t xml:space="preserve">Oświadczamy, iż w cenie ryczałtowej oferty uwzględniliśmy koszty i zakres całości przedmiotu zamówienia oraz, że oferujemy przedmiot zamówienia zgodny z wymaganiami i warunkami opisanymi oraz określonymi przez Zamawiającego w SWZ. </w:t>
      </w:r>
    </w:p>
    <w:p w14:paraId="5BCE0E80" w14:textId="77777777" w:rsidR="001D6DBE" w:rsidRPr="00115972" w:rsidRDefault="001D6DBE" w:rsidP="00BC453E">
      <w:pPr>
        <w:numPr>
          <w:ilvl w:val="0"/>
          <w:numId w:val="23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hAnsi="Lato" w:cs="Calibri"/>
          <w:i/>
          <w:color w:val="FF0000"/>
          <w:sz w:val="24"/>
          <w:szCs w:val="24"/>
          <w:lang w:eastAsia="pl-PL"/>
        </w:rPr>
      </w:pPr>
      <w:r w:rsidRPr="00115972">
        <w:rPr>
          <w:rFonts w:ascii="Lato" w:hAnsi="Lato" w:cs="Calibri"/>
          <w:bCs/>
          <w:iCs/>
          <w:sz w:val="24"/>
          <w:szCs w:val="24"/>
        </w:rPr>
        <w:t>Oświadczamy</w:t>
      </w:r>
      <w:r w:rsidRPr="00115972">
        <w:rPr>
          <w:rFonts w:ascii="Lato" w:hAnsi="Lato" w:cs="Calibri"/>
          <w:iCs/>
          <w:sz w:val="24"/>
          <w:szCs w:val="24"/>
        </w:rPr>
        <w:t xml:space="preserve">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2016r. oraz zgodnie ustawą z dnia 10 maja 2018r. </w:t>
      </w:r>
      <w:r w:rsidRPr="00115972">
        <w:rPr>
          <w:rFonts w:ascii="Lato" w:hAnsi="Lato" w:cs="Calibri"/>
          <w:iCs/>
          <w:sz w:val="24"/>
          <w:szCs w:val="24"/>
        </w:rPr>
        <w:br/>
        <w:t xml:space="preserve">o ochronie danych osobowych (tekst jednolity: Dziennik Ustaw z 2019r. poz. 1781), oraz z klauzulą informacyjną dołączoną do dokumentacji postępowania, a ponadto oświadczamy, iż wypełniliśmy obowiązki informacyjne oraz obowiązki </w:t>
      </w:r>
      <w:r w:rsidRPr="00115972">
        <w:rPr>
          <w:rFonts w:ascii="Lato" w:hAnsi="Lato" w:cs="Calibri"/>
          <w:iCs/>
          <w:sz w:val="24"/>
          <w:szCs w:val="24"/>
        </w:rPr>
        <w:lastRenderedPageBreak/>
        <w:t>związane z realizacją praw osób fizycznych przewidziane w art. 13 oraz art. 14 RODO, od których dane osobowe bezpośrednio lub pośrednio pozyskaliśmy w celu ubiegania się o udzielenie zamówienia publicznego w niniejszym postępowaniu.</w:t>
      </w:r>
    </w:p>
    <w:p w14:paraId="60A9A7B9" w14:textId="77777777" w:rsidR="00544C0A" w:rsidRPr="00115972" w:rsidRDefault="00544C0A" w:rsidP="0002226E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 w:cs="Calibri"/>
          <w:i/>
          <w:color w:val="FF0000"/>
          <w:sz w:val="24"/>
          <w:szCs w:val="24"/>
          <w:lang w:eastAsia="pl-PL"/>
        </w:rPr>
      </w:pPr>
    </w:p>
    <w:p w14:paraId="0B0F25D6" w14:textId="77777777" w:rsidR="000C7650" w:rsidRPr="00115972" w:rsidRDefault="000C7650" w:rsidP="00BC453E">
      <w:pPr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 xml:space="preserve">W przypadku wadium wniesionego w pieniądzu prosimy o jego zwrot na nr konta </w:t>
      </w:r>
    </w:p>
    <w:p w14:paraId="5F2B3458" w14:textId="77777777" w:rsidR="000C7650" w:rsidRPr="00115972" w:rsidRDefault="000C7650" w:rsidP="0002226E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color w:val="FF0000"/>
          <w:sz w:val="24"/>
          <w:szCs w:val="24"/>
          <w:lang w:eastAsia="pl-PL"/>
        </w:rPr>
        <w:t>……………………………………………………..…………………………………………………………………</w:t>
      </w:r>
    </w:p>
    <w:p w14:paraId="1783F740" w14:textId="77777777" w:rsidR="000C7650" w:rsidRPr="00115972" w:rsidRDefault="000C7650" w:rsidP="00BC453E">
      <w:pPr>
        <w:pStyle w:val="Akapitzlist"/>
        <w:numPr>
          <w:ilvl w:val="0"/>
          <w:numId w:val="23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5972">
        <w:rPr>
          <w:rFonts w:ascii="Lato" w:hAnsi="Lato" w:cs="Calibri"/>
          <w:b/>
          <w:sz w:val="24"/>
          <w:szCs w:val="24"/>
          <w:lang w:eastAsia="pl-PL"/>
        </w:rPr>
        <w:t>,</w:t>
      </w:r>
      <w:r w:rsidRPr="00115972">
        <w:rPr>
          <w:rFonts w:ascii="Lato" w:hAnsi="Lato" w:cs="Calibri"/>
          <w:sz w:val="24"/>
          <w:szCs w:val="24"/>
          <w:lang w:eastAsia="pl-PL"/>
        </w:rPr>
        <w:t xml:space="preserve"> że deklarujemy doręczanie faktur:</w:t>
      </w:r>
    </w:p>
    <w:p w14:paraId="3CB11F94" w14:textId="20989B55" w:rsidR="0084293F" w:rsidRPr="00115972" w:rsidRDefault="0084293F" w:rsidP="00BC453E">
      <w:pPr>
        <w:pStyle w:val="Tekstpodstawowy"/>
        <w:numPr>
          <w:ilvl w:val="0"/>
          <w:numId w:val="51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115972">
        <w:rPr>
          <w:rFonts w:ascii="Lato" w:hAnsi="Lato"/>
          <w:sz w:val="24"/>
          <w:szCs w:val="24"/>
          <w:lang w:val="pl-PL" w:eastAsia="pl-PL"/>
        </w:rPr>
        <w:t xml:space="preserve">w formie papierowej pod warunkiem doręczenia wraz z wymaganymi załącznikami na adres: Agencja Rozwoju Miasta Krakowa Sp. z o.o., ul. </w:t>
      </w:r>
      <w:r w:rsidR="001C109B" w:rsidRPr="00115972">
        <w:rPr>
          <w:rFonts w:ascii="Lato" w:hAnsi="Lato"/>
          <w:sz w:val="24"/>
          <w:szCs w:val="24"/>
          <w:lang w:val="pl-PL" w:eastAsia="pl-PL"/>
        </w:rPr>
        <w:t>Kopernika 19, 31</w:t>
      </w:r>
      <w:r w:rsidRPr="00115972">
        <w:rPr>
          <w:rFonts w:ascii="Lato" w:hAnsi="Lato"/>
          <w:sz w:val="24"/>
          <w:szCs w:val="24"/>
          <w:lang w:val="pl-PL" w:eastAsia="pl-PL"/>
        </w:rPr>
        <w:t>-</w:t>
      </w:r>
      <w:r w:rsidR="001C109B" w:rsidRPr="00115972">
        <w:rPr>
          <w:rFonts w:ascii="Lato" w:hAnsi="Lato"/>
          <w:sz w:val="24"/>
          <w:szCs w:val="24"/>
          <w:lang w:val="pl-PL" w:eastAsia="pl-PL"/>
        </w:rPr>
        <w:t>501</w:t>
      </w:r>
      <w:r w:rsidRPr="00115972">
        <w:rPr>
          <w:rFonts w:ascii="Lato" w:hAnsi="Lato"/>
          <w:sz w:val="24"/>
          <w:szCs w:val="24"/>
          <w:lang w:val="pl-PL" w:eastAsia="pl-PL"/>
        </w:rPr>
        <w:t xml:space="preserve"> Kraków – sekretariat *,</w:t>
      </w:r>
    </w:p>
    <w:p w14:paraId="7215359F" w14:textId="77777777" w:rsidR="0084293F" w:rsidRPr="00115972" w:rsidRDefault="0084293F" w:rsidP="00BC453E">
      <w:pPr>
        <w:pStyle w:val="Tekstpodstawowy"/>
        <w:numPr>
          <w:ilvl w:val="0"/>
          <w:numId w:val="51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115972">
        <w:rPr>
          <w:rFonts w:ascii="Lato" w:hAnsi="Lato"/>
          <w:sz w:val="24"/>
          <w:szCs w:val="24"/>
          <w:lang w:val="pl-PL" w:eastAsia="pl-PL"/>
        </w:rPr>
        <w:t xml:space="preserve">w formie elektronicznej pod warunkiem przesłania wraz z wymaganymi załącznikami na adres: </w:t>
      </w:r>
      <w:hyperlink r:id="rId9" w:history="1">
        <w:r w:rsidRPr="00115972">
          <w:rPr>
            <w:rStyle w:val="Hipercze"/>
            <w:rFonts w:ascii="Lato" w:hAnsi="Lato"/>
            <w:sz w:val="24"/>
            <w:szCs w:val="24"/>
            <w:lang w:val="pl-PL" w:eastAsia="pl-PL"/>
          </w:rPr>
          <w:t>faktury@armk.pl</w:t>
        </w:r>
      </w:hyperlink>
      <w:r w:rsidRPr="00115972">
        <w:rPr>
          <w:rFonts w:ascii="Lato" w:hAnsi="Lato"/>
          <w:sz w:val="24"/>
          <w:szCs w:val="24"/>
          <w:lang w:val="pl-PL" w:eastAsia="pl-PL"/>
        </w:rPr>
        <w:t xml:space="preserve"> *,</w:t>
      </w:r>
    </w:p>
    <w:p w14:paraId="32B71231" w14:textId="77777777" w:rsidR="0084293F" w:rsidRPr="00115972" w:rsidRDefault="0084293F" w:rsidP="00BC453E">
      <w:pPr>
        <w:pStyle w:val="Tekstpodstawowy"/>
        <w:numPr>
          <w:ilvl w:val="0"/>
          <w:numId w:val="51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115972">
        <w:rPr>
          <w:rFonts w:ascii="Lato" w:hAnsi="Lato"/>
          <w:sz w:val="24"/>
          <w:szCs w:val="24"/>
          <w:lang w:val="pl-PL" w:eastAsia="pl-PL"/>
        </w:rPr>
        <w:t xml:space="preserve">w formie ustrukturyzowanej faktury elektronicznej wraz z wymaganymi załącznikami pod warunkiem przesłania na adres Platformy Elektronicznego Fakturowania: </w:t>
      </w:r>
      <w:hyperlink r:id="rId10" w:history="1">
        <w:r w:rsidRPr="00115972">
          <w:rPr>
            <w:rStyle w:val="Hipercze"/>
            <w:rFonts w:ascii="Lato" w:hAnsi="Lato"/>
            <w:sz w:val="24"/>
            <w:szCs w:val="24"/>
            <w:lang w:val="pl-PL" w:eastAsia="pl-PL"/>
          </w:rPr>
          <w:t>https://www.brokerinfinite.efaktura.gov.pl/</w:t>
        </w:r>
      </w:hyperlink>
      <w:r w:rsidRPr="00115972">
        <w:rPr>
          <w:rFonts w:ascii="Lato" w:hAnsi="Lato"/>
          <w:sz w:val="24"/>
          <w:szCs w:val="24"/>
          <w:lang w:val="pl-PL" w:eastAsia="pl-PL"/>
        </w:rPr>
        <w:t xml:space="preserve">  </w:t>
      </w:r>
    </w:p>
    <w:p w14:paraId="3441BE57" w14:textId="77777777" w:rsidR="000C7650" w:rsidRPr="00115972" w:rsidRDefault="0084293F" w:rsidP="0002226E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/>
          <w:sz w:val="24"/>
          <w:szCs w:val="24"/>
          <w:lang w:eastAsia="pl-PL"/>
        </w:rPr>
        <w:t>Nazwa skrzynki – AGENCJA ROZWOJU MIASTA KRAKOWA SP. Z O.O.; Skrócona nazwa skrzynki – AGENCJA ROZWOJU MIASTA KRAKOWA; Numer PEPPOL – 6751698978 *,</w:t>
      </w:r>
    </w:p>
    <w:p w14:paraId="592FCF98" w14:textId="77777777" w:rsidR="000C7650" w:rsidRPr="00115972" w:rsidRDefault="000C7650" w:rsidP="0002226E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Lato" w:hAnsi="Lato" w:cs="Lato"/>
          <w:color w:val="FF0000"/>
          <w:sz w:val="24"/>
          <w:szCs w:val="24"/>
          <w:lang w:eastAsia="pl-PL"/>
        </w:rPr>
        <w:t xml:space="preserve"> </w:t>
      </w:r>
      <w:r w:rsidRPr="00115972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* - niepotrzebne skreślić</w:t>
      </w:r>
    </w:p>
    <w:p w14:paraId="1A3BD8B5" w14:textId="77777777" w:rsidR="000C7650" w:rsidRPr="00115972" w:rsidRDefault="000C7650" w:rsidP="0002226E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 w:cs="Calibri"/>
          <w:i/>
          <w:iCs/>
          <w:color w:val="FF0000"/>
          <w:sz w:val="24"/>
          <w:szCs w:val="24"/>
          <w:lang w:eastAsia="pl-PL"/>
        </w:rPr>
      </w:pPr>
    </w:p>
    <w:p w14:paraId="04F54D1B" w14:textId="77777777" w:rsidR="000C7650" w:rsidRPr="00115972" w:rsidRDefault="000C7650" w:rsidP="00BC453E">
      <w:pPr>
        <w:numPr>
          <w:ilvl w:val="0"/>
          <w:numId w:val="23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5972">
        <w:rPr>
          <w:rFonts w:ascii="Lato" w:hAnsi="Lato" w:cs="Calibri"/>
          <w:sz w:val="24"/>
          <w:szCs w:val="24"/>
          <w:lang w:eastAsia="pl-PL"/>
        </w:rPr>
        <w:t>, iż wpłata wynagrodzenia powinna być dokonana na rachunek bankowy Wykonawcy o numerze konta:</w:t>
      </w:r>
    </w:p>
    <w:p w14:paraId="519BC4DF" w14:textId="77777777" w:rsidR="000C7650" w:rsidRPr="00115972" w:rsidRDefault="000C7650" w:rsidP="0002226E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………………………………………………….………………………………… Bank: ……………………………*</w:t>
      </w:r>
    </w:p>
    <w:p w14:paraId="5FDC8477" w14:textId="77777777" w:rsidR="000C7650" w:rsidRPr="00115972" w:rsidRDefault="000C7650" w:rsidP="0002226E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color w:val="FF0000"/>
          <w:sz w:val="24"/>
          <w:szCs w:val="24"/>
          <w:lang w:eastAsia="pl-PL"/>
        </w:rPr>
        <w:t>* - należy odpowiednio wypełnić</w:t>
      </w:r>
    </w:p>
    <w:p w14:paraId="29D2A0D3" w14:textId="77777777" w:rsidR="000C7650" w:rsidRPr="00115972" w:rsidRDefault="000C7650" w:rsidP="00BC453E">
      <w:pPr>
        <w:pStyle w:val="Akapitzlist"/>
        <w:numPr>
          <w:ilvl w:val="0"/>
          <w:numId w:val="23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sz w:val="24"/>
          <w:szCs w:val="24"/>
        </w:rPr>
        <w:t>Oświadczamy</w:t>
      </w:r>
      <w:r w:rsidRPr="00115972">
        <w:rPr>
          <w:rFonts w:ascii="Lato" w:hAnsi="Lato" w:cs="Calibri"/>
          <w:sz w:val="24"/>
          <w:szCs w:val="24"/>
        </w:rPr>
        <w:t>, iż jesteśmy/nie jesteśmy czynnym podatnikiem podatku od towarów i usług (VAT)</w:t>
      </w:r>
      <w:r w:rsidRPr="00115972">
        <w:rPr>
          <w:rFonts w:ascii="Lato" w:hAnsi="Lato" w:cs="Calibri"/>
          <w:color w:val="FF0000"/>
          <w:sz w:val="24"/>
          <w:szCs w:val="24"/>
        </w:rPr>
        <w:t>*.</w:t>
      </w:r>
    </w:p>
    <w:p w14:paraId="10707F18" w14:textId="77777777" w:rsidR="000C7650" w:rsidRPr="00115972" w:rsidRDefault="000C7650" w:rsidP="0002226E">
      <w:pPr>
        <w:pStyle w:val="Akapitzlist"/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iCs/>
          <w:color w:val="FF0000"/>
          <w:sz w:val="24"/>
          <w:szCs w:val="24"/>
        </w:rPr>
        <w:t>* - niepotrzebne skreślić</w:t>
      </w:r>
    </w:p>
    <w:p w14:paraId="46C87749" w14:textId="6F7BAB13" w:rsidR="000C7650" w:rsidRPr="00115972" w:rsidRDefault="000C7650" w:rsidP="00BC453E">
      <w:pPr>
        <w:pStyle w:val="Akapitzlist"/>
        <w:numPr>
          <w:ilvl w:val="0"/>
          <w:numId w:val="23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 xml:space="preserve">Oświadczamy, iż osobą upoważnioną do kontaktów z Zamawiającym w zakresie złożonej oferty oraz w sprawach dotyczących ewentualnej realizacji </w:t>
      </w:r>
      <w:r w:rsidRPr="00115972">
        <w:rPr>
          <w:rFonts w:ascii="Lato" w:hAnsi="Lato" w:cs="Calibri"/>
          <w:sz w:val="24"/>
          <w:szCs w:val="24"/>
          <w:lang w:eastAsia="pl-PL"/>
        </w:rPr>
        <w:lastRenderedPageBreak/>
        <w:t xml:space="preserve">umowy jest: ……………………………..…………………………………………………….……….…………….., </w:t>
      </w:r>
    </w:p>
    <w:p w14:paraId="139514DF" w14:textId="77777777" w:rsidR="000C7650" w:rsidRPr="00115972" w:rsidRDefault="000C7650" w:rsidP="0002226E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e-mail: ……………………………………………..…………., tel.: ………………………………………………….</w:t>
      </w:r>
    </w:p>
    <w:p w14:paraId="594E7152" w14:textId="77777777" w:rsidR="000C7650" w:rsidRPr="00115972" w:rsidRDefault="000C7650" w:rsidP="0002226E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(można wypełnić fakultatywnie)</w:t>
      </w:r>
      <w:r w:rsidRPr="00115972">
        <w:rPr>
          <w:rFonts w:ascii="Lato" w:hAnsi="Lato" w:cs="Calibri"/>
          <w:color w:val="FF0000"/>
          <w:sz w:val="24"/>
          <w:szCs w:val="24"/>
          <w:lang w:eastAsia="pl-PL"/>
        </w:rPr>
        <w:t>,</w:t>
      </w:r>
    </w:p>
    <w:p w14:paraId="315E4D7A" w14:textId="77777777" w:rsidR="000C7650" w:rsidRPr="00115972" w:rsidRDefault="000C7650" w:rsidP="00BC453E">
      <w:pPr>
        <w:pStyle w:val="Akapitzlist"/>
        <w:numPr>
          <w:ilvl w:val="0"/>
          <w:numId w:val="23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Oświadczamy, że wybór oferty:</w:t>
      </w:r>
    </w:p>
    <w:p w14:paraId="09CF1060" w14:textId="467EEACF" w:rsidR="000C7650" w:rsidRPr="00115972" w:rsidRDefault="000C7650" w:rsidP="00BC453E">
      <w:pPr>
        <w:pStyle w:val="Akapitzlist"/>
        <w:numPr>
          <w:ilvl w:val="1"/>
          <w:numId w:val="45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>nie będzie prowadził do powstania u Zamawiającego obowiązku podatkowego zgodnie przepisami ustawy o podatku od towarów i usług,*</w:t>
      </w:r>
    </w:p>
    <w:p w14:paraId="67B3D830" w14:textId="7C7B952F" w:rsidR="000C7650" w:rsidRPr="00115972" w:rsidRDefault="000C7650" w:rsidP="00BC453E">
      <w:pPr>
        <w:pStyle w:val="Akapitzlist"/>
        <w:numPr>
          <w:ilvl w:val="1"/>
          <w:numId w:val="45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 xml:space="preserve">będzie prowadził do powstania u Zamawiającego obowiązku podatkowego zgodnie z przepisami ustawy o podatku od towarów i usług*. </w:t>
      </w:r>
    </w:p>
    <w:p w14:paraId="797994CE" w14:textId="77777777" w:rsidR="000C7650" w:rsidRPr="00115972" w:rsidRDefault="000C7650" w:rsidP="0002226E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 xml:space="preserve">Powyższy obowiązek podatkowy będzie dotyczył </w:t>
      </w:r>
    </w:p>
    <w:p w14:paraId="484EAE34" w14:textId="77777777" w:rsidR="000C7650" w:rsidRPr="00115972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………………………………………………………………………………………………………………………………. </w:t>
      </w:r>
    </w:p>
    <w:p w14:paraId="0D7DD50A" w14:textId="77777777" w:rsidR="000C7650" w:rsidRPr="00115972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(Należy wpisać nazwę /rodzaj towaru lub usługi, które będą prowadziły do powstania u Zamawiającego obowiązku podatkowego zgodnie z przepisami o podatku od towarów i usług)</w:t>
      </w:r>
      <w:r w:rsidRPr="00115972">
        <w:rPr>
          <w:rFonts w:ascii="Lato" w:hAnsi="Lato" w:cs="Calibri"/>
          <w:sz w:val="24"/>
          <w:szCs w:val="24"/>
          <w:lang w:eastAsia="pl-PL"/>
        </w:rPr>
        <w:t xml:space="preserve"> objętych przedmiotem zamówienia. *</w:t>
      </w:r>
    </w:p>
    <w:p w14:paraId="49349DFE" w14:textId="77777777" w:rsidR="000C7650" w:rsidRPr="00115972" w:rsidRDefault="000C7650" w:rsidP="00BC453E">
      <w:pPr>
        <w:numPr>
          <w:ilvl w:val="0"/>
          <w:numId w:val="23"/>
        </w:numPr>
        <w:tabs>
          <w:tab w:val="left" w:pos="993"/>
        </w:tabs>
        <w:spacing w:after="0" w:line="480" w:lineRule="auto"/>
        <w:ind w:left="567" w:right="1" w:firstLine="0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 xml:space="preserve">Załączniki: </w:t>
      </w:r>
    </w:p>
    <w:p w14:paraId="029E016E" w14:textId="77777777" w:rsidR="000C7650" w:rsidRPr="00115972" w:rsidRDefault="000C7650" w:rsidP="00BC453E">
      <w:pPr>
        <w:numPr>
          <w:ilvl w:val="0"/>
          <w:numId w:val="22"/>
        </w:numPr>
        <w:tabs>
          <w:tab w:val="left" w:pos="993"/>
          <w:tab w:val="left" w:leader="dot" w:pos="3544"/>
        </w:tabs>
        <w:spacing w:after="0" w:line="480" w:lineRule="auto"/>
        <w:ind w:left="567" w:right="1" w:firstLine="0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>…….</w:t>
      </w:r>
    </w:p>
    <w:p w14:paraId="02A97883" w14:textId="77777777" w:rsidR="000C7650" w:rsidRPr="00115972" w:rsidRDefault="000C7650" w:rsidP="00BC453E">
      <w:pPr>
        <w:numPr>
          <w:ilvl w:val="0"/>
          <w:numId w:val="22"/>
        </w:numPr>
        <w:tabs>
          <w:tab w:val="left" w:pos="993"/>
          <w:tab w:val="left" w:leader="dot" w:pos="3544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>…….</w:t>
      </w:r>
    </w:p>
    <w:p w14:paraId="3A80D8C3" w14:textId="77777777" w:rsidR="000C7650" w:rsidRPr="00115972" w:rsidRDefault="000C7650">
      <w:pPr>
        <w:tabs>
          <w:tab w:val="left" w:pos="993"/>
          <w:tab w:val="left" w:leader="dot" w:pos="3544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iCs/>
          <w:color w:val="FF0000"/>
          <w:sz w:val="24"/>
          <w:szCs w:val="24"/>
        </w:rPr>
        <w:t>Uwaga! Miejsca wykropkowane i/lub oznaczone „*” we wzorze formularza oferty i wzorach załączników do SWZ Wykonawca zobowiązany jest odpowiednio do ich treści wypełnić lub skreślić.</w:t>
      </w:r>
    </w:p>
    <w:p w14:paraId="7C0890E4" w14:textId="77777777" w:rsidR="000C7650" w:rsidRPr="00115972" w:rsidRDefault="000C7650">
      <w:pPr>
        <w:pageBreakBefore/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2 do SWZ</w:t>
      </w:r>
    </w:p>
    <w:p w14:paraId="6FAB6E24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wraz z ofertą.</w:t>
      </w:r>
    </w:p>
    <w:p w14:paraId="1EAD49E6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78F8C8E7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OŚWIADCZENIA WYKONAWCY</w:t>
      </w:r>
    </w:p>
    <w:p w14:paraId="7B4049A3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6C55FF01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>DOTYCZĄCE SPEŁNIANIA WARUNKÓW UDZIAŁU W POSTĘPOWANIU</w:t>
      </w:r>
    </w:p>
    <w:p w14:paraId="3A24AEE4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2C563F77" w14:textId="3485AEE6" w:rsidR="000C7650" w:rsidRPr="00115972" w:rsidRDefault="000C7650" w:rsidP="00143BCB">
      <w:pPr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>Na potrzeby postępowania o udzielenie zamówienia publicznego</w:t>
      </w:r>
      <w:r w:rsidR="00111C0F" w:rsidRPr="00115972">
        <w:rPr>
          <w:rFonts w:ascii="Lato" w:eastAsia="Times New Roman" w:hAnsi="Lato" w:cs="Calibri"/>
          <w:sz w:val="24"/>
          <w:szCs w:val="24"/>
          <w:lang w:eastAsia="pl-PL"/>
        </w:rPr>
        <w:t xml:space="preserve"> na</w:t>
      </w:r>
      <w:r w:rsidRPr="00115972">
        <w:rPr>
          <w:rFonts w:ascii="Lato" w:eastAsia="Times New Roman" w:hAnsi="Lato" w:cs="Calibri"/>
          <w:sz w:val="24"/>
          <w:szCs w:val="24"/>
          <w:lang w:eastAsia="pl-PL"/>
        </w:rPr>
        <w:t xml:space="preserve"> </w:t>
      </w:r>
      <w:r w:rsidR="00111C0F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wyłonienie Wykonawcy w zakresie realizacji robót budowlanych polegających na wykonaniu remontu i aranżacji wnętrz budynku na potrzeby pracowni </w:t>
      </w:r>
      <w:proofErr w:type="spellStart"/>
      <w:r w:rsidR="00111C0F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Fa</w:t>
      </w:r>
      <w:r w:rsidR="00D45D54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b</w:t>
      </w:r>
      <w:r w:rsidR="00111C0F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Lab</w:t>
      </w:r>
      <w:proofErr w:type="spellEnd"/>
      <w:r w:rsidR="00111C0F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przy </w:t>
      </w:r>
      <w:r w:rsidR="00111C0F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br/>
        <w:t>ul. Śniadeckich 3 w Krakowie</w:t>
      </w:r>
      <w:r w:rsidR="00254B23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,</w:t>
      </w: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 </w:t>
      </w:r>
      <w:r w:rsidRPr="00115972">
        <w:rPr>
          <w:rFonts w:ascii="Lato" w:eastAsia="Times New Roman" w:hAnsi="Lato" w:cs="Calibri"/>
          <w:sz w:val="24"/>
          <w:szCs w:val="24"/>
          <w:lang w:eastAsia="pl-PL"/>
        </w:rPr>
        <w:t>oświadczamy, co następuje:</w:t>
      </w:r>
    </w:p>
    <w:p w14:paraId="03CD7B85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7D085522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43B705EB" w14:textId="77777777" w:rsidR="001D6DBE" w:rsidRPr="00115972" w:rsidRDefault="001D6DBE" w:rsidP="00174E33">
      <w:pPr>
        <w:tabs>
          <w:tab w:val="left" w:pos="567"/>
        </w:tabs>
        <w:ind w:left="567"/>
        <w:jc w:val="center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INFORMACJA DOTYCZĄCA WYKONAWCY:</w:t>
      </w:r>
    </w:p>
    <w:p w14:paraId="5F6AD8EB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Oświadczamy, że spełniamy warunki udziału w postępowaniu określone przez Zamawiającego w SWZ.</w:t>
      </w:r>
    </w:p>
    <w:p w14:paraId="21109354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</w:p>
    <w:p w14:paraId="13F0BCD5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INFORMACJA W ZWIĄZKU Z POLEGANIEM NA ZASOBACH INNYCH PODMIOTÓW:</w:t>
      </w:r>
    </w:p>
    <w:p w14:paraId="1588FD84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Oświadczamy, że w celu wykazania spełniania warunków udziału w postępowaniu, określonych przez Zamawiającego w SWZ, polegamy na zasobach następującego/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 podmiotu/ów: </w:t>
      </w:r>
    </w:p>
    <w:p w14:paraId="43726507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</w:t>
      </w:r>
      <w:r w:rsidR="00174E33"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</w:t>
      </w:r>
    </w:p>
    <w:p w14:paraId="169AA09A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w następującym zakresie: </w:t>
      </w:r>
    </w:p>
    <w:p w14:paraId="450FEC5E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………………………………………………………………………….………………………………………………………………………………</w:t>
      </w:r>
      <w:r w:rsidR="00174E33"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…………………………………………………………………………….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</w:t>
      </w:r>
    </w:p>
    <w:p w14:paraId="0EEBA360" w14:textId="77777777" w:rsidR="001D6DBE" w:rsidRPr="00115972" w:rsidRDefault="001D6DBE" w:rsidP="00174E33">
      <w:pPr>
        <w:tabs>
          <w:tab w:val="left" w:pos="567"/>
        </w:tabs>
        <w:ind w:left="567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podmiot/y i określić odpowiedni zakres dla wskazanego podmiotu/ów - o ile dotyczy)*</w:t>
      </w:r>
    </w:p>
    <w:p w14:paraId="00E74975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OŚWIADCZENIE DOTYCZĄCE PODMIOTU, NA KTÓREGO ZASOBY POWOŁUJE SIĘ WYKONAWCA:</w:t>
      </w:r>
    </w:p>
    <w:p w14:paraId="43F9CE18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Oświadczamy, że w stosunku do następującego/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 podmiotu/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tów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>, na którego/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 zasoby powołujemy się w niniejszym postępowaniu, tj.: </w:t>
      </w:r>
    </w:p>
    <w:p w14:paraId="61643839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………………………………………………………………………….……………………………………………………………………………</w:t>
      </w:r>
      <w:r w:rsidR="00174E33"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</w:t>
      </w:r>
    </w:p>
    <w:p w14:paraId="5CCDCF47" w14:textId="77777777" w:rsidR="001D6DBE" w:rsidRPr="00115972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lastRenderedPageBreak/>
        <w:t>(podać pełną nazwę/firmę, adres, a także w zależności od podmiotu: NIP/PESEL, KRS/</w:t>
      </w:r>
      <w:proofErr w:type="spellStart"/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- o ile dotyczy)* </w:t>
      </w:r>
    </w:p>
    <w:p w14:paraId="5E95B833" w14:textId="77777777" w:rsidR="000C7650" w:rsidRPr="00115972" w:rsidRDefault="001D6DBE" w:rsidP="00174E33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nie zachodzą podstawy wykluczenia z postępowania o udzielenie zamówienia.</w:t>
      </w:r>
    </w:p>
    <w:p w14:paraId="30C85B76" w14:textId="77777777" w:rsidR="000C7650" w:rsidRPr="00115972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1699D07" w14:textId="77777777" w:rsidR="000C7650" w:rsidRPr="00115972" w:rsidRDefault="000C7650" w:rsidP="009B28CC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>OŚWIADCZENIA DOTYCZĄCE WYKONAWCY:</w:t>
      </w:r>
    </w:p>
    <w:p w14:paraId="1BB9E33F" w14:textId="77777777" w:rsidR="000C7650" w:rsidRPr="00115972" w:rsidRDefault="000C7650" w:rsidP="00245337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 xml:space="preserve">Oświadczamy, że spełniamy warunki udziału w postępowaniu, o których mowa w art. 112 ustawy </w:t>
      </w:r>
      <w:proofErr w:type="spellStart"/>
      <w:r w:rsidRPr="00115972">
        <w:rPr>
          <w:rFonts w:ascii="Lato" w:eastAsia="Times New Roman" w:hAnsi="Lato" w:cs="Calibri"/>
          <w:sz w:val="24"/>
          <w:szCs w:val="24"/>
          <w:lang w:eastAsia="pl-PL"/>
        </w:rPr>
        <w:t>Pzp</w:t>
      </w:r>
      <w:proofErr w:type="spellEnd"/>
      <w:r w:rsidRPr="00115972">
        <w:rPr>
          <w:rFonts w:ascii="Lato" w:eastAsia="Times New Roman" w:hAnsi="Lato" w:cs="Calibri"/>
          <w:sz w:val="24"/>
          <w:szCs w:val="24"/>
          <w:lang w:eastAsia="pl-PL"/>
        </w:rPr>
        <w:t xml:space="preserve"> i opisane w SWZ, a w szczególności:</w:t>
      </w:r>
    </w:p>
    <w:p w14:paraId="454FA939" w14:textId="77777777" w:rsidR="000C7650" w:rsidRPr="00115972" w:rsidRDefault="000C7650" w:rsidP="00BC453E">
      <w:pPr>
        <w:numPr>
          <w:ilvl w:val="6"/>
          <w:numId w:val="8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>Oświadczamy, że znajdujemy się w sytuacji ekonomicznej lub finansowej pozwalającej, na realizację zamówienia, tj.:</w:t>
      </w:r>
    </w:p>
    <w:p w14:paraId="1C1BD889" w14:textId="6E42D536" w:rsidR="000C7650" w:rsidRPr="00115972" w:rsidRDefault="000C7650" w:rsidP="00BC453E">
      <w:pPr>
        <w:numPr>
          <w:ilvl w:val="1"/>
          <w:numId w:val="28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 xml:space="preserve">posiadamy środki finansowe lub zdolność kredytową w wysokości co najmniej </w:t>
      </w:r>
      <w:r w:rsidR="00245337" w:rsidRPr="00115972">
        <w:rPr>
          <w:rFonts w:ascii="Lato" w:hAnsi="Lato" w:cs="Calibri"/>
          <w:b/>
          <w:bCs/>
          <w:sz w:val="24"/>
          <w:szCs w:val="24"/>
        </w:rPr>
        <w:t>500 000</w:t>
      </w:r>
      <w:r w:rsidRPr="00115972">
        <w:rPr>
          <w:rFonts w:ascii="Lato" w:hAnsi="Lato" w:cs="Calibri"/>
          <w:b/>
          <w:bCs/>
          <w:sz w:val="24"/>
          <w:szCs w:val="24"/>
        </w:rPr>
        <w:t xml:space="preserve">,00 zł brutto (słownie: </w:t>
      </w:r>
      <w:r w:rsidR="00245337" w:rsidRPr="00115972">
        <w:rPr>
          <w:rFonts w:ascii="Lato" w:hAnsi="Lato" w:cs="Calibri"/>
          <w:b/>
          <w:bCs/>
          <w:sz w:val="24"/>
          <w:szCs w:val="24"/>
        </w:rPr>
        <w:t>pięćset tysięcy</w:t>
      </w:r>
      <w:r w:rsidRPr="00115972">
        <w:rPr>
          <w:rFonts w:ascii="Lato" w:hAnsi="Lato" w:cs="Calibri"/>
          <w:b/>
          <w:bCs/>
          <w:sz w:val="24"/>
          <w:szCs w:val="24"/>
        </w:rPr>
        <w:t xml:space="preserve"> złotych)</w:t>
      </w:r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,</w:t>
      </w:r>
    </w:p>
    <w:p w14:paraId="734EB7AA" w14:textId="5182AC4C" w:rsidR="000C7650" w:rsidRPr="00115972" w:rsidRDefault="000C7650" w:rsidP="00BC453E">
      <w:pPr>
        <w:numPr>
          <w:ilvl w:val="1"/>
          <w:numId w:val="28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 xml:space="preserve">jesteśmy ubezpieczeni od odpowiedzialności cywilnej w zakresie prowadzonej działalności gospodarczej związanej z przedmiotem zamówienia, przy czym kwota ubezpieczenia jest nie mniejsza niż </w:t>
      </w:r>
      <w:r w:rsidR="00245337" w:rsidRPr="00115972">
        <w:rPr>
          <w:rFonts w:ascii="Lato" w:hAnsi="Lato" w:cs="Calibri"/>
          <w:b/>
          <w:bCs/>
          <w:sz w:val="24"/>
          <w:szCs w:val="24"/>
        </w:rPr>
        <w:t>2</w:t>
      </w:r>
      <w:r w:rsidR="00B0007A" w:rsidRPr="00115972">
        <w:rPr>
          <w:rFonts w:ascii="Lato" w:hAnsi="Lato" w:cs="Calibri"/>
          <w:b/>
          <w:bCs/>
          <w:sz w:val="24"/>
          <w:szCs w:val="24"/>
        </w:rPr>
        <w:t> 000 000</w:t>
      </w:r>
      <w:r w:rsidRPr="00115972">
        <w:rPr>
          <w:rFonts w:ascii="Lato" w:hAnsi="Lato" w:cs="Calibri"/>
          <w:b/>
          <w:bCs/>
          <w:sz w:val="24"/>
          <w:szCs w:val="24"/>
        </w:rPr>
        <w:t xml:space="preserve">,00 zł (słownie: </w:t>
      </w:r>
      <w:r w:rsidR="00245337" w:rsidRPr="00115972">
        <w:rPr>
          <w:rFonts w:ascii="Lato" w:hAnsi="Lato" w:cs="Calibri"/>
          <w:b/>
          <w:bCs/>
          <w:sz w:val="24"/>
          <w:szCs w:val="24"/>
        </w:rPr>
        <w:t>dwa</w:t>
      </w:r>
      <w:r w:rsidR="00B0007A" w:rsidRPr="00115972">
        <w:rPr>
          <w:rFonts w:ascii="Lato" w:hAnsi="Lato" w:cs="Calibri"/>
          <w:b/>
          <w:bCs/>
          <w:sz w:val="24"/>
          <w:szCs w:val="24"/>
        </w:rPr>
        <w:t xml:space="preserve"> milion</w:t>
      </w:r>
      <w:r w:rsidR="00245337" w:rsidRPr="00115972">
        <w:rPr>
          <w:rFonts w:ascii="Lato" w:hAnsi="Lato" w:cs="Calibri"/>
          <w:b/>
          <w:bCs/>
          <w:sz w:val="24"/>
          <w:szCs w:val="24"/>
        </w:rPr>
        <w:t>y</w:t>
      </w:r>
      <w:r w:rsidR="00D45AD4" w:rsidRPr="00115972">
        <w:rPr>
          <w:rFonts w:ascii="Lato" w:hAnsi="Lato" w:cs="Calibri"/>
          <w:b/>
          <w:bCs/>
          <w:sz w:val="24"/>
          <w:szCs w:val="24"/>
        </w:rPr>
        <w:t xml:space="preserve"> </w:t>
      </w:r>
      <w:r w:rsidRPr="00115972">
        <w:rPr>
          <w:rFonts w:ascii="Lato" w:hAnsi="Lato" w:cs="Calibri"/>
          <w:b/>
          <w:bCs/>
          <w:sz w:val="24"/>
          <w:szCs w:val="24"/>
        </w:rPr>
        <w:t>złotych)</w:t>
      </w:r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.</w:t>
      </w:r>
    </w:p>
    <w:p w14:paraId="2DE8E1EE" w14:textId="77777777" w:rsidR="000C7650" w:rsidRPr="00115972" w:rsidRDefault="000C7650" w:rsidP="00BC453E">
      <w:pPr>
        <w:numPr>
          <w:ilvl w:val="0"/>
          <w:numId w:val="8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>Oświadczamy, że posiadamy zdolność techniczną lub zawodową pozwalającą na realizację zamówienia, tj.:</w:t>
      </w:r>
    </w:p>
    <w:p w14:paraId="3CFBBD2F" w14:textId="77777777" w:rsidR="00DD71E4" w:rsidRPr="00115972" w:rsidRDefault="00DD71E4" w:rsidP="00BC453E">
      <w:pPr>
        <w:widowControl w:val="0"/>
        <w:numPr>
          <w:ilvl w:val="1"/>
          <w:numId w:val="149"/>
        </w:numPr>
        <w:tabs>
          <w:tab w:val="left" w:pos="993"/>
        </w:tabs>
        <w:spacing w:after="0" w:line="240" w:lineRule="auto"/>
        <w:ind w:left="567" w:right="1" w:firstLine="0"/>
        <w:jc w:val="both"/>
        <w:textAlignment w:val="baseline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>zdolności technicznej lub zawodowej, tj.:</w:t>
      </w:r>
    </w:p>
    <w:p w14:paraId="20958EE4" w14:textId="46EA7822" w:rsidR="00DD71E4" w:rsidRPr="00115972" w:rsidRDefault="00DD71E4" w:rsidP="00BC453E">
      <w:pPr>
        <w:widowControl w:val="0"/>
        <w:numPr>
          <w:ilvl w:val="2"/>
          <w:numId w:val="149"/>
        </w:numPr>
        <w:tabs>
          <w:tab w:val="left" w:pos="993"/>
        </w:tabs>
        <w:spacing w:after="0" w:line="240" w:lineRule="auto"/>
        <w:ind w:left="567" w:right="1" w:firstLine="0"/>
        <w:jc w:val="both"/>
        <w:textAlignment w:val="baseline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>dysponujemy osobami zdolnymi do realizacji zamówienia, czyli:</w:t>
      </w:r>
    </w:p>
    <w:p w14:paraId="651A0324" w14:textId="77777777" w:rsidR="00245337" w:rsidRPr="00115972" w:rsidRDefault="00245337" w:rsidP="00BC453E">
      <w:pPr>
        <w:widowControl w:val="0"/>
        <w:numPr>
          <w:ilvl w:val="3"/>
          <w:numId w:val="14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bookmarkStart w:id="2" w:name="_Hlk181183715"/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osobą przeznaczoną do pełnienia </w:t>
      </w:r>
      <w:r w:rsidRPr="00115972">
        <w:rPr>
          <w:rFonts w:ascii="Lato" w:eastAsia="Lato" w:hAnsi="Lato" w:cs="Lato"/>
          <w:b/>
          <w:color w:val="000000"/>
          <w:sz w:val="24"/>
          <w:szCs w:val="24"/>
        </w:rPr>
        <w:t>funkcji kierownika budowy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, posiadającą uprawnienia budowlane w </w:t>
      </w:r>
      <w:r w:rsidRPr="00115972">
        <w:rPr>
          <w:rFonts w:ascii="Lato" w:eastAsia="Lato" w:hAnsi="Lato" w:cs="Lato"/>
          <w:b/>
          <w:color w:val="000000"/>
          <w:sz w:val="24"/>
          <w:szCs w:val="24"/>
        </w:rPr>
        <w:t>specjalności konstrukcyjno-budowlanej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 w zakresie niezbędnym do realizacji zamówienia, posiadającą co najmniej 5-letnie doświadczenie zawodowe w pełnieniu obowiązków kierownika robót oraz doświadczenie w nadzorowaniu lub kierowaniu co najmniej dwoma zakończonymi robotami budowlanymi w zakresie budowy/przebudowy/remontu obiektów budowlanych w zakresie odpowiadającym posiadanym uprawnieniom,</w:t>
      </w:r>
    </w:p>
    <w:p w14:paraId="2C3A3B20" w14:textId="77777777" w:rsidR="00245337" w:rsidRPr="00115972" w:rsidRDefault="00245337" w:rsidP="00BC453E">
      <w:pPr>
        <w:widowControl w:val="0"/>
        <w:numPr>
          <w:ilvl w:val="3"/>
          <w:numId w:val="14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osobą </w:t>
      </w:r>
      <w:r w:rsidRPr="00115972">
        <w:rPr>
          <w:rFonts w:ascii="Lato" w:hAnsi="Lato" w:cs="Lato"/>
          <w:sz w:val="24"/>
          <w:szCs w:val="24"/>
        </w:rPr>
        <w:t xml:space="preserve">przeznaczoną do pełnienia </w:t>
      </w:r>
      <w:r w:rsidRPr="00115972">
        <w:rPr>
          <w:rFonts w:ascii="Lato" w:hAnsi="Lato" w:cs="Lato"/>
          <w:b/>
          <w:sz w:val="24"/>
          <w:szCs w:val="24"/>
        </w:rPr>
        <w:t>funkcji kierownika robót</w:t>
      </w:r>
      <w:r w:rsidRPr="00115972">
        <w:rPr>
          <w:rFonts w:ascii="Lato" w:hAnsi="Lato" w:cs="Lato"/>
          <w:sz w:val="24"/>
          <w:szCs w:val="24"/>
        </w:rPr>
        <w:t xml:space="preserve">, posiadającą uprawnienia budowlane </w:t>
      </w:r>
      <w:r w:rsidRPr="00115972">
        <w:rPr>
          <w:rFonts w:ascii="Lato" w:hAnsi="Lato" w:cs="Lato"/>
          <w:b/>
          <w:sz w:val="24"/>
          <w:szCs w:val="24"/>
        </w:rPr>
        <w:t>w specjalności instalacyjnej w zakresie sieci, instalacji i urządzeń elektrycznych i elektroenergetycznych</w:t>
      </w:r>
      <w:r w:rsidRPr="00115972">
        <w:rPr>
          <w:rFonts w:ascii="Lato" w:hAnsi="Lato" w:cs="Lato"/>
          <w:sz w:val="24"/>
          <w:szCs w:val="24"/>
        </w:rPr>
        <w:t xml:space="preserve"> w zakresie niezbędnym do realizacji zamówienia, a także posiadającą co najmniej 2-letnie doświadczenie zawodowe w pełnieniu obowiązków kierownika robót oraz doświadczenie w nadzorowaniu lub kierowaniu co najmniej dwoma zakończonymi robotami budowlanymi w zakresie odpowiadającym posiadanym uprawnieniom </w:t>
      </w:r>
      <w:r w:rsidRPr="00115972">
        <w:rPr>
          <w:rFonts w:ascii="Lato" w:hAnsi="Lato" w:cs="Lato"/>
          <w:sz w:val="24"/>
          <w:szCs w:val="24"/>
          <w:lang w:eastAsia="en-US"/>
        </w:rPr>
        <w:t xml:space="preserve">oraz posiadającą uprawnienia SEP kat. D i E do 1 </w:t>
      </w:r>
      <w:proofErr w:type="spellStart"/>
      <w:r w:rsidRPr="00115972">
        <w:rPr>
          <w:rFonts w:ascii="Lato" w:hAnsi="Lato" w:cs="Lato"/>
          <w:sz w:val="24"/>
          <w:szCs w:val="24"/>
          <w:lang w:eastAsia="en-US"/>
        </w:rPr>
        <w:t>kV</w:t>
      </w:r>
      <w:proofErr w:type="spellEnd"/>
      <w:r w:rsidRPr="00115972">
        <w:rPr>
          <w:rFonts w:ascii="Lato" w:hAnsi="Lato" w:cs="Lato"/>
          <w:sz w:val="24"/>
          <w:szCs w:val="24"/>
        </w:rPr>
        <w:t>,</w:t>
      </w:r>
    </w:p>
    <w:p w14:paraId="65F09C96" w14:textId="4DEA2FD7" w:rsidR="00D56395" w:rsidRPr="00115972" w:rsidRDefault="00245337" w:rsidP="00BC453E">
      <w:pPr>
        <w:widowControl w:val="0"/>
        <w:numPr>
          <w:ilvl w:val="3"/>
          <w:numId w:val="14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osobą </w:t>
      </w:r>
      <w:r w:rsidRPr="00115972">
        <w:rPr>
          <w:rFonts w:ascii="Lato" w:hAnsi="Lato"/>
          <w:sz w:val="24"/>
          <w:szCs w:val="24"/>
        </w:rPr>
        <w:t xml:space="preserve">przeznaczoną do pełnienia </w:t>
      </w:r>
      <w:r w:rsidRPr="00115972">
        <w:rPr>
          <w:rFonts w:ascii="Lato" w:hAnsi="Lato"/>
          <w:b/>
          <w:bCs/>
          <w:sz w:val="24"/>
          <w:szCs w:val="24"/>
        </w:rPr>
        <w:t>funkcji kierownika robót w zakresie branży instalacyjnej w zakresie sieci, instalacji i urządzeń cieplnych, wentylacyjnych, gazowych, wodociągowych i kanalizacyjnych</w:t>
      </w:r>
      <w:r w:rsidRPr="00115972">
        <w:rPr>
          <w:rFonts w:ascii="Lato" w:hAnsi="Lato"/>
          <w:sz w:val="24"/>
          <w:szCs w:val="24"/>
        </w:rPr>
        <w:t>, posiadającą uprawnienia budowlane w specjalności instalacyjnej w zakresie sieci, instalacji i urządzeń cieplnych, wentylacyjnych, gazowych, wodociągowych i kanalizacyjnych w zakresie niezbędnym do realizacji zamówienia, a także posiadającą co najmniej 3-letnie doświadczenie zawodowe liczone od dnia uzyskania uprawnień w zakresie odpowiadającym posiadanym uprawnieniom,</w:t>
      </w:r>
    </w:p>
    <w:bookmarkEnd w:id="2"/>
    <w:p w14:paraId="642E3D24" w14:textId="7D8B8525" w:rsidR="000C7650" w:rsidRPr="00115972" w:rsidRDefault="000C7650" w:rsidP="00BC453E">
      <w:pPr>
        <w:pStyle w:val="Akapitzlist"/>
        <w:numPr>
          <w:ilvl w:val="1"/>
          <w:numId w:val="149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lastRenderedPageBreak/>
        <w:t xml:space="preserve">posiadamy </w:t>
      </w:r>
      <w:bookmarkStart w:id="3" w:name="_Hlk181183817"/>
      <w:r w:rsidR="00DD71E4" w:rsidRPr="00115972">
        <w:rPr>
          <w:rFonts w:ascii="Lato" w:hAnsi="Lato" w:cs="Calibri"/>
          <w:sz w:val="24"/>
          <w:szCs w:val="24"/>
        </w:rPr>
        <w:t>niezbędną wiedzę i doświadczenie, tzn. wykaże, iż w okresie ostatnich 5 lat przed upływem terminu składania ofert o udzielenie zamówienia, a jeżeli okres prowadzenia działalności jest krótszy, to w tym okresie, zrealizowa</w:t>
      </w:r>
      <w:r w:rsidR="00245337" w:rsidRPr="00115972">
        <w:rPr>
          <w:rFonts w:ascii="Lato" w:hAnsi="Lato" w:cs="Calibri"/>
          <w:sz w:val="24"/>
          <w:szCs w:val="24"/>
        </w:rPr>
        <w:t xml:space="preserve">liśmy dwie roboty budowlane w zakresie </w:t>
      </w:r>
      <w:r w:rsidR="00245337" w:rsidRPr="00115972">
        <w:rPr>
          <w:rFonts w:ascii="Lato" w:eastAsia="Lato" w:hAnsi="Lato" w:cs="Lato"/>
          <w:sz w:val="24"/>
          <w:szCs w:val="24"/>
        </w:rPr>
        <w:t>budowy/przebudowy/remontu obiektów budowlanych</w:t>
      </w:r>
      <w:r w:rsidR="00245337" w:rsidRPr="00115972">
        <w:rPr>
          <w:rFonts w:ascii="Lato" w:hAnsi="Lato" w:cs="Calibri"/>
          <w:sz w:val="24"/>
          <w:szCs w:val="24"/>
        </w:rPr>
        <w:t xml:space="preserve">, o łącznej wartości w wykazanych dwóch robót nie mniejszej niż </w:t>
      </w:r>
      <w:r w:rsidR="00245337" w:rsidRPr="00115972">
        <w:rPr>
          <w:rFonts w:ascii="Lato" w:hAnsi="Lato" w:cs="Calibri"/>
          <w:b/>
          <w:bCs/>
          <w:sz w:val="24"/>
          <w:szCs w:val="24"/>
        </w:rPr>
        <w:t>3 000 000,00 zł brutto (słownie: trzy miliony złotych)</w:t>
      </w:r>
      <w:r w:rsidR="00E1250B" w:rsidRPr="00115972">
        <w:rPr>
          <w:rFonts w:ascii="Lato" w:hAnsi="Lato" w:cs="Calibri"/>
          <w:sz w:val="24"/>
          <w:szCs w:val="24"/>
        </w:rPr>
        <w:t>.</w:t>
      </w:r>
      <w:bookmarkEnd w:id="3"/>
    </w:p>
    <w:p w14:paraId="5CEC794D" w14:textId="77777777" w:rsidR="001D6DBE" w:rsidRPr="00115972" w:rsidRDefault="001D6DBE" w:rsidP="00BC453E">
      <w:pPr>
        <w:pStyle w:val="Akapitzlist"/>
        <w:numPr>
          <w:ilvl w:val="0"/>
          <w:numId w:val="67"/>
        </w:numPr>
        <w:tabs>
          <w:tab w:val="left" w:pos="567"/>
          <w:tab w:val="left" w:pos="993"/>
        </w:tabs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76F65609" w14:textId="77777777" w:rsidR="001D6DBE" w:rsidRPr="00115972" w:rsidRDefault="001D6DBE" w:rsidP="00BC453E">
      <w:pPr>
        <w:numPr>
          <w:ilvl w:val="0"/>
          <w:numId w:val="67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109 </w:t>
      </w:r>
      <w:r w:rsidRPr="00115972">
        <w:rPr>
          <w:rFonts w:ascii="Lato" w:hAnsi="Lato" w:cs="Aptos"/>
          <w:sz w:val="24"/>
          <w:szCs w:val="24"/>
        </w:rPr>
        <w:t xml:space="preserve">ust. 1 pkt 4), 5), 7), 8), 9) i 10) 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ustawy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>.</w:t>
      </w:r>
      <w:bookmarkStart w:id="4" w:name="_Hlk103061369"/>
    </w:p>
    <w:p w14:paraId="634F9A04" w14:textId="77777777" w:rsidR="001D6DBE" w:rsidRPr="00115972" w:rsidRDefault="001D6DBE" w:rsidP="00BC453E">
      <w:pPr>
        <w:numPr>
          <w:ilvl w:val="0"/>
          <w:numId w:val="67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(tekst jednolity: Dziennik Ustaw z 202</w:t>
      </w:r>
      <w:r w:rsidR="00B54DBB" w:rsidRPr="00115972">
        <w:rPr>
          <w:rFonts w:ascii="Lato" w:eastAsia="Times New Roman" w:hAnsi="Lato" w:cs="Aptos"/>
          <w:sz w:val="24"/>
          <w:szCs w:val="24"/>
          <w:lang w:eastAsia="pl-PL"/>
        </w:rPr>
        <w:t>4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r., poz. </w:t>
      </w:r>
      <w:r w:rsidR="00B54DBB" w:rsidRPr="00115972">
        <w:rPr>
          <w:rFonts w:ascii="Lato" w:eastAsia="Times New Roman" w:hAnsi="Lato" w:cs="Aptos"/>
          <w:sz w:val="24"/>
          <w:szCs w:val="24"/>
          <w:lang w:eastAsia="pl-PL"/>
        </w:rPr>
        <w:t>50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7), tj.:</w:t>
      </w:r>
    </w:p>
    <w:p w14:paraId="7FD48A4E" w14:textId="77777777" w:rsidR="001D6DBE" w:rsidRPr="00115972" w:rsidRDefault="001D6DBE" w:rsidP="00BC453E">
      <w:pPr>
        <w:numPr>
          <w:ilvl w:val="1"/>
          <w:numId w:val="66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nie jesteśmy Wykonawcą wymienionym w wykazach określonych w rozporządzeniu 765/2006 i rozporządzeniu 269/2014 ani wpisanym na listę na podstawie decyzji w sprawie wpisu na listę rozstrzygającej o zastosowaniu środka, o którym mowa w art. 1 pkt 3 cytowanej ustawy;</w:t>
      </w:r>
    </w:p>
    <w:p w14:paraId="17CAC009" w14:textId="77777777" w:rsidR="001D6DBE" w:rsidRPr="00115972" w:rsidRDefault="001D6DBE" w:rsidP="00BC453E">
      <w:pPr>
        <w:numPr>
          <w:ilvl w:val="1"/>
          <w:numId w:val="66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beneficjentem rzeczywistym w rozumieniu ustawy z dnia 1 marca 2018r. o przeciwdziałaniu praniu pieniędzy oraz finansowaniu terroryzmu (tekst jednolity: Dziennik Ustaw z 2023r., poz. 1124 z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>. zm.) jest osoba wymieniona w wykazach określonych w rozporządzeniu 765/2006 i rozporządzeniu 269/2014 ani wpisana na listę lub będąca takim beneficjentem rzeczywistym od dnia 24 lutego 2022r., o ile została wpisana na listę na podstawie decyzji w sprawie wpisu na listę rozstrzygającej o zastosowaniu środka, o którym mowa w art. 1 pkt 3 cytowanej ustawy;</w:t>
      </w:r>
    </w:p>
    <w:p w14:paraId="5835C9BF" w14:textId="77777777" w:rsidR="001D6DBE" w:rsidRPr="00115972" w:rsidRDefault="001D6DBE" w:rsidP="00BC453E">
      <w:pPr>
        <w:numPr>
          <w:ilvl w:val="1"/>
          <w:numId w:val="66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ustawy.</w:t>
      </w:r>
      <w:bookmarkEnd w:id="4"/>
    </w:p>
    <w:p w14:paraId="2289923C" w14:textId="77777777" w:rsidR="001D6DBE" w:rsidRPr="00115972" w:rsidRDefault="001D6DBE" w:rsidP="001D6DBE">
      <w:pPr>
        <w:tabs>
          <w:tab w:val="left" w:pos="567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2BBC637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zachodzą w stosunku do nas podstawy wykluczenia z postępowania na podstawie art. …………. ustawy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48AFEB38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 1), 2) i 5) lub art. 109 ust. 1 pkt 2)-5) i 7)-10) - o ile dotyczy)* </w:t>
      </w:r>
    </w:p>
    <w:p w14:paraId="1FDFA8E0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625E5192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lastRenderedPageBreak/>
        <w:t xml:space="preserve">Jednocześnie oświadczam, że w związku z powyższym, na podstawie art. 110 ust. 2 ustawy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 podjąłem następujące środki naprawcze: </w:t>
      </w:r>
    </w:p>
    <w:p w14:paraId="576C30B8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6C95E526" w14:textId="77777777" w:rsidR="001D6DBE" w:rsidRPr="00115972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174E33"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…………………………………………………………………………….….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</w:t>
      </w:r>
    </w:p>
    <w:p w14:paraId="4D84C8A2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(- o ile dotyczy)*</w:t>
      </w:r>
    </w:p>
    <w:p w14:paraId="7A11C2FE" w14:textId="77777777" w:rsidR="00174E33" w:rsidRPr="00115972" w:rsidRDefault="00174E33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</w:p>
    <w:p w14:paraId="167289CE" w14:textId="77777777" w:rsidR="001D6DBE" w:rsidRPr="00115972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WYKAZ PODWYKONAWCÓW </w:t>
      </w: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- o ile dotyczy)*</w:t>
      </w:r>
    </w:p>
    <w:p w14:paraId="431D5D4E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Niniejszy załącznik zawiera zakres rzeczowy części zamówienia (czynności), przewidywanych do realizacji przez podwykonawcę (ów), wraz z podaniem ich nazw (firm), adresu i telefonu.</w:t>
      </w:r>
    </w:p>
    <w:p w14:paraId="58915F63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W przypadku powołania się przez Wykonawcę na zasoby innych podmiotów w zakresie ich zdolności technicznych lub zawodowych lub sytuacji finansowej lub ekonomicznej w celu wykazania spełniania warunków udziału w postępowaniu, którym to podmiotom zamierza powierzyć realizację części niniejszego zamówienia w charakterze swojego podwykonawcy zobowiązany jest podać nazwy (firmy) podwykonawców.</w:t>
      </w:r>
    </w:p>
    <w:p w14:paraId="5C0541F0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Załącznik ten jest wymagany obligatoryjnie jedynie w przypadku, gdy Wykonawca przewiduje zatrudnienie podwykonawcy/ów.</w:t>
      </w:r>
    </w:p>
    <w:p w14:paraId="50BF8062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DAD1487" w14:textId="77777777" w:rsidR="001D6DBE" w:rsidRPr="00115972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Oświadczamy, że powierzamy następującym podwykonawcy/om wykonanie następujących części (zakresu) zamówienia</w:t>
      </w:r>
    </w:p>
    <w:p w14:paraId="53F97295" w14:textId="77777777" w:rsidR="001D6DBE" w:rsidRPr="00115972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Podwykonawca </w:t>
      </w:r>
    </w:p>
    <w:p w14:paraId="23AD9B6B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  <w:r w:rsidR="00174E33"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………………………………………………………………………………..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……………………….</w:t>
      </w:r>
    </w:p>
    <w:p w14:paraId="563010D1" w14:textId="77777777" w:rsidR="001D6DBE" w:rsidRPr="00115972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)*</w:t>
      </w:r>
    </w:p>
    <w:p w14:paraId="0D01FD91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Powierzany zakres zamówienia: </w:t>
      </w:r>
    </w:p>
    <w:p w14:paraId="20695CC6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174E33"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………………………………………………………………………………..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………………….</w:t>
      </w:r>
    </w:p>
    <w:p w14:paraId="0518DB25" w14:textId="77777777" w:rsidR="001D6DBE" w:rsidRPr="00115972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14:paraId="259BCB4C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Oświadczamy, że następujący/e podmiot/y, będący/e podwykonawcą/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ami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: </w:t>
      </w:r>
    </w:p>
    <w:p w14:paraId="64D2E691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</w:t>
      </w:r>
      <w:r w:rsidR="00174E33"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…………….</w:t>
      </w:r>
    </w:p>
    <w:p w14:paraId="09E43F37" w14:textId="77777777" w:rsidR="001D6DBE" w:rsidRPr="00115972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- o ile dotyczy)*</w:t>
      </w:r>
    </w:p>
    <w:p w14:paraId="1459E219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nie podlega/ją wykluczeniu z postępowania o udzielenie zamówienia.</w:t>
      </w:r>
    </w:p>
    <w:p w14:paraId="574386A3" w14:textId="77777777" w:rsidR="001D6DBE" w:rsidRPr="00115972" w:rsidRDefault="001D6DBE" w:rsidP="001D6DBE">
      <w:pPr>
        <w:tabs>
          <w:tab w:val="left" w:pos="567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49105D6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OŚWIADCZENIE DOTYCZĄCE PODANYCH INFORMACJI:</w:t>
      </w:r>
    </w:p>
    <w:p w14:paraId="5A99CECA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99EF260" w14:textId="77777777" w:rsidR="001D6DBE" w:rsidRPr="00115972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C5224B" w14:textId="77777777" w:rsidR="00EA1BD5" w:rsidRPr="00115972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42C173C8" w14:textId="77777777" w:rsidR="00EA1BD5" w:rsidRPr="00115972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32EF956" w14:textId="77777777" w:rsidR="00EA1BD5" w:rsidRPr="00115972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0C201443" w14:textId="77777777" w:rsidR="00EA1BD5" w:rsidRPr="00115972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45B614C6" w14:textId="77777777" w:rsidR="00EA1BD5" w:rsidRPr="00115972" w:rsidRDefault="00EA1BD5" w:rsidP="00EA1BD5">
      <w:pPr>
        <w:pageBreakBefore/>
        <w:tabs>
          <w:tab w:val="left" w:pos="993"/>
        </w:tabs>
        <w:spacing w:after="0" w:line="240" w:lineRule="auto"/>
        <w:jc w:val="right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3 do SWZ</w:t>
      </w:r>
    </w:p>
    <w:p w14:paraId="7547BFE0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Składane wraz z ofertą </w:t>
      </w:r>
      <w:r w:rsidRPr="00115972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(o ile dotyczy) *</w:t>
      </w: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.</w:t>
      </w:r>
    </w:p>
    <w:p w14:paraId="5C98ED4F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71D4D021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(UWAGA: poniższe zastosować tylko wtedy, gdy Wykonawca powołuję się na zasoby podmiotu/ów trzeciego/ich, odpowiednią ilość razy w zależności od liczby podmiotów udostępniających zasoby Wykonawcy, a ponadto wymagane jest do złożenia wraz z ofertą w formie oryginału lub kopii poświadczonej za zgodność z oryginałem przez osobę/y uprawnioną/e do reprezentacji podmiotu udostępniającego zasób/y)</w:t>
      </w:r>
    </w:p>
    <w:p w14:paraId="0C41796D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46DC12C1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PISEMNE ZOBOWIĄZANIE PODMIOTU</w:t>
      </w:r>
    </w:p>
    <w:p w14:paraId="03C84CE2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oddania do dyspozycji Wykonawcy niezbędnych zasobów na okres korzystania z nich przy wykonywaniu zamówienia zgodnie z art. 118 ustawy </w:t>
      </w:r>
      <w:proofErr w:type="spellStart"/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Pzp</w:t>
      </w:r>
      <w:proofErr w:type="spellEnd"/>
    </w:p>
    <w:p w14:paraId="363A3A9E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72E781EF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>Działając w imieniu i na rzecz:</w:t>
      </w:r>
    </w:p>
    <w:p w14:paraId="3670930E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7C642DA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FF529A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7D10BAA1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15972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CEiDG</w:t>
      </w:r>
      <w:proofErr w:type="spellEnd"/>
      <w:r w:rsidRPr="00115972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 xml:space="preserve"> - o ile dotyczy) * </w:t>
      </w:r>
    </w:p>
    <w:p w14:paraId="05D4A6C8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</w:pPr>
    </w:p>
    <w:p w14:paraId="4A0EF689" w14:textId="41790278" w:rsidR="00EA1BD5" w:rsidRPr="00115972" w:rsidRDefault="00EA1BD5" w:rsidP="001D6097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t xml:space="preserve">Oświadczamy, że w postępowaniu </w:t>
      </w:r>
      <w:r w:rsidR="0081469A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</w:t>
      </w:r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wyłonienie Wykonawcy w zakresie realizacji robót budowlanych polegających na wykonaniu remontu i aranżacji wnętrz budynku na potrzeby pracowni </w:t>
      </w:r>
      <w:proofErr w:type="spellStart"/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Fa</w:t>
      </w:r>
      <w:r w:rsidR="00D45D54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b</w:t>
      </w:r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Lab</w:t>
      </w:r>
      <w:proofErr w:type="spellEnd"/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przy ul. Śniadeckich 3 w Krakowie</w:t>
      </w:r>
      <w:r w:rsidR="0024533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,</w:t>
      </w:r>
    </w:p>
    <w:p w14:paraId="3B14C23B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</w:p>
    <w:p w14:paraId="266C30D2" w14:textId="77777777" w:rsidR="00EA1BD5" w:rsidRPr="00115972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zobowiązujemy się udostępnić nasze zasoby Wykonawcy:</w:t>
      </w:r>
    </w:p>
    <w:p w14:paraId="1F99A489" w14:textId="77777777" w:rsidR="00EA1BD5" w:rsidRPr="00115972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6449D0BE" w14:textId="77777777" w:rsidR="00EA1BD5" w:rsidRPr="00115972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(pełna nazwa Wykonawcy i adres/siedziba Wykonawcy, składającego ofertę)*</w:t>
      </w:r>
    </w:p>
    <w:p w14:paraId="7ED9F2F8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W celu oceny, czy wskazany wyżej Wykonawca będzie dysponował naszymi zasobami w stopniu niezbędnym dla należytego wykonania zamówienia oraz oceny, czy stosunek nas łączący gwarantuje rzeczywisty dostęp do naszych zasobów podaję:</w:t>
      </w:r>
    </w:p>
    <w:p w14:paraId="0A4B0E28" w14:textId="77777777" w:rsidR="00EA1BD5" w:rsidRPr="00115972" w:rsidRDefault="00EA1BD5" w:rsidP="00BC453E">
      <w:pPr>
        <w:pStyle w:val="Akapitzlist"/>
        <w:numPr>
          <w:ilvl w:val="1"/>
          <w:numId w:val="6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zakres naszych zasobów dostępnych Wykonawcy:</w:t>
      </w:r>
    </w:p>
    <w:p w14:paraId="7C6AC3F5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9B28CC" w:rsidRPr="00115972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………….…………</w:t>
      </w:r>
    </w:p>
    <w:p w14:paraId="26EC8D62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i opisać zakres udostępnionych zasobów, tj.: zdolności techniczne lub zawodowe, sytuację ekonomiczną lub finansową, doświadczenie, wiedzę, osoby, sprzęt, urządzenia itp., odpowiednio o ile dotyczy)</w:t>
      </w:r>
    </w:p>
    <w:p w14:paraId="5BF8BA59" w14:textId="77777777" w:rsidR="00EA1BD5" w:rsidRPr="00115972" w:rsidRDefault="00EA1BD5" w:rsidP="00BC453E">
      <w:pPr>
        <w:pStyle w:val="Akapitzlist"/>
        <w:numPr>
          <w:ilvl w:val="1"/>
          <w:numId w:val="6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lastRenderedPageBreak/>
        <w:t>sposób i okres udostępnienia Wykonawcy i wykorzystania przez niego zasobów podmiotu udostępniającego te zasoby przy wykonywaniu zamówienia:</w:t>
      </w:r>
    </w:p>
    <w:p w14:paraId="7011C8B0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115972">
        <w:rPr>
          <w:rFonts w:ascii="Lato" w:eastAsia="Times New Roman" w:hAnsi="Lato" w:cs="Aptos"/>
          <w:sz w:val="24"/>
          <w:szCs w:val="24"/>
          <w:lang w:eastAsia="pl-PL"/>
        </w:rPr>
        <w:t>……..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……………………………….…………</w:t>
      </w:r>
    </w:p>
    <w:p w14:paraId="754CF867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realny i faktyczny sposób oraz okres (czas), wykorzystania zasobów przy wykonywaniu zamówienia publicznego)</w:t>
      </w:r>
    </w:p>
    <w:p w14:paraId="24E279FC" w14:textId="77777777" w:rsidR="00EA1BD5" w:rsidRPr="00115972" w:rsidRDefault="00EA1BD5" w:rsidP="00BC453E">
      <w:pPr>
        <w:pStyle w:val="Akapitzlist"/>
        <w:numPr>
          <w:ilvl w:val="1"/>
          <w:numId w:val="6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charakter stosunku, jaki będzie mnie łączył z Wykonawcą:</w:t>
      </w:r>
    </w:p>
    <w:p w14:paraId="1F6E880C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115972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……………………….…….…………</w:t>
      </w:r>
    </w:p>
    <w:p w14:paraId="6E66037B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dokładnie np. umowa zlecenia, o dzieło, pożyczki, użyczenia itp.)</w:t>
      </w:r>
    </w:p>
    <w:p w14:paraId="5AA07EB1" w14:textId="77777777" w:rsidR="00EA1BD5" w:rsidRPr="00115972" w:rsidRDefault="00EA1BD5" w:rsidP="00BC453E">
      <w:pPr>
        <w:pStyle w:val="Akapitzlist"/>
        <w:numPr>
          <w:ilvl w:val="1"/>
          <w:numId w:val="6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czy, a jeżeli tak, to w jakim zakresie podmiot udostępniający zasoby, na zdolnościach którego Wykonawca polega w odniesieniu do warunków udziału w postępowaniu dotyczących wykształcenia, kwalifikacji zawodowych lub doświadczenia, zrealizuje czynności, których wskazane zdolności dotyczą:</w:t>
      </w:r>
    </w:p>
    <w:p w14:paraId="5A2933A0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115972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………………………..…………….…………</w:t>
      </w:r>
    </w:p>
    <w:p w14:paraId="79AE6D78" w14:textId="77777777" w:rsidR="00EA1BD5" w:rsidRPr="00115972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dokładnie te elementy zamówienia, tj. odpowiednio o ile dotyczy usług lub robót budowlanych, które będą realizowane przez podmiot udostępniający zasoby)</w:t>
      </w:r>
    </w:p>
    <w:p w14:paraId="33AA8776" w14:textId="77777777" w:rsidR="00EA1BD5" w:rsidRPr="00115972" w:rsidRDefault="00EA1BD5" w:rsidP="00BC453E">
      <w:pPr>
        <w:numPr>
          <w:ilvl w:val="0"/>
          <w:numId w:val="69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301B7EE1" w14:textId="77777777" w:rsidR="00EA1BD5" w:rsidRPr="00115972" w:rsidRDefault="00EA1BD5" w:rsidP="00BC453E">
      <w:pPr>
        <w:numPr>
          <w:ilvl w:val="0"/>
          <w:numId w:val="69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109 ust. 1 pkt 4), 5), 7), 8), 9) i 10) ustawy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. </w:t>
      </w:r>
    </w:p>
    <w:p w14:paraId="29DF3C61" w14:textId="77777777" w:rsidR="00EA1BD5" w:rsidRPr="00115972" w:rsidRDefault="00EA1BD5" w:rsidP="00BC453E">
      <w:pPr>
        <w:numPr>
          <w:ilvl w:val="0"/>
          <w:numId w:val="69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(tekst jednolity: Dziennik Ustaw z 202</w:t>
      </w:r>
      <w:r w:rsidR="00B54DBB" w:rsidRPr="00115972">
        <w:rPr>
          <w:rFonts w:ascii="Lato" w:eastAsia="Times New Roman" w:hAnsi="Lato" w:cs="Aptos"/>
          <w:sz w:val="24"/>
          <w:szCs w:val="24"/>
          <w:lang w:eastAsia="pl-PL"/>
        </w:rPr>
        <w:t>4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r., poz. </w:t>
      </w:r>
      <w:r w:rsidR="00B54DBB" w:rsidRPr="00115972">
        <w:rPr>
          <w:rFonts w:ascii="Lato" w:eastAsia="Times New Roman" w:hAnsi="Lato" w:cs="Aptos"/>
          <w:sz w:val="24"/>
          <w:szCs w:val="24"/>
          <w:lang w:eastAsia="pl-PL"/>
        </w:rPr>
        <w:t>507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t>), tj.:</w:t>
      </w:r>
    </w:p>
    <w:p w14:paraId="741C2961" w14:textId="77777777" w:rsidR="00EA1BD5" w:rsidRPr="00115972" w:rsidRDefault="00EA1BD5" w:rsidP="00BC453E">
      <w:pPr>
        <w:numPr>
          <w:ilvl w:val="1"/>
          <w:numId w:val="70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nie jesteśmy Wykonawcą wymienionym w wykazach określonych w rozporządzeniu 765/2006 i rozporządzeniu 269/2014 ani wpisanym na listę na podstawie decyzji w sprawie wpisu na listę rozstrzygającej o zastosowaniu środka, o którym mowa w art. 1 pkt 3 cytowanej ustawy;</w:t>
      </w:r>
    </w:p>
    <w:p w14:paraId="776C6DC3" w14:textId="77777777" w:rsidR="00EA1BD5" w:rsidRPr="00115972" w:rsidRDefault="00EA1BD5" w:rsidP="00BC453E">
      <w:pPr>
        <w:numPr>
          <w:ilvl w:val="1"/>
          <w:numId w:val="70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beneficjentem rzeczywistym w rozumieniu ustawy z dnia 1 marca 2018r. o przeciwdziałaniu praniu pieniędzy oraz finansowaniu terroryzmu (tekst jednolity: Dziennik Ustaw z 2023r., poz. 1124 z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. zm.) jest osoba wymieniona w wykazach określonych w rozporządzeniu 765/2006 i rozporządzeniu 269/2014 ani wpisana na listę lub będąca takim beneficjentem rzeczywistym od dnia 24 lutego 2022r., o ile została wpisana na </w:t>
      </w:r>
      <w:r w:rsidRPr="00115972">
        <w:rPr>
          <w:rFonts w:ascii="Lato" w:eastAsia="Times New Roman" w:hAnsi="Lato" w:cs="Aptos"/>
          <w:sz w:val="24"/>
          <w:szCs w:val="24"/>
          <w:lang w:eastAsia="pl-PL"/>
        </w:rPr>
        <w:lastRenderedPageBreak/>
        <w:t>listę na podstawie decyzji w sprawie wpisu na listę rozstrzygającej o zastosowaniu środka, o którym mowa w art. 1 pkt 3 cytowanej ustawy;</w:t>
      </w:r>
    </w:p>
    <w:p w14:paraId="15BBD80A" w14:textId="77777777" w:rsidR="00EA1BD5" w:rsidRPr="00115972" w:rsidRDefault="00EA1BD5" w:rsidP="00BC453E">
      <w:pPr>
        <w:numPr>
          <w:ilvl w:val="1"/>
          <w:numId w:val="70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115972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115972">
        <w:rPr>
          <w:rFonts w:ascii="Lato" w:eastAsia="Times New Roman" w:hAnsi="Lato" w:cs="Aptos"/>
          <w:sz w:val="24"/>
          <w:szCs w:val="24"/>
          <w:lang w:eastAsia="pl-PL"/>
        </w:rPr>
        <w:t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ustawy.</w:t>
      </w:r>
    </w:p>
    <w:p w14:paraId="625BB765" w14:textId="77777777" w:rsidR="00EA1BD5" w:rsidRPr="00115972" w:rsidRDefault="00EA1BD5" w:rsidP="00EA1BD5">
      <w:pPr>
        <w:tabs>
          <w:tab w:val="left" w:pos="567"/>
        </w:tabs>
        <w:ind w:left="284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73978DA2" w14:textId="77777777" w:rsidR="00EA1BD5" w:rsidRPr="00115972" w:rsidRDefault="00EA1BD5" w:rsidP="00EA1BD5">
      <w:pPr>
        <w:pageBreakBefore/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4 do SWZ</w:t>
      </w:r>
    </w:p>
    <w:p w14:paraId="182167EE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Składane wraz z ofertą </w:t>
      </w:r>
      <w:r w:rsidRPr="00115972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(o ile dotyczy) *</w:t>
      </w: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.</w:t>
      </w:r>
    </w:p>
    <w:p w14:paraId="549CD47A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1F901CF2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Oświadczenie Wykonawców</w:t>
      </w:r>
    </w:p>
    <w:p w14:paraId="76B33478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wspólnie ubiegających się o udzielenie zamówienia w zakresie,  </w:t>
      </w:r>
    </w:p>
    <w:p w14:paraId="53F0E783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o którym mowa w art. 117 ust. 4 ustawy </w:t>
      </w:r>
      <w:proofErr w:type="spellStart"/>
      <w:r w:rsidRPr="00115972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Pzp</w:t>
      </w:r>
      <w:proofErr w:type="spellEnd"/>
    </w:p>
    <w:p w14:paraId="5BEE799C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bCs/>
          <w:sz w:val="24"/>
          <w:szCs w:val="24"/>
          <w:lang w:eastAsia="pl-PL"/>
        </w:rPr>
      </w:pPr>
      <w:r w:rsidRPr="00115972">
        <w:rPr>
          <w:rFonts w:ascii="Lato" w:eastAsia="Times New Roman" w:hAnsi="Lato" w:cs="Calibri"/>
          <w:bCs/>
          <w:sz w:val="24"/>
          <w:szCs w:val="24"/>
          <w:lang w:eastAsia="pl-PL"/>
        </w:rPr>
        <w:t xml:space="preserve">(z którego wynika, które </w:t>
      </w:r>
      <w:r w:rsidR="002A0D3C" w:rsidRPr="00115972">
        <w:rPr>
          <w:rFonts w:ascii="Lato" w:eastAsia="Times New Roman" w:hAnsi="Lato" w:cs="Calibri"/>
          <w:bCs/>
          <w:sz w:val="24"/>
          <w:szCs w:val="24"/>
          <w:lang w:eastAsia="pl-PL"/>
        </w:rPr>
        <w:t>roboty budowalne</w:t>
      </w:r>
      <w:r w:rsidRPr="00115972">
        <w:rPr>
          <w:rFonts w:ascii="Lato" w:eastAsia="Times New Roman" w:hAnsi="Lato" w:cs="Calibri"/>
          <w:bCs/>
          <w:sz w:val="24"/>
          <w:szCs w:val="24"/>
          <w:lang w:eastAsia="pl-PL"/>
        </w:rPr>
        <w:t>, dostawy lub usługi wykonają poszczególni Wykonawcy)</w:t>
      </w:r>
    </w:p>
    <w:p w14:paraId="66BC3A86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5E1E1340" w14:textId="42ED43B5" w:rsidR="00EA1BD5" w:rsidRPr="00115972" w:rsidRDefault="00EA1BD5" w:rsidP="001D6097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color w:val="0D0D0D"/>
          <w:sz w:val="24"/>
          <w:szCs w:val="24"/>
        </w:rPr>
        <w:t xml:space="preserve">Biorąc udział w postępowaniu </w:t>
      </w:r>
      <w:r w:rsidR="0081469A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</w:t>
      </w:r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wyłonienie Wykonawcy w zakresie realizacji robót budowlanych polegających na wykonaniu remontu i aranżacji wnętrz budynku na potrzeby pracowni </w:t>
      </w:r>
      <w:proofErr w:type="spellStart"/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Fa</w:t>
      </w:r>
      <w:r w:rsidR="00D45D54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b</w:t>
      </w:r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Lab</w:t>
      </w:r>
      <w:proofErr w:type="spellEnd"/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przy ul. Śniadeckich 3 w Krakowie</w:t>
      </w:r>
      <w:r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. </w:t>
      </w:r>
    </w:p>
    <w:p w14:paraId="42D55FA8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0EC38EF8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Cs/>
          <w:sz w:val="24"/>
          <w:szCs w:val="24"/>
          <w:lang w:eastAsia="pl-PL"/>
        </w:rPr>
        <w:t>Wykonawca:</w:t>
      </w:r>
    </w:p>
    <w:p w14:paraId="7F5078E3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4D3A9087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5972"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  <w:t>(pełna nazwa Wykonawcy i adres/siedziba Wykonawcy, składającego ofertę)</w:t>
      </w:r>
    </w:p>
    <w:p w14:paraId="5AC772D1" w14:textId="77777777" w:rsidR="00EA1BD5" w:rsidRPr="00115972" w:rsidRDefault="00EA1BD5" w:rsidP="00EA1BD5">
      <w:pPr>
        <w:tabs>
          <w:tab w:val="left" w:pos="567"/>
          <w:tab w:val="left" w:pos="993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308CABB8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działając w imieniu i na rzecz:</w:t>
      </w:r>
    </w:p>
    <w:p w14:paraId="1FA48BFC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5972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069B09BC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5972"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  <w:t>(pełna nazwa Wykonawcy i adres/siedziba Wykonawcy wspólnie ubiegających się o udzielenie zamówienia)</w:t>
      </w:r>
    </w:p>
    <w:p w14:paraId="04D113D8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b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b/>
          <w:sz w:val="24"/>
          <w:szCs w:val="24"/>
          <w:lang w:eastAsia="pl-PL"/>
        </w:rPr>
        <w:t>Oświadczamy,</w:t>
      </w:r>
      <w:r w:rsidRPr="00115972">
        <w:rPr>
          <w:rFonts w:ascii="Lato" w:eastAsia="Times New Roman" w:hAnsi="Lato" w:cs="Aptos"/>
          <w:b/>
          <w:iCs/>
          <w:sz w:val="24"/>
          <w:szCs w:val="24"/>
          <w:lang w:eastAsia="pl-PL"/>
        </w:rPr>
        <w:t xml:space="preserve"> iż następujące </w:t>
      </w:r>
      <w:r w:rsidR="002A0D3C" w:rsidRPr="00115972">
        <w:rPr>
          <w:rFonts w:ascii="Lato" w:eastAsia="Times New Roman" w:hAnsi="Lato" w:cs="Aptos"/>
          <w:b/>
          <w:iCs/>
          <w:sz w:val="24"/>
          <w:szCs w:val="24"/>
          <w:lang w:eastAsia="pl-PL"/>
        </w:rPr>
        <w:t>usługi</w:t>
      </w:r>
      <w:r w:rsidRPr="00115972">
        <w:rPr>
          <w:rFonts w:ascii="Lato" w:eastAsia="Times New Roman" w:hAnsi="Lato" w:cs="Aptos"/>
          <w:b/>
          <w:iCs/>
          <w:sz w:val="24"/>
          <w:szCs w:val="24"/>
          <w:lang w:eastAsia="pl-PL"/>
        </w:rPr>
        <w:t xml:space="preserve"> wykonają poszczególni Wykonawcy wspólnie ubiegający się o udzielenie zamówienia:</w:t>
      </w:r>
    </w:p>
    <w:p w14:paraId="63F2EED4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</w:p>
    <w:p w14:paraId="79C11F0B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Cs/>
          <w:sz w:val="24"/>
          <w:szCs w:val="24"/>
          <w:lang w:eastAsia="pl-PL"/>
        </w:rPr>
        <w:t>Wykonawca (nazwa):</w:t>
      </w:r>
    </w:p>
    <w:p w14:paraId="00D0D5A5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………………………………………………………………………………………………………………... </w:t>
      </w:r>
    </w:p>
    <w:p w14:paraId="66A0DD1A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Cs/>
          <w:sz w:val="24"/>
          <w:szCs w:val="24"/>
          <w:lang w:eastAsia="pl-PL"/>
        </w:rPr>
        <w:t>wykona: ……………………………………………………………………………………………………… **</w:t>
      </w:r>
    </w:p>
    <w:p w14:paraId="444F1732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</w:p>
    <w:p w14:paraId="2939BBEC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Wykonawca (nazwa): </w:t>
      </w:r>
    </w:p>
    <w:p w14:paraId="26EB0FA6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………………………………………………………………………………………………………………... </w:t>
      </w:r>
    </w:p>
    <w:p w14:paraId="22C40EA6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</w:pPr>
      <w:r w:rsidRPr="00115972">
        <w:rPr>
          <w:rFonts w:ascii="Lato" w:eastAsia="Times New Roman" w:hAnsi="Lato" w:cs="Aptos"/>
          <w:iCs/>
          <w:sz w:val="24"/>
          <w:szCs w:val="24"/>
          <w:lang w:eastAsia="pl-PL"/>
        </w:rPr>
        <w:t>wykona: ……………………………………………………………………………………………………… **</w:t>
      </w:r>
    </w:p>
    <w:p w14:paraId="0CD8F66E" w14:textId="77777777" w:rsidR="00EA1BD5" w:rsidRPr="00115972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5972">
        <w:rPr>
          <w:rFonts w:ascii="Lato" w:hAnsi="Lato" w:cs="Aptos"/>
          <w:i/>
          <w:color w:val="FF0000"/>
          <w:sz w:val="24"/>
          <w:szCs w:val="24"/>
          <w:u w:val="single"/>
        </w:rPr>
        <w:t>* niepotrzebne skreślić</w:t>
      </w:r>
    </w:p>
    <w:p w14:paraId="740DF547" w14:textId="7FBF37CD" w:rsidR="006E13F9" w:rsidRPr="00115972" w:rsidRDefault="00EA1BD5" w:rsidP="000B337F">
      <w:pPr>
        <w:tabs>
          <w:tab w:val="left" w:pos="567"/>
        </w:tabs>
        <w:ind w:left="567"/>
        <w:rPr>
          <w:rFonts w:ascii="Lato" w:eastAsia="Times New Roman" w:hAnsi="Lato" w:cs="Calibri"/>
          <w:sz w:val="24"/>
          <w:szCs w:val="24"/>
          <w:lang w:eastAsia="pl-PL"/>
        </w:rPr>
      </w:pPr>
      <w:r w:rsidRPr="00115972">
        <w:rPr>
          <w:rFonts w:ascii="Lato" w:hAnsi="Lato" w:cs="Aptos"/>
          <w:i/>
          <w:color w:val="FF0000"/>
          <w:sz w:val="24"/>
          <w:szCs w:val="24"/>
          <w:u w:val="single"/>
        </w:rPr>
        <w:t>** należy dostosować do ilości Wykonawców w konsorcjum</w:t>
      </w:r>
      <w:r w:rsidR="006E13F9" w:rsidRPr="00115972">
        <w:rPr>
          <w:rFonts w:ascii="Lato" w:eastAsia="Times New Roman" w:hAnsi="Lato" w:cs="Calibri"/>
          <w:sz w:val="24"/>
          <w:szCs w:val="24"/>
          <w:lang w:eastAsia="pl-PL"/>
        </w:rPr>
        <w:br w:type="page"/>
      </w:r>
    </w:p>
    <w:p w14:paraId="1610A5BA" w14:textId="16AFDF15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5 do SWZ</w:t>
      </w:r>
    </w:p>
    <w:p w14:paraId="17B28D57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odpowiedzi na wezwanie Zamawiającego.</w:t>
      </w:r>
    </w:p>
    <w:p w14:paraId="37E501FF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</w:pPr>
    </w:p>
    <w:p w14:paraId="678A60BC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/>
          <w:bCs/>
          <w:sz w:val="24"/>
          <w:szCs w:val="24"/>
        </w:rPr>
        <w:t>OŚWIADCZENIE O POWIĄZANIU KAPITAŁOWYM</w:t>
      </w:r>
    </w:p>
    <w:p w14:paraId="42AE08FA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 w:cs="Calibri"/>
          <w:b/>
          <w:bCs/>
          <w:sz w:val="24"/>
          <w:szCs w:val="24"/>
        </w:rPr>
      </w:pPr>
    </w:p>
    <w:p w14:paraId="299B4240" w14:textId="1A6E33C2" w:rsidR="00EA1BD5" w:rsidRPr="00115972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bCs/>
          <w:color w:val="0D0D0D"/>
          <w:sz w:val="24"/>
          <w:szCs w:val="24"/>
        </w:rPr>
        <w:t xml:space="preserve">Biorąc udział w postępowaniu </w:t>
      </w:r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wyłonienie Wykonawcy w zakresie realizacji robót budowlanych polegających na wykonaniu remontu i aranżacji wnętrz budynku na potrzeby pracowni </w:t>
      </w:r>
      <w:proofErr w:type="spellStart"/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Fa</w:t>
      </w:r>
      <w:r w:rsidR="00D45D54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b</w:t>
      </w:r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Lab</w:t>
      </w:r>
      <w:proofErr w:type="spellEnd"/>
      <w:r w:rsidR="001D6097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przy ul. Śniadeckich 3 w Krakowie</w:t>
      </w:r>
      <w:r w:rsidR="000B337F" w:rsidRPr="00115972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,</w:t>
      </w:r>
    </w:p>
    <w:p w14:paraId="44496C83" w14:textId="77777777" w:rsidR="00EA1BD5" w:rsidRPr="00115972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Cs/>
          <w:color w:val="0D0D0D"/>
          <w:sz w:val="24"/>
          <w:szCs w:val="24"/>
        </w:rPr>
      </w:pPr>
    </w:p>
    <w:p w14:paraId="4FD4C092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5972">
        <w:rPr>
          <w:rFonts w:ascii="Lato" w:hAnsi="Lato" w:cs="Calibri"/>
          <w:bCs/>
          <w:spacing w:val="-4"/>
          <w:sz w:val="24"/>
          <w:szCs w:val="24"/>
        </w:rPr>
        <w:t>oświadczamy, że :</w:t>
      </w:r>
    </w:p>
    <w:p w14:paraId="2FEC78DB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1DE53EE8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5972">
        <w:rPr>
          <w:rFonts w:ascii="Lato" w:hAnsi="Lato" w:cs="Calibri"/>
          <w:bCs/>
          <w:spacing w:val="-4"/>
          <w:sz w:val="24"/>
          <w:szCs w:val="24"/>
        </w:rPr>
        <w:t>nie należymy do tej samej grupy kapitałowej z żadnym z Wykonawców, którzy złożyli ofertę w niniejszym postępowaniu *</w:t>
      </w:r>
      <w:r w:rsidRPr="00115972">
        <w:rPr>
          <w:rFonts w:ascii="Lato" w:hAnsi="Lato" w:cs="Calibri"/>
          <w:bCs/>
          <w:spacing w:val="-4"/>
          <w:sz w:val="24"/>
          <w:szCs w:val="24"/>
          <w:vertAlign w:val="superscript"/>
        </w:rPr>
        <w:t>)</w:t>
      </w:r>
    </w:p>
    <w:p w14:paraId="7EAAF97C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0031F486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5972">
        <w:rPr>
          <w:rFonts w:ascii="Lato" w:hAnsi="Lato" w:cs="Calibri"/>
          <w:bCs/>
          <w:spacing w:val="-4"/>
          <w:sz w:val="24"/>
          <w:szCs w:val="24"/>
        </w:rPr>
        <w:t>lub</w:t>
      </w:r>
    </w:p>
    <w:p w14:paraId="177E7081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68AEC4B4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5972">
        <w:rPr>
          <w:rFonts w:ascii="Lato" w:hAnsi="Lato" w:cs="Calibri"/>
          <w:bCs/>
          <w:spacing w:val="-4"/>
          <w:sz w:val="24"/>
          <w:szCs w:val="24"/>
        </w:rPr>
        <w:t>należymy do tej samej grupy kapitałowej z następującymi Wykonawcami, którzy złożyli ofertę w niniejszym postępowaniu *</w:t>
      </w:r>
      <w:r w:rsidRPr="00115972">
        <w:rPr>
          <w:rFonts w:ascii="Lato" w:hAnsi="Lato" w:cs="Calibri"/>
          <w:bCs/>
          <w:spacing w:val="-4"/>
          <w:sz w:val="24"/>
          <w:szCs w:val="24"/>
          <w:vertAlign w:val="superscript"/>
        </w:rPr>
        <w:t>)</w:t>
      </w:r>
    </w:p>
    <w:p w14:paraId="13BD0C4F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568DF35C" w14:textId="100E7BCB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5972">
        <w:rPr>
          <w:rFonts w:ascii="Lato" w:hAnsi="Lato" w:cs="Calibri"/>
          <w:bCs/>
          <w:spacing w:val="-4"/>
          <w:sz w:val="24"/>
          <w:szCs w:val="24"/>
        </w:rPr>
        <w:t xml:space="preserve">w rozumieniu art. 4 pkt 14) ustawy z dnia 16 lutego 2007r. o ochronie konkurencji </w:t>
      </w:r>
      <w:r w:rsidRPr="00115972">
        <w:rPr>
          <w:rFonts w:ascii="Lato" w:hAnsi="Lato" w:cs="Calibri"/>
          <w:bCs/>
          <w:spacing w:val="-4"/>
          <w:sz w:val="24"/>
          <w:szCs w:val="24"/>
        </w:rPr>
        <w:br/>
        <w:t>i konsumentów (tekst jednolity: Dziennik Ustaw z 2024r. poz. 594</w:t>
      </w:r>
      <w:r w:rsidR="006E13F9" w:rsidRPr="00115972">
        <w:rPr>
          <w:rFonts w:ascii="Lato" w:hAnsi="Lato" w:cs="Calibri"/>
          <w:bCs/>
          <w:spacing w:val="-4"/>
          <w:sz w:val="24"/>
          <w:szCs w:val="24"/>
        </w:rPr>
        <w:t xml:space="preserve"> z </w:t>
      </w:r>
      <w:proofErr w:type="spellStart"/>
      <w:r w:rsidR="006E13F9" w:rsidRPr="00115972">
        <w:rPr>
          <w:rFonts w:ascii="Lato" w:hAnsi="Lato" w:cs="Calibri"/>
          <w:bCs/>
          <w:spacing w:val="-4"/>
          <w:sz w:val="24"/>
          <w:szCs w:val="24"/>
        </w:rPr>
        <w:t>późn</w:t>
      </w:r>
      <w:proofErr w:type="spellEnd"/>
      <w:r w:rsidR="006E13F9" w:rsidRPr="00115972">
        <w:rPr>
          <w:rFonts w:ascii="Lato" w:hAnsi="Lato" w:cs="Calibri"/>
          <w:bCs/>
          <w:spacing w:val="-4"/>
          <w:sz w:val="24"/>
          <w:szCs w:val="24"/>
        </w:rPr>
        <w:t>. zm.</w:t>
      </w:r>
      <w:r w:rsidRPr="00115972">
        <w:rPr>
          <w:rFonts w:ascii="Lato" w:hAnsi="Lato" w:cs="Calibri"/>
          <w:bCs/>
          <w:spacing w:val="-4"/>
          <w:sz w:val="24"/>
          <w:szCs w:val="24"/>
        </w:rPr>
        <w:t>).</w:t>
      </w:r>
    </w:p>
    <w:p w14:paraId="1EBE0743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u w:val="single"/>
        </w:rPr>
      </w:pPr>
    </w:p>
    <w:p w14:paraId="7B294BF6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vertAlign w:val="superscript"/>
        </w:rPr>
      </w:pPr>
      <w:r w:rsidRPr="00115972">
        <w:rPr>
          <w:rFonts w:ascii="Lato" w:hAnsi="Lato" w:cs="Calibri"/>
          <w:spacing w:val="-4"/>
          <w:sz w:val="24"/>
          <w:szCs w:val="24"/>
        </w:rPr>
        <w:t>Lista Wykonawców składających ofertę w niniejszy postępowaniu, należących do tej samej grupy kapitałowej , o ile dotyczy*</w:t>
      </w:r>
      <w:r w:rsidRPr="00115972">
        <w:rPr>
          <w:rFonts w:ascii="Lato" w:hAnsi="Lato" w:cs="Calibri"/>
          <w:spacing w:val="-4"/>
          <w:sz w:val="24"/>
          <w:szCs w:val="24"/>
          <w:vertAlign w:val="superscript"/>
        </w:rPr>
        <w:t>)</w:t>
      </w:r>
    </w:p>
    <w:p w14:paraId="7A54062A" w14:textId="77777777" w:rsidR="00EA1BD5" w:rsidRPr="00115972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u w:val="single"/>
        </w:rPr>
      </w:pPr>
    </w:p>
    <w:p w14:paraId="047D6562" w14:textId="77777777" w:rsidR="00EA1BD5" w:rsidRPr="00115972" w:rsidRDefault="00EA1BD5" w:rsidP="00BC453E">
      <w:pPr>
        <w:widowControl w:val="0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hAnsi="Lato" w:cs="Calibri"/>
          <w:spacing w:val="-4"/>
          <w:sz w:val="24"/>
          <w:szCs w:val="24"/>
        </w:rPr>
      </w:pPr>
      <w:r w:rsidRPr="00115972">
        <w:rPr>
          <w:rFonts w:ascii="Lato" w:hAnsi="Lato" w:cs="Calibri"/>
          <w:spacing w:val="-4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14:paraId="59A71846" w14:textId="77777777" w:rsidR="00EA1BD5" w:rsidRPr="00115972" w:rsidRDefault="00EA1BD5" w:rsidP="00EA1BD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</w:rPr>
      </w:pPr>
    </w:p>
    <w:p w14:paraId="7A5B0DB1" w14:textId="77777777" w:rsidR="00EA1BD5" w:rsidRPr="00115972" w:rsidRDefault="00EA1BD5" w:rsidP="00BC453E">
      <w:pPr>
        <w:widowControl w:val="0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hAnsi="Lato" w:cs="Calibri"/>
          <w:spacing w:val="-4"/>
          <w:sz w:val="24"/>
          <w:szCs w:val="24"/>
        </w:rPr>
      </w:pPr>
      <w:r w:rsidRPr="00115972">
        <w:rPr>
          <w:rFonts w:ascii="Lato" w:hAnsi="Lato" w:cs="Calibri"/>
          <w:spacing w:val="-4"/>
          <w:sz w:val="24"/>
          <w:szCs w:val="24"/>
        </w:rPr>
        <w:t>……………………………………….....................................................................................................................</w:t>
      </w:r>
    </w:p>
    <w:p w14:paraId="12293E75" w14:textId="77777777" w:rsidR="00EA1BD5" w:rsidRPr="00115972" w:rsidRDefault="00EA1BD5" w:rsidP="00EA1BD5">
      <w:pPr>
        <w:pStyle w:val="Akapitzlist"/>
        <w:tabs>
          <w:tab w:val="left" w:pos="993"/>
        </w:tabs>
        <w:spacing w:after="0" w:line="240" w:lineRule="auto"/>
        <w:ind w:left="567"/>
        <w:rPr>
          <w:rFonts w:ascii="Lato" w:hAnsi="Lato" w:cs="Calibri"/>
          <w:spacing w:val="-4"/>
          <w:sz w:val="24"/>
          <w:szCs w:val="24"/>
        </w:rPr>
      </w:pPr>
    </w:p>
    <w:p w14:paraId="534DCB6B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color w:val="0D0D0D"/>
          <w:sz w:val="24"/>
          <w:szCs w:val="24"/>
        </w:rPr>
      </w:pPr>
      <w:r w:rsidRPr="00115972">
        <w:rPr>
          <w:rFonts w:ascii="Lato" w:hAnsi="Lato" w:cs="Calibri"/>
          <w:color w:val="0D0D0D"/>
          <w:sz w:val="24"/>
          <w:szCs w:val="24"/>
        </w:rPr>
        <w:t>Wraz ze złożeniem oświadczenia, Wykonawca o ile dotyczy może przedstawić dowody, że oferty zostały przygotowane niezależnie od siebie oraz że powiązania z innym wykonawcą/</w:t>
      </w:r>
      <w:proofErr w:type="spellStart"/>
      <w:r w:rsidRPr="00115972">
        <w:rPr>
          <w:rFonts w:ascii="Lato" w:hAnsi="Lato" w:cs="Calibri"/>
          <w:color w:val="0D0D0D"/>
          <w:sz w:val="24"/>
          <w:szCs w:val="24"/>
        </w:rPr>
        <w:t>ami</w:t>
      </w:r>
      <w:proofErr w:type="spellEnd"/>
      <w:r w:rsidRPr="00115972">
        <w:rPr>
          <w:rFonts w:ascii="Lato" w:hAnsi="Lato" w:cs="Calibri"/>
          <w:color w:val="0D0D0D"/>
          <w:sz w:val="24"/>
          <w:szCs w:val="24"/>
        </w:rPr>
        <w:t xml:space="preserve"> nie prowadzą do zakłócenia konkurencji w postępowaniu o udzielenie zamówienia.</w:t>
      </w:r>
    </w:p>
    <w:p w14:paraId="6A81BB8F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b/>
          <w:i/>
          <w:sz w:val="24"/>
          <w:szCs w:val="24"/>
          <w:u w:val="single"/>
        </w:rPr>
      </w:pPr>
    </w:p>
    <w:p w14:paraId="0E05482D" w14:textId="77777777" w:rsidR="00EA1BD5" w:rsidRPr="00115972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Cs/>
          <w:color w:val="0D0D0D"/>
          <w:sz w:val="24"/>
          <w:szCs w:val="24"/>
        </w:rPr>
      </w:pPr>
      <w:r w:rsidRPr="00115972">
        <w:rPr>
          <w:rFonts w:ascii="Lato" w:hAnsi="Lato" w:cs="Calibri"/>
          <w:i/>
          <w:color w:val="FF0000"/>
          <w:sz w:val="24"/>
          <w:szCs w:val="24"/>
          <w:u w:val="single"/>
        </w:rPr>
        <w:t>* niepotrzebne skreślić</w:t>
      </w:r>
    </w:p>
    <w:p w14:paraId="7BAE970C" w14:textId="77777777" w:rsidR="00EA1BD5" w:rsidRPr="00115972" w:rsidRDefault="00EA1BD5" w:rsidP="00EA1BD5">
      <w:pPr>
        <w:tabs>
          <w:tab w:val="left" w:pos="567"/>
        </w:tabs>
        <w:ind w:left="567"/>
        <w:rPr>
          <w:rFonts w:ascii="Lato" w:hAnsi="Lato" w:cs="Aptos"/>
          <w:iCs/>
          <w:color w:val="FF0000"/>
          <w:sz w:val="24"/>
          <w:szCs w:val="24"/>
        </w:rPr>
      </w:pPr>
    </w:p>
    <w:p w14:paraId="4EACFB8D" w14:textId="77777777" w:rsidR="00727B3E" w:rsidRPr="00115972" w:rsidRDefault="00727B3E" w:rsidP="00727B3E">
      <w:pPr>
        <w:pageBreakBefore/>
        <w:tabs>
          <w:tab w:val="left" w:pos="993"/>
        </w:tabs>
        <w:spacing w:after="0" w:line="240" w:lineRule="auto"/>
        <w:jc w:val="right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6 do SWZ</w:t>
      </w:r>
    </w:p>
    <w:p w14:paraId="5D3B2A83" w14:textId="77777777" w:rsidR="00727B3E" w:rsidRPr="00115972" w:rsidRDefault="00727B3E" w:rsidP="00727B3E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5972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odpowiedzi na wezwanie Zamawiającego.</w:t>
      </w:r>
    </w:p>
    <w:p w14:paraId="41DAB8B5" w14:textId="77777777" w:rsidR="00727B3E" w:rsidRPr="00115972" w:rsidRDefault="00727B3E" w:rsidP="00727B3E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/>
          <w:bCs/>
          <w:i/>
          <w:iCs/>
          <w:sz w:val="24"/>
          <w:szCs w:val="24"/>
          <w:u w:val="single"/>
          <w:lang w:eastAsia="pl-PL"/>
        </w:rPr>
      </w:pPr>
    </w:p>
    <w:p w14:paraId="7EECDEC7" w14:textId="77777777" w:rsidR="00727B3E" w:rsidRPr="00115972" w:rsidRDefault="00727B3E" w:rsidP="00727B3E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>WYKAZ OSÓB</w:t>
      </w:r>
    </w:p>
    <w:p w14:paraId="602B6F21" w14:textId="77777777" w:rsidR="00727B3E" w:rsidRPr="00115972" w:rsidRDefault="00727B3E" w:rsidP="00727B3E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sz w:val="24"/>
          <w:szCs w:val="24"/>
        </w:rPr>
      </w:pPr>
    </w:p>
    <w:p w14:paraId="7D53221F" w14:textId="77777777" w:rsidR="00727B3E" w:rsidRPr="00115972" w:rsidRDefault="00727B3E" w:rsidP="000B337F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>Składając ofertę oświadczamy, że dysponujemy osobami zdolnymi do realizacji zamówienia, tj.:</w:t>
      </w:r>
    </w:p>
    <w:p w14:paraId="588539A2" w14:textId="77777777" w:rsidR="000B337F" w:rsidRPr="00115972" w:rsidRDefault="000B337F" w:rsidP="00BC453E">
      <w:pPr>
        <w:pStyle w:val="Akapitzlist"/>
        <w:widowControl w:val="0"/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osobą przeznaczoną do pełnienia </w:t>
      </w:r>
      <w:r w:rsidRPr="00115972">
        <w:rPr>
          <w:rFonts w:ascii="Lato" w:eastAsia="Lato" w:hAnsi="Lato" w:cs="Lato"/>
          <w:b/>
          <w:color w:val="000000"/>
          <w:sz w:val="24"/>
          <w:szCs w:val="24"/>
        </w:rPr>
        <w:t>funkcji kierownika budowy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, posiadającą uprawnienia budowlane w </w:t>
      </w:r>
      <w:r w:rsidRPr="00115972">
        <w:rPr>
          <w:rFonts w:ascii="Lato" w:eastAsia="Lato" w:hAnsi="Lato" w:cs="Lato"/>
          <w:b/>
          <w:color w:val="000000"/>
          <w:sz w:val="24"/>
          <w:szCs w:val="24"/>
        </w:rPr>
        <w:t>specjalności konstrukcyjno-budowlanej</w:t>
      </w: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 w zakresie niezbędnym do realizacji zamówienia, posiadającą co najmniej 5-letnie doświadczenie zawodowe w pełnieniu obowiązków kierownika robót oraz doświadczenie w nadzorowaniu lub kierowaniu co najmniej dwoma zakończonymi robotami budowlanymi w zakresie budowy/przebudowy/remontu obiektów budowlanych w zakresie odpowiadającym posiadanym uprawnieniom,</w:t>
      </w:r>
    </w:p>
    <w:p w14:paraId="32071A25" w14:textId="77777777" w:rsidR="000B337F" w:rsidRPr="00115972" w:rsidRDefault="000B337F" w:rsidP="00BC453E">
      <w:pPr>
        <w:pStyle w:val="Akapitzlist"/>
        <w:widowControl w:val="0"/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osobą </w:t>
      </w:r>
      <w:r w:rsidRPr="00115972">
        <w:rPr>
          <w:rFonts w:ascii="Lato" w:hAnsi="Lato" w:cs="Lato"/>
          <w:sz w:val="24"/>
          <w:szCs w:val="24"/>
        </w:rPr>
        <w:t xml:space="preserve">przeznaczoną do pełnienia </w:t>
      </w:r>
      <w:r w:rsidRPr="00115972">
        <w:rPr>
          <w:rFonts w:ascii="Lato" w:hAnsi="Lato" w:cs="Lato"/>
          <w:b/>
          <w:sz w:val="24"/>
          <w:szCs w:val="24"/>
        </w:rPr>
        <w:t>funkcji kierownika robót</w:t>
      </w:r>
      <w:r w:rsidRPr="00115972">
        <w:rPr>
          <w:rFonts w:ascii="Lato" w:hAnsi="Lato" w:cs="Lato"/>
          <w:sz w:val="24"/>
          <w:szCs w:val="24"/>
        </w:rPr>
        <w:t xml:space="preserve">, posiadającą uprawnienia budowlane </w:t>
      </w:r>
      <w:r w:rsidRPr="00115972">
        <w:rPr>
          <w:rFonts w:ascii="Lato" w:hAnsi="Lato" w:cs="Lato"/>
          <w:b/>
          <w:sz w:val="24"/>
          <w:szCs w:val="24"/>
        </w:rPr>
        <w:t>w specjalności instalacyjnej w zakresie sieci, instalacji i urządzeń elektrycznych i elektroenergetycznych</w:t>
      </w:r>
      <w:r w:rsidRPr="00115972">
        <w:rPr>
          <w:rFonts w:ascii="Lato" w:hAnsi="Lato" w:cs="Lato"/>
          <w:sz w:val="24"/>
          <w:szCs w:val="24"/>
        </w:rPr>
        <w:t xml:space="preserve"> w zakresie niezbędnym do realizacji zamówienia, a także posiadającą co najmniej 2-letnie doświadczenie zawodowe w pełnieniu obowiązków kierownika robót oraz doświadczenie w nadzorowaniu lub kierowaniu co najmniej dwoma zakończonymi robotami budowlanymi w zakresie odpowiadającym posiadanym uprawnieniom </w:t>
      </w:r>
      <w:r w:rsidRPr="00115972">
        <w:rPr>
          <w:rFonts w:ascii="Lato" w:hAnsi="Lato" w:cs="Lato"/>
          <w:sz w:val="24"/>
          <w:szCs w:val="24"/>
          <w:lang w:eastAsia="en-US"/>
        </w:rPr>
        <w:t xml:space="preserve">oraz posiadającą uprawnienia SEP kat. D i E do 1 </w:t>
      </w:r>
      <w:proofErr w:type="spellStart"/>
      <w:r w:rsidRPr="00115972">
        <w:rPr>
          <w:rFonts w:ascii="Lato" w:hAnsi="Lato" w:cs="Lato"/>
          <w:sz w:val="24"/>
          <w:szCs w:val="24"/>
          <w:lang w:eastAsia="en-US"/>
        </w:rPr>
        <w:t>kV</w:t>
      </w:r>
      <w:proofErr w:type="spellEnd"/>
      <w:r w:rsidRPr="00115972">
        <w:rPr>
          <w:rFonts w:ascii="Lato" w:hAnsi="Lato" w:cs="Lato"/>
          <w:sz w:val="24"/>
          <w:szCs w:val="24"/>
        </w:rPr>
        <w:t>,</w:t>
      </w:r>
    </w:p>
    <w:p w14:paraId="1AA5BEE5" w14:textId="5582BD35" w:rsidR="001D6097" w:rsidRPr="00115972" w:rsidRDefault="000B337F" w:rsidP="00BC453E">
      <w:pPr>
        <w:pStyle w:val="Akapitzlist"/>
        <w:widowControl w:val="0"/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Lato" w:hAnsi="Lato" w:cs="Lato"/>
          <w:color w:val="000000"/>
          <w:sz w:val="24"/>
          <w:szCs w:val="24"/>
        </w:rPr>
      </w:pPr>
      <w:r w:rsidRPr="00115972">
        <w:rPr>
          <w:rFonts w:ascii="Lato" w:eastAsia="Lato" w:hAnsi="Lato" w:cs="Lato"/>
          <w:color w:val="000000"/>
          <w:sz w:val="24"/>
          <w:szCs w:val="24"/>
        </w:rPr>
        <w:t xml:space="preserve">osobą </w:t>
      </w:r>
      <w:r w:rsidRPr="00115972">
        <w:rPr>
          <w:rFonts w:ascii="Lato" w:hAnsi="Lato"/>
          <w:sz w:val="24"/>
          <w:szCs w:val="24"/>
        </w:rPr>
        <w:t xml:space="preserve">przeznaczoną do pełnienia </w:t>
      </w:r>
      <w:r w:rsidRPr="00115972">
        <w:rPr>
          <w:rFonts w:ascii="Lato" w:hAnsi="Lato"/>
          <w:b/>
          <w:bCs/>
          <w:sz w:val="24"/>
          <w:szCs w:val="24"/>
        </w:rPr>
        <w:t>funkcji kierownika robót w zakresie branży instalacyjnej w zakresie sieci, instalacji i urządzeń cieplnych, wentylacyjnych, gazowych, wodociągowych i kanalizacyjnych</w:t>
      </w:r>
      <w:r w:rsidRPr="00115972">
        <w:rPr>
          <w:rFonts w:ascii="Lato" w:hAnsi="Lato"/>
          <w:sz w:val="24"/>
          <w:szCs w:val="24"/>
        </w:rPr>
        <w:t>, posiadającą uprawnienia budowlane w specjalności instalacyjnej w zakresie sieci, instalacji i urządzeń cieplnych, wentylacyjnych, gazowych, wodociągowych i kanalizacyjnych w zakresie niezbędnym do realizacji zamówienia, a także posiadającą co najmniej 3-letnie doświadczenie zawodowe liczone od dnia uzyskania uprawnień w zakresie odpowiadającym posiadanym uprawnieniom</w:t>
      </w:r>
      <w:r w:rsidR="001D6097" w:rsidRPr="00115972">
        <w:rPr>
          <w:rFonts w:ascii="Lato" w:hAnsi="Lato" w:cs="Lato"/>
          <w:sz w:val="24"/>
          <w:szCs w:val="24"/>
        </w:rPr>
        <w:t>.</w:t>
      </w:r>
    </w:p>
    <w:p w14:paraId="1E4050B0" w14:textId="77777777" w:rsidR="00727B3E" w:rsidRPr="00115972" w:rsidRDefault="00727B3E" w:rsidP="000B337F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i/>
          <w:color w:val="FF0000"/>
          <w:sz w:val="24"/>
          <w:szCs w:val="24"/>
          <w:lang w:val="x-none"/>
        </w:rPr>
      </w:pPr>
    </w:p>
    <w:p w14:paraId="24643699" w14:textId="77777777" w:rsidR="00727B3E" w:rsidRPr="00115972" w:rsidRDefault="00727B3E" w:rsidP="000B337F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5972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Należy przedstawić wykaz </w:t>
      </w:r>
      <w:r w:rsidRPr="00115972">
        <w:rPr>
          <w:rFonts w:ascii="Lato" w:hAnsi="Lato" w:cs="Calibri"/>
          <w:i/>
          <w:color w:val="FF0000"/>
          <w:sz w:val="24"/>
          <w:szCs w:val="24"/>
        </w:rPr>
        <w:t>osób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 </w:t>
      </w:r>
      <w:r w:rsidRPr="00115972">
        <w:rPr>
          <w:rFonts w:ascii="Lato" w:hAnsi="Lato" w:cs="Calibri"/>
          <w:i/>
          <w:color w:val="FF0000"/>
          <w:sz w:val="24"/>
          <w:szCs w:val="24"/>
        </w:rPr>
        <w:t>z opisem zawierającym dane i informacje, z których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 będzie jednoznacznie wynikać spełnienie </w:t>
      </w:r>
      <w:r w:rsidRPr="00115972">
        <w:rPr>
          <w:rFonts w:ascii="Lato" w:hAnsi="Lato" w:cs="Calibri"/>
          <w:i/>
          <w:color w:val="FF0000"/>
          <w:sz w:val="24"/>
          <w:szCs w:val="24"/>
        </w:rPr>
        <w:t>opisu warunku udziału w postępowania,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 wraz z informacją o podstawie dysponowania w przypadku, gdy są to </w:t>
      </w:r>
      <w:r w:rsidRPr="00115972">
        <w:rPr>
          <w:rFonts w:ascii="Lato" w:hAnsi="Lato" w:cs="Calibri"/>
          <w:i/>
          <w:color w:val="FF0000"/>
          <w:sz w:val="24"/>
          <w:szCs w:val="24"/>
        </w:rPr>
        <w:t xml:space="preserve">zasoby 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/>
        </w:rPr>
        <w:t>udostępni</w:t>
      </w:r>
      <w:r w:rsidRPr="00115972">
        <w:rPr>
          <w:rFonts w:ascii="Lato" w:hAnsi="Lato" w:cs="Calibri"/>
          <w:i/>
          <w:color w:val="FF0000"/>
          <w:sz w:val="24"/>
          <w:szCs w:val="24"/>
        </w:rPr>
        <w:t>one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 Wykonawcy, według na przykład poniższej tabeli.</w:t>
      </w:r>
    </w:p>
    <w:p w14:paraId="73E5AA1B" w14:textId="77777777" w:rsidR="00EA1BD5" w:rsidRPr="00115972" w:rsidRDefault="00EA1BD5" w:rsidP="00EA1BD5">
      <w:pPr>
        <w:tabs>
          <w:tab w:val="left" w:pos="567"/>
        </w:tabs>
        <w:ind w:left="567"/>
        <w:rPr>
          <w:rFonts w:ascii="Lato" w:hAnsi="Lato" w:cs="Aptos"/>
          <w:iCs/>
          <w:color w:val="FF0000"/>
          <w:sz w:val="24"/>
          <w:szCs w:val="24"/>
        </w:rPr>
      </w:pPr>
    </w:p>
    <w:p w14:paraId="20B94AB4" w14:textId="77777777" w:rsidR="00EA1BD5" w:rsidRPr="00115972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i/>
          <w:color w:val="000000"/>
          <w:sz w:val="24"/>
          <w:szCs w:val="24"/>
          <w:lang w:val="x-none"/>
        </w:rPr>
      </w:pPr>
    </w:p>
    <w:tbl>
      <w:tblPr>
        <w:tblW w:w="9073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572"/>
        <w:gridCol w:w="1418"/>
        <w:gridCol w:w="1709"/>
        <w:gridCol w:w="2530"/>
        <w:gridCol w:w="2844"/>
      </w:tblGrid>
      <w:tr w:rsidR="00EA1BD5" w:rsidRPr="00115972" w14:paraId="1CD29C29" w14:textId="77777777">
        <w:trPr>
          <w:tblHeader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7F73ACFC" w14:textId="77777777" w:rsidR="00EA1BD5" w:rsidRPr="00115972" w:rsidRDefault="00EA1BD5">
            <w:pPr>
              <w:tabs>
                <w:tab w:val="left" w:pos="824"/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hAnsi="Lato"/>
                <w:sz w:val="24"/>
                <w:szCs w:val="24"/>
              </w:rPr>
            </w:pPr>
            <w:r w:rsidRPr="00115972">
              <w:rPr>
                <w:rFonts w:ascii="Lato" w:hAnsi="Lato" w:cs="Calibri"/>
                <w:i/>
                <w:sz w:val="24"/>
                <w:szCs w:val="24"/>
              </w:rPr>
              <w:lastRenderedPageBreak/>
              <w:t>Lp.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13C043D6" w14:textId="77777777" w:rsidR="00EA1BD5" w:rsidRPr="00115972" w:rsidRDefault="00EA1BD5">
            <w:pPr>
              <w:tabs>
                <w:tab w:val="left" w:pos="824"/>
                <w:tab w:val="left" w:pos="993"/>
              </w:tabs>
              <w:spacing w:after="0" w:line="240" w:lineRule="auto"/>
              <w:ind w:left="31"/>
              <w:jc w:val="both"/>
              <w:rPr>
                <w:rFonts w:ascii="Lato" w:hAnsi="Lato"/>
                <w:sz w:val="24"/>
                <w:szCs w:val="24"/>
              </w:rPr>
            </w:pPr>
            <w:r w:rsidRPr="00115972">
              <w:rPr>
                <w:rFonts w:ascii="Lato" w:hAnsi="Lato" w:cs="Calibri"/>
                <w:i/>
                <w:sz w:val="24"/>
                <w:szCs w:val="24"/>
              </w:rPr>
              <w:t>Imię i nazwisko</w:t>
            </w:r>
            <w:r w:rsidR="00D943E3" w:rsidRPr="00115972">
              <w:rPr>
                <w:rFonts w:ascii="Lato" w:hAnsi="Lato" w:cs="Calibri"/>
                <w:i/>
                <w:sz w:val="24"/>
                <w:szCs w:val="24"/>
              </w:rPr>
              <w:t>, tel. kom., adres e-mail</w:t>
            </w:r>
            <w:r w:rsidRPr="00115972">
              <w:rPr>
                <w:rFonts w:ascii="Lato" w:hAnsi="Lato" w:cs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51F72369" w14:textId="20FF2127" w:rsidR="00EA1BD5" w:rsidRPr="00115972" w:rsidRDefault="00047F54">
            <w:pPr>
              <w:tabs>
                <w:tab w:val="left" w:pos="993"/>
              </w:tabs>
              <w:spacing w:after="0" w:line="240" w:lineRule="auto"/>
              <w:ind w:left="25"/>
              <w:jc w:val="both"/>
              <w:rPr>
                <w:rFonts w:ascii="Lato" w:hAnsi="Lato"/>
                <w:sz w:val="24"/>
                <w:szCs w:val="24"/>
              </w:rPr>
            </w:pPr>
            <w:r w:rsidRPr="00115972">
              <w:rPr>
                <w:rFonts w:ascii="Lato" w:hAnsi="Lato" w:cs="Calibri"/>
                <w:i/>
                <w:sz w:val="24"/>
                <w:szCs w:val="24"/>
              </w:rPr>
              <w:t>Kwalifikacje, wykształcenie i okres praktyki zawodowej</w:t>
            </w:r>
            <w:r w:rsidR="00EA1BD5" w:rsidRPr="00115972">
              <w:rPr>
                <w:rFonts w:ascii="Lato" w:hAnsi="Lato" w:cs="Calibri"/>
                <w:i/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1116559A" w14:textId="70E0948B" w:rsidR="00EA1BD5" w:rsidRPr="00115972" w:rsidRDefault="00047F54">
            <w:pPr>
              <w:tabs>
                <w:tab w:val="left" w:pos="993"/>
              </w:tabs>
              <w:spacing w:after="0" w:line="240" w:lineRule="auto"/>
              <w:ind w:left="18"/>
              <w:jc w:val="both"/>
              <w:rPr>
                <w:rFonts w:ascii="Lato" w:hAnsi="Lato"/>
                <w:sz w:val="24"/>
                <w:szCs w:val="24"/>
              </w:rPr>
            </w:pPr>
            <w:r w:rsidRPr="00115972">
              <w:rPr>
                <w:rFonts w:ascii="Lato" w:hAnsi="Lato" w:cs="Calibri"/>
                <w:i/>
                <w:sz w:val="24"/>
                <w:szCs w:val="24"/>
              </w:rPr>
              <w:t>Opis doświadczenia w zakresie przedstawienia realizacji robót potwierdzających spełnienie warunku udziału w postępowaniu opisanych SWZ odpowiednio dla danej osoby (np. rodzaj prac, lokalizacje i zakresy robót, itp.)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DEC259" w14:textId="77777777" w:rsidR="00EA1BD5" w:rsidRPr="00115972" w:rsidRDefault="00EA1BD5">
            <w:pPr>
              <w:tabs>
                <w:tab w:val="left" w:pos="993"/>
              </w:tabs>
              <w:spacing w:after="0" w:line="240" w:lineRule="auto"/>
              <w:ind w:left="41"/>
              <w:jc w:val="both"/>
              <w:rPr>
                <w:rFonts w:ascii="Lato" w:hAnsi="Lato"/>
                <w:sz w:val="24"/>
                <w:szCs w:val="24"/>
              </w:rPr>
            </w:pPr>
            <w:r w:rsidRPr="00115972">
              <w:rPr>
                <w:rFonts w:ascii="Lato" w:hAnsi="Lato" w:cs="Calibri"/>
                <w:i/>
                <w:sz w:val="24"/>
                <w:szCs w:val="24"/>
              </w:rPr>
              <w:t>Informacja o podstawie dysponowania i/lub załączone zobowiązania o udostępnieniu</w:t>
            </w:r>
          </w:p>
        </w:tc>
      </w:tr>
      <w:tr w:rsidR="00EA1BD5" w:rsidRPr="00115972" w14:paraId="1B5D8764" w14:textId="77777777">
        <w:trPr>
          <w:trHeight w:val="11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6BDA3D7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/>
                <w:sz w:val="24"/>
                <w:szCs w:val="24"/>
              </w:rPr>
            </w:pPr>
            <w:r w:rsidRPr="00115972">
              <w:rPr>
                <w:rFonts w:ascii="Lato" w:hAnsi="Lato" w:cs="Calibri"/>
                <w:i/>
                <w:sz w:val="24"/>
                <w:szCs w:val="24"/>
              </w:rPr>
              <w:t>1</w:t>
            </w:r>
          </w:p>
          <w:p w14:paraId="44434BDE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4C2588A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ECB9E9F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3490F03C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D09A9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7486666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7F8D0DE6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15B2F42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230D6D0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DA941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F42E539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0BEE7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8A638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  <w:tr w:rsidR="00EA1BD5" w:rsidRPr="00115972" w14:paraId="3F20FB37" w14:textId="77777777">
        <w:trPr>
          <w:trHeight w:val="11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E1FC105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/>
                <w:sz w:val="24"/>
                <w:szCs w:val="24"/>
              </w:rPr>
            </w:pPr>
            <w:r w:rsidRPr="00115972">
              <w:rPr>
                <w:rFonts w:ascii="Lato" w:hAnsi="Lato" w:cs="Calibri"/>
                <w:i/>
                <w:sz w:val="24"/>
                <w:szCs w:val="24"/>
              </w:rPr>
              <w:t>2</w:t>
            </w:r>
          </w:p>
          <w:p w14:paraId="533CD7C6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02EA39D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7847B252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7190F064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32F3A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7AA7F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4AF98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10B73" w14:textId="77777777" w:rsidR="00EA1BD5" w:rsidRPr="00115972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  <w:tr w:rsidR="001D6097" w:rsidRPr="00115972" w14:paraId="7743AA68" w14:textId="77777777">
        <w:trPr>
          <w:trHeight w:val="11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9BA57E3" w14:textId="79ED4386" w:rsidR="001D6097" w:rsidRPr="00115972" w:rsidRDefault="001D6097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  <w:r w:rsidRPr="00115972">
              <w:rPr>
                <w:rFonts w:ascii="Lato" w:hAnsi="Lato" w:cs="Calibri"/>
                <w:i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A91E1" w14:textId="77777777" w:rsidR="001D6097" w:rsidRPr="00115972" w:rsidRDefault="001D6097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B4C96" w14:textId="77777777" w:rsidR="001D6097" w:rsidRPr="00115972" w:rsidRDefault="001D6097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60D40" w14:textId="77777777" w:rsidR="001D6097" w:rsidRPr="00115972" w:rsidRDefault="001D6097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74CA2" w14:textId="77777777" w:rsidR="001D6097" w:rsidRPr="00115972" w:rsidRDefault="001D6097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</w:tbl>
    <w:p w14:paraId="2AF15687" w14:textId="7490882A" w:rsidR="00D943E3" w:rsidRPr="00115972" w:rsidRDefault="00D943E3" w:rsidP="00D943E3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/>
          <w:bCs/>
          <w:sz w:val="24"/>
          <w:szCs w:val="24"/>
          <w:lang w:val="pl-PL"/>
        </w:rPr>
      </w:pPr>
      <w:r w:rsidRPr="00115972">
        <w:rPr>
          <w:rFonts w:ascii="Lato" w:hAnsi="Lato" w:cs="Calibri"/>
          <w:bCs/>
          <w:sz w:val="24"/>
          <w:szCs w:val="24"/>
        </w:rPr>
        <w:br w:type="page"/>
      </w:r>
      <w:r w:rsidRPr="00115972">
        <w:rPr>
          <w:rFonts w:ascii="Lato" w:hAnsi="Lato" w:cs="Calibri"/>
          <w:b/>
          <w:bCs/>
          <w:sz w:val="24"/>
          <w:szCs w:val="24"/>
        </w:rPr>
        <w:lastRenderedPageBreak/>
        <w:t xml:space="preserve">WYKAZ </w:t>
      </w:r>
      <w:r w:rsidR="00047F54" w:rsidRPr="00115972">
        <w:rPr>
          <w:rFonts w:ascii="Lato" w:hAnsi="Lato" w:cs="Calibri"/>
          <w:b/>
          <w:bCs/>
          <w:sz w:val="24"/>
          <w:szCs w:val="24"/>
          <w:lang w:val="pl-PL"/>
        </w:rPr>
        <w:t>ROBÓT BUDOWLANYCH</w:t>
      </w:r>
    </w:p>
    <w:p w14:paraId="07913464" w14:textId="77777777" w:rsidR="00D943E3" w:rsidRPr="00115972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sz w:val="24"/>
          <w:szCs w:val="24"/>
        </w:rPr>
      </w:pPr>
    </w:p>
    <w:p w14:paraId="7FCB20D1" w14:textId="5823362E" w:rsidR="00D943E3" w:rsidRPr="00115972" w:rsidRDefault="00047F54" w:rsidP="00D943E3">
      <w:pPr>
        <w:widowControl w:val="0"/>
        <w:tabs>
          <w:tab w:val="left" w:pos="993"/>
        </w:tabs>
        <w:spacing w:after="0" w:line="240" w:lineRule="auto"/>
        <w:ind w:left="567" w:right="1"/>
        <w:jc w:val="both"/>
        <w:textAlignment w:val="baseline"/>
        <w:rPr>
          <w:rFonts w:ascii="Lato" w:hAnsi="Lato" w:cs="Calibri"/>
          <w:b/>
          <w:sz w:val="24"/>
          <w:szCs w:val="24"/>
        </w:rPr>
      </w:pPr>
      <w:r w:rsidRPr="00115972">
        <w:rPr>
          <w:rFonts w:ascii="Lato" w:hAnsi="Lato" w:cs="Calibri"/>
          <w:sz w:val="24"/>
          <w:szCs w:val="24"/>
        </w:rPr>
        <w:t>Składając ofertę oświadczamy, że posiadamy niezbędną wiedzę i doświadczenie, tzn. wykaże</w:t>
      </w:r>
      <w:r w:rsidR="001D6097" w:rsidRPr="00115972">
        <w:rPr>
          <w:rFonts w:ascii="Lato" w:hAnsi="Lato" w:cs="Calibri"/>
          <w:sz w:val="24"/>
          <w:szCs w:val="24"/>
        </w:rPr>
        <w:t>, iż w okresie ostatnich 5 lat przed upływem terminu składania ofert o udzielenie zamówienia, a jeżeli okres prowadzenia działalności jest krótszy, to w tym okresie, zrealizowa</w:t>
      </w:r>
      <w:r w:rsidR="00245337" w:rsidRPr="00115972">
        <w:rPr>
          <w:rFonts w:ascii="Lato" w:hAnsi="Lato" w:cs="Calibri"/>
          <w:sz w:val="24"/>
          <w:szCs w:val="24"/>
        </w:rPr>
        <w:t xml:space="preserve">liśmy dwie roboty budowlane w zakresie </w:t>
      </w:r>
      <w:r w:rsidR="00245337" w:rsidRPr="00115972">
        <w:rPr>
          <w:rFonts w:ascii="Lato" w:eastAsia="Lato" w:hAnsi="Lato" w:cs="Lato"/>
          <w:sz w:val="24"/>
          <w:szCs w:val="24"/>
        </w:rPr>
        <w:t>budowy/przebudowy/remontu obiektów budowlanych</w:t>
      </w:r>
      <w:r w:rsidR="00245337" w:rsidRPr="00115972">
        <w:rPr>
          <w:rFonts w:ascii="Lato" w:hAnsi="Lato" w:cs="Calibri"/>
          <w:sz w:val="24"/>
          <w:szCs w:val="24"/>
        </w:rPr>
        <w:t xml:space="preserve">, o łącznej wartości w wykazanych dwóch robót nie mniejszej niż </w:t>
      </w:r>
      <w:r w:rsidR="00245337" w:rsidRPr="00115972">
        <w:rPr>
          <w:rFonts w:ascii="Lato" w:hAnsi="Lato" w:cs="Calibri"/>
          <w:b/>
          <w:bCs/>
          <w:sz w:val="24"/>
          <w:szCs w:val="24"/>
        </w:rPr>
        <w:t>3 000 000,00 zł brutto (słownie: trzy miliony złotych).</w:t>
      </w:r>
    </w:p>
    <w:p w14:paraId="7F00A434" w14:textId="77777777" w:rsidR="00047F54" w:rsidRPr="00115972" w:rsidRDefault="00047F54" w:rsidP="00D943E3">
      <w:pPr>
        <w:widowControl w:val="0"/>
        <w:tabs>
          <w:tab w:val="left" w:pos="993"/>
        </w:tabs>
        <w:spacing w:after="0" w:line="240" w:lineRule="auto"/>
        <w:ind w:left="567" w:right="1"/>
        <w:jc w:val="both"/>
        <w:textAlignment w:val="baseline"/>
        <w:rPr>
          <w:rFonts w:ascii="Lato" w:hAnsi="Lato"/>
          <w:sz w:val="24"/>
          <w:szCs w:val="24"/>
        </w:rPr>
      </w:pPr>
    </w:p>
    <w:p w14:paraId="2EB6E77D" w14:textId="77777777" w:rsidR="00D943E3" w:rsidRPr="00115972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i/>
          <w:color w:val="FF0000"/>
          <w:sz w:val="24"/>
          <w:szCs w:val="24"/>
          <w:lang w:val="x-none" w:eastAsia="x-none"/>
        </w:rPr>
      </w:pPr>
      <w:r w:rsidRPr="00115972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Należy przedstawić wykaz </w:t>
      </w:r>
      <w:r w:rsidRPr="00115972">
        <w:rPr>
          <w:rFonts w:ascii="Lato" w:hAnsi="Lato" w:cs="Calibri"/>
          <w:i/>
          <w:color w:val="FF0000"/>
          <w:sz w:val="24"/>
          <w:szCs w:val="24"/>
          <w:lang w:eastAsia="x-none"/>
        </w:rPr>
        <w:t>usług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</w:t>
      </w:r>
      <w:r w:rsidRPr="00115972">
        <w:rPr>
          <w:rFonts w:ascii="Lato" w:hAnsi="Lato" w:cs="Calibri"/>
          <w:i/>
          <w:color w:val="FF0000"/>
          <w:sz w:val="24"/>
          <w:szCs w:val="24"/>
          <w:lang w:eastAsia="x-none"/>
        </w:rPr>
        <w:t>z opisem zawierającym dane i informacje, z których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będzie jednoznacznie wynikać spełnienie </w:t>
      </w:r>
      <w:r w:rsidRPr="00115972">
        <w:rPr>
          <w:rFonts w:ascii="Lato" w:hAnsi="Lato" w:cs="Calibri"/>
          <w:i/>
          <w:color w:val="FF0000"/>
          <w:sz w:val="24"/>
          <w:szCs w:val="24"/>
          <w:lang w:eastAsia="x-none"/>
        </w:rPr>
        <w:t>opisu warunku udziału w postępowania,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wraz z</w:t>
      </w:r>
      <w:r w:rsidRPr="00115972">
        <w:rPr>
          <w:rFonts w:ascii="Lato" w:hAnsi="Lato" w:cs="Calibri"/>
          <w:i/>
          <w:color w:val="FF0000"/>
          <w:sz w:val="24"/>
          <w:szCs w:val="24"/>
          <w:lang w:eastAsia="x-none"/>
        </w:rPr>
        <w:t> 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informacją o podstawie dysponowania w przypadku, gdy są to </w:t>
      </w:r>
      <w:r w:rsidRPr="00115972">
        <w:rPr>
          <w:rFonts w:ascii="Lato" w:hAnsi="Lato" w:cs="Calibri"/>
          <w:i/>
          <w:color w:val="FF0000"/>
          <w:sz w:val="24"/>
          <w:szCs w:val="24"/>
          <w:lang w:eastAsia="x-none"/>
        </w:rPr>
        <w:t xml:space="preserve">zasoby 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>udostępni</w:t>
      </w:r>
      <w:r w:rsidRPr="00115972">
        <w:rPr>
          <w:rFonts w:ascii="Lato" w:hAnsi="Lato" w:cs="Calibri"/>
          <w:i/>
          <w:color w:val="FF0000"/>
          <w:sz w:val="24"/>
          <w:szCs w:val="24"/>
          <w:lang w:eastAsia="x-none"/>
        </w:rPr>
        <w:t>one</w:t>
      </w:r>
      <w:r w:rsidRPr="00115972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Wykonawcy, według na przykład poniższej tabeli.</w:t>
      </w:r>
    </w:p>
    <w:p w14:paraId="39DB801A" w14:textId="77777777" w:rsidR="00D943E3" w:rsidRPr="00115972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color w:val="FF0000"/>
          <w:sz w:val="24"/>
          <w:szCs w:val="24"/>
        </w:rPr>
      </w:pPr>
    </w:p>
    <w:tbl>
      <w:tblPr>
        <w:tblW w:w="9069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567"/>
        <w:gridCol w:w="1842"/>
        <w:gridCol w:w="1274"/>
        <w:gridCol w:w="1418"/>
        <w:gridCol w:w="1844"/>
        <w:gridCol w:w="2124"/>
      </w:tblGrid>
      <w:tr w:rsidR="00047F54" w:rsidRPr="00115972" w14:paraId="6E0ABDAB" w14:textId="77777777" w:rsidTr="00551AED">
        <w:trPr>
          <w:trHeight w:val="1552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4B41BFA9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rPr>
                <w:rFonts w:ascii="Lato" w:eastAsia="Lato" w:hAnsi="Lato" w:cs="Lato"/>
                <w:sz w:val="24"/>
                <w:szCs w:val="24"/>
              </w:rPr>
            </w:pPr>
            <w:r w:rsidRPr="00115972">
              <w:rPr>
                <w:rFonts w:ascii="Lato" w:eastAsia="Lato" w:hAnsi="Lato" w:cs="Lato"/>
                <w:i/>
                <w:sz w:val="24"/>
                <w:szCs w:val="24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346299C0" w14:textId="77777777" w:rsidR="00047F54" w:rsidRPr="00115972" w:rsidRDefault="00047F54" w:rsidP="00551AED">
            <w:pPr>
              <w:tabs>
                <w:tab w:val="left" w:pos="993"/>
                <w:tab w:val="left" w:pos="1246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115972">
              <w:rPr>
                <w:rFonts w:ascii="Lato" w:eastAsia="Lato" w:hAnsi="Lato" w:cs="Lato"/>
                <w:i/>
                <w:iCs/>
                <w:sz w:val="24"/>
                <w:szCs w:val="24"/>
              </w:rPr>
              <w:t>Przedmiot robót (rodzaj, powierzchnia i zakres czynności, itp.)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45B12F0B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115972">
              <w:rPr>
                <w:rFonts w:ascii="Lato" w:eastAsia="Lato" w:hAnsi="Lato" w:cs="Lato"/>
                <w:i/>
                <w:iCs/>
                <w:sz w:val="24"/>
                <w:szCs w:val="24"/>
              </w:rPr>
              <w:t>Całkowita wartość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3966A019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115972">
              <w:rPr>
                <w:rFonts w:ascii="Lato" w:eastAsia="Lato" w:hAnsi="Lato" w:cs="Lato"/>
                <w:i/>
                <w:iCs/>
                <w:sz w:val="24"/>
                <w:szCs w:val="24"/>
              </w:rPr>
              <w:t>Data/y realizacji i miejsce wykonania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3118B686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115972">
              <w:rPr>
                <w:rFonts w:ascii="Lato" w:eastAsia="Lato" w:hAnsi="Lato" w:cs="Lato"/>
                <w:i/>
                <w:iCs/>
                <w:sz w:val="24"/>
                <w:szCs w:val="24"/>
              </w:rPr>
              <w:t>Nazwa, adres i telefon Zleceniodawcy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C1F0B8C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115972">
              <w:rPr>
                <w:rFonts w:ascii="Lato" w:eastAsia="Lato" w:hAnsi="Lato" w:cs="Lato"/>
                <w:i/>
                <w:iCs/>
                <w:sz w:val="24"/>
                <w:szCs w:val="24"/>
              </w:rPr>
              <w:t>Zasób własny / udostępniony przez podmiot trzeci</w:t>
            </w:r>
          </w:p>
        </w:tc>
      </w:tr>
      <w:tr w:rsidR="00047F54" w:rsidRPr="00115972" w14:paraId="08A730B3" w14:textId="77777777" w:rsidTr="00551AED">
        <w:trPr>
          <w:trHeight w:val="14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D1B31B9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rPr>
                <w:rFonts w:ascii="Lato" w:eastAsia="Lato" w:hAnsi="Lato" w:cs="Lato"/>
                <w:i/>
                <w:sz w:val="24"/>
                <w:szCs w:val="24"/>
              </w:rPr>
            </w:pPr>
            <w:r w:rsidRPr="00115972">
              <w:rPr>
                <w:rFonts w:ascii="Lato" w:eastAsia="Lato" w:hAnsi="Lato" w:cs="Lato"/>
                <w:i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F4F91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C1A7D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0D259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28F39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D7750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</w:tr>
      <w:tr w:rsidR="00047F54" w:rsidRPr="00115972" w14:paraId="0901EDEF" w14:textId="77777777" w:rsidTr="00551AED">
        <w:trPr>
          <w:trHeight w:val="1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1040797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rPr>
                <w:rFonts w:ascii="Lato" w:eastAsia="Lato" w:hAnsi="Lato" w:cs="Lato"/>
                <w:i/>
                <w:sz w:val="24"/>
                <w:szCs w:val="24"/>
              </w:rPr>
            </w:pPr>
            <w:r w:rsidRPr="00115972">
              <w:rPr>
                <w:rFonts w:ascii="Lato" w:eastAsia="Lato" w:hAnsi="Lato" w:cs="Lato"/>
                <w:i/>
                <w:sz w:val="24"/>
                <w:szCs w:val="24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3E70C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3A43B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04259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E4526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F7D2C" w14:textId="77777777" w:rsidR="00047F54" w:rsidRPr="00115972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</w:tr>
    </w:tbl>
    <w:p w14:paraId="2A11A159" w14:textId="77777777" w:rsidR="00047F54" w:rsidRPr="00115972" w:rsidRDefault="00047F54" w:rsidP="00047F5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rPr>
          <w:rFonts w:ascii="Lato" w:eastAsia="Lato" w:hAnsi="Lato" w:cs="Lato"/>
          <w:color w:val="000000"/>
          <w:sz w:val="24"/>
          <w:szCs w:val="24"/>
        </w:rPr>
      </w:pPr>
    </w:p>
    <w:p w14:paraId="3926BA2B" w14:textId="214C4D43" w:rsidR="00047F54" w:rsidRPr="00115972" w:rsidRDefault="00047F54" w:rsidP="00047F54">
      <w:pPr>
        <w:pStyle w:val="Tekstpodstawowy"/>
        <w:tabs>
          <w:tab w:val="left" w:pos="993"/>
        </w:tabs>
        <w:spacing w:after="0"/>
        <w:rPr>
          <w:rFonts w:ascii="Lato" w:hAnsi="Lato" w:cs="Calibri"/>
          <w:iCs/>
          <w:sz w:val="24"/>
          <w:szCs w:val="24"/>
        </w:rPr>
      </w:pPr>
    </w:p>
    <w:p w14:paraId="6B398A8B" w14:textId="382D33BD" w:rsidR="00D943E3" w:rsidRPr="00115972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  <w:r w:rsidRPr="00115972">
        <w:rPr>
          <w:rFonts w:ascii="Lato" w:hAnsi="Lato" w:cs="Calibri"/>
          <w:iCs/>
          <w:sz w:val="24"/>
          <w:szCs w:val="24"/>
        </w:rPr>
        <w:t>Wykaz dokumentów potwierdzających, że wykazane wyżej zamówienia zostały wykonane należycie:</w:t>
      </w:r>
    </w:p>
    <w:p w14:paraId="1984E7D5" w14:textId="77777777" w:rsidR="00D943E3" w:rsidRPr="00115972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1ABE836A" w14:textId="77777777" w:rsidR="00D943E3" w:rsidRPr="00115972" w:rsidRDefault="00D943E3" w:rsidP="00BC453E">
      <w:pPr>
        <w:pStyle w:val="Tekstpodstawowy"/>
        <w:numPr>
          <w:ilvl w:val="0"/>
          <w:numId w:val="79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 w:cs="Calibri"/>
          <w:iCs/>
          <w:sz w:val="24"/>
          <w:szCs w:val="24"/>
        </w:rPr>
      </w:pPr>
      <w:r w:rsidRPr="00115972">
        <w:rPr>
          <w:rFonts w:ascii="Lato" w:hAnsi="Lato" w:cs="Calibri"/>
          <w:iCs/>
          <w:sz w:val="24"/>
          <w:szCs w:val="24"/>
        </w:rPr>
        <w:t>…………</w:t>
      </w:r>
      <w:r w:rsidRPr="00115972">
        <w:rPr>
          <w:rFonts w:ascii="Lato" w:hAnsi="Lato" w:cs="Calibri"/>
          <w:iCs/>
          <w:sz w:val="24"/>
          <w:szCs w:val="24"/>
          <w:lang w:val="pl-PL"/>
        </w:rPr>
        <w:t>…………………………………………………………………………</w:t>
      </w:r>
      <w:r w:rsidRPr="00115972">
        <w:rPr>
          <w:rFonts w:ascii="Lato" w:hAnsi="Lato" w:cs="Calibri"/>
          <w:iCs/>
          <w:sz w:val="24"/>
          <w:szCs w:val="24"/>
        </w:rPr>
        <w:t>……………………………………</w:t>
      </w:r>
    </w:p>
    <w:p w14:paraId="19C4335B" w14:textId="77777777" w:rsidR="00D943E3" w:rsidRPr="00115972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16F2E63B" w14:textId="77777777" w:rsidR="00D943E3" w:rsidRPr="00115972" w:rsidRDefault="00D943E3" w:rsidP="00BC453E">
      <w:pPr>
        <w:pStyle w:val="Tekstpodstawowy"/>
        <w:numPr>
          <w:ilvl w:val="0"/>
          <w:numId w:val="79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 w:cs="Calibri"/>
          <w:iCs/>
          <w:sz w:val="24"/>
          <w:szCs w:val="24"/>
        </w:rPr>
      </w:pPr>
      <w:r w:rsidRPr="00115972">
        <w:rPr>
          <w:rFonts w:ascii="Lato" w:hAnsi="Lato" w:cs="Calibri"/>
          <w:iCs/>
          <w:sz w:val="24"/>
          <w:szCs w:val="24"/>
        </w:rPr>
        <w:t>…………</w:t>
      </w:r>
      <w:r w:rsidRPr="00115972">
        <w:rPr>
          <w:rFonts w:ascii="Lato" w:hAnsi="Lato" w:cs="Calibri"/>
          <w:iCs/>
          <w:sz w:val="24"/>
          <w:szCs w:val="24"/>
          <w:lang w:val="pl-PL"/>
        </w:rPr>
        <w:t>…………………………………………………………………………</w:t>
      </w:r>
      <w:r w:rsidRPr="00115972">
        <w:rPr>
          <w:rFonts w:ascii="Lato" w:hAnsi="Lato" w:cs="Calibri"/>
          <w:iCs/>
          <w:sz w:val="24"/>
          <w:szCs w:val="24"/>
        </w:rPr>
        <w:t>……………………………………</w:t>
      </w:r>
    </w:p>
    <w:p w14:paraId="7F771370" w14:textId="77777777" w:rsidR="00D943E3" w:rsidRPr="00115972" w:rsidRDefault="00D943E3" w:rsidP="00D943E3">
      <w:pPr>
        <w:suppressAutoHyphens w:val="0"/>
        <w:spacing w:after="0" w:line="240" w:lineRule="auto"/>
        <w:jc w:val="both"/>
        <w:rPr>
          <w:rFonts w:ascii="Lato" w:eastAsia="Times New Roman" w:hAnsi="Lato" w:cs="Calibri"/>
          <w:bCs/>
          <w:sz w:val="24"/>
          <w:szCs w:val="24"/>
          <w:lang w:val="x-none"/>
        </w:rPr>
      </w:pPr>
    </w:p>
    <w:p w14:paraId="5048FB24" w14:textId="2A0199DD" w:rsidR="00F01C72" w:rsidRPr="00115972" w:rsidRDefault="00F01C72" w:rsidP="005D22EA">
      <w:pPr>
        <w:pStyle w:val="Akapitzlist"/>
        <w:widowControl w:val="0"/>
        <w:tabs>
          <w:tab w:val="left" w:pos="993"/>
        </w:tabs>
        <w:suppressAutoHyphens w:val="0"/>
        <w:spacing w:after="0" w:line="480" w:lineRule="auto"/>
        <w:ind w:left="567"/>
        <w:jc w:val="both"/>
        <w:rPr>
          <w:rFonts w:ascii="Lato" w:eastAsia="Lato" w:hAnsi="Lato" w:cs="Lato"/>
          <w:color w:val="000000"/>
          <w:sz w:val="24"/>
          <w:szCs w:val="24"/>
        </w:rPr>
      </w:pPr>
    </w:p>
    <w:sectPr w:rsidR="00F01C72" w:rsidRPr="00115972">
      <w:headerReference w:type="default" r:id="rId11"/>
      <w:footerReference w:type="default" r:id="rId12"/>
      <w:pgSz w:w="11906" w:h="16838"/>
      <w:pgMar w:top="1171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6C19C" w14:textId="77777777" w:rsidR="0080639B" w:rsidRDefault="0080639B">
      <w:pPr>
        <w:spacing w:after="0" w:line="240" w:lineRule="auto"/>
      </w:pPr>
      <w:r>
        <w:separator/>
      </w:r>
    </w:p>
  </w:endnote>
  <w:endnote w:type="continuationSeparator" w:id="0">
    <w:p w14:paraId="3F0C8240" w14:textId="77777777" w:rsidR="0080639B" w:rsidRDefault="00806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4A64" w14:textId="77777777" w:rsidR="00551AED" w:rsidRDefault="00551AED">
    <w:pPr>
      <w:pStyle w:val="Stopka"/>
      <w:tabs>
        <w:tab w:val="right" w:pos="10065"/>
      </w:tabs>
      <w:ind w:left="567"/>
      <w:jc w:val="both"/>
    </w:pPr>
    <w:r>
      <w:rPr>
        <w:rFonts w:cs="Calibri"/>
        <w:b/>
        <w:i/>
        <w:sz w:val="16"/>
        <w:szCs w:val="16"/>
      </w:rPr>
      <w:t>__________________________________________________________________________________________________________</w:t>
    </w:r>
  </w:p>
  <w:p w14:paraId="6A74AC2E" w14:textId="77777777" w:rsidR="00551AED" w:rsidRPr="00353A9F" w:rsidRDefault="00551AED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>Agencja Rozwoju Miasta Krakowa Spółka z ograniczoną odpowiedzialnością</w:t>
    </w:r>
  </w:p>
  <w:p w14:paraId="18FE46FE" w14:textId="5329DB55" w:rsidR="00551AED" w:rsidRPr="003803B1" w:rsidRDefault="00551AED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  <w:lang w:val="en-GB"/>
      </w:rPr>
    </w:pPr>
    <w:r w:rsidRPr="003803B1">
      <w:rPr>
        <w:rFonts w:ascii="Lato" w:hAnsi="Lato" w:cs="Lato"/>
        <w:b/>
        <w:sz w:val="14"/>
        <w:szCs w:val="14"/>
        <w:lang w:val="en-GB"/>
      </w:rPr>
      <w:t xml:space="preserve">tel. +48 </w:t>
    </w:r>
    <w:r w:rsidR="00F841EB" w:rsidRPr="003803B1">
      <w:rPr>
        <w:rFonts w:ascii="Lato" w:hAnsi="Lato" w:cs="Lato"/>
        <w:b/>
        <w:sz w:val="14"/>
        <w:szCs w:val="14"/>
        <w:lang w:val="en-GB"/>
      </w:rPr>
      <w:t>731 900 140</w:t>
    </w:r>
    <w:r w:rsidRPr="003803B1">
      <w:rPr>
        <w:rFonts w:ascii="Lato" w:hAnsi="Lato" w:cs="Lato"/>
        <w:b/>
        <w:sz w:val="14"/>
        <w:szCs w:val="14"/>
        <w:lang w:val="en-GB"/>
      </w:rPr>
      <w:t xml:space="preserve">, e-mail: </w:t>
    </w:r>
    <w:hyperlink r:id="rId1" w:history="1">
      <w:r w:rsidRPr="003803B1">
        <w:rPr>
          <w:rStyle w:val="Hipercze"/>
          <w:rFonts w:ascii="Lato" w:hAnsi="Lato" w:cs="Lato"/>
          <w:b/>
          <w:sz w:val="14"/>
          <w:szCs w:val="14"/>
          <w:lang w:val="en-GB"/>
        </w:rPr>
        <w:t>zamowienia@armk.pl</w:t>
      </w:r>
    </w:hyperlink>
    <w:r w:rsidRPr="003803B1">
      <w:rPr>
        <w:rFonts w:ascii="Lato" w:hAnsi="Lato" w:cs="Lato"/>
        <w:b/>
        <w:sz w:val="14"/>
        <w:szCs w:val="14"/>
        <w:lang w:val="en-GB"/>
      </w:rPr>
      <w:t xml:space="preserve"> </w:t>
    </w:r>
  </w:p>
  <w:p w14:paraId="6DF62F6D" w14:textId="383C39B0" w:rsidR="00551AED" w:rsidRPr="00353A9F" w:rsidRDefault="00551AED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 xml:space="preserve">Adres siedziby: ul. </w:t>
    </w:r>
    <w:r>
      <w:rPr>
        <w:rFonts w:ascii="Lato" w:hAnsi="Lato" w:cs="Lato"/>
        <w:b/>
        <w:sz w:val="14"/>
        <w:szCs w:val="14"/>
      </w:rPr>
      <w:t>Kopernika 19, 31</w:t>
    </w:r>
    <w:r w:rsidRPr="00353A9F">
      <w:rPr>
        <w:rFonts w:ascii="Lato" w:hAnsi="Lato" w:cs="Lato"/>
        <w:b/>
        <w:sz w:val="14"/>
        <w:szCs w:val="14"/>
      </w:rPr>
      <w:t>-</w:t>
    </w:r>
    <w:r>
      <w:rPr>
        <w:rFonts w:ascii="Lato" w:hAnsi="Lato" w:cs="Lato"/>
        <w:b/>
        <w:sz w:val="14"/>
        <w:szCs w:val="14"/>
      </w:rPr>
      <w:t>501</w:t>
    </w:r>
    <w:r w:rsidRPr="00353A9F">
      <w:rPr>
        <w:rFonts w:ascii="Lato" w:hAnsi="Lato" w:cs="Lato"/>
        <w:b/>
        <w:sz w:val="14"/>
        <w:szCs w:val="14"/>
      </w:rPr>
      <w:t xml:space="preserve"> Kraków</w:t>
    </w:r>
  </w:p>
  <w:p w14:paraId="1886486F" w14:textId="6BE41F78" w:rsidR="00551AED" w:rsidRDefault="00551AED" w:rsidP="006F4A82">
    <w:pPr>
      <w:spacing w:after="0"/>
      <w:ind w:left="567"/>
      <w:jc w:val="both"/>
    </w:pPr>
    <w:hyperlink r:id="rId2" w:history="1">
      <w:r w:rsidRPr="00353A9F">
        <w:rPr>
          <w:rStyle w:val="Hipercze"/>
          <w:rFonts w:ascii="Lato" w:hAnsi="Lato" w:cs="Lato"/>
          <w:b/>
          <w:sz w:val="14"/>
          <w:szCs w:val="14"/>
        </w:rPr>
        <w:t>www.armk.pl</w:t>
      </w:r>
    </w:hyperlink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b/>
        <w:bCs/>
        <w:i/>
        <w:iCs/>
        <w:sz w:val="14"/>
        <w:szCs w:val="14"/>
      </w:rPr>
      <w:t xml:space="preserve">Strona 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begin"/>
    </w:r>
    <w:r>
      <w:rPr>
        <w:rFonts w:ascii="Lato" w:hAnsi="Lato" w:cs="Lato"/>
        <w:b/>
        <w:bCs/>
        <w:i/>
        <w:iCs/>
        <w:sz w:val="14"/>
        <w:szCs w:val="14"/>
        <w:lang w:val="pt-BR"/>
      </w:rPr>
      <w:instrText xml:space="preserve"> PAGE </w:instrTex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separate"/>
    </w:r>
    <w:r w:rsidR="007A75FA">
      <w:rPr>
        <w:rFonts w:ascii="Lato" w:hAnsi="Lato" w:cs="Lato"/>
        <w:b/>
        <w:bCs/>
        <w:i/>
        <w:iCs/>
        <w:noProof/>
        <w:sz w:val="14"/>
        <w:szCs w:val="14"/>
        <w:lang w:val="pt-BR"/>
      </w:rPr>
      <w:t>27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end"/>
    </w:r>
    <w:r>
      <w:rPr>
        <w:rFonts w:ascii="Lato" w:hAnsi="Lato" w:cs="Lato"/>
        <w:b/>
        <w:bCs/>
        <w:i/>
        <w:iCs/>
        <w:sz w:val="14"/>
        <w:szCs w:val="14"/>
      </w:rPr>
      <w:t xml:space="preserve"> z 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begin"/>
    </w:r>
    <w:r>
      <w:rPr>
        <w:rFonts w:ascii="Lato" w:hAnsi="Lato" w:cs="Lato"/>
        <w:b/>
        <w:bCs/>
        <w:i/>
        <w:iCs/>
        <w:sz w:val="14"/>
        <w:szCs w:val="14"/>
        <w:lang w:val="pt-BR"/>
      </w:rPr>
      <w:instrText xml:space="preserve"> NUMPAGES \* ARABIC </w:instrTex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separate"/>
    </w:r>
    <w:r w:rsidR="007A75FA">
      <w:rPr>
        <w:rFonts w:ascii="Lato" w:hAnsi="Lato" w:cs="Lato"/>
        <w:b/>
        <w:bCs/>
        <w:i/>
        <w:iCs/>
        <w:noProof/>
        <w:sz w:val="14"/>
        <w:szCs w:val="14"/>
        <w:lang w:val="pt-BR"/>
      </w:rPr>
      <w:t>110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3514A" w14:textId="77777777" w:rsidR="0080639B" w:rsidRDefault="0080639B">
      <w:pPr>
        <w:spacing w:after="0" w:line="240" w:lineRule="auto"/>
      </w:pPr>
      <w:r>
        <w:separator/>
      </w:r>
    </w:p>
  </w:footnote>
  <w:footnote w:type="continuationSeparator" w:id="0">
    <w:p w14:paraId="0642BFC8" w14:textId="77777777" w:rsidR="0080639B" w:rsidRDefault="00806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0B0B8" w14:textId="3F0CEA25" w:rsidR="00094FA3" w:rsidRPr="00506736" w:rsidRDefault="00551AED" w:rsidP="00457B2F">
    <w:pPr>
      <w:tabs>
        <w:tab w:val="left" w:pos="993"/>
      </w:tabs>
      <w:spacing w:after="0" w:line="240" w:lineRule="auto"/>
      <w:ind w:left="567"/>
      <w:jc w:val="both"/>
      <w:rPr>
        <w:rFonts w:ascii="Lato" w:hAnsi="Lato" w:cs="Lato"/>
        <w:i/>
        <w:sz w:val="14"/>
        <w:szCs w:val="14"/>
      </w:rPr>
    </w:pPr>
    <w:r w:rsidRPr="00972FCC">
      <w:rPr>
        <w:rFonts w:ascii="Lato" w:hAnsi="Lato" w:cs="Lato"/>
        <w:i/>
        <w:sz w:val="14"/>
        <w:szCs w:val="14"/>
      </w:rPr>
      <w:t xml:space="preserve">SWZ w postępowaniu na </w:t>
    </w:r>
    <w:bookmarkStart w:id="5" w:name="_Hlk170543289"/>
    <w:bookmarkStart w:id="6" w:name="_Hlk170543290"/>
    <w:r w:rsidR="00457B2F" w:rsidRPr="00457B2F">
      <w:rPr>
        <w:rFonts w:ascii="Lato" w:hAnsi="Lato" w:cs="Lato"/>
        <w:i/>
        <w:sz w:val="14"/>
        <w:szCs w:val="14"/>
      </w:rPr>
      <w:t xml:space="preserve">wyłonienie Wykonawcy w zakresie realizacji robót budowlanych polegających na wykonaniu remontu i aranżacji wnętrz budynku na potrzeby pracowni </w:t>
    </w:r>
    <w:proofErr w:type="spellStart"/>
    <w:r w:rsidR="00457B2F" w:rsidRPr="00457B2F">
      <w:rPr>
        <w:rFonts w:ascii="Lato" w:hAnsi="Lato" w:cs="Lato"/>
        <w:i/>
        <w:sz w:val="14"/>
        <w:szCs w:val="14"/>
      </w:rPr>
      <w:t>Fa</w:t>
    </w:r>
    <w:r w:rsidR="00D45D54">
      <w:rPr>
        <w:rFonts w:ascii="Lato" w:hAnsi="Lato" w:cs="Lato"/>
        <w:i/>
        <w:sz w:val="14"/>
        <w:szCs w:val="14"/>
      </w:rPr>
      <w:t>b</w:t>
    </w:r>
    <w:r w:rsidR="00457B2F" w:rsidRPr="00457B2F">
      <w:rPr>
        <w:rFonts w:ascii="Lato" w:hAnsi="Lato" w:cs="Lato"/>
        <w:i/>
        <w:sz w:val="14"/>
        <w:szCs w:val="14"/>
      </w:rPr>
      <w:t>Lab</w:t>
    </w:r>
    <w:proofErr w:type="spellEnd"/>
    <w:r w:rsidR="00457B2F" w:rsidRPr="00457B2F">
      <w:rPr>
        <w:rFonts w:ascii="Lato" w:hAnsi="Lato" w:cs="Lato"/>
        <w:i/>
        <w:sz w:val="14"/>
        <w:szCs w:val="14"/>
      </w:rPr>
      <w:t xml:space="preserve"> przy ul. Śniadeckich 3 w Krakowie</w:t>
    </w:r>
    <w:r w:rsidR="0086447A">
      <w:rPr>
        <w:rFonts w:ascii="Lato" w:hAnsi="Lato" w:cs="Lato"/>
        <w:i/>
        <w:sz w:val="14"/>
        <w:szCs w:val="14"/>
      </w:rPr>
      <w:t>.</w:t>
    </w:r>
  </w:p>
  <w:p w14:paraId="5344F09F" w14:textId="130C434D" w:rsidR="00551AED" w:rsidRDefault="00551AED" w:rsidP="00094FA3">
    <w:pPr>
      <w:tabs>
        <w:tab w:val="left" w:pos="993"/>
      </w:tabs>
      <w:spacing w:after="0" w:line="240" w:lineRule="auto"/>
      <w:ind w:left="567"/>
      <w:jc w:val="right"/>
      <w:rPr>
        <w:rFonts w:ascii="Lato" w:hAnsi="Lato" w:cs="Lato"/>
        <w:iCs/>
        <w:sz w:val="14"/>
        <w:szCs w:val="14"/>
      </w:rPr>
    </w:pP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  <w:t xml:space="preserve">                                                                                                                                                                          </w:t>
    </w:r>
    <w:r w:rsidRPr="00972FCC">
      <w:rPr>
        <w:rFonts w:ascii="Lato" w:hAnsi="Lato" w:cs="Lato"/>
        <w:iCs/>
        <w:sz w:val="14"/>
        <w:szCs w:val="14"/>
      </w:rPr>
      <w:t xml:space="preserve">Postępowanie nr ARMK </w:t>
    </w:r>
    <w:bookmarkEnd w:id="5"/>
    <w:bookmarkEnd w:id="6"/>
    <w:r w:rsidR="00111C0F">
      <w:rPr>
        <w:rFonts w:ascii="Lato" w:hAnsi="Lato" w:cs="Lato"/>
        <w:iCs/>
        <w:sz w:val="14"/>
        <w:szCs w:val="14"/>
      </w:rPr>
      <w:t>39</w:t>
    </w:r>
    <w:r w:rsidRPr="00972FCC">
      <w:rPr>
        <w:rFonts w:ascii="Lato" w:hAnsi="Lato" w:cs="Lato"/>
        <w:iCs/>
        <w:sz w:val="14"/>
        <w:szCs w:val="14"/>
      </w:rPr>
      <w:t>/2024</w:t>
    </w:r>
  </w:p>
  <w:p w14:paraId="3B8663DC" w14:textId="77777777" w:rsidR="00FB748F" w:rsidRDefault="00FB748F" w:rsidP="00094FA3">
    <w:pPr>
      <w:tabs>
        <w:tab w:val="left" w:pos="993"/>
      </w:tabs>
      <w:spacing w:after="0" w:line="240" w:lineRule="auto"/>
      <w:ind w:left="567"/>
      <w:jc w:val="right"/>
      <w:rPr>
        <w:rFonts w:ascii="Lato" w:hAnsi="Lato" w:cs="Lato"/>
        <w:iCs/>
        <w:sz w:val="14"/>
        <w:szCs w:val="14"/>
      </w:rPr>
    </w:pPr>
  </w:p>
  <w:p w14:paraId="170862AE" w14:textId="77777777" w:rsidR="00FB748F" w:rsidRDefault="00FB748F" w:rsidP="00094FA3">
    <w:pPr>
      <w:tabs>
        <w:tab w:val="left" w:pos="993"/>
      </w:tabs>
      <w:spacing w:after="0" w:line="240" w:lineRule="auto"/>
      <w:ind w:left="567"/>
      <w:jc w:val="right"/>
      <w:rPr>
        <w:rFonts w:ascii="Lato" w:hAnsi="Lato" w:cs="Lato"/>
        <w:iCs/>
        <w:sz w:val="14"/>
        <w:szCs w:val="14"/>
      </w:rPr>
    </w:pPr>
  </w:p>
  <w:p w14:paraId="1FF45611" w14:textId="67D16FBA" w:rsidR="00FB748F" w:rsidRDefault="00FB748F" w:rsidP="00FB748F">
    <w:pPr>
      <w:tabs>
        <w:tab w:val="left" w:pos="993"/>
      </w:tabs>
      <w:spacing w:after="0" w:line="240" w:lineRule="auto"/>
      <w:ind w:left="567"/>
      <w:rPr>
        <w:rFonts w:ascii="Lato" w:hAnsi="Lato" w:cs="Lato"/>
        <w:iCs/>
        <w:sz w:val="14"/>
        <w:szCs w:val="14"/>
      </w:rPr>
    </w:pPr>
    <w:r>
      <w:rPr>
        <w:rFonts w:ascii="Lato" w:hAnsi="Lato"/>
        <w:noProof/>
      </w:rPr>
      <w:drawing>
        <wp:inline distT="0" distB="0" distL="0" distR="0" wp14:anchorId="68B812B3" wp14:editId="39CB0F6C">
          <wp:extent cx="5761355" cy="497443"/>
          <wp:effectExtent l="0" t="0" r="0" b="0"/>
          <wp:docPr id="5554167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74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874DFC" w14:textId="77777777" w:rsidR="00551AED" w:rsidRPr="0011108A" w:rsidRDefault="00551AED" w:rsidP="0011108A">
    <w:pPr>
      <w:tabs>
        <w:tab w:val="left" w:pos="993"/>
      </w:tabs>
      <w:spacing w:after="0" w:line="240" w:lineRule="auto"/>
      <w:ind w:left="567"/>
      <w:jc w:val="both"/>
      <w:rPr>
        <w:rFonts w:ascii="Lato" w:hAnsi="Lato"/>
        <w:i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792E5C2"/>
    <w:multiLevelType w:val="hybridMultilevel"/>
    <w:tmpl w:val="9440093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170D96A">
      <w:start w:val="1"/>
      <w:numFmt w:val="decimal"/>
      <w:lvlText w:val="%3."/>
      <w:lvlJc w:val="left"/>
      <w:rPr>
        <w:rFonts w:ascii="Lato" w:eastAsia="Times New Roman" w:hAnsi="Lato" w:cs="Lato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5FAEEFD0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Lato" w:hint="default"/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Lato" w:hAnsi="Lato" w:cs="Lato"/>
        <w:color w:val="auto"/>
        <w:kern w:val="2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Lato" w:hAnsi="Lato" w:cs="Lato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Lato" w:hAnsi="Lato" w:cs="Lato"/>
        <w:color w:val="auto"/>
        <w:kern w:val="2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Lato" w:hAnsi="Lato" w:cs="Lato"/>
        <w:color w:val="auto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Lato" w:hAnsi="Lato" w:cs="Lato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Lato" w:hAnsi="Lato" w:cs="Lato"/>
        <w:color w:val="auto"/>
        <w:kern w:val="2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Lato" w:hAnsi="Lato" w:cs="Lato"/>
        <w:color w:val="auto"/>
        <w:kern w:val="2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Lato" w:hAnsi="Lato" w:cs="Lato"/>
        <w:color w:val="auto"/>
        <w:kern w:val="2"/>
        <w:sz w:val="24"/>
        <w:szCs w:val="24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11"/>
      <w:numFmt w:val="none"/>
      <w:suff w:val="nothing"/>
      <w:lvlText w:val="."/>
      <w:lvlJc w:val="left"/>
      <w:pPr>
        <w:tabs>
          <w:tab w:val="num" w:pos="0"/>
        </w:tabs>
        <w:ind w:left="1211" w:hanging="360"/>
      </w:pPr>
      <w:rPr>
        <w:color w:val="auto"/>
      </w:rPr>
    </w:lvl>
    <w:lvl w:ilvl="1">
      <w:start w:val="1"/>
      <w:numFmt w:val="lowerLetter"/>
      <w:lvlText w:val=".%2"/>
      <w:lvlJc w:val="left"/>
      <w:pPr>
        <w:tabs>
          <w:tab w:val="num" w:pos="0"/>
        </w:tabs>
        <w:ind w:left="1931" w:hanging="360"/>
      </w:pPr>
      <w:rPr>
        <w:rFonts w:hint="default"/>
      </w:rPr>
    </w:lvl>
    <w:lvl w:ilvl="2">
      <w:start w:val="1"/>
      <w:numFmt w:val="lowerRoman"/>
      <w:lvlText w:val=".%3"/>
      <w:lvlJc w:val="right"/>
      <w:pPr>
        <w:tabs>
          <w:tab w:val="num" w:pos="0"/>
        </w:tabs>
        <w:ind w:left="2651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371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4">
      <w:start w:val="1"/>
      <w:numFmt w:val="lowerLetter"/>
      <w:lvlText w:val=".%5"/>
      <w:lvlJc w:val="left"/>
      <w:pPr>
        <w:tabs>
          <w:tab w:val="num" w:pos="0"/>
        </w:tabs>
        <w:ind w:left="4091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0"/>
        </w:tabs>
        <w:ind w:left="4811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0"/>
        </w:tabs>
        <w:ind w:left="5531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0"/>
        </w:tabs>
        <w:ind w:left="6251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0"/>
        </w:tabs>
        <w:ind w:left="6971" w:hanging="18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7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Lato" w:hAnsi="Lato" w:cs="Times New Roman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trike w:val="0"/>
        <w:dstrike w:val="0"/>
        <w:sz w:val="24"/>
        <w:szCs w:val="24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9" w15:restartNumberingAfterBreak="0">
    <w:nsid w:val="00000009"/>
    <w:multiLevelType w:val="multilevel"/>
    <w:tmpl w:val="C9EE2AB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bCs w:val="0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0" w15:restartNumberingAfterBreak="0">
    <w:nsid w:val="0000000A"/>
    <w:multiLevelType w:val="singleLevel"/>
    <w:tmpl w:val="0000000A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Lato" w:eastAsia="Calibri" w:hAnsi="Lato" w:cs="Lato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color w:val="auto"/>
        <w:kern w:val="2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bCs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Lato" w:hAnsi="Lato" w:cs="Times New Roman"/>
        <w:kern w:val="2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Lato" w:hAnsi="Lato" w:cs="Times New Roman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Times New Roman"/>
        <w:kern w:val="2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Lato" w:hAnsi="Lato" w:cs="Times New Roman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Lato" w:hAnsi="Lato" w:cs="Times New Roman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Lato" w:hAnsi="Lato" w:cs="Times New Roman"/>
        <w:kern w:val="2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Lato" w:hAnsi="Lato" w:cs="Times New Roman"/>
        <w:kern w:val="2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Lato" w:hAnsi="Lato" w:cs="Times New Roman"/>
        <w:kern w:val="2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20"/>
    <w:lvl w:ilvl="0">
      <w:start w:val="1"/>
      <w:numFmt w:val="bullet"/>
      <w:pStyle w:val="Spistreci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i w:val="0"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Lato"/>
        <w:b w:val="0"/>
        <w:i w:val="0"/>
        <w:color w:val="00000A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Times New Roman"/>
        <w:b w:val="0"/>
        <w:bCs/>
        <w:kern w:val="2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upperLetter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eastAsia="Times New Roman" w:hAnsi="Calibri" w:cs="Tahoma"/>
        <w:b w:val="0"/>
        <w:sz w:val="20"/>
        <w:szCs w:val="20"/>
        <w:lang w:val="sq-AL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Times New Roman"/>
        <w:bCs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Lato" w:hAnsi="Lato" w:cs="La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2" w15:restartNumberingAfterBreak="0">
    <w:nsid w:val="00000017"/>
    <w:multiLevelType w:val="multilevel"/>
    <w:tmpl w:val="EA3811A4"/>
    <w:name w:val="WW8Num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/>
        <w:b/>
        <w:bCs/>
      </w:rPr>
    </w:lvl>
  </w:abstractNum>
  <w:abstractNum w:abstractNumId="23" w15:restartNumberingAfterBreak="0">
    <w:nsid w:val="00000018"/>
    <w:multiLevelType w:val="multilevel"/>
    <w:tmpl w:val="00000018"/>
    <w:name w:val="WW8Num33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Times New Roman" w:hint="default"/>
        <w:b w:val="0"/>
        <w:bCs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 w:hint="default"/>
      </w:rPr>
    </w:lvl>
  </w:abstractNum>
  <w:abstractNum w:abstractNumId="24" w15:restartNumberingAfterBreak="0">
    <w:nsid w:val="00000019"/>
    <w:multiLevelType w:val="multilevel"/>
    <w:tmpl w:val="FCDE6FBA"/>
    <w:name w:val="WW8Num37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Lato" w:hAnsi="Lato" w:cs="Times New Roman" w:hint="default"/>
        <w:strike w:val="0"/>
        <w:dstrike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5" w15:restartNumberingAfterBreak="0">
    <w:nsid w:val="0000001A"/>
    <w:multiLevelType w:val="multilevel"/>
    <w:tmpl w:val="0000001A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ascii="Lato" w:hAnsi="Lato" w:cs="Lato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0000001B"/>
    <w:multiLevelType w:val="multilevel"/>
    <w:tmpl w:val="0000001B"/>
    <w:name w:val="WW8Num39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1">
      <w:start w:val="4"/>
      <w:numFmt w:val="lowerLetter"/>
      <w:lvlText w:val="%2)"/>
      <w:lvlJc w:val="left"/>
      <w:pPr>
        <w:tabs>
          <w:tab w:val="num" w:pos="5850"/>
        </w:tabs>
        <w:ind w:left="5850" w:hanging="450"/>
      </w:pPr>
      <w:rPr>
        <w:rFonts w:ascii="Lato" w:hAnsi="Lato" w:cs="Lato" w:hint="default"/>
        <w:kern w:val="2"/>
        <w:sz w:val="24"/>
        <w:szCs w:val="24"/>
      </w:rPr>
    </w:lvl>
    <w:lvl w:ilvl="2">
      <w:start w:val="400"/>
      <w:numFmt w:val="lowerRoman"/>
      <w:lvlText w:val="%3)"/>
      <w:lvlJc w:val="left"/>
      <w:pPr>
        <w:tabs>
          <w:tab w:val="num" w:pos="0"/>
        </w:tabs>
        <w:ind w:left="7020" w:hanging="720"/>
      </w:pPr>
      <w:rPr>
        <w:rFonts w:ascii="Lato" w:hAnsi="Lato" w:cs="Lato" w:hint="default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hint="default"/>
        <w:b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hint="default"/>
        <w:b w:val="0"/>
        <w:color w:val="auto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hint="default"/>
        <w:b w:val="0"/>
        <w:color w:val="auto"/>
      </w:rPr>
    </w:lvl>
  </w:abstractNum>
  <w:abstractNum w:abstractNumId="27" w15:restartNumberingAfterBreak="0">
    <w:nsid w:val="0000001C"/>
    <w:multiLevelType w:val="multi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0000001E"/>
    <w:multiLevelType w:val="multilevel"/>
    <w:tmpl w:val="0000001E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9" w15:restartNumberingAfterBreak="0">
    <w:nsid w:val="0000001F"/>
    <w:multiLevelType w:val="singleLevel"/>
    <w:tmpl w:val="0000001F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Lato" w:hAnsi="Lato" w:cs="Calibri" w:hint="default"/>
        <w:sz w:val="24"/>
        <w:szCs w:val="24"/>
      </w:rPr>
    </w:lvl>
  </w:abstractNum>
  <w:abstractNum w:abstractNumId="30" w15:restartNumberingAfterBreak="0">
    <w:nsid w:val="00000020"/>
    <w:multiLevelType w:val="multilevel"/>
    <w:tmpl w:val="357E6C9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31" w15:restartNumberingAfterBreak="0">
    <w:nsid w:val="00000021"/>
    <w:multiLevelType w:val="multilevel"/>
    <w:tmpl w:val="00000021"/>
    <w:name w:val="WW8Num50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32" w15:restartNumberingAfterBreak="0">
    <w:nsid w:val="00000022"/>
    <w:multiLevelType w:val="multilevel"/>
    <w:tmpl w:val="00000022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hAnsi="Lato" w:cs="Calibri" w:hint="default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hAnsi="Lato" w:cs="Calibri"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hAnsi="Lato" w:cs="Calibri"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hAnsi="Lato" w:cs="Calibri"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hAnsi="Lato" w:cs="Calibri"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hAnsi="Lato" w:cs="Calibri"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hAnsi="Lato" w:cs="Calibri"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hAnsi="Lato" w:cs="Calibri" w:hint="default"/>
        <w:bCs/>
        <w:sz w:val="24"/>
        <w:szCs w:val="24"/>
      </w:rPr>
    </w:lvl>
  </w:abstractNum>
  <w:abstractNum w:abstractNumId="33" w15:restartNumberingAfterBreak="0">
    <w:nsid w:val="00000023"/>
    <w:multiLevelType w:val="multilevel"/>
    <w:tmpl w:val="00000023"/>
    <w:name w:val="WW8Num52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Lato" w:hAnsi="Lato" w:cs="Lato" w:hint="default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49" w:hanging="720"/>
      </w:pPr>
      <w:rPr>
        <w:rFonts w:ascii="Lato" w:hAnsi="Lato" w:cs="Lato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8" w:hanging="720"/>
      </w:pPr>
      <w:rPr>
        <w:rFonts w:ascii="Lato" w:hAnsi="Lato" w:cs="Lato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7" w:hanging="720"/>
      </w:pPr>
      <w:rPr>
        <w:rFonts w:ascii="Lato" w:hAnsi="Lato" w:cs="Lato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96" w:hanging="1080"/>
      </w:pPr>
      <w:rPr>
        <w:rFonts w:ascii="Lato" w:hAnsi="Lato" w:cs="Lato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5" w:hanging="1080"/>
      </w:pPr>
      <w:rPr>
        <w:rFonts w:ascii="Lato" w:hAnsi="Lato" w:cs="Lato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14" w:hanging="1440"/>
      </w:pPr>
      <w:rPr>
        <w:rFonts w:ascii="Lato" w:hAnsi="Lato" w:cs="Lato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3" w:hanging="1440"/>
      </w:pPr>
      <w:rPr>
        <w:rFonts w:ascii="Lato" w:hAnsi="Lato" w:cs="Lato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  <w:rPr>
        <w:rFonts w:ascii="Lato" w:hAnsi="Lato" w:cs="Lato" w:hint="default"/>
        <w:sz w:val="24"/>
        <w:szCs w:val="24"/>
      </w:rPr>
    </w:lvl>
  </w:abstractNum>
  <w:abstractNum w:abstractNumId="34" w15:restartNumberingAfterBreak="0">
    <w:nsid w:val="00000024"/>
    <w:multiLevelType w:val="multilevel"/>
    <w:tmpl w:val="00000024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5"/>
    <w:multiLevelType w:val="multilevel"/>
    <w:tmpl w:val="00000025"/>
    <w:name w:val="WW8Num5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</w:abstractNum>
  <w:abstractNum w:abstractNumId="36" w15:restartNumberingAfterBreak="0">
    <w:nsid w:val="00000026"/>
    <w:multiLevelType w:val="multilevel"/>
    <w:tmpl w:val="00000026"/>
    <w:name w:val="WW8Num55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520" w:hanging="360"/>
      </w:pPr>
      <w:rPr>
        <w:rFonts w:ascii="Lato" w:eastAsia="Calibri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7" w15:restartNumberingAfterBreak="0">
    <w:nsid w:val="00000027"/>
    <w:multiLevelType w:val="multilevel"/>
    <w:tmpl w:val="00000027"/>
    <w:name w:val="WW8Num56"/>
    <w:lvl w:ilvl="0">
      <w:start w:val="23"/>
      <w:numFmt w:val="decimal"/>
      <w:lvlText w:val="%1)"/>
      <w:lvlJc w:val="left"/>
      <w:pPr>
        <w:tabs>
          <w:tab w:val="num" w:pos="992"/>
        </w:tabs>
        <w:ind w:left="1352" w:hanging="360"/>
      </w:pPr>
      <w:rPr>
        <w:rFonts w:ascii="Lato" w:hAnsi="Lato" w:cs="Calibri" w:hint="default"/>
        <w:b/>
        <w:bCs/>
        <w:i w:val="0"/>
        <w:color w:val="auto"/>
        <w:sz w:val="24"/>
        <w:szCs w:val="24"/>
      </w:rPr>
    </w:lvl>
    <w:lvl w:ilvl="1">
      <w:start w:val="3"/>
      <w:numFmt w:val="lowerLetter"/>
      <w:lvlText w:val="%2)"/>
      <w:lvlJc w:val="left"/>
      <w:pPr>
        <w:tabs>
          <w:tab w:val="num" w:pos="992"/>
        </w:tabs>
        <w:ind w:left="1712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992"/>
        </w:tabs>
        <w:ind w:left="207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992"/>
        </w:tabs>
        <w:ind w:left="24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992"/>
        </w:tabs>
        <w:ind w:left="27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31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3512" w:hanging="360"/>
      </w:pPr>
      <w:rPr>
        <w:rFonts w:ascii="Lato" w:hAnsi="Lato" w:cs="Calibri" w:hint="default"/>
        <w:b w:val="0"/>
        <w:i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38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4232" w:hanging="360"/>
      </w:pPr>
      <w:rPr>
        <w:rFonts w:hint="default"/>
      </w:rPr>
    </w:lvl>
  </w:abstractNum>
  <w:abstractNum w:abstractNumId="38" w15:restartNumberingAfterBreak="0">
    <w:nsid w:val="00000029"/>
    <w:multiLevelType w:val="multilevel"/>
    <w:tmpl w:val="00000029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/>
        <w:b w:val="0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A"/>
    <w:multiLevelType w:val="singleLevel"/>
    <w:tmpl w:val="0000002A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sz w:val="24"/>
        <w:szCs w:val="24"/>
      </w:rPr>
    </w:lvl>
  </w:abstractNum>
  <w:abstractNum w:abstractNumId="40" w15:restartNumberingAfterBreak="0">
    <w:nsid w:val="0000002B"/>
    <w:multiLevelType w:val="multilevel"/>
    <w:tmpl w:val="0000002B"/>
    <w:name w:val="WW8Num6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41" w15:restartNumberingAfterBreak="0">
    <w:nsid w:val="0000002C"/>
    <w:multiLevelType w:val="singleLevel"/>
    <w:tmpl w:val="0000002C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42" w15:restartNumberingAfterBreak="0">
    <w:nsid w:val="0000002D"/>
    <w:multiLevelType w:val="multilevel"/>
    <w:tmpl w:val="0000002D"/>
    <w:name w:val="WW8Num63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0000002E"/>
    <w:multiLevelType w:val="singleLevel"/>
    <w:tmpl w:val="0000002E"/>
    <w:name w:val="WW8Num6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Lato" w:hAnsi="Lato" w:cs="Calibri" w:hint="default"/>
        <w:sz w:val="24"/>
        <w:szCs w:val="24"/>
      </w:rPr>
    </w:lvl>
  </w:abstractNum>
  <w:abstractNum w:abstractNumId="44" w15:restartNumberingAfterBreak="0">
    <w:nsid w:val="0000002F"/>
    <w:multiLevelType w:val="multilevel"/>
    <w:tmpl w:val="0000002F"/>
    <w:name w:val="WW8Num66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ahoma" w:hint="default"/>
        <w:b w:val="0"/>
        <w:strike w:val="0"/>
        <w:dstrike w:val="0"/>
        <w:sz w:val="20"/>
        <w:szCs w:val="18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45" w15:restartNumberingAfterBreak="0">
    <w:nsid w:val="00000030"/>
    <w:multiLevelType w:val="multilevel"/>
    <w:tmpl w:val="0000003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6" w15:restartNumberingAfterBreak="0">
    <w:nsid w:val="00000031"/>
    <w:multiLevelType w:val="multilevel"/>
    <w:tmpl w:val="00000031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hAnsi="Lato" w:cs="Calibri"/>
        <w:iCs/>
        <w:sz w:val="24"/>
        <w:szCs w:val="24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2"/>
    <w:multiLevelType w:val="multilevel"/>
    <w:tmpl w:val="00000032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48" w15:restartNumberingAfterBreak="0">
    <w:nsid w:val="00000033"/>
    <w:multiLevelType w:val="singleLevel"/>
    <w:tmpl w:val="00000033"/>
    <w:name w:val="WW8Num71"/>
    <w:lvl w:ilvl="0">
      <w:start w:val="1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iCs/>
        <w:sz w:val="24"/>
        <w:szCs w:val="24"/>
        <w:lang w:eastAsia="pl-PL"/>
      </w:rPr>
    </w:lvl>
  </w:abstractNum>
  <w:abstractNum w:abstractNumId="49" w15:restartNumberingAfterBreak="0">
    <w:nsid w:val="00000034"/>
    <w:multiLevelType w:val="multilevel"/>
    <w:tmpl w:val="DE807A40"/>
    <w:name w:val="WW8Num7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27" w:hanging="360"/>
      </w:pPr>
      <w:rPr>
        <w:rFonts w:ascii="Lato" w:eastAsia="Calibri" w:hAnsi="Lato" w:cs="Calibri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50" w15:restartNumberingAfterBreak="0">
    <w:nsid w:val="00000035"/>
    <w:multiLevelType w:val="multilevel"/>
    <w:tmpl w:val="00000035"/>
    <w:name w:val="WW8Num73"/>
    <w:lvl w:ilvl="0">
      <w:start w:val="1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7" w:hanging="45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hAnsi="Lato" w:cs="Calibri" w:hint="default"/>
        <w:sz w:val="24"/>
        <w:szCs w:val="24"/>
      </w:rPr>
    </w:lvl>
  </w:abstractNum>
  <w:abstractNum w:abstractNumId="51" w15:restartNumberingAfterBreak="0">
    <w:nsid w:val="00000036"/>
    <w:multiLevelType w:val="multilevel"/>
    <w:tmpl w:val="00000036"/>
    <w:name w:val="WW8Num7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00000037"/>
    <w:multiLevelType w:val="singleLevel"/>
    <w:tmpl w:val="00000037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bCs w:val="0"/>
        <w:i w:val="0"/>
        <w:iCs w:val="0"/>
        <w:sz w:val="24"/>
        <w:szCs w:val="24"/>
      </w:rPr>
    </w:lvl>
  </w:abstractNum>
  <w:abstractNum w:abstractNumId="53" w15:restartNumberingAfterBreak="0">
    <w:nsid w:val="00000038"/>
    <w:multiLevelType w:val="multilevel"/>
    <w:tmpl w:val="00000038"/>
    <w:name w:val="WW8Num76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2" w:hanging="495"/>
      </w:pPr>
      <w:rPr>
        <w:rFonts w:ascii="Lato" w:hAnsi="Lato" w:cs="Calibri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  <w:b/>
      </w:rPr>
    </w:lvl>
  </w:abstractNum>
  <w:abstractNum w:abstractNumId="54" w15:restartNumberingAfterBreak="0">
    <w:nsid w:val="00000039"/>
    <w:multiLevelType w:val="multilevel"/>
    <w:tmpl w:val="00000039"/>
    <w:name w:val="WW8Num78"/>
    <w:lvl w:ilvl="0">
      <w:start w:val="2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55" w15:restartNumberingAfterBreak="0">
    <w:nsid w:val="0000003A"/>
    <w:multiLevelType w:val="multilevel"/>
    <w:tmpl w:val="0000003A"/>
    <w:name w:val="WW8Num79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6" w15:restartNumberingAfterBreak="0">
    <w:nsid w:val="0000003B"/>
    <w:multiLevelType w:val="multilevel"/>
    <w:tmpl w:val="0000003B"/>
    <w:name w:val="WW8Num8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421" w:hanging="720"/>
      </w:pPr>
      <w:rPr>
        <w:rFonts w:ascii="Lato" w:eastAsia="Calibri" w:hAnsi="Lato" w:cs="Times New Roman"/>
        <w:i w:val="0"/>
        <w:i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57" w15:restartNumberingAfterBreak="0">
    <w:nsid w:val="0000003C"/>
    <w:multiLevelType w:val="multilevel"/>
    <w:tmpl w:val="0000003C"/>
    <w:name w:val="WW8Num8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58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Lato" w:hAnsi="Lato" w:cs="Calibri"/>
        <w:spacing w:val="-4"/>
        <w:sz w:val="24"/>
        <w:szCs w:val="24"/>
      </w:rPr>
    </w:lvl>
  </w:abstractNum>
  <w:abstractNum w:abstractNumId="59" w15:restartNumberingAfterBreak="0">
    <w:nsid w:val="0000003E"/>
    <w:multiLevelType w:val="multilevel"/>
    <w:tmpl w:val="DC6255B4"/>
    <w:name w:val="WW8Num85"/>
    <w:lvl w:ilvl="0">
      <w:start w:val="2"/>
      <w:numFmt w:val="decimal"/>
      <w:lvlText w:val="%1"/>
      <w:lvlJc w:val="left"/>
      <w:pPr>
        <w:tabs>
          <w:tab w:val="num" w:pos="0"/>
        </w:tabs>
        <w:ind w:left="675" w:hanging="675"/>
      </w:pPr>
      <w:rPr>
        <w:rFonts w:ascii="Lato" w:hAnsi="Lato" w:cs="Lato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004" w:hanging="675"/>
      </w:pPr>
      <w:rPr>
        <w:rFonts w:ascii="Lato" w:hAnsi="Lato" w:cs="Lato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78" w:hanging="720"/>
      </w:pPr>
      <w:rPr>
        <w:rFonts w:ascii="Lato" w:hAnsi="Lato" w:cs="Lato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7" w:hanging="720"/>
      </w:pPr>
      <w:rPr>
        <w:rFonts w:ascii="Lato" w:hAnsi="Lato" w:cs="Lato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396" w:hanging="1080"/>
      </w:pPr>
      <w:rPr>
        <w:rFonts w:ascii="Lato" w:hAnsi="Lato" w:cs="Lato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25" w:hanging="1080"/>
      </w:pPr>
      <w:rPr>
        <w:rFonts w:ascii="Lato" w:hAnsi="Lato" w:cs="Lato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14" w:hanging="1440"/>
      </w:pPr>
      <w:rPr>
        <w:rFonts w:ascii="Lato" w:hAnsi="Lato" w:cs="Lato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3" w:hanging="1440"/>
      </w:pPr>
      <w:rPr>
        <w:rFonts w:ascii="Lato" w:hAnsi="Lato" w:cs="Lato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1800"/>
      </w:pPr>
      <w:rPr>
        <w:rFonts w:ascii="Lato" w:hAnsi="Lato" w:cs="Lato" w:hint="default"/>
        <w:sz w:val="24"/>
        <w:szCs w:val="24"/>
      </w:rPr>
    </w:lvl>
  </w:abstractNum>
  <w:abstractNum w:abstractNumId="60" w15:restartNumberingAfterBreak="0">
    <w:nsid w:val="0000003F"/>
    <w:multiLevelType w:val="multilevel"/>
    <w:tmpl w:val="0000003F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47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47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07" w:hanging="108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67" w:hanging="144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367" w:hanging="144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27" w:hanging="180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727" w:hanging="1800"/>
      </w:pPr>
      <w:rPr>
        <w:rFonts w:ascii="Lato" w:hAnsi="Lato" w:cs="Calibri" w:hint="default"/>
        <w:sz w:val="24"/>
        <w:szCs w:val="24"/>
      </w:rPr>
    </w:lvl>
  </w:abstractNum>
  <w:abstractNum w:abstractNumId="61" w15:restartNumberingAfterBreak="0">
    <w:nsid w:val="00000040"/>
    <w:multiLevelType w:val="multilevel"/>
    <w:tmpl w:val="00000040"/>
    <w:name w:val="WW8Num8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62" w15:restartNumberingAfterBreak="0">
    <w:nsid w:val="00000041"/>
    <w:multiLevelType w:val="multilevel"/>
    <w:tmpl w:val="0F1CF4BC"/>
    <w:name w:val="WW8Num91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00000042"/>
    <w:multiLevelType w:val="multilevel"/>
    <w:tmpl w:val="00000042"/>
    <w:name w:val="WW8Num92"/>
    <w:lvl w:ilvl="0">
      <w:start w:val="30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 w:hint="default"/>
        <w:b w:val="0"/>
        <w:b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4" w15:restartNumberingAfterBreak="0">
    <w:nsid w:val="00000043"/>
    <w:multiLevelType w:val="multilevel"/>
    <w:tmpl w:val="00000043"/>
    <w:name w:val="WW8Num95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55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71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205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55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5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905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00" w:hanging="1440"/>
      </w:pPr>
      <w:rPr>
        <w:rFonts w:ascii="Lato" w:hAnsi="Lato" w:cs="Calibri" w:hint="default"/>
        <w:sz w:val="24"/>
        <w:szCs w:val="24"/>
      </w:rPr>
    </w:lvl>
  </w:abstractNum>
  <w:abstractNum w:abstractNumId="65" w15:restartNumberingAfterBreak="0">
    <w:nsid w:val="00000044"/>
    <w:multiLevelType w:val="singleLevel"/>
    <w:tmpl w:val="00000044"/>
    <w:name w:val="WW8Num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iCs/>
        <w:sz w:val="24"/>
        <w:szCs w:val="24"/>
      </w:rPr>
    </w:lvl>
  </w:abstractNum>
  <w:abstractNum w:abstractNumId="66" w15:restartNumberingAfterBreak="0">
    <w:nsid w:val="00000045"/>
    <w:multiLevelType w:val="multilevel"/>
    <w:tmpl w:val="00000045"/>
    <w:name w:val="WW8Num99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67" w15:restartNumberingAfterBreak="0">
    <w:nsid w:val="00000046"/>
    <w:multiLevelType w:val="multilevel"/>
    <w:tmpl w:val="00000046"/>
    <w:name w:val="WW8Num100"/>
    <w:lvl w:ilvl="0">
      <w:start w:val="2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68" w15:restartNumberingAfterBreak="0">
    <w:nsid w:val="00000047"/>
    <w:multiLevelType w:val="singleLevel"/>
    <w:tmpl w:val="00000047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i w:val="0"/>
        <w:iCs w:val="0"/>
      </w:rPr>
    </w:lvl>
  </w:abstractNum>
  <w:abstractNum w:abstractNumId="69" w15:restartNumberingAfterBreak="0">
    <w:nsid w:val="00000048"/>
    <w:multiLevelType w:val="multilevel"/>
    <w:tmpl w:val="00000048"/>
    <w:name w:val="WW8Num9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 w:val="0"/>
        <w:bCs/>
        <w:i w:val="0"/>
        <w:iCs/>
        <w:color w:val="auto"/>
        <w:sz w:val="24"/>
        <w:szCs w:val="24"/>
        <w:lang w:eastAsia="pl-P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6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072" w:hanging="1440"/>
      </w:pPr>
      <w:rPr>
        <w:rFonts w:hint="default"/>
        <w:b/>
      </w:rPr>
    </w:lvl>
  </w:abstractNum>
  <w:abstractNum w:abstractNumId="70" w15:restartNumberingAfterBreak="0">
    <w:nsid w:val="00000049"/>
    <w:multiLevelType w:val="multilevel"/>
    <w:tmpl w:val="00000049"/>
    <w:name w:val="WW8Num104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71" w15:restartNumberingAfterBreak="0">
    <w:nsid w:val="0000004A"/>
    <w:multiLevelType w:val="singleLevel"/>
    <w:tmpl w:val="0000004A"/>
    <w:name w:val="WW8Num10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72" w15:restartNumberingAfterBreak="0">
    <w:nsid w:val="0000004B"/>
    <w:multiLevelType w:val="singleLevel"/>
    <w:tmpl w:val="0000004B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iCs/>
        <w:sz w:val="24"/>
        <w:szCs w:val="24"/>
      </w:rPr>
    </w:lvl>
  </w:abstractNum>
  <w:abstractNum w:abstractNumId="73" w15:restartNumberingAfterBreak="0">
    <w:nsid w:val="0000004C"/>
    <w:multiLevelType w:val="multilevel"/>
    <w:tmpl w:val="0000004C"/>
    <w:name w:val="WW8Num11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74" w15:restartNumberingAfterBreak="0">
    <w:nsid w:val="0000004D"/>
    <w:multiLevelType w:val="multilevel"/>
    <w:tmpl w:val="0000004D"/>
    <w:name w:val="WW8Num111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75" w15:restartNumberingAfterBreak="0">
    <w:nsid w:val="0000004E"/>
    <w:multiLevelType w:val="singleLevel"/>
    <w:tmpl w:val="0000004E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sz w:val="24"/>
        <w:szCs w:val="24"/>
      </w:rPr>
    </w:lvl>
  </w:abstractNum>
  <w:abstractNum w:abstractNumId="76" w15:restartNumberingAfterBreak="0">
    <w:nsid w:val="0000004F"/>
    <w:multiLevelType w:val="singleLevel"/>
    <w:tmpl w:val="0000004F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</w:abstractNum>
  <w:abstractNum w:abstractNumId="77" w15:restartNumberingAfterBreak="0">
    <w:nsid w:val="00000050"/>
    <w:multiLevelType w:val="multilevel"/>
    <w:tmpl w:val="00000050"/>
    <w:name w:val="WW8Num114"/>
    <w:lvl w:ilvl="0">
      <w:start w:val="6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Lato" w:hAnsi="Lato" w:cs="Calibri"/>
        <w:color w:val="auto"/>
        <w:sz w:val="24"/>
        <w:szCs w:val="24"/>
      </w:rPr>
    </w:lvl>
    <w:lvl w:ilvl="2">
      <w:start w:val="1"/>
      <w:numFmt w:val="upp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4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color w:val="FF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00000051"/>
    <w:multiLevelType w:val="multilevel"/>
    <w:tmpl w:val="00000051"/>
    <w:name w:val="WW8Num116"/>
    <w:lvl w:ilvl="0">
      <w:start w:val="10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52" w:hanging="51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32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76" w:hanging="1440"/>
      </w:pPr>
      <w:rPr>
        <w:rFonts w:ascii="Lato" w:hAnsi="Lato" w:cs="Calibri" w:hint="default"/>
        <w:sz w:val="24"/>
        <w:szCs w:val="24"/>
      </w:rPr>
    </w:lvl>
  </w:abstractNum>
  <w:abstractNum w:abstractNumId="79" w15:restartNumberingAfterBreak="0">
    <w:nsid w:val="00000052"/>
    <w:multiLevelType w:val="multilevel"/>
    <w:tmpl w:val="00000052"/>
    <w:name w:val="WW8Num11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Lato" w:hAnsi="Lato" w:cs="Times New Roman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Lato" w:eastAsia="Times New Roman" w:hAnsi="Lato" w:cs="Times New Roman" w:hint="default"/>
        <w:b w:val="0"/>
        <w:bCs/>
        <w:i w:val="0"/>
        <w:sz w:val="24"/>
        <w:szCs w:val="24"/>
        <w:lang w:val="pt-BR" w:eastAsia="pl-PL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Lato" w:hAnsi="Lato" w:cs="Times New Roman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Lato" w:hAnsi="Lato" w:cs="Times New Roman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Lato" w:hAnsi="Lato" w:cs="Times New Roman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Lato" w:hAnsi="Lato" w:cs="Times New Roman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Lato" w:hAnsi="Lato" w:cs="Times New Roman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Lato" w:hAnsi="Lato" w:cs="Times New Roman" w:hint="default"/>
        <w:sz w:val="24"/>
        <w:szCs w:val="24"/>
        <w:lang w:eastAsia="pl-PL"/>
      </w:rPr>
    </w:lvl>
  </w:abstractNum>
  <w:abstractNum w:abstractNumId="80" w15:restartNumberingAfterBreak="0">
    <w:nsid w:val="00000053"/>
    <w:multiLevelType w:val="multilevel"/>
    <w:tmpl w:val="00000053"/>
    <w:name w:val="WW8Num11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40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8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628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2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16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776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</w:abstractNum>
  <w:abstractNum w:abstractNumId="81" w15:restartNumberingAfterBreak="0">
    <w:nsid w:val="00000054"/>
    <w:multiLevelType w:val="multilevel"/>
    <w:tmpl w:val="00000054"/>
    <w:name w:val="WW8Num119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2" w15:restartNumberingAfterBreak="0">
    <w:nsid w:val="00000055"/>
    <w:multiLevelType w:val="singleLevel"/>
    <w:tmpl w:val="00000055"/>
    <w:name w:val="WW8Num12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 w:val="24"/>
        <w:szCs w:val="24"/>
      </w:rPr>
    </w:lvl>
  </w:abstractNum>
  <w:abstractNum w:abstractNumId="83" w15:restartNumberingAfterBreak="0">
    <w:nsid w:val="00000056"/>
    <w:multiLevelType w:val="multilevel"/>
    <w:tmpl w:val="00000056"/>
    <w:name w:val="WW8Num122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3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4" w15:restartNumberingAfterBreak="0">
    <w:nsid w:val="00000057"/>
    <w:multiLevelType w:val="multilevel"/>
    <w:tmpl w:val="00000057"/>
    <w:name w:val="WW8Num1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85" w15:restartNumberingAfterBreak="0">
    <w:nsid w:val="00000058"/>
    <w:multiLevelType w:val="singleLevel"/>
    <w:tmpl w:val="00000058"/>
    <w:name w:val="WW8Num12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Lato" w:eastAsia="Times New Roman" w:hAnsi="Lato" w:cs="Calibri" w:hint="default"/>
        <w:iCs/>
        <w:sz w:val="24"/>
        <w:szCs w:val="24"/>
      </w:rPr>
    </w:lvl>
  </w:abstractNum>
  <w:abstractNum w:abstractNumId="86" w15:restartNumberingAfterBreak="0">
    <w:nsid w:val="00000059"/>
    <w:multiLevelType w:val="multilevel"/>
    <w:tmpl w:val="00000059"/>
    <w:name w:val="WW8Num12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87" w15:restartNumberingAfterBreak="0">
    <w:nsid w:val="0000005A"/>
    <w:multiLevelType w:val="multilevel"/>
    <w:tmpl w:val="B45E098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/>
        <w:bCs/>
        <w:i w:val="0"/>
        <w:color w:val="auto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Lato" w:eastAsia="Calibri" w:hAnsi="Lato" w:cs="Times New Roman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/>
        <w:b w:val="0"/>
        <w:bCs/>
        <w:i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8" w15:restartNumberingAfterBreak="0">
    <w:nsid w:val="0000005B"/>
    <w:multiLevelType w:val="multilevel"/>
    <w:tmpl w:val="0000005B"/>
    <w:name w:val="WW8Num12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89" w15:restartNumberingAfterBreak="0">
    <w:nsid w:val="0000005C"/>
    <w:multiLevelType w:val="singleLevel"/>
    <w:tmpl w:val="0000005C"/>
    <w:name w:val="WW8Num131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90" w15:restartNumberingAfterBreak="0">
    <w:nsid w:val="0000005D"/>
    <w:multiLevelType w:val="multilevel"/>
    <w:tmpl w:val="0000005D"/>
    <w:name w:val="WW8Num1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91" w15:restartNumberingAfterBreak="0">
    <w:nsid w:val="0000005E"/>
    <w:multiLevelType w:val="multilevel"/>
    <w:tmpl w:val="0000005E"/>
    <w:name w:val="WW8Num133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trike w:val="0"/>
        <w:dstrike w:val="0"/>
        <w:spacing w:val="-10"/>
        <w:sz w:val="24"/>
        <w:szCs w:val="24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92" w15:restartNumberingAfterBreak="0">
    <w:nsid w:val="0000005F"/>
    <w:multiLevelType w:val="singleLevel"/>
    <w:tmpl w:val="45F083E8"/>
    <w:name w:val="WW8Num13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  <w:bCs/>
      </w:rPr>
    </w:lvl>
  </w:abstractNum>
  <w:abstractNum w:abstractNumId="93" w15:restartNumberingAfterBreak="0">
    <w:nsid w:val="00000060"/>
    <w:multiLevelType w:val="singleLevel"/>
    <w:tmpl w:val="00000060"/>
    <w:name w:val="WW8Num13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</w:abstractNum>
  <w:abstractNum w:abstractNumId="94" w15:restartNumberingAfterBreak="0">
    <w:nsid w:val="00000061"/>
    <w:multiLevelType w:val="singleLevel"/>
    <w:tmpl w:val="00000061"/>
    <w:name w:val="WW8Num13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 w:val="24"/>
        <w:szCs w:val="24"/>
      </w:rPr>
    </w:lvl>
  </w:abstractNum>
  <w:abstractNum w:abstractNumId="95" w15:restartNumberingAfterBreak="0">
    <w:nsid w:val="00000062"/>
    <w:multiLevelType w:val="multilevel"/>
    <w:tmpl w:val="00000062"/>
    <w:name w:val="WW8Num13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96" w15:restartNumberingAfterBreak="0">
    <w:nsid w:val="00000063"/>
    <w:multiLevelType w:val="multilevel"/>
    <w:tmpl w:val="00000063"/>
    <w:name w:val="WW8Num1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Lato" w:eastAsia="Times New Roman" w:hAnsi="Lato" w:cs="Calibri" w:hint="default"/>
        <w:b w:val="0"/>
        <w:bCs/>
        <w:iCs/>
        <w:spacing w:val="-2"/>
        <w:sz w:val="24"/>
        <w:szCs w:val="24"/>
        <w:lang w:eastAsia="pl-PL"/>
      </w:rPr>
    </w:lvl>
    <w:lvl w:ilvl="1">
      <w:start w:val="1"/>
      <w:numFmt w:val="none"/>
      <w:suff w:val="nothing"/>
      <w:lvlText w:val="2.1."/>
      <w:lvlJc w:val="left"/>
      <w:pPr>
        <w:tabs>
          <w:tab w:val="num" w:pos="0"/>
        </w:tabs>
        <w:ind w:left="0" w:firstLine="357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14" w:firstLine="0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0"/>
        </w:tabs>
        <w:ind w:left="1071" w:firstLine="0"/>
      </w:pPr>
      <w:rPr>
        <w:rFonts w:hint="default"/>
      </w:rPr>
    </w:lvl>
    <w:lvl w:ilvl="4">
      <w:start w:val="1"/>
      <w:numFmt w:val="decimal"/>
      <w:lvlText w:val="%1.%3.%4.%5."/>
      <w:lvlJc w:val="left"/>
      <w:pPr>
        <w:tabs>
          <w:tab w:val="num" w:pos="0"/>
        </w:tabs>
        <w:ind w:left="1428" w:firstLine="0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tabs>
          <w:tab w:val="num" w:pos="0"/>
        </w:tabs>
        <w:ind w:left="1785" w:firstLine="0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tabs>
          <w:tab w:val="num" w:pos="0"/>
        </w:tabs>
        <w:ind w:left="2142" w:firstLine="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tabs>
          <w:tab w:val="num" w:pos="0"/>
        </w:tabs>
        <w:ind w:left="2499" w:firstLine="0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tabs>
          <w:tab w:val="num" w:pos="0"/>
        </w:tabs>
        <w:ind w:left="2856" w:firstLine="0"/>
      </w:pPr>
      <w:rPr>
        <w:rFonts w:hint="default"/>
      </w:rPr>
    </w:lvl>
  </w:abstractNum>
  <w:abstractNum w:abstractNumId="97" w15:restartNumberingAfterBreak="0">
    <w:nsid w:val="00000064"/>
    <w:multiLevelType w:val="multilevel"/>
    <w:tmpl w:val="00000064"/>
    <w:name w:val="WW8Num139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8" w15:restartNumberingAfterBreak="0">
    <w:nsid w:val="00000065"/>
    <w:multiLevelType w:val="multilevel"/>
    <w:tmpl w:val="00000065"/>
    <w:name w:val="WW8Num1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/>
        <w:b w:val="0"/>
        <w:b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9" w15:restartNumberingAfterBreak="0">
    <w:nsid w:val="00000066"/>
    <w:multiLevelType w:val="singleLevel"/>
    <w:tmpl w:val="00000066"/>
    <w:name w:val="WW8Num141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100" w15:restartNumberingAfterBreak="0">
    <w:nsid w:val="00000067"/>
    <w:multiLevelType w:val="singleLevel"/>
    <w:tmpl w:val="00000067"/>
    <w:name w:val="WW8Num14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101" w15:restartNumberingAfterBreak="0">
    <w:nsid w:val="00000068"/>
    <w:multiLevelType w:val="multilevel"/>
    <w:tmpl w:val="00000068"/>
    <w:name w:val="WW8Num143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068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</w:abstractNum>
  <w:abstractNum w:abstractNumId="102" w15:restartNumberingAfterBreak="0">
    <w:nsid w:val="00000069"/>
    <w:multiLevelType w:val="multilevel"/>
    <w:tmpl w:val="00000069"/>
    <w:name w:val="WW8Num145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3" w15:restartNumberingAfterBreak="0">
    <w:nsid w:val="0000006A"/>
    <w:multiLevelType w:val="multilevel"/>
    <w:tmpl w:val="0000006A"/>
    <w:name w:val="WW8Num146"/>
    <w:lvl w:ilvl="0">
      <w:start w:val="11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ascii="Lato" w:hAnsi="Lato" w:cs="Calibri" w:hint="default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870" w:hanging="51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ascii="Lato" w:hAnsi="Lato" w:cs="Calibri" w:hint="default"/>
        <w:sz w:val="24"/>
        <w:szCs w:val="24"/>
      </w:rPr>
    </w:lvl>
  </w:abstractNum>
  <w:abstractNum w:abstractNumId="104" w15:restartNumberingAfterBreak="0">
    <w:nsid w:val="0000006B"/>
    <w:multiLevelType w:val="multilevel"/>
    <w:tmpl w:val="0000006B"/>
    <w:name w:val="WW8Num148"/>
    <w:lvl w:ilvl="0">
      <w:start w:val="20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5" w15:restartNumberingAfterBreak="0">
    <w:nsid w:val="0000006C"/>
    <w:multiLevelType w:val="singleLevel"/>
    <w:tmpl w:val="0000006C"/>
    <w:name w:val="WW8Num149"/>
    <w:lvl w:ilvl="0">
      <w:start w:val="10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sz w:val="24"/>
        <w:szCs w:val="24"/>
      </w:rPr>
    </w:lvl>
  </w:abstractNum>
  <w:abstractNum w:abstractNumId="106" w15:restartNumberingAfterBreak="0">
    <w:nsid w:val="0000006D"/>
    <w:multiLevelType w:val="multilevel"/>
    <w:tmpl w:val="0000006D"/>
    <w:name w:val="WW8Num151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107" w15:restartNumberingAfterBreak="0">
    <w:nsid w:val="0000006E"/>
    <w:multiLevelType w:val="singleLevel"/>
    <w:tmpl w:val="0000006E"/>
    <w:name w:val="WW8Num1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hAnsi="Lato" w:cs="Lato"/>
        <w:kern w:val="2"/>
        <w:sz w:val="24"/>
        <w:szCs w:val="24"/>
      </w:rPr>
    </w:lvl>
  </w:abstractNum>
  <w:abstractNum w:abstractNumId="108" w15:restartNumberingAfterBreak="0">
    <w:nsid w:val="0000006F"/>
    <w:multiLevelType w:val="multilevel"/>
    <w:tmpl w:val="0000006F"/>
    <w:name w:val="WW8Num1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47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109" w15:restartNumberingAfterBreak="0">
    <w:nsid w:val="00000070"/>
    <w:multiLevelType w:val="multilevel"/>
    <w:tmpl w:val="00000070"/>
    <w:name w:val="WW8Num15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10" w15:restartNumberingAfterBreak="0">
    <w:nsid w:val="00000071"/>
    <w:multiLevelType w:val="multilevel"/>
    <w:tmpl w:val="00000071"/>
    <w:name w:val="WW8Num155"/>
    <w:lvl w:ilvl="0">
      <w:start w:val="10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11" w15:restartNumberingAfterBreak="0">
    <w:nsid w:val="00000072"/>
    <w:multiLevelType w:val="multilevel"/>
    <w:tmpl w:val="00000072"/>
    <w:name w:val="WW8Num156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2" w15:restartNumberingAfterBreak="0">
    <w:nsid w:val="00000073"/>
    <w:multiLevelType w:val="multilevel"/>
    <w:tmpl w:val="00000073"/>
    <w:name w:val="WW8Num157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b w:val="0"/>
        <w:color w:val="auto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13" w15:restartNumberingAfterBreak="0">
    <w:nsid w:val="00000074"/>
    <w:multiLevelType w:val="multilevel"/>
    <w:tmpl w:val="00000074"/>
    <w:name w:val="WW8Num160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114" w15:restartNumberingAfterBreak="0">
    <w:nsid w:val="00000075"/>
    <w:multiLevelType w:val="multilevel"/>
    <w:tmpl w:val="00000075"/>
    <w:name w:val="WW8Num161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5" w15:restartNumberingAfterBreak="0">
    <w:nsid w:val="00000076"/>
    <w:multiLevelType w:val="singleLevel"/>
    <w:tmpl w:val="00000076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5400" w:hanging="360"/>
      </w:pPr>
      <w:rPr>
        <w:rFonts w:ascii="Lato" w:hAnsi="Lato" w:cs="Calibri" w:hint="default"/>
        <w:b/>
        <w:bCs/>
        <w:iCs/>
        <w:sz w:val="24"/>
        <w:szCs w:val="24"/>
        <w:lang w:val="pl-PL"/>
      </w:rPr>
    </w:lvl>
  </w:abstractNum>
  <w:abstractNum w:abstractNumId="116" w15:restartNumberingAfterBreak="0">
    <w:nsid w:val="00000077"/>
    <w:multiLevelType w:val="multilevel"/>
    <w:tmpl w:val="00000077"/>
    <w:name w:val="WW8Num163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</w:abstractNum>
  <w:abstractNum w:abstractNumId="117" w15:restartNumberingAfterBreak="0">
    <w:nsid w:val="00D62D32"/>
    <w:multiLevelType w:val="hybridMultilevel"/>
    <w:tmpl w:val="3F4462F6"/>
    <w:lvl w:ilvl="0" w:tplc="D868943C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8" w15:restartNumberingAfterBreak="0">
    <w:nsid w:val="01484CCF"/>
    <w:multiLevelType w:val="hybridMultilevel"/>
    <w:tmpl w:val="E356EE42"/>
    <w:lvl w:ilvl="0" w:tplc="813AF058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ED5EB768">
      <w:start w:val="1"/>
      <w:numFmt w:val="decimal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9" w15:restartNumberingAfterBreak="0">
    <w:nsid w:val="01CF13DC"/>
    <w:multiLevelType w:val="hybridMultilevel"/>
    <w:tmpl w:val="8946AC5C"/>
    <w:lvl w:ilvl="0" w:tplc="32869A78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C3B6A5CC">
      <w:start w:val="1"/>
      <w:numFmt w:val="decimal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023A2459"/>
    <w:multiLevelType w:val="multilevel"/>
    <w:tmpl w:val="6A62BAF2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1" w15:restartNumberingAfterBreak="0">
    <w:nsid w:val="02F05ABB"/>
    <w:multiLevelType w:val="multilevel"/>
    <w:tmpl w:val="183633C4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2" w15:restartNumberingAfterBreak="0">
    <w:nsid w:val="04804AFC"/>
    <w:multiLevelType w:val="multilevel"/>
    <w:tmpl w:val="EE1A01F0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3823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3" w15:restartNumberingAfterBreak="0">
    <w:nsid w:val="066802D2"/>
    <w:multiLevelType w:val="multilevel"/>
    <w:tmpl w:val="C6E623B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4" w15:restartNumberingAfterBreak="0">
    <w:nsid w:val="08572659"/>
    <w:multiLevelType w:val="multilevel"/>
    <w:tmpl w:val="8594F38E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25" w15:restartNumberingAfterBreak="0">
    <w:nsid w:val="0891470A"/>
    <w:multiLevelType w:val="hybridMultilevel"/>
    <w:tmpl w:val="9C586890"/>
    <w:lvl w:ilvl="0" w:tplc="53DA4F3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08DC1752"/>
    <w:multiLevelType w:val="multilevel"/>
    <w:tmpl w:val="D2A6B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7" w15:restartNumberingAfterBreak="0">
    <w:nsid w:val="0A410E61"/>
    <w:multiLevelType w:val="hybridMultilevel"/>
    <w:tmpl w:val="2E2814E2"/>
    <w:styleLink w:val="Styl11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A2A8386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0E417977"/>
    <w:multiLevelType w:val="multilevel"/>
    <w:tmpl w:val="3390647E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5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9" w15:restartNumberingAfterBreak="0">
    <w:nsid w:val="0FDA5462"/>
    <w:multiLevelType w:val="multilevel"/>
    <w:tmpl w:val="0BDC4114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0" w15:restartNumberingAfterBreak="0">
    <w:nsid w:val="15520EB5"/>
    <w:multiLevelType w:val="multilevel"/>
    <w:tmpl w:val="519E8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1" w15:restartNumberingAfterBreak="0">
    <w:nsid w:val="166D7F10"/>
    <w:multiLevelType w:val="multilevel"/>
    <w:tmpl w:val="B8007DB4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2" w15:restartNumberingAfterBreak="0">
    <w:nsid w:val="179260AF"/>
    <w:multiLevelType w:val="multilevel"/>
    <w:tmpl w:val="B2BA28B0"/>
    <w:name w:val="WW8Num412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Lato" w:hAnsi="Lato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2.%3.%4.%5."/>
      <w:lvlJc w:val="left"/>
      <w:pPr>
        <w:tabs>
          <w:tab w:val="num" w:pos="964"/>
        </w:tabs>
        <w:ind w:left="567" w:hanging="567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133" w15:restartNumberingAfterBreak="0">
    <w:nsid w:val="17A54F2D"/>
    <w:multiLevelType w:val="multilevel"/>
    <w:tmpl w:val="60E82C14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6"/>
      <w:numFmt w:val="decimal"/>
      <w:lvlText w:val="%1.%2."/>
      <w:lvlJc w:val="left"/>
      <w:pPr>
        <w:ind w:left="106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304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072" w:hanging="1440"/>
      </w:pPr>
      <w:rPr>
        <w:b/>
      </w:rPr>
    </w:lvl>
  </w:abstractNum>
  <w:abstractNum w:abstractNumId="134" w15:restartNumberingAfterBreak="0">
    <w:nsid w:val="18193BA2"/>
    <w:multiLevelType w:val="multilevel"/>
    <w:tmpl w:val="118A246C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18DC58AE"/>
    <w:multiLevelType w:val="multilevel"/>
    <w:tmpl w:val="DB0CE6A6"/>
    <w:lvl w:ilvl="0">
      <w:start w:val="10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6" w15:restartNumberingAfterBreak="0">
    <w:nsid w:val="1A0D0CF5"/>
    <w:multiLevelType w:val="multilevel"/>
    <w:tmpl w:val="135035A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1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5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37" w15:restartNumberingAfterBreak="0">
    <w:nsid w:val="1A6414CD"/>
    <w:multiLevelType w:val="hybridMultilevel"/>
    <w:tmpl w:val="5FB4FCDC"/>
    <w:lvl w:ilvl="0" w:tplc="FFFFFFFF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88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1B680BF5"/>
    <w:multiLevelType w:val="multilevel"/>
    <w:tmpl w:val="000000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39" w15:restartNumberingAfterBreak="0">
    <w:nsid w:val="1C7A21AE"/>
    <w:multiLevelType w:val="multilevel"/>
    <w:tmpl w:val="AE9C2452"/>
    <w:styleLink w:val="Styl1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0" w15:restartNumberingAfterBreak="0">
    <w:nsid w:val="1CF04C22"/>
    <w:multiLevelType w:val="multilevel"/>
    <w:tmpl w:val="397490E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 w:val="0"/>
        <w:bCs/>
        <w:i w:val="0"/>
        <w:iCs/>
        <w:color w:val="auto"/>
        <w:spacing w:val="-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  <w:b w:val="0"/>
        <w:bCs/>
        <w:color w:val="auto"/>
      </w:rPr>
    </w:lvl>
    <w:lvl w:ilvl="3">
      <w:start w:val="13"/>
      <w:numFmt w:val="decimal"/>
      <w:lvlText w:val="%4."/>
      <w:lvlJc w:val="left"/>
      <w:pPr>
        <w:tabs>
          <w:tab w:val="num" w:pos="0"/>
        </w:tabs>
        <w:ind w:left="2421" w:hanging="720"/>
      </w:pPr>
      <w:rPr>
        <w:rFonts w:ascii="Lato" w:hAnsi="Lato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915" w:hanging="1080"/>
      </w:pPr>
      <w:rPr>
        <w:rFonts w:ascii="Lato" w:hAnsi="Lato" w:hint="default"/>
        <w:b w:val="0"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42" w:hanging="1440"/>
      </w:pPr>
      <w:rPr>
        <w:rFonts w:ascii="Lato" w:hAnsi="Lato" w:hint="default"/>
        <w:b w:val="0"/>
        <w:i w:val="0"/>
        <w:sz w:val="24"/>
      </w:rPr>
    </w:lvl>
    <w:lvl w:ilvl="7">
      <w:start w:val="7"/>
      <w:numFmt w:val="decimal"/>
      <w:lvlText w:val="%8."/>
      <w:lvlJc w:val="left"/>
      <w:pPr>
        <w:tabs>
          <w:tab w:val="num" w:pos="0"/>
        </w:tabs>
        <w:ind w:left="5409" w:hanging="1440"/>
      </w:pPr>
      <w:rPr>
        <w:rFonts w:ascii="Lato" w:hAnsi="Lato" w:hint="default"/>
        <w:b w:val="0"/>
        <w:i w:val="0"/>
        <w:sz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36" w:hanging="1800"/>
      </w:pPr>
      <w:rPr>
        <w:rFonts w:ascii="Lato" w:hAnsi="Lato" w:hint="default"/>
        <w:b w:val="0"/>
        <w:i w:val="0"/>
        <w:sz w:val="24"/>
      </w:rPr>
    </w:lvl>
  </w:abstractNum>
  <w:abstractNum w:abstractNumId="141" w15:restartNumberingAfterBreak="0">
    <w:nsid w:val="1DDF2B6D"/>
    <w:multiLevelType w:val="multilevel"/>
    <w:tmpl w:val="6BE8FAF0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2" w15:restartNumberingAfterBreak="0">
    <w:nsid w:val="1EB07C85"/>
    <w:multiLevelType w:val="multilevel"/>
    <w:tmpl w:val="75A809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3" w15:restartNumberingAfterBreak="0">
    <w:nsid w:val="1EBC42DA"/>
    <w:multiLevelType w:val="multilevel"/>
    <w:tmpl w:val="DB0CE594"/>
    <w:lvl w:ilvl="0">
      <w:start w:val="2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4" w15:restartNumberingAfterBreak="0">
    <w:nsid w:val="1FA94D0B"/>
    <w:multiLevelType w:val="multilevel"/>
    <w:tmpl w:val="EB32A526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2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5" w15:restartNumberingAfterBreak="0">
    <w:nsid w:val="207A19D1"/>
    <w:multiLevelType w:val="multilevel"/>
    <w:tmpl w:val="E554790C"/>
    <w:name w:val="WW8Num32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 w:hint="default"/>
        <w:b/>
        <w:bCs/>
      </w:rPr>
    </w:lvl>
  </w:abstractNum>
  <w:abstractNum w:abstractNumId="146" w15:restartNumberingAfterBreak="0">
    <w:nsid w:val="211673E4"/>
    <w:multiLevelType w:val="multilevel"/>
    <w:tmpl w:val="875E8038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5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47" w15:restartNumberingAfterBreak="0">
    <w:nsid w:val="21BE3840"/>
    <w:multiLevelType w:val="multilevel"/>
    <w:tmpl w:val="4DF2B19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880" w:hanging="360"/>
      </w:pPr>
    </w:lvl>
    <w:lvl w:ilvl="2">
      <w:start w:val="1"/>
      <w:numFmt w:val="decimal"/>
      <w:lvlText w:val="%1.%2.%3"/>
      <w:lvlJc w:val="left"/>
      <w:pPr>
        <w:ind w:left="5760" w:hanging="720"/>
      </w:pPr>
    </w:lvl>
    <w:lvl w:ilvl="3">
      <w:start w:val="1"/>
      <w:numFmt w:val="decimal"/>
      <w:lvlText w:val="%1.%2.%3.%4"/>
      <w:lvlJc w:val="left"/>
      <w:pPr>
        <w:ind w:left="8280" w:hanging="720"/>
      </w:pPr>
    </w:lvl>
    <w:lvl w:ilvl="4">
      <w:start w:val="1"/>
      <w:numFmt w:val="decimal"/>
      <w:lvlText w:val="%1.%2.%3.%4.%5"/>
      <w:lvlJc w:val="left"/>
      <w:pPr>
        <w:ind w:left="10800" w:hanging="720"/>
      </w:pPr>
    </w:lvl>
    <w:lvl w:ilvl="5">
      <w:start w:val="1"/>
      <w:numFmt w:val="decimal"/>
      <w:lvlText w:val="%1.%2.%3.%4.%5.%6"/>
      <w:lvlJc w:val="left"/>
      <w:pPr>
        <w:ind w:left="13680" w:hanging="1080"/>
      </w:pPr>
    </w:lvl>
    <w:lvl w:ilvl="6">
      <w:start w:val="1"/>
      <w:numFmt w:val="decimal"/>
      <w:lvlText w:val="%1.%2.%3.%4.%5.%6.%7"/>
      <w:lvlJc w:val="left"/>
      <w:pPr>
        <w:ind w:left="16200" w:hanging="1080"/>
      </w:pPr>
    </w:lvl>
    <w:lvl w:ilvl="7">
      <w:start w:val="1"/>
      <w:numFmt w:val="decimal"/>
      <w:lvlText w:val="%1.%2.%3.%4.%5.%6.%7.%8"/>
      <w:lvlJc w:val="left"/>
      <w:pPr>
        <w:ind w:left="19080" w:hanging="1440"/>
      </w:pPr>
    </w:lvl>
    <w:lvl w:ilvl="8">
      <w:start w:val="1"/>
      <w:numFmt w:val="decimal"/>
      <w:lvlText w:val="%1.%2.%3.%4.%5.%6.%7.%8.%9"/>
      <w:lvlJc w:val="left"/>
      <w:pPr>
        <w:ind w:left="21600" w:hanging="1440"/>
      </w:pPr>
    </w:lvl>
  </w:abstractNum>
  <w:abstractNum w:abstractNumId="148" w15:restartNumberingAfterBreak="0">
    <w:nsid w:val="25DA464C"/>
    <w:multiLevelType w:val="hybridMultilevel"/>
    <w:tmpl w:val="6658CE1A"/>
    <w:lvl w:ilvl="0" w:tplc="BF0A8B96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11ECFA0C">
      <w:start w:val="1"/>
      <w:numFmt w:val="decimal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26B2250E"/>
    <w:multiLevelType w:val="multilevel"/>
    <w:tmpl w:val="A7C22F2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0" w15:restartNumberingAfterBreak="0">
    <w:nsid w:val="26EB429C"/>
    <w:multiLevelType w:val="multilevel"/>
    <w:tmpl w:val="1384FC1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1" w15:restartNumberingAfterBreak="0">
    <w:nsid w:val="276A45C0"/>
    <w:multiLevelType w:val="hybridMultilevel"/>
    <w:tmpl w:val="35685B3A"/>
    <w:lvl w:ilvl="0" w:tplc="CBE8067E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AD9CBC04">
      <w:start w:val="1"/>
      <w:numFmt w:val="lowerLetter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2" w15:restartNumberingAfterBreak="0">
    <w:nsid w:val="27FC35DB"/>
    <w:multiLevelType w:val="hybridMultilevel"/>
    <w:tmpl w:val="8888390C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3" w15:restartNumberingAfterBreak="0">
    <w:nsid w:val="28D370A9"/>
    <w:multiLevelType w:val="multilevel"/>
    <w:tmpl w:val="E9A29540"/>
    <w:name w:val="WW8Num592"/>
    <w:lvl w:ilvl="0">
      <w:start w:val="1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4" w15:restartNumberingAfterBreak="0">
    <w:nsid w:val="29724404"/>
    <w:multiLevelType w:val="multilevel"/>
    <w:tmpl w:val="3606D94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5" w15:restartNumberingAfterBreak="0">
    <w:nsid w:val="2B120FCD"/>
    <w:multiLevelType w:val="multilevel"/>
    <w:tmpl w:val="9C1C6CAA"/>
    <w:lvl w:ilvl="0">
      <w:start w:val="1"/>
      <w:numFmt w:val="decimal"/>
      <w:lvlText w:val="%1.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6" w15:restartNumberingAfterBreak="0">
    <w:nsid w:val="2C2A01CE"/>
    <w:multiLevelType w:val="multilevel"/>
    <w:tmpl w:val="B3845454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7" w15:restartNumberingAfterBreak="0">
    <w:nsid w:val="2C2C515B"/>
    <w:multiLevelType w:val="multilevel"/>
    <w:tmpl w:val="3A6EFCA2"/>
    <w:lvl w:ilvl="0">
      <w:start w:val="10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2D2B0CD0"/>
    <w:multiLevelType w:val="multilevel"/>
    <w:tmpl w:val="59523002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9" w15:restartNumberingAfterBreak="0">
    <w:nsid w:val="2D571EF6"/>
    <w:multiLevelType w:val="multilevel"/>
    <w:tmpl w:val="191CA9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0" w15:restartNumberingAfterBreak="0">
    <w:nsid w:val="2DBC3EF8"/>
    <w:multiLevelType w:val="multilevel"/>
    <w:tmpl w:val="040C8526"/>
    <w:lvl w:ilvl="0">
      <w:start w:val="2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1" w15:restartNumberingAfterBreak="0">
    <w:nsid w:val="2E704947"/>
    <w:multiLevelType w:val="multilevel"/>
    <w:tmpl w:val="D6FC0B5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2" w15:restartNumberingAfterBreak="0">
    <w:nsid w:val="2FAC1028"/>
    <w:multiLevelType w:val="multilevel"/>
    <w:tmpl w:val="E50A72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63" w15:restartNumberingAfterBreak="0">
    <w:nsid w:val="31FF409C"/>
    <w:multiLevelType w:val="multilevel"/>
    <w:tmpl w:val="9FE45688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4" w15:restartNumberingAfterBreak="0">
    <w:nsid w:val="327274D1"/>
    <w:multiLevelType w:val="multilevel"/>
    <w:tmpl w:val="7AB61EE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5" w15:restartNumberingAfterBreak="0">
    <w:nsid w:val="32E422E3"/>
    <w:multiLevelType w:val="multilevel"/>
    <w:tmpl w:val="142E9426"/>
    <w:lvl w:ilvl="0">
      <w:start w:val="1"/>
      <w:numFmt w:val="decimal"/>
      <w:lvlText w:val="%1.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6" w15:restartNumberingAfterBreak="0">
    <w:nsid w:val="33FC06E1"/>
    <w:multiLevelType w:val="multilevel"/>
    <w:tmpl w:val="3FFAAB14"/>
    <w:lvl w:ilvl="0">
      <w:start w:val="2"/>
      <w:numFmt w:val="decimal"/>
      <w:lvlText w:val="%1"/>
      <w:lvlJc w:val="left"/>
      <w:pPr>
        <w:ind w:left="675" w:hanging="675"/>
      </w:pPr>
      <w:rPr>
        <w:rFonts w:eastAsia="Lato" w:hint="default"/>
        <w:color w:val="000000"/>
      </w:rPr>
    </w:lvl>
    <w:lvl w:ilvl="1">
      <w:start w:val="1"/>
      <w:numFmt w:val="decimal"/>
      <w:lvlText w:val="%1.%2"/>
      <w:lvlJc w:val="left"/>
      <w:pPr>
        <w:ind w:left="795" w:hanging="675"/>
      </w:pPr>
      <w:rPr>
        <w:rFonts w:eastAsia="Lato" w:hint="default"/>
        <w:color w:val="000000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eastAsia="Lato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eastAsia="Lato" w:hint="default"/>
        <w:color w:val="000000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eastAsia="Lato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eastAsia="Lato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eastAsia="Lato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eastAsia="Lato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eastAsia="Lato" w:hint="default"/>
        <w:color w:val="000000"/>
      </w:rPr>
    </w:lvl>
  </w:abstractNum>
  <w:abstractNum w:abstractNumId="167" w15:restartNumberingAfterBreak="0">
    <w:nsid w:val="37A860B9"/>
    <w:multiLevelType w:val="multilevel"/>
    <w:tmpl w:val="D9C2A0FA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8" w15:restartNumberingAfterBreak="0">
    <w:nsid w:val="3C27679C"/>
    <w:multiLevelType w:val="multilevel"/>
    <w:tmpl w:val="0DCEF42C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9" w15:restartNumberingAfterBreak="0">
    <w:nsid w:val="3CAA7373"/>
    <w:multiLevelType w:val="hybridMultilevel"/>
    <w:tmpl w:val="A69A1546"/>
    <w:name w:val="WW8Num322"/>
    <w:lvl w:ilvl="0" w:tplc="6D326F04">
      <w:start w:val="7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CFF343C"/>
    <w:multiLevelType w:val="multilevel"/>
    <w:tmpl w:val="2BCECA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/>
        <w:b w:val="0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644" w:hanging="360"/>
      </w:pPr>
      <w:rPr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1" w15:restartNumberingAfterBreak="0">
    <w:nsid w:val="3D244D05"/>
    <w:multiLevelType w:val="hybridMultilevel"/>
    <w:tmpl w:val="78B67682"/>
    <w:lvl w:ilvl="0" w:tplc="7956527A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EF07D26">
      <w:start w:val="1"/>
      <w:numFmt w:val="decimal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2" w15:restartNumberingAfterBreak="0">
    <w:nsid w:val="3F394063"/>
    <w:multiLevelType w:val="multilevel"/>
    <w:tmpl w:val="5A8C0906"/>
    <w:name w:val="WW8Num59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3" w15:restartNumberingAfterBreak="0">
    <w:nsid w:val="3FA9655B"/>
    <w:multiLevelType w:val="hybridMultilevel"/>
    <w:tmpl w:val="246EF6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4" w15:restartNumberingAfterBreak="0">
    <w:nsid w:val="417F718A"/>
    <w:multiLevelType w:val="multilevel"/>
    <w:tmpl w:val="5E9264B6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Lato" w:eastAsia="Lato" w:hAnsi="Lato" w:cs="Lato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75" w15:restartNumberingAfterBreak="0">
    <w:nsid w:val="42EE5DA2"/>
    <w:multiLevelType w:val="multilevel"/>
    <w:tmpl w:val="C3E47A04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6" w15:restartNumberingAfterBreak="0">
    <w:nsid w:val="4430338D"/>
    <w:multiLevelType w:val="multilevel"/>
    <w:tmpl w:val="C5E806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7" w15:restartNumberingAfterBreak="0">
    <w:nsid w:val="48AF1BAA"/>
    <w:multiLevelType w:val="multilevel"/>
    <w:tmpl w:val="0276A14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49AA5222"/>
    <w:multiLevelType w:val="multilevel"/>
    <w:tmpl w:val="739465E6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9" w15:restartNumberingAfterBreak="0">
    <w:nsid w:val="4B2C2EC6"/>
    <w:multiLevelType w:val="multilevel"/>
    <w:tmpl w:val="2B2EE082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0" w15:restartNumberingAfterBreak="0">
    <w:nsid w:val="4BE85860"/>
    <w:multiLevelType w:val="multilevel"/>
    <w:tmpl w:val="5B6A64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8" w:hanging="1800"/>
      </w:pPr>
      <w:rPr>
        <w:rFonts w:hint="default"/>
      </w:rPr>
    </w:lvl>
  </w:abstractNum>
  <w:abstractNum w:abstractNumId="181" w15:restartNumberingAfterBreak="0">
    <w:nsid w:val="4DEE5964"/>
    <w:multiLevelType w:val="hybridMultilevel"/>
    <w:tmpl w:val="40AA06D0"/>
    <w:lvl w:ilvl="0" w:tplc="CEBC997C">
      <w:start w:val="6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15A25186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8E0871BA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7363E82">
      <w:start w:val="4"/>
      <w:numFmt w:val="lowerLetter"/>
      <w:lvlText w:val="%5."/>
      <w:lvlJc w:val="left"/>
      <w:pPr>
        <w:ind w:left="3600" w:hanging="360"/>
      </w:pPr>
      <w:rPr>
        <w:rFonts w:hint="default"/>
        <w:color w:val="FF0000"/>
      </w:rPr>
    </w:lvl>
    <w:lvl w:ilvl="5" w:tplc="CDAE22A8">
      <w:start w:val="2"/>
      <w:numFmt w:val="bullet"/>
      <w:lvlText w:val=""/>
      <w:lvlJc w:val="left"/>
      <w:pPr>
        <w:ind w:left="4500" w:hanging="360"/>
      </w:pPr>
      <w:rPr>
        <w:rFonts w:ascii="Symbol" w:eastAsia="Times New Roman" w:hAnsi="Symbol" w:cs="Calibri" w:hint="default"/>
      </w:rPr>
    </w:lvl>
    <w:lvl w:ilvl="6" w:tplc="C062FF46">
      <w:start w:val="1"/>
      <w:numFmt w:val="lowerLetter"/>
      <w:lvlText w:val="%7)"/>
      <w:lvlJc w:val="left"/>
      <w:pPr>
        <w:ind w:left="5100" w:hanging="4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E0C5B32"/>
    <w:multiLevelType w:val="hybridMultilevel"/>
    <w:tmpl w:val="990035D0"/>
    <w:lvl w:ilvl="0" w:tplc="9F3C578A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0E8099B"/>
    <w:multiLevelType w:val="multilevel"/>
    <w:tmpl w:val="45820B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Lato" w:eastAsia="Calibri" w:hAnsi="Lato" w:cs="Calibri"/>
        <w:b w:val="0"/>
        <w:i w:val="0"/>
        <w:color w:val="00000A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4" w15:restartNumberingAfterBreak="0">
    <w:nsid w:val="52D45A97"/>
    <w:multiLevelType w:val="multilevel"/>
    <w:tmpl w:val="2EA83A88"/>
    <w:lvl w:ilvl="0">
      <w:start w:val="1"/>
      <w:numFmt w:val="decimal"/>
      <w:lvlText w:val="%1."/>
      <w:lvlJc w:val="left"/>
      <w:pPr>
        <w:ind w:left="1211" w:hanging="360"/>
      </w:pPr>
      <w:rPr>
        <w:strike w:val="0"/>
        <w:color w:val="000000"/>
      </w:rPr>
    </w:lvl>
    <w:lvl w:ilvl="1">
      <w:start w:val="1"/>
      <w:numFmt w:val="decimal"/>
      <w:lvlText w:val="%2."/>
      <w:lvlJc w:val="left"/>
      <w:pPr>
        <w:ind w:left="1156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876" w:hanging="36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decimal"/>
      <w:lvlText w:val="%5."/>
      <w:lvlJc w:val="left"/>
      <w:pPr>
        <w:ind w:left="3316" w:hanging="360"/>
      </w:pPr>
    </w:lvl>
    <w:lvl w:ilvl="5">
      <w:start w:val="1"/>
      <w:numFmt w:val="decimal"/>
      <w:lvlText w:val="%6."/>
      <w:lvlJc w:val="left"/>
      <w:pPr>
        <w:ind w:left="4036" w:hanging="36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decimal"/>
      <w:lvlText w:val="%8."/>
      <w:lvlJc w:val="left"/>
      <w:pPr>
        <w:ind w:left="5476" w:hanging="360"/>
      </w:pPr>
    </w:lvl>
    <w:lvl w:ilvl="8">
      <w:start w:val="1"/>
      <w:numFmt w:val="decimal"/>
      <w:lvlText w:val="%9."/>
      <w:lvlJc w:val="left"/>
      <w:pPr>
        <w:ind w:left="6196" w:hanging="360"/>
      </w:pPr>
    </w:lvl>
  </w:abstractNum>
  <w:abstractNum w:abstractNumId="185" w15:restartNumberingAfterBreak="0">
    <w:nsid w:val="53CF7A3D"/>
    <w:multiLevelType w:val="multilevel"/>
    <w:tmpl w:val="0D14F32C"/>
    <w:name w:val="WW8Num32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 w:hint="default"/>
        <w:b/>
        <w:bCs/>
      </w:rPr>
    </w:lvl>
  </w:abstractNum>
  <w:abstractNum w:abstractNumId="186" w15:restartNumberingAfterBreak="0">
    <w:nsid w:val="54810DD3"/>
    <w:multiLevelType w:val="multilevel"/>
    <w:tmpl w:val="2C4A921C"/>
    <w:lvl w:ilvl="0">
      <w:start w:val="16"/>
      <w:numFmt w:val="decimal"/>
      <w:lvlText w:val="%1)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7" w15:restartNumberingAfterBreak="0">
    <w:nsid w:val="5540524B"/>
    <w:multiLevelType w:val="multilevel"/>
    <w:tmpl w:val="89E6C18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8" w15:restartNumberingAfterBreak="0">
    <w:nsid w:val="55D506BB"/>
    <w:multiLevelType w:val="hybridMultilevel"/>
    <w:tmpl w:val="851CE202"/>
    <w:lvl w:ilvl="0" w:tplc="EBA01F1E">
      <w:start w:val="5"/>
      <w:numFmt w:val="decimal"/>
      <w:lvlText w:val="%1)"/>
      <w:lvlJc w:val="left"/>
      <w:pPr>
        <w:ind w:left="720" w:hanging="360"/>
      </w:pPr>
      <w:rPr>
        <w:rFonts w:ascii="Lato" w:eastAsia="Calibri" w:hAnsi="Lato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615336B"/>
    <w:multiLevelType w:val="multilevel"/>
    <w:tmpl w:val="87DC65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90" w15:restartNumberingAfterBreak="0">
    <w:nsid w:val="566D5898"/>
    <w:multiLevelType w:val="hybridMultilevel"/>
    <w:tmpl w:val="6A083C10"/>
    <w:lvl w:ilvl="0" w:tplc="B5BEC928">
      <w:start w:val="1"/>
      <w:numFmt w:val="lowerLetter"/>
      <w:lvlText w:val="%1)"/>
      <w:lvlJc w:val="left"/>
      <w:pPr>
        <w:ind w:left="1004" w:hanging="360"/>
      </w:pPr>
      <w:rPr>
        <w:rFonts w:ascii="Lato" w:eastAsia="Times New Roman" w:hAnsi="Lato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1" w15:restartNumberingAfterBreak="0">
    <w:nsid w:val="57A8145C"/>
    <w:multiLevelType w:val="multilevel"/>
    <w:tmpl w:val="A112B702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2" w15:restartNumberingAfterBreak="0">
    <w:nsid w:val="589355F5"/>
    <w:multiLevelType w:val="multilevel"/>
    <w:tmpl w:val="F2682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Lato" w:hAnsi="Lato" w:cs="Lato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ind w:left="2520" w:hanging="360"/>
      </w:pPr>
      <w:rPr>
        <w:rFonts w:hint="default"/>
        <w:b w:val="0"/>
        <w:strike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3" w15:restartNumberingAfterBreak="0">
    <w:nsid w:val="599F02F3"/>
    <w:multiLevelType w:val="multilevel"/>
    <w:tmpl w:val="AF40B738"/>
    <w:lvl w:ilvl="0">
      <w:start w:val="19"/>
      <w:numFmt w:val="decimal"/>
      <w:lvlText w:val="%1)"/>
      <w:lvlJc w:val="left"/>
      <w:pPr>
        <w:ind w:left="360" w:hanging="360"/>
      </w:pPr>
      <w:rPr>
        <w:b/>
        <w:i w:val="0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4" w15:restartNumberingAfterBreak="0">
    <w:nsid w:val="5A000684"/>
    <w:multiLevelType w:val="multilevel"/>
    <w:tmpl w:val="5C6ACA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trike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5" w15:restartNumberingAfterBreak="0">
    <w:nsid w:val="5A890A8D"/>
    <w:multiLevelType w:val="multilevel"/>
    <w:tmpl w:val="FB6AA81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96" w15:restartNumberingAfterBreak="0">
    <w:nsid w:val="5B2F659E"/>
    <w:multiLevelType w:val="multilevel"/>
    <w:tmpl w:val="3EDC12BA"/>
    <w:lvl w:ilvl="0">
      <w:start w:val="2"/>
      <w:numFmt w:val="decimal"/>
      <w:lvlText w:val="%1."/>
      <w:lvlJc w:val="left"/>
      <w:pPr>
        <w:ind w:left="408" w:hanging="408"/>
      </w:pPr>
      <w:rPr>
        <w:rFonts w:eastAsia="Times New Roman" w:cs="Calibr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Times New Roman" w:cs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cs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cs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cs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cs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cs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cs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cs="Calibri" w:hint="default"/>
      </w:rPr>
    </w:lvl>
  </w:abstractNum>
  <w:abstractNum w:abstractNumId="197" w15:restartNumberingAfterBreak="0">
    <w:nsid w:val="5E7D240F"/>
    <w:multiLevelType w:val="multilevel"/>
    <w:tmpl w:val="0A060A04"/>
    <w:name w:val="WW8Num9223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98" w15:restartNumberingAfterBreak="0">
    <w:nsid w:val="5ED429EB"/>
    <w:multiLevelType w:val="multilevel"/>
    <w:tmpl w:val="C2B40C8E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9" w15:restartNumberingAfterBreak="0">
    <w:nsid w:val="6046233A"/>
    <w:multiLevelType w:val="multilevel"/>
    <w:tmpl w:val="344CB8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0" w15:restartNumberingAfterBreak="0">
    <w:nsid w:val="60672908"/>
    <w:multiLevelType w:val="multilevel"/>
    <w:tmpl w:val="9E6622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01" w15:restartNumberingAfterBreak="0">
    <w:nsid w:val="6120641C"/>
    <w:multiLevelType w:val="multilevel"/>
    <w:tmpl w:val="B0F2C6C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2" w15:restartNumberingAfterBreak="0">
    <w:nsid w:val="64B66E9A"/>
    <w:multiLevelType w:val="multilevel"/>
    <w:tmpl w:val="32C05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single"/>
      </w:rPr>
    </w:lvl>
  </w:abstractNum>
  <w:abstractNum w:abstractNumId="203" w15:restartNumberingAfterBreak="0">
    <w:nsid w:val="656F1F62"/>
    <w:multiLevelType w:val="hybridMultilevel"/>
    <w:tmpl w:val="537AFC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4" w15:restartNumberingAfterBreak="0">
    <w:nsid w:val="6627461F"/>
    <w:multiLevelType w:val="multilevel"/>
    <w:tmpl w:val="8B5A90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05" w15:restartNumberingAfterBreak="0">
    <w:nsid w:val="667D128D"/>
    <w:multiLevelType w:val="multilevel"/>
    <w:tmpl w:val="A17821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06" w15:restartNumberingAfterBreak="0">
    <w:nsid w:val="67405449"/>
    <w:multiLevelType w:val="multilevel"/>
    <w:tmpl w:val="9A68EC46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7" w15:restartNumberingAfterBreak="0">
    <w:nsid w:val="68C5271F"/>
    <w:multiLevelType w:val="multilevel"/>
    <w:tmpl w:val="7C2C28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Lato" w:hAnsi="Lato" w:cs="Lato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trike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8" w15:restartNumberingAfterBreak="0">
    <w:nsid w:val="6B864609"/>
    <w:multiLevelType w:val="multilevel"/>
    <w:tmpl w:val="01C40350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9" w15:restartNumberingAfterBreak="0">
    <w:nsid w:val="6C501AA2"/>
    <w:multiLevelType w:val="hybridMultilevel"/>
    <w:tmpl w:val="A9CEDD64"/>
    <w:lvl w:ilvl="0" w:tplc="CBE8067E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DB40B57C">
      <w:start w:val="1"/>
      <w:numFmt w:val="lowerLetter"/>
      <w:lvlText w:val="%2)"/>
      <w:lvlJc w:val="left"/>
      <w:pPr>
        <w:ind w:left="1707" w:hanging="42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0" w15:restartNumberingAfterBreak="0">
    <w:nsid w:val="6CB77539"/>
    <w:multiLevelType w:val="multilevel"/>
    <w:tmpl w:val="CCA0BEBA"/>
    <w:lvl w:ilvl="0">
      <w:start w:val="13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644" w:hanging="359"/>
      </w:pPr>
      <w:rPr>
        <w:rFonts w:ascii="Lato" w:eastAsia="Lato" w:hAnsi="Lato" w:cs="Lato"/>
        <w:b w:val="0"/>
        <w:strike w:val="0"/>
        <w:sz w:val="24"/>
        <w:szCs w:val="24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11" w15:restartNumberingAfterBreak="0">
    <w:nsid w:val="6D6B6447"/>
    <w:multiLevelType w:val="multilevel"/>
    <w:tmpl w:val="7A14C5A6"/>
    <w:lvl w:ilvl="0">
      <w:start w:val="13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644" w:hanging="359"/>
      </w:pPr>
      <w:rPr>
        <w:rFonts w:ascii="Calibri" w:eastAsia="Calibri" w:hAnsi="Calibri" w:cs="Calibri"/>
        <w:b w:val="0"/>
        <w:strike w:val="0"/>
        <w:sz w:val="20"/>
        <w:szCs w:val="2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12" w15:restartNumberingAfterBreak="0">
    <w:nsid w:val="6E673CB7"/>
    <w:multiLevelType w:val="multilevel"/>
    <w:tmpl w:val="002284D6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3" w15:restartNumberingAfterBreak="0">
    <w:nsid w:val="6F473BB3"/>
    <w:multiLevelType w:val="multilevel"/>
    <w:tmpl w:val="13481C7A"/>
    <w:lvl w:ilvl="0">
      <w:start w:val="2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432" w:hanging="55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214" w15:restartNumberingAfterBreak="0">
    <w:nsid w:val="703D174E"/>
    <w:multiLevelType w:val="multilevel"/>
    <w:tmpl w:val="75F82024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5" w15:restartNumberingAfterBreak="0">
    <w:nsid w:val="706F24B4"/>
    <w:multiLevelType w:val="multilevel"/>
    <w:tmpl w:val="89C4AD9A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6" w15:restartNumberingAfterBreak="0">
    <w:nsid w:val="72916460"/>
    <w:multiLevelType w:val="multilevel"/>
    <w:tmpl w:val="2432F982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960" w:hanging="1440"/>
      </w:pPr>
      <w:rPr>
        <w:rFonts w:hint="default"/>
        <w:u w:val="none"/>
      </w:rPr>
    </w:lvl>
  </w:abstractNum>
  <w:abstractNum w:abstractNumId="217" w15:restartNumberingAfterBreak="0">
    <w:nsid w:val="74227C1E"/>
    <w:multiLevelType w:val="multilevel"/>
    <w:tmpl w:val="B6ECF12A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6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8" w15:restartNumberingAfterBreak="0">
    <w:nsid w:val="74C217B7"/>
    <w:multiLevelType w:val="multilevel"/>
    <w:tmpl w:val="FE6C0C52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9" w15:restartNumberingAfterBreak="0">
    <w:nsid w:val="76EE6650"/>
    <w:multiLevelType w:val="hybridMultilevel"/>
    <w:tmpl w:val="2980932A"/>
    <w:lvl w:ilvl="0" w:tplc="3C9C9E62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87024F3"/>
    <w:multiLevelType w:val="hybridMultilevel"/>
    <w:tmpl w:val="463CE6FC"/>
    <w:lvl w:ilvl="0" w:tplc="E4B0DFDA">
      <w:start w:val="3"/>
      <w:numFmt w:val="decimal"/>
      <w:lvlText w:val="%1."/>
      <w:lvlJc w:val="left"/>
      <w:pPr>
        <w:ind w:left="927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1" w15:restartNumberingAfterBreak="0">
    <w:nsid w:val="79020DD5"/>
    <w:multiLevelType w:val="multilevel"/>
    <w:tmpl w:val="CB92598C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2" w15:restartNumberingAfterBreak="0">
    <w:nsid w:val="7AE5762E"/>
    <w:multiLevelType w:val="multilevel"/>
    <w:tmpl w:val="3E5E0EF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3" w15:restartNumberingAfterBreak="0">
    <w:nsid w:val="7C5228A0"/>
    <w:multiLevelType w:val="multilevel"/>
    <w:tmpl w:val="6B481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954294511">
    <w:abstractNumId w:val="1"/>
  </w:num>
  <w:num w:numId="2" w16cid:durableId="1439714044">
    <w:abstractNumId w:val="2"/>
  </w:num>
  <w:num w:numId="3" w16cid:durableId="890656953">
    <w:abstractNumId w:val="16"/>
  </w:num>
  <w:num w:numId="4" w16cid:durableId="2079206020">
    <w:abstractNumId w:val="24"/>
  </w:num>
  <w:num w:numId="5" w16cid:durableId="1255287118">
    <w:abstractNumId w:val="30"/>
  </w:num>
  <w:num w:numId="6" w16cid:durableId="449785605">
    <w:abstractNumId w:val="31"/>
  </w:num>
  <w:num w:numId="7" w16cid:durableId="1885674767">
    <w:abstractNumId w:val="37"/>
  </w:num>
  <w:num w:numId="8" w16cid:durableId="1124809254">
    <w:abstractNumId w:val="38"/>
  </w:num>
  <w:num w:numId="9" w16cid:durableId="1920215025">
    <w:abstractNumId w:val="40"/>
  </w:num>
  <w:num w:numId="10" w16cid:durableId="943995663">
    <w:abstractNumId w:val="43"/>
  </w:num>
  <w:num w:numId="11" w16cid:durableId="494614972">
    <w:abstractNumId w:val="46"/>
  </w:num>
  <w:num w:numId="12" w16cid:durableId="274749420">
    <w:abstractNumId w:val="47"/>
  </w:num>
  <w:num w:numId="13" w16cid:durableId="1162700270">
    <w:abstractNumId w:val="49"/>
  </w:num>
  <w:num w:numId="14" w16cid:durableId="626157167">
    <w:abstractNumId w:val="51"/>
  </w:num>
  <w:num w:numId="15" w16cid:durableId="1054043850">
    <w:abstractNumId w:val="55"/>
  </w:num>
  <w:num w:numId="16" w16cid:durableId="401106613">
    <w:abstractNumId w:val="57"/>
  </w:num>
  <w:num w:numId="17" w16cid:durableId="623007192">
    <w:abstractNumId w:val="61"/>
  </w:num>
  <w:num w:numId="18" w16cid:durableId="553349837">
    <w:abstractNumId w:val="62"/>
  </w:num>
  <w:num w:numId="19" w16cid:durableId="260601065">
    <w:abstractNumId w:val="63"/>
  </w:num>
  <w:num w:numId="20" w16cid:durableId="1422988366">
    <w:abstractNumId w:val="64"/>
  </w:num>
  <w:num w:numId="21" w16cid:durableId="787358335">
    <w:abstractNumId w:val="66"/>
  </w:num>
  <w:num w:numId="22" w16cid:durableId="243757950">
    <w:abstractNumId w:val="68"/>
  </w:num>
  <w:num w:numId="23" w16cid:durableId="241137958">
    <w:abstractNumId w:val="69"/>
  </w:num>
  <w:num w:numId="24" w16cid:durableId="437650771">
    <w:abstractNumId w:val="70"/>
  </w:num>
  <w:num w:numId="25" w16cid:durableId="1021518776">
    <w:abstractNumId w:val="71"/>
  </w:num>
  <w:num w:numId="26" w16cid:durableId="1714424584">
    <w:abstractNumId w:val="73"/>
  </w:num>
  <w:num w:numId="27" w16cid:durableId="1117138400">
    <w:abstractNumId w:val="74"/>
  </w:num>
  <w:num w:numId="28" w16cid:durableId="1443722455">
    <w:abstractNumId w:val="80"/>
  </w:num>
  <w:num w:numId="29" w16cid:durableId="925959958">
    <w:abstractNumId w:val="83"/>
  </w:num>
  <w:num w:numId="30" w16cid:durableId="559093343">
    <w:abstractNumId w:val="87"/>
  </w:num>
  <w:num w:numId="31" w16cid:durableId="197858011">
    <w:abstractNumId w:val="88"/>
  </w:num>
  <w:num w:numId="32" w16cid:durableId="693269406">
    <w:abstractNumId w:val="89"/>
  </w:num>
  <w:num w:numId="33" w16cid:durableId="300040170">
    <w:abstractNumId w:val="90"/>
  </w:num>
  <w:num w:numId="34" w16cid:durableId="1496996759">
    <w:abstractNumId w:val="92"/>
  </w:num>
  <w:num w:numId="35" w16cid:durableId="360516199">
    <w:abstractNumId w:val="95"/>
  </w:num>
  <w:num w:numId="36" w16cid:durableId="475613647">
    <w:abstractNumId w:val="96"/>
  </w:num>
  <w:num w:numId="37" w16cid:durableId="1857958926">
    <w:abstractNumId w:val="97"/>
  </w:num>
  <w:num w:numId="38" w16cid:durableId="947002370">
    <w:abstractNumId w:val="98"/>
  </w:num>
  <w:num w:numId="39" w16cid:durableId="1694376834">
    <w:abstractNumId w:val="101"/>
  </w:num>
  <w:num w:numId="40" w16cid:durableId="1025786213">
    <w:abstractNumId w:val="102"/>
  </w:num>
  <w:num w:numId="41" w16cid:durableId="646131389">
    <w:abstractNumId w:val="104"/>
  </w:num>
  <w:num w:numId="42" w16cid:durableId="199972176">
    <w:abstractNumId w:val="106"/>
  </w:num>
  <w:num w:numId="43" w16cid:durableId="2125686200">
    <w:abstractNumId w:val="109"/>
  </w:num>
  <w:num w:numId="44" w16cid:durableId="80807338">
    <w:abstractNumId w:val="110"/>
  </w:num>
  <w:num w:numId="45" w16cid:durableId="1550146195">
    <w:abstractNumId w:val="111"/>
  </w:num>
  <w:num w:numId="46" w16cid:durableId="1216965529">
    <w:abstractNumId w:val="113"/>
  </w:num>
  <w:num w:numId="47" w16cid:durableId="649986417">
    <w:abstractNumId w:val="114"/>
  </w:num>
  <w:num w:numId="48" w16cid:durableId="721291395">
    <w:abstractNumId w:val="115"/>
  </w:num>
  <w:num w:numId="49" w16cid:durableId="593901208">
    <w:abstractNumId w:val="116"/>
  </w:num>
  <w:num w:numId="50" w16cid:durableId="2121533594">
    <w:abstractNumId w:val="200"/>
  </w:num>
  <w:num w:numId="51" w16cid:durableId="1854491131">
    <w:abstractNumId w:val="173"/>
  </w:num>
  <w:num w:numId="52" w16cid:durableId="300963894">
    <w:abstractNumId w:val="139"/>
  </w:num>
  <w:num w:numId="53" w16cid:durableId="602034489">
    <w:abstractNumId w:val="159"/>
  </w:num>
  <w:num w:numId="54" w16cid:durableId="879362488">
    <w:abstractNumId w:val="220"/>
  </w:num>
  <w:num w:numId="55" w16cid:durableId="973559021">
    <w:abstractNumId w:val="130"/>
  </w:num>
  <w:num w:numId="56" w16cid:durableId="211238414">
    <w:abstractNumId w:val="160"/>
  </w:num>
  <w:num w:numId="57" w16cid:durableId="925577687">
    <w:abstractNumId w:val="194"/>
  </w:num>
  <w:num w:numId="58" w16cid:durableId="1284846416">
    <w:abstractNumId w:val="186"/>
  </w:num>
  <w:num w:numId="59" w16cid:durableId="746924943">
    <w:abstractNumId w:val="189"/>
  </w:num>
  <w:num w:numId="60" w16cid:durableId="1821343128">
    <w:abstractNumId w:val="205"/>
  </w:num>
  <w:num w:numId="61" w16cid:durableId="875115679">
    <w:abstractNumId w:val="162"/>
  </w:num>
  <w:num w:numId="62" w16cid:durableId="719326637">
    <w:abstractNumId w:val="157"/>
  </w:num>
  <w:num w:numId="63" w16cid:durableId="1248536248">
    <w:abstractNumId w:val="126"/>
  </w:num>
  <w:num w:numId="64" w16cid:durableId="220405047">
    <w:abstractNumId w:val="170"/>
  </w:num>
  <w:num w:numId="65" w16cid:durableId="292712600">
    <w:abstractNumId w:val="183"/>
  </w:num>
  <w:num w:numId="66" w16cid:durableId="610429326">
    <w:abstractNumId w:val="204"/>
  </w:num>
  <w:num w:numId="67" w16cid:durableId="221060475">
    <w:abstractNumId w:val="197"/>
  </w:num>
  <w:num w:numId="68" w16cid:durableId="1651251189">
    <w:abstractNumId w:val="127"/>
    <w:lvlOverride w:ilvl="1">
      <w:lvl w:ilvl="1" w:tplc="AA2A8386">
        <w:start w:val="1"/>
        <w:numFmt w:val="decimal"/>
        <w:lvlText w:val="%2)"/>
        <w:lvlJc w:val="left"/>
        <w:pPr>
          <w:ind w:left="1440" w:hanging="360"/>
        </w:pPr>
        <w:rPr>
          <w:rFonts w:ascii="Lato" w:hAnsi="Lato" w:cs="Calibri" w:hint="default"/>
          <w:b w:val="0"/>
          <w:bCs/>
          <w:strike w:val="0"/>
          <w:dstrike w:val="0"/>
          <w:sz w:val="24"/>
          <w:szCs w:val="24"/>
          <w:u w:val="none"/>
          <w:effect w:val="none"/>
        </w:rPr>
      </w:lvl>
    </w:lvlOverride>
  </w:num>
  <w:num w:numId="69" w16cid:durableId="1173106164">
    <w:abstractNumId w:val="188"/>
  </w:num>
  <w:num w:numId="70" w16cid:durableId="1391882652">
    <w:abstractNumId w:val="137"/>
  </w:num>
  <w:num w:numId="71" w16cid:durableId="1375617195">
    <w:abstractNumId w:val="152"/>
  </w:num>
  <w:num w:numId="72" w16cid:durableId="122383348">
    <w:abstractNumId w:val="190"/>
  </w:num>
  <w:num w:numId="73" w16cid:durableId="1149983982">
    <w:abstractNumId w:val="216"/>
  </w:num>
  <w:num w:numId="74" w16cid:durableId="1983342492">
    <w:abstractNumId w:val="182"/>
  </w:num>
  <w:num w:numId="75" w16cid:durableId="762184411">
    <w:abstractNumId w:val="219"/>
  </w:num>
  <w:num w:numId="76" w16cid:durableId="1938632382">
    <w:abstractNumId w:val="127"/>
  </w:num>
  <w:num w:numId="77" w16cid:durableId="220989004">
    <w:abstractNumId w:val="178"/>
  </w:num>
  <w:num w:numId="78" w16cid:durableId="676079216">
    <w:abstractNumId w:val="174"/>
  </w:num>
  <w:num w:numId="79" w16cid:durableId="1535195302">
    <w:abstractNumId w:val="138"/>
  </w:num>
  <w:num w:numId="80" w16cid:durableId="1282610117">
    <w:abstractNumId w:val="143"/>
  </w:num>
  <w:num w:numId="81" w16cid:durableId="1249195710">
    <w:abstractNumId w:val="196"/>
  </w:num>
  <w:num w:numId="82" w16cid:durableId="942692094">
    <w:abstractNumId w:val="147"/>
  </w:num>
  <w:num w:numId="83" w16cid:durableId="1595625803">
    <w:abstractNumId w:val="193"/>
  </w:num>
  <w:num w:numId="84" w16cid:durableId="944112823">
    <w:abstractNumId w:val="149"/>
  </w:num>
  <w:num w:numId="85" w16cid:durableId="2044406821">
    <w:abstractNumId w:val="122"/>
  </w:num>
  <w:num w:numId="86" w16cid:durableId="1053845478">
    <w:abstractNumId w:val="121"/>
  </w:num>
  <w:num w:numId="87" w16cid:durableId="315108809">
    <w:abstractNumId w:val="175"/>
  </w:num>
  <w:num w:numId="88" w16cid:durableId="1044213607">
    <w:abstractNumId w:val="134"/>
  </w:num>
  <w:num w:numId="89" w16cid:durableId="559291438">
    <w:abstractNumId w:val="214"/>
  </w:num>
  <w:num w:numId="90" w16cid:durableId="612640014">
    <w:abstractNumId w:val="167"/>
  </w:num>
  <w:num w:numId="91" w16cid:durableId="2000693940">
    <w:abstractNumId w:val="144"/>
  </w:num>
  <w:num w:numId="92" w16cid:durableId="350030327">
    <w:abstractNumId w:val="207"/>
  </w:num>
  <w:num w:numId="93" w16cid:durableId="596906974">
    <w:abstractNumId w:val="192"/>
  </w:num>
  <w:num w:numId="94" w16cid:durableId="941492021">
    <w:abstractNumId w:val="151"/>
  </w:num>
  <w:num w:numId="95" w16cid:durableId="1852597946">
    <w:abstractNumId w:val="209"/>
  </w:num>
  <w:num w:numId="96" w16cid:durableId="453670981">
    <w:abstractNumId w:val="148"/>
  </w:num>
  <w:num w:numId="97" w16cid:durableId="2103184982">
    <w:abstractNumId w:val="171"/>
  </w:num>
  <w:num w:numId="98" w16cid:durableId="620497218">
    <w:abstractNumId w:val="119"/>
  </w:num>
  <w:num w:numId="99" w16cid:durableId="176967019">
    <w:abstractNumId w:val="118"/>
  </w:num>
  <w:num w:numId="100" w16cid:durableId="797381266">
    <w:abstractNumId w:val="117"/>
  </w:num>
  <w:num w:numId="101" w16cid:durableId="885338643">
    <w:abstractNumId w:val="218"/>
  </w:num>
  <w:num w:numId="102" w16cid:durableId="1409957791">
    <w:abstractNumId w:val="136"/>
  </w:num>
  <w:num w:numId="103" w16cid:durableId="1327780725">
    <w:abstractNumId w:val="212"/>
  </w:num>
  <w:num w:numId="104" w16cid:durableId="962730095">
    <w:abstractNumId w:val="222"/>
  </w:num>
  <w:num w:numId="105" w16cid:durableId="2071807441">
    <w:abstractNumId w:val="179"/>
  </w:num>
  <w:num w:numId="106" w16cid:durableId="928663859">
    <w:abstractNumId w:val="154"/>
  </w:num>
  <w:num w:numId="107" w16cid:durableId="568923528">
    <w:abstractNumId w:val="163"/>
  </w:num>
  <w:num w:numId="108" w16cid:durableId="923614073">
    <w:abstractNumId w:val="123"/>
  </w:num>
  <w:num w:numId="109" w16cid:durableId="1984234700">
    <w:abstractNumId w:val="168"/>
  </w:num>
  <w:num w:numId="110" w16cid:durableId="162209047">
    <w:abstractNumId w:val="156"/>
  </w:num>
  <w:num w:numId="111" w16cid:durableId="1693413990">
    <w:abstractNumId w:val="158"/>
  </w:num>
  <w:num w:numId="112" w16cid:durableId="299504487">
    <w:abstractNumId w:val="150"/>
  </w:num>
  <w:num w:numId="113" w16cid:durableId="310259671">
    <w:abstractNumId w:val="215"/>
  </w:num>
  <w:num w:numId="114" w16cid:durableId="1778405317">
    <w:abstractNumId w:val="120"/>
  </w:num>
  <w:num w:numId="115" w16cid:durableId="2125730530">
    <w:abstractNumId w:val="217"/>
  </w:num>
  <w:num w:numId="116" w16cid:durableId="97794210">
    <w:abstractNumId w:val="155"/>
  </w:num>
  <w:num w:numId="117" w16cid:durableId="1138915094">
    <w:abstractNumId w:val="164"/>
  </w:num>
  <w:num w:numId="118" w16cid:durableId="1126118758">
    <w:abstractNumId w:val="201"/>
  </w:num>
  <w:num w:numId="119" w16cid:durableId="1003163827">
    <w:abstractNumId w:val="208"/>
  </w:num>
  <w:num w:numId="120" w16cid:durableId="1535849284">
    <w:abstractNumId w:val="131"/>
  </w:num>
  <w:num w:numId="121" w16cid:durableId="293608874">
    <w:abstractNumId w:val="141"/>
  </w:num>
  <w:num w:numId="122" w16cid:durableId="1810439091">
    <w:abstractNumId w:val="177"/>
  </w:num>
  <w:num w:numId="123" w16cid:durableId="294261835">
    <w:abstractNumId w:val="191"/>
  </w:num>
  <w:num w:numId="124" w16cid:durableId="538393906">
    <w:abstractNumId w:val="165"/>
  </w:num>
  <w:num w:numId="125" w16cid:durableId="1737361139">
    <w:abstractNumId w:val="129"/>
  </w:num>
  <w:num w:numId="126" w16cid:durableId="2011449455">
    <w:abstractNumId w:val="206"/>
  </w:num>
  <w:num w:numId="127" w16cid:durableId="620192509">
    <w:abstractNumId w:val="187"/>
  </w:num>
  <w:num w:numId="128" w16cid:durableId="1471245525">
    <w:abstractNumId w:val="161"/>
  </w:num>
  <w:num w:numId="129" w16cid:durableId="681854559">
    <w:abstractNumId w:val="140"/>
  </w:num>
  <w:num w:numId="130" w16cid:durableId="1512639803">
    <w:abstractNumId w:val="124"/>
  </w:num>
  <w:num w:numId="131" w16cid:durableId="2142459553">
    <w:abstractNumId w:val="135"/>
  </w:num>
  <w:num w:numId="132" w16cid:durableId="1889757814">
    <w:abstractNumId w:val="198"/>
  </w:num>
  <w:num w:numId="133" w16cid:durableId="1868516474">
    <w:abstractNumId w:val="211"/>
  </w:num>
  <w:num w:numId="134" w16cid:durableId="2070499321">
    <w:abstractNumId w:val="210"/>
  </w:num>
  <w:num w:numId="135" w16cid:durableId="1091850405">
    <w:abstractNumId w:val="146"/>
  </w:num>
  <w:num w:numId="136" w16cid:durableId="1422409284">
    <w:abstractNumId w:val="181"/>
  </w:num>
  <w:num w:numId="137" w16cid:durableId="582029979">
    <w:abstractNumId w:val="202"/>
  </w:num>
  <w:num w:numId="138" w16cid:durableId="1597594342">
    <w:abstractNumId w:val="213"/>
  </w:num>
  <w:num w:numId="139" w16cid:durableId="1104423638">
    <w:abstractNumId w:val="176"/>
  </w:num>
  <w:num w:numId="140" w16cid:durableId="546570637">
    <w:abstractNumId w:val="195"/>
  </w:num>
  <w:num w:numId="141" w16cid:durableId="1999916714">
    <w:abstractNumId w:val="133"/>
  </w:num>
  <w:num w:numId="142" w16cid:durableId="1834758106">
    <w:abstractNumId w:val="142"/>
  </w:num>
  <w:num w:numId="143" w16cid:durableId="367802565">
    <w:abstractNumId w:val="125"/>
  </w:num>
  <w:num w:numId="144" w16cid:durableId="1438133833">
    <w:abstractNumId w:val="221"/>
  </w:num>
  <w:num w:numId="145" w16cid:durableId="2035299741">
    <w:abstractNumId w:val="128"/>
  </w:num>
  <w:num w:numId="146" w16cid:durableId="1568145601">
    <w:abstractNumId w:val="0"/>
  </w:num>
  <w:num w:numId="147" w16cid:durableId="653342430">
    <w:abstractNumId w:val="223"/>
  </w:num>
  <w:num w:numId="148" w16cid:durableId="2006471400">
    <w:abstractNumId w:val="199"/>
  </w:num>
  <w:num w:numId="149" w16cid:durableId="1497499208">
    <w:abstractNumId w:val="166"/>
  </w:num>
  <w:num w:numId="150" w16cid:durableId="978995513">
    <w:abstractNumId w:val="203"/>
  </w:num>
  <w:num w:numId="151" w16cid:durableId="1222669816">
    <w:abstractNumId w:val="184"/>
  </w:num>
  <w:num w:numId="152" w16cid:durableId="663364176">
    <w:abstractNumId w:val="180"/>
  </w:num>
  <w:numIdMacAtCleanup w:val="1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9D2"/>
    <w:rsid w:val="000055D2"/>
    <w:rsid w:val="000101BF"/>
    <w:rsid w:val="00011AFE"/>
    <w:rsid w:val="00021D18"/>
    <w:rsid w:val="0002226E"/>
    <w:rsid w:val="00027C03"/>
    <w:rsid w:val="000300C8"/>
    <w:rsid w:val="00035DF7"/>
    <w:rsid w:val="00036550"/>
    <w:rsid w:val="00042E0D"/>
    <w:rsid w:val="000453D6"/>
    <w:rsid w:val="00046977"/>
    <w:rsid w:val="00047F54"/>
    <w:rsid w:val="00050B89"/>
    <w:rsid w:val="00053D87"/>
    <w:rsid w:val="00055D4F"/>
    <w:rsid w:val="00066DEB"/>
    <w:rsid w:val="000706FE"/>
    <w:rsid w:val="00073594"/>
    <w:rsid w:val="0007708D"/>
    <w:rsid w:val="00081E6A"/>
    <w:rsid w:val="0008259F"/>
    <w:rsid w:val="00084DCC"/>
    <w:rsid w:val="00094FA3"/>
    <w:rsid w:val="000A02DC"/>
    <w:rsid w:val="000A42AE"/>
    <w:rsid w:val="000A72C9"/>
    <w:rsid w:val="000B21B5"/>
    <w:rsid w:val="000B2AA3"/>
    <w:rsid w:val="000B337F"/>
    <w:rsid w:val="000C15F2"/>
    <w:rsid w:val="000C7650"/>
    <w:rsid w:val="000D19AA"/>
    <w:rsid w:val="000D5535"/>
    <w:rsid w:val="000E4630"/>
    <w:rsid w:val="000E730A"/>
    <w:rsid w:val="000F049A"/>
    <w:rsid w:val="000F6174"/>
    <w:rsid w:val="000F6577"/>
    <w:rsid w:val="000F6BC6"/>
    <w:rsid w:val="001017BA"/>
    <w:rsid w:val="00104DF0"/>
    <w:rsid w:val="00110DC1"/>
    <w:rsid w:val="0011108A"/>
    <w:rsid w:val="00111C0F"/>
    <w:rsid w:val="00114515"/>
    <w:rsid w:val="00114F61"/>
    <w:rsid w:val="00115247"/>
    <w:rsid w:val="00115972"/>
    <w:rsid w:val="001221FF"/>
    <w:rsid w:val="00135908"/>
    <w:rsid w:val="00137528"/>
    <w:rsid w:val="00137C84"/>
    <w:rsid w:val="00142826"/>
    <w:rsid w:val="00143BCB"/>
    <w:rsid w:val="00144628"/>
    <w:rsid w:val="00147480"/>
    <w:rsid w:val="00151501"/>
    <w:rsid w:val="001549AA"/>
    <w:rsid w:val="00160831"/>
    <w:rsid w:val="00163ADA"/>
    <w:rsid w:val="00165B39"/>
    <w:rsid w:val="00174E33"/>
    <w:rsid w:val="00175C91"/>
    <w:rsid w:val="00176AD9"/>
    <w:rsid w:val="0018487D"/>
    <w:rsid w:val="00184EEF"/>
    <w:rsid w:val="0019036C"/>
    <w:rsid w:val="00194241"/>
    <w:rsid w:val="00197FE0"/>
    <w:rsid w:val="001A6CD1"/>
    <w:rsid w:val="001A6F91"/>
    <w:rsid w:val="001B2B28"/>
    <w:rsid w:val="001C109B"/>
    <w:rsid w:val="001C5E3D"/>
    <w:rsid w:val="001D6097"/>
    <w:rsid w:val="001D6DBE"/>
    <w:rsid w:val="001F1789"/>
    <w:rsid w:val="001F4870"/>
    <w:rsid w:val="001F5E6D"/>
    <w:rsid w:val="00205511"/>
    <w:rsid w:val="0020574C"/>
    <w:rsid w:val="002116C3"/>
    <w:rsid w:val="00212466"/>
    <w:rsid w:val="00213A4F"/>
    <w:rsid w:val="00215466"/>
    <w:rsid w:val="00221182"/>
    <w:rsid w:val="0022400E"/>
    <w:rsid w:val="00227634"/>
    <w:rsid w:val="00245337"/>
    <w:rsid w:val="0024554B"/>
    <w:rsid w:val="00245724"/>
    <w:rsid w:val="002469D6"/>
    <w:rsid w:val="00250163"/>
    <w:rsid w:val="00254B23"/>
    <w:rsid w:val="00255424"/>
    <w:rsid w:val="0026722A"/>
    <w:rsid w:val="00267EB3"/>
    <w:rsid w:val="00272861"/>
    <w:rsid w:val="00273140"/>
    <w:rsid w:val="002767FE"/>
    <w:rsid w:val="00285242"/>
    <w:rsid w:val="0028639E"/>
    <w:rsid w:val="00287934"/>
    <w:rsid w:val="00290EA8"/>
    <w:rsid w:val="00296109"/>
    <w:rsid w:val="002968AE"/>
    <w:rsid w:val="002A0D3C"/>
    <w:rsid w:val="002B072A"/>
    <w:rsid w:val="002C4A6B"/>
    <w:rsid w:val="002C57E7"/>
    <w:rsid w:val="002C5D56"/>
    <w:rsid w:val="002D1BA0"/>
    <w:rsid w:val="002D1C2C"/>
    <w:rsid w:val="002E246E"/>
    <w:rsid w:val="002E44A5"/>
    <w:rsid w:val="002E5DD8"/>
    <w:rsid w:val="002F0112"/>
    <w:rsid w:val="002F0D01"/>
    <w:rsid w:val="00305CCC"/>
    <w:rsid w:val="003072ED"/>
    <w:rsid w:val="003117BC"/>
    <w:rsid w:val="003126DF"/>
    <w:rsid w:val="0031443B"/>
    <w:rsid w:val="00315C41"/>
    <w:rsid w:val="003204CB"/>
    <w:rsid w:val="00321BBB"/>
    <w:rsid w:val="0032737E"/>
    <w:rsid w:val="003306A3"/>
    <w:rsid w:val="0033112E"/>
    <w:rsid w:val="00331325"/>
    <w:rsid w:val="00331EAE"/>
    <w:rsid w:val="00332910"/>
    <w:rsid w:val="003368DE"/>
    <w:rsid w:val="0034026F"/>
    <w:rsid w:val="0034038E"/>
    <w:rsid w:val="003457BA"/>
    <w:rsid w:val="0034762C"/>
    <w:rsid w:val="00350796"/>
    <w:rsid w:val="0035101B"/>
    <w:rsid w:val="0035205E"/>
    <w:rsid w:val="00356C65"/>
    <w:rsid w:val="003619AA"/>
    <w:rsid w:val="00363A86"/>
    <w:rsid w:val="00373E33"/>
    <w:rsid w:val="003803B1"/>
    <w:rsid w:val="00382587"/>
    <w:rsid w:val="00382F0C"/>
    <w:rsid w:val="00384AA7"/>
    <w:rsid w:val="0038554A"/>
    <w:rsid w:val="003907E1"/>
    <w:rsid w:val="00393652"/>
    <w:rsid w:val="003A071B"/>
    <w:rsid w:val="003A287D"/>
    <w:rsid w:val="003B22DA"/>
    <w:rsid w:val="003B6A3D"/>
    <w:rsid w:val="003B7CA2"/>
    <w:rsid w:val="003C7694"/>
    <w:rsid w:val="003D1BAB"/>
    <w:rsid w:val="003D2557"/>
    <w:rsid w:val="003E43D0"/>
    <w:rsid w:val="003E4A02"/>
    <w:rsid w:val="003E753F"/>
    <w:rsid w:val="003F211F"/>
    <w:rsid w:val="003F4AF2"/>
    <w:rsid w:val="00401991"/>
    <w:rsid w:val="00403F2F"/>
    <w:rsid w:val="004049B0"/>
    <w:rsid w:val="004059E3"/>
    <w:rsid w:val="00415379"/>
    <w:rsid w:val="0041599C"/>
    <w:rsid w:val="00416FF1"/>
    <w:rsid w:val="0042067C"/>
    <w:rsid w:val="004211F9"/>
    <w:rsid w:val="004231B0"/>
    <w:rsid w:val="00424F87"/>
    <w:rsid w:val="0042708E"/>
    <w:rsid w:val="00432CCC"/>
    <w:rsid w:val="004338E2"/>
    <w:rsid w:val="00437C2C"/>
    <w:rsid w:val="00437E5D"/>
    <w:rsid w:val="00442E99"/>
    <w:rsid w:val="004444A0"/>
    <w:rsid w:val="0044560A"/>
    <w:rsid w:val="0044629D"/>
    <w:rsid w:val="0045671F"/>
    <w:rsid w:val="00457B2F"/>
    <w:rsid w:val="0046563A"/>
    <w:rsid w:val="00481E31"/>
    <w:rsid w:val="0048460A"/>
    <w:rsid w:val="00492E19"/>
    <w:rsid w:val="00495888"/>
    <w:rsid w:val="004A4A1E"/>
    <w:rsid w:val="004B2686"/>
    <w:rsid w:val="004B355C"/>
    <w:rsid w:val="004B4BB2"/>
    <w:rsid w:val="004B6EEB"/>
    <w:rsid w:val="004B7AF9"/>
    <w:rsid w:val="004C0232"/>
    <w:rsid w:val="004C557F"/>
    <w:rsid w:val="004C703E"/>
    <w:rsid w:val="004C7B83"/>
    <w:rsid w:val="004D1F5C"/>
    <w:rsid w:val="004D256C"/>
    <w:rsid w:val="004E315C"/>
    <w:rsid w:val="004E7272"/>
    <w:rsid w:val="004F58FB"/>
    <w:rsid w:val="00500CA7"/>
    <w:rsid w:val="00502848"/>
    <w:rsid w:val="00503C72"/>
    <w:rsid w:val="00506736"/>
    <w:rsid w:val="00516A29"/>
    <w:rsid w:val="00527B8E"/>
    <w:rsid w:val="00531F58"/>
    <w:rsid w:val="00533487"/>
    <w:rsid w:val="00533D84"/>
    <w:rsid w:val="00541181"/>
    <w:rsid w:val="005446AB"/>
    <w:rsid w:val="00544C0A"/>
    <w:rsid w:val="00551AED"/>
    <w:rsid w:val="005559DC"/>
    <w:rsid w:val="00557695"/>
    <w:rsid w:val="00557F39"/>
    <w:rsid w:val="00563ED3"/>
    <w:rsid w:val="005647D7"/>
    <w:rsid w:val="00564C51"/>
    <w:rsid w:val="00575DAE"/>
    <w:rsid w:val="00577014"/>
    <w:rsid w:val="00577D44"/>
    <w:rsid w:val="00577D6A"/>
    <w:rsid w:val="00583AB9"/>
    <w:rsid w:val="00591567"/>
    <w:rsid w:val="0059570B"/>
    <w:rsid w:val="005A33AB"/>
    <w:rsid w:val="005A66AE"/>
    <w:rsid w:val="005A7D98"/>
    <w:rsid w:val="005B1EDD"/>
    <w:rsid w:val="005B7F1B"/>
    <w:rsid w:val="005C722C"/>
    <w:rsid w:val="005D22EA"/>
    <w:rsid w:val="005D64A2"/>
    <w:rsid w:val="005D6551"/>
    <w:rsid w:val="005E17B1"/>
    <w:rsid w:val="005E1D55"/>
    <w:rsid w:val="005E54BB"/>
    <w:rsid w:val="005F2813"/>
    <w:rsid w:val="00603914"/>
    <w:rsid w:val="00604576"/>
    <w:rsid w:val="006066EA"/>
    <w:rsid w:val="00620D90"/>
    <w:rsid w:val="00621EC2"/>
    <w:rsid w:val="00624700"/>
    <w:rsid w:val="00625127"/>
    <w:rsid w:val="00626CBC"/>
    <w:rsid w:val="00635440"/>
    <w:rsid w:val="00635E45"/>
    <w:rsid w:val="00640789"/>
    <w:rsid w:val="00664787"/>
    <w:rsid w:val="006654D0"/>
    <w:rsid w:val="006740FD"/>
    <w:rsid w:val="00675B71"/>
    <w:rsid w:val="0068463B"/>
    <w:rsid w:val="00690527"/>
    <w:rsid w:val="006978E6"/>
    <w:rsid w:val="006B2582"/>
    <w:rsid w:val="006B4A4B"/>
    <w:rsid w:val="006C28F3"/>
    <w:rsid w:val="006C3C92"/>
    <w:rsid w:val="006C624A"/>
    <w:rsid w:val="006C6F5C"/>
    <w:rsid w:val="006D05ED"/>
    <w:rsid w:val="006D2710"/>
    <w:rsid w:val="006D4E6C"/>
    <w:rsid w:val="006D6176"/>
    <w:rsid w:val="006D76EA"/>
    <w:rsid w:val="006E13F9"/>
    <w:rsid w:val="006E5B05"/>
    <w:rsid w:val="006E5D80"/>
    <w:rsid w:val="006E6E2E"/>
    <w:rsid w:val="006F4A82"/>
    <w:rsid w:val="007025A1"/>
    <w:rsid w:val="00704795"/>
    <w:rsid w:val="007051C8"/>
    <w:rsid w:val="007139D8"/>
    <w:rsid w:val="00713D13"/>
    <w:rsid w:val="00715044"/>
    <w:rsid w:val="00726BF2"/>
    <w:rsid w:val="00727B3E"/>
    <w:rsid w:val="00731C05"/>
    <w:rsid w:val="0074200D"/>
    <w:rsid w:val="00744414"/>
    <w:rsid w:val="00757B48"/>
    <w:rsid w:val="00760683"/>
    <w:rsid w:val="00761A21"/>
    <w:rsid w:val="007624F9"/>
    <w:rsid w:val="00771BB9"/>
    <w:rsid w:val="0077459D"/>
    <w:rsid w:val="0078028E"/>
    <w:rsid w:val="00782D65"/>
    <w:rsid w:val="00784D64"/>
    <w:rsid w:val="0079013E"/>
    <w:rsid w:val="007A1A6E"/>
    <w:rsid w:val="007A559E"/>
    <w:rsid w:val="007A75FA"/>
    <w:rsid w:val="007C57B9"/>
    <w:rsid w:val="007C59C7"/>
    <w:rsid w:val="007D37DF"/>
    <w:rsid w:val="007E0706"/>
    <w:rsid w:val="007E0FFC"/>
    <w:rsid w:val="007E2B84"/>
    <w:rsid w:val="007E595E"/>
    <w:rsid w:val="007F2352"/>
    <w:rsid w:val="0080639B"/>
    <w:rsid w:val="0080668A"/>
    <w:rsid w:val="00811028"/>
    <w:rsid w:val="00811D10"/>
    <w:rsid w:val="00813DF7"/>
    <w:rsid w:val="0081469A"/>
    <w:rsid w:val="008179CA"/>
    <w:rsid w:val="00820242"/>
    <w:rsid w:val="0082093B"/>
    <w:rsid w:val="00820C0B"/>
    <w:rsid w:val="0082104B"/>
    <w:rsid w:val="00825162"/>
    <w:rsid w:val="0083322F"/>
    <w:rsid w:val="00837099"/>
    <w:rsid w:val="0084185F"/>
    <w:rsid w:val="00841F8A"/>
    <w:rsid w:val="0084293F"/>
    <w:rsid w:val="00846FD8"/>
    <w:rsid w:val="008546D3"/>
    <w:rsid w:val="008560F2"/>
    <w:rsid w:val="00856689"/>
    <w:rsid w:val="00857F4C"/>
    <w:rsid w:val="0086447A"/>
    <w:rsid w:val="00870757"/>
    <w:rsid w:val="00876988"/>
    <w:rsid w:val="00880574"/>
    <w:rsid w:val="0088079E"/>
    <w:rsid w:val="00880B0F"/>
    <w:rsid w:val="008825C2"/>
    <w:rsid w:val="00887E0F"/>
    <w:rsid w:val="008909D2"/>
    <w:rsid w:val="00891440"/>
    <w:rsid w:val="00893411"/>
    <w:rsid w:val="00895251"/>
    <w:rsid w:val="008976AF"/>
    <w:rsid w:val="00897BEF"/>
    <w:rsid w:val="008A5158"/>
    <w:rsid w:val="008B1938"/>
    <w:rsid w:val="008B3CD9"/>
    <w:rsid w:val="008C1EB5"/>
    <w:rsid w:val="008C2500"/>
    <w:rsid w:val="008C6FB9"/>
    <w:rsid w:val="008D35F8"/>
    <w:rsid w:val="008E0D51"/>
    <w:rsid w:val="008E1ECC"/>
    <w:rsid w:val="008E37D0"/>
    <w:rsid w:val="008E67CC"/>
    <w:rsid w:val="008E6BA5"/>
    <w:rsid w:val="008F191C"/>
    <w:rsid w:val="00900845"/>
    <w:rsid w:val="00902D23"/>
    <w:rsid w:val="00910DBE"/>
    <w:rsid w:val="009130C2"/>
    <w:rsid w:val="00913875"/>
    <w:rsid w:val="0091503B"/>
    <w:rsid w:val="0091632D"/>
    <w:rsid w:val="00916587"/>
    <w:rsid w:val="00917938"/>
    <w:rsid w:val="00917C45"/>
    <w:rsid w:val="00925087"/>
    <w:rsid w:val="00927CCB"/>
    <w:rsid w:val="00930611"/>
    <w:rsid w:val="0093218D"/>
    <w:rsid w:val="00933581"/>
    <w:rsid w:val="00937A6B"/>
    <w:rsid w:val="00950ACF"/>
    <w:rsid w:val="0095151C"/>
    <w:rsid w:val="009551D2"/>
    <w:rsid w:val="00961613"/>
    <w:rsid w:val="00962113"/>
    <w:rsid w:val="009720B8"/>
    <w:rsid w:val="00972EAB"/>
    <w:rsid w:val="00972FCC"/>
    <w:rsid w:val="0097448D"/>
    <w:rsid w:val="00977271"/>
    <w:rsid w:val="00977F78"/>
    <w:rsid w:val="00983881"/>
    <w:rsid w:val="00983D9A"/>
    <w:rsid w:val="009847AC"/>
    <w:rsid w:val="0099174A"/>
    <w:rsid w:val="00995941"/>
    <w:rsid w:val="009A1166"/>
    <w:rsid w:val="009A6611"/>
    <w:rsid w:val="009A7020"/>
    <w:rsid w:val="009A74D2"/>
    <w:rsid w:val="009B18B4"/>
    <w:rsid w:val="009B28CC"/>
    <w:rsid w:val="009B6E3F"/>
    <w:rsid w:val="009C334A"/>
    <w:rsid w:val="009C7441"/>
    <w:rsid w:val="009D3790"/>
    <w:rsid w:val="009D492C"/>
    <w:rsid w:val="009E19FA"/>
    <w:rsid w:val="009E32D3"/>
    <w:rsid w:val="009E4214"/>
    <w:rsid w:val="009E5BCD"/>
    <w:rsid w:val="009E764A"/>
    <w:rsid w:val="009F03E3"/>
    <w:rsid w:val="009F0B8D"/>
    <w:rsid w:val="009F3584"/>
    <w:rsid w:val="009F5B6B"/>
    <w:rsid w:val="009F73DC"/>
    <w:rsid w:val="00A05DED"/>
    <w:rsid w:val="00A10EEF"/>
    <w:rsid w:val="00A14C7E"/>
    <w:rsid w:val="00A16239"/>
    <w:rsid w:val="00A260AD"/>
    <w:rsid w:val="00A27F90"/>
    <w:rsid w:val="00A42A8A"/>
    <w:rsid w:val="00A46111"/>
    <w:rsid w:val="00A465D1"/>
    <w:rsid w:val="00A47CD3"/>
    <w:rsid w:val="00A61E86"/>
    <w:rsid w:val="00A6206D"/>
    <w:rsid w:val="00A642E0"/>
    <w:rsid w:val="00A70CA5"/>
    <w:rsid w:val="00A7791A"/>
    <w:rsid w:val="00A8225E"/>
    <w:rsid w:val="00A842C2"/>
    <w:rsid w:val="00AA1913"/>
    <w:rsid w:val="00AB3190"/>
    <w:rsid w:val="00AB69AF"/>
    <w:rsid w:val="00AC0570"/>
    <w:rsid w:val="00AC7DBF"/>
    <w:rsid w:val="00AE20AB"/>
    <w:rsid w:val="00AE5424"/>
    <w:rsid w:val="00AE5906"/>
    <w:rsid w:val="00AE72A4"/>
    <w:rsid w:val="00AF3073"/>
    <w:rsid w:val="00AF31C7"/>
    <w:rsid w:val="00AF67A0"/>
    <w:rsid w:val="00B0007A"/>
    <w:rsid w:val="00B02082"/>
    <w:rsid w:val="00B04107"/>
    <w:rsid w:val="00B06E25"/>
    <w:rsid w:val="00B07093"/>
    <w:rsid w:val="00B13F30"/>
    <w:rsid w:val="00B24D60"/>
    <w:rsid w:val="00B3060D"/>
    <w:rsid w:val="00B315FB"/>
    <w:rsid w:val="00B31944"/>
    <w:rsid w:val="00B34A65"/>
    <w:rsid w:val="00B43456"/>
    <w:rsid w:val="00B54DBB"/>
    <w:rsid w:val="00B62F40"/>
    <w:rsid w:val="00B6409E"/>
    <w:rsid w:val="00B640D1"/>
    <w:rsid w:val="00B6423C"/>
    <w:rsid w:val="00B65A35"/>
    <w:rsid w:val="00B75702"/>
    <w:rsid w:val="00B77B1F"/>
    <w:rsid w:val="00B81358"/>
    <w:rsid w:val="00B822D2"/>
    <w:rsid w:val="00B82436"/>
    <w:rsid w:val="00B8360C"/>
    <w:rsid w:val="00B85BBC"/>
    <w:rsid w:val="00B91611"/>
    <w:rsid w:val="00BA0526"/>
    <w:rsid w:val="00BA1D55"/>
    <w:rsid w:val="00BA2B60"/>
    <w:rsid w:val="00BA3CC4"/>
    <w:rsid w:val="00BA44EC"/>
    <w:rsid w:val="00BA4F56"/>
    <w:rsid w:val="00BA5ECA"/>
    <w:rsid w:val="00BA7ECF"/>
    <w:rsid w:val="00BC0440"/>
    <w:rsid w:val="00BC2385"/>
    <w:rsid w:val="00BC453E"/>
    <w:rsid w:val="00BD1C4A"/>
    <w:rsid w:val="00BD40CE"/>
    <w:rsid w:val="00BD4166"/>
    <w:rsid w:val="00BE1616"/>
    <w:rsid w:val="00BE35A1"/>
    <w:rsid w:val="00BF331F"/>
    <w:rsid w:val="00BF39B2"/>
    <w:rsid w:val="00BF3A29"/>
    <w:rsid w:val="00BF77B6"/>
    <w:rsid w:val="00C02E82"/>
    <w:rsid w:val="00C032F1"/>
    <w:rsid w:val="00C05928"/>
    <w:rsid w:val="00C059CF"/>
    <w:rsid w:val="00C119E8"/>
    <w:rsid w:val="00C1475D"/>
    <w:rsid w:val="00C224C2"/>
    <w:rsid w:val="00C23539"/>
    <w:rsid w:val="00C25361"/>
    <w:rsid w:val="00C27015"/>
    <w:rsid w:val="00C27A94"/>
    <w:rsid w:val="00C33D75"/>
    <w:rsid w:val="00C41853"/>
    <w:rsid w:val="00C42299"/>
    <w:rsid w:val="00C51265"/>
    <w:rsid w:val="00C53510"/>
    <w:rsid w:val="00C5692F"/>
    <w:rsid w:val="00C612C1"/>
    <w:rsid w:val="00C61F80"/>
    <w:rsid w:val="00C67240"/>
    <w:rsid w:val="00C72676"/>
    <w:rsid w:val="00C746B7"/>
    <w:rsid w:val="00C8029A"/>
    <w:rsid w:val="00C86EA2"/>
    <w:rsid w:val="00C87733"/>
    <w:rsid w:val="00C944A9"/>
    <w:rsid w:val="00CB1E4E"/>
    <w:rsid w:val="00CC4C5C"/>
    <w:rsid w:val="00CD3A7B"/>
    <w:rsid w:val="00CD42A4"/>
    <w:rsid w:val="00CE195D"/>
    <w:rsid w:val="00CE25D0"/>
    <w:rsid w:val="00CF2ED6"/>
    <w:rsid w:val="00D01691"/>
    <w:rsid w:val="00D05335"/>
    <w:rsid w:val="00D061D4"/>
    <w:rsid w:val="00D06B86"/>
    <w:rsid w:val="00D1168D"/>
    <w:rsid w:val="00D14F69"/>
    <w:rsid w:val="00D1514B"/>
    <w:rsid w:val="00D32076"/>
    <w:rsid w:val="00D35D9C"/>
    <w:rsid w:val="00D37FE9"/>
    <w:rsid w:val="00D45AD4"/>
    <w:rsid w:val="00D45AE8"/>
    <w:rsid w:val="00D45D54"/>
    <w:rsid w:val="00D47BE1"/>
    <w:rsid w:val="00D5176A"/>
    <w:rsid w:val="00D53646"/>
    <w:rsid w:val="00D55058"/>
    <w:rsid w:val="00D56395"/>
    <w:rsid w:val="00D576D5"/>
    <w:rsid w:val="00D60C3B"/>
    <w:rsid w:val="00D61E8D"/>
    <w:rsid w:val="00D639C8"/>
    <w:rsid w:val="00D6499E"/>
    <w:rsid w:val="00D6573B"/>
    <w:rsid w:val="00D66122"/>
    <w:rsid w:val="00D7136D"/>
    <w:rsid w:val="00D73026"/>
    <w:rsid w:val="00D7563E"/>
    <w:rsid w:val="00D919E8"/>
    <w:rsid w:val="00D92F3F"/>
    <w:rsid w:val="00D943E3"/>
    <w:rsid w:val="00DA0BEA"/>
    <w:rsid w:val="00DA3C77"/>
    <w:rsid w:val="00DC366F"/>
    <w:rsid w:val="00DC5E23"/>
    <w:rsid w:val="00DD0C6F"/>
    <w:rsid w:val="00DD71E4"/>
    <w:rsid w:val="00DD7CDD"/>
    <w:rsid w:val="00DE2927"/>
    <w:rsid w:val="00DE78DB"/>
    <w:rsid w:val="00DF1506"/>
    <w:rsid w:val="00DF216B"/>
    <w:rsid w:val="00DF6B1B"/>
    <w:rsid w:val="00E00C51"/>
    <w:rsid w:val="00E01541"/>
    <w:rsid w:val="00E048E7"/>
    <w:rsid w:val="00E1250B"/>
    <w:rsid w:val="00E127BD"/>
    <w:rsid w:val="00E2117B"/>
    <w:rsid w:val="00E22815"/>
    <w:rsid w:val="00E24B53"/>
    <w:rsid w:val="00E27C46"/>
    <w:rsid w:val="00E3246F"/>
    <w:rsid w:val="00E32C9F"/>
    <w:rsid w:val="00E3755E"/>
    <w:rsid w:val="00E415FE"/>
    <w:rsid w:val="00E42E65"/>
    <w:rsid w:val="00E4399E"/>
    <w:rsid w:val="00E444A2"/>
    <w:rsid w:val="00E51F04"/>
    <w:rsid w:val="00E5688D"/>
    <w:rsid w:val="00E56999"/>
    <w:rsid w:val="00E57AEA"/>
    <w:rsid w:val="00E6240F"/>
    <w:rsid w:val="00E64E4B"/>
    <w:rsid w:val="00E64EF2"/>
    <w:rsid w:val="00E67A97"/>
    <w:rsid w:val="00E71FA8"/>
    <w:rsid w:val="00E82095"/>
    <w:rsid w:val="00E82CA0"/>
    <w:rsid w:val="00E84863"/>
    <w:rsid w:val="00E86E97"/>
    <w:rsid w:val="00E87461"/>
    <w:rsid w:val="00E91541"/>
    <w:rsid w:val="00E921D3"/>
    <w:rsid w:val="00E95453"/>
    <w:rsid w:val="00EA1BD5"/>
    <w:rsid w:val="00EB199D"/>
    <w:rsid w:val="00EB3EB0"/>
    <w:rsid w:val="00EB5D0A"/>
    <w:rsid w:val="00EB6328"/>
    <w:rsid w:val="00EC2086"/>
    <w:rsid w:val="00EC2B00"/>
    <w:rsid w:val="00EC38EC"/>
    <w:rsid w:val="00ED0537"/>
    <w:rsid w:val="00EF1618"/>
    <w:rsid w:val="00EF2BC3"/>
    <w:rsid w:val="00F01C72"/>
    <w:rsid w:val="00F02F21"/>
    <w:rsid w:val="00F04194"/>
    <w:rsid w:val="00F10067"/>
    <w:rsid w:val="00F12FFF"/>
    <w:rsid w:val="00F15385"/>
    <w:rsid w:val="00F200BE"/>
    <w:rsid w:val="00F21734"/>
    <w:rsid w:val="00F234B4"/>
    <w:rsid w:val="00F251A0"/>
    <w:rsid w:val="00F4124C"/>
    <w:rsid w:val="00F56D8F"/>
    <w:rsid w:val="00F571E0"/>
    <w:rsid w:val="00F60AAE"/>
    <w:rsid w:val="00F63BD1"/>
    <w:rsid w:val="00F64A9D"/>
    <w:rsid w:val="00F66846"/>
    <w:rsid w:val="00F67E07"/>
    <w:rsid w:val="00F776C0"/>
    <w:rsid w:val="00F8067D"/>
    <w:rsid w:val="00F841EB"/>
    <w:rsid w:val="00F90FDF"/>
    <w:rsid w:val="00F96E4B"/>
    <w:rsid w:val="00FA25DE"/>
    <w:rsid w:val="00FA26B5"/>
    <w:rsid w:val="00FA2952"/>
    <w:rsid w:val="00FA5E40"/>
    <w:rsid w:val="00FB2429"/>
    <w:rsid w:val="00FB479D"/>
    <w:rsid w:val="00FB69E1"/>
    <w:rsid w:val="00FB748F"/>
    <w:rsid w:val="00FB7F1A"/>
    <w:rsid w:val="00FC66B6"/>
    <w:rsid w:val="00FD0835"/>
    <w:rsid w:val="00FD24BE"/>
    <w:rsid w:val="00FE1CD0"/>
    <w:rsid w:val="00FE43E4"/>
    <w:rsid w:val="00FE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40F9AD"/>
  <w15:chartTrackingRefBased/>
  <w15:docId w15:val="{F8ACF26C-601C-4439-8BE4-97394E26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18D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 w:line="36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709"/>
        <w:tab w:val="left" w:pos="3600"/>
      </w:tabs>
      <w:spacing w:after="0" w:line="360" w:lineRule="auto"/>
      <w:ind w:left="709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sz w:val="20"/>
      <w:szCs w:val="20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 w:line="360" w:lineRule="auto"/>
      <w:outlineLvl w:val="6"/>
    </w:pPr>
    <w:rPr>
      <w:rFonts w:ascii="Times New Roman" w:eastAsia="Times New Roman" w:hAnsi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 w:line="36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 w:line="360" w:lineRule="auto"/>
      <w:outlineLvl w:val="8"/>
    </w:pPr>
    <w:rPr>
      <w:rFonts w:ascii="Arial" w:eastAsia="Times New Roman" w:hAnsi="Arial" w:cs="Arial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/>
      <w:iCs/>
    </w:rPr>
  </w:style>
  <w:style w:type="character" w:customStyle="1" w:styleId="WW8Num1z1">
    <w:name w:val="WW8Num1z1"/>
    <w:rPr>
      <w:rFonts w:ascii="Calibri" w:eastAsia="Times New Roman" w:hAnsi="Calibri" w:cs="Tahoma" w:hint="default"/>
      <w:b w:val="0"/>
      <w:strike w:val="0"/>
      <w:dstrike w:val="0"/>
      <w:sz w:val="20"/>
      <w:szCs w:val="18"/>
      <w:shd w:val="clear" w:color="auto" w:fill="FFFFFF"/>
    </w:rPr>
  </w:style>
  <w:style w:type="character" w:customStyle="1" w:styleId="WW8Num1z2">
    <w:name w:val="WW8Num1z2"/>
    <w:rPr>
      <w:rFonts w:eastAsia="Times New Roman" w:cs="Times New Roman"/>
    </w:rPr>
  </w:style>
  <w:style w:type="character" w:customStyle="1" w:styleId="WW8Num1z3">
    <w:name w:val="WW8Num1z3"/>
    <w:rPr>
      <w:rFonts w:cs="Times New Roman"/>
      <w:b w:val="0"/>
      <w:bCs w:val="0"/>
      <w:i w:val="0"/>
      <w:iCs w:val="0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alibri" w:hAnsi="Calibri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Calibri" w:hAnsi="Calibri" w:cs="Calibri"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Lato" w:hAnsi="Lato" w:cs="Lato"/>
      <w:b w:val="0"/>
      <w:color w:val="auto"/>
      <w:sz w:val="24"/>
      <w:szCs w:val="24"/>
    </w:rPr>
  </w:style>
  <w:style w:type="character" w:customStyle="1" w:styleId="WW8Num4z1">
    <w:name w:val="WW8Num4z1"/>
    <w:rPr>
      <w:rFonts w:ascii="Calibri" w:eastAsia="Calibri" w:hAnsi="Calibri" w:cs="Calibri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b w:val="0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Lato" w:hAnsi="Lato" w:cs="Lato"/>
      <w:color w:val="auto"/>
      <w:kern w:val="2"/>
      <w:sz w:val="24"/>
      <w:szCs w:val="24"/>
    </w:rPr>
  </w:style>
  <w:style w:type="character" w:customStyle="1" w:styleId="WW8Num6z1">
    <w:name w:val="WW8Num6z1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7z0">
    <w:name w:val="WW8Num7z0"/>
    <w:rPr>
      <w:color w:val="auto"/>
    </w:rPr>
  </w:style>
  <w:style w:type="character" w:customStyle="1" w:styleId="WW8Num7z1">
    <w:name w:val="WW8Num7z1"/>
    <w:rPr>
      <w:rFonts w:hint="default"/>
    </w:rPr>
  </w:style>
  <w:style w:type="character" w:customStyle="1" w:styleId="WW8Num7z3">
    <w:name w:val="WW8Num7z3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8z0">
    <w:name w:val="WW8Num8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9z0">
    <w:name w:val="WW8Num9z0"/>
    <w:rPr>
      <w:rFonts w:ascii="Lato" w:hAnsi="Lato" w:cs="Times New Roman"/>
      <w:kern w:val="2"/>
      <w:sz w:val="24"/>
      <w:szCs w:val="24"/>
    </w:rPr>
  </w:style>
  <w:style w:type="character" w:customStyle="1" w:styleId="WW8Num9z1">
    <w:name w:val="WW8Num9z1"/>
    <w:rPr>
      <w:rFonts w:ascii="Lato" w:eastAsia="Times New Roman" w:hAnsi="Lato" w:cs="Tahoma" w:hint="default"/>
      <w:b w:val="0"/>
      <w:strike w:val="0"/>
      <w:dstrike w:val="0"/>
      <w:sz w:val="24"/>
      <w:szCs w:val="24"/>
    </w:rPr>
  </w:style>
  <w:style w:type="character" w:customStyle="1" w:styleId="WW8Num9z2">
    <w:name w:val="WW8Num9z2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cs="Times New Roman"/>
      <w:b w:val="0"/>
      <w:bCs w:val="0"/>
      <w:i w:val="0"/>
      <w:iCs w:val="0"/>
    </w:rPr>
  </w:style>
  <w:style w:type="character" w:customStyle="1" w:styleId="WW8Num10z0">
    <w:name w:val="WW8Num10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1z0">
    <w:name w:val="WW8Num11z0"/>
    <w:rPr>
      <w:rFonts w:ascii="Lato" w:hAnsi="Lato" w:cs="Times New Roman"/>
      <w:kern w:val="2"/>
      <w:sz w:val="24"/>
      <w:szCs w:val="24"/>
    </w:rPr>
  </w:style>
  <w:style w:type="character" w:customStyle="1" w:styleId="WW8Num11z1">
    <w:name w:val="WW8Num11z1"/>
    <w:rPr>
      <w:color w:val="00000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13z0">
    <w:name w:val="WW8Num13z0"/>
    <w:rPr>
      <w:rFonts w:ascii="Lato" w:hAnsi="Lato" w:cs="Lato"/>
      <w:b w:val="0"/>
      <w:bCs/>
      <w:color w:val="auto"/>
      <w:kern w:val="2"/>
      <w:sz w:val="24"/>
      <w:szCs w:val="24"/>
      <w:lang w:eastAsia="zh-C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Lato" w:eastAsia="Calibri" w:hAnsi="Lato" w:cs="Lato"/>
      <w:kern w:val="2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Lato" w:hAnsi="Lato" w:cs="Lato"/>
      <w:color w:val="auto"/>
      <w:kern w:val="2"/>
      <w:sz w:val="24"/>
      <w:szCs w:val="24"/>
    </w:rPr>
  </w:style>
  <w:style w:type="character" w:customStyle="1" w:styleId="WW8Num16z0">
    <w:name w:val="WW8Num16z0"/>
    <w:rPr>
      <w:rFonts w:ascii="Symbol" w:hAnsi="Symbol" w:cs="Times New Roman"/>
    </w:rPr>
  </w:style>
  <w:style w:type="character" w:customStyle="1" w:styleId="WW8Num17z0">
    <w:name w:val="WW8Num17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8z0">
    <w:name w:val="WW8Num18z0"/>
    <w:rPr>
      <w:rFonts w:ascii="Lato" w:hAnsi="Lato" w:cs="Times New Roman"/>
      <w:b w:val="0"/>
      <w:bCs/>
      <w:kern w:val="2"/>
      <w:sz w:val="24"/>
      <w:szCs w:val="24"/>
    </w:rPr>
  </w:style>
  <w:style w:type="character" w:customStyle="1" w:styleId="WW8Num18z1">
    <w:name w:val="WW8Num18z1"/>
    <w:rPr>
      <w:rFonts w:ascii="Lato" w:hAnsi="Lato" w:cs="Times New Roman"/>
      <w:kern w:val="2"/>
      <w:sz w:val="24"/>
      <w:szCs w:val="24"/>
    </w:rPr>
  </w:style>
  <w:style w:type="character" w:customStyle="1" w:styleId="WW8Num19z0">
    <w:name w:val="WW8Num19z0"/>
    <w:rPr>
      <w:rFonts w:ascii="Lato" w:hAnsi="Lato" w:cs="Times New Roman"/>
      <w:sz w:val="24"/>
      <w:szCs w:val="24"/>
    </w:rPr>
  </w:style>
  <w:style w:type="character" w:customStyle="1" w:styleId="WW8Num20z0">
    <w:name w:val="WW8Num20z0"/>
    <w:rPr>
      <w:rFonts w:ascii="Symbol" w:hAnsi="Symbol" w:cs="Times New Roman"/>
    </w:rPr>
  </w:style>
  <w:style w:type="character" w:customStyle="1" w:styleId="WW8Num21z0">
    <w:name w:val="WW8Num21z0"/>
    <w:rPr>
      <w:rFonts w:ascii="Lato" w:hAnsi="Lato" w:cs="Times New Roman"/>
      <w:i w:val="0"/>
      <w:sz w:val="24"/>
      <w:szCs w:val="24"/>
    </w:rPr>
  </w:style>
  <w:style w:type="character" w:customStyle="1" w:styleId="WW8Num22z0">
    <w:name w:val="WW8Num22z0"/>
    <w:rPr>
      <w:rFonts w:ascii="Lato" w:hAnsi="Lato" w:cs="Lato"/>
      <w:b w:val="0"/>
      <w:i w:val="0"/>
      <w:color w:val="00000A"/>
      <w:kern w:val="2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eastAsia="Times New Roman" w:hAnsi="Calibri" w:cs="Tahoma"/>
      <w:b w:val="0"/>
      <w:sz w:val="20"/>
      <w:szCs w:val="20"/>
      <w:lang w:val="en-US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Times New Roman" w:hAnsi="Calibri" w:cs="Tahoma"/>
      <w:b w:val="0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eastAsia="Times New Roman" w:hAnsi="Calibri" w:cs="Tahoma"/>
      <w:b w:val="0"/>
      <w:i w:val="0"/>
      <w:color w:val="auto"/>
      <w:sz w:val="20"/>
      <w:szCs w:val="20"/>
    </w:rPr>
  </w:style>
  <w:style w:type="character" w:customStyle="1" w:styleId="WW8Num25z1">
    <w:name w:val="WW8Num25z1"/>
    <w:rPr>
      <w:rFonts w:ascii="Calibri" w:hAnsi="Calibri" w:cs="Tahoma"/>
      <w:b w:val="0"/>
      <w:sz w:val="20"/>
      <w:szCs w:val="20"/>
      <w:lang w:val="sq-A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Lato" w:hAnsi="Lato" w:cs="Times New Roman"/>
      <w:b w:val="0"/>
      <w:bCs/>
      <w:kern w:val="2"/>
      <w:sz w:val="24"/>
      <w:szCs w:val="24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6z2">
    <w:name w:val="WW8Num26z2"/>
    <w:rPr>
      <w:rFonts w:ascii="Times New Roman" w:hAnsi="Times New Roman" w:cs="Times New Roman"/>
    </w:rPr>
  </w:style>
  <w:style w:type="character" w:customStyle="1" w:styleId="WW8Num26z4">
    <w:name w:val="WW8Num26z4"/>
    <w:rPr>
      <w:rFonts w:cs="Times New Roman"/>
      <w:b w:val="0"/>
    </w:rPr>
  </w:style>
  <w:style w:type="character" w:customStyle="1" w:styleId="WW8Num26z5">
    <w:name w:val="WW8Num26z5"/>
    <w:rPr>
      <w:rFonts w:ascii="Calibri" w:eastAsia="Times New Roman" w:hAnsi="Calibri" w:cs="Tahoma"/>
      <w:b w:val="0"/>
      <w:sz w:val="20"/>
      <w:szCs w:val="20"/>
      <w:lang w:val="sq-AL"/>
    </w:rPr>
  </w:style>
  <w:style w:type="character" w:customStyle="1" w:styleId="WW8Num27z0">
    <w:name w:val="WW8Num27z0"/>
    <w:rPr>
      <w:rFonts w:ascii="Calibri" w:eastAsia="Times New Roman" w:hAnsi="Calibri" w:cs="Tahoma" w:hint="default"/>
      <w:b w:val="0"/>
      <w:sz w:val="20"/>
      <w:szCs w:val="20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rFonts w:ascii="Calibri" w:eastAsia="Times New Roman" w:hAnsi="Calibri" w:cs="Times New Roman"/>
      <w:b w:val="0"/>
      <w:i w:val="0"/>
      <w:color w:val="00000A"/>
      <w:sz w:val="20"/>
      <w:szCs w:val="20"/>
      <w:lang w:val="pl-PL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ascii="Calibri" w:eastAsia="Times New Roman" w:hAnsi="Calibri" w:cs="Tahoma"/>
    </w:rPr>
  </w:style>
  <w:style w:type="character" w:customStyle="1" w:styleId="WW8Num29z1">
    <w:name w:val="WW8Num29z1"/>
    <w:rPr>
      <w:rFonts w:ascii="Calibri" w:hAnsi="Calibri" w:cs="Tahoma"/>
      <w:sz w:val="20"/>
      <w:szCs w:val="20"/>
    </w:rPr>
  </w:style>
  <w:style w:type="character" w:customStyle="1" w:styleId="WW8Num29z2">
    <w:name w:val="WW8Num29z2"/>
    <w:rPr>
      <w:rFonts w:ascii="Times New Roman" w:hAnsi="Times New Roman" w:cs="Times New Roman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  <w:rPr>
      <w:rFonts w:ascii="Lato" w:eastAsia="Times New Roman" w:hAnsi="Lato" w:cs="Times New Roman"/>
      <w:bCs/>
      <w:kern w:val="2"/>
      <w:sz w:val="24"/>
      <w:szCs w:val="24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Times New Roman"/>
    </w:rPr>
  </w:style>
  <w:style w:type="character" w:customStyle="1" w:styleId="WW8Num31z2">
    <w:name w:val="WW8Num31z2"/>
  </w:style>
  <w:style w:type="character" w:customStyle="1" w:styleId="WW8Num31z3">
    <w:name w:val="WW8Num31z3"/>
    <w:rPr>
      <w:rFonts w:ascii="Lato" w:hAnsi="Lato" w:cs="Lato"/>
      <w:sz w:val="24"/>
      <w:szCs w:val="24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Lato" w:hAnsi="Lato" w:cs="Times New Roman"/>
      <w:b w:val="0"/>
      <w:color w:val="auto"/>
      <w:sz w:val="24"/>
      <w:szCs w:val="24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Times New Roman" w:eastAsia="Times New Roman" w:hAnsi="Times New Roman" w:cs="Times New Roman"/>
      <w:b/>
      <w:bCs/>
    </w:rPr>
  </w:style>
  <w:style w:type="character" w:customStyle="1" w:styleId="WW8Num33z0">
    <w:name w:val="WW8Num33z0"/>
    <w:rPr>
      <w:rFonts w:ascii="Lato" w:hAnsi="Lato" w:cs="Times New Roman" w:hint="default"/>
      <w:b w:val="0"/>
      <w:bCs/>
      <w:kern w:val="2"/>
      <w:sz w:val="24"/>
      <w:szCs w:val="24"/>
    </w:rPr>
  </w:style>
  <w:style w:type="character" w:customStyle="1" w:styleId="WW8Num33z1">
    <w:name w:val="WW8Num33z1"/>
    <w:rPr>
      <w:rFonts w:ascii="Lato" w:eastAsia="Times New Roman" w:hAnsi="Lato" w:cs="Times New Roman" w:hint="default"/>
    </w:rPr>
  </w:style>
  <w:style w:type="character" w:customStyle="1" w:styleId="WW8Num33z2">
    <w:name w:val="WW8Num33z2"/>
    <w:rPr>
      <w:rFonts w:ascii="Symbol" w:hAnsi="Symbol" w:cs="Symbol" w:hint="default"/>
    </w:rPr>
  </w:style>
  <w:style w:type="character" w:customStyle="1" w:styleId="WW8Num34z0">
    <w:name w:val="WW8Num34z0"/>
    <w:rPr>
      <w:rFonts w:ascii="Lato" w:hAnsi="Lato" w:cs="Lato" w:hint="default"/>
      <w:b w:val="0"/>
      <w:color w:val="auto"/>
      <w:kern w:val="2"/>
    </w:rPr>
  </w:style>
  <w:style w:type="character" w:customStyle="1" w:styleId="WW8Num35z0">
    <w:name w:val="WW8Num35z0"/>
    <w:rPr>
      <w:rFonts w:ascii="Lato" w:hAnsi="Lato" w:cs="Lato" w:hint="default"/>
      <w:b w:val="0"/>
      <w:color w:val="auto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ascii="Lato" w:hAnsi="Lato" w:cs="Times New Roman" w:hint="default"/>
      <w:strike w:val="0"/>
      <w:dstrike w:val="0"/>
      <w:color w:val="auto"/>
      <w:sz w:val="24"/>
      <w:szCs w:val="24"/>
    </w:rPr>
  </w:style>
  <w:style w:type="character" w:customStyle="1" w:styleId="WW8Num37z1">
    <w:name w:val="WW8Num37z1"/>
    <w:rPr>
      <w:rFonts w:hint="default"/>
      <w:b w:val="0"/>
    </w:rPr>
  </w:style>
  <w:style w:type="character" w:customStyle="1" w:styleId="WW8Num37z2">
    <w:name w:val="WW8Num37z2"/>
    <w:rPr>
      <w:rFonts w:cs="Times New Roman" w:hint="default"/>
    </w:rPr>
  </w:style>
  <w:style w:type="character" w:customStyle="1" w:styleId="WW8Num38z0">
    <w:name w:val="WW8Num38z0"/>
    <w:rPr>
      <w:rFonts w:ascii="Lato" w:hAnsi="Lato" w:cs="Lato" w:hint="default"/>
      <w:sz w:val="24"/>
      <w:szCs w:val="24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color w:val="auto"/>
    </w:rPr>
  </w:style>
  <w:style w:type="character" w:customStyle="1" w:styleId="WW8Num39z1">
    <w:name w:val="WW8Num39z1"/>
    <w:rPr>
      <w:rFonts w:ascii="Lato" w:hAnsi="Lato" w:cs="Lato" w:hint="default"/>
      <w:kern w:val="2"/>
      <w:sz w:val="24"/>
      <w:szCs w:val="24"/>
    </w:rPr>
  </w:style>
  <w:style w:type="character" w:customStyle="1" w:styleId="WW8Num40z0">
    <w:name w:val="WW8Num40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  <w:rPr>
      <w:rFonts w:cs="Times New Roman"/>
    </w:rPr>
  </w:style>
  <w:style w:type="character" w:customStyle="1" w:styleId="WW8Num41z0">
    <w:name w:val="WW8Num41z0"/>
    <w:rPr>
      <w:rFonts w:cs="Times New Roman"/>
    </w:rPr>
  </w:style>
  <w:style w:type="character" w:customStyle="1" w:styleId="WW8Num41z1">
    <w:name w:val="WW8Num41z1"/>
    <w:rPr>
      <w:rFonts w:ascii="Lato" w:hAnsi="Lato" w:cs="Times New Roman"/>
      <w:b w:val="0"/>
      <w:bCs w:val="0"/>
      <w:color w:val="auto"/>
      <w:sz w:val="24"/>
      <w:szCs w:val="24"/>
    </w:rPr>
  </w:style>
  <w:style w:type="character" w:customStyle="1" w:styleId="WW8Num41z2">
    <w:name w:val="WW8Num41z2"/>
  </w:style>
  <w:style w:type="character" w:customStyle="1" w:styleId="WW8Num41z3">
    <w:name w:val="WW8Num41z3"/>
    <w:rPr>
      <w:b w:val="0"/>
      <w:bCs w:val="0"/>
      <w:i w:val="0"/>
      <w:iCs w:val="0"/>
    </w:rPr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Lato" w:hAnsi="Lato" w:cs="Lato"/>
      <w:b w:val="0"/>
      <w:sz w:val="24"/>
      <w:szCs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  <w:rPr>
      <w:rFonts w:hint="default"/>
    </w:rPr>
  </w:style>
  <w:style w:type="character" w:customStyle="1" w:styleId="WW8Num44z0">
    <w:name w:val="WW8Num44z0"/>
    <w:rPr>
      <w:rFonts w:ascii="Lato" w:eastAsia="Times New Roman" w:hAnsi="Lato" w:cs="Times New Roman"/>
      <w:b w:val="0"/>
      <w:color w:val="auto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5z1">
    <w:name w:val="WW8Num45z1"/>
    <w:rPr>
      <w:rFonts w:ascii="Lato" w:hAnsi="Lato" w:cs="Courier New" w:hint="default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cs="Times New Roman"/>
      <w:b w:val="0"/>
      <w:bCs w:val="0"/>
      <w:i w:val="0"/>
      <w:iCs w:val="0"/>
    </w:rPr>
  </w:style>
  <w:style w:type="character" w:customStyle="1" w:styleId="WW8Num46z0">
    <w:name w:val="WW8Num46z0"/>
    <w:rPr>
      <w:rFonts w:ascii="Lato" w:hAnsi="Lato" w:cs="Times New Roman" w:hint="default"/>
      <w:b w:val="0"/>
      <w:i/>
      <w:color w:val="auto"/>
      <w:kern w:val="2"/>
    </w:rPr>
  </w:style>
  <w:style w:type="character" w:customStyle="1" w:styleId="WW8Num47z0">
    <w:name w:val="WW8Num47z0"/>
    <w:rPr>
      <w:rFonts w:hint="default"/>
      <w:u w:val="single"/>
    </w:rPr>
  </w:style>
  <w:style w:type="character" w:customStyle="1" w:styleId="WW8Num47z1">
    <w:name w:val="WW8Num47z1"/>
    <w:rPr>
      <w:rFonts w:hint="default"/>
      <w:b w:val="0"/>
      <w:u w:val="none"/>
    </w:rPr>
  </w:style>
  <w:style w:type="character" w:customStyle="1" w:styleId="WW8Num48z0">
    <w:name w:val="WW8Num48z0"/>
    <w:rPr>
      <w:rFonts w:ascii="Lato" w:hAnsi="Lato" w:cs="Calibri" w:hint="default"/>
      <w:sz w:val="24"/>
      <w:szCs w:val="24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Lato" w:hAnsi="Lato" w:cs="Calibri" w:hint="default"/>
      <w:sz w:val="24"/>
      <w:szCs w:val="24"/>
    </w:rPr>
  </w:style>
  <w:style w:type="character" w:customStyle="1" w:styleId="WW8Num50z0">
    <w:name w:val="WW8Num50z0"/>
    <w:rPr>
      <w:rFonts w:ascii="Lato" w:hAnsi="Lato" w:cs="Calibri" w:hint="default"/>
      <w:sz w:val="24"/>
      <w:szCs w:val="24"/>
    </w:rPr>
  </w:style>
  <w:style w:type="character" w:customStyle="1" w:styleId="WW8Num51z0">
    <w:name w:val="WW8Num51z0"/>
    <w:rPr>
      <w:rFonts w:ascii="Lato" w:hAnsi="Lato" w:cs="Calibri" w:hint="default"/>
      <w:bCs/>
      <w:sz w:val="24"/>
      <w:szCs w:val="24"/>
    </w:rPr>
  </w:style>
  <w:style w:type="character" w:customStyle="1" w:styleId="WW8Num52z0">
    <w:name w:val="WW8Num52z0"/>
    <w:rPr>
      <w:rFonts w:ascii="Lato" w:hAnsi="Lato" w:cs="Lato" w:hint="default"/>
      <w:sz w:val="24"/>
      <w:szCs w:val="24"/>
    </w:rPr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Lato" w:eastAsia="Times New Roman" w:hAnsi="Lato" w:cs="Calibri" w:hint="default"/>
      <w:sz w:val="24"/>
      <w:szCs w:val="24"/>
      <w:lang w:eastAsia="pl-PL"/>
    </w:rPr>
  </w:style>
  <w:style w:type="character" w:customStyle="1" w:styleId="WW8Num55z0">
    <w:name w:val="WW8Num55z0"/>
    <w:rPr>
      <w:rFonts w:hint="default"/>
      <w:b/>
      <w:i w:val="0"/>
      <w:color w:val="auto"/>
    </w:rPr>
  </w:style>
  <w:style w:type="character" w:customStyle="1" w:styleId="WW8Num55z1">
    <w:name w:val="WW8Num55z1"/>
    <w:rPr>
      <w:rFonts w:ascii="Lato" w:eastAsia="Calibri" w:hAnsi="Lato" w:cs="Calibri" w:hint="default"/>
      <w:sz w:val="24"/>
      <w:szCs w:val="24"/>
    </w:rPr>
  </w:style>
  <w:style w:type="character" w:customStyle="1" w:styleId="WW8Num55z2">
    <w:name w:val="WW8Num55z2"/>
    <w:rPr>
      <w:rFonts w:hint="default"/>
    </w:rPr>
  </w:style>
  <w:style w:type="character" w:customStyle="1" w:styleId="WW8Num55z6">
    <w:name w:val="WW8Num55z6"/>
    <w:rPr>
      <w:rFonts w:ascii="Lato" w:eastAsia="Calibri" w:hAnsi="Lato" w:cs="Calibri" w:hint="default"/>
      <w:b w:val="0"/>
      <w:sz w:val="24"/>
      <w:szCs w:val="24"/>
    </w:rPr>
  </w:style>
  <w:style w:type="character" w:customStyle="1" w:styleId="WW8Num56z0">
    <w:name w:val="WW8Num56z0"/>
    <w:rPr>
      <w:rFonts w:ascii="Lato" w:hAnsi="Lato" w:cs="Calibri" w:hint="default"/>
      <w:b/>
      <w:bCs/>
      <w:i w:val="0"/>
      <w:color w:val="auto"/>
      <w:sz w:val="24"/>
      <w:szCs w:val="24"/>
    </w:rPr>
  </w:style>
  <w:style w:type="character" w:customStyle="1" w:styleId="WW8Num56z1">
    <w:name w:val="WW8Num56z1"/>
    <w:rPr>
      <w:rFonts w:ascii="Calibri" w:eastAsia="Calibri" w:hAnsi="Calibri" w:cs="Calibri" w:hint="default"/>
    </w:rPr>
  </w:style>
  <w:style w:type="character" w:customStyle="1" w:styleId="WW8Num56z2">
    <w:name w:val="WW8Num56z2"/>
    <w:rPr>
      <w:rFonts w:hint="default"/>
    </w:rPr>
  </w:style>
  <w:style w:type="character" w:customStyle="1" w:styleId="WW8Num56z6">
    <w:name w:val="WW8Num56z6"/>
    <w:rPr>
      <w:rFonts w:ascii="Lato" w:hAnsi="Lato" w:cs="Calibri" w:hint="default"/>
      <w:b w:val="0"/>
      <w:iCs/>
      <w:sz w:val="24"/>
      <w:szCs w:val="24"/>
    </w:rPr>
  </w:style>
  <w:style w:type="character" w:customStyle="1" w:styleId="WW8Num57z0">
    <w:name w:val="WW8Num57z0"/>
    <w:rPr>
      <w:rFonts w:ascii="Lato" w:eastAsia="Times New Roman" w:hAnsi="Lato" w:cs="Calibri" w:hint="default"/>
      <w:b w:val="0"/>
      <w:bCs/>
      <w:i w:val="0"/>
      <w:iCs/>
      <w:color w:val="auto"/>
      <w:spacing w:val="-2"/>
      <w:sz w:val="24"/>
      <w:szCs w:val="24"/>
      <w:lang w:eastAsia="pl-PL"/>
    </w:rPr>
  </w:style>
  <w:style w:type="character" w:customStyle="1" w:styleId="WW8Num57z1">
    <w:name w:val="WW8Num57z1"/>
    <w:rPr>
      <w:rFonts w:hint="default"/>
    </w:rPr>
  </w:style>
  <w:style w:type="character" w:customStyle="1" w:styleId="WW8Num57z2">
    <w:name w:val="WW8Num57z2"/>
    <w:rPr>
      <w:rFonts w:hint="default"/>
      <w:b w:val="0"/>
      <w:bCs/>
      <w:color w:val="auto"/>
    </w:rPr>
  </w:style>
  <w:style w:type="character" w:customStyle="1" w:styleId="WW8Num58z0">
    <w:name w:val="WW8Num58z0"/>
    <w:rPr>
      <w:rFonts w:hint="default"/>
    </w:rPr>
  </w:style>
  <w:style w:type="character" w:customStyle="1" w:styleId="WW8Num59z0">
    <w:name w:val="WW8Num59z0"/>
    <w:rPr>
      <w:rFonts w:ascii="Lato" w:eastAsia="Times New Roman" w:hAnsi="Lato" w:cs="Calibri"/>
      <w:b w:val="0"/>
      <w:sz w:val="24"/>
      <w:szCs w:val="24"/>
      <w:lang w:eastAsia="pl-PL"/>
    </w:rPr>
  </w:style>
  <w:style w:type="character" w:customStyle="1" w:styleId="WW8Num59z1">
    <w:name w:val="WW8Num59z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WW8Num59z2">
    <w:name w:val="WW8Num59z2"/>
  </w:style>
  <w:style w:type="character" w:customStyle="1" w:styleId="WW8Num59z3">
    <w:name w:val="WW8Num59z3"/>
    <w:rPr>
      <w:rFonts w:ascii="Lato" w:hAnsi="Lato" w:cs="Calibri"/>
      <w:b w:val="0"/>
      <w:i w:val="0"/>
      <w:sz w:val="24"/>
      <w:szCs w:val="24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  <w:rPr>
      <w:rFonts w:ascii="Lato" w:eastAsia="Times New Roman" w:hAnsi="Lato" w:cs="Calibri"/>
      <w:sz w:val="24"/>
      <w:szCs w:val="24"/>
      <w:lang w:eastAsia="pl-PL"/>
    </w:rPr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Lato" w:hAnsi="Lato" w:cs="Lato"/>
      <w:sz w:val="24"/>
      <w:szCs w:val="24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Lato" w:hAnsi="Lato" w:cs="Calibri" w:hint="default"/>
      <w:sz w:val="24"/>
      <w:szCs w:val="24"/>
    </w:rPr>
  </w:style>
  <w:style w:type="character" w:customStyle="1" w:styleId="WW8Num62z0">
    <w:name w:val="WW8Num62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  <w:color w:val="auto"/>
    </w:rPr>
  </w:style>
  <w:style w:type="character" w:customStyle="1" w:styleId="WW8Num63z1">
    <w:name w:val="WW8Num63z1"/>
    <w:rPr>
      <w:rFonts w:ascii="Lato" w:eastAsia="Calibri" w:hAnsi="Lato" w:cs="Calibri" w:hint="default"/>
      <w:sz w:val="24"/>
      <w:szCs w:val="24"/>
    </w:rPr>
  </w:style>
  <w:style w:type="character" w:customStyle="1" w:styleId="WW8Num63z2">
    <w:name w:val="WW8Num63z2"/>
    <w:rPr>
      <w:rFonts w:hint="default"/>
    </w:rPr>
  </w:style>
  <w:style w:type="character" w:customStyle="1" w:styleId="WW8Num63z6">
    <w:name w:val="WW8Num63z6"/>
    <w:rPr>
      <w:rFonts w:hint="default"/>
      <w:b w:val="0"/>
    </w:rPr>
  </w:style>
  <w:style w:type="character" w:customStyle="1" w:styleId="WW8Num64z0">
    <w:name w:val="WW8Num64z0"/>
    <w:rPr>
      <w:rFonts w:ascii="Lato" w:hAnsi="Lato" w:cs="Calibri" w:hint="default"/>
      <w:sz w:val="24"/>
      <w:szCs w:val="24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6z0">
    <w:name w:val="WW8Num66z0"/>
    <w:rPr>
      <w:rFonts w:cs="Times New Roman" w:hint="default"/>
    </w:rPr>
  </w:style>
  <w:style w:type="character" w:customStyle="1" w:styleId="WW8Num66z1">
    <w:name w:val="WW8Num66z1"/>
    <w:rPr>
      <w:rFonts w:ascii="Calibri" w:eastAsia="Times New Roman" w:hAnsi="Calibri" w:cs="Tahoma" w:hint="default"/>
      <w:b w:val="0"/>
      <w:strike w:val="0"/>
      <w:dstrike w:val="0"/>
      <w:sz w:val="20"/>
      <w:szCs w:val="18"/>
    </w:rPr>
  </w:style>
  <w:style w:type="character" w:customStyle="1" w:styleId="WW8Num66z2">
    <w:name w:val="WW8Num66z2"/>
    <w:rPr>
      <w:rFonts w:ascii="Times New Roman" w:eastAsia="Times New Roman" w:hAnsi="Times New Roman" w:cs="Times New Roman" w:hint="default"/>
    </w:rPr>
  </w:style>
  <w:style w:type="character" w:customStyle="1" w:styleId="WW8Num66z3">
    <w:name w:val="WW8Num66z3"/>
    <w:rPr>
      <w:rFonts w:cs="Times New Roman" w:hint="default"/>
      <w:b w:val="0"/>
      <w:bCs w:val="0"/>
      <w:i w:val="0"/>
      <w:iCs w:val="0"/>
    </w:rPr>
  </w:style>
  <w:style w:type="character" w:customStyle="1" w:styleId="WW8Num67z0">
    <w:name w:val="WW8Num67z0"/>
    <w:rPr>
      <w:rFonts w:ascii="Lato" w:hAnsi="Lato" w:cs="Calibri" w:hint="default"/>
      <w:color w:val="auto"/>
      <w:sz w:val="24"/>
      <w:szCs w:val="24"/>
    </w:rPr>
  </w:style>
  <w:style w:type="character" w:customStyle="1" w:styleId="WW8Num67z1">
    <w:name w:val="WW8Num67z1"/>
    <w:rPr>
      <w:rFonts w:cs="Times New Roman" w:hint="default"/>
      <w:sz w:val="24"/>
      <w:szCs w:val="24"/>
    </w:rPr>
  </w:style>
  <w:style w:type="character" w:customStyle="1" w:styleId="WW8Num67z2">
    <w:name w:val="WW8Num67z2"/>
    <w:rPr>
      <w:rFonts w:cs="Times New Roman" w:hint="default"/>
    </w:rPr>
  </w:style>
  <w:style w:type="character" w:customStyle="1" w:styleId="WW8Num68z0">
    <w:name w:val="WW8Num68z0"/>
    <w:rPr>
      <w:rFonts w:ascii="Lato" w:hAnsi="Lato" w:cs="Calibri" w:hint="default"/>
      <w:b w:val="0"/>
      <w:i w:val="0"/>
      <w:color w:val="auto"/>
      <w:sz w:val="24"/>
      <w:szCs w:val="24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  <w:rPr>
      <w:rFonts w:ascii="Lato" w:eastAsia="Times New Roman" w:hAnsi="Lato" w:cs="Calibri"/>
      <w:sz w:val="24"/>
      <w:szCs w:val="24"/>
      <w:lang w:eastAsia="pl-PL"/>
    </w:rPr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  <w:rPr>
      <w:rFonts w:ascii="Lato" w:hAnsi="Lato" w:cs="Calibri"/>
      <w:iCs/>
      <w:sz w:val="24"/>
      <w:szCs w:val="24"/>
      <w:lang w:val="pl-PL"/>
    </w:rPr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hint="default"/>
    </w:rPr>
  </w:style>
  <w:style w:type="character" w:customStyle="1" w:styleId="WW8Num70z0">
    <w:name w:val="WW8Num70z0"/>
    <w:rPr>
      <w:rFonts w:ascii="Lato" w:hAnsi="Lato" w:cs="Calibri" w:hint="default"/>
      <w:sz w:val="24"/>
      <w:szCs w:val="24"/>
    </w:rPr>
  </w:style>
  <w:style w:type="character" w:customStyle="1" w:styleId="WW8Num71z0">
    <w:name w:val="WW8Num71z0"/>
    <w:rPr>
      <w:rFonts w:ascii="Lato" w:hAnsi="Lato" w:cs="Calibri" w:hint="default"/>
      <w:b w:val="0"/>
      <w:i w:val="0"/>
      <w:iCs/>
      <w:sz w:val="24"/>
      <w:szCs w:val="24"/>
      <w:lang w:eastAsia="pl-PL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73z0">
    <w:name w:val="WW8Num73z0"/>
    <w:rPr>
      <w:rFonts w:ascii="Lato" w:hAnsi="Lato" w:cs="Calibri" w:hint="default"/>
      <w:sz w:val="24"/>
      <w:szCs w:val="24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Lato" w:hAnsi="Lato" w:cs="Lato"/>
      <w:b w:val="0"/>
      <w:bCs w:val="0"/>
      <w:i w:val="0"/>
      <w:iCs w:val="0"/>
      <w:sz w:val="24"/>
      <w:szCs w:val="24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  <w:b/>
    </w:rPr>
  </w:style>
  <w:style w:type="character" w:customStyle="1" w:styleId="WW8Num76z1">
    <w:name w:val="WW8Num76z1"/>
    <w:rPr>
      <w:rFonts w:ascii="Lato" w:hAnsi="Lato" w:cs="Calibri" w:hint="default"/>
      <w:b w:val="0"/>
      <w:bCs/>
      <w:sz w:val="24"/>
      <w:szCs w:val="24"/>
    </w:rPr>
  </w:style>
  <w:style w:type="character" w:customStyle="1" w:styleId="WW8Num77z0">
    <w:name w:val="WW8Num77z0"/>
    <w:rPr>
      <w:rFonts w:hint="default"/>
    </w:rPr>
  </w:style>
  <w:style w:type="character" w:customStyle="1" w:styleId="WW8Num78z0">
    <w:name w:val="WW8Num78z0"/>
    <w:rPr>
      <w:rFonts w:ascii="Lato" w:hAnsi="Lato" w:cs="Calibri" w:hint="default"/>
      <w:sz w:val="24"/>
      <w:szCs w:val="24"/>
    </w:rPr>
  </w:style>
  <w:style w:type="character" w:customStyle="1" w:styleId="WW8Num79z0">
    <w:name w:val="WW8Num79z0"/>
    <w:rPr>
      <w:rFonts w:hint="default"/>
      <w:b/>
      <w:i w:val="0"/>
      <w:color w:val="auto"/>
    </w:rPr>
  </w:style>
  <w:style w:type="character" w:customStyle="1" w:styleId="WW8Num79z1">
    <w:name w:val="WW8Num79z1"/>
    <w:rPr>
      <w:rFonts w:ascii="Lato" w:eastAsia="Calibri" w:hAnsi="Lato" w:cs="Calibri" w:hint="default"/>
      <w:sz w:val="24"/>
      <w:szCs w:val="24"/>
    </w:rPr>
  </w:style>
  <w:style w:type="character" w:customStyle="1" w:styleId="WW8Num79z2">
    <w:name w:val="WW8Num79z2"/>
    <w:rPr>
      <w:rFonts w:hint="default"/>
    </w:rPr>
  </w:style>
  <w:style w:type="character" w:customStyle="1" w:styleId="WW8Num79z6">
    <w:name w:val="WW8Num79z6"/>
    <w:rPr>
      <w:rFonts w:hint="default"/>
      <w:b w:val="0"/>
    </w:rPr>
  </w:style>
  <w:style w:type="character" w:customStyle="1" w:styleId="WW8Num80z0">
    <w:name w:val="WW8Num80z0"/>
    <w:rPr>
      <w:rFonts w:cs="Times New Roman" w:hint="default"/>
      <w:b w:val="0"/>
    </w:rPr>
  </w:style>
  <w:style w:type="character" w:customStyle="1" w:styleId="WW8Num80z1">
    <w:name w:val="WW8Num80z1"/>
    <w:rPr>
      <w:rFonts w:hint="default"/>
    </w:rPr>
  </w:style>
  <w:style w:type="character" w:customStyle="1" w:styleId="WW8Num80z2">
    <w:name w:val="WW8Num80z2"/>
    <w:rPr>
      <w:rFonts w:cs="Times New Roman" w:hint="default"/>
    </w:rPr>
  </w:style>
  <w:style w:type="character" w:customStyle="1" w:styleId="WW8Num81z0">
    <w:name w:val="WW8Num81z0"/>
    <w:rPr>
      <w:rFonts w:hint="default"/>
    </w:rPr>
  </w:style>
  <w:style w:type="character" w:customStyle="1" w:styleId="WW8Num81z3">
    <w:name w:val="WW8Num81z3"/>
    <w:rPr>
      <w:rFonts w:ascii="Lato" w:eastAsia="Calibri" w:hAnsi="Lato" w:cs="Times New Roman"/>
      <w:i w:val="0"/>
      <w:iCs/>
      <w:sz w:val="24"/>
      <w:szCs w:val="24"/>
    </w:rPr>
  </w:style>
  <w:style w:type="character" w:customStyle="1" w:styleId="WW8Num82z0">
    <w:name w:val="WW8Num82z0"/>
    <w:rPr>
      <w:rFonts w:ascii="Lato" w:hAnsi="Lato" w:cs="Calibri" w:hint="default"/>
      <w:sz w:val="24"/>
      <w:szCs w:val="24"/>
    </w:rPr>
  </w:style>
  <w:style w:type="character" w:customStyle="1" w:styleId="WW8Num83z0">
    <w:name w:val="WW8Num83z0"/>
    <w:rPr>
      <w:rFonts w:ascii="Lato" w:hAnsi="Lato" w:cs="Calibri"/>
      <w:spacing w:val="-4"/>
      <w:sz w:val="24"/>
      <w:szCs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5z0">
    <w:name w:val="WW8Num85z0"/>
    <w:rPr>
      <w:rFonts w:ascii="Lato" w:hAnsi="Lato" w:cs="Lato" w:hint="default"/>
      <w:sz w:val="24"/>
      <w:szCs w:val="24"/>
    </w:rPr>
  </w:style>
  <w:style w:type="character" w:customStyle="1" w:styleId="WW8Num86z0">
    <w:name w:val="WW8Num86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86z1">
    <w:name w:val="WW8Num86z1"/>
    <w:rPr>
      <w:rFonts w:ascii="Lato" w:hAnsi="Lato" w:cs="Calibri" w:hint="default"/>
      <w:sz w:val="24"/>
      <w:szCs w:val="24"/>
    </w:rPr>
  </w:style>
  <w:style w:type="character" w:customStyle="1" w:styleId="WW8Num87z0">
    <w:name w:val="WW8Num87z0"/>
    <w:rPr>
      <w:rFonts w:hint="default"/>
    </w:rPr>
  </w:style>
  <w:style w:type="character" w:customStyle="1" w:styleId="WW8Num88z0">
    <w:name w:val="WW8Num88z0"/>
    <w:rPr>
      <w:rFonts w:cs="Times New Roman" w:hint="default"/>
      <w:b w:val="0"/>
    </w:rPr>
  </w:style>
  <w:style w:type="character" w:customStyle="1" w:styleId="WW8Num88z1">
    <w:name w:val="WW8Num88z1"/>
    <w:rPr>
      <w:rFonts w:ascii="Calibri" w:eastAsia="Times New Roman" w:hAnsi="Calibri" w:cs="Calibri" w:hint="default"/>
    </w:rPr>
  </w:style>
  <w:style w:type="character" w:customStyle="1" w:styleId="WW8Num88z2">
    <w:name w:val="WW8Num88z2"/>
    <w:rPr>
      <w:rFonts w:cs="Times New Roman" w:hint="default"/>
    </w:rPr>
  </w:style>
  <w:style w:type="character" w:customStyle="1" w:styleId="WW8Num89z0">
    <w:name w:val="WW8Num89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90z0">
    <w:name w:val="WW8Num90z0"/>
    <w:rPr>
      <w:rFonts w:cs="Times New Roman"/>
    </w:rPr>
  </w:style>
  <w:style w:type="character" w:customStyle="1" w:styleId="WW8Num91z0">
    <w:name w:val="WW8Num91z0"/>
    <w:rPr>
      <w:rFonts w:hint="default"/>
      <w:b/>
      <w:i w:val="0"/>
      <w:color w:val="auto"/>
    </w:rPr>
  </w:style>
  <w:style w:type="character" w:customStyle="1" w:styleId="WW8Num91z1">
    <w:name w:val="WW8Num91z1"/>
    <w:rPr>
      <w:rFonts w:ascii="Calibri" w:eastAsia="Calibri" w:hAnsi="Calibri" w:cs="Calibri" w:hint="default"/>
    </w:rPr>
  </w:style>
  <w:style w:type="character" w:customStyle="1" w:styleId="WW8Num91z2">
    <w:name w:val="WW8Num91z2"/>
    <w:rPr>
      <w:rFonts w:hint="default"/>
    </w:rPr>
  </w:style>
  <w:style w:type="character" w:customStyle="1" w:styleId="WW8Num91z6">
    <w:name w:val="WW8Num91z6"/>
    <w:rPr>
      <w:rFonts w:ascii="Lato" w:hAnsi="Lato" w:cs="Calibri" w:hint="default"/>
      <w:b w:val="0"/>
      <w:sz w:val="24"/>
      <w:szCs w:val="24"/>
    </w:rPr>
  </w:style>
  <w:style w:type="character" w:customStyle="1" w:styleId="WW8Num92z0">
    <w:name w:val="WW8Num92z0"/>
    <w:rPr>
      <w:rFonts w:ascii="Lato" w:hAnsi="Lato" w:cs="Calibri" w:hint="default"/>
      <w:b/>
      <w:bCs/>
      <w:i w:val="0"/>
      <w:color w:val="auto"/>
      <w:sz w:val="24"/>
      <w:szCs w:val="24"/>
    </w:rPr>
  </w:style>
  <w:style w:type="character" w:customStyle="1" w:styleId="WW8Num92z1">
    <w:name w:val="WW8Num92z1"/>
    <w:rPr>
      <w:rFonts w:ascii="Calibri" w:eastAsia="Calibri" w:hAnsi="Calibri" w:cs="Calibri" w:hint="default"/>
    </w:rPr>
  </w:style>
  <w:style w:type="character" w:customStyle="1" w:styleId="WW8Num92z2">
    <w:name w:val="WW8Num92z2"/>
    <w:rPr>
      <w:rFonts w:hint="default"/>
    </w:rPr>
  </w:style>
  <w:style w:type="character" w:customStyle="1" w:styleId="WW8Num92z6">
    <w:name w:val="WW8Num92z6"/>
    <w:rPr>
      <w:rFonts w:ascii="Lato" w:eastAsia="Times New Roman" w:hAnsi="Lato" w:cs="Calibri" w:hint="default"/>
      <w:b w:val="0"/>
      <w:bCs/>
      <w:sz w:val="24"/>
      <w:szCs w:val="24"/>
      <w:lang w:eastAsia="pl-PL"/>
    </w:rPr>
  </w:style>
  <w:style w:type="character" w:customStyle="1" w:styleId="WW8Num93z0">
    <w:name w:val="WW8Num93z0"/>
    <w:rPr>
      <w:b w:val="0"/>
      <w:i w:val="0"/>
      <w:strike w:val="0"/>
      <w:dstrike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cs="Times New Roman" w:hint="default"/>
      <w:b w:val="0"/>
    </w:rPr>
  </w:style>
  <w:style w:type="character" w:customStyle="1" w:styleId="WW8Num94z1">
    <w:name w:val="WW8Num94z1"/>
    <w:rPr>
      <w:rFonts w:hint="default"/>
    </w:rPr>
  </w:style>
  <w:style w:type="character" w:customStyle="1" w:styleId="WW8Num94z2">
    <w:name w:val="WW8Num94z2"/>
    <w:rPr>
      <w:rFonts w:cs="Times New Roman" w:hint="default"/>
    </w:rPr>
  </w:style>
  <w:style w:type="character" w:customStyle="1" w:styleId="WW8Num95z0">
    <w:name w:val="WW8Num95z0"/>
    <w:rPr>
      <w:rFonts w:ascii="Lato" w:hAnsi="Lato" w:cs="Calibri" w:hint="default"/>
      <w:sz w:val="24"/>
      <w:szCs w:val="24"/>
    </w:rPr>
  </w:style>
  <w:style w:type="character" w:customStyle="1" w:styleId="WW8Num96z0">
    <w:name w:val="WW8Num96z0"/>
    <w:rPr>
      <w:rFonts w:ascii="Lato" w:hAnsi="Lato" w:cs="Lato"/>
      <w:iCs/>
      <w:sz w:val="24"/>
      <w:szCs w:val="24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</w:rPr>
  </w:style>
  <w:style w:type="character" w:customStyle="1" w:styleId="WW8Num98z0">
    <w:name w:val="WW8Num98z0"/>
    <w:rPr>
      <w:rFonts w:ascii="Symbol" w:hAnsi="Symbol" w:cs="Symbol" w:hint="default"/>
    </w:rPr>
  </w:style>
  <w:style w:type="character" w:customStyle="1" w:styleId="WW8Num98z1">
    <w:name w:val="WW8Num98z1"/>
    <w:rPr>
      <w:rFonts w:ascii="Courier New" w:hAnsi="Courier New" w:cs="Courier New" w:hint="default"/>
    </w:rPr>
  </w:style>
  <w:style w:type="character" w:customStyle="1" w:styleId="WW8Num98z2">
    <w:name w:val="WW8Num98z2"/>
    <w:rPr>
      <w:rFonts w:ascii="Wingdings" w:hAnsi="Wingdings" w:cs="Wingdings" w:hint="default"/>
    </w:rPr>
  </w:style>
  <w:style w:type="character" w:customStyle="1" w:styleId="WW8Num99z0">
    <w:name w:val="WW8Num99z0"/>
    <w:rPr>
      <w:rFonts w:ascii="Lato" w:hAnsi="Lato" w:cs="Calibri" w:hint="default"/>
      <w:sz w:val="24"/>
      <w:szCs w:val="24"/>
    </w:rPr>
  </w:style>
  <w:style w:type="character" w:customStyle="1" w:styleId="WW8Num100z0">
    <w:name w:val="WW8Num100z0"/>
    <w:rPr>
      <w:rFonts w:hint="default"/>
    </w:rPr>
  </w:style>
  <w:style w:type="character" w:customStyle="1" w:styleId="WW8Num100z1">
    <w:name w:val="WW8Num100z1"/>
    <w:rPr>
      <w:rFonts w:ascii="Lato" w:hAnsi="Lato" w:cs="Calibri" w:hint="default"/>
      <w:sz w:val="24"/>
      <w:szCs w:val="24"/>
    </w:rPr>
  </w:style>
  <w:style w:type="character" w:customStyle="1" w:styleId="WW8Num101z0">
    <w:name w:val="WW8Num101z0"/>
    <w:rPr>
      <w:rFonts w:ascii="Lato" w:eastAsia="Calibri" w:hAnsi="Lato" w:cs="Calibri" w:hint="default"/>
      <w:i w:val="0"/>
      <w:iCs w:val="0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Lato" w:hAnsi="Lato" w:cs="Calibri" w:hint="default"/>
      <w:b w:val="0"/>
      <w:bCs/>
      <w:i w:val="0"/>
      <w:iCs/>
      <w:color w:val="auto"/>
      <w:sz w:val="24"/>
      <w:szCs w:val="24"/>
      <w:lang w:eastAsia="pl-PL"/>
    </w:rPr>
  </w:style>
  <w:style w:type="character" w:customStyle="1" w:styleId="WW8Num102z1">
    <w:name w:val="WW8Num102z1"/>
    <w:rPr>
      <w:rFonts w:hint="default"/>
      <w:b/>
    </w:rPr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Lato" w:hAnsi="Lato" w:cs="Calibri" w:hint="default"/>
      <w:sz w:val="24"/>
      <w:szCs w:val="24"/>
    </w:rPr>
  </w:style>
  <w:style w:type="character" w:customStyle="1" w:styleId="WW8Num105z0">
    <w:name w:val="WW8Num105z0"/>
    <w:rPr>
      <w:rFonts w:hint="default"/>
    </w:rPr>
  </w:style>
  <w:style w:type="character" w:customStyle="1" w:styleId="WW8Num105z2">
    <w:name w:val="WW8Num105z2"/>
    <w:rPr>
      <w:rFonts w:hint="default"/>
      <w:color w:val="auto"/>
    </w:rPr>
  </w:style>
  <w:style w:type="character" w:customStyle="1" w:styleId="WW8Num106z0">
    <w:name w:val="WW8Num106z0"/>
  </w:style>
  <w:style w:type="character" w:customStyle="1" w:styleId="WW8Num107z0">
    <w:name w:val="WW8Num107z0"/>
    <w:rPr>
      <w:rFonts w:ascii="Lato" w:hAnsi="Lato" w:cs="Lato"/>
      <w:iCs/>
      <w:sz w:val="24"/>
      <w:szCs w:val="24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Lato" w:hAnsi="Lato" w:cs="Lato"/>
      <w:b w:val="0"/>
      <w:color w:val="auto"/>
      <w:kern w:val="2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hint="default"/>
    </w:rPr>
  </w:style>
  <w:style w:type="character" w:customStyle="1" w:styleId="WW8Num110z0">
    <w:name w:val="WW8Num110z0"/>
    <w:rPr>
      <w:rFonts w:ascii="Lato" w:hAnsi="Lato" w:cs="Calibri" w:hint="default"/>
      <w:sz w:val="24"/>
      <w:szCs w:val="24"/>
    </w:rPr>
  </w:style>
  <w:style w:type="character" w:customStyle="1" w:styleId="WW8Num111z0">
    <w:name w:val="WW8Num111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112z0">
    <w:name w:val="WW8Num112z0"/>
    <w:rPr>
      <w:rFonts w:ascii="Lato" w:hAnsi="Lato" w:cs="Lato"/>
      <w:sz w:val="24"/>
      <w:szCs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  <w:b/>
    </w:rPr>
  </w:style>
  <w:style w:type="character" w:customStyle="1" w:styleId="WW8Num114z1">
    <w:name w:val="WW8Num114z1"/>
    <w:rPr>
      <w:rFonts w:ascii="Lato" w:hAnsi="Lato" w:cs="Calibri"/>
      <w:color w:val="auto"/>
      <w:sz w:val="24"/>
      <w:szCs w:val="24"/>
    </w:rPr>
  </w:style>
  <w:style w:type="character" w:customStyle="1" w:styleId="WW8Num114z2">
    <w:name w:val="WW8Num114z2"/>
    <w:rPr>
      <w:rFonts w:hint="default"/>
    </w:rPr>
  </w:style>
  <w:style w:type="character" w:customStyle="1" w:styleId="WW8Num114z3">
    <w:name w:val="WW8Num114z3"/>
  </w:style>
  <w:style w:type="character" w:customStyle="1" w:styleId="WW8Num114z4">
    <w:name w:val="WW8Num114z4"/>
    <w:rPr>
      <w:rFonts w:hint="default"/>
      <w:color w:val="FF0000"/>
    </w:rPr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hint="default"/>
    </w:rPr>
  </w:style>
  <w:style w:type="character" w:customStyle="1" w:styleId="WW8Num116z0">
    <w:name w:val="WW8Num116z0"/>
    <w:rPr>
      <w:rFonts w:ascii="Lato" w:hAnsi="Lato" w:cs="Calibri" w:hint="default"/>
      <w:sz w:val="24"/>
      <w:szCs w:val="24"/>
    </w:rPr>
  </w:style>
  <w:style w:type="character" w:customStyle="1" w:styleId="WW8Num116z2">
    <w:name w:val="WW8Num116z2"/>
    <w:rPr>
      <w:rFonts w:ascii="Lato" w:hAnsi="Lato" w:cs="Calibri" w:hint="default"/>
      <w:sz w:val="24"/>
      <w:szCs w:val="24"/>
    </w:rPr>
  </w:style>
  <w:style w:type="character" w:customStyle="1" w:styleId="WW8Num117z0">
    <w:name w:val="WW8Num117z0"/>
    <w:rPr>
      <w:rFonts w:ascii="Lato" w:hAnsi="Lato" w:cs="Times New Roman" w:hint="default"/>
      <w:sz w:val="24"/>
      <w:szCs w:val="24"/>
      <w:lang w:eastAsia="pl-PL"/>
    </w:rPr>
  </w:style>
  <w:style w:type="character" w:customStyle="1" w:styleId="WW8Num117z2">
    <w:name w:val="WW8Num117z2"/>
    <w:rPr>
      <w:rFonts w:ascii="Lato" w:eastAsia="Times New Roman" w:hAnsi="Lato" w:cs="Times New Roman" w:hint="default"/>
      <w:b w:val="0"/>
      <w:bCs/>
      <w:i w:val="0"/>
      <w:sz w:val="24"/>
      <w:szCs w:val="24"/>
      <w:lang w:val="pt-BR" w:eastAsia="pl-PL"/>
    </w:rPr>
  </w:style>
  <w:style w:type="character" w:customStyle="1" w:styleId="WW8Num118z0">
    <w:name w:val="WW8Num118z0"/>
    <w:rPr>
      <w:rFonts w:ascii="Lato" w:eastAsia="Times New Roman" w:hAnsi="Lato" w:cs="Calibri" w:hint="default"/>
      <w:sz w:val="24"/>
      <w:szCs w:val="24"/>
      <w:lang w:eastAsia="pl-PL"/>
    </w:rPr>
  </w:style>
  <w:style w:type="character" w:customStyle="1" w:styleId="WW8Num119z0">
    <w:name w:val="WW8Num119z0"/>
    <w:rPr>
      <w:rFonts w:hint="default"/>
      <w:b/>
      <w:i w:val="0"/>
      <w:color w:val="auto"/>
    </w:rPr>
  </w:style>
  <w:style w:type="character" w:customStyle="1" w:styleId="WW8Num119z1">
    <w:name w:val="WW8Num119z1"/>
    <w:rPr>
      <w:rFonts w:ascii="Calibri" w:eastAsia="Calibri" w:hAnsi="Calibri" w:cs="Calibri" w:hint="default"/>
    </w:rPr>
  </w:style>
  <w:style w:type="character" w:customStyle="1" w:styleId="WW8Num119z2">
    <w:name w:val="WW8Num119z2"/>
    <w:rPr>
      <w:rFonts w:hint="default"/>
    </w:rPr>
  </w:style>
  <w:style w:type="character" w:customStyle="1" w:styleId="WW8Num119z6">
    <w:name w:val="WW8Num119z6"/>
    <w:rPr>
      <w:rFonts w:ascii="Lato" w:hAnsi="Lato" w:cs="Calibri" w:hint="default"/>
      <w:b w:val="0"/>
      <w:sz w:val="24"/>
      <w:szCs w:val="24"/>
    </w:rPr>
  </w:style>
  <w:style w:type="character" w:customStyle="1" w:styleId="WW8Num120z0">
    <w:name w:val="WW8Num120z0"/>
    <w:rPr>
      <w:b w:val="0"/>
    </w:rPr>
  </w:style>
  <w:style w:type="character" w:customStyle="1" w:styleId="WW8Num120z1">
    <w:name w:val="WW8Num120z1"/>
    <w:rPr>
      <w:rFonts w:hint="default"/>
    </w:rPr>
  </w:style>
  <w:style w:type="character" w:customStyle="1" w:styleId="WW8Num121z0">
    <w:name w:val="WW8Num121z0"/>
    <w:rPr>
      <w:rFonts w:ascii="Lato" w:hAnsi="Lato" w:cs="Lato"/>
      <w:kern w:val="2"/>
      <w:sz w:val="24"/>
      <w:szCs w:val="24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hint="default"/>
      <w:b/>
      <w:i w:val="0"/>
      <w:color w:val="auto"/>
    </w:rPr>
  </w:style>
  <w:style w:type="character" w:customStyle="1" w:styleId="WW8Num122z1">
    <w:name w:val="WW8Num122z1"/>
    <w:rPr>
      <w:rFonts w:ascii="Calibri" w:eastAsia="Calibri" w:hAnsi="Calibri" w:cs="Calibri" w:hint="default"/>
    </w:rPr>
  </w:style>
  <w:style w:type="character" w:customStyle="1" w:styleId="WW8Num122z2">
    <w:name w:val="WW8Num122z2"/>
    <w:rPr>
      <w:rFonts w:hint="default"/>
    </w:rPr>
  </w:style>
  <w:style w:type="character" w:customStyle="1" w:styleId="WW8Num122z6">
    <w:name w:val="WW8Num122z6"/>
    <w:rPr>
      <w:rFonts w:ascii="Lato" w:hAnsi="Lato" w:cs="Calibri" w:hint="default"/>
      <w:b w:val="0"/>
      <w:sz w:val="24"/>
      <w:szCs w:val="24"/>
    </w:rPr>
  </w:style>
  <w:style w:type="character" w:customStyle="1" w:styleId="WW8Num123z0">
    <w:name w:val="WW8Num123z0"/>
    <w:rPr>
      <w:rFonts w:ascii="Lato" w:hAnsi="Lato" w:cs="Calibri" w:hint="default"/>
      <w:sz w:val="24"/>
      <w:szCs w:val="24"/>
    </w:rPr>
  </w:style>
  <w:style w:type="character" w:customStyle="1" w:styleId="WW8Num124z0">
    <w:name w:val="WW8Num124z0"/>
    <w:rPr>
      <w:rFonts w:ascii="Lato" w:eastAsia="Times New Roman" w:hAnsi="Lato" w:cs="Calibri" w:hint="default"/>
      <w:iCs/>
      <w:sz w:val="24"/>
      <w:szCs w:val="24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Lato" w:hAnsi="Lato" w:cs="Calibri" w:hint="default"/>
      <w:sz w:val="24"/>
      <w:szCs w:val="24"/>
    </w:rPr>
  </w:style>
  <w:style w:type="character" w:customStyle="1" w:styleId="WW8Num126z0">
    <w:name w:val="WW8Num126z0"/>
    <w:rPr>
      <w:rFonts w:hint="default"/>
    </w:rPr>
  </w:style>
  <w:style w:type="character" w:customStyle="1" w:styleId="WW8Num127z0">
    <w:name w:val="WW8Num127z0"/>
    <w:rPr>
      <w:rFonts w:ascii="Lato" w:eastAsia="Times New Roman" w:hAnsi="Lato" w:cs="Calibri" w:hint="default"/>
      <w:b/>
      <w:bCs/>
      <w:i w:val="0"/>
      <w:color w:val="auto"/>
      <w:sz w:val="24"/>
      <w:szCs w:val="24"/>
      <w:lang w:eastAsia="pl-PL"/>
    </w:rPr>
  </w:style>
  <w:style w:type="character" w:customStyle="1" w:styleId="WW8Num127z1">
    <w:name w:val="WW8Num127z1"/>
    <w:rPr>
      <w:rFonts w:ascii="Lato" w:eastAsia="Calibri" w:hAnsi="Lato" w:cs="Calibri" w:hint="default"/>
      <w:sz w:val="24"/>
      <w:szCs w:val="24"/>
    </w:rPr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  <w:rPr>
      <w:rFonts w:ascii="Lato" w:eastAsia="Times New Roman" w:hAnsi="Lato" w:cs="Calibri"/>
      <w:b w:val="0"/>
      <w:bCs/>
      <w:iCs/>
      <w:sz w:val="24"/>
      <w:szCs w:val="24"/>
      <w:lang w:eastAsia="pl-PL"/>
    </w:rPr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hint="default"/>
    </w:rPr>
  </w:style>
  <w:style w:type="character" w:customStyle="1" w:styleId="WW8Num129z0">
    <w:name w:val="WW8Num129z0"/>
    <w:rPr>
      <w:rFonts w:ascii="Lato" w:hAnsi="Lato" w:cs="Calibri" w:hint="default"/>
      <w:sz w:val="24"/>
      <w:szCs w:val="24"/>
    </w:rPr>
  </w:style>
  <w:style w:type="character" w:customStyle="1" w:styleId="WW8Num130z0">
    <w:name w:val="WW8Num130z0"/>
    <w:rPr>
      <w:rFonts w:hint="default"/>
      <w:u w:val="single"/>
    </w:rPr>
  </w:style>
  <w:style w:type="character" w:customStyle="1" w:styleId="WW8Num130z1">
    <w:name w:val="WW8Num130z1"/>
    <w:rPr>
      <w:rFonts w:hint="default"/>
      <w:u w:val="none"/>
    </w:rPr>
  </w:style>
  <w:style w:type="character" w:customStyle="1" w:styleId="WW8Num131z0">
    <w:name w:val="WW8Num131z0"/>
  </w:style>
  <w:style w:type="character" w:customStyle="1" w:styleId="WW8Num132z0">
    <w:name w:val="WW8Num132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133z0">
    <w:name w:val="WW8Num133z0"/>
    <w:rPr>
      <w:rFonts w:cs="Times New Roman" w:hint="default"/>
    </w:rPr>
  </w:style>
  <w:style w:type="character" w:customStyle="1" w:styleId="WW8Num133z1">
    <w:name w:val="WW8Num133z1"/>
    <w:rPr>
      <w:rFonts w:ascii="Lato" w:eastAsia="Times New Roman" w:hAnsi="Lato" w:cs="Tahoma" w:hint="default"/>
      <w:b w:val="0"/>
      <w:strike w:val="0"/>
      <w:dstrike w:val="0"/>
      <w:spacing w:val="-10"/>
      <w:sz w:val="24"/>
      <w:szCs w:val="24"/>
    </w:rPr>
  </w:style>
  <w:style w:type="character" w:customStyle="1" w:styleId="WW8Num133z2">
    <w:name w:val="WW8Num133z2"/>
    <w:rPr>
      <w:rFonts w:ascii="Times New Roman" w:eastAsia="Times New Roman" w:hAnsi="Times New Roman" w:cs="Times New Roman" w:hint="default"/>
    </w:rPr>
  </w:style>
  <w:style w:type="character" w:customStyle="1" w:styleId="WW8Num133z3">
    <w:name w:val="WW8Num133z3"/>
    <w:rPr>
      <w:rFonts w:cs="Times New Roman" w:hint="default"/>
      <w:b w:val="0"/>
      <w:bCs w:val="0"/>
      <w:i w:val="0"/>
      <w:iCs w:val="0"/>
    </w:rPr>
  </w:style>
  <w:style w:type="character" w:customStyle="1" w:styleId="WW8Num134z0">
    <w:name w:val="WW8Num134z0"/>
    <w:rPr>
      <w:rFonts w:hint="default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Lato" w:hAnsi="Lato" w:cs="Lato"/>
      <w:kern w:val="2"/>
      <w:sz w:val="24"/>
      <w:szCs w:val="24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Lato" w:hAnsi="Lato" w:cs="Calibri" w:hint="default"/>
      <w:sz w:val="24"/>
      <w:szCs w:val="24"/>
    </w:rPr>
  </w:style>
  <w:style w:type="character" w:customStyle="1" w:styleId="WW8Num138z0">
    <w:name w:val="WW8Num138z0"/>
    <w:rPr>
      <w:rFonts w:ascii="Lato" w:eastAsia="Times New Roman" w:hAnsi="Lato" w:cs="Calibri" w:hint="default"/>
      <w:b w:val="0"/>
      <w:bCs/>
      <w:iCs/>
      <w:spacing w:val="-2"/>
      <w:sz w:val="24"/>
      <w:szCs w:val="24"/>
      <w:lang w:eastAsia="pl-PL"/>
    </w:rPr>
  </w:style>
  <w:style w:type="character" w:customStyle="1" w:styleId="WW8Num138z1">
    <w:name w:val="WW8Num138z1"/>
    <w:rPr>
      <w:rFonts w:hint="default"/>
    </w:rPr>
  </w:style>
  <w:style w:type="character" w:customStyle="1" w:styleId="WW8Num139z0">
    <w:name w:val="WW8Num139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39z1">
    <w:name w:val="WW8Num139z1"/>
    <w:rPr>
      <w:rFonts w:ascii="Calibri" w:eastAsia="Calibri" w:hAnsi="Calibri" w:cs="Calibri" w:hint="default"/>
    </w:rPr>
  </w:style>
  <w:style w:type="character" w:customStyle="1" w:styleId="WW8Num139z2">
    <w:name w:val="WW8Num139z2"/>
    <w:rPr>
      <w:rFonts w:hint="default"/>
    </w:rPr>
  </w:style>
  <w:style w:type="character" w:customStyle="1" w:styleId="WW8Num139z6">
    <w:name w:val="WW8Num139z6"/>
    <w:rPr>
      <w:rFonts w:ascii="Lato" w:hAnsi="Lato" w:cs="Calibri" w:hint="default"/>
      <w:b w:val="0"/>
      <w:sz w:val="24"/>
      <w:szCs w:val="24"/>
    </w:rPr>
  </w:style>
  <w:style w:type="character" w:customStyle="1" w:styleId="WW8Num140z0">
    <w:name w:val="WW8Num140z0"/>
    <w:rPr>
      <w:rFonts w:hint="default"/>
      <w:b/>
      <w:i w:val="0"/>
      <w:color w:val="auto"/>
    </w:rPr>
  </w:style>
  <w:style w:type="character" w:customStyle="1" w:styleId="WW8Num140z1">
    <w:name w:val="WW8Num140z1"/>
    <w:rPr>
      <w:rFonts w:ascii="Calibri" w:eastAsia="Calibri" w:hAnsi="Calibri" w:cs="Calibri"/>
    </w:rPr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  <w:rPr>
      <w:rFonts w:ascii="Lato" w:eastAsia="Times New Roman" w:hAnsi="Lato" w:cs="Calibri"/>
      <w:b w:val="0"/>
      <w:bCs/>
      <w:sz w:val="24"/>
      <w:szCs w:val="24"/>
      <w:lang w:eastAsia="pl-PL"/>
    </w:rPr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ascii="Lato" w:eastAsia="Times New Roman" w:hAnsi="Lato" w:cs="Calibri" w:hint="default"/>
      <w:bCs/>
      <w:spacing w:val="-6"/>
      <w:sz w:val="24"/>
      <w:szCs w:val="24"/>
      <w:lang w:eastAsia="pl-PL"/>
    </w:rPr>
  </w:style>
  <w:style w:type="character" w:customStyle="1" w:styleId="WW8Num144z0">
    <w:name w:val="WW8Num144z0"/>
    <w:rPr>
      <w:rFonts w:hint="default"/>
    </w:rPr>
  </w:style>
  <w:style w:type="character" w:customStyle="1" w:styleId="WW8Num145z0">
    <w:name w:val="WW8Num145z0"/>
    <w:rPr>
      <w:rFonts w:hint="default"/>
      <w:b/>
      <w:i w:val="0"/>
      <w:color w:val="auto"/>
    </w:rPr>
  </w:style>
  <w:style w:type="character" w:customStyle="1" w:styleId="WW8Num145z1">
    <w:name w:val="WW8Num145z1"/>
    <w:rPr>
      <w:rFonts w:ascii="Lato" w:eastAsia="Calibri" w:hAnsi="Lato" w:cs="Calibri" w:hint="default"/>
      <w:sz w:val="24"/>
      <w:szCs w:val="24"/>
    </w:rPr>
  </w:style>
  <w:style w:type="character" w:customStyle="1" w:styleId="WW8Num145z2">
    <w:name w:val="WW8Num145z2"/>
    <w:rPr>
      <w:rFonts w:hint="default"/>
    </w:rPr>
  </w:style>
  <w:style w:type="character" w:customStyle="1" w:styleId="WW8Num145z6">
    <w:name w:val="WW8Num145z6"/>
    <w:rPr>
      <w:rFonts w:ascii="Lato" w:hAnsi="Lato" w:cs="Calibri" w:hint="default"/>
      <w:b w:val="0"/>
      <w:sz w:val="24"/>
      <w:szCs w:val="24"/>
    </w:rPr>
  </w:style>
  <w:style w:type="character" w:customStyle="1" w:styleId="WW8Num146z0">
    <w:name w:val="WW8Num146z0"/>
    <w:rPr>
      <w:rFonts w:ascii="Lato" w:hAnsi="Lato" w:cs="Calibri" w:hint="default"/>
      <w:sz w:val="24"/>
      <w:szCs w:val="24"/>
    </w:rPr>
  </w:style>
  <w:style w:type="character" w:customStyle="1" w:styleId="WW8Num146z2">
    <w:name w:val="WW8Num146z2"/>
    <w:rPr>
      <w:rFonts w:ascii="Lato" w:hAnsi="Lato" w:cs="Calibri" w:hint="default"/>
      <w:sz w:val="24"/>
      <w:szCs w:val="24"/>
    </w:rPr>
  </w:style>
  <w:style w:type="character" w:customStyle="1" w:styleId="WW8Num147z0">
    <w:name w:val="WW8Num147z0"/>
    <w:rPr>
      <w:rFonts w:hint="default"/>
    </w:rPr>
  </w:style>
  <w:style w:type="character" w:customStyle="1" w:styleId="WW8Num148z0">
    <w:name w:val="WW8Num148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48z1">
    <w:name w:val="WW8Num148z1"/>
    <w:rPr>
      <w:rFonts w:ascii="Calibri" w:eastAsia="Calibri" w:hAnsi="Calibri" w:cs="Calibri" w:hint="default"/>
    </w:rPr>
  </w:style>
  <w:style w:type="character" w:customStyle="1" w:styleId="WW8Num148z2">
    <w:name w:val="WW8Num148z2"/>
    <w:rPr>
      <w:rFonts w:hint="default"/>
    </w:rPr>
  </w:style>
  <w:style w:type="character" w:customStyle="1" w:styleId="WW8Num148z6">
    <w:name w:val="WW8Num148z6"/>
    <w:rPr>
      <w:rFonts w:ascii="Lato" w:hAnsi="Lato" w:cs="Calibri" w:hint="default"/>
      <w:b w:val="0"/>
      <w:sz w:val="24"/>
      <w:szCs w:val="24"/>
    </w:rPr>
  </w:style>
  <w:style w:type="character" w:customStyle="1" w:styleId="WW8Num149z0">
    <w:name w:val="WW8Num149z0"/>
    <w:rPr>
      <w:rFonts w:ascii="Lato" w:hAnsi="Lato" w:cs="Calibri" w:hint="default"/>
      <w:b w:val="0"/>
      <w:sz w:val="24"/>
      <w:szCs w:val="24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hint="default"/>
    </w:rPr>
  </w:style>
  <w:style w:type="character" w:customStyle="1" w:styleId="WW8Num151z0">
    <w:name w:val="WW8Num151z0"/>
    <w:rPr>
      <w:rFonts w:ascii="Lato" w:hAnsi="Lato" w:cs="Calibri" w:hint="default"/>
      <w:sz w:val="24"/>
      <w:szCs w:val="24"/>
    </w:rPr>
  </w:style>
  <w:style w:type="character" w:customStyle="1" w:styleId="WW8Num152z0">
    <w:name w:val="WW8Num152z0"/>
    <w:rPr>
      <w:rFonts w:ascii="Lato" w:hAnsi="Lato" w:cs="Lato"/>
      <w:kern w:val="2"/>
      <w:sz w:val="24"/>
      <w:szCs w:val="24"/>
    </w:rPr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WW8Num154z0">
    <w:name w:val="WW8Num154z0"/>
    <w:rPr>
      <w:rFonts w:ascii="Lato" w:hAnsi="Lato" w:cs="Calibri" w:hint="default"/>
      <w:sz w:val="24"/>
      <w:szCs w:val="24"/>
    </w:rPr>
  </w:style>
  <w:style w:type="character" w:customStyle="1" w:styleId="WW8Num155z0">
    <w:name w:val="WW8Num155z0"/>
    <w:rPr>
      <w:rFonts w:ascii="Lato" w:hAnsi="Lato" w:cs="Calibri" w:hint="default"/>
      <w:sz w:val="24"/>
      <w:szCs w:val="24"/>
    </w:rPr>
  </w:style>
  <w:style w:type="character" w:customStyle="1" w:styleId="WW8Num156z0">
    <w:name w:val="WW8Num156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56z1">
    <w:name w:val="WW8Num156z1"/>
    <w:rPr>
      <w:rFonts w:ascii="Calibri" w:eastAsia="Calibri" w:hAnsi="Calibri" w:cs="Calibri" w:hint="default"/>
    </w:rPr>
  </w:style>
  <w:style w:type="character" w:customStyle="1" w:styleId="WW8Num156z2">
    <w:name w:val="WW8Num156z2"/>
    <w:rPr>
      <w:rFonts w:hint="default"/>
    </w:rPr>
  </w:style>
  <w:style w:type="character" w:customStyle="1" w:styleId="WW8Num156z6">
    <w:name w:val="WW8Num156z6"/>
    <w:rPr>
      <w:rFonts w:hint="default"/>
      <w:b w:val="0"/>
    </w:rPr>
  </w:style>
  <w:style w:type="character" w:customStyle="1" w:styleId="WW8Num157z0">
    <w:name w:val="WW8Num157z0"/>
    <w:rPr>
      <w:rFonts w:hint="default"/>
      <w:b w:val="0"/>
    </w:rPr>
  </w:style>
  <w:style w:type="character" w:customStyle="1" w:styleId="WW8Num157z1">
    <w:name w:val="WW8Num157z1"/>
    <w:rPr>
      <w:rFonts w:ascii="Lato" w:hAnsi="Lato" w:cs="Calibri" w:hint="default"/>
      <w:b w:val="0"/>
      <w:color w:val="auto"/>
      <w:sz w:val="24"/>
      <w:szCs w:val="24"/>
      <w:lang w:eastAsia="pl-PL"/>
    </w:rPr>
  </w:style>
  <w:style w:type="character" w:customStyle="1" w:styleId="WW8Num157z2">
    <w:name w:val="WW8Num157z2"/>
    <w:rPr>
      <w:rFonts w:hint="default"/>
    </w:rPr>
  </w:style>
  <w:style w:type="character" w:customStyle="1" w:styleId="WW8Num158z0">
    <w:name w:val="WW8Num158z0"/>
    <w:rPr>
      <w:rFonts w:hint="default"/>
      <w:b w:val="0"/>
      <w:i w:val="0"/>
      <w:color w:val="auto"/>
    </w:rPr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  <w:rPr>
      <w:rFonts w:hint="default"/>
      <w:b/>
      <w:strike w:val="0"/>
      <w:dstrike w:val="0"/>
    </w:rPr>
  </w:style>
  <w:style w:type="character" w:customStyle="1" w:styleId="WW8Num159z1">
    <w:name w:val="WW8Num159z1"/>
    <w:rPr>
      <w:rFonts w:ascii="Lato" w:hAnsi="Lato" w:cs="Times New Roman" w:hint="default"/>
      <w:b w:val="0"/>
      <w:bCs w:val="0"/>
      <w:i w:val="0"/>
      <w:strike w:val="0"/>
      <w:dstrike w:val="0"/>
      <w:color w:val="auto"/>
    </w:rPr>
  </w:style>
  <w:style w:type="character" w:customStyle="1" w:styleId="WW8Num159z2">
    <w:name w:val="WW8Num159z2"/>
    <w:rPr>
      <w:rFonts w:cs="Times New Roman" w:hint="default"/>
    </w:rPr>
  </w:style>
  <w:style w:type="character" w:customStyle="1" w:styleId="WW8Num159z3">
    <w:name w:val="WW8Num159z3"/>
    <w:rPr>
      <w:rFonts w:ascii="Lato" w:eastAsia="Times New Roman" w:hAnsi="Lato" w:cs="Times New Roman" w:hint="default"/>
      <w:b w:val="0"/>
    </w:rPr>
  </w:style>
  <w:style w:type="character" w:customStyle="1" w:styleId="WW8Num160z0">
    <w:name w:val="WW8Num160z0"/>
    <w:rPr>
      <w:rFonts w:ascii="Lato" w:hAnsi="Lato" w:cs="Calibri" w:hint="default"/>
      <w:sz w:val="24"/>
      <w:szCs w:val="24"/>
    </w:rPr>
  </w:style>
  <w:style w:type="character" w:customStyle="1" w:styleId="WW8Num161z0">
    <w:name w:val="WW8Num161z0"/>
    <w:rPr>
      <w:rFonts w:hint="default"/>
      <w:b/>
      <w:i w:val="0"/>
      <w:color w:val="auto"/>
    </w:rPr>
  </w:style>
  <w:style w:type="character" w:customStyle="1" w:styleId="WW8Num161z1">
    <w:name w:val="WW8Num161z1"/>
    <w:rPr>
      <w:rFonts w:ascii="Lato" w:eastAsia="Calibri" w:hAnsi="Lato" w:cs="Calibri" w:hint="default"/>
      <w:sz w:val="24"/>
      <w:szCs w:val="24"/>
    </w:rPr>
  </w:style>
  <w:style w:type="character" w:customStyle="1" w:styleId="WW8Num161z2">
    <w:name w:val="WW8Num161z2"/>
    <w:rPr>
      <w:rFonts w:hint="default"/>
    </w:rPr>
  </w:style>
  <w:style w:type="character" w:customStyle="1" w:styleId="WW8Num161z6">
    <w:name w:val="WW8Num161z6"/>
    <w:rPr>
      <w:rFonts w:hint="default"/>
      <w:b w:val="0"/>
    </w:rPr>
  </w:style>
  <w:style w:type="character" w:customStyle="1" w:styleId="WW8Num162z0">
    <w:name w:val="WW8Num162z0"/>
    <w:rPr>
      <w:rFonts w:ascii="Lato" w:hAnsi="Lato" w:cs="Calibri" w:hint="default"/>
      <w:b/>
      <w:bCs/>
      <w:iCs/>
      <w:sz w:val="24"/>
      <w:szCs w:val="24"/>
      <w:lang w:val="pl-PL"/>
    </w:rPr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rFonts w:ascii="Lato" w:eastAsia="Times New Roman" w:hAnsi="Lato" w:cs="Calibri" w:hint="default"/>
      <w:iCs/>
      <w:sz w:val="24"/>
      <w:szCs w:val="24"/>
      <w:lang w:eastAsia="pl-PL"/>
    </w:rPr>
  </w:style>
  <w:style w:type="character" w:customStyle="1" w:styleId="Domylnaczcionkaakapitu3">
    <w:name w:val="Domyślna czcionka akapitu3"/>
  </w:style>
  <w:style w:type="character" w:customStyle="1" w:styleId="NagwekZnak">
    <w:name w:val="Nagłówek Znak"/>
    <w:basedOn w:val="Domylnaczcionkaakapitu3"/>
  </w:style>
  <w:style w:type="character" w:customStyle="1" w:styleId="StopkaZnak">
    <w:name w:val="Stopka Znak"/>
    <w:basedOn w:val="Domylnaczcionkaakapitu3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563C1"/>
      <w:u w:val="single"/>
    </w:rPr>
  </w:style>
  <w:style w:type="character" w:customStyle="1" w:styleId="akapitdomyslny">
    <w:name w:val="akapitdomyslny"/>
    <w:rPr>
      <w:rFonts w:cs="Times New Roman"/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wypunktowanie Znak,Podsis rysunku Znak,Akapit z listą numerowaną Znak,lp1 Znak,Bullet List Znak,FooterText Znak,numbered Znak,Paragraphe de liste1 Znak"/>
    <w:uiPriority w:val="34"/>
    <w:qFormat/>
  </w:style>
  <w:style w:type="character" w:customStyle="1" w:styleId="FontStyle61">
    <w:name w:val="Font Style6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49">
    <w:name w:val="Font Style49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5Znak">
    <w:name w:val="Nagłówek 5 Znak"/>
    <w:rPr>
      <w:rFonts w:ascii="Arial" w:eastAsia="Times New Roman" w:hAnsi="Arial" w:cs="Times New Roman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  <w:color w:val="000000"/>
      <w:sz w:val="16"/>
      <w:szCs w:val="16"/>
    </w:rPr>
  </w:style>
  <w:style w:type="character" w:customStyle="1" w:styleId="NagwekZnak1">
    <w:name w:val="Nagłówek Znak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3">
    <w:name w:val="WW8Num10z3"/>
    <w:rPr>
      <w:rFonts w:cs="Times New Roman"/>
      <w:b w:val="0"/>
      <w:bCs w:val="0"/>
      <w:i w:val="0"/>
      <w:iCs w:val="0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4">
    <w:name w:val="WW8Num27z4"/>
    <w:rPr>
      <w:rFonts w:cs="Times New Roman"/>
      <w:b w:val="0"/>
      <w:i w:val="0"/>
    </w:rPr>
  </w:style>
  <w:style w:type="character" w:customStyle="1" w:styleId="WW8Num28z2">
    <w:name w:val="WW8Num28z2"/>
    <w:rPr>
      <w:rFonts w:cs="Times New Roman"/>
      <w:b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8z4">
    <w:name w:val="WW8Num28z4"/>
    <w:rPr>
      <w:rFonts w:cs="Times New Roman"/>
      <w:b w:val="0"/>
      <w:i w:val="0"/>
    </w:rPr>
  </w:style>
  <w:style w:type="character" w:customStyle="1" w:styleId="WW8Num38z1">
    <w:name w:val="WW8Num38z1"/>
    <w:rPr>
      <w:b w:val="0"/>
    </w:rPr>
  </w:style>
  <w:style w:type="character" w:customStyle="1" w:styleId="WW8Num46z1">
    <w:name w:val="WW8Num46z1"/>
    <w:rPr>
      <w:rFonts w:cs="Times New Roman"/>
      <w:b w:val="0"/>
      <w:bCs w:val="0"/>
    </w:rPr>
  </w:style>
  <w:style w:type="character" w:customStyle="1" w:styleId="WW8Num46z3">
    <w:name w:val="WW8Num46z3"/>
    <w:rPr>
      <w:b w:val="0"/>
      <w:bCs w:val="0"/>
      <w:i w:val="0"/>
      <w:iCs w:val="0"/>
    </w:rPr>
  </w:style>
  <w:style w:type="character" w:customStyle="1" w:styleId="WW8Num49z1">
    <w:name w:val="WW8Num49z1"/>
    <w:rPr>
      <w:rFonts w:ascii="OpenSymbol" w:hAnsi="OpenSymbol" w:cs="OpenSymbol"/>
    </w:rPr>
  </w:style>
  <w:style w:type="character" w:customStyle="1" w:styleId="WW8Num50z1">
    <w:name w:val="WW8Num50z1"/>
    <w:rPr>
      <w:b w:val="0"/>
      <w:bCs w:val="0"/>
      <w:color w:val="auto"/>
    </w:rPr>
  </w:style>
  <w:style w:type="character" w:customStyle="1" w:styleId="WW8Num51z1">
    <w:name w:val="WW8Num51z1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50z3">
    <w:name w:val="WW8Num50z3"/>
    <w:rPr>
      <w:b w:val="0"/>
      <w:bCs w:val="0"/>
      <w:i w:val="0"/>
      <w:iCs w:val="0"/>
    </w:rPr>
  </w:style>
  <w:style w:type="character" w:customStyle="1" w:styleId="Domylnaczcionkaakapitu1">
    <w:name w:val="Domyślna czcionka akapitu1"/>
  </w:style>
  <w:style w:type="character" w:customStyle="1" w:styleId="grame">
    <w:name w:val="grame"/>
    <w:rPr>
      <w:rFonts w:cs="Times New Roman"/>
    </w:rPr>
  </w:style>
  <w:style w:type="character" w:customStyle="1" w:styleId="oznaczenie">
    <w:name w:val="oznaczenie"/>
    <w:rPr>
      <w:rFonts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ZnakZnak1">
    <w:name w:val="Znak Znak1"/>
    <w:rPr>
      <w:rFonts w:ascii="Arial" w:hAnsi="Arial" w:cs="Arial"/>
    </w:rPr>
  </w:style>
  <w:style w:type="character" w:customStyle="1" w:styleId="ZnakZnak">
    <w:name w:val="Znak Znak"/>
    <w:rPr>
      <w:rFonts w:ascii="Arial" w:hAnsi="Arial" w:cs="Arial"/>
      <w:b/>
      <w:bCs/>
    </w:rPr>
  </w:style>
  <w:style w:type="character" w:styleId="HTML-cytat">
    <w:name w:val="HTML Cite"/>
    <w:rPr>
      <w:rFonts w:cs="Times New Roman"/>
      <w:i/>
      <w:iCs/>
    </w:rPr>
  </w:style>
  <w:style w:type="character" w:customStyle="1" w:styleId="Znakinumeracji">
    <w:name w:val="Znaki numeracji"/>
    <w:rPr>
      <w:b/>
      <w:bCs/>
      <w:sz w:val="28"/>
      <w:szCs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rPr>
      <w:rFonts w:ascii="Arial" w:eastAsia="Times New Roman" w:hAnsi="Arial" w:cs="Arial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szCs w:val="22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akapitdomyslny1">
    <w:name w:val="akapitdomyslny1"/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styleId="Numerstrony">
    <w:name w:val="page number"/>
    <w:rPr>
      <w:rFonts w:cs="Times New Roman"/>
    </w:rPr>
  </w:style>
  <w:style w:type="character" w:customStyle="1" w:styleId="amount">
    <w:name w:val="amount"/>
  </w:style>
  <w:style w:type="character" w:customStyle="1" w:styleId="ZagicieodgryformularzaZnak">
    <w:name w:val="Zagięcie od góry formularza Znak"/>
    <w:rPr>
      <w:rFonts w:ascii="Arial" w:eastAsia="Times New Roman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rPr>
      <w:rFonts w:ascii="Arial" w:eastAsia="Times New Roman" w:hAnsi="Arial" w:cs="Arial"/>
      <w:vanish/>
      <w:sz w:val="16"/>
      <w:szCs w:val="16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odstawowyzwciciemZnak">
    <w:name w:val="Tekst podstawowy z wcięciem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2">
    <w:name w:val="WW8Num10z2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  <w:rPr>
      <w:rFonts w:hint="default"/>
    </w:rPr>
  </w:style>
  <w:style w:type="character" w:customStyle="1" w:styleId="WW8Num15z3">
    <w:name w:val="WW8Num15z3"/>
    <w:rPr>
      <w:rFonts w:ascii="Lato" w:eastAsia="Times New Roman" w:hAnsi="Lato" w:cs="Times New Roman"/>
      <w:kern w:val="2"/>
    </w:rPr>
  </w:style>
  <w:style w:type="character" w:customStyle="1" w:styleId="WW8Num18z2">
    <w:name w:val="WW8Num18z2"/>
    <w:rPr>
      <w:rFonts w:cs="Times New Roman"/>
    </w:rPr>
  </w:style>
  <w:style w:type="character" w:customStyle="1" w:styleId="WW8Num18z3">
    <w:name w:val="WW8Num18z3"/>
    <w:rPr>
      <w:rFonts w:ascii="Lato" w:eastAsia="Times New Roman" w:hAnsi="Lato" w:cs="Times New Roman"/>
    </w:rPr>
  </w:style>
  <w:style w:type="character" w:customStyle="1" w:styleId="WW8Num26z3">
    <w:name w:val="WW8Num26z3"/>
    <w:rPr>
      <w:rFonts w:cs="Times New Roman"/>
      <w:b w:val="0"/>
      <w:bCs w:val="0"/>
      <w:i w:val="0"/>
      <w:iCs w:val="0"/>
    </w:rPr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3">
    <w:name w:val="WW8Num27z3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1z1">
    <w:name w:val="WW8Num31z1"/>
    <w:rPr>
      <w:b w:val="0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ato" w:eastAsia="Times New Roman" w:hAnsi="Lato" w:cs="Times New Roman"/>
      <w:i w:val="0"/>
      <w:color w:val="auto"/>
    </w:rPr>
  </w:style>
  <w:style w:type="character" w:customStyle="1" w:styleId="WW8Num36z1">
    <w:name w:val="WW8Num36z1"/>
  </w:style>
  <w:style w:type="character" w:customStyle="1" w:styleId="WW8Num36z2">
    <w:name w:val="WW8Num36z2"/>
    <w:rPr>
      <w:color w:val="auto"/>
    </w:rPr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3">
    <w:name w:val="WW8Num37z3"/>
    <w:rPr>
      <w:rFonts w:cs="Times New Roman"/>
      <w:color w:val="auto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4z1">
    <w:name w:val="WW8Num44z1"/>
    <w:rPr>
      <w:b w:val="0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7z2">
    <w:name w:val="WW8Num47z2"/>
    <w:rPr>
      <w:color w:val="auto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9z2">
    <w:name w:val="WW8Num49z2"/>
    <w:rPr>
      <w:rFonts w:cs="Times New Roman"/>
      <w:b w:val="0"/>
    </w:rPr>
  </w:style>
  <w:style w:type="character" w:customStyle="1" w:styleId="WW8Num50z2">
    <w:name w:val="WW8Num50z2"/>
    <w:rPr>
      <w:color w:val="auto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69z1">
    <w:name w:val="WW8Num69z1"/>
    <w:rPr>
      <w:rFonts w:ascii="Lato" w:eastAsia="Times New Roman" w:hAnsi="Lato" w:cs="Times New Roman"/>
      <w:b/>
      <w:kern w:val="2"/>
    </w:rPr>
  </w:style>
  <w:style w:type="character" w:customStyle="1" w:styleId="WW8Num69z2">
    <w:name w:val="WW8Num69z2"/>
    <w:rPr>
      <w:rFonts w:ascii="Times New Roman" w:eastAsia="Times New Roman" w:hAnsi="Times New Roman" w:cs="Times New Roman"/>
    </w:rPr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  <w:rPr>
      <w:rFonts w:cs="Lato" w:hint="default"/>
    </w:rPr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3">
    <w:name w:val="WW8Num78z3"/>
    <w:rPr>
      <w:rFonts w:cs="Times New Roman"/>
      <w:b w:val="0"/>
      <w:bCs w:val="0"/>
      <w:i w:val="0"/>
      <w:iCs w:val="0"/>
    </w:rPr>
  </w:style>
  <w:style w:type="character" w:customStyle="1" w:styleId="WW8Num79z3">
    <w:name w:val="WW8Num79z3"/>
    <w:rPr>
      <w:rFonts w:cs="Times New Roman"/>
      <w:b w:val="0"/>
      <w:bCs w:val="0"/>
      <w:i w:val="0"/>
      <w:iCs w:val="0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3">
    <w:name w:val="WW8Num82z3"/>
    <w:rPr>
      <w:rFonts w:cs="Times New Roman"/>
      <w:color w:val="auto"/>
    </w:rPr>
  </w:style>
  <w:style w:type="character" w:customStyle="1" w:styleId="WW8Num84z1">
    <w:name w:val="WW8Num84z1"/>
    <w:rPr>
      <w:rFonts w:ascii="Lato" w:eastAsia="Times New Roman" w:hAnsi="Lato" w:cs="Times New Roman"/>
    </w:rPr>
  </w:style>
  <w:style w:type="character" w:customStyle="1" w:styleId="WW8Num84z2">
    <w:name w:val="WW8Num84z2"/>
    <w:rPr>
      <w:rFonts w:ascii="Times New Roman" w:eastAsia="Times New Roman" w:hAnsi="Times New Roman" w:cs="Times New Roman"/>
      <w:b/>
      <w:bCs/>
    </w:rPr>
  </w:style>
  <w:style w:type="character" w:customStyle="1" w:styleId="WW8Num84z3">
    <w:name w:val="WW8Num84z3"/>
    <w:rPr>
      <w:rFonts w:cs="Times New Roman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7z1">
    <w:name w:val="WW8Num87z1"/>
    <w:rPr>
      <w:rFonts w:ascii="Lato" w:eastAsia="Times New Roman" w:hAnsi="Lato" w:cs="Times New Roman"/>
      <w:b w:val="0"/>
      <w:strike w:val="0"/>
      <w:dstrike w:val="0"/>
      <w:sz w:val="24"/>
      <w:szCs w:val="24"/>
    </w:rPr>
  </w:style>
  <w:style w:type="character" w:customStyle="1" w:styleId="WW8Num87z2">
    <w:name w:val="WW8Num87z2"/>
    <w:rPr>
      <w:rFonts w:ascii="Times New Roman" w:eastAsia="Times New Roman" w:hAnsi="Times New Roman" w:cs="Times New Roman"/>
    </w:rPr>
  </w:style>
  <w:style w:type="character" w:customStyle="1" w:styleId="WW8Num87z3">
    <w:name w:val="WW8Num87z3"/>
    <w:rPr>
      <w:rFonts w:cs="Times New Roman"/>
      <w:b w:val="0"/>
      <w:bCs w:val="0"/>
      <w:i w:val="0"/>
      <w:iCs w:val="0"/>
    </w:rPr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3">
    <w:name w:val="WW8Num88z3"/>
    <w:rPr>
      <w:rFonts w:ascii="Lato" w:hAnsi="Lato" w:cs="Lato"/>
    </w:rPr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6z1">
    <w:name w:val="WW8Num106z1"/>
    <w:rPr>
      <w:rFonts w:ascii="Courier New" w:hAnsi="Courier New" w:cs="Courier New"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6z3">
    <w:name w:val="WW8Num106z3"/>
    <w:rPr>
      <w:rFonts w:ascii="Symbol" w:hAnsi="Symbol" w:cs="Symbol" w:hint="default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1">
    <w:name w:val="WW8Num111z1"/>
    <w:rPr>
      <w:rFonts w:hint="default"/>
      <w:b w:val="0"/>
      <w:bCs/>
    </w:rPr>
  </w:style>
  <w:style w:type="character" w:customStyle="1" w:styleId="WW8Num115z1">
    <w:name w:val="WW8Num115z1"/>
    <w:rPr>
      <w:rFonts w:ascii="Lato" w:eastAsia="Times New Roman" w:hAnsi="Lato" w:cs="Times New Roman" w:hint="default"/>
      <w:b w:val="0"/>
      <w:i w:val="0"/>
      <w:color w:val="auto"/>
    </w:rPr>
  </w:style>
  <w:style w:type="character" w:customStyle="1" w:styleId="WW8Num115z2">
    <w:name w:val="WW8Num115z2"/>
    <w:rPr>
      <w:rFonts w:ascii="Courier New" w:hAnsi="Courier New" w:cs="Courier New" w:hint="default"/>
    </w:rPr>
  </w:style>
  <w:style w:type="character" w:customStyle="1" w:styleId="WW8Num115z3">
    <w:name w:val="WW8Num115z3"/>
  </w:style>
  <w:style w:type="character" w:customStyle="1" w:styleId="WW8Num115z4">
    <w:name w:val="WW8Num115z4"/>
    <w:rPr>
      <w:rFonts w:hint="default"/>
    </w:rPr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1">
    <w:name w:val="WW8Num116z1"/>
    <w:rPr>
      <w:rFonts w:ascii="Symbol" w:hAnsi="Symbol" w:cs="Symbol" w:hint="default"/>
      <w:strike w:val="0"/>
      <w:dstrike w:val="0"/>
    </w:rPr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1">
    <w:name w:val="WW8Num117z1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0z2">
    <w:name w:val="WW8Num120z2"/>
    <w:rPr>
      <w:rFonts w:hint="default"/>
      <w:color w:val="auto"/>
    </w:rPr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5z1">
    <w:name w:val="WW8Num125z1"/>
    <w:rPr>
      <w:rFonts w:ascii="Lato" w:hAnsi="Lato" w:cs="Lato" w:hint="default"/>
      <w:kern w:val="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8z1">
    <w:name w:val="WW8Num128z1"/>
    <w:rPr>
      <w:rFonts w:ascii="Symbol" w:hAnsi="Symbol" w:cs="Symbol" w:hint="default"/>
    </w:rPr>
  </w:style>
  <w:style w:type="character" w:customStyle="1" w:styleId="WW8Num128z2">
    <w:name w:val="WW8Num128z2"/>
    <w:rPr>
      <w:rFonts w:hint="default"/>
    </w:rPr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1">
    <w:name w:val="WW8Num129z1"/>
    <w:rPr>
      <w:rFonts w:ascii="Symbol" w:hAnsi="Symbol" w:cs="Symbol" w:hint="default"/>
    </w:rPr>
  </w:style>
  <w:style w:type="character" w:customStyle="1" w:styleId="WW8Num129z2">
    <w:name w:val="WW8Num129z2"/>
    <w:rPr>
      <w:rFonts w:hint="default"/>
    </w:rPr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2">
    <w:name w:val="WW8Num130z2"/>
    <w:rPr>
      <w:rFonts w:ascii="Symbol" w:hAnsi="Symbol" w:cs="Symbol"/>
    </w:rPr>
  </w:style>
  <w:style w:type="character" w:customStyle="1" w:styleId="WW8Num131z1">
    <w:name w:val="WW8Num131z1"/>
    <w:rPr>
      <w:rFonts w:ascii="Lato" w:hAnsi="Lato" w:cs="Times New Roman" w:hint="default"/>
      <w:b w:val="0"/>
      <w:bCs w:val="0"/>
      <w:i w:val="0"/>
      <w:strike w:val="0"/>
      <w:dstrike w:val="0"/>
      <w:color w:val="auto"/>
    </w:rPr>
  </w:style>
  <w:style w:type="character" w:customStyle="1" w:styleId="WW8Num131z2">
    <w:name w:val="WW8Num131z2"/>
    <w:rPr>
      <w:rFonts w:cs="Times New Roman" w:hint="default"/>
    </w:rPr>
  </w:style>
  <w:style w:type="character" w:customStyle="1" w:styleId="WW8Num131z3">
    <w:name w:val="WW8Num131z3"/>
    <w:rPr>
      <w:rFonts w:ascii="Lato" w:eastAsia="Times New Roman" w:hAnsi="Lato" w:cs="Times New Roman" w:hint="default"/>
      <w:b w:val="0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Domylnaczcionkaakapitu2">
    <w:name w:val="Domyślna czcionka akapitu2"/>
  </w:style>
  <w:style w:type="character" w:customStyle="1" w:styleId="WW8Num35z2">
    <w:name w:val="WW8Num35z2"/>
    <w:rPr>
      <w:rFonts w:ascii="Courier New" w:hAnsi="Courier New" w:cs="Courier New"/>
    </w:rPr>
  </w:style>
  <w:style w:type="character" w:customStyle="1" w:styleId="WW8Num57z3">
    <w:name w:val="WW8Num57z3"/>
    <w:rPr>
      <w:rFonts w:ascii="Times New Roman" w:eastAsia="Calibri" w:hAnsi="Times New Roman" w:cs="Times New Roman"/>
    </w:rPr>
  </w:style>
  <w:style w:type="character" w:customStyle="1" w:styleId="WW8Num58z1">
    <w:name w:val="WW8Num58z1"/>
    <w:rPr>
      <w:rFonts w:cs="Times New Roman"/>
    </w:rPr>
  </w:style>
  <w:style w:type="character" w:customStyle="1" w:styleId="WW8Num77z2">
    <w:name w:val="WW8Num77z2"/>
    <w:rPr>
      <w:rFonts w:ascii="Times New Roman" w:eastAsia="Times New Roman" w:hAnsi="Times New Roman" w:cs="Times New Roman"/>
    </w:rPr>
  </w:style>
  <w:style w:type="character" w:customStyle="1" w:styleId="WW8Num86z3">
    <w:name w:val="WW8Num86z3"/>
    <w:rPr>
      <w:rFonts w:cs="Times New Roman"/>
      <w:b w:val="0"/>
      <w:bCs w:val="0"/>
      <w:i w:val="0"/>
      <w:iCs w:val="0"/>
    </w:rPr>
  </w:style>
  <w:style w:type="character" w:customStyle="1" w:styleId="WW8Num90z3">
    <w:name w:val="WW8Num90z3"/>
    <w:rPr>
      <w:rFonts w:cs="Times New Roman"/>
      <w:color w:val="auto"/>
    </w:rPr>
  </w:style>
  <w:style w:type="character" w:customStyle="1" w:styleId="WW8Num92z3">
    <w:name w:val="WW8Num92z3"/>
    <w:rPr>
      <w:rFonts w:cs="Times New Roman"/>
    </w:rPr>
  </w:style>
  <w:style w:type="character" w:customStyle="1" w:styleId="WW8Num21z3">
    <w:name w:val="WW8Num21z3"/>
    <w:rPr>
      <w:rFonts w:ascii="Lato" w:eastAsia="Times New Roman" w:hAnsi="Lato" w:cs="Times New Roman"/>
    </w:rPr>
  </w:style>
  <w:style w:type="character" w:customStyle="1" w:styleId="WW8Num39z2">
    <w:name w:val="WW8Num39z2"/>
    <w:rPr>
      <w:rFonts w:ascii="Courier New" w:hAnsi="Courier New" w:cs="Courier New"/>
    </w:rPr>
  </w:style>
  <w:style w:type="character" w:customStyle="1" w:styleId="WW8Num61z2">
    <w:name w:val="WW8Num61z2"/>
    <w:rPr>
      <w:rFonts w:cs="Times New Roman"/>
      <w:b w:val="0"/>
    </w:rPr>
  </w:style>
  <w:style w:type="character" w:customStyle="1" w:styleId="WW8Num65z1">
    <w:name w:val="WW8Num65z1"/>
    <w:rPr>
      <w:rFonts w:ascii="Times New Roman" w:eastAsia="Times New Roman" w:hAnsi="Times New Roman" w:cs="Times New Roman"/>
    </w:rPr>
  </w:style>
  <w:style w:type="character" w:customStyle="1" w:styleId="WW8Num77z1">
    <w:name w:val="WW8Num77z1"/>
    <w:rPr>
      <w:rFonts w:ascii="Times New Roman" w:hAnsi="Times New Roman" w:cs="Times New Roman"/>
      <w:b w:val="0"/>
      <w:bCs w:val="0"/>
    </w:rPr>
  </w:style>
  <w:style w:type="character" w:customStyle="1" w:styleId="WW8Num89z4">
    <w:name w:val="WW8Num89z4"/>
    <w:rPr>
      <w:rFonts w:ascii="Courier New" w:hAnsi="Courier New" w:cs="Courier New"/>
    </w:rPr>
  </w:style>
  <w:style w:type="character" w:customStyle="1" w:styleId="WW8Num89z5">
    <w:name w:val="WW8Num89z5"/>
    <w:rPr>
      <w:rFonts w:ascii="Wingdings" w:hAnsi="Wingdings" w:cs="Wingdings"/>
    </w:rPr>
  </w:style>
  <w:style w:type="character" w:customStyle="1" w:styleId="WW8Num90z1">
    <w:name w:val="WW8Num90z1"/>
    <w:rPr>
      <w:rFonts w:ascii="Lato" w:eastAsia="Times New Roman" w:hAnsi="Lato" w:cs="Times New Roman"/>
    </w:rPr>
  </w:style>
  <w:style w:type="character" w:customStyle="1" w:styleId="Tekstpodstawowy3Znak">
    <w:name w:val="Tekst podstawowy 3 Znak"/>
    <w:rPr>
      <w:rFonts w:ascii="Arial" w:eastAsia="Times New Roman" w:hAnsi="Arial" w:cs="Arial"/>
      <w:sz w:val="16"/>
      <w:szCs w:val="16"/>
    </w:rPr>
  </w:style>
  <w:style w:type="character" w:customStyle="1" w:styleId="Tekstpodstawowy2Znak">
    <w:name w:val="Tekst podstawowy 2 Znak"/>
    <w:rPr>
      <w:rFonts w:ascii="Arial" w:eastAsia="Times New Roman" w:hAnsi="Arial" w:cs="Arial"/>
    </w:rPr>
  </w:style>
  <w:style w:type="character" w:customStyle="1" w:styleId="Tekstpodstawowywcity3Znak">
    <w:name w:val="Tekst podstawowy wcięty 3 Znak"/>
    <w:rPr>
      <w:rFonts w:ascii="Arial" w:eastAsia="Times New Roman" w:hAnsi="Arial" w:cs="Arial"/>
      <w:sz w:val="16"/>
      <w:szCs w:val="16"/>
    </w:rPr>
  </w:style>
  <w:style w:type="character" w:styleId="Uwydatnienie">
    <w:name w:val="Emphasis"/>
    <w:qFormat/>
    <w:rPr>
      <w:i/>
    </w:rPr>
  </w:style>
  <w:style w:type="character" w:customStyle="1" w:styleId="Heading1Char">
    <w:name w:val="Heading 1 Char"/>
    <w:rPr>
      <w:rFonts w:ascii="Cambria" w:hAnsi="Cambria" w:cs="Cambria"/>
      <w:b/>
      <w:kern w:val="2"/>
      <w:sz w:val="32"/>
    </w:rPr>
  </w:style>
  <w:style w:type="character" w:customStyle="1" w:styleId="FooterChar">
    <w:name w:val="Footer Char"/>
    <w:rPr>
      <w:sz w:val="24"/>
    </w:rPr>
  </w:style>
  <w:style w:type="character" w:customStyle="1" w:styleId="ZnakZnak15">
    <w:name w:val="Znak Znak15"/>
    <w:rPr>
      <w:sz w:val="24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h2">
    <w:name w:val="h2"/>
  </w:style>
  <w:style w:type="character" w:customStyle="1" w:styleId="MapadokumentuZnak">
    <w:name w:val="Mapa dokumentu Znak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kapitustep1">
    <w:name w:val="akapitustep1"/>
  </w:style>
  <w:style w:type="character" w:customStyle="1" w:styleId="WW8Num21z4">
    <w:name w:val="WW8Num21z4"/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</w:style>
  <w:style w:type="paragraph" w:customStyle="1" w:styleId="Nagwek30">
    <w:name w:val="Nagłówek3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Tekstpodstawowy">
    <w:name w:val="Body Text"/>
    <w:basedOn w:val="Normalny"/>
    <w:link w:val="TekstpodstawowyZnak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widowControl w:val="0"/>
      <w:suppressLineNumbers/>
      <w:spacing w:after="0" w:line="240" w:lineRule="auto"/>
      <w:jc w:val="center"/>
    </w:pPr>
    <w:rPr>
      <w:rFonts w:ascii="Times New Roman" w:eastAsia="Times New Roman" w:hAnsi="Times New Roman" w:cs="Mangal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link w:val="StopkaZnak1"/>
    <w:uiPriority w:val="99"/>
    <w:pPr>
      <w:spacing w:after="0" w:line="240" w:lineRule="auto"/>
    </w:pPr>
  </w:style>
  <w:style w:type="paragraph" w:styleId="Akapitzlist">
    <w:name w:val="List Paragraph"/>
    <w:aliases w:val="CW_Lista,Wypunktowanie,L1,Numerowanie,Akapit z listą BS,wypunktowanie,Podsis rysunku,Akapit z listą numerowaną,lp1,Bullet List,FooterText,numbered,Paragraphe de liste1,Bulletr List Paragraph,列出段落,列出段落1,List Paragraph21,Listeafsnit1,リスト段落1"/>
    <w:basedOn w:val="Normalny"/>
    <w:uiPriority w:val="34"/>
    <w:qFormat/>
    <w:pPr>
      <w:ind w:left="720"/>
      <w:contextualSpacing/>
    </w:pPr>
  </w:style>
  <w:style w:type="paragraph" w:customStyle="1" w:styleId="Tekstkomentarza3">
    <w:name w:val="Tekst komentarza3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Style6">
    <w:name w:val="Style6"/>
    <w:basedOn w:val="Normalny"/>
    <w:pPr>
      <w:widowControl w:val="0"/>
      <w:autoSpaceDE w:val="0"/>
      <w:spacing w:after="0" w:line="274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eastAsia="Times New Roman" w:hAnsi="Courier New" w:cs="Courier New"/>
      <w:color w:val="000000"/>
      <w:sz w:val="16"/>
      <w:szCs w:val="16"/>
      <w:lang w:val="x-none"/>
    </w:rPr>
  </w:style>
  <w:style w:type="paragraph" w:styleId="Poprawka">
    <w:name w:val="Revision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200" w:line="276" w:lineRule="auto"/>
    </w:pPr>
    <w:rPr>
      <w:sz w:val="20"/>
      <w:szCs w:val="20"/>
      <w:lang w:val="x-none"/>
    </w:rPr>
  </w:style>
  <w:style w:type="paragraph" w:customStyle="1" w:styleId="Nagwek10">
    <w:name w:val="Nagłówek1"/>
    <w:basedOn w:val="Normalny"/>
    <w:next w:val="Tekstpodstawowy"/>
    <w:pPr>
      <w:keepNext/>
      <w:widowControl w:val="0"/>
      <w:spacing w:before="240" w:after="120" w:line="240" w:lineRule="auto"/>
      <w:jc w:val="center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widowControl w:val="0"/>
      <w:suppressLineNumber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zh-CN"/>
    </w:rPr>
  </w:style>
  <w:style w:type="paragraph" w:styleId="Tekstpodstawowywcity">
    <w:name w:val="Body Text Indent"/>
    <w:basedOn w:val="Normalny"/>
    <w:pPr>
      <w:spacing w:after="120" w:line="360" w:lineRule="auto"/>
      <w:ind w:left="283"/>
    </w:pPr>
    <w:rPr>
      <w:rFonts w:ascii="Arial" w:eastAsia="Times New Roman" w:hAnsi="Arial" w:cs="Arial"/>
      <w:sz w:val="24"/>
      <w:szCs w:val="24"/>
      <w:lang w:val="x-none"/>
    </w:rPr>
  </w:style>
  <w:style w:type="paragraph" w:customStyle="1" w:styleId="BodyText22">
    <w:name w:val="Body Text 22"/>
    <w:basedOn w:val="Normalny"/>
    <w:pPr>
      <w:spacing w:after="0" w:line="360" w:lineRule="auto"/>
      <w:jc w:val="both"/>
    </w:pPr>
    <w:rPr>
      <w:rFonts w:ascii="Times New Roman" w:eastAsia="Times New Roman" w:hAnsi="Times New Roman"/>
      <w:sz w:val="26"/>
      <w:szCs w:val="26"/>
    </w:rPr>
  </w:style>
  <w:style w:type="paragraph" w:styleId="Podtytu">
    <w:name w:val="Subtitle"/>
    <w:basedOn w:val="Normalny"/>
    <w:next w:val="Tekstpodstawow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podstawowy31">
    <w:name w:val="Tekst podstawowy 31"/>
    <w:basedOn w:val="Normalny"/>
    <w:pPr>
      <w:spacing w:after="120" w:line="360" w:lineRule="auto"/>
    </w:pPr>
    <w:rPr>
      <w:rFonts w:ascii="Arial" w:eastAsia="Times New Roman" w:hAnsi="Arial" w:cs="Arial"/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Nagwekwykazurde1">
    <w:name w:val="Nagłówek wykazu źródeł1"/>
    <w:basedOn w:val="Normalny"/>
    <w:next w:val="Normalny"/>
    <w:pPr>
      <w:spacing w:before="120" w:after="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360" w:lineRule="auto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ekstpodstawowywcity31">
    <w:name w:val="Tekst podstawowy wcięty 31"/>
    <w:basedOn w:val="Normalny"/>
    <w:pPr>
      <w:spacing w:after="120" w:line="360" w:lineRule="auto"/>
      <w:ind w:left="283"/>
    </w:pPr>
    <w:rPr>
      <w:rFonts w:ascii="Arial" w:eastAsia="Times New Roman" w:hAnsi="Arial" w:cs="Arial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</w:rPr>
  </w:style>
  <w:style w:type="paragraph" w:customStyle="1" w:styleId="listapunktowana">
    <w:name w:val="listapunktowana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istanawias">
    <w:name w:val="listanawias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pPr>
      <w:numPr>
        <w:numId w:val="3"/>
      </w:numPr>
      <w:spacing w:after="0" w:line="240" w:lineRule="auto"/>
      <w:jc w:val="both"/>
    </w:pPr>
    <w:rPr>
      <w:rFonts w:ascii="Times New Roman" w:eastAsia="MS Mincho" w:hAnsi="Times New Roman"/>
      <w:sz w:val="24"/>
      <w:szCs w:val="24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Texte-mail">
    <w:name w:val="Text e-mail"/>
    <w:basedOn w:val="Normalny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egenda1">
    <w:name w:val="Legenda1"/>
    <w:basedOn w:val="Normalny"/>
    <w:next w:val="Normalny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360" w:lineRule="auto"/>
    </w:pPr>
    <w:rPr>
      <w:rFonts w:ascii="Arial" w:eastAsia="Times New Roman" w:hAnsi="Arial" w:cs="Arial"/>
      <w:sz w:val="20"/>
      <w:szCs w:val="20"/>
    </w:rPr>
  </w:style>
  <w:style w:type="paragraph" w:customStyle="1" w:styleId="Poprawka1">
    <w:name w:val="Poprawka1"/>
    <w:pPr>
      <w:suppressAutoHyphens/>
    </w:pPr>
    <w:rPr>
      <w:rFonts w:ascii="Arial" w:eastAsia="Arial" w:hAnsi="Arial" w:cs="Arial"/>
      <w:sz w:val="24"/>
      <w:szCs w:val="24"/>
      <w:lang w:eastAsia="zh-CN"/>
    </w:rPr>
  </w:style>
  <w:style w:type="paragraph" w:customStyle="1" w:styleId="ListParagraph1">
    <w:name w:val="List Paragraph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Zawartotabeli">
    <w:name w:val="Zawartość tabeli"/>
    <w:basedOn w:val="Normalny"/>
    <w:pPr>
      <w:widowControl w:val="0"/>
      <w:suppressLineNumbers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Pr>
      <w:b/>
      <w:bCs/>
    </w:rPr>
  </w:style>
  <w:style w:type="paragraph" w:customStyle="1" w:styleId="Style8">
    <w:name w:val="Style8"/>
    <w:basedOn w:val="Normalny"/>
    <w:pPr>
      <w:widowControl w:val="0"/>
      <w:autoSpaceDE w:val="0"/>
      <w:spacing w:after="0" w:line="20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NormalBold">
    <w:name w:val="NormalBold"/>
    <w:basedOn w:val="Normalny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val="x-none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NormalLeft">
    <w:name w:val="Normal Left"/>
    <w:basedOn w:val="Normalny"/>
    <w:pPr>
      <w:spacing w:before="120" w:after="120" w:line="240" w:lineRule="auto"/>
    </w:pPr>
    <w:rPr>
      <w:rFonts w:ascii="Times New Roman" w:hAnsi="Times New Roman"/>
      <w:sz w:val="24"/>
    </w:rPr>
  </w:style>
  <w:style w:type="paragraph" w:customStyle="1" w:styleId="Tiret0">
    <w:name w:val="Tiret 0"/>
    <w:basedOn w:val="Normalny"/>
    <w:pPr>
      <w:numPr>
        <w:numId w:val="32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Tiret1">
    <w:name w:val="Tiret 1"/>
    <w:basedOn w:val="Normalny"/>
    <w:pPr>
      <w:numPr>
        <w:numId w:val="25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NumPar1">
    <w:name w:val="NumPar 1"/>
    <w:basedOn w:val="Normalny"/>
    <w:next w:val="Text1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</w:rPr>
  </w:style>
  <w:style w:type="paragraph" w:customStyle="1" w:styleId="Tekstpodstawowywcity22">
    <w:name w:val="Tekst podstawowy wcięty 22"/>
    <w:basedOn w:val="Normalny"/>
    <w:pPr>
      <w:widowControl w:val="0"/>
      <w:spacing w:after="120" w:line="480" w:lineRule="auto"/>
      <w:ind w:left="283"/>
      <w:jc w:val="center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tabela">
    <w:name w:val="Tekst_tabela"/>
    <w:basedOn w:val="Bezodstpw"/>
    <w:pPr>
      <w:spacing w:before="40" w:after="40"/>
    </w:pPr>
    <w:rPr>
      <w:rFonts w:ascii="Arial" w:hAnsi="Arial" w:cs="Tahoma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price">
    <w:name w:val="price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Zagicieodgryformularza">
    <w:name w:val="HTML Top of Form"/>
    <w:basedOn w:val="Normalny"/>
    <w:next w:val="Normalny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x-none"/>
    </w:rPr>
  </w:style>
  <w:style w:type="paragraph" w:styleId="Zagicieoddouformularza">
    <w:name w:val="HTML Bottom of Form"/>
    <w:basedOn w:val="Normalny"/>
    <w:next w:val="Normalny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x-none"/>
    </w:rPr>
  </w:style>
  <w:style w:type="paragraph" w:customStyle="1" w:styleId="xmsonormal">
    <w:name w:val="x_msonormal"/>
    <w:basedOn w:val="Normalny"/>
    <w:pPr>
      <w:spacing w:after="0" w:line="240" w:lineRule="auto"/>
    </w:pPr>
    <w:rPr>
      <w:rFonts w:cs="Calibri"/>
    </w:rPr>
  </w:style>
  <w:style w:type="paragraph" w:customStyle="1" w:styleId="Tekstpodstawowyzwciciem1">
    <w:name w:val="Tekst podstawowy z wcięciem1"/>
    <w:basedOn w:val="Tekstpodstawowy"/>
    <w:pPr>
      <w:spacing w:after="0"/>
      <w:ind w:firstLine="360"/>
    </w:pPr>
    <w:rPr>
      <w:sz w:val="24"/>
      <w:szCs w:val="24"/>
      <w:lang w:val="en-US"/>
    </w:rPr>
  </w:style>
  <w:style w:type="paragraph" w:customStyle="1" w:styleId="Nagwek20">
    <w:name w:val="Nagłówek2"/>
    <w:basedOn w:val="Normalny"/>
    <w:next w:val="Tekstpodstawowy"/>
    <w:pPr>
      <w:keepNext/>
      <w:widowControl w:val="0"/>
      <w:spacing w:before="240" w:after="120" w:line="240" w:lineRule="auto"/>
      <w:jc w:val="center"/>
    </w:pPr>
    <w:rPr>
      <w:rFonts w:ascii="Arial" w:eastAsia="Microsoft YaHei" w:hAnsi="Arial" w:cs="Lucida Sans"/>
      <w:sz w:val="28"/>
      <w:szCs w:val="28"/>
    </w:rPr>
  </w:style>
  <w:style w:type="paragraph" w:customStyle="1" w:styleId="Legenda2">
    <w:name w:val="Legenda2"/>
    <w:basedOn w:val="Normalny"/>
    <w:pPr>
      <w:widowControl w:val="0"/>
      <w:suppressLineNumber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Poprawka2">
    <w:name w:val="Poprawka2"/>
    <w:pPr>
      <w:suppressAutoHyphens/>
    </w:pPr>
    <w:rPr>
      <w:sz w:val="24"/>
      <w:szCs w:val="24"/>
      <w:lang w:eastAsia="zh-CN"/>
    </w:rPr>
  </w:style>
  <w:style w:type="paragraph" w:customStyle="1" w:styleId="Listapunktowana1">
    <w:name w:val="Lista punktowana1"/>
    <w:basedOn w:val="Normalny"/>
    <w:pPr>
      <w:widowControl w:val="0"/>
      <w:tabs>
        <w:tab w:val="left" w:pos="360"/>
      </w:tabs>
      <w:spacing w:after="0" w:line="240" w:lineRule="auto"/>
      <w:ind w:left="360" w:hanging="360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cicie">
    <w:name w:val="wcięcie"/>
    <w:basedOn w:val="Normalny"/>
    <w:pPr>
      <w:spacing w:after="0" w:line="240" w:lineRule="auto"/>
      <w:ind w:left="708"/>
    </w:pPr>
    <w:rPr>
      <w:rFonts w:ascii="Arial" w:eastAsia="Times New Roman" w:hAnsi="Arial" w:cs="Arial"/>
      <w:sz w:val="24"/>
      <w:szCs w:val="24"/>
    </w:rPr>
  </w:style>
  <w:style w:type="paragraph" w:customStyle="1" w:styleId="Nagwekwykazurde2">
    <w:name w:val="Nagłówek wykazu źródeł2"/>
    <w:basedOn w:val="Nagwek1"/>
    <w:next w:val="Normalny"/>
    <w:pPr>
      <w:keepLines/>
      <w:numPr>
        <w:numId w:val="0"/>
      </w:numPr>
      <w:spacing w:after="0" w:line="252" w:lineRule="auto"/>
    </w:pPr>
    <w:rPr>
      <w:rFonts w:ascii="Calibri Light" w:hAnsi="Calibri Light" w:cs="Calibri Light"/>
      <w:b w:val="0"/>
      <w:bCs w:val="0"/>
      <w:color w:val="2E74B5"/>
      <w:lang w:val="pl-PL"/>
    </w:rPr>
  </w:style>
  <w:style w:type="paragraph" w:customStyle="1" w:styleId="Tekstkomentarza2">
    <w:name w:val="Tekst komentarza2"/>
    <w:basedOn w:val="Normalny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StopkaZnak1">
    <w:name w:val="Stopka Znak1"/>
    <w:link w:val="Stopka"/>
    <w:uiPriority w:val="99"/>
    <w:rsid w:val="006F4A82"/>
    <w:rPr>
      <w:rFonts w:ascii="Calibri" w:eastAsia="Calibri" w:hAnsi="Calibri"/>
      <w:sz w:val="22"/>
      <w:szCs w:val="22"/>
      <w:lang w:eastAsia="zh-CN"/>
    </w:rPr>
  </w:style>
  <w:style w:type="character" w:customStyle="1" w:styleId="TekstpodstawowyZnak1">
    <w:name w:val="Tekst podstawowy Znak1"/>
    <w:link w:val="Tekstpodstawowy"/>
    <w:rsid w:val="0084293F"/>
    <w:rPr>
      <w:lang w:val="x-none" w:eastAsia="zh-CN"/>
    </w:rPr>
  </w:style>
  <w:style w:type="numbering" w:customStyle="1" w:styleId="Styl11">
    <w:name w:val="Styl11"/>
    <w:rsid w:val="007F2352"/>
    <w:pPr>
      <w:numPr>
        <w:numId w:val="52"/>
      </w:numPr>
    </w:pPr>
  </w:style>
  <w:style w:type="character" w:styleId="Odwoaniedokomentarza">
    <w:name w:val="annotation reference"/>
    <w:uiPriority w:val="99"/>
    <w:semiHidden/>
    <w:unhideWhenUsed/>
    <w:rsid w:val="003457B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457B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rsid w:val="003457BA"/>
    <w:rPr>
      <w:rFonts w:ascii="Calibri" w:eastAsia="Calibri" w:hAnsi="Calibri"/>
      <w:lang w:eastAsia="zh-CN"/>
    </w:rPr>
  </w:style>
  <w:style w:type="numbering" w:customStyle="1" w:styleId="Styl1117">
    <w:name w:val="Styl1117"/>
    <w:rsid w:val="004211F9"/>
  </w:style>
  <w:style w:type="numbering" w:customStyle="1" w:styleId="Styl1114">
    <w:name w:val="Styl1114"/>
    <w:rsid w:val="001D6DBE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rokerinfinite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arm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mk.pl" TargetMode="External"/><Relationship Id="rId1" Type="http://schemas.openxmlformats.org/officeDocument/2006/relationships/hyperlink" Target="mailto:zamowienia@arm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4377A-5E17-49C6-BA6C-AFC73FC5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4202</Words>
  <Characters>25215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29359</CharactersWithSpaces>
  <SharedDoc>false</SharedDoc>
  <HLinks>
    <vt:vector size="156" baseType="variant">
      <vt:variant>
        <vt:i4>7667800</vt:i4>
      </vt:variant>
      <vt:variant>
        <vt:i4>69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8257580</vt:i4>
      </vt:variant>
      <vt:variant>
        <vt:i4>66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5505144</vt:i4>
      </vt:variant>
      <vt:variant>
        <vt:i4>60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2687083</vt:i4>
      </vt:variant>
      <vt:variant>
        <vt:i4>57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2949124</vt:i4>
      </vt:variant>
      <vt:variant>
        <vt:i4>54</vt:i4>
      </vt:variant>
      <vt:variant>
        <vt:i4>0</vt:i4>
      </vt:variant>
      <vt:variant>
        <vt:i4>5</vt:i4>
      </vt:variant>
      <vt:variant>
        <vt:lpwstr>mailto:faktury@armk.pl</vt:lpwstr>
      </vt:variant>
      <vt:variant>
        <vt:lpwstr/>
      </vt:variant>
      <vt:variant>
        <vt:i4>5505144</vt:i4>
      </vt:variant>
      <vt:variant>
        <vt:i4>51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5505144</vt:i4>
      </vt:variant>
      <vt:variant>
        <vt:i4>48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7078001</vt:i4>
      </vt:variant>
      <vt:variant>
        <vt:i4>45</vt:i4>
      </vt:variant>
      <vt:variant>
        <vt:i4>0</vt:i4>
      </vt:variant>
      <vt:variant>
        <vt:i4>5</vt:i4>
      </vt:variant>
      <vt:variant>
        <vt:lpwstr>https://ezamowienia.gov.pl/pl/komponent-edukacyjny/</vt:lpwstr>
      </vt:variant>
      <vt:variant>
        <vt:lpwstr/>
      </vt:variant>
      <vt:variant>
        <vt:i4>5505144</vt:i4>
      </vt:variant>
      <vt:variant>
        <vt:i4>42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8257580</vt:i4>
      </vt:variant>
      <vt:variant>
        <vt:i4>39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2555904</vt:i4>
      </vt:variant>
      <vt:variant>
        <vt:i4>36</vt:i4>
      </vt:variant>
      <vt:variant>
        <vt:i4>0</vt:i4>
      </vt:variant>
      <vt:variant>
        <vt:i4>5</vt:i4>
      </vt:variant>
      <vt:variant>
        <vt:lpwstr>mailto:zamowienia@armk.pl</vt:lpwstr>
      </vt:variant>
      <vt:variant>
        <vt:lpwstr/>
      </vt:variant>
      <vt:variant>
        <vt:i4>5505144</vt:i4>
      </vt:variant>
      <vt:variant>
        <vt:i4>33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6815846</vt:i4>
      </vt:variant>
      <vt:variant>
        <vt:i4>30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5505144</vt:i4>
      </vt:variant>
      <vt:variant>
        <vt:i4>27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2687083</vt:i4>
      </vt:variant>
      <vt:variant>
        <vt:i4>24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2949124</vt:i4>
      </vt:variant>
      <vt:variant>
        <vt:i4>21</vt:i4>
      </vt:variant>
      <vt:variant>
        <vt:i4>0</vt:i4>
      </vt:variant>
      <vt:variant>
        <vt:i4>5</vt:i4>
      </vt:variant>
      <vt:variant>
        <vt:lpwstr>mailto:faktury@armk.pl</vt:lpwstr>
      </vt:variant>
      <vt:variant>
        <vt:lpwstr/>
      </vt:variant>
      <vt:variant>
        <vt:i4>3145766</vt:i4>
      </vt:variant>
      <vt:variant>
        <vt:i4>18</vt:i4>
      </vt:variant>
      <vt:variant>
        <vt:i4>0</vt:i4>
      </vt:variant>
      <vt:variant>
        <vt:i4>5</vt:i4>
      </vt:variant>
      <vt:variant>
        <vt:lpwstr>http://armk.pl/zamowienia-publiczne</vt:lpwstr>
      </vt:variant>
      <vt:variant>
        <vt:lpwstr/>
      </vt:variant>
      <vt:variant>
        <vt:i4>6815846</vt:i4>
      </vt:variant>
      <vt:variant>
        <vt:i4>15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5505144</vt:i4>
      </vt:variant>
      <vt:variant>
        <vt:i4>12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6815846</vt:i4>
      </vt:variant>
      <vt:variant>
        <vt:i4>6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6815846</vt:i4>
      </vt:variant>
      <vt:variant>
        <vt:i4>3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2555904</vt:i4>
      </vt:variant>
      <vt:variant>
        <vt:i4>0</vt:i4>
      </vt:variant>
      <vt:variant>
        <vt:i4>0</vt:i4>
      </vt:variant>
      <vt:variant>
        <vt:i4>5</vt:i4>
      </vt:variant>
      <vt:variant>
        <vt:lpwstr>mailto:zamowienia@armk.pl</vt:lpwstr>
      </vt:variant>
      <vt:variant>
        <vt:lpwstr/>
      </vt:variant>
      <vt:variant>
        <vt:i4>6619193</vt:i4>
      </vt:variant>
      <vt:variant>
        <vt:i4>3</vt:i4>
      </vt:variant>
      <vt:variant>
        <vt:i4>0</vt:i4>
      </vt:variant>
      <vt:variant>
        <vt:i4>5</vt:i4>
      </vt:variant>
      <vt:variant>
        <vt:lpwstr>http://www.armk.pl/</vt:lpwstr>
      </vt:variant>
      <vt:variant>
        <vt:lpwstr/>
      </vt:variant>
      <vt:variant>
        <vt:i4>5505144</vt:i4>
      </vt:variant>
      <vt:variant>
        <vt:i4>0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 Oliwia</dc:creator>
  <cp:keywords/>
  <cp:lastModifiedBy>Katarzyna Gorączko</cp:lastModifiedBy>
  <cp:revision>5</cp:revision>
  <cp:lastPrinted>2024-11-07T12:58:00Z</cp:lastPrinted>
  <dcterms:created xsi:type="dcterms:W3CDTF">2024-11-07T12:59:00Z</dcterms:created>
  <dcterms:modified xsi:type="dcterms:W3CDTF">2024-11-07T13:02:00Z</dcterms:modified>
</cp:coreProperties>
</file>