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EDE6B2" w14:textId="77777777" w:rsidR="006B47E3" w:rsidRDefault="006B47E3" w:rsidP="006B47E3">
      <w:pPr>
        <w:rPr>
          <w:rFonts w:ascii="Tahoma" w:eastAsia="Tahoma" w:hAnsi="Tahoma" w:cs="Tahoma"/>
          <w:bCs/>
          <w:sz w:val="20"/>
          <w:szCs w:val="20"/>
        </w:rPr>
      </w:pPr>
      <w:r w:rsidRPr="00CE010E">
        <w:rPr>
          <w:rFonts w:ascii="Tahoma" w:eastAsia="Tahoma" w:hAnsi="Tahoma" w:cs="Tahoma"/>
          <w:bCs/>
          <w:sz w:val="20"/>
          <w:szCs w:val="20"/>
        </w:rPr>
        <w:t>Załącznik nr 2 Formularz asortymentowo-cenowy /Specyfikacja przedmiotowa:</w:t>
      </w:r>
    </w:p>
    <w:p w14:paraId="27B7F5B6" w14:textId="77777777" w:rsidR="006B47E3" w:rsidRPr="00CE010E" w:rsidRDefault="006B47E3" w:rsidP="006B47E3">
      <w:pPr>
        <w:rPr>
          <w:rFonts w:ascii="Tahoma" w:eastAsia="Tahoma" w:hAnsi="Tahoma" w:cs="Tahoma"/>
          <w:bCs/>
          <w:sz w:val="20"/>
          <w:szCs w:val="20"/>
        </w:rPr>
      </w:pPr>
    </w:p>
    <w:p w14:paraId="5759FFB0" w14:textId="77777777" w:rsidR="006B47E3" w:rsidRPr="00CE010E" w:rsidRDefault="006B47E3" w:rsidP="006B47E3">
      <w:pPr>
        <w:rPr>
          <w:rFonts w:ascii="Tahoma" w:eastAsia="Tahoma" w:hAnsi="Tahoma" w:cs="Tahoma"/>
          <w:bCs/>
          <w:sz w:val="20"/>
          <w:szCs w:val="20"/>
        </w:rPr>
      </w:pPr>
    </w:p>
    <w:p w14:paraId="32B2E219" w14:textId="77777777" w:rsidR="006B47E3" w:rsidRPr="00CE010E" w:rsidRDefault="006B47E3" w:rsidP="006B47E3">
      <w:pPr>
        <w:rPr>
          <w:rFonts w:ascii="Tahoma" w:eastAsia="Tahoma" w:hAnsi="Tahoma" w:cs="Tahoma"/>
          <w:bCs/>
          <w:sz w:val="20"/>
          <w:szCs w:val="20"/>
        </w:rPr>
      </w:pPr>
      <w:r w:rsidRPr="00794888">
        <w:rPr>
          <w:rFonts w:ascii="Tahoma" w:eastAsia="Tahoma" w:hAnsi="Tahoma" w:cs="Tahoma"/>
          <w:b/>
          <w:sz w:val="20"/>
          <w:szCs w:val="20"/>
        </w:rPr>
        <w:t>Zadanie  1 – Panele diagnostyczne do analizatora BIOFIRE na okres 12 miesięcy</w:t>
      </w:r>
      <w:r>
        <w:rPr>
          <w:rFonts w:ascii="Tahoma" w:eastAsia="Tahoma" w:hAnsi="Tahoma" w:cs="Tahoma"/>
          <w:b/>
          <w:sz w:val="20"/>
          <w:szCs w:val="20"/>
        </w:rPr>
        <w:t>.</w:t>
      </w:r>
    </w:p>
    <w:tbl>
      <w:tblPr>
        <w:tblW w:w="1493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588"/>
        <w:gridCol w:w="1353"/>
        <w:gridCol w:w="639"/>
        <w:gridCol w:w="1418"/>
        <w:gridCol w:w="1559"/>
        <w:gridCol w:w="1134"/>
        <w:gridCol w:w="1131"/>
        <w:gridCol w:w="1439"/>
        <w:gridCol w:w="2105"/>
      </w:tblGrid>
      <w:tr w:rsidR="006B47E3" w:rsidRPr="00CE010E" w14:paraId="4222A19F" w14:textId="77777777" w:rsidTr="00153A80">
        <w:trPr>
          <w:trHeight w:val="82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98A6C9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Lp.</w:t>
            </w:r>
          </w:p>
        </w:tc>
        <w:tc>
          <w:tcPr>
            <w:tcW w:w="35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2432E5B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Asortyment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65641E2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Jednostka miary (j.m.)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62A595C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Cs/>
                <w:sz w:val="20"/>
                <w:szCs w:val="20"/>
              </w:rPr>
              <w:t>I</w:t>
            </w: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 xml:space="preserve">lość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30B97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 xml:space="preserve">Cena netto za </w:t>
            </w:r>
            <w:r>
              <w:rPr>
                <w:rFonts w:ascii="Tahoma" w:eastAsia="Tahoma" w:hAnsi="Tahoma" w:cs="Tahoma"/>
                <w:bCs/>
                <w:sz w:val="20"/>
                <w:szCs w:val="20"/>
              </w:rPr>
              <w:t>j.m.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092B8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Wartość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98824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VAT stawka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8AB1D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Vat kwota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8994FCC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Wartość brutto</w:t>
            </w: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C974444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Nazwa lub nr katalogowy oraz producent zaoferowanego asortymentu</w:t>
            </w:r>
          </w:p>
        </w:tc>
      </w:tr>
      <w:tr w:rsidR="006B47E3" w:rsidRPr="00CE010E" w14:paraId="4F4CE1F9" w14:textId="77777777" w:rsidTr="00153A80">
        <w:trPr>
          <w:trHeight w:val="6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F1E16" w14:textId="77777777" w:rsidR="006B47E3" w:rsidRPr="00CE010E" w:rsidRDefault="006B47E3" w:rsidP="00153A80">
            <w:pPr>
              <w:jc w:val="center"/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1</w:t>
            </w:r>
          </w:p>
        </w:tc>
        <w:tc>
          <w:tcPr>
            <w:tcW w:w="3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21D38" w14:textId="77777777" w:rsidR="006B47E3" w:rsidRPr="00CE010E" w:rsidRDefault="006B47E3" w:rsidP="00153A80">
            <w:pPr>
              <w:jc w:val="center"/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2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79E0C" w14:textId="77777777" w:rsidR="006B47E3" w:rsidRPr="00CE010E" w:rsidRDefault="006B47E3" w:rsidP="00153A80">
            <w:pPr>
              <w:jc w:val="center"/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3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70EBF" w14:textId="77777777" w:rsidR="006B47E3" w:rsidRPr="00CE010E" w:rsidRDefault="006B47E3" w:rsidP="00153A80">
            <w:pPr>
              <w:jc w:val="center"/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D8DCD" w14:textId="77777777" w:rsidR="006B47E3" w:rsidRPr="00CE010E" w:rsidRDefault="006B47E3" w:rsidP="00153A80">
            <w:pPr>
              <w:jc w:val="center"/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5D834" w14:textId="77777777" w:rsidR="006B47E3" w:rsidRPr="00CE010E" w:rsidRDefault="006B47E3" w:rsidP="00153A80">
            <w:pPr>
              <w:jc w:val="center"/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6</w:t>
            </w: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=</w:t>
            </w:r>
            <w:r>
              <w:rPr>
                <w:rFonts w:ascii="Tahoma" w:eastAsia="Tahoma" w:hAnsi="Tahoma" w:cs="Tahoma"/>
                <w:bCs/>
                <w:sz w:val="20"/>
                <w:szCs w:val="20"/>
              </w:rPr>
              <w:t>4x5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3F77D" w14:textId="77777777" w:rsidR="006B47E3" w:rsidRPr="00CE010E" w:rsidRDefault="006B47E3" w:rsidP="00153A80">
            <w:pPr>
              <w:jc w:val="center"/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7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A63E2" w14:textId="77777777" w:rsidR="006B47E3" w:rsidRPr="00CE010E" w:rsidRDefault="006B47E3" w:rsidP="00153A80">
            <w:pPr>
              <w:jc w:val="center"/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8</w:t>
            </w: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=</w:t>
            </w:r>
            <w:r>
              <w:rPr>
                <w:rFonts w:ascii="Tahoma" w:eastAsia="Tahoma" w:hAnsi="Tahoma" w:cs="Tahoma"/>
                <w:bCs/>
                <w:sz w:val="20"/>
                <w:szCs w:val="20"/>
              </w:rPr>
              <w:t>6</w:t>
            </w: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x</w:t>
            </w:r>
            <w:r>
              <w:rPr>
                <w:rFonts w:ascii="Tahoma" w:eastAsia="Tahoma" w:hAnsi="Tahoma" w:cs="Tahoma"/>
                <w:bCs/>
                <w:sz w:val="20"/>
                <w:szCs w:val="20"/>
              </w:rPr>
              <w:t>7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6970B" w14:textId="77777777" w:rsidR="006B47E3" w:rsidRPr="00CE010E" w:rsidRDefault="006B47E3" w:rsidP="00153A80">
            <w:pPr>
              <w:jc w:val="center"/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9</w:t>
            </w: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=</w:t>
            </w:r>
            <w:r>
              <w:rPr>
                <w:rFonts w:ascii="Tahoma" w:eastAsia="Tahoma" w:hAnsi="Tahoma" w:cs="Tahoma"/>
                <w:bCs/>
                <w:sz w:val="20"/>
                <w:szCs w:val="20"/>
              </w:rPr>
              <w:t>7</w:t>
            </w: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+</w:t>
            </w:r>
            <w:r>
              <w:rPr>
                <w:rFonts w:ascii="Tahoma" w:eastAsia="Tahoma" w:hAnsi="Tahoma" w:cs="Tahoma"/>
                <w:bCs/>
                <w:sz w:val="20"/>
                <w:szCs w:val="20"/>
              </w:rPr>
              <w:t>8</w:t>
            </w: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D2E7A" w14:textId="77777777" w:rsidR="006B47E3" w:rsidRPr="00CE010E" w:rsidRDefault="006B47E3" w:rsidP="00153A80">
            <w:pPr>
              <w:jc w:val="center"/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1</w:t>
            </w:r>
            <w:r>
              <w:rPr>
                <w:rFonts w:ascii="Tahoma" w:eastAsia="Tahoma" w:hAnsi="Tahoma" w:cs="Tahoma"/>
                <w:bCs/>
                <w:sz w:val="20"/>
                <w:szCs w:val="20"/>
              </w:rPr>
              <w:t>0</w:t>
            </w:r>
          </w:p>
        </w:tc>
      </w:tr>
      <w:tr w:rsidR="006B47E3" w:rsidRPr="00CE010E" w14:paraId="0401E8D8" w14:textId="77777777" w:rsidTr="00153A80">
        <w:trPr>
          <w:trHeight w:val="77"/>
          <w:jc w:val="center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385FDA0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1.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65FB9BE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D35D11">
              <w:rPr>
                <w:rFonts w:ascii="Tahoma" w:hAnsi="Tahoma" w:cs="Tahoma"/>
                <w:color w:val="000000"/>
                <w:sz w:val="20"/>
                <w:szCs w:val="20"/>
              </w:rPr>
              <w:t>BIOFIRE RP2. 1 plus Panel, 30 testów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16586F7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D35D11">
              <w:rPr>
                <w:rFonts w:ascii="Tahoma" w:hAnsi="Tahoma" w:cs="Tahoma"/>
                <w:sz w:val="20"/>
                <w:szCs w:val="20"/>
              </w:rPr>
              <w:t xml:space="preserve">Opakowanie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EF77C83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D35D1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06BB5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E0C87C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0780CB3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88BE5BA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F8DAF9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F56A76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</w:tr>
      <w:tr w:rsidR="006B47E3" w:rsidRPr="00CE010E" w14:paraId="3AE25A00" w14:textId="77777777" w:rsidTr="00153A80">
        <w:trPr>
          <w:trHeight w:val="77"/>
          <w:jc w:val="center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84E4DE1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2.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F0E9F68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D35D11">
              <w:rPr>
                <w:rFonts w:ascii="Tahoma" w:hAnsi="Tahoma" w:cs="Tahoma"/>
                <w:color w:val="000000"/>
                <w:sz w:val="20"/>
                <w:szCs w:val="20"/>
              </w:rPr>
              <w:t>FILMARRY GI PANEL,  6 testów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F063D7B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D35D11">
              <w:rPr>
                <w:rFonts w:ascii="Tahoma" w:hAnsi="Tahoma" w:cs="Tahoma"/>
                <w:sz w:val="20"/>
                <w:szCs w:val="20"/>
              </w:rPr>
              <w:t>Opakowanie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2D719CAF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D35D1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4A8EE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21BDFA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D82020E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F958B95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18AB52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713A9C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</w:tr>
      <w:tr w:rsidR="006B47E3" w:rsidRPr="00CE010E" w14:paraId="502445E1" w14:textId="77777777" w:rsidTr="00153A80">
        <w:trPr>
          <w:trHeight w:val="77"/>
          <w:jc w:val="center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8A377FC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3.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23ECB0C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D35D11">
              <w:rPr>
                <w:rFonts w:ascii="Tahoma" w:hAnsi="Tahoma" w:cs="Tahoma"/>
                <w:color w:val="000000"/>
                <w:sz w:val="20"/>
                <w:szCs w:val="20"/>
              </w:rPr>
              <w:t>FILMARRY ME PANEL,  30 testów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E0076A8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D35D11">
              <w:rPr>
                <w:rFonts w:ascii="Tahoma" w:hAnsi="Tahoma" w:cs="Tahoma"/>
                <w:sz w:val="20"/>
                <w:szCs w:val="20"/>
              </w:rPr>
              <w:t>Opakowanie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2D4E912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D35D1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0971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BD0CD7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7A28E51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23A76CC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EC1A86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C232D0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</w:tr>
      <w:tr w:rsidR="006B47E3" w:rsidRPr="00CE010E" w14:paraId="4F9CED92" w14:textId="77777777" w:rsidTr="00153A80">
        <w:trPr>
          <w:trHeight w:val="77"/>
          <w:jc w:val="center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A99AD4B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4.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499E6F2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D35D11">
              <w:rPr>
                <w:rFonts w:ascii="Tahoma" w:hAnsi="Tahoma" w:cs="Tahoma"/>
                <w:color w:val="000000"/>
                <w:sz w:val="20"/>
                <w:szCs w:val="20"/>
              </w:rPr>
              <w:t>FILMARRY PNEUMO PLUS PANEL,  30 testów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F3D9D70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D35D11">
              <w:rPr>
                <w:rFonts w:ascii="Tahoma" w:hAnsi="Tahoma" w:cs="Tahoma"/>
                <w:sz w:val="20"/>
                <w:szCs w:val="20"/>
              </w:rPr>
              <w:t>Opakowanie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9CDD57D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D35D1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3E35E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B66783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EADE8AE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60C417C0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D017F6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3411D6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</w:tr>
      <w:tr w:rsidR="006B47E3" w:rsidRPr="00CE010E" w14:paraId="1F088603" w14:textId="77777777" w:rsidTr="00153A80">
        <w:trPr>
          <w:trHeight w:val="270"/>
          <w:jc w:val="center"/>
        </w:trPr>
        <w:tc>
          <w:tcPr>
            <w:tcW w:w="75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52E808" w14:textId="77777777" w:rsidR="006B47E3" w:rsidRPr="00CE010E" w:rsidRDefault="006B47E3" w:rsidP="00153A80">
            <w:pPr>
              <w:jc w:val="right"/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  <w:t>Suma netto: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C6D9F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264A1F" w14:textId="77777777" w:rsidR="006B47E3" w:rsidRPr="00CE010E" w:rsidRDefault="006B47E3" w:rsidP="00153A80">
            <w:pPr>
              <w:jc w:val="right"/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  <w:t>Suma brutto</w:t>
            </w:r>
            <w:r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F66D8A" w14:textId="77777777" w:rsidR="006B47E3" w:rsidRPr="00CE010E" w:rsidRDefault="006B47E3" w:rsidP="00153A80">
            <w:pPr>
              <w:jc w:val="right"/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D51EBA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</w:p>
        </w:tc>
      </w:tr>
    </w:tbl>
    <w:p w14:paraId="2509DCA9" w14:textId="77777777" w:rsidR="006B47E3" w:rsidRDefault="006B47E3" w:rsidP="006B47E3">
      <w:pPr>
        <w:rPr>
          <w:rFonts w:eastAsia="Tahoma"/>
        </w:rPr>
      </w:pPr>
    </w:p>
    <w:p w14:paraId="06630262" w14:textId="77777777" w:rsidR="006B47E3" w:rsidRPr="00CE010E" w:rsidRDefault="006B47E3" w:rsidP="006B47E3">
      <w:pPr>
        <w:rPr>
          <w:rFonts w:ascii="Tahoma" w:eastAsia="Tahoma" w:hAnsi="Tahoma" w:cs="Tahoma"/>
          <w:bCs/>
          <w:sz w:val="20"/>
          <w:szCs w:val="20"/>
        </w:rPr>
      </w:pPr>
      <w:r w:rsidRPr="00794888">
        <w:rPr>
          <w:rFonts w:ascii="Tahoma" w:eastAsia="Tahoma" w:hAnsi="Tahoma" w:cs="Tahoma"/>
          <w:b/>
          <w:sz w:val="20"/>
          <w:szCs w:val="20"/>
        </w:rPr>
        <w:t>Zadanie 2 – Zestawy do pobierania i transportu materiału biologicznego do analizatora BIOFIRE na okres 12 miesięcy.</w:t>
      </w:r>
    </w:p>
    <w:tbl>
      <w:tblPr>
        <w:tblW w:w="1495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"/>
        <w:gridCol w:w="3736"/>
        <w:gridCol w:w="1417"/>
        <w:gridCol w:w="576"/>
        <w:gridCol w:w="1417"/>
        <w:gridCol w:w="1551"/>
        <w:gridCol w:w="1035"/>
        <w:gridCol w:w="1233"/>
        <w:gridCol w:w="1417"/>
        <w:gridCol w:w="2135"/>
      </w:tblGrid>
      <w:tr w:rsidR="006B47E3" w:rsidRPr="00CE010E" w14:paraId="64D70B41" w14:textId="77777777" w:rsidTr="006B47E3">
        <w:trPr>
          <w:trHeight w:val="1027"/>
          <w:jc w:val="center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5F2BEA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Lp.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1248055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Asortyment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05C0BEE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Jednostka miary (j.m.)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6427524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4AB17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 xml:space="preserve">Cena netto za </w:t>
            </w:r>
            <w:r>
              <w:rPr>
                <w:rFonts w:ascii="Tahoma" w:eastAsia="Tahoma" w:hAnsi="Tahoma" w:cs="Tahoma"/>
                <w:bCs/>
                <w:sz w:val="20"/>
                <w:szCs w:val="20"/>
              </w:rPr>
              <w:t>j.m.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45000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Wartość netto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DBDC8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VAT stawka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67AD3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Vat kwota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932A9F9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Wartość brutto</w:t>
            </w:r>
          </w:p>
        </w:tc>
        <w:tc>
          <w:tcPr>
            <w:tcW w:w="2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7AF8D93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Nazwa lub nr katalogowy oraz producent zaoferowanego asortymentu</w:t>
            </w:r>
          </w:p>
        </w:tc>
      </w:tr>
      <w:tr w:rsidR="006B47E3" w:rsidRPr="00CE010E" w14:paraId="7DE89099" w14:textId="77777777" w:rsidTr="00153A80">
        <w:trPr>
          <w:trHeight w:val="60"/>
          <w:jc w:val="center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7A810" w14:textId="77777777" w:rsidR="006B47E3" w:rsidRPr="00CE010E" w:rsidRDefault="006B47E3" w:rsidP="00153A80">
            <w:pPr>
              <w:jc w:val="center"/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1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7336B" w14:textId="77777777" w:rsidR="006B47E3" w:rsidRPr="00CE010E" w:rsidRDefault="006B47E3" w:rsidP="00153A80">
            <w:pPr>
              <w:jc w:val="center"/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C8642" w14:textId="77777777" w:rsidR="006B47E3" w:rsidRPr="00CE010E" w:rsidRDefault="006B47E3" w:rsidP="00153A80">
            <w:pPr>
              <w:jc w:val="center"/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76B85" w14:textId="77777777" w:rsidR="006B47E3" w:rsidRPr="00CE010E" w:rsidRDefault="006B47E3" w:rsidP="00153A80">
            <w:pPr>
              <w:jc w:val="center"/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4831E" w14:textId="77777777" w:rsidR="006B47E3" w:rsidRPr="00CE010E" w:rsidRDefault="006B47E3" w:rsidP="00153A80">
            <w:pPr>
              <w:jc w:val="center"/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6D969" w14:textId="77777777" w:rsidR="006B47E3" w:rsidRPr="00CE010E" w:rsidRDefault="006B47E3" w:rsidP="00153A80">
            <w:pPr>
              <w:jc w:val="center"/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6</w:t>
            </w: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=</w:t>
            </w:r>
            <w:r>
              <w:rPr>
                <w:rFonts w:ascii="Tahoma" w:eastAsia="Tahoma" w:hAnsi="Tahoma" w:cs="Tahoma"/>
                <w:bCs/>
                <w:sz w:val="20"/>
                <w:szCs w:val="20"/>
              </w:rPr>
              <w:t>4</w:t>
            </w: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x</w:t>
            </w:r>
            <w:r>
              <w:rPr>
                <w:rFonts w:ascii="Tahoma" w:eastAsia="Tahoma" w:hAnsi="Tahoma" w:cs="Tahoma"/>
                <w:bCs/>
                <w:sz w:val="20"/>
                <w:szCs w:val="20"/>
              </w:rPr>
              <w:t>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F5DDE" w14:textId="77777777" w:rsidR="006B47E3" w:rsidRPr="00CE010E" w:rsidRDefault="006B47E3" w:rsidP="00153A80">
            <w:pPr>
              <w:jc w:val="center"/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7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10DD9" w14:textId="77777777" w:rsidR="006B47E3" w:rsidRPr="00CE010E" w:rsidRDefault="006B47E3" w:rsidP="00153A80">
            <w:pPr>
              <w:jc w:val="center"/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8</w:t>
            </w: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=</w:t>
            </w:r>
            <w:r>
              <w:rPr>
                <w:rFonts w:ascii="Tahoma" w:eastAsia="Tahoma" w:hAnsi="Tahoma" w:cs="Tahoma"/>
                <w:bCs/>
                <w:sz w:val="20"/>
                <w:szCs w:val="20"/>
              </w:rPr>
              <w:t>6</w:t>
            </w: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x</w:t>
            </w:r>
            <w:r>
              <w:rPr>
                <w:rFonts w:ascii="Tahoma" w:eastAsia="Tahoma" w:hAnsi="Tahoma" w:cs="Tahoma"/>
                <w:bCs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D35DE" w14:textId="77777777" w:rsidR="006B47E3" w:rsidRPr="00CE010E" w:rsidRDefault="006B47E3" w:rsidP="00153A80">
            <w:pPr>
              <w:jc w:val="center"/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9</w:t>
            </w: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=</w:t>
            </w:r>
            <w:r>
              <w:rPr>
                <w:rFonts w:ascii="Tahoma" w:eastAsia="Tahoma" w:hAnsi="Tahoma" w:cs="Tahoma"/>
                <w:bCs/>
                <w:sz w:val="20"/>
                <w:szCs w:val="20"/>
              </w:rPr>
              <w:t>6</w:t>
            </w: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+</w:t>
            </w:r>
            <w:r>
              <w:rPr>
                <w:rFonts w:ascii="Tahoma" w:eastAsia="Tahoma" w:hAnsi="Tahoma" w:cs="Tahoma"/>
                <w:bCs/>
                <w:sz w:val="20"/>
                <w:szCs w:val="20"/>
              </w:rPr>
              <w:t>8</w:t>
            </w:r>
          </w:p>
        </w:tc>
        <w:tc>
          <w:tcPr>
            <w:tcW w:w="2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85F30" w14:textId="77777777" w:rsidR="006B47E3" w:rsidRPr="00CE010E" w:rsidRDefault="006B47E3" w:rsidP="00153A80">
            <w:pPr>
              <w:jc w:val="center"/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1</w:t>
            </w:r>
            <w:r>
              <w:rPr>
                <w:rFonts w:ascii="Tahoma" w:eastAsia="Tahoma" w:hAnsi="Tahoma" w:cs="Tahoma"/>
                <w:bCs/>
                <w:sz w:val="20"/>
                <w:szCs w:val="20"/>
              </w:rPr>
              <w:t>0</w:t>
            </w:r>
          </w:p>
        </w:tc>
      </w:tr>
      <w:tr w:rsidR="006B47E3" w:rsidRPr="00CE010E" w14:paraId="00E55E15" w14:textId="77777777" w:rsidTr="00153A80">
        <w:trPr>
          <w:trHeight w:val="77"/>
          <w:jc w:val="center"/>
        </w:trPr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E002774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1.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6F6804E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44412E">
              <w:rPr>
                <w:rFonts w:ascii="Tahoma" w:hAnsi="Tahoma" w:cs="Tahoma"/>
                <w:sz w:val="20"/>
                <w:szCs w:val="20"/>
              </w:rPr>
              <w:t xml:space="preserve">Kompletny zestaw do pobierania i transportu wymazów z oka, ucha, nosa, </w:t>
            </w:r>
            <w:proofErr w:type="spellStart"/>
            <w:r w:rsidRPr="0044412E">
              <w:rPr>
                <w:rFonts w:ascii="Tahoma" w:hAnsi="Tahoma" w:cs="Tahoma"/>
                <w:sz w:val="20"/>
                <w:szCs w:val="20"/>
              </w:rPr>
              <w:t>nosogardzieli</w:t>
            </w:r>
            <w:proofErr w:type="spellEnd"/>
            <w:r w:rsidRPr="0044412E">
              <w:rPr>
                <w:rFonts w:ascii="Tahoma" w:hAnsi="Tahoma" w:cs="Tahoma"/>
                <w:sz w:val="20"/>
                <w:szCs w:val="20"/>
              </w:rPr>
              <w:t xml:space="preserve">, gardła, układu moczowo-płciowego oraz wymazów pediatrycznych. Zestaw musi zawierać Probówkę z korkiem i etykietą, podłożem UTM, sterylną </w:t>
            </w:r>
            <w:proofErr w:type="spellStart"/>
            <w:r w:rsidRPr="0044412E">
              <w:rPr>
                <w:rFonts w:ascii="Tahoma" w:hAnsi="Tahoma" w:cs="Tahoma"/>
                <w:sz w:val="20"/>
                <w:szCs w:val="20"/>
              </w:rPr>
              <w:t>wymazówkę</w:t>
            </w:r>
            <w:proofErr w:type="spellEnd"/>
            <w:r w:rsidRPr="0044412E">
              <w:rPr>
                <w:rFonts w:ascii="Tahoma" w:hAnsi="Tahoma" w:cs="Tahoma"/>
                <w:sz w:val="20"/>
                <w:szCs w:val="20"/>
              </w:rPr>
              <w:t xml:space="preserve"> z giętą końcówką typu mini z dedykowanym punktem pęknięcia.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9A51124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44412E">
              <w:rPr>
                <w:rFonts w:ascii="Tahoma" w:hAnsi="Tahoma" w:cs="Tahoma"/>
                <w:sz w:val="20"/>
                <w:szCs w:val="20"/>
              </w:rPr>
              <w:t>Sztuka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C8F85FE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44412E">
              <w:rPr>
                <w:rFonts w:ascii="Tahoma" w:hAnsi="Tahoma" w:cs="Tahoma"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43B1D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2C9935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1FE5FA5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6A80B2A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C13C61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35FADB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</w:tr>
      <w:tr w:rsidR="006B47E3" w:rsidRPr="00CE010E" w14:paraId="0F91AE11" w14:textId="77777777" w:rsidTr="00153A80">
        <w:trPr>
          <w:trHeight w:val="77"/>
          <w:jc w:val="center"/>
        </w:trPr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A56F9C8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2.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5B969A9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44412E">
              <w:rPr>
                <w:rFonts w:ascii="Tahoma" w:hAnsi="Tahoma" w:cs="Tahoma"/>
                <w:sz w:val="20"/>
                <w:szCs w:val="20"/>
              </w:rPr>
              <w:t xml:space="preserve">Kompletny  zestaw do pobierania i transportu wymazów z odbytu i próbek kału. Zestaw musi zawierać Probówkę z korkiem i etykietą, podłożem </w:t>
            </w:r>
            <w:proofErr w:type="spellStart"/>
            <w:r w:rsidRPr="0044412E">
              <w:rPr>
                <w:rFonts w:ascii="Tahoma" w:hAnsi="Tahoma" w:cs="Tahoma"/>
                <w:sz w:val="20"/>
                <w:szCs w:val="20"/>
              </w:rPr>
              <w:t>Cary</w:t>
            </w:r>
            <w:proofErr w:type="spellEnd"/>
            <w:r w:rsidRPr="0044412E">
              <w:rPr>
                <w:rFonts w:ascii="Tahoma" w:hAnsi="Tahoma" w:cs="Tahoma"/>
                <w:sz w:val="20"/>
                <w:szCs w:val="20"/>
              </w:rPr>
              <w:t xml:space="preserve"> – Blair, sterylną </w:t>
            </w:r>
            <w:proofErr w:type="spellStart"/>
            <w:r w:rsidRPr="0044412E">
              <w:rPr>
                <w:rFonts w:ascii="Tahoma" w:hAnsi="Tahoma" w:cs="Tahoma"/>
                <w:sz w:val="20"/>
                <w:szCs w:val="20"/>
              </w:rPr>
              <w:t>wymazówkę</w:t>
            </w:r>
            <w:proofErr w:type="spellEnd"/>
            <w:r w:rsidRPr="0044412E">
              <w:rPr>
                <w:rFonts w:ascii="Tahoma" w:hAnsi="Tahoma" w:cs="Tahoma"/>
                <w:sz w:val="20"/>
                <w:szCs w:val="20"/>
              </w:rPr>
              <w:t xml:space="preserve"> z giętą końcówką typu regularnego z dedykowanym punktem pęknięcia.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5177573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44412E">
              <w:rPr>
                <w:rFonts w:ascii="Tahoma" w:hAnsi="Tahoma" w:cs="Tahoma"/>
                <w:sz w:val="20"/>
                <w:szCs w:val="20"/>
              </w:rPr>
              <w:t>Sztuka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50019CC3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44412E">
              <w:rPr>
                <w:rFonts w:ascii="Tahoma" w:hAnsi="Tahoma" w:cs="Tahoma"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7B277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B65FF7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E8C4D50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77ED3F3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95DB9B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16AA57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</w:tr>
      <w:tr w:rsidR="006B47E3" w:rsidRPr="00CE010E" w14:paraId="1E052225" w14:textId="77777777" w:rsidTr="00153A80">
        <w:trPr>
          <w:trHeight w:val="270"/>
          <w:jc w:val="center"/>
        </w:trPr>
        <w:tc>
          <w:tcPr>
            <w:tcW w:w="7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CF6936" w14:textId="77777777" w:rsidR="006B47E3" w:rsidRPr="00CE010E" w:rsidRDefault="006B47E3" w:rsidP="00153A80">
            <w:pPr>
              <w:jc w:val="right"/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  <w:t>Suma netto: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42ECF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848E26" w14:textId="77777777" w:rsidR="006B47E3" w:rsidRPr="00CE010E" w:rsidRDefault="006B47E3" w:rsidP="00153A80">
            <w:pPr>
              <w:jc w:val="right"/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  <w:t>Suma brutto</w:t>
            </w:r>
            <w:r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4DFE35" w14:textId="77777777" w:rsidR="006B47E3" w:rsidRPr="00CE010E" w:rsidRDefault="006B47E3" w:rsidP="00153A80">
            <w:pPr>
              <w:jc w:val="right"/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1DE5C9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</w:p>
        </w:tc>
      </w:tr>
    </w:tbl>
    <w:p w14:paraId="45FBA76A" w14:textId="77777777" w:rsidR="006B47E3" w:rsidRDefault="006B47E3" w:rsidP="006B47E3">
      <w:pPr>
        <w:rPr>
          <w:rFonts w:eastAsia="Tahoma"/>
        </w:rPr>
      </w:pPr>
    </w:p>
    <w:p w14:paraId="62527804" w14:textId="77777777" w:rsidR="006B47E3" w:rsidRPr="00CE010E" w:rsidRDefault="006B47E3" w:rsidP="006B47E3">
      <w:pPr>
        <w:rPr>
          <w:rFonts w:ascii="Tahoma" w:eastAsia="Tahoma" w:hAnsi="Tahoma" w:cs="Tahoma"/>
          <w:bCs/>
          <w:sz w:val="20"/>
          <w:szCs w:val="20"/>
        </w:rPr>
      </w:pPr>
      <w:r w:rsidRPr="000E26C8">
        <w:rPr>
          <w:rFonts w:ascii="Tahoma" w:eastAsia="Tahoma" w:hAnsi="Tahoma" w:cs="Tahoma"/>
          <w:b/>
          <w:sz w:val="20"/>
          <w:szCs w:val="20"/>
        </w:rPr>
        <w:t>Zadanie 3 – Barwniki oraz płyny do wykonywania badań z zakresu analityki ogólnej i barwienia preparatów hematologicznych na okres 36 miesięcy.</w:t>
      </w:r>
    </w:p>
    <w:tbl>
      <w:tblPr>
        <w:tblW w:w="1554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"/>
        <w:gridCol w:w="4028"/>
        <w:gridCol w:w="1417"/>
        <w:gridCol w:w="613"/>
        <w:gridCol w:w="1230"/>
        <w:gridCol w:w="1559"/>
        <w:gridCol w:w="1134"/>
        <w:gridCol w:w="1276"/>
        <w:gridCol w:w="1417"/>
        <w:gridCol w:w="2410"/>
        <w:gridCol w:w="18"/>
      </w:tblGrid>
      <w:tr w:rsidR="006B47E3" w:rsidRPr="00CE010E" w14:paraId="7241749D" w14:textId="77777777" w:rsidTr="00153A80">
        <w:trPr>
          <w:gridAfter w:val="1"/>
          <w:wAfter w:w="18" w:type="dxa"/>
          <w:trHeight w:val="825"/>
          <w:jc w:val="center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D32632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Lp.</w:t>
            </w:r>
          </w:p>
        </w:tc>
        <w:tc>
          <w:tcPr>
            <w:tcW w:w="40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F6CFF7E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Asortyment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3924882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Jednostka miary (j.m.)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DF484DB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Ilość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9B966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 xml:space="preserve">Cena netto za </w:t>
            </w:r>
            <w:r>
              <w:rPr>
                <w:rFonts w:ascii="Tahoma" w:eastAsia="Tahoma" w:hAnsi="Tahoma" w:cs="Tahoma"/>
                <w:bCs/>
                <w:sz w:val="20"/>
                <w:szCs w:val="20"/>
              </w:rPr>
              <w:t>j.m.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A5100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Wartość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249C4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VAT stawka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492BC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Vat kwota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73E086B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Wartość brutto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1D5CDB5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Nazwa lub nr katalogowy oraz producent zaoferowanego asortymentu</w:t>
            </w:r>
          </w:p>
        </w:tc>
      </w:tr>
      <w:tr w:rsidR="006B47E3" w:rsidRPr="00CE010E" w14:paraId="74324B5C" w14:textId="77777777" w:rsidTr="00153A80">
        <w:trPr>
          <w:gridAfter w:val="1"/>
          <w:wAfter w:w="18" w:type="dxa"/>
          <w:trHeight w:val="60"/>
          <w:jc w:val="center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39F66" w14:textId="77777777" w:rsidR="006B47E3" w:rsidRPr="00CE010E" w:rsidRDefault="006B47E3" w:rsidP="00153A80">
            <w:pPr>
              <w:jc w:val="center"/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1</w:t>
            </w:r>
          </w:p>
        </w:tc>
        <w:tc>
          <w:tcPr>
            <w:tcW w:w="4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6E956" w14:textId="77777777" w:rsidR="006B47E3" w:rsidRPr="00CE010E" w:rsidRDefault="006B47E3" w:rsidP="00153A80">
            <w:pPr>
              <w:jc w:val="center"/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28DEB" w14:textId="77777777" w:rsidR="006B47E3" w:rsidRPr="00CE010E" w:rsidRDefault="006B47E3" w:rsidP="00153A80">
            <w:pPr>
              <w:jc w:val="center"/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3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B25A5" w14:textId="77777777" w:rsidR="006B47E3" w:rsidRPr="00CE010E" w:rsidRDefault="006B47E3" w:rsidP="00153A80">
            <w:pPr>
              <w:jc w:val="center"/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4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00A66" w14:textId="77777777" w:rsidR="006B47E3" w:rsidRPr="00CE010E" w:rsidRDefault="006B47E3" w:rsidP="00153A80">
            <w:pPr>
              <w:jc w:val="center"/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BD4A1" w14:textId="77777777" w:rsidR="006B47E3" w:rsidRPr="00CE010E" w:rsidRDefault="006B47E3" w:rsidP="00153A80">
            <w:pPr>
              <w:jc w:val="center"/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6=4</w:t>
            </w: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x</w:t>
            </w:r>
            <w:r>
              <w:rPr>
                <w:rFonts w:ascii="Tahoma" w:eastAsia="Tahoma" w:hAnsi="Tahoma" w:cs="Tahoma"/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8FBB4" w14:textId="77777777" w:rsidR="006B47E3" w:rsidRPr="00CE010E" w:rsidRDefault="006B47E3" w:rsidP="00153A80">
            <w:pPr>
              <w:jc w:val="center"/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D12B7" w14:textId="77777777" w:rsidR="006B47E3" w:rsidRPr="00CE010E" w:rsidRDefault="006B47E3" w:rsidP="00153A80">
            <w:pPr>
              <w:jc w:val="center"/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8</w:t>
            </w: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=</w:t>
            </w:r>
            <w:r>
              <w:rPr>
                <w:rFonts w:ascii="Tahoma" w:eastAsia="Tahoma" w:hAnsi="Tahoma" w:cs="Tahoma"/>
                <w:bCs/>
                <w:sz w:val="20"/>
                <w:szCs w:val="20"/>
              </w:rPr>
              <w:t>6</w:t>
            </w: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x</w:t>
            </w:r>
            <w:r>
              <w:rPr>
                <w:rFonts w:ascii="Tahoma" w:eastAsia="Tahoma" w:hAnsi="Tahoma" w:cs="Tahoma"/>
                <w:bCs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3C6A8" w14:textId="77777777" w:rsidR="006B47E3" w:rsidRPr="00CE010E" w:rsidRDefault="006B47E3" w:rsidP="00153A80">
            <w:pPr>
              <w:jc w:val="center"/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9</w:t>
            </w: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=</w:t>
            </w:r>
            <w:r>
              <w:rPr>
                <w:rFonts w:ascii="Tahoma" w:eastAsia="Tahoma" w:hAnsi="Tahoma" w:cs="Tahoma"/>
                <w:bCs/>
                <w:sz w:val="20"/>
                <w:szCs w:val="20"/>
              </w:rPr>
              <w:t>6+8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8DC25" w14:textId="77777777" w:rsidR="006B47E3" w:rsidRPr="00CE010E" w:rsidRDefault="006B47E3" w:rsidP="00153A80">
            <w:pPr>
              <w:jc w:val="center"/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1</w:t>
            </w:r>
            <w:r>
              <w:rPr>
                <w:rFonts w:ascii="Tahoma" w:eastAsia="Tahoma" w:hAnsi="Tahoma" w:cs="Tahoma"/>
                <w:bCs/>
                <w:sz w:val="20"/>
                <w:szCs w:val="20"/>
              </w:rPr>
              <w:t>0</w:t>
            </w:r>
          </w:p>
        </w:tc>
      </w:tr>
      <w:tr w:rsidR="006B47E3" w:rsidRPr="00CE010E" w14:paraId="11405F2C" w14:textId="77777777" w:rsidTr="00153A80">
        <w:trPr>
          <w:gridAfter w:val="1"/>
          <w:wAfter w:w="18" w:type="dxa"/>
          <w:trHeight w:val="77"/>
          <w:jc w:val="center"/>
        </w:trPr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881F30B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1.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C55D91E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Barw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n</w:t>
            </w:r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 xml:space="preserve">ik </w:t>
            </w:r>
            <w:proofErr w:type="spellStart"/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Giemsy</w:t>
            </w:r>
            <w:proofErr w:type="spellEnd"/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 xml:space="preserve"> – roztwór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47731DC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Litr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BC09638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BF42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690372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3B5F64B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6B678D4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465834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B267AF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B47E3" w:rsidRPr="00CE010E" w14:paraId="377B22DE" w14:textId="77777777" w:rsidTr="00153A80">
        <w:trPr>
          <w:gridAfter w:val="1"/>
          <w:wAfter w:w="18" w:type="dxa"/>
          <w:trHeight w:val="77"/>
          <w:jc w:val="center"/>
        </w:trPr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D8FDB9B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2.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42E8B8D7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Barw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n</w:t>
            </w:r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 xml:space="preserve">ik May-Grunwalda– roztwór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507E525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Litr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AEEC2DD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66D07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819018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681A76E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701286F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7925BB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A956FD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B47E3" w:rsidRPr="00CE010E" w14:paraId="72EDD651" w14:textId="77777777" w:rsidTr="00153A80">
        <w:trPr>
          <w:gridAfter w:val="1"/>
          <w:wAfter w:w="18" w:type="dxa"/>
          <w:trHeight w:val="77"/>
          <w:jc w:val="center"/>
        </w:trPr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9F57B57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3.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2989602B" w14:textId="77777777" w:rsidR="006B47E3" w:rsidRPr="001F792D" w:rsidRDefault="006B47E3" w:rsidP="00153A80">
            <w:pPr>
              <w:rPr>
                <w:sz w:val="20"/>
                <w:szCs w:val="20"/>
              </w:rPr>
            </w:pPr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 xml:space="preserve">Bufor rozcieńczający barwnik </w:t>
            </w:r>
            <w:proofErr w:type="spellStart"/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Giemsy</w:t>
            </w:r>
            <w:proofErr w:type="spellEnd"/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pH</w:t>
            </w:r>
            <w:proofErr w:type="spellEnd"/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 xml:space="preserve"> 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63B27DE" w14:textId="77777777" w:rsidR="006B47E3" w:rsidRPr="001F792D" w:rsidRDefault="006B47E3" w:rsidP="00153A80">
            <w:pPr>
              <w:rPr>
                <w:sz w:val="20"/>
                <w:szCs w:val="20"/>
              </w:rPr>
            </w:pPr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Litr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67525BE" w14:textId="77777777" w:rsidR="006B47E3" w:rsidRPr="001F792D" w:rsidRDefault="006B47E3" w:rsidP="00153A80">
            <w:pPr>
              <w:rPr>
                <w:sz w:val="20"/>
                <w:szCs w:val="20"/>
              </w:rPr>
            </w:pPr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5EFC6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3C3B3F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0B9C232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415BB7A1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A06F8E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E49326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B47E3" w:rsidRPr="00CE010E" w14:paraId="41E919A4" w14:textId="77777777" w:rsidTr="00153A80">
        <w:trPr>
          <w:gridAfter w:val="1"/>
          <w:wAfter w:w="18" w:type="dxa"/>
          <w:trHeight w:val="77"/>
          <w:jc w:val="center"/>
        </w:trPr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943E680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4.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2CEE86C1" w14:textId="77777777" w:rsidR="006B47E3" w:rsidRPr="001F792D" w:rsidRDefault="006B47E3" w:rsidP="00153A80">
            <w:pPr>
              <w:rPr>
                <w:sz w:val="20"/>
                <w:szCs w:val="20"/>
              </w:rPr>
            </w:pPr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Płyn rozcieńczający krwinki białe  Turka – 100 ml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55B4742D" w14:textId="77777777" w:rsidR="006B47E3" w:rsidRPr="001F792D" w:rsidRDefault="006B47E3" w:rsidP="00153A80">
            <w:pPr>
              <w:rPr>
                <w:sz w:val="20"/>
                <w:szCs w:val="20"/>
              </w:rPr>
            </w:pPr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Mililitry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06D9C8EE" w14:textId="77777777" w:rsidR="006B47E3" w:rsidRPr="001F792D" w:rsidRDefault="006B47E3" w:rsidP="00153A80">
            <w:pPr>
              <w:rPr>
                <w:sz w:val="20"/>
                <w:szCs w:val="20"/>
              </w:rPr>
            </w:pPr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F91F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4B0FFA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FB0AB16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57A0267C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F1456E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015366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B47E3" w:rsidRPr="00CE010E" w14:paraId="61175FBF" w14:textId="77777777" w:rsidTr="00153A80">
        <w:trPr>
          <w:gridAfter w:val="1"/>
          <w:wAfter w:w="18" w:type="dxa"/>
          <w:trHeight w:val="77"/>
          <w:jc w:val="center"/>
        </w:trPr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6897B27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5.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03464117" w14:textId="77777777" w:rsidR="006B47E3" w:rsidRPr="001F792D" w:rsidRDefault="006B47E3" w:rsidP="00153A80">
            <w:pPr>
              <w:rPr>
                <w:sz w:val="20"/>
                <w:szCs w:val="20"/>
              </w:rPr>
            </w:pPr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 xml:space="preserve">Odczynnik </w:t>
            </w:r>
            <w:proofErr w:type="spellStart"/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Pandyego</w:t>
            </w:r>
            <w:proofErr w:type="spellEnd"/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 xml:space="preserve"> – 100 ml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93BD27E" w14:textId="77777777" w:rsidR="006B47E3" w:rsidRPr="001F792D" w:rsidRDefault="006B47E3" w:rsidP="00153A80">
            <w:pPr>
              <w:rPr>
                <w:sz w:val="20"/>
                <w:szCs w:val="20"/>
              </w:rPr>
            </w:pPr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Mililitry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706FC06" w14:textId="77777777" w:rsidR="006B47E3" w:rsidRPr="001F792D" w:rsidRDefault="006B47E3" w:rsidP="00153A80">
            <w:pPr>
              <w:rPr>
                <w:sz w:val="20"/>
                <w:szCs w:val="20"/>
              </w:rPr>
            </w:pPr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F5143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DD646F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A62E225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4E8A8DF7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75257B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2BB6FA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B47E3" w:rsidRPr="00CE010E" w14:paraId="7F524621" w14:textId="77777777" w:rsidTr="00153A80">
        <w:trPr>
          <w:gridAfter w:val="1"/>
          <w:wAfter w:w="18" w:type="dxa"/>
          <w:trHeight w:val="77"/>
          <w:jc w:val="center"/>
        </w:trPr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58C114CD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6.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0247E454" w14:textId="77777777" w:rsidR="006B47E3" w:rsidRPr="001F792D" w:rsidRDefault="006B47E3" w:rsidP="00153A80">
            <w:pPr>
              <w:rPr>
                <w:sz w:val="20"/>
                <w:szCs w:val="20"/>
              </w:rPr>
            </w:pPr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 xml:space="preserve">Odczynnik </w:t>
            </w:r>
            <w:proofErr w:type="spellStart"/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None-Apelta</w:t>
            </w:r>
            <w:proofErr w:type="spellEnd"/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 xml:space="preserve"> – 100 ml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B0F148E" w14:textId="77777777" w:rsidR="006B47E3" w:rsidRPr="001F792D" w:rsidRDefault="006B47E3" w:rsidP="00153A80">
            <w:pPr>
              <w:rPr>
                <w:sz w:val="20"/>
                <w:szCs w:val="20"/>
              </w:rPr>
            </w:pPr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Mililitry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C943B3F" w14:textId="77777777" w:rsidR="006B47E3" w:rsidRPr="001F792D" w:rsidRDefault="006B47E3" w:rsidP="00153A80">
            <w:pPr>
              <w:rPr>
                <w:sz w:val="20"/>
                <w:szCs w:val="20"/>
              </w:rPr>
            </w:pPr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19815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244050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6C3F901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37348131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4D08DE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5A2535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B47E3" w:rsidRPr="00CE010E" w14:paraId="1BD7B5C4" w14:textId="77777777" w:rsidTr="00153A80">
        <w:trPr>
          <w:gridAfter w:val="1"/>
          <w:wAfter w:w="18" w:type="dxa"/>
          <w:trHeight w:val="77"/>
          <w:jc w:val="center"/>
        </w:trPr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2596510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7.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0A86E112" w14:textId="77777777" w:rsidR="006B47E3" w:rsidRPr="001F792D" w:rsidRDefault="006B47E3" w:rsidP="00153A80">
            <w:pPr>
              <w:rPr>
                <w:sz w:val="20"/>
                <w:szCs w:val="20"/>
              </w:rPr>
            </w:pPr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Płyn Samsona – 100 ml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375233D" w14:textId="77777777" w:rsidR="006B47E3" w:rsidRPr="001F792D" w:rsidRDefault="006B47E3" w:rsidP="00153A80">
            <w:pPr>
              <w:rPr>
                <w:sz w:val="20"/>
                <w:szCs w:val="20"/>
              </w:rPr>
            </w:pPr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Mililitry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FD5C1BC" w14:textId="77777777" w:rsidR="006B47E3" w:rsidRPr="001F792D" w:rsidRDefault="006B47E3" w:rsidP="00153A80">
            <w:pPr>
              <w:rPr>
                <w:sz w:val="20"/>
                <w:szCs w:val="20"/>
              </w:rPr>
            </w:pPr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63CC2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05DB3C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8B850E8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6204B264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3C858F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DCB9FB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B47E3" w:rsidRPr="00CE010E" w14:paraId="355A8D77" w14:textId="77777777" w:rsidTr="00153A80">
        <w:trPr>
          <w:gridAfter w:val="1"/>
          <w:wAfter w:w="18" w:type="dxa"/>
          <w:trHeight w:val="77"/>
          <w:jc w:val="center"/>
        </w:trPr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3D64E30A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8.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266D15F" w14:textId="77777777" w:rsidR="006B47E3" w:rsidRPr="001F792D" w:rsidRDefault="006B47E3" w:rsidP="00153A80">
            <w:pPr>
              <w:rPr>
                <w:sz w:val="20"/>
                <w:szCs w:val="20"/>
              </w:rPr>
            </w:pPr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 xml:space="preserve">Odczynnik </w:t>
            </w:r>
            <w:proofErr w:type="spellStart"/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Erlicha</w:t>
            </w:r>
            <w:proofErr w:type="spellEnd"/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 xml:space="preserve"> – 500 ml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D7B0214" w14:textId="77777777" w:rsidR="006B47E3" w:rsidRPr="001F792D" w:rsidRDefault="006B47E3" w:rsidP="00153A80">
            <w:pPr>
              <w:rPr>
                <w:sz w:val="20"/>
                <w:szCs w:val="20"/>
              </w:rPr>
            </w:pPr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Mililitry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30B8792" w14:textId="77777777" w:rsidR="006B47E3" w:rsidRPr="001F792D" w:rsidRDefault="006B47E3" w:rsidP="00153A80">
            <w:pPr>
              <w:rPr>
                <w:sz w:val="20"/>
                <w:szCs w:val="20"/>
              </w:rPr>
            </w:pPr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C9866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4F48E9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7ACF3E7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5115B5EA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F0B969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05BE18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B47E3" w:rsidRPr="00CE010E" w14:paraId="12EEF976" w14:textId="77777777" w:rsidTr="00153A80">
        <w:trPr>
          <w:gridAfter w:val="1"/>
          <w:wAfter w:w="18" w:type="dxa"/>
          <w:trHeight w:val="77"/>
          <w:jc w:val="center"/>
        </w:trPr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DF1D389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9.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14D2FA5" w14:textId="77777777" w:rsidR="006B47E3" w:rsidRPr="001F792D" w:rsidRDefault="006B47E3" w:rsidP="00153A80">
            <w:pPr>
              <w:rPr>
                <w:sz w:val="20"/>
                <w:szCs w:val="20"/>
              </w:rPr>
            </w:pPr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 xml:space="preserve">Olejek </w:t>
            </w:r>
            <w:proofErr w:type="spellStart"/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imersyjny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929B6F7" w14:textId="77777777" w:rsidR="006B47E3" w:rsidRPr="001F792D" w:rsidRDefault="006B47E3" w:rsidP="00153A80">
            <w:pPr>
              <w:rPr>
                <w:sz w:val="20"/>
                <w:szCs w:val="20"/>
              </w:rPr>
            </w:pPr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Mililitry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05CFC79" w14:textId="77777777" w:rsidR="006B47E3" w:rsidRPr="001F792D" w:rsidRDefault="006B47E3" w:rsidP="00153A80">
            <w:pPr>
              <w:rPr>
                <w:sz w:val="20"/>
                <w:szCs w:val="20"/>
              </w:rPr>
            </w:pPr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6028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CBD333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571F7E3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203F8753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37360C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213B5C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B47E3" w:rsidRPr="00CE010E" w14:paraId="0C14279E" w14:textId="77777777" w:rsidTr="00153A80">
        <w:trPr>
          <w:gridAfter w:val="1"/>
          <w:wAfter w:w="18" w:type="dxa"/>
          <w:trHeight w:val="77"/>
          <w:jc w:val="center"/>
        </w:trPr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4E4F0D1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10.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0DF770AC" w14:textId="77777777" w:rsidR="006B47E3" w:rsidRPr="001F792D" w:rsidRDefault="006B47E3" w:rsidP="00153A80">
            <w:pPr>
              <w:rPr>
                <w:sz w:val="20"/>
                <w:szCs w:val="20"/>
              </w:rPr>
            </w:pPr>
            <w:proofErr w:type="spellStart"/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Cytofix</w:t>
            </w:r>
            <w:proofErr w:type="spellEnd"/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 xml:space="preserve"> – utrwalacz do cytologii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8AA3BF1" w14:textId="77777777" w:rsidR="006B47E3" w:rsidRPr="001F792D" w:rsidRDefault="006B47E3" w:rsidP="00153A80">
            <w:pPr>
              <w:rPr>
                <w:sz w:val="20"/>
                <w:szCs w:val="20"/>
              </w:rPr>
            </w:pPr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Mililitry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5CA7500" w14:textId="77777777" w:rsidR="006B47E3" w:rsidRPr="001F792D" w:rsidRDefault="006B47E3" w:rsidP="00153A80">
            <w:pPr>
              <w:rPr>
                <w:sz w:val="20"/>
                <w:szCs w:val="20"/>
              </w:rPr>
            </w:pPr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762C9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956E13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AAC7319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14C82F4C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CB2656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8AA622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B47E3" w:rsidRPr="00CE010E" w14:paraId="3FB8431D" w14:textId="77777777" w:rsidTr="00153A80">
        <w:trPr>
          <w:gridAfter w:val="1"/>
          <w:wAfter w:w="18" w:type="dxa"/>
          <w:trHeight w:val="77"/>
          <w:jc w:val="center"/>
        </w:trPr>
        <w:tc>
          <w:tcPr>
            <w:tcW w:w="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C4093E3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11.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54767435" w14:textId="77777777" w:rsidR="006B47E3" w:rsidRPr="001F792D" w:rsidRDefault="006B47E3" w:rsidP="00153A80">
            <w:pPr>
              <w:rPr>
                <w:sz w:val="20"/>
                <w:szCs w:val="20"/>
              </w:rPr>
            </w:pPr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 xml:space="preserve">Alkohol etylowy 96 % </w:t>
            </w:r>
            <w:proofErr w:type="spellStart"/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cz.d.a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5F550220" w14:textId="77777777" w:rsidR="006B47E3" w:rsidRPr="001F792D" w:rsidRDefault="006B47E3" w:rsidP="00153A80">
            <w:pPr>
              <w:rPr>
                <w:sz w:val="20"/>
                <w:szCs w:val="20"/>
              </w:rPr>
            </w:pPr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Mililitry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5B3F5C8A" w14:textId="77777777" w:rsidR="006B47E3" w:rsidRPr="001F792D" w:rsidRDefault="006B47E3" w:rsidP="00153A80">
            <w:pPr>
              <w:rPr>
                <w:sz w:val="20"/>
                <w:szCs w:val="20"/>
              </w:rPr>
            </w:pPr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E0EF3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203A93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373D904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6E595075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7088D2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3DC4EB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B47E3" w:rsidRPr="00CE010E" w14:paraId="23D6A632" w14:textId="77777777" w:rsidTr="00153A80">
        <w:trPr>
          <w:trHeight w:val="270"/>
          <w:jc w:val="center"/>
        </w:trPr>
        <w:tc>
          <w:tcPr>
            <w:tcW w:w="77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F37DEA" w14:textId="77777777" w:rsidR="006B47E3" w:rsidRPr="00CE010E" w:rsidRDefault="006B47E3" w:rsidP="00153A80">
            <w:pPr>
              <w:jc w:val="right"/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  <w:t>Suma netto: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22D56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01FFFA" w14:textId="77777777" w:rsidR="006B47E3" w:rsidRPr="00CE010E" w:rsidRDefault="006B47E3" w:rsidP="00153A80">
            <w:pPr>
              <w:jc w:val="right"/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  <w:t>Suma brutto</w:t>
            </w:r>
            <w:r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C5FB73" w14:textId="77777777" w:rsidR="006B47E3" w:rsidRPr="00CE010E" w:rsidRDefault="006B47E3" w:rsidP="00153A80">
            <w:pPr>
              <w:jc w:val="right"/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4C5E9F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</w:p>
        </w:tc>
      </w:tr>
    </w:tbl>
    <w:p w14:paraId="7CB29AFD" w14:textId="77777777" w:rsidR="006B47E3" w:rsidRDefault="006B47E3" w:rsidP="006B47E3">
      <w:pPr>
        <w:rPr>
          <w:rFonts w:ascii="Tahoma" w:eastAsia="Tahoma" w:hAnsi="Tahoma" w:cs="Tahoma"/>
          <w:b/>
          <w:sz w:val="20"/>
          <w:szCs w:val="20"/>
        </w:rPr>
      </w:pPr>
    </w:p>
    <w:p w14:paraId="6AF0D00C" w14:textId="77777777" w:rsidR="006B47E3" w:rsidRDefault="006B47E3" w:rsidP="006B47E3">
      <w:pPr>
        <w:rPr>
          <w:rFonts w:ascii="Tahoma" w:eastAsia="Tahoma" w:hAnsi="Tahoma" w:cs="Tahoma"/>
          <w:b/>
          <w:sz w:val="20"/>
          <w:szCs w:val="20"/>
        </w:rPr>
      </w:pPr>
    </w:p>
    <w:p w14:paraId="336A4B2E" w14:textId="77777777" w:rsidR="006B47E3" w:rsidRPr="00CE010E" w:rsidRDefault="006B47E3" w:rsidP="006B47E3">
      <w:pPr>
        <w:rPr>
          <w:rFonts w:ascii="Tahoma" w:eastAsia="Tahoma" w:hAnsi="Tahoma" w:cs="Tahoma"/>
          <w:bCs/>
          <w:sz w:val="20"/>
          <w:szCs w:val="20"/>
        </w:rPr>
      </w:pPr>
      <w:r w:rsidRPr="007A08FB">
        <w:rPr>
          <w:rFonts w:ascii="Tahoma" w:eastAsia="Tahoma" w:hAnsi="Tahoma" w:cs="Tahoma"/>
          <w:b/>
          <w:sz w:val="20"/>
          <w:szCs w:val="20"/>
        </w:rPr>
        <w:t>Zadanie  4 – Odczynniki do analizatora AQT dla oddziału SOR na okres 12 miesięcy.</w:t>
      </w:r>
    </w:p>
    <w:tbl>
      <w:tblPr>
        <w:tblW w:w="1554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"/>
        <w:gridCol w:w="4029"/>
        <w:gridCol w:w="1417"/>
        <w:gridCol w:w="709"/>
        <w:gridCol w:w="1134"/>
        <w:gridCol w:w="1559"/>
        <w:gridCol w:w="1134"/>
        <w:gridCol w:w="1276"/>
        <w:gridCol w:w="1417"/>
        <w:gridCol w:w="2410"/>
        <w:gridCol w:w="18"/>
      </w:tblGrid>
      <w:tr w:rsidR="006B47E3" w:rsidRPr="00CE010E" w14:paraId="74B93A4C" w14:textId="77777777" w:rsidTr="00153A80">
        <w:trPr>
          <w:gridAfter w:val="1"/>
          <w:wAfter w:w="18" w:type="dxa"/>
          <w:trHeight w:val="825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D2F011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Lp.</w:t>
            </w:r>
          </w:p>
        </w:tc>
        <w:tc>
          <w:tcPr>
            <w:tcW w:w="40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A50732D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Asortyment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B5F4542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Jednostka miary (j.m.)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0F0F2DB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I</w:t>
            </w: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 xml:space="preserve">lość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19B64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 xml:space="preserve">Cena netto za </w:t>
            </w:r>
            <w:r>
              <w:rPr>
                <w:rFonts w:ascii="Tahoma" w:eastAsia="Tahoma" w:hAnsi="Tahoma" w:cs="Tahoma"/>
                <w:bCs/>
                <w:sz w:val="20"/>
                <w:szCs w:val="20"/>
              </w:rPr>
              <w:t>j.m.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33162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Wartość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A3F5D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VAT stawka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DA68E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Vat kwota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BEB7245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Wartość brutto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28BB55A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Nazwa lub nr katalogowy oraz producent zaoferowanego asortymentu</w:t>
            </w:r>
          </w:p>
        </w:tc>
      </w:tr>
      <w:tr w:rsidR="006B47E3" w:rsidRPr="00CE010E" w14:paraId="6BF23789" w14:textId="77777777" w:rsidTr="00153A80">
        <w:trPr>
          <w:gridAfter w:val="1"/>
          <w:wAfter w:w="18" w:type="dxa"/>
          <w:trHeight w:val="60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E7883" w14:textId="77777777" w:rsidR="006B47E3" w:rsidRPr="00CE010E" w:rsidRDefault="006B47E3" w:rsidP="00153A80">
            <w:pPr>
              <w:jc w:val="center"/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1</w:t>
            </w:r>
          </w:p>
        </w:tc>
        <w:tc>
          <w:tcPr>
            <w:tcW w:w="4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1F9A7" w14:textId="77777777" w:rsidR="006B47E3" w:rsidRPr="00CE010E" w:rsidRDefault="006B47E3" w:rsidP="00153A80">
            <w:pPr>
              <w:jc w:val="center"/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3611F" w14:textId="77777777" w:rsidR="006B47E3" w:rsidRPr="00CE010E" w:rsidRDefault="006B47E3" w:rsidP="00153A80">
            <w:pPr>
              <w:jc w:val="center"/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1C551" w14:textId="77777777" w:rsidR="006B47E3" w:rsidRPr="00CE010E" w:rsidRDefault="006B47E3" w:rsidP="00153A80">
            <w:pPr>
              <w:jc w:val="center"/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B935C" w14:textId="77777777" w:rsidR="006B47E3" w:rsidRPr="00CE010E" w:rsidRDefault="006B47E3" w:rsidP="00153A80">
            <w:pPr>
              <w:jc w:val="center"/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10F95" w14:textId="77777777" w:rsidR="006B47E3" w:rsidRPr="00CE010E" w:rsidRDefault="006B47E3" w:rsidP="00153A80">
            <w:pPr>
              <w:jc w:val="center"/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6</w:t>
            </w: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=</w:t>
            </w:r>
            <w:r>
              <w:rPr>
                <w:rFonts w:ascii="Tahoma" w:eastAsia="Tahoma" w:hAnsi="Tahoma" w:cs="Tahoma"/>
                <w:bCs/>
                <w:sz w:val="20"/>
                <w:szCs w:val="20"/>
              </w:rPr>
              <w:t>4</w:t>
            </w: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x</w:t>
            </w:r>
            <w:r>
              <w:rPr>
                <w:rFonts w:ascii="Tahoma" w:eastAsia="Tahoma" w:hAnsi="Tahoma" w:cs="Tahoma"/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F94D4" w14:textId="77777777" w:rsidR="006B47E3" w:rsidRPr="00CE010E" w:rsidRDefault="006B47E3" w:rsidP="00153A80">
            <w:pPr>
              <w:jc w:val="center"/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D70B8" w14:textId="77777777" w:rsidR="006B47E3" w:rsidRPr="00CE010E" w:rsidRDefault="006B47E3" w:rsidP="00153A80">
            <w:pPr>
              <w:jc w:val="center"/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8</w:t>
            </w: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=</w:t>
            </w:r>
            <w:r>
              <w:rPr>
                <w:rFonts w:ascii="Tahoma" w:eastAsia="Tahoma" w:hAnsi="Tahoma" w:cs="Tahoma"/>
                <w:bCs/>
                <w:sz w:val="20"/>
                <w:szCs w:val="20"/>
              </w:rPr>
              <w:t>6</w:t>
            </w: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x</w:t>
            </w:r>
            <w:r>
              <w:rPr>
                <w:rFonts w:ascii="Tahoma" w:eastAsia="Tahoma" w:hAnsi="Tahoma" w:cs="Tahoma"/>
                <w:bCs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A054D" w14:textId="77777777" w:rsidR="006B47E3" w:rsidRPr="00CE010E" w:rsidRDefault="006B47E3" w:rsidP="00153A80">
            <w:pPr>
              <w:jc w:val="center"/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9</w:t>
            </w: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=</w:t>
            </w:r>
            <w:r>
              <w:rPr>
                <w:rFonts w:ascii="Tahoma" w:eastAsia="Tahoma" w:hAnsi="Tahoma" w:cs="Tahoma"/>
                <w:bCs/>
                <w:sz w:val="20"/>
                <w:szCs w:val="20"/>
              </w:rPr>
              <w:t>6</w:t>
            </w: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+</w:t>
            </w:r>
            <w:r>
              <w:rPr>
                <w:rFonts w:ascii="Tahoma" w:eastAsia="Tahoma" w:hAnsi="Tahoma" w:cs="Tahoma"/>
                <w:bCs/>
                <w:sz w:val="20"/>
                <w:szCs w:val="20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A5F99" w14:textId="77777777" w:rsidR="006B47E3" w:rsidRPr="00CE010E" w:rsidRDefault="006B47E3" w:rsidP="00153A80">
            <w:pPr>
              <w:jc w:val="center"/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1</w:t>
            </w:r>
            <w:r>
              <w:rPr>
                <w:rFonts w:ascii="Tahoma" w:eastAsia="Tahoma" w:hAnsi="Tahoma" w:cs="Tahoma"/>
                <w:bCs/>
                <w:sz w:val="20"/>
                <w:szCs w:val="20"/>
              </w:rPr>
              <w:t>0</w:t>
            </w:r>
          </w:p>
        </w:tc>
      </w:tr>
      <w:tr w:rsidR="006B47E3" w:rsidRPr="00CE010E" w14:paraId="1BB43D55" w14:textId="77777777" w:rsidTr="00153A80">
        <w:trPr>
          <w:gridAfter w:val="1"/>
          <w:wAfter w:w="18" w:type="dxa"/>
          <w:trHeight w:val="77"/>
          <w:jc w:val="center"/>
        </w:trPr>
        <w:tc>
          <w:tcPr>
            <w:tcW w:w="4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649837F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1.</w:t>
            </w:r>
          </w:p>
        </w:tc>
        <w:tc>
          <w:tcPr>
            <w:tcW w:w="4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D467B60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proofErr w:type="spellStart"/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Troponin</w:t>
            </w:r>
            <w:proofErr w:type="spellEnd"/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 xml:space="preserve"> T Test Kit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3F7DC5A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Test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6CD57AA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2240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8EEF8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E4949C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925E988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E7CDD79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494759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42D363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B47E3" w:rsidRPr="00CE010E" w14:paraId="509CEB29" w14:textId="77777777" w:rsidTr="00153A80">
        <w:trPr>
          <w:gridAfter w:val="1"/>
          <w:wAfter w:w="18" w:type="dxa"/>
          <w:trHeight w:val="77"/>
          <w:jc w:val="center"/>
        </w:trPr>
        <w:tc>
          <w:tcPr>
            <w:tcW w:w="4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CA19A7A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2.</w:t>
            </w:r>
          </w:p>
        </w:tc>
        <w:tc>
          <w:tcPr>
            <w:tcW w:w="4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0EB027CB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CRP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6F358C3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Test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0A0E54B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2640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9276C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B9FE0D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1540BD3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0563BA0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3A35C7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2DF1AA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B47E3" w:rsidRPr="00CE010E" w14:paraId="0B9A611C" w14:textId="77777777" w:rsidTr="00153A80">
        <w:trPr>
          <w:gridAfter w:val="1"/>
          <w:wAfter w:w="18" w:type="dxa"/>
          <w:trHeight w:val="77"/>
          <w:jc w:val="center"/>
        </w:trPr>
        <w:tc>
          <w:tcPr>
            <w:tcW w:w="4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EF66D05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3.</w:t>
            </w:r>
          </w:p>
        </w:tc>
        <w:tc>
          <w:tcPr>
            <w:tcW w:w="4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EC12C96" w14:textId="77777777" w:rsidR="006B47E3" w:rsidRPr="001F792D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D-dimer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3D8532E" w14:textId="77777777" w:rsidR="006B47E3" w:rsidRPr="001F792D" w:rsidRDefault="006B47E3" w:rsidP="00153A80">
            <w:pPr>
              <w:rPr>
                <w:sz w:val="20"/>
                <w:szCs w:val="20"/>
              </w:rPr>
            </w:pPr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Test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CFBD9A2" w14:textId="77777777" w:rsidR="006B47E3" w:rsidRPr="001F792D" w:rsidRDefault="006B47E3" w:rsidP="00153A80">
            <w:pPr>
              <w:rPr>
                <w:sz w:val="20"/>
                <w:szCs w:val="20"/>
              </w:rPr>
            </w:pPr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91876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8C1D0A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542EEFD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73D71807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C1C69F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ED81D4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B47E3" w:rsidRPr="00CE010E" w14:paraId="3177273D" w14:textId="77777777" w:rsidTr="00153A80">
        <w:trPr>
          <w:gridAfter w:val="1"/>
          <w:wAfter w:w="18" w:type="dxa"/>
          <w:trHeight w:val="77"/>
          <w:jc w:val="center"/>
        </w:trPr>
        <w:tc>
          <w:tcPr>
            <w:tcW w:w="4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3C8C2066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4.</w:t>
            </w:r>
          </w:p>
        </w:tc>
        <w:tc>
          <w:tcPr>
            <w:tcW w:w="4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6C3CFDB" w14:textId="77777777" w:rsidR="006B47E3" w:rsidRPr="001F792D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NtproBNP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0109E67E" w14:textId="77777777" w:rsidR="006B47E3" w:rsidRPr="001F792D" w:rsidRDefault="006B47E3" w:rsidP="00153A80">
            <w:pPr>
              <w:rPr>
                <w:sz w:val="20"/>
                <w:szCs w:val="20"/>
              </w:rPr>
            </w:pPr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Test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3DC32C2" w14:textId="77777777" w:rsidR="006B47E3" w:rsidRPr="001F792D" w:rsidRDefault="006B47E3" w:rsidP="00153A80">
            <w:pPr>
              <w:rPr>
                <w:sz w:val="20"/>
                <w:szCs w:val="20"/>
              </w:rPr>
            </w:pPr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640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42527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62251C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F3651C7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71EC1861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704052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603FAA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B47E3" w:rsidRPr="00CE010E" w14:paraId="1077A4BC" w14:textId="77777777" w:rsidTr="00153A80">
        <w:trPr>
          <w:gridAfter w:val="1"/>
          <w:wAfter w:w="18" w:type="dxa"/>
          <w:trHeight w:val="77"/>
          <w:jc w:val="center"/>
        </w:trPr>
        <w:tc>
          <w:tcPr>
            <w:tcW w:w="4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32917C4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5.</w:t>
            </w:r>
          </w:p>
        </w:tc>
        <w:tc>
          <w:tcPr>
            <w:tcW w:w="4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1A81946B" w14:textId="77777777" w:rsidR="006B47E3" w:rsidRPr="001F792D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Reagent Pack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8279B05" w14:textId="77777777" w:rsidR="006B47E3" w:rsidRPr="001F792D" w:rsidRDefault="006B47E3" w:rsidP="00153A80">
            <w:pPr>
              <w:rPr>
                <w:sz w:val="20"/>
                <w:szCs w:val="20"/>
              </w:rPr>
            </w:pPr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Opakowanie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272F9F7" w14:textId="77777777" w:rsidR="006B47E3" w:rsidRPr="001F792D" w:rsidRDefault="006B47E3" w:rsidP="00153A80">
            <w:pPr>
              <w:rPr>
                <w:sz w:val="20"/>
                <w:szCs w:val="20"/>
              </w:rPr>
            </w:pPr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C48FB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B88D44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1103981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267ACE80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50C6A9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E22A25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B47E3" w:rsidRPr="00CE010E" w14:paraId="70BF9C53" w14:textId="77777777" w:rsidTr="00153A80">
        <w:trPr>
          <w:gridAfter w:val="1"/>
          <w:wAfter w:w="18" w:type="dxa"/>
          <w:trHeight w:val="77"/>
          <w:jc w:val="center"/>
        </w:trPr>
        <w:tc>
          <w:tcPr>
            <w:tcW w:w="4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58F78B39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6.</w:t>
            </w:r>
          </w:p>
        </w:tc>
        <w:tc>
          <w:tcPr>
            <w:tcW w:w="4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2BA4FC20" w14:textId="77777777" w:rsidR="006B47E3" w:rsidRPr="001F792D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 xml:space="preserve">Multi-CHECK </w:t>
            </w:r>
            <w:proofErr w:type="spellStart"/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Cardiac</w:t>
            </w:r>
            <w:proofErr w:type="spellEnd"/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 xml:space="preserve"> L1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369191C" w14:textId="77777777" w:rsidR="006B47E3" w:rsidRPr="001F792D" w:rsidRDefault="006B47E3" w:rsidP="00153A80">
            <w:pPr>
              <w:rPr>
                <w:sz w:val="20"/>
                <w:szCs w:val="20"/>
              </w:rPr>
            </w:pPr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Opakowanie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1F53DEF" w14:textId="77777777" w:rsidR="006B47E3" w:rsidRPr="001F792D" w:rsidRDefault="006B47E3" w:rsidP="00153A80">
            <w:pPr>
              <w:rPr>
                <w:sz w:val="20"/>
                <w:szCs w:val="20"/>
              </w:rPr>
            </w:pPr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5CFEA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1638E5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29190D1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656D83DB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6851E9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1B19F4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B47E3" w:rsidRPr="00CE010E" w14:paraId="000C684C" w14:textId="77777777" w:rsidTr="00153A80">
        <w:trPr>
          <w:gridAfter w:val="1"/>
          <w:wAfter w:w="18" w:type="dxa"/>
          <w:trHeight w:val="77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1DD1192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7.</w:t>
            </w:r>
          </w:p>
        </w:tc>
        <w:tc>
          <w:tcPr>
            <w:tcW w:w="40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18F7B36E" w14:textId="77777777" w:rsidR="006B47E3" w:rsidRPr="001F792D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 xml:space="preserve">Multi-CHECK </w:t>
            </w:r>
            <w:proofErr w:type="spellStart"/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Cardiac</w:t>
            </w:r>
            <w:proofErr w:type="spellEnd"/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 xml:space="preserve"> L2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1AB4EF0" w14:textId="77777777" w:rsidR="006B47E3" w:rsidRPr="001F792D" w:rsidRDefault="006B47E3" w:rsidP="00153A80">
            <w:pPr>
              <w:rPr>
                <w:sz w:val="20"/>
                <w:szCs w:val="20"/>
              </w:rPr>
            </w:pPr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Opakowanie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54004512" w14:textId="77777777" w:rsidR="006B47E3" w:rsidRPr="001F792D" w:rsidRDefault="006B47E3" w:rsidP="00153A80">
            <w:pPr>
              <w:rPr>
                <w:sz w:val="20"/>
                <w:szCs w:val="20"/>
              </w:rPr>
            </w:pPr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B55B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483A86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1FA180C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32795762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1A07F7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B085DE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B47E3" w:rsidRPr="00CE010E" w14:paraId="10D40DD6" w14:textId="77777777" w:rsidTr="00153A80">
        <w:trPr>
          <w:gridAfter w:val="1"/>
          <w:wAfter w:w="18" w:type="dxa"/>
          <w:trHeight w:val="77"/>
          <w:jc w:val="center"/>
        </w:trPr>
        <w:tc>
          <w:tcPr>
            <w:tcW w:w="4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709EC7F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8.</w:t>
            </w:r>
          </w:p>
        </w:tc>
        <w:tc>
          <w:tcPr>
            <w:tcW w:w="4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52C2A984" w14:textId="77777777" w:rsidR="006B47E3" w:rsidRPr="001F792D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MultiCHECK</w:t>
            </w:r>
            <w:proofErr w:type="spellEnd"/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 xml:space="preserve"> Kombi L1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0EE0B4B" w14:textId="77777777" w:rsidR="006B47E3" w:rsidRPr="001F792D" w:rsidRDefault="006B47E3" w:rsidP="00153A80">
            <w:pPr>
              <w:rPr>
                <w:sz w:val="20"/>
                <w:szCs w:val="20"/>
              </w:rPr>
            </w:pPr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Opakowanie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733E3A9" w14:textId="77777777" w:rsidR="006B47E3" w:rsidRPr="001F792D" w:rsidRDefault="006B47E3" w:rsidP="00153A80">
            <w:pPr>
              <w:rPr>
                <w:sz w:val="20"/>
                <w:szCs w:val="20"/>
              </w:rPr>
            </w:pPr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192B3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55C1BC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BF60192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77A70152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EAAB56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BBE885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B47E3" w:rsidRPr="00CE010E" w14:paraId="5A995880" w14:textId="77777777" w:rsidTr="00153A80">
        <w:trPr>
          <w:gridAfter w:val="1"/>
          <w:wAfter w:w="18" w:type="dxa"/>
          <w:trHeight w:val="77"/>
          <w:jc w:val="center"/>
        </w:trPr>
        <w:tc>
          <w:tcPr>
            <w:tcW w:w="4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32238437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9.</w:t>
            </w:r>
          </w:p>
        </w:tc>
        <w:tc>
          <w:tcPr>
            <w:tcW w:w="4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1793F1AC" w14:textId="77777777" w:rsidR="006B47E3" w:rsidRPr="001F792D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MultiCHECK</w:t>
            </w:r>
            <w:proofErr w:type="spellEnd"/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 xml:space="preserve"> Kombi L2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1AB1619" w14:textId="77777777" w:rsidR="006B47E3" w:rsidRPr="001F792D" w:rsidRDefault="006B47E3" w:rsidP="00153A80">
            <w:pPr>
              <w:rPr>
                <w:sz w:val="20"/>
                <w:szCs w:val="20"/>
              </w:rPr>
            </w:pPr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Opakowanie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B7B82EA" w14:textId="77777777" w:rsidR="006B47E3" w:rsidRPr="001F792D" w:rsidRDefault="006B47E3" w:rsidP="00153A80">
            <w:pPr>
              <w:rPr>
                <w:sz w:val="20"/>
                <w:szCs w:val="20"/>
              </w:rPr>
            </w:pPr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A2FF1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EDD75C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16BE813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73B2D9EC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5F1557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C285F1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B47E3" w:rsidRPr="00CE010E" w14:paraId="25E57603" w14:textId="77777777" w:rsidTr="00153A80">
        <w:trPr>
          <w:gridAfter w:val="1"/>
          <w:wAfter w:w="18" w:type="dxa"/>
          <w:trHeight w:val="77"/>
          <w:jc w:val="center"/>
        </w:trPr>
        <w:tc>
          <w:tcPr>
            <w:tcW w:w="4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7E4FA58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10.</w:t>
            </w:r>
          </w:p>
        </w:tc>
        <w:tc>
          <w:tcPr>
            <w:tcW w:w="4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664E5A0" w14:textId="77777777" w:rsidR="006B47E3" w:rsidRPr="001F792D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Płyn Czyszczący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57C9F4EE" w14:textId="77777777" w:rsidR="006B47E3" w:rsidRPr="001F792D" w:rsidRDefault="006B47E3" w:rsidP="00153A80">
            <w:pPr>
              <w:rPr>
                <w:sz w:val="20"/>
                <w:szCs w:val="20"/>
              </w:rPr>
            </w:pPr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Opakowanie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9C62513" w14:textId="77777777" w:rsidR="006B47E3" w:rsidRPr="001F792D" w:rsidRDefault="006B47E3" w:rsidP="00153A80">
            <w:pPr>
              <w:rPr>
                <w:sz w:val="20"/>
                <w:szCs w:val="20"/>
              </w:rPr>
            </w:pPr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94935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CA411B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C309441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7EB46D95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DCE383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11187E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B47E3" w:rsidRPr="00CE010E" w14:paraId="4F386FFE" w14:textId="77777777" w:rsidTr="00153A80">
        <w:trPr>
          <w:gridAfter w:val="1"/>
          <w:wAfter w:w="18" w:type="dxa"/>
          <w:trHeight w:val="77"/>
          <w:jc w:val="center"/>
        </w:trPr>
        <w:tc>
          <w:tcPr>
            <w:tcW w:w="4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EED1B91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11.</w:t>
            </w:r>
          </w:p>
        </w:tc>
        <w:tc>
          <w:tcPr>
            <w:tcW w:w="4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194778A6" w14:textId="77777777" w:rsidR="006B47E3" w:rsidRPr="001F792D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Naczynka ślepe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5EC2C3A" w14:textId="77777777" w:rsidR="006B47E3" w:rsidRPr="001F792D" w:rsidRDefault="006B47E3" w:rsidP="00153A80">
            <w:pPr>
              <w:rPr>
                <w:sz w:val="20"/>
                <w:szCs w:val="20"/>
              </w:rPr>
            </w:pPr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Opakowanie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069A88E" w14:textId="77777777" w:rsidR="006B47E3" w:rsidRPr="001F792D" w:rsidRDefault="006B47E3" w:rsidP="00153A80">
            <w:pPr>
              <w:rPr>
                <w:sz w:val="20"/>
                <w:szCs w:val="20"/>
              </w:rPr>
            </w:pPr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4103F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A037B9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0869132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657CEE99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DA4FB5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308A5A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B47E3" w:rsidRPr="00CE010E" w14:paraId="26A523FD" w14:textId="77777777" w:rsidTr="00153A80">
        <w:trPr>
          <w:gridAfter w:val="1"/>
          <w:wAfter w:w="18" w:type="dxa"/>
          <w:trHeight w:val="77"/>
          <w:jc w:val="center"/>
        </w:trPr>
        <w:tc>
          <w:tcPr>
            <w:tcW w:w="4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32D402F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12.</w:t>
            </w:r>
          </w:p>
        </w:tc>
        <w:tc>
          <w:tcPr>
            <w:tcW w:w="4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A042DE8" w14:textId="77777777" w:rsidR="006B47E3" w:rsidRPr="001F792D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Papier Termiczny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D61E729" w14:textId="77777777" w:rsidR="006B47E3" w:rsidRPr="001F792D" w:rsidRDefault="006B47E3" w:rsidP="00153A80">
            <w:pPr>
              <w:rPr>
                <w:sz w:val="20"/>
                <w:szCs w:val="20"/>
              </w:rPr>
            </w:pPr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Opakowanie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FEDED7B" w14:textId="77777777" w:rsidR="006B47E3" w:rsidRPr="001F792D" w:rsidRDefault="006B47E3" w:rsidP="00153A80">
            <w:pPr>
              <w:rPr>
                <w:sz w:val="20"/>
                <w:szCs w:val="20"/>
              </w:rPr>
            </w:pPr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C5C81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358C04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F49566A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0B84D5A3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047961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B12355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B47E3" w:rsidRPr="00CE010E" w14:paraId="3656D8E9" w14:textId="77777777" w:rsidTr="00153A80">
        <w:trPr>
          <w:gridAfter w:val="1"/>
          <w:wAfter w:w="18" w:type="dxa"/>
          <w:trHeight w:val="77"/>
          <w:jc w:val="center"/>
        </w:trPr>
        <w:tc>
          <w:tcPr>
            <w:tcW w:w="4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8625C8D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13.</w:t>
            </w:r>
          </w:p>
        </w:tc>
        <w:tc>
          <w:tcPr>
            <w:tcW w:w="4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0854408" w14:textId="77777777" w:rsidR="006B47E3" w:rsidRPr="001F792D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Kontrola zewnątrz laboratoryjna parametrów : TNT,CRP,D-</w:t>
            </w:r>
            <w:proofErr w:type="spellStart"/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dimer,NtproBNT</w:t>
            </w:r>
            <w:proofErr w:type="spellEnd"/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 xml:space="preserve"> .  1/ rok </w:t>
            </w:r>
            <w:proofErr w:type="spellStart"/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Labquality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38FCEF1" w14:textId="77777777" w:rsidR="006B47E3" w:rsidRPr="001F792D" w:rsidRDefault="006B47E3" w:rsidP="00153A80">
            <w:pPr>
              <w:rPr>
                <w:sz w:val="20"/>
                <w:szCs w:val="20"/>
              </w:rPr>
            </w:pPr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F02E896" w14:textId="77777777" w:rsidR="006B47E3" w:rsidRPr="001F792D" w:rsidRDefault="006B47E3" w:rsidP="00153A80">
            <w:pPr>
              <w:rPr>
                <w:sz w:val="20"/>
                <w:szCs w:val="20"/>
              </w:rPr>
            </w:pPr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1B834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248A85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4E2CBCF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7BB1A694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50688F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C82C43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B47E3" w:rsidRPr="00CE010E" w14:paraId="77A8E3CB" w14:textId="77777777" w:rsidTr="00153A80">
        <w:trPr>
          <w:gridAfter w:val="1"/>
          <w:wAfter w:w="18" w:type="dxa"/>
          <w:trHeight w:val="77"/>
          <w:jc w:val="center"/>
        </w:trPr>
        <w:tc>
          <w:tcPr>
            <w:tcW w:w="4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3CCC42EE" w14:textId="77777777" w:rsidR="006B47E3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14.</w:t>
            </w:r>
          </w:p>
        </w:tc>
        <w:tc>
          <w:tcPr>
            <w:tcW w:w="4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0330679A" w14:textId="77777777" w:rsidR="006B47E3" w:rsidRPr="001F792D" w:rsidRDefault="006B47E3" w:rsidP="00153A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Roczna Licencja na podłączenie do systemu AQURE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30328D4" w14:textId="77777777" w:rsidR="006B47E3" w:rsidRPr="001F792D" w:rsidRDefault="006B47E3" w:rsidP="00153A80">
            <w:pPr>
              <w:rPr>
                <w:sz w:val="20"/>
                <w:szCs w:val="20"/>
              </w:rPr>
            </w:pPr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5B423B76" w14:textId="77777777" w:rsidR="006B47E3" w:rsidRPr="001F792D" w:rsidRDefault="006B47E3" w:rsidP="00153A80">
            <w:pPr>
              <w:rPr>
                <w:sz w:val="20"/>
                <w:szCs w:val="20"/>
              </w:rPr>
            </w:pPr>
            <w:r w:rsidRPr="001F792D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004BF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F2D5ED" w14:textId="77777777" w:rsidR="006B47E3" w:rsidRPr="001F792D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F05A3F6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266FFD6B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59BEAC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F4AD4A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B47E3" w:rsidRPr="00CE010E" w14:paraId="7258A373" w14:textId="77777777" w:rsidTr="00153A80">
        <w:trPr>
          <w:trHeight w:val="270"/>
          <w:jc w:val="center"/>
        </w:trPr>
        <w:tc>
          <w:tcPr>
            <w:tcW w:w="77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37E2E0" w14:textId="77777777" w:rsidR="006B47E3" w:rsidRPr="00CE010E" w:rsidRDefault="006B47E3" w:rsidP="00153A80">
            <w:pPr>
              <w:jc w:val="right"/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  <w:t>Suma netto: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7763A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4F7A84" w14:textId="77777777" w:rsidR="006B47E3" w:rsidRPr="00CE010E" w:rsidRDefault="006B47E3" w:rsidP="00153A80">
            <w:pPr>
              <w:jc w:val="right"/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  <w:t>Suma brutto</w:t>
            </w:r>
            <w:r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1C0614" w14:textId="77777777" w:rsidR="006B47E3" w:rsidRPr="00CE010E" w:rsidRDefault="006B47E3" w:rsidP="00153A80">
            <w:pPr>
              <w:jc w:val="right"/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21E4F1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</w:p>
        </w:tc>
      </w:tr>
    </w:tbl>
    <w:p w14:paraId="4D8371EE" w14:textId="77777777" w:rsidR="006B47E3" w:rsidRDefault="006B47E3" w:rsidP="006B47E3">
      <w:pPr>
        <w:rPr>
          <w:rFonts w:eastAsia="Tahoma"/>
        </w:rPr>
      </w:pPr>
    </w:p>
    <w:p w14:paraId="46B69ABE" w14:textId="77777777" w:rsidR="006B47E3" w:rsidRDefault="006B47E3" w:rsidP="006B47E3">
      <w:pPr>
        <w:rPr>
          <w:rFonts w:eastAsia="Tahoma"/>
        </w:rPr>
      </w:pPr>
    </w:p>
    <w:p w14:paraId="665B3859" w14:textId="77777777" w:rsidR="006B47E3" w:rsidRPr="00CE010E" w:rsidRDefault="006B47E3" w:rsidP="006B47E3">
      <w:pPr>
        <w:rPr>
          <w:rFonts w:ascii="Tahoma" w:eastAsia="Tahoma" w:hAnsi="Tahoma" w:cs="Tahoma"/>
          <w:bCs/>
          <w:sz w:val="20"/>
          <w:szCs w:val="20"/>
        </w:rPr>
      </w:pPr>
      <w:r w:rsidRPr="007A08FB">
        <w:rPr>
          <w:rFonts w:ascii="Tahoma" w:eastAsia="Tahoma" w:hAnsi="Tahoma" w:cs="Tahoma"/>
          <w:b/>
          <w:sz w:val="20"/>
          <w:szCs w:val="20"/>
        </w:rPr>
        <w:t>Zadanie  5 – Odczynniki do badań z zakresu immunochemii do umowy dzierżawy analizatorów  e-411  nr 23/2022 z dnia 10.11.2022</w:t>
      </w:r>
      <w:r>
        <w:rPr>
          <w:rFonts w:ascii="Tahoma" w:eastAsia="Tahoma" w:hAnsi="Tahoma" w:cs="Tahoma"/>
          <w:b/>
          <w:sz w:val="20"/>
          <w:szCs w:val="20"/>
        </w:rPr>
        <w:t>.</w:t>
      </w:r>
    </w:p>
    <w:tbl>
      <w:tblPr>
        <w:tblW w:w="15288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6"/>
        <w:gridCol w:w="3421"/>
        <w:gridCol w:w="1417"/>
        <w:gridCol w:w="709"/>
        <w:gridCol w:w="1067"/>
        <w:gridCol w:w="1559"/>
        <w:gridCol w:w="1201"/>
        <w:gridCol w:w="1209"/>
        <w:gridCol w:w="1417"/>
        <w:gridCol w:w="2252"/>
      </w:tblGrid>
      <w:tr w:rsidR="006B47E3" w:rsidRPr="00CE010E" w14:paraId="3AE6E283" w14:textId="77777777" w:rsidTr="006B47E3">
        <w:trPr>
          <w:trHeight w:val="825"/>
          <w:jc w:val="center"/>
        </w:trPr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8D998E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Lp.</w:t>
            </w:r>
          </w:p>
        </w:tc>
        <w:tc>
          <w:tcPr>
            <w:tcW w:w="34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748B3A7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Asortyment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B20EA0F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Jednostka miary (j.m.)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8BFF380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Ilość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D5C3A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 xml:space="preserve">Cena netto za </w:t>
            </w:r>
            <w:r>
              <w:rPr>
                <w:rFonts w:ascii="Tahoma" w:eastAsia="Tahoma" w:hAnsi="Tahoma" w:cs="Tahoma"/>
                <w:bCs/>
                <w:sz w:val="20"/>
                <w:szCs w:val="20"/>
              </w:rPr>
              <w:t>j.m.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7F808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Wartość netto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33860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VAT stawka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6A341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Vat kwota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571A910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Wartość brutto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46FAA59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Nazwa lub nr katalogowy oraz producent zaoferowanego asortymentu</w:t>
            </w:r>
          </w:p>
        </w:tc>
      </w:tr>
      <w:tr w:rsidR="006B47E3" w:rsidRPr="00CE010E" w14:paraId="54B8C458" w14:textId="77777777" w:rsidTr="006B47E3">
        <w:trPr>
          <w:trHeight w:val="60"/>
          <w:jc w:val="center"/>
        </w:trPr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C8EAF" w14:textId="77777777" w:rsidR="006B47E3" w:rsidRPr="00CE010E" w:rsidRDefault="006B47E3" w:rsidP="00153A80">
            <w:pPr>
              <w:jc w:val="center"/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1</w:t>
            </w:r>
          </w:p>
        </w:tc>
        <w:tc>
          <w:tcPr>
            <w:tcW w:w="3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ABA46" w14:textId="77777777" w:rsidR="006B47E3" w:rsidRPr="00CE010E" w:rsidRDefault="006B47E3" w:rsidP="00153A80">
            <w:pPr>
              <w:jc w:val="center"/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8DC14" w14:textId="77777777" w:rsidR="006B47E3" w:rsidRPr="00CE010E" w:rsidRDefault="006B47E3" w:rsidP="00153A80">
            <w:pPr>
              <w:jc w:val="center"/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FE480" w14:textId="77777777" w:rsidR="006B47E3" w:rsidRPr="00CE010E" w:rsidRDefault="006B47E3" w:rsidP="00153A80">
            <w:pPr>
              <w:jc w:val="center"/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4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DD84B" w14:textId="77777777" w:rsidR="006B47E3" w:rsidRPr="00CE010E" w:rsidRDefault="006B47E3" w:rsidP="00153A80">
            <w:pPr>
              <w:jc w:val="center"/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F8E42" w14:textId="77777777" w:rsidR="006B47E3" w:rsidRPr="00CE010E" w:rsidRDefault="006B47E3" w:rsidP="00153A80">
            <w:pPr>
              <w:jc w:val="center"/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6</w:t>
            </w: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=</w:t>
            </w:r>
            <w:r>
              <w:rPr>
                <w:rFonts w:ascii="Tahoma" w:eastAsia="Tahoma" w:hAnsi="Tahoma" w:cs="Tahoma"/>
                <w:bCs/>
                <w:sz w:val="20"/>
                <w:szCs w:val="20"/>
              </w:rPr>
              <w:t>4</w:t>
            </w: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x</w:t>
            </w:r>
            <w:r>
              <w:rPr>
                <w:rFonts w:ascii="Tahoma" w:eastAsia="Tahoma" w:hAnsi="Tahoma" w:cs="Tahoma"/>
                <w:bCs/>
                <w:sz w:val="20"/>
                <w:szCs w:val="20"/>
              </w:rPr>
              <w:t>5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17216" w14:textId="77777777" w:rsidR="006B47E3" w:rsidRPr="00CE010E" w:rsidRDefault="006B47E3" w:rsidP="00153A80">
            <w:pPr>
              <w:jc w:val="center"/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7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2966C" w14:textId="77777777" w:rsidR="006B47E3" w:rsidRPr="00CE010E" w:rsidRDefault="006B47E3" w:rsidP="00153A80">
            <w:pPr>
              <w:jc w:val="center"/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8</w:t>
            </w: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=</w:t>
            </w:r>
            <w:r>
              <w:rPr>
                <w:rFonts w:ascii="Tahoma" w:eastAsia="Tahoma" w:hAnsi="Tahoma" w:cs="Tahoma"/>
                <w:bCs/>
                <w:sz w:val="20"/>
                <w:szCs w:val="20"/>
              </w:rPr>
              <w:t>6</w:t>
            </w: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x</w:t>
            </w:r>
            <w:r>
              <w:rPr>
                <w:rFonts w:ascii="Tahoma" w:eastAsia="Tahoma" w:hAnsi="Tahoma" w:cs="Tahoma"/>
                <w:bCs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1A4AC" w14:textId="77777777" w:rsidR="006B47E3" w:rsidRPr="00CE010E" w:rsidRDefault="006B47E3" w:rsidP="00153A80">
            <w:pPr>
              <w:jc w:val="center"/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9</w:t>
            </w: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=</w:t>
            </w:r>
            <w:r>
              <w:rPr>
                <w:rFonts w:ascii="Tahoma" w:eastAsia="Tahoma" w:hAnsi="Tahoma" w:cs="Tahoma"/>
                <w:bCs/>
                <w:sz w:val="20"/>
                <w:szCs w:val="20"/>
              </w:rPr>
              <w:t>6</w:t>
            </w: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+</w:t>
            </w:r>
            <w:r>
              <w:rPr>
                <w:rFonts w:ascii="Tahoma" w:eastAsia="Tahoma" w:hAnsi="Tahoma" w:cs="Tahoma"/>
                <w:bCs/>
                <w:sz w:val="20"/>
                <w:szCs w:val="20"/>
              </w:rPr>
              <w:t>8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722A3" w14:textId="77777777" w:rsidR="006B47E3" w:rsidRPr="00CE010E" w:rsidRDefault="006B47E3" w:rsidP="00153A80">
            <w:pPr>
              <w:jc w:val="center"/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sz w:val="20"/>
                <w:szCs w:val="20"/>
              </w:rPr>
              <w:t>1</w:t>
            </w:r>
            <w:r>
              <w:rPr>
                <w:rFonts w:ascii="Tahoma" w:eastAsia="Tahoma" w:hAnsi="Tahoma" w:cs="Tahoma"/>
                <w:bCs/>
                <w:sz w:val="20"/>
                <w:szCs w:val="20"/>
              </w:rPr>
              <w:t>0</w:t>
            </w:r>
          </w:p>
        </w:tc>
      </w:tr>
      <w:tr w:rsidR="006B47E3" w:rsidRPr="00CE010E" w14:paraId="7CB1295D" w14:textId="77777777" w:rsidTr="00153A80">
        <w:trPr>
          <w:trHeight w:val="77"/>
          <w:jc w:val="center"/>
        </w:trPr>
        <w:tc>
          <w:tcPr>
            <w:tcW w:w="15288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4F514AD8" w14:textId="77777777" w:rsidR="006B47E3" w:rsidRPr="0025440C" w:rsidRDefault="006B47E3" w:rsidP="00153A80">
            <w:pPr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045FAA">
              <w:rPr>
                <w:rFonts w:ascii="Tahoma" w:eastAsia="Tahoma" w:hAnsi="Tahoma" w:cs="Tahoma"/>
                <w:b/>
                <w:sz w:val="22"/>
                <w:szCs w:val="22"/>
              </w:rPr>
              <w:t>ODCZYNNIKI</w:t>
            </w:r>
          </w:p>
        </w:tc>
      </w:tr>
      <w:tr w:rsidR="006B47E3" w:rsidRPr="00CE010E" w14:paraId="6B237303" w14:textId="77777777" w:rsidTr="006B47E3">
        <w:trPr>
          <w:trHeight w:val="112"/>
          <w:jc w:val="center"/>
        </w:trPr>
        <w:tc>
          <w:tcPr>
            <w:tcW w:w="10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38CE061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1.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88AC00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Cortisol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G2 </w:t>
            </w: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Elecsys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cobas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e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C3B4FC6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Opakowanie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2A701541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C2C8A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758061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1CABF56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A1B25A1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7F4DBC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D5DA46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B47E3" w:rsidRPr="00CE010E" w14:paraId="43A28617" w14:textId="77777777" w:rsidTr="006B47E3">
        <w:trPr>
          <w:trHeight w:val="77"/>
          <w:jc w:val="center"/>
        </w:trPr>
        <w:tc>
          <w:tcPr>
            <w:tcW w:w="10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A003426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2.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4DD6B9A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Ferritin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Elecsys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cobas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e 100 V2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3D75A599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Opakowanie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655EB054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F66DF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3A697C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7DED5FE2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168456E4" w14:textId="77777777" w:rsidR="006B47E3" w:rsidRPr="001F792D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0630FB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920A4F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B47E3" w:rsidRPr="00CE010E" w14:paraId="54695222" w14:textId="77777777" w:rsidTr="006B47E3">
        <w:trPr>
          <w:trHeight w:val="77"/>
          <w:jc w:val="center"/>
        </w:trPr>
        <w:tc>
          <w:tcPr>
            <w:tcW w:w="10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CFEF0E7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3.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6CB1DF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Folate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G3 </w:t>
            </w: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Elecsys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cobas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e 100 V2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43F09DB1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Opakowanie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00DE5583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33DA2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E04ECA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53B5FCC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21D6C25F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EB75E7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16EC05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B47E3" w:rsidRPr="00CE010E" w14:paraId="2FE178DE" w14:textId="77777777" w:rsidTr="006B47E3">
        <w:trPr>
          <w:trHeight w:val="77"/>
          <w:jc w:val="center"/>
        </w:trPr>
        <w:tc>
          <w:tcPr>
            <w:tcW w:w="10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780C5C8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4.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23064EB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Vitamin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B12 G2 </w:t>
            </w: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Elecsys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cobas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e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259C6E5A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Opakowanie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7D424A82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158EE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2D9E78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C252CBF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79327C57" w14:textId="77777777" w:rsidR="006B47E3" w:rsidRPr="0025440C" w:rsidRDefault="006B47E3" w:rsidP="00153A80">
            <w:pPr>
              <w:rPr>
                <w:rFonts w:ascii="Tahoma" w:eastAsia="Tahoma" w:hAnsi="Tahoma" w:cs="Tahoma"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D91775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65B51A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B47E3" w:rsidRPr="00CE010E" w14:paraId="1F5FD217" w14:textId="77777777" w:rsidTr="006B47E3">
        <w:trPr>
          <w:trHeight w:val="77"/>
          <w:jc w:val="center"/>
        </w:trPr>
        <w:tc>
          <w:tcPr>
            <w:tcW w:w="10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7E6AEFE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5.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7D43803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Vitamin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D </w:t>
            </w: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total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G3 </w:t>
            </w: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Elecsys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cobas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e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5375C11A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Opakowanie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677DDF81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48A1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93307D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9B809BF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645AB229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71BD91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822204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B47E3" w:rsidRPr="00CE010E" w14:paraId="05E68BDE" w14:textId="77777777" w:rsidTr="006B47E3">
        <w:trPr>
          <w:trHeight w:val="77"/>
          <w:jc w:val="center"/>
        </w:trPr>
        <w:tc>
          <w:tcPr>
            <w:tcW w:w="10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3A0B7FA4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6.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2C94C3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proBNP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G2 </w:t>
            </w: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Elecsys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cobas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e 100 V2.1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5753E30A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Opakowanie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4839ED8B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25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AD173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220E75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99164B6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09D17B87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7CA29D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774031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B47E3" w:rsidRPr="00CE010E" w14:paraId="0746321C" w14:textId="77777777" w:rsidTr="006B47E3">
        <w:trPr>
          <w:trHeight w:val="77"/>
          <w:jc w:val="center"/>
        </w:trPr>
        <w:tc>
          <w:tcPr>
            <w:tcW w:w="10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890850F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7.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4D803E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TnT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hs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STAT </w:t>
            </w: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Elecsys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cobas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e100 V2.1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473DA4A9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Opakowanie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22E2D4F1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45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FEA74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A25A3A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36C471A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0BF076BB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07A5F3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760FB9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B47E3" w:rsidRPr="00CE010E" w14:paraId="5FAEF596" w14:textId="77777777" w:rsidTr="006B47E3">
        <w:trPr>
          <w:trHeight w:val="77"/>
          <w:jc w:val="center"/>
        </w:trPr>
        <w:tc>
          <w:tcPr>
            <w:tcW w:w="10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AFD0010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8.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6F83FE0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 xml:space="preserve">PCT Brahms-Roche </w:t>
            </w: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Elecsys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cobas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e100 V2.1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3CB75AF4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Opakowanie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61290FAA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25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AE277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DEFD24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3A24F7A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64CFEFD5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30A987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E47025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B47E3" w:rsidRPr="00CE010E" w14:paraId="6AFDA18D" w14:textId="77777777" w:rsidTr="006B47E3">
        <w:trPr>
          <w:trHeight w:val="77"/>
          <w:jc w:val="center"/>
        </w:trPr>
        <w:tc>
          <w:tcPr>
            <w:tcW w:w="10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56105388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9.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B6172A7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 xml:space="preserve">Estradiol G3 </w:t>
            </w: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Elecsys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cobas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e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7478603C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Opakowanie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4910C965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AFB3D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551AF1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FF769D6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31A4323A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279BBD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8E4BC6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B47E3" w:rsidRPr="00CE010E" w14:paraId="545DBAF5" w14:textId="77777777" w:rsidTr="006B47E3">
        <w:trPr>
          <w:trHeight w:val="77"/>
          <w:jc w:val="center"/>
        </w:trPr>
        <w:tc>
          <w:tcPr>
            <w:tcW w:w="10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F2B9F07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10.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7808C4F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 xml:space="preserve">FSH </w:t>
            </w: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Elecsys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cobas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e 100 V2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49939874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Opakowanie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3E4C673E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18BD8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FE9A89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737B5508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5D79F6E3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013A5B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28915E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B47E3" w:rsidRPr="00CE010E" w14:paraId="483CF3B7" w14:textId="77777777" w:rsidTr="006B47E3">
        <w:trPr>
          <w:trHeight w:val="77"/>
          <w:jc w:val="center"/>
        </w:trPr>
        <w:tc>
          <w:tcPr>
            <w:tcW w:w="10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ADA33DA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11.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040CC9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HCG+beta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Elecsys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cobas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e 100 V2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066B45A7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Opakowanie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5C5BC7D8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EA1CE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622ABC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750E5266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417C06AB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18B273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82C7EF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B47E3" w:rsidRPr="00CE010E" w14:paraId="0CBF5779" w14:textId="77777777" w:rsidTr="006B47E3">
        <w:trPr>
          <w:trHeight w:val="77"/>
          <w:jc w:val="center"/>
        </w:trPr>
        <w:tc>
          <w:tcPr>
            <w:tcW w:w="10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55E8FCA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12.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BF3031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 xml:space="preserve">LH </w:t>
            </w: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Elecsys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cobas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e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7CA8B2A5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Opakowanie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6EDA650A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32FA3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27558F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7B0A2484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4F27C66D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F421C8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C0DBDD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B47E3" w:rsidRPr="00CE010E" w14:paraId="1D76DCC4" w14:textId="77777777" w:rsidTr="006B47E3">
        <w:trPr>
          <w:trHeight w:val="77"/>
          <w:jc w:val="center"/>
        </w:trPr>
        <w:tc>
          <w:tcPr>
            <w:tcW w:w="10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38B7A8D" w14:textId="77777777" w:rsidR="006B47E3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13.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8E9328A" w14:textId="77777777" w:rsidR="006B47E3" w:rsidRPr="0025440C" w:rsidRDefault="006B47E3" w:rsidP="00153A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Progesterone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G3 </w:t>
            </w: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Elecsys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cobas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e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65449E44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Opakowanie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14787125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95522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63D822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5678803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5FD9B813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779AB4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76B127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B47E3" w:rsidRPr="00CE010E" w14:paraId="7A864AA5" w14:textId="77777777" w:rsidTr="006B47E3">
        <w:trPr>
          <w:trHeight w:val="77"/>
          <w:jc w:val="center"/>
        </w:trPr>
        <w:tc>
          <w:tcPr>
            <w:tcW w:w="10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4001C7F" w14:textId="77777777" w:rsidR="006B47E3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14.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3523769" w14:textId="77777777" w:rsidR="006B47E3" w:rsidRPr="0025440C" w:rsidRDefault="006B47E3" w:rsidP="00153A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Prolactin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G2 </w:t>
            </w: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Elecsys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cobas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e 100 V2.1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442499FA" w14:textId="77777777" w:rsidR="006B47E3" w:rsidRPr="0025440C" w:rsidRDefault="006B47E3" w:rsidP="00153A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Opakowanie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4B33D5B3" w14:textId="77777777" w:rsidR="006B47E3" w:rsidRPr="0025440C" w:rsidRDefault="006B47E3" w:rsidP="00153A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A119D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A288DB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16904B6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44E69B13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D80363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06E4DA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B47E3" w:rsidRPr="00CE010E" w14:paraId="71AA9042" w14:textId="77777777" w:rsidTr="006B47E3">
        <w:trPr>
          <w:trHeight w:val="366"/>
          <w:jc w:val="center"/>
        </w:trPr>
        <w:tc>
          <w:tcPr>
            <w:tcW w:w="10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CEA98C7" w14:textId="77777777" w:rsidR="006B47E3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15.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EF3AF16" w14:textId="77777777" w:rsidR="006B47E3" w:rsidRPr="0025440C" w:rsidRDefault="006B47E3" w:rsidP="00153A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Testosterone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G2 </w:t>
            </w: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Elecsys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cobas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e 100 V2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05909997" w14:textId="77777777" w:rsidR="006B47E3" w:rsidRPr="0025440C" w:rsidRDefault="006B47E3" w:rsidP="00153A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Opakowanie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1760EAFC" w14:textId="77777777" w:rsidR="006B47E3" w:rsidRPr="0025440C" w:rsidRDefault="006B47E3" w:rsidP="00153A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370B4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A79B34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6FA16CD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13496229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476E67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631F0A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B47E3" w:rsidRPr="00CE010E" w14:paraId="2DDC7C68" w14:textId="77777777" w:rsidTr="006B47E3">
        <w:trPr>
          <w:trHeight w:val="77"/>
          <w:jc w:val="center"/>
        </w:trPr>
        <w:tc>
          <w:tcPr>
            <w:tcW w:w="10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376D2036" w14:textId="77777777" w:rsidR="006B47E3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16.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0798CF5" w14:textId="77777777" w:rsidR="006B47E3" w:rsidRPr="0025440C" w:rsidRDefault="006B47E3" w:rsidP="00153A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Anti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-CCP </w:t>
            </w: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Elecsys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cobas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e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02218EF0" w14:textId="77777777" w:rsidR="006B47E3" w:rsidRPr="0025440C" w:rsidRDefault="006B47E3" w:rsidP="00153A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Opakowanie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5C755172" w14:textId="77777777" w:rsidR="006B47E3" w:rsidRPr="0025440C" w:rsidRDefault="006B47E3" w:rsidP="00153A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26E77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1492DE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952F4A3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2E7FEE94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F063AD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2CE1BB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B47E3" w:rsidRPr="00CE010E" w14:paraId="5007FEFF" w14:textId="77777777" w:rsidTr="006B47E3">
        <w:trPr>
          <w:trHeight w:val="77"/>
          <w:jc w:val="center"/>
        </w:trPr>
        <w:tc>
          <w:tcPr>
            <w:tcW w:w="10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E9D6178" w14:textId="77777777" w:rsidR="006B47E3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17.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6B12191" w14:textId="77777777" w:rsidR="006B47E3" w:rsidRPr="0025440C" w:rsidRDefault="006B47E3" w:rsidP="00153A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Anti-HBc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G2 </w:t>
            </w: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Elecsys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cobas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e 100 V2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0461A3F3" w14:textId="77777777" w:rsidR="006B47E3" w:rsidRPr="0025440C" w:rsidRDefault="006B47E3" w:rsidP="00153A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Opakowanie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30DB66E3" w14:textId="77777777" w:rsidR="006B47E3" w:rsidRPr="0025440C" w:rsidRDefault="006B47E3" w:rsidP="00153A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6E27C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2BAEF3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9E37C84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172C9E6F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C6D0EF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4A14AC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B47E3" w:rsidRPr="00CE010E" w14:paraId="201FE14C" w14:textId="77777777" w:rsidTr="006B47E3">
        <w:trPr>
          <w:trHeight w:val="77"/>
          <w:jc w:val="center"/>
        </w:trPr>
        <w:tc>
          <w:tcPr>
            <w:tcW w:w="10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5DCE67C8" w14:textId="77777777" w:rsidR="006B47E3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18.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2705A1E" w14:textId="77777777" w:rsidR="006B47E3" w:rsidRPr="0025440C" w:rsidRDefault="006B47E3" w:rsidP="00153A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 xml:space="preserve">CMV </w:t>
            </w: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IgG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Elecsys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cobas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e 100 V2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3B3E1168" w14:textId="77777777" w:rsidR="006B47E3" w:rsidRPr="0025440C" w:rsidRDefault="006B47E3" w:rsidP="00153A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Opakowanie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572E9AD2" w14:textId="77777777" w:rsidR="006B47E3" w:rsidRPr="0025440C" w:rsidRDefault="006B47E3" w:rsidP="00153A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6548A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15FB56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057FDD7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3AB1F4A7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037273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4A8012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B47E3" w:rsidRPr="00CE010E" w14:paraId="22200419" w14:textId="77777777" w:rsidTr="006B47E3">
        <w:trPr>
          <w:trHeight w:val="77"/>
          <w:jc w:val="center"/>
        </w:trPr>
        <w:tc>
          <w:tcPr>
            <w:tcW w:w="10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212E147" w14:textId="77777777" w:rsidR="006B47E3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19.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9590AE8" w14:textId="77777777" w:rsidR="006B47E3" w:rsidRPr="0025440C" w:rsidRDefault="006B47E3" w:rsidP="00153A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 xml:space="preserve">CMV </w:t>
            </w: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IgM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Elecsys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cobas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e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58041CE8" w14:textId="77777777" w:rsidR="006B47E3" w:rsidRPr="0025440C" w:rsidRDefault="006B47E3" w:rsidP="00153A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Opakowanie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30D5CAB9" w14:textId="77777777" w:rsidR="006B47E3" w:rsidRPr="0025440C" w:rsidRDefault="006B47E3" w:rsidP="00153A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ED7E7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3D7156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7631E7D3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739785F5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FAEF08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B0D675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B47E3" w:rsidRPr="00CE010E" w14:paraId="19658776" w14:textId="77777777" w:rsidTr="006B47E3">
        <w:trPr>
          <w:trHeight w:val="77"/>
          <w:jc w:val="center"/>
        </w:trPr>
        <w:tc>
          <w:tcPr>
            <w:tcW w:w="10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149F266" w14:textId="77777777" w:rsidR="006B47E3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20.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CE4F930" w14:textId="77777777" w:rsidR="006B47E3" w:rsidRPr="0025440C" w:rsidRDefault="006B47E3" w:rsidP="00153A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 xml:space="preserve">AFP </w:t>
            </w: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Elecsys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cobas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e 100 V2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073880E1" w14:textId="77777777" w:rsidR="006B47E3" w:rsidRPr="0025440C" w:rsidRDefault="006B47E3" w:rsidP="00153A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Opakowanie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1DB4F46F" w14:textId="77777777" w:rsidR="006B47E3" w:rsidRPr="0025440C" w:rsidRDefault="006B47E3" w:rsidP="00153A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1FEBF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66B69C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A78549D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0552F1FE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1A406A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26039E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B47E3" w:rsidRPr="00CE010E" w14:paraId="7A1F5E9A" w14:textId="77777777" w:rsidTr="006B47E3">
        <w:trPr>
          <w:trHeight w:val="77"/>
          <w:jc w:val="center"/>
        </w:trPr>
        <w:tc>
          <w:tcPr>
            <w:tcW w:w="10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70A8325" w14:textId="77777777" w:rsidR="006B47E3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21.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9561502" w14:textId="77777777" w:rsidR="006B47E3" w:rsidRPr="0025440C" w:rsidRDefault="006B47E3" w:rsidP="00153A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 xml:space="preserve">CA 19-9 </w:t>
            </w: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Elecsys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cobas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e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1670BD27" w14:textId="77777777" w:rsidR="006B47E3" w:rsidRPr="0025440C" w:rsidRDefault="006B47E3" w:rsidP="00153A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Opakowanie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7E154952" w14:textId="77777777" w:rsidR="006B47E3" w:rsidRPr="0025440C" w:rsidRDefault="006B47E3" w:rsidP="00153A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CBEC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5DDD65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C036288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78E7B207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A5A057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0515BA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B47E3" w:rsidRPr="00CE010E" w14:paraId="6C03B39B" w14:textId="77777777" w:rsidTr="006B47E3">
        <w:trPr>
          <w:trHeight w:val="77"/>
          <w:jc w:val="center"/>
        </w:trPr>
        <w:tc>
          <w:tcPr>
            <w:tcW w:w="10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07D3894" w14:textId="77777777" w:rsidR="006B47E3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22.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EF03857" w14:textId="77777777" w:rsidR="006B47E3" w:rsidRPr="0025440C" w:rsidRDefault="006B47E3" w:rsidP="00153A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 xml:space="preserve">CA 125 G2 </w:t>
            </w: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Elecsys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cobas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e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60AE52BF" w14:textId="77777777" w:rsidR="006B47E3" w:rsidRPr="0025440C" w:rsidRDefault="006B47E3" w:rsidP="00153A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Opakowanie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1AA94E05" w14:textId="77777777" w:rsidR="006B47E3" w:rsidRPr="0025440C" w:rsidRDefault="006B47E3" w:rsidP="00153A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2C71E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3DB7AC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3BBF902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2D4C8C0F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A5D61E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141F5B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B47E3" w:rsidRPr="00CE010E" w14:paraId="29E3A22C" w14:textId="77777777" w:rsidTr="006B47E3">
        <w:trPr>
          <w:trHeight w:val="77"/>
          <w:jc w:val="center"/>
        </w:trPr>
        <w:tc>
          <w:tcPr>
            <w:tcW w:w="10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50E416F" w14:textId="77777777" w:rsidR="006B47E3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23.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EF1308A" w14:textId="77777777" w:rsidR="006B47E3" w:rsidRPr="0025440C" w:rsidRDefault="006B47E3" w:rsidP="00153A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 xml:space="preserve">CEA </w:t>
            </w: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Elecsys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cobas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e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35E00995" w14:textId="77777777" w:rsidR="006B47E3" w:rsidRPr="0025440C" w:rsidRDefault="006B47E3" w:rsidP="00153A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Opakowanie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6EDC5EE2" w14:textId="77777777" w:rsidR="006B47E3" w:rsidRPr="0025440C" w:rsidRDefault="006B47E3" w:rsidP="00153A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1086E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1D0F0B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8D703D8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5BBB500E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FB1A14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2447CF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B47E3" w:rsidRPr="00CE010E" w14:paraId="20DA2D64" w14:textId="77777777" w:rsidTr="006B47E3">
        <w:trPr>
          <w:trHeight w:val="77"/>
          <w:jc w:val="center"/>
        </w:trPr>
        <w:tc>
          <w:tcPr>
            <w:tcW w:w="10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CD140E3" w14:textId="77777777" w:rsidR="006B47E3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24.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2B30235" w14:textId="77777777" w:rsidR="006B47E3" w:rsidRPr="0025440C" w:rsidRDefault="006B47E3" w:rsidP="00153A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 xml:space="preserve">HE4 </w:t>
            </w: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Elecsys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cobas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e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48687881" w14:textId="77777777" w:rsidR="006B47E3" w:rsidRPr="0025440C" w:rsidRDefault="006B47E3" w:rsidP="00153A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Opakowanie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6AE3D11D" w14:textId="77777777" w:rsidR="006B47E3" w:rsidRPr="0025440C" w:rsidRDefault="006B47E3" w:rsidP="00153A80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A4716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E5F315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0AB292B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21574DD6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51BDD8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ECDCAA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B47E3" w:rsidRPr="00CE010E" w14:paraId="0574ED93" w14:textId="77777777" w:rsidTr="00153A80">
        <w:trPr>
          <w:trHeight w:val="77"/>
          <w:jc w:val="center"/>
        </w:trPr>
        <w:tc>
          <w:tcPr>
            <w:tcW w:w="15288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14:paraId="6D0C21AD" w14:textId="77777777" w:rsidR="006B47E3" w:rsidRPr="00045FAA" w:rsidRDefault="006B47E3" w:rsidP="00153A80">
            <w:pPr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045FAA">
              <w:rPr>
                <w:rFonts w:ascii="Tahoma" w:eastAsia="Tahoma" w:hAnsi="Tahoma" w:cs="Tahoma"/>
                <w:b/>
                <w:sz w:val="22"/>
                <w:szCs w:val="22"/>
              </w:rPr>
              <w:t>KALIBRATORY</w:t>
            </w:r>
          </w:p>
        </w:tc>
      </w:tr>
      <w:tr w:rsidR="006B47E3" w:rsidRPr="00CE010E" w14:paraId="1EF6F9C0" w14:textId="77777777" w:rsidTr="006B47E3">
        <w:trPr>
          <w:trHeight w:val="77"/>
          <w:jc w:val="center"/>
        </w:trPr>
        <w:tc>
          <w:tcPr>
            <w:tcW w:w="10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1CAE077" w14:textId="77777777" w:rsidR="006B47E3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25.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121AB0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Ferritin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CS </w:t>
            </w: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Elecsys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V2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44968351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Opakowanie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5D3888CD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4FA29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5DE0FE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78D51E8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138BFEC3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B92B45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BDEB41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B47E3" w:rsidRPr="00CE010E" w14:paraId="68CCC813" w14:textId="77777777" w:rsidTr="006B47E3">
        <w:trPr>
          <w:trHeight w:val="77"/>
          <w:jc w:val="center"/>
        </w:trPr>
        <w:tc>
          <w:tcPr>
            <w:tcW w:w="10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3D80C20" w14:textId="77777777" w:rsidR="006B47E3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26.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255E525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Vitamin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D </w:t>
            </w: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total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G3 CS </w:t>
            </w: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Elecsys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044474CB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Opakowanie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514133A3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CE47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04605E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EF1E98A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3199227C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CCB03C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91C8AF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B47E3" w:rsidRPr="00CE010E" w14:paraId="21823AD3" w14:textId="77777777" w:rsidTr="006B47E3">
        <w:trPr>
          <w:trHeight w:val="77"/>
          <w:jc w:val="center"/>
        </w:trPr>
        <w:tc>
          <w:tcPr>
            <w:tcW w:w="10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3246D54" w14:textId="77777777" w:rsidR="006B47E3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27.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82DC9F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proBNP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G2 CS </w:t>
            </w: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Elecsys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V2.1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7256A6EF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Opakowanie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014F23AD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85945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259976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E7D30AA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33C0B9B5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A12754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6E7B6F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B47E3" w:rsidRPr="00CE010E" w14:paraId="6DE431BA" w14:textId="77777777" w:rsidTr="006B47E3">
        <w:trPr>
          <w:trHeight w:val="77"/>
          <w:jc w:val="center"/>
        </w:trPr>
        <w:tc>
          <w:tcPr>
            <w:tcW w:w="10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C1780E7" w14:textId="77777777" w:rsidR="006B47E3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28.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CB8E600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Troponin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T </w:t>
            </w: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hs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STAT CS </w:t>
            </w: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Elecsys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V1.1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6C5C5DCC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Opakowanie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2E87461C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96256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5E3FA2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BBBDAC7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50C4F595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0E478C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DB8759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B47E3" w:rsidRPr="00CE010E" w14:paraId="00C81EE5" w14:textId="77777777" w:rsidTr="006B47E3">
        <w:trPr>
          <w:trHeight w:val="77"/>
          <w:jc w:val="center"/>
        </w:trPr>
        <w:tc>
          <w:tcPr>
            <w:tcW w:w="10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654A8F3" w14:textId="77777777" w:rsidR="006B47E3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29.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E26032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 xml:space="preserve">Total PSA G2 CS </w:t>
            </w: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Elecsys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V3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7F9149E8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Opakowanie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03CD5121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E1E99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D8DBF4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A7AE998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086050C7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078CA0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AAC805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B47E3" w:rsidRPr="00CE010E" w14:paraId="13A80F77" w14:textId="77777777" w:rsidTr="006B47E3">
        <w:trPr>
          <w:trHeight w:val="77"/>
          <w:jc w:val="center"/>
        </w:trPr>
        <w:tc>
          <w:tcPr>
            <w:tcW w:w="10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855D7B7" w14:textId="77777777" w:rsidR="006B47E3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30.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0413484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 xml:space="preserve">FT4 G4 CS </w:t>
            </w: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Elecsys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5088714C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Opakowanie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1D6F61CA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75733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A9310C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6CB53F5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11609322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F92A83" w14:textId="77777777" w:rsidR="006B47E3" w:rsidRPr="0025440C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E0AF0B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B47E3" w:rsidRPr="00CE010E" w14:paraId="33FCB7D2" w14:textId="77777777" w:rsidTr="00153A80">
        <w:trPr>
          <w:trHeight w:val="77"/>
          <w:jc w:val="center"/>
        </w:trPr>
        <w:tc>
          <w:tcPr>
            <w:tcW w:w="15288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14:paraId="3166133C" w14:textId="77777777" w:rsidR="006B47E3" w:rsidRPr="00045FAA" w:rsidRDefault="006B47E3" w:rsidP="00153A80">
            <w:pPr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045FAA">
              <w:rPr>
                <w:rFonts w:ascii="Tahoma" w:eastAsia="Tahoma" w:hAnsi="Tahoma" w:cs="Tahoma"/>
                <w:b/>
                <w:sz w:val="22"/>
                <w:szCs w:val="22"/>
              </w:rPr>
              <w:t>KONTROLE</w:t>
            </w:r>
          </w:p>
        </w:tc>
      </w:tr>
      <w:tr w:rsidR="006B47E3" w:rsidRPr="00CE010E" w14:paraId="684F551E" w14:textId="77777777" w:rsidTr="006B47E3">
        <w:trPr>
          <w:trHeight w:val="77"/>
          <w:jc w:val="center"/>
        </w:trPr>
        <w:tc>
          <w:tcPr>
            <w:tcW w:w="10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124B0A9" w14:textId="77777777" w:rsidR="006B47E3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31.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99EDCD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Troponin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PC </w:t>
            </w: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Elecsys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6744CA55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Opakowanie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551303CE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5E960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56E52A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9A23534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3EDFE787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C20581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59E912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B47E3" w:rsidRPr="00CE010E" w14:paraId="42102AE9" w14:textId="77777777" w:rsidTr="006B47E3">
        <w:trPr>
          <w:trHeight w:val="77"/>
          <w:jc w:val="center"/>
        </w:trPr>
        <w:tc>
          <w:tcPr>
            <w:tcW w:w="10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6814A39" w14:textId="77777777" w:rsidR="006B47E3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32.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093CE1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Anti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-HCV PC </w:t>
            </w: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Elecsys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22716B37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Opakowanie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742AF0E6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8922E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BCB477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E643D8D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169A4209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E417D4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730192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B47E3" w:rsidRPr="00CE010E" w14:paraId="0008C1E6" w14:textId="77777777" w:rsidTr="006B47E3">
        <w:trPr>
          <w:trHeight w:val="77"/>
          <w:jc w:val="center"/>
        </w:trPr>
        <w:tc>
          <w:tcPr>
            <w:tcW w:w="10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14B0391" w14:textId="77777777" w:rsidR="006B47E3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33.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5D479C3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HBsAg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G2 PC </w:t>
            </w: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Elecsys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33500E80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Opakowanie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21490F95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77AC2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5D1DB8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84A135B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3CD5591C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C852D9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1F3A35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B47E3" w:rsidRPr="00CE010E" w14:paraId="00C69989" w14:textId="77777777" w:rsidTr="006B47E3">
        <w:trPr>
          <w:trHeight w:val="77"/>
          <w:jc w:val="center"/>
        </w:trPr>
        <w:tc>
          <w:tcPr>
            <w:tcW w:w="10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B034255" w14:textId="77777777" w:rsidR="006B47E3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24.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14B668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Rubella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IgM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PC </w:t>
            </w: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Elecsys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70A6A140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Opakowanie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4384FCA0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C6103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829698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0D80B47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3B357644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06CF85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53D95D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B47E3" w:rsidRPr="00CE010E" w14:paraId="5FF65E1E" w14:textId="77777777" w:rsidTr="006B47E3">
        <w:trPr>
          <w:trHeight w:val="77"/>
          <w:jc w:val="center"/>
        </w:trPr>
        <w:tc>
          <w:tcPr>
            <w:tcW w:w="10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5DFCBA97" w14:textId="77777777" w:rsidR="006B47E3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35.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38F17EF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Toxo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IgG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PC </w:t>
            </w: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Elecsys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63961266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Opakowanie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0F4CC673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5D2C4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536A64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B255938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52DC797B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2D501A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66EF48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B47E3" w:rsidRPr="00CE010E" w14:paraId="30156565" w14:textId="77777777" w:rsidTr="006B47E3">
        <w:trPr>
          <w:trHeight w:val="77"/>
          <w:jc w:val="center"/>
        </w:trPr>
        <w:tc>
          <w:tcPr>
            <w:tcW w:w="10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9859140" w14:textId="77777777" w:rsidR="006B47E3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36.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21EA63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Kontrola anty-CCP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0429C344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Opakowanie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5134BF60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E9E23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25A3DF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60C5EEE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63A29DC9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8C133D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CB0897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B47E3" w:rsidRPr="00CE010E" w14:paraId="4DA6B380" w14:textId="77777777" w:rsidTr="006B47E3">
        <w:trPr>
          <w:trHeight w:val="77"/>
          <w:jc w:val="center"/>
        </w:trPr>
        <w:tc>
          <w:tcPr>
            <w:tcW w:w="10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3FDF93AE" w14:textId="77777777" w:rsidR="006B47E3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37.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F3158B1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Kontrola Multi Marker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23248061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Opakowanie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4A5DC94D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0746E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7F5131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E5A853D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01B65718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37F6B4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004011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B47E3" w:rsidRPr="00CE010E" w14:paraId="7F150B09" w14:textId="77777777" w:rsidTr="006B47E3">
        <w:trPr>
          <w:trHeight w:val="77"/>
          <w:jc w:val="center"/>
        </w:trPr>
        <w:tc>
          <w:tcPr>
            <w:tcW w:w="10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F4121D9" w14:textId="77777777" w:rsidR="006B47E3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38.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BC4E55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Toxo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IgM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PC </w:t>
            </w: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Elecsys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6315FE2D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Opakowanie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5DC4E262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A1DD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A79A71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2DC9DE5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34A2208D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C78A34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0DC395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B47E3" w:rsidRPr="00CE010E" w14:paraId="2DD5C316" w14:textId="77777777" w:rsidTr="006B47E3">
        <w:trPr>
          <w:trHeight w:val="77"/>
          <w:jc w:val="center"/>
        </w:trPr>
        <w:tc>
          <w:tcPr>
            <w:tcW w:w="10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555454A" w14:textId="77777777" w:rsidR="006B47E3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39.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500CD0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PreciControl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TM </w:t>
            </w: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Elecsys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010854BE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Opakowanie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37A7B3F2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F2A3A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F3B3CF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145E3A5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713AE371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345039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F68EEC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B47E3" w:rsidRPr="00CE010E" w14:paraId="1CA3939A" w14:textId="77777777" w:rsidTr="00153A80">
        <w:trPr>
          <w:trHeight w:val="77"/>
          <w:jc w:val="center"/>
        </w:trPr>
        <w:tc>
          <w:tcPr>
            <w:tcW w:w="15288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</w:tcPr>
          <w:p w14:paraId="7CA9E42D" w14:textId="77777777" w:rsidR="006B47E3" w:rsidRPr="00045FAA" w:rsidRDefault="006B47E3" w:rsidP="00153A80">
            <w:pPr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045FAA">
              <w:rPr>
                <w:rFonts w:ascii="Tahoma" w:eastAsia="Tahoma" w:hAnsi="Tahoma" w:cs="Tahoma"/>
                <w:b/>
                <w:sz w:val="22"/>
                <w:szCs w:val="22"/>
              </w:rPr>
              <w:t>MATERIAŁY EKSPLOATACYJNE</w:t>
            </w:r>
          </w:p>
        </w:tc>
      </w:tr>
      <w:tr w:rsidR="006B47E3" w:rsidRPr="00CE010E" w14:paraId="50143A75" w14:textId="77777777" w:rsidTr="006B47E3">
        <w:trPr>
          <w:trHeight w:val="77"/>
          <w:jc w:val="center"/>
        </w:trPr>
        <w:tc>
          <w:tcPr>
            <w:tcW w:w="10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A623B29" w14:textId="77777777" w:rsidR="006B47E3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40.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58460EC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Cobas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sample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cup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5000pcs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32870D16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 xml:space="preserve">Opakowanie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020DC62F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20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8AD99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A8AD16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F05020E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1E2C9D7E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A2AC69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BD167A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B47E3" w:rsidRPr="00CE010E" w14:paraId="2376E4A7" w14:textId="77777777" w:rsidTr="006B47E3">
        <w:trPr>
          <w:trHeight w:val="77"/>
          <w:jc w:val="center"/>
        </w:trPr>
        <w:tc>
          <w:tcPr>
            <w:tcW w:w="10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33138953" w14:textId="77777777" w:rsidR="006B47E3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41.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88016F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AssayCup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6FABAF5A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Opakowanie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2872FA18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141DC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787848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7AB1017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68950317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A48729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E208C3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B47E3" w:rsidRPr="00CE010E" w14:paraId="7A38F560" w14:textId="77777777" w:rsidTr="006B47E3">
        <w:trPr>
          <w:trHeight w:val="77"/>
          <w:jc w:val="center"/>
        </w:trPr>
        <w:tc>
          <w:tcPr>
            <w:tcW w:w="10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32E9CE8" w14:textId="77777777" w:rsidR="006B47E3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42.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E4639A3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AssayTip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771DF562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Opakowanie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535BA244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CF9AB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B315B2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954422D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607BA37E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3C0F3D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21514E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B47E3" w:rsidRPr="00CE010E" w14:paraId="2D39339A" w14:textId="77777777" w:rsidTr="006B47E3">
        <w:trPr>
          <w:trHeight w:val="77"/>
          <w:jc w:val="center"/>
        </w:trPr>
        <w:tc>
          <w:tcPr>
            <w:tcW w:w="10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62A6520" w14:textId="77777777" w:rsidR="006B47E3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43.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3766333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Diluent</w:t>
            </w:r>
            <w:proofErr w:type="spellEnd"/>
            <w:r w:rsidRPr="0025440C">
              <w:rPr>
                <w:rFonts w:ascii="Tahoma" w:hAnsi="Tahoma" w:cs="Tahoma"/>
                <w:sz w:val="20"/>
                <w:szCs w:val="20"/>
              </w:rPr>
              <w:t xml:space="preserve"> Universal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7FC88EFD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Opakowanie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4C227C97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29049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361BC7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FD4AAA4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3CA3071B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54731F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D13DB6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B47E3" w:rsidRPr="00CE010E" w14:paraId="2DB7A563" w14:textId="77777777" w:rsidTr="006B47E3">
        <w:trPr>
          <w:trHeight w:val="77"/>
          <w:jc w:val="center"/>
        </w:trPr>
        <w:tc>
          <w:tcPr>
            <w:tcW w:w="10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67D758A" w14:textId="77777777" w:rsidR="006B47E3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44.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612D367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 xml:space="preserve">ISE </w:t>
            </w: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Cleaning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6B44C698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Opakowanie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4883AD8E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5EFA2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E70BE5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0C0155A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23FFEA46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CB4B55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15D5CB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B47E3" w:rsidRPr="00CE010E" w14:paraId="24CC59A0" w14:textId="77777777" w:rsidTr="006B47E3">
        <w:trPr>
          <w:trHeight w:val="77"/>
          <w:jc w:val="center"/>
        </w:trPr>
        <w:tc>
          <w:tcPr>
            <w:tcW w:w="10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9509C3B" w14:textId="77777777" w:rsidR="006B47E3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45.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4867866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CleanCell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55C5A95C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Opakowanie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1AFF1321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30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D9142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0A7AA0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D0F2A4F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79D6FEE6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FDB477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011D42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B47E3" w:rsidRPr="00CE010E" w14:paraId="14CBAF5B" w14:textId="77777777" w:rsidTr="006B47E3">
        <w:trPr>
          <w:trHeight w:val="77"/>
          <w:jc w:val="center"/>
        </w:trPr>
        <w:tc>
          <w:tcPr>
            <w:tcW w:w="10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E971149" w14:textId="77777777" w:rsidR="006B47E3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  <w:r>
              <w:rPr>
                <w:rFonts w:ascii="Tahoma" w:eastAsia="Tahoma" w:hAnsi="Tahoma" w:cs="Tahoma"/>
                <w:bCs/>
                <w:sz w:val="20"/>
                <w:szCs w:val="20"/>
              </w:rPr>
              <w:t>46.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47F0646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25440C">
              <w:rPr>
                <w:rFonts w:ascii="Tahoma" w:hAnsi="Tahoma" w:cs="Tahoma"/>
                <w:sz w:val="20"/>
                <w:szCs w:val="20"/>
              </w:rPr>
              <w:t>ProCell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68205C5B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Opakowanie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3C84005A" w14:textId="77777777" w:rsidR="006B47E3" w:rsidRPr="0025440C" w:rsidRDefault="006B47E3" w:rsidP="00153A80">
            <w:pPr>
              <w:rPr>
                <w:rFonts w:ascii="Tahoma" w:hAnsi="Tahoma" w:cs="Tahoma"/>
                <w:sz w:val="20"/>
                <w:szCs w:val="20"/>
              </w:rPr>
            </w:pPr>
            <w:r w:rsidRPr="0025440C">
              <w:rPr>
                <w:rFonts w:ascii="Tahoma" w:hAnsi="Tahoma" w:cs="Tahoma"/>
                <w:sz w:val="20"/>
                <w:szCs w:val="20"/>
              </w:rPr>
              <w:t>45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E48C0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09AF3D" w14:textId="77777777" w:rsidR="006B47E3" w:rsidRPr="0025440C" w:rsidRDefault="006B47E3" w:rsidP="00153A80">
            <w:pPr>
              <w:rPr>
                <w:rFonts w:ascii="Tahoma" w:eastAsia="Tahoma" w:hAnsi="Tahoma" w:cs="Tahoma"/>
                <w:bCs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894878F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55214EF7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DF47A6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CC970E" w14:textId="77777777" w:rsidR="006B47E3" w:rsidRPr="00CE010E" w:rsidRDefault="006B47E3" w:rsidP="00153A80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6B47E3" w:rsidRPr="00CE010E" w14:paraId="7A197585" w14:textId="77777777" w:rsidTr="006B47E3">
        <w:trPr>
          <w:trHeight w:val="270"/>
          <w:jc w:val="center"/>
        </w:trPr>
        <w:tc>
          <w:tcPr>
            <w:tcW w:w="7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130388" w14:textId="77777777" w:rsidR="006B47E3" w:rsidRPr="00CE010E" w:rsidRDefault="006B47E3" w:rsidP="00153A80">
            <w:pPr>
              <w:jc w:val="right"/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  <w:t>Suma netto: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B7191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C09681" w14:textId="77777777" w:rsidR="006B47E3" w:rsidRPr="00CE010E" w:rsidRDefault="006B47E3" w:rsidP="00153A80">
            <w:pPr>
              <w:jc w:val="right"/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  <w:r w:rsidRPr="00CE010E"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  <w:t>Suma brutto</w:t>
            </w:r>
            <w:r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5A89A2" w14:textId="77777777" w:rsidR="006B47E3" w:rsidRPr="00CE010E" w:rsidRDefault="006B47E3" w:rsidP="00153A80">
            <w:pPr>
              <w:jc w:val="right"/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5F0397" w14:textId="77777777" w:rsidR="006B47E3" w:rsidRPr="00CE010E" w:rsidRDefault="006B47E3" w:rsidP="00153A80">
            <w:pPr>
              <w:rPr>
                <w:rFonts w:ascii="Tahoma" w:eastAsia="Tahoma" w:hAnsi="Tahoma" w:cs="Tahoma"/>
                <w:bCs/>
                <w:i/>
                <w:iCs/>
                <w:sz w:val="20"/>
                <w:szCs w:val="20"/>
              </w:rPr>
            </w:pPr>
          </w:p>
        </w:tc>
      </w:tr>
    </w:tbl>
    <w:p w14:paraId="0B5D0A9F" w14:textId="77777777" w:rsidR="00BA09C2" w:rsidRDefault="00BA09C2"/>
    <w:sectPr w:rsidR="00BA09C2" w:rsidSect="006B47E3">
      <w:pgSz w:w="16838" w:h="11906" w:orient="landscape"/>
      <w:pgMar w:top="284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401858" w14:textId="77777777" w:rsidR="006B47E3" w:rsidRDefault="006B47E3" w:rsidP="006B47E3">
      <w:r>
        <w:separator/>
      </w:r>
    </w:p>
  </w:endnote>
  <w:endnote w:type="continuationSeparator" w:id="0">
    <w:p w14:paraId="680AA797" w14:textId="77777777" w:rsidR="006B47E3" w:rsidRDefault="006B47E3" w:rsidP="006B4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ejaVu LGC Sans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FDF95A" w14:textId="77777777" w:rsidR="006B47E3" w:rsidRDefault="006B47E3" w:rsidP="006B47E3">
      <w:r>
        <w:separator/>
      </w:r>
    </w:p>
  </w:footnote>
  <w:footnote w:type="continuationSeparator" w:id="0">
    <w:p w14:paraId="45734C85" w14:textId="77777777" w:rsidR="006B47E3" w:rsidRDefault="006B47E3" w:rsidP="006B47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RTF_Num 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0000003"/>
    <w:multiLevelType w:val="multilevel"/>
    <w:tmpl w:val="69BCED3A"/>
    <w:name w:val="RTF_Num 8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name w:val="RTF_Num 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name w:val="RTF_Num 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00000006"/>
    <w:multiLevelType w:val="multilevel"/>
    <w:tmpl w:val="00000006"/>
    <w:name w:val="RTF_Num 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00000007"/>
    <w:multiLevelType w:val="multilevel"/>
    <w:tmpl w:val="00000007"/>
    <w:name w:val="RTF_Num 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00000008"/>
    <w:multiLevelType w:val="multilevel"/>
    <w:tmpl w:val="00000008"/>
    <w:name w:val="RTF_Num 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00000009"/>
    <w:multiLevelType w:val="multilevel"/>
    <w:tmpl w:val="00000009"/>
    <w:name w:val="RTF_Num 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%1."/>
      <w:lvlJc w:val="left"/>
      <w:pPr>
        <w:tabs>
          <w:tab w:val="num" w:pos="431"/>
        </w:tabs>
        <w:ind w:left="431" w:hanging="360"/>
      </w:pPr>
    </w:lvl>
  </w:abstractNum>
  <w:abstractNum w:abstractNumId="9" w15:restartNumberingAfterBreak="0">
    <w:nsid w:val="0000000B"/>
    <w:multiLevelType w:val="singleLevel"/>
    <w:tmpl w:val="0000000B"/>
    <w:name w:val="WW8Num17"/>
    <w:lvl w:ilvl="0">
      <w:start w:val="1"/>
      <w:numFmt w:val="decimal"/>
      <w:lvlText w:val="%1."/>
      <w:lvlJc w:val="left"/>
      <w:pPr>
        <w:tabs>
          <w:tab w:val="num" w:pos="431"/>
        </w:tabs>
        <w:ind w:left="431" w:hanging="360"/>
      </w:pPr>
    </w:lvl>
  </w:abstractNum>
  <w:abstractNum w:abstractNumId="10" w15:restartNumberingAfterBreak="0">
    <w:nsid w:val="0000000C"/>
    <w:multiLevelType w:val="singleLevel"/>
    <w:tmpl w:val="0000000C"/>
    <w:name w:val="WW8Num19"/>
    <w:lvl w:ilvl="0">
      <w:start w:val="1"/>
      <w:numFmt w:val="decimal"/>
      <w:lvlText w:val="%1."/>
      <w:lvlJc w:val="left"/>
      <w:pPr>
        <w:tabs>
          <w:tab w:val="num" w:pos="431"/>
        </w:tabs>
        <w:ind w:left="431" w:hanging="360"/>
      </w:pPr>
    </w:lvl>
  </w:abstractNum>
  <w:abstractNum w:abstractNumId="11" w15:restartNumberingAfterBreak="0">
    <w:nsid w:val="0000000D"/>
    <w:multiLevelType w:val="singleLevel"/>
    <w:tmpl w:val="0000000D"/>
    <w:name w:val="WW8Num2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18"/>
        <w:szCs w:val="18"/>
      </w:rPr>
    </w:lvl>
  </w:abstractNum>
  <w:abstractNum w:abstractNumId="12" w15:restartNumberingAfterBreak="0">
    <w:nsid w:val="0000000E"/>
    <w:multiLevelType w:val="singleLevel"/>
    <w:tmpl w:val="0000000E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13" w15:restartNumberingAfterBreak="0">
    <w:nsid w:val="01500D0D"/>
    <w:multiLevelType w:val="hybridMultilevel"/>
    <w:tmpl w:val="B91A88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01CC0BC1"/>
    <w:multiLevelType w:val="hybridMultilevel"/>
    <w:tmpl w:val="F00C91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4247997"/>
    <w:multiLevelType w:val="hybridMultilevel"/>
    <w:tmpl w:val="2B024B2C"/>
    <w:lvl w:ilvl="0" w:tplc="DA0CAC72">
      <w:start w:val="1"/>
      <w:numFmt w:val="decimal"/>
      <w:lvlText w:val="%1."/>
      <w:lvlJc w:val="left"/>
      <w:pPr>
        <w:ind w:left="0" w:firstLine="2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>
      <w:start w:val="1"/>
      <w:numFmt w:val="lowerRoman"/>
      <w:lvlText w:val="%3."/>
      <w:lvlJc w:val="right"/>
      <w:pPr>
        <w:ind w:left="1820" w:hanging="180"/>
      </w:pPr>
    </w:lvl>
    <w:lvl w:ilvl="3" w:tplc="0415000F">
      <w:start w:val="1"/>
      <w:numFmt w:val="decimal"/>
      <w:lvlText w:val="%4."/>
      <w:lvlJc w:val="left"/>
      <w:pPr>
        <w:ind w:left="2540" w:hanging="360"/>
      </w:pPr>
    </w:lvl>
    <w:lvl w:ilvl="4" w:tplc="04150019">
      <w:start w:val="1"/>
      <w:numFmt w:val="lowerLetter"/>
      <w:lvlText w:val="%5."/>
      <w:lvlJc w:val="left"/>
      <w:pPr>
        <w:ind w:left="3260" w:hanging="360"/>
      </w:pPr>
    </w:lvl>
    <w:lvl w:ilvl="5" w:tplc="0415001B">
      <w:start w:val="1"/>
      <w:numFmt w:val="lowerRoman"/>
      <w:lvlText w:val="%6."/>
      <w:lvlJc w:val="right"/>
      <w:pPr>
        <w:ind w:left="3980" w:hanging="180"/>
      </w:pPr>
    </w:lvl>
    <w:lvl w:ilvl="6" w:tplc="0415000F">
      <w:start w:val="1"/>
      <w:numFmt w:val="decimal"/>
      <w:lvlText w:val="%7."/>
      <w:lvlJc w:val="left"/>
      <w:pPr>
        <w:ind w:left="4700" w:hanging="360"/>
      </w:pPr>
    </w:lvl>
    <w:lvl w:ilvl="7" w:tplc="04150019">
      <w:start w:val="1"/>
      <w:numFmt w:val="lowerLetter"/>
      <w:lvlText w:val="%8."/>
      <w:lvlJc w:val="left"/>
      <w:pPr>
        <w:ind w:left="5420" w:hanging="360"/>
      </w:pPr>
    </w:lvl>
    <w:lvl w:ilvl="8" w:tplc="0415001B">
      <w:start w:val="1"/>
      <w:numFmt w:val="lowerRoman"/>
      <w:lvlText w:val="%9."/>
      <w:lvlJc w:val="right"/>
      <w:pPr>
        <w:ind w:left="6140" w:hanging="180"/>
      </w:pPr>
    </w:lvl>
  </w:abstractNum>
  <w:abstractNum w:abstractNumId="16" w15:restartNumberingAfterBreak="0">
    <w:nsid w:val="043E68C0"/>
    <w:multiLevelType w:val="hybridMultilevel"/>
    <w:tmpl w:val="C82CD2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B881884"/>
    <w:multiLevelType w:val="hybridMultilevel"/>
    <w:tmpl w:val="F1A29F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E5CE456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E7726D5"/>
    <w:multiLevelType w:val="hybridMultilevel"/>
    <w:tmpl w:val="336626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0EEC2D80"/>
    <w:multiLevelType w:val="hybridMultilevel"/>
    <w:tmpl w:val="F752C990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0" w15:restartNumberingAfterBreak="0">
    <w:nsid w:val="0F805574"/>
    <w:multiLevelType w:val="hybridMultilevel"/>
    <w:tmpl w:val="0234E0D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C0B1301"/>
    <w:multiLevelType w:val="hybridMultilevel"/>
    <w:tmpl w:val="0014690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24F5E34"/>
    <w:multiLevelType w:val="hybridMultilevel"/>
    <w:tmpl w:val="8C9E29B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4686796"/>
    <w:multiLevelType w:val="hybridMultilevel"/>
    <w:tmpl w:val="2B024B2C"/>
    <w:lvl w:ilvl="0" w:tplc="DA0CAC72">
      <w:start w:val="1"/>
      <w:numFmt w:val="decimal"/>
      <w:lvlText w:val="%1."/>
      <w:lvlJc w:val="left"/>
      <w:pPr>
        <w:ind w:left="0" w:firstLine="2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>
      <w:start w:val="1"/>
      <w:numFmt w:val="lowerRoman"/>
      <w:lvlText w:val="%3."/>
      <w:lvlJc w:val="right"/>
      <w:pPr>
        <w:ind w:left="1820" w:hanging="180"/>
      </w:pPr>
    </w:lvl>
    <w:lvl w:ilvl="3" w:tplc="0415000F">
      <w:start w:val="1"/>
      <w:numFmt w:val="decimal"/>
      <w:lvlText w:val="%4."/>
      <w:lvlJc w:val="left"/>
      <w:pPr>
        <w:ind w:left="2540" w:hanging="360"/>
      </w:pPr>
    </w:lvl>
    <w:lvl w:ilvl="4" w:tplc="04150019">
      <w:start w:val="1"/>
      <w:numFmt w:val="lowerLetter"/>
      <w:lvlText w:val="%5."/>
      <w:lvlJc w:val="left"/>
      <w:pPr>
        <w:ind w:left="3260" w:hanging="360"/>
      </w:pPr>
    </w:lvl>
    <w:lvl w:ilvl="5" w:tplc="0415001B">
      <w:start w:val="1"/>
      <w:numFmt w:val="lowerRoman"/>
      <w:lvlText w:val="%6."/>
      <w:lvlJc w:val="right"/>
      <w:pPr>
        <w:ind w:left="3980" w:hanging="180"/>
      </w:pPr>
    </w:lvl>
    <w:lvl w:ilvl="6" w:tplc="0415000F">
      <w:start w:val="1"/>
      <w:numFmt w:val="decimal"/>
      <w:lvlText w:val="%7."/>
      <w:lvlJc w:val="left"/>
      <w:pPr>
        <w:ind w:left="4700" w:hanging="360"/>
      </w:pPr>
    </w:lvl>
    <w:lvl w:ilvl="7" w:tplc="04150019">
      <w:start w:val="1"/>
      <w:numFmt w:val="lowerLetter"/>
      <w:lvlText w:val="%8."/>
      <w:lvlJc w:val="left"/>
      <w:pPr>
        <w:ind w:left="5420" w:hanging="360"/>
      </w:pPr>
    </w:lvl>
    <w:lvl w:ilvl="8" w:tplc="0415001B">
      <w:start w:val="1"/>
      <w:numFmt w:val="lowerRoman"/>
      <w:lvlText w:val="%9."/>
      <w:lvlJc w:val="right"/>
      <w:pPr>
        <w:ind w:left="6140" w:hanging="180"/>
      </w:pPr>
    </w:lvl>
  </w:abstractNum>
  <w:abstractNum w:abstractNumId="24" w15:restartNumberingAfterBreak="0">
    <w:nsid w:val="28590B57"/>
    <w:multiLevelType w:val="hybridMultilevel"/>
    <w:tmpl w:val="FAFC4F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2A3E38FF"/>
    <w:multiLevelType w:val="hybridMultilevel"/>
    <w:tmpl w:val="48E8564A"/>
    <w:lvl w:ilvl="0" w:tplc="623C2F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AD272F8"/>
    <w:multiLevelType w:val="hybridMultilevel"/>
    <w:tmpl w:val="EF08918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CA20881"/>
    <w:multiLevelType w:val="hybridMultilevel"/>
    <w:tmpl w:val="2B024B2C"/>
    <w:lvl w:ilvl="0" w:tplc="DA0CAC72">
      <w:start w:val="1"/>
      <w:numFmt w:val="decimal"/>
      <w:lvlText w:val="%1."/>
      <w:lvlJc w:val="left"/>
      <w:pPr>
        <w:ind w:left="0" w:firstLine="2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>
      <w:start w:val="1"/>
      <w:numFmt w:val="lowerRoman"/>
      <w:lvlText w:val="%3."/>
      <w:lvlJc w:val="right"/>
      <w:pPr>
        <w:ind w:left="1820" w:hanging="180"/>
      </w:pPr>
    </w:lvl>
    <w:lvl w:ilvl="3" w:tplc="0415000F">
      <w:start w:val="1"/>
      <w:numFmt w:val="decimal"/>
      <w:lvlText w:val="%4."/>
      <w:lvlJc w:val="left"/>
      <w:pPr>
        <w:ind w:left="2540" w:hanging="360"/>
      </w:pPr>
    </w:lvl>
    <w:lvl w:ilvl="4" w:tplc="04150019">
      <w:start w:val="1"/>
      <w:numFmt w:val="lowerLetter"/>
      <w:lvlText w:val="%5."/>
      <w:lvlJc w:val="left"/>
      <w:pPr>
        <w:ind w:left="3260" w:hanging="360"/>
      </w:pPr>
    </w:lvl>
    <w:lvl w:ilvl="5" w:tplc="0415001B">
      <w:start w:val="1"/>
      <w:numFmt w:val="lowerRoman"/>
      <w:lvlText w:val="%6."/>
      <w:lvlJc w:val="right"/>
      <w:pPr>
        <w:ind w:left="3980" w:hanging="180"/>
      </w:pPr>
    </w:lvl>
    <w:lvl w:ilvl="6" w:tplc="0415000F">
      <w:start w:val="1"/>
      <w:numFmt w:val="decimal"/>
      <w:lvlText w:val="%7."/>
      <w:lvlJc w:val="left"/>
      <w:pPr>
        <w:ind w:left="4700" w:hanging="360"/>
      </w:pPr>
    </w:lvl>
    <w:lvl w:ilvl="7" w:tplc="04150019">
      <w:start w:val="1"/>
      <w:numFmt w:val="lowerLetter"/>
      <w:lvlText w:val="%8."/>
      <w:lvlJc w:val="left"/>
      <w:pPr>
        <w:ind w:left="5420" w:hanging="360"/>
      </w:pPr>
    </w:lvl>
    <w:lvl w:ilvl="8" w:tplc="0415001B">
      <w:start w:val="1"/>
      <w:numFmt w:val="lowerRoman"/>
      <w:lvlText w:val="%9."/>
      <w:lvlJc w:val="right"/>
      <w:pPr>
        <w:ind w:left="6140" w:hanging="180"/>
      </w:pPr>
    </w:lvl>
  </w:abstractNum>
  <w:abstractNum w:abstractNumId="28" w15:restartNumberingAfterBreak="0">
    <w:nsid w:val="30C81831"/>
    <w:multiLevelType w:val="hybridMultilevel"/>
    <w:tmpl w:val="D138F1DA"/>
    <w:lvl w:ilvl="0" w:tplc="F5BE313A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2EE1ED1"/>
    <w:multiLevelType w:val="hybridMultilevel"/>
    <w:tmpl w:val="34F611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36C8553B"/>
    <w:multiLevelType w:val="hybridMultilevel"/>
    <w:tmpl w:val="336626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921767D"/>
    <w:multiLevelType w:val="hybridMultilevel"/>
    <w:tmpl w:val="C20006A0"/>
    <w:lvl w:ilvl="0" w:tplc="64E05D2C">
      <w:start w:val="7"/>
      <w:numFmt w:val="upperRoman"/>
      <w:lvlText w:val="%1."/>
      <w:lvlJc w:val="left"/>
      <w:pPr>
        <w:ind w:left="30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2" w15:restartNumberingAfterBreak="0">
    <w:nsid w:val="393200D8"/>
    <w:multiLevelType w:val="hybridMultilevel"/>
    <w:tmpl w:val="A9BC2502"/>
    <w:lvl w:ilvl="0" w:tplc="1D968786">
      <w:start w:val="1"/>
      <w:numFmt w:val="decimal"/>
      <w:lvlText w:val="%1."/>
      <w:lvlJc w:val="left"/>
      <w:pPr>
        <w:tabs>
          <w:tab w:val="num" w:pos="431"/>
        </w:tabs>
        <w:ind w:left="431" w:hanging="360"/>
      </w:pPr>
    </w:lvl>
    <w:lvl w:ilvl="1" w:tplc="2C541C4E">
      <w:start w:val="5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/>
        <w:bCs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0C1695B"/>
    <w:multiLevelType w:val="hybridMultilevel"/>
    <w:tmpl w:val="105267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2654C05"/>
    <w:multiLevelType w:val="hybridMultilevel"/>
    <w:tmpl w:val="7116C89A"/>
    <w:lvl w:ilvl="0" w:tplc="9D487F18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47E5C62"/>
    <w:multiLevelType w:val="hybridMultilevel"/>
    <w:tmpl w:val="DFD821BE"/>
    <w:lvl w:ilvl="0" w:tplc="78A851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4FC3270"/>
    <w:multiLevelType w:val="hybridMultilevel"/>
    <w:tmpl w:val="7D689A4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6323E22"/>
    <w:multiLevelType w:val="hybridMultilevel"/>
    <w:tmpl w:val="A2868F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47362E16"/>
    <w:multiLevelType w:val="hybridMultilevel"/>
    <w:tmpl w:val="A0161648"/>
    <w:lvl w:ilvl="0" w:tplc="30686A7A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9A3404C"/>
    <w:multiLevelType w:val="hybridMultilevel"/>
    <w:tmpl w:val="D5F21B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9142DCE">
      <w:start w:val="1"/>
      <w:numFmt w:val="bullet"/>
      <w:lvlText w:val=""/>
      <w:lvlJc w:val="left"/>
      <w:pPr>
        <w:tabs>
          <w:tab w:val="num" w:pos="144"/>
        </w:tabs>
        <w:ind w:left="360" w:hanging="216"/>
      </w:pPr>
      <w:rPr>
        <w:rFonts w:ascii="Symbol" w:hAnsi="Symbol" w:hint="default"/>
        <w:sz w:val="16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9AD34E0"/>
    <w:multiLevelType w:val="hybridMultilevel"/>
    <w:tmpl w:val="A94091C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4D904B57"/>
    <w:multiLevelType w:val="hybridMultilevel"/>
    <w:tmpl w:val="2FE8345C"/>
    <w:lvl w:ilvl="0" w:tplc="A8FE99EA">
      <w:start w:val="1"/>
      <w:numFmt w:val="decimal"/>
      <w:lvlText w:val="%1."/>
      <w:lvlJc w:val="center"/>
      <w:pPr>
        <w:ind w:left="927" w:hanging="360"/>
      </w:pPr>
      <w:rPr>
        <w:rFonts w:ascii="Tahoma" w:hAnsi="Tahoma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E277B02"/>
    <w:multiLevelType w:val="hybridMultilevel"/>
    <w:tmpl w:val="24D461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0064732"/>
    <w:multiLevelType w:val="multilevel"/>
    <w:tmpl w:val="69BCED3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44" w15:restartNumberingAfterBreak="0">
    <w:nsid w:val="55526EBF"/>
    <w:multiLevelType w:val="hybridMultilevel"/>
    <w:tmpl w:val="7116C89A"/>
    <w:lvl w:ilvl="0" w:tplc="9D487F18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6971F1C"/>
    <w:multiLevelType w:val="hybridMultilevel"/>
    <w:tmpl w:val="EF089186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78E1A47"/>
    <w:multiLevelType w:val="hybridMultilevel"/>
    <w:tmpl w:val="DB8C3AF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 w15:restartNumberingAfterBreak="0">
    <w:nsid w:val="59542CC4"/>
    <w:multiLevelType w:val="hybridMultilevel"/>
    <w:tmpl w:val="8BEC732C"/>
    <w:lvl w:ilvl="0" w:tplc="DAF48248">
      <w:start w:val="1"/>
      <w:numFmt w:val="decimal"/>
      <w:lvlText w:val="%1."/>
      <w:lvlJc w:val="left"/>
      <w:pPr>
        <w:tabs>
          <w:tab w:val="num" w:pos="431"/>
        </w:tabs>
        <w:ind w:left="431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57044DC"/>
    <w:multiLevelType w:val="hybridMultilevel"/>
    <w:tmpl w:val="6C824A22"/>
    <w:lvl w:ilvl="0" w:tplc="1D968786">
      <w:start w:val="1"/>
      <w:numFmt w:val="decimal"/>
      <w:lvlText w:val="%1."/>
      <w:lvlJc w:val="left"/>
      <w:pPr>
        <w:tabs>
          <w:tab w:val="num" w:pos="431"/>
        </w:tabs>
        <w:ind w:left="431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60D5E0E"/>
    <w:multiLevelType w:val="hybridMultilevel"/>
    <w:tmpl w:val="14E25F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662C7850"/>
    <w:multiLevelType w:val="hybridMultilevel"/>
    <w:tmpl w:val="F042B8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90C3A85"/>
    <w:multiLevelType w:val="hybridMultilevel"/>
    <w:tmpl w:val="D87A40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A2E2D12"/>
    <w:multiLevelType w:val="hybridMultilevel"/>
    <w:tmpl w:val="9AEE32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1680233"/>
    <w:multiLevelType w:val="hybridMultilevel"/>
    <w:tmpl w:val="27DED08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2BD1E34"/>
    <w:multiLevelType w:val="hybridMultilevel"/>
    <w:tmpl w:val="DFD821BE"/>
    <w:lvl w:ilvl="0" w:tplc="78A851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41A5AA8"/>
    <w:multiLevelType w:val="multilevel"/>
    <w:tmpl w:val="5B8C7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792973AA"/>
    <w:multiLevelType w:val="hybridMultilevel"/>
    <w:tmpl w:val="00806F8E"/>
    <w:lvl w:ilvl="0" w:tplc="1D96878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7B995D63"/>
    <w:multiLevelType w:val="hybridMultilevel"/>
    <w:tmpl w:val="BA5261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7ED1636D"/>
    <w:multiLevelType w:val="hybridMultilevel"/>
    <w:tmpl w:val="4BBCFB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7F3207C4"/>
    <w:multiLevelType w:val="hybridMultilevel"/>
    <w:tmpl w:val="694878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7104087">
    <w:abstractNumId w:val="52"/>
  </w:num>
  <w:num w:numId="2" w16cid:durableId="1391264612">
    <w:abstractNumId w:val="55"/>
  </w:num>
  <w:num w:numId="3" w16cid:durableId="796417165">
    <w:abstractNumId w:val="18"/>
  </w:num>
  <w:num w:numId="4" w16cid:durableId="1573269014">
    <w:abstractNumId w:val="40"/>
  </w:num>
  <w:num w:numId="5" w16cid:durableId="745616163">
    <w:abstractNumId w:val="0"/>
  </w:num>
  <w:num w:numId="6" w16cid:durableId="15350792">
    <w:abstractNumId w:val="2"/>
  </w:num>
  <w:num w:numId="7" w16cid:durableId="968164971">
    <w:abstractNumId w:val="1"/>
  </w:num>
  <w:num w:numId="8" w16cid:durableId="1615936842">
    <w:abstractNumId w:val="51"/>
  </w:num>
  <w:num w:numId="9" w16cid:durableId="1965649232">
    <w:abstractNumId w:val="59"/>
  </w:num>
  <w:num w:numId="10" w16cid:durableId="1972057543">
    <w:abstractNumId w:val="14"/>
  </w:num>
  <w:num w:numId="11" w16cid:durableId="1107240172">
    <w:abstractNumId w:val="30"/>
  </w:num>
  <w:num w:numId="12" w16cid:durableId="658768721">
    <w:abstractNumId w:val="43"/>
  </w:num>
  <w:num w:numId="13" w16cid:durableId="1611208187">
    <w:abstractNumId w:val="25"/>
  </w:num>
  <w:num w:numId="14" w16cid:durableId="2007662070">
    <w:abstractNumId w:val="13"/>
  </w:num>
  <w:num w:numId="15" w16cid:durableId="714695922">
    <w:abstractNumId w:val="17"/>
  </w:num>
  <w:num w:numId="16" w16cid:durableId="1584145456">
    <w:abstractNumId w:val="39"/>
  </w:num>
  <w:num w:numId="17" w16cid:durableId="246622674">
    <w:abstractNumId w:val="42"/>
  </w:num>
  <w:num w:numId="18" w16cid:durableId="3639406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84024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586197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12161290">
    <w:abstractNumId w:val="44"/>
  </w:num>
  <w:num w:numId="22" w16cid:durableId="370769620">
    <w:abstractNumId w:val="3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1761288826">
    <w:abstractNumId w:val="34"/>
  </w:num>
  <w:num w:numId="24" w16cid:durableId="1285773334">
    <w:abstractNumId w:val="0"/>
    <w:lvlOverride w:ilvl="0">
      <w:startOverride w:val="1"/>
    </w:lvlOverride>
  </w:num>
  <w:num w:numId="25" w16cid:durableId="230045024">
    <w:abstractNumId w:val="3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1569002181">
    <w:abstractNumId w:val="5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936987670">
    <w:abstractNumId w:val="3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 w16cid:durableId="583882158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 w16cid:durableId="1278754169">
    <w:abstractNumId w:val="4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 w16cid:durableId="77292136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 w16cid:durableId="2250051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1698303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1548406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780225213">
    <w:abstractNumId w:val="3"/>
  </w:num>
  <w:num w:numId="35" w16cid:durableId="1237982643">
    <w:abstractNumId w:val="4"/>
  </w:num>
  <w:num w:numId="36" w16cid:durableId="121458671">
    <w:abstractNumId w:val="5"/>
  </w:num>
  <w:num w:numId="37" w16cid:durableId="1185754883">
    <w:abstractNumId w:val="6"/>
  </w:num>
  <w:num w:numId="38" w16cid:durableId="1039932472">
    <w:abstractNumId w:val="7"/>
  </w:num>
  <w:num w:numId="39" w16cid:durableId="1088844754">
    <w:abstractNumId w:val="8"/>
  </w:num>
  <w:num w:numId="40" w16cid:durableId="583954249">
    <w:abstractNumId w:val="9"/>
  </w:num>
  <w:num w:numId="41" w16cid:durableId="447315530">
    <w:abstractNumId w:val="10"/>
  </w:num>
  <w:num w:numId="42" w16cid:durableId="1093628326">
    <w:abstractNumId w:val="11"/>
  </w:num>
  <w:num w:numId="43" w16cid:durableId="1286349158">
    <w:abstractNumId w:val="12"/>
  </w:num>
  <w:num w:numId="44" w16cid:durableId="2074964612">
    <w:abstractNumId w:val="26"/>
  </w:num>
  <w:num w:numId="45" w16cid:durableId="325594400">
    <w:abstractNumId w:val="31"/>
  </w:num>
  <w:num w:numId="46" w16cid:durableId="1577665632">
    <w:abstractNumId w:val="45"/>
  </w:num>
  <w:num w:numId="47" w16cid:durableId="158414734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15915088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2242866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63715284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5481771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04517729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828443978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91861078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243417524">
    <w:abstractNumId w:val="32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8433375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5270295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3993594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266893490">
    <w:abstractNumId w:val="41"/>
  </w:num>
  <w:num w:numId="60" w16cid:durableId="286009419">
    <w:abstractNumId w:val="16"/>
  </w:num>
  <w:num w:numId="61" w16cid:durableId="1856071503">
    <w:abstractNumId w:val="22"/>
  </w:num>
  <w:num w:numId="62" w16cid:durableId="2130003954">
    <w:abstractNumId w:val="5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9C2"/>
    <w:rsid w:val="006B47E3"/>
    <w:rsid w:val="00BA09C2"/>
    <w:rsid w:val="00EA6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97CB7E"/>
  <w15:chartTrackingRefBased/>
  <w15:docId w15:val="{31267C15-35AD-4A8E-B0F9-8C7735664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47E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6B47E3"/>
    <w:pPr>
      <w:keepNext/>
      <w:suppressAutoHyphens/>
      <w:autoSpaceDE w:val="0"/>
      <w:outlineLvl w:val="0"/>
    </w:pPr>
    <w:rPr>
      <w:sz w:val="28"/>
      <w:szCs w:val="28"/>
      <w:lang w:val="x-none" w:eastAsia="ar-SA"/>
    </w:rPr>
  </w:style>
  <w:style w:type="paragraph" w:styleId="Nagwek2">
    <w:name w:val="heading 2"/>
    <w:basedOn w:val="Normalny"/>
    <w:next w:val="Normalny"/>
    <w:link w:val="Nagwek2Znak"/>
    <w:qFormat/>
    <w:rsid w:val="006B47E3"/>
    <w:pPr>
      <w:keepNext/>
      <w:suppressAutoHyphens/>
      <w:autoSpaceDE w:val="0"/>
      <w:outlineLvl w:val="1"/>
    </w:pPr>
    <w:rPr>
      <w:sz w:val="26"/>
      <w:szCs w:val="26"/>
      <w:lang w:val="x-none" w:eastAsia="ar-SA"/>
    </w:rPr>
  </w:style>
  <w:style w:type="paragraph" w:styleId="Nagwek3">
    <w:name w:val="heading 3"/>
    <w:basedOn w:val="Normalny"/>
    <w:next w:val="Normalny"/>
    <w:link w:val="Nagwek3Znak"/>
    <w:qFormat/>
    <w:rsid w:val="006B47E3"/>
    <w:pPr>
      <w:keepNext/>
      <w:suppressAutoHyphens/>
      <w:autoSpaceDE w:val="0"/>
      <w:jc w:val="center"/>
      <w:outlineLvl w:val="2"/>
    </w:pPr>
    <w:rPr>
      <w:spacing w:val="20"/>
      <w:lang w:val="x-none" w:eastAsia="ar-SA"/>
    </w:rPr>
  </w:style>
  <w:style w:type="paragraph" w:styleId="Nagwek4">
    <w:name w:val="heading 4"/>
    <w:basedOn w:val="Normalny"/>
    <w:next w:val="Normalny"/>
    <w:link w:val="Nagwek4Znak"/>
    <w:qFormat/>
    <w:rsid w:val="006B47E3"/>
    <w:pPr>
      <w:keepNext/>
      <w:outlineLvl w:val="3"/>
    </w:pPr>
    <w:rPr>
      <w:rFonts w:ascii="Arial" w:hAnsi="Arial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6B47E3"/>
    <w:pPr>
      <w:keepNext/>
      <w:tabs>
        <w:tab w:val="center" w:pos="4896"/>
        <w:tab w:val="right" w:pos="9432"/>
      </w:tabs>
      <w:jc w:val="center"/>
      <w:outlineLvl w:val="4"/>
    </w:pPr>
    <w:rPr>
      <w:rFonts w:ascii="Tahoma" w:hAnsi="Tahoma"/>
      <w:b/>
      <w:lang w:val="x-none" w:eastAsia="x-none"/>
    </w:rPr>
  </w:style>
  <w:style w:type="paragraph" w:styleId="Nagwek6">
    <w:name w:val="heading 6"/>
    <w:basedOn w:val="Normalny"/>
    <w:link w:val="Nagwek6Znak"/>
    <w:qFormat/>
    <w:rsid w:val="006B47E3"/>
    <w:pPr>
      <w:jc w:val="center"/>
      <w:outlineLvl w:val="5"/>
    </w:pPr>
    <w:rPr>
      <w:b/>
      <w:bCs/>
      <w:sz w:val="15"/>
      <w:szCs w:val="15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6B47E3"/>
    <w:pPr>
      <w:keepNext/>
      <w:jc w:val="both"/>
      <w:outlineLvl w:val="6"/>
    </w:pPr>
    <w:rPr>
      <w:rFonts w:ascii="Tahoma" w:hAnsi="Tahoma"/>
      <w:b/>
      <w:bCs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6B47E3"/>
    <w:pPr>
      <w:keepNext/>
      <w:suppressAutoHyphens/>
      <w:autoSpaceDE w:val="0"/>
      <w:jc w:val="center"/>
      <w:outlineLvl w:val="7"/>
    </w:pPr>
    <w:rPr>
      <w:b/>
      <w:bCs/>
      <w:spacing w:val="140"/>
      <w:sz w:val="52"/>
      <w:szCs w:val="52"/>
      <w:lang w:val="x-none" w:eastAsia="ar-SA"/>
    </w:rPr>
  </w:style>
  <w:style w:type="paragraph" w:styleId="Nagwek9">
    <w:name w:val="heading 9"/>
    <w:basedOn w:val="Normalny"/>
    <w:next w:val="Normalny"/>
    <w:link w:val="Nagwek9Znak"/>
    <w:qFormat/>
    <w:rsid w:val="006B47E3"/>
    <w:pPr>
      <w:keepNext/>
      <w:ind w:left="50"/>
      <w:outlineLvl w:val="8"/>
    </w:pPr>
    <w:rPr>
      <w:rFonts w:ascii="Tahoma" w:hAnsi="Tahoma"/>
      <w:b/>
      <w:bCs/>
      <w:sz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B47E3"/>
    <w:rPr>
      <w:rFonts w:ascii="Times New Roman" w:eastAsia="Times New Roman" w:hAnsi="Times New Roman" w:cs="Times New Roman"/>
      <w:kern w:val="0"/>
      <w:sz w:val="28"/>
      <w:szCs w:val="28"/>
      <w:lang w:val="x-none" w:eastAsia="ar-SA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6B47E3"/>
    <w:rPr>
      <w:rFonts w:ascii="Times New Roman" w:eastAsia="Times New Roman" w:hAnsi="Times New Roman" w:cs="Times New Roman"/>
      <w:kern w:val="0"/>
      <w:sz w:val="26"/>
      <w:szCs w:val="26"/>
      <w:lang w:val="x-none" w:eastAsia="ar-SA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6B47E3"/>
    <w:rPr>
      <w:rFonts w:ascii="Times New Roman" w:eastAsia="Times New Roman" w:hAnsi="Times New Roman" w:cs="Times New Roman"/>
      <w:spacing w:val="20"/>
      <w:kern w:val="0"/>
      <w:sz w:val="24"/>
      <w:szCs w:val="24"/>
      <w:lang w:val="x-none" w:eastAsia="ar-SA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6B47E3"/>
    <w:rPr>
      <w:rFonts w:ascii="Arial" w:eastAsia="Times New Roman" w:hAnsi="Arial" w:cs="Times New Roman"/>
      <w:kern w:val="0"/>
      <w:sz w:val="24"/>
      <w:szCs w:val="20"/>
      <w:lang w:val="x-none" w:eastAsia="x-none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6B47E3"/>
    <w:rPr>
      <w:rFonts w:ascii="Tahoma" w:eastAsia="Times New Roman" w:hAnsi="Tahoma" w:cs="Times New Roman"/>
      <w:b/>
      <w:kern w:val="0"/>
      <w:sz w:val="24"/>
      <w:szCs w:val="24"/>
      <w:lang w:val="x-none" w:eastAsia="x-none"/>
      <w14:ligatures w14:val="none"/>
    </w:rPr>
  </w:style>
  <w:style w:type="character" w:customStyle="1" w:styleId="Nagwek6Znak">
    <w:name w:val="Nagłówek 6 Znak"/>
    <w:basedOn w:val="Domylnaczcionkaakapitu"/>
    <w:link w:val="Nagwek6"/>
    <w:rsid w:val="006B47E3"/>
    <w:rPr>
      <w:rFonts w:ascii="Times New Roman" w:eastAsia="Times New Roman" w:hAnsi="Times New Roman" w:cs="Times New Roman"/>
      <w:b/>
      <w:bCs/>
      <w:kern w:val="0"/>
      <w:sz w:val="15"/>
      <w:szCs w:val="15"/>
      <w:lang w:val="x-none" w:eastAsia="x-none"/>
      <w14:ligatures w14:val="none"/>
    </w:rPr>
  </w:style>
  <w:style w:type="character" w:customStyle="1" w:styleId="Nagwek7Znak">
    <w:name w:val="Nagłówek 7 Znak"/>
    <w:basedOn w:val="Domylnaczcionkaakapitu"/>
    <w:link w:val="Nagwek7"/>
    <w:rsid w:val="006B47E3"/>
    <w:rPr>
      <w:rFonts w:ascii="Tahoma" w:eastAsia="Times New Roman" w:hAnsi="Tahoma" w:cs="Times New Roman"/>
      <w:b/>
      <w:bCs/>
      <w:kern w:val="0"/>
      <w:sz w:val="24"/>
      <w:szCs w:val="24"/>
      <w:lang w:val="x-none" w:eastAsia="x-none"/>
      <w14:ligatures w14:val="none"/>
    </w:rPr>
  </w:style>
  <w:style w:type="character" w:customStyle="1" w:styleId="Nagwek8Znak">
    <w:name w:val="Nagłówek 8 Znak"/>
    <w:basedOn w:val="Domylnaczcionkaakapitu"/>
    <w:link w:val="Nagwek8"/>
    <w:rsid w:val="006B47E3"/>
    <w:rPr>
      <w:rFonts w:ascii="Times New Roman" w:eastAsia="Times New Roman" w:hAnsi="Times New Roman" w:cs="Times New Roman"/>
      <w:b/>
      <w:bCs/>
      <w:spacing w:val="140"/>
      <w:kern w:val="0"/>
      <w:sz w:val="52"/>
      <w:szCs w:val="52"/>
      <w:lang w:val="x-none" w:eastAsia="ar-SA"/>
      <w14:ligatures w14:val="none"/>
    </w:rPr>
  </w:style>
  <w:style w:type="character" w:customStyle="1" w:styleId="Nagwek9Znak">
    <w:name w:val="Nagłówek 9 Znak"/>
    <w:basedOn w:val="Domylnaczcionkaakapitu"/>
    <w:link w:val="Nagwek9"/>
    <w:rsid w:val="006B47E3"/>
    <w:rPr>
      <w:rFonts w:ascii="Tahoma" w:eastAsia="Times New Roman" w:hAnsi="Tahoma" w:cs="Times New Roman"/>
      <w:b/>
      <w:bCs/>
      <w:kern w:val="0"/>
      <w:szCs w:val="24"/>
      <w:lang w:val="x-none" w:eastAsia="x-none"/>
      <w14:ligatures w14:val="none"/>
    </w:rPr>
  </w:style>
  <w:style w:type="paragraph" w:styleId="Tytu">
    <w:name w:val="Title"/>
    <w:basedOn w:val="Normalny"/>
    <w:link w:val="TytuZnak"/>
    <w:qFormat/>
    <w:rsid w:val="006B47E3"/>
    <w:pPr>
      <w:tabs>
        <w:tab w:val="center" w:pos="4896"/>
        <w:tab w:val="right" w:pos="9432"/>
      </w:tabs>
      <w:jc w:val="center"/>
    </w:pPr>
    <w:rPr>
      <w:rFonts w:ascii="Tahoma" w:hAnsi="Tahoma"/>
      <w:sz w:val="28"/>
      <w:szCs w:val="28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6B47E3"/>
    <w:rPr>
      <w:rFonts w:ascii="Tahoma" w:eastAsia="Times New Roman" w:hAnsi="Tahoma" w:cs="Times New Roman"/>
      <w:kern w:val="0"/>
      <w:sz w:val="28"/>
      <w:szCs w:val="28"/>
      <w:lang w:val="x-none" w:eastAsia="x-none"/>
      <w14:ligatures w14:val="none"/>
    </w:rPr>
  </w:style>
  <w:style w:type="paragraph" w:styleId="Akapitzlist">
    <w:name w:val="List Paragraph"/>
    <w:basedOn w:val="Normalny"/>
    <w:uiPriority w:val="34"/>
    <w:qFormat/>
    <w:rsid w:val="006B47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6B47E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6B47E3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Stopka">
    <w:name w:val="footer"/>
    <w:basedOn w:val="Normalny"/>
    <w:link w:val="StopkaZnak"/>
    <w:unhideWhenUsed/>
    <w:rsid w:val="006B47E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rsid w:val="006B47E3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Tekstdymka">
    <w:name w:val="Balloon Text"/>
    <w:basedOn w:val="Normalny"/>
    <w:link w:val="TekstdymkaZnak"/>
    <w:uiPriority w:val="99"/>
    <w:unhideWhenUsed/>
    <w:rsid w:val="006B47E3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6B47E3"/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character" w:styleId="Hipercze">
    <w:name w:val="Hyperlink"/>
    <w:uiPriority w:val="99"/>
    <w:unhideWhenUsed/>
    <w:rsid w:val="006B47E3"/>
    <w:rPr>
      <w:color w:val="0000FF"/>
      <w:u w:val="single"/>
    </w:rPr>
  </w:style>
  <w:style w:type="table" w:styleId="Tabela-Siatka">
    <w:name w:val="Table Grid"/>
    <w:basedOn w:val="Standardowy"/>
    <w:uiPriority w:val="59"/>
    <w:rsid w:val="006B47E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(F2)"/>
    <w:basedOn w:val="Normalny"/>
    <w:link w:val="TekstpodstawowyZnak"/>
    <w:uiPriority w:val="99"/>
    <w:rsid w:val="006B47E3"/>
    <w:pPr>
      <w:widowControl w:val="0"/>
      <w:autoSpaceDN w:val="0"/>
      <w:adjustRightInd w:val="0"/>
      <w:spacing w:after="120"/>
    </w:pPr>
    <w:rPr>
      <w:lang w:val="x-none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uiPriority w:val="99"/>
    <w:rsid w:val="006B47E3"/>
    <w:rPr>
      <w:rFonts w:ascii="Times New Roman" w:eastAsia="Times New Roman" w:hAnsi="Times New Roman" w:cs="Times New Roman"/>
      <w:kern w:val="0"/>
      <w:sz w:val="24"/>
      <w:szCs w:val="24"/>
      <w:lang w:val="x-none"/>
      <w14:ligatures w14:val="none"/>
    </w:rPr>
  </w:style>
  <w:style w:type="character" w:customStyle="1" w:styleId="StrongEmphasis">
    <w:name w:val="Strong Emphasis"/>
    <w:uiPriority w:val="99"/>
    <w:rsid w:val="006B47E3"/>
    <w:rPr>
      <w:rFonts w:eastAsia="Times New Roman"/>
      <w:b/>
      <w:lang w:val="x-none"/>
    </w:rPr>
  </w:style>
  <w:style w:type="paragraph" w:styleId="Tekstpodstawowy2">
    <w:name w:val="Body Text 2"/>
    <w:basedOn w:val="Normalny"/>
    <w:link w:val="Tekstpodstawowy2Znak"/>
    <w:uiPriority w:val="99"/>
    <w:unhideWhenUsed/>
    <w:rsid w:val="006B47E3"/>
    <w:pPr>
      <w:widowControl w:val="0"/>
      <w:autoSpaceDE w:val="0"/>
      <w:autoSpaceDN w:val="0"/>
      <w:adjustRightInd w:val="0"/>
      <w:spacing w:after="120" w:line="480" w:lineRule="auto"/>
    </w:pPr>
    <w:rPr>
      <w:rFonts w:ascii="Tahoma" w:hAnsi="Tahoma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B47E3"/>
    <w:rPr>
      <w:rFonts w:ascii="Tahoma" w:eastAsia="Times New Roman" w:hAnsi="Tahoma" w:cs="Times New Roman"/>
      <w:kern w:val="0"/>
      <w:sz w:val="24"/>
      <w:szCs w:val="24"/>
      <w:lang w:val="x-none" w:eastAsia="x-none"/>
      <w14:ligatures w14:val="none"/>
    </w:rPr>
  </w:style>
  <w:style w:type="paragraph" w:customStyle="1" w:styleId="Tekstcofnity">
    <w:name w:val="Tekst_cofnięty"/>
    <w:basedOn w:val="Normalny"/>
    <w:rsid w:val="006B47E3"/>
    <w:pPr>
      <w:spacing w:line="360" w:lineRule="auto"/>
      <w:ind w:left="540"/>
    </w:pPr>
    <w:rPr>
      <w:szCs w:val="20"/>
      <w:lang w:val="en-US"/>
    </w:rPr>
  </w:style>
  <w:style w:type="paragraph" w:customStyle="1" w:styleId="Wyliczkreska">
    <w:name w:val="Wylicz_kreska"/>
    <w:basedOn w:val="Normalny"/>
    <w:rsid w:val="006B47E3"/>
    <w:pPr>
      <w:suppressAutoHyphens/>
      <w:spacing w:line="360" w:lineRule="auto"/>
      <w:ind w:left="720" w:hanging="180"/>
    </w:pPr>
    <w:rPr>
      <w:szCs w:val="20"/>
      <w:lang w:val="en-US"/>
    </w:rPr>
  </w:style>
  <w:style w:type="paragraph" w:customStyle="1" w:styleId="Akapitzlist1">
    <w:name w:val="Akapit z listą1"/>
    <w:basedOn w:val="Normalny"/>
    <w:rsid w:val="006B47E3"/>
    <w:pPr>
      <w:ind w:left="720"/>
    </w:pPr>
    <w:rPr>
      <w:sz w:val="22"/>
      <w:szCs w:val="22"/>
      <w:lang w:eastAsia="en-US"/>
    </w:rPr>
  </w:style>
  <w:style w:type="paragraph" w:customStyle="1" w:styleId="Tekstcofnieaty">
    <w:name w:val="Tekst_cofnięeaty"/>
    <w:basedOn w:val="Normalny"/>
    <w:uiPriority w:val="99"/>
    <w:rsid w:val="006B47E3"/>
    <w:pPr>
      <w:suppressAutoHyphens/>
      <w:autoSpaceDE w:val="0"/>
      <w:autoSpaceDN w:val="0"/>
      <w:adjustRightInd w:val="0"/>
      <w:spacing w:line="360" w:lineRule="auto"/>
      <w:ind w:left="540"/>
    </w:pPr>
    <w:rPr>
      <w:rFonts w:hAnsi="Liberation Serif"/>
      <w:kern w:val="1"/>
      <w:lang w:val="en-US"/>
    </w:rPr>
  </w:style>
  <w:style w:type="character" w:customStyle="1" w:styleId="FontStyle23">
    <w:name w:val="Font Style23"/>
    <w:uiPriority w:val="99"/>
    <w:rsid w:val="006B47E3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Normalny"/>
    <w:uiPriority w:val="99"/>
    <w:rsid w:val="006B47E3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25">
    <w:name w:val="Font Style25"/>
    <w:rsid w:val="006B47E3"/>
    <w:rPr>
      <w:rFonts w:ascii="Times New Roman" w:hAnsi="Times New Roman" w:cs="Times New Roman"/>
      <w:sz w:val="16"/>
      <w:szCs w:val="16"/>
    </w:rPr>
  </w:style>
  <w:style w:type="character" w:customStyle="1" w:styleId="FontStyle21">
    <w:name w:val="Font Style21"/>
    <w:rsid w:val="006B47E3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6B47E3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  <w14:ligatures w14:val="none"/>
    </w:rPr>
  </w:style>
  <w:style w:type="character" w:customStyle="1" w:styleId="FontStyle58">
    <w:name w:val="Font Style58"/>
    <w:rsid w:val="006B47E3"/>
    <w:rPr>
      <w:rFonts w:ascii="Times New Roman" w:hAnsi="Times New Roman" w:cs="Times New Roman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6B47E3"/>
    <w:pPr>
      <w:spacing w:before="100" w:beforeAutospacing="1" w:after="119"/>
    </w:pPr>
  </w:style>
  <w:style w:type="paragraph" w:customStyle="1" w:styleId="Normalny1">
    <w:name w:val="Normalny1"/>
    <w:rsid w:val="006B47E3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ListParagraph">
    <w:name w:val="List Paragraph"/>
    <w:basedOn w:val="Normalny"/>
    <w:rsid w:val="006B47E3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zh-CN"/>
    </w:rPr>
  </w:style>
  <w:style w:type="paragraph" w:customStyle="1" w:styleId="Default">
    <w:name w:val="Default"/>
    <w:rsid w:val="006B47E3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kern w:val="0"/>
      <w:sz w:val="24"/>
      <w:szCs w:val="24"/>
      <w:lang w:eastAsia="pl-PL"/>
      <w14:ligatures w14:val="none"/>
    </w:rPr>
  </w:style>
  <w:style w:type="paragraph" w:styleId="Bezodstpw">
    <w:name w:val="No Spacing"/>
    <w:uiPriority w:val="1"/>
    <w:qFormat/>
    <w:rsid w:val="006B47E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Akapitzlist2">
    <w:name w:val="Akapit z listą2"/>
    <w:basedOn w:val="Normalny"/>
    <w:rsid w:val="006B47E3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zh-CN"/>
    </w:rPr>
  </w:style>
  <w:style w:type="paragraph" w:customStyle="1" w:styleId="Zawartotabeli">
    <w:name w:val="Zawartość tabeli"/>
    <w:basedOn w:val="Normalny"/>
    <w:rsid w:val="006B47E3"/>
    <w:pPr>
      <w:suppressLineNumbers/>
      <w:suppressAutoHyphens/>
      <w:spacing w:line="100" w:lineRule="atLeast"/>
    </w:pPr>
    <w:rPr>
      <w:rFonts w:eastAsia="DejaVu LGC Sans"/>
      <w:kern w:val="2"/>
      <w:lang w:eastAsia="hi-IN" w:bidi="hi-IN"/>
    </w:rPr>
  </w:style>
  <w:style w:type="table" w:customStyle="1" w:styleId="Tabela-Siatka1">
    <w:name w:val="Tabela - Siatka1"/>
    <w:basedOn w:val="Standardowy"/>
    <w:uiPriority w:val="59"/>
    <w:rsid w:val="006B47E3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6B47E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B47E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tekstcofnity0">
    <w:name w:val="tekstcofnity"/>
    <w:basedOn w:val="Normalny"/>
    <w:rsid w:val="006B47E3"/>
    <w:pPr>
      <w:suppressAutoHyphens/>
      <w:spacing w:line="360" w:lineRule="auto"/>
      <w:ind w:left="540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889</Words>
  <Characters>5339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Magierek, Roksana</dc:creator>
  <cp:keywords/>
  <dc:description/>
  <cp:lastModifiedBy>Magierek, Roksana</cp:lastModifiedBy>
  <cp:revision>2</cp:revision>
  <dcterms:created xsi:type="dcterms:W3CDTF">2024-11-07T08:20:00Z</dcterms:created>
  <dcterms:modified xsi:type="dcterms:W3CDTF">2024-11-07T08:35:00Z</dcterms:modified>
</cp:coreProperties>
</file>