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18E5A2" w14:textId="7BF5DCB2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8B7D16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357576">
        <w:rPr>
          <w:rFonts w:ascii="Cambria" w:hAnsi="Cambria" w:cs="Arial"/>
          <w:bCs/>
          <w:sz w:val="22"/>
          <w:szCs w:val="22"/>
        </w:rPr>
        <w:t>4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556739A6" w14:textId="77777777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4F4466" w14:textId="50E02720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528DD736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="00E62174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8B7D16" w:rsidRPr="008B7D16">
        <w:rPr>
          <w:rFonts w:ascii="Cambria" w:hAnsi="Cambria" w:cs="Arial"/>
          <w:b/>
          <w:i/>
          <w:sz w:val="22"/>
          <w:szCs w:val="22"/>
        </w:rPr>
        <w:t>Utrzymanie i ochrona dróg leśnych i leśnych szlaków stałych na terenie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97129D">
        <w:rPr>
          <w:rFonts w:ascii="Cambria" w:hAnsi="Cambria" w:cs="Arial"/>
          <w:bCs/>
          <w:sz w:val="22"/>
          <w:szCs w:val="22"/>
        </w:rPr>
        <w:t xml:space="preserve"> na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24C1500C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2728A052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5C9B39F6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6A45704C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A0B79D8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354E2764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1249EB97" w14:textId="77777777" w:rsidR="0097129D" w:rsidRPr="00EB5DE3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04F20581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C71A14" w14:textId="6C0594CD" w:rsidR="008B7D16" w:rsidRPr="00EB5DE3" w:rsidRDefault="008B7D16" w:rsidP="008B7D1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06403CF2" w14:textId="77777777" w:rsidR="008B7D16" w:rsidRDefault="008B7D16" w:rsidP="008B7D16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696ED4EC" w14:textId="77777777" w:rsidR="008B7D16" w:rsidRPr="00EB5DE3" w:rsidRDefault="008B7D16" w:rsidP="008B7D16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02BD65A3" w14:textId="7B193870" w:rsidR="00004B30" w:rsidRDefault="0097129D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powyżej wynika z załączonego </w:t>
      </w:r>
      <w:r w:rsidR="00CA70D8">
        <w:rPr>
          <w:rFonts w:ascii="Cambria" w:hAnsi="Cambria" w:cs="Arial"/>
          <w:bCs/>
          <w:sz w:val="22"/>
          <w:szCs w:val="22"/>
        </w:rPr>
        <w:t>Kosztorysu ofertowego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br/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5052BD6F" w14:textId="0F4D3B3A" w:rsidR="00F3762D" w:rsidRDefault="0097129D" w:rsidP="00F3762D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A10EA3" w:rsidRPr="002E64B8">
        <w:rPr>
          <w:rFonts w:ascii="Cambria" w:hAnsi="Cambria" w:cs="Arial"/>
          <w:bCs/>
          <w:sz w:val="22"/>
          <w:szCs w:val="22"/>
        </w:rPr>
        <w:t>.</w:t>
      </w:r>
      <w:r w:rsidR="00A10EA3" w:rsidRPr="002E64B8">
        <w:rPr>
          <w:rFonts w:ascii="Cambria" w:hAnsi="Cambria" w:cs="Arial"/>
          <w:bCs/>
          <w:sz w:val="22"/>
          <w:szCs w:val="22"/>
        </w:rPr>
        <w:tab/>
      </w:r>
      <w:r w:rsidR="00A10EA3">
        <w:rPr>
          <w:rFonts w:ascii="Cambria" w:hAnsi="Cambria" w:cs="Arial"/>
          <w:bCs/>
          <w:sz w:val="22"/>
          <w:szCs w:val="22"/>
        </w:rPr>
        <w:t>Oświadczamy, iż wykonamy przedmiot zamówienia w terminie</w:t>
      </w:r>
      <w:r w:rsidR="008B7D16">
        <w:rPr>
          <w:rFonts w:ascii="Cambria" w:hAnsi="Cambria" w:cs="Arial"/>
          <w:bCs/>
          <w:sz w:val="22"/>
          <w:szCs w:val="22"/>
        </w:rPr>
        <w:t xml:space="preserve"> do dnia</w:t>
      </w:r>
      <w:r w:rsidR="00A10EA3">
        <w:rPr>
          <w:rFonts w:ascii="Cambria" w:hAnsi="Cambria" w:cs="Arial"/>
          <w:bCs/>
          <w:sz w:val="22"/>
          <w:szCs w:val="22"/>
        </w:rPr>
        <w:t xml:space="preserve"> ___________</w:t>
      </w:r>
      <w:r w:rsidR="008B7D16">
        <w:rPr>
          <w:rFonts w:ascii="Cambria" w:hAnsi="Cambria" w:cs="Arial"/>
          <w:bCs/>
          <w:sz w:val="22"/>
          <w:szCs w:val="22"/>
        </w:rPr>
        <w:t>___</w:t>
      </w:r>
      <w:r w:rsidR="00A10EA3">
        <w:rPr>
          <w:rFonts w:ascii="Cambria" w:hAnsi="Cambria" w:cs="Arial"/>
          <w:bCs/>
          <w:sz w:val="22"/>
          <w:szCs w:val="22"/>
        </w:rPr>
        <w:t xml:space="preserve">, licząc od dnia podpisania umowy </w:t>
      </w:r>
      <w:r w:rsidR="00F3762D">
        <w:rPr>
          <w:rFonts w:ascii="Cambria" w:hAnsi="Cambria" w:cs="Arial"/>
          <w:bCs/>
          <w:i/>
          <w:sz w:val="22"/>
          <w:szCs w:val="22"/>
        </w:rPr>
        <w:t>(</w:t>
      </w:r>
      <w:r w:rsidR="00F3762D" w:rsidRPr="004D3562">
        <w:rPr>
          <w:rFonts w:ascii="Cambria" w:hAnsi="Cambria" w:cs="Arial"/>
          <w:bCs/>
          <w:i/>
          <w:sz w:val="22"/>
          <w:szCs w:val="22"/>
        </w:rPr>
        <w:t>zgodnie z</w:t>
      </w:r>
      <w:r w:rsidR="00F3762D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3762D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3762D">
        <w:rPr>
          <w:rFonts w:ascii="Cambria" w:hAnsi="Cambria" w:cs="Arial"/>
          <w:bCs/>
          <w:i/>
          <w:sz w:val="22"/>
          <w:szCs w:val="22"/>
        </w:rPr>
        <w:t>wymaganiami Zamawiającego określonymi w pkt. 4</w:t>
      </w:r>
      <w:r w:rsidR="00F3762D"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44DF4717" w14:textId="77A3DF28" w:rsidR="00F7537C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>wynoszący ___________ miesięcy</w:t>
      </w:r>
      <w:r w:rsidR="00F3762D">
        <w:rPr>
          <w:rFonts w:ascii="Cambria" w:hAnsi="Cambria" w:cs="Arial"/>
          <w:bCs/>
          <w:sz w:val="22"/>
          <w:szCs w:val="22"/>
        </w:rPr>
        <w:t xml:space="preserve"> </w:t>
      </w:r>
      <w:r w:rsidR="00F3762D" w:rsidRPr="004D3562">
        <w:rPr>
          <w:rFonts w:ascii="Cambria" w:hAnsi="Cambria" w:cs="Arial"/>
          <w:bCs/>
          <w:i/>
          <w:sz w:val="22"/>
          <w:szCs w:val="22"/>
        </w:rPr>
        <w:t xml:space="preserve">(kryterium oceny ofert – zgodnie z Rozdziałem </w:t>
      </w:r>
      <w:r w:rsidR="00F3762D">
        <w:rPr>
          <w:rFonts w:ascii="Cambria" w:hAnsi="Cambria" w:cs="Arial"/>
          <w:bCs/>
          <w:i/>
          <w:sz w:val="22"/>
          <w:szCs w:val="22"/>
        </w:rPr>
        <w:t>14</w:t>
      </w:r>
      <w:r w:rsidR="00F3762D" w:rsidRPr="004D3562">
        <w:rPr>
          <w:rFonts w:ascii="Cambria" w:hAnsi="Cambria" w:cs="Arial"/>
          <w:bCs/>
          <w:i/>
          <w:sz w:val="22"/>
          <w:szCs w:val="22"/>
        </w:rPr>
        <w:t xml:space="preserve"> SWZ).</w:t>
      </w:r>
      <w:r w:rsidR="00357576">
        <w:rPr>
          <w:rFonts w:ascii="Cambria" w:hAnsi="Cambria" w:cs="Arial"/>
          <w:bCs/>
          <w:sz w:val="22"/>
          <w:szCs w:val="22"/>
        </w:rPr>
        <w:t>.</w:t>
      </w:r>
      <w:r w:rsidR="003635BE">
        <w:rPr>
          <w:rFonts w:ascii="Cambria" w:hAnsi="Cambria" w:cs="Arial"/>
          <w:bCs/>
          <w:sz w:val="22"/>
          <w:szCs w:val="22"/>
        </w:rPr>
        <w:t xml:space="preserve"> </w:t>
      </w:r>
    </w:p>
    <w:p w14:paraId="70A0493D" w14:textId="17F3C2FD" w:rsidR="004D3562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CA70D8">
        <w:rPr>
          <w:rFonts w:ascii="Cambria" w:hAnsi="Cambria" w:cs="Arial"/>
          <w:bCs/>
          <w:i/>
          <w:sz w:val="22"/>
          <w:szCs w:val="22"/>
        </w:rPr>
        <w:t>o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0D94598C" w:rsidR="00084DF2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0E1C179D" w:rsidR="006A5E33" w:rsidRDefault="0097129D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52A3AC1D" w:rsidR="00F169C7" w:rsidRPr="008711E7" w:rsidRDefault="0097129D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0B893BF0" w:rsidR="006B1B51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7BEC5AA" w:rsidR="006B1B51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3C238DD6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97129D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2A3ABC">
        <w:rPr>
          <w:rFonts w:ascii="Cambria" w:hAnsi="Cambria" w:cs="Arial"/>
          <w:bCs/>
          <w:sz w:val="22"/>
          <w:szCs w:val="22"/>
        </w:rPr>
        <w:t>roboty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1ED625D9" w:rsidR="004A3437" w:rsidRPr="004A3437" w:rsidRDefault="004A3437" w:rsidP="00A10EA3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2A3ABC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2D351FB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D73D4A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39D3A2F8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p w14:paraId="5A570FE8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69FCC93D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089C3AA3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5869D2C9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374C6B3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084A4C6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0"/>
    <w:bookmarkEnd w:id="1"/>
    <w:p w14:paraId="53126122" w14:textId="77777777" w:rsidR="00B945D9" w:rsidRPr="0097129D" w:rsidRDefault="00B945D9" w:rsidP="00B945D9">
      <w:pPr>
        <w:spacing w:before="240" w:after="240"/>
        <w:rPr>
          <w:rFonts w:ascii="Cambria" w:hAnsi="Cambria" w:cs="Arial"/>
          <w:bCs/>
          <w:i/>
        </w:rPr>
      </w:pPr>
      <w:r w:rsidRPr="0097129D">
        <w:rPr>
          <w:rFonts w:ascii="Cambria" w:hAnsi="Cambria" w:cs="Arial"/>
          <w:bCs/>
          <w:i/>
        </w:rPr>
        <w:t>Dokument może być podpisany wedle wyboru Wykonawcy</w:t>
      </w:r>
      <w:r w:rsidRPr="0097129D">
        <w:rPr>
          <w:rFonts w:ascii="Cambria" w:hAnsi="Cambria" w:cs="Arial"/>
          <w:bCs/>
          <w:i/>
        </w:rPr>
        <w:br/>
        <w:t xml:space="preserve">kwalifikowanym podpisem elektronicznym </w:t>
      </w:r>
      <w:r w:rsidRPr="0097129D">
        <w:rPr>
          <w:rFonts w:ascii="Cambria" w:hAnsi="Cambria" w:cs="Arial"/>
          <w:bCs/>
          <w:i/>
        </w:rPr>
        <w:br/>
        <w:t>podpisem zaufanym lub podpisem osobistym przez wykonawcę,</w:t>
      </w:r>
    </w:p>
    <w:p w14:paraId="032524DB" w14:textId="77777777" w:rsidR="00445412" w:rsidRPr="0097129D" w:rsidRDefault="00445412" w:rsidP="00B945D9">
      <w:pPr>
        <w:spacing w:before="240" w:after="240"/>
        <w:rPr>
          <w:rFonts w:ascii="Cambria" w:hAnsi="Cambria" w:cs="Arial"/>
          <w:bCs/>
        </w:rPr>
      </w:pPr>
    </w:p>
    <w:p w14:paraId="43038E52" w14:textId="77777777" w:rsidR="002B4E7F" w:rsidRPr="0097129D" w:rsidRDefault="002B4E7F" w:rsidP="00FC3462">
      <w:pPr>
        <w:spacing w:before="240" w:after="240"/>
        <w:rPr>
          <w:rFonts w:ascii="Cambria" w:hAnsi="Cambria" w:cs="Arial"/>
          <w:bCs/>
        </w:rPr>
      </w:pPr>
      <w:r w:rsidRPr="0097129D">
        <w:rPr>
          <w:rFonts w:ascii="Cambria" w:hAnsi="Cambria" w:cs="Arial"/>
          <w:bCs/>
        </w:rPr>
        <w:t xml:space="preserve">* - niepotrzebne skreślić </w:t>
      </w:r>
    </w:p>
    <w:sectPr w:rsidR="002B4E7F" w:rsidRPr="0097129D" w:rsidSect="00CF04B7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AEDD2" w14:textId="77777777" w:rsidR="00BA3686" w:rsidRDefault="00BA3686">
      <w:r>
        <w:separator/>
      </w:r>
    </w:p>
  </w:endnote>
  <w:endnote w:type="continuationSeparator" w:id="0">
    <w:p w14:paraId="3BE80963" w14:textId="77777777" w:rsidR="00BA3686" w:rsidRDefault="00BA3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B3BD9" w14:textId="77777777" w:rsidR="00BA3686" w:rsidRDefault="00BA3686">
      <w:r>
        <w:separator/>
      </w:r>
    </w:p>
  </w:footnote>
  <w:footnote w:type="continuationSeparator" w:id="0">
    <w:p w14:paraId="51F5DF7F" w14:textId="77777777" w:rsidR="00BA3686" w:rsidRDefault="00BA3686">
      <w:r>
        <w:continuationSeparator/>
      </w:r>
    </w:p>
  </w:footnote>
  <w:footnote w:id="1">
    <w:p w14:paraId="1C424626" w14:textId="1E41972A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</w:t>
      </w:r>
      <w:r w:rsidR="00CA70D8">
        <w:rPr>
          <w:rFonts w:ascii="Cambria" w:hAnsi="Cambria"/>
        </w:rPr>
        <w:t>art. 117 ust. 4 ustawy z dnia 11</w:t>
      </w:r>
      <w:r w:rsidRPr="008B7B99">
        <w:rPr>
          <w:rFonts w:ascii="Cambria" w:hAnsi="Cambria"/>
        </w:rPr>
        <w:t xml:space="preserve"> września 2019 r. (</w:t>
      </w:r>
      <w:r w:rsidR="00A10EA3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A10EA3">
        <w:rPr>
          <w:rFonts w:ascii="Cambria" w:hAnsi="Cambria"/>
        </w:rPr>
        <w:t>2</w:t>
      </w:r>
      <w:r w:rsidR="008B7D16">
        <w:rPr>
          <w:rFonts w:ascii="Cambria" w:hAnsi="Cambria"/>
        </w:rPr>
        <w:t>4</w:t>
      </w:r>
      <w:r w:rsidRPr="008B7B99">
        <w:rPr>
          <w:rFonts w:ascii="Cambria" w:hAnsi="Cambria"/>
        </w:rPr>
        <w:t xml:space="preserve"> r., poz. </w:t>
      </w:r>
      <w:r w:rsidR="000B7743">
        <w:rPr>
          <w:rFonts w:ascii="Cambria" w:hAnsi="Cambria"/>
        </w:rPr>
        <w:t>1</w:t>
      </w:r>
      <w:r w:rsidR="008B7D16">
        <w:rPr>
          <w:rFonts w:ascii="Cambria" w:hAnsi="Cambria"/>
        </w:rPr>
        <w:t>320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82441363">
    <w:abstractNumId w:val="2"/>
  </w:num>
  <w:num w:numId="2" w16cid:durableId="394552379">
    <w:abstractNumId w:val="9"/>
  </w:num>
  <w:num w:numId="3" w16cid:durableId="109858921">
    <w:abstractNumId w:val="10"/>
  </w:num>
  <w:num w:numId="4" w16cid:durableId="1060127998">
    <w:abstractNumId w:val="129"/>
  </w:num>
  <w:num w:numId="5" w16cid:durableId="1013923476">
    <w:abstractNumId w:val="108"/>
  </w:num>
  <w:num w:numId="6" w16cid:durableId="773669114">
    <w:abstractNumId w:val="119"/>
  </w:num>
  <w:num w:numId="7" w16cid:durableId="859006855">
    <w:abstractNumId w:val="61"/>
  </w:num>
  <w:num w:numId="8" w16cid:durableId="525825936">
    <w:abstractNumId w:val="89"/>
  </w:num>
  <w:num w:numId="9" w16cid:durableId="1742678851">
    <w:abstractNumId w:val="64"/>
  </w:num>
  <w:num w:numId="10" w16cid:durableId="268587501">
    <w:abstractNumId w:val="0"/>
  </w:num>
  <w:num w:numId="11" w16cid:durableId="314377491">
    <w:abstractNumId w:val="92"/>
  </w:num>
  <w:num w:numId="12" w16cid:durableId="650714129">
    <w:abstractNumId w:val="85"/>
  </w:num>
  <w:num w:numId="13" w16cid:durableId="141296790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401859">
    <w:abstractNumId w:val="121"/>
    <w:lvlOverride w:ilvl="0">
      <w:startOverride w:val="1"/>
    </w:lvlOverride>
  </w:num>
  <w:num w:numId="15" w16cid:durableId="562522726">
    <w:abstractNumId w:val="110"/>
    <w:lvlOverride w:ilvl="0">
      <w:startOverride w:val="1"/>
    </w:lvlOverride>
  </w:num>
  <w:num w:numId="16" w16cid:durableId="965961981">
    <w:abstractNumId w:val="88"/>
    <w:lvlOverride w:ilvl="0">
      <w:startOverride w:val="1"/>
    </w:lvlOverride>
  </w:num>
  <w:num w:numId="17" w16cid:durableId="1271232197">
    <w:abstractNumId w:val="110"/>
  </w:num>
  <w:num w:numId="18" w16cid:durableId="1100298312">
    <w:abstractNumId w:val="88"/>
  </w:num>
  <w:num w:numId="19" w16cid:durableId="265046179">
    <w:abstractNumId w:val="58"/>
  </w:num>
  <w:num w:numId="20" w16cid:durableId="39212112">
    <w:abstractNumId w:val="102"/>
  </w:num>
  <w:num w:numId="21" w16cid:durableId="1820531967">
    <w:abstractNumId w:val="41"/>
  </w:num>
  <w:num w:numId="22" w16cid:durableId="1723749984">
    <w:abstractNumId w:val="70"/>
  </w:num>
  <w:num w:numId="23" w16cid:durableId="1057899400">
    <w:abstractNumId w:val="59"/>
  </w:num>
  <w:num w:numId="24" w16cid:durableId="1298686356">
    <w:abstractNumId w:val="105"/>
  </w:num>
  <w:num w:numId="25" w16cid:durableId="1489396837">
    <w:abstractNumId w:val="123"/>
  </w:num>
  <w:num w:numId="26" w16cid:durableId="1640643780">
    <w:abstractNumId w:val="36"/>
  </w:num>
  <w:num w:numId="27" w16cid:durableId="1572422422">
    <w:abstractNumId w:val="95"/>
  </w:num>
  <w:num w:numId="28" w16cid:durableId="1379746083">
    <w:abstractNumId w:val="39"/>
  </w:num>
  <w:num w:numId="29" w16cid:durableId="9531832">
    <w:abstractNumId w:val="117"/>
  </w:num>
  <w:num w:numId="30" w16cid:durableId="2020697544">
    <w:abstractNumId w:val="107"/>
  </w:num>
  <w:num w:numId="31" w16cid:durableId="68813557">
    <w:abstractNumId w:val="112"/>
  </w:num>
  <w:num w:numId="32" w16cid:durableId="2091460843">
    <w:abstractNumId w:val="86"/>
  </w:num>
  <w:num w:numId="33" w16cid:durableId="1719551860">
    <w:abstractNumId w:val="79"/>
  </w:num>
  <w:num w:numId="34" w16cid:durableId="966006036">
    <w:abstractNumId w:val="99"/>
  </w:num>
  <w:num w:numId="35" w16cid:durableId="306864323">
    <w:abstractNumId w:val="72"/>
  </w:num>
  <w:num w:numId="36" w16cid:durableId="166601234">
    <w:abstractNumId w:val="143"/>
  </w:num>
  <w:num w:numId="37" w16cid:durableId="1669091559">
    <w:abstractNumId w:val="78"/>
  </w:num>
  <w:num w:numId="38" w16cid:durableId="1494032685">
    <w:abstractNumId w:val="37"/>
  </w:num>
  <w:num w:numId="39" w16cid:durableId="1959338187">
    <w:abstractNumId w:val="134"/>
  </w:num>
  <w:num w:numId="40" w16cid:durableId="2013752310">
    <w:abstractNumId w:val="128"/>
  </w:num>
  <w:num w:numId="41" w16cid:durableId="758405375">
    <w:abstractNumId w:val="120"/>
  </w:num>
  <w:num w:numId="42" w16cid:durableId="1413507900">
    <w:abstractNumId w:val="50"/>
  </w:num>
  <w:num w:numId="43" w16cid:durableId="1427652882">
    <w:abstractNumId w:val="81"/>
  </w:num>
  <w:num w:numId="44" w16cid:durableId="1820727043">
    <w:abstractNumId w:val="56"/>
  </w:num>
  <w:num w:numId="45" w16cid:durableId="1840003988">
    <w:abstractNumId w:val="135"/>
  </w:num>
  <w:num w:numId="46" w16cid:durableId="207036778">
    <w:abstractNumId w:val="8"/>
  </w:num>
  <w:num w:numId="47" w16cid:durableId="2002081230">
    <w:abstractNumId w:val="11"/>
  </w:num>
  <w:num w:numId="48" w16cid:durableId="185601818">
    <w:abstractNumId w:val="12"/>
  </w:num>
  <w:num w:numId="49" w16cid:durableId="490103285">
    <w:abstractNumId w:val="15"/>
  </w:num>
  <w:num w:numId="50" w16cid:durableId="1419716124">
    <w:abstractNumId w:val="18"/>
  </w:num>
  <w:num w:numId="51" w16cid:durableId="860969920">
    <w:abstractNumId w:val="20"/>
  </w:num>
  <w:num w:numId="52" w16cid:durableId="1055010346">
    <w:abstractNumId w:val="21"/>
  </w:num>
  <w:num w:numId="53" w16cid:durableId="323120875">
    <w:abstractNumId w:val="24"/>
  </w:num>
  <w:num w:numId="54" w16cid:durableId="655376437">
    <w:abstractNumId w:val="25"/>
  </w:num>
  <w:num w:numId="55" w16cid:durableId="2020038073">
    <w:abstractNumId w:val="26"/>
  </w:num>
  <w:num w:numId="56" w16cid:durableId="2078479893">
    <w:abstractNumId w:val="27"/>
  </w:num>
  <w:num w:numId="57" w16cid:durableId="2143112656">
    <w:abstractNumId w:val="28"/>
  </w:num>
  <w:num w:numId="58" w16cid:durableId="93523136">
    <w:abstractNumId w:val="29"/>
  </w:num>
  <w:num w:numId="59" w16cid:durableId="1106194304">
    <w:abstractNumId w:val="30"/>
  </w:num>
  <w:num w:numId="60" w16cid:durableId="2436311">
    <w:abstractNumId w:val="31"/>
  </w:num>
  <w:num w:numId="61" w16cid:durableId="109514083">
    <w:abstractNumId w:val="32"/>
  </w:num>
  <w:num w:numId="62" w16cid:durableId="379859979">
    <w:abstractNumId w:val="33"/>
  </w:num>
  <w:num w:numId="63" w16cid:durableId="438335213">
    <w:abstractNumId w:val="34"/>
  </w:num>
  <w:num w:numId="64" w16cid:durableId="1766073100">
    <w:abstractNumId w:val="103"/>
  </w:num>
  <w:num w:numId="65" w16cid:durableId="275329403">
    <w:abstractNumId w:val="69"/>
  </w:num>
  <w:num w:numId="66" w16cid:durableId="2081559146">
    <w:abstractNumId w:val="73"/>
  </w:num>
  <w:num w:numId="67" w16cid:durableId="865287243">
    <w:abstractNumId w:val="106"/>
  </w:num>
  <w:num w:numId="68" w16cid:durableId="1466505978">
    <w:abstractNumId w:val="48"/>
  </w:num>
  <w:num w:numId="69" w16cid:durableId="1886135922">
    <w:abstractNumId w:val="140"/>
  </w:num>
  <w:num w:numId="70" w16cid:durableId="347291415">
    <w:abstractNumId w:val="139"/>
  </w:num>
  <w:num w:numId="71" w16cid:durableId="1260480817">
    <w:abstractNumId w:val="90"/>
  </w:num>
  <w:num w:numId="72" w16cid:durableId="109278543">
    <w:abstractNumId w:val="80"/>
  </w:num>
  <w:num w:numId="73" w16cid:durableId="983126363">
    <w:abstractNumId w:val="83"/>
  </w:num>
  <w:num w:numId="74" w16cid:durableId="306982296">
    <w:abstractNumId w:val="66"/>
  </w:num>
  <w:num w:numId="75" w16cid:durableId="671300322">
    <w:abstractNumId w:val="71"/>
  </w:num>
  <w:num w:numId="76" w16cid:durableId="2044938437">
    <w:abstractNumId w:val="116"/>
  </w:num>
  <w:num w:numId="77" w16cid:durableId="327514413">
    <w:abstractNumId w:val="98"/>
  </w:num>
  <w:num w:numId="78" w16cid:durableId="758528023">
    <w:abstractNumId w:val="142"/>
  </w:num>
  <w:num w:numId="79" w16cid:durableId="1464618996">
    <w:abstractNumId w:val="131"/>
  </w:num>
  <w:num w:numId="80" w16cid:durableId="386225318">
    <w:abstractNumId w:val="109"/>
  </w:num>
  <w:num w:numId="81" w16cid:durableId="2069528374">
    <w:abstractNumId w:val="118"/>
  </w:num>
  <w:num w:numId="82" w16cid:durableId="1604340631">
    <w:abstractNumId w:val="141"/>
  </w:num>
  <w:num w:numId="83" w16cid:durableId="1245721863">
    <w:abstractNumId w:val="82"/>
  </w:num>
  <w:num w:numId="84" w16cid:durableId="450323167">
    <w:abstractNumId w:val="104"/>
  </w:num>
  <w:num w:numId="85" w16cid:durableId="1036346620">
    <w:abstractNumId w:val="94"/>
  </w:num>
  <w:num w:numId="86" w16cid:durableId="940114188">
    <w:abstractNumId w:val="93"/>
  </w:num>
  <w:num w:numId="87" w16cid:durableId="2000763263">
    <w:abstractNumId w:val="137"/>
  </w:num>
  <w:num w:numId="88" w16cid:durableId="1614744247">
    <w:abstractNumId w:val="55"/>
  </w:num>
  <w:num w:numId="89" w16cid:durableId="1872379926">
    <w:abstractNumId w:val="68"/>
  </w:num>
  <w:num w:numId="90" w16cid:durableId="457531252">
    <w:abstractNumId w:val="97"/>
  </w:num>
  <w:num w:numId="91" w16cid:durableId="1373576835">
    <w:abstractNumId w:val="57"/>
  </w:num>
  <w:num w:numId="92" w16cid:durableId="843280158">
    <w:abstractNumId w:val="75"/>
  </w:num>
  <w:num w:numId="93" w16cid:durableId="1689521209">
    <w:abstractNumId w:val="65"/>
  </w:num>
  <w:num w:numId="94" w16cid:durableId="687564464">
    <w:abstractNumId w:val="40"/>
  </w:num>
  <w:num w:numId="95" w16cid:durableId="657001463">
    <w:abstractNumId w:val="126"/>
  </w:num>
  <w:num w:numId="96" w16cid:durableId="321661784">
    <w:abstractNumId w:val="111"/>
  </w:num>
  <w:num w:numId="97" w16cid:durableId="193464596">
    <w:abstractNumId w:val="74"/>
  </w:num>
  <w:num w:numId="98" w16cid:durableId="94059503">
    <w:abstractNumId w:val="60"/>
  </w:num>
  <w:num w:numId="99" w16cid:durableId="1973053911">
    <w:abstractNumId w:val="76"/>
  </w:num>
  <w:num w:numId="100" w16cid:durableId="694886075">
    <w:abstractNumId w:val="125"/>
  </w:num>
  <w:num w:numId="101" w16cid:durableId="1393306680">
    <w:abstractNumId w:val="138"/>
  </w:num>
  <w:num w:numId="102" w16cid:durableId="1156990946">
    <w:abstractNumId w:val="122"/>
  </w:num>
  <w:num w:numId="103" w16cid:durableId="1886135436">
    <w:abstractNumId w:val="115"/>
  </w:num>
  <w:num w:numId="104" w16cid:durableId="2068869947">
    <w:abstractNumId w:val="91"/>
  </w:num>
  <w:num w:numId="105" w16cid:durableId="1046098582">
    <w:abstractNumId w:val="49"/>
  </w:num>
  <w:num w:numId="106" w16cid:durableId="812482242">
    <w:abstractNumId w:val="113"/>
  </w:num>
  <w:num w:numId="107" w16cid:durableId="540482588">
    <w:abstractNumId w:val="38"/>
  </w:num>
  <w:num w:numId="108" w16cid:durableId="653295518">
    <w:abstractNumId w:val="53"/>
  </w:num>
  <w:num w:numId="109" w16cid:durableId="1833524086">
    <w:abstractNumId w:val="42"/>
  </w:num>
  <w:num w:numId="110" w16cid:durableId="2111461057">
    <w:abstractNumId w:val="136"/>
  </w:num>
  <w:num w:numId="111" w16cid:durableId="1600218552">
    <w:abstractNumId w:val="100"/>
  </w:num>
  <w:num w:numId="112" w16cid:durableId="1282104976">
    <w:abstractNumId w:val="63"/>
  </w:num>
  <w:num w:numId="113" w16cid:durableId="611127339">
    <w:abstractNumId w:val="114"/>
  </w:num>
  <w:num w:numId="114" w16cid:durableId="201401307">
    <w:abstractNumId w:val="127"/>
  </w:num>
  <w:num w:numId="115" w16cid:durableId="440414581">
    <w:abstractNumId w:val="47"/>
  </w:num>
  <w:num w:numId="116" w16cid:durableId="1279947411">
    <w:abstractNumId w:val="101"/>
  </w:num>
  <w:num w:numId="117" w16cid:durableId="1944721492">
    <w:abstractNumId w:val="44"/>
  </w:num>
  <w:num w:numId="118" w16cid:durableId="581332089">
    <w:abstractNumId w:val="132"/>
  </w:num>
  <w:num w:numId="119" w16cid:durableId="546576184">
    <w:abstractNumId w:val="52"/>
  </w:num>
  <w:num w:numId="120" w16cid:durableId="990014219">
    <w:abstractNumId w:val="1"/>
  </w:num>
  <w:num w:numId="121" w16cid:durableId="718213232">
    <w:abstractNumId w:val="3"/>
  </w:num>
  <w:num w:numId="122" w16cid:durableId="1130246698">
    <w:abstractNumId w:val="84"/>
  </w:num>
  <w:num w:numId="123" w16cid:durableId="1575318135">
    <w:abstractNumId w:val="87"/>
  </w:num>
  <w:num w:numId="124" w16cid:durableId="1674642486">
    <w:abstractNumId w:val="133"/>
  </w:num>
  <w:num w:numId="125" w16cid:durableId="98645204">
    <w:abstractNumId w:val="54"/>
  </w:num>
  <w:num w:numId="126" w16cid:durableId="1614483790">
    <w:abstractNumId w:val="43"/>
  </w:num>
  <w:num w:numId="127" w16cid:durableId="544563541">
    <w:abstractNumId w:val="51"/>
  </w:num>
  <w:num w:numId="128" w16cid:durableId="1207333097">
    <w:abstractNumId w:val="67"/>
  </w:num>
  <w:num w:numId="129" w16cid:durableId="1146321204">
    <w:abstractNumId w:val="45"/>
  </w:num>
  <w:num w:numId="130" w16cid:durableId="1657757460">
    <w:abstractNumId w:val="130"/>
  </w:num>
  <w:num w:numId="131" w16cid:durableId="200173095">
    <w:abstractNumId w:val="124"/>
  </w:num>
  <w:num w:numId="132" w16cid:durableId="1728454758">
    <w:abstractNumId w:val="96"/>
  </w:num>
  <w:num w:numId="133" w16cid:durableId="1050420187">
    <w:abstractNumId w:val="77"/>
  </w:num>
  <w:num w:numId="134" w16cid:durableId="95344108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EB9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672DC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74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B3E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1FB9"/>
    <w:rsid w:val="00163C32"/>
    <w:rsid w:val="00163FD9"/>
    <w:rsid w:val="001663C1"/>
    <w:rsid w:val="00166D5C"/>
    <w:rsid w:val="00166E52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22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5CEB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ABC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472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53F8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57576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44E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2B75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028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B60"/>
    <w:rsid w:val="00643EBA"/>
    <w:rsid w:val="00644329"/>
    <w:rsid w:val="006451EC"/>
    <w:rsid w:val="006501B3"/>
    <w:rsid w:val="006544C9"/>
    <w:rsid w:val="0065644F"/>
    <w:rsid w:val="006602B4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67A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5D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6F7FF7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F53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52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26F3F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16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29D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2186"/>
    <w:rsid w:val="009F39F1"/>
    <w:rsid w:val="009F54FC"/>
    <w:rsid w:val="00A0492F"/>
    <w:rsid w:val="00A05268"/>
    <w:rsid w:val="00A0743B"/>
    <w:rsid w:val="00A10EA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18E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368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98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3557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70D8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04B7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36F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174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5F5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27A68"/>
    <w:rsid w:val="00F348A1"/>
    <w:rsid w:val="00F34B99"/>
    <w:rsid w:val="00F35EB3"/>
    <w:rsid w:val="00F3762D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4384E853-FE79-4798-84C4-31943B55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36CC-C42D-45FE-860C-1B92AC21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35</cp:revision>
  <cp:lastPrinted>2021-08-20T05:16:00Z</cp:lastPrinted>
  <dcterms:created xsi:type="dcterms:W3CDTF">2021-03-12T08:27:00Z</dcterms:created>
  <dcterms:modified xsi:type="dcterms:W3CDTF">2024-11-06T10:00:00Z</dcterms:modified>
</cp:coreProperties>
</file>