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4F8D05B" w14:textId="77777777" w:rsidR="00174EE1" w:rsidRDefault="00174EE1" w:rsidP="00BD0EA9">
      <w:pPr>
        <w:spacing w:line="276" w:lineRule="auto"/>
        <w:rPr>
          <w:rStyle w:val="Odwoaniedokomentarza1"/>
          <w:rFonts w:ascii="Arial" w:hAnsi="Arial" w:cs="Arial"/>
          <w:b/>
          <w:sz w:val="24"/>
          <w:szCs w:val="24"/>
        </w:rPr>
      </w:pPr>
    </w:p>
    <w:p w14:paraId="7D5C646C" w14:textId="1D561C91" w:rsidR="00217397" w:rsidRPr="00BD0EA9" w:rsidRDefault="00217397">
      <w:pPr>
        <w:spacing w:line="276" w:lineRule="auto"/>
        <w:jc w:val="center"/>
        <w:rPr>
          <w:rFonts w:ascii="Arial" w:hAnsi="Arial" w:cs="Arial"/>
          <w:b/>
          <w:sz w:val="24"/>
          <w:szCs w:val="24"/>
        </w:rPr>
      </w:pPr>
      <w:r w:rsidRPr="00BD0EA9">
        <w:rPr>
          <w:rStyle w:val="Odwoaniedokomentarza1"/>
          <w:rFonts w:ascii="Arial" w:hAnsi="Arial" w:cs="Arial"/>
          <w:b/>
          <w:sz w:val="24"/>
          <w:szCs w:val="24"/>
        </w:rPr>
        <w:t>UMOW</w:t>
      </w:r>
      <w:r w:rsidR="00BD0EA9" w:rsidRPr="00BD0EA9">
        <w:rPr>
          <w:rStyle w:val="Odwoaniedokomentarza1"/>
          <w:rFonts w:ascii="Arial" w:hAnsi="Arial" w:cs="Arial"/>
          <w:b/>
          <w:sz w:val="24"/>
          <w:szCs w:val="24"/>
        </w:rPr>
        <w:t>A</w:t>
      </w:r>
      <w:r w:rsidRPr="00BD0EA9">
        <w:rPr>
          <w:rStyle w:val="Odwoaniedokomentarza1"/>
          <w:rFonts w:ascii="Arial" w:hAnsi="Arial" w:cs="Arial"/>
          <w:b/>
          <w:sz w:val="24"/>
          <w:szCs w:val="24"/>
        </w:rPr>
        <w:t xml:space="preserve"> </w:t>
      </w:r>
      <w:r w:rsidRPr="00BD0EA9">
        <w:rPr>
          <w:rFonts w:ascii="Arial" w:hAnsi="Arial" w:cs="Arial"/>
          <w:b/>
          <w:sz w:val="24"/>
          <w:szCs w:val="24"/>
        </w:rPr>
        <w:t xml:space="preserve">NR </w:t>
      </w:r>
      <w:r w:rsidR="0003443D">
        <w:rPr>
          <w:rFonts w:ascii="Arial" w:hAnsi="Arial" w:cs="Arial"/>
          <w:b/>
          <w:sz w:val="24"/>
          <w:szCs w:val="24"/>
        </w:rPr>
        <w:t>…….</w:t>
      </w:r>
      <w:r w:rsidR="00BD0EA9" w:rsidRPr="00BD0EA9">
        <w:rPr>
          <w:rFonts w:ascii="Arial" w:hAnsi="Arial" w:cs="Arial"/>
          <w:b/>
          <w:sz w:val="24"/>
          <w:szCs w:val="24"/>
        </w:rPr>
        <w:t>/W/WINI/202</w:t>
      </w:r>
      <w:r w:rsidR="00820152">
        <w:rPr>
          <w:rFonts w:ascii="Arial" w:hAnsi="Arial" w:cs="Arial"/>
          <w:b/>
          <w:sz w:val="24"/>
          <w:szCs w:val="24"/>
        </w:rPr>
        <w:t>4</w:t>
      </w:r>
    </w:p>
    <w:p w14:paraId="06D3157B" w14:textId="77777777" w:rsidR="0035080C" w:rsidRPr="002109A8" w:rsidRDefault="0035080C" w:rsidP="00FC3195">
      <w:pPr>
        <w:jc w:val="center"/>
      </w:pPr>
    </w:p>
    <w:p w14:paraId="5C857952" w14:textId="74D08880" w:rsidR="00217397" w:rsidRDefault="00217397" w:rsidP="00FC3195">
      <w:pPr>
        <w:jc w:val="center"/>
        <w:rPr>
          <w:rFonts w:ascii="Arial" w:hAnsi="Arial" w:cs="Arial"/>
          <w:sz w:val="24"/>
          <w:szCs w:val="24"/>
        </w:rPr>
      </w:pPr>
      <w:r w:rsidRPr="002109A8">
        <w:rPr>
          <w:rFonts w:ascii="Arial" w:hAnsi="Arial" w:cs="Arial"/>
          <w:sz w:val="24"/>
          <w:szCs w:val="24"/>
        </w:rPr>
        <w:t>zawart</w:t>
      </w:r>
      <w:r w:rsidR="00BD0EA9">
        <w:rPr>
          <w:rFonts w:ascii="Arial" w:hAnsi="Arial" w:cs="Arial"/>
          <w:sz w:val="24"/>
          <w:szCs w:val="24"/>
        </w:rPr>
        <w:t>a</w:t>
      </w:r>
      <w:r w:rsidRPr="002109A8">
        <w:rPr>
          <w:rFonts w:ascii="Arial" w:hAnsi="Arial" w:cs="Arial"/>
          <w:sz w:val="24"/>
          <w:szCs w:val="24"/>
        </w:rPr>
        <w:t xml:space="preserve"> w dniu </w:t>
      </w:r>
      <w:r w:rsidR="0003443D">
        <w:rPr>
          <w:rFonts w:ascii="Arial" w:hAnsi="Arial" w:cs="Arial"/>
          <w:b/>
          <w:sz w:val="24"/>
          <w:szCs w:val="24"/>
        </w:rPr>
        <w:t>…………….</w:t>
      </w:r>
      <w:r w:rsidR="000C174A">
        <w:rPr>
          <w:rFonts w:ascii="Arial" w:hAnsi="Arial" w:cs="Arial"/>
          <w:b/>
          <w:sz w:val="24"/>
          <w:szCs w:val="24"/>
        </w:rPr>
        <w:t>202</w:t>
      </w:r>
      <w:r w:rsidR="00920703">
        <w:rPr>
          <w:rFonts w:ascii="Arial" w:hAnsi="Arial" w:cs="Arial"/>
          <w:b/>
          <w:sz w:val="24"/>
          <w:szCs w:val="24"/>
        </w:rPr>
        <w:t>4</w:t>
      </w:r>
      <w:r w:rsidRPr="003A167F">
        <w:rPr>
          <w:rFonts w:ascii="Arial" w:hAnsi="Arial" w:cs="Arial"/>
          <w:b/>
          <w:sz w:val="24"/>
          <w:szCs w:val="24"/>
        </w:rPr>
        <w:t xml:space="preserve"> r.</w:t>
      </w:r>
      <w:r w:rsidRPr="002109A8">
        <w:rPr>
          <w:rFonts w:ascii="Arial" w:hAnsi="Arial" w:cs="Arial"/>
          <w:sz w:val="24"/>
          <w:szCs w:val="24"/>
        </w:rPr>
        <w:t xml:space="preserve"> w Świdniku pomiędzy:</w:t>
      </w:r>
    </w:p>
    <w:p w14:paraId="161E9FBA" w14:textId="77777777" w:rsidR="0035080C" w:rsidRPr="002109A8" w:rsidRDefault="0035080C" w:rsidP="00FC3195">
      <w:pPr>
        <w:jc w:val="center"/>
      </w:pPr>
    </w:p>
    <w:p w14:paraId="078C22D2" w14:textId="620887B6" w:rsidR="00217397" w:rsidRDefault="00217397" w:rsidP="00FC3195">
      <w:pPr>
        <w:rPr>
          <w:rFonts w:ascii="Arial" w:hAnsi="Arial" w:cs="Arial"/>
          <w:sz w:val="24"/>
          <w:szCs w:val="24"/>
        </w:rPr>
      </w:pPr>
      <w:r w:rsidRPr="002109A8">
        <w:rPr>
          <w:rFonts w:ascii="Arial" w:hAnsi="Arial" w:cs="Arial"/>
          <w:b/>
          <w:sz w:val="24"/>
          <w:szCs w:val="24"/>
        </w:rPr>
        <w:t>Gminą Miejską Świdnik 21-040 Świdnik ul. Wyspiańskiego 27</w:t>
      </w:r>
      <w:r w:rsidRPr="002109A8">
        <w:rPr>
          <w:rFonts w:ascii="Arial" w:hAnsi="Arial" w:cs="Arial"/>
          <w:sz w:val="24"/>
          <w:szCs w:val="24"/>
        </w:rPr>
        <w:t>, którą reprezentuj</w:t>
      </w:r>
      <w:r w:rsidR="0075127B">
        <w:rPr>
          <w:rFonts w:ascii="Arial" w:hAnsi="Arial" w:cs="Arial"/>
          <w:sz w:val="24"/>
          <w:szCs w:val="24"/>
        </w:rPr>
        <w:t>e</w:t>
      </w:r>
      <w:r w:rsidRPr="002109A8">
        <w:rPr>
          <w:rFonts w:ascii="Arial" w:hAnsi="Arial" w:cs="Arial"/>
          <w:sz w:val="24"/>
          <w:szCs w:val="24"/>
        </w:rPr>
        <w:t>:</w:t>
      </w:r>
    </w:p>
    <w:p w14:paraId="180C078B" w14:textId="77777777" w:rsidR="0035080C" w:rsidRDefault="0035080C" w:rsidP="00FC3195">
      <w:pPr>
        <w:rPr>
          <w:rFonts w:ascii="Arial" w:hAnsi="Arial" w:cs="Arial"/>
          <w:sz w:val="24"/>
          <w:szCs w:val="24"/>
        </w:rPr>
      </w:pPr>
    </w:p>
    <w:p w14:paraId="26209893" w14:textId="76D7ABD0" w:rsidR="00217397" w:rsidRPr="002109A8" w:rsidRDefault="00217397" w:rsidP="00FC3195">
      <w:r w:rsidRPr="002109A8">
        <w:rPr>
          <w:rFonts w:ascii="Arial" w:hAnsi="Arial" w:cs="Arial"/>
          <w:sz w:val="24"/>
          <w:szCs w:val="24"/>
        </w:rPr>
        <w:t xml:space="preserve">1. </w:t>
      </w:r>
      <w:r w:rsidRPr="002109A8">
        <w:rPr>
          <w:rFonts w:ascii="Arial" w:hAnsi="Arial" w:cs="Arial"/>
          <w:b/>
          <w:sz w:val="24"/>
          <w:szCs w:val="24"/>
        </w:rPr>
        <w:t>Marcin Dmowski</w:t>
      </w:r>
      <w:r w:rsidRPr="002109A8">
        <w:rPr>
          <w:rFonts w:ascii="Arial" w:hAnsi="Arial" w:cs="Arial"/>
          <w:sz w:val="24"/>
          <w:szCs w:val="24"/>
        </w:rPr>
        <w:t xml:space="preserve"> –  Burmistrz Miasta Świdnik</w:t>
      </w:r>
    </w:p>
    <w:p w14:paraId="08651A53" w14:textId="40DB4748" w:rsidR="00217397" w:rsidRDefault="00217397" w:rsidP="00FC3195">
      <w:pPr>
        <w:rPr>
          <w:rFonts w:ascii="Arial" w:hAnsi="Arial" w:cs="Arial"/>
          <w:sz w:val="24"/>
          <w:szCs w:val="24"/>
        </w:rPr>
      </w:pPr>
      <w:r w:rsidRPr="002109A8">
        <w:rPr>
          <w:rFonts w:ascii="Arial" w:hAnsi="Arial" w:cs="Arial"/>
          <w:sz w:val="24"/>
          <w:szCs w:val="24"/>
        </w:rPr>
        <w:t xml:space="preserve">zwaną dalej </w:t>
      </w:r>
      <w:r w:rsidRPr="002109A8">
        <w:rPr>
          <w:rFonts w:ascii="Arial" w:hAnsi="Arial" w:cs="Arial"/>
          <w:b/>
          <w:sz w:val="24"/>
          <w:szCs w:val="24"/>
        </w:rPr>
        <w:t>„Zamawiającym”</w:t>
      </w:r>
      <w:r w:rsidRPr="002109A8">
        <w:rPr>
          <w:rFonts w:ascii="Arial" w:hAnsi="Arial" w:cs="Arial"/>
          <w:sz w:val="24"/>
          <w:szCs w:val="24"/>
        </w:rPr>
        <w:t>,</w:t>
      </w:r>
    </w:p>
    <w:p w14:paraId="374A591E" w14:textId="77777777" w:rsidR="0035080C" w:rsidRPr="0035080C" w:rsidRDefault="0035080C" w:rsidP="00FC3195">
      <w:pPr>
        <w:rPr>
          <w:rFonts w:ascii="Arial" w:hAnsi="Arial" w:cs="Arial"/>
          <w:sz w:val="24"/>
          <w:szCs w:val="24"/>
        </w:rPr>
      </w:pPr>
    </w:p>
    <w:p w14:paraId="29AF9B53" w14:textId="208A2807" w:rsidR="002F01C8" w:rsidRDefault="00217397" w:rsidP="00FC3195">
      <w:pPr>
        <w:rPr>
          <w:rFonts w:ascii="Arial" w:hAnsi="Arial" w:cs="Arial"/>
          <w:sz w:val="24"/>
          <w:szCs w:val="24"/>
        </w:rPr>
      </w:pPr>
      <w:r w:rsidRPr="002109A8">
        <w:rPr>
          <w:rFonts w:ascii="Arial" w:hAnsi="Arial" w:cs="Arial"/>
          <w:sz w:val="24"/>
          <w:szCs w:val="24"/>
        </w:rPr>
        <w:t>a</w:t>
      </w:r>
    </w:p>
    <w:p w14:paraId="640736EF" w14:textId="77777777" w:rsidR="0003443D" w:rsidRDefault="0003443D" w:rsidP="0003443D">
      <w:pPr>
        <w:rPr>
          <w:rFonts w:ascii="Arial" w:hAnsi="Arial" w:cs="Arial"/>
          <w:sz w:val="24"/>
          <w:szCs w:val="24"/>
        </w:rPr>
      </w:pPr>
    </w:p>
    <w:p w14:paraId="03D3498F" w14:textId="77777777" w:rsidR="0003443D" w:rsidRPr="002109A8" w:rsidRDefault="0003443D" w:rsidP="0003443D">
      <w:r w:rsidRPr="002109A8">
        <w:rPr>
          <w:rFonts w:ascii="Arial" w:hAnsi="Arial" w:cs="Arial"/>
          <w:sz w:val="24"/>
          <w:szCs w:val="24"/>
        </w:rPr>
        <w:t>.............................................................................. z siedzibą w ……………….</w:t>
      </w:r>
    </w:p>
    <w:p w14:paraId="5BB995DD" w14:textId="77777777" w:rsidR="0003443D" w:rsidRPr="002109A8" w:rsidRDefault="0003443D" w:rsidP="0003443D">
      <w:r w:rsidRPr="002109A8">
        <w:rPr>
          <w:rFonts w:ascii="Arial" w:hAnsi="Arial" w:cs="Arial"/>
          <w:sz w:val="24"/>
          <w:szCs w:val="24"/>
        </w:rPr>
        <w:t>posiadającym REGON nr …........ i NIP nr ….............</w:t>
      </w:r>
    </w:p>
    <w:p w14:paraId="79B731D9" w14:textId="77777777" w:rsidR="0003443D" w:rsidRDefault="0003443D" w:rsidP="0003443D">
      <w:pPr>
        <w:rPr>
          <w:rFonts w:ascii="Arial" w:hAnsi="Arial" w:cs="Arial"/>
          <w:sz w:val="24"/>
          <w:szCs w:val="24"/>
        </w:rPr>
      </w:pPr>
      <w:r w:rsidRPr="002109A8">
        <w:rPr>
          <w:rFonts w:ascii="Arial" w:hAnsi="Arial" w:cs="Arial"/>
          <w:sz w:val="24"/>
          <w:szCs w:val="24"/>
        </w:rPr>
        <w:t>które reprezentuj</w:t>
      </w:r>
      <w:r>
        <w:rPr>
          <w:rFonts w:ascii="Arial" w:hAnsi="Arial" w:cs="Arial"/>
          <w:sz w:val="24"/>
          <w:szCs w:val="24"/>
        </w:rPr>
        <w:t>e</w:t>
      </w:r>
      <w:r w:rsidRPr="002109A8">
        <w:rPr>
          <w:rFonts w:ascii="Arial" w:hAnsi="Arial" w:cs="Arial"/>
          <w:sz w:val="24"/>
          <w:szCs w:val="24"/>
        </w:rPr>
        <w:t>:</w:t>
      </w:r>
    </w:p>
    <w:p w14:paraId="040047A0" w14:textId="77777777" w:rsidR="0003443D" w:rsidRPr="0035080C" w:rsidRDefault="0003443D" w:rsidP="0003443D">
      <w:pPr>
        <w:rPr>
          <w:rFonts w:ascii="Arial" w:hAnsi="Arial" w:cs="Arial"/>
          <w:sz w:val="24"/>
          <w:szCs w:val="24"/>
        </w:rPr>
      </w:pPr>
    </w:p>
    <w:p w14:paraId="19C866EC" w14:textId="77777777" w:rsidR="0003443D" w:rsidRPr="002109A8" w:rsidRDefault="0003443D" w:rsidP="0003443D">
      <w:r w:rsidRPr="002109A8">
        <w:rPr>
          <w:rFonts w:ascii="Arial" w:hAnsi="Arial" w:cs="Arial"/>
          <w:sz w:val="24"/>
          <w:szCs w:val="24"/>
        </w:rPr>
        <w:t>1. ………………………………………………</w:t>
      </w:r>
    </w:p>
    <w:p w14:paraId="799593F1" w14:textId="47EAA060" w:rsidR="00217397" w:rsidRDefault="00217397" w:rsidP="00FC3195">
      <w:pPr>
        <w:rPr>
          <w:rFonts w:ascii="Arial" w:hAnsi="Arial" w:cs="Arial"/>
          <w:sz w:val="24"/>
          <w:szCs w:val="24"/>
        </w:rPr>
      </w:pPr>
      <w:r w:rsidRPr="002109A8">
        <w:rPr>
          <w:rFonts w:ascii="Arial" w:hAnsi="Arial" w:cs="Arial"/>
          <w:sz w:val="24"/>
          <w:szCs w:val="24"/>
        </w:rPr>
        <w:t xml:space="preserve">zwanym dalej </w:t>
      </w:r>
      <w:r w:rsidRPr="002109A8">
        <w:rPr>
          <w:rFonts w:ascii="Arial" w:hAnsi="Arial" w:cs="Arial"/>
          <w:b/>
          <w:sz w:val="24"/>
          <w:szCs w:val="24"/>
        </w:rPr>
        <w:t>„Wykonawcą”</w:t>
      </w:r>
      <w:r w:rsidRPr="002109A8">
        <w:rPr>
          <w:rFonts w:ascii="Arial" w:hAnsi="Arial" w:cs="Arial"/>
          <w:sz w:val="24"/>
          <w:szCs w:val="24"/>
        </w:rPr>
        <w:t>,</w:t>
      </w:r>
    </w:p>
    <w:p w14:paraId="0F176D0D" w14:textId="77777777" w:rsidR="0035080C" w:rsidRPr="002109A8" w:rsidRDefault="0035080C" w:rsidP="00FC3195"/>
    <w:p w14:paraId="745BF899" w14:textId="2371077B" w:rsidR="00021185" w:rsidRPr="000E5919" w:rsidRDefault="00021185" w:rsidP="00021185">
      <w:pPr>
        <w:jc w:val="both"/>
        <w:rPr>
          <w:rFonts w:ascii="Arial" w:hAnsi="Arial" w:cs="Arial"/>
          <w:b/>
          <w:sz w:val="24"/>
          <w:szCs w:val="24"/>
        </w:rPr>
      </w:pPr>
      <w:r w:rsidRPr="000E5919">
        <w:rPr>
          <w:rFonts w:ascii="Arial" w:hAnsi="Arial" w:cs="Arial"/>
          <w:color w:val="000000"/>
          <w:sz w:val="24"/>
          <w:szCs w:val="24"/>
        </w:rPr>
        <w:t xml:space="preserve">wyłonionym zgodnie z ustawą z 11 września 2019 r. Prawo zamówień publicznych (Dz. U. </w:t>
      </w:r>
      <w:r w:rsidRPr="000E5919">
        <w:rPr>
          <w:rFonts w:ascii="Arial" w:hAnsi="Arial" w:cs="Arial"/>
          <w:sz w:val="24"/>
          <w:szCs w:val="24"/>
        </w:rPr>
        <w:t>z </w:t>
      </w:r>
      <w:r w:rsidR="006E67C3" w:rsidRPr="006E67C3">
        <w:rPr>
          <w:rFonts w:ascii="Arial" w:hAnsi="Arial" w:cs="Arial"/>
          <w:sz w:val="24"/>
          <w:szCs w:val="24"/>
        </w:rPr>
        <w:t>2024 r. poz. 1320</w:t>
      </w:r>
      <w:r w:rsidR="00CD0CDB">
        <w:rPr>
          <w:rFonts w:ascii="Arial" w:hAnsi="Arial" w:cs="Arial"/>
          <w:sz w:val="24"/>
          <w:szCs w:val="24"/>
        </w:rPr>
        <w:t xml:space="preserve"> </w:t>
      </w:r>
      <w:r w:rsidRPr="000E5919">
        <w:rPr>
          <w:rFonts w:ascii="Arial" w:hAnsi="Arial" w:cs="Arial"/>
          <w:sz w:val="24"/>
          <w:szCs w:val="24"/>
        </w:rPr>
        <w:t xml:space="preserve">z </w:t>
      </w:r>
      <w:r w:rsidRPr="000E5919">
        <w:rPr>
          <w:rFonts w:ascii="Arial" w:hAnsi="Arial" w:cs="Arial"/>
          <w:color w:val="000000"/>
          <w:sz w:val="24"/>
          <w:szCs w:val="24"/>
        </w:rPr>
        <w:t>późn. zm.)</w:t>
      </w:r>
      <w:bookmarkStart w:id="0" w:name="_GoBack"/>
      <w:bookmarkEnd w:id="0"/>
      <w:r w:rsidRPr="000E5919">
        <w:rPr>
          <w:rFonts w:ascii="Arial" w:hAnsi="Arial" w:cs="Arial"/>
          <w:bCs/>
          <w:color w:val="000000"/>
          <w:sz w:val="24"/>
          <w:szCs w:val="24"/>
        </w:rPr>
        <w:t xml:space="preserve"> </w:t>
      </w:r>
      <w:r w:rsidRPr="000E5919">
        <w:rPr>
          <w:rFonts w:ascii="Arial" w:hAnsi="Arial" w:cs="Arial"/>
          <w:color w:val="000000"/>
          <w:sz w:val="24"/>
          <w:szCs w:val="24"/>
        </w:rPr>
        <w:t xml:space="preserve">w trybie przetargu podstawowego nr </w:t>
      </w:r>
      <w:r w:rsidRPr="000E5919">
        <w:rPr>
          <w:rFonts w:ascii="Arial" w:hAnsi="Arial" w:cs="Arial"/>
          <w:color w:val="000000"/>
          <w:sz w:val="24"/>
          <w:szCs w:val="24"/>
        </w:rPr>
        <w:br/>
        <w:t>WIZP</w:t>
      </w:r>
      <w:r>
        <w:rPr>
          <w:rFonts w:ascii="Arial" w:hAnsi="Arial" w:cs="Arial"/>
          <w:color w:val="000000"/>
          <w:sz w:val="24"/>
          <w:szCs w:val="24"/>
        </w:rPr>
        <w:t xml:space="preserve">-Z 271……………. </w:t>
      </w:r>
      <w:r w:rsidRPr="000E5919">
        <w:rPr>
          <w:rFonts w:ascii="Arial" w:hAnsi="Arial" w:cs="Arial"/>
          <w:color w:val="000000"/>
          <w:sz w:val="24"/>
          <w:szCs w:val="24"/>
        </w:rPr>
        <w:t>,</w:t>
      </w:r>
      <w:r>
        <w:rPr>
          <w:rFonts w:ascii="Arial" w:hAnsi="Arial" w:cs="Arial"/>
          <w:color w:val="000000"/>
          <w:sz w:val="24"/>
          <w:szCs w:val="24"/>
        </w:rPr>
        <w:t xml:space="preserve"> </w:t>
      </w:r>
      <w:r w:rsidRPr="000E5919">
        <w:rPr>
          <w:rFonts w:ascii="Arial" w:hAnsi="Arial" w:cs="Arial"/>
          <w:color w:val="000000"/>
          <w:sz w:val="24"/>
          <w:szCs w:val="24"/>
        </w:rPr>
        <w:t>o następującej treści:</w:t>
      </w:r>
    </w:p>
    <w:p w14:paraId="56AB78D8" w14:textId="77777777" w:rsidR="00F22D6A" w:rsidRPr="00920703" w:rsidRDefault="00F22D6A">
      <w:pPr>
        <w:spacing w:line="276" w:lineRule="auto"/>
        <w:rPr>
          <w:rFonts w:ascii="Arial" w:hAnsi="Arial" w:cs="Arial"/>
          <w:sz w:val="24"/>
          <w:szCs w:val="24"/>
        </w:rPr>
      </w:pPr>
    </w:p>
    <w:p w14:paraId="7FAEE8E1" w14:textId="77777777" w:rsidR="00306EB6" w:rsidRPr="002109A8" w:rsidRDefault="00306EB6" w:rsidP="00306EB6">
      <w:pPr>
        <w:spacing w:line="276" w:lineRule="auto"/>
        <w:jc w:val="center"/>
      </w:pPr>
      <w:r w:rsidRPr="002109A8">
        <w:rPr>
          <w:rFonts w:ascii="Arial" w:hAnsi="Arial" w:cs="Arial"/>
          <w:b/>
          <w:bCs/>
          <w:sz w:val="24"/>
          <w:szCs w:val="24"/>
        </w:rPr>
        <w:t>§ 1</w:t>
      </w:r>
    </w:p>
    <w:p w14:paraId="74290F26" w14:textId="77777777" w:rsidR="00306EB6" w:rsidRPr="002109A8" w:rsidRDefault="00306EB6" w:rsidP="00306EB6">
      <w:pPr>
        <w:spacing w:line="276" w:lineRule="auto"/>
        <w:jc w:val="center"/>
      </w:pPr>
      <w:r w:rsidRPr="002109A8">
        <w:rPr>
          <w:rFonts w:ascii="Arial" w:hAnsi="Arial" w:cs="Arial"/>
          <w:b/>
          <w:bCs/>
          <w:sz w:val="24"/>
          <w:szCs w:val="24"/>
        </w:rPr>
        <w:t>Przedmiot umowy</w:t>
      </w:r>
    </w:p>
    <w:p w14:paraId="564FBB33" w14:textId="5B59852F" w:rsidR="000C174A" w:rsidRPr="002601A6" w:rsidRDefault="000C174A" w:rsidP="00762E9D">
      <w:pPr>
        <w:pStyle w:val="Akapitzlist"/>
        <w:numPr>
          <w:ilvl w:val="0"/>
          <w:numId w:val="42"/>
        </w:numPr>
        <w:tabs>
          <w:tab w:val="left" w:pos="426"/>
        </w:tabs>
        <w:ind w:left="426" w:hanging="426"/>
        <w:jc w:val="both"/>
        <w:rPr>
          <w:rFonts w:ascii="Arial" w:hAnsi="Arial" w:cs="Arial"/>
          <w:color w:val="000000"/>
          <w:sz w:val="24"/>
          <w:szCs w:val="24"/>
        </w:rPr>
      </w:pPr>
      <w:r w:rsidRPr="002601A6">
        <w:rPr>
          <w:rFonts w:ascii="Arial" w:hAnsi="Arial" w:cs="Arial"/>
          <w:color w:val="000000"/>
          <w:sz w:val="24"/>
          <w:szCs w:val="24"/>
        </w:rPr>
        <w:t>Przedmiotem umowy jest realizacja przez Wykonawcę, na rzecz Zamawiającego, zamówienia</w:t>
      </w:r>
      <w:r w:rsidRPr="002601A6" w:rsidDel="003D076B">
        <w:rPr>
          <w:rFonts w:ascii="Arial" w:hAnsi="Arial" w:cs="Arial"/>
          <w:color w:val="000000"/>
          <w:sz w:val="24"/>
          <w:szCs w:val="24"/>
        </w:rPr>
        <w:t xml:space="preserve"> </w:t>
      </w:r>
      <w:r w:rsidRPr="002601A6">
        <w:rPr>
          <w:rFonts w:ascii="Arial" w:hAnsi="Arial" w:cs="Arial"/>
          <w:color w:val="000000"/>
          <w:sz w:val="24"/>
          <w:szCs w:val="24"/>
        </w:rPr>
        <w:t xml:space="preserve">pod nazwą: </w:t>
      </w:r>
      <w:bookmarkStart w:id="1" w:name="_Hlk50040173"/>
      <w:r w:rsidRPr="002601A6">
        <w:rPr>
          <w:rFonts w:ascii="Arial" w:hAnsi="Arial" w:cs="Arial"/>
          <w:b/>
          <w:color w:val="000000"/>
          <w:sz w:val="24"/>
          <w:szCs w:val="24"/>
        </w:rPr>
        <w:t xml:space="preserve">Dokumentacja projektowa </w:t>
      </w:r>
      <w:bookmarkEnd w:id="1"/>
      <w:r w:rsidRPr="004102DB">
        <w:rPr>
          <w:rFonts w:ascii="Arial" w:hAnsi="Arial" w:cs="Arial"/>
          <w:b/>
          <w:color w:val="000000"/>
          <w:sz w:val="24"/>
          <w:szCs w:val="24"/>
        </w:rPr>
        <w:t>„</w:t>
      </w:r>
      <w:bookmarkStart w:id="2" w:name="_Hlk50040338"/>
      <w:r w:rsidR="00956CAC" w:rsidRPr="00956CAC">
        <w:rPr>
          <w:rFonts w:ascii="Arial" w:hAnsi="Arial" w:cs="Arial"/>
          <w:b/>
          <w:bCs/>
          <w:sz w:val="24"/>
          <w:szCs w:val="24"/>
        </w:rPr>
        <w:fldChar w:fldCharType="begin"/>
      </w:r>
      <w:r w:rsidR="00956CAC" w:rsidRPr="00956CAC">
        <w:rPr>
          <w:rFonts w:ascii="Arial" w:hAnsi="Arial" w:cs="Arial"/>
          <w:b/>
          <w:bCs/>
          <w:sz w:val="24"/>
          <w:szCs w:val="24"/>
        </w:rPr>
        <w:instrText>HYPERLINK "javascript:;" \o "ID_FK: 016335</w:instrText>
      </w:r>
      <w:r w:rsidR="00956CAC" w:rsidRPr="00956CAC">
        <w:rPr>
          <w:rFonts w:ascii="Arial" w:hAnsi="Arial" w:cs="Arial"/>
          <w:b/>
          <w:bCs/>
          <w:sz w:val="24"/>
          <w:szCs w:val="24"/>
        </w:rPr>
        <w:cr/>
        <w:instrText xml:space="preserve"> Rodzaj zadania: Wydatki na zadania własne (BeSTi@: Wlasne)"</w:instrText>
      </w:r>
      <w:r w:rsidR="00956CAC" w:rsidRPr="00956CAC">
        <w:rPr>
          <w:rFonts w:ascii="Arial" w:hAnsi="Arial" w:cs="Arial"/>
          <w:b/>
          <w:bCs/>
          <w:sz w:val="24"/>
          <w:szCs w:val="24"/>
        </w:rPr>
        <w:fldChar w:fldCharType="separate"/>
      </w:r>
      <w:r w:rsidR="00956CAC" w:rsidRPr="00956CAC">
        <w:rPr>
          <w:rFonts w:ascii="Arial" w:hAnsi="Arial" w:cs="Arial"/>
          <w:b/>
          <w:bCs/>
          <w:sz w:val="24"/>
          <w:szCs w:val="24"/>
        </w:rPr>
        <w:t>Budowy</w:t>
      </w:r>
      <w:r w:rsidR="00956CAC" w:rsidRPr="00956CAC">
        <w:rPr>
          <w:rFonts w:ascii="Arial" w:hAnsi="Arial" w:cs="Arial"/>
          <w:b/>
          <w:bCs/>
          <w:sz w:val="24"/>
          <w:szCs w:val="24"/>
        </w:rPr>
        <w:fldChar w:fldCharType="end"/>
      </w:r>
      <w:r w:rsidR="00956CAC" w:rsidRPr="00956CAC">
        <w:rPr>
          <w:rFonts w:ascii="Arial" w:hAnsi="Arial" w:cs="Arial"/>
          <w:b/>
          <w:bCs/>
          <w:sz w:val="24"/>
          <w:szCs w:val="24"/>
        </w:rPr>
        <w:t xml:space="preserve"> alejek i rozbudowy cmentarza komunalnego w przy ul. Wyszyńskiego Świdniku – kolejny etap</w:t>
      </w:r>
      <w:r>
        <w:rPr>
          <w:rFonts w:ascii="Arial" w:hAnsi="Arial" w:cs="Arial"/>
          <w:b/>
          <w:bCs/>
          <w:color w:val="000000"/>
          <w:sz w:val="24"/>
          <w:szCs w:val="24"/>
        </w:rPr>
        <w:t>”</w:t>
      </w:r>
      <w:bookmarkEnd w:id="2"/>
      <w:r>
        <w:rPr>
          <w:rFonts w:ascii="Arial" w:hAnsi="Arial" w:cs="Arial"/>
          <w:color w:val="000000"/>
          <w:sz w:val="24"/>
          <w:szCs w:val="24"/>
        </w:rPr>
        <w:t>,</w:t>
      </w:r>
      <w:r w:rsidRPr="004C62B4">
        <w:rPr>
          <w:rFonts w:ascii="Arial" w:hAnsi="Arial" w:cs="Arial"/>
          <w:color w:val="000000"/>
          <w:sz w:val="24"/>
          <w:szCs w:val="24"/>
        </w:rPr>
        <w:t xml:space="preserve"> za wynagrodzeniem </w:t>
      </w:r>
      <w:r w:rsidRPr="002601A6">
        <w:rPr>
          <w:rFonts w:ascii="Arial" w:hAnsi="Arial" w:cs="Arial"/>
          <w:color w:val="000000"/>
          <w:sz w:val="24"/>
          <w:szCs w:val="24"/>
        </w:rPr>
        <w:t>płatnym na warunkach określonych w niniejszej Umowie.</w:t>
      </w:r>
    </w:p>
    <w:p w14:paraId="6AA525B7" w14:textId="77777777" w:rsidR="00306EB6" w:rsidRPr="002109A8" w:rsidRDefault="00306EB6" w:rsidP="00306EB6">
      <w:pPr>
        <w:tabs>
          <w:tab w:val="left" w:pos="426"/>
        </w:tabs>
        <w:jc w:val="both"/>
        <w:rPr>
          <w:rFonts w:ascii="Arial" w:hAnsi="Arial" w:cs="Arial"/>
          <w:bCs/>
          <w:sz w:val="24"/>
          <w:szCs w:val="24"/>
        </w:rPr>
      </w:pPr>
    </w:p>
    <w:p w14:paraId="5CA4D01F" w14:textId="77777777" w:rsidR="00306EB6" w:rsidRPr="002109A8" w:rsidRDefault="00306EB6" w:rsidP="00306EB6">
      <w:pPr>
        <w:pStyle w:val="Akapitzlist"/>
        <w:numPr>
          <w:ilvl w:val="0"/>
          <w:numId w:val="42"/>
        </w:numPr>
        <w:tabs>
          <w:tab w:val="left" w:pos="426"/>
        </w:tabs>
        <w:ind w:left="426" w:hanging="426"/>
        <w:jc w:val="both"/>
      </w:pPr>
      <w:r>
        <w:rPr>
          <w:rFonts w:ascii="Arial" w:hAnsi="Arial" w:cs="Arial"/>
          <w:sz w:val="24"/>
          <w:szCs w:val="24"/>
        </w:rPr>
        <w:t>Zakres przedmiotu zamówienia obejmuje</w:t>
      </w:r>
      <w:r w:rsidRPr="002109A8">
        <w:rPr>
          <w:rFonts w:ascii="Arial" w:hAnsi="Arial" w:cs="Arial"/>
          <w:bCs/>
          <w:sz w:val="24"/>
          <w:szCs w:val="24"/>
        </w:rPr>
        <w:t>:</w:t>
      </w:r>
    </w:p>
    <w:p w14:paraId="39D10BA8" w14:textId="5E77D13F" w:rsidR="00306EB6" w:rsidRPr="002601A6" w:rsidRDefault="00306EB6" w:rsidP="00306EB6">
      <w:pPr>
        <w:numPr>
          <w:ilvl w:val="0"/>
          <w:numId w:val="21"/>
        </w:numPr>
        <w:tabs>
          <w:tab w:val="clear" w:pos="720"/>
          <w:tab w:val="left" w:pos="851"/>
        </w:tabs>
        <w:suppressAutoHyphens w:val="0"/>
        <w:ind w:left="851" w:hanging="425"/>
        <w:jc w:val="both"/>
        <w:rPr>
          <w:sz w:val="24"/>
          <w:szCs w:val="24"/>
        </w:rPr>
      </w:pPr>
      <w:r w:rsidRPr="002601A6">
        <w:rPr>
          <w:rFonts w:ascii="Arial" w:hAnsi="Arial" w:cs="Arial"/>
          <w:bCs/>
          <w:sz w:val="24"/>
          <w:szCs w:val="24"/>
        </w:rPr>
        <w:t xml:space="preserve">opracowanie </w:t>
      </w:r>
      <w:r w:rsidR="00581991">
        <w:rPr>
          <w:rFonts w:ascii="Arial" w:hAnsi="Arial" w:cs="Arial"/>
          <w:b/>
          <w:color w:val="000000"/>
          <w:sz w:val="24"/>
          <w:szCs w:val="24"/>
        </w:rPr>
        <w:t>d</w:t>
      </w:r>
      <w:r w:rsidR="000C174A" w:rsidRPr="002601A6">
        <w:rPr>
          <w:rFonts w:ascii="Arial" w:hAnsi="Arial" w:cs="Arial"/>
          <w:b/>
          <w:color w:val="000000"/>
          <w:sz w:val="24"/>
          <w:szCs w:val="24"/>
        </w:rPr>
        <w:t>okumentacj</w:t>
      </w:r>
      <w:r w:rsidR="00581991">
        <w:rPr>
          <w:rFonts w:ascii="Arial" w:hAnsi="Arial" w:cs="Arial"/>
          <w:b/>
          <w:color w:val="000000"/>
          <w:sz w:val="24"/>
          <w:szCs w:val="24"/>
        </w:rPr>
        <w:t>i</w:t>
      </w:r>
      <w:r w:rsidR="000C174A" w:rsidRPr="002601A6">
        <w:rPr>
          <w:rFonts w:ascii="Arial" w:hAnsi="Arial" w:cs="Arial"/>
          <w:b/>
          <w:color w:val="000000"/>
          <w:sz w:val="24"/>
          <w:szCs w:val="24"/>
        </w:rPr>
        <w:t xml:space="preserve"> projektow</w:t>
      </w:r>
      <w:r w:rsidR="00581991">
        <w:rPr>
          <w:rFonts w:ascii="Arial" w:hAnsi="Arial" w:cs="Arial"/>
          <w:b/>
          <w:color w:val="000000"/>
          <w:sz w:val="24"/>
          <w:szCs w:val="24"/>
        </w:rPr>
        <w:t>ej</w:t>
      </w:r>
      <w:r w:rsidR="000C174A" w:rsidRPr="002601A6">
        <w:rPr>
          <w:rFonts w:ascii="Arial" w:hAnsi="Arial" w:cs="Arial"/>
          <w:b/>
          <w:color w:val="000000"/>
          <w:sz w:val="24"/>
          <w:szCs w:val="24"/>
        </w:rPr>
        <w:t xml:space="preserve"> </w:t>
      </w:r>
      <w:r w:rsidR="000C174A" w:rsidRPr="002601A6">
        <w:rPr>
          <w:rFonts w:ascii="Arial" w:hAnsi="Arial" w:cs="Arial"/>
          <w:b/>
          <w:bCs/>
          <w:color w:val="000000"/>
          <w:sz w:val="24"/>
          <w:szCs w:val="24"/>
        </w:rPr>
        <w:t>„</w:t>
      </w:r>
      <w:hyperlink r:id="rId8" w:tooltip="ID_FK: 016335&#10; Rodzaj zadania: Wydatki na zadania własne (BeSTi@: Wlasne)" w:history="1">
        <w:r w:rsidR="00956CAC" w:rsidRPr="00956CAC">
          <w:rPr>
            <w:rFonts w:ascii="Arial" w:hAnsi="Arial" w:cs="Arial"/>
            <w:b/>
            <w:bCs/>
            <w:sz w:val="24"/>
            <w:szCs w:val="24"/>
          </w:rPr>
          <w:t>Budowy</w:t>
        </w:r>
      </w:hyperlink>
      <w:r w:rsidR="00956CAC" w:rsidRPr="00956CAC">
        <w:rPr>
          <w:rFonts w:ascii="Arial" w:hAnsi="Arial" w:cs="Arial"/>
          <w:b/>
          <w:bCs/>
          <w:sz w:val="24"/>
          <w:szCs w:val="24"/>
        </w:rPr>
        <w:t xml:space="preserve"> alejek i rozbudowy cmentarza komunalnego w przy ul. Wyszyńskiego Świdniku – kolejny etap</w:t>
      </w:r>
      <w:r w:rsidR="000C174A">
        <w:rPr>
          <w:rFonts w:ascii="Arial" w:hAnsi="Arial" w:cs="Arial"/>
          <w:b/>
          <w:bCs/>
          <w:color w:val="000000"/>
          <w:sz w:val="24"/>
          <w:szCs w:val="24"/>
        </w:rPr>
        <w:t>”</w:t>
      </w:r>
      <w:r w:rsidRPr="00705EB9">
        <w:rPr>
          <w:rFonts w:ascii="Arial" w:hAnsi="Arial" w:cs="Arial"/>
          <w:color w:val="000000"/>
          <w:sz w:val="24"/>
          <w:szCs w:val="24"/>
        </w:rPr>
        <w:t xml:space="preserve"> </w:t>
      </w:r>
      <w:r>
        <w:rPr>
          <w:rFonts w:ascii="Arial" w:hAnsi="Arial" w:cs="Arial"/>
          <w:color w:val="000000"/>
          <w:sz w:val="24"/>
          <w:szCs w:val="24"/>
        </w:rPr>
        <w:t xml:space="preserve">wraz z uzyskaniem decyzji </w:t>
      </w:r>
      <w:r w:rsidR="00AE5F60">
        <w:rPr>
          <w:rFonts w:ascii="Arial" w:hAnsi="Arial" w:cs="Arial"/>
          <w:color w:val="000000"/>
          <w:sz w:val="24"/>
          <w:szCs w:val="24"/>
        </w:rPr>
        <w:t>pozwolenia na budowę</w:t>
      </w:r>
      <w:r>
        <w:rPr>
          <w:rFonts w:ascii="Arial" w:hAnsi="Arial" w:cs="Arial"/>
          <w:color w:val="000000"/>
          <w:sz w:val="24"/>
          <w:szCs w:val="24"/>
        </w:rPr>
        <w:t xml:space="preserve"> </w:t>
      </w:r>
      <w:r>
        <w:rPr>
          <w:rFonts w:ascii="Arial" w:hAnsi="Arial" w:cs="Arial"/>
          <w:bCs/>
          <w:sz w:val="24"/>
          <w:szCs w:val="24"/>
        </w:rPr>
        <w:t>(świadczenie podstawowe)</w:t>
      </w:r>
      <w:r w:rsidRPr="002601A6">
        <w:rPr>
          <w:rFonts w:ascii="Arial" w:hAnsi="Arial" w:cs="Arial"/>
          <w:bCs/>
          <w:sz w:val="24"/>
          <w:szCs w:val="24"/>
        </w:rPr>
        <w:t>,</w:t>
      </w:r>
    </w:p>
    <w:p w14:paraId="23B8F011" w14:textId="77777777" w:rsidR="00306EB6" w:rsidRPr="0003443D" w:rsidRDefault="00306EB6" w:rsidP="00306EB6">
      <w:pPr>
        <w:numPr>
          <w:ilvl w:val="0"/>
          <w:numId w:val="21"/>
        </w:numPr>
        <w:tabs>
          <w:tab w:val="clear" w:pos="720"/>
          <w:tab w:val="left" w:pos="851"/>
        </w:tabs>
        <w:suppressAutoHyphens w:val="0"/>
        <w:ind w:left="851" w:hanging="425"/>
        <w:jc w:val="both"/>
        <w:rPr>
          <w:sz w:val="24"/>
          <w:szCs w:val="24"/>
        </w:rPr>
      </w:pPr>
      <w:r w:rsidRPr="003461E4">
        <w:rPr>
          <w:rFonts w:ascii="Arial" w:hAnsi="Arial" w:cs="Arial"/>
          <w:sz w:val="24"/>
          <w:szCs w:val="24"/>
        </w:rPr>
        <w:t>pełnienie nadzoru autorskiego wielobranżowego (objęty prawem opcji)</w:t>
      </w:r>
      <w:r>
        <w:rPr>
          <w:rFonts w:ascii="Arial" w:hAnsi="Arial" w:cs="Arial"/>
          <w:sz w:val="24"/>
          <w:szCs w:val="24"/>
        </w:rPr>
        <w:t>,</w:t>
      </w:r>
    </w:p>
    <w:p w14:paraId="08DE9352" w14:textId="77777777" w:rsidR="00306EB6" w:rsidRPr="002109A8" w:rsidRDefault="00306EB6" w:rsidP="00306EB6">
      <w:pPr>
        <w:tabs>
          <w:tab w:val="left" w:pos="284"/>
        </w:tabs>
        <w:jc w:val="both"/>
        <w:rPr>
          <w:rFonts w:ascii="Arial" w:hAnsi="Arial" w:cs="Arial"/>
          <w:sz w:val="24"/>
          <w:szCs w:val="24"/>
        </w:rPr>
      </w:pPr>
    </w:p>
    <w:p w14:paraId="5DC66DC7" w14:textId="77777777" w:rsidR="00306EB6" w:rsidRPr="002109A8" w:rsidRDefault="00306EB6" w:rsidP="00306EB6">
      <w:pPr>
        <w:pStyle w:val="Akapitzlist"/>
        <w:numPr>
          <w:ilvl w:val="0"/>
          <w:numId w:val="42"/>
        </w:numPr>
        <w:tabs>
          <w:tab w:val="left" w:pos="426"/>
        </w:tabs>
        <w:ind w:left="426" w:hanging="426"/>
        <w:jc w:val="both"/>
      </w:pPr>
      <w:r w:rsidRPr="002109A8">
        <w:rPr>
          <w:rFonts w:ascii="Arial" w:hAnsi="Arial" w:cs="Arial"/>
          <w:sz w:val="24"/>
          <w:szCs w:val="24"/>
        </w:rPr>
        <w:t>Zakres przedmiotu zamówienia</w:t>
      </w:r>
      <w:r>
        <w:rPr>
          <w:rFonts w:ascii="Arial" w:hAnsi="Arial" w:cs="Arial"/>
          <w:sz w:val="24"/>
          <w:szCs w:val="24"/>
        </w:rPr>
        <w:t xml:space="preserve"> obejmuje w szczególności</w:t>
      </w:r>
      <w:r w:rsidRPr="002109A8">
        <w:rPr>
          <w:rFonts w:ascii="Arial" w:hAnsi="Arial" w:cs="Arial"/>
          <w:sz w:val="24"/>
          <w:szCs w:val="24"/>
        </w:rPr>
        <w:t>:</w:t>
      </w:r>
    </w:p>
    <w:p w14:paraId="206E65F4" w14:textId="77777777" w:rsidR="00306EB6" w:rsidRPr="002109A8" w:rsidRDefault="00306EB6" w:rsidP="00306EB6">
      <w:pPr>
        <w:pStyle w:val="Akapitzlist"/>
        <w:numPr>
          <w:ilvl w:val="1"/>
          <w:numId w:val="43"/>
        </w:numPr>
        <w:suppressAutoHyphens w:val="0"/>
        <w:ind w:left="851" w:hanging="425"/>
        <w:jc w:val="both"/>
      </w:pPr>
      <w:r w:rsidRPr="00F256F0">
        <w:rPr>
          <w:rFonts w:ascii="Arial" w:hAnsi="Arial" w:cs="Arial"/>
          <w:sz w:val="24"/>
          <w:szCs w:val="24"/>
        </w:rPr>
        <w:t>Dokumentacja</w:t>
      </w:r>
    </w:p>
    <w:p w14:paraId="464A0261" w14:textId="56DFA71B" w:rsidR="00306EB6" w:rsidRDefault="00B90E23" w:rsidP="00581991">
      <w:pPr>
        <w:pStyle w:val="Akapitzlist"/>
        <w:numPr>
          <w:ilvl w:val="0"/>
          <w:numId w:val="53"/>
        </w:numPr>
        <w:tabs>
          <w:tab w:val="left" w:pos="709"/>
        </w:tabs>
        <w:jc w:val="both"/>
      </w:pPr>
      <w:r>
        <w:rPr>
          <w:rFonts w:ascii="Arial" w:hAnsi="Arial" w:cs="Arial"/>
          <w:color w:val="000000"/>
          <w:sz w:val="24"/>
          <w:szCs w:val="24"/>
        </w:rPr>
        <w:t>d</w:t>
      </w:r>
      <w:r w:rsidR="00306EB6" w:rsidRPr="0003443D">
        <w:rPr>
          <w:rFonts w:ascii="Arial" w:hAnsi="Arial" w:cs="Arial"/>
          <w:color w:val="000000"/>
          <w:sz w:val="24"/>
          <w:szCs w:val="24"/>
        </w:rPr>
        <w:t xml:space="preserve">okumentacja projektowa </w:t>
      </w:r>
      <w:bookmarkStart w:id="3" w:name="_Hlk107316626"/>
      <w:r w:rsidR="00306EB6" w:rsidRPr="0003443D">
        <w:rPr>
          <w:rFonts w:ascii="Arial" w:hAnsi="Arial" w:cs="Arial"/>
          <w:color w:val="000000"/>
          <w:sz w:val="24"/>
          <w:szCs w:val="24"/>
        </w:rPr>
        <w:t>w tym projekt budowlany w postaci elektronicznej zgodniej z rozporządzeniem ministra rozwoju z dnia 11 września 2020</w:t>
      </w:r>
      <w:r w:rsidR="00FA192E">
        <w:rPr>
          <w:rFonts w:ascii="Arial" w:hAnsi="Arial" w:cs="Arial"/>
          <w:color w:val="000000"/>
          <w:sz w:val="24"/>
          <w:szCs w:val="24"/>
        </w:rPr>
        <w:t xml:space="preserve"> </w:t>
      </w:r>
      <w:r w:rsidR="00306EB6" w:rsidRPr="0003443D">
        <w:rPr>
          <w:rFonts w:ascii="Arial" w:hAnsi="Arial" w:cs="Arial"/>
          <w:color w:val="000000"/>
          <w:sz w:val="24"/>
          <w:szCs w:val="24"/>
        </w:rPr>
        <w:t xml:space="preserve">r. w sprawie szczegółowego zakresu i formy projektu budowlanego </w:t>
      </w:r>
      <w:r w:rsidR="00306EB6" w:rsidRPr="0003443D">
        <w:rPr>
          <w:rFonts w:ascii="Arial" w:hAnsi="Arial" w:cs="Arial"/>
          <w:sz w:val="24"/>
          <w:szCs w:val="24"/>
        </w:rPr>
        <w:t>(Dz. U. z 2022 r. poz. 1679 z późniejszymi zmianami)</w:t>
      </w:r>
      <w:bookmarkEnd w:id="3"/>
      <w:r w:rsidR="00306EB6">
        <w:rPr>
          <w:rFonts w:ascii="Arial" w:hAnsi="Arial" w:cs="Arial"/>
          <w:sz w:val="24"/>
          <w:szCs w:val="24"/>
        </w:rPr>
        <w:t>,</w:t>
      </w:r>
    </w:p>
    <w:p w14:paraId="204A1AAF" w14:textId="5E06CF2B" w:rsidR="00306EB6" w:rsidRDefault="00B90E23" w:rsidP="00581991">
      <w:pPr>
        <w:pStyle w:val="Akapitzlist"/>
        <w:numPr>
          <w:ilvl w:val="0"/>
          <w:numId w:val="53"/>
        </w:numPr>
        <w:tabs>
          <w:tab w:val="left" w:pos="709"/>
        </w:tabs>
        <w:jc w:val="both"/>
      </w:pPr>
      <w:r>
        <w:rPr>
          <w:rFonts w:ascii="Arial" w:hAnsi="Arial" w:cs="Arial"/>
          <w:color w:val="000000"/>
          <w:sz w:val="24"/>
          <w:szCs w:val="24"/>
        </w:rPr>
        <w:t>o</w:t>
      </w:r>
      <w:r w:rsidR="00306EB6" w:rsidRPr="0003443D">
        <w:rPr>
          <w:rFonts w:ascii="Arial" w:hAnsi="Arial" w:cs="Arial"/>
          <w:color w:val="000000"/>
          <w:sz w:val="24"/>
          <w:szCs w:val="24"/>
        </w:rPr>
        <w:t>pinie, uzgodnienia, wnioski, pozwolenia,</w:t>
      </w:r>
    </w:p>
    <w:p w14:paraId="55EE5E13" w14:textId="191DCA2A" w:rsidR="00306EB6" w:rsidRDefault="00306EB6" w:rsidP="00581991">
      <w:pPr>
        <w:pStyle w:val="Akapitzlist"/>
        <w:numPr>
          <w:ilvl w:val="0"/>
          <w:numId w:val="53"/>
        </w:numPr>
        <w:tabs>
          <w:tab w:val="left" w:pos="709"/>
        </w:tabs>
        <w:jc w:val="both"/>
      </w:pPr>
      <w:r w:rsidRPr="0003443D">
        <w:rPr>
          <w:rFonts w:ascii="Arial" w:hAnsi="Arial" w:cs="Arial"/>
          <w:color w:val="000000"/>
          <w:sz w:val="24"/>
          <w:szCs w:val="24"/>
        </w:rPr>
        <w:tab/>
      </w:r>
      <w:r w:rsidR="00B90E23">
        <w:rPr>
          <w:rFonts w:ascii="Arial" w:hAnsi="Arial" w:cs="Arial"/>
          <w:color w:val="000000"/>
          <w:sz w:val="24"/>
          <w:szCs w:val="24"/>
        </w:rPr>
        <w:t>s</w:t>
      </w:r>
      <w:r w:rsidRPr="0003443D">
        <w:rPr>
          <w:rFonts w:ascii="Arial" w:hAnsi="Arial" w:cs="Arial"/>
          <w:color w:val="000000"/>
          <w:sz w:val="24"/>
          <w:szCs w:val="24"/>
        </w:rPr>
        <w:t>pecyfikacje techniczne wykonania i odbioru robót budowlanych,</w:t>
      </w:r>
    </w:p>
    <w:p w14:paraId="349BE914" w14:textId="7B27C6FA" w:rsidR="00306EB6" w:rsidRPr="00437441" w:rsidRDefault="00B90E23" w:rsidP="00581991">
      <w:pPr>
        <w:pStyle w:val="Akapitzlist"/>
        <w:numPr>
          <w:ilvl w:val="0"/>
          <w:numId w:val="53"/>
        </w:numPr>
        <w:tabs>
          <w:tab w:val="left" w:pos="709"/>
        </w:tabs>
        <w:jc w:val="both"/>
      </w:pPr>
      <w:r>
        <w:rPr>
          <w:rFonts w:ascii="Arial" w:hAnsi="Arial" w:cs="Arial"/>
          <w:color w:val="000000"/>
          <w:sz w:val="24"/>
          <w:szCs w:val="24"/>
        </w:rPr>
        <w:t>p</w:t>
      </w:r>
      <w:r w:rsidR="00306EB6" w:rsidRPr="0003443D">
        <w:rPr>
          <w:rFonts w:ascii="Arial" w:hAnsi="Arial" w:cs="Arial"/>
          <w:color w:val="000000"/>
          <w:sz w:val="24"/>
          <w:szCs w:val="24"/>
        </w:rPr>
        <w:t xml:space="preserve">rzedmiar robót, </w:t>
      </w:r>
      <w:r>
        <w:rPr>
          <w:rFonts w:ascii="Arial" w:hAnsi="Arial" w:cs="Arial"/>
          <w:color w:val="000000"/>
          <w:sz w:val="24"/>
          <w:szCs w:val="24"/>
        </w:rPr>
        <w:t>k</w:t>
      </w:r>
      <w:r w:rsidR="00306EB6" w:rsidRPr="0003443D">
        <w:rPr>
          <w:rFonts w:ascii="Arial" w:hAnsi="Arial" w:cs="Arial"/>
          <w:color w:val="000000"/>
          <w:sz w:val="24"/>
          <w:szCs w:val="24"/>
        </w:rPr>
        <w:t xml:space="preserve">osztorys inwestorski, </w:t>
      </w:r>
      <w:r>
        <w:rPr>
          <w:rFonts w:ascii="Arial" w:hAnsi="Arial" w:cs="Arial"/>
          <w:color w:val="000000"/>
          <w:sz w:val="24"/>
          <w:szCs w:val="24"/>
        </w:rPr>
        <w:t>k</w:t>
      </w:r>
      <w:r w:rsidR="00306EB6" w:rsidRPr="0003443D">
        <w:rPr>
          <w:rFonts w:ascii="Arial" w:hAnsi="Arial" w:cs="Arial"/>
          <w:color w:val="000000"/>
          <w:sz w:val="24"/>
          <w:szCs w:val="24"/>
        </w:rPr>
        <w:t>osztorys ślepy</w:t>
      </w:r>
      <w:r w:rsidR="00306EB6">
        <w:rPr>
          <w:rFonts w:ascii="Arial" w:hAnsi="Arial" w:cs="Arial"/>
          <w:color w:val="000000"/>
          <w:sz w:val="24"/>
          <w:szCs w:val="24"/>
        </w:rPr>
        <w:t>.</w:t>
      </w:r>
    </w:p>
    <w:p w14:paraId="6D88BB06" w14:textId="730FAC74" w:rsidR="00437441" w:rsidRPr="00437441" w:rsidRDefault="00437441" w:rsidP="00437441">
      <w:pPr>
        <w:pStyle w:val="Akapitzlist"/>
        <w:tabs>
          <w:tab w:val="left" w:pos="709"/>
        </w:tabs>
        <w:ind w:left="862"/>
        <w:jc w:val="both"/>
        <w:rPr>
          <w:rFonts w:ascii="Arial" w:hAnsi="Arial" w:cs="Arial"/>
          <w:sz w:val="24"/>
          <w:szCs w:val="24"/>
        </w:rPr>
      </w:pPr>
    </w:p>
    <w:p w14:paraId="06EE2C39" w14:textId="77777777" w:rsidR="00306EB6" w:rsidRPr="0003443D" w:rsidRDefault="00306EB6" w:rsidP="00306EB6">
      <w:pPr>
        <w:pStyle w:val="Akapitzlist"/>
        <w:numPr>
          <w:ilvl w:val="1"/>
          <w:numId w:val="43"/>
        </w:numPr>
        <w:suppressAutoHyphens w:val="0"/>
        <w:ind w:left="851" w:hanging="425"/>
        <w:jc w:val="both"/>
        <w:rPr>
          <w:rFonts w:ascii="Arial" w:hAnsi="Arial" w:cs="Arial"/>
          <w:sz w:val="24"/>
          <w:szCs w:val="24"/>
        </w:rPr>
      </w:pPr>
      <w:r w:rsidRPr="002109A8">
        <w:rPr>
          <w:rFonts w:ascii="Arial" w:hAnsi="Arial" w:cs="Arial"/>
          <w:sz w:val="24"/>
          <w:szCs w:val="24"/>
        </w:rPr>
        <w:t xml:space="preserve">Nadzór autorski </w:t>
      </w:r>
    </w:p>
    <w:p w14:paraId="7A233383" w14:textId="77777777" w:rsidR="00306EB6" w:rsidRDefault="00306EB6" w:rsidP="00306EB6">
      <w:pPr>
        <w:tabs>
          <w:tab w:val="left" w:pos="709"/>
        </w:tabs>
        <w:jc w:val="both"/>
        <w:rPr>
          <w:rFonts w:ascii="Arial" w:hAnsi="Arial" w:cs="Arial"/>
          <w:sz w:val="24"/>
          <w:szCs w:val="24"/>
        </w:rPr>
      </w:pPr>
      <w:r w:rsidRPr="002109A8">
        <w:rPr>
          <w:rFonts w:ascii="Arial" w:hAnsi="Arial" w:cs="Arial"/>
          <w:sz w:val="24"/>
          <w:szCs w:val="24"/>
        </w:rPr>
        <w:tab/>
        <w:t>Wykonawca sprawować będzie nadzór autorski wielobranżowy.</w:t>
      </w:r>
    </w:p>
    <w:p w14:paraId="337C1A42" w14:textId="77777777" w:rsidR="00306EB6" w:rsidRPr="00F02971" w:rsidRDefault="00306EB6" w:rsidP="00306EB6">
      <w:pPr>
        <w:tabs>
          <w:tab w:val="left" w:pos="709"/>
        </w:tabs>
        <w:jc w:val="both"/>
        <w:rPr>
          <w:rFonts w:ascii="Arial" w:hAnsi="Arial" w:cs="Arial"/>
          <w:sz w:val="24"/>
          <w:szCs w:val="24"/>
        </w:rPr>
      </w:pPr>
    </w:p>
    <w:p w14:paraId="3B081E95" w14:textId="77777777" w:rsidR="00306EB6" w:rsidRPr="0003443D" w:rsidRDefault="00306EB6" w:rsidP="00306EB6">
      <w:pPr>
        <w:pStyle w:val="Akapitzlist"/>
        <w:numPr>
          <w:ilvl w:val="1"/>
          <w:numId w:val="43"/>
        </w:numPr>
        <w:suppressAutoHyphens w:val="0"/>
        <w:ind w:left="851" w:hanging="425"/>
        <w:jc w:val="both"/>
        <w:rPr>
          <w:rFonts w:ascii="Arial" w:hAnsi="Arial" w:cs="Arial"/>
          <w:sz w:val="24"/>
          <w:szCs w:val="24"/>
        </w:rPr>
      </w:pPr>
      <w:r w:rsidRPr="002109A8">
        <w:rPr>
          <w:rFonts w:ascii="Arial" w:hAnsi="Arial" w:cs="Arial"/>
          <w:sz w:val="24"/>
          <w:szCs w:val="24"/>
        </w:rPr>
        <w:t>Wykonawca opracuje</w:t>
      </w:r>
      <w:r>
        <w:rPr>
          <w:rFonts w:ascii="Arial" w:hAnsi="Arial" w:cs="Arial"/>
          <w:sz w:val="24"/>
          <w:szCs w:val="24"/>
        </w:rPr>
        <w:t xml:space="preserve"> w ramach świadczenia podstawowego</w:t>
      </w:r>
      <w:r w:rsidRPr="002109A8">
        <w:rPr>
          <w:rFonts w:ascii="Arial" w:hAnsi="Arial" w:cs="Arial"/>
          <w:sz w:val="24"/>
          <w:szCs w:val="24"/>
        </w:rPr>
        <w:t>:</w:t>
      </w:r>
    </w:p>
    <w:p w14:paraId="6BD25957" w14:textId="77777777" w:rsidR="00506C1C" w:rsidRDefault="00506C1C" w:rsidP="00581991">
      <w:pPr>
        <w:pStyle w:val="Akapitzlist"/>
        <w:numPr>
          <w:ilvl w:val="0"/>
          <w:numId w:val="56"/>
        </w:numPr>
        <w:tabs>
          <w:tab w:val="left" w:pos="851"/>
        </w:tabs>
        <w:jc w:val="both"/>
      </w:pPr>
      <w:r w:rsidRPr="004C62B4">
        <w:rPr>
          <w:rFonts w:ascii="Arial" w:hAnsi="Arial" w:cs="Arial"/>
          <w:color w:val="000000"/>
          <w:sz w:val="24"/>
          <w:szCs w:val="24"/>
        </w:rPr>
        <w:t xml:space="preserve">projekt budowlany i </w:t>
      </w:r>
      <w:r>
        <w:rPr>
          <w:rFonts w:ascii="Arial" w:hAnsi="Arial" w:cs="Arial"/>
          <w:color w:val="000000"/>
          <w:sz w:val="24"/>
          <w:szCs w:val="24"/>
        </w:rPr>
        <w:t>wykonawczy/techniczny</w:t>
      </w:r>
      <w:r w:rsidRPr="004C62B4">
        <w:rPr>
          <w:rFonts w:ascii="Arial" w:hAnsi="Arial" w:cs="Arial"/>
          <w:color w:val="000000"/>
          <w:sz w:val="24"/>
          <w:szCs w:val="24"/>
        </w:rPr>
        <w:t xml:space="preserve"> branży drogowej,</w:t>
      </w:r>
    </w:p>
    <w:p w14:paraId="7FBA5C7B" w14:textId="20E4B928" w:rsidR="00506C1C" w:rsidRDefault="00506C1C" w:rsidP="00581991">
      <w:pPr>
        <w:pStyle w:val="Akapitzlist"/>
        <w:numPr>
          <w:ilvl w:val="0"/>
          <w:numId w:val="56"/>
        </w:numPr>
        <w:tabs>
          <w:tab w:val="left" w:pos="851"/>
        </w:tabs>
        <w:jc w:val="both"/>
      </w:pPr>
      <w:r w:rsidRPr="004C62B4">
        <w:rPr>
          <w:rFonts w:ascii="Arial" w:hAnsi="Arial" w:cs="Arial"/>
          <w:color w:val="000000"/>
          <w:sz w:val="24"/>
          <w:szCs w:val="24"/>
        </w:rPr>
        <w:t xml:space="preserve">projekt budowlany i </w:t>
      </w:r>
      <w:r>
        <w:rPr>
          <w:rFonts w:ascii="Arial" w:hAnsi="Arial" w:cs="Arial"/>
          <w:color w:val="000000"/>
          <w:sz w:val="24"/>
          <w:szCs w:val="24"/>
        </w:rPr>
        <w:t>wykonawczy/techniczny</w:t>
      </w:r>
      <w:r w:rsidRPr="004C62B4">
        <w:rPr>
          <w:rFonts w:ascii="Arial" w:hAnsi="Arial" w:cs="Arial"/>
          <w:color w:val="000000"/>
          <w:sz w:val="24"/>
          <w:szCs w:val="24"/>
        </w:rPr>
        <w:t xml:space="preserve"> branży sanitarnej (odwodnienie </w:t>
      </w:r>
      <w:r w:rsidR="00956CAC">
        <w:rPr>
          <w:rFonts w:ascii="Arial" w:hAnsi="Arial" w:cs="Arial"/>
          <w:color w:val="000000"/>
          <w:sz w:val="24"/>
          <w:szCs w:val="24"/>
        </w:rPr>
        <w:t>cmentarza oraz instalacja doziemna wodociągowa</w:t>
      </w:r>
      <w:r w:rsidRPr="004C62B4">
        <w:rPr>
          <w:rFonts w:ascii="Arial" w:hAnsi="Arial" w:cs="Arial"/>
          <w:color w:val="000000"/>
          <w:sz w:val="24"/>
          <w:szCs w:val="24"/>
        </w:rPr>
        <w:t>),</w:t>
      </w:r>
    </w:p>
    <w:p w14:paraId="2B7AE0E2" w14:textId="553315C8" w:rsidR="00506C1C" w:rsidRDefault="00506C1C" w:rsidP="00581991">
      <w:pPr>
        <w:pStyle w:val="Akapitzlist"/>
        <w:numPr>
          <w:ilvl w:val="0"/>
          <w:numId w:val="56"/>
        </w:numPr>
        <w:tabs>
          <w:tab w:val="left" w:pos="851"/>
        </w:tabs>
        <w:jc w:val="both"/>
      </w:pPr>
      <w:r w:rsidRPr="004C62B4">
        <w:rPr>
          <w:rFonts w:ascii="Arial" w:hAnsi="Arial" w:cs="Arial"/>
          <w:color w:val="000000"/>
          <w:sz w:val="24"/>
          <w:szCs w:val="24"/>
        </w:rPr>
        <w:lastRenderedPageBreak/>
        <w:t xml:space="preserve">projekt budowlany i </w:t>
      </w:r>
      <w:r>
        <w:rPr>
          <w:rFonts w:ascii="Arial" w:hAnsi="Arial" w:cs="Arial"/>
          <w:color w:val="000000"/>
          <w:sz w:val="24"/>
          <w:szCs w:val="24"/>
        </w:rPr>
        <w:t>wykonawczy/techniczny</w:t>
      </w:r>
      <w:r w:rsidRPr="004C62B4">
        <w:rPr>
          <w:rFonts w:ascii="Arial" w:hAnsi="Arial" w:cs="Arial"/>
          <w:color w:val="000000"/>
          <w:sz w:val="24"/>
          <w:szCs w:val="24"/>
        </w:rPr>
        <w:t xml:space="preserve"> branży elektrycznej (oświetlenie </w:t>
      </w:r>
      <w:r w:rsidR="00956CAC">
        <w:rPr>
          <w:rFonts w:ascii="Arial" w:hAnsi="Arial" w:cs="Arial"/>
          <w:color w:val="000000"/>
          <w:sz w:val="24"/>
          <w:szCs w:val="24"/>
        </w:rPr>
        <w:t>głównych alejek</w:t>
      </w:r>
      <w:r w:rsidRPr="004C62B4">
        <w:rPr>
          <w:rFonts w:ascii="Arial" w:hAnsi="Arial" w:cs="Arial"/>
          <w:color w:val="000000"/>
          <w:sz w:val="24"/>
          <w:szCs w:val="24"/>
        </w:rPr>
        <w:t>),</w:t>
      </w:r>
    </w:p>
    <w:p w14:paraId="2411FDDE" w14:textId="31A594AC" w:rsidR="00506C1C" w:rsidRDefault="00506C1C" w:rsidP="00581991">
      <w:pPr>
        <w:pStyle w:val="Akapitzlist"/>
        <w:numPr>
          <w:ilvl w:val="0"/>
          <w:numId w:val="56"/>
        </w:numPr>
        <w:tabs>
          <w:tab w:val="left" w:pos="851"/>
        </w:tabs>
        <w:jc w:val="both"/>
      </w:pPr>
      <w:r w:rsidRPr="004C62B4">
        <w:rPr>
          <w:rFonts w:ascii="Arial" w:hAnsi="Arial" w:cs="Arial"/>
          <w:color w:val="000000"/>
          <w:sz w:val="24"/>
          <w:szCs w:val="24"/>
        </w:rPr>
        <w:t xml:space="preserve">projekt budowlany i </w:t>
      </w:r>
      <w:r>
        <w:rPr>
          <w:rFonts w:ascii="Arial" w:hAnsi="Arial" w:cs="Arial"/>
          <w:color w:val="000000"/>
          <w:sz w:val="24"/>
          <w:szCs w:val="24"/>
        </w:rPr>
        <w:t>wykonawczy/techniczny</w:t>
      </w:r>
      <w:r w:rsidRPr="004C62B4">
        <w:rPr>
          <w:rFonts w:ascii="Arial" w:hAnsi="Arial" w:cs="Arial"/>
          <w:color w:val="000000"/>
          <w:sz w:val="24"/>
          <w:szCs w:val="24"/>
        </w:rPr>
        <w:t xml:space="preserve"> branży </w:t>
      </w:r>
      <w:r w:rsidR="00956CAC">
        <w:rPr>
          <w:rFonts w:ascii="Arial" w:hAnsi="Arial" w:cs="Arial"/>
          <w:color w:val="000000"/>
          <w:sz w:val="24"/>
          <w:szCs w:val="24"/>
        </w:rPr>
        <w:t>konstrukcyjnej</w:t>
      </w:r>
      <w:r w:rsidRPr="004C62B4">
        <w:rPr>
          <w:rFonts w:ascii="Arial" w:hAnsi="Arial" w:cs="Arial"/>
          <w:color w:val="000000"/>
          <w:sz w:val="24"/>
          <w:szCs w:val="24"/>
        </w:rPr>
        <w:t xml:space="preserve"> (</w:t>
      </w:r>
      <w:r w:rsidR="00956CAC">
        <w:rPr>
          <w:rFonts w:ascii="Arial" w:hAnsi="Arial" w:cs="Arial"/>
          <w:color w:val="000000"/>
          <w:sz w:val="24"/>
          <w:szCs w:val="24"/>
        </w:rPr>
        <w:t>kolumbarium</w:t>
      </w:r>
      <w:r w:rsidRPr="004C62B4">
        <w:rPr>
          <w:rFonts w:ascii="Arial" w:hAnsi="Arial" w:cs="Arial"/>
          <w:color w:val="000000"/>
          <w:sz w:val="24"/>
          <w:szCs w:val="24"/>
        </w:rPr>
        <w:t>),</w:t>
      </w:r>
    </w:p>
    <w:p w14:paraId="2DCD5426" w14:textId="2BCC3AC2" w:rsidR="00506C1C" w:rsidRDefault="00506C1C" w:rsidP="00581991">
      <w:pPr>
        <w:pStyle w:val="Akapitzlist"/>
        <w:numPr>
          <w:ilvl w:val="0"/>
          <w:numId w:val="56"/>
        </w:numPr>
        <w:tabs>
          <w:tab w:val="left" w:pos="851"/>
        </w:tabs>
        <w:jc w:val="both"/>
      </w:pPr>
      <w:r w:rsidRPr="004C62B4">
        <w:rPr>
          <w:rFonts w:ascii="Arial" w:hAnsi="Arial" w:cs="Arial"/>
          <w:color w:val="000000"/>
          <w:sz w:val="24"/>
          <w:szCs w:val="24"/>
        </w:rPr>
        <w:t xml:space="preserve">projekt zagospodarowania terenu w zakresie zieleni związany z budową </w:t>
      </w:r>
      <w:r w:rsidR="00956CAC">
        <w:rPr>
          <w:rFonts w:ascii="Arial" w:hAnsi="Arial" w:cs="Arial"/>
          <w:color w:val="000000"/>
          <w:sz w:val="24"/>
          <w:szCs w:val="24"/>
        </w:rPr>
        <w:t>cmentarza</w:t>
      </w:r>
      <w:r w:rsidRPr="004C62B4">
        <w:rPr>
          <w:rFonts w:ascii="Arial" w:hAnsi="Arial" w:cs="Arial"/>
          <w:color w:val="000000"/>
          <w:sz w:val="24"/>
          <w:szCs w:val="24"/>
        </w:rPr>
        <w:t>;</w:t>
      </w:r>
    </w:p>
    <w:p w14:paraId="3921F4BF" w14:textId="77777777" w:rsidR="00506C1C" w:rsidRDefault="00506C1C" w:rsidP="00581991">
      <w:pPr>
        <w:pStyle w:val="Akapitzlist"/>
        <w:numPr>
          <w:ilvl w:val="0"/>
          <w:numId w:val="56"/>
        </w:numPr>
        <w:tabs>
          <w:tab w:val="left" w:pos="851"/>
        </w:tabs>
        <w:jc w:val="both"/>
      </w:pPr>
      <w:r w:rsidRPr="004C62B4">
        <w:rPr>
          <w:rFonts w:ascii="Arial" w:hAnsi="Arial" w:cs="Arial"/>
          <w:color w:val="000000"/>
          <w:sz w:val="24"/>
          <w:szCs w:val="24"/>
        </w:rPr>
        <w:t>przedmiary, kosztorysy inwestorskie, kosztorysy ślepe, szczegółowe specyfikacje techniczne wykonania i odbioru robót;</w:t>
      </w:r>
    </w:p>
    <w:p w14:paraId="66B70D0A" w14:textId="77777777" w:rsidR="00506C1C" w:rsidRDefault="00506C1C" w:rsidP="00581991">
      <w:pPr>
        <w:pStyle w:val="Akapitzlist"/>
        <w:numPr>
          <w:ilvl w:val="0"/>
          <w:numId w:val="56"/>
        </w:numPr>
        <w:tabs>
          <w:tab w:val="left" w:pos="851"/>
        </w:tabs>
        <w:jc w:val="both"/>
      </w:pPr>
      <w:r w:rsidRPr="004C62B4">
        <w:rPr>
          <w:rFonts w:ascii="Arial" w:hAnsi="Arial" w:cs="Arial"/>
          <w:color w:val="000000"/>
          <w:sz w:val="24"/>
          <w:szCs w:val="24"/>
        </w:rPr>
        <w:t>informację BIOZ;</w:t>
      </w:r>
    </w:p>
    <w:p w14:paraId="177C27AE" w14:textId="77777777" w:rsidR="00506C1C" w:rsidRDefault="00506C1C" w:rsidP="00581991">
      <w:pPr>
        <w:pStyle w:val="Akapitzlist"/>
        <w:numPr>
          <w:ilvl w:val="0"/>
          <w:numId w:val="56"/>
        </w:numPr>
        <w:tabs>
          <w:tab w:val="left" w:pos="851"/>
        </w:tabs>
        <w:jc w:val="both"/>
      </w:pPr>
      <w:r w:rsidRPr="004C62B4">
        <w:rPr>
          <w:rFonts w:ascii="Arial" w:hAnsi="Arial" w:cs="Arial"/>
          <w:color w:val="000000"/>
          <w:sz w:val="24"/>
          <w:szCs w:val="24"/>
        </w:rPr>
        <w:t>operat wodnoprawny i uzyska decyzję pozwolenia wodnoprawnego (opcjonalnie – jeśli będzie wymagane poprzez zastosowane rozwiązania projektowe);</w:t>
      </w:r>
    </w:p>
    <w:p w14:paraId="6F7C27FB" w14:textId="77777777" w:rsidR="00506C1C" w:rsidRDefault="00506C1C" w:rsidP="00581991">
      <w:pPr>
        <w:pStyle w:val="Akapitzlist"/>
        <w:numPr>
          <w:ilvl w:val="0"/>
          <w:numId w:val="56"/>
        </w:numPr>
        <w:tabs>
          <w:tab w:val="left" w:pos="851"/>
        </w:tabs>
        <w:jc w:val="both"/>
      </w:pPr>
      <w:r w:rsidRPr="004C62B4">
        <w:rPr>
          <w:rFonts w:ascii="Arial" w:hAnsi="Arial" w:cs="Arial"/>
          <w:color w:val="000000"/>
          <w:sz w:val="24"/>
          <w:szCs w:val="24"/>
        </w:rPr>
        <w:t>d</w:t>
      </w:r>
      <w:r w:rsidRPr="004C62B4">
        <w:rPr>
          <w:rFonts w:ascii="Arial" w:hAnsi="Arial" w:cs="Arial"/>
          <w:bCs/>
          <w:color w:val="000000"/>
          <w:sz w:val="24"/>
          <w:szCs w:val="24"/>
        </w:rPr>
        <w:t>okumentacj</w:t>
      </w:r>
      <w:r>
        <w:rPr>
          <w:rFonts w:ascii="Arial" w:hAnsi="Arial" w:cs="Arial"/>
          <w:bCs/>
          <w:color w:val="000000"/>
          <w:sz w:val="24"/>
          <w:szCs w:val="24"/>
        </w:rPr>
        <w:t>ę</w:t>
      </w:r>
      <w:r w:rsidRPr="004C62B4">
        <w:rPr>
          <w:rFonts w:ascii="Arial" w:hAnsi="Arial" w:cs="Arial"/>
          <w:bCs/>
          <w:color w:val="000000"/>
          <w:sz w:val="24"/>
          <w:szCs w:val="24"/>
        </w:rPr>
        <w:t xml:space="preserve"> geologiczno-inżyniersk</w:t>
      </w:r>
      <w:r>
        <w:rPr>
          <w:rFonts w:ascii="Arial" w:hAnsi="Arial" w:cs="Arial"/>
          <w:bCs/>
          <w:color w:val="000000"/>
          <w:sz w:val="24"/>
          <w:szCs w:val="24"/>
        </w:rPr>
        <w:t>ą</w:t>
      </w:r>
      <w:r w:rsidRPr="004C62B4">
        <w:rPr>
          <w:rFonts w:ascii="Arial" w:hAnsi="Arial" w:cs="Arial"/>
          <w:bCs/>
          <w:color w:val="000000"/>
          <w:sz w:val="24"/>
          <w:szCs w:val="24"/>
        </w:rPr>
        <w:t xml:space="preserve"> (ustalenie konstrukcji istniejącej nawierzchni, warunków gruntowo-wodnych do projektowania odwodnienia i konstrukcji nawierzchni, ustalenia technologii robót ziemnych).</w:t>
      </w:r>
    </w:p>
    <w:p w14:paraId="0415B81A" w14:textId="77777777" w:rsidR="00306EB6" w:rsidRPr="00294082" w:rsidRDefault="00306EB6" w:rsidP="00306EB6">
      <w:pPr>
        <w:suppressAutoHyphens w:val="0"/>
        <w:rPr>
          <w:rFonts w:ascii="Arial" w:hAnsi="Arial" w:cs="Arial"/>
          <w:sz w:val="24"/>
          <w:szCs w:val="24"/>
        </w:rPr>
      </w:pPr>
    </w:p>
    <w:p w14:paraId="504460F6" w14:textId="77777777" w:rsidR="00306EB6" w:rsidRPr="00BB0927" w:rsidRDefault="00306EB6" w:rsidP="00506C1C">
      <w:pPr>
        <w:pStyle w:val="Akapitzlist"/>
        <w:numPr>
          <w:ilvl w:val="1"/>
          <w:numId w:val="43"/>
        </w:numPr>
        <w:suppressAutoHyphens w:val="0"/>
        <w:ind w:left="851" w:hanging="425"/>
        <w:jc w:val="both"/>
        <w:rPr>
          <w:rFonts w:ascii="Arial" w:hAnsi="Arial" w:cs="Arial"/>
          <w:sz w:val="24"/>
          <w:szCs w:val="24"/>
        </w:rPr>
      </w:pPr>
      <w:r w:rsidRPr="00BB0927">
        <w:rPr>
          <w:rFonts w:ascii="Arial" w:hAnsi="Arial" w:cs="Arial"/>
          <w:sz w:val="24"/>
          <w:szCs w:val="24"/>
        </w:rPr>
        <w:t xml:space="preserve">Wykonawca pozyska </w:t>
      </w:r>
      <w:r>
        <w:rPr>
          <w:rFonts w:ascii="Arial" w:hAnsi="Arial" w:cs="Arial"/>
          <w:sz w:val="24"/>
          <w:szCs w:val="24"/>
        </w:rPr>
        <w:t>w ramach świadczenia podstawowego</w:t>
      </w:r>
      <w:r w:rsidRPr="00BB0927">
        <w:rPr>
          <w:rFonts w:ascii="Arial" w:hAnsi="Arial" w:cs="Arial"/>
          <w:sz w:val="24"/>
          <w:szCs w:val="24"/>
        </w:rPr>
        <w:t>:</w:t>
      </w:r>
    </w:p>
    <w:p w14:paraId="6A489AF3" w14:textId="077D9865" w:rsidR="00306EB6" w:rsidRPr="00F256F0" w:rsidRDefault="00306EB6" w:rsidP="00581991">
      <w:pPr>
        <w:pStyle w:val="Akapitzlist"/>
        <w:numPr>
          <w:ilvl w:val="0"/>
          <w:numId w:val="55"/>
        </w:numPr>
        <w:suppressAutoHyphens w:val="0"/>
        <w:ind w:left="1134"/>
        <w:jc w:val="both"/>
        <w:rPr>
          <w:rFonts w:ascii="Arial" w:hAnsi="Arial" w:cs="Arial"/>
          <w:color w:val="000000"/>
          <w:sz w:val="24"/>
          <w:szCs w:val="24"/>
        </w:rPr>
      </w:pPr>
      <w:r w:rsidRPr="00F256F0">
        <w:rPr>
          <w:rFonts w:ascii="Arial" w:hAnsi="Arial" w:cs="Arial"/>
          <w:color w:val="000000"/>
          <w:sz w:val="24"/>
          <w:szCs w:val="24"/>
        </w:rPr>
        <w:t>decyzję pozwolenie wodnoprawne (</w:t>
      </w:r>
      <w:r w:rsidR="001C4A2C" w:rsidRPr="00294082">
        <w:rPr>
          <w:rFonts w:ascii="Arial" w:hAnsi="Arial" w:cs="Arial"/>
          <w:color w:val="000000"/>
          <w:sz w:val="24"/>
          <w:szCs w:val="24"/>
        </w:rPr>
        <w:t>opcjonalnie</w:t>
      </w:r>
      <w:r w:rsidR="001C4A2C" w:rsidRPr="00F256F0">
        <w:rPr>
          <w:rFonts w:ascii="Arial" w:hAnsi="Arial" w:cs="Arial"/>
          <w:color w:val="000000"/>
          <w:sz w:val="24"/>
          <w:szCs w:val="24"/>
        </w:rPr>
        <w:t xml:space="preserve"> </w:t>
      </w:r>
      <w:r w:rsidR="001C4A2C">
        <w:rPr>
          <w:rFonts w:ascii="Arial" w:hAnsi="Arial" w:cs="Arial"/>
          <w:color w:val="000000"/>
          <w:sz w:val="24"/>
          <w:szCs w:val="24"/>
        </w:rPr>
        <w:t xml:space="preserve">– </w:t>
      </w:r>
      <w:r w:rsidRPr="00F256F0">
        <w:rPr>
          <w:rFonts w:ascii="Arial" w:hAnsi="Arial" w:cs="Arial"/>
          <w:color w:val="000000"/>
          <w:sz w:val="24"/>
          <w:szCs w:val="24"/>
        </w:rPr>
        <w:t>jeżeli będzie wymagana)</w:t>
      </w:r>
      <w:r>
        <w:rPr>
          <w:rFonts w:ascii="Arial" w:hAnsi="Arial" w:cs="Arial"/>
          <w:color w:val="000000"/>
          <w:sz w:val="24"/>
          <w:szCs w:val="24"/>
        </w:rPr>
        <w:t>,</w:t>
      </w:r>
    </w:p>
    <w:p w14:paraId="7E6D5775" w14:textId="77777777" w:rsidR="00306EB6" w:rsidRPr="00294082" w:rsidRDefault="00306EB6" w:rsidP="00581991">
      <w:pPr>
        <w:pStyle w:val="Akapitzlist"/>
        <w:numPr>
          <w:ilvl w:val="0"/>
          <w:numId w:val="55"/>
        </w:numPr>
        <w:suppressAutoHyphens w:val="0"/>
        <w:ind w:left="1134"/>
        <w:jc w:val="both"/>
        <w:rPr>
          <w:rFonts w:ascii="Arial" w:hAnsi="Arial" w:cs="Arial"/>
          <w:color w:val="000000"/>
          <w:sz w:val="24"/>
          <w:szCs w:val="24"/>
        </w:rPr>
      </w:pPr>
      <w:r>
        <w:rPr>
          <w:rFonts w:ascii="Arial" w:hAnsi="Arial" w:cs="Arial"/>
          <w:color w:val="000000"/>
          <w:sz w:val="24"/>
          <w:szCs w:val="24"/>
        </w:rPr>
        <w:t>d</w:t>
      </w:r>
      <w:r w:rsidRPr="00294082">
        <w:rPr>
          <w:rFonts w:ascii="Arial" w:hAnsi="Arial" w:cs="Arial"/>
          <w:color w:val="000000"/>
          <w:sz w:val="24"/>
          <w:szCs w:val="24"/>
        </w:rPr>
        <w:t>ecyzję o środowiskowych uwarunkowaniach zgody na realizację przedsięwzięcia (opcjonalnie – jeżeli będzie wymagana)</w:t>
      </w:r>
      <w:r>
        <w:rPr>
          <w:rFonts w:ascii="Arial" w:hAnsi="Arial" w:cs="Arial"/>
          <w:color w:val="000000"/>
          <w:sz w:val="24"/>
          <w:szCs w:val="24"/>
        </w:rPr>
        <w:t>,</w:t>
      </w:r>
    </w:p>
    <w:p w14:paraId="43C11505" w14:textId="1453A5D5" w:rsidR="00306EB6" w:rsidRPr="00294082" w:rsidRDefault="00D01133" w:rsidP="00581991">
      <w:pPr>
        <w:pStyle w:val="Akapitzlist"/>
        <w:numPr>
          <w:ilvl w:val="0"/>
          <w:numId w:val="55"/>
        </w:numPr>
        <w:suppressAutoHyphens w:val="0"/>
        <w:ind w:left="1134"/>
        <w:jc w:val="both"/>
        <w:rPr>
          <w:rFonts w:ascii="Arial" w:hAnsi="Arial" w:cs="Arial"/>
          <w:sz w:val="24"/>
          <w:szCs w:val="24"/>
        </w:rPr>
      </w:pPr>
      <w:bookmarkStart w:id="4" w:name="_Hlk134094976"/>
      <w:r>
        <w:rPr>
          <w:rFonts w:ascii="Arial" w:hAnsi="Arial" w:cs="Arial"/>
          <w:color w:val="000000"/>
          <w:sz w:val="24"/>
          <w:szCs w:val="24"/>
        </w:rPr>
        <w:t xml:space="preserve">decyzję </w:t>
      </w:r>
      <w:bookmarkEnd w:id="4"/>
      <w:r w:rsidR="00AE5F60">
        <w:rPr>
          <w:rFonts w:ascii="Arial" w:hAnsi="Arial" w:cs="Arial"/>
          <w:color w:val="000000"/>
          <w:sz w:val="24"/>
          <w:szCs w:val="24"/>
        </w:rPr>
        <w:t>pozwolenia na budowę</w:t>
      </w:r>
      <w:r w:rsidR="00306EB6">
        <w:rPr>
          <w:rFonts w:ascii="Arial" w:hAnsi="Arial" w:cs="Arial"/>
          <w:color w:val="000000"/>
          <w:sz w:val="24"/>
          <w:szCs w:val="24"/>
        </w:rPr>
        <w:t>.</w:t>
      </w:r>
    </w:p>
    <w:p w14:paraId="615041D9" w14:textId="77777777" w:rsidR="00306EB6" w:rsidRPr="00294082" w:rsidRDefault="00306EB6" w:rsidP="00306EB6">
      <w:pPr>
        <w:suppressAutoHyphens w:val="0"/>
        <w:ind w:left="363"/>
        <w:rPr>
          <w:rFonts w:ascii="Arial" w:hAnsi="Arial" w:cs="Arial"/>
          <w:sz w:val="24"/>
          <w:szCs w:val="24"/>
        </w:rPr>
      </w:pPr>
    </w:p>
    <w:p w14:paraId="5EFB0449" w14:textId="77777777" w:rsidR="00306EB6" w:rsidRPr="00BB0927" w:rsidRDefault="00306EB6" w:rsidP="00506C1C">
      <w:pPr>
        <w:pStyle w:val="Akapitzlist"/>
        <w:numPr>
          <w:ilvl w:val="1"/>
          <w:numId w:val="43"/>
        </w:numPr>
        <w:suppressAutoHyphens w:val="0"/>
        <w:ind w:left="851" w:hanging="425"/>
        <w:jc w:val="both"/>
        <w:rPr>
          <w:rFonts w:ascii="Arial" w:hAnsi="Arial" w:cs="Arial"/>
          <w:sz w:val="24"/>
          <w:szCs w:val="24"/>
        </w:rPr>
      </w:pPr>
      <w:r w:rsidRPr="00BB0927">
        <w:rPr>
          <w:rFonts w:ascii="Arial" w:hAnsi="Arial" w:cs="Arial"/>
          <w:sz w:val="24"/>
          <w:szCs w:val="24"/>
        </w:rPr>
        <w:t>Wykonawca uzyska</w:t>
      </w:r>
      <w:r w:rsidRPr="00BD1902">
        <w:rPr>
          <w:rFonts w:ascii="Arial" w:hAnsi="Arial" w:cs="Arial"/>
          <w:sz w:val="24"/>
          <w:szCs w:val="24"/>
        </w:rPr>
        <w:t xml:space="preserve"> </w:t>
      </w:r>
      <w:r>
        <w:rPr>
          <w:rFonts w:ascii="Arial" w:hAnsi="Arial" w:cs="Arial"/>
          <w:sz w:val="24"/>
          <w:szCs w:val="24"/>
        </w:rPr>
        <w:t>w ramach świadczenia podstawowego</w:t>
      </w:r>
      <w:r w:rsidRPr="00BB0927">
        <w:rPr>
          <w:rFonts w:ascii="Arial" w:hAnsi="Arial" w:cs="Arial"/>
          <w:sz w:val="24"/>
          <w:szCs w:val="24"/>
        </w:rPr>
        <w:t xml:space="preserve"> również swoim staraniem i na swój koszt:</w:t>
      </w:r>
    </w:p>
    <w:p w14:paraId="5EE05848" w14:textId="1A8CB943" w:rsidR="00306EB6" w:rsidRDefault="00306EB6" w:rsidP="00581991">
      <w:pPr>
        <w:pStyle w:val="Akapitzlist"/>
        <w:numPr>
          <w:ilvl w:val="0"/>
          <w:numId w:val="54"/>
        </w:numPr>
        <w:tabs>
          <w:tab w:val="left" w:pos="709"/>
        </w:tabs>
        <w:jc w:val="both"/>
      </w:pPr>
      <w:bookmarkStart w:id="5" w:name="_Hlk134095005"/>
      <w:r w:rsidRPr="00BB0927">
        <w:rPr>
          <w:rFonts w:ascii="Arial" w:hAnsi="Arial" w:cs="Arial"/>
          <w:color w:val="000000"/>
          <w:sz w:val="24"/>
          <w:szCs w:val="24"/>
        </w:rPr>
        <w:t xml:space="preserve">aktualną mapę do celów projektowych z zaznaczonymi liniami z MPZP (wersja numeryczna, zwektoryzowana w formacie </w:t>
      </w:r>
      <w:proofErr w:type="spellStart"/>
      <w:r w:rsidRPr="00BB0927">
        <w:rPr>
          <w:rFonts w:ascii="Arial" w:hAnsi="Arial" w:cs="Arial"/>
          <w:color w:val="000000"/>
          <w:sz w:val="24"/>
          <w:szCs w:val="24"/>
        </w:rPr>
        <w:t>dxf</w:t>
      </w:r>
      <w:proofErr w:type="spellEnd"/>
      <w:r w:rsidRPr="00BB0927">
        <w:rPr>
          <w:rFonts w:ascii="Arial" w:hAnsi="Arial" w:cs="Arial"/>
          <w:color w:val="000000"/>
          <w:sz w:val="24"/>
          <w:szCs w:val="24"/>
        </w:rPr>
        <w:t>),</w:t>
      </w:r>
    </w:p>
    <w:p w14:paraId="5FA7B458" w14:textId="22AE7A0B" w:rsidR="00306EB6" w:rsidRDefault="00306EB6" w:rsidP="00581991">
      <w:pPr>
        <w:pStyle w:val="Akapitzlist"/>
        <w:numPr>
          <w:ilvl w:val="0"/>
          <w:numId w:val="54"/>
        </w:numPr>
        <w:tabs>
          <w:tab w:val="left" w:pos="709"/>
        </w:tabs>
        <w:jc w:val="both"/>
      </w:pPr>
      <w:r w:rsidRPr="00BB0927">
        <w:rPr>
          <w:rFonts w:ascii="Arial" w:hAnsi="Arial" w:cs="Arial"/>
          <w:bCs/>
          <w:color w:val="000000"/>
          <w:sz w:val="24"/>
          <w:szCs w:val="24"/>
        </w:rPr>
        <w:t>wypis</w:t>
      </w:r>
      <w:r>
        <w:rPr>
          <w:rFonts w:ascii="Arial" w:hAnsi="Arial" w:cs="Arial"/>
          <w:bCs/>
          <w:color w:val="000000"/>
          <w:sz w:val="24"/>
          <w:szCs w:val="24"/>
        </w:rPr>
        <w:t>y</w:t>
      </w:r>
      <w:r w:rsidRPr="00BB0927">
        <w:rPr>
          <w:rFonts w:ascii="Arial" w:hAnsi="Arial" w:cs="Arial"/>
          <w:bCs/>
          <w:color w:val="000000"/>
          <w:sz w:val="24"/>
          <w:szCs w:val="24"/>
        </w:rPr>
        <w:t xml:space="preserve"> z rejestru gruntów lub innych dokumentów, wydanych przez organ prowadzący ewidencję gruntów i budynków, pozwalając</w:t>
      </w:r>
      <w:r>
        <w:rPr>
          <w:rFonts w:ascii="Arial" w:hAnsi="Arial" w:cs="Arial"/>
          <w:bCs/>
          <w:color w:val="000000"/>
          <w:sz w:val="24"/>
          <w:szCs w:val="24"/>
        </w:rPr>
        <w:t>e</w:t>
      </w:r>
      <w:r w:rsidRPr="00BB0927">
        <w:rPr>
          <w:rFonts w:ascii="Arial" w:hAnsi="Arial" w:cs="Arial"/>
          <w:bCs/>
          <w:color w:val="000000"/>
          <w:sz w:val="24"/>
          <w:szCs w:val="24"/>
        </w:rPr>
        <w:t xml:space="preserve"> na ustalenie stron postępowania, zawierające co najmniej numery działek ewidencyjnych oraz, o ile zostały ujawnione: numery ich ksiąg wieczystych, imię i nazwisko albo nazwę oraz adres podmiotu ewidencyjnego, obejmujące przewidywany teren, na którym będzie realizowane przedsięwzięcie oraz obejmujące obszar, na który będzie oddziaływać przedsięwzięcie</w:t>
      </w:r>
      <w:r>
        <w:rPr>
          <w:rFonts w:ascii="Arial" w:hAnsi="Arial" w:cs="Arial"/>
          <w:bCs/>
          <w:color w:val="000000"/>
          <w:sz w:val="24"/>
          <w:szCs w:val="24"/>
        </w:rPr>
        <w:t>,</w:t>
      </w:r>
    </w:p>
    <w:p w14:paraId="3FBE8D47" w14:textId="69CE1953" w:rsidR="00306EB6" w:rsidRDefault="00306EB6" w:rsidP="00581991">
      <w:pPr>
        <w:pStyle w:val="Akapitzlist"/>
        <w:numPr>
          <w:ilvl w:val="0"/>
          <w:numId w:val="54"/>
        </w:numPr>
        <w:tabs>
          <w:tab w:val="left" w:pos="709"/>
        </w:tabs>
        <w:jc w:val="both"/>
      </w:pPr>
      <w:r w:rsidRPr="00BB0927">
        <w:rPr>
          <w:rFonts w:ascii="Arial" w:hAnsi="Arial" w:cs="Arial"/>
          <w:bCs/>
          <w:color w:val="000000"/>
          <w:sz w:val="24"/>
          <w:szCs w:val="24"/>
        </w:rPr>
        <w:tab/>
      </w:r>
      <w:r>
        <w:rPr>
          <w:rFonts w:ascii="Arial" w:hAnsi="Arial" w:cs="Arial"/>
          <w:bCs/>
          <w:color w:val="000000"/>
          <w:sz w:val="24"/>
          <w:szCs w:val="24"/>
        </w:rPr>
        <w:t>o</w:t>
      </w:r>
      <w:r w:rsidRPr="00BB0927">
        <w:rPr>
          <w:rFonts w:ascii="Arial" w:hAnsi="Arial" w:cs="Arial"/>
          <w:bCs/>
          <w:color w:val="000000"/>
          <w:sz w:val="24"/>
          <w:szCs w:val="24"/>
        </w:rPr>
        <w:t>świadczenie o prawie do dysponowania nieruchomością na cele budowlane,</w:t>
      </w:r>
    </w:p>
    <w:p w14:paraId="0C3EB98F" w14:textId="171E6181" w:rsidR="00306EB6" w:rsidRDefault="000B0733" w:rsidP="00581991">
      <w:pPr>
        <w:pStyle w:val="Akapitzlist"/>
        <w:numPr>
          <w:ilvl w:val="0"/>
          <w:numId w:val="54"/>
        </w:numPr>
        <w:tabs>
          <w:tab w:val="left" w:pos="709"/>
        </w:tabs>
        <w:jc w:val="both"/>
      </w:pPr>
      <w:r>
        <w:rPr>
          <w:rFonts w:ascii="Arial" w:hAnsi="Arial" w:cs="Arial"/>
          <w:color w:val="000000"/>
          <w:sz w:val="24"/>
          <w:szCs w:val="24"/>
        </w:rPr>
        <w:t>w</w:t>
      </w:r>
      <w:r w:rsidR="00306EB6" w:rsidRPr="00BB0927">
        <w:rPr>
          <w:rFonts w:ascii="Arial" w:hAnsi="Arial" w:cs="Arial"/>
          <w:color w:val="000000"/>
          <w:sz w:val="24"/>
          <w:szCs w:val="24"/>
        </w:rPr>
        <w:t xml:space="preserve">arunki i uzgodnienia od wszystkich gestorów sieci występujących </w:t>
      </w:r>
      <w:r w:rsidR="00306EB6">
        <w:rPr>
          <w:rFonts w:ascii="Arial" w:hAnsi="Arial" w:cs="Arial"/>
          <w:color w:val="000000"/>
          <w:sz w:val="24"/>
          <w:szCs w:val="24"/>
        </w:rPr>
        <w:br/>
      </w:r>
      <w:r w:rsidR="00306EB6" w:rsidRPr="00BB0927">
        <w:rPr>
          <w:rFonts w:ascii="Arial" w:hAnsi="Arial" w:cs="Arial"/>
          <w:color w:val="000000"/>
          <w:sz w:val="24"/>
          <w:szCs w:val="24"/>
        </w:rPr>
        <w:t>w obszarze oddziaływania inwestycji - po akceptacji Zamawiającego,</w:t>
      </w:r>
    </w:p>
    <w:p w14:paraId="5D61517A" w14:textId="3938B6AB" w:rsidR="00306EB6" w:rsidRPr="000B0733" w:rsidRDefault="00306EB6" w:rsidP="00581991">
      <w:pPr>
        <w:pStyle w:val="Akapitzlist"/>
        <w:numPr>
          <w:ilvl w:val="0"/>
          <w:numId w:val="54"/>
        </w:numPr>
        <w:tabs>
          <w:tab w:val="left" w:pos="709"/>
        </w:tabs>
        <w:jc w:val="both"/>
      </w:pPr>
      <w:r w:rsidRPr="00BB0927">
        <w:rPr>
          <w:rFonts w:ascii="Arial" w:hAnsi="Arial" w:cs="Arial"/>
          <w:color w:val="000000"/>
          <w:sz w:val="24"/>
          <w:szCs w:val="24"/>
        </w:rPr>
        <w:t>odstępstwo od przepisów techniczno-budowlanych (w razie konieczności),</w:t>
      </w:r>
    </w:p>
    <w:p w14:paraId="3B74F5FF" w14:textId="1F391707" w:rsidR="00BB0927" w:rsidRPr="004B379A" w:rsidRDefault="000B0733" w:rsidP="00581991">
      <w:pPr>
        <w:pStyle w:val="Akapitzlist"/>
        <w:numPr>
          <w:ilvl w:val="0"/>
          <w:numId w:val="54"/>
        </w:numPr>
        <w:tabs>
          <w:tab w:val="left" w:pos="851"/>
        </w:tabs>
        <w:jc w:val="both"/>
      </w:pPr>
      <w:r>
        <w:rPr>
          <w:rFonts w:ascii="Arial" w:hAnsi="Arial" w:cs="Arial"/>
          <w:color w:val="000000"/>
          <w:sz w:val="24"/>
          <w:szCs w:val="24"/>
        </w:rPr>
        <w:t>w</w:t>
      </w:r>
      <w:r w:rsidR="00306EB6" w:rsidRPr="00BB0927">
        <w:rPr>
          <w:rFonts w:ascii="Arial" w:hAnsi="Arial" w:cs="Arial"/>
          <w:color w:val="000000"/>
          <w:sz w:val="24"/>
          <w:szCs w:val="24"/>
        </w:rPr>
        <w:t xml:space="preserve">szystkie wymagane prawem </w:t>
      </w:r>
      <w:r w:rsidR="00737058">
        <w:rPr>
          <w:rFonts w:ascii="Arial" w:hAnsi="Arial" w:cs="Arial"/>
          <w:color w:val="000000"/>
          <w:sz w:val="24"/>
          <w:szCs w:val="24"/>
        </w:rPr>
        <w:t xml:space="preserve">opracowania, </w:t>
      </w:r>
      <w:r w:rsidR="00306EB6" w:rsidRPr="00BB0927">
        <w:rPr>
          <w:rFonts w:ascii="Arial" w:hAnsi="Arial" w:cs="Arial"/>
          <w:color w:val="000000"/>
          <w:sz w:val="24"/>
          <w:szCs w:val="24"/>
        </w:rPr>
        <w:t>opinie, warunki techniczne do projektowania</w:t>
      </w:r>
      <w:r w:rsidR="00306EB6">
        <w:rPr>
          <w:rFonts w:ascii="Arial" w:hAnsi="Arial" w:cs="Arial"/>
          <w:color w:val="000000"/>
          <w:sz w:val="24"/>
          <w:szCs w:val="24"/>
        </w:rPr>
        <w:t xml:space="preserve"> </w:t>
      </w:r>
      <w:r w:rsidR="00306EB6" w:rsidRPr="00BB0927">
        <w:rPr>
          <w:rFonts w:ascii="Arial" w:hAnsi="Arial" w:cs="Arial"/>
          <w:color w:val="000000"/>
          <w:sz w:val="24"/>
          <w:szCs w:val="24"/>
        </w:rPr>
        <w:t>i uzgodnienia</w:t>
      </w:r>
      <w:bookmarkEnd w:id="5"/>
      <w:r w:rsidR="0082132F">
        <w:rPr>
          <w:rFonts w:ascii="Arial" w:hAnsi="Arial" w:cs="Arial"/>
          <w:color w:val="000000"/>
          <w:sz w:val="24"/>
          <w:szCs w:val="24"/>
        </w:rPr>
        <w:t>.</w:t>
      </w:r>
    </w:p>
    <w:p w14:paraId="284143AF" w14:textId="77777777" w:rsidR="004B379A" w:rsidRPr="00437441" w:rsidRDefault="004B379A" w:rsidP="00437441">
      <w:pPr>
        <w:pStyle w:val="Akapitzlist"/>
        <w:tabs>
          <w:tab w:val="left" w:pos="426"/>
        </w:tabs>
        <w:ind w:left="851"/>
        <w:jc w:val="both"/>
        <w:rPr>
          <w:rFonts w:ascii="Arial" w:hAnsi="Arial" w:cs="Arial"/>
          <w:sz w:val="24"/>
          <w:szCs w:val="24"/>
        </w:rPr>
      </w:pPr>
    </w:p>
    <w:p w14:paraId="3B766CC4" w14:textId="2AEDC251" w:rsidR="00217397" w:rsidRPr="002109A8" w:rsidRDefault="009D3FE1" w:rsidP="00D67E7E">
      <w:pPr>
        <w:pStyle w:val="Akapitzlist"/>
        <w:numPr>
          <w:ilvl w:val="0"/>
          <w:numId w:val="42"/>
        </w:numPr>
        <w:ind w:left="426"/>
        <w:jc w:val="both"/>
      </w:pPr>
      <w:r w:rsidRPr="00707851">
        <w:rPr>
          <w:rFonts w:ascii="Arial" w:hAnsi="Arial" w:cs="Arial"/>
          <w:color w:val="000000"/>
          <w:sz w:val="24"/>
          <w:szCs w:val="24"/>
        </w:rPr>
        <w:t>Szczegółowy zakres przedmiotu zamówienia wynika z następujących dokumentów</w:t>
      </w:r>
      <w:r w:rsidR="00217397" w:rsidRPr="002109A8">
        <w:rPr>
          <w:rFonts w:ascii="Arial" w:hAnsi="Arial" w:cs="Arial"/>
          <w:bCs/>
          <w:sz w:val="24"/>
          <w:szCs w:val="24"/>
        </w:rPr>
        <w:t>:</w:t>
      </w:r>
    </w:p>
    <w:p w14:paraId="6820D277" w14:textId="6D7A638E" w:rsidR="00724796" w:rsidRPr="00107DB6" w:rsidRDefault="006E67C3" w:rsidP="00724796">
      <w:pPr>
        <w:pStyle w:val="Akapitzlist"/>
        <w:numPr>
          <w:ilvl w:val="1"/>
          <w:numId w:val="42"/>
        </w:numPr>
        <w:tabs>
          <w:tab w:val="left" w:pos="426"/>
        </w:tabs>
        <w:ind w:left="851" w:hanging="425"/>
        <w:jc w:val="both"/>
      </w:pPr>
      <w:r>
        <w:rPr>
          <w:rFonts w:ascii="Arial" w:hAnsi="Arial" w:cs="Arial"/>
          <w:bCs/>
          <w:color w:val="000000"/>
          <w:sz w:val="24"/>
          <w:szCs w:val="24"/>
        </w:rPr>
        <w:t xml:space="preserve">SWZ, </w:t>
      </w:r>
      <w:r w:rsidRPr="00107DB6">
        <w:rPr>
          <w:rFonts w:ascii="Arial" w:hAnsi="Arial" w:cs="Arial"/>
          <w:bCs/>
          <w:color w:val="000000"/>
          <w:sz w:val="24"/>
          <w:szCs w:val="24"/>
        </w:rPr>
        <w:t xml:space="preserve">w tym w szczególności </w:t>
      </w:r>
      <w:r w:rsidR="00724796" w:rsidRPr="00107DB6">
        <w:rPr>
          <w:rFonts w:ascii="Arial" w:hAnsi="Arial" w:cs="Arial"/>
          <w:bCs/>
          <w:color w:val="000000"/>
          <w:sz w:val="24"/>
          <w:szCs w:val="24"/>
        </w:rPr>
        <w:t xml:space="preserve">Program funkcjonalno-użytkowy stanowiący załącznik nr 1 do </w:t>
      </w:r>
      <w:r>
        <w:rPr>
          <w:rFonts w:ascii="Arial" w:hAnsi="Arial" w:cs="Arial"/>
          <w:bCs/>
          <w:color w:val="000000"/>
          <w:sz w:val="24"/>
          <w:szCs w:val="24"/>
        </w:rPr>
        <w:t>SWZ</w:t>
      </w:r>
      <w:r w:rsidR="00724796" w:rsidRPr="00107DB6">
        <w:rPr>
          <w:rFonts w:ascii="Arial" w:hAnsi="Arial" w:cs="Arial"/>
          <w:bCs/>
          <w:sz w:val="24"/>
          <w:szCs w:val="24"/>
        </w:rPr>
        <w:t>,</w:t>
      </w:r>
    </w:p>
    <w:p w14:paraId="26EFD61E" w14:textId="2455D0AA" w:rsidR="00C11C4E" w:rsidRPr="003D1866" w:rsidRDefault="00C11C4E" w:rsidP="00D67E7E">
      <w:pPr>
        <w:pStyle w:val="Akapitzlist"/>
        <w:numPr>
          <w:ilvl w:val="1"/>
          <w:numId w:val="42"/>
        </w:numPr>
        <w:tabs>
          <w:tab w:val="left" w:pos="426"/>
        </w:tabs>
        <w:ind w:left="851" w:hanging="425"/>
        <w:jc w:val="both"/>
      </w:pPr>
      <w:r w:rsidRPr="00107DB6">
        <w:rPr>
          <w:rFonts w:ascii="Arial" w:hAnsi="Arial" w:cs="Arial"/>
          <w:bCs/>
          <w:sz w:val="24"/>
          <w:szCs w:val="24"/>
        </w:rPr>
        <w:t>Oferta przetargowa Wykonawcy.</w:t>
      </w:r>
    </w:p>
    <w:p w14:paraId="0B32DAAF" w14:textId="77777777" w:rsidR="003D1866" w:rsidRPr="00437441" w:rsidRDefault="003D1866" w:rsidP="00437441">
      <w:pPr>
        <w:tabs>
          <w:tab w:val="left" w:pos="426"/>
        </w:tabs>
        <w:jc w:val="both"/>
        <w:rPr>
          <w:rFonts w:ascii="Arial" w:hAnsi="Arial" w:cs="Arial"/>
          <w:sz w:val="24"/>
          <w:szCs w:val="24"/>
        </w:rPr>
      </w:pPr>
    </w:p>
    <w:p w14:paraId="4CEA57F9" w14:textId="77777777" w:rsidR="00F0666A" w:rsidRPr="00F87E2E" w:rsidRDefault="00F0666A" w:rsidP="00D67E7E">
      <w:pPr>
        <w:pStyle w:val="Akapitzlist"/>
        <w:numPr>
          <w:ilvl w:val="0"/>
          <w:numId w:val="42"/>
        </w:numPr>
        <w:ind w:left="426"/>
        <w:jc w:val="both"/>
        <w:rPr>
          <w:rFonts w:ascii="Arial" w:hAnsi="Arial" w:cs="Arial"/>
          <w:color w:val="000000"/>
          <w:sz w:val="24"/>
          <w:szCs w:val="24"/>
        </w:rPr>
      </w:pPr>
      <w:r w:rsidRPr="00F87E2E">
        <w:rPr>
          <w:rFonts w:ascii="Arial" w:hAnsi="Arial" w:cs="Arial"/>
          <w:color w:val="000000"/>
          <w:sz w:val="24"/>
          <w:szCs w:val="24"/>
        </w:rPr>
        <w:t>Wykonawca potwierdza, że posiada pełną zdolność – w szczególności w zakresie organizacyjnym, technicznym oraz kadrowym – do prawidłowego zrealizowania zamówienia w ustalonych terminach i okresach.</w:t>
      </w:r>
    </w:p>
    <w:p w14:paraId="08977F51" w14:textId="1E64650D" w:rsidR="000B4D4A" w:rsidRPr="00DB5410" w:rsidRDefault="000B4D4A" w:rsidP="00F0666A">
      <w:pPr>
        <w:tabs>
          <w:tab w:val="left" w:pos="426"/>
        </w:tabs>
        <w:spacing w:line="276" w:lineRule="auto"/>
        <w:jc w:val="both"/>
        <w:rPr>
          <w:rFonts w:ascii="Arial" w:hAnsi="Arial" w:cs="Arial"/>
          <w:sz w:val="24"/>
          <w:szCs w:val="24"/>
        </w:rPr>
      </w:pPr>
    </w:p>
    <w:p w14:paraId="55BA60F2" w14:textId="77777777" w:rsidR="00217397" w:rsidRPr="002109A8" w:rsidRDefault="00217397" w:rsidP="00FD1690">
      <w:pPr>
        <w:tabs>
          <w:tab w:val="left" w:pos="0"/>
          <w:tab w:val="left" w:pos="426"/>
        </w:tabs>
        <w:autoSpaceDE w:val="0"/>
        <w:spacing w:line="276" w:lineRule="auto"/>
        <w:jc w:val="center"/>
      </w:pPr>
      <w:r w:rsidRPr="002109A8">
        <w:rPr>
          <w:rFonts w:ascii="Arial" w:hAnsi="Arial" w:cs="Arial"/>
          <w:b/>
          <w:bCs/>
          <w:sz w:val="24"/>
          <w:szCs w:val="24"/>
        </w:rPr>
        <w:t>§ 2</w:t>
      </w:r>
    </w:p>
    <w:p w14:paraId="6A25FD00" w14:textId="77777777" w:rsidR="00217397" w:rsidRPr="002109A8" w:rsidRDefault="00217397" w:rsidP="00FD1690">
      <w:pPr>
        <w:spacing w:line="276" w:lineRule="auto"/>
        <w:jc w:val="center"/>
      </w:pPr>
      <w:r w:rsidRPr="002109A8">
        <w:rPr>
          <w:rFonts w:ascii="Arial" w:hAnsi="Arial" w:cs="Arial"/>
          <w:b/>
          <w:bCs/>
          <w:sz w:val="24"/>
          <w:szCs w:val="24"/>
        </w:rPr>
        <w:t>Termin wykonania</w:t>
      </w:r>
      <w:r w:rsidR="00F1698A">
        <w:rPr>
          <w:rFonts w:ascii="Arial" w:hAnsi="Arial" w:cs="Arial"/>
          <w:b/>
          <w:bCs/>
          <w:sz w:val="24"/>
          <w:szCs w:val="24"/>
        </w:rPr>
        <w:t xml:space="preserve"> przedmiotu zamówienia</w:t>
      </w:r>
    </w:p>
    <w:p w14:paraId="4E67E814" w14:textId="77777777" w:rsidR="0013525D" w:rsidRPr="00DB5410" w:rsidRDefault="0013525D" w:rsidP="00102900">
      <w:pPr>
        <w:numPr>
          <w:ilvl w:val="6"/>
          <w:numId w:val="34"/>
        </w:numPr>
        <w:suppressAutoHyphens w:val="0"/>
        <w:ind w:left="426" w:hanging="426"/>
        <w:jc w:val="both"/>
        <w:rPr>
          <w:rFonts w:ascii="Arial" w:hAnsi="Arial" w:cs="Arial"/>
          <w:sz w:val="24"/>
          <w:szCs w:val="24"/>
        </w:rPr>
      </w:pPr>
      <w:r w:rsidRPr="00133B89">
        <w:rPr>
          <w:rFonts w:ascii="Arial" w:hAnsi="Arial" w:cs="Arial"/>
          <w:sz w:val="24"/>
          <w:szCs w:val="24"/>
        </w:rPr>
        <w:t>Przedmiot zamówienia zostanie przez Wykonawcę zrealizowany w</w:t>
      </w:r>
      <w:r>
        <w:rPr>
          <w:rFonts w:ascii="Arial" w:hAnsi="Arial" w:cs="Arial"/>
          <w:sz w:val="24"/>
          <w:szCs w:val="24"/>
        </w:rPr>
        <w:t xml:space="preserve"> następujących terminach</w:t>
      </w:r>
      <w:r w:rsidRPr="002109A8">
        <w:rPr>
          <w:rFonts w:ascii="Arial" w:hAnsi="Arial" w:cs="Arial"/>
          <w:sz w:val="24"/>
          <w:szCs w:val="24"/>
        </w:rPr>
        <w:t>:</w:t>
      </w:r>
    </w:p>
    <w:p w14:paraId="13BBF082" w14:textId="4EE5EDC1" w:rsidR="000B0733" w:rsidRPr="00762E9D" w:rsidRDefault="000B0733" w:rsidP="00581991">
      <w:pPr>
        <w:numPr>
          <w:ilvl w:val="0"/>
          <w:numId w:val="47"/>
        </w:numPr>
        <w:tabs>
          <w:tab w:val="clear" w:pos="720"/>
        </w:tabs>
        <w:suppressAutoHyphens w:val="0"/>
        <w:ind w:left="851" w:hanging="425"/>
        <w:jc w:val="both"/>
        <w:rPr>
          <w:rFonts w:ascii="Arial" w:hAnsi="Arial" w:cs="Arial"/>
          <w:sz w:val="24"/>
          <w:szCs w:val="24"/>
        </w:rPr>
      </w:pPr>
      <w:bookmarkStart w:id="6" w:name="_Hlk66435664"/>
      <w:r w:rsidRPr="009E072E">
        <w:rPr>
          <w:rFonts w:ascii="Arial" w:hAnsi="Arial" w:cs="Arial"/>
          <w:sz w:val="24"/>
          <w:szCs w:val="24"/>
        </w:rPr>
        <w:t xml:space="preserve">termin wykonania świadczenia podstawowego w tym dokumentacji projektowej wraz z uzyskaniem </w:t>
      </w:r>
      <w:r w:rsidR="006C728E">
        <w:rPr>
          <w:rFonts w:ascii="Arial" w:hAnsi="Arial" w:cs="Arial"/>
          <w:sz w:val="24"/>
          <w:szCs w:val="24"/>
        </w:rPr>
        <w:t xml:space="preserve">decyzji </w:t>
      </w:r>
      <w:r w:rsidRPr="009E072E">
        <w:rPr>
          <w:rFonts w:ascii="Arial" w:hAnsi="Arial" w:cs="Arial"/>
          <w:sz w:val="24"/>
          <w:szCs w:val="24"/>
        </w:rPr>
        <w:t xml:space="preserve">pozwolenia na budowę – nie później niż </w:t>
      </w:r>
      <w:r w:rsidR="00CE306B">
        <w:rPr>
          <w:rFonts w:ascii="Arial" w:hAnsi="Arial" w:cs="Arial"/>
          <w:b/>
          <w:bCs/>
          <w:sz w:val="24"/>
          <w:szCs w:val="24"/>
        </w:rPr>
        <w:t>1</w:t>
      </w:r>
      <w:r w:rsidR="006E67C3">
        <w:rPr>
          <w:rFonts w:ascii="Arial" w:hAnsi="Arial" w:cs="Arial"/>
          <w:b/>
          <w:bCs/>
          <w:sz w:val="24"/>
          <w:szCs w:val="24"/>
        </w:rPr>
        <w:t>2 miesi</w:t>
      </w:r>
      <w:r w:rsidR="00CE306B">
        <w:rPr>
          <w:rFonts w:ascii="Arial" w:hAnsi="Arial" w:cs="Arial"/>
          <w:b/>
          <w:bCs/>
          <w:sz w:val="24"/>
          <w:szCs w:val="24"/>
        </w:rPr>
        <w:t>ęcy</w:t>
      </w:r>
      <w:r w:rsidRPr="009E072E">
        <w:rPr>
          <w:rFonts w:ascii="Arial" w:hAnsi="Arial" w:cs="Arial"/>
          <w:sz w:val="24"/>
          <w:szCs w:val="24"/>
        </w:rPr>
        <w:t xml:space="preserve"> od dnia podpisania Umowy, tj. do dnia </w:t>
      </w:r>
      <w:r w:rsidRPr="009E072E">
        <w:rPr>
          <w:rFonts w:ascii="Arial" w:hAnsi="Arial" w:cs="Arial"/>
          <w:b/>
          <w:sz w:val="24"/>
          <w:szCs w:val="24"/>
        </w:rPr>
        <w:t>………………………</w:t>
      </w:r>
    </w:p>
    <w:p w14:paraId="367E1997" w14:textId="68D8DB49" w:rsidR="00F0666A" w:rsidRPr="00DB5410" w:rsidRDefault="00BF1424" w:rsidP="00581991">
      <w:pPr>
        <w:numPr>
          <w:ilvl w:val="0"/>
          <w:numId w:val="47"/>
        </w:numPr>
        <w:tabs>
          <w:tab w:val="clear" w:pos="720"/>
        </w:tabs>
        <w:suppressAutoHyphens w:val="0"/>
        <w:ind w:left="851" w:hanging="425"/>
        <w:jc w:val="both"/>
        <w:rPr>
          <w:rFonts w:ascii="Arial" w:hAnsi="Arial" w:cs="Arial"/>
          <w:sz w:val="24"/>
          <w:szCs w:val="24"/>
        </w:rPr>
      </w:pPr>
      <w:r w:rsidRPr="00F0666A">
        <w:rPr>
          <w:rFonts w:ascii="Arial" w:hAnsi="Arial" w:cs="Arial"/>
          <w:sz w:val="24"/>
          <w:szCs w:val="24"/>
        </w:rPr>
        <w:lastRenderedPageBreak/>
        <w:t>termin sprawowania nadzoru autorskiego, o którym mowa w §</w:t>
      </w:r>
      <w:r w:rsidR="002573D1">
        <w:rPr>
          <w:rFonts w:ascii="Arial" w:hAnsi="Arial" w:cs="Arial"/>
          <w:sz w:val="24"/>
          <w:szCs w:val="24"/>
        </w:rPr>
        <w:t xml:space="preserve"> </w:t>
      </w:r>
      <w:r w:rsidRPr="00F0666A">
        <w:rPr>
          <w:rFonts w:ascii="Arial" w:hAnsi="Arial" w:cs="Arial"/>
          <w:sz w:val="24"/>
          <w:szCs w:val="24"/>
        </w:rPr>
        <w:t xml:space="preserve">1 ust. 2 pkt. 2) - </w:t>
      </w:r>
      <w:r w:rsidR="00F0666A" w:rsidRPr="00DB5410">
        <w:rPr>
          <w:rFonts w:ascii="Arial" w:hAnsi="Arial" w:cs="Arial"/>
          <w:sz w:val="24"/>
          <w:szCs w:val="24"/>
        </w:rPr>
        <w:t>do dnia dokonania przez Zamawiającego końcowego odbioru obiektu budowlanego, którego dotyczy dokumentacja projektowa, ale nie później niż 48 miesięcy od dnia rozpoczęcia realizacji prawa opcji.</w:t>
      </w:r>
    </w:p>
    <w:bookmarkEnd w:id="6"/>
    <w:p w14:paraId="57BFA342" w14:textId="559775EF" w:rsidR="00217397" w:rsidRPr="00DB5410" w:rsidRDefault="00763E2C" w:rsidP="00102900">
      <w:pPr>
        <w:numPr>
          <w:ilvl w:val="6"/>
          <w:numId w:val="34"/>
        </w:numPr>
        <w:suppressAutoHyphens w:val="0"/>
        <w:ind w:left="426" w:hanging="426"/>
        <w:jc w:val="both"/>
        <w:rPr>
          <w:rFonts w:ascii="Arial" w:hAnsi="Arial" w:cs="Arial"/>
          <w:sz w:val="24"/>
          <w:szCs w:val="24"/>
        </w:rPr>
      </w:pPr>
      <w:r w:rsidRPr="00F0666A">
        <w:rPr>
          <w:rFonts w:ascii="Arial" w:hAnsi="Arial" w:cs="Arial"/>
          <w:sz w:val="24"/>
          <w:szCs w:val="24"/>
        </w:rPr>
        <w:t xml:space="preserve">Za termin zrealizowania przedmiotu zamówienia w zakresie wykonania </w:t>
      </w:r>
      <w:r w:rsidR="00BD1902" w:rsidRPr="00F0666A">
        <w:rPr>
          <w:rFonts w:ascii="Arial" w:hAnsi="Arial" w:cs="Arial"/>
          <w:sz w:val="24"/>
          <w:szCs w:val="24"/>
        </w:rPr>
        <w:t xml:space="preserve">świadczenia podstawowego </w:t>
      </w:r>
      <w:r w:rsidRPr="00F0666A">
        <w:rPr>
          <w:rFonts w:ascii="Arial" w:hAnsi="Arial" w:cs="Arial"/>
          <w:sz w:val="24"/>
          <w:szCs w:val="24"/>
        </w:rPr>
        <w:t xml:space="preserve">uważa się datę doręczenia Zamawiającemu przez Wykonawcę </w:t>
      </w:r>
      <w:r w:rsidR="00BD1902" w:rsidRPr="00F0666A">
        <w:rPr>
          <w:rFonts w:ascii="Arial" w:hAnsi="Arial" w:cs="Arial"/>
          <w:sz w:val="24"/>
          <w:szCs w:val="24"/>
        </w:rPr>
        <w:t xml:space="preserve">dokumentacji projektowej wraz z </w:t>
      </w:r>
      <w:r w:rsidR="005E3458">
        <w:rPr>
          <w:rFonts w:ascii="Arial" w:hAnsi="Arial" w:cs="Arial"/>
          <w:sz w:val="24"/>
          <w:szCs w:val="24"/>
        </w:rPr>
        <w:t xml:space="preserve">decyzją </w:t>
      </w:r>
      <w:r w:rsidR="002573D1">
        <w:rPr>
          <w:rFonts w:ascii="Arial" w:hAnsi="Arial" w:cs="Arial"/>
          <w:sz w:val="24"/>
          <w:szCs w:val="24"/>
        </w:rPr>
        <w:t>pozwoleni</w:t>
      </w:r>
      <w:r w:rsidR="006E67C3">
        <w:rPr>
          <w:rFonts w:ascii="Arial" w:hAnsi="Arial" w:cs="Arial"/>
          <w:sz w:val="24"/>
          <w:szCs w:val="24"/>
        </w:rPr>
        <w:t>a</w:t>
      </w:r>
      <w:r w:rsidR="002573D1">
        <w:rPr>
          <w:rFonts w:ascii="Arial" w:hAnsi="Arial" w:cs="Arial"/>
          <w:sz w:val="24"/>
          <w:szCs w:val="24"/>
        </w:rPr>
        <w:t xml:space="preserve"> na budowę</w:t>
      </w:r>
      <w:r w:rsidR="00830145" w:rsidRPr="00F0666A">
        <w:rPr>
          <w:rFonts w:ascii="Arial" w:hAnsi="Arial" w:cs="Arial"/>
          <w:sz w:val="24"/>
          <w:szCs w:val="24"/>
        </w:rPr>
        <w:t>. Zamawiający</w:t>
      </w:r>
      <w:r w:rsidR="00217397" w:rsidRPr="00F0666A">
        <w:rPr>
          <w:rFonts w:ascii="Arial" w:hAnsi="Arial" w:cs="Arial"/>
          <w:sz w:val="24"/>
          <w:szCs w:val="24"/>
        </w:rPr>
        <w:t xml:space="preserve"> potwierdzi datę otrzymania </w:t>
      </w:r>
      <w:r w:rsidR="00BD1902" w:rsidRPr="00F0666A">
        <w:rPr>
          <w:rFonts w:ascii="Arial" w:hAnsi="Arial" w:cs="Arial"/>
          <w:sz w:val="24"/>
          <w:szCs w:val="24"/>
        </w:rPr>
        <w:t>d</w:t>
      </w:r>
      <w:r w:rsidR="00217397" w:rsidRPr="00F0666A">
        <w:rPr>
          <w:rFonts w:ascii="Arial" w:hAnsi="Arial" w:cs="Arial"/>
          <w:sz w:val="24"/>
          <w:szCs w:val="24"/>
        </w:rPr>
        <w:t xml:space="preserve">okumentacji </w:t>
      </w:r>
      <w:r w:rsidR="00BD1902" w:rsidRPr="00F0666A">
        <w:rPr>
          <w:rFonts w:ascii="Arial" w:hAnsi="Arial" w:cs="Arial"/>
          <w:sz w:val="24"/>
          <w:szCs w:val="24"/>
        </w:rPr>
        <w:t xml:space="preserve">projektowej </w:t>
      </w:r>
      <w:r w:rsidR="00217397" w:rsidRPr="00F0666A">
        <w:rPr>
          <w:rFonts w:ascii="Arial" w:hAnsi="Arial" w:cs="Arial"/>
          <w:sz w:val="24"/>
          <w:szCs w:val="24"/>
        </w:rPr>
        <w:t xml:space="preserve">na piśmie oraz </w:t>
      </w:r>
      <w:r w:rsidR="002573D1">
        <w:rPr>
          <w:rFonts w:ascii="Arial" w:hAnsi="Arial" w:cs="Arial"/>
          <w:sz w:val="24"/>
          <w:szCs w:val="24"/>
        </w:rPr>
        <w:br/>
      </w:r>
      <w:r w:rsidR="00217397" w:rsidRPr="00F0666A">
        <w:rPr>
          <w:rFonts w:ascii="Arial" w:hAnsi="Arial" w:cs="Arial"/>
          <w:sz w:val="24"/>
          <w:szCs w:val="24"/>
        </w:rPr>
        <w:t>w protokole odbioru.</w:t>
      </w:r>
    </w:p>
    <w:p w14:paraId="6DE70B97" w14:textId="384F3219" w:rsidR="001D18FC" w:rsidRPr="00DB5410" w:rsidRDefault="001D18FC" w:rsidP="00102900">
      <w:pPr>
        <w:numPr>
          <w:ilvl w:val="6"/>
          <w:numId w:val="34"/>
        </w:numPr>
        <w:suppressAutoHyphens w:val="0"/>
        <w:ind w:left="426" w:hanging="426"/>
        <w:jc w:val="both"/>
        <w:rPr>
          <w:rFonts w:ascii="Arial" w:hAnsi="Arial" w:cs="Arial"/>
          <w:sz w:val="24"/>
          <w:szCs w:val="24"/>
        </w:rPr>
      </w:pPr>
      <w:r w:rsidRPr="00F0666A">
        <w:rPr>
          <w:rFonts w:ascii="Arial" w:hAnsi="Arial" w:cs="Arial"/>
          <w:sz w:val="24"/>
          <w:szCs w:val="24"/>
        </w:rPr>
        <w:t>Okres sprawowania nadzoru autorskiego, objętego prawem opcji, w przypadku realizacji obiektu budowlanego Strony ustalają jako:</w:t>
      </w:r>
    </w:p>
    <w:p w14:paraId="2AD7B5FC" w14:textId="529F6E5A" w:rsidR="00F0666A" w:rsidRPr="00DB5410" w:rsidRDefault="00F0666A" w:rsidP="00581991">
      <w:pPr>
        <w:pStyle w:val="Akapitzlist"/>
        <w:numPr>
          <w:ilvl w:val="0"/>
          <w:numId w:val="48"/>
        </w:numPr>
        <w:ind w:left="851" w:hanging="425"/>
        <w:jc w:val="both"/>
        <w:rPr>
          <w:rFonts w:ascii="Arial" w:hAnsi="Arial" w:cs="Arial"/>
          <w:sz w:val="24"/>
          <w:szCs w:val="24"/>
        </w:rPr>
      </w:pPr>
      <w:r w:rsidRPr="00DB5410">
        <w:rPr>
          <w:rFonts w:ascii="Arial" w:hAnsi="Arial" w:cs="Arial"/>
          <w:sz w:val="24"/>
          <w:szCs w:val="24"/>
        </w:rPr>
        <w:t xml:space="preserve">rozpoczęcie: od dnia przekazania wykonawcy oświadczenia zamawiającego </w:t>
      </w:r>
      <w:r w:rsidR="00941D39">
        <w:rPr>
          <w:rFonts w:ascii="Arial" w:hAnsi="Arial" w:cs="Arial"/>
          <w:sz w:val="24"/>
          <w:szCs w:val="24"/>
        </w:rPr>
        <w:br/>
      </w:r>
      <w:r w:rsidRPr="00DB5410">
        <w:rPr>
          <w:rFonts w:ascii="Arial" w:hAnsi="Arial" w:cs="Arial"/>
          <w:sz w:val="24"/>
          <w:szCs w:val="24"/>
        </w:rPr>
        <w:t>o skorzystaniu z prawa opcji (nie później niż od dnia przekazania terenu budowy wyłonionemu w ramach odrębnego postępowania wykonawcy robót budowlanych),</w:t>
      </w:r>
    </w:p>
    <w:p w14:paraId="306D5E50" w14:textId="33315918" w:rsidR="00F0666A" w:rsidRPr="00DB5410" w:rsidRDefault="00F0666A" w:rsidP="00581991">
      <w:pPr>
        <w:pStyle w:val="Akapitzlist"/>
        <w:numPr>
          <w:ilvl w:val="0"/>
          <w:numId w:val="48"/>
        </w:numPr>
        <w:ind w:left="851" w:hanging="425"/>
        <w:jc w:val="both"/>
        <w:rPr>
          <w:rFonts w:ascii="Arial" w:hAnsi="Arial" w:cs="Arial"/>
          <w:sz w:val="24"/>
          <w:szCs w:val="24"/>
        </w:rPr>
      </w:pPr>
      <w:r w:rsidRPr="00DB5410">
        <w:rPr>
          <w:rFonts w:ascii="Arial" w:hAnsi="Arial" w:cs="Arial"/>
          <w:sz w:val="24"/>
          <w:szCs w:val="24"/>
        </w:rPr>
        <w:t xml:space="preserve">zakończenie: do dnia dokonania przez Zamawiającego odbioru końcowego obiektu budowlanego, którego dotyczy </w:t>
      </w:r>
      <w:r w:rsidR="00724796">
        <w:rPr>
          <w:rFonts w:ascii="Arial" w:hAnsi="Arial" w:cs="Arial"/>
          <w:sz w:val="24"/>
          <w:szCs w:val="24"/>
        </w:rPr>
        <w:t>d</w:t>
      </w:r>
      <w:r w:rsidRPr="00DB5410">
        <w:rPr>
          <w:rFonts w:ascii="Arial" w:hAnsi="Arial" w:cs="Arial"/>
          <w:sz w:val="24"/>
          <w:szCs w:val="24"/>
        </w:rPr>
        <w:t>okumentacja projektowa, ale nie później niż 48 miesięcy od dnia przekazani</w:t>
      </w:r>
      <w:r>
        <w:rPr>
          <w:rFonts w:ascii="Arial" w:hAnsi="Arial" w:cs="Arial"/>
          <w:sz w:val="24"/>
          <w:szCs w:val="24"/>
        </w:rPr>
        <w:t>a</w:t>
      </w:r>
      <w:r w:rsidRPr="00DB5410">
        <w:rPr>
          <w:rFonts w:ascii="Arial" w:hAnsi="Arial" w:cs="Arial"/>
          <w:sz w:val="24"/>
          <w:szCs w:val="24"/>
        </w:rPr>
        <w:t xml:space="preserve"> wykonawcy oświadczenia o skorzystaniu z prawa opcji.</w:t>
      </w:r>
    </w:p>
    <w:p w14:paraId="2FEEA696" w14:textId="2DD42978" w:rsidR="00DE45B5" w:rsidRDefault="00F0666A" w:rsidP="00941D39">
      <w:pPr>
        <w:numPr>
          <w:ilvl w:val="6"/>
          <w:numId w:val="34"/>
        </w:numPr>
        <w:suppressAutoHyphens w:val="0"/>
        <w:ind w:left="426" w:hanging="426"/>
        <w:jc w:val="both"/>
        <w:rPr>
          <w:rFonts w:ascii="Arial" w:hAnsi="Arial" w:cs="Arial"/>
          <w:sz w:val="24"/>
          <w:szCs w:val="24"/>
        </w:rPr>
      </w:pPr>
      <w:r>
        <w:rPr>
          <w:rFonts w:ascii="Arial" w:hAnsi="Arial" w:cs="Arial"/>
          <w:sz w:val="24"/>
          <w:szCs w:val="24"/>
        </w:rPr>
        <w:t xml:space="preserve">Zamawiający ma prawo złożyć oświadczenie o skorzystaniu z prawa opcji w terminie do </w:t>
      </w:r>
      <w:r w:rsidR="00EB59BE" w:rsidRPr="00AA213A">
        <w:rPr>
          <w:rFonts w:ascii="Arial" w:hAnsi="Arial" w:cs="Arial"/>
          <w:sz w:val="24"/>
          <w:szCs w:val="24"/>
        </w:rPr>
        <w:t>36</w:t>
      </w:r>
      <w:r w:rsidR="00DE1850" w:rsidRPr="00AA213A">
        <w:rPr>
          <w:rFonts w:ascii="Arial" w:hAnsi="Arial" w:cs="Arial"/>
          <w:sz w:val="24"/>
          <w:szCs w:val="24"/>
        </w:rPr>
        <w:t xml:space="preserve"> miesięcy</w:t>
      </w:r>
      <w:r>
        <w:rPr>
          <w:rFonts w:ascii="Arial" w:hAnsi="Arial" w:cs="Arial"/>
          <w:sz w:val="24"/>
          <w:szCs w:val="24"/>
        </w:rPr>
        <w:t xml:space="preserve"> od dnia zawarcia umowy.</w:t>
      </w:r>
    </w:p>
    <w:p w14:paraId="546CEEF2" w14:textId="25FBBFB7" w:rsidR="00F0666A" w:rsidRPr="00F0666A" w:rsidRDefault="00DE45B5" w:rsidP="00941D39">
      <w:pPr>
        <w:numPr>
          <w:ilvl w:val="6"/>
          <w:numId w:val="34"/>
        </w:numPr>
        <w:suppressAutoHyphens w:val="0"/>
        <w:ind w:left="426" w:hanging="426"/>
        <w:jc w:val="both"/>
      </w:pPr>
      <w:r>
        <w:rPr>
          <w:rFonts w:ascii="Arial" w:hAnsi="Arial" w:cs="Arial"/>
          <w:sz w:val="24"/>
          <w:szCs w:val="24"/>
        </w:rPr>
        <w:t>Warunkiem złożenia oświadczenia o skorzystaniu z prawa opcji jest podpisanie umowy z wykonawcą robót budowlanych.</w:t>
      </w:r>
    </w:p>
    <w:p w14:paraId="3AFE76B7" w14:textId="77777777" w:rsidR="00217397" w:rsidRPr="00F0666A" w:rsidRDefault="00217397" w:rsidP="00FD1690">
      <w:pPr>
        <w:pStyle w:val="Tekstpodstawowy"/>
        <w:widowControl w:val="0"/>
        <w:tabs>
          <w:tab w:val="left" w:pos="284"/>
        </w:tabs>
        <w:spacing w:line="276" w:lineRule="auto"/>
        <w:jc w:val="both"/>
        <w:rPr>
          <w:rFonts w:ascii="Arial" w:hAnsi="Arial" w:cs="Arial"/>
          <w:b w:val="0"/>
          <w:sz w:val="24"/>
          <w:szCs w:val="24"/>
        </w:rPr>
      </w:pPr>
      <w:bookmarkStart w:id="7" w:name="_Hlk506367904"/>
      <w:bookmarkEnd w:id="7"/>
    </w:p>
    <w:p w14:paraId="4F1D2C90" w14:textId="77777777" w:rsidR="00217397" w:rsidRPr="002109A8" w:rsidRDefault="00217397" w:rsidP="00FD1690">
      <w:pPr>
        <w:jc w:val="center"/>
      </w:pPr>
      <w:bookmarkStart w:id="8" w:name="_Hlk66446561"/>
      <w:r w:rsidRPr="002109A8">
        <w:rPr>
          <w:rFonts w:ascii="Arial" w:hAnsi="Arial" w:cs="Arial"/>
          <w:b/>
          <w:bCs/>
          <w:sz w:val="24"/>
          <w:szCs w:val="24"/>
        </w:rPr>
        <w:t>§ 3</w:t>
      </w:r>
    </w:p>
    <w:p w14:paraId="2D43613D" w14:textId="77777777" w:rsidR="00217397" w:rsidRPr="002109A8" w:rsidRDefault="00217397" w:rsidP="00FD1690">
      <w:pPr>
        <w:pStyle w:val="NormalnyWeb"/>
        <w:spacing w:before="0" w:after="0"/>
        <w:jc w:val="center"/>
      </w:pPr>
      <w:r w:rsidRPr="002109A8">
        <w:rPr>
          <w:rFonts w:ascii="Arial" w:hAnsi="Arial" w:cs="Arial"/>
          <w:b/>
          <w:bCs/>
        </w:rPr>
        <w:t>Wynagrodzenie</w:t>
      </w:r>
    </w:p>
    <w:p w14:paraId="0CF61B3C" w14:textId="1354ADD7" w:rsidR="00217397" w:rsidRPr="002109A8" w:rsidRDefault="00217397" w:rsidP="00102900">
      <w:pPr>
        <w:pStyle w:val="NormalnyWeb"/>
        <w:numPr>
          <w:ilvl w:val="0"/>
          <w:numId w:val="18"/>
        </w:numPr>
        <w:tabs>
          <w:tab w:val="clear" w:pos="720"/>
          <w:tab w:val="num" w:pos="426"/>
        </w:tabs>
        <w:spacing w:before="0" w:after="0"/>
        <w:ind w:left="426" w:hanging="426"/>
        <w:jc w:val="both"/>
      </w:pPr>
      <w:bookmarkStart w:id="9" w:name="_Hlk66446949"/>
      <w:r w:rsidRPr="002109A8">
        <w:rPr>
          <w:rFonts w:ascii="Arial" w:hAnsi="Arial" w:cs="Arial"/>
        </w:rPr>
        <w:t xml:space="preserve">Za </w:t>
      </w:r>
      <w:r w:rsidR="001D18FC">
        <w:rPr>
          <w:rFonts w:ascii="Arial" w:hAnsi="Arial" w:cs="Arial"/>
        </w:rPr>
        <w:t xml:space="preserve">prawidłowe </w:t>
      </w:r>
      <w:r w:rsidRPr="002109A8">
        <w:rPr>
          <w:rFonts w:ascii="Arial" w:hAnsi="Arial" w:cs="Arial"/>
        </w:rPr>
        <w:t xml:space="preserve">wykonanie przedmiotu </w:t>
      </w:r>
      <w:r w:rsidR="001D18FC">
        <w:rPr>
          <w:rFonts w:ascii="Arial" w:hAnsi="Arial" w:cs="Arial"/>
        </w:rPr>
        <w:t>zamówienia</w:t>
      </w:r>
      <w:r w:rsidRPr="002109A8">
        <w:rPr>
          <w:rFonts w:ascii="Arial" w:hAnsi="Arial" w:cs="Arial"/>
        </w:rPr>
        <w:t>, określonego w § 1 ust. 2, strony ustalają wynagrodzenie w wysokości:</w:t>
      </w:r>
    </w:p>
    <w:p w14:paraId="587F7781" w14:textId="47DCC0C4" w:rsidR="00217397" w:rsidRPr="002109A8" w:rsidRDefault="00217397" w:rsidP="00FD1690">
      <w:pPr>
        <w:pStyle w:val="NormalnyWeb"/>
        <w:spacing w:before="0" w:after="0"/>
        <w:jc w:val="both"/>
      </w:pPr>
      <w:r w:rsidRPr="002109A8">
        <w:rPr>
          <w:rFonts w:ascii="Arial" w:hAnsi="Arial" w:cs="Arial"/>
        </w:rPr>
        <w:t>brutto</w:t>
      </w:r>
      <w:r w:rsidR="008B15CA">
        <w:rPr>
          <w:rFonts w:ascii="Arial" w:hAnsi="Arial" w:cs="Arial"/>
        </w:rPr>
        <w:t>:</w:t>
      </w:r>
      <w:r w:rsidRPr="002109A8">
        <w:rPr>
          <w:rFonts w:ascii="Arial" w:hAnsi="Arial" w:cs="Arial"/>
        </w:rPr>
        <w:t xml:space="preserve"> </w:t>
      </w:r>
      <w:r w:rsidR="00EB59BE">
        <w:rPr>
          <w:rFonts w:ascii="Arial" w:hAnsi="Arial" w:cs="Arial"/>
          <w:b/>
        </w:rPr>
        <w:t>…</w:t>
      </w:r>
      <w:r w:rsidR="00DE6104">
        <w:rPr>
          <w:rFonts w:ascii="Arial" w:hAnsi="Arial" w:cs="Arial"/>
          <w:b/>
        </w:rPr>
        <w:t>…….</w:t>
      </w:r>
      <w:r w:rsidR="00EB59BE">
        <w:rPr>
          <w:rFonts w:ascii="Arial" w:hAnsi="Arial" w:cs="Arial"/>
          <w:b/>
        </w:rPr>
        <w:t>..</w:t>
      </w:r>
      <w:r w:rsidR="008B15CA">
        <w:rPr>
          <w:rFonts w:ascii="Arial" w:hAnsi="Arial" w:cs="Arial"/>
        </w:rPr>
        <w:t xml:space="preserve"> </w:t>
      </w:r>
      <w:r w:rsidRPr="002109A8">
        <w:rPr>
          <w:rFonts w:ascii="Arial" w:hAnsi="Arial" w:cs="Arial"/>
        </w:rPr>
        <w:t xml:space="preserve">zł. </w:t>
      </w:r>
    </w:p>
    <w:p w14:paraId="2D187E3C" w14:textId="2528CBDE" w:rsidR="00217397" w:rsidRPr="002109A8" w:rsidRDefault="00217397" w:rsidP="00FD1690">
      <w:pPr>
        <w:pStyle w:val="NormalnyWeb"/>
        <w:spacing w:before="0" w:after="0"/>
        <w:jc w:val="both"/>
      </w:pPr>
      <w:r w:rsidRPr="002109A8">
        <w:rPr>
          <w:rFonts w:ascii="Arial" w:hAnsi="Arial" w:cs="Arial"/>
        </w:rPr>
        <w:t>(słownie:</w:t>
      </w:r>
      <w:r w:rsidR="008C4DA1">
        <w:rPr>
          <w:rFonts w:ascii="Arial" w:hAnsi="Arial" w:cs="Arial"/>
        </w:rPr>
        <w:t xml:space="preserve"> </w:t>
      </w:r>
      <w:r w:rsidR="00EB59BE">
        <w:rPr>
          <w:rFonts w:ascii="Arial" w:hAnsi="Arial" w:cs="Arial"/>
        </w:rPr>
        <w:t>………………..</w:t>
      </w:r>
      <w:r w:rsidRPr="002109A8">
        <w:rPr>
          <w:rFonts w:ascii="Arial" w:hAnsi="Arial" w:cs="Arial"/>
        </w:rPr>
        <w:t>)</w:t>
      </w:r>
    </w:p>
    <w:p w14:paraId="1FAF8CA1" w14:textId="64EF32C5" w:rsidR="00217397" w:rsidRPr="002109A8" w:rsidRDefault="00217397" w:rsidP="00FD1690">
      <w:pPr>
        <w:pStyle w:val="NormalnyWeb"/>
        <w:spacing w:before="0" w:after="0"/>
        <w:jc w:val="both"/>
      </w:pPr>
      <w:r w:rsidRPr="002109A8">
        <w:rPr>
          <w:rFonts w:ascii="Arial" w:hAnsi="Arial" w:cs="Arial"/>
        </w:rPr>
        <w:t xml:space="preserve">w tym podatek VAT w wysokości </w:t>
      </w:r>
      <w:r w:rsidR="008C4DA1">
        <w:rPr>
          <w:rFonts w:ascii="Arial" w:hAnsi="Arial" w:cs="Arial"/>
        </w:rPr>
        <w:t xml:space="preserve">23 </w:t>
      </w:r>
      <w:r w:rsidRPr="002109A8">
        <w:rPr>
          <w:rFonts w:ascii="Arial" w:hAnsi="Arial" w:cs="Arial"/>
        </w:rPr>
        <w:t xml:space="preserve">% w kwocie: </w:t>
      </w:r>
      <w:r w:rsidR="00EB59BE">
        <w:rPr>
          <w:rFonts w:ascii="Arial" w:hAnsi="Arial" w:cs="Arial"/>
          <w:b/>
        </w:rPr>
        <w:t>…</w:t>
      </w:r>
      <w:r w:rsidR="00DE6104">
        <w:rPr>
          <w:rFonts w:ascii="Arial" w:hAnsi="Arial" w:cs="Arial"/>
          <w:b/>
        </w:rPr>
        <w:t>…….</w:t>
      </w:r>
      <w:r w:rsidR="00EB59BE">
        <w:rPr>
          <w:rFonts w:ascii="Arial" w:hAnsi="Arial" w:cs="Arial"/>
          <w:b/>
        </w:rPr>
        <w:t>…</w:t>
      </w:r>
      <w:r w:rsidR="008C4DA1">
        <w:rPr>
          <w:rFonts w:ascii="Arial" w:hAnsi="Arial" w:cs="Arial"/>
        </w:rPr>
        <w:t xml:space="preserve"> </w:t>
      </w:r>
      <w:r w:rsidRPr="002109A8">
        <w:rPr>
          <w:rFonts w:ascii="Arial" w:hAnsi="Arial" w:cs="Arial"/>
        </w:rPr>
        <w:t xml:space="preserve">zł. </w:t>
      </w:r>
    </w:p>
    <w:p w14:paraId="2CB2C53F" w14:textId="710F08D9" w:rsidR="00217397" w:rsidRPr="002109A8" w:rsidRDefault="00217397" w:rsidP="00FD1690">
      <w:pPr>
        <w:pStyle w:val="NormalnyWeb"/>
        <w:spacing w:before="0" w:after="0"/>
        <w:jc w:val="both"/>
      </w:pPr>
      <w:r w:rsidRPr="002109A8">
        <w:rPr>
          <w:rFonts w:ascii="Arial" w:hAnsi="Arial" w:cs="Arial"/>
        </w:rPr>
        <w:t>netto:</w:t>
      </w:r>
      <w:r w:rsidR="008C4DA1">
        <w:rPr>
          <w:rFonts w:ascii="Arial" w:hAnsi="Arial" w:cs="Arial"/>
        </w:rPr>
        <w:t xml:space="preserve"> </w:t>
      </w:r>
      <w:r w:rsidR="00DE6104">
        <w:rPr>
          <w:rFonts w:ascii="Arial" w:hAnsi="Arial" w:cs="Arial"/>
          <w:b/>
        </w:rPr>
        <w:t>…………..</w:t>
      </w:r>
      <w:r w:rsidRPr="002109A8">
        <w:rPr>
          <w:rFonts w:ascii="Arial" w:hAnsi="Arial" w:cs="Arial"/>
        </w:rPr>
        <w:t xml:space="preserve"> zł.</w:t>
      </w:r>
    </w:p>
    <w:p w14:paraId="6145C3AC" w14:textId="03D798D7" w:rsidR="00217397" w:rsidRPr="002109A8" w:rsidRDefault="00217397" w:rsidP="00FD1690">
      <w:pPr>
        <w:pStyle w:val="NormalnyWeb"/>
        <w:spacing w:before="0" w:after="0"/>
        <w:jc w:val="both"/>
      </w:pPr>
      <w:r w:rsidRPr="002109A8">
        <w:rPr>
          <w:rFonts w:ascii="Arial" w:hAnsi="Arial" w:cs="Arial"/>
        </w:rPr>
        <w:t xml:space="preserve">(słownie: </w:t>
      </w:r>
      <w:r w:rsidR="00EB59BE">
        <w:rPr>
          <w:rFonts w:ascii="Arial" w:hAnsi="Arial" w:cs="Arial"/>
        </w:rPr>
        <w:t>………………………..</w:t>
      </w:r>
      <w:r w:rsidRPr="002109A8">
        <w:rPr>
          <w:rFonts w:ascii="Arial" w:hAnsi="Arial" w:cs="Arial"/>
        </w:rPr>
        <w:t>)</w:t>
      </w:r>
    </w:p>
    <w:p w14:paraId="4C7089C1" w14:textId="77777777" w:rsidR="00217397" w:rsidRPr="002109A8" w:rsidRDefault="00217397" w:rsidP="00FD1690">
      <w:pPr>
        <w:pStyle w:val="NormalnyWeb"/>
        <w:spacing w:before="0" w:after="0"/>
        <w:jc w:val="both"/>
      </w:pPr>
      <w:r w:rsidRPr="002109A8">
        <w:rPr>
          <w:rFonts w:ascii="Arial" w:hAnsi="Arial" w:cs="Arial"/>
        </w:rPr>
        <w:t>w tym za:</w:t>
      </w:r>
    </w:p>
    <w:p w14:paraId="14619D03" w14:textId="77777777" w:rsidR="00217397" w:rsidRPr="002109A8" w:rsidRDefault="00217397" w:rsidP="00FD1690">
      <w:pPr>
        <w:pStyle w:val="NormalnyWeb"/>
        <w:spacing w:before="0" w:after="0"/>
        <w:jc w:val="both"/>
        <w:rPr>
          <w:rFonts w:ascii="Arial" w:hAnsi="Arial" w:cs="Arial"/>
        </w:rPr>
      </w:pPr>
    </w:p>
    <w:p w14:paraId="42E87C83" w14:textId="7A5EB8D5" w:rsidR="00426D09" w:rsidRPr="002109A8" w:rsidRDefault="00426D09" w:rsidP="00426D09">
      <w:pPr>
        <w:pStyle w:val="NormalnyWeb"/>
        <w:numPr>
          <w:ilvl w:val="0"/>
          <w:numId w:val="24"/>
        </w:numPr>
        <w:tabs>
          <w:tab w:val="clear" w:pos="0"/>
          <w:tab w:val="num" w:pos="709"/>
        </w:tabs>
        <w:spacing w:before="0" w:after="0"/>
        <w:jc w:val="both"/>
      </w:pPr>
      <w:r>
        <w:rPr>
          <w:rFonts w:ascii="Arial" w:hAnsi="Arial" w:cs="Arial"/>
          <w:b/>
          <w:bCs/>
        </w:rPr>
        <w:t>Świadczenie podstawowe w tym d</w:t>
      </w:r>
      <w:r w:rsidRPr="002109A8">
        <w:rPr>
          <w:rFonts w:ascii="Arial" w:hAnsi="Arial" w:cs="Arial"/>
          <w:b/>
          <w:bCs/>
        </w:rPr>
        <w:t>okumentację</w:t>
      </w:r>
      <w:r w:rsidRPr="002109A8">
        <w:rPr>
          <w:rFonts w:ascii="Arial" w:hAnsi="Arial" w:cs="Arial"/>
        </w:rPr>
        <w:t xml:space="preserve"> określoną w § 1 ust. 2 pkt 1) wraz z uzyskaniem </w:t>
      </w:r>
      <w:r>
        <w:rPr>
          <w:rFonts w:ascii="Arial" w:hAnsi="Arial" w:cs="Arial"/>
        </w:rPr>
        <w:t xml:space="preserve">decyzji </w:t>
      </w:r>
      <w:r w:rsidR="004856DA" w:rsidRPr="00F0666A">
        <w:rPr>
          <w:rFonts w:ascii="Arial" w:hAnsi="Arial" w:cs="Arial"/>
        </w:rPr>
        <w:t xml:space="preserve">pozwolenia na budowę </w:t>
      </w:r>
      <w:r w:rsidR="004856DA" w:rsidRPr="002109A8">
        <w:rPr>
          <w:rFonts w:ascii="Arial" w:hAnsi="Arial" w:cs="Arial"/>
        </w:rPr>
        <w:t>w kwocie:</w:t>
      </w:r>
    </w:p>
    <w:p w14:paraId="1A567A1B" w14:textId="3CB4647F" w:rsidR="00217397" w:rsidRPr="002109A8" w:rsidRDefault="00217397" w:rsidP="00FD1690">
      <w:pPr>
        <w:pStyle w:val="NormalnyWeb"/>
        <w:spacing w:before="0" w:after="0"/>
        <w:ind w:left="709"/>
        <w:jc w:val="both"/>
      </w:pPr>
      <w:r w:rsidRPr="002109A8">
        <w:rPr>
          <w:rFonts w:ascii="Arial" w:hAnsi="Arial" w:cs="Arial"/>
        </w:rPr>
        <w:t>brutto:</w:t>
      </w:r>
      <w:r w:rsidR="001D71A7">
        <w:rPr>
          <w:rFonts w:ascii="Arial" w:hAnsi="Arial" w:cs="Arial"/>
        </w:rPr>
        <w:t xml:space="preserve"> </w:t>
      </w:r>
      <w:r w:rsidR="00DE6104">
        <w:rPr>
          <w:rFonts w:ascii="Arial" w:hAnsi="Arial" w:cs="Arial"/>
          <w:b/>
        </w:rPr>
        <w:t>…………………</w:t>
      </w:r>
      <w:r w:rsidR="001D71A7">
        <w:rPr>
          <w:rFonts w:ascii="Arial" w:hAnsi="Arial" w:cs="Arial"/>
        </w:rPr>
        <w:t xml:space="preserve"> </w:t>
      </w:r>
      <w:r w:rsidRPr="002109A8">
        <w:rPr>
          <w:rFonts w:ascii="Arial" w:hAnsi="Arial" w:cs="Arial"/>
        </w:rPr>
        <w:t xml:space="preserve">zł. </w:t>
      </w:r>
    </w:p>
    <w:p w14:paraId="02971363" w14:textId="19066CD7" w:rsidR="00217397" w:rsidRPr="002109A8" w:rsidRDefault="00217397" w:rsidP="00FD1690">
      <w:pPr>
        <w:pStyle w:val="NormalnyWeb"/>
        <w:spacing w:before="0" w:after="0"/>
        <w:ind w:left="709"/>
        <w:jc w:val="both"/>
      </w:pPr>
      <w:r w:rsidRPr="002109A8">
        <w:rPr>
          <w:rFonts w:ascii="Arial" w:hAnsi="Arial" w:cs="Arial"/>
        </w:rPr>
        <w:t>(słownie:</w:t>
      </w:r>
      <w:r w:rsidR="001D71A7">
        <w:rPr>
          <w:rFonts w:ascii="Arial" w:hAnsi="Arial" w:cs="Arial"/>
        </w:rPr>
        <w:t xml:space="preserve"> </w:t>
      </w:r>
      <w:r w:rsidR="00DE6104">
        <w:rPr>
          <w:rFonts w:ascii="Arial" w:hAnsi="Arial" w:cs="Arial"/>
        </w:rPr>
        <w:t>………………………………</w:t>
      </w:r>
      <w:r w:rsidRPr="002109A8">
        <w:rPr>
          <w:rFonts w:ascii="Arial" w:hAnsi="Arial" w:cs="Arial"/>
        </w:rPr>
        <w:t>)</w:t>
      </w:r>
    </w:p>
    <w:p w14:paraId="78CF6B91" w14:textId="1B72E798" w:rsidR="00217397" w:rsidRPr="002109A8" w:rsidRDefault="00217397" w:rsidP="00FD1690">
      <w:pPr>
        <w:pStyle w:val="NormalnyWeb"/>
        <w:spacing w:before="0" w:after="0"/>
        <w:ind w:left="709"/>
        <w:jc w:val="both"/>
      </w:pPr>
      <w:r w:rsidRPr="002109A8">
        <w:rPr>
          <w:rFonts w:ascii="Arial" w:hAnsi="Arial" w:cs="Arial"/>
        </w:rPr>
        <w:t xml:space="preserve">w tym podatek VAT w wysokości </w:t>
      </w:r>
      <w:r w:rsidR="001D71A7">
        <w:rPr>
          <w:rFonts w:ascii="Arial" w:hAnsi="Arial" w:cs="Arial"/>
        </w:rPr>
        <w:t xml:space="preserve">23 </w:t>
      </w:r>
      <w:r w:rsidRPr="002109A8">
        <w:rPr>
          <w:rFonts w:ascii="Arial" w:hAnsi="Arial" w:cs="Arial"/>
        </w:rPr>
        <w:t xml:space="preserve">% w kwocie: </w:t>
      </w:r>
      <w:r w:rsidR="00DE6104">
        <w:rPr>
          <w:rFonts w:ascii="Arial" w:hAnsi="Arial" w:cs="Arial"/>
          <w:b/>
        </w:rPr>
        <w:t>…………………</w:t>
      </w:r>
      <w:r w:rsidR="001D71A7">
        <w:rPr>
          <w:rFonts w:ascii="Arial" w:hAnsi="Arial" w:cs="Arial"/>
        </w:rPr>
        <w:t xml:space="preserve"> </w:t>
      </w:r>
      <w:r w:rsidRPr="002109A8">
        <w:rPr>
          <w:rFonts w:ascii="Arial" w:hAnsi="Arial" w:cs="Arial"/>
        </w:rPr>
        <w:t xml:space="preserve">zł. </w:t>
      </w:r>
    </w:p>
    <w:p w14:paraId="485E9922" w14:textId="6111F52E" w:rsidR="00217397" w:rsidRPr="002109A8" w:rsidRDefault="00217397" w:rsidP="00FD1690">
      <w:pPr>
        <w:pStyle w:val="NormalnyWeb"/>
        <w:spacing w:before="0" w:after="0"/>
        <w:ind w:left="709"/>
        <w:jc w:val="both"/>
      </w:pPr>
      <w:r w:rsidRPr="002109A8">
        <w:rPr>
          <w:rFonts w:ascii="Arial" w:hAnsi="Arial" w:cs="Arial"/>
        </w:rPr>
        <w:t>netto:</w:t>
      </w:r>
      <w:r w:rsidR="001D71A7">
        <w:rPr>
          <w:rFonts w:ascii="Arial" w:hAnsi="Arial" w:cs="Arial"/>
        </w:rPr>
        <w:t xml:space="preserve"> </w:t>
      </w:r>
      <w:r w:rsidR="00DE6104">
        <w:rPr>
          <w:rFonts w:ascii="Arial" w:hAnsi="Arial" w:cs="Arial"/>
          <w:b/>
        </w:rPr>
        <w:t>………………………</w:t>
      </w:r>
      <w:r w:rsidRPr="002109A8">
        <w:rPr>
          <w:rFonts w:ascii="Arial" w:hAnsi="Arial" w:cs="Arial"/>
        </w:rPr>
        <w:t xml:space="preserve"> zł.</w:t>
      </w:r>
    </w:p>
    <w:p w14:paraId="702576B4" w14:textId="275525B5" w:rsidR="00217397" w:rsidRPr="002109A8" w:rsidRDefault="00217397" w:rsidP="00FD1690">
      <w:pPr>
        <w:pStyle w:val="NormalnyWeb"/>
        <w:spacing w:before="0" w:after="0"/>
        <w:ind w:left="709"/>
        <w:jc w:val="both"/>
      </w:pPr>
      <w:r w:rsidRPr="002109A8">
        <w:rPr>
          <w:rFonts w:ascii="Arial" w:hAnsi="Arial" w:cs="Arial"/>
        </w:rPr>
        <w:t>(słownie:</w:t>
      </w:r>
      <w:r w:rsidR="001D71A7">
        <w:rPr>
          <w:rFonts w:ascii="Arial" w:hAnsi="Arial" w:cs="Arial"/>
        </w:rPr>
        <w:t xml:space="preserve"> </w:t>
      </w:r>
      <w:r w:rsidR="00DE6104">
        <w:rPr>
          <w:rFonts w:ascii="Arial" w:hAnsi="Arial" w:cs="Arial"/>
        </w:rPr>
        <w:t>……………………………………</w:t>
      </w:r>
      <w:r w:rsidR="001D71A7">
        <w:rPr>
          <w:rFonts w:ascii="Arial" w:hAnsi="Arial" w:cs="Arial"/>
        </w:rPr>
        <w:t xml:space="preserve"> </w:t>
      </w:r>
      <w:r w:rsidRPr="002109A8">
        <w:rPr>
          <w:rFonts w:ascii="Arial" w:hAnsi="Arial" w:cs="Arial"/>
        </w:rPr>
        <w:t>)</w:t>
      </w:r>
    </w:p>
    <w:p w14:paraId="2626DF8D" w14:textId="77777777" w:rsidR="00217397" w:rsidRPr="002109A8" w:rsidRDefault="00217397" w:rsidP="00102900">
      <w:pPr>
        <w:pStyle w:val="NormalnyWeb"/>
        <w:numPr>
          <w:ilvl w:val="0"/>
          <w:numId w:val="24"/>
        </w:numPr>
        <w:tabs>
          <w:tab w:val="clear" w:pos="0"/>
          <w:tab w:val="num" w:pos="709"/>
        </w:tabs>
        <w:spacing w:before="0" w:after="0"/>
        <w:jc w:val="both"/>
      </w:pPr>
      <w:r w:rsidRPr="002109A8">
        <w:rPr>
          <w:rFonts w:ascii="Arial" w:hAnsi="Arial" w:cs="Arial"/>
          <w:b/>
          <w:bCs/>
        </w:rPr>
        <w:t>Nadzór autorski</w:t>
      </w:r>
      <w:r w:rsidRPr="002109A8">
        <w:rPr>
          <w:rFonts w:ascii="Arial" w:hAnsi="Arial" w:cs="Arial"/>
        </w:rPr>
        <w:t xml:space="preserve"> (objęty prawem opcji) określony w § 1 ust. 2 pkt 2) w kwocie: </w:t>
      </w:r>
    </w:p>
    <w:p w14:paraId="3C5AFAB1" w14:textId="0CB2F09F" w:rsidR="00217397" w:rsidRPr="002109A8" w:rsidRDefault="00217397" w:rsidP="00FD1690">
      <w:pPr>
        <w:pStyle w:val="NormalnyWeb"/>
        <w:spacing w:before="0" w:after="0"/>
        <w:ind w:left="709"/>
        <w:jc w:val="both"/>
      </w:pPr>
      <w:r w:rsidRPr="002109A8">
        <w:rPr>
          <w:rFonts w:ascii="Arial" w:hAnsi="Arial" w:cs="Arial"/>
        </w:rPr>
        <w:t>brutto:</w:t>
      </w:r>
      <w:r w:rsidR="001D71A7">
        <w:rPr>
          <w:rFonts w:ascii="Arial" w:hAnsi="Arial" w:cs="Arial"/>
        </w:rPr>
        <w:t xml:space="preserve"> </w:t>
      </w:r>
      <w:r w:rsidR="00DE6104">
        <w:rPr>
          <w:rFonts w:ascii="Arial" w:hAnsi="Arial" w:cs="Arial"/>
          <w:b/>
        </w:rPr>
        <w:t>…………………………</w:t>
      </w:r>
      <w:r w:rsidRPr="002109A8">
        <w:rPr>
          <w:rFonts w:ascii="Arial" w:hAnsi="Arial" w:cs="Arial"/>
        </w:rPr>
        <w:t xml:space="preserve"> zł. </w:t>
      </w:r>
    </w:p>
    <w:p w14:paraId="0950234F" w14:textId="42ED5650" w:rsidR="00217397" w:rsidRPr="002109A8" w:rsidRDefault="00217397" w:rsidP="00FD1690">
      <w:pPr>
        <w:pStyle w:val="NormalnyWeb"/>
        <w:spacing w:before="0" w:after="0"/>
        <w:ind w:left="709"/>
        <w:jc w:val="both"/>
      </w:pPr>
      <w:r w:rsidRPr="002109A8">
        <w:rPr>
          <w:rFonts w:ascii="Arial" w:hAnsi="Arial" w:cs="Arial"/>
        </w:rPr>
        <w:t>(słownie:</w:t>
      </w:r>
      <w:r w:rsidR="001D71A7">
        <w:rPr>
          <w:rFonts w:ascii="Arial" w:hAnsi="Arial" w:cs="Arial"/>
        </w:rPr>
        <w:t xml:space="preserve"> </w:t>
      </w:r>
      <w:r w:rsidR="00DE6104">
        <w:rPr>
          <w:rFonts w:ascii="Arial" w:hAnsi="Arial" w:cs="Arial"/>
        </w:rPr>
        <w:t>…………………………….</w:t>
      </w:r>
      <w:r w:rsidRPr="002109A8">
        <w:rPr>
          <w:rFonts w:ascii="Arial" w:hAnsi="Arial" w:cs="Arial"/>
        </w:rPr>
        <w:t>)</w:t>
      </w:r>
    </w:p>
    <w:p w14:paraId="62673A5B" w14:textId="44A82AF7" w:rsidR="00217397" w:rsidRPr="002109A8" w:rsidRDefault="00217397" w:rsidP="00FD1690">
      <w:pPr>
        <w:pStyle w:val="NormalnyWeb"/>
        <w:spacing w:before="0" w:after="0"/>
        <w:ind w:left="709"/>
        <w:jc w:val="both"/>
      </w:pPr>
      <w:r w:rsidRPr="002109A8">
        <w:rPr>
          <w:rFonts w:ascii="Arial" w:hAnsi="Arial" w:cs="Arial"/>
        </w:rPr>
        <w:t xml:space="preserve">w tym podatek VAT w wysokości </w:t>
      </w:r>
      <w:r w:rsidR="001D71A7">
        <w:rPr>
          <w:rFonts w:ascii="Arial" w:hAnsi="Arial" w:cs="Arial"/>
        </w:rPr>
        <w:t xml:space="preserve">23 </w:t>
      </w:r>
      <w:r w:rsidRPr="002109A8">
        <w:rPr>
          <w:rFonts w:ascii="Arial" w:hAnsi="Arial" w:cs="Arial"/>
        </w:rPr>
        <w:t xml:space="preserve">% w kwocie: </w:t>
      </w:r>
      <w:r w:rsidR="00DE6104">
        <w:rPr>
          <w:rFonts w:ascii="Arial" w:hAnsi="Arial" w:cs="Arial"/>
          <w:b/>
        </w:rPr>
        <w:t>…………………</w:t>
      </w:r>
      <w:r w:rsidR="001D71A7">
        <w:rPr>
          <w:rFonts w:ascii="Arial" w:hAnsi="Arial" w:cs="Arial"/>
        </w:rPr>
        <w:t xml:space="preserve"> </w:t>
      </w:r>
      <w:r w:rsidRPr="002109A8">
        <w:rPr>
          <w:rFonts w:ascii="Arial" w:hAnsi="Arial" w:cs="Arial"/>
        </w:rPr>
        <w:t xml:space="preserve">zł. </w:t>
      </w:r>
    </w:p>
    <w:p w14:paraId="2D3698CA" w14:textId="4D110182" w:rsidR="00217397" w:rsidRPr="002109A8" w:rsidRDefault="00217397" w:rsidP="00FD1690">
      <w:pPr>
        <w:pStyle w:val="NormalnyWeb"/>
        <w:spacing w:before="0" w:after="0"/>
        <w:ind w:left="709"/>
        <w:jc w:val="both"/>
      </w:pPr>
      <w:r w:rsidRPr="002109A8">
        <w:rPr>
          <w:rFonts w:ascii="Arial" w:hAnsi="Arial" w:cs="Arial"/>
        </w:rPr>
        <w:t>netto:</w:t>
      </w:r>
      <w:r w:rsidR="001D71A7">
        <w:rPr>
          <w:rFonts w:ascii="Arial" w:hAnsi="Arial" w:cs="Arial"/>
        </w:rPr>
        <w:t xml:space="preserve"> </w:t>
      </w:r>
      <w:r w:rsidR="00DE6104">
        <w:rPr>
          <w:rFonts w:ascii="Arial" w:hAnsi="Arial" w:cs="Arial"/>
          <w:b/>
        </w:rPr>
        <w:t>…………………..</w:t>
      </w:r>
      <w:r w:rsidRPr="002109A8">
        <w:rPr>
          <w:rFonts w:ascii="Arial" w:hAnsi="Arial" w:cs="Arial"/>
        </w:rPr>
        <w:t xml:space="preserve"> zł.</w:t>
      </w:r>
    </w:p>
    <w:p w14:paraId="22904E28" w14:textId="6142414B" w:rsidR="00217397" w:rsidRPr="002109A8" w:rsidRDefault="00217397" w:rsidP="00FD1690">
      <w:pPr>
        <w:pStyle w:val="NormalnyWeb"/>
        <w:spacing w:before="0" w:after="0"/>
        <w:ind w:left="709"/>
        <w:jc w:val="both"/>
      </w:pPr>
      <w:r w:rsidRPr="002109A8">
        <w:rPr>
          <w:rFonts w:ascii="Arial" w:hAnsi="Arial" w:cs="Arial"/>
        </w:rPr>
        <w:t>(słownie:</w:t>
      </w:r>
      <w:r w:rsidR="001D71A7">
        <w:rPr>
          <w:rFonts w:ascii="Arial" w:hAnsi="Arial" w:cs="Arial"/>
        </w:rPr>
        <w:t xml:space="preserve"> </w:t>
      </w:r>
      <w:r w:rsidR="00DE6104">
        <w:rPr>
          <w:rFonts w:ascii="Arial" w:hAnsi="Arial" w:cs="Arial"/>
        </w:rPr>
        <w:t>…………………………</w:t>
      </w:r>
      <w:r w:rsidRPr="002109A8">
        <w:rPr>
          <w:rFonts w:ascii="Arial" w:hAnsi="Arial" w:cs="Arial"/>
        </w:rPr>
        <w:t>)</w:t>
      </w:r>
    </w:p>
    <w:p w14:paraId="15132708" w14:textId="77777777" w:rsidR="00217397" w:rsidRPr="002109A8" w:rsidRDefault="00217397" w:rsidP="00FD1690">
      <w:pPr>
        <w:pStyle w:val="NormalnyWeb"/>
        <w:spacing w:before="0" w:after="0"/>
        <w:ind w:left="709"/>
        <w:jc w:val="both"/>
        <w:rPr>
          <w:rFonts w:ascii="Arial" w:hAnsi="Arial" w:cs="Arial"/>
        </w:rPr>
      </w:pPr>
    </w:p>
    <w:p w14:paraId="1ACD10DC" w14:textId="65F4C7B8" w:rsidR="00830145" w:rsidRPr="00456DE2" w:rsidRDefault="00830145" w:rsidP="00102900">
      <w:pPr>
        <w:pStyle w:val="NormalnyWeb"/>
        <w:numPr>
          <w:ilvl w:val="0"/>
          <w:numId w:val="18"/>
        </w:numPr>
        <w:tabs>
          <w:tab w:val="clear" w:pos="720"/>
          <w:tab w:val="num" w:pos="426"/>
          <w:tab w:val="num" w:pos="567"/>
        </w:tabs>
        <w:spacing w:before="0" w:after="0"/>
        <w:ind w:left="426" w:hanging="426"/>
        <w:jc w:val="both"/>
        <w:rPr>
          <w:rFonts w:ascii="Arial" w:hAnsi="Arial" w:cs="Arial"/>
        </w:rPr>
      </w:pPr>
      <w:r w:rsidRPr="00456DE2">
        <w:rPr>
          <w:rFonts w:ascii="Arial" w:hAnsi="Arial" w:cs="Arial"/>
          <w:color w:val="000000"/>
        </w:rPr>
        <w:t xml:space="preserve">Wynagrodzenie </w:t>
      </w:r>
      <w:r>
        <w:rPr>
          <w:rFonts w:ascii="Arial" w:hAnsi="Arial" w:cs="Arial"/>
          <w:color w:val="000000"/>
        </w:rPr>
        <w:t xml:space="preserve">ustalone przez Strony, wynikające z </w:t>
      </w:r>
      <w:r w:rsidR="00724796">
        <w:rPr>
          <w:rFonts w:ascii="Arial" w:hAnsi="Arial" w:cs="Arial"/>
          <w:color w:val="000000"/>
        </w:rPr>
        <w:t>o</w:t>
      </w:r>
      <w:r w:rsidRPr="00456DE2">
        <w:rPr>
          <w:rFonts w:ascii="Arial" w:hAnsi="Arial" w:cs="Arial"/>
          <w:color w:val="000000"/>
        </w:rPr>
        <w:t>fer</w:t>
      </w:r>
      <w:r>
        <w:rPr>
          <w:rFonts w:ascii="Arial" w:hAnsi="Arial" w:cs="Arial"/>
          <w:color w:val="000000"/>
        </w:rPr>
        <w:t xml:space="preserve">ty przetargowej Wykonawcy, jest </w:t>
      </w:r>
      <w:r w:rsidRPr="00456DE2">
        <w:rPr>
          <w:rFonts w:ascii="Arial" w:hAnsi="Arial" w:cs="Arial"/>
          <w:color w:val="000000"/>
        </w:rPr>
        <w:t>wynagrodzeniem</w:t>
      </w:r>
      <w:r w:rsidRPr="00456DE2">
        <w:rPr>
          <w:rFonts w:ascii="Arial" w:hAnsi="Arial" w:cs="Arial"/>
          <w:b/>
          <w:color w:val="000000"/>
        </w:rPr>
        <w:t xml:space="preserve"> </w:t>
      </w:r>
      <w:r w:rsidRPr="00012229">
        <w:rPr>
          <w:rFonts w:ascii="Arial" w:hAnsi="Arial" w:cs="Arial"/>
          <w:bCs/>
          <w:color w:val="000000"/>
        </w:rPr>
        <w:t>ryczałtowym</w:t>
      </w:r>
      <w:r w:rsidRPr="00456DE2">
        <w:rPr>
          <w:rFonts w:ascii="Arial" w:hAnsi="Arial" w:cs="Arial"/>
          <w:color w:val="000000"/>
        </w:rPr>
        <w:t xml:space="preserve"> </w:t>
      </w:r>
      <w:r>
        <w:rPr>
          <w:rFonts w:ascii="Arial" w:hAnsi="Arial" w:cs="Arial"/>
          <w:color w:val="000000"/>
        </w:rPr>
        <w:t xml:space="preserve">tj. </w:t>
      </w:r>
      <w:r w:rsidRPr="00456DE2">
        <w:rPr>
          <w:rFonts w:ascii="Arial" w:hAnsi="Arial" w:cs="Arial"/>
          <w:color w:val="000000"/>
        </w:rPr>
        <w:t xml:space="preserve">obejmuje wszystkie koszty związane </w:t>
      </w:r>
      <w:r>
        <w:rPr>
          <w:rFonts w:ascii="Arial" w:hAnsi="Arial" w:cs="Arial"/>
          <w:color w:val="000000"/>
        </w:rPr>
        <w:br/>
      </w:r>
      <w:r w:rsidRPr="00456DE2">
        <w:rPr>
          <w:rFonts w:ascii="Arial" w:hAnsi="Arial" w:cs="Arial"/>
          <w:color w:val="000000"/>
        </w:rPr>
        <w:t xml:space="preserve">z wykonaniem przedmiotu </w:t>
      </w:r>
      <w:r>
        <w:rPr>
          <w:rFonts w:ascii="Arial" w:hAnsi="Arial" w:cs="Arial"/>
          <w:color w:val="000000"/>
        </w:rPr>
        <w:t xml:space="preserve">zamówienia i </w:t>
      </w:r>
      <w:r w:rsidRPr="00456DE2">
        <w:rPr>
          <w:rFonts w:ascii="Arial" w:hAnsi="Arial" w:cs="Arial"/>
          <w:color w:val="000000"/>
        </w:rPr>
        <w:t xml:space="preserve">zostało </w:t>
      </w:r>
      <w:r>
        <w:rPr>
          <w:rFonts w:ascii="Arial" w:hAnsi="Arial" w:cs="Arial"/>
          <w:color w:val="000000"/>
        </w:rPr>
        <w:t xml:space="preserve">przez Wykonawcę skalkulowane </w:t>
      </w:r>
      <w:r>
        <w:rPr>
          <w:rFonts w:ascii="Arial" w:hAnsi="Arial" w:cs="Arial"/>
          <w:color w:val="000000"/>
        </w:rPr>
        <w:br/>
        <w:t>z uwzględnieniem wszystkich okoliczności wywierających lub mogących potencjalnie wywierać wpływ na określenie jego wysokości</w:t>
      </w:r>
      <w:r w:rsidRPr="00456DE2">
        <w:rPr>
          <w:rFonts w:ascii="Arial" w:hAnsi="Arial" w:cs="Arial"/>
          <w:color w:val="000000"/>
        </w:rPr>
        <w:t>.</w:t>
      </w:r>
    </w:p>
    <w:p w14:paraId="24DDA796" w14:textId="16A95FDB" w:rsidR="00217397" w:rsidRPr="002109A8" w:rsidRDefault="00217397" w:rsidP="00102900">
      <w:pPr>
        <w:pStyle w:val="NormalnyWeb"/>
        <w:numPr>
          <w:ilvl w:val="0"/>
          <w:numId w:val="18"/>
        </w:numPr>
        <w:tabs>
          <w:tab w:val="clear" w:pos="720"/>
          <w:tab w:val="num" w:pos="426"/>
        </w:tabs>
        <w:spacing w:before="0" w:after="0"/>
        <w:ind w:left="426" w:hanging="426"/>
        <w:jc w:val="both"/>
      </w:pPr>
      <w:r w:rsidRPr="002109A8">
        <w:rPr>
          <w:rFonts w:ascii="Arial" w:hAnsi="Arial" w:cs="Arial"/>
        </w:rPr>
        <w:lastRenderedPageBreak/>
        <w:t xml:space="preserve">W </w:t>
      </w:r>
      <w:r w:rsidR="00CE08C9">
        <w:rPr>
          <w:rFonts w:ascii="Arial" w:hAnsi="Arial" w:cs="Arial"/>
        </w:rPr>
        <w:t>przypadku</w:t>
      </w:r>
      <w:r w:rsidRPr="002109A8">
        <w:rPr>
          <w:rFonts w:ascii="Arial" w:hAnsi="Arial" w:cs="Arial"/>
        </w:rPr>
        <w:t xml:space="preserve"> wystąpieni</w:t>
      </w:r>
      <w:r w:rsidR="00CE08C9">
        <w:rPr>
          <w:rFonts w:ascii="Arial" w:hAnsi="Arial" w:cs="Arial"/>
        </w:rPr>
        <w:t>a</w:t>
      </w:r>
      <w:r w:rsidRPr="002109A8">
        <w:rPr>
          <w:rFonts w:ascii="Arial" w:hAnsi="Arial" w:cs="Arial"/>
        </w:rPr>
        <w:t xml:space="preserve"> przesłanek wskazanych w przepisach art. 108a ust. 1a-1e Ustawy o podatku od towarów i usług (VAT) (</w:t>
      </w:r>
      <w:r w:rsidR="00CE08C9" w:rsidRPr="00CE08C9">
        <w:rPr>
          <w:rFonts w:ascii="Arial" w:hAnsi="Arial" w:cs="Arial"/>
        </w:rPr>
        <w:t>Dz.</w:t>
      </w:r>
      <w:r w:rsidR="00CE08C9">
        <w:rPr>
          <w:rFonts w:ascii="Arial" w:hAnsi="Arial" w:cs="Arial"/>
        </w:rPr>
        <w:t xml:space="preserve"> </w:t>
      </w:r>
      <w:r w:rsidR="00CE08C9" w:rsidRPr="00CE08C9">
        <w:rPr>
          <w:rFonts w:ascii="Arial" w:hAnsi="Arial" w:cs="Arial"/>
        </w:rPr>
        <w:t>U.</w:t>
      </w:r>
      <w:r w:rsidR="00CE08C9">
        <w:rPr>
          <w:rFonts w:ascii="Arial" w:hAnsi="Arial" w:cs="Arial"/>
        </w:rPr>
        <w:t xml:space="preserve"> </w:t>
      </w:r>
      <w:r w:rsidR="00CE08C9" w:rsidRPr="00CE08C9">
        <w:rPr>
          <w:rFonts w:ascii="Arial" w:hAnsi="Arial" w:cs="Arial"/>
        </w:rPr>
        <w:t>202</w:t>
      </w:r>
      <w:r w:rsidR="008B2181">
        <w:rPr>
          <w:rFonts w:ascii="Arial" w:hAnsi="Arial" w:cs="Arial"/>
        </w:rPr>
        <w:t>4</w:t>
      </w:r>
      <w:r w:rsidR="00CE08C9">
        <w:rPr>
          <w:rFonts w:ascii="Arial" w:hAnsi="Arial" w:cs="Arial"/>
        </w:rPr>
        <w:t xml:space="preserve"> poz. </w:t>
      </w:r>
      <w:r w:rsidR="008B2181">
        <w:rPr>
          <w:rFonts w:ascii="Arial" w:hAnsi="Arial" w:cs="Arial"/>
        </w:rPr>
        <w:t>361</w:t>
      </w:r>
      <w:r w:rsidR="00CE08C9" w:rsidRPr="00CE08C9">
        <w:rPr>
          <w:rFonts w:ascii="Arial" w:hAnsi="Arial" w:cs="Arial"/>
        </w:rPr>
        <w:t xml:space="preserve"> </w:t>
      </w:r>
      <w:r w:rsidRPr="002109A8">
        <w:rPr>
          <w:rFonts w:ascii="Arial" w:hAnsi="Arial" w:cs="Arial"/>
        </w:rPr>
        <w:t>z póź</w:t>
      </w:r>
      <w:r w:rsidR="00D7151C">
        <w:rPr>
          <w:rFonts w:ascii="Arial" w:hAnsi="Arial" w:cs="Arial"/>
        </w:rPr>
        <w:t>n</w:t>
      </w:r>
      <w:r w:rsidRPr="002109A8">
        <w:rPr>
          <w:rFonts w:ascii="Arial" w:hAnsi="Arial" w:cs="Arial"/>
        </w:rPr>
        <w:t>. zm.</w:t>
      </w:r>
      <w:r w:rsidR="00D7151C">
        <w:rPr>
          <w:rFonts w:ascii="Arial" w:hAnsi="Arial" w:cs="Arial"/>
        </w:rPr>
        <w:t xml:space="preserve"> – dalej „ustawa o VAT”</w:t>
      </w:r>
      <w:r w:rsidRPr="002109A8">
        <w:rPr>
          <w:rFonts w:ascii="Arial" w:hAnsi="Arial" w:cs="Arial"/>
        </w:rPr>
        <w:t>), Wykonawca otrzyma wynagrodzenie brutto. Płatność zostanie zrealizowana mechanizmem podzielonej płatności tj. kwota netto trafi na rachunek rozliczeniowy kontrahenta, zaś kwota podatku VAT na wydzielony rachunek VAT kontrahenta.</w:t>
      </w:r>
    </w:p>
    <w:bookmarkEnd w:id="9"/>
    <w:p w14:paraId="6672F118" w14:textId="77777777" w:rsidR="00217397" w:rsidRPr="002109A8" w:rsidRDefault="00217397" w:rsidP="00FD1690">
      <w:pPr>
        <w:pStyle w:val="NormalnyWeb"/>
        <w:spacing w:before="0" w:after="0"/>
        <w:jc w:val="both"/>
        <w:rPr>
          <w:rFonts w:ascii="Arial" w:hAnsi="Arial" w:cs="Arial"/>
        </w:rPr>
      </w:pPr>
    </w:p>
    <w:p w14:paraId="62980A1F" w14:textId="77777777" w:rsidR="00217397" w:rsidRPr="005432D2" w:rsidRDefault="00217397" w:rsidP="0014236E">
      <w:pPr>
        <w:pStyle w:val="NormalnyWeb"/>
        <w:widowControl w:val="0"/>
        <w:spacing w:before="0" w:after="0"/>
        <w:ind w:left="851" w:hanging="851"/>
        <w:jc w:val="center"/>
      </w:pPr>
      <w:r w:rsidRPr="005432D2">
        <w:rPr>
          <w:rFonts w:ascii="Arial" w:hAnsi="Arial" w:cs="Arial"/>
          <w:b/>
          <w:bCs/>
        </w:rPr>
        <w:t>§ 4</w:t>
      </w:r>
    </w:p>
    <w:p w14:paraId="7DC93062" w14:textId="77777777" w:rsidR="00217397" w:rsidRPr="002109A8" w:rsidRDefault="00217397" w:rsidP="0014236E">
      <w:pPr>
        <w:pStyle w:val="NormalnyWeb"/>
        <w:widowControl w:val="0"/>
        <w:spacing w:before="0" w:after="0"/>
        <w:ind w:left="851" w:hanging="851"/>
        <w:jc w:val="center"/>
      </w:pPr>
      <w:r w:rsidRPr="005432D2">
        <w:rPr>
          <w:rFonts w:ascii="Arial" w:hAnsi="Arial" w:cs="Arial"/>
          <w:b/>
          <w:bCs/>
        </w:rPr>
        <w:t>Warunki płatności</w:t>
      </w:r>
    </w:p>
    <w:p w14:paraId="2A5219BD" w14:textId="77777777" w:rsidR="00830145" w:rsidRPr="009F55C3" w:rsidRDefault="00830145" w:rsidP="00102900">
      <w:pPr>
        <w:pStyle w:val="NormalnyWeb"/>
        <w:numPr>
          <w:ilvl w:val="0"/>
          <w:numId w:val="29"/>
        </w:numPr>
        <w:tabs>
          <w:tab w:val="clear" w:pos="0"/>
          <w:tab w:val="num" w:pos="426"/>
        </w:tabs>
        <w:spacing w:before="0" w:after="0"/>
        <w:ind w:left="426" w:hanging="426"/>
        <w:jc w:val="both"/>
      </w:pPr>
      <w:bookmarkStart w:id="10" w:name="_Hlk66435928"/>
      <w:r w:rsidRPr="002109A8">
        <w:rPr>
          <w:rFonts w:ascii="Arial" w:hAnsi="Arial" w:cs="Arial"/>
        </w:rPr>
        <w:t>Zamawiający</w:t>
      </w:r>
      <w:r>
        <w:rPr>
          <w:rFonts w:ascii="Arial" w:hAnsi="Arial" w:cs="Arial"/>
        </w:rPr>
        <w:t>, za prawidłowe wykonanie danego zakresu przedmiotu zamówienia,</w:t>
      </w:r>
      <w:r w:rsidRPr="002109A8">
        <w:rPr>
          <w:rFonts w:ascii="Arial" w:hAnsi="Arial" w:cs="Arial"/>
        </w:rPr>
        <w:t xml:space="preserve"> zapłaci Wykonawcy wynagrodzenie</w:t>
      </w:r>
      <w:r>
        <w:rPr>
          <w:rFonts w:ascii="Arial" w:hAnsi="Arial" w:cs="Arial"/>
        </w:rPr>
        <w:t xml:space="preserve"> na następujących zasadach:</w:t>
      </w:r>
    </w:p>
    <w:p w14:paraId="2AB21E22" w14:textId="36E25BC6" w:rsidR="00830145" w:rsidRPr="009F55C3" w:rsidRDefault="00830145" w:rsidP="00102900">
      <w:pPr>
        <w:pStyle w:val="NormalnyWeb"/>
        <w:numPr>
          <w:ilvl w:val="0"/>
          <w:numId w:val="38"/>
        </w:numPr>
        <w:spacing w:before="0" w:after="0"/>
        <w:ind w:left="851" w:hanging="425"/>
        <w:jc w:val="both"/>
      </w:pPr>
      <w:r w:rsidRPr="002109A8">
        <w:rPr>
          <w:rFonts w:ascii="Arial" w:hAnsi="Arial" w:cs="Arial"/>
        </w:rPr>
        <w:t xml:space="preserve">określone w § 3 ust. 1 pkt 1) za </w:t>
      </w:r>
      <w:r w:rsidR="00BD1902">
        <w:rPr>
          <w:rFonts w:ascii="Arial" w:hAnsi="Arial" w:cs="Arial"/>
        </w:rPr>
        <w:t>świadczenie podstawowe w tym d</w:t>
      </w:r>
      <w:r w:rsidRPr="002109A8">
        <w:rPr>
          <w:rFonts w:ascii="Arial" w:hAnsi="Arial" w:cs="Arial"/>
        </w:rPr>
        <w:t xml:space="preserve">okumentację, określoną w § 1 ust. 2 pkt 1) w ciągu 30 dni od daty </w:t>
      </w:r>
      <w:r>
        <w:rPr>
          <w:rFonts w:ascii="Arial" w:hAnsi="Arial" w:cs="Arial"/>
        </w:rPr>
        <w:t>doręczenia Zamawiającemu</w:t>
      </w:r>
      <w:r w:rsidRPr="002109A8">
        <w:rPr>
          <w:rFonts w:ascii="Arial" w:hAnsi="Arial" w:cs="Arial"/>
        </w:rPr>
        <w:t xml:space="preserve"> </w:t>
      </w:r>
      <w:r>
        <w:rPr>
          <w:rFonts w:ascii="Arial" w:hAnsi="Arial" w:cs="Arial"/>
        </w:rPr>
        <w:t xml:space="preserve">prawidłowo wystawionej – tj. po uprzednim dokonaniu przez Zamawiającego odbioru </w:t>
      </w:r>
      <w:r w:rsidR="00724796">
        <w:rPr>
          <w:rFonts w:ascii="Arial" w:hAnsi="Arial" w:cs="Arial"/>
        </w:rPr>
        <w:t>d</w:t>
      </w:r>
      <w:r>
        <w:rPr>
          <w:rFonts w:ascii="Arial" w:hAnsi="Arial" w:cs="Arial"/>
        </w:rPr>
        <w:t xml:space="preserve">okumentacji projektowej – </w:t>
      </w:r>
      <w:r w:rsidRPr="002109A8">
        <w:rPr>
          <w:rFonts w:ascii="Arial" w:hAnsi="Arial" w:cs="Arial"/>
        </w:rPr>
        <w:t>faktury</w:t>
      </w:r>
      <w:r>
        <w:rPr>
          <w:rFonts w:ascii="Arial" w:hAnsi="Arial" w:cs="Arial"/>
        </w:rPr>
        <w:t>;</w:t>
      </w:r>
    </w:p>
    <w:p w14:paraId="0E3ADA38" w14:textId="77777777" w:rsidR="00830145" w:rsidRPr="002109A8" w:rsidRDefault="00830145" w:rsidP="00102900">
      <w:pPr>
        <w:pStyle w:val="NormalnyWeb"/>
        <w:numPr>
          <w:ilvl w:val="0"/>
          <w:numId w:val="38"/>
        </w:numPr>
        <w:spacing w:before="0" w:after="0"/>
        <w:ind w:left="851" w:hanging="425"/>
        <w:jc w:val="both"/>
      </w:pPr>
      <w:r w:rsidRPr="002109A8">
        <w:rPr>
          <w:rFonts w:ascii="Arial" w:hAnsi="Arial" w:cs="Arial"/>
        </w:rPr>
        <w:t>określone w § 3 ust. 1 pkt</w:t>
      </w:r>
      <w:r>
        <w:rPr>
          <w:rFonts w:ascii="Arial" w:hAnsi="Arial" w:cs="Arial"/>
        </w:rPr>
        <w:t xml:space="preserve"> 2) za nadzór autorski, w ciągu 30 dni od daty doręczenia Zamawiającemu prawidłowo wystawionej – tj. po uprzednim dokonaniu przez Zamawiającego </w:t>
      </w:r>
      <w:r w:rsidRPr="001C169F">
        <w:rPr>
          <w:rFonts w:ascii="Arial" w:hAnsi="Arial" w:cs="Arial"/>
        </w:rPr>
        <w:t>podpisaniu</w:t>
      </w:r>
      <w:r>
        <w:rPr>
          <w:rFonts w:ascii="Arial" w:hAnsi="Arial" w:cs="Arial"/>
        </w:rPr>
        <w:t xml:space="preserve"> wszystkich </w:t>
      </w:r>
      <w:r w:rsidRPr="001C169F">
        <w:rPr>
          <w:rFonts w:ascii="Arial" w:hAnsi="Arial" w:cs="Arial"/>
        </w:rPr>
        <w:t>protokołów z wykonania czynności nadzoru autorskiego</w:t>
      </w:r>
      <w:r>
        <w:rPr>
          <w:rFonts w:ascii="Arial" w:hAnsi="Arial" w:cs="Arial"/>
        </w:rPr>
        <w:t xml:space="preserve"> – faktury.</w:t>
      </w:r>
    </w:p>
    <w:p w14:paraId="6BA93208" w14:textId="56E6E178" w:rsidR="00217397" w:rsidRPr="002109A8" w:rsidRDefault="00217397" w:rsidP="00102900">
      <w:pPr>
        <w:pStyle w:val="NormalnyWeb"/>
        <w:numPr>
          <w:ilvl w:val="0"/>
          <w:numId w:val="29"/>
        </w:numPr>
        <w:tabs>
          <w:tab w:val="clear" w:pos="0"/>
          <w:tab w:val="num" w:pos="426"/>
        </w:tabs>
        <w:spacing w:before="0" w:after="0"/>
        <w:ind w:left="426" w:hanging="426"/>
        <w:jc w:val="both"/>
      </w:pPr>
      <w:r w:rsidRPr="002109A8">
        <w:rPr>
          <w:rFonts w:ascii="Arial" w:hAnsi="Arial" w:cs="Arial"/>
        </w:rPr>
        <w:t>Wykonawca ma obowiązek wskazać rachunek bankowy do spełnienia świadczenia, który będzie znajdował się w elektronicznym wykazie podmiotów prowadzonych przez Szefa Krajowej Administracji Skarbowej (tzw. „białej liście”) zgodnie z art.96b ust.3 pkt 13 ustawy o VAT.</w:t>
      </w:r>
    </w:p>
    <w:p w14:paraId="7D7F252A" w14:textId="6AC93F8C" w:rsidR="00793837" w:rsidRDefault="00793837" w:rsidP="00102900">
      <w:pPr>
        <w:pStyle w:val="NormalnyWeb"/>
        <w:numPr>
          <w:ilvl w:val="0"/>
          <w:numId w:val="29"/>
        </w:numPr>
        <w:tabs>
          <w:tab w:val="clear" w:pos="0"/>
          <w:tab w:val="num" w:pos="426"/>
        </w:tabs>
        <w:spacing w:before="0" w:after="0"/>
        <w:ind w:left="426" w:hanging="426"/>
        <w:jc w:val="both"/>
        <w:rPr>
          <w:rFonts w:ascii="Arial" w:hAnsi="Arial" w:cs="Arial"/>
          <w:color w:val="000000"/>
        </w:rPr>
      </w:pPr>
      <w:r>
        <w:rPr>
          <w:rFonts w:ascii="Arial" w:hAnsi="Arial" w:cs="Arial"/>
          <w:color w:val="000000"/>
        </w:rPr>
        <w:t>Złożenie faktury niezgodnie z wymaganiami określonymi w ust. 1-2 nie będzie skutkować powstaniem obowiązku zapłaty wynagrodzenia, którego termin zapłaty rozpocząłby bieg od momentu przedłożenia stosownie skorygowanej dokumentacji rozliczeniowej.</w:t>
      </w:r>
    </w:p>
    <w:p w14:paraId="49239D37" w14:textId="3ABC2157" w:rsidR="00E03BBC" w:rsidRPr="000D06E8" w:rsidRDefault="00E03BBC" w:rsidP="00102900">
      <w:pPr>
        <w:pStyle w:val="NormalnyWeb"/>
        <w:numPr>
          <w:ilvl w:val="0"/>
          <w:numId w:val="29"/>
        </w:numPr>
        <w:tabs>
          <w:tab w:val="clear" w:pos="0"/>
          <w:tab w:val="num" w:pos="426"/>
        </w:tabs>
        <w:spacing w:before="0" w:after="0"/>
        <w:ind w:left="426" w:hanging="426"/>
        <w:jc w:val="both"/>
      </w:pPr>
      <w:r w:rsidRPr="000D06E8">
        <w:rPr>
          <w:rFonts w:ascii="Arial" w:hAnsi="Arial" w:cs="Arial"/>
        </w:rPr>
        <w:t>Wykonawca rozpocznie prowadzenie czynności w zakresie nadzoru autorskiego, a co za tym idzie uzyska uprawnienie do otrzymania wynagrodzeni</w:t>
      </w:r>
      <w:r w:rsidR="00460EE7" w:rsidRPr="000D06E8">
        <w:rPr>
          <w:rFonts w:ascii="Arial" w:hAnsi="Arial" w:cs="Arial"/>
        </w:rPr>
        <w:t>a</w:t>
      </w:r>
      <w:r w:rsidRPr="000D06E8">
        <w:rPr>
          <w:rFonts w:ascii="Arial" w:hAnsi="Arial" w:cs="Arial"/>
        </w:rPr>
        <w:t xml:space="preserve"> za sprawowanie nadzoru autorskiego wyłącznie w przypadku </w:t>
      </w:r>
      <w:bookmarkStart w:id="11" w:name="_Hlk69133454"/>
      <w:r w:rsidRPr="000D06E8">
        <w:rPr>
          <w:rFonts w:ascii="Arial" w:hAnsi="Arial" w:cs="Arial"/>
        </w:rPr>
        <w:t xml:space="preserve">dodatkowego, pisemnego, potwierdzenia przez Zamawiającego </w:t>
      </w:r>
      <w:bookmarkEnd w:id="11"/>
      <w:r w:rsidRPr="000D06E8">
        <w:rPr>
          <w:rFonts w:ascii="Arial" w:hAnsi="Arial" w:cs="Arial"/>
        </w:rPr>
        <w:t>zlecenia wykonania tych usług.</w:t>
      </w:r>
    </w:p>
    <w:p w14:paraId="0A868108" w14:textId="77777777" w:rsidR="00217397" w:rsidRPr="002109A8" w:rsidRDefault="00217397" w:rsidP="00102900">
      <w:pPr>
        <w:pStyle w:val="NormalnyWeb"/>
        <w:numPr>
          <w:ilvl w:val="0"/>
          <w:numId w:val="29"/>
        </w:numPr>
        <w:tabs>
          <w:tab w:val="clear" w:pos="0"/>
          <w:tab w:val="num" w:pos="426"/>
        </w:tabs>
        <w:spacing w:before="0" w:after="0"/>
        <w:ind w:left="426" w:hanging="426"/>
        <w:jc w:val="both"/>
      </w:pPr>
      <w:r w:rsidRPr="002109A8">
        <w:rPr>
          <w:rFonts w:ascii="Arial" w:hAnsi="Arial" w:cs="Arial"/>
        </w:rPr>
        <w:t>Zamawiający – Gmina Miejska Świdnik - oświadcza, że jest zarejestrowanym czynnym podatnikiem podatku od towarów i usług VAT i posiada NIP 7122904551.</w:t>
      </w:r>
    </w:p>
    <w:p w14:paraId="08E7D510" w14:textId="1EE5C2D6" w:rsidR="00956CAC" w:rsidRPr="00956CAC" w:rsidRDefault="00217397" w:rsidP="00BB7B40">
      <w:pPr>
        <w:suppressAutoHyphens w:val="0"/>
        <w:ind w:left="426"/>
        <w:jc w:val="both"/>
        <w:rPr>
          <w:kern w:val="0"/>
          <w:lang w:eastAsia="pl-PL"/>
        </w:rPr>
      </w:pPr>
      <w:r w:rsidRPr="00956CAC">
        <w:rPr>
          <w:rFonts w:ascii="Arial" w:hAnsi="Arial" w:cs="Arial"/>
          <w:sz w:val="24"/>
          <w:szCs w:val="24"/>
        </w:rPr>
        <w:t>Rozliczenie z tytułu zawartej umowy dokonywane będzie przez Gminę Miejską Świdnik, ul. Stanisława Wyspiańskiego 27, 21-040 Świdnik, NIP: 7122904551. Płatne z dział</w:t>
      </w:r>
      <w:r w:rsidR="00E03BBC" w:rsidRPr="00956CAC">
        <w:rPr>
          <w:rFonts w:ascii="Arial" w:hAnsi="Arial" w:cs="Arial"/>
          <w:sz w:val="24"/>
          <w:szCs w:val="24"/>
        </w:rPr>
        <w:t xml:space="preserve"> </w:t>
      </w:r>
      <w:r w:rsidR="00956CAC" w:rsidRPr="00956CAC">
        <w:rPr>
          <w:rFonts w:ascii="Arial" w:hAnsi="Arial" w:cs="Arial"/>
          <w:sz w:val="24"/>
          <w:szCs w:val="24"/>
        </w:rPr>
        <w:t>71</w:t>
      </w:r>
      <w:r w:rsidR="00D67E7E" w:rsidRPr="00956CAC">
        <w:rPr>
          <w:rFonts w:ascii="Arial" w:hAnsi="Arial" w:cs="Arial"/>
          <w:sz w:val="24"/>
          <w:szCs w:val="24"/>
        </w:rPr>
        <w:t xml:space="preserve">0 </w:t>
      </w:r>
      <w:r w:rsidR="00956CAC" w:rsidRPr="00956CAC">
        <w:rPr>
          <w:rFonts w:ascii="Arial" w:hAnsi="Arial" w:cs="Arial"/>
          <w:sz w:val="24"/>
          <w:szCs w:val="24"/>
        </w:rPr>
        <w:t>Działalność usługowa</w:t>
      </w:r>
      <w:r w:rsidRPr="00956CAC">
        <w:rPr>
          <w:rFonts w:ascii="Arial" w:hAnsi="Arial" w:cs="Arial"/>
          <w:sz w:val="24"/>
          <w:szCs w:val="24"/>
        </w:rPr>
        <w:t xml:space="preserve">, </w:t>
      </w:r>
      <w:r w:rsidR="00B5265A" w:rsidRPr="00956CAC">
        <w:rPr>
          <w:rFonts w:ascii="Arial" w:hAnsi="Arial" w:cs="Arial"/>
          <w:sz w:val="24"/>
          <w:szCs w:val="24"/>
        </w:rPr>
        <w:t xml:space="preserve">rozdział </w:t>
      </w:r>
      <w:r w:rsidR="00956CAC" w:rsidRPr="00956CAC">
        <w:rPr>
          <w:rFonts w:ascii="Arial" w:hAnsi="Arial" w:cs="Arial"/>
          <w:sz w:val="24"/>
          <w:szCs w:val="24"/>
        </w:rPr>
        <w:t>71035</w:t>
      </w:r>
      <w:r w:rsidR="00B5265A" w:rsidRPr="00956CAC">
        <w:rPr>
          <w:rFonts w:ascii="Arial" w:hAnsi="Arial" w:cs="Arial"/>
          <w:sz w:val="24"/>
          <w:szCs w:val="24"/>
        </w:rPr>
        <w:t xml:space="preserve"> </w:t>
      </w:r>
      <w:hyperlink r:id="rId9" w:history="1">
        <w:r w:rsidR="00956CAC" w:rsidRPr="00956CAC">
          <w:rPr>
            <w:rFonts w:ascii="Arial" w:hAnsi="Arial" w:cs="Arial"/>
            <w:sz w:val="24"/>
            <w:szCs w:val="24"/>
          </w:rPr>
          <w:t>Cmentarze</w:t>
        </w:r>
      </w:hyperlink>
      <w:r w:rsidR="00B5265A" w:rsidRPr="00956CAC">
        <w:rPr>
          <w:rFonts w:ascii="Arial" w:hAnsi="Arial" w:cs="Arial"/>
          <w:sz w:val="24"/>
          <w:szCs w:val="24"/>
        </w:rPr>
        <w:t>, paragraf 6050</w:t>
      </w:r>
      <w:r w:rsidR="00956CAC">
        <w:rPr>
          <w:rFonts w:ascii="Arial" w:hAnsi="Arial" w:cs="Arial"/>
        </w:rPr>
        <w:t xml:space="preserve"> </w:t>
      </w:r>
      <w:r w:rsidR="00956CAC">
        <w:fldChar w:fldCharType="begin"/>
      </w:r>
      <w:r w:rsidR="00956CAC">
        <w:instrText xml:space="preserve"> HYPERLINK "javascript:;" \o "Rodzaj zadania: Wydatki na zadania własne" </w:instrText>
      </w:r>
      <w:r w:rsidR="00956CAC">
        <w:fldChar w:fldCharType="separate"/>
      </w:r>
      <w:hyperlink r:id="rId10" w:tooltip="ID_FK: 002714 Rodzaj zadania: Wydatki na zadania własne (BeSTi@: Wlasne) Wyodrębnione dochody i wydatki: Zadanie ujęte w wykazie przedsięwzięć WPF 2022,  Wyodrębnione dochody i wydatki: Zadanie ujęte w wykazie przedsięwzięć WPF 2023,  Wyodrębnione dochody i wy" w:history="1">
        <w:r w:rsidR="00956CAC" w:rsidRPr="00956CAC">
          <w:rPr>
            <w:rStyle w:val="Hipercze"/>
            <w:rFonts w:ascii="Arial" w:hAnsi="Arial" w:cs="Arial"/>
            <w:color w:val="000000"/>
            <w:sz w:val="24"/>
            <w:szCs w:val="24"/>
            <w:u w:val="none"/>
          </w:rPr>
          <w:t xml:space="preserve">Budowa alejek i rozbudowa cmentarza komunalnego przy ul. Wyszyńskiego w Świdniku - kolejny etap </w:t>
        </w:r>
      </w:hyperlink>
      <w:r w:rsidR="00962CA4">
        <w:rPr>
          <w:rStyle w:val="Hipercze"/>
          <w:rFonts w:ascii="Arial" w:hAnsi="Arial" w:cs="Arial"/>
          <w:color w:val="000000"/>
          <w:sz w:val="24"/>
          <w:szCs w:val="24"/>
          <w:u w:val="none"/>
        </w:rPr>
        <w:t>.</w:t>
      </w:r>
    </w:p>
    <w:p w14:paraId="5268D2A4" w14:textId="6F703E2B" w:rsidR="00217397" w:rsidRPr="009B61E5" w:rsidRDefault="00956CAC" w:rsidP="00BB7B40">
      <w:pPr>
        <w:pStyle w:val="NormalnyWeb"/>
        <w:widowControl w:val="0"/>
        <w:spacing w:before="0" w:after="0"/>
        <w:ind w:left="426"/>
        <w:jc w:val="both"/>
        <w:rPr>
          <w:rFonts w:ascii="Arial" w:hAnsi="Arial" w:cs="Arial"/>
        </w:rPr>
      </w:pPr>
      <w:r>
        <w:rPr>
          <w:rFonts w:ascii="Arial" w:hAnsi="Arial" w:cs="Arial"/>
        </w:rPr>
        <w:fldChar w:fldCharType="end"/>
      </w:r>
    </w:p>
    <w:bookmarkEnd w:id="10"/>
    <w:p w14:paraId="2ECE1EDC" w14:textId="77777777" w:rsidR="00217397" w:rsidRPr="002109A8" w:rsidRDefault="00217397" w:rsidP="00FD1690">
      <w:pPr>
        <w:pStyle w:val="NormalnyWeb"/>
        <w:spacing w:before="0" w:after="0"/>
        <w:jc w:val="both"/>
        <w:rPr>
          <w:rFonts w:ascii="Arial" w:hAnsi="Arial" w:cs="Arial"/>
        </w:rPr>
      </w:pPr>
    </w:p>
    <w:p w14:paraId="49AAC785" w14:textId="77777777" w:rsidR="00217397" w:rsidRPr="00507292" w:rsidRDefault="00217397" w:rsidP="00FD1690">
      <w:pPr>
        <w:pStyle w:val="NormalnyWeb"/>
        <w:spacing w:before="0" w:after="0"/>
        <w:jc w:val="center"/>
      </w:pPr>
      <w:r w:rsidRPr="00507292">
        <w:rPr>
          <w:rFonts w:ascii="Arial" w:hAnsi="Arial" w:cs="Arial"/>
          <w:b/>
          <w:bCs/>
        </w:rPr>
        <w:t>§ 5</w:t>
      </w:r>
    </w:p>
    <w:p w14:paraId="37B51016" w14:textId="77777777" w:rsidR="00217397" w:rsidRPr="002109A8" w:rsidRDefault="00217397" w:rsidP="00FD1690">
      <w:pPr>
        <w:pStyle w:val="NormalnyWeb"/>
        <w:spacing w:before="0" w:after="0"/>
        <w:jc w:val="center"/>
      </w:pPr>
      <w:r w:rsidRPr="00507292">
        <w:rPr>
          <w:rFonts w:ascii="Arial" w:hAnsi="Arial" w:cs="Arial"/>
          <w:b/>
          <w:bCs/>
        </w:rPr>
        <w:t>Prawo opcji</w:t>
      </w:r>
    </w:p>
    <w:p w14:paraId="3836DC82" w14:textId="6921A968" w:rsidR="00217397" w:rsidRPr="00CB50E9" w:rsidRDefault="00962CA4" w:rsidP="00102900">
      <w:pPr>
        <w:pStyle w:val="NormalnyWeb"/>
        <w:numPr>
          <w:ilvl w:val="3"/>
          <w:numId w:val="11"/>
        </w:numPr>
        <w:tabs>
          <w:tab w:val="left" w:pos="426"/>
        </w:tabs>
        <w:spacing w:before="0" w:after="0"/>
        <w:ind w:left="426" w:hanging="426"/>
        <w:jc w:val="both"/>
      </w:pPr>
      <w:r w:rsidRPr="00CC3D37">
        <w:rPr>
          <w:rFonts w:ascii="Arial" w:hAnsi="Arial" w:cs="Arial"/>
        </w:rPr>
        <w:t xml:space="preserve">Zgodnie z art. 441 ust. 1 ustawy Pzp Zamawiający przewiduje, a Wykonawca wyraża zgodę na prawo opcji. </w:t>
      </w:r>
      <w:r w:rsidR="00217397" w:rsidRPr="00CB50E9">
        <w:rPr>
          <w:rFonts w:ascii="Arial" w:hAnsi="Arial" w:cs="Arial"/>
        </w:rPr>
        <w:t>Prawem opcji objęty jest nadzór autorski określony jest w § 1 ust. 2 pkt. 2).</w:t>
      </w:r>
    </w:p>
    <w:p w14:paraId="2A7EBC2B" w14:textId="5E65258E" w:rsidR="0084175B" w:rsidRPr="00C22962" w:rsidRDefault="00217397" w:rsidP="00102900">
      <w:pPr>
        <w:pStyle w:val="NormalnyWeb"/>
        <w:numPr>
          <w:ilvl w:val="3"/>
          <w:numId w:val="11"/>
        </w:numPr>
        <w:tabs>
          <w:tab w:val="left" w:pos="426"/>
        </w:tabs>
        <w:spacing w:before="0" w:after="0"/>
        <w:ind w:left="426" w:hanging="426"/>
        <w:jc w:val="both"/>
      </w:pPr>
      <w:r w:rsidRPr="002109A8">
        <w:rPr>
          <w:rFonts w:ascii="Arial" w:hAnsi="Arial" w:cs="Arial"/>
        </w:rPr>
        <w:t>Nadzór autorski wykonywany będzie na podstawie odrębnego zlecenia Zamawiającego</w:t>
      </w:r>
      <w:r w:rsidR="0084175B">
        <w:rPr>
          <w:rFonts w:ascii="Arial" w:hAnsi="Arial" w:cs="Arial"/>
        </w:rPr>
        <w:t>, które zostanie udzielone pod warunkiem łącznego ziszczenia się następujących przesłanek:</w:t>
      </w:r>
    </w:p>
    <w:p w14:paraId="695E93D9" w14:textId="4F57E085" w:rsidR="0084175B" w:rsidRPr="00C22962" w:rsidRDefault="007B3B04" w:rsidP="00102900">
      <w:pPr>
        <w:pStyle w:val="NormalnyWeb"/>
        <w:numPr>
          <w:ilvl w:val="0"/>
          <w:numId w:val="41"/>
        </w:numPr>
        <w:tabs>
          <w:tab w:val="left" w:pos="851"/>
        </w:tabs>
        <w:spacing w:before="0" w:after="0"/>
        <w:ind w:left="851" w:hanging="425"/>
        <w:jc w:val="both"/>
      </w:pPr>
      <w:r>
        <w:rPr>
          <w:rFonts w:ascii="Arial" w:hAnsi="Arial" w:cs="Arial"/>
        </w:rPr>
        <w:t xml:space="preserve">przystąpienia przez Zamawiającego do </w:t>
      </w:r>
      <w:r w:rsidR="00406553">
        <w:rPr>
          <w:rFonts w:ascii="Arial" w:hAnsi="Arial" w:cs="Arial"/>
        </w:rPr>
        <w:t xml:space="preserve">realizacji inwestycji polegającej na </w:t>
      </w:r>
      <w:r>
        <w:rPr>
          <w:rFonts w:ascii="Arial" w:hAnsi="Arial" w:cs="Arial"/>
        </w:rPr>
        <w:t>budow</w:t>
      </w:r>
      <w:r w:rsidR="00406553">
        <w:rPr>
          <w:rFonts w:ascii="Arial" w:hAnsi="Arial" w:cs="Arial"/>
        </w:rPr>
        <w:t>ie</w:t>
      </w:r>
      <w:r>
        <w:rPr>
          <w:rFonts w:ascii="Arial" w:hAnsi="Arial" w:cs="Arial"/>
        </w:rPr>
        <w:t xml:space="preserve"> </w:t>
      </w:r>
      <w:r w:rsidR="0084175B" w:rsidRPr="002109A8">
        <w:rPr>
          <w:rFonts w:ascii="Arial" w:hAnsi="Arial" w:cs="Arial"/>
        </w:rPr>
        <w:t>obiektu budowlanego</w:t>
      </w:r>
      <w:r>
        <w:rPr>
          <w:rFonts w:ascii="Arial" w:hAnsi="Arial" w:cs="Arial"/>
        </w:rPr>
        <w:t xml:space="preserve"> na podstawie opracowanej przez Wykonawcę dokumentacji</w:t>
      </w:r>
      <w:r w:rsidR="00406553">
        <w:rPr>
          <w:rFonts w:ascii="Arial" w:hAnsi="Arial" w:cs="Arial"/>
        </w:rPr>
        <w:t>,</w:t>
      </w:r>
    </w:p>
    <w:p w14:paraId="7DD07B03" w14:textId="4DDEA3F5" w:rsidR="007B3B04" w:rsidRPr="007B3B04" w:rsidRDefault="007B3B04" w:rsidP="00102900">
      <w:pPr>
        <w:pStyle w:val="NormalnyWeb"/>
        <w:numPr>
          <w:ilvl w:val="0"/>
          <w:numId w:val="41"/>
        </w:numPr>
        <w:tabs>
          <w:tab w:val="left" w:pos="851"/>
        </w:tabs>
        <w:spacing w:before="0" w:after="0"/>
        <w:ind w:left="851" w:hanging="425"/>
        <w:jc w:val="both"/>
        <w:rPr>
          <w:rFonts w:ascii="Arial" w:hAnsi="Arial" w:cs="Arial"/>
        </w:rPr>
      </w:pPr>
      <w:r w:rsidRPr="00C22962">
        <w:rPr>
          <w:rFonts w:ascii="Arial" w:hAnsi="Arial" w:cs="Arial"/>
        </w:rPr>
        <w:t>stwierdzenia</w:t>
      </w:r>
      <w:r>
        <w:rPr>
          <w:rFonts w:ascii="Arial" w:hAnsi="Arial" w:cs="Arial"/>
        </w:rPr>
        <w:t xml:space="preserve"> przez Zamawiającego, iż </w:t>
      </w:r>
      <w:r w:rsidR="00D21384">
        <w:rPr>
          <w:rFonts w:ascii="Arial" w:hAnsi="Arial" w:cs="Arial"/>
        </w:rPr>
        <w:t>sposób</w:t>
      </w:r>
      <w:r>
        <w:rPr>
          <w:rFonts w:ascii="Arial" w:hAnsi="Arial" w:cs="Arial"/>
        </w:rPr>
        <w:t xml:space="preserve"> realizacj</w:t>
      </w:r>
      <w:r w:rsidR="00D21384">
        <w:rPr>
          <w:rFonts w:ascii="Arial" w:hAnsi="Arial" w:cs="Arial"/>
        </w:rPr>
        <w:t>i</w:t>
      </w:r>
      <w:r>
        <w:rPr>
          <w:rFonts w:ascii="Arial" w:hAnsi="Arial" w:cs="Arial"/>
        </w:rPr>
        <w:t xml:space="preserve"> przez Wykonawcę obowiązków wynikających z Umowy </w:t>
      </w:r>
      <w:r w:rsidR="00D21384">
        <w:rPr>
          <w:rFonts w:ascii="Arial" w:hAnsi="Arial" w:cs="Arial"/>
        </w:rPr>
        <w:t xml:space="preserve">daje </w:t>
      </w:r>
      <w:r w:rsidR="00F30B4D">
        <w:rPr>
          <w:rFonts w:ascii="Arial" w:hAnsi="Arial" w:cs="Arial"/>
        </w:rPr>
        <w:t xml:space="preserve">stosowną </w:t>
      </w:r>
      <w:r w:rsidR="00D21384">
        <w:rPr>
          <w:rFonts w:ascii="Arial" w:hAnsi="Arial" w:cs="Arial"/>
        </w:rPr>
        <w:t>rękojmię</w:t>
      </w:r>
      <w:r w:rsidR="007871B7">
        <w:rPr>
          <w:rFonts w:ascii="Arial" w:hAnsi="Arial" w:cs="Arial"/>
        </w:rPr>
        <w:t xml:space="preserve"> należytej, tj.</w:t>
      </w:r>
      <w:r w:rsidR="00406553">
        <w:rPr>
          <w:rFonts w:ascii="Arial" w:hAnsi="Arial" w:cs="Arial"/>
        </w:rPr>
        <w:t xml:space="preserve"> </w:t>
      </w:r>
      <w:r w:rsidR="00D21384">
        <w:rPr>
          <w:rFonts w:ascii="Arial" w:hAnsi="Arial" w:cs="Arial"/>
        </w:rPr>
        <w:t>rzeteln</w:t>
      </w:r>
      <w:r w:rsidR="009D0F2F">
        <w:rPr>
          <w:rFonts w:ascii="Arial" w:hAnsi="Arial" w:cs="Arial"/>
        </w:rPr>
        <w:t xml:space="preserve">ej </w:t>
      </w:r>
      <w:r w:rsidR="002D4B6E">
        <w:rPr>
          <w:rFonts w:ascii="Arial" w:hAnsi="Arial" w:cs="Arial"/>
        </w:rPr>
        <w:br/>
      </w:r>
      <w:r w:rsidR="009D0F2F">
        <w:rPr>
          <w:rFonts w:ascii="Arial" w:hAnsi="Arial" w:cs="Arial"/>
        </w:rPr>
        <w:t>i terminowej</w:t>
      </w:r>
      <w:r w:rsidR="00D21384">
        <w:rPr>
          <w:rFonts w:ascii="Arial" w:hAnsi="Arial" w:cs="Arial"/>
        </w:rPr>
        <w:t xml:space="preserve"> </w:t>
      </w:r>
      <w:r w:rsidR="00406553">
        <w:rPr>
          <w:rFonts w:ascii="Arial" w:hAnsi="Arial" w:cs="Arial"/>
        </w:rPr>
        <w:t>realizacji zadań z zakresu nadzoru autorskiego.</w:t>
      </w:r>
    </w:p>
    <w:p w14:paraId="066D0312" w14:textId="69722688" w:rsidR="00217397" w:rsidRPr="002109A8" w:rsidRDefault="00217397" w:rsidP="00102900">
      <w:pPr>
        <w:pStyle w:val="NormalnyWeb"/>
        <w:numPr>
          <w:ilvl w:val="3"/>
          <w:numId w:val="11"/>
        </w:numPr>
        <w:tabs>
          <w:tab w:val="clear" w:pos="2880"/>
          <w:tab w:val="num" w:pos="426"/>
        </w:tabs>
        <w:spacing w:before="0" w:after="0"/>
        <w:ind w:left="426" w:hanging="426"/>
        <w:jc w:val="both"/>
      </w:pPr>
      <w:r w:rsidRPr="002109A8">
        <w:rPr>
          <w:rFonts w:ascii="Arial" w:hAnsi="Arial" w:cs="Arial"/>
        </w:rPr>
        <w:lastRenderedPageBreak/>
        <w:t xml:space="preserve">Wykonawca oświadcza, że wyraża zgodę na przewidziane niniejszą umową prawo opcji dotyczące nadzoru autorskiego określonego w § 1 ust. 2 pkt 2) i nie przysługuje mu żadne roszczenie z tytułu </w:t>
      </w:r>
      <w:r w:rsidR="00DE45B5" w:rsidRPr="002109A8">
        <w:rPr>
          <w:rFonts w:ascii="Arial" w:hAnsi="Arial" w:cs="Arial"/>
        </w:rPr>
        <w:t>nie</w:t>
      </w:r>
      <w:r w:rsidR="00D67E7E">
        <w:rPr>
          <w:rFonts w:ascii="Arial" w:hAnsi="Arial" w:cs="Arial"/>
        </w:rPr>
        <w:t xml:space="preserve"> </w:t>
      </w:r>
      <w:r w:rsidR="00DE45B5">
        <w:rPr>
          <w:rFonts w:ascii="Arial" w:hAnsi="Arial" w:cs="Arial"/>
        </w:rPr>
        <w:t>zlecenia</w:t>
      </w:r>
      <w:r w:rsidRPr="002109A8">
        <w:rPr>
          <w:rFonts w:ascii="Arial" w:hAnsi="Arial" w:cs="Arial"/>
        </w:rPr>
        <w:t xml:space="preserve"> przez Zamawiającego nadzoru autorskiego.</w:t>
      </w:r>
    </w:p>
    <w:p w14:paraId="3ED4CECC" w14:textId="77777777" w:rsidR="00FD1690" w:rsidRPr="000B12FE" w:rsidRDefault="00FD1690" w:rsidP="007068ED">
      <w:pPr>
        <w:pStyle w:val="NormalnyWeb"/>
        <w:tabs>
          <w:tab w:val="left" w:pos="564"/>
        </w:tabs>
        <w:spacing w:before="0" w:after="0"/>
        <w:jc w:val="both"/>
        <w:rPr>
          <w:rFonts w:ascii="Arial" w:hAnsi="Arial" w:cs="Arial"/>
        </w:rPr>
      </w:pPr>
    </w:p>
    <w:p w14:paraId="7EDF59DE" w14:textId="77777777" w:rsidR="00217397" w:rsidRPr="002109A8" w:rsidRDefault="00217397" w:rsidP="00FD1690">
      <w:pPr>
        <w:pStyle w:val="NormalnyWeb"/>
        <w:spacing w:before="0" w:after="0"/>
        <w:jc w:val="center"/>
      </w:pPr>
      <w:r w:rsidRPr="002109A8">
        <w:rPr>
          <w:rFonts w:ascii="Arial" w:hAnsi="Arial" w:cs="Arial"/>
          <w:b/>
          <w:bCs/>
        </w:rPr>
        <w:t>§ 6</w:t>
      </w:r>
    </w:p>
    <w:p w14:paraId="5987A0D1" w14:textId="77777777" w:rsidR="00217397" w:rsidRPr="002109A8" w:rsidRDefault="00217397" w:rsidP="00FD1690">
      <w:pPr>
        <w:pStyle w:val="NormalnyWeb"/>
        <w:spacing w:before="0" w:after="0"/>
        <w:jc w:val="center"/>
      </w:pPr>
      <w:r w:rsidRPr="002109A8">
        <w:rPr>
          <w:rFonts w:ascii="Arial" w:hAnsi="Arial" w:cs="Arial"/>
          <w:b/>
          <w:bCs/>
        </w:rPr>
        <w:t>Obowiązki Wykonawcy</w:t>
      </w:r>
    </w:p>
    <w:p w14:paraId="433165D7" w14:textId="44EDE6F6" w:rsidR="00217397" w:rsidRPr="002109A8" w:rsidRDefault="00217397" w:rsidP="00581991">
      <w:pPr>
        <w:pStyle w:val="NormalnyWeb"/>
        <w:numPr>
          <w:ilvl w:val="3"/>
          <w:numId w:val="53"/>
        </w:numPr>
        <w:spacing w:before="0" w:after="0"/>
        <w:ind w:left="426" w:hanging="426"/>
        <w:jc w:val="both"/>
      </w:pPr>
      <w:r w:rsidRPr="002109A8">
        <w:rPr>
          <w:rStyle w:val="Domylnaczcionkaakapitu10"/>
          <w:rFonts w:ascii="Arial" w:hAnsi="Arial" w:cs="Arial"/>
        </w:rPr>
        <w:t>W zakresie Dokumentacji Wykonawca jest zobowiązany do:</w:t>
      </w:r>
    </w:p>
    <w:p w14:paraId="591CC2DE" w14:textId="77777777" w:rsidR="00217397" w:rsidRPr="002109A8" w:rsidRDefault="00217397" w:rsidP="00102900">
      <w:pPr>
        <w:pStyle w:val="NormalnyWeb"/>
        <w:numPr>
          <w:ilvl w:val="0"/>
          <w:numId w:val="27"/>
        </w:numPr>
        <w:spacing w:before="0" w:after="0"/>
        <w:jc w:val="both"/>
      </w:pPr>
      <w:r w:rsidRPr="002109A8">
        <w:rPr>
          <w:rFonts w:ascii="Arial" w:hAnsi="Arial" w:cs="Arial"/>
        </w:rPr>
        <w:t>prawidłowego wykonania Dokumentacji, zgodnie z obowiązującymi przepisami prawa, zawartą umową, zasadami wiedzy technicznej oraz normami,</w:t>
      </w:r>
    </w:p>
    <w:p w14:paraId="3F6CAFB7" w14:textId="77777777" w:rsidR="00217397" w:rsidRPr="002109A8" w:rsidRDefault="00217397" w:rsidP="00102900">
      <w:pPr>
        <w:pStyle w:val="NormalnyWeb"/>
        <w:numPr>
          <w:ilvl w:val="0"/>
          <w:numId w:val="27"/>
        </w:numPr>
        <w:spacing w:before="0" w:after="0"/>
        <w:jc w:val="both"/>
      </w:pPr>
      <w:r w:rsidRPr="002109A8">
        <w:rPr>
          <w:rFonts w:ascii="Arial" w:hAnsi="Arial" w:cs="Arial"/>
        </w:rPr>
        <w:t>uzgadniania na bieżąco z Zamawiającym proponowanych rozwiązań projektowych,</w:t>
      </w:r>
    </w:p>
    <w:p w14:paraId="479DDCFE" w14:textId="07DBDEEC" w:rsidR="00217397" w:rsidRPr="002109A8" w:rsidRDefault="00217397" w:rsidP="00102900">
      <w:pPr>
        <w:pStyle w:val="NormalnyWeb"/>
        <w:numPr>
          <w:ilvl w:val="0"/>
          <w:numId w:val="27"/>
        </w:numPr>
        <w:spacing w:before="0" w:after="0"/>
        <w:jc w:val="both"/>
      </w:pPr>
      <w:r w:rsidRPr="002109A8">
        <w:rPr>
          <w:rFonts w:ascii="Arial" w:hAnsi="Arial" w:cs="Arial"/>
        </w:rPr>
        <w:t xml:space="preserve">uzgodnienia z Zamawiającym </w:t>
      </w:r>
      <w:r w:rsidR="00881772">
        <w:rPr>
          <w:rFonts w:ascii="Arial" w:hAnsi="Arial" w:cs="Arial"/>
        </w:rPr>
        <w:t>z</w:t>
      </w:r>
      <w:r w:rsidRPr="002109A8">
        <w:rPr>
          <w:rFonts w:ascii="Arial" w:hAnsi="Arial" w:cs="Arial"/>
        </w:rPr>
        <w:t xml:space="preserve">biorczej planszy zagospodarowania i uzbrojenia terenu, przed złożeniem na </w:t>
      </w:r>
      <w:r w:rsidR="00881772">
        <w:rPr>
          <w:rFonts w:ascii="Arial" w:hAnsi="Arial" w:cs="Arial"/>
        </w:rPr>
        <w:t>n</w:t>
      </w:r>
      <w:r w:rsidRPr="002109A8">
        <w:rPr>
          <w:rFonts w:ascii="Arial" w:hAnsi="Arial" w:cs="Arial"/>
        </w:rPr>
        <w:t xml:space="preserve">aradę </w:t>
      </w:r>
      <w:r w:rsidR="00881772">
        <w:rPr>
          <w:rFonts w:ascii="Arial" w:hAnsi="Arial" w:cs="Arial"/>
        </w:rPr>
        <w:t>k</w:t>
      </w:r>
      <w:r w:rsidRPr="002109A8">
        <w:rPr>
          <w:rFonts w:ascii="Arial" w:hAnsi="Arial" w:cs="Arial"/>
        </w:rPr>
        <w:t xml:space="preserve">oordynacyjną w </w:t>
      </w:r>
      <w:r w:rsidR="00881772">
        <w:rPr>
          <w:rFonts w:ascii="Arial" w:hAnsi="Arial" w:cs="Arial"/>
        </w:rPr>
        <w:t>s</w:t>
      </w:r>
      <w:r w:rsidRPr="002109A8">
        <w:rPr>
          <w:rFonts w:ascii="Arial" w:hAnsi="Arial" w:cs="Arial"/>
        </w:rPr>
        <w:t xml:space="preserve">tarostwie </w:t>
      </w:r>
      <w:r w:rsidR="00881772">
        <w:rPr>
          <w:rFonts w:ascii="Arial" w:hAnsi="Arial" w:cs="Arial"/>
        </w:rPr>
        <w:t>p</w:t>
      </w:r>
      <w:r w:rsidRPr="002109A8">
        <w:rPr>
          <w:rFonts w:ascii="Arial" w:hAnsi="Arial" w:cs="Arial"/>
        </w:rPr>
        <w:t>owiatowym,</w:t>
      </w:r>
    </w:p>
    <w:p w14:paraId="0E33CA21" w14:textId="400DDAD4" w:rsidR="00217397" w:rsidRPr="002109A8" w:rsidRDefault="00217397" w:rsidP="00102900">
      <w:pPr>
        <w:pStyle w:val="NormalnyWeb"/>
        <w:numPr>
          <w:ilvl w:val="0"/>
          <w:numId w:val="27"/>
        </w:numPr>
        <w:spacing w:before="0" w:after="0"/>
        <w:jc w:val="both"/>
      </w:pPr>
      <w:r w:rsidRPr="002109A8">
        <w:rPr>
          <w:rFonts w:ascii="Arial" w:hAnsi="Arial" w:cs="Arial"/>
        </w:rPr>
        <w:t xml:space="preserve">uzgodnienia z Zamawiającym </w:t>
      </w:r>
      <w:r w:rsidR="00C26CD9">
        <w:rPr>
          <w:rFonts w:ascii="Arial" w:hAnsi="Arial" w:cs="Arial"/>
        </w:rPr>
        <w:t>p</w:t>
      </w:r>
      <w:r w:rsidRPr="002109A8">
        <w:rPr>
          <w:rFonts w:ascii="Arial" w:hAnsi="Arial" w:cs="Arial"/>
        </w:rPr>
        <w:t xml:space="preserve">rojektu budowlanego, przed złożeniem do właściwego organu, w celu pozyskania decyzji </w:t>
      </w:r>
      <w:r w:rsidR="00962CA4">
        <w:rPr>
          <w:rFonts w:ascii="Arial" w:hAnsi="Arial" w:cs="Arial"/>
        </w:rPr>
        <w:t>pozwolenia na budowę</w:t>
      </w:r>
      <w:r w:rsidRPr="002109A8">
        <w:rPr>
          <w:rFonts w:ascii="Arial" w:hAnsi="Arial" w:cs="Arial"/>
        </w:rPr>
        <w:t>,</w:t>
      </w:r>
    </w:p>
    <w:p w14:paraId="73DDFCE5" w14:textId="656E537E" w:rsidR="00217397" w:rsidRPr="002109A8" w:rsidRDefault="00217397" w:rsidP="00102900">
      <w:pPr>
        <w:pStyle w:val="NormalnyWeb"/>
        <w:numPr>
          <w:ilvl w:val="0"/>
          <w:numId w:val="27"/>
        </w:numPr>
        <w:spacing w:before="0" w:after="0"/>
        <w:jc w:val="both"/>
      </w:pPr>
      <w:r w:rsidRPr="002109A8">
        <w:rPr>
          <w:rFonts w:ascii="Arial" w:hAnsi="Arial" w:cs="Arial"/>
        </w:rPr>
        <w:t xml:space="preserve">uzgodnienia z Zamawiającym </w:t>
      </w:r>
      <w:r w:rsidR="00C26CD9">
        <w:rPr>
          <w:rFonts w:ascii="Arial" w:hAnsi="Arial" w:cs="Arial"/>
        </w:rPr>
        <w:t>p</w:t>
      </w:r>
      <w:r w:rsidRPr="002109A8">
        <w:rPr>
          <w:rFonts w:ascii="Arial" w:hAnsi="Arial" w:cs="Arial"/>
        </w:rPr>
        <w:t xml:space="preserve">rojektu </w:t>
      </w:r>
      <w:r w:rsidR="00F86E0B">
        <w:rPr>
          <w:rFonts w:ascii="Arial" w:hAnsi="Arial" w:cs="Arial"/>
        </w:rPr>
        <w:t>techniczn</w:t>
      </w:r>
      <w:r w:rsidRPr="002109A8">
        <w:rPr>
          <w:rFonts w:ascii="Arial" w:hAnsi="Arial" w:cs="Arial"/>
        </w:rPr>
        <w:t xml:space="preserve">ego przed </w:t>
      </w:r>
      <w:r w:rsidR="00D0345D" w:rsidRPr="003529E6">
        <w:rPr>
          <w:rFonts w:ascii="Arial" w:hAnsi="Arial" w:cs="Arial"/>
        </w:rPr>
        <w:t>doręczeni</w:t>
      </w:r>
      <w:r w:rsidR="00D0345D">
        <w:rPr>
          <w:rFonts w:ascii="Arial" w:hAnsi="Arial" w:cs="Arial"/>
        </w:rPr>
        <w:t>em jej</w:t>
      </w:r>
      <w:r w:rsidR="00D0345D" w:rsidRPr="003529E6">
        <w:rPr>
          <w:rFonts w:ascii="Arial" w:hAnsi="Arial" w:cs="Arial"/>
        </w:rPr>
        <w:t xml:space="preserve"> Zamawiającemu</w:t>
      </w:r>
      <w:r w:rsidR="00D0345D" w:rsidRPr="002109A8">
        <w:rPr>
          <w:rFonts w:ascii="Arial" w:hAnsi="Arial" w:cs="Arial"/>
        </w:rPr>
        <w:t>,</w:t>
      </w:r>
    </w:p>
    <w:p w14:paraId="263BE424" w14:textId="27DA4AA1" w:rsidR="00217397" w:rsidRPr="002109A8" w:rsidRDefault="00217397" w:rsidP="00102900">
      <w:pPr>
        <w:pStyle w:val="NormalnyWeb"/>
        <w:numPr>
          <w:ilvl w:val="0"/>
          <w:numId w:val="27"/>
        </w:numPr>
        <w:spacing w:before="0" w:after="0"/>
        <w:jc w:val="both"/>
      </w:pPr>
      <w:r w:rsidRPr="002109A8">
        <w:rPr>
          <w:rFonts w:ascii="Arial" w:hAnsi="Arial" w:cs="Arial"/>
        </w:rPr>
        <w:t xml:space="preserve">uzgodnienia z Zamawiającym pozostałej Dokumentacji przed </w:t>
      </w:r>
      <w:r w:rsidR="00D0345D" w:rsidRPr="003529E6">
        <w:rPr>
          <w:rFonts w:ascii="Arial" w:hAnsi="Arial" w:cs="Arial"/>
        </w:rPr>
        <w:t>doręczeni</w:t>
      </w:r>
      <w:r w:rsidR="00D0345D">
        <w:rPr>
          <w:rFonts w:ascii="Arial" w:hAnsi="Arial" w:cs="Arial"/>
        </w:rPr>
        <w:t>em jej</w:t>
      </w:r>
      <w:r w:rsidR="00D0345D" w:rsidRPr="003529E6">
        <w:rPr>
          <w:rFonts w:ascii="Arial" w:hAnsi="Arial" w:cs="Arial"/>
        </w:rPr>
        <w:t xml:space="preserve"> Zamawiającemu</w:t>
      </w:r>
      <w:r w:rsidR="00D0345D" w:rsidRPr="002109A8">
        <w:rPr>
          <w:rFonts w:ascii="Arial" w:hAnsi="Arial" w:cs="Arial"/>
        </w:rPr>
        <w:t>,</w:t>
      </w:r>
    </w:p>
    <w:p w14:paraId="62ABF1CC" w14:textId="77777777" w:rsidR="00217397" w:rsidRPr="002109A8" w:rsidRDefault="00217397" w:rsidP="00102900">
      <w:pPr>
        <w:pStyle w:val="NormalnyWeb"/>
        <w:numPr>
          <w:ilvl w:val="0"/>
          <w:numId w:val="27"/>
        </w:numPr>
        <w:spacing w:before="0" w:after="0"/>
        <w:jc w:val="both"/>
      </w:pPr>
      <w:r w:rsidRPr="002109A8">
        <w:rPr>
          <w:rFonts w:ascii="Arial" w:hAnsi="Arial" w:cs="Arial"/>
        </w:rPr>
        <w:t>uczestniczenia w spotkaniach roboczych organizowanych przez Zamawiającego, z obowiązkowym</w:t>
      </w:r>
      <w:r w:rsidRPr="002109A8">
        <w:rPr>
          <w:rFonts w:ascii="Arial" w:hAnsi="Arial" w:cs="Arial"/>
          <w:b/>
          <w:bCs/>
        </w:rPr>
        <w:t xml:space="preserve"> </w:t>
      </w:r>
      <w:r w:rsidRPr="002109A8">
        <w:rPr>
          <w:rFonts w:ascii="Arial" w:hAnsi="Arial" w:cs="Arial"/>
        </w:rPr>
        <w:t>udziałem osób</w:t>
      </w:r>
      <w:r w:rsidRPr="002109A8">
        <w:rPr>
          <w:rFonts w:ascii="Arial" w:hAnsi="Arial" w:cs="Arial"/>
          <w:b/>
          <w:bCs/>
        </w:rPr>
        <w:t xml:space="preserve"> </w:t>
      </w:r>
      <w:r w:rsidRPr="002109A8">
        <w:rPr>
          <w:rFonts w:ascii="Arial" w:hAnsi="Arial" w:cs="Arial"/>
        </w:rPr>
        <w:t>wskazanych w ofercie i wymienionych w § 7 umowy (lub za zgodą Zamawiającego – tylko wybranej osoby lub osób z tego grona), osobiście realizujących zamówienie oraz w razie potrzeby z udziałem innych projektantów branżowych,</w:t>
      </w:r>
    </w:p>
    <w:p w14:paraId="79680C34" w14:textId="77777777" w:rsidR="00217397" w:rsidRPr="002109A8" w:rsidRDefault="00217397" w:rsidP="00102900">
      <w:pPr>
        <w:pStyle w:val="NormalnyWeb"/>
        <w:numPr>
          <w:ilvl w:val="0"/>
          <w:numId w:val="27"/>
        </w:numPr>
        <w:spacing w:before="0" w:after="0"/>
        <w:jc w:val="both"/>
      </w:pPr>
      <w:r w:rsidRPr="002109A8">
        <w:rPr>
          <w:rFonts w:ascii="Arial" w:hAnsi="Arial" w:cs="Arial"/>
        </w:rPr>
        <w:t>opisywania rozwiązań projektowanych (w tym wyrobów budowlanych i urządzeń) za pomocą parametrów technicznych i spełnianych funkcji, bez podawania nazw wyrobów i producentów,</w:t>
      </w:r>
    </w:p>
    <w:p w14:paraId="27A912B7" w14:textId="77777777" w:rsidR="00217397" w:rsidRPr="002109A8" w:rsidRDefault="00217397" w:rsidP="00102900">
      <w:pPr>
        <w:pStyle w:val="NormalnyWeb"/>
        <w:numPr>
          <w:ilvl w:val="0"/>
          <w:numId w:val="27"/>
        </w:numPr>
        <w:spacing w:before="0" w:after="0"/>
        <w:jc w:val="both"/>
      </w:pPr>
      <w:r w:rsidRPr="002109A8">
        <w:rPr>
          <w:rFonts w:ascii="Arial" w:hAnsi="Arial" w:cs="Arial"/>
        </w:rPr>
        <w:t>wykonania Dokumentacji jako kompletnej, uzgodnionej z właściwymi instytucjami, opracowanej zgodnie z zapisami Programu funkcjonalno-użytkowego oraz wprowadzonymi przez Zamawiającego w trakcie projektowania zmianami do Programu funkcjonalno-użytkowego,</w:t>
      </w:r>
    </w:p>
    <w:p w14:paraId="1C3FB8A5" w14:textId="703A5611" w:rsidR="00217397" w:rsidRPr="002109A8" w:rsidRDefault="00217397" w:rsidP="00102900">
      <w:pPr>
        <w:pStyle w:val="NormalnyWeb"/>
        <w:numPr>
          <w:ilvl w:val="0"/>
          <w:numId w:val="27"/>
        </w:numPr>
        <w:spacing w:before="0" w:after="0"/>
        <w:jc w:val="both"/>
      </w:pPr>
      <w:r w:rsidRPr="002109A8">
        <w:rPr>
          <w:rFonts w:ascii="Arial" w:eastAsia="Arial" w:hAnsi="Arial" w:cs="Arial"/>
        </w:rPr>
        <w:t xml:space="preserve"> </w:t>
      </w:r>
      <w:r w:rsidRPr="002109A8">
        <w:rPr>
          <w:rFonts w:ascii="Arial" w:hAnsi="Arial" w:cs="Arial"/>
        </w:rPr>
        <w:t xml:space="preserve">wykonania opracowań części Dokumentacji brakujących, swoim kosztem i staraniem, w przypadku stwierdzenia niekompletności Dokumentacji określonej </w:t>
      </w:r>
      <w:r w:rsidR="007B55C8">
        <w:rPr>
          <w:rFonts w:ascii="Arial" w:hAnsi="Arial" w:cs="Arial"/>
        </w:rPr>
        <w:br/>
      </w:r>
      <w:r w:rsidRPr="002109A8">
        <w:rPr>
          <w:rFonts w:ascii="Arial" w:hAnsi="Arial" w:cs="Arial"/>
        </w:rPr>
        <w:t>w § 1 ust. 2 pkt 1),</w:t>
      </w:r>
    </w:p>
    <w:p w14:paraId="539B5454" w14:textId="2750855D" w:rsidR="00217397" w:rsidRPr="002109A8" w:rsidRDefault="00217397" w:rsidP="00102900">
      <w:pPr>
        <w:pStyle w:val="NormalnyWeb"/>
        <w:numPr>
          <w:ilvl w:val="0"/>
          <w:numId w:val="27"/>
        </w:numPr>
        <w:spacing w:before="0" w:after="0"/>
        <w:jc w:val="both"/>
      </w:pPr>
      <w:r w:rsidRPr="002109A8">
        <w:rPr>
          <w:rFonts w:ascii="Arial" w:eastAsia="Arial" w:hAnsi="Arial" w:cs="Arial"/>
        </w:rPr>
        <w:t xml:space="preserve"> </w:t>
      </w:r>
      <w:r w:rsidR="00D0345D" w:rsidRPr="003529E6">
        <w:rPr>
          <w:rFonts w:ascii="Arial" w:eastAsia="Arial" w:hAnsi="Arial" w:cs="Arial"/>
        </w:rPr>
        <w:t>doręczenia Zamawiającemu</w:t>
      </w:r>
      <w:r w:rsidRPr="002109A8">
        <w:rPr>
          <w:rFonts w:ascii="Arial" w:hAnsi="Arial" w:cs="Arial"/>
        </w:rPr>
        <w:t xml:space="preserve"> Dokumentacji określonej w § 1 ust. 2 pkt 1) w Punkcie Obsługi Klienta Urzędu Miasta Świdnik wraz z protokołem przekazania </w:t>
      </w:r>
      <w:r w:rsidR="00865467">
        <w:rPr>
          <w:rFonts w:ascii="Arial" w:hAnsi="Arial" w:cs="Arial"/>
        </w:rPr>
        <w:br/>
      </w:r>
      <w:r w:rsidRPr="002109A8">
        <w:rPr>
          <w:rFonts w:ascii="Arial" w:hAnsi="Arial" w:cs="Arial"/>
        </w:rPr>
        <w:t>i oświadczeniem, że:</w:t>
      </w:r>
    </w:p>
    <w:p w14:paraId="08FEF1D0" w14:textId="77777777" w:rsidR="00217397" w:rsidRPr="002109A8" w:rsidRDefault="00217397" w:rsidP="00102900">
      <w:pPr>
        <w:pStyle w:val="NormalnyWeb"/>
        <w:numPr>
          <w:ilvl w:val="0"/>
          <w:numId w:val="30"/>
        </w:numPr>
        <w:tabs>
          <w:tab w:val="clear" w:pos="0"/>
          <w:tab w:val="num" w:pos="1134"/>
        </w:tabs>
        <w:spacing w:before="0" w:after="0"/>
        <w:ind w:hanging="437"/>
        <w:jc w:val="both"/>
      </w:pPr>
      <w:r w:rsidRPr="002109A8">
        <w:rPr>
          <w:rFonts w:ascii="Arial" w:hAnsi="Arial" w:cs="Arial"/>
        </w:rPr>
        <w:t>została wykonana zgodnie z umową, wiedzą techniczną, obowiązującymi przepisami i normami, celem jakiemu ma służyć i wydana jest w stanie kompletnym,</w:t>
      </w:r>
    </w:p>
    <w:p w14:paraId="378F5D21" w14:textId="1D7F3621" w:rsidR="00217397" w:rsidRPr="002109A8" w:rsidRDefault="00217397" w:rsidP="00102900">
      <w:pPr>
        <w:pStyle w:val="NormalnyWeb"/>
        <w:numPr>
          <w:ilvl w:val="0"/>
          <w:numId w:val="30"/>
        </w:numPr>
        <w:tabs>
          <w:tab w:val="clear" w:pos="0"/>
          <w:tab w:val="num" w:pos="1134"/>
        </w:tabs>
        <w:spacing w:before="0" w:after="0"/>
        <w:ind w:hanging="437"/>
        <w:jc w:val="both"/>
      </w:pPr>
      <w:r w:rsidRPr="002109A8">
        <w:rPr>
          <w:rFonts w:ascii="Arial" w:hAnsi="Arial" w:cs="Arial"/>
        </w:rPr>
        <w:t>opracowana w wersji papierowej jest jednobrzmiąca z opracowaną w wersji elektronicznej (1szt. pendrive)</w:t>
      </w:r>
      <w:r w:rsidR="007B55C8">
        <w:rPr>
          <w:rFonts w:ascii="Arial" w:hAnsi="Arial" w:cs="Arial"/>
        </w:rPr>
        <w:t>,</w:t>
      </w:r>
    </w:p>
    <w:p w14:paraId="11F4870B" w14:textId="1199D792" w:rsidR="00217397" w:rsidRPr="002109A8" w:rsidRDefault="00217397" w:rsidP="00102900">
      <w:pPr>
        <w:pStyle w:val="NormalnyWeb"/>
        <w:numPr>
          <w:ilvl w:val="0"/>
          <w:numId w:val="30"/>
        </w:numPr>
        <w:tabs>
          <w:tab w:val="clear" w:pos="0"/>
          <w:tab w:val="num" w:pos="1134"/>
        </w:tabs>
        <w:spacing w:before="0" w:after="0"/>
        <w:ind w:hanging="437"/>
        <w:jc w:val="both"/>
      </w:pPr>
      <w:r w:rsidRPr="002109A8">
        <w:rPr>
          <w:rFonts w:ascii="Arial" w:hAnsi="Arial" w:cs="Arial"/>
        </w:rPr>
        <w:t xml:space="preserve">uzasadnione było użycie w dokumentacji projektowej znaków towarowych, patentów lub pochodzenia, źródła lub szczególnego procesu, który charakteryzuje produkty lub usługi dostarczane przez konkretnego wykonawcę, </w:t>
      </w:r>
      <w:r w:rsidR="00865467">
        <w:rPr>
          <w:rFonts w:ascii="Arial" w:hAnsi="Arial" w:cs="Arial"/>
        </w:rPr>
        <w:br/>
      </w:r>
      <w:r w:rsidRPr="002109A8">
        <w:rPr>
          <w:rFonts w:ascii="Arial" w:hAnsi="Arial" w:cs="Arial"/>
        </w:rPr>
        <w:t>o ile określeniami takimi posłużono się w dokumentacji projektowej – wzór oświadczenia stanowi zał. nr 2 do umowy.</w:t>
      </w:r>
    </w:p>
    <w:p w14:paraId="6CED727B" w14:textId="77777777" w:rsidR="00217397" w:rsidRPr="002109A8" w:rsidRDefault="00217397" w:rsidP="00102900">
      <w:pPr>
        <w:pStyle w:val="NormalnyWeb"/>
        <w:numPr>
          <w:ilvl w:val="0"/>
          <w:numId w:val="27"/>
        </w:numPr>
        <w:spacing w:before="0" w:after="0"/>
        <w:jc w:val="both"/>
      </w:pPr>
      <w:r w:rsidRPr="002109A8">
        <w:rPr>
          <w:rFonts w:ascii="Arial" w:eastAsia="Arial" w:hAnsi="Arial" w:cs="Arial"/>
        </w:rPr>
        <w:t xml:space="preserve"> </w:t>
      </w:r>
      <w:r w:rsidRPr="002109A8">
        <w:rPr>
          <w:rFonts w:ascii="Arial" w:hAnsi="Arial" w:cs="Arial"/>
        </w:rPr>
        <w:t xml:space="preserve">dwukrotnego uaktualnienia w okresie gwarancji na wniosek Zamawiającego, </w:t>
      </w:r>
      <w:r w:rsidR="00FD1690" w:rsidRPr="002109A8">
        <w:rPr>
          <w:rFonts w:ascii="Arial" w:hAnsi="Arial" w:cs="Arial"/>
        </w:rPr>
        <w:br/>
      </w:r>
      <w:r w:rsidRPr="002109A8">
        <w:rPr>
          <w:rFonts w:ascii="Arial" w:hAnsi="Arial" w:cs="Arial"/>
        </w:rPr>
        <w:t>w ramach wynagrodzenia określonego w § 3 ust. 1 pkt 1), w terminie do 14 dni:</w:t>
      </w:r>
    </w:p>
    <w:p w14:paraId="6C4DCF71" w14:textId="77777777" w:rsidR="00217397" w:rsidRPr="002109A8" w:rsidRDefault="00217397" w:rsidP="00102900">
      <w:pPr>
        <w:pStyle w:val="NormalnyWeb"/>
        <w:numPr>
          <w:ilvl w:val="0"/>
          <w:numId w:val="17"/>
        </w:numPr>
        <w:tabs>
          <w:tab w:val="clear" w:pos="1080"/>
          <w:tab w:val="num" w:pos="1134"/>
        </w:tabs>
        <w:spacing w:before="0" w:after="0"/>
        <w:ind w:left="1134" w:hanging="414"/>
        <w:jc w:val="both"/>
      </w:pPr>
      <w:bookmarkStart w:id="12" w:name="_Hlk66447494"/>
      <w:r w:rsidRPr="002109A8">
        <w:rPr>
          <w:rFonts w:ascii="Arial" w:hAnsi="Arial" w:cs="Arial"/>
        </w:rPr>
        <w:t xml:space="preserve">przedmiaru, </w:t>
      </w:r>
    </w:p>
    <w:p w14:paraId="001C1E83" w14:textId="77777777" w:rsidR="00217397" w:rsidRPr="002109A8" w:rsidRDefault="00217397" w:rsidP="00102900">
      <w:pPr>
        <w:pStyle w:val="NormalnyWeb"/>
        <w:numPr>
          <w:ilvl w:val="0"/>
          <w:numId w:val="17"/>
        </w:numPr>
        <w:tabs>
          <w:tab w:val="clear" w:pos="1080"/>
          <w:tab w:val="num" w:pos="1134"/>
        </w:tabs>
        <w:spacing w:before="0" w:after="0"/>
        <w:ind w:left="1134" w:hanging="414"/>
        <w:jc w:val="both"/>
      </w:pPr>
      <w:r w:rsidRPr="002109A8">
        <w:rPr>
          <w:rFonts w:ascii="Arial" w:hAnsi="Arial" w:cs="Arial"/>
        </w:rPr>
        <w:t xml:space="preserve">kosztorysu inwestorskiego. </w:t>
      </w:r>
    </w:p>
    <w:bookmarkEnd w:id="12"/>
    <w:p w14:paraId="51CB2FD3" w14:textId="77777777" w:rsidR="00217397" w:rsidRPr="002109A8" w:rsidRDefault="00217397" w:rsidP="00102900">
      <w:pPr>
        <w:pStyle w:val="NormalnyWeb"/>
        <w:numPr>
          <w:ilvl w:val="0"/>
          <w:numId w:val="27"/>
        </w:numPr>
        <w:spacing w:before="0" w:after="0"/>
        <w:jc w:val="both"/>
      </w:pPr>
      <w:r w:rsidRPr="002109A8">
        <w:rPr>
          <w:rFonts w:ascii="Arial" w:eastAsia="Arial" w:hAnsi="Arial" w:cs="Arial"/>
        </w:rPr>
        <w:t xml:space="preserve"> </w:t>
      </w:r>
      <w:r w:rsidRPr="002109A8">
        <w:rPr>
          <w:rFonts w:ascii="Arial" w:hAnsi="Arial" w:cs="Arial"/>
        </w:rPr>
        <w:t xml:space="preserve">udzielania nieodpłatnie odpowiedzi na pytania zadawane przez Zamawiającego (związane z ogłoszonym przetargiem na wykonanie obiektu budowlanego lub </w:t>
      </w:r>
      <w:r w:rsidR="00FD1690" w:rsidRPr="002109A8">
        <w:rPr>
          <w:rFonts w:ascii="Arial" w:hAnsi="Arial" w:cs="Arial"/>
        </w:rPr>
        <w:br/>
      </w:r>
      <w:r w:rsidRPr="002109A8">
        <w:rPr>
          <w:rFonts w:ascii="Arial" w:hAnsi="Arial" w:cs="Arial"/>
        </w:rPr>
        <w:t>w trakcie realizacji robót) w terminie do 7 dni, licząc od daty otrzymania pytań.</w:t>
      </w:r>
    </w:p>
    <w:p w14:paraId="7AF6A03F" w14:textId="6934CFDE" w:rsidR="00217397" w:rsidRPr="002109A8" w:rsidRDefault="00217397" w:rsidP="00581991">
      <w:pPr>
        <w:pStyle w:val="NormalnyWeb"/>
        <w:numPr>
          <w:ilvl w:val="3"/>
          <w:numId w:val="53"/>
        </w:numPr>
        <w:spacing w:before="0" w:after="0"/>
        <w:ind w:left="426" w:hanging="426"/>
        <w:jc w:val="both"/>
      </w:pPr>
      <w:r w:rsidRPr="002109A8">
        <w:rPr>
          <w:rStyle w:val="Domylnaczcionkaakapitu10"/>
          <w:rFonts w:ascii="Arial" w:hAnsi="Arial" w:cs="Arial"/>
        </w:rPr>
        <w:lastRenderedPageBreak/>
        <w:t>Wykonawca ponosi odpowiedzialność za szkody wyrządzone Zamawiającemu i osobom trzecim z powodu niewykonania lub niewłaściwego wykonania Umowy.</w:t>
      </w:r>
    </w:p>
    <w:p w14:paraId="43BE93C3" w14:textId="2C3D49E6" w:rsidR="00217397" w:rsidRPr="002109A8" w:rsidRDefault="00217397" w:rsidP="00581991">
      <w:pPr>
        <w:pStyle w:val="NormalnyWeb"/>
        <w:numPr>
          <w:ilvl w:val="3"/>
          <w:numId w:val="53"/>
        </w:numPr>
        <w:spacing w:before="0" w:after="0"/>
        <w:ind w:left="426" w:hanging="426"/>
        <w:jc w:val="both"/>
      </w:pPr>
      <w:r w:rsidRPr="002109A8">
        <w:rPr>
          <w:rStyle w:val="Domylnaczcionkaakapitu10"/>
          <w:rFonts w:ascii="Arial" w:hAnsi="Arial" w:cs="Arial"/>
        </w:rPr>
        <w:t xml:space="preserve">Wykonawca podczas wykonywania obowiązków wynikających z Umowy jest zobowiązany do stosowania zasady równości szans i niedyskryminacji, w tym dostępności dla osób z niepełnosprawnościami oraz zasady równości szans kobiet </w:t>
      </w:r>
      <w:r w:rsidR="00B342FA">
        <w:rPr>
          <w:rStyle w:val="Domylnaczcionkaakapitu10"/>
          <w:rFonts w:ascii="Arial" w:hAnsi="Arial" w:cs="Arial"/>
        </w:rPr>
        <w:br/>
      </w:r>
      <w:r w:rsidRPr="002109A8">
        <w:rPr>
          <w:rStyle w:val="Domylnaczcionkaakapitu10"/>
          <w:rFonts w:ascii="Arial" w:hAnsi="Arial" w:cs="Arial"/>
        </w:rPr>
        <w:t>i mężczyzn.</w:t>
      </w:r>
    </w:p>
    <w:p w14:paraId="5E2E58DE" w14:textId="203D477A" w:rsidR="00217397" w:rsidRDefault="00217397" w:rsidP="00FD1690">
      <w:pPr>
        <w:pStyle w:val="NormalnyWeb"/>
        <w:spacing w:before="0" w:after="0"/>
        <w:jc w:val="both"/>
        <w:rPr>
          <w:rFonts w:ascii="Arial" w:hAnsi="Arial" w:cs="Arial"/>
        </w:rPr>
      </w:pPr>
    </w:p>
    <w:p w14:paraId="48077C99" w14:textId="40EC5A42" w:rsidR="00217397" w:rsidRPr="002109A8" w:rsidRDefault="00217397" w:rsidP="00FD1690">
      <w:pPr>
        <w:pStyle w:val="NormalnyWeb"/>
        <w:spacing w:before="0" w:after="0"/>
        <w:jc w:val="center"/>
      </w:pPr>
      <w:r w:rsidRPr="00C60507">
        <w:rPr>
          <w:rFonts w:ascii="Arial" w:hAnsi="Arial" w:cs="Arial"/>
          <w:b/>
          <w:bCs/>
        </w:rPr>
        <w:t>§ 7</w:t>
      </w:r>
    </w:p>
    <w:p w14:paraId="6243DCC9" w14:textId="2335EB6F" w:rsidR="00217397" w:rsidRPr="002109A8" w:rsidRDefault="00217397" w:rsidP="00FD1690">
      <w:pPr>
        <w:pStyle w:val="NormalnyWeb"/>
        <w:spacing w:before="0" w:after="0"/>
        <w:jc w:val="center"/>
      </w:pPr>
      <w:r w:rsidRPr="002109A8">
        <w:rPr>
          <w:rFonts w:ascii="Arial" w:hAnsi="Arial" w:cs="Arial"/>
          <w:b/>
          <w:bCs/>
        </w:rPr>
        <w:t>Realizacja zamówienia przez osob</w:t>
      </w:r>
      <w:r w:rsidR="001C1503">
        <w:rPr>
          <w:rFonts w:ascii="Arial" w:hAnsi="Arial" w:cs="Arial"/>
          <w:b/>
          <w:bCs/>
        </w:rPr>
        <w:t>y</w:t>
      </w:r>
      <w:r w:rsidRPr="002109A8">
        <w:rPr>
          <w:rFonts w:ascii="Arial" w:hAnsi="Arial" w:cs="Arial"/>
          <w:b/>
          <w:bCs/>
        </w:rPr>
        <w:t xml:space="preserve"> wskazan</w:t>
      </w:r>
      <w:r w:rsidR="001C1503">
        <w:rPr>
          <w:rFonts w:ascii="Arial" w:hAnsi="Arial" w:cs="Arial"/>
          <w:b/>
          <w:bCs/>
        </w:rPr>
        <w:t>e</w:t>
      </w:r>
      <w:r w:rsidRPr="002109A8">
        <w:rPr>
          <w:rFonts w:ascii="Arial" w:hAnsi="Arial" w:cs="Arial"/>
          <w:b/>
          <w:bCs/>
        </w:rPr>
        <w:t xml:space="preserve"> w ofercie</w:t>
      </w:r>
    </w:p>
    <w:p w14:paraId="17D397A9" w14:textId="7248F0F6" w:rsidR="00A73820" w:rsidRPr="003D1866" w:rsidRDefault="00217397" w:rsidP="00581991">
      <w:pPr>
        <w:pStyle w:val="NormalnyWeb"/>
        <w:numPr>
          <w:ilvl w:val="6"/>
          <w:numId w:val="53"/>
        </w:numPr>
        <w:spacing w:before="0" w:after="0"/>
        <w:ind w:left="426" w:hanging="426"/>
        <w:jc w:val="both"/>
      </w:pPr>
      <w:r w:rsidRPr="003D1866">
        <w:rPr>
          <w:rFonts w:ascii="Arial" w:hAnsi="Arial" w:cs="Arial"/>
        </w:rPr>
        <w:t>Dokumentację, której sporządzenie wymaga posiadania uprawnień w specjalności</w:t>
      </w:r>
      <w:r w:rsidR="003D1866" w:rsidRPr="003D1866">
        <w:rPr>
          <w:rFonts w:ascii="Arial" w:hAnsi="Arial" w:cs="Arial"/>
        </w:rPr>
        <w:t xml:space="preserve"> </w:t>
      </w:r>
      <w:r w:rsidR="00E70928" w:rsidRPr="003D1866">
        <w:rPr>
          <w:rFonts w:ascii="Arial" w:hAnsi="Arial" w:cs="Arial"/>
        </w:rPr>
        <w:t>drogowej</w:t>
      </w:r>
      <w:r w:rsidR="00A73820" w:rsidRPr="003D1866">
        <w:rPr>
          <w:rFonts w:ascii="Arial" w:hAnsi="Arial" w:cs="Arial"/>
        </w:rPr>
        <w:t xml:space="preserve"> wykonywać będzie osobiście </w:t>
      </w:r>
      <w:r w:rsidR="000D3F7E" w:rsidRPr="003D1866">
        <w:rPr>
          <w:rFonts w:ascii="Arial" w:hAnsi="Arial" w:cs="Arial"/>
        </w:rPr>
        <w:t>Pan</w:t>
      </w:r>
      <w:r w:rsidR="00E70928" w:rsidRPr="003D1866">
        <w:rPr>
          <w:rFonts w:ascii="Arial" w:hAnsi="Arial" w:cs="Arial"/>
        </w:rPr>
        <w:t>/i ………………………..</w:t>
      </w:r>
    </w:p>
    <w:p w14:paraId="0F221497" w14:textId="776AA3E6" w:rsidR="00A73820" w:rsidRDefault="00A73820" w:rsidP="00581991">
      <w:pPr>
        <w:pStyle w:val="NormalnyWeb"/>
        <w:numPr>
          <w:ilvl w:val="6"/>
          <w:numId w:val="53"/>
        </w:numPr>
        <w:spacing w:before="0" w:after="0"/>
        <w:ind w:left="426" w:hanging="426"/>
        <w:jc w:val="both"/>
        <w:rPr>
          <w:rFonts w:ascii="Arial" w:hAnsi="Arial" w:cs="Arial"/>
        </w:rPr>
      </w:pPr>
      <w:r w:rsidRPr="00A73820">
        <w:rPr>
          <w:rFonts w:ascii="Arial" w:hAnsi="Arial" w:cs="Arial"/>
        </w:rPr>
        <w:t>Wykonawca powinien skierować do realizacji zamówienia personel wskazany w ust. 1 (zgodnie z treścią swojej oferty)</w:t>
      </w:r>
      <w:r w:rsidR="0003700B">
        <w:rPr>
          <w:rFonts w:ascii="Arial" w:hAnsi="Arial" w:cs="Arial"/>
        </w:rPr>
        <w:t>.</w:t>
      </w:r>
    </w:p>
    <w:p w14:paraId="6A218265" w14:textId="6E90BD5F" w:rsidR="007B34A9" w:rsidRDefault="00A73820" w:rsidP="00581991">
      <w:pPr>
        <w:pStyle w:val="NormalnyWeb"/>
        <w:numPr>
          <w:ilvl w:val="6"/>
          <w:numId w:val="53"/>
        </w:numPr>
        <w:spacing w:before="0" w:after="0"/>
        <w:ind w:left="426" w:hanging="426"/>
        <w:jc w:val="both"/>
        <w:rPr>
          <w:rFonts w:ascii="Arial" w:hAnsi="Arial" w:cs="Arial"/>
        </w:rPr>
      </w:pPr>
      <w:r>
        <w:rPr>
          <w:rFonts w:ascii="Arial" w:hAnsi="Arial" w:cs="Arial"/>
        </w:rPr>
        <w:t xml:space="preserve">Zmiana </w:t>
      </w:r>
      <w:r w:rsidR="005C18C2">
        <w:rPr>
          <w:rFonts w:ascii="Arial" w:hAnsi="Arial" w:cs="Arial"/>
        </w:rPr>
        <w:t>wskazanej</w:t>
      </w:r>
      <w:r w:rsidRPr="00A73820">
        <w:rPr>
          <w:rFonts w:ascii="Arial" w:hAnsi="Arial" w:cs="Arial"/>
        </w:rPr>
        <w:t xml:space="preserve"> </w:t>
      </w:r>
      <w:proofErr w:type="spellStart"/>
      <w:r w:rsidRPr="00A73820">
        <w:rPr>
          <w:rFonts w:ascii="Arial" w:hAnsi="Arial" w:cs="Arial"/>
        </w:rPr>
        <w:t>osób</w:t>
      </w:r>
      <w:r w:rsidR="005C18C2">
        <w:rPr>
          <w:rFonts w:ascii="Arial" w:hAnsi="Arial" w:cs="Arial"/>
        </w:rPr>
        <w:t>y</w:t>
      </w:r>
      <w:proofErr w:type="spellEnd"/>
      <w:r w:rsidR="005C18C2">
        <w:rPr>
          <w:rFonts w:ascii="Arial" w:hAnsi="Arial" w:cs="Arial"/>
        </w:rPr>
        <w:t xml:space="preserve"> w ust. 1</w:t>
      </w:r>
      <w:r w:rsidRPr="00A73820">
        <w:rPr>
          <w:rFonts w:ascii="Arial" w:hAnsi="Arial" w:cs="Arial"/>
        </w:rPr>
        <w:t xml:space="preserve">, w trakcie realizacji umowy, </w:t>
      </w:r>
      <w:r w:rsidR="007B34A9">
        <w:rPr>
          <w:rFonts w:ascii="Arial" w:hAnsi="Arial" w:cs="Arial"/>
        </w:rPr>
        <w:t>może nastąpić na</w:t>
      </w:r>
      <w:r w:rsidR="007B34A9" w:rsidRPr="002109A8">
        <w:rPr>
          <w:rFonts w:ascii="Arial" w:hAnsi="Arial" w:cs="Arial"/>
        </w:rPr>
        <w:t xml:space="preserve"> zasada</w:t>
      </w:r>
      <w:r w:rsidR="007B34A9">
        <w:rPr>
          <w:rFonts w:ascii="Arial" w:hAnsi="Arial" w:cs="Arial"/>
        </w:rPr>
        <w:t>ch</w:t>
      </w:r>
      <w:r w:rsidR="007B34A9" w:rsidRPr="002109A8">
        <w:rPr>
          <w:rFonts w:ascii="Arial" w:hAnsi="Arial" w:cs="Arial"/>
        </w:rPr>
        <w:t xml:space="preserve"> określony</w:t>
      </w:r>
      <w:r w:rsidR="007B34A9">
        <w:rPr>
          <w:rFonts w:ascii="Arial" w:hAnsi="Arial" w:cs="Arial"/>
        </w:rPr>
        <w:t>ch</w:t>
      </w:r>
      <w:r w:rsidR="007B34A9" w:rsidRPr="002109A8">
        <w:rPr>
          <w:rFonts w:ascii="Arial" w:hAnsi="Arial" w:cs="Arial"/>
        </w:rPr>
        <w:t xml:space="preserve"> w § 16 ust. </w:t>
      </w:r>
      <w:r w:rsidR="007B34A9">
        <w:rPr>
          <w:rFonts w:ascii="Arial" w:hAnsi="Arial" w:cs="Arial"/>
        </w:rPr>
        <w:t>5 i 6</w:t>
      </w:r>
      <w:r w:rsidRPr="00A73820">
        <w:rPr>
          <w:rFonts w:ascii="Arial" w:hAnsi="Arial" w:cs="Arial"/>
        </w:rPr>
        <w:t>.</w:t>
      </w:r>
    </w:p>
    <w:p w14:paraId="12FC8BCE" w14:textId="7A34B4BD" w:rsidR="00A73820" w:rsidRPr="00A73820" w:rsidRDefault="00A73820" w:rsidP="00581991">
      <w:pPr>
        <w:pStyle w:val="NormalnyWeb"/>
        <w:numPr>
          <w:ilvl w:val="6"/>
          <w:numId w:val="53"/>
        </w:numPr>
        <w:spacing w:before="0" w:after="0"/>
        <w:ind w:left="426" w:hanging="426"/>
        <w:jc w:val="both"/>
        <w:rPr>
          <w:rFonts w:ascii="Arial" w:hAnsi="Arial" w:cs="Arial"/>
        </w:rPr>
      </w:pPr>
      <w:r w:rsidRPr="00A73820">
        <w:rPr>
          <w:rFonts w:ascii="Arial" w:hAnsi="Arial" w:cs="Arial"/>
        </w:rPr>
        <w:t xml:space="preserve">Wykonawca jest obowiązany z własnej inicjatywy zaproponować </w:t>
      </w:r>
      <w:r w:rsidR="007B34A9">
        <w:rPr>
          <w:rFonts w:ascii="Arial" w:hAnsi="Arial" w:cs="Arial"/>
        </w:rPr>
        <w:t xml:space="preserve">i zapewnić </w:t>
      </w:r>
      <w:r w:rsidRPr="00A73820">
        <w:rPr>
          <w:rFonts w:ascii="Arial" w:hAnsi="Arial" w:cs="Arial"/>
        </w:rPr>
        <w:t xml:space="preserve">nowy personel w przypadkach uzasadnionych w szczególności: urlopu, śmierci, choroby lub innych przyczyn i zdarzeń losowych. </w:t>
      </w:r>
    </w:p>
    <w:p w14:paraId="5399F6EF" w14:textId="409FE938" w:rsidR="00A73820" w:rsidRPr="000D06E8" w:rsidRDefault="00A73820" w:rsidP="00581991">
      <w:pPr>
        <w:pStyle w:val="NormalnyWeb"/>
        <w:numPr>
          <w:ilvl w:val="6"/>
          <w:numId w:val="53"/>
        </w:numPr>
        <w:spacing w:before="0" w:after="0"/>
        <w:ind w:left="426" w:hanging="426"/>
        <w:jc w:val="both"/>
        <w:rPr>
          <w:rFonts w:ascii="Arial" w:hAnsi="Arial" w:cs="Arial"/>
        </w:rPr>
      </w:pPr>
      <w:r w:rsidRPr="000D06E8">
        <w:rPr>
          <w:rFonts w:ascii="Arial" w:hAnsi="Arial" w:cs="Arial"/>
        </w:rPr>
        <w:t xml:space="preserve">Zamawiający zaakceptuje zmianę, o której mowa w ust. 3 w terminie </w:t>
      </w:r>
      <w:r w:rsidR="00C73891">
        <w:rPr>
          <w:rFonts w:ascii="Arial" w:hAnsi="Arial" w:cs="Arial"/>
        </w:rPr>
        <w:t>21</w:t>
      </w:r>
      <w:r w:rsidRPr="000D06E8">
        <w:rPr>
          <w:rFonts w:ascii="Arial" w:hAnsi="Arial" w:cs="Arial"/>
        </w:rPr>
        <w:t xml:space="preserve"> dni od daty przedłożenia jej propozycji, wyłącznie wtedy, gdy kwalifikacje i doświadczenie wskazan</w:t>
      </w:r>
      <w:r w:rsidR="00E9623B">
        <w:rPr>
          <w:rFonts w:ascii="Arial" w:hAnsi="Arial" w:cs="Arial"/>
        </w:rPr>
        <w:t>ej</w:t>
      </w:r>
      <w:r w:rsidRPr="000D06E8">
        <w:rPr>
          <w:rFonts w:ascii="Arial" w:hAnsi="Arial" w:cs="Arial"/>
        </w:rPr>
        <w:t xml:space="preserve"> we wniosku os</w:t>
      </w:r>
      <w:r w:rsidR="00E9623B">
        <w:rPr>
          <w:rFonts w:ascii="Arial" w:hAnsi="Arial" w:cs="Arial"/>
        </w:rPr>
        <w:t>oby</w:t>
      </w:r>
      <w:r w:rsidRPr="000D06E8">
        <w:rPr>
          <w:rFonts w:ascii="Arial" w:hAnsi="Arial" w:cs="Arial"/>
        </w:rPr>
        <w:t xml:space="preserve"> będą spełniały wymagania określone w </w:t>
      </w:r>
      <w:r w:rsidR="00133920" w:rsidRPr="00133920">
        <w:rPr>
          <w:rFonts w:ascii="Arial" w:hAnsi="Arial" w:cs="Arial"/>
        </w:rPr>
        <w:t xml:space="preserve">postępowaniu </w:t>
      </w:r>
      <w:bookmarkStart w:id="13" w:name="_Hlk136948995"/>
      <w:r w:rsidR="00477776">
        <w:rPr>
          <w:rFonts w:ascii="Arial" w:hAnsi="Arial" w:cs="Arial"/>
        </w:rPr>
        <w:t>o udzielenie zamówienia</w:t>
      </w:r>
      <w:r w:rsidRPr="000D06E8">
        <w:rPr>
          <w:rFonts w:ascii="Arial" w:hAnsi="Arial" w:cs="Arial"/>
        </w:rPr>
        <w:t xml:space="preserve"> </w:t>
      </w:r>
      <w:bookmarkEnd w:id="13"/>
      <w:r w:rsidRPr="000D06E8">
        <w:rPr>
          <w:rFonts w:ascii="Arial" w:hAnsi="Arial" w:cs="Arial"/>
        </w:rPr>
        <w:t xml:space="preserve">i </w:t>
      </w:r>
      <w:r w:rsidR="00041F3C" w:rsidRPr="000D06E8">
        <w:rPr>
          <w:rFonts w:ascii="Arial" w:hAnsi="Arial" w:cs="Arial"/>
        </w:rPr>
        <w:t xml:space="preserve">nie będą niższe niż kwalifikacje i doświadczenie </w:t>
      </w:r>
      <w:r w:rsidR="00A523A3" w:rsidRPr="000D06E8">
        <w:rPr>
          <w:rFonts w:ascii="Arial" w:hAnsi="Arial" w:cs="Arial"/>
        </w:rPr>
        <w:t>os</w:t>
      </w:r>
      <w:r w:rsidR="00E9623B">
        <w:rPr>
          <w:rFonts w:ascii="Arial" w:hAnsi="Arial" w:cs="Arial"/>
        </w:rPr>
        <w:t>oby</w:t>
      </w:r>
      <w:r w:rsidR="00041F3C" w:rsidRPr="000D06E8">
        <w:rPr>
          <w:rFonts w:ascii="Arial" w:hAnsi="Arial" w:cs="Arial"/>
        </w:rPr>
        <w:t xml:space="preserve"> </w:t>
      </w:r>
      <w:r w:rsidR="00A523A3" w:rsidRPr="000D06E8">
        <w:rPr>
          <w:rFonts w:ascii="Arial" w:hAnsi="Arial" w:cs="Arial"/>
        </w:rPr>
        <w:t>zastępowan</w:t>
      </w:r>
      <w:r w:rsidR="00E9623B">
        <w:rPr>
          <w:rFonts w:ascii="Arial" w:hAnsi="Arial" w:cs="Arial"/>
        </w:rPr>
        <w:t>ej</w:t>
      </w:r>
      <w:r w:rsidR="00A523A3" w:rsidRPr="000D06E8">
        <w:rPr>
          <w:rFonts w:ascii="Arial" w:hAnsi="Arial" w:cs="Arial"/>
        </w:rPr>
        <w:t>.</w:t>
      </w:r>
    </w:p>
    <w:p w14:paraId="15092F54" w14:textId="77777777" w:rsidR="00217397" w:rsidRPr="002109A8" w:rsidRDefault="00217397" w:rsidP="00FD1690">
      <w:pPr>
        <w:pStyle w:val="NormalnyWeb"/>
        <w:spacing w:before="0" w:after="0"/>
        <w:jc w:val="both"/>
        <w:rPr>
          <w:rFonts w:ascii="Arial" w:hAnsi="Arial" w:cs="Arial"/>
        </w:rPr>
      </w:pPr>
    </w:p>
    <w:p w14:paraId="1C697605" w14:textId="77777777" w:rsidR="00217397" w:rsidRPr="002109A8" w:rsidRDefault="00217397" w:rsidP="00FD1690">
      <w:pPr>
        <w:pStyle w:val="NormalnyWeb"/>
        <w:spacing w:before="0" w:after="0"/>
        <w:jc w:val="center"/>
      </w:pPr>
      <w:r w:rsidRPr="002109A8">
        <w:rPr>
          <w:rFonts w:ascii="Arial" w:hAnsi="Arial" w:cs="Arial"/>
          <w:b/>
          <w:bCs/>
        </w:rPr>
        <w:t>§ 8</w:t>
      </w:r>
    </w:p>
    <w:p w14:paraId="14E162C1" w14:textId="77777777" w:rsidR="00217397" w:rsidRPr="002109A8" w:rsidRDefault="00217397" w:rsidP="00FD1690">
      <w:pPr>
        <w:pStyle w:val="NormalnyWeb"/>
        <w:spacing w:before="0" w:after="0"/>
        <w:jc w:val="center"/>
      </w:pPr>
      <w:r w:rsidRPr="002109A8">
        <w:rPr>
          <w:rFonts w:ascii="Arial" w:hAnsi="Arial" w:cs="Arial"/>
          <w:b/>
          <w:bCs/>
        </w:rPr>
        <w:t>Podwykonawstwo</w:t>
      </w:r>
    </w:p>
    <w:p w14:paraId="25963DC9" w14:textId="2625F10E" w:rsidR="00217397" w:rsidRPr="002109A8" w:rsidRDefault="00217397" w:rsidP="00102900">
      <w:pPr>
        <w:pStyle w:val="NormalnyWeb"/>
        <w:numPr>
          <w:ilvl w:val="3"/>
          <w:numId w:val="26"/>
        </w:numPr>
        <w:tabs>
          <w:tab w:val="left" w:pos="426"/>
        </w:tabs>
        <w:spacing w:before="0" w:after="0"/>
        <w:ind w:left="426" w:hanging="426"/>
        <w:jc w:val="both"/>
      </w:pPr>
      <w:r w:rsidRPr="002109A8">
        <w:rPr>
          <w:rFonts w:ascii="Arial" w:hAnsi="Arial" w:cs="Arial"/>
        </w:rPr>
        <w:t xml:space="preserve">Wykonawca może powierzyć, zgodnie z </w:t>
      </w:r>
      <w:r w:rsidR="00232B9F">
        <w:rPr>
          <w:rFonts w:ascii="Arial" w:hAnsi="Arial" w:cs="Arial"/>
        </w:rPr>
        <w:t>O</w:t>
      </w:r>
      <w:r w:rsidRPr="002109A8">
        <w:rPr>
          <w:rFonts w:ascii="Arial" w:hAnsi="Arial" w:cs="Arial"/>
        </w:rPr>
        <w:t xml:space="preserve">fertą, wykonanie przedmiotu umowy podwykonawcom pod warunkiem, że posiadają oni kwalifikacje do ich wykonania. </w:t>
      </w:r>
    </w:p>
    <w:p w14:paraId="0FCD204A" w14:textId="77777777" w:rsidR="00217397" w:rsidRPr="002109A8" w:rsidRDefault="00217397" w:rsidP="00102900">
      <w:pPr>
        <w:pStyle w:val="NormalnyWeb"/>
        <w:numPr>
          <w:ilvl w:val="3"/>
          <w:numId w:val="26"/>
        </w:numPr>
        <w:tabs>
          <w:tab w:val="left" w:pos="426"/>
        </w:tabs>
        <w:spacing w:before="0" w:after="0"/>
        <w:ind w:left="426" w:hanging="426"/>
        <w:jc w:val="both"/>
      </w:pPr>
      <w:r w:rsidRPr="002109A8">
        <w:rPr>
          <w:rFonts w:ascii="Arial" w:hAnsi="Arial" w:cs="Arial"/>
        </w:rPr>
        <w:t xml:space="preserve">W przypadku powierzenia przez Wykonawcę realizacji przedmiotu umowy podwykonawcy, Wykonawca jest zobowiązany do dokonania we własnym zakresie zapłaty wynagrodzenia należnego podwykonawcy z zachowaniem terminów płatności określonych w umowie z podwykonawcą. </w:t>
      </w:r>
    </w:p>
    <w:p w14:paraId="4B5C694F" w14:textId="2851303B" w:rsidR="00217397" w:rsidRPr="002109A8" w:rsidRDefault="00217397" w:rsidP="00102900">
      <w:pPr>
        <w:pStyle w:val="NormalnyWeb"/>
        <w:numPr>
          <w:ilvl w:val="3"/>
          <w:numId w:val="26"/>
        </w:numPr>
        <w:tabs>
          <w:tab w:val="left" w:pos="426"/>
        </w:tabs>
        <w:spacing w:before="0" w:after="0"/>
        <w:ind w:left="426" w:hanging="426"/>
        <w:jc w:val="both"/>
      </w:pPr>
      <w:r w:rsidRPr="002109A8">
        <w:rPr>
          <w:rFonts w:ascii="Arial" w:hAnsi="Arial" w:cs="Arial"/>
        </w:rPr>
        <w:t xml:space="preserve">Wykonanie przedmiotu umowy w podwykonawstwie nie zwalnia Wykonawcy </w:t>
      </w:r>
      <w:r w:rsidR="009F2CA7">
        <w:rPr>
          <w:rFonts w:ascii="Arial" w:hAnsi="Arial" w:cs="Arial"/>
        </w:rPr>
        <w:br/>
      </w:r>
      <w:r w:rsidRPr="002109A8">
        <w:rPr>
          <w:rFonts w:ascii="Arial" w:hAnsi="Arial" w:cs="Arial"/>
        </w:rPr>
        <w:t>z odpowiedzialności za wykonanie obowiązków wynikających z umowy i obowiązujących przepisów prawa. Wykonawca odpowiada za działania i zaniechania podwykonawców jak za własne.</w:t>
      </w:r>
    </w:p>
    <w:p w14:paraId="3340DEE8" w14:textId="4DB3FFEE" w:rsidR="00217397" w:rsidRPr="002109A8" w:rsidRDefault="00217397" w:rsidP="00102900">
      <w:pPr>
        <w:pStyle w:val="NormalnyWeb"/>
        <w:numPr>
          <w:ilvl w:val="3"/>
          <w:numId w:val="26"/>
        </w:numPr>
        <w:tabs>
          <w:tab w:val="left" w:pos="426"/>
        </w:tabs>
        <w:spacing w:before="0" w:after="0"/>
        <w:ind w:left="426" w:hanging="426"/>
        <w:jc w:val="both"/>
      </w:pPr>
      <w:r w:rsidRPr="002109A8">
        <w:rPr>
          <w:rFonts w:ascii="Arial" w:hAnsi="Arial" w:cs="Arial"/>
        </w:rPr>
        <w:t>Jeżeli w trakcie wykonania umowy zajdzie potrzeba wykonania przedmiotu umowy przy udziale podwykonawcy Wykonawca, nie później niż na 7 dni przed planowanym skierowaniem podwykonawcy do wykonania usługi, jest obowiązany zgłosić ten fakt Zamawiającemu. Zgłoszenie podwykonawcy musi być uzasadnione przez Wykonawcę na piśmie. Zatrudnienie przez Wykonawcę podwykonawcy wymaga zaakceptowania przez Zamawiającego. Zamawiający zaakceptuje podwykonawcę tylko wtedy, gdy kwalifikacje i doświadczenie podwykonawcy, będą odpowiednie do zakresu prac przewidzianych do podzlecenia oraz zgodne z warunkami udziału w postępowaniu. Zmiana taka nie wymaga aneksu do umowy.</w:t>
      </w:r>
    </w:p>
    <w:p w14:paraId="5AB430A3" w14:textId="77777777" w:rsidR="00217397" w:rsidRPr="002109A8" w:rsidRDefault="00217397" w:rsidP="00102900">
      <w:pPr>
        <w:pStyle w:val="NormalnyWeb"/>
        <w:numPr>
          <w:ilvl w:val="3"/>
          <w:numId w:val="26"/>
        </w:numPr>
        <w:tabs>
          <w:tab w:val="left" w:pos="426"/>
        </w:tabs>
        <w:spacing w:before="0" w:after="0"/>
        <w:ind w:left="426" w:hanging="426"/>
        <w:jc w:val="both"/>
      </w:pPr>
      <w:r w:rsidRPr="002109A8">
        <w:rPr>
          <w:rFonts w:ascii="Arial" w:hAnsi="Arial" w:cs="Arial"/>
        </w:rPr>
        <w:t>Wykonawca odpowiada za działania podwykonawców, jak za własne. Wykonawca zapewnia, że podwykonawcy będą przestrzegać wszelkich postanowień umowy. Jakakolwiek przerwa w realizacji zamówienia wynikła z braku podwykonawcy lub wykonywanie przedmiotu umowy lub jego części przez podwykonawców bez akceptacji Zamawiającego, może stanowić podstawę do odstąpienia od umowy przez Zamawiającego z winy Wykonawcy w terminie 14 dni.</w:t>
      </w:r>
    </w:p>
    <w:p w14:paraId="4DBACC8F" w14:textId="3F496D14" w:rsidR="00217397" w:rsidRPr="00BD214C" w:rsidRDefault="00217397" w:rsidP="00102900">
      <w:pPr>
        <w:pStyle w:val="NormalnyWeb"/>
        <w:numPr>
          <w:ilvl w:val="3"/>
          <w:numId w:val="26"/>
        </w:numPr>
        <w:tabs>
          <w:tab w:val="left" w:pos="426"/>
        </w:tabs>
        <w:spacing w:before="0" w:after="0"/>
        <w:ind w:left="426" w:hanging="426"/>
        <w:jc w:val="both"/>
      </w:pPr>
      <w:r w:rsidRPr="00BD214C">
        <w:rPr>
          <w:rFonts w:ascii="Arial" w:hAnsi="Arial" w:cs="Arial"/>
        </w:rPr>
        <w:t xml:space="preserve">W przypadku zawarcia umowy z </w:t>
      </w:r>
      <w:r w:rsidR="006A163A" w:rsidRPr="00BD214C">
        <w:rPr>
          <w:rFonts w:ascii="Arial" w:hAnsi="Arial" w:cs="Arial"/>
        </w:rPr>
        <w:t>p</w:t>
      </w:r>
      <w:r w:rsidRPr="00BD214C">
        <w:rPr>
          <w:rFonts w:ascii="Arial" w:hAnsi="Arial" w:cs="Arial"/>
        </w:rPr>
        <w:t xml:space="preserve">odwykonawcą, Wykonawca zobowiązany jest do uzyskania autorskich praw majątkowych oraz praw zależnych wraz ze zgodą autora na samoograniczenie w wykonywaniu praw osobistych do utworów wytworzonych </w:t>
      </w:r>
      <w:r w:rsidR="00FD1690" w:rsidRPr="00BD214C">
        <w:rPr>
          <w:rFonts w:ascii="Arial" w:hAnsi="Arial" w:cs="Arial"/>
        </w:rPr>
        <w:br/>
      </w:r>
      <w:r w:rsidRPr="00BD214C">
        <w:rPr>
          <w:rFonts w:ascii="Arial" w:hAnsi="Arial" w:cs="Arial"/>
        </w:rPr>
        <w:lastRenderedPageBreak/>
        <w:t>w ramach tej umowy w zakresie tożsamym z określonym w § 1</w:t>
      </w:r>
      <w:r w:rsidR="00DC62F0">
        <w:rPr>
          <w:rFonts w:ascii="Arial" w:hAnsi="Arial" w:cs="Arial"/>
        </w:rPr>
        <w:t>8</w:t>
      </w:r>
      <w:r w:rsidRPr="00BD214C">
        <w:rPr>
          <w:rFonts w:ascii="Arial" w:hAnsi="Arial" w:cs="Arial"/>
        </w:rPr>
        <w:t xml:space="preserve"> umowy oraz przeniesienia ich na Zamawiającego zgodnie z § 1</w:t>
      </w:r>
      <w:r w:rsidR="00DC62F0">
        <w:rPr>
          <w:rFonts w:ascii="Arial" w:hAnsi="Arial" w:cs="Arial"/>
        </w:rPr>
        <w:t>8</w:t>
      </w:r>
      <w:r w:rsidRPr="00BD214C">
        <w:rPr>
          <w:rFonts w:ascii="Arial" w:hAnsi="Arial" w:cs="Arial"/>
        </w:rPr>
        <w:t xml:space="preserve"> umowy. Wykonawca przekaże ww. dokumenty Zamawiającemu wraz z protokołami odbioru.</w:t>
      </w:r>
    </w:p>
    <w:p w14:paraId="124660A5" w14:textId="36E748D0" w:rsidR="00217397" w:rsidRPr="00DF383E" w:rsidRDefault="00217397" w:rsidP="00102900">
      <w:pPr>
        <w:pStyle w:val="NormalnyWeb"/>
        <w:numPr>
          <w:ilvl w:val="3"/>
          <w:numId w:val="26"/>
        </w:numPr>
        <w:tabs>
          <w:tab w:val="left" w:pos="426"/>
        </w:tabs>
        <w:spacing w:before="0" w:after="0"/>
        <w:ind w:left="426" w:hanging="426"/>
        <w:jc w:val="both"/>
      </w:pPr>
      <w:r w:rsidRPr="002109A8">
        <w:rPr>
          <w:rFonts w:ascii="Arial" w:hAnsi="Arial" w:cs="Arial"/>
        </w:rPr>
        <w:t xml:space="preserve">Zamawiający nie odpowiada za jakiekolwiek zobowiązania Wykonawcy wobec </w:t>
      </w:r>
      <w:r w:rsidR="006A163A">
        <w:rPr>
          <w:rFonts w:ascii="Arial" w:hAnsi="Arial" w:cs="Arial"/>
        </w:rPr>
        <w:t>p</w:t>
      </w:r>
      <w:r w:rsidRPr="002109A8">
        <w:rPr>
          <w:rFonts w:ascii="Arial" w:hAnsi="Arial" w:cs="Arial"/>
        </w:rPr>
        <w:t xml:space="preserve">odwykonawców, jak również za zobowiązania </w:t>
      </w:r>
      <w:r w:rsidR="006A163A">
        <w:rPr>
          <w:rFonts w:ascii="Arial" w:hAnsi="Arial" w:cs="Arial"/>
        </w:rPr>
        <w:t>p</w:t>
      </w:r>
      <w:r w:rsidRPr="002109A8">
        <w:rPr>
          <w:rFonts w:ascii="Arial" w:hAnsi="Arial" w:cs="Arial"/>
        </w:rPr>
        <w:t>odwykonawców wobec osób trzecich.</w:t>
      </w:r>
    </w:p>
    <w:p w14:paraId="70A6B145" w14:textId="77777777" w:rsidR="00DF383E" w:rsidRPr="002109A8" w:rsidRDefault="00DF383E" w:rsidP="00DF383E">
      <w:pPr>
        <w:pStyle w:val="NormalnyWeb"/>
        <w:tabs>
          <w:tab w:val="left" w:pos="564"/>
        </w:tabs>
        <w:spacing w:before="0" w:after="0"/>
        <w:ind w:left="207"/>
        <w:jc w:val="both"/>
      </w:pPr>
    </w:p>
    <w:p w14:paraId="74EDA911" w14:textId="77777777" w:rsidR="00217397" w:rsidRPr="002109A8" w:rsidRDefault="00217397" w:rsidP="00FD1690">
      <w:pPr>
        <w:pStyle w:val="NormalnyWeb"/>
        <w:spacing w:before="0" w:after="0"/>
        <w:ind w:left="284" w:hanging="567"/>
        <w:jc w:val="center"/>
      </w:pPr>
      <w:r w:rsidRPr="002109A8">
        <w:rPr>
          <w:rFonts w:ascii="Arial" w:hAnsi="Arial" w:cs="Arial"/>
          <w:b/>
          <w:bCs/>
        </w:rPr>
        <w:t>§ 9</w:t>
      </w:r>
    </w:p>
    <w:p w14:paraId="5C7BD607" w14:textId="77777777" w:rsidR="00217397" w:rsidRPr="002109A8" w:rsidRDefault="00217397" w:rsidP="00FD1690">
      <w:pPr>
        <w:pStyle w:val="NormalnyWeb"/>
        <w:spacing w:before="0" w:after="0"/>
        <w:ind w:left="284" w:hanging="567"/>
        <w:jc w:val="center"/>
      </w:pPr>
      <w:r w:rsidRPr="002109A8">
        <w:rPr>
          <w:rFonts w:ascii="Arial" w:hAnsi="Arial" w:cs="Arial"/>
          <w:b/>
          <w:bCs/>
        </w:rPr>
        <w:t>Posługiwanie się znakami towarowymi</w:t>
      </w:r>
    </w:p>
    <w:p w14:paraId="15CEB744" w14:textId="77777777" w:rsidR="00217397" w:rsidRPr="002109A8" w:rsidRDefault="00217397" w:rsidP="00102900">
      <w:pPr>
        <w:pStyle w:val="NormalnyWeb"/>
        <w:numPr>
          <w:ilvl w:val="6"/>
          <w:numId w:val="20"/>
        </w:numPr>
        <w:spacing w:before="0" w:after="0"/>
        <w:ind w:left="426" w:hanging="426"/>
        <w:jc w:val="both"/>
      </w:pPr>
      <w:r w:rsidRPr="002109A8">
        <w:rPr>
          <w:rFonts w:ascii="Arial" w:hAnsi="Arial" w:cs="Arial"/>
        </w:rPr>
        <w:t>Wykonawca nie może używać w dokumentacji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projektant nie może opisać przedmiotu zamówienia za pomocą dostatecznie dokładnych określeń, a wskazaniu takiemu towarzyszą wyrazy „lub równoważny”.</w:t>
      </w:r>
    </w:p>
    <w:p w14:paraId="365974AF" w14:textId="77777777" w:rsidR="00217397" w:rsidRPr="002109A8" w:rsidRDefault="00217397" w:rsidP="00102900">
      <w:pPr>
        <w:pStyle w:val="NormalnyWeb"/>
        <w:numPr>
          <w:ilvl w:val="6"/>
          <w:numId w:val="20"/>
        </w:numPr>
        <w:spacing w:before="0" w:after="0"/>
        <w:ind w:left="426" w:hanging="426"/>
        <w:jc w:val="both"/>
      </w:pPr>
      <w:r w:rsidRPr="002109A8">
        <w:rPr>
          <w:rFonts w:ascii="Arial" w:hAnsi="Arial" w:cs="Arial"/>
        </w:rPr>
        <w:t>Każdorazowe użycie w dokumentacji znaków towarowych, patentów lub pochodzenia, źródła lub szczególnego procesu, który charakteryzuje produkty lub usługi dostarczane przez konkretnego wykonawcę wymaga:</w:t>
      </w:r>
    </w:p>
    <w:p w14:paraId="20DE3445" w14:textId="77777777" w:rsidR="00217397" w:rsidRPr="002109A8" w:rsidRDefault="00217397" w:rsidP="00FD1690">
      <w:pPr>
        <w:pStyle w:val="NormalnyWeb"/>
        <w:spacing w:before="0" w:after="0"/>
        <w:ind w:left="851"/>
        <w:jc w:val="both"/>
      </w:pPr>
      <w:r w:rsidRPr="002109A8">
        <w:rPr>
          <w:rFonts w:ascii="Arial" w:hAnsi="Arial" w:cs="Arial"/>
        </w:rPr>
        <w:t xml:space="preserve">- </w:t>
      </w:r>
      <w:r w:rsidRPr="002109A8">
        <w:rPr>
          <w:rFonts w:ascii="Arial" w:hAnsi="Arial" w:cs="Arial"/>
          <w:b/>
          <w:bCs/>
        </w:rPr>
        <w:t>dopuszczenia rozwiązań równoważnych</w:t>
      </w:r>
      <w:r w:rsidRPr="002109A8">
        <w:rPr>
          <w:rFonts w:ascii="Arial" w:hAnsi="Arial" w:cs="Arial"/>
        </w:rPr>
        <w:t xml:space="preserve">, </w:t>
      </w:r>
    </w:p>
    <w:p w14:paraId="0787F49D" w14:textId="77777777" w:rsidR="00217397" w:rsidRPr="002109A8" w:rsidRDefault="00217397" w:rsidP="00FD1690">
      <w:pPr>
        <w:pStyle w:val="NormalnyWeb"/>
        <w:spacing w:before="0" w:after="0"/>
        <w:ind w:left="851"/>
        <w:jc w:val="both"/>
      </w:pPr>
      <w:r w:rsidRPr="002109A8">
        <w:rPr>
          <w:rFonts w:ascii="Arial" w:hAnsi="Arial" w:cs="Arial"/>
        </w:rPr>
        <w:t xml:space="preserve">- </w:t>
      </w:r>
      <w:r w:rsidRPr="002109A8">
        <w:rPr>
          <w:rFonts w:ascii="Arial" w:hAnsi="Arial" w:cs="Arial"/>
          <w:b/>
          <w:bCs/>
        </w:rPr>
        <w:t xml:space="preserve">pisemnego uzasadnienia ze strony wykonawcy </w:t>
      </w:r>
    </w:p>
    <w:p w14:paraId="05BFF1B2" w14:textId="77777777" w:rsidR="00217397" w:rsidRPr="002109A8" w:rsidRDefault="00217397" w:rsidP="00FD1690">
      <w:pPr>
        <w:pStyle w:val="NormalnyWeb"/>
        <w:spacing w:before="0" w:after="0"/>
        <w:ind w:left="851"/>
        <w:jc w:val="both"/>
      </w:pPr>
      <w:r w:rsidRPr="002109A8">
        <w:rPr>
          <w:rFonts w:ascii="Arial" w:hAnsi="Arial" w:cs="Arial"/>
          <w:b/>
          <w:bCs/>
        </w:rPr>
        <w:t>- opisu równoważności</w:t>
      </w:r>
      <w:r w:rsidRPr="002109A8">
        <w:rPr>
          <w:rFonts w:ascii="Arial" w:hAnsi="Arial" w:cs="Arial"/>
        </w:rPr>
        <w:t xml:space="preserve"> </w:t>
      </w:r>
    </w:p>
    <w:p w14:paraId="2FA7F828" w14:textId="77777777" w:rsidR="00217397" w:rsidRPr="002109A8" w:rsidRDefault="00217397" w:rsidP="00FD1690">
      <w:pPr>
        <w:pStyle w:val="NormalnyWeb"/>
        <w:spacing w:before="0" w:after="0"/>
        <w:ind w:left="851"/>
        <w:jc w:val="both"/>
      </w:pPr>
      <w:r w:rsidRPr="002109A8">
        <w:rPr>
          <w:rFonts w:ascii="Arial" w:hAnsi="Arial" w:cs="Arial"/>
        </w:rPr>
        <w:t xml:space="preserve">złożonych wraz z dokumentacją projektową </w:t>
      </w:r>
      <w:r w:rsidRPr="002109A8">
        <w:rPr>
          <w:rFonts w:ascii="Arial" w:hAnsi="Arial" w:cs="Arial"/>
          <w:u w:val="single"/>
        </w:rPr>
        <w:t>wg załącznika Nr 2</w:t>
      </w:r>
      <w:r w:rsidRPr="002109A8">
        <w:rPr>
          <w:rFonts w:ascii="Arial" w:hAnsi="Arial" w:cs="Arial"/>
        </w:rPr>
        <w:t xml:space="preserve"> do umowy - </w:t>
      </w:r>
      <w:r w:rsidRPr="002109A8">
        <w:rPr>
          <w:rFonts w:ascii="Arial" w:hAnsi="Arial" w:cs="Arial"/>
          <w:b/>
          <w:bCs/>
        </w:rPr>
        <w:t>pod rygorem nieodebrania dokumentacji.</w:t>
      </w:r>
    </w:p>
    <w:p w14:paraId="59E7DCBD" w14:textId="464077C5" w:rsidR="00217397" w:rsidRPr="002109A8" w:rsidRDefault="00217397" w:rsidP="00102900">
      <w:pPr>
        <w:pStyle w:val="NormalnyWeb"/>
        <w:numPr>
          <w:ilvl w:val="6"/>
          <w:numId w:val="20"/>
        </w:numPr>
        <w:spacing w:before="0" w:after="0"/>
        <w:ind w:left="426" w:hanging="426"/>
        <w:jc w:val="both"/>
      </w:pPr>
      <w:r w:rsidRPr="002109A8">
        <w:rPr>
          <w:rFonts w:ascii="Arial" w:hAnsi="Arial" w:cs="Arial"/>
        </w:rPr>
        <w:t xml:space="preserve">Wykonawca może użyć w dokumentacji wymogu posiadania </w:t>
      </w:r>
      <w:r w:rsidR="00CE629A">
        <w:rPr>
          <w:rFonts w:ascii="Arial" w:hAnsi="Arial" w:cs="Arial"/>
        </w:rPr>
        <w:t>określonej etykiety</w:t>
      </w:r>
      <w:r w:rsidRPr="002109A8">
        <w:rPr>
          <w:rFonts w:ascii="Arial" w:hAnsi="Arial" w:cs="Arial"/>
        </w:rPr>
        <w:t>, (</w:t>
      </w:r>
      <w:r w:rsidR="00CE629A">
        <w:rPr>
          <w:rFonts w:ascii="Arial" w:hAnsi="Arial" w:cs="Arial"/>
        </w:rPr>
        <w:t>w celu potwierdzenia zgodności</w:t>
      </w:r>
      <w:r w:rsidRPr="002109A8">
        <w:rPr>
          <w:rFonts w:ascii="Arial" w:hAnsi="Arial" w:cs="Arial"/>
        </w:rPr>
        <w:t xml:space="preserve"> produkt</w:t>
      </w:r>
      <w:r w:rsidR="00CE629A">
        <w:rPr>
          <w:rFonts w:ascii="Arial" w:hAnsi="Arial" w:cs="Arial"/>
        </w:rPr>
        <w:t>u</w:t>
      </w:r>
      <w:r w:rsidRPr="002109A8">
        <w:rPr>
          <w:rFonts w:ascii="Arial" w:hAnsi="Arial" w:cs="Arial"/>
        </w:rPr>
        <w:t>, usług</w:t>
      </w:r>
      <w:r w:rsidR="00CE629A">
        <w:rPr>
          <w:rFonts w:ascii="Arial" w:hAnsi="Arial" w:cs="Arial"/>
        </w:rPr>
        <w:t>i</w:t>
      </w:r>
      <w:r w:rsidRPr="002109A8">
        <w:rPr>
          <w:rFonts w:ascii="Arial" w:hAnsi="Arial" w:cs="Arial"/>
        </w:rPr>
        <w:t>, proces</w:t>
      </w:r>
      <w:r w:rsidR="00CE629A">
        <w:rPr>
          <w:rFonts w:ascii="Arial" w:hAnsi="Arial" w:cs="Arial"/>
        </w:rPr>
        <w:t>u</w:t>
      </w:r>
      <w:r w:rsidRPr="002109A8">
        <w:rPr>
          <w:rFonts w:ascii="Arial" w:hAnsi="Arial" w:cs="Arial"/>
        </w:rPr>
        <w:t xml:space="preserve"> lub procedur</w:t>
      </w:r>
      <w:r w:rsidR="00CE629A">
        <w:rPr>
          <w:rFonts w:ascii="Arial" w:hAnsi="Arial" w:cs="Arial"/>
        </w:rPr>
        <w:t>y</w:t>
      </w:r>
      <w:r w:rsidRPr="002109A8">
        <w:rPr>
          <w:rFonts w:ascii="Arial" w:hAnsi="Arial" w:cs="Arial"/>
        </w:rPr>
        <w:t xml:space="preserve"> </w:t>
      </w:r>
      <w:r w:rsidR="00CE629A" w:rsidRPr="00CE629A">
        <w:rPr>
          <w:rFonts w:ascii="Arial" w:hAnsi="Arial" w:cs="Arial"/>
        </w:rPr>
        <w:t>z wymaganymi cechami</w:t>
      </w:r>
      <w:r w:rsidRPr="002109A8">
        <w:rPr>
          <w:rFonts w:ascii="Arial" w:hAnsi="Arial" w:cs="Arial"/>
        </w:rPr>
        <w:t>) jedynie w przypadku elementów o szczególnych cechach</w:t>
      </w:r>
      <w:r w:rsidR="00CE629A">
        <w:rPr>
          <w:rFonts w:ascii="Arial" w:hAnsi="Arial" w:cs="Arial"/>
        </w:rPr>
        <w:t xml:space="preserve"> </w:t>
      </w:r>
      <w:r w:rsidR="00CE629A" w:rsidRPr="00CE629A">
        <w:rPr>
          <w:rFonts w:ascii="Arial" w:hAnsi="Arial" w:cs="Arial"/>
        </w:rPr>
        <w:t>środowiskowych, społecznych lub innych</w:t>
      </w:r>
      <w:r w:rsidRPr="002109A8">
        <w:rPr>
          <w:rFonts w:ascii="Arial" w:hAnsi="Arial" w:cs="Arial"/>
        </w:rPr>
        <w:t xml:space="preserve">, przy czym muszą być wówczas spełnione następujące warunki: </w:t>
      </w:r>
    </w:p>
    <w:p w14:paraId="2F0C2011" w14:textId="0966153B" w:rsidR="00217397" w:rsidRPr="002109A8" w:rsidRDefault="00CE629A" w:rsidP="00102900">
      <w:pPr>
        <w:pStyle w:val="NormalnyWeb"/>
        <w:numPr>
          <w:ilvl w:val="0"/>
          <w:numId w:val="5"/>
        </w:numPr>
        <w:tabs>
          <w:tab w:val="clear" w:pos="720"/>
          <w:tab w:val="num" w:pos="851"/>
        </w:tabs>
        <w:spacing w:before="0" w:after="0"/>
        <w:ind w:left="851" w:hanging="425"/>
        <w:jc w:val="both"/>
      </w:pPr>
      <w:r w:rsidRPr="00CE629A">
        <w:rPr>
          <w:rFonts w:ascii="Arial" w:hAnsi="Arial" w:cs="Arial"/>
        </w:rPr>
        <w:t>wymagania etykiety dotyczą wyłącznie kryteriów, które są związane z przedmiotem zamówienia, i są odpowiednie dla określenia cech robót budowlanych, dostaw lub usług będących przedmiotem tego zamówienia</w:t>
      </w:r>
      <w:r w:rsidR="00217397" w:rsidRPr="002109A8">
        <w:rPr>
          <w:rFonts w:ascii="Arial" w:hAnsi="Arial" w:cs="Arial"/>
        </w:rPr>
        <w:t xml:space="preserve">; </w:t>
      </w:r>
    </w:p>
    <w:p w14:paraId="7F370B1B" w14:textId="3482BBA8" w:rsidR="00217397" w:rsidRPr="002109A8" w:rsidRDefault="00CE629A" w:rsidP="00102900">
      <w:pPr>
        <w:pStyle w:val="NormalnyWeb"/>
        <w:numPr>
          <w:ilvl w:val="0"/>
          <w:numId w:val="5"/>
        </w:numPr>
        <w:tabs>
          <w:tab w:val="clear" w:pos="720"/>
          <w:tab w:val="num" w:pos="851"/>
        </w:tabs>
        <w:spacing w:before="0" w:after="0"/>
        <w:ind w:left="851" w:hanging="425"/>
        <w:jc w:val="both"/>
      </w:pPr>
      <w:r w:rsidRPr="00CE629A">
        <w:rPr>
          <w:rFonts w:ascii="Arial" w:hAnsi="Arial" w:cs="Arial"/>
        </w:rPr>
        <w:t xml:space="preserve">wymagania etykiety są oparte na obiektywnie możliwych do sprawdzenia </w:t>
      </w:r>
      <w:r w:rsidR="00951492">
        <w:rPr>
          <w:rFonts w:ascii="Arial" w:hAnsi="Arial" w:cs="Arial"/>
        </w:rPr>
        <w:br/>
      </w:r>
      <w:r w:rsidRPr="00CE629A">
        <w:rPr>
          <w:rFonts w:ascii="Arial" w:hAnsi="Arial" w:cs="Arial"/>
        </w:rPr>
        <w:t>i niedyskryminujących kryteriach</w:t>
      </w:r>
      <w:r w:rsidR="00217397" w:rsidRPr="002109A8">
        <w:rPr>
          <w:rFonts w:ascii="Arial" w:hAnsi="Arial" w:cs="Arial"/>
        </w:rPr>
        <w:t xml:space="preserve">; </w:t>
      </w:r>
    </w:p>
    <w:p w14:paraId="7DB21054" w14:textId="1665FECA" w:rsidR="00217397" w:rsidRPr="002109A8" w:rsidRDefault="00CE629A" w:rsidP="00102900">
      <w:pPr>
        <w:pStyle w:val="NormalnyWeb"/>
        <w:numPr>
          <w:ilvl w:val="0"/>
          <w:numId w:val="5"/>
        </w:numPr>
        <w:tabs>
          <w:tab w:val="clear" w:pos="720"/>
          <w:tab w:val="num" w:pos="851"/>
        </w:tabs>
        <w:spacing w:before="0" w:after="0"/>
        <w:ind w:left="851" w:hanging="425"/>
        <w:jc w:val="both"/>
      </w:pPr>
      <w:r w:rsidRPr="00CE629A">
        <w:rPr>
          <w:rFonts w:ascii="Arial" w:hAnsi="Arial" w:cs="Arial"/>
        </w:rPr>
        <w:t xml:space="preserve">wymagania etykiety są opracowywane i przyjmowane w drodze otwartej </w:t>
      </w:r>
      <w:r w:rsidR="00951492">
        <w:rPr>
          <w:rFonts w:ascii="Arial" w:hAnsi="Arial" w:cs="Arial"/>
        </w:rPr>
        <w:br/>
      </w:r>
      <w:r w:rsidRPr="00CE629A">
        <w:rPr>
          <w:rFonts w:ascii="Arial" w:hAnsi="Arial" w:cs="Arial"/>
        </w:rPr>
        <w:t>i przejrzystej procedury, w której mogą uczestniczyć wszystkie zainteresowane podmioty, w tym podmioty należące do administracji publicznej, konsumenci, partnerzy społeczni, producenci, dystrybutorzy oraz organizacje pozarządowe</w:t>
      </w:r>
      <w:r w:rsidR="00217397" w:rsidRPr="002109A8">
        <w:rPr>
          <w:rFonts w:ascii="Arial" w:hAnsi="Arial" w:cs="Arial"/>
        </w:rPr>
        <w:t xml:space="preserve">; </w:t>
      </w:r>
    </w:p>
    <w:p w14:paraId="33295ABB" w14:textId="0F72A41A" w:rsidR="00217397" w:rsidRPr="002109A8" w:rsidRDefault="00CE629A" w:rsidP="00102900">
      <w:pPr>
        <w:pStyle w:val="NormalnyWeb"/>
        <w:numPr>
          <w:ilvl w:val="0"/>
          <w:numId w:val="5"/>
        </w:numPr>
        <w:tabs>
          <w:tab w:val="clear" w:pos="720"/>
          <w:tab w:val="num" w:pos="851"/>
        </w:tabs>
        <w:spacing w:before="0" w:after="0"/>
        <w:ind w:left="851" w:hanging="425"/>
        <w:jc w:val="both"/>
      </w:pPr>
      <w:r w:rsidRPr="00CE629A">
        <w:rPr>
          <w:rFonts w:ascii="Arial" w:hAnsi="Arial" w:cs="Arial"/>
        </w:rPr>
        <w:t>etykiety oraz wymagania etykiety są dostępne dla wszystkich zainteresowanych stron</w:t>
      </w:r>
      <w:r w:rsidR="00217397" w:rsidRPr="002109A8">
        <w:rPr>
          <w:rFonts w:ascii="Arial" w:hAnsi="Arial" w:cs="Arial"/>
        </w:rPr>
        <w:t>;</w:t>
      </w:r>
    </w:p>
    <w:p w14:paraId="548A8748" w14:textId="5EE50523" w:rsidR="00217397" w:rsidRPr="002109A8" w:rsidRDefault="00CE629A" w:rsidP="00102900">
      <w:pPr>
        <w:pStyle w:val="NormalnyWeb"/>
        <w:numPr>
          <w:ilvl w:val="0"/>
          <w:numId w:val="5"/>
        </w:numPr>
        <w:tabs>
          <w:tab w:val="clear" w:pos="720"/>
          <w:tab w:val="num" w:pos="851"/>
        </w:tabs>
        <w:spacing w:before="0" w:after="0"/>
        <w:ind w:left="851" w:hanging="425"/>
        <w:jc w:val="both"/>
      </w:pPr>
      <w:r w:rsidRPr="00CE629A">
        <w:rPr>
          <w:rFonts w:ascii="Arial" w:hAnsi="Arial" w:cs="Arial"/>
        </w:rPr>
        <w:t>wymagania etykiety są określane przez podmiot trzeci, na który wykonawca ubiegający się o etykietę nie może wywierać decydującego wpływu</w:t>
      </w:r>
      <w:r w:rsidR="00217397" w:rsidRPr="002109A8">
        <w:rPr>
          <w:rFonts w:ascii="Arial" w:hAnsi="Arial" w:cs="Arial"/>
        </w:rPr>
        <w:t xml:space="preserve">. </w:t>
      </w:r>
    </w:p>
    <w:p w14:paraId="6174BCB5" w14:textId="1BB171DD" w:rsidR="00217397" w:rsidRPr="002109A8" w:rsidRDefault="00217397" w:rsidP="00FD1690">
      <w:pPr>
        <w:pStyle w:val="NormalnyWeb"/>
        <w:spacing w:before="0" w:after="0"/>
        <w:ind w:left="425"/>
        <w:jc w:val="both"/>
      </w:pPr>
      <w:r w:rsidRPr="002109A8">
        <w:rPr>
          <w:rFonts w:ascii="Arial" w:hAnsi="Arial" w:cs="Arial"/>
          <w:b/>
          <w:bCs/>
        </w:rPr>
        <w:t xml:space="preserve">Wykonawca używając </w:t>
      </w:r>
      <w:r w:rsidR="00BA7E45">
        <w:rPr>
          <w:rFonts w:ascii="Arial" w:hAnsi="Arial" w:cs="Arial"/>
          <w:b/>
          <w:bCs/>
        </w:rPr>
        <w:t>etykiet</w:t>
      </w:r>
      <w:r w:rsidRPr="002109A8">
        <w:rPr>
          <w:rFonts w:ascii="Arial" w:hAnsi="Arial" w:cs="Arial"/>
          <w:b/>
          <w:bCs/>
        </w:rPr>
        <w:t xml:space="preserve"> składa wraz z dokumentacją odrębne oświadczenie wg wzoru stanowiącego</w:t>
      </w:r>
      <w:r w:rsidRPr="002109A8">
        <w:rPr>
          <w:rFonts w:ascii="Arial" w:hAnsi="Arial" w:cs="Arial"/>
          <w:u w:val="single"/>
        </w:rPr>
        <w:t xml:space="preserve"> załącznik Nr 2 do umowy</w:t>
      </w:r>
      <w:r w:rsidRPr="002109A8">
        <w:rPr>
          <w:rFonts w:ascii="Arial" w:hAnsi="Arial" w:cs="Arial"/>
        </w:rPr>
        <w:t>.</w:t>
      </w:r>
    </w:p>
    <w:p w14:paraId="567846A4" w14:textId="7C5CAF39" w:rsidR="00217397" w:rsidRPr="002109A8" w:rsidRDefault="00217397" w:rsidP="00102900">
      <w:pPr>
        <w:pStyle w:val="NormalnyWeb"/>
        <w:numPr>
          <w:ilvl w:val="6"/>
          <w:numId w:val="20"/>
        </w:numPr>
        <w:spacing w:before="0" w:after="0"/>
        <w:ind w:left="426" w:hanging="426"/>
        <w:jc w:val="both"/>
      </w:pPr>
      <w:r w:rsidRPr="002109A8">
        <w:rPr>
          <w:rFonts w:ascii="Arial" w:hAnsi="Arial" w:cs="Arial"/>
        </w:rPr>
        <w:t xml:space="preserve">Wykonawca może używać w dokumentacji wymogu posiadania certyfikatów wydanego przez jednostkę oceniającą zgodność (jednostkę wykonującą działania z zakresu oceny zgodności, w tym kalibrację, testy, certyfikację i kontrolę, akredytowaną zgodnie </w:t>
      </w:r>
      <w:r w:rsidR="001A79AF">
        <w:rPr>
          <w:rFonts w:ascii="Arial" w:hAnsi="Arial" w:cs="Arial"/>
        </w:rPr>
        <w:br/>
      </w:r>
      <w:r w:rsidRPr="002109A8">
        <w:rPr>
          <w:rFonts w:ascii="Arial" w:hAnsi="Arial" w:cs="Arial"/>
        </w:rPr>
        <w:t xml:space="preserve">z rozporządzeniem Parlamentu Europejskiego i Rady (WE) nr 765/2008 z dnia 9 lipca 2008 r. ustanawiającym wymagania w zakresie akredytacji i nadzoru rynku odnoszące się do warunków wprowadzania produktów do obrotu i uchylającym rozporządzenie (EWG) nr 339/93 (Dz. Urz. UE L 218 z 13.08.2008, str. 30)] lub sprawozdania z badań przeprowadzonych przez tę jednostkę jako środka dowodowego potwierdzającego zgodność z wymaganiami lub cechami określonymi w opisie przedmiotu zamówienia, kryteriach oceny ofert lub warunkach realizacji zamówienia. W przypadku wymagania przedstawienia certyfikatów wydanych przez określoną jednostkę oceniającą zgodność, </w:t>
      </w:r>
      <w:r w:rsidRPr="002109A8">
        <w:rPr>
          <w:rFonts w:ascii="Arial" w:hAnsi="Arial" w:cs="Arial"/>
        </w:rPr>
        <w:lastRenderedPageBreak/>
        <w:t xml:space="preserve">wykonawca dopuszcza certyfikaty wydane przez inne równoważne jednostki oceniające zgodność. </w:t>
      </w:r>
    </w:p>
    <w:p w14:paraId="5F3AE814" w14:textId="77777777" w:rsidR="00217397" w:rsidRPr="002109A8" w:rsidRDefault="00217397" w:rsidP="00102900">
      <w:pPr>
        <w:pStyle w:val="NormalnyWeb"/>
        <w:numPr>
          <w:ilvl w:val="6"/>
          <w:numId w:val="20"/>
        </w:numPr>
        <w:spacing w:before="0" w:after="0"/>
        <w:ind w:left="426" w:hanging="426"/>
        <w:jc w:val="both"/>
      </w:pPr>
      <w:r w:rsidRPr="002109A8">
        <w:rPr>
          <w:rFonts w:ascii="Arial" w:hAnsi="Arial" w:cs="Arial"/>
        </w:rPr>
        <w:t xml:space="preserve">Wykonawca przygotowuje dokumentację w jeden z następujących sposobów, </w:t>
      </w:r>
      <w:r w:rsidR="00FD1690" w:rsidRPr="002109A8">
        <w:rPr>
          <w:rFonts w:ascii="Arial" w:hAnsi="Arial" w:cs="Arial"/>
        </w:rPr>
        <w:br/>
      </w:r>
      <w:r w:rsidRPr="002109A8">
        <w:rPr>
          <w:rFonts w:ascii="Arial" w:hAnsi="Arial" w:cs="Arial"/>
        </w:rPr>
        <w:t xml:space="preserve">z uwzględnieniem odrębnych przepisów technicznych: </w:t>
      </w:r>
    </w:p>
    <w:p w14:paraId="71E633AF" w14:textId="66C52B76" w:rsidR="00217397" w:rsidRPr="002109A8" w:rsidRDefault="00217397" w:rsidP="00102900">
      <w:pPr>
        <w:pStyle w:val="NormalnyWeb"/>
        <w:numPr>
          <w:ilvl w:val="1"/>
          <w:numId w:val="22"/>
        </w:numPr>
        <w:tabs>
          <w:tab w:val="clear" w:pos="1440"/>
          <w:tab w:val="num" w:pos="851"/>
        </w:tabs>
        <w:spacing w:before="0" w:after="0"/>
        <w:ind w:left="851" w:hanging="425"/>
        <w:jc w:val="both"/>
      </w:pPr>
      <w:r w:rsidRPr="002109A8">
        <w:rPr>
          <w:rFonts w:ascii="Arial" w:hAnsi="Arial" w:cs="Arial"/>
        </w:rPr>
        <w:t xml:space="preserve">przez określenie wymagań dotyczących wydajności lub funkcjonalności, w tym wymagań środowiskowych, pod warunkiem że podane parametry są dostatecznie precyzyjne, aby umożliwić wykonawcom ustalenie przedmiotu zamówienia, </w:t>
      </w:r>
      <w:r w:rsidR="001A79AF">
        <w:rPr>
          <w:rFonts w:ascii="Arial" w:hAnsi="Arial" w:cs="Arial"/>
        </w:rPr>
        <w:br/>
      </w:r>
      <w:r w:rsidRPr="002109A8">
        <w:rPr>
          <w:rFonts w:ascii="Arial" w:hAnsi="Arial" w:cs="Arial"/>
        </w:rPr>
        <w:t xml:space="preserve">a zamawiającemu udzielenie zamówienia; </w:t>
      </w:r>
    </w:p>
    <w:p w14:paraId="2759BA69" w14:textId="77777777" w:rsidR="00217397" w:rsidRPr="002109A8" w:rsidRDefault="00217397" w:rsidP="00102900">
      <w:pPr>
        <w:pStyle w:val="NormalnyWeb"/>
        <w:numPr>
          <w:ilvl w:val="1"/>
          <w:numId w:val="22"/>
        </w:numPr>
        <w:tabs>
          <w:tab w:val="clear" w:pos="1440"/>
          <w:tab w:val="num" w:pos="851"/>
        </w:tabs>
        <w:spacing w:before="0" w:after="0"/>
        <w:ind w:left="851" w:hanging="425"/>
        <w:jc w:val="both"/>
      </w:pPr>
      <w:r w:rsidRPr="002109A8">
        <w:rPr>
          <w:rFonts w:ascii="Arial" w:hAnsi="Arial" w:cs="Arial"/>
        </w:rPr>
        <w:t xml:space="preserve">przez odniesienie się w kolejności preferencji do: </w:t>
      </w:r>
    </w:p>
    <w:p w14:paraId="38510F1C" w14:textId="77777777" w:rsidR="00217397" w:rsidRPr="002109A8" w:rsidRDefault="00217397" w:rsidP="00102900">
      <w:pPr>
        <w:pStyle w:val="NormalnyWeb"/>
        <w:numPr>
          <w:ilvl w:val="0"/>
          <w:numId w:val="12"/>
        </w:numPr>
        <w:tabs>
          <w:tab w:val="clear" w:pos="720"/>
          <w:tab w:val="num" w:pos="1134"/>
        </w:tabs>
        <w:spacing w:before="0" w:after="0"/>
        <w:ind w:left="1134" w:hanging="425"/>
        <w:jc w:val="both"/>
      </w:pPr>
      <w:r w:rsidRPr="002109A8">
        <w:rPr>
          <w:rFonts w:ascii="Arial" w:hAnsi="Arial" w:cs="Arial"/>
        </w:rPr>
        <w:t xml:space="preserve">Polskich Norm przenoszących normy europejskie, </w:t>
      </w:r>
    </w:p>
    <w:p w14:paraId="18BD6B28" w14:textId="77777777" w:rsidR="00217397" w:rsidRPr="002109A8" w:rsidRDefault="00217397" w:rsidP="00102900">
      <w:pPr>
        <w:pStyle w:val="NormalnyWeb"/>
        <w:numPr>
          <w:ilvl w:val="0"/>
          <w:numId w:val="12"/>
        </w:numPr>
        <w:tabs>
          <w:tab w:val="clear" w:pos="720"/>
          <w:tab w:val="num" w:pos="1134"/>
        </w:tabs>
        <w:spacing w:before="0" w:after="0"/>
        <w:ind w:left="1134" w:hanging="425"/>
        <w:jc w:val="both"/>
      </w:pPr>
      <w:r w:rsidRPr="002109A8">
        <w:rPr>
          <w:rFonts w:ascii="Arial" w:hAnsi="Arial" w:cs="Arial"/>
        </w:rPr>
        <w:t xml:space="preserve">norm innych państw członkowskich Europejskiego Obszaru Gospodarczego przenoszących normy europejskie, </w:t>
      </w:r>
    </w:p>
    <w:p w14:paraId="35C4AA09" w14:textId="7213CAEC" w:rsidR="00217397" w:rsidRPr="002109A8" w:rsidRDefault="00217397" w:rsidP="00102900">
      <w:pPr>
        <w:pStyle w:val="NormalnyWeb"/>
        <w:numPr>
          <w:ilvl w:val="0"/>
          <w:numId w:val="12"/>
        </w:numPr>
        <w:tabs>
          <w:tab w:val="clear" w:pos="720"/>
          <w:tab w:val="num" w:pos="1134"/>
        </w:tabs>
        <w:spacing w:before="0" w:after="0"/>
        <w:ind w:left="1134" w:hanging="425"/>
        <w:jc w:val="both"/>
      </w:pPr>
      <w:r w:rsidRPr="002109A8">
        <w:rPr>
          <w:rFonts w:ascii="Arial" w:hAnsi="Arial" w:cs="Arial"/>
        </w:rPr>
        <w:t xml:space="preserve">europejskich ocen technicznych, rozumianych jako udokumentowane oceny działania wyrobu budowlanego względem jego podstawowych cech, zgodnie </w:t>
      </w:r>
      <w:r w:rsidR="001A79AF">
        <w:rPr>
          <w:rFonts w:ascii="Arial" w:hAnsi="Arial" w:cs="Arial"/>
        </w:rPr>
        <w:br/>
      </w:r>
      <w:r w:rsidRPr="002109A8">
        <w:rPr>
          <w:rFonts w:ascii="Arial" w:hAnsi="Arial" w:cs="Arial"/>
        </w:rPr>
        <w:t xml:space="preserve">z odpowiednim europejskim dokumentem oceny, w rozumieniu art. 2 pkt 12 rozporządzenia Parlamentu Europejskiego i Rady (UE) nr 305/2011 z dnia 9 marca 2011 r. ustanawiającego zharmonizowane warunki wprowadzania do obrotu wyrobów budowlanych i uchylającego dyrektywę Rady 89/106/EWG (Dz. Urz. UE L 88 z 04.04.2011, str. 5, z późn. zm.), </w:t>
      </w:r>
    </w:p>
    <w:p w14:paraId="54BBE034" w14:textId="77777777" w:rsidR="00217397" w:rsidRPr="002109A8" w:rsidRDefault="00217397" w:rsidP="00102900">
      <w:pPr>
        <w:pStyle w:val="NormalnyWeb"/>
        <w:numPr>
          <w:ilvl w:val="0"/>
          <w:numId w:val="12"/>
        </w:numPr>
        <w:tabs>
          <w:tab w:val="clear" w:pos="720"/>
          <w:tab w:val="num" w:pos="1134"/>
        </w:tabs>
        <w:spacing w:before="0" w:after="0"/>
        <w:ind w:left="1134" w:hanging="425"/>
        <w:jc w:val="both"/>
      </w:pPr>
      <w:r w:rsidRPr="002109A8">
        <w:rPr>
          <w:rFonts w:ascii="Arial" w:hAnsi="Arial" w:cs="Arial"/>
        </w:rPr>
        <w:t xml:space="preserve">wspólnych specyfikacji technicznych, rozumianych jako specyfikacje techniczne w dziedzinie produktów teleinformatycznych określone zgodnie z art. 13 i art. 14 rozporządzenia Parlamentu Europejskiego i Rady (UE) nr 1025/2012 z dnia 25 października 2012 r. w sprawie normalizacji europejskiej, zmieniającego dyrektywy Rady 89/686/EWG i 93/15/EWG oraz dyrektywy Parlamentu Europejskiego i Rady 94/9/WE, 94/25/WE, 95/16/WE, 97/23/WE, 98/34/WE, 2004/22/WE, 2007/23/WE, 2009/23/WE i 2009/105/WE oraz uchylającego decyzję Rady 87/95/EWG i decyzję Parlamentu Europejskiego i Rady nr 1673/2006/WE (Dz. Urz. UE L 316 z 14.11.2012, str. 12), </w:t>
      </w:r>
    </w:p>
    <w:p w14:paraId="469508ED" w14:textId="77777777" w:rsidR="00217397" w:rsidRPr="002109A8" w:rsidRDefault="00217397" w:rsidP="00102900">
      <w:pPr>
        <w:pStyle w:val="NormalnyWeb"/>
        <w:numPr>
          <w:ilvl w:val="0"/>
          <w:numId w:val="12"/>
        </w:numPr>
        <w:tabs>
          <w:tab w:val="clear" w:pos="720"/>
          <w:tab w:val="num" w:pos="1134"/>
        </w:tabs>
        <w:spacing w:before="0" w:after="0"/>
        <w:ind w:left="1134" w:hanging="425"/>
        <w:jc w:val="both"/>
      </w:pPr>
      <w:r w:rsidRPr="002109A8">
        <w:rPr>
          <w:rFonts w:ascii="Arial" w:hAnsi="Arial" w:cs="Arial"/>
        </w:rPr>
        <w:t xml:space="preserve">norm międzynarodowych, </w:t>
      </w:r>
    </w:p>
    <w:p w14:paraId="5E84445D" w14:textId="0F572FEF" w:rsidR="00217397" w:rsidRPr="002109A8" w:rsidRDefault="00217397" w:rsidP="00102900">
      <w:pPr>
        <w:pStyle w:val="NormalnyWeb"/>
        <w:numPr>
          <w:ilvl w:val="0"/>
          <w:numId w:val="12"/>
        </w:numPr>
        <w:tabs>
          <w:tab w:val="clear" w:pos="720"/>
          <w:tab w:val="num" w:pos="1134"/>
        </w:tabs>
        <w:spacing w:before="0" w:after="0"/>
        <w:ind w:left="1134" w:hanging="425"/>
        <w:jc w:val="both"/>
      </w:pPr>
      <w:r w:rsidRPr="002109A8">
        <w:rPr>
          <w:rFonts w:ascii="Arial" w:hAnsi="Arial" w:cs="Arial"/>
        </w:rPr>
        <w:t xml:space="preserve">specyfikacji technicznych, których przestrzeganie nie jest obowiązkowe, przyjętych przez instytucję normalizacyjną, wyspecjalizowaną w opracowywaniu specyfikacji technicznych w celu powtarzalnego i stałego stosowania </w:t>
      </w:r>
      <w:r w:rsidR="00AB14F5">
        <w:rPr>
          <w:rFonts w:ascii="Arial" w:hAnsi="Arial" w:cs="Arial"/>
        </w:rPr>
        <w:br/>
      </w:r>
      <w:r w:rsidRPr="002109A8">
        <w:rPr>
          <w:rFonts w:ascii="Arial" w:hAnsi="Arial" w:cs="Arial"/>
        </w:rPr>
        <w:t xml:space="preserve">w dziedzinach obronności i bezpieczeństwa, </w:t>
      </w:r>
    </w:p>
    <w:p w14:paraId="133F7C94" w14:textId="77777777" w:rsidR="00217397" w:rsidRPr="002109A8" w:rsidRDefault="00217397" w:rsidP="00102900">
      <w:pPr>
        <w:pStyle w:val="NormalnyWeb"/>
        <w:numPr>
          <w:ilvl w:val="0"/>
          <w:numId w:val="12"/>
        </w:numPr>
        <w:tabs>
          <w:tab w:val="clear" w:pos="720"/>
          <w:tab w:val="num" w:pos="1134"/>
        </w:tabs>
        <w:spacing w:before="0" w:after="0"/>
        <w:ind w:left="1134" w:hanging="425"/>
        <w:jc w:val="both"/>
      </w:pPr>
      <w:r w:rsidRPr="002109A8">
        <w:rPr>
          <w:rFonts w:ascii="Arial" w:hAnsi="Arial" w:cs="Arial"/>
        </w:rPr>
        <w:t xml:space="preserve">innych systemów referencji technicznych ustanowionych przez europejskie organizacje normalizacyjne; </w:t>
      </w:r>
    </w:p>
    <w:p w14:paraId="059AF69C" w14:textId="5CD0A434" w:rsidR="00217397" w:rsidRPr="002109A8" w:rsidRDefault="00217397" w:rsidP="00102900">
      <w:pPr>
        <w:pStyle w:val="NormalnyWeb"/>
        <w:numPr>
          <w:ilvl w:val="1"/>
          <w:numId w:val="22"/>
        </w:numPr>
        <w:tabs>
          <w:tab w:val="clear" w:pos="1440"/>
          <w:tab w:val="num" w:pos="851"/>
        </w:tabs>
        <w:spacing w:before="0" w:after="0"/>
        <w:ind w:left="851" w:hanging="425"/>
        <w:jc w:val="both"/>
      </w:pPr>
      <w:r w:rsidRPr="002109A8">
        <w:rPr>
          <w:rFonts w:ascii="Arial" w:hAnsi="Arial" w:cs="Arial"/>
        </w:rPr>
        <w:t xml:space="preserve">przez odniesienie do norm, europejskich ocen technicznych, specyfikacji technicznych i systemów referencji technicznych, o których mowa w pkt 2, oraz przez odniesienie do wymagań dotyczących wydajności lub funkcjonalności, o których mowa w pkt 1, w zakresie wybranych cech; </w:t>
      </w:r>
    </w:p>
    <w:p w14:paraId="24F38508" w14:textId="4B3845C4" w:rsidR="00217397" w:rsidRPr="002109A8" w:rsidRDefault="00217397" w:rsidP="00102900">
      <w:pPr>
        <w:pStyle w:val="NormalnyWeb"/>
        <w:numPr>
          <w:ilvl w:val="1"/>
          <w:numId w:val="22"/>
        </w:numPr>
        <w:tabs>
          <w:tab w:val="clear" w:pos="1440"/>
          <w:tab w:val="num" w:pos="851"/>
        </w:tabs>
        <w:spacing w:before="0" w:after="0"/>
        <w:ind w:left="851" w:hanging="425"/>
        <w:jc w:val="both"/>
      </w:pPr>
      <w:r w:rsidRPr="002109A8">
        <w:rPr>
          <w:rFonts w:ascii="Arial" w:hAnsi="Arial" w:cs="Arial"/>
        </w:rPr>
        <w:t xml:space="preserve">przez odniesienie do kategorii wymagań dotyczących wydajności lub funkcjonalności, o których mowa w pkt 1, i przez odniesienie do norm, europejskich ocen technicznych, specyfikacji technicznych i systemów referencji technicznych, </w:t>
      </w:r>
      <w:r w:rsidR="001A79AF">
        <w:rPr>
          <w:rFonts w:ascii="Arial" w:hAnsi="Arial" w:cs="Arial"/>
        </w:rPr>
        <w:br/>
      </w:r>
      <w:r w:rsidRPr="002109A8">
        <w:rPr>
          <w:rFonts w:ascii="Arial" w:hAnsi="Arial" w:cs="Arial"/>
        </w:rPr>
        <w:t>o których mowa w pkt 2, stanowiących środek domniemania zgodności z tego rodzaju wymaganiami dotyczącymi wydajności lub funkcjonalności.</w:t>
      </w:r>
    </w:p>
    <w:p w14:paraId="2D434CE3" w14:textId="77777777" w:rsidR="00217397" w:rsidRPr="002109A8" w:rsidRDefault="00217397" w:rsidP="00102900">
      <w:pPr>
        <w:pStyle w:val="NormalnyWeb"/>
        <w:numPr>
          <w:ilvl w:val="6"/>
          <w:numId w:val="20"/>
        </w:numPr>
        <w:spacing w:before="0" w:after="0"/>
        <w:ind w:left="426" w:hanging="426"/>
        <w:jc w:val="both"/>
      </w:pPr>
      <w:r w:rsidRPr="002109A8">
        <w:rPr>
          <w:rFonts w:ascii="Arial" w:hAnsi="Arial" w:cs="Arial"/>
        </w:rPr>
        <w:t>Opisując przedmiot zamówienia przez odniesienie do norm, europejskich ocen technicznych, aprobat, specyfikacji technicznych i systemów referencji technicznych wykonawca jest obowiązany wskazać, że dopuszcza rozwiązania równoważne opisywanym, a odniesieniu takiemu towarzyszą w treści projektu wyrazy „lub równoważne”.</w:t>
      </w:r>
    </w:p>
    <w:p w14:paraId="09E97729" w14:textId="77777777" w:rsidR="00217397" w:rsidRPr="002109A8" w:rsidRDefault="00217397" w:rsidP="00102900">
      <w:pPr>
        <w:pStyle w:val="NormalnyWeb"/>
        <w:numPr>
          <w:ilvl w:val="6"/>
          <w:numId w:val="20"/>
        </w:numPr>
        <w:spacing w:before="0" w:after="0"/>
        <w:ind w:left="426" w:hanging="426"/>
        <w:jc w:val="both"/>
      </w:pPr>
      <w:r w:rsidRPr="002109A8">
        <w:rPr>
          <w:rFonts w:ascii="Arial" w:hAnsi="Arial" w:cs="Arial"/>
        </w:rPr>
        <w:t xml:space="preserve">Naruszenie przez wykonawcę postanowień zawartych w ust. 1-6 powoduje odmowę odbioru dokumentacji projektowej z winy wykonawcy. </w:t>
      </w:r>
    </w:p>
    <w:p w14:paraId="5D64593D" w14:textId="77777777" w:rsidR="00217397" w:rsidRPr="002109A8" w:rsidRDefault="00217397" w:rsidP="00FD1690">
      <w:pPr>
        <w:pStyle w:val="NormalnyWeb"/>
        <w:spacing w:before="0" w:after="0"/>
        <w:jc w:val="both"/>
        <w:rPr>
          <w:rFonts w:ascii="Arial" w:hAnsi="Arial" w:cs="Arial"/>
        </w:rPr>
      </w:pPr>
    </w:p>
    <w:p w14:paraId="2C15CAB6" w14:textId="77777777" w:rsidR="00217397" w:rsidRPr="002109A8" w:rsidRDefault="00217397" w:rsidP="00FD1690">
      <w:pPr>
        <w:pStyle w:val="NormalnyWeb"/>
        <w:spacing w:before="0" w:after="0"/>
        <w:jc w:val="center"/>
      </w:pPr>
      <w:r w:rsidRPr="002109A8">
        <w:rPr>
          <w:rFonts w:ascii="Arial" w:hAnsi="Arial" w:cs="Arial"/>
          <w:b/>
          <w:bCs/>
        </w:rPr>
        <w:t>§ 10</w:t>
      </w:r>
    </w:p>
    <w:p w14:paraId="5B0E669B" w14:textId="77777777" w:rsidR="00217397" w:rsidRPr="002109A8" w:rsidRDefault="00217397" w:rsidP="00FD1690">
      <w:pPr>
        <w:pStyle w:val="NormalnyWeb"/>
        <w:spacing w:before="0" w:after="0"/>
        <w:jc w:val="center"/>
      </w:pPr>
      <w:r w:rsidRPr="002109A8">
        <w:rPr>
          <w:rFonts w:ascii="Arial" w:hAnsi="Arial" w:cs="Arial"/>
          <w:b/>
          <w:bCs/>
        </w:rPr>
        <w:lastRenderedPageBreak/>
        <w:t>Sprawowanie nadzoru autorskiego</w:t>
      </w:r>
    </w:p>
    <w:p w14:paraId="528334E1" w14:textId="77777777" w:rsidR="00217397" w:rsidRPr="002109A8" w:rsidRDefault="00217397" w:rsidP="00102900">
      <w:pPr>
        <w:pStyle w:val="NormalnyWeb"/>
        <w:numPr>
          <w:ilvl w:val="3"/>
          <w:numId w:val="39"/>
        </w:numPr>
        <w:tabs>
          <w:tab w:val="clear" w:pos="2880"/>
        </w:tabs>
        <w:spacing w:before="0" w:after="0"/>
        <w:ind w:left="426" w:hanging="426"/>
        <w:jc w:val="both"/>
      </w:pPr>
      <w:r w:rsidRPr="002109A8">
        <w:rPr>
          <w:rFonts w:ascii="Arial" w:hAnsi="Arial" w:cs="Arial"/>
        </w:rPr>
        <w:t>W przypadku realizacji obiektu budowlanego na podstawie wykonanej Dokumentacji, określonej w § 1 ust. 2 pkt 1), Wykonawca jest zobowiązany do sprawowania nadzoru autorskiego wielobranżowego, w tym między innymi:</w:t>
      </w:r>
    </w:p>
    <w:p w14:paraId="0E907D26" w14:textId="77777777" w:rsidR="00217397" w:rsidRPr="002109A8" w:rsidRDefault="00217397" w:rsidP="00102900">
      <w:pPr>
        <w:pStyle w:val="NormalnyWeb"/>
        <w:numPr>
          <w:ilvl w:val="0"/>
          <w:numId w:val="23"/>
        </w:numPr>
        <w:spacing w:before="0" w:after="0"/>
        <w:jc w:val="both"/>
      </w:pPr>
      <w:r w:rsidRPr="002109A8">
        <w:rPr>
          <w:rFonts w:ascii="Arial" w:hAnsi="Arial" w:cs="Arial"/>
        </w:rPr>
        <w:t>pilnowania prawidłowej realizacji budowy pod względem zgodności rozwiązań technicznych, materiałowych i użytkowych z dokumentacją projektową,</w:t>
      </w:r>
    </w:p>
    <w:p w14:paraId="581DD360" w14:textId="77777777" w:rsidR="00217397" w:rsidRPr="002109A8" w:rsidRDefault="00217397" w:rsidP="00102900">
      <w:pPr>
        <w:pStyle w:val="NormalnyWeb"/>
        <w:numPr>
          <w:ilvl w:val="0"/>
          <w:numId w:val="23"/>
        </w:numPr>
        <w:spacing w:before="0" w:after="0"/>
        <w:jc w:val="both"/>
      </w:pPr>
      <w:r w:rsidRPr="002109A8">
        <w:rPr>
          <w:rFonts w:ascii="Arial" w:hAnsi="Arial" w:cs="Arial"/>
        </w:rPr>
        <w:t>wyjaśniania wątpliwości dotyczących dokumentacji projektowej i zawartych w niej rozwiązań na żądanie Zamawiającego, inspektora nadzoru oraz kierownika budowy,</w:t>
      </w:r>
    </w:p>
    <w:p w14:paraId="0B42E90A" w14:textId="77777777" w:rsidR="00217397" w:rsidRPr="002109A8" w:rsidRDefault="00217397" w:rsidP="00102900">
      <w:pPr>
        <w:pStyle w:val="NormalnyWeb"/>
        <w:numPr>
          <w:ilvl w:val="0"/>
          <w:numId w:val="23"/>
        </w:numPr>
        <w:spacing w:before="0" w:after="0"/>
        <w:jc w:val="both"/>
      </w:pPr>
      <w:r w:rsidRPr="002109A8">
        <w:rPr>
          <w:rFonts w:ascii="Arial" w:hAnsi="Arial" w:cs="Arial"/>
        </w:rPr>
        <w:t>uzgadniania z Zamawiającym, inspektorem nadzoru oraz kierownikiem budowy możliwości wprowadzenia rozwiązań zamiennych w stosunku do przewidzianych w dokumentacji projektowej materiałów, urządzeń i technologii,</w:t>
      </w:r>
    </w:p>
    <w:p w14:paraId="20F2CBF9" w14:textId="41BDD4DB" w:rsidR="00217397" w:rsidRPr="002109A8" w:rsidRDefault="00217397" w:rsidP="00102900">
      <w:pPr>
        <w:pStyle w:val="NormalnyWeb"/>
        <w:numPr>
          <w:ilvl w:val="0"/>
          <w:numId w:val="23"/>
        </w:numPr>
        <w:spacing w:before="0" w:after="0"/>
        <w:jc w:val="both"/>
      </w:pPr>
      <w:r w:rsidRPr="002109A8">
        <w:rPr>
          <w:rFonts w:ascii="Arial" w:hAnsi="Arial" w:cs="Arial"/>
        </w:rPr>
        <w:t>czuwania, aby zakres wprowadzanych zmian nie spowodował istotnej zmiany zatwierdzonego projektu budowlanego, wymagającej uzyskania now</w:t>
      </w:r>
      <w:r w:rsidR="005E3458">
        <w:rPr>
          <w:rFonts w:ascii="Arial" w:hAnsi="Arial" w:cs="Arial"/>
        </w:rPr>
        <w:t xml:space="preserve">ej decyzji </w:t>
      </w:r>
      <w:r w:rsidR="000B723A">
        <w:rPr>
          <w:rFonts w:ascii="Arial" w:hAnsi="Arial" w:cs="Arial"/>
        </w:rPr>
        <w:t>pozwolenia na budowę</w:t>
      </w:r>
      <w:r w:rsidRPr="002109A8">
        <w:rPr>
          <w:rFonts w:ascii="Arial" w:hAnsi="Arial" w:cs="Arial"/>
        </w:rPr>
        <w:t>,</w:t>
      </w:r>
    </w:p>
    <w:p w14:paraId="1D87D0CC" w14:textId="77777777" w:rsidR="00217397" w:rsidRPr="002109A8" w:rsidRDefault="00217397" w:rsidP="00102900">
      <w:pPr>
        <w:pStyle w:val="NormalnyWeb"/>
        <w:numPr>
          <w:ilvl w:val="0"/>
          <w:numId w:val="23"/>
        </w:numPr>
        <w:spacing w:before="0" w:after="0"/>
        <w:jc w:val="both"/>
      </w:pPr>
      <w:r w:rsidRPr="002109A8">
        <w:rPr>
          <w:rFonts w:ascii="Arial" w:hAnsi="Arial" w:cs="Arial"/>
        </w:rPr>
        <w:t>oceny wyników badań materiałów i elementów budowlanych,</w:t>
      </w:r>
    </w:p>
    <w:p w14:paraId="7E61E491" w14:textId="77777777" w:rsidR="00217397" w:rsidRPr="002109A8" w:rsidRDefault="00217397" w:rsidP="00102900">
      <w:pPr>
        <w:pStyle w:val="NormalnyWeb"/>
        <w:numPr>
          <w:ilvl w:val="0"/>
          <w:numId w:val="23"/>
        </w:numPr>
        <w:spacing w:before="0" w:after="0"/>
        <w:jc w:val="both"/>
      </w:pPr>
      <w:r w:rsidRPr="002109A8">
        <w:rPr>
          <w:rFonts w:ascii="Arial" w:hAnsi="Arial" w:cs="Arial"/>
        </w:rPr>
        <w:t>udziału w odbiorze robót budowlanych,</w:t>
      </w:r>
    </w:p>
    <w:p w14:paraId="0C8A934D" w14:textId="77777777" w:rsidR="00217397" w:rsidRPr="002109A8" w:rsidRDefault="00217397" w:rsidP="00102900">
      <w:pPr>
        <w:pStyle w:val="NormalnyWeb"/>
        <w:numPr>
          <w:ilvl w:val="0"/>
          <w:numId w:val="23"/>
        </w:numPr>
        <w:spacing w:before="0" w:after="0"/>
        <w:jc w:val="both"/>
      </w:pPr>
      <w:r w:rsidRPr="002109A8">
        <w:rPr>
          <w:rFonts w:ascii="Arial" w:hAnsi="Arial" w:cs="Arial"/>
        </w:rPr>
        <w:t>udziału w naradach koordynacyjnych w siedzibie Zamawiającego, minimum jeden raz w miesiącu,</w:t>
      </w:r>
    </w:p>
    <w:p w14:paraId="3B41B7EE" w14:textId="77777777" w:rsidR="00217397" w:rsidRPr="002109A8" w:rsidRDefault="00217397" w:rsidP="00102900">
      <w:pPr>
        <w:pStyle w:val="NormalnyWeb"/>
        <w:numPr>
          <w:ilvl w:val="0"/>
          <w:numId w:val="23"/>
        </w:numPr>
        <w:spacing w:before="0" w:after="0"/>
        <w:jc w:val="both"/>
      </w:pPr>
      <w:r w:rsidRPr="002109A8">
        <w:rPr>
          <w:rFonts w:ascii="Arial" w:hAnsi="Arial" w:cs="Arial"/>
        </w:rPr>
        <w:t>pobytu na budowie minimum jeden raz w miesiącu, poświadczonego wpisem osoby pełniącej nadzór autorski w dzienniku budowy,</w:t>
      </w:r>
    </w:p>
    <w:p w14:paraId="6339FFD3" w14:textId="77777777" w:rsidR="00217397" w:rsidRPr="002109A8" w:rsidRDefault="00217397" w:rsidP="00102900">
      <w:pPr>
        <w:pStyle w:val="NormalnyWeb"/>
        <w:numPr>
          <w:ilvl w:val="0"/>
          <w:numId w:val="23"/>
        </w:numPr>
        <w:spacing w:before="0" w:after="0"/>
        <w:jc w:val="both"/>
      </w:pPr>
      <w:r w:rsidRPr="002109A8">
        <w:rPr>
          <w:rFonts w:ascii="Arial" w:hAnsi="Arial" w:cs="Arial"/>
        </w:rPr>
        <w:t>udzielania odpowiedzi na piśmie na otrzymane od Zamawiającego pytania w terminie do 7 dni,</w:t>
      </w:r>
    </w:p>
    <w:p w14:paraId="43181DBD" w14:textId="77777777" w:rsidR="00217397" w:rsidRPr="002109A8" w:rsidRDefault="00217397" w:rsidP="00102900">
      <w:pPr>
        <w:pStyle w:val="NormalnyWeb"/>
        <w:numPr>
          <w:ilvl w:val="0"/>
          <w:numId w:val="23"/>
        </w:numPr>
        <w:spacing w:before="0" w:after="0"/>
        <w:jc w:val="both"/>
      </w:pPr>
      <w:r w:rsidRPr="002109A8">
        <w:rPr>
          <w:rFonts w:ascii="Arial" w:hAnsi="Arial" w:cs="Arial"/>
        </w:rPr>
        <w:t xml:space="preserve">przedkładania Zamawiającemu zamiennych rozwiązań projektowych w terminie do 21 dni. </w:t>
      </w:r>
    </w:p>
    <w:p w14:paraId="418474F4" w14:textId="77777777" w:rsidR="00217397" w:rsidRPr="002109A8" w:rsidRDefault="00217397" w:rsidP="00FD1690">
      <w:pPr>
        <w:pStyle w:val="NormalnyWeb"/>
        <w:spacing w:before="0" w:after="0"/>
        <w:jc w:val="both"/>
        <w:rPr>
          <w:rFonts w:ascii="Arial" w:hAnsi="Arial" w:cs="Arial"/>
        </w:rPr>
      </w:pPr>
    </w:p>
    <w:p w14:paraId="35509186" w14:textId="77777777" w:rsidR="00217397" w:rsidRPr="002109A8" w:rsidRDefault="00217397" w:rsidP="00FD1690">
      <w:pPr>
        <w:pStyle w:val="NormalnyWeb"/>
        <w:spacing w:before="0" w:after="0"/>
        <w:jc w:val="center"/>
      </w:pPr>
      <w:r w:rsidRPr="002109A8">
        <w:rPr>
          <w:rFonts w:ascii="Arial" w:hAnsi="Arial" w:cs="Arial"/>
          <w:b/>
          <w:bCs/>
        </w:rPr>
        <w:t>§ 11</w:t>
      </w:r>
    </w:p>
    <w:p w14:paraId="6EEB9B24" w14:textId="77777777" w:rsidR="00217397" w:rsidRPr="002109A8" w:rsidRDefault="00217397" w:rsidP="00FD1690">
      <w:pPr>
        <w:pStyle w:val="NormalnyWeb"/>
        <w:spacing w:before="0" w:after="0"/>
        <w:jc w:val="center"/>
      </w:pPr>
      <w:r w:rsidRPr="002109A8">
        <w:rPr>
          <w:rFonts w:ascii="Arial" w:hAnsi="Arial" w:cs="Arial"/>
          <w:b/>
          <w:bCs/>
        </w:rPr>
        <w:t>Obowiązki Zamawiającego</w:t>
      </w:r>
    </w:p>
    <w:p w14:paraId="5FABAFA2" w14:textId="77777777" w:rsidR="00217397" w:rsidRPr="002109A8" w:rsidRDefault="00217397" w:rsidP="00102900">
      <w:pPr>
        <w:pStyle w:val="NormalnyWeb"/>
        <w:numPr>
          <w:ilvl w:val="6"/>
          <w:numId w:val="14"/>
        </w:numPr>
        <w:tabs>
          <w:tab w:val="left" w:pos="426"/>
        </w:tabs>
        <w:spacing w:before="0" w:after="0"/>
        <w:ind w:left="426" w:hanging="426"/>
        <w:jc w:val="both"/>
      </w:pPr>
      <w:r w:rsidRPr="002109A8">
        <w:rPr>
          <w:rFonts w:ascii="Arial" w:hAnsi="Arial" w:cs="Arial"/>
        </w:rPr>
        <w:t>Zamawiający jest zobowiązany do:</w:t>
      </w:r>
    </w:p>
    <w:p w14:paraId="587DC7EC" w14:textId="06987327" w:rsidR="00217397" w:rsidRPr="002109A8" w:rsidRDefault="00217397" w:rsidP="00102900">
      <w:pPr>
        <w:pStyle w:val="NormalnyWeb"/>
        <w:numPr>
          <w:ilvl w:val="0"/>
          <w:numId w:val="31"/>
        </w:numPr>
        <w:spacing w:before="0" w:after="0"/>
        <w:ind w:left="851" w:hanging="425"/>
        <w:jc w:val="both"/>
      </w:pPr>
      <w:r w:rsidRPr="002109A8">
        <w:rPr>
          <w:rFonts w:ascii="Arial" w:hAnsi="Arial" w:cs="Arial"/>
        </w:rPr>
        <w:t xml:space="preserve">udzielenia pełnomocnictwa do reprezentowania Zamawiającego, w zakresie pozyskania wymaganych prawem decyzji, opinii, warunków technicznych </w:t>
      </w:r>
      <w:r w:rsidR="0010424F" w:rsidRPr="002109A8">
        <w:rPr>
          <w:rFonts w:ascii="Arial" w:hAnsi="Arial" w:cs="Arial"/>
        </w:rPr>
        <w:br/>
      </w:r>
      <w:r w:rsidRPr="002109A8">
        <w:rPr>
          <w:rFonts w:ascii="Arial" w:hAnsi="Arial" w:cs="Arial"/>
        </w:rPr>
        <w:t>i uzgodnień,</w:t>
      </w:r>
      <w:r w:rsidR="00751965">
        <w:rPr>
          <w:rFonts w:ascii="Arial" w:hAnsi="Arial" w:cs="Arial"/>
        </w:rPr>
        <w:t>2</w:t>
      </w:r>
    </w:p>
    <w:p w14:paraId="6C6B7C0D" w14:textId="77777777" w:rsidR="00217397" w:rsidRPr="002109A8" w:rsidRDefault="00217397" w:rsidP="00102900">
      <w:pPr>
        <w:pStyle w:val="NormalnyWeb"/>
        <w:numPr>
          <w:ilvl w:val="0"/>
          <w:numId w:val="31"/>
        </w:numPr>
        <w:spacing w:before="0" w:after="0"/>
        <w:ind w:left="851" w:hanging="425"/>
        <w:jc w:val="both"/>
      </w:pPr>
      <w:r w:rsidRPr="002109A8">
        <w:rPr>
          <w:rFonts w:ascii="Arial" w:hAnsi="Arial" w:cs="Arial"/>
        </w:rPr>
        <w:t>podpisania przedłożonego przez Wykonawcę oświadczenia o posiadanym prawie do dysponowania nieruchomością na cele budowlane,</w:t>
      </w:r>
    </w:p>
    <w:p w14:paraId="7282FE53" w14:textId="77777777" w:rsidR="00217397" w:rsidRPr="002109A8" w:rsidRDefault="00217397" w:rsidP="00102900">
      <w:pPr>
        <w:pStyle w:val="NormalnyWeb"/>
        <w:numPr>
          <w:ilvl w:val="0"/>
          <w:numId w:val="31"/>
        </w:numPr>
        <w:spacing w:before="0" w:after="0"/>
        <w:ind w:left="851" w:hanging="425"/>
        <w:jc w:val="both"/>
      </w:pPr>
      <w:r w:rsidRPr="002109A8">
        <w:rPr>
          <w:rFonts w:ascii="Arial" w:hAnsi="Arial" w:cs="Arial"/>
        </w:rPr>
        <w:t>uzgadniania na bieżąco w terminie do 14 dni, przedkładanych przez Wykonawcę propozycji rozwiązań projektowych,</w:t>
      </w:r>
    </w:p>
    <w:p w14:paraId="26639CE2" w14:textId="724B4B7C" w:rsidR="00217397" w:rsidRPr="002109A8" w:rsidRDefault="00217397" w:rsidP="00102900">
      <w:pPr>
        <w:pStyle w:val="NormalnyWeb"/>
        <w:numPr>
          <w:ilvl w:val="0"/>
          <w:numId w:val="31"/>
        </w:numPr>
        <w:spacing w:before="0" w:after="0"/>
        <w:ind w:left="851" w:hanging="425"/>
        <w:jc w:val="both"/>
      </w:pPr>
      <w:r w:rsidRPr="002109A8">
        <w:rPr>
          <w:rFonts w:ascii="Arial" w:hAnsi="Arial" w:cs="Arial"/>
        </w:rPr>
        <w:t xml:space="preserve">uzgodnienia w terminie 14 dni, Zbiorczej planszy zagospodarowania i uzbrojenia terenu, przed złożeniem na </w:t>
      </w:r>
      <w:r w:rsidR="00E815CB">
        <w:rPr>
          <w:rFonts w:ascii="Arial" w:hAnsi="Arial" w:cs="Arial"/>
        </w:rPr>
        <w:t>n</w:t>
      </w:r>
      <w:r w:rsidRPr="002109A8">
        <w:rPr>
          <w:rFonts w:ascii="Arial" w:hAnsi="Arial" w:cs="Arial"/>
        </w:rPr>
        <w:t xml:space="preserve">aradę </w:t>
      </w:r>
      <w:r w:rsidR="00E815CB">
        <w:rPr>
          <w:rFonts w:ascii="Arial" w:hAnsi="Arial" w:cs="Arial"/>
        </w:rPr>
        <w:t>k</w:t>
      </w:r>
      <w:r w:rsidRPr="002109A8">
        <w:rPr>
          <w:rFonts w:ascii="Arial" w:hAnsi="Arial" w:cs="Arial"/>
        </w:rPr>
        <w:t xml:space="preserve">oordynacyjną w </w:t>
      </w:r>
      <w:r w:rsidR="00E815CB">
        <w:rPr>
          <w:rFonts w:ascii="Arial" w:hAnsi="Arial" w:cs="Arial"/>
        </w:rPr>
        <w:t>s</w:t>
      </w:r>
      <w:r w:rsidRPr="002109A8">
        <w:rPr>
          <w:rFonts w:ascii="Arial" w:hAnsi="Arial" w:cs="Arial"/>
        </w:rPr>
        <w:t xml:space="preserve">tarostwie </w:t>
      </w:r>
      <w:r w:rsidR="00E815CB">
        <w:rPr>
          <w:rFonts w:ascii="Arial" w:hAnsi="Arial" w:cs="Arial"/>
        </w:rPr>
        <w:t>p</w:t>
      </w:r>
      <w:r w:rsidRPr="002109A8">
        <w:rPr>
          <w:rFonts w:ascii="Arial" w:hAnsi="Arial" w:cs="Arial"/>
        </w:rPr>
        <w:t>owiatowym,</w:t>
      </w:r>
    </w:p>
    <w:p w14:paraId="56863EC6" w14:textId="2A9BAC67" w:rsidR="00217397" w:rsidRPr="002109A8" w:rsidRDefault="00217397" w:rsidP="00102900">
      <w:pPr>
        <w:pStyle w:val="NormalnyWeb"/>
        <w:numPr>
          <w:ilvl w:val="0"/>
          <w:numId w:val="31"/>
        </w:numPr>
        <w:spacing w:before="0" w:after="0"/>
        <w:ind w:left="851" w:hanging="425"/>
        <w:jc w:val="both"/>
      </w:pPr>
      <w:r w:rsidRPr="002109A8">
        <w:rPr>
          <w:rFonts w:ascii="Arial" w:hAnsi="Arial" w:cs="Arial"/>
        </w:rPr>
        <w:t xml:space="preserve">uzgodnienia w terminie 14 dni, Projektu budowlanego przed złożeniem do </w:t>
      </w:r>
      <w:r w:rsidR="00E815CB">
        <w:rPr>
          <w:rFonts w:ascii="Arial" w:hAnsi="Arial" w:cs="Arial"/>
        </w:rPr>
        <w:t>s</w:t>
      </w:r>
      <w:r w:rsidRPr="002109A8">
        <w:rPr>
          <w:rFonts w:ascii="Arial" w:hAnsi="Arial" w:cs="Arial"/>
        </w:rPr>
        <w:t xml:space="preserve">tarostwa </w:t>
      </w:r>
      <w:r w:rsidR="00E815CB">
        <w:rPr>
          <w:rFonts w:ascii="Arial" w:hAnsi="Arial" w:cs="Arial"/>
        </w:rPr>
        <w:t>p</w:t>
      </w:r>
      <w:r w:rsidRPr="002109A8">
        <w:rPr>
          <w:rFonts w:ascii="Arial" w:hAnsi="Arial" w:cs="Arial"/>
        </w:rPr>
        <w:t xml:space="preserve">owiatowego, w celu pozyskania decyzji </w:t>
      </w:r>
      <w:r w:rsidR="005C18C2">
        <w:rPr>
          <w:rFonts w:ascii="Arial" w:hAnsi="Arial" w:cs="Arial"/>
        </w:rPr>
        <w:t>pozwolenia na budowę</w:t>
      </w:r>
      <w:r w:rsidRPr="002109A8">
        <w:rPr>
          <w:rFonts w:ascii="Arial" w:hAnsi="Arial" w:cs="Arial"/>
        </w:rPr>
        <w:t>,</w:t>
      </w:r>
    </w:p>
    <w:p w14:paraId="7723265D" w14:textId="70AA6122" w:rsidR="00217397" w:rsidRPr="002109A8" w:rsidRDefault="00217397" w:rsidP="00102900">
      <w:pPr>
        <w:pStyle w:val="NormalnyWeb"/>
        <w:numPr>
          <w:ilvl w:val="0"/>
          <w:numId w:val="31"/>
        </w:numPr>
        <w:spacing w:before="0" w:after="0"/>
        <w:ind w:left="851" w:hanging="425"/>
        <w:jc w:val="both"/>
      </w:pPr>
      <w:r w:rsidRPr="002109A8">
        <w:rPr>
          <w:rFonts w:ascii="Arial" w:hAnsi="Arial" w:cs="Arial"/>
        </w:rPr>
        <w:t xml:space="preserve">uzgodnienia w terminie 14 dni, </w:t>
      </w:r>
      <w:r w:rsidR="00E815CB">
        <w:rPr>
          <w:rFonts w:ascii="Arial" w:hAnsi="Arial" w:cs="Arial"/>
        </w:rPr>
        <w:t>p</w:t>
      </w:r>
      <w:r w:rsidRPr="002109A8">
        <w:rPr>
          <w:rFonts w:ascii="Arial" w:hAnsi="Arial" w:cs="Arial"/>
        </w:rPr>
        <w:t xml:space="preserve">rojektu </w:t>
      </w:r>
      <w:r w:rsidR="00F86E0B">
        <w:rPr>
          <w:rFonts w:ascii="Arial" w:hAnsi="Arial" w:cs="Arial"/>
        </w:rPr>
        <w:t>techniczn</w:t>
      </w:r>
      <w:r w:rsidRPr="002109A8">
        <w:rPr>
          <w:rFonts w:ascii="Arial" w:hAnsi="Arial" w:cs="Arial"/>
        </w:rPr>
        <w:t>ego przed przekazaniem jej Zamawiającemu w Biurze Obsługi Klienta Urzędu Miasta Świdnik,</w:t>
      </w:r>
    </w:p>
    <w:p w14:paraId="1A83C855" w14:textId="77777777" w:rsidR="00217397" w:rsidRPr="002109A8" w:rsidRDefault="00217397" w:rsidP="00102900">
      <w:pPr>
        <w:pStyle w:val="NormalnyWeb"/>
        <w:numPr>
          <w:ilvl w:val="0"/>
          <w:numId w:val="31"/>
        </w:numPr>
        <w:spacing w:before="0" w:after="0"/>
        <w:ind w:left="851" w:hanging="425"/>
        <w:jc w:val="both"/>
      </w:pPr>
      <w:r w:rsidRPr="002109A8">
        <w:rPr>
          <w:rFonts w:ascii="Arial" w:hAnsi="Arial" w:cs="Arial"/>
        </w:rPr>
        <w:t>uzgodnienia w terminie 14 dni pozostałej części Dokumentacji przed przekazaniem jej Zamawiającemu w Biurze Obsługi Klienta Urzędu Miasta Świdnik,</w:t>
      </w:r>
    </w:p>
    <w:p w14:paraId="4CA912CF" w14:textId="77777777" w:rsidR="00217397" w:rsidRPr="002109A8" w:rsidRDefault="00217397" w:rsidP="00102900">
      <w:pPr>
        <w:pStyle w:val="NormalnyWeb"/>
        <w:numPr>
          <w:ilvl w:val="0"/>
          <w:numId w:val="31"/>
        </w:numPr>
        <w:spacing w:before="0" w:after="0"/>
        <w:ind w:left="851" w:hanging="425"/>
        <w:jc w:val="both"/>
      </w:pPr>
      <w:r w:rsidRPr="002109A8">
        <w:rPr>
          <w:rFonts w:ascii="Arial" w:hAnsi="Arial" w:cs="Arial"/>
        </w:rPr>
        <w:t>dokonania odbioru przedmiotu umowy, wykonanego zgodnie z zawartą umową,</w:t>
      </w:r>
    </w:p>
    <w:p w14:paraId="0D43764E" w14:textId="77777777" w:rsidR="00905B1A" w:rsidRDefault="00905B1A" w:rsidP="00102900">
      <w:pPr>
        <w:pStyle w:val="NormalnyWeb"/>
        <w:numPr>
          <w:ilvl w:val="0"/>
          <w:numId w:val="31"/>
        </w:numPr>
        <w:spacing w:before="0" w:after="0"/>
        <w:ind w:left="851" w:hanging="425"/>
        <w:jc w:val="both"/>
        <w:rPr>
          <w:rFonts w:ascii="Arial" w:hAnsi="Arial" w:cs="Arial"/>
        </w:rPr>
      </w:pPr>
      <w:r>
        <w:rPr>
          <w:rFonts w:ascii="Arial" w:hAnsi="Arial" w:cs="Arial"/>
          <w:color w:val="000000"/>
        </w:rPr>
        <w:t>zapłaty wynagrodzenia na warunkach wynikających z Umowy.</w:t>
      </w:r>
    </w:p>
    <w:p w14:paraId="701E3F69" w14:textId="77777777" w:rsidR="00905B1A" w:rsidRDefault="00905B1A" w:rsidP="00102900">
      <w:pPr>
        <w:pStyle w:val="NormalnyWeb"/>
        <w:numPr>
          <w:ilvl w:val="6"/>
          <w:numId w:val="14"/>
        </w:numPr>
        <w:tabs>
          <w:tab w:val="left" w:pos="426"/>
        </w:tabs>
        <w:spacing w:before="0" w:after="0"/>
        <w:ind w:left="426" w:hanging="426"/>
        <w:jc w:val="both"/>
        <w:rPr>
          <w:rFonts w:ascii="Arial" w:hAnsi="Arial" w:cs="Arial"/>
          <w:color w:val="000000"/>
        </w:rPr>
      </w:pPr>
      <w:r>
        <w:rPr>
          <w:rFonts w:ascii="Arial" w:hAnsi="Arial" w:cs="Arial"/>
          <w:color w:val="000000"/>
        </w:rPr>
        <w:t xml:space="preserve">Zamawiający zobowiązuje się zapłacić należność Wykonawcy za wykonany </w:t>
      </w:r>
      <w:r>
        <w:rPr>
          <w:rFonts w:ascii="Arial" w:hAnsi="Arial" w:cs="Arial"/>
          <w:color w:val="000000"/>
        </w:rPr>
        <w:br/>
        <w:t>i odebrany przedmiot zamówienia.</w:t>
      </w:r>
    </w:p>
    <w:p w14:paraId="08B55C39" w14:textId="77777777" w:rsidR="00042297" w:rsidRDefault="00042297" w:rsidP="0010424F">
      <w:pPr>
        <w:pStyle w:val="NormalnyWeb"/>
        <w:spacing w:before="0" w:after="0"/>
        <w:jc w:val="center"/>
        <w:rPr>
          <w:rFonts w:ascii="Arial" w:hAnsi="Arial" w:cs="Arial"/>
          <w:b/>
          <w:bCs/>
        </w:rPr>
      </w:pPr>
    </w:p>
    <w:p w14:paraId="3F1ABDEA" w14:textId="205098CF" w:rsidR="00217397" w:rsidRPr="002109A8" w:rsidRDefault="00217397" w:rsidP="0010424F">
      <w:pPr>
        <w:pStyle w:val="NormalnyWeb"/>
        <w:spacing w:before="0" w:after="0"/>
        <w:jc w:val="center"/>
      </w:pPr>
      <w:r w:rsidRPr="002109A8">
        <w:rPr>
          <w:rFonts w:ascii="Arial" w:hAnsi="Arial" w:cs="Arial"/>
          <w:b/>
          <w:bCs/>
        </w:rPr>
        <w:t>§ 12</w:t>
      </w:r>
    </w:p>
    <w:p w14:paraId="7FF4A17B" w14:textId="77777777" w:rsidR="00217397" w:rsidRPr="002109A8" w:rsidRDefault="00217397" w:rsidP="0010424F">
      <w:pPr>
        <w:pStyle w:val="NormalnyWeb"/>
        <w:spacing w:before="0" w:after="0"/>
        <w:ind w:left="851" w:hanging="851"/>
        <w:jc w:val="center"/>
      </w:pPr>
      <w:r w:rsidRPr="002109A8">
        <w:rPr>
          <w:rFonts w:ascii="Arial" w:hAnsi="Arial" w:cs="Arial"/>
          <w:b/>
          <w:bCs/>
        </w:rPr>
        <w:t>Odbiór końcowy</w:t>
      </w:r>
    </w:p>
    <w:p w14:paraId="66E3E5F7" w14:textId="77777777" w:rsidR="00217397" w:rsidRPr="002109A8" w:rsidRDefault="00217397" w:rsidP="00102900">
      <w:pPr>
        <w:pStyle w:val="NormalnyWeb"/>
        <w:numPr>
          <w:ilvl w:val="0"/>
          <w:numId w:val="10"/>
        </w:numPr>
        <w:tabs>
          <w:tab w:val="clear" w:pos="720"/>
          <w:tab w:val="num" w:pos="426"/>
        </w:tabs>
        <w:spacing w:before="0" w:after="0"/>
        <w:ind w:left="426" w:hanging="426"/>
        <w:jc w:val="both"/>
      </w:pPr>
      <w:r w:rsidRPr="002109A8">
        <w:rPr>
          <w:rFonts w:ascii="Arial" w:hAnsi="Arial" w:cs="Arial"/>
        </w:rPr>
        <w:t>Dokumentacja określona w § 1 ust. 2 pkt 1):</w:t>
      </w:r>
    </w:p>
    <w:p w14:paraId="4FFA1F5A" w14:textId="78570525" w:rsidR="00217397" w:rsidRPr="002109A8" w:rsidRDefault="00217397" w:rsidP="00581991">
      <w:pPr>
        <w:pStyle w:val="NormalnyWeb"/>
        <w:numPr>
          <w:ilvl w:val="0"/>
          <w:numId w:val="44"/>
        </w:numPr>
        <w:spacing w:before="0" w:after="0"/>
        <w:ind w:left="851" w:hanging="425"/>
        <w:jc w:val="both"/>
      </w:pPr>
      <w:r w:rsidRPr="002109A8">
        <w:rPr>
          <w:rFonts w:ascii="Arial" w:hAnsi="Arial" w:cs="Arial"/>
        </w:rPr>
        <w:lastRenderedPageBreak/>
        <w:t>Wykonawca przekaże Zamawiającemu Dokumentację w siedzibie Urzędu Miasta Świdnik, ul. Stanisława Wyspiańskiego 27 w Biurze Obsługi Klienta – zgodnie z § 6 ust. 1 pkt. 11)</w:t>
      </w:r>
    </w:p>
    <w:p w14:paraId="4991ABBE" w14:textId="16757EFB" w:rsidR="00217397" w:rsidRPr="002109A8" w:rsidRDefault="00217397" w:rsidP="00581991">
      <w:pPr>
        <w:pStyle w:val="NormalnyWeb"/>
        <w:numPr>
          <w:ilvl w:val="0"/>
          <w:numId w:val="44"/>
        </w:numPr>
        <w:spacing w:before="0" w:after="0"/>
        <w:ind w:left="851" w:hanging="425"/>
        <w:jc w:val="both"/>
      </w:pPr>
      <w:r w:rsidRPr="002109A8">
        <w:rPr>
          <w:rFonts w:ascii="Arial" w:hAnsi="Arial" w:cs="Arial"/>
        </w:rPr>
        <w:t>Zamawiający wyznaczy termin rozpoczęcia odbioru nie dłuższy niż 14 dni i powoła komisję odbioru końcowego</w:t>
      </w:r>
    </w:p>
    <w:p w14:paraId="74766F03" w14:textId="0B20D171" w:rsidR="00217397" w:rsidRPr="002109A8" w:rsidRDefault="00217397" w:rsidP="00581991">
      <w:pPr>
        <w:pStyle w:val="NormalnyWeb"/>
        <w:numPr>
          <w:ilvl w:val="0"/>
          <w:numId w:val="44"/>
        </w:numPr>
        <w:spacing w:before="0" w:after="0"/>
        <w:ind w:left="851" w:hanging="425"/>
        <w:jc w:val="both"/>
      </w:pPr>
      <w:r w:rsidRPr="002109A8">
        <w:rPr>
          <w:rFonts w:ascii="Arial" w:hAnsi="Arial" w:cs="Arial"/>
        </w:rPr>
        <w:t>Jeżeli w toku czynności odbioru końcowego komisja stwierdzi, że dokumentacja posiada wady, to może:</w:t>
      </w:r>
    </w:p>
    <w:p w14:paraId="7E8DC1DE" w14:textId="3DEED6DB" w:rsidR="00217397" w:rsidRPr="002109A8" w:rsidRDefault="00217397" w:rsidP="00581991">
      <w:pPr>
        <w:pStyle w:val="NormalnyWeb"/>
        <w:numPr>
          <w:ilvl w:val="1"/>
          <w:numId w:val="46"/>
        </w:numPr>
        <w:spacing w:before="0" w:after="0"/>
        <w:ind w:left="1134" w:hanging="425"/>
        <w:jc w:val="both"/>
      </w:pPr>
      <w:r w:rsidRPr="002109A8">
        <w:rPr>
          <w:rFonts w:ascii="Arial" w:hAnsi="Arial" w:cs="Arial"/>
        </w:rPr>
        <w:t>w przypadku wad istotnych – odmówić dokonania odbioru z winy Wykonawcy i wyznaczyć termin nie krótszy niż 14 dni do usunięcia wad,</w:t>
      </w:r>
    </w:p>
    <w:p w14:paraId="1F53648D" w14:textId="72DC2D7A" w:rsidR="00217397" w:rsidRPr="002109A8" w:rsidRDefault="00217397" w:rsidP="00581991">
      <w:pPr>
        <w:pStyle w:val="NormalnyWeb"/>
        <w:numPr>
          <w:ilvl w:val="1"/>
          <w:numId w:val="46"/>
        </w:numPr>
        <w:spacing w:before="0" w:after="0"/>
        <w:ind w:left="1134" w:hanging="425"/>
        <w:jc w:val="both"/>
      </w:pPr>
      <w:r w:rsidRPr="002109A8">
        <w:rPr>
          <w:rFonts w:ascii="Arial" w:hAnsi="Arial" w:cs="Arial"/>
        </w:rPr>
        <w:t>w przypadku wad nieistotnych – dokonać odbioru, wyznaczając Wykonawcy termin nie krótszy niż 14 dni, na usunięcie wad.</w:t>
      </w:r>
    </w:p>
    <w:p w14:paraId="5D453549" w14:textId="72141931" w:rsidR="00217397" w:rsidRPr="00E82388" w:rsidRDefault="00217397" w:rsidP="00581991">
      <w:pPr>
        <w:pStyle w:val="NormalnyWeb"/>
        <w:numPr>
          <w:ilvl w:val="0"/>
          <w:numId w:val="44"/>
        </w:numPr>
        <w:spacing w:before="0" w:after="0"/>
        <w:ind w:left="851" w:hanging="425"/>
        <w:jc w:val="both"/>
        <w:rPr>
          <w:rFonts w:ascii="Arial" w:hAnsi="Arial" w:cs="Arial"/>
        </w:rPr>
      </w:pPr>
      <w:r w:rsidRPr="002109A8">
        <w:rPr>
          <w:rFonts w:ascii="Arial" w:hAnsi="Arial" w:cs="Arial"/>
        </w:rPr>
        <w:t xml:space="preserve">W przypadku odmowy usunięcia wad przez Wykonawcę lub niewywiązywania się z terminów, o których mowa w ust. 1 pkt 3) </w:t>
      </w:r>
      <w:r w:rsidR="00E02624">
        <w:rPr>
          <w:rFonts w:ascii="Arial" w:hAnsi="Arial" w:cs="Arial"/>
        </w:rPr>
        <w:t xml:space="preserve">lit. </w:t>
      </w:r>
      <w:r w:rsidRPr="002109A8">
        <w:rPr>
          <w:rFonts w:ascii="Arial" w:hAnsi="Arial" w:cs="Arial"/>
        </w:rPr>
        <w:t xml:space="preserve">a) i b), Wykonawca wyraża zgodę </w:t>
      </w:r>
      <w:r w:rsidR="00E02624">
        <w:rPr>
          <w:rFonts w:ascii="Arial" w:hAnsi="Arial" w:cs="Arial"/>
        </w:rPr>
        <w:t xml:space="preserve">Zamawiającemu </w:t>
      </w:r>
      <w:r w:rsidRPr="002109A8">
        <w:rPr>
          <w:rFonts w:ascii="Arial" w:hAnsi="Arial" w:cs="Arial"/>
        </w:rPr>
        <w:t>na zlecenie usunięcia wad innemu podmiotowi i </w:t>
      </w:r>
      <w:r w:rsidR="00E02624" w:rsidRPr="00E82388">
        <w:rPr>
          <w:rFonts w:ascii="Arial" w:hAnsi="Arial" w:cs="Arial"/>
        </w:rPr>
        <w:t>obciążeni</w:t>
      </w:r>
      <w:r w:rsidR="00E82388">
        <w:rPr>
          <w:rFonts w:ascii="Arial" w:hAnsi="Arial" w:cs="Arial"/>
        </w:rPr>
        <w:t>a</w:t>
      </w:r>
      <w:r w:rsidR="00E02624" w:rsidRPr="00E82388">
        <w:rPr>
          <w:rFonts w:ascii="Arial" w:hAnsi="Arial" w:cs="Arial"/>
        </w:rPr>
        <w:t xml:space="preserve"> Wykonawcy pełnymi kosztami związanymi z wykonaniem zastępczym</w:t>
      </w:r>
      <w:r w:rsidRPr="002109A8">
        <w:rPr>
          <w:rFonts w:ascii="Arial" w:hAnsi="Arial" w:cs="Arial"/>
        </w:rPr>
        <w:t xml:space="preserve"> </w:t>
      </w:r>
      <w:r w:rsidR="00E82388">
        <w:rPr>
          <w:rFonts w:ascii="Arial" w:hAnsi="Arial" w:cs="Arial"/>
        </w:rPr>
        <w:t>oraz</w:t>
      </w:r>
      <w:r w:rsidR="00ED38D6">
        <w:rPr>
          <w:rFonts w:ascii="Arial" w:hAnsi="Arial" w:cs="Arial"/>
        </w:rPr>
        <w:t xml:space="preserve"> </w:t>
      </w:r>
      <w:r w:rsidRPr="002109A8">
        <w:rPr>
          <w:rFonts w:ascii="Arial" w:hAnsi="Arial" w:cs="Arial"/>
        </w:rPr>
        <w:t>potrąceni</w:t>
      </w:r>
      <w:r w:rsidR="00E82388">
        <w:rPr>
          <w:rFonts w:ascii="Arial" w:hAnsi="Arial" w:cs="Arial"/>
        </w:rPr>
        <w:t>a</w:t>
      </w:r>
      <w:r w:rsidRPr="002109A8">
        <w:rPr>
          <w:rFonts w:ascii="Arial" w:hAnsi="Arial" w:cs="Arial"/>
        </w:rPr>
        <w:t xml:space="preserve"> tych kosztów z </w:t>
      </w:r>
      <w:r w:rsidR="00ED38D6">
        <w:rPr>
          <w:rFonts w:ascii="Arial" w:hAnsi="Arial" w:cs="Arial"/>
        </w:rPr>
        <w:t xml:space="preserve">wynagrodzenia Wykonawcy lub </w:t>
      </w:r>
      <w:r w:rsidRPr="002109A8">
        <w:rPr>
          <w:rFonts w:ascii="Arial" w:hAnsi="Arial" w:cs="Arial"/>
        </w:rPr>
        <w:t>dowolnej</w:t>
      </w:r>
      <w:r w:rsidR="00ED38D6">
        <w:rPr>
          <w:rFonts w:ascii="Arial" w:hAnsi="Arial" w:cs="Arial"/>
        </w:rPr>
        <w:t>, innej</w:t>
      </w:r>
      <w:r w:rsidRPr="002109A8">
        <w:rPr>
          <w:rFonts w:ascii="Arial" w:hAnsi="Arial" w:cs="Arial"/>
        </w:rPr>
        <w:t xml:space="preserve"> </w:t>
      </w:r>
      <w:r w:rsidR="00975C53">
        <w:rPr>
          <w:rFonts w:ascii="Arial" w:hAnsi="Arial" w:cs="Arial"/>
        </w:rPr>
        <w:t>wierzytelności</w:t>
      </w:r>
      <w:r w:rsidR="00ED38D6" w:rsidRPr="002109A8">
        <w:rPr>
          <w:rFonts w:ascii="Arial" w:hAnsi="Arial" w:cs="Arial"/>
        </w:rPr>
        <w:t xml:space="preserve"> </w:t>
      </w:r>
      <w:r w:rsidRPr="002109A8">
        <w:rPr>
          <w:rFonts w:ascii="Arial" w:hAnsi="Arial" w:cs="Arial"/>
        </w:rPr>
        <w:t>Wykonawcy</w:t>
      </w:r>
      <w:r w:rsidR="00E82388">
        <w:rPr>
          <w:rFonts w:ascii="Arial" w:hAnsi="Arial" w:cs="Arial"/>
        </w:rPr>
        <w:t xml:space="preserve"> </w:t>
      </w:r>
      <w:r w:rsidR="00E82388" w:rsidRPr="00E82388">
        <w:rPr>
          <w:rFonts w:ascii="Arial" w:hAnsi="Arial" w:cs="Arial"/>
        </w:rPr>
        <w:t>bez konieczności wypełnienia dodatkowych obowiązków formalnych, w tym w szczególności przedłożenia jakiejkolwiek dokumentacji poza fakturą VAT lub inną stosowną dokumentacją potwierdzającą wysokość poniesionych kosztów.</w:t>
      </w:r>
    </w:p>
    <w:p w14:paraId="431A16F9" w14:textId="1F23A4FE" w:rsidR="00217397" w:rsidRPr="002109A8" w:rsidRDefault="00217397" w:rsidP="00581991">
      <w:pPr>
        <w:pStyle w:val="NormalnyWeb"/>
        <w:numPr>
          <w:ilvl w:val="0"/>
          <w:numId w:val="44"/>
        </w:numPr>
        <w:spacing w:before="0" w:after="0"/>
        <w:ind w:left="851" w:hanging="425"/>
        <w:jc w:val="both"/>
      </w:pPr>
      <w:r w:rsidRPr="002109A8">
        <w:rPr>
          <w:rFonts w:ascii="Arial" w:hAnsi="Arial" w:cs="Arial"/>
        </w:rPr>
        <w:t>Z czynności odbioru zostanie sporządzony protokół odbioru końcowego Dokumentacji, który będzie podstawą do rozliczenia zapłaty Wykonawcy.</w:t>
      </w:r>
    </w:p>
    <w:p w14:paraId="5AF0260C" w14:textId="77777777" w:rsidR="00217397" w:rsidRPr="002109A8" w:rsidRDefault="00217397" w:rsidP="00102900">
      <w:pPr>
        <w:pStyle w:val="NormalnyWeb"/>
        <w:numPr>
          <w:ilvl w:val="0"/>
          <w:numId w:val="10"/>
        </w:numPr>
        <w:tabs>
          <w:tab w:val="clear" w:pos="720"/>
          <w:tab w:val="num" w:pos="426"/>
        </w:tabs>
        <w:spacing w:before="0" w:after="0"/>
        <w:ind w:left="426" w:hanging="426"/>
        <w:jc w:val="both"/>
      </w:pPr>
      <w:r w:rsidRPr="002109A8">
        <w:rPr>
          <w:rFonts w:ascii="Arial" w:hAnsi="Arial" w:cs="Arial"/>
        </w:rPr>
        <w:t xml:space="preserve">Nadzór autorski określony w § 1 ust. 2 pkt 2): </w:t>
      </w:r>
    </w:p>
    <w:p w14:paraId="49F08129" w14:textId="511E9548" w:rsidR="00217397" w:rsidRPr="002109A8" w:rsidRDefault="00217397" w:rsidP="00581991">
      <w:pPr>
        <w:pStyle w:val="NormalnyWeb"/>
        <w:numPr>
          <w:ilvl w:val="0"/>
          <w:numId w:val="45"/>
        </w:numPr>
        <w:spacing w:before="0" w:after="0"/>
        <w:ind w:left="851" w:hanging="425"/>
        <w:jc w:val="both"/>
      </w:pPr>
      <w:r w:rsidRPr="002109A8">
        <w:rPr>
          <w:rFonts w:ascii="Arial" w:hAnsi="Arial" w:cs="Arial"/>
        </w:rPr>
        <w:t xml:space="preserve">Po dokonaniu przez Zamawiającego odbioru końcowego obiektu budowlanego, ale nie później niż 48 miesięcy od daty </w:t>
      </w:r>
      <w:r w:rsidR="00D84D90">
        <w:rPr>
          <w:rFonts w:ascii="Arial" w:hAnsi="Arial" w:cs="Arial"/>
        </w:rPr>
        <w:t xml:space="preserve">złożenia oświadczenia o skorzystaniu </w:t>
      </w:r>
      <w:r w:rsidR="0003700B">
        <w:rPr>
          <w:rFonts w:ascii="Arial" w:hAnsi="Arial" w:cs="Arial"/>
        </w:rPr>
        <w:br/>
      </w:r>
      <w:r w:rsidR="00D84D90">
        <w:rPr>
          <w:rFonts w:ascii="Arial" w:hAnsi="Arial" w:cs="Arial"/>
        </w:rPr>
        <w:t>z prawa opcji</w:t>
      </w:r>
      <w:r w:rsidRPr="002109A8">
        <w:rPr>
          <w:rFonts w:ascii="Arial" w:hAnsi="Arial" w:cs="Arial"/>
        </w:rPr>
        <w:t>, strony umowy podpiszą protokół z wykonania czynności nadzoru autorskiego, który będzie podstawą do zapłaty wynagrodzenia Wykonawcy.</w:t>
      </w:r>
    </w:p>
    <w:p w14:paraId="2A97E3D4" w14:textId="77777777" w:rsidR="00217397" w:rsidRPr="002109A8" w:rsidRDefault="00217397" w:rsidP="00FD1690">
      <w:pPr>
        <w:pStyle w:val="NormalnyWeb"/>
        <w:spacing w:before="0" w:after="0"/>
        <w:jc w:val="both"/>
        <w:rPr>
          <w:rFonts w:ascii="Arial" w:hAnsi="Arial" w:cs="Arial"/>
        </w:rPr>
      </w:pPr>
    </w:p>
    <w:p w14:paraId="200BFF01" w14:textId="77777777" w:rsidR="00217397" w:rsidRPr="002109A8" w:rsidRDefault="00217397" w:rsidP="0010424F">
      <w:pPr>
        <w:pStyle w:val="NormalnyWeb"/>
        <w:spacing w:before="0" w:after="0"/>
        <w:ind w:left="851" w:hanging="851"/>
        <w:jc w:val="center"/>
      </w:pPr>
      <w:r w:rsidRPr="002109A8">
        <w:rPr>
          <w:rFonts w:ascii="Arial" w:hAnsi="Arial" w:cs="Arial"/>
          <w:b/>
          <w:bCs/>
        </w:rPr>
        <w:t>§ 13</w:t>
      </w:r>
    </w:p>
    <w:p w14:paraId="07428BAE" w14:textId="77777777" w:rsidR="00217397" w:rsidRPr="002109A8" w:rsidRDefault="00217397" w:rsidP="0010424F">
      <w:pPr>
        <w:pStyle w:val="NormalnyWeb"/>
        <w:spacing w:before="0" w:after="0"/>
        <w:ind w:left="851" w:hanging="851"/>
        <w:jc w:val="center"/>
      </w:pPr>
      <w:r w:rsidRPr="002109A8">
        <w:rPr>
          <w:rFonts w:ascii="Arial" w:hAnsi="Arial" w:cs="Arial"/>
          <w:b/>
          <w:bCs/>
        </w:rPr>
        <w:t>Rękojmia i gwarancja</w:t>
      </w:r>
    </w:p>
    <w:p w14:paraId="1EF53C2C" w14:textId="079A3327" w:rsidR="00217397" w:rsidRPr="002109A8" w:rsidRDefault="00217397" w:rsidP="00102900">
      <w:pPr>
        <w:pStyle w:val="NormalnyWeb"/>
        <w:numPr>
          <w:ilvl w:val="0"/>
          <w:numId w:val="6"/>
        </w:numPr>
        <w:tabs>
          <w:tab w:val="clear" w:pos="720"/>
          <w:tab w:val="num" w:pos="426"/>
        </w:tabs>
        <w:spacing w:before="0" w:after="0"/>
        <w:ind w:left="426" w:hanging="426"/>
        <w:jc w:val="both"/>
      </w:pPr>
      <w:r w:rsidRPr="002109A8">
        <w:rPr>
          <w:rFonts w:ascii="Arial" w:hAnsi="Arial" w:cs="Arial"/>
        </w:rPr>
        <w:t xml:space="preserve">Wykonawca udzieli Zamawiającemu rękojmi i gwarancji na Dokumentację określoną </w:t>
      </w:r>
      <w:r w:rsidR="000E6258">
        <w:rPr>
          <w:rFonts w:ascii="Arial" w:hAnsi="Arial" w:cs="Arial"/>
        </w:rPr>
        <w:br/>
      </w:r>
      <w:r w:rsidRPr="002109A8">
        <w:rPr>
          <w:rFonts w:ascii="Arial" w:hAnsi="Arial" w:cs="Arial"/>
        </w:rPr>
        <w:t xml:space="preserve">w § 1 ust. 2 pkt 1) na okres </w:t>
      </w:r>
      <w:r w:rsidR="00635A80">
        <w:rPr>
          <w:rFonts w:ascii="Arial" w:hAnsi="Arial" w:cs="Arial"/>
          <w:b/>
        </w:rPr>
        <w:t>……………..</w:t>
      </w:r>
      <w:r w:rsidRPr="002109A8">
        <w:rPr>
          <w:rFonts w:ascii="Arial" w:hAnsi="Arial" w:cs="Arial"/>
        </w:rPr>
        <w:t>, licząc od dnia podpisania protokołu odbioru końcowego.</w:t>
      </w:r>
    </w:p>
    <w:p w14:paraId="41123309" w14:textId="77777777" w:rsidR="00217397" w:rsidRPr="002109A8" w:rsidRDefault="00217397" w:rsidP="00102900">
      <w:pPr>
        <w:pStyle w:val="NormalnyWeb"/>
        <w:numPr>
          <w:ilvl w:val="0"/>
          <w:numId w:val="6"/>
        </w:numPr>
        <w:tabs>
          <w:tab w:val="clear" w:pos="720"/>
          <w:tab w:val="num" w:pos="426"/>
        </w:tabs>
        <w:spacing w:before="0" w:after="0"/>
        <w:ind w:left="426" w:hanging="426"/>
        <w:jc w:val="both"/>
      </w:pPr>
      <w:r w:rsidRPr="002109A8">
        <w:rPr>
          <w:rFonts w:ascii="Arial" w:hAnsi="Arial" w:cs="Arial"/>
        </w:rPr>
        <w:t>Zamawiający ma prawo dochodzić uprawnień z tytułu rękojmi za wady niezależnie od uprawnień wynikających z gwarancji.</w:t>
      </w:r>
    </w:p>
    <w:p w14:paraId="723CABF2" w14:textId="77777777" w:rsidR="00217397" w:rsidRPr="002109A8" w:rsidRDefault="00217397" w:rsidP="00102900">
      <w:pPr>
        <w:pStyle w:val="NormalnyWeb"/>
        <w:numPr>
          <w:ilvl w:val="0"/>
          <w:numId w:val="6"/>
        </w:numPr>
        <w:tabs>
          <w:tab w:val="clear" w:pos="720"/>
          <w:tab w:val="num" w:pos="426"/>
        </w:tabs>
        <w:spacing w:before="0" w:after="0"/>
        <w:ind w:left="426" w:hanging="426"/>
        <w:jc w:val="both"/>
      </w:pPr>
      <w:r w:rsidRPr="002109A8">
        <w:rPr>
          <w:rFonts w:ascii="Arial" w:hAnsi="Arial" w:cs="Arial"/>
        </w:rPr>
        <w:t>W okresie gwarancji i rękojmi Wykonawca zobowiązuje się do nieodpłatnego usunięcia wad w przedmiocie umowy w terminie 14 dni, licząc od dnia pisemnego powiadomienia oraz do dwukrotnego uaktualnienia dokumentacji, zgodnie z §</w:t>
      </w:r>
      <w:r w:rsidR="00F13CF7">
        <w:rPr>
          <w:rFonts w:ascii="Arial" w:hAnsi="Arial" w:cs="Arial"/>
        </w:rPr>
        <w:t xml:space="preserve"> </w:t>
      </w:r>
      <w:r w:rsidRPr="002109A8">
        <w:rPr>
          <w:rFonts w:ascii="Arial" w:hAnsi="Arial" w:cs="Arial"/>
        </w:rPr>
        <w:t>6 ust.1 pkt 12) umowy.</w:t>
      </w:r>
    </w:p>
    <w:p w14:paraId="1C9D4E4A" w14:textId="77777777" w:rsidR="00217397" w:rsidRPr="002109A8" w:rsidRDefault="00217397" w:rsidP="00102900">
      <w:pPr>
        <w:pStyle w:val="NormalnyWeb"/>
        <w:numPr>
          <w:ilvl w:val="0"/>
          <w:numId w:val="6"/>
        </w:numPr>
        <w:tabs>
          <w:tab w:val="clear" w:pos="720"/>
          <w:tab w:val="num" w:pos="426"/>
        </w:tabs>
        <w:spacing w:before="0" w:after="0"/>
        <w:ind w:left="426" w:hanging="426"/>
        <w:jc w:val="both"/>
      </w:pPr>
      <w:r w:rsidRPr="002109A8">
        <w:rPr>
          <w:rFonts w:ascii="Arial" w:hAnsi="Arial" w:cs="Arial"/>
        </w:rPr>
        <w:t>Jeżeli usunięcie wad, ze względów organizacyjnych, formalnych lub prawnych, nie jest możliwe w terminie 14 dni, to Wykonawca jest zobowiązany powiadomić o tym pisemnie Zamawiającego. Po otrzymaniu stosownego powiadomienia Zamawiający wyznaczy nowy termin. Niedotrzymanie przez Wykonawcę wyznaczonego terminu będzie zakwalifikowane jako odmowa usunięcia wad.</w:t>
      </w:r>
    </w:p>
    <w:p w14:paraId="59D12B99" w14:textId="2CAA5A83" w:rsidR="00217397" w:rsidRPr="002109A8" w:rsidRDefault="00217397" w:rsidP="00102900">
      <w:pPr>
        <w:pStyle w:val="NormalnyWeb"/>
        <w:numPr>
          <w:ilvl w:val="0"/>
          <w:numId w:val="6"/>
        </w:numPr>
        <w:tabs>
          <w:tab w:val="clear" w:pos="720"/>
          <w:tab w:val="num" w:pos="426"/>
        </w:tabs>
        <w:spacing w:before="0" w:after="0"/>
        <w:ind w:left="426" w:hanging="426"/>
        <w:jc w:val="both"/>
      </w:pPr>
      <w:r w:rsidRPr="002109A8">
        <w:rPr>
          <w:rFonts w:ascii="Arial" w:hAnsi="Arial" w:cs="Arial"/>
        </w:rPr>
        <w:t xml:space="preserve">W przypadku odmowy usunięcia wad lub uaktualnienia dokumentacji przez Wykonawcę, lub nie wywiązywania się z terminów, o których mowa w ust. 3 i 4, Wykonawca wyraża zgodę Zamawiającemu na zlecenie usunięcia wad innemu uprawnionemu podmiotowi, </w:t>
      </w:r>
      <w:r w:rsidR="00AB14F5">
        <w:rPr>
          <w:rFonts w:ascii="Arial" w:hAnsi="Arial" w:cs="Arial"/>
        </w:rPr>
        <w:br/>
      </w:r>
      <w:r w:rsidRPr="002109A8">
        <w:rPr>
          <w:rFonts w:ascii="Arial" w:hAnsi="Arial" w:cs="Arial"/>
        </w:rPr>
        <w:t xml:space="preserve">i obciążenia kosztami Wykonawcę albo potrącenia tych kosztów z wynagrodzenia lub </w:t>
      </w:r>
      <w:r w:rsidR="00857B47">
        <w:rPr>
          <w:rFonts w:ascii="Arial" w:hAnsi="Arial" w:cs="Arial"/>
        </w:rPr>
        <w:br/>
      </w:r>
      <w:r w:rsidRPr="002109A8">
        <w:rPr>
          <w:rFonts w:ascii="Arial" w:hAnsi="Arial" w:cs="Arial"/>
        </w:rPr>
        <w:t>z dowolnej należności Wykonawcy.</w:t>
      </w:r>
    </w:p>
    <w:p w14:paraId="488267B2" w14:textId="77777777" w:rsidR="00217397" w:rsidRPr="002109A8" w:rsidRDefault="00217397" w:rsidP="00102900">
      <w:pPr>
        <w:pStyle w:val="NormalnyWeb"/>
        <w:numPr>
          <w:ilvl w:val="0"/>
          <w:numId w:val="6"/>
        </w:numPr>
        <w:tabs>
          <w:tab w:val="clear" w:pos="720"/>
          <w:tab w:val="num" w:pos="426"/>
        </w:tabs>
        <w:spacing w:before="0" w:after="0"/>
        <w:ind w:left="426" w:hanging="426"/>
        <w:jc w:val="both"/>
      </w:pPr>
      <w:r w:rsidRPr="002109A8">
        <w:rPr>
          <w:rFonts w:ascii="Arial" w:hAnsi="Arial" w:cs="Arial"/>
        </w:rPr>
        <w:t>Na okoliczność usunięcia wad sporządzony zostanie protokół z udziałem Zamawiającego i Wykonawcy.</w:t>
      </w:r>
    </w:p>
    <w:p w14:paraId="4DD0ECB5" w14:textId="77777777" w:rsidR="00217397" w:rsidRPr="002109A8" w:rsidRDefault="00217397" w:rsidP="00102900">
      <w:pPr>
        <w:pStyle w:val="NormalnyWeb"/>
        <w:numPr>
          <w:ilvl w:val="0"/>
          <w:numId w:val="6"/>
        </w:numPr>
        <w:tabs>
          <w:tab w:val="clear" w:pos="720"/>
          <w:tab w:val="num" w:pos="426"/>
        </w:tabs>
        <w:spacing w:before="0" w:after="0"/>
        <w:ind w:left="426" w:hanging="426"/>
        <w:jc w:val="both"/>
      </w:pPr>
      <w:r w:rsidRPr="002109A8">
        <w:rPr>
          <w:rFonts w:ascii="Arial" w:hAnsi="Arial" w:cs="Arial"/>
        </w:rPr>
        <w:t>W przypadku usunięcia wad, termin gwarancji zostanie wydłużony o okres czasu, który upłynie pomiędzy datą zawiadomienia o wadach i datą ich usunięcia.</w:t>
      </w:r>
    </w:p>
    <w:p w14:paraId="6315BBCF" w14:textId="77777777" w:rsidR="00217397" w:rsidRPr="002109A8" w:rsidRDefault="00217397" w:rsidP="00FD1690">
      <w:pPr>
        <w:pStyle w:val="NormalnyWeb"/>
        <w:spacing w:before="0" w:after="0"/>
        <w:ind w:left="851" w:hanging="851"/>
        <w:jc w:val="both"/>
        <w:rPr>
          <w:rFonts w:ascii="Arial" w:hAnsi="Arial" w:cs="Arial"/>
        </w:rPr>
      </w:pPr>
    </w:p>
    <w:p w14:paraId="53D2EF28" w14:textId="77777777" w:rsidR="00217397" w:rsidRPr="002109A8" w:rsidRDefault="00217397" w:rsidP="0010424F">
      <w:pPr>
        <w:pStyle w:val="NormalnyWeb"/>
        <w:spacing w:before="0" w:after="0"/>
        <w:ind w:left="851" w:hanging="851"/>
        <w:jc w:val="center"/>
      </w:pPr>
      <w:r w:rsidRPr="002109A8">
        <w:rPr>
          <w:rFonts w:ascii="Arial" w:hAnsi="Arial" w:cs="Arial"/>
          <w:b/>
          <w:bCs/>
        </w:rPr>
        <w:lastRenderedPageBreak/>
        <w:t>§ 14</w:t>
      </w:r>
    </w:p>
    <w:p w14:paraId="2F10B5CF" w14:textId="77777777" w:rsidR="00A71488" w:rsidRPr="00456DE2" w:rsidRDefault="00A71488" w:rsidP="00A71488">
      <w:pPr>
        <w:widowControl w:val="0"/>
        <w:jc w:val="center"/>
        <w:rPr>
          <w:rFonts w:ascii="Arial" w:hAnsi="Arial" w:cs="Arial"/>
        </w:rPr>
      </w:pPr>
      <w:r>
        <w:rPr>
          <w:rFonts w:ascii="Arial" w:hAnsi="Arial" w:cs="Arial"/>
          <w:b/>
          <w:bCs/>
          <w:color w:val="000000"/>
          <w:sz w:val="24"/>
          <w:szCs w:val="24"/>
        </w:rPr>
        <w:t>Odpowiedzialność Stron</w:t>
      </w:r>
    </w:p>
    <w:p w14:paraId="197E8867" w14:textId="7EF4F28C" w:rsidR="00217397" w:rsidRPr="002109A8" w:rsidRDefault="00217397" w:rsidP="00102900">
      <w:pPr>
        <w:pStyle w:val="NormalnyWeb"/>
        <w:numPr>
          <w:ilvl w:val="0"/>
          <w:numId w:val="7"/>
        </w:numPr>
        <w:tabs>
          <w:tab w:val="clear" w:pos="720"/>
          <w:tab w:val="num" w:pos="426"/>
        </w:tabs>
        <w:spacing w:before="0" w:after="0"/>
        <w:ind w:left="426" w:hanging="426"/>
        <w:jc w:val="both"/>
      </w:pPr>
      <w:r w:rsidRPr="002109A8">
        <w:rPr>
          <w:rFonts w:ascii="Arial" w:hAnsi="Arial" w:cs="Arial"/>
        </w:rPr>
        <w:t xml:space="preserve">W przypadku niewykonania lub nienależytego wykonania </w:t>
      </w:r>
      <w:r w:rsidR="00ED38D6">
        <w:rPr>
          <w:rFonts w:ascii="Arial" w:hAnsi="Arial" w:cs="Arial"/>
        </w:rPr>
        <w:t>przedmiotu zamówienia</w:t>
      </w:r>
      <w:r w:rsidR="00ED38D6" w:rsidRPr="002109A8">
        <w:rPr>
          <w:rFonts w:ascii="Arial" w:hAnsi="Arial" w:cs="Arial"/>
        </w:rPr>
        <w:t xml:space="preserve"> </w:t>
      </w:r>
      <w:r w:rsidR="00ED38D6">
        <w:rPr>
          <w:rFonts w:ascii="Arial" w:hAnsi="Arial" w:cs="Arial"/>
        </w:rPr>
        <w:t>S</w:t>
      </w:r>
      <w:r w:rsidRPr="002109A8">
        <w:rPr>
          <w:rFonts w:ascii="Arial" w:hAnsi="Arial" w:cs="Arial"/>
        </w:rPr>
        <w:t>trony przewidują naliczanie kar umownych.</w:t>
      </w:r>
    </w:p>
    <w:p w14:paraId="26438B6C" w14:textId="77777777" w:rsidR="00217397" w:rsidRPr="002109A8" w:rsidRDefault="00217397" w:rsidP="00102900">
      <w:pPr>
        <w:pStyle w:val="NormalnyWeb"/>
        <w:numPr>
          <w:ilvl w:val="0"/>
          <w:numId w:val="7"/>
        </w:numPr>
        <w:tabs>
          <w:tab w:val="clear" w:pos="720"/>
          <w:tab w:val="num" w:pos="426"/>
        </w:tabs>
        <w:spacing w:before="0" w:after="0"/>
        <w:ind w:left="426" w:hanging="426"/>
        <w:jc w:val="both"/>
      </w:pPr>
      <w:r w:rsidRPr="002109A8">
        <w:rPr>
          <w:rFonts w:ascii="Arial" w:hAnsi="Arial" w:cs="Arial"/>
        </w:rPr>
        <w:t>Wykonawca zapłaci Zamawiającemu kary umowne:</w:t>
      </w:r>
    </w:p>
    <w:p w14:paraId="2495A8B5" w14:textId="2E8899D5" w:rsidR="003479AD" w:rsidRPr="002109A8" w:rsidRDefault="003479AD" w:rsidP="00102900">
      <w:pPr>
        <w:pStyle w:val="NormalnyWeb"/>
        <w:numPr>
          <w:ilvl w:val="0"/>
          <w:numId w:val="32"/>
        </w:numPr>
        <w:spacing w:before="0" w:after="0"/>
        <w:ind w:left="851" w:hanging="425"/>
        <w:jc w:val="both"/>
      </w:pPr>
      <w:r w:rsidRPr="002109A8">
        <w:rPr>
          <w:rFonts w:ascii="Arial" w:hAnsi="Arial" w:cs="Arial"/>
        </w:rPr>
        <w:t xml:space="preserve">za każdy dzień zwłoki, liczony od </w:t>
      </w:r>
      <w:r w:rsidR="00021185" w:rsidRPr="002109A8">
        <w:rPr>
          <w:rFonts w:ascii="Arial" w:hAnsi="Arial" w:cs="Arial"/>
        </w:rPr>
        <w:t>termin</w:t>
      </w:r>
      <w:r w:rsidR="00021185">
        <w:rPr>
          <w:rFonts w:ascii="Arial" w:hAnsi="Arial" w:cs="Arial"/>
        </w:rPr>
        <w:t>u</w:t>
      </w:r>
      <w:r w:rsidR="00021185" w:rsidRPr="002109A8">
        <w:rPr>
          <w:rFonts w:ascii="Arial" w:hAnsi="Arial" w:cs="Arial"/>
        </w:rPr>
        <w:t xml:space="preserve"> określon</w:t>
      </w:r>
      <w:r w:rsidR="00021185">
        <w:rPr>
          <w:rFonts w:ascii="Arial" w:hAnsi="Arial" w:cs="Arial"/>
        </w:rPr>
        <w:t>ego</w:t>
      </w:r>
      <w:r w:rsidR="00021185" w:rsidRPr="002109A8">
        <w:rPr>
          <w:rFonts w:ascii="Arial" w:hAnsi="Arial" w:cs="Arial"/>
        </w:rPr>
        <w:t xml:space="preserve"> </w:t>
      </w:r>
      <w:r w:rsidRPr="002109A8">
        <w:rPr>
          <w:rFonts w:ascii="Arial" w:hAnsi="Arial" w:cs="Arial"/>
        </w:rPr>
        <w:t xml:space="preserve">w § 2 ust. </w:t>
      </w:r>
      <w:r>
        <w:rPr>
          <w:rFonts w:ascii="Arial" w:hAnsi="Arial" w:cs="Arial"/>
        </w:rPr>
        <w:t>1</w:t>
      </w:r>
      <w:r w:rsidRPr="002109A8">
        <w:rPr>
          <w:rFonts w:ascii="Arial" w:hAnsi="Arial" w:cs="Arial"/>
        </w:rPr>
        <w:t xml:space="preserve"> pkt. 1)</w:t>
      </w:r>
      <w:r>
        <w:rPr>
          <w:rFonts w:ascii="Arial" w:hAnsi="Arial" w:cs="Arial"/>
        </w:rPr>
        <w:t>,</w:t>
      </w:r>
      <w:r w:rsidRPr="002109A8">
        <w:rPr>
          <w:rFonts w:ascii="Arial" w:hAnsi="Arial" w:cs="Arial"/>
        </w:rPr>
        <w:t xml:space="preserve"> przekazania Dokumentacji w wysokości 0,1 % wynagrodzenia </w:t>
      </w:r>
      <w:r>
        <w:rPr>
          <w:rFonts w:ascii="Arial" w:hAnsi="Arial" w:cs="Arial"/>
        </w:rPr>
        <w:t>netto</w:t>
      </w:r>
      <w:r w:rsidRPr="002109A8">
        <w:rPr>
          <w:rFonts w:ascii="Arial" w:hAnsi="Arial" w:cs="Arial"/>
        </w:rPr>
        <w:t xml:space="preserve"> określonego w § 3 ust. 1 pkt 1),</w:t>
      </w:r>
    </w:p>
    <w:p w14:paraId="5C2F90E8" w14:textId="693C4277" w:rsidR="00217397" w:rsidRPr="002109A8" w:rsidRDefault="00217397" w:rsidP="00102900">
      <w:pPr>
        <w:pStyle w:val="NormalnyWeb"/>
        <w:numPr>
          <w:ilvl w:val="0"/>
          <w:numId w:val="32"/>
        </w:numPr>
        <w:spacing w:before="0" w:after="0"/>
        <w:ind w:left="851" w:hanging="425"/>
        <w:jc w:val="both"/>
      </w:pPr>
      <w:r w:rsidRPr="002109A8">
        <w:rPr>
          <w:rFonts w:ascii="Arial" w:hAnsi="Arial" w:cs="Arial"/>
        </w:rPr>
        <w:t>za każdy dzień zwłoki w terminie usunięcia wad ujawnionych przy odbiorze końcowym w wysokości 200,00 złotych,</w:t>
      </w:r>
    </w:p>
    <w:p w14:paraId="27D70B7E" w14:textId="06A6AEA9" w:rsidR="00217397" w:rsidRPr="002109A8" w:rsidRDefault="00217397" w:rsidP="00102900">
      <w:pPr>
        <w:pStyle w:val="NormalnyWeb"/>
        <w:numPr>
          <w:ilvl w:val="0"/>
          <w:numId w:val="32"/>
        </w:numPr>
        <w:spacing w:before="0" w:after="0"/>
        <w:ind w:left="851" w:hanging="425"/>
        <w:jc w:val="both"/>
      </w:pPr>
      <w:r w:rsidRPr="002109A8">
        <w:rPr>
          <w:rFonts w:ascii="Arial" w:hAnsi="Arial" w:cs="Arial"/>
        </w:rPr>
        <w:t xml:space="preserve">za każdy dzień zwłoki w terminie usunięcia wad ujawnionych w okresie gwarancji </w:t>
      </w:r>
      <w:r w:rsidR="00AB14F5">
        <w:rPr>
          <w:rFonts w:ascii="Arial" w:hAnsi="Arial" w:cs="Arial"/>
        </w:rPr>
        <w:br/>
      </w:r>
      <w:r w:rsidRPr="002109A8">
        <w:rPr>
          <w:rFonts w:ascii="Arial" w:hAnsi="Arial" w:cs="Arial"/>
        </w:rPr>
        <w:t>i rękojmi w wysokości 200,00 złotych,</w:t>
      </w:r>
    </w:p>
    <w:p w14:paraId="7FE0BA3C" w14:textId="4BC22E67" w:rsidR="00217397" w:rsidRPr="002109A8" w:rsidRDefault="00217397" w:rsidP="00102900">
      <w:pPr>
        <w:pStyle w:val="NormalnyWeb"/>
        <w:numPr>
          <w:ilvl w:val="0"/>
          <w:numId w:val="32"/>
        </w:numPr>
        <w:spacing w:before="0" w:after="0"/>
        <w:ind w:left="851" w:hanging="425"/>
        <w:jc w:val="both"/>
      </w:pPr>
      <w:r w:rsidRPr="002109A8">
        <w:rPr>
          <w:rFonts w:ascii="Arial" w:hAnsi="Arial" w:cs="Arial"/>
        </w:rPr>
        <w:t xml:space="preserve">za każdy dzień zwłoki, w terminie uaktualnienia, zgodnie z § 6 ust. 1 pkt 12) - </w:t>
      </w:r>
      <w:r w:rsidR="00305F90" w:rsidRPr="002109A8">
        <w:rPr>
          <w:rFonts w:ascii="Arial" w:hAnsi="Arial" w:cs="Arial"/>
        </w:rPr>
        <w:br/>
      </w:r>
      <w:r w:rsidRPr="002109A8">
        <w:rPr>
          <w:rFonts w:ascii="Arial" w:hAnsi="Arial" w:cs="Arial"/>
        </w:rPr>
        <w:t>w wysokości 200,00 złotych,</w:t>
      </w:r>
    </w:p>
    <w:p w14:paraId="6B558B5A" w14:textId="7897CA2B" w:rsidR="00217397" w:rsidRPr="002109A8" w:rsidRDefault="00217397" w:rsidP="00102900">
      <w:pPr>
        <w:pStyle w:val="NormalnyWeb"/>
        <w:numPr>
          <w:ilvl w:val="0"/>
          <w:numId w:val="32"/>
        </w:numPr>
        <w:spacing w:before="0" w:after="0"/>
        <w:ind w:left="851" w:hanging="425"/>
        <w:jc w:val="both"/>
      </w:pPr>
      <w:r w:rsidRPr="002109A8">
        <w:rPr>
          <w:rFonts w:ascii="Arial" w:hAnsi="Arial" w:cs="Arial"/>
        </w:rPr>
        <w:t>za każdy dzień zwłoki, w terminie udzielania odpowiedzi na piśmie, zgodnie z § 6 ust. 1 pkt 13) - w wysokości 200,00 złotych,</w:t>
      </w:r>
    </w:p>
    <w:p w14:paraId="4BCFE9C4" w14:textId="77777777" w:rsidR="00217397" w:rsidRPr="002109A8" w:rsidRDefault="00217397" w:rsidP="00102900">
      <w:pPr>
        <w:pStyle w:val="NormalnyWeb"/>
        <w:numPr>
          <w:ilvl w:val="0"/>
          <w:numId w:val="32"/>
        </w:numPr>
        <w:spacing w:before="0" w:after="0"/>
        <w:ind w:left="851" w:hanging="425"/>
        <w:jc w:val="both"/>
      </w:pPr>
      <w:r w:rsidRPr="002109A8">
        <w:rPr>
          <w:rFonts w:ascii="Arial" w:hAnsi="Arial" w:cs="Arial"/>
        </w:rPr>
        <w:t>za odstąpienie od umowy z winy Wykonawcy - w wysokości 10% wynagrodzenia</w:t>
      </w:r>
      <w:r w:rsidR="00724E71">
        <w:rPr>
          <w:rFonts w:ascii="Arial" w:hAnsi="Arial" w:cs="Arial"/>
        </w:rPr>
        <w:t xml:space="preserve"> netto</w:t>
      </w:r>
      <w:r w:rsidRPr="002109A8">
        <w:rPr>
          <w:rFonts w:ascii="Arial" w:hAnsi="Arial" w:cs="Arial"/>
        </w:rPr>
        <w:t>, o którym mowa w § 3 ust.1 pkt 1).</w:t>
      </w:r>
    </w:p>
    <w:p w14:paraId="0247D79A" w14:textId="566BAC3E" w:rsidR="00217397" w:rsidRPr="002109A8" w:rsidRDefault="00217397" w:rsidP="00102900">
      <w:pPr>
        <w:pStyle w:val="NormalnyWeb"/>
        <w:numPr>
          <w:ilvl w:val="0"/>
          <w:numId w:val="32"/>
        </w:numPr>
        <w:spacing w:before="0" w:after="0"/>
        <w:ind w:left="851" w:hanging="425"/>
        <w:jc w:val="both"/>
      </w:pPr>
      <w:r w:rsidRPr="002109A8">
        <w:rPr>
          <w:rFonts w:ascii="Arial" w:hAnsi="Arial" w:cs="Arial"/>
        </w:rPr>
        <w:t xml:space="preserve">w przypadku zmiany osoby wskazanej w § 7 ust. 1 na inną osobę z naruszeniem postanowień § 16 ust. </w:t>
      </w:r>
      <w:r w:rsidR="00BD214C">
        <w:rPr>
          <w:rFonts w:ascii="Arial" w:hAnsi="Arial" w:cs="Arial"/>
        </w:rPr>
        <w:t>6</w:t>
      </w:r>
      <w:r w:rsidRPr="002109A8">
        <w:rPr>
          <w:rFonts w:ascii="Arial" w:hAnsi="Arial" w:cs="Arial"/>
        </w:rPr>
        <w:t xml:space="preserve"> umowy lub stwierdzenia, że osoba ta nie wykonywała osobiście powierzonych jej czynności – </w:t>
      </w:r>
      <w:r w:rsidR="00514E08" w:rsidRPr="005040BC">
        <w:rPr>
          <w:rFonts w:ascii="Arial" w:hAnsi="Arial" w:cs="Arial"/>
        </w:rPr>
        <w:t xml:space="preserve">w wysokości </w:t>
      </w:r>
      <w:r w:rsidR="00514E08">
        <w:rPr>
          <w:rFonts w:ascii="Arial" w:hAnsi="Arial" w:cs="Arial"/>
        </w:rPr>
        <w:t>5</w:t>
      </w:r>
      <w:r w:rsidR="00514E08" w:rsidRPr="005040BC">
        <w:rPr>
          <w:rFonts w:ascii="Arial" w:hAnsi="Arial" w:cs="Arial"/>
        </w:rPr>
        <w:t xml:space="preserve"> % wynagrodzenia netto określonego w § 3 ust. 1 pkt 1).</w:t>
      </w:r>
    </w:p>
    <w:p w14:paraId="1926E8CB" w14:textId="1218138D" w:rsidR="00217397" w:rsidRPr="002109A8" w:rsidRDefault="00217397" w:rsidP="00102900">
      <w:pPr>
        <w:pStyle w:val="NormalnyWeb"/>
        <w:numPr>
          <w:ilvl w:val="0"/>
          <w:numId w:val="7"/>
        </w:numPr>
        <w:tabs>
          <w:tab w:val="clear" w:pos="720"/>
          <w:tab w:val="num" w:pos="426"/>
        </w:tabs>
        <w:spacing w:before="0" w:after="0"/>
        <w:ind w:left="426" w:hanging="426"/>
        <w:jc w:val="both"/>
      </w:pPr>
      <w:r w:rsidRPr="002109A8">
        <w:rPr>
          <w:rFonts w:ascii="Arial" w:hAnsi="Arial" w:cs="Arial"/>
        </w:rPr>
        <w:t xml:space="preserve">Łączna wysokość kar umownych, o których mowa w tym paragrafie nie może przekroczyć 20% wynagrodzenia </w:t>
      </w:r>
      <w:r w:rsidR="00724E71">
        <w:rPr>
          <w:rFonts w:ascii="Arial" w:hAnsi="Arial" w:cs="Arial"/>
        </w:rPr>
        <w:t>netto</w:t>
      </w:r>
      <w:r w:rsidRPr="002109A8">
        <w:rPr>
          <w:rFonts w:ascii="Arial" w:hAnsi="Arial" w:cs="Arial"/>
        </w:rPr>
        <w:t>, o którym mowa w §</w:t>
      </w:r>
      <w:r w:rsidR="00724E71">
        <w:rPr>
          <w:rFonts w:ascii="Arial" w:hAnsi="Arial" w:cs="Arial"/>
        </w:rPr>
        <w:t xml:space="preserve"> </w:t>
      </w:r>
      <w:r w:rsidRPr="002109A8">
        <w:rPr>
          <w:rFonts w:ascii="Arial" w:hAnsi="Arial" w:cs="Arial"/>
        </w:rPr>
        <w:t>3 ust.1 niniejszej Umowy.</w:t>
      </w:r>
    </w:p>
    <w:p w14:paraId="727B4F61" w14:textId="77777777" w:rsidR="005F5A6C" w:rsidRPr="002109A8" w:rsidRDefault="005F5A6C" w:rsidP="00102900">
      <w:pPr>
        <w:pStyle w:val="NormalnyWeb"/>
        <w:numPr>
          <w:ilvl w:val="0"/>
          <w:numId w:val="7"/>
        </w:numPr>
        <w:tabs>
          <w:tab w:val="clear" w:pos="720"/>
          <w:tab w:val="num" w:pos="426"/>
        </w:tabs>
        <w:spacing w:before="0" w:after="0"/>
        <w:ind w:left="426" w:hanging="426"/>
        <w:jc w:val="both"/>
      </w:pPr>
      <w:r w:rsidRPr="00CD1EF9">
        <w:rPr>
          <w:rFonts w:ascii="Arial" w:hAnsi="Arial" w:cs="Arial"/>
        </w:rPr>
        <w:t>Postanowienia dotyczące kar umownych nie wyłączają ani nie ograniczają uprawnień Zamawiającego w zakresie możliwości dochodzenia naprawienia szkody na zasadach ogólnych, wynikających z właściwych przepisów</w:t>
      </w:r>
      <w:r w:rsidRPr="002109A8">
        <w:rPr>
          <w:rFonts w:ascii="Arial" w:hAnsi="Arial" w:cs="Arial"/>
        </w:rPr>
        <w:t>.</w:t>
      </w:r>
    </w:p>
    <w:p w14:paraId="63851BAB" w14:textId="77777777" w:rsidR="005F5A6C" w:rsidRDefault="005F5A6C" w:rsidP="00102900">
      <w:pPr>
        <w:pStyle w:val="NormalnyWeb"/>
        <w:numPr>
          <w:ilvl w:val="0"/>
          <w:numId w:val="7"/>
        </w:numPr>
        <w:tabs>
          <w:tab w:val="clear" w:pos="720"/>
          <w:tab w:val="num" w:pos="426"/>
        </w:tabs>
        <w:spacing w:before="0" w:after="0"/>
        <w:ind w:left="426" w:hanging="426"/>
        <w:jc w:val="both"/>
        <w:rPr>
          <w:rFonts w:ascii="Arial" w:hAnsi="Arial"/>
          <w:color w:val="000000"/>
          <w:kern w:val="3"/>
        </w:rPr>
      </w:pPr>
      <w:r w:rsidRPr="001720DF">
        <w:rPr>
          <w:rFonts w:ascii="Arial" w:hAnsi="Arial" w:cs="Arial"/>
          <w:color w:val="000000"/>
        </w:rPr>
        <w:t>Strona</w:t>
      </w:r>
      <w:r>
        <w:rPr>
          <w:rFonts w:ascii="Arial" w:hAnsi="Arial"/>
          <w:color w:val="000000"/>
        </w:rPr>
        <w:t>, która naruszyła postanowienia Umowy zapłaci kary umowne w terminie 7 dni od daty otrzymania żądania zapłaty.</w:t>
      </w:r>
    </w:p>
    <w:p w14:paraId="3B7BD813" w14:textId="41FF67E3" w:rsidR="00217397" w:rsidRPr="00BE1046" w:rsidRDefault="00217397" w:rsidP="00102900">
      <w:pPr>
        <w:pStyle w:val="NormalnyWeb"/>
        <w:numPr>
          <w:ilvl w:val="0"/>
          <w:numId w:val="7"/>
        </w:numPr>
        <w:tabs>
          <w:tab w:val="clear" w:pos="720"/>
          <w:tab w:val="num" w:pos="426"/>
        </w:tabs>
        <w:spacing w:before="0" w:after="0"/>
        <w:ind w:left="426" w:hanging="426"/>
        <w:jc w:val="both"/>
      </w:pPr>
      <w:r w:rsidRPr="00BE1046">
        <w:rPr>
          <w:rFonts w:ascii="Arial" w:hAnsi="Arial" w:cs="Arial"/>
        </w:rPr>
        <w:t>Zamawiający może potrącić należną mu kwotę kary w dowolnym terminie, bez uzyskiwania zgody Wykonawcy – z wynagrodzenia za wykonanie umowy lub z dowolnej należności Wykonawcy.</w:t>
      </w:r>
    </w:p>
    <w:p w14:paraId="39725DC9" w14:textId="77777777" w:rsidR="00C33A22" w:rsidRPr="00BE1046" w:rsidRDefault="00C33A22" w:rsidP="00102900">
      <w:pPr>
        <w:pStyle w:val="NormalnyWeb"/>
        <w:numPr>
          <w:ilvl w:val="0"/>
          <w:numId w:val="7"/>
        </w:numPr>
        <w:tabs>
          <w:tab w:val="clear" w:pos="720"/>
          <w:tab w:val="num" w:pos="426"/>
        </w:tabs>
        <w:spacing w:before="0" w:after="0"/>
        <w:ind w:left="426" w:hanging="426"/>
        <w:jc w:val="both"/>
        <w:rPr>
          <w:rFonts w:ascii="Arial" w:hAnsi="Arial" w:cs="Arial"/>
          <w:color w:val="000000"/>
        </w:rPr>
      </w:pPr>
      <w:r w:rsidRPr="00BE1046">
        <w:rPr>
          <w:rFonts w:ascii="Arial" w:hAnsi="Arial" w:cs="Arial"/>
          <w:color w:val="000000"/>
        </w:rPr>
        <w:t>Strony nie będą ponosić odpowiedzialności za niewykonanie lub nienależyte wykonanie obowiązków wynikających z Umowy spowodowane okolicznościami siły wyższej.</w:t>
      </w:r>
    </w:p>
    <w:p w14:paraId="7384ACCD" w14:textId="77777777" w:rsidR="00C33A22" w:rsidRPr="00BE1046" w:rsidRDefault="00C33A22" w:rsidP="00102900">
      <w:pPr>
        <w:pStyle w:val="NormalnyWeb"/>
        <w:numPr>
          <w:ilvl w:val="0"/>
          <w:numId w:val="7"/>
        </w:numPr>
        <w:tabs>
          <w:tab w:val="clear" w:pos="720"/>
          <w:tab w:val="num" w:pos="426"/>
        </w:tabs>
        <w:spacing w:before="0" w:after="0"/>
        <w:ind w:left="426" w:hanging="426"/>
        <w:jc w:val="both"/>
        <w:rPr>
          <w:rFonts w:ascii="Arial" w:hAnsi="Arial" w:cs="Arial"/>
          <w:color w:val="000000"/>
        </w:rPr>
      </w:pPr>
      <w:r w:rsidRPr="00BE1046">
        <w:rPr>
          <w:rFonts w:ascii="Arial" w:hAnsi="Arial" w:cs="Arial"/>
          <w:color w:val="000000"/>
        </w:rPr>
        <w:t xml:space="preserve">Przez siłę wyższą Strony będą rozumieć dowolną nieprzewidywalną, wyjątkową sytuację lub takie zdarzenie będące poza kontrolą stron niniejszej Umowy, które uniemożliwiają którejkolwiek z nich wywiązanie się ze swoich obowiązków na podstawie niniejszej Umowy, i które nie były wynikiem błędu lub zaniedbania po ich stronie lub po stronie ich podwykonawców, i których nie można było uniknąć przez postępowanie z odpowiednią i uzasadnioną należytą starannością. </w:t>
      </w:r>
    </w:p>
    <w:p w14:paraId="43E62AEF" w14:textId="77777777" w:rsidR="00C33A22" w:rsidRPr="00BE1046" w:rsidRDefault="00C33A22" w:rsidP="00102900">
      <w:pPr>
        <w:pStyle w:val="NormalnyWeb"/>
        <w:numPr>
          <w:ilvl w:val="0"/>
          <w:numId w:val="7"/>
        </w:numPr>
        <w:tabs>
          <w:tab w:val="clear" w:pos="720"/>
          <w:tab w:val="num" w:pos="426"/>
        </w:tabs>
        <w:spacing w:before="0" w:after="0"/>
        <w:ind w:left="426" w:hanging="426"/>
        <w:jc w:val="both"/>
        <w:rPr>
          <w:rFonts w:ascii="Arial" w:hAnsi="Arial" w:cs="Arial"/>
          <w:color w:val="000000"/>
        </w:rPr>
      </w:pPr>
      <w:r w:rsidRPr="00BE1046">
        <w:rPr>
          <w:rFonts w:ascii="Arial" w:hAnsi="Arial" w:cs="Arial"/>
          <w:color w:val="000000"/>
        </w:rPr>
        <w:t>Nie uznaje się za siłę wyższą braku siły roboczej, materiałów i surowców, chyba że jest to spowodowane okolicznościami siły wyższej.</w:t>
      </w:r>
    </w:p>
    <w:p w14:paraId="7009F367" w14:textId="77777777" w:rsidR="00C33A22" w:rsidRPr="00BE1046" w:rsidRDefault="00C33A22" w:rsidP="00102900">
      <w:pPr>
        <w:pStyle w:val="NormalnyWeb"/>
        <w:numPr>
          <w:ilvl w:val="0"/>
          <w:numId w:val="7"/>
        </w:numPr>
        <w:tabs>
          <w:tab w:val="clear" w:pos="720"/>
          <w:tab w:val="num" w:pos="426"/>
        </w:tabs>
        <w:spacing w:before="0" w:after="0"/>
        <w:ind w:left="426" w:hanging="426"/>
        <w:jc w:val="both"/>
        <w:rPr>
          <w:rFonts w:ascii="Arial" w:hAnsi="Arial" w:cs="Arial"/>
          <w:color w:val="000000"/>
        </w:rPr>
      </w:pPr>
      <w:r w:rsidRPr="00BE1046">
        <w:rPr>
          <w:rFonts w:ascii="Arial" w:hAnsi="Arial" w:cs="Arial"/>
          <w:color w:val="000000"/>
        </w:rPr>
        <w:t>O zaistnieniu okoliczności uznanych za siłę wyższą, Strony są zobowiązane niezwłocznie się powiadomić.</w:t>
      </w:r>
    </w:p>
    <w:p w14:paraId="48CBBBCA" w14:textId="77777777" w:rsidR="00C33A22" w:rsidRPr="00BE1046" w:rsidRDefault="00C33A22" w:rsidP="00102900">
      <w:pPr>
        <w:pStyle w:val="NormalnyWeb"/>
        <w:numPr>
          <w:ilvl w:val="0"/>
          <w:numId w:val="7"/>
        </w:numPr>
        <w:tabs>
          <w:tab w:val="clear" w:pos="720"/>
          <w:tab w:val="num" w:pos="426"/>
        </w:tabs>
        <w:spacing w:before="0" w:after="0"/>
        <w:ind w:left="426" w:hanging="426"/>
        <w:jc w:val="both"/>
        <w:rPr>
          <w:rFonts w:ascii="Arial" w:hAnsi="Arial" w:cs="Arial"/>
          <w:color w:val="000000"/>
        </w:rPr>
      </w:pPr>
      <w:r w:rsidRPr="00BE1046">
        <w:rPr>
          <w:rFonts w:ascii="Arial" w:hAnsi="Arial" w:cs="Arial"/>
          <w:color w:val="000000"/>
        </w:rPr>
        <w:t>Każda ze Stron ma prawo odstąpić od Umowy, w przypadku gdy czas trwania siły wyższej przekroczy trzy miesiące.</w:t>
      </w:r>
    </w:p>
    <w:p w14:paraId="191D24E6" w14:textId="77777777" w:rsidR="00217397" w:rsidRPr="002109A8" w:rsidRDefault="00217397" w:rsidP="00FD1690">
      <w:pPr>
        <w:pStyle w:val="NormalnyWeb"/>
        <w:spacing w:before="0" w:after="0"/>
        <w:jc w:val="both"/>
        <w:rPr>
          <w:rFonts w:ascii="Arial" w:hAnsi="Arial" w:cs="Arial"/>
        </w:rPr>
      </w:pPr>
    </w:p>
    <w:p w14:paraId="0E1D56C9" w14:textId="77777777" w:rsidR="00217397" w:rsidRPr="002109A8" w:rsidRDefault="00217397" w:rsidP="00BD07FE">
      <w:pPr>
        <w:pStyle w:val="NormalnyWeb"/>
        <w:widowControl w:val="0"/>
        <w:spacing w:before="0" w:after="0"/>
        <w:ind w:left="851" w:hanging="851"/>
        <w:jc w:val="center"/>
      </w:pPr>
      <w:r w:rsidRPr="002109A8">
        <w:rPr>
          <w:rFonts w:ascii="Arial" w:hAnsi="Arial" w:cs="Arial"/>
          <w:b/>
          <w:bCs/>
        </w:rPr>
        <w:t>§ 15</w:t>
      </w:r>
    </w:p>
    <w:p w14:paraId="16971E96" w14:textId="77777777" w:rsidR="00217397" w:rsidRPr="002109A8" w:rsidRDefault="00217397" w:rsidP="00BD07FE">
      <w:pPr>
        <w:pStyle w:val="NormalnyWeb"/>
        <w:widowControl w:val="0"/>
        <w:spacing w:before="0" w:after="0"/>
        <w:ind w:left="851" w:hanging="851"/>
        <w:jc w:val="center"/>
      </w:pPr>
      <w:r w:rsidRPr="002109A8">
        <w:rPr>
          <w:rFonts w:ascii="Arial" w:hAnsi="Arial" w:cs="Arial"/>
          <w:b/>
          <w:bCs/>
        </w:rPr>
        <w:t>Odstąpienie od umowy</w:t>
      </w:r>
    </w:p>
    <w:p w14:paraId="3E7D117F" w14:textId="3131B2E7" w:rsidR="00217397" w:rsidRPr="002109A8" w:rsidRDefault="00217397" w:rsidP="00102900">
      <w:pPr>
        <w:pStyle w:val="NormalnyWeb"/>
        <w:numPr>
          <w:ilvl w:val="0"/>
          <w:numId w:val="25"/>
        </w:numPr>
        <w:tabs>
          <w:tab w:val="clear" w:pos="720"/>
          <w:tab w:val="num" w:pos="426"/>
        </w:tabs>
        <w:spacing w:before="0" w:after="0"/>
        <w:ind w:left="426" w:hanging="426"/>
        <w:jc w:val="both"/>
      </w:pPr>
      <w:r w:rsidRPr="002109A8">
        <w:rPr>
          <w:rFonts w:ascii="Arial" w:hAnsi="Arial" w:cs="Arial"/>
        </w:rPr>
        <w:t xml:space="preserve">Zamawiający </w:t>
      </w:r>
      <w:r w:rsidR="007B59EC">
        <w:rPr>
          <w:rFonts w:ascii="Arial" w:hAnsi="Arial" w:cs="Arial"/>
        </w:rPr>
        <w:t>ma prawo</w:t>
      </w:r>
      <w:r w:rsidR="007B59EC" w:rsidRPr="002109A8">
        <w:rPr>
          <w:rFonts w:ascii="Arial" w:hAnsi="Arial" w:cs="Arial"/>
        </w:rPr>
        <w:t xml:space="preserve"> </w:t>
      </w:r>
      <w:r w:rsidRPr="002109A8">
        <w:rPr>
          <w:rFonts w:ascii="Arial" w:hAnsi="Arial" w:cs="Arial"/>
        </w:rPr>
        <w:t xml:space="preserve">odstąpić od umowy w całości lub w części </w:t>
      </w:r>
      <w:r w:rsidR="007B59EC">
        <w:rPr>
          <w:rFonts w:ascii="Arial" w:hAnsi="Arial" w:cs="Arial"/>
          <w:color w:val="000000"/>
        </w:rPr>
        <w:t>w przypadkach określonych w powszechnie obowiązujących przepisach, a także</w:t>
      </w:r>
      <w:r w:rsidR="0082275C">
        <w:rPr>
          <w:rFonts w:ascii="Arial" w:hAnsi="Arial" w:cs="Arial"/>
          <w:color w:val="000000"/>
        </w:rPr>
        <w:t xml:space="preserve"> </w:t>
      </w:r>
      <w:r w:rsidRPr="002109A8">
        <w:rPr>
          <w:rFonts w:ascii="Arial" w:hAnsi="Arial" w:cs="Arial"/>
        </w:rPr>
        <w:t xml:space="preserve">w terminie </w:t>
      </w:r>
      <w:r w:rsidR="00104881">
        <w:rPr>
          <w:rFonts w:ascii="Arial" w:hAnsi="Arial" w:cs="Arial"/>
        </w:rPr>
        <w:t>3</w:t>
      </w:r>
      <w:r w:rsidRPr="002109A8">
        <w:rPr>
          <w:rFonts w:ascii="Arial" w:hAnsi="Arial" w:cs="Arial"/>
        </w:rPr>
        <w:t>0 dni od dnia powzięcia wiedzy lub informacji o następujących zdarzeniach:</w:t>
      </w:r>
    </w:p>
    <w:p w14:paraId="5F150708" w14:textId="62408A52" w:rsidR="00217397" w:rsidRPr="002109A8" w:rsidRDefault="00217397" w:rsidP="00102900">
      <w:pPr>
        <w:pStyle w:val="NormalnyWeb"/>
        <w:numPr>
          <w:ilvl w:val="0"/>
          <w:numId w:val="33"/>
        </w:numPr>
        <w:spacing w:before="0" w:after="0"/>
        <w:ind w:left="851" w:hanging="425"/>
        <w:jc w:val="both"/>
      </w:pPr>
      <w:r w:rsidRPr="002109A8">
        <w:rPr>
          <w:rFonts w:ascii="Arial" w:hAnsi="Arial" w:cs="Arial"/>
        </w:rPr>
        <w:lastRenderedPageBreak/>
        <w:t xml:space="preserve">Wykonawca nie podjął realizacji przedmiotu umowy pomimo zawarcia umowy </w:t>
      </w:r>
      <w:r w:rsidR="0035080C">
        <w:rPr>
          <w:rFonts w:ascii="Arial" w:hAnsi="Arial" w:cs="Arial"/>
        </w:rPr>
        <w:br/>
      </w:r>
      <w:r w:rsidRPr="002109A8">
        <w:rPr>
          <w:rFonts w:ascii="Arial" w:hAnsi="Arial" w:cs="Arial"/>
        </w:rPr>
        <w:t xml:space="preserve">w ciągu jednego miesiąca od daty wezwania go przez Zamawiającego do rozpoczęcia wykonywania przedmiotu </w:t>
      </w:r>
      <w:r w:rsidR="0082275C">
        <w:rPr>
          <w:rFonts w:ascii="Arial" w:hAnsi="Arial" w:cs="Arial"/>
        </w:rPr>
        <w:t>zamówienia</w:t>
      </w:r>
      <w:r w:rsidRPr="002109A8">
        <w:rPr>
          <w:rFonts w:ascii="Arial" w:hAnsi="Arial" w:cs="Arial"/>
        </w:rPr>
        <w:t>,</w:t>
      </w:r>
    </w:p>
    <w:p w14:paraId="44BBAC33" w14:textId="1D65B795" w:rsidR="00217397" w:rsidRPr="002109A8" w:rsidRDefault="00217397" w:rsidP="00102900">
      <w:pPr>
        <w:pStyle w:val="NormalnyWeb"/>
        <w:numPr>
          <w:ilvl w:val="0"/>
          <w:numId w:val="33"/>
        </w:numPr>
        <w:spacing w:before="0" w:after="0"/>
        <w:ind w:left="851" w:hanging="425"/>
        <w:jc w:val="both"/>
      </w:pPr>
      <w:r w:rsidRPr="002109A8">
        <w:rPr>
          <w:rFonts w:ascii="Arial" w:hAnsi="Arial" w:cs="Arial"/>
        </w:rPr>
        <w:t xml:space="preserve">Wykonawca pomimo uprzednich 2 krotnych pisemnych zastrzeżeń Zamawiającego nie wykonuje przedmiotu umowy zgodnie z warunkami </w:t>
      </w:r>
      <w:r w:rsidR="0082275C">
        <w:rPr>
          <w:rFonts w:ascii="Arial" w:hAnsi="Arial" w:cs="Arial"/>
        </w:rPr>
        <w:t>U</w:t>
      </w:r>
      <w:r w:rsidRPr="002109A8">
        <w:rPr>
          <w:rFonts w:ascii="Arial" w:hAnsi="Arial" w:cs="Arial"/>
        </w:rPr>
        <w:t xml:space="preserve">mowy lub w rażący sposób zaniedbuje zobowiązania </w:t>
      </w:r>
      <w:r w:rsidR="0082275C">
        <w:rPr>
          <w:rFonts w:ascii="Arial" w:hAnsi="Arial" w:cs="Arial"/>
        </w:rPr>
        <w:t>wynikające z U</w:t>
      </w:r>
      <w:r w:rsidRPr="002109A8">
        <w:rPr>
          <w:rFonts w:ascii="Arial" w:hAnsi="Arial" w:cs="Arial"/>
        </w:rPr>
        <w:t>mowy,</w:t>
      </w:r>
    </w:p>
    <w:p w14:paraId="6ECA08C0" w14:textId="2FFA8ACF" w:rsidR="00217397" w:rsidRPr="002109A8" w:rsidRDefault="00217397" w:rsidP="00102900">
      <w:pPr>
        <w:pStyle w:val="NormalnyWeb"/>
        <w:numPr>
          <w:ilvl w:val="0"/>
          <w:numId w:val="33"/>
        </w:numPr>
        <w:spacing w:before="0" w:after="0"/>
        <w:ind w:left="851" w:hanging="425"/>
        <w:jc w:val="both"/>
      </w:pPr>
      <w:r w:rsidRPr="002109A8">
        <w:rPr>
          <w:rFonts w:ascii="Arial" w:hAnsi="Arial" w:cs="Arial"/>
        </w:rPr>
        <w:t xml:space="preserve">Wykonawca zaniechał realizacji </w:t>
      </w:r>
      <w:r w:rsidR="0082275C">
        <w:rPr>
          <w:rFonts w:ascii="Arial" w:hAnsi="Arial" w:cs="Arial"/>
        </w:rPr>
        <w:t>zamówienia</w:t>
      </w:r>
      <w:r w:rsidRPr="002109A8">
        <w:rPr>
          <w:rFonts w:ascii="Arial" w:hAnsi="Arial" w:cs="Arial"/>
        </w:rPr>
        <w:t>, a w szczególności przerwał realizację na okres dłuższy od jednego miesiąca,</w:t>
      </w:r>
    </w:p>
    <w:p w14:paraId="57BEA0FD" w14:textId="77777777" w:rsidR="005F5A6C" w:rsidRPr="002109A8" w:rsidRDefault="005F5A6C" w:rsidP="00102900">
      <w:pPr>
        <w:pStyle w:val="NormalnyWeb"/>
        <w:numPr>
          <w:ilvl w:val="0"/>
          <w:numId w:val="33"/>
        </w:numPr>
        <w:spacing w:before="0" w:after="0"/>
        <w:ind w:left="851" w:hanging="425"/>
        <w:jc w:val="both"/>
      </w:pPr>
      <w:r w:rsidRPr="002109A8">
        <w:rPr>
          <w:rFonts w:ascii="Arial" w:hAnsi="Arial" w:cs="Arial"/>
        </w:rPr>
        <w:t xml:space="preserve">Wykonawca </w:t>
      </w:r>
      <w:r w:rsidRPr="00A833D8">
        <w:rPr>
          <w:rFonts w:ascii="Arial" w:hAnsi="Arial" w:cs="Arial"/>
        </w:rPr>
        <w:t>został postawiony w stan upadłości lub likwidacji</w:t>
      </w:r>
      <w:r w:rsidRPr="002109A8">
        <w:rPr>
          <w:rFonts w:ascii="Arial" w:hAnsi="Arial" w:cs="Arial"/>
        </w:rPr>
        <w:t>, z wyjątkiem likwidacji przeprowadzonej celem przekształcenia lub restrukturyzacji,</w:t>
      </w:r>
    </w:p>
    <w:p w14:paraId="0874761D" w14:textId="77777777" w:rsidR="00217397" w:rsidRPr="002109A8" w:rsidRDefault="00217397" w:rsidP="00102900">
      <w:pPr>
        <w:pStyle w:val="NormalnyWeb"/>
        <w:numPr>
          <w:ilvl w:val="0"/>
          <w:numId w:val="33"/>
        </w:numPr>
        <w:spacing w:before="0" w:after="0"/>
        <w:ind w:left="851" w:hanging="425"/>
        <w:jc w:val="both"/>
      </w:pPr>
      <w:r w:rsidRPr="002109A8">
        <w:rPr>
          <w:rFonts w:ascii="Arial" w:hAnsi="Arial" w:cs="Arial"/>
        </w:rPr>
        <w:t>został wydany nakaz zajęcia majątku Wykonawcy lub Wykonawca ogłosił zrzeczenie się swojego majątku na rzecz wierzycieli,</w:t>
      </w:r>
    </w:p>
    <w:p w14:paraId="76E3E211" w14:textId="610758A8" w:rsidR="00217397" w:rsidRPr="002109A8" w:rsidRDefault="00217397" w:rsidP="00102900">
      <w:pPr>
        <w:pStyle w:val="NormalnyWeb"/>
        <w:numPr>
          <w:ilvl w:val="0"/>
          <w:numId w:val="33"/>
        </w:numPr>
        <w:spacing w:before="0" w:after="0"/>
        <w:ind w:left="851" w:hanging="425"/>
        <w:jc w:val="both"/>
      </w:pPr>
      <w:r w:rsidRPr="002109A8">
        <w:rPr>
          <w:rFonts w:ascii="Arial" w:hAnsi="Arial" w:cs="Arial"/>
        </w:rPr>
        <w:t xml:space="preserve">Wykonawca opóźnia się z realizacją </w:t>
      </w:r>
      <w:r w:rsidR="0082275C">
        <w:rPr>
          <w:rFonts w:ascii="Arial" w:hAnsi="Arial" w:cs="Arial"/>
        </w:rPr>
        <w:t>zamówienia</w:t>
      </w:r>
      <w:r w:rsidR="0082275C" w:rsidRPr="002109A8">
        <w:rPr>
          <w:rFonts w:ascii="Arial" w:hAnsi="Arial" w:cs="Arial"/>
        </w:rPr>
        <w:t xml:space="preserve"> </w:t>
      </w:r>
      <w:r w:rsidRPr="002109A8">
        <w:rPr>
          <w:rFonts w:ascii="Arial" w:hAnsi="Arial" w:cs="Arial"/>
        </w:rPr>
        <w:t>w taki sposób, że można w sposób uzasadniony przypuszczać, że nie dotrzyma on terminu realizacji,</w:t>
      </w:r>
    </w:p>
    <w:p w14:paraId="1F649479" w14:textId="64EE2583" w:rsidR="00217397" w:rsidRPr="002109A8" w:rsidRDefault="00217397" w:rsidP="00102900">
      <w:pPr>
        <w:pStyle w:val="NormalnyWeb"/>
        <w:numPr>
          <w:ilvl w:val="0"/>
          <w:numId w:val="33"/>
        </w:numPr>
        <w:spacing w:before="0" w:after="0"/>
        <w:ind w:left="851" w:hanging="425"/>
        <w:jc w:val="both"/>
      </w:pPr>
      <w:r w:rsidRPr="002109A8">
        <w:rPr>
          <w:rFonts w:ascii="Arial" w:hAnsi="Arial" w:cs="Arial"/>
        </w:rPr>
        <w:t xml:space="preserve">Wykonawca nie zrealizował przedmiotu </w:t>
      </w:r>
      <w:r w:rsidR="0082275C">
        <w:rPr>
          <w:rFonts w:ascii="Arial" w:hAnsi="Arial" w:cs="Arial"/>
        </w:rPr>
        <w:t>zamówienia</w:t>
      </w:r>
      <w:r w:rsidRPr="002109A8">
        <w:rPr>
          <w:rFonts w:ascii="Arial" w:hAnsi="Arial" w:cs="Arial"/>
        </w:rPr>
        <w:t xml:space="preserve"> w terminie, który upłynął, </w:t>
      </w:r>
      <w:r w:rsidR="0035080C">
        <w:rPr>
          <w:rFonts w:ascii="Arial" w:hAnsi="Arial" w:cs="Arial"/>
        </w:rPr>
        <w:br/>
      </w:r>
      <w:r w:rsidRPr="002109A8">
        <w:rPr>
          <w:rFonts w:ascii="Arial" w:hAnsi="Arial" w:cs="Arial"/>
        </w:rPr>
        <w:t>a opóźnienie wynosi minimum 30 dni.</w:t>
      </w:r>
    </w:p>
    <w:p w14:paraId="53BB95F2" w14:textId="5AA90655" w:rsidR="00217397" w:rsidRPr="002109A8" w:rsidRDefault="00217397" w:rsidP="00102900">
      <w:pPr>
        <w:pStyle w:val="NormalnyWeb"/>
        <w:numPr>
          <w:ilvl w:val="0"/>
          <w:numId w:val="25"/>
        </w:numPr>
        <w:tabs>
          <w:tab w:val="clear" w:pos="720"/>
          <w:tab w:val="num" w:pos="426"/>
        </w:tabs>
        <w:spacing w:before="0" w:after="0"/>
        <w:ind w:left="426" w:hanging="426"/>
        <w:jc w:val="both"/>
      </w:pPr>
      <w:r w:rsidRPr="002109A8">
        <w:rPr>
          <w:rFonts w:ascii="Arial" w:hAnsi="Arial" w:cs="Arial"/>
        </w:rPr>
        <w:t xml:space="preserve">W przypadku częściowego odstąpienia od umowy, Wykonawca jest zobowiązany </w:t>
      </w:r>
      <w:r w:rsidR="0035080C">
        <w:rPr>
          <w:rFonts w:ascii="Arial" w:hAnsi="Arial" w:cs="Arial"/>
        </w:rPr>
        <w:br/>
      </w:r>
      <w:r w:rsidRPr="002109A8">
        <w:rPr>
          <w:rFonts w:ascii="Arial" w:hAnsi="Arial" w:cs="Arial"/>
        </w:rPr>
        <w:t xml:space="preserve">w terminie </w:t>
      </w:r>
      <w:r w:rsidR="00465847">
        <w:rPr>
          <w:rFonts w:ascii="Arial" w:hAnsi="Arial" w:cs="Arial"/>
        </w:rPr>
        <w:t>15</w:t>
      </w:r>
      <w:r w:rsidRPr="002109A8">
        <w:rPr>
          <w:rFonts w:ascii="Arial" w:hAnsi="Arial" w:cs="Arial"/>
        </w:rPr>
        <w:t xml:space="preserve"> dni:</w:t>
      </w:r>
    </w:p>
    <w:p w14:paraId="5E745335" w14:textId="5AA129A2" w:rsidR="00217397" w:rsidRPr="002109A8" w:rsidRDefault="00217397" w:rsidP="00102900">
      <w:pPr>
        <w:pStyle w:val="NormalnyWeb"/>
        <w:numPr>
          <w:ilvl w:val="0"/>
          <w:numId w:val="35"/>
        </w:numPr>
        <w:spacing w:before="0" w:after="0"/>
        <w:ind w:left="851" w:hanging="425"/>
        <w:jc w:val="both"/>
      </w:pPr>
      <w:r w:rsidRPr="002109A8">
        <w:rPr>
          <w:rFonts w:ascii="Arial" w:hAnsi="Arial" w:cs="Arial"/>
        </w:rPr>
        <w:t>sporządzić protokół określający stan zaawansowania przedmiotu umowy (prace już wykonane i prace niewykonane) według stanu na dzień odstąpienia, i przekazać Zamawiającemu do zatwierdzenia,</w:t>
      </w:r>
    </w:p>
    <w:p w14:paraId="2FA9007B" w14:textId="77777777" w:rsidR="00217397" w:rsidRPr="002109A8" w:rsidRDefault="00217397" w:rsidP="00102900">
      <w:pPr>
        <w:pStyle w:val="NormalnyWeb"/>
        <w:numPr>
          <w:ilvl w:val="0"/>
          <w:numId w:val="35"/>
        </w:numPr>
        <w:spacing w:before="0" w:after="0"/>
        <w:ind w:left="851" w:hanging="425"/>
        <w:jc w:val="both"/>
      </w:pPr>
      <w:r w:rsidRPr="002109A8">
        <w:rPr>
          <w:rFonts w:ascii="Arial" w:hAnsi="Arial" w:cs="Arial"/>
        </w:rPr>
        <w:t>zgłosić do dokonania przez Zamawiającego odbioru części przedmiotu umowy już wykonanych,</w:t>
      </w:r>
    </w:p>
    <w:p w14:paraId="01843B90" w14:textId="77777777" w:rsidR="00217397" w:rsidRPr="002109A8" w:rsidRDefault="00217397" w:rsidP="00102900">
      <w:pPr>
        <w:pStyle w:val="NormalnyWeb"/>
        <w:numPr>
          <w:ilvl w:val="0"/>
          <w:numId w:val="35"/>
        </w:numPr>
        <w:spacing w:before="0" w:after="0"/>
        <w:ind w:left="851" w:hanging="425"/>
        <w:jc w:val="both"/>
      </w:pPr>
      <w:r w:rsidRPr="002109A8">
        <w:rPr>
          <w:rFonts w:ascii="Arial" w:hAnsi="Arial" w:cs="Arial"/>
        </w:rPr>
        <w:t>przenieść na Zamawiającego prawa majątkowe autorskie oraz prawa zależne.</w:t>
      </w:r>
    </w:p>
    <w:p w14:paraId="48EDC4BA" w14:textId="77777777" w:rsidR="00217397" w:rsidRPr="002109A8" w:rsidRDefault="00217397" w:rsidP="00102900">
      <w:pPr>
        <w:pStyle w:val="NormalnyWeb"/>
        <w:numPr>
          <w:ilvl w:val="0"/>
          <w:numId w:val="25"/>
        </w:numPr>
        <w:tabs>
          <w:tab w:val="clear" w:pos="720"/>
          <w:tab w:val="num" w:pos="426"/>
        </w:tabs>
        <w:spacing w:before="0" w:after="0"/>
        <w:ind w:left="426" w:hanging="426"/>
        <w:jc w:val="both"/>
      </w:pPr>
      <w:r w:rsidRPr="002109A8">
        <w:rPr>
          <w:rFonts w:ascii="Arial" w:hAnsi="Arial" w:cs="Arial"/>
        </w:rPr>
        <w:t>Sposób obliczenia należnego wynagrodzenia Wykonawcy z tytułu wykonania części przedmiotu umowy będzie następujący:</w:t>
      </w:r>
    </w:p>
    <w:p w14:paraId="64A0DD00" w14:textId="64AA1C10" w:rsidR="00217397" w:rsidRPr="002109A8" w:rsidRDefault="00217397" w:rsidP="00102900">
      <w:pPr>
        <w:pStyle w:val="NormalnyWeb"/>
        <w:numPr>
          <w:ilvl w:val="0"/>
          <w:numId w:val="36"/>
        </w:numPr>
        <w:spacing w:before="0" w:after="0"/>
        <w:ind w:left="851" w:hanging="425"/>
        <w:jc w:val="both"/>
      </w:pPr>
      <w:r w:rsidRPr="002109A8">
        <w:rPr>
          <w:rFonts w:ascii="Arial" w:hAnsi="Arial" w:cs="Arial"/>
        </w:rPr>
        <w:t xml:space="preserve">w przypadku odstąpienia od części przedmiotu umowy nastąpi odliczenie jej wartości od ogólnej wartości przedmiotu umowy, na podstawie kwot wynagrodzeń częściowych za poszczególne części Dokumentacji określone w ust. </w:t>
      </w:r>
      <w:r w:rsidR="003C13DA">
        <w:rPr>
          <w:rFonts w:ascii="Arial" w:hAnsi="Arial" w:cs="Arial"/>
        </w:rPr>
        <w:t>4</w:t>
      </w:r>
      <w:r w:rsidRPr="002109A8">
        <w:rPr>
          <w:rFonts w:ascii="Arial" w:hAnsi="Arial" w:cs="Arial"/>
        </w:rPr>
        <w:t>,</w:t>
      </w:r>
    </w:p>
    <w:p w14:paraId="0A4B2E9B" w14:textId="77777777" w:rsidR="00217397" w:rsidRPr="002109A8" w:rsidRDefault="00217397" w:rsidP="00102900">
      <w:pPr>
        <w:pStyle w:val="NormalnyWeb"/>
        <w:numPr>
          <w:ilvl w:val="0"/>
          <w:numId w:val="36"/>
        </w:numPr>
        <w:spacing w:before="0" w:after="0"/>
        <w:ind w:left="851" w:hanging="425"/>
        <w:jc w:val="both"/>
      </w:pPr>
      <w:r w:rsidRPr="002109A8">
        <w:rPr>
          <w:rFonts w:ascii="Arial" w:hAnsi="Arial" w:cs="Arial"/>
        </w:rPr>
        <w:t>wycenę części przedmiotu umowy, wykonanej do dnia odstąpienia, sporządzi Wykonawca i przedłoży Zamawiającemu celem weryfikacji i akceptacji.</w:t>
      </w:r>
    </w:p>
    <w:p w14:paraId="0147AF7A" w14:textId="77777777" w:rsidR="00217397" w:rsidRPr="002109A8" w:rsidRDefault="00217397" w:rsidP="00102900">
      <w:pPr>
        <w:pStyle w:val="NormalnyWeb"/>
        <w:numPr>
          <w:ilvl w:val="0"/>
          <w:numId w:val="25"/>
        </w:numPr>
        <w:tabs>
          <w:tab w:val="clear" w:pos="720"/>
          <w:tab w:val="num" w:pos="426"/>
        </w:tabs>
        <w:spacing w:before="0" w:after="0"/>
        <w:ind w:left="426" w:hanging="426"/>
        <w:jc w:val="both"/>
      </w:pPr>
      <w:r w:rsidRPr="002109A8">
        <w:rPr>
          <w:rFonts w:ascii="Arial" w:hAnsi="Arial" w:cs="Arial"/>
        </w:rPr>
        <w:t>Ustala się następujące kwoty wynagrodzeń częściowych za poszczególne elementy Dokumentacji, o której mowa w § 1 ust. 3 pkt 1):</w:t>
      </w:r>
    </w:p>
    <w:p w14:paraId="36239384" w14:textId="2164D07C" w:rsidR="00217397" w:rsidRPr="002109A8" w:rsidRDefault="00217397" w:rsidP="00102900">
      <w:pPr>
        <w:pStyle w:val="NormalnyWeb"/>
        <w:numPr>
          <w:ilvl w:val="0"/>
          <w:numId w:val="37"/>
        </w:numPr>
        <w:tabs>
          <w:tab w:val="left" w:pos="851"/>
        </w:tabs>
        <w:spacing w:before="0" w:after="0"/>
        <w:ind w:left="851" w:hanging="425"/>
        <w:jc w:val="both"/>
      </w:pPr>
      <w:r w:rsidRPr="002109A8">
        <w:rPr>
          <w:rFonts w:ascii="Arial" w:hAnsi="Arial" w:cs="Arial"/>
        </w:rPr>
        <w:t>projekty budowlano-</w:t>
      </w:r>
      <w:r w:rsidR="00F86E0B">
        <w:rPr>
          <w:rFonts w:ascii="Arial" w:hAnsi="Arial" w:cs="Arial"/>
        </w:rPr>
        <w:t>techniczne</w:t>
      </w:r>
      <w:r w:rsidRPr="002109A8">
        <w:rPr>
          <w:rFonts w:ascii="Arial" w:hAnsi="Arial" w:cs="Arial"/>
        </w:rPr>
        <w:t xml:space="preserve"> wszystkich branż (drogowej, sanitarnej, elektrycznej</w:t>
      </w:r>
      <w:r w:rsidR="002D540E">
        <w:rPr>
          <w:rFonts w:ascii="Arial" w:hAnsi="Arial" w:cs="Arial"/>
        </w:rPr>
        <w:t>,</w:t>
      </w:r>
      <w:r w:rsidR="00BD214C">
        <w:rPr>
          <w:rFonts w:ascii="Arial" w:hAnsi="Arial" w:cs="Arial"/>
        </w:rPr>
        <w:t xml:space="preserve"> teletechnicznej</w:t>
      </w:r>
      <w:r w:rsidRPr="002109A8">
        <w:rPr>
          <w:rFonts w:ascii="Arial" w:hAnsi="Arial" w:cs="Arial"/>
        </w:rPr>
        <w:t xml:space="preserve"> itd.), przedmiary, kosztorysy inwestorskie, szczegółowe specyfikacje techniczne wykonania i odbioru robót, </w:t>
      </w:r>
      <w:r w:rsidR="00AB14F5" w:rsidRPr="002109A8">
        <w:rPr>
          <w:rFonts w:ascii="Arial" w:hAnsi="Arial" w:cs="Arial"/>
        </w:rPr>
        <w:t>tj.</w:t>
      </w:r>
      <w:r w:rsidRPr="002109A8">
        <w:rPr>
          <w:rFonts w:ascii="Arial" w:hAnsi="Arial" w:cs="Arial"/>
        </w:rPr>
        <w:t xml:space="preserve"> dokumentację, o której mowa w §</w:t>
      </w:r>
      <w:r w:rsidR="005F5A6C">
        <w:rPr>
          <w:rFonts w:ascii="Arial" w:hAnsi="Arial" w:cs="Arial"/>
        </w:rPr>
        <w:t xml:space="preserve"> </w:t>
      </w:r>
      <w:r w:rsidRPr="002109A8">
        <w:rPr>
          <w:rFonts w:ascii="Arial" w:hAnsi="Arial" w:cs="Arial"/>
        </w:rPr>
        <w:t>1 ust. 3 pkt 3 lit a-</w:t>
      </w:r>
      <w:r w:rsidR="00465847">
        <w:rPr>
          <w:rFonts w:ascii="Arial" w:hAnsi="Arial" w:cs="Arial"/>
        </w:rPr>
        <w:t>h</w:t>
      </w:r>
      <w:r w:rsidRPr="002109A8">
        <w:rPr>
          <w:rFonts w:ascii="Arial" w:hAnsi="Arial" w:cs="Arial"/>
        </w:rPr>
        <w:t>, §</w:t>
      </w:r>
      <w:r w:rsidR="005F5A6C">
        <w:rPr>
          <w:rFonts w:ascii="Arial" w:hAnsi="Arial" w:cs="Arial"/>
        </w:rPr>
        <w:t xml:space="preserve"> </w:t>
      </w:r>
      <w:r w:rsidRPr="002109A8">
        <w:rPr>
          <w:rFonts w:ascii="Arial" w:hAnsi="Arial" w:cs="Arial"/>
        </w:rPr>
        <w:t>1 ust. 3 pkt. 4 lit. a-b, §</w:t>
      </w:r>
      <w:r w:rsidR="005F5A6C">
        <w:rPr>
          <w:rFonts w:ascii="Arial" w:hAnsi="Arial" w:cs="Arial"/>
        </w:rPr>
        <w:t xml:space="preserve"> </w:t>
      </w:r>
      <w:r w:rsidRPr="002109A8">
        <w:rPr>
          <w:rFonts w:ascii="Arial" w:hAnsi="Arial" w:cs="Arial"/>
        </w:rPr>
        <w:t>1 ust. 3 pkt. 5 lit. a-</w:t>
      </w:r>
      <w:r w:rsidR="006C728E">
        <w:rPr>
          <w:rFonts w:ascii="Arial" w:hAnsi="Arial" w:cs="Arial"/>
        </w:rPr>
        <w:t>f</w:t>
      </w:r>
    </w:p>
    <w:p w14:paraId="0DDF11A3" w14:textId="18CC08C3" w:rsidR="00217397" w:rsidRPr="002109A8" w:rsidRDefault="00217397" w:rsidP="003C13DA">
      <w:pPr>
        <w:pStyle w:val="NormalnyWeb"/>
        <w:spacing w:before="0" w:after="0"/>
        <w:ind w:left="851"/>
        <w:jc w:val="both"/>
      </w:pPr>
      <w:r w:rsidRPr="002109A8">
        <w:rPr>
          <w:rFonts w:ascii="Arial" w:hAnsi="Arial" w:cs="Arial"/>
        </w:rPr>
        <w:t>brutto</w:t>
      </w:r>
      <w:r w:rsidRPr="006C3927">
        <w:rPr>
          <w:rFonts w:ascii="Arial" w:hAnsi="Arial" w:cs="Arial"/>
          <w:b/>
        </w:rPr>
        <w:t>:</w:t>
      </w:r>
      <w:r w:rsidR="006C3927" w:rsidRPr="006C3927">
        <w:rPr>
          <w:rFonts w:ascii="Arial" w:hAnsi="Arial" w:cs="Arial"/>
          <w:b/>
        </w:rPr>
        <w:t xml:space="preserve"> </w:t>
      </w:r>
      <w:r w:rsidR="002F7285">
        <w:rPr>
          <w:rFonts w:ascii="Arial" w:hAnsi="Arial" w:cs="Arial"/>
          <w:b/>
        </w:rPr>
        <w:t>……………….</w:t>
      </w:r>
      <w:r w:rsidRPr="002109A8">
        <w:rPr>
          <w:rFonts w:ascii="Arial" w:hAnsi="Arial" w:cs="Arial"/>
        </w:rPr>
        <w:t xml:space="preserve"> zł. </w:t>
      </w:r>
    </w:p>
    <w:p w14:paraId="41B4619F" w14:textId="76B724D6" w:rsidR="00217397" w:rsidRPr="002109A8" w:rsidRDefault="00217397" w:rsidP="003C13DA">
      <w:pPr>
        <w:pStyle w:val="NormalnyWeb"/>
        <w:spacing w:before="0" w:after="0"/>
        <w:ind w:left="851"/>
        <w:jc w:val="both"/>
      </w:pPr>
      <w:r w:rsidRPr="002109A8">
        <w:rPr>
          <w:rFonts w:ascii="Arial" w:hAnsi="Arial" w:cs="Arial"/>
        </w:rPr>
        <w:t xml:space="preserve">(słownie: </w:t>
      </w:r>
      <w:r w:rsidR="009B46EC">
        <w:rPr>
          <w:rFonts w:ascii="Arial" w:hAnsi="Arial" w:cs="Arial"/>
        </w:rPr>
        <w:t>……………………………………………….</w:t>
      </w:r>
      <w:r w:rsidRPr="002109A8">
        <w:rPr>
          <w:rFonts w:ascii="Arial" w:hAnsi="Arial" w:cs="Arial"/>
        </w:rPr>
        <w:t>)</w:t>
      </w:r>
    </w:p>
    <w:p w14:paraId="2162FF81" w14:textId="6DC1EA5B" w:rsidR="006C3927" w:rsidRDefault="009C391C" w:rsidP="003C13DA">
      <w:pPr>
        <w:pStyle w:val="NormalnyWeb"/>
        <w:spacing w:before="0" w:after="0"/>
        <w:ind w:left="851"/>
        <w:jc w:val="both"/>
        <w:rPr>
          <w:rFonts w:ascii="Arial" w:hAnsi="Arial" w:cs="Arial"/>
        </w:rPr>
      </w:pPr>
      <w:r w:rsidRPr="002109A8">
        <w:rPr>
          <w:rFonts w:ascii="Arial" w:hAnsi="Arial" w:cs="Arial"/>
        </w:rPr>
        <w:t xml:space="preserve">w tym podatek VAT w wysokości </w:t>
      </w:r>
      <w:r w:rsidR="006C3927">
        <w:rPr>
          <w:rFonts w:ascii="Arial" w:hAnsi="Arial" w:cs="Arial"/>
        </w:rPr>
        <w:t xml:space="preserve">23 </w:t>
      </w:r>
      <w:r w:rsidRPr="002109A8">
        <w:rPr>
          <w:rFonts w:ascii="Arial" w:hAnsi="Arial" w:cs="Arial"/>
        </w:rPr>
        <w:t xml:space="preserve">% w kwocie: </w:t>
      </w:r>
      <w:r w:rsidR="009B46EC">
        <w:rPr>
          <w:rFonts w:ascii="Arial" w:hAnsi="Arial" w:cs="Arial"/>
          <w:b/>
        </w:rPr>
        <w:t>………………………….</w:t>
      </w:r>
      <w:r w:rsidR="006C3927">
        <w:rPr>
          <w:rFonts w:ascii="Arial" w:hAnsi="Arial" w:cs="Arial"/>
        </w:rPr>
        <w:t xml:space="preserve"> </w:t>
      </w:r>
      <w:r w:rsidRPr="002109A8">
        <w:rPr>
          <w:rFonts w:ascii="Arial" w:hAnsi="Arial" w:cs="Arial"/>
        </w:rPr>
        <w:t>zł</w:t>
      </w:r>
      <w:r w:rsidR="006C3927">
        <w:rPr>
          <w:rFonts w:ascii="Arial" w:hAnsi="Arial" w:cs="Arial"/>
        </w:rPr>
        <w:t>.</w:t>
      </w:r>
      <w:r w:rsidRPr="002109A8">
        <w:rPr>
          <w:rFonts w:ascii="Arial" w:hAnsi="Arial" w:cs="Arial"/>
        </w:rPr>
        <w:t xml:space="preserve"> </w:t>
      </w:r>
    </w:p>
    <w:p w14:paraId="0AFA40C4" w14:textId="3EDE89D7" w:rsidR="00217397" w:rsidRPr="002109A8" w:rsidRDefault="00217397" w:rsidP="003C13DA">
      <w:pPr>
        <w:pStyle w:val="NormalnyWeb"/>
        <w:spacing w:before="0" w:after="0"/>
        <w:ind w:left="851"/>
        <w:jc w:val="both"/>
      </w:pPr>
      <w:r w:rsidRPr="002109A8">
        <w:rPr>
          <w:rFonts w:ascii="Arial" w:hAnsi="Arial" w:cs="Arial"/>
        </w:rPr>
        <w:t>netto</w:t>
      </w:r>
      <w:r w:rsidR="006C3927">
        <w:rPr>
          <w:rFonts w:ascii="Arial" w:hAnsi="Arial" w:cs="Arial"/>
        </w:rPr>
        <w:t xml:space="preserve">: </w:t>
      </w:r>
      <w:r w:rsidR="009B46EC">
        <w:rPr>
          <w:rFonts w:ascii="Arial" w:hAnsi="Arial" w:cs="Arial"/>
          <w:b/>
        </w:rPr>
        <w:t>……………………..</w:t>
      </w:r>
      <w:r w:rsidRPr="002109A8">
        <w:rPr>
          <w:rFonts w:ascii="Arial" w:hAnsi="Arial" w:cs="Arial"/>
        </w:rPr>
        <w:t xml:space="preserve"> zł.</w:t>
      </w:r>
    </w:p>
    <w:p w14:paraId="3D935DFE" w14:textId="3439829B" w:rsidR="00217397" w:rsidRPr="002109A8" w:rsidRDefault="00217397" w:rsidP="003C13DA">
      <w:pPr>
        <w:pStyle w:val="NormalnyWeb"/>
        <w:spacing w:before="0" w:after="0"/>
        <w:ind w:left="851"/>
        <w:jc w:val="both"/>
      </w:pPr>
      <w:bookmarkStart w:id="14" w:name="_Hlk531773217"/>
      <w:bookmarkEnd w:id="14"/>
      <w:r w:rsidRPr="002109A8">
        <w:rPr>
          <w:rFonts w:ascii="Arial" w:hAnsi="Arial" w:cs="Arial"/>
        </w:rPr>
        <w:t xml:space="preserve">(słownie: </w:t>
      </w:r>
      <w:r w:rsidR="009B46EC">
        <w:rPr>
          <w:rFonts w:ascii="Arial" w:hAnsi="Arial" w:cs="Arial"/>
        </w:rPr>
        <w:t>…………………………………….</w:t>
      </w:r>
      <w:r w:rsidRPr="002109A8">
        <w:rPr>
          <w:rFonts w:ascii="Arial" w:hAnsi="Arial" w:cs="Arial"/>
        </w:rPr>
        <w:t>)</w:t>
      </w:r>
    </w:p>
    <w:p w14:paraId="24BE1F54" w14:textId="77777777" w:rsidR="00217397" w:rsidRPr="002109A8" w:rsidRDefault="00217397" w:rsidP="00266B20">
      <w:pPr>
        <w:pStyle w:val="NormalnyWeb"/>
        <w:spacing w:before="0" w:after="0"/>
        <w:jc w:val="both"/>
        <w:rPr>
          <w:rFonts w:ascii="Arial" w:hAnsi="Arial" w:cs="Arial"/>
        </w:rPr>
      </w:pPr>
      <w:bookmarkStart w:id="15" w:name="_Hlk531773707"/>
      <w:bookmarkStart w:id="16" w:name="_Hlk531773340"/>
      <w:bookmarkEnd w:id="15"/>
      <w:bookmarkEnd w:id="16"/>
    </w:p>
    <w:p w14:paraId="2CC49F6D" w14:textId="339EE436" w:rsidR="00BE7648" w:rsidRPr="002109A8" w:rsidRDefault="00217397" w:rsidP="00102900">
      <w:pPr>
        <w:pStyle w:val="NormalnyWeb"/>
        <w:numPr>
          <w:ilvl w:val="0"/>
          <w:numId w:val="37"/>
        </w:numPr>
        <w:spacing w:before="0" w:after="0"/>
        <w:ind w:left="851" w:hanging="425"/>
        <w:jc w:val="both"/>
      </w:pPr>
      <w:bookmarkStart w:id="17" w:name="_Hlk531773953"/>
      <w:bookmarkEnd w:id="17"/>
      <w:r w:rsidRPr="002109A8">
        <w:rPr>
          <w:rFonts w:ascii="Arial" w:hAnsi="Arial" w:cs="Arial"/>
        </w:rPr>
        <w:t xml:space="preserve">dokumentacja, o której mowa w §1 ust. 3 pkt 3 lit </w:t>
      </w:r>
      <w:r w:rsidR="00465847">
        <w:rPr>
          <w:rFonts w:ascii="Arial" w:hAnsi="Arial" w:cs="Arial"/>
        </w:rPr>
        <w:t>i</w:t>
      </w:r>
    </w:p>
    <w:p w14:paraId="0E24DE22" w14:textId="1A295082" w:rsidR="00217397" w:rsidRPr="002109A8" w:rsidRDefault="00217397" w:rsidP="003C13DA">
      <w:pPr>
        <w:pStyle w:val="NormalnyWeb"/>
        <w:spacing w:before="0" w:after="0"/>
        <w:ind w:left="851"/>
        <w:jc w:val="both"/>
      </w:pPr>
      <w:r w:rsidRPr="002109A8">
        <w:rPr>
          <w:rFonts w:ascii="Arial" w:hAnsi="Arial" w:cs="Arial"/>
        </w:rPr>
        <w:t>brutto:</w:t>
      </w:r>
      <w:r w:rsidR="006C3927">
        <w:rPr>
          <w:rFonts w:ascii="Arial" w:hAnsi="Arial" w:cs="Arial"/>
        </w:rPr>
        <w:t xml:space="preserve"> </w:t>
      </w:r>
      <w:r w:rsidR="009B46EC">
        <w:rPr>
          <w:rFonts w:ascii="Arial" w:hAnsi="Arial" w:cs="Arial"/>
          <w:b/>
        </w:rPr>
        <w:t>…………………</w:t>
      </w:r>
      <w:r w:rsidRPr="002109A8">
        <w:rPr>
          <w:rFonts w:ascii="Arial" w:hAnsi="Arial" w:cs="Arial"/>
        </w:rPr>
        <w:t xml:space="preserve"> zł. </w:t>
      </w:r>
    </w:p>
    <w:p w14:paraId="376A8768" w14:textId="18F02F92" w:rsidR="00217397" w:rsidRPr="002109A8" w:rsidRDefault="00217397" w:rsidP="003C13DA">
      <w:pPr>
        <w:pStyle w:val="NormalnyWeb"/>
        <w:spacing w:before="0" w:after="0"/>
        <w:ind w:left="851"/>
        <w:jc w:val="both"/>
      </w:pPr>
      <w:r w:rsidRPr="002109A8">
        <w:rPr>
          <w:rFonts w:ascii="Arial" w:hAnsi="Arial" w:cs="Arial"/>
        </w:rPr>
        <w:t xml:space="preserve">(słownie: </w:t>
      </w:r>
      <w:r w:rsidR="009B46EC">
        <w:rPr>
          <w:rFonts w:ascii="Arial" w:hAnsi="Arial" w:cs="Arial"/>
        </w:rPr>
        <w:t>…………………………………..</w:t>
      </w:r>
      <w:r w:rsidRPr="002109A8">
        <w:rPr>
          <w:rFonts w:ascii="Arial" w:hAnsi="Arial" w:cs="Arial"/>
        </w:rPr>
        <w:t>)</w:t>
      </w:r>
    </w:p>
    <w:p w14:paraId="0CD97E72" w14:textId="7A31ECDE" w:rsidR="00217397" w:rsidRPr="002109A8" w:rsidRDefault="00217397" w:rsidP="003C13DA">
      <w:pPr>
        <w:pStyle w:val="NormalnyWeb"/>
        <w:spacing w:before="0" w:after="0"/>
        <w:ind w:left="851"/>
        <w:jc w:val="both"/>
      </w:pPr>
      <w:r w:rsidRPr="002109A8">
        <w:rPr>
          <w:rFonts w:ascii="Arial" w:hAnsi="Arial" w:cs="Arial"/>
        </w:rPr>
        <w:t xml:space="preserve">w tym podatek VAT w wysokości </w:t>
      </w:r>
      <w:r w:rsidR="006C3927">
        <w:rPr>
          <w:rFonts w:ascii="Arial" w:hAnsi="Arial" w:cs="Arial"/>
        </w:rPr>
        <w:t xml:space="preserve">23 </w:t>
      </w:r>
      <w:r w:rsidRPr="002109A8">
        <w:rPr>
          <w:rFonts w:ascii="Arial" w:hAnsi="Arial" w:cs="Arial"/>
        </w:rPr>
        <w:t xml:space="preserve">% w kwocie: </w:t>
      </w:r>
      <w:r w:rsidR="009B46EC">
        <w:rPr>
          <w:rFonts w:ascii="Arial" w:hAnsi="Arial" w:cs="Arial"/>
          <w:b/>
        </w:rPr>
        <w:t>…………………</w:t>
      </w:r>
      <w:r w:rsidR="006C3927">
        <w:rPr>
          <w:rFonts w:ascii="Arial" w:hAnsi="Arial" w:cs="Arial"/>
        </w:rPr>
        <w:t xml:space="preserve"> </w:t>
      </w:r>
      <w:r w:rsidRPr="002109A8">
        <w:rPr>
          <w:rFonts w:ascii="Arial" w:hAnsi="Arial" w:cs="Arial"/>
        </w:rPr>
        <w:t xml:space="preserve">zł. </w:t>
      </w:r>
      <w:r w:rsidR="003D4750">
        <w:rPr>
          <w:rFonts w:ascii="Arial" w:hAnsi="Arial" w:cs="Arial"/>
        </w:rPr>
        <w:br/>
      </w:r>
      <w:r w:rsidRPr="002109A8">
        <w:rPr>
          <w:rFonts w:ascii="Arial" w:hAnsi="Arial" w:cs="Arial"/>
        </w:rPr>
        <w:t>netto:</w:t>
      </w:r>
      <w:r w:rsidR="006C3927">
        <w:rPr>
          <w:rFonts w:ascii="Arial" w:hAnsi="Arial" w:cs="Arial"/>
        </w:rPr>
        <w:t xml:space="preserve"> </w:t>
      </w:r>
      <w:r w:rsidR="009B46EC">
        <w:rPr>
          <w:rFonts w:ascii="Arial" w:hAnsi="Arial" w:cs="Arial"/>
          <w:b/>
        </w:rPr>
        <w:t>……………………………..</w:t>
      </w:r>
      <w:r w:rsidRPr="002109A8">
        <w:rPr>
          <w:rFonts w:ascii="Arial" w:hAnsi="Arial" w:cs="Arial"/>
        </w:rPr>
        <w:t xml:space="preserve"> zł.</w:t>
      </w:r>
    </w:p>
    <w:p w14:paraId="0ED490D7" w14:textId="55F78714" w:rsidR="00217397" w:rsidRPr="002109A8" w:rsidRDefault="00217397" w:rsidP="003C13DA">
      <w:pPr>
        <w:pStyle w:val="NormalnyWeb"/>
        <w:spacing w:before="0" w:after="0"/>
        <w:ind w:left="851"/>
        <w:jc w:val="both"/>
      </w:pPr>
      <w:bookmarkStart w:id="18" w:name="_Hlk531774000"/>
      <w:bookmarkEnd w:id="18"/>
      <w:r w:rsidRPr="002109A8">
        <w:rPr>
          <w:rFonts w:ascii="Arial" w:hAnsi="Arial" w:cs="Arial"/>
        </w:rPr>
        <w:t xml:space="preserve">(słownie: </w:t>
      </w:r>
      <w:r w:rsidR="009B46EC">
        <w:rPr>
          <w:rFonts w:ascii="Arial" w:hAnsi="Arial" w:cs="Arial"/>
        </w:rPr>
        <w:t>………………………………..</w:t>
      </w:r>
      <w:r w:rsidRPr="002109A8">
        <w:rPr>
          <w:rFonts w:ascii="Arial" w:hAnsi="Arial" w:cs="Arial"/>
        </w:rPr>
        <w:t>)</w:t>
      </w:r>
    </w:p>
    <w:p w14:paraId="0BC54F24" w14:textId="77777777" w:rsidR="00217397" w:rsidRPr="002109A8" w:rsidRDefault="00217397" w:rsidP="00FD1690">
      <w:pPr>
        <w:pStyle w:val="NormalnyWeb"/>
        <w:spacing w:before="0" w:after="0"/>
        <w:ind w:left="992" w:hanging="284"/>
        <w:jc w:val="both"/>
        <w:rPr>
          <w:rFonts w:ascii="Arial" w:hAnsi="Arial" w:cs="Arial"/>
        </w:rPr>
      </w:pPr>
    </w:p>
    <w:p w14:paraId="6C695586" w14:textId="77777777" w:rsidR="003A682A" w:rsidRPr="002109A8" w:rsidRDefault="003A682A" w:rsidP="00364366">
      <w:pPr>
        <w:pStyle w:val="NormalnyWeb"/>
        <w:spacing w:before="0" w:after="0"/>
        <w:jc w:val="both"/>
        <w:rPr>
          <w:rFonts w:ascii="Arial" w:hAnsi="Arial" w:cs="Arial"/>
        </w:rPr>
      </w:pPr>
      <w:bookmarkStart w:id="19" w:name="_Hlk5317739531"/>
      <w:bookmarkStart w:id="20" w:name="_Hlk53177395311"/>
      <w:bookmarkEnd w:id="19"/>
      <w:bookmarkEnd w:id="20"/>
    </w:p>
    <w:p w14:paraId="7347BB43" w14:textId="395ADCBA" w:rsidR="00514E08" w:rsidRPr="002109A8" w:rsidRDefault="00D97672" w:rsidP="00514E08">
      <w:pPr>
        <w:pStyle w:val="NormalnyWeb"/>
        <w:numPr>
          <w:ilvl w:val="0"/>
          <w:numId w:val="37"/>
        </w:numPr>
        <w:tabs>
          <w:tab w:val="num" w:pos="426"/>
        </w:tabs>
        <w:spacing w:before="0" w:after="0"/>
        <w:ind w:left="851" w:hanging="425"/>
        <w:jc w:val="both"/>
      </w:pPr>
      <w:r w:rsidRPr="002109A8">
        <w:rPr>
          <w:rFonts w:ascii="Arial" w:hAnsi="Arial" w:cs="Arial"/>
        </w:rPr>
        <w:t xml:space="preserve">uzyskanie </w:t>
      </w:r>
      <w:r>
        <w:rPr>
          <w:rFonts w:ascii="Arial" w:hAnsi="Arial" w:cs="Arial"/>
        </w:rPr>
        <w:t xml:space="preserve">decyzji </w:t>
      </w:r>
      <w:r w:rsidR="006C728E">
        <w:rPr>
          <w:rFonts w:ascii="Arial" w:hAnsi="Arial" w:cs="Arial"/>
        </w:rPr>
        <w:t xml:space="preserve">pozwolenia na budowę </w:t>
      </w:r>
      <w:r w:rsidR="00514E08" w:rsidRPr="002109A8">
        <w:rPr>
          <w:rFonts w:ascii="Arial" w:hAnsi="Arial" w:cs="Arial"/>
        </w:rPr>
        <w:t>o któr</w:t>
      </w:r>
      <w:r w:rsidR="00465847">
        <w:rPr>
          <w:rFonts w:ascii="Arial" w:hAnsi="Arial" w:cs="Arial"/>
        </w:rPr>
        <w:t>ej</w:t>
      </w:r>
      <w:r w:rsidR="00514E08" w:rsidRPr="002109A8">
        <w:rPr>
          <w:rFonts w:ascii="Arial" w:hAnsi="Arial" w:cs="Arial"/>
        </w:rPr>
        <w:t xml:space="preserve"> mowa w §1 ust. 3 pkt 4 lit </w:t>
      </w:r>
      <w:r w:rsidR="00514E08">
        <w:rPr>
          <w:rFonts w:ascii="Arial" w:hAnsi="Arial" w:cs="Arial"/>
        </w:rPr>
        <w:t>c</w:t>
      </w:r>
    </w:p>
    <w:p w14:paraId="39527B57" w14:textId="6255D845" w:rsidR="00217397" w:rsidRPr="002109A8" w:rsidRDefault="00217397" w:rsidP="003C13DA">
      <w:pPr>
        <w:pStyle w:val="NormalnyWeb"/>
        <w:spacing w:before="0" w:after="0"/>
        <w:ind w:left="851"/>
        <w:jc w:val="both"/>
      </w:pPr>
      <w:r w:rsidRPr="002109A8">
        <w:rPr>
          <w:rFonts w:ascii="Arial" w:hAnsi="Arial" w:cs="Arial"/>
        </w:rPr>
        <w:t>brutto:</w:t>
      </w:r>
      <w:r w:rsidR="003D4750">
        <w:rPr>
          <w:rFonts w:ascii="Arial" w:hAnsi="Arial" w:cs="Arial"/>
        </w:rPr>
        <w:t xml:space="preserve"> </w:t>
      </w:r>
      <w:r w:rsidR="009B46EC">
        <w:rPr>
          <w:rFonts w:ascii="Arial" w:hAnsi="Arial" w:cs="Arial"/>
          <w:b/>
        </w:rPr>
        <w:t>……………………</w:t>
      </w:r>
      <w:r w:rsidRPr="002109A8">
        <w:rPr>
          <w:rFonts w:ascii="Arial" w:hAnsi="Arial" w:cs="Arial"/>
        </w:rPr>
        <w:t xml:space="preserve"> zł. </w:t>
      </w:r>
    </w:p>
    <w:p w14:paraId="2C528D0D" w14:textId="326FEFF5" w:rsidR="00217397" w:rsidRPr="002109A8" w:rsidRDefault="00217397" w:rsidP="003C13DA">
      <w:pPr>
        <w:pStyle w:val="NormalnyWeb"/>
        <w:spacing w:before="0" w:after="0"/>
        <w:ind w:left="851"/>
        <w:jc w:val="both"/>
      </w:pPr>
      <w:r w:rsidRPr="002109A8">
        <w:rPr>
          <w:rFonts w:ascii="Arial" w:hAnsi="Arial" w:cs="Arial"/>
        </w:rPr>
        <w:lastRenderedPageBreak/>
        <w:t xml:space="preserve">(słownie: </w:t>
      </w:r>
      <w:r w:rsidR="009B46EC">
        <w:rPr>
          <w:rFonts w:ascii="Arial" w:hAnsi="Arial" w:cs="Arial"/>
        </w:rPr>
        <w:t>…………………………………</w:t>
      </w:r>
      <w:r w:rsidRPr="002109A8">
        <w:rPr>
          <w:rFonts w:ascii="Arial" w:hAnsi="Arial" w:cs="Arial"/>
        </w:rPr>
        <w:t>)</w:t>
      </w:r>
    </w:p>
    <w:p w14:paraId="1207EA42" w14:textId="4E0DE706" w:rsidR="00217397" w:rsidRPr="002109A8" w:rsidRDefault="009C391C" w:rsidP="003C13DA">
      <w:pPr>
        <w:pStyle w:val="NormalnyWeb"/>
        <w:spacing w:before="0" w:after="0"/>
        <w:ind w:left="851"/>
        <w:jc w:val="both"/>
      </w:pPr>
      <w:r w:rsidRPr="002109A8">
        <w:rPr>
          <w:rFonts w:ascii="Arial" w:hAnsi="Arial" w:cs="Arial"/>
        </w:rPr>
        <w:t>w tym podatek VAT w wysokości</w:t>
      </w:r>
      <w:r w:rsidR="003D4750">
        <w:rPr>
          <w:rFonts w:ascii="Arial" w:hAnsi="Arial" w:cs="Arial"/>
        </w:rPr>
        <w:t xml:space="preserve"> 23 </w:t>
      </w:r>
      <w:r w:rsidRPr="002109A8">
        <w:rPr>
          <w:rFonts w:ascii="Arial" w:hAnsi="Arial" w:cs="Arial"/>
        </w:rPr>
        <w:t xml:space="preserve">% w kwocie: </w:t>
      </w:r>
      <w:r w:rsidR="009B46EC">
        <w:rPr>
          <w:rFonts w:ascii="Arial" w:hAnsi="Arial" w:cs="Arial"/>
          <w:b/>
        </w:rPr>
        <w:t>…………………..</w:t>
      </w:r>
      <w:r w:rsidR="003D4750">
        <w:rPr>
          <w:rFonts w:ascii="Arial" w:hAnsi="Arial" w:cs="Arial"/>
        </w:rPr>
        <w:t xml:space="preserve"> </w:t>
      </w:r>
      <w:r w:rsidRPr="002109A8">
        <w:rPr>
          <w:rFonts w:ascii="Arial" w:hAnsi="Arial" w:cs="Arial"/>
        </w:rPr>
        <w:t xml:space="preserve">zł. </w:t>
      </w:r>
      <w:r w:rsidR="003D4750">
        <w:rPr>
          <w:rFonts w:ascii="Arial" w:hAnsi="Arial" w:cs="Arial"/>
        </w:rPr>
        <w:br/>
      </w:r>
      <w:r w:rsidR="00217397" w:rsidRPr="002109A8">
        <w:rPr>
          <w:rFonts w:ascii="Arial" w:hAnsi="Arial" w:cs="Arial"/>
        </w:rPr>
        <w:t>netto:</w:t>
      </w:r>
      <w:r w:rsidR="003D4750">
        <w:rPr>
          <w:rFonts w:ascii="Arial" w:hAnsi="Arial" w:cs="Arial"/>
        </w:rPr>
        <w:t xml:space="preserve"> </w:t>
      </w:r>
      <w:r w:rsidR="009B46EC">
        <w:rPr>
          <w:rFonts w:ascii="Arial" w:hAnsi="Arial" w:cs="Arial"/>
          <w:b/>
        </w:rPr>
        <w:t>………………………..</w:t>
      </w:r>
      <w:r w:rsidR="00217397" w:rsidRPr="002109A8">
        <w:rPr>
          <w:rFonts w:ascii="Arial" w:hAnsi="Arial" w:cs="Arial"/>
        </w:rPr>
        <w:t xml:space="preserve"> zł. </w:t>
      </w:r>
    </w:p>
    <w:p w14:paraId="54B2994D" w14:textId="6C4CD992" w:rsidR="00217397" w:rsidRPr="002109A8" w:rsidRDefault="00217397" w:rsidP="003C13DA">
      <w:pPr>
        <w:pStyle w:val="NormalnyWeb"/>
        <w:spacing w:before="0" w:after="0"/>
        <w:ind w:left="851"/>
        <w:jc w:val="both"/>
      </w:pPr>
      <w:r w:rsidRPr="002109A8">
        <w:rPr>
          <w:rFonts w:ascii="Arial" w:hAnsi="Arial" w:cs="Arial"/>
        </w:rPr>
        <w:t xml:space="preserve">(słownie: </w:t>
      </w:r>
      <w:r w:rsidR="009B46EC">
        <w:rPr>
          <w:rFonts w:ascii="Arial" w:hAnsi="Arial" w:cs="Arial"/>
        </w:rPr>
        <w:t>……………………………</w:t>
      </w:r>
      <w:r w:rsidRPr="002109A8">
        <w:rPr>
          <w:rFonts w:ascii="Arial" w:hAnsi="Arial" w:cs="Arial"/>
        </w:rPr>
        <w:t>)</w:t>
      </w:r>
    </w:p>
    <w:p w14:paraId="62B00912" w14:textId="77777777" w:rsidR="00217397" w:rsidRPr="002109A8" w:rsidRDefault="00217397" w:rsidP="006B0F5D">
      <w:pPr>
        <w:pStyle w:val="NormalnyWeb"/>
        <w:spacing w:before="0" w:after="0"/>
        <w:jc w:val="both"/>
        <w:rPr>
          <w:rFonts w:ascii="Arial" w:hAnsi="Arial" w:cs="Arial"/>
        </w:rPr>
      </w:pPr>
    </w:p>
    <w:p w14:paraId="1658D92C" w14:textId="77777777" w:rsidR="00217397" w:rsidRPr="002109A8" w:rsidRDefault="00217397" w:rsidP="00102900">
      <w:pPr>
        <w:pStyle w:val="NormalnyWeb"/>
        <w:numPr>
          <w:ilvl w:val="0"/>
          <w:numId w:val="25"/>
        </w:numPr>
        <w:tabs>
          <w:tab w:val="clear" w:pos="720"/>
          <w:tab w:val="num" w:pos="426"/>
        </w:tabs>
        <w:spacing w:before="0" w:after="0"/>
        <w:ind w:left="426" w:hanging="426"/>
        <w:jc w:val="both"/>
      </w:pPr>
      <w:r w:rsidRPr="002109A8">
        <w:rPr>
          <w:rFonts w:ascii="Arial" w:hAnsi="Arial" w:cs="Arial"/>
        </w:rPr>
        <w:t>W przypadku odstąpienia od umowy z winy Wykonawcy, nie przysługuje Wykonawcy wynagrodzenie za wykonaną część lub całość przedmiotu umowy.</w:t>
      </w:r>
    </w:p>
    <w:p w14:paraId="69903A75" w14:textId="77777777" w:rsidR="00217397" w:rsidRPr="002109A8" w:rsidRDefault="00217397" w:rsidP="00102900">
      <w:pPr>
        <w:pStyle w:val="NormalnyWeb"/>
        <w:numPr>
          <w:ilvl w:val="0"/>
          <w:numId w:val="25"/>
        </w:numPr>
        <w:tabs>
          <w:tab w:val="clear" w:pos="720"/>
          <w:tab w:val="num" w:pos="426"/>
        </w:tabs>
        <w:spacing w:before="0" w:after="0"/>
        <w:ind w:left="426" w:hanging="426"/>
        <w:jc w:val="both"/>
      </w:pPr>
      <w:r w:rsidRPr="002109A8">
        <w:rPr>
          <w:rFonts w:ascii="Arial" w:hAnsi="Arial" w:cs="Arial"/>
        </w:rPr>
        <w:t>Zamawiający może przyjąć i zapłacić za część wykonanego przedmiotu, gdy uzna, że przedstawia ona wartość dla Zamawiającego, ze względu na zamierzony cel umowy.</w:t>
      </w:r>
    </w:p>
    <w:p w14:paraId="5D1F93A9" w14:textId="4A56FCF4" w:rsidR="00217397" w:rsidRPr="002109A8" w:rsidRDefault="00217397" w:rsidP="00102900">
      <w:pPr>
        <w:pStyle w:val="NormalnyWeb"/>
        <w:numPr>
          <w:ilvl w:val="0"/>
          <w:numId w:val="25"/>
        </w:numPr>
        <w:tabs>
          <w:tab w:val="clear" w:pos="720"/>
          <w:tab w:val="num" w:pos="426"/>
        </w:tabs>
        <w:spacing w:before="0" w:after="0"/>
        <w:ind w:left="426" w:hanging="426"/>
        <w:jc w:val="both"/>
      </w:pPr>
      <w:r w:rsidRPr="002109A8">
        <w:rPr>
          <w:rFonts w:ascii="Arial" w:hAnsi="Arial" w:cs="Arial"/>
        </w:rPr>
        <w:t xml:space="preserve">Odstąpienie od umowy winno nastąpić w formie pisemnej pod rygorem nieważności </w:t>
      </w:r>
      <w:r w:rsidR="003C13DA">
        <w:rPr>
          <w:rFonts w:ascii="Arial" w:hAnsi="Arial" w:cs="Arial"/>
        </w:rPr>
        <w:br/>
      </w:r>
      <w:r w:rsidRPr="002109A8">
        <w:rPr>
          <w:rFonts w:ascii="Arial" w:hAnsi="Arial" w:cs="Arial"/>
        </w:rPr>
        <w:t>i powinno zawierać uzasadnienie.</w:t>
      </w:r>
    </w:p>
    <w:p w14:paraId="1F70AF96" w14:textId="77777777" w:rsidR="00217397" w:rsidRPr="002109A8" w:rsidRDefault="00217397" w:rsidP="00102900">
      <w:pPr>
        <w:pStyle w:val="NormalnyWeb"/>
        <w:numPr>
          <w:ilvl w:val="0"/>
          <w:numId w:val="25"/>
        </w:numPr>
        <w:tabs>
          <w:tab w:val="clear" w:pos="720"/>
          <w:tab w:val="num" w:pos="426"/>
        </w:tabs>
        <w:spacing w:before="0" w:after="0"/>
        <w:ind w:left="426" w:hanging="426"/>
        <w:jc w:val="both"/>
      </w:pPr>
      <w:r w:rsidRPr="002109A8">
        <w:rPr>
          <w:rFonts w:ascii="Arial" w:hAnsi="Arial" w:cs="Arial"/>
        </w:rPr>
        <w:t>Odstąpienie od umowy nie zwalnia Wykonawcy z obowiązku zapłaty kar umownych.</w:t>
      </w:r>
    </w:p>
    <w:p w14:paraId="0B6C1A02" w14:textId="75883078" w:rsidR="00BD214C" w:rsidRPr="00507292" w:rsidRDefault="00217397" w:rsidP="00ED1F12">
      <w:pPr>
        <w:pStyle w:val="NormalnyWeb"/>
        <w:numPr>
          <w:ilvl w:val="0"/>
          <w:numId w:val="25"/>
        </w:numPr>
        <w:tabs>
          <w:tab w:val="clear" w:pos="720"/>
          <w:tab w:val="num" w:pos="426"/>
        </w:tabs>
        <w:spacing w:before="0" w:after="0"/>
        <w:ind w:left="426" w:hanging="426"/>
        <w:jc w:val="both"/>
      </w:pPr>
      <w:r w:rsidRPr="00507292">
        <w:rPr>
          <w:rFonts w:ascii="Arial" w:hAnsi="Arial" w:cs="Arial"/>
        </w:rPr>
        <w:t>Każda ze stron może odstąpić od umowy lub części umowy w przypadkach określonych w Kodeksie Cywilnym (</w:t>
      </w:r>
      <w:r w:rsidR="00B003B8" w:rsidRPr="00507292">
        <w:rPr>
          <w:rFonts w:ascii="Arial" w:hAnsi="Arial" w:cs="Arial"/>
        </w:rPr>
        <w:t>Dz.</w:t>
      </w:r>
      <w:r w:rsidR="00DB708A" w:rsidRPr="00507292">
        <w:rPr>
          <w:rFonts w:ascii="Arial" w:hAnsi="Arial" w:cs="Arial"/>
        </w:rPr>
        <w:t xml:space="preserve"> </w:t>
      </w:r>
      <w:r w:rsidR="00B003B8" w:rsidRPr="00507292">
        <w:rPr>
          <w:rFonts w:ascii="Arial" w:hAnsi="Arial" w:cs="Arial"/>
        </w:rPr>
        <w:t>U</w:t>
      </w:r>
      <w:r w:rsidR="00DB708A" w:rsidRPr="00507292">
        <w:rPr>
          <w:rFonts w:ascii="Arial" w:hAnsi="Arial" w:cs="Arial"/>
        </w:rPr>
        <w:t xml:space="preserve">. </w:t>
      </w:r>
      <w:r w:rsidR="00B003B8" w:rsidRPr="00507292">
        <w:rPr>
          <w:rFonts w:ascii="Arial" w:hAnsi="Arial" w:cs="Arial"/>
        </w:rPr>
        <w:t>202</w:t>
      </w:r>
      <w:r w:rsidR="00635A80">
        <w:rPr>
          <w:rFonts w:ascii="Arial" w:hAnsi="Arial" w:cs="Arial"/>
        </w:rPr>
        <w:t>4</w:t>
      </w:r>
      <w:r w:rsidR="00DB708A" w:rsidRPr="00507292">
        <w:rPr>
          <w:rFonts w:ascii="Arial" w:hAnsi="Arial" w:cs="Arial"/>
        </w:rPr>
        <w:t xml:space="preserve"> r. poz. </w:t>
      </w:r>
      <w:r w:rsidR="00B003B8" w:rsidRPr="00507292">
        <w:rPr>
          <w:rFonts w:ascii="Arial" w:hAnsi="Arial" w:cs="Arial"/>
        </w:rPr>
        <w:t>1</w:t>
      </w:r>
      <w:r w:rsidR="00635A80">
        <w:rPr>
          <w:rFonts w:ascii="Arial" w:hAnsi="Arial" w:cs="Arial"/>
        </w:rPr>
        <w:t>0</w:t>
      </w:r>
      <w:r w:rsidR="00B003B8" w:rsidRPr="00507292">
        <w:rPr>
          <w:rFonts w:ascii="Arial" w:hAnsi="Arial" w:cs="Arial"/>
        </w:rPr>
        <w:t>61</w:t>
      </w:r>
      <w:r w:rsidRPr="00507292">
        <w:rPr>
          <w:rFonts w:ascii="Arial" w:hAnsi="Arial" w:cs="Arial"/>
        </w:rPr>
        <w:t>)</w:t>
      </w:r>
      <w:r w:rsidR="00507292">
        <w:rPr>
          <w:rFonts w:ascii="Arial" w:hAnsi="Arial" w:cs="Arial"/>
        </w:rPr>
        <w:t>.</w:t>
      </w:r>
    </w:p>
    <w:p w14:paraId="29C11A09" w14:textId="77777777" w:rsidR="00507292" w:rsidRPr="002109A8" w:rsidRDefault="00507292" w:rsidP="00507292">
      <w:pPr>
        <w:pStyle w:val="NormalnyWeb"/>
        <w:spacing w:before="0" w:after="0"/>
        <w:ind w:left="426"/>
        <w:jc w:val="both"/>
      </w:pPr>
    </w:p>
    <w:p w14:paraId="101636BA" w14:textId="77777777" w:rsidR="00BD214C" w:rsidRPr="002109A8" w:rsidRDefault="00BD214C" w:rsidP="00BD214C">
      <w:pPr>
        <w:pStyle w:val="NormalnyWeb"/>
        <w:spacing w:before="0" w:after="0"/>
        <w:ind w:left="851" w:hanging="851"/>
        <w:jc w:val="center"/>
      </w:pPr>
      <w:r w:rsidRPr="002109A8">
        <w:rPr>
          <w:rFonts w:ascii="Arial" w:hAnsi="Arial" w:cs="Arial"/>
          <w:b/>
          <w:bCs/>
        </w:rPr>
        <w:t>§ 16</w:t>
      </w:r>
    </w:p>
    <w:p w14:paraId="3F3E43EE" w14:textId="77777777" w:rsidR="00BD214C" w:rsidRPr="002109A8" w:rsidRDefault="00BD214C" w:rsidP="00BD214C">
      <w:pPr>
        <w:pStyle w:val="NormalnyWeb"/>
        <w:spacing w:before="0" w:after="0"/>
        <w:ind w:left="851" w:hanging="851"/>
        <w:jc w:val="center"/>
      </w:pPr>
      <w:r w:rsidRPr="002109A8">
        <w:rPr>
          <w:rFonts w:ascii="Arial" w:hAnsi="Arial" w:cs="Arial"/>
          <w:b/>
          <w:bCs/>
        </w:rPr>
        <w:t>Warunki zmiany umowy</w:t>
      </w:r>
    </w:p>
    <w:p w14:paraId="52C0CA71" w14:textId="77777777" w:rsidR="00BD214C" w:rsidRPr="00BE1046" w:rsidRDefault="00BD214C" w:rsidP="00BD214C">
      <w:pPr>
        <w:pStyle w:val="NormalnyWeb"/>
        <w:spacing w:before="0" w:after="0"/>
        <w:jc w:val="both"/>
      </w:pPr>
      <w:r w:rsidRPr="00BE1046">
        <w:rPr>
          <w:rFonts w:ascii="Arial" w:hAnsi="Arial" w:cs="Arial"/>
        </w:rPr>
        <w:t>Strony mają prawo do dokonywania zmian w umowie na następujących warunkach:</w:t>
      </w:r>
    </w:p>
    <w:p w14:paraId="492327BE" w14:textId="77777777" w:rsidR="00BD214C" w:rsidRPr="00BE1046" w:rsidRDefault="00BD214C" w:rsidP="00BD214C">
      <w:pPr>
        <w:pStyle w:val="NormalnyWeb"/>
        <w:numPr>
          <w:ilvl w:val="0"/>
          <w:numId w:val="8"/>
        </w:numPr>
        <w:tabs>
          <w:tab w:val="clear" w:pos="720"/>
          <w:tab w:val="num" w:pos="426"/>
        </w:tabs>
        <w:spacing w:before="0" w:after="0"/>
        <w:ind w:left="426" w:hanging="426"/>
        <w:jc w:val="both"/>
      </w:pPr>
      <w:r w:rsidRPr="00BE1046">
        <w:rPr>
          <w:rFonts w:ascii="Arial" w:hAnsi="Arial" w:cs="Arial"/>
        </w:rPr>
        <w:t>Strony mają prawo do przedłużenia terminu wykonania przedmiotu zamówienia, gdy jest to następstwem przyczyn za które Wykonawca nie ponosi odpowiedzialności:</w:t>
      </w:r>
    </w:p>
    <w:p w14:paraId="64B883EE" w14:textId="77777777" w:rsidR="00BD214C" w:rsidRPr="00BE1046" w:rsidRDefault="00BD214C" w:rsidP="00BD214C">
      <w:pPr>
        <w:pStyle w:val="NormalnyWeb"/>
        <w:numPr>
          <w:ilvl w:val="0"/>
          <w:numId w:val="15"/>
        </w:numPr>
        <w:tabs>
          <w:tab w:val="clear" w:pos="720"/>
          <w:tab w:val="num" w:pos="851"/>
        </w:tabs>
        <w:spacing w:before="0" w:after="0"/>
        <w:ind w:left="851" w:hanging="425"/>
        <w:jc w:val="both"/>
      </w:pPr>
      <w:r w:rsidRPr="00BE1046">
        <w:rPr>
          <w:rFonts w:ascii="Arial" w:hAnsi="Arial" w:cs="Arial"/>
        </w:rPr>
        <w:t>opóźnienia w wydawaniu decyzji, pozwoleń, opinii, uzgodnień, warunków technicznych itp. do wydania których właściwe organy lub instytucje są zobligowane na mocy przepisów prawa, jeżeli opóźnienie przekroczy minimalny okres przewidziany w przepisach,</w:t>
      </w:r>
    </w:p>
    <w:p w14:paraId="15AA2E7C" w14:textId="77777777" w:rsidR="00BD214C" w:rsidRPr="00BE1046" w:rsidRDefault="00BD214C" w:rsidP="00BD214C">
      <w:pPr>
        <w:pStyle w:val="NormalnyWeb"/>
        <w:numPr>
          <w:ilvl w:val="0"/>
          <w:numId w:val="15"/>
        </w:numPr>
        <w:tabs>
          <w:tab w:val="clear" w:pos="720"/>
          <w:tab w:val="num" w:pos="851"/>
        </w:tabs>
        <w:spacing w:before="0" w:after="0"/>
        <w:ind w:left="851" w:hanging="425"/>
        <w:jc w:val="both"/>
      </w:pPr>
      <w:r w:rsidRPr="00BE1046">
        <w:rPr>
          <w:rFonts w:ascii="Arial" w:hAnsi="Arial" w:cs="Arial"/>
        </w:rPr>
        <w:t>siła wyższa w rozumieniu postanowień Umowy,</w:t>
      </w:r>
    </w:p>
    <w:p w14:paraId="1468B958" w14:textId="77777777" w:rsidR="00BD214C" w:rsidRPr="00BE1046" w:rsidRDefault="00BD214C" w:rsidP="00BD214C">
      <w:pPr>
        <w:pStyle w:val="NormalnyWeb"/>
        <w:numPr>
          <w:ilvl w:val="0"/>
          <w:numId w:val="15"/>
        </w:numPr>
        <w:tabs>
          <w:tab w:val="clear" w:pos="720"/>
          <w:tab w:val="num" w:pos="851"/>
        </w:tabs>
        <w:spacing w:before="0" w:after="0"/>
        <w:ind w:left="851" w:hanging="425"/>
        <w:jc w:val="both"/>
      </w:pPr>
      <w:r w:rsidRPr="00BE1046">
        <w:rPr>
          <w:rFonts w:ascii="Arial" w:hAnsi="Arial" w:cs="Arial"/>
        </w:rPr>
        <w:t>przekroczenie przez Zamawiającego terminów określonych w § 11.</w:t>
      </w:r>
    </w:p>
    <w:p w14:paraId="109B2004" w14:textId="77777777" w:rsidR="00BD214C" w:rsidRPr="00BE1046" w:rsidRDefault="00BD214C" w:rsidP="00BD214C">
      <w:pPr>
        <w:pStyle w:val="NormalnyWeb"/>
        <w:numPr>
          <w:ilvl w:val="0"/>
          <w:numId w:val="15"/>
        </w:numPr>
        <w:tabs>
          <w:tab w:val="clear" w:pos="720"/>
          <w:tab w:val="num" w:pos="851"/>
        </w:tabs>
        <w:spacing w:before="0" w:after="0"/>
        <w:ind w:left="851" w:hanging="425"/>
        <w:jc w:val="both"/>
      </w:pPr>
      <w:r w:rsidRPr="00BE1046">
        <w:rPr>
          <w:rFonts w:ascii="Arial" w:hAnsi="Arial" w:cs="Arial"/>
        </w:rPr>
        <w:t>koniecznością zlecenia prac dodatkowych lub zamiennych nieobjętych zamówieniem podstawowym.</w:t>
      </w:r>
    </w:p>
    <w:p w14:paraId="2A27F207" w14:textId="77777777" w:rsidR="00BD214C" w:rsidRPr="002109A8" w:rsidRDefault="00BD214C" w:rsidP="00BD214C">
      <w:pPr>
        <w:pStyle w:val="NormalnyWeb"/>
        <w:numPr>
          <w:ilvl w:val="0"/>
          <w:numId w:val="8"/>
        </w:numPr>
        <w:tabs>
          <w:tab w:val="clear" w:pos="720"/>
          <w:tab w:val="num" w:pos="426"/>
        </w:tabs>
        <w:spacing w:before="0" w:after="0"/>
        <w:ind w:left="426" w:hanging="426"/>
        <w:jc w:val="both"/>
      </w:pPr>
      <w:r w:rsidRPr="002109A8">
        <w:rPr>
          <w:rFonts w:ascii="Arial" w:hAnsi="Arial" w:cs="Arial"/>
        </w:rPr>
        <w:t>Termin przekazania Dokumentacji może ulec zmianie na pisemny wniosek Wykonawcy. Strony ustalą nowe terminy z tym, że maksymalny okres przesunięcia terminu zakończenia realizacji Dokumentacji równy będzie faktycznemu okresowi opóźnienia.</w:t>
      </w:r>
    </w:p>
    <w:p w14:paraId="597CAF56" w14:textId="77777777" w:rsidR="00BD214C" w:rsidRPr="002109A8" w:rsidRDefault="00BD214C" w:rsidP="00BD214C">
      <w:pPr>
        <w:pStyle w:val="NormalnyWeb"/>
        <w:numPr>
          <w:ilvl w:val="0"/>
          <w:numId w:val="8"/>
        </w:numPr>
        <w:tabs>
          <w:tab w:val="clear" w:pos="720"/>
          <w:tab w:val="num" w:pos="426"/>
        </w:tabs>
        <w:spacing w:before="0" w:after="0"/>
        <w:ind w:left="426" w:hanging="426"/>
        <w:jc w:val="both"/>
      </w:pPr>
      <w:r w:rsidRPr="002109A8">
        <w:rPr>
          <w:rFonts w:ascii="Arial" w:hAnsi="Arial" w:cs="Arial"/>
        </w:rPr>
        <w:t>Strony dopuszczają możliwość zmiany zakresu przedmiotu zamówienia i/lub zmiany wynagrodzenia w przypadkach:</w:t>
      </w:r>
    </w:p>
    <w:p w14:paraId="1F5F6A4F" w14:textId="77777777" w:rsidR="00BD214C" w:rsidRPr="002109A8" w:rsidRDefault="00BD214C" w:rsidP="00BD214C">
      <w:pPr>
        <w:pStyle w:val="NormalnyWeb"/>
        <w:numPr>
          <w:ilvl w:val="0"/>
          <w:numId w:val="16"/>
        </w:numPr>
        <w:tabs>
          <w:tab w:val="clear" w:pos="720"/>
          <w:tab w:val="num" w:pos="851"/>
        </w:tabs>
        <w:spacing w:before="0" w:after="0"/>
        <w:ind w:left="851" w:hanging="425"/>
        <w:jc w:val="both"/>
      </w:pPr>
      <w:r w:rsidRPr="002109A8">
        <w:rPr>
          <w:rFonts w:ascii="Arial" w:hAnsi="Arial" w:cs="Arial"/>
        </w:rPr>
        <w:t>gdy wykonanie całego zakresu przedmiotu zamówienia będzie niemożliwe z</w:t>
      </w:r>
      <w:r>
        <w:rPr>
          <w:rFonts w:ascii="Arial" w:hAnsi="Arial" w:cs="Arial"/>
        </w:rPr>
        <w:t> </w:t>
      </w:r>
      <w:r w:rsidRPr="002109A8">
        <w:rPr>
          <w:rFonts w:ascii="Arial" w:hAnsi="Arial" w:cs="Arial"/>
        </w:rPr>
        <w:t>przyczyn prawnych, finansowych, organizacyjnych lub społecznych,</w:t>
      </w:r>
    </w:p>
    <w:p w14:paraId="2A7E1A0A" w14:textId="6DD2A0FC" w:rsidR="00BD214C" w:rsidRPr="002109A8" w:rsidRDefault="00BD214C" w:rsidP="00BD214C">
      <w:pPr>
        <w:pStyle w:val="NormalnyWeb"/>
        <w:numPr>
          <w:ilvl w:val="0"/>
          <w:numId w:val="16"/>
        </w:numPr>
        <w:tabs>
          <w:tab w:val="clear" w:pos="720"/>
          <w:tab w:val="num" w:pos="851"/>
        </w:tabs>
        <w:spacing w:before="0" w:after="0"/>
        <w:ind w:left="851" w:hanging="425"/>
        <w:jc w:val="both"/>
      </w:pPr>
      <w:r w:rsidRPr="002109A8">
        <w:rPr>
          <w:rFonts w:ascii="Arial" w:hAnsi="Arial" w:cs="Arial"/>
        </w:rPr>
        <w:t xml:space="preserve">gdy uzyskanie decyzji </w:t>
      </w:r>
      <w:r w:rsidR="00284395">
        <w:rPr>
          <w:rFonts w:ascii="Arial" w:hAnsi="Arial" w:cs="Arial"/>
        </w:rPr>
        <w:t>pozwolenia na budowę</w:t>
      </w:r>
      <w:r>
        <w:rPr>
          <w:rFonts w:ascii="Arial" w:hAnsi="Arial" w:cs="Arial"/>
        </w:rPr>
        <w:t xml:space="preserve"> </w:t>
      </w:r>
      <w:r w:rsidRPr="002109A8">
        <w:rPr>
          <w:rFonts w:ascii="Arial" w:hAnsi="Arial" w:cs="Arial"/>
        </w:rPr>
        <w:t>stanie się niemożliwe, z przyczyn niezależnych od Wykonawcy, pomimo dopełnienia przez Wykonawcę należytej staranności,</w:t>
      </w:r>
    </w:p>
    <w:p w14:paraId="42B9B418" w14:textId="77777777" w:rsidR="00BD214C" w:rsidRPr="002109A8" w:rsidRDefault="00BD214C" w:rsidP="00BD214C">
      <w:pPr>
        <w:pStyle w:val="NormalnyWeb"/>
        <w:numPr>
          <w:ilvl w:val="0"/>
          <w:numId w:val="16"/>
        </w:numPr>
        <w:tabs>
          <w:tab w:val="clear" w:pos="720"/>
          <w:tab w:val="num" w:pos="851"/>
        </w:tabs>
        <w:spacing w:before="0" w:after="0"/>
        <w:ind w:left="851" w:hanging="425"/>
        <w:jc w:val="both"/>
      </w:pPr>
      <w:r w:rsidRPr="002109A8">
        <w:rPr>
          <w:rFonts w:ascii="Arial" w:hAnsi="Arial" w:cs="Arial"/>
        </w:rPr>
        <w:t>stwierdzenie przez Zamawiającego konieczności rezygnacji z wykonania części zakresu przedmiotu zamówienia,</w:t>
      </w:r>
    </w:p>
    <w:p w14:paraId="693EDAFA" w14:textId="77777777" w:rsidR="00BD214C" w:rsidRPr="002109A8" w:rsidRDefault="00BD214C" w:rsidP="00BD214C">
      <w:pPr>
        <w:pStyle w:val="NormalnyWeb"/>
        <w:numPr>
          <w:ilvl w:val="0"/>
          <w:numId w:val="16"/>
        </w:numPr>
        <w:tabs>
          <w:tab w:val="clear" w:pos="720"/>
          <w:tab w:val="num" w:pos="851"/>
        </w:tabs>
        <w:spacing w:before="0" w:after="0"/>
        <w:ind w:left="851" w:hanging="425"/>
        <w:jc w:val="both"/>
      </w:pPr>
      <w:r w:rsidRPr="002109A8">
        <w:rPr>
          <w:rFonts w:ascii="Arial" w:hAnsi="Arial" w:cs="Arial"/>
        </w:rPr>
        <w:t>konieczność wykonania części Dokumentacji jako zamiennej (bez zmiany wynagrodzenia w przypadku gdy była objęta zamówieniem podstawowym),</w:t>
      </w:r>
    </w:p>
    <w:p w14:paraId="2B6395FE" w14:textId="77777777" w:rsidR="00BD214C" w:rsidRPr="002109A8" w:rsidRDefault="00BD214C" w:rsidP="00BD214C">
      <w:pPr>
        <w:pStyle w:val="NormalnyWeb"/>
        <w:numPr>
          <w:ilvl w:val="0"/>
          <w:numId w:val="16"/>
        </w:numPr>
        <w:tabs>
          <w:tab w:val="clear" w:pos="720"/>
          <w:tab w:val="num" w:pos="851"/>
        </w:tabs>
        <w:spacing w:before="0" w:after="0"/>
        <w:ind w:left="851" w:hanging="425"/>
        <w:jc w:val="both"/>
      </w:pPr>
      <w:r w:rsidRPr="002109A8">
        <w:rPr>
          <w:rFonts w:ascii="Arial" w:hAnsi="Arial" w:cs="Arial"/>
        </w:rPr>
        <w:t xml:space="preserve">konieczności zlecenia </w:t>
      </w:r>
      <w:r>
        <w:rPr>
          <w:rFonts w:ascii="Arial" w:hAnsi="Arial" w:cs="Arial"/>
        </w:rPr>
        <w:t>prac</w:t>
      </w:r>
      <w:r w:rsidRPr="002109A8">
        <w:rPr>
          <w:rFonts w:ascii="Arial" w:hAnsi="Arial" w:cs="Arial"/>
        </w:rPr>
        <w:t xml:space="preserve"> dodatkowych </w:t>
      </w:r>
      <w:r>
        <w:rPr>
          <w:rFonts w:ascii="Arial" w:hAnsi="Arial" w:cs="Arial"/>
        </w:rPr>
        <w:t>lub</w:t>
      </w:r>
      <w:r w:rsidRPr="002109A8">
        <w:rPr>
          <w:rFonts w:ascii="Arial" w:hAnsi="Arial" w:cs="Arial"/>
        </w:rPr>
        <w:t xml:space="preserve"> zamiennych nieobjętych zamówieniem podstawowym.</w:t>
      </w:r>
    </w:p>
    <w:p w14:paraId="267DFDB4" w14:textId="77777777" w:rsidR="00BD214C" w:rsidRPr="002109A8" w:rsidRDefault="00BD214C" w:rsidP="00BD214C">
      <w:pPr>
        <w:pStyle w:val="NormalnyWeb"/>
        <w:numPr>
          <w:ilvl w:val="0"/>
          <w:numId w:val="8"/>
        </w:numPr>
        <w:tabs>
          <w:tab w:val="clear" w:pos="720"/>
          <w:tab w:val="num" w:pos="426"/>
        </w:tabs>
        <w:spacing w:before="0" w:after="0"/>
        <w:ind w:left="426" w:hanging="426"/>
        <w:jc w:val="both"/>
      </w:pPr>
      <w:r w:rsidRPr="002109A8">
        <w:rPr>
          <w:rFonts w:ascii="Arial" w:hAnsi="Arial" w:cs="Arial"/>
        </w:rPr>
        <w:t xml:space="preserve">W przypadkach ustalonych w ust. 3 pkt. 1), 2), 3) wynagrodzenie Wykonawcy podlega zmniejszeniu o wartość tej części Dokumentacji, o którą zmniejszono zakres zamówienia, na podstawie kwot wynagrodzeń częściowych za poszczególne części Dokumentacji określone w § 15 ust. </w:t>
      </w:r>
      <w:r>
        <w:rPr>
          <w:rFonts w:ascii="Arial" w:hAnsi="Arial" w:cs="Arial"/>
        </w:rPr>
        <w:t>4</w:t>
      </w:r>
      <w:r w:rsidRPr="002109A8">
        <w:rPr>
          <w:rFonts w:ascii="Arial" w:hAnsi="Arial" w:cs="Arial"/>
        </w:rPr>
        <w:t>. W przypadku określonym w ust. 3 pkt. 5</w:t>
      </w:r>
      <w:r>
        <w:rPr>
          <w:rFonts w:ascii="Arial" w:hAnsi="Arial" w:cs="Arial"/>
        </w:rPr>
        <w:t>)</w:t>
      </w:r>
      <w:r w:rsidRPr="002109A8">
        <w:rPr>
          <w:rFonts w:ascii="Arial" w:hAnsi="Arial" w:cs="Arial"/>
        </w:rPr>
        <w:t xml:space="preserve"> Wykonawca opracuje kalkulację cenową </w:t>
      </w:r>
      <w:r>
        <w:rPr>
          <w:rFonts w:ascii="Arial" w:hAnsi="Arial" w:cs="Arial"/>
        </w:rPr>
        <w:t>prac</w:t>
      </w:r>
      <w:r w:rsidRPr="002109A8">
        <w:rPr>
          <w:rFonts w:ascii="Arial" w:hAnsi="Arial" w:cs="Arial"/>
        </w:rPr>
        <w:t xml:space="preserve"> dodatkowych. Ostateczną cen</w:t>
      </w:r>
      <w:r>
        <w:rPr>
          <w:rFonts w:ascii="Arial" w:hAnsi="Arial" w:cs="Arial"/>
        </w:rPr>
        <w:t>ę</w:t>
      </w:r>
      <w:r w:rsidRPr="002109A8">
        <w:rPr>
          <w:rFonts w:ascii="Arial" w:hAnsi="Arial" w:cs="Arial"/>
        </w:rPr>
        <w:t xml:space="preserve"> </w:t>
      </w:r>
      <w:r>
        <w:rPr>
          <w:rFonts w:ascii="Arial" w:hAnsi="Arial" w:cs="Arial"/>
        </w:rPr>
        <w:t>S</w:t>
      </w:r>
      <w:r w:rsidRPr="002109A8">
        <w:rPr>
          <w:rFonts w:ascii="Arial" w:hAnsi="Arial" w:cs="Arial"/>
        </w:rPr>
        <w:t>trony ustalą w trakcie negocjacji.</w:t>
      </w:r>
    </w:p>
    <w:p w14:paraId="4A7AA05B" w14:textId="769F15E8" w:rsidR="00BD214C" w:rsidRPr="002109A8" w:rsidRDefault="00BD214C" w:rsidP="00BD214C">
      <w:pPr>
        <w:pStyle w:val="NormalnyWeb"/>
        <w:numPr>
          <w:ilvl w:val="0"/>
          <w:numId w:val="8"/>
        </w:numPr>
        <w:tabs>
          <w:tab w:val="clear" w:pos="720"/>
          <w:tab w:val="num" w:pos="426"/>
        </w:tabs>
        <w:spacing w:before="0" w:after="0"/>
        <w:ind w:left="426" w:hanging="426"/>
        <w:jc w:val="both"/>
      </w:pPr>
      <w:r w:rsidRPr="002109A8">
        <w:rPr>
          <w:rFonts w:ascii="Arial" w:hAnsi="Arial" w:cs="Arial"/>
        </w:rPr>
        <w:t>Zamawiający dopuszcza możliwość zmiany osoby, o której mowa w § 7 ust. 1 na inną osobę, na podstawie aneksu sporządzonego na pisemny wniosek Wykonawcy. Do wniosku dołączyć należy oświadczenia</w:t>
      </w:r>
      <w:r w:rsidR="00601D1D">
        <w:rPr>
          <w:rFonts w:ascii="Arial" w:hAnsi="Arial" w:cs="Arial"/>
        </w:rPr>
        <w:t xml:space="preserve"> i</w:t>
      </w:r>
      <w:r w:rsidRPr="002109A8">
        <w:rPr>
          <w:rFonts w:ascii="Arial" w:hAnsi="Arial" w:cs="Arial"/>
        </w:rPr>
        <w:t xml:space="preserve"> dokumenty potwierdzające, że osoba </w:t>
      </w:r>
      <w:r w:rsidRPr="002109A8">
        <w:rPr>
          <w:rFonts w:ascii="Arial" w:hAnsi="Arial" w:cs="Arial"/>
        </w:rPr>
        <w:lastRenderedPageBreak/>
        <w:t xml:space="preserve">zaproponowana przez Wykonawcę </w:t>
      </w:r>
      <w:r w:rsidR="000750F0">
        <w:rPr>
          <w:rFonts w:ascii="Arial" w:hAnsi="Arial" w:cs="Arial"/>
        </w:rPr>
        <w:t xml:space="preserve">spełnia </w:t>
      </w:r>
      <w:r w:rsidR="000750F0" w:rsidRPr="000D06E8">
        <w:rPr>
          <w:rFonts w:ascii="Arial" w:hAnsi="Arial" w:cs="Arial"/>
        </w:rPr>
        <w:t xml:space="preserve">wymagania określone w </w:t>
      </w:r>
      <w:r w:rsidR="000750F0" w:rsidRPr="00133920">
        <w:rPr>
          <w:rFonts w:ascii="Arial" w:hAnsi="Arial" w:cs="Arial"/>
        </w:rPr>
        <w:t xml:space="preserve">postępowaniu </w:t>
      </w:r>
      <w:r w:rsidR="000750F0">
        <w:rPr>
          <w:rFonts w:ascii="Arial" w:hAnsi="Arial" w:cs="Arial"/>
        </w:rPr>
        <w:br/>
        <w:t>o udzielenie zamówienia.</w:t>
      </w:r>
    </w:p>
    <w:p w14:paraId="5D66A537" w14:textId="77777777" w:rsidR="00BD214C" w:rsidRPr="002109A8" w:rsidRDefault="00BD214C" w:rsidP="00BD214C">
      <w:pPr>
        <w:pStyle w:val="NormalnyWeb"/>
        <w:numPr>
          <w:ilvl w:val="0"/>
          <w:numId w:val="8"/>
        </w:numPr>
        <w:tabs>
          <w:tab w:val="clear" w:pos="720"/>
          <w:tab w:val="num" w:pos="426"/>
        </w:tabs>
        <w:spacing w:before="0" w:after="0"/>
        <w:ind w:left="426" w:hanging="426"/>
        <w:jc w:val="both"/>
      </w:pPr>
      <w:r w:rsidRPr="002109A8">
        <w:rPr>
          <w:rFonts w:ascii="Arial" w:hAnsi="Arial" w:cs="Arial"/>
        </w:rPr>
        <w:t>Zmiany w umowie można wprowadzić za zgodą obu stron na piśmie, pod rygorem nieważności.</w:t>
      </w:r>
    </w:p>
    <w:p w14:paraId="45DD06DF" w14:textId="77777777" w:rsidR="00BD214C" w:rsidRPr="002109A8" w:rsidRDefault="00BD214C" w:rsidP="00BD214C">
      <w:pPr>
        <w:pStyle w:val="NormalnyWeb"/>
        <w:numPr>
          <w:ilvl w:val="0"/>
          <w:numId w:val="8"/>
        </w:numPr>
        <w:tabs>
          <w:tab w:val="clear" w:pos="720"/>
          <w:tab w:val="num" w:pos="426"/>
        </w:tabs>
        <w:spacing w:before="0" w:after="0"/>
        <w:ind w:left="426" w:hanging="426"/>
        <w:jc w:val="both"/>
      </w:pPr>
      <w:r w:rsidRPr="002109A8">
        <w:rPr>
          <w:rFonts w:ascii="Arial" w:hAnsi="Arial" w:cs="Arial"/>
        </w:rPr>
        <w:t>Wniosek o zmiany powinien być złożony w terminie 21 dni, od dnia w którym Wykonawca dowiedział się lub powinien dowiedzieć o danym zdarzeniu lub okolicznościach. Wykonawca zobowiązany jest uzasadnić wniosek oraz dostarczyć wszelkie dokumenty wymagane umową, w tym propozycję rozliczeń, okres przesunięcia terminu umowy, itp., stosownie do zdarzenia lub okoliczności stanowiących podstawę żądania.</w:t>
      </w:r>
    </w:p>
    <w:p w14:paraId="4B5D7553" w14:textId="77777777" w:rsidR="00BD214C" w:rsidRPr="00A13B1C" w:rsidRDefault="00BD214C" w:rsidP="00BD214C">
      <w:pPr>
        <w:pStyle w:val="NormalnyWeb"/>
        <w:numPr>
          <w:ilvl w:val="0"/>
          <w:numId w:val="8"/>
        </w:numPr>
        <w:tabs>
          <w:tab w:val="clear" w:pos="720"/>
          <w:tab w:val="num" w:pos="426"/>
        </w:tabs>
        <w:spacing w:before="0" w:after="0"/>
        <w:ind w:left="426" w:hanging="426"/>
        <w:jc w:val="both"/>
      </w:pPr>
      <w:r w:rsidRPr="002109A8">
        <w:rPr>
          <w:rFonts w:ascii="Arial" w:hAnsi="Arial" w:cs="Arial"/>
        </w:rPr>
        <w:t>W terminie 21 dni roboczych od dnia otrzymania wniosku, po zaopiniowaniu przez Inspektora Nadzoru, Zamawiający powiadomi Wykonawcę o akceptacji żądania zmiany umowy i terminie podpisania aneksu lub o braku akceptacji zmiany umowy.</w:t>
      </w:r>
    </w:p>
    <w:p w14:paraId="5B6AC299" w14:textId="77777777" w:rsidR="00BD214C" w:rsidRPr="00F20FC3" w:rsidRDefault="00BD214C" w:rsidP="00BD214C">
      <w:pPr>
        <w:pStyle w:val="NormalnyWeb"/>
        <w:numPr>
          <w:ilvl w:val="0"/>
          <w:numId w:val="8"/>
        </w:numPr>
        <w:tabs>
          <w:tab w:val="clear" w:pos="720"/>
          <w:tab w:val="num" w:pos="426"/>
        </w:tabs>
        <w:spacing w:before="0" w:after="0"/>
        <w:ind w:left="426" w:hanging="426"/>
        <w:jc w:val="both"/>
        <w:rPr>
          <w:rFonts w:ascii="Arial" w:eastAsia="Arial" w:hAnsi="Arial" w:cs="Arial"/>
          <w:b/>
          <w:color w:val="000000"/>
        </w:rPr>
      </w:pPr>
      <w:r w:rsidRPr="00F50536">
        <w:rPr>
          <w:rFonts w:ascii="Arial" w:hAnsi="Arial" w:cs="Arial"/>
          <w:color w:val="000000"/>
        </w:rPr>
        <w:t>Nieważność któregokolwiek z postanowień Umowy nie narusza ważności pozostałych jej postanowień, a Strony zobowiązują się w takim przypadku niezwłocznie zastąpić nieważne postanowienie innym, prawnie wiążącym, które możliwie najwierniej oddaje zamierzony cel nieważnego postanowienia</w:t>
      </w:r>
      <w:r>
        <w:rPr>
          <w:rFonts w:ascii="Arial" w:hAnsi="Arial" w:cs="Arial"/>
          <w:color w:val="000000"/>
        </w:rPr>
        <w:t>.</w:t>
      </w:r>
    </w:p>
    <w:p w14:paraId="29B8526E" w14:textId="77777777" w:rsidR="00BD214C" w:rsidRPr="00FF3D07" w:rsidRDefault="00BD214C" w:rsidP="00BD214C">
      <w:pPr>
        <w:pStyle w:val="Akapitzlist"/>
        <w:numPr>
          <w:ilvl w:val="0"/>
          <w:numId w:val="8"/>
        </w:numPr>
        <w:tabs>
          <w:tab w:val="clear" w:pos="720"/>
        </w:tabs>
        <w:suppressAutoHyphens w:val="0"/>
        <w:autoSpaceDE w:val="0"/>
        <w:autoSpaceDN w:val="0"/>
        <w:adjustRightInd w:val="0"/>
        <w:ind w:left="426"/>
        <w:contextualSpacing/>
        <w:jc w:val="both"/>
        <w:rPr>
          <w:rFonts w:ascii="Arial" w:hAnsi="Arial" w:cs="Arial"/>
          <w:color w:val="000000"/>
          <w:kern w:val="0"/>
          <w:sz w:val="24"/>
          <w:szCs w:val="24"/>
          <w:lang w:eastAsia="en-US"/>
        </w:rPr>
      </w:pPr>
      <w:r w:rsidRPr="00FF3D07">
        <w:rPr>
          <w:rFonts w:ascii="Arial" w:hAnsi="Arial" w:cs="Arial"/>
          <w:iCs/>
          <w:color w:val="000000"/>
          <w:sz w:val="24"/>
          <w:szCs w:val="24"/>
        </w:rPr>
        <w:t>Strony przewidują zmianę umowy w przypadku zmiany:</w:t>
      </w:r>
    </w:p>
    <w:p w14:paraId="1F3F208D" w14:textId="77777777" w:rsidR="00BD214C" w:rsidRPr="00FF3D07" w:rsidRDefault="00BD214C" w:rsidP="00581991">
      <w:pPr>
        <w:pStyle w:val="Akapitzlist"/>
        <w:numPr>
          <w:ilvl w:val="0"/>
          <w:numId w:val="49"/>
        </w:numPr>
        <w:shd w:val="clear" w:color="auto" w:fill="FFFFFF"/>
        <w:suppressAutoHyphens w:val="0"/>
        <w:ind w:left="851" w:hanging="425"/>
        <w:contextualSpacing/>
        <w:jc w:val="both"/>
        <w:rPr>
          <w:rFonts w:ascii="Arial" w:hAnsi="Arial" w:cs="Arial"/>
          <w:color w:val="000000"/>
          <w:sz w:val="24"/>
          <w:szCs w:val="24"/>
        </w:rPr>
      </w:pPr>
      <w:r w:rsidRPr="00FF3D07">
        <w:rPr>
          <w:rFonts w:ascii="Arial" w:hAnsi="Arial" w:cs="Arial"/>
          <w:iCs/>
          <w:color w:val="000000"/>
          <w:sz w:val="24"/>
          <w:szCs w:val="24"/>
        </w:rPr>
        <w:t xml:space="preserve">stawki podatku od towarów i usług VAT. Stawka i kwota podatku VAT oraz wynagrodzenie brutto ulegną zmianie odpowiednio do przepisów prawa wprowadzających zmianę stawki podatku VAT, co oznacza, że Zamawiający dopuszcza możliwość zmniejszenia i zwiększenia wynagrodzenia brutto o kwotę równą różnicy wynikającej ze zmienionej stawki podatku - dotyczy to części </w:t>
      </w:r>
      <w:r w:rsidRPr="00BF5862">
        <w:rPr>
          <w:rFonts w:ascii="Arial" w:hAnsi="Arial" w:cs="Arial"/>
          <w:iCs/>
          <w:color w:val="000000"/>
          <w:sz w:val="24"/>
          <w:szCs w:val="24"/>
        </w:rPr>
        <w:t>wynagrodzenia za usługi, których</w:t>
      </w:r>
      <w:r w:rsidRPr="00FF3D07">
        <w:rPr>
          <w:rFonts w:ascii="Arial" w:hAnsi="Arial" w:cs="Arial"/>
          <w:iCs/>
          <w:color w:val="000000"/>
          <w:sz w:val="24"/>
          <w:szCs w:val="24"/>
        </w:rPr>
        <w:t xml:space="preserve"> w dniu zmiany stawki podatku VAT jeszcze nie wykonano;</w:t>
      </w:r>
    </w:p>
    <w:p w14:paraId="53D08BDA" w14:textId="79E370A0" w:rsidR="00BD214C" w:rsidRPr="00FF3D07" w:rsidRDefault="00BD214C" w:rsidP="00581991">
      <w:pPr>
        <w:pStyle w:val="Akapitzlist"/>
        <w:numPr>
          <w:ilvl w:val="0"/>
          <w:numId w:val="49"/>
        </w:numPr>
        <w:shd w:val="clear" w:color="auto" w:fill="FFFFFF"/>
        <w:suppressAutoHyphens w:val="0"/>
        <w:ind w:left="851" w:hanging="425"/>
        <w:contextualSpacing/>
        <w:jc w:val="both"/>
        <w:rPr>
          <w:rFonts w:ascii="Arial" w:hAnsi="Arial" w:cs="Arial"/>
          <w:color w:val="000000"/>
          <w:sz w:val="24"/>
          <w:szCs w:val="24"/>
        </w:rPr>
      </w:pPr>
      <w:r w:rsidRPr="00FF3D07">
        <w:rPr>
          <w:rFonts w:ascii="Arial" w:hAnsi="Arial" w:cs="Arial"/>
          <w:color w:val="000000"/>
          <w:sz w:val="24"/>
          <w:szCs w:val="24"/>
        </w:rPr>
        <w:t>zmiany wysokości minimalnego wynagrodzenia za pracę albo minimalnej stawki godzinowej ustalonego na podstawie art. 2 ust. 3-5 ustawy z dnia 10 października 2002 r. o minimalnym wynagrodzeniu za pracę (Dz. U. z 2020</w:t>
      </w:r>
      <w:r>
        <w:rPr>
          <w:rFonts w:ascii="Arial" w:hAnsi="Arial" w:cs="Arial"/>
          <w:color w:val="000000"/>
          <w:sz w:val="24"/>
          <w:szCs w:val="24"/>
        </w:rPr>
        <w:t xml:space="preserve"> </w:t>
      </w:r>
      <w:r w:rsidRPr="00FF3D07">
        <w:rPr>
          <w:rFonts w:ascii="Arial" w:hAnsi="Arial" w:cs="Arial"/>
          <w:color w:val="000000"/>
          <w:sz w:val="24"/>
          <w:szCs w:val="24"/>
        </w:rPr>
        <w:t>r. poz. 2207</w:t>
      </w:r>
      <w:r w:rsidR="0091036E">
        <w:rPr>
          <w:rFonts w:ascii="Arial" w:hAnsi="Arial" w:cs="Arial"/>
          <w:color w:val="000000"/>
          <w:sz w:val="24"/>
          <w:szCs w:val="24"/>
        </w:rPr>
        <w:t xml:space="preserve"> z późn. zm.</w:t>
      </w:r>
      <w:r w:rsidRPr="00FF3D07">
        <w:rPr>
          <w:rFonts w:ascii="Arial" w:hAnsi="Arial" w:cs="Arial"/>
          <w:color w:val="000000"/>
          <w:sz w:val="24"/>
          <w:szCs w:val="24"/>
        </w:rPr>
        <w:t>).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029200BE" w14:textId="77777777" w:rsidR="00BD214C" w:rsidRPr="00FF3D07" w:rsidRDefault="00BD214C" w:rsidP="00581991">
      <w:pPr>
        <w:numPr>
          <w:ilvl w:val="0"/>
          <w:numId w:val="50"/>
        </w:numPr>
        <w:shd w:val="clear" w:color="auto" w:fill="FFFFFF"/>
        <w:suppressAutoHyphens w:val="0"/>
        <w:ind w:left="1134" w:hanging="283"/>
        <w:jc w:val="both"/>
        <w:rPr>
          <w:rFonts w:ascii="Arial" w:hAnsi="Arial" w:cs="Arial"/>
          <w:color w:val="000000"/>
          <w:sz w:val="24"/>
          <w:szCs w:val="24"/>
        </w:rPr>
      </w:pPr>
      <w:r w:rsidRPr="00FF3D07">
        <w:rPr>
          <w:rFonts w:ascii="Arial" w:hAnsi="Arial" w:cs="Arial"/>
          <w:color w:val="000000"/>
          <w:sz w:val="24"/>
          <w:szCs w:val="24"/>
        </w:rPr>
        <w:t>udowodni, że zmiana w/w przepisów będzie miała wpływ na koszty wykonania zamówienia przez Wykonawcę,</w:t>
      </w:r>
    </w:p>
    <w:p w14:paraId="363324A2" w14:textId="77777777" w:rsidR="00BD214C" w:rsidRPr="00FF3D07" w:rsidRDefault="00BD214C" w:rsidP="00581991">
      <w:pPr>
        <w:numPr>
          <w:ilvl w:val="0"/>
          <w:numId w:val="50"/>
        </w:numPr>
        <w:shd w:val="clear" w:color="auto" w:fill="FFFFFF"/>
        <w:suppressAutoHyphens w:val="0"/>
        <w:ind w:left="1134" w:hanging="283"/>
        <w:jc w:val="both"/>
        <w:rPr>
          <w:rFonts w:ascii="Arial" w:hAnsi="Arial" w:cs="Arial"/>
          <w:color w:val="000000"/>
          <w:sz w:val="24"/>
          <w:szCs w:val="24"/>
        </w:rPr>
      </w:pPr>
      <w:r w:rsidRPr="00FF3D07">
        <w:rPr>
          <w:rFonts w:ascii="Arial" w:hAnsi="Arial" w:cs="Arial"/>
          <w:color w:val="000000"/>
          <w:sz w:val="24"/>
          <w:szCs w:val="24"/>
        </w:rPr>
        <w:t>wykaże, jaką część wynagrodzenia stanowią koszty pracy ponoszone przez Wykonawcę w trakcie realizacji zamówienia oraz jak zmiana przepisów wpłynie na wysokość tych kosztów.</w:t>
      </w:r>
    </w:p>
    <w:p w14:paraId="631129C0" w14:textId="77777777" w:rsidR="00BD214C" w:rsidRPr="00FF3D07" w:rsidRDefault="00BD214C" w:rsidP="00BD214C">
      <w:pPr>
        <w:shd w:val="clear" w:color="auto" w:fill="FFFFFF"/>
        <w:ind w:left="851"/>
        <w:jc w:val="both"/>
        <w:rPr>
          <w:rFonts w:ascii="Arial" w:hAnsi="Arial" w:cs="Arial"/>
          <w:color w:val="000000"/>
          <w:sz w:val="24"/>
          <w:szCs w:val="24"/>
        </w:rPr>
      </w:pPr>
      <w:r w:rsidRPr="00FF3D07">
        <w:rPr>
          <w:rFonts w:ascii="Arial" w:hAnsi="Arial" w:cs="Arial"/>
          <w:color w:val="000000"/>
          <w:sz w:val="24"/>
          <w:szCs w:val="24"/>
        </w:rPr>
        <w:t>Zamawiający zastrzega sobie prawo do wniesienia zastrzeżeń dotyczących wysokości kosztów pracy przedstawionych przez Wykonawcę;</w:t>
      </w:r>
    </w:p>
    <w:p w14:paraId="247BA5DC" w14:textId="77777777" w:rsidR="00BD214C" w:rsidRPr="00FF3D07" w:rsidRDefault="00BD214C" w:rsidP="00581991">
      <w:pPr>
        <w:pStyle w:val="Akapitzlist"/>
        <w:numPr>
          <w:ilvl w:val="0"/>
          <w:numId w:val="49"/>
        </w:numPr>
        <w:shd w:val="clear" w:color="auto" w:fill="FFFFFF"/>
        <w:suppressAutoHyphens w:val="0"/>
        <w:ind w:left="851" w:hanging="425"/>
        <w:contextualSpacing/>
        <w:jc w:val="both"/>
        <w:rPr>
          <w:rFonts w:ascii="Arial" w:hAnsi="Arial" w:cs="Arial"/>
          <w:color w:val="000000"/>
          <w:sz w:val="24"/>
          <w:szCs w:val="24"/>
        </w:rPr>
      </w:pPr>
      <w:r w:rsidRPr="00FF3D07">
        <w:rPr>
          <w:rFonts w:ascii="Arial" w:hAnsi="Arial" w:cs="Arial"/>
          <w:color w:val="000000"/>
          <w:sz w:val="24"/>
          <w:szCs w:val="24"/>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3696AD1C" w14:textId="77777777" w:rsidR="00BD214C" w:rsidRPr="00FF3D07" w:rsidRDefault="00BD214C" w:rsidP="00581991">
      <w:pPr>
        <w:pStyle w:val="Akapitzlist"/>
        <w:numPr>
          <w:ilvl w:val="0"/>
          <w:numId w:val="51"/>
        </w:numPr>
        <w:shd w:val="clear" w:color="auto" w:fill="FFFFFF"/>
        <w:suppressAutoHyphens w:val="0"/>
        <w:ind w:left="1134" w:hanging="283"/>
        <w:contextualSpacing/>
        <w:jc w:val="both"/>
        <w:rPr>
          <w:rFonts w:ascii="Arial" w:hAnsi="Arial" w:cs="Arial"/>
          <w:color w:val="000000"/>
          <w:sz w:val="24"/>
          <w:szCs w:val="24"/>
        </w:rPr>
      </w:pPr>
      <w:r w:rsidRPr="00FF3D07">
        <w:rPr>
          <w:rFonts w:ascii="Arial" w:hAnsi="Arial" w:cs="Arial"/>
          <w:color w:val="000000"/>
          <w:sz w:val="24"/>
          <w:szCs w:val="24"/>
        </w:rPr>
        <w:t>udowodni, że zmiana w/w przepisów będzie miała wpływ na koszty wykonania zamówienia przez Wykonawcę,</w:t>
      </w:r>
    </w:p>
    <w:p w14:paraId="4D7BC9E3" w14:textId="77777777" w:rsidR="00BD214C" w:rsidRPr="00FF3D07" w:rsidRDefault="00BD214C" w:rsidP="00581991">
      <w:pPr>
        <w:pStyle w:val="Akapitzlist"/>
        <w:numPr>
          <w:ilvl w:val="0"/>
          <w:numId w:val="51"/>
        </w:numPr>
        <w:shd w:val="clear" w:color="auto" w:fill="FFFFFF"/>
        <w:suppressAutoHyphens w:val="0"/>
        <w:ind w:left="1134" w:hanging="283"/>
        <w:contextualSpacing/>
        <w:jc w:val="both"/>
        <w:rPr>
          <w:rFonts w:ascii="Arial" w:hAnsi="Arial" w:cs="Arial"/>
          <w:color w:val="000000"/>
          <w:sz w:val="24"/>
          <w:szCs w:val="24"/>
        </w:rPr>
      </w:pPr>
      <w:r w:rsidRPr="00FF3D07">
        <w:rPr>
          <w:rFonts w:ascii="Arial" w:hAnsi="Arial" w:cs="Arial"/>
          <w:color w:val="000000"/>
          <w:sz w:val="24"/>
          <w:szCs w:val="24"/>
        </w:rPr>
        <w:lastRenderedPageBreak/>
        <w:t>wykaże, jaką część wynagrodzenia stanowią koszty pracy ponoszone przez Wykonawcę w trakcie realizacji zamówienia oraz jak zmiana przepisów wpłynie na wysokość tych kosztów;</w:t>
      </w:r>
    </w:p>
    <w:p w14:paraId="20FCE494" w14:textId="1D329301" w:rsidR="00BD214C" w:rsidRPr="00FF3D07" w:rsidRDefault="00BD214C" w:rsidP="00581991">
      <w:pPr>
        <w:pStyle w:val="Akapitzlist"/>
        <w:numPr>
          <w:ilvl w:val="0"/>
          <w:numId w:val="49"/>
        </w:numPr>
        <w:suppressAutoHyphens w:val="0"/>
        <w:ind w:left="851" w:hanging="425"/>
        <w:contextualSpacing/>
        <w:jc w:val="both"/>
        <w:rPr>
          <w:rFonts w:ascii="Arial" w:hAnsi="Arial" w:cs="Arial"/>
          <w:sz w:val="24"/>
          <w:szCs w:val="24"/>
          <w:lang w:eastAsia="pl-PL"/>
        </w:rPr>
      </w:pPr>
      <w:r w:rsidRPr="00FF3D07">
        <w:rPr>
          <w:rFonts w:ascii="Arial" w:hAnsi="Arial" w:cs="Arial"/>
          <w:color w:val="000000"/>
          <w:sz w:val="24"/>
          <w:szCs w:val="24"/>
          <w:lang w:eastAsia="pl-PL"/>
        </w:rPr>
        <w:t>zmiany zasad gromadzenia i wysokości wpłat do pracowniczych planów kapitałowych, o których mowa w ustawie z dnia 4 października 2018 r. o pracowniczych planach kapitałowych</w:t>
      </w:r>
      <w:r w:rsidR="00E22B68">
        <w:rPr>
          <w:rFonts w:ascii="Arial" w:hAnsi="Arial" w:cs="Arial"/>
          <w:color w:val="000000"/>
          <w:sz w:val="24"/>
          <w:szCs w:val="24"/>
          <w:lang w:eastAsia="pl-PL"/>
        </w:rPr>
        <w:t xml:space="preserve"> (</w:t>
      </w:r>
      <w:r w:rsidR="00E22B68" w:rsidRPr="00E22B68">
        <w:rPr>
          <w:rFonts w:ascii="Arial" w:hAnsi="Arial" w:cs="Arial"/>
          <w:color w:val="000000"/>
          <w:sz w:val="24"/>
          <w:szCs w:val="24"/>
          <w:lang w:eastAsia="pl-PL"/>
        </w:rPr>
        <w:t>Dz.</w:t>
      </w:r>
      <w:r w:rsidR="00E22B68">
        <w:rPr>
          <w:rFonts w:ascii="Arial" w:hAnsi="Arial" w:cs="Arial"/>
          <w:color w:val="000000"/>
          <w:sz w:val="24"/>
          <w:szCs w:val="24"/>
          <w:lang w:eastAsia="pl-PL"/>
        </w:rPr>
        <w:t xml:space="preserve"> </w:t>
      </w:r>
      <w:r w:rsidR="00E22B68" w:rsidRPr="00E22B68">
        <w:rPr>
          <w:rFonts w:ascii="Arial" w:hAnsi="Arial" w:cs="Arial"/>
          <w:color w:val="000000"/>
          <w:sz w:val="24"/>
          <w:szCs w:val="24"/>
          <w:lang w:eastAsia="pl-PL"/>
        </w:rPr>
        <w:t>U.</w:t>
      </w:r>
      <w:r w:rsidR="00E22B68">
        <w:rPr>
          <w:rFonts w:ascii="Arial" w:hAnsi="Arial" w:cs="Arial"/>
          <w:color w:val="000000"/>
          <w:sz w:val="24"/>
          <w:szCs w:val="24"/>
          <w:lang w:eastAsia="pl-PL"/>
        </w:rPr>
        <w:t xml:space="preserve"> </w:t>
      </w:r>
      <w:r w:rsidR="00E22B68" w:rsidRPr="00E22B68">
        <w:rPr>
          <w:rFonts w:ascii="Arial" w:hAnsi="Arial" w:cs="Arial"/>
          <w:color w:val="000000"/>
          <w:sz w:val="24"/>
          <w:szCs w:val="24"/>
          <w:lang w:eastAsia="pl-PL"/>
        </w:rPr>
        <w:t>202</w:t>
      </w:r>
      <w:r w:rsidR="002A67F9">
        <w:rPr>
          <w:rFonts w:ascii="Arial" w:hAnsi="Arial" w:cs="Arial"/>
          <w:color w:val="000000"/>
          <w:sz w:val="24"/>
          <w:szCs w:val="24"/>
          <w:lang w:eastAsia="pl-PL"/>
        </w:rPr>
        <w:t>4</w:t>
      </w:r>
      <w:r w:rsidR="00E22B68">
        <w:rPr>
          <w:rFonts w:ascii="Arial" w:hAnsi="Arial" w:cs="Arial"/>
          <w:color w:val="000000"/>
          <w:sz w:val="24"/>
          <w:szCs w:val="24"/>
          <w:lang w:eastAsia="pl-PL"/>
        </w:rPr>
        <w:t xml:space="preserve"> r</w:t>
      </w:r>
      <w:r w:rsidR="00E22B68" w:rsidRPr="00E22B68">
        <w:rPr>
          <w:rFonts w:ascii="Arial" w:hAnsi="Arial" w:cs="Arial"/>
          <w:color w:val="000000"/>
          <w:sz w:val="24"/>
          <w:szCs w:val="24"/>
          <w:lang w:eastAsia="pl-PL"/>
        </w:rPr>
        <w:t>.</w:t>
      </w:r>
      <w:r w:rsidR="00E22B68">
        <w:rPr>
          <w:rFonts w:ascii="Arial" w:hAnsi="Arial" w:cs="Arial"/>
          <w:color w:val="000000"/>
          <w:sz w:val="24"/>
          <w:szCs w:val="24"/>
          <w:lang w:eastAsia="pl-PL"/>
        </w:rPr>
        <w:t xml:space="preserve"> poz. </w:t>
      </w:r>
      <w:r w:rsidR="00E22B68" w:rsidRPr="00E22B68">
        <w:rPr>
          <w:rFonts w:ascii="Arial" w:hAnsi="Arial" w:cs="Arial"/>
          <w:color w:val="000000"/>
          <w:sz w:val="24"/>
          <w:szCs w:val="24"/>
          <w:lang w:eastAsia="pl-PL"/>
        </w:rPr>
        <w:t>4</w:t>
      </w:r>
      <w:r w:rsidR="00C41A69">
        <w:rPr>
          <w:rFonts w:ascii="Arial" w:hAnsi="Arial" w:cs="Arial"/>
          <w:color w:val="000000"/>
          <w:sz w:val="24"/>
          <w:szCs w:val="24"/>
          <w:lang w:eastAsia="pl-PL"/>
        </w:rPr>
        <w:t>27</w:t>
      </w:r>
      <w:r w:rsidR="00E22B68">
        <w:rPr>
          <w:rFonts w:ascii="Arial" w:hAnsi="Arial" w:cs="Arial"/>
          <w:color w:val="000000"/>
          <w:sz w:val="24"/>
          <w:szCs w:val="24"/>
          <w:lang w:eastAsia="pl-PL"/>
        </w:rPr>
        <w:t>)</w:t>
      </w:r>
      <w:r w:rsidRPr="00FF3D07">
        <w:rPr>
          <w:rFonts w:ascii="Arial" w:hAnsi="Arial" w:cs="Arial"/>
          <w:color w:val="000000"/>
          <w:sz w:val="24"/>
          <w:szCs w:val="24"/>
          <w:lang w:eastAsia="pl-PL"/>
        </w:rPr>
        <w:t>.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20D9D6D0" w14:textId="77777777" w:rsidR="00BD214C" w:rsidRPr="00FF3D07" w:rsidRDefault="00BD214C" w:rsidP="00581991">
      <w:pPr>
        <w:pStyle w:val="Akapitzlist"/>
        <w:numPr>
          <w:ilvl w:val="0"/>
          <w:numId w:val="52"/>
        </w:numPr>
        <w:suppressAutoHyphens w:val="0"/>
        <w:ind w:left="1134" w:hanging="283"/>
        <w:contextualSpacing/>
        <w:jc w:val="both"/>
        <w:rPr>
          <w:rFonts w:ascii="Arial" w:hAnsi="Arial" w:cs="Arial"/>
          <w:sz w:val="24"/>
          <w:szCs w:val="24"/>
          <w:lang w:eastAsia="pl-PL"/>
        </w:rPr>
      </w:pPr>
      <w:r w:rsidRPr="00FF3D07">
        <w:rPr>
          <w:rFonts w:ascii="Arial" w:hAnsi="Arial" w:cs="Arial"/>
          <w:color w:val="000000"/>
          <w:sz w:val="24"/>
          <w:szCs w:val="24"/>
          <w:lang w:eastAsia="pl-PL"/>
        </w:rPr>
        <w:t>udowodni, że zmiana w/w przepisów będzie miała wpływ na koszty wykonania zamówienia przez Wykonawcę,</w:t>
      </w:r>
    </w:p>
    <w:p w14:paraId="6012A341" w14:textId="77777777" w:rsidR="00BD214C" w:rsidRPr="00FF3D07" w:rsidRDefault="00BD214C" w:rsidP="00581991">
      <w:pPr>
        <w:pStyle w:val="Akapitzlist"/>
        <w:numPr>
          <w:ilvl w:val="0"/>
          <w:numId w:val="52"/>
        </w:numPr>
        <w:suppressAutoHyphens w:val="0"/>
        <w:ind w:left="1134" w:hanging="283"/>
        <w:contextualSpacing/>
        <w:jc w:val="both"/>
        <w:rPr>
          <w:rFonts w:ascii="Arial" w:hAnsi="Arial" w:cs="Arial"/>
          <w:sz w:val="24"/>
          <w:szCs w:val="24"/>
          <w:lang w:eastAsia="pl-PL"/>
        </w:rPr>
      </w:pPr>
      <w:r w:rsidRPr="00FF3D07">
        <w:rPr>
          <w:rFonts w:ascii="Arial" w:hAnsi="Arial" w:cs="Arial"/>
          <w:color w:val="000000"/>
          <w:sz w:val="24"/>
          <w:szCs w:val="24"/>
          <w:lang w:eastAsia="pl-PL"/>
        </w:rPr>
        <w:t>wykaże, jaką część wynagrodzenia stanowią koszty pracy ponoszone przez Wykonawcę w trakcie realizacji zamówienia oraz jak zmiana przepisów wpłynie na wysokość tych kosztów.</w:t>
      </w:r>
    </w:p>
    <w:p w14:paraId="460DEF92" w14:textId="77777777" w:rsidR="00BD214C" w:rsidRPr="00D9516E" w:rsidRDefault="00BD214C" w:rsidP="00BD214C">
      <w:pPr>
        <w:shd w:val="clear" w:color="auto" w:fill="FFFFFF"/>
        <w:ind w:left="851"/>
        <w:jc w:val="both"/>
        <w:rPr>
          <w:rFonts w:ascii="Arial" w:hAnsi="Arial" w:cs="Arial"/>
          <w:color w:val="000000"/>
          <w:sz w:val="24"/>
          <w:szCs w:val="24"/>
        </w:rPr>
      </w:pPr>
      <w:r w:rsidRPr="00D9516E">
        <w:rPr>
          <w:rFonts w:ascii="Arial" w:hAnsi="Arial" w:cs="Arial"/>
          <w:color w:val="000000"/>
          <w:sz w:val="24"/>
          <w:szCs w:val="24"/>
        </w:rPr>
        <w:t>Zamawiający zastrzega sobie prawo do wniesienia zastrzeżeń dotyczących wysokości kosztów pracy przedstawionych przez Wykonawcę.</w:t>
      </w:r>
    </w:p>
    <w:p w14:paraId="1FAC90A7" w14:textId="77777777" w:rsidR="00BD214C" w:rsidRPr="00FF3D07" w:rsidRDefault="00BD214C" w:rsidP="00BD214C">
      <w:pPr>
        <w:pStyle w:val="NormalnyWeb"/>
        <w:numPr>
          <w:ilvl w:val="0"/>
          <w:numId w:val="8"/>
        </w:numPr>
        <w:tabs>
          <w:tab w:val="clear" w:pos="720"/>
          <w:tab w:val="num" w:pos="426"/>
        </w:tabs>
        <w:spacing w:before="0" w:after="0"/>
        <w:ind w:left="426" w:hanging="426"/>
        <w:jc w:val="both"/>
        <w:rPr>
          <w:rFonts w:ascii="Arial" w:eastAsia="Arial" w:hAnsi="Arial" w:cs="Arial"/>
          <w:color w:val="000000"/>
        </w:rPr>
      </w:pPr>
      <w:r w:rsidRPr="00FF3D07">
        <w:rPr>
          <w:rFonts w:ascii="Arial" w:eastAsia="Arial" w:hAnsi="Arial" w:cs="Arial"/>
          <w:color w:val="000000"/>
        </w:rPr>
        <w:t xml:space="preserve">Strona </w:t>
      </w:r>
      <w:r w:rsidRPr="00FF3D07">
        <w:rPr>
          <w:rFonts w:ascii="Arial" w:hAnsi="Arial" w:cs="Arial"/>
          <w:iCs/>
          <w:color w:val="000000"/>
        </w:rPr>
        <w:t>wnioskująca o zmianę wskazaną w ust. 1</w:t>
      </w:r>
      <w:r>
        <w:rPr>
          <w:rFonts w:ascii="Arial" w:hAnsi="Arial" w:cs="Arial"/>
          <w:iCs/>
          <w:color w:val="000000"/>
        </w:rPr>
        <w:t>0</w:t>
      </w:r>
      <w:r w:rsidRPr="00FF3D07">
        <w:rPr>
          <w:rFonts w:ascii="Arial" w:hAnsi="Arial" w:cs="Arial"/>
          <w:iCs/>
          <w:color w:val="000000"/>
        </w:rPr>
        <w:t xml:space="preserve"> musi wykazać środkami dowodowymi, że zmiany, o których mowa w ust. 1</w:t>
      </w:r>
      <w:r>
        <w:rPr>
          <w:rFonts w:ascii="Arial" w:hAnsi="Arial" w:cs="Arial"/>
          <w:iCs/>
          <w:color w:val="000000"/>
        </w:rPr>
        <w:t>0</w:t>
      </w:r>
      <w:r w:rsidRPr="00FF3D07">
        <w:rPr>
          <w:rFonts w:ascii="Arial" w:hAnsi="Arial" w:cs="Arial"/>
          <w:iCs/>
          <w:color w:val="000000"/>
        </w:rPr>
        <w:t xml:space="preserve"> mają bezpośredni wpływ na wysokość wynagrodzenia Wykonawcy tj. wykazać, że zmiany wskazane w ust. 1</w:t>
      </w:r>
      <w:r>
        <w:rPr>
          <w:rFonts w:ascii="Arial" w:hAnsi="Arial" w:cs="Arial"/>
          <w:iCs/>
          <w:color w:val="000000"/>
        </w:rPr>
        <w:t>0</w:t>
      </w:r>
      <w:r w:rsidRPr="00FF3D07">
        <w:rPr>
          <w:rFonts w:ascii="Arial" w:hAnsi="Arial" w:cs="Arial"/>
          <w:iCs/>
          <w:color w:val="000000"/>
        </w:rPr>
        <w:t xml:space="preserve"> wymuszają podwyższenie kosztów wykonania.</w:t>
      </w:r>
    </w:p>
    <w:p w14:paraId="3A361DA0" w14:textId="77777777" w:rsidR="00BD214C" w:rsidRPr="00E33EFB" w:rsidRDefault="00BD214C" w:rsidP="00BD214C">
      <w:pPr>
        <w:pStyle w:val="m8069290857866364993gmail-text-justify"/>
        <w:numPr>
          <w:ilvl w:val="0"/>
          <w:numId w:val="8"/>
        </w:numPr>
        <w:shd w:val="clear" w:color="auto" w:fill="FFFFFF"/>
        <w:tabs>
          <w:tab w:val="clear" w:pos="720"/>
        </w:tabs>
        <w:spacing w:before="0" w:beforeAutospacing="0" w:after="0" w:afterAutospacing="0"/>
        <w:ind w:left="426" w:hanging="426"/>
        <w:jc w:val="both"/>
        <w:rPr>
          <w:rFonts w:ascii="Arial" w:hAnsi="Arial" w:cs="Arial"/>
          <w:iCs/>
          <w:color w:val="000000"/>
        </w:rPr>
      </w:pPr>
      <w:r w:rsidRPr="00FF3D07">
        <w:rPr>
          <w:rFonts w:ascii="Arial" w:hAnsi="Arial" w:cs="Arial"/>
          <w:color w:val="000000"/>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w:t>
      </w:r>
      <w:r>
        <w:rPr>
          <w:rFonts w:ascii="Arial" w:hAnsi="Arial" w:cs="Arial"/>
          <w:color w:val="000000"/>
        </w:rPr>
        <w:br/>
      </w:r>
      <w:r w:rsidRPr="00FF3D07">
        <w:rPr>
          <w:rFonts w:ascii="Arial" w:hAnsi="Arial" w:cs="Arial"/>
          <w:color w:val="000000"/>
        </w:rPr>
        <w:t xml:space="preserve">a także przedłożyć konieczne dokumenty (w tym oświadczenia dla celów podatkowych </w:t>
      </w:r>
      <w:r>
        <w:rPr>
          <w:rFonts w:ascii="Arial" w:hAnsi="Arial" w:cs="Arial"/>
          <w:color w:val="000000"/>
        </w:rPr>
        <w:br/>
      </w:r>
      <w:r w:rsidRPr="00FF3D07">
        <w:rPr>
          <w:rFonts w:ascii="Arial" w:hAnsi="Arial" w:cs="Arial"/>
          <w:color w:val="000000"/>
        </w:rPr>
        <w:t xml:space="preserve">i ZUS). </w:t>
      </w:r>
    </w:p>
    <w:p w14:paraId="491B5D7D" w14:textId="77777777" w:rsidR="00BD214C" w:rsidRPr="005B0223" w:rsidRDefault="00BD214C" w:rsidP="00BD214C">
      <w:pPr>
        <w:pStyle w:val="m8069290857866364993gmail-text-justify"/>
        <w:numPr>
          <w:ilvl w:val="0"/>
          <w:numId w:val="8"/>
        </w:numPr>
        <w:shd w:val="clear" w:color="auto" w:fill="FFFFFF"/>
        <w:tabs>
          <w:tab w:val="clear" w:pos="720"/>
        </w:tabs>
        <w:spacing w:before="0" w:beforeAutospacing="0" w:after="0" w:afterAutospacing="0"/>
        <w:ind w:left="426" w:hanging="426"/>
        <w:jc w:val="both"/>
        <w:rPr>
          <w:rFonts w:ascii="Arial" w:hAnsi="Arial" w:cs="Arial"/>
          <w:iCs/>
          <w:color w:val="000000"/>
        </w:rPr>
      </w:pPr>
      <w:r w:rsidRPr="005B0223">
        <w:rPr>
          <w:rFonts w:ascii="Arial" w:hAnsi="Arial" w:cs="Arial"/>
          <w:color w:val="000000"/>
        </w:rPr>
        <w:t>W przypadku wystąpienia okoliczności, o których mowa w ust. 1</w:t>
      </w:r>
      <w:r>
        <w:rPr>
          <w:rFonts w:ascii="Arial" w:hAnsi="Arial" w:cs="Arial"/>
          <w:color w:val="000000"/>
        </w:rPr>
        <w:t>0</w:t>
      </w:r>
      <w:r w:rsidRPr="005B0223">
        <w:rPr>
          <w:rFonts w:ascii="Arial" w:hAnsi="Arial" w:cs="Arial"/>
          <w:color w:val="000000"/>
        </w:rPr>
        <w:t xml:space="preserve">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39DE607F" w14:textId="77777777" w:rsidR="00BD214C" w:rsidRPr="005B0223" w:rsidRDefault="00BD214C" w:rsidP="00BD214C">
      <w:pPr>
        <w:pStyle w:val="m8069290857866364993gmail-text-justify"/>
        <w:numPr>
          <w:ilvl w:val="0"/>
          <w:numId w:val="8"/>
        </w:numPr>
        <w:shd w:val="clear" w:color="auto" w:fill="FFFFFF"/>
        <w:tabs>
          <w:tab w:val="clear" w:pos="720"/>
        </w:tabs>
        <w:spacing w:before="0" w:beforeAutospacing="0" w:after="0" w:afterAutospacing="0"/>
        <w:ind w:left="426" w:hanging="426"/>
        <w:jc w:val="both"/>
        <w:rPr>
          <w:rFonts w:ascii="Arial" w:hAnsi="Arial" w:cs="Arial"/>
          <w:iCs/>
          <w:color w:val="000000"/>
        </w:rPr>
      </w:pPr>
      <w:r w:rsidRPr="005B0223">
        <w:rPr>
          <w:rFonts w:ascii="Arial" w:hAnsi="Arial" w:cs="Arial"/>
          <w:color w:val="000000"/>
        </w:rPr>
        <w:t>W przypadku wystąpienia okoliczności, o których mowa w ust. 1</w:t>
      </w:r>
      <w:r>
        <w:rPr>
          <w:rFonts w:ascii="Arial" w:hAnsi="Arial" w:cs="Arial"/>
          <w:color w:val="000000"/>
        </w:rPr>
        <w:t>0</w:t>
      </w:r>
      <w:r w:rsidRPr="005B0223">
        <w:rPr>
          <w:rFonts w:ascii="Arial" w:hAnsi="Arial" w:cs="Arial"/>
          <w:color w:val="000000"/>
        </w:rPr>
        <w:t xml:space="preserve"> pkt 2) część wynagrodzenie brutto Wykonawcy, o którym mowa w § 3 ust. 1 umowy, płatna po zaistnieniu ww. okoliczności, ulegnie zmianie o wartość zmiany kosztu Wykonawcy, wynikającą ze zmiany kwoty wynagrodzeń osób bezpośrednio wykonujących przedmiot umowy podanych w dokumentach, o których mowa w ust. 1</w:t>
      </w:r>
      <w:r>
        <w:rPr>
          <w:rFonts w:ascii="Arial" w:hAnsi="Arial" w:cs="Arial"/>
          <w:color w:val="000000"/>
        </w:rPr>
        <w:t>6</w:t>
      </w:r>
      <w:r w:rsidRPr="005B0223">
        <w:rPr>
          <w:rFonts w:ascii="Arial" w:hAnsi="Arial" w:cs="Arial"/>
          <w:color w:val="000000"/>
        </w:rPr>
        <w:t xml:space="preserve">, do wysokości aktualnie obowiązującego minimalnego wynagrodzenia lub minimalnej stawki godzinowej, </w:t>
      </w:r>
      <w:r>
        <w:rPr>
          <w:rFonts w:ascii="Arial" w:hAnsi="Arial" w:cs="Arial"/>
          <w:color w:val="000000"/>
        </w:rPr>
        <w:br/>
      </w:r>
      <w:r w:rsidRPr="005B0223">
        <w:rPr>
          <w:rFonts w:ascii="Arial" w:hAnsi="Arial" w:cs="Arial"/>
          <w:color w:val="000000"/>
        </w:rPr>
        <w:t>z uwzględnieniem wszystkich obciążeń publicznoprawnych od kwoty zmiany minimalnego wynagrodzenia lub minimalnej stawki godzinowej tych osób</w:t>
      </w:r>
    </w:p>
    <w:p w14:paraId="2328CB0B" w14:textId="16627487" w:rsidR="00BD214C" w:rsidRPr="005B0223" w:rsidRDefault="00BD214C" w:rsidP="00BD214C">
      <w:pPr>
        <w:pStyle w:val="m8069290857866364993gmail-text-justify"/>
        <w:numPr>
          <w:ilvl w:val="0"/>
          <w:numId w:val="8"/>
        </w:numPr>
        <w:shd w:val="clear" w:color="auto" w:fill="FFFFFF"/>
        <w:tabs>
          <w:tab w:val="clear" w:pos="720"/>
        </w:tabs>
        <w:spacing w:before="0" w:beforeAutospacing="0" w:after="0" w:afterAutospacing="0"/>
        <w:ind w:left="426" w:hanging="426"/>
        <w:jc w:val="both"/>
        <w:rPr>
          <w:rFonts w:ascii="Arial" w:hAnsi="Arial" w:cs="Arial"/>
          <w:iCs/>
          <w:color w:val="000000"/>
        </w:rPr>
      </w:pPr>
      <w:r w:rsidRPr="005B0223">
        <w:rPr>
          <w:rFonts w:ascii="Arial" w:hAnsi="Arial" w:cs="Arial"/>
          <w:color w:val="000000"/>
        </w:rPr>
        <w:t>W przypadku wystąpienia okoliczności, o których mowa w ust. 1</w:t>
      </w:r>
      <w:r>
        <w:rPr>
          <w:rFonts w:ascii="Arial" w:hAnsi="Arial" w:cs="Arial"/>
          <w:color w:val="000000"/>
        </w:rPr>
        <w:t>0</w:t>
      </w:r>
      <w:r w:rsidRPr="005B0223">
        <w:rPr>
          <w:rFonts w:ascii="Arial" w:hAnsi="Arial" w:cs="Arial"/>
          <w:color w:val="000000"/>
        </w:rPr>
        <w:t xml:space="preserve"> pkt 3) i 4) część wynagrodzenie brutto Wykonawcy, o którym mowa w § 3 ust. 1 umowy, płatna po zaistnieniu ww. okoliczności, po spełnieniu warunku, o którym mowa w ust. 1</w:t>
      </w:r>
      <w:r>
        <w:rPr>
          <w:rFonts w:ascii="Arial" w:hAnsi="Arial" w:cs="Arial"/>
          <w:color w:val="000000"/>
        </w:rPr>
        <w:t>6</w:t>
      </w:r>
      <w:r w:rsidRPr="005B0223">
        <w:rPr>
          <w:rFonts w:ascii="Arial" w:hAnsi="Arial" w:cs="Arial"/>
          <w:color w:val="000000"/>
        </w:rPr>
        <w:t xml:space="preserve"> poniżej, ulegnie zmianie o wartość zmiany kosztu Wykonawcy, jaką będzie on zobowiązany dodatkowo ponieść w celu uwzględnienia tej zmiany, przy zachowaniu dotychczasowe</w:t>
      </w:r>
      <w:r w:rsidR="00E22B68">
        <w:rPr>
          <w:rFonts w:ascii="Arial" w:hAnsi="Arial" w:cs="Arial"/>
          <w:color w:val="000000"/>
        </w:rPr>
        <w:t>j</w:t>
      </w:r>
      <w:r w:rsidRPr="005B0223">
        <w:rPr>
          <w:rFonts w:ascii="Arial" w:hAnsi="Arial" w:cs="Arial"/>
          <w:color w:val="000000"/>
        </w:rPr>
        <w:t xml:space="preserve"> kwoty netto wynagrodzenia osób bezpośrednio wykonujących zamówienie na rzecz Zamawiającego podanych w dokumencie, o którym mowa w ust. 1</w:t>
      </w:r>
      <w:r>
        <w:rPr>
          <w:rFonts w:ascii="Arial" w:hAnsi="Arial" w:cs="Arial"/>
          <w:color w:val="000000"/>
        </w:rPr>
        <w:t>6</w:t>
      </w:r>
      <w:r w:rsidRPr="005B0223">
        <w:rPr>
          <w:rFonts w:ascii="Arial" w:hAnsi="Arial" w:cs="Arial"/>
          <w:color w:val="000000"/>
        </w:rPr>
        <w:t xml:space="preserve"> poniżej.</w:t>
      </w:r>
    </w:p>
    <w:p w14:paraId="6F0235D7" w14:textId="77777777" w:rsidR="00BD214C" w:rsidRPr="005B0223" w:rsidRDefault="00BD214C" w:rsidP="00BD214C">
      <w:pPr>
        <w:pStyle w:val="m8069290857866364993gmail-text-justify"/>
        <w:numPr>
          <w:ilvl w:val="0"/>
          <w:numId w:val="8"/>
        </w:numPr>
        <w:shd w:val="clear" w:color="auto" w:fill="FFFFFF"/>
        <w:tabs>
          <w:tab w:val="clear" w:pos="720"/>
        </w:tabs>
        <w:spacing w:before="0" w:beforeAutospacing="0" w:after="0" w:afterAutospacing="0"/>
        <w:ind w:left="426" w:hanging="426"/>
        <w:jc w:val="both"/>
        <w:rPr>
          <w:rFonts w:ascii="Arial" w:hAnsi="Arial" w:cs="Arial"/>
          <w:iCs/>
          <w:color w:val="000000"/>
        </w:rPr>
      </w:pPr>
      <w:r w:rsidRPr="005B0223">
        <w:rPr>
          <w:rFonts w:ascii="Arial" w:hAnsi="Arial" w:cs="Arial"/>
          <w:color w:val="000000"/>
        </w:rPr>
        <w:lastRenderedPageBreak/>
        <w:t>Warunkiem dokonania zmiany wynagrodzenia Wykonawcy, o której mowa w ust. 1</w:t>
      </w:r>
      <w:r>
        <w:rPr>
          <w:rFonts w:ascii="Arial" w:hAnsi="Arial" w:cs="Arial"/>
          <w:color w:val="000000"/>
        </w:rPr>
        <w:t>0</w:t>
      </w:r>
      <w:r w:rsidRPr="005B0223">
        <w:rPr>
          <w:rFonts w:ascii="Arial" w:hAnsi="Arial" w:cs="Arial"/>
          <w:color w:val="000000"/>
        </w:rPr>
        <w:t xml:space="preserve"> pkt 2 - 4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w:t>
      </w:r>
      <w:r>
        <w:rPr>
          <w:rFonts w:ascii="Arial" w:hAnsi="Arial" w:cs="Arial"/>
          <w:color w:val="000000"/>
        </w:rPr>
        <w:br/>
      </w:r>
      <w:r w:rsidRPr="005B0223">
        <w:rPr>
          <w:rFonts w:ascii="Arial" w:hAnsi="Arial" w:cs="Arial"/>
          <w:color w:val="000000"/>
        </w:rPr>
        <w:t>z wnioskiem, o którym mowa w zdaniu poprzednim dokumentów Wykonawca powinien wykazać, że zaistniała zmiana ma bezpośredni wpływ na koszty wykonania zamówienia oraz określić stopień, w jakim wpłynie ona na wysokość wynagrodzenia.</w:t>
      </w:r>
    </w:p>
    <w:p w14:paraId="42D878EF" w14:textId="77777777" w:rsidR="00BD214C" w:rsidRPr="005B0223" w:rsidRDefault="00BD214C" w:rsidP="00BD214C">
      <w:pPr>
        <w:pStyle w:val="m8069290857866364993gmail-text-justify"/>
        <w:numPr>
          <w:ilvl w:val="0"/>
          <w:numId w:val="8"/>
        </w:numPr>
        <w:shd w:val="clear" w:color="auto" w:fill="FFFFFF"/>
        <w:tabs>
          <w:tab w:val="clear" w:pos="720"/>
        </w:tabs>
        <w:spacing w:before="0" w:beforeAutospacing="0" w:after="0" w:afterAutospacing="0"/>
        <w:ind w:left="426" w:hanging="426"/>
        <w:jc w:val="both"/>
        <w:rPr>
          <w:rFonts w:ascii="Arial" w:hAnsi="Arial" w:cs="Arial"/>
          <w:iCs/>
          <w:color w:val="000000"/>
        </w:rPr>
      </w:pPr>
      <w:r w:rsidRPr="005B0223">
        <w:rPr>
          <w:rFonts w:ascii="Arial" w:hAnsi="Arial" w:cs="Arial"/>
          <w:color w:val="000000"/>
        </w:rPr>
        <w:t>Ciężar dowodu, że okoliczności wymienione w ust. 1</w:t>
      </w:r>
      <w:r>
        <w:rPr>
          <w:rFonts w:ascii="Arial" w:hAnsi="Arial" w:cs="Arial"/>
          <w:color w:val="000000"/>
        </w:rPr>
        <w:t>0</w:t>
      </w:r>
      <w:r w:rsidRPr="005B0223">
        <w:rPr>
          <w:rFonts w:ascii="Arial" w:hAnsi="Arial" w:cs="Arial"/>
          <w:color w:val="000000"/>
        </w:rPr>
        <w:t xml:space="preserve"> pkt 2 – 4 mają wpływ na koszty wykonania zamówienia spoczywa na Wykonawcy.</w:t>
      </w:r>
    </w:p>
    <w:p w14:paraId="05A43E2C" w14:textId="77777777" w:rsidR="00BD214C" w:rsidRPr="005B0223" w:rsidRDefault="00BD214C" w:rsidP="00BD214C">
      <w:pPr>
        <w:pStyle w:val="m8069290857866364993gmail-text-justify"/>
        <w:numPr>
          <w:ilvl w:val="0"/>
          <w:numId w:val="8"/>
        </w:numPr>
        <w:shd w:val="clear" w:color="auto" w:fill="FFFFFF"/>
        <w:tabs>
          <w:tab w:val="clear" w:pos="720"/>
        </w:tabs>
        <w:spacing w:before="0" w:beforeAutospacing="0" w:after="0" w:afterAutospacing="0"/>
        <w:ind w:left="426" w:hanging="426"/>
        <w:jc w:val="both"/>
        <w:rPr>
          <w:rFonts w:ascii="Arial" w:hAnsi="Arial" w:cs="Arial"/>
          <w:iCs/>
          <w:color w:val="000000"/>
        </w:rPr>
      </w:pPr>
      <w:r w:rsidRPr="005B0223">
        <w:rPr>
          <w:rFonts w:ascii="Arial" w:hAnsi="Arial" w:cs="Arial"/>
          <w:color w:val="000000"/>
        </w:rPr>
        <w:t>Zmiany wysokości wynagrodzenia, o których mowa w ust. 1</w:t>
      </w:r>
      <w:r>
        <w:rPr>
          <w:rFonts w:ascii="Arial" w:hAnsi="Arial" w:cs="Arial"/>
          <w:color w:val="000000"/>
        </w:rPr>
        <w:t>0</w:t>
      </w:r>
      <w:r w:rsidRPr="005B0223">
        <w:rPr>
          <w:rFonts w:ascii="Arial" w:hAnsi="Arial" w:cs="Arial"/>
          <w:color w:val="000000"/>
        </w:rPr>
        <w:t xml:space="preserve"> pkt 1 mogą zostać dokonane ze skutkiem nie wcześniej niż na dzień wejścia w życie przepisów, z których wynikają te zmiany.</w:t>
      </w:r>
    </w:p>
    <w:p w14:paraId="08F1CD31" w14:textId="77777777" w:rsidR="00BD214C" w:rsidRPr="005B0223" w:rsidRDefault="00BD214C" w:rsidP="00BD214C">
      <w:pPr>
        <w:pStyle w:val="m8069290857866364993gmail-text-justify"/>
        <w:numPr>
          <w:ilvl w:val="0"/>
          <w:numId w:val="8"/>
        </w:numPr>
        <w:shd w:val="clear" w:color="auto" w:fill="FFFFFF"/>
        <w:tabs>
          <w:tab w:val="clear" w:pos="720"/>
        </w:tabs>
        <w:spacing w:before="0" w:beforeAutospacing="0" w:after="0" w:afterAutospacing="0"/>
        <w:ind w:left="426" w:hanging="426"/>
        <w:jc w:val="both"/>
        <w:rPr>
          <w:rFonts w:ascii="Arial" w:hAnsi="Arial" w:cs="Arial"/>
          <w:iCs/>
          <w:color w:val="000000"/>
        </w:rPr>
      </w:pPr>
      <w:r w:rsidRPr="005B0223">
        <w:rPr>
          <w:rFonts w:ascii="Arial" w:hAnsi="Arial" w:cs="Arial"/>
          <w:iCs/>
          <w:color w:val="000000"/>
        </w:rPr>
        <w:t>Wszystkie powyższe postanowienia stanowią katalog zmian, na które Zamawiający może wyrazić zgodę. Nie stanowią one jednak zobowiązania do wyrażenia takiej zgody.</w:t>
      </w:r>
    </w:p>
    <w:p w14:paraId="3F5994E9" w14:textId="398EB029" w:rsidR="00BD214C" w:rsidRDefault="00BD214C" w:rsidP="00BD214C">
      <w:pPr>
        <w:pStyle w:val="NormalnyWeb"/>
        <w:spacing w:before="0" w:after="0"/>
        <w:jc w:val="both"/>
        <w:rPr>
          <w:rFonts w:ascii="Arial" w:hAnsi="Arial" w:cs="Arial"/>
        </w:rPr>
      </w:pPr>
    </w:p>
    <w:p w14:paraId="16EC33B0" w14:textId="593E71FA" w:rsidR="004D5F3A" w:rsidRDefault="004D5F3A" w:rsidP="004D5F3A">
      <w:pPr>
        <w:pStyle w:val="NormalnyWeb"/>
        <w:spacing w:before="0" w:after="0"/>
        <w:jc w:val="center"/>
        <w:rPr>
          <w:rFonts w:ascii="Arial" w:hAnsi="Arial" w:cs="Arial"/>
          <w:b/>
          <w:bCs/>
        </w:rPr>
      </w:pPr>
      <w:r w:rsidRPr="002109A8">
        <w:rPr>
          <w:rFonts w:ascii="Arial" w:hAnsi="Arial" w:cs="Arial"/>
          <w:b/>
          <w:bCs/>
        </w:rPr>
        <w:t>§ 1</w:t>
      </w:r>
      <w:r>
        <w:rPr>
          <w:rFonts w:ascii="Arial" w:hAnsi="Arial" w:cs="Arial"/>
          <w:b/>
          <w:bCs/>
        </w:rPr>
        <w:t>7</w:t>
      </w:r>
    </w:p>
    <w:p w14:paraId="7E87A6B3" w14:textId="6F61E6D2" w:rsidR="004D5F3A" w:rsidRDefault="004D5F3A" w:rsidP="004D5F3A">
      <w:pPr>
        <w:pStyle w:val="NormalnyWeb"/>
        <w:spacing w:before="0" w:after="0"/>
        <w:jc w:val="center"/>
        <w:rPr>
          <w:rFonts w:ascii="Arial" w:hAnsi="Arial" w:cs="Arial"/>
        </w:rPr>
      </w:pPr>
      <w:r>
        <w:rPr>
          <w:rFonts w:ascii="Arial" w:hAnsi="Arial" w:cs="Arial"/>
          <w:b/>
          <w:bCs/>
        </w:rPr>
        <w:t>Klauzula waloryzacyjna</w:t>
      </w:r>
    </w:p>
    <w:p w14:paraId="351310F9" w14:textId="2698D31D" w:rsidR="004D5F3A" w:rsidRPr="00BD5E9D" w:rsidRDefault="004D5F3A" w:rsidP="004D5F3A">
      <w:pPr>
        <w:pStyle w:val="Akapitzlist"/>
        <w:numPr>
          <w:ilvl w:val="0"/>
          <w:numId w:val="57"/>
        </w:numPr>
        <w:suppressAutoHyphens w:val="0"/>
        <w:ind w:left="425" w:hanging="425"/>
        <w:jc w:val="both"/>
        <w:rPr>
          <w:rFonts w:ascii="Arial" w:hAnsi="Arial" w:cs="Arial"/>
          <w:color w:val="000000"/>
          <w:sz w:val="24"/>
          <w:szCs w:val="24"/>
          <w:lang w:eastAsia="pl-PL"/>
        </w:rPr>
      </w:pPr>
      <w:r w:rsidRPr="00BD5E9D">
        <w:rPr>
          <w:rFonts w:ascii="Arial" w:hAnsi="Arial" w:cs="Arial"/>
          <w:color w:val="000000"/>
          <w:sz w:val="24"/>
          <w:szCs w:val="24"/>
          <w:lang w:eastAsia="pl-PL"/>
        </w:rPr>
        <w:t>Strony przewidują możliwość zmiany wynagrodzenia Wykonawcy</w:t>
      </w:r>
      <w:r>
        <w:rPr>
          <w:rFonts w:ascii="Arial" w:hAnsi="Arial" w:cs="Arial"/>
          <w:color w:val="000000"/>
          <w:sz w:val="24"/>
          <w:szCs w:val="24"/>
          <w:lang w:eastAsia="pl-PL"/>
        </w:rPr>
        <w:t>, w zakresie objętym prawem opcji,</w:t>
      </w:r>
      <w:r w:rsidRPr="00BD5E9D">
        <w:rPr>
          <w:rFonts w:ascii="Arial" w:hAnsi="Arial" w:cs="Arial"/>
          <w:color w:val="000000"/>
          <w:sz w:val="24"/>
          <w:szCs w:val="24"/>
          <w:lang w:eastAsia="pl-PL"/>
        </w:rPr>
        <w:t xml:space="preserve"> zgodnie z poniższymi zasadami, w przypadku zmiany ceny materiałów lub kosztów związanych z realizacją zamówienia:</w:t>
      </w:r>
    </w:p>
    <w:p w14:paraId="377EE252" w14:textId="2AC5A421" w:rsidR="004D5F3A" w:rsidRPr="00D72D2C" w:rsidRDefault="004D5F3A" w:rsidP="004D5F3A">
      <w:pPr>
        <w:pStyle w:val="Akapitzlist"/>
        <w:numPr>
          <w:ilvl w:val="0"/>
          <w:numId w:val="58"/>
        </w:numPr>
        <w:suppressAutoHyphens w:val="0"/>
        <w:jc w:val="both"/>
        <w:rPr>
          <w:kern w:val="0"/>
          <w:sz w:val="24"/>
          <w:szCs w:val="24"/>
          <w:lang w:eastAsia="pl-PL"/>
        </w:rPr>
      </w:pPr>
      <w:r w:rsidRPr="00D72D2C">
        <w:rPr>
          <w:rFonts w:ascii="Arial" w:hAnsi="Arial" w:cs="Arial"/>
          <w:color w:val="000000"/>
          <w:sz w:val="24"/>
          <w:szCs w:val="24"/>
          <w:lang w:eastAsia="pl-PL"/>
        </w:rPr>
        <w:t xml:space="preserve">wyliczenie wysokości zmiany wynagrodzenia odbywać się będzie w oparciu </w:t>
      </w:r>
      <w:r>
        <w:rPr>
          <w:rFonts w:ascii="Arial" w:hAnsi="Arial" w:cs="Arial"/>
          <w:color w:val="000000"/>
          <w:sz w:val="24"/>
          <w:szCs w:val="24"/>
          <w:lang w:eastAsia="pl-PL"/>
        </w:rPr>
        <w:br/>
      </w:r>
      <w:r w:rsidRPr="00D72D2C">
        <w:rPr>
          <w:rFonts w:ascii="Arial" w:hAnsi="Arial" w:cs="Arial"/>
          <w:color w:val="000000"/>
          <w:sz w:val="24"/>
          <w:szCs w:val="24"/>
          <w:lang w:eastAsia="pl-PL"/>
        </w:rPr>
        <w:t xml:space="preserve">o </w:t>
      </w:r>
      <w:r>
        <w:rPr>
          <w:rFonts w:ascii="Arial" w:hAnsi="Arial" w:cs="Arial"/>
          <w:color w:val="000000"/>
          <w:sz w:val="24"/>
          <w:szCs w:val="24"/>
          <w:lang w:eastAsia="pl-PL"/>
        </w:rPr>
        <w:t>miesięczny</w:t>
      </w:r>
      <w:r w:rsidRPr="00D72D2C">
        <w:rPr>
          <w:rFonts w:ascii="Arial" w:hAnsi="Arial" w:cs="Arial"/>
          <w:color w:val="000000"/>
          <w:sz w:val="24"/>
          <w:szCs w:val="24"/>
          <w:lang w:eastAsia="pl-PL"/>
        </w:rPr>
        <w:t> wskaźnik towarów i usług konsumpcyjnych liczony do poprzedniego miesiąca, </w:t>
      </w:r>
      <w:r w:rsidRPr="00D72D2C">
        <w:rPr>
          <w:rFonts w:ascii="Arial" w:hAnsi="Arial" w:cs="Arial"/>
          <w:color w:val="222222"/>
          <w:sz w:val="24"/>
          <w:szCs w:val="24"/>
          <w:lang w:eastAsia="pl-PL"/>
        </w:rPr>
        <w:t>zwany dalej wskaźnikiem GUS,</w:t>
      </w:r>
    </w:p>
    <w:p w14:paraId="19BD30AB" w14:textId="3F956D82" w:rsidR="004D5F3A" w:rsidRPr="00BD5E9D" w:rsidRDefault="004D5F3A" w:rsidP="004D5F3A">
      <w:pPr>
        <w:pStyle w:val="Akapitzlist"/>
        <w:numPr>
          <w:ilvl w:val="0"/>
          <w:numId w:val="58"/>
        </w:numPr>
        <w:suppressAutoHyphens w:val="0"/>
        <w:spacing w:before="120"/>
        <w:jc w:val="both"/>
        <w:rPr>
          <w:rFonts w:ascii="Arial" w:hAnsi="Arial" w:cs="Arial"/>
          <w:color w:val="000000"/>
          <w:sz w:val="24"/>
          <w:szCs w:val="24"/>
          <w:lang w:eastAsia="pl-PL"/>
        </w:rPr>
      </w:pPr>
      <w:r w:rsidRPr="00BD5E9D">
        <w:rPr>
          <w:rFonts w:ascii="Arial" w:hAnsi="Arial" w:cs="Arial"/>
          <w:color w:val="000000"/>
          <w:sz w:val="24"/>
          <w:szCs w:val="24"/>
          <w:lang w:eastAsia="pl-PL"/>
        </w:rPr>
        <w:t>w sytuacji, gdy </w:t>
      </w:r>
      <w:r>
        <w:rPr>
          <w:rFonts w:ascii="Arial" w:hAnsi="Arial" w:cs="Arial"/>
          <w:color w:val="000000"/>
          <w:sz w:val="24"/>
          <w:szCs w:val="24"/>
          <w:lang w:eastAsia="pl-PL"/>
        </w:rPr>
        <w:t xml:space="preserve">średnia opublikowanych wskaźników GUS za pełne miesiące wykonywania zadania objętego prawem opcji pomiędzy dniem złożenia oświadczenia o skorzystaniu z prawa opcji a terminem zakończenia świadczenia usługi tym prawem objętej przekroczy poziom 3 %, strony mogą złożyć wniosek </w:t>
      </w:r>
      <w:r>
        <w:rPr>
          <w:rFonts w:ascii="Arial" w:hAnsi="Arial" w:cs="Arial"/>
          <w:color w:val="000000"/>
          <w:sz w:val="24"/>
          <w:szCs w:val="24"/>
          <w:lang w:eastAsia="pl-PL"/>
        </w:rPr>
        <w:br/>
        <w:t>o dokonanie odpowiedniej zmiany wynagrodzenia;</w:t>
      </w:r>
    </w:p>
    <w:p w14:paraId="0A00D18A" w14:textId="47212433" w:rsidR="004D5F3A" w:rsidRPr="002F6E36" w:rsidRDefault="004D5F3A" w:rsidP="004D5F3A">
      <w:pPr>
        <w:pStyle w:val="Akapitzlist"/>
        <w:numPr>
          <w:ilvl w:val="0"/>
          <w:numId w:val="58"/>
        </w:numPr>
        <w:suppressAutoHyphens w:val="0"/>
        <w:spacing w:before="120"/>
        <w:jc w:val="both"/>
        <w:rPr>
          <w:rFonts w:ascii="Arial" w:hAnsi="Arial" w:cs="Arial"/>
          <w:color w:val="000000"/>
          <w:sz w:val="24"/>
          <w:szCs w:val="24"/>
          <w:lang w:eastAsia="pl-PL"/>
        </w:rPr>
      </w:pPr>
      <w:r>
        <w:rPr>
          <w:rFonts w:ascii="Arial" w:hAnsi="Arial" w:cs="Arial"/>
          <w:color w:val="000000"/>
          <w:sz w:val="24"/>
          <w:szCs w:val="24"/>
          <w:lang w:eastAsia="pl-PL"/>
        </w:rPr>
        <w:t>klauzula waloryzacyjna nie obejmuje wynagrodzenia, o którym mowa w § 3 ust. 1 pkt 1) Umowy (wynagrodzenie za świadczenie podstawowe)</w:t>
      </w:r>
      <w:r w:rsidRPr="00BD5E9D">
        <w:rPr>
          <w:rFonts w:ascii="Arial" w:hAnsi="Arial" w:cs="Arial"/>
          <w:color w:val="000000"/>
          <w:sz w:val="24"/>
          <w:szCs w:val="24"/>
          <w:lang w:eastAsia="pl-PL"/>
        </w:rPr>
        <w:t>;</w:t>
      </w:r>
    </w:p>
    <w:p w14:paraId="5C733E33" w14:textId="2E9E98DE" w:rsidR="004D5F3A" w:rsidRPr="00BD5E9D" w:rsidRDefault="004D5F3A" w:rsidP="004D5F3A">
      <w:pPr>
        <w:pStyle w:val="Akapitzlist"/>
        <w:numPr>
          <w:ilvl w:val="0"/>
          <w:numId w:val="58"/>
        </w:numPr>
        <w:suppressAutoHyphens w:val="0"/>
        <w:spacing w:before="120"/>
        <w:jc w:val="both"/>
        <w:rPr>
          <w:rFonts w:ascii="Arial" w:hAnsi="Arial" w:cs="Arial"/>
          <w:color w:val="000000"/>
          <w:sz w:val="24"/>
          <w:szCs w:val="24"/>
          <w:lang w:eastAsia="pl-PL"/>
        </w:rPr>
      </w:pPr>
      <w:r w:rsidRPr="00BD5E9D">
        <w:rPr>
          <w:rFonts w:ascii="Arial" w:hAnsi="Arial" w:cs="Arial"/>
          <w:color w:val="000000"/>
          <w:sz w:val="24"/>
          <w:szCs w:val="24"/>
          <w:lang w:eastAsia="pl-PL"/>
        </w:rPr>
        <w:t>strona po spełnieniu przesłanek wskazanych w pkt 1-</w:t>
      </w:r>
      <w:r>
        <w:rPr>
          <w:rFonts w:ascii="Arial" w:hAnsi="Arial" w:cs="Arial"/>
          <w:color w:val="000000"/>
          <w:sz w:val="24"/>
          <w:szCs w:val="24"/>
          <w:lang w:eastAsia="pl-PL"/>
        </w:rPr>
        <w:t>2</w:t>
      </w:r>
      <w:r w:rsidRPr="00BD5E9D">
        <w:rPr>
          <w:rFonts w:ascii="Arial" w:hAnsi="Arial" w:cs="Arial"/>
          <w:color w:val="000000"/>
          <w:sz w:val="24"/>
          <w:szCs w:val="24"/>
          <w:lang w:eastAsia="pl-PL"/>
        </w:rPr>
        <w:t> może złożyć wniosek</w:t>
      </w:r>
      <w:r w:rsidRPr="00BD5E9D">
        <w:rPr>
          <w:rFonts w:ascii="Arial" w:hAnsi="Arial" w:cs="Arial"/>
          <w:color w:val="000000"/>
          <w:sz w:val="24"/>
          <w:szCs w:val="24"/>
          <w:lang w:eastAsia="pl-PL"/>
        </w:rPr>
        <w:br/>
        <w:t>o zmianę wynagrodzenia w wysokości wynikającej z wyliczenia:</w:t>
      </w:r>
    </w:p>
    <w:p w14:paraId="4C2604AA" w14:textId="155B4362" w:rsidR="004D5F3A" w:rsidRPr="00BD5E9D" w:rsidRDefault="004D5F3A" w:rsidP="004D5F3A">
      <w:pPr>
        <w:ind w:left="735"/>
        <w:jc w:val="both"/>
        <w:rPr>
          <w:rFonts w:ascii="Arial" w:hAnsi="Arial" w:cs="Arial"/>
          <w:color w:val="000000"/>
          <w:sz w:val="24"/>
          <w:szCs w:val="24"/>
          <w:lang w:eastAsia="pl-PL"/>
        </w:rPr>
      </w:pPr>
      <w:r w:rsidRPr="00BD5E9D">
        <w:rPr>
          <w:rFonts w:ascii="Arial" w:hAnsi="Arial" w:cs="Arial"/>
          <w:color w:val="000000"/>
          <w:sz w:val="24"/>
          <w:szCs w:val="24"/>
          <w:lang w:eastAsia="pl-PL"/>
        </w:rPr>
        <w:t> </w:t>
      </w:r>
    </w:p>
    <w:p w14:paraId="698DDB4D" w14:textId="788AB055" w:rsidR="004D5F3A" w:rsidRPr="00BD5E9D" w:rsidRDefault="004D5F3A" w:rsidP="004D5F3A">
      <w:pPr>
        <w:ind w:left="630"/>
        <w:jc w:val="center"/>
        <w:rPr>
          <w:rFonts w:ascii="Arial" w:hAnsi="Arial" w:cs="Arial"/>
          <w:color w:val="000000"/>
          <w:sz w:val="24"/>
          <w:szCs w:val="24"/>
          <w:lang w:eastAsia="pl-PL"/>
        </w:rPr>
      </w:pPr>
      <w:r w:rsidRPr="00BD5E9D">
        <w:rPr>
          <w:rFonts w:ascii="Arial" w:hAnsi="Arial" w:cs="Arial"/>
          <w:color w:val="000000"/>
          <w:sz w:val="24"/>
          <w:szCs w:val="24"/>
          <w:lang w:eastAsia="pl-PL"/>
        </w:rPr>
        <w:t>A x (B% - </w:t>
      </w:r>
      <w:r>
        <w:rPr>
          <w:rFonts w:ascii="Arial" w:hAnsi="Arial" w:cs="Arial"/>
          <w:color w:val="000000"/>
          <w:sz w:val="24"/>
          <w:szCs w:val="24"/>
          <w:lang w:eastAsia="pl-PL"/>
        </w:rPr>
        <w:t>3</w:t>
      </w:r>
      <w:r w:rsidRPr="00BD5E9D">
        <w:rPr>
          <w:rFonts w:ascii="Arial" w:hAnsi="Arial" w:cs="Arial"/>
          <w:color w:val="000000"/>
          <w:sz w:val="24"/>
          <w:szCs w:val="24"/>
          <w:lang w:eastAsia="pl-PL"/>
        </w:rPr>
        <w:t>%) = C</w:t>
      </w:r>
    </w:p>
    <w:p w14:paraId="0223083F" w14:textId="7B9BAEA7" w:rsidR="004D5F3A" w:rsidRPr="00BD5E9D" w:rsidRDefault="004D5F3A" w:rsidP="004D5F3A">
      <w:pPr>
        <w:ind w:left="630"/>
        <w:jc w:val="both"/>
        <w:rPr>
          <w:rFonts w:ascii="Arial" w:hAnsi="Arial" w:cs="Arial"/>
          <w:color w:val="000000"/>
          <w:sz w:val="24"/>
          <w:szCs w:val="24"/>
          <w:lang w:eastAsia="pl-PL"/>
        </w:rPr>
      </w:pPr>
      <w:r w:rsidRPr="00BD5E9D">
        <w:rPr>
          <w:rFonts w:ascii="Arial" w:hAnsi="Arial" w:cs="Arial"/>
          <w:color w:val="000000"/>
          <w:sz w:val="24"/>
          <w:szCs w:val="24"/>
          <w:lang w:eastAsia="pl-PL"/>
        </w:rPr>
        <w:t> </w:t>
      </w:r>
    </w:p>
    <w:p w14:paraId="15000240" w14:textId="1E882D96" w:rsidR="004D5F3A" w:rsidRPr="00BD5E9D" w:rsidRDefault="004D5F3A" w:rsidP="004D5F3A">
      <w:pPr>
        <w:ind w:left="851"/>
        <w:jc w:val="both"/>
        <w:rPr>
          <w:rFonts w:ascii="Arial" w:hAnsi="Arial" w:cs="Arial"/>
          <w:color w:val="000000"/>
          <w:sz w:val="24"/>
          <w:szCs w:val="24"/>
          <w:lang w:eastAsia="pl-PL"/>
        </w:rPr>
      </w:pPr>
      <w:r w:rsidRPr="00BD5E9D">
        <w:rPr>
          <w:rFonts w:ascii="Arial" w:hAnsi="Arial" w:cs="Arial"/>
          <w:color w:val="000000"/>
          <w:sz w:val="24"/>
          <w:szCs w:val="24"/>
          <w:lang w:eastAsia="pl-PL"/>
        </w:rPr>
        <w:t>gdzie:</w:t>
      </w:r>
    </w:p>
    <w:p w14:paraId="3C630EEB" w14:textId="0C8C6AB0" w:rsidR="004D5F3A" w:rsidRPr="00BD5E9D" w:rsidRDefault="004D5F3A" w:rsidP="004D5F3A">
      <w:pPr>
        <w:ind w:left="1275" w:hanging="420"/>
        <w:jc w:val="both"/>
        <w:rPr>
          <w:rFonts w:ascii="Arial" w:hAnsi="Arial" w:cs="Arial"/>
          <w:color w:val="000000"/>
          <w:sz w:val="24"/>
          <w:szCs w:val="24"/>
          <w:lang w:eastAsia="pl-PL"/>
        </w:rPr>
      </w:pPr>
      <w:r w:rsidRPr="00BD5E9D">
        <w:rPr>
          <w:rFonts w:ascii="Arial" w:hAnsi="Arial" w:cs="Arial"/>
          <w:color w:val="000000"/>
          <w:sz w:val="24"/>
          <w:szCs w:val="24"/>
          <w:lang w:eastAsia="pl-PL"/>
        </w:rPr>
        <w:t>A –</w:t>
      </w:r>
      <w:r w:rsidRPr="00BD5E9D">
        <w:rPr>
          <w:rFonts w:ascii="Arial" w:hAnsi="Arial" w:cs="Arial"/>
          <w:color w:val="000000"/>
          <w:sz w:val="24"/>
          <w:szCs w:val="24"/>
          <w:lang w:eastAsia="pl-PL"/>
        </w:rPr>
        <w:tab/>
      </w:r>
      <w:r w:rsidRPr="00BD5E9D">
        <w:rPr>
          <w:rFonts w:ascii="Arial" w:hAnsi="Arial" w:cs="Arial"/>
          <w:color w:val="000000"/>
          <w:sz w:val="24"/>
          <w:szCs w:val="24"/>
          <w:lang w:eastAsia="pl-PL"/>
        </w:rPr>
        <w:tab/>
        <w:t xml:space="preserve">wartość </w:t>
      </w:r>
      <w:r>
        <w:rPr>
          <w:rFonts w:ascii="Arial" w:hAnsi="Arial" w:cs="Arial"/>
          <w:color w:val="000000"/>
          <w:sz w:val="24"/>
          <w:szCs w:val="24"/>
          <w:lang w:eastAsia="pl-PL"/>
        </w:rPr>
        <w:t>wynagrodzenia umownego za zakres objęty prawem opcji</w:t>
      </w:r>
      <w:r w:rsidRPr="00BD5E9D">
        <w:rPr>
          <w:rFonts w:ascii="Arial" w:hAnsi="Arial" w:cs="Arial"/>
          <w:color w:val="000000"/>
          <w:sz w:val="24"/>
          <w:szCs w:val="24"/>
          <w:lang w:eastAsia="pl-PL"/>
        </w:rPr>
        <w:t>;</w:t>
      </w:r>
    </w:p>
    <w:p w14:paraId="3F402AA8" w14:textId="6715CAF5" w:rsidR="004D5F3A" w:rsidRPr="00BD5E9D" w:rsidRDefault="004D5F3A" w:rsidP="004D5F3A">
      <w:pPr>
        <w:ind w:left="1415" w:hanging="560"/>
        <w:jc w:val="both"/>
        <w:rPr>
          <w:rFonts w:ascii="Arial" w:hAnsi="Arial" w:cs="Arial"/>
          <w:color w:val="000000"/>
          <w:sz w:val="24"/>
          <w:szCs w:val="24"/>
          <w:lang w:eastAsia="pl-PL"/>
        </w:rPr>
      </w:pPr>
      <w:r w:rsidRPr="00BD5E9D">
        <w:rPr>
          <w:rFonts w:ascii="Arial" w:hAnsi="Arial" w:cs="Arial"/>
          <w:color w:val="000000"/>
          <w:sz w:val="24"/>
          <w:szCs w:val="24"/>
          <w:lang w:eastAsia="pl-PL"/>
        </w:rPr>
        <w:t xml:space="preserve">B – </w:t>
      </w:r>
      <w:r w:rsidRPr="00BD5E9D">
        <w:rPr>
          <w:rFonts w:ascii="Arial" w:hAnsi="Arial" w:cs="Arial"/>
          <w:color w:val="000000"/>
          <w:sz w:val="24"/>
          <w:szCs w:val="24"/>
          <w:lang w:eastAsia="pl-PL"/>
        </w:rPr>
        <w:tab/>
      </w:r>
      <w:r>
        <w:rPr>
          <w:rFonts w:ascii="Arial" w:hAnsi="Arial" w:cs="Arial"/>
          <w:color w:val="000000"/>
          <w:sz w:val="24"/>
          <w:szCs w:val="24"/>
          <w:lang w:eastAsia="pl-PL"/>
        </w:rPr>
        <w:t>średnia opublikowanych wskaźników GUS za pełne miesiące,</w:t>
      </w:r>
      <w:r>
        <w:rPr>
          <w:rFonts w:ascii="Arial" w:hAnsi="Arial" w:cs="Arial"/>
          <w:color w:val="000000"/>
          <w:sz w:val="24"/>
          <w:szCs w:val="24"/>
          <w:lang w:eastAsia="pl-PL"/>
        </w:rPr>
        <w:br/>
        <w:t xml:space="preserve">w okresie </w:t>
      </w:r>
      <w:r w:rsidRPr="00BD5E9D">
        <w:rPr>
          <w:rFonts w:ascii="Arial" w:hAnsi="Arial" w:cs="Arial"/>
          <w:color w:val="000000"/>
          <w:sz w:val="24"/>
          <w:szCs w:val="24"/>
          <w:lang w:eastAsia="pl-PL"/>
        </w:rPr>
        <w:t> </w:t>
      </w:r>
      <w:r>
        <w:rPr>
          <w:rFonts w:ascii="Arial" w:hAnsi="Arial" w:cs="Arial"/>
          <w:color w:val="000000"/>
          <w:sz w:val="24"/>
          <w:szCs w:val="24"/>
          <w:lang w:eastAsia="pl-PL"/>
        </w:rPr>
        <w:t>pomiędzy dniem złożenia oświadczenia o skorzystaniu z prawa opcji a terminem zakończenia świadczenia usługi tym prawem objętej;</w:t>
      </w:r>
    </w:p>
    <w:p w14:paraId="1BB14E58" w14:textId="48074471" w:rsidR="004D5F3A" w:rsidRPr="00BD5E9D" w:rsidRDefault="004D5F3A" w:rsidP="004D5F3A">
      <w:pPr>
        <w:ind w:left="1418" w:hanging="563"/>
        <w:jc w:val="both"/>
        <w:rPr>
          <w:rFonts w:ascii="Arial" w:hAnsi="Arial" w:cs="Arial"/>
          <w:color w:val="000000"/>
          <w:sz w:val="24"/>
          <w:szCs w:val="24"/>
          <w:lang w:eastAsia="pl-PL"/>
        </w:rPr>
      </w:pPr>
      <w:r w:rsidRPr="00BD5E9D">
        <w:rPr>
          <w:rFonts w:ascii="Arial" w:hAnsi="Arial" w:cs="Arial"/>
          <w:color w:val="000000"/>
          <w:sz w:val="24"/>
          <w:szCs w:val="24"/>
          <w:lang w:eastAsia="pl-PL"/>
        </w:rPr>
        <w:t>C -</w:t>
      </w:r>
      <w:r>
        <w:rPr>
          <w:rFonts w:ascii="Arial" w:hAnsi="Arial" w:cs="Arial"/>
          <w:color w:val="000000"/>
          <w:sz w:val="24"/>
          <w:szCs w:val="24"/>
          <w:lang w:eastAsia="pl-PL"/>
        </w:rPr>
        <w:t xml:space="preserve"> </w:t>
      </w:r>
      <w:r>
        <w:rPr>
          <w:rFonts w:ascii="Arial" w:hAnsi="Arial" w:cs="Arial"/>
          <w:color w:val="000000"/>
          <w:sz w:val="24"/>
          <w:szCs w:val="24"/>
          <w:lang w:eastAsia="pl-PL"/>
        </w:rPr>
        <w:tab/>
      </w:r>
      <w:r w:rsidRPr="00BD5E9D">
        <w:rPr>
          <w:rFonts w:ascii="Arial" w:hAnsi="Arial" w:cs="Arial"/>
          <w:color w:val="000000"/>
          <w:sz w:val="24"/>
          <w:szCs w:val="24"/>
          <w:lang w:eastAsia="pl-PL"/>
        </w:rPr>
        <w:t>wartość zmiany umowy</w:t>
      </w:r>
      <w:r>
        <w:rPr>
          <w:rFonts w:ascii="Arial" w:hAnsi="Arial" w:cs="Arial"/>
          <w:color w:val="000000"/>
          <w:sz w:val="24"/>
          <w:szCs w:val="24"/>
          <w:lang w:eastAsia="pl-PL"/>
        </w:rPr>
        <w:t>.</w:t>
      </w:r>
    </w:p>
    <w:p w14:paraId="7C173B3D" w14:textId="59D98F8C" w:rsidR="004D5F3A" w:rsidRPr="00BD5E9D" w:rsidRDefault="004D5F3A" w:rsidP="004D5F3A">
      <w:pPr>
        <w:pStyle w:val="Akapitzlist"/>
        <w:numPr>
          <w:ilvl w:val="0"/>
          <w:numId w:val="58"/>
        </w:numPr>
        <w:suppressAutoHyphens w:val="0"/>
        <w:spacing w:before="120"/>
        <w:jc w:val="both"/>
        <w:rPr>
          <w:rFonts w:ascii="Arial" w:hAnsi="Arial" w:cs="Arial"/>
          <w:color w:val="000000"/>
          <w:sz w:val="24"/>
          <w:szCs w:val="24"/>
          <w:lang w:eastAsia="pl-PL"/>
        </w:rPr>
      </w:pPr>
      <w:r w:rsidRPr="00BD5E9D">
        <w:rPr>
          <w:rFonts w:ascii="Arial" w:hAnsi="Arial" w:cs="Arial"/>
          <w:color w:val="000000"/>
          <w:sz w:val="24"/>
          <w:szCs w:val="24"/>
          <w:lang w:eastAsia="pl-PL"/>
        </w:rPr>
        <w:t>strona składając wniosek o zmianę powinna przedstawić w szczególności:</w:t>
      </w:r>
    </w:p>
    <w:p w14:paraId="224898FC" w14:textId="5764EEAA" w:rsidR="004D5F3A" w:rsidRPr="0044397F" w:rsidRDefault="004D5F3A" w:rsidP="004D5F3A">
      <w:pPr>
        <w:pStyle w:val="Akapitzlist"/>
        <w:numPr>
          <w:ilvl w:val="0"/>
          <w:numId w:val="59"/>
        </w:numPr>
        <w:suppressAutoHyphens w:val="0"/>
        <w:spacing w:before="120"/>
        <w:ind w:left="993" w:hanging="426"/>
        <w:jc w:val="both"/>
        <w:rPr>
          <w:rFonts w:ascii="Arial" w:hAnsi="Arial" w:cs="Arial"/>
          <w:color w:val="000000"/>
          <w:sz w:val="24"/>
          <w:szCs w:val="24"/>
          <w:lang w:eastAsia="pl-PL"/>
        </w:rPr>
      </w:pPr>
      <w:r w:rsidRPr="00BD5E9D">
        <w:rPr>
          <w:rFonts w:ascii="Arial" w:hAnsi="Arial" w:cs="Arial"/>
          <w:color w:val="000000"/>
          <w:sz w:val="24"/>
          <w:szCs w:val="24"/>
          <w:lang w:eastAsia="pl-PL"/>
        </w:rPr>
        <w:t>wyliczenie wnioskowanej kwoty zmiany wynagrodzenia;</w:t>
      </w:r>
    </w:p>
    <w:p w14:paraId="5621BEE8" w14:textId="75DB17C9" w:rsidR="004D5F3A" w:rsidRPr="00BD5E9D" w:rsidRDefault="004D5F3A" w:rsidP="004D5F3A">
      <w:pPr>
        <w:pStyle w:val="Akapitzlist"/>
        <w:numPr>
          <w:ilvl w:val="0"/>
          <w:numId w:val="59"/>
        </w:numPr>
        <w:suppressAutoHyphens w:val="0"/>
        <w:spacing w:before="120"/>
        <w:ind w:left="993" w:hanging="426"/>
        <w:jc w:val="both"/>
        <w:rPr>
          <w:rFonts w:ascii="Arial" w:hAnsi="Arial" w:cs="Arial"/>
          <w:color w:val="000000"/>
          <w:sz w:val="24"/>
          <w:szCs w:val="24"/>
          <w:lang w:eastAsia="pl-PL"/>
        </w:rPr>
      </w:pPr>
      <w:r w:rsidRPr="00BD5E9D">
        <w:rPr>
          <w:rFonts w:ascii="Arial" w:hAnsi="Arial" w:cs="Arial"/>
          <w:color w:val="000000"/>
          <w:sz w:val="24"/>
          <w:szCs w:val="24"/>
          <w:lang w:eastAsia="pl-PL"/>
        </w:rPr>
        <w:t xml:space="preserve">dowody </w:t>
      </w:r>
      <w:r>
        <w:rPr>
          <w:rFonts w:ascii="Arial" w:hAnsi="Arial" w:cs="Arial"/>
          <w:color w:val="000000"/>
          <w:sz w:val="24"/>
          <w:szCs w:val="24"/>
          <w:lang w:eastAsia="pl-PL"/>
        </w:rPr>
        <w:t>potwierdzające wpływ zmian wskaźnika GUS na koszty wykonania zamówienia.</w:t>
      </w:r>
    </w:p>
    <w:p w14:paraId="67A5AF6F" w14:textId="08BAEB37" w:rsidR="004D5F3A" w:rsidRPr="00BD5E9D" w:rsidRDefault="004D5F3A" w:rsidP="004D5F3A">
      <w:pPr>
        <w:pStyle w:val="Akapitzlist"/>
        <w:numPr>
          <w:ilvl w:val="0"/>
          <w:numId w:val="58"/>
        </w:numPr>
        <w:suppressAutoHyphens w:val="0"/>
        <w:spacing w:before="120"/>
        <w:jc w:val="both"/>
        <w:rPr>
          <w:rFonts w:ascii="Arial" w:hAnsi="Arial" w:cs="Arial"/>
          <w:color w:val="000000"/>
          <w:sz w:val="24"/>
          <w:szCs w:val="24"/>
          <w:lang w:eastAsia="pl-PL"/>
        </w:rPr>
      </w:pPr>
      <w:r w:rsidRPr="00BD5E9D">
        <w:rPr>
          <w:rFonts w:ascii="Arial" w:hAnsi="Arial" w:cs="Arial"/>
          <w:color w:val="000000"/>
          <w:sz w:val="24"/>
          <w:szCs w:val="24"/>
          <w:lang w:eastAsia="pl-PL"/>
        </w:rPr>
        <w:lastRenderedPageBreak/>
        <w:t xml:space="preserve">łączna wartość zmian wysokości wynagrodzenia Wykonawcy, dokonanych na podstawie postanowień niniejszego </w:t>
      </w:r>
      <w:r>
        <w:rPr>
          <w:rFonts w:ascii="Arial" w:hAnsi="Arial" w:cs="Arial"/>
          <w:color w:val="000000"/>
          <w:sz w:val="24"/>
          <w:szCs w:val="24"/>
          <w:lang w:eastAsia="pl-PL"/>
        </w:rPr>
        <w:t>paragrafu</w:t>
      </w:r>
      <w:r w:rsidRPr="00BD5E9D">
        <w:rPr>
          <w:rFonts w:ascii="Arial" w:hAnsi="Arial" w:cs="Arial"/>
          <w:color w:val="000000"/>
          <w:sz w:val="24"/>
          <w:szCs w:val="24"/>
          <w:lang w:eastAsia="pl-PL"/>
        </w:rPr>
        <w:t xml:space="preserve"> nie może być wyższa niż </w:t>
      </w:r>
      <w:r>
        <w:rPr>
          <w:rFonts w:ascii="Arial" w:hAnsi="Arial" w:cs="Arial"/>
          <w:color w:val="000000"/>
          <w:sz w:val="24"/>
          <w:szCs w:val="24"/>
          <w:lang w:eastAsia="pl-PL"/>
        </w:rPr>
        <w:t>2</w:t>
      </w:r>
      <w:r w:rsidRPr="00BD5E9D">
        <w:rPr>
          <w:rFonts w:ascii="Arial" w:hAnsi="Arial" w:cs="Arial"/>
          <w:color w:val="000000"/>
          <w:sz w:val="24"/>
          <w:szCs w:val="24"/>
          <w:lang w:eastAsia="pl-PL"/>
        </w:rPr>
        <w:t> %</w:t>
      </w:r>
      <w:r w:rsidRPr="00BD5E9D">
        <w:rPr>
          <w:rFonts w:ascii="Arial" w:hAnsi="Arial" w:cs="Arial"/>
          <w:color w:val="000000"/>
          <w:sz w:val="24"/>
          <w:szCs w:val="24"/>
          <w:lang w:eastAsia="pl-PL"/>
        </w:rPr>
        <w:br/>
        <w:t xml:space="preserve">w stosunku do pierwotnej wartości </w:t>
      </w:r>
      <w:r>
        <w:rPr>
          <w:rFonts w:ascii="Arial" w:hAnsi="Arial" w:cs="Arial"/>
          <w:color w:val="000000"/>
          <w:sz w:val="24"/>
          <w:szCs w:val="24"/>
          <w:lang w:eastAsia="pl-PL"/>
        </w:rPr>
        <w:t>wynagrodzenia objętego prawem opcji</w:t>
      </w:r>
      <w:r w:rsidRPr="00BD5E9D">
        <w:rPr>
          <w:rFonts w:ascii="Arial" w:hAnsi="Arial" w:cs="Arial"/>
          <w:color w:val="000000"/>
          <w:sz w:val="24"/>
          <w:szCs w:val="24"/>
          <w:lang w:eastAsia="pl-PL"/>
        </w:rPr>
        <w:t>.</w:t>
      </w:r>
    </w:p>
    <w:p w14:paraId="5A481767" w14:textId="3D0C26D0" w:rsidR="004D5F3A" w:rsidRPr="00BD5E9D" w:rsidRDefault="004D5F3A" w:rsidP="004D5F3A">
      <w:pPr>
        <w:pStyle w:val="Akapitzlist"/>
        <w:numPr>
          <w:ilvl w:val="0"/>
          <w:numId w:val="58"/>
        </w:numPr>
        <w:suppressAutoHyphens w:val="0"/>
        <w:spacing w:before="120"/>
        <w:jc w:val="both"/>
        <w:rPr>
          <w:rFonts w:ascii="Arial" w:hAnsi="Arial" w:cs="Arial"/>
          <w:color w:val="000000"/>
          <w:sz w:val="24"/>
          <w:szCs w:val="24"/>
          <w:lang w:eastAsia="pl-PL"/>
        </w:rPr>
      </w:pPr>
      <w:r w:rsidRPr="00BD5E9D">
        <w:rPr>
          <w:rFonts w:ascii="Arial" w:hAnsi="Arial" w:cs="Arial"/>
          <w:color w:val="000000"/>
          <w:sz w:val="24"/>
          <w:szCs w:val="24"/>
          <w:lang w:eastAsia="pl-PL"/>
        </w:rPr>
        <w:t>zmiana wynagrodzenia w oparciu o niniejszy ustęp wymaga zgodnej woli obu stron wyrażonej aneksem do umowy.</w:t>
      </w:r>
    </w:p>
    <w:p w14:paraId="1AB6C1B5" w14:textId="098ADA2B" w:rsidR="004D5F3A" w:rsidRPr="00BD5E9D" w:rsidRDefault="004D5F3A" w:rsidP="004D5F3A">
      <w:pPr>
        <w:pStyle w:val="Akapitzlist"/>
        <w:numPr>
          <w:ilvl w:val="0"/>
          <w:numId w:val="57"/>
        </w:numPr>
        <w:suppressAutoHyphens w:val="0"/>
        <w:spacing w:before="120"/>
        <w:jc w:val="both"/>
        <w:rPr>
          <w:rFonts w:ascii="Arial" w:hAnsi="Arial" w:cs="Arial"/>
          <w:color w:val="000000"/>
          <w:sz w:val="24"/>
          <w:szCs w:val="24"/>
          <w:lang w:eastAsia="pl-PL"/>
        </w:rPr>
      </w:pPr>
      <w:r w:rsidRPr="00BD5E9D">
        <w:rPr>
          <w:rFonts w:ascii="Arial" w:hAnsi="Arial" w:cs="Arial"/>
          <w:color w:val="000000"/>
          <w:sz w:val="24"/>
          <w:szCs w:val="24"/>
          <w:lang w:eastAsia="pl-PL"/>
        </w:rPr>
        <w:t>W przypadku dokonania zmiany niniejszej umowy na podstawie ust. 1, Wykonawca zobowiązany jest, w terminie 14 dni</w:t>
      </w:r>
      <w:r>
        <w:rPr>
          <w:rFonts w:ascii="Arial" w:hAnsi="Arial" w:cs="Arial"/>
          <w:color w:val="000000"/>
          <w:sz w:val="24"/>
          <w:szCs w:val="24"/>
          <w:lang w:eastAsia="pl-PL"/>
        </w:rPr>
        <w:t xml:space="preserve"> od uzgodnienia zmiany</w:t>
      </w:r>
      <w:r w:rsidRPr="00BD5E9D">
        <w:rPr>
          <w:rFonts w:ascii="Arial" w:hAnsi="Arial" w:cs="Arial"/>
          <w:color w:val="000000"/>
          <w:sz w:val="24"/>
          <w:szCs w:val="24"/>
          <w:lang w:eastAsia="pl-PL"/>
        </w:rPr>
        <w:t xml:space="preserve">, do </w:t>
      </w:r>
      <w:r>
        <w:rPr>
          <w:rFonts w:ascii="Arial" w:hAnsi="Arial" w:cs="Arial"/>
          <w:color w:val="000000"/>
          <w:sz w:val="24"/>
          <w:szCs w:val="24"/>
          <w:lang w:eastAsia="pl-PL"/>
        </w:rPr>
        <w:t xml:space="preserve">odpowiedniej </w:t>
      </w:r>
      <w:r w:rsidRPr="00BD5E9D">
        <w:rPr>
          <w:rFonts w:ascii="Arial" w:hAnsi="Arial" w:cs="Arial"/>
          <w:color w:val="000000"/>
          <w:sz w:val="24"/>
          <w:szCs w:val="24"/>
          <w:lang w:eastAsia="pl-PL"/>
        </w:rPr>
        <w:t xml:space="preserve">zmiany wynagrodzenia przysługującego podwykonawcy, z którym zawarł umowę na usługi obowiązującą przez okres przekraczający </w:t>
      </w:r>
      <w:r w:rsidR="002F0D45">
        <w:rPr>
          <w:rFonts w:ascii="Arial" w:hAnsi="Arial" w:cs="Arial"/>
          <w:color w:val="000000"/>
          <w:sz w:val="24"/>
          <w:szCs w:val="24"/>
          <w:lang w:eastAsia="pl-PL"/>
        </w:rPr>
        <w:t>6</w:t>
      </w:r>
      <w:r w:rsidRPr="00BD5E9D">
        <w:rPr>
          <w:rFonts w:ascii="Arial" w:hAnsi="Arial" w:cs="Arial"/>
          <w:color w:val="000000"/>
          <w:sz w:val="24"/>
          <w:szCs w:val="24"/>
          <w:lang w:eastAsia="pl-PL"/>
        </w:rPr>
        <w:t xml:space="preserve"> miesięcy.</w:t>
      </w:r>
    </w:p>
    <w:p w14:paraId="7031F6D2" w14:textId="2EE063FC" w:rsidR="004D5F3A" w:rsidRPr="00BD5E9D" w:rsidRDefault="004D5F3A" w:rsidP="004D5F3A">
      <w:pPr>
        <w:pStyle w:val="Akapitzlist"/>
        <w:numPr>
          <w:ilvl w:val="0"/>
          <w:numId w:val="57"/>
        </w:numPr>
        <w:suppressAutoHyphens w:val="0"/>
        <w:spacing w:before="120"/>
        <w:jc w:val="both"/>
        <w:rPr>
          <w:rFonts w:ascii="Arial" w:hAnsi="Arial" w:cs="Arial"/>
          <w:color w:val="000000"/>
          <w:sz w:val="24"/>
          <w:szCs w:val="24"/>
          <w:lang w:eastAsia="pl-PL"/>
        </w:rPr>
      </w:pPr>
      <w:r w:rsidRPr="00BD5E9D">
        <w:rPr>
          <w:rFonts w:ascii="Arial" w:hAnsi="Arial" w:cs="Arial"/>
          <w:color w:val="000000"/>
          <w:sz w:val="24"/>
          <w:szCs w:val="24"/>
          <w:lang w:eastAsia="pl-PL"/>
        </w:rPr>
        <w:t>Wykonawca zapłaci Zamawiającemu następujące kary umowne:</w:t>
      </w:r>
    </w:p>
    <w:p w14:paraId="47D6CDBA" w14:textId="67BA4474" w:rsidR="004D5F3A" w:rsidRPr="00F11B89" w:rsidRDefault="004D5F3A" w:rsidP="004D5F3A">
      <w:pPr>
        <w:numPr>
          <w:ilvl w:val="0"/>
          <w:numId w:val="60"/>
        </w:numPr>
        <w:suppressAutoHyphens w:val="0"/>
        <w:autoSpaceDE w:val="0"/>
        <w:autoSpaceDN w:val="0"/>
        <w:adjustRightInd w:val="0"/>
        <w:spacing w:before="120"/>
        <w:ind w:left="993" w:hanging="426"/>
        <w:jc w:val="both"/>
        <w:rPr>
          <w:rFonts w:ascii="Arial" w:hAnsi="Arial" w:cs="Arial"/>
          <w:color w:val="000000"/>
          <w:sz w:val="24"/>
          <w:szCs w:val="24"/>
        </w:rPr>
      </w:pPr>
      <w:r w:rsidRPr="00BD5E9D">
        <w:rPr>
          <w:rFonts w:ascii="Arial" w:hAnsi="Arial" w:cs="Arial"/>
          <w:color w:val="000000"/>
          <w:sz w:val="24"/>
          <w:szCs w:val="24"/>
          <w:lang w:eastAsia="pl-PL"/>
        </w:rPr>
        <w:t xml:space="preserve"> </w:t>
      </w:r>
      <w:r w:rsidRPr="00BD5E9D">
        <w:rPr>
          <w:rFonts w:ascii="Arial" w:hAnsi="Arial" w:cs="Arial"/>
          <w:color w:val="000000"/>
          <w:sz w:val="24"/>
          <w:szCs w:val="24"/>
        </w:rPr>
        <w:t xml:space="preserve">w każdym przypadku braku zmiany umowy o podwykonawstwo zawartej na okres przekraczający </w:t>
      </w:r>
      <w:r w:rsidR="002F0D45">
        <w:rPr>
          <w:rFonts w:ascii="Arial" w:hAnsi="Arial" w:cs="Arial"/>
          <w:color w:val="000000"/>
          <w:sz w:val="24"/>
          <w:szCs w:val="24"/>
        </w:rPr>
        <w:t>6</w:t>
      </w:r>
      <w:r w:rsidRPr="00BD5E9D">
        <w:rPr>
          <w:rFonts w:ascii="Arial" w:hAnsi="Arial" w:cs="Arial"/>
          <w:color w:val="000000"/>
          <w:sz w:val="24"/>
          <w:szCs w:val="24"/>
        </w:rPr>
        <w:t xml:space="preserve"> miesięcy, której przedmiotem są usługi, zgodnie </w:t>
      </w:r>
      <w:r w:rsidRPr="00BD5E9D">
        <w:rPr>
          <w:rFonts w:ascii="Arial" w:hAnsi="Arial" w:cs="Arial"/>
          <w:color w:val="000000"/>
          <w:sz w:val="24"/>
          <w:szCs w:val="24"/>
        </w:rPr>
        <w:br/>
      </w:r>
      <w:r w:rsidRPr="00F11B89">
        <w:rPr>
          <w:rFonts w:ascii="Arial" w:hAnsi="Arial" w:cs="Arial"/>
          <w:color w:val="000000"/>
          <w:sz w:val="24"/>
          <w:szCs w:val="24"/>
        </w:rPr>
        <w:t>z ust. 2 – w wysokości 1 000 zł za każdy przypadek</w:t>
      </w:r>
    </w:p>
    <w:p w14:paraId="169F20BB" w14:textId="40BB3912" w:rsidR="004D5F3A" w:rsidRPr="00F11B89" w:rsidRDefault="004D5F3A" w:rsidP="004D5F3A">
      <w:pPr>
        <w:numPr>
          <w:ilvl w:val="0"/>
          <w:numId w:val="60"/>
        </w:numPr>
        <w:suppressAutoHyphens w:val="0"/>
        <w:autoSpaceDE w:val="0"/>
        <w:autoSpaceDN w:val="0"/>
        <w:adjustRightInd w:val="0"/>
        <w:spacing w:before="120"/>
        <w:ind w:left="993" w:hanging="426"/>
        <w:jc w:val="both"/>
        <w:rPr>
          <w:rFonts w:ascii="Arial" w:hAnsi="Arial" w:cs="Arial"/>
          <w:color w:val="000000"/>
          <w:sz w:val="24"/>
          <w:szCs w:val="24"/>
        </w:rPr>
      </w:pPr>
      <w:r w:rsidRPr="00F11B89">
        <w:rPr>
          <w:rFonts w:ascii="Arial" w:hAnsi="Arial" w:cs="Arial"/>
          <w:color w:val="000000"/>
          <w:sz w:val="24"/>
          <w:szCs w:val="24"/>
        </w:rPr>
        <w:t xml:space="preserve">w każdym przypadku braku zapłaty lub nieterminowej zapłaty wynagrodzenia należnego podwykonawcom z tytułu zmiany wysokości wynagrodzenia, o której mowa w ust. 2 – w wysokości 1 % niezapłaconej kwoty lub kwoty, z której zapłaty wykonawca nie wykonał w terminie, za każdy dzień zwłoki od upływu terminu, </w:t>
      </w:r>
      <w:r>
        <w:rPr>
          <w:rFonts w:ascii="Arial" w:hAnsi="Arial" w:cs="Arial"/>
          <w:color w:val="000000"/>
          <w:sz w:val="24"/>
          <w:szCs w:val="24"/>
        </w:rPr>
        <w:br/>
      </w:r>
      <w:r w:rsidRPr="00F11B89">
        <w:rPr>
          <w:rFonts w:ascii="Arial" w:hAnsi="Arial" w:cs="Arial"/>
          <w:color w:val="000000"/>
          <w:sz w:val="24"/>
          <w:szCs w:val="24"/>
        </w:rPr>
        <w:t>w którym zapłata powinna najpóźniej zostać dokonana.</w:t>
      </w:r>
    </w:p>
    <w:p w14:paraId="66BC0EC7" w14:textId="77777777" w:rsidR="004D5F3A" w:rsidRPr="002109A8" w:rsidRDefault="004D5F3A" w:rsidP="00BD214C">
      <w:pPr>
        <w:pStyle w:val="NormalnyWeb"/>
        <w:spacing w:before="0" w:after="0"/>
        <w:jc w:val="both"/>
        <w:rPr>
          <w:rFonts w:ascii="Arial" w:hAnsi="Arial" w:cs="Arial"/>
        </w:rPr>
      </w:pPr>
    </w:p>
    <w:p w14:paraId="6AB28CC1" w14:textId="307616B4" w:rsidR="00BD214C" w:rsidRPr="002109A8" w:rsidRDefault="00BD214C" w:rsidP="00BD214C">
      <w:pPr>
        <w:pStyle w:val="NormalnyWeb"/>
        <w:spacing w:before="0" w:after="0"/>
        <w:ind w:left="851" w:hanging="851"/>
        <w:jc w:val="center"/>
      </w:pPr>
      <w:r w:rsidRPr="002109A8">
        <w:rPr>
          <w:rFonts w:ascii="Arial" w:hAnsi="Arial" w:cs="Arial"/>
          <w:b/>
          <w:bCs/>
        </w:rPr>
        <w:t>§ 1</w:t>
      </w:r>
      <w:r w:rsidR="00DC62F0">
        <w:rPr>
          <w:rFonts w:ascii="Arial" w:hAnsi="Arial" w:cs="Arial"/>
          <w:b/>
          <w:bCs/>
        </w:rPr>
        <w:t>8</w:t>
      </w:r>
    </w:p>
    <w:p w14:paraId="5ECEA758" w14:textId="77777777" w:rsidR="00BD214C" w:rsidRPr="002109A8" w:rsidRDefault="00BD214C" w:rsidP="00BD214C">
      <w:pPr>
        <w:pStyle w:val="NormalnyWeb"/>
        <w:spacing w:before="0" w:after="0"/>
        <w:ind w:left="851" w:hanging="851"/>
        <w:jc w:val="center"/>
      </w:pPr>
      <w:r w:rsidRPr="002109A8">
        <w:rPr>
          <w:rFonts w:ascii="Arial" w:hAnsi="Arial" w:cs="Arial"/>
          <w:b/>
          <w:bCs/>
        </w:rPr>
        <w:t>Prawa autorskie</w:t>
      </w:r>
    </w:p>
    <w:p w14:paraId="38F6D600" w14:textId="77777777" w:rsidR="00BD214C" w:rsidRPr="002109A8" w:rsidRDefault="00BD214C" w:rsidP="00BD214C">
      <w:pPr>
        <w:pStyle w:val="NormalnyWeb"/>
        <w:numPr>
          <w:ilvl w:val="1"/>
          <w:numId w:val="13"/>
        </w:numPr>
        <w:tabs>
          <w:tab w:val="clear" w:pos="1440"/>
          <w:tab w:val="num" w:pos="426"/>
        </w:tabs>
        <w:spacing w:before="0" w:after="0"/>
        <w:ind w:left="426" w:hanging="426"/>
        <w:jc w:val="both"/>
      </w:pPr>
      <w:r w:rsidRPr="002109A8">
        <w:rPr>
          <w:rFonts w:ascii="Arial" w:hAnsi="Arial" w:cs="Arial"/>
        </w:rPr>
        <w:t>W ramach ustalonego w umowie wynagrodzenia, po dokonani</w:t>
      </w:r>
      <w:r>
        <w:rPr>
          <w:rFonts w:ascii="Arial" w:hAnsi="Arial" w:cs="Arial"/>
        </w:rPr>
        <w:t>u</w:t>
      </w:r>
      <w:r w:rsidRPr="002109A8">
        <w:rPr>
          <w:rFonts w:ascii="Arial" w:hAnsi="Arial" w:cs="Arial"/>
        </w:rPr>
        <w:t xml:space="preserve"> odbioru częściowego Wykonawca przekaże na rzecz Zamawiającego autorskie prawa majątkowe do dokumentacji projektowej, obejmującej następujące pola eksploatacji:</w:t>
      </w:r>
    </w:p>
    <w:p w14:paraId="707CA194" w14:textId="77777777" w:rsidR="00BD214C" w:rsidRPr="002109A8" w:rsidRDefault="00BD214C" w:rsidP="00BD214C">
      <w:pPr>
        <w:pStyle w:val="NormalnyWeb"/>
        <w:numPr>
          <w:ilvl w:val="0"/>
          <w:numId w:val="9"/>
        </w:numPr>
        <w:spacing w:before="0" w:after="0"/>
        <w:jc w:val="both"/>
      </w:pPr>
      <w:r w:rsidRPr="002109A8">
        <w:rPr>
          <w:rFonts w:ascii="Arial" w:hAnsi="Arial" w:cs="Arial"/>
        </w:rPr>
        <w:t>w zakresie utrwalania i zwielokrotnienia opracowań lub ich części – wytwarzania każdą techniką egzemplarzy opracowań, w tym techniką drukarską, reprograficzna, zapisu magnetycznego oraz cyfrową,</w:t>
      </w:r>
    </w:p>
    <w:p w14:paraId="784F93F6" w14:textId="77777777" w:rsidR="00BD214C" w:rsidRPr="002109A8" w:rsidRDefault="00BD214C" w:rsidP="00BD214C">
      <w:pPr>
        <w:pStyle w:val="NormalnyWeb"/>
        <w:numPr>
          <w:ilvl w:val="0"/>
          <w:numId w:val="9"/>
        </w:numPr>
        <w:spacing w:before="0" w:after="0"/>
        <w:jc w:val="both"/>
      </w:pPr>
      <w:r w:rsidRPr="002109A8">
        <w:rPr>
          <w:rFonts w:ascii="Arial" w:hAnsi="Arial" w:cs="Arial"/>
        </w:rPr>
        <w:t>w zakresie obrotu oryginałem oraz egzemplarzami, na których opracowania utrwalono użyczanie egzemplarzy dla potrzeb związanych z budowa w zakresie i na lokalizacji określonej numerami działek i w tytule dokumentacji projektowej,</w:t>
      </w:r>
    </w:p>
    <w:p w14:paraId="1FEC4579" w14:textId="77777777" w:rsidR="00BD214C" w:rsidRPr="002109A8" w:rsidRDefault="00BD214C" w:rsidP="00BD214C">
      <w:pPr>
        <w:pStyle w:val="NormalnyWeb"/>
        <w:numPr>
          <w:ilvl w:val="0"/>
          <w:numId w:val="9"/>
        </w:numPr>
        <w:spacing w:before="0" w:after="0"/>
        <w:jc w:val="both"/>
      </w:pPr>
      <w:r w:rsidRPr="002109A8">
        <w:rPr>
          <w:rFonts w:ascii="Arial" w:hAnsi="Arial" w:cs="Arial"/>
        </w:rPr>
        <w:t>udostępnienie dokumentacji projektowej potencjalnym wykonawcom w postępowaniu o zamówienie publiczne na roboty budowlane oraz stronom trzecim biorącym udział w procesie inwestycyjnym,</w:t>
      </w:r>
    </w:p>
    <w:p w14:paraId="4631E53C" w14:textId="77777777" w:rsidR="00BD214C" w:rsidRPr="002109A8" w:rsidRDefault="00BD214C" w:rsidP="00BD214C">
      <w:pPr>
        <w:pStyle w:val="NormalnyWeb"/>
        <w:numPr>
          <w:ilvl w:val="0"/>
          <w:numId w:val="9"/>
        </w:numPr>
        <w:spacing w:before="0" w:after="0"/>
        <w:jc w:val="both"/>
      </w:pPr>
      <w:r w:rsidRPr="002109A8">
        <w:rPr>
          <w:rFonts w:ascii="Arial" w:hAnsi="Arial" w:cs="Arial"/>
        </w:rPr>
        <w:t>w zakresie wykorzystania opracowania lub jego części do celów promocji,</w:t>
      </w:r>
    </w:p>
    <w:p w14:paraId="03340412" w14:textId="77777777" w:rsidR="00BD214C" w:rsidRPr="002109A8" w:rsidRDefault="00BD214C" w:rsidP="00BD214C">
      <w:pPr>
        <w:pStyle w:val="NormalnyWeb"/>
        <w:numPr>
          <w:ilvl w:val="0"/>
          <w:numId w:val="9"/>
        </w:numPr>
        <w:spacing w:before="0" w:after="0"/>
        <w:jc w:val="both"/>
      </w:pPr>
      <w:r w:rsidRPr="002109A8">
        <w:rPr>
          <w:rFonts w:ascii="Arial" w:hAnsi="Arial" w:cs="Arial"/>
        </w:rPr>
        <w:t>dalsze przekazywanie nabytych praw instytucjom uczestniczącym w realizacji lub finansowaniu inwestycji,</w:t>
      </w:r>
    </w:p>
    <w:p w14:paraId="7D8CCEC6" w14:textId="77777777" w:rsidR="00BD214C" w:rsidRPr="002109A8" w:rsidRDefault="00BD214C" w:rsidP="00BD214C">
      <w:pPr>
        <w:pStyle w:val="NormalnyWeb"/>
        <w:numPr>
          <w:ilvl w:val="0"/>
          <w:numId w:val="9"/>
        </w:numPr>
        <w:spacing w:before="0" w:after="0"/>
        <w:jc w:val="both"/>
      </w:pPr>
      <w:r w:rsidRPr="002109A8">
        <w:rPr>
          <w:rFonts w:ascii="Arial" w:hAnsi="Arial" w:cs="Arial"/>
        </w:rPr>
        <w:t>w zakresie wprowadzania zmian i wykonywania autorskich praw zależnych.</w:t>
      </w:r>
    </w:p>
    <w:p w14:paraId="1DE57087" w14:textId="77777777" w:rsidR="00BD214C" w:rsidRPr="002109A8" w:rsidRDefault="00BD214C" w:rsidP="00BD214C">
      <w:pPr>
        <w:pStyle w:val="NormalnyWeb"/>
        <w:numPr>
          <w:ilvl w:val="1"/>
          <w:numId w:val="13"/>
        </w:numPr>
        <w:tabs>
          <w:tab w:val="clear" w:pos="1440"/>
          <w:tab w:val="num" w:pos="426"/>
        </w:tabs>
        <w:spacing w:before="0" w:after="0"/>
        <w:ind w:left="426" w:hanging="426"/>
        <w:jc w:val="both"/>
      </w:pPr>
      <w:r w:rsidRPr="002109A8">
        <w:rPr>
          <w:rFonts w:ascii="Arial" w:hAnsi="Arial" w:cs="Arial"/>
        </w:rPr>
        <w:t>Wykonawca wyraża zgodę na wprowadzenie przez Zamawiającego lub osoby trzecie zmian co do treści i formy dokumentacji, dokonywania aktualizacji i przeróbek dokumentacji.</w:t>
      </w:r>
    </w:p>
    <w:p w14:paraId="061AB97F" w14:textId="77777777" w:rsidR="00BD214C" w:rsidRPr="002109A8" w:rsidRDefault="00BD214C" w:rsidP="00BD214C">
      <w:pPr>
        <w:pStyle w:val="NormalnyWeb"/>
        <w:numPr>
          <w:ilvl w:val="1"/>
          <w:numId w:val="13"/>
        </w:numPr>
        <w:tabs>
          <w:tab w:val="clear" w:pos="1440"/>
          <w:tab w:val="num" w:pos="426"/>
        </w:tabs>
        <w:spacing w:before="0" w:after="0"/>
        <w:ind w:left="426" w:hanging="426"/>
        <w:jc w:val="both"/>
      </w:pPr>
      <w:r w:rsidRPr="002109A8">
        <w:rPr>
          <w:rFonts w:ascii="Arial" w:hAnsi="Arial" w:cs="Arial"/>
        </w:rPr>
        <w:t>W przypadku odstąpienia od umowy i odbioru przez Zamawiającego części dokumentacji projektowej, Wykonawca:</w:t>
      </w:r>
    </w:p>
    <w:p w14:paraId="4A4AF76E" w14:textId="77777777" w:rsidR="00BD214C" w:rsidRPr="002109A8" w:rsidRDefault="00BD214C" w:rsidP="00BD214C">
      <w:pPr>
        <w:pStyle w:val="NormalnyWeb"/>
        <w:numPr>
          <w:ilvl w:val="0"/>
          <w:numId w:val="28"/>
        </w:numPr>
        <w:spacing w:before="0" w:after="0"/>
        <w:jc w:val="both"/>
      </w:pPr>
      <w:r w:rsidRPr="002109A8">
        <w:rPr>
          <w:rFonts w:ascii="Arial" w:hAnsi="Arial" w:cs="Arial"/>
        </w:rPr>
        <w:t>przekaże Zamawiającemu autorskie prawa majątkowe oraz wykonywanie praw zależnych do tej części dokumentacji,</w:t>
      </w:r>
    </w:p>
    <w:p w14:paraId="39031CF0" w14:textId="77777777" w:rsidR="00BD214C" w:rsidRPr="002109A8" w:rsidRDefault="00BD214C" w:rsidP="00BD214C">
      <w:pPr>
        <w:pStyle w:val="NormalnyWeb"/>
        <w:numPr>
          <w:ilvl w:val="0"/>
          <w:numId w:val="28"/>
        </w:numPr>
        <w:spacing w:before="0" w:after="0"/>
        <w:jc w:val="both"/>
      </w:pPr>
      <w:r w:rsidRPr="002109A8">
        <w:rPr>
          <w:rFonts w:ascii="Arial" w:hAnsi="Arial" w:cs="Arial"/>
        </w:rPr>
        <w:t>wyraża zgodę na wprowadzenie zmian w dokumentacji,</w:t>
      </w:r>
    </w:p>
    <w:p w14:paraId="477A0532" w14:textId="77777777" w:rsidR="00BD214C" w:rsidRPr="002109A8" w:rsidRDefault="00BD214C" w:rsidP="00BD214C">
      <w:pPr>
        <w:pStyle w:val="NormalnyWeb"/>
        <w:numPr>
          <w:ilvl w:val="0"/>
          <w:numId w:val="28"/>
        </w:numPr>
        <w:spacing w:before="0" w:after="0"/>
        <w:jc w:val="both"/>
      </w:pPr>
      <w:r w:rsidRPr="002109A8">
        <w:rPr>
          <w:rFonts w:ascii="Arial" w:hAnsi="Arial" w:cs="Arial"/>
        </w:rPr>
        <w:t xml:space="preserve">wyraża zgodę na dokończenie przedmiotu </w:t>
      </w:r>
      <w:r>
        <w:rPr>
          <w:rFonts w:ascii="Arial" w:hAnsi="Arial" w:cs="Arial"/>
        </w:rPr>
        <w:t>zamówienia</w:t>
      </w:r>
      <w:r w:rsidRPr="002109A8">
        <w:rPr>
          <w:rFonts w:ascii="Arial" w:hAnsi="Arial" w:cs="Arial"/>
        </w:rPr>
        <w:t xml:space="preserve"> przez innego uprawnionego Wykonawcę.</w:t>
      </w:r>
    </w:p>
    <w:p w14:paraId="2F26191F" w14:textId="77777777" w:rsidR="00BD214C" w:rsidRPr="002109A8" w:rsidRDefault="00BD214C" w:rsidP="00BD214C">
      <w:pPr>
        <w:pStyle w:val="NormalnyWeb"/>
        <w:numPr>
          <w:ilvl w:val="1"/>
          <w:numId w:val="13"/>
        </w:numPr>
        <w:tabs>
          <w:tab w:val="clear" w:pos="1440"/>
          <w:tab w:val="num" w:pos="426"/>
        </w:tabs>
        <w:spacing w:before="0" w:after="0"/>
        <w:ind w:left="426" w:hanging="426"/>
        <w:jc w:val="both"/>
      </w:pPr>
      <w:r w:rsidRPr="002109A8">
        <w:rPr>
          <w:rFonts w:ascii="Arial" w:hAnsi="Arial" w:cs="Arial"/>
        </w:rPr>
        <w:t>Zamawiający ma prawo korzystać z dokumentacji projektowej w celu odbudowy lub remontu obiektu budowlanego, zrealizowanego na podstawie dokumentacji projektowej objętej umową.</w:t>
      </w:r>
    </w:p>
    <w:p w14:paraId="639E7873" w14:textId="77777777" w:rsidR="00BD214C" w:rsidRPr="00BF5862" w:rsidRDefault="00BD214C" w:rsidP="00BD214C">
      <w:pPr>
        <w:pStyle w:val="NormalnyWeb"/>
        <w:numPr>
          <w:ilvl w:val="1"/>
          <w:numId w:val="13"/>
        </w:numPr>
        <w:tabs>
          <w:tab w:val="clear" w:pos="1440"/>
          <w:tab w:val="num" w:pos="426"/>
        </w:tabs>
        <w:spacing w:before="0" w:after="0"/>
        <w:ind w:left="426" w:hanging="426"/>
        <w:jc w:val="both"/>
      </w:pPr>
      <w:r w:rsidRPr="002109A8">
        <w:rPr>
          <w:rFonts w:ascii="Arial" w:hAnsi="Arial" w:cs="Arial"/>
        </w:rPr>
        <w:lastRenderedPageBreak/>
        <w:t xml:space="preserve">Wykonawca ponosi wyłączną odpowiedzialność za wszelkie roszczenia osób trzecich, </w:t>
      </w:r>
      <w:r w:rsidRPr="002109A8">
        <w:rPr>
          <w:rFonts w:ascii="Arial" w:hAnsi="Arial" w:cs="Arial"/>
        </w:rPr>
        <w:br/>
        <w:t>z tytułu naruszenia przez niego majątkowych praw autorskich, które powinny być przeniesione na Zamawiającego, w związku z realizacją niniejszej umowy.</w:t>
      </w:r>
    </w:p>
    <w:p w14:paraId="517FCAD6" w14:textId="77777777" w:rsidR="00BD214C" w:rsidRPr="002109A8" w:rsidRDefault="00BD214C" w:rsidP="00BD214C">
      <w:pPr>
        <w:pStyle w:val="NormalnyWeb"/>
        <w:spacing w:before="0" w:after="0"/>
        <w:jc w:val="both"/>
        <w:rPr>
          <w:rFonts w:ascii="Arial" w:hAnsi="Arial" w:cs="Arial"/>
        </w:rPr>
      </w:pPr>
    </w:p>
    <w:p w14:paraId="2E9565A2" w14:textId="3D51B847" w:rsidR="00BD214C" w:rsidRPr="002109A8" w:rsidRDefault="00BD214C" w:rsidP="00BD214C">
      <w:pPr>
        <w:pStyle w:val="NormalnyWeb"/>
        <w:spacing w:before="0" w:after="0"/>
        <w:ind w:left="851" w:hanging="851"/>
        <w:jc w:val="center"/>
      </w:pPr>
      <w:r w:rsidRPr="002109A8">
        <w:rPr>
          <w:rFonts w:ascii="Arial" w:hAnsi="Arial" w:cs="Arial"/>
          <w:b/>
          <w:bCs/>
        </w:rPr>
        <w:t>§</w:t>
      </w:r>
      <w:r>
        <w:rPr>
          <w:rFonts w:ascii="Arial" w:hAnsi="Arial" w:cs="Arial"/>
          <w:b/>
          <w:bCs/>
        </w:rPr>
        <w:t xml:space="preserve"> 1</w:t>
      </w:r>
      <w:r w:rsidR="00DC62F0">
        <w:rPr>
          <w:rFonts w:ascii="Arial" w:hAnsi="Arial" w:cs="Arial"/>
          <w:b/>
          <w:bCs/>
        </w:rPr>
        <w:t>9</w:t>
      </w:r>
    </w:p>
    <w:p w14:paraId="3468D54A" w14:textId="77777777" w:rsidR="00BD214C" w:rsidRPr="002109A8" w:rsidRDefault="00BD214C" w:rsidP="00BD214C">
      <w:pPr>
        <w:pStyle w:val="NormalnyWeb"/>
        <w:spacing w:before="0" w:after="0"/>
        <w:ind w:left="851" w:hanging="851"/>
        <w:jc w:val="center"/>
      </w:pPr>
      <w:r w:rsidRPr="002109A8">
        <w:rPr>
          <w:rFonts w:ascii="Arial" w:hAnsi="Arial" w:cs="Arial"/>
          <w:b/>
          <w:bCs/>
        </w:rPr>
        <w:t>Postanowienia końcowe</w:t>
      </w:r>
    </w:p>
    <w:p w14:paraId="34CB3EC4" w14:textId="77777777" w:rsidR="00BD214C" w:rsidRPr="002109A8" w:rsidRDefault="00BD214C" w:rsidP="00BD214C">
      <w:pPr>
        <w:pStyle w:val="NormalnyWeb"/>
        <w:numPr>
          <w:ilvl w:val="2"/>
          <w:numId w:val="19"/>
        </w:numPr>
        <w:tabs>
          <w:tab w:val="clear" w:pos="2160"/>
          <w:tab w:val="num" w:pos="426"/>
        </w:tabs>
        <w:spacing w:before="0" w:after="0"/>
        <w:ind w:left="426" w:hanging="426"/>
        <w:jc w:val="both"/>
      </w:pPr>
      <w:r w:rsidRPr="003A25AD">
        <w:rPr>
          <w:rFonts w:ascii="Arial" w:hAnsi="Arial" w:cs="Arial"/>
        </w:rPr>
        <w:t xml:space="preserve">Zmiana niniejszej Umowy wymaga formy oświadczenia woli złożonego przez obie Strony w formie pisemnej, pod rygorem nieważności, chyba że co innego wynika wprost </w:t>
      </w:r>
      <w:r>
        <w:rPr>
          <w:rFonts w:ascii="Arial" w:hAnsi="Arial" w:cs="Arial"/>
        </w:rPr>
        <w:br/>
      </w:r>
      <w:r w:rsidRPr="003A25AD">
        <w:rPr>
          <w:rFonts w:ascii="Arial" w:hAnsi="Arial" w:cs="Arial"/>
        </w:rPr>
        <w:t>z postanowień Umowy</w:t>
      </w:r>
      <w:r w:rsidRPr="002109A8">
        <w:rPr>
          <w:rFonts w:ascii="Arial" w:hAnsi="Arial" w:cs="Arial"/>
        </w:rPr>
        <w:t>.</w:t>
      </w:r>
    </w:p>
    <w:p w14:paraId="7433B898" w14:textId="77777777" w:rsidR="00BD214C" w:rsidRPr="002109A8" w:rsidRDefault="00BD214C" w:rsidP="00BD214C">
      <w:pPr>
        <w:pStyle w:val="NormalnyWeb"/>
        <w:numPr>
          <w:ilvl w:val="2"/>
          <w:numId w:val="19"/>
        </w:numPr>
        <w:tabs>
          <w:tab w:val="clear" w:pos="2160"/>
          <w:tab w:val="num" w:pos="426"/>
        </w:tabs>
        <w:spacing w:before="0" w:after="0"/>
        <w:ind w:left="426" w:hanging="426"/>
        <w:jc w:val="both"/>
      </w:pPr>
      <w:r w:rsidRPr="002109A8">
        <w:rPr>
          <w:rFonts w:ascii="Arial" w:hAnsi="Arial" w:cs="Arial"/>
        </w:rPr>
        <w:t>Spory wynikające z realizacji niniejszej umowy rozstrzyga sąd powszechny właściwy według siedziby Zamawiającego.</w:t>
      </w:r>
    </w:p>
    <w:p w14:paraId="7F3DA5C9" w14:textId="77777777" w:rsidR="00BD214C" w:rsidRPr="002109A8" w:rsidRDefault="00BD214C" w:rsidP="00BD214C">
      <w:pPr>
        <w:pStyle w:val="NormalnyWeb"/>
        <w:numPr>
          <w:ilvl w:val="2"/>
          <w:numId w:val="19"/>
        </w:numPr>
        <w:tabs>
          <w:tab w:val="clear" w:pos="2160"/>
          <w:tab w:val="num" w:pos="426"/>
        </w:tabs>
        <w:spacing w:before="0" w:after="0"/>
        <w:ind w:left="426" w:hanging="426"/>
        <w:jc w:val="both"/>
      </w:pPr>
      <w:r w:rsidRPr="002109A8">
        <w:rPr>
          <w:rFonts w:ascii="Arial" w:hAnsi="Arial" w:cs="Arial"/>
        </w:rPr>
        <w:t xml:space="preserve">Bez </w:t>
      </w:r>
      <w:r>
        <w:rPr>
          <w:rFonts w:ascii="Arial" w:hAnsi="Arial" w:cs="Arial"/>
        </w:rPr>
        <w:t xml:space="preserve">uprzedniej </w:t>
      </w:r>
      <w:r w:rsidRPr="002109A8">
        <w:rPr>
          <w:rFonts w:ascii="Arial" w:hAnsi="Arial" w:cs="Arial"/>
        </w:rPr>
        <w:t xml:space="preserve">zgody Zamawiającego wyrażonej w formie pisemnej </w:t>
      </w:r>
      <w:r w:rsidRPr="001835D1">
        <w:rPr>
          <w:rFonts w:ascii="Arial" w:hAnsi="Arial" w:cs="Arial"/>
        </w:rPr>
        <w:t>Wykonawca nie może przenosić jakichkolwiek praw lub obowiązków wynikających z niniejszej Umowy na osoby trzecie, w tym w szczególności</w:t>
      </w:r>
      <w:r w:rsidRPr="002109A8">
        <w:rPr>
          <w:rFonts w:ascii="Arial" w:hAnsi="Arial" w:cs="Arial"/>
        </w:rPr>
        <w:t xml:space="preserve"> wierzytelności pieniężne wynikające z niniejszej umowy nie mogą stanowić przedmiotu cesji (przelewu wierzytelności) na rzecz osób trzecich.</w:t>
      </w:r>
    </w:p>
    <w:p w14:paraId="7B0E18E9" w14:textId="4B385C83" w:rsidR="00BD214C" w:rsidRDefault="00BD214C" w:rsidP="00BD214C">
      <w:pPr>
        <w:pStyle w:val="NormalnyWeb"/>
        <w:numPr>
          <w:ilvl w:val="2"/>
          <w:numId w:val="19"/>
        </w:numPr>
        <w:tabs>
          <w:tab w:val="clear" w:pos="2160"/>
          <w:tab w:val="num" w:pos="426"/>
        </w:tabs>
        <w:spacing w:before="0" w:after="0"/>
        <w:ind w:left="426" w:hanging="426"/>
        <w:jc w:val="both"/>
        <w:rPr>
          <w:rFonts w:ascii="Arial" w:hAnsi="Arial" w:cs="Arial"/>
        </w:rPr>
      </w:pPr>
      <w:r>
        <w:rPr>
          <w:rFonts w:ascii="Arial" w:hAnsi="Arial" w:cs="Arial"/>
          <w:color w:val="000000"/>
        </w:rPr>
        <w:t>W sprawach nieunormowanych niniejszą umową odpowiednie zastosowanie znajdują właściwe przepisy Kodeksu Cywilnego oraz ustawy Prawo budowlane</w:t>
      </w:r>
      <w:r w:rsidR="00497D96">
        <w:rPr>
          <w:rFonts w:ascii="Arial" w:hAnsi="Arial" w:cs="Arial"/>
          <w:color w:val="000000"/>
        </w:rPr>
        <w:t xml:space="preserve"> (</w:t>
      </w:r>
      <w:r w:rsidR="00497D96" w:rsidRPr="00497D96">
        <w:rPr>
          <w:rFonts w:ascii="Arial" w:hAnsi="Arial" w:cs="Arial"/>
          <w:color w:val="000000"/>
        </w:rPr>
        <w:t>Dz.</w:t>
      </w:r>
      <w:r w:rsidR="00497D96">
        <w:rPr>
          <w:rFonts w:ascii="Arial" w:hAnsi="Arial" w:cs="Arial"/>
          <w:color w:val="000000"/>
        </w:rPr>
        <w:t xml:space="preserve"> </w:t>
      </w:r>
      <w:r w:rsidR="00497D96" w:rsidRPr="00497D96">
        <w:rPr>
          <w:rFonts w:ascii="Arial" w:hAnsi="Arial" w:cs="Arial"/>
          <w:color w:val="000000"/>
        </w:rPr>
        <w:t>U.</w:t>
      </w:r>
      <w:r w:rsidR="00497D96">
        <w:rPr>
          <w:rFonts w:ascii="Arial" w:hAnsi="Arial" w:cs="Arial"/>
          <w:color w:val="000000"/>
        </w:rPr>
        <w:t xml:space="preserve"> </w:t>
      </w:r>
      <w:r w:rsidR="00497D96" w:rsidRPr="00497D96">
        <w:rPr>
          <w:rFonts w:ascii="Arial" w:hAnsi="Arial" w:cs="Arial"/>
          <w:color w:val="000000"/>
        </w:rPr>
        <w:t>202</w:t>
      </w:r>
      <w:r w:rsidR="00C41A69">
        <w:rPr>
          <w:rFonts w:ascii="Arial" w:hAnsi="Arial" w:cs="Arial"/>
          <w:color w:val="000000"/>
        </w:rPr>
        <w:t>4</w:t>
      </w:r>
      <w:r w:rsidR="00497D96">
        <w:rPr>
          <w:rFonts w:ascii="Arial" w:hAnsi="Arial" w:cs="Arial"/>
          <w:color w:val="000000"/>
        </w:rPr>
        <w:t> r</w:t>
      </w:r>
      <w:r w:rsidR="00497D96" w:rsidRPr="00497D96">
        <w:rPr>
          <w:rFonts w:ascii="Arial" w:hAnsi="Arial" w:cs="Arial"/>
          <w:color w:val="000000"/>
        </w:rPr>
        <w:t>.</w:t>
      </w:r>
      <w:r w:rsidR="00497D96">
        <w:rPr>
          <w:rFonts w:ascii="Arial" w:hAnsi="Arial" w:cs="Arial"/>
          <w:color w:val="000000"/>
        </w:rPr>
        <w:t xml:space="preserve"> poz. </w:t>
      </w:r>
      <w:r w:rsidR="00C41A69">
        <w:rPr>
          <w:rFonts w:ascii="Arial" w:hAnsi="Arial" w:cs="Arial"/>
          <w:color w:val="000000"/>
        </w:rPr>
        <w:t>725</w:t>
      </w:r>
      <w:r w:rsidR="00497D96">
        <w:rPr>
          <w:rFonts w:ascii="Arial" w:hAnsi="Arial" w:cs="Arial"/>
          <w:color w:val="000000"/>
        </w:rPr>
        <w:t xml:space="preserve"> z późn. zm.)</w:t>
      </w:r>
      <w:r>
        <w:rPr>
          <w:rFonts w:ascii="Arial" w:hAnsi="Arial" w:cs="Arial"/>
          <w:color w:val="000000"/>
        </w:rPr>
        <w:t>.</w:t>
      </w:r>
    </w:p>
    <w:p w14:paraId="66DE9D73" w14:textId="77777777" w:rsidR="00BD214C" w:rsidRPr="005211C0" w:rsidRDefault="00BD214C" w:rsidP="00BD214C">
      <w:pPr>
        <w:pStyle w:val="NormalnyWeb"/>
        <w:numPr>
          <w:ilvl w:val="2"/>
          <w:numId w:val="19"/>
        </w:numPr>
        <w:tabs>
          <w:tab w:val="clear" w:pos="2160"/>
          <w:tab w:val="num" w:pos="426"/>
        </w:tabs>
        <w:spacing w:before="0" w:after="0"/>
        <w:ind w:left="426" w:hanging="426"/>
        <w:jc w:val="both"/>
      </w:pPr>
      <w:r w:rsidRPr="002109A8">
        <w:rPr>
          <w:rFonts w:ascii="Arial" w:hAnsi="Arial" w:cs="Arial"/>
        </w:rPr>
        <w:t>W przypadku gdy Wykonawca przekaże Zamawiającemu dane osobowe osób fizycznych, które pozyskał w trakcie i w celu realizacji umowy, zobowiązany jest złożyć oświadczenie o wypełnieniu obowiązków informacyjnych przewidzianych w art. 13 lub art. 14 rozporządzenia Parlamentu Europejskiego i Rady (UE) 2016/679 z dnia 27 kwietnia 2016</w:t>
      </w:r>
      <w:r>
        <w:rPr>
          <w:rFonts w:ascii="Arial" w:hAnsi="Arial" w:cs="Arial"/>
        </w:rPr>
        <w:t> </w:t>
      </w:r>
      <w:r w:rsidRPr="002109A8">
        <w:rPr>
          <w:rFonts w:ascii="Arial" w:hAnsi="Arial" w:cs="Arial"/>
        </w:rPr>
        <w:t>r. w sprawie ochrony osób fizycznych w związku z przetwarzaniem danych osobowych i w sprawie swobodnego przepływu takich danych oraz uchylenia dyrektywy 95/46/WE (ogólne rozporządzenie o ochronie danych) (Dz. Urz. UE L 119 z 04.05.2016, str. 1).</w:t>
      </w:r>
    </w:p>
    <w:p w14:paraId="054B39E5" w14:textId="77777777" w:rsidR="00BD214C" w:rsidRPr="00697BA7" w:rsidRDefault="00BD214C" w:rsidP="00BD214C">
      <w:pPr>
        <w:pStyle w:val="NormalnyWeb"/>
        <w:numPr>
          <w:ilvl w:val="2"/>
          <w:numId w:val="19"/>
        </w:numPr>
        <w:tabs>
          <w:tab w:val="clear" w:pos="2160"/>
          <w:tab w:val="num" w:pos="426"/>
        </w:tabs>
        <w:spacing w:before="0" w:after="0"/>
        <w:ind w:left="426" w:hanging="426"/>
        <w:jc w:val="both"/>
        <w:rPr>
          <w:rFonts w:ascii="Arial" w:hAnsi="Arial" w:cs="Arial"/>
          <w:kern w:val="0"/>
          <w:lang w:eastAsia="pl-PL"/>
        </w:rPr>
      </w:pPr>
      <w:r w:rsidRPr="00697BA7">
        <w:rPr>
          <w:rFonts w:ascii="Arial" w:hAnsi="Arial" w:cs="Arial"/>
          <w:kern w:val="0"/>
          <w:lang w:eastAsia="pl-PL"/>
        </w:rPr>
        <w:t>Strony niniejszym oświadczają, że każda ze Stron jest administratorem danych osobowych zarówno swoich przedstawicieli, pracowników, jak i wszelkich danych osobowych otrzymanych od drugiej Strony w związku z zawarciem i realizacją niniejszej umowy, przed zawarciem umowy lub w okresie jej obowiązywania. Każda ze Stron przetwarza te dane jako administrator, ustalając cele i sposoby przetwarzania danych osobowych.</w:t>
      </w:r>
    </w:p>
    <w:p w14:paraId="31F8B5FF" w14:textId="77777777" w:rsidR="00BD214C" w:rsidRPr="005211C0" w:rsidRDefault="00BD214C" w:rsidP="00BD214C">
      <w:pPr>
        <w:pStyle w:val="NormalnyWeb"/>
        <w:numPr>
          <w:ilvl w:val="2"/>
          <w:numId w:val="19"/>
        </w:numPr>
        <w:tabs>
          <w:tab w:val="clear" w:pos="2160"/>
          <w:tab w:val="num" w:pos="426"/>
        </w:tabs>
        <w:spacing w:before="0" w:after="0"/>
        <w:ind w:left="426" w:hanging="426"/>
        <w:jc w:val="both"/>
        <w:rPr>
          <w:rFonts w:ascii="Arial" w:hAnsi="Arial" w:cs="Arial"/>
          <w:kern w:val="0"/>
          <w:lang w:eastAsia="pl-PL"/>
        </w:rPr>
      </w:pPr>
      <w:r w:rsidRPr="00827C09">
        <w:rPr>
          <w:rFonts w:ascii="Arial" w:hAnsi="Arial" w:cs="Arial"/>
          <w:kern w:val="0"/>
          <w:lang w:eastAsia="pl-PL"/>
        </w:rPr>
        <w:t>Wskazane w komparycji niniejszej umowy osoby fizyczne reprezentujące Wykonawcę, podpisując niniejszą umowę, oświadczają jednocześnie, że zapoznały się z informacjami zawartymi w klauzuli dot</w:t>
      </w:r>
      <w:r>
        <w:rPr>
          <w:rFonts w:ascii="Arial" w:hAnsi="Arial" w:cs="Arial"/>
          <w:kern w:val="0"/>
          <w:lang w:eastAsia="pl-PL"/>
        </w:rPr>
        <w:t>yczącej</w:t>
      </w:r>
      <w:r w:rsidRPr="00827C09">
        <w:rPr>
          <w:rFonts w:ascii="Arial" w:hAnsi="Arial" w:cs="Arial"/>
          <w:kern w:val="0"/>
          <w:lang w:eastAsia="pl-PL"/>
        </w:rPr>
        <w:t xml:space="preserve"> przetwarzania danych osobowych, która </w:t>
      </w:r>
      <w:r>
        <w:rPr>
          <w:rFonts w:ascii="Arial" w:hAnsi="Arial" w:cs="Arial"/>
          <w:kern w:val="0"/>
          <w:lang w:eastAsia="pl-PL"/>
        </w:rPr>
        <w:t>stanowi</w:t>
      </w:r>
      <w:r w:rsidRPr="00827C09">
        <w:rPr>
          <w:rFonts w:ascii="Arial" w:hAnsi="Arial" w:cs="Arial"/>
          <w:kern w:val="0"/>
          <w:lang w:eastAsia="pl-PL"/>
        </w:rPr>
        <w:t xml:space="preserve"> załącznik</w:t>
      </w:r>
      <w:r>
        <w:rPr>
          <w:rFonts w:ascii="Arial" w:hAnsi="Arial" w:cs="Arial"/>
          <w:kern w:val="0"/>
          <w:lang w:eastAsia="pl-PL"/>
        </w:rPr>
        <w:t xml:space="preserve"> nr 3</w:t>
      </w:r>
      <w:r w:rsidRPr="00827C09">
        <w:rPr>
          <w:rFonts w:ascii="Arial" w:hAnsi="Arial" w:cs="Arial"/>
          <w:kern w:val="0"/>
          <w:lang w:eastAsia="pl-PL"/>
        </w:rPr>
        <w:t xml:space="preserve"> do niniejszej umowy.</w:t>
      </w:r>
    </w:p>
    <w:p w14:paraId="2D6ACD22" w14:textId="77777777" w:rsidR="00BD214C" w:rsidRDefault="00BD214C" w:rsidP="00BD214C">
      <w:pPr>
        <w:pStyle w:val="NormalnyWeb"/>
        <w:numPr>
          <w:ilvl w:val="2"/>
          <w:numId w:val="19"/>
        </w:numPr>
        <w:tabs>
          <w:tab w:val="clear" w:pos="2160"/>
          <w:tab w:val="num" w:pos="426"/>
        </w:tabs>
        <w:spacing w:before="0" w:after="0"/>
        <w:ind w:left="426" w:hanging="426"/>
        <w:jc w:val="both"/>
        <w:rPr>
          <w:rFonts w:ascii="Arial" w:hAnsi="Arial" w:cs="Arial"/>
        </w:rPr>
      </w:pPr>
      <w:r>
        <w:rPr>
          <w:rFonts w:ascii="Arial" w:hAnsi="Arial" w:cs="Arial"/>
        </w:rPr>
        <w:t>Umowę sporządzono w czterech jednobrzmiących egzemplarzach, w tym trzy dla Zamawiającego i jeden dla Wykonawcy.</w:t>
      </w:r>
    </w:p>
    <w:p w14:paraId="6AB8796E" w14:textId="4063E0FA" w:rsidR="004967E6" w:rsidRDefault="004967E6" w:rsidP="00FD1690">
      <w:pPr>
        <w:pStyle w:val="NormalnyWeb"/>
        <w:spacing w:before="0" w:after="0"/>
        <w:jc w:val="both"/>
        <w:rPr>
          <w:rFonts w:ascii="Arial" w:hAnsi="Arial" w:cs="Arial"/>
        </w:rPr>
      </w:pPr>
    </w:p>
    <w:p w14:paraId="056665CE" w14:textId="77777777" w:rsidR="00A714A9" w:rsidRPr="002109A8" w:rsidRDefault="00A714A9" w:rsidP="00FD1690">
      <w:pPr>
        <w:pStyle w:val="NormalnyWeb"/>
        <w:spacing w:before="0" w:after="0"/>
        <w:jc w:val="both"/>
        <w:rPr>
          <w:rFonts w:ascii="Arial" w:hAnsi="Arial" w:cs="Arial"/>
        </w:rPr>
      </w:pPr>
    </w:p>
    <w:p w14:paraId="157A0A3C" w14:textId="77777777" w:rsidR="00217397" w:rsidRPr="002109A8" w:rsidRDefault="00217397" w:rsidP="00FD1690">
      <w:pPr>
        <w:pStyle w:val="NormalnyWeb"/>
        <w:spacing w:before="0" w:after="0"/>
        <w:ind w:firstLine="142"/>
        <w:jc w:val="both"/>
      </w:pPr>
      <w:r w:rsidRPr="002109A8">
        <w:rPr>
          <w:rFonts w:ascii="Arial" w:hAnsi="Arial" w:cs="Arial"/>
        </w:rPr>
        <w:t>Zamawiający</w:t>
      </w:r>
      <w:r w:rsidRPr="002109A8">
        <w:rPr>
          <w:rFonts w:ascii="Arial" w:hAnsi="Arial" w:cs="Arial"/>
          <w:b/>
          <w:bCs/>
        </w:rPr>
        <w:t xml:space="preserve"> </w:t>
      </w:r>
      <w:r w:rsidRPr="002109A8">
        <w:rPr>
          <w:rFonts w:ascii="Arial" w:hAnsi="Arial" w:cs="Arial"/>
          <w:b/>
          <w:bCs/>
        </w:rPr>
        <w:tab/>
      </w:r>
      <w:r w:rsidRPr="002109A8">
        <w:rPr>
          <w:rFonts w:ascii="Arial" w:hAnsi="Arial" w:cs="Arial"/>
          <w:b/>
          <w:bCs/>
        </w:rPr>
        <w:tab/>
      </w:r>
      <w:r w:rsidRPr="002109A8">
        <w:rPr>
          <w:rFonts w:ascii="Arial" w:hAnsi="Arial" w:cs="Arial"/>
          <w:b/>
          <w:bCs/>
        </w:rPr>
        <w:tab/>
      </w:r>
      <w:r w:rsidRPr="002109A8">
        <w:rPr>
          <w:rFonts w:ascii="Arial" w:hAnsi="Arial" w:cs="Arial"/>
          <w:b/>
          <w:bCs/>
        </w:rPr>
        <w:tab/>
      </w:r>
      <w:r w:rsidRPr="002109A8">
        <w:rPr>
          <w:rFonts w:ascii="Arial" w:hAnsi="Arial" w:cs="Arial"/>
          <w:b/>
          <w:bCs/>
        </w:rPr>
        <w:tab/>
      </w:r>
      <w:r w:rsidRPr="002109A8">
        <w:rPr>
          <w:rFonts w:ascii="Arial" w:hAnsi="Arial" w:cs="Arial"/>
          <w:b/>
          <w:bCs/>
        </w:rPr>
        <w:tab/>
      </w:r>
      <w:r w:rsidRPr="002109A8">
        <w:rPr>
          <w:rFonts w:ascii="Arial" w:hAnsi="Arial" w:cs="Arial"/>
          <w:b/>
          <w:bCs/>
        </w:rPr>
        <w:tab/>
      </w:r>
      <w:r w:rsidRPr="002109A8">
        <w:rPr>
          <w:rFonts w:ascii="Arial" w:hAnsi="Arial" w:cs="Arial"/>
          <w:b/>
          <w:bCs/>
        </w:rPr>
        <w:tab/>
      </w:r>
      <w:r w:rsidRPr="002109A8">
        <w:rPr>
          <w:rFonts w:ascii="Arial" w:hAnsi="Arial" w:cs="Arial"/>
        </w:rPr>
        <w:t>Wykonawca</w:t>
      </w:r>
    </w:p>
    <w:p w14:paraId="05E74BEF" w14:textId="77777777" w:rsidR="00217397" w:rsidRPr="002109A8" w:rsidRDefault="00217397" w:rsidP="00FD1690">
      <w:pPr>
        <w:pStyle w:val="NormalnyWeb"/>
        <w:spacing w:before="0" w:after="0"/>
        <w:jc w:val="both"/>
        <w:rPr>
          <w:rFonts w:ascii="Arial" w:hAnsi="Arial" w:cs="Arial"/>
        </w:rPr>
      </w:pPr>
    </w:p>
    <w:p w14:paraId="1558C2C7" w14:textId="445C3D78" w:rsidR="00217397" w:rsidRDefault="00217397" w:rsidP="00FD1690">
      <w:pPr>
        <w:pStyle w:val="NormalnyWeb"/>
        <w:spacing w:before="0" w:after="0"/>
        <w:jc w:val="both"/>
        <w:rPr>
          <w:rFonts w:ascii="Arial" w:hAnsi="Arial" w:cs="Arial"/>
        </w:rPr>
      </w:pPr>
    </w:p>
    <w:p w14:paraId="21AEEFD3" w14:textId="77777777" w:rsidR="00A714A9" w:rsidRPr="002109A8" w:rsidRDefault="00A714A9" w:rsidP="00FD1690">
      <w:pPr>
        <w:pStyle w:val="NormalnyWeb"/>
        <w:spacing w:before="0" w:after="0"/>
        <w:jc w:val="both"/>
        <w:rPr>
          <w:rFonts w:ascii="Arial" w:hAnsi="Arial" w:cs="Arial"/>
        </w:rPr>
      </w:pPr>
    </w:p>
    <w:p w14:paraId="0935138E" w14:textId="77777777" w:rsidR="00217397" w:rsidRPr="002109A8" w:rsidRDefault="00217397" w:rsidP="00FD1690">
      <w:pPr>
        <w:pStyle w:val="NormalnyWeb"/>
        <w:spacing w:before="0" w:after="0"/>
        <w:jc w:val="both"/>
      </w:pPr>
      <w:r w:rsidRPr="002109A8">
        <w:rPr>
          <w:rFonts w:ascii="Arial" w:hAnsi="Arial" w:cs="Arial"/>
        </w:rPr>
        <w:t xml:space="preserve">……………………………….. </w:t>
      </w:r>
      <w:r w:rsidRPr="002109A8">
        <w:rPr>
          <w:rFonts w:ascii="Arial" w:hAnsi="Arial" w:cs="Arial"/>
        </w:rPr>
        <w:tab/>
      </w:r>
      <w:r w:rsidRPr="002109A8">
        <w:rPr>
          <w:rFonts w:ascii="Arial" w:hAnsi="Arial" w:cs="Arial"/>
        </w:rPr>
        <w:tab/>
      </w:r>
      <w:r w:rsidRPr="002109A8">
        <w:rPr>
          <w:rFonts w:ascii="Arial" w:hAnsi="Arial" w:cs="Arial"/>
        </w:rPr>
        <w:tab/>
      </w:r>
      <w:r w:rsidRPr="002109A8">
        <w:rPr>
          <w:rFonts w:ascii="Arial" w:hAnsi="Arial" w:cs="Arial"/>
        </w:rPr>
        <w:tab/>
      </w:r>
      <w:r w:rsidRPr="002109A8">
        <w:rPr>
          <w:rFonts w:ascii="Arial" w:hAnsi="Arial" w:cs="Arial"/>
        </w:rPr>
        <w:tab/>
        <w:t>………………………………</w:t>
      </w:r>
    </w:p>
    <w:p w14:paraId="543BD818" w14:textId="4F333337" w:rsidR="00217397" w:rsidRDefault="00217397" w:rsidP="00FD1690">
      <w:pPr>
        <w:pStyle w:val="NormalnyWeb"/>
        <w:spacing w:before="0" w:after="0"/>
        <w:jc w:val="both"/>
        <w:rPr>
          <w:rFonts w:ascii="Arial" w:hAnsi="Arial" w:cs="Arial"/>
        </w:rPr>
      </w:pPr>
    </w:p>
    <w:p w14:paraId="7A409C58" w14:textId="77777777" w:rsidR="00A714A9" w:rsidRPr="002109A8" w:rsidRDefault="00A714A9" w:rsidP="00FD1690">
      <w:pPr>
        <w:pStyle w:val="NormalnyWeb"/>
        <w:spacing w:before="0" w:after="0"/>
        <w:jc w:val="both"/>
        <w:rPr>
          <w:rFonts w:ascii="Arial" w:hAnsi="Arial" w:cs="Arial"/>
        </w:rPr>
      </w:pPr>
    </w:p>
    <w:p w14:paraId="16DE02B0" w14:textId="77777777" w:rsidR="00217397" w:rsidRPr="002109A8" w:rsidRDefault="00217397" w:rsidP="00FD1690">
      <w:pPr>
        <w:pStyle w:val="NormalnyWeb"/>
        <w:spacing w:before="0" w:after="0"/>
        <w:jc w:val="both"/>
        <w:rPr>
          <w:rFonts w:ascii="Arial" w:hAnsi="Arial" w:cs="Arial"/>
        </w:rPr>
      </w:pPr>
    </w:p>
    <w:p w14:paraId="47536BF6" w14:textId="42176BC5" w:rsidR="0062466B" w:rsidRDefault="0062466B" w:rsidP="00FD1690">
      <w:pPr>
        <w:pStyle w:val="NormalnyWeb"/>
        <w:spacing w:before="0" w:after="0"/>
        <w:jc w:val="both"/>
        <w:rPr>
          <w:rFonts w:ascii="Arial" w:hAnsi="Arial" w:cs="Arial"/>
        </w:rPr>
      </w:pPr>
    </w:p>
    <w:p w14:paraId="178E333E" w14:textId="4550A0B9" w:rsidR="004967E6" w:rsidRDefault="004967E6" w:rsidP="00FD1690">
      <w:pPr>
        <w:pStyle w:val="NormalnyWeb"/>
        <w:spacing w:before="0" w:after="0"/>
        <w:jc w:val="both"/>
        <w:rPr>
          <w:rFonts w:ascii="Arial" w:hAnsi="Arial" w:cs="Arial"/>
        </w:rPr>
      </w:pPr>
    </w:p>
    <w:p w14:paraId="4132B2D2" w14:textId="5103056B" w:rsidR="004967E6" w:rsidRDefault="004967E6" w:rsidP="00FD1690">
      <w:pPr>
        <w:pStyle w:val="NormalnyWeb"/>
        <w:spacing w:before="0" w:after="0"/>
        <w:jc w:val="both"/>
        <w:rPr>
          <w:rFonts w:ascii="Arial" w:hAnsi="Arial" w:cs="Arial"/>
        </w:rPr>
      </w:pPr>
    </w:p>
    <w:p w14:paraId="345FC977" w14:textId="164EECBB" w:rsidR="004967E6" w:rsidRDefault="004967E6" w:rsidP="00FD1690">
      <w:pPr>
        <w:pStyle w:val="NormalnyWeb"/>
        <w:spacing w:before="0" w:after="0"/>
        <w:jc w:val="both"/>
        <w:rPr>
          <w:rFonts w:ascii="Arial" w:hAnsi="Arial" w:cs="Arial"/>
        </w:rPr>
      </w:pPr>
    </w:p>
    <w:p w14:paraId="3B1DB8CD" w14:textId="7E4C2E4A" w:rsidR="003A682A" w:rsidRDefault="003A682A" w:rsidP="00FD1690">
      <w:pPr>
        <w:pStyle w:val="NormalnyWeb"/>
        <w:spacing w:before="0" w:after="0"/>
        <w:jc w:val="both"/>
        <w:rPr>
          <w:rFonts w:ascii="Arial" w:hAnsi="Arial" w:cs="Arial"/>
        </w:rPr>
      </w:pPr>
    </w:p>
    <w:p w14:paraId="4B98BE06" w14:textId="3DBED0CF" w:rsidR="00295A64" w:rsidRDefault="00295A64" w:rsidP="00FD1690">
      <w:pPr>
        <w:pStyle w:val="NormalnyWeb"/>
        <w:spacing w:before="0" w:after="0"/>
        <w:jc w:val="both"/>
        <w:rPr>
          <w:rFonts w:ascii="Arial" w:hAnsi="Arial" w:cs="Arial"/>
        </w:rPr>
      </w:pPr>
    </w:p>
    <w:p w14:paraId="5C5D6CDD" w14:textId="0726480F" w:rsidR="00295A64" w:rsidRDefault="00295A64" w:rsidP="00FD1690">
      <w:pPr>
        <w:pStyle w:val="NormalnyWeb"/>
        <w:spacing w:before="0" w:after="0"/>
        <w:jc w:val="both"/>
        <w:rPr>
          <w:rFonts w:ascii="Arial" w:hAnsi="Arial" w:cs="Arial"/>
        </w:rPr>
      </w:pPr>
    </w:p>
    <w:p w14:paraId="62A71EE5" w14:textId="405920EA" w:rsidR="00295A64" w:rsidRDefault="00295A64" w:rsidP="00FD1690">
      <w:pPr>
        <w:pStyle w:val="NormalnyWeb"/>
        <w:spacing w:before="0" w:after="0"/>
        <w:jc w:val="both"/>
        <w:rPr>
          <w:rFonts w:ascii="Arial" w:hAnsi="Arial" w:cs="Arial"/>
        </w:rPr>
      </w:pPr>
    </w:p>
    <w:p w14:paraId="36509629" w14:textId="4C9D84FA" w:rsidR="00295A64" w:rsidRDefault="00295A64" w:rsidP="00FD1690">
      <w:pPr>
        <w:pStyle w:val="NormalnyWeb"/>
        <w:spacing w:before="0" w:after="0"/>
        <w:jc w:val="both"/>
        <w:rPr>
          <w:rFonts w:ascii="Arial" w:hAnsi="Arial" w:cs="Arial"/>
        </w:rPr>
      </w:pPr>
    </w:p>
    <w:p w14:paraId="52033BBE" w14:textId="6117C874" w:rsidR="00295A64" w:rsidRDefault="00295A64" w:rsidP="00FD1690">
      <w:pPr>
        <w:pStyle w:val="NormalnyWeb"/>
        <w:spacing w:before="0" w:after="0"/>
        <w:jc w:val="both"/>
        <w:rPr>
          <w:rFonts w:ascii="Arial" w:hAnsi="Arial" w:cs="Arial"/>
        </w:rPr>
      </w:pPr>
    </w:p>
    <w:p w14:paraId="68720193" w14:textId="78B352C5" w:rsidR="00295A64" w:rsidRDefault="00295A64" w:rsidP="00FD1690">
      <w:pPr>
        <w:pStyle w:val="NormalnyWeb"/>
        <w:spacing w:before="0" w:after="0"/>
        <w:jc w:val="both"/>
        <w:rPr>
          <w:rFonts w:ascii="Arial" w:hAnsi="Arial" w:cs="Arial"/>
        </w:rPr>
      </w:pPr>
    </w:p>
    <w:p w14:paraId="127B3EC3" w14:textId="1D238799" w:rsidR="00295A64" w:rsidRDefault="00295A64" w:rsidP="00FD1690">
      <w:pPr>
        <w:pStyle w:val="NormalnyWeb"/>
        <w:spacing w:before="0" w:after="0"/>
        <w:jc w:val="both"/>
        <w:rPr>
          <w:rFonts w:ascii="Arial" w:hAnsi="Arial" w:cs="Arial"/>
        </w:rPr>
      </w:pPr>
    </w:p>
    <w:p w14:paraId="7715BA5E" w14:textId="179B946C" w:rsidR="00295A64" w:rsidRDefault="00295A64" w:rsidP="00FD1690">
      <w:pPr>
        <w:pStyle w:val="NormalnyWeb"/>
        <w:spacing w:before="0" w:after="0"/>
        <w:jc w:val="both"/>
        <w:rPr>
          <w:rFonts w:ascii="Arial" w:hAnsi="Arial" w:cs="Arial"/>
        </w:rPr>
      </w:pPr>
    </w:p>
    <w:p w14:paraId="4699B8D8" w14:textId="1255067F" w:rsidR="00295A64" w:rsidRDefault="00295A64" w:rsidP="00FD1690">
      <w:pPr>
        <w:pStyle w:val="NormalnyWeb"/>
        <w:spacing w:before="0" w:after="0"/>
        <w:jc w:val="both"/>
        <w:rPr>
          <w:rFonts w:ascii="Arial" w:hAnsi="Arial" w:cs="Arial"/>
        </w:rPr>
      </w:pPr>
    </w:p>
    <w:p w14:paraId="62E6E950" w14:textId="4F917E39" w:rsidR="00295A64" w:rsidRDefault="00295A64" w:rsidP="00FD1690">
      <w:pPr>
        <w:pStyle w:val="NormalnyWeb"/>
        <w:spacing w:before="0" w:after="0"/>
        <w:jc w:val="both"/>
        <w:rPr>
          <w:rFonts w:ascii="Arial" w:hAnsi="Arial" w:cs="Arial"/>
        </w:rPr>
      </w:pPr>
    </w:p>
    <w:p w14:paraId="1BA43A95" w14:textId="066832DC" w:rsidR="00295A64" w:rsidRDefault="00295A64" w:rsidP="00FD1690">
      <w:pPr>
        <w:pStyle w:val="NormalnyWeb"/>
        <w:spacing w:before="0" w:after="0"/>
        <w:jc w:val="both"/>
        <w:rPr>
          <w:rFonts w:ascii="Arial" w:hAnsi="Arial" w:cs="Arial"/>
        </w:rPr>
      </w:pPr>
    </w:p>
    <w:p w14:paraId="6673D565" w14:textId="04CE7BBB" w:rsidR="00295A64" w:rsidRDefault="00295A64" w:rsidP="00FD1690">
      <w:pPr>
        <w:pStyle w:val="NormalnyWeb"/>
        <w:spacing w:before="0" w:after="0"/>
        <w:jc w:val="both"/>
        <w:rPr>
          <w:rFonts w:ascii="Arial" w:hAnsi="Arial" w:cs="Arial"/>
        </w:rPr>
      </w:pPr>
    </w:p>
    <w:p w14:paraId="006D67F7" w14:textId="77777777" w:rsidR="00295A64" w:rsidRDefault="00295A64" w:rsidP="00FD1690">
      <w:pPr>
        <w:pStyle w:val="NormalnyWeb"/>
        <w:spacing w:before="0" w:after="0"/>
        <w:jc w:val="both"/>
        <w:rPr>
          <w:rFonts w:ascii="Arial" w:hAnsi="Arial" w:cs="Arial"/>
        </w:rPr>
      </w:pPr>
    </w:p>
    <w:p w14:paraId="47BED78C" w14:textId="77777777" w:rsidR="0023561C" w:rsidRDefault="0023561C" w:rsidP="00FD1690">
      <w:pPr>
        <w:pStyle w:val="NormalnyWeb"/>
        <w:spacing w:before="0" w:after="0"/>
        <w:jc w:val="both"/>
        <w:rPr>
          <w:rFonts w:ascii="Arial" w:hAnsi="Arial" w:cs="Arial"/>
        </w:rPr>
      </w:pPr>
    </w:p>
    <w:p w14:paraId="31A7C705" w14:textId="77777777" w:rsidR="0062466B" w:rsidRPr="002109A8" w:rsidRDefault="0062466B" w:rsidP="00FD1690">
      <w:pPr>
        <w:pStyle w:val="NormalnyWeb"/>
        <w:spacing w:before="0" w:after="0"/>
        <w:jc w:val="both"/>
        <w:rPr>
          <w:rFonts w:ascii="Arial" w:hAnsi="Arial" w:cs="Arial"/>
        </w:rPr>
      </w:pPr>
    </w:p>
    <w:p w14:paraId="476C2F2E" w14:textId="77777777" w:rsidR="00217397" w:rsidRPr="00374EE7" w:rsidRDefault="00217397" w:rsidP="00FD1690">
      <w:pPr>
        <w:pStyle w:val="NormalnyWeb"/>
        <w:spacing w:before="0" w:after="0"/>
        <w:jc w:val="both"/>
        <w:rPr>
          <w:sz w:val="16"/>
          <w:szCs w:val="16"/>
        </w:rPr>
      </w:pPr>
      <w:r w:rsidRPr="00374EE7">
        <w:rPr>
          <w:rFonts w:ascii="Arial" w:hAnsi="Arial" w:cs="Arial"/>
          <w:sz w:val="16"/>
          <w:szCs w:val="16"/>
        </w:rPr>
        <w:t>Załączniki:</w:t>
      </w:r>
    </w:p>
    <w:p w14:paraId="1C5ACB69" w14:textId="77777777" w:rsidR="00217397" w:rsidRPr="00374EE7" w:rsidRDefault="00217397" w:rsidP="00FD1690">
      <w:pPr>
        <w:pStyle w:val="NormalnyWeb"/>
        <w:spacing w:before="0" w:after="0"/>
        <w:jc w:val="both"/>
        <w:rPr>
          <w:rFonts w:ascii="Arial" w:hAnsi="Arial" w:cs="Arial"/>
          <w:sz w:val="16"/>
          <w:szCs w:val="16"/>
        </w:rPr>
      </w:pPr>
    </w:p>
    <w:p w14:paraId="623A2A7F" w14:textId="50C22D6C" w:rsidR="00217397" w:rsidRPr="00374EE7" w:rsidRDefault="00217397" w:rsidP="00FD1690">
      <w:pPr>
        <w:pStyle w:val="NormalnyWeb"/>
        <w:spacing w:before="0" w:after="0"/>
        <w:jc w:val="both"/>
        <w:rPr>
          <w:sz w:val="16"/>
          <w:szCs w:val="16"/>
        </w:rPr>
      </w:pPr>
      <w:r w:rsidRPr="00374EE7">
        <w:rPr>
          <w:rFonts w:ascii="Arial" w:hAnsi="Arial" w:cs="Arial"/>
          <w:sz w:val="16"/>
          <w:szCs w:val="16"/>
        </w:rPr>
        <w:t>1. Program funkcjonalno-użytkowy</w:t>
      </w:r>
      <w:r w:rsidR="0062466B" w:rsidRPr="00374EE7">
        <w:rPr>
          <w:rFonts w:ascii="Arial" w:hAnsi="Arial" w:cs="Arial"/>
          <w:sz w:val="16"/>
          <w:szCs w:val="16"/>
        </w:rPr>
        <w:t>,</w:t>
      </w:r>
    </w:p>
    <w:p w14:paraId="6C7D428B" w14:textId="4455564F" w:rsidR="00217397" w:rsidRPr="00374EE7" w:rsidRDefault="00217397" w:rsidP="00FD1690">
      <w:pPr>
        <w:pStyle w:val="NormalnyWeb"/>
        <w:spacing w:before="0" w:after="0"/>
        <w:jc w:val="both"/>
        <w:rPr>
          <w:rFonts w:ascii="Arial" w:hAnsi="Arial" w:cs="Arial"/>
          <w:sz w:val="16"/>
          <w:szCs w:val="16"/>
        </w:rPr>
      </w:pPr>
      <w:r w:rsidRPr="00374EE7">
        <w:rPr>
          <w:rFonts w:ascii="Arial" w:hAnsi="Arial" w:cs="Arial"/>
          <w:sz w:val="16"/>
          <w:szCs w:val="16"/>
        </w:rPr>
        <w:t>2. Oświadczenie wykonawcy</w:t>
      </w:r>
      <w:r w:rsidR="0062466B" w:rsidRPr="00374EE7">
        <w:rPr>
          <w:rFonts w:ascii="Arial" w:hAnsi="Arial" w:cs="Arial"/>
          <w:sz w:val="16"/>
          <w:szCs w:val="16"/>
        </w:rPr>
        <w:t>,</w:t>
      </w:r>
    </w:p>
    <w:p w14:paraId="1C6ECABB" w14:textId="309B68E8" w:rsidR="00E72E4B" w:rsidRDefault="00E72E4B" w:rsidP="00FD1690">
      <w:pPr>
        <w:pStyle w:val="NormalnyWeb"/>
        <w:spacing w:before="0" w:after="0"/>
        <w:jc w:val="both"/>
        <w:rPr>
          <w:rFonts w:ascii="Arial" w:hAnsi="Arial" w:cs="Arial"/>
          <w:sz w:val="16"/>
          <w:szCs w:val="16"/>
        </w:rPr>
      </w:pPr>
      <w:r w:rsidRPr="00374EE7">
        <w:rPr>
          <w:rFonts w:ascii="Arial" w:hAnsi="Arial" w:cs="Arial"/>
          <w:sz w:val="16"/>
          <w:szCs w:val="16"/>
        </w:rPr>
        <w:t xml:space="preserve">3. </w:t>
      </w:r>
      <w:r w:rsidR="003E4E0F" w:rsidRPr="00374EE7">
        <w:rPr>
          <w:rFonts w:ascii="Arial" w:hAnsi="Arial" w:cs="Arial"/>
          <w:sz w:val="16"/>
          <w:szCs w:val="16"/>
        </w:rPr>
        <w:t>Klauzula informacyjna</w:t>
      </w:r>
      <w:r w:rsidR="0062466B" w:rsidRPr="00374EE7">
        <w:rPr>
          <w:rFonts w:ascii="Arial" w:hAnsi="Arial" w:cs="Arial"/>
          <w:sz w:val="16"/>
          <w:szCs w:val="16"/>
        </w:rPr>
        <w:t>.</w:t>
      </w:r>
    </w:p>
    <w:p w14:paraId="03063218" w14:textId="1FBC748C" w:rsidR="00374EE7" w:rsidRPr="00374EE7" w:rsidRDefault="00374EE7" w:rsidP="00374EE7">
      <w:pPr>
        <w:suppressAutoHyphens w:val="0"/>
        <w:rPr>
          <w:rFonts w:ascii="Arial" w:hAnsi="Arial" w:cs="Arial"/>
          <w:sz w:val="16"/>
          <w:szCs w:val="16"/>
        </w:rPr>
      </w:pPr>
      <w:r>
        <w:rPr>
          <w:rFonts w:ascii="Arial" w:hAnsi="Arial" w:cs="Arial"/>
          <w:sz w:val="16"/>
          <w:szCs w:val="16"/>
        </w:rPr>
        <w:br w:type="page"/>
      </w:r>
    </w:p>
    <w:p w14:paraId="38639033" w14:textId="4B45C14C" w:rsidR="00845432" w:rsidRDefault="00CA1B1F" w:rsidP="00B97381">
      <w:pPr>
        <w:pStyle w:val="NormalnyWeb"/>
        <w:spacing w:before="0" w:after="0"/>
        <w:jc w:val="center"/>
        <w:rPr>
          <w:rFonts w:ascii="Arial" w:hAnsi="Arial" w:cs="Arial"/>
          <w:i/>
          <w:color w:val="000000"/>
          <w:sz w:val="20"/>
          <w:szCs w:val="20"/>
        </w:rPr>
      </w:pPr>
      <w:r w:rsidRPr="00A84C9F">
        <w:rPr>
          <w:rFonts w:ascii="Arial" w:hAnsi="Arial" w:cs="Arial"/>
          <w:i/>
          <w:color w:val="000000"/>
          <w:sz w:val="20"/>
          <w:szCs w:val="20"/>
        </w:rPr>
        <w:lastRenderedPageBreak/>
        <w:t xml:space="preserve">Załącznik Nr </w:t>
      </w:r>
      <w:r>
        <w:rPr>
          <w:rFonts w:ascii="Arial" w:hAnsi="Arial" w:cs="Arial"/>
          <w:i/>
          <w:color w:val="000000"/>
          <w:sz w:val="20"/>
          <w:szCs w:val="20"/>
        </w:rPr>
        <w:t>2</w:t>
      </w:r>
      <w:r w:rsidRPr="00A84C9F">
        <w:rPr>
          <w:rFonts w:ascii="Arial" w:hAnsi="Arial" w:cs="Arial"/>
          <w:i/>
          <w:color w:val="000000"/>
          <w:sz w:val="20"/>
          <w:szCs w:val="20"/>
        </w:rPr>
        <w:t xml:space="preserve"> do Umowy Nr ……………………</w:t>
      </w:r>
      <w:r>
        <w:rPr>
          <w:rFonts w:ascii="Arial" w:hAnsi="Arial" w:cs="Arial"/>
          <w:i/>
          <w:color w:val="000000"/>
          <w:sz w:val="20"/>
          <w:szCs w:val="20"/>
        </w:rPr>
        <w:t>……………………..</w:t>
      </w:r>
      <w:r w:rsidRPr="00A84C9F">
        <w:rPr>
          <w:rFonts w:ascii="Arial" w:hAnsi="Arial" w:cs="Arial"/>
          <w:i/>
          <w:color w:val="000000"/>
          <w:sz w:val="20"/>
          <w:szCs w:val="20"/>
        </w:rPr>
        <w:t>…………... z dnia ……………….. 202</w:t>
      </w:r>
      <w:r w:rsidR="00507292">
        <w:rPr>
          <w:rFonts w:ascii="Arial" w:hAnsi="Arial" w:cs="Arial"/>
          <w:i/>
          <w:color w:val="000000"/>
          <w:sz w:val="20"/>
          <w:szCs w:val="20"/>
        </w:rPr>
        <w:t>4</w:t>
      </w:r>
      <w:r w:rsidRPr="00A84C9F">
        <w:rPr>
          <w:rFonts w:ascii="Arial" w:hAnsi="Arial" w:cs="Arial"/>
          <w:i/>
          <w:color w:val="000000"/>
          <w:sz w:val="20"/>
          <w:szCs w:val="20"/>
        </w:rPr>
        <w:t xml:space="preserve"> r.</w:t>
      </w:r>
    </w:p>
    <w:p w14:paraId="1362A107" w14:textId="77777777" w:rsidR="00CA1B1F" w:rsidRDefault="00CA1B1F" w:rsidP="00B97381">
      <w:pPr>
        <w:pStyle w:val="NormalnyWeb"/>
        <w:spacing w:before="0" w:after="0"/>
        <w:jc w:val="center"/>
        <w:rPr>
          <w:rFonts w:ascii="Arial" w:hAnsi="Arial" w:cs="Arial"/>
        </w:rPr>
      </w:pPr>
    </w:p>
    <w:p w14:paraId="0B211DB0" w14:textId="59193DC5" w:rsidR="00217397" w:rsidRPr="002109A8" w:rsidRDefault="00217397" w:rsidP="00B97381">
      <w:pPr>
        <w:pStyle w:val="NormalnyWeb"/>
        <w:spacing w:before="0" w:after="0"/>
        <w:jc w:val="center"/>
      </w:pPr>
      <w:r w:rsidRPr="002109A8">
        <w:rPr>
          <w:rFonts w:ascii="Arial" w:hAnsi="Arial" w:cs="Arial"/>
        </w:rPr>
        <w:t>OŚWIADCZENIE WYKONAWCY</w:t>
      </w:r>
      <w:r w:rsidRPr="002109A8">
        <w:rPr>
          <w:rFonts w:ascii="Arial" w:hAnsi="Arial" w:cs="Arial"/>
        </w:rPr>
        <w:br/>
        <w:t>(składane podczas przekazywania dokumentacji projektowej)</w:t>
      </w:r>
    </w:p>
    <w:p w14:paraId="107C996B" w14:textId="77777777" w:rsidR="00217397" w:rsidRPr="002109A8" w:rsidRDefault="00217397" w:rsidP="00FD1690">
      <w:pPr>
        <w:pStyle w:val="NormalnyWeb"/>
        <w:spacing w:before="0" w:after="0"/>
        <w:jc w:val="both"/>
        <w:rPr>
          <w:rFonts w:ascii="Arial" w:hAnsi="Arial" w:cs="Arial"/>
        </w:rPr>
      </w:pPr>
    </w:p>
    <w:p w14:paraId="1716655B" w14:textId="77777777" w:rsidR="00217397" w:rsidRPr="002109A8" w:rsidRDefault="00217397" w:rsidP="00FD1690">
      <w:pPr>
        <w:pStyle w:val="NormalnyWeb"/>
        <w:spacing w:before="0" w:after="0"/>
        <w:jc w:val="both"/>
      </w:pPr>
      <w:r w:rsidRPr="002109A8">
        <w:rPr>
          <w:rFonts w:ascii="Arial" w:hAnsi="Arial" w:cs="Arial"/>
        </w:rPr>
        <w:t>Ja niżej podpisany …………………………………………………. (imię i nazwisko) oświadczam, że:</w:t>
      </w:r>
    </w:p>
    <w:p w14:paraId="513B1279" w14:textId="16AE7814" w:rsidR="00217397" w:rsidRPr="002109A8" w:rsidRDefault="00217397" w:rsidP="00FD1690">
      <w:pPr>
        <w:pStyle w:val="NormalnyWeb"/>
        <w:spacing w:before="0" w:after="0"/>
        <w:jc w:val="both"/>
      </w:pPr>
      <w:r w:rsidRPr="002109A8">
        <w:rPr>
          <w:rFonts w:ascii="Arial" w:hAnsi="Arial" w:cs="Arial"/>
        </w:rPr>
        <w:t>I. Użycie w dokumentacji projektowej następujących znaków towarowych, patentów lub pochodzenia, źródła lub szczególnego procesu, który charakteryzuje produkty lub usługi dostarczane przez konkretnego wykonawcę:</w:t>
      </w:r>
    </w:p>
    <w:p w14:paraId="6240918F" w14:textId="77777777" w:rsidR="00217397" w:rsidRPr="002109A8" w:rsidRDefault="00217397" w:rsidP="00FD1690">
      <w:pPr>
        <w:pStyle w:val="NormalnyWeb"/>
        <w:spacing w:before="0" w:after="0"/>
        <w:jc w:val="both"/>
      </w:pPr>
      <w:r w:rsidRPr="002109A8">
        <w:rPr>
          <w:rFonts w:ascii="Arial" w:hAnsi="Arial" w:cs="Arial"/>
        </w:rPr>
        <w:t>………………………………</w:t>
      </w:r>
    </w:p>
    <w:p w14:paraId="621D007A" w14:textId="77777777" w:rsidR="00217397" w:rsidRPr="002109A8" w:rsidRDefault="00217397" w:rsidP="00FD1690">
      <w:pPr>
        <w:pStyle w:val="NormalnyWeb"/>
        <w:spacing w:before="0" w:after="0"/>
        <w:jc w:val="both"/>
      </w:pPr>
      <w:r w:rsidRPr="002109A8">
        <w:rPr>
          <w:rFonts w:ascii="Arial" w:hAnsi="Arial" w:cs="Arial"/>
        </w:rPr>
        <w:t>………………………………</w:t>
      </w:r>
    </w:p>
    <w:p w14:paraId="0DA826E2" w14:textId="77777777" w:rsidR="00217397" w:rsidRPr="002109A8" w:rsidRDefault="00217397" w:rsidP="00FD1690">
      <w:pPr>
        <w:pStyle w:val="NormalnyWeb"/>
        <w:spacing w:before="0" w:after="0"/>
        <w:jc w:val="both"/>
      </w:pPr>
      <w:r w:rsidRPr="002109A8">
        <w:rPr>
          <w:rFonts w:ascii="Arial" w:hAnsi="Arial" w:cs="Arial"/>
        </w:rPr>
        <w:t>……………………………….</w:t>
      </w:r>
    </w:p>
    <w:p w14:paraId="06E8686C" w14:textId="77777777" w:rsidR="00217397" w:rsidRPr="002109A8" w:rsidRDefault="00217397" w:rsidP="00FD1690">
      <w:pPr>
        <w:pStyle w:val="NormalnyWeb"/>
        <w:spacing w:before="0" w:after="0"/>
        <w:jc w:val="both"/>
      </w:pPr>
      <w:r w:rsidRPr="002109A8">
        <w:rPr>
          <w:rFonts w:ascii="Arial" w:hAnsi="Arial" w:cs="Arial"/>
        </w:rPr>
        <w:t>jest uzasadnione specyfiką przedmiotu zamówienia i nie jestem w stanie opisać przedmiotu zamówienia za pomocą dostatecznie dokładnych określeń, na co przedstawiam następujące argumenty:</w:t>
      </w:r>
    </w:p>
    <w:p w14:paraId="1CFAB32E" w14:textId="77777777" w:rsidR="00217397" w:rsidRPr="002109A8" w:rsidRDefault="00217397" w:rsidP="00FD1690">
      <w:pPr>
        <w:pStyle w:val="NormalnyWeb"/>
        <w:spacing w:before="0" w:after="0"/>
        <w:jc w:val="both"/>
      </w:pPr>
      <w:r w:rsidRPr="002109A8">
        <w:rPr>
          <w:rFonts w:ascii="Arial" w:hAnsi="Arial" w:cs="Arial"/>
        </w:rPr>
        <w:t>……………………………………………………………………………………………………………………………</w:t>
      </w:r>
    </w:p>
    <w:p w14:paraId="58B8AB2D" w14:textId="77777777" w:rsidR="00217397" w:rsidRPr="002109A8" w:rsidRDefault="00217397" w:rsidP="00FD1690">
      <w:pPr>
        <w:pStyle w:val="NormalnyWeb"/>
        <w:spacing w:before="0" w:after="0"/>
        <w:jc w:val="both"/>
      </w:pPr>
      <w:r w:rsidRPr="002109A8">
        <w:rPr>
          <w:rFonts w:ascii="Arial" w:hAnsi="Arial" w:cs="Arial"/>
        </w:rPr>
        <w:t>……………………………………………………………………………………………………………………………</w:t>
      </w:r>
    </w:p>
    <w:p w14:paraId="3F8BB16B" w14:textId="77777777" w:rsidR="00217397" w:rsidRPr="002109A8" w:rsidRDefault="00217397" w:rsidP="00FD1690">
      <w:pPr>
        <w:pStyle w:val="NormalnyWeb"/>
        <w:spacing w:before="0" w:after="0"/>
        <w:jc w:val="both"/>
      </w:pPr>
      <w:r w:rsidRPr="002109A8">
        <w:rPr>
          <w:rFonts w:ascii="Arial" w:hAnsi="Arial" w:cs="Arial"/>
        </w:rPr>
        <w:t>……………………………………………………………………………………………………………………………</w:t>
      </w:r>
    </w:p>
    <w:p w14:paraId="6D222811" w14:textId="77777777" w:rsidR="00217397" w:rsidRPr="002109A8" w:rsidRDefault="00217397" w:rsidP="00FD1690">
      <w:pPr>
        <w:pStyle w:val="NormalnyWeb"/>
        <w:spacing w:before="0" w:after="0"/>
        <w:jc w:val="both"/>
      </w:pPr>
      <w:r w:rsidRPr="002109A8">
        <w:rPr>
          <w:rFonts w:ascii="Arial" w:hAnsi="Arial" w:cs="Arial"/>
          <w:b/>
          <w:bCs/>
        </w:rPr>
        <w:t>Jednocześnie załączam opis równoważności znaków towarowych, patentów lub pochodzenia, źródła lub szczególnego procesu, który charakteryzuje produkty lub usługi dostarczane przez konkretnego wykonawcę</w:t>
      </w:r>
      <w:r w:rsidRPr="002109A8">
        <w:rPr>
          <w:rFonts w:ascii="Arial" w:hAnsi="Arial" w:cs="Arial"/>
        </w:rPr>
        <w:t>.</w:t>
      </w:r>
    </w:p>
    <w:p w14:paraId="5267F7FB" w14:textId="77777777" w:rsidR="00217397" w:rsidRPr="002109A8" w:rsidRDefault="00217397" w:rsidP="00FD1690">
      <w:pPr>
        <w:pStyle w:val="NormalnyWeb"/>
        <w:spacing w:before="0" w:after="0"/>
        <w:jc w:val="both"/>
      </w:pPr>
      <w:r w:rsidRPr="002109A8">
        <w:rPr>
          <w:rFonts w:ascii="Arial" w:hAnsi="Arial" w:cs="Arial"/>
        </w:rPr>
        <w:t xml:space="preserve">II. Użycie w dokumentacji projektowej wymogu posiadania oznakowania, (przez co rozumie się zaświadczenie, poświadczenie lub każdy inny dokument, potwierdzający, że obiekt budowlany, produkt, usługa, proces lub procedura spełniają określone wymogi np. certyfikaty) jest uzasadnione, bowiem przedmiotem zamówienia są elementy o szczególnych cechach i są spełnione następujące warunki: </w:t>
      </w:r>
    </w:p>
    <w:p w14:paraId="79A12FEC" w14:textId="6718D252" w:rsidR="00217397" w:rsidRPr="002109A8" w:rsidRDefault="00217397" w:rsidP="00FD1690">
      <w:pPr>
        <w:pStyle w:val="NormalnyWeb"/>
        <w:spacing w:before="0" w:after="0"/>
        <w:ind w:left="567" w:hanging="567"/>
        <w:jc w:val="both"/>
      </w:pPr>
      <w:r w:rsidRPr="002109A8">
        <w:rPr>
          <w:rFonts w:ascii="Arial" w:hAnsi="Arial" w:cs="Arial"/>
        </w:rPr>
        <w:t xml:space="preserve">1) wymagania dotyczące oznakowania dotyczą wyłącznie kryteriów, które są związane </w:t>
      </w:r>
      <w:r w:rsidR="00805EED">
        <w:rPr>
          <w:rFonts w:ascii="Arial" w:hAnsi="Arial" w:cs="Arial"/>
        </w:rPr>
        <w:br/>
      </w:r>
      <w:r w:rsidRPr="002109A8">
        <w:rPr>
          <w:rFonts w:ascii="Arial" w:hAnsi="Arial" w:cs="Arial"/>
        </w:rPr>
        <w:t xml:space="preserve">z przedmiotem zamówienia, i są odpowiednie dla określenia cech robót budowlanych, dostaw lub usług będących przedmiotem tego zamówienia; </w:t>
      </w:r>
    </w:p>
    <w:p w14:paraId="37B86579" w14:textId="77777777" w:rsidR="00217397" w:rsidRPr="002109A8" w:rsidRDefault="00217397" w:rsidP="00FD1690">
      <w:pPr>
        <w:pStyle w:val="NormalnyWeb"/>
        <w:spacing w:before="0" w:after="0"/>
        <w:ind w:left="567" w:hanging="567"/>
        <w:jc w:val="both"/>
      </w:pPr>
      <w:r w:rsidRPr="002109A8">
        <w:rPr>
          <w:rFonts w:ascii="Arial" w:hAnsi="Arial" w:cs="Arial"/>
        </w:rPr>
        <w:t xml:space="preserve">2) wymagania dotyczące oznakowania są oparte na obiektywnie możliwych do sprawdzenia i niedyskryminujących kryteriach; </w:t>
      </w:r>
    </w:p>
    <w:p w14:paraId="3819ACCC" w14:textId="77777777" w:rsidR="00217397" w:rsidRPr="002109A8" w:rsidRDefault="00217397" w:rsidP="00FD1690">
      <w:pPr>
        <w:pStyle w:val="NormalnyWeb"/>
        <w:spacing w:before="0" w:after="0"/>
        <w:ind w:left="567" w:hanging="567"/>
        <w:jc w:val="both"/>
      </w:pPr>
      <w:r w:rsidRPr="002109A8">
        <w:rPr>
          <w:rFonts w:ascii="Arial" w:hAnsi="Arial" w:cs="Arial"/>
        </w:rPr>
        <w:t xml:space="preserve">3) warunki przyznawania oznakowania są przyjmowane w drodze otwartej i przejrzystej procedury, w której mogą uczestniczyć wszystkie zainteresowane podmioty, w tym podmioty należące do administracji publicznej, konsumenci, partnerzy społeczni, producenci, dystrybutorzy oraz organizacje pozarządowe; </w:t>
      </w:r>
    </w:p>
    <w:p w14:paraId="4C06DFC8" w14:textId="77777777" w:rsidR="00217397" w:rsidRPr="002109A8" w:rsidRDefault="00217397" w:rsidP="00FD1690">
      <w:pPr>
        <w:pStyle w:val="NormalnyWeb"/>
        <w:spacing w:before="0" w:after="0"/>
        <w:ind w:left="567" w:hanging="567"/>
        <w:jc w:val="both"/>
      </w:pPr>
      <w:r w:rsidRPr="002109A8">
        <w:rPr>
          <w:rFonts w:ascii="Arial" w:hAnsi="Arial" w:cs="Arial"/>
        </w:rPr>
        <w:t>4) oznakowania są dostępne dla wszystkich zainteresowanych stron;</w:t>
      </w:r>
    </w:p>
    <w:p w14:paraId="3EC3D50C" w14:textId="77777777" w:rsidR="00217397" w:rsidRPr="002109A8" w:rsidRDefault="00217397" w:rsidP="00FD1690">
      <w:pPr>
        <w:pStyle w:val="NormalnyWeb"/>
        <w:spacing w:before="0" w:after="0"/>
        <w:ind w:left="567" w:hanging="567"/>
        <w:jc w:val="both"/>
      </w:pPr>
      <w:r w:rsidRPr="002109A8">
        <w:rPr>
          <w:rFonts w:ascii="Arial" w:hAnsi="Arial" w:cs="Arial"/>
        </w:rPr>
        <w:t xml:space="preserve">5) wymagania dotyczące oznakowania są określane przez podmiot trzeci, na który wykonawca ubiegający się o oznakowanie nie może wywierać decydującego wpływu. </w:t>
      </w:r>
    </w:p>
    <w:p w14:paraId="79D0FB95" w14:textId="77777777" w:rsidR="00217397" w:rsidRPr="002109A8" w:rsidRDefault="00217397" w:rsidP="00FD1690">
      <w:pPr>
        <w:pStyle w:val="NormalnyWeb"/>
        <w:spacing w:before="0" w:after="0"/>
        <w:jc w:val="both"/>
      </w:pPr>
      <w:r w:rsidRPr="002109A8">
        <w:rPr>
          <w:rFonts w:ascii="Arial" w:hAnsi="Arial" w:cs="Arial"/>
          <w:b/>
          <w:bCs/>
        </w:rPr>
        <w:t>Jednocześnie załączam opis równoważności użytego oznakowania (załącznik do oświadczenia).</w:t>
      </w:r>
    </w:p>
    <w:p w14:paraId="6150753E" w14:textId="77777777" w:rsidR="00217397" w:rsidRPr="002109A8" w:rsidRDefault="00217397" w:rsidP="00FD1690">
      <w:pPr>
        <w:pStyle w:val="NormalnyWeb"/>
        <w:spacing w:before="0" w:after="0"/>
        <w:jc w:val="both"/>
        <w:rPr>
          <w:rFonts w:ascii="Arial" w:hAnsi="Arial" w:cs="Arial"/>
        </w:rPr>
      </w:pPr>
    </w:p>
    <w:p w14:paraId="66AEBDF0" w14:textId="77777777" w:rsidR="00217397" w:rsidRPr="002109A8" w:rsidRDefault="00217397" w:rsidP="00FD1690">
      <w:pPr>
        <w:pStyle w:val="NormalnyWeb"/>
        <w:spacing w:before="0" w:after="0"/>
        <w:jc w:val="both"/>
      </w:pPr>
      <w:r w:rsidRPr="002109A8">
        <w:rPr>
          <w:rFonts w:ascii="Arial" w:hAnsi="Arial" w:cs="Arial"/>
        </w:rPr>
        <w:t>…………………………………………………………………</w:t>
      </w:r>
      <w:r w:rsidRPr="002109A8">
        <w:rPr>
          <w:rFonts w:ascii="Arial" w:hAnsi="Arial" w:cs="Arial"/>
          <w:b/>
          <w:bCs/>
        </w:rPr>
        <w:t>..</w:t>
      </w:r>
    </w:p>
    <w:p w14:paraId="58B98809" w14:textId="77777777" w:rsidR="00217397" w:rsidRPr="002109A8" w:rsidRDefault="00217397" w:rsidP="00FD1690">
      <w:pPr>
        <w:pStyle w:val="NormalnyWeb"/>
        <w:spacing w:before="0" w:after="0"/>
        <w:jc w:val="both"/>
      </w:pPr>
      <w:r w:rsidRPr="002109A8">
        <w:rPr>
          <w:rFonts w:ascii="Arial" w:hAnsi="Arial" w:cs="Arial"/>
          <w:b/>
          <w:bCs/>
        </w:rPr>
        <w:t>Data, miejsce, podpis Wykonawcy.</w:t>
      </w:r>
    </w:p>
    <w:p w14:paraId="60A4B807" w14:textId="77777777" w:rsidR="00217397" w:rsidRPr="002109A8" w:rsidRDefault="00217397" w:rsidP="00FD1690">
      <w:pPr>
        <w:pStyle w:val="NormalnyWeb"/>
        <w:spacing w:before="0" w:after="0"/>
        <w:jc w:val="both"/>
        <w:rPr>
          <w:rFonts w:ascii="Arial" w:hAnsi="Arial" w:cs="Arial"/>
        </w:rPr>
      </w:pPr>
    </w:p>
    <w:bookmarkStart w:id="21" w:name="sdfootnote1sym"/>
    <w:p w14:paraId="2A34E0ED" w14:textId="77777777" w:rsidR="00217397" w:rsidRDefault="00217397" w:rsidP="00FD1690">
      <w:pPr>
        <w:pStyle w:val="sdfootnote"/>
        <w:spacing w:before="0"/>
        <w:jc w:val="both"/>
        <w:rPr>
          <w:rFonts w:ascii="Arial" w:hAnsi="Arial" w:cs="Arial"/>
        </w:rPr>
      </w:pPr>
      <w:r w:rsidRPr="002109A8">
        <w:fldChar w:fldCharType="begin"/>
      </w:r>
      <w:r w:rsidRPr="002109A8">
        <w:instrText xml:space="preserve"> HYPERLINK  \l "sdfootnote1anc"</w:instrText>
      </w:r>
      <w:r w:rsidRPr="002109A8">
        <w:fldChar w:fldCharType="separate"/>
      </w:r>
      <w:r w:rsidRPr="002109A8">
        <w:rPr>
          <w:rStyle w:val="Hipercze"/>
          <w:rFonts w:ascii="Arial" w:hAnsi="Arial" w:cs="Arial"/>
          <w:color w:val="auto"/>
        </w:rPr>
        <w:t>1</w:t>
      </w:r>
      <w:bookmarkEnd w:id="21"/>
      <w:r w:rsidRPr="002109A8">
        <w:fldChar w:fldCharType="end"/>
      </w:r>
      <w:r w:rsidRPr="002109A8">
        <w:rPr>
          <w:rFonts w:ascii="Arial" w:hAnsi="Arial" w:cs="Arial"/>
        </w:rPr>
        <w:t xml:space="preserve"> Wypełnia się jeżeli dotyczy.</w:t>
      </w:r>
    </w:p>
    <w:p w14:paraId="49A5ABA7" w14:textId="77777777" w:rsidR="00E72E4B" w:rsidRDefault="00E72E4B" w:rsidP="00FD1690">
      <w:pPr>
        <w:pStyle w:val="sdfootnote"/>
        <w:spacing w:before="0"/>
        <w:jc w:val="both"/>
      </w:pPr>
    </w:p>
    <w:p w14:paraId="73B71169" w14:textId="77777777" w:rsidR="00E72E4B" w:rsidRDefault="00E72E4B" w:rsidP="00FD1690">
      <w:pPr>
        <w:pStyle w:val="sdfootnote"/>
        <w:spacing w:before="0"/>
        <w:jc w:val="both"/>
      </w:pPr>
    </w:p>
    <w:p w14:paraId="5123F0FD" w14:textId="77777777" w:rsidR="00E72E4B" w:rsidRDefault="00E72E4B" w:rsidP="00FD1690">
      <w:pPr>
        <w:pStyle w:val="sdfootnote"/>
        <w:spacing w:before="0"/>
        <w:jc w:val="both"/>
      </w:pPr>
    </w:p>
    <w:p w14:paraId="54C58978" w14:textId="77777777" w:rsidR="00E72E4B" w:rsidRDefault="00E72E4B" w:rsidP="00FD1690">
      <w:pPr>
        <w:pStyle w:val="sdfootnote"/>
        <w:spacing w:before="0"/>
        <w:jc w:val="both"/>
      </w:pPr>
    </w:p>
    <w:p w14:paraId="3937B0E9" w14:textId="77777777" w:rsidR="00E72E4B" w:rsidRDefault="00E72E4B" w:rsidP="00FD1690">
      <w:pPr>
        <w:pStyle w:val="sdfootnote"/>
        <w:spacing w:before="0"/>
        <w:jc w:val="both"/>
      </w:pPr>
    </w:p>
    <w:p w14:paraId="288ABF33" w14:textId="22BD70A7" w:rsidR="00E72E4B" w:rsidRPr="00A84C9F" w:rsidRDefault="00E72E4B" w:rsidP="00E72E4B">
      <w:pPr>
        <w:pStyle w:val="Standard"/>
        <w:pageBreakBefore/>
        <w:suppressAutoHyphens w:val="0"/>
        <w:spacing w:line="276" w:lineRule="auto"/>
        <w:jc w:val="both"/>
        <w:rPr>
          <w:sz w:val="20"/>
          <w:szCs w:val="20"/>
        </w:rPr>
      </w:pPr>
      <w:bookmarkStart w:id="22" w:name="_Hlk94267154"/>
      <w:r w:rsidRPr="00A84C9F">
        <w:rPr>
          <w:rFonts w:ascii="Arial" w:hAnsi="Arial" w:cs="Arial"/>
          <w:i/>
          <w:color w:val="000000"/>
          <w:sz w:val="20"/>
          <w:szCs w:val="20"/>
        </w:rPr>
        <w:lastRenderedPageBreak/>
        <w:t xml:space="preserve">Załącznik Nr </w:t>
      </w:r>
      <w:r>
        <w:rPr>
          <w:rFonts w:ascii="Arial" w:hAnsi="Arial" w:cs="Arial"/>
          <w:i/>
          <w:color w:val="000000"/>
          <w:sz w:val="20"/>
          <w:szCs w:val="20"/>
        </w:rPr>
        <w:t>3</w:t>
      </w:r>
      <w:r w:rsidRPr="00A84C9F">
        <w:rPr>
          <w:rFonts w:ascii="Arial" w:hAnsi="Arial" w:cs="Arial"/>
          <w:i/>
          <w:color w:val="000000"/>
          <w:sz w:val="20"/>
          <w:szCs w:val="20"/>
        </w:rPr>
        <w:t xml:space="preserve"> do Umowy Nr ……………………</w:t>
      </w:r>
      <w:r>
        <w:rPr>
          <w:rFonts w:ascii="Arial" w:hAnsi="Arial" w:cs="Arial"/>
          <w:i/>
          <w:color w:val="000000"/>
          <w:sz w:val="20"/>
          <w:szCs w:val="20"/>
        </w:rPr>
        <w:t>……………………..</w:t>
      </w:r>
      <w:r w:rsidRPr="00A84C9F">
        <w:rPr>
          <w:rFonts w:ascii="Arial" w:hAnsi="Arial" w:cs="Arial"/>
          <w:i/>
          <w:color w:val="000000"/>
          <w:sz w:val="20"/>
          <w:szCs w:val="20"/>
        </w:rPr>
        <w:t>…………... z dnia ……………….. 202</w:t>
      </w:r>
      <w:r w:rsidR="00507292">
        <w:rPr>
          <w:rFonts w:ascii="Arial" w:hAnsi="Arial" w:cs="Arial"/>
          <w:i/>
          <w:color w:val="000000"/>
          <w:sz w:val="20"/>
          <w:szCs w:val="20"/>
        </w:rPr>
        <w:t>4</w:t>
      </w:r>
      <w:r w:rsidRPr="00A84C9F">
        <w:rPr>
          <w:rFonts w:ascii="Arial" w:hAnsi="Arial" w:cs="Arial"/>
          <w:i/>
          <w:color w:val="000000"/>
          <w:sz w:val="20"/>
          <w:szCs w:val="20"/>
        </w:rPr>
        <w:t xml:space="preserve"> r.</w:t>
      </w:r>
      <w:bookmarkEnd w:id="22"/>
    </w:p>
    <w:p w14:paraId="6DD5D839" w14:textId="77777777" w:rsidR="00E72E4B" w:rsidRDefault="00E72E4B" w:rsidP="00E72E4B">
      <w:pPr>
        <w:pStyle w:val="Standard"/>
        <w:spacing w:before="120" w:after="120" w:line="276" w:lineRule="auto"/>
        <w:rPr>
          <w:rFonts w:ascii="Arial" w:eastAsia="Calibri" w:hAnsi="Arial" w:cs="Arial"/>
          <w:b/>
          <w:color w:val="FFFFFF"/>
          <w:lang w:eastAsia="pl-PL"/>
        </w:rPr>
      </w:pPr>
    </w:p>
    <w:p w14:paraId="3FD4F499" w14:textId="77777777" w:rsidR="00E72E4B" w:rsidRDefault="00E72E4B" w:rsidP="00E72E4B">
      <w:pPr>
        <w:pStyle w:val="Standard"/>
        <w:spacing w:before="120" w:after="120" w:line="276" w:lineRule="auto"/>
        <w:rPr>
          <w:rFonts w:ascii="Arial" w:hAnsi="Arial" w:cs="Arial"/>
          <w:i/>
          <w:u w:val="single"/>
        </w:rPr>
      </w:pPr>
    </w:p>
    <w:p w14:paraId="67B86F04" w14:textId="77777777" w:rsidR="00E72E4B" w:rsidRPr="00DB5410" w:rsidRDefault="00E72E4B" w:rsidP="00E72E4B">
      <w:pPr>
        <w:spacing w:line="276" w:lineRule="auto"/>
        <w:jc w:val="center"/>
        <w:rPr>
          <w:rFonts w:ascii="Arial" w:hAnsi="Arial" w:cs="Arial"/>
          <w:b/>
          <w:sz w:val="22"/>
          <w:szCs w:val="22"/>
          <w:u w:val="single"/>
        </w:rPr>
      </w:pPr>
      <w:r w:rsidRPr="00DB5410">
        <w:rPr>
          <w:rFonts w:ascii="Arial" w:hAnsi="Arial" w:cs="Arial"/>
          <w:b/>
          <w:sz w:val="22"/>
          <w:szCs w:val="22"/>
          <w:u w:val="single"/>
        </w:rPr>
        <w:t>KLAUZULA INFORMACYJNA</w:t>
      </w:r>
    </w:p>
    <w:p w14:paraId="2987D9B3" w14:textId="77777777" w:rsidR="00E72E4B" w:rsidRPr="00DB5410" w:rsidRDefault="00E72E4B" w:rsidP="00E72E4B">
      <w:pPr>
        <w:spacing w:line="276" w:lineRule="auto"/>
        <w:jc w:val="center"/>
        <w:rPr>
          <w:rFonts w:ascii="Arial" w:hAnsi="Arial" w:cs="Arial"/>
          <w:b/>
          <w:kern w:val="0"/>
          <w:sz w:val="22"/>
          <w:szCs w:val="22"/>
          <w:lang w:eastAsia="en-US"/>
        </w:rPr>
      </w:pPr>
    </w:p>
    <w:p w14:paraId="5BB77B6C" w14:textId="77777777" w:rsidR="00E72E4B" w:rsidRPr="00DB5410" w:rsidRDefault="00E72E4B" w:rsidP="00E72E4B">
      <w:pPr>
        <w:spacing w:line="276" w:lineRule="auto"/>
        <w:jc w:val="center"/>
        <w:rPr>
          <w:rFonts w:ascii="Arial" w:hAnsi="Arial" w:cs="Arial"/>
          <w:b/>
          <w:kern w:val="0"/>
          <w:lang w:eastAsia="en-US"/>
        </w:rPr>
      </w:pPr>
    </w:p>
    <w:p w14:paraId="2906BE72" w14:textId="77777777" w:rsidR="00E72E4B" w:rsidRPr="002141DC" w:rsidRDefault="00E72E4B" w:rsidP="00E72E4B">
      <w:pPr>
        <w:spacing w:line="276" w:lineRule="auto"/>
        <w:jc w:val="both"/>
        <w:rPr>
          <w:rFonts w:ascii="Arial" w:hAnsi="Arial" w:cs="Arial"/>
        </w:rPr>
      </w:pPr>
      <w:r w:rsidRPr="002141DC">
        <w:rPr>
          <w:rFonts w:ascii="Arial" w:hAnsi="Arial" w:cs="Arial"/>
        </w:rPr>
        <w:t>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publ. Dz. Urz. UE L Nr 119, s. 1 informujemy, iż:</w:t>
      </w:r>
    </w:p>
    <w:p w14:paraId="02C4D796" w14:textId="77777777" w:rsidR="00E72E4B" w:rsidRPr="002141DC" w:rsidRDefault="00E72E4B" w:rsidP="00E72E4B">
      <w:pPr>
        <w:spacing w:line="276" w:lineRule="auto"/>
        <w:jc w:val="both"/>
        <w:rPr>
          <w:rFonts w:ascii="Arial" w:hAnsi="Arial" w:cs="Arial"/>
        </w:rPr>
      </w:pPr>
    </w:p>
    <w:p w14:paraId="548F437F" w14:textId="77777777" w:rsidR="00E72E4B" w:rsidRPr="002141DC" w:rsidRDefault="00E72E4B" w:rsidP="00102900">
      <w:pPr>
        <w:pStyle w:val="Akapitzlist"/>
        <w:numPr>
          <w:ilvl w:val="1"/>
          <w:numId w:val="40"/>
        </w:numPr>
        <w:tabs>
          <w:tab w:val="clear" w:pos="1440"/>
          <w:tab w:val="num" w:pos="709"/>
        </w:tabs>
        <w:spacing w:line="276" w:lineRule="auto"/>
        <w:ind w:left="709"/>
        <w:jc w:val="both"/>
        <w:rPr>
          <w:rFonts w:ascii="Arial" w:hAnsi="Arial" w:cs="Arial"/>
        </w:rPr>
      </w:pPr>
      <w:r w:rsidRPr="002141DC">
        <w:rPr>
          <w:rFonts w:ascii="Arial" w:hAnsi="Arial" w:cs="Arial"/>
        </w:rPr>
        <w:t>Administratorem Pani/Pana danych osobowych jest Gmina Miejska Świdnik w Świdniku (adres: ul. Stanisława Wyspiańskiego 27),</w:t>
      </w:r>
    </w:p>
    <w:p w14:paraId="171D4D36" w14:textId="77777777" w:rsidR="00E72E4B" w:rsidRPr="002141DC" w:rsidRDefault="00E72E4B" w:rsidP="00102900">
      <w:pPr>
        <w:pStyle w:val="Akapitzlist"/>
        <w:numPr>
          <w:ilvl w:val="1"/>
          <w:numId w:val="40"/>
        </w:numPr>
        <w:tabs>
          <w:tab w:val="clear" w:pos="1440"/>
          <w:tab w:val="num" w:pos="709"/>
        </w:tabs>
        <w:spacing w:line="276" w:lineRule="auto"/>
        <w:ind w:left="709"/>
        <w:jc w:val="both"/>
        <w:rPr>
          <w:rFonts w:ascii="Arial" w:hAnsi="Arial" w:cs="Arial"/>
        </w:rPr>
      </w:pPr>
      <w:r w:rsidRPr="002141DC">
        <w:rPr>
          <w:rFonts w:ascii="Arial" w:hAnsi="Arial" w:cs="Arial"/>
        </w:rPr>
        <w:t>W sprawach z zakresu ochrony danych osobowych mogą Państwo kontaktować się z Inspektorem Ochrony Danych Osobowych w następujący sposób:</w:t>
      </w:r>
    </w:p>
    <w:p w14:paraId="5A27D493" w14:textId="77777777" w:rsidR="00E72E4B" w:rsidRPr="00DB5410" w:rsidRDefault="00E72E4B" w:rsidP="00E72E4B">
      <w:pPr>
        <w:tabs>
          <w:tab w:val="num" w:pos="709"/>
        </w:tabs>
        <w:spacing w:line="276" w:lineRule="auto"/>
        <w:ind w:left="709" w:firstLine="425"/>
        <w:jc w:val="both"/>
        <w:rPr>
          <w:rFonts w:ascii="Arial" w:hAnsi="Arial" w:cs="Arial"/>
          <w:lang w:val="de-DE"/>
        </w:rPr>
      </w:pPr>
      <w:r w:rsidRPr="00DB5410">
        <w:rPr>
          <w:rFonts w:ascii="Arial" w:hAnsi="Arial" w:cs="Arial"/>
          <w:lang w:val="de-DE"/>
        </w:rPr>
        <w:t xml:space="preserve">- </w:t>
      </w:r>
      <w:proofErr w:type="spellStart"/>
      <w:r w:rsidRPr="00DB5410">
        <w:rPr>
          <w:rFonts w:ascii="Arial" w:hAnsi="Arial" w:cs="Arial"/>
          <w:lang w:val="de-DE"/>
        </w:rPr>
        <w:t>e-mail</w:t>
      </w:r>
      <w:proofErr w:type="spellEnd"/>
      <w:r w:rsidRPr="00DB5410">
        <w:rPr>
          <w:rFonts w:ascii="Arial" w:hAnsi="Arial" w:cs="Arial"/>
          <w:lang w:val="de-DE"/>
        </w:rPr>
        <w:t>: iod@e-swidnik.pl,</w:t>
      </w:r>
    </w:p>
    <w:p w14:paraId="451301F0" w14:textId="77777777" w:rsidR="00E72E4B" w:rsidRPr="002141DC" w:rsidRDefault="00E72E4B" w:rsidP="00E72E4B">
      <w:pPr>
        <w:tabs>
          <w:tab w:val="num" w:pos="709"/>
        </w:tabs>
        <w:spacing w:line="276" w:lineRule="auto"/>
        <w:ind w:left="709" w:firstLine="425"/>
        <w:jc w:val="both"/>
        <w:rPr>
          <w:rFonts w:ascii="Arial" w:hAnsi="Arial" w:cs="Arial"/>
        </w:rPr>
      </w:pPr>
      <w:r w:rsidRPr="002141DC">
        <w:rPr>
          <w:rFonts w:ascii="Arial" w:hAnsi="Arial" w:cs="Arial"/>
        </w:rPr>
        <w:t>- listownie : na adres Urząd Miasta Świdnik ul. Stanisława Wyspiańskiego 27.</w:t>
      </w:r>
    </w:p>
    <w:p w14:paraId="053E3BAB" w14:textId="77777777" w:rsidR="00E72E4B" w:rsidRPr="002141DC" w:rsidRDefault="00E72E4B" w:rsidP="00102900">
      <w:pPr>
        <w:pStyle w:val="Akapitzlist"/>
        <w:numPr>
          <w:ilvl w:val="1"/>
          <w:numId w:val="40"/>
        </w:numPr>
        <w:tabs>
          <w:tab w:val="clear" w:pos="1440"/>
          <w:tab w:val="num" w:pos="709"/>
        </w:tabs>
        <w:spacing w:line="276" w:lineRule="auto"/>
        <w:ind w:left="709"/>
        <w:jc w:val="both"/>
        <w:rPr>
          <w:rFonts w:ascii="Arial" w:hAnsi="Arial" w:cs="Arial"/>
        </w:rPr>
      </w:pPr>
      <w:r w:rsidRPr="002141DC">
        <w:rPr>
          <w:rFonts w:ascii="Arial" w:hAnsi="Arial" w:cs="Arial"/>
        </w:rPr>
        <w:t xml:space="preserve">Dane osobowe będą przetwarzane w celu realizacji umowy cywilnoprawnej. </w:t>
      </w:r>
    </w:p>
    <w:p w14:paraId="3F83BCAE" w14:textId="77777777" w:rsidR="00E72E4B" w:rsidRPr="002141DC" w:rsidRDefault="00E72E4B" w:rsidP="00102900">
      <w:pPr>
        <w:pStyle w:val="Akapitzlist"/>
        <w:numPr>
          <w:ilvl w:val="1"/>
          <w:numId w:val="40"/>
        </w:numPr>
        <w:tabs>
          <w:tab w:val="clear" w:pos="1440"/>
          <w:tab w:val="num" w:pos="709"/>
        </w:tabs>
        <w:spacing w:line="276" w:lineRule="auto"/>
        <w:ind w:left="709"/>
        <w:jc w:val="both"/>
        <w:rPr>
          <w:rFonts w:ascii="Arial" w:hAnsi="Arial" w:cs="Arial"/>
        </w:rPr>
      </w:pPr>
      <w:r w:rsidRPr="002141DC">
        <w:rPr>
          <w:rFonts w:ascii="Arial" w:hAnsi="Arial" w:cs="Arial"/>
        </w:rPr>
        <w:t>Dane osobowe będą przetwarzane przez okres niezbędny do realizacji ww. celu z uwzględnieniem okresów przechowywania określonych w przepisach odrębnych, w tym przepisów archiwalnych.</w:t>
      </w:r>
    </w:p>
    <w:p w14:paraId="3BEA2379" w14:textId="77777777" w:rsidR="00E72E4B" w:rsidRPr="002141DC" w:rsidRDefault="00E72E4B" w:rsidP="00102900">
      <w:pPr>
        <w:pStyle w:val="Akapitzlist"/>
        <w:numPr>
          <w:ilvl w:val="1"/>
          <w:numId w:val="40"/>
        </w:numPr>
        <w:tabs>
          <w:tab w:val="clear" w:pos="1440"/>
          <w:tab w:val="num" w:pos="709"/>
        </w:tabs>
        <w:spacing w:line="276" w:lineRule="auto"/>
        <w:ind w:left="709"/>
        <w:jc w:val="both"/>
        <w:rPr>
          <w:rFonts w:ascii="Arial" w:hAnsi="Arial" w:cs="Arial"/>
        </w:rPr>
      </w:pPr>
      <w:r w:rsidRPr="002141DC">
        <w:rPr>
          <w:rFonts w:ascii="Arial" w:hAnsi="Arial" w:cs="Arial"/>
        </w:rPr>
        <w:t>Podstawą prawną przetwarzania danych jest art. 6 ust. 1 lit. b) ww. rozporządzenia.</w:t>
      </w:r>
    </w:p>
    <w:p w14:paraId="205F9EA5" w14:textId="77777777" w:rsidR="00E72E4B" w:rsidRPr="002141DC" w:rsidRDefault="00E72E4B" w:rsidP="00102900">
      <w:pPr>
        <w:pStyle w:val="Akapitzlist"/>
        <w:numPr>
          <w:ilvl w:val="1"/>
          <w:numId w:val="40"/>
        </w:numPr>
        <w:tabs>
          <w:tab w:val="clear" w:pos="1440"/>
          <w:tab w:val="num" w:pos="709"/>
        </w:tabs>
        <w:spacing w:line="276" w:lineRule="auto"/>
        <w:ind w:left="709"/>
        <w:jc w:val="both"/>
        <w:rPr>
          <w:rFonts w:ascii="Arial" w:hAnsi="Arial" w:cs="Arial"/>
        </w:rPr>
      </w:pPr>
      <w:r w:rsidRPr="002141DC">
        <w:rPr>
          <w:rFonts w:ascii="Arial" w:hAnsi="Arial" w:cs="Arial"/>
        </w:rPr>
        <w:t>Odbiorcą Pani/Pana danych będą podmioty upoważnione na mocy przepisów prawa.</w:t>
      </w:r>
    </w:p>
    <w:p w14:paraId="0F55D093" w14:textId="77777777" w:rsidR="00E72E4B" w:rsidRPr="002141DC" w:rsidRDefault="00E72E4B" w:rsidP="00102900">
      <w:pPr>
        <w:pStyle w:val="Akapitzlist"/>
        <w:numPr>
          <w:ilvl w:val="1"/>
          <w:numId w:val="40"/>
        </w:numPr>
        <w:tabs>
          <w:tab w:val="clear" w:pos="1440"/>
          <w:tab w:val="num" w:pos="709"/>
        </w:tabs>
        <w:spacing w:line="276" w:lineRule="auto"/>
        <w:ind w:left="709"/>
        <w:jc w:val="both"/>
        <w:rPr>
          <w:rFonts w:ascii="Arial" w:hAnsi="Arial" w:cs="Arial"/>
        </w:rPr>
      </w:pPr>
      <w:r w:rsidRPr="002141DC">
        <w:rPr>
          <w:rFonts w:ascii="Arial" w:hAnsi="Arial" w:cs="Arial"/>
        </w:rPr>
        <w:t>Osoba, której dane dotyczą ma prawo do:</w:t>
      </w:r>
    </w:p>
    <w:p w14:paraId="6A2F4674" w14:textId="77777777" w:rsidR="00E72E4B" w:rsidRPr="002141DC" w:rsidRDefault="00E72E4B" w:rsidP="00E72E4B">
      <w:pPr>
        <w:tabs>
          <w:tab w:val="num" w:pos="709"/>
        </w:tabs>
        <w:spacing w:line="276" w:lineRule="auto"/>
        <w:ind w:left="709" w:hanging="142"/>
        <w:jc w:val="both"/>
        <w:rPr>
          <w:rFonts w:ascii="Arial" w:hAnsi="Arial" w:cs="Arial"/>
        </w:rPr>
      </w:pPr>
      <w:r w:rsidRPr="002141DC">
        <w:rPr>
          <w:rFonts w:ascii="Arial" w:hAnsi="Arial" w:cs="Arial"/>
        </w:rPr>
        <w:t>- dostępu do swoich danych oraz otrzymania ich kopii,</w:t>
      </w:r>
    </w:p>
    <w:p w14:paraId="32AED30B" w14:textId="77777777" w:rsidR="00E72E4B" w:rsidRPr="002141DC" w:rsidRDefault="00E72E4B" w:rsidP="00E72E4B">
      <w:pPr>
        <w:tabs>
          <w:tab w:val="num" w:pos="709"/>
        </w:tabs>
        <w:spacing w:line="276" w:lineRule="auto"/>
        <w:ind w:left="709" w:hanging="142"/>
        <w:jc w:val="both"/>
        <w:rPr>
          <w:rFonts w:ascii="Arial" w:hAnsi="Arial" w:cs="Arial"/>
        </w:rPr>
      </w:pPr>
      <w:r w:rsidRPr="002141DC">
        <w:rPr>
          <w:rFonts w:ascii="Arial" w:hAnsi="Arial" w:cs="Arial"/>
        </w:rPr>
        <w:t>- sprostowania (poprawiania) swoich danych,</w:t>
      </w:r>
    </w:p>
    <w:p w14:paraId="77E30CFB" w14:textId="77777777" w:rsidR="00E72E4B" w:rsidRPr="002141DC" w:rsidRDefault="00E72E4B" w:rsidP="00E72E4B">
      <w:pPr>
        <w:tabs>
          <w:tab w:val="num" w:pos="709"/>
        </w:tabs>
        <w:spacing w:line="276" w:lineRule="auto"/>
        <w:ind w:left="709" w:hanging="142"/>
        <w:jc w:val="both"/>
        <w:rPr>
          <w:rFonts w:ascii="Arial" w:hAnsi="Arial" w:cs="Arial"/>
        </w:rPr>
      </w:pPr>
      <w:r w:rsidRPr="002141DC">
        <w:rPr>
          <w:rFonts w:ascii="Arial" w:hAnsi="Arial" w:cs="Arial"/>
        </w:rPr>
        <w:t>- usunięcia danych osobowych w sytuacji gdy przetwarzanie danych nie następuje w celu wywiązania się z obowiązku wynikającego w przepisu prawa lub sprawowania władzy publicznej,</w:t>
      </w:r>
    </w:p>
    <w:p w14:paraId="5C75FE08" w14:textId="77777777" w:rsidR="00E72E4B" w:rsidRPr="002141DC" w:rsidRDefault="00E72E4B" w:rsidP="00E72E4B">
      <w:pPr>
        <w:tabs>
          <w:tab w:val="num" w:pos="709"/>
        </w:tabs>
        <w:spacing w:line="276" w:lineRule="auto"/>
        <w:ind w:left="709" w:hanging="142"/>
        <w:jc w:val="both"/>
        <w:rPr>
          <w:rFonts w:ascii="Arial" w:hAnsi="Arial" w:cs="Arial"/>
        </w:rPr>
      </w:pPr>
      <w:r w:rsidRPr="002141DC">
        <w:rPr>
          <w:rFonts w:ascii="Arial" w:hAnsi="Arial" w:cs="Arial"/>
        </w:rPr>
        <w:t>- ograniczenia przetwarzania danych, przy czym przepisy odrębne mogą wyłączyć możliwość skorzystania z tego prawa,</w:t>
      </w:r>
    </w:p>
    <w:p w14:paraId="359F54B2" w14:textId="77777777" w:rsidR="00E72E4B" w:rsidRPr="002141DC" w:rsidRDefault="00E72E4B" w:rsidP="00E72E4B">
      <w:pPr>
        <w:tabs>
          <w:tab w:val="num" w:pos="709"/>
        </w:tabs>
        <w:spacing w:line="276" w:lineRule="auto"/>
        <w:ind w:left="709" w:hanging="142"/>
        <w:jc w:val="both"/>
        <w:rPr>
          <w:rFonts w:ascii="Arial" w:hAnsi="Arial" w:cs="Arial"/>
        </w:rPr>
      </w:pPr>
      <w:r w:rsidRPr="002141DC">
        <w:rPr>
          <w:rFonts w:ascii="Arial" w:hAnsi="Arial" w:cs="Arial"/>
        </w:rPr>
        <w:t xml:space="preserve">- wniesienia skargi do organu nadzorczego tj. Prezesa Ochrony Danych Osobowych, ul. Stawki 2, </w:t>
      </w:r>
      <w:r w:rsidRPr="002141DC">
        <w:rPr>
          <w:rFonts w:ascii="Arial" w:hAnsi="Arial" w:cs="Arial"/>
        </w:rPr>
        <w:br/>
        <w:t>00-193 Warszawa, w przypadku gdy przetwarzanie danych odbywa się z naruszeniem przepisów powyższego rozporządzenia.</w:t>
      </w:r>
    </w:p>
    <w:p w14:paraId="3C80F7B2" w14:textId="77777777" w:rsidR="00E72E4B" w:rsidRPr="002141DC" w:rsidRDefault="00E72E4B" w:rsidP="00E72E4B">
      <w:pPr>
        <w:tabs>
          <w:tab w:val="num" w:pos="709"/>
        </w:tabs>
        <w:spacing w:line="276" w:lineRule="auto"/>
        <w:ind w:left="709"/>
        <w:jc w:val="both"/>
        <w:rPr>
          <w:rFonts w:ascii="Arial" w:hAnsi="Arial" w:cs="Arial"/>
        </w:rPr>
      </w:pPr>
    </w:p>
    <w:p w14:paraId="3AAB48FF" w14:textId="77777777" w:rsidR="00E72E4B" w:rsidRPr="002141DC" w:rsidRDefault="00E72E4B" w:rsidP="00E72E4B">
      <w:pPr>
        <w:spacing w:line="276" w:lineRule="auto"/>
        <w:jc w:val="both"/>
        <w:rPr>
          <w:rFonts w:ascii="Arial" w:hAnsi="Arial" w:cs="Arial"/>
        </w:rPr>
      </w:pPr>
      <w:r w:rsidRPr="002141DC">
        <w:rPr>
          <w:rFonts w:ascii="Arial" w:hAnsi="Arial" w:cs="Arial"/>
        </w:rPr>
        <w:t>Podanie danych osobowych jest warunkiem zawarcia umowy cywilnoprawnej. Osoba, której dane dotyczą jest zobowiązana do ich podania. Konsekwencją niepodania danych osobowych jest brak możliwości zawarcia umowy.</w:t>
      </w:r>
    </w:p>
    <w:p w14:paraId="581C369A" w14:textId="77777777" w:rsidR="00E72E4B" w:rsidRPr="002109A8" w:rsidRDefault="00E72E4B" w:rsidP="00FD1690">
      <w:pPr>
        <w:pStyle w:val="sdfootnote"/>
        <w:spacing w:before="0"/>
        <w:jc w:val="both"/>
      </w:pPr>
    </w:p>
    <w:bookmarkEnd w:id="8"/>
    <w:p w14:paraId="4D67953A" w14:textId="77777777" w:rsidR="00217397" w:rsidRPr="002109A8" w:rsidRDefault="00217397">
      <w:pPr>
        <w:jc w:val="center"/>
      </w:pPr>
    </w:p>
    <w:sectPr w:rsidR="00217397" w:rsidRPr="002109A8">
      <w:headerReference w:type="default" r:id="rId11"/>
      <w:footerReference w:type="default" r:id="rId12"/>
      <w:pgSz w:w="11906" w:h="16838"/>
      <w:pgMar w:top="851" w:right="1134" w:bottom="851" w:left="1077" w:header="720" w:footer="284"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3A458" w14:textId="77777777" w:rsidR="007902FE" w:rsidRDefault="007902FE">
      <w:r>
        <w:separator/>
      </w:r>
    </w:p>
  </w:endnote>
  <w:endnote w:type="continuationSeparator" w:id="0">
    <w:p w14:paraId="481DD8AF" w14:textId="77777777" w:rsidR="007902FE" w:rsidRDefault="00790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Segoe UI Symbol"/>
    <w:charset w:val="00"/>
    <w:family w:val="auto"/>
    <w:pitch w:val="variable"/>
    <w:sig w:usb0="800000AF" w:usb1="1001ECEA"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W1)">
    <w:altName w:val="Times New Roman"/>
    <w:charset w:val="EE"/>
    <w:family w:val="roman"/>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3D835" w14:textId="77777777" w:rsidR="006E67C3" w:rsidRDefault="006E67C3">
    <w:pPr>
      <w:pStyle w:val="Nagwek"/>
    </w:pPr>
    <w:r>
      <w:rPr>
        <w:b/>
      </w:rPr>
      <w:t>-----------------------------------------------------------------------------------------------------------------------------------------------</w:t>
    </w:r>
  </w:p>
  <w:p w14:paraId="095A5AC6" w14:textId="77777777" w:rsidR="006E67C3" w:rsidRDefault="006E67C3">
    <w:pPr>
      <w:pStyle w:val="Stopka"/>
      <w:jc w:val="center"/>
    </w:pPr>
    <w:r>
      <w:rPr>
        <w:rStyle w:val="Numerstrony"/>
      </w:rPr>
      <w:t xml:space="preserve">- strona </w:t>
    </w:r>
    <w:r>
      <w:rPr>
        <w:rStyle w:val="Numerstrony"/>
      </w:rPr>
      <w:fldChar w:fldCharType="begin"/>
    </w:r>
    <w:r>
      <w:rPr>
        <w:rStyle w:val="Numerstrony"/>
      </w:rPr>
      <w:instrText xml:space="preserve"> PAGE </w:instrText>
    </w:r>
    <w:r>
      <w:rPr>
        <w:rStyle w:val="Numerstrony"/>
      </w:rPr>
      <w:fldChar w:fldCharType="separate"/>
    </w:r>
    <w:r>
      <w:rPr>
        <w:rStyle w:val="Numerstrony"/>
      </w:rPr>
      <w:t>17</w:t>
    </w:r>
    <w:r>
      <w:rPr>
        <w:rStyle w:val="Numerstrony"/>
      </w:rPr>
      <w:fldChar w:fldCharType="end"/>
    </w:r>
    <w:r>
      <w:rPr>
        <w:rStyle w:val="Numerstrony"/>
      </w:rPr>
      <w:t xml:space="preserve"> z </w:t>
    </w:r>
    <w:r>
      <w:rPr>
        <w:rStyle w:val="Numerstrony"/>
      </w:rPr>
      <w:fldChar w:fldCharType="begin"/>
    </w:r>
    <w:r>
      <w:rPr>
        <w:rStyle w:val="Numerstrony"/>
      </w:rPr>
      <w:instrText xml:space="preserve"> NUMPAGES \* ARABIC </w:instrText>
    </w:r>
    <w:r>
      <w:rPr>
        <w:rStyle w:val="Numerstrony"/>
      </w:rPr>
      <w:fldChar w:fldCharType="separate"/>
    </w:r>
    <w:r>
      <w:rPr>
        <w:rStyle w:val="Numerstrony"/>
      </w:rPr>
      <w:t>17</w:t>
    </w:r>
    <w:r>
      <w:rPr>
        <w:rStyle w:val="Numerstrony"/>
      </w:rPr>
      <w:fldChar w:fldCharType="end"/>
    </w:r>
    <w:r>
      <w:rPr>
        <w:rStyle w:val="Numerstrony"/>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BDC32" w14:textId="77777777" w:rsidR="007902FE" w:rsidRDefault="007902FE">
      <w:r>
        <w:separator/>
      </w:r>
    </w:p>
  </w:footnote>
  <w:footnote w:type="continuationSeparator" w:id="0">
    <w:p w14:paraId="7BABEB61" w14:textId="77777777" w:rsidR="007902FE" w:rsidRDefault="00790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30F19" w14:textId="6DEE48F7" w:rsidR="006E67C3" w:rsidRPr="00493255" w:rsidRDefault="006E67C3" w:rsidP="00FE00B2">
    <w:pPr>
      <w:pStyle w:val="Nagwek"/>
      <w:tabs>
        <w:tab w:val="clear" w:pos="9072"/>
        <w:tab w:val="right" w:pos="9639"/>
      </w:tabs>
      <w:rPr>
        <w:rFonts w:ascii="Arial" w:hAnsi="Arial" w:cs="Arial"/>
      </w:rPr>
    </w:pPr>
    <w:r w:rsidRPr="00493255">
      <w:rPr>
        <w:rFonts w:ascii="Arial" w:hAnsi="Arial" w:cs="Arial"/>
        <w:u w:val="single"/>
      </w:rPr>
      <w:t>Gmina Miejska Świdnik</w:t>
    </w:r>
    <w:r w:rsidRPr="00493255">
      <w:rPr>
        <w:rFonts w:ascii="Arial" w:hAnsi="Arial" w:cs="Arial"/>
        <w:u w:val="single"/>
      </w:rPr>
      <w:tab/>
    </w:r>
    <w:r w:rsidRPr="00493255">
      <w:rPr>
        <w:rFonts w:ascii="Arial" w:hAnsi="Arial" w:cs="Arial"/>
        <w:u w:val="single"/>
      </w:rPr>
      <w:tab/>
    </w:r>
  </w:p>
  <w:p w14:paraId="1B283BB7" w14:textId="05F520AC" w:rsidR="006E67C3" w:rsidRPr="00C712F6" w:rsidRDefault="006E67C3" w:rsidP="00C712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OpenSymbol" w:hAnsi="OpenSymbol" w:cs="OpenSymbol"/>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OPISY11"/>
      <w:suff w:val="nothing"/>
      <w:lvlText w:val=""/>
      <w:lvlJc w:val="left"/>
      <w:pPr>
        <w:tabs>
          <w:tab w:val="num" w:pos="0"/>
        </w:tabs>
        <w:ind w:left="432" w:hanging="432"/>
      </w:pPr>
      <w:rPr>
        <w:rFonts w:ascii="OpenSymbol" w:hAnsi="OpenSymbol" w:cs="OpenSymbol"/>
        <w:b/>
        <w:bCs/>
        <w:color w:val="000000"/>
        <w:sz w:val="20"/>
        <w:szCs w:val="20"/>
      </w:rPr>
    </w:lvl>
    <w:lvl w:ilvl="1">
      <w:start w:val="1"/>
      <w:numFmt w:val="none"/>
      <w:suff w:val="nothing"/>
      <w:lvlText w:val=""/>
      <w:lvlJc w:val="left"/>
      <w:pPr>
        <w:tabs>
          <w:tab w:val="num" w:pos="0"/>
        </w:tabs>
        <w:ind w:left="576" w:hanging="576"/>
      </w:pPr>
      <w:rPr>
        <w:rFonts w:cs="Times New Roman"/>
        <w:b/>
        <w:bCs/>
        <w:color w:val="000000"/>
        <w:sz w:val="24"/>
        <w:szCs w:val="24"/>
      </w:rPr>
    </w:lvl>
    <w:lvl w:ilvl="2">
      <w:start w:val="1"/>
      <w:numFmt w:val="none"/>
      <w:suff w:val="nothing"/>
      <w:lvlText w:val=""/>
      <w:lvlJc w:val="left"/>
      <w:pPr>
        <w:tabs>
          <w:tab w:val="num" w:pos="0"/>
        </w:tabs>
        <w:ind w:left="720" w:hanging="720"/>
      </w:pPr>
      <w:rPr>
        <w:rFonts w:cs="Times New Roman"/>
        <w:b w:val="0"/>
        <w:color w:val="000000"/>
        <w:sz w:val="24"/>
        <w:szCs w:val="24"/>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cs="Times New Roman"/>
        <w:color w:val="000000"/>
        <w:sz w:val="24"/>
        <w:szCs w:val="24"/>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pStyle w:val="OPISY1"/>
      <w:lvlText w:val="%1"/>
      <w:lvlJc w:val="left"/>
      <w:pPr>
        <w:tabs>
          <w:tab w:val="num" w:pos="720"/>
        </w:tabs>
        <w:ind w:left="720" w:hanging="360"/>
      </w:pPr>
      <w:rPr>
        <w:b w:val="0"/>
        <w:bCs w:val="0"/>
        <w:color w:val="000000"/>
        <w:sz w:val="24"/>
        <w:szCs w:val="24"/>
      </w:rPr>
    </w:lvl>
    <w:lvl w:ilvl="1">
      <w:start w:val="1"/>
      <w:numFmt w:val="decimal"/>
      <w:lvlText w:val="%1.%2"/>
      <w:lvlJc w:val="left"/>
      <w:pPr>
        <w:tabs>
          <w:tab w:val="num" w:pos="720"/>
        </w:tabs>
        <w:ind w:left="720" w:hanging="360"/>
      </w:pPr>
      <w:rPr>
        <w:b w:val="0"/>
        <w:bCs w:val="0"/>
        <w:color w:val="000000"/>
        <w:sz w:val="24"/>
        <w:szCs w:val="24"/>
      </w:rPr>
    </w:lvl>
    <w:lvl w:ilvl="2">
      <w:start w:val="1"/>
      <w:numFmt w:val="decimal"/>
      <w:lvlText w:val="%1.%2.%3"/>
      <w:lvlJc w:val="left"/>
      <w:pPr>
        <w:tabs>
          <w:tab w:val="num" w:pos="1080"/>
        </w:tabs>
        <w:ind w:left="1080" w:hanging="720"/>
      </w:pPr>
      <w:rPr>
        <w:b w:val="0"/>
        <w:bCs w:val="0"/>
        <w:color w:val="000000"/>
        <w:sz w:val="24"/>
        <w:szCs w:val="24"/>
      </w:rPr>
    </w:lvl>
    <w:lvl w:ilvl="3">
      <w:start w:val="1"/>
      <w:numFmt w:val="decimal"/>
      <w:lvlText w:val="%1.%2.%3.%4"/>
      <w:lvlJc w:val="left"/>
      <w:pPr>
        <w:tabs>
          <w:tab w:val="num" w:pos="1080"/>
        </w:tabs>
        <w:ind w:left="1080" w:hanging="720"/>
      </w:pPr>
      <w:rPr>
        <w:b w:val="0"/>
        <w:bCs w:val="0"/>
        <w:color w:val="000000"/>
        <w:sz w:val="24"/>
        <w:szCs w:val="24"/>
      </w:rPr>
    </w:lvl>
    <w:lvl w:ilvl="4">
      <w:start w:val="1"/>
      <w:numFmt w:val="decimal"/>
      <w:lvlText w:val="%1.%2.%3.%4.%5"/>
      <w:lvlJc w:val="left"/>
      <w:pPr>
        <w:tabs>
          <w:tab w:val="num" w:pos="1440"/>
        </w:tabs>
        <w:ind w:left="1440" w:hanging="1080"/>
      </w:pPr>
      <w:rPr>
        <w:b w:val="0"/>
        <w:bCs w:val="0"/>
        <w:color w:val="000000"/>
        <w:sz w:val="24"/>
        <w:szCs w:val="24"/>
      </w:rPr>
    </w:lvl>
    <w:lvl w:ilvl="5">
      <w:start w:val="1"/>
      <w:numFmt w:val="decimal"/>
      <w:lvlText w:val="%1.%2.%3.%4.%5.%6"/>
      <w:lvlJc w:val="left"/>
      <w:pPr>
        <w:tabs>
          <w:tab w:val="num" w:pos="1440"/>
        </w:tabs>
        <w:ind w:left="1440" w:hanging="1080"/>
      </w:pPr>
      <w:rPr>
        <w:b w:val="0"/>
        <w:bCs w:val="0"/>
        <w:color w:val="000000"/>
        <w:sz w:val="24"/>
        <w:szCs w:val="24"/>
      </w:rPr>
    </w:lvl>
    <w:lvl w:ilvl="6">
      <w:start w:val="1"/>
      <w:numFmt w:val="decimal"/>
      <w:lvlText w:val="%1.%2.%3.%4.%5.%6.%7"/>
      <w:lvlJc w:val="left"/>
      <w:pPr>
        <w:tabs>
          <w:tab w:val="num" w:pos="1800"/>
        </w:tabs>
        <w:ind w:left="1800" w:hanging="1440"/>
      </w:pPr>
      <w:rPr>
        <w:b w:val="0"/>
        <w:bCs w:val="0"/>
        <w:color w:val="000000"/>
        <w:sz w:val="24"/>
        <w:szCs w:val="24"/>
      </w:rPr>
    </w:lvl>
    <w:lvl w:ilvl="7">
      <w:start w:val="1"/>
      <w:numFmt w:val="decimal"/>
      <w:lvlText w:val="%1.%2.%3.%4.%5.%6.%7.%8"/>
      <w:lvlJc w:val="left"/>
      <w:pPr>
        <w:tabs>
          <w:tab w:val="num" w:pos="1800"/>
        </w:tabs>
        <w:ind w:left="1800" w:hanging="1440"/>
      </w:pPr>
      <w:rPr>
        <w:b w:val="0"/>
        <w:bCs w:val="0"/>
        <w:color w:val="000000"/>
        <w:sz w:val="24"/>
        <w:szCs w:val="24"/>
      </w:rPr>
    </w:lvl>
    <w:lvl w:ilvl="8">
      <w:start w:val="1"/>
      <w:numFmt w:val="decimal"/>
      <w:lvlText w:val="%1.%2.%3.%4.%5.%6.%7.%8.%9"/>
      <w:lvlJc w:val="left"/>
      <w:pPr>
        <w:tabs>
          <w:tab w:val="num" w:pos="2160"/>
        </w:tabs>
        <w:ind w:left="2160" w:hanging="1800"/>
      </w:pPr>
      <w:rPr>
        <w:b w:val="0"/>
        <w:bCs w:val="0"/>
        <w:color w:val="000000"/>
        <w:sz w:val="24"/>
        <w:szCs w:val="24"/>
      </w:rPr>
    </w:lvl>
  </w:abstractNum>
  <w:abstractNum w:abstractNumId="3" w15:restartNumberingAfterBreak="0">
    <w:nsid w:val="00000004"/>
    <w:multiLevelType w:val="multilevel"/>
    <w:tmpl w:val="00000004"/>
    <w:name w:val="WW8Num4"/>
    <w:lvl w:ilvl="0">
      <w:start w:val="1"/>
      <w:numFmt w:val="decimal"/>
      <w:pStyle w:val="Styl2"/>
      <w:lvlText w:val="%1."/>
      <w:lvlJc w:val="left"/>
      <w:pPr>
        <w:tabs>
          <w:tab w:val="num" w:pos="720"/>
        </w:tabs>
        <w:ind w:left="720" w:hanging="360"/>
      </w:pPr>
      <w:rPr>
        <w:rFonts w:ascii="Times New Roman" w:hAnsi="Times New Roman" w:cs="Times New Roman"/>
        <w:b w:val="0"/>
        <w:color w:val="000000"/>
        <w:kern w:val="2"/>
        <w:sz w:val="24"/>
        <w:szCs w:val="24"/>
      </w:rPr>
    </w:lvl>
    <w:lvl w:ilvl="1">
      <w:start w:val="1"/>
      <w:numFmt w:val="decimal"/>
      <w:lvlText w:val="%2)"/>
      <w:lvlJc w:val="left"/>
      <w:pPr>
        <w:tabs>
          <w:tab w:val="num" w:pos="709"/>
        </w:tabs>
        <w:ind w:left="1364" w:hanging="360"/>
      </w:pPr>
      <w:rPr>
        <w:rFonts w:ascii="Times New Roman" w:eastAsia="Times New Roman" w:hAnsi="Times New Roman" w:cs="Times New Roman"/>
        <w:b w:val="0"/>
        <w:color w:val="000000"/>
        <w:sz w:val="24"/>
        <w:szCs w:val="24"/>
      </w:rPr>
    </w:lvl>
    <w:lvl w:ilvl="2">
      <w:start w:val="1"/>
      <w:numFmt w:val="lowerLetter"/>
      <w:lvlText w:val="%3)"/>
      <w:lvlJc w:val="left"/>
      <w:pPr>
        <w:tabs>
          <w:tab w:val="num" w:pos="709"/>
        </w:tabs>
        <w:ind w:left="2264" w:hanging="360"/>
      </w:pPr>
    </w:lvl>
    <w:lvl w:ilvl="3">
      <w:start w:val="1"/>
      <w:numFmt w:val="decimal"/>
      <w:lvlText w:val="%4."/>
      <w:lvlJc w:val="left"/>
      <w:pPr>
        <w:tabs>
          <w:tab w:val="num" w:pos="0"/>
        </w:tabs>
        <w:ind w:left="2804" w:hanging="360"/>
      </w:pPr>
      <w:rPr>
        <w:rFonts w:ascii="Times New Roman" w:hAnsi="Times New Roman" w:cs="Times New Roman"/>
        <w:color w:val="000000"/>
        <w:sz w:val="24"/>
        <w:szCs w:val="24"/>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4" w15:restartNumberingAfterBreak="0">
    <w:nsid w:val="00000005"/>
    <w:multiLevelType w:val="multilevel"/>
    <w:tmpl w:val="00000005"/>
    <w:name w:val="WW8Num5"/>
    <w:lvl w:ilvl="0">
      <w:start w:val="2"/>
      <w:numFmt w:val="decimal"/>
      <w:lvlText w:val="%1."/>
      <w:lvlJc w:val="left"/>
      <w:pPr>
        <w:tabs>
          <w:tab w:val="num" w:pos="720"/>
        </w:tabs>
        <w:ind w:left="720" w:hanging="360"/>
      </w:pPr>
      <w:rPr>
        <w:rFonts w:ascii="Arial" w:hAnsi="Arial" w:cs="Arial"/>
        <w:bCs/>
        <w:color w:val="000000"/>
        <w:sz w:val="24"/>
        <w:szCs w:val="24"/>
      </w:rPr>
    </w:lvl>
    <w:lvl w:ilvl="1">
      <w:start w:val="1"/>
      <w:numFmt w:val="decimal"/>
      <w:lvlText w:val="%2."/>
      <w:lvlJc w:val="left"/>
      <w:pPr>
        <w:tabs>
          <w:tab w:val="num" w:pos="1440"/>
        </w:tabs>
        <w:ind w:left="1440" w:hanging="360"/>
      </w:pPr>
      <w:rPr>
        <w:b/>
        <w:bCs w:val="0"/>
        <w:color w:val="000000"/>
        <w:kern w:val="2"/>
        <w:sz w:val="24"/>
        <w:szCs w:val="24"/>
      </w:rPr>
    </w:lvl>
    <w:lvl w:ilvl="2">
      <w:start w:val="1"/>
      <w:numFmt w:val="decimal"/>
      <w:lvlText w:val="%3."/>
      <w:lvlJc w:val="left"/>
      <w:pPr>
        <w:tabs>
          <w:tab w:val="num" w:pos="2160"/>
        </w:tabs>
        <w:ind w:left="2160" w:hanging="360"/>
      </w:pPr>
      <w:rPr>
        <w:bCs/>
        <w:color w:val="000000"/>
        <w:sz w:val="24"/>
        <w:szCs w:val="24"/>
      </w:rPr>
    </w:lvl>
    <w:lvl w:ilvl="3">
      <w:start w:val="1"/>
      <w:numFmt w:val="decimal"/>
      <w:lvlText w:val="%4."/>
      <w:lvlJc w:val="left"/>
      <w:pPr>
        <w:tabs>
          <w:tab w:val="num" w:pos="2880"/>
        </w:tabs>
        <w:ind w:left="2880" w:hanging="360"/>
      </w:pPr>
      <w:rPr>
        <w:color w:val="000000"/>
        <w:sz w:val="24"/>
        <w:szCs w:val="24"/>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bCs/>
        <w:color w:val="000000"/>
        <w:sz w:val="24"/>
        <w:szCs w:val="24"/>
        <w:highlight w:val="white"/>
      </w:rPr>
    </w:lvl>
    <w:lvl w:ilvl="1">
      <w:start w:val="1"/>
      <w:numFmt w:val="decimal"/>
      <w:lvlText w:val="%2."/>
      <w:lvlJc w:val="left"/>
      <w:pPr>
        <w:tabs>
          <w:tab w:val="num" w:pos="1440"/>
        </w:tabs>
        <w:ind w:left="1440" w:hanging="360"/>
      </w:pPr>
      <w:rPr>
        <w:bCs/>
        <w:color w:val="000000"/>
        <w:sz w:val="24"/>
        <w:szCs w:val="24"/>
      </w:rPr>
    </w:lvl>
    <w:lvl w:ilvl="2">
      <w:start w:val="1"/>
      <w:numFmt w:val="decimal"/>
      <w:lvlText w:val="%3."/>
      <w:lvlJc w:val="left"/>
      <w:pPr>
        <w:tabs>
          <w:tab w:val="num" w:pos="2160"/>
        </w:tabs>
        <w:ind w:left="2160" w:hanging="360"/>
      </w:pPr>
      <w:rPr>
        <w:rFonts w:ascii="Times New Roman" w:eastAsia="Times New Roman" w:hAnsi="Times New Roman" w:cs="Times New Roman"/>
        <w:bCs/>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val="0"/>
        <w:bCs/>
        <w:color w:val="000000"/>
        <w:sz w:val="24"/>
        <w:szCs w:val="24"/>
      </w:rPr>
    </w:lvl>
    <w:lvl w:ilvl="1">
      <w:start w:val="1"/>
      <w:numFmt w:val="lowerLetter"/>
      <w:lvlText w:val="%2)"/>
      <w:lvlJc w:val="left"/>
      <w:pPr>
        <w:tabs>
          <w:tab w:val="num" w:pos="1440"/>
        </w:tabs>
        <w:ind w:left="1440" w:hanging="360"/>
      </w:pPr>
      <w:rPr>
        <w:color w:val="000000"/>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1952E6CA"/>
    <w:name w:val="WW8Num8"/>
    <w:lvl w:ilvl="0">
      <w:start w:val="1"/>
      <w:numFmt w:val="decimal"/>
      <w:lvlText w:val="%1."/>
      <w:lvlJc w:val="left"/>
      <w:pPr>
        <w:tabs>
          <w:tab w:val="num" w:pos="720"/>
        </w:tabs>
        <w:ind w:left="720" w:hanging="360"/>
      </w:pPr>
      <w:rPr>
        <w:rFonts w:ascii="Arial" w:hAnsi="Arial" w:cs="Arial" w:hint="default"/>
        <w:bCs/>
        <w:color w:val="00000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w:hAnsi="Arial" w:cs="Arial"/>
        <w:b w:val="0"/>
        <w:bCs w:val="0"/>
        <w:color w:val="000000"/>
        <w:sz w:val="24"/>
        <w:szCs w:val="24"/>
      </w:rPr>
    </w:lvl>
    <w:lvl w:ilvl="1">
      <w:start w:val="1"/>
      <w:numFmt w:val="decimal"/>
      <w:lvlText w:val="%2."/>
      <w:lvlJc w:val="left"/>
      <w:pPr>
        <w:tabs>
          <w:tab w:val="num" w:pos="1440"/>
        </w:tabs>
        <w:ind w:left="1440" w:hanging="360"/>
      </w:pPr>
      <w:rPr>
        <w:rFonts w:ascii="OpenSymbol" w:hAnsi="OpenSymbol" w:cs="Open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multilevel"/>
    <w:tmpl w:val="C7CEB12C"/>
    <w:name w:val="WW8Num10"/>
    <w:lvl w:ilvl="0">
      <w:start w:val="1"/>
      <w:numFmt w:val="decimal"/>
      <w:lvlText w:val="%1."/>
      <w:lvlJc w:val="left"/>
      <w:pPr>
        <w:tabs>
          <w:tab w:val="num" w:pos="720"/>
        </w:tabs>
        <w:ind w:left="720" w:hanging="360"/>
      </w:pPr>
      <w:rPr>
        <w:rFonts w:ascii="Arial" w:hAnsi="Arial" w:cs="Arial" w:hint="default"/>
        <w:b w:val="0"/>
        <w:bCs/>
        <w:color w:val="000000"/>
        <w:sz w:val="24"/>
        <w:szCs w:val="24"/>
        <w:highlight w:val="whit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bCs/>
        <w:color w:val="00000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A2701776"/>
    <w:name w:val="WW8Num12"/>
    <w:lvl w:ilvl="0">
      <w:start w:val="1"/>
      <w:numFmt w:val="decimal"/>
      <w:lvlText w:val="%1."/>
      <w:lvlJc w:val="left"/>
      <w:pPr>
        <w:tabs>
          <w:tab w:val="num" w:pos="720"/>
        </w:tabs>
        <w:ind w:left="720" w:hanging="360"/>
      </w:pPr>
      <w:rPr>
        <w:rFonts w:ascii="Arial" w:hAnsi="Arial" w:cs="Arial" w:hint="default"/>
        <w:b w:val="0"/>
        <w:bCs/>
        <w:color w:val="000000"/>
        <w:spacing w:val="-2"/>
        <w:sz w:val="24"/>
        <w:szCs w:val="24"/>
        <w:highlight w:val="white"/>
      </w:rPr>
    </w:lvl>
    <w:lvl w:ilvl="1">
      <w:start w:val="1"/>
      <w:numFmt w:val="decimal"/>
      <w:lvlText w:val="%2."/>
      <w:lvlJc w:val="left"/>
      <w:pPr>
        <w:tabs>
          <w:tab w:val="num" w:pos="1440"/>
        </w:tabs>
        <w:ind w:left="1440" w:hanging="360"/>
      </w:pPr>
      <w:rPr>
        <w:rFonts w:ascii="OpenSymbol" w:hAnsi="OpenSymbol" w:cs="Open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Arial" w:hAnsi="Arial" w:cs="Arial"/>
        <w:b w:val="0"/>
        <w:bCs/>
        <w:color w:val="000000"/>
        <w:sz w:val="24"/>
        <w:szCs w:val="24"/>
        <w:highlight w:val="white"/>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rPr>
        <w:rFonts w:ascii="Arial" w:hAnsi="Arial" w:cs="Arial"/>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E"/>
    <w:multiLevelType w:val="multilevel"/>
    <w:tmpl w:val="0000000E"/>
    <w:name w:val="WW8Num14"/>
    <w:lvl w:ilvl="0">
      <w:start w:val="4"/>
      <w:numFmt w:val="decimal"/>
      <w:lvlText w:val="%1."/>
      <w:lvlJc w:val="left"/>
      <w:pPr>
        <w:tabs>
          <w:tab w:val="num" w:pos="720"/>
        </w:tabs>
        <w:ind w:left="720" w:hanging="360"/>
      </w:pPr>
      <w:rPr>
        <w:rFonts w:ascii="Arial" w:hAnsi="Arial" w:cs="Arial"/>
        <w:color w:val="000000"/>
      </w:rPr>
    </w:lvl>
    <w:lvl w:ilvl="1">
      <w:start w:val="1"/>
      <w:numFmt w:val="decimal"/>
      <w:lvlText w:val="%2."/>
      <w:lvlJc w:val="left"/>
      <w:pPr>
        <w:tabs>
          <w:tab w:val="num" w:pos="1440"/>
        </w:tabs>
        <w:ind w:left="1440" w:hanging="360"/>
      </w:pPr>
      <w:rPr>
        <w:color w:val="000000"/>
        <w:kern w:val="2"/>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720"/>
        </w:tabs>
        <w:ind w:left="720" w:hanging="360"/>
      </w:pPr>
      <w:rPr>
        <w:rFonts w:ascii="Arial" w:hAnsi="Arial" w:cs="Arial"/>
        <w:b w:val="0"/>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0"/>
    <w:multiLevelType w:val="multilevel"/>
    <w:tmpl w:val="00000010"/>
    <w:name w:val="WW8Num16"/>
    <w:lvl w:ilvl="0">
      <w:start w:val="4"/>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Times New Roman" w:hAnsi="Times New Roman" w:cs="Times New Roman"/>
        <w:b w:val="0"/>
        <w:bCs w:val="0"/>
        <w:color w:val="000000"/>
        <w:sz w:val="24"/>
        <w:szCs w:val="24"/>
      </w:rPr>
    </w:lvl>
    <w:lvl w:ilvl="1">
      <w:start w:val="1"/>
      <w:numFmt w:val="decimal"/>
      <w:lvlText w:val="%2."/>
      <w:lvlJc w:val="left"/>
      <w:pPr>
        <w:tabs>
          <w:tab w:val="num" w:pos="1440"/>
        </w:tabs>
        <w:ind w:left="1440" w:hanging="360"/>
      </w:pPr>
      <w:rPr>
        <w:rFonts w:ascii="Arial" w:hAnsi="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18"/>
    <w:lvl w:ilvl="0">
      <w:start w:val="3"/>
      <w:numFmt w:val="decimal"/>
      <w:lvlText w:val="%1."/>
      <w:lvlJc w:val="left"/>
      <w:pPr>
        <w:tabs>
          <w:tab w:val="num" w:pos="720"/>
        </w:tabs>
        <w:ind w:left="720" w:hanging="360"/>
      </w:pPr>
      <w:rPr>
        <w:rFonts w:ascii="Arial" w:hAnsi="Arial"/>
      </w:r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3"/>
    <w:multiLevelType w:val="multilevel"/>
    <w:tmpl w:val="00000013"/>
    <w:name w:val="WW8Num19"/>
    <w:lvl w:ilvl="0">
      <w:start w:val="2"/>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rPr>
        <w:rFonts w:ascii="OpenSymbol" w:hAnsi="OpenSymbol" w:cs="Open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4"/>
    <w:multiLevelType w:val="multilevel"/>
    <w:tmpl w:val="DD92C6B4"/>
    <w:name w:val="WW8Num20"/>
    <w:lvl w:ilvl="0">
      <w:start w:val="1"/>
      <w:numFmt w:val="decimal"/>
      <w:lvlText w:val="%1."/>
      <w:lvlJc w:val="left"/>
      <w:pPr>
        <w:tabs>
          <w:tab w:val="num" w:pos="720"/>
        </w:tabs>
        <w:ind w:left="720" w:hanging="360"/>
      </w:pPr>
      <w:rPr>
        <w:bCs/>
        <w:sz w:val="24"/>
        <w:szCs w:val="24"/>
      </w:rPr>
    </w:lvl>
    <w:lvl w:ilvl="1">
      <w:start w:val="1"/>
      <w:numFmt w:val="decimal"/>
      <w:lvlText w:val="%2."/>
      <w:lvlJc w:val="left"/>
      <w:pPr>
        <w:tabs>
          <w:tab w:val="num" w:pos="1440"/>
        </w:tabs>
        <w:ind w:left="1440" w:hanging="360"/>
      </w:pPr>
      <w:rPr>
        <w:b w:val="0"/>
        <w:bCs/>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360"/>
      </w:pPr>
    </w:lvl>
    <w:lvl w:ilvl="6">
      <w:start w:val="1"/>
      <w:numFmt w:val="decimal"/>
      <w:lvlText w:val="%7."/>
      <w:lvlJc w:val="left"/>
      <w:pPr>
        <w:tabs>
          <w:tab w:val="num" w:pos="5040"/>
        </w:tabs>
        <w:ind w:left="5040" w:hanging="360"/>
      </w:pPr>
      <w:rPr>
        <w:rFonts w:ascii="Arial" w:hAnsi="Arial" w:cs="Arial" w:hint="default"/>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5"/>
    <w:multiLevelType w:val="multilevel"/>
    <w:tmpl w:val="00D08284"/>
    <w:name w:val="WW8Num21"/>
    <w:lvl w:ilvl="0">
      <w:start w:val="1"/>
      <w:numFmt w:val="decimal"/>
      <w:lvlText w:val="%1)"/>
      <w:lvlJc w:val="left"/>
      <w:pPr>
        <w:tabs>
          <w:tab w:val="num" w:pos="720"/>
        </w:tabs>
        <w:ind w:left="720" w:hanging="360"/>
      </w:pPr>
      <w:rPr>
        <w:rFonts w:ascii="Arial" w:hAnsi="Arial" w:cs="Arial"/>
        <w:color w:val="00000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6"/>
    <w:multiLevelType w:val="multilevel"/>
    <w:tmpl w:val="31362DB2"/>
    <w:name w:val="WW8Num22"/>
    <w:lvl w:ilvl="0">
      <w:start w:val="1"/>
      <w:numFmt w:val="decimal"/>
      <w:lvlText w:val="%1)"/>
      <w:lvlJc w:val="left"/>
      <w:pPr>
        <w:tabs>
          <w:tab w:val="num" w:pos="720"/>
        </w:tabs>
        <w:ind w:left="720" w:hanging="360"/>
      </w:pPr>
      <w:rPr>
        <w:rFonts w:ascii="Arial" w:hAnsi="Arial" w:cs="Arial"/>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17"/>
    <w:multiLevelType w:val="multilevel"/>
    <w:tmpl w:val="00000017"/>
    <w:name w:val="WW8Num23"/>
    <w:lvl w:ilvl="0">
      <w:start w:val="1"/>
      <w:numFmt w:val="lowerLetter"/>
      <w:lvlText w:val="%1)"/>
      <w:lvlJc w:val="left"/>
      <w:pPr>
        <w:tabs>
          <w:tab w:val="num" w:pos="720"/>
        </w:tabs>
        <w:ind w:left="720" w:hanging="360"/>
      </w:pPr>
      <w:rPr>
        <w:rFonts w:ascii="Arial" w:hAnsi="Arial" w:cs="Arial"/>
        <w:bCs/>
        <w:color w:val="000000"/>
        <w:sz w:val="24"/>
        <w:szCs w:val="24"/>
      </w:rPr>
    </w:lvl>
    <w:lvl w:ilvl="1">
      <w:start w:val="1"/>
      <w:numFmt w:val="decimal"/>
      <w:lvlText w:val="%2."/>
      <w:lvlJc w:val="left"/>
      <w:pPr>
        <w:tabs>
          <w:tab w:val="num" w:pos="1440"/>
        </w:tabs>
        <w:ind w:left="1440" w:hanging="360"/>
      </w:pPr>
      <w:rPr>
        <w:b w:val="0"/>
        <w:bCs/>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18"/>
    <w:multiLevelType w:val="multilevel"/>
    <w:tmpl w:val="00000018"/>
    <w:name w:val="WW8Num24"/>
    <w:lvl w:ilvl="0">
      <w:start w:val="2"/>
      <w:numFmt w:val="decimal"/>
      <w:lvlText w:val="%1."/>
      <w:lvlJc w:val="left"/>
      <w:pPr>
        <w:tabs>
          <w:tab w:val="num" w:pos="720"/>
        </w:tabs>
        <w:ind w:left="720" w:hanging="360"/>
      </w:pPr>
      <w:rPr>
        <w:rFonts w:ascii="Arial" w:hAnsi="Arial" w:cs="Arial"/>
        <w:color w:val="00000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19"/>
    <w:multiLevelType w:val="multilevel"/>
    <w:tmpl w:val="00000019"/>
    <w:name w:val="WW8Num25"/>
    <w:lvl w:ilvl="0">
      <w:start w:val="1"/>
      <w:numFmt w:val="lowerLetter"/>
      <w:lvlText w:val="%1)"/>
      <w:lvlJc w:val="left"/>
      <w:pPr>
        <w:tabs>
          <w:tab w:val="num" w:pos="1080"/>
        </w:tabs>
        <w:ind w:left="1080" w:hanging="360"/>
      </w:pPr>
      <w:rPr>
        <w:rFonts w:ascii="Arial" w:hAnsi="Arial" w:cs="Arial"/>
        <w:bCs/>
        <w:color w:val="000000"/>
        <w:sz w:val="24"/>
        <w:szCs w:val="24"/>
      </w:rPr>
    </w:lvl>
    <w:lvl w:ilvl="1">
      <w:start w:val="1"/>
      <w:numFmt w:val="decimal"/>
      <w:lvlText w:val="%2."/>
      <w:lvlJc w:val="left"/>
      <w:pPr>
        <w:tabs>
          <w:tab w:val="num" w:pos="1800"/>
        </w:tabs>
        <w:ind w:left="1800" w:hanging="360"/>
      </w:pPr>
      <w:rPr>
        <w:b/>
        <w:bCs w:val="0"/>
        <w:color w:val="000000"/>
        <w:kern w:val="2"/>
        <w:sz w:val="24"/>
        <w:szCs w:val="24"/>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rPr>
        <w:color w:val="000000"/>
        <w:sz w:val="24"/>
        <w:szCs w:val="24"/>
      </w:r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rPr>
        <w:color w:val="000000"/>
        <w:sz w:val="24"/>
        <w:szCs w:val="24"/>
      </w:r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5" w15:restartNumberingAfterBreak="0">
    <w:nsid w:val="0000001A"/>
    <w:multiLevelType w:val="multilevel"/>
    <w:tmpl w:val="51545A86"/>
    <w:name w:val="WW8Num26"/>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bCs/>
        <w:color w:val="000000"/>
        <w:sz w:val="24"/>
        <w:szCs w:val="24"/>
      </w:rPr>
    </w:lvl>
    <w:lvl w:ilvl="2">
      <w:start w:val="1"/>
      <w:numFmt w:val="decimal"/>
      <w:lvlText w:val="%3."/>
      <w:lvlJc w:val="left"/>
      <w:pPr>
        <w:tabs>
          <w:tab w:val="num" w:pos="2160"/>
        </w:tabs>
        <w:ind w:left="2160" w:hanging="360"/>
      </w:pPr>
      <w:rPr>
        <w:rFonts w:ascii="Times New Roman" w:eastAsia="Times New Roman" w:hAnsi="Times New Roman" w:cs="Times New Roman"/>
        <w:bCs/>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B"/>
    <w:multiLevelType w:val="multilevel"/>
    <w:tmpl w:val="0000001B"/>
    <w:name w:val="WW8Num27"/>
    <w:lvl w:ilvl="0">
      <w:start w:val="1"/>
      <w:numFmt w:val="decimal"/>
      <w:lvlText w:val="%1."/>
      <w:lvlJc w:val="left"/>
      <w:pPr>
        <w:tabs>
          <w:tab w:val="num" w:pos="720"/>
        </w:tabs>
        <w:ind w:left="720" w:hanging="360"/>
      </w:pPr>
      <w:rPr>
        <w:color w:val="000000"/>
        <w:sz w:val="24"/>
        <w:szCs w:val="24"/>
      </w:rPr>
    </w:lvl>
    <w:lvl w:ilvl="1">
      <w:start w:val="1"/>
      <w:numFmt w:val="decimal"/>
      <w:lvlText w:val="%2."/>
      <w:lvlJc w:val="left"/>
      <w:pPr>
        <w:tabs>
          <w:tab w:val="num" w:pos="1440"/>
        </w:tabs>
        <w:ind w:left="1440" w:hanging="360"/>
      </w:pPr>
      <w:rPr>
        <w:rFonts w:ascii="Arial" w:hAnsi="Arial" w:cs="Arial"/>
      </w:rPr>
    </w:lvl>
    <w:lvl w:ilvl="2">
      <w:start w:val="1"/>
      <w:numFmt w:val="decimal"/>
      <w:lvlText w:val="%3."/>
      <w:lvlJc w:val="left"/>
      <w:pPr>
        <w:tabs>
          <w:tab w:val="num" w:pos="2160"/>
        </w:tabs>
        <w:ind w:left="2160" w:hanging="360"/>
      </w:pPr>
      <w:rPr>
        <w:rFonts w:ascii="Arial" w:eastAsia="Times New Roman" w:hAnsi="Arial" w:cs="Times New Roman"/>
        <w:color w:val="00000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0000001C"/>
    <w:multiLevelType w:val="multilevel"/>
    <w:tmpl w:val="8314314A"/>
    <w:name w:val="WW8Num28"/>
    <w:lvl w:ilvl="0">
      <w:start w:val="1"/>
      <w:numFmt w:val="decimal"/>
      <w:lvlText w:val="%1."/>
      <w:lvlJc w:val="left"/>
      <w:pPr>
        <w:tabs>
          <w:tab w:val="num" w:pos="720"/>
        </w:tabs>
        <w:ind w:left="720" w:hanging="360"/>
      </w:pPr>
      <w:rPr>
        <w:color w:val="000000"/>
        <w:sz w:val="24"/>
        <w:szCs w:val="24"/>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360"/>
      </w:pPr>
    </w:lvl>
    <w:lvl w:ilvl="6">
      <w:start w:val="1"/>
      <w:numFmt w:val="decimal"/>
      <w:lvlText w:val="%7."/>
      <w:lvlJc w:val="left"/>
      <w:pPr>
        <w:tabs>
          <w:tab w:val="num" w:pos="5040"/>
        </w:tabs>
        <w:ind w:left="5040" w:hanging="360"/>
      </w:pPr>
      <w:rPr>
        <w:rFonts w:ascii="Arial" w:hAnsi="Arial" w:cs="Arial" w:hint="default"/>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0000001D"/>
    <w:multiLevelType w:val="multilevel"/>
    <w:tmpl w:val="0000001D"/>
    <w:name w:val="WW8Num29"/>
    <w:lvl w:ilvl="0">
      <w:start w:val="1"/>
      <w:numFmt w:val="decimal"/>
      <w:lvlText w:val="%1)"/>
      <w:lvlJc w:val="left"/>
      <w:pPr>
        <w:tabs>
          <w:tab w:val="num" w:pos="720"/>
        </w:tabs>
        <w:ind w:left="720" w:hanging="360"/>
      </w:pPr>
      <w:rPr>
        <w:rFonts w:ascii="Arial" w:hAnsi="Arial" w:cs="Arial"/>
        <w:color w:val="00000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0000001E"/>
    <w:multiLevelType w:val="multilevel"/>
    <w:tmpl w:val="0000001E"/>
    <w:name w:val="WW8Num30"/>
    <w:lvl w:ilvl="0">
      <w:start w:val="5"/>
      <w:numFmt w:val="decimal"/>
      <w:lvlText w:val="%1."/>
      <w:lvlJc w:val="left"/>
      <w:pPr>
        <w:tabs>
          <w:tab w:val="num" w:pos="720"/>
        </w:tabs>
        <w:ind w:left="720" w:hanging="360"/>
      </w:pPr>
      <w:rPr>
        <w:rFonts w:ascii="Arial" w:hAnsi="Arial"/>
        <w:sz w:val="24"/>
        <w:szCs w:val="24"/>
      </w:r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0000001F"/>
    <w:multiLevelType w:val="multilevel"/>
    <w:tmpl w:val="0000001F"/>
    <w:name w:val="WW8Num31"/>
    <w:lvl w:ilvl="0">
      <w:start w:val="1"/>
      <w:numFmt w:val="decimal"/>
      <w:lvlText w:val="%1."/>
      <w:lvlJc w:val="left"/>
      <w:pPr>
        <w:tabs>
          <w:tab w:val="num" w:pos="720"/>
        </w:tabs>
        <w:ind w:left="720" w:hanging="360"/>
      </w:pPr>
      <w:rPr>
        <w:b w:val="0"/>
        <w:color w:val="000000"/>
        <w:sz w:val="24"/>
        <w:szCs w:val="24"/>
      </w:rPr>
    </w:lvl>
    <w:lvl w:ilvl="1">
      <w:start w:val="1"/>
      <w:numFmt w:val="decimal"/>
      <w:lvlText w:val="%2)"/>
      <w:lvlJc w:val="left"/>
      <w:pPr>
        <w:tabs>
          <w:tab w:val="num" w:pos="1440"/>
        </w:tabs>
        <w:ind w:left="1440" w:hanging="360"/>
      </w:pPr>
      <w:rPr>
        <w:rFonts w:ascii="Arial" w:hAnsi="Arial" w:cs="Arial"/>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rPr>
        <w:rFonts w:ascii="Arial" w:hAnsi="Arial" w:cs="Arial"/>
        <w:color w:val="000000"/>
      </w:rPr>
    </w:lvl>
    <w:lvl w:ilvl="1">
      <w:start w:val="1"/>
      <w:numFmt w:val="decimal"/>
      <w:lvlText w:val="%2."/>
      <w:lvlJc w:val="left"/>
      <w:pPr>
        <w:tabs>
          <w:tab w:val="num" w:pos="1440"/>
        </w:tabs>
        <w:ind w:left="1440" w:hanging="360"/>
      </w:pPr>
      <w:rPr>
        <w:b w:val="0"/>
        <w:bCs/>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1"/>
    <w:multiLevelType w:val="multilevel"/>
    <w:tmpl w:val="00000021"/>
    <w:name w:val="WW8Num33"/>
    <w:lvl w:ilvl="0">
      <w:start w:val="6"/>
      <w:numFmt w:val="decimal"/>
      <w:lvlText w:val="%1."/>
      <w:lvlJc w:val="left"/>
      <w:pPr>
        <w:tabs>
          <w:tab w:val="num" w:pos="720"/>
        </w:tabs>
        <w:ind w:left="720" w:hanging="360"/>
      </w:pPr>
      <w:rPr>
        <w:rFonts w:ascii="Arial" w:hAnsi="Arial" w:cs="Arial"/>
        <w:color w:val="000000"/>
        <w:kern w:val="2"/>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Arial" w:hAnsi="Arial" w:cs="Arial"/>
        <w:color w:val="000000"/>
      </w:rPr>
    </w:lvl>
  </w:abstractNum>
  <w:abstractNum w:abstractNumId="34" w15:restartNumberingAfterBreak="0">
    <w:nsid w:val="00000023"/>
    <w:multiLevelType w:val="multilevel"/>
    <w:tmpl w:val="00000023"/>
    <w:name w:val="WW8Num35"/>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0000024"/>
    <w:multiLevelType w:val="multilevel"/>
    <w:tmpl w:val="00000024"/>
    <w:name w:val="WW8Num36"/>
    <w:lvl w:ilvl="0">
      <w:start w:val="1"/>
      <w:numFmt w:val="decimal"/>
      <w:lvlText w:val="%1."/>
      <w:lvlJc w:val="left"/>
      <w:pPr>
        <w:tabs>
          <w:tab w:val="num" w:pos="720"/>
        </w:tabs>
        <w:ind w:left="720" w:hanging="360"/>
      </w:pPr>
      <w:rPr>
        <w:color w:val="00000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Arial" w:hAnsi="Arial" w:cs="Arial"/>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25"/>
    <w:multiLevelType w:val="multilevel"/>
    <w:tmpl w:val="00000025"/>
    <w:name w:val="WW8Num37"/>
    <w:lvl w:ilvl="0">
      <w:start w:val="1"/>
      <w:numFmt w:val="decimal"/>
      <w:lvlText w:val="%1)"/>
      <w:lvlJc w:val="left"/>
      <w:pPr>
        <w:tabs>
          <w:tab w:val="num" w:pos="720"/>
        </w:tabs>
        <w:ind w:left="720" w:hanging="360"/>
      </w:pPr>
      <w:rPr>
        <w:rFonts w:ascii="Arial" w:hAnsi="Arial" w:cs="Arial"/>
        <w:b w:val="0"/>
        <w:color w:val="00000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00000026"/>
    <w:multiLevelType w:val="multilevel"/>
    <w:tmpl w:val="34DE966E"/>
    <w:name w:val="WW8Num38"/>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00000027"/>
    <w:multiLevelType w:val="multilevel"/>
    <w:tmpl w:val="00000027"/>
    <w:name w:val="WW8Num39"/>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00000028"/>
    <w:multiLevelType w:val="multilevel"/>
    <w:tmpl w:val="00000028"/>
    <w:name w:val="WW8Num40"/>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singleLevel"/>
    <w:tmpl w:val="00000029"/>
    <w:name w:val="WW8Num41"/>
    <w:lvl w:ilvl="0">
      <w:start w:val="1"/>
      <w:numFmt w:val="lowerLetter"/>
      <w:lvlText w:val="%1)"/>
      <w:lvlJc w:val="left"/>
      <w:pPr>
        <w:tabs>
          <w:tab w:val="num" w:pos="0"/>
        </w:tabs>
        <w:ind w:left="1440" w:hanging="360"/>
      </w:pPr>
      <w:rPr>
        <w:rFonts w:ascii="Arial" w:hAnsi="Arial" w:cs="Arial"/>
        <w:b w:val="0"/>
        <w:bCs w:val="0"/>
        <w:color w:val="000000"/>
        <w:kern w:val="2"/>
        <w:sz w:val="24"/>
        <w:szCs w:val="24"/>
      </w:rPr>
    </w:lvl>
  </w:abstractNum>
  <w:abstractNum w:abstractNumId="41" w15:restartNumberingAfterBreak="0">
    <w:nsid w:val="0000002A"/>
    <w:multiLevelType w:val="singleLevel"/>
    <w:tmpl w:val="0000002A"/>
    <w:name w:val="WW8Num42"/>
    <w:lvl w:ilvl="0">
      <w:start w:val="1"/>
      <w:numFmt w:val="decimal"/>
      <w:lvlText w:val="%1."/>
      <w:lvlJc w:val="left"/>
      <w:pPr>
        <w:tabs>
          <w:tab w:val="num" w:pos="0"/>
        </w:tabs>
        <w:ind w:left="1440" w:hanging="360"/>
      </w:pPr>
      <w:rPr>
        <w:rFonts w:ascii="Arial" w:hAnsi="Arial" w:cs="Arial"/>
        <w:color w:val="000000"/>
        <w:kern w:val="2"/>
        <w:sz w:val="24"/>
        <w:szCs w:val="24"/>
      </w:rPr>
    </w:lvl>
  </w:abstractNum>
  <w:abstractNum w:abstractNumId="42" w15:restartNumberingAfterBreak="0">
    <w:nsid w:val="0000002B"/>
    <w:multiLevelType w:val="singleLevel"/>
    <w:tmpl w:val="0000002B"/>
    <w:name w:val="WW8Num43"/>
    <w:lvl w:ilvl="0">
      <w:start w:val="1"/>
      <w:numFmt w:val="lowerLetter"/>
      <w:lvlText w:val="%1)"/>
      <w:lvlJc w:val="left"/>
      <w:pPr>
        <w:tabs>
          <w:tab w:val="num" w:pos="0"/>
        </w:tabs>
        <w:ind w:left="1146" w:hanging="360"/>
      </w:pPr>
      <w:rPr>
        <w:rFonts w:ascii="Arial" w:hAnsi="Arial" w:cs="Arial"/>
        <w:color w:val="000000"/>
      </w:rPr>
    </w:lvl>
  </w:abstractNum>
  <w:abstractNum w:abstractNumId="43" w15:restartNumberingAfterBreak="0">
    <w:nsid w:val="00531223"/>
    <w:multiLevelType w:val="hybridMultilevel"/>
    <w:tmpl w:val="99A26A6C"/>
    <w:lvl w:ilvl="0" w:tplc="04150017">
      <w:start w:val="1"/>
      <w:numFmt w:val="lowerLetter"/>
      <w:lvlText w:val="%1)"/>
      <w:lvlJc w:val="left"/>
      <w:pPr>
        <w:ind w:left="862" w:hanging="360"/>
      </w:pPr>
      <w:rPr>
        <w:rFonts w:hint="default"/>
        <w:color w:val="000000"/>
        <w:sz w:val="24"/>
      </w:rPr>
    </w:lvl>
    <w:lvl w:ilvl="1" w:tplc="DA4C591C">
      <w:start w:val="1"/>
      <w:numFmt w:val="decimal"/>
      <w:lvlText w:val="%2)"/>
      <w:lvlJc w:val="left"/>
      <w:pPr>
        <w:ind w:left="1582" w:hanging="360"/>
      </w:pPr>
      <w:rPr>
        <w:rFonts w:ascii="Arial" w:hAnsi="Arial" w:cs="Arial" w:hint="default"/>
        <w:color w:val="000000"/>
        <w:sz w:val="24"/>
      </w:rPr>
    </w:lvl>
    <w:lvl w:ilvl="2" w:tplc="E182E26C">
      <w:start w:val="1"/>
      <w:numFmt w:val="lowerLetter"/>
      <w:lvlText w:val="%3)"/>
      <w:lvlJc w:val="left"/>
      <w:pPr>
        <w:ind w:left="2482" w:hanging="360"/>
      </w:pPr>
      <w:rPr>
        <w:rFonts w:ascii="Arial" w:hAnsi="Arial" w:cs="Arial" w:hint="default"/>
        <w:sz w:val="24"/>
      </w:rPr>
    </w:lvl>
    <w:lvl w:ilvl="3" w:tplc="1BD6594E">
      <w:start w:val="1"/>
      <w:numFmt w:val="decimal"/>
      <w:lvlText w:val="%4."/>
      <w:lvlJc w:val="left"/>
      <w:pPr>
        <w:ind w:left="3022" w:hanging="360"/>
      </w:pPr>
      <w:rPr>
        <w:rFonts w:ascii="Arial" w:hAnsi="Arial" w:cs="Arial" w:hint="default"/>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EB2A35BA">
      <w:start w:val="1"/>
      <w:numFmt w:val="decimal"/>
      <w:lvlText w:val="%7."/>
      <w:lvlJc w:val="left"/>
      <w:pPr>
        <w:ind w:left="5182" w:hanging="360"/>
      </w:pPr>
      <w:rPr>
        <w:rFonts w:ascii="Arial" w:hAnsi="Arial" w:cs="Arial" w:hint="default"/>
      </w:r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4" w15:restartNumberingAfterBreak="0">
    <w:nsid w:val="00C37A69"/>
    <w:multiLevelType w:val="hybridMultilevel"/>
    <w:tmpl w:val="7556E6E8"/>
    <w:lvl w:ilvl="0" w:tplc="D82A8484">
      <w:start w:val="1"/>
      <w:numFmt w:val="decimal"/>
      <w:lvlText w:val="%1."/>
      <w:lvlJc w:val="left"/>
      <w:pPr>
        <w:ind w:left="405" w:hanging="360"/>
      </w:pPr>
      <w:rPr>
        <w:b w:val="0"/>
        <w:bCs/>
        <w:strike w:val="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5" w15:restartNumberingAfterBreak="0">
    <w:nsid w:val="091A6A9A"/>
    <w:multiLevelType w:val="hybridMultilevel"/>
    <w:tmpl w:val="C08C5A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09F65363"/>
    <w:multiLevelType w:val="multilevel"/>
    <w:tmpl w:val="ACD4ED96"/>
    <w:name w:val="WW8Num292"/>
    <w:lvl w:ilvl="0">
      <w:start w:val="1"/>
      <w:numFmt w:val="decimal"/>
      <w:lvlText w:val="%1)"/>
      <w:lvlJc w:val="left"/>
      <w:pPr>
        <w:tabs>
          <w:tab w:val="num" w:pos="720"/>
        </w:tabs>
        <w:ind w:left="720" w:hanging="360"/>
      </w:pPr>
      <w:rPr>
        <w:rFonts w:ascii="Arial" w:hAnsi="Arial" w:cs="Arial" w:hint="default"/>
        <w:color w:val="000000"/>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0BF32E34"/>
    <w:multiLevelType w:val="hybridMultilevel"/>
    <w:tmpl w:val="99861534"/>
    <w:name w:val="WW8Num44222"/>
    <w:lvl w:ilvl="0" w:tplc="1F5437A4">
      <w:start w:val="1"/>
      <w:numFmt w:val="decimal"/>
      <w:lvlText w:val="%1)"/>
      <w:lvlJc w:val="left"/>
      <w:pPr>
        <w:ind w:left="2160" w:hanging="360"/>
      </w:pPr>
      <w:rPr>
        <w:rFonts w:ascii="Arial" w:hAnsi="Arial" w:cs="Arial" w:hint="default"/>
      </w:rPr>
    </w:lvl>
    <w:lvl w:ilvl="1" w:tplc="AFC24A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C7418C2">
      <w:start w:val="1"/>
      <w:numFmt w:val="decimal"/>
      <w:lvlText w:val="%4."/>
      <w:lvlJc w:val="left"/>
      <w:pPr>
        <w:ind w:left="2880" w:hanging="360"/>
      </w:pPr>
      <w:rPr>
        <w:rFonts w:ascii="Arial"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ADE8187A">
      <w:start w:val="1"/>
      <w:numFmt w:val="decimal"/>
      <w:lvlText w:val="%7."/>
      <w:lvlJc w:val="left"/>
      <w:pPr>
        <w:ind w:left="5040" w:hanging="360"/>
      </w:pPr>
      <w:rPr>
        <w:rFonts w:ascii="Arial" w:hAnsi="Arial" w:cs="Arial" w:hint="default"/>
        <w:sz w:val="24"/>
        <w:szCs w:val="24"/>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D8C6A1D"/>
    <w:multiLevelType w:val="hybridMultilevel"/>
    <w:tmpl w:val="09DCB2F6"/>
    <w:name w:val="WW8Num442"/>
    <w:lvl w:ilvl="0" w:tplc="1B18E78A">
      <w:start w:val="1"/>
      <w:numFmt w:val="decimal"/>
      <w:lvlText w:val="%1)"/>
      <w:lvlJc w:val="left"/>
      <w:pPr>
        <w:ind w:left="1457" w:hanging="360"/>
      </w:pPr>
      <w:rPr>
        <w:rFonts w:ascii="Arial" w:hAnsi="Arial" w:cs="Arial" w:hint="default"/>
      </w:r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49" w15:restartNumberingAfterBreak="0">
    <w:nsid w:val="14DF6B4F"/>
    <w:multiLevelType w:val="hybridMultilevel"/>
    <w:tmpl w:val="9738E83E"/>
    <w:lvl w:ilvl="0" w:tplc="A1A6F534">
      <w:start w:val="1"/>
      <w:numFmt w:val="decimal"/>
      <w:lvlText w:val="%1)"/>
      <w:lvlJc w:val="left"/>
      <w:pPr>
        <w:ind w:left="927" w:hanging="360"/>
      </w:pPr>
      <w:rPr>
        <w:rFonts w:ascii="Arial" w:hAnsi="Arial"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18CF6D8C"/>
    <w:multiLevelType w:val="hybridMultilevel"/>
    <w:tmpl w:val="0C581232"/>
    <w:lvl w:ilvl="0" w:tplc="518CFC36">
      <w:start w:val="1"/>
      <w:numFmt w:val="decimal"/>
      <w:lvlText w:val="%1."/>
      <w:lvlJc w:val="left"/>
      <w:pPr>
        <w:ind w:left="720" w:hanging="360"/>
      </w:pPr>
      <w:rPr>
        <w:rFonts w:ascii="Arial" w:hAnsi="Arial" w:cs="Arial" w:hint="default"/>
        <w:sz w:val="24"/>
        <w:szCs w:val="24"/>
      </w:rPr>
    </w:lvl>
    <w:lvl w:ilvl="1" w:tplc="44FCF2F8">
      <w:start w:val="1"/>
      <w:numFmt w:val="decimal"/>
      <w:lvlText w:val="%2)"/>
      <w:lvlJc w:val="left"/>
      <w:pPr>
        <w:ind w:left="1440" w:hanging="360"/>
      </w:pPr>
      <w:rPr>
        <w:rFonts w:ascii="Arial" w:hAnsi="Arial" w:cs="Arial"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1C7504"/>
    <w:multiLevelType w:val="multilevel"/>
    <w:tmpl w:val="984E788C"/>
    <w:name w:val="WW8Num362"/>
    <w:lvl w:ilvl="0">
      <w:start w:val="1"/>
      <w:numFmt w:val="decimal"/>
      <w:lvlText w:val="%1."/>
      <w:lvlJc w:val="left"/>
      <w:pPr>
        <w:tabs>
          <w:tab w:val="num" w:pos="720"/>
        </w:tabs>
        <w:ind w:left="720" w:hanging="360"/>
      </w:pPr>
      <w:rPr>
        <w:rFonts w:hint="default"/>
        <w:color w:val="000000"/>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Arial" w:hAnsi="Arial" w:cs="Arial" w:hint="default"/>
        <w:color w:val="00000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1ADA4BF5"/>
    <w:multiLevelType w:val="hybridMultilevel"/>
    <w:tmpl w:val="5EFE9C00"/>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53" w15:restartNumberingAfterBreak="0">
    <w:nsid w:val="1E294411"/>
    <w:multiLevelType w:val="hybridMultilevel"/>
    <w:tmpl w:val="DD882436"/>
    <w:lvl w:ilvl="0" w:tplc="861E9834">
      <w:start w:val="1"/>
      <w:numFmt w:val="lowerLetter"/>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218D5EC6"/>
    <w:multiLevelType w:val="hybridMultilevel"/>
    <w:tmpl w:val="308AA568"/>
    <w:name w:val="WW8Num44322"/>
    <w:lvl w:ilvl="0" w:tplc="04150017">
      <w:start w:val="1"/>
      <w:numFmt w:val="lowerLetter"/>
      <w:lvlText w:val="%1)"/>
      <w:lvlJc w:val="left"/>
      <w:pPr>
        <w:ind w:left="1571" w:hanging="360"/>
      </w:pPr>
    </w:lvl>
    <w:lvl w:ilvl="1" w:tplc="FA12127C">
      <w:start w:val="1"/>
      <w:numFmt w:val="lowerLetter"/>
      <w:lvlText w:val="%2)"/>
      <w:lvlJc w:val="left"/>
      <w:pPr>
        <w:ind w:left="2291" w:hanging="360"/>
      </w:pPr>
      <w:rPr>
        <w:rFonts w:ascii="Arial" w:hAnsi="Arial" w:cs="Arial" w:hint="default"/>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5" w15:restartNumberingAfterBreak="0">
    <w:nsid w:val="218E0A11"/>
    <w:multiLevelType w:val="hybridMultilevel"/>
    <w:tmpl w:val="8E98FDEE"/>
    <w:lvl w:ilvl="0" w:tplc="51128628">
      <w:start w:val="1"/>
      <w:numFmt w:val="lowerLetter"/>
      <w:lvlText w:val="%1)"/>
      <w:lvlJc w:val="left"/>
      <w:pPr>
        <w:ind w:left="862" w:hanging="360"/>
      </w:pPr>
      <w:rPr>
        <w:rFonts w:ascii="Arial" w:hAnsi="Arial" w:cs="Arial" w:hint="default"/>
        <w:color w:val="00000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59B6D65"/>
    <w:multiLevelType w:val="hybridMultilevel"/>
    <w:tmpl w:val="1D6ABC34"/>
    <w:name w:val="WW8Num443"/>
    <w:lvl w:ilvl="0" w:tplc="A2A4F798">
      <w:start w:val="1"/>
      <w:numFmt w:val="decimal"/>
      <w:lvlText w:val="%1)"/>
      <w:lvlJc w:val="left"/>
      <w:pPr>
        <w:ind w:left="1440" w:hanging="360"/>
      </w:pPr>
      <w:rPr>
        <w:rFonts w:ascii="Arial" w:hAnsi="Arial" w:cs="Arial" w:hint="default"/>
      </w:rPr>
    </w:lvl>
    <w:lvl w:ilvl="1" w:tplc="A23C49E8">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0E4437"/>
    <w:multiLevelType w:val="hybridMultilevel"/>
    <w:tmpl w:val="0764E550"/>
    <w:name w:val="WW8Num442222"/>
    <w:lvl w:ilvl="0" w:tplc="DCA8AAE4">
      <w:start w:val="1"/>
      <w:numFmt w:val="decimal"/>
      <w:lvlText w:val="%1)"/>
      <w:lvlJc w:val="left"/>
      <w:pPr>
        <w:ind w:left="2160" w:hanging="360"/>
      </w:pPr>
      <w:rPr>
        <w:rFonts w:ascii="Arial" w:hAnsi="Arial" w:cs="Arial"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8" w15:restartNumberingAfterBreak="0">
    <w:nsid w:val="31752508"/>
    <w:multiLevelType w:val="hybridMultilevel"/>
    <w:tmpl w:val="999C7616"/>
    <w:name w:val="WW8Num4422222"/>
    <w:lvl w:ilvl="0" w:tplc="1F5437A4">
      <w:start w:val="1"/>
      <w:numFmt w:val="decimal"/>
      <w:lvlText w:val="%1)"/>
      <w:lvlJc w:val="left"/>
      <w:pPr>
        <w:ind w:left="1457" w:hanging="360"/>
      </w:pPr>
      <w:rPr>
        <w:rFonts w:ascii="Arial" w:hAnsi="Arial" w:cs="Arial" w:hint="default"/>
      </w:r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59" w15:restartNumberingAfterBreak="0">
    <w:nsid w:val="321C2A55"/>
    <w:multiLevelType w:val="hybridMultilevel"/>
    <w:tmpl w:val="59D829AC"/>
    <w:name w:val="WW8Num4432"/>
    <w:lvl w:ilvl="0" w:tplc="6046E16A">
      <w:start w:val="1"/>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4A25E4C"/>
    <w:multiLevelType w:val="hybridMultilevel"/>
    <w:tmpl w:val="5C7A26C0"/>
    <w:lvl w:ilvl="0" w:tplc="ED2EBE74">
      <w:start w:val="1"/>
      <w:numFmt w:val="lowerLetter"/>
      <w:lvlText w:val="%1)"/>
      <w:lvlJc w:val="left"/>
      <w:pPr>
        <w:ind w:left="1440" w:hanging="360"/>
      </w:pPr>
      <w:rPr>
        <w:rFonts w:ascii="Arial" w:hAnsi="Arial" w:cs="Arial"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3E5577BE"/>
    <w:multiLevelType w:val="multilevel"/>
    <w:tmpl w:val="0000001F"/>
    <w:lvl w:ilvl="0">
      <w:start w:val="1"/>
      <w:numFmt w:val="decimal"/>
      <w:lvlText w:val="%1."/>
      <w:lvlJc w:val="left"/>
      <w:pPr>
        <w:tabs>
          <w:tab w:val="num" w:pos="720"/>
        </w:tabs>
        <w:ind w:left="720" w:hanging="360"/>
      </w:pPr>
      <w:rPr>
        <w:b w:val="0"/>
        <w:color w:val="000000"/>
        <w:sz w:val="24"/>
        <w:szCs w:val="24"/>
      </w:rPr>
    </w:lvl>
    <w:lvl w:ilvl="1">
      <w:start w:val="1"/>
      <w:numFmt w:val="decimal"/>
      <w:lvlText w:val="%2)"/>
      <w:lvlJc w:val="left"/>
      <w:pPr>
        <w:tabs>
          <w:tab w:val="num" w:pos="1440"/>
        </w:tabs>
        <w:ind w:left="1440" w:hanging="360"/>
      </w:pPr>
      <w:rPr>
        <w:rFonts w:ascii="Arial" w:hAnsi="Arial" w:cs="Arial"/>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3E8360C9"/>
    <w:multiLevelType w:val="hybridMultilevel"/>
    <w:tmpl w:val="A84CF78C"/>
    <w:lvl w:ilvl="0" w:tplc="04150017">
      <w:start w:val="1"/>
      <w:numFmt w:val="lowerLetter"/>
      <w:lvlText w:val="%1)"/>
      <w:lvlJc w:val="left"/>
      <w:pPr>
        <w:ind w:left="2703" w:hanging="360"/>
      </w:pPr>
    </w:lvl>
    <w:lvl w:ilvl="1" w:tplc="04150019" w:tentative="1">
      <w:start w:val="1"/>
      <w:numFmt w:val="lowerLetter"/>
      <w:lvlText w:val="%2."/>
      <w:lvlJc w:val="left"/>
      <w:pPr>
        <w:ind w:left="3423" w:hanging="360"/>
      </w:pPr>
    </w:lvl>
    <w:lvl w:ilvl="2" w:tplc="0415001B" w:tentative="1">
      <w:start w:val="1"/>
      <w:numFmt w:val="lowerRoman"/>
      <w:lvlText w:val="%3."/>
      <w:lvlJc w:val="right"/>
      <w:pPr>
        <w:ind w:left="4143" w:hanging="180"/>
      </w:pPr>
    </w:lvl>
    <w:lvl w:ilvl="3" w:tplc="0415000F" w:tentative="1">
      <w:start w:val="1"/>
      <w:numFmt w:val="decimal"/>
      <w:lvlText w:val="%4."/>
      <w:lvlJc w:val="left"/>
      <w:pPr>
        <w:ind w:left="4863" w:hanging="360"/>
      </w:pPr>
    </w:lvl>
    <w:lvl w:ilvl="4" w:tplc="04150019" w:tentative="1">
      <w:start w:val="1"/>
      <w:numFmt w:val="lowerLetter"/>
      <w:lvlText w:val="%5."/>
      <w:lvlJc w:val="left"/>
      <w:pPr>
        <w:ind w:left="5583" w:hanging="360"/>
      </w:pPr>
    </w:lvl>
    <w:lvl w:ilvl="5" w:tplc="0415001B" w:tentative="1">
      <w:start w:val="1"/>
      <w:numFmt w:val="lowerRoman"/>
      <w:lvlText w:val="%6."/>
      <w:lvlJc w:val="right"/>
      <w:pPr>
        <w:ind w:left="6303" w:hanging="180"/>
      </w:pPr>
    </w:lvl>
    <w:lvl w:ilvl="6" w:tplc="0415000F" w:tentative="1">
      <w:start w:val="1"/>
      <w:numFmt w:val="decimal"/>
      <w:lvlText w:val="%7."/>
      <w:lvlJc w:val="left"/>
      <w:pPr>
        <w:ind w:left="7023" w:hanging="360"/>
      </w:pPr>
    </w:lvl>
    <w:lvl w:ilvl="7" w:tplc="04150019" w:tentative="1">
      <w:start w:val="1"/>
      <w:numFmt w:val="lowerLetter"/>
      <w:lvlText w:val="%8."/>
      <w:lvlJc w:val="left"/>
      <w:pPr>
        <w:ind w:left="7743" w:hanging="360"/>
      </w:pPr>
    </w:lvl>
    <w:lvl w:ilvl="8" w:tplc="0415001B" w:tentative="1">
      <w:start w:val="1"/>
      <w:numFmt w:val="lowerRoman"/>
      <w:lvlText w:val="%9."/>
      <w:lvlJc w:val="right"/>
      <w:pPr>
        <w:ind w:left="8463" w:hanging="180"/>
      </w:pPr>
    </w:lvl>
  </w:abstractNum>
  <w:abstractNum w:abstractNumId="63" w15:restartNumberingAfterBreak="0">
    <w:nsid w:val="43A37E6B"/>
    <w:multiLevelType w:val="hybridMultilevel"/>
    <w:tmpl w:val="F9D2ACE2"/>
    <w:name w:val="WW8Num44222222"/>
    <w:lvl w:ilvl="0" w:tplc="EE22345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3E615B9"/>
    <w:multiLevelType w:val="hybridMultilevel"/>
    <w:tmpl w:val="05E8D1D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5" w15:restartNumberingAfterBreak="0">
    <w:nsid w:val="4B5A6E94"/>
    <w:multiLevelType w:val="hybridMultilevel"/>
    <w:tmpl w:val="A4561BE8"/>
    <w:lvl w:ilvl="0" w:tplc="D418561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5572E4F"/>
    <w:multiLevelType w:val="hybridMultilevel"/>
    <w:tmpl w:val="A3BA7F86"/>
    <w:lvl w:ilvl="0" w:tplc="672C5DD4">
      <w:start w:val="1"/>
      <w:numFmt w:val="decimal"/>
      <w:lvlText w:val="%1)"/>
      <w:lvlJc w:val="left"/>
      <w:pPr>
        <w:ind w:left="720" w:hanging="360"/>
      </w:pPr>
      <w:rPr>
        <w:rFonts w:hint="default"/>
        <w:b w:val="0"/>
        <w:color w:val="00000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8E5494"/>
    <w:multiLevelType w:val="hybridMultilevel"/>
    <w:tmpl w:val="5E86D8EC"/>
    <w:name w:val="WW8Num44"/>
    <w:lvl w:ilvl="0" w:tplc="763A348E">
      <w:start w:val="1"/>
      <w:numFmt w:val="decimal"/>
      <w:lvlText w:val="%1)"/>
      <w:lvlJc w:val="left"/>
      <w:pPr>
        <w:ind w:left="1440" w:hanging="360"/>
      </w:pPr>
      <w:rPr>
        <w:rFonts w:ascii="Arial" w:hAnsi="Arial" w:cs="Aria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5220B28"/>
    <w:multiLevelType w:val="hybridMultilevel"/>
    <w:tmpl w:val="765C3082"/>
    <w:name w:val="WW8Num192"/>
    <w:lvl w:ilvl="0" w:tplc="400220CE">
      <w:start w:val="1"/>
      <w:numFmt w:val="decimal"/>
      <w:lvlText w:val="%1)"/>
      <w:lvlJc w:val="left"/>
      <w:pPr>
        <w:ind w:left="21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C11FB9"/>
    <w:multiLevelType w:val="hybridMultilevel"/>
    <w:tmpl w:val="6B12053A"/>
    <w:lvl w:ilvl="0" w:tplc="F4480CF0">
      <w:start w:val="1"/>
      <w:numFmt w:val="lowerLetter"/>
      <w:lvlText w:val="%1)"/>
      <w:lvlJc w:val="left"/>
      <w:pPr>
        <w:ind w:left="862" w:hanging="360"/>
      </w:pPr>
      <w:rPr>
        <w:rFonts w:ascii="Arial" w:hAnsi="Arial" w:cs="Arial" w:hint="default"/>
        <w:color w:val="000000"/>
        <w:sz w:val="24"/>
      </w:rPr>
    </w:lvl>
    <w:lvl w:ilvl="1" w:tplc="FFFFFFFF">
      <w:start w:val="1"/>
      <w:numFmt w:val="decimal"/>
      <w:lvlText w:val="%2)"/>
      <w:lvlJc w:val="left"/>
      <w:pPr>
        <w:ind w:left="1582" w:hanging="360"/>
      </w:pPr>
      <w:rPr>
        <w:rFonts w:ascii="Arial" w:hAnsi="Arial" w:cs="Arial" w:hint="default"/>
        <w:color w:val="000000"/>
        <w:sz w:val="24"/>
      </w:rPr>
    </w:lvl>
    <w:lvl w:ilvl="2" w:tplc="FFFFFFFF">
      <w:start w:val="1"/>
      <w:numFmt w:val="lowerLetter"/>
      <w:lvlText w:val="%3)"/>
      <w:lvlJc w:val="left"/>
      <w:pPr>
        <w:ind w:left="2482" w:hanging="360"/>
      </w:pPr>
      <w:rPr>
        <w:rFonts w:ascii="Arial" w:hAnsi="Arial" w:cs="Arial" w:hint="default"/>
        <w:sz w:val="24"/>
      </w:rPr>
    </w:lvl>
    <w:lvl w:ilvl="3" w:tplc="FFFFFFFF">
      <w:start w:val="1"/>
      <w:numFmt w:val="decimal"/>
      <w:lvlText w:val="%4."/>
      <w:lvlJc w:val="left"/>
      <w:pPr>
        <w:ind w:left="3022" w:hanging="360"/>
      </w:pPr>
      <w:rPr>
        <w:rFonts w:ascii="Arial" w:hAnsi="Arial" w:cs="Arial" w:hint="default"/>
      </w:r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start w:val="1"/>
      <w:numFmt w:val="decimal"/>
      <w:lvlText w:val="%7."/>
      <w:lvlJc w:val="left"/>
      <w:pPr>
        <w:ind w:left="5182" w:hanging="360"/>
      </w:pPr>
      <w:rPr>
        <w:rFonts w:ascii="Arial" w:hAnsi="Arial" w:cs="Arial" w:hint="default"/>
      </w:r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0" w15:restartNumberingAfterBreak="0">
    <w:nsid w:val="6C926A5E"/>
    <w:multiLevelType w:val="multilevel"/>
    <w:tmpl w:val="0472FD7A"/>
    <w:name w:val="WW8Num293"/>
    <w:lvl w:ilvl="0">
      <w:start w:val="1"/>
      <w:numFmt w:val="decimal"/>
      <w:lvlText w:val="%1)"/>
      <w:lvlJc w:val="left"/>
      <w:pPr>
        <w:tabs>
          <w:tab w:val="num" w:pos="720"/>
        </w:tabs>
        <w:ind w:left="720" w:hanging="360"/>
      </w:pPr>
      <w:rPr>
        <w:rFonts w:ascii="Arial" w:hAnsi="Arial" w:cs="Arial" w:hint="default"/>
        <w:color w:val="000000"/>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1" w15:restartNumberingAfterBreak="0">
    <w:nsid w:val="6DBD43E5"/>
    <w:multiLevelType w:val="hybridMultilevel"/>
    <w:tmpl w:val="BD9816CE"/>
    <w:lvl w:ilvl="0" w:tplc="2C947562">
      <w:start w:val="1"/>
      <w:numFmt w:val="lowerLetter"/>
      <w:lvlText w:val="%1)"/>
      <w:lvlJc w:val="left"/>
      <w:pPr>
        <w:ind w:left="1440" w:hanging="360"/>
      </w:pPr>
      <w:rPr>
        <w:rFonts w:ascii="Arial" w:hAnsi="Arial" w:cs="Arial"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6E7B2F76"/>
    <w:multiLevelType w:val="hybridMultilevel"/>
    <w:tmpl w:val="4CD016A4"/>
    <w:name w:val="WW8Num4422"/>
    <w:lvl w:ilvl="0" w:tplc="D5886EF8">
      <w:start w:val="1"/>
      <w:numFmt w:val="decimal"/>
      <w:lvlText w:val="%1)"/>
      <w:lvlJc w:val="left"/>
      <w:pPr>
        <w:ind w:left="2160" w:hanging="360"/>
      </w:pPr>
      <w:rPr>
        <w:rFonts w:ascii="Arial" w:hAnsi="Arial" w:cs="Arial"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3" w15:restartNumberingAfterBreak="0">
    <w:nsid w:val="70204C78"/>
    <w:multiLevelType w:val="hybridMultilevel"/>
    <w:tmpl w:val="6E44A33C"/>
    <w:lvl w:ilvl="0" w:tplc="20805334">
      <w:start w:val="1"/>
      <w:numFmt w:val="decimal"/>
      <w:lvlText w:val="%1)"/>
      <w:lvlJc w:val="left"/>
      <w:pPr>
        <w:ind w:left="927" w:hanging="360"/>
      </w:pPr>
      <w:rPr>
        <w:rFonts w:ascii="Arial" w:hAnsi="Arial"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4" w15:restartNumberingAfterBreak="0">
    <w:nsid w:val="73374729"/>
    <w:multiLevelType w:val="hybridMultilevel"/>
    <w:tmpl w:val="5A9811A2"/>
    <w:lvl w:ilvl="0" w:tplc="EE0837B6">
      <w:start w:val="1"/>
      <w:numFmt w:val="lowerLetter"/>
      <w:lvlText w:val="%1)"/>
      <w:lvlJc w:val="left"/>
      <w:pPr>
        <w:ind w:left="1440" w:hanging="360"/>
      </w:pPr>
      <w:rPr>
        <w:rFonts w:ascii="Arial" w:hAnsi="Arial" w:cs="Arial"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3C105BA"/>
    <w:multiLevelType w:val="hybridMultilevel"/>
    <w:tmpl w:val="F12CA698"/>
    <w:lvl w:ilvl="0" w:tplc="FFFFFFFF">
      <w:start w:val="1"/>
      <w:numFmt w:val="decimal"/>
      <w:lvlText w:val="%1)"/>
      <w:lvlJc w:val="left"/>
      <w:pPr>
        <w:ind w:left="216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rPr>
        <w:rFonts w:ascii="Arial"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rPr>
        <w:rFonts w:ascii="Arial" w:hAnsi="Arial" w:cs="Arial" w:hint="default"/>
        <w:sz w:val="24"/>
        <w:szCs w:val="24"/>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C7B3DB7"/>
    <w:multiLevelType w:val="hybridMultilevel"/>
    <w:tmpl w:val="E2509C1A"/>
    <w:lvl w:ilvl="0" w:tplc="41AE18DE">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7E512AD3"/>
    <w:multiLevelType w:val="hybridMultilevel"/>
    <w:tmpl w:val="915E372E"/>
    <w:lvl w:ilvl="0" w:tplc="6F4410EE">
      <w:start w:val="1"/>
      <w:numFmt w:val="lowerLetter"/>
      <w:lvlText w:val="%1)"/>
      <w:lvlJc w:val="left"/>
      <w:pPr>
        <w:ind w:left="862" w:hanging="360"/>
      </w:pPr>
      <w:rPr>
        <w:rFonts w:ascii="Arial" w:hAnsi="Arial" w:cs="Arial" w:hint="default"/>
        <w:color w:val="000000"/>
        <w:sz w:val="24"/>
      </w:rPr>
    </w:lvl>
    <w:lvl w:ilvl="1" w:tplc="FFFFFFFF">
      <w:start w:val="1"/>
      <w:numFmt w:val="decimal"/>
      <w:lvlText w:val="%2)"/>
      <w:lvlJc w:val="left"/>
      <w:pPr>
        <w:ind w:left="1582" w:hanging="360"/>
      </w:pPr>
      <w:rPr>
        <w:rFonts w:ascii="Arial" w:hAnsi="Arial" w:cs="Arial" w:hint="default"/>
        <w:color w:val="000000"/>
        <w:sz w:val="24"/>
      </w:rPr>
    </w:lvl>
    <w:lvl w:ilvl="2" w:tplc="FFFFFFFF">
      <w:start w:val="1"/>
      <w:numFmt w:val="lowerLetter"/>
      <w:lvlText w:val="%3)"/>
      <w:lvlJc w:val="left"/>
      <w:pPr>
        <w:ind w:left="2482" w:hanging="360"/>
      </w:pPr>
      <w:rPr>
        <w:rFonts w:ascii="Arial" w:hAnsi="Arial" w:cs="Arial" w:hint="default"/>
        <w:sz w:val="24"/>
      </w:rPr>
    </w:lvl>
    <w:lvl w:ilvl="3" w:tplc="FFFFFFFF">
      <w:start w:val="1"/>
      <w:numFmt w:val="decimal"/>
      <w:lvlText w:val="%4."/>
      <w:lvlJc w:val="left"/>
      <w:pPr>
        <w:ind w:left="3022" w:hanging="360"/>
      </w:pPr>
      <w:rPr>
        <w:rFonts w:ascii="Arial" w:hAnsi="Arial" w:cs="Arial" w:hint="default"/>
      </w:r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start w:val="1"/>
      <w:numFmt w:val="decimal"/>
      <w:lvlText w:val="%7."/>
      <w:lvlJc w:val="left"/>
      <w:pPr>
        <w:ind w:left="5182" w:hanging="360"/>
      </w:pPr>
      <w:rPr>
        <w:rFonts w:ascii="Arial" w:hAnsi="Arial" w:cs="Arial" w:hint="default"/>
      </w:r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8"/>
  </w:num>
  <w:num w:numId="8">
    <w:abstractNumId w:val="9"/>
  </w:num>
  <w:num w:numId="9">
    <w:abstractNumId w:val="10"/>
  </w:num>
  <w:num w:numId="10">
    <w:abstractNumId w:val="11"/>
  </w:num>
  <w:num w:numId="11">
    <w:abstractNumId w:val="12"/>
  </w:num>
  <w:num w:numId="12">
    <w:abstractNumId w:val="14"/>
  </w:num>
  <w:num w:numId="13">
    <w:abstractNumId w:val="16"/>
  </w:num>
  <w:num w:numId="14">
    <w:abstractNumId w:val="19"/>
  </w:num>
  <w:num w:numId="15">
    <w:abstractNumId w:val="20"/>
  </w:num>
  <w:num w:numId="16">
    <w:abstractNumId w:val="21"/>
  </w:num>
  <w:num w:numId="17">
    <w:abstractNumId w:val="24"/>
  </w:num>
  <w:num w:numId="18">
    <w:abstractNumId w:val="25"/>
  </w:num>
  <w:num w:numId="19">
    <w:abstractNumId w:val="26"/>
  </w:num>
  <w:num w:numId="20">
    <w:abstractNumId w:val="27"/>
  </w:num>
  <w:num w:numId="21">
    <w:abstractNumId w:val="28"/>
  </w:num>
  <w:num w:numId="22">
    <w:abstractNumId w:val="30"/>
  </w:num>
  <w:num w:numId="23">
    <w:abstractNumId w:val="31"/>
  </w:num>
  <w:num w:numId="24">
    <w:abstractNumId w:val="33"/>
  </w:num>
  <w:num w:numId="25">
    <w:abstractNumId w:val="34"/>
  </w:num>
  <w:num w:numId="26">
    <w:abstractNumId w:val="35"/>
  </w:num>
  <w:num w:numId="27">
    <w:abstractNumId w:val="36"/>
  </w:num>
  <w:num w:numId="28">
    <w:abstractNumId w:val="37"/>
  </w:num>
  <w:num w:numId="29">
    <w:abstractNumId w:val="41"/>
  </w:num>
  <w:num w:numId="30">
    <w:abstractNumId w:val="42"/>
  </w:num>
  <w:num w:numId="31">
    <w:abstractNumId w:val="67"/>
  </w:num>
  <w:num w:numId="32">
    <w:abstractNumId w:val="48"/>
  </w:num>
  <w:num w:numId="33">
    <w:abstractNumId w:val="72"/>
  </w:num>
  <w:num w:numId="34">
    <w:abstractNumId w:val="47"/>
  </w:num>
  <w:num w:numId="35">
    <w:abstractNumId w:val="57"/>
  </w:num>
  <w:num w:numId="36">
    <w:abstractNumId w:val="58"/>
  </w:num>
  <w:num w:numId="37">
    <w:abstractNumId w:val="63"/>
  </w:num>
  <w:num w:numId="38">
    <w:abstractNumId w:val="49"/>
  </w:num>
  <w:num w:numId="39">
    <w:abstractNumId w:val="51"/>
  </w:num>
  <w:num w:numId="40">
    <w:abstractNumId w:val="61"/>
  </w:num>
  <w:num w:numId="41">
    <w:abstractNumId w:val="73"/>
  </w:num>
  <w:num w:numId="42">
    <w:abstractNumId w:val="50"/>
  </w:num>
  <w:num w:numId="43">
    <w:abstractNumId w:val="43"/>
  </w:num>
  <w:num w:numId="44">
    <w:abstractNumId w:val="56"/>
  </w:num>
  <w:num w:numId="45">
    <w:abstractNumId w:val="59"/>
  </w:num>
  <w:num w:numId="46">
    <w:abstractNumId w:val="54"/>
  </w:num>
  <w:num w:numId="47">
    <w:abstractNumId w:val="70"/>
  </w:num>
  <w:num w:numId="48">
    <w:abstractNumId w:val="75"/>
  </w:num>
  <w:num w:numId="4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7"/>
  </w:num>
  <w:num w:numId="54">
    <w:abstractNumId w:val="69"/>
  </w:num>
  <w:num w:numId="55">
    <w:abstractNumId w:val="62"/>
  </w:num>
  <w:num w:numId="56">
    <w:abstractNumId w:val="55"/>
  </w:num>
  <w:num w:numId="57">
    <w:abstractNumId w:val="44"/>
  </w:num>
  <w:num w:numId="58">
    <w:abstractNumId w:val="76"/>
  </w:num>
  <w:num w:numId="59">
    <w:abstractNumId w:val="53"/>
  </w:num>
  <w:num w:numId="60">
    <w:abstractNumId w:val="66"/>
  </w:num>
  <w:num w:numId="61">
    <w:abstractNumId w:val="74"/>
  </w:num>
  <w:num w:numId="62">
    <w:abstractNumId w:val="60"/>
  </w:num>
  <w:num w:numId="63">
    <w:abstractNumId w:val="7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EF6"/>
    <w:rsid w:val="00001F01"/>
    <w:rsid w:val="00011546"/>
    <w:rsid w:val="00021185"/>
    <w:rsid w:val="00024EA9"/>
    <w:rsid w:val="0003443D"/>
    <w:rsid w:val="00035BA3"/>
    <w:rsid w:val="0003700B"/>
    <w:rsid w:val="0003730D"/>
    <w:rsid w:val="00041F3C"/>
    <w:rsid w:val="00041F4D"/>
    <w:rsid w:val="00042297"/>
    <w:rsid w:val="00045355"/>
    <w:rsid w:val="000522EE"/>
    <w:rsid w:val="00057A83"/>
    <w:rsid w:val="000724AC"/>
    <w:rsid w:val="000745D4"/>
    <w:rsid w:val="000750F0"/>
    <w:rsid w:val="000771C8"/>
    <w:rsid w:val="00085144"/>
    <w:rsid w:val="00085F5E"/>
    <w:rsid w:val="000A0724"/>
    <w:rsid w:val="000B0733"/>
    <w:rsid w:val="000B12FE"/>
    <w:rsid w:val="000B4D4A"/>
    <w:rsid w:val="000B723A"/>
    <w:rsid w:val="000C174A"/>
    <w:rsid w:val="000C6B4C"/>
    <w:rsid w:val="000D06E8"/>
    <w:rsid w:val="000D3F7E"/>
    <w:rsid w:val="000D5670"/>
    <w:rsid w:val="000E2D8A"/>
    <w:rsid w:val="000E554D"/>
    <w:rsid w:val="000E6095"/>
    <w:rsid w:val="000E6258"/>
    <w:rsid w:val="000F3EF6"/>
    <w:rsid w:val="00101652"/>
    <w:rsid w:val="00101A9E"/>
    <w:rsid w:val="00102900"/>
    <w:rsid w:val="0010424F"/>
    <w:rsid w:val="00104881"/>
    <w:rsid w:val="00106005"/>
    <w:rsid w:val="0010788C"/>
    <w:rsid w:val="00113C56"/>
    <w:rsid w:val="00117FF7"/>
    <w:rsid w:val="00122BF3"/>
    <w:rsid w:val="00133920"/>
    <w:rsid w:val="0013525D"/>
    <w:rsid w:val="0014236E"/>
    <w:rsid w:val="0014384E"/>
    <w:rsid w:val="00160A58"/>
    <w:rsid w:val="00161E62"/>
    <w:rsid w:val="001640E6"/>
    <w:rsid w:val="00165B54"/>
    <w:rsid w:val="00166C2B"/>
    <w:rsid w:val="00167356"/>
    <w:rsid w:val="001674A9"/>
    <w:rsid w:val="0017413D"/>
    <w:rsid w:val="00174EE1"/>
    <w:rsid w:val="001824C0"/>
    <w:rsid w:val="00184AFF"/>
    <w:rsid w:val="001943EC"/>
    <w:rsid w:val="0019580C"/>
    <w:rsid w:val="001A0A96"/>
    <w:rsid w:val="001A38A5"/>
    <w:rsid w:val="001A66BB"/>
    <w:rsid w:val="001A79AF"/>
    <w:rsid w:val="001C1503"/>
    <w:rsid w:val="001C4A2C"/>
    <w:rsid w:val="001C4E6D"/>
    <w:rsid w:val="001D18FC"/>
    <w:rsid w:val="001D2C61"/>
    <w:rsid w:val="001D3F8E"/>
    <w:rsid w:val="001D5250"/>
    <w:rsid w:val="001D71A7"/>
    <w:rsid w:val="001D74B3"/>
    <w:rsid w:val="001E3297"/>
    <w:rsid w:val="001E5C58"/>
    <w:rsid w:val="001F21EB"/>
    <w:rsid w:val="001F4BC7"/>
    <w:rsid w:val="0020030A"/>
    <w:rsid w:val="002107BA"/>
    <w:rsid w:val="002109A8"/>
    <w:rsid w:val="00217397"/>
    <w:rsid w:val="002174C1"/>
    <w:rsid w:val="00220E0F"/>
    <w:rsid w:val="00232B9F"/>
    <w:rsid w:val="0023561C"/>
    <w:rsid w:val="00242194"/>
    <w:rsid w:val="0025595C"/>
    <w:rsid w:val="002573D1"/>
    <w:rsid w:val="002601A6"/>
    <w:rsid w:val="00261EA7"/>
    <w:rsid w:val="00265000"/>
    <w:rsid w:val="002662B3"/>
    <w:rsid w:val="00266B20"/>
    <w:rsid w:val="00266E22"/>
    <w:rsid w:val="00267CD8"/>
    <w:rsid w:val="00284395"/>
    <w:rsid w:val="002923F4"/>
    <w:rsid w:val="00295A64"/>
    <w:rsid w:val="002A67F9"/>
    <w:rsid w:val="002B75B2"/>
    <w:rsid w:val="002C5C36"/>
    <w:rsid w:val="002D1F32"/>
    <w:rsid w:val="002D2274"/>
    <w:rsid w:val="002D41A9"/>
    <w:rsid w:val="002D4B6E"/>
    <w:rsid w:val="002D540E"/>
    <w:rsid w:val="002D74B6"/>
    <w:rsid w:val="002E4240"/>
    <w:rsid w:val="002E7696"/>
    <w:rsid w:val="002F01C8"/>
    <w:rsid w:val="002F0D45"/>
    <w:rsid w:val="002F3B3C"/>
    <w:rsid w:val="002F6E36"/>
    <w:rsid w:val="002F7285"/>
    <w:rsid w:val="00305F90"/>
    <w:rsid w:val="00306EB6"/>
    <w:rsid w:val="0031154F"/>
    <w:rsid w:val="00311BDC"/>
    <w:rsid w:val="003160B8"/>
    <w:rsid w:val="0032085E"/>
    <w:rsid w:val="00322836"/>
    <w:rsid w:val="0032618F"/>
    <w:rsid w:val="00327545"/>
    <w:rsid w:val="00330A4F"/>
    <w:rsid w:val="00341AE4"/>
    <w:rsid w:val="00344503"/>
    <w:rsid w:val="003445BC"/>
    <w:rsid w:val="00345D1B"/>
    <w:rsid w:val="003461E4"/>
    <w:rsid w:val="003472ED"/>
    <w:rsid w:val="003479AD"/>
    <w:rsid w:val="00347B36"/>
    <w:rsid w:val="00347D19"/>
    <w:rsid w:val="0035080C"/>
    <w:rsid w:val="00364285"/>
    <w:rsid w:val="00364366"/>
    <w:rsid w:val="00373C4B"/>
    <w:rsid w:val="00374EE7"/>
    <w:rsid w:val="00385304"/>
    <w:rsid w:val="00385DDD"/>
    <w:rsid w:val="0039389A"/>
    <w:rsid w:val="003A167F"/>
    <w:rsid w:val="003A2740"/>
    <w:rsid w:val="003A3B68"/>
    <w:rsid w:val="003A682A"/>
    <w:rsid w:val="003B5B27"/>
    <w:rsid w:val="003B78E1"/>
    <w:rsid w:val="003C13DA"/>
    <w:rsid w:val="003D076B"/>
    <w:rsid w:val="003D1866"/>
    <w:rsid w:val="003D1E60"/>
    <w:rsid w:val="003D4750"/>
    <w:rsid w:val="003E0D2C"/>
    <w:rsid w:val="003E4E0F"/>
    <w:rsid w:val="003F2C1B"/>
    <w:rsid w:val="0040215E"/>
    <w:rsid w:val="00405F65"/>
    <w:rsid w:val="00406553"/>
    <w:rsid w:val="004102DB"/>
    <w:rsid w:val="00414607"/>
    <w:rsid w:val="00415FE1"/>
    <w:rsid w:val="004164F0"/>
    <w:rsid w:val="0042136E"/>
    <w:rsid w:val="00426D09"/>
    <w:rsid w:val="004312E1"/>
    <w:rsid w:val="00432AA3"/>
    <w:rsid w:val="00437441"/>
    <w:rsid w:val="0044397F"/>
    <w:rsid w:val="00447AA9"/>
    <w:rsid w:val="00452614"/>
    <w:rsid w:val="00457E85"/>
    <w:rsid w:val="00457E86"/>
    <w:rsid w:val="00460EE7"/>
    <w:rsid w:val="00465847"/>
    <w:rsid w:val="00477776"/>
    <w:rsid w:val="00480A2C"/>
    <w:rsid w:val="004856DA"/>
    <w:rsid w:val="004967E6"/>
    <w:rsid w:val="00497D96"/>
    <w:rsid w:val="004B379A"/>
    <w:rsid w:val="004D0EA7"/>
    <w:rsid w:val="004D204E"/>
    <w:rsid w:val="004D5F3A"/>
    <w:rsid w:val="004D7629"/>
    <w:rsid w:val="004E1790"/>
    <w:rsid w:val="004E372A"/>
    <w:rsid w:val="004E41F1"/>
    <w:rsid w:val="00502411"/>
    <w:rsid w:val="005051E4"/>
    <w:rsid w:val="0050598B"/>
    <w:rsid w:val="00506C1C"/>
    <w:rsid w:val="00507292"/>
    <w:rsid w:val="00510403"/>
    <w:rsid w:val="00514E08"/>
    <w:rsid w:val="00516C6D"/>
    <w:rsid w:val="005211C0"/>
    <w:rsid w:val="005432D2"/>
    <w:rsid w:val="00555E98"/>
    <w:rsid w:val="005640DE"/>
    <w:rsid w:val="005742CB"/>
    <w:rsid w:val="00576D49"/>
    <w:rsid w:val="00581991"/>
    <w:rsid w:val="00595B4C"/>
    <w:rsid w:val="005A571D"/>
    <w:rsid w:val="005A5AB1"/>
    <w:rsid w:val="005A6DEC"/>
    <w:rsid w:val="005B0223"/>
    <w:rsid w:val="005C0735"/>
    <w:rsid w:val="005C18C2"/>
    <w:rsid w:val="005C30B8"/>
    <w:rsid w:val="005D7BE6"/>
    <w:rsid w:val="005E13CC"/>
    <w:rsid w:val="005E3458"/>
    <w:rsid w:val="005F32C6"/>
    <w:rsid w:val="005F4518"/>
    <w:rsid w:val="005F5A6C"/>
    <w:rsid w:val="005F5CF1"/>
    <w:rsid w:val="00601D1D"/>
    <w:rsid w:val="00606ED0"/>
    <w:rsid w:val="00622DDB"/>
    <w:rsid w:val="00623363"/>
    <w:rsid w:val="0062466B"/>
    <w:rsid w:val="006259D5"/>
    <w:rsid w:val="00630F49"/>
    <w:rsid w:val="0063161F"/>
    <w:rsid w:val="00631FDF"/>
    <w:rsid w:val="00635A80"/>
    <w:rsid w:val="00644113"/>
    <w:rsid w:val="006479F7"/>
    <w:rsid w:val="00677511"/>
    <w:rsid w:val="00677C60"/>
    <w:rsid w:val="006A163A"/>
    <w:rsid w:val="006B0F5D"/>
    <w:rsid w:val="006B18B8"/>
    <w:rsid w:val="006B29F0"/>
    <w:rsid w:val="006B2C21"/>
    <w:rsid w:val="006C04D9"/>
    <w:rsid w:val="006C3927"/>
    <w:rsid w:val="006C728E"/>
    <w:rsid w:val="006D04E5"/>
    <w:rsid w:val="006D0F60"/>
    <w:rsid w:val="006E67C3"/>
    <w:rsid w:val="00705EB9"/>
    <w:rsid w:val="007068ED"/>
    <w:rsid w:val="00710AF2"/>
    <w:rsid w:val="00712BBA"/>
    <w:rsid w:val="00714EFB"/>
    <w:rsid w:val="007243DA"/>
    <w:rsid w:val="00724796"/>
    <w:rsid w:val="00724E71"/>
    <w:rsid w:val="007302F4"/>
    <w:rsid w:val="00734678"/>
    <w:rsid w:val="0073573A"/>
    <w:rsid w:val="00737058"/>
    <w:rsid w:val="0075127B"/>
    <w:rsid w:val="00751965"/>
    <w:rsid w:val="00762E9D"/>
    <w:rsid w:val="00763E2C"/>
    <w:rsid w:val="007672A2"/>
    <w:rsid w:val="00772179"/>
    <w:rsid w:val="0077545C"/>
    <w:rsid w:val="007871B7"/>
    <w:rsid w:val="007902FE"/>
    <w:rsid w:val="00793837"/>
    <w:rsid w:val="007A1499"/>
    <w:rsid w:val="007A7FEE"/>
    <w:rsid w:val="007B34A9"/>
    <w:rsid w:val="007B3B04"/>
    <w:rsid w:val="007B55C8"/>
    <w:rsid w:val="007B59EC"/>
    <w:rsid w:val="007C2FC0"/>
    <w:rsid w:val="007D11D8"/>
    <w:rsid w:val="007D1247"/>
    <w:rsid w:val="007E3C1D"/>
    <w:rsid w:val="007E54F3"/>
    <w:rsid w:val="00802E11"/>
    <w:rsid w:val="00803B31"/>
    <w:rsid w:val="00805EED"/>
    <w:rsid w:val="00817477"/>
    <w:rsid w:val="008200BC"/>
    <w:rsid w:val="00820152"/>
    <w:rsid w:val="0082132F"/>
    <w:rsid w:val="0082275C"/>
    <w:rsid w:val="00823AB4"/>
    <w:rsid w:val="00827F7D"/>
    <w:rsid w:val="00830145"/>
    <w:rsid w:val="0084175B"/>
    <w:rsid w:val="00845432"/>
    <w:rsid w:val="00850E35"/>
    <w:rsid w:val="0085191A"/>
    <w:rsid w:val="00857B47"/>
    <w:rsid w:val="00865467"/>
    <w:rsid w:val="00881772"/>
    <w:rsid w:val="0088216C"/>
    <w:rsid w:val="00884EA7"/>
    <w:rsid w:val="00886D01"/>
    <w:rsid w:val="00886EE7"/>
    <w:rsid w:val="008942DC"/>
    <w:rsid w:val="00896B49"/>
    <w:rsid w:val="008A1E6A"/>
    <w:rsid w:val="008A646A"/>
    <w:rsid w:val="008B15CA"/>
    <w:rsid w:val="008B2181"/>
    <w:rsid w:val="008B2AD7"/>
    <w:rsid w:val="008C18EB"/>
    <w:rsid w:val="008C4DA1"/>
    <w:rsid w:val="008D2F6C"/>
    <w:rsid w:val="008D4581"/>
    <w:rsid w:val="008E6B37"/>
    <w:rsid w:val="00900B36"/>
    <w:rsid w:val="00905B1A"/>
    <w:rsid w:val="0091036E"/>
    <w:rsid w:val="00910C14"/>
    <w:rsid w:val="009123AA"/>
    <w:rsid w:val="00912B1F"/>
    <w:rsid w:val="009162FF"/>
    <w:rsid w:val="00920703"/>
    <w:rsid w:val="009361B3"/>
    <w:rsid w:val="00941D39"/>
    <w:rsid w:val="00946709"/>
    <w:rsid w:val="00951492"/>
    <w:rsid w:val="00956CAC"/>
    <w:rsid w:val="00962CA4"/>
    <w:rsid w:val="00964AD3"/>
    <w:rsid w:val="00970675"/>
    <w:rsid w:val="00975C53"/>
    <w:rsid w:val="00984DAF"/>
    <w:rsid w:val="009914BD"/>
    <w:rsid w:val="00991C56"/>
    <w:rsid w:val="009A0847"/>
    <w:rsid w:val="009B08F2"/>
    <w:rsid w:val="009B1702"/>
    <w:rsid w:val="009B20B0"/>
    <w:rsid w:val="009B46EC"/>
    <w:rsid w:val="009B61E5"/>
    <w:rsid w:val="009C1E09"/>
    <w:rsid w:val="009C391C"/>
    <w:rsid w:val="009C74EB"/>
    <w:rsid w:val="009D0F2F"/>
    <w:rsid w:val="009D3FE1"/>
    <w:rsid w:val="009E072E"/>
    <w:rsid w:val="009E270C"/>
    <w:rsid w:val="009F2CA7"/>
    <w:rsid w:val="009F4009"/>
    <w:rsid w:val="00A070D1"/>
    <w:rsid w:val="00A10DDA"/>
    <w:rsid w:val="00A13B1C"/>
    <w:rsid w:val="00A26C93"/>
    <w:rsid w:val="00A31C48"/>
    <w:rsid w:val="00A41FF9"/>
    <w:rsid w:val="00A42402"/>
    <w:rsid w:val="00A523A3"/>
    <w:rsid w:val="00A60167"/>
    <w:rsid w:val="00A6266E"/>
    <w:rsid w:val="00A63BA1"/>
    <w:rsid w:val="00A63F57"/>
    <w:rsid w:val="00A642B3"/>
    <w:rsid w:val="00A64CB2"/>
    <w:rsid w:val="00A71488"/>
    <w:rsid w:val="00A714A9"/>
    <w:rsid w:val="00A73820"/>
    <w:rsid w:val="00A74BC3"/>
    <w:rsid w:val="00A74BE8"/>
    <w:rsid w:val="00A960A3"/>
    <w:rsid w:val="00AA213A"/>
    <w:rsid w:val="00AB14F5"/>
    <w:rsid w:val="00AD70A8"/>
    <w:rsid w:val="00AE2C61"/>
    <w:rsid w:val="00AE525F"/>
    <w:rsid w:val="00AE5F60"/>
    <w:rsid w:val="00AF14B1"/>
    <w:rsid w:val="00AF3CAA"/>
    <w:rsid w:val="00AF6638"/>
    <w:rsid w:val="00B003B8"/>
    <w:rsid w:val="00B10CA8"/>
    <w:rsid w:val="00B13A2C"/>
    <w:rsid w:val="00B16F2C"/>
    <w:rsid w:val="00B171B9"/>
    <w:rsid w:val="00B2623A"/>
    <w:rsid w:val="00B325E2"/>
    <w:rsid w:val="00B342FA"/>
    <w:rsid w:val="00B40555"/>
    <w:rsid w:val="00B45660"/>
    <w:rsid w:val="00B4768B"/>
    <w:rsid w:val="00B5265A"/>
    <w:rsid w:val="00B61A29"/>
    <w:rsid w:val="00B836A0"/>
    <w:rsid w:val="00B857BA"/>
    <w:rsid w:val="00B90E23"/>
    <w:rsid w:val="00B97381"/>
    <w:rsid w:val="00BA69A2"/>
    <w:rsid w:val="00BA6A12"/>
    <w:rsid w:val="00BA73E0"/>
    <w:rsid w:val="00BA7E45"/>
    <w:rsid w:val="00BB0927"/>
    <w:rsid w:val="00BB6276"/>
    <w:rsid w:val="00BB7B40"/>
    <w:rsid w:val="00BC650A"/>
    <w:rsid w:val="00BD07FE"/>
    <w:rsid w:val="00BD0B4C"/>
    <w:rsid w:val="00BD0EA9"/>
    <w:rsid w:val="00BD1902"/>
    <w:rsid w:val="00BD214C"/>
    <w:rsid w:val="00BD5E9D"/>
    <w:rsid w:val="00BE1046"/>
    <w:rsid w:val="00BE1DCA"/>
    <w:rsid w:val="00BE709E"/>
    <w:rsid w:val="00BE7648"/>
    <w:rsid w:val="00BF1424"/>
    <w:rsid w:val="00BF5862"/>
    <w:rsid w:val="00C07AA7"/>
    <w:rsid w:val="00C11C4E"/>
    <w:rsid w:val="00C1501D"/>
    <w:rsid w:val="00C20102"/>
    <w:rsid w:val="00C22962"/>
    <w:rsid w:val="00C23F66"/>
    <w:rsid w:val="00C26CD9"/>
    <w:rsid w:val="00C33A22"/>
    <w:rsid w:val="00C35FED"/>
    <w:rsid w:val="00C40D3D"/>
    <w:rsid w:val="00C41A69"/>
    <w:rsid w:val="00C43AFB"/>
    <w:rsid w:val="00C503CC"/>
    <w:rsid w:val="00C60507"/>
    <w:rsid w:val="00C60E5F"/>
    <w:rsid w:val="00C712B0"/>
    <w:rsid w:val="00C712F6"/>
    <w:rsid w:val="00C73891"/>
    <w:rsid w:val="00C83F36"/>
    <w:rsid w:val="00C86575"/>
    <w:rsid w:val="00CA1B1F"/>
    <w:rsid w:val="00CA5448"/>
    <w:rsid w:val="00CB23EB"/>
    <w:rsid w:val="00CB39AC"/>
    <w:rsid w:val="00CB50E9"/>
    <w:rsid w:val="00CC0A57"/>
    <w:rsid w:val="00CC3C22"/>
    <w:rsid w:val="00CC461E"/>
    <w:rsid w:val="00CD0CDB"/>
    <w:rsid w:val="00CD1490"/>
    <w:rsid w:val="00CD1586"/>
    <w:rsid w:val="00CD3DF0"/>
    <w:rsid w:val="00CD4E7E"/>
    <w:rsid w:val="00CE08C9"/>
    <w:rsid w:val="00CE306B"/>
    <w:rsid w:val="00CE432C"/>
    <w:rsid w:val="00CE629A"/>
    <w:rsid w:val="00D01133"/>
    <w:rsid w:val="00D0345D"/>
    <w:rsid w:val="00D14B23"/>
    <w:rsid w:val="00D20C07"/>
    <w:rsid w:val="00D21384"/>
    <w:rsid w:val="00D227B7"/>
    <w:rsid w:val="00D35625"/>
    <w:rsid w:val="00D5543A"/>
    <w:rsid w:val="00D619B0"/>
    <w:rsid w:val="00D64D6E"/>
    <w:rsid w:val="00D67E7E"/>
    <w:rsid w:val="00D67FD6"/>
    <w:rsid w:val="00D7097A"/>
    <w:rsid w:val="00D7151C"/>
    <w:rsid w:val="00D72D2C"/>
    <w:rsid w:val="00D80714"/>
    <w:rsid w:val="00D80A24"/>
    <w:rsid w:val="00D84D90"/>
    <w:rsid w:val="00D86144"/>
    <w:rsid w:val="00D97672"/>
    <w:rsid w:val="00DA3423"/>
    <w:rsid w:val="00DB1964"/>
    <w:rsid w:val="00DB5410"/>
    <w:rsid w:val="00DB708A"/>
    <w:rsid w:val="00DC1E2E"/>
    <w:rsid w:val="00DC62F0"/>
    <w:rsid w:val="00DD263F"/>
    <w:rsid w:val="00DD4BB6"/>
    <w:rsid w:val="00DD5CC8"/>
    <w:rsid w:val="00DE1850"/>
    <w:rsid w:val="00DE3A2F"/>
    <w:rsid w:val="00DE45B5"/>
    <w:rsid w:val="00DE6104"/>
    <w:rsid w:val="00DF1F45"/>
    <w:rsid w:val="00DF3472"/>
    <w:rsid w:val="00DF383E"/>
    <w:rsid w:val="00DF410F"/>
    <w:rsid w:val="00DF5BA9"/>
    <w:rsid w:val="00E02624"/>
    <w:rsid w:val="00E03BBC"/>
    <w:rsid w:val="00E0534F"/>
    <w:rsid w:val="00E22B68"/>
    <w:rsid w:val="00E23FEB"/>
    <w:rsid w:val="00E33E69"/>
    <w:rsid w:val="00E33EFB"/>
    <w:rsid w:val="00E34F65"/>
    <w:rsid w:val="00E419F1"/>
    <w:rsid w:val="00E43609"/>
    <w:rsid w:val="00E52146"/>
    <w:rsid w:val="00E52F35"/>
    <w:rsid w:val="00E54ACD"/>
    <w:rsid w:val="00E6755D"/>
    <w:rsid w:val="00E70928"/>
    <w:rsid w:val="00E72E4B"/>
    <w:rsid w:val="00E8019F"/>
    <w:rsid w:val="00E815CB"/>
    <w:rsid w:val="00E82388"/>
    <w:rsid w:val="00E91487"/>
    <w:rsid w:val="00E9231B"/>
    <w:rsid w:val="00E9623B"/>
    <w:rsid w:val="00E96ABA"/>
    <w:rsid w:val="00EA66A5"/>
    <w:rsid w:val="00EB59BE"/>
    <w:rsid w:val="00EC1264"/>
    <w:rsid w:val="00ED1F12"/>
    <w:rsid w:val="00ED38D6"/>
    <w:rsid w:val="00ED5D89"/>
    <w:rsid w:val="00ED7364"/>
    <w:rsid w:val="00EE0713"/>
    <w:rsid w:val="00EE79C0"/>
    <w:rsid w:val="00EF5383"/>
    <w:rsid w:val="00EF6E1E"/>
    <w:rsid w:val="00F00920"/>
    <w:rsid w:val="00F02971"/>
    <w:rsid w:val="00F0666A"/>
    <w:rsid w:val="00F11B89"/>
    <w:rsid w:val="00F13CF7"/>
    <w:rsid w:val="00F141A0"/>
    <w:rsid w:val="00F1698A"/>
    <w:rsid w:val="00F20FC3"/>
    <w:rsid w:val="00F22D6A"/>
    <w:rsid w:val="00F2394C"/>
    <w:rsid w:val="00F256F0"/>
    <w:rsid w:val="00F30B4D"/>
    <w:rsid w:val="00F46727"/>
    <w:rsid w:val="00F72E60"/>
    <w:rsid w:val="00F81EA8"/>
    <w:rsid w:val="00F8413D"/>
    <w:rsid w:val="00F86E0B"/>
    <w:rsid w:val="00F87351"/>
    <w:rsid w:val="00F87E2E"/>
    <w:rsid w:val="00F93A5F"/>
    <w:rsid w:val="00FA192E"/>
    <w:rsid w:val="00FA5B51"/>
    <w:rsid w:val="00FB321A"/>
    <w:rsid w:val="00FB6D67"/>
    <w:rsid w:val="00FC00F4"/>
    <w:rsid w:val="00FC2456"/>
    <w:rsid w:val="00FC2F9E"/>
    <w:rsid w:val="00FC3195"/>
    <w:rsid w:val="00FD1690"/>
    <w:rsid w:val="00FD5CBC"/>
    <w:rsid w:val="00FE00B2"/>
    <w:rsid w:val="00FF3622"/>
    <w:rsid w:val="00FF3D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9B21D05"/>
  <w15:chartTrackingRefBased/>
  <w15:docId w15:val="{9599E7B4-62A8-421E-B6E3-123B8CDA3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kern w:val="2"/>
      <w:lang w:eastAsia="zh-CN"/>
    </w:rPr>
  </w:style>
  <w:style w:type="paragraph" w:styleId="Nagwek1">
    <w:name w:val="heading 1"/>
    <w:basedOn w:val="Normalny"/>
    <w:next w:val="Normalny"/>
    <w:qFormat/>
    <w:pPr>
      <w:keepNext/>
      <w:numPr>
        <w:numId w:val="1"/>
      </w:numPr>
      <w:jc w:val="right"/>
      <w:outlineLvl w:val="0"/>
    </w:pPr>
    <w:rPr>
      <w:b/>
    </w:rPr>
  </w:style>
  <w:style w:type="paragraph" w:styleId="Nagwek2">
    <w:name w:val="heading 2"/>
    <w:basedOn w:val="Nagwek50"/>
    <w:next w:val="Tekstpodstawowy"/>
    <w:qFormat/>
    <w:pPr>
      <w:numPr>
        <w:ilvl w:val="1"/>
        <w:numId w:val="1"/>
      </w:numPr>
      <w:spacing w:before="200"/>
      <w:outlineLvl w:val="1"/>
    </w:pPr>
    <w:rPr>
      <w:b/>
      <w:bCs/>
      <w:sz w:val="32"/>
      <w:szCs w:val="32"/>
    </w:rPr>
  </w:style>
  <w:style w:type="paragraph" w:styleId="Nagwek3">
    <w:name w:val="heading 3"/>
    <w:basedOn w:val="Normalny"/>
    <w:next w:val="Normalny"/>
    <w:qFormat/>
    <w:pPr>
      <w:keepNext/>
      <w:numPr>
        <w:ilvl w:val="2"/>
        <w:numId w:val="1"/>
      </w:numPr>
      <w:outlineLvl w:val="2"/>
    </w:pPr>
    <w:rPr>
      <w:b/>
      <w:sz w:val="24"/>
    </w:rPr>
  </w:style>
  <w:style w:type="paragraph" w:styleId="Nagwek4">
    <w:name w:val="heading 4"/>
    <w:basedOn w:val="Normalny"/>
    <w:next w:val="Normalny"/>
    <w:qFormat/>
    <w:pPr>
      <w:keepNext/>
      <w:overflowPunct w:val="0"/>
      <w:autoSpaceDE w:val="0"/>
      <w:textAlignment w:val="baseline"/>
      <w:outlineLvl w:val="3"/>
    </w:p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hAnsi="OpenSymbol" w:cs="Open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OpenSymbol" w:hAnsi="OpenSymbol" w:cs="OpenSymbol"/>
      <w:b/>
      <w:bCs/>
      <w:color w:val="000000"/>
      <w:sz w:val="20"/>
      <w:szCs w:val="20"/>
    </w:rPr>
  </w:style>
  <w:style w:type="character" w:customStyle="1" w:styleId="WW8Num2z1">
    <w:name w:val="WW8Num2z1"/>
    <w:rPr>
      <w:rFonts w:cs="Times New Roman"/>
      <w:b/>
      <w:bCs/>
      <w:color w:val="000000"/>
      <w:sz w:val="24"/>
      <w:szCs w:val="24"/>
    </w:rPr>
  </w:style>
  <w:style w:type="character" w:customStyle="1" w:styleId="WW8Num2z2">
    <w:name w:val="WW8Num2z2"/>
    <w:rPr>
      <w:rFonts w:cs="Times New Roman"/>
      <w:b w:val="0"/>
      <w:color w:val="000000"/>
      <w:sz w:val="24"/>
      <w:szCs w:val="24"/>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rPr>
      <w:rFonts w:cs="Times New Roman"/>
      <w:color w:val="000000"/>
      <w:sz w:val="24"/>
      <w:szCs w:val="24"/>
    </w:rPr>
  </w:style>
  <w:style w:type="character" w:customStyle="1" w:styleId="WW8Num2z7">
    <w:name w:val="WW8Num2z7"/>
  </w:style>
  <w:style w:type="character" w:customStyle="1" w:styleId="WW8Num2z8">
    <w:name w:val="WW8Num2z8"/>
  </w:style>
  <w:style w:type="character" w:customStyle="1" w:styleId="WW8Num3z0">
    <w:name w:val="WW8Num3z0"/>
    <w:rPr>
      <w:b w:val="0"/>
      <w:bCs w:val="0"/>
      <w:color w:val="000000"/>
      <w:sz w:val="24"/>
      <w:szCs w:val="24"/>
    </w:rPr>
  </w:style>
  <w:style w:type="character" w:customStyle="1" w:styleId="WW8Num4z0">
    <w:name w:val="WW8Num4z0"/>
    <w:rPr>
      <w:rFonts w:ascii="Times New Roman" w:hAnsi="Times New Roman" w:cs="Times New Roman"/>
      <w:b w:val="0"/>
      <w:color w:val="000000"/>
      <w:kern w:val="2"/>
      <w:sz w:val="24"/>
      <w:szCs w:val="24"/>
    </w:rPr>
  </w:style>
  <w:style w:type="character" w:customStyle="1" w:styleId="WW8Num4z1">
    <w:name w:val="WW8Num4z1"/>
    <w:rPr>
      <w:rFonts w:ascii="Times New Roman" w:eastAsia="Times New Roman" w:hAnsi="Times New Roman" w:cs="Times New Roman"/>
      <w:b w:val="0"/>
      <w:color w:val="000000"/>
      <w:sz w:val="24"/>
      <w:szCs w:val="24"/>
    </w:rPr>
  </w:style>
  <w:style w:type="character" w:customStyle="1" w:styleId="WW8Num4z2">
    <w:name w:val="WW8Num4z2"/>
  </w:style>
  <w:style w:type="character" w:customStyle="1" w:styleId="WW8Num4z3">
    <w:name w:val="WW8Num4z3"/>
    <w:rPr>
      <w:rFonts w:ascii="Times New Roman" w:hAnsi="Times New Roman" w:cs="Times New Roman"/>
      <w:color w:val="000000"/>
      <w:sz w:val="24"/>
      <w:szCs w:val="24"/>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bCs/>
      <w:color w:val="000000"/>
      <w:sz w:val="24"/>
      <w:szCs w:val="24"/>
    </w:rPr>
  </w:style>
  <w:style w:type="character" w:customStyle="1" w:styleId="WW8Num5z1">
    <w:name w:val="WW8Num5z1"/>
    <w:rPr>
      <w:b/>
      <w:bCs w:val="0"/>
      <w:color w:val="000000"/>
      <w:kern w:val="2"/>
      <w:sz w:val="24"/>
      <w:szCs w:val="24"/>
    </w:rPr>
  </w:style>
  <w:style w:type="character" w:customStyle="1" w:styleId="WW8Num5z2">
    <w:name w:val="WW8Num5z2"/>
    <w:rPr>
      <w:bCs/>
      <w:color w:val="000000"/>
      <w:sz w:val="24"/>
      <w:szCs w:val="24"/>
    </w:rPr>
  </w:style>
  <w:style w:type="character" w:customStyle="1" w:styleId="WW8Num5z3">
    <w:name w:val="WW8Num5z3"/>
    <w:rPr>
      <w:color w:val="000000"/>
      <w:sz w:val="24"/>
      <w:szCs w:val="24"/>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bCs/>
      <w:color w:val="000000"/>
      <w:sz w:val="24"/>
      <w:szCs w:val="24"/>
      <w:highlight w:val="white"/>
    </w:rPr>
  </w:style>
  <w:style w:type="character" w:customStyle="1" w:styleId="WW8Num6z1">
    <w:name w:val="WW8Num6z1"/>
    <w:rPr>
      <w:bCs/>
      <w:color w:val="000000"/>
      <w:sz w:val="24"/>
      <w:szCs w:val="24"/>
    </w:rPr>
  </w:style>
  <w:style w:type="character" w:customStyle="1" w:styleId="WW8Num6z2">
    <w:name w:val="WW8Num6z2"/>
    <w:rPr>
      <w:rFonts w:ascii="Times New Roman" w:eastAsia="Times New Roman" w:hAnsi="Times New Roman" w:cs="Times New Roman"/>
      <w:bCs/>
      <w:sz w:val="24"/>
      <w:szCs w:val="24"/>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val="0"/>
      <w:bCs/>
      <w:color w:val="000000"/>
      <w:sz w:val="24"/>
      <w:szCs w:val="24"/>
    </w:rPr>
  </w:style>
  <w:style w:type="character" w:customStyle="1" w:styleId="WW8Num7z1">
    <w:name w:val="WW8Num7z1"/>
    <w:rPr>
      <w:color w:val="000000"/>
      <w:sz w:val="24"/>
      <w:szCs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bCs/>
      <w:color w:val="000000"/>
      <w:sz w:val="24"/>
      <w:szCs w:val="24"/>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b w:val="0"/>
      <w:bCs w:val="0"/>
      <w:color w:val="000000"/>
      <w:sz w:val="24"/>
      <w:szCs w:val="24"/>
    </w:rPr>
  </w:style>
  <w:style w:type="character" w:customStyle="1" w:styleId="WW8Num9z1">
    <w:name w:val="WW8Num9z1"/>
    <w:rPr>
      <w:rFonts w:ascii="OpenSymbol" w:hAnsi="OpenSymbol" w:cs="OpenSymbo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bCs/>
      <w:color w:val="000000"/>
      <w:sz w:val="24"/>
      <w:szCs w:val="24"/>
      <w:highlight w:val="white"/>
    </w:rPr>
  </w:style>
  <w:style w:type="character" w:customStyle="1" w:styleId="WW8Num10z1">
    <w:name w:val="WW8Num10z1"/>
  </w:style>
  <w:style w:type="character" w:customStyle="1" w:styleId="WW8Num10z2">
    <w:name w:val="WW8Num10z2"/>
    <w:rPr>
      <w:b w:val="0"/>
      <w:bCs/>
      <w:color w:val="000000"/>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b w:val="0"/>
      <w:bCs/>
      <w:color w:val="000000"/>
      <w:spacing w:val="-2"/>
      <w:sz w:val="24"/>
      <w:szCs w:val="24"/>
      <w:highlight w:val="white"/>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b w:val="0"/>
      <w:bCs/>
      <w:color w:val="000000"/>
      <w:spacing w:val="-2"/>
      <w:sz w:val="24"/>
      <w:szCs w:val="24"/>
      <w:highlight w:val="white"/>
    </w:rPr>
  </w:style>
  <w:style w:type="character" w:customStyle="1" w:styleId="WW8Num12z1">
    <w:name w:val="WW8Num12z1"/>
    <w:rPr>
      <w:rFonts w:ascii="OpenSymbol" w:hAnsi="OpenSymbol" w:cs="OpenSymbol"/>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Arial" w:hAnsi="Arial" w:cs="Arial"/>
      <w:b w:val="0"/>
      <w:bCs/>
      <w:color w:val="000000"/>
      <w:sz w:val="24"/>
      <w:szCs w:val="24"/>
      <w:highlight w:val="white"/>
    </w:rPr>
  </w:style>
  <w:style w:type="character" w:customStyle="1" w:styleId="WW8Num13z1">
    <w:name w:val="WW8Num13z1"/>
  </w:style>
  <w:style w:type="character" w:customStyle="1" w:styleId="WW8Num13z2">
    <w:name w:val="WW8Num13z2"/>
  </w:style>
  <w:style w:type="character" w:customStyle="1" w:styleId="WW8Num13z3">
    <w:name w:val="WW8Num13z3"/>
    <w:rPr>
      <w:rFonts w:ascii="Arial" w:hAnsi="Arial" w:cs="Arial"/>
      <w:color w:val="00000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color w:val="000000"/>
    </w:rPr>
  </w:style>
  <w:style w:type="character" w:customStyle="1" w:styleId="WW8Num14z1">
    <w:name w:val="WW8Num14z1"/>
    <w:rPr>
      <w:color w:val="000000"/>
      <w:kern w:val="2"/>
      <w:sz w:val="24"/>
      <w:szCs w:val="24"/>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b w:val="0"/>
      <w:color w:val="00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color w:val="000000"/>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b w:val="0"/>
      <w:bCs w:val="0"/>
      <w:color w:val="000000"/>
      <w:sz w:val="24"/>
      <w:szCs w:val="24"/>
    </w:rPr>
  </w:style>
  <w:style w:type="character" w:customStyle="1" w:styleId="WW8Num17z1">
    <w:name w:val="WW8Num17z1"/>
    <w:rPr>
      <w:rFonts w:ascii="Arial" w:hAnsi="Arial"/>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Times New Roman"/>
      <w:b w:val="0"/>
      <w:bCs w:val="0"/>
      <w:color w:val="000000"/>
      <w:sz w:val="24"/>
      <w:szCs w:val="24"/>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Arial" w:hAnsi="Arial" w:cs="OpenSymbol"/>
      <w:color w:val="000000"/>
      <w:sz w:val="24"/>
      <w:szCs w:val="24"/>
    </w:rPr>
  </w:style>
  <w:style w:type="character" w:customStyle="1" w:styleId="WW8Num19z1">
    <w:name w:val="WW8Num19z1"/>
    <w:rPr>
      <w:rFonts w:ascii="OpenSymbol" w:hAnsi="OpenSymbol" w:cs="OpenSymbo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bCs/>
      <w:sz w:val="24"/>
      <w:szCs w:val="24"/>
    </w:rPr>
  </w:style>
  <w:style w:type="character" w:customStyle="1" w:styleId="WW8Num20z1">
    <w:name w:val="WW8Num20z1"/>
    <w:rPr>
      <w:b w:val="0"/>
      <w:bCs/>
      <w:sz w:val="24"/>
      <w:szCs w:val="24"/>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hAnsi="Arial" w:cs="Arial"/>
      <w:color w:val="000000"/>
      <w:sz w:val="24"/>
      <w:szCs w:val="24"/>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hAnsi="Arial" w:cs="Arial"/>
      <w:color w:val="00000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hAnsi="Arial" w:cs="Arial"/>
      <w:bCs/>
      <w:color w:val="000000"/>
      <w:sz w:val="24"/>
      <w:szCs w:val="24"/>
    </w:rPr>
  </w:style>
  <w:style w:type="character" w:customStyle="1" w:styleId="WW8Num23z1">
    <w:name w:val="WW8Num23z1"/>
    <w:rPr>
      <w:b w:val="0"/>
      <w:bCs/>
      <w:sz w:val="24"/>
      <w:szCs w:val="24"/>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color w:val="000000"/>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hAnsi="Arial" w:cs="Arial"/>
      <w:bCs/>
      <w:color w:val="000000"/>
      <w:sz w:val="24"/>
      <w:szCs w:val="24"/>
    </w:rPr>
  </w:style>
  <w:style w:type="character" w:customStyle="1" w:styleId="WW8Num25z1">
    <w:name w:val="WW8Num25z1"/>
    <w:rPr>
      <w:b/>
      <w:bCs w:val="0"/>
      <w:color w:val="000000"/>
      <w:kern w:val="2"/>
      <w:sz w:val="24"/>
      <w:szCs w:val="24"/>
    </w:rPr>
  </w:style>
  <w:style w:type="character" w:customStyle="1" w:styleId="WW8Num25z2">
    <w:name w:val="WW8Num25z2"/>
  </w:style>
  <w:style w:type="character" w:customStyle="1" w:styleId="WW8Num25z3">
    <w:name w:val="WW8Num25z3"/>
    <w:rPr>
      <w:color w:val="000000"/>
      <w:sz w:val="24"/>
      <w:szCs w:val="24"/>
    </w:rPr>
  </w:style>
  <w:style w:type="character" w:customStyle="1" w:styleId="WW8Num25z4">
    <w:name w:val="WW8Num25z4"/>
  </w:style>
  <w:style w:type="character" w:customStyle="1" w:styleId="WW8Num25z5">
    <w:name w:val="WW8Num25z5"/>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bCs/>
      <w:color w:val="000000"/>
      <w:sz w:val="24"/>
      <w:szCs w:val="24"/>
    </w:rPr>
  </w:style>
  <w:style w:type="character" w:customStyle="1" w:styleId="WW8Num26z2">
    <w:name w:val="WW8Num26z2"/>
    <w:rPr>
      <w:rFonts w:ascii="Times New Roman" w:eastAsia="Times New Roman" w:hAnsi="Times New Roman" w:cs="Times New Roman"/>
      <w:bCs/>
      <w:sz w:val="24"/>
      <w:szCs w:val="24"/>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color w:val="000000"/>
      <w:sz w:val="24"/>
      <w:szCs w:val="24"/>
    </w:rPr>
  </w:style>
  <w:style w:type="character" w:customStyle="1" w:styleId="WW8Num27z1">
    <w:name w:val="WW8Num27z1"/>
    <w:rPr>
      <w:rFonts w:ascii="Arial" w:hAnsi="Arial" w:cs="Arial"/>
    </w:rPr>
  </w:style>
  <w:style w:type="character" w:customStyle="1" w:styleId="WW8Num27z2">
    <w:name w:val="WW8Num27z2"/>
    <w:rPr>
      <w:rFonts w:ascii="Arial" w:eastAsia="Times New Roman" w:hAnsi="Arial" w:cs="Times New Roman"/>
      <w:color w:val="000000"/>
    </w:rPr>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color w:val="000000"/>
      <w:sz w:val="24"/>
      <w:szCs w:val="24"/>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Arial" w:hAnsi="Arial" w:cs="Arial"/>
      <w:color w:val="000000"/>
      <w:sz w:val="24"/>
      <w:szCs w:val="24"/>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hAnsi="Arial"/>
      <w:sz w:val="24"/>
      <w:szCs w:val="24"/>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b w:val="0"/>
      <w:color w:val="000000"/>
      <w:sz w:val="24"/>
      <w:szCs w:val="24"/>
    </w:rPr>
  </w:style>
  <w:style w:type="character" w:customStyle="1" w:styleId="WW8Num31z1">
    <w:name w:val="WW8Num31z1"/>
    <w:rPr>
      <w:rFonts w:ascii="Arial" w:hAnsi="Arial" w:cs="Arial"/>
      <w:color w:val="000000"/>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Arial" w:hAnsi="Arial" w:cs="Arial"/>
      <w:color w:val="000000"/>
    </w:rPr>
  </w:style>
  <w:style w:type="character" w:customStyle="1" w:styleId="WW8Num32z1">
    <w:name w:val="WW8Num32z1"/>
    <w:rPr>
      <w:b w:val="0"/>
      <w:bCs/>
      <w:sz w:val="24"/>
      <w:szCs w:val="24"/>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color w:val="000000"/>
      <w:kern w:val="2"/>
      <w:sz w:val="24"/>
      <w:szCs w:val="24"/>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color w:val="000000"/>
    </w:rPr>
  </w:style>
  <w:style w:type="character" w:customStyle="1" w:styleId="WW8Num35z0">
    <w:name w:val="WW8Num35z0"/>
    <w:rPr>
      <w:bCs/>
      <w:color w:val="000000"/>
      <w:sz w:val="24"/>
      <w:szCs w:val="24"/>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color w:val="000000"/>
      <w:sz w:val="24"/>
      <w:szCs w:val="24"/>
    </w:rPr>
  </w:style>
  <w:style w:type="character" w:customStyle="1" w:styleId="WW8Num36z1">
    <w:name w:val="WW8Num36z1"/>
  </w:style>
  <w:style w:type="character" w:customStyle="1" w:styleId="WW8Num36z2">
    <w:name w:val="WW8Num36z2"/>
  </w:style>
  <w:style w:type="character" w:customStyle="1" w:styleId="WW8Num36z3">
    <w:name w:val="WW8Num36z3"/>
    <w:rPr>
      <w:rFonts w:ascii="Arial" w:hAnsi="Arial" w:cs="Arial"/>
      <w:color w:val="000000"/>
    </w:rPr>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hAnsi="Arial" w:cs="Arial"/>
      <w:b w:val="0"/>
      <w:color w:val="000000"/>
      <w:sz w:val="24"/>
      <w:szCs w:val="24"/>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Arial" w:hAnsi="Arial" w:cs="Arial"/>
      <w:b w:val="0"/>
      <w:bCs w:val="0"/>
      <w:color w:val="000000"/>
      <w:kern w:val="2"/>
      <w:sz w:val="24"/>
      <w:szCs w:val="24"/>
    </w:rPr>
  </w:style>
  <w:style w:type="character" w:customStyle="1" w:styleId="WW8Num42z0">
    <w:name w:val="WW8Num42z0"/>
    <w:rPr>
      <w:rFonts w:ascii="Arial" w:hAnsi="Arial" w:cs="Arial"/>
      <w:color w:val="000000"/>
      <w:kern w:val="2"/>
      <w:sz w:val="24"/>
      <w:szCs w:val="24"/>
    </w:rPr>
  </w:style>
  <w:style w:type="character" w:customStyle="1" w:styleId="WW8Num43z0">
    <w:name w:val="WW8Num43z0"/>
    <w:rPr>
      <w:rFonts w:ascii="Arial" w:hAnsi="Arial" w:cs="Arial"/>
      <w:color w:val="000000"/>
    </w:rPr>
  </w:style>
  <w:style w:type="character" w:customStyle="1" w:styleId="WW8Num25z6">
    <w:name w:val="WW8Num25z6"/>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4z0">
    <w:name w:val="WW8Num44z0"/>
    <w:rPr>
      <w:rFonts w:ascii="Arial" w:hAnsi="Arial" w:cs="Arial"/>
      <w:color w:val="000000"/>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5z0">
    <w:name w:val="WW8Num45z0"/>
    <w:rPr>
      <w:rFonts w:ascii="Arial" w:hAnsi="Arial" w:cs="Arial"/>
      <w:color w:val="000000"/>
      <w:kern w:val="2"/>
      <w:sz w:val="24"/>
      <w:szCs w:val="24"/>
    </w:rPr>
  </w:style>
  <w:style w:type="character" w:customStyle="1" w:styleId="WW8Num46z0">
    <w:name w:val="WW8Num46z0"/>
    <w:rPr>
      <w:rFonts w:cs="Times New Roman"/>
      <w:b w:val="0"/>
      <w:bCs w:val="0"/>
      <w:color w:val="000000"/>
      <w:sz w:val="24"/>
      <w:szCs w:val="24"/>
    </w:rPr>
  </w:style>
  <w:style w:type="character" w:customStyle="1" w:styleId="WW8Num46z1">
    <w:name w:val="WW8Num46z1"/>
    <w:rPr>
      <w:rFonts w:eastAsia="Times New Roman" w:cs="Times New Roman"/>
      <w:sz w:val="24"/>
      <w:szCs w:val="24"/>
    </w:rPr>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color w:val="000000"/>
      <w:sz w:val="24"/>
      <w:szCs w:val="24"/>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color w:val="000000"/>
      <w:sz w:val="24"/>
      <w:szCs w:val="24"/>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hAnsi="Arial" w:cs="Arial"/>
      <w:color w:val="000000"/>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Domylnaczcionkaakapitu20">
    <w:name w:val="Domyślna czcionka akapitu2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8z1">
    <w:name w:val="WW8Num48z1"/>
    <w:rPr>
      <w:rFonts w:ascii="Symbol" w:hAnsi="Symbol" w:cs="Symbol"/>
      <w:color w:val="000000"/>
    </w:rPr>
  </w:style>
  <w:style w:type="character" w:customStyle="1" w:styleId="Domylnaczcionkaakapitu19">
    <w:name w:val="Domyślna czcionka akapitu19"/>
  </w:style>
  <w:style w:type="character" w:customStyle="1" w:styleId="Domylnaczcionkaakapitu18">
    <w:name w:val="Domyślna czcionka akapitu1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b w:val="0"/>
      <w:color w:val="00000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Arial" w:eastAsia="Times New Roman" w:hAnsi="Arial" w:cs="Arial"/>
      <w:color w:val="000000"/>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Arial" w:eastAsia="Times New Roman" w:hAnsi="Arial" w:cs="Arial"/>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eastAsia="Times New Roman" w:hAnsi="Arial" w:cs="Arial"/>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7">
    <w:name w:val="Domyślna czcionka akapitu17"/>
  </w:style>
  <w:style w:type="character" w:customStyle="1" w:styleId="Domylnaczcionkaakapitu16">
    <w:name w:val="Domyślna czcionka akapitu16"/>
  </w:style>
  <w:style w:type="character" w:customStyle="1" w:styleId="Domylnaczcionkaakapitu15">
    <w:name w:val="Domyślna czcionka akapitu15"/>
  </w:style>
  <w:style w:type="character" w:customStyle="1" w:styleId="Domylnaczcionkaakapitu14">
    <w:name w:val="Domyślna czcionka akapitu14"/>
  </w:style>
  <w:style w:type="character" w:customStyle="1" w:styleId="Domylnaczcionkaakapitu13">
    <w:name w:val="Domyślna czcionka akapitu13"/>
  </w:style>
  <w:style w:type="character" w:customStyle="1" w:styleId="Domylnaczcionkaakapitu12">
    <w:name w:val="Domyślna czcionka akapitu12"/>
  </w:style>
  <w:style w:type="character" w:customStyle="1" w:styleId="WW8Num3z1">
    <w:name w:val="WW8Num3z1"/>
  </w:style>
  <w:style w:type="character" w:customStyle="1" w:styleId="WW8Num3z2">
    <w:name w:val="WW8Num3z2"/>
    <w:rPr>
      <w:b w:val="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11">
    <w:name w:val="Domyślna czcionka akapitu11"/>
  </w:style>
  <w:style w:type="character" w:customStyle="1" w:styleId="Domylnaczcionkaakapitu10">
    <w:name w:val="Domyślna czcionka akapitu10"/>
  </w:style>
  <w:style w:type="character" w:customStyle="1" w:styleId="Domylnaczcionkaakapitu9">
    <w:name w:val="Domyślna czcionka akapitu9"/>
  </w:style>
  <w:style w:type="character" w:customStyle="1" w:styleId="Domylnaczcionkaakapitu8">
    <w:name w:val="Domyślna czcionka akapitu8"/>
  </w:style>
  <w:style w:type="character" w:customStyle="1" w:styleId="Domylnaczcionkaakapitu7">
    <w:name w:val="Domyślna czcionka akapitu7"/>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Domylnaczcionkaakapitu2">
    <w:name w:val="Domyślna czcionka akapitu2"/>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Domylnaczcionkaakapitu1">
    <w:name w:val="Domyślna czcionka akapitu1"/>
  </w:style>
  <w:style w:type="character" w:customStyle="1" w:styleId="Odwoaniedokomentarza1">
    <w:name w:val="Odwołanie do komentarza1"/>
    <w:rPr>
      <w:sz w:val="16"/>
    </w:rPr>
  </w:style>
  <w:style w:type="character" w:styleId="Numerstrony">
    <w:name w:val="page number"/>
    <w:basedOn w:val="Domylnaczcionkaakapitu1"/>
  </w:style>
  <w:style w:type="character" w:styleId="Hipercze">
    <w:name w:val="Hyperlink"/>
    <w:rPr>
      <w:color w:val="000080"/>
      <w:u w:val="single"/>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Arial" w:hAnsi="Arial"/>
    </w:rPr>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2">
    <w:name w:val="WW-Absatz-Standardschriftart11111111111111111112"/>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styleId="Pogrubienie">
    <w:name w:val="Strong"/>
    <w:qFormat/>
    <w:rPr>
      <w:b/>
      <w:bCs/>
    </w:rPr>
  </w:style>
  <w:style w:type="character" w:customStyle="1" w:styleId="Znakiwypunktowania">
    <w:name w:val="Znaki wypunktowania"/>
    <w:rPr>
      <w:rFonts w:ascii="OpenSymbol" w:eastAsia="OpenSymbol" w:hAnsi="OpenSymbol" w:cs="OpenSymbol"/>
    </w:rPr>
  </w:style>
  <w:style w:type="character" w:customStyle="1" w:styleId="BodyTextChar">
    <w:name w:val="Body Text Char"/>
    <w:rPr>
      <w:rFonts w:ascii="Arial" w:eastAsia="Calibri" w:hAnsi="Arial" w:cs="Arial"/>
      <w:sz w:val="22"/>
      <w:lang w:val="pl-PL" w:bidi="ar-SA"/>
    </w:rPr>
  </w:style>
  <w:style w:type="character" w:customStyle="1" w:styleId="BodyText2Char">
    <w:name w:val="Body Text 2 Char"/>
    <w:rPr>
      <w:rFonts w:eastAsia="Calibri"/>
      <w:sz w:val="24"/>
      <w:lang w:val="pl-PL" w:bidi="ar-SA"/>
    </w:rPr>
  </w:style>
  <w:style w:type="character" w:customStyle="1" w:styleId="WW8NumSt15z0">
    <w:name w:val="WW8NumSt15z0"/>
    <w:rPr>
      <w:rFonts w:ascii="Symbol" w:hAnsi="Symbol" w:cs="Symbol"/>
    </w:rPr>
  </w:style>
  <w:style w:type="character" w:customStyle="1" w:styleId="WW8NumSt9z0">
    <w:name w:val="WW8NumSt9z0"/>
    <w:rPr>
      <w:rFonts w:ascii="Symbol" w:hAnsi="Symbol" w:cs="Symbol"/>
    </w:rPr>
  </w:style>
  <w:style w:type="character" w:customStyle="1" w:styleId="WW8NumSt6z0">
    <w:name w:val="WW8NumSt6z0"/>
    <w:rPr>
      <w:rFonts w:ascii="Symbol" w:hAnsi="Symbol" w:cs="Symbol"/>
    </w:rPr>
  </w:style>
  <w:style w:type="character" w:customStyle="1" w:styleId="ZnakZnak">
    <w:name w:val="Znak Znak"/>
    <w:rPr>
      <w:rFonts w:ascii="Calibri" w:eastAsia="Calibri" w:hAnsi="Calibri" w:cs="Calibri"/>
    </w:rPr>
  </w:style>
  <w:style w:type="character" w:customStyle="1" w:styleId="Znakiprzypiswdolnych">
    <w:name w:val="Znaki przypisów dolnych"/>
    <w:rPr>
      <w:vertAlign w:val="superscript"/>
    </w:rPr>
  </w:style>
  <w:style w:type="character" w:customStyle="1" w:styleId="ZnakZnak1">
    <w:name w:val="Znak Znak1"/>
    <w:rPr>
      <w:b/>
      <w:kern w:val="2"/>
      <w:sz w:val="28"/>
    </w:rPr>
  </w:style>
  <w:style w:type="character" w:customStyle="1" w:styleId="Odwoanieprzypisudolnego1">
    <w:name w:val="Odwołanie przypisu dolnego1"/>
    <w:rPr>
      <w:vertAlign w:val="superscript"/>
    </w:rPr>
  </w:style>
  <w:style w:type="character" w:customStyle="1" w:styleId="Odwoanieprzypisudolnego2">
    <w:name w:val="Odwołanie przypisu dolnego2"/>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Odwoaniedokomentarza2">
    <w:name w:val="Odwołanie do komentarza2"/>
    <w:rPr>
      <w:sz w:val="16"/>
      <w:szCs w:val="16"/>
    </w:rPr>
  </w:style>
  <w:style w:type="character" w:customStyle="1" w:styleId="TekstkomentarzaZnak">
    <w:name w:val="Tekst komentarza Znak"/>
    <w:uiPriority w:val="99"/>
    <w:qFormat/>
    <w:rPr>
      <w:kern w:val="2"/>
    </w:rPr>
  </w:style>
  <w:style w:type="character" w:customStyle="1" w:styleId="TematkomentarzaZnak">
    <w:name w:val="Temat komentarza Znak"/>
    <w:rPr>
      <w:b/>
      <w:bCs/>
      <w:kern w:val="2"/>
    </w:rPr>
  </w:style>
  <w:style w:type="character" w:customStyle="1" w:styleId="ListLabel160">
    <w:name w:val="ListLabel 160"/>
    <w:rPr>
      <w:color w:val="auto"/>
    </w:rPr>
  </w:style>
  <w:style w:type="character" w:customStyle="1" w:styleId="Nagwek2ZnakZnak">
    <w:name w:val="Nagłówek 2 Znak Znak"/>
    <w:rPr>
      <w:sz w:val="24"/>
      <w:lang w:val="pl-PL" w:bidi="ar-SA"/>
    </w:rPr>
  </w:style>
  <w:style w:type="paragraph" w:customStyle="1" w:styleId="Nagwek20">
    <w:name w:val="Nagłówek20"/>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rPr>
      <w:b/>
      <w:sz w:val="28"/>
      <w:lang w:val="x-none"/>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Mangal"/>
    </w:rPr>
  </w:style>
  <w:style w:type="paragraph" w:customStyle="1" w:styleId="Nagwek50">
    <w:name w:val="Nagłówek5"/>
    <w:basedOn w:val="Normalny"/>
    <w:next w:val="Tekstpodstawowy"/>
    <w:pPr>
      <w:keepNext/>
      <w:spacing w:before="240" w:after="120"/>
    </w:pPr>
    <w:rPr>
      <w:rFonts w:ascii="Liberation Sans" w:eastAsia="Microsoft YaHei" w:hAnsi="Liberation Sans" w:cs="Mangal"/>
      <w:sz w:val="28"/>
      <w:szCs w:val="28"/>
    </w:rPr>
  </w:style>
  <w:style w:type="paragraph" w:customStyle="1" w:styleId="Nagwek19">
    <w:name w:val="Nagłówek19"/>
    <w:basedOn w:val="Normalny"/>
    <w:next w:val="Tekstpodstawowy"/>
    <w:pPr>
      <w:keepNext/>
      <w:spacing w:before="240" w:after="120"/>
    </w:pPr>
    <w:rPr>
      <w:rFonts w:ascii="Arial" w:eastAsia="Microsoft YaHei" w:hAnsi="Arial" w:cs="Arial"/>
      <w:sz w:val="28"/>
      <w:szCs w:val="28"/>
    </w:rPr>
  </w:style>
  <w:style w:type="paragraph" w:customStyle="1" w:styleId="Podpis8">
    <w:name w:val="Podpis8"/>
    <w:basedOn w:val="Normalny"/>
    <w:pPr>
      <w:suppressLineNumbers/>
      <w:spacing w:before="120" w:after="120"/>
    </w:pPr>
    <w:rPr>
      <w:rFonts w:cs="Arial"/>
      <w:i/>
      <w:iCs/>
      <w:sz w:val="24"/>
      <w:szCs w:val="24"/>
    </w:rPr>
  </w:style>
  <w:style w:type="paragraph" w:customStyle="1" w:styleId="Nagwek18">
    <w:name w:val="Nagłówek18"/>
    <w:basedOn w:val="Normalny"/>
    <w:next w:val="Tekstpodstawowy"/>
    <w:pPr>
      <w:keepNext/>
      <w:spacing w:before="240" w:after="120"/>
    </w:pPr>
    <w:rPr>
      <w:rFonts w:ascii="Arial" w:eastAsia="Microsoft YaHei" w:hAnsi="Arial" w:cs="Arial"/>
      <w:sz w:val="28"/>
      <w:szCs w:val="28"/>
    </w:rPr>
  </w:style>
  <w:style w:type="paragraph" w:customStyle="1" w:styleId="Podpis7">
    <w:name w:val="Podpis7"/>
    <w:basedOn w:val="Normalny"/>
    <w:pPr>
      <w:suppressLineNumbers/>
      <w:spacing w:before="120" w:after="120"/>
    </w:pPr>
    <w:rPr>
      <w:rFonts w:cs="Arial"/>
      <w:i/>
      <w:iCs/>
      <w:sz w:val="24"/>
      <w:szCs w:val="24"/>
    </w:rPr>
  </w:style>
  <w:style w:type="paragraph" w:customStyle="1" w:styleId="Nagwek17">
    <w:name w:val="Nagłówek17"/>
    <w:basedOn w:val="Normalny"/>
    <w:next w:val="Tekstpodstawowy"/>
    <w:pPr>
      <w:keepNext/>
      <w:spacing w:before="240" w:after="120"/>
    </w:pPr>
    <w:rPr>
      <w:rFonts w:ascii="Arial" w:eastAsia="Microsoft YaHei" w:hAnsi="Arial" w:cs="Arial"/>
      <w:sz w:val="28"/>
      <w:szCs w:val="28"/>
    </w:rPr>
  </w:style>
  <w:style w:type="paragraph" w:customStyle="1" w:styleId="Podpis6">
    <w:name w:val="Podpis6"/>
    <w:basedOn w:val="Normalny"/>
    <w:pPr>
      <w:suppressLineNumbers/>
      <w:spacing w:before="120" w:after="120"/>
    </w:pPr>
    <w:rPr>
      <w:rFonts w:cs="Arial"/>
      <w:i/>
      <w:iCs/>
      <w:sz w:val="24"/>
      <w:szCs w:val="24"/>
    </w:rPr>
  </w:style>
  <w:style w:type="paragraph" w:customStyle="1" w:styleId="Nagwek16">
    <w:name w:val="Nagłówek16"/>
    <w:basedOn w:val="Normalny"/>
    <w:next w:val="Tekstpodstawowy"/>
    <w:pPr>
      <w:keepNext/>
      <w:spacing w:before="240" w:after="120"/>
    </w:pPr>
    <w:rPr>
      <w:rFonts w:ascii="Arial" w:eastAsia="Microsoft YaHei" w:hAnsi="Arial" w:cs="Arial"/>
      <w:sz w:val="28"/>
      <w:szCs w:val="28"/>
    </w:rPr>
  </w:style>
  <w:style w:type="paragraph" w:customStyle="1" w:styleId="Podpis5">
    <w:name w:val="Podpis5"/>
    <w:basedOn w:val="Normalny"/>
    <w:pPr>
      <w:suppressLineNumbers/>
      <w:spacing w:before="120" w:after="120"/>
    </w:pPr>
    <w:rPr>
      <w:rFonts w:cs="Arial"/>
      <w:i/>
      <w:iCs/>
      <w:sz w:val="24"/>
      <w:szCs w:val="24"/>
    </w:rPr>
  </w:style>
  <w:style w:type="paragraph" w:customStyle="1" w:styleId="Nagwek15">
    <w:name w:val="Nagłówek15"/>
    <w:basedOn w:val="Normalny"/>
    <w:next w:val="Tekstpodstawowy"/>
    <w:pPr>
      <w:keepNext/>
      <w:spacing w:before="240" w:after="120"/>
    </w:pPr>
    <w:rPr>
      <w:rFonts w:ascii="Liberation Sans" w:eastAsia="Microsoft YaHei" w:hAnsi="Liberation Sans" w:cs="Mangal"/>
      <w:sz w:val="28"/>
      <w:szCs w:val="28"/>
    </w:rPr>
  </w:style>
  <w:style w:type="paragraph" w:customStyle="1" w:styleId="Legenda11">
    <w:name w:val="Legenda11"/>
    <w:basedOn w:val="Normalny"/>
    <w:pPr>
      <w:suppressLineNumbers/>
      <w:spacing w:before="120" w:after="120"/>
    </w:pPr>
    <w:rPr>
      <w:rFonts w:cs="Mangal"/>
      <w:i/>
      <w:iCs/>
      <w:sz w:val="24"/>
      <w:szCs w:val="24"/>
    </w:rPr>
  </w:style>
  <w:style w:type="paragraph" w:customStyle="1" w:styleId="Nagwek14">
    <w:name w:val="Nagłówek14"/>
    <w:basedOn w:val="Normalny"/>
    <w:next w:val="Tekstpodstawowy"/>
    <w:pPr>
      <w:keepNext/>
      <w:spacing w:before="240" w:after="120"/>
    </w:pPr>
    <w:rPr>
      <w:rFonts w:ascii="Arial" w:eastAsia="Microsoft YaHei" w:hAnsi="Arial" w:cs="Arial"/>
      <w:sz w:val="28"/>
      <w:szCs w:val="28"/>
    </w:rPr>
  </w:style>
  <w:style w:type="paragraph" w:customStyle="1" w:styleId="Podpis4">
    <w:name w:val="Podpis4"/>
    <w:basedOn w:val="Normalny"/>
    <w:pPr>
      <w:suppressLineNumbers/>
      <w:spacing w:before="120" w:after="120"/>
    </w:pPr>
    <w:rPr>
      <w:rFonts w:cs="Arial"/>
      <w:i/>
      <w:iCs/>
      <w:sz w:val="24"/>
      <w:szCs w:val="24"/>
    </w:rPr>
  </w:style>
  <w:style w:type="paragraph" w:customStyle="1" w:styleId="Nagwek13">
    <w:name w:val="Nagłówek13"/>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12">
    <w:name w:val="Nagłówek12"/>
    <w:basedOn w:val="Normalny"/>
    <w:next w:val="Tekstpodstawowy"/>
    <w:pPr>
      <w:keepNext/>
      <w:spacing w:before="240" w:after="120"/>
    </w:pPr>
    <w:rPr>
      <w:rFonts w:ascii="Arial" w:eastAsia="Microsoft YaHei" w:hAnsi="Arial" w:cs="Arial"/>
      <w:sz w:val="28"/>
      <w:szCs w:val="28"/>
    </w:rPr>
  </w:style>
  <w:style w:type="paragraph" w:customStyle="1" w:styleId="Podpis2">
    <w:name w:val="Podpis2"/>
    <w:basedOn w:val="Normalny"/>
    <w:pPr>
      <w:suppressLineNumbers/>
      <w:spacing w:before="120" w:after="120"/>
    </w:pPr>
    <w:rPr>
      <w:rFonts w:cs="Arial"/>
      <w:i/>
      <w:iCs/>
      <w:sz w:val="24"/>
      <w:szCs w:val="24"/>
    </w:rPr>
  </w:style>
  <w:style w:type="paragraph" w:customStyle="1" w:styleId="Nagwek11">
    <w:name w:val="Nagłówek11"/>
    <w:basedOn w:val="Normalny"/>
    <w:next w:val="Tekstpodstawowy"/>
    <w:pPr>
      <w:keepNext/>
      <w:spacing w:before="240" w:after="120"/>
    </w:pPr>
    <w:rPr>
      <w:rFonts w:ascii="Liberation Sans" w:eastAsia="Microsoft YaHei" w:hAnsi="Liberation Sans"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10">
    <w:name w:val="Nagłówek10"/>
    <w:basedOn w:val="Normalny"/>
    <w:next w:val="Tekstpodstawowy"/>
    <w:pPr>
      <w:keepNext/>
      <w:spacing w:before="240" w:after="120"/>
    </w:pPr>
    <w:rPr>
      <w:rFonts w:ascii="Liberation Sans" w:eastAsia="Microsoft YaHei" w:hAnsi="Liberation Sans" w:cs="Mangal"/>
      <w:sz w:val="28"/>
      <w:szCs w:val="28"/>
    </w:rPr>
  </w:style>
  <w:style w:type="paragraph" w:customStyle="1" w:styleId="Legenda10">
    <w:name w:val="Legenda10"/>
    <w:basedOn w:val="Normalny"/>
    <w:pPr>
      <w:suppressLineNumbers/>
      <w:spacing w:before="120" w:after="120"/>
    </w:pPr>
    <w:rPr>
      <w:rFonts w:cs="Mangal"/>
      <w:i/>
      <w:iCs/>
      <w:sz w:val="24"/>
      <w:szCs w:val="24"/>
    </w:rPr>
  </w:style>
  <w:style w:type="paragraph" w:customStyle="1" w:styleId="Nagwek9">
    <w:name w:val="Nagłówek9"/>
    <w:basedOn w:val="Normalny"/>
    <w:next w:val="Tekstpodstawowy"/>
    <w:pPr>
      <w:keepNext/>
      <w:spacing w:before="240" w:after="120"/>
    </w:pPr>
    <w:rPr>
      <w:rFonts w:ascii="Liberation Sans" w:eastAsia="Microsoft YaHei" w:hAnsi="Liberation Sans" w:cs="Mangal"/>
      <w:sz w:val="28"/>
      <w:szCs w:val="28"/>
    </w:rPr>
  </w:style>
  <w:style w:type="paragraph" w:customStyle="1" w:styleId="Legenda9">
    <w:name w:val="Legenda9"/>
    <w:basedOn w:val="Normalny"/>
    <w:pPr>
      <w:suppressLineNumbers/>
      <w:spacing w:before="120" w:after="120"/>
    </w:pPr>
    <w:rPr>
      <w:rFonts w:cs="Mangal"/>
      <w:i/>
      <w:iCs/>
      <w:sz w:val="24"/>
      <w:szCs w:val="24"/>
    </w:rPr>
  </w:style>
  <w:style w:type="paragraph" w:customStyle="1" w:styleId="Nagwek8">
    <w:name w:val="Nagłówek8"/>
    <w:basedOn w:val="Normalny"/>
    <w:next w:val="Tekstpodstawowy"/>
    <w:pPr>
      <w:keepNext/>
      <w:spacing w:before="240" w:after="120"/>
    </w:pPr>
    <w:rPr>
      <w:rFonts w:ascii="Liberation Sans" w:eastAsia="Microsoft YaHei" w:hAnsi="Liberation Sans" w:cs="Mangal"/>
      <w:sz w:val="28"/>
      <w:szCs w:val="28"/>
    </w:rPr>
  </w:style>
  <w:style w:type="paragraph" w:customStyle="1" w:styleId="Legenda8">
    <w:name w:val="Legenda8"/>
    <w:basedOn w:val="Normalny"/>
    <w:pPr>
      <w:suppressLineNumbers/>
      <w:spacing w:before="120" w:after="120"/>
    </w:pPr>
    <w:rPr>
      <w:rFonts w:cs="Mangal"/>
      <w:i/>
      <w:iCs/>
      <w:sz w:val="24"/>
      <w:szCs w:val="24"/>
    </w:rPr>
  </w:style>
  <w:style w:type="paragraph" w:customStyle="1" w:styleId="Nagwek6">
    <w:name w:val="Nagłówek6"/>
    <w:basedOn w:val="Nagwek50"/>
    <w:next w:val="Tekstpodstawowy"/>
    <w:pPr>
      <w:jc w:val="center"/>
    </w:pPr>
    <w:rPr>
      <w:b/>
      <w:bCs/>
      <w:sz w:val="56"/>
      <w:szCs w:val="56"/>
    </w:rPr>
  </w:style>
  <w:style w:type="paragraph" w:customStyle="1" w:styleId="Nagwek7">
    <w:name w:val="Nagłówek7"/>
    <w:basedOn w:val="Nagwek6"/>
    <w:next w:val="Tekstpodstawowy"/>
  </w:style>
  <w:style w:type="paragraph" w:customStyle="1" w:styleId="Legenda7">
    <w:name w:val="Legenda7"/>
    <w:basedOn w:val="Normalny"/>
    <w:pPr>
      <w:suppressLineNumbers/>
      <w:spacing w:before="120" w:after="120"/>
    </w:pPr>
    <w:rPr>
      <w:rFonts w:cs="Mangal"/>
      <w:i/>
      <w:iCs/>
      <w:sz w:val="24"/>
      <w:szCs w:val="24"/>
    </w:rPr>
  </w:style>
  <w:style w:type="paragraph" w:customStyle="1" w:styleId="Legenda6">
    <w:name w:val="Legenda6"/>
    <w:basedOn w:val="Normalny"/>
    <w:pPr>
      <w:suppressLineNumbers/>
      <w:spacing w:before="120" w:after="120"/>
    </w:pPr>
    <w:rPr>
      <w:rFonts w:cs="Mangal"/>
      <w:i/>
      <w:iCs/>
      <w:sz w:val="24"/>
      <w:szCs w:val="24"/>
    </w:rPr>
  </w:style>
  <w:style w:type="paragraph" w:customStyle="1" w:styleId="Legenda5">
    <w:name w:val="Legenda5"/>
    <w:basedOn w:val="Normalny"/>
    <w:pPr>
      <w:suppressLineNumbers/>
      <w:spacing w:before="120" w:after="120"/>
    </w:pPr>
    <w:rPr>
      <w:rFonts w:cs="Mangal"/>
      <w:i/>
      <w:iCs/>
      <w:sz w:val="24"/>
      <w:szCs w:val="24"/>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21">
    <w:name w:val="Nagłówek2"/>
    <w:basedOn w:val="Normalny"/>
    <w:next w:val="Tekstpodstawowy"/>
    <w:pPr>
      <w:keepNext/>
      <w:spacing w:before="240" w:after="120"/>
    </w:pPr>
    <w:rPr>
      <w:rFonts w:ascii="Arial" w:eastAsia="Microsoft YaHei" w:hAnsi="Arial"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Nagwek1a">
    <w:name w:val="Nagłówek1"/>
    <w:basedOn w:val="Normalny"/>
    <w:next w:val="Tekstpodstawowy"/>
    <w:pPr>
      <w:keepNext/>
      <w:spacing w:before="240" w:after="120"/>
    </w:pPr>
    <w:rPr>
      <w:rFonts w:ascii="Arial" w:eastAsia="Microsoft YaHei" w:hAnsi="Arial"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customStyle="1" w:styleId="Plandokumentu1">
    <w:name w:val="Plan dokumentu1"/>
    <w:basedOn w:val="Normalny"/>
    <w:pPr>
      <w:shd w:val="clear" w:color="auto" w:fill="000080"/>
    </w:pPr>
    <w:rPr>
      <w:rFonts w:ascii="Tahoma" w:hAnsi="Tahoma" w:cs="Tahoma"/>
    </w:rPr>
  </w:style>
  <w:style w:type="paragraph" w:customStyle="1" w:styleId="Tekstkomentarza1">
    <w:name w:val="Tekst komentarza1"/>
    <w:basedOn w:val="Normalny"/>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paragraph" w:styleId="Tekstpodstawowywcity">
    <w:name w:val="Body Text Indent"/>
    <w:basedOn w:val="Normalny"/>
    <w:rPr>
      <w:b/>
      <w:sz w:val="24"/>
    </w:rPr>
  </w:style>
  <w:style w:type="paragraph" w:customStyle="1" w:styleId="Tekstpodstawowywcity23">
    <w:name w:val="Tekst podstawowy wcięty 23"/>
    <w:basedOn w:val="Normalny"/>
    <w:pPr>
      <w:ind w:left="851" w:hanging="851"/>
    </w:pPr>
    <w:rPr>
      <w:b/>
      <w:sz w:val="24"/>
    </w:rPr>
  </w:style>
  <w:style w:type="paragraph" w:styleId="Tekstdymka">
    <w:name w:val="Balloon Text"/>
    <w:basedOn w:val="Normalny"/>
    <w:rPr>
      <w:rFonts w:ascii="Tahoma" w:hAnsi="Tahoma" w:cs="Tahoma"/>
      <w:sz w:val="16"/>
      <w:szCs w:val="16"/>
    </w:rPr>
  </w:style>
  <w:style w:type="paragraph" w:customStyle="1" w:styleId="Tekstpodstawowy21">
    <w:name w:val="Tekst podstawowy 21"/>
    <w:basedOn w:val="Normalny"/>
    <w:pPr>
      <w:widowControl w:val="0"/>
      <w:overflowPunct w:val="0"/>
      <w:autoSpaceDE w:val="0"/>
      <w:ind w:firstLine="5529"/>
      <w:textAlignment w:val="baseline"/>
    </w:pPr>
    <w:rPr>
      <w:sz w:val="24"/>
    </w:rPr>
  </w:style>
  <w:style w:type="paragraph" w:customStyle="1" w:styleId="Tekstpodstawowy22">
    <w:name w:val="Tekst podstawowy 22"/>
    <w:basedOn w:val="Normalny"/>
    <w:pPr>
      <w:spacing w:after="120" w:line="480" w:lineRule="auto"/>
    </w:pPr>
  </w:style>
  <w:style w:type="paragraph" w:customStyle="1" w:styleId="BodyText21">
    <w:name w:val="Body Text 21"/>
    <w:basedOn w:val="Normalny"/>
    <w:pPr>
      <w:widowControl w:val="0"/>
    </w:pPr>
    <w:rPr>
      <w:sz w:val="24"/>
    </w:rPr>
  </w:style>
  <w:style w:type="paragraph" w:customStyle="1" w:styleId="Tekstpodstawowywcity21">
    <w:name w:val="Tekst podstawowy wcięty 21"/>
    <w:basedOn w:val="Normalny"/>
    <w:pPr>
      <w:overflowPunct w:val="0"/>
      <w:autoSpaceDE w:val="0"/>
      <w:ind w:left="851" w:hanging="851"/>
      <w:textAlignment w:val="baseline"/>
    </w:pPr>
    <w:rPr>
      <w:b/>
      <w:sz w:val="24"/>
    </w:rPr>
  </w:style>
  <w:style w:type="paragraph" w:customStyle="1" w:styleId="NagwkiZnakZnak">
    <w:name w:val="Nagłówki Znak Znak"/>
    <w:basedOn w:val="Tekstpodstawowy"/>
    <w:pPr>
      <w:widowControl w:val="0"/>
      <w:tabs>
        <w:tab w:val="left" w:pos="0"/>
      </w:tabs>
      <w:autoSpaceDE w:val="0"/>
      <w:ind w:left="340" w:hanging="340"/>
      <w:jc w:val="both"/>
    </w:pPr>
    <w:rPr>
      <w:bCs/>
      <w:sz w:val="24"/>
      <w:szCs w:val="24"/>
    </w:rPr>
  </w:style>
  <w:style w:type="paragraph" w:customStyle="1" w:styleId="ZnakZnak10">
    <w:name w:val="Znak Znak1"/>
    <w:basedOn w:val="Normalny"/>
    <w:rPr>
      <w:rFonts w:ascii="Arial" w:hAnsi="Arial" w:cs="Arial"/>
      <w:sz w:val="24"/>
      <w:szCs w:val="24"/>
    </w:rPr>
  </w:style>
  <w:style w:type="paragraph" w:customStyle="1" w:styleId="Tekstpodstawowywcity210">
    <w:name w:val="Tekst podstawowy wcięty 21"/>
    <w:basedOn w:val="Normalny"/>
    <w:pPr>
      <w:ind w:left="851" w:hanging="851"/>
    </w:pPr>
    <w:rPr>
      <w:b/>
      <w:sz w:val="24"/>
    </w:rPr>
  </w:style>
  <w:style w:type="paragraph" w:customStyle="1" w:styleId="Styl">
    <w:name w:val="Styl"/>
    <w:pPr>
      <w:widowControl w:val="0"/>
      <w:suppressAutoHyphens/>
      <w:autoSpaceDE w:val="0"/>
    </w:pPr>
    <w:rPr>
      <w:kern w:val="2"/>
      <w:sz w:val="24"/>
      <w:szCs w:val="24"/>
      <w:lang w:eastAsia="zh-CN"/>
    </w:rPr>
  </w:style>
  <w:style w:type="paragraph" w:customStyle="1" w:styleId="Tekstpodstawowywcity22">
    <w:name w:val="Tekst podstawowy wcięty 22"/>
    <w:basedOn w:val="Normalny"/>
    <w:pPr>
      <w:ind w:left="705"/>
      <w:jc w:val="center"/>
    </w:pPr>
    <w:rPr>
      <w:color w:val="000000"/>
      <w:sz w:val="28"/>
    </w:rPr>
  </w:style>
  <w:style w:type="paragraph" w:customStyle="1" w:styleId="Tekstpodstawowy210">
    <w:name w:val="Tekst podstawowy 21"/>
    <w:basedOn w:val="Normalny"/>
    <w:rPr>
      <w:color w:val="000000"/>
      <w:sz w:val="28"/>
    </w:rPr>
  </w:style>
  <w:style w:type="paragraph" w:customStyle="1" w:styleId="tekstost">
    <w:name w:val="tekst ost"/>
    <w:basedOn w:val="Normalny"/>
    <w:pPr>
      <w:jc w:val="both"/>
    </w:pPr>
    <w:rPr>
      <w:color w:val="000000"/>
    </w:rPr>
  </w:style>
  <w:style w:type="paragraph" w:customStyle="1" w:styleId="Tekstpodstawowy31">
    <w:name w:val="Tekst podstawowy 31"/>
    <w:basedOn w:val="Normalny"/>
    <w:pPr>
      <w:overflowPunct w:val="0"/>
      <w:jc w:val="center"/>
    </w:pPr>
    <w:rPr>
      <w:rFonts w:ascii="Times New (W1)" w:hAnsi="Times New (W1)" w:cs="Times New (W1)"/>
      <w:b/>
      <w:smallCaps/>
      <w:sz w:val="36"/>
    </w:rPr>
  </w:style>
  <w:style w:type="paragraph" w:styleId="Akapitzlist">
    <w:name w:val="List Paragraph"/>
    <w:aliases w:val="L1,Numerowanie,Akapit z listą5,T_SZ_List Paragraph,normalny tekst,Akapit z listą BS,Kolorowa lista — akcent 11,Średnia siatka 1 — akcent 21,List Paragraph,sw tekst,CW_Lista,Colorful List - Accent 11,Akapit z listą4,Obiekt"/>
    <w:basedOn w:val="Normalny"/>
    <w:link w:val="AkapitzlistZnak"/>
    <w:uiPriority w:val="34"/>
    <w:qFormat/>
    <w:pPr>
      <w:ind w:left="708"/>
    </w:pPr>
  </w:style>
  <w:style w:type="paragraph" w:customStyle="1" w:styleId="Nagwek110">
    <w:name w:val="Nagłówek 11"/>
    <w:basedOn w:val="Normalny"/>
    <w:next w:val="Normalny"/>
    <w:pPr>
      <w:keepNext/>
      <w:widowControl w:val="0"/>
      <w:tabs>
        <w:tab w:val="left" w:pos="0"/>
      </w:tabs>
      <w:autoSpaceDE w:val="0"/>
      <w:ind w:left="786" w:hanging="360"/>
    </w:pPr>
    <w:rPr>
      <w:rFonts w:ascii="Arial Narrow" w:hAnsi="Arial Narrow" w:cs="Arial Narrow"/>
      <w:b/>
      <w:bCs/>
      <w:sz w:val="22"/>
      <w:szCs w:val="22"/>
    </w:rPr>
  </w:style>
  <w:style w:type="paragraph" w:customStyle="1" w:styleId="normalny0">
    <w:name w:val="normalny"/>
    <w:basedOn w:val="Normalny"/>
    <w:pPr>
      <w:spacing w:line="360" w:lineRule="exact"/>
      <w:jc w:val="both"/>
    </w:pPr>
    <w:rPr>
      <w:sz w:val="28"/>
    </w:rPr>
  </w:style>
  <w:style w:type="paragraph" w:customStyle="1" w:styleId="Tekstpodstawowywcity31">
    <w:name w:val="Tekst podstawowy wcięty 31"/>
    <w:basedOn w:val="Normalny"/>
    <w:pPr>
      <w:spacing w:after="120"/>
      <w:ind w:left="283"/>
    </w:pPr>
    <w:rPr>
      <w:sz w:val="16"/>
      <w:szCs w:val="16"/>
    </w:rPr>
  </w:style>
  <w:style w:type="paragraph" w:customStyle="1" w:styleId="OPISY11">
    <w:name w:val="OPISY 1.1"/>
    <w:basedOn w:val="Normalny"/>
    <w:pPr>
      <w:numPr>
        <w:numId w:val="2"/>
      </w:numPr>
    </w:pPr>
    <w:rPr>
      <w:b/>
      <w:sz w:val="24"/>
      <w:szCs w:val="24"/>
    </w:rPr>
  </w:style>
  <w:style w:type="paragraph" w:styleId="Bezodstpw">
    <w:name w:val="No Spacing"/>
    <w:qFormat/>
    <w:pPr>
      <w:suppressAutoHyphens/>
    </w:pPr>
    <w:rPr>
      <w:rFonts w:ascii="Calibri" w:eastAsia="Calibri" w:hAnsi="Calibri" w:cs="Calibri"/>
      <w:kern w:val="2"/>
      <w:sz w:val="22"/>
      <w:szCs w:val="22"/>
      <w:lang w:eastAsia="zh-CN"/>
    </w:rPr>
  </w:style>
  <w:style w:type="paragraph" w:customStyle="1" w:styleId="OPISY1">
    <w:name w:val="OPISY 1"/>
    <w:basedOn w:val="Normalny"/>
    <w:pPr>
      <w:numPr>
        <w:numId w:val="3"/>
      </w:numPr>
    </w:pPr>
    <w:rPr>
      <w:b/>
      <w:sz w:val="24"/>
      <w:szCs w:val="24"/>
    </w:rPr>
  </w:style>
  <w:style w:type="paragraph" w:customStyle="1" w:styleId="Cytaty">
    <w:name w:val="Cytaty"/>
    <w:basedOn w:val="Normalny"/>
    <w:pPr>
      <w:spacing w:after="283"/>
      <w:ind w:left="567" w:right="567"/>
    </w:pPr>
  </w:style>
  <w:style w:type="paragraph" w:styleId="Podtytu">
    <w:name w:val="Subtitle"/>
    <w:basedOn w:val="Nagwek50"/>
    <w:next w:val="Tekstpodstawowy"/>
    <w:qFormat/>
    <w:pPr>
      <w:spacing w:before="60"/>
      <w:jc w:val="center"/>
    </w:pPr>
    <w:rPr>
      <w:sz w:val="36"/>
      <w:szCs w:val="36"/>
    </w:rPr>
  </w:style>
  <w:style w:type="paragraph" w:customStyle="1" w:styleId="Zawartoramki">
    <w:name w:val="Zawartość ramki"/>
    <w:basedOn w:val="Normalny"/>
  </w:style>
  <w:style w:type="paragraph" w:customStyle="1" w:styleId="Akapitzlist1">
    <w:name w:val="Akapit z listą1"/>
    <w:basedOn w:val="Normalny"/>
    <w:pPr>
      <w:ind w:left="720"/>
      <w:jc w:val="both"/>
    </w:pPr>
  </w:style>
  <w:style w:type="paragraph" w:customStyle="1" w:styleId="LO-Normal">
    <w:name w:val="LO-Normal"/>
    <w:pPr>
      <w:widowControl w:val="0"/>
      <w:suppressAutoHyphens/>
      <w:autoSpaceDE w:val="0"/>
    </w:pPr>
    <w:rPr>
      <w:rFonts w:ascii="Arial" w:eastAsia="Calibri" w:hAnsi="Arial" w:cs="Arial"/>
      <w:color w:val="000000"/>
      <w:kern w:val="2"/>
      <w:sz w:val="24"/>
      <w:szCs w:val="24"/>
      <w:lang w:eastAsia="zh-CN"/>
    </w:rPr>
  </w:style>
  <w:style w:type="paragraph" w:customStyle="1" w:styleId="CM17">
    <w:name w:val="CM17"/>
    <w:basedOn w:val="LO-Normal"/>
    <w:next w:val="LO-Normal"/>
    <w:pPr>
      <w:spacing w:line="206" w:lineRule="atLeast"/>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Standard">
    <w:name w:val="Standard"/>
    <w:pPr>
      <w:widowControl w:val="0"/>
      <w:suppressAutoHyphens/>
      <w:autoSpaceDE w:val="0"/>
    </w:pPr>
    <w:rPr>
      <w:kern w:val="2"/>
      <w:sz w:val="24"/>
      <w:szCs w:val="24"/>
      <w:lang w:eastAsia="zh-CN"/>
    </w:rPr>
  </w:style>
  <w:style w:type="paragraph" w:customStyle="1" w:styleId="WW-Tekstpodstawowy2">
    <w:name w:val="WW-Tekst podstawowy 2"/>
    <w:basedOn w:val="Standard"/>
    <w:pPr>
      <w:jc w:val="both"/>
    </w:pPr>
  </w:style>
  <w:style w:type="paragraph" w:customStyle="1" w:styleId="Tekstpodstawowy310">
    <w:name w:val="Tekst podstawowy 31"/>
    <w:basedOn w:val="Normalny"/>
    <w:pPr>
      <w:jc w:val="both"/>
    </w:pPr>
    <w:rPr>
      <w:b/>
    </w:rPr>
  </w:style>
  <w:style w:type="paragraph" w:styleId="Tekstprzypisudolnego">
    <w:name w:val="footnote text"/>
    <w:basedOn w:val="Normalny"/>
    <w:pPr>
      <w:suppressAutoHyphens w:val="0"/>
    </w:pPr>
    <w:rPr>
      <w:rFonts w:ascii="Calibri" w:eastAsia="Calibri" w:hAnsi="Calibri" w:cs="Calibri"/>
      <w:lang w:val="x-none"/>
    </w:rPr>
  </w:style>
  <w:style w:type="paragraph" w:customStyle="1" w:styleId="Styl2">
    <w:name w:val="Styl2"/>
    <w:basedOn w:val="Tekstpodstawowy"/>
    <w:pPr>
      <w:widowControl w:val="0"/>
      <w:numPr>
        <w:numId w:val="4"/>
      </w:numPr>
      <w:tabs>
        <w:tab w:val="left" w:pos="567"/>
      </w:tabs>
      <w:overflowPunct w:val="0"/>
      <w:autoSpaceDE w:val="0"/>
      <w:textAlignment w:val="baseline"/>
    </w:pPr>
    <w:rPr>
      <w:b w:val="0"/>
      <w:color w:val="000000"/>
      <w:sz w:val="20"/>
    </w:rPr>
  </w:style>
  <w:style w:type="paragraph" w:styleId="NormalnyWeb">
    <w:name w:val="Normal (Web)"/>
    <w:basedOn w:val="Normalny"/>
    <w:pPr>
      <w:suppressAutoHyphens w:val="0"/>
      <w:spacing w:before="280" w:after="119"/>
    </w:pPr>
    <w:rPr>
      <w:sz w:val="24"/>
      <w:szCs w:val="24"/>
    </w:rPr>
  </w:style>
  <w:style w:type="paragraph" w:customStyle="1" w:styleId="western">
    <w:name w:val="western"/>
    <w:basedOn w:val="Normalny"/>
    <w:pPr>
      <w:suppressAutoHyphens w:val="0"/>
      <w:spacing w:before="280" w:after="280"/>
    </w:pPr>
    <w:rPr>
      <w:b/>
      <w:bCs/>
      <w:sz w:val="28"/>
      <w:szCs w:val="28"/>
    </w:rPr>
  </w:style>
  <w:style w:type="paragraph" w:customStyle="1" w:styleId="sdfootnote-western">
    <w:name w:val="sdfootnote-western"/>
    <w:basedOn w:val="Normalny"/>
    <w:pPr>
      <w:suppressAutoHyphens w:val="0"/>
      <w:spacing w:before="280" w:after="280"/>
      <w:ind w:left="284" w:hanging="284"/>
    </w:pPr>
  </w:style>
  <w:style w:type="paragraph" w:customStyle="1" w:styleId="styl2-western">
    <w:name w:val="styl2-western"/>
    <w:basedOn w:val="Normalny"/>
    <w:pPr>
      <w:suppressAutoHyphens w:val="0"/>
      <w:spacing w:before="280" w:after="280"/>
    </w:pPr>
    <w:rPr>
      <w:color w:val="000000"/>
    </w:rPr>
  </w:style>
  <w:style w:type="paragraph" w:customStyle="1" w:styleId="Tekstkomentarza2">
    <w:name w:val="Tekst komentarza2"/>
    <w:basedOn w:val="Normalny"/>
  </w:style>
  <w:style w:type="paragraph" w:styleId="Tematkomentarza">
    <w:name w:val="annotation subject"/>
    <w:basedOn w:val="Tekstkomentarza2"/>
    <w:next w:val="Tekstkomentarza2"/>
    <w:rPr>
      <w:b/>
      <w:bCs/>
    </w:rPr>
  </w:style>
  <w:style w:type="paragraph" w:customStyle="1" w:styleId="sdfootnote">
    <w:name w:val="sdfootnote"/>
    <w:basedOn w:val="Normalny"/>
    <w:pPr>
      <w:suppressAutoHyphens w:val="0"/>
      <w:spacing w:before="280"/>
      <w:ind w:left="284" w:hanging="284"/>
    </w:pPr>
  </w:style>
  <w:style w:type="character" w:styleId="Odwoaniedokomentarza">
    <w:name w:val="annotation reference"/>
    <w:uiPriority w:val="99"/>
    <w:unhideWhenUsed/>
    <w:qFormat/>
    <w:rsid w:val="003E4E0F"/>
    <w:rPr>
      <w:sz w:val="16"/>
      <w:szCs w:val="16"/>
    </w:rPr>
  </w:style>
  <w:style w:type="paragraph" w:styleId="Tekstkomentarza">
    <w:name w:val="annotation text"/>
    <w:basedOn w:val="Normalny"/>
    <w:link w:val="TekstkomentarzaZnak1"/>
    <w:uiPriority w:val="99"/>
    <w:unhideWhenUsed/>
    <w:qFormat/>
    <w:rsid w:val="003E4E0F"/>
  </w:style>
  <w:style w:type="character" w:customStyle="1" w:styleId="TekstkomentarzaZnak1">
    <w:name w:val="Tekst komentarza Znak1"/>
    <w:link w:val="Tekstkomentarza"/>
    <w:uiPriority w:val="99"/>
    <w:rsid w:val="003E4E0F"/>
    <w:rPr>
      <w:kern w:val="2"/>
      <w:lang w:eastAsia="zh-CN"/>
    </w:rPr>
  </w:style>
  <w:style w:type="paragraph" w:styleId="Poprawka">
    <w:name w:val="Revision"/>
    <w:hidden/>
    <w:uiPriority w:val="99"/>
    <w:semiHidden/>
    <w:rsid w:val="004D204E"/>
    <w:rPr>
      <w:kern w:val="2"/>
      <w:lang w:eastAsia="zh-CN"/>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List Paragraph Znak,sw tekst Znak,CW_Lista Znak"/>
    <w:link w:val="Akapitzlist"/>
    <w:uiPriority w:val="34"/>
    <w:qFormat/>
    <w:locked/>
    <w:rsid w:val="00F20FC3"/>
    <w:rPr>
      <w:kern w:val="2"/>
      <w:lang w:eastAsia="zh-CN"/>
    </w:rPr>
  </w:style>
  <w:style w:type="paragraph" w:customStyle="1" w:styleId="m8069290857866364993gmail-text-justify">
    <w:name w:val="m_8069290857866364993gmail-text-justify"/>
    <w:basedOn w:val="Normalny"/>
    <w:qFormat/>
    <w:rsid w:val="00F20FC3"/>
    <w:pPr>
      <w:suppressAutoHyphens w:val="0"/>
      <w:spacing w:before="100" w:beforeAutospacing="1" w:after="100" w:afterAutospacing="1"/>
    </w:pPr>
    <w:rPr>
      <w:kern w:val="0"/>
      <w:sz w:val="24"/>
      <w:szCs w:val="24"/>
      <w:lang w:eastAsia="pl-PL"/>
    </w:rPr>
  </w:style>
  <w:style w:type="character" w:styleId="Odwoanieprzypisudolnego">
    <w:name w:val="footnote reference"/>
    <w:basedOn w:val="Domylnaczcionkaakapitu"/>
    <w:uiPriority w:val="99"/>
    <w:semiHidden/>
    <w:unhideWhenUsed/>
    <w:rsid w:val="009361B3"/>
    <w:rPr>
      <w:vertAlign w:val="superscript"/>
    </w:rPr>
  </w:style>
  <w:style w:type="character" w:customStyle="1" w:styleId="NagwekZnak">
    <w:name w:val="Nagłówek Znak"/>
    <w:link w:val="Nagwek"/>
    <w:uiPriority w:val="99"/>
    <w:rsid w:val="00C712F6"/>
    <w:rPr>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65198">
      <w:bodyDiv w:val="1"/>
      <w:marLeft w:val="0"/>
      <w:marRight w:val="0"/>
      <w:marTop w:val="0"/>
      <w:marBottom w:val="0"/>
      <w:divBdr>
        <w:top w:val="none" w:sz="0" w:space="0" w:color="auto"/>
        <w:left w:val="none" w:sz="0" w:space="0" w:color="auto"/>
        <w:bottom w:val="none" w:sz="0" w:space="0" w:color="auto"/>
        <w:right w:val="none" w:sz="0" w:space="0" w:color="auto"/>
      </w:divBdr>
    </w:div>
    <w:div w:id="262154478">
      <w:bodyDiv w:val="1"/>
      <w:marLeft w:val="0"/>
      <w:marRight w:val="0"/>
      <w:marTop w:val="0"/>
      <w:marBottom w:val="0"/>
      <w:divBdr>
        <w:top w:val="none" w:sz="0" w:space="0" w:color="auto"/>
        <w:left w:val="none" w:sz="0" w:space="0" w:color="auto"/>
        <w:bottom w:val="none" w:sz="0" w:space="0" w:color="auto"/>
        <w:right w:val="none" w:sz="0" w:space="0" w:color="auto"/>
      </w:divBdr>
    </w:div>
    <w:div w:id="409543896">
      <w:bodyDiv w:val="1"/>
      <w:marLeft w:val="0"/>
      <w:marRight w:val="0"/>
      <w:marTop w:val="0"/>
      <w:marBottom w:val="0"/>
      <w:divBdr>
        <w:top w:val="none" w:sz="0" w:space="0" w:color="auto"/>
        <w:left w:val="none" w:sz="0" w:space="0" w:color="auto"/>
        <w:bottom w:val="none" w:sz="0" w:space="0" w:color="auto"/>
        <w:right w:val="none" w:sz="0" w:space="0" w:color="auto"/>
      </w:divBdr>
    </w:div>
    <w:div w:id="883062158">
      <w:bodyDiv w:val="1"/>
      <w:marLeft w:val="0"/>
      <w:marRight w:val="0"/>
      <w:marTop w:val="0"/>
      <w:marBottom w:val="0"/>
      <w:divBdr>
        <w:top w:val="none" w:sz="0" w:space="0" w:color="auto"/>
        <w:left w:val="none" w:sz="0" w:space="0" w:color="auto"/>
        <w:bottom w:val="none" w:sz="0" w:space="0" w:color="auto"/>
        <w:right w:val="none" w:sz="0" w:space="0" w:color="auto"/>
      </w:divBdr>
    </w:div>
    <w:div w:id="961037359">
      <w:bodyDiv w:val="1"/>
      <w:marLeft w:val="0"/>
      <w:marRight w:val="0"/>
      <w:marTop w:val="0"/>
      <w:marBottom w:val="0"/>
      <w:divBdr>
        <w:top w:val="none" w:sz="0" w:space="0" w:color="auto"/>
        <w:left w:val="none" w:sz="0" w:space="0" w:color="auto"/>
        <w:bottom w:val="none" w:sz="0" w:space="0" w:color="auto"/>
        <w:right w:val="none" w:sz="0" w:space="0" w:color="auto"/>
      </w:divBdr>
      <w:divsChild>
        <w:div w:id="814030992">
          <w:marLeft w:val="0"/>
          <w:marRight w:val="0"/>
          <w:marTop w:val="0"/>
          <w:marBottom w:val="0"/>
          <w:divBdr>
            <w:top w:val="none" w:sz="0" w:space="0" w:color="auto"/>
            <w:left w:val="none" w:sz="0" w:space="0" w:color="auto"/>
            <w:bottom w:val="none" w:sz="0" w:space="0" w:color="auto"/>
            <w:right w:val="none" w:sz="0" w:space="0" w:color="auto"/>
          </w:divBdr>
        </w:div>
      </w:divsChild>
    </w:div>
    <w:div w:id="1040208085">
      <w:bodyDiv w:val="1"/>
      <w:marLeft w:val="0"/>
      <w:marRight w:val="0"/>
      <w:marTop w:val="0"/>
      <w:marBottom w:val="0"/>
      <w:divBdr>
        <w:top w:val="none" w:sz="0" w:space="0" w:color="auto"/>
        <w:left w:val="none" w:sz="0" w:space="0" w:color="auto"/>
        <w:bottom w:val="none" w:sz="0" w:space="0" w:color="auto"/>
        <w:right w:val="none" w:sz="0" w:space="0" w:color="auto"/>
      </w:divBdr>
    </w:div>
    <w:div w:id="1303541278">
      <w:bodyDiv w:val="1"/>
      <w:marLeft w:val="0"/>
      <w:marRight w:val="0"/>
      <w:marTop w:val="0"/>
      <w:marBottom w:val="0"/>
      <w:divBdr>
        <w:top w:val="none" w:sz="0" w:space="0" w:color="auto"/>
        <w:left w:val="none" w:sz="0" w:space="0" w:color="auto"/>
        <w:bottom w:val="none" w:sz="0" w:space="0" w:color="auto"/>
        <w:right w:val="none" w:sz="0" w:space="0" w:color="auto"/>
      </w:divBdr>
    </w:div>
    <w:div w:id="1325930874">
      <w:bodyDiv w:val="1"/>
      <w:marLeft w:val="0"/>
      <w:marRight w:val="0"/>
      <w:marTop w:val="0"/>
      <w:marBottom w:val="0"/>
      <w:divBdr>
        <w:top w:val="none" w:sz="0" w:space="0" w:color="auto"/>
        <w:left w:val="none" w:sz="0" w:space="0" w:color="auto"/>
        <w:bottom w:val="none" w:sz="0" w:space="0" w:color="auto"/>
        <w:right w:val="none" w:sz="0" w:space="0" w:color="auto"/>
      </w:divBdr>
    </w:div>
    <w:div w:id="1360550138">
      <w:bodyDiv w:val="1"/>
      <w:marLeft w:val="0"/>
      <w:marRight w:val="0"/>
      <w:marTop w:val="0"/>
      <w:marBottom w:val="0"/>
      <w:divBdr>
        <w:top w:val="none" w:sz="0" w:space="0" w:color="auto"/>
        <w:left w:val="none" w:sz="0" w:space="0" w:color="auto"/>
        <w:bottom w:val="none" w:sz="0" w:space="0" w:color="auto"/>
        <w:right w:val="none" w:sz="0" w:space="0" w:color="auto"/>
      </w:divBdr>
    </w:div>
    <w:div w:id="1747459366">
      <w:bodyDiv w:val="1"/>
      <w:marLeft w:val="0"/>
      <w:marRight w:val="0"/>
      <w:marTop w:val="0"/>
      <w:marBottom w:val="0"/>
      <w:divBdr>
        <w:top w:val="none" w:sz="0" w:space="0" w:color="auto"/>
        <w:left w:val="none" w:sz="0" w:space="0" w:color="auto"/>
        <w:bottom w:val="none" w:sz="0" w:space="0" w:color="auto"/>
        <w:right w:val="none" w:sz="0" w:space="0" w:color="auto"/>
      </w:divBdr>
    </w:div>
    <w:div w:id="1801729082">
      <w:bodyDiv w:val="1"/>
      <w:marLeft w:val="0"/>
      <w:marRight w:val="0"/>
      <w:marTop w:val="0"/>
      <w:marBottom w:val="0"/>
      <w:divBdr>
        <w:top w:val="none" w:sz="0" w:space="0" w:color="auto"/>
        <w:left w:val="none" w:sz="0" w:space="0" w:color="auto"/>
        <w:bottom w:val="none" w:sz="0" w:space="0" w:color="auto"/>
        <w:right w:val="none" w:sz="0" w:space="0" w:color="auto"/>
      </w:divBdr>
    </w:div>
    <w:div w:id="1803032164">
      <w:bodyDiv w:val="1"/>
      <w:marLeft w:val="0"/>
      <w:marRight w:val="0"/>
      <w:marTop w:val="0"/>
      <w:marBottom w:val="0"/>
      <w:divBdr>
        <w:top w:val="none" w:sz="0" w:space="0" w:color="auto"/>
        <w:left w:val="none" w:sz="0" w:space="0" w:color="auto"/>
        <w:bottom w:val="none" w:sz="0" w:space="0" w:color="auto"/>
        <w:right w:val="none" w:sz="0" w:space="0" w:color="auto"/>
      </w:divBdr>
      <w:divsChild>
        <w:div w:id="98642396">
          <w:marLeft w:val="0"/>
          <w:marRight w:val="0"/>
          <w:marTop w:val="0"/>
          <w:marBottom w:val="0"/>
          <w:divBdr>
            <w:top w:val="none" w:sz="0" w:space="0" w:color="auto"/>
            <w:left w:val="none" w:sz="0" w:space="0" w:color="auto"/>
            <w:bottom w:val="none" w:sz="0" w:space="0" w:color="auto"/>
            <w:right w:val="none" w:sz="0" w:space="0" w:color="auto"/>
          </w:divBdr>
        </w:div>
      </w:divsChild>
    </w:div>
    <w:div w:id="193620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F4AAF-9BC3-4A32-A7CD-21F109237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8522</Words>
  <Characters>51137</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fghjkl bnm, , nhgtdesc sesrdx ddfx fdxdfx rdsrds</vt:lpstr>
    </vt:vector>
  </TitlesOfParts>
  <Company/>
  <LinksUpToDate>false</LinksUpToDate>
  <CharactersWithSpaces>59540</CharactersWithSpaces>
  <SharedDoc>false</SharedDoc>
  <HLinks>
    <vt:vector size="30" baseType="variant">
      <vt:variant>
        <vt:i4>7798847</vt:i4>
      </vt:variant>
      <vt:variant>
        <vt:i4>12</vt:i4>
      </vt:variant>
      <vt:variant>
        <vt:i4>0</vt:i4>
      </vt:variant>
      <vt:variant>
        <vt:i4>5</vt:i4>
      </vt:variant>
      <vt:variant>
        <vt:lpwstr/>
      </vt:variant>
      <vt:variant>
        <vt:lpwstr>sdfootnote1anc</vt:lpwstr>
      </vt:variant>
      <vt:variant>
        <vt:i4>7012392</vt:i4>
      </vt:variant>
      <vt:variant>
        <vt:i4>9</vt:i4>
      </vt:variant>
      <vt:variant>
        <vt:i4>0</vt:i4>
      </vt:variant>
      <vt:variant>
        <vt:i4>5</vt:i4>
      </vt:variant>
      <vt:variant>
        <vt:lpwstr/>
      </vt:variant>
      <vt:variant>
        <vt:lpwstr>sdfootnote1sym</vt:lpwstr>
      </vt:variant>
      <vt:variant>
        <vt:i4>4522071</vt:i4>
      </vt:variant>
      <vt:variant>
        <vt:i4>6</vt:i4>
      </vt:variant>
      <vt:variant>
        <vt:i4>0</vt:i4>
      </vt:variant>
      <vt:variant>
        <vt:i4>5</vt:i4>
      </vt:variant>
      <vt:variant>
        <vt:lpwstr>javascript:;</vt:lpwstr>
      </vt:variant>
      <vt:variant>
        <vt:lpwstr/>
      </vt:variant>
      <vt:variant>
        <vt:i4>4522071</vt:i4>
      </vt:variant>
      <vt:variant>
        <vt:i4>3</vt:i4>
      </vt:variant>
      <vt:variant>
        <vt:i4>0</vt:i4>
      </vt:variant>
      <vt:variant>
        <vt:i4>5</vt:i4>
      </vt:variant>
      <vt:variant>
        <vt:lpwstr>javascript:;</vt:lpwstr>
      </vt:variant>
      <vt:variant>
        <vt:lpwstr/>
      </vt:variant>
      <vt:variant>
        <vt:i4>4522071</vt:i4>
      </vt:variant>
      <vt:variant>
        <vt:i4>0</vt:i4>
      </vt:variant>
      <vt:variant>
        <vt:i4>0</vt:i4>
      </vt:variant>
      <vt:variant>
        <vt:i4>5</vt:i4>
      </vt:variant>
      <vt:variant>
        <vt:lpwstr>javascript:;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fghjkl bnm, , nhgtdesc sesrdx ddfx fdxdfx rdsrds</dc:title>
  <dc:subject/>
  <dc:creator>Leszek Bednarczyk</dc:creator>
  <cp:keywords/>
  <cp:lastModifiedBy>Paweł Ferenc</cp:lastModifiedBy>
  <cp:revision>9</cp:revision>
  <cp:lastPrinted>2024-10-21T10:20:00Z</cp:lastPrinted>
  <dcterms:created xsi:type="dcterms:W3CDTF">2024-10-16T08:51:00Z</dcterms:created>
  <dcterms:modified xsi:type="dcterms:W3CDTF">2024-10-21T10:22:00Z</dcterms:modified>
</cp:coreProperties>
</file>