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6BBC7880" w14:textId="06EFAD5A" w:rsidR="002A385C" w:rsidRPr="00DE3153" w:rsidRDefault="0028409F" w:rsidP="002A385C">
      <w:pPr>
        <w:pStyle w:val="Bezodstpw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F268F6">
        <w:rPr>
          <w:rFonts w:ascii="Cambria" w:hAnsi="Cambria"/>
          <w:sz w:val="20"/>
          <w:szCs w:val="20"/>
        </w:rPr>
        <w:t>4</w:t>
      </w:r>
      <w:r w:rsidR="002A385C" w:rsidRPr="00DE3153">
        <w:rPr>
          <w:rFonts w:ascii="Cambria" w:hAnsi="Cambria"/>
          <w:sz w:val="20"/>
          <w:szCs w:val="20"/>
        </w:rPr>
        <w:t xml:space="preserve"> roku w </w:t>
      </w:r>
      <w:r w:rsidR="00EC4FAB">
        <w:rPr>
          <w:rFonts w:ascii="Cambria" w:hAnsi="Cambria" w:cs="Cambria"/>
          <w:b/>
          <w:bCs/>
          <w:sz w:val="20"/>
          <w:szCs w:val="20"/>
        </w:rPr>
        <w:t>Zawichoście</w:t>
      </w:r>
    </w:p>
    <w:p w14:paraId="3867A968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>pomiędzy:</w:t>
      </w:r>
    </w:p>
    <w:p w14:paraId="7BDACBA0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 xml:space="preserve"> </w:t>
      </w:r>
    </w:p>
    <w:p w14:paraId="13C2B8F5" w14:textId="2230416A" w:rsidR="002A385C" w:rsidRPr="00DE3153" w:rsidRDefault="00EC4FAB" w:rsidP="002A385C">
      <w:pPr>
        <w:spacing w:after="200" w:line="264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Gmina Zawichost, ul. Żeromskiego 50, 27-630 Zawichost</w:t>
      </w:r>
      <w:r w:rsidR="002A385C" w:rsidRPr="00DE3153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792CF4">
        <w:rPr>
          <w:rFonts w:ascii="Cambria" w:hAnsi="Cambria" w:cs="Cambria"/>
          <w:b/>
          <w:bCs/>
          <w:sz w:val="20"/>
          <w:szCs w:val="20"/>
        </w:rPr>
        <w:t xml:space="preserve"> </w:t>
      </w:r>
    </w:p>
    <w:p w14:paraId="303E3DFC" w14:textId="77777777" w:rsidR="002A385C" w:rsidRPr="00DE3153" w:rsidRDefault="002A385C" w:rsidP="002A385C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5EDCC21D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560FBD02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4D2D3D6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/>
          <w:sz w:val="20"/>
        </w:rPr>
      </w:pPr>
    </w:p>
    <w:p w14:paraId="171597FB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DE3153">
        <w:rPr>
          <w:rFonts w:ascii="Cambria" w:hAnsi="Cambria" w:cs="Arial"/>
          <w:bCs/>
          <w:sz w:val="20"/>
        </w:rPr>
        <w:t xml:space="preserve">a  </w:t>
      </w:r>
      <w:r w:rsidRPr="00DE315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274267E" w14:textId="77777777" w:rsidR="002A385C" w:rsidRPr="00DE3153" w:rsidRDefault="002A385C" w:rsidP="002A385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sz w:val="20"/>
          <w:szCs w:val="20"/>
        </w:rPr>
        <w:t>reprezentowaną przez :</w:t>
      </w:r>
    </w:p>
    <w:p w14:paraId="2CF56CFE" w14:textId="77777777" w:rsidR="002A385C" w:rsidRPr="00DE3153" w:rsidRDefault="002A385C" w:rsidP="002A385C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DE3153">
        <w:rPr>
          <w:rFonts w:ascii="Cambria" w:hAnsi="Cambria" w:cs="Arial"/>
          <w:sz w:val="20"/>
          <w:szCs w:val="20"/>
        </w:rPr>
        <w:t xml:space="preserve">zwany dalej </w:t>
      </w:r>
      <w:r w:rsidRPr="00DE3153">
        <w:rPr>
          <w:rFonts w:ascii="Cambria" w:hAnsi="Cambria" w:cs="Arial"/>
          <w:b/>
          <w:bCs/>
          <w:sz w:val="20"/>
          <w:szCs w:val="20"/>
        </w:rPr>
        <w:t>Wykonawcą</w:t>
      </w:r>
      <w:r w:rsidRPr="00DE315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643AB1D1" w14:textId="097132D4" w:rsidR="00C4716B" w:rsidRPr="0076089E" w:rsidRDefault="009119D0" w:rsidP="0076089E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0E61B5">
        <w:rPr>
          <w:rFonts w:ascii="Cambria" w:hAnsi="Cambria" w:cs="Arial"/>
          <w:bCs/>
          <w:sz w:val="20"/>
          <w:szCs w:val="20"/>
        </w:rPr>
        <w:t>publicznych (Dz. U. z 2024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poz. </w:t>
      </w:r>
      <w:r w:rsidR="000E61B5">
        <w:rPr>
          <w:rFonts w:ascii="Cambria" w:hAnsi="Cambria" w:cs="Arial"/>
          <w:bCs/>
          <w:sz w:val="20"/>
          <w:szCs w:val="20"/>
        </w:rPr>
        <w:t>1320</w:t>
      </w:r>
      <w:r w:rsidRPr="00CA5671">
        <w:rPr>
          <w:rFonts w:ascii="Cambria" w:hAnsi="Cambria" w:cs="Arial"/>
          <w:bCs/>
          <w:sz w:val="20"/>
          <w:szCs w:val="20"/>
        </w:rPr>
        <w:t xml:space="preserve">) [zwanej dalej także „ustawa Pzp”], </w:t>
      </w:r>
      <w:r w:rsidRPr="00CA5671">
        <w:rPr>
          <w:rFonts w:ascii="Cambria" w:hAnsi="Cambria" w:cs="Arial"/>
          <w:b/>
          <w:sz w:val="20"/>
          <w:szCs w:val="20"/>
        </w:rPr>
        <w:t>Zamawiający</w:t>
      </w:r>
      <w:r w:rsidRPr="00CA5671">
        <w:rPr>
          <w:rFonts w:ascii="Cambria" w:hAnsi="Cambria" w:cs="Arial"/>
          <w:bCs/>
          <w:sz w:val="20"/>
          <w:szCs w:val="20"/>
        </w:rPr>
        <w:t xml:space="preserve"> zleca, a </w:t>
      </w:r>
      <w:r w:rsidRPr="00CA5671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 w:rsidRPr="00CA5671">
        <w:rPr>
          <w:rFonts w:ascii="Cambria" w:hAnsi="Cambria" w:cs="Arial"/>
          <w:bCs/>
          <w:sz w:val="20"/>
          <w:szCs w:val="20"/>
        </w:rPr>
        <w:t xml:space="preserve"> przyjmuje </w:t>
      </w:r>
      <w:r w:rsidR="00131A13" w:rsidRPr="00C450EE">
        <w:rPr>
          <w:rFonts w:ascii="Cambria" w:hAnsi="Cambria" w:cs="Arial"/>
          <w:bCs/>
          <w:sz w:val="20"/>
          <w:szCs w:val="20"/>
        </w:rPr>
        <w:t>do wykonania</w:t>
      </w:r>
      <w:r w:rsidR="008D0324" w:rsidRPr="00C450EE">
        <w:rPr>
          <w:rFonts w:ascii="Cambria" w:hAnsi="Cambria" w:cs="Arial"/>
          <w:bCs/>
          <w:sz w:val="20"/>
          <w:szCs w:val="20"/>
        </w:rPr>
        <w:t xml:space="preserve"> </w:t>
      </w:r>
      <w:r w:rsidR="00F91F03" w:rsidRPr="00C450EE">
        <w:rPr>
          <w:rFonts w:ascii="Cambria" w:hAnsi="Cambria" w:cs="Arial"/>
          <w:bCs/>
          <w:sz w:val="20"/>
          <w:szCs w:val="20"/>
        </w:rPr>
        <w:t xml:space="preserve">zadanie </w:t>
      </w:r>
      <w:r w:rsidR="008D0324" w:rsidRPr="00C450EE">
        <w:rPr>
          <w:rFonts w:ascii="Cambria" w:hAnsi="Cambria" w:cs="Arial"/>
          <w:bCs/>
          <w:sz w:val="20"/>
          <w:szCs w:val="20"/>
        </w:rPr>
        <w:t>pn.</w:t>
      </w:r>
      <w:r w:rsidR="00131A13" w:rsidRPr="00C450EE">
        <w:rPr>
          <w:rFonts w:ascii="Cambria" w:hAnsi="Cambria" w:cs="Arial"/>
          <w:b/>
          <w:bCs/>
          <w:sz w:val="20"/>
          <w:szCs w:val="20"/>
        </w:rPr>
        <w:t xml:space="preserve">: </w:t>
      </w:r>
      <w:r w:rsidR="00225AEA" w:rsidRPr="00C450EE">
        <w:rPr>
          <w:rFonts w:ascii="Cambria" w:hAnsi="Cambria" w:cs="Arial"/>
          <w:b/>
          <w:bCs/>
          <w:sz w:val="20"/>
          <w:szCs w:val="20"/>
        </w:rPr>
        <w:t>„</w:t>
      </w:r>
      <w:r w:rsidR="00F91F03" w:rsidRPr="00C450EE">
        <w:rPr>
          <w:rFonts w:ascii="Cambria" w:hAnsi="Cambria" w:cs="Arial"/>
          <w:b/>
          <w:bCs/>
          <w:sz w:val="20"/>
          <w:szCs w:val="20"/>
        </w:rPr>
        <w:t>Remont budynku garażowego Ochotniczej Straży Pożarnej w Zawichoście” w ramach zadania inwestycyjnego „</w:t>
      </w:r>
      <w:r w:rsidR="00BB45C4" w:rsidRPr="00C450EE">
        <w:rPr>
          <w:rFonts w:ascii="Cambria" w:hAnsi="Cambria" w:cs="Arial"/>
          <w:b/>
          <w:bCs/>
          <w:sz w:val="20"/>
          <w:szCs w:val="20"/>
        </w:rPr>
        <w:t>Przebudowa budynku garażu znajdującego się na działce 232 przy ul. Szkolnej w Zawichoście</w:t>
      </w:r>
      <w:r w:rsidR="00225AEA" w:rsidRPr="00C450EE">
        <w:rPr>
          <w:rFonts w:ascii="Cambria" w:hAnsi="Cambria" w:cs="Arial"/>
          <w:b/>
          <w:bCs/>
          <w:sz w:val="20"/>
          <w:szCs w:val="20"/>
        </w:rPr>
        <w:t>”</w:t>
      </w:r>
    </w:p>
    <w:p w14:paraId="13CE243C" w14:textId="10E205F7" w:rsidR="00131A13" w:rsidRPr="00BF0050" w:rsidRDefault="00B8778F" w:rsidP="00BF005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0"/>
    <w:p w14:paraId="6650C5CC" w14:textId="2B078F08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5E0B0411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7A7F762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3D61D328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>Postęp robót winien odpowiadać ww. harmonogramowi, a zachowanie uzgodnionych terminów jest podstawowym obowiązkiem Wykonawcy.</w:t>
      </w:r>
    </w:p>
    <w:p w14:paraId="11DEB09D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72A2E1C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1837AF0F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B437F7C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28E41A5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3410FC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32865E07" w:rsidR="009119D0" w:rsidRPr="00AF20B1" w:rsidRDefault="009119D0" w:rsidP="00BE673E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Protoko</w:t>
      </w:r>
      <w:r w:rsidR="009249B2" w:rsidRPr="00AF20B1">
        <w:rPr>
          <w:rFonts w:ascii="Cambria" w:hAnsi="Cambria" w:cs="Arial"/>
          <w:sz w:val="20"/>
          <w:szCs w:val="20"/>
        </w:rPr>
        <w:t>larne przekazanie placu budowy</w:t>
      </w:r>
      <w:r w:rsidRPr="00AF20B1">
        <w:rPr>
          <w:rFonts w:ascii="Cambria" w:hAnsi="Cambria" w:cs="Arial"/>
          <w:sz w:val="20"/>
          <w:szCs w:val="20"/>
        </w:rPr>
        <w:t xml:space="preserve"> nastąpi </w:t>
      </w:r>
      <w:r w:rsidR="00983815">
        <w:rPr>
          <w:rFonts w:ascii="Cambria" w:hAnsi="Cambria" w:cs="Arial"/>
          <w:sz w:val="20"/>
          <w:szCs w:val="20"/>
        </w:rPr>
        <w:t xml:space="preserve">do </w:t>
      </w:r>
      <w:r w:rsidR="00DF5209">
        <w:rPr>
          <w:rFonts w:ascii="Cambria" w:hAnsi="Cambria" w:cs="Arial"/>
          <w:sz w:val="20"/>
          <w:szCs w:val="20"/>
        </w:rPr>
        <w:t>7</w:t>
      </w:r>
      <w:r w:rsidR="00983815">
        <w:rPr>
          <w:rFonts w:ascii="Cambria" w:hAnsi="Cambria" w:cs="Arial"/>
          <w:sz w:val="20"/>
          <w:szCs w:val="20"/>
        </w:rPr>
        <w:t xml:space="preserve"> dni od podpisania umowy.</w:t>
      </w:r>
    </w:p>
    <w:p w14:paraId="0131B1C4" w14:textId="1CBCC2E0" w:rsidR="00DF5209" w:rsidRPr="007A2644" w:rsidRDefault="009119D0" w:rsidP="002129BA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7A2644">
        <w:rPr>
          <w:rFonts w:ascii="Cambria" w:hAnsi="Cambria" w:cs="Arial"/>
          <w:sz w:val="20"/>
          <w:szCs w:val="20"/>
        </w:rPr>
        <w:t>Zakończenie robót nastąpi w terminie</w:t>
      </w:r>
      <w:r w:rsidR="005C548A">
        <w:rPr>
          <w:rFonts w:ascii="Cambria" w:hAnsi="Cambria" w:cs="Arial"/>
          <w:sz w:val="20"/>
          <w:szCs w:val="20"/>
        </w:rPr>
        <w:t xml:space="preserve"> do</w:t>
      </w:r>
      <w:r w:rsidR="009D696A" w:rsidRPr="007A2644">
        <w:rPr>
          <w:rFonts w:ascii="Cambria" w:hAnsi="Cambria" w:cs="Arial"/>
          <w:b/>
          <w:sz w:val="20"/>
          <w:szCs w:val="20"/>
        </w:rPr>
        <w:t>:</w:t>
      </w:r>
      <w:r w:rsidR="0076089E">
        <w:rPr>
          <w:rFonts w:ascii="Cambria" w:hAnsi="Cambria" w:cs="Arial"/>
          <w:b/>
          <w:sz w:val="20"/>
          <w:szCs w:val="20"/>
        </w:rPr>
        <w:t xml:space="preserve"> </w:t>
      </w:r>
      <w:r w:rsidR="006544F7">
        <w:rPr>
          <w:rFonts w:ascii="Cambria" w:hAnsi="Cambria" w:cs="Arial"/>
          <w:b/>
          <w:sz w:val="20"/>
          <w:szCs w:val="20"/>
        </w:rPr>
        <w:t xml:space="preserve">2 miesięcy </w:t>
      </w:r>
      <w:r w:rsidR="005F103F">
        <w:rPr>
          <w:rFonts w:ascii="Cambria" w:hAnsi="Cambria" w:cs="Arial"/>
          <w:b/>
          <w:sz w:val="20"/>
          <w:szCs w:val="20"/>
        </w:rPr>
        <w:t xml:space="preserve">od dnia podpisania umowy. </w:t>
      </w:r>
      <w:r w:rsidR="002129BA" w:rsidRPr="007A2644">
        <w:rPr>
          <w:rFonts w:ascii="Cambria" w:hAnsi="Cambria" w:cs="Arial"/>
          <w:sz w:val="20"/>
          <w:szCs w:val="20"/>
        </w:rPr>
        <w:t xml:space="preserve"> </w:t>
      </w: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FB1C3DD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BE673E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7E0F83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9249B2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9249B2">
      <w:pPr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A3385A5" w14:textId="77777777" w:rsidR="009119D0" w:rsidRPr="00D271A8" w:rsidRDefault="009119D0" w:rsidP="00BE673E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98E204D" w14:textId="77777777" w:rsidR="009249B2" w:rsidRDefault="009249B2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5D56366D" w:rsid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 xml:space="preserve">i przedmiot niniejszej umowy, </w:t>
      </w:r>
      <w:r w:rsidR="002C4699">
        <w:rPr>
          <w:rFonts w:ascii="Cambria" w:hAnsi="Cambria" w:cs="Arial"/>
          <w:bCs/>
          <w:sz w:val="20"/>
          <w:szCs w:val="20"/>
        </w:rPr>
        <w:lastRenderedPageBreak/>
        <w:t>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</w:t>
      </w:r>
      <w:r w:rsidR="002A722D">
        <w:rPr>
          <w:rFonts w:ascii="Cambria" w:hAnsi="Cambria" w:cs="Arial"/>
          <w:bCs/>
          <w:sz w:val="20"/>
          <w:szCs w:val="20"/>
        </w:rPr>
        <w:t>4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 w:rsidR="002A722D">
        <w:rPr>
          <w:rFonts w:ascii="Cambria" w:hAnsi="Cambria" w:cs="Arial"/>
          <w:bCs/>
          <w:sz w:val="20"/>
          <w:szCs w:val="20"/>
        </w:rPr>
        <w:t>725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7F330029" w14:textId="77777777" w:rsidR="009119D0" w:rsidRP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t>Ustanowionym przez Wykonawcę Kierownikiem budowy jest: ………………………………………………………………..</w:t>
      </w:r>
    </w:p>
    <w:p w14:paraId="629A2326" w14:textId="7B2A4007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</w:t>
      </w:r>
      <w:r w:rsidR="006F0FE4">
        <w:rPr>
          <w:rFonts w:cs="Arial"/>
          <w:b w:val="0"/>
          <w:bCs w:val="0"/>
          <w:sz w:val="20"/>
          <w:szCs w:val="20"/>
          <w:lang w:eastAsia="pl-PL"/>
        </w:rPr>
        <w:t>4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6F0FE4">
        <w:rPr>
          <w:rFonts w:cs="Arial"/>
          <w:b w:val="0"/>
          <w:bCs w:val="0"/>
          <w:sz w:val="20"/>
          <w:szCs w:val="20"/>
          <w:lang w:eastAsia="pl-PL"/>
        </w:rPr>
        <w:t>725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bookmarkStart w:id="1" w:name="_GoBack"/>
      <w:bookmarkEnd w:id="1"/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4D2E58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0D2B6EA8" w14:textId="138BBDD4" w:rsidR="00DF5209" w:rsidRPr="00E547E6" w:rsidRDefault="001F745F" w:rsidP="00E547E6">
      <w:pPr>
        <w:numPr>
          <w:ilvl w:val="0"/>
          <w:numId w:val="13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6AA62026" w14:textId="01B5E40A" w:rsidR="00852169" w:rsidRDefault="00852169" w:rsidP="00253923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3453ECFD" w14:textId="69AB45EA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153BE6D" w14:textId="5BCAD885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6D028B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21C6608F" w:rsidR="009119D0" w:rsidRP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</w:t>
      </w:r>
      <w:r w:rsidR="00F268F6">
        <w:rPr>
          <w:rFonts w:ascii="Cambria" w:hAnsi="Cambria" w:cs="Arial"/>
          <w:sz w:val="20"/>
          <w:szCs w:val="20"/>
        </w:rPr>
        <w:t>1</w:t>
      </w:r>
      <w:r w:rsidRPr="004C6A60">
        <w:rPr>
          <w:rFonts w:ascii="Cambria" w:hAnsi="Cambria" w:cs="Arial"/>
          <w:sz w:val="20"/>
          <w:szCs w:val="20"/>
        </w:rPr>
        <w:t xml:space="preserve"> r., poz. </w:t>
      </w:r>
      <w:r w:rsidR="00F268F6">
        <w:rPr>
          <w:rFonts w:ascii="Cambria" w:hAnsi="Cambria" w:cs="Arial"/>
          <w:sz w:val="20"/>
          <w:szCs w:val="20"/>
        </w:rPr>
        <w:t>1213</w:t>
      </w:r>
      <w:r w:rsidRPr="004C6A60">
        <w:rPr>
          <w:rFonts w:ascii="Cambria" w:hAnsi="Cambria" w:cs="Arial"/>
          <w:sz w:val="20"/>
          <w:szCs w:val="20"/>
        </w:rPr>
        <w:t>) a  zgodnie z art.10 ustawy BP  oraz dokumentacji projektowej, specyfikacji technicznej  wykonania i odbioru robót budowlanych.</w:t>
      </w:r>
    </w:p>
    <w:p w14:paraId="17AEBC83" w14:textId="77777777" w:rsidR="009119D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5A74DAA7" w14:textId="6DF063F3" w:rsidR="009119D0" w:rsidRPr="00D271A8" w:rsidRDefault="009119D0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1488C42" w14:textId="77777777" w:rsidR="00BE673E" w:rsidRDefault="00BE673E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1382C798" w14:textId="77777777" w:rsidR="00DF5209" w:rsidRDefault="00DF5209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5640EAF6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273CA31" w14:textId="3BFB5DB5" w:rsidR="00956245" w:rsidRPr="00683AE4" w:rsidRDefault="009119D0" w:rsidP="00683AE4">
      <w:pPr>
        <w:numPr>
          <w:ilvl w:val="0"/>
          <w:numId w:val="30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  <w:r w:rsidR="00DF5209" w:rsidRPr="00683AE4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683AE4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="00874831" w:rsidRPr="00683AE4">
        <w:rPr>
          <w:rFonts w:ascii="Cambria" w:hAnsi="Cambria" w:cs="Cambria"/>
          <w:sz w:val="20"/>
          <w:szCs w:val="20"/>
        </w:rPr>
        <w:t>, w tym podatek VAT (słownie:</w:t>
      </w:r>
      <w:r w:rsidRPr="00683AE4">
        <w:rPr>
          <w:rFonts w:ascii="Cambria" w:hAnsi="Cambria" w:cs="Cambria"/>
          <w:sz w:val="20"/>
          <w:szCs w:val="20"/>
        </w:rPr>
        <w:t>............................................................................ ..................................</w:t>
      </w:r>
      <w:r w:rsidR="00CD0B8E" w:rsidRPr="00683AE4">
        <w:rPr>
          <w:rFonts w:ascii="Cambria" w:hAnsi="Cambria" w:cs="Cambria"/>
          <w:sz w:val="20"/>
          <w:szCs w:val="20"/>
        </w:rPr>
        <w:t>.............................).</w:t>
      </w:r>
    </w:p>
    <w:p w14:paraId="3F20A76C" w14:textId="2327AC01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7BB8D48C" w14:textId="17E3E501" w:rsidR="00CB7875" w:rsidRPr="00CB7875" w:rsidRDefault="00CB7875" w:rsidP="00CB7875">
      <w:pPr>
        <w:pStyle w:val="Style7"/>
        <w:widowControl/>
        <w:numPr>
          <w:ilvl w:val="0"/>
          <w:numId w:val="30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B7875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0761BFC7" w14:textId="77777777" w:rsidR="009119D0" w:rsidRPr="00550A42" w:rsidRDefault="009119D0" w:rsidP="00BE673E">
      <w:pPr>
        <w:pStyle w:val="Standard"/>
        <w:numPr>
          <w:ilvl w:val="0"/>
          <w:numId w:val="3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50A4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50A42">
        <w:rPr>
          <w:rFonts w:ascii="Cambria" w:hAnsi="Cambria" w:cs="Calibri"/>
          <w:sz w:val="20"/>
          <w:szCs w:val="20"/>
          <w:vertAlign w:val="superscript"/>
        </w:rPr>
        <w:t>1</w:t>
      </w:r>
      <w:r w:rsidRPr="00550A42">
        <w:rPr>
          <w:rFonts w:ascii="Cambria" w:hAnsi="Cambria" w:cs="Calibri"/>
          <w:sz w:val="20"/>
          <w:szCs w:val="20"/>
        </w:rPr>
        <w:t xml:space="preserve">  Kodeksu cywilnego.</w:t>
      </w:r>
    </w:p>
    <w:p w14:paraId="4C06F355" w14:textId="728535B8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lastRenderedPageBreak/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</w:t>
      </w:r>
      <w:r w:rsidR="00815ADD">
        <w:rPr>
          <w:rFonts w:ascii="Cambria" w:hAnsi="Cambria" w:cs="Cambria"/>
          <w:sz w:val="20"/>
          <w:szCs w:val="20"/>
        </w:rPr>
        <w:t>umowną zgodnie z zapisami umowy.</w:t>
      </w:r>
    </w:p>
    <w:p w14:paraId="41B1ED01" w14:textId="77777777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1DE1322" w14:textId="77777777" w:rsidR="009119D0" w:rsidRPr="00D271A8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F90DC0A" w14:textId="77777777" w:rsidR="009119D0" w:rsidRPr="00D271A8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13563990" w14:textId="0047600F" w:rsidR="009119D0" w:rsidRPr="00BE673E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37F621EA" w14:textId="20134E96" w:rsidR="00BE673E" w:rsidRPr="00BE673E" w:rsidRDefault="00BE673E" w:rsidP="00BE673E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BE673E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787FE871" w14:textId="77777777" w:rsidR="00BE673E" w:rsidRPr="00BE673E" w:rsidRDefault="00BE673E" w:rsidP="00BE67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5E054078" w14:textId="77777777" w:rsidR="00BE673E" w:rsidRPr="00BE673E" w:rsidRDefault="00BE673E" w:rsidP="00BE67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Wykonawca oświadcza, że rachunek bankowy na który będą dokonywane płatności to nr………………….</w:t>
      </w:r>
    </w:p>
    <w:p w14:paraId="0A871A88" w14:textId="77777777" w:rsidR="00BE673E" w:rsidRPr="00BE673E" w:rsidRDefault="00BE673E" w:rsidP="00BE67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umożliwiającym płatność w ramach mechanizmu podzielonej płatności, o którym mowa powyżej.</w:t>
      </w:r>
    </w:p>
    <w:p w14:paraId="7C118C33" w14:textId="77777777" w:rsidR="00BE673E" w:rsidRPr="00BE673E" w:rsidRDefault="00BE673E" w:rsidP="00BE67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83C7497" w14:textId="77777777" w:rsidR="00BE673E" w:rsidRPr="00BE673E" w:rsidRDefault="00BE673E" w:rsidP="00BE67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251ACA1" w14:textId="77777777" w:rsidR="00BE673E" w:rsidRDefault="00BE673E" w:rsidP="00BE67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7842600F" w14:textId="77777777" w:rsidR="007E42A5" w:rsidRPr="00164DA1" w:rsidRDefault="007E42A5" w:rsidP="007E42A5">
      <w:pPr>
        <w:spacing w:after="0" w:line="240" w:lineRule="auto"/>
        <w:jc w:val="both"/>
        <w:rPr>
          <w:b/>
        </w:rPr>
      </w:pPr>
    </w:p>
    <w:p w14:paraId="6DEAF930" w14:textId="57B8F7EC" w:rsidR="009119D0" w:rsidRPr="00CB7875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sz w:val="20"/>
          <w:szCs w:val="20"/>
        </w:rPr>
      </w:pPr>
      <w:r w:rsidRPr="00164DA1">
        <w:rPr>
          <w:rFonts w:ascii="Cambria" w:hAnsi="Cambria" w:cs="Calibri"/>
          <w:b/>
          <w:sz w:val="20"/>
          <w:szCs w:val="20"/>
        </w:rPr>
        <w:t>§ 11</w:t>
      </w:r>
      <w:r w:rsidR="00683AE4" w:rsidRPr="00164DA1">
        <w:rPr>
          <w:rFonts w:ascii="Cambria" w:hAnsi="Cambria" w:cs="Calibri"/>
          <w:b/>
          <w:sz w:val="20"/>
          <w:szCs w:val="20"/>
        </w:rPr>
        <w:t xml:space="preserve"> </w:t>
      </w:r>
    </w:p>
    <w:p w14:paraId="02A2A69D" w14:textId="1EE8E2BB" w:rsidR="00CB7875" w:rsidRPr="00CB7875" w:rsidRDefault="00CB7875" w:rsidP="00CB7875">
      <w:pPr>
        <w:pStyle w:val="Bezodstpw"/>
        <w:numPr>
          <w:ilvl w:val="2"/>
          <w:numId w:val="14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B7875">
        <w:rPr>
          <w:rFonts w:ascii="Cambria" w:hAnsi="Cambria" w:cs="Arial"/>
          <w:bCs/>
          <w:sz w:val="20"/>
          <w:szCs w:val="20"/>
        </w:rPr>
        <w:t xml:space="preserve">Zamawiający nie </w:t>
      </w:r>
      <w:r w:rsidRPr="00CB7875">
        <w:rPr>
          <w:rFonts w:ascii="Cambria" w:hAnsi="Cambria" w:cs="Arial"/>
          <w:sz w:val="20"/>
          <w:szCs w:val="20"/>
        </w:rPr>
        <w:t>dopuszcza częściowego fakturowania robót</w:t>
      </w:r>
      <w:r w:rsidR="002A00A6">
        <w:rPr>
          <w:rFonts w:ascii="Cambria" w:hAnsi="Cambria" w:cs="Arial"/>
          <w:sz w:val="20"/>
          <w:szCs w:val="20"/>
        </w:rPr>
        <w:t>.</w:t>
      </w:r>
    </w:p>
    <w:p w14:paraId="2E0796DA" w14:textId="77777777" w:rsidR="00CB7875" w:rsidRDefault="00CB7875" w:rsidP="00CB7875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AE51C24" w14:textId="289E4DBD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</w:t>
      </w:r>
      <w:r w:rsidR="00EA2C6F" w:rsidRPr="00D271A8">
        <w:rPr>
          <w:rFonts w:ascii="Cambria" w:hAnsi="Cambria" w:cs="Arial"/>
          <w:sz w:val="20"/>
          <w:szCs w:val="20"/>
        </w:rPr>
        <w:t>Wykonaw</w:t>
      </w:r>
      <w:r w:rsidR="00EA2C6F">
        <w:rPr>
          <w:rFonts w:ascii="Cambria" w:hAnsi="Cambria" w:cs="Arial"/>
          <w:sz w:val="20"/>
          <w:szCs w:val="20"/>
        </w:rPr>
        <w:t>c</w:t>
      </w:r>
      <w:r w:rsidR="00EA2C6F" w:rsidRPr="00D271A8">
        <w:rPr>
          <w:rFonts w:ascii="Cambria" w:hAnsi="Cambria" w:cs="Arial"/>
          <w:sz w:val="20"/>
          <w:szCs w:val="20"/>
        </w:rPr>
        <w:t>a</w:t>
      </w:r>
      <w:r w:rsidRPr="00D271A8">
        <w:rPr>
          <w:rFonts w:ascii="Cambria" w:hAnsi="Cambria" w:cs="Arial"/>
          <w:sz w:val="20"/>
          <w:szCs w:val="20"/>
        </w:rPr>
        <w:t xml:space="preserve">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4F9D5F8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35BDFEB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0B00834" w14:textId="77777777" w:rsidR="009119D0" w:rsidRPr="003E1759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1759">
        <w:rPr>
          <w:rFonts w:ascii="Cambria" w:hAnsi="Cambria" w:cs="Arial"/>
          <w:b/>
          <w:bCs/>
          <w:sz w:val="20"/>
          <w:szCs w:val="20"/>
        </w:rPr>
        <w:t>Wykonawca</w:t>
      </w:r>
      <w:r w:rsidRPr="003E1759">
        <w:rPr>
          <w:rFonts w:ascii="Cambria" w:hAnsi="Cambria" w:cs="Arial"/>
          <w:sz w:val="20"/>
          <w:szCs w:val="20"/>
        </w:rPr>
        <w:t xml:space="preserve"> udziela </w:t>
      </w:r>
      <w:r w:rsidRPr="003E175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E175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3E1759">
        <w:rPr>
          <w:rFonts w:ascii="Cambria" w:hAnsi="Cambria" w:cs="Arial"/>
          <w:b/>
          <w:sz w:val="20"/>
          <w:szCs w:val="20"/>
        </w:rPr>
        <w:t xml:space="preserve">5 % </w:t>
      </w:r>
      <w:r w:rsidRPr="003E175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0A13949" w14:textId="0ACF7C3B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41F4AFC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F8C787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2838CBB8" w14:textId="01D57C22" w:rsidR="009249B2" w:rsidRPr="00164DA1" w:rsidRDefault="009119D0" w:rsidP="00164DA1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63224C97" w14:textId="4F8FD75C" w:rsidR="0039352B" w:rsidRDefault="0039352B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43E167D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4CF193FF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dziennik budowy potwierdzający gotowość do odbioru potwierdzono wpisem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nadzoru.</w:t>
      </w:r>
    </w:p>
    <w:p w14:paraId="6AC78EA0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4B78D09" w14:textId="77777777" w:rsidR="009119D0" w:rsidRPr="00D271A8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10AA3DF5" w14:textId="77777777" w:rsidR="009119D0" w:rsidRPr="00C00ECC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atesty, certyfikaty i aprobaty zgodności na wbudowane materiały zgodnie ze specyfikacją techniczną wykonania i odbioru robót - 1 egz,</w:t>
      </w:r>
    </w:p>
    <w:p w14:paraId="6E178F82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5709B17A" w14:textId="77777777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9EA79A7" w14:textId="77777777" w:rsidR="009119D0" w:rsidRPr="00D271A8" w:rsidRDefault="009119D0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5E1001C2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136EFED7" w14:textId="77777777" w:rsidR="00DF5209" w:rsidRDefault="00DF5209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204BCA" w14:textId="7C48E465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4CC03D93" w:rsidR="009119D0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6071170" w14:textId="77777777" w:rsidR="00AE4024" w:rsidRPr="00D271A8" w:rsidRDefault="00AE4024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63D190D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63A292DD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lastRenderedPageBreak/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BE673E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3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3"/>
    </w:p>
    <w:p w14:paraId="722A6C9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77777777" w:rsidR="009119D0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każdy stwierdzony przypadek nienależytego wykonania robót opisany  w § 10 ust. 3 umowy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77777777" w:rsidR="00BE673E" w:rsidRDefault="00BE673E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3B4852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787A52F6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CDA507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7E1743B7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3F7F0A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F99499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11C695FD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A74CDAD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lastRenderedPageBreak/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888EBD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D88EA7" w14:textId="77777777" w:rsidR="009119D0" w:rsidRPr="00612765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3AE553A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55E331E" w14:textId="731C566E" w:rsidR="009119D0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10CB5">
        <w:rPr>
          <w:rFonts w:ascii="Cambria" w:hAnsi="Cambria" w:cs="Arial"/>
          <w:spacing w:val="-4"/>
          <w:sz w:val="20"/>
          <w:szCs w:val="20"/>
        </w:rPr>
        <w:t>2023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E10CB5">
        <w:rPr>
          <w:rFonts w:ascii="Cambria" w:hAnsi="Cambria" w:cs="Arial"/>
          <w:spacing w:val="-4"/>
          <w:sz w:val="20"/>
          <w:szCs w:val="20"/>
        </w:rPr>
        <w:t>1605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05BC6F3C" w14:textId="77777777" w:rsidR="00986EA8" w:rsidRPr="00986EA8" w:rsidRDefault="00986EA8" w:rsidP="00986EA8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86EA8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573FA97E" w14:textId="77777777" w:rsidR="00986EA8" w:rsidRPr="00D271A8" w:rsidRDefault="00986EA8" w:rsidP="00986EA8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39DBEAD4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90D57C5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424F0910" w14:textId="77777777" w:rsidR="00253923" w:rsidRDefault="00253923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B787CB5" w14:textId="16A13A8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0D0BFC7" w14:textId="4ADEAB57" w:rsidR="00C76C39" w:rsidRPr="00173E65" w:rsidRDefault="009119D0" w:rsidP="00173E65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686ED4A5" w14:textId="565FEFEA" w:rsidR="00F268F6" w:rsidRPr="00173E65" w:rsidRDefault="00173E65" w:rsidP="00173E65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sz w:val="20"/>
          <w:szCs w:val="20"/>
          <w:lang w:eastAsia="x-none"/>
        </w:rPr>
      </w:pPr>
      <w:r w:rsidRPr="00173E65">
        <w:rPr>
          <w:rFonts w:ascii="Cambria" w:hAnsi="Cambria"/>
          <w:b/>
          <w:bCs/>
          <w:color w:val="000000"/>
          <w:sz w:val="20"/>
          <w:szCs w:val="20"/>
          <w:lang w:eastAsia="x-none"/>
        </w:rPr>
        <w:t>„Remont budynku garażowego Ochotniczej Straży Pożarnej w Zawichoście” w ramach zadania inwestycyjnego „Przebudowa budynku garażu znajdującego się na działce 232 przy ul. Szkolnej w Zawichoście”</w:t>
      </w:r>
    </w:p>
    <w:p w14:paraId="59417914" w14:textId="77777777" w:rsidR="00DF5209" w:rsidRDefault="00DF5209" w:rsidP="00C76C39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B4DAC16" w14:textId="3C8F1C6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41533266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E42A5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505A1589" w14:textId="484A1E5E" w:rsidR="009119D0" w:rsidRPr="00444694" w:rsidRDefault="009119D0" w:rsidP="00444694">
      <w:pPr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0C6C81">
        <w:rPr>
          <w:rFonts w:ascii="Cambria" w:hAnsi="Cambria" w:cs="Cambria"/>
          <w:b/>
          <w:bCs/>
          <w:color w:val="000000"/>
          <w:sz w:val="20"/>
          <w:szCs w:val="20"/>
        </w:rPr>
        <w:t>Gmina Zawichost</w:t>
      </w:r>
      <w:r w:rsidR="00444694">
        <w:rPr>
          <w:rFonts w:ascii="Cambria" w:hAnsi="Cambria" w:cs="Cambria"/>
          <w:b/>
          <w:bCs/>
          <w:color w:val="000000"/>
          <w:sz w:val="20"/>
          <w:szCs w:val="20"/>
        </w:rPr>
        <w:t xml:space="preserve">, </w:t>
      </w:r>
      <w:r w:rsidR="000C6C81">
        <w:rPr>
          <w:rFonts w:ascii="Cambria" w:hAnsi="Cambria" w:cs="Cambria"/>
          <w:b/>
          <w:bCs/>
          <w:color w:val="000000"/>
          <w:sz w:val="20"/>
          <w:szCs w:val="20"/>
        </w:rPr>
        <w:t>ul. Żeromskiego 50, 27-630 Zawichost</w:t>
      </w:r>
      <w:r w:rsidR="00E10D83">
        <w:rPr>
          <w:rFonts w:ascii="Cambria" w:hAnsi="Cambria" w:cs="Cambria"/>
          <w:b/>
          <w:bCs/>
          <w:color w:val="000000"/>
          <w:sz w:val="20"/>
          <w:szCs w:val="20"/>
        </w:rPr>
        <w:t>.</w:t>
      </w:r>
    </w:p>
    <w:p w14:paraId="2AF91A10" w14:textId="77777777" w:rsidR="009119D0" w:rsidRPr="00D271A8" w:rsidRDefault="009119D0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5C6AC" w14:textId="77777777" w:rsidR="00BF06BB" w:rsidRDefault="00BF06BB">
      <w:pPr>
        <w:spacing w:after="0" w:line="240" w:lineRule="auto"/>
      </w:pPr>
      <w:r>
        <w:separator/>
      </w:r>
    </w:p>
  </w:endnote>
  <w:endnote w:type="continuationSeparator" w:id="0">
    <w:p w14:paraId="44A40372" w14:textId="77777777" w:rsidR="00BF06BB" w:rsidRDefault="00BF0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83115" w14:textId="77777777" w:rsidR="002952B4" w:rsidRDefault="002952B4" w:rsidP="003F087E">
    <w:pPr>
      <w:pStyle w:val="Stopka"/>
      <w:jc w:val="right"/>
      <w:rPr>
        <w:sz w:val="16"/>
      </w:rPr>
    </w:pPr>
  </w:p>
  <w:p w14:paraId="57E520DC" w14:textId="0EA44A3A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AE2BA0">
      <w:rPr>
        <w:b/>
        <w:noProof/>
        <w:sz w:val="16"/>
      </w:rPr>
      <w:t>4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AE2BA0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D132E" w14:textId="1BED5F4A" w:rsidR="004B4EE5" w:rsidRPr="00DF5209" w:rsidRDefault="004B4EE5" w:rsidP="004B4EE5">
    <w:pPr>
      <w:pStyle w:val="Stopka"/>
      <w:ind w:left="720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3CA06" w14:textId="77777777" w:rsidR="00BF06BB" w:rsidRDefault="00BF06BB">
      <w:pPr>
        <w:spacing w:after="0" w:line="240" w:lineRule="auto"/>
      </w:pPr>
      <w:r>
        <w:separator/>
      </w:r>
    </w:p>
  </w:footnote>
  <w:footnote w:type="continuationSeparator" w:id="0">
    <w:p w14:paraId="7A4EE44D" w14:textId="77777777" w:rsidR="00BF06BB" w:rsidRDefault="00BF0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B9770" w14:textId="1C140E6D" w:rsidR="008D3AB4" w:rsidRPr="008D3AB4" w:rsidRDefault="008D3AB4" w:rsidP="008D3AB4">
    <w:pPr>
      <w:tabs>
        <w:tab w:val="center" w:pos="4536"/>
        <w:tab w:val="right" w:pos="9072"/>
      </w:tabs>
      <w:spacing w:after="0" w:line="240" w:lineRule="auto"/>
      <w:jc w:val="right"/>
      <w:rPr>
        <w:rFonts w:ascii="Cambria" w:hAnsi="Cambria" w:cs="Tahoma"/>
        <w:sz w:val="20"/>
        <w:szCs w:val="20"/>
      </w:rPr>
    </w:pPr>
    <w:bookmarkStart w:id="4" w:name="_Hlk110244641"/>
    <w:r w:rsidRPr="008D3AB4">
      <w:t xml:space="preserve">                     </w:t>
    </w:r>
    <w:r w:rsidRPr="008D3AB4">
      <w:tab/>
    </w:r>
  </w:p>
  <w:p w14:paraId="4549F1EA" w14:textId="77777777" w:rsidR="008D3AB4" w:rsidRDefault="008D3AB4" w:rsidP="00A0334F">
    <w:pPr>
      <w:pStyle w:val="Nagwek"/>
      <w:rPr>
        <w:rFonts w:ascii="Cambria" w:hAnsi="Cambria"/>
        <w:b/>
        <w:sz w:val="20"/>
        <w:szCs w:val="20"/>
      </w:rPr>
    </w:pPr>
  </w:p>
  <w:p w14:paraId="5579A55E" w14:textId="083C40B7" w:rsidR="00A0334F" w:rsidRPr="001F7140" w:rsidRDefault="00A81A8D" w:rsidP="00A0334F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="00BB1764" w:rsidRPr="00BB1764">
      <w:t xml:space="preserve"> </w:t>
    </w:r>
    <w:r w:rsidR="00F91F03">
      <w:rPr>
        <w:rFonts w:ascii="Cambria" w:hAnsi="Cambria"/>
        <w:b/>
        <w:sz w:val="20"/>
        <w:szCs w:val="20"/>
      </w:rPr>
      <w:t>GKRRiOŚ.III.271.5.2024.DM</w:t>
    </w:r>
  </w:p>
  <w:p w14:paraId="18FD81C1" w14:textId="3F3F546E" w:rsidR="00A30D6F" w:rsidRPr="006550E8" w:rsidRDefault="00A30D6F" w:rsidP="00A30D6F">
    <w:pPr>
      <w:pStyle w:val="Nagwek"/>
      <w:rPr>
        <w:rFonts w:ascii="Cambria" w:hAnsi="Cambria" w:cs="Arial"/>
        <w:b/>
        <w:sz w:val="20"/>
      </w:rPr>
    </w:pPr>
  </w:p>
  <w:bookmarkEnd w:id="4"/>
  <w:p w14:paraId="5DB8003E" w14:textId="77777777" w:rsidR="009119D0" w:rsidRPr="009E5CA2" w:rsidRDefault="009119D0" w:rsidP="003B5562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2"/>
    <w:multiLevelType w:val="singleLevel"/>
    <w:tmpl w:val="FEF45BE6"/>
    <w:name w:val="WW8Num71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mbria" w:hAnsi="Cambria" w:cs="Arial" w:hint="default"/>
        <w:bCs/>
        <w:iCs/>
        <w:sz w:val="20"/>
        <w:szCs w:val="20"/>
        <w:lang w:val="x-none"/>
      </w:rPr>
    </w:lvl>
  </w:abstractNum>
  <w:abstractNum w:abstractNumId="30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1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5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0092444"/>
    <w:multiLevelType w:val="hybridMultilevel"/>
    <w:tmpl w:val="AAAC2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03245C3"/>
    <w:multiLevelType w:val="hybridMultilevel"/>
    <w:tmpl w:val="FFE0E70E"/>
    <w:lvl w:ilvl="0" w:tplc="E946AC86">
      <w:start w:val="9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0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6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62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3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70313DB"/>
    <w:multiLevelType w:val="hybridMultilevel"/>
    <w:tmpl w:val="A358F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7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9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2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66366BD1"/>
    <w:multiLevelType w:val="hybridMultilevel"/>
    <w:tmpl w:val="0B8439F6"/>
    <w:lvl w:ilvl="0" w:tplc="E076944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A3585C"/>
    <w:multiLevelType w:val="hybridMultilevel"/>
    <w:tmpl w:val="F8766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CC10503"/>
    <w:multiLevelType w:val="hybridMultilevel"/>
    <w:tmpl w:val="058E59F2"/>
    <w:lvl w:ilvl="0" w:tplc="002609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C57A62"/>
    <w:multiLevelType w:val="hybridMultilevel"/>
    <w:tmpl w:val="344EF366"/>
    <w:lvl w:ilvl="0" w:tplc="4096119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0"/>
  </w:num>
  <w:num w:numId="2">
    <w:abstractNumId w:val="59"/>
  </w:num>
  <w:num w:numId="3">
    <w:abstractNumId w:val="0"/>
  </w:num>
  <w:num w:numId="4">
    <w:abstractNumId w:val="7"/>
  </w:num>
  <w:num w:numId="5">
    <w:abstractNumId w:val="9"/>
  </w:num>
  <w:num w:numId="6">
    <w:abstractNumId w:val="71"/>
  </w:num>
  <w:num w:numId="7">
    <w:abstractNumId w:val="53"/>
  </w:num>
  <w:num w:numId="8">
    <w:abstractNumId w:val="45"/>
  </w:num>
  <w:num w:numId="9">
    <w:abstractNumId w:val="75"/>
  </w:num>
  <w:num w:numId="10">
    <w:abstractNumId w:val="42"/>
  </w:num>
  <w:num w:numId="11">
    <w:abstractNumId w:val="78"/>
  </w:num>
  <w:num w:numId="12">
    <w:abstractNumId w:val="56"/>
  </w:num>
  <w:num w:numId="13">
    <w:abstractNumId w:val="76"/>
  </w:num>
  <w:num w:numId="14">
    <w:abstractNumId w:val="70"/>
  </w:num>
  <w:num w:numId="15">
    <w:abstractNumId w:val="82"/>
  </w:num>
  <w:num w:numId="16">
    <w:abstractNumId w:val="54"/>
  </w:num>
  <w:num w:numId="17">
    <w:abstractNumId w:val="48"/>
  </w:num>
  <w:num w:numId="18">
    <w:abstractNumId w:val="51"/>
  </w:num>
  <w:num w:numId="19">
    <w:abstractNumId w:val="52"/>
  </w:num>
  <w:num w:numId="20">
    <w:abstractNumId w:val="41"/>
  </w:num>
  <w:num w:numId="21">
    <w:abstractNumId w:val="64"/>
  </w:num>
  <w:num w:numId="22">
    <w:abstractNumId w:val="57"/>
  </w:num>
  <w:num w:numId="23">
    <w:abstractNumId w:val="77"/>
  </w:num>
  <w:num w:numId="24">
    <w:abstractNumId w:val="46"/>
  </w:num>
  <w:num w:numId="25">
    <w:abstractNumId w:val="81"/>
  </w:num>
  <w:num w:numId="26">
    <w:abstractNumId w:val="24"/>
  </w:num>
  <w:num w:numId="27">
    <w:abstractNumId w:val="66"/>
  </w:num>
  <w:num w:numId="28">
    <w:abstractNumId w:val="83"/>
  </w:num>
  <w:num w:numId="29">
    <w:abstractNumId w:val="67"/>
  </w:num>
  <w:num w:numId="30">
    <w:abstractNumId w:val="12"/>
  </w:num>
  <w:num w:numId="31">
    <w:abstractNumId w:val="21"/>
  </w:num>
  <w:num w:numId="32">
    <w:abstractNumId w:val="62"/>
  </w:num>
  <w:num w:numId="33">
    <w:abstractNumId w:val="68"/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9"/>
  </w:num>
  <w:num w:numId="36">
    <w:abstractNumId w:val="61"/>
  </w:num>
  <w:num w:numId="37">
    <w:abstractNumId w:val="72"/>
  </w:num>
  <w:num w:numId="38">
    <w:abstractNumId w:val="58"/>
  </w:num>
  <w:num w:numId="39">
    <w:abstractNumId w:val="40"/>
  </w:num>
  <w:num w:numId="40">
    <w:abstractNumId w:val="49"/>
  </w:num>
  <w:num w:numId="41">
    <w:abstractNumId w:val="39"/>
  </w:num>
  <w:num w:numId="42">
    <w:abstractNumId w:val="47"/>
  </w:num>
  <w:num w:numId="43">
    <w:abstractNumId w:val="65"/>
  </w:num>
  <w:num w:numId="44">
    <w:abstractNumId w:val="80"/>
  </w:num>
  <w:num w:numId="45">
    <w:abstractNumId w:val="74"/>
  </w:num>
  <w:num w:numId="46">
    <w:abstractNumId w:val="79"/>
  </w:num>
  <w:num w:numId="47">
    <w:abstractNumId w:val="43"/>
  </w:num>
  <w:num w:numId="48">
    <w:abstractNumId w:val="55"/>
  </w:num>
  <w:num w:numId="49">
    <w:abstractNumId w:val="63"/>
  </w:num>
  <w:num w:numId="50">
    <w:abstractNumId w:val="73"/>
  </w:num>
  <w:num w:numId="51">
    <w:abstractNumId w:val="50"/>
  </w:num>
  <w:num w:numId="52">
    <w:abstractNumId w:val="29"/>
    <w:lvlOverride w:ilvl="0">
      <w:startOverride w:val="5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A0D"/>
    <w:rsid w:val="00000E3B"/>
    <w:rsid w:val="000014FA"/>
    <w:rsid w:val="000023D5"/>
    <w:rsid w:val="000110B7"/>
    <w:rsid w:val="000147E5"/>
    <w:rsid w:val="000233A9"/>
    <w:rsid w:val="00031FA2"/>
    <w:rsid w:val="00037046"/>
    <w:rsid w:val="00041CC8"/>
    <w:rsid w:val="0004710D"/>
    <w:rsid w:val="00061573"/>
    <w:rsid w:val="000645D7"/>
    <w:rsid w:val="00067DD1"/>
    <w:rsid w:val="000717A4"/>
    <w:rsid w:val="0007752B"/>
    <w:rsid w:val="000848D1"/>
    <w:rsid w:val="00087341"/>
    <w:rsid w:val="000919F9"/>
    <w:rsid w:val="00093967"/>
    <w:rsid w:val="000A01FD"/>
    <w:rsid w:val="000C2B1B"/>
    <w:rsid w:val="000C6C81"/>
    <w:rsid w:val="000D4F62"/>
    <w:rsid w:val="000D68F2"/>
    <w:rsid w:val="000E61B5"/>
    <w:rsid w:val="000F0EAF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5154"/>
    <w:rsid w:val="0014786E"/>
    <w:rsid w:val="0015071A"/>
    <w:rsid w:val="001544BB"/>
    <w:rsid w:val="001566AD"/>
    <w:rsid w:val="001617C4"/>
    <w:rsid w:val="00162BF8"/>
    <w:rsid w:val="00164DA1"/>
    <w:rsid w:val="00166C2B"/>
    <w:rsid w:val="00173E65"/>
    <w:rsid w:val="0018443D"/>
    <w:rsid w:val="001A1133"/>
    <w:rsid w:val="001A35B7"/>
    <w:rsid w:val="001A4DCE"/>
    <w:rsid w:val="001A5854"/>
    <w:rsid w:val="001C0AC6"/>
    <w:rsid w:val="001C1B18"/>
    <w:rsid w:val="001D17AE"/>
    <w:rsid w:val="001D4D42"/>
    <w:rsid w:val="001E05EF"/>
    <w:rsid w:val="001E0A40"/>
    <w:rsid w:val="001E3706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BA"/>
    <w:rsid w:val="002150F1"/>
    <w:rsid w:val="00225AEA"/>
    <w:rsid w:val="00233B8F"/>
    <w:rsid w:val="00241FBD"/>
    <w:rsid w:val="00244C27"/>
    <w:rsid w:val="00246A53"/>
    <w:rsid w:val="00253923"/>
    <w:rsid w:val="00254A94"/>
    <w:rsid w:val="00255541"/>
    <w:rsid w:val="0027437A"/>
    <w:rsid w:val="00283624"/>
    <w:rsid w:val="0028409F"/>
    <w:rsid w:val="00293BA0"/>
    <w:rsid w:val="002952B4"/>
    <w:rsid w:val="00295972"/>
    <w:rsid w:val="002A00A6"/>
    <w:rsid w:val="002A19B9"/>
    <w:rsid w:val="002A385C"/>
    <w:rsid w:val="002A46CD"/>
    <w:rsid w:val="002A722D"/>
    <w:rsid w:val="002B6B97"/>
    <w:rsid w:val="002C06DF"/>
    <w:rsid w:val="002C2B8A"/>
    <w:rsid w:val="002C4624"/>
    <w:rsid w:val="002C4699"/>
    <w:rsid w:val="002D1CE1"/>
    <w:rsid w:val="002D5E4F"/>
    <w:rsid w:val="002E4050"/>
    <w:rsid w:val="002E6186"/>
    <w:rsid w:val="002E6898"/>
    <w:rsid w:val="002F410E"/>
    <w:rsid w:val="002F6531"/>
    <w:rsid w:val="003001E9"/>
    <w:rsid w:val="003017A8"/>
    <w:rsid w:val="003055C4"/>
    <w:rsid w:val="00311B60"/>
    <w:rsid w:val="003121EE"/>
    <w:rsid w:val="00317566"/>
    <w:rsid w:val="00331825"/>
    <w:rsid w:val="003410FC"/>
    <w:rsid w:val="00344C32"/>
    <w:rsid w:val="0035403D"/>
    <w:rsid w:val="00356C08"/>
    <w:rsid w:val="003744DB"/>
    <w:rsid w:val="0037534C"/>
    <w:rsid w:val="00376507"/>
    <w:rsid w:val="00377DCD"/>
    <w:rsid w:val="0039058E"/>
    <w:rsid w:val="0039352B"/>
    <w:rsid w:val="00394332"/>
    <w:rsid w:val="00395E1E"/>
    <w:rsid w:val="003A2D5D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1E9A"/>
    <w:rsid w:val="00406636"/>
    <w:rsid w:val="0041455A"/>
    <w:rsid w:val="00421139"/>
    <w:rsid w:val="00430BAF"/>
    <w:rsid w:val="004372AE"/>
    <w:rsid w:val="00437992"/>
    <w:rsid w:val="00443C44"/>
    <w:rsid w:val="00444694"/>
    <w:rsid w:val="00445FA6"/>
    <w:rsid w:val="00451291"/>
    <w:rsid w:val="0046155A"/>
    <w:rsid w:val="00480B4A"/>
    <w:rsid w:val="004902C6"/>
    <w:rsid w:val="004911F3"/>
    <w:rsid w:val="004A4F46"/>
    <w:rsid w:val="004A51B5"/>
    <w:rsid w:val="004A7E8C"/>
    <w:rsid w:val="004B0393"/>
    <w:rsid w:val="004B31DA"/>
    <w:rsid w:val="004B37F6"/>
    <w:rsid w:val="004B4EE5"/>
    <w:rsid w:val="004B652B"/>
    <w:rsid w:val="004B6BE9"/>
    <w:rsid w:val="004C25BB"/>
    <w:rsid w:val="004C6A60"/>
    <w:rsid w:val="004C7D87"/>
    <w:rsid w:val="004D0F2C"/>
    <w:rsid w:val="004D2740"/>
    <w:rsid w:val="004D3F6E"/>
    <w:rsid w:val="004D7684"/>
    <w:rsid w:val="004E337D"/>
    <w:rsid w:val="004E3775"/>
    <w:rsid w:val="004F43BD"/>
    <w:rsid w:val="004F5A4B"/>
    <w:rsid w:val="004F5E23"/>
    <w:rsid w:val="004F66FE"/>
    <w:rsid w:val="00500AB8"/>
    <w:rsid w:val="00504BED"/>
    <w:rsid w:val="00510ACA"/>
    <w:rsid w:val="00511109"/>
    <w:rsid w:val="00516864"/>
    <w:rsid w:val="005223EE"/>
    <w:rsid w:val="0052382C"/>
    <w:rsid w:val="00526F5B"/>
    <w:rsid w:val="00530095"/>
    <w:rsid w:val="00533F03"/>
    <w:rsid w:val="00534674"/>
    <w:rsid w:val="00541310"/>
    <w:rsid w:val="00541EA9"/>
    <w:rsid w:val="00550A42"/>
    <w:rsid w:val="00552A17"/>
    <w:rsid w:val="00552A49"/>
    <w:rsid w:val="0055344B"/>
    <w:rsid w:val="005608B6"/>
    <w:rsid w:val="00561F1B"/>
    <w:rsid w:val="00564074"/>
    <w:rsid w:val="005741A4"/>
    <w:rsid w:val="00574DBD"/>
    <w:rsid w:val="00593BAB"/>
    <w:rsid w:val="005948EB"/>
    <w:rsid w:val="005A21C4"/>
    <w:rsid w:val="005A2790"/>
    <w:rsid w:val="005B21BE"/>
    <w:rsid w:val="005B5AE4"/>
    <w:rsid w:val="005B6E96"/>
    <w:rsid w:val="005B7F7D"/>
    <w:rsid w:val="005C1590"/>
    <w:rsid w:val="005C548A"/>
    <w:rsid w:val="005D3310"/>
    <w:rsid w:val="005D5FDF"/>
    <w:rsid w:val="005E1C14"/>
    <w:rsid w:val="005E27AA"/>
    <w:rsid w:val="005E3F63"/>
    <w:rsid w:val="005F103F"/>
    <w:rsid w:val="005F310D"/>
    <w:rsid w:val="005F71A3"/>
    <w:rsid w:val="005F72AA"/>
    <w:rsid w:val="00603958"/>
    <w:rsid w:val="00603BC9"/>
    <w:rsid w:val="00606F7D"/>
    <w:rsid w:val="00612765"/>
    <w:rsid w:val="006141C6"/>
    <w:rsid w:val="00620384"/>
    <w:rsid w:val="006241E6"/>
    <w:rsid w:val="006262F9"/>
    <w:rsid w:val="0063111A"/>
    <w:rsid w:val="00642335"/>
    <w:rsid w:val="00642D1C"/>
    <w:rsid w:val="0064487B"/>
    <w:rsid w:val="006544F7"/>
    <w:rsid w:val="00654B88"/>
    <w:rsid w:val="00655FA1"/>
    <w:rsid w:val="00663305"/>
    <w:rsid w:val="0066457B"/>
    <w:rsid w:val="006755E7"/>
    <w:rsid w:val="00675922"/>
    <w:rsid w:val="00680D0D"/>
    <w:rsid w:val="00683AE4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C1FAC"/>
    <w:rsid w:val="006C53AE"/>
    <w:rsid w:val="006D028B"/>
    <w:rsid w:val="006D102B"/>
    <w:rsid w:val="006D162B"/>
    <w:rsid w:val="006E7A3D"/>
    <w:rsid w:val="006F0FE4"/>
    <w:rsid w:val="006F2FCE"/>
    <w:rsid w:val="007021F5"/>
    <w:rsid w:val="00702CE1"/>
    <w:rsid w:val="00705D19"/>
    <w:rsid w:val="0071225A"/>
    <w:rsid w:val="00720114"/>
    <w:rsid w:val="00720DDA"/>
    <w:rsid w:val="00723EB1"/>
    <w:rsid w:val="007256F4"/>
    <w:rsid w:val="00730B2C"/>
    <w:rsid w:val="0073680B"/>
    <w:rsid w:val="00737D39"/>
    <w:rsid w:val="0076089E"/>
    <w:rsid w:val="00766C7F"/>
    <w:rsid w:val="00775C8A"/>
    <w:rsid w:val="00777876"/>
    <w:rsid w:val="00781151"/>
    <w:rsid w:val="00786BD1"/>
    <w:rsid w:val="00790844"/>
    <w:rsid w:val="00792729"/>
    <w:rsid w:val="00792CF4"/>
    <w:rsid w:val="00794A7E"/>
    <w:rsid w:val="007A0AFC"/>
    <w:rsid w:val="007A2644"/>
    <w:rsid w:val="007A5529"/>
    <w:rsid w:val="007B268D"/>
    <w:rsid w:val="007B3515"/>
    <w:rsid w:val="007B3AF7"/>
    <w:rsid w:val="007B6822"/>
    <w:rsid w:val="007C3912"/>
    <w:rsid w:val="007C5F01"/>
    <w:rsid w:val="007D134E"/>
    <w:rsid w:val="007D5DE1"/>
    <w:rsid w:val="007D6960"/>
    <w:rsid w:val="007E0F83"/>
    <w:rsid w:val="007E18B2"/>
    <w:rsid w:val="007E3A99"/>
    <w:rsid w:val="007E42A5"/>
    <w:rsid w:val="007F008D"/>
    <w:rsid w:val="007F089A"/>
    <w:rsid w:val="007F1A56"/>
    <w:rsid w:val="007F5F52"/>
    <w:rsid w:val="0080098C"/>
    <w:rsid w:val="00810B2D"/>
    <w:rsid w:val="008123AC"/>
    <w:rsid w:val="00815ADD"/>
    <w:rsid w:val="00831A51"/>
    <w:rsid w:val="00833582"/>
    <w:rsid w:val="008429F1"/>
    <w:rsid w:val="00852169"/>
    <w:rsid w:val="0085418C"/>
    <w:rsid w:val="00860FF0"/>
    <w:rsid w:val="00865313"/>
    <w:rsid w:val="00866BBA"/>
    <w:rsid w:val="00867CFB"/>
    <w:rsid w:val="00870AAC"/>
    <w:rsid w:val="00874831"/>
    <w:rsid w:val="00876B4F"/>
    <w:rsid w:val="00882D8D"/>
    <w:rsid w:val="00884F5B"/>
    <w:rsid w:val="008A4325"/>
    <w:rsid w:val="008A4D9E"/>
    <w:rsid w:val="008B6546"/>
    <w:rsid w:val="008D0324"/>
    <w:rsid w:val="008D1F58"/>
    <w:rsid w:val="008D3AB4"/>
    <w:rsid w:val="008D4BD6"/>
    <w:rsid w:val="008D623B"/>
    <w:rsid w:val="008E68A8"/>
    <w:rsid w:val="008F6DB3"/>
    <w:rsid w:val="009022B9"/>
    <w:rsid w:val="00903203"/>
    <w:rsid w:val="0090554F"/>
    <w:rsid w:val="009119D0"/>
    <w:rsid w:val="00914D3A"/>
    <w:rsid w:val="009177C8"/>
    <w:rsid w:val="00922996"/>
    <w:rsid w:val="00923E61"/>
    <w:rsid w:val="009249B2"/>
    <w:rsid w:val="009357E9"/>
    <w:rsid w:val="00941E17"/>
    <w:rsid w:val="00944B37"/>
    <w:rsid w:val="00945587"/>
    <w:rsid w:val="00951937"/>
    <w:rsid w:val="00951B08"/>
    <w:rsid w:val="00952B6B"/>
    <w:rsid w:val="00955B29"/>
    <w:rsid w:val="00956245"/>
    <w:rsid w:val="009623CA"/>
    <w:rsid w:val="00967C00"/>
    <w:rsid w:val="00974040"/>
    <w:rsid w:val="00974562"/>
    <w:rsid w:val="009769F1"/>
    <w:rsid w:val="009819E5"/>
    <w:rsid w:val="00981A32"/>
    <w:rsid w:val="009821A8"/>
    <w:rsid w:val="00983815"/>
    <w:rsid w:val="00986EA8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885"/>
    <w:rsid w:val="009E5CA2"/>
    <w:rsid w:val="009F2777"/>
    <w:rsid w:val="009F6AC3"/>
    <w:rsid w:val="00A014CE"/>
    <w:rsid w:val="00A0334F"/>
    <w:rsid w:val="00A23877"/>
    <w:rsid w:val="00A238DA"/>
    <w:rsid w:val="00A247C2"/>
    <w:rsid w:val="00A25A36"/>
    <w:rsid w:val="00A30D6F"/>
    <w:rsid w:val="00A32133"/>
    <w:rsid w:val="00A32E8C"/>
    <w:rsid w:val="00A35FEA"/>
    <w:rsid w:val="00A377FC"/>
    <w:rsid w:val="00A41963"/>
    <w:rsid w:val="00A43B2D"/>
    <w:rsid w:val="00A509CB"/>
    <w:rsid w:val="00A546A8"/>
    <w:rsid w:val="00A56606"/>
    <w:rsid w:val="00A66B97"/>
    <w:rsid w:val="00A70913"/>
    <w:rsid w:val="00A72CEE"/>
    <w:rsid w:val="00A81A8D"/>
    <w:rsid w:val="00A85DE0"/>
    <w:rsid w:val="00A95A43"/>
    <w:rsid w:val="00A97E7A"/>
    <w:rsid w:val="00AA2282"/>
    <w:rsid w:val="00AA27B3"/>
    <w:rsid w:val="00AB0019"/>
    <w:rsid w:val="00AB52F9"/>
    <w:rsid w:val="00AC03B3"/>
    <w:rsid w:val="00AC0CBE"/>
    <w:rsid w:val="00AD2431"/>
    <w:rsid w:val="00AD3256"/>
    <w:rsid w:val="00AE19E9"/>
    <w:rsid w:val="00AE2BA0"/>
    <w:rsid w:val="00AE4024"/>
    <w:rsid w:val="00AF20B1"/>
    <w:rsid w:val="00AF2A9B"/>
    <w:rsid w:val="00AF2C1D"/>
    <w:rsid w:val="00AF3890"/>
    <w:rsid w:val="00B1010D"/>
    <w:rsid w:val="00B10AC7"/>
    <w:rsid w:val="00B215B3"/>
    <w:rsid w:val="00B301F7"/>
    <w:rsid w:val="00B30640"/>
    <w:rsid w:val="00B4242F"/>
    <w:rsid w:val="00B43D82"/>
    <w:rsid w:val="00B44D8D"/>
    <w:rsid w:val="00B54B92"/>
    <w:rsid w:val="00B56B65"/>
    <w:rsid w:val="00B63413"/>
    <w:rsid w:val="00B65163"/>
    <w:rsid w:val="00B6533C"/>
    <w:rsid w:val="00B67C9A"/>
    <w:rsid w:val="00B8059F"/>
    <w:rsid w:val="00B8778F"/>
    <w:rsid w:val="00B90AA2"/>
    <w:rsid w:val="00B958B5"/>
    <w:rsid w:val="00B966FD"/>
    <w:rsid w:val="00B96DA9"/>
    <w:rsid w:val="00BA1CF0"/>
    <w:rsid w:val="00BA61B8"/>
    <w:rsid w:val="00BB1764"/>
    <w:rsid w:val="00BB45C4"/>
    <w:rsid w:val="00BC155C"/>
    <w:rsid w:val="00BC3615"/>
    <w:rsid w:val="00BC7DBA"/>
    <w:rsid w:val="00BE20BD"/>
    <w:rsid w:val="00BE2A9E"/>
    <w:rsid w:val="00BE3CF9"/>
    <w:rsid w:val="00BE673E"/>
    <w:rsid w:val="00BE7DEF"/>
    <w:rsid w:val="00BF0050"/>
    <w:rsid w:val="00BF06BB"/>
    <w:rsid w:val="00BF0B98"/>
    <w:rsid w:val="00BF3648"/>
    <w:rsid w:val="00BF3949"/>
    <w:rsid w:val="00BF4310"/>
    <w:rsid w:val="00C00ECC"/>
    <w:rsid w:val="00C0480F"/>
    <w:rsid w:val="00C06739"/>
    <w:rsid w:val="00C14613"/>
    <w:rsid w:val="00C204FE"/>
    <w:rsid w:val="00C20A8E"/>
    <w:rsid w:val="00C21113"/>
    <w:rsid w:val="00C4194A"/>
    <w:rsid w:val="00C450EE"/>
    <w:rsid w:val="00C4716B"/>
    <w:rsid w:val="00C50357"/>
    <w:rsid w:val="00C5666E"/>
    <w:rsid w:val="00C6060B"/>
    <w:rsid w:val="00C75BE0"/>
    <w:rsid w:val="00C76C39"/>
    <w:rsid w:val="00C85B73"/>
    <w:rsid w:val="00C936C1"/>
    <w:rsid w:val="00C938F2"/>
    <w:rsid w:val="00C97BA5"/>
    <w:rsid w:val="00CA0EBC"/>
    <w:rsid w:val="00CA5671"/>
    <w:rsid w:val="00CA7A65"/>
    <w:rsid w:val="00CB44E8"/>
    <w:rsid w:val="00CB6B77"/>
    <w:rsid w:val="00CB7875"/>
    <w:rsid w:val="00CC251B"/>
    <w:rsid w:val="00CC3D3D"/>
    <w:rsid w:val="00CD0B8E"/>
    <w:rsid w:val="00CD1E8A"/>
    <w:rsid w:val="00CD3014"/>
    <w:rsid w:val="00CE4488"/>
    <w:rsid w:val="00CF2106"/>
    <w:rsid w:val="00CF3C5C"/>
    <w:rsid w:val="00D0025F"/>
    <w:rsid w:val="00D032F1"/>
    <w:rsid w:val="00D17171"/>
    <w:rsid w:val="00D20AFA"/>
    <w:rsid w:val="00D211FD"/>
    <w:rsid w:val="00D22D1D"/>
    <w:rsid w:val="00D2358E"/>
    <w:rsid w:val="00D26445"/>
    <w:rsid w:val="00D271A8"/>
    <w:rsid w:val="00D2768F"/>
    <w:rsid w:val="00D310BD"/>
    <w:rsid w:val="00D31E19"/>
    <w:rsid w:val="00D43D4F"/>
    <w:rsid w:val="00D45D33"/>
    <w:rsid w:val="00D5010A"/>
    <w:rsid w:val="00D72A0D"/>
    <w:rsid w:val="00D75D59"/>
    <w:rsid w:val="00D976B0"/>
    <w:rsid w:val="00D978EB"/>
    <w:rsid w:val="00DA5FAA"/>
    <w:rsid w:val="00DA72E6"/>
    <w:rsid w:val="00DB1B08"/>
    <w:rsid w:val="00DB575F"/>
    <w:rsid w:val="00DB5F45"/>
    <w:rsid w:val="00DB7A46"/>
    <w:rsid w:val="00DC5879"/>
    <w:rsid w:val="00DC5EB7"/>
    <w:rsid w:val="00DC6C55"/>
    <w:rsid w:val="00DD0072"/>
    <w:rsid w:val="00DD7EA7"/>
    <w:rsid w:val="00DE07A8"/>
    <w:rsid w:val="00DE4B94"/>
    <w:rsid w:val="00DE735E"/>
    <w:rsid w:val="00DF1239"/>
    <w:rsid w:val="00DF5209"/>
    <w:rsid w:val="00DF7BD8"/>
    <w:rsid w:val="00E01E66"/>
    <w:rsid w:val="00E03476"/>
    <w:rsid w:val="00E04CB1"/>
    <w:rsid w:val="00E10CB5"/>
    <w:rsid w:val="00E10D83"/>
    <w:rsid w:val="00E2077A"/>
    <w:rsid w:val="00E30787"/>
    <w:rsid w:val="00E32D1C"/>
    <w:rsid w:val="00E34AEF"/>
    <w:rsid w:val="00E432F9"/>
    <w:rsid w:val="00E50CCC"/>
    <w:rsid w:val="00E547E6"/>
    <w:rsid w:val="00E558B2"/>
    <w:rsid w:val="00E572EC"/>
    <w:rsid w:val="00E576D1"/>
    <w:rsid w:val="00E62156"/>
    <w:rsid w:val="00E66DDF"/>
    <w:rsid w:val="00E750B8"/>
    <w:rsid w:val="00E75B13"/>
    <w:rsid w:val="00E808D7"/>
    <w:rsid w:val="00E83DA4"/>
    <w:rsid w:val="00E86693"/>
    <w:rsid w:val="00E956C2"/>
    <w:rsid w:val="00EA2BDD"/>
    <w:rsid w:val="00EA2C6F"/>
    <w:rsid w:val="00EA4753"/>
    <w:rsid w:val="00EA4D95"/>
    <w:rsid w:val="00EB3E05"/>
    <w:rsid w:val="00EB4A8F"/>
    <w:rsid w:val="00EC4FAB"/>
    <w:rsid w:val="00EC5028"/>
    <w:rsid w:val="00EC7BD6"/>
    <w:rsid w:val="00ED1AF2"/>
    <w:rsid w:val="00ED2F84"/>
    <w:rsid w:val="00ED50FE"/>
    <w:rsid w:val="00ED648D"/>
    <w:rsid w:val="00ED72A9"/>
    <w:rsid w:val="00EE47FD"/>
    <w:rsid w:val="00EE6290"/>
    <w:rsid w:val="00EF607B"/>
    <w:rsid w:val="00EF70C2"/>
    <w:rsid w:val="00F02CEE"/>
    <w:rsid w:val="00F07F02"/>
    <w:rsid w:val="00F11319"/>
    <w:rsid w:val="00F147B3"/>
    <w:rsid w:val="00F202D0"/>
    <w:rsid w:val="00F21350"/>
    <w:rsid w:val="00F220CF"/>
    <w:rsid w:val="00F223B4"/>
    <w:rsid w:val="00F268F6"/>
    <w:rsid w:val="00F3080D"/>
    <w:rsid w:val="00F33F37"/>
    <w:rsid w:val="00F37A1C"/>
    <w:rsid w:val="00F418FD"/>
    <w:rsid w:val="00F434D0"/>
    <w:rsid w:val="00F44392"/>
    <w:rsid w:val="00F45B42"/>
    <w:rsid w:val="00F522D5"/>
    <w:rsid w:val="00F541E8"/>
    <w:rsid w:val="00F60605"/>
    <w:rsid w:val="00F708AC"/>
    <w:rsid w:val="00F778A3"/>
    <w:rsid w:val="00F809B4"/>
    <w:rsid w:val="00F82CF8"/>
    <w:rsid w:val="00F83168"/>
    <w:rsid w:val="00F9079C"/>
    <w:rsid w:val="00F91F03"/>
    <w:rsid w:val="00FA2EB8"/>
    <w:rsid w:val="00FA5810"/>
    <w:rsid w:val="00FB0865"/>
    <w:rsid w:val="00FB60BC"/>
    <w:rsid w:val="00FB6A05"/>
    <w:rsid w:val="00FC6818"/>
    <w:rsid w:val="00FD0FA9"/>
    <w:rsid w:val="00FD31A8"/>
    <w:rsid w:val="00FD52B3"/>
    <w:rsid w:val="00FD612A"/>
    <w:rsid w:val="00FE77B7"/>
    <w:rsid w:val="00FF0CD9"/>
    <w:rsid w:val="00FF1006"/>
    <w:rsid w:val="00FF5253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0E3A749E-BDA7-4E1A-BCAC-E6314FB4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E6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99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16</Pages>
  <Words>6814</Words>
  <Characters>40887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Użytkownik</cp:lastModifiedBy>
  <cp:revision>277</cp:revision>
  <cp:lastPrinted>2021-02-18T09:37:00Z</cp:lastPrinted>
  <dcterms:created xsi:type="dcterms:W3CDTF">2021-02-18T09:38:00Z</dcterms:created>
  <dcterms:modified xsi:type="dcterms:W3CDTF">2024-11-07T08:32:00Z</dcterms:modified>
</cp:coreProperties>
</file>