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6269F" w14:textId="7F7B0F34" w:rsidR="000E4697" w:rsidRPr="005D14F5" w:rsidRDefault="000E4697" w:rsidP="008F2719">
      <w:pPr>
        <w:spacing w:line="264" w:lineRule="auto"/>
        <w:ind w:left="7088"/>
        <w:rPr>
          <w:rFonts w:ascii="Liberation Serif" w:hAnsi="Liberation Serif" w:cs="Liberation Serif"/>
          <w:sz w:val="20"/>
          <w:szCs w:val="20"/>
        </w:rPr>
      </w:pPr>
      <w:r w:rsidRPr="005D14F5">
        <w:rPr>
          <w:rFonts w:ascii="Liberation Serif" w:hAnsi="Liberation Serif" w:cs="Liberation Serif"/>
          <w:sz w:val="20"/>
          <w:szCs w:val="20"/>
        </w:rPr>
        <w:t xml:space="preserve">Załącznik Nr </w:t>
      </w:r>
      <w:r w:rsidR="003C4059">
        <w:rPr>
          <w:rFonts w:ascii="Liberation Serif" w:hAnsi="Liberation Serif" w:cs="Liberation Serif"/>
          <w:sz w:val="20"/>
          <w:szCs w:val="20"/>
        </w:rPr>
        <w:t>1</w:t>
      </w:r>
      <w:r w:rsidRPr="005D14F5">
        <w:rPr>
          <w:rFonts w:ascii="Liberation Serif" w:hAnsi="Liberation Serif" w:cs="Liberation Serif"/>
          <w:sz w:val="20"/>
          <w:szCs w:val="20"/>
        </w:rPr>
        <w:t xml:space="preserve"> do SWZ</w:t>
      </w:r>
    </w:p>
    <w:p w14:paraId="5A1491B4" w14:textId="60EBC513" w:rsidR="000E4697" w:rsidRDefault="003C4059" w:rsidP="008F2719">
      <w:pPr>
        <w:spacing w:line="264" w:lineRule="auto"/>
        <w:ind w:left="7088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(BZP.272.1.</w:t>
      </w:r>
      <w:r w:rsidR="00643221">
        <w:rPr>
          <w:rFonts w:ascii="Liberation Serif" w:hAnsi="Liberation Serif" w:cs="Liberation Serif"/>
          <w:sz w:val="20"/>
          <w:szCs w:val="20"/>
        </w:rPr>
        <w:t>24</w:t>
      </w:r>
      <w:r w:rsidR="008F2719">
        <w:rPr>
          <w:rFonts w:ascii="Liberation Serif" w:hAnsi="Liberation Serif" w:cs="Liberation Serif"/>
          <w:sz w:val="20"/>
          <w:szCs w:val="20"/>
        </w:rPr>
        <w:t>.2024</w:t>
      </w:r>
      <w:r w:rsidR="000E4697">
        <w:rPr>
          <w:rFonts w:ascii="Liberation Serif" w:hAnsi="Liberation Serif" w:cs="Liberation Serif"/>
          <w:sz w:val="20"/>
          <w:szCs w:val="20"/>
        </w:rPr>
        <w:t>)</w:t>
      </w:r>
    </w:p>
    <w:p w14:paraId="62268E77" w14:textId="77777777" w:rsidR="00434A63" w:rsidRPr="00F26585" w:rsidRDefault="00434A63" w:rsidP="00FE733C">
      <w:pPr>
        <w:tabs>
          <w:tab w:val="left" w:pos="180"/>
          <w:tab w:val="left" w:pos="4678"/>
        </w:tabs>
        <w:spacing w:line="264" w:lineRule="auto"/>
        <w:ind w:left="4678" w:hanging="283"/>
        <w:rPr>
          <w:rFonts w:ascii="Liberation Serif" w:hAnsi="Liberation Serif"/>
          <w:b/>
          <w:sz w:val="16"/>
          <w:szCs w:val="16"/>
        </w:rPr>
      </w:pPr>
    </w:p>
    <w:p w14:paraId="7C345088" w14:textId="77777777" w:rsidR="00061B2C" w:rsidRPr="00856CD0" w:rsidRDefault="00061B2C" w:rsidP="00061B2C">
      <w:pPr>
        <w:tabs>
          <w:tab w:val="left" w:pos="180"/>
          <w:tab w:val="left" w:pos="5103"/>
        </w:tabs>
        <w:spacing w:line="264" w:lineRule="auto"/>
        <w:ind w:left="5103"/>
        <w:rPr>
          <w:rFonts w:ascii="Liberation Serif" w:hAnsi="Liberation Serif"/>
          <w:b/>
        </w:rPr>
      </w:pPr>
      <w:r w:rsidRPr="00856CD0">
        <w:rPr>
          <w:rFonts w:ascii="Liberation Serif" w:hAnsi="Liberation Serif"/>
          <w:b/>
        </w:rPr>
        <w:t xml:space="preserve">Powiat </w:t>
      </w:r>
      <w:r>
        <w:rPr>
          <w:rFonts w:ascii="Liberation Serif" w:hAnsi="Liberation Serif"/>
          <w:b/>
        </w:rPr>
        <w:t>Karkonoski</w:t>
      </w:r>
    </w:p>
    <w:p w14:paraId="7E02616C" w14:textId="77777777" w:rsidR="00061B2C" w:rsidRPr="00856CD0" w:rsidRDefault="00061B2C" w:rsidP="00061B2C">
      <w:pPr>
        <w:tabs>
          <w:tab w:val="left" w:pos="180"/>
          <w:tab w:val="left" w:pos="5103"/>
        </w:tabs>
        <w:spacing w:line="264" w:lineRule="auto"/>
        <w:ind w:left="5103"/>
        <w:rPr>
          <w:rFonts w:ascii="Liberation Serif" w:hAnsi="Liberation Serif"/>
          <w:b/>
        </w:rPr>
      </w:pPr>
      <w:r w:rsidRPr="00856CD0">
        <w:rPr>
          <w:rFonts w:ascii="Liberation Serif" w:hAnsi="Liberation Serif"/>
          <w:b/>
        </w:rPr>
        <w:t xml:space="preserve">Starostwo Powiatowe w Jeleniej Górze </w:t>
      </w:r>
    </w:p>
    <w:p w14:paraId="3C605B5B" w14:textId="77777777" w:rsidR="00061B2C" w:rsidRPr="00856CD0" w:rsidRDefault="00061B2C" w:rsidP="00061B2C">
      <w:pPr>
        <w:tabs>
          <w:tab w:val="left" w:pos="5103"/>
        </w:tabs>
        <w:spacing w:line="264" w:lineRule="auto"/>
        <w:ind w:left="5103"/>
        <w:jc w:val="both"/>
        <w:rPr>
          <w:rFonts w:ascii="Liberation Serif" w:hAnsi="Liberation Serif"/>
          <w:b/>
        </w:rPr>
      </w:pPr>
      <w:r w:rsidRPr="00856CD0">
        <w:rPr>
          <w:rFonts w:ascii="Liberation Serif" w:hAnsi="Liberation Serif"/>
          <w:b/>
        </w:rPr>
        <w:t>ul. Kochanowskiego 10</w:t>
      </w:r>
    </w:p>
    <w:p w14:paraId="579D73EB" w14:textId="77777777" w:rsidR="00061B2C" w:rsidRPr="00856CD0" w:rsidRDefault="00061B2C" w:rsidP="00061B2C">
      <w:pPr>
        <w:tabs>
          <w:tab w:val="left" w:pos="5103"/>
        </w:tabs>
        <w:spacing w:line="264" w:lineRule="auto"/>
        <w:ind w:left="5103"/>
        <w:jc w:val="both"/>
        <w:rPr>
          <w:rFonts w:ascii="Liberation Serif" w:hAnsi="Liberation Serif"/>
          <w:b/>
        </w:rPr>
      </w:pPr>
      <w:r w:rsidRPr="00856CD0">
        <w:rPr>
          <w:rFonts w:ascii="Liberation Serif" w:hAnsi="Liberation Serif"/>
          <w:b/>
        </w:rPr>
        <w:t>58-500 Jelenia Góra</w:t>
      </w:r>
    </w:p>
    <w:p w14:paraId="4E74F19C" w14:textId="77777777" w:rsidR="00061B2C" w:rsidRDefault="00061B2C" w:rsidP="00061B2C">
      <w:pPr>
        <w:suppressAutoHyphens/>
        <w:spacing w:line="264" w:lineRule="auto"/>
        <w:rPr>
          <w:rFonts w:ascii="Liberation Serif" w:hAnsi="Liberation Serif"/>
          <w:sz w:val="16"/>
          <w:szCs w:val="16"/>
          <w:lang w:eastAsia="ar-SA"/>
        </w:rPr>
      </w:pPr>
    </w:p>
    <w:p w14:paraId="7765D572" w14:textId="77777777" w:rsidR="00061B2C" w:rsidRPr="00082B2F" w:rsidRDefault="00061B2C" w:rsidP="00061B2C">
      <w:pPr>
        <w:widowControl w:val="0"/>
        <w:suppressAutoHyphens/>
        <w:autoSpaceDE w:val="0"/>
        <w:spacing w:line="264" w:lineRule="auto"/>
        <w:jc w:val="center"/>
        <w:rPr>
          <w:rFonts w:ascii="Liberation Serif" w:hAnsi="Liberation Serif"/>
          <w:b/>
          <w:bCs/>
          <w:color w:val="000000"/>
          <w:sz w:val="16"/>
          <w:szCs w:val="16"/>
        </w:rPr>
      </w:pPr>
    </w:p>
    <w:p w14:paraId="18BA6636" w14:textId="4B55FA7F" w:rsidR="00061B2C" w:rsidRPr="000222DD" w:rsidRDefault="00061B2C" w:rsidP="00061B2C">
      <w:pPr>
        <w:widowControl w:val="0"/>
        <w:suppressAutoHyphens/>
        <w:autoSpaceDE w:val="0"/>
        <w:spacing w:line="264" w:lineRule="auto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0222DD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FORMULARZ OFERTOWY</w:t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 </w:t>
      </w:r>
    </w:p>
    <w:p w14:paraId="41EFD965" w14:textId="77777777" w:rsidR="00061B2C" w:rsidRPr="00091FD7" w:rsidRDefault="00061B2C" w:rsidP="00061B2C">
      <w:pPr>
        <w:widowControl w:val="0"/>
        <w:suppressAutoHyphens/>
        <w:autoSpaceDE w:val="0"/>
        <w:spacing w:line="264" w:lineRule="auto"/>
        <w:jc w:val="center"/>
        <w:rPr>
          <w:rFonts w:ascii="Liberation Serif" w:hAnsi="Liberation Serif" w:cs="Liberation Serif"/>
          <w:b/>
          <w:bCs/>
          <w:color w:val="000000"/>
          <w:lang w:eastAsia="ar-SA"/>
        </w:rPr>
      </w:pPr>
    </w:p>
    <w:p w14:paraId="2973BEE0" w14:textId="77777777" w:rsidR="00061B2C" w:rsidRPr="00856CD0" w:rsidRDefault="00061B2C" w:rsidP="00061B2C">
      <w:pPr>
        <w:widowControl w:val="0"/>
        <w:suppressAutoHyphens/>
        <w:autoSpaceDE w:val="0"/>
        <w:spacing w:line="288" w:lineRule="auto"/>
        <w:jc w:val="both"/>
        <w:rPr>
          <w:rFonts w:ascii="Liberation Serif" w:hAnsi="Liberation Serif"/>
          <w:b/>
          <w:bCs/>
          <w:color w:val="000000"/>
          <w:szCs w:val="22"/>
          <w:u w:val="single"/>
          <w:lang w:eastAsia="ar-SA"/>
        </w:rPr>
      </w:pPr>
      <w:r w:rsidRPr="00856CD0">
        <w:rPr>
          <w:rFonts w:ascii="Liberation Serif" w:hAnsi="Liberation Serif"/>
          <w:b/>
          <w:bCs/>
          <w:color w:val="000000"/>
          <w:szCs w:val="22"/>
          <w:u w:val="single"/>
        </w:rPr>
        <w:t>Dane dotyczące Wykonawcy</w:t>
      </w:r>
      <w:r>
        <w:rPr>
          <w:rFonts w:ascii="Liberation Serif" w:hAnsi="Liberation Serif"/>
          <w:b/>
          <w:bCs/>
          <w:color w:val="000000"/>
          <w:szCs w:val="22"/>
          <w:u w:val="single"/>
        </w:rPr>
        <w:t>:</w:t>
      </w:r>
    </w:p>
    <w:p w14:paraId="586E6047" w14:textId="77777777" w:rsidR="00061B2C" w:rsidRPr="00856CD0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bCs/>
          <w:color w:val="000000"/>
          <w:sz w:val="16"/>
          <w:szCs w:val="16"/>
          <w:u w:val="single"/>
          <w:lang w:eastAsia="ar-SA"/>
        </w:rPr>
      </w:pPr>
    </w:p>
    <w:p w14:paraId="1D7079E2" w14:textId="77777777" w:rsidR="00061B2C" w:rsidRPr="00856CD0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  <w:lang w:eastAsia="ar-SA"/>
        </w:rPr>
      </w:pPr>
      <w:r>
        <w:rPr>
          <w:rFonts w:ascii="Liberation Serif" w:hAnsi="Liberation Serif"/>
          <w:color w:val="000000"/>
          <w:szCs w:val="22"/>
        </w:rPr>
        <w:t xml:space="preserve">Nazwa albo imię i nazwisko: </w:t>
      </w:r>
      <w:r w:rsidRPr="00856CD0">
        <w:rPr>
          <w:rFonts w:ascii="Liberation Serif" w:hAnsi="Liberation Serif"/>
          <w:color w:val="000000"/>
        </w:rPr>
        <w:t>................................................</w:t>
      </w:r>
      <w:r>
        <w:rPr>
          <w:rFonts w:ascii="Liberation Serif" w:hAnsi="Liberation Serif"/>
          <w:color w:val="000000"/>
        </w:rPr>
        <w:t>......................................................</w:t>
      </w:r>
    </w:p>
    <w:p w14:paraId="7F0090C4" w14:textId="77777777" w:rsidR="00061B2C" w:rsidRPr="008B4158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  <w:sz w:val="16"/>
          <w:szCs w:val="16"/>
          <w:lang w:eastAsia="ar-SA"/>
        </w:rPr>
      </w:pPr>
      <w:r w:rsidRPr="008B4158">
        <w:rPr>
          <w:rFonts w:ascii="Liberation Serif" w:hAnsi="Liberation Serif"/>
          <w:color w:val="000000"/>
          <w:sz w:val="16"/>
          <w:szCs w:val="16"/>
        </w:rPr>
        <w:tab/>
      </w:r>
      <w:r w:rsidRPr="008B4158">
        <w:rPr>
          <w:rFonts w:ascii="Liberation Serif" w:hAnsi="Liberation Serif"/>
          <w:color w:val="000000"/>
          <w:sz w:val="16"/>
          <w:szCs w:val="16"/>
        </w:rPr>
        <w:tab/>
      </w:r>
    </w:p>
    <w:p w14:paraId="53BE9BD9" w14:textId="77777777" w:rsidR="00061B2C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  <w:szCs w:val="22"/>
        </w:rPr>
        <w:t>Siedziba</w:t>
      </w:r>
      <w:r w:rsidRPr="00671F3B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>albo miejsce zamieszkania – jeżeli jest miejscem wykonywania działalności:</w:t>
      </w:r>
    </w:p>
    <w:p w14:paraId="526DBC5B" w14:textId="77777777" w:rsidR="00061B2C" w:rsidRPr="00671F3B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  <w:sz w:val="16"/>
          <w:szCs w:val="16"/>
        </w:rPr>
      </w:pPr>
    </w:p>
    <w:p w14:paraId="56DFD7CF" w14:textId="77777777" w:rsidR="00061B2C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</w:rPr>
      </w:pPr>
      <w:r w:rsidRPr="00856CD0">
        <w:rPr>
          <w:rFonts w:ascii="Liberation Serif" w:hAnsi="Liberation Serif"/>
          <w:color w:val="000000"/>
        </w:rPr>
        <w:t>...............................................</w:t>
      </w:r>
      <w:r>
        <w:rPr>
          <w:rFonts w:ascii="Liberation Serif" w:hAnsi="Liberation Serif"/>
          <w:color w:val="000000"/>
        </w:rPr>
        <w:t>........................................................................................................</w:t>
      </w:r>
    </w:p>
    <w:p w14:paraId="6466F77D" w14:textId="77777777" w:rsidR="00061B2C" w:rsidRPr="00671F3B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  <w:sz w:val="16"/>
          <w:szCs w:val="16"/>
        </w:rPr>
      </w:pPr>
    </w:p>
    <w:p w14:paraId="5D3167B3" w14:textId="77777777" w:rsidR="00061B2C" w:rsidRPr="00856189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</w:rPr>
      </w:pPr>
      <w:r w:rsidRPr="00856CD0">
        <w:rPr>
          <w:rFonts w:ascii="Liberation Serif" w:hAnsi="Liberation Serif"/>
          <w:color w:val="000000"/>
        </w:rPr>
        <w:t>...............................................</w:t>
      </w:r>
      <w:r>
        <w:rPr>
          <w:rFonts w:ascii="Liberation Serif" w:hAnsi="Liberation Serif"/>
          <w:color w:val="000000"/>
        </w:rPr>
        <w:t>........................................................................................................</w:t>
      </w:r>
    </w:p>
    <w:p w14:paraId="4B643071" w14:textId="77777777" w:rsidR="00061B2C" w:rsidRPr="009B6AEF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  <w:sz w:val="16"/>
          <w:szCs w:val="16"/>
          <w:lang w:eastAsia="ar-SA"/>
        </w:rPr>
      </w:pPr>
    </w:p>
    <w:p w14:paraId="5DA346E6" w14:textId="77777777" w:rsidR="00061B2C" w:rsidRPr="00974D1C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</w:rPr>
      </w:pPr>
      <w:r w:rsidRPr="00974D1C">
        <w:rPr>
          <w:rFonts w:ascii="Liberation Serif" w:hAnsi="Liberation Serif"/>
          <w:color w:val="000000"/>
          <w:szCs w:val="22"/>
        </w:rPr>
        <w:t xml:space="preserve">Numer KRS </w:t>
      </w:r>
      <w:r w:rsidRPr="00974D1C">
        <w:rPr>
          <w:rFonts w:ascii="Liberation Serif" w:hAnsi="Liberation Serif"/>
          <w:i/>
          <w:color w:val="000000"/>
          <w:szCs w:val="22"/>
        </w:rPr>
        <w:t>(jeśli dotyczy)</w:t>
      </w:r>
      <w:r w:rsidRPr="00974D1C">
        <w:rPr>
          <w:rFonts w:ascii="Liberation Serif" w:hAnsi="Liberation Serif"/>
          <w:color w:val="000000"/>
          <w:szCs w:val="22"/>
        </w:rPr>
        <w:tab/>
      </w:r>
      <w:r w:rsidRPr="00974D1C">
        <w:rPr>
          <w:rFonts w:ascii="Liberation Serif" w:hAnsi="Liberation Serif"/>
          <w:color w:val="000000"/>
        </w:rPr>
        <w:t>...............................................</w:t>
      </w:r>
    </w:p>
    <w:p w14:paraId="5BE3DC51" w14:textId="77777777" w:rsidR="00061B2C" w:rsidRPr="00974D1C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  <w:sz w:val="16"/>
          <w:szCs w:val="16"/>
          <w:lang w:eastAsia="ar-SA"/>
        </w:rPr>
      </w:pPr>
    </w:p>
    <w:p w14:paraId="4F87E571" w14:textId="77777777" w:rsidR="00061B2C" w:rsidRPr="00F26585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</w:rPr>
      </w:pPr>
      <w:r w:rsidRPr="00F26585">
        <w:rPr>
          <w:rFonts w:ascii="Liberation Serif" w:hAnsi="Liberation Serif"/>
          <w:color w:val="000000"/>
          <w:szCs w:val="22"/>
        </w:rPr>
        <w:t>Numer REGON:</w:t>
      </w:r>
      <w:r w:rsidRPr="00F26585">
        <w:rPr>
          <w:rFonts w:ascii="Liberation Serif" w:hAnsi="Liberation Serif"/>
          <w:color w:val="000000"/>
          <w:szCs w:val="22"/>
        </w:rPr>
        <w:tab/>
      </w:r>
      <w:r w:rsidRPr="00F26585">
        <w:rPr>
          <w:rFonts w:ascii="Liberation Serif" w:hAnsi="Liberation Serif"/>
          <w:color w:val="000000"/>
          <w:szCs w:val="22"/>
        </w:rPr>
        <w:tab/>
      </w:r>
      <w:r w:rsidRPr="00F26585">
        <w:rPr>
          <w:rFonts w:ascii="Liberation Serif" w:hAnsi="Liberation Serif"/>
          <w:color w:val="000000"/>
        </w:rPr>
        <w:t>...............................................</w:t>
      </w:r>
    </w:p>
    <w:p w14:paraId="2B7A0DF9" w14:textId="77777777" w:rsidR="00061B2C" w:rsidRPr="00F26585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  <w:sz w:val="16"/>
          <w:szCs w:val="16"/>
          <w:lang w:eastAsia="ar-SA"/>
        </w:rPr>
      </w:pPr>
    </w:p>
    <w:p w14:paraId="0476CED8" w14:textId="77777777" w:rsidR="00061B2C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</w:rPr>
      </w:pPr>
      <w:r w:rsidRPr="00856CD0">
        <w:rPr>
          <w:rFonts w:ascii="Liberation Serif" w:hAnsi="Liberation Serif"/>
          <w:color w:val="000000"/>
          <w:szCs w:val="22"/>
        </w:rPr>
        <w:t>Numer NIP:</w:t>
      </w:r>
      <w:r w:rsidRPr="00856CD0">
        <w:rPr>
          <w:rFonts w:ascii="Liberation Serif" w:hAnsi="Liberation Serif"/>
          <w:color w:val="000000"/>
          <w:szCs w:val="22"/>
        </w:rPr>
        <w:tab/>
      </w:r>
      <w:r w:rsidRPr="00856CD0">
        <w:rPr>
          <w:rFonts w:ascii="Liberation Serif" w:hAnsi="Liberation Serif"/>
          <w:color w:val="000000"/>
          <w:szCs w:val="22"/>
        </w:rPr>
        <w:tab/>
      </w:r>
      <w:r w:rsidRPr="00856CD0">
        <w:rPr>
          <w:rFonts w:ascii="Liberation Serif" w:hAnsi="Liberation Serif"/>
          <w:color w:val="000000"/>
          <w:szCs w:val="22"/>
        </w:rPr>
        <w:tab/>
      </w:r>
      <w:r w:rsidRPr="00856CD0">
        <w:rPr>
          <w:rFonts w:ascii="Liberation Serif" w:hAnsi="Liberation Serif"/>
          <w:color w:val="000000"/>
        </w:rPr>
        <w:t>...............................................</w:t>
      </w:r>
    </w:p>
    <w:p w14:paraId="5CE9EF96" w14:textId="77777777" w:rsidR="00061B2C" w:rsidRPr="00304620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  <w:sz w:val="16"/>
          <w:szCs w:val="16"/>
        </w:rPr>
      </w:pPr>
    </w:p>
    <w:p w14:paraId="15993366" w14:textId="77777777" w:rsidR="00061B2C" w:rsidRPr="009B6AEF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</w:rPr>
      </w:pPr>
      <w:r w:rsidRPr="009B6AEF">
        <w:rPr>
          <w:rFonts w:ascii="Liberation Serif" w:hAnsi="Liberation Serif"/>
          <w:color w:val="000000"/>
          <w:szCs w:val="22"/>
        </w:rPr>
        <w:t xml:space="preserve">Adres skrzynki </w:t>
      </w:r>
      <w:proofErr w:type="spellStart"/>
      <w:r w:rsidRPr="009B6AEF">
        <w:rPr>
          <w:rFonts w:ascii="Liberation Serif" w:hAnsi="Liberation Serif"/>
          <w:color w:val="000000"/>
          <w:szCs w:val="22"/>
        </w:rPr>
        <w:t>ePUAP</w:t>
      </w:r>
      <w:proofErr w:type="spellEnd"/>
      <w:r>
        <w:rPr>
          <w:rFonts w:ascii="Liberation Serif" w:hAnsi="Liberation Serif"/>
          <w:color w:val="000000"/>
          <w:szCs w:val="22"/>
        </w:rPr>
        <w:t xml:space="preserve"> </w:t>
      </w:r>
      <w:r w:rsidRPr="00DD7AF3">
        <w:rPr>
          <w:rFonts w:ascii="Liberation Serif" w:hAnsi="Liberation Serif"/>
          <w:i/>
          <w:color w:val="000000"/>
          <w:szCs w:val="22"/>
        </w:rPr>
        <w:t>(jeśli dotyczy)</w:t>
      </w:r>
      <w:r>
        <w:rPr>
          <w:rFonts w:ascii="Liberation Serif" w:hAnsi="Liberation Serif"/>
          <w:color w:val="000000"/>
          <w:szCs w:val="22"/>
        </w:rPr>
        <w:t xml:space="preserve"> </w:t>
      </w:r>
      <w:r w:rsidRPr="009B6AEF">
        <w:rPr>
          <w:rFonts w:ascii="Liberation Serif" w:hAnsi="Liberation Serif"/>
          <w:color w:val="000000"/>
        </w:rPr>
        <w:t>...............................................</w:t>
      </w:r>
    </w:p>
    <w:p w14:paraId="315584BB" w14:textId="77777777" w:rsidR="00061B2C" w:rsidRPr="009B6AEF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  <w:sz w:val="16"/>
          <w:szCs w:val="16"/>
        </w:rPr>
      </w:pPr>
    </w:p>
    <w:p w14:paraId="38D1C802" w14:textId="77777777" w:rsidR="00061B2C" w:rsidRDefault="00061B2C" w:rsidP="00061B2C">
      <w:pPr>
        <w:widowControl w:val="0"/>
        <w:suppressAutoHyphens/>
        <w:autoSpaceDE w:val="0"/>
        <w:spacing w:line="312" w:lineRule="auto"/>
        <w:jc w:val="both"/>
        <w:rPr>
          <w:rFonts w:ascii="Liberation Serif" w:hAnsi="Liberation Serif"/>
          <w:color w:val="000000"/>
          <w:szCs w:val="22"/>
        </w:rPr>
      </w:pPr>
      <w:r w:rsidRPr="009B6AEF">
        <w:rPr>
          <w:rFonts w:ascii="Liberation Serif" w:hAnsi="Liberation Serif"/>
          <w:color w:val="000000"/>
        </w:rPr>
        <w:t xml:space="preserve">Adres </w:t>
      </w:r>
      <w:r>
        <w:rPr>
          <w:rFonts w:ascii="Liberation Serif" w:hAnsi="Liberation Serif"/>
          <w:color w:val="000000"/>
        </w:rPr>
        <w:t>poczty elektronicznej (</w:t>
      </w:r>
      <w:r w:rsidRPr="009B6AEF">
        <w:rPr>
          <w:rFonts w:ascii="Liberation Serif" w:hAnsi="Liberation Serif"/>
          <w:color w:val="000000"/>
        </w:rPr>
        <w:t>e-mail</w:t>
      </w:r>
      <w:r>
        <w:rPr>
          <w:rFonts w:ascii="Liberation Serif" w:hAnsi="Liberation Serif"/>
          <w:color w:val="000000"/>
        </w:rPr>
        <w:t>)</w:t>
      </w:r>
      <w:r>
        <w:rPr>
          <w:rStyle w:val="Odwoanieprzypisudolnego"/>
          <w:rFonts w:ascii="Liberation Serif" w:hAnsi="Liberation Serif"/>
          <w:color w:val="000000"/>
        </w:rPr>
        <w:footnoteReference w:id="1"/>
      </w:r>
      <w:r>
        <w:rPr>
          <w:rFonts w:ascii="Liberation Serif" w:hAnsi="Liberation Serif"/>
          <w:color w:val="000000"/>
        </w:rPr>
        <w:t xml:space="preserve"> </w:t>
      </w:r>
      <w:r w:rsidRPr="009B6AEF">
        <w:rPr>
          <w:rFonts w:ascii="Liberation Serif" w:hAnsi="Liberation Serif"/>
          <w:color w:val="000000"/>
        </w:rPr>
        <w:t>...............................................</w:t>
      </w:r>
      <w:r w:rsidRPr="009B6AEF">
        <w:rPr>
          <w:rFonts w:ascii="Liberation Serif" w:hAnsi="Liberation Serif"/>
          <w:color w:val="000000"/>
          <w:szCs w:val="22"/>
        </w:rPr>
        <w:tab/>
      </w:r>
    </w:p>
    <w:p w14:paraId="62F2D8E7" w14:textId="77777777" w:rsidR="00061B2C" w:rsidRPr="000438D7" w:rsidRDefault="00061B2C" w:rsidP="00061B2C">
      <w:pPr>
        <w:widowControl w:val="0"/>
        <w:suppressAutoHyphens/>
        <w:autoSpaceDE w:val="0"/>
        <w:spacing w:line="288" w:lineRule="auto"/>
        <w:jc w:val="both"/>
        <w:rPr>
          <w:rFonts w:ascii="Liberation Serif" w:hAnsi="Liberation Serif"/>
          <w:color w:val="000000"/>
          <w:sz w:val="16"/>
          <w:szCs w:val="16"/>
          <w:lang w:eastAsia="ar-SA"/>
        </w:rPr>
      </w:pPr>
    </w:p>
    <w:p w14:paraId="2E1DDEA2" w14:textId="7822E7FF" w:rsidR="006137BC" w:rsidRPr="002328EA" w:rsidRDefault="00061B2C" w:rsidP="00643221">
      <w:pPr>
        <w:widowControl w:val="0"/>
        <w:suppressAutoHyphens/>
        <w:autoSpaceDE w:val="0"/>
        <w:spacing w:line="288" w:lineRule="auto"/>
        <w:ind w:left="2835" w:hanging="2835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  <w:szCs w:val="22"/>
        </w:rPr>
        <w:t>Rodzaj Wykonawcy</w:t>
      </w:r>
      <w:r w:rsidRPr="00856CD0">
        <w:rPr>
          <w:rFonts w:ascii="Liberation Serif" w:hAnsi="Liberation Serif"/>
          <w:color w:val="000000"/>
          <w:szCs w:val="22"/>
        </w:rPr>
        <w:t>:</w:t>
      </w:r>
      <w:r w:rsidRPr="00856CD0">
        <w:rPr>
          <w:rFonts w:ascii="Liberation Serif" w:hAnsi="Liberation Serif"/>
          <w:color w:val="000000"/>
          <w:szCs w:val="22"/>
        </w:rPr>
        <w:tab/>
      </w:r>
      <w:r>
        <w:rPr>
          <w:rFonts w:ascii="Liberation Serif" w:hAnsi="Liberation Serif"/>
          <w:color w:val="000000"/>
        </w:rPr>
        <w:t>mikroprzedsiębiorstwo</w:t>
      </w:r>
      <w:r w:rsidRPr="00F10296">
        <w:rPr>
          <w:rFonts w:ascii="Liberation Serif" w:hAnsi="Liberation Serif"/>
          <w:color w:val="000000"/>
          <w:vertAlign w:val="superscript"/>
        </w:rPr>
        <w:t>*</w:t>
      </w:r>
      <w:r>
        <w:rPr>
          <w:rFonts w:ascii="Liberation Serif" w:hAnsi="Liberation Serif"/>
          <w:color w:val="000000"/>
        </w:rPr>
        <w:t xml:space="preserve"> / małe przedsiębiorstwo</w:t>
      </w:r>
      <w:r w:rsidRPr="00F10296">
        <w:rPr>
          <w:rFonts w:ascii="Liberation Serif" w:hAnsi="Liberation Serif"/>
          <w:color w:val="000000"/>
          <w:vertAlign w:val="superscript"/>
        </w:rPr>
        <w:t>*</w:t>
      </w:r>
      <w:r>
        <w:rPr>
          <w:rFonts w:ascii="Liberation Serif" w:hAnsi="Liberation Serif"/>
          <w:color w:val="000000"/>
        </w:rPr>
        <w:t xml:space="preserve"> / średnie przedsiębiorstwo</w:t>
      </w:r>
      <w:r w:rsidRPr="00F10296">
        <w:rPr>
          <w:rFonts w:ascii="Liberation Serif" w:hAnsi="Liberation Serif"/>
          <w:color w:val="000000"/>
          <w:vertAlign w:val="superscript"/>
        </w:rPr>
        <w:t>*</w:t>
      </w:r>
      <w:r>
        <w:rPr>
          <w:rFonts w:ascii="Liberation Serif" w:hAnsi="Liberation Serif"/>
          <w:color w:val="000000"/>
        </w:rPr>
        <w:t xml:space="preserve"> / jednoosobowa działalność gospodarcza</w:t>
      </w:r>
      <w:r w:rsidRPr="00F10296">
        <w:rPr>
          <w:rFonts w:ascii="Liberation Serif" w:hAnsi="Liberation Serif"/>
          <w:color w:val="000000"/>
          <w:vertAlign w:val="superscript"/>
        </w:rPr>
        <w:t>*</w:t>
      </w:r>
      <w:r>
        <w:rPr>
          <w:rFonts w:ascii="Liberation Serif" w:hAnsi="Liberation Serif"/>
          <w:color w:val="000000"/>
        </w:rPr>
        <w:t xml:space="preserve"> / osoba fizyczna nieprowadząca działalności gospodarczej</w:t>
      </w:r>
      <w:r w:rsidRPr="00F10296">
        <w:rPr>
          <w:rFonts w:ascii="Liberation Serif" w:hAnsi="Liberation Serif"/>
          <w:color w:val="000000"/>
          <w:vertAlign w:val="superscript"/>
        </w:rPr>
        <w:t>*</w:t>
      </w:r>
      <w:r>
        <w:rPr>
          <w:rFonts w:ascii="Liberation Serif" w:hAnsi="Liberation Serif"/>
          <w:color w:val="000000"/>
        </w:rPr>
        <w:t xml:space="preserve"> / inny rodzaj</w:t>
      </w:r>
      <w:r w:rsidRPr="00F10296">
        <w:rPr>
          <w:rFonts w:ascii="Liberation Serif" w:hAnsi="Liberation Serif"/>
          <w:color w:val="000000"/>
          <w:vertAlign w:val="superscript"/>
        </w:rPr>
        <w:t>*</w:t>
      </w:r>
      <w:r>
        <w:rPr>
          <w:rFonts w:ascii="Liberation Serif" w:hAnsi="Liberation Serif"/>
          <w:color w:val="000000"/>
          <w:vertAlign w:val="superscript"/>
        </w:rPr>
        <w:t xml:space="preserve"> </w:t>
      </w:r>
      <w:r>
        <w:rPr>
          <w:rStyle w:val="Odwoanieprzypisudolnego"/>
          <w:rFonts w:ascii="Liberation Serif" w:hAnsi="Liberation Serif"/>
          <w:color w:val="000000"/>
        </w:rPr>
        <w:footnoteReference w:id="2"/>
      </w:r>
    </w:p>
    <w:p w14:paraId="4AF2C86A" w14:textId="77777777" w:rsidR="004C1864" w:rsidRPr="00327A00" w:rsidRDefault="004C1864" w:rsidP="00FE733C">
      <w:pPr>
        <w:widowControl w:val="0"/>
        <w:tabs>
          <w:tab w:val="left" w:pos="3780"/>
          <w:tab w:val="left" w:leader="dot" w:pos="8460"/>
        </w:tabs>
        <w:suppressAutoHyphens/>
        <w:autoSpaceDE w:val="0"/>
        <w:spacing w:line="264" w:lineRule="auto"/>
        <w:jc w:val="both"/>
        <w:rPr>
          <w:rFonts w:ascii="Liberation Serif" w:hAnsi="Liberation Serif"/>
          <w:b/>
          <w:bCs/>
          <w:color w:val="000000"/>
          <w:szCs w:val="22"/>
          <w:u w:val="single"/>
          <w:lang w:eastAsia="ar-SA"/>
        </w:rPr>
      </w:pPr>
      <w:r w:rsidRPr="00327A00">
        <w:rPr>
          <w:rFonts w:ascii="Liberation Serif" w:hAnsi="Liberation Serif"/>
          <w:b/>
          <w:bCs/>
          <w:color w:val="000000"/>
          <w:szCs w:val="22"/>
          <w:u w:val="single"/>
        </w:rPr>
        <w:t>Zobowiązania Wykonawcy:</w:t>
      </w:r>
    </w:p>
    <w:p w14:paraId="5EFF62FF" w14:textId="4CAD4BAC" w:rsidR="004055D0" w:rsidRPr="00643221" w:rsidRDefault="004055D0" w:rsidP="00643221">
      <w:pPr>
        <w:suppressAutoHyphens/>
        <w:spacing w:line="252" w:lineRule="auto"/>
        <w:jc w:val="both"/>
        <w:rPr>
          <w:rFonts w:ascii="Liberation Serif" w:hAnsi="Liberation Serif" w:cs="Liberation Serif"/>
          <w:b/>
        </w:rPr>
      </w:pPr>
      <w:r w:rsidRPr="00514E13">
        <w:rPr>
          <w:rFonts w:ascii="Liberation Serif" w:hAnsi="Liberation Serif" w:cs="Liberation Serif"/>
        </w:rPr>
        <w:t xml:space="preserve">Nawiązując do ogłoszenia o zamówieniu </w:t>
      </w:r>
      <w:r>
        <w:rPr>
          <w:rFonts w:ascii="Liberation Serif" w:hAnsi="Liberation Serif" w:cs="Liberation Serif"/>
        </w:rPr>
        <w:t xml:space="preserve">na </w:t>
      </w:r>
      <w:r w:rsidR="00643221" w:rsidRPr="00643221">
        <w:rPr>
          <w:rFonts w:ascii="Liberation Serif" w:hAnsi="Liberation Serif" w:cs="Liberation Serif"/>
          <w:b/>
        </w:rPr>
        <w:t xml:space="preserve"> „Dostaw</w:t>
      </w:r>
      <w:r w:rsidR="00643221">
        <w:rPr>
          <w:rFonts w:ascii="Liberation Serif" w:hAnsi="Liberation Serif" w:cs="Liberation Serif"/>
          <w:b/>
        </w:rPr>
        <w:t>ę</w:t>
      </w:r>
      <w:r w:rsidR="00643221" w:rsidRPr="00643221">
        <w:rPr>
          <w:rFonts w:ascii="Liberation Serif" w:hAnsi="Liberation Serif" w:cs="Liberation Serif"/>
          <w:b/>
        </w:rPr>
        <w:t xml:space="preserve"> fabrycznie nowego samochodu terenowego o napędzie 4x4 typu pick-up dla Powiatowego Centrum Zarządzania Kryzysowego w Jeleniej Górze”</w:t>
      </w:r>
      <w:r w:rsidRPr="00514E13">
        <w:rPr>
          <w:rFonts w:ascii="Liberation Serif" w:hAnsi="Liberation Serif" w:cs="Liberation Serif"/>
        </w:rPr>
        <w:t>– zobowiązuję się do wykonania zamówienia, zgodnie z</w:t>
      </w:r>
      <w:r>
        <w:rPr>
          <w:rFonts w:ascii="Liberation Serif" w:hAnsi="Liberation Serif" w:cs="Liberation Serif"/>
        </w:rPr>
        <w:t> </w:t>
      </w:r>
      <w:r w:rsidRPr="00514E13">
        <w:rPr>
          <w:rFonts w:ascii="Liberation Serif" w:hAnsi="Liberation Serif" w:cs="Liberation Serif"/>
        </w:rPr>
        <w:t xml:space="preserve">wymogami </w:t>
      </w:r>
      <w:r w:rsidRPr="00514E13">
        <w:rPr>
          <w:rFonts w:ascii="Liberation Serif" w:hAnsi="Liberation Serif" w:cs="Liberation Serif"/>
          <w:i/>
        </w:rPr>
        <w:t>Specyfikacji Warunków Zamówienia</w:t>
      </w:r>
      <w:r w:rsidRPr="00514E13">
        <w:rPr>
          <w:rFonts w:ascii="Liberation Serif" w:hAnsi="Liberation Serif" w:cs="Liberation Serif"/>
        </w:rPr>
        <w:t>, według poniższych warunków:</w:t>
      </w:r>
    </w:p>
    <w:p w14:paraId="0685BE56" w14:textId="77777777" w:rsidR="005E1EBD" w:rsidRPr="00AA1315" w:rsidRDefault="005E1EBD" w:rsidP="009E3C97">
      <w:pPr>
        <w:suppressAutoHyphens/>
        <w:spacing w:line="264" w:lineRule="auto"/>
        <w:jc w:val="both"/>
        <w:rPr>
          <w:rFonts w:ascii="Liberation Serif" w:hAnsi="Liberation Serif" w:cs="Liberation Serif"/>
          <w:b/>
          <w:sz w:val="18"/>
          <w:szCs w:val="18"/>
        </w:rPr>
      </w:pPr>
    </w:p>
    <w:p w14:paraId="53E399B8" w14:textId="77777777" w:rsidR="00903C20" w:rsidRPr="00680B15" w:rsidRDefault="00903C20" w:rsidP="00903C20">
      <w:pPr>
        <w:numPr>
          <w:ilvl w:val="0"/>
          <w:numId w:val="13"/>
        </w:numPr>
        <w:tabs>
          <w:tab w:val="left" w:pos="426"/>
        </w:tabs>
        <w:suppressAutoHyphens/>
        <w:spacing w:line="276" w:lineRule="auto"/>
        <w:ind w:left="0" w:firstLine="0"/>
        <w:jc w:val="both"/>
        <w:rPr>
          <w:rFonts w:ascii="Liberation Serif" w:hAnsi="Liberation Serif" w:cs="Liberation Serif"/>
          <w:lang w:eastAsia="ar-SA"/>
        </w:rPr>
      </w:pPr>
      <w:r w:rsidRPr="00680B15">
        <w:rPr>
          <w:rFonts w:ascii="Liberation Serif" w:hAnsi="Liberation Serif"/>
        </w:rPr>
        <w:t>Oferuję wykonanie przedmiotu zamówienia za cenę</w:t>
      </w:r>
      <w:r>
        <w:rPr>
          <w:rFonts w:ascii="Liberation Serif" w:hAnsi="Liberation Serif"/>
        </w:rPr>
        <w:t xml:space="preserve"> zryczałtowaną </w:t>
      </w:r>
      <w:r w:rsidRPr="00680B15">
        <w:rPr>
          <w:rFonts w:ascii="Liberation Serif" w:hAnsi="Liberation Serif"/>
        </w:rPr>
        <w:t xml:space="preserve">(koszt całkowity): </w:t>
      </w:r>
    </w:p>
    <w:p w14:paraId="5D8D15B0" w14:textId="77777777" w:rsidR="00903C20" w:rsidRPr="00095795" w:rsidRDefault="00903C20" w:rsidP="00903C20">
      <w:pPr>
        <w:tabs>
          <w:tab w:val="left" w:pos="426"/>
        </w:tabs>
        <w:suppressAutoHyphens/>
        <w:spacing w:line="276" w:lineRule="auto"/>
        <w:jc w:val="both"/>
        <w:rPr>
          <w:rFonts w:ascii="Liberation Serif" w:hAnsi="Liberation Serif" w:cs="Liberation Serif"/>
          <w:sz w:val="16"/>
          <w:szCs w:val="16"/>
          <w:lang w:eastAsia="ar-SA"/>
        </w:rPr>
      </w:pPr>
    </w:p>
    <w:p w14:paraId="0885E5B8" w14:textId="77777777" w:rsidR="00903C20" w:rsidRDefault="00903C20" w:rsidP="00903C20">
      <w:pPr>
        <w:tabs>
          <w:tab w:val="left" w:pos="426"/>
        </w:tabs>
        <w:suppressAutoHyphens/>
        <w:spacing w:before="120" w:after="120" w:line="276" w:lineRule="auto"/>
        <w:ind w:left="425"/>
        <w:jc w:val="both"/>
        <w:rPr>
          <w:rFonts w:ascii="Liberation Serif" w:hAnsi="Liberation Serif"/>
          <w:b/>
        </w:rPr>
      </w:pPr>
      <w:r w:rsidRPr="00095795">
        <w:rPr>
          <w:rFonts w:ascii="Liberation Serif" w:hAnsi="Liberation Serif"/>
          <w:b/>
        </w:rPr>
        <w:t xml:space="preserve">................................................. zł </w:t>
      </w:r>
      <w:r>
        <w:rPr>
          <w:rFonts w:ascii="Liberation Serif" w:hAnsi="Liberation Serif"/>
          <w:b/>
        </w:rPr>
        <w:t xml:space="preserve">(brutto) </w:t>
      </w:r>
    </w:p>
    <w:p w14:paraId="13CA8316" w14:textId="77777777" w:rsidR="00903C20" w:rsidRPr="00903C20" w:rsidRDefault="00903C20" w:rsidP="00903C20">
      <w:pPr>
        <w:tabs>
          <w:tab w:val="left" w:pos="426"/>
        </w:tabs>
        <w:suppressAutoHyphens/>
        <w:spacing w:before="120" w:after="120" w:line="276" w:lineRule="auto"/>
        <w:ind w:left="425"/>
        <w:jc w:val="both"/>
        <w:rPr>
          <w:rFonts w:ascii="Liberation Serif" w:hAnsi="Liberation Serif"/>
        </w:rPr>
      </w:pPr>
      <w:r w:rsidRPr="00802A7E">
        <w:rPr>
          <w:rFonts w:ascii="Liberation Serif" w:hAnsi="Liberation Serif"/>
        </w:rPr>
        <w:t>– w tym stawka p</w:t>
      </w:r>
      <w:r w:rsidRPr="00802A7E">
        <w:rPr>
          <w:rFonts w:ascii="Liberation Serif" w:hAnsi="Liberation Serif" w:cs="Liberation Serif"/>
          <w:lang w:eastAsia="ar-SA"/>
        </w:rPr>
        <w:t>odatku od towarów i usług VAT wynosi 23%</w:t>
      </w:r>
    </w:p>
    <w:p w14:paraId="5B13A228" w14:textId="77777777" w:rsidR="00903C20" w:rsidRPr="00903C20" w:rsidRDefault="00903C20" w:rsidP="00903C20">
      <w:pPr>
        <w:tabs>
          <w:tab w:val="left" w:pos="426"/>
        </w:tabs>
        <w:suppressAutoHyphens/>
        <w:spacing w:line="264" w:lineRule="auto"/>
        <w:jc w:val="both"/>
        <w:rPr>
          <w:rFonts w:ascii="Liberation Serif" w:hAnsi="Liberation Serif"/>
          <w:i/>
          <w:color w:val="000000"/>
          <w:sz w:val="20"/>
          <w:szCs w:val="20"/>
        </w:rPr>
      </w:pPr>
      <w:r w:rsidRPr="00AD4310">
        <w:rPr>
          <w:rFonts w:ascii="Liberation Serif" w:hAnsi="Liberation Serif"/>
          <w:i/>
          <w:color w:val="000000"/>
          <w:sz w:val="20"/>
          <w:szCs w:val="20"/>
        </w:rPr>
        <w:t xml:space="preserve"> </w:t>
      </w:r>
      <w:r>
        <w:rPr>
          <w:rFonts w:ascii="Liberation Serif" w:hAnsi="Liberation Serif"/>
          <w:i/>
          <w:color w:val="000000"/>
          <w:sz w:val="20"/>
          <w:szCs w:val="20"/>
        </w:rPr>
        <w:tab/>
      </w:r>
      <w:r w:rsidRPr="00AD4310">
        <w:rPr>
          <w:rFonts w:ascii="Liberation Serif" w:hAnsi="Liberation Serif"/>
          <w:i/>
          <w:color w:val="000000"/>
          <w:sz w:val="20"/>
          <w:szCs w:val="20"/>
        </w:rPr>
        <w:t>(Uwaga: Cenę brutto oferty należy podać z dokładnością do dwóch miejsc po przecinku</w:t>
      </w:r>
      <w:r>
        <w:rPr>
          <w:rFonts w:ascii="Liberation Serif" w:hAnsi="Liberation Serif"/>
          <w:i/>
          <w:color w:val="000000"/>
          <w:sz w:val="20"/>
          <w:szCs w:val="20"/>
        </w:rPr>
        <w:t>)</w:t>
      </w:r>
    </w:p>
    <w:p w14:paraId="1B40B718" w14:textId="77777777" w:rsidR="00903C20" w:rsidRPr="00FC32DD" w:rsidRDefault="00903C20" w:rsidP="00FC32DD">
      <w:pPr>
        <w:tabs>
          <w:tab w:val="left" w:pos="567"/>
        </w:tabs>
        <w:suppressAutoHyphens/>
        <w:spacing w:line="276" w:lineRule="auto"/>
        <w:jc w:val="both"/>
        <w:rPr>
          <w:rFonts w:ascii="Liberation Serif" w:hAnsi="Liberation Serif" w:cs="Liberation Serif"/>
          <w:sz w:val="16"/>
          <w:szCs w:val="16"/>
          <w:lang w:eastAsia="ar-SA"/>
        </w:rPr>
      </w:pPr>
    </w:p>
    <w:p w14:paraId="1CBCD00A" w14:textId="19AD4BA5" w:rsidR="00C7584F" w:rsidRPr="00C7584F" w:rsidRDefault="00C7584F" w:rsidP="00C7584F">
      <w:pPr>
        <w:tabs>
          <w:tab w:val="left" w:pos="567"/>
        </w:tabs>
        <w:suppressAutoHyphens/>
        <w:spacing w:line="276" w:lineRule="auto"/>
        <w:jc w:val="both"/>
        <w:rPr>
          <w:rFonts w:ascii="Liberation Serif" w:hAnsi="Liberation Serif" w:cs="Liberation Serif"/>
          <w:lang w:eastAsia="ar-SA"/>
        </w:rPr>
      </w:pPr>
      <w:r w:rsidRPr="00C7584F">
        <w:rPr>
          <w:rFonts w:ascii="Liberation Serif" w:hAnsi="Liberation Serif" w:cs="Liberation Serif"/>
          <w:lang w:eastAsia="ar-SA"/>
        </w:rPr>
        <w:t xml:space="preserve">W powyższej oferowanej cenie ujęte zostały wszelkie koszty związane z kompleksową </w:t>
      </w:r>
      <w:r w:rsidR="00643221">
        <w:rPr>
          <w:rFonts w:ascii="Liberation Serif" w:hAnsi="Liberation Serif" w:cs="Liberation Serif"/>
          <w:lang w:eastAsia="ar-SA"/>
        </w:rPr>
        <w:br/>
      </w:r>
      <w:r w:rsidRPr="00C7584F">
        <w:rPr>
          <w:rFonts w:ascii="Liberation Serif" w:hAnsi="Liberation Serif" w:cs="Liberation Serif"/>
          <w:lang w:eastAsia="ar-SA"/>
        </w:rPr>
        <w:t>i prawidłową realizacją przedmiotu zamówienia, w szczególności: cena samochodu</w:t>
      </w:r>
      <w:r w:rsidR="00C93BA8">
        <w:rPr>
          <w:rFonts w:ascii="Liberation Serif" w:hAnsi="Liberation Serif" w:cs="Liberation Serif"/>
          <w:lang w:eastAsia="ar-SA"/>
        </w:rPr>
        <w:t xml:space="preserve"> </w:t>
      </w:r>
      <w:r w:rsidR="00643221">
        <w:rPr>
          <w:rFonts w:ascii="Liberation Serif" w:hAnsi="Liberation Serif" w:cs="Liberation Serif"/>
          <w:lang w:eastAsia="ar-SA"/>
        </w:rPr>
        <w:br/>
      </w:r>
      <w:r w:rsidR="00C93BA8">
        <w:rPr>
          <w:rFonts w:ascii="Liberation Serif" w:hAnsi="Liberation Serif" w:cs="Liberation Serif"/>
          <w:lang w:eastAsia="ar-SA"/>
        </w:rPr>
        <w:t>z wyposażeniem</w:t>
      </w:r>
      <w:r w:rsidRPr="00C7584F">
        <w:rPr>
          <w:rFonts w:ascii="Liberation Serif" w:hAnsi="Liberation Serif" w:cs="Liberation Serif"/>
          <w:lang w:eastAsia="ar-SA"/>
        </w:rPr>
        <w:t>, a także inne koszty towarzyszące, w tym należne opłaty i podatki.</w:t>
      </w:r>
    </w:p>
    <w:p w14:paraId="1285CB94" w14:textId="77777777" w:rsidR="00FC32DD" w:rsidRPr="00AA1315" w:rsidRDefault="00FC32DD" w:rsidP="00665F62">
      <w:pPr>
        <w:tabs>
          <w:tab w:val="left" w:pos="567"/>
        </w:tabs>
        <w:suppressAutoHyphens/>
        <w:spacing w:line="276" w:lineRule="auto"/>
        <w:jc w:val="both"/>
        <w:rPr>
          <w:rFonts w:ascii="Liberation Serif" w:hAnsi="Liberation Serif" w:cs="Liberation Serif"/>
          <w:sz w:val="18"/>
          <w:szCs w:val="18"/>
          <w:lang w:eastAsia="ar-SA"/>
        </w:rPr>
      </w:pPr>
    </w:p>
    <w:p w14:paraId="3173780B" w14:textId="77777777" w:rsidR="009203B1" w:rsidRPr="007A7ED4" w:rsidRDefault="009203B1" w:rsidP="009203B1">
      <w:pPr>
        <w:numPr>
          <w:ilvl w:val="0"/>
          <w:numId w:val="13"/>
        </w:numPr>
        <w:tabs>
          <w:tab w:val="left" w:pos="426"/>
          <w:tab w:val="left" w:pos="567"/>
        </w:tabs>
        <w:suppressAutoHyphens/>
        <w:spacing w:line="312" w:lineRule="auto"/>
        <w:ind w:left="426" w:hanging="426"/>
        <w:jc w:val="both"/>
        <w:rPr>
          <w:rFonts w:ascii="Liberation Serif" w:hAnsi="Liberation Serif" w:cs="Liberation Serif"/>
          <w:lang w:eastAsia="ar-SA"/>
        </w:rPr>
      </w:pPr>
      <w:r w:rsidRPr="007A7ED4">
        <w:rPr>
          <w:rFonts w:ascii="Liberation Serif" w:hAnsi="Liberation Serif" w:cs="Liberation Serif"/>
          <w:lang w:eastAsia="ar-SA"/>
        </w:rPr>
        <w:t xml:space="preserve">Zrealizuję przedmiot zamówienia </w:t>
      </w:r>
      <w:r w:rsidRPr="007A7ED4">
        <w:rPr>
          <w:rFonts w:ascii="Liberation Serif" w:hAnsi="Liberation Serif" w:cs="Liberation Serif"/>
          <w:b/>
          <w:lang w:eastAsia="ar-SA"/>
        </w:rPr>
        <w:t>w terminie do dnia</w:t>
      </w:r>
      <w:r w:rsidRPr="007A7ED4">
        <w:rPr>
          <w:rFonts w:ascii="Liberation Serif" w:hAnsi="Liberation Serif" w:cs="Liberation Serif"/>
          <w:lang w:eastAsia="ar-SA"/>
        </w:rPr>
        <w:t xml:space="preserve">: </w:t>
      </w:r>
    </w:p>
    <w:p w14:paraId="35D10A93" w14:textId="3274D3D9" w:rsidR="009203B1" w:rsidRPr="007A7ED4" w:rsidRDefault="009203B1" w:rsidP="009203B1">
      <w:pPr>
        <w:pStyle w:val="Akapitzlist"/>
        <w:numPr>
          <w:ilvl w:val="0"/>
          <w:numId w:val="32"/>
        </w:numPr>
        <w:tabs>
          <w:tab w:val="left" w:pos="426"/>
          <w:tab w:val="left" w:pos="567"/>
        </w:tabs>
        <w:suppressAutoHyphens/>
        <w:spacing w:line="312" w:lineRule="auto"/>
        <w:jc w:val="both"/>
        <w:rPr>
          <w:rFonts w:ascii="Liberation Serif" w:hAnsi="Liberation Serif" w:cs="Liberation Serif"/>
          <w:lang w:eastAsia="ar-SA"/>
        </w:rPr>
      </w:pPr>
      <w:r w:rsidRPr="007A7ED4">
        <w:rPr>
          <w:rFonts w:ascii="Liberation Serif" w:hAnsi="Liberation Serif" w:cs="Liberation Serif"/>
          <w:lang w:eastAsia="ar-SA"/>
        </w:rPr>
        <w:t xml:space="preserve">06.12.2024 r. * </w:t>
      </w:r>
    </w:p>
    <w:p w14:paraId="2F8F754E" w14:textId="7DEC49FA" w:rsidR="009203B1" w:rsidRPr="007A7ED4" w:rsidRDefault="009203B1" w:rsidP="009203B1">
      <w:pPr>
        <w:pStyle w:val="Akapitzlist"/>
        <w:numPr>
          <w:ilvl w:val="0"/>
          <w:numId w:val="32"/>
        </w:numPr>
        <w:tabs>
          <w:tab w:val="left" w:pos="426"/>
          <w:tab w:val="left" w:pos="567"/>
        </w:tabs>
        <w:suppressAutoHyphens/>
        <w:spacing w:line="312" w:lineRule="auto"/>
        <w:jc w:val="both"/>
        <w:rPr>
          <w:rFonts w:ascii="Liberation Serif" w:hAnsi="Liberation Serif" w:cs="Liberation Serif"/>
          <w:lang w:eastAsia="ar-SA"/>
        </w:rPr>
      </w:pPr>
      <w:r w:rsidRPr="007A7ED4">
        <w:rPr>
          <w:rFonts w:ascii="Liberation Serif" w:hAnsi="Liberation Serif" w:cs="Liberation Serif"/>
          <w:lang w:eastAsia="ar-SA"/>
        </w:rPr>
        <w:t>20.12.2024 r. *</w:t>
      </w:r>
    </w:p>
    <w:p w14:paraId="382FEBAF" w14:textId="77777777" w:rsidR="009203B1" w:rsidRPr="007A7ED4" w:rsidRDefault="009203B1" w:rsidP="009203B1">
      <w:pPr>
        <w:tabs>
          <w:tab w:val="left" w:pos="426"/>
          <w:tab w:val="left" w:pos="567"/>
        </w:tabs>
        <w:suppressAutoHyphens/>
        <w:spacing w:line="312" w:lineRule="auto"/>
        <w:ind w:left="567"/>
        <w:jc w:val="both"/>
        <w:rPr>
          <w:rFonts w:ascii="Liberation Serif" w:hAnsi="Liberation Serif" w:cs="Liberation Serif"/>
          <w:i/>
          <w:lang w:eastAsia="ar-SA"/>
        </w:rPr>
      </w:pPr>
      <w:r w:rsidRPr="007A7ED4">
        <w:rPr>
          <w:rFonts w:ascii="Liberation Serif" w:hAnsi="Liberation Serif" w:cs="Liberation Serif"/>
          <w:b/>
          <w:i/>
          <w:lang w:eastAsia="ar-SA"/>
        </w:rPr>
        <w:t>(* niewłaściwe skreślić</w:t>
      </w:r>
      <w:r w:rsidRPr="007A7ED4">
        <w:rPr>
          <w:rFonts w:ascii="Liberation Serif" w:hAnsi="Liberation Serif" w:cs="Liberation Serif"/>
          <w:i/>
          <w:lang w:eastAsia="ar-SA"/>
        </w:rPr>
        <w:t>).</w:t>
      </w:r>
    </w:p>
    <w:p w14:paraId="217160CF" w14:textId="5CBEB480" w:rsidR="009203B1" w:rsidRPr="007A7ED4" w:rsidRDefault="009203B1" w:rsidP="009203B1">
      <w:pPr>
        <w:suppressAutoHyphens/>
        <w:spacing w:line="264" w:lineRule="auto"/>
        <w:ind w:left="567"/>
        <w:jc w:val="both"/>
        <w:rPr>
          <w:rFonts w:ascii="Liberation Serif" w:hAnsi="Liberation Serif" w:cs="Liberation Serif"/>
          <w:i/>
          <w:sz w:val="18"/>
          <w:szCs w:val="18"/>
          <w:lang w:eastAsia="ar-SA"/>
        </w:rPr>
      </w:pPr>
      <w:r w:rsidRPr="007A7ED4">
        <w:rPr>
          <w:rFonts w:ascii="Liberation Serif" w:hAnsi="Liberation Serif" w:cs="Liberation Serif"/>
          <w:i/>
          <w:sz w:val="18"/>
          <w:szCs w:val="18"/>
          <w:lang w:eastAsia="ar-SA"/>
        </w:rPr>
        <w:t>Uwaga: Za wskazanie maksymalnego wymaganego terminu realizacji dostawy, tj. 20.12.2024 r., Zamawiający nie przyzna żadnych punktów; najkrótszym terminem realizacji przedmiotu zamówienia, za który Zamawiający przyzna maksymalną ilość punktów w tym kryterium, jest 06.12.2024 r.</w:t>
      </w:r>
    </w:p>
    <w:p w14:paraId="1B1F7449" w14:textId="77777777" w:rsidR="009203B1" w:rsidRPr="007A7ED4" w:rsidRDefault="009203B1" w:rsidP="009203B1">
      <w:pPr>
        <w:suppressAutoHyphens/>
        <w:spacing w:line="264" w:lineRule="auto"/>
        <w:ind w:left="567"/>
        <w:jc w:val="both"/>
        <w:rPr>
          <w:rFonts w:ascii="Liberation Serif" w:hAnsi="Liberation Serif" w:cs="Liberation Serif"/>
          <w:i/>
          <w:lang w:eastAsia="ar-SA"/>
        </w:rPr>
      </w:pPr>
    </w:p>
    <w:p w14:paraId="1AA61B8D" w14:textId="16D9700A" w:rsidR="009203B1" w:rsidRDefault="009203B1" w:rsidP="009203B1">
      <w:pPr>
        <w:pStyle w:val="Akapitzlist"/>
        <w:widowControl w:val="0"/>
        <w:numPr>
          <w:ilvl w:val="0"/>
          <w:numId w:val="13"/>
        </w:numPr>
        <w:spacing w:line="264" w:lineRule="auto"/>
        <w:ind w:left="540" w:hanging="540"/>
        <w:jc w:val="both"/>
        <w:rPr>
          <w:rFonts w:ascii="Liberation Serif" w:hAnsi="Liberation Serif" w:cs="Liberation Serif"/>
        </w:rPr>
      </w:pPr>
      <w:r w:rsidRPr="007A7ED4">
        <w:rPr>
          <w:rFonts w:ascii="Liberation Serif" w:hAnsi="Liberation Serif" w:cs="Liberation Serif"/>
        </w:rPr>
        <w:t xml:space="preserve">Odległość od autoryzowanego serwisu jest </w:t>
      </w:r>
      <w:r w:rsidRPr="007A7ED4">
        <w:rPr>
          <w:rFonts w:ascii="Liberation Serif" w:hAnsi="Liberation Serif" w:cs="Liberation Serif"/>
          <w:b/>
        </w:rPr>
        <w:t>…… km</w:t>
      </w:r>
      <w:r w:rsidRPr="007A7ED4">
        <w:rPr>
          <w:rFonts w:ascii="Liberation Serif" w:hAnsi="Liberation Serif" w:cs="Liberation Serif"/>
        </w:rPr>
        <w:t xml:space="preserve"> od ul. Kochanowskiego 10 – odległość mierzona będzie na podstawie mapy Google drogami publicznymi.</w:t>
      </w:r>
    </w:p>
    <w:p w14:paraId="2E505C38" w14:textId="77777777" w:rsidR="00E54E6B" w:rsidRDefault="007A7ED4" w:rsidP="007A7ED4">
      <w:pPr>
        <w:pStyle w:val="Akapitzlist"/>
        <w:widowControl w:val="0"/>
        <w:spacing w:line="264" w:lineRule="auto"/>
        <w:ind w:left="540"/>
        <w:jc w:val="both"/>
        <w:rPr>
          <w:rFonts w:ascii="Liberation Serif" w:hAnsi="Liberation Serif" w:cs="Liberation Serif"/>
          <w:i/>
          <w:iCs/>
          <w:sz w:val="18"/>
          <w:szCs w:val="18"/>
        </w:rPr>
      </w:pPr>
      <w:r w:rsidRPr="00082B56">
        <w:rPr>
          <w:rFonts w:ascii="Liberation Serif" w:hAnsi="Liberation Serif" w:cs="Liberation Serif"/>
          <w:i/>
          <w:iCs/>
          <w:sz w:val="18"/>
          <w:szCs w:val="18"/>
        </w:rPr>
        <w:t xml:space="preserve">Uwaga: Powyższe kryterium punktowane będzie na następujących zasadach: </w:t>
      </w:r>
    </w:p>
    <w:p w14:paraId="6EAA573E" w14:textId="77777777" w:rsidR="00E54E6B" w:rsidRDefault="007A7ED4" w:rsidP="007A7ED4">
      <w:pPr>
        <w:pStyle w:val="Akapitzlist"/>
        <w:widowControl w:val="0"/>
        <w:spacing w:line="264" w:lineRule="auto"/>
        <w:ind w:left="540"/>
        <w:jc w:val="both"/>
        <w:rPr>
          <w:rFonts w:ascii="Liberation Serif" w:hAnsi="Liberation Serif" w:cs="Liberation Serif"/>
          <w:i/>
          <w:iCs/>
          <w:sz w:val="18"/>
          <w:szCs w:val="18"/>
        </w:rPr>
      </w:pPr>
      <w:r w:rsidRPr="00082B56">
        <w:rPr>
          <w:rFonts w:ascii="Liberation Serif" w:hAnsi="Liberation Serif" w:cs="Liberation Serif"/>
          <w:i/>
          <w:iCs/>
          <w:sz w:val="18"/>
          <w:szCs w:val="18"/>
        </w:rPr>
        <w:t xml:space="preserve">do 70 km  – 10 pkt; </w:t>
      </w:r>
    </w:p>
    <w:p w14:paraId="058DB099" w14:textId="7A79D357" w:rsidR="009203B1" w:rsidRDefault="007A7ED4" w:rsidP="007A7ED4">
      <w:pPr>
        <w:pStyle w:val="Akapitzlist"/>
        <w:widowControl w:val="0"/>
        <w:spacing w:line="264" w:lineRule="auto"/>
        <w:ind w:left="540"/>
        <w:jc w:val="both"/>
        <w:rPr>
          <w:rFonts w:ascii="Liberation Serif" w:hAnsi="Liberation Serif" w:cs="Liberation Serif"/>
          <w:i/>
          <w:iCs/>
          <w:sz w:val="18"/>
          <w:szCs w:val="18"/>
        </w:rPr>
      </w:pPr>
      <w:r w:rsidRPr="00082B56">
        <w:rPr>
          <w:rFonts w:ascii="Liberation Serif" w:hAnsi="Liberation Serif" w:cs="Liberation Serif"/>
          <w:i/>
          <w:iCs/>
          <w:sz w:val="18"/>
          <w:szCs w:val="18"/>
        </w:rPr>
        <w:t>do 100 km  – 5 pkt</w:t>
      </w:r>
      <w:r w:rsidR="00E54E6B">
        <w:rPr>
          <w:rFonts w:ascii="Liberation Serif" w:hAnsi="Liberation Serif" w:cs="Liberation Serif"/>
          <w:i/>
          <w:iCs/>
          <w:sz w:val="18"/>
          <w:szCs w:val="18"/>
        </w:rPr>
        <w:t>;</w:t>
      </w:r>
    </w:p>
    <w:p w14:paraId="558E7EDD" w14:textId="27E36F9F" w:rsidR="007A7ED4" w:rsidRDefault="00E54E6B" w:rsidP="00E54E6B">
      <w:pPr>
        <w:pStyle w:val="Akapitzlist"/>
        <w:widowControl w:val="0"/>
        <w:spacing w:line="264" w:lineRule="auto"/>
        <w:ind w:left="540"/>
        <w:jc w:val="both"/>
        <w:rPr>
          <w:rFonts w:ascii="Liberation Serif" w:hAnsi="Liberation Serif" w:cs="Liberation Serif"/>
          <w:i/>
          <w:iCs/>
          <w:sz w:val="18"/>
          <w:szCs w:val="18"/>
        </w:rPr>
      </w:pPr>
      <w:r>
        <w:rPr>
          <w:rFonts w:ascii="Liberation Serif" w:hAnsi="Liberation Serif" w:cs="Liberation Serif"/>
          <w:i/>
          <w:iCs/>
          <w:sz w:val="18"/>
          <w:szCs w:val="18"/>
        </w:rPr>
        <w:t>powyżej 100 km – 0 pkt.</w:t>
      </w:r>
    </w:p>
    <w:p w14:paraId="5B3DF43C" w14:textId="77777777" w:rsidR="00E54E6B" w:rsidRPr="00E54E6B" w:rsidRDefault="00E54E6B" w:rsidP="00E54E6B">
      <w:pPr>
        <w:pStyle w:val="Akapitzlist"/>
        <w:widowControl w:val="0"/>
        <w:spacing w:line="264" w:lineRule="auto"/>
        <w:ind w:left="540"/>
        <w:jc w:val="both"/>
        <w:rPr>
          <w:rFonts w:ascii="Liberation Serif" w:hAnsi="Liberation Serif" w:cs="Liberation Serif"/>
          <w:i/>
          <w:iCs/>
          <w:sz w:val="18"/>
          <w:szCs w:val="18"/>
        </w:rPr>
      </w:pPr>
    </w:p>
    <w:p w14:paraId="31DFAC3B" w14:textId="0A183F08" w:rsidR="00CC7F01" w:rsidRDefault="00FC32DD" w:rsidP="00CC7F01">
      <w:pPr>
        <w:numPr>
          <w:ilvl w:val="0"/>
          <w:numId w:val="13"/>
        </w:numPr>
        <w:tabs>
          <w:tab w:val="left" w:pos="567"/>
        </w:tabs>
        <w:suppressAutoHyphens/>
        <w:spacing w:line="276" w:lineRule="auto"/>
        <w:ind w:left="0" w:firstLine="0"/>
        <w:jc w:val="both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  <w:t>Oferuję dostawę samoch</w:t>
      </w:r>
      <w:r w:rsidR="00C712D1">
        <w:rPr>
          <w:rFonts w:ascii="Liberation Serif" w:hAnsi="Liberation Serif" w:cs="Liberation Serif"/>
          <w:lang w:eastAsia="ar-SA"/>
        </w:rPr>
        <w:t>odu</w:t>
      </w:r>
      <w:r>
        <w:rPr>
          <w:rFonts w:ascii="Liberation Serif" w:hAnsi="Liberation Serif" w:cs="Liberation Serif"/>
          <w:lang w:eastAsia="ar-SA"/>
        </w:rPr>
        <w:t xml:space="preserve"> </w:t>
      </w:r>
      <w:r w:rsidR="00CC7F01" w:rsidRPr="00CC7F01">
        <w:rPr>
          <w:rFonts w:ascii="Liberation Serif" w:hAnsi="Liberation Serif" w:cs="Liberation Serif"/>
          <w:lang w:eastAsia="ar-SA"/>
        </w:rPr>
        <w:t xml:space="preserve">marki </w:t>
      </w:r>
      <w:r w:rsidR="00CC7F01" w:rsidRPr="00CC7F01">
        <w:rPr>
          <w:rFonts w:ascii="Liberation Serif" w:hAnsi="Liberation Serif" w:cs="Liberation Serif"/>
          <w:b/>
          <w:lang w:eastAsia="ar-SA"/>
        </w:rPr>
        <w:t>……………………………………</w:t>
      </w:r>
      <w:r w:rsidR="00CC7F01" w:rsidRPr="00CC7F01">
        <w:rPr>
          <w:rFonts w:ascii="Liberation Serif" w:hAnsi="Liberation Serif" w:cs="Liberation Serif"/>
          <w:lang w:eastAsia="ar-SA"/>
        </w:rPr>
        <w:t xml:space="preserve"> model </w:t>
      </w:r>
      <w:r w:rsidR="00CC7F01" w:rsidRPr="00CC7F01">
        <w:rPr>
          <w:rFonts w:ascii="Liberation Serif" w:hAnsi="Liberation Serif" w:cs="Liberation Serif"/>
          <w:b/>
          <w:lang w:eastAsia="ar-SA"/>
        </w:rPr>
        <w:t>………………………</w:t>
      </w:r>
      <w:r w:rsidR="00CC7F01">
        <w:rPr>
          <w:rFonts w:ascii="Liberation Serif" w:hAnsi="Liberation Serif" w:cs="Liberation Serif"/>
          <w:lang w:eastAsia="ar-SA"/>
        </w:rPr>
        <w:t xml:space="preserve"> </w:t>
      </w:r>
      <w:r w:rsidR="00CC7F01" w:rsidRPr="009F1103">
        <w:rPr>
          <w:rFonts w:ascii="Liberation Serif" w:hAnsi="Liberation Serif" w:cs="Liberation Serif"/>
          <w:i/>
          <w:sz w:val="22"/>
          <w:szCs w:val="22"/>
          <w:lang w:eastAsia="ar-SA"/>
        </w:rPr>
        <w:t>(podać producenta i model)</w:t>
      </w:r>
      <w:r w:rsidR="00CC7F01">
        <w:rPr>
          <w:rFonts w:ascii="Liberation Serif" w:hAnsi="Liberation Serif" w:cs="Liberation Serif"/>
          <w:i/>
          <w:lang w:eastAsia="ar-SA"/>
        </w:rPr>
        <w:t xml:space="preserve"> </w:t>
      </w:r>
      <w:r w:rsidR="00CC7F01" w:rsidRPr="00CC7F01">
        <w:rPr>
          <w:rFonts w:ascii="Liberation Serif" w:hAnsi="Liberation Serif" w:cs="Liberation Serif"/>
          <w:lang w:eastAsia="ar-SA"/>
        </w:rPr>
        <w:t xml:space="preserve">– </w:t>
      </w:r>
      <w:r w:rsidR="00CB4EDA" w:rsidRPr="00CB4EDA">
        <w:rPr>
          <w:rFonts w:ascii="Liberation Serif" w:hAnsi="Liberation Serif" w:cs="Liberation Serif"/>
          <w:lang w:eastAsia="ar-SA"/>
        </w:rPr>
        <w:t>spełniającego wymagania Zamawiającego</w:t>
      </w:r>
      <w:r w:rsidR="00562CDD">
        <w:rPr>
          <w:rFonts w:ascii="Liberation Serif" w:hAnsi="Liberation Serif" w:cs="Liberation Serif"/>
          <w:lang w:eastAsia="ar-SA"/>
        </w:rPr>
        <w:t xml:space="preserve"> określone </w:t>
      </w:r>
      <w:r w:rsidR="00AE1E71">
        <w:rPr>
          <w:rFonts w:ascii="Liberation Serif" w:hAnsi="Liberation Serif" w:cs="Liberation Serif"/>
          <w:lang w:eastAsia="ar-SA"/>
        </w:rPr>
        <w:t xml:space="preserve">w </w:t>
      </w:r>
      <w:r w:rsidR="00B779DB">
        <w:rPr>
          <w:rFonts w:ascii="Liberation Serif" w:hAnsi="Liberation Serif" w:cs="Liberation Serif"/>
          <w:lang w:eastAsia="ar-SA"/>
        </w:rPr>
        <w:t>Załączniku Nr 6 do SWZ</w:t>
      </w:r>
      <w:r w:rsidR="00562CDD">
        <w:rPr>
          <w:rFonts w:ascii="Liberation Serif" w:hAnsi="Liberation Serif" w:cs="Liberation Serif"/>
          <w:lang w:eastAsia="ar-SA"/>
        </w:rPr>
        <w:t xml:space="preserve"> – </w:t>
      </w:r>
      <w:r w:rsidR="00CB4EDA" w:rsidRPr="00CB4EDA">
        <w:rPr>
          <w:rFonts w:ascii="Liberation Serif" w:hAnsi="Liberation Serif" w:cs="Liberation Serif"/>
          <w:lang w:eastAsia="ar-SA"/>
        </w:rPr>
        <w:t xml:space="preserve">zgodnie z zestawieniem w poniższej </w:t>
      </w:r>
      <w:r w:rsidR="00562CDD">
        <w:rPr>
          <w:rFonts w:ascii="Liberation Serif" w:hAnsi="Liberation Serif" w:cs="Liberation Serif"/>
          <w:lang w:eastAsia="ar-SA"/>
        </w:rPr>
        <w:t>t</w:t>
      </w:r>
      <w:r w:rsidR="00CB4EDA" w:rsidRPr="00CB4EDA">
        <w:rPr>
          <w:rFonts w:ascii="Liberation Serif" w:hAnsi="Liberation Serif" w:cs="Liberation Serif"/>
          <w:lang w:eastAsia="ar-SA"/>
        </w:rPr>
        <w:t xml:space="preserve">abeli: </w:t>
      </w:r>
    </w:p>
    <w:p w14:paraId="6CDF2780" w14:textId="258738FA" w:rsidR="00C422CD" w:rsidRPr="00DE749F" w:rsidRDefault="00DE749F" w:rsidP="00DE749F">
      <w:pPr>
        <w:suppressAutoHyphens/>
        <w:spacing w:line="264" w:lineRule="auto"/>
        <w:jc w:val="both"/>
        <w:rPr>
          <w:rFonts w:ascii="Liberation Serif" w:hAnsi="Liberation Serif"/>
          <w:sz w:val="20"/>
          <w:szCs w:val="20"/>
        </w:rPr>
      </w:pPr>
      <w:r w:rsidRPr="00DE749F">
        <w:rPr>
          <w:rFonts w:ascii="Liberation Serif" w:hAnsi="Liberation Serif"/>
          <w:sz w:val="20"/>
          <w:szCs w:val="20"/>
        </w:rPr>
        <w:t xml:space="preserve">UWAGA: w poniższej tabeli należy jednoznacznie opisać oferowany samochód i </w:t>
      </w:r>
      <w:r w:rsidR="003B02BE">
        <w:rPr>
          <w:rFonts w:ascii="Liberation Serif" w:hAnsi="Liberation Serif"/>
          <w:sz w:val="20"/>
          <w:szCs w:val="20"/>
        </w:rPr>
        <w:t xml:space="preserve">jego </w:t>
      </w:r>
      <w:r w:rsidRPr="00DE749F">
        <w:rPr>
          <w:rFonts w:ascii="Liberation Serif" w:hAnsi="Liberation Serif"/>
          <w:sz w:val="20"/>
          <w:szCs w:val="20"/>
        </w:rPr>
        <w:t>wyposażenie. W</w:t>
      </w:r>
      <w:r w:rsidR="00C422CD">
        <w:rPr>
          <w:rFonts w:ascii="Liberation Serif" w:hAnsi="Liberation Serif"/>
          <w:sz w:val="20"/>
          <w:szCs w:val="20"/>
        </w:rPr>
        <w:t> </w:t>
      </w:r>
      <w:r w:rsidR="003B02BE" w:rsidRPr="00DE749F">
        <w:rPr>
          <w:rFonts w:ascii="Liberation Serif" w:hAnsi="Liberation Serif"/>
          <w:sz w:val="20"/>
          <w:szCs w:val="20"/>
        </w:rPr>
        <w:t xml:space="preserve">każdej </w:t>
      </w:r>
      <w:r w:rsidR="000A0300">
        <w:rPr>
          <w:rFonts w:ascii="Liberation Serif" w:hAnsi="Liberation Serif"/>
          <w:sz w:val="20"/>
          <w:szCs w:val="20"/>
        </w:rPr>
        <w:t xml:space="preserve">wymaganej </w:t>
      </w:r>
      <w:r w:rsidR="003B02BE" w:rsidRPr="00DE749F">
        <w:rPr>
          <w:rFonts w:ascii="Liberation Serif" w:hAnsi="Liberation Serif"/>
          <w:sz w:val="20"/>
          <w:szCs w:val="20"/>
        </w:rPr>
        <w:t xml:space="preserve">pozycji </w:t>
      </w:r>
      <w:r w:rsidRPr="00DE749F">
        <w:rPr>
          <w:rFonts w:ascii="Liberation Serif" w:hAnsi="Liberation Serif"/>
          <w:sz w:val="20"/>
          <w:szCs w:val="20"/>
        </w:rPr>
        <w:t xml:space="preserve">tabeli </w:t>
      </w:r>
      <w:r w:rsidR="003B02BE">
        <w:rPr>
          <w:rFonts w:ascii="Liberation Serif" w:hAnsi="Liberation Serif"/>
          <w:sz w:val="20"/>
          <w:szCs w:val="20"/>
        </w:rPr>
        <w:t>należy udzielić</w:t>
      </w:r>
      <w:r w:rsidRPr="00DE749F">
        <w:rPr>
          <w:rFonts w:ascii="Liberation Serif" w:hAnsi="Liberation Serif"/>
          <w:sz w:val="20"/>
          <w:szCs w:val="20"/>
        </w:rPr>
        <w:t xml:space="preserve"> jednoznacznej odpowiedzi </w:t>
      </w:r>
      <w:r w:rsidR="003B02BE">
        <w:rPr>
          <w:rFonts w:ascii="Liberation Serif" w:hAnsi="Liberation Serif"/>
          <w:sz w:val="20"/>
          <w:szCs w:val="20"/>
        </w:rPr>
        <w:t>„</w:t>
      </w:r>
      <w:r w:rsidRPr="00DE749F">
        <w:rPr>
          <w:rFonts w:ascii="Liberation Serif" w:hAnsi="Liberation Serif"/>
          <w:sz w:val="20"/>
          <w:szCs w:val="20"/>
        </w:rPr>
        <w:t>TAK</w:t>
      </w:r>
      <w:r w:rsidR="003B02BE">
        <w:rPr>
          <w:rFonts w:ascii="Liberation Serif" w:hAnsi="Liberation Serif"/>
          <w:sz w:val="20"/>
          <w:szCs w:val="20"/>
        </w:rPr>
        <w:t>”</w:t>
      </w:r>
      <w:r w:rsidRPr="00DE749F">
        <w:rPr>
          <w:rFonts w:ascii="Liberation Serif" w:hAnsi="Liberation Serif"/>
          <w:sz w:val="20"/>
          <w:szCs w:val="20"/>
        </w:rPr>
        <w:t xml:space="preserve"> </w:t>
      </w:r>
      <w:r w:rsidR="003B02BE">
        <w:rPr>
          <w:rFonts w:ascii="Liberation Serif" w:hAnsi="Liberation Serif"/>
          <w:sz w:val="20"/>
          <w:szCs w:val="20"/>
        </w:rPr>
        <w:t>lub</w:t>
      </w:r>
      <w:r w:rsidRPr="00DE749F">
        <w:rPr>
          <w:rFonts w:ascii="Liberation Serif" w:hAnsi="Liberation Serif"/>
          <w:sz w:val="20"/>
          <w:szCs w:val="20"/>
        </w:rPr>
        <w:t xml:space="preserve"> </w:t>
      </w:r>
      <w:r w:rsidR="003B02BE">
        <w:rPr>
          <w:rFonts w:ascii="Liberation Serif" w:hAnsi="Liberation Serif"/>
          <w:sz w:val="20"/>
          <w:szCs w:val="20"/>
        </w:rPr>
        <w:t>„</w:t>
      </w:r>
      <w:r w:rsidRPr="00DE749F">
        <w:rPr>
          <w:rFonts w:ascii="Liberation Serif" w:hAnsi="Liberation Serif"/>
          <w:sz w:val="20"/>
          <w:szCs w:val="20"/>
        </w:rPr>
        <w:t>NIE</w:t>
      </w:r>
      <w:r w:rsidR="003B02BE">
        <w:rPr>
          <w:rFonts w:ascii="Liberation Serif" w:hAnsi="Liberation Serif"/>
          <w:sz w:val="20"/>
          <w:szCs w:val="20"/>
        </w:rPr>
        <w:t xml:space="preserve">”, a ponadto </w:t>
      </w:r>
      <w:r w:rsidRPr="00DE749F">
        <w:rPr>
          <w:rFonts w:ascii="Liberation Serif" w:hAnsi="Liberation Serif"/>
          <w:sz w:val="20"/>
          <w:szCs w:val="20"/>
        </w:rPr>
        <w:t xml:space="preserve">uzupełnić </w:t>
      </w:r>
      <w:r w:rsidR="00C422CD">
        <w:rPr>
          <w:rFonts w:ascii="Liberation Serif" w:hAnsi="Liberation Serif"/>
          <w:sz w:val="20"/>
          <w:szCs w:val="20"/>
        </w:rPr>
        <w:t>rubryki o</w:t>
      </w:r>
      <w:r w:rsidR="009F1103">
        <w:rPr>
          <w:rFonts w:ascii="Liberation Serif" w:hAnsi="Liberation Serif"/>
          <w:sz w:val="20"/>
          <w:szCs w:val="20"/>
        </w:rPr>
        <w:t> </w:t>
      </w:r>
      <w:r w:rsidRPr="00DE749F">
        <w:rPr>
          <w:rFonts w:ascii="Liberation Serif" w:hAnsi="Liberation Serif"/>
          <w:sz w:val="20"/>
          <w:szCs w:val="20"/>
        </w:rPr>
        <w:t>informacj</w:t>
      </w:r>
      <w:r w:rsidR="00C422CD">
        <w:rPr>
          <w:rFonts w:ascii="Liberation Serif" w:hAnsi="Liberation Serif"/>
          <w:sz w:val="20"/>
          <w:szCs w:val="20"/>
        </w:rPr>
        <w:t>e</w:t>
      </w:r>
      <w:r w:rsidRPr="00DE749F">
        <w:rPr>
          <w:rFonts w:ascii="Liberation Serif" w:hAnsi="Liberation Serif"/>
          <w:sz w:val="20"/>
          <w:szCs w:val="20"/>
        </w:rPr>
        <w:t xml:space="preserve"> dodatkow</w:t>
      </w:r>
      <w:r w:rsidR="00C422CD">
        <w:rPr>
          <w:rFonts w:ascii="Liberation Serif" w:hAnsi="Liberation Serif"/>
          <w:sz w:val="20"/>
          <w:szCs w:val="20"/>
        </w:rPr>
        <w:t>e</w:t>
      </w:r>
      <w:r w:rsidR="0027727F">
        <w:rPr>
          <w:rFonts w:ascii="Liberation Serif" w:hAnsi="Liberation Serif"/>
          <w:sz w:val="20"/>
          <w:szCs w:val="20"/>
        </w:rPr>
        <w:t xml:space="preserve"> </w:t>
      </w:r>
      <w:r w:rsidR="0027727F" w:rsidRPr="00903C20">
        <w:rPr>
          <w:rFonts w:ascii="Liberation Serif" w:hAnsi="Liberation Serif"/>
          <w:i/>
          <w:sz w:val="20"/>
          <w:szCs w:val="20"/>
        </w:rPr>
        <w:t>(jeśli dotyczy)</w:t>
      </w:r>
      <w:r w:rsidR="0027727F">
        <w:rPr>
          <w:rFonts w:ascii="Liberation Serif" w:hAnsi="Liberation Serif"/>
          <w:sz w:val="20"/>
          <w:szCs w:val="20"/>
        </w:rPr>
        <w:t>, co oz</w:t>
      </w:r>
      <w:r w:rsidR="00C422CD">
        <w:rPr>
          <w:rFonts w:ascii="Liberation Serif" w:hAnsi="Liberation Serif"/>
          <w:sz w:val="20"/>
          <w:szCs w:val="20"/>
        </w:rPr>
        <w:t xml:space="preserve">nacza, że </w:t>
      </w:r>
      <w:r w:rsidR="00C422CD" w:rsidRPr="00C422CD">
        <w:rPr>
          <w:rFonts w:ascii="Liberation Serif" w:hAnsi="Liberation Serif"/>
          <w:sz w:val="20"/>
          <w:szCs w:val="20"/>
        </w:rPr>
        <w:t xml:space="preserve">Wykonawca może rozszerzać zapisy w kolumnie 3 tabeli </w:t>
      </w:r>
      <w:r w:rsidR="00AE1E71">
        <w:rPr>
          <w:rFonts w:ascii="Liberation Serif" w:hAnsi="Liberation Serif"/>
          <w:sz w:val="20"/>
          <w:szCs w:val="20"/>
        </w:rPr>
        <w:br/>
      </w:r>
      <w:r w:rsidR="00C422CD" w:rsidRPr="00C422CD">
        <w:rPr>
          <w:rFonts w:ascii="Liberation Serif" w:hAnsi="Liberation Serif"/>
          <w:sz w:val="20"/>
          <w:szCs w:val="20"/>
        </w:rPr>
        <w:t>(</w:t>
      </w:r>
      <w:r w:rsidR="00C422CD" w:rsidRPr="00C422CD">
        <w:rPr>
          <w:rFonts w:ascii="Liberation Serif" w:hAnsi="Liberation Serif"/>
          <w:i/>
          <w:sz w:val="20"/>
          <w:szCs w:val="20"/>
        </w:rPr>
        <w:t>Opis oferowanych parametrów</w:t>
      </w:r>
      <w:r w:rsidR="0027727F">
        <w:rPr>
          <w:rFonts w:ascii="Liberation Serif" w:hAnsi="Liberation Serif"/>
          <w:i/>
          <w:sz w:val="20"/>
          <w:szCs w:val="20"/>
        </w:rPr>
        <w:t>/wyposażenia</w:t>
      </w:r>
      <w:r w:rsidR="00C422CD" w:rsidRPr="00C422CD">
        <w:rPr>
          <w:rFonts w:ascii="Liberation Serif" w:hAnsi="Liberation Serif"/>
          <w:sz w:val="20"/>
          <w:szCs w:val="20"/>
        </w:rPr>
        <w:t>), tj. obok opcji wyboru: „TAK/NIE”, dodawać rozszerzony opis oferowanych parametrów.</w:t>
      </w:r>
    </w:p>
    <w:tbl>
      <w:tblPr>
        <w:tblStyle w:val="Tabela-Siatka1"/>
        <w:tblW w:w="9778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3541"/>
        <w:gridCol w:w="2977"/>
        <w:gridCol w:w="3260"/>
      </w:tblGrid>
      <w:tr w:rsidR="00B779DB" w:rsidRPr="00C422CD" w14:paraId="76C08D1E" w14:textId="77777777" w:rsidTr="00DF5DD9">
        <w:tc>
          <w:tcPr>
            <w:tcW w:w="6518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2DB491CB" w14:textId="77777777" w:rsidR="00B779DB" w:rsidRPr="00E1063C" w:rsidRDefault="00B779DB" w:rsidP="00DF5DD9">
            <w:pPr>
              <w:jc w:val="both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E1063C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Opis minimalnych wymagań Zamawiającego </w:t>
            </w:r>
          </w:p>
          <w:p w14:paraId="0349F3A3" w14:textId="77777777" w:rsidR="00B779DB" w:rsidRPr="00C422CD" w:rsidRDefault="00B779DB" w:rsidP="00DF5DD9">
            <w:pPr>
              <w:jc w:val="both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714745A" w14:textId="77777777" w:rsidR="00B779DB" w:rsidRPr="00C422CD" w:rsidRDefault="00B779DB" w:rsidP="00DF5DD9">
            <w:pPr>
              <w:rPr>
                <w:rFonts w:ascii="Liberation Serif" w:hAnsi="Liberation Serif" w:cs="Liberation Serif"/>
                <w:b/>
              </w:rPr>
            </w:pPr>
            <w:r w:rsidRPr="00C422CD">
              <w:rPr>
                <w:rFonts w:ascii="Liberation Serif" w:hAnsi="Liberation Serif" w:cs="Liberation Serif"/>
                <w:b/>
                <w:sz w:val="22"/>
                <w:szCs w:val="22"/>
                <w:lang w:eastAsia="ar-SA"/>
              </w:rPr>
              <w:t>Opis oferowanych parametrów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  <w:lang w:eastAsia="ar-SA"/>
              </w:rPr>
              <w:t>/wyposażenia</w:t>
            </w:r>
            <w:r w:rsidRPr="00C422CD">
              <w:rPr>
                <w:rFonts w:ascii="Liberation Serif" w:hAnsi="Liberation Serif" w:cs="Liberation Serif"/>
                <w:b/>
                <w:sz w:val="22"/>
                <w:szCs w:val="22"/>
                <w:vertAlign w:val="superscript"/>
                <w:lang w:eastAsia="ar-SA"/>
              </w:rPr>
              <w:t>***</w:t>
            </w:r>
          </w:p>
        </w:tc>
      </w:tr>
      <w:tr w:rsidR="00B779DB" w:rsidRPr="00C422CD" w14:paraId="4100B332" w14:textId="77777777" w:rsidTr="00DF5DD9">
        <w:tc>
          <w:tcPr>
            <w:tcW w:w="354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53F2A25F" w14:textId="77777777" w:rsidR="00B779DB" w:rsidRPr="00C422CD" w:rsidRDefault="00B779DB" w:rsidP="00DF5DD9">
            <w:pPr>
              <w:jc w:val="center"/>
              <w:rPr>
                <w:rFonts w:ascii="Liberation Serif" w:hAnsi="Liberation Serif" w:cs="Liberation Serif"/>
                <w:b/>
                <w:sz w:val="12"/>
                <w:szCs w:val="12"/>
              </w:rPr>
            </w:pPr>
            <w:r w:rsidRPr="00C422CD">
              <w:rPr>
                <w:rFonts w:ascii="Liberation Serif" w:hAnsi="Liberation Serif" w:cs="Liberation Serif"/>
                <w:b/>
                <w:sz w:val="12"/>
                <w:szCs w:val="12"/>
              </w:rPr>
              <w:t>1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1E4BF4B3" w14:textId="77777777" w:rsidR="00B779DB" w:rsidRPr="00C422CD" w:rsidRDefault="00B779DB" w:rsidP="00DF5DD9">
            <w:pPr>
              <w:jc w:val="center"/>
              <w:rPr>
                <w:rFonts w:ascii="Liberation Serif" w:hAnsi="Liberation Serif" w:cs="Liberation Serif"/>
                <w:b/>
                <w:sz w:val="12"/>
                <w:szCs w:val="12"/>
              </w:rPr>
            </w:pPr>
            <w:r w:rsidRPr="00C422CD">
              <w:rPr>
                <w:rFonts w:ascii="Liberation Serif" w:hAnsi="Liberation Serif" w:cs="Liberation Serif"/>
                <w:b/>
                <w:sz w:val="12"/>
                <w:szCs w:val="12"/>
              </w:rPr>
              <w:t>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2F736DD" w14:textId="77777777" w:rsidR="00B779DB" w:rsidRPr="00C422CD" w:rsidRDefault="00B779DB" w:rsidP="00DF5DD9">
            <w:pPr>
              <w:jc w:val="center"/>
              <w:rPr>
                <w:rFonts w:ascii="Liberation Serif" w:hAnsi="Liberation Serif" w:cs="Liberation Serif"/>
                <w:b/>
                <w:sz w:val="12"/>
                <w:szCs w:val="12"/>
              </w:rPr>
            </w:pPr>
            <w:r w:rsidRPr="00C422CD">
              <w:rPr>
                <w:rFonts w:ascii="Liberation Serif" w:hAnsi="Liberation Serif" w:cs="Liberation Serif"/>
                <w:b/>
                <w:sz w:val="12"/>
                <w:szCs w:val="12"/>
              </w:rPr>
              <w:t>3</w:t>
            </w:r>
          </w:p>
        </w:tc>
      </w:tr>
      <w:tr w:rsidR="00B779DB" w:rsidRPr="00342B27" w14:paraId="4DFC29FE" w14:textId="77777777" w:rsidTr="00DF5DD9">
        <w:trPr>
          <w:trHeight w:val="1379"/>
        </w:trPr>
        <w:tc>
          <w:tcPr>
            <w:tcW w:w="3541" w:type="dxa"/>
          </w:tcPr>
          <w:p w14:paraId="52E7691E" w14:textId="77777777" w:rsidR="00B779DB" w:rsidRPr="00C422CD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  <w:r w:rsidRPr="00C422CD">
              <w:rPr>
                <w:rFonts w:ascii="Liberation Serif" w:hAnsi="Liberation Serif" w:cs="Liberation Serif"/>
              </w:rPr>
              <w:t xml:space="preserve">Rodzaj pojazdu </w:t>
            </w:r>
          </w:p>
        </w:tc>
        <w:tc>
          <w:tcPr>
            <w:tcW w:w="2977" w:type="dxa"/>
          </w:tcPr>
          <w:p w14:paraId="12B88994" w14:textId="77777777" w:rsidR="00B779DB" w:rsidRPr="002A70FD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B93D6D">
              <w:rPr>
                <w:rFonts w:ascii="Liberation Serif" w:hAnsi="Liberation Serif" w:cs="Liberation Serif"/>
                <w:sz w:val="22"/>
                <w:szCs w:val="22"/>
              </w:rPr>
              <w:t xml:space="preserve">samochód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 w:rsidRPr="00B93D6D">
              <w:rPr>
                <w:rFonts w:ascii="Liberation Serif" w:hAnsi="Liberation Serif" w:cs="Liberation Serif"/>
                <w:sz w:val="22"/>
                <w:szCs w:val="22"/>
              </w:rPr>
              <w:t>-osobowy, spełniający wymagania przepisów ustawy z dnia 20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  <w:r w:rsidRPr="00B93D6D">
              <w:rPr>
                <w:rFonts w:ascii="Liberation Serif" w:hAnsi="Liberation Serif" w:cs="Liberation Serif"/>
                <w:sz w:val="22"/>
                <w:szCs w:val="22"/>
              </w:rPr>
              <w:t xml:space="preserve">czerwca 1997 r. </w:t>
            </w:r>
            <w:r w:rsidRPr="00B93D6D">
              <w:rPr>
                <w:rFonts w:ascii="Liberation Serif" w:hAnsi="Liberation Serif" w:cs="Liberation Serif"/>
                <w:i/>
                <w:sz w:val="22"/>
                <w:szCs w:val="22"/>
              </w:rPr>
              <w:t>Prawo o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> </w:t>
            </w:r>
            <w:r w:rsidRPr="00B93D6D">
              <w:rPr>
                <w:rFonts w:ascii="Liberation Serif" w:hAnsi="Liberation Serif" w:cs="Liberation Serif"/>
                <w:i/>
                <w:sz w:val="22"/>
                <w:szCs w:val="22"/>
              </w:rPr>
              <w:t>ruchu drogowym</w:t>
            </w:r>
          </w:p>
        </w:tc>
        <w:tc>
          <w:tcPr>
            <w:tcW w:w="3260" w:type="dxa"/>
          </w:tcPr>
          <w:p w14:paraId="4C82B8E6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7B5FD8" w14:paraId="4C00781B" w14:textId="77777777" w:rsidTr="00DF5DD9">
        <w:trPr>
          <w:trHeight w:val="408"/>
        </w:trPr>
        <w:tc>
          <w:tcPr>
            <w:tcW w:w="3541" w:type="dxa"/>
          </w:tcPr>
          <w:p w14:paraId="5DE3D854" w14:textId="77777777" w:rsidR="00B779DB" w:rsidRPr="000C213D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  <w:r w:rsidRPr="000C213D">
              <w:rPr>
                <w:rFonts w:ascii="Liberation Serif" w:hAnsi="Liberation Serif" w:cs="Liberation Serif"/>
              </w:rPr>
              <w:t xml:space="preserve">Rok produkcji </w:t>
            </w:r>
          </w:p>
        </w:tc>
        <w:tc>
          <w:tcPr>
            <w:tcW w:w="2977" w:type="dxa"/>
          </w:tcPr>
          <w:p w14:paraId="08EEED4E" w14:textId="77777777" w:rsidR="00B779DB" w:rsidRPr="000C213D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0C213D">
              <w:rPr>
                <w:rFonts w:ascii="Liberation Serif" w:hAnsi="Liberation Serif" w:cs="Liberation Serif"/>
                <w:sz w:val="22"/>
                <w:szCs w:val="22"/>
              </w:rPr>
              <w:t>2024</w:t>
            </w:r>
          </w:p>
        </w:tc>
        <w:tc>
          <w:tcPr>
            <w:tcW w:w="3260" w:type="dxa"/>
          </w:tcPr>
          <w:p w14:paraId="51127432" w14:textId="77777777" w:rsidR="00B779DB" w:rsidRPr="007B5FD8" w:rsidRDefault="00B779DB" w:rsidP="00DF5DD9">
            <w:pPr>
              <w:rPr>
                <w:rFonts w:ascii="Liberation Serif" w:hAnsi="Liberation Serif" w:cs="Liberation Serif"/>
                <w:highlight w:val="yellow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1E923354" w14:textId="77777777" w:rsidTr="00DF5DD9">
        <w:tc>
          <w:tcPr>
            <w:tcW w:w="3541" w:type="dxa"/>
          </w:tcPr>
          <w:p w14:paraId="490C8AC3" w14:textId="77777777" w:rsidR="00B779DB" w:rsidRPr="00C422CD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Przebieg</w:t>
            </w:r>
          </w:p>
        </w:tc>
        <w:tc>
          <w:tcPr>
            <w:tcW w:w="2977" w:type="dxa"/>
          </w:tcPr>
          <w:p w14:paraId="01342459" w14:textId="77777777" w:rsidR="00B779DB" w:rsidRPr="002A70FD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2A70FD">
              <w:rPr>
                <w:rFonts w:ascii="Liberation Serif" w:hAnsi="Liberation Serif" w:cs="Liberation Serif"/>
                <w:sz w:val="22"/>
                <w:szCs w:val="22"/>
              </w:rPr>
              <w:t xml:space="preserve">pojazd fabrycznie nowy, </w:t>
            </w:r>
          </w:p>
        </w:tc>
        <w:tc>
          <w:tcPr>
            <w:tcW w:w="3260" w:type="dxa"/>
          </w:tcPr>
          <w:p w14:paraId="48632513" w14:textId="77777777" w:rsidR="00B779DB" w:rsidRPr="002A55F0" w:rsidRDefault="00B779DB" w:rsidP="00DF5DD9">
            <w:pPr>
              <w:rPr>
                <w:rFonts w:ascii="Liberation Serif" w:hAnsi="Liberation Serif" w:cs="Liberation Serif"/>
                <w:vertAlign w:val="superscript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640FDA96" w14:textId="77777777" w:rsidTr="00DF5DD9">
        <w:trPr>
          <w:trHeight w:val="351"/>
        </w:trPr>
        <w:tc>
          <w:tcPr>
            <w:tcW w:w="3541" w:type="dxa"/>
            <w:vMerge w:val="restart"/>
          </w:tcPr>
          <w:p w14:paraId="69C7F242" w14:textId="77777777" w:rsidR="00B779DB" w:rsidRPr="00C422CD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  <w:r w:rsidRPr="007A5BBF">
              <w:rPr>
                <w:rFonts w:ascii="Liberation Serif" w:hAnsi="Liberation Serif" w:cs="Liberation Serif"/>
              </w:rPr>
              <w:t>Silnik</w:t>
            </w:r>
          </w:p>
        </w:tc>
        <w:tc>
          <w:tcPr>
            <w:tcW w:w="2977" w:type="dxa"/>
          </w:tcPr>
          <w:p w14:paraId="36A5B887" w14:textId="77777777" w:rsidR="00B779DB" w:rsidRPr="00027B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rodzaj: diesel</w:t>
            </w:r>
          </w:p>
        </w:tc>
        <w:tc>
          <w:tcPr>
            <w:tcW w:w="3260" w:type="dxa"/>
          </w:tcPr>
          <w:p w14:paraId="0EA4D1C3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7166D3C7" w14:textId="77777777" w:rsidTr="00DF5DD9">
        <w:trPr>
          <w:trHeight w:val="351"/>
        </w:trPr>
        <w:tc>
          <w:tcPr>
            <w:tcW w:w="3541" w:type="dxa"/>
            <w:vMerge/>
          </w:tcPr>
          <w:p w14:paraId="4F41A7E6" w14:textId="77777777" w:rsidR="00B779DB" w:rsidRPr="007A5BBF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</w:tcPr>
          <w:p w14:paraId="24D3029D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F65E54">
              <w:rPr>
                <w:rFonts w:ascii="Liberation Serif" w:hAnsi="Liberation Serif" w:cs="Liberation Serif"/>
                <w:sz w:val="22"/>
                <w:szCs w:val="22"/>
              </w:rPr>
              <w:t xml:space="preserve">pojemność </w:t>
            </w:r>
          </w:p>
          <w:p w14:paraId="4E1815A1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minimum</w:t>
            </w:r>
            <w:r w:rsidRPr="00F65E54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1 900</w:t>
            </w:r>
            <w:r w:rsidRPr="00F65E54">
              <w:rPr>
                <w:rFonts w:ascii="Liberation Serif" w:hAnsi="Liberation Serif" w:cs="Liberation Serif"/>
                <w:sz w:val="22"/>
                <w:szCs w:val="22"/>
              </w:rPr>
              <w:t xml:space="preserve"> cm</w:t>
            </w:r>
            <w:r w:rsidRPr="00F65E54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>3</w:t>
            </w:r>
          </w:p>
          <w:p w14:paraId="0D029E1A" w14:textId="77777777" w:rsidR="00B779DB" w:rsidRPr="002A55F0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2A55F0">
              <w:rPr>
                <w:rFonts w:ascii="Liberation Serif" w:hAnsi="Liberation Serif" w:cs="Liberation Serif"/>
                <w:sz w:val="22"/>
                <w:szCs w:val="22"/>
              </w:rPr>
              <w:t xml:space="preserve">max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3 000 </w:t>
            </w:r>
            <w:r w:rsidRPr="00F65E54">
              <w:rPr>
                <w:rFonts w:ascii="Liberation Serif" w:hAnsi="Liberation Serif" w:cs="Liberation Serif"/>
                <w:sz w:val="22"/>
                <w:szCs w:val="22"/>
              </w:rPr>
              <w:t>cm</w:t>
            </w:r>
            <w:r w:rsidRPr="00F65E54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260" w:type="dxa"/>
            <w:vAlign w:val="center"/>
          </w:tcPr>
          <w:p w14:paraId="38781267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6A32A30D" w14:textId="77777777" w:rsidTr="00DF5DD9">
        <w:trPr>
          <w:trHeight w:val="351"/>
        </w:trPr>
        <w:tc>
          <w:tcPr>
            <w:tcW w:w="3541" w:type="dxa"/>
            <w:vMerge/>
          </w:tcPr>
          <w:p w14:paraId="10D77BBF" w14:textId="77777777" w:rsidR="00B779DB" w:rsidRPr="007A5BBF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</w:tcPr>
          <w:p w14:paraId="35B30B01" w14:textId="77777777" w:rsidR="00B779DB" w:rsidRPr="00027B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027BDB">
              <w:rPr>
                <w:rFonts w:ascii="Liberation Serif" w:hAnsi="Liberation Serif" w:cs="Liberation Serif"/>
                <w:sz w:val="22"/>
                <w:szCs w:val="22"/>
              </w:rPr>
              <w:t>moc minimum 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 w:rsidRPr="00027BDB">
              <w:rPr>
                <w:rFonts w:ascii="Liberation Serif" w:hAnsi="Liberation Serif" w:cs="Liberation Serif"/>
                <w:sz w:val="22"/>
                <w:szCs w:val="22"/>
              </w:rPr>
              <w:t>0 KM</w:t>
            </w:r>
          </w:p>
        </w:tc>
        <w:tc>
          <w:tcPr>
            <w:tcW w:w="3260" w:type="dxa"/>
          </w:tcPr>
          <w:p w14:paraId="30B9FD2E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………. KM</w:t>
            </w:r>
          </w:p>
        </w:tc>
      </w:tr>
      <w:tr w:rsidR="00B779DB" w:rsidRPr="00342B27" w14:paraId="178659AD" w14:textId="77777777" w:rsidTr="00DF5DD9">
        <w:trPr>
          <w:trHeight w:val="427"/>
        </w:trPr>
        <w:tc>
          <w:tcPr>
            <w:tcW w:w="3541" w:type="dxa"/>
            <w:vMerge/>
          </w:tcPr>
          <w:p w14:paraId="33A625A8" w14:textId="77777777" w:rsidR="00B779DB" w:rsidRPr="00C422CD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07FF6225" w14:textId="77777777" w:rsidR="00B779DB" w:rsidRPr="002A70FD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moment obrotowy: min. 310</w:t>
            </w:r>
          </w:p>
        </w:tc>
        <w:tc>
          <w:tcPr>
            <w:tcW w:w="3260" w:type="dxa"/>
            <w:vAlign w:val="center"/>
          </w:tcPr>
          <w:p w14:paraId="6B64DD30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15D09070" w14:textId="77777777" w:rsidTr="00DF5DD9">
        <w:tc>
          <w:tcPr>
            <w:tcW w:w="3541" w:type="dxa"/>
            <w:vMerge/>
          </w:tcPr>
          <w:p w14:paraId="182AF03B" w14:textId="77777777" w:rsidR="00B779DB" w:rsidRPr="00C422CD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424ECB9E" w14:textId="77777777" w:rsidR="00B779DB" w:rsidRPr="00F65E54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Skrzynia biegów: automatyczna</w:t>
            </w:r>
          </w:p>
        </w:tc>
        <w:tc>
          <w:tcPr>
            <w:tcW w:w="3260" w:type="dxa"/>
            <w:vAlign w:val="center"/>
          </w:tcPr>
          <w:p w14:paraId="63E6517A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1B86BB30" w14:textId="77777777" w:rsidTr="00DF5DD9">
        <w:trPr>
          <w:trHeight w:val="573"/>
        </w:trPr>
        <w:tc>
          <w:tcPr>
            <w:tcW w:w="3541" w:type="dxa"/>
          </w:tcPr>
          <w:p w14:paraId="7D41C75D" w14:textId="77777777" w:rsidR="00B779DB" w:rsidRP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  <w:bCs/>
              </w:rPr>
            </w:pPr>
            <w:r w:rsidRPr="00B779DB">
              <w:rPr>
                <w:rFonts w:ascii="Liberation Serif" w:hAnsi="Liberation Serif" w:cs="Liberation Serif"/>
                <w:bCs/>
              </w:rPr>
              <w:t xml:space="preserve">Napęd </w:t>
            </w:r>
            <w:r w:rsidRPr="00B779DB">
              <w:rPr>
                <w:rFonts w:ascii="Liberation Serif" w:hAnsi="Liberation Serif" w:cs="Liberation Serif"/>
                <w:bCs/>
                <w:vertAlign w:val="superscript"/>
              </w:rPr>
              <w:t>**</w:t>
            </w:r>
          </w:p>
        </w:tc>
        <w:tc>
          <w:tcPr>
            <w:tcW w:w="2977" w:type="dxa"/>
            <w:vAlign w:val="center"/>
          </w:tcPr>
          <w:p w14:paraId="5F8A4134" w14:textId="77777777" w:rsidR="00B779DB" w:rsidRPr="002A70FD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na obie osie (4x4)</w:t>
            </w:r>
          </w:p>
        </w:tc>
        <w:tc>
          <w:tcPr>
            <w:tcW w:w="3260" w:type="dxa"/>
            <w:vAlign w:val="center"/>
          </w:tcPr>
          <w:p w14:paraId="55F462FF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0A382D97" w14:textId="77777777" w:rsidTr="00DF5DD9">
        <w:tc>
          <w:tcPr>
            <w:tcW w:w="3541" w:type="dxa"/>
          </w:tcPr>
          <w:p w14:paraId="1AC7DF28" w14:textId="77777777" w:rsidR="00B779DB" w:rsidRPr="00C422CD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Nadwozie</w:t>
            </w:r>
          </w:p>
        </w:tc>
        <w:tc>
          <w:tcPr>
            <w:tcW w:w="2977" w:type="dxa"/>
          </w:tcPr>
          <w:p w14:paraId="00C8B649" w14:textId="77777777" w:rsidR="00B779DB" w:rsidRPr="002A70FD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7D2A">
              <w:rPr>
                <w:rFonts w:ascii="Liberation Serif" w:hAnsi="Liberation Serif" w:cs="Liberation Serif"/>
                <w:sz w:val="22"/>
                <w:szCs w:val="22"/>
              </w:rPr>
              <w:t xml:space="preserve">lakier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metalizowany</w:t>
            </w:r>
          </w:p>
        </w:tc>
        <w:tc>
          <w:tcPr>
            <w:tcW w:w="3260" w:type="dxa"/>
          </w:tcPr>
          <w:p w14:paraId="2F05BD34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szary, czarny, oliwkowy, brązowy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</w:t>
            </w:r>
          </w:p>
        </w:tc>
      </w:tr>
      <w:tr w:rsidR="00B779DB" w:rsidRPr="00342B27" w14:paraId="5B2B2F3A" w14:textId="77777777" w:rsidTr="00DF5DD9">
        <w:tc>
          <w:tcPr>
            <w:tcW w:w="3541" w:type="dxa"/>
            <w:vMerge w:val="restart"/>
            <w:vAlign w:val="center"/>
          </w:tcPr>
          <w:p w14:paraId="2839B397" w14:textId="77777777" w:rsidR="00B779DB" w:rsidRPr="00C422CD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  <w:r w:rsidRPr="00C422CD">
              <w:rPr>
                <w:rFonts w:ascii="Liberation Serif" w:hAnsi="Liberation Serif" w:cs="Liberation Serif"/>
              </w:rPr>
              <w:t>Emisja spalin CO</w:t>
            </w:r>
            <w:r w:rsidRPr="00C422CD">
              <w:rPr>
                <w:rFonts w:ascii="Liberation Serif" w:hAnsi="Liberation Serif" w:cs="Liberation Serif"/>
                <w:vertAlign w:val="subscript"/>
              </w:rPr>
              <w:t xml:space="preserve">2 </w:t>
            </w:r>
            <w:r w:rsidRPr="00C422CD">
              <w:rPr>
                <w:rFonts w:ascii="Liberation Serif" w:hAnsi="Liberation Serif" w:cs="Liberation Serif"/>
              </w:rPr>
              <w:t>w cyklu mieszanym zgodnie z</w:t>
            </w:r>
            <w:r>
              <w:rPr>
                <w:rFonts w:ascii="Liberation Serif" w:hAnsi="Liberation Serif" w:cs="Liberation Serif"/>
              </w:rPr>
              <w:t> </w:t>
            </w:r>
            <w:r w:rsidRPr="00C422CD">
              <w:rPr>
                <w:rFonts w:ascii="Liberation Serif" w:hAnsi="Liberation Serif" w:cs="Liberation Serif"/>
              </w:rPr>
              <w:t>wynikami badań homologacji pojazdu</w:t>
            </w:r>
          </w:p>
        </w:tc>
        <w:tc>
          <w:tcPr>
            <w:tcW w:w="2977" w:type="dxa"/>
          </w:tcPr>
          <w:p w14:paraId="48AB6CC0" w14:textId="77777777" w:rsidR="00B779DB" w:rsidRPr="002A70FD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Pojemność zbiornika: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br/>
              <w:t>min. 70 litrów</w:t>
            </w:r>
          </w:p>
        </w:tc>
        <w:tc>
          <w:tcPr>
            <w:tcW w:w="3260" w:type="dxa"/>
            <w:vAlign w:val="center"/>
          </w:tcPr>
          <w:p w14:paraId="7377EF7B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 xml:space="preserve">………. </w:t>
            </w:r>
            <w:r>
              <w:rPr>
                <w:rFonts w:ascii="Liberation Serif" w:hAnsi="Liberation Serif" w:cs="Liberation Serif"/>
              </w:rPr>
              <w:t>litrów</w:t>
            </w:r>
          </w:p>
        </w:tc>
      </w:tr>
      <w:tr w:rsidR="00B779DB" w:rsidRPr="00342B27" w14:paraId="002E938D" w14:textId="77777777" w:rsidTr="00DF5DD9">
        <w:tc>
          <w:tcPr>
            <w:tcW w:w="3541" w:type="dxa"/>
            <w:vMerge/>
          </w:tcPr>
          <w:p w14:paraId="22BFB37E" w14:textId="77777777" w:rsidR="00B779DB" w:rsidRPr="00C422CD" w:rsidRDefault="00B779DB" w:rsidP="00DF5DD9">
            <w:pPr>
              <w:ind w:left="720"/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</w:tcPr>
          <w:p w14:paraId="2F55A012" w14:textId="77777777" w:rsidR="00B779DB" w:rsidRPr="002A70FD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Emisja dwutlenku węgla: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br/>
              <w:t>max 260 (g/km)</w:t>
            </w:r>
          </w:p>
        </w:tc>
        <w:tc>
          <w:tcPr>
            <w:tcW w:w="3260" w:type="dxa"/>
            <w:vAlign w:val="center"/>
          </w:tcPr>
          <w:p w14:paraId="02EAAE55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……….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(g/km)</w:t>
            </w:r>
          </w:p>
        </w:tc>
      </w:tr>
      <w:tr w:rsidR="00B779DB" w:rsidRPr="00342B27" w14:paraId="6A117291" w14:textId="77777777" w:rsidTr="00DF5DD9">
        <w:trPr>
          <w:trHeight w:val="848"/>
        </w:trPr>
        <w:tc>
          <w:tcPr>
            <w:tcW w:w="3541" w:type="dxa"/>
            <w:vMerge/>
          </w:tcPr>
          <w:p w14:paraId="15DF4332" w14:textId="77777777" w:rsidR="00B779DB" w:rsidRPr="00C422CD" w:rsidRDefault="00B779DB" w:rsidP="00DF5DD9">
            <w:pPr>
              <w:ind w:left="720"/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31219DC4" w14:textId="77777777" w:rsidR="00B779DB" w:rsidRPr="004D74E5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4D74E5">
              <w:rPr>
                <w:rFonts w:ascii="Liberation Serif" w:hAnsi="Liberation Serif" w:cs="Liberation Serif"/>
                <w:sz w:val="22"/>
                <w:szCs w:val="22"/>
              </w:rPr>
              <w:t>Dopuszczalna emisja zanieczyszczeń, tlenków azotu, cząstek stałych oraz</w:t>
            </w:r>
          </w:p>
          <w:p w14:paraId="71AE3228" w14:textId="075E6FF6" w:rsidR="00B779DB" w:rsidRPr="002A70FD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4D74E5">
              <w:rPr>
                <w:rFonts w:ascii="Liberation Serif" w:hAnsi="Liberation Serif" w:cs="Liberation Serif"/>
                <w:sz w:val="22"/>
                <w:szCs w:val="22"/>
              </w:rPr>
              <w:t xml:space="preserve">węglowodorów spełniająca wymogi minimum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4D74E5">
              <w:rPr>
                <w:rFonts w:ascii="Liberation Serif" w:hAnsi="Liberation Serif" w:cs="Liberation Serif"/>
                <w:sz w:val="22"/>
                <w:szCs w:val="22"/>
              </w:rPr>
              <w:t xml:space="preserve">wg. Europejskiego Standardu Emisji Spalin EURO </w:t>
            </w:r>
            <w:r w:rsidR="00DD7AA0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  <w:r w:rsidRPr="004D74E5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4D74E5">
              <w:rPr>
                <w:rFonts w:ascii="Liberation Serif" w:hAnsi="Liberation Serif" w:cs="Liberation Serif"/>
                <w:sz w:val="22"/>
                <w:szCs w:val="22"/>
              </w:rPr>
              <w:t>dla silników wysokoprężnych.</w:t>
            </w:r>
          </w:p>
        </w:tc>
        <w:tc>
          <w:tcPr>
            <w:tcW w:w="3260" w:type="dxa"/>
            <w:vAlign w:val="center"/>
          </w:tcPr>
          <w:p w14:paraId="42C70D16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 xml:space="preserve">…………………… </w:t>
            </w:r>
          </w:p>
          <w:p w14:paraId="694DD5D6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667719">
              <w:rPr>
                <w:rFonts w:ascii="Liberation Serif" w:hAnsi="Liberation Serif" w:cs="Liberation Serif"/>
                <w:i/>
                <w:sz w:val="20"/>
                <w:szCs w:val="20"/>
              </w:rPr>
              <w:t>(podać normę)</w:t>
            </w:r>
          </w:p>
        </w:tc>
      </w:tr>
      <w:tr w:rsidR="00B779DB" w:rsidRPr="006B7639" w14:paraId="23EE4F6D" w14:textId="77777777" w:rsidTr="00DF5DD9">
        <w:tc>
          <w:tcPr>
            <w:tcW w:w="3541" w:type="dxa"/>
            <w:vMerge w:val="restart"/>
          </w:tcPr>
          <w:p w14:paraId="3A65203C" w14:textId="77777777" w:rsidR="00B779DB" w:rsidRPr="004607A7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Zawieszenie</w:t>
            </w:r>
          </w:p>
        </w:tc>
        <w:tc>
          <w:tcPr>
            <w:tcW w:w="2977" w:type="dxa"/>
          </w:tcPr>
          <w:p w14:paraId="5492656D" w14:textId="77777777" w:rsidR="00B779DB" w:rsidRPr="00CE25B9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przednie niezależne</w:t>
            </w:r>
          </w:p>
        </w:tc>
        <w:tc>
          <w:tcPr>
            <w:tcW w:w="3260" w:type="dxa"/>
          </w:tcPr>
          <w:p w14:paraId="0F49F951" w14:textId="77777777" w:rsidR="00B779DB" w:rsidRPr="006B7639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2651C1A2" w14:textId="77777777" w:rsidTr="00DF5DD9">
        <w:tc>
          <w:tcPr>
            <w:tcW w:w="3541" w:type="dxa"/>
            <w:vMerge/>
          </w:tcPr>
          <w:p w14:paraId="0869C884" w14:textId="77777777" w:rsidR="00B779DB" w:rsidRPr="00015D3C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</w:tcPr>
          <w:p w14:paraId="5D3E211B" w14:textId="77777777" w:rsidR="00B779DB" w:rsidRPr="00CE25B9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tylne resor piórowy</w:t>
            </w:r>
          </w:p>
        </w:tc>
        <w:tc>
          <w:tcPr>
            <w:tcW w:w="3260" w:type="dxa"/>
          </w:tcPr>
          <w:p w14:paraId="3388E8A5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6C509932" w14:textId="77777777" w:rsidTr="00DF5DD9">
        <w:tc>
          <w:tcPr>
            <w:tcW w:w="3541" w:type="dxa"/>
            <w:vMerge w:val="restart"/>
          </w:tcPr>
          <w:p w14:paraId="297E2677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Wymiary</w:t>
            </w:r>
          </w:p>
        </w:tc>
        <w:tc>
          <w:tcPr>
            <w:tcW w:w="2977" w:type="dxa"/>
          </w:tcPr>
          <w:p w14:paraId="67966910" w14:textId="77777777" w:rsidR="00B779DB" w:rsidRPr="002A70FD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podwójna kabina</w:t>
            </w:r>
          </w:p>
        </w:tc>
        <w:tc>
          <w:tcPr>
            <w:tcW w:w="3260" w:type="dxa"/>
          </w:tcPr>
          <w:p w14:paraId="10496FBF" w14:textId="77777777" w:rsidR="00B779DB" w:rsidRPr="00342B27" w:rsidRDefault="00B779DB" w:rsidP="00DF5DD9"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5D1A5D81" w14:textId="77777777" w:rsidTr="00DF5DD9">
        <w:tc>
          <w:tcPr>
            <w:tcW w:w="3541" w:type="dxa"/>
            <w:vMerge/>
          </w:tcPr>
          <w:p w14:paraId="6B1216D0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300208F3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długość całkowita: </w:t>
            </w:r>
          </w:p>
          <w:p w14:paraId="591E0E98" w14:textId="77777777" w:rsidR="00B779DB" w:rsidRPr="002A70FD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max 5 400 cm</w:t>
            </w:r>
          </w:p>
        </w:tc>
        <w:tc>
          <w:tcPr>
            <w:tcW w:w="3260" w:type="dxa"/>
            <w:vAlign w:val="center"/>
          </w:tcPr>
          <w:p w14:paraId="7122BF86" w14:textId="77777777" w:rsidR="00B779DB" w:rsidRPr="00342B27" w:rsidRDefault="00B779DB" w:rsidP="00DF5DD9">
            <w:r w:rsidRPr="00342B27">
              <w:rPr>
                <w:rFonts w:ascii="Liberation Serif" w:hAnsi="Liberation Serif" w:cs="Liberation Serif"/>
              </w:rPr>
              <w:t xml:space="preserve">………. </w:t>
            </w:r>
            <w:r>
              <w:rPr>
                <w:rFonts w:ascii="Liberation Serif" w:hAnsi="Liberation Serif" w:cs="Liberation Serif"/>
              </w:rPr>
              <w:t xml:space="preserve">cm </w:t>
            </w:r>
          </w:p>
        </w:tc>
      </w:tr>
      <w:tr w:rsidR="00B779DB" w:rsidRPr="00342B27" w14:paraId="4C904A85" w14:textId="77777777" w:rsidTr="00DF5DD9">
        <w:tc>
          <w:tcPr>
            <w:tcW w:w="3541" w:type="dxa"/>
            <w:vMerge/>
          </w:tcPr>
          <w:p w14:paraId="5782185F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34EDCDAD" w14:textId="77777777" w:rsidR="00B779DB" w:rsidRPr="002A70FD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szerokość całkowita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br/>
              <w:t>z lusterkami: max 2 300 cm</w:t>
            </w:r>
          </w:p>
        </w:tc>
        <w:tc>
          <w:tcPr>
            <w:tcW w:w="3260" w:type="dxa"/>
            <w:vAlign w:val="center"/>
          </w:tcPr>
          <w:p w14:paraId="21F84589" w14:textId="77777777" w:rsidR="00B779DB" w:rsidRPr="00342B27" w:rsidRDefault="00B779DB" w:rsidP="00DF5DD9">
            <w:r w:rsidRPr="00342B27">
              <w:rPr>
                <w:rFonts w:ascii="Liberation Serif" w:hAnsi="Liberation Serif" w:cs="Liberation Serif"/>
              </w:rPr>
              <w:t xml:space="preserve">………. </w:t>
            </w:r>
            <w:r>
              <w:rPr>
                <w:rFonts w:ascii="Liberation Serif" w:hAnsi="Liberation Serif" w:cs="Liberation Serif"/>
              </w:rPr>
              <w:t>cm</w:t>
            </w:r>
          </w:p>
        </w:tc>
      </w:tr>
      <w:tr w:rsidR="00B779DB" w:rsidRPr="00342B27" w14:paraId="0792CC7C" w14:textId="77777777" w:rsidTr="00DF5DD9">
        <w:tc>
          <w:tcPr>
            <w:tcW w:w="3541" w:type="dxa"/>
            <w:vMerge/>
          </w:tcPr>
          <w:p w14:paraId="5687C188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311869DB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wysokość całkowita: </w:t>
            </w:r>
          </w:p>
          <w:p w14:paraId="10A1BC2C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2 000 cm</w:t>
            </w:r>
          </w:p>
        </w:tc>
        <w:tc>
          <w:tcPr>
            <w:tcW w:w="3260" w:type="dxa"/>
            <w:vAlign w:val="center"/>
          </w:tcPr>
          <w:p w14:paraId="27BC8DA5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 xml:space="preserve">………. </w:t>
            </w:r>
            <w:r>
              <w:rPr>
                <w:rFonts w:ascii="Liberation Serif" w:hAnsi="Liberation Serif" w:cs="Liberation Serif"/>
              </w:rPr>
              <w:t>cm</w:t>
            </w:r>
          </w:p>
        </w:tc>
      </w:tr>
      <w:tr w:rsidR="00B779DB" w:rsidRPr="00342B27" w14:paraId="020E9882" w14:textId="77777777" w:rsidTr="00DF5DD9">
        <w:tc>
          <w:tcPr>
            <w:tcW w:w="3541" w:type="dxa"/>
            <w:vMerge/>
          </w:tcPr>
          <w:p w14:paraId="25BB66D9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21655658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d</w:t>
            </w:r>
            <w:r w:rsidRPr="00C861F7">
              <w:rPr>
                <w:rFonts w:ascii="Liberation Serif" w:hAnsi="Liberation Serif" w:cs="Liberation Serif"/>
                <w:sz w:val="22"/>
                <w:szCs w:val="22"/>
              </w:rPr>
              <w:t>ługość skrzyni ładunkowej: min. 1500 cm</w:t>
            </w:r>
          </w:p>
        </w:tc>
        <w:tc>
          <w:tcPr>
            <w:tcW w:w="3260" w:type="dxa"/>
            <w:vAlign w:val="center"/>
          </w:tcPr>
          <w:p w14:paraId="47AE3AB2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 xml:space="preserve">………. </w:t>
            </w:r>
            <w:r>
              <w:rPr>
                <w:rFonts w:ascii="Liberation Serif" w:hAnsi="Liberation Serif" w:cs="Liberation Serif"/>
              </w:rPr>
              <w:t>cm</w:t>
            </w:r>
          </w:p>
        </w:tc>
      </w:tr>
      <w:tr w:rsidR="00B779DB" w:rsidRPr="00342B27" w14:paraId="19ACD354" w14:textId="77777777" w:rsidTr="00DF5DD9">
        <w:tc>
          <w:tcPr>
            <w:tcW w:w="3541" w:type="dxa"/>
            <w:vMerge/>
          </w:tcPr>
          <w:p w14:paraId="04FD5E8A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0720872A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s</w:t>
            </w:r>
            <w:r w:rsidRPr="00C861F7">
              <w:rPr>
                <w:rFonts w:ascii="Liberation Serif" w:hAnsi="Liberation Serif" w:cs="Liberation Serif"/>
                <w:sz w:val="22"/>
                <w:szCs w:val="22"/>
              </w:rPr>
              <w:t>zerokość skrzyni ładunkowej: min. 1500 cm</w:t>
            </w:r>
          </w:p>
        </w:tc>
        <w:tc>
          <w:tcPr>
            <w:tcW w:w="3260" w:type="dxa"/>
            <w:vAlign w:val="center"/>
          </w:tcPr>
          <w:p w14:paraId="05EE151E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 xml:space="preserve">………. </w:t>
            </w:r>
            <w:r>
              <w:rPr>
                <w:rFonts w:ascii="Liberation Serif" w:hAnsi="Liberation Serif" w:cs="Liberation Serif"/>
              </w:rPr>
              <w:t>cm</w:t>
            </w:r>
          </w:p>
        </w:tc>
      </w:tr>
      <w:tr w:rsidR="00B779DB" w:rsidRPr="00342B27" w14:paraId="651CC6BD" w14:textId="77777777" w:rsidTr="00DF5DD9">
        <w:tc>
          <w:tcPr>
            <w:tcW w:w="3541" w:type="dxa"/>
            <w:vMerge/>
          </w:tcPr>
          <w:p w14:paraId="16340FA1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66486113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masa: max 3 500 kg</w:t>
            </w:r>
          </w:p>
        </w:tc>
        <w:tc>
          <w:tcPr>
            <w:tcW w:w="3260" w:type="dxa"/>
            <w:vAlign w:val="center"/>
          </w:tcPr>
          <w:p w14:paraId="01C10656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 xml:space="preserve">………. </w:t>
            </w:r>
            <w:r>
              <w:rPr>
                <w:rFonts w:ascii="Liberation Serif" w:hAnsi="Liberation Serif" w:cs="Liberation Serif"/>
              </w:rPr>
              <w:t>kg</w:t>
            </w:r>
          </w:p>
        </w:tc>
      </w:tr>
      <w:tr w:rsidR="00B779DB" w:rsidRPr="00342B27" w14:paraId="645EA476" w14:textId="77777777" w:rsidTr="00DF5DD9">
        <w:tc>
          <w:tcPr>
            <w:tcW w:w="3541" w:type="dxa"/>
            <w:vMerge/>
          </w:tcPr>
          <w:p w14:paraId="1C013507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755C1B64" w14:textId="2CA9047C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ładowność: min. </w:t>
            </w:r>
            <w:r w:rsidR="00DD7AA0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00 kg</w:t>
            </w:r>
          </w:p>
        </w:tc>
        <w:tc>
          <w:tcPr>
            <w:tcW w:w="3260" w:type="dxa"/>
            <w:vAlign w:val="center"/>
          </w:tcPr>
          <w:p w14:paraId="6993C0F7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 xml:space="preserve">………. </w:t>
            </w:r>
            <w:r>
              <w:rPr>
                <w:rFonts w:ascii="Liberation Serif" w:hAnsi="Liberation Serif" w:cs="Liberation Serif"/>
              </w:rPr>
              <w:t>kg</w:t>
            </w:r>
          </w:p>
        </w:tc>
      </w:tr>
      <w:tr w:rsidR="00B779DB" w:rsidRPr="00342B27" w14:paraId="300616D8" w14:textId="77777777" w:rsidTr="00DF5DD9">
        <w:tc>
          <w:tcPr>
            <w:tcW w:w="3541" w:type="dxa"/>
            <w:vMerge w:val="restart"/>
          </w:tcPr>
          <w:p w14:paraId="1DD82FD1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Bezpieczeństwo</w:t>
            </w:r>
          </w:p>
        </w:tc>
        <w:tc>
          <w:tcPr>
            <w:tcW w:w="2977" w:type="dxa"/>
            <w:vAlign w:val="center"/>
          </w:tcPr>
          <w:p w14:paraId="09AF1C74" w14:textId="718DD1A2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Poduszki powietrzne: min.</w:t>
            </w:r>
            <w:r w:rsidR="00482ED7">
              <w:rPr>
                <w:rFonts w:ascii="Liberation Serif" w:hAnsi="Liberation Serif" w:cs="Liberation Serif"/>
                <w:sz w:val="22"/>
                <w:szCs w:val="22"/>
              </w:rPr>
              <w:t xml:space="preserve"> 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szt.</w:t>
            </w:r>
          </w:p>
        </w:tc>
        <w:tc>
          <w:tcPr>
            <w:tcW w:w="3260" w:type="dxa"/>
            <w:vAlign w:val="center"/>
          </w:tcPr>
          <w:p w14:paraId="1DE3321C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 xml:space="preserve">………. </w:t>
            </w:r>
            <w:r>
              <w:rPr>
                <w:rFonts w:ascii="Liberation Serif" w:hAnsi="Liberation Serif" w:cs="Liberation Serif"/>
              </w:rPr>
              <w:t>szt.</w:t>
            </w:r>
          </w:p>
        </w:tc>
      </w:tr>
      <w:tr w:rsidR="00B779DB" w:rsidRPr="00342B27" w14:paraId="19A68285" w14:textId="77777777" w:rsidTr="00DF5DD9">
        <w:tc>
          <w:tcPr>
            <w:tcW w:w="3541" w:type="dxa"/>
            <w:vMerge/>
          </w:tcPr>
          <w:p w14:paraId="74A7188F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496619B7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trzypunktowe pasy bezpieczeństwa</w:t>
            </w:r>
          </w:p>
        </w:tc>
        <w:tc>
          <w:tcPr>
            <w:tcW w:w="3260" w:type="dxa"/>
            <w:vAlign w:val="center"/>
          </w:tcPr>
          <w:p w14:paraId="6CF54D61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35011B52" w14:textId="77777777" w:rsidTr="00DF5DD9">
        <w:tc>
          <w:tcPr>
            <w:tcW w:w="3541" w:type="dxa"/>
            <w:vMerge/>
          </w:tcPr>
          <w:p w14:paraId="23E9DA98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5D73CE7C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3C4A71">
              <w:rPr>
                <w:rFonts w:ascii="Liberation Serif" w:hAnsi="Liberation Serif" w:cs="Liberation Serif"/>
                <w:sz w:val="22"/>
                <w:szCs w:val="22"/>
              </w:rPr>
              <w:t>system zapobiegający blokowaniu kół podczas hamowania- ABS</w:t>
            </w:r>
          </w:p>
        </w:tc>
        <w:tc>
          <w:tcPr>
            <w:tcW w:w="3260" w:type="dxa"/>
            <w:vAlign w:val="center"/>
          </w:tcPr>
          <w:p w14:paraId="3EC56003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2E780B4A" w14:textId="77777777" w:rsidTr="00DF5DD9">
        <w:tc>
          <w:tcPr>
            <w:tcW w:w="3541" w:type="dxa"/>
            <w:vMerge/>
          </w:tcPr>
          <w:p w14:paraId="0681F687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42DB556F" w14:textId="77777777" w:rsidR="00B779DB" w:rsidRPr="003C4A71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3C4A71">
              <w:rPr>
                <w:rFonts w:ascii="Liberation Serif" w:hAnsi="Liberation Serif" w:cs="Liberation Serif"/>
                <w:bCs/>
                <w:sz w:val="22"/>
                <w:szCs w:val="22"/>
              </w:rPr>
              <w:t>system stabilizujący tor jazdy- ESP</w:t>
            </w:r>
          </w:p>
        </w:tc>
        <w:tc>
          <w:tcPr>
            <w:tcW w:w="3260" w:type="dxa"/>
            <w:vAlign w:val="center"/>
          </w:tcPr>
          <w:p w14:paraId="73696C98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5527E39D" w14:textId="77777777" w:rsidTr="00DF5DD9">
        <w:tc>
          <w:tcPr>
            <w:tcW w:w="3541" w:type="dxa"/>
            <w:vMerge/>
          </w:tcPr>
          <w:p w14:paraId="4E55EA54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510B6731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3C4A71">
              <w:rPr>
                <w:rFonts w:ascii="Liberation Serif" w:hAnsi="Liberation Serif" w:cs="Liberation Serif"/>
                <w:sz w:val="22"/>
                <w:szCs w:val="22"/>
              </w:rPr>
              <w:t>pełnowymiarowe koło zapasowe</w:t>
            </w:r>
          </w:p>
        </w:tc>
        <w:tc>
          <w:tcPr>
            <w:tcW w:w="3260" w:type="dxa"/>
            <w:vAlign w:val="center"/>
          </w:tcPr>
          <w:p w14:paraId="3D829200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2D140BDC" w14:textId="77777777" w:rsidTr="00DF5DD9">
        <w:tc>
          <w:tcPr>
            <w:tcW w:w="3541" w:type="dxa"/>
            <w:vMerge/>
          </w:tcPr>
          <w:p w14:paraId="7653E12A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0AF1EE04" w14:textId="68B0357A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3C4A71">
              <w:rPr>
                <w:rFonts w:ascii="Liberation Serif" w:hAnsi="Liberation Serif" w:cs="Liberation Serif"/>
                <w:sz w:val="22"/>
                <w:szCs w:val="22"/>
              </w:rPr>
              <w:t>funkcja wzywania pomocy (</w:t>
            </w:r>
            <w:proofErr w:type="spellStart"/>
            <w:r w:rsidRPr="003C4A71">
              <w:rPr>
                <w:rFonts w:ascii="Liberation Serif" w:hAnsi="Liberation Serif" w:cs="Liberation Serif"/>
                <w:sz w:val="22"/>
                <w:szCs w:val="22"/>
              </w:rPr>
              <w:t>eCall</w:t>
            </w:r>
            <w:proofErr w:type="spellEnd"/>
            <w:r w:rsidR="00482ED7">
              <w:rPr>
                <w:rFonts w:ascii="Liberation Serif" w:hAnsi="Liberation Serif" w:cs="Liberation Serif"/>
                <w:sz w:val="22"/>
                <w:szCs w:val="22"/>
              </w:rPr>
              <w:t>)</w:t>
            </w:r>
          </w:p>
        </w:tc>
        <w:tc>
          <w:tcPr>
            <w:tcW w:w="3260" w:type="dxa"/>
            <w:vAlign w:val="center"/>
          </w:tcPr>
          <w:p w14:paraId="7E44B656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70C1DA0E" w14:textId="77777777" w:rsidTr="00DF5DD9">
        <w:tc>
          <w:tcPr>
            <w:tcW w:w="3541" w:type="dxa"/>
            <w:vMerge/>
          </w:tcPr>
          <w:p w14:paraId="7517D242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2DEA17ED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3C4A71">
              <w:rPr>
                <w:rFonts w:ascii="Liberation Serif" w:hAnsi="Liberation Serif" w:cs="Liberation Serif"/>
                <w:sz w:val="22"/>
                <w:szCs w:val="22"/>
              </w:rPr>
              <w:t xml:space="preserve">ostrzeżenie o pojeździe </w:t>
            </w:r>
          </w:p>
          <w:p w14:paraId="08A4B2F2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3C4A71">
              <w:rPr>
                <w:rFonts w:ascii="Liberation Serif" w:hAnsi="Liberation Serif" w:cs="Liberation Serif"/>
                <w:sz w:val="22"/>
                <w:szCs w:val="22"/>
              </w:rPr>
              <w:t>w martwym polu</w:t>
            </w:r>
          </w:p>
        </w:tc>
        <w:tc>
          <w:tcPr>
            <w:tcW w:w="3260" w:type="dxa"/>
            <w:vAlign w:val="center"/>
          </w:tcPr>
          <w:p w14:paraId="3171AB35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74A29750" w14:textId="77777777" w:rsidTr="00DF5DD9">
        <w:tc>
          <w:tcPr>
            <w:tcW w:w="3541" w:type="dxa"/>
            <w:vMerge/>
          </w:tcPr>
          <w:p w14:paraId="57D74811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78F48D1D" w14:textId="1D51243E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3C4A71">
              <w:rPr>
                <w:rFonts w:ascii="Liberation Serif" w:hAnsi="Liberation Serif" w:cs="Liberation Serif"/>
                <w:sz w:val="22"/>
                <w:szCs w:val="22"/>
              </w:rPr>
              <w:t xml:space="preserve">metalowa osłona </w:t>
            </w:r>
            <w:r w:rsidR="00DD7AA0">
              <w:rPr>
                <w:rFonts w:ascii="Liberation Serif" w:hAnsi="Liberation Serif" w:cs="Liberation Serif"/>
                <w:sz w:val="22"/>
                <w:szCs w:val="22"/>
              </w:rPr>
              <w:t>pod silnikiem</w:t>
            </w:r>
            <w:r w:rsidRPr="003C4A71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  <w:p w14:paraId="38600B7A" w14:textId="557E2A2A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3C4A71">
              <w:rPr>
                <w:rFonts w:ascii="Liberation Serif" w:hAnsi="Liberation Serif" w:cs="Liberation Serif"/>
                <w:sz w:val="22"/>
                <w:szCs w:val="22"/>
              </w:rPr>
              <w:t>i skrzyni rozdzielczej</w:t>
            </w:r>
          </w:p>
        </w:tc>
        <w:tc>
          <w:tcPr>
            <w:tcW w:w="3260" w:type="dxa"/>
            <w:vAlign w:val="center"/>
          </w:tcPr>
          <w:p w14:paraId="57A51EFC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04DE2FD4" w14:textId="77777777" w:rsidTr="00DF5DD9">
        <w:tc>
          <w:tcPr>
            <w:tcW w:w="3541" w:type="dxa"/>
            <w:vMerge w:val="restart"/>
          </w:tcPr>
          <w:p w14:paraId="1C93DC3D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Wyposażenie samochodu</w:t>
            </w:r>
          </w:p>
        </w:tc>
        <w:tc>
          <w:tcPr>
            <w:tcW w:w="2977" w:type="dxa"/>
            <w:vAlign w:val="center"/>
          </w:tcPr>
          <w:p w14:paraId="6F74D385" w14:textId="3811D831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c</w:t>
            </w:r>
            <w:r w:rsidRPr="003C4A71">
              <w:rPr>
                <w:rFonts w:ascii="Liberation Serif" w:hAnsi="Liberation Serif" w:cs="Liberation Serif"/>
                <w:sz w:val="22"/>
                <w:szCs w:val="22"/>
              </w:rPr>
              <w:t>entralny zamek sterowany pilotem</w:t>
            </w:r>
            <w:r w:rsidR="00DD7AA0">
              <w:rPr>
                <w:rFonts w:ascii="Liberation Serif" w:hAnsi="Liberation Serif" w:cs="Liberation Serif"/>
                <w:sz w:val="22"/>
                <w:szCs w:val="22"/>
              </w:rPr>
              <w:t xml:space="preserve"> z kluczem elektronicznym</w:t>
            </w:r>
          </w:p>
        </w:tc>
        <w:tc>
          <w:tcPr>
            <w:tcW w:w="3260" w:type="dxa"/>
            <w:vAlign w:val="center"/>
          </w:tcPr>
          <w:p w14:paraId="6FE37A78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729AB2D9" w14:textId="77777777" w:rsidTr="00DF5DD9">
        <w:tc>
          <w:tcPr>
            <w:tcW w:w="3541" w:type="dxa"/>
            <w:vMerge/>
          </w:tcPr>
          <w:p w14:paraId="5ADD9096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0100A9A8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k</w:t>
            </w:r>
            <w:r w:rsidRPr="000D183A">
              <w:rPr>
                <w:rFonts w:ascii="Liberation Serif" w:hAnsi="Liberation Serif" w:cs="Liberation Serif"/>
                <w:sz w:val="22"/>
                <w:szCs w:val="22"/>
              </w:rPr>
              <w:t>limatyzacja automatyczna</w:t>
            </w:r>
          </w:p>
        </w:tc>
        <w:tc>
          <w:tcPr>
            <w:tcW w:w="3260" w:type="dxa"/>
            <w:vAlign w:val="center"/>
          </w:tcPr>
          <w:p w14:paraId="1179395F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68FE2579" w14:textId="77777777" w:rsidTr="00DF5DD9">
        <w:tc>
          <w:tcPr>
            <w:tcW w:w="3541" w:type="dxa"/>
            <w:vMerge/>
          </w:tcPr>
          <w:p w14:paraId="33CC2329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396DA28D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e</w:t>
            </w:r>
            <w:r w:rsidRPr="000D183A">
              <w:rPr>
                <w:rFonts w:ascii="Liberation Serif" w:hAnsi="Liberation Serif" w:cs="Liberation Serif"/>
                <w:sz w:val="22"/>
                <w:szCs w:val="22"/>
              </w:rPr>
              <w:t>lektrycznie regulowane szyby</w:t>
            </w:r>
          </w:p>
        </w:tc>
        <w:tc>
          <w:tcPr>
            <w:tcW w:w="3260" w:type="dxa"/>
            <w:vAlign w:val="center"/>
          </w:tcPr>
          <w:p w14:paraId="3E01E014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11213FF0" w14:textId="77777777" w:rsidTr="00DF5DD9">
        <w:tc>
          <w:tcPr>
            <w:tcW w:w="3541" w:type="dxa"/>
            <w:vMerge/>
          </w:tcPr>
          <w:p w14:paraId="78F0745C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3BACF2B8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e</w:t>
            </w:r>
            <w:r w:rsidRPr="000D183A">
              <w:rPr>
                <w:rFonts w:ascii="Liberation Serif" w:hAnsi="Liberation Serif" w:cs="Liberation Serif"/>
                <w:sz w:val="22"/>
                <w:szCs w:val="22"/>
              </w:rPr>
              <w:t>lektrycznie sterowane lusterka</w:t>
            </w:r>
          </w:p>
        </w:tc>
        <w:tc>
          <w:tcPr>
            <w:tcW w:w="3260" w:type="dxa"/>
            <w:vAlign w:val="center"/>
          </w:tcPr>
          <w:p w14:paraId="74E85C13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756A2AAF" w14:textId="77777777" w:rsidTr="00DF5DD9">
        <w:tc>
          <w:tcPr>
            <w:tcW w:w="3541" w:type="dxa"/>
            <w:vMerge/>
          </w:tcPr>
          <w:p w14:paraId="439E978E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3628F35C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hak </w:t>
            </w:r>
            <w:r w:rsidRPr="000D183A">
              <w:rPr>
                <w:rFonts w:ascii="Liberation Serif" w:hAnsi="Liberation Serif" w:cs="Liberation Serif"/>
                <w:sz w:val="22"/>
                <w:szCs w:val="22"/>
              </w:rPr>
              <w:t>holowniczy</w:t>
            </w:r>
          </w:p>
        </w:tc>
        <w:tc>
          <w:tcPr>
            <w:tcW w:w="3260" w:type="dxa"/>
            <w:vAlign w:val="center"/>
          </w:tcPr>
          <w:p w14:paraId="5C0CE2EB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0504D618" w14:textId="77777777" w:rsidTr="00DF5DD9">
        <w:tc>
          <w:tcPr>
            <w:tcW w:w="3541" w:type="dxa"/>
            <w:vMerge/>
          </w:tcPr>
          <w:p w14:paraId="04F46933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2F74731D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a</w:t>
            </w:r>
            <w:r w:rsidRPr="000D183A">
              <w:rPr>
                <w:rFonts w:ascii="Liberation Serif" w:hAnsi="Liberation Serif" w:cs="Liberation Serif"/>
                <w:sz w:val="22"/>
                <w:szCs w:val="22"/>
              </w:rPr>
              <w:t>luminiowa roleta skrzyni ładunkowej</w:t>
            </w:r>
          </w:p>
        </w:tc>
        <w:tc>
          <w:tcPr>
            <w:tcW w:w="3260" w:type="dxa"/>
            <w:vAlign w:val="center"/>
          </w:tcPr>
          <w:p w14:paraId="2170F21C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3A95F8F5" w14:textId="77777777" w:rsidTr="00DF5DD9">
        <w:tc>
          <w:tcPr>
            <w:tcW w:w="3541" w:type="dxa"/>
            <w:vMerge/>
          </w:tcPr>
          <w:p w14:paraId="259619DB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0A6AB6CF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t</w:t>
            </w:r>
            <w:r w:rsidRPr="000D183A">
              <w:rPr>
                <w:rFonts w:ascii="Liberation Serif" w:hAnsi="Liberation Serif" w:cs="Liberation Serif"/>
                <w:sz w:val="22"/>
                <w:szCs w:val="22"/>
              </w:rPr>
              <w:t>warda wykładzina przestrzeni ładunkowej</w:t>
            </w:r>
          </w:p>
        </w:tc>
        <w:tc>
          <w:tcPr>
            <w:tcW w:w="3260" w:type="dxa"/>
            <w:vAlign w:val="center"/>
          </w:tcPr>
          <w:p w14:paraId="3AF3EB48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1F309E70" w14:textId="77777777" w:rsidTr="00DF5DD9">
        <w:tc>
          <w:tcPr>
            <w:tcW w:w="3541" w:type="dxa"/>
            <w:vMerge/>
          </w:tcPr>
          <w:p w14:paraId="267C93A4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1438BCBE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i</w:t>
            </w:r>
            <w:r w:rsidRPr="000D183A">
              <w:rPr>
                <w:rFonts w:ascii="Liberation Serif" w:hAnsi="Liberation Serif" w:cs="Liberation Serif"/>
                <w:sz w:val="22"/>
                <w:szCs w:val="22"/>
              </w:rPr>
              <w:t>mmobilaizer</w:t>
            </w:r>
            <w:proofErr w:type="spellEnd"/>
          </w:p>
        </w:tc>
        <w:tc>
          <w:tcPr>
            <w:tcW w:w="3260" w:type="dxa"/>
            <w:vAlign w:val="center"/>
          </w:tcPr>
          <w:p w14:paraId="5FAD8769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03F085E4" w14:textId="77777777" w:rsidTr="00DF5DD9">
        <w:tc>
          <w:tcPr>
            <w:tcW w:w="3541" w:type="dxa"/>
            <w:vMerge/>
          </w:tcPr>
          <w:p w14:paraId="273AF99E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1C86EE74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0D183A">
              <w:rPr>
                <w:rFonts w:ascii="Liberation Serif" w:hAnsi="Liberation Serif" w:cs="Liberation Serif"/>
                <w:sz w:val="22"/>
                <w:szCs w:val="22"/>
              </w:rPr>
              <w:t>18” felgi aluminiowe</w:t>
            </w:r>
          </w:p>
        </w:tc>
        <w:tc>
          <w:tcPr>
            <w:tcW w:w="3260" w:type="dxa"/>
            <w:vAlign w:val="center"/>
          </w:tcPr>
          <w:p w14:paraId="7F7699A0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56066DFC" w14:textId="77777777" w:rsidTr="00DF5DD9">
        <w:tc>
          <w:tcPr>
            <w:tcW w:w="3541" w:type="dxa"/>
            <w:vMerge/>
          </w:tcPr>
          <w:p w14:paraId="3D4D2B8F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548CDB79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s</w:t>
            </w:r>
            <w:r w:rsidRPr="000D183A">
              <w:rPr>
                <w:rFonts w:ascii="Liberation Serif" w:hAnsi="Liberation Serif" w:cs="Liberation Serif"/>
                <w:sz w:val="22"/>
                <w:szCs w:val="22"/>
              </w:rPr>
              <w:t>kórzana tapicerka foteli</w:t>
            </w:r>
          </w:p>
        </w:tc>
        <w:tc>
          <w:tcPr>
            <w:tcW w:w="3260" w:type="dxa"/>
            <w:vAlign w:val="center"/>
          </w:tcPr>
          <w:p w14:paraId="3ACC9895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2ECE5AA7" w14:textId="77777777" w:rsidTr="00DF5DD9">
        <w:tc>
          <w:tcPr>
            <w:tcW w:w="3541" w:type="dxa"/>
            <w:vMerge/>
          </w:tcPr>
          <w:p w14:paraId="4FB63EED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1D98F6E5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g</w:t>
            </w:r>
            <w:r w:rsidRPr="000D183A">
              <w:rPr>
                <w:rFonts w:ascii="Liberation Serif" w:hAnsi="Liberation Serif" w:cs="Liberation Serif"/>
                <w:sz w:val="22"/>
                <w:szCs w:val="22"/>
              </w:rPr>
              <w:t>niazdo 12V</w:t>
            </w:r>
          </w:p>
        </w:tc>
        <w:tc>
          <w:tcPr>
            <w:tcW w:w="3260" w:type="dxa"/>
            <w:vAlign w:val="center"/>
          </w:tcPr>
          <w:p w14:paraId="10447F25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182631C3" w14:textId="77777777" w:rsidTr="00DF5DD9">
        <w:tc>
          <w:tcPr>
            <w:tcW w:w="3541" w:type="dxa"/>
            <w:vMerge/>
          </w:tcPr>
          <w:p w14:paraId="3D787297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50D0CDFE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g</w:t>
            </w:r>
            <w:r w:rsidRPr="000D183A">
              <w:rPr>
                <w:rFonts w:ascii="Liberation Serif" w:hAnsi="Liberation Serif" w:cs="Liberation Serif"/>
                <w:sz w:val="22"/>
                <w:szCs w:val="22"/>
              </w:rPr>
              <w:t>niazdo USB</w:t>
            </w:r>
          </w:p>
        </w:tc>
        <w:tc>
          <w:tcPr>
            <w:tcW w:w="3260" w:type="dxa"/>
            <w:vAlign w:val="center"/>
          </w:tcPr>
          <w:p w14:paraId="757B5985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4B8D2F4F" w14:textId="77777777" w:rsidTr="00DF5DD9">
        <w:tc>
          <w:tcPr>
            <w:tcW w:w="3541" w:type="dxa"/>
            <w:vMerge/>
          </w:tcPr>
          <w:p w14:paraId="0C4FD5CB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6DC978F4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c</w:t>
            </w:r>
            <w:r w:rsidRPr="000D183A">
              <w:rPr>
                <w:rFonts w:ascii="Liberation Serif" w:hAnsi="Liberation Serif" w:cs="Liberation Serif"/>
                <w:sz w:val="22"/>
                <w:szCs w:val="22"/>
              </w:rPr>
              <w:t>zujniki parkowania przód i tył</w:t>
            </w:r>
          </w:p>
        </w:tc>
        <w:tc>
          <w:tcPr>
            <w:tcW w:w="3260" w:type="dxa"/>
            <w:vAlign w:val="center"/>
          </w:tcPr>
          <w:p w14:paraId="653208EC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0A0FFD35" w14:textId="77777777" w:rsidTr="00DF5DD9">
        <w:tc>
          <w:tcPr>
            <w:tcW w:w="3541" w:type="dxa"/>
            <w:vMerge/>
          </w:tcPr>
          <w:p w14:paraId="025CC0EB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3B61BB55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0D183A">
              <w:rPr>
                <w:rFonts w:ascii="Liberation Serif" w:hAnsi="Liberation Serif" w:cs="Liberation Serif"/>
                <w:sz w:val="22"/>
                <w:szCs w:val="22"/>
              </w:rPr>
              <w:t>kamera cofania</w:t>
            </w:r>
          </w:p>
        </w:tc>
        <w:tc>
          <w:tcPr>
            <w:tcW w:w="3260" w:type="dxa"/>
            <w:vAlign w:val="center"/>
          </w:tcPr>
          <w:p w14:paraId="2F5C7C0E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3AA16FC6" w14:textId="77777777" w:rsidTr="00DF5DD9">
        <w:tc>
          <w:tcPr>
            <w:tcW w:w="3541" w:type="dxa"/>
            <w:vMerge/>
          </w:tcPr>
          <w:p w14:paraId="22717EBF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77182A78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0D183A">
              <w:rPr>
                <w:rFonts w:ascii="Liberation Serif" w:hAnsi="Liberation Serif" w:cs="Liberation Serif"/>
                <w:sz w:val="22"/>
                <w:szCs w:val="22"/>
              </w:rPr>
              <w:t>nawigacja GPS</w:t>
            </w:r>
          </w:p>
        </w:tc>
        <w:tc>
          <w:tcPr>
            <w:tcW w:w="3260" w:type="dxa"/>
            <w:vAlign w:val="center"/>
          </w:tcPr>
          <w:p w14:paraId="75222990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B779DB" w:rsidRPr="00342B27" w14:paraId="6E2B91B2" w14:textId="77777777" w:rsidTr="00DF5DD9">
        <w:tc>
          <w:tcPr>
            <w:tcW w:w="3541" w:type="dxa"/>
            <w:vMerge/>
          </w:tcPr>
          <w:p w14:paraId="5E49DF83" w14:textId="77777777" w:rsidR="00B779DB" w:rsidRDefault="00B779DB" w:rsidP="00B779DB">
            <w:pPr>
              <w:numPr>
                <w:ilvl w:val="0"/>
                <w:numId w:val="22"/>
              </w:num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53108399" w14:textId="77777777" w:rsidR="00B779DB" w:rsidRDefault="00B779DB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0D183A">
              <w:rPr>
                <w:rFonts w:ascii="Liberation Serif" w:hAnsi="Liberation Serif" w:cs="Liberation Serif"/>
                <w:sz w:val="22"/>
                <w:szCs w:val="22"/>
              </w:rPr>
              <w:t>reflektory LED</w:t>
            </w:r>
          </w:p>
        </w:tc>
        <w:tc>
          <w:tcPr>
            <w:tcW w:w="3260" w:type="dxa"/>
            <w:vAlign w:val="center"/>
          </w:tcPr>
          <w:p w14:paraId="3B956AB6" w14:textId="77777777" w:rsidR="00B779DB" w:rsidRPr="00342B27" w:rsidRDefault="00B779DB" w:rsidP="00DF5DD9">
            <w:pPr>
              <w:rPr>
                <w:rFonts w:ascii="Liberation Serif" w:hAnsi="Liberation Serif" w:cs="Liberation Serif"/>
              </w:rPr>
            </w:pPr>
            <w:r w:rsidRPr="00342B27">
              <w:rPr>
                <w:rFonts w:ascii="Liberation Serif" w:hAnsi="Liberation Serif" w:cs="Liberation Serif"/>
              </w:rPr>
              <w:t>TAK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  <w:r w:rsidRPr="00342B27">
              <w:rPr>
                <w:rFonts w:ascii="Liberation Serif" w:hAnsi="Liberation Serif" w:cs="Liberation Serif"/>
              </w:rPr>
              <w:t xml:space="preserve"> / NIE</w:t>
            </w:r>
            <w:r w:rsidRPr="00342B27">
              <w:rPr>
                <w:rFonts w:ascii="Liberation Serif" w:hAnsi="Liberation Serif" w:cs="Liberation Serif"/>
                <w:vertAlign w:val="superscript"/>
              </w:rPr>
              <w:t>*</w:t>
            </w:r>
          </w:p>
        </w:tc>
      </w:tr>
      <w:tr w:rsidR="00DD7AA0" w:rsidRPr="00342B27" w14:paraId="6BA4CC49" w14:textId="77777777" w:rsidTr="00DF5DD9">
        <w:tc>
          <w:tcPr>
            <w:tcW w:w="3541" w:type="dxa"/>
          </w:tcPr>
          <w:p w14:paraId="1DF55AC6" w14:textId="77777777" w:rsidR="00DD7AA0" w:rsidRDefault="00DD7AA0" w:rsidP="00DD7AA0">
            <w:pPr>
              <w:ind w:left="720"/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Align w:val="center"/>
          </w:tcPr>
          <w:p w14:paraId="68A81E97" w14:textId="56005FAE" w:rsidR="00DD7AA0" w:rsidRPr="000D183A" w:rsidRDefault="00DD7AA0" w:rsidP="00DF5D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Dodatkowy zestaw opon zimowych</w:t>
            </w:r>
          </w:p>
        </w:tc>
        <w:tc>
          <w:tcPr>
            <w:tcW w:w="3260" w:type="dxa"/>
            <w:vAlign w:val="center"/>
          </w:tcPr>
          <w:p w14:paraId="14AA7DB2" w14:textId="0CF8029A" w:rsidR="00DD7AA0" w:rsidRPr="00342B27" w:rsidRDefault="00DD7AA0" w:rsidP="00DF5DD9">
            <w:pPr>
              <w:rPr>
                <w:rFonts w:ascii="Liberation Serif" w:hAnsi="Liberation Serif" w:cs="Liberation Serif"/>
              </w:rPr>
            </w:pPr>
            <w:r w:rsidRPr="00DD7AA0">
              <w:rPr>
                <w:rFonts w:ascii="Liberation Serif" w:hAnsi="Liberation Serif" w:cs="Liberation Serif"/>
              </w:rPr>
              <w:t>TAK* / NIE*</w:t>
            </w:r>
          </w:p>
        </w:tc>
      </w:tr>
      <w:tr w:rsidR="00B779DB" w:rsidRPr="00C422CD" w14:paraId="212CF58A" w14:textId="77777777" w:rsidTr="00DF5DD9">
        <w:trPr>
          <w:trHeight w:val="1028"/>
        </w:trPr>
        <w:tc>
          <w:tcPr>
            <w:tcW w:w="6518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88141BE" w14:textId="77777777" w:rsidR="00B779DB" w:rsidRPr="00C422CD" w:rsidRDefault="00B779DB" w:rsidP="00DF5DD9">
            <w:pPr>
              <w:suppressAutoHyphens/>
              <w:spacing w:line="288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C422CD">
              <w:rPr>
                <w:rFonts w:ascii="Liberation Serif" w:hAnsi="Liberation Serif" w:cs="Liberation Serif"/>
              </w:rPr>
              <w:br w:type="page"/>
            </w:r>
            <w:r w:rsidRPr="00C422CD">
              <w:rPr>
                <w:rFonts w:ascii="Liberation Serif" w:hAnsi="Liberation Serif" w:cs="Liberation Serif"/>
                <w:b/>
                <w:sz w:val="22"/>
                <w:szCs w:val="22"/>
                <w:lang w:eastAsia="ar-SA"/>
              </w:rPr>
              <w:t>GWARANCJA (BEZ LIMITU PRZEBIEGU KILOMETRÓW)</w:t>
            </w:r>
          </w:p>
          <w:p w14:paraId="31C3D50A" w14:textId="77777777" w:rsidR="00B779DB" w:rsidRPr="00C422CD" w:rsidRDefault="00B779DB" w:rsidP="00DF5DD9">
            <w:pPr>
              <w:spacing w:line="259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422CD">
              <w:rPr>
                <w:rFonts w:ascii="Liberation Serif" w:hAnsi="Liberation Serif" w:cs="Liberation Serif"/>
                <w:b/>
                <w:sz w:val="22"/>
                <w:szCs w:val="22"/>
                <w:lang w:eastAsia="ar-SA"/>
              </w:rPr>
              <w:t>Okres gwarancji liczony jest od dnia podpisania przez Zamawiającego i Wykonawcę protokołu zdawczo-odbiorczego przedmiotu zamówienia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0D0B142" w14:textId="0987DE6F" w:rsidR="00B779DB" w:rsidRPr="00C422CD" w:rsidRDefault="00B779DB" w:rsidP="00DF5DD9"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  <w:lang w:eastAsia="ar-SA"/>
              </w:rPr>
              <w:t>O</w:t>
            </w:r>
            <w:r w:rsidRPr="00C422CD">
              <w:rPr>
                <w:rFonts w:ascii="Liberation Serif" w:hAnsi="Liberation Serif" w:cs="Liberation Serif"/>
                <w:b/>
                <w:sz w:val="22"/>
                <w:szCs w:val="22"/>
                <w:lang w:eastAsia="ar-SA"/>
              </w:rPr>
              <w:t>ferowan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  <w:lang w:eastAsia="ar-SA"/>
              </w:rPr>
              <w:t>e</w:t>
            </w:r>
            <w:r w:rsidRPr="00C422CD">
              <w:rPr>
                <w:rFonts w:ascii="Liberation Serif" w:hAnsi="Liberation Serif" w:cs="Liberation Serif"/>
                <w:b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  <w:lang w:eastAsia="ar-SA"/>
              </w:rPr>
              <w:t>okresy</w:t>
            </w:r>
          </w:p>
        </w:tc>
      </w:tr>
      <w:tr w:rsidR="00B779DB" w:rsidRPr="00C422CD" w14:paraId="55A54D88" w14:textId="77777777" w:rsidTr="00DF5DD9">
        <w:tc>
          <w:tcPr>
            <w:tcW w:w="354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4D46A53" w14:textId="77777777" w:rsidR="00B779DB" w:rsidRPr="00C422CD" w:rsidRDefault="00B779DB" w:rsidP="00DF5DD9">
            <w:pPr>
              <w:suppressAutoHyphens/>
              <w:spacing w:line="288" w:lineRule="auto"/>
              <w:jc w:val="center"/>
              <w:rPr>
                <w:rFonts w:ascii="Liberation Serif" w:hAnsi="Liberation Serif" w:cs="Liberation Serif"/>
                <w:sz w:val="12"/>
                <w:szCs w:val="12"/>
              </w:rPr>
            </w:pPr>
            <w:r w:rsidRPr="00C422CD">
              <w:rPr>
                <w:rFonts w:ascii="Liberation Serif" w:hAnsi="Liberation Serif" w:cs="Liberation Serif"/>
                <w:sz w:val="12"/>
                <w:szCs w:val="12"/>
              </w:rPr>
              <w:t>1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3FFDF05" w14:textId="77777777" w:rsidR="00B779DB" w:rsidRPr="00C422CD" w:rsidRDefault="00B779DB" w:rsidP="00DF5DD9">
            <w:pPr>
              <w:suppressAutoHyphens/>
              <w:spacing w:line="288" w:lineRule="auto"/>
              <w:jc w:val="center"/>
              <w:rPr>
                <w:rFonts w:ascii="Liberation Serif" w:hAnsi="Liberation Serif" w:cs="Liberation Serif"/>
                <w:sz w:val="12"/>
                <w:szCs w:val="12"/>
              </w:rPr>
            </w:pPr>
            <w:r w:rsidRPr="00C422CD">
              <w:rPr>
                <w:rFonts w:ascii="Liberation Serif" w:hAnsi="Liberation Serif" w:cs="Liberation Serif"/>
                <w:sz w:val="12"/>
                <w:szCs w:val="12"/>
              </w:rPr>
              <w:t>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A1BC019" w14:textId="77777777" w:rsidR="00B779DB" w:rsidRPr="00C422CD" w:rsidRDefault="00B779DB" w:rsidP="00DF5DD9">
            <w:pPr>
              <w:jc w:val="center"/>
              <w:rPr>
                <w:rFonts w:ascii="Liberation Serif" w:hAnsi="Liberation Serif" w:cs="Liberation Serif"/>
                <w:b/>
                <w:sz w:val="12"/>
                <w:szCs w:val="12"/>
              </w:rPr>
            </w:pPr>
            <w:r w:rsidRPr="00C422CD">
              <w:rPr>
                <w:rFonts w:ascii="Liberation Serif" w:hAnsi="Liberation Serif" w:cs="Liberation Serif"/>
                <w:b/>
                <w:sz w:val="12"/>
                <w:szCs w:val="12"/>
              </w:rPr>
              <w:t>3</w:t>
            </w:r>
          </w:p>
        </w:tc>
      </w:tr>
      <w:tr w:rsidR="00B779DB" w:rsidRPr="00C422CD" w14:paraId="5718FB48" w14:textId="77777777" w:rsidTr="00DF5DD9">
        <w:tc>
          <w:tcPr>
            <w:tcW w:w="3541" w:type="dxa"/>
            <w:tcBorders>
              <w:top w:val="single" w:sz="2" w:space="0" w:color="auto"/>
            </w:tcBorders>
          </w:tcPr>
          <w:p w14:paraId="419C3B10" w14:textId="77777777" w:rsidR="00B779DB" w:rsidRPr="00C422CD" w:rsidRDefault="00B779DB" w:rsidP="00DF5DD9">
            <w:pPr>
              <w:ind w:left="360"/>
              <w:rPr>
                <w:rFonts w:ascii="Liberation Serif" w:hAnsi="Liberation Serif" w:cs="Liberation Serif"/>
              </w:rPr>
            </w:pPr>
            <w:r w:rsidRPr="00C422CD">
              <w:rPr>
                <w:rFonts w:ascii="Liberation Serif" w:hAnsi="Liberation Serif" w:cs="Liberation Serif"/>
              </w:rPr>
              <w:t>Gwarancja na zespoły i</w:t>
            </w:r>
            <w:r>
              <w:rPr>
                <w:rFonts w:ascii="Liberation Serif" w:hAnsi="Liberation Serif" w:cs="Liberation Serif"/>
              </w:rPr>
              <w:t> </w:t>
            </w:r>
            <w:r w:rsidRPr="00C422CD">
              <w:rPr>
                <w:rFonts w:ascii="Liberation Serif" w:hAnsi="Liberation Serif" w:cs="Liberation Serif"/>
              </w:rPr>
              <w:t>podzespoły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C422CD">
              <w:rPr>
                <w:rFonts w:ascii="Liberation Serif" w:hAnsi="Liberation Serif" w:cs="Liberation Serif"/>
              </w:rPr>
              <w:t>mechaniczne/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C422CD">
              <w:rPr>
                <w:rFonts w:ascii="Liberation Serif" w:hAnsi="Liberation Serif" w:cs="Liberation Serif"/>
              </w:rPr>
              <w:t>elektryczne/elektroniczne (gwarancja mechaniczna)</w:t>
            </w:r>
          </w:p>
        </w:tc>
        <w:tc>
          <w:tcPr>
            <w:tcW w:w="2977" w:type="dxa"/>
          </w:tcPr>
          <w:p w14:paraId="2192BACB" w14:textId="77777777" w:rsidR="00B779DB" w:rsidRPr="00C422CD" w:rsidRDefault="00B779DB" w:rsidP="00DF5DD9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C422CD">
              <w:rPr>
                <w:rFonts w:ascii="Liberation Serif" w:hAnsi="Liberation Serif" w:cs="Liberation Serif"/>
                <w:sz w:val="22"/>
                <w:szCs w:val="22"/>
              </w:rPr>
              <w:t xml:space="preserve">minimum 2 lata  </w:t>
            </w:r>
          </w:p>
        </w:tc>
        <w:tc>
          <w:tcPr>
            <w:tcW w:w="3260" w:type="dxa"/>
          </w:tcPr>
          <w:p w14:paraId="1514B964" w14:textId="77777777" w:rsidR="00B779DB" w:rsidRPr="00C422CD" w:rsidRDefault="00B779DB" w:rsidP="00DF5DD9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C422CD">
              <w:rPr>
                <w:rFonts w:ascii="Liberation Serif" w:hAnsi="Liberation Serif" w:cs="Liberation Serif"/>
                <w:sz w:val="22"/>
                <w:szCs w:val="22"/>
              </w:rPr>
              <w:t>………. lata/lat</w:t>
            </w:r>
          </w:p>
        </w:tc>
      </w:tr>
      <w:tr w:rsidR="00B779DB" w:rsidRPr="00C422CD" w14:paraId="54F53F72" w14:textId="77777777" w:rsidTr="00DF5DD9">
        <w:tc>
          <w:tcPr>
            <w:tcW w:w="3541" w:type="dxa"/>
            <w:tcBorders>
              <w:top w:val="single" w:sz="2" w:space="0" w:color="auto"/>
            </w:tcBorders>
          </w:tcPr>
          <w:p w14:paraId="746CDDB5" w14:textId="77777777" w:rsidR="00B779DB" w:rsidRPr="00C422CD" w:rsidRDefault="00B779DB" w:rsidP="00DF5DD9">
            <w:pPr>
              <w:ind w:left="360"/>
              <w:rPr>
                <w:rFonts w:ascii="Liberation Serif" w:hAnsi="Liberation Serif" w:cs="Liberation Serif"/>
              </w:rPr>
            </w:pPr>
            <w:r w:rsidRPr="00C422CD">
              <w:rPr>
                <w:rFonts w:ascii="Liberation Serif" w:hAnsi="Liberation Serif" w:cs="Liberation Serif"/>
              </w:rPr>
              <w:t>Gwarancja na perforację blach nadwozia</w:t>
            </w:r>
          </w:p>
        </w:tc>
        <w:tc>
          <w:tcPr>
            <w:tcW w:w="2977" w:type="dxa"/>
          </w:tcPr>
          <w:p w14:paraId="0F825FD1" w14:textId="502A8AB8" w:rsidR="00B779DB" w:rsidRPr="00C422CD" w:rsidRDefault="00B779DB" w:rsidP="00DF5DD9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C422CD">
              <w:rPr>
                <w:rFonts w:ascii="Liberation Serif" w:hAnsi="Liberation Serif" w:cs="Liberation Serif"/>
                <w:sz w:val="22"/>
                <w:szCs w:val="22"/>
              </w:rPr>
              <w:t xml:space="preserve">minimum </w:t>
            </w:r>
            <w:r w:rsidR="00DD7AA0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  <w:r w:rsidRPr="00C422CD">
              <w:rPr>
                <w:rFonts w:ascii="Liberation Serif" w:hAnsi="Liberation Serif" w:cs="Liberation Serif"/>
                <w:sz w:val="22"/>
                <w:szCs w:val="22"/>
              </w:rPr>
              <w:t xml:space="preserve"> lat </w:t>
            </w:r>
          </w:p>
        </w:tc>
        <w:tc>
          <w:tcPr>
            <w:tcW w:w="3260" w:type="dxa"/>
          </w:tcPr>
          <w:p w14:paraId="17A2A088" w14:textId="77777777" w:rsidR="00B779DB" w:rsidRPr="00C422CD" w:rsidRDefault="00B779DB" w:rsidP="00DF5DD9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C422CD">
              <w:rPr>
                <w:rFonts w:ascii="Liberation Serif" w:hAnsi="Liberation Serif" w:cs="Liberation Serif"/>
                <w:sz w:val="22"/>
                <w:szCs w:val="22"/>
              </w:rPr>
              <w:t>………. lat</w:t>
            </w:r>
          </w:p>
        </w:tc>
      </w:tr>
      <w:tr w:rsidR="00B779DB" w:rsidRPr="00C422CD" w14:paraId="08A2083D" w14:textId="77777777" w:rsidTr="00DF5DD9">
        <w:tc>
          <w:tcPr>
            <w:tcW w:w="3541" w:type="dxa"/>
            <w:tcBorders>
              <w:top w:val="single" w:sz="2" w:space="0" w:color="auto"/>
              <w:bottom w:val="single" w:sz="2" w:space="0" w:color="auto"/>
            </w:tcBorders>
          </w:tcPr>
          <w:p w14:paraId="5F8FE189" w14:textId="77777777" w:rsidR="00B779DB" w:rsidRPr="00C422CD" w:rsidRDefault="00B779DB" w:rsidP="00DF5DD9">
            <w:pPr>
              <w:ind w:left="360"/>
              <w:rPr>
                <w:rFonts w:ascii="Liberation Serif" w:hAnsi="Liberation Serif" w:cs="Liberation Serif"/>
              </w:rPr>
            </w:pPr>
            <w:r w:rsidRPr="00C422CD">
              <w:rPr>
                <w:rFonts w:ascii="Liberation Serif" w:hAnsi="Liberation Serif" w:cs="Liberation Serif"/>
              </w:rPr>
              <w:t>Gwarancja na powłok</w:t>
            </w:r>
            <w:r>
              <w:rPr>
                <w:rFonts w:ascii="Liberation Serif" w:hAnsi="Liberation Serif" w:cs="Liberation Serif"/>
              </w:rPr>
              <w:t>i</w:t>
            </w:r>
            <w:r w:rsidRPr="00C422CD">
              <w:rPr>
                <w:rFonts w:ascii="Liberation Serif" w:hAnsi="Liberation Serif" w:cs="Liberation Serif"/>
              </w:rPr>
              <w:t xml:space="preserve"> lakiernicz</w:t>
            </w:r>
            <w:r>
              <w:rPr>
                <w:rFonts w:ascii="Liberation Serif" w:hAnsi="Liberation Serif" w:cs="Liberation Serif"/>
              </w:rPr>
              <w:t>e</w:t>
            </w:r>
          </w:p>
        </w:tc>
        <w:tc>
          <w:tcPr>
            <w:tcW w:w="2977" w:type="dxa"/>
          </w:tcPr>
          <w:p w14:paraId="2DCC3EE7" w14:textId="77777777" w:rsidR="00B779DB" w:rsidRPr="00C422CD" w:rsidRDefault="00B779DB" w:rsidP="00DF5DD9">
            <w:pPr>
              <w:spacing w:after="160" w:line="259" w:lineRule="auto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C422CD">
              <w:rPr>
                <w:rFonts w:ascii="Liberation Serif" w:hAnsi="Liberation Serif" w:cs="Liberation Serif"/>
                <w:sz w:val="22"/>
                <w:szCs w:val="22"/>
              </w:rPr>
              <w:t xml:space="preserve">minimum 2 lata </w:t>
            </w:r>
          </w:p>
        </w:tc>
        <w:tc>
          <w:tcPr>
            <w:tcW w:w="3260" w:type="dxa"/>
          </w:tcPr>
          <w:p w14:paraId="0F96009C" w14:textId="77777777" w:rsidR="00B779DB" w:rsidRPr="00C422CD" w:rsidRDefault="00B779DB" w:rsidP="00DF5DD9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C422CD">
              <w:rPr>
                <w:rFonts w:ascii="Liberation Serif" w:hAnsi="Liberation Serif" w:cs="Liberation Serif"/>
                <w:sz w:val="22"/>
                <w:szCs w:val="22"/>
              </w:rPr>
              <w:t>……… lata/lat</w:t>
            </w:r>
          </w:p>
        </w:tc>
      </w:tr>
    </w:tbl>
    <w:p w14:paraId="47FB520F" w14:textId="77777777" w:rsidR="003F38CF" w:rsidRPr="00C422CD" w:rsidRDefault="003F38CF" w:rsidP="006B4EC3">
      <w:pPr>
        <w:suppressAutoHyphens/>
        <w:spacing w:line="264" w:lineRule="auto"/>
        <w:jc w:val="both"/>
        <w:rPr>
          <w:rFonts w:ascii="Liberation Serif" w:hAnsi="Liberation Serif"/>
          <w:sz w:val="16"/>
          <w:szCs w:val="16"/>
        </w:rPr>
      </w:pPr>
    </w:p>
    <w:p w14:paraId="6BDA887A" w14:textId="3157A486" w:rsidR="005448B7" w:rsidRPr="005448B7" w:rsidRDefault="005448B7" w:rsidP="005448B7">
      <w:pPr>
        <w:spacing w:line="264" w:lineRule="auto"/>
        <w:jc w:val="both"/>
        <w:rPr>
          <w:rFonts w:ascii="Liberation Serif" w:eastAsiaTheme="minorHAnsi" w:hAnsi="Liberation Serif" w:cs="Liberation Serif"/>
          <w:sz w:val="20"/>
          <w:szCs w:val="20"/>
          <w:lang w:eastAsia="en-US"/>
        </w:rPr>
      </w:pPr>
      <w:r w:rsidRPr="005448B7">
        <w:rPr>
          <w:rFonts w:ascii="Liberation Serif" w:eastAsiaTheme="minorHAnsi" w:hAnsi="Liberation Serif" w:cs="Liberation Serif"/>
          <w:b/>
          <w:sz w:val="20"/>
          <w:szCs w:val="20"/>
          <w:vertAlign w:val="superscript"/>
          <w:lang w:eastAsia="en-US"/>
        </w:rPr>
        <w:t>*</w:t>
      </w:r>
      <w:r w:rsidRPr="005448B7">
        <w:rPr>
          <w:rFonts w:ascii="Liberation Serif" w:eastAsiaTheme="minorHAnsi" w:hAnsi="Liberation Serif" w:cs="Liberation Serif"/>
          <w:sz w:val="20"/>
          <w:szCs w:val="20"/>
          <w:lang w:eastAsia="en-US"/>
        </w:rPr>
        <w:t xml:space="preserve"> niewłaściwe skreślić</w:t>
      </w:r>
    </w:p>
    <w:p w14:paraId="39B2A37C" w14:textId="5FA55DC8" w:rsidR="005448B7" w:rsidRPr="005448B7" w:rsidRDefault="005448B7" w:rsidP="005448B7">
      <w:pPr>
        <w:spacing w:line="264" w:lineRule="auto"/>
        <w:jc w:val="both"/>
        <w:rPr>
          <w:rFonts w:ascii="Liberation Serif" w:eastAsiaTheme="minorHAnsi" w:hAnsi="Liberation Serif" w:cs="Liberation Serif"/>
          <w:sz w:val="20"/>
          <w:szCs w:val="20"/>
          <w:lang w:eastAsia="en-US"/>
        </w:rPr>
      </w:pPr>
      <w:r w:rsidRPr="005448B7">
        <w:rPr>
          <w:rFonts w:ascii="Liberation Serif" w:eastAsiaTheme="minorHAnsi" w:hAnsi="Liberation Serif" w:cs="Liberation Serif"/>
          <w:b/>
          <w:sz w:val="20"/>
          <w:szCs w:val="20"/>
          <w:vertAlign w:val="superscript"/>
          <w:lang w:eastAsia="en-US"/>
        </w:rPr>
        <w:t>*</w:t>
      </w:r>
      <w:r w:rsidRPr="005448B7">
        <w:rPr>
          <w:rFonts w:ascii="Liberation Serif" w:eastAsiaTheme="minorHAnsi" w:hAnsi="Liberation Serif" w:cs="Liberation Serif"/>
          <w:sz w:val="20"/>
          <w:szCs w:val="20"/>
          <w:lang w:eastAsia="en-US"/>
        </w:rPr>
        <w:t>należy podać / opisać (uszczegółowić); jeśli oferowany pojazd spełnia opisany warunek, należy zostawić „TAK” i</w:t>
      </w:r>
      <w:r>
        <w:rPr>
          <w:rFonts w:ascii="Liberation Serif" w:eastAsiaTheme="minorHAnsi" w:hAnsi="Liberation Serif" w:cs="Liberation Serif"/>
          <w:sz w:val="20"/>
          <w:szCs w:val="20"/>
          <w:lang w:eastAsia="en-US"/>
        </w:rPr>
        <w:t> </w:t>
      </w:r>
      <w:r w:rsidRPr="005448B7">
        <w:rPr>
          <w:rFonts w:ascii="Liberation Serif" w:eastAsiaTheme="minorHAnsi" w:hAnsi="Liberation Serif" w:cs="Liberation Serif"/>
          <w:sz w:val="20"/>
          <w:szCs w:val="20"/>
          <w:lang w:eastAsia="en-US"/>
        </w:rPr>
        <w:t>skreślić „NIE”; jeśli oferowany pojazd nie spełnia opisanego warunku, należy zostawić „NIE” i skreślić „TAK”</w:t>
      </w:r>
    </w:p>
    <w:p w14:paraId="1536ACEF" w14:textId="77777777" w:rsidR="006B4EC3" w:rsidRPr="00BE1FD6" w:rsidRDefault="006B4EC3" w:rsidP="006B4EC3">
      <w:pPr>
        <w:suppressAutoHyphens/>
        <w:spacing w:line="264" w:lineRule="auto"/>
        <w:jc w:val="both"/>
        <w:rPr>
          <w:rFonts w:ascii="Liberation Serif" w:hAnsi="Liberation Serif"/>
          <w:color w:val="000000"/>
          <w:sz w:val="20"/>
          <w:szCs w:val="20"/>
        </w:rPr>
      </w:pPr>
    </w:p>
    <w:p w14:paraId="6D94FAFA" w14:textId="24DE5B51" w:rsidR="00F8445F" w:rsidRPr="00616A34" w:rsidRDefault="00F8445F" w:rsidP="00F8445F">
      <w:pPr>
        <w:suppressAutoHyphens/>
        <w:spacing w:line="252" w:lineRule="auto"/>
        <w:jc w:val="both"/>
        <w:rPr>
          <w:rFonts w:ascii="Liberation Serif" w:hAnsi="Liberation Serif"/>
          <w:color w:val="FF0000"/>
        </w:rPr>
      </w:pPr>
      <w:r w:rsidRPr="00616A34">
        <w:rPr>
          <w:rFonts w:ascii="Liberation Serif" w:hAnsi="Liberation Serif"/>
        </w:rPr>
        <w:t xml:space="preserve">Informuję, że wybór oferty </w:t>
      </w:r>
      <w:r w:rsidRPr="00616A34">
        <w:rPr>
          <w:rFonts w:ascii="Liberation Serif" w:hAnsi="Liberation Serif"/>
          <w:b/>
          <w:u w:val="single"/>
        </w:rPr>
        <w:t>będzie</w:t>
      </w:r>
      <w:r w:rsidRPr="00616A34">
        <w:rPr>
          <w:rFonts w:ascii="Liberation Serif" w:hAnsi="Liberation Serif"/>
          <w:b/>
          <w:u w:val="single"/>
          <w:vertAlign w:val="superscript"/>
        </w:rPr>
        <w:t>*</w:t>
      </w:r>
      <w:r w:rsidRPr="00616A34">
        <w:rPr>
          <w:rFonts w:ascii="Liberation Serif" w:hAnsi="Liberation Serif"/>
          <w:b/>
          <w:u w:val="single"/>
        </w:rPr>
        <w:t xml:space="preserve"> / nie będzie</w:t>
      </w:r>
      <w:r w:rsidRPr="00616A34">
        <w:rPr>
          <w:rFonts w:ascii="Liberation Serif" w:hAnsi="Liberation Serif"/>
          <w:u w:val="single"/>
          <w:vertAlign w:val="superscript"/>
        </w:rPr>
        <w:t>*</w:t>
      </w:r>
      <w:r w:rsidRPr="00616A34">
        <w:rPr>
          <w:rFonts w:ascii="Liberation Serif" w:hAnsi="Liberation Serif"/>
          <w:vertAlign w:val="superscript"/>
        </w:rPr>
        <w:t xml:space="preserve"> </w:t>
      </w:r>
      <w:r w:rsidRPr="00616A34">
        <w:rPr>
          <w:rFonts w:ascii="Liberation Serif" w:eastAsia="TTE1795318t00" w:hAnsi="Liberation Serif"/>
          <w:i/>
          <w:sz w:val="20"/>
          <w:szCs w:val="20"/>
        </w:rPr>
        <w:t>(</w:t>
      </w:r>
      <w:r w:rsidRPr="00616A34">
        <w:rPr>
          <w:rFonts w:ascii="Liberation Serif" w:eastAsia="TTE1795318t00" w:hAnsi="Liberation Serif"/>
          <w:i/>
          <w:sz w:val="20"/>
          <w:szCs w:val="20"/>
          <w:vertAlign w:val="superscript"/>
        </w:rPr>
        <w:t>*</w:t>
      </w:r>
      <w:r w:rsidRPr="00616A34">
        <w:rPr>
          <w:rFonts w:ascii="Liberation Serif" w:eastAsia="TTE1795318t00" w:hAnsi="Liberation Serif"/>
          <w:i/>
          <w:sz w:val="20"/>
          <w:szCs w:val="20"/>
        </w:rPr>
        <w:t>niewłaściwe skreślić)</w:t>
      </w:r>
      <w:r w:rsidRPr="00616A34">
        <w:rPr>
          <w:rFonts w:ascii="Liberation Serif" w:eastAsia="TTE1795318t00" w:hAnsi="Liberation Serif"/>
          <w:i/>
        </w:rPr>
        <w:t xml:space="preserve"> </w:t>
      </w:r>
      <w:r w:rsidRPr="00616A34">
        <w:rPr>
          <w:rFonts w:ascii="Liberation Serif" w:hAnsi="Liberation Serif"/>
        </w:rPr>
        <w:t>prowadzić do powstania u Zamawiającego obowiązku podatkowego zgodnie z przepisami o podatku od towarów i usług w</w:t>
      </w:r>
      <w:r>
        <w:rPr>
          <w:rFonts w:ascii="Liberation Serif" w:hAnsi="Liberation Serif"/>
        </w:rPr>
        <w:t> </w:t>
      </w:r>
      <w:r w:rsidRPr="00616A34">
        <w:rPr>
          <w:rFonts w:ascii="Liberation Serif" w:hAnsi="Liberation Serif"/>
        </w:rPr>
        <w:t xml:space="preserve">myśl art. 225 </w:t>
      </w:r>
      <w:r w:rsidRPr="00616A34">
        <w:rPr>
          <w:rFonts w:ascii="Liberation Serif" w:hAnsi="Liberation Serif" w:cs="Liberation Serif"/>
        </w:rPr>
        <w:t xml:space="preserve">ustawy z dnia 11 września 2019 r. </w:t>
      </w:r>
      <w:r w:rsidRPr="00616A34">
        <w:rPr>
          <w:rFonts w:ascii="Liberation Serif" w:hAnsi="Liberation Serif" w:cs="Liberation Serif"/>
          <w:i/>
        </w:rPr>
        <w:t>Prawo zamówień publicznych</w:t>
      </w:r>
      <w:r w:rsidRPr="00616A34">
        <w:rPr>
          <w:rFonts w:ascii="Liberation Serif" w:hAnsi="Liberation Serif" w:cs="Liberation Serif"/>
        </w:rPr>
        <w:t xml:space="preserve"> (Dz. U. z 202</w:t>
      </w:r>
      <w:r w:rsidR="00B779DB">
        <w:rPr>
          <w:rFonts w:ascii="Liberation Serif" w:hAnsi="Liberation Serif" w:cs="Liberation Serif"/>
        </w:rPr>
        <w:t>4</w:t>
      </w:r>
      <w:r w:rsidRPr="00616A34">
        <w:rPr>
          <w:rFonts w:ascii="Liberation Serif" w:hAnsi="Liberation Serif" w:cs="Liberation Serif"/>
        </w:rPr>
        <w:t xml:space="preserve"> r. poz. </w:t>
      </w:r>
      <w:r w:rsidR="00B779DB">
        <w:rPr>
          <w:rFonts w:ascii="Liberation Serif" w:hAnsi="Liberation Serif" w:cs="Liberation Serif"/>
        </w:rPr>
        <w:t>1320</w:t>
      </w:r>
      <w:r w:rsidRPr="00616A34">
        <w:rPr>
          <w:rFonts w:ascii="Liberation Serif" w:hAnsi="Liberation Serif" w:cs="Liberation Serif"/>
        </w:rPr>
        <w:t xml:space="preserve">), zwanej dalej ustawą </w:t>
      </w:r>
      <w:proofErr w:type="spellStart"/>
      <w:r w:rsidRPr="00616A34">
        <w:rPr>
          <w:rFonts w:ascii="Liberation Serif" w:hAnsi="Liberation Serif" w:cs="Liberation Serif"/>
        </w:rPr>
        <w:t>Pzp</w:t>
      </w:r>
      <w:proofErr w:type="spellEnd"/>
      <w:r w:rsidRPr="00616A34">
        <w:rPr>
          <w:rFonts w:ascii="Liberation Serif" w:hAnsi="Liberation Serif" w:cs="Liberation Serif"/>
        </w:rPr>
        <w:t>.</w:t>
      </w:r>
    </w:p>
    <w:p w14:paraId="076D44D5" w14:textId="77777777" w:rsidR="00F8445F" w:rsidRPr="007D579B" w:rsidRDefault="00F8445F" w:rsidP="00F8445F">
      <w:pPr>
        <w:suppressAutoHyphens/>
        <w:spacing w:line="252" w:lineRule="auto"/>
        <w:jc w:val="both"/>
        <w:rPr>
          <w:rFonts w:ascii="Liberation Serif" w:hAnsi="Liberation Serif"/>
          <w:b/>
          <w:sz w:val="16"/>
          <w:szCs w:val="16"/>
        </w:rPr>
      </w:pPr>
    </w:p>
    <w:p w14:paraId="05F6442C" w14:textId="77777777" w:rsidR="00F8445F" w:rsidRPr="00F8317B" w:rsidRDefault="00F8445F" w:rsidP="00F8445F">
      <w:pPr>
        <w:suppressAutoHyphens/>
        <w:spacing w:line="252" w:lineRule="auto"/>
        <w:jc w:val="both"/>
        <w:rPr>
          <w:rFonts w:ascii="Liberation Serif" w:hAnsi="Liberation Serif"/>
        </w:rPr>
      </w:pPr>
      <w:r w:rsidRPr="00F8317B">
        <w:rPr>
          <w:rFonts w:ascii="Liberation Serif" w:hAnsi="Liberation Serif"/>
        </w:rPr>
        <w:t xml:space="preserve">Jeżeli ten punkt nie zostanie wypełniony przez Wykonawcę, Zamawiający uznaje, że wybór oferty Wykonawcy nie będzie prowadził do powstania u Zamawiającego obowiązku podatkowego zgodnie z o podatku od towarów i usług w myśl art. 225 ustawy </w:t>
      </w:r>
      <w:proofErr w:type="spellStart"/>
      <w:r w:rsidRPr="00F8317B">
        <w:rPr>
          <w:rFonts w:ascii="Liberation Serif" w:hAnsi="Liberation Serif"/>
        </w:rPr>
        <w:t>Pzp</w:t>
      </w:r>
      <w:proofErr w:type="spellEnd"/>
      <w:r w:rsidRPr="00F8317B">
        <w:rPr>
          <w:rFonts w:ascii="Liberation Serif" w:hAnsi="Liberation Serif"/>
        </w:rPr>
        <w:t xml:space="preserve">. W przypadku zaznaczenia, że wybór oferty będzie prowadził do powstania u Zamawiającego obowiązku podatkowego wykonawca zobowiązany jest wskazać: </w:t>
      </w:r>
    </w:p>
    <w:p w14:paraId="53A20694" w14:textId="77777777" w:rsidR="00F8445F" w:rsidRPr="00F8317B" w:rsidRDefault="00F8445F" w:rsidP="00F8445F">
      <w:pPr>
        <w:pStyle w:val="Akapitzlist"/>
        <w:numPr>
          <w:ilvl w:val="0"/>
          <w:numId w:val="31"/>
        </w:numPr>
        <w:suppressAutoHyphens/>
        <w:spacing w:line="252" w:lineRule="auto"/>
        <w:jc w:val="both"/>
        <w:rPr>
          <w:rFonts w:ascii="Liberation Serif" w:hAnsi="Liberation Serif"/>
        </w:rPr>
      </w:pPr>
      <w:r w:rsidRPr="00F8317B">
        <w:rPr>
          <w:rFonts w:ascii="Liberation Serif" w:hAnsi="Liberation Serif"/>
        </w:rPr>
        <w:lastRenderedPageBreak/>
        <w:t>nazwę (rodzaj) towaru lub usługi, których dostawa lub świadczenie będą prowadzić do</w:t>
      </w:r>
      <w:r>
        <w:rPr>
          <w:rFonts w:ascii="Liberation Serif" w:hAnsi="Liberation Serif"/>
        </w:rPr>
        <w:t> </w:t>
      </w:r>
      <w:r w:rsidRPr="00F8317B">
        <w:rPr>
          <w:rFonts w:ascii="Liberation Serif" w:hAnsi="Liberation Serif"/>
        </w:rPr>
        <w:t xml:space="preserve">powstania u Zamawiającego obowiązku podatkowego, </w:t>
      </w:r>
    </w:p>
    <w:p w14:paraId="09E33742" w14:textId="77777777" w:rsidR="00F8445F" w:rsidRPr="00F8317B" w:rsidRDefault="00F8445F" w:rsidP="00F8445F">
      <w:pPr>
        <w:pStyle w:val="Akapitzlist"/>
        <w:numPr>
          <w:ilvl w:val="0"/>
          <w:numId w:val="31"/>
        </w:numPr>
        <w:suppressAutoHyphens/>
        <w:spacing w:line="252" w:lineRule="auto"/>
        <w:jc w:val="both"/>
        <w:rPr>
          <w:rFonts w:ascii="Liberation Serif" w:hAnsi="Liberation Serif"/>
        </w:rPr>
      </w:pPr>
      <w:r w:rsidRPr="00F8317B">
        <w:rPr>
          <w:rFonts w:ascii="Liberation Serif" w:hAnsi="Liberation Serif"/>
        </w:rPr>
        <w:t xml:space="preserve">wartość towaru lub usługi objętego obowiązkiem podatkowym – bez kwoty podatku, </w:t>
      </w:r>
    </w:p>
    <w:p w14:paraId="6CCB8A22" w14:textId="77777777" w:rsidR="00F8445F" w:rsidRPr="00F8317B" w:rsidRDefault="00F8445F" w:rsidP="00F8445F">
      <w:pPr>
        <w:pStyle w:val="Akapitzlist"/>
        <w:numPr>
          <w:ilvl w:val="0"/>
          <w:numId w:val="31"/>
        </w:numPr>
        <w:suppressAutoHyphens/>
        <w:spacing w:line="252" w:lineRule="auto"/>
        <w:jc w:val="both"/>
        <w:rPr>
          <w:rFonts w:ascii="Liberation Serif" w:hAnsi="Liberation Serif"/>
        </w:rPr>
      </w:pPr>
      <w:r w:rsidRPr="00F8317B">
        <w:rPr>
          <w:rFonts w:ascii="Liberation Serif" w:hAnsi="Liberation Serif"/>
        </w:rPr>
        <w:t>stawkę</w:t>
      </w:r>
      <w:r>
        <w:rPr>
          <w:rFonts w:ascii="Liberation Serif" w:hAnsi="Liberation Serif"/>
        </w:rPr>
        <w:t xml:space="preserve"> </w:t>
      </w:r>
      <w:r w:rsidRPr="00F8317B">
        <w:rPr>
          <w:rFonts w:ascii="Liberation Serif" w:hAnsi="Liberation Serif"/>
        </w:rPr>
        <w:t>podatku od towarów i usług, która zgodnie wiedzą wykonawcy, będzie miała zastosowanie:</w:t>
      </w:r>
    </w:p>
    <w:p w14:paraId="577F2C2B" w14:textId="77777777" w:rsidR="00F8445F" w:rsidRPr="00F8317B" w:rsidRDefault="00F8445F" w:rsidP="00F8445F">
      <w:pPr>
        <w:widowControl w:val="0"/>
        <w:autoSpaceDE w:val="0"/>
        <w:spacing w:before="120" w:after="120" w:line="252" w:lineRule="auto"/>
        <w:rPr>
          <w:rFonts w:ascii="Liberation Serif" w:hAnsi="Liberation Serif"/>
          <w:color w:val="000000"/>
        </w:rPr>
      </w:pPr>
      <w:r w:rsidRPr="00F8317B">
        <w:rPr>
          <w:rFonts w:ascii="Liberation Serif" w:hAnsi="Liberation Serif"/>
          <w:color w:val="000000"/>
        </w:rPr>
        <w:t>…………………………………………………………………………………………………</w:t>
      </w:r>
    </w:p>
    <w:p w14:paraId="44CE442A" w14:textId="77777777" w:rsidR="00F8445F" w:rsidRPr="00F8317B" w:rsidRDefault="00F8445F" w:rsidP="00F8445F">
      <w:pPr>
        <w:widowControl w:val="0"/>
        <w:autoSpaceDE w:val="0"/>
        <w:spacing w:before="120" w:after="120" w:line="252" w:lineRule="auto"/>
        <w:rPr>
          <w:rFonts w:ascii="Liberation Serif" w:hAnsi="Liberation Serif"/>
          <w:color w:val="000000"/>
        </w:rPr>
      </w:pPr>
      <w:r w:rsidRPr="00F8317B">
        <w:rPr>
          <w:rFonts w:ascii="Liberation Serif" w:hAnsi="Liberation Serif"/>
          <w:color w:val="000000"/>
        </w:rPr>
        <w:t>…………………………………………………………………………………………………</w:t>
      </w:r>
    </w:p>
    <w:p w14:paraId="3819D13B" w14:textId="77777777" w:rsidR="00F8445F" w:rsidRPr="00600F47" w:rsidRDefault="00F8445F" w:rsidP="00F8445F">
      <w:pPr>
        <w:suppressAutoHyphens/>
        <w:spacing w:line="252" w:lineRule="auto"/>
        <w:jc w:val="both"/>
        <w:rPr>
          <w:rFonts w:ascii="Liberation Serif" w:hAnsi="Liberation Serif"/>
          <w:i/>
          <w:sz w:val="18"/>
          <w:szCs w:val="18"/>
          <w:lang w:eastAsia="ar-SA"/>
        </w:rPr>
      </w:pPr>
      <w:r w:rsidRPr="00600F47">
        <w:rPr>
          <w:rFonts w:ascii="Liberation Serif" w:hAnsi="Liberation Serif"/>
          <w:i/>
          <w:sz w:val="18"/>
          <w:szCs w:val="18"/>
          <w:lang w:eastAsia="ar-SA"/>
        </w:rPr>
        <w:t>(wypełnić, jeśli dotyczy, tzn. jeśli wybór oferty będzie prowadzić do powstania obowiązku podatkowego u Zamawiającego)</w:t>
      </w:r>
    </w:p>
    <w:p w14:paraId="517C9355" w14:textId="77777777" w:rsidR="00F8445F" w:rsidRPr="00600F47" w:rsidRDefault="00F8445F" w:rsidP="00F8445F">
      <w:pPr>
        <w:tabs>
          <w:tab w:val="left" w:pos="567"/>
        </w:tabs>
        <w:suppressAutoHyphens/>
        <w:spacing w:line="276" w:lineRule="auto"/>
        <w:jc w:val="both"/>
        <w:rPr>
          <w:rFonts w:ascii="Liberation Serif" w:hAnsi="Liberation Serif" w:cs="Liberation Serif"/>
          <w:sz w:val="20"/>
          <w:szCs w:val="20"/>
          <w:lang w:eastAsia="ar-SA"/>
        </w:rPr>
      </w:pPr>
    </w:p>
    <w:p w14:paraId="332D07FC" w14:textId="77777777" w:rsidR="00DB7BC1" w:rsidRPr="00856CD0" w:rsidRDefault="00DB7BC1" w:rsidP="007D6BC4">
      <w:pPr>
        <w:widowControl w:val="0"/>
        <w:suppressAutoHyphens/>
        <w:autoSpaceDE w:val="0"/>
        <w:spacing w:line="264" w:lineRule="auto"/>
        <w:rPr>
          <w:rFonts w:ascii="Liberation Serif" w:hAnsi="Liberation Serif"/>
          <w:b/>
          <w:bCs/>
          <w:color w:val="000000"/>
          <w:szCs w:val="22"/>
          <w:u w:val="single"/>
          <w:lang w:eastAsia="ar-SA"/>
        </w:rPr>
      </w:pPr>
      <w:r>
        <w:rPr>
          <w:rFonts w:ascii="Liberation Serif" w:hAnsi="Liberation Serif"/>
          <w:b/>
          <w:bCs/>
          <w:color w:val="000000"/>
          <w:szCs w:val="22"/>
          <w:u w:val="single"/>
        </w:rPr>
        <w:t>Oświadczam</w:t>
      </w:r>
      <w:r w:rsidRPr="00856CD0">
        <w:rPr>
          <w:rFonts w:ascii="Liberation Serif" w:hAnsi="Liberation Serif"/>
          <w:b/>
          <w:bCs/>
          <w:color w:val="000000"/>
          <w:szCs w:val="22"/>
          <w:u w:val="single"/>
        </w:rPr>
        <w:t xml:space="preserve"> że: </w:t>
      </w:r>
    </w:p>
    <w:p w14:paraId="61981BCC" w14:textId="77777777" w:rsidR="0080751B" w:rsidRPr="0080751B" w:rsidRDefault="00DB7BC1" w:rsidP="007D6BC4">
      <w:pPr>
        <w:widowControl w:val="0"/>
        <w:numPr>
          <w:ilvl w:val="0"/>
          <w:numId w:val="1"/>
        </w:numPr>
        <w:tabs>
          <w:tab w:val="clear" w:pos="720"/>
          <w:tab w:val="left" w:pos="0"/>
          <w:tab w:val="num" w:pos="360"/>
        </w:tabs>
        <w:suppressAutoHyphens/>
        <w:autoSpaceDE w:val="0"/>
        <w:spacing w:line="264" w:lineRule="auto"/>
        <w:ind w:left="360"/>
        <w:jc w:val="both"/>
        <w:rPr>
          <w:rFonts w:ascii="Liberation Serif" w:eastAsia="TTE1795318t00" w:hAnsi="Liberation Serif"/>
          <w:lang w:eastAsia="ar-SA"/>
        </w:rPr>
      </w:pPr>
      <w:r w:rsidRPr="00327A00">
        <w:rPr>
          <w:rFonts w:ascii="Liberation Serif" w:hAnsi="Liberation Serif"/>
        </w:rPr>
        <w:t>zapozna</w:t>
      </w:r>
      <w:r>
        <w:rPr>
          <w:rFonts w:ascii="Liberation Serif" w:hAnsi="Liberation Serif"/>
        </w:rPr>
        <w:t>łem</w:t>
      </w:r>
      <w:r w:rsidRPr="00327A00">
        <w:rPr>
          <w:rFonts w:ascii="Liberation Serif" w:hAnsi="Liberation Serif"/>
        </w:rPr>
        <w:t xml:space="preserve"> się ze </w:t>
      </w:r>
      <w:r w:rsidRPr="00327A00">
        <w:rPr>
          <w:rFonts w:ascii="Liberation Serif" w:hAnsi="Liberation Serif"/>
          <w:i/>
        </w:rPr>
        <w:t>Specyfikacją Warunków Zamówienia</w:t>
      </w:r>
      <w:r w:rsidR="00F2247F">
        <w:rPr>
          <w:rFonts w:ascii="Liberation Serif" w:hAnsi="Liberation Serif"/>
          <w:i/>
        </w:rPr>
        <w:t xml:space="preserve"> </w:t>
      </w:r>
      <w:r w:rsidR="00F2247F">
        <w:rPr>
          <w:rFonts w:ascii="Liberation Serif" w:hAnsi="Liberation Serif"/>
        </w:rPr>
        <w:t>(</w:t>
      </w:r>
      <w:r w:rsidRPr="00327A00">
        <w:rPr>
          <w:rFonts w:ascii="Liberation Serif" w:hAnsi="Liberation Serif"/>
        </w:rPr>
        <w:t>SWZ</w:t>
      </w:r>
      <w:r w:rsidR="00F2247F">
        <w:rPr>
          <w:rFonts w:ascii="Liberation Serif" w:hAnsi="Liberation Serif"/>
        </w:rPr>
        <w:t>)</w:t>
      </w:r>
      <w:r w:rsidR="003D6AE5">
        <w:rPr>
          <w:rFonts w:ascii="Liberation Serif" w:hAnsi="Liberation Serif"/>
        </w:rPr>
        <w:t xml:space="preserve"> oraz</w:t>
      </w:r>
      <w:r w:rsidRPr="00327A00">
        <w:rPr>
          <w:rFonts w:ascii="Liberation Serif" w:eastAsia="TTE1795318t00" w:hAnsi="Liberation Serif"/>
        </w:rPr>
        <w:t xml:space="preserve"> </w:t>
      </w:r>
      <w:r w:rsidR="0028016F" w:rsidRPr="009B4D3A">
        <w:rPr>
          <w:rFonts w:ascii="Liberation Serif" w:eastAsia="TTE1795318t00" w:hAnsi="Liberation Serif"/>
          <w:i/>
        </w:rPr>
        <w:t>Szczegółowym</w:t>
      </w:r>
      <w:r w:rsidR="0028016F">
        <w:rPr>
          <w:rFonts w:ascii="Liberation Serif" w:eastAsia="TTE1795318t00" w:hAnsi="Liberation Serif"/>
        </w:rPr>
        <w:t xml:space="preserve"> </w:t>
      </w:r>
      <w:r w:rsidR="0028016F" w:rsidRPr="009B4D3A">
        <w:rPr>
          <w:rFonts w:ascii="Liberation Serif" w:eastAsia="TTE1795318t00" w:hAnsi="Liberation Serif"/>
          <w:i/>
        </w:rPr>
        <w:t>o</w:t>
      </w:r>
      <w:r w:rsidR="007D3990" w:rsidRPr="007D3990">
        <w:rPr>
          <w:rFonts w:ascii="Liberation Serif" w:eastAsia="TTE1795318t00" w:hAnsi="Liberation Serif" w:cs="Liberation Serif"/>
          <w:i/>
        </w:rPr>
        <w:t>pisem przedmiotu zamówienia</w:t>
      </w:r>
      <w:r w:rsidR="00FC0DEE">
        <w:rPr>
          <w:rFonts w:ascii="Liberation Serif" w:hAnsi="Liberation Serif" w:cs="Liberation Serif"/>
          <w:i/>
        </w:rPr>
        <w:t xml:space="preserve">, </w:t>
      </w:r>
      <w:r w:rsidR="00FC0DEE" w:rsidRPr="00CA48A8">
        <w:rPr>
          <w:rFonts w:ascii="Liberation Serif" w:hAnsi="Liberation Serif"/>
        </w:rPr>
        <w:t>stanowiąc</w:t>
      </w:r>
      <w:r w:rsidR="00FC0DEE">
        <w:rPr>
          <w:rFonts w:ascii="Liberation Serif" w:hAnsi="Liberation Serif"/>
        </w:rPr>
        <w:t>ym</w:t>
      </w:r>
      <w:r w:rsidR="00FC0DEE" w:rsidRPr="00CA48A8">
        <w:rPr>
          <w:rFonts w:ascii="Liberation Serif" w:hAnsi="Liberation Serif"/>
        </w:rPr>
        <w:t xml:space="preserve"> Załącznik </w:t>
      </w:r>
      <w:r w:rsidR="00FC0DEE">
        <w:rPr>
          <w:rFonts w:ascii="Liberation Serif" w:hAnsi="Liberation Serif"/>
        </w:rPr>
        <w:t>N</w:t>
      </w:r>
      <w:r w:rsidR="00FC0DEE" w:rsidRPr="00CA48A8">
        <w:rPr>
          <w:rFonts w:ascii="Liberation Serif" w:hAnsi="Liberation Serif"/>
        </w:rPr>
        <w:t xml:space="preserve">r </w:t>
      </w:r>
      <w:r w:rsidR="00FC0DEE">
        <w:rPr>
          <w:rFonts w:ascii="Liberation Serif" w:hAnsi="Liberation Serif"/>
        </w:rPr>
        <w:t>6</w:t>
      </w:r>
      <w:r w:rsidR="00FC0DEE" w:rsidRPr="00CA48A8">
        <w:rPr>
          <w:rFonts w:ascii="Liberation Serif" w:hAnsi="Liberation Serif"/>
        </w:rPr>
        <w:t xml:space="preserve"> do SWZ</w:t>
      </w:r>
      <w:r w:rsidR="00FC0DEE" w:rsidRPr="0080751B">
        <w:rPr>
          <w:rFonts w:ascii="Liberation Serif" w:eastAsia="TTE1795318t00" w:hAnsi="Liberation Serif" w:cs="Liberation Serif"/>
        </w:rPr>
        <w:t xml:space="preserve"> </w:t>
      </w:r>
      <w:r w:rsidR="0080751B" w:rsidRPr="0080751B">
        <w:rPr>
          <w:rFonts w:ascii="Liberation Serif" w:eastAsia="TTE1795318t00" w:hAnsi="Liberation Serif" w:cs="Liberation Serif"/>
        </w:rPr>
        <w:t xml:space="preserve">– nie </w:t>
      </w:r>
      <w:r w:rsidR="0080751B" w:rsidRPr="0080751B">
        <w:rPr>
          <w:rFonts w:ascii="Liberation Serif" w:hAnsi="Liberation Serif" w:cs="Liberation Serif"/>
        </w:rPr>
        <w:t>wnoszę do ich treści zastrzeżeń oraz</w:t>
      </w:r>
      <w:r w:rsidR="0080751B" w:rsidRPr="0080751B">
        <w:rPr>
          <w:rFonts w:ascii="Liberation Serif" w:hAnsi="Liberation Serif"/>
        </w:rPr>
        <w:t xml:space="preserve"> </w:t>
      </w:r>
      <w:r w:rsidR="0080751B" w:rsidRPr="0080751B">
        <w:rPr>
          <w:rFonts w:ascii="Liberation Serif" w:eastAsia="TTE1795318t00" w:hAnsi="Liberation Serif"/>
        </w:rPr>
        <w:t>otrzymałem wszystkie dane i</w:t>
      </w:r>
      <w:r w:rsidR="00E3136E">
        <w:rPr>
          <w:rFonts w:ascii="Liberation Serif" w:eastAsia="TTE1795318t00" w:hAnsi="Liberation Serif"/>
        </w:rPr>
        <w:t> </w:t>
      </w:r>
      <w:r w:rsidR="0080751B" w:rsidRPr="0080751B">
        <w:rPr>
          <w:rFonts w:ascii="Liberation Serif" w:eastAsia="TTE1795318t00" w:hAnsi="Liberation Serif"/>
        </w:rPr>
        <w:t>dokumenty niezbędne do sporządzenia niniejszej oferty;</w:t>
      </w:r>
    </w:p>
    <w:p w14:paraId="236F455E" w14:textId="6B77EDD5" w:rsidR="00365360" w:rsidRPr="00AB5CD7" w:rsidRDefault="0080751B" w:rsidP="00365360">
      <w:pPr>
        <w:widowControl w:val="0"/>
        <w:numPr>
          <w:ilvl w:val="0"/>
          <w:numId w:val="1"/>
        </w:numPr>
        <w:tabs>
          <w:tab w:val="clear" w:pos="720"/>
          <w:tab w:val="left" w:pos="0"/>
          <w:tab w:val="num" w:pos="360"/>
        </w:tabs>
        <w:suppressAutoHyphens/>
        <w:autoSpaceDE w:val="0"/>
        <w:spacing w:line="264" w:lineRule="auto"/>
        <w:ind w:left="360"/>
        <w:jc w:val="both"/>
        <w:rPr>
          <w:rFonts w:ascii="Liberation Serif" w:hAnsi="Liberation Serif"/>
          <w:lang w:eastAsia="ar-SA"/>
        </w:rPr>
      </w:pPr>
      <w:r w:rsidRPr="00856CD0">
        <w:rPr>
          <w:rFonts w:ascii="Liberation Serif" w:hAnsi="Liberation Serif"/>
        </w:rPr>
        <w:t xml:space="preserve">postanowienia umowy </w:t>
      </w:r>
      <w:r w:rsidRPr="00E17F51">
        <w:rPr>
          <w:rFonts w:ascii="Liberation Serif" w:hAnsi="Liberation Serif"/>
          <w:color w:val="000000"/>
        </w:rPr>
        <w:t>(Załącznik Nr 4 do SWZ)</w:t>
      </w:r>
      <w:r>
        <w:rPr>
          <w:rFonts w:ascii="Liberation Serif" w:hAnsi="Liberation Serif"/>
        </w:rPr>
        <w:t xml:space="preserve"> </w:t>
      </w:r>
      <w:r w:rsidRPr="00856CD0">
        <w:rPr>
          <w:rFonts w:ascii="Liberation Serif" w:hAnsi="Liberation Serif"/>
        </w:rPr>
        <w:t>zostały przez</w:t>
      </w:r>
      <w:r>
        <w:rPr>
          <w:rFonts w:ascii="Liberation Serif" w:hAnsi="Liberation Serif"/>
        </w:rPr>
        <w:t>e mnie</w:t>
      </w:r>
      <w:r w:rsidRPr="00856CD0">
        <w:rPr>
          <w:rFonts w:ascii="Liberation Serif" w:hAnsi="Liberation Serif"/>
        </w:rPr>
        <w:t xml:space="preserve"> zaakceptowane </w:t>
      </w:r>
      <w:r w:rsidR="00C22524">
        <w:rPr>
          <w:rFonts w:ascii="Liberation Serif" w:hAnsi="Liberation Serif"/>
        </w:rPr>
        <w:br/>
      </w:r>
      <w:r w:rsidRPr="00856CD0">
        <w:rPr>
          <w:rFonts w:ascii="Liberation Serif" w:hAnsi="Liberation Serif"/>
        </w:rPr>
        <w:t xml:space="preserve">bez </w:t>
      </w:r>
      <w:r w:rsidRPr="00AB5CD7">
        <w:rPr>
          <w:rFonts w:ascii="Liberation Serif" w:hAnsi="Liberation Serif"/>
        </w:rPr>
        <w:t xml:space="preserve">zastrzeżeń i zobowiązuję się w przypadku wyboru mojej oferty do zawarcia umowy </w:t>
      </w:r>
      <w:r w:rsidRPr="00AB5CD7">
        <w:rPr>
          <w:rFonts w:ascii="Liberation Serif" w:hAnsi="Liberation Serif"/>
        </w:rPr>
        <w:br/>
        <w:t>w miejscu i terminie wyznaczonym przez Zamawiającego;</w:t>
      </w:r>
    </w:p>
    <w:p w14:paraId="1A188F73" w14:textId="77777777" w:rsidR="00FC0DEE" w:rsidRPr="00CA48A8" w:rsidRDefault="00FC0DEE" w:rsidP="00FC0DEE">
      <w:pPr>
        <w:widowControl w:val="0"/>
        <w:numPr>
          <w:ilvl w:val="0"/>
          <w:numId w:val="1"/>
        </w:numPr>
        <w:tabs>
          <w:tab w:val="clear" w:pos="720"/>
          <w:tab w:val="left" w:pos="0"/>
          <w:tab w:val="num" w:pos="360"/>
        </w:tabs>
        <w:suppressAutoHyphens/>
        <w:autoSpaceDE w:val="0"/>
        <w:spacing w:line="264" w:lineRule="auto"/>
        <w:ind w:left="360"/>
        <w:jc w:val="both"/>
        <w:rPr>
          <w:rFonts w:ascii="Liberation Serif" w:hAnsi="Liberation Serif"/>
          <w:lang w:eastAsia="ar-SA"/>
        </w:rPr>
      </w:pPr>
      <w:r w:rsidRPr="00AB5CD7">
        <w:rPr>
          <w:rFonts w:ascii="Liberation Serif" w:eastAsia="TTE1795318t00" w:hAnsi="Liberation Serif" w:cs="Liberation Serif"/>
          <w:color w:val="000000"/>
          <w:lang w:eastAsia="ar-SA"/>
        </w:rPr>
        <w:t>uważam się za związanego niniejszą ofertą przez okres 30 dni od dnia upływu terminu składania ofert, tj. do dnia</w:t>
      </w:r>
      <w:r w:rsidRPr="00CA48A8">
        <w:rPr>
          <w:rFonts w:ascii="Liberation Serif" w:eastAsia="TTE1795318t00" w:hAnsi="Liberation Serif" w:cs="Liberation Serif"/>
          <w:color w:val="000000"/>
          <w:lang w:eastAsia="ar-SA"/>
        </w:rPr>
        <w:t xml:space="preserve"> określonego w ust. 1 Działu XX SWZ;</w:t>
      </w:r>
    </w:p>
    <w:p w14:paraId="3B43E4A7" w14:textId="77777777" w:rsidR="00425E75" w:rsidRPr="00A660E0" w:rsidRDefault="00425E75" w:rsidP="00425E75">
      <w:pPr>
        <w:numPr>
          <w:ilvl w:val="0"/>
          <w:numId w:val="1"/>
        </w:numPr>
        <w:tabs>
          <w:tab w:val="clear" w:pos="720"/>
          <w:tab w:val="num" w:pos="360"/>
        </w:tabs>
        <w:suppressAutoHyphens/>
        <w:autoSpaceDE w:val="0"/>
        <w:spacing w:line="264" w:lineRule="auto"/>
        <w:ind w:left="360"/>
        <w:jc w:val="both"/>
        <w:rPr>
          <w:rFonts w:ascii="Liberation Serif" w:eastAsia="TTE1795318t00" w:hAnsi="Liberation Serif" w:cs="Liberation Serif"/>
          <w:u w:val="single"/>
          <w:lang w:eastAsia="ar-SA"/>
        </w:rPr>
      </w:pPr>
      <w:r w:rsidRPr="00A660E0">
        <w:rPr>
          <w:rFonts w:ascii="Liberation Serif" w:hAnsi="Liberation Serif"/>
        </w:rPr>
        <w:t xml:space="preserve">wypełniłem obowiązki informacyjne przewidziane w art. 13 lub art. 14 Rozporządzenia Parlamentu Europejskiego i Rady (UE) nr 2016/679 z dnia 27 kwietnia 2016 r. </w:t>
      </w:r>
      <w:r w:rsidRPr="00A660E0">
        <w:rPr>
          <w:rFonts w:ascii="Liberation Serif" w:hAnsi="Liberation Serif"/>
          <w:i/>
        </w:rPr>
        <w:t>w sprawie ochrony osób fizycznych w związku z przetwarzaniem danych osobowych i w sprawie swobodnego przepływu takich danych oraz uchylenia dyrektywy 95/46/WE</w:t>
      </w:r>
      <w:r w:rsidRPr="00A660E0">
        <w:rPr>
          <w:rFonts w:ascii="Liberation Serif" w:hAnsi="Liberation Serif"/>
        </w:rPr>
        <w:t xml:space="preserve"> (RODO), wobec osób fizycznych, od których dane osobowe bezpośrednio lub pośrednio pozyskałem w celu ubiegania się o</w:t>
      </w:r>
      <w:r w:rsidR="00EF19A9">
        <w:rPr>
          <w:rFonts w:ascii="Liberation Serif" w:hAnsi="Liberation Serif"/>
        </w:rPr>
        <w:t> </w:t>
      </w:r>
      <w:r w:rsidRPr="00A660E0">
        <w:rPr>
          <w:rFonts w:ascii="Liberation Serif" w:hAnsi="Liberation Serif"/>
        </w:rPr>
        <w:t>udzielenie zamówienia publicznego w przedmiotowym postępowaniu.</w:t>
      </w:r>
      <w:r w:rsidRPr="00A660E0">
        <w:rPr>
          <w:rFonts w:ascii="Liberation Serif" w:hAnsi="Liberation Serif"/>
          <w:vertAlign w:val="superscript"/>
        </w:rPr>
        <w:t>**</w:t>
      </w:r>
    </w:p>
    <w:p w14:paraId="36A7A526" w14:textId="77777777" w:rsidR="00425E75" w:rsidRPr="00DF5DE1" w:rsidRDefault="00425E75" w:rsidP="00425E75">
      <w:pPr>
        <w:pStyle w:val="Akapitzlist1"/>
        <w:widowControl w:val="0"/>
        <w:spacing w:after="0" w:line="264" w:lineRule="auto"/>
        <w:ind w:left="426"/>
        <w:contextualSpacing w:val="0"/>
        <w:jc w:val="both"/>
        <w:rPr>
          <w:rFonts w:ascii="Liberation Serif" w:hAnsi="Liberation Serif"/>
          <w:i/>
        </w:rPr>
      </w:pPr>
      <w:r w:rsidRPr="00DF5DE1">
        <w:rPr>
          <w:rFonts w:ascii="Liberation Serif" w:hAnsi="Liberation Serif"/>
          <w:i/>
        </w:rPr>
        <w:t>(</w:t>
      </w:r>
      <w:r w:rsidRPr="00DF5DE1">
        <w:rPr>
          <w:rFonts w:ascii="Liberation Serif" w:hAnsi="Liberation Serif"/>
          <w:i/>
          <w:vertAlign w:val="superscript"/>
        </w:rPr>
        <w:t>**</w:t>
      </w:r>
      <w:r w:rsidRPr="00DF5DE1">
        <w:rPr>
          <w:rFonts w:ascii="Liberation Serif" w:hAnsi="Liberation Serif"/>
          <w:i/>
        </w:rPr>
        <w:t xml:space="preserve"> w przypadku, gdy Wykonawca nie przekazuje danych osobowych innych, niż bezpośrednio jego dotyczących, lub zachodzi wyłączenie stosowania obowiązku informacyjnego, stosownie do art. 13 ust. 4 lub art. 14 ust. 5 RODO, Wykonawca nie składa treści oświadczenia – usunięcie treści oświadczenia np. przez jego wykreślenie).</w:t>
      </w:r>
    </w:p>
    <w:p w14:paraId="58776B69" w14:textId="77777777" w:rsidR="00DF5DE1" w:rsidRPr="008759B6" w:rsidRDefault="00DF5DE1" w:rsidP="00A7331A">
      <w:pPr>
        <w:pStyle w:val="Standard"/>
        <w:spacing w:line="264" w:lineRule="auto"/>
        <w:rPr>
          <w:rFonts w:ascii="Liberation Serif" w:hAnsi="Liberation Serif"/>
          <w:bCs/>
          <w:i/>
          <w:sz w:val="20"/>
        </w:rPr>
      </w:pPr>
    </w:p>
    <w:p w14:paraId="7860755B" w14:textId="77777777" w:rsidR="008759B6" w:rsidRDefault="008759B6" w:rsidP="008759B6">
      <w:pPr>
        <w:widowControl w:val="0"/>
        <w:tabs>
          <w:tab w:val="left" w:leader="dot" w:pos="7740"/>
          <w:tab w:val="left" w:leader="dot" w:pos="8460"/>
        </w:tabs>
        <w:autoSpaceDE w:val="0"/>
        <w:spacing w:line="264" w:lineRule="auto"/>
        <w:jc w:val="both"/>
        <w:rPr>
          <w:rFonts w:ascii="Liberation Serif" w:eastAsia="TTE1795318t00" w:hAnsi="Liberation Serif"/>
        </w:rPr>
      </w:pPr>
      <w:r w:rsidRPr="00856CD0">
        <w:rPr>
          <w:rFonts w:ascii="Liberation Serif" w:hAnsi="Liberation Serif"/>
          <w:szCs w:val="20"/>
        </w:rPr>
        <w:t xml:space="preserve">W przypadku wyboru </w:t>
      </w:r>
      <w:r>
        <w:rPr>
          <w:rFonts w:ascii="Liberation Serif" w:hAnsi="Liberation Serif"/>
          <w:szCs w:val="20"/>
        </w:rPr>
        <w:t>mojej</w:t>
      </w:r>
      <w:r w:rsidRPr="00856CD0">
        <w:rPr>
          <w:rFonts w:ascii="Liberation Serif" w:hAnsi="Liberation Serif"/>
          <w:szCs w:val="20"/>
        </w:rPr>
        <w:t xml:space="preserve"> oferty </w:t>
      </w:r>
      <w:r w:rsidRPr="00856CD0">
        <w:rPr>
          <w:rFonts w:ascii="Liberation Serif" w:eastAsia="TTE1795318t00" w:hAnsi="Liberation Serif"/>
        </w:rPr>
        <w:t>zrealizuj</w:t>
      </w:r>
      <w:r>
        <w:rPr>
          <w:rFonts w:ascii="Liberation Serif" w:eastAsia="TTE1795318t00" w:hAnsi="Liberation Serif"/>
        </w:rPr>
        <w:t>ę</w:t>
      </w:r>
      <w:r w:rsidRPr="00856CD0">
        <w:rPr>
          <w:rFonts w:ascii="Liberation Serif" w:eastAsia="TTE1795318t00" w:hAnsi="Liberation Serif"/>
        </w:rPr>
        <w:t xml:space="preserve"> niniejsze zamówienie </w:t>
      </w:r>
      <w:r w:rsidRPr="00DC3608">
        <w:rPr>
          <w:rFonts w:ascii="Liberation Serif" w:eastAsia="TTE1795318t00" w:hAnsi="Liberation Serif"/>
          <w:b/>
        </w:rPr>
        <w:t>z udziałem</w:t>
      </w:r>
      <w:r w:rsidRPr="00DC3608">
        <w:rPr>
          <w:rFonts w:ascii="Liberation Serif" w:eastAsia="TTE1795318t00" w:hAnsi="Liberation Serif"/>
          <w:b/>
          <w:vertAlign w:val="superscript"/>
        </w:rPr>
        <w:t>*</w:t>
      </w:r>
      <w:r w:rsidRPr="00DC3608">
        <w:rPr>
          <w:rFonts w:ascii="Liberation Serif" w:eastAsia="TTE1795318t00" w:hAnsi="Liberation Serif"/>
          <w:b/>
        </w:rPr>
        <w:t>/bez udziału</w:t>
      </w:r>
      <w:r w:rsidRPr="00DC3608">
        <w:rPr>
          <w:rFonts w:ascii="Liberation Serif" w:eastAsia="TTE1795318t00" w:hAnsi="Liberation Serif"/>
          <w:b/>
          <w:vertAlign w:val="superscript"/>
        </w:rPr>
        <w:t>*</w:t>
      </w:r>
      <w:r>
        <w:rPr>
          <w:rFonts w:ascii="Liberation Serif" w:eastAsia="TTE1795318t00" w:hAnsi="Liberation Serif"/>
          <w:b/>
          <w:vertAlign w:val="superscript"/>
        </w:rPr>
        <w:t xml:space="preserve"> </w:t>
      </w:r>
      <w:r w:rsidRPr="00DC3608">
        <w:rPr>
          <w:rFonts w:ascii="Liberation Serif" w:eastAsia="TTE1795318t00" w:hAnsi="Liberation Serif"/>
          <w:b/>
        </w:rPr>
        <w:t>podwykonawców</w:t>
      </w:r>
      <w:r>
        <w:rPr>
          <w:rFonts w:ascii="Liberation Serif" w:eastAsia="TTE1795318t00" w:hAnsi="Liberation Serif"/>
          <w:b/>
        </w:rPr>
        <w:t xml:space="preserve"> </w:t>
      </w:r>
      <w:r w:rsidRPr="00DC3608">
        <w:rPr>
          <w:rFonts w:ascii="Liberation Serif" w:eastAsia="TTE1795318t00" w:hAnsi="Liberation Serif"/>
          <w:i/>
          <w:sz w:val="22"/>
          <w:szCs w:val="22"/>
        </w:rPr>
        <w:t>(</w:t>
      </w:r>
      <w:r w:rsidRPr="00DC3608">
        <w:rPr>
          <w:rFonts w:ascii="Liberation Serif" w:eastAsia="TTE1795318t00" w:hAnsi="Liberation Serif"/>
          <w:i/>
          <w:sz w:val="22"/>
          <w:szCs w:val="22"/>
          <w:vertAlign w:val="superscript"/>
        </w:rPr>
        <w:t>*</w:t>
      </w:r>
      <w:r w:rsidRPr="00DC3608">
        <w:rPr>
          <w:rFonts w:ascii="Liberation Serif" w:eastAsia="TTE1795318t00" w:hAnsi="Liberation Serif"/>
          <w:i/>
          <w:sz w:val="22"/>
          <w:szCs w:val="22"/>
        </w:rPr>
        <w:t>niewłaściwe skreślić)</w:t>
      </w:r>
    </w:p>
    <w:p w14:paraId="27831893" w14:textId="77777777" w:rsidR="008759B6" w:rsidRPr="00E470F5" w:rsidRDefault="008759B6" w:rsidP="008759B6">
      <w:pPr>
        <w:widowControl w:val="0"/>
        <w:tabs>
          <w:tab w:val="left" w:leader="dot" w:pos="7740"/>
          <w:tab w:val="left" w:leader="dot" w:pos="8460"/>
        </w:tabs>
        <w:autoSpaceDE w:val="0"/>
        <w:spacing w:line="264" w:lineRule="auto"/>
        <w:jc w:val="both"/>
        <w:rPr>
          <w:rFonts w:ascii="Liberation Serif" w:eastAsia="TTE1795318t00" w:hAnsi="Liberation Serif"/>
          <w:sz w:val="16"/>
          <w:szCs w:val="16"/>
        </w:rPr>
      </w:pPr>
    </w:p>
    <w:p w14:paraId="6B528442" w14:textId="77777777" w:rsidR="008759B6" w:rsidRDefault="008759B6" w:rsidP="008759B6">
      <w:pPr>
        <w:widowControl w:val="0"/>
        <w:tabs>
          <w:tab w:val="left" w:leader="dot" w:pos="7740"/>
          <w:tab w:val="left" w:leader="dot" w:pos="8460"/>
        </w:tabs>
        <w:autoSpaceDE w:val="0"/>
        <w:spacing w:line="252" w:lineRule="auto"/>
        <w:jc w:val="both"/>
        <w:rPr>
          <w:rFonts w:ascii="Liberation Serif" w:eastAsia="TTE1795318t00" w:hAnsi="Liberation Serif"/>
        </w:rPr>
      </w:pPr>
      <w:r w:rsidRPr="00856CD0">
        <w:rPr>
          <w:rFonts w:ascii="Liberation Serif" w:eastAsia="TTE1795318t00" w:hAnsi="Liberation Serif"/>
        </w:rPr>
        <w:t>Wskazuj</w:t>
      </w:r>
      <w:r>
        <w:rPr>
          <w:rFonts w:ascii="Liberation Serif" w:eastAsia="TTE1795318t00" w:hAnsi="Liberation Serif"/>
        </w:rPr>
        <w:t>ę</w:t>
      </w:r>
      <w:r w:rsidRPr="00856CD0">
        <w:rPr>
          <w:rFonts w:ascii="Liberation Serif" w:eastAsia="TTE1795318t00" w:hAnsi="Liberation Serif"/>
        </w:rPr>
        <w:t xml:space="preserve"> poniżej, które częś</w:t>
      </w:r>
      <w:r>
        <w:rPr>
          <w:rFonts w:ascii="Liberation Serif" w:eastAsia="TTE1795318t00" w:hAnsi="Liberation Serif"/>
        </w:rPr>
        <w:t>ci zamówienia zamierzam</w:t>
      </w:r>
      <w:r w:rsidRPr="00856CD0">
        <w:rPr>
          <w:rFonts w:ascii="Liberation Serif" w:eastAsia="TTE1795318t00" w:hAnsi="Liberation Serif"/>
        </w:rPr>
        <w:t xml:space="preserve"> powierzyć podwykonawcom</w:t>
      </w:r>
      <w:r>
        <w:rPr>
          <w:rFonts w:ascii="Liberation Serif" w:eastAsia="TTE1795318t00" w:hAnsi="Liberation Serif"/>
        </w:rPr>
        <w:t>:</w:t>
      </w:r>
    </w:p>
    <w:p w14:paraId="57A8D568" w14:textId="77777777" w:rsidR="008759B6" w:rsidRDefault="008759B6" w:rsidP="008759B6">
      <w:pPr>
        <w:widowControl w:val="0"/>
        <w:autoSpaceDE w:val="0"/>
        <w:autoSpaceDN w:val="0"/>
        <w:adjustRightInd w:val="0"/>
        <w:spacing w:before="120" w:after="120" w:line="252" w:lineRule="auto"/>
        <w:rPr>
          <w:rFonts w:ascii="Liberation Serif" w:hAnsi="Liberation Serif"/>
          <w:color w:val="000000"/>
          <w:szCs w:val="22"/>
        </w:rPr>
      </w:pPr>
      <w:r w:rsidRPr="00856CD0">
        <w:rPr>
          <w:rFonts w:ascii="Liberation Serif" w:hAnsi="Liberation Serif"/>
          <w:color w:val="000000"/>
          <w:szCs w:val="22"/>
        </w:rPr>
        <w:t>.</w:t>
      </w:r>
      <w:r w:rsidRPr="006608E7">
        <w:rPr>
          <w:rFonts w:ascii="Liberation Serif" w:hAnsi="Liberation Serif"/>
          <w:i/>
          <w:color w:val="000000"/>
          <w:szCs w:val="22"/>
        </w:rPr>
        <w:t>.</w:t>
      </w:r>
      <w:r w:rsidRPr="00856CD0">
        <w:rPr>
          <w:rFonts w:ascii="Liberation Serif" w:hAnsi="Liberation Serif"/>
          <w:color w:val="000000"/>
          <w:szCs w:val="22"/>
        </w:rPr>
        <w:t>.....................................................................................................................................................</w:t>
      </w:r>
    </w:p>
    <w:p w14:paraId="030FD352" w14:textId="77777777" w:rsidR="008759B6" w:rsidRPr="00DF5DE1" w:rsidRDefault="008759B6" w:rsidP="008759B6">
      <w:pPr>
        <w:widowControl w:val="0"/>
        <w:autoSpaceDE w:val="0"/>
        <w:autoSpaceDN w:val="0"/>
        <w:adjustRightInd w:val="0"/>
        <w:spacing w:before="120" w:after="120" w:line="252" w:lineRule="auto"/>
        <w:rPr>
          <w:rFonts w:ascii="Liberation Serif" w:hAnsi="Liberation Serif"/>
          <w:color w:val="000000"/>
          <w:szCs w:val="22"/>
        </w:rPr>
      </w:pPr>
      <w:r w:rsidRPr="00856CD0">
        <w:rPr>
          <w:rFonts w:ascii="Liberation Serif" w:hAnsi="Liberation Serif"/>
          <w:color w:val="000000"/>
          <w:szCs w:val="22"/>
        </w:rPr>
        <w:t>.......................................................................................................................................................</w:t>
      </w:r>
    </w:p>
    <w:p w14:paraId="112AB0C8" w14:textId="77777777" w:rsidR="008759B6" w:rsidRPr="00DC3608" w:rsidRDefault="008759B6" w:rsidP="008759B6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Liberation Serif" w:hAnsi="Liberation Serif"/>
          <w:bCs/>
          <w:i/>
          <w:color w:val="000000"/>
          <w:sz w:val="20"/>
          <w:szCs w:val="20"/>
          <w:u w:val="single"/>
        </w:rPr>
      </w:pPr>
      <w:r w:rsidRPr="00DC3608">
        <w:rPr>
          <w:rFonts w:ascii="Liberation Serif" w:hAnsi="Liberation Serif"/>
          <w:i/>
          <w:color w:val="000000"/>
          <w:sz w:val="20"/>
          <w:szCs w:val="20"/>
        </w:rPr>
        <w:t>(wypełnić – jeśli dotyczy)</w:t>
      </w:r>
    </w:p>
    <w:p w14:paraId="2DCCA0C8" w14:textId="77777777" w:rsidR="008759B6" w:rsidRPr="00856CD0" w:rsidRDefault="008759B6" w:rsidP="008759B6">
      <w:pPr>
        <w:widowControl w:val="0"/>
        <w:tabs>
          <w:tab w:val="left" w:leader="dot" w:pos="7740"/>
          <w:tab w:val="left" w:leader="dot" w:pos="8460"/>
        </w:tabs>
        <w:autoSpaceDE w:val="0"/>
        <w:spacing w:line="264" w:lineRule="auto"/>
        <w:jc w:val="both"/>
        <w:rPr>
          <w:rFonts w:ascii="Liberation Serif" w:eastAsia="TTE1795318t00" w:hAnsi="Liberation Serif"/>
        </w:rPr>
      </w:pPr>
      <w:r w:rsidRPr="00856CD0">
        <w:rPr>
          <w:rFonts w:ascii="Liberation Serif" w:eastAsia="TTE1795318t00" w:hAnsi="Liberation Serif"/>
        </w:rPr>
        <w:t>Wskazuj</w:t>
      </w:r>
      <w:r>
        <w:rPr>
          <w:rFonts w:ascii="Liberation Serif" w:eastAsia="TTE1795318t00" w:hAnsi="Liberation Serif"/>
        </w:rPr>
        <w:t>ę</w:t>
      </w:r>
      <w:r w:rsidRPr="00856CD0">
        <w:rPr>
          <w:rFonts w:ascii="Liberation Serif" w:eastAsia="TTE1795318t00" w:hAnsi="Liberation Serif"/>
        </w:rPr>
        <w:t xml:space="preserve"> poniżej</w:t>
      </w:r>
      <w:r>
        <w:rPr>
          <w:rFonts w:ascii="Liberation Serif" w:eastAsia="TTE1795318t00" w:hAnsi="Liberation Serif"/>
        </w:rPr>
        <w:t xml:space="preserve"> nazwy podwykonawców </w:t>
      </w:r>
      <w:r w:rsidRPr="004127F9">
        <w:rPr>
          <w:rFonts w:ascii="Liberation Serif" w:eastAsia="TTE1795318t00" w:hAnsi="Liberation Serif"/>
          <w:i/>
        </w:rPr>
        <w:t>(o ile są już znane</w:t>
      </w:r>
      <w:r>
        <w:rPr>
          <w:rFonts w:ascii="Liberation Serif" w:eastAsia="TTE1795318t00" w:hAnsi="Liberation Serif"/>
          <w:i/>
        </w:rPr>
        <w:t xml:space="preserve"> Wykonawcy</w:t>
      </w:r>
      <w:r w:rsidRPr="004127F9">
        <w:rPr>
          <w:rFonts w:ascii="Liberation Serif" w:eastAsia="TTE1795318t00" w:hAnsi="Liberation Serif"/>
          <w:i/>
        </w:rPr>
        <w:t>)</w:t>
      </w:r>
      <w:r w:rsidRPr="00856CD0">
        <w:rPr>
          <w:rFonts w:ascii="Liberation Serif" w:eastAsia="TTE1795318t00" w:hAnsi="Liberation Serif"/>
        </w:rPr>
        <w:t>:</w:t>
      </w:r>
    </w:p>
    <w:p w14:paraId="1E40E503" w14:textId="77777777" w:rsidR="008759B6" w:rsidRDefault="008759B6" w:rsidP="008759B6">
      <w:pPr>
        <w:widowControl w:val="0"/>
        <w:autoSpaceDE w:val="0"/>
        <w:autoSpaceDN w:val="0"/>
        <w:adjustRightInd w:val="0"/>
        <w:spacing w:before="120" w:after="120" w:line="245" w:lineRule="auto"/>
        <w:rPr>
          <w:rFonts w:ascii="Liberation Serif" w:hAnsi="Liberation Serif"/>
          <w:color w:val="000000"/>
          <w:szCs w:val="22"/>
        </w:rPr>
      </w:pPr>
      <w:r w:rsidRPr="00856CD0">
        <w:rPr>
          <w:rFonts w:ascii="Liberation Serif" w:hAnsi="Liberation Serif"/>
          <w:color w:val="000000"/>
          <w:szCs w:val="22"/>
        </w:rPr>
        <w:t>.</w:t>
      </w:r>
      <w:r w:rsidRPr="006608E7">
        <w:rPr>
          <w:rFonts w:ascii="Liberation Serif" w:hAnsi="Liberation Serif"/>
          <w:i/>
          <w:color w:val="000000"/>
          <w:szCs w:val="22"/>
        </w:rPr>
        <w:t>.</w:t>
      </w:r>
      <w:r w:rsidRPr="00856CD0">
        <w:rPr>
          <w:rFonts w:ascii="Liberation Serif" w:hAnsi="Liberation Serif"/>
          <w:color w:val="000000"/>
          <w:szCs w:val="22"/>
        </w:rPr>
        <w:t>.....................................................................................................................................................</w:t>
      </w:r>
    </w:p>
    <w:p w14:paraId="3A9E5B16" w14:textId="77777777" w:rsidR="008759B6" w:rsidRDefault="008759B6" w:rsidP="008759B6">
      <w:pPr>
        <w:widowControl w:val="0"/>
        <w:autoSpaceDE w:val="0"/>
        <w:autoSpaceDN w:val="0"/>
        <w:adjustRightInd w:val="0"/>
        <w:spacing w:before="120" w:after="120" w:line="245" w:lineRule="auto"/>
        <w:rPr>
          <w:rFonts w:ascii="Liberation Serif" w:hAnsi="Liberation Serif"/>
          <w:color w:val="000000"/>
          <w:szCs w:val="22"/>
        </w:rPr>
      </w:pPr>
      <w:r w:rsidRPr="00856CD0">
        <w:rPr>
          <w:rFonts w:ascii="Liberation Serif" w:hAnsi="Liberation Serif"/>
          <w:color w:val="000000"/>
          <w:szCs w:val="22"/>
        </w:rPr>
        <w:t>.......................................................................................................................................................</w:t>
      </w:r>
    </w:p>
    <w:p w14:paraId="68194144" w14:textId="77777777" w:rsidR="008759B6" w:rsidRPr="00DC3608" w:rsidRDefault="008759B6" w:rsidP="008759B6">
      <w:pPr>
        <w:widowControl w:val="0"/>
        <w:autoSpaceDE w:val="0"/>
        <w:autoSpaceDN w:val="0"/>
        <w:adjustRightInd w:val="0"/>
        <w:spacing w:line="245" w:lineRule="auto"/>
        <w:jc w:val="center"/>
        <w:rPr>
          <w:rFonts w:ascii="Liberation Serif" w:hAnsi="Liberation Serif"/>
          <w:bCs/>
          <w:i/>
          <w:color w:val="000000"/>
          <w:sz w:val="20"/>
          <w:szCs w:val="20"/>
          <w:u w:val="single"/>
        </w:rPr>
      </w:pPr>
      <w:r w:rsidRPr="00DC3608">
        <w:rPr>
          <w:rFonts w:ascii="Liberation Serif" w:hAnsi="Liberation Serif"/>
          <w:i/>
          <w:color w:val="000000"/>
          <w:sz w:val="20"/>
          <w:szCs w:val="20"/>
        </w:rPr>
        <w:t>(wypełnić – jeśli dotyczy)</w:t>
      </w:r>
    </w:p>
    <w:p w14:paraId="2BE9CB96" w14:textId="36F67C03" w:rsidR="008759B6" w:rsidRDefault="008759B6" w:rsidP="008759B6">
      <w:pPr>
        <w:widowControl w:val="0"/>
        <w:tabs>
          <w:tab w:val="left" w:pos="3780"/>
          <w:tab w:val="left" w:leader="dot" w:pos="8460"/>
        </w:tabs>
        <w:autoSpaceDE w:val="0"/>
        <w:spacing w:line="264" w:lineRule="auto"/>
        <w:jc w:val="both"/>
        <w:rPr>
          <w:rFonts w:ascii="Liberation Serif" w:hAnsi="Liberation Serif"/>
          <w:b/>
          <w:bCs/>
          <w:color w:val="000000"/>
          <w:sz w:val="20"/>
          <w:szCs w:val="20"/>
          <w:u w:val="single"/>
        </w:rPr>
      </w:pPr>
    </w:p>
    <w:p w14:paraId="29005DCD" w14:textId="0E1B4BBB" w:rsidR="00991AC5" w:rsidRDefault="00991AC5" w:rsidP="008759B6">
      <w:pPr>
        <w:widowControl w:val="0"/>
        <w:tabs>
          <w:tab w:val="left" w:pos="3780"/>
          <w:tab w:val="left" w:leader="dot" w:pos="8460"/>
        </w:tabs>
        <w:autoSpaceDE w:val="0"/>
        <w:spacing w:line="264" w:lineRule="auto"/>
        <w:jc w:val="both"/>
        <w:rPr>
          <w:rFonts w:ascii="Liberation Serif" w:hAnsi="Liberation Serif"/>
          <w:b/>
          <w:bCs/>
          <w:color w:val="000000"/>
          <w:sz w:val="20"/>
          <w:szCs w:val="20"/>
          <w:u w:val="single"/>
        </w:rPr>
      </w:pPr>
    </w:p>
    <w:p w14:paraId="4834F8A2" w14:textId="3333456E" w:rsidR="00991AC5" w:rsidRDefault="00991AC5" w:rsidP="008759B6">
      <w:pPr>
        <w:widowControl w:val="0"/>
        <w:tabs>
          <w:tab w:val="left" w:pos="3780"/>
          <w:tab w:val="left" w:leader="dot" w:pos="8460"/>
        </w:tabs>
        <w:autoSpaceDE w:val="0"/>
        <w:spacing w:line="264" w:lineRule="auto"/>
        <w:jc w:val="both"/>
        <w:rPr>
          <w:rFonts w:ascii="Liberation Serif" w:hAnsi="Liberation Serif"/>
          <w:b/>
          <w:bCs/>
          <w:color w:val="000000"/>
          <w:sz w:val="20"/>
          <w:szCs w:val="20"/>
          <w:u w:val="single"/>
        </w:rPr>
      </w:pPr>
    </w:p>
    <w:p w14:paraId="50FB59FD" w14:textId="55B80E42" w:rsidR="00991AC5" w:rsidRDefault="00991AC5" w:rsidP="008759B6">
      <w:pPr>
        <w:widowControl w:val="0"/>
        <w:tabs>
          <w:tab w:val="left" w:pos="3780"/>
          <w:tab w:val="left" w:leader="dot" w:pos="8460"/>
        </w:tabs>
        <w:autoSpaceDE w:val="0"/>
        <w:spacing w:line="264" w:lineRule="auto"/>
        <w:jc w:val="both"/>
        <w:rPr>
          <w:rFonts w:ascii="Liberation Serif" w:hAnsi="Liberation Serif"/>
          <w:b/>
          <w:bCs/>
          <w:color w:val="000000"/>
          <w:sz w:val="20"/>
          <w:szCs w:val="20"/>
          <w:u w:val="single"/>
        </w:rPr>
      </w:pPr>
    </w:p>
    <w:p w14:paraId="1107E188" w14:textId="77777777" w:rsidR="00991AC5" w:rsidRPr="00F56ADC" w:rsidRDefault="00991AC5" w:rsidP="008759B6">
      <w:pPr>
        <w:widowControl w:val="0"/>
        <w:tabs>
          <w:tab w:val="left" w:pos="3780"/>
          <w:tab w:val="left" w:leader="dot" w:pos="8460"/>
        </w:tabs>
        <w:autoSpaceDE w:val="0"/>
        <w:spacing w:line="264" w:lineRule="auto"/>
        <w:jc w:val="both"/>
        <w:rPr>
          <w:rFonts w:ascii="Liberation Serif" w:hAnsi="Liberation Serif"/>
          <w:b/>
          <w:bCs/>
          <w:color w:val="000000"/>
          <w:sz w:val="20"/>
          <w:szCs w:val="20"/>
          <w:u w:val="single"/>
        </w:rPr>
      </w:pPr>
    </w:p>
    <w:p w14:paraId="4333F2F6" w14:textId="77777777" w:rsidR="008759B6" w:rsidRPr="00856CD0" w:rsidRDefault="008759B6" w:rsidP="008759B6">
      <w:pPr>
        <w:widowControl w:val="0"/>
        <w:tabs>
          <w:tab w:val="left" w:pos="3780"/>
          <w:tab w:val="left" w:leader="dot" w:pos="8460"/>
        </w:tabs>
        <w:autoSpaceDE w:val="0"/>
        <w:spacing w:line="264" w:lineRule="auto"/>
        <w:jc w:val="both"/>
        <w:rPr>
          <w:rFonts w:ascii="Liberation Serif" w:hAnsi="Liberation Serif"/>
          <w:b/>
          <w:bCs/>
          <w:color w:val="000000"/>
          <w:szCs w:val="22"/>
          <w:u w:val="single"/>
        </w:rPr>
      </w:pPr>
      <w:r w:rsidRPr="00856CD0">
        <w:rPr>
          <w:rFonts w:ascii="Liberation Serif" w:hAnsi="Liberation Serif"/>
          <w:b/>
          <w:bCs/>
          <w:color w:val="000000"/>
          <w:szCs w:val="22"/>
          <w:u w:val="single"/>
        </w:rPr>
        <w:t>Osob</w:t>
      </w:r>
      <w:r>
        <w:rPr>
          <w:rFonts w:ascii="Liberation Serif" w:hAnsi="Liberation Serif"/>
          <w:b/>
          <w:bCs/>
          <w:color w:val="000000"/>
          <w:szCs w:val="22"/>
          <w:u w:val="single"/>
        </w:rPr>
        <w:t>a wyznaczona</w:t>
      </w:r>
      <w:r w:rsidRPr="00856CD0">
        <w:rPr>
          <w:rFonts w:ascii="Liberation Serif" w:hAnsi="Liberation Serif"/>
          <w:b/>
          <w:bCs/>
          <w:color w:val="000000"/>
          <w:szCs w:val="22"/>
          <w:u w:val="single"/>
        </w:rPr>
        <w:t xml:space="preserve"> do kontaktów z Zamawiającym</w:t>
      </w:r>
      <w:r>
        <w:rPr>
          <w:rFonts w:ascii="Liberation Serif" w:hAnsi="Liberation Serif"/>
          <w:b/>
          <w:bCs/>
          <w:color w:val="000000"/>
          <w:szCs w:val="22"/>
          <w:u w:val="single"/>
        </w:rPr>
        <w:t xml:space="preserve"> (w postępowaniu o udzielenie zamówienia)</w:t>
      </w:r>
      <w:r w:rsidRPr="00856CD0">
        <w:rPr>
          <w:rFonts w:ascii="Liberation Serif" w:hAnsi="Liberation Serif"/>
          <w:b/>
          <w:bCs/>
          <w:color w:val="000000"/>
          <w:szCs w:val="22"/>
          <w:u w:val="single"/>
        </w:rPr>
        <w:t>:</w:t>
      </w:r>
    </w:p>
    <w:p w14:paraId="3AFCAD6C" w14:textId="77777777" w:rsidR="008759B6" w:rsidRPr="00F12E71" w:rsidRDefault="008759B6" w:rsidP="008759B6">
      <w:pPr>
        <w:widowControl w:val="0"/>
        <w:tabs>
          <w:tab w:val="left" w:pos="3780"/>
          <w:tab w:val="left" w:leader="dot" w:pos="8460"/>
        </w:tabs>
        <w:autoSpaceDE w:val="0"/>
        <w:spacing w:line="264" w:lineRule="auto"/>
        <w:ind w:left="29"/>
        <w:jc w:val="both"/>
        <w:rPr>
          <w:rFonts w:ascii="Liberation Serif" w:hAnsi="Liberation Serif"/>
          <w:bCs/>
          <w:color w:val="000000"/>
          <w:u w:val="single"/>
        </w:rPr>
      </w:pPr>
    </w:p>
    <w:p w14:paraId="0A95CAD9" w14:textId="77777777" w:rsidR="008759B6" w:rsidRPr="00F12E71" w:rsidRDefault="008759B6" w:rsidP="008759B6">
      <w:pPr>
        <w:widowControl w:val="0"/>
        <w:tabs>
          <w:tab w:val="left" w:pos="567"/>
          <w:tab w:val="left" w:leader="dot" w:pos="7740"/>
          <w:tab w:val="left" w:leader="dot" w:pos="8460"/>
        </w:tabs>
        <w:autoSpaceDE w:val="0"/>
        <w:spacing w:line="264" w:lineRule="auto"/>
        <w:ind w:left="567" w:hanging="567"/>
        <w:jc w:val="both"/>
        <w:rPr>
          <w:rFonts w:ascii="Liberation Serif" w:hAnsi="Liberation Serif"/>
          <w:color w:val="000000"/>
          <w:szCs w:val="22"/>
        </w:rPr>
      </w:pPr>
      <w:r w:rsidRPr="00F12E71">
        <w:rPr>
          <w:rFonts w:ascii="Liberation Serif" w:hAnsi="Liberation Serif"/>
          <w:color w:val="000000"/>
          <w:szCs w:val="22"/>
        </w:rPr>
        <w:t>.............................................., tel. ........................, e-mail: ........................</w:t>
      </w:r>
    </w:p>
    <w:p w14:paraId="2F93ACAB" w14:textId="77777777" w:rsidR="008759B6" w:rsidRDefault="008759B6" w:rsidP="008759B6">
      <w:pPr>
        <w:widowControl w:val="0"/>
        <w:tabs>
          <w:tab w:val="left" w:pos="567"/>
          <w:tab w:val="left" w:leader="dot" w:pos="7740"/>
          <w:tab w:val="left" w:leader="dot" w:pos="8460"/>
        </w:tabs>
        <w:autoSpaceDE w:val="0"/>
        <w:spacing w:line="264" w:lineRule="auto"/>
        <w:ind w:left="567"/>
        <w:jc w:val="both"/>
        <w:rPr>
          <w:rFonts w:ascii="Liberation Serif" w:hAnsi="Liberation Serif"/>
          <w:i/>
          <w:color w:val="000000"/>
          <w:sz w:val="22"/>
          <w:szCs w:val="22"/>
        </w:rPr>
      </w:pPr>
      <w:r w:rsidRPr="00F12E71">
        <w:rPr>
          <w:rFonts w:ascii="Liberation Serif" w:hAnsi="Liberation Serif"/>
          <w:i/>
          <w:color w:val="000000"/>
          <w:sz w:val="22"/>
          <w:szCs w:val="22"/>
        </w:rPr>
        <w:t>(imię i nazwisko)</w:t>
      </w:r>
    </w:p>
    <w:p w14:paraId="4F53DAB0" w14:textId="77777777" w:rsidR="008759B6" w:rsidRPr="00F56ADC" w:rsidRDefault="008759B6" w:rsidP="008759B6">
      <w:pPr>
        <w:rPr>
          <w:rFonts w:ascii="Liberation Serif" w:hAnsi="Liberation Serif"/>
          <w:b/>
          <w:bCs/>
          <w:color w:val="000000"/>
          <w:sz w:val="20"/>
          <w:szCs w:val="20"/>
          <w:u w:val="single"/>
        </w:rPr>
      </w:pPr>
    </w:p>
    <w:p w14:paraId="5EF95F1D" w14:textId="77777777" w:rsidR="008759B6" w:rsidRDefault="008759B6" w:rsidP="008759B6">
      <w:pPr>
        <w:rPr>
          <w:rFonts w:ascii="Liberation Serif" w:hAnsi="Liberation Serif"/>
          <w:b/>
          <w:bCs/>
          <w:color w:val="000000"/>
          <w:szCs w:val="22"/>
          <w:u w:val="single"/>
        </w:rPr>
      </w:pPr>
      <w:r w:rsidRPr="00856CD0">
        <w:rPr>
          <w:rFonts w:ascii="Liberation Serif" w:hAnsi="Liberation Serif"/>
          <w:b/>
          <w:bCs/>
          <w:color w:val="000000"/>
          <w:szCs w:val="22"/>
          <w:u w:val="single"/>
        </w:rPr>
        <w:t>Pełnomocnik</w:t>
      </w:r>
      <w:r>
        <w:rPr>
          <w:rFonts w:ascii="Liberation Serif" w:hAnsi="Liberation Serif"/>
          <w:b/>
          <w:bCs/>
          <w:color w:val="000000"/>
          <w:szCs w:val="22"/>
          <w:u w:val="single"/>
        </w:rPr>
        <w:t xml:space="preserve"> (jeśli dotyczy):</w:t>
      </w:r>
    </w:p>
    <w:p w14:paraId="1FC2B8D3" w14:textId="77777777" w:rsidR="008759B6" w:rsidRPr="00272D9D" w:rsidRDefault="008759B6" w:rsidP="008759B6">
      <w:pPr>
        <w:widowControl w:val="0"/>
        <w:tabs>
          <w:tab w:val="left" w:leader="dot" w:pos="7740"/>
          <w:tab w:val="left" w:leader="dot" w:pos="8460"/>
        </w:tabs>
        <w:autoSpaceDE w:val="0"/>
        <w:spacing w:line="264" w:lineRule="auto"/>
        <w:jc w:val="both"/>
        <w:rPr>
          <w:rFonts w:ascii="Liberation Serif" w:hAnsi="Liberation Serif"/>
          <w:b/>
          <w:bCs/>
          <w:color w:val="000000"/>
          <w:sz w:val="16"/>
          <w:szCs w:val="16"/>
          <w:u w:val="single"/>
        </w:rPr>
      </w:pPr>
    </w:p>
    <w:p w14:paraId="0C392F9A" w14:textId="77777777" w:rsidR="008759B6" w:rsidRPr="00856CD0" w:rsidRDefault="008759B6" w:rsidP="008759B6">
      <w:pPr>
        <w:widowControl w:val="0"/>
        <w:tabs>
          <w:tab w:val="left" w:pos="1620"/>
        </w:tabs>
        <w:autoSpaceDE w:val="0"/>
        <w:spacing w:line="336" w:lineRule="auto"/>
        <w:rPr>
          <w:rFonts w:ascii="Liberation Serif" w:hAnsi="Liberation Serif"/>
          <w:color w:val="000000"/>
          <w:szCs w:val="22"/>
        </w:rPr>
      </w:pPr>
      <w:r>
        <w:rPr>
          <w:rFonts w:ascii="Liberation Serif" w:hAnsi="Liberation Serif"/>
          <w:color w:val="000000"/>
          <w:szCs w:val="22"/>
        </w:rPr>
        <w:t>I</w:t>
      </w:r>
      <w:r w:rsidRPr="00856CD0">
        <w:rPr>
          <w:rFonts w:ascii="Liberation Serif" w:hAnsi="Liberation Serif"/>
          <w:color w:val="000000"/>
          <w:szCs w:val="22"/>
        </w:rPr>
        <w:t xml:space="preserve">mię </w:t>
      </w:r>
      <w:r>
        <w:rPr>
          <w:rFonts w:ascii="Liberation Serif" w:hAnsi="Liberation Serif"/>
          <w:color w:val="000000"/>
          <w:szCs w:val="22"/>
        </w:rPr>
        <w:t>i n</w:t>
      </w:r>
      <w:r w:rsidRPr="00856CD0">
        <w:rPr>
          <w:rFonts w:ascii="Liberation Serif" w:hAnsi="Liberation Serif"/>
          <w:color w:val="000000"/>
          <w:szCs w:val="22"/>
        </w:rPr>
        <w:t>azwisko</w:t>
      </w:r>
      <w:r w:rsidRPr="00856CD0">
        <w:rPr>
          <w:rFonts w:ascii="Liberation Serif" w:hAnsi="Liberation Serif"/>
          <w:color w:val="000000"/>
          <w:szCs w:val="22"/>
        </w:rPr>
        <w:tab/>
        <w:t>.............................................................................................</w:t>
      </w:r>
    </w:p>
    <w:p w14:paraId="08E3DC39" w14:textId="77777777" w:rsidR="008759B6" w:rsidRPr="00856CD0" w:rsidRDefault="008759B6" w:rsidP="008759B6">
      <w:pPr>
        <w:widowControl w:val="0"/>
        <w:tabs>
          <w:tab w:val="left" w:pos="900"/>
          <w:tab w:val="left" w:pos="4680"/>
        </w:tabs>
        <w:autoSpaceDE w:val="0"/>
        <w:spacing w:line="336" w:lineRule="auto"/>
        <w:rPr>
          <w:rFonts w:ascii="Liberation Serif" w:hAnsi="Liberation Serif"/>
          <w:color w:val="000000"/>
          <w:szCs w:val="22"/>
        </w:rPr>
      </w:pPr>
      <w:r>
        <w:rPr>
          <w:rFonts w:ascii="Liberation Serif" w:hAnsi="Liberation Serif"/>
          <w:color w:val="000000"/>
          <w:szCs w:val="22"/>
        </w:rPr>
        <w:t>t</w:t>
      </w:r>
      <w:r w:rsidRPr="00856CD0">
        <w:rPr>
          <w:rFonts w:ascii="Liberation Serif" w:hAnsi="Liberation Serif"/>
          <w:color w:val="000000"/>
          <w:szCs w:val="22"/>
        </w:rPr>
        <w:t>el</w:t>
      </w:r>
      <w:r>
        <w:rPr>
          <w:rFonts w:ascii="Liberation Serif" w:hAnsi="Liberation Serif"/>
          <w:color w:val="000000"/>
          <w:szCs w:val="22"/>
        </w:rPr>
        <w:t>.</w:t>
      </w:r>
      <w:r w:rsidRPr="00856CD0">
        <w:rPr>
          <w:rFonts w:ascii="Liberation Serif" w:hAnsi="Liberation Serif"/>
          <w:color w:val="000000"/>
          <w:szCs w:val="22"/>
        </w:rPr>
        <w:t>: ..................................................., e-mail ................................................</w:t>
      </w:r>
    </w:p>
    <w:p w14:paraId="28842FCE" w14:textId="77777777" w:rsidR="008759B6" w:rsidRDefault="008759B6" w:rsidP="008759B6">
      <w:pPr>
        <w:widowControl w:val="0"/>
        <w:autoSpaceDE w:val="0"/>
        <w:spacing w:line="312" w:lineRule="auto"/>
        <w:rPr>
          <w:rFonts w:ascii="Liberation Serif" w:hAnsi="Liberation Serif"/>
          <w:color w:val="000000"/>
          <w:szCs w:val="22"/>
        </w:rPr>
      </w:pPr>
      <w:r w:rsidRPr="00856CD0">
        <w:rPr>
          <w:rFonts w:ascii="Liberation Serif" w:hAnsi="Liberation Serif"/>
          <w:color w:val="000000"/>
          <w:szCs w:val="22"/>
        </w:rPr>
        <w:t>Zakres pełnomocnictwa:</w:t>
      </w:r>
    </w:p>
    <w:p w14:paraId="722AB50B" w14:textId="77777777" w:rsidR="008759B6" w:rsidRDefault="008759B6" w:rsidP="008759B6">
      <w:pPr>
        <w:widowControl w:val="0"/>
        <w:autoSpaceDE w:val="0"/>
        <w:spacing w:line="312" w:lineRule="auto"/>
        <w:rPr>
          <w:rStyle w:val="Znakiprzypiswdolnych"/>
          <w:rFonts w:ascii="Liberation Serif" w:hAnsi="Liberation Serif"/>
          <w:color w:val="000000"/>
          <w:szCs w:val="22"/>
          <w:vertAlign w:val="baseline"/>
        </w:rPr>
      </w:pPr>
      <w:r>
        <w:rPr>
          <w:rFonts w:ascii="Liberation Serif" w:hAnsi="Liberation Serif"/>
          <w:color w:val="000000"/>
          <w:szCs w:val="22"/>
        </w:rPr>
        <w:t xml:space="preserve">- </w:t>
      </w:r>
      <w:r w:rsidRPr="00856CD0">
        <w:rPr>
          <w:rFonts w:ascii="Liberation Serif" w:hAnsi="Liberation Serif"/>
          <w:color w:val="000000"/>
          <w:szCs w:val="22"/>
        </w:rPr>
        <w:t>do reprezentowania w postępowaniu</w:t>
      </w:r>
      <w:r w:rsidRPr="00856CD0">
        <w:rPr>
          <w:rFonts w:ascii="Liberation Serif" w:eastAsia="TTE1795318t00" w:hAnsi="Liberation Serif"/>
          <w:vertAlign w:val="superscript"/>
        </w:rPr>
        <w:t>*</w:t>
      </w:r>
      <w:r w:rsidRPr="00856CD0">
        <w:rPr>
          <w:rFonts w:ascii="Liberation Serif" w:hAnsi="Liberation Serif"/>
          <w:color w:val="000000"/>
          <w:szCs w:val="22"/>
        </w:rPr>
        <w:t>,</w:t>
      </w:r>
    </w:p>
    <w:p w14:paraId="6B706493" w14:textId="77777777" w:rsidR="008759B6" w:rsidRPr="00046149" w:rsidRDefault="008759B6" w:rsidP="008759B6">
      <w:pPr>
        <w:widowControl w:val="0"/>
        <w:autoSpaceDE w:val="0"/>
        <w:spacing w:line="312" w:lineRule="auto"/>
        <w:rPr>
          <w:rFonts w:ascii="Liberation Serif" w:hAnsi="Liberation Serif"/>
          <w:color w:val="000000"/>
          <w:szCs w:val="22"/>
        </w:rPr>
      </w:pPr>
      <w:r>
        <w:rPr>
          <w:rFonts w:ascii="Liberation Serif" w:hAnsi="Liberation Serif"/>
          <w:color w:val="000000"/>
          <w:szCs w:val="22"/>
        </w:rPr>
        <w:t xml:space="preserve">- </w:t>
      </w:r>
      <w:r w:rsidRPr="00856CD0">
        <w:rPr>
          <w:rFonts w:ascii="Liberation Serif" w:hAnsi="Liberation Serif"/>
          <w:color w:val="000000"/>
          <w:szCs w:val="22"/>
        </w:rPr>
        <w:t>do reprezentowania w postępowaniu i zawarcia umowy</w:t>
      </w:r>
      <w:r w:rsidRPr="00856CD0">
        <w:rPr>
          <w:rFonts w:ascii="Liberation Serif" w:eastAsia="TTE1795318t00" w:hAnsi="Liberation Serif"/>
          <w:vertAlign w:val="superscript"/>
        </w:rPr>
        <w:t>*</w:t>
      </w:r>
    </w:p>
    <w:p w14:paraId="51CF45BA" w14:textId="77777777" w:rsidR="008759B6" w:rsidRPr="006A79BD" w:rsidRDefault="008759B6" w:rsidP="008759B6">
      <w:pPr>
        <w:widowControl w:val="0"/>
        <w:autoSpaceDE w:val="0"/>
        <w:spacing w:line="264" w:lineRule="auto"/>
        <w:jc w:val="both"/>
        <w:rPr>
          <w:rFonts w:ascii="Liberation Serif" w:hAnsi="Liberation Serif"/>
          <w:b/>
          <w:bCs/>
          <w:color w:val="000000"/>
          <w:sz w:val="16"/>
          <w:szCs w:val="16"/>
          <w:u w:val="single"/>
        </w:rPr>
      </w:pPr>
    </w:p>
    <w:p w14:paraId="17B2C0D2" w14:textId="77777777" w:rsidR="008759B6" w:rsidRPr="00856CD0" w:rsidRDefault="008759B6" w:rsidP="008759B6">
      <w:pPr>
        <w:widowControl w:val="0"/>
        <w:autoSpaceDE w:val="0"/>
        <w:spacing w:line="264" w:lineRule="auto"/>
        <w:jc w:val="both"/>
        <w:rPr>
          <w:rFonts w:ascii="Liberation Serif" w:hAnsi="Liberation Serif"/>
          <w:b/>
          <w:bCs/>
          <w:color w:val="000000"/>
          <w:szCs w:val="22"/>
          <w:u w:val="single"/>
        </w:rPr>
      </w:pPr>
      <w:r w:rsidRPr="00856CD0">
        <w:rPr>
          <w:rFonts w:ascii="Liberation Serif" w:hAnsi="Liberation Serif"/>
          <w:b/>
          <w:bCs/>
          <w:color w:val="000000"/>
          <w:szCs w:val="22"/>
          <w:u w:val="single"/>
        </w:rPr>
        <w:t>Inne informacje Wykonawcy</w:t>
      </w:r>
      <w:r w:rsidRPr="00494C54">
        <w:rPr>
          <w:rFonts w:ascii="Liberation Serif" w:hAnsi="Liberation Serif"/>
          <w:b/>
          <w:bCs/>
          <w:color w:val="000000"/>
          <w:szCs w:val="22"/>
          <w:u w:val="single"/>
        </w:rPr>
        <w:t>:</w:t>
      </w:r>
    </w:p>
    <w:p w14:paraId="3F9C005F" w14:textId="77777777" w:rsidR="008759B6" w:rsidRPr="00A22D7C" w:rsidRDefault="008759B6" w:rsidP="008759B6">
      <w:pPr>
        <w:widowControl w:val="0"/>
        <w:tabs>
          <w:tab w:val="left" w:pos="426"/>
        </w:tabs>
        <w:autoSpaceDE w:val="0"/>
        <w:spacing w:line="288" w:lineRule="auto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D</w:t>
      </w:r>
      <w:r w:rsidRPr="00A22D7C">
        <w:rPr>
          <w:rFonts w:ascii="Liberation Serif" w:hAnsi="Liberation Serif"/>
          <w:color w:val="000000"/>
        </w:rPr>
        <w:t>ostęp do dokumentów potwierdzających umocowanie do reprezentowania i/lub podmiotowych środków dowodowych</w:t>
      </w:r>
      <w:r>
        <w:rPr>
          <w:rFonts w:ascii="Liberation Serif" w:hAnsi="Liberation Serif"/>
          <w:color w:val="000000"/>
        </w:rPr>
        <w:t xml:space="preserve">, </w:t>
      </w:r>
      <w:r w:rsidRPr="00A22D7C">
        <w:rPr>
          <w:rFonts w:ascii="Liberation Serif" w:hAnsi="Liberation Serif"/>
          <w:color w:val="000000"/>
        </w:rPr>
        <w:t>można uzyskać za pomocą bezpłatnych i ogólnodostępnych baz danych pod adresem:</w:t>
      </w:r>
    </w:p>
    <w:p w14:paraId="5EC70C4F" w14:textId="77777777" w:rsidR="008759B6" w:rsidRPr="00856CD0" w:rsidRDefault="008759B6" w:rsidP="008759B6">
      <w:pPr>
        <w:widowControl w:val="0"/>
        <w:autoSpaceDE w:val="0"/>
        <w:spacing w:line="288" w:lineRule="auto"/>
        <w:rPr>
          <w:rFonts w:ascii="Liberation Serif" w:hAnsi="Liberation Serif"/>
          <w:color w:val="000000"/>
        </w:rPr>
      </w:pPr>
      <w:r w:rsidRPr="00856CD0">
        <w:rPr>
          <w:rFonts w:ascii="Liberation Serif" w:hAnsi="Liberation Serif"/>
          <w:color w:val="000000"/>
        </w:rPr>
        <w:t>………………………………………………………………………………………………</w:t>
      </w:r>
    </w:p>
    <w:p w14:paraId="15301DB3" w14:textId="77777777" w:rsidR="008759B6" w:rsidRPr="00856CD0" w:rsidRDefault="008759B6" w:rsidP="008759B6">
      <w:pPr>
        <w:widowControl w:val="0"/>
        <w:autoSpaceDE w:val="0"/>
        <w:spacing w:line="288" w:lineRule="auto"/>
        <w:rPr>
          <w:rFonts w:ascii="Liberation Serif" w:hAnsi="Liberation Serif"/>
          <w:color w:val="000000"/>
        </w:rPr>
      </w:pPr>
      <w:r w:rsidRPr="00856CD0">
        <w:rPr>
          <w:rFonts w:ascii="Liberation Serif" w:hAnsi="Liberation Serif"/>
          <w:color w:val="000000"/>
        </w:rPr>
        <w:t>………………………………………………………………………………………………</w:t>
      </w:r>
    </w:p>
    <w:p w14:paraId="71F01E30" w14:textId="77777777" w:rsidR="008759B6" w:rsidRPr="00DE0954" w:rsidRDefault="008759B6" w:rsidP="008759B6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Liberation Serif" w:hAnsi="Liberation Serif"/>
          <w:bCs/>
          <w:i/>
          <w:color w:val="000000"/>
          <w:sz w:val="20"/>
          <w:szCs w:val="20"/>
          <w:u w:val="single"/>
        </w:rPr>
      </w:pPr>
      <w:r w:rsidRPr="00DE0954">
        <w:rPr>
          <w:rFonts w:ascii="Liberation Serif" w:hAnsi="Liberation Serif"/>
          <w:i/>
          <w:color w:val="000000"/>
          <w:sz w:val="20"/>
          <w:szCs w:val="20"/>
        </w:rPr>
        <w:t>(wypełnić – jeśli dotyczy)</w:t>
      </w:r>
    </w:p>
    <w:p w14:paraId="23C30030" w14:textId="77777777" w:rsidR="008759B6" w:rsidRDefault="008759B6" w:rsidP="008759B6">
      <w:pPr>
        <w:spacing w:line="264" w:lineRule="auto"/>
        <w:jc w:val="both"/>
        <w:rPr>
          <w:rFonts w:ascii="Liberation Serif" w:hAnsi="Liberation Serif"/>
          <w:b/>
          <w:sz w:val="20"/>
          <w:szCs w:val="20"/>
        </w:rPr>
      </w:pPr>
    </w:p>
    <w:p w14:paraId="0AEB08E2" w14:textId="77777777" w:rsidR="008759B6" w:rsidRDefault="008759B6" w:rsidP="008759B6">
      <w:pPr>
        <w:widowControl w:val="0"/>
        <w:tabs>
          <w:tab w:val="left" w:pos="360"/>
        </w:tabs>
        <w:autoSpaceDE w:val="0"/>
        <w:spacing w:line="264" w:lineRule="auto"/>
        <w:jc w:val="both"/>
        <w:rPr>
          <w:rFonts w:ascii="Liberation Serif" w:hAnsi="Liberation Serif"/>
          <w:b/>
          <w:bCs/>
          <w:color w:val="000000"/>
          <w:szCs w:val="22"/>
          <w:u w:val="single"/>
        </w:rPr>
      </w:pPr>
      <w:r>
        <w:rPr>
          <w:rFonts w:ascii="Liberation Serif" w:hAnsi="Liberation Serif"/>
          <w:b/>
          <w:bCs/>
          <w:color w:val="000000"/>
          <w:szCs w:val="22"/>
          <w:u w:val="single"/>
        </w:rPr>
        <w:t>Wykaz załączników stanowiących integralną część oferty</w:t>
      </w:r>
      <w:r w:rsidRPr="00856CD0">
        <w:rPr>
          <w:rFonts w:ascii="Liberation Serif" w:hAnsi="Liberation Serif"/>
          <w:b/>
          <w:bCs/>
          <w:color w:val="000000"/>
          <w:szCs w:val="22"/>
          <w:u w:val="single"/>
        </w:rPr>
        <w:t>:</w:t>
      </w:r>
    </w:p>
    <w:p w14:paraId="75C0789A" w14:textId="77777777" w:rsidR="008759B6" w:rsidRPr="00856CD0" w:rsidRDefault="008759B6" w:rsidP="008759B6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Liberation Serif" w:hAnsi="Liberation Serif"/>
          <w:color w:val="000000"/>
          <w:szCs w:val="22"/>
        </w:rPr>
      </w:pPr>
      <w:r w:rsidRPr="00856CD0">
        <w:rPr>
          <w:rFonts w:ascii="Liberation Serif" w:hAnsi="Liberation Serif"/>
          <w:color w:val="000000"/>
          <w:szCs w:val="22"/>
        </w:rPr>
        <w:t>………………………………………………………………………………………… ;</w:t>
      </w:r>
    </w:p>
    <w:p w14:paraId="73DF961E" w14:textId="77777777" w:rsidR="008759B6" w:rsidRDefault="008759B6" w:rsidP="008759B6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Liberation Serif" w:hAnsi="Liberation Serif"/>
          <w:color w:val="000000"/>
          <w:szCs w:val="22"/>
        </w:rPr>
      </w:pPr>
      <w:r w:rsidRPr="00856CD0">
        <w:rPr>
          <w:rFonts w:ascii="Liberation Serif" w:hAnsi="Liberation Serif"/>
          <w:color w:val="000000"/>
          <w:szCs w:val="22"/>
        </w:rPr>
        <w:t>………………………………………………………………………………………… ;</w:t>
      </w:r>
    </w:p>
    <w:p w14:paraId="638EE592" w14:textId="77777777" w:rsidR="008759B6" w:rsidRPr="00523477" w:rsidRDefault="008759B6" w:rsidP="008759B6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Liberation Serif" w:hAnsi="Liberation Serif"/>
          <w:color w:val="000000"/>
          <w:szCs w:val="22"/>
        </w:rPr>
      </w:pPr>
      <w:r w:rsidRPr="00523477">
        <w:rPr>
          <w:rFonts w:ascii="Liberation Serif" w:hAnsi="Liberation Serif"/>
          <w:color w:val="000000"/>
          <w:szCs w:val="22"/>
        </w:rPr>
        <w:t xml:space="preserve">………………………………………………………………………………………… </w:t>
      </w:r>
      <w:r>
        <w:rPr>
          <w:rFonts w:ascii="Liberation Serif" w:hAnsi="Liberation Serif"/>
          <w:color w:val="000000"/>
          <w:szCs w:val="22"/>
        </w:rPr>
        <w:t>.</w:t>
      </w:r>
    </w:p>
    <w:p w14:paraId="7C0A08CC" w14:textId="77777777" w:rsidR="008759B6" w:rsidRDefault="008759B6" w:rsidP="008759B6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rFonts w:ascii="Liberation Serif" w:hAnsi="Liberation Serif"/>
          <w:i/>
          <w:color w:val="000000"/>
          <w:sz w:val="20"/>
          <w:szCs w:val="20"/>
        </w:rPr>
      </w:pPr>
      <w:r w:rsidRPr="00DE0954">
        <w:rPr>
          <w:rFonts w:ascii="Liberation Serif" w:hAnsi="Liberation Serif"/>
          <w:i/>
          <w:color w:val="000000"/>
          <w:sz w:val="20"/>
          <w:szCs w:val="20"/>
        </w:rPr>
        <w:t>(rozszerzyć w miarę potrzeb)</w:t>
      </w:r>
    </w:p>
    <w:p w14:paraId="2800767E" w14:textId="77777777" w:rsidR="008759B6" w:rsidRPr="00DE0954" w:rsidRDefault="008759B6" w:rsidP="008759B6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rFonts w:ascii="Liberation Serif" w:hAnsi="Liberation Serif"/>
          <w:i/>
          <w:color w:val="000000"/>
          <w:sz w:val="20"/>
          <w:szCs w:val="20"/>
        </w:rPr>
      </w:pPr>
    </w:p>
    <w:p w14:paraId="34CE8755" w14:textId="77777777" w:rsidR="008759B6" w:rsidRDefault="008759B6" w:rsidP="008759B6">
      <w:pPr>
        <w:spacing w:line="264" w:lineRule="auto"/>
        <w:jc w:val="both"/>
        <w:rPr>
          <w:rFonts w:ascii="Liberation Serif" w:hAnsi="Liberation Serif"/>
          <w:color w:val="000000"/>
        </w:rPr>
      </w:pPr>
    </w:p>
    <w:p w14:paraId="722A8D43" w14:textId="77777777" w:rsidR="008759B6" w:rsidRDefault="008759B6" w:rsidP="008759B6">
      <w:pPr>
        <w:spacing w:line="264" w:lineRule="auto"/>
        <w:jc w:val="both"/>
        <w:rPr>
          <w:rFonts w:ascii="Liberation Serif" w:hAnsi="Liberation Serif"/>
          <w:color w:val="000000"/>
        </w:rPr>
      </w:pPr>
    </w:p>
    <w:p w14:paraId="657A24D2" w14:textId="77777777" w:rsidR="008759B6" w:rsidRPr="00856CD0" w:rsidRDefault="008759B6" w:rsidP="008759B6">
      <w:pPr>
        <w:widowControl w:val="0"/>
        <w:tabs>
          <w:tab w:val="left" w:pos="4860"/>
        </w:tabs>
        <w:autoSpaceDE w:val="0"/>
        <w:spacing w:line="264" w:lineRule="auto"/>
        <w:rPr>
          <w:rFonts w:ascii="Liberation Serif" w:hAnsi="Liberation Serif"/>
          <w:color w:val="000000"/>
          <w:szCs w:val="22"/>
        </w:rPr>
      </w:pPr>
      <w:r w:rsidRPr="00856CD0">
        <w:rPr>
          <w:rFonts w:ascii="Liberation Serif" w:hAnsi="Liberation Serif"/>
          <w:color w:val="000000"/>
          <w:szCs w:val="22"/>
        </w:rPr>
        <w:tab/>
        <w:t xml:space="preserve">         ....................................................</w:t>
      </w:r>
    </w:p>
    <w:p w14:paraId="19E37245" w14:textId="77777777" w:rsidR="008759B6" w:rsidRDefault="008759B6" w:rsidP="008759B6">
      <w:pPr>
        <w:widowControl w:val="0"/>
        <w:autoSpaceDE w:val="0"/>
        <w:spacing w:line="264" w:lineRule="auto"/>
        <w:ind w:left="5521" w:firstLine="851"/>
        <w:rPr>
          <w:rFonts w:ascii="Liberation Serif" w:hAnsi="Liberation Serif"/>
          <w:color w:val="000000"/>
          <w:sz w:val="18"/>
          <w:szCs w:val="18"/>
        </w:rPr>
      </w:pPr>
      <w:r w:rsidRPr="00856CD0">
        <w:rPr>
          <w:rFonts w:ascii="Liberation Serif" w:hAnsi="Liberation Serif"/>
          <w:color w:val="000000"/>
          <w:sz w:val="18"/>
          <w:szCs w:val="18"/>
        </w:rPr>
        <w:t>podpis Wykonawcy</w:t>
      </w:r>
    </w:p>
    <w:p w14:paraId="45A37CB6" w14:textId="77777777" w:rsidR="008759B6" w:rsidRDefault="008759B6" w:rsidP="008759B6">
      <w:pPr>
        <w:widowControl w:val="0"/>
        <w:autoSpaceDE w:val="0"/>
        <w:spacing w:line="264" w:lineRule="auto"/>
        <w:ind w:left="4536" w:firstLine="851"/>
        <w:rPr>
          <w:rFonts w:ascii="Liberation Serif" w:hAnsi="Liberation Serif"/>
          <w:color w:val="000000"/>
          <w:sz w:val="18"/>
          <w:szCs w:val="18"/>
        </w:rPr>
      </w:pPr>
      <w:r w:rsidRPr="00856CD0">
        <w:rPr>
          <w:rFonts w:ascii="Liberation Serif" w:hAnsi="Liberation Serif"/>
          <w:color w:val="000000"/>
          <w:sz w:val="18"/>
          <w:szCs w:val="18"/>
        </w:rPr>
        <w:t xml:space="preserve">lub osoby uprawnionej do </w:t>
      </w:r>
      <w:r>
        <w:rPr>
          <w:rFonts w:ascii="Liberation Serif" w:hAnsi="Liberation Serif"/>
          <w:color w:val="000000"/>
          <w:sz w:val="18"/>
          <w:szCs w:val="18"/>
        </w:rPr>
        <w:t>r</w:t>
      </w:r>
      <w:r w:rsidRPr="00856CD0">
        <w:rPr>
          <w:rFonts w:ascii="Liberation Serif" w:hAnsi="Liberation Serif"/>
          <w:color w:val="000000"/>
          <w:sz w:val="18"/>
          <w:szCs w:val="18"/>
        </w:rPr>
        <w:t>eprezentowania</w:t>
      </w:r>
      <w:r>
        <w:rPr>
          <w:rFonts w:ascii="Liberation Serif" w:hAnsi="Liberation Serif"/>
          <w:color w:val="000000"/>
          <w:sz w:val="18"/>
          <w:szCs w:val="18"/>
        </w:rPr>
        <w:t xml:space="preserve"> </w:t>
      </w:r>
      <w:r>
        <w:rPr>
          <w:rStyle w:val="Odwoanieprzypisudolnego"/>
          <w:rFonts w:ascii="Liberation Serif" w:hAnsi="Liberation Serif"/>
          <w:color w:val="000000"/>
          <w:sz w:val="18"/>
          <w:szCs w:val="18"/>
        </w:rPr>
        <w:footnoteReference w:id="3"/>
      </w:r>
    </w:p>
    <w:p w14:paraId="2BF41C13" w14:textId="77777777" w:rsidR="008759B6" w:rsidRPr="00176878" w:rsidRDefault="008759B6" w:rsidP="008759B6">
      <w:pPr>
        <w:widowControl w:val="0"/>
        <w:autoSpaceDE w:val="0"/>
        <w:spacing w:line="264" w:lineRule="auto"/>
        <w:ind w:firstLine="5670"/>
        <w:rPr>
          <w:rFonts w:ascii="Liberation Serif" w:hAnsi="Liberation Serif"/>
          <w:color w:val="000000"/>
          <w:sz w:val="18"/>
          <w:szCs w:val="18"/>
        </w:rPr>
      </w:pPr>
    </w:p>
    <w:p w14:paraId="4EE5C318" w14:textId="77777777" w:rsidR="008759B6" w:rsidRPr="000B6E51" w:rsidRDefault="008759B6" w:rsidP="008759B6">
      <w:pPr>
        <w:widowControl w:val="0"/>
        <w:suppressAutoHyphens/>
        <w:spacing w:line="264" w:lineRule="auto"/>
        <w:rPr>
          <w:rFonts w:ascii="Liberation Serif" w:eastAsia="Arial Unicode MS" w:hAnsi="Liberation Serif" w:cs="Liberation Serif"/>
          <w:kern w:val="1"/>
          <w:sz w:val="18"/>
          <w:szCs w:val="18"/>
        </w:rPr>
      </w:pPr>
      <w:r w:rsidRPr="00912EE0">
        <w:rPr>
          <w:rFonts w:ascii="Liberation Serif" w:eastAsia="Arial Unicode MS" w:hAnsi="Liberation Serif" w:cs="Liberation Serif"/>
          <w:kern w:val="24"/>
          <w:sz w:val="18"/>
          <w:szCs w:val="18"/>
          <w:vertAlign w:val="superscript"/>
        </w:rPr>
        <w:t xml:space="preserve">* </w:t>
      </w:r>
      <w:r w:rsidRPr="00912EE0">
        <w:rPr>
          <w:rFonts w:ascii="Liberation Serif" w:eastAsia="Arial Unicode MS" w:hAnsi="Liberation Serif" w:cs="Liberation Serif"/>
          <w:kern w:val="24"/>
          <w:sz w:val="18"/>
          <w:szCs w:val="18"/>
        </w:rPr>
        <w:t>nie</w:t>
      </w:r>
      <w:r>
        <w:rPr>
          <w:rFonts w:ascii="Liberation Serif" w:eastAsia="Arial Unicode MS" w:hAnsi="Liberation Serif" w:cs="Liberation Serif"/>
          <w:kern w:val="24"/>
          <w:sz w:val="18"/>
          <w:szCs w:val="18"/>
        </w:rPr>
        <w:t xml:space="preserve">właściwe </w:t>
      </w:r>
      <w:r w:rsidRPr="00912EE0">
        <w:rPr>
          <w:rFonts w:ascii="Liberation Serif" w:eastAsia="Arial Unicode MS" w:hAnsi="Liberation Serif" w:cs="Liberation Serif"/>
          <w:kern w:val="24"/>
          <w:sz w:val="18"/>
          <w:szCs w:val="18"/>
        </w:rPr>
        <w:t>skreślić</w:t>
      </w:r>
    </w:p>
    <w:p w14:paraId="5F7A406A" w14:textId="77777777" w:rsidR="008759B6" w:rsidRPr="002A3B00" w:rsidRDefault="008759B6" w:rsidP="008759B6">
      <w:pPr>
        <w:widowControl w:val="0"/>
        <w:tabs>
          <w:tab w:val="left" w:leader="dot" w:pos="7740"/>
          <w:tab w:val="left" w:leader="dot" w:pos="8460"/>
        </w:tabs>
        <w:autoSpaceDE w:val="0"/>
        <w:spacing w:line="264" w:lineRule="auto"/>
        <w:jc w:val="both"/>
        <w:rPr>
          <w:rFonts w:ascii="Liberation Serif" w:eastAsia="Arial Unicode MS" w:hAnsi="Liberation Serif" w:cs="Liberation Serif"/>
          <w:kern w:val="1"/>
          <w:sz w:val="18"/>
          <w:szCs w:val="18"/>
        </w:rPr>
      </w:pPr>
    </w:p>
    <w:p w14:paraId="70061465" w14:textId="77777777" w:rsidR="00912EE0" w:rsidRPr="002A3B00" w:rsidRDefault="00912EE0" w:rsidP="008759B6">
      <w:pPr>
        <w:widowControl w:val="0"/>
        <w:tabs>
          <w:tab w:val="left" w:leader="dot" w:pos="7740"/>
          <w:tab w:val="left" w:leader="dot" w:pos="8460"/>
        </w:tabs>
        <w:autoSpaceDE w:val="0"/>
        <w:spacing w:line="264" w:lineRule="auto"/>
        <w:jc w:val="both"/>
        <w:rPr>
          <w:rFonts w:ascii="Liberation Serif" w:eastAsia="Arial Unicode MS" w:hAnsi="Liberation Serif" w:cs="Liberation Serif"/>
          <w:kern w:val="1"/>
          <w:sz w:val="18"/>
          <w:szCs w:val="18"/>
        </w:rPr>
      </w:pPr>
    </w:p>
    <w:sectPr w:rsidR="00912EE0" w:rsidRPr="002A3B00" w:rsidSect="00643221">
      <w:headerReference w:type="default" r:id="rId8"/>
      <w:footerReference w:type="even" r:id="rId9"/>
      <w:pgSz w:w="11906" w:h="16838"/>
      <w:pgMar w:top="1134" w:right="128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1E462" w14:textId="77777777" w:rsidR="00031915" w:rsidRDefault="00031915">
      <w:r>
        <w:separator/>
      </w:r>
    </w:p>
  </w:endnote>
  <w:endnote w:type="continuationSeparator" w:id="0">
    <w:p w14:paraId="2CBA793A" w14:textId="77777777" w:rsidR="00031915" w:rsidRDefault="0003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79531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E4B5" w14:textId="77777777" w:rsidR="00B25F4A" w:rsidRDefault="00B25F4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83E891" w14:textId="77777777" w:rsidR="00B25F4A" w:rsidRDefault="00B25F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96A7E" w14:textId="77777777" w:rsidR="00031915" w:rsidRDefault="00031915">
      <w:r>
        <w:separator/>
      </w:r>
    </w:p>
  </w:footnote>
  <w:footnote w:type="continuationSeparator" w:id="0">
    <w:p w14:paraId="7F7F224B" w14:textId="77777777" w:rsidR="00031915" w:rsidRDefault="00031915">
      <w:r>
        <w:continuationSeparator/>
      </w:r>
    </w:p>
  </w:footnote>
  <w:footnote w:id="1">
    <w:p w14:paraId="6B7B010A" w14:textId="77777777" w:rsidR="00061B2C" w:rsidRDefault="00061B2C" w:rsidP="00061B2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E87586">
        <w:rPr>
          <w:rFonts w:ascii="Liberation Serif" w:hAnsi="Liberation Serif" w:cs="Liberation Serif"/>
        </w:rPr>
        <w:t>Za pośrednictwem którego może być prowadzona korespondencja związana z przedmiotowym postępowaniem   (w</w:t>
      </w:r>
      <w:r w:rsidR="00B22473">
        <w:rPr>
          <w:rFonts w:ascii="Liberation Serif" w:hAnsi="Liberation Serif" w:cs="Liberation Serif"/>
        </w:rPr>
        <w:t> </w:t>
      </w:r>
      <w:r w:rsidRPr="00E87586">
        <w:rPr>
          <w:rFonts w:ascii="Liberation Serif" w:hAnsi="Liberation Serif" w:cs="Liberation Serif"/>
        </w:rPr>
        <w:t>szczególnie uzasadnionych przypadkach uniemożliwiających komunikację Wykonawcy i Zamawiającego za</w:t>
      </w:r>
      <w:r w:rsidR="00B22473">
        <w:rPr>
          <w:rFonts w:ascii="Liberation Serif" w:hAnsi="Liberation Serif" w:cs="Liberation Serif"/>
        </w:rPr>
        <w:t> </w:t>
      </w:r>
      <w:r w:rsidRPr="00E87586">
        <w:rPr>
          <w:rFonts w:ascii="Liberation Serif" w:hAnsi="Liberation Serif" w:cs="Liberation Serif"/>
        </w:rPr>
        <w:t>pośrednictwem Platformy e-Zamówienia, Zamawiający dopuszcza komunikację za pomocą poczty elektronicznej – nie dotyczy składania ofert).</w:t>
      </w:r>
    </w:p>
  </w:footnote>
  <w:footnote w:id="2">
    <w:p w14:paraId="68E3D3B1" w14:textId="77777777" w:rsidR="00061B2C" w:rsidRPr="00263AE1" w:rsidRDefault="00061B2C" w:rsidP="00061B2C">
      <w:pPr>
        <w:pStyle w:val="Tekstprzypisudolnego"/>
        <w:tabs>
          <w:tab w:val="left" w:pos="142"/>
        </w:tabs>
        <w:ind w:left="142" w:hanging="142"/>
        <w:jc w:val="both"/>
        <w:rPr>
          <w:rFonts w:ascii="Liberation Serif" w:hAnsi="Liberation Serif" w:cs="Liberation Serif"/>
        </w:rPr>
      </w:pPr>
      <w:r w:rsidRPr="009B6AEF">
        <w:rPr>
          <w:rStyle w:val="Odwoanieprzypisudolnego"/>
          <w:rFonts w:ascii="Liberation Serif" w:hAnsi="Liberation Serif" w:cs="Liberation Serif"/>
        </w:rPr>
        <w:footnoteRef/>
      </w:r>
      <w:r w:rsidRPr="008662EF">
        <w:rPr>
          <w:rFonts w:ascii="Liberation Serif" w:hAnsi="Liberation Serif" w:cs="Liberation Serif"/>
        </w:rPr>
        <w:t xml:space="preserve"> Mikroprzedsiębiorstwo – przedsiębiorstwo zatrudniające mniej niż 10 osób, którego roczny obrót lub roczna suma</w:t>
      </w:r>
      <w:r>
        <w:rPr>
          <w:rFonts w:ascii="Liberation Serif" w:hAnsi="Liberation Serif" w:cs="Liberation Serif"/>
        </w:rPr>
        <w:t xml:space="preserve"> bilansowa nie przekracza 2 mln euro; Małe przedsiębiorstwo – przedsiębiorstwo zatrudniające mniej niż 50 osób, którego roczny obrót lub roczna suma bilansowa nie przekracza 10 mln euro; Średnie przedsiębiorstwo – przedsiębiorstwo nie będące mikro- ani małym przedsiębiorstwem, zatrudniające mniej niż 250 osób,</w:t>
      </w:r>
      <w:r w:rsidRPr="00263AE1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którego roczny obrót nie przekracza 50 mln euro lub roczna suma bilansowa nie przekracza 43 mln euro.</w:t>
      </w:r>
      <w:r w:rsidRPr="00263AE1">
        <w:rPr>
          <w:rFonts w:ascii="Liberation Serif" w:hAnsi="Liberation Serif" w:cs="Liberation Serif"/>
        </w:rPr>
        <w:t xml:space="preserve"> </w:t>
      </w:r>
    </w:p>
    <w:p w14:paraId="073D1F45" w14:textId="77777777" w:rsidR="00061B2C" w:rsidRPr="00263AE1" w:rsidRDefault="00061B2C" w:rsidP="00061B2C">
      <w:pPr>
        <w:pStyle w:val="Tekstprzypisudolnego"/>
        <w:jc w:val="both"/>
        <w:rPr>
          <w:rFonts w:ascii="Liberation Serif" w:hAnsi="Liberation Serif" w:cs="Liberation Serif"/>
        </w:rPr>
      </w:pPr>
    </w:p>
  </w:footnote>
  <w:footnote w:id="3">
    <w:p w14:paraId="4EE5581B" w14:textId="77777777" w:rsidR="008759B6" w:rsidRPr="00662A53" w:rsidRDefault="008759B6" w:rsidP="008759B6">
      <w:pPr>
        <w:pStyle w:val="Tekstprzypisudolnego"/>
        <w:tabs>
          <w:tab w:val="left" w:pos="142"/>
        </w:tabs>
        <w:ind w:left="142" w:hanging="142"/>
        <w:jc w:val="both"/>
        <w:rPr>
          <w:rFonts w:ascii="Liberation Serif" w:hAnsi="Liberation Serif" w:cs="Liberation Serif"/>
          <w:sz w:val="18"/>
          <w:szCs w:val="18"/>
        </w:rPr>
      </w:pPr>
      <w:r w:rsidRPr="00662A53">
        <w:rPr>
          <w:rStyle w:val="Odwoanieprzypisudolnego"/>
          <w:rFonts w:ascii="Liberation Serif" w:hAnsi="Liberation Serif" w:cs="Liberation Serif"/>
          <w:sz w:val="18"/>
          <w:szCs w:val="18"/>
        </w:rPr>
        <w:footnoteRef/>
      </w:r>
      <w:r w:rsidRPr="00662A53">
        <w:rPr>
          <w:rFonts w:ascii="Liberation Serif" w:hAnsi="Liberation Serif" w:cs="Liberation Serif"/>
          <w:sz w:val="18"/>
          <w:szCs w:val="18"/>
        </w:rPr>
        <w:t xml:space="preserve"> </w:t>
      </w:r>
      <w:r w:rsidRPr="00662A53">
        <w:rPr>
          <w:rFonts w:ascii="Liberation Serif" w:hAnsi="Liberation Serif" w:cs="Liberation Serif"/>
          <w:sz w:val="18"/>
          <w:szCs w:val="18"/>
        </w:rPr>
        <w:tab/>
        <w:t>ofertę należy podpisać kwalifikowanym podpisem elektronicznym</w:t>
      </w:r>
      <w:r>
        <w:rPr>
          <w:rFonts w:ascii="Liberation Serif" w:hAnsi="Liberation Serif" w:cs="Liberation Serif"/>
          <w:sz w:val="18"/>
          <w:szCs w:val="18"/>
        </w:rPr>
        <w:t xml:space="preserve">, </w:t>
      </w:r>
      <w:r w:rsidRPr="00662A53">
        <w:rPr>
          <w:rFonts w:ascii="Liberation Serif" w:hAnsi="Liberation Serif" w:cs="Liberation Serif"/>
          <w:sz w:val="18"/>
          <w:szCs w:val="18"/>
        </w:rPr>
        <w:t xml:space="preserve">podpisem zaufanym </w:t>
      </w:r>
      <w:r>
        <w:rPr>
          <w:rFonts w:ascii="Liberation Serif" w:hAnsi="Liberation Serif" w:cs="Liberation Serif"/>
          <w:sz w:val="18"/>
          <w:szCs w:val="18"/>
        </w:rPr>
        <w:t>lub</w:t>
      </w:r>
      <w:r w:rsidRPr="00662A53">
        <w:rPr>
          <w:rFonts w:ascii="Liberation Serif" w:hAnsi="Liberation Serif" w:cs="Liberation Serif"/>
          <w:sz w:val="18"/>
          <w:szCs w:val="18"/>
        </w:rPr>
        <w:t xml:space="preserve">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2987A" w14:textId="77777777" w:rsidR="00643221" w:rsidRPr="00A27858" w:rsidRDefault="00643221" w:rsidP="00643221">
    <w:pPr>
      <w:ind w:right="666"/>
      <w:rPr>
        <w:rFonts w:ascii="Liberation Serif" w:hAnsi="Liberation Serif"/>
        <w:smallCaps/>
        <w:sz w:val="2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FEEA682" wp14:editId="517686D1">
          <wp:simplePos x="0" y="0"/>
          <wp:positionH relativeFrom="column">
            <wp:posOffset>5482866</wp:posOffset>
          </wp:positionH>
          <wp:positionV relativeFrom="paragraph">
            <wp:posOffset>-181610</wp:posOffset>
          </wp:positionV>
          <wp:extent cx="709295" cy="1000760"/>
          <wp:effectExtent l="0" t="0" r="0" b="889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95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C03CF0" w14:textId="77777777" w:rsidR="00643221" w:rsidRPr="00B141EF" w:rsidRDefault="00643221" w:rsidP="00643221">
    <w:pPr>
      <w:pBdr>
        <w:bottom w:val="single" w:sz="18" w:space="0" w:color="C00000"/>
      </w:pBdr>
      <w:tabs>
        <w:tab w:val="left" w:pos="885"/>
        <w:tab w:val="right" w:pos="8640"/>
      </w:tabs>
      <w:ind w:right="846"/>
      <w:rPr>
        <w:rFonts w:ascii="Liberation Serif" w:hAnsi="Liberation Serif"/>
        <w:smallCaps/>
        <w:sz w:val="28"/>
        <w:szCs w:val="32"/>
      </w:rPr>
    </w:pPr>
    <w:r>
      <w:rPr>
        <w:rFonts w:ascii="Liberation Serif" w:hAnsi="Liberation Serif"/>
        <w:smallCaps/>
        <w:sz w:val="28"/>
        <w:szCs w:val="32"/>
      </w:rPr>
      <w:tab/>
    </w:r>
    <w:r>
      <w:rPr>
        <w:rFonts w:ascii="Liberation Serif" w:hAnsi="Liberation Serif"/>
        <w:smallCaps/>
        <w:sz w:val="28"/>
        <w:szCs w:val="32"/>
      </w:rPr>
      <w:tab/>
    </w:r>
    <w:r w:rsidRPr="00B141EF">
      <w:rPr>
        <w:rFonts w:ascii="Liberation Serif" w:hAnsi="Liberation Serif"/>
        <w:smallCaps/>
        <w:sz w:val="28"/>
        <w:szCs w:val="32"/>
      </w:rPr>
      <w:t>Powiat Karkonoski</w:t>
    </w:r>
  </w:p>
  <w:p w14:paraId="55127488" w14:textId="77777777" w:rsidR="00EB33EB" w:rsidRDefault="00EB33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15D77EA"/>
    <w:multiLevelType w:val="hybridMultilevel"/>
    <w:tmpl w:val="B4EAE8EE"/>
    <w:lvl w:ilvl="0" w:tplc="B4BC18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A5F96"/>
    <w:multiLevelType w:val="hybridMultilevel"/>
    <w:tmpl w:val="661468A8"/>
    <w:lvl w:ilvl="0" w:tplc="553C7408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  <w:b w:val="0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 w15:restartNumberingAfterBreak="0">
    <w:nsid w:val="0CC3431E"/>
    <w:multiLevelType w:val="hybridMultilevel"/>
    <w:tmpl w:val="96E0B06C"/>
    <w:lvl w:ilvl="0" w:tplc="CBE843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B794F"/>
    <w:multiLevelType w:val="hybridMultilevel"/>
    <w:tmpl w:val="15EC5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51A30"/>
    <w:multiLevelType w:val="hybridMultilevel"/>
    <w:tmpl w:val="4636F5F6"/>
    <w:lvl w:ilvl="0" w:tplc="3E00D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erif" w:hAnsi="Liberation Serif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00168B"/>
    <w:multiLevelType w:val="hybridMultilevel"/>
    <w:tmpl w:val="84E48550"/>
    <w:lvl w:ilvl="0" w:tplc="C4DE1D7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702249"/>
    <w:multiLevelType w:val="hybridMultilevel"/>
    <w:tmpl w:val="EB50DD64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12F50A2"/>
    <w:multiLevelType w:val="hybridMultilevel"/>
    <w:tmpl w:val="F496C9A2"/>
    <w:lvl w:ilvl="0" w:tplc="C2663B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B0B6C500">
      <w:start w:val="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D5C6B5F"/>
    <w:multiLevelType w:val="hybridMultilevel"/>
    <w:tmpl w:val="D3166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A7620"/>
    <w:multiLevelType w:val="hybridMultilevel"/>
    <w:tmpl w:val="E79867FE"/>
    <w:lvl w:ilvl="0" w:tplc="EA76794A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69843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iberation Serif" w:hAnsi="Liberation Serif" w:hint="default"/>
        <w:b/>
        <w:i w:val="0"/>
        <w:color w:val="auto"/>
        <w:sz w:val="24"/>
      </w:rPr>
    </w:lvl>
    <w:lvl w:ilvl="2" w:tplc="3588132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Liberation Serif" w:hAnsi="Liberation Serif" w:hint="default"/>
        <w:b/>
        <w:i w:val="0"/>
        <w:sz w:val="24"/>
      </w:rPr>
    </w:lvl>
    <w:lvl w:ilvl="3" w:tplc="D298C5E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Liberation Serif" w:hAnsi="Liberation Serif" w:hint="default"/>
        <w:b/>
        <w:i w:val="0"/>
      </w:rPr>
    </w:lvl>
    <w:lvl w:ilvl="4" w:tplc="111A99D8">
      <w:start w:val="2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A4529F"/>
    <w:multiLevelType w:val="hybridMultilevel"/>
    <w:tmpl w:val="BB32E4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504A3"/>
    <w:multiLevelType w:val="multilevel"/>
    <w:tmpl w:val="3A30A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242116E"/>
    <w:multiLevelType w:val="hybridMultilevel"/>
    <w:tmpl w:val="BD8AC618"/>
    <w:lvl w:ilvl="0" w:tplc="553C7408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  <w:b w:val="0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B87691"/>
    <w:multiLevelType w:val="multilevel"/>
    <w:tmpl w:val="D09A4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7635DD7"/>
    <w:multiLevelType w:val="hybridMultilevel"/>
    <w:tmpl w:val="BC20A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9642E"/>
    <w:multiLevelType w:val="hybridMultilevel"/>
    <w:tmpl w:val="974E394C"/>
    <w:lvl w:ilvl="0" w:tplc="69EC1B1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876D9"/>
    <w:multiLevelType w:val="hybridMultilevel"/>
    <w:tmpl w:val="322C1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044A2D"/>
    <w:multiLevelType w:val="hybridMultilevel"/>
    <w:tmpl w:val="450C52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645213"/>
    <w:multiLevelType w:val="hybridMultilevel"/>
    <w:tmpl w:val="3936238E"/>
    <w:lvl w:ilvl="0" w:tplc="1068AD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37DF2"/>
    <w:multiLevelType w:val="hybridMultilevel"/>
    <w:tmpl w:val="D182E28A"/>
    <w:lvl w:ilvl="0" w:tplc="50926FF4">
      <w:start w:val="1"/>
      <w:numFmt w:val="decimal"/>
      <w:lvlText w:val="%1."/>
      <w:lvlJc w:val="left"/>
      <w:pPr>
        <w:ind w:left="714" w:hanging="360"/>
      </w:pPr>
      <w:rPr>
        <w:sz w:val="20"/>
        <w:szCs w:val="20"/>
      </w:rPr>
    </w:lvl>
    <w:lvl w:ilvl="1" w:tplc="4496A6F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D86E90"/>
    <w:multiLevelType w:val="hybridMultilevel"/>
    <w:tmpl w:val="322C1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4697A"/>
    <w:multiLevelType w:val="hybridMultilevel"/>
    <w:tmpl w:val="322C1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501904"/>
    <w:multiLevelType w:val="multilevel"/>
    <w:tmpl w:val="67CC99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79214690"/>
    <w:multiLevelType w:val="multilevel"/>
    <w:tmpl w:val="4D4240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7BB80AA9"/>
    <w:multiLevelType w:val="hybridMultilevel"/>
    <w:tmpl w:val="D47C4AC2"/>
    <w:lvl w:ilvl="0" w:tplc="04150017">
      <w:start w:val="1"/>
      <w:numFmt w:val="lowerLetter"/>
      <w:lvlText w:val="%1)"/>
      <w:lvlJc w:val="left"/>
      <w:pPr>
        <w:ind w:left="6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9" w15:restartNumberingAfterBreak="0">
    <w:nsid w:val="7CF64BAD"/>
    <w:multiLevelType w:val="multilevel"/>
    <w:tmpl w:val="00000015"/>
    <w:name w:val="WW8Num4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hAnsi="Garamond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DF44272"/>
    <w:multiLevelType w:val="hybridMultilevel"/>
    <w:tmpl w:val="356E2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1"/>
  </w:num>
  <w:num w:numId="4">
    <w:abstractNumId w:val="8"/>
  </w:num>
  <w:num w:numId="5">
    <w:abstractNumId w:val="2"/>
  </w:num>
  <w:num w:numId="6">
    <w:abstractNumId w:val="3"/>
  </w:num>
  <w:num w:numId="7">
    <w:abstractNumId w:val="23"/>
  </w:num>
  <w:num w:numId="8">
    <w:abstractNumId w:val="14"/>
  </w:num>
  <w:num w:numId="9">
    <w:abstractNumId w:val="11"/>
  </w:num>
  <w:num w:numId="10">
    <w:abstractNumId w:val="7"/>
  </w:num>
  <w:num w:numId="11">
    <w:abstractNumId w:val="13"/>
  </w:num>
  <w:num w:numId="12">
    <w:abstractNumId w:val="29"/>
  </w:num>
  <w:num w:numId="13">
    <w:abstractNumId w:val="22"/>
  </w:num>
  <w:num w:numId="14">
    <w:abstractNumId w:val="1"/>
  </w:num>
  <w:num w:numId="15">
    <w:abstractNumId w:val="19"/>
  </w:num>
  <w:num w:numId="16">
    <w:abstractNumId w:val="1"/>
  </w:num>
  <w:num w:numId="17">
    <w:abstractNumId w:val="9"/>
  </w:num>
  <w:num w:numId="18">
    <w:abstractNumId w:val="28"/>
  </w:num>
  <w:num w:numId="19">
    <w:abstractNumId w:val="5"/>
  </w:num>
  <w:num w:numId="20">
    <w:abstractNumId w:val="16"/>
  </w:num>
  <w:num w:numId="21">
    <w:abstractNumId w:val="4"/>
  </w:num>
  <w:num w:numId="22">
    <w:abstractNumId w:val="27"/>
  </w:num>
  <w:num w:numId="23">
    <w:abstractNumId w:val="26"/>
  </w:num>
  <w:num w:numId="24">
    <w:abstractNumId w:val="17"/>
  </w:num>
  <w:num w:numId="25">
    <w:abstractNumId w:val="15"/>
  </w:num>
  <w:num w:numId="26">
    <w:abstractNumId w:val="18"/>
  </w:num>
  <w:num w:numId="27">
    <w:abstractNumId w:val="30"/>
  </w:num>
  <w:num w:numId="28">
    <w:abstractNumId w:val="25"/>
  </w:num>
  <w:num w:numId="29">
    <w:abstractNumId w:val="24"/>
  </w:num>
  <w:num w:numId="30">
    <w:abstractNumId w:val="20"/>
  </w:num>
  <w:num w:numId="31">
    <w:abstractNumId w:val="12"/>
  </w:num>
  <w:num w:numId="32">
    <w:abstractNumId w:val="10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CE0"/>
    <w:rsid w:val="000022F0"/>
    <w:rsid w:val="00002D0A"/>
    <w:rsid w:val="00007BB6"/>
    <w:rsid w:val="0001011D"/>
    <w:rsid w:val="00011F99"/>
    <w:rsid w:val="00012497"/>
    <w:rsid w:val="00012F4D"/>
    <w:rsid w:val="00013AD7"/>
    <w:rsid w:val="000228A4"/>
    <w:rsid w:val="00024E6C"/>
    <w:rsid w:val="0002736D"/>
    <w:rsid w:val="00027BDB"/>
    <w:rsid w:val="00031915"/>
    <w:rsid w:val="00031A3C"/>
    <w:rsid w:val="00033B34"/>
    <w:rsid w:val="000346C8"/>
    <w:rsid w:val="000346F8"/>
    <w:rsid w:val="00034D0C"/>
    <w:rsid w:val="00035272"/>
    <w:rsid w:val="00036957"/>
    <w:rsid w:val="000377D0"/>
    <w:rsid w:val="00037ED9"/>
    <w:rsid w:val="000412DE"/>
    <w:rsid w:val="00041425"/>
    <w:rsid w:val="00043E4D"/>
    <w:rsid w:val="00044275"/>
    <w:rsid w:val="00046149"/>
    <w:rsid w:val="00052788"/>
    <w:rsid w:val="00061B2C"/>
    <w:rsid w:val="000634FA"/>
    <w:rsid w:val="00066BA7"/>
    <w:rsid w:val="00082B56"/>
    <w:rsid w:val="00082EC1"/>
    <w:rsid w:val="00085762"/>
    <w:rsid w:val="000912E2"/>
    <w:rsid w:val="000916D6"/>
    <w:rsid w:val="00093D3B"/>
    <w:rsid w:val="00093F9C"/>
    <w:rsid w:val="0009545F"/>
    <w:rsid w:val="00096265"/>
    <w:rsid w:val="000A0300"/>
    <w:rsid w:val="000A1D22"/>
    <w:rsid w:val="000A238E"/>
    <w:rsid w:val="000A37A1"/>
    <w:rsid w:val="000A3D04"/>
    <w:rsid w:val="000A401A"/>
    <w:rsid w:val="000A43A2"/>
    <w:rsid w:val="000A5594"/>
    <w:rsid w:val="000A653F"/>
    <w:rsid w:val="000A710D"/>
    <w:rsid w:val="000B02E5"/>
    <w:rsid w:val="000B3890"/>
    <w:rsid w:val="000C0221"/>
    <w:rsid w:val="000C1445"/>
    <w:rsid w:val="000C213D"/>
    <w:rsid w:val="000C44C7"/>
    <w:rsid w:val="000C5887"/>
    <w:rsid w:val="000C621D"/>
    <w:rsid w:val="000C67C7"/>
    <w:rsid w:val="000D0D4A"/>
    <w:rsid w:val="000D1145"/>
    <w:rsid w:val="000D28CE"/>
    <w:rsid w:val="000D3599"/>
    <w:rsid w:val="000D3FE8"/>
    <w:rsid w:val="000E3B51"/>
    <w:rsid w:val="000E4697"/>
    <w:rsid w:val="000F158C"/>
    <w:rsid w:val="000F27DC"/>
    <w:rsid w:val="000F31FD"/>
    <w:rsid w:val="000F696B"/>
    <w:rsid w:val="000F7CFE"/>
    <w:rsid w:val="00101366"/>
    <w:rsid w:val="00106FF5"/>
    <w:rsid w:val="0011076D"/>
    <w:rsid w:val="00111961"/>
    <w:rsid w:val="001138B3"/>
    <w:rsid w:val="00117CAE"/>
    <w:rsid w:val="00120AA0"/>
    <w:rsid w:val="001231AD"/>
    <w:rsid w:val="00131A53"/>
    <w:rsid w:val="001346F6"/>
    <w:rsid w:val="0013618F"/>
    <w:rsid w:val="00137AFF"/>
    <w:rsid w:val="001402CA"/>
    <w:rsid w:val="00140AF4"/>
    <w:rsid w:val="001430CE"/>
    <w:rsid w:val="001455A4"/>
    <w:rsid w:val="00154556"/>
    <w:rsid w:val="001573DF"/>
    <w:rsid w:val="00165037"/>
    <w:rsid w:val="001656FE"/>
    <w:rsid w:val="00176537"/>
    <w:rsid w:val="00176878"/>
    <w:rsid w:val="00177FF3"/>
    <w:rsid w:val="001813A6"/>
    <w:rsid w:val="001814D9"/>
    <w:rsid w:val="00181956"/>
    <w:rsid w:val="00185CE8"/>
    <w:rsid w:val="001865F3"/>
    <w:rsid w:val="00190D12"/>
    <w:rsid w:val="00194898"/>
    <w:rsid w:val="001959FA"/>
    <w:rsid w:val="00195C9A"/>
    <w:rsid w:val="0019602E"/>
    <w:rsid w:val="001A0EFA"/>
    <w:rsid w:val="001A1AEE"/>
    <w:rsid w:val="001A239E"/>
    <w:rsid w:val="001A2E18"/>
    <w:rsid w:val="001B1735"/>
    <w:rsid w:val="001C0007"/>
    <w:rsid w:val="001C41A2"/>
    <w:rsid w:val="001C6C58"/>
    <w:rsid w:val="001C7C8A"/>
    <w:rsid w:val="001E2838"/>
    <w:rsid w:val="001F0BC0"/>
    <w:rsid w:val="001F681B"/>
    <w:rsid w:val="001F78A5"/>
    <w:rsid w:val="00203DCE"/>
    <w:rsid w:val="002101F0"/>
    <w:rsid w:val="002119AB"/>
    <w:rsid w:val="002173E8"/>
    <w:rsid w:val="00224899"/>
    <w:rsid w:val="00225233"/>
    <w:rsid w:val="002328EA"/>
    <w:rsid w:val="00236B73"/>
    <w:rsid w:val="00240DBD"/>
    <w:rsid w:val="00243FA2"/>
    <w:rsid w:val="00245066"/>
    <w:rsid w:val="002536E9"/>
    <w:rsid w:val="00253A16"/>
    <w:rsid w:val="002554A9"/>
    <w:rsid w:val="00255B0B"/>
    <w:rsid w:val="002574F2"/>
    <w:rsid w:val="00260F5C"/>
    <w:rsid w:val="00263AE1"/>
    <w:rsid w:val="00266208"/>
    <w:rsid w:val="00273431"/>
    <w:rsid w:val="0027727F"/>
    <w:rsid w:val="0027788D"/>
    <w:rsid w:val="0028016F"/>
    <w:rsid w:val="00280836"/>
    <w:rsid w:val="00282CAA"/>
    <w:rsid w:val="00283EB6"/>
    <w:rsid w:val="002843E3"/>
    <w:rsid w:val="002954C3"/>
    <w:rsid w:val="002A3B00"/>
    <w:rsid w:val="002A70FD"/>
    <w:rsid w:val="002B22A4"/>
    <w:rsid w:val="002B5BB7"/>
    <w:rsid w:val="002C3245"/>
    <w:rsid w:val="002C4BE7"/>
    <w:rsid w:val="002C510F"/>
    <w:rsid w:val="002C6EFD"/>
    <w:rsid w:val="002C703B"/>
    <w:rsid w:val="002D264D"/>
    <w:rsid w:val="002D2859"/>
    <w:rsid w:val="002D422D"/>
    <w:rsid w:val="002D5BF4"/>
    <w:rsid w:val="002E6850"/>
    <w:rsid w:val="002F3074"/>
    <w:rsid w:val="002F3EDF"/>
    <w:rsid w:val="002F4D7E"/>
    <w:rsid w:val="002F56A6"/>
    <w:rsid w:val="00301F70"/>
    <w:rsid w:val="0030305A"/>
    <w:rsid w:val="003056E7"/>
    <w:rsid w:val="00310987"/>
    <w:rsid w:val="0031135F"/>
    <w:rsid w:val="00314643"/>
    <w:rsid w:val="00316115"/>
    <w:rsid w:val="003200AA"/>
    <w:rsid w:val="003429D5"/>
    <w:rsid w:val="00342B27"/>
    <w:rsid w:val="0034302F"/>
    <w:rsid w:val="0034442C"/>
    <w:rsid w:val="003449F2"/>
    <w:rsid w:val="00345410"/>
    <w:rsid w:val="003458A9"/>
    <w:rsid w:val="00352C7B"/>
    <w:rsid w:val="00364F21"/>
    <w:rsid w:val="00365360"/>
    <w:rsid w:val="0037133C"/>
    <w:rsid w:val="0037232A"/>
    <w:rsid w:val="00376DB0"/>
    <w:rsid w:val="00385861"/>
    <w:rsid w:val="003872AC"/>
    <w:rsid w:val="00387A1D"/>
    <w:rsid w:val="003933A3"/>
    <w:rsid w:val="00395EFA"/>
    <w:rsid w:val="00397180"/>
    <w:rsid w:val="003A372C"/>
    <w:rsid w:val="003A3A66"/>
    <w:rsid w:val="003A51D4"/>
    <w:rsid w:val="003A595D"/>
    <w:rsid w:val="003B02BE"/>
    <w:rsid w:val="003B0B88"/>
    <w:rsid w:val="003B3911"/>
    <w:rsid w:val="003C4059"/>
    <w:rsid w:val="003C6B99"/>
    <w:rsid w:val="003D01E2"/>
    <w:rsid w:val="003D5C82"/>
    <w:rsid w:val="003D6AE5"/>
    <w:rsid w:val="003D6BA9"/>
    <w:rsid w:val="003E124D"/>
    <w:rsid w:val="003E6F4C"/>
    <w:rsid w:val="003F030F"/>
    <w:rsid w:val="003F38CF"/>
    <w:rsid w:val="003F5DF1"/>
    <w:rsid w:val="003F72BE"/>
    <w:rsid w:val="003F74FA"/>
    <w:rsid w:val="00404E75"/>
    <w:rsid w:val="004055D0"/>
    <w:rsid w:val="00406D01"/>
    <w:rsid w:val="00407636"/>
    <w:rsid w:val="0041071E"/>
    <w:rsid w:val="0041454B"/>
    <w:rsid w:val="0041494D"/>
    <w:rsid w:val="00417A58"/>
    <w:rsid w:val="00417FC6"/>
    <w:rsid w:val="00420281"/>
    <w:rsid w:val="00421E63"/>
    <w:rsid w:val="00423828"/>
    <w:rsid w:val="0042489B"/>
    <w:rsid w:val="00425E75"/>
    <w:rsid w:val="00426B4A"/>
    <w:rsid w:val="00434A63"/>
    <w:rsid w:val="00435337"/>
    <w:rsid w:val="00436584"/>
    <w:rsid w:val="00436E72"/>
    <w:rsid w:val="00437C5F"/>
    <w:rsid w:val="0044018E"/>
    <w:rsid w:val="00442B95"/>
    <w:rsid w:val="00443AA6"/>
    <w:rsid w:val="00445CE0"/>
    <w:rsid w:val="0044745F"/>
    <w:rsid w:val="00450E2E"/>
    <w:rsid w:val="00452CD7"/>
    <w:rsid w:val="004607A7"/>
    <w:rsid w:val="00461468"/>
    <w:rsid w:val="004638D8"/>
    <w:rsid w:val="00477DEF"/>
    <w:rsid w:val="00480F55"/>
    <w:rsid w:val="00482ED7"/>
    <w:rsid w:val="00483A25"/>
    <w:rsid w:val="00487DF6"/>
    <w:rsid w:val="00490A20"/>
    <w:rsid w:val="00494EF7"/>
    <w:rsid w:val="0049605E"/>
    <w:rsid w:val="004966DC"/>
    <w:rsid w:val="0049763E"/>
    <w:rsid w:val="004A2476"/>
    <w:rsid w:val="004A69DD"/>
    <w:rsid w:val="004A790A"/>
    <w:rsid w:val="004C1864"/>
    <w:rsid w:val="004C4A1E"/>
    <w:rsid w:val="004C6941"/>
    <w:rsid w:val="004C7D04"/>
    <w:rsid w:val="004D067F"/>
    <w:rsid w:val="004F1114"/>
    <w:rsid w:val="004F52AE"/>
    <w:rsid w:val="004F5705"/>
    <w:rsid w:val="00500D35"/>
    <w:rsid w:val="00500E27"/>
    <w:rsid w:val="00507FE5"/>
    <w:rsid w:val="00513565"/>
    <w:rsid w:val="00514E13"/>
    <w:rsid w:val="00515782"/>
    <w:rsid w:val="005160C5"/>
    <w:rsid w:val="00523477"/>
    <w:rsid w:val="005258FD"/>
    <w:rsid w:val="00527816"/>
    <w:rsid w:val="00530440"/>
    <w:rsid w:val="00533478"/>
    <w:rsid w:val="005422D1"/>
    <w:rsid w:val="00542389"/>
    <w:rsid w:val="005448B7"/>
    <w:rsid w:val="005449C3"/>
    <w:rsid w:val="0055125B"/>
    <w:rsid w:val="00551480"/>
    <w:rsid w:val="00552FD6"/>
    <w:rsid w:val="00562CDD"/>
    <w:rsid w:val="00563711"/>
    <w:rsid w:val="005665F7"/>
    <w:rsid w:val="00573563"/>
    <w:rsid w:val="00580310"/>
    <w:rsid w:val="00586FF2"/>
    <w:rsid w:val="00594BC8"/>
    <w:rsid w:val="00594DA7"/>
    <w:rsid w:val="0059642F"/>
    <w:rsid w:val="00596BB3"/>
    <w:rsid w:val="005A1CB8"/>
    <w:rsid w:val="005B5A15"/>
    <w:rsid w:val="005B741C"/>
    <w:rsid w:val="005C0A90"/>
    <w:rsid w:val="005C676D"/>
    <w:rsid w:val="005D73E5"/>
    <w:rsid w:val="005D7979"/>
    <w:rsid w:val="005E1EBD"/>
    <w:rsid w:val="005E4D20"/>
    <w:rsid w:val="005F3BCA"/>
    <w:rsid w:val="005F42CF"/>
    <w:rsid w:val="005F455D"/>
    <w:rsid w:val="005F75EB"/>
    <w:rsid w:val="00603FD5"/>
    <w:rsid w:val="00605061"/>
    <w:rsid w:val="00607395"/>
    <w:rsid w:val="00610CA4"/>
    <w:rsid w:val="00613658"/>
    <w:rsid w:val="006137BC"/>
    <w:rsid w:val="00615F68"/>
    <w:rsid w:val="006172BD"/>
    <w:rsid w:val="00620C05"/>
    <w:rsid w:val="006250E5"/>
    <w:rsid w:val="00627830"/>
    <w:rsid w:val="00627FB5"/>
    <w:rsid w:val="00632686"/>
    <w:rsid w:val="006359CF"/>
    <w:rsid w:val="00643221"/>
    <w:rsid w:val="00644385"/>
    <w:rsid w:val="006451D8"/>
    <w:rsid w:val="00645379"/>
    <w:rsid w:val="00646E99"/>
    <w:rsid w:val="00655AF0"/>
    <w:rsid w:val="006608E7"/>
    <w:rsid w:val="00664858"/>
    <w:rsid w:val="00664F65"/>
    <w:rsid w:val="00665108"/>
    <w:rsid w:val="00665F62"/>
    <w:rsid w:val="006662C8"/>
    <w:rsid w:val="00667593"/>
    <w:rsid w:val="00667719"/>
    <w:rsid w:val="00671F3B"/>
    <w:rsid w:val="00673CFF"/>
    <w:rsid w:val="006759FE"/>
    <w:rsid w:val="00680F84"/>
    <w:rsid w:val="00681B40"/>
    <w:rsid w:val="006850DA"/>
    <w:rsid w:val="00685D89"/>
    <w:rsid w:val="00691DEB"/>
    <w:rsid w:val="0069273A"/>
    <w:rsid w:val="006A0746"/>
    <w:rsid w:val="006A1A7C"/>
    <w:rsid w:val="006A41EE"/>
    <w:rsid w:val="006B1023"/>
    <w:rsid w:val="006B3EB9"/>
    <w:rsid w:val="006B4C31"/>
    <w:rsid w:val="006B4EC3"/>
    <w:rsid w:val="006B647E"/>
    <w:rsid w:val="006B7639"/>
    <w:rsid w:val="006C3789"/>
    <w:rsid w:val="006C6DD6"/>
    <w:rsid w:val="006D0898"/>
    <w:rsid w:val="006D21D9"/>
    <w:rsid w:val="006D3DC8"/>
    <w:rsid w:val="006D5271"/>
    <w:rsid w:val="006E7821"/>
    <w:rsid w:val="006F0E82"/>
    <w:rsid w:val="006F1DB0"/>
    <w:rsid w:val="006F22CA"/>
    <w:rsid w:val="00706418"/>
    <w:rsid w:val="00712530"/>
    <w:rsid w:val="0071425C"/>
    <w:rsid w:val="007144DA"/>
    <w:rsid w:val="00720146"/>
    <w:rsid w:val="007221BB"/>
    <w:rsid w:val="007249E1"/>
    <w:rsid w:val="00726014"/>
    <w:rsid w:val="00734810"/>
    <w:rsid w:val="00735372"/>
    <w:rsid w:val="00743EB1"/>
    <w:rsid w:val="007469A9"/>
    <w:rsid w:val="00762E0D"/>
    <w:rsid w:val="00764101"/>
    <w:rsid w:val="00771C38"/>
    <w:rsid w:val="007726C3"/>
    <w:rsid w:val="007727C1"/>
    <w:rsid w:val="007774F7"/>
    <w:rsid w:val="0077786B"/>
    <w:rsid w:val="007808D1"/>
    <w:rsid w:val="00784C9E"/>
    <w:rsid w:val="007852A0"/>
    <w:rsid w:val="00785316"/>
    <w:rsid w:val="00787F43"/>
    <w:rsid w:val="00787FEC"/>
    <w:rsid w:val="00790E0B"/>
    <w:rsid w:val="00791154"/>
    <w:rsid w:val="00793B56"/>
    <w:rsid w:val="00795526"/>
    <w:rsid w:val="007A0A00"/>
    <w:rsid w:val="007A67BB"/>
    <w:rsid w:val="007A7ED4"/>
    <w:rsid w:val="007B25CB"/>
    <w:rsid w:val="007B4B24"/>
    <w:rsid w:val="007B5FD8"/>
    <w:rsid w:val="007B651F"/>
    <w:rsid w:val="007C0BE6"/>
    <w:rsid w:val="007C2FD0"/>
    <w:rsid w:val="007C39AE"/>
    <w:rsid w:val="007C5059"/>
    <w:rsid w:val="007C7B50"/>
    <w:rsid w:val="007D0FE5"/>
    <w:rsid w:val="007D179A"/>
    <w:rsid w:val="007D3990"/>
    <w:rsid w:val="007D6681"/>
    <w:rsid w:val="007D6BC4"/>
    <w:rsid w:val="007E2EAC"/>
    <w:rsid w:val="007F4B23"/>
    <w:rsid w:val="00802A7E"/>
    <w:rsid w:val="008031BB"/>
    <w:rsid w:val="008035DA"/>
    <w:rsid w:val="008035E4"/>
    <w:rsid w:val="0080469D"/>
    <w:rsid w:val="0080751B"/>
    <w:rsid w:val="00807F72"/>
    <w:rsid w:val="00813F6C"/>
    <w:rsid w:val="00814EB3"/>
    <w:rsid w:val="008152B4"/>
    <w:rsid w:val="0082314B"/>
    <w:rsid w:val="00830A3D"/>
    <w:rsid w:val="00840296"/>
    <w:rsid w:val="008437A1"/>
    <w:rsid w:val="00854D1F"/>
    <w:rsid w:val="00856189"/>
    <w:rsid w:val="00856CD0"/>
    <w:rsid w:val="008641AC"/>
    <w:rsid w:val="00865467"/>
    <w:rsid w:val="008659E3"/>
    <w:rsid w:val="008662EF"/>
    <w:rsid w:val="00866C66"/>
    <w:rsid w:val="00870C00"/>
    <w:rsid w:val="00873C54"/>
    <w:rsid w:val="008759B6"/>
    <w:rsid w:val="00876134"/>
    <w:rsid w:val="00880E03"/>
    <w:rsid w:val="00882CF5"/>
    <w:rsid w:val="008832F5"/>
    <w:rsid w:val="008860EB"/>
    <w:rsid w:val="008864BB"/>
    <w:rsid w:val="0089110B"/>
    <w:rsid w:val="0089732B"/>
    <w:rsid w:val="008A1C37"/>
    <w:rsid w:val="008A3055"/>
    <w:rsid w:val="008A3202"/>
    <w:rsid w:val="008A444B"/>
    <w:rsid w:val="008B1BAD"/>
    <w:rsid w:val="008B3535"/>
    <w:rsid w:val="008B4158"/>
    <w:rsid w:val="008B4276"/>
    <w:rsid w:val="008C00BD"/>
    <w:rsid w:val="008C5676"/>
    <w:rsid w:val="008C6E7D"/>
    <w:rsid w:val="008D00F9"/>
    <w:rsid w:val="008D0A0D"/>
    <w:rsid w:val="008D13D2"/>
    <w:rsid w:val="008D3DC0"/>
    <w:rsid w:val="008E2DB2"/>
    <w:rsid w:val="008E38A5"/>
    <w:rsid w:val="008E4EE4"/>
    <w:rsid w:val="008E704F"/>
    <w:rsid w:val="008F063A"/>
    <w:rsid w:val="008F15F7"/>
    <w:rsid w:val="008F2719"/>
    <w:rsid w:val="008F4E92"/>
    <w:rsid w:val="008F5C29"/>
    <w:rsid w:val="008F65FD"/>
    <w:rsid w:val="00900BF8"/>
    <w:rsid w:val="00903C20"/>
    <w:rsid w:val="00905B56"/>
    <w:rsid w:val="00910E88"/>
    <w:rsid w:val="00912EE0"/>
    <w:rsid w:val="00914A7F"/>
    <w:rsid w:val="0091574C"/>
    <w:rsid w:val="009203B1"/>
    <w:rsid w:val="00932225"/>
    <w:rsid w:val="00933B53"/>
    <w:rsid w:val="00934678"/>
    <w:rsid w:val="00935F72"/>
    <w:rsid w:val="00936C19"/>
    <w:rsid w:val="00936CCF"/>
    <w:rsid w:val="0093788D"/>
    <w:rsid w:val="0094484E"/>
    <w:rsid w:val="009451E4"/>
    <w:rsid w:val="00960064"/>
    <w:rsid w:val="0096051B"/>
    <w:rsid w:val="00960830"/>
    <w:rsid w:val="0096087F"/>
    <w:rsid w:val="009617E3"/>
    <w:rsid w:val="00964DB2"/>
    <w:rsid w:val="00970816"/>
    <w:rsid w:val="0097462D"/>
    <w:rsid w:val="00974D1C"/>
    <w:rsid w:val="00980E70"/>
    <w:rsid w:val="00984433"/>
    <w:rsid w:val="009854C5"/>
    <w:rsid w:val="00991AC5"/>
    <w:rsid w:val="00993EE9"/>
    <w:rsid w:val="00994741"/>
    <w:rsid w:val="009977F2"/>
    <w:rsid w:val="009B0285"/>
    <w:rsid w:val="009B2900"/>
    <w:rsid w:val="009B46B7"/>
    <w:rsid w:val="009B4D3A"/>
    <w:rsid w:val="009B6AEF"/>
    <w:rsid w:val="009C52C9"/>
    <w:rsid w:val="009D06B1"/>
    <w:rsid w:val="009D3FC8"/>
    <w:rsid w:val="009D7CD6"/>
    <w:rsid w:val="009E1F5B"/>
    <w:rsid w:val="009E212C"/>
    <w:rsid w:val="009E3C97"/>
    <w:rsid w:val="009F1103"/>
    <w:rsid w:val="009F1527"/>
    <w:rsid w:val="009F5D39"/>
    <w:rsid w:val="00A0043C"/>
    <w:rsid w:val="00A027C5"/>
    <w:rsid w:val="00A12FF3"/>
    <w:rsid w:val="00A170FB"/>
    <w:rsid w:val="00A171E8"/>
    <w:rsid w:val="00A22D7C"/>
    <w:rsid w:val="00A2500D"/>
    <w:rsid w:val="00A33511"/>
    <w:rsid w:val="00A35154"/>
    <w:rsid w:val="00A378C6"/>
    <w:rsid w:val="00A40A62"/>
    <w:rsid w:val="00A4348C"/>
    <w:rsid w:val="00A465CE"/>
    <w:rsid w:val="00A569E2"/>
    <w:rsid w:val="00A629F0"/>
    <w:rsid w:val="00A660E0"/>
    <w:rsid w:val="00A7331A"/>
    <w:rsid w:val="00A73AA8"/>
    <w:rsid w:val="00A7747C"/>
    <w:rsid w:val="00A8100C"/>
    <w:rsid w:val="00A82E93"/>
    <w:rsid w:val="00A85656"/>
    <w:rsid w:val="00A90C00"/>
    <w:rsid w:val="00AA1315"/>
    <w:rsid w:val="00AA209A"/>
    <w:rsid w:val="00AB2B2B"/>
    <w:rsid w:val="00AB5CD7"/>
    <w:rsid w:val="00AB65B5"/>
    <w:rsid w:val="00AC0737"/>
    <w:rsid w:val="00AD0BC0"/>
    <w:rsid w:val="00AD3752"/>
    <w:rsid w:val="00AE08E1"/>
    <w:rsid w:val="00AE0B63"/>
    <w:rsid w:val="00AE148E"/>
    <w:rsid w:val="00AE1E71"/>
    <w:rsid w:val="00AE705C"/>
    <w:rsid w:val="00AE7B11"/>
    <w:rsid w:val="00AF0AAB"/>
    <w:rsid w:val="00AF1F7E"/>
    <w:rsid w:val="00AF3EC3"/>
    <w:rsid w:val="00AF5628"/>
    <w:rsid w:val="00AF6C69"/>
    <w:rsid w:val="00B03945"/>
    <w:rsid w:val="00B0613D"/>
    <w:rsid w:val="00B13D6F"/>
    <w:rsid w:val="00B21DEF"/>
    <w:rsid w:val="00B22473"/>
    <w:rsid w:val="00B24AF2"/>
    <w:rsid w:val="00B25F4A"/>
    <w:rsid w:val="00B40500"/>
    <w:rsid w:val="00B43040"/>
    <w:rsid w:val="00B60963"/>
    <w:rsid w:val="00B65E14"/>
    <w:rsid w:val="00B66425"/>
    <w:rsid w:val="00B6771A"/>
    <w:rsid w:val="00B71198"/>
    <w:rsid w:val="00B74E63"/>
    <w:rsid w:val="00B750A5"/>
    <w:rsid w:val="00B779DB"/>
    <w:rsid w:val="00B801BF"/>
    <w:rsid w:val="00B811B4"/>
    <w:rsid w:val="00B81620"/>
    <w:rsid w:val="00B81636"/>
    <w:rsid w:val="00B93D6D"/>
    <w:rsid w:val="00B94BCD"/>
    <w:rsid w:val="00BB0CC7"/>
    <w:rsid w:val="00BB2BBB"/>
    <w:rsid w:val="00BB4071"/>
    <w:rsid w:val="00BB5130"/>
    <w:rsid w:val="00BC1793"/>
    <w:rsid w:val="00BC67D2"/>
    <w:rsid w:val="00BC6941"/>
    <w:rsid w:val="00BD1A28"/>
    <w:rsid w:val="00BE1743"/>
    <w:rsid w:val="00BE1FD6"/>
    <w:rsid w:val="00BE69E4"/>
    <w:rsid w:val="00BE7E13"/>
    <w:rsid w:val="00BE7E77"/>
    <w:rsid w:val="00BF1D7D"/>
    <w:rsid w:val="00BF261D"/>
    <w:rsid w:val="00BF378A"/>
    <w:rsid w:val="00BF4E47"/>
    <w:rsid w:val="00C07768"/>
    <w:rsid w:val="00C22524"/>
    <w:rsid w:val="00C2447A"/>
    <w:rsid w:val="00C25A38"/>
    <w:rsid w:val="00C264C3"/>
    <w:rsid w:val="00C3171F"/>
    <w:rsid w:val="00C324AB"/>
    <w:rsid w:val="00C422CD"/>
    <w:rsid w:val="00C42EBD"/>
    <w:rsid w:val="00C47EAD"/>
    <w:rsid w:val="00C50201"/>
    <w:rsid w:val="00C51A95"/>
    <w:rsid w:val="00C52D31"/>
    <w:rsid w:val="00C65514"/>
    <w:rsid w:val="00C65E67"/>
    <w:rsid w:val="00C712D1"/>
    <w:rsid w:val="00C7584F"/>
    <w:rsid w:val="00C77BAB"/>
    <w:rsid w:val="00C93BA8"/>
    <w:rsid w:val="00C954CB"/>
    <w:rsid w:val="00C97F0A"/>
    <w:rsid w:val="00CA204B"/>
    <w:rsid w:val="00CA7264"/>
    <w:rsid w:val="00CA7266"/>
    <w:rsid w:val="00CB0838"/>
    <w:rsid w:val="00CB1295"/>
    <w:rsid w:val="00CB4EDA"/>
    <w:rsid w:val="00CB7DCB"/>
    <w:rsid w:val="00CC1E16"/>
    <w:rsid w:val="00CC7F01"/>
    <w:rsid w:val="00CD240B"/>
    <w:rsid w:val="00CD3449"/>
    <w:rsid w:val="00CD3854"/>
    <w:rsid w:val="00CD6BAA"/>
    <w:rsid w:val="00CE25B9"/>
    <w:rsid w:val="00CF4582"/>
    <w:rsid w:val="00CF5578"/>
    <w:rsid w:val="00D00B8C"/>
    <w:rsid w:val="00D068DF"/>
    <w:rsid w:val="00D136B7"/>
    <w:rsid w:val="00D46002"/>
    <w:rsid w:val="00D4685C"/>
    <w:rsid w:val="00D47EEF"/>
    <w:rsid w:val="00D51489"/>
    <w:rsid w:val="00D60304"/>
    <w:rsid w:val="00D61794"/>
    <w:rsid w:val="00D62861"/>
    <w:rsid w:val="00D66C13"/>
    <w:rsid w:val="00D72467"/>
    <w:rsid w:val="00D7420A"/>
    <w:rsid w:val="00D74723"/>
    <w:rsid w:val="00D76A6A"/>
    <w:rsid w:val="00D76BCD"/>
    <w:rsid w:val="00D87C53"/>
    <w:rsid w:val="00D9305F"/>
    <w:rsid w:val="00D93573"/>
    <w:rsid w:val="00D9769E"/>
    <w:rsid w:val="00D97D2A"/>
    <w:rsid w:val="00DA0B9E"/>
    <w:rsid w:val="00DB2031"/>
    <w:rsid w:val="00DB20B6"/>
    <w:rsid w:val="00DB415D"/>
    <w:rsid w:val="00DB7BC1"/>
    <w:rsid w:val="00DC29F7"/>
    <w:rsid w:val="00DC2EB9"/>
    <w:rsid w:val="00DC3608"/>
    <w:rsid w:val="00DC6340"/>
    <w:rsid w:val="00DD4076"/>
    <w:rsid w:val="00DD441C"/>
    <w:rsid w:val="00DD4D4F"/>
    <w:rsid w:val="00DD4DD3"/>
    <w:rsid w:val="00DD4F1B"/>
    <w:rsid w:val="00DD5CE0"/>
    <w:rsid w:val="00DD6AEC"/>
    <w:rsid w:val="00DD7AA0"/>
    <w:rsid w:val="00DD7DBC"/>
    <w:rsid w:val="00DE0954"/>
    <w:rsid w:val="00DE525A"/>
    <w:rsid w:val="00DE53A6"/>
    <w:rsid w:val="00DE749F"/>
    <w:rsid w:val="00DF306C"/>
    <w:rsid w:val="00DF5940"/>
    <w:rsid w:val="00DF5DE1"/>
    <w:rsid w:val="00DF6051"/>
    <w:rsid w:val="00E03F36"/>
    <w:rsid w:val="00E044B6"/>
    <w:rsid w:val="00E05D23"/>
    <w:rsid w:val="00E05D37"/>
    <w:rsid w:val="00E1063C"/>
    <w:rsid w:val="00E12BB9"/>
    <w:rsid w:val="00E17F51"/>
    <w:rsid w:val="00E2154D"/>
    <w:rsid w:val="00E30802"/>
    <w:rsid w:val="00E3136E"/>
    <w:rsid w:val="00E35904"/>
    <w:rsid w:val="00E4259B"/>
    <w:rsid w:val="00E453FA"/>
    <w:rsid w:val="00E4790B"/>
    <w:rsid w:val="00E523E4"/>
    <w:rsid w:val="00E54399"/>
    <w:rsid w:val="00E54E6B"/>
    <w:rsid w:val="00E55F00"/>
    <w:rsid w:val="00E5715A"/>
    <w:rsid w:val="00E678B2"/>
    <w:rsid w:val="00E70985"/>
    <w:rsid w:val="00E72823"/>
    <w:rsid w:val="00E749AA"/>
    <w:rsid w:val="00E7731C"/>
    <w:rsid w:val="00E80A8B"/>
    <w:rsid w:val="00E81F31"/>
    <w:rsid w:val="00E83044"/>
    <w:rsid w:val="00E8740F"/>
    <w:rsid w:val="00EA1D01"/>
    <w:rsid w:val="00EA5D76"/>
    <w:rsid w:val="00EB1DB9"/>
    <w:rsid w:val="00EB33EB"/>
    <w:rsid w:val="00EB41D6"/>
    <w:rsid w:val="00EB6912"/>
    <w:rsid w:val="00ED5E21"/>
    <w:rsid w:val="00ED6692"/>
    <w:rsid w:val="00EE23AB"/>
    <w:rsid w:val="00EE36CB"/>
    <w:rsid w:val="00EE56B3"/>
    <w:rsid w:val="00EE5CA6"/>
    <w:rsid w:val="00EF19A9"/>
    <w:rsid w:val="00EF37BD"/>
    <w:rsid w:val="00EF418E"/>
    <w:rsid w:val="00EF57A8"/>
    <w:rsid w:val="00F0072F"/>
    <w:rsid w:val="00F01C88"/>
    <w:rsid w:val="00F10296"/>
    <w:rsid w:val="00F11749"/>
    <w:rsid w:val="00F11926"/>
    <w:rsid w:val="00F12E71"/>
    <w:rsid w:val="00F2247F"/>
    <w:rsid w:val="00F26585"/>
    <w:rsid w:val="00F3157B"/>
    <w:rsid w:val="00F31ED1"/>
    <w:rsid w:val="00F33BF8"/>
    <w:rsid w:val="00F52E2E"/>
    <w:rsid w:val="00F56ADC"/>
    <w:rsid w:val="00F57003"/>
    <w:rsid w:val="00F62C66"/>
    <w:rsid w:val="00F65E54"/>
    <w:rsid w:val="00F72F68"/>
    <w:rsid w:val="00F75578"/>
    <w:rsid w:val="00F77443"/>
    <w:rsid w:val="00F8445F"/>
    <w:rsid w:val="00F87D18"/>
    <w:rsid w:val="00F90978"/>
    <w:rsid w:val="00F96DD4"/>
    <w:rsid w:val="00FA38B9"/>
    <w:rsid w:val="00FB20BD"/>
    <w:rsid w:val="00FB441E"/>
    <w:rsid w:val="00FC0DEE"/>
    <w:rsid w:val="00FC25A8"/>
    <w:rsid w:val="00FC32DD"/>
    <w:rsid w:val="00FE00F0"/>
    <w:rsid w:val="00FE0287"/>
    <w:rsid w:val="00FE310A"/>
    <w:rsid w:val="00FE733C"/>
    <w:rsid w:val="00FE7E0F"/>
    <w:rsid w:val="00FF324A"/>
    <w:rsid w:val="00FF32E7"/>
    <w:rsid w:val="00FF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3D583E8"/>
  <w15:chartTrackingRefBased/>
  <w15:docId w15:val="{A5B1625C-A9F8-4899-939D-33476C42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F87D18"/>
    <w:pPr>
      <w:keepNext/>
      <w:numPr>
        <w:numId w:val="11"/>
      </w:numPr>
      <w:outlineLvl w:val="1"/>
    </w:pPr>
    <w:rPr>
      <w:rFonts w:ascii="Garamond" w:hAnsi="Garamond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pPr>
      <w:suppressLineNumbers/>
      <w:suppressAutoHyphens/>
      <w:ind w:left="283" w:hanging="283"/>
    </w:pPr>
    <w:rPr>
      <w:sz w:val="20"/>
      <w:szCs w:val="20"/>
      <w:lang w:eastAsia="ar-SA"/>
    </w:rPr>
  </w:style>
  <w:style w:type="paragraph" w:customStyle="1" w:styleId="Standard">
    <w:name w:val="Standard"/>
    <w:pPr>
      <w:widowControl w:val="0"/>
      <w:suppressAutoHyphens/>
    </w:pPr>
    <w:rPr>
      <w:rFonts w:eastAsia="Arial"/>
      <w:sz w:val="24"/>
      <w:lang w:eastAsia="ar-SA"/>
    </w:rPr>
  </w:style>
  <w:style w:type="character" w:customStyle="1" w:styleId="Znakiprzypiswdolnych">
    <w:name w:val="Znaki przypisów doln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styleId="Odwoanieprzypisudolnego">
    <w:name w:val="footnote reference"/>
    <w:rPr>
      <w:vertAlign w:val="superscript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A7747C"/>
    <w:pPr>
      <w:suppressAutoHyphens/>
      <w:spacing w:line="360" w:lineRule="auto"/>
      <w:jc w:val="both"/>
    </w:pPr>
    <w:rPr>
      <w:rFonts w:ascii="Garamond" w:hAnsi="Garamond"/>
      <w:b/>
      <w:szCs w:val="20"/>
      <w:lang w:eastAsia="ar-SA"/>
    </w:rPr>
  </w:style>
  <w:style w:type="paragraph" w:styleId="Bezodstpw">
    <w:name w:val="No Spacing"/>
    <w:link w:val="BezodstpwZnak"/>
    <w:qFormat/>
    <w:rsid w:val="00905B56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905B56"/>
    <w:rPr>
      <w:rFonts w:ascii="Calibri" w:eastAsia="Calibri" w:hAnsi="Calibri"/>
      <w:sz w:val="22"/>
      <w:szCs w:val="22"/>
      <w:lang w:val="pl-PL" w:eastAsia="en-US" w:bidi="ar-SA"/>
    </w:rPr>
  </w:style>
  <w:style w:type="paragraph" w:styleId="NormalnyWeb">
    <w:name w:val="Normal (Web)"/>
    <w:basedOn w:val="Normalny"/>
    <w:rsid w:val="008E4EE4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99"/>
    </w:rPr>
  </w:style>
  <w:style w:type="paragraph" w:customStyle="1" w:styleId="Tekstpodstawowywcity">
    <w:name w:val="Tekst podstawowy wci?ty"/>
    <w:basedOn w:val="Normalny"/>
    <w:rsid w:val="008E4EE4"/>
    <w:pPr>
      <w:widowControl w:val="0"/>
      <w:ind w:right="51"/>
      <w:jc w:val="both"/>
    </w:pPr>
  </w:style>
  <w:style w:type="paragraph" w:customStyle="1" w:styleId="Bezodstpw1">
    <w:name w:val="Bez odstępów1"/>
    <w:link w:val="NoSpacingChar"/>
    <w:qFormat/>
    <w:rsid w:val="008E4EE4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8E4EE4"/>
    <w:rPr>
      <w:rFonts w:ascii="Calibri" w:eastAsia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434A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34A6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007BB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7BB6"/>
  </w:style>
  <w:style w:type="character" w:styleId="Odwoanieprzypisukocowego">
    <w:name w:val="endnote reference"/>
    <w:rsid w:val="00007BB6"/>
    <w:rPr>
      <w:vertAlign w:val="superscript"/>
    </w:rPr>
  </w:style>
  <w:style w:type="paragraph" w:customStyle="1" w:styleId="Akapitzlist1">
    <w:name w:val="Akapit z listą1"/>
    <w:basedOn w:val="Normalny"/>
    <w:rsid w:val="000B38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Asia 2  Akapit z listą,tekst normalny,wypunktowanie,normalny tekst,L1,Numerowanie,List Paragraph,Akapit z listą5,Akapit z listą BS,lp1,Preambuła,sw tekst,Colorful Shading - Accent 31,Light List - Accent 51,Bulleted list,Bullet List"/>
    <w:basedOn w:val="Normalny"/>
    <w:link w:val="AkapitzlistZnak"/>
    <w:uiPriority w:val="34"/>
    <w:qFormat/>
    <w:rsid w:val="00AF3EC3"/>
    <w:pPr>
      <w:ind w:left="720"/>
      <w:contextualSpacing/>
    </w:pPr>
  </w:style>
  <w:style w:type="table" w:styleId="Tabela-Siatka">
    <w:name w:val="Table Grid"/>
    <w:basedOn w:val="Standardowy"/>
    <w:uiPriority w:val="39"/>
    <w:rsid w:val="009346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422C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4C7D04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EB33EB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61B2C"/>
    <w:rPr>
      <w:lang w:eastAsia="ar-SA"/>
    </w:rPr>
  </w:style>
  <w:style w:type="character" w:customStyle="1" w:styleId="AkapitzlistZnak">
    <w:name w:val="Akapit z listą Znak"/>
    <w:aliases w:val="Asia 2  Akapit z listą Znak,tekst normalny Znak,wypunktowanie Znak,normalny tekst Znak,L1 Znak,Numerowanie Znak,List Paragraph Znak,Akapit z listą5 Znak,Akapit z listą BS Znak,lp1 Znak,Preambuła Znak,sw tekst Znak,Bulleted list Znak"/>
    <w:link w:val="Akapitzlist"/>
    <w:uiPriority w:val="34"/>
    <w:qFormat/>
    <w:locked/>
    <w:rsid w:val="00F844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19F4E-0177-4B94-ABA7-F643351E3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1383</Words>
  <Characters>10276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DELL</dc:creator>
  <cp:keywords/>
  <cp:lastModifiedBy>Agnieszka Karasinska</cp:lastModifiedBy>
  <cp:revision>9</cp:revision>
  <cp:lastPrinted>2019-10-17T12:59:00Z</cp:lastPrinted>
  <dcterms:created xsi:type="dcterms:W3CDTF">2024-10-24T10:31:00Z</dcterms:created>
  <dcterms:modified xsi:type="dcterms:W3CDTF">2024-11-07T08:15:00Z</dcterms:modified>
</cp:coreProperties>
</file>