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312" w:rsidRDefault="00967312" w:rsidP="00967312">
      <w:pPr>
        <w:spacing w:line="209" w:lineRule="exact"/>
        <w:rPr>
          <w:rFonts w:ascii="Times New Roman" w:eastAsia="Times New Roman" w:hAnsi="Times New Roman" w:cs="Times New Roman"/>
          <w:sz w:val="24"/>
        </w:rPr>
      </w:pPr>
    </w:p>
    <w:p w:rsidR="00967312" w:rsidRDefault="00967312" w:rsidP="00967312">
      <w:pPr>
        <w:spacing w:line="0" w:lineRule="atLeast"/>
        <w:jc w:val="right"/>
      </w:pPr>
      <w:r>
        <w:rPr>
          <w:b/>
          <w:sz w:val="24"/>
        </w:rPr>
        <w:t xml:space="preserve">Załącznik Nr 1 </w:t>
      </w:r>
    </w:p>
    <w:p w:rsidR="00967312" w:rsidRDefault="00967312" w:rsidP="00967312">
      <w:pPr>
        <w:spacing w:line="20" w:lineRule="exact"/>
        <w:rPr>
          <w:rFonts w:ascii="Times New Roman" w:eastAsia="Times New Roman" w:hAnsi="Times New Roman" w:cs="Times New Roman"/>
          <w:b/>
          <w:sz w:val="24"/>
        </w:rPr>
      </w:pPr>
    </w:p>
    <w:p w:rsidR="00967312" w:rsidRDefault="00967312" w:rsidP="00967312">
      <w:pPr>
        <w:spacing w:line="200" w:lineRule="exact"/>
        <w:rPr>
          <w:rFonts w:ascii="Times New Roman" w:eastAsia="Times New Roman" w:hAnsi="Times New Roman" w:cs="Times New Roman"/>
          <w:b/>
          <w:sz w:val="24"/>
        </w:rPr>
      </w:pPr>
    </w:p>
    <w:p w:rsidR="00967312" w:rsidRDefault="00967312" w:rsidP="00967312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:rsidR="00967312" w:rsidRDefault="00967312" w:rsidP="00967312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:rsidR="00967312" w:rsidRDefault="00967312" w:rsidP="003558E7">
      <w:pPr>
        <w:spacing w:line="208" w:lineRule="exact"/>
        <w:jc w:val="center"/>
        <w:rPr>
          <w:rFonts w:ascii="Times New Roman" w:eastAsia="Times New Roman" w:hAnsi="Times New Roman" w:cs="Times New Roman"/>
          <w:sz w:val="24"/>
        </w:rPr>
      </w:pPr>
    </w:p>
    <w:p w:rsidR="00967312" w:rsidRDefault="00381AB7" w:rsidP="003558E7">
      <w:pPr>
        <w:tabs>
          <w:tab w:val="left" w:pos="5546"/>
        </w:tabs>
        <w:spacing w:line="0" w:lineRule="atLeast"/>
        <w:ind w:left="1107"/>
        <w:jc w:val="center"/>
      </w:pPr>
      <w:r>
        <w:rPr>
          <w:b/>
          <w:sz w:val="24"/>
        </w:rPr>
        <w:t>FORMULARZ OFERTOWO-CENOWY</w:t>
      </w:r>
    </w:p>
    <w:p w:rsidR="00967312" w:rsidRDefault="00967312" w:rsidP="00967312">
      <w:pPr>
        <w:spacing w:line="20" w:lineRule="exact"/>
        <w:rPr>
          <w:rFonts w:ascii="Times New Roman" w:eastAsia="Times New Roman" w:hAnsi="Times New Roman" w:cs="Times New Roman"/>
          <w:i/>
          <w:sz w:val="24"/>
          <w:szCs w:val="18"/>
        </w:rPr>
      </w:pPr>
    </w:p>
    <w:p w:rsidR="00967312" w:rsidRDefault="00967312" w:rsidP="00967312">
      <w:pPr>
        <w:spacing w:line="200" w:lineRule="exact"/>
        <w:rPr>
          <w:rFonts w:ascii="Times New Roman" w:eastAsia="Times New Roman" w:hAnsi="Times New Roman" w:cs="Times New Roman"/>
          <w:i/>
          <w:sz w:val="24"/>
        </w:rPr>
      </w:pPr>
    </w:p>
    <w:p w:rsidR="003558E7" w:rsidRPr="00A63BE3" w:rsidRDefault="003558E7" w:rsidP="003558E7">
      <w:pPr>
        <w:jc w:val="both"/>
        <w:rPr>
          <w:rFonts w:ascii="Arial" w:hAnsi="Arial"/>
          <w:sz w:val="22"/>
          <w:szCs w:val="22"/>
        </w:rPr>
      </w:pPr>
    </w:p>
    <w:p w:rsidR="003558E7" w:rsidRPr="00A63BE3" w:rsidRDefault="003558E7" w:rsidP="003558E7">
      <w:pPr>
        <w:rPr>
          <w:rFonts w:ascii="Arial" w:hAnsi="Arial"/>
          <w:sz w:val="22"/>
          <w:szCs w:val="22"/>
        </w:rPr>
      </w:pPr>
      <w:r w:rsidRPr="00A63BE3">
        <w:rPr>
          <w:rFonts w:ascii="Arial" w:hAnsi="Arial"/>
          <w:sz w:val="22"/>
          <w:szCs w:val="22"/>
        </w:rPr>
        <w:t>Ja (My), niżej podpisany (ni) ...........................................................................................</w:t>
      </w:r>
      <w:r w:rsidR="00C93AD1">
        <w:rPr>
          <w:rFonts w:ascii="Arial" w:hAnsi="Arial"/>
          <w:sz w:val="22"/>
          <w:szCs w:val="22"/>
        </w:rPr>
        <w:t>..................</w:t>
      </w:r>
    </w:p>
    <w:p w:rsidR="003558E7" w:rsidRPr="00A63BE3" w:rsidRDefault="003558E7" w:rsidP="003558E7">
      <w:pPr>
        <w:rPr>
          <w:rFonts w:ascii="Arial" w:hAnsi="Arial"/>
          <w:sz w:val="22"/>
          <w:szCs w:val="22"/>
        </w:rPr>
      </w:pPr>
      <w:r w:rsidRPr="00A63BE3">
        <w:rPr>
          <w:rFonts w:ascii="Arial" w:hAnsi="Arial"/>
          <w:sz w:val="22"/>
          <w:szCs w:val="22"/>
        </w:rPr>
        <w:t>działając w imieniu i na rzecz :</w:t>
      </w:r>
    </w:p>
    <w:p w:rsidR="003558E7" w:rsidRPr="00A63BE3" w:rsidRDefault="003558E7" w:rsidP="003558E7">
      <w:pPr>
        <w:rPr>
          <w:rFonts w:ascii="Arial" w:hAnsi="Arial"/>
          <w:sz w:val="22"/>
          <w:szCs w:val="22"/>
        </w:rPr>
      </w:pPr>
    </w:p>
    <w:p w:rsidR="003558E7" w:rsidRPr="00A63BE3" w:rsidRDefault="003558E7" w:rsidP="003558E7">
      <w:pPr>
        <w:rPr>
          <w:rFonts w:ascii="Arial" w:hAnsi="Arial"/>
          <w:sz w:val="22"/>
          <w:szCs w:val="22"/>
        </w:rPr>
      </w:pPr>
      <w:r w:rsidRPr="00A63BE3">
        <w:rPr>
          <w:rFonts w:ascii="Arial" w:hAnsi="Arial"/>
          <w:sz w:val="22"/>
          <w:szCs w:val="22"/>
        </w:rPr>
        <w:t>......................................................................................................................</w:t>
      </w:r>
      <w:r>
        <w:rPr>
          <w:rFonts w:ascii="Arial" w:hAnsi="Arial"/>
          <w:sz w:val="22"/>
          <w:szCs w:val="22"/>
        </w:rPr>
        <w:t>..............................</w:t>
      </w:r>
      <w:r w:rsidR="00C93AD1">
        <w:rPr>
          <w:rFonts w:ascii="Arial" w:hAnsi="Arial"/>
          <w:sz w:val="22"/>
          <w:szCs w:val="22"/>
        </w:rPr>
        <w:t>.......</w:t>
      </w:r>
    </w:p>
    <w:p w:rsidR="003558E7" w:rsidRPr="00A63BE3" w:rsidRDefault="003558E7" w:rsidP="003558E7">
      <w:pPr>
        <w:rPr>
          <w:rFonts w:ascii="Arial" w:hAnsi="Arial"/>
          <w:sz w:val="22"/>
          <w:szCs w:val="22"/>
        </w:rPr>
      </w:pPr>
      <w:r w:rsidRPr="00A63BE3">
        <w:rPr>
          <w:rFonts w:ascii="Arial" w:hAnsi="Arial"/>
          <w:sz w:val="22"/>
          <w:szCs w:val="22"/>
        </w:rPr>
        <w:t>(pełna nazwa wykonawcy)</w:t>
      </w:r>
    </w:p>
    <w:p w:rsidR="003558E7" w:rsidRPr="00A63BE3" w:rsidRDefault="003558E7" w:rsidP="003558E7">
      <w:pPr>
        <w:rPr>
          <w:rFonts w:ascii="Arial" w:hAnsi="Arial"/>
          <w:sz w:val="22"/>
          <w:szCs w:val="22"/>
        </w:rPr>
      </w:pPr>
    </w:p>
    <w:p w:rsidR="003558E7" w:rsidRPr="00A63BE3" w:rsidRDefault="003558E7" w:rsidP="00A75A7E">
      <w:pPr>
        <w:rPr>
          <w:rFonts w:ascii="Arial" w:hAnsi="Arial"/>
          <w:sz w:val="22"/>
          <w:szCs w:val="22"/>
        </w:rPr>
      </w:pPr>
      <w:r w:rsidRPr="00A63BE3">
        <w:rPr>
          <w:rFonts w:ascii="Arial" w:hAnsi="Arial"/>
          <w:sz w:val="22"/>
          <w:szCs w:val="22"/>
        </w:rPr>
        <w:t>....................................................................................................................</w:t>
      </w:r>
      <w:r>
        <w:rPr>
          <w:rFonts w:ascii="Arial" w:hAnsi="Arial"/>
          <w:sz w:val="22"/>
          <w:szCs w:val="22"/>
        </w:rPr>
        <w:t>....................</w:t>
      </w:r>
      <w:r w:rsidRPr="00A63BE3">
        <w:rPr>
          <w:rFonts w:ascii="Arial" w:hAnsi="Arial"/>
          <w:sz w:val="22"/>
          <w:szCs w:val="22"/>
        </w:rPr>
        <w:t>............</w:t>
      </w:r>
      <w:r w:rsidR="00C93AD1">
        <w:rPr>
          <w:rFonts w:ascii="Arial" w:hAnsi="Arial"/>
          <w:sz w:val="22"/>
          <w:szCs w:val="22"/>
        </w:rPr>
        <w:t>........</w:t>
      </w:r>
      <w:r w:rsidRPr="00A63BE3">
        <w:rPr>
          <w:rFonts w:ascii="Arial" w:hAnsi="Arial"/>
          <w:sz w:val="22"/>
          <w:szCs w:val="22"/>
        </w:rPr>
        <w:t xml:space="preserve"> (adres siedziby wykonawcy)</w:t>
      </w:r>
    </w:p>
    <w:p w:rsidR="003558E7" w:rsidRPr="00A63BE3" w:rsidRDefault="003558E7" w:rsidP="003558E7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3558E7" w:rsidRPr="00A63BE3" w:rsidRDefault="003558E7" w:rsidP="003558E7">
      <w:pPr>
        <w:rPr>
          <w:rFonts w:ascii="Arial" w:hAnsi="Arial"/>
          <w:sz w:val="22"/>
          <w:szCs w:val="22"/>
          <w:lang w:val="de-DE"/>
        </w:rPr>
      </w:pPr>
      <w:r w:rsidRPr="00A63BE3">
        <w:rPr>
          <w:rFonts w:ascii="Arial" w:hAnsi="Arial"/>
          <w:sz w:val="22"/>
          <w:szCs w:val="22"/>
          <w:lang w:val="de-DE"/>
        </w:rPr>
        <w:t>REGON   ...................................</w:t>
      </w:r>
      <w:r>
        <w:rPr>
          <w:rFonts w:ascii="Arial" w:hAnsi="Arial"/>
          <w:sz w:val="22"/>
          <w:szCs w:val="22"/>
          <w:lang w:val="de-DE"/>
        </w:rPr>
        <w:t>............................NIP</w:t>
      </w:r>
      <w:r w:rsidRPr="00A63BE3">
        <w:rPr>
          <w:rFonts w:ascii="Arial" w:hAnsi="Arial"/>
          <w:sz w:val="22"/>
          <w:szCs w:val="22"/>
          <w:lang w:val="de-DE"/>
        </w:rPr>
        <w:t>........................................................................</w:t>
      </w:r>
    </w:p>
    <w:p w:rsidR="003558E7" w:rsidRPr="00A63BE3" w:rsidRDefault="003558E7" w:rsidP="003558E7">
      <w:pPr>
        <w:rPr>
          <w:rFonts w:ascii="Arial" w:hAnsi="Arial"/>
          <w:sz w:val="22"/>
          <w:szCs w:val="22"/>
          <w:lang w:val="de-DE"/>
        </w:rPr>
      </w:pPr>
    </w:p>
    <w:p w:rsidR="003558E7" w:rsidRPr="00A63BE3" w:rsidRDefault="003558E7" w:rsidP="003558E7">
      <w:pPr>
        <w:rPr>
          <w:rFonts w:ascii="Arial" w:hAnsi="Arial"/>
          <w:sz w:val="22"/>
          <w:szCs w:val="22"/>
          <w:lang w:val="de-DE"/>
        </w:rPr>
      </w:pPr>
      <w:r w:rsidRPr="00A63BE3">
        <w:rPr>
          <w:rFonts w:ascii="Arial" w:hAnsi="Arial"/>
          <w:sz w:val="22"/>
          <w:szCs w:val="22"/>
          <w:lang w:val="de-DE"/>
        </w:rPr>
        <w:t>Telefon    .......................................</w:t>
      </w:r>
      <w:r>
        <w:rPr>
          <w:rFonts w:ascii="Arial" w:hAnsi="Arial"/>
          <w:sz w:val="22"/>
          <w:szCs w:val="22"/>
          <w:lang w:val="de-DE"/>
        </w:rPr>
        <w:t xml:space="preserve">............................   </w:t>
      </w:r>
    </w:p>
    <w:p w:rsidR="003558E7" w:rsidRPr="00A63BE3" w:rsidRDefault="003558E7" w:rsidP="003558E7">
      <w:pPr>
        <w:rPr>
          <w:rFonts w:ascii="Arial" w:hAnsi="Arial"/>
          <w:sz w:val="22"/>
          <w:szCs w:val="22"/>
          <w:lang w:val="de-DE"/>
        </w:rPr>
      </w:pPr>
    </w:p>
    <w:p w:rsidR="003558E7" w:rsidRDefault="003558E7" w:rsidP="003558E7">
      <w:pPr>
        <w:rPr>
          <w:rFonts w:ascii="Arial" w:hAnsi="Arial"/>
          <w:sz w:val="22"/>
          <w:szCs w:val="22"/>
          <w:lang w:val="de-DE"/>
        </w:rPr>
      </w:pPr>
      <w:proofErr w:type="spellStart"/>
      <w:r w:rsidRPr="00A63BE3">
        <w:rPr>
          <w:rFonts w:ascii="Arial" w:hAnsi="Arial"/>
          <w:b/>
          <w:sz w:val="22"/>
          <w:szCs w:val="22"/>
          <w:u w:val="single"/>
          <w:lang w:val="de-DE"/>
        </w:rPr>
        <w:t>e-mail</w:t>
      </w:r>
      <w:proofErr w:type="spellEnd"/>
      <w:r w:rsidRPr="00A63BE3">
        <w:rPr>
          <w:rFonts w:ascii="Arial" w:hAnsi="Arial"/>
          <w:sz w:val="22"/>
          <w:szCs w:val="22"/>
          <w:lang w:val="de-DE"/>
        </w:rPr>
        <w:t xml:space="preserve">  ..............................................</w:t>
      </w:r>
      <w:r>
        <w:rPr>
          <w:rFonts w:ascii="Arial" w:hAnsi="Arial"/>
          <w:sz w:val="22"/>
          <w:szCs w:val="22"/>
          <w:lang w:val="de-DE"/>
        </w:rPr>
        <w:t>.........................</w:t>
      </w:r>
    </w:p>
    <w:p w:rsidR="00BA6D39" w:rsidRDefault="00BA6D39" w:rsidP="003558E7">
      <w:pPr>
        <w:rPr>
          <w:rFonts w:ascii="Arial" w:hAnsi="Arial"/>
          <w:sz w:val="22"/>
          <w:szCs w:val="22"/>
          <w:lang w:val="de-DE"/>
        </w:rPr>
      </w:pPr>
    </w:p>
    <w:p w:rsidR="00BA6D39" w:rsidRDefault="00BA6D39" w:rsidP="003558E7">
      <w:pPr>
        <w:rPr>
          <w:rFonts w:ascii="Arial" w:hAnsi="Arial"/>
          <w:sz w:val="22"/>
          <w:szCs w:val="22"/>
          <w:lang w:val="de-DE"/>
        </w:rPr>
      </w:pPr>
      <w:r>
        <w:rPr>
          <w:rFonts w:ascii="Arial" w:hAnsi="Arial"/>
          <w:sz w:val="22"/>
          <w:szCs w:val="22"/>
          <w:lang w:val="de-DE"/>
        </w:rPr>
        <w:t>KRS/</w:t>
      </w:r>
      <w:proofErr w:type="spellStart"/>
      <w:r>
        <w:rPr>
          <w:rFonts w:ascii="Arial" w:hAnsi="Arial"/>
          <w:sz w:val="22"/>
          <w:szCs w:val="22"/>
          <w:lang w:val="de-DE"/>
        </w:rPr>
        <w:t>CEiDG</w:t>
      </w:r>
      <w:proofErr w:type="spellEnd"/>
      <w:r>
        <w:rPr>
          <w:rFonts w:ascii="Arial" w:hAnsi="Arial"/>
          <w:sz w:val="22"/>
          <w:szCs w:val="22"/>
          <w:lang w:val="de-DE"/>
        </w:rPr>
        <w:t xml:space="preserve"> …………………………………………….</w:t>
      </w:r>
    </w:p>
    <w:p w:rsidR="0037529E" w:rsidRDefault="0037529E" w:rsidP="003558E7">
      <w:pPr>
        <w:rPr>
          <w:rFonts w:ascii="Arial" w:hAnsi="Arial"/>
          <w:sz w:val="22"/>
          <w:szCs w:val="22"/>
          <w:lang w:val="de-DE"/>
        </w:rPr>
      </w:pPr>
    </w:p>
    <w:p w:rsidR="00967312" w:rsidRDefault="00967312" w:rsidP="00967312">
      <w:pPr>
        <w:spacing w:line="385" w:lineRule="exact"/>
        <w:rPr>
          <w:rFonts w:ascii="Times New Roman" w:eastAsia="Times New Roman" w:hAnsi="Times New Roman" w:cs="Times New Roman"/>
          <w:b/>
          <w:sz w:val="24"/>
        </w:rPr>
      </w:pPr>
    </w:p>
    <w:p w:rsidR="00967312" w:rsidRDefault="00967312" w:rsidP="007964B5">
      <w:pPr>
        <w:spacing w:line="216" w:lineRule="auto"/>
        <w:ind w:left="7" w:right="20"/>
        <w:jc w:val="center"/>
      </w:pPr>
      <w:r>
        <w:rPr>
          <w:sz w:val="24"/>
          <w:lang w:val="en-US"/>
        </w:rPr>
        <w:t xml:space="preserve">W odpowiedzi na </w:t>
      </w:r>
      <w:proofErr w:type="spellStart"/>
      <w:r>
        <w:rPr>
          <w:sz w:val="24"/>
          <w:lang w:val="en-US"/>
        </w:rPr>
        <w:t>ogłoszenie</w:t>
      </w:r>
      <w:proofErr w:type="spellEnd"/>
      <w:r>
        <w:rPr>
          <w:sz w:val="24"/>
        </w:rPr>
        <w:t xml:space="preserve"> o udzielenie zamówienia</w:t>
      </w:r>
      <w:r w:rsidR="003558E7">
        <w:rPr>
          <w:sz w:val="24"/>
        </w:rPr>
        <w:t xml:space="preserve"> publicznego</w:t>
      </w:r>
      <w:r>
        <w:rPr>
          <w:sz w:val="24"/>
        </w:rPr>
        <w:t xml:space="preserve"> </w:t>
      </w:r>
      <w:proofErr w:type="spellStart"/>
      <w:r>
        <w:rPr>
          <w:sz w:val="24"/>
        </w:rPr>
        <w:t>pn</w:t>
      </w:r>
      <w:proofErr w:type="spellEnd"/>
      <w:r>
        <w:rPr>
          <w:sz w:val="24"/>
        </w:rPr>
        <w:t>:</w:t>
      </w:r>
    </w:p>
    <w:p w:rsidR="00967312" w:rsidRDefault="00967312" w:rsidP="00967312">
      <w:pPr>
        <w:spacing w:line="216" w:lineRule="auto"/>
        <w:ind w:left="7" w:right="20"/>
      </w:pPr>
    </w:p>
    <w:p w:rsidR="00967312" w:rsidRDefault="00967312" w:rsidP="00967312">
      <w:pPr>
        <w:spacing w:line="53" w:lineRule="exact"/>
        <w:rPr>
          <w:rFonts w:ascii="Times New Roman" w:eastAsia="Times New Roman" w:hAnsi="Times New Roman" w:cs="Times New Roman"/>
          <w:sz w:val="24"/>
        </w:rPr>
      </w:pPr>
    </w:p>
    <w:p w:rsidR="00967312" w:rsidRPr="00A75A7E" w:rsidRDefault="00967312" w:rsidP="00A75A7E">
      <w:pPr>
        <w:spacing w:after="200" w:line="276" w:lineRule="auto"/>
        <w:ind w:right="13"/>
        <w:jc w:val="center"/>
      </w:pPr>
      <w:r>
        <w:rPr>
          <w:rFonts w:ascii="Arial" w:eastAsia="Times New Roman" w:hAnsi="Arial"/>
          <w:b/>
          <w:sz w:val="22"/>
          <w:szCs w:val="22"/>
          <w:u w:val="single"/>
        </w:rPr>
        <w:t>„Kompleksowa usługa cateringowa w zakresie: przygotowanie i dostarczanie posiłków dla dziec</w:t>
      </w:r>
      <w:r w:rsidR="00ED5278">
        <w:rPr>
          <w:rFonts w:ascii="Arial" w:eastAsia="Times New Roman" w:hAnsi="Arial"/>
          <w:b/>
          <w:sz w:val="22"/>
          <w:szCs w:val="22"/>
          <w:u w:val="single"/>
        </w:rPr>
        <w:t xml:space="preserve">i uczęszczających do  Filii </w:t>
      </w:r>
      <w:r>
        <w:rPr>
          <w:rFonts w:ascii="Arial" w:eastAsia="Times New Roman" w:hAnsi="Arial"/>
          <w:b/>
          <w:sz w:val="22"/>
          <w:szCs w:val="22"/>
          <w:u w:val="single"/>
        </w:rPr>
        <w:t xml:space="preserve"> Żłobka Miejskiego  w Dąbrowie Górniczej”</w:t>
      </w:r>
    </w:p>
    <w:p w:rsidR="00967312" w:rsidRDefault="00967312" w:rsidP="00967312">
      <w:pPr>
        <w:spacing w:line="200" w:lineRule="exact"/>
        <w:rPr>
          <w:rFonts w:ascii="Times New Roman" w:eastAsia="Times New Roman" w:hAnsi="Times New Roman" w:cs="Times New Roman"/>
          <w:b/>
          <w:i/>
          <w:sz w:val="24"/>
        </w:rPr>
      </w:pPr>
    </w:p>
    <w:p w:rsidR="00967312" w:rsidRDefault="00967312" w:rsidP="00967312">
      <w:pPr>
        <w:numPr>
          <w:ilvl w:val="0"/>
          <w:numId w:val="1"/>
        </w:numPr>
        <w:tabs>
          <w:tab w:val="left" w:pos="294"/>
        </w:tabs>
        <w:spacing w:line="216" w:lineRule="auto"/>
        <w:ind w:left="367" w:right="20" w:hanging="367"/>
      </w:pPr>
      <w:r>
        <w:rPr>
          <w:b/>
          <w:sz w:val="24"/>
        </w:rPr>
        <w:t>SKŁADAM</w:t>
      </w:r>
      <w:r w:rsidR="008F637D">
        <w:rPr>
          <w:b/>
          <w:sz w:val="24"/>
        </w:rPr>
        <w:t>(</w:t>
      </w:r>
      <w:r>
        <w:rPr>
          <w:b/>
          <w:sz w:val="24"/>
        </w:rPr>
        <w:t>Y</w:t>
      </w:r>
      <w:r w:rsidR="008F637D">
        <w:rPr>
          <w:b/>
          <w:sz w:val="24"/>
        </w:rPr>
        <w:t>)</w:t>
      </w:r>
      <w:r>
        <w:rPr>
          <w:b/>
          <w:sz w:val="24"/>
        </w:rPr>
        <w:t xml:space="preserve"> OFERTĘ </w:t>
      </w:r>
      <w:r>
        <w:rPr>
          <w:sz w:val="24"/>
        </w:rPr>
        <w:t>na wykonanie przedmiotu zamówienia zgodnie z</w:t>
      </w:r>
      <w:r w:rsidR="00814FE2">
        <w:rPr>
          <w:sz w:val="24"/>
        </w:rPr>
        <w:t>e SWZ</w:t>
      </w:r>
      <w:r>
        <w:rPr>
          <w:sz w:val="24"/>
        </w:rPr>
        <w:t>.</w:t>
      </w:r>
    </w:p>
    <w:p w:rsidR="00967312" w:rsidRDefault="00967312" w:rsidP="00967312">
      <w:pPr>
        <w:spacing w:line="293" w:lineRule="exact"/>
        <w:rPr>
          <w:b/>
          <w:sz w:val="24"/>
        </w:rPr>
      </w:pPr>
    </w:p>
    <w:p w:rsidR="00967312" w:rsidRDefault="00967312" w:rsidP="00967312">
      <w:pPr>
        <w:numPr>
          <w:ilvl w:val="0"/>
          <w:numId w:val="1"/>
        </w:numPr>
        <w:tabs>
          <w:tab w:val="left" w:pos="314"/>
        </w:tabs>
        <w:spacing w:line="216" w:lineRule="auto"/>
        <w:ind w:left="367" w:right="20" w:hanging="367"/>
        <w:jc w:val="both"/>
      </w:pPr>
      <w:r>
        <w:rPr>
          <w:b/>
          <w:sz w:val="24"/>
        </w:rPr>
        <w:t>OŚWIADCZAM</w:t>
      </w:r>
      <w:r w:rsidR="008F637D">
        <w:rPr>
          <w:b/>
          <w:sz w:val="24"/>
        </w:rPr>
        <w:t>(</w:t>
      </w:r>
      <w:r>
        <w:rPr>
          <w:b/>
          <w:sz w:val="24"/>
        </w:rPr>
        <w:t>Y</w:t>
      </w:r>
      <w:r w:rsidR="008F637D">
        <w:rPr>
          <w:b/>
          <w:sz w:val="24"/>
        </w:rPr>
        <w:t>)</w:t>
      </w:r>
      <w:r>
        <w:rPr>
          <w:b/>
          <w:sz w:val="24"/>
        </w:rPr>
        <w:t xml:space="preserve">, </w:t>
      </w:r>
      <w:r w:rsidR="00814FE2">
        <w:rPr>
          <w:sz w:val="24"/>
        </w:rPr>
        <w:t>iż zapoznaliśmy się ze Specyfikacją Warunków Zamówienia i akceptujemy wszystkie warunki w niej zawarte i uzyskaliśmy wszelkie informacje niezbędne do prawidłowego przygotowania i złożenia niniejszej oferty</w:t>
      </w:r>
    </w:p>
    <w:p w:rsidR="00967312" w:rsidRDefault="00967312" w:rsidP="00967312">
      <w:pPr>
        <w:spacing w:line="53" w:lineRule="exact"/>
        <w:rPr>
          <w:rFonts w:ascii="Times New Roman" w:eastAsia="Times New Roman" w:hAnsi="Times New Roman" w:cs="Times New Roman"/>
          <w:sz w:val="24"/>
        </w:rPr>
      </w:pPr>
    </w:p>
    <w:p w:rsidR="00967312" w:rsidRDefault="00967312" w:rsidP="00967312">
      <w:pPr>
        <w:spacing w:line="216" w:lineRule="auto"/>
        <w:ind w:left="367" w:hanging="357"/>
        <w:rPr>
          <w:rFonts w:ascii="Times New Roman" w:eastAsia="Times New Roman" w:hAnsi="Times New Roman" w:cs="Times New Roman"/>
          <w:b/>
          <w:sz w:val="24"/>
        </w:rPr>
      </w:pPr>
    </w:p>
    <w:p w:rsidR="00967312" w:rsidRDefault="00967312" w:rsidP="00967312">
      <w:pPr>
        <w:spacing w:line="216" w:lineRule="auto"/>
        <w:ind w:left="367" w:hanging="357"/>
        <w:rPr>
          <w:sz w:val="24"/>
        </w:rPr>
      </w:pPr>
      <w:r>
        <w:rPr>
          <w:b/>
          <w:sz w:val="24"/>
        </w:rPr>
        <w:t>3</w:t>
      </w:r>
      <w:r>
        <w:rPr>
          <w:sz w:val="24"/>
        </w:rPr>
        <w:t>.</w:t>
      </w:r>
      <w:r w:rsidR="008F637D">
        <w:rPr>
          <w:b/>
          <w:sz w:val="24"/>
        </w:rPr>
        <w:t xml:space="preserve"> OFERUJĘ(</w:t>
      </w:r>
      <w:r>
        <w:rPr>
          <w:b/>
          <w:sz w:val="24"/>
        </w:rPr>
        <w:t>MY</w:t>
      </w:r>
      <w:r w:rsidR="008F637D">
        <w:rPr>
          <w:b/>
          <w:sz w:val="24"/>
        </w:rPr>
        <w:t>)</w:t>
      </w:r>
      <w:r>
        <w:rPr>
          <w:b/>
          <w:sz w:val="24"/>
        </w:rPr>
        <w:t xml:space="preserve"> </w:t>
      </w:r>
      <w:r>
        <w:rPr>
          <w:sz w:val="24"/>
        </w:rPr>
        <w:t>wykonanie przedmiotu zamówienia tj.</w:t>
      </w:r>
      <w:r>
        <w:rPr>
          <w:b/>
          <w:sz w:val="24"/>
        </w:rPr>
        <w:t xml:space="preserve"> przygotowanie i dostarczenie 1 posiłku </w:t>
      </w:r>
      <w:r w:rsidR="00A75A7E">
        <w:rPr>
          <w:b/>
          <w:sz w:val="24"/>
        </w:rPr>
        <w:t xml:space="preserve">(dla 1 osoby/dzień </w:t>
      </w:r>
      <w:r>
        <w:rPr>
          <w:b/>
          <w:sz w:val="24"/>
        </w:rPr>
        <w:t>(śniadanie, II śniadanie, dwudaniowy obiad z kompotem i podwieczorek)</w:t>
      </w:r>
      <w:r>
        <w:rPr>
          <w:sz w:val="24"/>
        </w:rPr>
        <w:t>:</w:t>
      </w:r>
    </w:p>
    <w:p w:rsidR="007964B5" w:rsidRDefault="007964B5" w:rsidP="00967312">
      <w:pPr>
        <w:spacing w:line="216" w:lineRule="auto"/>
        <w:ind w:left="367" w:hanging="357"/>
      </w:pPr>
    </w:p>
    <w:p w:rsidR="00967312" w:rsidRDefault="00967312" w:rsidP="00967312">
      <w:pPr>
        <w:spacing w:line="0" w:lineRule="atLeast"/>
        <w:ind w:left="367"/>
        <w:rPr>
          <w:sz w:val="24"/>
        </w:rPr>
      </w:pPr>
      <w:r>
        <w:rPr>
          <w:b/>
          <w:sz w:val="24"/>
        </w:rPr>
        <w:t xml:space="preserve">za cenę brutto </w:t>
      </w:r>
      <w:r w:rsidR="007964B5">
        <w:rPr>
          <w:sz w:val="24"/>
        </w:rPr>
        <w:t>…………………………………………………</w:t>
      </w:r>
      <w:r>
        <w:rPr>
          <w:sz w:val="24"/>
        </w:rPr>
        <w:t>złotych</w:t>
      </w:r>
    </w:p>
    <w:p w:rsidR="007964B5" w:rsidRDefault="007964B5" w:rsidP="00967312">
      <w:pPr>
        <w:spacing w:line="0" w:lineRule="atLeast"/>
        <w:ind w:left="367"/>
      </w:pPr>
    </w:p>
    <w:p w:rsidR="00967312" w:rsidRDefault="00967312" w:rsidP="00967312">
      <w:pPr>
        <w:spacing w:line="0" w:lineRule="atLeast"/>
        <w:rPr>
          <w:sz w:val="24"/>
        </w:rPr>
      </w:pPr>
      <w:r>
        <w:rPr>
          <w:rFonts w:cs="Calibri"/>
          <w:sz w:val="24"/>
        </w:rPr>
        <w:t xml:space="preserve">       </w:t>
      </w:r>
      <w:r>
        <w:rPr>
          <w:sz w:val="24"/>
        </w:rPr>
        <w:t>(słownie zł</w:t>
      </w:r>
      <w:r w:rsidR="007964B5">
        <w:rPr>
          <w:sz w:val="24"/>
        </w:rPr>
        <w:t>otych: ……………………………………………………………………………………………………..</w:t>
      </w:r>
      <w:r>
        <w:rPr>
          <w:sz w:val="24"/>
        </w:rPr>
        <w:t>)</w:t>
      </w:r>
    </w:p>
    <w:p w:rsidR="007964B5" w:rsidRDefault="007964B5" w:rsidP="00967312">
      <w:pPr>
        <w:spacing w:line="0" w:lineRule="atLeast"/>
      </w:pPr>
    </w:p>
    <w:p w:rsidR="00967312" w:rsidRDefault="00967312" w:rsidP="00967312">
      <w:pPr>
        <w:spacing w:line="2" w:lineRule="exact"/>
        <w:rPr>
          <w:rFonts w:ascii="Times New Roman" w:eastAsia="Times New Roman" w:hAnsi="Times New Roman" w:cs="Times New Roman"/>
          <w:sz w:val="24"/>
        </w:rPr>
      </w:pPr>
    </w:p>
    <w:p w:rsidR="00967312" w:rsidRDefault="007964B5" w:rsidP="00967312">
      <w:pPr>
        <w:spacing w:line="0" w:lineRule="atLeast"/>
        <w:ind w:left="420"/>
        <w:rPr>
          <w:sz w:val="24"/>
        </w:rPr>
      </w:pPr>
      <w:r>
        <w:rPr>
          <w:sz w:val="24"/>
        </w:rPr>
        <w:t>W tym VAT …………………………….</w:t>
      </w:r>
      <w:r w:rsidR="00967312">
        <w:rPr>
          <w:sz w:val="24"/>
        </w:rPr>
        <w:t xml:space="preserve"> %</w:t>
      </w:r>
    </w:p>
    <w:p w:rsidR="007964B5" w:rsidRDefault="007964B5" w:rsidP="00967312">
      <w:pPr>
        <w:spacing w:line="0" w:lineRule="atLeast"/>
        <w:ind w:left="420"/>
      </w:pPr>
    </w:p>
    <w:p w:rsidR="00967312" w:rsidRDefault="007964B5" w:rsidP="00967312">
      <w:pPr>
        <w:spacing w:line="0" w:lineRule="atLeast"/>
        <w:ind w:left="420"/>
        <w:rPr>
          <w:sz w:val="24"/>
        </w:rPr>
      </w:pPr>
      <w:r>
        <w:rPr>
          <w:sz w:val="24"/>
        </w:rPr>
        <w:t>Cena netto: ………………….</w:t>
      </w:r>
    </w:p>
    <w:p w:rsidR="007964B5" w:rsidRDefault="007964B5" w:rsidP="00967312">
      <w:pPr>
        <w:spacing w:line="0" w:lineRule="atLeast"/>
        <w:ind w:left="420"/>
      </w:pPr>
    </w:p>
    <w:p w:rsidR="00967312" w:rsidRDefault="00967312" w:rsidP="00967312">
      <w:pPr>
        <w:spacing w:line="173" w:lineRule="exact"/>
        <w:rPr>
          <w:rFonts w:ascii="Times New Roman" w:eastAsia="Times New Roman" w:hAnsi="Times New Roman" w:cs="Times New Roman"/>
          <w:sz w:val="24"/>
        </w:rPr>
      </w:pPr>
    </w:p>
    <w:p w:rsidR="00967312" w:rsidRPr="00D03578" w:rsidRDefault="00967312" w:rsidP="00967312">
      <w:pPr>
        <w:numPr>
          <w:ilvl w:val="0"/>
          <w:numId w:val="2"/>
        </w:numPr>
        <w:tabs>
          <w:tab w:val="left" w:pos="365"/>
        </w:tabs>
        <w:spacing w:line="216" w:lineRule="auto"/>
        <w:ind w:left="60" w:right="20" w:hanging="7"/>
      </w:pPr>
      <w:r w:rsidRPr="00D03578">
        <w:rPr>
          <w:b/>
          <w:sz w:val="24"/>
        </w:rPr>
        <w:t xml:space="preserve">Deklarujemy, że Wykonawca przyjmie zgłoszenie od Zamawiającego zapotrzebowania na zmianę ilości zamówionych posiłków w trakcie realizacji zamówienia w dniu poprzednim roboczym niż dzień przygotowania i dostarczenia posiłków**. Zastrzega się, iż w przypadku braku wyboru </w:t>
      </w:r>
      <w:r w:rsidR="00FF637B" w:rsidRPr="00D03578">
        <w:rPr>
          <w:b/>
          <w:sz w:val="24"/>
        </w:rPr>
        <w:t>n</w:t>
      </w:r>
      <w:r w:rsidR="007628A2" w:rsidRPr="00D03578">
        <w:rPr>
          <w:b/>
          <w:sz w:val="24"/>
        </w:rPr>
        <w:t xml:space="preserve">w. </w:t>
      </w:r>
      <w:r w:rsidRPr="00D03578">
        <w:rPr>
          <w:b/>
          <w:sz w:val="24"/>
        </w:rPr>
        <w:t>opcji, Zamawiający przyzna 0 pkt</w:t>
      </w:r>
      <w:r w:rsidR="00FF637B" w:rsidRPr="00D03578">
        <w:rPr>
          <w:b/>
          <w:sz w:val="24"/>
        </w:rPr>
        <w:t xml:space="preserve"> i uzna czas</w:t>
      </w:r>
      <w:r w:rsidR="007628A2" w:rsidRPr="00D03578">
        <w:rPr>
          <w:b/>
          <w:sz w:val="24"/>
        </w:rPr>
        <w:t xml:space="preserve"> zgłoszenia przez Zamawiającego zapotrzebowania na zmienioną liczbę posiłków do godz. 09.59</w:t>
      </w:r>
      <w:r w:rsidRPr="00D03578">
        <w:rPr>
          <w:b/>
          <w:sz w:val="24"/>
        </w:rPr>
        <w:t>.</w:t>
      </w:r>
    </w:p>
    <w:p w:rsidR="00967312" w:rsidRPr="00D03578" w:rsidRDefault="00967312" w:rsidP="00967312">
      <w:pPr>
        <w:tabs>
          <w:tab w:val="left" w:pos="365"/>
        </w:tabs>
        <w:spacing w:line="216" w:lineRule="auto"/>
        <w:ind w:right="20"/>
        <w:rPr>
          <w:rFonts w:ascii="Times New Roman" w:eastAsia="Times New Roman" w:hAnsi="Times New Roman" w:cs="Times New Roman"/>
          <w:b/>
          <w:sz w:val="24"/>
        </w:rPr>
      </w:pPr>
    </w:p>
    <w:p w:rsidR="00967312" w:rsidRDefault="00967312" w:rsidP="00967312">
      <w:pPr>
        <w:spacing w:line="185" w:lineRule="exact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10174" w:type="dxa"/>
        <w:tblInd w:w="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2174"/>
        <w:gridCol w:w="6160"/>
        <w:gridCol w:w="1360"/>
      </w:tblGrid>
      <w:tr w:rsidR="00967312" w:rsidTr="009677EB">
        <w:trPr>
          <w:trHeight w:val="298"/>
        </w:trPr>
        <w:tc>
          <w:tcPr>
            <w:tcW w:w="48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0" w:lineRule="atLeast"/>
              <w:ind w:right="160"/>
              <w:jc w:val="right"/>
            </w:pPr>
            <w:r>
              <w:rPr>
                <w:w w:val="98"/>
                <w:sz w:val="24"/>
              </w:rPr>
              <w:t>1.</w:t>
            </w:r>
          </w:p>
        </w:tc>
        <w:tc>
          <w:tcPr>
            <w:tcW w:w="217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0" w:lineRule="atLeast"/>
            </w:pPr>
            <w:r>
              <w:rPr>
                <w:sz w:val="24"/>
              </w:rPr>
              <w:t>Od godz. 10-12.00</w:t>
            </w:r>
          </w:p>
        </w:tc>
        <w:tc>
          <w:tcPr>
            <w:tcW w:w="6160" w:type="dxa"/>
            <w:tcBorders>
              <w:top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0" w:lineRule="atLeast"/>
              <w:ind w:left="60"/>
            </w:pPr>
            <w:r>
              <w:rPr>
                <w:sz w:val="24"/>
              </w:rPr>
              <w:t>dnia poprzedniego niż dzień przygotowania i dostarczenia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67312" w:rsidTr="009677EB">
        <w:trPr>
          <w:trHeight w:val="295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0" w:lineRule="atLeast"/>
            </w:pPr>
            <w:r>
              <w:rPr>
                <w:sz w:val="24"/>
              </w:rPr>
              <w:t>posiłków do placówki</w:t>
            </w:r>
            <w:r w:rsidR="00ED5278">
              <w:rPr>
                <w:sz w:val="24"/>
              </w:rPr>
              <w:t xml:space="preserve"> – 5</w:t>
            </w:r>
            <w:r w:rsidR="008A01A6">
              <w:rPr>
                <w:sz w:val="24"/>
              </w:rPr>
              <w:t xml:space="preserve"> pkt</w:t>
            </w:r>
            <w:r w:rsidR="00A21352">
              <w:rPr>
                <w:sz w:val="24"/>
              </w:rPr>
              <w:t>**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67312" w:rsidTr="009677EB">
        <w:trPr>
          <w:trHeight w:val="282"/>
        </w:trPr>
        <w:tc>
          <w:tcPr>
            <w:tcW w:w="480" w:type="dxa"/>
            <w:tcBorders>
              <w:lef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282" w:lineRule="exact"/>
              <w:ind w:right="160"/>
              <w:jc w:val="right"/>
            </w:pPr>
            <w:r>
              <w:rPr>
                <w:w w:val="98"/>
                <w:sz w:val="24"/>
              </w:rPr>
              <w:t>2.</w:t>
            </w:r>
          </w:p>
        </w:tc>
        <w:tc>
          <w:tcPr>
            <w:tcW w:w="2174" w:type="dxa"/>
            <w:tcBorders>
              <w:lef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282" w:lineRule="exact"/>
              <w:ind w:right="-210"/>
            </w:pPr>
            <w:r>
              <w:rPr>
                <w:sz w:val="24"/>
              </w:rPr>
              <w:t>Od godz.12.01-13.30</w:t>
            </w:r>
          </w:p>
        </w:tc>
        <w:tc>
          <w:tcPr>
            <w:tcW w:w="6160" w:type="dxa"/>
            <w:shd w:val="clear" w:color="auto" w:fill="auto"/>
          </w:tcPr>
          <w:p w:rsidR="00967312" w:rsidRDefault="00967312" w:rsidP="009677EB">
            <w:pPr>
              <w:spacing w:line="282" w:lineRule="exact"/>
              <w:ind w:left="60"/>
            </w:pPr>
            <w:r>
              <w:rPr>
                <w:sz w:val="24"/>
              </w:rPr>
              <w:t xml:space="preserve">  dnia poprzedniego niż dzień przygotowania i dostarczenia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67312" w:rsidTr="009677EB">
        <w:trPr>
          <w:trHeight w:val="295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0" w:lineRule="atLeast"/>
            </w:pPr>
            <w:r>
              <w:rPr>
                <w:sz w:val="24"/>
              </w:rPr>
              <w:t>posiłków do placówki</w:t>
            </w:r>
            <w:r w:rsidR="00ED5278">
              <w:rPr>
                <w:sz w:val="24"/>
              </w:rPr>
              <w:t xml:space="preserve"> – 10</w:t>
            </w:r>
            <w:r w:rsidR="008A01A6">
              <w:rPr>
                <w:sz w:val="24"/>
              </w:rPr>
              <w:t xml:space="preserve"> pkt</w:t>
            </w:r>
            <w:r w:rsidR="00A21352">
              <w:rPr>
                <w:sz w:val="24"/>
              </w:rPr>
              <w:t>**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67312" w:rsidTr="009677EB">
        <w:trPr>
          <w:trHeight w:val="280"/>
        </w:trPr>
        <w:tc>
          <w:tcPr>
            <w:tcW w:w="480" w:type="dxa"/>
            <w:tcBorders>
              <w:lef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280" w:lineRule="exact"/>
              <w:ind w:right="160"/>
              <w:jc w:val="right"/>
            </w:pPr>
            <w:r>
              <w:rPr>
                <w:w w:val="98"/>
                <w:sz w:val="24"/>
              </w:rPr>
              <w:t>3.</w:t>
            </w:r>
          </w:p>
        </w:tc>
        <w:tc>
          <w:tcPr>
            <w:tcW w:w="2174" w:type="dxa"/>
            <w:tcBorders>
              <w:lef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280" w:lineRule="exact"/>
            </w:pPr>
            <w:r>
              <w:rPr>
                <w:sz w:val="24"/>
              </w:rPr>
              <w:t>Od godz. 13.31-15.00</w:t>
            </w:r>
          </w:p>
        </w:tc>
        <w:tc>
          <w:tcPr>
            <w:tcW w:w="6160" w:type="dxa"/>
            <w:shd w:val="clear" w:color="auto" w:fill="auto"/>
          </w:tcPr>
          <w:p w:rsidR="00967312" w:rsidRDefault="00967312" w:rsidP="009677EB">
            <w:pPr>
              <w:spacing w:line="280" w:lineRule="exact"/>
              <w:ind w:left="60"/>
            </w:pPr>
            <w:r>
              <w:rPr>
                <w:sz w:val="24"/>
              </w:rPr>
              <w:t xml:space="preserve"> dnia poprzedniego niż dzień przygotowania i dostarczenia</w:t>
            </w:r>
          </w:p>
        </w:tc>
        <w:tc>
          <w:tcPr>
            <w:tcW w:w="136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967312" w:rsidTr="009677EB">
        <w:trPr>
          <w:trHeight w:val="295"/>
        </w:trPr>
        <w:tc>
          <w:tcPr>
            <w:tcW w:w="48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334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pacing w:line="0" w:lineRule="atLeast"/>
            </w:pPr>
            <w:r>
              <w:rPr>
                <w:sz w:val="24"/>
              </w:rPr>
              <w:t>posiłków do placówki</w:t>
            </w:r>
            <w:r w:rsidR="00ED5278">
              <w:rPr>
                <w:sz w:val="24"/>
              </w:rPr>
              <w:t xml:space="preserve"> – 20</w:t>
            </w:r>
            <w:r w:rsidR="008A01A6">
              <w:rPr>
                <w:sz w:val="24"/>
              </w:rPr>
              <w:t xml:space="preserve"> pkt</w:t>
            </w:r>
            <w:r w:rsidR="00A21352">
              <w:rPr>
                <w:sz w:val="24"/>
              </w:rPr>
              <w:t>**</w:t>
            </w:r>
          </w:p>
        </w:tc>
        <w:tc>
          <w:tcPr>
            <w:tcW w:w="13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67312" w:rsidRDefault="00967312" w:rsidP="009677EB">
            <w:pPr>
              <w:snapToGrid w:val="0"/>
              <w:spacing w:line="0" w:lineRule="atLeast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967312" w:rsidRDefault="00967312" w:rsidP="00967312">
      <w:pPr>
        <w:spacing w:line="23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** (należy wybrać jeden wariant z powyższej tabeli i zaznaczyć X)</w:t>
      </w:r>
    </w:p>
    <w:p w:rsidR="003477E8" w:rsidRPr="00D03578" w:rsidRDefault="003477E8" w:rsidP="00967312">
      <w:pPr>
        <w:spacing w:line="230" w:lineRule="auto"/>
        <w:rPr>
          <w:b/>
          <w:sz w:val="22"/>
          <w:szCs w:val="22"/>
        </w:rPr>
      </w:pPr>
    </w:p>
    <w:p w:rsidR="003477E8" w:rsidRPr="00D03578" w:rsidRDefault="003477E8" w:rsidP="00967312">
      <w:pPr>
        <w:spacing w:line="230" w:lineRule="auto"/>
        <w:rPr>
          <w:b/>
          <w:sz w:val="22"/>
          <w:szCs w:val="22"/>
        </w:rPr>
      </w:pPr>
      <w:r w:rsidRPr="00D03578">
        <w:rPr>
          <w:b/>
          <w:sz w:val="22"/>
          <w:szCs w:val="22"/>
        </w:rPr>
        <w:t xml:space="preserve">5. Deklarujemy, że </w:t>
      </w:r>
      <w:r w:rsidR="007628A2" w:rsidRPr="00D03578">
        <w:rPr>
          <w:b/>
          <w:sz w:val="22"/>
          <w:szCs w:val="22"/>
        </w:rPr>
        <w:t>czas dostawy posiłków od momentu odbioru posiłków z kuchni, w której przygotowywane będą posiłki przez  Wykonawcę</w:t>
      </w:r>
      <w:r w:rsidRPr="00D03578">
        <w:rPr>
          <w:b/>
          <w:sz w:val="22"/>
          <w:szCs w:val="22"/>
        </w:rPr>
        <w:t xml:space="preserve"> </w:t>
      </w:r>
      <w:r w:rsidR="007628A2" w:rsidRPr="00D03578">
        <w:rPr>
          <w:b/>
          <w:sz w:val="22"/>
          <w:szCs w:val="22"/>
        </w:rPr>
        <w:t xml:space="preserve">do </w:t>
      </w:r>
      <w:r w:rsidRPr="00D03578">
        <w:rPr>
          <w:b/>
          <w:sz w:val="22"/>
          <w:szCs w:val="22"/>
        </w:rPr>
        <w:t>miejsca dostarcz</w:t>
      </w:r>
      <w:r w:rsidR="00CD1891" w:rsidRPr="00D03578">
        <w:rPr>
          <w:b/>
          <w:sz w:val="22"/>
          <w:szCs w:val="22"/>
        </w:rPr>
        <w:t xml:space="preserve">ania posiłków (ul. Mireckiego 28, ul. Piłsudskiego 28, ul. Tysiąclecia 23, ul. Łęknice 35, 41-300 Dąbrowa Górnicza) </w:t>
      </w:r>
      <w:r w:rsidRPr="00D03578">
        <w:rPr>
          <w:b/>
          <w:sz w:val="22"/>
          <w:szCs w:val="22"/>
        </w:rPr>
        <w:t>wynosi:</w:t>
      </w:r>
    </w:p>
    <w:p w:rsidR="003477E8" w:rsidRPr="00D03578" w:rsidRDefault="003477E8" w:rsidP="00967312">
      <w:pPr>
        <w:spacing w:line="230" w:lineRule="auto"/>
        <w:rPr>
          <w:b/>
          <w:sz w:val="22"/>
          <w:szCs w:val="22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D03578" w:rsidRPr="00D03578" w:rsidTr="00D75E2A">
        <w:tc>
          <w:tcPr>
            <w:tcW w:w="704" w:type="dxa"/>
            <w:shd w:val="clear" w:color="auto" w:fill="auto"/>
            <w:vAlign w:val="center"/>
          </w:tcPr>
          <w:p w:rsidR="003477E8" w:rsidRPr="00D03578" w:rsidRDefault="003477E8" w:rsidP="00D75E2A">
            <w:pPr>
              <w:spacing w:after="200" w:line="276" w:lineRule="auto"/>
              <w:jc w:val="center"/>
            </w:pPr>
            <w:r w:rsidRPr="00D03578">
              <w:rPr>
                <w:rFonts w:ascii="Arial" w:hAnsi="Arial"/>
              </w:rPr>
              <w:t>1.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3477E8" w:rsidRPr="00D03578" w:rsidRDefault="007628A2" w:rsidP="00D75E2A">
            <w:pPr>
              <w:spacing w:after="200" w:line="276" w:lineRule="auto"/>
            </w:pPr>
            <w:r w:rsidRPr="00D03578">
              <w:rPr>
                <w:rFonts w:ascii="Arial" w:hAnsi="Arial"/>
              </w:rPr>
              <w:t xml:space="preserve">Czas powyżej 45 min </w:t>
            </w:r>
            <w:r w:rsidR="00705598" w:rsidRPr="00D03578">
              <w:rPr>
                <w:rFonts w:ascii="Arial" w:hAnsi="Arial"/>
              </w:rPr>
              <w:t xml:space="preserve"> – 5 pkt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477E8" w:rsidRPr="00D03578" w:rsidRDefault="003477E8" w:rsidP="00D75E2A">
            <w:pPr>
              <w:spacing w:after="200" w:line="276" w:lineRule="auto"/>
              <w:jc w:val="center"/>
            </w:pPr>
          </w:p>
        </w:tc>
      </w:tr>
      <w:tr w:rsidR="00D03578" w:rsidRPr="00D03578" w:rsidTr="00D75E2A">
        <w:tc>
          <w:tcPr>
            <w:tcW w:w="704" w:type="dxa"/>
            <w:shd w:val="clear" w:color="auto" w:fill="auto"/>
            <w:vAlign w:val="center"/>
          </w:tcPr>
          <w:p w:rsidR="003477E8" w:rsidRPr="00D03578" w:rsidRDefault="003477E8" w:rsidP="00D75E2A">
            <w:pPr>
              <w:spacing w:after="200" w:line="276" w:lineRule="auto"/>
              <w:jc w:val="center"/>
            </w:pPr>
            <w:r w:rsidRPr="00D03578">
              <w:rPr>
                <w:rFonts w:ascii="Arial" w:hAnsi="Arial"/>
              </w:rPr>
              <w:t>2.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3477E8" w:rsidRPr="00D03578" w:rsidRDefault="007628A2" w:rsidP="00D75E2A">
            <w:pPr>
              <w:spacing w:after="200" w:line="276" w:lineRule="auto"/>
            </w:pPr>
            <w:r w:rsidRPr="00D03578">
              <w:rPr>
                <w:rFonts w:ascii="Arial" w:hAnsi="Arial"/>
              </w:rPr>
              <w:t>Czas do 45 min</w:t>
            </w:r>
            <w:r w:rsidR="00705598" w:rsidRPr="00D03578">
              <w:rPr>
                <w:rFonts w:ascii="Arial" w:hAnsi="Arial"/>
              </w:rPr>
              <w:t xml:space="preserve"> – 10 pkt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477E8" w:rsidRPr="00D03578" w:rsidRDefault="003477E8" w:rsidP="00D75E2A">
            <w:pPr>
              <w:spacing w:after="200" w:line="276" w:lineRule="auto"/>
              <w:jc w:val="center"/>
            </w:pPr>
          </w:p>
        </w:tc>
      </w:tr>
      <w:tr w:rsidR="00D03578" w:rsidRPr="00D03578" w:rsidTr="00D75E2A">
        <w:tc>
          <w:tcPr>
            <w:tcW w:w="704" w:type="dxa"/>
            <w:shd w:val="clear" w:color="auto" w:fill="auto"/>
            <w:vAlign w:val="center"/>
          </w:tcPr>
          <w:p w:rsidR="003477E8" w:rsidRPr="00D03578" w:rsidRDefault="003477E8" w:rsidP="00D75E2A">
            <w:pPr>
              <w:spacing w:after="200" w:line="276" w:lineRule="auto"/>
              <w:jc w:val="center"/>
            </w:pPr>
            <w:r w:rsidRPr="00D03578">
              <w:rPr>
                <w:rFonts w:ascii="Arial" w:hAnsi="Arial"/>
              </w:rPr>
              <w:t>3.</w:t>
            </w:r>
          </w:p>
        </w:tc>
        <w:tc>
          <w:tcPr>
            <w:tcW w:w="5337" w:type="dxa"/>
            <w:shd w:val="clear" w:color="auto" w:fill="auto"/>
            <w:vAlign w:val="center"/>
          </w:tcPr>
          <w:p w:rsidR="003477E8" w:rsidRPr="00D03578" w:rsidRDefault="006D56EC" w:rsidP="00D75E2A">
            <w:pPr>
              <w:spacing w:after="200" w:line="276" w:lineRule="auto"/>
            </w:pPr>
            <w:r w:rsidRPr="00D03578">
              <w:rPr>
                <w:rFonts w:ascii="Arial" w:hAnsi="Arial"/>
              </w:rPr>
              <w:t>Czas do 30 min</w:t>
            </w:r>
            <w:r w:rsidR="00705598" w:rsidRPr="00D03578">
              <w:rPr>
                <w:rFonts w:ascii="Arial" w:hAnsi="Arial"/>
              </w:rPr>
              <w:t xml:space="preserve"> – 20 pkt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3477E8" w:rsidRPr="00D03578" w:rsidRDefault="003477E8" w:rsidP="00D75E2A">
            <w:pPr>
              <w:spacing w:after="200" w:line="276" w:lineRule="auto"/>
              <w:jc w:val="center"/>
            </w:pPr>
          </w:p>
        </w:tc>
      </w:tr>
    </w:tbl>
    <w:p w:rsidR="003477E8" w:rsidRPr="00D03578" w:rsidRDefault="003477E8" w:rsidP="00967312">
      <w:pPr>
        <w:spacing w:line="230" w:lineRule="auto"/>
        <w:rPr>
          <w:b/>
          <w:sz w:val="22"/>
          <w:szCs w:val="22"/>
        </w:rPr>
      </w:pPr>
      <w:r w:rsidRPr="00D03578">
        <w:rPr>
          <w:b/>
          <w:sz w:val="22"/>
          <w:szCs w:val="22"/>
        </w:rPr>
        <w:t>*** (należy wybrać jeden wariant z powyższej tabeli i zaznaczyć X)</w:t>
      </w:r>
    </w:p>
    <w:p w:rsidR="003477E8" w:rsidRPr="00D03578" w:rsidRDefault="003477E8" w:rsidP="00967312">
      <w:pPr>
        <w:spacing w:line="230" w:lineRule="auto"/>
        <w:rPr>
          <w:b/>
          <w:sz w:val="22"/>
          <w:szCs w:val="22"/>
        </w:rPr>
      </w:pPr>
    </w:p>
    <w:p w:rsidR="00D1680A" w:rsidRDefault="00D1680A" w:rsidP="00967312">
      <w:pPr>
        <w:spacing w:line="230" w:lineRule="auto"/>
      </w:pPr>
      <w:bookmarkStart w:id="0" w:name="_GoBack"/>
      <w:bookmarkEnd w:id="0"/>
    </w:p>
    <w:p w:rsidR="00967312" w:rsidRDefault="00967312" w:rsidP="00967312">
      <w:pPr>
        <w:spacing w:line="54" w:lineRule="exact"/>
        <w:rPr>
          <w:rFonts w:ascii="Times New Roman" w:eastAsia="Times New Roman" w:hAnsi="Times New Roman" w:cs="Times New Roman"/>
          <w:b/>
          <w:sz w:val="24"/>
          <w:szCs w:val="22"/>
        </w:rPr>
      </w:pPr>
    </w:p>
    <w:p w:rsidR="00967312" w:rsidRDefault="003477E8" w:rsidP="003477E8">
      <w:pPr>
        <w:tabs>
          <w:tab w:val="left" w:pos="372"/>
        </w:tabs>
        <w:spacing w:line="216" w:lineRule="auto"/>
        <w:ind w:right="20"/>
      </w:pPr>
      <w:r>
        <w:rPr>
          <w:b/>
          <w:sz w:val="24"/>
        </w:rPr>
        <w:t>6.</w:t>
      </w:r>
      <w:r w:rsidR="00967312">
        <w:rPr>
          <w:b/>
          <w:sz w:val="24"/>
        </w:rPr>
        <w:t>OŚWIADCZAM</w:t>
      </w:r>
      <w:r w:rsidR="008F637D">
        <w:rPr>
          <w:b/>
          <w:sz w:val="24"/>
        </w:rPr>
        <w:t>(</w:t>
      </w:r>
      <w:r w:rsidR="00967312">
        <w:rPr>
          <w:b/>
          <w:sz w:val="24"/>
        </w:rPr>
        <w:t>Y</w:t>
      </w:r>
      <w:r w:rsidR="008F637D">
        <w:rPr>
          <w:b/>
          <w:sz w:val="24"/>
        </w:rPr>
        <w:t>)</w:t>
      </w:r>
      <w:r w:rsidR="00967312">
        <w:rPr>
          <w:sz w:val="24"/>
        </w:rPr>
        <w:t>, że transport posiłków odbywać się będzie przystosowanym do tego celu</w:t>
      </w:r>
      <w:r w:rsidR="00967312">
        <w:rPr>
          <w:b/>
          <w:sz w:val="24"/>
        </w:rPr>
        <w:t xml:space="preserve"> </w:t>
      </w:r>
      <w:r w:rsidR="00967312">
        <w:rPr>
          <w:sz w:val="24"/>
        </w:rPr>
        <w:t>samochodem spełniającym wymagania określone właściwymi przepisami.</w:t>
      </w:r>
    </w:p>
    <w:p w:rsidR="00967312" w:rsidRDefault="00967312" w:rsidP="00967312">
      <w:pPr>
        <w:spacing w:line="53" w:lineRule="exact"/>
        <w:rPr>
          <w:b/>
          <w:sz w:val="24"/>
        </w:rPr>
      </w:pPr>
    </w:p>
    <w:p w:rsidR="00967312" w:rsidRDefault="003477E8" w:rsidP="003477E8">
      <w:pPr>
        <w:tabs>
          <w:tab w:val="left" w:pos="370"/>
        </w:tabs>
        <w:spacing w:line="223" w:lineRule="auto"/>
        <w:jc w:val="both"/>
      </w:pPr>
      <w:r>
        <w:rPr>
          <w:b/>
          <w:sz w:val="24"/>
        </w:rPr>
        <w:t>7.</w:t>
      </w:r>
      <w:r w:rsidR="00967312">
        <w:rPr>
          <w:b/>
          <w:sz w:val="24"/>
        </w:rPr>
        <w:t xml:space="preserve">OŚWIADCZAM(Y), </w:t>
      </w:r>
      <w:r w:rsidR="00967312">
        <w:rPr>
          <w:sz w:val="24"/>
        </w:rPr>
        <w:t xml:space="preserve">że osoby realizujące zamówienie posiadają ważne książeczki </w:t>
      </w:r>
      <w:proofErr w:type="spellStart"/>
      <w:r w:rsidR="00967312">
        <w:rPr>
          <w:sz w:val="24"/>
        </w:rPr>
        <w:t>sanitarno</w:t>
      </w:r>
      <w:proofErr w:type="spellEnd"/>
      <w:r w:rsidR="00967312">
        <w:rPr>
          <w:b/>
          <w:sz w:val="24"/>
        </w:rPr>
        <w:t xml:space="preserve"> </w:t>
      </w:r>
      <w:r w:rsidR="00967312">
        <w:rPr>
          <w:sz w:val="24"/>
        </w:rPr>
        <w:t>-</w:t>
      </w:r>
      <w:r w:rsidR="00967312">
        <w:rPr>
          <w:b/>
          <w:sz w:val="24"/>
        </w:rPr>
        <w:t xml:space="preserve"> </w:t>
      </w:r>
      <w:r w:rsidR="00967312">
        <w:rPr>
          <w:sz w:val="24"/>
        </w:rPr>
        <w:t>epidemiologiczne wraz z zaświadczeniem lub inny dokument uprawniający do pracy w kontakcie              z żywnością.</w:t>
      </w:r>
    </w:p>
    <w:p w:rsidR="00967312" w:rsidRDefault="00967312" w:rsidP="00967312">
      <w:pPr>
        <w:spacing w:line="53" w:lineRule="exact"/>
        <w:rPr>
          <w:b/>
          <w:sz w:val="24"/>
        </w:rPr>
      </w:pPr>
    </w:p>
    <w:p w:rsidR="00967312" w:rsidRDefault="003477E8" w:rsidP="003477E8">
      <w:pPr>
        <w:tabs>
          <w:tab w:val="left" w:pos="331"/>
        </w:tabs>
        <w:spacing w:line="216" w:lineRule="auto"/>
      </w:pPr>
      <w:r>
        <w:rPr>
          <w:b/>
          <w:sz w:val="24"/>
        </w:rPr>
        <w:t>8.</w:t>
      </w:r>
      <w:r w:rsidR="00967312">
        <w:rPr>
          <w:b/>
          <w:sz w:val="24"/>
        </w:rPr>
        <w:t xml:space="preserve">OŚWIADCZAM(Y), </w:t>
      </w:r>
      <w:r w:rsidR="00967312">
        <w:rPr>
          <w:sz w:val="24"/>
        </w:rPr>
        <w:t>że w cenie uwzględniono wszelkie koszty związane z realizacją zamówienia.</w:t>
      </w:r>
      <w:r w:rsidR="00967312">
        <w:rPr>
          <w:b/>
          <w:sz w:val="24"/>
        </w:rPr>
        <w:t xml:space="preserve"> </w:t>
      </w:r>
      <w:r w:rsidR="00967312">
        <w:rPr>
          <w:sz w:val="24"/>
        </w:rPr>
        <w:t>Zamawiający nie będzie ponosił żadnych innych opłat z tytułu realizacji przedmiotu zamówienia.</w:t>
      </w:r>
    </w:p>
    <w:p w:rsidR="00967312" w:rsidRDefault="00967312" w:rsidP="00967312">
      <w:pPr>
        <w:spacing w:line="53" w:lineRule="exact"/>
        <w:rPr>
          <w:b/>
          <w:sz w:val="24"/>
        </w:rPr>
      </w:pPr>
    </w:p>
    <w:p w:rsidR="00967312" w:rsidRDefault="003477E8" w:rsidP="003477E8">
      <w:pPr>
        <w:tabs>
          <w:tab w:val="left" w:pos="302"/>
        </w:tabs>
        <w:spacing w:line="216" w:lineRule="auto"/>
      </w:pPr>
      <w:r>
        <w:rPr>
          <w:b/>
          <w:sz w:val="24"/>
        </w:rPr>
        <w:t>9.</w:t>
      </w:r>
      <w:r w:rsidR="008F637D">
        <w:rPr>
          <w:b/>
          <w:sz w:val="24"/>
        </w:rPr>
        <w:t>ZOBOWIĄZUJĘ(</w:t>
      </w:r>
      <w:r w:rsidR="00967312">
        <w:rPr>
          <w:b/>
          <w:sz w:val="24"/>
        </w:rPr>
        <w:t>MY</w:t>
      </w:r>
      <w:r w:rsidR="008F637D">
        <w:rPr>
          <w:b/>
          <w:sz w:val="24"/>
        </w:rPr>
        <w:t>)</w:t>
      </w:r>
      <w:r w:rsidR="00967312">
        <w:rPr>
          <w:b/>
          <w:sz w:val="24"/>
        </w:rPr>
        <w:t xml:space="preserve"> SIĘ </w:t>
      </w:r>
      <w:r w:rsidR="00967312">
        <w:rPr>
          <w:sz w:val="24"/>
        </w:rPr>
        <w:t>do wykonania zamówienia</w:t>
      </w:r>
      <w:r w:rsidR="00EC199B">
        <w:rPr>
          <w:b/>
          <w:sz w:val="24"/>
        </w:rPr>
        <w:t xml:space="preserve"> w okresie od 01</w:t>
      </w:r>
      <w:r w:rsidR="00CD1891">
        <w:rPr>
          <w:b/>
          <w:sz w:val="24"/>
        </w:rPr>
        <w:t>.01.2025 do 31.12.2025</w:t>
      </w:r>
      <w:r w:rsidR="00967312">
        <w:rPr>
          <w:b/>
          <w:sz w:val="24"/>
        </w:rPr>
        <w:t xml:space="preserve"> </w:t>
      </w:r>
      <w:r w:rsidR="00967312">
        <w:rPr>
          <w:sz w:val="24"/>
        </w:rPr>
        <w:t>lub do</w:t>
      </w:r>
      <w:r w:rsidR="00967312">
        <w:rPr>
          <w:b/>
          <w:sz w:val="24"/>
        </w:rPr>
        <w:t xml:space="preserve"> </w:t>
      </w:r>
      <w:r w:rsidR="00967312">
        <w:rPr>
          <w:sz w:val="24"/>
        </w:rPr>
        <w:t>wyczerpania środków finansowych zabezpieczonych na ten cel przez Zamawiającego.</w:t>
      </w:r>
    </w:p>
    <w:p w:rsidR="00967312" w:rsidRDefault="00967312" w:rsidP="00967312">
      <w:pPr>
        <w:spacing w:line="173" w:lineRule="exact"/>
        <w:rPr>
          <w:b/>
          <w:sz w:val="24"/>
        </w:rPr>
      </w:pPr>
    </w:p>
    <w:p w:rsidR="00967312" w:rsidRPr="009E63A6" w:rsidRDefault="003477E8" w:rsidP="003477E8">
      <w:pPr>
        <w:tabs>
          <w:tab w:val="left" w:pos="384"/>
        </w:tabs>
        <w:spacing w:line="216" w:lineRule="auto"/>
        <w:ind w:right="20"/>
      </w:pPr>
      <w:r>
        <w:rPr>
          <w:b/>
          <w:sz w:val="24"/>
        </w:rPr>
        <w:t>10.</w:t>
      </w:r>
      <w:r w:rsidR="008F637D">
        <w:rPr>
          <w:b/>
          <w:sz w:val="24"/>
        </w:rPr>
        <w:t>AKCEPTUJĘ(</w:t>
      </w:r>
      <w:r w:rsidR="00967312">
        <w:rPr>
          <w:b/>
          <w:sz w:val="24"/>
        </w:rPr>
        <w:t>MY</w:t>
      </w:r>
      <w:r w:rsidR="008F637D">
        <w:rPr>
          <w:b/>
          <w:sz w:val="24"/>
        </w:rPr>
        <w:t>)</w:t>
      </w:r>
      <w:r w:rsidR="00967312">
        <w:rPr>
          <w:b/>
          <w:sz w:val="24"/>
        </w:rPr>
        <w:t xml:space="preserve"> </w:t>
      </w:r>
      <w:r w:rsidR="00967312">
        <w:rPr>
          <w:sz w:val="24"/>
        </w:rPr>
        <w:t xml:space="preserve">warunki płatności określone </w:t>
      </w:r>
      <w:r w:rsidR="00814FE2">
        <w:rPr>
          <w:sz w:val="24"/>
        </w:rPr>
        <w:t>przez Zamawiającego  (termin płatności faktury 30 dni)</w:t>
      </w:r>
      <w:r w:rsidR="00967312">
        <w:rPr>
          <w:sz w:val="24"/>
        </w:rPr>
        <w:t>.</w:t>
      </w:r>
    </w:p>
    <w:p w:rsidR="009E63A6" w:rsidRDefault="003477E8" w:rsidP="003477E8">
      <w:pPr>
        <w:tabs>
          <w:tab w:val="left" w:pos="384"/>
        </w:tabs>
        <w:spacing w:line="216" w:lineRule="auto"/>
        <w:ind w:right="20"/>
        <w:rPr>
          <w:b/>
          <w:sz w:val="24"/>
        </w:rPr>
      </w:pPr>
      <w:r>
        <w:rPr>
          <w:b/>
          <w:sz w:val="24"/>
        </w:rPr>
        <w:t>11.</w:t>
      </w:r>
      <w:r w:rsidR="009E63A6">
        <w:rPr>
          <w:b/>
          <w:sz w:val="24"/>
        </w:rPr>
        <w:t xml:space="preserve"> Zamierzamy zlecić podwykonawstwo części zamówienia (jeżeli dotyczy)</w:t>
      </w:r>
    </w:p>
    <w:p w:rsidR="00D1680A" w:rsidRPr="009E63A6" w:rsidRDefault="00D1680A" w:rsidP="003477E8">
      <w:pPr>
        <w:tabs>
          <w:tab w:val="left" w:pos="384"/>
        </w:tabs>
        <w:spacing w:line="216" w:lineRule="auto"/>
        <w:ind w:right="20"/>
      </w:pPr>
    </w:p>
    <w:p w:rsidR="009E63A6" w:rsidRPr="009E63A6" w:rsidRDefault="009E63A6" w:rsidP="009E63A6">
      <w:pPr>
        <w:tabs>
          <w:tab w:val="left" w:pos="384"/>
        </w:tabs>
        <w:spacing w:line="216" w:lineRule="auto"/>
        <w:ind w:left="53" w:right="20"/>
      </w:pPr>
    </w:p>
    <w:tbl>
      <w:tblPr>
        <w:tblStyle w:val="Tabela-Siatka"/>
        <w:tblW w:w="0" w:type="auto"/>
        <w:tblInd w:w="420" w:type="dxa"/>
        <w:tblLook w:val="04A0" w:firstRow="1" w:lastRow="0" w:firstColumn="1" w:lastColumn="0" w:noHBand="0" w:noVBand="1"/>
      </w:tblPr>
      <w:tblGrid>
        <w:gridCol w:w="506"/>
        <w:gridCol w:w="4344"/>
        <w:gridCol w:w="4397"/>
      </w:tblGrid>
      <w:tr w:rsidR="009E63A6" w:rsidTr="009E63A6">
        <w:tc>
          <w:tcPr>
            <w:tcW w:w="476" w:type="dxa"/>
          </w:tcPr>
          <w:p w:rsidR="009E63A6" w:rsidRPr="009E63A6" w:rsidRDefault="009E63A6" w:rsidP="009E63A6">
            <w:pPr>
              <w:tabs>
                <w:tab w:val="left" w:pos="384"/>
              </w:tabs>
              <w:spacing w:line="216" w:lineRule="auto"/>
              <w:ind w:right="20"/>
              <w:jc w:val="center"/>
              <w:rPr>
                <w:b/>
                <w:sz w:val="22"/>
                <w:szCs w:val="22"/>
              </w:rPr>
            </w:pPr>
            <w:r w:rsidRPr="009E63A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4" w:type="dxa"/>
          </w:tcPr>
          <w:p w:rsidR="009E63A6" w:rsidRPr="009E63A6" w:rsidRDefault="009E63A6" w:rsidP="009E63A6">
            <w:pPr>
              <w:tabs>
                <w:tab w:val="left" w:pos="384"/>
              </w:tabs>
              <w:spacing w:line="216" w:lineRule="auto"/>
              <w:ind w:right="20"/>
              <w:jc w:val="center"/>
              <w:rPr>
                <w:b/>
                <w:sz w:val="22"/>
                <w:szCs w:val="22"/>
              </w:rPr>
            </w:pPr>
            <w:r w:rsidRPr="009E63A6">
              <w:rPr>
                <w:b/>
                <w:sz w:val="22"/>
                <w:szCs w:val="22"/>
              </w:rPr>
              <w:t>Nazwa podwykonawcy i adres</w:t>
            </w:r>
          </w:p>
        </w:tc>
        <w:tc>
          <w:tcPr>
            <w:tcW w:w="4397" w:type="dxa"/>
          </w:tcPr>
          <w:p w:rsidR="009E63A6" w:rsidRPr="009E63A6" w:rsidRDefault="009E63A6" w:rsidP="009E63A6">
            <w:pPr>
              <w:tabs>
                <w:tab w:val="left" w:pos="384"/>
              </w:tabs>
              <w:spacing w:line="216" w:lineRule="auto"/>
              <w:ind w:right="20"/>
              <w:jc w:val="center"/>
              <w:rPr>
                <w:b/>
                <w:sz w:val="22"/>
                <w:szCs w:val="22"/>
              </w:rPr>
            </w:pPr>
            <w:r w:rsidRPr="009E63A6">
              <w:rPr>
                <w:b/>
                <w:sz w:val="22"/>
                <w:szCs w:val="22"/>
              </w:rPr>
              <w:t>Zakres realizowanych usług</w:t>
            </w:r>
          </w:p>
        </w:tc>
      </w:tr>
      <w:tr w:rsidR="009E63A6" w:rsidTr="009E63A6">
        <w:tc>
          <w:tcPr>
            <w:tcW w:w="476" w:type="dxa"/>
          </w:tcPr>
          <w:p w:rsidR="009E63A6" w:rsidRDefault="009E63A6" w:rsidP="009E63A6">
            <w:pPr>
              <w:tabs>
                <w:tab w:val="left" w:pos="384"/>
              </w:tabs>
              <w:spacing w:line="480" w:lineRule="auto"/>
              <w:ind w:right="20"/>
            </w:pPr>
            <w:r>
              <w:t>1</w:t>
            </w:r>
          </w:p>
        </w:tc>
        <w:tc>
          <w:tcPr>
            <w:tcW w:w="4344" w:type="dxa"/>
          </w:tcPr>
          <w:p w:rsidR="009E63A6" w:rsidRDefault="009E63A6" w:rsidP="009E63A6">
            <w:pPr>
              <w:tabs>
                <w:tab w:val="left" w:pos="384"/>
              </w:tabs>
              <w:spacing w:line="480" w:lineRule="auto"/>
              <w:ind w:right="20"/>
            </w:pPr>
          </w:p>
        </w:tc>
        <w:tc>
          <w:tcPr>
            <w:tcW w:w="4397" w:type="dxa"/>
          </w:tcPr>
          <w:p w:rsidR="009E63A6" w:rsidRDefault="009E63A6" w:rsidP="009E63A6">
            <w:pPr>
              <w:tabs>
                <w:tab w:val="left" w:pos="384"/>
              </w:tabs>
              <w:spacing w:line="216" w:lineRule="auto"/>
              <w:ind w:right="20"/>
            </w:pPr>
          </w:p>
        </w:tc>
      </w:tr>
      <w:tr w:rsidR="009E63A6" w:rsidTr="009E63A6">
        <w:tc>
          <w:tcPr>
            <w:tcW w:w="476" w:type="dxa"/>
          </w:tcPr>
          <w:p w:rsidR="009E63A6" w:rsidRDefault="009E63A6" w:rsidP="009E63A6">
            <w:pPr>
              <w:tabs>
                <w:tab w:val="left" w:pos="384"/>
              </w:tabs>
              <w:spacing w:line="480" w:lineRule="auto"/>
              <w:ind w:right="20"/>
            </w:pPr>
            <w:r>
              <w:t>2</w:t>
            </w:r>
          </w:p>
        </w:tc>
        <w:tc>
          <w:tcPr>
            <w:tcW w:w="4344" w:type="dxa"/>
          </w:tcPr>
          <w:p w:rsidR="009E63A6" w:rsidRDefault="009E63A6" w:rsidP="009E63A6">
            <w:pPr>
              <w:tabs>
                <w:tab w:val="left" w:pos="384"/>
              </w:tabs>
              <w:spacing w:line="480" w:lineRule="auto"/>
              <w:ind w:right="20"/>
            </w:pPr>
          </w:p>
        </w:tc>
        <w:tc>
          <w:tcPr>
            <w:tcW w:w="4397" w:type="dxa"/>
          </w:tcPr>
          <w:p w:rsidR="009E63A6" w:rsidRDefault="009E63A6" w:rsidP="009E63A6">
            <w:pPr>
              <w:tabs>
                <w:tab w:val="left" w:pos="384"/>
              </w:tabs>
              <w:spacing w:line="216" w:lineRule="auto"/>
              <w:ind w:right="20"/>
            </w:pPr>
          </w:p>
        </w:tc>
      </w:tr>
      <w:tr w:rsidR="009E63A6" w:rsidTr="009E63A6">
        <w:tc>
          <w:tcPr>
            <w:tcW w:w="476" w:type="dxa"/>
          </w:tcPr>
          <w:p w:rsidR="009E63A6" w:rsidRDefault="009E63A6" w:rsidP="009E63A6">
            <w:pPr>
              <w:tabs>
                <w:tab w:val="left" w:pos="384"/>
              </w:tabs>
              <w:spacing w:line="480" w:lineRule="auto"/>
              <w:ind w:right="20"/>
            </w:pPr>
          </w:p>
        </w:tc>
        <w:tc>
          <w:tcPr>
            <w:tcW w:w="4344" w:type="dxa"/>
          </w:tcPr>
          <w:p w:rsidR="009E63A6" w:rsidRDefault="009E63A6" w:rsidP="009E63A6">
            <w:pPr>
              <w:tabs>
                <w:tab w:val="left" w:pos="384"/>
              </w:tabs>
              <w:spacing w:line="480" w:lineRule="auto"/>
              <w:ind w:right="20"/>
            </w:pPr>
          </w:p>
        </w:tc>
        <w:tc>
          <w:tcPr>
            <w:tcW w:w="4397" w:type="dxa"/>
          </w:tcPr>
          <w:p w:rsidR="009E63A6" w:rsidRDefault="009E63A6" w:rsidP="009E63A6">
            <w:pPr>
              <w:tabs>
                <w:tab w:val="left" w:pos="384"/>
              </w:tabs>
              <w:spacing w:line="216" w:lineRule="auto"/>
              <w:ind w:right="20"/>
            </w:pPr>
          </w:p>
        </w:tc>
      </w:tr>
    </w:tbl>
    <w:p w:rsidR="00967312" w:rsidRDefault="00967312" w:rsidP="00B60544">
      <w:pPr>
        <w:spacing w:line="0" w:lineRule="atLeast"/>
      </w:pPr>
    </w:p>
    <w:p w:rsidR="00B60544" w:rsidRDefault="00B60544" w:rsidP="00B60544">
      <w:pPr>
        <w:spacing w:line="0" w:lineRule="atLeast"/>
      </w:pPr>
    </w:p>
    <w:p w:rsidR="00967312" w:rsidRDefault="00967312" w:rsidP="00967312">
      <w:pPr>
        <w:spacing w:line="132" w:lineRule="exact"/>
        <w:rPr>
          <w:rFonts w:ascii="Times New Roman" w:eastAsia="Times New Roman" w:hAnsi="Times New Roman" w:cs="Times New Roman"/>
          <w:i/>
          <w:sz w:val="24"/>
        </w:rPr>
      </w:pPr>
    </w:p>
    <w:p w:rsidR="00967312" w:rsidRPr="009E63A6" w:rsidRDefault="003477E8" w:rsidP="003477E8">
      <w:pPr>
        <w:spacing w:line="0" w:lineRule="atLeast"/>
        <w:ind w:left="425"/>
      </w:pPr>
      <w:r>
        <w:rPr>
          <w:b/>
          <w:sz w:val="24"/>
          <w:szCs w:val="24"/>
        </w:rPr>
        <w:t>12.</w:t>
      </w:r>
      <w:r w:rsidR="00967312">
        <w:rPr>
          <w:b/>
          <w:sz w:val="24"/>
          <w:szCs w:val="24"/>
        </w:rPr>
        <w:t xml:space="preserve">JESTEŚMY </w:t>
      </w:r>
      <w:r w:rsidR="00967312">
        <w:rPr>
          <w:sz w:val="24"/>
          <w:szCs w:val="24"/>
        </w:rPr>
        <w:t xml:space="preserve">związani ofertą </w:t>
      </w:r>
      <w:r w:rsidR="0037529E">
        <w:rPr>
          <w:sz w:val="24"/>
          <w:szCs w:val="24"/>
        </w:rPr>
        <w:t>przez czas wskazany w SWZ</w:t>
      </w:r>
      <w:r w:rsidR="00967312">
        <w:rPr>
          <w:sz w:val="24"/>
          <w:szCs w:val="24"/>
        </w:rPr>
        <w:t>.</w:t>
      </w:r>
    </w:p>
    <w:p w:rsidR="009E63A6" w:rsidRPr="00B60544" w:rsidRDefault="003477E8" w:rsidP="003477E8">
      <w:pPr>
        <w:spacing w:line="0" w:lineRule="atLeast"/>
        <w:ind w:left="425"/>
      </w:pPr>
      <w:r>
        <w:rPr>
          <w:b/>
          <w:sz w:val="24"/>
          <w:szCs w:val="24"/>
        </w:rPr>
        <w:t>13.</w:t>
      </w:r>
      <w:r w:rsidR="00B60544">
        <w:rPr>
          <w:b/>
          <w:sz w:val="24"/>
          <w:szCs w:val="24"/>
        </w:rPr>
        <w:t>INFORMUJEMY, że:</w:t>
      </w:r>
    </w:p>
    <w:p w:rsidR="00B60544" w:rsidRPr="00B60544" w:rsidRDefault="00B60544" w:rsidP="00B60544">
      <w:pPr>
        <w:tabs>
          <w:tab w:val="left" w:pos="420"/>
        </w:tabs>
        <w:spacing w:line="0" w:lineRule="atLeast"/>
        <w:ind w:left="420"/>
        <w:rPr>
          <w:sz w:val="22"/>
          <w:szCs w:val="22"/>
        </w:rPr>
      </w:pPr>
      <w:r w:rsidRPr="00B60544">
        <w:rPr>
          <w:sz w:val="22"/>
          <w:szCs w:val="22"/>
        </w:rPr>
        <w:t>a) wybór oferty nie będzie* prowadzić do powstania u Zamawiającego obowiązku podatkowego</w:t>
      </w:r>
    </w:p>
    <w:p w:rsidR="00B60544" w:rsidRPr="00B60544" w:rsidRDefault="00B60544" w:rsidP="00B60544">
      <w:pPr>
        <w:tabs>
          <w:tab w:val="left" w:pos="420"/>
        </w:tabs>
        <w:spacing w:line="0" w:lineRule="atLeast"/>
        <w:ind w:left="420"/>
        <w:rPr>
          <w:sz w:val="22"/>
          <w:szCs w:val="22"/>
        </w:rPr>
      </w:pPr>
      <w:r w:rsidRPr="00B60544">
        <w:rPr>
          <w:sz w:val="22"/>
          <w:szCs w:val="22"/>
        </w:rPr>
        <w:t xml:space="preserve">b) wybór oferty będzie* prowadzić do powstania u Zamawiającego obowiązku podatkowego </w:t>
      </w:r>
    </w:p>
    <w:p w:rsidR="00B60544" w:rsidRPr="00B60544" w:rsidRDefault="00B60544" w:rsidP="00B60544">
      <w:pPr>
        <w:tabs>
          <w:tab w:val="left" w:pos="420"/>
        </w:tabs>
        <w:spacing w:line="0" w:lineRule="atLeast"/>
        <w:ind w:left="420"/>
        <w:rPr>
          <w:sz w:val="22"/>
          <w:szCs w:val="22"/>
        </w:rPr>
      </w:pPr>
      <w:r w:rsidRPr="00B60544">
        <w:rPr>
          <w:sz w:val="22"/>
          <w:szCs w:val="22"/>
        </w:rPr>
        <w:t>* właściwe podkreślić</w:t>
      </w:r>
    </w:p>
    <w:p w:rsidR="00967312" w:rsidRDefault="00967312" w:rsidP="00967312">
      <w:pPr>
        <w:spacing w:line="175" w:lineRule="exact"/>
        <w:rPr>
          <w:b/>
          <w:sz w:val="23"/>
          <w:szCs w:val="24"/>
        </w:rPr>
      </w:pPr>
    </w:p>
    <w:p w:rsidR="00967312" w:rsidRPr="002F5F4D" w:rsidRDefault="003477E8" w:rsidP="003477E8">
      <w:pPr>
        <w:spacing w:line="220" w:lineRule="auto"/>
        <w:ind w:left="425"/>
        <w:rPr>
          <w:b/>
          <w:sz w:val="22"/>
          <w:szCs w:val="22"/>
        </w:rPr>
      </w:pPr>
      <w:r>
        <w:rPr>
          <w:b/>
          <w:sz w:val="24"/>
        </w:rPr>
        <w:t>14.</w:t>
      </w:r>
      <w:r w:rsidR="00967312">
        <w:rPr>
          <w:b/>
          <w:sz w:val="24"/>
        </w:rPr>
        <w:t>OŚWIADCZAM</w:t>
      </w:r>
      <w:r w:rsidR="008F637D">
        <w:rPr>
          <w:b/>
          <w:sz w:val="24"/>
        </w:rPr>
        <w:t>(</w:t>
      </w:r>
      <w:r w:rsidR="00967312">
        <w:rPr>
          <w:b/>
          <w:sz w:val="24"/>
        </w:rPr>
        <w:t>Y</w:t>
      </w:r>
      <w:r w:rsidR="008F637D">
        <w:rPr>
          <w:b/>
          <w:sz w:val="24"/>
        </w:rPr>
        <w:t>)</w:t>
      </w:r>
      <w:r w:rsidR="00967312">
        <w:rPr>
          <w:sz w:val="24"/>
        </w:rPr>
        <w:t xml:space="preserve">, </w:t>
      </w:r>
      <w:r w:rsidR="00814FE2">
        <w:rPr>
          <w:sz w:val="24"/>
        </w:rPr>
        <w:t>iż następujące   informacje zawarte w ofercie stanowią tajemnicę przedsiębiorstwa</w:t>
      </w:r>
      <w:r w:rsidR="002F5F4D">
        <w:rPr>
          <w:sz w:val="24"/>
        </w:rPr>
        <w:t xml:space="preserve"> w rozumieniu przepisów o zwalczaniu nieuczciwej konkurencji i w związku z tym nie mogą być udostępniane, w szczególności innym uczestnikom postępowania – art. 18 ust.3 ustawy </w:t>
      </w:r>
      <w:proofErr w:type="spellStart"/>
      <w:r w:rsidR="002F5F4D">
        <w:rPr>
          <w:sz w:val="24"/>
        </w:rPr>
        <w:t>Pzp</w:t>
      </w:r>
      <w:proofErr w:type="spellEnd"/>
      <w:r w:rsidR="002F5F4D">
        <w:rPr>
          <w:sz w:val="24"/>
        </w:rPr>
        <w:t>.</w:t>
      </w:r>
    </w:p>
    <w:p w:rsidR="002F5F4D" w:rsidRPr="002F5F4D" w:rsidRDefault="002F5F4D" w:rsidP="002F5F4D">
      <w:pPr>
        <w:tabs>
          <w:tab w:val="left" w:pos="420"/>
        </w:tabs>
        <w:spacing w:line="220" w:lineRule="auto"/>
        <w:jc w:val="center"/>
        <w:rPr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4784"/>
        <w:gridCol w:w="4397"/>
      </w:tblGrid>
      <w:tr w:rsidR="002F5F4D" w:rsidRPr="002F5F4D" w:rsidTr="002F5F4D">
        <w:tc>
          <w:tcPr>
            <w:tcW w:w="456" w:type="dxa"/>
          </w:tcPr>
          <w:p w:rsidR="002F5F4D" w:rsidRPr="002F5F4D" w:rsidRDefault="002F5F4D" w:rsidP="002F5F4D">
            <w:pPr>
              <w:tabs>
                <w:tab w:val="left" w:pos="420"/>
              </w:tabs>
              <w:spacing w:line="220" w:lineRule="auto"/>
              <w:jc w:val="center"/>
              <w:rPr>
                <w:b/>
                <w:sz w:val="22"/>
                <w:szCs w:val="22"/>
              </w:rPr>
            </w:pPr>
            <w:r w:rsidRPr="002F5F4D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784" w:type="dxa"/>
          </w:tcPr>
          <w:p w:rsidR="002F5F4D" w:rsidRPr="002F5F4D" w:rsidRDefault="002F5F4D" w:rsidP="002F5F4D">
            <w:pPr>
              <w:tabs>
                <w:tab w:val="left" w:pos="420"/>
              </w:tabs>
              <w:spacing w:line="220" w:lineRule="auto"/>
              <w:jc w:val="center"/>
              <w:rPr>
                <w:b/>
                <w:sz w:val="22"/>
                <w:szCs w:val="22"/>
              </w:rPr>
            </w:pPr>
            <w:r w:rsidRPr="002F5F4D">
              <w:rPr>
                <w:b/>
                <w:sz w:val="22"/>
                <w:szCs w:val="22"/>
              </w:rPr>
              <w:t>Oznaczenie rodzaju informacji</w:t>
            </w:r>
          </w:p>
        </w:tc>
        <w:tc>
          <w:tcPr>
            <w:tcW w:w="4397" w:type="dxa"/>
          </w:tcPr>
          <w:p w:rsidR="002F5F4D" w:rsidRPr="002F5F4D" w:rsidRDefault="002F5F4D" w:rsidP="002F5F4D">
            <w:pPr>
              <w:tabs>
                <w:tab w:val="left" w:pos="420"/>
              </w:tabs>
              <w:spacing w:line="220" w:lineRule="auto"/>
              <w:jc w:val="center"/>
              <w:rPr>
                <w:b/>
                <w:sz w:val="22"/>
                <w:szCs w:val="22"/>
              </w:rPr>
            </w:pPr>
            <w:r w:rsidRPr="002F5F4D">
              <w:rPr>
                <w:b/>
                <w:sz w:val="22"/>
                <w:szCs w:val="22"/>
              </w:rPr>
              <w:t>Strony w ofercie</w:t>
            </w:r>
          </w:p>
        </w:tc>
      </w:tr>
      <w:tr w:rsidR="002F5F4D" w:rsidTr="002F5F4D">
        <w:tc>
          <w:tcPr>
            <w:tcW w:w="456" w:type="dxa"/>
          </w:tcPr>
          <w:p w:rsidR="002F5F4D" w:rsidRDefault="002F5F4D" w:rsidP="002F5F4D">
            <w:pPr>
              <w:tabs>
                <w:tab w:val="left" w:pos="420"/>
              </w:tabs>
              <w:spacing w:line="480" w:lineRule="auto"/>
              <w:jc w:val="both"/>
            </w:pPr>
          </w:p>
        </w:tc>
        <w:tc>
          <w:tcPr>
            <w:tcW w:w="4784" w:type="dxa"/>
          </w:tcPr>
          <w:p w:rsidR="002F5F4D" w:rsidRDefault="002F5F4D" w:rsidP="002F5F4D">
            <w:pPr>
              <w:tabs>
                <w:tab w:val="left" w:pos="420"/>
              </w:tabs>
              <w:spacing w:line="480" w:lineRule="auto"/>
              <w:jc w:val="both"/>
            </w:pPr>
          </w:p>
        </w:tc>
        <w:tc>
          <w:tcPr>
            <w:tcW w:w="4397" w:type="dxa"/>
          </w:tcPr>
          <w:p w:rsidR="002F5F4D" w:rsidRDefault="002F5F4D" w:rsidP="002F5F4D">
            <w:pPr>
              <w:tabs>
                <w:tab w:val="left" w:pos="420"/>
              </w:tabs>
              <w:spacing w:line="480" w:lineRule="auto"/>
              <w:jc w:val="both"/>
            </w:pPr>
          </w:p>
        </w:tc>
      </w:tr>
      <w:tr w:rsidR="002F5F4D" w:rsidTr="002F5F4D">
        <w:tc>
          <w:tcPr>
            <w:tcW w:w="456" w:type="dxa"/>
          </w:tcPr>
          <w:p w:rsidR="002F5F4D" w:rsidRDefault="002F5F4D" w:rsidP="002F5F4D">
            <w:pPr>
              <w:tabs>
                <w:tab w:val="left" w:pos="420"/>
              </w:tabs>
              <w:spacing w:line="480" w:lineRule="auto"/>
              <w:jc w:val="both"/>
            </w:pPr>
          </w:p>
        </w:tc>
        <w:tc>
          <w:tcPr>
            <w:tcW w:w="4784" w:type="dxa"/>
          </w:tcPr>
          <w:p w:rsidR="002F5F4D" w:rsidRDefault="002F5F4D" w:rsidP="002F5F4D">
            <w:pPr>
              <w:tabs>
                <w:tab w:val="left" w:pos="420"/>
              </w:tabs>
              <w:spacing w:line="480" w:lineRule="auto"/>
              <w:jc w:val="both"/>
            </w:pPr>
          </w:p>
        </w:tc>
        <w:tc>
          <w:tcPr>
            <w:tcW w:w="4397" w:type="dxa"/>
          </w:tcPr>
          <w:p w:rsidR="002F5F4D" w:rsidRDefault="002F5F4D" w:rsidP="002F5F4D">
            <w:pPr>
              <w:tabs>
                <w:tab w:val="left" w:pos="420"/>
              </w:tabs>
              <w:spacing w:line="480" w:lineRule="auto"/>
              <w:jc w:val="both"/>
            </w:pPr>
          </w:p>
        </w:tc>
      </w:tr>
    </w:tbl>
    <w:p w:rsidR="009E63A6" w:rsidRPr="009E63A6" w:rsidRDefault="009E63A6" w:rsidP="009E63A6"/>
    <w:p w:rsidR="009E63A6" w:rsidRPr="009E63A6" w:rsidRDefault="009E63A6" w:rsidP="009E63A6"/>
    <w:p w:rsidR="009E63A6" w:rsidRPr="00685805" w:rsidRDefault="003477E8" w:rsidP="003477E8">
      <w:pPr>
        <w:spacing w:line="195" w:lineRule="exact"/>
        <w:ind w:left="425"/>
        <w:jc w:val="both"/>
        <w:rPr>
          <w:rFonts w:asciiTheme="minorHAnsi" w:eastAsia="Times New Roman" w:hAnsiTheme="minorHAnsi" w:cs="Times New Roman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15. </w:t>
      </w:r>
      <w:r w:rsidR="009E63A6" w:rsidRPr="00685805">
        <w:rPr>
          <w:rFonts w:asciiTheme="minorHAnsi" w:hAnsiTheme="minorHAnsi"/>
          <w:b/>
          <w:sz w:val="24"/>
        </w:rPr>
        <w:t xml:space="preserve">OŚWIADCZAM(Y), </w:t>
      </w:r>
      <w:r w:rsidR="009E63A6" w:rsidRPr="00685805">
        <w:rPr>
          <w:rFonts w:asciiTheme="minorHAnsi" w:hAnsiTheme="minorHAnsi"/>
          <w:sz w:val="24"/>
        </w:rPr>
        <w:t>iż zapoznaliśmy się z Projektowanymi Postanowieniami Umowy</w:t>
      </w:r>
      <w:r w:rsidR="00DF3F04">
        <w:rPr>
          <w:rFonts w:asciiTheme="minorHAnsi" w:hAnsiTheme="minorHAnsi"/>
          <w:sz w:val="24"/>
        </w:rPr>
        <w:t xml:space="preserve">, określonymi w Załączniku nr 6 </w:t>
      </w:r>
      <w:r w:rsidR="009E63A6" w:rsidRPr="00685805">
        <w:rPr>
          <w:rFonts w:asciiTheme="minorHAnsi" w:hAnsiTheme="minorHAnsi"/>
          <w:sz w:val="24"/>
        </w:rPr>
        <w:t>do SWZ i zobowiązujemy się, w przypadku wyboru naszej oferty do zawarcia umowy zgodnie z niniejszą ofertą, na warunkach w nich określonych.</w:t>
      </w:r>
    </w:p>
    <w:p w:rsidR="009E63A6" w:rsidRPr="00685805" w:rsidRDefault="009E63A6" w:rsidP="009E63A6">
      <w:pPr>
        <w:tabs>
          <w:tab w:val="left" w:pos="420"/>
        </w:tabs>
        <w:spacing w:line="195" w:lineRule="exact"/>
        <w:ind w:left="420"/>
        <w:jc w:val="both"/>
        <w:rPr>
          <w:rFonts w:asciiTheme="minorHAnsi" w:eastAsia="Times New Roman" w:hAnsiTheme="minorHAnsi" w:cs="Times New Roman"/>
          <w:b/>
          <w:sz w:val="24"/>
        </w:rPr>
      </w:pPr>
    </w:p>
    <w:p w:rsidR="009E63A6" w:rsidRPr="00685805" w:rsidRDefault="003477E8" w:rsidP="00395A60">
      <w:pPr>
        <w:tabs>
          <w:tab w:val="left" w:pos="420"/>
        </w:tabs>
        <w:spacing w:line="195" w:lineRule="exact"/>
        <w:jc w:val="both"/>
        <w:rPr>
          <w:rFonts w:asciiTheme="minorHAnsi" w:eastAsia="Times New Roman" w:hAnsiTheme="minorHAnsi" w:cs="Times New Roman"/>
          <w:sz w:val="24"/>
        </w:rPr>
      </w:pPr>
      <w:r>
        <w:rPr>
          <w:rFonts w:asciiTheme="minorHAnsi" w:eastAsia="Times New Roman" w:hAnsiTheme="minorHAnsi" w:cs="Times New Roman"/>
          <w:b/>
          <w:sz w:val="24"/>
        </w:rPr>
        <w:t xml:space="preserve">        16</w:t>
      </w:r>
      <w:r w:rsidR="009E63A6" w:rsidRPr="00685805">
        <w:rPr>
          <w:rFonts w:asciiTheme="minorHAnsi" w:eastAsia="Times New Roman" w:hAnsiTheme="minorHAnsi" w:cs="Times New Roman"/>
          <w:b/>
          <w:sz w:val="24"/>
        </w:rPr>
        <w:t xml:space="preserve">. OŚWIADCZAM(Y), </w:t>
      </w:r>
      <w:r w:rsidR="009E63A6" w:rsidRPr="00685805">
        <w:rPr>
          <w:rFonts w:asciiTheme="minorHAnsi" w:eastAsia="Times New Roman" w:hAnsiTheme="minorHAnsi" w:cs="Times New Roman"/>
          <w:sz w:val="24"/>
        </w:rPr>
        <w:t>iż zapoznałem się i akceptuję przykładowy jadłospis sporządzony przez</w:t>
      </w:r>
      <w:r w:rsidR="009E63A6" w:rsidRPr="00685805">
        <w:rPr>
          <w:rFonts w:asciiTheme="minorHAnsi" w:eastAsia="Times New Roman" w:hAnsiTheme="minorHAnsi" w:cs="Times New Roman"/>
          <w:b/>
          <w:sz w:val="24"/>
        </w:rPr>
        <w:t xml:space="preserve">                </w:t>
      </w:r>
      <w:r w:rsidR="00395A60">
        <w:rPr>
          <w:rFonts w:asciiTheme="minorHAnsi" w:eastAsia="Times New Roman" w:hAnsiTheme="minorHAnsi" w:cs="Times New Roman"/>
          <w:b/>
          <w:sz w:val="24"/>
        </w:rPr>
        <w:t xml:space="preserve">           </w:t>
      </w:r>
      <w:r w:rsidR="009E63A6" w:rsidRPr="00685805">
        <w:rPr>
          <w:rFonts w:asciiTheme="minorHAnsi" w:eastAsia="Times New Roman" w:hAnsiTheme="minorHAnsi" w:cs="Times New Roman"/>
          <w:sz w:val="24"/>
        </w:rPr>
        <w:t>Zam</w:t>
      </w:r>
      <w:r w:rsidR="00DF3F04">
        <w:rPr>
          <w:rFonts w:asciiTheme="minorHAnsi" w:eastAsia="Times New Roman" w:hAnsiTheme="minorHAnsi" w:cs="Times New Roman"/>
          <w:sz w:val="24"/>
        </w:rPr>
        <w:t>awiającego – Załącznik nr 5</w:t>
      </w:r>
    </w:p>
    <w:p w:rsidR="009E63A6" w:rsidRPr="00685805" w:rsidRDefault="009E63A6" w:rsidP="009E63A6">
      <w:pPr>
        <w:tabs>
          <w:tab w:val="left" w:pos="420"/>
        </w:tabs>
        <w:spacing w:line="195" w:lineRule="exact"/>
        <w:jc w:val="both"/>
        <w:rPr>
          <w:rFonts w:asciiTheme="minorHAnsi" w:eastAsia="Times New Roman" w:hAnsiTheme="minorHAnsi" w:cs="Times New Roman"/>
          <w:sz w:val="24"/>
        </w:rPr>
      </w:pPr>
      <w:r w:rsidRPr="00685805">
        <w:rPr>
          <w:rFonts w:asciiTheme="minorHAnsi" w:eastAsia="Times New Roman" w:hAnsiTheme="minorHAnsi" w:cs="Times New Roman"/>
          <w:sz w:val="24"/>
        </w:rPr>
        <w:t>OŚWIADCZAM(Y), iż zapoznałem s</w:t>
      </w:r>
      <w:r w:rsidR="00DF3F04">
        <w:rPr>
          <w:rFonts w:asciiTheme="minorHAnsi" w:eastAsia="Times New Roman" w:hAnsiTheme="minorHAnsi" w:cs="Times New Roman"/>
          <w:sz w:val="24"/>
        </w:rPr>
        <w:t xml:space="preserve">ię z Załącznikiem nr 3 </w:t>
      </w:r>
      <w:r w:rsidRPr="00685805">
        <w:rPr>
          <w:rFonts w:asciiTheme="minorHAnsi" w:eastAsia="Times New Roman" w:hAnsiTheme="minorHAnsi" w:cs="Times New Roman"/>
          <w:sz w:val="24"/>
        </w:rPr>
        <w:t>(RODO)</w:t>
      </w:r>
    </w:p>
    <w:p w:rsidR="009E63A6" w:rsidRPr="00685805" w:rsidRDefault="009E63A6" w:rsidP="009E63A6">
      <w:pPr>
        <w:tabs>
          <w:tab w:val="left" w:pos="420"/>
        </w:tabs>
        <w:spacing w:line="195" w:lineRule="exact"/>
        <w:ind w:left="53"/>
        <w:jc w:val="both"/>
        <w:rPr>
          <w:rFonts w:asciiTheme="minorHAnsi" w:eastAsia="Times New Roman" w:hAnsiTheme="minorHAnsi" w:cs="Times New Roman"/>
          <w:b/>
          <w:sz w:val="24"/>
        </w:rPr>
      </w:pPr>
    </w:p>
    <w:p w:rsidR="009E63A6" w:rsidRPr="00685805" w:rsidRDefault="003477E8" w:rsidP="00395A60">
      <w:pPr>
        <w:spacing w:line="195" w:lineRule="exact"/>
        <w:ind w:left="425"/>
        <w:jc w:val="both"/>
        <w:rPr>
          <w:rFonts w:asciiTheme="minorHAnsi" w:eastAsia="Times New Roman" w:hAnsiTheme="minorHAnsi" w:cs="Times New Roman"/>
          <w:sz w:val="24"/>
        </w:rPr>
      </w:pPr>
      <w:r>
        <w:rPr>
          <w:rFonts w:asciiTheme="minorHAnsi" w:eastAsia="Times New Roman" w:hAnsiTheme="minorHAnsi" w:cs="Times New Roman"/>
          <w:b/>
          <w:sz w:val="24"/>
        </w:rPr>
        <w:t>17</w:t>
      </w:r>
      <w:r w:rsidR="00395A60">
        <w:rPr>
          <w:rFonts w:asciiTheme="minorHAnsi" w:eastAsia="Times New Roman" w:hAnsiTheme="minorHAnsi" w:cs="Times New Roman"/>
          <w:b/>
          <w:sz w:val="24"/>
        </w:rPr>
        <w:t>.</w:t>
      </w:r>
      <w:r w:rsidR="009E63A6" w:rsidRPr="00685805">
        <w:rPr>
          <w:rFonts w:asciiTheme="minorHAnsi" w:eastAsia="Times New Roman" w:hAnsiTheme="minorHAnsi" w:cs="Times New Roman"/>
          <w:b/>
          <w:sz w:val="24"/>
        </w:rPr>
        <w:t>OŚWIADCZM(Y)</w:t>
      </w:r>
      <w:r w:rsidR="009E63A6" w:rsidRPr="00685805">
        <w:rPr>
          <w:rFonts w:asciiTheme="minorHAnsi" w:eastAsia="Times New Roman" w:hAnsiTheme="minorHAnsi" w:cs="Times New Roman"/>
          <w:sz w:val="24"/>
        </w:rPr>
        <w:t>, iż wypełniliśmy obowiązki informacyjne przewidziane w art. 13 lub 14 RODO wobec osób fizycznych, od których dane osobowe bezpośrednio lub pośrednio pozyskaliśmy w celu ubiegania się o udzielenie zamówienia publicznego w niniejszy, postepowaniu (jeżeli dotyczy)</w:t>
      </w:r>
    </w:p>
    <w:p w:rsidR="009E63A6" w:rsidRPr="00685805" w:rsidRDefault="009E63A6" w:rsidP="009E63A6">
      <w:pPr>
        <w:tabs>
          <w:tab w:val="left" w:pos="420"/>
        </w:tabs>
        <w:spacing w:line="195" w:lineRule="exact"/>
        <w:ind w:left="420"/>
        <w:jc w:val="both"/>
        <w:rPr>
          <w:rFonts w:asciiTheme="minorHAnsi" w:eastAsia="Times New Roman" w:hAnsiTheme="minorHAnsi" w:cs="Times New Roman"/>
          <w:b/>
          <w:sz w:val="24"/>
        </w:rPr>
      </w:pPr>
    </w:p>
    <w:p w:rsidR="009E63A6" w:rsidRDefault="003477E8" w:rsidP="009E63A6">
      <w:pPr>
        <w:spacing w:line="0" w:lineRule="atLeast"/>
        <w:ind w:left="60"/>
        <w:rPr>
          <w:sz w:val="24"/>
        </w:rPr>
      </w:pPr>
      <w:r>
        <w:rPr>
          <w:b/>
          <w:sz w:val="24"/>
        </w:rPr>
        <w:t>18</w:t>
      </w:r>
      <w:r w:rsidR="00395A60">
        <w:rPr>
          <w:b/>
          <w:sz w:val="24"/>
        </w:rPr>
        <w:t xml:space="preserve">. </w:t>
      </w:r>
      <w:r w:rsidR="009E63A6">
        <w:rPr>
          <w:b/>
          <w:sz w:val="24"/>
        </w:rPr>
        <w:t xml:space="preserve">OŚWIADCZAM(Y), </w:t>
      </w:r>
      <w:r w:rsidR="009E63A6">
        <w:rPr>
          <w:sz w:val="24"/>
        </w:rPr>
        <w:t>że jesteśmy mikroprzedsiębiorstwem /małym /średnim</w:t>
      </w:r>
      <w:r w:rsidR="00B60544">
        <w:rPr>
          <w:sz w:val="32"/>
          <w:vertAlign w:val="superscript"/>
        </w:rPr>
        <w:t xml:space="preserve"> </w:t>
      </w:r>
      <w:r w:rsidR="009E63A6">
        <w:rPr>
          <w:sz w:val="24"/>
        </w:rPr>
        <w:t>przedsiębiorstwem</w:t>
      </w:r>
      <w:r w:rsidR="00B60544">
        <w:rPr>
          <w:sz w:val="24"/>
        </w:rPr>
        <w:t>/innym rodzajem*</w:t>
      </w:r>
    </w:p>
    <w:p w:rsidR="00B60544" w:rsidRDefault="00B60544" w:rsidP="009E63A6">
      <w:pPr>
        <w:spacing w:line="0" w:lineRule="atLeast"/>
        <w:ind w:left="60"/>
      </w:pPr>
      <w:r>
        <w:rPr>
          <w:b/>
          <w:sz w:val="24"/>
        </w:rPr>
        <w:t>*właściwe podkreślić</w:t>
      </w:r>
    </w:p>
    <w:p w:rsidR="009E63A6" w:rsidRDefault="009E63A6" w:rsidP="009E63A6">
      <w:pPr>
        <w:spacing w:line="242" w:lineRule="exact"/>
        <w:rPr>
          <w:rFonts w:ascii="Times New Roman" w:eastAsia="Times New Roman" w:hAnsi="Times New Roman" w:cs="Times New Roman"/>
          <w:sz w:val="24"/>
        </w:rPr>
      </w:pPr>
    </w:p>
    <w:p w:rsidR="009E63A6" w:rsidRPr="001E6A43" w:rsidRDefault="003477E8" w:rsidP="009E63A6">
      <w:pPr>
        <w:tabs>
          <w:tab w:val="left" w:pos="420"/>
        </w:tabs>
        <w:spacing w:line="216" w:lineRule="auto"/>
        <w:rPr>
          <w:sz w:val="24"/>
          <w:szCs w:val="24"/>
        </w:rPr>
      </w:pPr>
      <w:r>
        <w:rPr>
          <w:b/>
          <w:sz w:val="24"/>
        </w:rPr>
        <w:t>19</w:t>
      </w:r>
      <w:r w:rsidR="00395A60">
        <w:rPr>
          <w:b/>
          <w:sz w:val="24"/>
        </w:rPr>
        <w:t xml:space="preserve">. </w:t>
      </w:r>
      <w:r w:rsidR="009E63A6">
        <w:rPr>
          <w:b/>
          <w:sz w:val="24"/>
        </w:rPr>
        <w:t xml:space="preserve"> </w:t>
      </w:r>
      <w:r w:rsidR="009E63A6" w:rsidRPr="001E6A43">
        <w:rPr>
          <w:sz w:val="24"/>
          <w:szCs w:val="24"/>
        </w:rPr>
        <w:t>Do kontaktów z Zamawiającym w zakresie związanym z niniejszym zamówieniem upoważniamy następujące osoby:</w:t>
      </w:r>
    </w:p>
    <w:p w:rsidR="009E63A6" w:rsidRDefault="009E63A6" w:rsidP="009E63A6">
      <w:pPr>
        <w:spacing w:line="0" w:lineRule="atLeast"/>
        <w:ind w:left="367"/>
        <w:rPr>
          <w:sz w:val="23"/>
        </w:rPr>
      </w:pPr>
      <w:r>
        <w:rPr>
          <w:sz w:val="23"/>
        </w:rPr>
        <w:t>……………………………………………………………………….</w:t>
      </w:r>
      <w:proofErr w:type="spellStart"/>
      <w:r>
        <w:rPr>
          <w:sz w:val="23"/>
        </w:rPr>
        <w:t>tel</w:t>
      </w:r>
      <w:proofErr w:type="spellEnd"/>
      <w:r>
        <w:rPr>
          <w:sz w:val="23"/>
        </w:rPr>
        <w:t>……………………………………………………………………….</w:t>
      </w:r>
    </w:p>
    <w:p w:rsidR="009E63A6" w:rsidRDefault="009E63A6" w:rsidP="009E63A6">
      <w:pPr>
        <w:spacing w:line="0" w:lineRule="atLeast"/>
        <w:ind w:left="367"/>
        <w:rPr>
          <w:sz w:val="23"/>
        </w:rPr>
      </w:pPr>
    </w:p>
    <w:p w:rsidR="009E63A6" w:rsidRDefault="009E63A6" w:rsidP="009E63A6">
      <w:pPr>
        <w:spacing w:line="0" w:lineRule="atLeast"/>
        <w:ind w:left="367"/>
      </w:pPr>
      <w:r>
        <w:rPr>
          <w:sz w:val="23"/>
        </w:rPr>
        <w:t>………………………………………………………………………..</w:t>
      </w:r>
      <w:proofErr w:type="spellStart"/>
      <w:r>
        <w:rPr>
          <w:sz w:val="23"/>
        </w:rPr>
        <w:t>tel</w:t>
      </w:r>
      <w:proofErr w:type="spellEnd"/>
      <w:r>
        <w:rPr>
          <w:sz w:val="23"/>
        </w:rPr>
        <w:t>………………………………………………………………………</w:t>
      </w:r>
    </w:p>
    <w:p w:rsidR="009E63A6" w:rsidRDefault="009E63A6" w:rsidP="009E63A6">
      <w:pPr>
        <w:spacing w:line="243" w:lineRule="exact"/>
        <w:rPr>
          <w:rFonts w:ascii="Times New Roman" w:eastAsia="Times New Roman" w:hAnsi="Times New Roman" w:cs="Times New Roman"/>
          <w:sz w:val="23"/>
        </w:rPr>
      </w:pPr>
    </w:p>
    <w:p w:rsidR="009E63A6" w:rsidRDefault="003477E8" w:rsidP="009E63A6">
      <w:pPr>
        <w:tabs>
          <w:tab w:val="left" w:pos="367"/>
        </w:tabs>
        <w:spacing w:line="0" w:lineRule="atLeast"/>
        <w:rPr>
          <w:b/>
          <w:sz w:val="24"/>
        </w:rPr>
      </w:pPr>
      <w:r>
        <w:rPr>
          <w:b/>
          <w:sz w:val="24"/>
        </w:rPr>
        <w:t>20</w:t>
      </w:r>
      <w:r w:rsidR="009E63A6">
        <w:rPr>
          <w:b/>
          <w:sz w:val="24"/>
        </w:rPr>
        <w:t>.Wraz z ofertą składam(y) następujące oświadczenia i dokumenty</w:t>
      </w:r>
      <w:r w:rsidR="00B60544">
        <w:rPr>
          <w:b/>
          <w:sz w:val="24"/>
        </w:rPr>
        <w:t>:</w:t>
      </w:r>
    </w:p>
    <w:p w:rsidR="00B60544" w:rsidRPr="002F5F4D" w:rsidRDefault="00B60544" w:rsidP="009E63A6">
      <w:pPr>
        <w:tabs>
          <w:tab w:val="left" w:pos="367"/>
        </w:tabs>
        <w:spacing w:line="0" w:lineRule="atLeast"/>
      </w:pPr>
    </w:p>
    <w:p w:rsidR="009E63A6" w:rsidRDefault="009E63A6" w:rsidP="009E63A6">
      <w:pPr>
        <w:tabs>
          <w:tab w:val="left" w:pos="367"/>
        </w:tabs>
        <w:spacing w:line="0" w:lineRule="atLeast"/>
        <w:ind w:left="367"/>
        <w:rPr>
          <w:b/>
          <w:sz w:val="24"/>
        </w:rPr>
      </w:pPr>
      <w:r>
        <w:rPr>
          <w:b/>
          <w:sz w:val="24"/>
        </w:rPr>
        <w:t>………………………………………………………</w:t>
      </w:r>
    </w:p>
    <w:p w:rsidR="009E63A6" w:rsidRDefault="009E63A6" w:rsidP="009E63A6">
      <w:pPr>
        <w:tabs>
          <w:tab w:val="left" w:pos="367"/>
        </w:tabs>
        <w:spacing w:line="0" w:lineRule="atLeast"/>
        <w:ind w:left="367"/>
        <w:rPr>
          <w:b/>
          <w:sz w:val="24"/>
        </w:rPr>
      </w:pPr>
    </w:p>
    <w:p w:rsidR="009E63A6" w:rsidRDefault="009E63A6" w:rsidP="009E63A6">
      <w:pPr>
        <w:tabs>
          <w:tab w:val="left" w:pos="367"/>
        </w:tabs>
        <w:spacing w:line="0" w:lineRule="atLeast"/>
        <w:ind w:left="367"/>
        <w:rPr>
          <w:b/>
          <w:sz w:val="24"/>
        </w:rPr>
      </w:pPr>
      <w:r>
        <w:rPr>
          <w:b/>
          <w:sz w:val="24"/>
        </w:rPr>
        <w:t>……………………………………………………..</w:t>
      </w:r>
    </w:p>
    <w:p w:rsidR="009E63A6" w:rsidRDefault="009E63A6" w:rsidP="009E63A6">
      <w:pPr>
        <w:tabs>
          <w:tab w:val="left" w:pos="367"/>
        </w:tabs>
        <w:spacing w:line="0" w:lineRule="atLeast"/>
        <w:ind w:left="367"/>
        <w:rPr>
          <w:b/>
          <w:sz w:val="24"/>
        </w:rPr>
      </w:pPr>
    </w:p>
    <w:p w:rsidR="009E63A6" w:rsidRDefault="009E63A6" w:rsidP="009E63A6">
      <w:pPr>
        <w:tabs>
          <w:tab w:val="left" w:pos="367"/>
        </w:tabs>
        <w:spacing w:line="0" w:lineRule="atLeast"/>
        <w:ind w:left="367"/>
        <w:rPr>
          <w:sz w:val="24"/>
        </w:rPr>
      </w:pPr>
      <w:r>
        <w:rPr>
          <w:b/>
          <w:sz w:val="24"/>
        </w:rPr>
        <w:lastRenderedPageBreak/>
        <w:t>…………………………………………………….</w:t>
      </w:r>
      <w:r>
        <w:rPr>
          <w:sz w:val="24"/>
        </w:rPr>
        <w:t>.</w:t>
      </w:r>
    </w:p>
    <w:p w:rsidR="00B60544" w:rsidRDefault="00B60544" w:rsidP="009E63A6">
      <w:pPr>
        <w:tabs>
          <w:tab w:val="left" w:pos="367"/>
        </w:tabs>
        <w:spacing w:line="0" w:lineRule="atLeast"/>
        <w:ind w:left="367"/>
      </w:pPr>
    </w:p>
    <w:p w:rsidR="009E63A6" w:rsidRDefault="009E63A6" w:rsidP="009E63A6">
      <w:pPr>
        <w:spacing w:line="239" w:lineRule="exact"/>
        <w:rPr>
          <w:b/>
          <w:sz w:val="24"/>
        </w:rPr>
      </w:pPr>
    </w:p>
    <w:p w:rsidR="009E63A6" w:rsidRDefault="009E63A6" w:rsidP="009E63A6">
      <w:pPr>
        <w:spacing w:line="0" w:lineRule="atLeast"/>
      </w:pPr>
    </w:p>
    <w:p w:rsidR="009E63A6" w:rsidRDefault="009E63A6" w:rsidP="009E63A6">
      <w:pPr>
        <w:spacing w:line="200" w:lineRule="exact"/>
        <w:rPr>
          <w:rFonts w:ascii="Times New Roman" w:eastAsia="Times New Roman" w:hAnsi="Times New Roman" w:cs="Times New Roman"/>
          <w:sz w:val="24"/>
        </w:rPr>
      </w:pPr>
    </w:p>
    <w:p w:rsidR="009E63A6" w:rsidRDefault="009E63A6" w:rsidP="009E63A6">
      <w:pPr>
        <w:spacing w:line="333" w:lineRule="exact"/>
        <w:rPr>
          <w:rFonts w:ascii="Times New Roman" w:eastAsia="Times New Roman" w:hAnsi="Times New Roman" w:cs="Times New Roman"/>
          <w:sz w:val="24"/>
        </w:rPr>
      </w:pPr>
    </w:p>
    <w:p w:rsidR="009E63A6" w:rsidRDefault="009E63A6" w:rsidP="009E63A6">
      <w:pPr>
        <w:spacing w:line="0" w:lineRule="atLeast"/>
        <w:ind w:left="7"/>
      </w:pPr>
      <w:r>
        <w:t>__________________ dnia __ __ _____ roku</w:t>
      </w:r>
    </w:p>
    <w:p w:rsidR="009E63A6" w:rsidRDefault="009E63A6" w:rsidP="009E63A6">
      <w:pPr>
        <w:spacing w:line="120" w:lineRule="exact"/>
        <w:rPr>
          <w:rFonts w:ascii="Times New Roman" w:eastAsia="Times New Roman" w:hAnsi="Times New Roman" w:cs="Times New Roman"/>
          <w:sz w:val="24"/>
        </w:rPr>
      </w:pPr>
    </w:p>
    <w:p w:rsidR="009E63A6" w:rsidRDefault="009E63A6" w:rsidP="009E63A6">
      <w:pPr>
        <w:spacing w:line="0" w:lineRule="atLeast"/>
        <w:ind w:left="5627"/>
      </w:pPr>
      <w:r>
        <w:rPr>
          <w:sz w:val="24"/>
        </w:rPr>
        <w:t>______________________________</w:t>
      </w:r>
    </w:p>
    <w:p w:rsidR="009E63A6" w:rsidRPr="00B60544" w:rsidRDefault="009E63A6" w:rsidP="00B60544">
      <w:pPr>
        <w:spacing w:line="0" w:lineRule="atLeast"/>
        <w:ind w:left="5687"/>
      </w:pPr>
      <w:r>
        <w:rPr>
          <w:rFonts w:cs="Calibri"/>
          <w:i/>
        </w:rPr>
        <w:t xml:space="preserve">  </w:t>
      </w:r>
      <w:r>
        <w:rPr>
          <w:i/>
        </w:rPr>
        <w:t>(podpis Wykonawcy/Pełnomocnika)</w:t>
      </w:r>
    </w:p>
    <w:p w:rsidR="009E63A6" w:rsidRDefault="009E63A6" w:rsidP="009E63A6">
      <w:pPr>
        <w:spacing w:line="0" w:lineRule="atLeast"/>
        <w:ind w:left="420"/>
        <w:rPr>
          <w:sz w:val="16"/>
          <w:szCs w:val="16"/>
        </w:rPr>
      </w:pPr>
    </w:p>
    <w:p w:rsidR="009E63A6" w:rsidRDefault="009E63A6" w:rsidP="009E63A6">
      <w:pPr>
        <w:spacing w:line="0" w:lineRule="atLeast"/>
        <w:ind w:left="420"/>
        <w:rPr>
          <w:b/>
          <w:sz w:val="22"/>
          <w:szCs w:val="22"/>
          <w:u w:val="single"/>
        </w:rPr>
      </w:pPr>
      <w:r w:rsidRPr="00685805">
        <w:rPr>
          <w:b/>
          <w:sz w:val="22"/>
          <w:szCs w:val="22"/>
          <w:u w:val="single"/>
        </w:rPr>
        <w:t xml:space="preserve">UWAGA: </w:t>
      </w:r>
    </w:p>
    <w:p w:rsidR="009E63A6" w:rsidRDefault="009E63A6" w:rsidP="009E63A6">
      <w:pPr>
        <w:spacing w:line="0" w:lineRule="atLeast"/>
        <w:ind w:left="420"/>
        <w:rPr>
          <w:b/>
          <w:sz w:val="22"/>
          <w:szCs w:val="22"/>
          <w:u w:val="single"/>
        </w:rPr>
      </w:pPr>
    </w:p>
    <w:p w:rsidR="009E63A6" w:rsidRPr="00685805" w:rsidRDefault="009E63A6" w:rsidP="009E63A6">
      <w:pPr>
        <w:spacing w:line="0" w:lineRule="atLeast"/>
        <w:ind w:left="420"/>
        <w:rPr>
          <w:b/>
          <w:sz w:val="22"/>
          <w:szCs w:val="22"/>
          <w:u w:val="single"/>
        </w:rPr>
        <w:sectPr w:rsidR="009E63A6" w:rsidRPr="00685805">
          <w:footerReference w:type="even" r:id="rId7"/>
          <w:footerReference w:type="default" r:id="rId8"/>
          <w:footerReference w:type="first" r:id="rId9"/>
          <w:pgSz w:w="11906" w:h="16838"/>
          <w:pgMar w:top="1127" w:right="1126" w:bottom="764" w:left="1080" w:header="708" w:footer="708" w:gutter="0"/>
          <w:cols w:space="708"/>
          <w:docGrid w:linePitch="360"/>
        </w:sectPr>
      </w:pPr>
      <w:r>
        <w:rPr>
          <w:b/>
          <w:sz w:val="22"/>
          <w:szCs w:val="22"/>
          <w:u w:val="single"/>
        </w:rPr>
        <w:t>Formularz ofertowy musi być opatrzony przez osobę lub osoby uprawnione do reprezentowania firmy kwalifikowanym podpisem elektronicznym, podpisem z</w:t>
      </w:r>
      <w:r w:rsidR="00322B6E">
        <w:rPr>
          <w:b/>
          <w:sz w:val="22"/>
          <w:szCs w:val="22"/>
          <w:u w:val="single"/>
        </w:rPr>
        <w:t>aufanym lub podpisem osobistym.</w:t>
      </w:r>
    </w:p>
    <w:p w:rsidR="009E63A6" w:rsidRPr="009E63A6" w:rsidRDefault="009E63A6" w:rsidP="009E63A6"/>
    <w:p w:rsidR="009E63A6" w:rsidRPr="009E63A6" w:rsidRDefault="009E63A6" w:rsidP="009E63A6"/>
    <w:p w:rsidR="002F5F4D" w:rsidRPr="009E63A6" w:rsidRDefault="002F5F4D" w:rsidP="009E63A6">
      <w:pPr>
        <w:sectPr w:rsidR="002F5F4D" w:rsidRPr="009E63A6">
          <w:footerReference w:type="default" r:id="rId10"/>
          <w:footerReference w:type="first" r:id="rId11"/>
          <w:pgSz w:w="11906" w:h="16838"/>
          <w:pgMar w:top="1440" w:right="1126" w:bottom="764" w:left="1133" w:header="708" w:footer="708" w:gutter="0"/>
          <w:cols w:space="708"/>
          <w:docGrid w:linePitch="360"/>
        </w:sectPr>
      </w:pPr>
    </w:p>
    <w:p w:rsidR="00A4325B" w:rsidRDefault="00A4325B" w:rsidP="001E6A43">
      <w:bookmarkStart w:id="1" w:name="page2"/>
      <w:bookmarkStart w:id="2" w:name="page3"/>
      <w:bookmarkEnd w:id="1"/>
      <w:bookmarkEnd w:id="2"/>
    </w:p>
    <w:sectPr w:rsidR="00A4325B"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FE1" w:rsidRDefault="00C16FE1">
      <w:r>
        <w:separator/>
      </w:r>
    </w:p>
  </w:endnote>
  <w:endnote w:type="continuationSeparator" w:id="0">
    <w:p w:rsidR="00C16FE1" w:rsidRDefault="00C1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3A6" w:rsidRDefault="009E63A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3A6" w:rsidRDefault="009E63A6"/>
  <w:p w:rsidR="009E63A6" w:rsidRDefault="009E63A6">
    <w:pPr>
      <w:ind w:left="284" w:right="-426"/>
      <w:jc w:val="center"/>
      <w:rPr>
        <w:rFonts w:ascii="Georgia" w:hAnsi="Georgia" w:cs="Georgia"/>
        <w:color w:val="1F497D"/>
        <w:lang w:eastAsia="pl-PL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6558300" wp14:editId="198F50EC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635"/>
              <wp:effectExtent l="14605" t="15240" r="14605" b="22225"/>
              <wp:wrapNone/>
              <wp:docPr id="8" name="Łącznik prosty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635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8DA71" id="Łącznik prosty 8" o:spid="_x0000_s1026" style="position:absolute;flip:x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" strokecolor="#8497b0" strokeweight=".79mm">
              <v:stroke joinstyle="miter" endcap="square"/>
            </v:line>
          </w:pict>
        </mc:Fallback>
      </mc:AlternateContent>
    </w:r>
  </w:p>
  <w:p w:rsidR="009E63A6" w:rsidRDefault="009E63A6">
    <w:pPr>
      <w:ind w:left="284" w:right="-426" w:firstLine="5953"/>
      <w:jc w:val="both"/>
      <w:rPr>
        <w:rFonts w:ascii="Georgia" w:hAnsi="Georgia" w:cs="Georgia"/>
        <w:color w:val="1F497D"/>
      </w:rPr>
    </w:pPr>
  </w:p>
  <w:p w:rsidR="009E63A6" w:rsidRDefault="009E63A6">
    <w:pPr>
      <w:ind w:left="283" w:right="-510" w:firstLine="5953"/>
      <w:jc w:val="both"/>
    </w:pPr>
    <w:r>
      <w:rPr>
        <w:rFonts w:ascii="Georgia" w:hAnsi="Georgia" w:cs="Georgia"/>
        <w:noProof/>
        <w:color w:val="1F497D"/>
        <w:lang w:eastAsia="pl-PL" w:bidi="ar-SA"/>
      </w:rPr>
      <w:drawing>
        <wp:anchor distT="0" distB="0" distL="114935" distR="114935" simplePos="0" relativeHeight="251666432" behindDoc="1" locked="0" layoutInCell="1" allowOverlap="1" wp14:anchorId="2A2030DF" wp14:editId="2FFFAB43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7765" cy="656590"/>
          <wp:effectExtent l="0" t="0" r="63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96" r="-26" b="-96"/>
                  <a:stretch>
                    <a:fillRect/>
                  </a:stretch>
                </pic:blipFill>
                <pic:spPr bwMode="auto">
                  <a:xfrm>
                    <a:off x="0" y="0"/>
                    <a:ext cx="2437765" cy="656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eorgia" w:hAnsi="Georgia" w:cs="Georgia"/>
        <w:color w:val="1F497D"/>
      </w:rPr>
      <w:t>Żłobek Miejski w Dąbrowie Górniczej</w:t>
    </w:r>
  </w:p>
  <w:p w:rsidR="009E63A6" w:rsidRDefault="009E63A6">
    <w:pPr>
      <w:ind w:left="284" w:firstLine="5953"/>
      <w:jc w:val="both"/>
    </w:pPr>
    <w:r>
      <w:rPr>
        <w:rFonts w:ascii="Georgia" w:hAnsi="Georgia" w:cs="Georgia"/>
        <w:color w:val="1F497D"/>
      </w:rPr>
      <w:t>ul. Jaworowa 4</w:t>
    </w:r>
  </w:p>
  <w:p w:rsidR="009E63A6" w:rsidRDefault="009E63A6">
    <w:pPr>
      <w:ind w:left="284" w:firstLine="5953"/>
      <w:jc w:val="both"/>
    </w:pPr>
    <w:r>
      <w:rPr>
        <w:rFonts w:ascii="Georgia" w:hAnsi="Georgia" w:cs="Georgia"/>
        <w:color w:val="1F497D"/>
      </w:rPr>
      <w:t>41-300 Dąbrowa Górnicza</w:t>
    </w:r>
  </w:p>
  <w:p w:rsidR="009E63A6" w:rsidRDefault="009E63A6">
    <w:pPr>
      <w:ind w:left="284" w:firstLine="5953"/>
      <w:jc w:val="both"/>
    </w:pPr>
    <w:r>
      <w:rPr>
        <w:rFonts w:ascii="Georgia" w:hAnsi="Georgia" w:cs="Georgia"/>
        <w:color w:val="1F497D"/>
      </w:rPr>
      <w:t>tel./fax 32  262 50 12</w:t>
    </w:r>
  </w:p>
  <w:p w:rsidR="009E63A6" w:rsidRDefault="00D03578">
    <w:pPr>
      <w:ind w:left="284" w:firstLine="5953"/>
      <w:jc w:val="both"/>
    </w:pPr>
    <w:hyperlink r:id="rId2" w:history="1">
      <w:r w:rsidR="009E63A6">
        <w:rPr>
          <w:rStyle w:val="Hipercze"/>
          <w:rFonts w:ascii="Georgia" w:hAnsi="Georgia" w:cs="Georgia"/>
          <w:color w:val="0000FF"/>
        </w:rPr>
        <w:t>http://zmdg.pl</w:t>
      </w:r>
    </w:hyperlink>
  </w:p>
  <w:p w:rsidR="009E63A6" w:rsidRDefault="009E63A6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3A6" w:rsidRDefault="009E63A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D03578"/>
  <w:p w:rsidR="00C57A13" w:rsidRDefault="00967312">
    <w:pPr>
      <w:ind w:left="284" w:right="-426"/>
      <w:jc w:val="center"/>
      <w:rPr>
        <w:rFonts w:ascii="Georgia" w:hAnsi="Georgia" w:cs="Georgia"/>
        <w:color w:val="1F497D"/>
        <w:lang w:eastAsia="pl-PL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BCC092A" wp14:editId="2D8836B3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635"/>
              <wp:effectExtent l="19685" t="15240" r="19050" b="22225"/>
              <wp:wrapNone/>
              <wp:docPr id="10" name="Łącznik prosty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635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9A23FA" id="Łącznik prosty 10" o:spid="_x0000_s1026" style="position:absolute;flip:x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" strokecolor="#8497b0" strokeweight=".79mm">
              <v:stroke joinstyle="miter" endcap="square"/>
            </v:line>
          </w:pict>
        </mc:Fallback>
      </mc:AlternateContent>
    </w:r>
  </w:p>
  <w:p w:rsidR="00C57A13" w:rsidRDefault="00D03578">
    <w:pPr>
      <w:ind w:left="284" w:right="-426" w:firstLine="5953"/>
      <w:jc w:val="both"/>
      <w:rPr>
        <w:rFonts w:ascii="Georgia" w:hAnsi="Georgia" w:cs="Georgia"/>
        <w:color w:val="1F497D"/>
      </w:rPr>
    </w:pPr>
  </w:p>
  <w:p w:rsidR="00C57A13" w:rsidRDefault="00967312">
    <w:pPr>
      <w:ind w:left="283" w:right="-510" w:firstLine="5953"/>
      <w:jc w:val="both"/>
    </w:pPr>
    <w:r>
      <w:rPr>
        <w:rFonts w:ascii="Georgia" w:hAnsi="Georgia" w:cs="Georgia"/>
        <w:noProof/>
        <w:color w:val="1F497D"/>
        <w:lang w:eastAsia="pl-PL" w:bidi="ar-SA"/>
      </w:rPr>
      <w:drawing>
        <wp:anchor distT="0" distB="0" distL="114935" distR="114935" simplePos="0" relativeHeight="251660288" behindDoc="1" locked="0" layoutInCell="1" allowOverlap="1" wp14:anchorId="5DA72B78" wp14:editId="713B8E81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7765" cy="656590"/>
          <wp:effectExtent l="0" t="0" r="635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96" r="-26" b="-96"/>
                  <a:stretch>
                    <a:fillRect/>
                  </a:stretch>
                </pic:blipFill>
                <pic:spPr bwMode="auto">
                  <a:xfrm>
                    <a:off x="0" y="0"/>
                    <a:ext cx="2437765" cy="656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01A6">
      <w:rPr>
        <w:rFonts w:ascii="Georgia" w:hAnsi="Georgia" w:cs="Georgia"/>
        <w:color w:val="1F497D"/>
      </w:rPr>
      <w:t>Żłobek Miejski w Dąbrowie Górniczej</w:t>
    </w:r>
  </w:p>
  <w:p w:rsidR="00C57A13" w:rsidRDefault="008A01A6">
    <w:pPr>
      <w:ind w:left="284" w:firstLine="5953"/>
      <w:jc w:val="both"/>
    </w:pPr>
    <w:r>
      <w:rPr>
        <w:rFonts w:ascii="Georgia" w:hAnsi="Georgia" w:cs="Georgia"/>
        <w:color w:val="1F497D"/>
      </w:rPr>
      <w:t>ul. Jaworowa 4</w:t>
    </w:r>
  </w:p>
  <w:p w:rsidR="00C57A13" w:rsidRDefault="008A01A6">
    <w:pPr>
      <w:ind w:left="284" w:firstLine="5953"/>
      <w:jc w:val="both"/>
    </w:pPr>
    <w:r>
      <w:rPr>
        <w:rFonts w:ascii="Georgia" w:hAnsi="Georgia" w:cs="Georgia"/>
        <w:color w:val="1F497D"/>
      </w:rPr>
      <w:t>41-300 Dąbrowa Górnicza</w:t>
    </w:r>
  </w:p>
  <w:p w:rsidR="00C57A13" w:rsidRDefault="008A01A6">
    <w:pPr>
      <w:ind w:left="284" w:firstLine="5953"/>
      <w:jc w:val="both"/>
    </w:pPr>
    <w:r>
      <w:rPr>
        <w:rFonts w:ascii="Georgia" w:hAnsi="Georgia" w:cs="Georgia"/>
        <w:color w:val="1F497D"/>
      </w:rPr>
      <w:t>tel./fax 32  262 50 12</w:t>
    </w:r>
  </w:p>
  <w:p w:rsidR="00C57A13" w:rsidRDefault="00D03578">
    <w:pPr>
      <w:ind w:left="284" w:firstLine="5953"/>
      <w:jc w:val="both"/>
    </w:pPr>
    <w:hyperlink r:id="rId2" w:history="1">
      <w:r w:rsidR="008A01A6">
        <w:rPr>
          <w:rStyle w:val="Hipercze"/>
          <w:rFonts w:ascii="Georgia" w:hAnsi="Georgia" w:cs="Georgia"/>
          <w:color w:val="0000FF"/>
        </w:rPr>
        <w:t>http://zmdg.pl</w:t>
      </w:r>
    </w:hyperlink>
  </w:p>
  <w:p w:rsidR="00C57A13" w:rsidRDefault="00D03578">
    <w:pPr>
      <w:pStyle w:val="Stopka"/>
      <w:jc w:val="righ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D0357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D0357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D03578"/>
  <w:p w:rsidR="00C57A13" w:rsidRDefault="00967312">
    <w:pPr>
      <w:ind w:left="284" w:right="-426"/>
      <w:jc w:val="center"/>
      <w:rPr>
        <w:rFonts w:ascii="Georgia" w:hAnsi="Georgia" w:cs="Georgia"/>
        <w:color w:val="1F497D"/>
        <w:lang w:eastAsia="pl-PL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E1B7480" wp14:editId="4E511975">
              <wp:simplePos x="0" y="0"/>
              <wp:positionH relativeFrom="column">
                <wp:posOffset>500380</wp:posOffset>
              </wp:positionH>
              <wp:positionV relativeFrom="paragraph">
                <wp:posOffset>100965</wp:posOffset>
              </wp:positionV>
              <wp:extent cx="4704715" cy="635"/>
              <wp:effectExtent l="19685" t="15240" r="19050" b="22225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704715" cy="635"/>
                      </a:xfrm>
                      <a:prstGeom prst="line">
                        <a:avLst/>
                      </a:prstGeom>
                      <a:noFill/>
                      <a:ln w="28440" cap="sq">
                        <a:solidFill>
                          <a:srgbClr val="8497B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C6E93D" id="Łącznik prosty 6" o:spid="_x0000_s1026" style="position:absolute;flip:x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pt,7.95pt" to="409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" strokecolor="#8497b0" strokeweight=".79mm">
              <v:stroke joinstyle="miter" endcap="square"/>
            </v:line>
          </w:pict>
        </mc:Fallback>
      </mc:AlternateContent>
    </w:r>
  </w:p>
  <w:p w:rsidR="00C57A13" w:rsidRDefault="00D03578">
    <w:pPr>
      <w:ind w:left="284" w:right="-426" w:firstLine="5953"/>
      <w:jc w:val="both"/>
      <w:rPr>
        <w:rFonts w:ascii="Georgia" w:hAnsi="Georgia" w:cs="Georgia"/>
        <w:color w:val="1F497D"/>
      </w:rPr>
    </w:pPr>
  </w:p>
  <w:p w:rsidR="00C57A13" w:rsidRDefault="00967312">
    <w:pPr>
      <w:ind w:left="283" w:right="-510" w:firstLine="5953"/>
      <w:jc w:val="both"/>
    </w:pPr>
    <w:r>
      <w:rPr>
        <w:rFonts w:ascii="Georgia" w:hAnsi="Georgia" w:cs="Georgia"/>
        <w:noProof/>
        <w:color w:val="1F497D"/>
        <w:lang w:eastAsia="pl-PL" w:bidi="ar-SA"/>
      </w:rPr>
      <w:drawing>
        <wp:anchor distT="0" distB="0" distL="114935" distR="114935" simplePos="0" relativeHeight="251662336" behindDoc="1" locked="0" layoutInCell="1" allowOverlap="1" wp14:anchorId="184A77DF" wp14:editId="7BE55BBB">
          <wp:simplePos x="0" y="0"/>
          <wp:positionH relativeFrom="column">
            <wp:posOffset>114300</wp:posOffset>
          </wp:positionH>
          <wp:positionV relativeFrom="paragraph">
            <wp:posOffset>7620</wp:posOffset>
          </wp:positionV>
          <wp:extent cx="2437765" cy="656590"/>
          <wp:effectExtent l="0" t="0" r="63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" t="-96" r="-26" b="-96"/>
                  <a:stretch>
                    <a:fillRect/>
                  </a:stretch>
                </pic:blipFill>
                <pic:spPr bwMode="auto">
                  <a:xfrm>
                    <a:off x="0" y="0"/>
                    <a:ext cx="2437765" cy="6565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01A6">
      <w:rPr>
        <w:rFonts w:ascii="Georgia" w:hAnsi="Georgia" w:cs="Georgia"/>
        <w:color w:val="1F497D"/>
      </w:rPr>
      <w:t>Żłobek Miejski w Dąbrowie Górniczej</w:t>
    </w:r>
  </w:p>
  <w:p w:rsidR="00C57A13" w:rsidRDefault="008A01A6">
    <w:pPr>
      <w:ind w:left="284" w:firstLine="5953"/>
      <w:jc w:val="both"/>
    </w:pPr>
    <w:r>
      <w:rPr>
        <w:rFonts w:ascii="Georgia" w:hAnsi="Georgia" w:cs="Georgia"/>
        <w:color w:val="1F497D"/>
      </w:rPr>
      <w:t>ul. Jaworowa 4</w:t>
    </w:r>
  </w:p>
  <w:p w:rsidR="00C57A13" w:rsidRDefault="008A01A6">
    <w:pPr>
      <w:ind w:left="284" w:firstLine="5953"/>
      <w:jc w:val="both"/>
    </w:pPr>
    <w:r>
      <w:rPr>
        <w:rFonts w:ascii="Georgia" w:hAnsi="Georgia" w:cs="Georgia"/>
        <w:color w:val="1F497D"/>
      </w:rPr>
      <w:t>41-300 Dąbrowa Górnicza</w:t>
    </w:r>
  </w:p>
  <w:p w:rsidR="00C57A13" w:rsidRDefault="008A01A6">
    <w:pPr>
      <w:ind w:left="284" w:firstLine="5953"/>
      <w:jc w:val="both"/>
    </w:pPr>
    <w:r>
      <w:rPr>
        <w:rFonts w:ascii="Georgia" w:hAnsi="Georgia" w:cs="Georgia"/>
        <w:color w:val="1F497D"/>
      </w:rPr>
      <w:t>tel./fax 32  262 50 12</w:t>
    </w:r>
  </w:p>
  <w:p w:rsidR="00C57A13" w:rsidRDefault="00D03578">
    <w:pPr>
      <w:ind w:left="284" w:firstLine="5953"/>
      <w:jc w:val="both"/>
    </w:pPr>
    <w:hyperlink r:id="rId2" w:history="1">
      <w:r w:rsidR="008A01A6">
        <w:rPr>
          <w:rStyle w:val="Hipercze"/>
          <w:rFonts w:ascii="Georgia" w:hAnsi="Georgia" w:cs="Georgia"/>
          <w:color w:val="0000FF"/>
        </w:rPr>
        <w:t>http://zmdg.pl</w:t>
      </w:r>
    </w:hyperlink>
  </w:p>
  <w:p w:rsidR="00C57A13" w:rsidRDefault="00D03578">
    <w:pPr>
      <w:pStyle w:val="Stopka"/>
      <w:jc w:val="righ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7A13" w:rsidRDefault="00D0357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FE1" w:rsidRDefault="00C16FE1">
      <w:r>
        <w:separator/>
      </w:r>
    </w:p>
  </w:footnote>
  <w:footnote w:type="continuationSeparator" w:id="0">
    <w:p w:rsidR="00C16FE1" w:rsidRDefault="00C1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sz w:val="24"/>
      </w:rPr>
    </w:lvl>
  </w:abstractNum>
  <w:abstractNum w:abstractNumId="1" w15:restartNumberingAfterBreak="0">
    <w:nsid w:val="00000002"/>
    <w:multiLevelType w:val="singleLevel"/>
    <w:tmpl w:val="98208804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1"/>
      <w:numFmt w:val="decimal"/>
      <w:lvlText w:val="%1."/>
      <w:lvlJc w:val="left"/>
      <w:pPr>
        <w:tabs>
          <w:tab w:val="num" w:pos="425"/>
        </w:tabs>
        <w:ind w:left="425" w:firstLine="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5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sz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sz w:val="24"/>
      </w:rPr>
    </w:lvl>
  </w:abstractNum>
  <w:abstractNum w:abstractNumId="6" w15:restartNumberingAfterBreak="0">
    <w:nsid w:val="08833E30"/>
    <w:multiLevelType w:val="singleLevel"/>
    <w:tmpl w:val="0000000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sz w:val="24"/>
        <w:szCs w:val="24"/>
      </w:rPr>
    </w:lvl>
  </w:abstractNum>
  <w:abstractNum w:abstractNumId="7" w15:restartNumberingAfterBreak="0">
    <w:nsid w:val="27273A82"/>
    <w:multiLevelType w:val="hybridMultilevel"/>
    <w:tmpl w:val="38EE68C0"/>
    <w:lvl w:ilvl="0" w:tplc="55ECB22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437F9"/>
    <w:multiLevelType w:val="hybridMultilevel"/>
    <w:tmpl w:val="0B1EEB8C"/>
    <w:lvl w:ilvl="0" w:tplc="87C86E6E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312"/>
    <w:rsid w:val="000D7263"/>
    <w:rsid w:val="001E6A43"/>
    <w:rsid w:val="002F5F4D"/>
    <w:rsid w:val="00322B6E"/>
    <w:rsid w:val="003477E8"/>
    <w:rsid w:val="003558E7"/>
    <w:rsid w:val="0037529E"/>
    <w:rsid w:val="00381AB7"/>
    <w:rsid w:val="0039100B"/>
    <w:rsid w:val="00391882"/>
    <w:rsid w:val="00395A60"/>
    <w:rsid w:val="003E6E8C"/>
    <w:rsid w:val="004660B8"/>
    <w:rsid w:val="006605FB"/>
    <w:rsid w:val="00685805"/>
    <w:rsid w:val="006D56EC"/>
    <w:rsid w:val="00705598"/>
    <w:rsid w:val="00723FBB"/>
    <w:rsid w:val="007628A2"/>
    <w:rsid w:val="007964B5"/>
    <w:rsid w:val="00814FE2"/>
    <w:rsid w:val="008A01A6"/>
    <w:rsid w:val="008F637D"/>
    <w:rsid w:val="00967312"/>
    <w:rsid w:val="009E63A6"/>
    <w:rsid w:val="00A21352"/>
    <w:rsid w:val="00A4325B"/>
    <w:rsid w:val="00A75A7E"/>
    <w:rsid w:val="00B60544"/>
    <w:rsid w:val="00BA6D39"/>
    <w:rsid w:val="00BE2D63"/>
    <w:rsid w:val="00C16FE1"/>
    <w:rsid w:val="00C93713"/>
    <w:rsid w:val="00C93AD1"/>
    <w:rsid w:val="00CD1891"/>
    <w:rsid w:val="00CD1BCA"/>
    <w:rsid w:val="00CD3D4D"/>
    <w:rsid w:val="00CE7283"/>
    <w:rsid w:val="00D03578"/>
    <w:rsid w:val="00D1680A"/>
    <w:rsid w:val="00DF3F04"/>
    <w:rsid w:val="00EB55A9"/>
    <w:rsid w:val="00EC199B"/>
    <w:rsid w:val="00ED5278"/>
    <w:rsid w:val="00FC117C"/>
    <w:rsid w:val="00FD6596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C86ACD77-6B48-4E00-9C1B-EC46837C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312"/>
    <w:pPr>
      <w:suppressAutoHyphens/>
      <w:spacing w:after="0" w:line="240" w:lineRule="auto"/>
    </w:pPr>
    <w:rPr>
      <w:rFonts w:ascii="Calibri" w:eastAsia="Calibri" w:hAnsi="Calibri" w:cs="Arial"/>
      <w:sz w:val="20"/>
      <w:szCs w:val="20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67312"/>
    <w:rPr>
      <w:color w:val="auto"/>
      <w:u w:val="single"/>
    </w:rPr>
  </w:style>
  <w:style w:type="paragraph" w:styleId="Stopka">
    <w:name w:val="footer"/>
    <w:basedOn w:val="Normalny"/>
    <w:link w:val="StopkaZnak"/>
    <w:uiPriority w:val="99"/>
    <w:rsid w:val="00967312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StopkaZnak">
    <w:name w:val="Stopka Znak"/>
    <w:basedOn w:val="Domylnaczcionkaakapitu"/>
    <w:link w:val="Stopka"/>
    <w:uiPriority w:val="99"/>
    <w:rsid w:val="00967312"/>
    <w:rPr>
      <w:rFonts w:ascii="Calibri" w:eastAsia="Calibri" w:hAnsi="Calibri" w:cs="Mangal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34"/>
    <w:qFormat/>
    <w:rsid w:val="00EB55A9"/>
    <w:pPr>
      <w:ind w:left="720"/>
      <w:contextualSpacing/>
    </w:pPr>
    <w:rPr>
      <w:rFonts w:cs="Mangal"/>
      <w:szCs w:val="18"/>
    </w:rPr>
  </w:style>
  <w:style w:type="table" w:styleId="Tabela-Siatka">
    <w:name w:val="Table Grid"/>
    <w:basedOn w:val="Standardowy"/>
    <w:rsid w:val="002F5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357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578"/>
    <w:rPr>
      <w:rFonts w:ascii="Segoe UI" w:eastAsia="Calibri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hyperlink" Target="http://zmdg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885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Turko</dc:creator>
  <cp:keywords/>
  <dc:description/>
  <cp:lastModifiedBy>Joanna Turko</cp:lastModifiedBy>
  <cp:revision>7</cp:revision>
  <cp:lastPrinted>2024-10-29T11:00:00Z</cp:lastPrinted>
  <dcterms:created xsi:type="dcterms:W3CDTF">2024-10-14T11:56:00Z</dcterms:created>
  <dcterms:modified xsi:type="dcterms:W3CDTF">2024-10-29T11:00:00Z</dcterms:modified>
</cp:coreProperties>
</file>