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59424274" w14:textId="30671087" w:rsidR="00035377" w:rsidRPr="00D54FD5" w:rsidRDefault="00035377" w:rsidP="00414E66">
      <w:pPr>
        <w:tabs>
          <w:tab w:val="left" w:pos="1418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0D54FD5">
        <w:rPr>
          <w:rFonts w:ascii="Arial" w:hAnsi="Arial" w:cs="Arial"/>
          <w:b/>
          <w:bCs/>
          <w:sz w:val="22"/>
          <w:szCs w:val="22"/>
        </w:rPr>
        <w:t>ZAM</w:t>
      </w:r>
      <w:r w:rsidR="00414E66" w:rsidRPr="00D54FD5">
        <w:rPr>
          <w:rFonts w:ascii="Arial" w:hAnsi="Arial" w:cs="Arial"/>
          <w:b/>
          <w:bCs/>
          <w:sz w:val="22"/>
          <w:szCs w:val="22"/>
        </w:rPr>
        <w:t>A</w:t>
      </w:r>
      <w:r w:rsidRPr="00D54FD5">
        <w:rPr>
          <w:rFonts w:ascii="Arial" w:hAnsi="Arial" w:cs="Arial"/>
          <w:b/>
          <w:bCs/>
          <w:sz w:val="22"/>
          <w:szCs w:val="22"/>
        </w:rPr>
        <w:t>WIAJĄCY:</w:t>
      </w:r>
    </w:p>
    <w:p w14:paraId="61ECA567" w14:textId="77777777" w:rsidR="00035377" w:rsidRPr="00D54FD5" w:rsidRDefault="00035377" w:rsidP="00414E66">
      <w:pPr>
        <w:tabs>
          <w:tab w:val="left" w:pos="1418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0D54FD5">
        <w:rPr>
          <w:rFonts w:ascii="Arial" w:hAnsi="Arial" w:cs="Arial"/>
          <w:b/>
          <w:bCs/>
          <w:sz w:val="22"/>
          <w:szCs w:val="22"/>
        </w:rPr>
        <w:t>Gmina Ujazd</w:t>
      </w:r>
    </w:p>
    <w:p w14:paraId="4DE62DC7" w14:textId="17CB00DC" w:rsidR="00035377" w:rsidRPr="00D54FD5" w:rsidRDefault="00035377" w:rsidP="00414E66">
      <w:pPr>
        <w:tabs>
          <w:tab w:val="left" w:pos="1418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0D54FD5">
        <w:rPr>
          <w:rFonts w:ascii="Arial" w:hAnsi="Arial" w:cs="Arial"/>
          <w:b/>
          <w:bCs/>
          <w:sz w:val="22"/>
          <w:szCs w:val="22"/>
        </w:rPr>
        <w:t>Plac Kościuszki 6, 97-225 Ujazd</w:t>
      </w:r>
    </w:p>
    <w:p w14:paraId="12771039" w14:textId="64B498D9" w:rsidR="00035377" w:rsidRPr="00BB084F" w:rsidRDefault="00035377" w:rsidP="00414E66">
      <w:pPr>
        <w:tabs>
          <w:tab w:val="left" w:pos="1418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0D54FD5">
        <w:rPr>
          <w:rFonts w:ascii="Arial" w:hAnsi="Arial" w:cs="Arial"/>
          <w:b/>
          <w:bCs/>
          <w:sz w:val="22"/>
          <w:szCs w:val="22"/>
        </w:rPr>
        <w:t>Telefon: (044) 719 21 23 wew. 48</w:t>
      </w:r>
      <w:r w:rsidRPr="00BB084F">
        <w:rPr>
          <w:rFonts w:ascii="Arial" w:hAnsi="Arial" w:cs="Arial"/>
          <w:b/>
          <w:bCs/>
          <w:sz w:val="22"/>
          <w:szCs w:val="22"/>
        </w:rPr>
        <w:t>, 29</w:t>
      </w:r>
    </w:p>
    <w:p w14:paraId="7CB627E1" w14:textId="2690C670" w:rsidR="00035377" w:rsidRPr="00BB084F" w:rsidRDefault="00035377" w:rsidP="00414E66">
      <w:pPr>
        <w:tabs>
          <w:tab w:val="left" w:pos="1418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0BB084F">
        <w:rPr>
          <w:rFonts w:ascii="Arial" w:hAnsi="Arial" w:cs="Arial"/>
          <w:b/>
          <w:bCs/>
          <w:sz w:val="22"/>
          <w:szCs w:val="22"/>
        </w:rPr>
        <w:t xml:space="preserve">E-mail: </w:t>
      </w:r>
      <w:hyperlink r:id="rId8" w:history="1">
        <w:r w:rsidRPr="00BB084F">
          <w:rPr>
            <w:rStyle w:val="Hipercze"/>
            <w:rFonts w:ascii="Arial" w:hAnsi="Arial" w:cs="Arial"/>
            <w:b/>
            <w:bCs/>
            <w:sz w:val="22"/>
            <w:szCs w:val="22"/>
          </w:rPr>
          <w:t>inwestycje@ujazd.com.pl</w:t>
        </w:r>
      </w:hyperlink>
    </w:p>
    <w:p w14:paraId="7324E662" w14:textId="38201CC8" w:rsidR="00035377" w:rsidRPr="00BB084F" w:rsidRDefault="00035377" w:rsidP="00414E66">
      <w:pPr>
        <w:tabs>
          <w:tab w:val="left" w:pos="1418"/>
        </w:tabs>
        <w:jc w:val="right"/>
        <w:rPr>
          <w:rFonts w:ascii="Arial" w:hAnsi="Arial" w:cs="Arial"/>
          <w:b/>
          <w:bCs/>
          <w:color w:val="FF0000"/>
          <w:sz w:val="22"/>
          <w:szCs w:val="22"/>
        </w:rPr>
      </w:pPr>
      <w:r w:rsidRPr="00BB084F">
        <w:rPr>
          <w:rFonts w:ascii="Arial" w:hAnsi="Arial" w:cs="Arial"/>
          <w:b/>
          <w:bCs/>
          <w:sz w:val="22"/>
          <w:szCs w:val="22"/>
        </w:rPr>
        <w:t xml:space="preserve">Strona internetowa Zamawiającego: </w:t>
      </w:r>
      <w:r w:rsidR="00BB084F" w:rsidRPr="00BB084F">
        <w:rPr>
          <w:rFonts w:ascii="Arial" w:hAnsi="Arial" w:cs="Arial"/>
          <w:b/>
          <w:bCs/>
          <w:color w:val="0000FF"/>
          <w:sz w:val="22"/>
          <w:szCs w:val="22"/>
          <w:u w:val="single"/>
        </w:rPr>
        <w:t>https://bip.ujazd.com.pl/#</w:t>
      </w:r>
      <w:r w:rsidR="00BB084F" w:rsidRPr="00BB084F">
        <w:rPr>
          <w:rFonts w:ascii="Arial" w:hAnsi="Arial" w:cs="Arial"/>
        </w:rPr>
        <w:t xml:space="preserve"> </w:t>
      </w:r>
    </w:p>
    <w:p w14:paraId="6CC0E677" w14:textId="77777777" w:rsidR="00035377" w:rsidRPr="00BB084F" w:rsidRDefault="00035377" w:rsidP="00035377">
      <w:pPr>
        <w:tabs>
          <w:tab w:val="left" w:pos="1418"/>
        </w:tabs>
        <w:jc w:val="both"/>
        <w:rPr>
          <w:rFonts w:ascii="Arial" w:hAnsi="Arial" w:cs="Arial"/>
          <w:sz w:val="22"/>
          <w:szCs w:val="22"/>
        </w:rPr>
      </w:pPr>
    </w:p>
    <w:p w14:paraId="77446E4C" w14:textId="77777777" w:rsidR="00035377" w:rsidRPr="00D54FD5" w:rsidRDefault="00035377" w:rsidP="00984753">
      <w:pPr>
        <w:spacing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</w:p>
    <w:p w14:paraId="503E5104" w14:textId="77777777" w:rsidR="00DF727D" w:rsidRPr="00D54FD5" w:rsidRDefault="00DF727D" w:rsidP="000E5975">
      <w:pPr>
        <w:rPr>
          <w:rFonts w:ascii="Arial" w:hAnsi="Arial" w:cs="Arial"/>
          <w:b/>
          <w:bCs/>
        </w:rPr>
      </w:pPr>
    </w:p>
    <w:p w14:paraId="01B6E325" w14:textId="77777777" w:rsidR="00DF727D" w:rsidRPr="00D54FD5" w:rsidRDefault="00DF727D" w:rsidP="008675D7">
      <w:pPr>
        <w:ind w:left="426" w:hanging="426"/>
        <w:jc w:val="center"/>
        <w:rPr>
          <w:rFonts w:ascii="Arial" w:hAnsi="Arial" w:cs="Arial"/>
          <w:b/>
          <w:bCs/>
          <w:sz w:val="32"/>
          <w:szCs w:val="32"/>
        </w:rPr>
      </w:pPr>
      <w:r w:rsidRPr="00D54FD5">
        <w:rPr>
          <w:rFonts w:ascii="Arial" w:hAnsi="Arial" w:cs="Arial"/>
          <w:b/>
          <w:bCs/>
          <w:sz w:val="32"/>
          <w:szCs w:val="32"/>
        </w:rPr>
        <w:t>FORMULARZ OFERTY</w:t>
      </w:r>
    </w:p>
    <w:p w14:paraId="6034AA00" w14:textId="77777777" w:rsidR="000E5975" w:rsidRPr="00D54FD5" w:rsidRDefault="000E5975" w:rsidP="00DF727D">
      <w:pPr>
        <w:pStyle w:val="Normalny1"/>
        <w:keepNext/>
        <w:autoSpaceDE w:val="0"/>
        <w:rPr>
          <w:rFonts w:ascii="Arial" w:eastAsia="Bookman Old Style" w:hAnsi="Arial" w:cs="Arial"/>
          <w:b/>
          <w:bCs/>
          <w:sz w:val="20"/>
          <w:szCs w:val="20"/>
        </w:rPr>
      </w:pPr>
    </w:p>
    <w:p w14:paraId="5F6ABE9B" w14:textId="77777777" w:rsidR="00874DCA" w:rsidRPr="00D54FD5" w:rsidRDefault="00874DCA" w:rsidP="00874DCA">
      <w:pPr>
        <w:pStyle w:val="Normalny1"/>
        <w:keepNext/>
        <w:autoSpaceDE w:val="0"/>
        <w:rPr>
          <w:rFonts w:ascii="Arial" w:eastAsia="Bookman Old Style" w:hAnsi="Arial" w:cs="Arial"/>
          <w:bCs/>
        </w:rPr>
      </w:pPr>
      <w:r w:rsidRPr="00D54FD5">
        <w:rPr>
          <w:rFonts w:ascii="Arial" w:eastAsia="Bookman Old Style" w:hAnsi="Arial" w:cs="Arial"/>
          <w:bCs/>
        </w:rPr>
        <w:t>Wykonawca i dane kontaktowe:</w:t>
      </w:r>
    </w:p>
    <w:p w14:paraId="1D1F33C7" w14:textId="77777777" w:rsidR="00874DCA" w:rsidRPr="00D54FD5" w:rsidRDefault="00874DCA" w:rsidP="00874DCA">
      <w:pPr>
        <w:pStyle w:val="Normalny1"/>
        <w:keepNext/>
        <w:autoSpaceDE w:val="0"/>
        <w:rPr>
          <w:rFonts w:ascii="Arial" w:eastAsia="Bookman Old Style" w:hAnsi="Arial" w:cs="Arial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8"/>
        <w:gridCol w:w="2874"/>
        <w:gridCol w:w="1617"/>
        <w:gridCol w:w="1541"/>
        <w:gridCol w:w="1468"/>
      </w:tblGrid>
      <w:tr w:rsidR="00984753" w:rsidRPr="00D54FD5" w14:paraId="717B93B0" w14:textId="77777777" w:rsidTr="000E5975">
        <w:tc>
          <w:tcPr>
            <w:tcW w:w="5649" w:type="dxa"/>
            <w:gridSpan w:val="2"/>
            <w:vMerge w:val="restart"/>
          </w:tcPr>
          <w:p w14:paraId="5112093F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64" w:type="dxa"/>
            <w:gridSpan w:val="3"/>
            <w:shd w:val="pct5" w:color="auto" w:fill="auto"/>
          </w:tcPr>
          <w:p w14:paraId="3BF99951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W przypadku podmiotów składających ofertę wspólnie (konsorcjanci)</w:t>
            </w:r>
          </w:p>
        </w:tc>
      </w:tr>
      <w:tr w:rsidR="00984753" w:rsidRPr="00D54FD5" w14:paraId="3D479562" w14:textId="77777777" w:rsidTr="000E5975">
        <w:tc>
          <w:tcPr>
            <w:tcW w:w="5649" w:type="dxa"/>
            <w:gridSpan w:val="2"/>
            <w:vMerge/>
          </w:tcPr>
          <w:p w14:paraId="2CDDA9EB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tcBorders>
              <w:bottom w:val="single" w:sz="4" w:space="0" w:color="auto"/>
            </w:tcBorders>
            <w:shd w:val="pct5" w:color="auto" w:fill="auto"/>
          </w:tcPr>
          <w:p w14:paraId="4ECC7443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lider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pct5" w:color="auto" w:fill="auto"/>
          </w:tcPr>
          <w:p w14:paraId="14950AA8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partner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pct5" w:color="auto" w:fill="auto"/>
          </w:tcPr>
          <w:p w14:paraId="34C67A1E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partner</w:t>
            </w:r>
          </w:p>
        </w:tc>
      </w:tr>
      <w:tr w:rsidR="00984753" w:rsidRPr="00D54FD5" w14:paraId="41EAF635" w14:textId="77777777" w:rsidTr="000E5975">
        <w:tc>
          <w:tcPr>
            <w:tcW w:w="2679" w:type="dxa"/>
          </w:tcPr>
          <w:p w14:paraId="7E3AAB30" w14:textId="77777777" w:rsidR="00984753" w:rsidRPr="00D54FD5" w:rsidRDefault="00984753" w:rsidP="000E5975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  <w:p w14:paraId="2BC6416E" w14:textId="77777777" w:rsidR="00984753" w:rsidRPr="00D54FD5" w:rsidRDefault="00984753" w:rsidP="000E5975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D54FD5">
              <w:rPr>
                <w:rFonts w:ascii="Arial" w:eastAsia="Bookman Old Style" w:hAnsi="Arial" w:cs="Arial"/>
              </w:rPr>
              <w:t>Nazwa</w:t>
            </w:r>
          </w:p>
          <w:p w14:paraId="6FC8EF80" w14:textId="77777777" w:rsidR="00984753" w:rsidRPr="00D54FD5" w:rsidRDefault="00984753" w:rsidP="000E5975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D54FD5">
              <w:rPr>
                <w:rFonts w:ascii="Arial" w:eastAsia="Bookman Old Style" w:hAnsi="Arial" w:cs="Arial"/>
              </w:rPr>
              <w:t>Wykonawcy/Wykonawców:</w:t>
            </w:r>
          </w:p>
          <w:p w14:paraId="0A98F9D7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29B555CB" w14:textId="77777777" w:rsidR="00984753" w:rsidRPr="00D54FD5" w:rsidRDefault="00984753" w:rsidP="000E597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1679" w:type="dxa"/>
            <w:shd w:val="pct5" w:color="auto" w:fill="auto"/>
          </w:tcPr>
          <w:p w14:paraId="2CA9186D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shd w:val="pct5" w:color="auto" w:fill="auto"/>
          </w:tcPr>
          <w:p w14:paraId="6E1AD29B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shd w:val="pct5" w:color="auto" w:fill="auto"/>
          </w:tcPr>
          <w:p w14:paraId="160E6951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84753" w:rsidRPr="00D54FD5" w14:paraId="407F230C" w14:textId="77777777" w:rsidTr="000E5975">
        <w:tc>
          <w:tcPr>
            <w:tcW w:w="2679" w:type="dxa"/>
          </w:tcPr>
          <w:p w14:paraId="6DF4286B" w14:textId="77777777" w:rsidR="00984753" w:rsidRPr="00D54FD5" w:rsidRDefault="00984753" w:rsidP="000E5975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  <w:p w14:paraId="4ABF708E" w14:textId="77777777" w:rsidR="00984753" w:rsidRPr="00D54FD5" w:rsidRDefault="00984753" w:rsidP="000E5975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D54FD5">
              <w:rPr>
                <w:rFonts w:ascii="Arial" w:eastAsia="Bookman Old Style" w:hAnsi="Arial" w:cs="Arial"/>
              </w:rPr>
              <w:t>Adres Wykonawcy/Wykonawców:</w:t>
            </w:r>
          </w:p>
          <w:p w14:paraId="2D4DCFC7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1D28D71E" w14:textId="77777777" w:rsidR="00984753" w:rsidRPr="00D54FD5" w:rsidRDefault="00984753" w:rsidP="000E597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shd w:val="pct5" w:color="auto" w:fill="auto"/>
          </w:tcPr>
          <w:p w14:paraId="42D15ADD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shd w:val="pct5" w:color="auto" w:fill="auto"/>
          </w:tcPr>
          <w:p w14:paraId="74979644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shd w:val="pct5" w:color="auto" w:fill="auto"/>
          </w:tcPr>
          <w:p w14:paraId="766CA191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984753" w:rsidRPr="00D54FD5" w14:paraId="34B9FD2D" w14:textId="77777777" w:rsidTr="000E5975">
        <w:tc>
          <w:tcPr>
            <w:tcW w:w="2679" w:type="dxa"/>
          </w:tcPr>
          <w:p w14:paraId="6870686F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NIP:</w:t>
            </w:r>
          </w:p>
          <w:p w14:paraId="3B636BCD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702B6C83" w14:textId="77777777" w:rsidR="00984753" w:rsidRPr="00D54FD5" w:rsidRDefault="00984753" w:rsidP="000E597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shd w:val="pct5" w:color="auto" w:fill="auto"/>
          </w:tcPr>
          <w:p w14:paraId="4CEEE403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shd w:val="pct5" w:color="auto" w:fill="auto"/>
          </w:tcPr>
          <w:p w14:paraId="03AE1BD6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shd w:val="pct5" w:color="auto" w:fill="auto"/>
          </w:tcPr>
          <w:p w14:paraId="496EA4ED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984753" w:rsidRPr="00D54FD5" w14:paraId="7209688E" w14:textId="77777777" w:rsidTr="000E5975">
        <w:tc>
          <w:tcPr>
            <w:tcW w:w="2679" w:type="dxa"/>
          </w:tcPr>
          <w:p w14:paraId="5E328275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REGON:</w:t>
            </w:r>
          </w:p>
          <w:p w14:paraId="52C3BDE9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3A5973B4" w14:textId="77777777" w:rsidR="00984753" w:rsidRPr="00D54FD5" w:rsidRDefault="00984753" w:rsidP="000E597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shd w:val="pct5" w:color="auto" w:fill="auto"/>
          </w:tcPr>
          <w:p w14:paraId="14B894FD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shd w:val="pct5" w:color="auto" w:fill="auto"/>
          </w:tcPr>
          <w:p w14:paraId="08386429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shd w:val="pct5" w:color="auto" w:fill="auto"/>
          </w:tcPr>
          <w:p w14:paraId="76673FD9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984753" w:rsidRPr="00D54FD5" w14:paraId="63EED230" w14:textId="77777777" w:rsidTr="000E5975">
        <w:tc>
          <w:tcPr>
            <w:tcW w:w="2679" w:type="dxa"/>
          </w:tcPr>
          <w:p w14:paraId="6DFD122F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Nr telefonu</w:t>
            </w:r>
          </w:p>
          <w:p w14:paraId="20AF85FE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08B430ED" w14:textId="77777777" w:rsidR="00984753" w:rsidRPr="00D54FD5" w:rsidRDefault="00984753" w:rsidP="000E597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shd w:val="pct5" w:color="auto" w:fill="auto"/>
          </w:tcPr>
          <w:p w14:paraId="03C5AACD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shd w:val="pct5" w:color="auto" w:fill="auto"/>
          </w:tcPr>
          <w:p w14:paraId="51361E83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shd w:val="pct5" w:color="auto" w:fill="auto"/>
          </w:tcPr>
          <w:p w14:paraId="243D6F98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984753" w:rsidRPr="00D54FD5" w14:paraId="341FFAB1" w14:textId="77777777" w:rsidTr="000E5975">
        <w:tc>
          <w:tcPr>
            <w:tcW w:w="2679" w:type="dxa"/>
          </w:tcPr>
          <w:p w14:paraId="5C026F93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Adres e mail:</w:t>
            </w:r>
          </w:p>
          <w:p w14:paraId="647F4912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02231C3F" w14:textId="77777777" w:rsidR="00984753" w:rsidRPr="00D54FD5" w:rsidRDefault="00984753" w:rsidP="000E597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shd w:val="pct5" w:color="auto" w:fill="auto"/>
          </w:tcPr>
          <w:p w14:paraId="17FF5529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shd w:val="pct5" w:color="auto" w:fill="auto"/>
          </w:tcPr>
          <w:p w14:paraId="3972C92F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shd w:val="pct5" w:color="auto" w:fill="auto"/>
          </w:tcPr>
          <w:p w14:paraId="039CDEE7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984753" w:rsidRPr="00D54FD5" w14:paraId="66FE47E7" w14:textId="77777777" w:rsidTr="000E5975">
        <w:trPr>
          <w:trHeight w:val="496"/>
        </w:trPr>
        <w:tc>
          <w:tcPr>
            <w:tcW w:w="2679" w:type="dxa"/>
          </w:tcPr>
          <w:p w14:paraId="49E129AC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proofErr w:type="spellStart"/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2970" w:type="dxa"/>
          </w:tcPr>
          <w:p w14:paraId="5E088F5D" w14:textId="77777777" w:rsidR="00984753" w:rsidRPr="00D54FD5" w:rsidRDefault="00984753" w:rsidP="000E597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shd w:val="pct5" w:color="auto" w:fill="auto"/>
          </w:tcPr>
          <w:p w14:paraId="0970C180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shd w:val="pct5" w:color="auto" w:fill="auto"/>
          </w:tcPr>
          <w:p w14:paraId="45BBEF64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shd w:val="pct5" w:color="auto" w:fill="auto"/>
          </w:tcPr>
          <w:p w14:paraId="55DBA964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984753" w:rsidRPr="00D54FD5" w14:paraId="003C8BC1" w14:textId="77777777" w:rsidTr="000E5975">
        <w:tc>
          <w:tcPr>
            <w:tcW w:w="2679" w:type="dxa"/>
          </w:tcPr>
          <w:p w14:paraId="44195C4F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Osoba do kontaktów:</w:t>
            </w:r>
          </w:p>
          <w:p w14:paraId="1BF7120D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Imię nazwisko/ email</w:t>
            </w:r>
          </w:p>
        </w:tc>
        <w:tc>
          <w:tcPr>
            <w:tcW w:w="2970" w:type="dxa"/>
          </w:tcPr>
          <w:p w14:paraId="707C3DE8" w14:textId="77777777" w:rsidR="00984753" w:rsidRPr="00D54FD5" w:rsidRDefault="00984753" w:rsidP="000E597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shd w:val="pct5" w:color="auto" w:fill="auto"/>
          </w:tcPr>
          <w:p w14:paraId="695FEE88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shd w:val="pct5" w:color="auto" w:fill="auto"/>
          </w:tcPr>
          <w:p w14:paraId="204EBDFC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shd w:val="pct5" w:color="auto" w:fill="auto"/>
          </w:tcPr>
          <w:p w14:paraId="07DB3994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984753" w:rsidRPr="00D54FD5" w14:paraId="0A54981C" w14:textId="77777777" w:rsidTr="000E5975">
        <w:tc>
          <w:tcPr>
            <w:tcW w:w="2679" w:type="dxa"/>
          </w:tcPr>
          <w:p w14:paraId="2DCA2C4D" w14:textId="77777777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Wykonawca jest:</w:t>
            </w:r>
            <w:r w:rsidR="000E5975"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 </w:t>
            </w:r>
            <w:r w:rsidRPr="00D54FD5">
              <w:rPr>
                <w:rFonts w:ascii="Arial" w:hAnsi="Arial" w:cs="Arial"/>
                <w:sz w:val="20"/>
                <w:szCs w:val="20"/>
              </w:rPr>
              <w:t>Mikroprzedsiębiorstwem</w:t>
            </w:r>
          </w:p>
          <w:p w14:paraId="401260DD" w14:textId="0A524771" w:rsidR="00984753" w:rsidRPr="00D54FD5" w:rsidRDefault="00984753" w:rsidP="000E5975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hAnsi="Arial" w:cs="Arial"/>
                <w:sz w:val="20"/>
                <w:szCs w:val="20"/>
              </w:rPr>
              <w:t>bądź małym lub średnim przedsiębiorstwem</w:t>
            </w:r>
            <w:r w:rsidR="000E5975"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 </w:t>
            </w:r>
            <w:r w:rsidRPr="00D54FD5">
              <w:rPr>
                <w:rFonts w:ascii="Arial" w:hAnsi="Arial" w:cs="Arial"/>
                <w:sz w:val="20"/>
                <w:szCs w:val="20"/>
              </w:rPr>
              <w:t>zgodnie z definicją zawartą w zaleceniu Komisji z dnia 6 maja 2003 r. dotyczącym definicji mikroprzedsi</w:t>
            </w:r>
            <w:r w:rsidR="005F1362">
              <w:rPr>
                <w:rFonts w:ascii="Arial" w:hAnsi="Arial" w:cs="Arial"/>
                <w:sz w:val="20"/>
                <w:szCs w:val="20"/>
              </w:rPr>
              <w:t xml:space="preserve">ębiorstw oraz małych i średnich </w:t>
            </w:r>
            <w:r w:rsidRPr="00D54FD5">
              <w:rPr>
                <w:rFonts w:ascii="Arial" w:hAnsi="Arial" w:cs="Arial"/>
                <w:sz w:val="20"/>
                <w:szCs w:val="20"/>
              </w:rPr>
              <w:t>przedsiębiorstw (Dz. Urz. UE L 124 z 20.5.2003, str. 36)</w:t>
            </w:r>
          </w:p>
        </w:tc>
        <w:tc>
          <w:tcPr>
            <w:tcW w:w="2970" w:type="dxa"/>
          </w:tcPr>
          <w:p w14:paraId="1C1ACCD0" w14:textId="77777777" w:rsidR="00984753" w:rsidRPr="00D54FD5" w:rsidRDefault="00984753" w:rsidP="000E597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shd w:val="pct5" w:color="auto" w:fill="auto"/>
          </w:tcPr>
          <w:p w14:paraId="4B3008D3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shd w:val="pct5" w:color="auto" w:fill="auto"/>
          </w:tcPr>
          <w:p w14:paraId="0CCF6883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shd w:val="pct5" w:color="auto" w:fill="auto"/>
          </w:tcPr>
          <w:p w14:paraId="0BE9259C" w14:textId="77777777" w:rsidR="00984753" w:rsidRPr="00D54FD5" w:rsidRDefault="0098475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</w:tbl>
    <w:p w14:paraId="5A96C8A4" w14:textId="77777777" w:rsidR="000E712E" w:rsidRPr="00D54FD5" w:rsidRDefault="000E712E" w:rsidP="0047783C">
      <w:pPr>
        <w:shd w:val="clear" w:color="auto" w:fill="FFFFFF"/>
        <w:spacing w:line="276" w:lineRule="auto"/>
        <w:jc w:val="both"/>
        <w:rPr>
          <w:rFonts w:ascii="Arial" w:eastAsia="Bookman Old Style" w:hAnsi="Arial" w:cs="Arial"/>
          <w:sz w:val="24"/>
          <w:szCs w:val="24"/>
        </w:rPr>
      </w:pPr>
    </w:p>
    <w:p w14:paraId="32474084" w14:textId="5E3685E7" w:rsidR="000E5975" w:rsidRDefault="0090157F" w:rsidP="00664FD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4FD3">
        <w:rPr>
          <w:rFonts w:ascii="Arial" w:eastAsia="Bookman Old Style" w:hAnsi="Arial" w:cs="Arial"/>
          <w:sz w:val="22"/>
          <w:szCs w:val="22"/>
        </w:rPr>
        <w:t>Składając ofertę w postępowaniu o udzielenie zamówienia publicznego prowadzonego w trybie</w:t>
      </w:r>
      <w:r w:rsidR="004E4F91" w:rsidRPr="00664FD3">
        <w:rPr>
          <w:rFonts w:ascii="Arial" w:eastAsia="Bookman Old Style" w:hAnsi="Arial" w:cs="Arial"/>
          <w:sz w:val="22"/>
          <w:szCs w:val="22"/>
        </w:rPr>
        <w:t xml:space="preserve"> </w:t>
      </w:r>
      <w:r w:rsidR="00672866" w:rsidRPr="00664FD3">
        <w:rPr>
          <w:rFonts w:ascii="Arial" w:eastAsia="Bookman Old Style" w:hAnsi="Arial" w:cs="Arial"/>
          <w:sz w:val="22"/>
          <w:szCs w:val="22"/>
        </w:rPr>
        <w:t>podstawowym</w:t>
      </w:r>
      <w:r w:rsidRPr="00664FD3">
        <w:rPr>
          <w:rFonts w:ascii="Arial" w:eastAsia="Bookman Old Style" w:hAnsi="Arial" w:cs="Arial"/>
          <w:sz w:val="22"/>
          <w:szCs w:val="22"/>
        </w:rPr>
        <w:t>, którego przedmiotem jest:</w:t>
      </w:r>
      <w:r w:rsidR="000E5975" w:rsidRPr="00664FD3">
        <w:rPr>
          <w:rFonts w:ascii="Arial" w:eastAsia="Bookman Old Style" w:hAnsi="Arial" w:cs="Arial"/>
          <w:sz w:val="22"/>
          <w:szCs w:val="22"/>
        </w:rPr>
        <w:t xml:space="preserve"> </w:t>
      </w:r>
      <w:bookmarkStart w:id="0" w:name="_Hlk166582638"/>
      <w:bookmarkStart w:id="1" w:name="_Hlk148514985"/>
      <w:r w:rsidR="00D54FD5" w:rsidRPr="00664FD3">
        <w:rPr>
          <w:rFonts w:ascii="Arial" w:hAnsi="Arial" w:cs="Arial"/>
          <w:b/>
          <w:bCs/>
          <w:sz w:val="22"/>
          <w:szCs w:val="22"/>
        </w:rPr>
        <w:t xml:space="preserve">Opracowanie </w:t>
      </w:r>
      <w:bookmarkEnd w:id="0"/>
      <w:r w:rsidR="00894128">
        <w:rPr>
          <w:rFonts w:ascii="Arial" w:hAnsi="Arial" w:cs="Arial"/>
          <w:b/>
          <w:bCs/>
          <w:sz w:val="22"/>
          <w:szCs w:val="22"/>
        </w:rPr>
        <w:t>miejscowych planów zagospodarowania przestrzennego dla Gminy i Miasta Ujazd.</w:t>
      </w:r>
    </w:p>
    <w:p w14:paraId="4CCC9BB5" w14:textId="77777777" w:rsidR="005F1362" w:rsidRDefault="005F1362" w:rsidP="00664FD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D4CCC66" w14:textId="77777777" w:rsidR="005F1362" w:rsidRPr="00664FD3" w:rsidRDefault="005F1362" w:rsidP="00664FD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1"/>
    <w:p w14:paraId="73CE60B0" w14:textId="77777777" w:rsidR="001439D3" w:rsidRPr="00D54FD5" w:rsidRDefault="001439D3" w:rsidP="000E5975">
      <w:pPr>
        <w:shd w:val="clear" w:color="auto" w:fill="FFFFFF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58FAC40" w14:textId="37693C80" w:rsidR="0090157F" w:rsidRPr="00D54FD5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/>
        </w:rPr>
      </w:pPr>
      <w:r w:rsidRPr="00D54FD5">
        <w:rPr>
          <w:rFonts w:ascii="Arial" w:eastAsia="Bookman Old Style" w:hAnsi="Arial" w:cs="Arial"/>
          <w:b/>
        </w:rPr>
        <w:lastRenderedPageBreak/>
        <w:t>Oświadczam</w:t>
      </w:r>
      <w:r w:rsidR="001439D3" w:rsidRPr="00D54FD5">
        <w:rPr>
          <w:rFonts w:ascii="Arial" w:eastAsia="Bookman Old Style" w:hAnsi="Arial" w:cs="Arial"/>
          <w:b/>
        </w:rPr>
        <w:t>(</w:t>
      </w:r>
      <w:r w:rsidRPr="00D54FD5">
        <w:rPr>
          <w:rFonts w:ascii="Arial" w:eastAsia="Bookman Old Style" w:hAnsi="Arial" w:cs="Arial"/>
          <w:b/>
        </w:rPr>
        <w:t>y</w:t>
      </w:r>
      <w:r w:rsidR="001439D3" w:rsidRPr="00D54FD5">
        <w:rPr>
          <w:rFonts w:ascii="Arial" w:eastAsia="Bookman Old Style" w:hAnsi="Arial" w:cs="Arial"/>
          <w:b/>
        </w:rPr>
        <w:t>)</w:t>
      </w:r>
      <w:r w:rsidRPr="00D54FD5">
        <w:rPr>
          <w:rFonts w:ascii="Arial" w:eastAsia="Bookman Old Style" w:hAnsi="Arial" w:cs="Arial"/>
          <w:b/>
        </w:rPr>
        <w:t>, że:</w:t>
      </w:r>
    </w:p>
    <w:p w14:paraId="63CFDC61" w14:textId="77777777" w:rsidR="00AA3AA4" w:rsidRPr="00D54FD5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="Arial" w:eastAsia="Bookman Old Style" w:hAnsi="Arial" w:cs="Arial"/>
          <w:b/>
          <w:sz w:val="16"/>
          <w:szCs w:val="16"/>
        </w:rPr>
      </w:pPr>
    </w:p>
    <w:p w14:paraId="384659DE" w14:textId="16EA68E6" w:rsidR="0090157F" w:rsidRPr="00D54FD5" w:rsidRDefault="0090157F" w:rsidP="000E5975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D54FD5">
        <w:rPr>
          <w:rFonts w:ascii="Arial" w:eastAsia="Bookman Old Style" w:hAnsi="Arial" w:cs="Arial"/>
          <w:sz w:val="22"/>
          <w:szCs w:val="22"/>
        </w:rPr>
        <w:t>-</w:t>
      </w:r>
      <w:r w:rsidRPr="00D54FD5">
        <w:rPr>
          <w:rFonts w:ascii="Arial" w:eastAsia="Bookman Old Style" w:hAnsi="Arial" w:cs="Arial"/>
          <w:sz w:val="22"/>
          <w:szCs w:val="22"/>
        </w:rPr>
        <w:tab/>
        <w:t xml:space="preserve">zapoznaliśmy się ze Specyfikacją Warunków </w:t>
      </w:r>
      <w:r w:rsidR="00DF727D" w:rsidRPr="00D54FD5">
        <w:rPr>
          <w:rFonts w:ascii="Arial" w:eastAsia="Bookman Old Style" w:hAnsi="Arial" w:cs="Arial"/>
          <w:sz w:val="22"/>
          <w:szCs w:val="22"/>
        </w:rPr>
        <w:t>Zamówienia (S</w:t>
      </w:r>
      <w:r w:rsidRPr="00D54FD5">
        <w:rPr>
          <w:rFonts w:ascii="Arial" w:eastAsia="Bookman Old Style" w:hAnsi="Arial" w:cs="Arial"/>
          <w:sz w:val="22"/>
          <w:szCs w:val="22"/>
        </w:rPr>
        <w:t>WZ), ogłoszeniem</w:t>
      </w:r>
      <w:r w:rsidR="0036573D" w:rsidRPr="00D54FD5">
        <w:rPr>
          <w:rFonts w:ascii="Arial" w:eastAsia="Bookman Old Style" w:hAnsi="Arial" w:cs="Arial"/>
          <w:sz w:val="22"/>
          <w:szCs w:val="22"/>
        </w:rPr>
        <w:t xml:space="preserve"> </w:t>
      </w:r>
      <w:r w:rsidRPr="00D54FD5">
        <w:rPr>
          <w:rFonts w:ascii="Arial" w:eastAsia="Bookman Old Style" w:hAnsi="Arial" w:cs="Arial"/>
          <w:sz w:val="22"/>
          <w:szCs w:val="22"/>
        </w:rPr>
        <w:t>o zamówieniu, wzorem umowy, szczegółowym opisem przedmiotu zamówienia</w:t>
      </w:r>
      <w:r w:rsidR="000C55AC" w:rsidRPr="00D54FD5">
        <w:rPr>
          <w:rFonts w:ascii="Arial" w:eastAsia="Bookman Old Style" w:hAnsi="Arial" w:cs="Arial"/>
          <w:sz w:val="22"/>
          <w:szCs w:val="22"/>
        </w:rPr>
        <w:t>,</w:t>
      </w:r>
      <w:r w:rsidRPr="00D54FD5">
        <w:rPr>
          <w:rFonts w:ascii="Arial" w:eastAsia="Bookman Old Style" w:hAnsi="Arial" w:cs="Arial"/>
          <w:sz w:val="22"/>
          <w:szCs w:val="22"/>
        </w:rPr>
        <w:t xml:space="preserve"> </w:t>
      </w:r>
      <w:r w:rsidR="005565F4" w:rsidRPr="00D54FD5">
        <w:rPr>
          <w:rFonts w:ascii="Arial" w:eastAsia="Bookman Old Style" w:hAnsi="Arial" w:cs="Arial"/>
          <w:sz w:val="22"/>
          <w:szCs w:val="22"/>
        </w:rPr>
        <w:t>zmianami</w:t>
      </w:r>
      <w:r w:rsidRPr="00D54FD5">
        <w:rPr>
          <w:rFonts w:ascii="Arial" w:eastAsia="Bookman Old Style" w:hAnsi="Arial" w:cs="Arial"/>
          <w:sz w:val="22"/>
          <w:szCs w:val="22"/>
        </w:rPr>
        <w:t xml:space="preserve"> i wyjaśnieniami dokonywanymi w trakcie postępowania,</w:t>
      </w:r>
      <w:r w:rsidR="00403D79" w:rsidRPr="00D54FD5">
        <w:rPr>
          <w:rFonts w:ascii="Arial" w:eastAsia="Bookman Old Style" w:hAnsi="Arial" w:cs="Arial"/>
          <w:sz w:val="22"/>
          <w:szCs w:val="22"/>
        </w:rPr>
        <w:t xml:space="preserve"> </w:t>
      </w:r>
      <w:r w:rsidRPr="00D54FD5">
        <w:rPr>
          <w:rFonts w:ascii="Arial" w:eastAsia="Bookman Old Style" w:hAnsi="Arial" w:cs="Arial"/>
          <w:sz w:val="22"/>
          <w:szCs w:val="22"/>
        </w:rPr>
        <w:t xml:space="preserve">w </w:t>
      </w:r>
      <w:r w:rsidR="005565F4" w:rsidRPr="00D54FD5">
        <w:rPr>
          <w:rFonts w:ascii="Arial" w:eastAsia="Bookman Old Style" w:hAnsi="Arial" w:cs="Arial"/>
          <w:sz w:val="22"/>
          <w:szCs w:val="22"/>
        </w:rPr>
        <w:t>całości</w:t>
      </w:r>
      <w:r w:rsidRPr="00D54FD5">
        <w:rPr>
          <w:rFonts w:ascii="Arial" w:eastAsia="Bookman Old Style" w:hAnsi="Arial" w:cs="Arial"/>
          <w:sz w:val="22"/>
          <w:szCs w:val="22"/>
        </w:rPr>
        <w:t xml:space="preserve"> je akceptujemy i przyjmujemy jako obowiązujące w</w:t>
      </w:r>
      <w:r w:rsidR="003952BE" w:rsidRPr="00D54FD5">
        <w:rPr>
          <w:rFonts w:ascii="Arial" w:eastAsia="Bookman Old Style" w:hAnsi="Arial" w:cs="Arial"/>
          <w:sz w:val="22"/>
          <w:szCs w:val="22"/>
        </w:rPr>
        <w:t xml:space="preserve"> pełnym zakresie postanowienia </w:t>
      </w:r>
      <w:r w:rsidR="00276663" w:rsidRPr="00D54FD5">
        <w:rPr>
          <w:rFonts w:ascii="Arial" w:eastAsia="Bookman Old Style" w:hAnsi="Arial" w:cs="Arial"/>
          <w:sz w:val="22"/>
          <w:szCs w:val="22"/>
        </w:rPr>
        <w:t>w niej określone,</w:t>
      </w:r>
    </w:p>
    <w:p w14:paraId="55BD8443" w14:textId="77777777" w:rsidR="00AA3AA4" w:rsidRPr="00D54FD5" w:rsidRDefault="00AA3AA4" w:rsidP="0044628C">
      <w:pPr>
        <w:pStyle w:val="Normalny1"/>
        <w:autoSpaceDE w:val="0"/>
        <w:spacing w:line="276" w:lineRule="auto"/>
        <w:jc w:val="both"/>
        <w:rPr>
          <w:rFonts w:ascii="Arial" w:eastAsia="Bookman Old Style" w:hAnsi="Arial" w:cs="Arial"/>
          <w:sz w:val="16"/>
          <w:szCs w:val="16"/>
        </w:rPr>
      </w:pPr>
    </w:p>
    <w:p w14:paraId="6287EF08" w14:textId="547F8D7D" w:rsidR="0090157F" w:rsidRPr="00D54FD5" w:rsidRDefault="00276663" w:rsidP="000E5975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D54FD5">
        <w:rPr>
          <w:rFonts w:ascii="Arial" w:eastAsia="Bookman Old Style" w:hAnsi="Arial" w:cs="Arial"/>
          <w:sz w:val="22"/>
          <w:szCs w:val="22"/>
        </w:rPr>
        <w:t>-</w:t>
      </w:r>
      <w:r w:rsidRPr="00D54FD5">
        <w:rPr>
          <w:rFonts w:ascii="Arial" w:eastAsia="Bookman Old Style" w:hAnsi="Arial" w:cs="Arial"/>
          <w:sz w:val="22"/>
          <w:szCs w:val="22"/>
        </w:rPr>
        <w:tab/>
        <w:t>w</w:t>
      </w:r>
      <w:r w:rsidR="0090157F" w:rsidRPr="00D54FD5">
        <w:rPr>
          <w:rFonts w:ascii="Arial" w:eastAsia="Bookman Old Style" w:hAnsi="Arial" w:cs="Arial"/>
          <w:sz w:val="22"/>
          <w:szCs w:val="22"/>
        </w:rPr>
        <w:t xml:space="preserve"> przypadku wyboru naszej oferty zobowiązujemy się do zawarcia umowy zgodnej </w:t>
      </w:r>
      <w:r w:rsidR="0044402B" w:rsidRPr="00D54FD5">
        <w:rPr>
          <w:rFonts w:ascii="Arial" w:eastAsia="Bookman Old Style" w:hAnsi="Arial" w:cs="Arial"/>
          <w:sz w:val="22"/>
          <w:szCs w:val="22"/>
        </w:rPr>
        <w:t xml:space="preserve">z proponowanym </w:t>
      </w:r>
      <w:r w:rsidR="0090157F" w:rsidRPr="00D54FD5">
        <w:rPr>
          <w:rFonts w:ascii="Arial" w:eastAsia="Bookman Old Style" w:hAnsi="Arial" w:cs="Arial"/>
          <w:sz w:val="22"/>
          <w:szCs w:val="22"/>
        </w:rPr>
        <w:t>wzorem</w:t>
      </w:r>
      <w:r w:rsidR="000E5975" w:rsidRPr="00D54FD5">
        <w:rPr>
          <w:rFonts w:ascii="Arial" w:eastAsia="Bookman Old Style" w:hAnsi="Arial" w:cs="Arial"/>
          <w:sz w:val="22"/>
          <w:szCs w:val="22"/>
        </w:rPr>
        <w:t>,</w:t>
      </w:r>
      <w:r w:rsidR="0036573D" w:rsidRPr="00D54FD5">
        <w:rPr>
          <w:rFonts w:ascii="Arial" w:eastAsia="Bookman Old Style" w:hAnsi="Arial" w:cs="Arial"/>
          <w:sz w:val="22"/>
          <w:szCs w:val="22"/>
        </w:rPr>
        <w:t xml:space="preserve"> </w:t>
      </w:r>
      <w:r w:rsidR="0044402B" w:rsidRPr="00D54FD5">
        <w:rPr>
          <w:rFonts w:ascii="Arial" w:eastAsia="Bookman Old Style" w:hAnsi="Arial" w:cs="Arial"/>
          <w:sz w:val="22"/>
          <w:szCs w:val="22"/>
        </w:rPr>
        <w:t>w miejscu</w:t>
      </w:r>
      <w:r w:rsidR="0090157F" w:rsidRPr="00D54FD5">
        <w:rPr>
          <w:rFonts w:ascii="Arial" w:eastAsia="Bookman Old Style" w:hAnsi="Arial" w:cs="Arial"/>
          <w:sz w:val="22"/>
          <w:szCs w:val="22"/>
        </w:rPr>
        <w:t xml:space="preserve"> i terminie </w:t>
      </w:r>
      <w:r w:rsidRPr="00D54FD5">
        <w:rPr>
          <w:rFonts w:ascii="Arial" w:eastAsia="Bookman Old Style" w:hAnsi="Arial" w:cs="Arial"/>
          <w:sz w:val="22"/>
          <w:szCs w:val="22"/>
        </w:rPr>
        <w:t>wyznaczonym przez Zamawiającego,</w:t>
      </w:r>
      <w:r w:rsidR="0044402B" w:rsidRPr="00D54FD5">
        <w:rPr>
          <w:rFonts w:ascii="Arial" w:eastAsia="Bookman Old Style" w:hAnsi="Arial" w:cs="Arial"/>
          <w:sz w:val="22"/>
          <w:szCs w:val="22"/>
        </w:rPr>
        <w:t xml:space="preserve"> a także do wypełnienia dodatkowych wymogów</w:t>
      </w:r>
      <w:r w:rsidR="00DF727D" w:rsidRPr="00D54FD5">
        <w:rPr>
          <w:rFonts w:ascii="Arial" w:eastAsia="Bookman Old Style" w:hAnsi="Arial" w:cs="Arial"/>
          <w:sz w:val="22"/>
          <w:szCs w:val="22"/>
        </w:rPr>
        <w:t xml:space="preserve"> formalnych, o których mowa w S</w:t>
      </w:r>
      <w:r w:rsidR="0044402B" w:rsidRPr="00D54FD5">
        <w:rPr>
          <w:rFonts w:ascii="Arial" w:eastAsia="Bookman Old Style" w:hAnsi="Arial" w:cs="Arial"/>
          <w:sz w:val="22"/>
          <w:szCs w:val="22"/>
        </w:rPr>
        <w:t>WZ,</w:t>
      </w:r>
    </w:p>
    <w:p w14:paraId="13E9E6F1" w14:textId="77777777" w:rsidR="00AA3AA4" w:rsidRPr="00D54FD5" w:rsidRDefault="00AA3AA4" w:rsidP="000E5975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0F4D67A6" w14:textId="1A5A57E3" w:rsidR="00276663" w:rsidRPr="00D54FD5" w:rsidRDefault="00276663" w:rsidP="00FE3CA8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D54FD5">
        <w:rPr>
          <w:rFonts w:ascii="Arial" w:eastAsia="Bookman Old Style" w:hAnsi="Arial" w:cs="Arial"/>
          <w:sz w:val="22"/>
          <w:szCs w:val="22"/>
        </w:rPr>
        <w:t>-</w:t>
      </w:r>
      <w:r w:rsidRPr="00D54FD5">
        <w:rPr>
          <w:rFonts w:ascii="Arial" w:eastAsia="Bookman Old Style" w:hAnsi="Arial" w:cs="Arial"/>
          <w:sz w:val="22"/>
          <w:szCs w:val="22"/>
        </w:rPr>
        <w:tab/>
        <w:t>zobowiązujemy się wykonywać zamówienie</w:t>
      </w:r>
      <w:r w:rsidRPr="00D54FD5">
        <w:rPr>
          <w:rFonts w:ascii="Arial" w:eastAsia="Bookman Old Style" w:hAnsi="Arial" w:cs="Arial"/>
          <w:color w:val="FF0000"/>
          <w:sz w:val="22"/>
          <w:szCs w:val="22"/>
        </w:rPr>
        <w:t xml:space="preserve"> </w:t>
      </w:r>
      <w:r w:rsidRPr="00D54FD5">
        <w:rPr>
          <w:rFonts w:ascii="Arial" w:eastAsia="Bookman Old Style" w:hAnsi="Arial" w:cs="Arial"/>
          <w:sz w:val="22"/>
          <w:szCs w:val="22"/>
        </w:rPr>
        <w:t>związane z realizacją przedmiotu umowy zgodnie z opisem przedmiotu zamówienia, obowiązującymi przepisami prawa i normami</w:t>
      </w:r>
      <w:r w:rsidR="00724FCE" w:rsidRPr="00D54FD5">
        <w:rPr>
          <w:rFonts w:ascii="Arial" w:eastAsia="Bookman Old Style" w:hAnsi="Arial" w:cs="Arial"/>
          <w:sz w:val="22"/>
          <w:szCs w:val="22"/>
        </w:rPr>
        <w:t>,</w:t>
      </w:r>
      <w:r w:rsidR="0036573D" w:rsidRPr="00D54FD5">
        <w:rPr>
          <w:rFonts w:ascii="Arial" w:eastAsia="Bookman Old Style" w:hAnsi="Arial" w:cs="Arial"/>
          <w:sz w:val="22"/>
          <w:szCs w:val="22"/>
        </w:rPr>
        <w:t xml:space="preserve"> </w:t>
      </w:r>
      <w:r w:rsidRPr="00D54FD5">
        <w:rPr>
          <w:rFonts w:ascii="Arial" w:eastAsia="Bookman Old Style" w:hAnsi="Arial" w:cs="Arial"/>
          <w:sz w:val="22"/>
          <w:szCs w:val="22"/>
        </w:rPr>
        <w:t>z zachowanie</w:t>
      </w:r>
      <w:r w:rsidR="00AA3AA4" w:rsidRPr="00D54FD5">
        <w:rPr>
          <w:rFonts w:ascii="Arial" w:eastAsia="Bookman Old Style" w:hAnsi="Arial" w:cs="Arial"/>
          <w:sz w:val="22"/>
          <w:szCs w:val="22"/>
        </w:rPr>
        <w:t>m należytej staranności za cenę</w:t>
      </w:r>
      <w:r w:rsidRPr="00D54FD5">
        <w:rPr>
          <w:rFonts w:ascii="Arial" w:eastAsia="Bookman Old Style" w:hAnsi="Arial" w:cs="Arial"/>
          <w:sz w:val="22"/>
          <w:szCs w:val="22"/>
        </w:rPr>
        <w:t xml:space="preserve"> wskazaną</w:t>
      </w:r>
      <w:r w:rsidR="0036573D" w:rsidRPr="00D54FD5">
        <w:rPr>
          <w:rFonts w:ascii="Arial" w:eastAsia="Bookman Old Style" w:hAnsi="Arial" w:cs="Arial"/>
          <w:sz w:val="22"/>
          <w:szCs w:val="22"/>
        </w:rPr>
        <w:t xml:space="preserve"> </w:t>
      </w:r>
      <w:r w:rsidRPr="00D54FD5">
        <w:rPr>
          <w:rFonts w:ascii="Arial" w:eastAsia="Bookman Old Style" w:hAnsi="Arial" w:cs="Arial"/>
          <w:sz w:val="22"/>
          <w:szCs w:val="22"/>
        </w:rPr>
        <w:t>w formularzu oferty</w:t>
      </w:r>
      <w:r w:rsidR="00FD2A9E" w:rsidRPr="00D54FD5">
        <w:rPr>
          <w:rFonts w:ascii="Arial" w:eastAsia="Bookman Old Style" w:hAnsi="Arial" w:cs="Arial"/>
          <w:sz w:val="22"/>
          <w:szCs w:val="22"/>
        </w:rPr>
        <w:t xml:space="preserve"> oraz wymaganiami co do wykonania przedmiotu zamówienia określonymi w ustawie z dnia 11 września 2019 r. Prawo zamówień publicznych (Dz. z 2023 r. poz. 1605 z</w:t>
      </w:r>
      <w:r w:rsidR="0044628C" w:rsidRPr="00D54FD5">
        <w:rPr>
          <w:rFonts w:ascii="Arial" w:eastAsia="Bookman Old Style" w:hAnsi="Arial" w:cs="Arial"/>
          <w:sz w:val="22"/>
          <w:szCs w:val="22"/>
        </w:rPr>
        <w:t>e</w:t>
      </w:r>
      <w:r w:rsidR="00FD2A9E" w:rsidRPr="00D54FD5">
        <w:rPr>
          <w:rFonts w:ascii="Arial" w:eastAsia="Bookman Old Style" w:hAnsi="Arial" w:cs="Arial"/>
          <w:sz w:val="22"/>
          <w:szCs w:val="22"/>
        </w:rPr>
        <w:t xml:space="preserve"> zm.)</w:t>
      </w:r>
      <w:r w:rsidRPr="00D54FD5">
        <w:rPr>
          <w:rFonts w:ascii="Arial" w:eastAsia="Bookman Old Style" w:hAnsi="Arial" w:cs="Arial"/>
          <w:sz w:val="22"/>
          <w:szCs w:val="22"/>
        </w:rPr>
        <w:t>,</w:t>
      </w:r>
    </w:p>
    <w:p w14:paraId="278DF258" w14:textId="77777777" w:rsidR="00AA3AA4" w:rsidRPr="00D54FD5" w:rsidRDefault="00AA3AA4" w:rsidP="000E5975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0B96E5CD" w14:textId="239E6E41" w:rsidR="00874DCA" w:rsidRPr="00D54FD5" w:rsidRDefault="00276663" w:rsidP="000E5975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D54FD5">
        <w:rPr>
          <w:rFonts w:ascii="Arial" w:eastAsia="Bookman Old Style" w:hAnsi="Arial" w:cs="Arial"/>
          <w:sz w:val="22"/>
          <w:szCs w:val="22"/>
        </w:rPr>
        <w:t>-</w:t>
      </w:r>
      <w:r w:rsidRPr="00D54FD5">
        <w:rPr>
          <w:rFonts w:ascii="Arial" w:eastAsia="Bookman Old Style" w:hAnsi="Arial" w:cs="Arial"/>
          <w:sz w:val="22"/>
          <w:szCs w:val="22"/>
        </w:rPr>
        <w:tab/>
        <w:t>uważamy się za związanych niniejszą ofertą</w:t>
      </w:r>
      <w:r w:rsidR="00BC47D2" w:rsidRPr="00D54FD5">
        <w:rPr>
          <w:rFonts w:ascii="Arial" w:eastAsia="Bookman Old Style" w:hAnsi="Arial" w:cs="Arial"/>
          <w:sz w:val="22"/>
          <w:szCs w:val="22"/>
        </w:rPr>
        <w:t xml:space="preserve"> w terminie</w:t>
      </w:r>
      <w:r w:rsidR="00DF727D" w:rsidRPr="00D54FD5">
        <w:rPr>
          <w:rFonts w:ascii="Arial" w:eastAsia="Bookman Old Style" w:hAnsi="Arial" w:cs="Arial"/>
          <w:sz w:val="22"/>
          <w:szCs w:val="22"/>
        </w:rPr>
        <w:t xml:space="preserve"> wskazan</w:t>
      </w:r>
      <w:r w:rsidR="00BC47D2" w:rsidRPr="00D54FD5">
        <w:rPr>
          <w:rFonts w:ascii="Arial" w:eastAsia="Bookman Old Style" w:hAnsi="Arial" w:cs="Arial"/>
          <w:sz w:val="22"/>
          <w:szCs w:val="22"/>
        </w:rPr>
        <w:t>ym</w:t>
      </w:r>
      <w:r w:rsidR="00DF727D" w:rsidRPr="00D54FD5">
        <w:rPr>
          <w:rFonts w:ascii="Arial" w:eastAsia="Bookman Old Style" w:hAnsi="Arial" w:cs="Arial"/>
          <w:sz w:val="22"/>
          <w:szCs w:val="22"/>
        </w:rPr>
        <w:t xml:space="preserve"> przez zamawiającego </w:t>
      </w:r>
      <w:r w:rsidR="00936C66">
        <w:rPr>
          <w:rFonts w:ascii="Arial" w:eastAsia="Bookman Old Style" w:hAnsi="Arial" w:cs="Arial"/>
          <w:sz w:val="22"/>
          <w:szCs w:val="22"/>
        </w:rPr>
        <w:br/>
      </w:r>
      <w:r w:rsidR="00DF727D" w:rsidRPr="00D54FD5">
        <w:rPr>
          <w:rFonts w:ascii="Arial" w:eastAsia="Bookman Old Style" w:hAnsi="Arial" w:cs="Arial"/>
          <w:sz w:val="22"/>
          <w:szCs w:val="22"/>
        </w:rPr>
        <w:t>w dokumentach zamówienia,</w:t>
      </w:r>
    </w:p>
    <w:p w14:paraId="36FA960E" w14:textId="77777777" w:rsidR="00AA3AA4" w:rsidRPr="00D54FD5" w:rsidRDefault="00AA3AA4" w:rsidP="000E5975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36CAEB61" w14:textId="1F92C277" w:rsidR="0044628C" w:rsidRPr="00D54FD5" w:rsidRDefault="00DF727D" w:rsidP="00FE3CA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4FD5">
        <w:rPr>
          <w:rFonts w:ascii="Arial" w:hAnsi="Arial" w:cs="Arial"/>
          <w:sz w:val="22"/>
          <w:szCs w:val="22"/>
        </w:rPr>
        <w:t>-</w:t>
      </w:r>
      <w:r w:rsidRPr="00D54FD5">
        <w:rPr>
          <w:rFonts w:ascii="Arial" w:hAnsi="Arial" w:cs="Arial"/>
          <w:sz w:val="22"/>
          <w:szCs w:val="22"/>
        </w:rPr>
        <w:tab/>
      </w:r>
      <w:r w:rsidR="0044628C" w:rsidRPr="00D54FD5">
        <w:rPr>
          <w:rFonts w:ascii="Arial" w:hAnsi="Arial" w:cs="Arial"/>
          <w:sz w:val="22"/>
          <w:szCs w:val="22"/>
        </w:rPr>
        <w:t>akceptujemy termin realizacji określony w SWZ,</w:t>
      </w:r>
    </w:p>
    <w:p w14:paraId="6092EF07" w14:textId="77777777" w:rsidR="0044628C" w:rsidRPr="00D54FD5" w:rsidRDefault="0044628C" w:rsidP="00FE3CA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BBF5427" w14:textId="2C670362" w:rsidR="0005103D" w:rsidRDefault="0044628C" w:rsidP="00FE3CA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4FD5">
        <w:rPr>
          <w:rFonts w:ascii="Arial" w:hAnsi="Arial" w:cs="Arial"/>
          <w:sz w:val="22"/>
          <w:szCs w:val="22"/>
        </w:rPr>
        <w:t>-</w:t>
      </w:r>
      <w:r w:rsidRPr="00D54FD5">
        <w:rPr>
          <w:rFonts w:ascii="Arial" w:hAnsi="Arial" w:cs="Arial"/>
          <w:sz w:val="22"/>
          <w:szCs w:val="22"/>
        </w:rPr>
        <w:tab/>
      </w:r>
      <w:r w:rsidR="00DF727D" w:rsidRPr="00D54FD5">
        <w:rPr>
          <w:rFonts w:ascii="Arial" w:hAnsi="Arial" w:cs="Arial"/>
          <w:sz w:val="22"/>
          <w:szCs w:val="22"/>
        </w:rPr>
        <w:t>akceptujemy</w:t>
      </w:r>
      <w:r w:rsidR="0009031C" w:rsidRPr="00D54FD5">
        <w:rPr>
          <w:rFonts w:ascii="Arial" w:hAnsi="Arial" w:cs="Arial"/>
          <w:sz w:val="22"/>
          <w:szCs w:val="22"/>
        </w:rPr>
        <w:t xml:space="preserve"> warunki płatności określone przez </w:t>
      </w:r>
      <w:r w:rsidR="00BC47D2" w:rsidRPr="00D54FD5">
        <w:rPr>
          <w:rFonts w:ascii="Arial" w:hAnsi="Arial" w:cs="Arial"/>
          <w:sz w:val="22"/>
          <w:szCs w:val="22"/>
        </w:rPr>
        <w:t>z</w:t>
      </w:r>
      <w:r w:rsidR="0009031C" w:rsidRPr="00D54FD5">
        <w:rPr>
          <w:rFonts w:ascii="Arial" w:hAnsi="Arial" w:cs="Arial"/>
          <w:sz w:val="22"/>
          <w:szCs w:val="22"/>
        </w:rPr>
        <w:t>amawiającego we wzorze umowy,</w:t>
      </w:r>
    </w:p>
    <w:p w14:paraId="25C1E1C9" w14:textId="77777777" w:rsidR="00936C66" w:rsidRDefault="00936C66" w:rsidP="00FE3CA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DB4DB59" w14:textId="7BD13300" w:rsidR="00936C66" w:rsidRDefault="00936C66" w:rsidP="00FE3CA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427E">
        <w:rPr>
          <w:rFonts w:ascii="Arial" w:hAnsi="Arial" w:cs="Arial"/>
          <w:sz w:val="22"/>
          <w:szCs w:val="22"/>
        </w:rPr>
        <w:t>-</w:t>
      </w:r>
      <w:r w:rsidRPr="00BE427E">
        <w:rPr>
          <w:rFonts w:ascii="Arial" w:hAnsi="Arial" w:cs="Arial"/>
          <w:sz w:val="22"/>
          <w:szCs w:val="22"/>
        </w:rPr>
        <w:tab/>
        <w:t xml:space="preserve">na przedmiot zamówienia udzielamy gwarancji i rękojmi należytego wykonania na okres </w:t>
      </w:r>
      <w:r w:rsidRPr="00BE427E">
        <w:rPr>
          <w:rFonts w:ascii="Arial" w:hAnsi="Arial" w:cs="Arial"/>
          <w:sz w:val="22"/>
          <w:szCs w:val="22"/>
        </w:rPr>
        <w:br/>
      </w:r>
      <w:r w:rsidRPr="00BE427E">
        <w:rPr>
          <w:rFonts w:ascii="Arial" w:hAnsi="Arial" w:cs="Arial"/>
          <w:b/>
          <w:bCs/>
          <w:sz w:val="22"/>
          <w:szCs w:val="22"/>
        </w:rPr>
        <w:t>24 miesięcy</w:t>
      </w:r>
      <w:r w:rsidRPr="00BE427E">
        <w:rPr>
          <w:rFonts w:ascii="Arial" w:hAnsi="Arial" w:cs="Arial"/>
          <w:sz w:val="22"/>
          <w:szCs w:val="22"/>
        </w:rPr>
        <w:t>, na zasadach określonych w SWZ,</w:t>
      </w:r>
    </w:p>
    <w:p w14:paraId="7D53AC92" w14:textId="77777777" w:rsidR="00C51A6B" w:rsidRDefault="00C51A6B" w:rsidP="00FE3CA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05E7EF7" w14:textId="77777777" w:rsidR="00C51A6B" w:rsidRPr="00B17809" w:rsidRDefault="00C51A6B" w:rsidP="00C51A6B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  <w:t xml:space="preserve">informujemy, że na podst. art. 118 ust. 1 pzp - w celu potwierdzenia spełniania warunków udziału w postępowaniu </w:t>
      </w:r>
      <w:r w:rsidRPr="00B17809">
        <w:rPr>
          <w:rFonts w:ascii="Arial" w:hAnsi="Arial" w:cs="Arial"/>
          <w:b/>
          <w:sz w:val="22"/>
          <w:szCs w:val="22"/>
        </w:rPr>
        <w:t>będziemy / nie będziemy</w:t>
      </w:r>
      <w:r w:rsidRPr="00C51A6B">
        <w:rPr>
          <w:rFonts w:ascii="Arial" w:eastAsia="Bookman Old Style" w:hAnsi="Arial" w:cs="Arial"/>
          <w:b/>
          <w:color w:val="FF0000"/>
          <w:sz w:val="22"/>
          <w:szCs w:val="22"/>
        </w:rPr>
        <w:t>*</w:t>
      </w:r>
      <w:r w:rsidRPr="00B17809">
        <w:rPr>
          <w:rFonts w:ascii="Arial" w:hAnsi="Arial" w:cs="Arial"/>
          <w:sz w:val="22"/>
          <w:szCs w:val="22"/>
        </w:rPr>
        <w:t xml:space="preserve"> polegać na zdolnościach technicznych lub zawodowych podmiotów udostępniających zasoby i tym samym zgodnie z art. 118 ust. 3 pzp - </w:t>
      </w:r>
      <w:r w:rsidRPr="00B17809">
        <w:rPr>
          <w:rFonts w:ascii="Arial" w:hAnsi="Arial" w:cs="Arial"/>
          <w:b/>
          <w:sz w:val="22"/>
          <w:szCs w:val="22"/>
        </w:rPr>
        <w:t>składamy / nie składamy</w:t>
      </w:r>
      <w:r w:rsidRPr="00B17809">
        <w:rPr>
          <w:rFonts w:ascii="Arial" w:eastAsia="Bookman Old Style" w:hAnsi="Arial" w:cs="Arial"/>
          <w:b/>
          <w:color w:val="FF0000"/>
          <w:sz w:val="22"/>
          <w:szCs w:val="22"/>
        </w:rPr>
        <w:t>*</w:t>
      </w:r>
      <w:r w:rsidRPr="00B17809">
        <w:rPr>
          <w:rFonts w:ascii="Arial" w:hAnsi="Arial" w:cs="Arial"/>
          <w:sz w:val="22"/>
          <w:szCs w:val="22"/>
        </w:rPr>
        <w:t xml:space="preserve"> wraz z ofertą:</w:t>
      </w:r>
    </w:p>
    <w:p w14:paraId="34398BBE" w14:textId="77777777" w:rsidR="00C51A6B" w:rsidRPr="00B17809" w:rsidRDefault="00C51A6B" w:rsidP="00C51A6B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1EB2D2D7" w14:textId="77777777" w:rsidR="00C51A6B" w:rsidRPr="00B17809" w:rsidRDefault="00C51A6B" w:rsidP="00C51A6B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1)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zobowiązanie podmiotu udostępniającego zasoby</w:t>
      </w:r>
      <w:r w:rsidRPr="00B17809">
        <w:rPr>
          <w:rFonts w:ascii="Arial" w:hAnsi="Arial" w:cs="Arial"/>
          <w:sz w:val="22"/>
          <w:szCs w:val="22"/>
        </w:rPr>
        <w:t xml:space="preserve"> do oddania nam do dyspozycji niezbędnych zasobów na potrzeby realizacji niniejszego zamówienia zgodnie z art. 118 ust. 3 ustawy pzp, </w:t>
      </w:r>
    </w:p>
    <w:p w14:paraId="4D4F3B46" w14:textId="77777777" w:rsidR="00C51A6B" w:rsidRPr="00B17809" w:rsidRDefault="00C51A6B" w:rsidP="00C51A6B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73A1DCF8" w14:textId="77777777" w:rsidR="00C51A6B" w:rsidRPr="00B17809" w:rsidRDefault="00C51A6B" w:rsidP="00C51A6B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a także na podst. art. 125 ust. 5 ustawy:</w:t>
      </w:r>
    </w:p>
    <w:p w14:paraId="23A70F8E" w14:textId="77777777" w:rsidR="00C51A6B" w:rsidRPr="00B17809" w:rsidRDefault="00C51A6B" w:rsidP="00C51A6B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5B0C7EFF" w14:textId="53234819" w:rsidR="00C51A6B" w:rsidRPr="00B17809" w:rsidRDefault="00C51A6B" w:rsidP="00C51A6B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 xml:space="preserve">2) 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oświadczenie podmiotu udostępniającego zasoby</w:t>
      </w:r>
      <w:r w:rsidRPr="00B17809">
        <w:rPr>
          <w:rFonts w:ascii="Arial" w:hAnsi="Arial" w:cs="Arial"/>
          <w:sz w:val="22"/>
          <w:szCs w:val="22"/>
        </w:rPr>
        <w:t xml:space="preserve"> potwierdzające brak podstaw wykluczenia tego podmiotu oraz odpowiednio spełnianie warunków udziału w postępowaniu, w zakresie, w jakim powołujemy się na jego zasoby</w:t>
      </w:r>
      <w:r>
        <w:rPr>
          <w:rFonts w:ascii="Arial" w:hAnsi="Arial" w:cs="Arial"/>
          <w:sz w:val="22"/>
          <w:szCs w:val="22"/>
        </w:rPr>
        <w:t>,</w:t>
      </w:r>
    </w:p>
    <w:p w14:paraId="0970D043" w14:textId="77777777" w:rsidR="00C51A6B" w:rsidRPr="00B17809" w:rsidRDefault="00C51A6B" w:rsidP="00C51A6B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47F242BA" w14:textId="7B352233" w:rsidR="00C51A6B" w:rsidRPr="00B17809" w:rsidRDefault="00C51A6B" w:rsidP="00C51A6B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bCs/>
          <w:sz w:val="22"/>
          <w:szCs w:val="22"/>
        </w:rPr>
        <w:t>składając ofertę wspólną</w:t>
      </w:r>
      <w:r w:rsidRPr="00B17809">
        <w:rPr>
          <w:rFonts w:ascii="Arial" w:hAnsi="Arial" w:cs="Arial"/>
          <w:sz w:val="22"/>
          <w:szCs w:val="22"/>
        </w:rPr>
        <w:t xml:space="preserve"> (konsorcjum/spółki cywilne) - zgodnie z art. 117 ust. 4 Pzp – dołączamy do oferty oświadczenie, z którego wynika, które usługi wykonają poszczególni wykonawcy</w:t>
      </w:r>
      <w:r w:rsidRPr="00B17809">
        <w:rPr>
          <w:rFonts w:ascii="Arial" w:eastAsia="Bookman Old Style" w:hAnsi="Arial" w:cs="Arial"/>
          <w:b/>
          <w:color w:val="FF0000"/>
          <w:sz w:val="22"/>
          <w:szCs w:val="22"/>
        </w:rPr>
        <w:t>*</w:t>
      </w:r>
      <w:r>
        <w:rPr>
          <w:rFonts w:ascii="Arial" w:eastAsia="Bookman Old Style" w:hAnsi="Arial" w:cs="Arial"/>
          <w:sz w:val="22"/>
          <w:szCs w:val="22"/>
        </w:rPr>
        <w:t>,</w:t>
      </w:r>
    </w:p>
    <w:p w14:paraId="3451C632" w14:textId="77777777" w:rsidR="00C51A6B" w:rsidRPr="00D54FD5" w:rsidRDefault="00C51A6B" w:rsidP="00FE3CA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5901E5D" w14:textId="4CCA6B45" w:rsidR="00BB4F46" w:rsidRPr="00D54FD5" w:rsidRDefault="00BB4F46" w:rsidP="00E9087A">
      <w:pPr>
        <w:pStyle w:val="Normalny1"/>
        <w:autoSpaceDE w:val="0"/>
        <w:jc w:val="both"/>
        <w:rPr>
          <w:rFonts w:ascii="Arial" w:hAnsi="Arial" w:cs="Arial"/>
          <w:sz w:val="16"/>
          <w:szCs w:val="16"/>
        </w:rPr>
      </w:pPr>
    </w:p>
    <w:p w14:paraId="14E9B985" w14:textId="5F86FC61" w:rsidR="0009031C" w:rsidRPr="00D54FD5" w:rsidRDefault="0009031C" w:rsidP="000E5975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4FD5">
        <w:rPr>
          <w:rFonts w:ascii="Arial" w:hAnsi="Arial" w:cs="Arial"/>
          <w:sz w:val="22"/>
          <w:szCs w:val="22"/>
        </w:rPr>
        <w:t>-</w:t>
      </w:r>
      <w:r w:rsidRPr="00D54FD5">
        <w:rPr>
          <w:rFonts w:ascii="Arial" w:hAnsi="Arial" w:cs="Arial"/>
          <w:sz w:val="22"/>
          <w:szCs w:val="22"/>
        </w:rPr>
        <w:tab/>
      </w:r>
      <w:r w:rsidRPr="00D54FD5">
        <w:rPr>
          <w:rFonts w:ascii="Arial" w:hAnsi="Arial" w:cs="Arial"/>
          <w:b/>
          <w:sz w:val="22"/>
          <w:szCs w:val="22"/>
        </w:rPr>
        <w:t>zamierzam</w:t>
      </w:r>
      <w:r w:rsidR="00414E66" w:rsidRPr="00D54FD5">
        <w:rPr>
          <w:rFonts w:ascii="Arial" w:hAnsi="Arial" w:cs="Arial"/>
          <w:b/>
          <w:sz w:val="22"/>
          <w:szCs w:val="22"/>
        </w:rPr>
        <w:t>(</w:t>
      </w:r>
      <w:r w:rsidR="00BC47D2" w:rsidRPr="00D54FD5">
        <w:rPr>
          <w:rFonts w:ascii="Arial" w:hAnsi="Arial" w:cs="Arial"/>
          <w:b/>
          <w:sz w:val="22"/>
          <w:szCs w:val="22"/>
        </w:rPr>
        <w:t>y</w:t>
      </w:r>
      <w:r w:rsidR="00414E66" w:rsidRPr="00D54FD5">
        <w:rPr>
          <w:rFonts w:ascii="Arial" w:hAnsi="Arial" w:cs="Arial"/>
          <w:b/>
          <w:sz w:val="22"/>
          <w:szCs w:val="22"/>
        </w:rPr>
        <w:t>)</w:t>
      </w:r>
      <w:r w:rsidRPr="00D54FD5">
        <w:rPr>
          <w:rFonts w:ascii="Arial" w:hAnsi="Arial" w:cs="Arial"/>
          <w:b/>
          <w:sz w:val="22"/>
          <w:szCs w:val="22"/>
        </w:rPr>
        <w:t xml:space="preserve"> powierzyć </w:t>
      </w:r>
      <w:r w:rsidR="00440E44" w:rsidRPr="00D54FD5">
        <w:rPr>
          <w:rFonts w:ascii="Arial" w:hAnsi="Arial" w:cs="Arial"/>
          <w:b/>
          <w:sz w:val="22"/>
          <w:szCs w:val="22"/>
        </w:rPr>
        <w:t>/</w:t>
      </w:r>
      <w:r w:rsidR="00414E66" w:rsidRPr="00D54FD5">
        <w:rPr>
          <w:rFonts w:ascii="Arial" w:hAnsi="Arial" w:cs="Arial"/>
          <w:b/>
          <w:sz w:val="22"/>
          <w:szCs w:val="22"/>
        </w:rPr>
        <w:t xml:space="preserve">  </w:t>
      </w:r>
      <w:r w:rsidR="00440E44" w:rsidRPr="00D54FD5">
        <w:rPr>
          <w:rFonts w:ascii="Arial" w:hAnsi="Arial" w:cs="Arial"/>
          <w:b/>
          <w:sz w:val="22"/>
          <w:szCs w:val="22"/>
        </w:rPr>
        <w:t>nie zamierzam</w:t>
      </w:r>
      <w:r w:rsidR="00414E66" w:rsidRPr="00D54FD5">
        <w:rPr>
          <w:rFonts w:ascii="Arial" w:hAnsi="Arial" w:cs="Arial"/>
          <w:b/>
          <w:sz w:val="22"/>
          <w:szCs w:val="22"/>
        </w:rPr>
        <w:t>(</w:t>
      </w:r>
      <w:r w:rsidR="00BC47D2" w:rsidRPr="00D54FD5">
        <w:rPr>
          <w:rFonts w:ascii="Arial" w:hAnsi="Arial" w:cs="Arial"/>
          <w:b/>
          <w:sz w:val="22"/>
          <w:szCs w:val="22"/>
        </w:rPr>
        <w:t>y</w:t>
      </w:r>
      <w:r w:rsidR="00414E66" w:rsidRPr="00D54FD5">
        <w:rPr>
          <w:rFonts w:ascii="Arial" w:hAnsi="Arial" w:cs="Arial"/>
          <w:b/>
          <w:sz w:val="22"/>
          <w:szCs w:val="22"/>
        </w:rPr>
        <w:t>)</w:t>
      </w:r>
      <w:r w:rsidR="00440E44" w:rsidRPr="00D54FD5">
        <w:rPr>
          <w:rFonts w:ascii="Arial" w:hAnsi="Arial" w:cs="Arial"/>
          <w:b/>
          <w:sz w:val="22"/>
          <w:szCs w:val="22"/>
        </w:rPr>
        <w:t xml:space="preserve"> powierzyć</w:t>
      </w:r>
      <w:r w:rsidR="00BC6397" w:rsidRPr="00D54FD5">
        <w:rPr>
          <w:rFonts w:ascii="Arial" w:eastAsia="Bookman Old Style" w:hAnsi="Arial" w:cs="Arial"/>
          <w:b/>
          <w:color w:val="FF0000"/>
          <w:sz w:val="22"/>
          <w:szCs w:val="22"/>
        </w:rPr>
        <w:t>*</w:t>
      </w:r>
      <w:r w:rsidR="00352599" w:rsidRPr="00D54FD5">
        <w:rPr>
          <w:rFonts w:ascii="Arial" w:eastAsia="Bookman Old Style" w:hAnsi="Arial" w:cs="Arial"/>
          <w:b/>
          <w:color w:val="FF0000"/>
          <w:sz w:val="22"/>
          <w:szCs w:val="22"/>
        </w:rPr>
        <w:t xml:space="preserve"> </w:t>
      </w:r>
      <w:r w:rsidRPr="00D54FD5">
        <w:rPr>
          <w:rFonts w:ascii="Arial" w:hAnsi="Arial" w:cs="Arial"/>
          <w:sz w:val="22"/>
          <w:szCs w:val="22"/>
        </w:rPr>
        <w:t>podwykonawcom następujące części zamówienia:</w:t>
      </w:r>
    </w:p>
    <w:p w14:paraId="657ECDB9" w14:textId="77777777" w:rsidR="004E1D39" w:rsidRPr="00D54FD5" w:rsidRDefault="004E1D39" w:rsidP="000E5975">
      <w:pPr>
        <w:pStyle w:val="Normalny1"/>
        <w:autoSpaceDE w:val="0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6539"/>
        <w:gridCol w:w="2836"/>
      </w:tblGrid>
      <w:tr w:rsidR="0009031C" w:rsidRPr="00D54FD5" w14:paraId="05B5848F" w14:textId="77777777" w:rsidTr="000E5975">
        <w:trPr>
          <w:trHeight w:val="386"/>
        </w:trPr>
        <w:tc>
          <w:tcPr>
            <w:tcW w:w="843" w:type="dxa"/>
            <w:shd w:val="clear" w:color="auto" w:fill="F3F3F3"/>
          </w:tcPr>
          <w:p w14:paraId="4CA72B11" w14:textId="77777777" w:rsidR="0009031C" w:rsidRPr="00D54FD5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lastRenderedPageBreak/>
              <w:t>LP</w:t>
            </w:r>
          </w:p>
        </w:tc>
        <w:tc>
          <w:tcPr>
            <w:tcW w:w="5394" w:type="dxa"/>
            <w:shd w:val="clear" w:color="auto" w:fill="F3F3F3"/>
          </w:tcPr>
          <w:p w14:paraId="442C047E" w14:textId="77777777" w:rsidR="0055015B" w:rsidRPr="00D54FD5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Część zamówienia</w:t>
            </w:r>
            <w:r w:rsidR="0055015B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 </w:t>
            </w:r>
            <w:r w:rsidR="00BF7D98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powierzona podwykonawcy</w:t>
            </w:r>
          </w:p>
          <w:p w14:paraId="67B51D07" w14:textId="77777777" w:rsidR="00BF7D98" w:rsidRPr="00D54FD5" w:rsidRDefault="00BF7D98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  <w:p w14:paraId="2A278BC8" w14:textId="65D3A594" w:rsidR="0009031C" w:rsidRPr="00D54FD5" w:rsidRDefault="0055015B" w:rsidP="00C52163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(</w:t>
            </w:r>
            <w:r w:rsidR="00BF7D98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wskazać </w:t>
            </w:r>
            <w:r w:rsidR="00C52163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usług</w:t>
            </w:r>
            <w:r w:rsidR="00D4257C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i</w:t>
            </w: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)</w:t>
            </w:r>
            <w:r w:rsidR="0009031C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F3F3F3"/>
          </w:tcPr>
          <w:p w14:paraId="4A2A4342" w14:textId="77777777" w:rsidR="00AA3AA4" w:rsidRPr="00D54FD5" w:rsidRDefault="00BF7D98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Nazwa p</w:t>
            </w:r>
            <w:r w:rsidR="0009031C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odwykonawcy</w:t>
            </w:r>
            <w:r w:rsidR="00411FA3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, dane kontaktowe,</w:t>
            </w:r>
          </w:p>
          <w:p w14:paraId="52631F61" w14:textId="77777777" w:rsidR="00A74F14" w:rsidRPr="00D54FD5" w:rsidRDefault="00411FA3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(jeżeli są znani</w:t>
            </w:r>
            <w:r w:rsidR="00BF7D98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 – zgodnie </w:t>
            </w:r>
          </w:p>
          <w:p w14:paraId="3FB7B55D" w14:textId="77777777" w:rsidR="0009031C" w:rsidRPr="00D54FD5" w:rsidRDefault="00BF7D98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z art. 462 ust. 2 pzp</w:t>
            </w:r>
            <w:r w:rsidR="00AA3AA4" w:rsidRPr="00D54FD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09031C" w:rsidRPr="00D54FD5" w14:paraId="6FE96FF1" w14:textId="77777777" w:rsidTr="000E5975">
        <w:trPr>
          <w:trHeight w:val="697"/>
        </w:trPr>
        <w:tc>
          <w:tcPr>
            <w:tcW w:w="843" w:type="dxa"/>
          </w:tcPr>
          <w:p w14:paraId="1FAB1846" w14:textId="77777777" w:rsidR="00AA3AA4" w:rsidRPr="00D54FD5" w:rsidRDefault="00AA3AA4" w:rsidP="00961D63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01CF035C" w14:textId="77777777" w:rsidR="0009031C" w:rsidRPr="00D54FD5" w:rsidRDefault="0009031C" w:rsidP="00961D63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1</w:t>
            </w:r>
            <w:r w:rsidR="000E5975"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.</w:t>
            </w:r>
          </w:p>
          <w:p w14:paraId="7DC0904C" w14:textId="77777777" w:rsidR="00984753" w:rsidRPr="00D54FD5" w:rsidRDefault="00984753" w:rsidP="00961D63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5F6CB66F" w14:textId="77777777" w:rsidR="000E5975" w:rsidRPr="00D54FD5" w:rsidRDefault="000E5975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689FB6C9" w14:textId="14004C76" w:rsidR="000E5975" w:rsidRPr="00D54FD5" w:rsidRDefault="00984753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zakres  usług </w:t>
            </w:r>
          </w:p>
          <w:p w14:paraId="52341D87" w14:textId="77777777" w:rsidR="000E5975" w:rsidRPr="00D54FD5" w:rsidRDefault="000E5975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345D9C16" w14:textId="77777777" w:rsidR="00AA3AA4" w:rsidRPr="00D54FD5" w:rsidRDefault="00984753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408A41F7" w14:textId="77777777" w:rsidR="0009031C" w:rsidRPr="00D54FD5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0639BBE2" w14:textId="092BDBCF" w:rsidR="00E9087A" w:rsidRPr="00D54FD5" w:rsidRDefault="00E9087A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………………………………</w:t>
            </w:r>
          </w:p>
        </w:tc>
      </w:tr>
      <w:tr w:rsidR="0009031C" w:rsidRPr="00D54FD5" w14:paraId="5227D30C" w14:textId="77777777" w:rsidTr="000E5975">
        <w:trPr>
          <w:trHeight w:val="398"/>
        </w:trPr>
        <w:tc>
          <w:tcPr>
            <w:tcW w:w="843" w:type="dxa"/>
          </w:tcPr>
          <w:p w14:paraId="69785C25" w14:textId="77777777" w:rsidR="0055015B" w:rsidRPr="00D54FD5" w:rsidRDefault="0055015B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4973F159" w14:textId="77777777" w:rsidR="0009031C" w:rsidRPr="00D54FD5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2</w:t>
            </w:r>
            <w:r w:rsidR="000E5975"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.</w:t>
            </w:r>
          </w:p>
          <w:p w14:paraId="7FFED179" w14:textId="77777777" w:rsidR="00AA3AA4" w:rsidRPr="00D54FD5" w:rsidRDefault="00AA3AA4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6DB70F9B" w14:textId="77777777" w:rsidR="00984753" w:rsidRPr="00D54FD5" w:rsidRDefault="00984753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22DEA8DE" w14:textId="48E70CEB" w:rsidR="000E5975" w:rsidRPr="00D54FD5" w:rsidRDefault="00984753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zakres  usług </w:t>
            </w:r>
          </w:p>
          <w:p w14:paraId="5301145B" w14:textId="77777777" w:rsidR="000E5975" w:rsidRPr="00D54FD5" w:rsidRDefault="000E5975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6B76BA60" w14:textId="77777777" w:rsidR="00984753" w:rsidRPr="00D54FD5" w:rsidRDefault="00984753" w:rsidP="00961D63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71F4D851" w14:textId="77777777" w:rsidR="0009031C" w:rsidRPr="00D54FD5" w:rsidRDefault="0009031C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44D8F47A" w14:textId="2F0B12D8" w:rsidR="00E9087A" w:rsidRPr="00D54FD5" w:rsidRDefault="00E9087A" w:rsidP="00742609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D54FD5">
              <w:rPr>
                <w:rFonts w:ascii="Arial" w:eastAsia="Bookman Old Style" w:hAnsi="Arial" w:cs="Arial"/>
                <w:bCs/>
                <w:sz w:val="20"/>
                <w:szCs w:val="20"/>
              </w:rPr>
              <w:t>……………………………..</w:t>
            </w:r>
          </w:p>
        </w:tc>
      </w:tr>
    </w:tbl>
    <w:p w14:paraId="5CD84E52" w14:textId="77777777" w:rsidR="000E5975" w:rsidRPr="00D54FD5" w:rsidRDefault="000E5975" w:rsidP="000E5975">
      <w:pPr>
        <w:pStyle w:val="Normalny1"/>
        <w:autoSpaceDE w:val="0"/>
        <w:jc w:val="both"/>
        <w:rPr>
          <w:rFonts w:ascii="Arial" w:hAnsi="Arial" w:cs="Arial"/>
          <w:sz w:val="20"/>
          <w:szCs w:val="20"/>
        </w:rPr>
      </w:pPr>
    </w:p>
    <w:p w14:paraId="342B8150" w14:textId="77777777" w:rsidR="00D4257C" w:rsidRPr="00D54FD5" w:rsidRDefault="00D4257C" w:rsidP="000E5975">
      <w:pPr>
        <w:pStyle w:val="Normalny1"/>
        <w:autoSpaceDE w:val="0"/>
        <w:jc w:val="both"/>
        <w:rPr>
          <w:rFonts w:ascii="Arial" w:hAnsi="Arial" w:cs="Arial"/>
          <w:sz w:val="20"/>
          <w:szCs w:val="20"/>
        </w:rPr>
      </w:pPr>
    </w:p>
    <w:p w14:paraId="25E8BD11" w14:textId="03CB27BC" w:rsidR="00E40A4F" w:rsidRDefault="00E40A4F" w:rsidP="00C51A6B">
      <w:pPr>
        <w:pStyle w:val="Normalny1"/>
        <w:numPr>
          <w:ilvl w:val="0"/>
          <w:numId w:val="3"/>
        </w:numPr>
        <w:autoSpaceDE w:val="0"/>
        <w:spacing w:line="276" w:lineRule="auto"/>
        <w:jc w:val="both"/>
        <w:rPr>
          <w:rFonts w:ascii="Arial" w:eastAsia="Bookman Old Style" w:hAnsi="Arial" w:cs="Arial"/>
          <w:b/>
        </w:rPr>
      </w:pPr>
      <w:r>
        <w:rPr>
          <w:rFonts w:ascii="Arial" w:eastAsia="Bookman Old Style" w:hAnsi="Arial" w:cs="Arial"/>
          <w:b/>
        </w:rPr>
        <w:t>Cena</w:t>
      </w:r>
      <w:r w:rsidR="00D4257C" w:rsidRPr="00C51A6B">
        <w:rPr>
          <w:rFonts w:ascii="Arial" w:eastAsia="Bookman Old Style" w:hAnsi="Arial" w:cs="Arial"/>
          <w:b/>
        </w:rPr>
        <w:t xml:space="preserve"> oferty wynosi:</w:t>
      </w:r>
    </w:p>
    <w:p w14:paraId="641A8A62" w14:textId="2C76CAE0" w:rsidR="00C82045" w:rsidRPr="00C51A6B" w:rsidRDefault="00D4257C" w:rsidP="00C82045">
      <w:pPr>
        <w:pStyle w:val="Normalny1"/>
        <w:autoSpaceDE w:val="0"/>
        <w:spacing w:line="276" w:lineRule="auto"/>
        <w:ind w:left="502"/>
        <w:jc w:val="both"/>
        <w:rPr>
          <w:rFonts w:ascii="Arial" w:eastAsia="Bookman Old Style" w:hAnsi="Arial" w:cs="Arial"/>
          <w:b/>
        </w:rPr>
      </w:pPr>
      <w:r w:rsidRPr="00C51A6B">
        <w:rPr>
          <w:rFonts w:ascii="Arial" w:eastAsia="Bookman Old Style" w:hAnsi="Arial" w:cs="Arial"/>
          <w:b/>
        </w:rPr>
        <w:t xml:space="preserve"> </w:t>
      </w: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2007"/>
        <w:gridCol w:w="2008"/>
        <w:gridCol w:w="2008"/>
      </w:tblGrid>
      <w:tr w:rsidR="00C82045" w:rsidRPr="00B71A02" w14:paraId="70CB9093" w14:textId="77777777" w:rsidTr="00C87AA1">
        <w:trPr>
          <w:trHeight w:val="454"/>
        </w:trPr>
        <w:tc>
          <w:tcPr>
            <w:tcW w:w="3184" w:type="dxa"/>
            <w:shd w:val="clear" w:color="auto" w:fill="BFBFBF"/>
            <w:vAlign w:val="center"/>
          </w:tcPr>
          <w:p w14:paraId="693BB1A8" w14:textId="77777777" w:rsidR="00C82045" w:rsidRPr="008138CD" w:rsidRDefault="00C82045" w:rsidP="00C87AA1">
            <w:pPr>
              <w:jc w:val="center"/>
              <w:rPr>
                <w:rFonts w:ascii="Arial" w:eastAsia="Batang" w:hAnsi="Arial" w:cs="Arial"/>
                <w:b/>
                <w:szCs w:val="18"/>
                <w:lang w:eastAsia="ko-KR"/>
              </w:rPr>
            </w:pPr>
            <w:r w:rsidRPr="008138CD">
              <w:rPr>
                <w:rFonts w:ascii="Arial" w:eastAsia="Batang" w:hAnsi="Arial" w:cs="Arial"/>
                <w:b/>
                <w:szCs w:val="18"/>
              </w:rPr>
              <w:t>Przedmiot umowy</w:t>
            </w:r>
          </w:p>
        </w:tc>
        <w:tc>
          <w:tcPr>
            <w:tcW w:w="2007" w:type="dxa"/>
            <w:shd w:val="clear" w:color="auto" w:fill="BFBFBF"/>
            <w:vAlign w:val="center"/>
          </w:tcPr>
          <w:p w14:paraId="321B74FD" w14:textId="77777777" w:rsidR="00C82045" w:rsidRPr="008138CD" w:rsidRDefault="00C82045" w:rsidP="00C87AA1">
            <w:pPr>
              <w:jc w:val="center"/>
              <w:rPr>
                <w:rFonts w:ascii="Arial" w:eastAsia="Batang" w:hAnsi="Arial" w:cs="Arial"/>
                <w:b/>
                <w:szCs w:val="18"/>
              </w:rPr>
            </w:pPr>
            <w:r w:rsidRPr="008138CD">
              <w:rPr>
                <w:rFonts w:ascii="Arial" w:eastAsia="Batang" w:hAnsi="Arial" w:cs="Arial"/>
                <w:b/>
                <w:szCs w:val="18"/>
              </w:rPr>
              <w:t>Cena netto w PLN</w:t>
            </w:r>
          </w:p>
        </w:tc>
        <w:tc>
          <w:tcPr>
            <w:tcW w:w="2008" w:type="dxa"/>
            <w:shd w:val="clear" w:color="auto" w:fill="BFBFBF"/>
            <w:vAlign w:val="center"/>
          </w:tcPr>
          <w:p w14:paraId="6263EA85" w14:textId="119098C8" w:rsidR="00C82045" w:rsidRPr="008138CD" w:rsidRDefault="00C82045" w:rsidP="00C87AA1">
            <w:pPr>
              <w:jc w:val="center"/>
              <w:rPr>
                <w:rFonts w:ascii="Arial" w:eastAsia="Batang" w:hAnsi="Arial" w:cs="Arial"/>
                <w:b/>
                <w:szCs w:val="18"/>
              </w:rPr>
            </w:pPr>
            <w:r w:rsidRPr="008138CD">
              <w:rPr>
                <w:rFonts w:ascii="Arial" w:eastAsia="Batang" w:hAnsi="Arial" w:cs="Arial"/>
                <w:b/>
                <w:szCs w:val="18"/>
              </w:rPr>
              <w:t>VAT w %</w:t>
            </w:r>
            <w:r>
              <w:rPr>
                <w:rFonts w:ascii="Arial" w:eastAsia="Batang" w:hAnsi="Arial" w:cs="Arial"/>
                <w:b/>
                <w:szCs w:val="18"/>
              </w:rPr>
              <w:t xml:space="preserve"> (stawka)</w:t>
            </w:r>
          </w:p>
        </w:tc>
        <w:tc>
          <w:tcPr>
            <w:tcW w:w="2008" w:type="dxa"/>
            <w:shd w:val="clear" w:color="auto" w:fill="BFBFBF"/>
            <w:vAlign w:val="center"/>
          </w:tcPr>
          <w:p w14:paraId="2E28DDA3" w14:textId="77777777" w:rsidR="00C82045" w:rsidRPr="008138CD" w:rsidRDefault="00C82045" w:rsidP="00C87AA1">
            <w:pPr>
              <w:jc w:val="center"/>
              <w:rPr>
                <w:rFonts w:ascii="Arial" w:eastAsia="Batang" w:hAnsi="Arial" w:cs="Arial"/>
                <w:b/>
                <w:szCs w:val="18"/>
              </w:rPr>
            </w:pPr>
            <w:r w:rsidRPr="008138CD">
              <w:rPr>
                <w:rFonts w:ascii="Arial" w:eastAsia="Batang" w:hAnsi="Arial" w:cs="Arial"/>
                <w:b/>
                <w:szCs w:val="18"/>
              </w:rPr>
              <w:t>Cena brutto w PLN</w:t>
            </w:r>
          </w:p>
        </w:tc>
      </w:tr>
      <w:tr w:rsidR="00C82045" w:rsidRPr="00B71A02" w14:paraId="7837920F" w14:textId="77777777" w:rsidTr="00C87AA1">
        <w:trPr>
          <w:trHeight w:val="952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659DA" w14:textId="77777777" w:rsidR="00C82045" w:rsidRPr="00EF6621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EF6621">
              <w:rPr>
                <w:rFonts w:ascii="Arial" w:eastAsia="Batang" w:hAnsi="Arial" w:cs="Arial"/>
                <w:b/>
                <w:sz w:val="18"/>
                <w:szCs w:val="18"/>
              </w:rPr>
              <w:t>Obszar nr 1</w:t>
            </w:r>
          </w:p>
          <w:p w14:paraId="7361E32C" w14:textId="77777777" w:rsidR="00C82045" w:rsidRPr="007A57CE" w:rsidRDefault="00C82045" w:rsidP="00C87AA1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</w:rPr>
              <w:t>położony w obrębie geodezyjnym Bronisławów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550D2B" w14:textId="77777777" w:rsidR="00C82045" w:rsidRPr="007A57CE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7A57CE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6D99B" w14:textId="77777777" w:rsidR="00C82045" w:rsidRPr="007A57CE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7A57CE">
              <w:rPr>
                <w:rFonts w:ascii="Arial" w:eastAsia="Batang" w:hAnsi="Arial" w:cs="Arial"/>
                <w:b/>
                <w:sz w:val="18"/>
                <w:szCs w:val="18"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3D36BE84" w14:textId="77777777" w:rsidR="00C82045" w:rsidRPr="007A57CE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7A57CE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……….</w:t>
            </w:r>
          </w:p>
        </w:tc>
      </w:tr>
      <w:tr w:rsidR="00C82045" w:rsidRPr="00B71A02" w14:paraId="248CAE47" w14:textId="77777777" w:rsidTr="00C87AA1">
        <w:trPr>
          <w:trHeight w:val="1190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B4DED" w14:textId="77777777" w:rsidR="00C82045" w:rsidRPr="002D3DEA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2D3DEA">
              <w:rPr>
                <w:rFonts w:ascii="Arial" w:eastAsia="Batang" w:hAnsi="Arial" w:cs="Arial"/>
                <w:b/>
                <w:sz w:val="18"/>
                <w:szCs w:val="18"/>
              </w:rPr>
              <w:t>Obszar nr 2</w:t>
            </w:r>
          </w:p>
          <w:p w14:paraId="0C1935F9" w14:textId="77777777" w:rsidR="00C82045" w:rsidRPr="002D3DEA" w:rsidRDefault="00C82045" w:rsidP="00C87AA1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</w:rPr>
              <w:t>położony w obrębie geodezyjnym Buków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83FC3" w14:textId="77777777" w:rsidR="00C82045" w:rsidRPr="007A57CE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7A57CE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2FF6C" w14:textId="77777777" w:rsidR="00C82045" w:rsidRPr="007A57CE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7A57CE">
              <w:rPr>
                <w:rFonts w:ascii="Arial" w:eastAsia="Batang" w:hAnsi="Arial" w:cs="Arial"/>
                <w:b/>
                <w:sz w:val="18"/>
                <w:szCs w:val="18"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1B3D9513" w14:textId="77777777" w:rsidR="00C82045" w:rsidRPr="007A57CE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7A57CE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</w:t>
            </w:r>
          </w:p>
        </w:tc>
      </w:tr>
      <w:tr w:rsidR="00C82045" w:rsidRPr="00B71A02" w14:paraId="2ECCC893" w14:textId="77777777" w:rsidTr="00C87AA1">
        <w:trPr>
          <w:trHeight w:val="952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6B25C" w14:textId="77777777" w:rsidR="00C82045" w:rsidRPr="002D3DEA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2D3DEA">
              <w:rPr>
                <w:rFonts w:ascii="Arial" w:eastAsia="Batang" w:hAnsi="Arial" w:cs="Arial"/>
                <w:b/>
                <w:sz w:val="18"/>
                <w:szCs w:val="18"/>
              </w:rPr>
              <w:t>Obszar nr 3</w:t>
            </w:r>
          </w:p>
          <w:p w14:paraId="4FF541B9" w14:textId="77777777" w:rsidR="00C82045" w:rsidRPr="002D3DEA" w:rsidRDefault="00C82045" w:rsidP="00C87AA1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</w:rPr>
              <w:t>położony w obrębie geodezyjnym Ciosny i Józefów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728EE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………..</w:t>
            </w: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9FA51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60A4D6AE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………..</w:t>
            </w:r>
          </w:p>
        </w:tc>
      </w:tr>
      <w:tr w:rsidR="00C82045" w:rsidRPr="00B71A02" w14:paraId="189052A6" w14:textId="77777777" w:rsidTr="00C87AA1">
        <w:trPr>
          <w:trHeight w:val="952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77072" w14:textId="77777777" w:rsidR="00C82045" w:rsidRPr="002D3DEA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2D3DEA">
              <w:rPr>
                <w:rFonts w:ascii="Arial" w:eastAsia="Batang" w:hAnsi="Arial" w:cs="Arial"/>
                <w:b/>
                <w:sz w:val="18"/>
                <w:szCs w:val="18"/>
              </w:rPr>
              <w:t>Obszar nr 4</w:t>
            </w:r>
          </w:p>
          <w:p w14:paraId="46E16C01" w14:textId="77777777" w:rsidR="00C82045" w:rsidRPr="000A57FA" w:rsidRDefault="00C82045" w:rsidP="00C87AA1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</w:rPr>
              <w:t>położony w obrębie geodezyjnym Józefin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F92ABF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eastAsia="Batang" w:hAnsi="Arial" w:cs="Arial"/>
                <w:b/>
                <w:sz w:val="18"/>
                <w:szCs w:val="18"/>
              </w:rPr>
              <w:t>…….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9B22A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7D64A163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eastAsia="Batang" w:hAnsi="Arial" w:cs="Arial"/>
                <w:b/>
                <w:sz w:val="18"/>
                <w:szCs w:val="18"/>
              </w:rPr>
              <w:t>……..</w:t>
            </w:r>
          </w:p>
        </w:tc>
      </w:tr>
      <w:tr w:rsidR="00C82045" w:rsidRPr="00B71A02" w14:paraId="12E4F5F5" w14:textId="77777777" w:rsidTr="00C87AA1">
        <w:trPr>
          <w:trHeight w:val="952"/>
        </w:trPr>
        <w:tc>
          <w:tcPr>
            <w:tcW w:w="3184" w:type="dxa"/>
            <w:shd w:val="clear" w:color="auto" w:fill="auto"/>
            <w:vAlign w:val="center"/>
          </w:tcPr>
          <w:p w14:paraId="73BF6246" w14:textId="77777777" w:rsidR="00C82045" w:rsidRPr="002D3DEA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2D3DEA">
              <w:rPr>
                <w:rFonts w:ascii="Arial" w:eastAsia="Batang" w:hAnsi="Arial" w:cs="Arial"/>
                <w:b/>
                <w:sz w:val="18"/>
                <w:szCs w:val="18"/>
              </w:rPr>
              <w:t>Obszar nr 5</w:t>
            </w:r>
          </w:p>
          <w:p w14:paraId="102A0B92" w14:textId="77777777" w:rsidR="00C82045" w:rsidRPr="000A57FA" w:rsidRDefault="00C82045" w:rsidP="00C87AA1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</w:rPr>
              <w:t>położony w obrębie geodezyjnym Tobiasze Ojrzanów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380AA87F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eastAsia="Batang" w:hAnsi="Arial" w:cs="Arial"/>
                <w:b/>
                <w:sz w:val="18"/>
                <w:szCs w:val="18"/>
              </w:rPr>
              <w:t>……..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0BEEDC6B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658AA4E6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……….</w:t>
            </w: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</w:p>
        </w:tc>
      </w:tr>
      <w:tr w:rsidR="00C82045" w:rsidRPr="00B71A02" w14:paraId="5DD16B8A" w14:textId="77777777" w:rsidTr="00C87AA1">
        <w:trPr>
          <w:trHeight w:val="952"/>
        </w:trPr>
        <w:tc>
          <w:tcPr>
            <w:tcW w:w="3184" w:type="dxa"/>
            <w:shd w:val="clear" w:color="auto" w:fill="auto"/>
            <w:vAlign w:val="center"/>
          </w:tcPr>
          <w:p w14:paraId="74BC68C8" w14:textId="77777777" w:rsidR="00C82045" w:rsidRPr="002D3DEA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>
              <w:rPr>
                <w:rFonts w:ascii="Arial" w:eastAsia="Batang" w:hAnsi="Arial" w:cs="Arial"/>
                <w:b/>
                <w:sz w:val="18"/>
                <w:szCs w:val="18"/>
              </w:rPr>
              <w:t>Obszar nr 6</w:t>
            </w:r>
          </w:p>
          <w:p w14:paraId="7B0CA402" w14:textId="77777777" w:rsidR="00C82045" w:rsidRPr="002D3DEA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</w:rPr>
              <w:t>położony w obrębie geodezyjnym Ujazd (miasto) i Przesiadłów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2EFCDB89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eastAsia="Batang" w:hAnsi="Arial" w:cs="Arial"/>
                <w:b/>
                <w:sz w:val="18"/>
                <w:szCs w:val="18"/>
              </w:rPr>
              <w:t>……..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357EE585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6037F57B" w14:textId="77777777" w:rsidR="00C82045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……….</w:t>
            </w: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…</w:t>
            </w:r>
          </w:p>
        </w:tc>
      </w:tr>
      <w:tr w:rsidR="00C82045" w:rsidRPr="00B71A02" w14:paraId="4E8A1595" w14:textId="77777777" w:rsidTr="00C87AA1">
        <w:trPr>
          <w:trHeight w:val="952"/>
        </w:trPr>
        <w:tc>
          <w:tcPr>
            <w:tcW w:w="31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1770A3" w14:textId="77777777" w:rsidR="00C82045" w:rsidRPr="00E40A4F" w:rsidRDefault="00C82045" w:rsidP="00C87AA1">
            <w:pPr>
              <w:jc w:val="center"/>
              <w:rPr>
                <w:rFonts w:ascii="Arial" w:eastAsia="Batang" w:hAnsi="Arial" w:cs="Arial"/>
                <w:b/>
                <w:bCs/>
                <w:sz w:val="18"/>
                <w:szCs w:val="18"/>
              </w:rPr>
            </w:pPr>
            <w:r w:rsidRPr="008138CD">
              <w:rPr>
                <w:rFonts w:ascii="Arial" w:eastAsia="Batang" w:hAnsi="Arial" w:cs="Arial"/>
                <w:b/>
                <w:bCs/>
                <w:szCs w:val="18"/>
              </w:rPr>
              <w:t>Łącznie cena oferty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8FF73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…………..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7C9745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……….</w:t>
            </w:r>
            <w:r w:rsidRPr="00447B90">
              <w:rPr>
                <w:rFonts w:ascii="Arial" w:eastAsia="Batang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31C4309F" w14:textId="77777777" w:rsidR="00C82045" w:rsidRPr="00447B90" w:rsidRDefault="00C82045" w:rsidP="00C87AA1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</w:rPr>
            </w:pPr>
            <w:r>
              <w:rPr>
                <w:rFonts w:ascii="Arial" w:eastAsia="Batang" w:hAnsi="Arial" w:cs="Arial"/>
                <w:b/>
                <w:sz w:val="18"/>
                <w:szCs w:val="18"/>
              </w:rPr>
              <w:t>………..</w:t>
            </w:r>
          </w:p>
        </w:tc>
      </w:tr>
    </w:tbl>
    <w:p w14:paraId="2A4534DD" w14:textId="77777777" w:rsidR="00E40A4F" w:rsidRDefault="00E40A4F" w:rsidP="00C51A6B">
      <w:pPr>
        <w:pStyle w:val="Normalny1"/>
        <w:autoSpaceDE w:val="0"/>
        <w:spacing w:line="276" w:lineRule="auto"/>
        <w:jc w:val="both"/>
        <w:rPr>
          <w:rFonts w:ascii="Arial" w:eastAsia="Bookman Old Style" w:hAnsi="Arial" w:cs="Arial"/>
          <w:b/>
        </w:rPr>
      </w:pPr>
    </w:p>
    <w:p w14:paraId="169C48EE" w14:textId="77777777" w:rsidR="00E40A4F" w:rsidRPr="00C51A6B" w:rsidRDefault="00E40A4F" w:rsidP="00C51A6B">
      <w:pPr>
        <w:pStyle w:val="Normalny1"/>
        <w:autoSpaceDE w:val="0"/>
        <w:spacing w:line="276" w:lineRule="auto"/>
        <w:jc w:val="both"/>
        <w:rPr>
          <w:rFonts w:ascii="Arial" w:eastAsia="Bookman Old Style" w:hAnsi="Arial" w:cs="Arial"/>
          <w:b/>
        </w:rPr>
      </w:pPr>
    </w:p>
    <w:p w14:paraId="7AD50546" w14:textId="27B11404" w:rsidR="00BC6397" w:rsidRPr="00C51A6B" w:rsidRDefault="004358EF" w:rsidP="00C51A6B">
      <w:pPr>
        <w:pStyle w:val="Normalny1"/>
        <w:numPr>
          <w:ilvl w:val="0"/>
          <w:numId w:val="3"/>
        </w:numPr>
        <w:autoSpaceDE w:val="0"/>
        <w:spacing w:line="276" w:lineRule="auto"/>
        <w:ind w:hanging="502"/>
        <w:jc w:val="both"/>
        <w:rPr>
          <w:rFonts w:ascii="Arial" w:eastAsia="Bookman Old Style" w:hAnsi="Arial" w:cs="Arial"/>
          <w:b/>
        </w:rPr>
      </w:pPr>
      <w:r w:rsidRPr="00C51A6B">
        <w:rPr>
          <w:rFonts w:ascii="Arial" w:eastAsia="Bookman Old Style" w:hAnsi="Arial" w:cs="Arial"/>
          <w:b/>
        </w:rPr>
        <w:t>Na potrzeby oceny oferty pod kątem ustanowionego w SWZ kryterium oceny ofert</w:t>
      </w:r>
      <w:r w:rsidR="008324CA" w:rsidRPr="00C51A6B">
        <w:rPr>
          <w:rFonts w:ascii="Arial" w:eastAsia="Bookman Old Style" w:hAnsi="Arial" w:cs="Arial"/>
          <w:b/>
        </w:rPr>
        <w:t xml:space="preserve"> dotyczącego </w:t>
      </w:r>
      <w:r w:rsidR="00D54FD5" w:rsidRPr="00C51A6B">
        <w:rPr>
          <w:rFonts w:ascii="Arial" w:eastAsia="Bookman Old Style" w:hAnsi="Arial" w:cs="Arial"/>
          <w:b/>
        </w:rPr>
        <w:t xml:space="preserve">kwalifikacji zawodowych i </w:t>
      </w:r>
      <w:r w:rsidR="008324CA" w:rsidRPr="00C51A6B">
        <w:rPr>
          <w:rFonts w:ascii="Arial" w:eastAsia="Bookman Old Style" w:hAnsi="Arial" w:cs="Arial"/>
          <w:b/>
        </w:rPr>
        <w:t xml:space="preserve">doświadczenia </w:t>
      </w:r>
      <w:r w:rsidR="00D54FD5" w:rsidRPr="00C51A6B">
        <w:rPr>
          <w:rFonts w:ascii="Arial" w:eastAsia="Bookman Old Style" w:hAnsi="Arial" w:cs="Arial"/>
          <w:b/>
        </w:rPr>
        <w:t xml:space="preserve">Głównego </w:t>
      </w:r>
      <w:r w:rsidR="008324CA" w:rsidRPr="00C51A6B">
        <w:rPr>
          <w:rFonts w:ascii="Arial" w:eastAsia="Bookman Old Style" w:hAnsi="Arial" w:cs="Arial"/>
          <w:b/>
        </w:rPr>
        <w:t>projektan</w:t>
      </w:r>
      <w:r w:rsidR="00D54FD5" w:rsidRPr="00C51A6B">
        <w:rPr>
          <w:rFonts w:ascii="Arial" w:eastAsia="Bookman Old Style" w:hAnsi="Arial" w:cs="Arial"/>
          <w:b/>
        </w:rPr>
        <w:t>ta</w:t>
      </w:r>
      <w:r w:rsidR="008324CA" w:rsidRPr="00C51A6B">
        <w:rPr>
          <w:rFonts w:ascii="Arial" w:eastAsia="Bookman Old Style" w:hAnsi="Arial" w:cs="Arial"/>
          <w:b/>
        </w:rPr>
        <w:t>,</w:t>
      </w:r>
      <w:r w:rsidRPr="00C51A6B">
        <w:rPr>
          <w:rFonts w:ascii="Arial" w:eastAsia="Bookman Old Style" w:hAnsi="Arial" w:cs="Arial"/>
          <w:b/>
        </w:rPr>
        <w:t xml:space="preserve"> </w:t>
      </w:r>
      <w:r w:rsidR="00D54FD5" w:rsidRPr="00C51A6B">
        <w:rPr>
          <w:rFonts w:ascii="Arial" w:eastAsia="Bookman Old Style" w:hAnsi="Arial" w:cs="Arial"/>
          <w:b/>
        </w:rPr>
        <w:t>do realizacji zamówienia wskazujemy</w:t>
      </w:r>
      <w:r w:rsidR="00631DE8">
        <w:rPr>
          <w:rFonts w:ascii="Arial" w:eastAsia="Bookman Old Style" w:hAnsi="Arial" w:cs="Arial"/>
          <w:bCs/>
          <w:i/>
          <w:iCs/>
        </w:rPr>
        <w:t>:</w:t>
      </w:r>
    </w:p>
    <w:p w14:paraId="1C38A4A9" w14:textId="77777777" w:rsidR="004358EF" w:rsidRPr="00D54FD5" w:rsidRDefault="004358EF" w:rsidP="004358EF">
      <w:pPr>
        <w:pStyle w:val="Normalny1"/>
        <w:tabs>
          <w:tab w:val="left" w:pos="709"/>
        </w:tabs>
        <w:autoSpaceDE w:val="0"/>
        <w:ind w:left="142"/>
        <w:jc w:val="both"/>
        <w:rPr>
          <w:rFonts w:ascii="Arial" w:eastAsia="Bookman Old Style" w:hAnsi="Arial" w:cs="Arial"/>
          <w:b/>
        </w:rPr>
      </w:pPr>
    </w:p>
    <w:tbl>
      <w:tblPr>
        <w:tblW w:w="987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8"/>
      </w:tblGrid>
      <w:tr w:rsidR="00890386" w:rsidRPr="009F63C5" w14:paraId="20269DBA" w14:textId="77777777" w:rsidTr="00D43079">
        <w:trPr>
          <w:trHeight w:val="5879"/>
        </w:trPr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5139" w14:textId="77777777" w:rsidR="00631DE8" w:rsidRPr="009F63C5" w:rsidRDefault="00631DE8" w:rsidP="00631DE8">
            <w:pPr>
              <w:shd w:val="clear" w:color="auto" w:fill="C6D9F1" w:themeFill="text2" w:themeFillTint="33"/>
              <w:spacing w:line="276" w:lineRule="auto"/>
              <w:ind w:left="169" w:hanging="27"/>
              <w:jc w:val="both"/>
              <w:rPr>
                <w:rFonts w:ascii="Arial" w:hAnsi="Arial" w:cs="Arial"/>
                <w:b/>
                <w:bCs/>
              </w:rPr>
            </w:pPr>
            <w:bookmarkStart w:id="2" w:name="_Hlk147915170"/>
            <w:r>
              <w:rPr>
                <w:rFonts w:ascii="Arial" w:hAnsi="Arial" w:cs="Arial"/>
                <w:b/>
                <w:bCs/>
              </w:rPr>
              <w:lastRenderedPageBreak/>
              <w:t>„Opracowanie projektu miejscowego planu</w:t>
            </w:r>
            <w:r w:rsidRPr="009F63C5">
              <w:rPr>
                <w:rFonts w:ascii="Arial" w:hAnsi="Arial" w:cs="Arial"/>
                <w:b/>
                <w:bCs/>
              </w:rPr>
              <w:t xml:space="preserve"> zagospodarowania przestrzennego dla </w:t>
            </w:r>
            <w:r>
              <w:rPr>
                <w:rFonts w:ascii="Arial" w:hAnsi="Arial" w:cs="Arial"/>
                <w:b/>
                <w:bCs/>
              </w:rPr>
              <w:t xml:space="preserve">6 </w:t>
            </w:r>
            <w:r w:rsidRPr="009F63C5">
              <w:rPr>
                <w:rFonts w:ascii="Arial" w:hAnsi="Arial" w:cs="Arial"/>
                <w:b/>
                <w:bCs/>
              </w:rPr>
              <w:t xml:space="preserve">obszarów </w:t>
            </w:r>
            <w:r w:rsidRPr="002D3FFB">
              <w:rPr>
                <w:rFonts w:ascii="Arial" w:eastAsia="Calibri" w:hAnsi="Arial" w:cs="Arial"/>
                <w:b/>
                <w:bCs/>
                <w:szCs w:val="24"/>
              </w:rPr>
              <w:t>położonych w obrębach geodezyjnych Bronisławów, Buków, Ciosny i Józefów, Józefin, Tobiasze Ojrzanów, Ujazd (miasto) i Przesiadłów</w:t>
            </w:r>
            <w:r w:rsidRPr="002D3FFB">
              <w:rPr>
                <w:rFonts w:ascii="Arial" w:hAnsi="Arial" w:cs="Arial"/>
                <w:b/>
                <w:bCs/>
                <w:szCs w:val="24"/>
              </w:rPr>
              <w:t>”.</w:t>
            </w:r>
          </w:p>
          <w:p w14:paraId="3A811CEC" w14:textId="77777777" w:rsidR="00890386" w:rsidRPr="009F63C5" w:rsidRDefault="00890386" w:rsidP="009D776F">
            <w:pPr>
              <w:shd w:val="clear" w:color="auto" w:fill="FFFFFF"/>
              <w:jc w:val="both"/>
              <w:rPr>
                <w:rFonts w:ascii="Arial" w:eastAsia="Bookman Old Style" w:hAnsi="Arial" w:cs="Arial"/>
              </w:rPr>
            </w:pPr>
          </w:p>
          <w:p w14:paraId="00B7A2BF" w14:textId="6B7CD92C" w:rsidR="00644465" w:rsidRPr="009F63C5" w:rsidRDefault="00890386" w:rsidP="00631DE8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0"/>
                <w:szCs w:val="20"/>
              </w:rPr>
            </w:pPr>
            <w:r w:rsidRPr="009F63C5">
              <w:rPr>
                <w:rFonts w:ascii="Arial" w:eastAsia="Bookman Old Style" w:hAnsi="Arial" w:cs="Arial"/>
                <w:sz w:val="20"/>
                <w:szCs w:val="20"/>
              </w:rPr>
              <w:t xml:space="preserve"> </w:t>
            </w:r>
          </w:p>
          <w:p w14:paraId="4253BEF6" w14:textId="32B2915F" w:rsidR="00631DE8" w:rsidRDefault="00631DE8" w:rsidP="009D776F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</w:rPr>
            </w:pPr>
            <w:r>
              <w:rPr>
                <w:rFonts w:ascii="Arial" w:eastAsia="MyriadPro-Light" w:hAnsi="Arial" w:cs="Arial"/>
                <w:b/>
                <w:bCs/>
              </w:rPr>
              <w:t>Główny projektant</w:t>
            </w:r>
            <w:r w:rsidR="00DD2D18">
              <w:rPr>
                <w:rFonts w:ascii="Arial" w:eastAsia="MyriadPro-Light" w:hAnsi="Arial" w:cs="Arial"/>
                <w:b/>
                <w:bCs/>
              </w:rPr>
              <w:t>, który będzie realizował przedmiot zamówienia</w:t>
            </w:r>
          </w:p>
          <w:p w14:paraId="082BD6B8" w14:textId="77777777" w:rsidR="00631DE8" w:rsidRDefault="00631DE8" w:rsidP="009D776F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</w:rPr>
            </w:pPr>
          </w:p>
          <w:p w14:paraId="66A9B6E3" w14:textId="1F0CF9FC" w:rsidR="00631DE8" w:rsidRDefault="00B912E5" w:rsidP="00DD2D18">
            <w:pPr>
              <w:tabs>
                <w:tab w:val="left" w:pos="567"/>
              </w:tabs>
              <w:ind w:right="36" w:firstLine="453"/>
              <w:jc w:val="both"/>
              <w:rPr>
                <w:rFonts w:ascii="Arial" w:eastAsia="MyriadPro-Light" w:hAnsi="Arial" w:cs="Arial"/>
                <w:b/>
                <w:bCs/>
              </w:rPr>
            </w:pPr>
            <w:r>
              <w:rPr>
                <w:rFonts w:ascii="Arial" w:eastAsia="MyriadPro-Light" w:hAnsi="Arial" w:cs="Arial"/>
                <w:b/>
                <w:bCs/>
              </w:rPr>
              <w:t xml:space="preserve"> </w:t>
            </w:r>
            <w:r w:rsidR="00631DE8" w:rsidRPr="00BA180F">
              <w:rPr>
                <w:rFonts w:ascii="Arial" w:hAnsi="Arial" w:cs="Arial"/>
                <w:sz w:val="24"/>
                <w:szCs w:val="24"/>
                <w:lang w:eastAsia="pl-PL"/>
              </w:rPr>
              <w:t>□</w:t>
            </w:r>
            <w:r w:rsidR="00631DE8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MyriadPro-Light" w:hAnsi="Arial" w:cs="Arial"/>
                <w:b/>
                <w:bCs/>
              </w:rPr>
              <w:t xml:space="preserve">posiada </w:t>
            </w:r>
          </w:p>
          <w:p w14:paraId="2403E7BB" w14:textId="77777777" w:rsidR="00631DE8" w:rsidRDefault="00631DE8" w:rsidP="00DD2D18">
            <w:pPr>
              <w:tabs>
                <w:tab w:val="left" w:pos="567"/>
              </w:tabs>
              <w:ind w:right="36" w:firstLine="453"/>
              <w:jc w:val="both"/>
              <w:rPr>
                <w:rFonts w:ascii="Arial" w:eastAsia="MyriadPro-Light" w:hAnsi="Arial" w:cs="Arial"/>
                <w:b/>
                <w:bCs/>
              </w:rPr>
            </w:pPr>
          </w:p>
          <w:p w14:paraId="62F64E31" w14:textId="2BFA2C33" w:rsidR="00631DE8" w:rsidRDefault="00631DE8" w:rsidP="00DD2D18">
            <w:pPr>
              <w:tabs>
                <w:tab w:val="left" w:pos="567"/>
              </w:tabs>
              <w:ind w:right="36" w:firstLine="453"/>
              <w:jc w:val="both"/>
              <w:rPr>
                <w:rFonts w:ascii="Arial" w:eastAsia="MyriadPro-Light" w:hAnsi="Arial" w:cs="Arial"/>
                <w:b/>
                <w:bCs/>
              </w:rPr>
            </w:pPr>
            <w:r>
              <w:rPr>
                <w:rFonts w:ascii="Arial" w:eastAsia="MyriadPro-Light" w:hAnsi="Arial" w:cs="Arial"/>
                <w:b/>
                <w:bCs/>
              </w:rPr>
              <w:t xml:space="preserve">  </w:t>
            </w:r>
            <w:r w:rsidRPr="00BA180F">
              <w:rPr>
                <w:rFonts w:ascii="Arial" w:hAnsi="Arial" w:cs="Arial"/>
                <w:sz w:val="24"/>
                <w:szCs w:val="24"/>
                <w:lang w:eastAsia="pl-PL"/>
              </w:rPr>
              <w:t>□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MyriadPro-Light" w:hAnsi="Arial" w:cs="Arial"/>
                <w:b/>
                <w:bCs/>
              </w:rPr>
              <w:t xml:space="preserve">nie posiada </w:t>
            </w:r>
          </w:p>
          <w:p w14:paraId="30F36B22" w14:textId="77777777" w:rsidR="00631DE8" w:rsidRDefault="00631DE8" w:rsidP="009D776F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</w:rPr>
            </w:pPr>
          </w:p>
          <w:p w14:paraId="49ED4DDF" w14:textId="1E229D26" w:rsidR="00B912E5" w:rsidRDefault="00B912E5" w:rsidP="009D776F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  <w:r>
              <w:rPr>
                <w:rFonts w:ascii="Arial" w:eastAsia="MyriadPro-Light" w:hAnsi="Arial" w:cs="Arial"/>
                <w:b/>
                <w:bCs/>
              </w:rPr>
              <w:t xml:space="preserve">odpowiednie </w:t>
            </w:r>
            <w:r w:rsidRPr="009F63C5">
              <w:rPr>
                <w:rFonts w:ascii="Arial" w:eastAsia="MyriadPro-Light" w:hAnsi="Arial" w:cs="Arial"/>
                <w:b/>
                <w:bCs/>
              </w:rPr>
              <w:t>kwalifikacje zawodowe</w:t>
            </w:r>
            <w:r w:rsidRPr="009F63C5">
              <w:rPr>
                <w:rFonts w:ascii="Arial" w:eastAsia="MyriadPro-Light" w:hAnsi="Arial" w:cs="Arial"/>
              </w:rPr>
              <w:t>, o których mowa w art. 5 ustawy z dnia 27 marca 2003 r. o planowaniu i zagospodarowaniu przestrzennym</w:t>
            </w:r>
            <w:r w:rsidR="00BA180F">
              <w:rPr>
                <w:rFonts w:ascii="Arial" w:eastAsia="MyriadPro-Light" w:hAnsi="Arial" w:cs="Arial"/>
              </w:rPr>
              <w:t xml:space="preserve"> (</w:t>
            </w:r>
            <w:r w:rsidR="00BA180F" w:rsidRPr="00BA180F">
              <w:rPr>
                <w:rFonts w:ascii="Arial" w:eastAsia="MyriadPro-Light" w:hAnsi="Arial" w:cs="Arial"/>
                <w:i/>
                <w:iCs/>
                <w:color w:val="FF0000"/>
              </w:rPr>
              <w:t>zaznaczyć właściwe</w:t>
            </w:r>
            <w:r w:rsidR="00BA180F">
              <w:rPr>
                <w:rFonts w:ascii="Arial" w:eastAsia="MyriadPro-Light" w:hAnsi="Arial" w:cs="Arial"/>
              </w:rPr>
              <w:t>)</w:t>
            </w:r>
            <w:r>
              <w:rPr>
                <w:rFonts w:ascii="Arial" w:eastAsia="MyriadPro-Light" w:hAnsi="Arial" w:cs="Arial"/>
              </w:rPr>
              <w:t>:</w:t>
            </w:r>
          </w:p>
          <w:p w14:paraId="591A5374" w14:textId="77777777" w:rsidR="00BA180F" w:rsidRPr="00BA180F" w:rsidRDefault="00BA180F" w:rsidP="00B912E5">
            <w:pPr>
              <w:tabs>
                <w:tab w:val="left" w:pos="567"/>
              </w:tabs>
              <w:ind w:right="36" w:firstLine="2721"/>
              <w:jc w:val="both"/>
              <w:rPr>
                <w:rFonts w:ascii="Arial" w:eastAsia="MyriadPro-Light" w:hAnsi="Arial" w:cs="Arial"/>
                <w:i/>
                <w:iCs/>
                <w:color w:val="FF0000"/>
              </w:rPr>
            </w:pPr>
          </w:p>
          <w:p w14:paraId="476981D2" w14:textId="482F3C78" w:rsidR="00B912E5" w:rsidRPr="00BA180F" w:rsidRDefault="00BA180F" w:rsidP="009D776F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i/>
                <w:iCs/>
                <w:color w:val="FF0000"/>
              </w:rPr>
            </w:pPr>
            <w:r w:rsidRPr="00BA180F">
              <w:rPr>
                <w:rFonts w:ascii="Arial" w:eastAsia="MyriadPro-Light" w:hAnsi="Arial" w:cs="Arial"/>
                <w:i/>
                <w:iCs/>
                <w:color w:val="FF0000"/>
              </w:rPr>
              <w:t>Jeżeli wykonawca nic nie zaznaczy będzie miał przyznane 0,00 punktów.</w:t>
            </w:r>
          </w:p>
          <w:p w14:paraId="204D151A" w14:textId="77777777" w:rsidR="00BA180F" w:rsidRDefault="00BA180F" w:rsidP="009D776F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  <w:b/>
                <w:bCs/>
              </w:rPr>
            </w:pPr>
          </w:p>
          <w:p w14:paraId="06576CE3" w14:textId="1ABA10ED" w:rsidR="00890386" w:rsidRPr="00BA180F" w:rsidRDefault="00DD2D18" w:rsidP="009D776F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Główny projektant</w:t>
            </w:r>
            <w:r w:rsidR="00EC5390" w:rsidRPr="009F63C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 był</w:t>
            </w:r>
            <w:r w:rsidR="00890386" w:rsidRPr="009F63C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 </w:t>
            </w:r>
            <w:r w:rsidR="00BA180F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w okresie ostatnich 5 lat przed upływem terminu składania ofert </w:t>
            </w:r>
            <w:r w:rsidR="00890386" w:rsidRPr="009F63C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autor</w:t>
            </w:r>
            <w:r w:rsidR="00EC5390" w:rsidRPr="009F63C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em</w:t>
            </w:r>
            <w:r w:rsidR="00890386" w:rsidRPr="009F63C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 lub współautor</w:t>
            </w:r>
            <w:r w:rsidR="00EC5390" w:rsidRPr="009F63C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em</w:t>
            </w:r>
            <w:r w:rsidR="00BA180F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 projektów miejscowych planów zagospodarowania przestrzennego lub ich zmian w ilości</w:t>
            </w:r>
            <w:r w:rsidR="00EC5390" w:rsidRPr="009F63C5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:</w:t>
            </w:r>
          </w:p>
          <w:p w14:paraId="1FE6F83E" w14:textId="6A260A83" w:rsidR="00BA180F" w:rsidRDefault="00BA180F" w:rsidP="00BA180F">
            <w:pPr>
              <w:tabs>
                <w:tab w:val="left" w:pos="567"/>
              </w:tabs>
              <w:ind w:right="36" w:firstLine="2721"/>
              <w:jc w:val="both"/>
              <w:rPr>
                <w:rFonts w:ascii="Arial" w:eastAsia="MyriadPro-Light" w:hAnsi="Arial" w:cs="Arial"/>
              </w:rPr>
            </w:pPr>
            <w:r w:rsidRPr="00BA180F">
              <w:rPr>
                <w:rFonts w:ascii="Arial" w:hAnsi="Arial" w:cs="Arial"/>
                <w:sz w:val="24"/>
                <w:szCs w:val="24"/>
                <w:lang w:eastAsia="pl-PL"/>
              </w:rPr>
              <w:t>□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eastAsia="MyriadPro-Light" w:hAnsi="Arial" w:cs="Arial"/>
              </w:rPr>
              <w:t>2 projekty lub zmiany</w:t>
            </w:r>
          </w:p>
          <w:p w14:paraId="7ACE23DC" w14:textId="77777777" w:rsidR="00BA180F" w:rsidRDefault="00BA180F" w:rsidP="00BA180F">
            <w:pPr>
              <w:tabs>
                <w:tab w:val="left" w:pos="567"/>
              </w:tabs>
              <w:ind w:right="36"/>
              <w:jc w:val="both"/>
              <w:rPr>
                <w:rFonts w:ascii="Arial" w:eastAsia="MyriadPro-Light" w:hAnsi="Arial" w:cs="Arial"/>
              </w:rPr>
            </w:pPr>
          </w:p>
          <w:p w14:paraId="514297BF" w14:textId="6B9EF59A" w:rsidR="00BA180F" w:rsidRDefault="00BA180F" w:rsidP="00BA180F">
            <w:pPr>
              <w:tabs>
                <w:tab w:val="left" w:pos="567"/>
              </w:tabs>
              <w:ind w:right="36" w:firstLine="2721"/>
              <w:jc w:val="both"/>
              <w:rPr>
                <w:rFonts w:ascii="Arial" w:eastAsia="MyriadPro-Light" w:hAnsi="Arial" w:cs="Arial"/>
              </w:rPr>
            </w:pPr>
            <w:r w:rsidRPr="00BA180F">
              <w:rPr>
                <w:rFonts w:ascii="Arial" w:hAnsi="Arial" w:cs="Arial"/>
                <w:sz w:val="24"/>
                <w:szCs w:val="24"/>
                <w:lang w:eastAsia="pl-PL"/>
              </w:rPr>
              <w:t xml:space="preserve">□ </w:t>
            </w:r>
            <w:r>
              <w:rPr>
                <w:rFonts w:ascii="Arial" w:eastAsia="MyriadPro-Light" w:hAnsi="Arial" w:cs="Arial"/>
              </w:rPr>
              <w:t>3 – 4 projekty lub zmiany</w:t>
            </w:r>
          </w:p>
          <w:p w14:paraId="735A3813" w14:textId="77777777" w:rsidR="00BA180F" w:rsidRDefault="00BA180F" w:rsidP="00BA180F">
            <w:pPr>
              <w:tabs>
                <w:tab w:val="left" w:pos="567"/>
              </w:tabs>
              <w:ind w:right="36" w:firstLine="2721"/>
              <w:jc w:val="both"/>
              <w:rPr>
                <w:rFonts w:ascii="Arial" w:eastAsia="MyriadPro-Light" w:hAnsi="Arial" w:cs="Arial"/>
              </w:rPr>
            </w:pPr>
          </w:p>
          <w:p w14:paraId="04878444" w14:textId="77777777" w:rsidR="00890386" w:rsidRDefault="00BA180F" w:rsidP="00D43079">
            <w:pPr>
              <w:tabs>
                <w:tab w:val="left" w:pos="567"/>
              </w:tabs>
              <w:ind w:right="36" w:firstLine="2721"/>
              <w:jc w:val="both"/>
              <w:rPr>
                <w:rFonts w:ascii="Arial" w:eastAsia="MyriadPro-Light" w:hAnsi="Arial" w:cs="Arial"/>
              </w:rPr>
            </w:pPr>
            <w:r w:rsidRPr="00BA180F">
              <w:rPr>
                <w:rFonts w:ascii="Arial" w:hAnsi="Arial" w:cs="Arial"/>
                <w:sz w:val="24"/>
                <w:szCs w:val="24"/>
                <w:lang w:eastAsia="pl-PL"/>
              </w:rPr>
              <w:t xml:space="preserve">□ </w:t>
            </w:r>
            <w:r>
              <w:rPr>
                <w:rFonts w:ascii="Arial" w:eastAsia="MyriadPro-Light" w:hAnsi="Arial" w:cs="Arial"/>
              </w:rPr>
              <w:t>5 i więcej projektów lub zmian</w:t>
            </w:r>
          </w:p>
          <w:p w14:paraId="7B239C0D" w14:textId="59612B42" w:rsidR="00D43079" w:rsidRPr="009F63C5" w:rsidRDefault="00D43079" w:rsidP="00D43079">
            <w:pPr>
              <w:tabs>
                <w:tab w:val="left" w:pos="567"/>
              </w:tabs>
              <w:ind w:right="36" w:firstLine="27"/>
              <w:jc w:val="both"/>
              <w:rPr>
                <w:rFonts w:ascii="Arial" w:eastAsia="MyriadPro-Light" w:hAnsi="Arial" w:cs="Arial"/>
              </w:rPr>
            </w:pPr>
            <w:r w:rsidRPr="00BA180F">
              <w:rPr>
                <w:rFonts w:ascii="Arial" w:eastAsia="MyriadPro-Light" w:hAnsi="Arial" w:cs="Arial"/>
                <w:i/>
                <w:iCs/>
                <w:color w:val="FF0000"/>
              </w:rPr>
              <w:t>Jeżeli wykonawca nic nie zaznaczy będzie miał przyznane 0,00 punktów</w:t>
            </w:r>
          </w:p>
        </w:tc>
      </w:tr>
      <w:bookmarkEnd w:id="2"/>
    </w:tbl>
    <w:p w14:paraId="1C8A8665" w14:textId="77777777" w:rsidR="004358EF" w:rsidRPr="009F63C5" w:rsidRDefault="004358EF" w:rsidP="004358EF">
      <w:pPr>
        <w:pStyle w:val="Normalny1"/>
        <w:autoSpaceDE w:val="0"/>
        <w:spacing w:line="360" w:lineRule="auto"/>
        <w:jc w:val="both"/>
        <w:rPr>
          <w:rFonts w:ascii="Arial" w:eastAsia="Bookman Old Style" w:hAnsi="Arial" w:cs="Arial"/>
          <w:b/>
          <w:sz w:val="20"/>
          <w:szCs w:val="20"/>
        </w:rPr>
      </w:pPr>
    </w:p>
    <w:p w14:paraId="505271E0" w14:textId="77777777" w:rsidR="00C42C61" w:rsidRPr="00D54FD5" w:rsidRDefault="00C42C61" w:rsidP="00C42C61">
      <w:pPr>
        <w:pStyle w:val="Normalny3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544EC62F" w14:textId="77777777" w:rsidR="00D55EFD" w:rsidRPr="00E83B0A" w:rsidRDefault="00D55EFD" w:rsidP="00C22AEB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E83B0A">
        <w:rPr>
          <w:rFonts w:ascii="Arial" w:eastAsia="Bookman Old Style" w:hAnsi="Arial" w:cs="Arial"/>
          <w:bCs/>
          <w:sz w:val="22"/>
          <w:szCs w:val="22"/>
        </w:rPr>
        <w:t>Informacja dotycząca możliwości powstania u Zamawiającego obowiązku podatkowego</w:t>
      </w:r>
      <w:r w:rsidRPr="00E83B0A">
        <w:rPr>
          <w:rFonts w:ascii="Arial" w:eastAsia="Bookman Old Style" w:hAnsi="Arial" w:cs="Arial"/>
          <w:bCs/>
          <w:sz w:val="22"/>
          <w:szCs w:val="22"/>
          <w:vertAlign w:val="superscript"/>
        </w:rPr>
        <w:footnoteReference w:id="1"/>
      </w:r>
      <w:r w:rsidRPr="00E83B0A">
        <w:rPr>
          <w:rFonts w:ascii="Arial" w:eastAsia="Bookman Old Style" w:hAnsi="Arial" w:cs="Arial"/>
          <w:bCs/>
          <w:sz w:val="22"/>
          <w:szCs w:val="22"/>
        </w:rPr>
        <w:t>:</w:t>
      </w:r>
    </w:p>
    <w:p w14:paraId="6D15E7E4" w14:textId="47C7334A" w:rsidR="00D55EFD" w:rsidRPr="00E83B0A" w:rsidRDefault="00D55EFD" w:rsidP="00724FCE">
      <w:pPr>
        <w:pStyle w:val="Normalny3"/>
        <w:autoSpaceDE w:val="0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E83B0A">
        <w:rPr>
          <w:rFonts w:ascii="Arial" w:eastAsia="Bookman Old Style" w:hAnsi="Arial" w:cs="Arial"/>
          <w:bCs/>
          <w:sz w:val="22"/>
          <w:szCs w:val="22"/>
        </w:rPr>
        <w:t>Informuję, iż u Zamawiającego powstanie/ nie powstanie</w:t>
      </w:r>
      <w:r w:rsidRPr="00E83B0A">
        <w:rPr>
          <w:rFonts w:ascii="Arial" w:eastAsia="Bookman Old Style" w:hAnsi="Arial" w:cs="Arial"/>
          <w:bCs/>
          <w:sz w:val="22"/>
          <w:szCs w:val="22"/>
          <w:vertAlign w:val="superscript"/>
        </w:rPr>
        <w:t>*</w:t>
      </w:r>
      <w:r w:rsidRPr="00E83B0A">
        <w:rPr>
          <w:rFonts w:ascii="Arial" w:eastAsia="Bookman Old Style" w:hAnsi="Arial" w:cs="Arial"/>
          <w:bCs/>
          <w:sz w:val="22"/>
          <w:szCs w:val="22"/>
          <w:vertAlign w:val="superscript"/>
        </w:rPr>
        <w:footnoteReference w:id="2"/>
      </w:r>
      <w:r w:rsidRPr="00E83B0A">
        <w:rPr>
          <w:rFonts w:ascii="Arial" w:eastAsia="Bookman Old Style" w:hAnsi="Arial" w:cs="Arial"/>
          <w:bCs/>
          <w:sz w:val="22"/>
          <w:szCs w:val="22"/>
        </w:rPr>
        <w:t xml:space="preserve"> w zakresie części 1 zamówienia/części 2 zamówienia</w:t>
      </w:r>
      <w:r w:rsidRPr="00E83B0A">
        <w:rPr>
          <w:rFonts w:ascii="Arial" w:eastAsia="Bookman Old Style" w:hAnsi="Arial" w:cs="Arial"/>
          <w:bCs/>
          <w:sz w:val="22"/>
          <w:szCs w:val="22"/>
          <w:vertAlign w:val="superscript"/>
        </w:rPr>
        <w:footnoteReference w:id="3"/>
      </w:r>
      <w:r w:rsidRPr="00E83B0A">
        <w:rPr>
          <w:rFonts w:ascii="Arial" w:eastAsia="Bookman Old Style" w:hAnsi="Arial" w:cs="Arial"/>
          <w:bCs/>
          <w:sz w:val="22"/>
          <w:szCs w:val="22"/>
        </w:rPr>
        <w:t xml:space="preserve"> obowiązek podatkowy na podstawie ustawy z dnia 11 marca 2004</w:t>
      </w:r>
      <w:r w:rsidR="009078DF">
        <w:rPr>
          <w:rFonts w:ascii="Arial" w:eastAsia="Bookman Old Style" w:hAnsi="Arial" w:cs="Arial"/>
          <w:bCs/>
          <w:sz w:val="22"/>
          <w:szCs w:val="22"/>
        </w:rPr>
        <w:t xml:space="preserve"> </w:t>
      </w:r>
      <w:r w:rsidRPr="00E83B0A">
        <w:rPr>
          <w:rFonts w:ascii="Arial" w:eastAsia="Bookman Old Style" w:hAnsi="Arial" w:cs="Arial"/>
          <w:bCs/>
          <w:sz w:val="22"/>
          <w:szCs w:val="22"/>
        </w:rPr>
        <w:t>r. o podatku od towarów i usług (</w:t>
      </w:r>
      <w:proofErr w:type="spellStart"/>
      <w:r w:rsidRPr="00E83B0A">
        <w:rPr>
          <w:rFonts w:ascii="Arial" w:eastAsia="Bookman Old Style" w:hAnsi="Arial" w:cs="Arial"/>
          <w:bCs/>
          <w:sz w:val="22"/>
          <w:szCs w:val="22"/>
        </w:rPr>
        <w:t>t.j</w:t>
      </w:r>
      <w:proofErr w:type="spellEnd"/>
      <w:r w:rsidRPr="00E83B0A">
        <w:rPr>
          <w:rFonts w:ascii="Arial" w:eastAsia="Bookman Old Style" w:hAnsi="Arial" w:cs="Arial"/>
          <w:bCs/>
          <w:sz w:val="22"/>
          <w:szCs w:val="22"/>
        </w:rPr>
        <w:t xml:space="preserve">. Dz. U. z 2023 r. poz. 1570 z </w:t>
      </w:r>
      <w:proofErr w:type="spellStart"/>
      <w:r w:rsidRPr="00E83B0A">
        <w:rPr>
          <w:rFonts w:ascii="Arial" w:eastAsia="Bookman Old Style" w:hAnsi="Arial" w:cs="Arial"/>
          <w:bCs/>
          <w:sz w:val="22"/>
          <w:szCs w:val="22"/>
        </w:rPr>
        <w:t>późn</w:t>
      </w:r>
      <w:proofErr w:type="spellEnd"/>
      <w:r w:rsidRPr="00E83B0A">
        <w:rPr>
          <w:rFonts w:ascii="Arial" w:eastAsia="Bookman Old Style" w:hAnsi="Arial" w:cs="Arial"/>
          <w:bCs/>
          <w:sz w:val="22"/>
          <w:szCs w:val="22"/>
        </w:rPr>
        <w:t xml:space="preserve">. zm.) </w:t>
      </w:r>
      <w:r w:rsidRPr="00E83B0A">
        <w:rPr>
          <w:rFonts w:ascii="Arial" w:eastAsia="Bookman Old Style" w:hAnsi="Arial" w:cs="Arial"/>
          <w:bCs/>
          <w:sz w:val="22"/>
          <w:szCs w:val="22"/>
          <w:u w:val="single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7C6E0877" w14:textId="09298772" w:rsidR="00D55EFD" w:rsidRPr="00E83B0A" w:rsidRDefault="00D55EFD" w:rsidP="00724FCE">
      <w:pPr>
        <w:pStyle w:val="Normalny3"/>
        <w:numPr>
          <w:ilvl w:val="0"/>
          <w:numId w:val="40"/>
        </w:numPr>
        <w:autoSpaceDE w:val="0"/>
        <w:rPr>
          <w:rFonts w:ascii="Arial" w:eastAsia="Bookman Old Style" w:hAnsi="Arial" w:cs="Arial"/>
          <w:bCs/>
          <w:sz w:val="22"/>
          <w:szCs w:val="22"/>
        </w:rPr>
      </w:pPr>
      <w:r w:rsidRPr="00E83B0A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2447BA23" w14:textId="001890BF" w:rsidR="00D55EFD" w:rsidRPr="00E83B0A" w:rsidRDefault="00D55EFD" w:rsidP="00724FCE">
      <w:pPr>
        <w:pStyle w:val="Normalny3"/>
        <w:numPr>
          <w:ilvl w:val="0"/>
          <w:numId w:val="40"/>
        </w:numPr>
        <w:autoSpaceDE w:val="0"/>
        <w:rPr>
          <w:rFonts w:ascii="Arial" w:eastAsia="Bookman Old Style" w:hAnsi="Arial" w:cs="Arial"/>
          <w:bCs/>
          <w:sz w:val="22"/>
          <w:szCs w:val="22"/>
        </w:rPr>
      </w:pPr>
      <w:r w:rsidRPr="00E83B0A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894FAC0" w14:textId="77777777" w:rsidR="00D55EFD" w:rsidRPr="00E83B0A" w:rsidRDefault="00D55EFD" w:rsidP="00940573">
      <w:pPr>
        <w:pStyle w:val="Normalny3"/>
        <w:autoSpaceDE w:val="0"/>
        <w:ind w:left="142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05E78628" w14:textId="7CAD1F41" w:rsidR="00C42C61" w:rsidRPr="00D54FD5" w:rsidRDefault="00C42C61" w:rsidP="00C42C61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D54FD5">
        <w:rPr>
          <w:rFonts w:ascii="Arial" w:hAnsi="Arial" w:cs="Arial"/>
          <w:sz w:val="22"/>
          <w:szCs w:val="22"/>
          <w:lang w:eastAsia="pl-PL"/>
        </w:rPr>
        <w:t>Zobowiązujemy się, w przypadku udzieleni</w:t>
      </w:r>
      <w:r w:rsidR="00BD1EC4" w:rsidRPr="00D54FD5">
        <w:rPr>
          <w:rFonts w:ascii="Arial" w:hAnsi="Arial" w:cs="Arial"/>
          <w:sz w:val="22"/>
          <w:szCs w:val="22"/>
          <w:lang w:eastAsia="pl-PL"/>
        </w:rPr>
        <w:t>a</w:t>
      </w:r>
      <w:r w:rsidRPr="00D54FD5">
        <w:rPr>
          <w:rFonts w:ascii="Arial" w:hAnsi="Arial" w:cs="Arial"/>
          <w:sz w:val="22"/>
          <w:szCs w:val="22"/>
          <w:lang w:eastAsia="pl-PL"/>
        </w:rPr>
        <w:t xml:space="preserve"> nam zamówienia, do podpisania umowy w siedzibie Zamawiającego w terminie przez niego wyznaczonym</w:t>
      </w:r>
      <w:r w:rsidR="004D7E76" w:rsidRPr="00D54FD5">
        <w:rPr>
          <w:rFonts w:ascii="Arial" w:hAnsi="Arial" w:cs="Arial"/>
          <w:sz w:val="22"/>
          <w:szCs w:val="22"/>
          <w:lang w:eastAsia="pl-PL"/>
        </w:rPr>
        <w:t xml:space="preserve"> lub do elektronicznego podpisania umowy.</w:t>
      </w:r>
    </w:p>
    <w:p w14:paraId="6BD924DC" w14:textId="77777777" w:rsidR="00E9087A" w:rsidRPr="00E83B0A" w:rsidRDefault="00E9087A" w:rsidP="00E83B0A">
      <w:pPr>
        <w:rPr>
          <w:rFonts w:ascii="Arial" w:hAnsi="Arial" w:cs="Arial"/>
          <w:color w:val="000000"/>
          <w:sz w:val="22"/>
          <w:szCs w:val="22"/>
        </w:rPr>
      </w:pPr>
    </w:p>
    <w:p w14:paraId="3F847AB9" w14:textId="5AD878DA" w:rsidR="00C42C61" w:rsidRPr="00D54FD5" w:rsidRDefault="00C42C61" w:rsidP="00EB62BB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D54FD5">
        <w:rPr>
          <w:rFonts w:ascii="Arial" w:hAnsi="Arial" w:cs="Arial"/>
          <w:color w:val="000000"/>
          <w:sz w:val="22"/>
          <w:szCs w:val="22"/>
        </w:rPr>
        <w:t>Oświadczam</w:t>
      </w:r>
      <w:r w:rsidR="00414E66" w:rsidRPr="00D54FD5">
        <w:rPr>
          <w:rFonts w:ascii="Arial" w:hAnsi="Arial" w:cs="Arial"/>
          <w:color w:val="000000"/>
          <w:sz w:val="22"/>
          <w:szCs w:val="22"/>
        </w:rPr>
        <w:t>(y)</w:t>
      </w:r>
      <w:r w:rsidRPr="00D54FD5">
        <w:rPr>
          <w:rFonts w:ascii="Arial" w:hAnsi="Arial" w:cs="Arial"/>
          <w:color w:val="000000"/>
          <w:sz w:val="22"/>
          <w:szCs w:val="22"/>
        </w:rPr>
        <w:t>, że wypełniłe</w:t>
      </w:r>
      <w:r w:rsidR="00414E66" w:rsidRPr="00D54FD5">
        <w:rPr>
          <w:rFonts w:ascii="Arial" w:hAnsi="Arial" w:cs="Arial"/>
          <w:color w:val="000000"/>
          <w:sz w:val="22"/>
          <w:szCs w:val="22"/>
        </w:rPr>
        <w:t>m(liśmy)</w:t>
      </w:r>
      <w:r w:rsidRPr="00D54FD5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D54FD5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D54FD5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54FD5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54FD5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1A7377" w:rsidRPr="00D54FD5">
        <w:rPr>
          <w:rFonts w:ascii="Arial" w:hAnsi="Arial" w:cs="Arial"/>
          <w:sz w:val="22"/>
          <w:szCs w:val="22"/>
        </w:rPr>
        <w:t>.</w:t>
      </w:r>
    </w:p>
    <w:p w14:paraId="08B97FE3" w14:textId="77777777" w:rsidR="0044628C" w:rsidRPr="00D54FD5" w:rsidRDefault="0044628C" w:rsidP="0044628C">
      <w:pPr>
        <w:pStyle w:val="Normalny3"/>
        <w:tabs>
          <w:tab w:val="left" w:pos="426"/>
        </w:tabs>
        <w:autoSpaceDE w:val="0"/>
        <w:ind w:left="284"/>
        <w:jc w:val="both"/>
        <w:rPr>
          <w:rFonts w:ascii="Arial" w:hAnsi="Arial" w:cs="Arial"/>
          <w:sz w:val="22"/>
          <w:szCs w:val="22"/>
        </w:rPr>
      </w:pPr>
    </w:p>
    <w:p w14:paraId="45537EE4" w14:textId="77777777" w:rsidR="0044628C" w:rsidRPr="00D54FD5" w:rsidRDefault="0044628C" w:rsidP="0044628C">
      <w:pPr>
        <w:pStyle w:val="Normalny3"/>
        <w:tabs>
          <w:tab w:val="left" w:pos="426"/>
        </w:tabs>
        <w:autoSpaceDE w:val="0"/>
        <w:ind w:left="284"/>
        <w:jc w:val="both"/>
        <w:rPr>
          <w:rFonts w:ascii="Arial" w:eastAsia="Bookman Old Style" w:hAnsi="Arial" w:cs="Arial"/>
          <w:b/>
          <w:sz w:val="22"/>
          <w:szCs w:val="22"/>
        </w:rPr>
      </w:pPr>
    </w:p>
    <w:p w14:paraId="5864D263" w14:textId="77777777" w:rsidR="00C42C61" w:rsidRPr="00D54FD5" w:rsidRDefault="00C42C61" w:rsidP="00C42C61">
      <w:pPr>
        <w:pStyle w:val="Normalny1"/>
        <w:autoSpaceDE w:val="0"/>
        <w:ind w:left="284"/>
        <w:jc w:val="both"/>
        <w:rPr>
          <w:rFonts w:ascii="Arial" w:eastAsia="Bookman Old Style" w:hAnsi="Arial" w:cs="Arial"/>
          <w:b/>
          <w:sz w:val="20"/>
          <w:szCs w:val="20"/>
        </w:rPr>
      </w:pPr>
      <w:r w:rsidRPr="00D54FD5">
        <w:rPr>
          <w:rFonts w:ascii="Arial" w:hAnsi="Arial" w:cs="Arial"/>
          <w:color w:val="000000"/>
          <w:sz w:val="20"/>
          <w:szCs w:val="20"/>
        </w:rPr>
        <w:t>____________________________</w:t>
      </w:r>
      <w:r w:rsidR="000E5975" w:rsidRPr="00D54FD5">
        <w:rPr>
          <w:rFonts w:ascii="Arial" w:hAnsi="Arial" w:cs="Arial"/>
          <w:color w:val="000000"/>
          <w:sz w:val="20"/>
          <w:szCs w:val="20"/>
        </w:rPr>
        <w:t>__________________________</w:t>
      </w:r>
    </w:p>
    <w:p w14:paraId="2EE80F3C" w14:textId="77777777" w:rsidR="00C42C61" w:rsidRPr="00D54FD5" w:rsidRDefault="00C42C61" w:rsidP="00C42C61">
      <w:pPr>
        <w:pStyle w:val="Tekstprzypisudolnego"/>
        <w:jc w:val="both"/>
        <w:rPr>
          <w:rFonts w:ascii="Arial" w:hAnsi="Arial" w:cs="Arial"/>
        </w:rPr>
      </w:pPr>
      <w:r w:rsidRPr="00D54FD5">
        <w:rPr>
          <w:rFonts w:ascii="Arial" w:hAnsi="Arial" w:cs="Arial"/>
          <w:color w:val="000000"/>
          <w:vertAlign w:val="superscript"/>
        </w:rPr>
        <w:t xml:space="preserve">1) </w:t>
      </w:r>
      <w:r w:rsidRPr="00D54FD5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79D4086" w14:textId="77777777" w:rsidR="00C42C61" w:rsidRPr="00D54FD5" w:rsidRDefault="00C42C61" w:rsidP="00C42C61">
      <w:pPr>
        <w:pStyle w:val="Tekstprzypisudolnego"/>
        <w:jc w:val="both"/>
        <w:rPr>
          <w:rFonts w:ascii="Arial" w:hAnsi="Arial" w:cs="Arial"/>
        </w:rPr>
      </w:pPr>
      <w:r w:rsidRPr="00D54FD5">
        <w:rPr>
          <w:rFonts w:ascii="Arial" w:hAnsi="Arial" w:cs="Arial"/>
          <w:color w:val="000000"/>
        </w:rPr>
        <w:t xml:space="preserve">* * W przypadku gdy wykonawca </w:t>
      </w:r>
      <w:r w:rsidRPr="00D54FD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C11259" w14:textId="77777777" w:rsidR="00C42C61" w:rsidRPr="00D54FD5" w:rsidRDefault="00C42C61" w:rsidP="00C42C61">
      <w:pPr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38D3ABA2" w14:textId="77777777" w:rsidR="0005103D" w:rsidRPr="00D54FD5" w:rsidRDefault="0047783C" w:rsidP="0005103D">
      <w:pPr>
        <w:autoSpaceDE w:val="0"/>
        <w:jc w:val="both"/>
        <w:rPr>
          <w:rFonts w:ascii="Arial" w:eastAsia="Bookman Old Style" w:hAnsi="Arial" w:cs="Arial"/>
          <w:color w:val="FF0000"/>
          <w:lang w:eastAsia="en-US"/>
        </w:rPr>
      </w:pPr>
      <w:r w:rsidRPr="00D54FD5">
        <w:rPr>
          <w:rFonts w:ascii="Arial" w:eastAsia="Bookman Old Style" w:hAnsi="Arial" w:cs="Arial"/>
          <w:color w:val="FF0000"/>
        </w:rPr>
        <w:t>*-niepotrzebne skreślić</w:t>
      </w:r>
    </w:p>
    <w:p w14:paraId="1FD43FF6" w14:textId="42B3CCE2" w:rsidR="00C83F4E" w:rsidRPr="00D54FD5" w:rsidRDefault="0047783C" w:rsidP="0005103D">
      <w:pPr>
        <w:autoSpaceDE w:val="0"/>
        <w:jc w:val="both"/>
        <w:rPr>
          <w:rFonts w:ascii="Arial" w:eastAsia="Bookman Old Style" w:hAnsi="Arial" w:cs="Arial"/>
          <w:lang w:eastAsia="en-US"/>
        </w:rPr>
      </w:pPr>
      <w:r w:rsidRPr="00D54FD5">
        <w:rPr>
          <w:rFonts w:ascii="Arial" w:eastAsiaTheme="majorEastAsia" w:hAnsi="Arial" w:cs="Arial"/>
          <w:b/>
          <w:bCs/>
          <w:i/>
        </w:rPr>
        <w:t>Uwaga!</w:t>
      </w:r>
      <w:r w:rsidR="000E5975" w:rsidRPr="00D54FD5">
        <w:rPr>
          <w:rFonts w:ascii="Arial" w:eastAsiaTheme="majorEastAsia" w:hAnsi="Arial" w:cs="Arial"/>
          <w:b/>
          <w:bCs/>
          <w:i/>
        </w:rPr>
        <w:t xml:space="preserve"> </w:t>
      </w:r>
      <w:r w:rsidRPr="00D54FD5">
        <w:rPr>
          <w:rFonts w:ascii="Arial" w:eastAsiaTheme="majorEastAsia" w:hAnsi="Arial" w:cs="Arial"/>
          <w:b/>
          <w:bCs/>
          <w:i/>
        </w:rPr>
        <w:t>Plik (formularz) sporządza się w postaci elektronicznej i opatruje się kwalifikowanym podpisem elektronicznym lub podpisem zaufanym, lub podpisem osobistym - przez osobę uprawnioną do reprezentacji.</w:t>
      </w:r>
    </w:p>
    <w:sectPr w:rsidR="00C83F4E" w:rsidRPr="00D54FD5" w:rsidSect="00D43079">
      <w:headerReference w:type="even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276" w:right="1043" w:bottom="567" w:left="1134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95A1E" w14:textId="77777777" w:rsidR="004A603C" w:rsidRDefault="004A603C">
      <w:r>
        <w:separator/>
      </w:r>
    </w:p>
  </w:endnote>
  <w:endnote w:type="continuationSeparator" w:id="0">
    <w:p w14:paraId="67D38401" w14:textId="77777777" w:rsidR="004A603C" w:rsidRDefault="004A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yriadPro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C3DAF" w14:textId="77777777" w:rsidR="004270C2" w:rsidRDefault="00E44D63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372B08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A76AF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2C6FD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B5983" w14:textId="77777777" w:rsidR="004A603C" w:rsidRDefault="004A603C">
      <w:r>
        <w:separator/>
      </w:r>
    </w:p>
  </w:footnote>
  <w:footnote w:type="continuationSeparator" w:id="0">
    <w:p w14:paraId="0BA935BF" w14:textId="77777777" w:rsidR="004A603C" w:rsidRDefault="004A603C">
      <w:r>
        <w:continuationSeparator/>
      </w:r>
    </w:p>
  </w:footnote>
  <w:footnote w:id="1">
    <w:p w14:paraId="6EBCA2C2" w14:textId="3F2C361E" w:rsidR="00D55EFD" w:rsidRPr="00473FA1" w:rsidRDefault="00D55EFD" w:rsidP="00D55EFD">
      <w:pPr>
        <w:pStyle w:val="Tekstprzypisudolnego"/>
        <w:rPr>
          <w:rFonts w:ascii="Arial" w:hAnsi="Arial"/>
          <w:sz w:val="16"/>
          <w:szCs w:val="16"/>
        </w:rPr>
      </w:pPr>
      <w:r w:rsidRPr="00473FA1">
        <w:rPr>
          <w:rStyle w:val="Odwoanieprzypisudolnego"/>
          <w:rFonts w:ascii="Arial" w:hAnsi="Arial"/>
          <w:sz w:val="16"/>
          <w:szCs w:val="16"/>
        </w:rPr>
        <w:footnoteRef/>
      </w:r>
      <w:r w:rsidRPr="00473FA1">
        <w:rPr>
          <w:rFonts w:ascii="Arial" w:hAnsi="Arial"/>
          <w:sz w:val="16"/>
          <w:szCs w:val="16"/>
        </w:rPr>
        <w:t xml:space="preserve"> </w:t>
      </w:r>
      <w:r w:rsidRPr="00037A6B">
        <w:rPr>
          <w:rFonts w:ascii="Arial" w:hAnsi="Arial"/>
          <w:sz w:val="18"/>
          <w:szCs w:val="18"/>
        </w:rPr>
        <w:t>Wypełnić tylko</w:t>
      </w:r>
      <w:r w:rsidR="00EC4829" w:rsidRPr="00037A6B">
        <w:rPr>
          <w:rFonts w:ascii="Arial" w:hAnsi="Arial"/>
          <w:sz w:val="18"/>
          <w:szCs w:val="18"/>
        </w:rPr>
        <w:t xml:space="preserve"> w zakresie który</w:t>
      </w:r>
      <w:r w:rsidRPr="00037A6B">
        <w:rPr>
          <w:rFonts w:ascii="Arial" w:hAnsi="Arial"/>
          <w:sz w:val="18"/>
          <w:szCs w:val="18"/>
        </w:rPr>
        <w:t xml:space="preserve"> dotyczy</w:t>
      </w:r>
    </w:p>
  </w:footnote>
  <w:footnote w:id="2">
    <w:p w14:paraId="55BCE8B5" w14:textId="77777777" w:rsidR="00D55EFD" w:rsidRDefault="00D55EFD" w:rsidP="00D55E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7A6B">
        <w:rPr>
          <w:rFonts w:ascii="Arial" w:hAnsi="Arial" w:cs="Arial"/>
          <w:sz w:val="18"/>
          <w:szCs w:val="18"/>
        </w:rPr>
        <w:t>Niepotrzebne skreślić</w:t>
      </w:r>
    </w:p>
  </w:footnote>
  <w:footnote w:id="3">
    <w:p w14:paraId="4B3847E3" w14:textId="77777777" w:rsidR="00D55EFD" w:rsidRDefault="00D55EFD" w:rsidP="00D55E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7A6B">
        <w:rPr>
          <w:rFonts w:ascii="Arial" w:hAnsi="Arial" w:cs="Arial"/>
          <w:sz w:val="18"/>
          <w:szCs w:val="18"/>
        </w:rPr>
        <w:t>Niepotrzebne skreślić</w:t>
      </w:r>
    </w:p>
    <w:p w14:paraId="56688B2C" w14:textId="39772E82" w:rsidR="00037A6B" w:rsidRDefault="00037A6B" w:rsidP="00D55EFD">
      <w:pPr>
        <w:pStyle w:val="Tekstprzypisudolnego"/>
      </w:pPr>
      <w:r w:rsidRPr="00B17809">
        <w:rPr>
          <w:rFonts w:ascii="Arial" w:eastAsia="Bookman Old Style" w:hAnsi="Arial" w:cs="Arial"/>
          <w:b/>
          <w:color w:val="FF0000"/>
          <w:sz w:val="22"/>
          <w:szCs w:val="22"/>
        </w:rPr>
        <w:t>*</w:t>
      </w:r>
      <w:r>
        <w:rPr>
          <w:rFonts w:ascii="Arial" w:eastAsia="Bookman Old Style" w:hAnsi="Arial" w:cs="Arial"/>
          <w:b/>
          <w:color w:val="FF0000"/>
          <w:sz w:val="22"/>
          <w:szCs w:val="22"/>
        </w:rPr>
        <w:t xml:space="preserve"> </w:t>
      </w:r>
      <w:r w:rsidRPr="00037A6B">
        <w:rPr>
          <w:rFonts w:ascii="Arial" w:eastAsia="Bookman Old Style" w:hAnsi="Arial" w:cs="Arial"/>
          <w:bCs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417E8" w14:textId="08897034" w:rsidR="004270C2" w:rsidRDefault="00E44D63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087A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9B5D946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4044987"/>
    <w:multiLevelType w:val="hybridMultilevel"/>
    <w:tmpl w:val="0FB04610"/>
    <w:lvl w:ilvl="0" w:tplc="66B0CC6C">
      <w:start w:val="1"/>
      <w:numFmt w:val="decimal"/>
      <w:lvlText w:val="%1)"/>
      <w:lvlJc w:val="left"/>
      <w:pPr>
        <w:ind w:left="643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82308A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B81652F"/>
    <w:multiLevelType w:val="hybridMultilevel"/>
    <w:tmpl w:val="D38AFDEC"/>
    <w:lvl w:ilvl="0" w:tplc="12BE7C9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6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150119"/>
    <w:multiLevelType w:val="hybridMultilevel"/>
    <w:tmpl w:val="03288BA6"/>
    <w:lvl w:ilvl="0" w:tplc="1D40686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6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255D3F"/>
    <w:multiLevelType w:val="hybridMultilevel"/>
    <w:tmpl w:val="2DE64FA0"/>
    <w:lvl w:ilvl="0" w:tplc="FF76F8B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1D707D"/>
    <w:multiLevelType w:val="hybridMultilevel"/>
    <w:tmpl w:val="975E7420"/>
    <w:lvl w:ilvl="0" w:tplc="5EAA3A1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5AA6CD1"/>
    <w:multiLevelType w:val="hybridMultilevel"/>
    <w:tmpl w:val="022A614A"/>
    <w:lvl w:ilvl="0" w:tplc="AFFCF7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7F253D9"/>
    <w:multiLevelType w:val="hybridMultilevel"/>
    <w:tmpl w:val="2116AE14"/>
    <w:lvl w:ilvl="0" w:tplc="E9E0CF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7C575EA7"/>
    <w:multiLevelType w:val="hybridMultilevel"/>
    <w:tmpl w:val="6050530A"/>
    <w:lvl w:ilvl="0" w:tplc="6F58FFA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30114975">
    <w:abstractNumId w:val="9"/>
  </w:num>
  <w:num w:numId="2" w16cid:durableId="1267231950">
    <w:abstractNumId w:val="0"/>
  </w:num>
  <w:num w:numId="3" w16cid:durableId="307249013">
    <w:abstractNumId w:val="40"/>
  </w:num>
  <w:num w:numId="4" w16cid:durableId="1978563688">
    <w:abstractNumId w:val="27"/>
  </w:num>
  <w:num w:numId="5" w16cid:durableId="1412579413">
    <w:abstractNumId w:val="36"/>
  </w:num>
  <w:num w:numId="6" w16cid:durableId="1331375174">
    <w:abstractNumId w:val="34"/>
  </w:num>
  <w:num w:numId="7" w16cid:durableId="855923926">
    <w:abstractNumId w:val="35"/>
  </w:num>
  <w:num w:numId="8" w16cid:durableId="137573369">
    <w:abstractNumId w:val="24"/>
  </w:num>
  <w:num w:numId="9" w16cid:durableId="1155342386">
    <w:abstractNumId w:val="29"/>
  </w:num>
  <w:num w:numId="10" w16cid:durableId="246883786">
    <w:abstractNumId w:val="38"/>
  </w:num>
  <w:num w:numId="11" w16cid:durableId="1688601755">
    <w:abstractNumId w:val="28"/>
  </w:num>
  <w:num w:numId="12" w16cid:durableId="1423841590">
    <w:abstractNumId w:val="25"/>
  </w:num>
  <w:num w:numId="13" w16cid:durableId="1235244154">
    <w:abstractNumId w:val="14"/>
  </w:num>
  <w:num w:numId="14" w16cid:durableId="1293050572">
    <w:abstractNumId w:val="47"/>
  </w:num>
  <w:num w:numId="15" w16cid:durableId="2018799083">
    <w:abstractNumId w:val="12"/>
  </w:num>
  <w:num w:numId="16" w16cid:durableId="301081303">
    <w:abstractNumId w:val="16"/>
  </w:num>
  <w:num w:numId="17" w16cid:durableId="1583681379">
    <w:abstractNumId w:val="26"/>
  </w:num>
  <w:num w:numId="18" w16cid:durableId="1060447410">
    <w:abstractNumId w:val="33"/>
  </w:num>
  <w:num w:numId="19" w16cid:durableId="2086873098">
    <w:abstractNumId w:val="31"/>
  </w:num>
  <w:num w:numId="20" w16cid:durableId="1588226199">
    <w:abstractNumId w:val="41"/>
  </w:num>
  <w:num w:numId="21" w16cid:durableId="1494640612">
    <w:abstractNumId w:val="23"/>
  </w:num>
  <w:num w:numId="22" w16cid:durableId="121923226">
    <w:abstractNumId w:val="43"/>
  </w:num>
  <w:num w:numId="23" w16cid:durableId="211700224">
    <w:abstractNumId w:val="42"/>
  </w:num>
  <w:num w:numId="24" w16cid:durableId="905603333">
    <w:abstractNumId w:val="22"/>
  </w:num>
  <w:num w:numId="25" w16cid:durableId="1365402292">
    <w:abstractNumId w:val="44"/>
  </w:num>
  <w:num w:numId="26" w16cid:durableId="2100562589">
    <w:abstractNumId w:val="45"/>
  </w:num>
  <w:num w:numId="27" w16cid:durableId="1048187151">
    <w:abstractNumId w:val="19"/>
  </w:num>
  <w:num w:numId="28" w16cid:durableId="356124930">
    <w:abstractNumId w:val="15"/>
  </w:num>
  <w:num w:numId="29" w16cid:durableId="379211337">
    <w:abstractNumId w:val="30"/>
  </w:num>
  <w:num w:numId="30" w16cid:durableId="143308689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53714239">
    <w:abstractNumId w:val="17"/>
  </w:num>
  <w:num w:numId="32" w16cid:durableId="18799298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22651082">
    <w:abstractNumId w:val="20"/>
  </w:num>
  <w:num w:numId="34" w16cid:durableId="2022271290">
    <w:abstractNumId w:val="32"/>
  </w:num>
  <w:num w:numId="35" w16cid:durableId="1641421750">
    <w:abstractNumId w:val="39"/>
  </w:num>
  <w:num w:numId="36" w16cid:durableId="1555891200">
    <w:abstractNumId w:val="48"/>
  </w:num>
  <w:num w:numId="37" w16cid:durableId="499778399">
    <w:abstractNumId w:val="37"/>
  </w:num>
  <w:num w:numId="38" w16cid:durableId="2021348458">
    <w:abstractNumId w:val="13"/>
  </w:num>
  <w:num w:numId="39" w16cid:durableId="1576010515">
    <w:abstractNumId w:val="21"/>
  </w:num>
  <w:num w:numId="40" w16cid:durableId="992829590">
    <w:abstractNumId w:val="4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377"/>
    <w:rsid w:val="000355A9"/>
    <w:rsid w:val="000356A2"/>
    <w:rsid w:val="0003575D"/>
    <w:rsid w:val="00035EFB"/>
    <w:rsid w:val="000360CE"/>
    <w:rsid w:val="0003764B"/>
    <w:rsid w:val="0003768B"/>
    <w:rsid w:val="00037A6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03D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26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4C7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5975"/>
    <w:rsid w:val="000E650D"/>
    <w:rsid w:val="000E69BE"/>
    <w:rsid w:val="000E712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4087"/>
    <w:rsid w:val="000F4BE8"/>
    <w:rsid w:val="000F5088"/>
    <w:rsid w:val="000F54B2"/>
    <w:rsid w:val="000F5DFE"/>
    <w:rsid w:val="000F6DC8"/>
    <w:rsid w:val="000F6F84"/>
    <w:rsid w:val="000F72F0"/>
    <w:rsid w:val="000F7F35"/>
    <w:rsid w:val="00100585"/>
    <w:rsid w:val="00100FB9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3CD"/>
    <w:rsid w:val="00112B00"/>
    <w:rsid w:val="00113F3F"/>
    <w:rsid w:val="00113FDC"/>
    <w:rsid w:val="00115455"/>
    <w:rsid w:val="001167A3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142"/>
    <w:rsid w:val="00140370"/>
    <w:rsid w:val="001405ED"/>
    <w:rsid w:val="00141324"/>
    <w:rsid w:val="0014159F"/>
    <w:rsid w:val="001418D1"/>
    <w:rsid w:val="001425D8"/>
    <w:rsid w:val="001430A3"/>
    <w:rsid w:val="001439D3"/>
    <w:rsid w:val="001458F8"/>
    <w:rsid w:val="00145A6D"/>
    <w:rsid w:val="00145FCB"/>
    <w:rsid w:val="00146499"/>
    <w:rsid w:val="00146A18"/>
    <w:rsid w:val="00146D72"/>
    <w:rsid w:val="00147595"/>
    <w:rsid w:val="001479D9"/>
    <w:rsid w:val="00147B8B"/>
    <w:rsid w:val="00147D4E"/>
    <w:rsid w:val="00151A1C"/>
    <w:rsid w:val="00151EF3"/>
    <w:rsid w:val="00152375"/>
    <w:rsid w:val="0015271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2DDC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4A22"/>
    <w:rsid w:val="0019771E"/>
    <w:rsid w:val="00197A99"/>
    <w:rsid w:val="00197B81"/>
    <w:rsid w:val="001A1F43"/>
    <w:rsid w:val="001A1F9E"/>
    <w:rsid w:val="001A2813"/>
    <w:rsid w:val="001A4FD6"/>
    <w:rsid w:val="001A5377"/>
    <w:rsid w:val="001A5382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315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3939"/>
    <w:rsid w:val="001D43B4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444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5E3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693B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B79B1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693E"/>
    <w:rsid w:val="002C792C"/>
    <w:rsid w:val="002C7994"/>
    <w:rsid w:val="002C7C71"/>
    <w:rsid w:val="002D242A"/>
    <w:rsid w:val="002D2B93"/>
    <w:rsid w:val="002D2D63"/>
    <w:rsid w:val="002D3D4C"/>
    <w:rsid w:val="002D3DEA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16C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18A"/>
    <w:rsid w:val="0033742D"/>
    <w:rsid w:val="00340523"/>
    <w:rsid w:val="00340AC0"/>
    <w:rsid w:val="00340D5C"/>
    <w:rsid w:val="00340EC0"/>
    <w:rsid w:val="00340F35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27D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0FCA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1EE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A3"/>
    <w:rsid w:val="00411FD7"/>
    <w:rsid w:val="00412270"/>
    <w:rsid w:val="00412FCB"/>
    <w:rsid w:val="0041323C"/>
    <w:rsid w:val="00413C46"/>
    <w:rsid w:val="00414E66"/>
    <w:rsid w:val="0041516A"/>
    <w:rsid w:val="0041538A"/>
    <w:rsid w:val="00415CA4"/>
    <w:rsid w:val="00415CCE"/>
    <w:rsid w:val="0041609B"/>
    <w:rsid w:val="00416162"/>
    <w:rsid w:val="00416699"/>
    <w:rsid w:val="00417568"/>
    <w:rsid w:val="004212C3"/>
    <w:rsid w:val="004216C2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0DD1"/>
    <w:rsid w:val="004318F6"/>
    <w:rsid w:val="00432842"/>
    <w:rsid w:val="00432F01"/>
    <w:rsid w:val="004341E8"/>
    <w:rsid w:val="00434A2F"/>
    <w:rsid w:val="004358EF"/>
    <w:rsid w:val="004363BA"/>
    <w:rsid w:val="0043679E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28C"/>
    <w:rsid w:val="00446DF2"/>
    <w:rsid w:val="00447641"/>
    <w:rsid w:val="00450A26"/>
    <w:rsid w:val="00450E35"/>
    <w:rsid w:val="00451102"/>
    <w:rsid w:val="0045162B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1690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7783C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6E49"/>
    <w:rsid w:val="004979C4"/>
    <w:rsid w:val="004A278D"/>
    <w:rsid w:val="004A2CAC"/>
    <w:rsid w:val="004A322F"/>
    <w:rsid w:val="004A4BCB"/>
    <w:rsid w:val="004A4DA6"/>
    <w:rsid w:val="004A5093"/>
    <w:rsid w:val="004A603C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4DE8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775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D7E76"/>
    <w:rsid w:val="004E13BD"/>
    <w:rsid w:val="004E194D"/>
    <w:rsid w:val="004E1D39"/>
    <w:rsid w:val="004E1EFE"/>
    <w:rsid w:val="004E43C3"/>
    <w:rsid w:val="004E43FF"/>
    <w:rsid w:val="004E4665"/>
    <w:rsid w:val="004E4F91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6D23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6D4D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5E76"/>
    <w:rsid w:val="005462BB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1738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0A04"/>
    <w:rsid w:val="005D1945"/>
    <w:rsid w:val="005D2D96"/>
    <w:rsid w:val="005D379A"/>
    <w:rsid w:val="005D4A83"/>
    <w:rsid w:val="005D4BD9"/>
    <w:rsid w:val="005D5784"/>
    <w:rsid w:val="005D69E4"/>
    <w:rsid w:val="005D6E3C"/>
    <w:rsid w:val="005D70BB"/>
    <w:rsid w:val="005D7445"/>
    <w:rsid w:val="005D7760"/>
    <w:rsid w:val="005D7AAB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E6D12"/>
    <w:rsid w:val="005F11E9"/>
    <w:rsid w:val="005F1336"/>
    <w:rsid w:val="005F1362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3C7B"/>
    <w:rsid w:val="006052F6"/>
    <w:rsid w:val="00605B28"/>
    <w:rsid w:val="00606256"/>
    <w:rsid w:val="00606BE2"/>
    <w:rsid w:val="006074AC"/>
    <w:rsid w:val="0060758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93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1DE8"/>
    <w:rsid w:val="00632BC6"/>
    <w:rsid w:val="006334F1"/>
    <w:rsid w:val="00633944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465"/>
    <w:rsid w:val="00644944"/>
    <w:rsid w:val="006454FF"/>
    <w:rsid w:val="00645552"/>
    <w:rsid w:val="00645B74"/>
    <w:rsid w:val="00645DB8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4FD3"/>
    <w:rsid w:val="0066514C"/>
    <w:rsid w:val="006652B1"/>
    <w:rsid w:val="0066553A"/>
    <w:rsid w:val="006656D0"/>
    <w:rsid w:val="006657F2"/>
    <w:rsid w:val="00665EA8"/>
    <w:rsid w:val="00666BDE"/>
    <w:rsid w:val="00670895"/>
    <w:rsid w:val="006714F9"/>
    <w:rsid w:val="006718DB"/>
    <w:rsid w:val="00671C4B"/>
    <w:rsid w:val="00672866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19C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241F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1086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A4B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2DC"/>
    <w:rsid w:val="00712B16"/>
    <w:rsid w:val="00713220"/>
    <w:rsid w:val="0071469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4FCE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3D5"/>
    <w:rsid w:val="007368F7"/>
    <w:rsid w:val="007412AD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82B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4BA9"/>
    <w:rsid w:val="007D6379"/>
    <w:rsid w:val="007D69F7"/>
    <w:rsid w:val="007D7208"/>
    <w:rsid w:val="007D7B08"/>
    <w:rsid w:val="007E0643"/>
    <w:rsid w:val="007E0EED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C6A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4CA"/>
    <w:rsid w:val="008329CB"/>
    <w:rsid w:val="00832D0C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2722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4E31"/>
    <w:rsid w:val="0086545D"/>
    <w:rsid w:val="00865863"/>
    <w:rsid w:val="008660E9"/>
    <w:rsid w:val="00866179"/>
    <w:rsid w:val="00866BC0"/>
    <w:rsid w:val="008675D7"/>
    <w:rsid w:val="0087023B"/>
    <w:rsid w:val="00870625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386"/>
    <w:rsid w:val="00890782"/>
    <w:rsid w:val="00890D90"/>
    <w:rsid w:val="00891096"/>
    <w:rsid w:val="008928D0"/>
    <w:rsid w:val="00892A88"/>
    <w:rsid w:val="00893A44"/>
    <w:rsid w:val="0089405F"/>
    <w:rsid w:val="00894128"/>
    <w:rsid w:val="00894274"/>
    <w:rsid w:val="00896A52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B6B3E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4972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6D9"/>
    <w:rsid w:val="00903909"/>
    <w:rsid w:val="0090397C"/>
    <w:rsid w:val="00903A5B"/>
    <w:rsid w:val="00904E40"/>
    <w:rsid w:val="00905251"/>
    <w:rsid w:val="0090587E"/>
    <w:rsid w:val="009074F6"/>
    <w:rsid w:val="009078DF"/>
    <w:rsid w:val="00907926"/>
    <w:rsid w:val="00907C49"/>
    <w:rsid w:val="00907EB4"/>
    <w:rsid w:val="009115DA"/>
    <w:rsid w:val="009119CE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351F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C66"/>
    <w:rsid w:val="00936D2C"/>
    <w:rsid w:val="00936FD3"/>
    <w:rsid w:val="009372F4"/>
    <w:rsid w:val="00937344"/>
    <w:rsid w:val="00937504"/>
    <w:rsid w:val="00940546"/>
    <w:rsid w:val="00940573"/>
    <w:rsid w:val="00942939"/>
    <w:rsid w:val="00942FEE"/>
    <w:rsid w:val="00943572"/>
    <w:rsid w:val="00943F31"/>
    <w:rsid w:val="00944BA7"/>
    <w:rsid w:val="0094519C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6B4"/>
    <w:rsid w:val="00961D63"/>
    <w:rsid w:val="00962D38"/>
    <w:rsid w:val="00963854"/>
    <w:rsid w:val="00963C03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3DA"/>
    <w:rsid w:val="009834FB"/>
    <w:rsid w:val="00984753"/>
    <w:rsid w:val="00984F15"/>
    <w:rsid w:val="00985964"/>
    <w:rsid w:val="00986178"/>
    <w:rsid w:val="00986367"/>
    <w:rsid w:val="009874C1"/>
    <w:rsid w:val="009910E1"/>
    <w:rsid w:val="0099135B"/>
    <w:rsid w:val="00991400"/>
    <w:rsid w:val="009918FC"/>
    <w:rsid w:val="009920FB"/>
    <w:rsid w:val="00992231"/>
    <w:rsid w:val="00992AA0"/>
    <w:rsid w:val="00992D10"/>
    <w:rsid w:val="00993548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6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3B"/>
    <w:rsid w:val="009F597A"/>
    <w:rsid w:val="009F624B"/>
    <w:rsid w:val="009F63C5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756"/>
    <w:rsid w:val="00A20BF0"/>
    <w:rsid w:val="00A211BF"/>
    <w:rsid w:val="00A21B1B"/>
    <w:rsid w:val="00A21D9E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0735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99A"/>
    <w:rsid w:val="00A40AFC"/>
    <w:rsid w:val="00A40B5B"/>
    <w:rsid w:val="00A41FBA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0B0"/>
    <w:rsid w:val="00A54248"/>
    <w:rsid w:val="00A54963"/>
    <w:rsid w:val="00A550DD"/>
    <w:rsid w:val="00A55387"/>
    <w:rsid w:val="00A56D9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17A"/>
    <w:rsid w:val="00A818E7"/>
    <w:rsid w:val="00A8245D"/>
    <w:rsid w:val="00A82663"/>
    <w:rsid w:val="00A82BDD"/>
    <w:rsid w:val="00A83ECF"/>
    <w:rsid w:val="00A8462F"/>
    <w:rsid w:val="00A84743"/>
    <w:rsid w:val="00A84924"/>
    <w:rsid w:val="00A86A91"/>
    <w:rsid w:val="00A8720F"/>
    <w:rsid w:val="00A873F0"/>
    <w:rsid w:val="00A933D1"/>
    <w:rsid w:val="00A943E7"/>
    <w:rsid w:val="00A9444F"/>
    <w:rsid w:val="00A94620"/>
    <w:rsid w:val="00A94814"/>
    <w:rsid w:val="00A95C52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035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DFC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B32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B05"/>
    <w:rsid w:val="00B33D51"/>
    <w:rsid w:val="00B33D96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044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2E5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80F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084F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7D2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EC4"/>
    <w:rsid w:val="00BD1F3F"/>
    <w:rsid w:val="00BD3901"/>
    <w:rsid w:val="00BD4C66"/>
    <w:rsid w:val="00BD534A"/>
    <w:rsid w:val="00BD5793"/>
    <w:rsid w:val="00BD5F91"/>
    <w:rsid w:val="00BD6430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27E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667F"/>
    <w:rsid w:val="00BF758B"/>
    <w:rsid w:val="00BF7D98"/>
    <w:rsid w:val="00C0064B"/>
    <w:rsid w:val="00C0131F"/>
    <w:rsid w:val="00C026EA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2DB6"/>
    <w:rsid w:val="00C153EE"/>
    <w:rsid w:val="00C15756"/>
    <w:rsid w:val="00C15F14"/>
    <w:rsid w:val="00C164ED"/>
    <w:rsid w:val="00C16CCF"/>
    <w:rsid w:val="00C17528"/>
    <w:rsid w:val="00C17900"/>
    <w:rsid w:val="00C17AB5"/>
    <w:rsid w:val="00C17C44"/>
    <w:rsid w:val="00C2111B"/>
    <w:rsid w:val="00C21C3B"/>
    <w:rsid w:val="00C21F9A"/>
    <w:rsid w:val="00C223D5"/>
    <w:rsid w:val="00C22AEB"/>
    <w:rsid w:val="00C22E20"/>
    <w:rsid w:val="00C22F9B"/>
    <w:rsid w:val="00C23DC2"/>
    <w:rsid w:val="00C2414D"/>
    <w:rsid w:val="00C248BB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8C5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1A6B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231"/>
    <w:rsid w:val="00C80DB4"/>
    <w:rsid w:val="00C811C4"/>
    <w:rsid w:val="00C82045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2922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C7F93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AFD"/>
    <w:rsid w:val="00CE2FC8"/>
    <w:rsid w:val="00CE3C2B"/>
    <w:rsid w:val="00CE4628"/>
    <w:rsid w:val="00CE5241"/>
    <w:rsid w:val="00CE573D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570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57C"/>
    <w:rsid w:val="00D42846"/>
    <w:rsid w:val="00D43079"/>
    <w:rsid w:val="00D44873"/>
    <w:rsid w:val="00D449D3"/>
    <w:rsid w:val="00D467BA"/>
    <w:rsid w:val="00D474E0"/>
    <w:rsid w:val="00D50207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4FD5"/>
    <w:rsid w:val="00D55EFD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A79E8"/>
    <w:rsid w:val="00DB01DD"/>
    <w:rsid w:val="00DB07B1"/>
    <w:rsid w:val="00DB147C"/>
    <w:rsid w:val="00DB1A5D"/>
    <w:rsid w:val="00DB2443"/>
    <w:rsid w:val="00DB34F1"/>
    <w:rsid w:val="00DB44F1"/>
    <w:rsid w:val="00DB4E7C"/>
    <w:rsid w:val="00DB5370"/>
    <w:rsid w:val="00DB59D1"/>
    <w:rsid w:val="00DB5F94"/>
    <w:rsid w:val="00DB6E04"/>
    <w:rsid w:val="00DC07E1"/>
    <w:rsid w:val="00DC1B2B"/>
    <w:rsid w:val="00DC1D97"/>
    <w:rsid w:val="00DC362D"/>
    <w:rsid w:val="00DC3C98"/>
    <w:rsid w:val="00DC4A2C"/>
    <w:rsid w:val="00DC4FD3"/>
    <w:rsid w:val="00DC510F"/>
    <w:rsid w:val="00DC52A5"/>
    <w:rsid w:val="00DC6840"/>
    <w:rsid w:val="00DD00A2"/>
    <w:rsid w:val="00DD09A7"/>
    <w:rsid w:val="00DD0F40"/>
    <w:rsid w:val="00DD0FB5"/>
    <w:rsid w:val="00DD1451"/>
    <w:rsid w:val="00DD2D18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05C4"/>
    <w:rsid w:val="00DF17A0"/>
    <w:rsid w:val="00DF18CC"/>
    <w:rsid w:val="00DF2D97"/>
    <w:rsid w:val="00DF3355"/>
    <w:rsid w:val="00DF4D73"/>
    <w:rsid w:val="00DF4FB9"/>
    <w:rsid w:val="00DF5AEE"/>
    <w:rsid w:val="00DF6A6B"/>
    <w:rsid w:val="00DF727D"/>
    <w:rsid w:val="00DF7833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1D5"/>
    <w:rsid w:val="00E36258"/>
    <w:rsid w:val="00E37942"/>
    <w:rsid w:val="00E37BCE"/>
    <w:rsid w:val="00E403CF"/>
    <w:rsid w:val="00E40A4F"/>
    <w:rsid w:val="00E40ABF"/>
    <w:rsid w:val="00E40E39"/>
    <w:rsid w:val="00E41333"/>
    <w:rsid w:val="00E41737"/>
    <w:rsid w:val="00E41D92"/>
    <w:rsid w:val="00E4266E"/>
    <w:rsid w:val="00E42D0A"/>
    <w:rsid w:val="00E44B4F"/>
    <w:rsid w:val="00E44D63"/>
    <w:rsid w:val="00E45B65"/>
    <w:rsid w:val="00E45E14"/>
    <w:rsid w:val="00E47D0E"/>
    <w:rsid w:val="00E5037A"/>
    <w:rsid w:val="00E504A4"/>
    <w:rsid w:val="00E506AF"/>
    <w:rsid w:val="00E50DA2"/>
    <w:rsid w:val="00E51B75"/>
    <w:rsid w:val="00E52CFD"/>
    <w:rsid w:val="00E53C87"/>
    <w:rsid w:val="00E5400F"/>
    <w:rsid w:val="00E5414D"/>
    <w:rsid w:val="00E54292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569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CC8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3B0A"/>
    <w:rsid w:val="00E85509"/>
    <w:rsid w:val="00E85553"/>
    <w:rsid w:val="00E85F9A"/>
    <w:rsid w:val="00E86979"/>
    <w:rsid w:val="00E86A27"/>
    <w:rsid w:val="00E87F91"/>
    <w:rsid w:val="00E9023E"/>
    <w:rsid w:val="00E9087A"/>
    <w:rsid w:val="00E90F91"/>
    <w:rsid w:val="00E913DE"/>
    <w:rsid w:val="00E91C2D"/>
    <w:rsid w:val="00E92BD1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97A3A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F2D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2BB"/>
    <w:rsid w:val="00EB6EB7"/>
    <w:rsid w:val="00EB77D7"/>
    <w:rsid w:val="00EC0B05"/>
    <w:rsid w:val="00EC1422"/>
    <w:rsid w:val="00EC16D7"/>
    <w:rsid w:val="00EC1B46"/>
    <w:rsid w:val="00EC1E22"/>
    <w:rsid w:val="00EC1F2C"/>
    <w:rsid w:val="00EC3476"/>
    <w:rsid w:val="00EC34A5"/>
    <w:rsid w:val="00EC3AF8"/>
    <w:rsid w:val="00EC3EA2"/>
    <w:rsid w:val="00EC4829"/>
    <w:rsid w:val="00EC5390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33E4"/>
    <w:rsid w:val="00EE456C"/>
    <w:rsid w:val="00EE4E9A"/>
    <w:rsid w:val="00EE5239"/>
    <w:rsid w:val="00EE5524"/>
    <w:rsid w:val="00EE65B0"/>
    <w:rsid w:val="00EE6657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621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0A11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2D62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2BFC"/>
    <w:rsid w:val="00F53040"/>
    <w:rsid w:val="00F5385C"/>
    <w:rsid w:val="00F54C9F"/>
    <w:rsid w:val="00F54ECD"/>
    <w:rsid w:val="00F5651B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A17"/>
    <w:rsid w:val="00F71B2C"/>
    <w:rsid w:val="00F74DC9"/>
    <w:rsid w:val="00F754EC"/>
    <w:rsid w:val="00F7676F"/>
    <w:rsid w:val="00F772C3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091B"/>
    <w:rsid w:val="00F91348"/>
    <w:rsid w:val="00F91855"/>
    <w:rsid w:val="00F9218A"/>
    <w:rsid w:val="00F93311"/>
    <w:rsid w:val="00F933A6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6D4"/>
    <w:rsid w:val="00FC6B0E"/>
    <w:rsid w:val="00FD00F2"/>
    <w:rsid w:val="00FD1BD6"/>
    <w:rsid w:val="00FD1D34"/>
    <w:rsid w:val="00FD2526"/>
    <w:rsid w:val="00FD25B4"/>
    <w:rsid w:val="00FD270D"/>
    <w:rsid w:val="00FD2A9E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CA8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DE81C"/>
  <w15:docId w15:val="{83095C40-F375-45EA-AC8C-3AFEDA0C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7E76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uiPriority w:val="99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Obiekt,List Paragraph1,BulletC,Akapit z listą31,TRAKO Akapit z listą,Kolorowa lista — akcent 11,ASIA,Normal,l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Obiekt Znak,List Paragraph1 Znak,BulletC Znak,Akapit z listą31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5377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DC1D9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40546"/>
    <w:rPr>
      <w:lang w:eastAsia="ar-SA"/>
    </w:rPr>
  </w:style>
  <w:style w:type="character" w:styleId="Odwoanieprzypisudolnego">
    <w:name w:val="footnote reference"/>
    <w:rsid w:val="00D55EFD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910E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2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2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9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4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2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ujazd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4E3AA-47F3-45D4-9833-79759439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1067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m.janas-polus</cp:lastModifiedBy>
  <cp:revision>7</cp:revision>
  <cp:lastPrinted>2024-06-25T07:50:00Z</cp:lastPrinted>
  <dcterms:created xsi:type="dcterms:W3CDTF">2024-10-17T11:30:00Z</dcterms:created>
  <dcterms:modified xsi:type="dcterms:W3CDTF">2024-11-06T13:37:00Z</dcterms:modified>
</cp:coreProperties>
</file>