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6FFBA" w14:textId="77777777" w:rsidR="004146F8" w:rsidRPr="00153AA1" w:rsidRDefault="004146F8" w:rsidP="000B1B76">
      <w:pPr>
        <w:jc w:val="right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Załącznik nr 1 do SWZ</w:t>
      </w:r>
    </w:p>
    <w:p w14:paraId="1B1D7091" w14:textId="77777777" w:rsidR="004810A7" w:rsidRPr="00153AA1" w:rsidRDefault="004810A7" w:rsidP="00C95BC2">
      <w:pPr>
        <w:rPr>
          <w:rFonts w:ascii="Times New Roman" w:hAnsi="Times New Roman" w:cs="Times New Roman"/>
          <w:b/>
        </w:rPr>
      </w:pPr>
    </w:p>
    <w:p w14:paraId="53743707" w14:textId="77777777" w:rsidR="004146F8" w:rsidRPr="00153AA1" w:rsidRDefault="004146F8" w:rsidP="004146F8">
      <w:pPr>
        <w:jc w:val="center"/>
        <w:rPr>
          <w:rFonts w:ascii="Times New Roman" w:hAnsi="Times New Roman" w:cs="Times New Roman"/>
          <w:b/>
        </w:rPr>
      </w:pPr>
      <w:r w:rsidRPr="00153AA1">
        <w:rPr>
          <w:rFonts w:ascii="Times New Roman" w:hAnsi="Times New Roman" w:cs="Times New Roman"/>
          <w:b/>
        </w:rPr>
        <w:t>FORMULARZ OFERTY</w:t>
      </w:r>
    </w:p>
    <w:p w14:paraId="4D26DD5A" w14:textId="3B124E84" w:rsidR="00E75695" w:rsidRPr="00153AA1" w:rsidRDefault="00AE4591" w:rsidP="00E75695">
      <w:pPr>
        <w:jc w:val="center"/>
        <w:rPr>
          <w:rFonts w:ascii="Times New Roman" w:hAnsi="Times New Roman" w:cs="Times New Roman"/>
          <w:b/>
          <w:bCs/>
        </w:rPr>
      </w:pPr>
      <w:r w:rsidRPr="00153AA1">
        <w:rPr>
          <w:rFonts w:ascii="Times New Roman" w:hAnsi="Times New Roman" w:cs="Times New Roman"/>
        </w:rPr>
        <w:t xml:space="preserve">PRZEDMIOT ZAMÓWIENIA: </w:t>
      </w:r>
      <w:bookmarkStart w:id="0" w:name="_Hlk166072402"/>
      <w:r w:rsidR="00E75695" w:rsidRPr="00153AA1">
        <w:rPr>
          <w:rFonts w:ascii="Times New Roman" w:hAnsi="Times New Roman" w:cs="Times New Roman"/>
          <w:b/>
          <w:bCs/>
        </w:rPr>
        <w:t xml:space="preserve">„Przebudowa zbiornika wodnego w miejscowości </w:t>
      </w:r>
      <w:r w:rsidR="00153AA1">
        <w:rPr>
          <w:rFonts w:ascii="Times New Roman" w:hAnsi="Times New Roman" w:cs="Times New Roman"/>
          <w:b/>
          <w:bCs/>
        </w:rPr>
        <w:t>Chrostowo Wielkie</w:t>
      </w:r>
      <w:r w:rsidR="00E75695" w:rsidRPr="00153AA1">
        <w:rPr>
          <w:rFonts w:ascii="Times New Roman" w:hAnsi="Times New Roman" w:cs="Times New Roman"/>
          <w:b/>
          <w:bCs/>
        </w:rPr>
        <w:t>”</w:t>
      </w:r>
      <w:r w:rsidR="00153AA1">
        <w:rPr>
          <w:rFonts w:ascii="Times New Roman" w:hAnsi="Times New Roman" w:cs="Times New Roman"/>
          <w:b/>
          <w:bCs/>
        </w:rPr>
        <w:t>, nr referencyjny: EKO.271.</w:t>
      </w:r>
      <w:r w:rsidR="007B389A">
        <w:rPr>
          <w:rFonts w:ascii="Times New Roman" w:hAnsi="Times New Roman" w:cs="Times New Roman"/>
          <w:b/>
          <w:bCs/>
        </w:rPr>
        <w:t>8</w:t>
      </w:r>
      <w:bookmarkStart w:id="1" w:name="_GoBack"/>
      <w:bookmarkEnd w:id="1"/>
      <w:r w:rsidR="00153AA1">
        <w:rPr>
          <w:rFonts w:ascii="Times New Roman" w:hAnsi="Times New Roman" w:cs="Times New Roman"/>
          <w:b/>
          <w:bCs/>
        </w:rPr>
        <w:t>.2024.MM</w:t>
      </w:r>
    </w:p>
    <w:bookmarkEnd w:id="0"/>
    <w:p w14:paraId="241D4DAF" w14:textId="67069365" w:rsidR="006447E9" w:rsidRPr="00153AA1" w:rsidRDefault="006447E9" w:rsidP="00E75695">
      <w:pPr>
        <w:jc w:val="center"/>
        <w:rPr>
          <w:rFonts w:ascii="Times New Roman" w:hAnsi="Times New Roman" w:cs="Times New Roman"/>
          <w:b/>
        </w:rPr>
      </w:pPr>
    </w:p>
    <w:p w14:paraId="1339EC0C" w14:textId="77777777" w:rsidR="004146F8" w:rsidRPr="00153AA1" w:rsidRDefault="00235A45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1. </w:t>
      </w:r>
      <w:r w:rsidR="004146F8" w:rsidRPr="00153AA1">
        <w:rPr>
          <w:rFonts w:ascii="Times New Roman" w:hAnsi="Times New Roman" w:cs="Times New Roman"/>
        </w:rPr>
        <w:t>Nazwa Wykonawcy/Wykonawców</w:t>
      </w:r>
      <w:bookmarkStart w:id="2" w:name="_Ref125364776"/>
      <w:r w:rsidR="00AE4591" w:rsidRPr="00153AA1">
        <w:rPr>
          <w:rStyle w:val="Odwoanieprzypisudolnego"/>
          <w:rFonts w:ascii="Times New Roman" w:hAnsi="Times New Roman" w:cs="Times New Roman"/>
        </w:rPr>
        <w:footnoteReference w:id="1"/>
      </w:r>
      <w:bookmarkEnd w:id="2"/>
      <w:r w:rsidR="004146F8" w:rsidRPr="00153AA1">
        <w:rPr>
          <w:rFonts w:ascii="Times New Roman" w:hAnsi="Times New Roman" w:cs="Times New Roman"/>
        </w:rPr>
        <w:t xml:space="preserve"> wspólnie ubiegających się o udzielenie zamówienia:</w:t>
      </w:r>
    </w:p>
    <w:p w14:paraId="3021480D" w14:textId="379215E9" w:rsidR="00D35BB4" w:rsidRPr="00153AA1" w:rsidRDefault="004146F8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Adres: ……………………………………………………………</w:t>
      </w:r>
      <w:r w:rsidR="00153AA1">
        <w:rPr>
          <w:rFonts w:ascii="Times New Roman" w:hAnsi="Times New Roman" w:cs="Times New Roman"/>
        </w:rPr>
        <w:t>…..</w:t>
      </w:r>
      <w:r w:rsidRPr="00153AA1">
        <w:rPr>
          <w:rFonts w:ascii="Times New Roman" w:hAnsi="Times New Roman" w:cs="Times New Roman"/>
        </w:rPr>
        <w:t>……………………….</w:t>
      </w:r>
    </w:p>
    <w:p w14:paraId="07D5DD56" w14:textId="4E9001FB" w:rsidR="000023F9" w:rsidRPr="00153AA1" w:rsidRDefault="00D35BB4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e-mail: …………………………………………………</w:t>
      </w:r>
      <w:r w:rsidR="00153AA1">
        <w:rPr>
          <w:rFonts w:ascii="Times New Roman" w:hAnsi="Times New Roman" w:cs="Times New Roman"/>
        </w:rPr>
        <w:t>…..</w:t>
      </w:r>
      <w:r w:rsidRPr="00153AA1">
        <w:rPr>
          <w:rFonts w:ascii="Times New Roman" w:hAnsi="Times New Roman" w:cs="Times New Roman"/>
        </w:rPr>
        <w:t>…………………………………</w:t>
      </w:r>
    </w:p>
    <w:p w14:paraId="3298F214" w14:textId="21D58146" w:rsidR="004146F8" w:rsidRPr="00153AA1" w:rsidRDefault="000023F9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telef. ……………………………………………………</w:t>
      </w:r>
      <w:r w:rsidR="00153AA1">
        <w:rPr>
          <w:rFonts w:ascii="Times New Roman" w:hAnsi="Times New Roman" w:cs="Times New Roman"/>
        </w:rPr>
        <w:t>….…………………………………</w:t>
      </w:r>
    </w:p>
    <w:p w14:paraId="308BA7D5" w14:textId="1C219E4F" w:rsidR="004146F8" w:rsidRPr="00153AA1" w:rsidRDefault="004943B5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NIP/PESEL/KRS</w:t>
      </w:r>
      <w:r w:rsidR="004363ED" w:rsidRPr="00153AA1">
        <w:rPr>
          <w:rStyle w:val="Odwoanieprzypisudolnego"/>
          <w:rFonts w:ascii="Times New Roman" w:hAnsi="Times New Roman" w:cs="Times New Roman"/>
        </w:rPr>
        <w:footnoteReference w:id="2"/>
      </w:r>
      <w:r w:rsidR="004146F8" w:rsidRPr="00153AA1">
        <w:rPr>
          <w:rFonts w:ascii="Times New Roman" w:hAnsi="Times New Roman" w:cs="Times New Roman"/>
        </w:rPr>
        <w:t>: ……</w:t>
      </w:r>
      <w:r w:rsidR="00153AA1">
        <w:rPr>
          <w:rFonts w:ascii="Times New Roman" w:hAnsi="Times New Roman" w:cs="Times New Roman"/>
        </w:rPr>
        <w:t>…..…………………………………………………………………</w:t>
      </w:r>
    </w:p>
    <w:p w14:paraId="78B2638D" w14:textId="3B836746" w:rsidR="00E96AA7" w:rsidRPr="00153AA1" w:rsidRDefault="004146F8" w:rsidP="00E96AA7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Reprezentowany przez:……</w:t>
      </w:r>
      <w:r w:rsidR="00153AA1">
        <w:rPr>
          <w:rFonts w:ascii="Times New Roman" w:hAnsi="Times New Roman" w:cs="Times New Roman"/>
        </w:rPr>
        <w:t>…………………………………………………………………</w:t>
      </w:r>
    </w:p>
    <w:p w14:paraId="6EA21BDF" w14:textId="77777777" w:rsidR="004146F8" w:rsidRPr="00153AA1" w:rsidRDefault="004146F8" w:rsidP="004146F8">
      <w:pPr>
        <w:jc w:val="center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(imię, nazwisko, stanowisko/podstawa do reprezentacji)</w:t>
      </w:r>
    </w:p>
    <w:p w14:paraId="5C141965" w14:textId="77777777" w:rsidR="004146F8" w:rsidRPr="00153AA1" w:rsidRDefault="004146F8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Wykonawca jest:</w:t>
      </w:r>
    </w:p>
    <w:p w14:paraId="0A1F1A60" w14:textId="3A6F4ACC" w:rsidR="004146F8" w:rsidRPr="00153AA1" w:rsidRDefault="004146F8" w:rsidP="004146F8">
      <w:pPr>
        <w:jc w:val="center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- mikroprzedsiębiorstwem / małym przedsiębiorstwe</w:t>
      </w:r>
      <w:r w:rsidR="004943B5" w:rsidRPr="00153AA1">
        <w:rPr>
          <w:rFonts w:ascii="Times New Roman" w:hAnsi="Times New Roman" w:cs="Times New Roman"/>
        </w:rPr>
        <w:t>m / średnim przedsiębiorstwem</w:t>
      </w:r>
      <w:r w:rsidR="004363ED" w:rsidRPr="00153AA1">
        <w:rPr>
          <w:rStyle w:val="Odwoanieprzypisudolnego"/>
          <w:rFonts w:ascii="Times New Roman" w:hAnsi="Times New Roman" w:cs="Times New Roman"/>
        </w:rPr>
        <w:footnoteReference w:id="3"/>
      </w:r>
    </w:p>
    <w:p w14:paraId="664390D1" w14:textId="77777777" w:rsidR="004146F8" w:rsidRPr="00153AA1" w:rsidRDefault="004146F8" w:rsidP="004146F8">
      <w:pPr>
        <w:rPr>
          <w:rFonts w:ascii="Times New Roman" w:hAnsi="Times New Roman" w:cs="Times New Roman"/>
        </w:rPr>
      </w:pPr>
    </w:p>
    <w:p w14:paraId="26BFCB2F" w14:textId="164D7C78" w:rsidR="004146F8" w:rsidRPr="00153AA1" w:rsidRDefault="00235A45" w:rsidP="00235A45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2. </w:t>
      </w:r>
      <w:r w:rsidR="00C43E2E" w:rsidRPr="00153AA1">
        <w:rPr>
          <w:rFonts w:ascii="Times New Roman" w:hAnsi="Times New Roman" w:cs="Times New Roman"/>
        </w:rPr>
        <w:t>O</w:t>
      </w:r>
      <w:r w:rsidR="004146F8" w:rsidRPr="00153AA1">
        <w:rPr>
          <w:rFonts w:ascii="Times New Roman" w:hAnsi="Times New Roman" w:cs="Times New Roman"/>
        </w:rPr>
        <w:t xml:space="preserve">ferujemy wykonanie przedmiotu zamówienia zgodnie z wymogami zawartymi w </w:t>
      </w:r>
      <w:r w:rsidRPr="00153AA1">
        <w:rPr>
          <w:rFonts w:ascii="Times New Roman" w:hAnsi="Times New Roman" w:cs="Times New Roman"/>
        </w:rPr>
        <w:t>Specyfikacji Warunków Zamówienia</w:t>
      </w:r>
      <w:r w:rsidR="00C43E2E" w:rsidRPr="00153AA1">
        <w:rPr>
          <w:rFonts w:ascii="Times New Roman" w:hAnsi="Times New Roman" w:cs="Times New Roman"/>
        </w:rPr>
        <w:t xml:space="preserve"> w kwocie</w:t>
      </w:r>
      <w:r w:rsidRPr="00153AA1">
        <w:rPr>
          <w:rFonts w:ascii="Times New Roman" w:hAnsi="Times New Roman" w:cs="Times New Roman"/>
        </w:rPr>
        <w:t>:</w:t>
      </w:r>
    </w:p>
    <w:p w14:paraId="4D797719" w14:textId="15A33CF3" w:rsidR="000907D5" w:rsidRPr="00153AA1" w:rsidRDefault="000907D5" w:rsidP="00235A45">
      <w:pPr>
        <w:jc w:val="both"/>
        <w:rPr>
          <w:rFonts w:ascii="Times New Roman" w:hAnsi="Times New Roman" w:cs="Times New Roman"/>
          <w:b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235A45" w:rsidRPr="00153AA1" w14:paraId="304EFD4C" w14:textId="77777777" w:rsidTr="00194A48">
        <w:trPr>
          <w:trHeight w:val="2046"/>
        </w:trPr>
        <w:tc>
          <w:tcPr>
            <w:tcW w:w="9790" w:type="dxa"/>
          </w:tcPr>
          <w:p w14:paraId="47DAE42E" w14:textId="77777777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3709A58" w14:textId="5F9D1ABC" w:rsidR="00235A45" w:rsidRPr="00153AA1" w:rsidRDefault="00C43E2E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Cena ofertowa netto: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</w:t>
            </w: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</w:t>
            </w:r>
            <w:r w:rsidR="00235A45" w:rsidRPr="00153AA1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0715D573" w14:textId="77777777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AA4430" w14:textId="0AD00C50" w:rsidR="00235A45" w:rsidRPr="00153AA1" w:rsidRDefault="00C43E2E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Podatek 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.............................................PLN </w:t>
            </w:r>
          </w:p>
          <w:p w14:paraId="7E06D41A" w14:textId="72A4B4AF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  <w:p w14:paraId="1DCB042C" w14:textId="4AD43DCB" w:rsidR="00235A45" w:rsidRPr="00153AA1" w:rsidRDefault="00194A48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Cena ofertowa brutto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</w:t>
            </w: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PLN</w:t>
            </w:r>
          </w:p>
          <w:p w14:paraId="1368A357" w14:textId="7A742003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1582B64" w14:textId="77777777" w:rsidR="009C7EA3" w:rsidRPr="00153AA1" w:rsidRDefault="009C7EA3" w:rsidP="00153AA1">
      <w:pPr>
        <w:widowControl/>
        <w:spacing w:after="1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E8592EB" w14:textId="2697009C" w:rsidR="00235A45" w:rsidRPr="00153AA1" w:rsidRDefault="00180368" w:rsidP="00153AA1">
      <w:pPr>
        <w:widowControl/>
        <w:spacing w:after="120"/>
        <w:jc w:val="both"/>
        <w:rPr>
          <w:rFonts w:ascii="Times New Roman" w:hAnsi="Times New Roman" w:cs="Times New Roman"/>
          <w:color w:val="000000" w:themeColor="text1"/>
          <w:lang w:bidi="ar-SA"/>
        </w:rPr>
      </w:pPr>
      <w:r w:rsidRPr="00153AA1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235A45" w:rsidRPr="00153AA1"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="00235A45" w:rsidRPr="00153AA1">
        <w:rPr>
          <w:rFonts w:ascii="Times New Roman" w:hAnsi="Times New Roman" w:cs="Times New Roman"/>
          <w:color w:val="000000" w:themeColor="text1"/>
          <w:lang w:bidi="ar-SA"/>
        </w:rPr>
        <w:t>Przedmiot</w:t>
      </w:r>
      <w:r w:rsidR="006447E9" w:rsidRPr="00153AA1">
        <w:rPr>
          <w:rFonts w:ascii="Times New Roman" w:hAnsi="Times New Roman" w:cs="Times New Roman"/>
          <w:color w:val="000000" w:themeColor="text1"/>
          <w:lang w:bidi="ar-SA"/>
        </w:rPr>
        <w:t xml:space="preserve"> zamówienia wykonamy w termin</w:t>
      </w:r>
      <w:r w:rsidR="00CF77B3" w:rsidRPr="00153AA1">
        <w:rPr>
          <w:rFonts w:ascii="Times New Roman" w:hAnsi="Times New Roman" w:cs="Times New Roman"/>
          <w:color w:val="000000" w:themeColor="text1"/>
          <w:lang w:bidi="ar-SA"/>
        </w:rPr>
        <w:t xml:space="preserve">ie </w:t>
      </w:r>
      <w:r w:rsidR="00A33F83" w:rsidRPr="00153AA1">
        <w:rPr>
          <w:rFonts w:ascii="Times New Roman" w:hAnsi="Times New Roman" w:cs="Times New Roman"/>
          <w:color w:val="000000" w:themeColor="text1"/>
          <w:lang w:bidi="ar-SA"/>
        </w:rPr>
        <w:t>wskazanym w SWZ.</w:t>
      </w:r>
    </w:p>
    <w:p w14:paraId="6D777665" w14:textId="3DA68926" w:rsidR="00017325" w:rsidRPr="00153AA1" w:rsidRDefault="00235A45" w:rsidP="00153AA1">
      <w:pPr>
        <w:widowControl/>
        <w:spacing w:after="120"/>
        <w:ind w:left="360" w:hanging="360"/>
        <w:jc w:val="both"/>
        <w:rPr>
          <w:rFonts w:ascii="Times New Roman" w:hAnsi="Times New Roman" w:cs="Times New Roman"/>
          <w:color w:val="auto"/>
          <w:lang w:bidi="ar-SA"/>
        </w:rPr>
      </w:pPr>
      <w:r w:rsidRPr="00153AA1">
        <w:rPr>
          <w:rFonts w:ascii="Times New Roman" w:hAnsi="Times New Roman" w:cs="Times New Roman"/>
          <w:color w:val="auto"/>
          <w:lang w:bidi="ar-SA"/>
        </w:rPr>
        <w:t>4. Udzielimy gwarancji</w:t>
      </w:r>
      <w:r w:rsidR="00017325" w:rsidRPr="00153AA1">
        <w:rPr>
          <w:rFonts w:ascii="Times New Roman" w:hAnsi="Times New Roman" w:cs="Times New Roman"/>
          <w:color w:val="auto"/>
          <w:lang w:bidi="ar-SA"/>
        </w:rPr>
        <w:t xml:space="preserve"> (w miesiącach):</w:t>
      </w:r>
      <w:r w:rsidR="00551280" w:rsidRPr="00153AA1">
        <w:rPr>
          <w:rFonts w:ascii="Times New Roman" w:hAnsi="Times New Roman" w:cs="Times New Roman"/>
          <w:color w:val="auto"/>
          <w:lang w:bidi="ar-SA"/>
        </w:rPr>
        <w:t>……………………….</w:t>
      </w:r>
    </w:p>
    <w:p w14:paraId="161B7DF1" w14:textId="7039522F" w:rsidR="00235A45" w:rsidRPr="00153AA1" w:rsidRDefault="00235A45" w:rsidP="00153AA1">
      <w:pPr>
        <w:widowControl/>
        <w:tabs>
          <w:tab w:val="num" w:pos="360"/>
        </w:tabs>
        <w:spacing w:after="120"/>
        <w:ind w:left="360" w:hanging="360"/>
        <w:jc w:val="both"/>
        <w:rPr>
          <w:rFonts w:ascii="Times New Roman" w:hAnsi="Times New Roman" w:cs="Times New Roman"/>
          <w:b/>
          <w:color w:val="auto"/>
          <w:lang w:bidi="ar-SA"/>
        </w:rPr>
      </w:pPr>
      <w:r w:rsidRPr="00153AA1">
        <w:rPr>
          <w:rFonts w:ascii="Times New Roman" w:hAnsi="Times New Roman" w:cs="Times New Roman"/>
          <w:color w:val="auto"/>
          <w:lang w:bidi="ar-SA"/>
        </w:rPr>
        <w:t>5. Oświadczam(y), że akceptuję(</w:t>
      </w:r>
      <w:proofErr w:type="spellStart"/>
      <w:r w:rsidRPr="00153AA1">
        <w:rPr>
          <w:rFonts w:ascii="Times New Roman" w:hAnsi="Times New Roman" w:cs="Times New Roman"/>
          <w:color w:val="auto"/>
          <w:lang w:bidi="ar-SA"/>
        </w:rPr>
        <w:t>emy</w:t>
      </w:r>
      <w:proofErr w:type="spellEnd"/>
      <w:r w:rsidRPr="00153AA1">
        <w:rPr>
          <w:rFonts w:ascii="Times New Roman" w:hAnsi="Times New Roman" w:cs="Times New Roman"/>
          <w:color w:val="auto"/>
          <w:lang w:bidi="ar-SA"/>
        </w:rPr>
        <w:t>), termin płatności faktur</w:t>
      </w:r>
      <w:r w:rsidR="00E96AA7" w:rsidRPr="00153AA1">
        <w:rPr>
          <w:rFonts w:ascii="Times New Roman" w:hAnsi="Times New Roman" w:cs="Times New Roman"/>
          <w:color w:val="auto"/>
          <w:lang w:bidi="ar-SA"/>
        </w:rPr>
        <w:t>y</w:t>
      </w:r>
      <w:r w:rsidRPr="00153AA1">
        <w:rPr>
          <w:rFonts w:ascii="Times New Roman" w:hAnsi="Times New Roman" w:cs="Times New Roman"/>
          <w:color w:val="auto"/>
          <w:lang w:bidi="ar-SA"/>
        </w:rPr>
        <w:t xml:space="preserve"> - </w:t>
      </w:r>
      <w:r w:rsidR="00FE4265" w:rsidRPr="00153AA1">
        <w:rPr>
          <w:rFonts w:ascii="Times New Roman" w:hAnsi="Times New Roman" w:cs="Times New Roman"/>
          <w:color w:val="auto"/>
          <w:lang w:bidi="ar-SA"/>
        </w:rPr>
        <w:t>14</w:t>
      </w:r>
      <w:r w:rsidR="00153AA1">
        <w:rPr>
          <w:rFonts w:ascii="Times New Roman" w:hAnsi="Times New Roman" w:cs="Times New Roman"/>
          <w:color w:val="auto"/>
          <w:lang w:bidi="ar-SA"/>
        </w:rPr>
        <w:t xml:space="preserve"> dni od daty doręczenia </w:t>
      </w:r>
      <w:r w:rsidRPr="00153AA1">
        <w:rPr>
          <w:rFonts w:ascii="Times New Roman" w:hAnsi="Times New Roman" w:cs="Times New Roman"/>
          <w:color w:val="auto"/>
          <w:lang w:bidi="ar-SA"/>
        </w:rPr>
        <w:t>prawidłowo wystawionej fa</w:t>
      </w:r>
      <w:r w:rsidR="00C35971" w:rsidRPr="00153AA1">
        <w:rPr>
          <w:rFonts w:ascii="Times New Roman" w:hAnsi="Times New Roman" w:cs="Times New Roman"/>
          <w:color w:val="auto"/>
          <w:lang w:bidi="ar-SA"/>
        </w:rPr>
        <w:t>ktury wraz z protokołem odbioru</w:t>
      </w:r>
      <w:r w:rsidR="00310482" w:rsidRPr="00153AA1">
        <w:rPr>
          <w:rFonts w:ascii="Times New Roman" w:hAnsi="Times New Roman" w:cs="Times New Roman"/>
          <w:color w:val="auto"/>
          <w:lang w:bidi="ar-SA"/>
        </w:rPr>
        <w:t>.</w:t>
      </w:r>
    </w:p>
    <w:p w14:paraId="37BB414C" w14:textId="77777777" w:rsidR="004146F8" w:rsidRPr="00153AA1" w:rsidRDefault="00235A45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6. </w:t>
      </w:r>
      <w:r w:rsidR="004146F8" w:rsidRPr="00153AA1">
        <w:rPr>
          <w:rFonts w:ascii="Times New Roman" w:hAnsi="Times New Roman" w:cs="Times New Roman"/>
        </w:rPr>
        <w:t>Przystępując do udziału w postępowaniu o zamó</w:t>
      </w:r>
      <w:r w:rsidR="0051540D" w:rsidRPr="00153AA1">
        <w:rPr>
          <w:rFonts w:ascii="Times New Roman" w:hAnsi="Times New Roman" w:cs="Times New Roman"/>
        </w:rPr>
        <w:t>wienie publiczne oświadczamy, że</w:t>
      </w:r>
      <w:r w:rsidR="004146F8" w:rsidRPr="00153AA1">
        <w:rPr>
          <w:rFonts w:ascii="Times New Roman" w:hAnsi="Times New Roman" w:cs="Times New Roman"/>
        </w:rPr>
        <w:t>:</w:t>
      </w:r>
    </w:p>
    <w:p w14:paraId="089366C5" w14:textId="240E281E" w:rsidR="004146F8" w:rsidRPr="00153AA1" w:rsidRDefault="0051540D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1/ </w:t>
      </w:r>
      <w:r w:rsidR="004146F8" w:rsidRPr="00153AA1">
        <w:rPr>
          <w:rFonts w:ascii="Times New Roman" w:hAnsi="Times New Roman" w:cs="Times New Roman"/>
        </w:rPr>
        <w:t xml:space="preserve">zapoznaliśmy się </w:t>
      </w:r>
      <w:r w:rsidR="00211A7B" w:rsidRPr="00153AA1">
        <w:rPr>
          <w:rFonts w:ascii="Times New Roman" w:hAnsi="Times New Roman" w:cs="Times New Roman"/>
        </w:rPr>
        <w:t xml:space="preserve">z warunkami zamówienia i przyjmujemy je bez zastrzeżeń </w:t>
      </w:r>
    </w:p>
    <w:p w14:paraId="19DA3968" w14:textId="77777777" w:rsidR="004146F8" w:rsidRPr="00153AA1" w:rsidRDefault="00A629FB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2/ </w:t>
      </w:r>
      <w:r w:rsidR="004146F8" w:rsidRPr="00153AA1">
        <w:rPr>
          <w:rFonts w:ascii="Times New Roman" w:hAnsi="Times New Roman" w:cs="Times New Roman"/>
        </w:rPr>
        <w:t>uważamy się za związanych niniejszą ofertą na czas wskazany w SWZ;</w:t>
      </w:r>
    </w:p>
    <w:p w14:paraId="63D91A34" w14:textId="6E09BC02" w:rsidR="004146F8" w:rsidRPr="00153AA1" w:rsidRDefault="00A629FB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3/</w:t>
      </w:r>
      <w:r w:rsidR="00211A7B" w:rsidRPr="00153AA1">
        <w:rPr>
          <w:rFonts w:ascii="Times New Roman" w:hAnsi="Times New Roman" w:cs="Times New Roman"/>
        </w:rPr>
        <w:t xml:space="preserve"> </w:t>
      </w:r>
      <w:r w:rsidR="004146F8" w:rsidRPr="00153AA1">
        <w:rPr>
          <w:rFonts w:ascii="Times New Roman" w:hAnsi="Times New Roman" w:cs="Times New Roman"/>
        </w:rPr>
        <w:t>pozyskaliśmy wszystkie informacje pozwalające na sporządzenie oferty oraz wykonanie ww. zamówienia;</w:t>
      </w:r>
    </w:p>
    <w:p w14:paraId="3E3FBC5B" w14:textId="51B18CA4" w:rsidR="00211A7B" w:rsidRPr="00153AA1" w:rsidRDefault="00A629FB" w:rsidP="00A629FB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lastRenderedPageBreak/>
        <w:t xml:space="preserve">4/ </w:t>
      </w:r>
      <w:r w:rsidR="00211A7B" w:rsidRPr="00153AA1">
        <w:rPr>
          <w:rFonts w:ascii="Times New Roman" w:hAnsi="Times New Roman" w:cs="Times New Roman"/>
        </w:rPr>
        <w:t>przedmiot oferty jest zgodny z przedmiotem zamówienia;</w:t>
      </w:r>
    </w:p>
    <w:p w14:paraId="363B564A" w14:textId="78F694E4" w:rsidR="00211A7B" w:rsidRPr="00153AA1" w:rsidRDefault="00211A7B" w:rsidP="00A629FB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5/ zapoznaliśmy się z projektowanymi postanowieniami umowy, które zostaną wprowadzone do treści umowy w sprawie zamówienia i przyjmujemy je bez zastrzeżeń;</w:t>
      </w:r>
    </w:p>
    <w:p w14:paraId="46A49E85" w14:textId="6FD9BB92" w:rsidR="002A7050" w:rsidRPr="00153AA1" w:rsidRDefault="002709B2" w:rsidP="00656DA6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6</w:t>
      </w:r>
      <w:r w:rsidR="00A629FB" w:rsidRPr="00153AA1">
        <w:rPr>
          <w:rFonts w:ascii="Times New Roman" w:hAnsi="Times New Roman" w:cs="Times New Roman"/>
        </w:rPr>
        <w:t xml:space="preserve">/ </w:t>
      </w:r>
      <w:r w:rsidR="004146F8" w:rsidRPr="00153AA1">
        <w:rPr>
          <w:rFonts w:ascii="Times New Roman" w:hAnsi="Times New Roman" w:cs="Times New Roman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="004146F8" w:rsidRPr="00153AA1">
        <w:rPr>
          <w:rFonts w:ascii="Times New Roman" w:hAnsi="Times New Roman" w:cs="Times New Roman"/>
          <w:i/>
        </w:rPr>
        <w:t>/jeżeli dotyczy</w:t>
      </w:r>
      <w:r w:rsidR="004146F8" w:rsidRPr="00153AA1">
        <w:rPr>
          <w:rFonts w:ascii="Times New Roman" w:hAnsi="Times New Roman" w:cs="Times New Roman"/>
        </w:rPr>
        <w:t>/</w:t>
      </w:r>
    </w:p>
    <w:p w14:paraId="34623D38" w14:textId="77777777" w:rsidR="002A7050" w:rsidRPr="00153AA1" w:rsidRDefault="00235A45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7. </w:t>
      </w:r>
      <w:r w:rsidR="002A7050" w:rsidRPr="00153AA1">
        <w:rPr>
          <w:rFonts w:ascii="Times New Roman" w:hAnsi="Times New Roman" w:cs="Times New Roman"/>
          <w:i/>
        </w:rPr>
        <w:t>/jeżeli dotyczy</w:t>
      </w:r>
      <w:r w:rsidR="002A7050" w:rsidRPr="00153AA1">
        <w:rPr>
          <w:rFonts w:ascii="Times New Roman" w:hAnsi="Times New Roman" w:cs="Times New Roman"/>
        </w:rPr>
        <w:t>/ Zamierzamy zlecić Podwykonawstwo części zamówienia. Podajemy firmy Podwykonawców (o ile są znane) wraz z częścią zamówienia jaką zamierzamy im powierzyć:</w:t>
      </w:r>
    </w:p>
    <w:p w14:paraId="55A0983B" w14:textId="45597268" w:rsidR="002A7050" w:rsidRPr="00153AA1" w:rsidRDefault="002A7050" w:rsidP="00236CFC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153AA1">
        <w:rPr>
          <w:rFonts w:ascii="Times New Roman" w:hAnsi="Times New Roman" w:cs="Times New Roman"/>
        </w:rPr>
        <w:t>……………………………………………………………………………...……….</w:t>
      </w:r>
    </w:p>
    <w:p w14:paraId="13E4DB19" w14:textId="5C411831" w:rsidR="002A7050" w:rsidRPr="00153AA1" w:rsidRDefault="00236CFC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8</w:t>
      </w:r>
      <w:r w:rsidR="00235A45" w:rsidRPr="00153AA1">
        <w:rPr>
          <w:rFonts w:ascii="Times New Roman" w:hAnsi="Times New Roman" w:cs="Times New Roman"/>
        </w:rPr>
        <w:t xml:space="preserve">. </w:t>
      </w:r>
      <w:r w:rsidR="002A7050" w:rsidRPr="00153AA1">
        <w:rPr>
          <w:rFonts w:ascii="Times New Roman" w:hAnsi="Times New Roman" w:cs="Times New Roman"/>
        </w:rPr>
        <w:t>Wszelką korespondencję w sprawie niniejszego postępowania należy kierować na poniższy</w:t>
      </w:r>
      <w:r w:rsidR="00CC55A1" w:rsidRPr="00153AA1">
        <w:rPr>
          <w:rFonts w:ascii="Times New Roman" w:hAnsi="Times New Roman" w:cs="Times New Roman"/>
        </w:rPr>
        <w:t xml:space="preserve"> adres:</w:t>
      </w:r>
    </w:p>
    <w:p w14:paraId="4DB60B00" w14:textId="77777777" w:rsidR="002A7050" w:rsidRPr="00153AA1" w:rsidRDefault="00CC55A1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e-</w:t>
      </w:r>
      <w:r w:rsidR="002A7050" w:rsidRPr="00153AA1">
        <w:rPr>
          <w:rFonts w:ascii="Times New Roman" w:hAnsi="Times New Roman" w:cs="Times New Roman"/>
        </w:rPr>
        <w:t>mail</w:t>
      </w:r>
      <w:r w:rsidRPr="00153AA1">
        <w:rPr>
          <w:rFonts w:ascii="Times New Roman" w:hAnsi="Times New Roman" w:cs="Times New Roman"/>
        </w:rPr>
        <w:t>………………………………………………………………………………………..</w:t>
      </w:r>
      <w:r w:rsidR="002A7050" w:rsidRPr="00153AA1">
        <w:rPr>
          <w:rFonts w:ascii="Times New Roman" w:hAnsi="Times New Roman" w:cs="Times New Roman"/>
        </w:rPr>
        <w:t xml:space="preserve"> </w:t>
      </w:r>
    </w:p>
    <w:p w14:paraId="5BD0CC53" w14:textId="77777777" w:rsidR="002A7050" w:rsidRPr="00153AA1" w:rsidRDefault="00CC55A1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tel:...............................................................................</w:t>
      </w:r>
    </w:p>
    <w:p w14:paraId="743B775F" w14:textId="77777777" w:rsidR="00CC55A1" w:rsidRPr="00153AA1" w:rsidRDefault="00CC55A1" w:rsidP="002A7050">
      <w:pPr>
        <w:rPr>
          <w:rFonts w:ascii="Times New Roman" w:hAnsi="Times New Roman" w:cs="Times New Roman"/>
        </w:rPr>
      </w:pPr>
    </w:p>
    <w:p w14:paraId="2B5C104C" w14:textId="77777777" w:rsidR="001F439F" w:rsidRPr="00153AA1" w:rsidRDefault="001F439F" w:rsidP="005746CB">
      <w:pPr>
        <w:jc w:val="both"/>
        <w:rPr>
          <w:rFonts w:ascii="Times New Roman" w:hAnsi="Times New Roman" w:cs="Times New Roman"/>
        </w:rPr>
      </w:pPr>
    </w:p>
    <w:p w14:paraId="675CD97B" w14:textId="77777777" w:rsidR="00C30B70" w:rsidRPr="00153AA1" w:rsidRDefault="005746CB" w:rsidP="005A058D">
      <w:pPr>
        <w:jc w:val="both"/>
        <w:rPr>
          <w:rFonts w:ascii="Times New Roman" w:hAnsi="Times New Roman" w:cs="Times New Roman"/>
          <w:b/>
          <w:i/>
        </w:rPr>
      </w:pPr>
      <w:r w:rsidRPr="00153AA1">
        <w:rPr>
          <w:rFonts w:ascii="Times New Roman" w:hAnsi="Times New Roman" w:cs="Times New Roman"/>
          <w:b/>
          <w:u w:val="single"/>
        </w:rPr>
        <w:t>UWAGA</w:t>
      </w:r>
      <w:r w:rsidRPr="00153AA1">
        <w:rPr>
          <w:rFonts w:ascii="Times New Roman" w:hAnsi="Times New Roman" w:cs="Times New Roman"/>
        </w:rPr>
        <w:t xml:space="preserve">: </w:t>
      </w:r>
      <w:r w:rsidRPr="00153AA1">
        <w:rPr>
          <w:rFonts w:ascii="Times New Roman" w:hAnsi="Times New Roman" w:cs="Times New Roman"/>
          <w:b/>
          <w:i/>
        </w:rPr>
        <w:t>formularz należy podpisać kwalifikowanym podpisem elektronicznym, podpisem zaufanym lub podpisem osobistym osoby uprawnionej do zaciąg</w:t>
      </w:r>
      <w:r w:rsidR="00235A45" w:rsidRPr="00153AA1">
        <w:rPr>
          <w:rFonts w:ascii="Times New Roman" w:hAnsi="Times New Roman" w:cs="Times New Roman"/>
          <w:b/>
          <w:i/>
        </w:rPr>
        <w:t>ania zobowiązań w imieniu Wykonawcy</w:t>
      </w:r>
    </w:p>
    <w:p w14:paraId="70103EAD" w14:textId="77777777" w:rsidR="00095DFE" w:rsidRPr="00153AA1" w:rsidRDefault="00095DFE" w:rsidP="008B3D77">
      <w:pPr>
        <w:jc w:val="right"/>
        <w:rPr>
          <w:rFonts w:ascii="Times New Roman" w:hAnsi="Times New Roman" w:cs="Times New Roman"/>
          <w:i/>
        </w:rPr>
      </w:pPr>
    </w:p>
    <w:p w14:paraId="3A416617" w14:textId="77777777" w:rsidR="00095DFE" w:rsidRPr="00153AA1" w:rsidRDefault="00095DFE" w:rsidP="008B3D77">
      <w:pPr>
        <w:jc w:val="right"/>
        <w:rPr>
          <w:rFonts w:ascii="Times New Roman" w:hAnsi="Times New Roman" w:cs="Times New Roman"/>
          <w:i/>
        </w:rPr>
      </w:pPr>
    </w:p>
    <w:p w14:paraId="79F641EA" w14:textId="77777777" w:rsidR="00095DFE" w:rsidRPr="00153AA1" w:rsidRDefault="00095DFE" w:rsidP="0090421F">
      <w:pPr>
        <w:rPr>
          <w:rFonts w:ascii="Times New Roman" w:hAnsi="Times New Roman" w:cs="Times New Roman"/>
          <w:i/>
        </w:rPr>
      </w:pPr>
    </w:p>
    <w:p w14:paraId="52531DC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D7DACE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52E0962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5B69AEC5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63748CA5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26A2D09D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15BA422E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2CED4841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7597E053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B8C07C7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AC97E6E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8D9D99B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11E4BB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EA6A44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0CFF0C6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5FDD1B6" w14:textId="05AD9513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sectPr w:rsidR="0090421F" w:rsidRPr="00153AA1" w:rsidSect="004700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63E4F" w14:textId="77777777" w:rsidR="00E14A87" w:rsidRDefault="00E14A87" w:rsidP="00F73645">
      <w:r>
        <w:separator/>
      </w:r>
    </w:p>
  </w:endnote>
  <w:endnote w:type="continuationSeparator" w:id="0">
    <w:p w14:paraId="5E7CBF99" w14:textId="77777777" w:rsidR="00E14A87" w:rsidRDefault="00E14A87" w:rsidP="00F7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188D4F0t00">
    <w:altName w:val="MS Mincho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1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56C67" w14:textId="77777777" w:rsidR="00153AA1" w:rsidRDefault="00153AA1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6757584"/>
      <w:docPartObj>
        <w:docPartGallery w:val="Page Numbers (Bottom of Page)"/>
        <w:docPartUnique/>
      </w:docPartObj>
    </w:sdtPr>
    <w:sdtEndPr/>
    <w:sdtContent>
      <w:p w14:paraId="651F8A92" w14:textId="2D66022C" w:rsidR="003855AD" w:rsidRDefault="003855AD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89A">
          <w:rPr>
            <w:noProof/>
          </w:rPr>
          <w:t>2</w:t>
        </w:r>
        <w:r>
          <w:fldChar w:fldCharType="end"/>
        </w:r>
      </w:p>
    </w:sdtContent>
  </w:sdt>
  <w:p w14:paraId="1E04BF96" w14:textId="77777777" w:rsidR="003855AD" w:rsidRDefault="003855AD">
    <w:pPr>
      <w:pStyle w:val="Stopka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A311C" w14:textId="77777777" w:rsidR="00153AA1" w:rsidRDefault="00153AA1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48978" w14:textId="77777777" w:rsidR="00E14A87" w:rsidRDefault="00E14A87" w:rsidP="00F73645">
      <w:r>
        <w:separator/>
      </w:r>
    </w:p>
  </w:footnote>
  <w:footnote w:type="continuationSeparator" w:id="0">
    <w:p w14:paraId="68D8A335" w14:textId="77777777" w:rsidR="00E14A87" w:rsidRDefault="00E14A87" w:rsidP="00F73645">
      <w:r>
        <w:continuationSeparator/>
      </w:r>
    </w:p>
  </w:footnote>
  <w:footnote w:id="1">
    <w:p w14:paraId="36293EE1" w14:textId="77777777" w:rsidR="00AE4591" w:rsidRDefault="00AE45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206411BC" w14:textId="2CC5C6FB" w:rsidR="004363ED" w:rsidRDefault="004363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5A95561D" w14:textId="4AC4BF73" w:rsidR="004363ED" w:rsidRDefault="004363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FFF17" w14:textId="77777777" w:rsidR="00153AA1" w:rsidRDefault="00153A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15F0E" w14:textId="77777777" w:rsidR="000B1B76" w:rsidRDefault="000B1B76">
    <w:pPr>
      <w:pStyle w:val="Nagwek"/>
    </w:pPr>
  </w:p>
  <w:p w14:paraId="64C891DF" w14:textId="5FE0F226" w:rsidR="000B1B76" w:rsidRDefault="00551280">
    <w:pPr>
      <w:pStyle w:val="Nagwek"/>
    </w:pPr>
    <w:r>
      <w:rPr>
        <w:noProof/>
        <w:sz w:val="20"/>
        <w:szCs w:val="20"/>
      </w:rPr>
      <w:t xml:space="preserve">                                                     </w:t>
    </w:r>
  </w:p>
  <w:p w14:paraId="69311CD0" w14:textId="7ACF0AAA" w:rsidR="00153AA1" w:rsidRDefault="00153AA1" w:rsidP="00153AA1">
    <w:pPr>
      <w:pStyle w:val="NormalnyWeb"/>
      <w:rPr>
        <w:rFonts w:ascii="Arial" w:hAnsi="Arial"/>
        <w:noProof/>
      </w:rPr>
    </w:pPr>
    <w:r>
      <w:rPr>
        <w:noProof/>
      </w:rPr>
      <w:t xml:space="preserve">     </w:t>
    </w:r>
    <w:r w:rsidRPr="003C605D">
      <w:rPr>
        <w:noProof/>
      </w:rPr>
      <w:drawing>
        <wp:inline distT="0" distB="0" distL="0" distR="0" wp14:anchorId="69095287" wp14:editId="3E4FDF9D">
          <wp:extent cx="1609725" cy="971550"/>
          <wp:effectExtent l="0" t="0" r="9525" b="0"/>
          <wp:docPr id="1" name="Obraz 1" descr="C:\Users\Monika\Desktop\607699608_ma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Monika\Desktop\607699608_ma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</w:t>
    </w:r>
    <w:r w:rsidRPr="003C605D">
      <w:rPr>
        <w:rFonts w:ascii="Arial" w:hAnsi="Arial"/>
        <w:noProof/>
      </w:rPr>
      <w:fldChar w:fldCharType="begin"/>
    </w:r>
    <w:r w:rsidRPr="003C605D">
      <w:rPr>
        <w:rFonts w:ascii="Arial" w:hAnsi="Arial"/>
        <w:noProof/>
      </w:rPr>
      <w:instrText xml:space="preserve"> INCLUDEPICTURE "C:\\Users\\Monika\\Desktop\\1460x616.jpg" \* MERGEFORMATINET </w:instrText>
    </w:r>
    <w:r w:rsidRPr="003C605D">
      <w:rPr>
        <w:rFonts w:ascii="Arial" w:hAnsi="Arial"/>
        <w:noProof/>
      </w:rPr>
      <w:fldChar w:fldCharType="separate"/>
    </w:r>
    <w:r w:rsidR="00700FA3">
      <w:rPr>
        <w:noProof/>
      </w:rPr>
      <w:fldChar w:fldCharType="begin"/>
    </w:r>
    <w:r w:rsidR="00700FA3">
      <w:rPr>
        <w:noProof/>
      </w:rPr>
      <w:instrText xml:space="preserve"> INCLUDEPICTURE  "C:\\Users\\Monika\\Desktop\\1460x616.jpg" \* MERGEFORMATINET </w:instrText>
    </w:r>
    <w:r w:rsidR="00700FA3">
      <w:rPr>
        <w:noProof/>
      </w:rPr>
      <w:fldChar w:fldCharType="separate"/>
    </w:r>
    <w:r w:rsidR="00890407">
      <w:rPr>
        <w:noProof/>
      </w:rPr>
      <w:fldChar w:fldCharType="begin"/>
    </w:r>
    <w:r w:rsidR="00890407">
      <w:rPr>
        <w:noProof/>
      </w:rPr>
      <w:instrText xml:space="preserve"> INCLUDEPICTURE  "C:\\Users\\Monika\\1460x616.jpg" \* MERGEFORMATINET </w:instrText>
    </w:r>
    <w:r w:rsidR="00890407">
      <w:rPr>
        <w:noProof/>
      </w:rPr>
      <w:fldChar w:fldCharType="separate"/>
    </w:r>
    <w:r w:rsidR="00E14A87">
      <w:rPr>
        <w:noProof/>
      </w:rPr>
      <w:fldChar w:fldCharType="begin"/>
    </w:r>
    <w:r w:rsidR="00E14A87">
      <w:rPr>
        <w:noProof/>
      </w:rPr>
      <w:instrText xml:space="preserve"> </w:instrText>
    </w:r>
    <w:r w:rsidR="00E14A87">
      <w:rPr>
        <w:noProof/>
      </w:rPr>
      <w:instrText>INCLUDEPICTURE  "C:\\Users\\Monika\\1460x616.jpg" \* MERGEFORMATINET</w:instrText>
    </w:r>
    <w:r w:rsidR="00E14A87">
      <w:rPr>
        <w:noProof/>
      </w:rPr>
      <w:instrText xml:space="preserve"> </w:instrText>
    </w:r>
    <w:r w:rsidR="00E14A87">
      <w:rPr>
        <w:noProof/>
      </w:rPr>
      <w:fldChar w:fldCharType="separate"/>
    </w:r>
    <w:r w:rsidR="00E14A87">
      <w:rPr>
        <w:noProof/>
      </w:rPr>
      <w:pict w14:anchorId="25AFED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1.5pt;height:95.25pt">
          <v:imagedata r:id="rId2" r:href="rId3"/>
        </v:shape>
      </w:pict>
    </w:r>
    <w:r w:rsidR="00E14A87">
      <w:rPr>
        <w:noProof/>
      </w:rPr>
      <w:fldChar w:fldCharType="end"/>
    </w:r>
    <w:r w:rsidR="00890407">
      <w:rPr>
        <w:noProof/>
      </w:rPr>
      <w:fldChar w:fldCharType="end"/>
    </w:r>
    <w:r w:rsidR="00700FA3">
      <w:rPr>
        <w:noProof/>
      </w:rPr>
      <w:fldChar w:fldCharType="end"/>
    </w:r>
    <w:r w:rsidRPr="003C605D">
      <w:rPr>
        <w:rFonts w:ascii="Arial" w:hAnsi="Arial"/>
        <w:noProof/>
      </w:rPr>
      <w:fldChar w:fldCharType="end"/>
    </w:r>
  </w:p>
  <w:p w14:paraId="06C08D04" w14:textId="58DDBACA" w:rsidR="000B1B76" w:rsidRPr="00153AA1" w:rsidRDefault="00153AA1" w:rsidP="00153AA1">
    <w:pPr>
      <w:pStyle w:val="NormalnyWeb"/>
      <w:jc w:val="center"/>
      <w:rPr>
        <w:sz w:val="20"/>
        <w:szCs w:val="20"/>
      </w:rPr>
    </w:pPr>
    <w:r w:rsidRPr="002D625B">
      <w:rPr>
        <w:noProof/>
        <w:sz w:val="20"/>
        <w:szCs w:val="20"/>
      </w:rPr>
      <w:t>,,Europejski Fundusz Rolny na rzecz Rozwoju Obszarów Wiejskich: Europa inwestująca w obszary wiejskie”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4C8A6" w14:textId="77777777" w:rsidR="00153AA1" w:rsidRDefault="00153A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7" w15:restartNumberingAfterBreak="0">
    <w:nsid w:val="0000000B"/>
    <w:multiLevelType w:val="multilevel"/>
    <w:tmpl w:val="0000000B"/>
    <w:name w:val="WW8Num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0000000C"/>
    <w:multiLevelType w:val="multilevel"/>
    <w:tmpl w:val="08CCD906"/>
    <w:name w:val="WW8Num14"/>
    <w:lvl w:ilvl="0">
      <w:start w:val="1"/>
      <w:numFmt w:val="decimal"/>
      <w:lvlText w:val="%1."/>
      <w:lvlJc w:val="left"/>
      <w:pPr>
        <w:tabs>
          <w:tab w:val="num" w:pos="1416"/>
        </w:tabs>
        <w:ind w:left="1841" w:hanging="425"/>
      </w:pPr>
      <w:rPr>
        <w:rFonts w:ascii="Times New Roman" w:eastAsia="SimSun" w:hAnsi="Times New Roman" w:cs="Manga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498C051A"/>
    <w:name w:val="WW8Num5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2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1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2" w15:restartNumberingAfterBreak="0">
    <w:nsid w:val="0000001E"/>
    <w:multiLevelType w:val="singleLevel"/>
    <w:tmpl w:val="0000001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3" w15:restartNumberingAfterBreak="0">
    <w:nsid w:val="0000001F"/>
    <w:multiLevelType w:val="singleLevel"/>
    <w:tmpl w:val="0000001F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4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5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6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7" w15:restartNumberingAfterBreak="0">
    <w:nsid w:val="00000023"/>
    <w:multiLevelType w:val="single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8" w15:restartNumberingAfterBreak="0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 w15:restartNumberingAfterBreak="0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TE188D4F0t00" w:cs="Times New Roman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55" w:hanging="435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2" w15:restartNumberingAfterBreak="0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9"/>
    <w:multiLevelType w:val="multilevel"/>
    <w:tmpl w:val="00000029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0000002A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35" w15:restartNumberingAfterBreak="0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6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6"/>
        <w:sz w:val="22"/>
        <w:szCs w:val="22"/>
      </w:rPr>
    </w:lvl>
  </w:abstractNum>
  <w:abstractNum w:abstractNumId="37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38" w15:restartNumberingAfterBreak="0">
    <w:nsid w:val="0000002E"/>
    <w:multiLevelType w:val="singleLevel"/>
    <w:tmpl w:val="0000002E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2"/>
        <w:szCs w:val="22"/>
      </w:rPr>
    </w:lvl>
  </w:abstractNum>
  <w:abstractNum w:abstractNumId="39" w15:restartNumberingAfterBreak="0">
    <w:nsid w:val="0000002F"/>
    <w:multiLevelType w:val="multilevel"/>
    <w:tmpl w:val="0000002F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00000031"/>
    <w:multiLevelType w:val="multilevel"/>
    <w:tmpl w:val="00000031"/>
    <w:lvl w:ilvl="0">
      <w:start w:val="1"/>
      <w:numFmt w:val="decimal"/>
      <w:lvlText w:val="%1)"/>
      <w:lvlJc w:val="left"/>
      <w:pPr>
        <w:tabs>
          <w:tab w:val="num" w:pos="0"/>
        </w:tabs>
        <w:ind w:left="4895" w:hanging="360"/>
      </w:pPr>
      <w:rPr>
        <w:rFonts w:cs="Times New Roman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7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705"/>
        </w:tabs>
        <w:ind w:left="67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7425"/>
        </w:tabs>
        <w:ind w:left="742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145"/>
        </w:tabs>
        <w:ind w:left="81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865"/>
        </w:tabs>
        <w:ind w:left="88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9585"/>
        </w:tabs>
        <w:ind w:left="958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10305"/>
        </w:tabs>
        <w:ind w:left="10305" w:hanging="360"/>
      </w:pPr>
      <w:rPr>
        <w:rFonts w:cs="Times New Roman"/>
      </w:rPr>
    </w:lvl>
  </w:abstractNum>
  <w:abstractNum w:abstractNumId="42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02DA2354"/>
    <w:multiLevelType w:val="multilevel"/>
    <w:tmpl w:val="F3FA43B6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203B3947"/>
    <w:multiLevelType w:val="multilevel"/>
    <w:tmpl w:val="224ABEC4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2D111315"/>
    <w:multiLevelType w:val="singleLevel"/>
    <w:tmpl w:val="99E2E7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407F1762"/>
    <w:multiLevelType w:val="multilevel"/>
    <w:tmpl w:val="A2DA130E"/>
    <w:styleLink w:val="WWNum4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4CB86DF8"/>
    <w:multiLevelType w:val="multilevel"/>
    <w:tmpl w:val="46685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82616A3"/>
    <w:multiLevelType w:val="hybridMultilevel"/>
    <w:tmpl w:val="F6604F82"/>
    <w:lvl w:ilvl="0" w:tplc="A6161F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956986"/>
    <w:multiLevelType w:val="multilevel"/>
    <w:tmpl w:val="031CA398"/>
    <w:styleLink w:val="WWNum3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5"/>
  </w:num>
  <w:num w:numId="2">
    <w:abstractNumId w:val="50"/>
  </w:num>
  <w:num w:numId="3">
    <w:abstractNumId w:val="8"/>
  </w:num>
  <w:num w:numId="4">
    <w:abstractNumId w:val="41"/>
  </w:num>
  <w:num w:numId="5">
    <w:abstractNumId w:val="3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2"/>
  </w:num>
  <w:num w:numId="44">
    <w:abstractNumId w:val="47"/>
  </w:num>
  <w:num w:numId="45">
    <w:abstractNumId w:val="49"/>
  </w:num>
  <w:num w:numId="46">
    <w:abstractNumId w:val="46"/>
  </w:num>
  <w:num w:numId="47">
    <w:abstractNumId w:val="43"/>
  </w:num>
  <w:num w:numId="48">
    <w:abstractNumId w:val="52"/>
  </w:num>
  <w:num w:numId="49">
    <w:abstractNumId w:val="48"/>
  </w:num>
  <w:num w:numId="50">
    <w:abstractNumId w:val="46"/>
  </w:num>
  <w:num w:numId="51">
    <w:abstractNumId w:val="43"/>
  </w:num>
  <w:num w:numId="52">
    <w:abstractNumId w:val="52"/>
  </w:num>
  <w:num w:numId="53">
    <w:abstractNumId w:val="43"/>
  </w:num>
  <w:num w:numId="54">
    <w:abstractNumId w:val="48"/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4"/>
  </w:num>
  <w:num w:numId="58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3E"/>
    <w:rsid w:val="000014B0"/>
    <w:rsid w:val="000023F9"/>
    <w:rsid w:val="00002745"/>
    <w:rsid w:val="000150E9"/>
    <w:rsid w:val="00017325"/>
    <w:rsid w:val="00022714"/>
    <w:rsid w:val="0002603A"/>
    <w:rsid w:val="00035250"/>
    <w:rsid w:val="00036012"/>
    <w:rsid w:val="00041C55"/>
    <w:rsid w:val="00042FA7"/>
    <w:rsid w:val="00060E0B"/>
    <w:rsid w:val="00065378"/>
    <w:rsid w:val="000721D1"/>
    <w:rsid w:val="00072EC1"/>
    <w:rsid w:val="00075341"/>
    <w:rsid w:val="00075FCD"/>
    <w:rsid w:val="000907D5"/>
    <w:rsid w:val="000937C7"/>
    <w:rsid w:val="00095DFE"/>
    <w:rsid w:val="000A427C"/>
    <w:rsid w:val="000B1B76"/>
    <w:rsid w:val="000B7D2D"/>
    <w:rsid w:val="000D73E3"/>
    <w:rsid w:val="000E45A6"/>
    <w:rsid w:val="000F4472"/>
    <w:rsid w:val="00102284"/>
    <w:rsid w:val="001111A0"/>
    <w:rsid w:val="001215BB"/>
    <w:rsid w:val="00142155"/>
    <w:rsid w:val="00152582"/>
    <w:rsid w:val="00153AA1"/>
    <w:rsid w:val="00157DF1"/>
    <w:rsid w:val="001603B1"/>
    <w:rsid w:val="00163973"/>
    <w:rsid w:val="00163BF3"/>
    <w:rsid w:val="0017007C"/>
    <w:rsid w:val="00180368"/>
    <w:rsid w:val="00183B1E"/>
    <w:rsid w:val="00194A48"/>
    <w:rsid w:val="001951D3"/>
    <w:rsid w:val="001A3D29"/>
    <w:rsid w:val="001B0AA3"/>
    <w:rsid w:val="001D4067"/>
    <w:rsid w:val="001D5041"/>
    <w:rsid w:val="001D59A0"/>
    <w:rsid w:val="001E1F40"/>
    <w:rsid w:val="001F439F"/>
    <w:rsid w:val="001F43A9"/>
    <w:rsid w:val="001F634C"/>
    <w:rsid w:val="00211A7B"/>
    <w:rsid w:val="0023029C"/>
    <w:rsid w:val="002339E3"/>
    <w:rsid w:val="00235193"/>
    <w:rsid w:val="00235A45"/>
    <w:rsid w:val="00236CFC"/>
    <w:rsid w:val="00240C50"/>
    <w:rsid w:val="002477E5"/>
    <w:rsid w:val="002607D1"/>
    <w:rsid w:val="0026262F"/>
    <w:rsid w:val="002648B0"/>
    <w:rsid w:val="00265039"/>
    <w:rsid w:val="00266E44"/>
    <w:rsid w:val="002709B2"/>
    <w:rsid w:val="002945E2"/>
    <w:rsid w:val="002A0AB4"/>
    <w:rsid w:val="002A7050"/>
    <w:rsid w:val="002B0092"/>
    <w:rsid w:val="002B3005"/>
    <w:rsid w:val="002C44E0"/>
    <w:rsid w:val="002E6570"/>
    <w:rsid w:val="002F0FDF"/>
    <w:rsid w:val="002F6CD3"/>
    <w:rsid w:val="003049A8"/>
    <w:rsid w:val="00305160"/>
    <w:rsid w:val="00310482"/>
    <w:rsid w:val="00314465"/>
    <w:rsid w:val="00320FA4"/>
    <w:rsid w:val="003373B2"/>
    <w:rsid w:val="00345020"/>
    <w:rsid w:val="003451D7"/>
    <w:rsid w:val="003538F7"/>
    <w:rsid w:val="003628B5"/>
    <w:rsid w:val="00363328"/>
    <w:rsid w:val="00366B07"/>
    <w:rsid w:val="00370353"/>
    <w:rsid w:val="00371198"/>
    <w:rsid w:val="00375DAF"/>
    <w:rsid w:val="00382449"/>
    <w:rsid w:val="00384F6A"/>
    <w:rsid w:val="003855AD"/>
    <w:rsid w:val="00387D14"/>
    <w:rsid w:val="00397AE5"/>
    <w:rsid w:val="003B5B31"/>
    <w:rsid w:val="003F1899"/>
    <w:rsid w:val="00404AB7"/>
    <w:rsid w:val="00405DD3"/>
    <w:rsid w:val="00406E45"/>
    <w:rsid w:val="004118F6"/>
    <w:rsid w:val="00414697"/>
    <w:rsid w:val="004146F8"/>
    <w:rsid w:val="0041489A"/>
    <w:rsid w:val="0042380B"/>
    <w:rsid w:val="00435131"/>
    <w:rsid w:val="004363ED"/>
    <w:rsid w:val="004378DA"/>
    <w:rsid w:val="00451BD7"/>
    <w:rsid w:val="00461FE8"/>
    <w:rsid w:val="0047009C"/>
    <w:rsid w:val="00475DBC"/>
    <w:rsid w:val="004810A7"/>
    <w:rsid w:val="00483E49"/>
    <w:rsid w:val="00491FEE"/>
    <w:rsid w:val="00491FF9"/>
    <w:rsid w:val="004943B5"/>
    <w:rsid w:val="004A6C45"/>
    <w:rsid w:val="004B1AD5"/>
    <w:rsid w:val="004C0819"/>
    <w:rsid w:val="004C1A48"/>
    <w:rsid w:val="004D4A0C"/>
    <w:rsid w:val="004E353E"/>
    <w:rsid w:val="004E5A38"/>
    <w:rsid w:val="004F570A"/>
    <w:rsid w:val="005012C0"/>
    <w:rsid w:val="005039B4"/>
    <w:rsid w:val="0051115E"/>
    <w:rsid w:val="0051540D"/>
    <w:rsid w:val="0052498C"/>
    <w:rsid w:val="00530863"/>
    <w:rsid w:val="00530B95"/>
    <w:rsid w:val="005353A9"/>
    <w:rsid w:val="00540503"/>
    <w:rsid w:val="0054438F"/>
    <w:rsid w:val="005458B7"/>
    <w:rsid w:val="00551219"/>
    <w:rsid w:val="00551280"/>
    <w:rsid w:val="00551636"/>
    <w:rsid w:val="0055173A"/>
    <w:rsid w:val="00565068"/>
    <w:rsid w:val="00565EAA"/>
    <w:rsid w:val="0056618D"/>
    <w:rsid w:val="005665DB"/>
    <w:rsid w:val="005735F8"/>
    <w:rsid w:val="005746CB"/>
    <w:rsid w:val="00595F7B"/>
    <w:rsid w:val="005A058D"/>
    <w:rsid w:val="005A5094"/>
    <w:rsid w:val="005A53E9"/>
    <w:rsid w:val="005A770D"/>
    <w:rsid w:val="005B1997"/>
    <w:rsid w:val="005B76E6"/>
    <w:rsid w:val="005C1807"/>
    <w:rsid w:val="005C3D4F"/>
    <w:rsid w:val="005C5B45"/>
    <w:rsid w:val="005C5BC7"/>
    <w:rsid w:val="005D3841"/>
    <w:rsid w:val="005D6F91"/>
    <w:rsid w:val="005D7E1F"/>
    <w:rsid w:val="005F51B4"/>
    <w:rsid w:val="00613C64"/>
    <w:rsid w:val="00623D96"/>
    <w:rsid w:val="00640983"/>
    <w:rsid w:val="00643A09"/>
    <w:rsid w:val="006447E9"/>
    <w:rsid w:val="00650829"/>
    <w:rsid w:val="0065216D"/>
    <w:rsid w:val="00656DA6"/>
    <w:rsid w:val="00670022"/>
    <w:rsid w:val="00675A06"/>
    <w:rsid w:val="006961C4"/>
    <w:rsid w:val="006A206F"/>
    <w:rsid w:val="006B6743"/>
    <w:rsid w:val="006B6956"/>
    <w:rsid w:val="006B7624"/>
    <w:rsid w:val="006C0933"/>
    <w:rsid w:val="006D01BA"/>
    <w:rsid w:val="006D032D"/>
    <w:rsid w:val="006D73A0"/>
    <w:rsid w:val="006E1BB5"/>
    <w:rsid w:val="006F224A"/>
    <w:rsid w:val="006F37E7"/>
    <w:rsid w:val="006F5F09"/>
    <w:rsid w:val="006F6E5E"/>
    <w:rsid w:val="006F7D5D"/>
    <w:rsid w:val="00700FA3"/>
    <w:rsid w:val="00705C00"/>
    <w:rsid w:val="00761809"/>
    <w:rsid w:val="00762BAA"/>
    <w:rsid w:val="007711BC"/>
    <w:rsid w:val="00772053"/>
    <w:rsid w:val="00781741"/>
    <w:rsid w:val="0078481E"/>
    <w:rsid w:val="00791A53"/>
    <w:rsid w:val="007B389A"/>
    <w:rsid w:val="007C3D4E"/>
    <w:rsid w:val="007E34F8"/>
    <w:rsid w:val="007E5704"/>
    <w:rsid w:val="007F567F"/>
    <w:rsid w:val="0080394C"/>
    <w:rsid w:val="00807990"/>
    <w:rsid w:val="008101CC"/>
    <w:rsid w:val="00817645"/>
    <w:rsid w:val="008247E0"/>
    <w:rsid w:val="00826EDE"/>
    <w:rsid w:val="008305E6"/>
    <w:rsid w:val="00830D9D"/>
    <w:rsid w:val="008404B8"/>
    <w:rsid w:val="00852EDD"/>
    <w:rsid w:val="00853C05"/>
    <w:rsid w:val="00853E73"/>
    <w:rsid w:val="00864067"/>
    <w:rsid w:val="0087015B"/>
    <w:rsid w:val="00871BE2"/>
    <w:rsid w:val="008727A0"/>
    <w:rsid w:val="00881D1D"/>
    <w:rsid w:val="00890407"/>
    <w:rsid w:val="008970C5"/>
    <w:rsid w:val="008A09B9"/>
    <w:rsid w:val="008A2576"/>
    <w:rsid w:val="008B0A06"/>
    <w:rsid w:val="008B30C6"/>
    <w:rsid w:val="008B35A9"/>
    <w:rsid w:val="008B3D77"/>
    <w:rsid w:val="008C43C2"/>
    <w:rsid w:val="008E0C04"/>
    <w:rsid w:val="008E42A8"/>
    <w:rsid w:val="008F0CA8"/>
    <w:rsid w:val="008F2699"/>
    <w:rsid w:val="008F27FA"/>
    <w:rsid w:val="0090421F"/>
    <w:rsid w:val="00910E3A"/>
    <w:rsid w:val="0091626E"/>
    <w:rsid w:val="00926DDA"/>
    <w:rsid w:val="00931FD0"/>
    <w:rsid w:val="009550AC"/>
    <w:rsid w:val="00957D7B"/>
    <w:rsid w:val="009605E0"/>
    <w:rsid w:val="00971A3B"/>
    <w:rsid w:val="00980CD1"/>
    <w:rsid w:val="00990354"/>
    <w:rsid w:val="009B1702"/>
    <w:rsid w:val="009C7EA3"/>
    <w:rsid w:val="009E0268"/>
    <w:rsid w:val="009F17F7"/>
    <w:rsid w:val="009F4DDE"/>
    <w:rsid w:val="00A11928"/>
    <w:rsid w:val="00A13CDC"/>
    <w:rsid w:val="00A155DE"/>
    <w:rsid w:val="00A15710"/>
    <w:rsid w:val="00A33F83"/>
    <w:rsid w:val="00A35119"/>
    <w:rsid w:val="00A35C91"/>
    <w:rsid w:val="00A47F89"/>
    <w:rsid w:val="00A5391B"/>
    <w:rsid w:val="00A622CE"/>
    <w:rsid w:val="00A629FB"/>
    <w:rsid w:val="00A66F42"/>
    <w:rsid w:val="00A70F02"/>
    <w:rsid w:val="00A711FB"/>
    <w:rsid w:val="00A8303E"/>
    <w:rsid w:val="00A86F81"/>
    <w:rsid w:val="00A9014C"/>
    <w:rsid w:val="00A935FA"/>
    <w:rsid w:val="00A95EDC"/>
    <w:rsid w:val="00A97EC0"/>
    <w:rsid w:val="00AA3B49"/>
    <w:rsid w:val="00AB1010"/>
    <w:rsid w:val="00AB7FE1"/>
    <w:rsid w:val="00AC3630"/>
    <w:rsid w:val="00AC57F1"/>
    <w:rsid w:val="00AC5A65"/>
    <w:rsid w:val="00AC5F65"/>
    <w:rsid w:val="00AC60D2"/>
    <w:rsid w:val="00AD38F3"/>
    <w:rsid w:val="00AD3A3C"/>
    <w:rsid w:val="00AE4591"/>
    <w:rsid w:val="00AF0D86"/>
    <w:rsid w:val="00AF6861"/>
    <w:rsid w:val="00B07EDC"/>
    <w:rsid w:val="00B10097"/>
    <w:rsid w:val="00B332A5"/>
    <w:rsid w:val="00B33AC5"/>
    <w:rsid w:val="00B36D6A"/>
    <w:rsid w:val="00B43D62"/>
    <w:rsid w:val="00B5156E"/>
    <w:rsid w:val="00B525A9"/>
    <w:rsid w:val="00B5465F"/>
    <w:rsid w:val="00B75EFA"/>
    <w:rsid w:val="00B95E9C"/>
    <w:rsid w:val="00BA0460"/>
    <w:rsid w:val="00BA4A01"/>
    <w:rsid w:val="00BB2E7B"/>
    <w:rsid w:val="00BB4D82"/>
    <w:rsid w:val="00BC6365"/>
    <w:rsid w:val="00BD1ED2"/>
    <w:rsid w:val="00BD39D6"/>
    <w:rsid w:val="00BD60B4"/>
    <w:rsid w:val="00BE3FE7"/>
    <w:rsid w:val="00BE4371"/>
    <w:rsid w:val="00BE7EB9"/>
    <w:rsid w:val="00C05642"/>
    <w:rsid w:val="00C06DCD"/>
    <w:rsid w:val="00C2339A"/>
    <w:rsid w:val="00C238F0"/>
    <w:rsid w:val="00C30B70"/>
    <w:rsid w:val="00C3434B"/>
    <w:rsid w:val="00C3559E"/>
    <w:rsid w:val="00C35935"/>
    <w:rsid w:val="00C35971"/>
    <w:rsid w:val="00C43E2E"/>
    <w:rsid w:val="00C513AE"/>
    <w:rsid w:val="00C53AF3"/>
    <w:rsid w:val="00C71814"/>
    <w:rsid w:val="00C814EB"/>
    <w:rsid w:val="00C838EA"/>
    <w:rsid w:val="00C91A7B"/>
    <w:rsid w:val="00C92046"/>
    <w:rsid w:val="00C9373E"/>
    <w:rsid w:val="00C95BC2"/>
    <w:rsid w:val="00CA2940"/>
    <w:rsid w:val="00CA4638"/>
    <w:rsid w:val="00CC1E9E"/>
    <w:rsid w:val="00CC55A1"/>
    <w:rsid w:val="00CC6DBE"/>
    <w:rsid w:val="00CD1C3A"/>
    <w:rsid w:val="00CE6B2B"/>
    <w:rsid w:val="00CE7970"/>
    <w:rsid w:val="00CF52C2"/>
    <w:rsid w:val="00CF77B3"/>
    <w:rsid w:val="00D16AB5"/>
    <w:rsid w:val="00D22289"/>
    <w:rsid w:val="00D278F1"/>
    <w:rsid w:val="00D34893"/>
    <w:rsid w:val="00D35BB4"/>
    <w:rsid w:val="00D374DE"/>
    <w:rsid w:val="00D474F7"/>
    <w:rsid w:val="00D56784"/>
    <w:rsid w:val="00D61A96"/>
    <w:rsid w:val="00D65372"/>
    <w:rsid w:val="00D73101"/>
    <w:rsid w:val="00D812A9"/>
    <w:rsid w:val="00D831D4"/>
    <w:rsid w:val="00D849F9"/>
    <w:rsid w:val="00D84C34"/>
    <w:rsid w:val="00D9311F"/>
    <w:rsid w:val="00D950AF"/>
    <w:rsid w:val="00D966D4"/>
    <w:rsid w:val="00DA00EF"/>
    <w:rsid w:val="00DA4963"/>
    <w:rsid w:val="00DB0B4F"/>
    <w:rsid w:val="00DB73C9"/>
    <w:rsid w:val="00DC247E"/>
    <w:rsid w:val="00DC6517"/>
    <w:rsid w:val="00DD70B1"/>
    <w:rsid w:val="00DF3E25"/>
    <w:rsid w:val="00DF6464"/>
    <w:rsid w:val="00E10088"/>
    <w:rsid w:val="00E14A87"/>
    <w:rsid w:val="00E33C61"/>
    <w:rsid w:val="00E42053"/>
    <w:rsid w:val="00E6448C"/>
    <w:rsid w:val="00E73464"/>
    <w:rsid w:val="00E75695"/>
    <w:rsid w:val="00E84681"/>
    <w:rsid w:val="00E87C59"/>
    <w:rsid w:val="00E96AA7"/>
    <w:rsid w:val="00EA1CB7"/>
    <w:rsid w:val="00EA462A"/>
    <w:rsid w:val="00EB5313"/>
    <w:rsid w:val="00EB6F69"/>
    <w:rsid w:val="00ED1E0E"/>
    <w:rsid w:val="00EE36C0"/>
    <w:rsid w:val="00EF1D35"/>
    <w:rsid w:val="00EF1E78"/>
    <w:rsid w:val="00F109FF"/>
    <w:rsid w:val="00F11AB8"/>
    <w:rsid w:val="00F2355C"/>
    <w:rsid w:val="00F24FE2"/>
    <w:rsid w:val="00F25590"/>
    <w:rsid w:val="00F51AC6"/>
    <w:rsid w:val="00F6217C"/>
    <w:rsid w:val="00F73645"/>
    <w:rsid w:val="00F77B5A"/>
    <w:rsid w:val="00F825C5"/>
    <w:rsid w:val="00F92E1E"/>
    <w:rsid w:val="00F96CDA"/>
    <w:rsid w:val="00FA0EA6"/>
    <w:rsid w:val="00FA4789"/>
    <w:rsid w:val="00FA7B88"/>
    <w:rsid w:val="00FB3856"/>
    <w:rsid w:val="00FB49DF"/>
    <w:rsid w:val="00FC16EC"/>
    <w:rsid w:val="00FD1E5A"/>
    <w:rsid w:val="00FD650A"/>
    <w:rsid w:val="00FE0C8B"/>
    <w:rsid w:val="00FE4265"/>
    <w:rsid w:val="00FE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F9A60"/>
  <w15:docId w15:val="{F9E6DE65-8AA2-4D03-A8AF-12ACDF47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E353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E3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F7D5D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6F7D5D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6F7D5D"/>
    <w:pPr>
      <w:keepNext/>
      <w:widowControl/>
      <w:spacing w:line="360" w:lineRule="auto"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6F7D5D"/>
    <w:pPr>
      <w:keepNext/>
      <w:widowControl/>
      <w:spacing w:line="360" w:lineRule="auto"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6F7D5D"/>
    <w:pPr>
      <w:keepNext/>
      <w:widowControl/>
      <w:spacing w:line="360" w:lineRule="atLeast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1"/>
    <w:qFormat/>
    <w:rsid w:val="006F7D5D"/>
    <w:pPr>
      <w:keepNext/>
      <w:widowControl/>
      <w:spacing w:line="360" w:lineRule="auto"/>
      <w:jc w:val="both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6F7D5D"/>
    <w:pPr>
      <w:keepNext/>
      <w:widowControl/>
      <w:spacing w:line="360" w:lineRule="auto"/>
      <w:jc w:val="both"/>
      <w:outlineLvl w:val="7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6F7D5D"/>
    <w:pPr>
      <w:keepNext/>
      <w:widowControl/>
      <w:outlineLvl w:val="8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3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 w:bidi="pl-PL"/>
    </w:rPr>
  </w:style>
  <w:style w:type="character" w:styleId="Hipercze">
    <w:name w:val="Hyperlink"/>
    <w:basedOn w:val="Domylnaczcionkaakapitu"/>
    <w:uiPriority w:val="99"/>
    <w:rsid w:val="004E353E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0">
    <w:name w:val="Tekst treści (2)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30">
    <w:name w:val="Tekst treści (3)"/>
    <w:basedOn w:val="Teksttreci3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Nagwek10">
    <w:name w:val="Nagłówek #1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115pt">
    <w:name w:val="Tekst treści (2) + 11;5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4E353E"/>
    <w:rPr>
      <w:rFonts w:ascii="Franklin Gothic Demi" w:eastAsia="Franklin Gothic Demi" w:hAnsi="Franklin Gothic Demi" w:cs="Franklin Gothic Demi"/>
      <w:sz w:val="20"/>
      <w:szCs w:val="20"/>
      <w:shd w:val="clear" w:color="auto" w:fill="FFFFFF"/>
    </w:rPr>
  </w:style>
  <w:style w:type="character" w:customStyle="1" w:styleId="Nagwek40">
    <w:name w:val="Nagłówek #4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4E353E"/>
    <w:rPr>
      <w:rFonts w:ascii="Calibri" w:eastAsia="Calibri" w:hAnsi="Calibri" w:cs="Calibri"/>
      <w:shd w:val="clear" w:color="auto" w:fill="FFFFFF"/>
    </w:rPr>
  </w:style>
  <w:style w:type="character" w:customStyle="1" w:styleId="Teksttreci4TimesNewRoman">
    <w:name w:val="Tekst treści (4) + Times New Roman"/>
    <w:basedOn w:val="Teksttreci4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1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topka2">
    <w:name w:val="Stopka (2)_"/>
    <w:basedOn w:val="Domylnaczcionkaakapitu"/>
    <w:link w:val="Stopka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PogrubienieNagweklubstopkaTimesNewRoman">
    <w:name w:val="Pogrubienie;Nagłówek lub stopka + Times New Roman"/>
    <w:basedOn w:val="Nagweklubstopka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0">
    <w:name w:val="Tekst treści (6)"/>
    <w:basedOn w:val="Teksttreci6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7Bezkursywy">
    <w:name w:val="Tekst treści (7) + Bez kursywy"/>
    <w:basedOn w:val="Teksttreci7"/>
    <w:rsid w:val="004E353E"/>
    <w:rPr>
      <w:rFonts w:ascii="Times New Roman" w:eastAsia="Times New Roman" w:hAnsi="Times New Roman" w:cs="Times New Roman"/>
      <w:i/>
      <w:iCs/>
      <w:color w:val="00000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5Odstpy2pt">
    <w:name w:val="Tekst treści (5) + Odstępy 2 pt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10">
    <w:name w:val="Tekst treści (10)_"/>
    <w:basedOn w:val="Domylnaczcionkaakapitu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9Kursywa">
    <w:name w:val="Tekst treści (9) + 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98ptKursywa">
    <w:name w:val="Tekst treści (9) + 8 pt;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1120ptBezkursywyOdstpy-1pt">
    <w:name w:val="Tekst treści (11) + 20 pt;Bez kursywy;Odstępy -1 pt"/>
    <w:basedOn w:val="Teksttreci11"/>
    <w:rsid w:val="004E353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customStyle="1" w:styleId="Teksttreci912pt">
    <w:name w:val="Tekst treści (9) + 12 pt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4E353E"/>
    <w:rPr>
      <w:rFonts w:ascii="Franklin Gothic Demi" w:eastAsia="Franklin Gothic Demi" w:hAnsi="Franklin Gothic Demi" w:cs="Franklin Gothic Demi"/>
      <w:i/>
      <w:iCs/>
      <w:sz w:val="17"/>
      <w:szCs w:val="17"/>
      <w:shd w:val="clear" w:color="auto" w:fill="FFFFFF"/>
    </w:rPr>
  </w:style>
  <w:style w:type="character" w:customStyle="1" w:styleId="Teksttreci12Arial8ptBezkursywy">
    <w:name w:val="Tekst treści (12) + Arial;8 pt;Bez kursywy"/>
    <w:basedOn w:val="Teksttreci12"/>
    <w:rsid w:val="004E35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13Kursywa">
    <w:name w:val="Tekst treści (13) + Kursywa"/>
    <w:basedOn w:val="Teksttreci13"/>
    <w:rsid w:val="004E353E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13Arial8pt">
    <w:name w:val="Tekst treści (13) + Arial;8 pt"/>
    <w:basedOn w:val="Teksttreci13"/>
    <w:rsid w:val="004E353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90">
    <w:name w:val="Tekst treści (9)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4">
    <w:name w:val="Tekst treści (14)_"/>
    <w:basedOn w:val="Domylnaczcionkaakapitu"/>
    <w:link w:val="Teksttreci14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00">
    <w:name w:val="Tekst treści (10)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4E353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Teksttreci1512pt">
    <w:name w:val="Tekst treści (15) + 12 pt"/>
    <w:basedOn w:val="Teksttreci15"/>
    <w:rsid w:val="004E353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50">
    <w:name w:val="Tekst treści (5)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4E353E"/>
    <w:rPr>
      <w:rFonts w:ascii="Constantia" w:eastAsia="Constantia" w:hAnsi="Constantia" w:cs="Constantia"/>
      <w:sz w:val="21"/>
      <w:szCs w:val="21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12ptBezkursywy">
    <w:name w:val="Tekst treści (10) + 12 pt;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4">
    <w:name w:val="Nagłówek lub stopka (4)_"/>
    <w:basedOn w:val="Domylnaczcionkaakapitu"/>
    <w:link w:val="Nagweklubstopka4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Teksttreci2Odstpy-1pt">
    <w:name w:val="Tekst treści (2) + Odstępy -1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4E353E"/>
    <w:rPr>
      <w:rFonts w:ascii="Calibri" w:eastAsia="Calibri" w:hAnsi="Calibri" w:cs="Calibri"/>
      <w:b/>
      <w:bCs/>
      <w:spacing w:val="6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4E353E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4">
    <w:name w:val="Nagłówek #3 (4)_"/>
    <w:basedOn w:val="Domylnaczcionkaakapitu"/>
    <w:link w:val="Nagwek340"/>
    <w:rsid w:val="004E353E"/>
    <w:rPr>
      <w:rFonts w:ascii="Garamond" w:eastAsia="Garamond" w:hAnsi="Garamond" w:cs="Garamond"/>
      <w:b/>
      <w:bCs/>
      <w:spacing w:val="40"/>
      <w:sz w:val="24"/>
      <w:szCs w:val="24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rsid w:val="004E353E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17TimesNewRoman12ptBezpogrubienia">
    <w:name w:val="Tekst treści (17) + Times New Roman;12 pt;Bez pogrubienia"/>
    <w:basedOn w:val="Teksttreci17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Bezpogrubienia">
    <w:name w:val="Nagłówek #4 + Bez pogrubienia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E353E"/>
    <w:rPr>
      <w:rFonts w:ascii="Calibri" w:eastAsia="Calibri" w:hAnsi="Calibri" w:cs="Calibri"/>
      <w:b/>
      <w:bCs/>
      <w:spacing w:val="40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5">
    <w:name w:val="Nagłówek #3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50">
    <w:name w:val="Nagłówek #3 (5)"/>
    <w:basedOn w:val="Nagwek3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Nagwek11">
    <w:name w:val="Nagłówek #1"/>
    <w:basedOn w:val="Nagwek1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gwek41">
    <w:name w:val="Nagłówek #4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4E353E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4E353E"/>
    <w:pPr>
      <w:shd w:val="clear" w:color="auto" w:fill="FFFFFF"/>
      <w:spacing w:line="317" w:lineRule="exact"/>
      <w:ind w:hanging="360"/>
      <w:jc w:val="both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Stopka1">
    <w:name w:val="Stopka1"/>
    <w:basedOn w:val="Normalny"/>
    <w:link w:val="Stopka"/>
    <w:rsid w:val="004E353E"/>
    <w:pPr>
      <w:shd w:val="clear" w:color="auto" w:fill="FFFFFF"/>
      <w:spacing w:line="0" w:lineRule="atLeast"/>
      <w:jc w:val="both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Stopka20">
    <w:name w:val="Stopka (2)"/>
    <w:basedOn w:val="Normalny"/>
    <w:link w:val="Stopka2"/>
    <w:rsid w:val="004E353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4E353E"/>
    <w:pPr>
      <w:shd w:val="clear" w:color="auto" w:fill="FFFFFF"/>
      <w:spacing w:line="317" w:lineRule="exact"/>
      <w:ind w:hanging="28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4E353E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Teksttreci110">
    <w:name w:val="Tekst treści (11)"/>
    <w:basedOn w:val="Normalny"/>
    <w:link w:val="Teksttreci11"/>
    <w:rsid w:val="004E353E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4E353E"/>
    <w:pPr>
      <w:shd w:val="clear" w:color="auto" w:fill="FFFFFF"/>
      <w:spacing w:before="660" w:line="187" w:lineRule="exact"/>
      <w:jc w:val="both"/>
    </w:pPr>
    <w:rPr>
      <w:rFonts w:ascii="Franklin Gothic Demi" w:eastAsia="Franklin Gothic Demi" w:hAnsi="Franklin Gothic Demi" w:cs="Franklin Gothic Demi"/>
      <w:i/>
      <w:iCs/>
      <w:color w:val="auto"/>
      <w:sz w:val="17"/>
      <w:szCs w:val="17"/>
      <w:lang w:eastAsia="en-US" w:bidi="ar-SA"/>
    </w:rPr>
  </w:style>
  <w:style w:type="paragraph" w:customStyle="1" w:styleId="Teksttreci130">
    <w:name w:val="Tekst treści (13)"/>
    <w:basedOn w:val="Normalny"/>
    <w:link w:val="Teksttreci13"/>
    <w:rsid w:val="004E353E"/>
    <w:pPr>
      <w:shd w:val="clear" w:color="auto" w:fill="FFFFFF"/>
      <w:spacing w:line="187" w:lineRule="exact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Teksttreci140">
    <w:name w:val="Tekst treści (14)"/>
    <w:basedOn w:val="Normalny"/>
    <w:link w:val="Teksttreci14"/>
    <w:rsid w:val="004E353E"/>
    <w:pPr>
      <w:shd w:val="clear" w:color="auto" w:fill="FFFFFF"/>
      <w:spacing w:line="0" w:lineRule="atLeast"/>
      <w:ind w:hanging="38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4E353E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customStyle="1" w:styleId="Teksttreci160">
    <w:name w:val="Tekst treści (16)"/>
    <w:basedOn w:val="Normalny"/>
    <w:link w:val="Teksttreci16"/>
    <w:rsid w:val="004E353E"/>
    <w:pPr>
      <w:shd w:val="clear" w:color="auto" w:fill="FFFFFF"/>
      <w:spacing w:before="600" w:after="300" w:line="0" w:lineRule="atLeast"/>
      <w:jc w:val="both"/>
    </w:pPr>
    <w:rPr>
      <w:rFonts w:ascii="Constantia" w:eastAsia="Constantia" w:hAnsi="Constantia" w:cs="Constantia"/>
      <w:color w:val="auto"/>
      <w:sz w:val="21"/>
      <w:szCs w:val="21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40">
    <w:name w:val="Nagłówek lub stopka (4)"/>
    <w:basedOn w:val="Normalny"/>
    <w:link w:val="Nagweklubstopka4"/>
    <w:rsid w:val="004E353E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320">
    <w:name w:val="Nagłówek #3 (2)"/>
    <w:basedOn w:val="Normalny"/>
    <w:link w:val="Nagwek32"/>
    <w:rsid w:val="004E353E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1">
    <w:name w:val="Nagłówek #2"/>
    <w:basedOn w:val="Normalny"/>
    <w:link w:val="Nagwek20"/>
    <w:rsid w:val="004E353E"/>
    <w:pPr>
      <w:shd w:val="clear" w:color="auto" w:fill="FFFFFF"/>
      <w:spacing w:line="274" w:lineRule="exact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20">
    <w:name w:val="Nagłówek #2 (2)"/>
    <w:basedOn w:val="Normalny"/>
    <w:link w:val="Nagwek22"/>
    <w:rsid w:val="004E353E"/>
    <w:pPr>
      <w:shd w:val="clear" w:color="auto" w:fill="FFFFFF"/>
      <w:spacing w:before="2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230">
    <w:name w:val="Nagłówek #2 (3)"/>
    <w:basedOn w:val="Normalny"/>
    <w:link w:val="Nagwek23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40">
    <w:name w:val="Nagłówek #2 (4)"/>
    <w:basedOn w:val="Normalny"/>
    <w:link w:val="Nagwek24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Calibri" w:eastAsia="Calibri" w:hAnsi="Calibri" w:cs="Calibri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31">
    <w:name w:val="Nagłówek #3"/>
    <w:basedOn w:val="Normalny"/>
    <w:link w:val="Nagwek30"/>
    <w:rsid w:val="004E353E"/>
    <w:pPr>
      <w:shd w:val="clear" w:color="auto" w:fill="FFFFFF"/>
      <w:spacing w:before="240"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Nagwek330">
    <w:name w:val="Nagłówek #3 (3)"/>
    <w:basedOn w:val="Normalny"/>
    <w:link w:val="Nagwek33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340">
    <w:name w:val="Nagłówek #3 (4)"/>
    <w:basedOn w:val="Normalny"/>
    <w:link w:val="Nagwek34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Garamond" w:eastAsia="Garamond" w:hAnsi="Garamond" w:cs="Garamond"/>
      <w:b/>
      <w:bCs/>
      <w:color w:val="auto"/>
      <w:spacing w:val="40"/>
      <w:lang w:eastAsia="en-US" w:bidi="ar-SA"/>
    </w:rPr>
  </w:style>
  <w:style w:type="paragraph" w:customStyle="1" w:styleId="Teksttreci170">
    <w:name w:val="Tekst treści (17)"/>
    <w:basedOn w:val="Normalny"/>
    <w:link w:val="Teksttreci17"/>
    <w:rsid w:val="004E353E"/>
    <w:pPr>
      <w:shd w:val="clear" w:color="auto" w:fill="FFFFFF"/>
      <w:spacing w:line="274" w:lineRule="exact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Nagwek420">
    <w:name w:val="Nagłówek #4 (2)"/>
    <w:basedOn w:val="Normalny"/>
    <w:link w:val="Nagwek42"/>
    <w:rsid w:val="004E353E"/>
    <w:pPr>
      <w:shd w:val="clear" w:color="auto" w:fill="FFFFFF"/>
      <w:spacing w:before="480" w:line="274" w:lineRule="exact"/>
      <w:jc w:val="center"/>
      <w:outlineLvl w:val="3"/>
    </w:pPr>
    <w:rPr>
      <w:rFonts w:ascii="Calibri" w:eastAsia="Calibri" w:hAnsi="Calibri" w:cs="Calibri"/>
      <w:b/>
      <w:bCs/>
      <w:color w:val="auto"/>
      <w:spacing w:val="40"/>
      <w:sz w:val="22"/>
      <w:szCs w:val="22"/>
      <w:lang w:eastAsia="en-US" w:bidi="ar-SA"/>
    </w:rPr>
  </w:style>
  <w:style w:type="paragraph" w:customStyle="1" w:styleId="Nagwek430">
    <w:name w:val="Nagłówek #4 (3)"/>
    <w:basedOn w:val="Normalny"/>
    <w:link w:val="Nagwek43"/>
    <w:rsid w:val="004E353E"/>
    <w:pPr>
      <w:shd w:val="clear" w:color="auto" w:fill="FFFFFF"/>
      <w:spacing w:line="298" w:lineRule="exact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80">
    <w:name w:val="Tekst treści (18)"/>
    <w:basedOn w:val="Normalny"/>
    <w:link w:val="Teksttreci18"/>
    <w:rsid w:val="004E353E"/>
    <w:pPr>
      <w:shd w:val="clear" w:color="auto" w:fill="FFFFFF"/>
      <w:spacing w:before="540"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Podpistabeli20">
    <w:name w:val="Podpis tabeli (2)"/>
    <w:basedOn w:val="Normalny"/>
    <w:link w:val="Podpistabeli2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Tekstpodstawowywcity2">
    <w:name w:val="Body Text Indent 2"/>
    <w:basedOn w:val="Normalny"/>
    <w:link w:val="Tekstpodstawowywcity2Znak1"/>
    <w:rsid w:val="004E35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2Znak">
    <w:name w:val="Tekst podstawowy wcięty 2 Znak"/>
    <w:basedOn w:val="Domylnaczcionkaakapitu"/>
    <w:rsid w:val="004E353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Tekstpodstawowywcity2Znak1">
    <w:name w:val="Tekst podstawowy wcięty 2 Znak1"/>
    <w:link w:val="Tekstpodstawowywcity2"/>
    <w:locked/>
    <w:rsid w:val="004E3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A09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rsid w:val="006F7D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6F7D5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F7D5D"/>
  </w:style>
  <w:style w:type="numbering" w:customStyle="1" w:styleId="Bezlisty11">
    <w:name w:val="Bez listy11"/>
    <w:next w:val="Bezlisty"/>
    <w:uiPriority w:val="99"/>
    <w:semiHidden/>
    <w:rsid w:val="006F7D5D"/>
  </w:style>
  <w:style w:type="paragraph" w:styleId="Tekstpodstawowy">
    <w:name w:val="Body Text"/>
    <w:basedOn w:val="Normalny"/>
    <w:link w:val="TekstpodstawowyZnak1"/>
    <w:rsid w:val="006F7D5D"/>
    <w:pPr>
      <w:widowControl/>
      <w:spacing w:line="360" w:lineRule="auto"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TekstpodstawowyZnak">
    <w:name w:val="Tekst podstawow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Podtytu">
    <w:name w:val="Subtitle"/>
    <w:basedOn w:val="Normalny"/>
    <w:link w:val="PodtytuZnak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u w:val="single"/>
      <w:lang w:bidi="ar-SA"/>
    </w:rPr>
  </w:style>
  <w:style w:type="character" w:customStyle="1" w:styleId="PodtytuZnak">
    <w:name w:val="Podtytuł Znak"/>
    <w:basedOn w:val="Domylnaczcionkaakapitu"/>
    <w:link w:val="Podtytu"/>
    <w:rsid w:val="006F7D5D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1"/>
    <w:rsid w:val="006F7D5D"/>
    <w:pPr>
      <w:widowControl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3Znak">
    <w:name w:val="Tekst podstawowy wcięty 3 Znak"/>
    <w:basedOn w:val="Domylnaczcionkaakapitu"/>
    <w:rsid w:val="006F7D5D"/>
    <w:rPr>
      <w:rFonts w:ascii="Arial Unicode MS" w:eastAsia="Arial Unicode MS" w:hAnsi="Arial Unicode MS" w:cs="Arial Unicode MS"/>
      <w:color w:val="000000"/>
      <w:sz w:val="16"/>
      <w:szCs w:val="16"/>
      <w:lang w:eastAsia="pl-PL" w:bidi="pl-PL"/>
    </w:rPr>
  </w:style>
  <w:style w:type="paragraph" w:styleId="Tytu">
    <w:name w:val="Title"/>
    <w:basedOn w:val="Normalny"/>
    <w:link w:val="TytuZnak1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lang w:bidi="ar-SA"/>
    </w:rPr>
  </w:style>
  <w:style w:type="character" w:customStyle="1" w:styleId="TytuZnak">
    <w:name w:val="Tytuł Znak"/>
    <w:basedOn w:val="Domylnaczcionkaakapitu"/>
    <w:rsid w:val="006F7D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  <w:style w:type="paragraph" w:styleId="Nagwek">
    <w:name w:val="header"/>
    <w:basedOn w:val="Normalny"/>
    <w:link w:val="Nagwek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opkaZnak">
    <w:name w:val="Stopka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F7D5D"/>
  </w:style>
  <w:style w:type="paragraph" w:styleId="Tekstpodstawowy3">
    <w:name w:val="Body Text 3"/>
    <w:basedOn w:val="Normalny"/>
    <w:link w:val="Tekstpodstawowy3Znak"/>
    <w:rsid w:val="006F7D5D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6F7D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6F7D5D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lowek-">
    <w:name w:val="naglowek -"/>
    <w:basedOn w:val="Normalny"/>
    <w:rsid w:val="006F7D5D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bCs/>
      <w:color w:val="auto"/>
      <w:lang w:bidi="ar-SA"/>
    </w:rPr>
  </w:style>
  <w:style w:type="paragraph" w:styleId="Tekstpodstawowywcity">
    <w:name w:val="Body Text Indent"/>
    <w:basedOn w:val="Normalny"/>
    <w:link w:val="TekstpodstawowywcityZnak1"/>
    <w:rsid w:val="006F7D5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Znak">
    <w:name w:val="Tekst podstawowy wcięt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rsid w:val="006F7D5D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TekstdymkaZnak">
    <w:name w:val="Tekst dymka Znak"/>
    <w:basedOn w:val="Domylnaczcionkaakapitu"/>
    <w:link w:val="Tekstdymka"/>
    <w:rsid w:val="006F7D5D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rsid w:val="006F7D5D"/>
    <w:pPr>
      <w:widowControl/>
      <w:tabs>
        <w:tab w:val="right" w:leader="dot" w:pos="7371"/>
      </w:tabs>
      <w:spacing w:before="120" w:after="120"/>
    </w:pPr>
    <w:rPr>
      <w:rFonts w:ascii="Times New Roman" w:eastAsia="Times New Roman" w:hAnsi="Times New Roman" w:cs="Times New Roman"/>
      <w:b/>
      <w:caps/>
      <w:color w:val="auto"/>
      <w:sz w:val="20"/>
      <w:szCs w:val="20"/>
      <w:lang w:bidi="ar-SA"/>
    </w:rPr>
  </w:style>
  <w:style w:type="paragraph" w:customStyle="1" w:styleId="tekstost">
    <w:name w:val="tekst ost"/>
    <w:basedOn w:val="Normalny"/>
    <w:rsid w:val="006F7D5D"/>
    <w:pPr>
      <w:widowControl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andardowytekst">
    <w:name w:val="Standardowy.tekst"/>
    <w:rsid w:val="006F7D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F7D5D"/>
    <w:rPr>
      <w:vertAlign w:val="superscript"/>
    </w:rPr>
  </w:style>
  <w:style w:type="paragraph" w:customStyle="1" w:styleId="Standard">
    <w:name w:val="Standard"/>
    <w:rsid w:val="006F7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1">
    <w:name w:val="Tytuł Znak1"/>
    <w:link w:val="Tytu"/>
    <w:rsid w:val="006F7D5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Iwony">
    <w:name w:val="Styl Iwony"/>
    <w:basedOn w:val="Normalny"/>
    <w:rsid w:val="006F7D5D"/>
    <w:pPr>
      <w:widowControl/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customStyle="1" w:styleId="default-paragraph-style">
    <w:name w:val="default-paragraph-style"/>
    <w:rsid w:val="006F7D5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pl-PL"/>
    </w:rPr>
  </w:style>
  <w:style w:type="paragraph" w:customStyle="1" w:styleId="Nagwek12">
    <w:name w:val="Nagłówek1"/>
    <w:basedOn w:val="Standard"/>
    <w:next w:val="Text20body"/>
    <w:rsid w:val="006F7D5D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6F7D5D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6F7D5D"/>
    <w:rPr>
      <w:rFonts w:cs="Tahoma1"/>
    </w:rPr>
  </w:style>
  <w:style w:type="paragraph" w:customStyle="1" w:styleId="Legenda1">
    <w:name w:val="Legenda1"/>
    <w:basedOn w:val="Standard"/>
    <w:rsid w:val="006F7D5D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F7D5D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F7D5D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F7D5D"/>
    <w:pPr>
      <w:jc w:val="center"/>
    </w:pPr>
    <w:rPr>
      <w:b/>
    </w:rPr>
  </w:style>
  <w:style w:type="table" w:customStyle="1" w:styleId="Tabela1">
    <w:name w:val="Tabela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6F7D5D"/>
    <w:rPr>
      <w:sz w:val="4"/>
    </w:rPr>
  </w:style>
  <w:style w:type="paragraph" w:customStyle="1" w:styleId="P2">
    <w:name w:val="P2"/>
    <w:basedOn w:val="Table20Contents"/>
    <w:hidden/>
    <w:rsid w:val="006F7D5D"/>
    <w:rPr>
      <w:sz w:val="20"/>
    </w:rPr>
  </w:style>
  <w:style w:type="paragraph" w:customStyle="1" w:styleId="P3">
    <w:name w:val="P3"/>
    <w:basedOn w:val="Table20Contents"/>
    <w:hidden/>
    <w:rsid w:val="006F7D5D"/>
    <w:pPr>
      <w:spacing w:after="282"/>
    </w:pPr>
  </w:style>
  <w:style w:type="paragraph" w:customStyle="1" w:styleId="P4">
    <w:name w:val="P4"/>
    <w:basedOn w:val="Table20Contents"/>
    <w:hidden/>
    <w:rsid w:val="006F7D5D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6F7D5D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6F7D5D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6F7D5D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6F7D5D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6F7D5D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6F7D5D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6F7D5D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6F7D5D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6F7D5D"/>
    <w:pPr>
      <w:spacing w:after="282"/>
      <w:jc w:val="center"/>
    </w:pPr>
  </w:style>
  <w:style w:type="paragraph" w:customStyle="1" w:styleId="P15">
    <w:name w:val="P15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6F7D5D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6F7D5D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6F7D5D"/>
    <w:rPr>
      <w:rFonts w:ascii="Arial1" w:hAnsi="Arial1"/>
      <w:b/>
      <w:sz w:val="20"/>
    </w:rPr>
  </w:style>
  <w:style w:type="character" w:customStyle="1" w:styleId="T1">
    <w:name w:val="T1"/>
    <w:hidden/>
    <w:rsid w:val="006F7D5D"/>
    <w:rPr>
      <w:b/>
    </w:rPr>
  </w:style>
  <w:style w:type="character" w:styleId="UyteHipercze">
    <w:name w:val="FollowedHyperlink"/>
    <w:rsid w:val="006F7D5D"/>
    <w:rPr>
      <w:color w:val="800000"/>
      <w:u w:val="single"/>
    </w:rPr>
  </w:style>
  <w:style w:type="paragraph" w:customStyle="1" w:styleId="P20">
    <w:name w:val="P20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6F7D5D"/>
    <w:pPr>
      <w:spacing w:after="282"/>
      <w:jc w:val="center"/>
    </w:pPr>
  </w:style>
  <w:style w:type="paragraph" w:customStyle="1" w:styleId="P22">
    <w:name w:val="P22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6F7D5D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6F7D5D"/>
    <w:pPr>
      <w:spacing w:after="282"/>
    </w:pPr>
  </w:style>
  <w:style w:type="paragraph" w:customStyle="1" w:styleId="P25">
    <w:name w:val="P25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6F7D5D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6F7D5D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6F7D5D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6F7D5D"/>
    <w:pPr>
      <w:jc w:val="center"/>
    </w:pPr>
  </w:style>
  <w:style w:type="character" w:customStyle="1" w:styleId="T2">
    <w:name w:val="T2"/>
    <w:hidden/>
    <w:rsid w:val="006F7D5D"/>
    <w:rPr>
      <w:b/>
    </w:rPr>
  </w:style>
  <w:style w:type="table" w:customStyle="1" w:styleId="default-table-style">
    <w:name w:val="default-table-style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6F7D5D"/>
    <w:pPr>
      <w:suppressLineNumbers/>
      <w:suppressAutoHyphens/>
    </w:pPr>
    <w:rPr>
      <w:rFonts w:ascii="Times New Roman" w:eastAsia="Lucida Sans Unicode" w:hAnsi="Times New Roman" w:cs="Times New Roman"/>
      <w:color w:val="auto"/>
      <w:kern w:val="1"/>
      <w:lang w:eastAsia="en-US" w:bidi="ar-SA"/>
    </w:rPr>
  </w:style>
  <w:style w:type="character" w:customStyle="1" w:styleId="T3">
    <w:name w:val="T3"/>
    <w:hidden/>
    <w:rsid w:val="006F7D5D"/>
    <w:rPr>
      <w:b/>
    </w:rPr>
  </w:style>
  <w:style w:type="character" w:customStyle="1" w:styleId="Nagwek7Znak1">
    <w:name w:val="Nagłówek 7 Znak1"/>
    <w:link w:val="Nagwek7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Znak1">
    <w:name w:val="Znak Znak1"/>
    <w:rsid w:val="006F7D5D"/>
    <w:rPr>
      <w:b/>
      <w:sz w:val="28"/>
    </w:rPr>
  </w:style>
  <w:style w:type="paragraph" w:customStyle="1" w:styleId="Tekstpodstawowy21">
    <w:name w:val="Tekst podstawowy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paragraph" w:styleId="Akapitzlist">
    <w:name w:val="List Paragraph"/>
    <w:aliases w:val="1.Nagłówek,CW_Lista,normalny tekst,wypunktowanie,sw tekst,zwykły tekst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6F7D5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TekstpodstawowywcityZnak1">
    <w:name w:val="Tekst podstawowy wcięty Znak1"/>
    <w:link w:val="Tekstpodstawowywcity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isplayonly">
    <w:name w:val="display_only"/>
    <w:basedOn w:val="Domylnaczcionkaakapitu"/>
    <w:rsid w:val="006F7D5D"/>
  </w:style>
  <w:style w:type="paragraph" w:customStyle="1" w:styleId="Akapitzlist1">
    <w:name w:val="Akapit z listą1"/>
    <w:basedOn w:val="Normalny"/>
    <w:rsid w:val="006F7D5D"/>
    <w:pPr>
      <w:widowControl/>
      <w:ind w:left="720"/>
      <w:jc w:val="both"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paragraph" w:customStyle="1" w:styleId="Default">
    <w:name w:val="Default"/>
    <w:rsid w:val="006F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F7D5D"/>
    <w:rPr>
      <w:color w:val="auto"/>
    </w:rPr>
  </w:style>
  <w:style w:type="paragraph" w:styleId="Spistreci2">
    <w:name w:val="toc 2"/>
    <w:basedOn w:val="Normalny"/>
    <w:next w:val="Normalny"/>
    <w:autoRedefine/>
    <w:uiPriority w:val="39"/>
    <w:rsid w:val="006F7D5D"/>
    <w:pPr>
      <w:widowControl/>
      <w:spacing w:before="240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Spistreci3">
    <w:name w:val="toc 3"/>
    <w:basedOn w:val="Normalny"/>
    <w:next w:val="Normalny"/>
    <w:autoRedefine/>
    <w:rsid w:val="006F7D5D"/>
    <w:pPr>
      <w:widowControl/>
      <w:ind w:left="2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5">
    <w:name w:val="toc 5"/>
    <w:basedOn w:val="Normalny"/>
    <w:next w:val="Normalny"/>
    <w:autoRedefine/>
    <w:rsid w:val="006F7D5D"/>
    <w:pPr>
      <w:widowControl/>
      <w:ind w:left="72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6">
    <w:name w:val="toc 6"/>
    <w:basedOn w:val="Normalny"/>
    <w:next w:val="Normalny"/>
    <w:autoRedefine/>
    <w:rsid w:val="006F7D5D"/>
    <w:pPr>
      <w:widowControl/>
      <w:ind w:left="96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7">
    <w:name w:val="toc 7"/>
    <w:basedOn w:val="Normalny"/>
    <w:next w:val="Normalny"/>
    <w:autoRedefine/>
    <w:rsid w:val="006F7D5D"/>
    <w:pPr>
      <w:widowControl/>
      <w:ind w:left="120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8">
    <w:name w:val="toc 8"/>
    <w:basedOn w:val="Normalny"/>
    <w:next w:val="Normalny"/>
    <w:autoRedefine/>
    <w:rsid w:val="006F7D5D"/>
    <w:pPr>
      <w:widowControl/>
      <w:ind w:left="14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9">
    <w:name w:val="toc 9"/>
    <w:basedOn w:val="Normalny"/>
    <w:next w:val="Normalny"/>
    <w:autoRedefine/>
    <w:rsid w:val="006F7D5D"/>
    <w:pPr>
      <w:widowControl/>
      <w:ind w:left="168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character" w:customStyle="1" w:styleId="TekstkomentarzaZnak1">
    <w:name w:val="Tekst komentarza Znak1"/>
    <w:link w:val="Tekstkomentarza"/>
    <w:semiHidden/>
    <w:locked/>
    <w:rsid w:val="006F7D5D"/>
    <w:rPr>
      <w:lang w:eastAsia="pl-PL"/>
    </w:rPr>
  </w:style>
  <w:style w:type="paragraph" w:styleId="Tekstkomentarza">
    <w:name w:val="annotation text"/>
    <w:basedOn w:val="Normalny"/>
    <w:link w:val="TekstkomentarzaZnak1"/>
    <w:semiHidden/>
    <w:rsid w:val="006F7D5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rsid w:val="006F7D5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NagwekZnak1">
    <w:name w:val="Nagłówek Znak1"/>
    <w:link w:val="Nagwek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0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6F7D5D"/>
    <w:pPr>
      <w:widowControl/>
      <w:spacing w:line="360" w:lineRule="auto"/>
    </w:pPr>
    <w:rPr>
      <w:rFonts w:ascii="Times New Roman" w:eastAsia="Times New Roman" w:hAnsi="Times New Roman" w:cs="Times New Roman"/>
      <w:b/>
      <w:color w:val="FF0000"/>
      <w:szCs w:val="20"/>
      <w:lang w:bidi="ar-SA"/>
    </w:rPr>
  </w:style>
  <w:style w:type="character" w:customStyle="1" w:styleId="MapadokumentuZnak">
    <w:name w:val="Mapa dokumentu Znak"/>
    <w:link w:val="Mapadokumentu"/>
    <w:uiPriority w:val="99"/>
    <w:locked/>
    <w:rsid w:val="006F7D5D"/>
    <w:rPr>
      <w:rFonts w:ascii="Tahoma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rsid w:val="006F7D5D"/>
    <w:pPr>
      <w:widowControl/>
    </w:pPr>
    <w:rPr>
      <w:rFonts w:ascii="Tahoma" w:eastAsiaTheme="minorHAnsi" w:hAnsi="Tahoma" w:cs="Tahoma"/>
      <w:color w:val="auto"/>
      <w:sz w:val="16"/>
      <w:szCs w:val="16"/>
      <w:lang w:bidi="ar-SA"/>
    </w:rPr>
  </w:style>
  <w:style w:type="character" w:customStyle="1" w:styleId="MapadokumentuZnak1">
    <w:name w:val="Mapa dokumentu Znak1"/>
    <w:basedOn w:val="Domylnaczcionkaakapitu"/>
    <w:uiPriority w:val="99"/>
    <w:semiHidden/>
    <w:rsid w:val="006F7D5D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customStyle="1" w:styleId="Tekstpodstawowy31">
    <w:name w:val="Tekst podstawowy 31"/>
    <w:basedOn w:val="Normalny"/>
    <w:rsid w:val="006F7D5D"/>
    <w:pPr>
      <w:widowControl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NormalCyr">
    <w:name w:val="NormalCyr"/>
    <w:basedOn w:val="Normalny"/>
    <w:rsid w:val="006F7D5D"/>
    <w:pPr>
      <w:widowControl/>
      <w:suppressAutoHyphens/>
    </w:pPr>
    <w:rPr>
      <w:rFonts w:ascii="Times New Roman" w:eastAsia="Times New Roman" w:hAnsi="Times New Roman" w:cs="Times New Roman"/>
      <w:b/>
      <w:color w:val="auto"/>
      <w:szCs w:val="20"/>
      <w:lang w:val="en-GB" w:eastAsia="ar-SA" w:bidi="ar-SA"/>
    </w:rPr>
  </w:style>
  <w:style w:type="paragraph" w:styleId="Nagwekspisutreci">
    <w:name w:val="TOC Heading"/>
    <w:basedOn w:val="Nagwek1"/>
    <w:next w:val="Normalny"/>
    <w:uiPriority w:val="39"/>
    <w:qFormat/>
    <w:rsid w:val="006F7D5D"/>
    <w:pPr>
      <w:widowControl/>
      <w:spacing w:line="276" w:lineRule="auto"/>
      <w:outlineLvl w:val="9"/>
    </w:pPr>
    <w:rPr>
      <w:rFonts w:ascii="Cambria" w:eastAsia="Times New Roman" w:hAnsi="Cambria" w:cs="Times New Roman"/>
      <w:b w:val="0"/>
      <w:i/>
      <w:color w:val="365F91"/>
      <w:lang w:eastAsia="en-US" w:bidi="ar-SA"/>
    </w:rPr>
  </w:style>
  <w:style w:type="character" w:customStyle="1" w:styleId="normalny1">
    <w:name w:val="normalny1"/>
    <w:rsid w:val="006F7D5D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6F7D5D"/>
    <w:rPr>
      <w:b/>
      <w:bCs/>
    </w:rPr>
  </w:style>
  <w:style w:type="numbering" w:customStyle="1" w:styleId="mj">
    <w:name w:val="mój"/>
    <w:rsid w:val="006F7D5D"/>
    <w:pPr>
      <w:numPr>
        <w:numId w:val="1"/>
      </w:numPr>
    </w:pPr>
  </w:style>
  <w:style w:type="paragraph" w:styleId="NormalnyWeb">
    <w:name w:val="Normal (Web)"/>
    <w:basedOn w:val="Normalny"/>
    <w:uiPriority w:val="99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stbody">
    <w:name w:val="postbody"/>
    <w:basedOn w:val="Domylnaczcionkaakapitu"/>
    <w:rsid w:val="006F7D5D"/>
  </w:style>
  <w:style w:type="character" w:customStyle="1" w:styleId="ZnakZnak10">
    <w:name w:val="Znak Znak10"/>
    <w:rsid w:val="006F7D5D"/>
    <w:rPr>
      <w:b/>
      <w:sz w:val="24"/>
      <w:lang w:val="pl-PL" w:eastAsia="pl-PL" w:bidi="ar-SA"/>
    </w:rPr>
  </w:style>
  <w:style w:type="character" w:customStyle="1" w:styleId="ZnakZnak9">
    <w:name w:val="Znak Znak9"/>
    <w:rsid w:val="006F7D5D"/>
    <w:rPr>
      <w:b/>
      <w:sz w:val="28"/>
      <w:lang w:val="pl-PL" w:eastAsia="pl-PL" w:bidi="ar-SA"/>
    </w:rPr>
  </w:style>
  <w:style w:type="character" w:customStyle="1" w:styleId="ZnakZnak8">
    <w:name w:val="Znak Znak8"/>
    <w:rsid w:val="006F7D5D"/>
    <w:rPr>
      <w:sz w:val="24"/>
      <w:lang w:val="pl-PL" w:eastAsia="pl-PL" w:bidi="ar-SA"/>
    </w:rPr>
  </w:style>
  <w:style w:type="character" w:customStyle="1" w:styleId="ZnakZnak7">
    <w:name w:val="Znak Znak7"/>
    <w:rsid w:val="006F7D5D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6F7D5D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6F7D5D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F7D5D"/>
    <w:rPr>
      <w:vertAlign w:val="superscript"/>
    </w:rPr>
  </w:style>
  <w:style w:type="character" w:customStyle="1" w:styleId="Heading7Char">
    <w:name w:val="Heading 7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6F7D5D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6F7D5D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F7D5D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Calibri" w:hAnsi="Times New Roman" w:cs="Times New Roman"/>
      <w:color w:val="auto"/>
      <w:sz w:val="22"/>
      <w:szCs w:val="20"/>
      <w:lang w:bidi="ar-SA"/>
    </w:rPr>
  </w:style>
  <w:style w:type="paragraph" w:customStyle="1" w:styleId="ListParagraph1">
    <w:name w:val="List Paragraph1"/>
    <w:basedOn w:val="Normalny"/>
    <w:rsid w:val="006F7D5D"/>
    <w:pPr>
      <w:widowControl/>
      <w:ind w:left="72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CommentTextChar">
    <w:name w:val="Comment Text Char"/>
    <w:locked/>
    <w:rsid w:val="006F7D5D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6F7D5D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6F7D5D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6F7D5D"/>
    <w:rPr>
      <w:rFonts w:ascii="Tahoma" w:hAnsi="Tahoma"/>
      <w:sz w:val="16"/>
    </w:rPr>
  </w:style>
  <w:style w:type="character" w:customStyle="1" w:styleId="DocumentMapChar1">
    <w:name w:val="Document Map Char1"/>
    <w:locked/>
    <w:rsid w:val="006F7D5D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6F7D5D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6F7D5D"/>
    <w:pPr>
      <w:widowControl/>
      <w:spacing w:line="276" w:lineRule="auto"/>
      <w:outlineLvl w:val="9"/>
    </w:pPr>
    <w:rPr>
      <w:rFonts w:ascii="Cambria" w:eastAsia="Calibri" w:hAnsi="Cambria" w:cs="Times New Roman"/>
      <w:b w:val="0"/>
      <w:i/>
      <w:color w:val="365F91"/>
      <w:lang w:eastAsia="en-US" w:bidi="ar-SA"/>
    </w:rPr>
  </w:style>
  <w:style w:type="paragraph" w:customStyle="1" w:styleId="bold">
    <w:name w:val="bold"/>
    <w:basedOn w:val="Normalny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2">
    <w:name w:val="List 2"/>
    <w:basedOn w:val="Normalny"/>
    <w:rsid w:val="006F7D5D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landokumentuZnak">
    <w:name w:val="Plan dokumentu Znak"/>
    <w:locked/>
    <w:rsid w:val="006F7D5D"/>
    <w:rPr>
      <w:rFonts w:ascii="Tahoma" w:hAnsi="Tahoma" w:cs="Tahoma"/>
      <w:sz w:val="16"/>
      <w:szCs w:val="16"/>
      <w:lang w:val="pl-PL" w:eastAsia="pl-PL" w:bidi="ar-SA"/>
    </w:rPr>
  </w:style>
  <w:style w:type="paragraph" w:styleId="Lista3">
    <w:name w:val="List 3"/>
    <w:basedOn w:val="Normalny"/>
    <w:unhideWhenUsed/>
    <w:rsid w:val="006F7D5D"/>
    <w:pPr>
      <w:widowControl/>
      <w:ind w:left="849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semiHidden/>
    <w:unhideWhenUsed/>
    <w:rsid w:val="006F7D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7D5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customStyle="1" w:styleId="StandardowyStyl1">
    <w:name w:val="Standardowy.Styl 1"/>
    <w:rsid w:val="006F7D5D"/>
    <w:pPr>
      <w:suppressAutoHyphens/>
      <w:autoSpaceDE w:val="0"/>
      <w:spacing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ZnakZnak12">
    <w:name w:val="Znak Znak12"/>
    <w:rsid w:val="006F7D5D"/>
    <w:rPr>
      <w:b/>
      <w:sz w:val="24"/>
      <w:lang w:val="pl-PL" w:eastAsia="pl-PL" w:bidi="ar-SA"/>
    </w:rPr>
  </w:style>
  <w:style w:type="character" w:customStyle="1" w:styleId="ZnakZnak21">
    <w:name w:val="Znak Znak21"/>
    <w:rsid w:val="006F7D5D"/>
    <w:rPr>
      <w:rFonts w:eastAsia="Times New Roman"/>
      <w:szCs w:val="20"/>
      <w:lang w:eastAsia="pl-PL"/>
    </w:rPr>
  </w:style>
  <w:style w:type="character" w:customStyle="1" w:styleId="ZnakZnak20">
    <w:name w:val="Znak Znak20"/>
    <w:rsid w:val="006F7D5D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6F7D5D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6F7D5D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6F7D5D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6F7D5D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6F7D5D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6F7D5D"/>
    <w:rPr>
      <w:rFonts w:eastAsia="Times New Roman"/>
      <w:szCs w:val="20"/>
      <w:lang w:eastAsia="pl-PL"/>
    </w:rPr>
  </w:style>
  <w:style w:type="character" w:customStyle="1" w:styleId="WW8Num4z0">
    <w:name w:val="WW8Num4z0"/>
    <w:rsid w:val="006F7D5D"/>
    <w:rPr>
      <w:rFonts w:ascii="Wingdings 2" w:hAnsi="Wingdings 2" w:cs="OpenSymbol"/>
    </w:rPr>
  </w:style>
  <w:style w:type="numbering" w:customStyle="1" w:styleId="mj1">
    <w:name w:val="mój1"/>
    <w:rsid w:val="006F7D5D"/>
    <w:pPr>
      <w:numPr>
        <w:numId w:val="2"/>
      </w:numPr>
    </w:pPr>
  </w:style>
  <w:style w:type="paragraph" w:customStyle="1" w:styleId="rozdzia">
    <w:name w:val="rozdział"/>
    <w:basedOn w:val="Normalny"/>
    <w:autoRedefine/>
    <w:rsid w:val="006F7D5D"/>
    <w:pPr>
      <w:widowControl/>
      <w:numPr>
        <w:ilvl w:val="6"/>
        <w:numId w:val="43"/>
      </w:numPr>
      <w:tabs>
        <w:tab w:val="clear" w:pos="2520"/>
      </w:tabs>
      <w:spacing w:line="360" w:lineRule="auto"/>
      <w:ind w:left="567"/>
      <w:jc w:val="both"/>
    </w:pPr>
    <w:rPr>
      <w:rFonts w:ascii="Times New Roman" w:eastAsia="Times New Roman" w:hAnsi="Times New Roman" w:cs="Times New Roman"/>
      <w:b/>
      <w:caps/>
      <w:color w:val="auto"/>
      <w:spacing w:val="8"/>
      <w:szCs w:val="20"/>
      <w:lang w:bidi="ar-SA"/>
    </w:rPr>
  </w:style>
  <w:style w:type="paragraph" w:styleId="Zwykytekst">
    <w:name w:val="Plain Text"/>
    <w:basedOn w:val="Normalny"/>
    <w:link w:val="ZwykytekstZnak"/>
    <w:rsid w:val="006F7D5D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6F7D5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6F7D5D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FR1">
    <w:name w:val="FR1"/>
    <w:rsid w:val="006F7D5D"/>
    <w:pPr>
      <w:widowControl w:val="0"/>
      <w:spacing w:before="20" w:after="0" w:line="240" w:lineRule="auto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6F7D5D"/>
    <w:rPr>
      <w:b w:val="0"/>
    </w:rPr>
  </w:style>
  <w:style w:type="character" w:customStyle="1" w:styleId="WW8Num1z1">
    <w:name w:val="WW8Num1z1"/>
    <w:rsid w:val="006F7D5D"/>
    <w:rPr>
      <w:rFonts w:hint="default"/>
    </w:rPr>
  </w:style>
  <w:style w:type="character" w:customStyle="1" w:styleId="WW8Num1z2">
    <w:name w:val="WW8Num1z2"/>
    <w:rsid w:val="006F7D5D"/>
  </w:style>
  <w:style w:type="character" w:customStyle="1" w:styleId="WW8Num1z3">
    <w:name w:val="WW8Num1z3"/>
    <w:rsid w:val="006F7D5D"/>
  </w:style>
  <w:style w:type="character" w:customStyle="1" w:styleId="WW8Num1z4">
    <w:name w:val="WW8Num1z4"/>
    <w:rsid w:val="006F7D5D"/>
  </w:style>
  <w:style w:type="character" w:customStyle="1" w:styleId="WW8Num1z5">
    <w:name w:val="WW8Num1z5"/>
    <w:rsid w:val="006F7D5D"/>
  </w:style>
  <w:style w:type="character" w:customStyle="1" w:styleId="WW8Num1z6">
    <w:name w:val="WW8Num1z6"/>
    <w:rsid w:val="006F7D5D"/>
  </w:style>
  <w:style w:type="character" w:customStyle="1" w:styleId="WW8Num1z7">
    <w:name w:val="WW8Num1z7"/>
    <w:rsid w:val="006F7D5D"/>
  </w:style>
  <w:style w:type="character" w:customStyle="1" w:styleId="WW8Num1z8">
    <w:name w:val="WW8Num1z8"/>
    <w:rsid w:val="006F7D5D"/>
  </w:style>
  <w:style w:type="character" w:customStyle="1" w:styleId="WW8Num2z0">
    <w:name w:val="WW8Num2z0"/>
    <w:rsid w:val="006F7D5D"/>
    <w:rPr>
      <w:rFonts w:cs="Times New Roman"/>
    </w:rPr>
  </w:style>
  <w:style w:type="character" w:customStyle="1" w:styleId="WW8Num2z1">
    <w:name w:val="WW8Num2z1"/>
    <w:rsid w:val="006F7D5D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6F7D5D"/>
  </w:style>
  <w:style w:type="character" w:customStyle="1" w:styleId="WW8Num3z1">
    <w:name w:val="WW8Num3z1"/>
    <w:rsid w:val="006F7D5D"/>
  </w:style>
  <w:style w:type="character" w:customStyle="1" w:styleId="WW8Num3z2">
    <w:name w:val="WW8Num3z2"/>
    <w:rsid w:val="006F7D5D"/>
  </w:style>
  <w:style w:type="character" w:customStyle="1" w:styleId="WW8Num3z3">
    <w:name w:val="WW8Num3z3"/>
    <w:rsid w:val="006F7D5D"/>
  </w:style>
  <w:style w:type="character" w:customStyle="1" w:styleId="WW8Num3z4">
    <w:name w:val="WW8Num3z4"/>
    <w:rsid w:val="006F7D5D"/>
  </w:style>
  <w:style w:type="character" w:customStyle="1" w:styleId="WW8Num3z5">
    <w:name w:val="WW8Num3z5"/>
    <w:rsid w:val="006F7D5D"/>
  </w:style>
  <w:style w:type="character" w:customStyle="1" w:styleId="WW8Num3z6">
    <w:name w:val="WW8Num3z6"/>
    <w:rsid w:val="006F7D5D"/>
  </w:style>
  <w:style w:type="character" w:customStyle="1" w:styleId="WW8Num3z7">
    <w:name w:val="WW8Num3z7"/>
    <w:rsid w:val="006F7D5D"/>
  </w:style>
  <w:style w:type="character" w:customStyle="1" w:styleId="WW8Num3z8">
    <w:name w:val="WW8Num3z8"/>
    <w:rsid w:val="006F7D5D"/>
  </w:style>
  <w:style w:type="character" w:customStyle="1" w:styleId="WW8Num4z1">
    <w:name w:val="WW8Num4z1"/>
    <w:rsid w:val="006F7D5D"/>
  </w:style>
  <w:style w:type="character" w:customStyle="1" w:styleId="WW8Num4z2">
    <w:name w:val="WW8Num4z2"/>
    <w:rsid w:val="006F7D5D"/>
  </w:style>
  <w:style w:type="character" w:customStyle="1" w:styleId="WW8Num4z3">
    <w:name w:val="WW8Num4z3"/>
    <w:rsid w:val="006F7D5D"/>
  </w:style>
  <w:style w:type="character" w:customStyle="1" w:styleId="WW8Num4z4">
    <w:name w:val="WW8Num4z4"/>
    <w:rsid w:val="006F7D5D"/>
  </w:style>
  <w:style w:type="character" w:customStyle="1" w:styleId="WW8Num4z5">
    <w:name w:val="WW8Num4z5"/>
    <w:rsid w:val="006F7D5D"/>
  </w:style>
  <w:style w:type="character" w:customStyle="1" w:styleId="WW8Num4z6">
    <w:name w:val="WW8Num4z6"/>
    <w:rsid w:val="006F7D5D"/>
  </w:style>
  <w:style w:type="character" w:customStyle="1" w:styleId="WW8Num4z7">
    <w:name w:val="WW8Num4z7"/>
    <w:rsid w:val="006F7D5D"/>
  </w:style>
  <w:style w:type="character" w:customStyle="1" w:styleId="WW8Num4z8">
    <w:name w:val="WW8Num4z8"/>
    <w:rsid w:val="006F7D5D"/>
  </w:style>
  <w:style w:type="character" w:customStyle="1" w:styleId="WW8Num5z0">
    <w:name w:val="WW8Num5z0"/>
    <w:rsid w:val="006F7D5D"/>
  </w:style>
  <w:style w:type="character" w:customStyle="1" w:styleId="WW8Num5z1">
    <w:name w:val="WW8Num5z1"/>
    <w:rsid w:val="006F7D5D"/>
  </w:style>
  <w:style w:type="character" w:customStyle="1" w:styleId="WW8Num5z2">
    <w:name w:val="WW8Num5z2"/>
    <w:rsid w:val="006F7D5D"/>
  </w:style>
  <w:style w:type="character" w:customStyle="1" w:styleId="WW8Num5z3">
    <w:name w:val="WW8Num5z3"/>
    <w:rsid w:val="006F7D5D"/>
  </w:style>
  <w:style w:type="character" w:customStyle="1" w:styleId="WW8Num5z4">
    <w:name w:val="WW8Num5z4"/>
    <w:rsid w:val="006F7D5D"/>
  </w:style>
  <w:style w:type="character" w:customStyle="1" w:styleId="WW8Num5z5">
    <w:name w:val="WW8Num5z5"/>
    <w:rsid w:val="006F7D5D"/>
  </w:style>
  <w:style w:type="character" w:customStyle="1" w:styleId="WW8Num5z6">
    <w:name w:val="WW8Num5z6"/>
    <w:rsid w:val="006F7D5D"/>
  </w:style>
  <w:style w:type="character" w:customStyle="1" w:styleId="WW8Num5z7">
    <w:name w:val="WW8Num5z7"/>
    <w:rsid w:val="006F7D5D"/>
  </w:style>
  <w:style w:type="character" w:customStyle="1" w:styleId="WW8Num5z8">
    <w:name w:val="WW8Num5z8"/>
    <w:rsid w:val="006F7D5D"/>
  </w:style>
  <w:style w:type="character" w:customStyle="1" w:styleId="WW8Num6z0">
    <w:name w:val="WW8Num6z0"/>
    <w:rsid w:val="006F7D5D"/>
    <w:rPr>
      <w:rFonts w:cs="Times New Roman"/>
    </w:rPr>
  </w:style>
  <w:style w:type="character" w:customStyle="1" w:styleId="WW8Num6z4">
    <w:name w:val="WW8Num6z4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6F7D5D"/>
    <w:rPr>
      <w:rFonts w:cs="Times New Roman" w:hint="default"/>
    </w:rPr>
  </w:style>
  <w:style w:type="character" w:customStyle="1" w:styleId="WW8Num7z1">
    <w:name w:val="WW8Num7z1"/>
    <w:rsid w:val="006F7D5D"/>
    <w:rPr>
      <w:rFonts w:cs="Times New Roman"/>
      <w:sz w:val="22"/>
      <w:szCs w:val="22"/>
    </w:rPr>
  </w:style>
  <w:style w:type="character" w:customStyle="1" w:styleId="WW8Num8z0">
    <w:name w:val="WW8Num8z0"/>
    <w:rsid w:val="006F7D5D"/>
    <w:rPr>
      <w:rFonts w:cs="Times New Roman" w:hint="default"/>
      <w:sz w:val="22"/>
      <w:szCs w:val="22"/>
    </w:rPr>
  </w:style>
  <w:style w:type="character" w:customStyle="1" w:styleId="WW8Num8z1">
    <w:name w:val="WW8Num8z1"/>
    <w:rsid w:val="006F7D5D"/>
    <w:rPr>
      <w:rFonts w:cs="Times New Roman"/>
    </w:rPr>
  </w:style>
  <w:style w:type="character" w:customStyle="1" w:styleId="WW8Num9z0">
    <w:name w:val="WW8Num9z0"/>
    <w:rsid w:val="006F7D5D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6F7D5D"/>
    <w:rPr>
      <w:rFonts w:cs="Times New Roman"/>
    </w:rPr>
  </w:style>
  <w:style w:type="character" w:customStyle="1" w:styleId="WW8Num10z0">
    <w:name w:val="WW8Num10z0"/>
    <w:rsid w:val="006F7D5D"/>
    <w:rPr>
      <w:b w:val="0"/>
      <w:sz w:val="24"/>
      <w:szCs w:val="24"/>
    </w:rPr>
  </w:style>
  <w:style w:type="character" w:customStyle="1" w:styleId="WW8Num10z1">
    <w:name w:val="WW8Num10z1"/>
    <w:rsid w:val="006F7D5D"/>
    <w:rPr>
      <w:b w:val="0"/>
      <w:sz w:val="22"/>
      <w:szCs w:val="22"/>
    </w:rPr>
  </w:style>
  <w:style w:type="character" w:customStyle="1" w:styleId="WW8Num10z2">
    <w:name w:val="WW8Num10z2"/>
    <w:rsid w:val="006F7D5D"/>
    <w:rPr>
      <w:rFonts w:ascii="Times New Roman" w:hAnsi="Times New Roman" w:cs="Times New Roman" w:hint="default"/>
    </w:rPr>
  </w:style>
  <w:style w:type="character" w:customStyle="1" w:styleId="WW8Num10z3">
    <w:name w:val="WW8Num10z3"/>
    <w:rsid w:val="006F7D5D"/>
  </w:style>
  <w:style w:type="character" w:customStyle="1" w:styleId="WW8Num10z4">
    <w:name w:val="WW8Num10z4"/>
    <w:rsid w:val="006F7D5D"/>
  </w:style>
  <w:style w:type="character" w:customStyle="1" w:styleId="WW8Num10z5">
    <w:name w:val="WW8Num10z5"/>
    <w:rsid w:val="006F7D5D"/>
  </w:style>
  <w:style w:type="character" w:customStyle="1" w:styleId="WW8Num10z6">
    <w:name w:val="WW8Num10z6"/>
    <w:rsid w:val="006F7D5D"/>
  </w:style>
  <w:style w:type="character" w:customStyle="1" w:styleId="WW8Num10z7">
    <w:name w:val="WW8Num10z7"/>
    <w:rsid w:val="006F7D5D"/>
  </w:style>
  <w:style w:type="character" w:customStyle="1" w:styleId="WW8Num10z8">
    <w:name w:val="WW8Num10z8"/>
    <w:rsid w:val="006F7D5D"/>
  </w:style>
  <w:style w:type="character" w:customStyle="1" w:styleId="WW8Num11z0">
    <w:name w:val="WW8Num11z0"/>
    <w:rsid w:val="006F7D5D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6F7D5D"/>
    <w:rPr>
      <w:rFonts w:cs="Times New Roman"/>
    </w:rPr>
  </w:style>
  <w:style w:type="character" w:customStyle="1" w:styleId="WW8Num12z0">
    <w:name w:val="WW8Num12z0"/>
    <w:rsid w:val="006F7D5D"/>
    <w:rPr>
      <w:rFonts w:hint="default"/>
    </w:rPr>
  </w:style>
  <w:style w:type="character" w:customStyle="1" w:styleId="WW8Num12z2">
    <w:name w:val="WW8Num12z2"/>
    <w:rsid w:val="006F7D5D"/>
  </w:style>
  <w:style w:type="character" w:customStyle="1" w:styleId="WW8Num12z3">
    <w:name w:val="WW8Num12z3"/>
    <w:rsid w:val="006F7D5D"/>
  </w:style>
  <w:style w:type="character" w:customStyle="1" w:styleId="WW8Num12z4">
    <w:name w:val="WW8Num12z4"/>
    <w:rsid w:val="006F7D5D"/>
  </w:style>
  <w:style w:type="character" w:customStyle="1" w:styleId="WW8Num12z5">
    <w:name w:val="WW8Num12z5"/>
    <w:rsid w:val="006F7D5D"/>
  </w:style>
  <w:style w:type="character" w:customStyle="1" w:styleId="WW8Num12z6">
    <w:name w:val="WW8Num12z6"/>
    <w:rsid w:val="006F7D5D"/>
  </w:style>
  <w:style w:type="character" w:customStyle="1" w:styleId="WW8Num12z7">
    <w:name w:val="WW8Num12z7"/>
    <w:rsid w:val="006F7D5D"/>
  </w:style>
  <w:style w:type="character" w:customStyle="1" w:styleId="WW8Num12z8">
    <w:name w:val="WW8Num12z8"/>
    <w:rsid w:val="006F7D5D"/>
  </w:style>
  <w:style w:type="character" w:customStyle="1" w:styleId="WW8Num13z0">
    <w:name w:val="WW8Num13z0"/>
    <w:rsid w:val="006F7D5D"/>
    <w:rPr>
      <w:sz w:val="22"/>
      <w:szCs w:val="22"/>
    </w:rPr>
  </w:style>
  <w:style w:type="character" w:customStyle="1" w:styleId="WW8Num13z1">
    <w:name w:val="WW8Num13z1"/>
    <w:rsid w:val="006F7D5D"/>
  </w:style>
  <w:style w:type="character" w:customStyle="1" w:styleId="WW8Num13z2">
    <w:name w:val="WW8Num13z2"/>
    <w:rsid w:val="006F7D5D"/>
  </w:style>
  <w:style w:type="character" w:customStyle="1" w:styleId="WW8Num13z3">
    <w:name w:val="WW8Num13z3"/>
    <w:rsid w:val="006F7D5D"/>
  </w:style>
  <w:style w:type="character" w:customStyle="1" w:styleId="WW8Num13z4">
    <w:name w:val="WW8Num13z4"/>
    <w:rsid w:val="006F7D5D"/>
  </w:style>
  <w:style w:type="character" w:customStyle="1" w:styleId="WW8Num13z5">
    <w:name w:val="WW8Num13z5"/>
    <w:rsid w:val="006F7D5D"/>
  </w:style>
  <w:style w:type="character" w:customStyle="1" w:styleId="WW8Num13z6">
    <w:name w:val="WW8Num13z6"/>
    <w:rsid w:val="006F7D5D"/>
  </w:style>
  <w:style w:type="character" w:customStyle="1" w:styleId="WW8Num13z7">
    <w:name w:val="WW8Num13z7"/>
    <w:rsid w:val="006F7D5D"/>
  </w:style>
  <w:style w:type="character" w:customStyle="1" w:styleId="WW8Num13z8">
    <w:name w:val="WW8Num13z8"/>
    <w:rsid w:val="006F7D5D"/>
  </w:style>
  <w:style w:type="character" w:customStyle="1" w:styleId="WW8Num14z0">
    <w:name w:val="WW8Num14z0"/>
    <w:rsid w:val="006F7D5D"/>
    <w:rPr>
      <w:sz w:val="22"/>
      <w:szCs w:val="22"/>
    </w:rPr>
  </w:style>
  <w:style w:type="character" w:customStyle="1" w:styleId="WW8Num14z1">
    <w:name w:val="WW8Num14z1"/>
    <w:rsid w:val="006F7D5D"/>
  </w:style>
  <w:style w:type="character" w:customStyle="1" w:styleId="WW8Num14z2">
    <w:name w:val="WW8Num14z2"/>
    <w:rsid w:val="006F7D5D"/>
  </w:style>
  <w:style w:type="character" w:customStyle="1" w:styleId="WW8Num14z3">
    <w:name w:val="WW8Num14z3"/>
    <w:rsid w:val="006F7D5D"/>
  </w:style>
  <w:style w:type="character" w:customStyle="1" w:styleId="WW8Num14z4">
    <w:name w:val="WW8Num14z4"/>
    <w:rsid w:val="006F7D5D"/>
  </w:style>
  <w:style w:type="character" w:customStyle="1" w:styleId="WW8Num14z5">
    <w:name w:val="WW8Num14z5"/>
    <w:rsid w:val="006F7D5D"/>
  </w:style>
  <w:style w:type="character" w:customStyle="1" w:styleId="WW8Num14z6">
    <w:name w:val="WW8Num14z6"/>
    <w:rsid w:val="006F7D5D"/>
  </w:style>
  <w:style w:type="character" w:customStyle="1" w:styleId="WW8Num14z7">
    <w:name w:val="WW8Num14z7"/>
    <w:rsid w:val="006F7D5D"/>
  </w:style>
  <w:style w:type="character" w:customStyle="1" w:styleId="WW8Num14z8">
    <w:name w:val="WW8Num14z8"/>
    <w:rsid w:val="006F7D5D"/>
  </w:style>
  <w:style w:type="character" w:customStyle="1" w:styleId="WW8Num15z0">
    <w:name w:val="WW8Num15z0"/>
    <w:rsid w:val="006F7D5D"/>
    <w:rPr>
      <w:rFonts w:cs="Times New Roman"/>
      <w:sz w:val="22"/>
      <w:szCs w:val="22"/>
    </w:rPr>
  </w:style>
  <w:style w:type="character" w:customStyle="1" w:styleId="WW8Num16z0">
    <w:name w:val="WW8Num16z0"/>
    <w:rsid w:val="006F7D5D"/>
    <w:rPr>
      <w:rFonts w:cs="Times New Roman"/>
      <w:sz w:val="22"/>
      <w:szCs w:val="22"/>
    </w:rPr>
  </w:style>
  <w:style w:type="character" w:customStyle="1" w:styleId="WW8Num17z0">
    <w:name w:val="WW8Num17z0"/>
    <w:rsid w:val="006F7D5D"/>
    <w:rPr>
      <w:rFonts w:cs="Times New Roman"/>
      <w:sz w:val="22"/>
      <w:szCs w:val="22"/>
    </w:rPr>
  </w:style>
  <w:style w:type="character" w:customStyle="1" w:styleId="WW8Num18z0">
    <w:name w:val="WW8Num18z0"/>
    <w:rsid w:val="006F7D5D"/>
    <w:rPr>
      <w:rFonts w:cs="Times New Roman"/>
      <w:sz w:val="22"/>
      <w:szCs w:val="22"/>
    </w:rPr>
  </w:style>
  <w:style w:type="character" w:customStyle="1" w:styleId="WW8Num19z0">
    <w:name w:val="WW8Num19z0"/>
    <w:rsid w:val="006F7D5D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F7D5D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6F7D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F7D5D"/>
    <w:rPr>
      <w:rFonts w:cs="Times New Roman"/>
    </w:rPr>
  </w:style>
  <w:style w:type="character" w:customStyle="1" w:styleId="WW8Num20z0">
    <w:name w:val="WW8Num20z0"/>
    <w:rsid w:val="006F7D5D"/>
    <w:rPr>
      <w:rFonts w:cs="Times New Roman"/>
    </w:rPr>
  </w:style>
  <w:style w:type="character" w:customStyle="1" w:styleId="WW8Num20z1">
    <w:name w:val="WW8Num20z1"/>
    <w:rsid w:val="006F7D5D"/>
    <w:rPr>
      <w:rFonts w:cs="Times New Roman"/>
      <w:color w:val="auto"/>
    </w:rPr>
  </w:style>
  <w:style w:type="character" w:customStyle="1" w:styleId="WW8Num21z0">
    <w:name w:val="WW8Num21z0"/>
    <w:rsid w:val="006F7D5D"/>
    <w:rPr>
      <w:i w:val="0"/>
      <w:iCs w:val="0"/>
      <w:sz w:val="22"/>
      <w:szCs w:val="22"/>
    </w:rPr>
  </w:style>
  <w:style w:type="character" w:customStyle="1" w:styleId="WW8Num21z1">
    <w:name w:val="WW8Num21z1"/>
    <w:rsid w:val="006F7D5D"/>
  </w:style>
  <w:style w:type="character" w:customStyle="1" w:styleId="WW8Num21z2">
    <w:name w:val="WW8Num21z2"/>
    <w:rsid w:val="006F7D5D"/>
  </w:style>
  <w:style w:type="character" w:customStyle="1" w:styleId="WW8Num21z3">
    <w:name w:val="WW8Num21z3"/>
    <w:rsid w:val="006F7D5D"/>
  </w:style>
  <w:style w:type="character" w:customStyle="1" w:styleId="WW8Num21z4">
    <w:name w:val="WW8Num21z4"/>
    <w:rsid w:val="006F7D5D"/>
  </w:style>
  <w:style w:type="character" w:customStyle="1" w:styleId="WW8Num21z5">
    <w:name w:val="WW8Num21z5"/>
    <w:rsid w:val="006F7D5D"/>
  </w:style>
  <w:style w:type="character" w:customStyle="1" w:styleId="WW8Num21z6">
    <w:name w:val="WW8Num21z6"/>
    <w:rsid w:val="006F7D5D"/>
  </w:style>
  <w:style w:type="character" w:customStyle="1" w:styleId="WW8Num21z7">
    <w:name w:val="WW8Num21z7"/>
    <w:rsid w:val="006F7D5D"/>
  </w:style>
  <w:style w:type="character" w:customStyle="1" w:styleId="WW8Num21z8">
    <w:name w:val="WW8Num21z8"/>
    <w:rsid w:val="006F7D5D"/>
  </w:style>
  <w:style w:type="character" w:customStyle="1" w:styleId="WW8Num22z0">
    <w:name w:val="WW8Num22z0"/>
    <w:rsid w:val="006F7D5D"/>
    <w:rPr>
      <w:rFonts w:cs="Times New Roman"/>
      <w:bCs/>
      <w:sz w:val="22"/>
      <w:szCs w:val="22"/>
    </w:rPr>
  </w:style>
  <w:style w:type="character" w:customStyle="1" w:styleId="WW8Num23z0">
    <w:name w:val="WW8Num23z0"/>
    <w:rsid w:val="006F7D5D"/>
    <w:rPr>
      <w:sz w:val="22"/>
      <w:szCs w:val="22"/>
    </w:rPr>
  </w:style>
  <w:style w:type="character" w:customStyle="1" w:styleId="WW8Num23z1">
    <w:name w:val="WW8Num23z1"/>
    <w:rsid w:val="006F7D5D"/>
  </w:style>
  <w:style w:type="character" w:customStyle="1" w:styleId="WW8Num23z2">
    <w:name w:val="WW8Num23z2"/>
    <w:rsid w:val="006F7D5D"/>
  </w:style>
  <w:style w:type="character" w:customStyle="1" w:styleId="WW8Num23z3">
    <w:name w:val="WW8Num23z3"/>
    <w:rsid w:val="006F7D5D"/>
  </w:style>
  <w:style w:type="character" w:customStyle="1" w:styleId="WW8Num23z4">
    <w:name w:val="WW8Num23z4"/>
    <w:rsid w:val="006F7D5D"/>
  </w:style>
  <w:style w:type="character" w:customStyle="1" w:styleId="WW8Num23z5">
    <w:name w:val="WW8Num23z5"/>
    <w:rsid w:val="006F7D5D"/>
  </w:style>
  <w:style w:type="character" w:customStyle="1" w:styleId="WW8Num23z6">
    <w:name w:val="WW8Num23z6"/>
    <w:rsid w:val="006F7D5D"/>
  </w:style>
  <w:style w:type="character" w:customStyle="1" w:styleId="WW8Num23z7">
    <w:name w:val="WW8Num23z7"/>
    <w:rsid w:val="006F7D5D"/>
  </w:style>
  <w:style w:type="character" w:customStyle="1" w:styleId="WW8Num23z8">
    <w:name w:val="WW8Num23z8"/>
    <w:rsid w:val="006F7D5D"/>
  </w:style>
  <w:style w:type="character" w:customStyle="1" w:styleId="WW8Num24z0">
    <w:name w:val="WW8Num24z0"/>
    <w:rsid w:val="006F7D5D"/>
    <w:rPr>
      <w:color w:val="auto"/>
      <w:sz w:val="22"/>
      <w:szCs w:val="22"/>
    </w:rPr>
  </w:style>
  <w:style w:type="character" w:customStyle="1" w:styleId="WW8Num24z1">
    <w:name w:val="WW8Num24z1"/>
    <w:rsid w:val="006F7D5D"/>
  </w:style>
  <w:style w:type="character" w:customStyle="1" w:styleId="WW8Num24z2">
    <w:name w:val="WW8Num24z2"/>
    <w:rsid w:val="006F7D5D"/>
  </w:style>
  <w:style w:type="character" w:customStyle="1" w:styleId="WW8Num24z3">
    <w:name w:val="WW8Num24z3"/>
    <w:rsid w:val="006F7D5D"/>
  </w:style>
  <w:style w:type="character" w:customStyle="1" w:styleId="WW8Num24z4">
    <w:name w:val="WW8Num24z4"/>
    <w:rsid w:val="006F7D5D"/>
  </w:style>
  <w:style w:type="character" w:customStyle="1" w:styleId="WW8Num24z5">
    <w:name w:val="WW8Num24z5"/>
    <w:rsid w:val="006F7D5D"/>
  </w:style>
  <w:style w:type="character" w:customStyle="1" w:styleId="WW8Num24z6">
    <w:name w:val="WW8Num24z6"/>
    <w:rsid w:val="006F7D5D"/>
  </w:style>
  <w:style w:type="character" w:customStyle="1" w:styleId="WW8Num24z7">
    <w:name w:val="WW8Num24z7"/>
    <w:rsid w:val="006F7D5D"/>
  </w:style>
  <w:style w:type="character" w:customStyle="1" w:styleId="WW8Num24z8">
    <w:name w:val="WW8Num24z8"/>
    <w:rsid w:val="006F7D5D"/>
  </w:style>
  <w:style w:type="character" w:customStyle="1" w:styleId="WW8Num25z0">
    <w:name w:val="WW8Num25z0"/>
    <w:rsid w:val="006F7D5D"/>
    <w:rPr>
      <w:i w:val="0"/>
      <w:sz w:val="22"/>
      <w:szCs w:val="22"/>
    </w:rPr>
  </w:style>
  <w:style w:type="character" w:customStyle="1" w:styleId="WW8Num25z1">
    <w:name w:val="WW8Num25z1"/>
    <w:rsid w:val="006F7D5D"/>
  </w:style>
  <w:style w:type="character" w:customStyle="1" w:styleId="WW8Num25z2">
    <w:name w:val="WW8Num25z2"/>
    <w:rsid w:val="006F7D5D"/>
  </w:style>
  <w:style w:type="character" w:customStyle="1" w:styleId="WW8Num25z3">
    <w:name w:val="WW8Num25z3"/>
    <w:rsid w:val="006F7D5D"/>
  </w:style>
  <w:style w:type="character" w:customStyle="1" w:styleId="WW8Num25z4">
    <w:name w:val="WW8Num25z4"/>
    <w:rsid w:val="006F7D5D"/>
  </w:style>
  <w:style w:type="character" w:customStyle="1" w:styleId="WW8Num25z5">
    <w:name w:val="WW8Num25z5"/>
    <w:rsid w:val="006F7D5D"/>
  </w:style>
  <w:style w:type="character" w:customStyle="1" w:styleId="WW8Num25z6">
    <w:name w:val="WW8Num25z6"/>
    <w:rsid w:val="006F7D5D"/>
  </w:style>
  <w:style w:type="character" w:customStyle="1" w:styleId="WW8Num25z7">
    <w:name w:val="WW8Num25z7"/>
    <w:rsid w:val="006F7D5D"/>
  </w:style>
  <w:style w:type="character" w:customStyle="1" w:styleId="WW8Num25z8">
    <w:name w:val="WW8Num25z8"/>
    <w:rsid w:val="006F7D5D"/>
  </w:style>
  <w:style w:type="character" w:customStyle="1" w:styleId="WW8Num26z0">
    <w:name w:val="WW8Num26z0"/>
    <w:rsid w:val="006F7D5D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6F7D5D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6F7D5D"/>
    <w:rPr>
      <w:rFonts w:cs="Times New Roman"/>
    </w:rPr>
  </w:style>
  <w:style w:type="character" w:customStyle="1" w:styleId="WW8Num27z0">
    <w:name w:val="WW8Num27z0"/>
    <w:rsid w:val="006F7D5D"/>
    <w:rPr>
      <w:bCs/>
      <w:sz w:val="22"/>
      <w:szCs w:val="22"/>
    </w:rPr>
  </w:style>
  <w:style w:type="character" w:customStyle="1" w:styleId="WW8Num27z1">
    <w:name w:val="WW8Num27z1"/>
    <w:rsid w:val="006F7D5D"/>
  </w:style>
  <w:style w:type="character" w:customStyle="1" w:styleId="WW8Num27z2">
    <w:name w:val="WW8Num27z2"/>
    <w:rsid w:val="006F7D5D"/>
  </w:style>
  <w:style w:type="character" w:customStyle="1" w:styleId="WW8Num27z3">
    <w:name w:val="WW8Num27z3"/>
    <w:rsid w:val="006F7D5D"/>
  </w:style>
  <w:style w:type="character" w:customStyle="1" w:styleId="WW8Num27z4">
    <w:name w:val="WW8Num27z4"/>
    <w:rsid w:val="006F7D5D"/>
  </w:style>
  <w:style w:type="character" w:customStyle="1" w:styleId="WW8Num27z5">
    <w:name w:val="WW8Num27z5"/>
    <w:rsid w:val="006F7D5D"/>
  </w:style>
  <w:style w:type="character" w:customStyle="1" w:styleId="WW8Num27z6">
    <w:name w:val="WW8Num27z6"/>
    <w:rsid w:val="006F7D5D"/>
  </w:style>
  <w:style w:type="character" w:customStyle="1" w:styleId="WW8Num27z7">
    <w:name w:val="WW8Num27z7"/>
    <w:rsid w:val="006F7D5D"/>
  </w:style>
  <w:style w:type="character" w:customStyle="1" w:styleId="WW8Num27z8">
    <w:name w:val="WW8Num27z8"/>
    <w:rsid w:val="006F7D5D"/>
  </w:style>
  <w:style w:type="character" w:customStyle="1" w:styleId="WW8Num28z0">
    <w:name w:val="WW8Num28z0"/>
    <w:rsid w:val="006F7D5D"/>
    <w:rPr>
      <w:rFonts w:hint="default"/>
      <w:sz w:val="24"/>
      <w:szCs w:val="22"/>
    </w:rPr>
  </w:style>
  <w:style w:type="character" w:customStyle="1" w:styleId="WW8Num28z1">
    <w:name w:val="WW8Num28z1"/>
    <w:rsid w:val="006F7D5D"/>
  </w:style>
  <w:style w:type="character" w:customStyle="1" w:styleId="WW8Num28z2">
    <w:name w:val="WW8Num28z2"/>
    <w:rsid w:val="006F7D5D"/>
  </w:style>
  <w:style w:type="character" w:customStyle="1" w:styleId="WW8Num28z3">
    <w:name w:val="WW8Num28z3"/>
    <w:rsid w:val="006F7D5D"/>
  </w:style>
  <w:style w:type="character" w:customStyle="1" w:styleId="WW8Num28z4">
    <w:name w:val="WW8Num28z4"/>
    <w:rsid w:val="006F7D5D"/>
  </w:style>
  <w:style w:type="character" w:customStyle="1" w:styleId="WW8Num28z5">
    <w:name w:val="WW8Num28z5"/>
    <w:rsid w:val="006F7D5D"/>
  </w:style>
  <w:style w:type="character" w:customStyle="1" w:styleId="WW8Num28z6">
    <w:name w:val="WW8Num28z6"/>
    <w:rsid w:val="006F7D5D"/>
  </w:style>
  <w:style w:type="character" w:customStyle="1" w:styleId="WW8Num28z7">
    <w:name w:val="WW8Num28z7"/>
    <w:rsid w:val="006F7D5D"/>
  </w:style>
  <w:style w:type="character" w:customStyle="1" w:styleId="WW8Num28z8">
    <w:name w:val="WW8Num28z8"/>
    <w:rsid w:val="006F7D5D"/>
  </w:style>
  <w:style w:type="character" w:customStyle="1" w:styleId="WW8Num29z0">
    <w:name w:val="WW8Num29z0"/>
    <w:rsid w:val="006F7D5D"/>
    <w:rPr>
      <w:rFonts w:cs="Times New Roman" w:hint="default"/>
      <w:sz w:val="22"/>
      <w:szCs w:val="22"/>
    </w:rPr>
  </w:style>
  <w:style w:type="character" w:customStyle="1" w:styleId="WW8Num29z1">
    <w:name w:val="WW8Num29z1"/>
    <w:rsid w:val="006F7D5D"/>
    <w:rPr>
      <w:rFonts w:cs="Times New Roman"/>
    </w:rPr>
  </w:style>
  <w:style w:type="character" w:customStyle="1" w:styleId="WW8Num30z0">
    <w:name w:val="WW8Num30z0"/>
    <w:rsid w:val="006F7D5D"/>
    <w:rPr>
      <w:rFonts w:cs="Times New Roman" w:hint="default"/>
      <w:sz w:val="22"/>
      <w:szCs w:val="22"/>
    </w:rPr>
  </w:style>
  <w:style w:type="character" w:customStyle="1" w:styleId="WW8Num30z1">
    <w:name w:val="WW8Num30z1"/>
    <w:rsid w:val="006F7D5D"/>
    <w:rPr>
      <w:rFonts w:cs="Times New Roman"/>
    </w:rPr>
  </w:style>
  <w:style w:type="character" w:customStyle="1" w:styleId="WW8Num31z0">
    <w:name w:val="WW8Num31z0"/>
    <w:rsid w:val="006F7D5D"/>
    <w:rPr>
      <w:rFonts w:cs="Times New Roman"/>
    </w:rPr>
  </w:style>
  <w:style w:type="character" w:customStyle="1" w:styleId="WW8Num31z4">
    <w:name w:val="WW8Num31z4"/>
    <w:rsid w:val="006F7D5D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6F7D5D"/>
    <w:rPr>
      <w:rFonts w:cs="Times New Roman" w:hint="default"/>
      <w:sz w:val="22"/>
      <w:szCs w:val="22"/>
    </w:rPr>
  </w:style>
  <w:style w:type="character" w:customStyle="1" w:styleId="WW8Num32z0">
    <w:name w:val="WW8Num32z0"/>
    <w:rsid w:val="006F7D5D"/>
    <w:rPr>
      <w:rFonts w:cs="Times New Roman"/>
      <w:sz w:val="22"/>
      <w:szCs w:val="22"/>
    </w:rPr>
  </w:style>
  <w:style w:type="character" w:customStyle="1" w:styleId="WW8Num33z0">
    <w:name w:val="WW8Num33z0"/>
    <w:rsid w:val="006F7D5D"/>
    <w:rPr>
      <w:rFonts w:cs="Times New Roman" w:hint="default"/>
    </w:rPr>
  </w:style>
  <w:style w:type="character" w:customStyle="1" w:styleId="WW8Num33z1">
    <w:name w:val="WW8Num33z1"/>
    <w:rsid w:val="006F7D5D"/>
    <w:rPr>
      <w:rFonts w:cs="Times New Roman"/>
    </w:rPr>
  </w:style>
  <w:style w:type="character" w:customStyle="1" w:styleId="WW8Num34z0">
    <w:name w:val="WW8Num34z0"/>
    <w:rsid w:val="006F7D5D"/>
    <w:rPr>
      <w:sz w:val="22"/>
      <w:szCs w:val="22"/>
    </w:rPr>
  </w:style>
  <w:style w:type="character" w:customStyle="1" w:styleId="WW8Num34z1">
    <w:name w:val="WW8Num34z1"/>
    <w:rsid w:val="006F7D5D"/>
  </w:style>
  <w:style w:type="character" w:customStyle="1" w:styleId="WW8Num34z2">
    <w:name w:val="WW8Num34z2"/>
    <w:rsid w:val="006F7D5D"/>
  </w:style>
  <w:style w:type="character" w:customStyle="1" w:styleId="WW8Num34z3">
    <w:name w:val="WW8Num34z3"/>
    <w:rsid w:val="006F7D5D"/>
  </w:style>
  <w:style w:type="character" w:customStyle="1" w:styleId="WW8Num34z4">
    <w:name w:val="WW8Num34z4"/>
    <w:rsid w:val="006F7D5D"/>
  </w:style>
  <w:style w:type="character" w:customStyle="1" w:styleId="WW8Num34z5">
    <w:name w:val="WW8Num34z5"/>
    <w:rsid w:val="006F7D5D"/>
  </w:style>
  <w:style w:type="character" w:customStyle="1" w:styleId="WW8Num34z6">
    <w:name w:val="WW8Num34z6"/>
    <w:rsid w:val="006F7D5D"/>
  </w:style>
  <w:style w:type="character" w:customStyle="1" w:styleId="WW8Num34z7">
    <w:name w:val="WW8Num34z7"/>
    <w:rsid w:val="006F7D5D"/>
  </w:style>
  <w:style w:type="character" w:customStyle="1" w:styleId="WW8Num34z8">
    <w:name w:val="WW8Num34z8"/>
    <w:rsid w:val="006F7D5D"/>
  </w:style>
  <w:style w:type="character" w:customStyle="1" w:styleId="WW8Num35z0">
    <w:name w:val="WW8Num35z0"/>
    <w:rsid w:val="006F7D5D"/>
    <w:rPr>
      <w:rFonts w:cs="Times New Roman"/>
      <w:sz w:val="22"/>
      <w:szCs w:val="22"/>
    </w:rPr>
  </w:style>
  <w:style w:type="character" w:customStyle="1" w:styleId="WW8Num35z2">
    <w:name w:val="WW8Num35z2"/>
    <w:rsid w:val="006F7D5D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6F7D5D"/>
    <w:rPr>
      <w:rFonts w:cs="Times New Roman" w:hint="default"/>
      <w:sz w:val="22"/>
      <w:szCs w:val="22"/>
    </w:rPr>
  </w:style>
  <w:style w:type="character" w:customStyle="1" w:styleId="WW8Num36z1">
    <w:name w:val="WW8Num36z1"/>
    <w:rsid w:val="006F7D5D"/>
    <w:rPr>
      <w:rFonts w:cs="Times New Roman"/>
    </w:rPr>
  </w:style>
  <w:style w:type="character" w:customStyle="1" w:styleId="WW8Num37z0">
    <w:name w:val="WW8Num37z0"/>
    <w:rsid w:val="006F7D5D"/>
    <w:rPr>
      <w:rFonts w:hint="default"/>
      <w:sz w:val="22"/>
      <w:szCs w:val="22"/>
    </w:rPr>
  </w:style>
  <w:style w:type="character" w:customStyle="1" w:styleId="WW8Num37z1">
    <w:name w:val="WW8Num37z1"/>
    <w:rsid w:val="006F7D5D"/>
  </w:style>
  <w:style w:type="character" w:customStyle="1" w:styleId="WW8Num37z2">
    <w:name w:val="WW8Num37z2"/>
    <w:rsid w:val="006F7D5D"/>
  </w:style>
  <w:style w:type="character" w:customStyle="1" w:styleId="WW8Num37z3">
    <w:name w:val="WW8Num37z3"/>
    <w:rsid w:val="006F7D5D"/>
  </w:style>
  <w:style w:type="character" w:customStyle="1" w:styleId="WW8Num37z4">
    <w:name w:val="WW8Num37z4"/>
    <w:rsid w:val="006F7D5D"/>
  </w:style>
  <w:style w:type="character" w:customStyle="1" w:styleId="WW8Num37z5">
    <w:name w:val="WW8Num37z5"/>
    <w:rsid w:val="006F7D5D"/>
  </w:style>
  <w:style w:type="character" w:customStyle="1" w:styleId="WW8Num37z6">
    <w:name w:val="WW8Num37z6"/>
    <w:rsid w:val="006F7D5D"/>
  </w:style>
  <w:style w:type="character" w:customStyle="1" w:styleId="WW8Num37z7">
    <w:name w:val="WW8Num37z7"/>
    <w:rsid w:val="006F7D5D"/>
  </w:style>
  <w:style w:type="character" w:customStyle="1" w:styleId="WW8Num37z8">
    <w:name w:val="WW8Num37z8"/>
    <w:rsid w:val="006F7D5D"/>
  </w:style>
  <w:style w:type="character" w:customStyle="1" w:styleId="WW8Num38z0">
    <w:name w:val="WW8Num38z0"/>
    <w:rsid w:val="006F7D5D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6F7D5D"/>
    <w:rPr>
      <w:rFonts w:cs="Times New Roman"/>
    </w:rPr>
  </w:style>
  <w:style w:type="character" w:customStyle="1" w:styleId="WW8Num39z0">
    <w:name w:val="WW8Num39z0"/>
    <w:rsid w:val="006F7D5D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6F7D5D"/>
  </w:style>
  <w:style w:type="character" w:customStyle="1" w:styleId="WW8Num39z2">
    <w:name w:val="WW8Num39z2"/>
    <w:rsid w:val="006F7D5D"/>
  </w:style>
  <w:style w:type="character" w:customStyle="1" w:styleId="WW8Num39z3">
    <w:name w:val="WW8Num39z3"/>
    <w:rsid w:val="006F7D5D"/>
  </w:style>
  <w:style w:type="character" w:customStyle="1" w:styleId="WW8Num39z4">
    <w:name w:val="WW8Num39z4"/>
    <w:rsid w:val="006F7D5D"/>
  </w:style>
  <w:style w:type="character" w:customStyle="1" w:styleId="WW8Num39z5">
    <w:name w:val="WW8Num39z5"/>
    <w:rsid w:val="006F7D5D"/>
  </w:style>
  <w:style w:type="character" w:customStyle="1" w:styleId="WW8Num39z6">
    <w:name w:val="WW8Num39z6"/>
    <w:rsid w:val="006F7D5D"/>
  </w:style>
  <w:style w:type="character" w:customStyle="1" w:styleId="WW8Num39z7">
    <w:name w:val="WW8Num39z7"/>
    <w:rsid w:val="006F7D5D"/>
  </w:style>
  <w:style w:type="character" w:customStyle="1" w:styleId="WW8Num39z8">
    <w:name w:val="WW8Num39z8"/>
    <w:rsid w:val="006F7D5D"/>
  </w:style>
  <w:style w:type="character" w:customStyle="1" w:styleId="WW8Num40z0">
    <w:name w:val="WW8Num40z0"/>
    <w:rsid w:val="006F7D5D"/>
    <w:rPr>
      <w:rFonts w:cs="Times New Roman"/>
    </w:rPr>
  </w:style>
  <w:style w:type="character" w:customStyle="1" w:styleId="WW8Num40z1">
    <w:name w:val="WW8Num40z1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6F7D5D"/>
    <w:rPr>
      <w:rFonts w:cs="Times New Roman" w:hint="default"/>
      <w:sz w:val="22"/>
      <w:szCs w:val="22"/>
    </w:rPr>
  </w:style>
  <w:style w:type="character" w:customStyle="1" w:styleId="WW8Num41z1">
    <w:name w:val="WW8Num41z1"/>
    <w:rsid w:val="006F7D5D"/>
    <w:rPr>
      <w:rFonts w:cs="Times New Roman"/>
    </w:rPr>
  </w:style>
  <w:style w:type="character" w:customStyle="1" w:styleId="WW8Num41z3">
    <w:name w:val="WW8Num41z3"/>
    <w:rsid w:val="006F7D5D"/>
  </w:style>
  <w:style w:type="character" w:customStyle="1" w:styleId="WW8Num42z0">
    <w:name w:val="WW8Num42z0"/>
    <w:rsid w:val="006F7D5D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6F7D5D"/>
  </w:style>
  <w:style w:type="character" w:customStyle="1" w:styleId="WW8Num42z2">
    <w:name w:val="WW8Num42z2"/>
    <w:rsid w:val="006F7D5D"/>
  </w:style>
  <w:style w:type="character" w:customStyle="1" w:styleId="WW8Num42z3">
    <w:name w:val="WW8Num42z3"/>
    <w:rsid w:val="006F7D5D"/>
  </w:style>
  <w:style w:type="character" w:customStyle="1" w:styleId="WW8Num42z4">
    <w:name w:val="WW8Num42z4"/>
    <w:rsid w:val="006F7D5D"/>
  </w:style>
  <w:style w:type="character" w:customStyle="1" w:styleId="WW8Num42z5">
    <w:name w:val="WW8Num42z5"/>
    <w:rsid w:val="006F7D5D"/>
  </w:style>
  <w:style w:type="character" w:customStyle="1" w:styleId="WW8Num42z6">
    <w:name w:val="WW8Num42z6"/>
    <w:rsid w:val="006F7D5D"/>
  </w:style>
  <w:style w:type="character" w:customStyle="1" w:styleId="WW8Num42z7">
    <w:name w:val="WW8Num42z7"/>
    <w:rsid w:val="006F7D5D"/>
  </w:style>
  <w:style w:type="character" w:customStyle="1" w:styleId="WW8Num42z8">
    <w:name w:val="WW8Num42z8"/>
    <w:rsid w:val="006F7D5D"/>
  </w:style>
  <w:style w:type="character" w:customStyle="1" w:styleId="WW8Num43z0">
    <w:name w:val="WW8Num43z0"/>
    <w:rsid w:val="006F7D5D"/>
    <w:rPr>
      <w:rFonts w:cs="Times New Roman"/>
    </w:rPr>
  </w:style>
  <w:style w:type="character" w:customStyle="1" w:styleId="WW8Num43z3">
    <w:name w:val="WW8Num43z3"/>
    <w:rsid w:val="006F7D5D"/>
    <w:rPr>
      <w:color w:val="auto"/>
      <w:sz w:val="22"/>
      <w:szCs w:val="22"/>
    </w:rPr>
  </w:style>
  <w:style w:type="character" w:customStyle="1" w:styleId="WW8Num44z0">
    <w:name w:val="WW8Num44z0"/>
    <w:rsid w:val="006F7D5D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6F7D5D"/>
    <w:rPr>
      <w:rFonts w:cs="Times New Roman" w:hint="default"/>
      <w:sz w:val="22"/>
      <w:szCs w:val="22"/>
    </w:rPr>
  </w:style>
  <w:style w:type="character" w:customStyle="1" w:styleId="WW8Num44z2">
    <w:name w:val="WW8Num44z2"/>
    <w:rsid w:val="006F7D5D"/>
    <w:rPr>
      <w:rFonts w:cs="Times New Roman"/>
    </w:rPr>
  </w:style>
  <w:style w:type="character" w:customStyle="1" w:styleId="WW8Num45z0">
    <w:name w:val="WW8Num45z0"/>
    <w:rsid w:val="006F7D5D"/>
    <w:rPr>
      <w:rFonts w:hint="default"/>
      <w:sz w:val="22"/>
      <w:szCs w:val="22"/>
    </w:rPr>
  </w:style>
  <w:style w:type="character" w:customStyle="1" w:styleId="WW8Num45z2">
    <w:name w:val="WW8Num45z2"/>
    <w:rsid w:val="006F7D5D"/>
  </w:style>
  <w:style w:type="character" w:customStyle="1" w:styleId="WW8Num45z3">
    <w:name w:val="WW8Num45z3"/>
    <w:rsid w:val="006F7D5D"/>
  </w:style>
  <w:style w:type="character" w:customStyle="1" w:styleId="WW8Num45z4">
    <w:name w:val="WW8Num45z4"/>
    <w:rsid w:val="006F7D5D"/>
  </w:style>
  <w:style w:type="character" w:customStyle="1" w:styleId="WW8Num45z5">
    <w:name w:val="WW8Num45z5"/>
    <w:rsid w:val="006F7D5D"/>
  </w:style>
  <w:style w:type="character" w:customStyle="1" w:styleId="WW8Num45z6">
    <w:name w:val="WW8Num45z6"/>
    <w:rsid w:val="006F7D5D"/>
  </w:style>
  <w:style w:type="character" w:customStyle="1" w:styleId="WW8Num45z7">
    <w:name w:val="WW8Num45z7"/>
    <w:rsid w:val="006F7D5D"/>
  </w:style>
  <w:style w:type="character" w:customStyle="1" w:styleId="WW8Num45z8">
    <w:name w:val="WW8Num45z8"/>
    <w:rsid w:val="006F7D5D"/>
  </w:style>
  <w:style w:type="character" w:customStyle="1" w:styleId="WW8Num46z0">
    <w:name w:val="WW8Num46z0"/>
    <w:rsid w:val="006F7D5D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6F7D5D"/>
  </w:style>
  <w:style w:type="character" w:customStyle="1" w:styleId="WW8Num46z2">
    <w:name w:val="WW8Num46z2"/>
    <w:rsid w:val="006F7D5D"/>
  </w:style>
  <w:style w:type="character" w:customStyle="1" w:styleId="WW8Num46z3">
    <w:name w:val="WW8Num46z3"/>
    <w:rsid w:val="006F7D5D"/>
  </w:style>
  <w:style w:type="character" w:customStyle="1" w:styleId="WW8Num46z4">
    <w:name w:val="WW8Num46z4"/>
    <w:rsid w:val="006F7D5D"/>
  </w:style>
  <w:style w:type="character" w:customStyle="1" w:styleId="WW8Num46z5">
    <w:name w:val="WW8Num46z5"/>
    <w:rsid w:val="006F7D5D"/>
  </w:style>
  <w:style w:type="character" w:customStyle="1" w:styleId="WW8Num46z6">
    <w:name w:val="WW8Num46z6"/>
    <w:rsid w:val="006F7D5D"/>
  </w:style>
  <w:style w:type="character" w:customStyle="1" w:styleId="WW8Num46z7">
    <w:name w:val="WW8Num46z7"/>
    <w:rsid w:val="006F7D5D"/>
  </w:style>
  <w:style w:type="character" w:customStyle="1" w:styleId="WW8Num46z8">
    <w:name w:val="WW8Num46z8"/>
    <w:rsid w:val="006F7D5D"/>
  </w:style>
  <w:style w:type="character" w:customStyle="1" w:styleId="WW8Num47z0">
    <w:name w:val="WW8Num47z0"/>
    <w:rsid w:val="006F7D5D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6F7D5D"/>
    <w:rPr>
      <w:rFonts w:cs="Times New Roman"/>
    </w:rPr>
  </w:style>
  <w:style w:type="character" w:customStyle="1" w:styleId="WW8Num47z3">
    <w:name w:val="WW8Num47z3"/>
    <w:rsid w:val="006F7D5D"/>
    <w:rPr>
      <w:sz w:val="22"/>
      <w:szCs w:val="22"/>
    </w:rPr>
  </w:style>
  <w:style w:type="character" w:customStyle="1" w:styleId="WW8Num48z0">
    <w:name w:val="WW8Num48z0"/>
    <w:rsid w:val="006F7D5D"/>
    <w:rPr>
      <w:rFonts w:cs="Times New Roman" w:hint="default"/>
      <w:sz w:val="22"/>
      <w:szCs w:val="22"/>
    </w:rPr>
  </w:style>
  <w:style w:type="character" w:customStyle="1" w:styleId="WW8Num48z1">
    <w:name w:val="WW8Num48z1"/>
    <w:rsid w:val="006F7D5D"/>
    <w:rPr>
      <w:rFonts w:cs="Times New Roman"/>
    </w:rPr>
  </w:style>
  <w:style w:type="character" w:customStyle="1" w:styleId="WW8Num49z0">
    <w:name w:val="WW8Num49z0"/>
    <w:rsid w:val="006F7D5D"/>
    <w:rPr>
      <w:sz w:val="22"/>
      <w:szCs w:val="22"/>
    </w:rPr>
  </w:style>
  <w:style w:type="character" w:customStyle="1" w:styleId="WW8Num49z1">
    <w:name w:val="WW8Num49z1"/>
    <w:rsid w:val="006F7D5D"/>
  </w:style>
  <w:style w:type="character" w:customStyle="1" w:styleId="WW8Num49z2">
    <w:name w:val="WW8Num49z2"/>
    <w:rsid w:val="006F7D5D"/>
  </w:style>
  <w:style w:type="character" w:customStyle="1" w:styleId="WW8Num49z3">
    <w:name w:val="WW8Num49z3"/>
    <w:rsid w:val="006F7D5D"/>
  </w:style>
  <w:style w:type="character" w:customStyle="1" w:styleId="WW8Num49z4">
    <w:name w:val="WW8Num49z4"/>
    <w:rsid w:val="006F7D5D"/>
  </w:style>
  <w:style w:type="character" w:customStyle="1" w:styleId="WW8Num49z5">
    <w:name w:val="WW8Num49z5"/>
    <w:rsid w:val="006F7D5D"/>
  </w:style>
  <w:style w:type="character" w:customStyle="1" w:styleId="WW8Num49z6">
    <w:name w:val="WW8Num49z6"/>
    <w:rsid w:val="006F7D5D"/>
  </w:style>
  <w:style w:type="character" w:customStyle="1" w:styleId="WW8Num49z7">
    <w:name w:val="WW8Num49z7"/>
    <w:rsid w:val="006F7D5D"/>
  </w:style>
  <w:style w:type="character" w:customStyle="1" w:styleId="WW8Num49z8">
    <w:name w:val="WW8Num49z8"/>
    <w:rsid w:val="006F7D5D"/>
  </w:style>
  <w:style w:type="character" w:customStyle="1" w:styleId="WW8Num50z0">
    <w:name w:val="WW8Num50z0"/>
    <w:rsid w:val="006F7D5D"/>
    <w:rPr>
      <w:rFonts w:cs="Times New Roman" w:hint="default"/>
    </w:rPr>
  </w:style>
  <w:style w:type="character" w:customStyle="1" w:styleId="WW8Num50z1">
    <w:name w:val="WW8Num50z1"/>
    <w:rsid w:val="006F7D5D"/>
  </w:style>
  <w:style w:type="character" w:customStyle="1" w:styleId="WW8Num50z2">
    <w:name w:val="WW8Num50z2"/>
    <w:rsid w:val="006F7D5D"/>
  </w:style>
  <w:style w:type="character" w:customStyle="1" w:styleId="WW8Num50z3">
    <w:name w:val="WW8Num50z3"/>
    <w:rsid w:val="006F7D5D"/>
  </w:style>
  <w:style w:type="character" w:customStyle="1" w:styleId="WW8Num50z4">
    <w:name w:val="WW8Num50z4"/>
    <w:rsid w:val="006F7D5D"/>
  </w:style>
  <w:style w:type="character" w:customStyle="1" w:styleId="WW8Num50z5">
    <w:name w:val="WW8Num50z5"/>
    <w:rsid w:val="006F7D5D"/>
  </w:style>
  <w:style w:type="character" w:customStyle="1" w:styleId="WW8Num50z6">
    <w:name w:val="WW8Num50z6"/>
    <w:rsid w:val="006F7D5D"/>
  </w:style>
  <w:style w:type="character" w:customStyle="1" w:styleId="WW8Num50z7">
    <w:name w:val="WW8Num50z7"/>
    <w:rsid w:val="006F7D5D"/>
  </w:style>
  <w:style w:type="character" w:customStyle="1" w:styleId="WW8Num50z8">
    <w:name w:val="WW8Num50z8"/>
    <w:rsid w:val="006F7D5D"/>
  </w:style>
  <w:style w:type="character" w:customStyle="1" w:styleId="WW8Num51z0">
    <w:name w:val="WW8Num51z0"/>
    <w:rsid w:val="006F7D5D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6F7D5D"/>
    <w:rPr>
      <w:rFonts w:cs="Times New Roman"/>
    </w:rPr>
  </w:style>
  <w:style w:type="character" w:customStyle="1" w:styleId="WW8Num52z0">
    <w:name w:val="WW8Num52z0"/>
    <w:rsid w:val="006F7D5D"/>
    <w:rPr>
      <w:b w:val="0"/>
      <w:sz w:val="22"/>
      <w:szCs w:val="22"/>
    </w:rPr>
  </w:style>
  <w:style w:type="character" w:customStyle="1" w:styleId="WW8Num52z1">
    <w:name w:val="WW8Num52z1"/>
    <w:rsid w:val="006F7D5D"/>
  </w:style>
  <w:style w:type="character" w:customStyle="1" w:styleId="WW8Num52z2">
    <w:name w:val="WW8Num52z2"/>
    <w:rsid w:val="006F7D5D"/>
  </w:style>
  <w:style w:type="character" w:customStyle="1" w:styleId="WW8Num52z3">
    <w:name w:val="WW8Num52z3"/>
    <w:rsid w:val="006F7D5D"/>
  </w:style>
  <w:style w:type="character" w:customStyle="1" w:styleId="WW8Num52z4">
    <w:name w:val="WW8Num52z4"/>
    <w:rsid w:val="006F7D5D"/>
  </w:style>
  <w:style w:type="character" w:customStyle="1" w:styleId="WW8Num52z5">
    <w:name w:val="WW8Num52z5"/>
    <w:rsid w:val="006F7D5D"/>
  </w:style>
  <w:style w:type="character" w:customStyle="1" w:styleId="WW8Num52z6">
    <w:name w:val="WW8Num52z6"/>
    <w:rsid w:val="006F7D5D"/>
  </w:style>
  <w:style w:type="character" w:customStyle="1" w:styleId="WW8Num52z7">
    <w:name w:val="WW8Num52z7"/>
    <w:rsid w:val="006F7D5D"/>
  </w:style>
  <w:style w:type="character" w:customStyle="1" w:styleId="WW8Num52z8">
    <w:name w:val="WW8Num52z8"/>
    <w:rsid w:val="006F7D5D"/>
  </w:style>
  <w:style w:type="character" w:customStyle="1" w:styleId="WW8Num53z0">
    <w:name w:val="WW8Num53z0"/>
    <w:rsid w:val="006F7D5D"/>
    <w:rPr>
      <w:sz w:val="22"/>
      <w:szCs w:val="22"/>
    </w:rPr>
  </w:style>
  <w:style w:type="character" w:customStyle="1" w:styleId="WW8Num53z1">
    <w:name w:val="WW8Num53z1"/>
    <w:rsid w:val="006F7D5D"/>
  </w:style>
  <w:style w:type="character" w:customStyle="1" w:styleId="WW8Num53z2">
    <w:name w:val="WW8Num53z2"/>
    <w:rsid w:val="006F7D5D"/>
  </w:style>
  <w:style w:type="character" w:customStyle="1" w:styleId="WW8Num53z3">
    <w:name w:val="WW8Num53z3"/>
    <w:rsid w:val="006F7D5D"/>
  </w:style>
  <w:style w:type="character" w:customStyle="1" w:styleId="WW8Num53z4">
    <w:name w:val="WW8Num53z4"/>
    <w:rsid w:val="006F7D5D"/>
  </w:style>
  <w:style w:type="character" w:customStyle="1" w:styleId="WW8Num53z5">
    <w:name w:val="WW8Num53z5"/>
    <w:rsid w:val="006F7D5D"/>
  </w:style>
  <w:style w:type="character" w:customStyle="1" w:styleId="WW8Num53z6">
    <w:name w:val="WW8Num53z6"/>
    <w:rsid w:val="006F7D5D"/>
  </w:style>
  <w:style w:type="character" w:customStyle="1" w:styleId="WW8Num53z7">
    <w:name w:val="WW8Num53z7"/>
    <w:rsid w:val="006F7D5D"/>
  </w:style>
  <w:style w:type="character" w:customStyle="1" w:styleId="WW8Num53z8">
    <w:name w:val="WW8Num53z8"/>
    <w:rsid w:val="006F7D5D"/>
  </w:style>
  <w:style w:type="character" w:customStyle="1" w:styleId="Domylnaczcionkaakapitu1">
    <w:name w:val="Domyślna czcionka akapitu1"/>
    <w:rsid w:val="006F7D5D"/>
  </w:style>
  <w:style w:type="character" w:customStyle="1" w:styleId="Odwoaniedokomentarza1">
    <w:name w:val="Odwołanie do komentarza1"/>
    <w:rsid w:val="006F7D5D"/>
    <w:rPr>
      <w:sz w:val="16"/>
      <w:szCs w:val="16"/>
    </w:rPr>
  </w:style>
  <w:style w:type="paragraph" w:customStyle="1" w:styleId="Indeks">
    <w:name w:val="Indeks"/>
    <w:basedOn w:val="Normalny"/>
    <w:rsid w:val="006F7D5D"/>
    <w:pPr>
      <w:widowControl/>
      <w:suppressLineNumbers/>
      <w:suppressAutoHyphens/>
    </w:pPr>
    <w:rPr>
      <w:rFonts w:ascii="Times New Roman" w:eastAsia="Times New Roman" w:hAnsi="Times New Roman" w:cs="Mangal"/>
      <w:color w:val="auto"/>
      <w:lang w:eastAsia="zh-CN" w:bidi="ar-SA"/>
    </w:rPr>
  </w:style>
  <w:style w:type="paragraph" w:customStyle="1" w:styleId="Tekstpodstawowywcity31">
    <w:name w:val="Tekst podstawowy wcięty 31"/>
    <w:basedOn w:val="Normalny"/>
    <w:rsid w:val="006F7D5D"/>
    <w:pPr>
      <w:widowControl/>
      <w:suppressAutoHyphens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podstawowy32">
    <w:name w:val="Tekst podstawowy 32"/>
    <w:basedOn w:val="Normalny"/>
    <w:rsid w:val="006F7D5D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  <w:style w:type="paragraph" w:customStyle="1" w:styleId="Tekstpodstawowy22">
    <w:name w:val="Tekst podstawowy 22"/>
    <w:basedOn w:val="Normalny"/>
    <w:rsid w:val="006F7D5D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komentarza1">
    <w:name w:val="Tekst komentarza1"/>
    <w:basedOn w:val="Normalny"/>
    <w:rsid w:val="006F7D5D"/>
    <w:pPr>
      <w:widowControl/>
      <w:suppressAutoHyphens/>
    </w:pPr>
    <w:rPr>
      <w:rFonts w:ascii="Times New Roman" w:eastAsia="Calibri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Plandokumentu1">
    <w:name w:val="Plan dokumentu1"/>
    <w:basedOn w:val="Normalny"/>
    <w:rsid w:val="006F7D5D"/>
    <w:pPr>
      <w:widowControl/>
      <w:suppressAutoHyphens/>
    </w:pPr>
    <w:rPr>
      <w:rFonts w:ascii="Tahoma" w:eastAsia="Calibri" w:hAnsi="Tahoma" w:cs="Tahoma"/>
      <w:color w:val="auto"/>
      <w:sz w:val="16"/>
      <w:szCs w:val="16"/>
      <w:lang w:val="x-none" w:eastAsia="zh-CN" w:bidi="ar-SA"/>
    </w:rPr>
  </w:style>
  <w:style w:type="paragraph" w:styleId="Nagwekwykazurde">
    <w:name w:val="toa heading"/>
    <w:basedOn w:val="Nagwek1"/>
    <w:next w:val="Normalny"/>
    <w:rsid w:val="006F7D5D"/>
    <w:pPr>
      <w:widowControl/>
      <w:suppressAutoHyphens/>
      <w:spacing w:line="276" w:lineRule="auto"/>
    </w:pPr>
    <w:rPr>
      <w:rFonts w:ascii="Cambria" w:eastAsia="Times New Roman" w:hAnsi="Cambria" w:cs="Cambria"/>
      <w:b w:val="0"/>
      <w:i/>
      <w:color w:val="365F91"/>
      <w:lang w:val="x-none" w:eastAsia="zh-CN" w:bidi="ar-SA"/>
    </w:rPr>
  </w:style>
  <w:style w:type="numbering" w:customStyle="1" w:styleId="WWNum1">
    <w:name w:val="WWNum1"/>
    <w:basedOn w:val="Bezlisty"/>
    <w:rsid w:val="00C814EB"/>
    <w:pPr>
      <w:numPr>
        <w:numId w:val="46"/>
      </w:numPr>
    </w:pPr>
  </w:style>
  <w:style w:type="numbering" w:customStyle="1" w:styleId="WWNum2">
    <w:name w:val="WWNum2"/>
    <w:basedOn w:val="Bezlisty"/>
    <w:rsid w:val="00C814EB"/>
    <w:pPr>
      <w:numPr>
        <w:numId w:val="47"/>
      </w:numPr>
    </w:pPr>
  </w:style>
  <w:style w:type="numbering" w:customStyle="1" w:styleId="WWNum3">
    <w:name w:val="WWNum3"/>
    <w:basedOn w:val="Bezlisty"/>
    <w:rsid w:val="00C814EB"/>
    <w:pPr>
      <w:numPr>
        <w:numId w:val="48"/>
      </w:numPr>
    </w:pPr>
  </w:style>
  <w:style w:type="numbering" w:customStyle="1" w:styleId="WWNum4">
    <w:name w:val="WWNum4"/>
    <w:basedOn w:val="Bezlisty"/>
    <w:rsid w:val="00C814EB"/>
    <w:pPr>
      <w:numPr>
        <w:numId w:val="49"/>
      </w:numPr>
    </w:pPr>
  </w:style>
  <w:style w:type="character" w:customStyle="1" w:styleId="AkapitzlistZnak">
    <w:name w:val="Akapit z listą Znak"/>
    <w:aliases w:val="1.Nagłówek Znak,CW_Lista Znak,normalny tekst Znak,wypunktowanie Znak,sw tekst Znak,zwykły tekst Znak,BulletC Znak,Obiekt Znak,Odstavec Znak,Podsis rysunku Znak,Numerowanie Znak,List Paragraph Znak,Akapit z listą4 Znak,L1 Znak"/>
    <w:link w:val="Akapitzlist"/>
    <w:qFormat/>
    <w:locked/>
    <w:rsid w:val="000014B0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0014B0"/>
    <w:pPr>
      <w:widowControl/>
      <w:suppressAutoHyphens/>
    </w:pPr>
    <w:rPr>
      <w:rFonts w:ascii="Calibri" w:eastAsia="Calibri" w:hAnsi="Calibri" w:cs="Times New Roman"/>
      <w:color w:val="auto"/>
      <w:sz w:val="22"/>
      <w:szCs w:val="21"/>
      <w:lang w:eastAsia="ar-SA" w:bidi="ar-SA"/>
    </w:rPr>
  </w:style>
  <w:style w:type="paragraph" w:customStyle="1" w:styleId="Tekstpodstawowy35">
    <w:name w:val="Tekst podstawowy 35"/>
    <w:basedOn w:val="Normalny"/>
    <w:rsid w:val="000014B0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../../1460x616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720F8-FB28-4B08-8DD9-FCBC3929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Monika</cp:lastModifiedBy>
  <cp:revision>4</cp:revision>
  <cp:lastPrinted>2022-09-01T11:28:00Z</cp:lastPrinted>
  <dcterms:created xsi:type="dcterms:W3CDTF">2024-11-06T12:09:00Z</dcterms:created>
  <dcterms:modified xsi:type="dcterms:W3CDTF">2024-11-06T12:36:00Z</dcterms:modified>
</cp:coreProperties>
</file>