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0B" w:rsidRPr="00DB40D5" w:rsidRDefault="00BC1E0B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:rsidR="00147E34" w:rsidRPr="00DB40D5" w:rsidRDefault="00B71F92" w:rsidP="0068654D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:rsidR="0017625E" w:rsidRPr="0017625E" w:rsidRDefault="00BC1E0B" w:rsidP="0017625E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7625E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080E44" w:rsidRDefault="00BC1E0B" w:rsidP="00080E44">
      <w:pPr>
        <w:pStyle w:val="Standard"/>
        <w:spacing w:line="288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  <w:r w:rsidRPr="0017625E">
        <w:rPr>
          <w:rFonts w:asciiTheme="minorHAnsi" w:hAnsiTheme="minorHAnsi" w:cstheme="minorHAnsi"/>
          <w:bCs/>
          <w:iCs/>
          <w:sz w:val="22"/>
          <w:szCs w:val="22"/>
        </w:rPr>
        <w:t xml:space="preserve">Dotyczy: </w:t>
      </w:r>
      <w:r w:rsidRPr="0017625E">
        <w:rPr>
          <w:rFonts w:asciiTheme="minorHAnsi" w:hAnsiTheme="minorHAnsi" w:cstheme="minorHAnsi"/>
          <w:noProof/>
          <w:sz w:val="22"/>
          <w:szCs w:val="22"/>
        </w:rPr>
        <w:t>postępow</w:t>
      </w:r>
      <w:r w:rsidR="005A539A" w:rsidRPr="0017625E">
        <w:rPr>
          <w:rFonts w:asciiTheme="minorHAnsi" w:hAnsiTheme="minorHAnsi" w:cstheme="minorHAnsi"/>
          <w:noProof/>
          <w:sz w:val="22"/>
          <w:szCs w:val="22"/>
        </w:rPr>
        <w:t xml:space="preserve">ania o udzielenie zamówienia </w:t>
      </w:r>
      <w:r w:rsidRPr="0017625E">
        <w:rPr>
          <w:rFonts w:asciiTheme="minorHAnsi" w:hAnsiTheme="minorHAnsi" w:cstheme="minorHAnsi"/>
          <w:noProof/>
          <w:sz w:val="22"/>
          <w:szCs w:val="22"/>
        </w:rPr>
        <w:t>publicznego</w:t>
      </w:r>
      <w:r w:rsidR="006C693D" w:rsidRPr="0017625E">
        <w:rPr>
          <w:rFonts w:asciiTheme="minorHAnsi" w:hAnsiTheme="minorHAnsi" w:cstheme="minorHAnsi"/>
          <w:noProof/>
          <w:sz w:val="22"/>
          <w:szCs w:val="22"/>
        </w:rPr>
        <w:t>,</w:t>
      </w:r>
      <w:r w:rsidRPr="0017625E">
        <w:rPr>
          <w:rFonts w:asciiTheme="minorHAnsi" w:hAnsiTheme="minorHAnsi" w:cstheme="minorHAnsi"/>
          <w:noProof/>
          <w:sz w:val="22"/>
          <w:szCs w:val="22"/>
        </w:rPr>
        <w:t xml:space="preserve"> prowadzonego </w:t>
      </w:r>
      <w:r w:rsidR="006C693D" w:rsidRPr="0017625E">
        <w:rPr>
          <w:rFonts w:asciiTheme="minorHAnsi" w:hAnsiTheme="minorHAnsi" w:cstheme="minorHAnsi"/>
          <w:noProof/>
          <w:sz w:val="22"/>
          <w:szCs w:val="22"/>
        </w:rPr>
        <w:t>na podstawie art. 275 pkt. 1 ustawy Pzp,</w:t>
      </w:r>
      <w:r w:rsidR="0065133F" w:rsidRPr="0017625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2A3913" w:rsidRPr="0017625E">
        <w:rPr>
          <w:rFonts w:asciiTheme="minorHAnsi" w:hAnsiTheme="minorHAnsi" w:cstheme="minorHAnsi"/>
          <w:noProof/>
          <w:sz w:val="22"/>
          <w:szCs w:val="22"/>
        </w:rPr>
        <w:t>na</w:t>
      </w:r>
      <w:bookmarkStart w:id="0" w:name="_Ref62473083"/>
      <w:r w:rsidR="00080E44">
        <w:rPr>
          <w:rFonts w:asciiTheme="minorHAnsi" w:hAnsiTheme="minorHAnsi" w:cstheme="minorHAnsi"/>
          <w:noProof/>
          <w:sz w:val="22"/>
          <w:szCs w:val="22"/>
        </w:rPr>
        <w:t>:</w:t>
      </w:r>
    </w:p>
    <w:p w:rsidR="003E3D58" w:rsidRPr="00C84D76" w:rsidRDefault="003E3D58" w:rsidP="003E3D58">
      <w:pPr>
        <w:pStyle w:val="Nagwek1"/>
        <w:shd w:val="clear" w:color="auto" w:fill="FFFFFF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4D76">
        <w:rPr>
          <w:rFonts w:asciiTheme="minorHAnsi" w:hAnsiTheme="minorHAnsi" w:cstheme="minorHAnsi"/>
          <w:color w:val="000000" w:themeColor="text1"/>
          <w:sz w:val="22"/>
          <w:szCs w:val="22"/>
        </w:rPr>
        <w:t>Sukcesywne wykonywanie w okresie 24 miesięcy przeglądów i serwisu aparatury medycznej</w:t>
      </w:r>
    </w:p>
    <w:p w:rsidR="003E3D58" w:rsidRPr="005D47E3" w:rsidRDefault="003E3D58" w:rsidP="003E3D58">
      <w:pPr>
        <w:widowControl w:val="0"/>
        <w:suppressAutoHyphens/>
        <w:autoSpaceDN w:val="0"/>
        <w:spacing w:line="288" w:lineRule="auto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</w:rPr>
      </w:pPr>
      <w:r w:rsidRPr="00FA21BF">
        <w:rPr>
          <w:rFonts w:ascii="Calibri" w:hAnsi="Calibri" w:cs="Calibri"/>
          <w:b/>
          <w:kern w:val="3"/>
          <w:sz w:val="22"/>
          <w:szCs w:val="22"/>
        </w:rPr>
        <w:t>dla Uniwersyteckiego Centrum Zdrowia Kobiety i Noworodka Warszawskiego Uniwersytetu Medycznego Sp. z o.o. w Warszawie</w:t>
      </w:r>
    </w:p>
    <w:p w:rsidR="00980472" w:rsidRDefault="003E3D58" w:rsidP="003E3D58">
      <w:pPr>
        <w:jc w:val="center"/>
        <w:rPr>
          <w:rFonts w:asciiTheme="minorHAnsi" w:eastAsia="SimSun" w:hAnsiTheme="minorHAnsi" w:cstheme="minorHAnsi"/>
          <w:b/>
          <w:caps/>
          <w:kern w:val="3"/>
          <w:sz w:val="22"/>
          <w:szCs w:val="22"/>
          <w:lang w:eastAsia="zh-CN" w:bidi="hi-IN"/>
        </w:rPr>
      </w:pP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Znak sprawy: ZP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0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/1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202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4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/TP</w:t>
      </w:r>
    </w:p>
    <w:p w:rsidR="00980472" w:rsidRPr="00980472" w:rsidRDefault="00980472" w:rsidP="00980472">
      <w:pPr>
        <w:jc w:val="center"/>
        <w:rPr>
          <w:rFonts w:asciiTheme="minorHAnsi" w:eastAsia="SimSun" w:hAnsiTheme="minorHAnsi" w:cstheme="minorHAnsi"/>
          <w:b/>
          <w:caps/>
          <w:kern w:val="3"/>
          <w:sz w:val="22"/>
          <w:szCs w:val="22"/>
          <w:lang w:eastAsia="zh-CN" w:bidi="hi-IN"/>
        </w:rPr>
      </w:pPr>
    </w:p>
    <w:p w:rsidR="00BC1E0B" w:rsidRPr="0017625E" w:rsidRDefault="00BC1E0B" w:rsidP="00080E44">
      <w:pPr>
        <w:pStyle w:val="Standard"/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17625E">
        <w:rPr>
          <w:rFonts w:asciiTheme="minorHAnsi" w:hAnsiTheme="minorHAnsi" w:cstheme="minorHAnsi"/>
          <w:b/>
          <w:sz w:val="22"/>
          <w:szCs w:val="22"/>
        </w:rPr>
        <w:t>SKŁADA</w:t>
      </w:r>
      <w:r w:rsidRPr="0017625E">
        <w:rPr>
          <w:rFonts w:asciiTheme="minorHAnsi" w:hAnsiTheme="minorHAnsi" w:cstheme="minorHAns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5495"/>
      </w:tblGrid>
      <w:tr w:rsidR="00330780" w:rsidRPr="0017625E" w:rsidTr="00323F67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D7A62" w:rsidRPr="0017625E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F92" w:rsidRPr="0017625E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330780" w:rsidRPr="0017625E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Nazwa Wykonawcy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0780" w:rsidRPr="0017625E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D7A62" w:rsidRPr="0017625E" w:rsidRDefault="00015AFC" w:rsidP="0017625E">
            <w:pPr>
              <w:tabs>
                <w:tab w:val="left" w:pos="3752"/>
              </w:tabs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  <w:r w:rsidR="0017625E">
              <w:rPr>
                <w:rFonts w:asciiTheme="minorHAnsi" w:hAnsiTheme="minorHAnsi" w:cstheme="minorHAnsi"/>
                <w:sz w:val="22"/>
                <w:szCs w:val="22"/>
              </w:rPr>
              <w:t>………………………….</w:t>
            </w: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17625E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5D7A62" w:rsidRPr="0017625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</w:t>
            </w: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330780" w:rsidRPr="0017625E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17625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wpisany do:</w:t>
            </w:r>
          </w:p>
          <w:p w:rsidR="00330780" w:rsidRPr="0017625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0780" w:rsidRPr="0017625E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F46" w:rsidRPr="0017625E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526"/>
              </w:tabs>
              <w:ind w:left="242" w:hanging="242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>Rejestru przedsiębiorców Krajowego Rejestru Sądowego prowadzonego przez Sąd Rejonowy ………………...………….. pod nr KRS ....</w:t>
            </w:r>
            <w:r w:rsidR="001918B3"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>........</w:t>
            </w:r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>.................</w:t>
            </w:r>
          </w:p>
          <w:p w:rsidR="003D7F46" w:rsidRPr="0017625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7625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17625E">
              <w:rPr>
                <w:rFonts w:asciiTheme="minorHAnsi" w:hAnsiTheme="minorHAnsi" w:cstheme="minorHAnsi"/>
                <w:b/>
              </w:rPr>
              <w:t>:</w:t>
            </w:r>
          </w:p>
          <w:p w:rsidR="003D7F46" w:rsidRPr="0017625E" w:rsidRDefault="003D7F46" w:rsidP="003D7F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17625E">
              <w:rPr>
                <w:rFonts w:asciiTheme="minorHAnsi" w:hAnsiTheme="minorHAnsi" w:cstheme="minorHAnsi"/>
              </w:rPr>
              <w:t>...........................</w:t>
            </w:r>
            <w:r w:rsidR="00147E34" w:rsidRPr="0017625E">
              <w:rPr>
                <w:rFonts w:asciiTheme="minorHAnsi" w:hAnsiTheme="minorHAnsi" w:cstheme="minorHAnsi"/>
              </w:rPr>
              <w:t>...</w:t>
            </w:r>
            <w:r w:rsidR="00200B07" w:rsidRPr="0017625E">
              <w:rPr>
                <w:rFonts w:asciiTheme="minorHAnsi" w:hAnsiTheme="minorHAnsi" w:cstheme="minorHAnsi"/>
              </w:rPr>
              <w:t>...</w:t>
            </w:r>
          </w:p>
          <w:p w:rsidR="003D7F46" w:rsidRPr="0017625E" w:rsidRDefault="003D7F46" w:rsidP="001918B3">
            <w:pPr>
              <w:pStyle w:val="Tekstpodstawowy31"/>
              <w:numPr>
                <w:ilvl w:val="0"/>
                <w:numId w:val="12"/>
              </w:numPr>
              <w:tabs>
                <w:tab w:val="clear" w:pos="780"/>
                <w:tab w:val="left" w:pos="284"/>
                <w:tab w:val="num" w:pos="420"/>
              </w:tabs>
              <w:ind w:left="242" w:hanging="242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3D7F46" w:rsidRPr="0017625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7625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17625E">
              <w:rPr>
                <w:rFonts w:asciiTheme="minorHAnsi" w:hAnsiTheme="minorHAnsi" w:cstheme="minorHAnsi"/>
                <w:b/>
              </w:rPr>
              <w:t>:</w:t>
            </w:r>
          </w:p>
          <w:p w:rsidR="00330780" w:rsidRPr="0017625E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17625E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17625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30780" w:rsidRPr="0017625E" w:rsidTr="00323F67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17625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780" w:rsidRPr="0017625E" w:rsidTr="00323F67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17625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Adres: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780" w:rsidRPr="0017625E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17625E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780" w:rsidRPr="0017625E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17625E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Adres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30780" w:rsidRPr="0017625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e-mail</w:t>
            </w:r>
            <w:proofErr w:type="spellEnd"/>
            <w:r w:rsidR="00330780" w:rsidRPr="0017625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330780" w:rsidRPr="0017625E" w:rsidTr="00323F67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17625E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Osoba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do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kontaktów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: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e-mail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,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17625E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  <w:tr w:rsidR="00330780" w:rsidRPr="0017625E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1F92" w:rsidRPr="0017625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:rsidR="00B71F92" w:rsidRPr="0017625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:rsidR="00B71F92" w:rsidRPr="0017625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:rsidR="00B71F92" w:rsidRPr="0017625E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  <w:r w:rsidR="00B71F92"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Wykonawca jest:</w:t>
            </w:r>
          </w:p>
          <w:p w:rsidR="00330780" w:rsidRPr="0017625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E34" w:rsidRPr="0017625E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:rsidR="00B71F92" w:rsidRPr="0017625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u w:val="none"/>
                <w:lang w:eastAsia="en-US"/>
              </w:rPr>
              <w:t>mikroprzedsiębiorstwem,</w:t>
            </w:r>
          </w:p>
          <w:p w:rsidR="00B71F92" w:rsidRPr="0017625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małym przedsiębiorstwem,</w:t>
            </w:r>
          </w:p>
          <w:p w:rsidR="00B71F92" w:rsidRPr="0017625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średnim przedsiębiorstwem,</w:t>
            </w:r>
          </w:p>
          <w:p w:rsidR="00B71F92" w:rsidRPr="0017625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jednoosobową działalnością gospodarczą,</w:t>
            </w:r>
          </w:p>
          <w:p w:rsidR="00B71F92" w:rsidRPr="0017625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osobą fizyczną nieprowadzącą działalności gospodarczej,</w:t>
            </w:r>
          </w:p>
          <w:p w:rsidR="00B71F92" w:rsidRPr="0017625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17625E">
              <w:rPr>
                <w:rFonts w:asciiTheme="minorHAnsi" w:eastAsiaTheme="minorHAnsi" w:hAnsiTheme="minorHAnsi" w:cstheme="minorHAnsi"/>
                <w:sz w:val="22"/>
                <w:szCs w:val="22"/>
                <w:u w:val="none"/>
                <w:lang w:eastAsia="en-US"/>
              </w:rPr>
              <w:t>innym rodzajem*</w:t>
            </w:r>
          </w:p>
          <w:p w:rsidR="00330780" w:rsidRPr="0017625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68654D" w:rsidRPr="0017625E" w:rsidTr="00B71F92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8654D" w:rsidRPr="0017625E" w:rsidRDefault="0068654D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Osoba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odpowiedzialna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za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uzgodnienia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i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koordynację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realizacji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umowy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 (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imię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,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nazwisko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,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telefon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,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fax</w:t>
            </w:r>
            <w:proofErr w:type="spellEnd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 xml:space="preserve">, </w:t>
            </w: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  <w:u w:val="none"/>
                <w:lang w:val="de-DE"/>
              </w:rPr>
              <w:t>e-mail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4D" w:rsidRPr="0017625E" w:rsidRDefault="0068654D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</w:tbl>
    <w:p w:rsidR="00754B45" w:rsidRDefault="0065133F" w:rsidP="0017625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17625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lastRenderedPageBreak/>
        <w:t xml:space="preserve">* </w:t>
      </w:r>
      <w:r w:rsidRPr="0017625E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niepotrzebne skreślić</w:t>
      </w:r>
    </w:p>
    <w:p w:rsidR="009C6F37" w:rsidRDefault="009C6F37" w:rsidP="0017625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C6F37" w:rsidRPr="0017625E" w:rsidRDefault="009C6F37" w:rsidP="0017625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7625E" w:rsidRPr="00D022ED" w:rsidRDefault="00BC1E0B" w:rsidP="00D022ED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theme="minorHAnsi"/>
          <w:b/>
          <w:sz w:val="22"/>
          <w:szCs w:val="22"/>
        </w:rPr>
      </w:pPr>
      <w:r w:rsidRPr="0017625E">
        <w:rPr>
          <w:rFonts w:asciiTheme="minorHAnsi" w:hAnsiTheme="minorHAnsi" w:cstheme="minorHAnsi"/>
          <w:b/>
          <w:sz w:val="22"/>
          <w:szCs w:val="22"/>
        </w:rPr>
        <w:t>OFERTA WYKONAWCY</w:t>
      </w:r>
    </w:p>
    <w:p w:rsidR="00080E44" w:rsidRDefault="0017625E" w:rsidP="007A1F7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</w:t>
      </w:r>
      <w:r w:rsidR="005A539A" w:rsidRPr="0017625E">
        <w:rPr>
          <w:rFonts w:asciiTheme="minorHAnsi" w:hAnsiTheme="minorHAnsi" w:cstheme="minorHAnsi"/>
          <w:b/>
          <w:sz w:val="22"/>
          <w:szCs w:val="22"/>
        </w:rPr>
        <w:t>biegając się o udzielenie zamówienia publicznego na</w:t>
      </w:r>
      <w:r w:rsidR="007A1F7B" w:rsidRPr="0017625E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3E3D58" w:rsidRPr="00C84D76" w:rsidRDefault="003E3D58" w:rsidP="003E3D58">
      <w:pPr>
        <w:pStyle w:val="Nagwek1"/>
        <w:shd w:val="clear" w:color="auto" w:fill="FFFFFF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4D76">
        <w:rPr>
          <w:rFonts w:asciiTheme="minorHAnsi" w:hAnsiTheme="minorHAnsi" w:cstheme="minorHAnsi"/>
          <w:color w:val="000000" w:themeColor="text1"/>
          <w:sz w:val="22"/>
          <w:szCs w:val="22"/>
        </w:rPr>
        <w:t>Sukcesywne wykonywanie w okresie 24 miesięcy przeglądów i serwisu aparatury medycznej</w:t>
      </w:r>
    </w:p>
    <w:p w:rsidR="003E3D58" w:rsidRDefault="003E3D58" w:rsidP="003E3D58">
      <w:pPr>
        <w:widowControl w:val="0"/>
        <w:suppressAutoHyphens/>
        <w:autoSpaceDN w:val="0"/>
        <w:spacing w:line="288" w:lineRule="auto"/>
        <w:jc w:val="center"/>
        <w:textAlignment w:val="baseline"/>
        <w:rPr>
          <w:rFonts w:asciiTheme="minorHAnsi" w:eastAsia="SimSun" w:hAnsiTheme="minorHAnsi" w:cstheme="minorHAnsi"/>
          <w:b/>
          <w:caps/>
          <w:kern w:val="3"/>
          <w:sz w:val="22"/>
          <w:szCs w:val="22"/>
          <w:lang w:eastAsia="zh-CN" w:bidi="hi-IN"/>
        </w:rPr>
      </w:pPr>
      <w:r w:rsidRPr="00FA21BF">
        <w:rPr>
          <w:rFonts w:ascii="Calibri" w:hAnsi="Calibri" w:cs="Calibri"/>
          <w:b/>
          <w:kern w:val="3"/>
          <w:sz w:val="22"/>
          <w:szCs w:val="22"/>
        </w:rPr>
        <w:t>dla Uniwersyteckiego Centrum Zdrowia Kobiety i Noworodka Warszawskiego Uniwersytetu Medycznego Sp. z o.o. w Warszawie</w:t>
      </w:r>
      <w:r>
        <w:rPr>
          <w:rFonts w:ascii="Calibri" w:hAnsi="Calibri" w:cs="Calibri"/>
          <w:b/>
          <w:kern w:val="3"/>
          <w:sz w:val="22"/>
          <w:szCs w:val="22"/>
        </w:rPr>
        <w:t xml:space="preserve"> 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Znak sprawy: ZP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0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/1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1</w:t>
      </w:r>
      <w:r w:rsidRPr="00A40D9B">
        <w:rPr>
          <w:rFonts w:ascii="Calibri" w:eastAsia="Calibri" w:hAnsi="Calibri" w:cs="Calibri"/>
          <w:b/>
          <w:bCs/>
          <w:sz w:val="22"/>
          <w:szCs w:val="22"/>
          <w:lang w:bidi="pl-PL"/>
        </w:rPr>
        <w:t>/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202</w:t>
      </w:r>
      <w:r>
        <w:rPr>
          <w:rFonts w:ascii="Calibri" w:eastAsia="Calibri" w:hAnsi="Calibri" w:cs="Calibri"/>
          <w:b/>
          <w:bCs/>
          <w:sz w:val="22"/>
          <w:szCs w:val="22"/>
          <w:lang w:bidi="pl-PL"/>
        </w:rPr>
        <w:t>4</w:t>
      </w:r>
      <w:r w:rsidRPr="008445FB">
        <w:rPr>
          <w:rFonts w:ascii="Calibri" w:eastAsia="Calibri" w:hAnsi="Calibri" w:cs="Calibri"/>
          <w:b/>
          <w:bCs/>
          <w:sz w:val="22"/>
          <w:szCs w:val="22"/>
          <w:lang w:bidi="pl-PL"/>
        </w:rPr>
        <w:t>/TP</w:t>
      </w:r>
    </w:p>
    <w:p w:rsidR="00080E44" w:rsidRDefault="00080E44" w:rsidP="007A1F7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A1F7B" w:rsidRPr="0017625E" w:rsidRDefault="007A1F7B" w:rsidP="007A1F7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625E">
        <w:rPr>
          <w:rFonts w:asciiTheme="minorHAnsi" w:hAnsiTheme="minorHAnsi" w:cstheme="minorHAnsi"/>
          <w:b/>
          <w:bCs/>
          <w:iCs/>
          <w:sz w:val="22"/>
          <w:szCs w:val="22"/>
        </w:rPr>
        <w:t>składam</w:t>
      </w:r>
      <w:r w:rsidR="00F82E8C" w:rsidRPr="0017625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(-</w:t>
      </w:r>
      <w:r w:rsidRPr="0017625E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F82E8C" w:rsidRPr="0017625E">
        <w:rPr>
          <w:rFonts w:asciiTheme="minorHAnsi" w:hAnsiTheme="minorHAnsi" w:cstheme="minorHAnsi"/>
          <w:b/>
          <w:bCs/>
          <w:iCs/>
          <w:sz w:val="22"/>
          <w:szCs w:val="22"/>
        </w:rPr>
        <w:t>)</w:t>
      </w:r>
      <w:r w:rsidRPr="0017625E">
        <w:rPr>
          <w:rFonts w:asciiTheme="minorHAnsi" w:hAnsiTheme="minorHAnsi" w:cstheme="minorHAnsi"/>
          <w:b/>
          <w:bCs/>
          <w:sz w:val="22"/>
          <w:szCs w:val="22"/>
        </w:rPr>
        <w:t xml:space="preserve"> niniejszą ofertę:</w:t>
      </w:r>
    </w:p>
    <w:p w:rsidR="007A1F7B" w:rsidRPr="0017625E" w:rsidRDefault="007A1F7B" w:rsidP="007A1F7B">
      <w:pPr>
        <w:ind w:left="35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A1F7B" w:rsidRPr="0017625E" w:rsidRDefault="007A1F7B" w:rsidP="005A539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 xml:space="preserve">Oferuję(-jemy) wykonanie zamówienia zgodnie z opisem przedmiotu zamówienia oraz zgodnie </w:t>
      </w:r>
      <w:r w:rsidRPr="0017625E">
        <w:rPr>
          <w:rFonts w:asciiTheme="minorHAnsi" w:hAnsiTheme="minorHAnsi" w:cstheme="minorHAnsi"/>
          <w:sz w:val="22"/>
          <w:szCs w:val="22"/>
        </w:rPr>
        <w:br/>
        <w:t xml:space="preserve">z zasadami </w:t>
      </w:r>
      <w:r w:rsidRPr="0017625E">
        <w:rPr>
          <w:rFonts w:asciiTheme="minorHAnsi" w:hAnsiTheme="minorHAnsi" w:cstheme="minorHAnsi"/>
          <w:bCs/>
          <w:sz w:val="22"/>
          <w:szCs w:val="22"/>
        </w:rPr>
        <w:t>i warunkami określonymi w SWZ  przy uwzględnieniu wszystkich składników związanych z realizacją przedmiotu zamówienia wpływających na wysokość ceny:</w:t>
      </w:r>
    </w:p>
    <w:p w:rsidR="006E52EA" w:rsidRPr="0017625E" w:rsidRDefault="006E52EA" w:rsidP="006E52EA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6E52EA" w:rsidRPr="0017625E" w:rsidRDefault="006E52EA" w:rsidP="00012B51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:rsidR="00102952" w:rsidRDefault="00102952" w:rsidP="00102952">
      <w:pPr>
        <w:spacing w:after="200"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625E">
        <w:rPr>
          <w:rFonts w:asciiTheme="minorHAnsi" w:hAnsiTheme="minorHAnsi" w:cstheme="minorHAnsi"/>
          <w:bCs/>
          <w:sz w:val="22"/>
          <w:szCs w:val="22"/>
        </w:rPr>
        <w:t xml:space="preserve">Oferujemy wykonanie przedmiotu zamówienia za kwotę : </w:t>
      </w:r>
    </w:p>
    <w:p w:rsidR="00080E44" w:rsidRPr="00080E44" w:rsidRDefault="003E3D58" w:rsidP="00102952">
      <w:pPr>
        <w:spacing w:after="20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35224619"/>
      <w:r>
        <w:rPr>
          <w:rFonts w:asciiTheme="minorHAnsi" w:hAnsiTheme="minorHAnsi" w:cstheme="minorHAnsi"/>
          <w:b/>
          <w:bCs/>
          <w:sz w:val="22"/>
          <w:szCs w:val="22"/>
        </w:rPr>
        <w:t>Pakiet nr 1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1285"/>
        <w:gridCol w:w="1125"/>
        <w:gridCol w:w="4819"/>
      </w:tblGrid>
      <w:tr w:rsidR="00501B72" w:rsidRPr="0017625E" w:rsidTr="00F66C47">
        <w:tc>
          <w:tcPr>
            <w:tcW w:w="562" w:type="dxa"/>
            <w:vAlign w:val="center"/>
          </w:tcPr>
          <w:p w:rsidR="00501B72" w:rsidRPr="0017625E" w:rsidRDefault="0017625E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21133707"/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276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285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1125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819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 słownie</w:t>
            </w:r>
          </w:p>
        </w:tc>
      </w:tr>
      <w:tr w:rsidR="00501B72" w:rsidRPr="0017625E" w:rsidTr="00F66C47">
        <w:tc>
          <w:tcPr>
            <w:tcW w:w="562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5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501B72" w:rsidRPr="0017625E" w:rsidRDefault="00501B72" w:rsidP="00B9185D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:rsid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F1C8B" w:rsidRP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3D58">
        <w:rPr>
          <w:rFonts w:asciiTheme="minorHAnsi" w:hAnsiTheme="minorHAnsi" w:cstheme="minorHAnsi"/>
          <w:b/>
          <w:sz w:val="22"/>
          <w:szCs w:val="22"/>
        </w:rPr>
        <w:t>z czasem reakcji na zgłoszenie wynoszącym …….. godzin/y</w:t>
      </w:r>
    </w:p>
    <w:p w:rsidR="003E3D58" w:rsidRP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3D58" w:rsidRP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3D58">
        <w:rPr>
          <w:rFonts w:asciiTheme="minorHAnsi" w:hAnsiTheme="minorHAnsi" w:cstheme="minorHAnsi"/>
          <w:b/>
          <w:sz w:val="22"/>
          <w:szCs w:val="22"/>
        </w:rPr>
        <w:t>Pakiet nr 2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1285"/>
        <w:gridCol w:w="1125"/>
        <w:gridCol w:w="4819"/>
      </w:tblGrid>
      <w:tr w:rsidR="003E3D58" w:rsidRPr="0017625E" w:rsidTr="00054B46">
        <w:tc>
          <w:tcPr>
            <w:tcW w:w="562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276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28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112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819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 słownie</w:t>
            </w:r>
          </w:p>
        </w:tc>
      </w:tr>
      <w:tr w:rsidR="003E3D58" w:rsidRPr="0017625E" w:rsidTr="00054B46">
        <w:tc>
          <w:tcPr>
            <w:tcW w:w="562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3D58" w:rsidRPr="003E3D58" w:rsidRDefault="003E3D58" w:rsidP="003E3D58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3D58">
        <w:rPr>
          <w:rFonts w:asciiTheme="minorHAnsi" w:hAnsiTheme="minorHAnsi" w:cstheme="minorHAnsi"/>
          <w:b/>
          <w:sz w:val="22"/>
          <w:szCs w:val="22"/>
        </w:rPr>
        <w:t>z czasem reakcji na zgłoszenie wynoszącym …….. godzin/y</w:t>
      </w:r>
    </w:p>
    <w:p w:rsid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3D58" w:rsidRPr="003E3D58" w:rsidRDefault="003E3D58" w:rsidP="00102952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3D58">
        <w:rPr>
          <w:rFonts w:asciiTheme="minorHAnsi" w:hAnsiTheme="minorHAnsi" w:cstheme="minorHAnsi"/>
          <w:b/>
          <w:sz w:val="22"/>
          <w:szCs w:val="22"/>
        </w:rPr>
        <w:t>Pakiet nr 3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1285"/>
        <w:gridCol w:w="1125"/>
        <w:gridCol w:w="4819"/>
      </w:tblGrid>
      <w:tr w:rsidR="003E3D58" w:rsidRPr="0017625E" w:rsidTr="00054B46">
        <w:tc>
          <w:tcPr>
            <w:tcW w:w="562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276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28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112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819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Cena brutto słownie</w:t>
            </w:r>
          </w:p>
        </w:tc>
      </w:tr>
      <w:tr w:rsidR="003E3D58" w:rsidRPr="0017625E" w:rsidTr="00054B46">
        <w:tc>
          <w:tcPr>
            <w:tcW w:w="562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5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E3D58" w:rsidRPr="0017625E" w:rsidRDefault="003E3D58" w:rsidP="00054B46">
            <w:pPr>
              <w:spacing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E3D58" w:rsidRDefault="003E3D58" w:rsidP="003E3D58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3D58" w:rsidRPr="003E3D58" w:rsidRDefault="003E3D58" w:rsidP="003E3D58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3D58">
        <w:rPr>
          <w:rFonts w:asciiTheme="minorHAnsi" w:hAnsiTheme="minorHAnsi" w:cstheme="minorHAnsi"/>
          <w:b/>
          <w:sz w:val="22"/>
          <w:szCs w:val="22"/>
        </w:rPr>
        <w:t>z czasem reakcji na zgłoszenie wynoszącym …….. godzin/y</w:t>
      </w:r>
    </w:p>
    <w:bookmarkEnd w:id="1"/>
    <w:p w:rsidR="00A478D1" w:rsidRDefault="00A478D1" w:rsidP="00A478D1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:rsidR="003E3D58" w:rsidRDefault="003E3D58" w:rsidP="00A478D1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Pakiet nr ……..</w:t>
      </w:r>
    </w:p>
    <w:p w:rsidR="00503039" w:rsidRDefault="00503039" w:rsidP="00503039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0B3D" w:rsidRPr="0017625E" w:rsidRDefault="00BC1E0B" w:rsidP="00D024C3">
      <w:pPr>
        <w:pStyle w:val="Bezodstpw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625E">
        <w:rPr>
          <w:rFonts w:asciiTheme="minorHAnsi" w:hAnsiTheme="minorHAnsi" w:cstheme="minorHAnsi"/>
          <w:b/>
          <w:sz w:val="22"/>
          <w:szCs w:val="22"/>
        </w:rPr>
        <w:t xml:space="preserve">III. </w:t>
      </w:r>
      <w:r w:rsidR="0065133F" w:rsidRPr="0017625E">
        <w:rPr>
          <w:rFonts w:asciiTheme="minorHAnsi" w:hAnsiTheme="minorHAnsi" w:cstheme="minorHAnsi"/>
          <w:b/>
          <w:sz w:val="22"/>
          <w:szCs w:val="22"/>
        </w:rPr>
        <w:t>OŚWIADCZENIA</w:t>
      </w:r>
    </w:p>
    <w:p w:rsidR="004A24A4" w:rsidRPr="0017625E" w:rsidRDefault="004A24A4" w:rsidP="00D024C3">
      <w:pPr>
        <w:pStyle w:val="Bezodstpw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47E34" w:rsidRPr="0017625E" w:rsidRDefault="00147E34" w:rsidP="0065133F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Oświadczam</w:t>
      </w:r>
      <w:r w:rsidR="00F82E8C" w:rsidRPr="0017625E">
        <w:rPr>
          <w:rFonts w:asciiTheme="minorHAnsi" w:hAnsiTheme="minorHAnsi" w:cstheme="minorHAnsi"/>
          <w:sz w:val="22"/>
          <w:szCs w:val="22"/>
        </w:rPr>
        <w:t>(-</w:t>
      </w:r>
      <w:r w:rsidRPr="0017625E">
        <w:rPr>
          <w:rFonts w:asciiTheme="minorHAnsi" w:hAnsiTheme="minorHAnsi" w:cstheme="minorHAnsi"/>
          <w:sz w:val="22"/>
          <w:szCs w:val="22"/>
        </w:rPr>
        <w:t>y</w:t>
      </w:r>
      <w:r w:rsidR="00F82E8C" w:rsidRPr="0017625E">
        <w:rPr>
          <w:rFonts w:asciiTheme="minorHAnsi" w:hAnsiTheme="minorHAnsi" w:cstheme="minorHAnsi"/>
          <w:sz w:val="22"/>
          <w:szCs w:val="22"/>
        </w:rPr>
        <w:t>)</w:t>
      </w:r>
      <w:r w:rsidRPr="0017625E">
        <w:rPr>
          <w:rFonts w:asciiTheme="minorHAnsi" w:hAnsiTheme="minorHAnsi" w:cstheme="minorHAnsi"/>
          <w:sz w:val="22"/>
          <w:szCs w:val="22"/>
        </w:rPr>
        <w:t>, że zapoznaliśmy się ze Specyfikacją Warunków Zamówienia i akceptujemy wszystk</w:t>
      </w:r>
      <w:r w:rsidR="00CA764F" w:rsidRPr="0017625E">
        <w:rPr>
          <w:rFonts w:asciiTheme="minorHAnsi" w:hAnsiTheme="minorHAnsi" w:cstheme="minorHAnsi"/>
          <w:sz w:val="22"/>
          <w:szCs w:val="22"/>
        </w:rPr>
        <w:t>ie warunki w niej zawarte.</w:t>
      </w:r>
    </w:p>
    <w:p w:rsidR="005A539A" w:rsidRPr="0017625E" w:rsidRDefault="00F82E8C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lastRenderedPageBreak/>
        <w:t>Oświadczam(-y)</w:t>
      </w:r>
      <w:r w:rsidR="00CA764F" w:rsidRPr="0017625E">
        <w:rPr>
          <w:rFonts w:asciiTheme="minorHAnsi" w:hAnsiTheme="minorHAnsi" w:cstheme="minorHAnsi"/>
          <w:sz w:val="22"/>
          <w:szCs w:val="22"/>
        </w:rPr>
        <w:t xml:space="preserve">, </w:t>
      </w:r>
      <w:r w:rsidR="00CA764F"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A764F" w:rsidRPr="0017625E" w:rsidRDefault="005A539A" w:rsidP="005A539A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 xml:space="preserve">Oświadczam(-my), że zapoznałem(-liśmy) się z warunkami zawartymi w SWZ oraz w </w:t>
      </w:r>
      <w:r w:rsidR="00D22F56" w:rsidRPr="0017625E">
        <w:rPr>
          <w:rFonts w:asciiTheme="minorHAnsi" w:hAnsiTheme="minorHAnsi" w:cstheme="minorHAnsi"/>
          <w:sz w:val="22"/>
          <w:szCs w:val="22"/>
        </w:rPr>
        <w:t>projektowanych postanowieniach umowy</w:t>
      </w:r>
      <w:r w:rsidRPr="0017625E">
        <w:rPr>
          <w:rFonts w:asciiTheme="minorHAnsi" w:hAnsiTheme="minorHAnsi" w:cstheme="minorHAnsi"/>
          <w:sz w:val="22"/>
          <w:szCs w:val="22"/>
        </w:rPr>
        <w:t>, które zostaną wpro</w:t>
      </w:r>
      <w:bookmarkStart w:id="3" w:name="_GoBack"/>
      <w:bookmarkEnd w:id="3"/>
      <w:r w:rsidRPr="0017625E">
        <w:rPr>
          <w:rFonts w:asciiTheme="minorHAnsi" w:hAnsiTheme="minorHAnsi" w:cstheme="minorHAnsi"/>
          <w:sz w:val="22"/>
          <w:szCs w:val="22"/>
        </w:rPr>
        <w:t>wadzone do treści zawieranej umowy i akceptuję (-</w:t>
      </w:r>
      <w:proofErr w:type="spellStart"/>
      <w:r w:rsidRPr="0017625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7625E">
        <w:rPr>
          <w:rFonts w:asciiTheme="minorHAnsi" w:hAnsiTheme="minorHAnsi" w:cstheme="minorHAnsi"/>
          <w:sz w:val="22"/>
          <w:szCs w:val="22"/>
        </w:rPr>
        <w:t>) je w całości. W razie wybrania mojej (naszej) oferty zobowiązuję(-jemy) się do podpisania umowy na warunkach zawartych we wzorze umowy stan</w:t>
      </w:r>
      <w:r w:rsidR="006C693D" w:rsidRPr="0017625E">
        <w:rPr>
          <w:rFonts w:asciiTheme="minorHAnsi" w:hAnsiTheme="minorHAnsi" w:cstheme="minorHAnsi"/>
          <w:sz w:val="22"/>
          <w:szCs w:val="22"/>
        </w:rPr>
        <w:t xml:space="preserve">owiącym załącznik nr </w:t>
      </w:r>
      <w:r w:rsidR="00980472">
        <w:rPr>
          <w:rFonts w:asciiTheme="minorHAnsi" w:hAnsiTheme="minorHAnsi" w:cstheme="minorHAnsi"/>
          <w:sz w:val="22"/>
          <w:szCs w:val="22"/>
        </w:rPr>
        <w:t xml:space="preserve">5 </w:t>
      </w:r>
      <w:r w:rsidRPr="0017625E">
        <w:rPr>
          <w:rFonts w:asciiTheme="minorHAnsi" w:hAnsiTheme="minorHAnsi" w:cstheme="minorHAnsi"/>
          <w:sz w:val="22"/>
          <w:szCs w:val="22"/>
        </w:rPr>
        <w:t>do SWZ  oraz w miejscu i terminie określonym przez Zamawiającego.</w:t>
      </w:r>
    </w:p>
    <w:p w:rsidR="00BD57A9" w:rsidRPr="00BD57A9" w:rsidRDefault="00C90FEF" w:rsidP="00BD57A9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625E">
        <w:rPr>
          <w:rFonts w:asciiTheme="minorHAnsi" w:hAnsiTheme="minorHAnsi" w:cstheme="minorHAnsi"/>
          <w:sz w:val="22"/>
          <w:szCs w:val="22"/>
        </w:rPr>
        <w:t xml:space="preserve">Oferuję (-jemy) termin płatności </w:t>
      </w:r>
      <w:r w:rsidR="003E3D58">
        <w:rPr>
          <w:rFonts w:asciiTheme="minorHAnsi" w:hAnsiTheme="minorHAnsi" w:cstheme="minorHAnsi"/>
          <w:sz w:val="22"/>
          <w:szCs w:val="22"/>
        </w:rPr>
        <w:t>3</w:t>
      </w:r>
      <w:r w:rsidRPr="0017625E">
        <w:rPr>
          <w:rFonts w:asciiTheme="minorHAnsi" w:hAnsiTheme="minorHAnsi" w:cstheme="minorHAnsi"/>
          <w:sz w:val="22"/>
          <w:szCs w:val="22"/>
        </w:rPr>
        <w:t>0 dni od dnia złożenia faktury</w:t>
      </w:r>
      <w:r w:rsidR="003E3D58">
        <w:rPr>
          <w:rFonts w:asciiTheme="minorHAnsi" w:hAnsiTheme="minorHAnsi" w:cstheme="minorHAnsi"/>
          <w:sz w:val="22"/>
          <w:szCs w:val="22"/>
        </w:rPr>
        <w:t>.</w:t>
      </w:r>
    </w:p>
    <w:p w:rsidR="00BD57A9" w:rsidRPr="00BD57A9" w:rsidRDefault="00BD57A9" w:rsidP="003E3D5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7772BE" w:rsidRPr="0017625E" w:rsidRDefault="00F82E8C" w:rsidP="001918B3">
      <w:pPr>
        <w:pStyle w:val="Akapitzlist"/>
        <w:numPr>
          <w:ilvl w:val="3"/>
          <w:numId w:val="1"/>
        </w:numPr>
        <w:tabs>
          <w:tab w:val="clear" w:pos="2880"/>
        </w:tabs>
        <w:spacing w:after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Oświadczam(-y)</w:t>
      </w:r>
      <w:r w:rsidR="00BC1E0B" w:rsidRPr="0017625E">
        <w:rPr>
          <w:rFonts w:asciiTheme="minorHAnsi" w:hAnsiTheme="minorHAnsi" w:cstheme="minorHAnsi"/>
          <w:sz w:val="22"/>
          <w:szCs w:val="22"/>
        </w:rPr>
        <w:t xml:space="preserve">, </w:t>
      </w:r>
      <w:r w:rsidR="007A1F7B" w:rsidRPr="0017625E">
        <w:rPr>
          <w:rFonts w:asciiTheme="minorHAnsi" w:hAnsiTheme="minorHAnsi" w:cstheme="minorHAnsi"/>
          <w:sz w:val="22"/>
          <w:szCs w:val="22"/>
        </w:rPr>
        <w:t xml:space="preserve">że </w:t>
      </w:r>
      <w:r w:rsidR="007772BE" w:rsidRPr="0017625E">
        <w:rPr>
          <w:rFonts w:asciiTheme="minorHAnsi" w:hAnsiTheme="minorHAnsi" w:cstheme="minorHAnsi"/>
          <w:sz w:val="22"/>
          <w:szCs w:val="22"/>
        </w:rPr>
        <w:t>Termin związania ofertą wynosi 30 dni. Bieg terminu rozpoczyna się wraz z upływem terminu składania ofert.</w:t>
      </w:r>
    </w:p>
    <w:p w:rsidR="00D97880" w:rsidRPr="0017625E" w:rsidRDefault="00F82E8C" w:rsidP="001918B3">
      <w:pPr>
        <w:pStyle w:val="Akapitzlist"/>
        <w:numPr>
          <w:ilvl w:val="3"/>
          <w:numId w:val="1"/>
        </w:numPr>
        <w:tabs>
          <w:tab w:val="clear" w:pos="2880"/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Informuję(-jemy)</w:t>
      </w:r>
      <w:r w:rsidR="00D15670" w:rsidRPr="0017625E">
        <w:rPr>
          <w:rFonts w:asciiTheme="minorHAnsi" w:hAnsiTheme="minorHAnsi" w:cstheme="minorHAnsi"/>
          <w:sz w:val="22"/>
          <w:szCs w:val="22"/>
        </w:rPr>
        <w:t xml:space="preserve">, że zamierzamy* / nie zamierzamy* powierzyć części zamówienia podwykonawcom, jeżeli TAK, należy wypełnić poniższą tabelę; </w:t>
      </w:r>
    </w:p>
    <w:p w:rsidR="004A24A4" w:rsidRPr="0017625E" w:rsidRDefault="00AB55B4" w:rsidP="00D97880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Wykaz części zamówienia, które wykonanie  Wykonawca zamierza powierzyć podwykonawcom</w:t>
      </w:r>
      <w:r w:rsidR="004A24A4" w:rsidRPr="0017625E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17625E" w:rsidTr="001918B3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17625E" w:rsidRDefault="00D15670" w:rsidP="001918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17625E" w:rsidRDefault="00D15670" w:rsidP="001918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5670" w:rsidRPr="0017625E" w:rsidRDefault="00D15670" w:rsidP="001918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5670" w:rsidRPr="0017625E" w:rsidRDefault="00D15670" w:rsidP="001918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</w:rPr>
              <w:t>Nazwa podwykonawcy</w:t>
            </w:r>
          </w:p>
        </w:tc>
      </w:tr>
      <w:tr w:rsidR="00D15670" w:rsidRPr="0017625E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7625E" w:rsidRDefault="00D15670" w:rsidP="006215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7625E" w:rsidRDefault="00D15670" w:rsidP="006215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15670" w:rsidRPr="0017625E" w:rsidRDefault="00D15670" w:rsidP="006215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7625E" w:rsidRDefault="00D15670" w:rsidP="006215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7625E" w:rsidRDefault="00D15670" w:rsidP="006215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B6C46" w:rsidRPr="008B123B" w:rsidRDefault="001B6C46" w:rsidP="00F12C86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2F56BD" w:rsidRPr="0017625E" w:rsidRDefault="002F56BD" w:rsidP="002F56B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2A3913" w:rsidRPr="0017625E" w:rsidRDefault="002A3913" w:rsidP="00F12C86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 xml:space="preserve">Osoba upoważniona do podpisania </w:t>
      </w:r>
      <w:r w:rsidR="001918B3" w:rsidRPr="0017625E">
        <w:rPr>
          <w:rFonts w:asciiTheme="minorHAnsi" w:hAnsiTheme="minorHAnsi" w:cstheme="minorHAnsi"/>
          <w:sz w:val="22"/>
          <w:szCs w:val="22"/>
        </w:rPr>
        <w:t xml:space="preserve"> u</w:t>
      </w:r>
      <w:r w:rsidRPr="0017625E">
        <w:rPr>
          <w:rFonts w:asciiTheme="minorHAnsi" w:hAnsiTheme="minorHAnsi" w:cstheme="minorHAnsi"/>
          <w:sz w:val="22"/>
          <w:szCs w:val="22"/>
        </w:rPr>
        <w:t xml:space="preserve">mowy:………..………..………………………………………………     </w:t>
      </w:r>
    </w:p>
    <w:p w:rsidR="005A06A3" w:rsidRPr="0017625E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15AFC" w:rsidRPr="009C6F37" w:rsidRDefault="00DD4C23" w:rsidP="009C6F3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Oświadczam</w:t>
      </w:r>
      <w:r w:rsidR="00F82E8C" w:rsidRPr="0017625E">
        <w:rPr>
          <w:rFonts w:asciiTheme="minorHAnsi" w:hAnsiTheme="minorHAnsi" w:cstheme="minorHAnsi"/>
          <w:sz w:val="22"/>
          <w:szCs w:val="22"/>
        </w:rPr>
        <w:t>(-</w:t>
      </w:r>
      <w:r w:rsidRPr="0017625E">
        <w:rPr>
          <w:rFonts w:asciiTheme="minorHAnsi" w:hAnsiTheme="minorHAnsi" w:cstheme="minorHAnsi"/>
          <w:sz w:val="22"/>
          <w:szCs w:val="22"/>
        </w:rPr>
        <w:t>y</w:t>
      </w:r>
      <w:r w:rsidR="00F82E8C" w:rsidRPr="0017625E">
        <w:rPr>
          <w:rFonts w:asciiTheme="minorHAnsi" w:hAnsiTheme="minorHAnsi" w:cstheme="minorHAnsi"/>
          <w:sz w:val="22"/>
          <w:szCs w:val="22"/>
        </w:rPr>
        <w:t>)</w:t>
      </w:r>
      <w:r w:rsidRPr="0017625E">
        <w:rPr>
          <w:rFonts w:asciiTheme="minorHAnsi" w:hAnsiTheme="minorHAnsi" w:cstheme="minorHAnsi"/>
          <w:sz w:val="22"/>
          <w:szCs w:val="22"/>
        </w:rPr>
        <w:t>, że  oferta nie zawiera/zawiera (</w:t>
      </w:r>
      <w:r w:rsidRPr="0017625E">
        <w:rPr>
          <w:rFonts w:asciiTheme="minorHAnsi" w:hAnsiTheme="minorHAnsi" w:cstheme="minorHAnsi"/>
          <w:i/>
          <w:sz w:val="22"/>
          <w:szCs w:val="22"/>
        </w:rPr>
        <w:t>właściwe podkreślić</w:t>
      </w:r>
      <w:r w:rsidRPr="0017625E">
        <w:rPr>
          <w:rFonts w:asciiTheme="minorHAnsi" w:hAnsiTheme="minorHAnsi" w:cstheme="minorHAnsi"/>
          <w:sz w:val="22"/>
          <w:szCs w:val="22"/>
        </w:rPr>
        <w:t xml:space="preserve">) informacji(-e) stanowiących(-e) tajemnicę przedsiębiorstwa w rozumieniu przepisów o zwalczaniu nieuczciwej konkurencji. Informacje zawarte na stronach ………… stanowią tajemnicę przedsiębiorstwa w rozumieniu art. 11 ust. 4 Ustawy </w:t>
      </w:r>
      <w:r w:rsidR="001918B3" w:rsidRPr="0017625E">
        <w:rPr>
          <w:rFonts w:asciiTheme="minorHAnsi" w:hAnsiTheme="minorHAnsi" w:cstheme="minorHAnsi"/>
          <w:sz w:val="22"/>
          <w:szCs w:val="22"/>
        </w:rPr>
        <w:t>o</w:t>
      </w:r>
      <w:r w:rsidRPr="0017625E">
        <w:rPr>
          <w:rFonts w:asciiTheme="minorHAnsi" w:hAnsiTheme="minorHAnsi" w:cstheme="minorHAnsi"/>
          <w:sz w:val="22"/>
          <w:szCs w:val="22"/>
        </w:rPr>
        <w:t xml:space="preserve"> Zwalczaniu Nieuczciwej Konkurencji i nie mogą być udostępniane przez Zamawiającego. *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34"/>
        <w:gridCol w:w="2503"/>
        <w:gridCol w:w="2692"/>
        <w:gridCol w:w="2976"/>
      </w:tblGrid>
      <w:tr w:rsidR="00DD4C23" w:rsidRPr="0017625E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DD4C23" w:rsidRPr="0017625E" w:rsidRDefault="00DD4C23" w:rsidP="00A063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DD4C23" w:rsidRPr="0017625E" w:rsidRDefault="00DD4C23" w:rsidP="00A063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 dokumentu utajnionego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A063FE" w:rsidRPr="0017625E" w:rsidRDefault="00DD4C23" w:rsidP="00A063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Uzasadnienie faktyczne </w:t>
            </w:r>
          </w:p>
          <w:p w:rsidR="00DD4C23" w:rsidRPr="0017625E" w:rsidRDefault="00DD4C23" w:rsidP="00A063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prawne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DD4C23" w:rsidRPr="0017625E" w:rsidRDefault="00DD4C23" w:rsidP="00A063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Dokument potwierdzający przyczynę i ważność utajnienia /dokument załączyć do oświadczenia/</w:t>
            </w:r>
          </w:p>
        </w:tc>
      </w:tr>
      <w:tr w:rsidR="00DD4C23" w:rsidRPr="0017625E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D4C23" w:rsidRPr="0017625E" w:rsidTr="0062154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25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C23" w:rsidRPr="0017625E" w:rsidRDefault="00DD4C23" w:rsidP="006215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7A1F7B" w:rsidRPr="0017625E" w:rsidRDefault="007A1F7B" w:rsidP="009C6E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6EDD" w:rsidRPr="0017625E" w:rsidRDefault="009C6EDD" w:rsidP="00CA764F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</w:t>
      </w:r>
      <w:r w:rsidR="00F82E8C"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(-y)</w:t>
      </w:r>
      <w:r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, że wypełniłem obowiązki informacyjne przewidziane w art. 13 lub art. 14 RODO</w:t>
      </w:r>
      <w:r w:rsidR="0065133F" w:rsidRPr="0017625E">
        <w:rPr>
          <w:rStyle w:val="Odwoanieprzypisudolnego"/>
          <w:rFonts w:asciiTheme="minorHAnsi" w:eastAsiaTheme="minorHAnsi" w:hAnsiTheme="minorHAnsi" w:cstheme="minorHAnsi"/>
          <w:sz w:val="22"/>
          <w:szCs w:val="22"/>
          <w:lang w:eastAsia="en-US"/>
        </w:rPr>
        <w:footnoteReference w:id="1"/>
      </w:r>
      <w:r w:rsidR="00CA764F"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wobec osób fizycznych, od których dane osobowe bezpośrednio lub pośrednio pozyskałem w</w:t>
      </w:r>
      <w:r w:rsidR="00CA764F"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celu ubiegania się o udzielenie zamówienia publicznego w niniejszym postępowaniu.*</w:t>
      </w:r>
      <w:r w:rsidR="005A539A" w:rsidRPr="0017625E"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</w:p>
    <w:p w:rsidR="009C6EDD" w:rsidRPr="0017625E" w:rsidRDefault="009C6EDD" w:rsidP="009C6EDD">
      <w:pPr>
        <w:rPr>
          <w:rFonts w:asciiTheme="minorHAnsi" w:hAnsiTheme="minorHAnsi" w:cstheme="minorHAnsi"/>
          <w:sz w:val="22"/>
          <w:szCs w:val="22"/>
        </w:rPr>
      </w:pPr>
    </w:p>
    <w:p w:rsidR="00330780" w:rsidRPr="0017625E" w:rsidRDefault="00330780" w:rsidP="00330780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:rsidR="00330780" w:rsidRPr="0017625E" w:rsidRDefault="00330780" w:rsidP="00330780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są:</w:t>
      </w:r>
    </w:p>
    <w:p w:rsidR="00D97880" w:rsidRPr="0017625E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:rsidR="00C97426" w:rsidRPr="0017625E" w:rsidRDefault="00BC1E0B" w:rsidP="00BC1E0B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.............................</w:t>
      </w:r>
      <w:r w:rsidR="00D97880" w:rsidRPr="0017625E">
        <w:rPr>
          <w:rFonts w:asciiTheme="minorHAnsi" w:hAnsiTheme="minorHAnsi" w:cstheme="minorHAnsi"/>
          <w:sz w:val="22"/>
          <w:szCs w:val="22"/>
        </w:rPr>
        <w:t>....</w:t>
      </w:r>
      <w:r w:rsidRPr="0017625E">
        <w:rPr>
          <w:rFonts w:asciiTheme="minorHAnsi" w:hAnsiTheme="minorHAnsi" w:cstheme="minorHAnsi"/>
          <w:sz w:val="22"/>
          <w:szCs w:val="22"/>
        </w:rPr>
        <w:t>...........................</w:t>
      </w:r>
    </w:p>
    <w:p w:rsidR="00FA7F78" w:rsidRPr="00DC631D" w:rsidRDefault="00D97880" w:rsidP="00DC631D">
      <w:pPr>
        <w:pStyle w:val="Akapitzlist"/>
        <w:widowControl w:val="0"/>
        <w:numPr>
          <w:ilvl w:val="0"/>
          <w:numId w:val="32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625E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:rsidR="0076342B" w:rsidRDefault="00FA7F78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17625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lastRenderedPageBreak/>
        <w:t xml:space="preserve">* </w:t>
      </w:r>
      <w:r w:rsidRPr="0017625E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niepotrzebne skreślić</w:t>
      </w:r>
    </w:p>
    <w:p w:rsidR="000261E5" w:rsidRDefault="000261E5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261E5" w:rsidRDefault="000261E5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261E5" w:rsidRDefault="000261E5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261E5" w:rsidRPr="0017625E" w:rsidRDefault="000261E5" w:rsidP="009F20DE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Wykonawcy</w:t>
      </w:r>
    </w:p>
    <w:sectPr w:rsidR="000261E5" w:rsidRPr="0017625E" w:rsidSect="009C6F3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1416" w:bottom="142" w:left="1418" w:header="28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E5" w:rsidRDefault="006D00E5" w:rsidP="00392B38">
      <w:r>
        <w:separator/>
      </w:r>
    </w:p>
  </w:endnote>
  <w:endnote w:type="continuationSeparator" w:id="0">
    <w:p w:rsidR="006D00E5" w:rsidRDefault="006D00E5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54F" w:rsidRDefault="008F6A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085100"/>
      <w:docPartObj>
        <w:docPartGallery w:val="Page Numbers (Bottom of Page)"/>
        <w:docPartUnique/>
      </w:docPartObj>
    </w:sdtPr>
    <w:sdtEndPr/>
    <w:sdtContent>
      <w:p w:rsidR="0020109C" w:rsidRDefault="002010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C32">
          <w:rPr>
            <w:noProof/>
          </w:rPr>
          <w:t>2</w:t>
        </w:r>
        <w:r>
          <w:fldChar w:fldCharType="end"/>
        </w:r>
      </w:p>
    </w:sdtContent>
  </w:sdt>
  <w:p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  <w:r w:rsidRPr="00147E34">
      <w:rPr>
        <w:rFonts w:asciiTheme="minorHAnsi" w:hAnsiTheme="minorHAnsi"/>
        <w:sz w:val="18"/>
        <w:szCs w:val="18"/>
      </w:rPr>
      <w:tab/>
    </w:r>
    <w:r w:rsidRPr="00147E34">
      <w:rPr>
        <w:rFonts w:asciiTheme="minorHAnsi" w:hAnsiTheme="min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E5" w:rsidRDefault="006D00E5" w:rsidP="00392B38">
      <w:r>
        <w:separator/>
      </w:r>
    </w:p>
  </w:footnote>
  <w:footnote w:type="continuationSeparator" w:id="0">
    <w:p w:rsidR="006D00E5" w:rsidRDefault="006D00E5" w:rsidP="00392B38">
      <w:r>
        <w:continuationSeparator/>
      </w:r>
    </w:p>
  </w:footnote>
  <w:footnote w:id="1">
    <w:p w:rsidR="0065133F" w:rsidRDefault="0065133F" w:rsidP="0065133F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  <w:r w:rsidRPr="0065133F">
        <w:rPr>
          <w:rStyle w:val="Odwoanieprzypisudolnego"/>
          <w:rFonts w:asciiTheme="minorHAnsi" w:hAnsiTheme="minorHAnsi"/>
          <w:sz w:val="16"/>
          <w:szCs w:val="16"/>
        </w:rPr>
        <w:t>1)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 rozporz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dzenie Parlamentu Europejskiego i Rady (UE) 2016/679 z dnia 27 kwietnia 2016 r. w sprawie ochrony os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b fizycznych w zwi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zku z przetwarzaniem danych osobowych i w sprawie swobodnego przep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ł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ywu takich danych oraz uchylenia dyrektywy 95/46/WE (og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lne rozporz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dzenie o ochronie danych) (Dz. Urz. UE L 119 z 04.05.2016, str. 1).</w:t>
      </w:r>
    </w:p>
    <w:p w:rsidR="0065133F" w:rsidRPr="0065133F" w:rsidRDefault="0065133F" w:rsidP="0065133F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</w:p>
    <w:p w:rsidR="0065133F" w:rsidRPr="0065133F" w:rsidRDefault="0065133F" w:rsidP="0065133F">
      <w:pPr>
        <w:autoSpaceDE w:val="0"/>
        <w:autoSpaceDN w:val="0"/>
        <w:adjustRightInd w:val="0"/>
        <w:jc w:val="both"/>
        <w:rPr>
          <w:rFonts w:ascii="Calibri-Italic" w:eastAsiaTheme="minorHAnsi" w:hAnsi="Calibri-Italic" w:cs="Calibri-Italic"/>
          <w:i/>
          <w:iCs/>
          <w:color w:val="1D174F"/>
          <w:lang w:eastAsia="en-US"/>
        </w:rPr>
      </w:pP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** </w:t>
      </w:r>
      <w:r w:rsidRPr="0065133F">
        <w:rPr>
          <w:rFonts w:asciiTheme="minorHAnsi" w:eastAsiaTheme="minorHAnsi" w:hAnsiTheme="minorHAnsi" w:cs="Calibri-Italic"/>
          <w:iCs/>
          <w:sz w:val="16"/>
          <w:szCs w:val="16"/>
          <w:lang w:eastAsia="en-US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54F" w:rsidRDefault="008F6A3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  <w:p w:rsidR="0062154F" w:rsidRPr="00DD4C23" w:rsidRDefault="0062154F" w:rsidP="00C40651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>
      <w:rPr>
        <w:rFonts w:ascii="Calibri" w:hAnsi="Calibri" w:cs="Calibri"/>
      </w:rPr>
      <w:t xml:space="preserve">1 </w:t>
    </w:r>
    <w:r w:rsidR="005379BF">
      <w:rPr>
        <w:rFonts w:ascii="Calibri" w:hAnsi="Calibri" w:cs="Calibri"/>
      </w:rPr>
      <w:t xml:space="preserve">do SWZ, </w:t>
    </w:r>
    <w:r w:rsidR="003E3D58">
      <w:rPr>
        <w:rFonts w:ascii="Calibri" w:hAnsi="Calibri" w:cs="Calibri"/>
      </w:rPr>
      <w:t>ZP/01</w:t>
    </w:r>
    <w:r w:rsidR="0068654D" w:rsidRPr="0068654D">
      <w:rPr>
        <w:rFonts w:ascii="Calibri" w:hAnsi="Calibri" w:cs="Calibri"/>
      </w:rPr>
      <w:t>/</w:t>
    </w:r>
    <w:r w:rsidR="00E31C0B">
      <w:rPr>
        <w:rFonts w:ascii="Calibri" w:hAnsi="Calibri" w:cs="Calibri"/>
      </w:rPr>
      <w:t>1</w:t>
    </w:r>
    <w:r w:rsidR="003E3D58">
      <w:rPr>
        <w:rFonts w:ascii="Calibri" w:hAnsi="Calibri" w:cs="Calibri"/>
      </w:rPr>
      <w:t>1</w:t>
    </w:r>
    <w:r w:rsidR="001642B5">
      <w:rPr>
        <w:rFonts w:ascii="Calibri" w:hAnsi="Calibri" w:cs="Calibri"/>
      </w:rPr>
      <w:t>/202</w:t>
    </w:r>
    <w:r w:rsidR="00980472">
      <w:rPr>
        <w:rFonts w:ascii="Calibri" w:hAnsi="Calibri" w:cs="Calibri"/>
      </w:rPr>
      <w:t>4</w:t>
    </w:r>
    <w:r w:rsidR="001642B5">
      <w:rPr>
        <w:rFonts w:ascii="Calibri" w:hAnsi="Calibri" w:cs="Calibri"/>
      </w:rP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7"/>
    <w:multiLevelType w:val="multilevel"/>
    <w:tmpl w:val="A3B6E80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 w15:restartNumberingAfterBreak="0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53342CB"/>
    <w:multiLevelType w:val="hybridMultilevel"/>
    <w:tmpl w:val="63B0B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E1545"/>
    <w:multiLevelType w:val="hybridMultilevel"/>
    <w:tmpl w:val="330CB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B31A5B"/>
    <w:multiLevelType w:val="hybridMultilevel"/>
    <w:tmpl w:val="02DC2EC6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738EA"/>
    <w:multiLevelType w:val="hybridMultilevel"/>
    <w:tmpl w:val="A2F6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5"/>
  </w:num>
  <w:num w:numId="3">
    <w:abstractNumId w:val="13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2"/>
  </w:num>
  <w:num w:numId="7">
    <w:abstractNumId w:val="24"/>
  </w:num>
  <w:num w:numId="8">
    <w:abstractNumId w:val="10"/>
  </w:num>
  <w:num w:numId="9">
    <w:abstractNumId w:val="30"/>
  </w:num>
  <w:num w:numId="10">
    <w:abstractNumId w:val="31"/>
  </w:num>
  <w:num w:numId="11">
    <w:abstractNumId w:val="17"/>
  </w:num>
  <w:num w:numId="12">
    <w:abstractNumId w:val="1"/>
  </w:num>
  <w:num w:numId="13">
    <w:abstractNumId w:val="3"/>
  </w:num>
  <w:num w:numId="14">
    <w:abstractNumId w:val="2"/>
  </w:num>
  <w:num w:numId="15">
    <w:abstractNumId w:val="27"/>
  </w:num>
  <w:num w:numId="16">
    <w:abstractNumId w:val="0"/>
  </w:num>
  <w:num w:numId="17">
    <w:abstractNumId w:val="5"/>
  </w:num>
  <w:num w:numId="18">
    <w:abstractNumId w:val="9"/>
  </w:num>
  <w:num w:numId="19">
    <w:abstractNumId w:val="21"/>
  </w:num>
  <w:num w:numId="20">
    <w:abstractNumId w:val="26"/>
  </w:num>
  <w:num w:numId="21">
    <w:abstractNumId w:val="7"/>
  </w:num>
  <w:num w:numId="22">
    <w:abstractNumId w:val="23"/>
  </w:num>
  <w:num w:numId="23">
    <w:abstractNumId w:val="8"/>
  </w:num>
  <w:num w:numId="24">
    <w:abstractNumId w:val="1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6"/>
  </w:num>
  <w:num w:numId="28">
    <w:abstractNumId w:val="28"/>
  </w:num>
  <w:num w:numId="29">
    <w:abstractNumId w:val="18"/>
  </w:num>
  <w:num w:numId="30">
    <w:abstractNumId w:val="4"/>
  </w:num>
  <w:num w:numId="31">
    <w:abstractNumId w:val="12"/>
  </w:num>
  <w:num w:numId="32">
    <w:abstractNumId w:val="2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14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0B"/>
    <w:rsid w:val="000017C3"/>
    <w:rsid w:val="000072D0"/>
    <w:rsid w:val="00012B51"/>
    <w:rsid w:val="00014B48"/>
    <w:rsid w:val="000153E2"/>
    <w:rsid w:val="00015AFC"/>
    <w:rsid w:val="000261E5"/>
    <w:rsid w:val="0003104B"/>
    <w:rsid w:val="00034701"/>
    <w:rsid w:val="00057C5A"/>
    <w:rsid w:val="00080E44"/>
    <w:rsid w:val="00083193"/>
    <w:rsid w:val="000868EF"/>
    <w:rsid w:val="000B4370"/>
    <w:rsid w:val="000E38CA"/>
    <w:rsid w:val="000E563C"/>
    <w:rsid w:val="000F1CD2"/>
    <w:rsid w:val="001027E4"/>
    <w:rsid w:val="00102952"/>
    <w:rsid w:val="00120331"/>
    <w:rsid w:val="0012564C"/>
    <w:rsid w:val="0012638D"/>
    <w:rsid w:val="00132BFC"/>
    <w:rsid w:val="00133DC9"/>
    <w:rsid w:val="00147E34"/>
    <w:rsid w:val="00151865"/>
    <w:rsid w:val="001642B5"/>
    <w:rsid w:val="00173490"/>
    <w:rsid w:val="0017625E"/>
    <w:rsid w:val="001902AA"/>
    <w:rsid w:val="00190AD6"/>
    <w:rsid w:val="001918B3"/>
    <w:rsid w:val="00195242"/>
    <w:rsid w:val="001A5CAF"/>
    <w:rsid w:val="001A78EC"/>
    <w:rsid w:val="001B6C46"/>
    <w:rsid w:val="001C1731"/>
    <w:rsid w:val="001C3227"/>
    <w:rsid w:val="001E016C"/>
    <w:rsid w:val="001E2CAE"/>
    <w:rsid w:val="001E6677"/>
    <w:rsid w:val="001F2B19"/>
    <w:rsid w:val="001F3487"/>
    <w:rsid w:val="00200B07"/>
    <w:rsid w:val="0020109C"/>
    <w:rsid w:val="00204A3F"/>
    <w:rsid w:val="0020597A"/>
    <w:rsid w:val="00211FF7"/>
    <w:rsid w:val="00215249"/>
    <w:rsid w:val="00225000"/>
    <w:rsid w:val="00225282"/>
    <w:rsid w:val="002269D8"/>
    <w:rsid w:val="00227675"/>
    <w:rsid w:val="00234EF3"/>
    <w:rsid w:val="00235648"/>
    <w:rsid w:val="0024544F"/>
    <w:rsid w:val="00246DFB"/>
    <w:rsid w:val="0025209D"/>
    <w:rsid w:val="00260383"/>
    <w:rsid w:val="002746D6"/>
    <w:rsid w:val="00282B1D"/>
    <w:rsid w:val="002976A9"/>
    <w:rsid w:val="002A2F32"/>
    <w:rsid w:val="002A3913"/>
    <w:rsid w:val="002A595B"/>
    <w:rsid w:val="002B037E"/>
    <w:rsid w:val="002E12C8"/>
    <w:rsid w:val="002E2E33"/>
    <w:rsid w:val="002F56BD"/>
    <w:rsid w:val="002F6ABD"/>
    <w:rsid w:val="0030606B"/>
    <w:rsid w:val="00323F67"/>
    <w:rsid w:val="00330780"/>
    <w:rsid w:val="00336F68"/>
    <w:rsid w:val="0034775C"/>
    <w:rsid w:val="003667ED"/>
    <w:rsid w:val="00374C57"/>
    <w:rsid w:val="0038479C"/>
    <w:rsid w:val="00392B38"/>
    <w:rsid w:val="00397351"/>
    <w:rsid w:val="00397DAF"/>
    <w:rsid w:val="003A0174"/>
    <w:rsid w:val="003A1424"/>
    <w:rsid w:val="003A4849"/>
    <w:rsid w:val="003B05A8"/>
    <w:rsid w:val="003C359C"/>
    <w:rsid w:val="003C35BA"/>
    <w:rsid w:val="003C4D9B"/>
    <w:rsid w:val="003D71DA"/>
    <w:rsid w:val="003D7F46"/>
    <w:rsid w:val="003E3D58"/>
    <w:rsid w:val="003F5E43"/>
    <w:rsid w:val="003F6BEA"/>
    <w:rsid w:val="00402E07"/>
    <w:rsid w:val="00414E94"/>
    <w:rsid w:val="00425CED"/>
    <w:rsid w:val="00426B8F"/>
    <w:rsid w:val="00454277"/>
    <w:rsid w:val="00461D08"/>
    <w:rsid w:val="00463DD8"/>
    <w:rsid w:val="00464143"/>
    <w:rsid w:val="00466FD6"/>
    <w:rsid w:val="004879FD"/>
    <w:rsid w:val="00493A93"/>
    <w:rsid w:val="004A24A4"/>
    <w:rsid w:val="004A7DAD"/>
    <w:rsid w:val="004B5C03"/>
    <w:rsid w:val="004C0BE5"/>
    <w:rsid w:val="004C3268"/>
    <w:rsid w:val="004D10A2"/>
    <w:rsid w:val="004D7F17"/>
    <w:rsid w:val="004E00D3"/>
    <w:rsid w:val="004E19E2"/>
    <w:rsid w:val="004E2E51"/>
    <w:rsid w:val="004F3F34"/>
    <w:rsid w:val="004F71DC"/>
    <w:rsid w:val="00501B72"/>
    <w:rsid w:val="00503039"/>
    <w:rsid w:val="00506189"/>
    <w:rsid w:val="00510693"/>
    <w:rsid w:val="00513663"/>
    <w:rsid w:val="00520C19"/>
    <w:rsid w:val="00536CB2"/>
    <w:rsid w:val="005379BF"/>
    <w:rsid w:val="00547368"/>
    <w:rsid w:val="00562011"/>
    <w:rsid w:val="00570B3D"/>
    <w:rsid w:val="00571C32"/>
    <w:rsid w:val="00575B15"/>
    <w:rsid w:val="005813CD"/>
    <w:rsid w:val="00582A40"/>
    <w:rsid w:val="005A06A3"/>
    <w:rsid w:val="005A539A"/>
    <w:rsid w:val="005A7CA9"/>
    <w:rsid w:val="005B1404"/>
    <w:rsid w:val="005B7965"/>
    <w:rsid w:val="005D48AE"/>
    <w:rsid w:val="005D7A62"/>
    <w:rsid w:val="005E060B"/>
    <w:rsid w:val="00613CBE"/>
    <w:rsid w:val="0062154F"/>
    <w:rsid w:val="00625409"/>
    <w:rsid w:val="00633973"/>
    <w:rsid w:val="006418FD"/>
    <w:rsid w:val="0065133F"/>
    <w:rsid w:val="00651D7A"/>
    <w:rsid w:val="006603A7"/>
    <w:rsid w:val="00666615"/>
    <w:rsid w:val="0068654D"/>
    <w:rsid w:val="00694B02"/>
    <w:rsid w:val="006B1610"/>
    <w:rsid w:val="006B2428"/>
    <w:rsid w:val="006C01BA"/>
    <w:rsid w:val="006C6133"/>
    <w:rsid w:val="006C693D"/>
    <w:rsid w:val="006C793E"/>
    <w:rsid w:val="006D00E5"/>
    <w:rsid w:val="006E52EA"/>
    <w:rsid w:val="006F4135"/>
    <w:rsid w:val="00713E79"/>
    <w:rsid w:val="00717C98"/>
    <w:rsid w:val="00720237"/>
    <w:rsid w:val="0072395E"/>
    <w:rsid w:val="00742837"/>
    <w:rsid w:val="0074464B"/>
    <w:rsid w:val="007502C1"/>
    <w:rsid w:val="007506C2"/>
    <w:rsid w:val="00754B45"/>
    <w:rsid w:val="0076342B"/>
    <w:rsid w:val="00772E60"/>
    <w:rsid w:val="007772BE"/>
    <w:rsid w:val="007955E9"/>
    <w:rsid w:val="007A1F7B"/>
    <w:rsid w:val="007B08A6"/>
    <w:rsid w:val="007D744B"/>
    <w:rsid w:val="007E5778"/>
    <w:rsid w:val="007E658A"/>
    <w:rsid w:val="007F1C8B"/>
    <w:rsid w:val="007F7319"/>
    <w:rsid w:val="00813495"/>
    <w:rsid w:val="00822119"/>
    <w:rsid w:val="0083136A"/>
    <w:rsid w:val="008540A3"/>
    <w:rsid w:val="00866C94"/>
    <w:rsid w:val="00870BBA"/>
    <w:rsid w:val="008756F9"/>
    <w:rsid w:val="00881FA7"/>
    <w:rsid w:val="00890260"/>
    <w:rsid w:val="008B123B"/>
    <w:rsid w:val="008D13D1"/>
    <w:rsid w:val="008F6A35"/>
    <w:rsid w:val="00900284"/>
    <w:rsid w:val="0090356F"/>
    <w:rsid w:val="0090503E"/>
    <w:rsid w:val="00931609"/>
    <w:rsid w:val="009432F6"/>
    <w:rsid w:val="009442D6"/>
    <w:rsid w:val="00952208"/>
    <w:rsid w:val="00954040"/>
    <w:rsid w:val="009572E0"/>
    <w:rsid w:val="009604CF"/>
    <w:rsid w:val="00980472"/>
    <w:rsid w:val="00987581"/>
    <w:rsid w:val="009B73B4"/>
    <w:rsid w:val="009C320C"/>
    <w:rsid w:val="009C6EDD"/>
    <w:rsid w:val="009C6F37"/>
    <w:rsid w:val="009E1574"/>
    <w:rsid w:val="009F20DE"/>
    <w:rsid w:val="00A0006C"/>
    <w:rsid w:val="00A01AE0"/>
    <w:rsid w:val="00A063FE"/>
    <w:rsid w:val="00A10137"/>
    <w:rsid w:val="00A12713"/>
    <w:rsid w:val="00A478D1"/>
    <w:rsid w:val="00A56328"/>
    <w:rsid w:val="00A81D0C"/>
    <w:rsid w:val="00A87E5C"/>
    <w:rsid w:val="00A9254B"/>
    <w:rsid w:val="00A92E73"/>
    <w:rsid w:val="00A93448"/>
    <w:rsid w:val="00A94662"/>
    <w:rsid w:val="00AA3065"/>
    <w:rsid w:val="00AA3E3A"/>
    <w:rsid w:val="00AB55B4"/>
    <w:rsid w:val="00AB60DC"/>
    <w:rsid w:val="00AC62ED"/>
    <w:rsid w:val="00AF5714"/>
    <w:rsid w:val="00AF7D2C"/>
    <w:rsid w:val="00B0535C"/>
    <w:rsid w:val="00B16CD3"/>
    <w:rsid w:val="00B27670"/>
    <w:rsid w:val="00B3323D"/>
    <w:rsid w:val="00B33D47"/>
    <w:rsid w:val="00B4083C"/>
    <w:rsid w:val="00B40979"/>
    <w:rsid w:val="00B509DB"/>
    <w:rsid w:val="00B62831"/>
    <w:rsid w:val="00B71A77"/>
    <w:rsid w:val="00B71DE8"/>
    <w:rsid w:val="00B71F92"/>
    <w:rsid w:val="00B77DD1"/>
    <w:rsid w:val="00B912FC"/>
    <w:rsid w:val="00B91757"/>
    <w:rsid w:val="00BC06B7"/>
    <w:rsid w:val="00BC1E0B"/>
    <w:rsid w:val="00BD04D7"/>
    <w:rsid w:val="00BD1A27"/>
    <w:rsid w:val="00BD2099"/>
    <w:rsid w:val="00BD57A9"/>
    <w:rsid w:val="00BD6768"/>
    <w:rsid w:val="00BE0177"/>
    <w:rsid w:val="00BE22C3"/>
    <w:rsid w:val="00BE37CC"/>
    <w:rsid w:val="00C30EC5"/>
    <w:rsid w:val="00C40651"/>
    <w:rsid w:val="00C524FA"/>
    <w:rsid w:val="00C61FAF"/>
    <w:rsid w:val="00C81880"/>
    <w:rsid w:val="00C90FEF"/>
    <w:rsid w:val="00C97426"/>
    <w:rsid w:val="00CA24A7"/>
    <w:rsid w:val="00CA271A"/>
    <w:rsid w:val="00CA764F"/>
    <w:rsid w:val="00CB68C8"/>
    <w:rsid w:val="00CD239B"/>
    <w:rsid w:val="00CD5F51"/>
    <w:rsid w:val="00CD7756"/>
    <w:rsid w:val="00D00FFE"/>
    <w:rsid w:val="00D022ED"/>
    <w:rsid w:val="00D024C3"/>
    <w:rsid w:val="00D15670"/>
    <w:rsid w:val="00D15714"/>
    <w:rsid w:val="00D21DB2"/>
    <w:rsid w:val="00D22F56"/>
    <w:rsid w:val="00D260B8"/>
    <w:rsid w:val="00D526D4"/>
    <w:rsid w:val="00D70D02"/>
    <w:rsid w:val="00D869E4"/>
    <w:rsid w:val="00D9509A"/>
    <w:rsid w:val="00D97880"/>
    <w:rsid w:val="00DA3493"/>
    <w:rsid w:val="00DB40D5"/>
    <w:rsid w:val="00DB72A5"/>
    <w:rsid w:val="00DC5893"/>
    <w:rsid w:val="00DC5C1B"/>
    <w:rsid w:val="00DC631D"/>
    <w:rsid w:val="00DD4C23"/>
    <w:rsid w:val="00DE78C5"/>
    <w:rsid w:val="00DF6515"/>
    <w:rsid w:val="00E105D4"/>
    <w:rsid w:val="00E1273C"/>
    <w:rsid w:val="00E16628"/>
    <w:rsid w:val="00E2249B"/>
    <w:rsid w:val="00E31C0B"/>
    <w:rsid w:val="00E37AFF"/>
    <w:rsid w:val="00E43814"/>
    <w:rsid w:val="00E47BA0"/>
    <w:rsid w:val="00E53A76"/>
    <w:rsid w:val="00E57DC3"/>
    <w:rsid w:val="00E609E4"/>
    <w:rsid w:val="00E715BE"/>
    <w:rsid w:val="00E839E2"/>
    <w:rsid w:val="00E84122"/>
    <w:rsid w:val="00E85144"/>
    <w:rsid w:val="00E91AA1"/>
    <w:rsid w:val="00E93E33"/>
    <w:rsid w:val="00EA3812"/>
    <w:rsid w:val="00EA5ED3"/>
    <w:rsid w:val="00EA5FCB"/>
    <w:rsid w:val="00EB2A8A"/>
    <w:rsid w:val="00EC0098"/>
    <w:rsid w:val="00ED2A93"/>
    <w:rsid w:val="00ED6BC3"/>
    <w:rsid w:val="00EE000D"/>
    <w:rsid w:val="00EE299A"/>
    <w:rsid w:val="00EE6E8B"/>
    <w:rsid w:val="00EF3760"/>
    <w:rsid w:val="00F04647"/>
    <w:rsid w:val="00F12C86"/>
    <w:rsid w:val="00F13BEA"/>
    <w:rsid w:val="00F20A6E"/>
    <w:rsid w:val="00F3380C"/>
    <w:rsid w:val="00F37B45"/>
    <w:rsid w:val="00F56F2A"/>
    <w:rsid w:val="00F66C47"/>
    <w:rsid w:val="00F7046A"/>
    <w:rsid w:val="00F7378C"/>
    <w:rsid w:val="00F82E8C"/>
    <w:rsid w:val="00F90F0B"/>
    <w:rsid w:val="00FA7F78"/>
    <w:rsid w:val="00FB194A"/>
    <w:rsid w:val="00FB36A0"/>
    <w:rsid w:val="00FB4748"/>
    <w:rsid w:val="00FD42C8"/>
    <w:rsid w:val="00FE193B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5759A"/>
  <w15:docId w15:val="{1B5C316C-7438-46E4-AC21-CA660AF4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109C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3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9F20D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80E44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14FA2-E9DC-41E4-922D-3A44A302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Leszek Filipiak</cp:lastModifiedBy>
  <cp:revision>3</cp:revision>
  <cp:lastPrinted>2022-12-06T10:30:00Z</cp:lastPrinted>
  <dcterms:created xsi:type="dcterms:W3CDTF">2024-11-06T08:57:00Z</dcterms:created>
  <dcterms:modified xsi:type="dcterms:W3CDTF">2024-11-07T07:33:00Z</dcterms:modified>
</cp:coreProperties>
</file>