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2BCC2" w14:textId="3762E981" w:rsidR="005B06E9" w:rsidRPr="006E4EB0" w:rsidRDefault="008D7C5E" w:rsidP="00D1516D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>Załącznik  1 do SWZ</w:t>
      </w:r>
    </w:p>
    <w:p w14:paraId="3D20553D" w14:textId="77777777" w:rsidR="005B06E9" w:rsidRPr="006E4EB0" w:rsidRDefault="008D7C5E" w:rsidP="00565C69">
      <w:pPr>
        <w:pStyle w:val="Standard"/>
        <w:spacing w:after="0" w:line="240" w:lineRule="auto"/>
        <w:jc w:val="center"/>
        <w:rPr>
          <w:rFonts w:eastAsia="Calibri" w:cs="Calibri"/>
          <w:b/>
          <w:bCs/>
          <w:u w:val="single"/>
        </w:rPr>
      </w:pPr>
      <w:r w:rsidRPr="006E4EB0">
        <w:rPr>
          <w:rFonts w:eastAsia="Calibri" w:cs="Calibri"/>
          <w:b/>
          <w:bCs/>
          <w:u w:val="single"/>
        </w:rPr>
        <w:t>FORMULARZ OFERTY</w:t>
      </w:r>
    </w:p>
    <w:p w14:paraId="1C72DB41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Ja/my* niżej podpisani:</w:t>
      </w:r>
    </w:p>
    <w:p w14:paraId="7D521B22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……………………………………………………………………………………………………………………</w:t>
      </w:r>
    </w:p>
    <w:p w14:paraId="51E7F557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(imię, nazwisko, stanowisko/podstawa do reprezentacji)</w:t>
      </w:r>
    </w:p>
    <w:p w14:paraId="4ABBEC89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działając w imieniu i na rzecz:</w:t>
      </w:r>
    </w:p>
    <w:p w14:paraId="6BC5C092" w14:textId="46B0D6A0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..................................................................................................</w:t>
      </w:r>
    </w:p>
    <w:p w14:paraId="1C7997BA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(pełna nazwa Wykonawcy/Wykonawców w przypadku wykonawców wspólnie ubiegających się o udzielenie zamówienia)</w:t>
      </w:r>
    </w:p>
    <w:p w14:paraId="7FBE899E" w14:textId="09268694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Adres: ………………………………………………………………………………………………</w:t>
      </w:r>
    </w:p>
    <w:p w14:paraId="4BB26470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Kraj ……………………………………</w:t>
      </w:r>
    </w:p>
    <w:p w14:paraId="15C40836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REGON …….………………………………..</w:t>
      </w:r>
    </w:p>
    <w:p w14:paraId="1C7BCC32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NIP: ………………………………….</w:t>
      </w:r>
    </w:p>
    <w:p w14:paraId="54556611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TEL. …………………….………………………</w:t>
      </w:r>
    </w:p>
    <w:p w14:paraId="16276F00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  <w:b/>
          <w:bCs/>
        </w:rPr>
      </w:pPr>
      <w:r w:rsidRPr="006E4EB0">
        <w:rPr>
          <w:rFonts w:eastAsia="Calibri" w:cs="Calibri"/>
          <w:b/>
          <w:bCs/>
        </w:rPr>
        <w:t>adres e-mail:……………………………………</w:t>
      </w:r>
    </w:p>
    <w:p w14:paraId="01DA01FC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(na które Zamawiający ma przesyłać korespondencję)</w:t>
      </w:r>
    </w:p>
    <w:p w14:paraId="238ACFC1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Wykonawca jest mikro, małym, średnim przedsiębiorcą - TAK/NIE*</w:t>
      </w:r>
    </w:p>
    <w:p w14:paraId="306FAEE2" w14:textId="5260BB3A" w:rsidR="005B06E9" w:rsidRPr="006E4EB0" w:rsidRDefault="008D7C5E" w:rsidP="00565C69">
      <w:pPr>
        <w:spacing w:after="0" w:line="240" w:lineRule="auto"/>
        <w:jc w:val="both"/>
        <w:rPr>
          <w:rFonts w:eastAsia="Calibri" w:cs="Calibri"/>
          <w:b/>
          <w:bCs/>
          <w:kern w:val="0"/>
          <w:sz w:val="20"/>
          <w:szCs w:val="20"/>
        </w:rPr>
      </w:pPr>
      <w:r w:rsidRPr="006E4EB0">
        <w:rPr>
          <w:rFonts w:eastAsia="Calibri" w:cs="Calibri"/>
          <w:b/>
          <w:bCs/>
        </w:rPr>
        <w:t>Ubiegając się o udzielenie zamówienia publicznego</w:t>
      </w:r>
    </w:p>
    <w:p w14:paraId="15CA1FE1" w14:textId="6CC42C7C" w:rsidR="005B06E9" w:rsidRPr="006E4EB0" w:rsidRDefault="008D7C5E" w:rsidP="00565C69">
      <w:pPr>
        <w:pStyle w:val="Standard"/>
        <w:numPr>
          <w:ilvl w:val="3"/>
          <w:numId w:val="6"/>
        </w:numPr>
        <w:spacing w:after="0" w:line="240" w:lineRule="auto"/>
        <w:ind w:left="426" w:hanging="426"/>
        <w:jc w:val="both"/>
        <w:rPr>
          <w:rFonts w:eastAsia="Calibri" w:cs="Calibri"/>
        </w:rPr>
      </w:pPr>
      <w:r w:rsidRPr="006E4EB0">
        <w:rPr>
          <w:rFonts w:eastAsia="Calibri" w:cs="Calibri"/>
        </w:rPr>
        <w:t>SKŁADAMY OFERTĘ na realizację przedmiotu zamówienia w zakresie określonym w Specyfikacji Warunków Zamówienia, na następujących warunkach:</w:t>
      </w:r>
    </w:p>
    <w:p w14:paraId="0635C9B7" w14:textId="179BB178" w:rsidR="005B06E9" w:rsidRPr="006E4EB0" w:rsidRDefault="005B06E9" w:rsidP="00565C69">
      <w:pPr>
        <w:pStyle w:val="Standard"/>
        <w:spacing w:after="0" w:line="240" w:lineRule="auto"/>
        <w:ind w:left="426"/>
        <w:jc w:val="both"/>
        <w:rPr>
          <w:rFonts w:eastAsia="Calibri" w:cs="Calibri"/>
          <w:b/>
          <w:bCs/>
        </w:rPr>
      </w:pPr>
    </w:p>
    <w:tbl>
      <w:tblPr>
        <w:tblW w:w="9498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701"/>
        <w:gridCol w:w="1843"/>
        <w:gridCol w:w="1843"/>
      </w:tblGrid>
      <w:tr w:rsidR="006E4EB0" w:rsidRPr="006E4EB0" w14:paraId="33FD6C75" w14:textId="77777777" w:rsidTr="006E4E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83630" w14:textId="77777777" w:rsidR="00846236" w:rsidRPr="006E4EB0" w:rsidRDefault="00846236" w:rsidP="00565C69">
            <w:pPr>
              <w:pStyle w:val="Standard"/>
              <w:spacing w:after="0" w:line="240" w:lineRule="auto"/>
              <w:ind w:left="317" w:hanging="141"/>
              <w:jc w:val="both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6E4EB0">
              <w:rPr>
                <w:rFonts w:eastAsia="Calibri" w:cs="Calibri"/>
                <w:b/>
                <w:bCs/>
                <w:sz w:val="20"/>
                <w:szCs w:val="20"/>
              </w:rPr>
              <w:t>Przedmiot 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29A12" w14:textId="276E96E8" w:rsidR="0084623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6E4EB0">
              <w:rPr>
                <w:rFonts w:eastAsia="Calibri" w:cs="Calibri"/>
                <w:b/>
                <w:bCs/>
                <w:sz w:val="20"/>
                <w:szCs w:val="20"/>
              </w:rPr>
              <w:t>Wartość oferty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3BEED" w14:textId="2197DC59" w:rsidR="0084623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6E4EB0">
              <w:rPr>
                <w:rFonts w:eastAsia="Calibri" w:cs="Calibri"/>
                <w:b/>
                <w:bCs/>
                <w:sz w:val="20"/>
                <w:szCs w:val="20"/>
              </w:rPr>
              <w:t>Stawka VAT i wartość VAT w zł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09517" w14:textId="5B20024A" w:rsidR="0084623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6E4EB0">
              <w:rPr>
                <w:rFonts w:eastAsia="Calibri" w:cs="Calibri"/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46B18" w14:textId="12B376E5" w:rsidR="0084623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eastAsia="Calibri" w:cs="Calibri"/>
                <w:b/>
                <w:bCs/>
                <w:sz w:val="20"/>
                <w:szCs w:val="20"/>
              </w:rPr>
            </w:pPr>
            <w:r w:rsidRPr="006E4EB0">
              <w:rPr>
                <w:rFonts w:eastAsia="Calibri" w:cs="Calibri"/>
                <w:b/>
                <w:bCs/>
                <w:sz w:val="20"/>
                <w:szCs w:val="20"/>
              </w:rPr>
              <w:t xml:space="preserve">Gwarancja </w:t>
            </w:r>
          </w:p>
        </w:tc>
      </w:tr>
      <w:tr w:rsidR="006E4EB0" w:rsidRPr="006E4EB0" w14:paraId="4C622DAC" w14:textId="77777777" w:rsidTr="006E4EB0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C838" w14:textId="77777777" w:rsidR="00846236" w:rsidRPr="006E4EB0" w:rsidRDefault="00846236" w:rsidP="00565C69">
            <w:pPr>
              <w:pStyle w:val="Standard"/>
              <w:overflowPunct w:val="0"/>
              <w:autoSpaceDE w:val="0"/>
              <w:spacing w:after="0" w:line="240" w:lineRule="auto"/>
              <w:ind w:left="176"/>
              <w:rPr>
                <w:rFonts w:cs="Calibri"/>
                <w:sz w:val="20"/>
                <w:szCs w:val="20"/>
              </w:rPr>
            </w:pPr>
          </w:p>
          <w:p w14:paraId="281F0F64" w14:textId="7785F58C" w:rsidR="00204F26" w:rsidRPr="006E4EB0" w:rsidRDefault="007830C6" w:rsidP="007830C6">
            <w:pPr>
              <w:pStyle w:val="Standard"/>
              <w:overflowPunct w:val="0"/>
              <w:autoSpaceDE w:val="0"/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6E4EB0">
              <w:rPr>
                <w:rFonts w:eastAsia="Calibri" w:cs="Calibri"/>
                <w:color w:val="000000"/>
                <w:kern w:val="0"/>
                <w:sz w:val="20"/>
                <w:szCs w:val="20"/>
                <w:lang w:eastAsia="pl-PL"/>
              </w:rPr>
              <w:t>Dostawa i montaż barierek, w ramach zadania pn. Wymiana balustrad na klatkach schodowych w budynku  głównym Zespołu Szkół w Dobczycach</w:t>
            </w:r>
          </w:p>
          <w:p w14:paraId="1C369E32" w14:textId="2B79947A" w:rsidR="00846236" w:rsidRPr="006E4EB0" w:rsidRDefault="00846236" w:rsidP="00565C69">
            <w:pPr>
              <w:pStyle w:val="Standard"/>
              <w:overflowPunct w:val="0"/>
              <w:autoSpaceDE w:val="0"/>
              <w:spacing w:after="0" w:line="240" w:lineRule="auto"/>
              <w:ind w:left="176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319DB" w14:textId="77777777" w:rsidR="00846236" w:rsidRPr="006E4EB0" w:rsidRDefault="00846236" w:rsidP="00565C69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FA7E5" w14:textId="770DA796" w:rsidR="00846236" w:rsidRPr="006E4EB0" w:rsidRDefault="00846236" w:rsidP="00565C69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90430" w14:textId="77777777" w:rsidR="00846236" w:rsidRPr="006E4EB0" w:rsidRDefault="00846236" w:rsidP="00565C69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272FD" w14:textId="157400A9" w:rsidR="00846236" w:rsidRPr="006E4EB0" w:rsidRDefault="007830C6" w:rsidP="00565C69">
            <w:pPr>
              <w:pStyle w:val="Standard"/>
              <w:snapToGrid w:val="0"/>
              <w:spacing w:after="0" w:line="240" w:lineRule="auto"/>
              <w:jc w:val="both"/>
              <w:rPr>
                <w:rFonts w:eastAsia="Calibri" w:cs="Calibri"/>
                <w:sz w:val="20"/>
                <w:szCs w:val="20"/>
              </w:rPr>
            </w:pPr>
            <w:r w:rsidRPr="006E4EB0">
              <w:rPr>
                <w:rFonts w:eastAsia="Calibri" w:cs="Calibri"/>
                <w:sz w:val="20"/>
                <w:szCs w:val="20"/>
              </w:rPr>
              <w:t xml:space="preserve">36 miesięcy </w:t>
            </w:r>
          </w:p>
        </w:tc>
      </w:tr>
    </w:tbl>
    <w:p w14:paraId="6D7F108C" w14:textId="333C4A9F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56E918DA" w14:textId="77777777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OŚWIADCZAMY, że zapoznaliśmy się ze Specyfikacją Warunków Zamówienia i akceptujemy wszystkie warunki w niej zawarte.</w:t>
      </w:r>
    </w:p>
    <w:p w14:paraId="476B4534" w14:textId="77777777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OŚWIADCZAMY, że uzyskaliśmy wszelkie informacje niezbędne do prawidłowego przygotowania i złożenia niniejszej oferty.</w:t>
      </w:r>
    </w:p>
    <w:p w14:paraId="794AA5D7" w14:textId="77777777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OŚWIADCZAMY, że jesteśmy związani niniejszą ofertą od dnia upływu terminu składania ofert do dnia ……………………………………….…</w:t>
      </w:r>
    </w:p>
    <w:p w14:paraId="3FC93406" w14:textId="7FECDA04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OŚWIADCZAMY, że zapoznaliśmy się z Projektowanymi Postanowieniami Umowy, określonymi w Specyfikacji Warunków Zamówienia i ZOBOWIĄZUJEMY SIĘ, w przypadku wyboru naszej oferty, do zawarcia umowy zgodnej z niniejszą ofertą, na warunkach w nich określonych.</w:t>
      </w:r>
    </w:p>
    <w:p w14:paraId="24DD9B08" w14:textId="77777777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Oświadczam, że wypełniłem obowiązki informacyjne przewidziane w art. 13 lub art. 14 RODO2 wobec osób fizycznych, od których dane osobowe bezpośrednio lub pośrednio pozyskałem w celu ubiegania się o udzielenie zamówienia publicznego w niniejszym postępowaniu.**</w:t>
      </w:r>
    </w:p>
    <w:p w14:paraId="64913501" w14:textId="77777777" w:rsidR="005B06E9" w:rsidRPr="006E4EB0" w:rsidRDefault="008D7C5E" w:rsidP="00565C69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Przedmiot zamówienia objęty treścią SWZ i niniejszej oferty zamierzamy dla cz. …......:</w:t>
      </w:r>
    </w:p>
    <w:p w14:paraId="31AB62EC" w14:textId="77777777" w:rsidR="005B06E9" w:rsidRPr="006E4EB0" w:rsidRDefault="008D7C5E" w:rsidP="00565C69">
      <w:pPr>
        <w:pStyle w:val="Standard"/>
        <w:numPr>
          <w:ilvl w:val="1"/>
          <w:numId w:val="28"/>
        </w:numPr>
        <w:spacing w:after="0" w:line="240" w:lineRule="auto"/>
        <w:ind w:left="426" w:firstLine="567"/>
        <w:jc w:val="both"/>
        <w:rPr>
          <w:rFonts w:cs="Calibri"/>
        </w:rPr>
      </w:pPr>
      <w:r w:rsidRPr="006E4EB0">
        <w:rPr>
          <w:rFonts w:cs="Calibri"/>
        </w:rPr>
        <w:t>wykonać sami</w:t>
      </w:r>
    </w:p>
    <w:p w14:paraId="16FEBF5E" w14:textId="77777777" w:rsidR="005B06E9" w:rsidRPr="006E4EB0" w:rsidRDefault="008D7C5E" w:rsidP="00565C69">
      <w:pPr>
        <w:pStyle w:val="Standard"/>
        <w:numPr>
          <w:ilvl w:val="1"/>
          <w:numId w:val="28"/>
        </w:numPr>
        <w:spacing w:after="0" w:line="240" w:lineRule="auto"/>
        <w:ind w:left="426" w:firstLine="567"/>
        <w:jc w:val="both"/>
        <w:rPr>
          <w:rFonts w:cs="Calibri"/>
        </w:rPr>
      </w:pPr>
      <w:r w:rsidRPr="006E4EB0">
        <w:rPr>
          <w:rFonts w:cs="Calibri"/>
        </w:rPr>
        <w:t>następujący zakres przedmiotu zamówienia zamierzamy zlecić podwykonawcom:</w:t>
      </w:r>
    </w:p>
    <w:p w14:paraId="46004580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Zakres przedmiotu zamówienia /…………………………………………………………………………</w:t>
      </w:r>
    </w:p>
    <w:p w14:paraId="13771CDD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Nazwa, adres podwykonawcy /…………………………………………………………………………</w:t>
      </w:r>
    </w:p>
    <w:p w14:paraId="5B9B0A33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Uwaga:</w:t>
      </w:r>
    </w:p>
    <w:p w14:paraId="65E31E0B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Powielić tyle razy, ile wymaga tego dana okoliczność</w:t>
      </w:r>
    </w:p>
    <w:p w14:paraId="55046BD4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>Brak wskazania oznacza, że Wykonawca zamierza zamówienie zrealizować samodzielnie,                                             bez podwykonawców.</w:t>
      </w:r>
    </w:p>
    <w:p w14:paraId="25A98A12" w14:textId="77777777" w:rsidR="005B06E9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>8. SKŁADAMY ofertę na _________ stronach.</w:t>
      </w:r>
    </w:p>
    <w:p w14:paraId="74229726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7411CB36" w14:textId="77777777" w:rsidR="004A03E7" w:rsidRPr="006E4EB0" w:rsidRDefault="004A03E7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4928F54D" w14:textId="77777777" w:rsidR="004A03E7" w:rsidRPr="006E4EB0" w:rsidRDefault="004A03E7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15E7D9EE" w14:textId="69ADBC98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…………….………………………, dnia ………….……. r.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>…………………………………………</w:t>
      </w:r>
    </w:p>
    <w:p w14:paraId="7AA04CB5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                 (miejscowość i data)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(podpis)</w:t>
      </w:r>
    </w:p>
    <w:p w14:paraId="72ABC65E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42E605D9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096D40A1" w14:textId="77777777" w:rsidR="004A03E7" w:rsidRPr="006E4EB0" w:rsidRDefault="004A03E7" w:rsidP="00565C69">
      <w:pPr>
        <w:pStyle w:val="Standard"/>
        <w:spacing w:after="0" w:line="240" w:lineRule="auto"/>
        <w:rPr>
          <w:rFonts w:eastAsia="Calibri" w:cs="Calibri"/>
          <w:sz w:val="18"/>
          <w:szCs w:val="18"/>
          <w:u w:val="single"/>
        </w:rPr>
      </w:pPr>
    </w:p>
    <w:p w14:paraId="03C98123" w14:textId="77777777" w:rsidR="004A03E7" w:rsidRPr="006E4EB0" w:rsidRDefault="004A03E7" w:rsidP="00565C69">
      <w:pPr>
        <w:pStyle w:val="Standard"/>
        <w:spacing w:after="0" w:line="240" w:lineRule="auto"/>
        <w:rPr>
          <w:rFonts w:eastAsia="Calibri" w:cs="Calibri"/>
          <w:sz w:val="18"/>
          <w:szCs w:val="18"/>
          <w:u w:val="single"/>
        </w:rPr>
      </w:pPr>
    </w:p>
    <w:p w14:paraId="0D7B3FDC" w14:textId="07F2AC52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sz w:val="18"/>
          <w:szCs w:val="18"/>
          <w:u w:val="single"/>
        </w:rPr>
      </w:pPr>
      <w:r w:rsidRPr="006E4EB0">
        <w:rPr>
          <w:rFonts w:eastAsia="Calibri" w:cs="Calibri"/>
          <w:sz w:val="18"/>
          <w:szCs w:val="18"/>
          <w:u w:val="single"/>
        </w:rPr>
        <w:t>Informacja dla Wykonawcy:</w:t>
      </w:r>
    </w:p>
    <w:p w14:paraId="354A25D3" w14:textId="630F271B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6E4EB0">
        <w:rPr>
          <w:rFonts w:eastAsia="Calibri" w:cs="Calibri"/>
          <w:sz w:val="16"/>
          <w:szCs w:val="16"/>
        </w:rPr>
        <w:t>Formularz oferty musi być opatrzony przez osobę lub osoby uprawnione do reprezentowania firmy</w:t>
      </w:r>
      <w:r w:rsidR="004A03E7" w:rsidRPr="006E4EB0">
        <w:rPr>
          <w:rFonts w:eastAsia="Calibri" w:cs="Calibri"/>
          <w:sz w:val="16"/>
          <w:szCs w:val="16"/>
        </w:rPr>
        <w:t xml:space="preserve"> </w:t>
      </w:r>
      <w:r w:rsidRPr="006E4EB0">
        <w:rPr>
          <w:rFonts w:eastAsia="Calibri" w:cs="Calibri"/>
          <w:sz w:val="16"/>
          <w:szCs w:val="16"/>
        </w:rPr>
        <w:t>kwalifikowanym podpisem</w:t>
      </w:r>
      <w:r w:rsidR="004A03E7" w:rsidRPr="006E4EB0">
        <w:rPr>
          <w:rFonts w:eastAsia="Calibri" w:cs="Calibri"/>
          <w:sz w:val="16"/>
          <w:szCs w:val="16"/>
        </w:rPr>
        <w:t xml:space="preserve"> </w:t>
      </w:r>
      <w:r w:rsidRPr="006E4EB0">
        <w:rPr>
          <w:rFonts w:eastAsia="Calibri" w:cs="Calibri"/>
          <w:sz w:val="16"/>
          <w:szCs w:val="16"/>
        </w:rPr>
        <w:t>elektronicznym, podpisem zaufanych lub podpisem osobistym i przekazany</w:t>
      </w:r>
      <w:r w:rsidR="004A03E7" w:rsidRPr="006E4EB0">
        <w:rPr>
          <w:rFonts w:eastAsia="Calibri" w:cs="Calibri"/>
          <w:sz w:val="16"/>
          <w:szCs w:val="16"/>
        </w:rPr>
        <w:t xml:space="preserve"> </w:t>
      </w:r>
      <w:r w:rsidRPr="006E4EB0">
        <w:rPr>
          <w:rFonts w:eastAsia="Calibri" w:cs="Calibri"/>
          <w:sz w:val="16"/>
          <w:szCs w:val="16"/>
        </w:rPr>
        <w:t>Zamawiającemu wraz z dokumentem (-ami) potwierdzającymi prawo do reprezentacji Wykonawcy</w:t>
      </w:r>
      <w:r w:rsidR="004A03E7" w:rsidRPr="006E4EB0">
        <w:rPr>
          <w:rFonts w:eastAsia="Calibri" w:cs="Calibri"/>
          <w:sz w:val="16"/>
          <w:szCs w:val="16"/>
        </w:rPr>
        <w:t xml:space="preserve"> </w:t>
      </w:r>
      <w:r w:rsidRPr="006E4EB0">
        <w:rPr>
          <w:rFonts w:eastAsia="Calibri" w:cs="Calibri"/>
          <w:sz w:val="16"/>
          <w:szCs w:val="16"/>
        </w:rPr>
        <w:t>przez osobę podpisującą ofertę.</w:t>
      </w:r>
    </w:p>
    <w:p w14:paraId="7899DB1A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6E4EB0">
        <w:rPr>
          <w:rFonts w:eastAsia="Calibri" w:cs="Calibri"/>
          <w:sz w:val="16"/>
          <w:szCs w:val="16"/>
        </w:rPr>
        <w:t>* niepotrzebne skreślić</w:t>
      </w:r>
    </w:p>
    <w:p w14:paraId="41777147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6E4EB0">
        <w:rPr>
          <w:rFonts w:eastAsia="Calibri" w:cs="Calibri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</w:t>
      </w:r>
    </w:p>
    <w:p w14:paraId="38862109" w14:textId="0CAE1AAF" w:rsidR="00AA6F5B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sz w:val="16"/>
          <w:szCs w:val="16"/>
        </w:rPr>
      </w:pPr>
      <w:r w:rsidRPr="006E4EB0">
        <w:rPr>
          <w:rFonts w:eastAsia="Calibri" w:cs="Calibri"/>
          <w:sz w:val="16"/>
          <w:szCs w:val="16"/>
        </w:rPr>
        <w:t>4 lub art. 14 ust. 5 RODO Wykonawca nie składa oświadczenia (usunięcie treści oświadczenia następuje np. przez jego wykreślenie).</w:t>
      </w:r>
    </w:p>
    <w:p w14:paraId="2598ED80" w14:textId="77777777" w:rsidR="005B06E9" w:rsidRPr="006E4EB0" w:rsidRDefault="008D7C5E" w:rsidP="00565C69">
      <w:pPr>
        <w:pStyle w:val="Standard"/>
        <w:numPr>
          <w:ilvl w:val="0"/>
          <w:numId w:val="29"/>
        </w:numPr>
        <w:spacing w:after="0" w:line="240" w:lineRule="auto"/>
        <w:ind w:left="0" w:firstLine="0"/>
        <w:jc w:val="both"/>
        <w:rPr>
          <w:rFonts w:eastAsia="Calibri" w:cs="Calibri"/>
          <w:sz w:val="16"/>
          <w:szCs w:val="16"/>
        </w:rPr>
      </w:pPr>
      <w:r w:rsidRPr="006E4EB0">
        <w:rPr>
          <w:rFonts w:eastAsia="Calibri" w:cs="Calibr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6DC1905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48616F9A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246D5927" w14:textId="77777777" w:rsidR="00C37177" w:rsidRPr="006E4EB0" w:rsidRDefault="00C3717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8B9C8DB" w14:textId="77777777" w:rsidR="00846236" w:rsidRPr="006E4EB0" w:rsidRDefault="0084623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8E4DA14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EFD8FBF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2F7BDCEB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77C61FF0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3079C614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7B09C605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05192AFC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42D1439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7A8BAD28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2B60C1E5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7494B447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26FB583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3EB14822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EFB2EAB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6570AA2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3A7F101B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EF451D1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F9849AB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07B61D7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5276254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B65A6E1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0E557268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098B12A3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44F096C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4243F303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6616AE4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C0F4315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A0A01F4" w14:textId="77777777" w:rsidR="007830C6" w:rsidRPr="006E4EB0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26DC3A8C" w14:textId="77777777" w:rsidR="007830C6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21E0E896" w14:textId="77777777" w:rsidR="006E4EB0" w:rsidRDefault="006E4EB0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A8BD8DF" w14:textId="77777777" w:rsidR="006E4EB0" w:rsidRPr="006E4EB0" w:rsidRDefault="006E4EB0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607F35C" w14:textId="77777777" w:rsidR="007830C6" w:rsidRDefault="007830C6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FCFA8A1" w14:textId="77777777" w:rsidR="00651517" w:rsidRDefault="0065151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885C1EE" w14:textId="77777777" w:rsidR="00651517" w:rsidRDefault="0065151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00A0A3D4" w14:textId="77777777" w:rsidR="00651517" w:rsidRDefault="0065151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45CDDA9F" w14:textId="77777777" w:rsidR="00651517" w:rsidRDefault="0065151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7FA759D" w14:textId="77777777" w:rsidR="00651517" w:rsidRPr="006E4EB0" w:rsidRDefault="00651517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5D034DE5" w14:textId="69BEC13B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>Załącznik nr 2 do SWZ</w:t>
      </w:r>
    </w:p>
    <w:p w14:paraId="62D03A0F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u w:val="single"/>
        </w:rPr>
      </w:pPr>
      <w:r w:rsidRPr="006E4EB0">
        <w:rPr>
          <w:rFonts w:eastAsia="Calibri" w:cs="Calibri"/>
          <w:u w:val="single"/>
        </w:rPr>
        <w:t>Wykonawca:</w:t>
      </w:r>
    </w:p>
    <w:p w14:paraId="3CA04B5F" w14:textId="7EDB95A5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5D6406E7" w14:textId="4908D560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(pełna nazwa/firma)</w:t>
      </w:r>
    </w:p>
    <w:p w14:paraId="6169BA6F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b/>
          <w:u w:val="single"/>
        </w:rPr>
      </w:pPr>
      <w:r w:rsidRPr="006E4EB0">
        <w:rPr>
          <w:rFonts w:eastAsia="Calibri" w:cs="Calibri"/>
          <w:b/>
          <w:u w:val="single"/>
        </w:rPr>
        <w:t>reprezentowany przez:</w:t>
      </w:r>
    </w:p>
    <w:p w14:paraId="30223175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2AD01605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(imię i nazwisko)</w:t>
      </w:r>
    </w:p>
    <w:p w14:paraId="0BE9805B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17EDE1ED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b/>
          <w:bCs/>
        </w:rPr>
      </w:pPr>
      <w:r w:rsidRPr="006E4EB0">
        <w:rPr>
          <w:rFonts w:eastAsia="Calibri" w:cs="Calibri"/>
        </w:rPr>
        <w:t>(stanowisko/podstawa do  reprezentacji)</w:t>
      </w:r>
    </w:p>
    <w:p w14:paraId="3C7BDA7A" w14:textId="77777777" w:rsidR="00A14634" w:rsidRPr="006E4EB0" w:rsidRDefault="00A14634" w:rsidP="00565C69">
      <w:pPr>
        <w:pStyle w:val="Standard"/>
        <w:spacing w:after="0" w:line="240" w:lineRule="auto"/>
        <w:jc w:val="center"/>
        <w:rPr>
          <w:rFonts w:eastAsia="Calibri" w:cs="Calibri"/>
          <w:b/>
          <w:bCs/>
        </w:rPr>
      </w:pPr>
    </w:p>
    <w:p w14:paraId="28EECB70" w14:textId="77777777" w:rsidR="00A14634" w:rsidRPr="006E4EB0" w:rsidRDefault="00A14634" w:rsidP="00565C69">
      <w:pPr>
        <w:pStyle w:val="Standard"/>
        <w:spacing w:after="0" w:line="240" w:lineRule="auto"/>
        <w:jc w:val="center"/>
        <w:rPr>
          <w:rFonts w:eastAsia="Calibri" w:cs="Calibri"/>
          <w:b/>
          <w:bCs/>
        </w:rPr>
      </w:pPr>
    </w:p>
    <w:p w14:paraId="51A81318" w14:textId="6CA4965B" w:rsidR="005B06E9" w:rsidRPr="006E4EB0" w:rsidRDefault="008D7C5E" w:rsidP="00565C69">
      <w:pPr>
        <w:pStyle w:val="Standard"/>
        <w:spacing w:after="0" w:line="240" w:lineRule="auto"/>
        <w:jc w:val="center"/>
        <w:rPr>
          <w:rFonts w:eastAsia="Calibri" w:cs="Calibri"/>
          <w:b/>
          <w:bCs/>
        </w:rPr>
      </w:pPr>
      <w:r w:rsidRPr="006E4EB0">
        <w:rPr>
          <w:rFonts w:eastAsia="Calibri" w:cs="Calibri"/>
          <w:b/>
          <w:bCs/>
        </w:rPr>
        <w:t>FORMULARZ CENOWY</w:t>
      </w:r>
      <w:r w:rsidR="007830C6" w:rsidRPr="006E4EB0">
        <w:rPr>
          <w:rFonts w:eastAsia="Calibri" w:cs="Calibri"/>
          <w:b/>
          <w:bCs/>
        </w:rPr>
        <w:t xml:space="preserve">/ Szczegółowy opis przedmiotu zamówienia 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6662"/>
      </w:tblGrid>
      <w:tr w:rsidR="007830C6" w:rsidRPr="006E4EB0" w14:paraId="7EC5D5E7" w14:textId="77777777" w:rsidTr="007830C6">
        <w:trPr>
          <w:trHeight w:val="390"/>
        </w:trPr>
        <w:tc>
          <w:tcPr>
            <w:tcW w:w="3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173A2" w14:textId="77777777" w:rsidR="007830C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E4EB0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EDE79E" w14:textId="77777777" w:rsidR="007830C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E4EB0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</w:tr>
      <w:tr w:rsidR="007830C6" w:rsidRPr="006E4EB0" w14:paraId="53C63508" w14:textId="77777777" w:rsidTr="007830C6">
        <w:trPr>
          <w:trHeight w:val="1072"/>
        </w:trPr>
        <w:tc>
          <w:tcPr>
            <w:tcW w:w="3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C0CD6" w14:textId="77777777" w:rsidR="007830C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E4EB0">
              <w:rPr>
                <w:rFonts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6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5226C" w14:textId="041F5535" w:rsidR="007830C6" w:rsidRPr="006E4EB0" w:rsidRDefault="007830C6" w:rsidP="00565C69">
            <w:pPr>
              <w:pStyle w:val="Standard"/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6E4EB0">
              <w:rPr>
                <w:rFonts w:cs="Calibri"/>
                <w:b/>
                <w:bCs/>
                <w:sz w:val="20"/>
                <w:szCs w:val="20"/>
              </w:rPr>
              <w:t xml:space="preserve">Szczegółowy opis oferowanych parametrów dostawy </w:t>
            </w:r>
          </w:p>
        </w:tc>
      </w:tr>
      <w:tr w:rsidR="007830C6" w:rsidRPr="006E4EB0" w14:paraId="6350FF57" w14:textId="77777777" w:rsidTr="007830C6">
        <w:trPr>
          <w:trHeight w:val="812"/>
        </w:trPr>
        <w:tc>
          <w:tcPr>
            <w:tcW w:w="354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E9FC2F" w14:textId="77777777" w:rsidR="007830C6" w:rsidRPr="006E4EB0" w:rsidRDefault="007830C6" w:rsidP="007830C6">
            <w:pPr>
              <w:pStyle w:val="Standard"/>
              <w:overflowPunct w:val="0"/>
              <w:autoSpaceDE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eastAsia="Calibri" w:cs="Calibri"/>
                <w:color w:val="000000"/>
                <w:kern w:val="0"/>
                <w:sz w:val="18"/>
                <w:szCs w:val="18"/>
                <w:lang w:eastAsia="pl-PL"/>
              </w:rPr>
              <w:t>Dostawa i montaż barierek, w ramach zadania pn. Wymiana balustrad na klatkach schodowych w budynku  głównym Zespołu Szkół w Dobczycach</w:t>
            </w:r>
          </w:p>
          <w:p w14:paraId="75ED51A3" w14:textId="6AF4E45F" w:rsidR="007830C6" w:rsidRPr="006E4EB0" w:rsidRDefault="007830C6" w:rsidP="00565C69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5203AC" w14:textId="4CB9167C" w:rsidR="007830C6" w:rsidRPr="006E4EB0" w:rsidRDefault="007830C6" w:rsidP="007830C6">
            <w:pPr>
              <w:pStyle w:val="Tekstpodstawowy"/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z w:val="18"/>
                <w:szCs w:val="18"/>
              </w:rPr>
              <w:t>Balustrada na klatkach schodowych</w:t>
            </w:r>
          </w:p>
          <w:p w14:paraId="7863B4C6" w14:textId="77777777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4"/>
              </w:numPr>
              <w:tabs>
                <w:tab w:val="left" w:pos="218"/>
                <w:tab w:val="left" w:pos="360"/>
                <w:tab w:val="left" w:pos="656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color w:val="111111"/>
                <w:sz w:val="18"/>
                <w:szCs w:val="18"/>
              </w:rPr>
            </w:pPr>
            <w:r w:rsidRPr="006E4EB0">
              <w:rPr>
                <w:rFonts w:cs="Calibri"/>
                <w:spacing w:val="-2"/>
                <w:sz w:val="18"/>
                <w:szCs w:val="18"/>
              </w:rPr>
              <w:t xml:space="preserve">Balustrada schodowa wys. 1100 mm, prześwit pomiędzy elementami wypełnienia nie </w:t>
            </w:r>
            <w:r w:rsidRPr="006E4EB0">
              <w:rPr>
                <w:rFonts w:cs="Calibri"/>
                <w:sz w:val="18"/>
                <w:szCs w:val="18"/>
              </w:rPr>
              <w:t>większy niż 120 mm</w:t>
            </w:r>
          </w:p>
          <w:p w14:paraId="241B0139" w14:textId="77777777" w:rsidR="007830C6" w:rsidRPr="006E4EB0" w:rsidRDefault="007830C6" w:rsidP="007830C6">
            <w:pPr>
              <w:pStyle w:val="Tekstpodstawowy"/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6"/>
                <w:sz w:val="18"/>
                <w:szCs w:val="18"/>
              </w:rPr>
              <w:t>*Specyfikacja materiałowa:</w:t>
            </w:r>
          </w:p>
          <w:p w14:paraId="3B0AB3C3" w14:textId="77777777" w:rsidR="007830C6" w:rsidRPr="006E4EB0" w:rsidRDefault="007830C6" w:rsidP="007830C6">
            <w:pPr>
              <w:pStyle w:val="Tekstpodstawowy"/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4"/>
                <w:sz w:val="18"/>
                <w:szCs w:val="18"/>
              </w:rPr>
              <w:t>-słupki fi 48.3x3 mm poręcz rura fi 48.3x2 mm</w:t>
            </w:r>
          </w:p>
          <w:p w14:paraId="249F0154" w14:textId="77777777" w:rsidR="007830C6" w:rsidRPr="006E4EB0" w:rsidRDefault="007830C6" w:rsidP="007830C6">
            <w:pPr>
              <w:pStyle w:val="Tekstpodstawowy"/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6"/>
                <w:sz w:val="18"/>
                <w:szCs w:val="18"/>
              </w:rPr>
              <w:t>-wypełnienie pionowe z rurki l4x2 mm spawane pomiędzy dwie równoległe rurki fi2 0x2 mm</w:t>
            </w:r>
          </w:p>
          <w:p w14:paraId="0302C3EB" w14:textId="77777777" w:rsidR="007830C6" w:rsidRPr="006E4EB0" w:rsidRDefault="007830C6" w:rsidP="007830C6">
            <w:pPr>
              <w:pStyle w:val="Tekstpodstawowy"/>
              <w:tabs>
                <w:tab w:val="left" w:pos="218"/>
                <w:tab w:val="left" w:pos="360"/>
                <w:tab w:val="left" w:pos="2129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z w:val="18"/>
                <w:szCs w:val="18"/>
              </w:rPr>
              <w:t xml:space="preserve">-stopa montażowa </w:t>
            </w:r>
            <w:r w:rsidRPr="006E4EB0">
              <w:rPr>
                <w:rFonts w:cs="Calibri"/>
                <w:color w:val="0E0E0E"/>
                <w:spacing w:val="-2"/>
                <w:sz w:val="18"/>
                <w:szCs w:val="18"/>
              </w:rPr>
              <w:t xml:space="preserve">z </w:t>
            </w:r>
            <w:r w:rsidRPr="006E4EB0">
              <w:rPr>
                <w:rFonts w:cs="Calibri"/>
                <w:spacing w:val="-2"/>
                <w:sz w:val="18"/>
                <w:szCs w:val="18"/>
              </w:rPr>
              <w:t xml:space="preserve">płaskownika </w:t>
            </w:r>
            <w:r w:rsidRPr="006E4EB0">
              <w:rPr>
                <w:rFonts w:cs="Calibri"/>
                <w:color w:val="3F3F3F"/>
                <w:spacing w:val="-2"/>
                <w:sz w:val="18"/>
                <w:szCs w:val="18"/>
              </w:rPr>
              <w:t xml:space="preserve">w </w:t>
            </w:r>
            <w:r w:rsidRPr="006E4EB0">
              <w:rPr>
                <w:rFonts w:cs="Calibri"/>
                <w:spacing w:val="-2"/>
                <w:sz w:val="18"/>
                <w:szCs w:val="18"/>
              </w:rPr>
              <w:t xml:space="preserve">formie kątownika 120x100x8,  kotwa chemiczna typu </w:t>
            </w:r>
            <w:r w:rsidRPr="006E4EB0">
              <w:rPr>
                <w:rFonts w:cs="Calibri"/>
                <w:sz w:val="18"/>
                <w:szCs w:val="18"/>
              </w:rPr>
              <w:t>RAWL 3x M10</w:t>
            </w:r>
          </w:p>
          <w:p w14:paraId="7BE0DA19" w14:textId="2ACD020A" w:rsidR="007830C6" w:rsidRPr="006E4EB0" w:rsidRDefault="007830C6" w:rsidP="007830C6">
            <w:pPr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4"/>
                <w:sz w:val="18"/>
                <w:szCs w:val="18"/>
              </w:rPr>
              <w:t>35,10 mb ilość do wykonania</w:t>
            </w:r>
          </w:p>
          <w:p w14:paraId="7C1BF3D4" w14:textId="77777777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4"/>
              </w:numPr>
              <w:tabs>
                <w:tab w:val="left" w:pos="218"/>
                <w:tab w:val="left" w:pos="360"/>
                <w:tab w:val="left" w:pos="647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color w:val="181818"/>
                <w:sz w:val="18"/>
                <w:szCs w:val="18"/>
              </w:rPr>
            </w:pPr>
            <w:r w:rsidRPr="006E4EB0">
              <w:rPr>
                <w:rFonts w:cs="Calibri"/>
                <w:spacing w:val="-6"/>
                <w:sz w:val="18"/>
                <w:szCs w:val="18"/>
              </w:rPr>
              <w:t xml:space="preserve">Krata w oknach </w:t>
            </w:r>
            <w:r w:rsidRPr="006E4EB0">
              <w:rPr>
                <w:rFonts w:cs="Calibri"/>
                <w:color w:val="0E0E0E"/>
                <w:spacing w:val="-6"/>
                <w:sz w:val="18"/>
                <w:szCs w:val="18"/>
              </w:rPr>
              <w:t>(2</w:t>
            </w:r>
            <w:r w:rsidRPr="006E4EB0">
              <w:rPr>
                <w:rFonts w:cs="Calibri"/>
                <w:spacing w:val="-6"/>
                <w:sz w:val="18"/>
                <w:szCs w:val="18"/>
              </w:rPr>
              <w:t>szt.)</w:t>
            </w:r>
          </w:p>
          <w:p w14:paraId="00BBD46C" w14:textId="64845A74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3"/>
              </w:numPr>
              <w:tabs>
                <w:tab w:val="left" w:pos="218"/>
                <w:tab w:val="left" w:pos="280"/>
                <w:tab w:val="left" w:pos="360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b/>
                <w:sz w:val="18"/>
                <w:szCs w:val="18"/>
              </w:rPr>
            </w:pPr>
            <w:r w:rsidRPr="006E4EB0">
              <w:rPr>
                <w:rFonts w:cs="Calibri"/>
                <w:spacing w:val="-2"/>
                <w:sz w:val="18"/>
                <w:szCs w:val="18"/>
              </w:rPr>
              <w:t xml:space="preserve">rama z rury 48.3x2, wypełnienie pionowe, rurki l4x2mm. </w:t>
            </w:r>
            <w:r w:rsidRPr="006E4EB0">
              <w:rPr>
                <w:rFonts w:cs="Calibri"/>
                <w:sz w:val="18"/>
                <w:szCs w:val="18"/>
              </w:rPr>
              <w:t>5,8m2</w:t>
            </w:r>
          </w:p>
          <w:p w14:paraId="40D0EAAE" w14:textId="77777777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4"/>
              </w:numPr>
              <w:tabs>
                <w:tab w:val="left" w:pos="218"/>
                <w:tab w:val="left" w:pos="360"/>
                <w:tab w:val="left" w:pos="652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color w:val="0C0C0C"/>
                <w:sz w:val="18"/>
                <w:szCs w:val="18"/>
              </w:rPr>
            </w:pPr>
            <w:r w:rsidRPr="006E4EB0">
              <w:rPr>
                <w:rFonts w:cs="Calibri"/>
                <w:spacing w:val="-6"/>
                <w:sz w:val="18"/>
                <w:szCs w:val="18"/>
              </w:rPr>
              <w:t xml:space="preserve">Wypełnienie przestrzeni nad balustradami </w:t>
            </w:r>
            <w:r w:rsidRPr="006E4EB0">
              <w:rPr>
                <w:rFonts w:cs="Calibri"/>
                <w:color w:val="0F0F0F"/>
                <w:spacing w:val="-6"/>
                <w:sz w:val="18"/>
                <w:szCs w:val="18"/>
              </w:rPr>
              <w:t xml:space="preserve">w </w:t>
            </w:r>
            <w:r w:rsidRPr="006E4EB0">
              <w:rPr>
                <w:rFonts w:cs="Calibri"/>
                <w:spacing w:val="-6"/>
                <w:sz w:val="18"/>
                <w:szCs w:val="18"/>
              </w:rPr>
              <w:t>górnej kondygnacji budynku (2 szt.)</w:t>
            </w:r>
          </w:p>
          <w:p w14:paraId="29C7FEF0" w14:textId="77777777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3"/>
              </w:numPr>
              <w:tabs>
                <w:tab w:val="left" w:pos="218"/>
                <w:tab w:val="left" w:pos="276"/>
                <w:tab w:val="left" w:pos="360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6"/>
                <w:sz w:val="18"/>
                <w:szCs w:val="18"/>
              </w:rPr>
              <w:t>wykonanie analogicznej jak na balustradzie.</w:t>
            </w:r>
          </w:p>
          <w:p w14:paraId="20D5C31D" w14:textId="7F6D2019" w:rsidR="007830C6" w:rsidRPr="006E4EB0" w:rsidRDefault="007830C6" w:rsidP="007830C6">
            <w:pPr>
              <w:tabs>
                <w:tab w:val="left" w:pos="218"/>
                <w:tab w:val="left" w:pos="360"/>
              </w:tabs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  <w:r w:rsidRPr="006E4EB0">
              <w:rPr>
                <w:rFonts w:cs="Calibri"/>
                <w:w w:val="95"/>
                <w:sz w:val="18"/>
                <w:szCs w:val="18"/>
              </w:rPr>
              <w:t>5,6m</w:t>
            </w:r>
          </w:p>
          <w:p w14:paraId="2C61E356" w14:textId="1CECA012" w:rsidR="007830C6" w:rsidRPr="006E4EB0" w:rsidRDefault="007830C6" w:rsidP="007830C6">
            <w:pPr>
              <w:pStyle w:val="Akapitzlist"/>
              <w:widowControl w:val="0"/>
              <w:numPr>
                <w:ilvl w:val="0"/>
                <w:numId w:val="64"/>
              </w:numPr>
              <w:tabs>
                <w:tab w:val="left" w:pos="218"/>
                <w:tab w:val="left" w:pos="638"/>
              </w:tabs>
              <w:suppressAutoHyphens w:val="0"/>
              <w:autoSpaceDE w:val="0"/>
              <w:spacing w:after="0" w:line="240" w:lineRule="auto"/>
              <w:ind w:left="0" w:firstLine="0"/>
              <w:textAlignment w:val="auto"/>
              <w:rPr>
                <w:rFonts w:cs="Calibri"/>
                <w:sz w:val="18"/>
                <w:szCs w:val="18"/>
              </w:rPr>
            </w:pPr>
            <w:r w:rsidRPr="006E4EB0">
              <w:rPr>
                <w:rFonts w:cs="Calibri"/>
                <w:spacing w:val="-2"/>
                <w:sz w:val="18"/>
                <w:szCs w:val="18"/>
              </w:rPr>
              <w:t xml:space="preserve">Demontaż istniejących balustrad </w:t>
            </w:r>
          </w:p>
        </w:tc>
      </w:tr>
    </w:tbl>
    <w:p w14:paraId="0EA5E067" w14:textId="77777777" w:rsidR="006E4EB0" w:rsidRDefault="006E4EB0" w:rsidP="006E4EB0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3B0A1A98" w14:textId="77777777" w:rsidR="006E4EB0" w:rsidRDefault="006E4EB0" w:rsidP="006E4EB0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082E85F4" w14:textId="0C9E96C1" w:rsidR="00A14634" w:rsidRPr="006E4EB0" w:rsidRDefault="007830C6" w:rsidP="006E4EB0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Oświadczam, że wycena obejmuje kompletne wykonanie przedmiotu zamówienia</w:t>
      </w:r>
      <w:r w:rsidR="006E4EB0">
        <w:rPr>
          <w:rFonts w:eastAsia="Calibri" w:cs="Calibri"/>
        </w:rPr>
        <w:t xml:space="preserve">. Udzielam gwarancji jakości na przedmiot zamówienia w zakresie dostawy i montażu na okres nie mniejszy niż 36 miesięcy. </w:t>
      </w:r>
    </w:p>
    <w:p w14:paraId="4B8CF428" w14:textId="77777777" w:rsidR="00A14634" w:rsidRDefault="00A14634" w:rsidP="00565C69">
      <w:pPr>
        <w:pStyle w:val="Standard"/>
        <w:spacing w:after="0" w:line="240" w:lineRule="auto"/>
        <w:rPr>
          <w:rFonts w:eastAsia="Calibri" w:cs="Calibri"/>
        </w:rPr>
      </w:pPr>
    </w:p>
    <w:p w14:paraId="6A3C8775" w14:textId="77777777" w:rsidR="006E4EB0" w:rsidRDefault="006E4EB0" w:rsidP="00565C69">
      <w:pPr>
        <w:pStyle w:val="Standard"/>
        <w:spacing w:after="0" w:line="240" w:lineRule="auto"/>
        <w:rPr>
          <w:rFonts w:eastAsia="Calibri" w:cs="Calibri"/>
        </w:rPr>
      </w:pPr>
    </w:p>
    <w:p w14:paraId="4B61C950" w14:textId="77777777" w:rsidR="006E4EB0" w:rsidRDefault="006E4EB0" w:rsidP="00565C69">
      <w:pPr>
        <w:pStyle w:val="Standard"/>
        <w:spacing w:after="0" w:line="240" w:lineRule="auto"/>
        <w:rPr>
          <w:rFonts w:eastAsia="Calibri" w:cs="Calibri"/>
        </w:rPr>
      </w:pPr>
    </w:p>
    <w:p w14:paraId="78CF197D" w14:textId="77777777" w:rsidR="006E4EB0" w:rsidRPr="006E4EB0" w:rsidRDefault="006E4EB0" w:rsidP="00565C69">
      <w:pPr>
        <w:pStyle w:val="Standard"/>
        <w:spacing w:after="0" w:line="240" w:lineRule="auto"/>
        <w:rPr>
          <w:rFonts w:eastAsia="Calibri" w:cs="Calibri"/>
        </w:rPr>
      </w:pPr>
    </w:p>
    <w:p w14:paraId="2C7F4C33" w14:textId="77777777" w:rsidR="00AA6F5B" w:rsidRPr="006E4EB0" w:rsidRDefault="008D7C5E" w:rsidP="00565C69">
      <w:pPr>
        <w:pStyle w:val="Standard"/>
        <w:spacing w:after="0" w:line="240" w:lineRule="auto"/>
        <w:rPr>
          <w:rFonts w:eastAsia="Calibri" w:cs="Calibri"/>
        </w:rPr>
      </w:pPr>
      <w:r w:rsidRPr="006E4EB0">
        <w:rPr>
          <w:rFonts w:eastAsia="Calibri" w:cs="Calibri"/>
        </w:rPr>
        <w:t xml:space="preserve">…………….………………………, dnia ………….……. r. </w:t>
      </w:r>
    </w:p>
    <w:p w14:paraId="55545B17" w14:textId="48602BDB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>…………………………………………</w:t>
      </w:r>
    </w:p>
    <w:p w14:paraId="20376A68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                 (miejscowość i data)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(podpis)</w:t>
      </w:r>
    </w:p>
    <w:p w14:paraId="08F9E496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75C308EF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563AACBD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2401A880" w14:textId="77777777" w:rsidR="005B06E9" w:rsidRPr="006E4EB0" w:rsidRDefault="005B06E9" w:rsidP="00565C69">
      <w:pPr>
        <w:pStyle w:val="Standard"/>
        <w:spacing w:after="0" w:line="240" w:lineRule="auto"/>
        <w:rPr>
          <w:rFonts w:eastAsia="Calibri" w:cs="Calibri"/>
        </w:rPr>
      </w:pPr>
    </w:p>
    <w:p w14:paraId="0A9FD650" w14:textId="7E8D62F1" w:rsidR="00AA6F5B" w:rsidRPr="006E4EB0" w:rsidRDefault="00AA6F5B" w:rsidP="00565C69">
      <w:pPr>
        <w:pStyle w:val="Standard"/>
        <w:spacing w:after="0" w:line="240" w:lineRule="auto"/>
        <w:rPr>
          <w:rFonts w:eastAsia="Calibri" w:cs="Calibri"/>
        </w:rPr>
      </w:pPr>
    </w:p>
    <w:p w14:paraId="1119B7AE" w14:textId="22A85911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2F6DA643" w14:textId="1C901DF3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5FD9C34D" w14:textId="40263A83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159F8FC1" w14:textId="255AA2A0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211DA0DB" w14:textId="08B0A50A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7BB81BF0" w14:textId="6114C5F0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74FA7CD9" w14:textId="489489EA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057BC43B" w14:textId="7823C653" w:rsidR="00C37177" w:rsidRPr="006E4EB0" w:rsidRDefault="00C37177" w:rsidP="00565C69">
      <w:pPr>
        <w:pStyle w:val="Standard"/>
        <w:spacing w:after="0" w:line="240" w:lineRule="auto"/>
        <w:rPr>
          <w:rFonts w:eastAsia="Calibri" w:cs="Calibri"/>
        </w:rPr>
      </w:pPr>
    </w:p>
    <w:p w14:paraId="09DF0B42" w14:textId="77777777" w:rsidR="00D1516D" w:rsidRPr="006E4EB0" w:rsidRDefault="00D1516D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6E51C26C" w14:textId="77777777" w:rsidR="00D1516D" w:rsidRPr="006E4EB0" w:rsidRDefault="00D1516D" w:rsidP="00565C69">
      <w:pPr>
        <w:pStyle w:val="Standard"/>
        <w:spacing w:after="0" w:line="240" w:lineRule="auto"/>
        <w:jc w:val="right"/>
        <w:rPr>
          <w:rFonts w:eastAsia="Calibri" w:cs="Calibri"/>
        </w:rPr>
      </w:pPr>
    </w:p>
    <w:p w14:paraId="1E733E8A" w14:textId="4CBF9F5E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>Załącznik nr 3 do SWZ</w:t>
      </w:r>
    </w:p>
    <w:p w14:paraId="4633008F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u w:val="single"/>
        </w:rPr>
      </w:pPr>
      <w:r w:rsidRPr="006E4EB0">
        <w:rPr>
          <w:rFonts w:eastAsia="Calibri" w:cs="Calibri"/>
          <w:u w:val="single"/>
        </w:rPr>
        <w:t>Wykonawca:</w:t>
      </w:r>
    </w:p>
    <w:p w14:paraId="79F5F52A" w14:textId="2A9AF9A0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6BCB4EEE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(pełna nazwa/firma)</w:t>
      </w:r>
    </w:p>
    <w:p w14:paraId="719FF845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  <w:b/>
          <w:u w:val="single"/>
        </w:rPr>
      </w:pPr>
    </w:p>
    <w:p w14:paraId="210459FE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b/>
          <w:u w:val="single"/>
        </w:rPr>
      </w:pPr>
      <w:r w:rsidRPr="006E4EB0">
        <w:rPr>
          <w:rFonts w:eastAsia="Calibri" w:cs="Calibri"/>
          <w:b/>
          <w:u w:val="single"/>
        </w:rPr>
        <w:t>reprezentowany przez:</w:t>
      </w:r>
    </w:p>
    <w:p w14:paraId="3EFD208B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0FD641FA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(imię i nazwisko)</w:t>
      </w:r>
    </w:p>
    <w:p w14:paraId="29ADC041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………………………………………………………………</w:t>
      </w:r>
    </w:p>
    <w:p w14:paraId="09B54C71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(stanowisko/podstawa do  reprezentacji)</w:t>
      </w:r>
    </w:p>
    <w:p w14:paraId="52D4830F" w14:textId="7A745646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        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</w:t>
      </w:r>
    </w:p>
    <w:p w14:paraId="3DB4B529" w14:textId="77777777" w:rsidR="005B06E9" w:rsidRPr="006E4EB0" w:rsidRDefault="008D7C5E" w:rsidP="00565C69">
      <w:pPr>
        <w:pStyle w:val="Standard"/>
        <w:spacing w:after="0" w:line="240" w:lineRule="auto"/>
        <w:ind w:firstLine="708"/>
        <w:jc w:val="center"/>
        <w:rPr>
          <w:rFonts w:eastAsia="Calibri" w:cs="Calibri"/>
          <w:b/>
        </w:rPr>
      </w:pPr>
      <w:r w:rsidRPr="006E4EB0">
        <w:rPr>
          <w:rFonts w:eastAsia="Calibri" w:cs="Calibri"/>
          <w:b/>
        </w:rPr>
        <w:t>OŚWIADCZENIE WYKONAWCY</w:t>
      </w:r>
    </w:p>
    <w:p w14:paraId="5896B026" w14:textId="77777777" w:rsidR="005B06E9" w:rsidRPr="006E4EB0" w:rsidRDefault="008D7C5E" w:rsidP="00565C69">
      <w:pPr>
        <w:pStyle w:val="Standard"/>
        <w:spacing w:after="0" w:line="240" w:lineRule="auto"/>
        <w:jc w:val="center"/>
        <w:rPr>
          <w:rFonts w:eastAsia="Calibri" w:cs="Calibri"/>
        </w:rPr>
      </w:pPr>
      <w:r w:rsidRPr="006E4EB0">
        <w:rPr>
          <w:rFonts w:eastAsia="Calibri" w:cs="Calibri"/>
        </w:rPr>
        <w:t>składane na podstawie art. 125 ust. 1 ustawy z dnia 11 września 2019 r.</w:t>
      </w:r>
    </w:p>
    <w:p w14:paraId="27F07BDF" w14:textId="77777777" w:rsidR="005B06E9" w:rsidRPr="006E4EB0" w:rsidRDefault="008D7C5E" w:rsidP="00565C69">
      <w:pPr>
        <w:pStyle w:val="Standard"/>
        <w:spacing w:after="0" w:line="240" w:lineRule="auto"/>
        <w:jc w:val="center"/>
        <w:rPr>
          <w:rFonts w:eastAsia="Calibri" w:cs="Calibri"/>
        </w:rPr>
      </w:pPr>
      <w:r w:rsidRPr="006E4EB0">
        <w:rPr>
          <w:rFonts w:eastAsia="Calibri" w:cs="Calibri"/>
        </w:rPr>
        <w:t>Prawo zamówień publicznych (dalej jako: „ustawą Pzp”)</w:t>
      </w:r>
    </w:p>
    <w:p w14:paraId="4FCCDA3A" w14:textId="77777777" w:rsidR="005B06E9" w:rsidRPr="006E4EB0" w:rsidRDefault="005B06E9" w:rsidP="00565C69">
      <w:pPr>
        <w:pStyle w:val="Standard"/>
        <w:spacing w:after="0" w:line="240" w:lineRule="auto"/>
        <w:jc w:val="center"/>
        <w:rPr>
          <w:rFonts w:eastAsia="Calibri" w:cs="Calibri"/>
          <w:b/>
          <w:u w:val="single"/>
        </w:rPr>
      </w:pPr>
    </w:p>
    <w:p w14:paraId="2D5C7E6F" w14:textId="5C1EC3B9" w:rsidR="005B06E9" w:rsidRPr="006E4EB0" w:rsidRDefault="008D7C5E" w:rsidP="00565C69">
      <w:pPr>
        <w:pStyle w:val="Standard"/>
        <w:spacing w:after="0" w:line="240" w:lineRule="auto"/>
        <w:jc w:val="center"/>
        <w:rPr>
          <w:rFonts w:eastAsia="Calibri" w:cs="Calibri"/>
          <w:b/>
          <w:u w:val="single"/>
        </w:rPr>
      </w:pPr>
      <w:r w:rsidRPr="006E4EB0">
        <w:rPr>
          <w:rFonts w:eastAsia="Calibri" w:cs="Calibri"/>
          <w:b/>
          <w:u w:val="single"/>
        </w:rPr>
        <w:t>DOTYCZĄCE PRZESŁANEK WYKLUCZENIA Z POSTĘPOWANIA</w:t>
      </w:r>
    </w:p>
    <w:p w14:paraId="16BB31DE" w14:textId="77777777" w:rsidR="005B06E9" w:rsidRPr="006E4EB0" w:rsidRDefault="008D7C5E" w:rsidP="00565C69">
      <w:pPr>
        <w:pStyle w:val="Standard"/>
        <w:tabs>
          <w:tab w:val="right" w:pos="2399"/>
        </w:tabs>
        <w:autoSpaceDE w:val="0"/>
        <w:spacing w:after="0" w:line="240" w:lineRule="auto"/>
        <w:ind w:firstLine="426"/>
        <w:jc w:val="center"/>
        <w:rPr>
          <w:rFonts w:eastAsia="Calibri" w:cs="Calibri"/>
        </w:rPr>
      </w:pPr>
      <w:r w:rsidRPr="006E4EB0">
        <w:rPr>
          <w:rFonts w:eastAsia="Calibri" w:cs="Calibri"/>
        </w:rPr>
        <w:t xml:space="preserve">oświadczam, że nie podlegam wykluczeniu z postępowania </w:t>
      </w:r>
    </w:p>
    <w:p w14:paraId="42D7355B" w14:textId="5A0346D3" w:rsidR="005B06E9" w:rsidRPr="006E4EB0" w:rsidRDefault="008D7C5E" w:rsidP="00565C69">
      <w:pPr>
        <w:pStyle w:val="Standard"/>
        <w:tabs>
          <w:tab w:val="right" w:pos="2399"/>
        </w:tabs>
        <w:autoSpaceDE w:val="0"/>
        <w:spacing w:after="0" w:line="240" w:lineRule="auto"/>
        <w:ind w:firstLine="426"/>
        <w:jc w:val="center"/>
        <w:rPr>
          <w:rFonts w:eastAsia="Calibri" w:cs="Calibri"/>
        </w:rPr>
      </w:pPr>
      <w:r w:rsidRPr="006E4EB0">
        <w:rPr>
          <w:rFonts w:eastAsia="Calibri" w:cs="Calibri"/>
        </w:rPr>
        <w:t>na podstawie art. 108 ust. 1 ustawy Pzp.</w:t>
      </w:r>
    </w:p>
    <w:p w14:paraId="5526AE50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69A42FE9" w14:textId="77777777" w:rsidR="00AA6F5B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…………….………………………, dnia ………….……. r.</w:t>
      </w:r>
    </w:p>
    <w:p w14:paraId="47FA0D20" w14:textId="4AC10330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 xml:space="preserve">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>…………………………………………</w:t>
      </w:r>
    </w:p>
    <w:p w14:paraId="5ED66B33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                 (miejscowość i data)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(podpis)</w:t>
      </w:r>
    </w:p>
    <w:p w14:paraId="62DB76EA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186DE4B9" w14:textId="510A29B8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Oświadczam, że zachodzą w stosunku do mnie podstawy wykluczenia z postępowania na podstawie art. …………. ustawy Pzp (podać mającą zastosowanie podstawę wykluczenia spośród wymienionych w art. 108 ust. 1 pkt 1, 2,3,4 5 lub 6 ustawy Pzp). Jednocześnie oświadczam, że w związku z ww. okolicznością, na podstawie art. 110 ust. 2 ustawy Pzp podjąłem następujące środki naprawcze: ….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</w:t>
      </w:r>
    </w:p>
    <w:p w14:paraId="4AEC4E65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33D7F8D2" w14:textId="77777777" w:rsidR="00AA6F5B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…………….………………………, dnia ………….……. r.</w:t>
      </w:r>
    </w:p>
    <w:p w14:paraId="66885394" w14:textId="0DEF63E5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 xml:space="preserve">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>…………………………………………</w:t>
      </w:r>
    </w:p>
    <w:p w14:paraId="16FB3B45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                 (miejscowość i data)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(podpis)</w:t>
      </w:r>
    </w:p>
    <w:p w14:paraId="3F1D8C20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6B957B18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60A02EE5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  <w:b/>
        </w:rPr>
      </w:pPr>
      <w:r w:rsidRPr="006E4EB0">
        <w:rPr>
          <w:rFonts w:eastAsia="Calibri" w:cs="Calibri"/>
          <w:b/>
        </w:rPr>
        <w:t>OŚWIADCZENIE DOTYCZĄCE PODANYCH INFORMACJI:</w:t>
      </w:r>
    </w:p>
    <w:p w14:paraId="7C33E5AC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FEF98F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08120523" w14:textId="77777777" w:rsidR="00AA6F5B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…………….………………………, dnia ………….……. r. </w:t>
      </w:r>
    </w:p>
    <w:p w14:paraId="69B8C960" w14:textId="234779A2" w:rsidR="005B06E9" w:rsidRPr="006E4EB0" w:rsidRDefault="008D7C5E" w:rsidP="00565C69">
      <w:pPr>
        <w:pStyle w:val="Standard"/>
        <w:spacing w:after="0" w:line="240" w:lineRule="auto"/>
        <w:jc w:val="right"/>
        <w:rPr>
          <w:rFonts w:eastAsia="Calibri" w:cs="Calibri"/>
        </w:rPr>
      </w:pP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>…………………………………………</w:t>
      </w:r>
    </w:p>
    <w:p w14:paraId="71124D66" w14:textId="77777777" w:rsidR="005B06E9" w:rsidRPr="006E4EB0" w:rsidRDefault="008D7C5E" w:rsidP="00565C69">
      <w:pPr>
        <w:pStyle w:val="Standard"/>
        <w:spacing w:after="0" w:line="240" w:lineRule="auto"/>
        <w:jc w:val="both"/>
        <w:rPr>
          <w:rFonts w:eastAsia="Calibri" w:cs="Calibri"/>
        </w:rPr>
      </w:pPr>
      <w:r w:rsidRPr="006E4EB0">
        <w:rPr>
          <w:rFonts w:eastAsia="Calibri" w:cs="Calibri"/>
        </w:rPr>
        <w:t xml:space="preserve">                  (miejscowość i data) </w:t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</w:r>
      <w:r w:rsidRPr="006E4EB0">
        <w:rPr>
          <w:rFonts w:eastAsia="Calibri" w:cs="Calibri"/>
        </w:rPr>
        <w:tab/>
        <w:t xml:space="preserve">     (podpis)</w:t>
      </w:r>
    </w:p>
    <w:p w14:paraId="663046FA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651FC7A6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0F3B1B8D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699CA771" w14:textId="77777777" w:rsidR="005B06E9" w:rsidRPr="006E4EB0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39D0953C" w14:textId="77777777" w:rsidR="005B06E9" w:rsidRDefault="005B06E9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7446B7CE" w14:textId="77777777" w:rsidR="006E4EB0" w:rsidRDefault="006E4EB0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02BC9138" w14:textId="77777777" w:rsidR="006E4EB0" w:rsidRDefault="006E4EB0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200F95D1" w14:textId="77777777" w:rsidR="006E4EB0" w:rsidRDefault="006E4EB0" w:rsidP="00565C69">
      <w:pPr>
        <w:pStyle w:val="Standard"/>
        <w:spacing w:after="0" w:line="240" w:lineRule="auto"/>
        <w:jc w:val="both"/>
        <w:rPr>
          <w:rFonts w:eastAsia="Calibri" w:cs="Calibri"/>
        </w:rPr>
      </w:pPr>
    </w:p>
    <w:p w14:paraId="402F4C36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eastAsia="Calibri" w:cs="Calibri"/>
          <w:bCs/>
        </w:rPr>
      </w:pPr>
    </w:p>
    <w:p w14:paraId="5230653D" w14:textId="13D9FBB2" w:rsidR="005B06E9" w:rsidRPr="006E4EB0" w:rsidRDefault="008D7C5E" w:rsidP="00565C69">
      <w:pPr>
        <w:widowControl/>
        <w:spacing w:after="0" w:line="240" w:lineRule="auto"/>
        <w:jc w:val="right"/>
        <w:rPr>
          <w:rFonts w:eastAsia="Calibri" w:cs="Calibri"/>
          <w:bCs/>
        </w:rPr>
      </w:pPr>
      <w:r w:rsidRPr="006E4EB0">
        <w:rPr>
          <w:rFonts w:eastAsia="Calibri" w:cs="Calibri"/>
          <w:bCs/>
        </w:rPr>
        <w:lastRenderedPageBreak/>
        <w:t xml:space="preserve">Załącznik nr </w:t>
      </w:r>
      <w:r w:rsidR="006E4EB0">
        <w:rPr>
          <w:rFonts w:eastAsia="Calibri" w:cs="Calibri"/>
          <w:bCs/>
        </w:rPr>
        <w:t>4</w:t>
      </w:r>
      <w:r w:rsidRPr="006E4EB0">
        <w:rPr>
          <w:rFonts w:eastAsia="Calibri" w:cs="Calibri"/>
          <w:bCs/>
        </w:rPr>
        <w:t xml:space="preserve"> do SWZ</w:t>
      </w:r>
    </w:p>
    <w:p w14:paraId="73447BD8" w14:textId="77777777" w:rsidR="00417B77" w:rsidRPr="006E4EB0" w:rsidRDefault="00417B77" w:rsidP="00565C69">
      <w:pPr>
        <w:widowControl/>
        <w:spacing w:after="0" w:line="240" w:lineRule="auto"/>
        <w:jc w:val="center"/>
        <w:rPr>
          <w:rFonts w:cs="Calibri"/>
          <w:b/>
        </w:rPr>
      </w:pPr>
    </w:p>
    <w:p w14:paraId="25A8A57C" w14:textId="22A6C79C" w:rsidR="005B06E9" w:rsidRPr="006E4EB0" w:rsidRDefault="008D7C5E" w:rsidP="00565C69">
      <w:pPr>
        <w:widowControl/>
        <w:spacing w:after="0" w:line="240" w:lineRule="auto"/>
        <w:jc w:val="center"/>
        <w:rPr>
          <w:rFonts w:cs="Calibri"/>
          <w:b/>
        </w:rPr>
      </w:pPr>
      <w:r w:rsidRPr="006E4EB0">
        <w:rPr>
          <w:rFonts w:cs="Calibri"/>
          <w:b/>
        </w:rPr>
        <w:t>Klauzula informacyjna dotycząca przetwarzania danych osobowych</w:t>
      </w:r>
    </w:p>
    <w:p w14:paraId="4271CBDD" w14:textId="77777777" w:rsidR="00417B77" w:rsidRPr="006E4EB0" w:rsidRDefault="00417B77" w:rsidP="00565C69">
      <w:pPr>
        <w:widowControl/>
        <w:spacing w:after="0" w:line="240" w:lineRule="auto"/>
        <w:jc w:val="center"/>
        <w:rPr>
          <w:rFonts w:cs="Calibri"/>
          <w:b/>
        </w:rPr>
      </w:pPr>
    </w:p>
    <w:p w14:paraId="42088757" w14:textId="77777777" w:rsidR="00A14634" w:rsidRPr="006E4EB0" w:rsidRDefault="00A14634" w:rsidP="00565C69">
      <w:pPr>
        <w:widowControl/>
        <w:numPr>
          <w:ilvl w:val="0"/>
          <w:numId w:val="41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Klauzula RODO -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C3CF44A" w14:textId="77777777" w:rsidR="00A14634" w:rsidRPr="006E4EB0" w:rsidRDefault="00A14634" w:rsidP="00565C69">
      <w:pPr>
        <w:widowControl/>
        <w:numPr>
          <w:ilvl w:val="0"/>
          <w:numId w:val="45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administratorem Pani/Pana danych osobowych jest– Zespół Szkół im. ks. Józefa Tischnera w Dobczycach, ul. Szkolna 20a, 32-410 Dobczyce.</w:t>
      </w:r>
    </w:p>
    <w:p w14:paraId="29749300" w14:textId="77777777" w:rsidR="00A14634" w:rsidRPr="006E4EB0" w:rsidRDefault="00A14634" w:rsidP="00565C69">
      <w:pPr>
        <w:widowControl/>
        <w:numPr>
          <w:ilvl w:val="0"/>
          <w:numId w:val="45"/>
        </w:numPr>
        <w:shd w:val="clear" w:color="auto" w:fill="FFFFFF"/>
        <w:suppressAutoHyphens w:val="0"/>
        <w:autoSpaceDN/>
        <w:spacing w:after="0" w:line="240" w:lineRule="auto"/>
        <w:ind w:left="284" w:right="-144" w:hanging="284"/>
        <w:jc w:val="both"/>
        <w:textAlignment w:val="auto"/>
        <w:rPr>
          <w:rFonts w:eastAsia="Tahoma" w:cs="Calibri"/>
          <w:spacing w:val="4"/>
          <w:lang w:eastAsia="pl-PL"/>
        </w:rPr>
      </w:pPr>
      <w:r w:rsidRPr="006E4EB0">
        <w:rPr>
          <w:rFonts w:eastAsia="Tahoma" w:cs="Calibri"/>
          <w:spacing w:val="4"/>
          <w:lang w:eastAsia="pl-PL"/>
        </w:rPr>
        <w:t>Kontakt z administratorem danych osobowych sekretariat@dobczyce.pl.</w:t>
      </w:r>
    </w:p>
    <w:p w14:paraId="783831DA" w14:textId="7777777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Pani/Pana dane osobowe przetwarzane będą na podstawie art. 6 ust. 1 lit. c</w:t>
      </w:r>
      <w:r w:rsidRPr="006E4EB0">
        <w:rPr>
          <w:rFonts w:eastAsia="Times New Roman" w:cs="Calibri"/>
          <w:bCs/>
          <w:i/>
          <w:kern w:val="0"/>
          <w:sz w:val="20"/>
          <w:lang w:eastAsia="zh-CN"/>
        </w:rPr>
        <w:t xml:space="preserve"> 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>RODO w celu związanym z przedmiotowym postępowaniem o udzielenie zamówienia publicznego prowadzonym w trybie przetargu nieograniczonego;</w:t>
      </w:r>
    </w:p>
    <w:p w14:paraId="1EDD63A5" w14:textId="4D4713E6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odbiorcami Pani/Pana danych osobowych będą osoby lub podmioty, którym udostępniona zostanie dokumentacja postępowania w oparciu o </w:t>
      </w:r>
      <w:r w:rsidR="00CC7A59" w:rsidRPr="006E4EB0">
        <w:rPr>
          <w:rFonts w:eastAsia="Times New Roman" w:cs="Calibri"/>
          <w:bCs/>
          <w:kern w:val="0"/>
          <w:sz w:val="20"/>
          <w:lang w:eastAsia="zh-CN"/>
        </w:rPr>
        <w:t xml:space="preserve">ustawę 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z dnia </w:t>
      </w:r>
      <w:r w:rsidR="00CC7A59" w:rsidRPr="006E4EB0">
        <w:rPr>
          <w:rFonts w:eastAsia="Times New Roman" w:cs="Calibri"/>
          <w:bCs/>
          <w:kern w:val="0"/>
          <w:sz w:val="20"/>
          <w:lang w:eastAsia="zh-CN"/>
        </w:rPr>
        <w:t>11 września 2019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 r. – Prawo zamówień publicznych (Dz. U. z 20</w:t>
      </w:r>
      <w:r w:rsidR="00CC7A59" w:rsidRPr="006E4EB0">
        <w:rPr>
          <w:rFonts w:eastAsia="Times New Roman" w:cs="Calibri"/>
          <w:bCs/>
          <w:kern w:val="0"/>
          <w:sz w:val="20"/>
          <w:lang w:eastAsia="zh-CN"/>
        </w:rPr>
        <w:t>2</w:t>
      </w:r>
      <w:r w:rsidR="00A47D52" w:rsidRPr="006E4EB0">
        <w:rPr>
          <w:rFonts w:eastAsia="Times New Roman" w:cs="Calibri"/>
          <w:bCs/>
          <w:kern w:val="0"/>
          <w:sz w:val="20"/>
          <w:lang w:eastAsia="zh-CN"/>
        </w:rPr>
        <w:t>4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 r. poz. 1</w:t>
      </w:r>
      <w:r w:rsidR="00A47D52" w:rsidRPr="006E4EB0">
        <w:rPr>
          <w:rFonts w:eastAsia="Times New Roman" w:cs="Calibri"/>
          <w:bCs/>
          <w:kern w:val="0"/>
          <w:sz w:val="20"/>
          <w:lang w:eastAsia="zh-CN"/>
        </w:rPr>
        <w:t>320</w:t>
      </w:r>
      <w:r w:rsidR="00CC7A59" w:rsidRPr="006E4EB0">
        <w:rPr>
          <w:rFonts w:eastAsia="Times New Roman" w:cs="Calibri"/>
          <w:bCs/>
          <w:kern w:val="0"/>
          <w:sz w:val="20"/>
          <w:lang w:eastAsia="zh-CN"/>
        </w:rPr>
        <w:t>, z zm.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), dalej „ustawa Pzp”;  </w:t>
      </w:r>
    </w:p>
    <w:p w14:paraId="2E4476B3" w14:textId="6A7F991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Pani/Pana dane osobowe będą przechowywane</w:t>
      </w:r>
      <w:r w:rsidR="00A47D52" w:rsidRPr="006E4EB0">
        <w:rPr>
          <w:rFonts w:eastAsia="Times New Roman" w:cs="Calibri"/>
          <w:bCs/>
          <w:kern w:val="0"/>
          <w:sz w:val="20"/>
          <w:lang w:eastAsia="zh-CN"/>
        </w:rPr>
        <w:t xml:space="preserve"> 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>przez okres 4 lat od dnia zakończenia postępowania o udzielenie zamówienia, a jeżeli czas trwania umowy przekracza 4 lata, okres przechowywania obejmuje cały czas trwania umowy;</w:t>
      </w:r>
    </w:p>
    <w:p w14:paraId="138A8EFE" w14:textId="7777777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59C5135" w14:textId="7777777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w odniesieniu do Pani/Pana danych osobowych decyzje nie będą podejmowane w sposób zautomatyzowany, stosowanie do art. 22 RODO;</w:t>
      </w:r>
    </w:p>
    <w:p w14:paraId="18E43B2B" w14:textId="7777777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posiada Pani/Pan:</w:t>
      </w:r>
    </w:p>
    <w:p w14:paraId="06BE9D18" w14:textId="77777777" w:rsidR="00A14634" w:rsidRPr="006E4EB0" w:rsidRDefault="00A14634" w:rsidP="00565C69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na podstawie art. 15 RODO prawo dostępu do danych osobowych Pani/Pana dotyczących;</w:t>
      </w:r>
    </w:p>
    <w:p w14:paraId="599D453C" w14:textId="77777777" w:rsidR="00A14634" w:rsidRPr="006E4EB0" w:rsidRDefault="00A14634" w:rsidP="00565C69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na podstawie art. 16 RODO prawo do sprostowania Pani/Pana danych osobowych </w:t>
      </w:r>
      <w:r w:rsidRPr="006E4EB0">
        <w:rPr>
          <w:rFonts w:eastAsia="Times New Roman" w:cs="Calibri"/>
          <w:bCs/>
          <w:i/>
          <w:kern w:val="0"/>
          <w:sz w:val="20"/>
          <w:lang w:eastAsia="zh-CN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załączników.;</w:t>
      </w:r>
    </w:p>
    <w:p w14:paraId="0175EC63" w14:textId="77777777" w:rsidR="00A14634" w:rsidRPr="006E4EB0" w:rsidRDefault="00A14634" w:rsidP="00565C69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na podstawie art. 18 RODO prawo żądania od administratora ograniczenia przetwarzania danych osobowych z zastrzeżeniem przypadków, o których mowa w art. 18 ust. 2 RODO </w:t>
      </w:r>
      <w:r w:rsidRPr="006E4EB0">
        <w:rPr>
          <w:rFonts w:eastAsia="Times New Roman" w:cs="Calibri"/>
          <w:bCs/>
          <w:i/>
          <w:kern w:val="0"/>
          <w:sz w:val="20"/>
          <w:lang w:eastAsia="zh-CN"/>
        </w:rPr>
        <w:t>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6E4EB0">
        <w:rPr>
          <w:rFonts w:eastAsia="Times New Roman" w:cs="Calibri"/>
          <w:bCs/>
          <w:kern w:val="0"/>
          <w:sz w:val="20"/>
          <w:lang w:eastAsia="zh-CN"/>
        </w:rPr>
        <w:t xml:space="preserve">;  </w:t>
      </w:r>
    </w:p>
    <w:p w14:paraId="23FA406C" w14:textId="77777777" w:rsidR="00A14634" w:rsidRPr="006E4EB0" w:rsidRDefault="00A14634" w:rsidP="00565C69">
      <w:pPr>
        <w:widowControl/>
        <w:numPr>
          <w:ilvl w:val="0"/>
          <w:numId w:val="43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prawo do wniesienia skargi do Prezesa Urzędu Ochrony Danych Osobowych, gdy uzna Pani/Pan, że przetwarzanie danych osobowych Pani/Pana dotyczących narusza przepisy RODO;</w:t>
      </w:r>
    </w:p>
    <w:p w14:paraId="52863A63" w14:textId="77777777" w:rsidR="00A14634" w:rsidRPr="006E4EB0" w:rsidRDefault="00A14634" w:rsidP="00565C69">
      <w:pPr>
        <w:widowControl/>
        <w:numPr>
          <w:ilvl w:val="0"/>
          <w:numId w:val="42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nie przysługuje Pani/Panu:</w:t>
      </w:r>
    </w:p>
    <w:p w14:paraId="027AD46D" w14:textId="77777777" w:rsidR="00A14634" w:rsidRPr="006E4EB0" w:rsidRDefault="00A14634" w:rsidP="00565C69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w związku z art. 17 ust. 3 lit. b, d lub e RODO prawo do usunięcia danych osobowych;</w:t>
      </w:r>
    </w:p>
    <w:p w14:paraId="3D341D55" w14:textId="77777777" w:rsidR="00A14634" w:rsidRPr="006E4EB0" w:rsidRDefault="00A14634" w:rsidP="00565C69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prawo do przenoszenia danych osobowych, o którym mowa w art. 20 RODO;</w:t>
      </w:r>
    </w:p>
    <w:p w14:paraId="13562784" w14:textId="77777777" w:rsidR="00A14634" w:rsidRPr="006E4EB0" w:rsidRDefault="00A14634" w:rsidP="00565C69">
      <w:pPr>
        <w:widowControl/>
        <w:numPr>
          <w:ilvl w:val="0"/>
          <w:numId w:val="44"/>
        </w:numPr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bCs/>
          <w:i/>
          <w:kern w:val="0"/>
          <w:sz w:val="20"/>
          <w:lang w:eastAsia="zh-CN"/>
        </w:rPr>
      </w:pPr>
      <w:r w:rsidRPr="006E4EB0">
        <w:rPr>
          <w:rFonts w:eastAsia="Times New Roman" w:cs="Calibri"/>
          <w:bCs/>
          <w:kern w:val="0"/>
          <w:sz w:val="20"/>
          <w:lang w:eastAsia="zh-CN"/>
        </w:rPr>
        <w:t>na podstawie art. 21 RODO prawo sprzeciwu, wobec przetwarzania danych osobowych, gdyż podstawą prawną przetwarzania Pani/Pana danych osobowych jest art. 6 ust. 1 lit. c RODO.</w:t>
      </w:r>
    </w:p>
    <w:p w14:paraId="6B36B111" w14:textId="77777777" w:rsidR="00A14634" w:rsidRPr="006E4EB0" w:rsidRDefault="00A14634" w:rsidP="00565C69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12"/>
          <w:szCs w:val="16"/>
          <w:lang w:eastAsia="zh-CN"/>
        </w:rPr>
      </w:pPr>
      <w:r w:rsidRPr="006E4EB0">
        <w:rPr>
          <w:rFonts w:eastAsia="Times New Roman" w:cs="Calibri"/>
          <w:i/>
          <w:kern w:val="0"/>
          <w:sz w:val="12"/>
          <w:szCs w:val="16"/>
          <w:vertAlign w:val="superscript"/>
          <w:lang w:eastAsia="zh-CN"/>
        </w:rPr>
        <w:t>*</w:t>
      </w:r>
      <w:r w:rsidRPr="006E4EB0">
        <w:rPr>
          <w:rFonts w:eastAsia="Times New Roman" w:cs="Calibri"/>
          <w:i/>
          <w:kern w:val="0"/>
          <w:sz w:val="12"/>
          <w:szCs w:val="16"/>
          <w:lang w:eastAsia="zh-CN"/>
        </w:rPr>
        <w:t xml:space="preserve"> Wyjaśnienie: informacja w tym zakresie jest wymagana, jeżeli w odniesieniu do danego administratora lub podmiotu przetwarzającego istnieje obowiązek wyznaczenia inspektora ochrony danych osobowych.</w:t>
      </w:r>
    </w:p>
    <w:p w14:paraId="2C33C945" w14:textId="77777777" w:rsidR="00A14634" w:rsidRPr="006E4EB0" w:rsidRDefault="00A14634" w:rsidP="00565C69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12"/>
          <w:szCs w:val="16"/>
          <w:lang w:eastAsia="zh-CN"/>
        </w:rPr>
      </w:pPr>
      <w:r w:rsidRPr="006E4EB0">
        <w:rPr>
          <w:rFonts w:eastAsia="Times New Roman" w:cs="Calibri"/>
          <w:i/>
          <w:kern w:val="0"/>
          <w:sz w:val="12"/>
          <w:szCs w:val="16"/>
          <w:vertAlign w:val="superscript"/>
          <w:lang w:eastAsia="zh-CN"/>
        </w:rPr>
        <w:t xml:space="preserve">** </w:t>
      </w:r>
      <w:r w:rsidRPr="006E4EB0">
        <w:rPr>
          <w:rFonts w:eastAsia="Times New Roman" w:cs="Calibri"/>
          <w:i/>
          <w:kern w:val="0"/>
          <w:sz w:val="12"/>
          <w:szCs w:val="16"/>
          <w:lang w:eastAsia="zh-CN"/>
        </w:rPr>
        <w:t>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14:paraId="6187E02E" w14:textId="5A2A3E07" w:rsidR="0069583E" w:rsidRPr="006E4EB0" w:rsidRDefault="00A14634" w:rsidP="00565C69">
      <w:pPr>
        <w:widowControl/>
        <w:autoSpaceDN/>
        <w:spacing w:after="0" w:line="240" w:lineRule="auto"/>
        <w:ind w:left="284" w:right="-144" w:hanging="284"/>
        <w:jc w:val="both"/>
        <w:textAlignment w:val="auto"/>
        <w:rPr>
          <w:rFonts w:eastAsia="Times New Roman" w:cs="Calibri"/>
          <w:i/>
          <w:kern w:val="0"/>
          <w:sz w:val="12"/>
          <w:szCs w:val="16"/>
          <w:lang w:eastAsia="zh-CN"/>
        </w:rPr>
      </w:pPr>
      <w:r w:rsidRPr="006E4EB0">
        <w:rPr>
          <w:rFonts w:eastAsia="Times New Roman" w:cs="Calibri"/>
          <w:i/>
          <w:kern w:val="0"/>
          <w:sz w:val="12"/>
          <w:szCs w:val="16"/>
          <w:vertAlign w:val="superscript"/>
          <w:lang w:eastAsia="zh-CN"/>
        </w:rPr>
        <w:t xml:space="preserve">*** </w:t>
      </w:r>
      <w:r w:rsidRPr="006E4EB0">
        <w:rPr>
          <w:rFonts w:eastAsia="Times New Roman" w:cs="Calibri"/>
          <w:i/>
          <w:kern w:val="0"/>
          <w:sz w:val="12"/>
          <w:szCs w:val="16"/>
          <w:lang w:eastAsia="zh-CN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95788B7" w14:textId="1BDBC297" w:rsidR="005B06E9" w:rsidRPr="006E4EB0" w:rsidRDefault="005B06E9" w:rsidP="00565C69">
      <w:pPr>
        <w:widowControl/>
        <w:spacing w:after="0" w:line="240" w:lineRule="auto"/>
        <w:ind w:left="284" w:right="-144" w:hanging="284"/>
        <w:rPr>
          <w:rFonts w:cs="Calibri"/>
          <w:sz w:val="20"/>
        </w:rPr>
      </w:pPr>
    </w:p>
    <w:p w14:paraId="39C08E59" w14:textId="77777777" w:rsidR="00C37177" w:rsidRPr="006E4EB0" w:rsidRDefault="00C37177" w:rsidP="00565C69">
      <w:pPr>
        <w:widowControl/>
        <w:spacing w:after="0" w:line="240" w:lineRule="auto"/>
        <w:rPr>
          <w:rFonts w:cs="Calibri"/>
          <w:sz w:val="20"/>
        </w:rPr>
      </w:pPr>
    </w:p>
    <w:p w14:paraId="0774BBEA" w14:textId="77777777" w:rsidR="00417B77" w:rsidRPr="006E4EB0" w:rsidRDefault="00417B77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1E16E6F1" w14:textId="77777777" w:rsidR="00417B77" w:rsidRPr="006E4EB0" w:rsidRDefault="00417B77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5C39857B" w14:textId="77777777" w:rsidR="00417B77" w:rsidRPr="006E4EB0" w:rsidRDefault="00417B77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6E9BDD16" w14:textId="77777777" w:rsidR="00CC7A59" w:rsidRPr="006E4EB0" w:rsidRDefault="00CC7A59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248A4243" w14:textId="77777777" w:rsidR="00CC7A59" w:rsidRPr="006E4EB0" w:rsidRDefault="00CC7A59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55628BF9" w14:textId="77777777" w:rsidR="00CC7A59" w:rsidRPr="006E4EB0" w:rsidRDefault="00CC7A59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13E39A7A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1DCC1D7D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598E11A7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7BA22A38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40141A9B" w14:textId="77777777" w:rsidR="007830C6" w:rsidRPr="006E4EB0" w:rsidRDefault="007830C6" w:rsidP="00565C69">
      <w:pPr>
        <w:widowControl/>
        <w:spacing w:after="0" w:line="240" w:lineRule="auto"/>
        <w:jc w:val="right"/>
        <w:rPr>
          <w:rFonts w:cs="Calibri"/>
          <w:sz w:val="20"/>
        </w:rPr>
      </w:pPr>
    </w:p>
    <w:p w14:paraId="432AF4C2" w14:textId="77777777" w:rsidR="00651517" w:rsidRDefault="00651517" w:rsidP="00565C69">
      <w:pPr>
        <w:pStyle w:val="TreA"/>
        <w:jc w:val="right"/>
        <w:rPr>
          <w:rStyle w:val="Brak"/>
          <w:rFonts w:ascii="Calibri" w:hAnsi="Calibri" w:cs="Calibri"/>
          <w:color w:val="auto"/>
        </w:rPr>
      </w:pPr>
    </w:p>
    <w:p w14:paraId="65CE5823" w14:textId="77777777" w:rsidR="00651517" w:rsidRDefault="00651517" w:rsidP="00565C69">
      <w:pPr>
        <w:pStyle w:val="TreA"/>
        <w:jc w:val="right"/>
        <w:rPr>
          <w:rStyle w:val="Brak"/>
          <w:rFonts w:ascii="Calibri" w:hAnsi="Calibri" w:cs="Calibri"/>
          <w:color w:val="auto"/>
        </w:rPr>
      </w:pPr>
    </w:p>
    <w:p w14:paraId="6B720C8B" w14:textId="0B973723" w:rsidR="00943266" w:rsidRPr="006E4EB0" w:rsidRDefault="00943266" w:rsidP="00565C69">
      <w:pPr>
        <w:pStyle w:val="TreA"/>
        <w:jc w:val="right"/>
        <w:rPr>
          <w:rStyle w:val="Brak"/>
          <w:rFonts w:ascii="Calibri" w:hAnsi="Calibri" w:cs="Calibri"/>
          <w:color w:val="auto"/>
        </w:rPr>
      </w:pPr>
      <w:r w:rsidRPr="006E4EB0">
        <w:rPr>
          <w:rStyle w:val="Brak"/>
          <w:rFonts w:ascii="Calibri" w:hAnsi="Calibri" w:cs="Calibri"/>
          <w:color w:val="auto"/>
        </w:rPr>
        <w:t xml:space="preserve">Załącznik nr </w:t>
      </w:r>
      <w:r w:rsidR="006E4EB0">
        <w:rPr>
          <w:rStyle w:val="Brak"/>
          <w:rFonts w:ascii="Calibri" w:hAnsi="Calibri" w:cs="Calibri"/>
          <w:color w:val="auto"/>
        </w:rPr>
        <w:t>6</w:t>
      </w:r>
      <w:r w:rsidR="00D1516D" w:rsidRPr="006E4EB0">
        <w:rPr>
          <w:rStyle w:val="Brak"/>
          <w:rFonts w:ascii="Calibri" w:hAnsi="Calibri" w:cs="Calibri"/>
          <w:color w:val="auto"/>
        </w:rPr>
        <w:t xml:space="preserve"> do SWZ</w:t>
      </w:r>
    </w:p>
    <w:p w14:paraId="231A7DD1" w14:textId="77777777" w:rsidR="00D1516D" w:rsidRPr="006E4EB0" w:rsidRDefault="00D1516D" w:rsidP="00565C69">
      <w:pPr>
        <w:pStyle w:val="TreA"/>
        <w:jc w:val="center"/>
        <w:rPr>
          <w:rStyle w:val="Brak"/>
          <w:rFonts w:ascii="Calibri" w:hAnsi="Calibri" w:cs="Calibri"/>
          <w:b/>
          <w:bCs/>
          <w:color w:val="auto"/>
        </w:rPr>
      </w:pPr>
    </w:p>
    <w:p w14:paraId="65320879" w14:textId="77777777" w:rsidR="00D1516D" w:rsidRPr="006E4EB0" w:rsidRDefault="00D1516D" w:rsidP="00565C69">
      <w:pPr>
        <w:pStyle w:val="TreA"/>
        <w:jc w:val="center"/>
        <w:rPr>
          <w:rStyle w:val="Brak"/>
          <w:rFonts w:ascii="Calibri" w:hAnsi="Calibri" w:cs="Calibri"/>
          <w:b/>
          <w:bCs/>
          <w:color w:val="auto"/>
        </w:rPr>
      </w:pPr>
    </w:p>
    <w:p w14:paraId="224492EC" w14:textId="4A5976DE" w:rsidR="00943266" w:rsidRPr="006E4EB0" w:rsidRDefault="00943266" w:rsidP="00565C69">
      <w:pPr>
        <w:pStyle w:val="TreA"/>
        <w:jc w:val="center"/>
        <w:rPr>
          <w:rStyle w:val="Brak"/>
          <w:rFonts w:ascii="Calibri" w:eastAsia="Helvetica Neue" w:hAnsi="Calibri" w:cs="Calibri"/>
          <w:color w:val="auto"/>
        </w:rPr>
      </w:pPr>
      <w:r w:rsidRPr="006E4EB0">
        <w:rPr>
          <w:rStyle w:val="Brak"/>
          <w:rFonts w:ascii="Calibri" w:hAnsi="Calibri" w:cs="Calibri"/>
          <w:b/>
          <w:bCs/>
          <w:color w:val="auto"/>
        </w:rPr>
        <w:t>Wykonawca/ Podmiot udostępniający zasoby:</w:t>
      </w:r>
      <w:r w:rsidRPr="006E4EB0">
        <w:rPr>
          <w:rStyle w:val="Odwoanieprzypisudolnego"/>
          <w:rFonts w:ascii="Calibri" w:hAnsi="Calibri" w:cs="Calibri"/>
          <w:b/>
          <w:bCs/>
          <w:color w:val="auto"/>
        </w:rPr>
        <w:footnoteReference w:id="1"/>
      </w:r>
    </w:p>
    <w:p w14:paraId="3BC52C12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  <w:r w:rsidRPr="006E4EB0">
        <w:rPr>
          <w:rFonts w:ascii="Calibri" w:hAnsi="Calibri" w:cs="Calibri"/>
          <w:color w:val="auto"/>
        </w:rPr>
        <w:t>…………………………………….…………………………………….………………………………</w:t>
      </w:r>
    </w:p>
    <w:p w14:paraId="16387B32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color w:val="auto"/>
        </w:rPr>
      </w:pPr>
      <w:r w:rsidRPr="006E4EB0">
        <w:rPr>
          <w:rStyle w:val="Brak"/>
          <w:rFonts w:ascii="Calibri" w:hAnsi="Calibri" w:cs="Calibri"/>
          <w:i/>
          <w:iCs/>
          <w:color w:val="auto"/>
        </w:rPr>
        <w:t>(pełna nazwa/firma, adres,</w:t>
      </w:r>
    </w:p>
    <w:p w14:paraId="0FDAD9AD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color w:val="auto"/>
        </w:rPr>
      </w:pPr>
      <w:r w:rsidRPr="006E4EB0">
        <w:rPr>
          <w:rStyle w:val="Brak"/>
          <w:rFonts w:ascii="Calibri" w:hAnsi="Calibri" w:cs="Calibri"/>
          <w:i/>
          <w:iCs/>
          <w:color w:val="auto"/>
        </w:rPr>
        <w:t>w zależności od podmiotu: NIP/PESEL,</w:t>
      </w:r>
    </w:p>
    <w:p w14:paraId="59DD7147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color w:val="auto"/>
        </w:rPr>
      </w:pPr>
      <w:r w:rsidRPr="006E4EB0">
        <w:rPr>
          <w:rStyle w:val="Brak"/>
          <w:rFonts w:ascii="Calibri" w:hAnsi="Calibri" w:cs="Calibri"/>
          <w:i/>
          <w:iCs/>
          <w:color w:val="auto"/>
        </w:rPr>
        <w:t>KRS/CEiDG)</w:t>
      </w:r>
    </w:p>
    <w:p w14:paraId="1F4F89CF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</w:p>
    <w:p w14:paraId="49669BF2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color w:val="auto"/>
          <w:u w:val="single"/>
        </w:rPr>
      </w:pPr>
      <w:r w:rsidRPr="006E4EB0">
        <w:rPr>
          <w:rStyle w:val="Brak"/>
          <w:rFonts w:ascii="Calibri" w:hAnsi="Calibri" w:cs="Calibri"/>
          <w:color w:val="auto"/>
          <w:u w:val="single"/>
        </w:rPr>
        <w:t>reprezentowany przez:</w:t>
      </w:r>
    </w:p>
    <w:p w14:paraId="00797347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  <w:r w:rsidRPr="006E4EB0">
        <w:rPr>
          <w:rFonts w:ascii="Calibri" w:hAnsi="Calibri" w:cs="Calibri"/>
          <w:color w:val="auto"/>
        </w:rPr>
        <w:t>…………………………………….…………………………………….………………………………</w:t>
      </w:r>
    </w:p>
    <w:p w14:paraId="4E480E89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  <w:r w:rsidRPr="006E4EB0">
        <w:rPr>
          <w:rStyle w:val="Brak"/>
          <w:rFonts w:ascii="Calibri" w:hAnsi="Calibri" w:cs="Calibri"/>
          <w:i/>
          <w:iCs/>
          <w:color w:val="auto"/>
        </w:rPr>
        <w:t>(imię, nazwisko, stanowisko/podstawa do reprezentacji)</w:t>
      </w:r>
    </w:p>
    <w:p w14:paraId="3D6269E6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</w:p>
    <w:p w14:paraId="0385707A" w14:textId="77777777" w:rsidR="00943266" w:rsidRPr="006E4EB0" w:rsidRDefault="00943266" w:rsidP="00D1516D">
      <w:pPr>
        <w:pStyle w:val="TreA"/>
        <w:jc w:val="center"/>
        <w:rPr>
          <w:rFonts w:ascii="Calibri" w:eastAsia="Helvetica Neue" w:hAnsi="Calibri" w:cs="Calibri"/>
          <w:b/>
          <w:bCs/>
          <w:color w:val="auto"/>
          <w:u w:val="single"/>
        </w:rPr>
      </w:pPr>
      <w:r w:rsidRPr="006E4EB0">
        <w:rPr>
          <w:rStyle w:val="Brak"/>
          <w:rFonts w:ascii="Calibri" w:hAnsi="Calibri" w:cs="Calibri"/>
          <w:b/>
          <w:bCs/>
          <w:color w:val="auto"/>
          <w:u w:val="single"/>
        </w:rPr>
        <w:t>OŚWIADCZENIE</w:t>
      </w:r>
    </w:p>
    <w:p w14:paraId="1F85DD88" w14:textId="77777777" w:rsidR="00D1516D" w:rsidRPr="006E4EB0" w:rsidRDefault="00943266" w:rsidP="00D1516D">
      <w:pPr>
        <w:pStyle w:val="TreA"/>
        <w:jc w:val="center"/>
        <w:rPr>
          <w:rStyle w:val="Brak"/>
          <w:rFonts w:ascii="Calibri" w:hAnsi="Calibri" w:cs="Calibri"/>
          <w:b/>
          <w:bCs/>
          <w:color w:val="auto"/>
          <w:u w:val="single"/>
        </w:rPr>
      </w:pPr>
      <w:r w:rsidRPr="006E4EB0">
        <w:rPr>
          <w:rStyle w:val="Brak"/>
          <w:rFonts w:ascii="Calibri" w:hAnsi="Calibri" w:cs="Calibri"/>
          <w:b/>
          <w:bCs/>
          <w:color w:val="auto"/>
          <w:u w:val="single"/>
        </w:rPr>
        <w:t xml:space="preserve">O AKTUALNOŚCI INFORMACJI ZAWARTYCH </w:t>
      </w:r>
    </w:p>
    <w:p w14:paraId="3138BC95" w14:textId="6FDA29E3" w:rsidR="00943266" w:rsidRPr="006E4EB0" w:rsidRDefault="00943266" w:rsidP="00D1516D">
      <w:pPr>
        <w:pStyle w:val="TreA"/>
        <w:jc w:val="center"/>
        <w:rPr>
          <w:rStyle w:val="Brak"/>
          <w:rFonts w:ascii="Calibri" w:eastAsia="Helvetica Neue" w:hAnsi="Calibri" w:cs="Calibri"/>
          <w:color w:val="auto"/>
          <w:u w:val="single"/>
        </w:rPr>
      </w:pPr>
      <w:r w:rsidRPr="006E4EB0">
        <w:rPr>
          <w:rStyle w:val="Brak"/>
          <w:rFonts w:ascii="Calibri" w:hAnsi="Calibri" w:cs="Calibri"/>
          <w:b/>
          <w:bCs/>
          <w:color w:val="auto"/>
          <w:u w:val="single"/>
        </w:rPr>
        <w:t>W OŚWIADCZENIU O BRAKU PODSTAW WYKLUCZENIA</w:t>
      </w:r>
    </w:p>
    <w:p w14:paraId="68A765CF" w14:textId="77777777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</w:p>
    <w:p w14:paraId="78F9B38D" w14:textId="3AA42D5F" w:rsidR="00943266" w:rsidRPr="006E4EB0" w:rsidRDefault="00943266" w:rsidP="00565C69">
      <w:pPr>
        <w:pStyle w:val="TreA"/>
        <w:jc w:val="both"/>
        <w:rPr>
          <w:rFonts w:ascii="Calibri" w:eastAsia="Helvetica Neue" w:hAnsi="Calibri" w:cs="Calibri"/>
          <w:color w:val="auto"/>
        </w:rPr>
      </w:pPr>
      <w:r w:rsidRPr="006E4EB0">
        <w:rPr>
          <w:rFonts w:ascii="Calibri" w:hAnsi="Calibri" w:cs="Calibri"/>
          <w:color w:val="auto"/>
        </w:rPr>
        <w:t>1. Na potrzeby postępowania o udzielenie zam</w:t>
      </w:r>
      <w:r w:rsidRPr="006E4EB0">
        <w:rPr>
          <w:rStyle w:val="Brak"/>
          <w:rFonts w:ascii="Calibri" w:hAnsi="Calibri" w:cs="Calibri"/>
          <w:color w:val="auto"/>
        </w:rPr>
        <w:t>ó</w:t>
      </w:r>
      <w:r w:rsidRPr="006E4EB0">
        <w:rPr>
          <w:rFonts w:ascii="Calibri" w:hAnsi="Calibri" w:cs="Calibri"/>
          <w:color w:val="auto"/>
        </w:rPr>
        <w:t>wienia publicznego oświadczam, że wszystkie informacje zawarte w złożonym przeze mnie wcześniej oświadczeniu o braku podstaw wykluczenia nadal są aktualne.</w:t>
      </w:r>
    </w:p>
    <w:p w14:paraId="1E6A2402" w14:textId="77777777" w:rsidR="00943266" w:rsidRPr="006E4EB0" w:rsidRDefault="00943266" w:rsidP="00565C69">
      <w:pPr>
        <w:spacing w:after="0" w:line="240" w:lineRule="auto"/>
        <w:rPr>
          <w:rFonts w:cs="Calibri"/>
          <w:b/>
          <w:bCs/>
          <w:iCs/>
        </w:rPr>
      </w:pPr>
      <w:r w:rsidRPr="006E4EB0">
        <w:rPr>
          <w:rFonts w:cs="Calibri"/>
          <w:b/>
          <w:bCs/>
          <w:iCs/>
        </w:rPr>
        <w:t>2. Oświadczenie o przynależności do grupy kapitałowej</w:t>
      </w:r>
      <w:r w:rsidRPr="006E4EB0">
        <w:rPr>
          <w:rStyle w:val="Odwoanieprzypisudolnego"/>
          <w:rFonts w:cs="Calibri"/>
          <w:b/>
          <w:bCs/>
          <w:iCs/>
        </w:rPr>
        <w:footnoteReference w:id="2"/>
      </w:r>
    </w:p>
    <w:p w14:paraId="68F416E6" w14:textId="5291A007" w:rsidR="00943266" w:rsidRPr="006E4EB0" w:rsidRDefault="00943266" w:rsidP="00565C69">
      <w:pPr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E4EB0">
        <w:rPr>
          <w:rFonts w:cs="Calibri"/>
        </w:rPr>
        <w:instrText xml:space="preserve"> FORMCHECKBOX </w:instrText>
      </w:r>
      <w:r w:rsidRPr="006E4EB0">
        <w:rPr>
          <w:rFonts w:cs="Calibri"/>
        </w:rPr>
      </w:r>
      <w:r w:rsidRPr="006E4EB0">
        <w:rPr>
          <w:rFonts w:cs="Calibri"/>
        </w:rPr>
        <w:fldChar w:fldCharType="separate"/>
      </w:r>
      <w:r w:rsidRPr="006E4EB0">
        <w:rPr>
          <w:rFonts w:cs="Calibri"/>
        </w:rPr>
        <w:fldChar w:fldCharType="end"/>
      </w:r>
      <w:r w:rsidRPr="006E4EB0">
        <w:rPr>
          <w:rFonts w:cs="Calibri"/>
        </w:rPr>
        <w:t xml:space="preserve"> oświadczam, że Wykonawca, którego reprezentuję nie przynależy do grupy kapitałowej w rozumieniu ustawy z dnia 16 lutego 2007 r. o ochronie konkurencji i konsumentów (tekst jedn. Dz. U. z 202</w:t>
      </w:r>
      <w:r w:rsidR="00D1516D" w:rsidRPr="006E4EB0">
        <w:rPr>
          <w:rFonts w:cs="Calibri"/>
        </w:rPr>
        <w:t>4</w:t>
      </w:r>
      <w:r w:rsidRPr="006E4EB0">
        <w:rPr>
          <w:rFonts w:cs="Calibri"/>
        </w:rPr>
        <w:t xml:space="preserve"> r., poz. </w:t>
      </w:r>
      <w:r w:rsidR="00D1516D" w:rsidRPr="006E4EB0">
        <w:rPr>
          <w:rFonts w:cs="Calibri"/>
        </w:rPr>
        <w:t>594</w:t>
      </w:r>
      <w:r w:rsidRPr="006E4EB0">
        <w:rPr>
          <w:rFonts w:cs="Calibri"/>
        </w:rPr>
        <w:t xml:space="preserve"> z późn. zm.) z innym wykonawcą, który złożył ofertę lub ofertę częściową w przedmiotowym postępowaniu*</w:t>
      </w:r>
    </w:p>
    <w:p w14:paraId="771F5BE7" w14:textId="102442A5" w:rsidR="00943266" w:rsidRPr="006E4EB0" w:rsidRDefault="00943266" w:rsidP="00565C69">
      <w:pPr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E4EB0">
        <w:rPr>
          <w:rFonts w:cs="Calibri"/>
        </w:rPr>
        <w:instrText xml:space="preserve"> FORMCHECKBOX </w:instrText>
      </w:r>
      <w:r w:rsidRPr="006E4EB0">
        <w:rPr>
          <w:rFonts w:cs="Calibri"/>
        </w:rPr>
      </w:r>
      <w:r w:rsidRPr="006E4EB0">
        <w:rPr>
          <w:rFonts w:cs="Calibri"/>
        </w:rPr>
        <w:fldChar w:fldCharType="separate"/>
      </w:r>
      <w:r w:rsidRPr="006E4EB0">
        <w:rPr>
          <w:rFonts w:cs="Calibri"/>
        </w:rPr>
        <w:fldChar w:fldCharType="end"/>
      </w:r>
      <w:r w:rsidRPr="006E4EB0">
        <w:rPr>
          <w:rFonts w:cs="Calibri"/>
        </w:rPr>
        <w:t xml:space="preserve"> oświadczam, że Wykonawca, którego reprezentuję przynależy do grupy kapitałowej w rozumieniu ustawy z dnia 16 lutego 2007 r. o ochronie konkurencji i konsumentów (tekst jedn. Dz. U. z 202</w:t>
      </w:r>
      <w:r w:rsidR="00D1516D" w:rsidRPr="006E4EB0">
        <w:rPr>
          <w:rFonts w:cs="Calibri"/>
        </w:rPr>
        <w:t>4</w:t>
      </w:r>
      <w:r w:rsidRPr="006E4EB0">
        <w:rPr>
          <w:rFonts w:cs="Calibri"/>
        </w:rPr>
        <w:t xml:space="preserve"> r., poz. </w:t>
      </w:r>
      <w:r w:rsidR="00D1516D" w:rsidRPr="006E4EB0">
        <w:rPr>
          <w:rFonts w:cs="Calibri"/>
        </w:rPr>
        <w:t>594</w:t>
      </w:r>
      <w:r w:rsidRPr="006E4EB0">
        <w:rPr>
          <w:rFonts w:cs="Calibri"/>
        </w:rPr>
        <w:t xml:space="preserve"> z późn. zm.) wraz z wykonawcą, który złożył ofertę lub ofertę częściową w przedmiotowym postępowaniu  tj. (podać nazwę i adres)*:</w:t>
      </w:r>
    </w:p>
    <w:p w14:paraId="205187FE" w14:textId="160E6E05" w:rsidR="00943266" w:rsidRPr="006E4EB0" w:rsidRDefault="00943266" w:rsidP="00565C69">
      <w:pPr>
        <w:spacing w:after="0" w:line="240" w:lineRule="auto"/>
        <w:jc w:val="both"/>
        <w:rPr>
          <w:rFonts w:cs="Calibri"/>
        </w:rPr>
      </w:pPr>
      <w:r w:rsidRPr="006E4EB0">
        <w:rPr>
          <w:rFonts w:cs="Calibri"/>
        </w:rPr>
        <w:t xml:space="preserve">__________________________________________________________________________________ </w:t>
      </w:r>
    </w:p>
    <w:p w14:paraId="72DAE24D" w14:textId="77777777" w:rsidR="00943266" w:rsidRPr="006E4EB0" w:rsidRDefault="00943266" w:rsidP="00565C69">
      <w:pPr>
        <w:tabs>
          <w:tab w:val="left" w:pos="360"/>
        </w:tabs>
        <w:spacing w:after="0" w:line="240" w:lineRule="auto"/>
        <w:jc w:val="both"/>
        <w:rPr>
          <w:rFonts w:cs="Calibri"/>
          <w:szCs w:val="24"/>
        </w:rPr>
      </w:pPr>
      <w:r w:rsidRPr="006E4EB0">
        <w:rPr>
          <w:rFonts w:cs="Calibri"/>
          <w:szCs w:val="24"/>
        </w:rPr>
        <w:t xml:space="preserve">......................................................     </w:t>
      </w:r>
    </w:p>
    <w:p w14:paraId="7D4E9729" w14:textId="77AB7E85" w:rsidR="00943266" w:rsidRPr="006E4EB0" w:rsidRDefault="00943266" w:rsidP="00565C69">
      <w:pPr>
        <w:tabs>
          <w:tab w:val="left" w:pos="360"/>
        </w:tabs>
        <w:spacing w:after="0" w:line="240" w:lineRule="auto"/>
        <w:jc w:val="both"/>
        <w:rPr>
          <w:rFonts w:cs="Calibri"/>
          <w:szCs w:val="24"/>
        </w:rPr>
      </w:pPr>
      <w:r w:rsidRPr="006E4EB0">
        <w:rPr>
          <w:rFonts w:cs="Calibri"/>
          <w:szCs w:val="24"/>
        </w:rPr>
        <w:t xml:space="preserve">Miejscowość, data              </w:t>
      </w:r>
    </w:p>
    <w:p w14:paraId="4B09EA24" w14:textId="77777777" w:rsidR="00943266" w:rsidRPr="006E4EB0" w:rsidRDefault="00943266" w:rsidP="00565C69">
      <w:pPr>
        <w:tabs>
          <w:tab w:val="left" w:pos="360"/>
        </w:tabs>
        <w:spacing w:after="0" w:line="240" w:lineRule="auto"/>
        <w:jc w:val="right"/>
        <w:rPr>
          <w:rFonts w:cs="Calibri"/>
          <w:szCs w:val="24"/>
        </w:rPr>
      </w:pPr>
      <w:r w:rsidRPr="006E4EB0">
        <w:rPr>
          <w:rFonts w:cs="Calibri"/>
          <w:szCs w:val="24"/>
        </w:rPr>
        <w:t xml:space="preserve"> Podpis elektroniczny</w:t>
      </w:r>
    </w:p>
    <w:p w14:paraId="566856CC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color w:val="auto"/>
          <w:sz w:val="13"/>
          <w:szCs w:val="13"/>
          <w:u w:val="single"/>
        </w:rPr>
      </w:pPr>
      <w:r w:rsidRPr="006E4EB0">
        <w:rPr>
          <w:rStyle w:val="Brak"/>
          <w:rFonts w:ascii="Calibri" w:hAnsi="Calibri" w:cs="Calibri"/>
          <w:i/>
          <w:iCs/>
          <w:color w:val="auto"/>
          <w:sz w:val="13"/>
          <w:szCs w:val="13"/>
          <w:u w:val="single"/>
        </w:rPr>
        <w:t>Informacja dla Wykonawcy:</w:t>
      </w:r>
    </w:p>
    <w:p w14:paraId="7BD6A347" w14:textId="77777777" w:rsidR="00943266" w:rsidRPr="006E4EB0" w:rsidRDefault="00943266" w:rsidP="00565C69">
      <w:pPr>
        <w:pStyle w:val="TreA"/>
        <w:jc w:val="both"/>
        <w:rPr>
          <w:rStyle w:val="Brak"/>
          <w:rFonts w:ascii="Calibri" w:eastAsia="Helvetica Neue" w:hAnsi="Calibri" w:cs="Calibri"/>
          <w:i/>
          <w:iCs/>
          <w:color w:val="auto"/>
          <w:sz w:val="13"/>
          <w:szCs w:val="13"/>
        </w:rPr>
      </w:pPr>
      <w:r w:rsidRPr="006E4EB0">
        <w:rPr>
          <w:rStyle w:val="Brak"/>
          <w:rFonts w:ascii="Calibri" w:hAnsi="Calibri" w:cs="Calibri"/>
          <w:i/>
          <w:iCs/>
          <w:color w:val="auto"/>
          <w:sz w:val="13"/>
          <w:szCs w:val="13"/>
        </w:rPr>
        <w:t>Oświadczenie składa podmiot, na którego zdolnościach w celu potwierdzenia spełniania warunków udziału w postępowaniu powołuje się Wykonawca.</w:t>
      </w:r>
      <w:r w:rsidRPr="006E4EB0">
        <w:rPr>
          <w:rStyle w:val="Brak"/>
          <w:rFonts w:ascii="Calibri" w:eastAsia="Helvetica Neue" w:hAnsi="Calibri" w:cs="Calibri"/>
          <w:i/>
          <w:iCs/>
          <w:color w:val="auto"/>
          <w:sz w:val="13"/>
          <w:szCs w:val="13"/>
        </w:rPr>
        <w:t xml:space="preserve"> </w:t>
      </w:r>
      <w:r w:rsidRPr="006E4EB0">
        <w:rPr>
          <w:rStyle w:val="Brak"/>
          <w:rFonts w:ascii="Calibri" w:hAnsi="Calibri" w:cs="Calibri"/>
          <w:i/>
          <w:iCs/>
          <w:color w:val="auto"/>
          <w:sz w:val="13"/>
          <w:szCs w:val="13"/>
        </w:rPr>
        <w:t>Oświadczenie przekazuje Zamawiającemu wyłącznie ten Wykonawca, którego oferta zostanie najwyżej oceniona, na wezwanie Zamawiającego.</w:t>
      </w:r>
    </w:p>
    <w:p w14:paraId="7442CC75" w14:textId="77777777" w:rsidR="00943266" w:rsidRPr="006E4EB0" w:rsidRDefault="00943266" w:rsidP="00565C69">
      <w:pPr>
        <w:spacing w:after="0" w:line="240" w:lineRule="auto"/>
        <w:rPr>
          <w:rFonts w:cs="Calibri"/>
          <w:b/>
          <w:sz w:val="24"/>
          <w:szCs w:val="24"/>
        </w:rPr>
      </w:pPr>
    </w:p>
    <w:p w14:paraId="4468FAB5" w14:textId="77777777" w:rsidR="00943266" w:rsidRPr="006E4EB0" w:rsidRDefault="00943266" w:rsidP="00565C69">
      <w:pPr>
        <w:spacing w:after="0" w:line="240" w:lineRule="auto"/>
        <w:contextualSpacing/>
        <w:jc w:val="both"/>
        <w:rPr>
          <w:rFonts w:cs="Calibri"/>
          <w:b/>
          <w:bCs/>
          <w:sz w:val="20"/>
          <w:szCs w:val="20"/>
        </w:rPr>
      </w:pPr>
    </w:p>
    <w:sectPr w:rsidR="00943266" w:rsidRPr="006E4EB0" w:rsidSect="00A14634">
      <w:headerReference w:type="default" r:id="rId7"/>
      <w:footerReference w:type="default" r:id="rId8"/>
      <w:pgSz w:w="11906" w:h="16838"/>
      <w:pgMar w:top="704" w:right="1418" w:bottom="1134" w:left="1418" w:header="284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88097" w14:textId="77777777" w:rsidR="00814C42" w:rsidRDefault="00814C42">
      <w:pPr>
        <w:spacing w:after="0" w:line="240" w:lineRule="auto"/>
      </w:pPr>
      <w:r>
        <w:separator/>
      </w:r>
    </w:p>
  </w:endnote>
  <w:endnote w:type="continuationSeparator" w:id="0">
    <w:p w14:paraId="5995314C" w14:textId="77777777" w:rsidR="00814C42" w:rsidRDefault="0081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ebdings">
    <w:panose1 w:val="05030102010509060703"/>
    <w:charset w:val="00"/>
    <w:family w:val="decorative"/>
    <w:pitch w:val="variable"/>
    <w:sig w:usb0="00000003" w:usb1="00000000" w:usb2="00000000" w:usb3="00000000" w:csb0="80000001" w:csb1="00000000"/>
  </w:font>
  <w:font w:name="TimesNewRomanPSMT">
    <w:altName w:val="Times New Roman"/>
    <w:panose1 w:val="020B0604020202020204"/>
    <w:charset w:val="EE"/>
    <w:family w:val="auto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panose1 w:val="020B0604020202020204"/>
    <w:charset w:val="00"/>
    <w:family w:val="auto"/>
    <w:pitch w:val="variable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PL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 W1G 45 L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43C2F" w14:textId="2E072437" w:rsidR="00E2106F" w:rsidRPr="00FA0154" w:rsidRDefault="00E2106F" w:rsidP="00FA0154"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jc w:val="right"/>
      <w:textAlignment w:val="auto"/>
      <w:rPr>
        <w:rFonts w:ascii="Arial Narrow" w:eastAsia="Times New Roman" w:hAnsi="Arial Narrow" w:cs="Arial"/>
        <w:noProof/>
        <w:kern w:val="18"/>
        <w:sz w:val="16"/>
        <w:szCs w:val="14"/>
        <w:lang w:val="en-US"/>
      </w:rPr>
    </w:pPr>
    <w:r w:rsidRPr="00FA0154">
      <w:rPr>
        <w:rFonts w:ascii="Arial Narrow" w:hAnsi="Arial Narrow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73C941" wp14:editId="0145EAC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2" cy="19687"/>
              <wp:effectExtent l="0" t="0" r="24128" b="18413"/>
              <wp:wrapSquare wrapText="bothSides"/>
              <wp:docPr id="1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2" cy="19687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4C66D7E" w14:textId="77777777" w:rsidR="00E2106F" w:rsidRPr="00460970" w:rsidRDefault="00E2106F">
                          <w:pPr>
                            <w:pStyle w:val="Stopka"/>
                            <w:rPr>
                              <w:sz w:val="16"/>
                              <w:szCs w:val="14"/>
                            </w:rPr>
                          </w:pP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begin"/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instrText xml:space="preserve"> PAGE </w:instrText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separate"/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t>34</w:t>
                          </w:r>
                          <w:r w:rsidRPr="00460970">
                            <w:rPr>
                              <w:rStyle w:val="Numerstrony"/>
                              <w:sz w:val="16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673C941" id="_x0000_t202" coordsize="21600,21600" o:spt="202" path="m,l,21600r21600,l21600,xe">
              <v:stroke joinstyle="miter"/>
              <v:path gradientshapeok="t" o:connecttype="rect"/>
            </v:shapetype>
            <v:shape id="Ramka2" o:spid="_x0000_s1026" type="#_x0000_t202" style="position:absolute;left:0;text-align:left;margin-left:0;margin-top:.05pt;width:1.1pt;height:1.55pt;z-index:251659264;visibility:visible;mso-wrap-style:non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" filled="f" stroked="f">
              <v:textbox style="mso-fit-shape-to-text:t" inset="0,0,0,0">
                <w:txbxContent>
                  <w:p w14:paraId="54C66D7E" w14:textId="77777777" w:rsidR="00E2106F" w:rsidRPr="00460970" w:rsidRDefault="00E2106F">
                    <w:pPr>
                      <w:pStyle w:val="Stopka"/>
                      <w:rPr>
                        <w:sz w:val="16"/>
                        <w:szCs w:val="14"/>
                      </w:rPr>
                    </w:pP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begin"/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instrText xml:space="preserve"> PAGE </w:instrText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separate"/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t>34</w:t>
                    </w:r>
                    <w:r w:rsidRPr="00460970">
                      <w:rPr>
                        <w:rStyle w:val="Numerstrony"/>
                        <w:sz w:val="16"/>
                        <w:szCs w:val="1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9F189" w14:textId="77777777" w:rsidR="00814C42" w:rsidRDefault="00814C4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3FC2AEF" w14:textId="77777777" w:rsidR="00814C42" w:rsidRDefault="00814C42">
      <w:pPr>
        <w:spacing w:after="0" w:line="240" w:lineRule="auto"/>
      </w:pPr>
      <w:r>
        <w:continuationSeparator/>
      </w:r>
    </w:p>
  </w:footnote>
  <w:footnote w:id="1">
    <w:p w14:paraId="41AA9379" w14:textId="77777777" w:rsidR="00943266" w:rsidRPr="00943266" w:rsidRDefault="00943266" w:rsidP="00943266">
      <w:pPr>
        <w:pStyle w:val="Tekstprzypisudolnego"/>
        <w:rPr>
          <w:sz w:val="13"/>
          <w:szCs w:val="13"/>
        </w:rPr>
      </w:pPr>
      <w:r w:rsidRPr="00943266">
        <w:rPr>
          <w:rStyle w:val="Odwoanieprzypisudolnego"/>
          <w:sz w:val="13"/>
          <w:szCs w:val="13"/>
        </w:rPr>
        <w:footnoteRef/>
      </w:r>
      <w:r w:rsidRPr="00943266">
        <w:rPr>
          <w:sz w:val="13"/>
          <w:szCs w:val="13"/>
        </w:rPr>
        <w:t xml:space="preserve"> Wypełnić właściwie</w:t>
      </w:r>
    </w:p>
  </w:footnote>
  <w:footnote w:id="2">
    <w:p w14:paraId="47E8633F" w14:textId="77777777" w:rsidR="00943266" w:rsidRPr="00927234" w:rsidRDefault="00943266" w:rsidP="00943266">
      <w:pPr>
        <w:spacing w:before="120"/>
        <w:jc w:val="both"/>
        <w:rPr>
          <w:rFonts w:asciiTheme="minorHAnsi" w:hAnsiTheme="minorHAnsi" w:cstheme="minorHAnsi"/>
          <w:bCs/>
        </w:rPr>
      </w:pPr>
      <w:r w:rsidRPr="00943266">
        <w:rPr>
          <w:rStyle w:val="Odwoanieprzypisudolnego"/>
          <w:rFonts w:asciiTheme="minorHAnsi" w:hAnsiTheme="minorHAnsi" w:cstheme="minorHAnsi"/>
          <w:sz w:val="13"/>
          <w:szCs w:val="13"/>
        </w:rPr>
        <w:footnoteRef/>
      </w:r>
      <w:r w:rsidRPr="00943266">
        <w:rPr>
          <w:rFonts w:asciiTheme="minorHAnsi" w:hAnsiTheme="minorHAnsi" w:cstheme="minorHAnsi"/>
          <w:sz w:val="13"/>
          <w:szCs w:val="13"/>
        </w:rPr>
        <w:t xml:space="preserve"> </w:t>
      </w:r>
      <w:r w:rsidRPr="00943266">
        <w:rPr>
          <w:rFonts w:asciiTheme="minorHAnsi" w:hAnsiTheme="minorHAnsi" w:cstheme="minorHAnsi"/>
          <w:bCs/>
          <w:sz w:val="13"/>
          <w:szCs w:val="13"/>
        </w:rPr>
        <w:t xml:space="preserve">Należy zaznaczyć odpowiedni kwadrat. </w:t>
      </w:r>
      <w:r w:rsidRPr="00943266">
        <w:rPr>
          <w:rFonts w:asciiTheme="minorHAnsi" w:hAnsiTheme="minorHAnsi" w:cstheme="minorHAnsi"/>
          <w:sz w:val="13"/>
          <w:szCs w:val="13"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0C0B" w14:textId="40C0BCA2" w:rsidR="00E2106F" w:rsidRDefault="00E2106F" w:rsidP="00A1463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E47025F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9EE6549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pl-PL"/>
      </w:rPr>
    </w:lvl>
  </w:abstractNum>
  <w:abstractNum w:abstractNumId="3" w15:restartNumberingAfterBreak="0">
    <w:nsid w:val="00000004"/>
    <w:multiLevelType w:val="multilevel"/>
    <w:tmpl w:val="BB5E818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pl-PL"/>
      </w:rPr>
    </w:lvl>
  </w:abstractNum>
  <w:abstractNum w:abstractNumId="6" w15:restartNumberingAfterBreak="0">
    <w:nsid w:val="00DC2572"/>
    <w:multiLevelType w:val="multilevel"/>
    <w:tmpl w:val="6B12EC4E"/>
    <w:styleLink w:val="WW8Num33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19E266B"/>
    <w:multiLevelType w:val="multilevel"/>
    <w:tmpl w:val="408E127E"/>
    <w:lvl w:ilvl="0">
      <w:start w:val="5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1A12154"/>
    <w:multiLevelType w:val="multilevel"/>
    <w:tmpl w:val="BB9E4568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022B5E9B"/>
    <w:multiLevelType w:val="hybridMultilevel"/>
    <w:tmpl w:val="DC426794"/>
    <w:lvl w:ilvl="0" w:tplc="4AC03E20">
      <w:numFmt w:val="bullet"/>
      <w:lvlText w:val="•"/>
      <w:lvlJc w:val="left"/>
      <w:pPr>
        <w:ind w:left="1146" w:hanging="720"/>
      </w:pPr>
      <w:rPr>
        <w:rFonts w:ascii="Calibri" w:eastAsia="SimSu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02DB33E4"/>
    <w:multiLevelType w:val="multilevel"/>
    <w:tmpl w:val="CCFC6838"/>
    <w:styleLink w:val="WW8Num5"/>
    <w:lvl w:ilvl="0">
      <w:start w:val="1"/>
      <w:numFmt w:val="upperLetter"/>
      <w:lvlText w:val="%1."/>
      <w:lvlJc w:val="left"/>
      <w:pPr>
        <w:ind w:left="397" w:hanging="397"/>
      </w:pPr>
      <w:rPr>
        <w:rFonts w:ascii="Tahoma" w:hAnsi="Tahoma" w:cs="Tahoma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F96F77"/>
    <w:multiLevelType w:val="hybridMultilevel"/>
    <w:tmpl w:val="D5CEC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40C1F"/>
    <w:multiLevelType w:val="multilevel"/>
    <w:tmpl w:val="73B09436"/>
    <w:styleLink w:val="WW8Num2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14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645265"/>
    <w:multiLevelType w:val="hybridMultilevel"/>
    <w:tmpl w:val="9E164104"/>
    <w:lvl w:ilvl="0" w:tplc="BBC4C1D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D296E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6239F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2CCD3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28292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8E3B4E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869F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FC720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E286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53419D4"/>
    <w:multiLevelType w:val="multilevel"/>
    <w:tmpl w:val="3D7C44BC"/>
    <w:styleLink w:val="WWNum4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15812C87"/>
    <w:multiLevelType w:val="hybridMultilevel"/>
    <w:tmpl w:val="C346057A"/>
    <w:styleLink w:val="Zaimportowanystyl84"/>
    <w:lvl w:ilvl="0" w:tplc="74C2CF20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5" w:hanging="1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0A0D9AE">
      <w:start w:val="1"/>
      <w:numFmt w:val="lowerLetter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777" w:hanging="4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572FE1C">
      <w:start w:val="1"/>
      <w:numFmt w:val="lowerRoman"/>
      <w:lvlText w:val="%3."/>
      <w:lvlJc w:val="left"/>
      <w:pPr>
        <w:tabs>
          <w:tab w:val="left" w:pos="70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1394" w:hanging="4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25A1820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097" w:hanging="4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4A201C8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806" w:hanging="4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35A1430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3521" w:hanging="37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E2EB6A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24" w:hanging="4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3B22940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933" w:hanging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68EDB2E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6381"/>
          <w:tab w:val="left" w:pos="7090"/>
          <w:tab w:val="left" w:pos="7799"/>
          <w:tab w:val="left" w:pos="8508"/>
          <w:tab w:val="left" w:pos="8564"/>
        </w:tabs>
        <w:ind w:left="5648" w:hanging="3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15FA4F1C"/>
    <w:multiLevelType w:val="multilevel"/>
    <w:tmpl w:val="5C361FA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178A3263"/>
    <w:multiLevelType w:val="multilevel"/>
    <w:tmpl w:val="7BD0763C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B9E37F3"/>
    <w:multiLevelType w:val="hybridMultilevel"/>
    <w:tmpl w:val="68AAC3F6"/>
    <w:styleLink w:val="Zaimportowanystyl86"/>
    <w:lvl w:ilvl="0" w:tplc="520C21CC">
      <w:start w:val="1"/>
      <w:numFmt w:val="lowerLetter"/>
      <w:lvlText w:val="%1)"/>
      <w:lvlJc w:val="left"/>
      <w:pPr>
        <w:tabs>
          <w:tab w:val="num" w:pos="1416"/>
        </w:tabs>
        <w:ind w:left="851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4AF29C">
      <w:start w:val="1"/>
      <w:numFmt w:val="lowerLetter"/>
      <w:lvlText w:val="%2."/>
      <w:lvlJc w:val="left"/>
      <w:pPr>
        <w:tabs>
          <w:tab w:val="num" w:pos="2136"/>
        </w:tabs>
        <w:ind w:left="1571" w:hanging="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53C21AE">
      <w:start w:val="1"/>
      <w:numFmt w:val="lowerRoman"/>
      <w:lvlText w:val="%3."/>
      <w:lvlJc w:val="left"/>
      <w:pPr>
        <w:tabs>
          <w:tab w:val="num" w:pos="2856"/>
        </w:tabs>
        <w:ind w:left="2291" w:firstLine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0C0B2CC">
      <w:start w:val="1"/>
      <w:numFmt w:val="decimal"/>
      <w:lvlText w:val="%4."/>
      <w:lvlJc w:val="left"/>
      <w:pPr>
        <w:tabs>
          <w:tab w:val="num" w:pos="3576"/>
        </w:tabs>
        <w:ind w:left="3011" w:hanging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3482CB8">
      <w:start w:val="1"/>
      <w:numFmt w:val="lowerLetter"/>
      <w:lvlText w:val="%5."/>
      <w:lvlJc w:val="left"/>
      <w:pPr>
        <w:tabs>
          <w:tab w:val="num" w:pos="4296"/>
        </w:tabs>
        <w:ind w:left="3731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AE8B93E">
      <w:start w:val="1"/>
      <w:numFmt w:val="lowerRoman"/>
      <w:lvlText w:val="%6."/>
      <w:lvlJc w:val="left"/>
      <w:pPr>
        <w:tabs>
          <w:tab w:val="num" w:pos="5016"/>
        </w:tabs>
        <w:ind w:left="4451" w:firstLine="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6AA88">
      <w:start w:val="1"/>
      <w:numFmt w:val="decimal"/>
      <w:lvlText w:val="%7."/>
      <w:lvlJc w:val="left"/>
      <w:pPr>
        <w:tabs>
          <w:tab w:val="num" w:pos="5736"/>
        </w:tabs>
        <w:ind w:left="5171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6BE9F06">
      <w:start w:val="1"/>
      <w:numFmt w:val="lowerLetter"/>
      <w:lvlText w:val="%8."/>
      <w:lvlJc w:val="left"/>
      <w:pPr>
        <w:tabs>
          <w:tab w:val="num" w:pos="6456"/>
        </w:tabs>
        <w:ind w:left="5891" w:firstLine="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E863CA2">
      <w:start w:val="1"/>
      <w:numFmt w:val="lowerRoman"/>
      <w:lvlText w:val="%9."/>
      <w:lvlJc w:val="left"/>
      <w:pPr>
        <w:tabs>
          <w:tab w:val="num" w:pos="7176"/>
        </w:tabs>
        <w:ind w:left="6611" w:firstLine="1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2" w15:restartNumberingAfterBreak="0">
    <w:nsid w:val="1C411528"/>
    <w:multiLevelType w:val="multilevel"/>
    <w:tmpl w:val="A80A35E0"/>
    <w:styleLink w:val="WW8Num8"/>
    <w:lvl w:ilvl="0">
      <w:numFmt w:val="bullet"/>
      <w:lvlText w:val="-"/>
      <w:lvlJc w:val="left"/>
      <w:pPr>
        <w:ind w:left="631" w:hanging="930"/>
      </w:pPr>
      <w:rPr>
        <w:rFonts w:ascii="Times New Roman" w:hAnsi="Times New Roman" w:cs="Calibri"/>
      </w:rPr>
    </w:lvl>
    <w:lvl w:ilvl="1">
      <w:start w:val="1"/>
      <w:numFmt w:val="decimal"/>
      <w:lvlText w:val="%2."/>
      <w:lvlJc w:val="left"/>
      <w:pPr>
        <w:ind w:left="299" w:firstLine="0"/>
      </w:pPr>
      <w:rPr>
        <w:rFonts w:ascii="Calibri" w:hAnsi="Calibri" w:cs="Calibri"/>
      </w:r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  <w:rPr>
        <w:rFonts w:ascii="Calibri" w:hAnsi="Calibri" w:cs="Calibri"/>
      </w:rPr>
    </w:lvl>
    <w:lvl w:ilvl="4">
      <w:start w:val="1"/>
      <w:numFmt w:val="lowerLetter"/>
      <w:lvlText w:val="%5)"/>
      <w:lvlJc w:val="left"/>
      <w:pPr>
        <w:ind w:left="299" w:firstLine="709"/>
      </w:pPr>
      <w:rPr>
        <w:rFonts w:ascii="Calibri" w:hAnsi="Calibri" w:cs="Calibri"/>
      </w:rPr>
    </w:lvl>
    <w:lvl w:ilvl="5">
      <w:start w:val="1"/>
      <w:numFmt w:val="lowerRoman"/>
      <w:lvlText w:val="%6."/>
      <w:lvlJc w:val="left"/>
      <w:pPr>
        <w:ind w:left="1418" w:hanging="709"/>
      </w:pPr>
      <w:rPr>
        <w:rFonts w:ascii="Calibri" w:hAnsi="Calibri" w:cs="Calibri"/>
      </w:rPr>
    </w:lvl>
    <w:lvl w:ilvl="6">
      <w:start w:val="1"/>
      <w:numFmt w:val="lowerRoman"/>
      <w:lvlText w:val="%7."/>
      <w:lvlJc w:val="left"/>
      <w:pPr>
        <w:ind w:left="1418" w:hanging="709"/>
      </w:pPr>
      <w:rPr>
        <w:rFonts w:ascii="Calibri" w:hAnsi="Calibri" w:cs="Calibri"/>
      </w:rPr>
    </w:lvl>
    <w:lvl w:ilvl="7">
      <w:start w:val="1"/>
      <w:numFmt w:val="lowerRoman"/>
      <w:lvlText w:val="%8."/>
      <w:lvlJc w:val="left"/>
      <w:pPr>
        <w:ind w:left="1418" w:hanging="709"/>
      </w:pPr>
      <w:rPr>
        <w:rFonts w:ascii="Calibri" w:hAnsi="Calibri" w:cs="Calibri"/>
      </w:rPr>
    </w:lvl>
    <w:lvl w:ilvl="8">
      <w:start w:val="1"/>
      <w:numFmt w:val="lowerRoman"/>
      <w:lvlText w:val="%9."/>
      <w:lvlJc w:val="left"/>
      <w:pPr>
        <w:ind w:left="1418" w:hanging="709"/>
      </w:pPr>
      <w:rPr>
        <w:rFonts w:ascii="Calibri" w:hAnsi="Calibri" w:cs="Calibri"/>
      </w:rPr>
    </w:lvl>
  </w:abstractNum>
  <w:abstractNum w:abstractNumId="2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F76DF2"/>
    <w:multiLevelType w:val="hybridMultilevel"/>
    <w:tmpl w:val="9342F2BA"/>
    <w:lvl w:ilvl="0" w:tplc="8C3664FA">
      <w:start w:val="1"/>
      <w:numFmt w:val="decimal"/>
      <w:lvlText w:val="%1."/>
      <w:lvlJc w:val="left"/>
      <w:pPr>
        <w:ind w:left="42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00ABC2">
      <w:start w:val="1"/>
      <w:numFmt w:val="decimal"/>
      <w:lvlText w:val="%2)"/>
      <w:lvlJc w:val="left"/>
      <w:pPr>
        <w:ind w:left="708"/>
      </w:pPr>
      <w:rPr>
        <w:rFonts w:ascii="Webdings" w:eastAsia="Arial" w:hAnsi="Webdings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46FFC">
      <w:start w:val="1"/>
      <w:numFmt w:val="lowerRoman"/>
      <w:lvlText w:val="%3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F067FE">
      <w:start w:val="1"/>
      <w:numFmt w:val="decimal"/>
      <w:lvlText w:val="%4"/>
      <w:lvlJc w:val="left"/>
      <w:pPr>
        <w:ind w:left="2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4CD3C4">
      <w:start w:val="1"/>
      <w:numFmt w:val="lowerLetter"/>
      <w:lvlText w:val="%5"/>
      <w:lvlJc w:val="left"/>
      <w:pPr>
        <w:ind w:left="2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6AE16C">
      <w:start w:val="1"/>
      <w:numFmt w:val="lowerRoman"/>
      <w:lvlText w:val="%6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56731C">
      <w:start w:val="1"/>
      <w:numFmt w:val="decimal"/>
      <w:lvlText w:val="%7"/>
      <w:lvlJc w:val="left"/>
      <w:pPr>
        <w:ind w:left="43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CA0908">
      <w:start w:val="1"/>
      <w:numFmt w:val="lowerLetter"/>
      <w:lvlText w:val="%8"/>
      <w:lvlJc w:val="left"/>
      <w:pPr>
        <w:ind w:left="50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CAFE0">
      <w:start w:val="1"/>
      <w:numFmt w:val="lowerRoman"/>
      <w:lvlText w:val="%9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48F2BDF"/>
    <w:multiLevelType w:val="multilevel"/>
    <w:tmpl w:val="733E73A2"/>
    <w:styleLink w:val="WW8Num3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26" w15:restartNumberingAfterBreak="0">
    <w:nsid w:val="25822334"/>
    <w:multiLevelType w:val="hybridMultilevel"/>
    <w:tmpl w:val="49C6C1D6"/>
    <w:lvl w:ilvl="0" w:tplc="D4427072">
      <w:start w:val="1"/>
      <w:numFmt w:val="bullet"/>
      <w:lvlText w:val=""/>
      <w:lvlJc w:val="left"/>
      <w:pPr>
        <w:ind w:left="1140" w:hanging="360"/>
      </w:pPr>
      <w:rPr>
        <w:rFonts w:ascii="Symbol" w:eastAsia="SimSun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 w15:restartNumberingAfterBreak="0">
    <w:nsid w:val="269B5401"/>
    <w:multiLevelType w:val="hybridMultilevel"/>
    <w:tmpl w:val="7D2A54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5A360A"/>
    <w:multiLevelType w:val="multilevel"/>
    <w:tmpl w:val="B31258E2"/>
    <w:styleLink w:val="WW8Num111"/>
    <w:lvl w:ilvl="0">
      <w:numFmt w:val="bullet"/>
      <w:lvlText w:val="−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29" w15:restartNumberingAfterBreak="0">
    <w:nsid w:val="2C73662E"/>
    <w:multiLevelType w:val="multilevel"/>
    <w:tmpl w:val="A364C772"/>
    <w:styleLink w:val="WW8Num431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2D403931"/>
    <w:multiLevelType w:val="hybridMultilevel"/>
    <w:tmpl w:val="6D12C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" w15:restartNumberingAfterBreak="0">
    <w:nsid w:val="2E9265F5"/>
    <w:multiLevelType w:val="multilevel"/>
    <w:tmpl w:val="694C277C"/>
    <w:styleLink w:val="WW8Num1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32" w15:restartNumberingAfterBreak="0">
    <w:nsid w:val="305748A2"/>
    <w:multiLevelType w:val="multilevel"/>
    <w:tmpl w:val="68784F32"/>
    <w:styleLink w:val="WWNum1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305B442E"/>
    <w:multiLevelType w:val="hybridMultilevel"/>
    <w:tmpl w:val="167AA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852616"/>
    <w:multiLevelType w:val="hybridMultilevel"/>
    <w:tmpl w:val="0368E854"/>
    <w:lvl w:ilvl="0" w:tplc="8BE2E2B0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560A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D2860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782B1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E4EC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2D8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1E73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5C2B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A39E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7F20EC2"/>
    <w:multiLevelType w:val="multilevel"/>
    <w:tmpl w:val="A57AB0C2"/>
    <w:styleLink w:val="WW8Num261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7" w15:restartNumberingAfterBreak="0">
    <w:nsid w:val="3B5B5CB3"/>
    <w:multiLevelType w:val="hybridMultilevel"/>
    <w:tmpl w:val="66C636B4"/>
    <w:lvl w:ilvl="0" w:tplc="A4A28D9E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DE02F8">
      <w:start w:val="1"/>
      <w:numFmt w:val="lowerLetter"/>
      <w:lvlText w:val="%2)"/>
      <w:lvlJc w:val="left"/>
      <w:pPr>
        <w:ind w:left="141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7E8D6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EEED8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7EED7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B870C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10F30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68BA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24878A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F647AE"/>
    <w:multiLevelType w:val="hybridMultilevel"/>
    <w:tmpl w:val="72326078"/>
    <w:lvl w:ilvl="0" w:tplc="3A1836B8">
      <w:start w:val="1"/>
      <w:numFmt w:val="decimal"/>
      <w:lvlText w:val="%1."/>
      <w:lvlJc w:val="left"/>
      <w:pPr>
        <w:ind w:left="42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40D5B8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A4402E">
      <w:start w:val="1"/>
      <w:numFmt w:val="lowerLetter"/>
      <w:lvlText w:val="%3)"/>
      <w:lvlJc w:val="left"/>
      <w:pPr>
        <w:ind w:left="994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C63D1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42FD0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A2A5E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F8EBE6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78FAC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847CE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F027973"/>
    <w:multiLevelType w:val="hybridMultilevel"/>
    <w:tmpl w:val="D34A683C"/>
    <w:lvl w:ilvl="0" w:tplc="D8F27B4C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40704BE2"/>
    <w:multiLevelType w:val="multilevel"/>
    <w:tmpl w:val="C322A788"/>
    <w:lvl w:ilvl="0">
      <w:start w:val="1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SimSun" w:hAnsi="Calibri" w:cs="Calibri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2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950AFD"/>
    <w:multiLevelType w:val="hybridMultilevel"/>
    <w:tmpl w:val="A85096C0"/>
    <w:lvl w:ilvl="0" w:tplc="ACA26C3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CC2E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24DA8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CC21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9C627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C8B1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00458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A425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2CE74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7BC4C67"/>
    <w:multiLevelType w:val="hybridMultilevel"/>
    <w:tmpl w:val="3A32D82C"/>
    <w:lvl w:ilvl="0" w:tplc="AC8AC604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48AB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AAEA6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5A74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E8760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78546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4493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E488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F045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92009AC"/>
    <w:multiLevelType w:val="multilevel"/>
    <w:tmpl w:val="839A2B50"/>
    <w:styleLink w:val="WW8Num1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B937CAC"/>
    <w:multiLevelType w:val="multilevel"/>
    <w:tmpl w:val="45A2C5F8"/>
    <w:styleLink w:val="WW8Num4"/>
    <w:lvl w:ilvl="0">
      <w:numFmt w:val="bullet"/>
      <w:lvlText w:val=""/>
      <w:lvlJc w:val="left"/>
      <w:pPr>
        <w:ind w:left="707" w:hanging="283"/>
      </w:pPr>
      <w:rPr>
        <w:rFonts w:ascii="Symbol" w:hAnsi="Symbol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47" w15:restartNumberingAfterBreak="0">
    <w:nsid w:val="4DE35505"/>
    <w:multiLevelType w:val="hybridMultilevel"/>
    <w:tmpl w:val="5840F520"/>
    <w:lvl w:ilvl="0" w:tplc="4F222C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6B2AE7"/>
    <w:multiLevelType w:val="hybridMultilevel"/>
    <w:tmpl w:val="4B76489A"/>
    <w:lvl w:ilvl="0" w:tplc="18D8926C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2AA3A6">
      <w:start w:val="1"/>
      <w:numFmt w:val="decimal"/>
      <w:lvlText w:val="%2)"/>
      <w:lvlJc w:val="left"/>
      <w:pPr>
        <w:ind w:left="56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84C3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80FF4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0EE8F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34AFFC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1872FE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468AFC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948D02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53F0724B"/>
    <w:multiLevelType w:val="hybridMultilevel"/>
    <w:tmpl w:val="24D69480"/>
    <w:lvl w:ilvl="0" w:tplc="9086E61C">
      <w:numFmt w:val="bullet"/>
      <w:lvlText w:val="-"/>
      <w:lvlJc w:val="left"/>
      <w:pPr>
        <w:ind w:left="135" w:hanging="1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5"/>
        <w:szCs w:val="25"/>
        <w:lang w:val="pl-PL" w:eastAsia="en-US" w:bidi="ar-SA"/>
      </w:rPr>
    </w:lvl>
    <w:lvl w:ilvl="1" w:tplc="67B2B85A">
      <w:numFmt w:val="bullet"/>
      <w:lvlText w:val="•"/>
      <w:lvlJc w:val="left"/>
      <w:pPr>
        <w:ind w:left="1057" w:hanging="143"/>
      </w:pPr>
      <w:rPr>
        <w:rFonts w:hint="default"/>
        <w:lang w:val="pl-PL" w:eastAsia="en-US" w:bidi="ar-SA"/>
      </w:rPr>
    </w:lvl>
    <w:lvl w:ilvl="2" w:tplc="0E648D5A">
      <w:numFmt w:val="bullet"/>
      <w:lvlText w:val="•"/>
      <w:lvlJc w:val="left"/>
      <w:pPr>
        <w:ind w:left="1975" w:hanging="143"/>
      </w:pPr>
      <w:rPr>
        <w:rFonts w:hint="default"/>
        <w:lang w:val="pl-PL" w:eastAsia="en-US" w:bidi="ar-SA"/>
      </w:rPr>
    </w:lvl>
    <w:lvl w:ilvl="3" w:tplc="3A38EF08">
      <w:numFmt w:val="bullet"/>
      <w:lvlText w:val="•"/>
      <w:lvlJc w:val="left"/>
      <w:pPr>
        <w:ind w:left="2893" w:hanging="143"/>
      </w:pPr>
      <w:rPr>
        <w:rFonts w:hint="default"/>
        <w:lang w:val="pl-PL" w:eastAsia="en-US" w:bidi="ar-SA"/>
      </w:rPr>
    </w:lvl>
    <w:lvl w:ilvl="4" w:tplc="84CE47A0">
      <w:numFmt w:val="bullet"/>
      <w:lvlText w:val="•"/>
      <w:lvlJc w:val="left"/>
      <w:pPr>
        <w:ind w:left="3811" w:hanging="143"/>
      </w:pPr>
      <w:rPr>
        <w:rFonts w:hint="default"/>
        <w:lang w:val="pl-PL" w:eastAsia="en-US" w:bidi="ar-SA"/>
      </w:rPr>
    </w:lvl>
    <w:lvl w:ilvl="5" w:tplc="21E22C94">
      <w:numFmt w:val="bullet"/>
      <w:lvlText w:val="•"/>
      <w:lvlJc w:val="left"/>
      <w:pPr>
        <w:ind w:left="4729" w:hanging="143"/>
      </w:pPr>
      <w:rPr>
        <w:rFonts w:hint="default"/>
        <w:lang w:val="pl-PL" w:eastAsia="en-US" w:bidi="ar-SA"/>
      </w:rPr>
    </w:lvl>
    <w:lvl w:ilvl="6" w:tplc="7E561BF0">
      <w:numFmt w:val="bullet"/>
      <w:lvlText w:val="•"/>
      <w:lvlJc w:val="left"/>
      <w:pPr>
        <w:ind w:left="5647" w:hanging="143"/>
      </w:pPr>
      <w:rPr>
        <w:rFonts w:hint="default"/>
        <w:lang w:val="pl-PL" w:eastAsia="en-US" w:bidi="ar-SA"/>
      </w:rPr>
    </w:lvl>
    <w:lvl w:ilvl="7" w:tplc="0EEE3998">
      <w:numFmt w:val="bullet"/>
      <w:lvlText w:val="•"/>
      <w:lvlJc w:val="left"/>
      <w:pPr>
        <w:ind w:left="6565" w:hanging="143"/>
      </w:pPr>
      <w:rPr>
        <w:rFonts w:hint="default"/>
        <w:lang w:val="pl-PL" w:eastAsia="en-US" w:bidi="ar-SA"/>
      </w:rPr>
    </w:lvl>
    <w:lvl w:ilvl="8" w:tplc="FF6C5BD8">
      <w:numFmt w:val="bullet"/>
      <w:lvlText w:val="•"/>
      <w:lvlJc w:val="left"/>
      <w:pPr>
        <w:ind w:left="7483" w:hanging="143"/>
      </w:pPr>
      <w:rPr>
        <w:rFonts w:hint="default"/>
        <w:lang w:val="pl-PL" w:eastAsia="en-US" w:bidi="ar-SA"/>
      </w:rPr>
    </w:lvl>
  </w:abstractNum>
  <w:abstractNum w:abstractNumId="50" w15:restartNumberingAfterBreak="0">
    <w:nsid w:val="55543F6F"/>
    <w:multiLevelType w:val="multilevel"/>
    <w:tmpl w:val="8DEE5A58"/>
    <w:styleLink w:val="WW8Num43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1" w15:restartNumberingAfterBreak="0">
    <w:nsid w:val="55875EF0"/>
    <w:multiLevelType w:val="multilevel"/>
    <w:tmpl w:val="B84492DA"/>
    <w:styleLink w:val="WW8Num151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2" w15:restartNumberingAfterBreak="0">
    <w:nsid w:val="56F23EC5"/>
    <w:multiLevelType w:val="hybridMultilevel"/>
    <w:tmpl w:val="AFD861AA"/>
    <w:lvl w:ilvl="0" w:tplc="7FDA35D6">
      <w:start w:val="1"/>
      <w:numFmt w:val="decimal"/>
      <w:pStyle w:val="TEKSTRII"/>
      <w:lvlText w:val="%1."/>
      <w:lvlJc w:val="left"/>
      <w:pPr>
        <w:tabs>
          <w:tab w:val="num" w:pos="2007"/>
        </w:tabs>
        <w:ind w:left="2007" w:hanging="567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3" w15:restartNumberingAfterBreak="0">
    <w:nsid w:val="5AEC6816"/>
    <w:multiLevelType w:val="multilevel"/>
    <w:tmpl w:val="C08AEF4C"/>
    <w:styleLink w:val="WW8Num15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4" w15:restartNumberingAfterBreak="0">
    <w:nsid w:val="5B3F5245"/>
    <w:multiLevelType w:val="hybridMultilevel"/>
    <w:tmpl w:val="D4E63E10"/>
    <w:lvl w:ilvl="0" w:tplc="71124412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2412F6"/>
    <w:multiLevelType w:val="multilevel"/>
    <w:tmpl w:val="4670C470"/>
    <w:styleLink w:val="WW8Num26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6" w15:restartNumberingAfterBreak="0">
    <w:nsid w:val="5D095A18"/>
    <w:multiLevelType w:val="multilevel"/>
    <w:tmpl w:val="B11E6BA4"/>
    <w:lvl w:ilvl="0">
      <w:start w:val="1"/>
      <w:numFmt w:val="decimal"/>
      <w:lvlText w:val="%1."/>
      <w:lvlJc w:val="left"/>
      <w:pPr>
        <w:ind w:left="726" w:hanging="363"/>
      </w:pPr>
      <w:rPr>
        <w:rFonts w:ascii="Times New Roman" w:hAnsi="Times New Roman" w:cs="Times New Roman" w:hint="default"/>
        <w:b w:val="0"/>
        <w:bCs w:val="0"/>
        <w:color w:val="000000"/>
        <w:sz w:val="20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eastAsia="TimesNewRomanPSMT" w:hAnsi="Arial" w:cs="Arial" w:hint="default"/>
        <w:b w:val="0"/>
        <w:bCs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ascii="Times New Roman" w:hAnsi="Times New Roman"/>
        <w:b w:val="0"/>
        <w:bCs w:val="0"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Century Gothic" w:hAnsi="Century Gothic" w:hint="default"/>
        <w:b w:val="0"/>
        <w:bCs w:val="0"/>
        <w:sz w:val="22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  <w:b w:val="0"/>
        <w:bCs w:val="0"/>
        <w:sz w:val="20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  <w:b w:val="0"/>
        <w:bCs w:val="0"/>
        <w:sz w:val="24"/>
        <w:szCs w:val="24"/>
      </w:rPr>
    </w:lvl>
  </w:abstractNum>
  <w:abstractNum w:abstractNumId="57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0B25690"/>
    <w:multiLevelType w:val="hybridMultilevel"/>
    <w:tmpl w:val="C22CC5F0"/>
    <w:lvl w:ilvl="0" w:tplc="016CFF40">
      <w:start w:val="1"/>
      <w:numFmt w:val="decimal"/>
      <w:lvlText w:val="%1."/>
      <w:lvlJc w:val="left"/>
      <w:pPr>
        <w:ind w:left="42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5ED1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92CEAA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1C65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767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A46F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4CC2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CAF0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1409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61C80A01"/>
    <w:multiLevelType w:val="multilevel"/>
    <w:tmpl w:val="13A4FC48"/>
    <w:styleLink w:val="WWNum2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0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6B7D95"/>
    <w:multiLevelType w:val="multilevel"/>
    <w:tmpl w:val="BDCA5E1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63" w15:restartNumberingAfterBreak="0">
    <w:nsid w:val="658A3113"/>
    <w:multiLevelType w:val="multilevel"/>
    <w:tmpl w:val="A1D291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075B0F"/>
    <w:multiLevelType w:val="hybridMultilevel"/>
    <w:tmpl w:val="2E98C8E6"/>
    <w:lvl w:ilvl="0" w:tplc="9D403A54">
      <w:start w:val="1"/>
      <w:numFmt w:val="decimal"/>
      <w:lvlText w:val="%1."/>
      <w:lvlJc w:val="left"/>
      <w:pPr>
        <w:ind w:left="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8044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64D3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CC182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3080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19D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FCAC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5C4DB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32F43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8431148"/>
    <w:multiLevelType w:val="hybridMultilevel"/>
    <w:tmpl w:val="32705C58"/>
    <w:lvl w:ilvl="0" w:tplc="3098A7A8">
      <w:start w:val="1"/>
      <w:numFmt w:val="decimal"/>
      <w:lvlText w:val="%1.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F42DCC">
      <w:start w:val="1"/>
      <w:numFmt w:val="lowerLetter"/>
      <w:lvlText w:val="%2."/>
      <w:lvlJc w:val="left"/>
      <w:pPr>
        <w:ind w:left="113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7E3286">
      <w:start w:val="1"/>
      <w:numFmt w:val="lowerRoman"/>
      <w:lvlText w:val="%3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4E956C">
      <w:start w:val="1"/>
      <w:numFmt w:val="decimal"/>
      <w:lvlText w:val="%4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6CC53A">
      <w:start w:val="1"/>
      <w:numFmt w:val="lowerLetter"/>
      <w:lvlText w:val="%5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664FA8">
      <w:start w:val="1"/>
      <w:numFmt w:val="lowerRoman"/>
      <w:lvlText w:val="%6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26776E">
      <w:start w:val="1"/>
      <w:numFmt w:val="decimal"/>
      <w:lvlText w:val="%7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D0A232">
      <w:start w:val="1"/>
      <w:numFmt w:val="lowerLetter"/>
      <w:lvlText w:val="%8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45468A2">
      <w:start w:val="1"/>
      <w:numFmt w:val="lowerRoman"/>
      <w:lvlText w:val="%9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8A71D62"/>
    <w:multiLevelType w:val="hybridMultilevel"/>
    <w:tmpl w:val="BC3822EC"/>
    <w:lvl w:ilvl="0" w:tplc="94888C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A981C6F"/>
    <w:multiLevelType w:val="hybridMultilevel"/>
    <w:tmpl w:val="F7B43ABA"/>
    <w:styleLink w:val="Zaimportowanystyl14"/>
    <w:lvl w:ilvl="0" w:tplc="55B45BB4">
      <w:start w:val="1"/>
      <w:numFmt w:val="decimal"/>
      <w:lvlText w:val="%1."/>
      <w:lvlJc w:val="left"/>
      <w:pPr>
        <w:ind w:left="217" w:hanging="21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03288DE">
      <w:start w:val="1"/>
      <w:numFmt w:val="decimal"/>
      <w:lvlText w:val="%2."/>
      <w:lvlJc w:val="left"/>
      <w:pPr>
        <w:ind w:left="426" w:hanging="426"/>
      </w:pPr>
      <w:rPr>
        <w:rFonts w:ascii="Times New Roman" w:eastAsia="Arial Unicode MS" w:hAnsi="Times New Roman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97A2016">
      <w:start w:val="1"/>
      <w:numFmt w:val="decimal"/>
      <w:lvlText w:val="%3."/>
      <w:lvlJc w:val="left"/>
      <w:pPr>
        <w:ind w:left="709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BA5FE0">
      <w:start w:val="1"/>
      <w:numFmt w:val="decimal"/>
      <w:lvlText w:val="%4."/>
      <w:lvlJc w:val="left"/>
      <w:pPr>
        <w:ind w:left="99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82F80C">
      <w:start w:val="1"/>
      <w:numFmt w:val="decimal"/>
      <w:lvlText w:val="%5."/>
      <w:lvlJc w:val="left"/>
      <w:pPr>
        <w:ind w:left="127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CF04538">
      <w:start w:val="1"/>
      <w:numFmt w:val="decimal"/>
      <w:lvlText w:val="%6."/>
      <w:lvlJc w:val="left"/>
      <w:pPr>
        <w:ind w:left="156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88060DA">
      <w:start w:val="1"/>
      <w:numFmt w:val="decimal"/>
      <w:lvlText w:val="%7."/>
      <w:lvlJc w:val="left"/>
      <w:pPr>
        <w:ind w:left="1843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D300F04">
      <w:start w:val="1"/>
      <w:numFmt w:val="decimal"/>
      <w:lvlText w:val="%8."/>
      <w:lvlJc w:val="left"/>
      <w:pPr>
        <w:ind w:left="2127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DA6BCD4">
      <w:start w:val="1"/>
      <w:numFmt w:val="decimal"/>
      <w:lvlText w:val="%9."/>
      <w:lvlJc w:val="left"/>
      <w:pPr>
        <w:ind w:left="2410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6D08234F"/>
    <w:multiLevelType w:val="hybridMultilevel"/>
    <w:tmpl w:val="4C9C5AD2"/>
    <w:lvl w:ilvl="0" w:tplc="5DC4C5BE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3184CC2">
      <w:start w:val="1"/>
      <w:numFmt w:val="decimal"/>
      <w:lvlText w:val="%2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10CE944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26520A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4CE212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B2A9FBE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BA05A4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FAB578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6C1FDA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D592DBC"/>
    <w:multiLevelType w:val="hybridMultilevel"/>
    <w:tmpl w:val="BDDA0AFE"/>
    <w:lvl w:ilvl="0" w:tplc="341EEC78">
      <w:start w:val="1"/>
      <w:numFmt w:val="decimal"/>
      <w:lvlText w:val="%1)"/>
      <w:lvlJc w:val="left"/>
      <w:pPr>
        <w:ind w:left="708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23EE2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C36D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2CEB636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6640C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8E3C30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F0F04C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DA677A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F2F41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EFE4CDD"/>
    <w:multiLevelType w:val="hybridMultilevel"/>
    <w:tmpl w:val="EEB65330"/>
    <w:lvl w:ilvl="0" w:tplc="C72C5EF0">
      <w:start w:val="1"/>
      <w:numFmt w:val="decimal"/>
      <w:lvlText w:val="%1)"/>
      <w:lvlJc w:val="left"/>
      <w:pPr>
        <w:ind w:left="656" w:hanging="351"/>
        <w:jc w:val="left"/>
      </w:pPr>
      <w:rPr>
        <w:rFonts w:hint="default"/>
        <w:spacing w:val="0"/>
        <w:w w:val="108"/>
        <w:lang w:val="pl-PL" w:eastAsia="en-US" w:bidi="ar-SA"/>
      </w:rPr>
    </w:lvl>
    <w:lvl w:ilvl="1" w:tplc="90C443B8">
      <w:numFmt w:val="bullet"/>
      <w:lvlText w:val="•"/>
      <w:lvlJc w:val="left"/>
      <w:pPr>
        <w:ind w:left="1525" w:hanging="351"/>
      </w:pPr>
      <w:rPr>
        <w:rFonts w:hint="default"/>
        <w:lang w:val="pl-PL" w:eastAsia="en-US" w:bidi="ar-SA"/>
      </w:rPr>
    </w:lvl>
    <w:lvl w:ilvl="2" w:tplc="63960C4E">
      <w:numFmt w:val="bullet"/>
      <w:lvlText w:val="•"/>
      <w:lvlJc w:val="left"/>
      <w:pPr>
        <w:ind w:left="2391" w:hanging="351"/>
      </w:pPr>
      <w:rPr>
        <w:rFonts w:hint="default"/>
        <w:lang w:val="pl-PL" w:eastAsia="en-US" w:bidi="ar-SA"/>
      </w:rPr>
    </w:lvl>
    <w:lvl w:ilvl="3" w:tplc="7696EF2E">
      <w:numFmt w:val="bullet"/>
      <w:lvlText w:val="•"/>
      <w:lvlJc w:val="left"/>
      <w:pPr>
        <w:ind w:left="3257" w:hanging="351"/>
      </w:pPr>
      <w:rPr>
        <w:rFonts w:hint="default"/>
        <w:lang w:val="pl-PL" w:eastAsia="en-US" w:bidi="ar-SA"/>
      </w:rPr>
    </w:lvl>
    <w:lvl w:ilvl="4" w:tplc="47ACECE2">
      <w:numFmt w:val="bullet"/>
      <w:lvlText w:val="•"/>
      <w:lvlJc w:val="left"/>
      <w:pPr>
        <w:ind w:left="4123" w:hanging="351"/>
      </w:pPr>
      <w:rPr>
        <w:rFonts w:hint="default"/>
        <w:lang w:val="pl-PL" w:eastAsia="en-US" w:bidi="ar-SA"/>
      </w:rPr>
    </w:lvl>
    <w:lvl w:ilvl="5" w:tplc="601EB958">
      <w:numFmt w:val="bullet"/>
      <w:lvlText w:val="•"/>
      <w:lvlJc w:val="left"/>
      <w:pPr>
        <w:ind w:left="4989" w:hanging="351"/>
      </w:pPr>
      <w:rPr>
        <w:rFonts w:hint="default"/>
        <w:lang w:val="pl-PL" w:eastAsia="en-US" w:bidi="ar-SA"/>
      </w:rPr>
    </w:lvl>
    <w:lvl w:ilvl="6" w:tplc="DD20AE32">
      <w:numFmt w:val="bullet"/>
      <w:lvlText w:val="•"/>
      <w:lvlJc w:val="left"/>
      <w:pPr>
        <w:ind w:left="5855" w:hanging="351"/>
      </w:pPr>
      <w:rPr>
        <w:rFonts w:hint="default"/>
        <w:lang w:val="pl-PL" w:eastAsia="en-US" w:bidi="ar-SA"/>
      </w:rPr>
    </w:lvl>
    <w:lvl w:ilvl="7" w:tplc="47141F46">
      <w:numFmt w:val="bullet"/>
      <w:lvlText w:val="•"/>
      <w:lvlJc w:val="left"/>
      <w:pPr>
        <w:ind w:left="6721" w:hanging="351"/>
      </w:pPr>
      <w:rPr>
        <w:rFonts w:hint="default"/>
        <w:lang w:val="pl-PL" w:eastAsia="en-US" w:bidi="ar-SA"/>
      </w:rPr>
    </w:lvl>
    <w:lvl w:ilvl="8" w:tplc="3738BB6E">
      <w:numFmt w:val="bullet"/>
      <w:lvlText w:val="•"/>
      <w:lvlJc w:val="left"/>
      <w:pPr>
        <w:ind w:left="7587" w:hanging="351"/>
      </w:pPr>
      <w:rPr>
        <w:rFonts w:hint="default"/>
        <w:lang w:val="pl-PL" w:eastAsia="en-US" w:bidi="ar-SA"/>
      </w:rPr>
    </w:lvl>
  </w:abstractNum>
  <w:abstractNum w:abstractNumId="72" w15:restartNumberingAfterBreak="0">
    <w:nsid w:val="70651DF1"/>
    <w:multiLevelType w:val="hybridMultilevel"/>
    <w:tmpl w:val="A85688AA"/>
    <w:styleLink w:val="Zaimportowanystyl85"/>
    <w:lvl w:ilvl="0" w:tplc="6EC4B142">
      <w:start w:val="1"/>
      <w:numFmt w:val="lowerLetter"/>
      <w:lvlText w:val="%1)"/>
      <w:lvlJc w:val="left"/>
      <w:pPr>
        <w:tabs>
          <w:tab w:val="left" w:pos="851"/>
          <w:tab w:val="num" w:pos="1416"/>
        </w:tabs>
        <w:ind w:left="851" w:hanging="4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6A42608">
      <w:start w:val="1"/>
      <w:numFmt w:val="lowerLetter"/>
      <w:lvlText w:val="%2."/>
      <w:lvlJc w:val="left"/>
      <w:pPr>
        <w:tabs>
          <w:tab w:val="left" w:pos="851"/>
          <w:tab w:val="num" w:pos="2136"/>
        </w:tabs>
        <w:ind w:left="1571" w:hanging="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AB4F702">
      <w:start w:val="1"/>
      <w:numFmt w:val="lowerRoman"/>
      <w:lvlText w:val="%3."/>
      <w:lvlJc w:val="left"/>
      <w:pPr>
        <w:tabs>
          <w:tab w:val="left" w:pos="851"/>
          <w:tab w:val="num" w:pos="2856"/>
        </w:tabs>
        <w:ind w:left="2291" w:firstLine="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EAAC504">
      <w:start w:val="1"/>
      <w:numFmt w:val="decimal"/>
      <w:lvlText w:val="%4."/>
      <w:lvlJc w:val="left"/>
      <w:pPr>
        <w:tabs>
          <w:tab w:val="left" w:pos="851"/>
          <w:tab w:val="num" w:pos="3576"/>
        </w:tabs>
        <w:ind w:left="3011" w:hanging="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0F4AE0E">
      <w:start w:val="1"/>
      <w:numFmt w:val="lowerLetter"/>
      <w:lvlText w:val="%5."/>
      <w:lvlJc w:val="left"/>
      <w:pPr>
        <w:tabs>
          <w:tab w:val="left" w:pos="851"/>
          <w:tab w:val="num" w:pos="4296"/>
        </w:tabs>
        <w:ind w:left="3731" w:firstLine="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EFA8388">
      <w:start w:val="1"/>
      <w:numFmt w:val="lowerRoman"/>
      <w:lvlText w:val="%6."/>
      <w:lvlJc w:val="left"/>
      <w:pPr>
        <w:tabs>
          <w:tab w:val="left" w:pos="851"/>
          <w:tab w:val="num" w:pos="5016"/>
        </w:tabs>
        <w:ind w:left="4451" w:firstLine="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3D021CA">
      <w:start w:val="1"/>
      <w:numFmt w:val="decimal"/>
      <w:lvlText w:val="%7."/>
      <w:lvlJc w:val="left"/>
      <w:pPr>
        <w:tabs>
          <w:tab w:val="left" w:pos="851"/>
          <w:tab w:val="num" w:pos="5736"/>
        </w:tabs>
        <w:ind w:left="5171" w:firstLine="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2480CC2">
      <w:start w:val="1"/>
      <w:numFmt w:val="lowerLetter"/>
      <w:lvlText w:val="%8."/>
      <w:lvlJc w:val="left"/>
      <w:pPr>
        <w:tabs>
          <w:tab w:val="left" w:pos="851"/>
          <w:tab w:val="num" w:pos="6456"/>
        </w:tabs>
        <w:ind w:left="5891" w:firstLine="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03A1B9C">
      <w:start w:val="1"/>
      <w:numFmt w:val="lowerRoman"/>
      <w:lvlText w:val="%9."/>
      <w:lvlJc w:val="left"/>
      <w:pPr>
        <w:tabs>
          <w:tab w:val="left" w:pos="851"/>
          <w:tab w:val="num" w:pos="7176"/>
        </w:tabs>
        <w:ind w:left="6611" w:firstLine="1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3" w15:restartNumberingAfterBreak="0">
    <w:nsid w:val="73CD514C"/>
    <w:multiLevelType w:val="hybridMultilevel"/>
    <w:tmpl w:val="3E06D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4419E"/>
    <w:multiLevelType w:val="hybridMultilevel"/>
    <w:tmpl w:val="0002B21A"/>
    <w:styleLink w:val="Zaimportowanystyl19"/>
    <w:lvl w:ilvl="0" w:tplc="24265138">
      <w:start w:val="1"/>
      <w:numFmt w:val="decimal"/>
      <w:lvlText w:val="%1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709" w:hanging="70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B6BBC8">
      <w:start w:val="1"/>
      <w:numFmt w:val="lowerLetter"/>
      <w:lvlText w:val="%2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679" w:hanging="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D74E7DC">
      <w:start w:val="1"/>
      <w:numFmt w:val="lowerRoman"/>
      <w:lvlText w:val="%3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1394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95C3B68">
      <w:start w:val="1"/>
      <w:numFmt w:val="decimal"/>
      <w:lvlText w:val="%4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097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2B82D94">
      <w:start w:val="1"/>
      <w:numFmt w:val="lowerLetter"/>
      <w:lvlText w:val="%5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2806" w:hanging="3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76F0DC">
      <w:start w:val="1"/>
      <w:numFmt w:val="lowerRoman"/>
      <w:lvlText w:val="%6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3521" w:hanging="23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7800176">
      <w:start w:val="1"/>
      <w:numFmt w:val="decimal"/>
      <w:lvlText w:val="%7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224" w:hanging="2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AE260C">
      <w:start w:val="1"/>
      <w:numFmt w:val="lowerLetter"/>
      <w:lvlText w:val="%8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4933" w:hanging="2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73C60E8">
      <w:start w:val="1"/>
      <w:numFmt w:val="lowerRoman"/>
      <w:lvlText w:val="%9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8564"/>
        </w:tabs>
        <w:ind w:left="5648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6D77344"/>
    <w:multiLevelType w:val="multilevel"/>
    <w:tmpl w:val="91866622"/>
    <w:styleLink w:val="WW8Num11"/>
    <w:lvl w:ilvl="0">
      <w:numFmt w:val="bullet"/>
      <w:lvlText w:val="−"/>
      <w:lvlJc w:val="left"/>
      <w:pPr>
        <w:ind w:left="1146" w:hanging="360"/>
      </w:pPr>
      <w:rPr>
        <w:rFonts w:ascii="Times New Roman" w:eastAsia="Calibri" w:hAnsi="Times New Roman" w:cs="Times New Roman"/>
        <w:color w:val="00000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 w:cs="Wingdings"/>
      </w:rPr>
    </w:lvl>
  </w:abstractNum>
  <w:abstractNum w:abstractNumId="76" w15:restartNumberingAfterBreak="0">
    <w:nsid w:val="772F2A65"/>
    <w:multiLevelType w:val="hybridMultilevel"/>
    <w:tmpl w:val="6A2450E8"/>
    <w:lvl w:ilvl="0" w:tplc="9BF6B54A">
      <w:start w:val="1"/>
      <w:numFmt w:val="decimal"/>
      <w:lvlText w:val="%1."/>
      <w:lvlJc w:val="left"/>
      <w:pPr>
        <w:ind w:left="36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90D924">
      <w:start w:val="1"/>
      <w:numFmt w:val="lowerLetter"/>
      <w:lvlText w:val="%2."/>
      <w:lvlJc w:val="left"/>
      <w:pPr>
        <w:ind w:left="813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0406A8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6FC6BD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96AAEE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D0628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1481BA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626F98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202C36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7AA3211F"/>
    <w:multiLevelType w:val="multilevel"/>
    <w:tmpl w:val="C4EC43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540090">
    <w:abstractNumId w:val="32"/>
  </w:num>
  <w:num w:numId="2" w16cid:durableId="1746144261">
    <w:abstractNumId w:val="59"/>
  </w:num>
  <w:num w:numId="3" w16cid:durableId="67659424">
    <w:abstractNumId w:val="8"/>
  </w:num>
  <w:num w:numId="4" w16cid:durableId="926495466">
    <w:abstractNumId w:val="16"/>
  </w:num>
  <w:num w:numId="5" w16cid:durableId="334846781">
    <w:abstractNumId w:val="18"/>
  </w:num>
  <w:num w:numId="6" w16cid:durableId="268901877">
    <w:abstractNumId w:val="45"/>
  </w:num>
  <w:num w:numId="7" w16cid:durableId="964391034">
    <w:abstractNumId w:val="6"/>
  </w:num>
  <w:num w:numId="8" w16cid:durableId="629943599">
    <w:abstractNumId w:val="10"/>
  </w:num>
  <w:num w:numId="9" w16cid:durableId="781920460">
    <w:abstractNumId w:val="55"/>
  </w:num>
  <w:num w:numId="10" w16cid:durableId="564031004">
    <w:abstractNumId w:val="53"/>
  </w:num>
  <w:num w:numId="11" w16cid:durableId="2023898975">
    <w:abstractNumId w:val="75"/>
  </w:num>
  <w:num w:numId="12" w16cid:durableId="1377193772">
    <w:abstractNumId w:val="50"/>
  </w:num>
  <w:num w:numId="13" w16cid:durableId="386295441">
    <w:abstractNumId w:val="22"/>
  </w:num>
  <w:num w:numId="14" w16cid:durableId="1843742783">
    <w:abstractNumId w:val="31"/>
  </w:num>
  <w:num w:numId="15" w16cid:durableId="1586109452">
    <w:abstractNumId w:val="13"/>
  </w:num>
  <w:num w:numId="16" w16cid:durableId="670255275">
    <w:abstractNumId w:val="25"/>
  </w:num>
  <w:num w:numId="17" w16cid:durableId="1338536891">
    <w:abstractNumId w:val="46"/>
  </w:num>
  <w:num w:numId="18" w16cid:durableId="1146161921">
    <w:abstractNumId w:val="36"/>
  </w:num>
  <w:num w:numId="19" w16cid:durableId="916287838">
    <w:abstractNumId w:val="51"/>
  </w:num>
  <w:num w:numId="20" w16cid:durableId="1511530531">
    <w:abstractNumId w:val="28"/>
  </w:num>
  <w:num w:numId="21" w16cid:durableId="273707967">
    <w:abstractNumId w:val="29"/>
  </w:num>
  <w:num w:numId="22" w16cid:durableId="1858614569">
    <w:abstractNumId w:val="32"/>
    <w:lvlOverride w:ilvl="0">
      <w:startOverride w:val="1"/>
    </w:lvlOverride>
  </w:num>
  <w:num w:numId="23" w16cid:durableId="866141873">
    <w:abstractNumId w:val="7"/>
  </w:num>
  <w:num w:numId="24" w16cid:durableId="1630042047">
    <w:abstractNumId w:val="77"/>
  </w:num>
  <w:num w:numId="25" w16cid:durableId="866023454">
    <w:abstractNumId w:val="41"/>
  </w:num>
  <w:num w:numId="26" w16cid:durableId="1896503369">
    <w:abstractNumId w:val="8"/>
    <w:lvlOverride w:ilvl="0">
      <w:startOverride w:val="1"/>
    </w:lvlOverride>
  </w:num>
  <w:num w:numId="27" w16cid:durableId="769813283">
    <w:abstractNumId w:val="16"/>
    <w:lvlOverride w:ilvl="0">
      <w:startOverride w:val="1"/>
    </w:lvlOverride>
  </w:num>
  <w:num w:numId="28" w16cid:durableId="602416171">
    <w:abstractNumId w:val="63"/>
  </w:num>
  <w:num w:numId="29" w16cid:durableId="382875811">
    <w:abstractNumId w:val="19"/>
  </w:num>
  <w:num w:numId="30" w16cid:durableId="1471706684">
    <w:abstractNumId w:val="10"/>
    <w:lvlOverride w:ilvl="0">
      <w:startOverride w:val="1"/>
    </w:lvlOverride>
  </w:num>
  <w:num w:numId="31" w16cid:durableId="762453277">
    <w:abstractNumId w:val="1"/>
  </w:num>
  <w:num w:numId="32" w16cid:durableId="381952119">
    <w:abstractNumId w:val="52"/>
  </w:num>
  <w:num w:numId="33" w16cid:durableId="1408459683">
    <w:abstractNumId w:val="0"/>
  </w:num>
  <w:num w:numId="34" w16cid:durableId="711657051">
    <w:abstractNumId w:val="67"/>
  </w:num>
  <w:num w:numId="35" w16cid:durableId="1955988178">
    <w:abstractNumId w:val="17"/>
  </w:num>
  <w:num w:numId="36" w16cid:durableId="162206679">
    <w:abstractNumId w:val="21"/>
  </w:num>
  <w:num w:numId="37" w16cid:durableId="1717120705">
    <w:abstractNumId w:val="72"/>
  </w:num>
  <w:num w:numId="38" w16cid:durableId="976763066">
    <w:abstractNumId w:val="74"/>
  </w:num>
  <w:num w:numId="39" w16cid:durableId="212163111">
    <w:abstractNumId w:val="33"/>
  </w:num>
  <w:num w:numId="40" w16cid:durableId="515583318">
    <w:abstractNumId w:val="26"/>
  </w:num>
  <w:num w:numId="41" w16cid:durableId="1815947706">
    <w:abstractNumId w:val="56"/>
  </w:num>
  <w:num w:numId="42" w16cid:durableId="1360207664">
    <w:abstractNumId w:val="27"/>
  </w:num>
  <w:num w:numId="43" w16cid:durableId="1319311154">
    <w:abstractNumId w:val="20"/>
  </w:num>
  <w:num w:numId="44" w16cid:durableId="68969146">
    <w:abstractNumId w:val="35"/>
  </w:num>
  <w:num w:numId="45" w16cid:durableId="1778060974">
    <w:abstractNumId w:val="73"/>
  </w:num>
  <w:num w:numId="46" w16cid:durableId="1796753309">
    <w:abstractNumId w:val="12"/>
  </w:num>
  <w:num w:numId="47" w16cid:durableId="395860852">
    <w:abstractNumId w:val="60"/>
  </w:num>
  <w:num w:numId="48" w16cid:durableId="1784225580">
    <w:abstractNumId w:val="42"/>
  </w:num>
  <w:num w:numId="49" w16cid:durableId="260450377">
    <w:abstractNumId w:val="78"/>
  </w:num>
  <w:num w:numId="50" w16cid:durableId="1795564925">
    <w:abstractNumId w:val="61"/>
  </w:num>
  <w:num w:numId="51" w16cid:durableId="1742294907">
    <w:abstractNumId w:val="47"/>
  </w:num>
  <w:num w:numId="52" w16cid:durableId="2100759195">
    <w:abstractNumId w:val="38"/>
  </w:num>
  <w:num w:numId="53" w16cid:durableId="1959723912">
    <w:abstractNumId w:val="70"/>
  </w:num>
  <w:num w:numId="54" w16cid:durableId="1968076007">
    <w:abstractNumId w:val="23"/>
  </w:num>
  <w:num w:numId="55" w16cid:durableId="1185441722">
    <w:abstractNumId w:val="57"/>
  </w:num>
  <w:num w:numId="56" w16cid:durableId="436367548">
    <w:abstractNumId w:val="14"/>
  </w:num>
  <w:num w:numId="57" w16cid:durableId="117676569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04669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2623712">
    <w:abstractNumId w:val="11"/>
  </w:num>
  <w:num w:numId="60" w16cid:durableId="1352301284">
    <w:abstractNumId w:val="9"/>
  </w:num>
  <w:num w:numId="61" w16cid:durableId="501163962">
    <w:abstractNumId w:val="54"/>
  </w:num>
  <w:num w:numId="62" w16cid:durableId="559445208">
    <w:abstractNumId w:val="30"/>
  </w:num>
  <w:num w:numId="63" w16cid:durableId="944264759">
    <w:abstractNumId w:val="49"/>
  </w:num>
  <w:num w:numId="64" w16cid:durableId="2063097476">
    <w:abstractNumId w:val="71"/>
  </w:num>
  <w:num w:numId="65" w16cid:durableId="123744223">
    <w:abstractNumId w:val="66"/>
  </w:num>
  <w:num w:numId="66" w16cid:durableId="1803305459">
    <w:abstractNumId w:val="64"/>
  </w:num>
  <w:num w:numId="67" w16cid:durableId="961154858">
    <w:abstractNumId w:val="37"/>
  </w:num>
  <w:num w:numId="68" w16cid:durableId="826827194">
    <w:abstractNumId w:val="15"/>
  </w:num>
  <w:num w:numId="69" w16cid:durableId="651368747">
    <w:abstractNumId w:val="65"/>
  </w:num>
  <w:num w:numId="70" w16cid:durableId="1197155317">
    <w:abstractNumId w:val="44"/>
  </w:num>
  <w:num w:numId="71" w16cid:durableId="1029603067">
    <w:abstractNumId w:val="58"/>
  </w:num>
  <w:num w:numId="72" w16cid:durableId="1220896638">
    <w:abstractNumId w:val="24"/>
  </w:num>
  <w:num w:numId="73" w16cid:durableId="1637252643">
    <w:abstractNumId w:val="69"/>
  </w:num>
  <w:num w:numId="74" w16cid:durableId="64184257">
    <w:abstractNumId w:val="48"/>
  </w:num>
  <w:num w:numId="75" w16cid:durableId="353531874">
    <w:abstractNumId w:val="39"/>
  </w:num>
  <w:num w:numId="76" w16cid:durableId="1667247956">
    <w:abstractNumId w:val="68"/>
  </w:num>
  <w:num w:numId="77" w16cid:durableId="879559771">
    <w:abstractNumId w:val="34"/>
  </w:num>
  <w:num w:numId="78" w16cid:durableId="1874418709">
    <w:abstractNumId w:val="76"/>
  </w:num>
  <w:num w:numId="79" w16cid:durableId="321391929">
    <w:abstractNumId w:val="43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/>
  <w:attachedTemplate r:id="rId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6E9"/>
    <w:rsid w:val="00037C2C"/>
    <w:rsid w:val="0004612E"/>
    <w:rsid w:val="00054453"/>
    <w:rsid w:val="00062511"/>
    <w:rsid w:val="00090E84"/>
    <w:rsid w:val="000C0893"/>
    <w:rsid w:val="00105932"/>
    <w:rsid w:val="0016630B"/>
    <w:rsid w:val="001A76B9"/>
    <w:rsid w:val="001C7E2E"/>
    <w:rsid w:val="00204F26"/>
    <w:rsid w:val="002600FD"/>
    <w:rsid w:val="00276D61"/>
    <w:rsid w:val="00371B93"/>
    <w:rsid w:val="003D6913"/>
    <w:rsid w:val="003E2795"/>
    <w:rsid w:val="00412488"/>
    <w:rsid w:val="00417B77"/>
    <w:rsid w:val="00460970"/>
    <w:rsid w:val="004A03E7"/>
    <w:rsid w:val="004F4821"/>
    <w:rsid w:val="0052316B"/>
    <w:rsid w:val="00543ED4"/>
    <w:rsid w:val="00565C69"/>
    <w:rsid w:val="005B06E9"/>
    <w:rsid w:val="005C5E39"/>
    <w:rsid w:val="005F1D0A"/>
    <w:rsid w:val="0060036C"/>
    <w:rsid w:val="00651517"/>
    <w:rsid w:val="0069583E"/>
    <w:rsid w:val="006A7FE0"/>
    <w:rsid w:val="006E4EB0"/>
    <w:rsid w:val="007563BB"/>
    <w:rsid w:val="007830C6"/>
    <w:rsid w:val="00797283"/>
    <w:rsid w:val="007E3296"/>
    <w:rsid w:val="00806BC0"/>
    <w:rsid w:val="00814C42"/>
    <w:rsid w:val="0081638C"/>
    <w:rsid w:val="0082741D"/>
    <w:rsid w:val="00846236"/>
    <w:rsid w:val="00861B3B"/>
    <w:rsid w:val="008817DB"/>
    <w:rsid w:val="008845B8"/>
    <w:rsid w:val="008A709B"/>
    <w:rsid w:val="008B19B0"/>
    <w:rsid w:val="008D7C5E"/>
    <w:rsid w:val="00943266"/>
    <w:rsid w:val="0096437D"/>
    <w:rsid w:val="00A14634"/>
    <w:rsid w:val="00A47D52"/>
    <w:rsid w:val="00A72A8F"/>
    <w:rsid w:val="00AA56EC"/>
    <w:rsid w:val="00AA6F5B"/>
    <w:rsid w:val="00AD1375"/>
    <w:rsid w:val="00B23E21"/>
    <w:rsid w:val="00B4784A"/>
    <w:rsid w:val="00B612D1"/>
    <w:rsid w:val="00B655AD"/>
    <w:rsid w:val="00BC1FB1"/>
    <w:rsid w:val="00C37177"/>
    <w:rsid w:val="00CB70B2"/>
    <w:rsid w:val="00CC7A59"/>
    <w:rsid w:val="00D1516D"/>
    <w:rsid w:val="00DA2B4C"/>
    <w:rsid w:val="00DA7757"/>
    <w:rsid w:val="00E2106F"/>
    <w:rsid w:val="00E34B75"/>
    <w:rsid w:val="00E42A8A"/>
    <w:rsid w:val="00E85E56"/>
    <w:rsid w:val="00ED6D14"/>
    <w:rsid w:val="00EF1FE3"/>
    <w:rsid w:val="00F606F7"/>
    <w:rsid w:val="00F82A5B"/>
    <w:rsid w:val="00F83A6D"/>
    <w:rsid w:val="00FA0154"/>
    <w:rsid w:val="00FC7ACB"/>
    <w:rsid w:val="00FE1152"/>
    <w:rsid w:val="00FE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E20E01"/>
  <w15:docId w15:val="{BF0AAC93-1F58-4E97-8240-F05770420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link w:val="Nagwek1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pPr>
      <w:keepNext/>
      <w:tabs>
        <w:tab w:val="left" w:pos="709"/>
      </w:tabs>
      <w:spacing w:before="120" w:after="240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link w:val="Nagwek3Znak"/>
    <w:unhideWhenUsed/>
    <w:qFormat/>
    <w:pPr>
      <w:keepNext/>
      <w:spacing w:before="120" w:after="120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9583E"/>
    <w:pPr>
      <w:keepNext/>
      <w:widowControl/>
      <w:suppressAutoHyphens w:val="0"/>
      <w:autoSpaceDN/>
      <w:spacing w:before="240" w:after="60" w:line="240" w:lineRule="auto"/>
      <w:textAlignment w:val="auto"/>
      <w:outlineLvl w:val="3"/>
    </w:pPr>
    <w:rPr>
      <w:rFonts w:eastAsia="Times New Roman" w:cs="Times New Roman"/>
      <w:b/>
      <w:bCs/>
      <w:kern w:val="0"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69583E"/>
    <w:pPr>
      <w:widowControl/>
      <w:suppressAutoHyphens w:val="0"/>
      <w:autoSpaceDN/>
      <w:spacing w:before="240" w:after="60" w:line="240" w:lineRule="auto"/>
      <w:textAlignment w:val="auto"/>
      <w:outlineLvl w:val="5"/>
    </w:pPr>
    <w:rPr>
      <w:rFonts w:ascii="Times New Roman" w:eastAsia="Times New Roman" w:hAnsi="Times New Roman" w:cs="Times New Roman"/>
      <w:b/>
      <w:bCs/>
      <w:kern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Numerowanie,Akapit z listą BS,List Paragraph,List bullet,Kolorowa lista — akcent 11,Średnia siatka 1 — akcent 21,Akapit z listą numerowaną,Podsis rysunku,L1,Akapit z listą5,normalny tekst,2 heading,A_wyliczenie,K-P_odwolanie,CW_Lista"/>
    <w:basedOn w:val="Standard"/>
    <w:link w:val="AkapitzlistZnak"/>
    <w:uiPriority w:val="34"/>
    <w:qFormat/>
    <w:pPr>
      <w:ind w:left="720"/>
    </w:pPr>
  </w:style>
  <w:style w:type="paragraph" w:styleId="Tekstpodstawowy3">
    <w:name w:val="Body Text 3"/>
    <w:basedOn w:val="Standard"/>
    <w:link w:val="Tekstpodstawowy3Znak"/>
    <w:pPr>
      <w:jc w:val="both"/>
    </w:pPr>
    <w:rPr>
      <w:sz w:val="24"/>
    </w:rPr>
  </w:style>
  <w:style w:type="paragraph" w:styleId="Stopka">
    <w:name w:val="footer"/>
    <w:basedOn w:val="Standard"/>
    <w:link w:val="StopkaZnak"/>
    <w:uiPriority w:val="99"/>
    <w:pPr>
      <w:tabs>
        <w:tab w:val="center" w:pos="4536"/>
        <w:tab w:val="right" w:pos="9072"/>
      </w:tabs>
    </w:pPr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Standarduser">
    <w:name w:val="Standard (user)"/>
    <w:pPr>
      <w:suppressAutoHyphens/>
    </w:pPr>
    <w:rPr>
      <w:rFonts w:ascii="Times New Roman" w:eastAsia="Andale Sans UI" w:hAnsi="Times New Roman"/>
      <w:sz w:val="24"/>
      <w:szCs w:val="24"/>
      <w:lang w:val="de-DE" w:eastAsia="ja-JP" w:bidi="fa-IR"/>
    </w:rPr>
  </w:style>
  <w:style w:type="paragraph" w:styleId="Nagwek">
    <w:name w:val="header"/>
    <w:basedOn w:val="Standard"/>
    <w:link w:val="NagwekZnak"/>
    <w:uiPriority w:val="99"/>
    <w:pPr>
      <w:keepLines/>
      <w:tabs>
        <w:tab w:val="left" w:pos="-2160"/>
        <w:tab w:val="center" w:pos="3240"/>
        <w:tab w:val="right" w:pos="8400"/>
        <w:tab w:val="right" w:pos="8640"/>
      </w:tabs>
      <w:ind w:left="-1080" w:right="-1080"/>
    </w:pPr>
    <w:rPr>
      <w:i/>
      <w:sz w:val="20"/>
      <w:szCs w:val="20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33z0">
    <w:name w:val="WW8Num33z0"/>
    <w:rPr>
      <w:rFonts w:ascii="Calibri" w:eastAsia="Calibri" w:hAnsi="Calibri" w:cs="Calibri"/>
    </w:rPr>
  </w:style>
  <w:style w:type="character" w:customStyle="1" w:styleId="WW8Num33z1">
    <w:name w:val="WW8Num33z1"/>
    <w:rPr>
      <w:rFonts w:ascii="Calibri" w:eastAsia="Calibri" w:hAnsi="Calibri" w:cs="Calibri"/>
      <w:b w:val="0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Numerstrony">
    <w:name w:val="page number"/>
    <w:basedOn w:val="Domylnaczcionkaakapitu"/>
  </w:style>
  <w:style w:type="character" w:customStyle="1" w:styleId="WW8Num5z0">
    <w:name w:val="WW8Num5z0"/>
    <w:rPr>
      <w:rFonts w:ascii="Tahoma" w:hAnsi="Tahoma" w:cs="Tahoma"/>
      <w:b/>
      <w:i w:val="0"/>
      <w:sz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15z0">
    <w:name w:val="WW8Num15z0"/>
    <w:rPr>
      <w:rFonts w:ascii="Wingdings" w:eastAsia="Calibri" w:hAnsi="Wingdings" w:cs="Wingdings"/>
      <w:color w:val="00000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1z0">
    <w:name w:val="WW8Num11z0"/>
    <w:rPr>
      <w:rFonts w:ascii="Times New Roman" w:eastAsia="Calibri" w:hAnsi="Times New Roman" w:cs="Times New Roman"/>
      <w:color w:val="00000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43z0">
    <w:name w:val="WW8Num43z0"/>
    <w:rPr>
      <w:rFonts w:ascii="Times New Roman" w:hAnsi="Times New Roman" w:cs="Times New Roman"/>
      <w:color w:val="000000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8z0">
    <w:name w:val="WW8Num8z0"/>
    <w:rPr>
      <w:rFonts w:ascii="Calibri" w:hAnsi="Calibri" w:cs="Calibri"/>
    </w:rPr>
  </w:style>
  <w:style w:type="character" w:customStyle="1" w:styleId="WW8Num8z2">
    <w:name w:val="WW8Num8z2"/>
    <w:rPr>
      <w:strike w:val="0"/>
      <w:dstrike w:val="0"/>
    </w:rPr>
  </w:style>
  <w:style w:type="paragraph" w:styleId="Tekstkomentarza">
    <w:name w:val="annotation text"/>
    <w:basedOn w:val="Normalny"/>
    <w:uiPriority w:val="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Pr>
      <w:sz w:val="16"/>
      <w:szCs w:val="16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uiPriority w:val="99"/>
    <w:rPr>
      <w:b/>
      <w:bCs/>
    </w:rPr>
  </w:style>
  <w:style w:type="character" w:customStyle="1" w:styleId="TekstkomentarzaZnak1">
    <w:name w:val="Tekst komentarza Znak1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1"/>
    <w:uiPriority w:val="99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8D7C5E"/>
    <w:rPr>
      <w:i/>
      <w:sz w:val="20"/>
      <w:szCs w:val="20"/>
    </w:rPr>
  </w:style>
  <w:style w:type="table" w:customStyle="1" w:styleId="TableGrid">
    <w:name w:val="TableGrid"/>
    <w:rsid w:val="00ED6D14"/>
    <w:pPr>
      <w:widowControl/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kern w:val="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ED6D14"/>
    <w:rPr>
      <w:rFonts w:cs="Times New Roman"/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,List bullet Znak,Kolorowa lista — akcent 11 Znak,Średnia siatka 1 — akcent 21 Znak,Akapit z listą numerowaną Znak,Podsis rysunku Znak,L1 Znak,Akapit z listą5 Znak"/>
    <w:link w:val="Akapitzlist"/>
    <w:uiPriority w:val="34"/>
    <w:qFormat/>
    <w:rsid w:val="00ED6D14"/>
  </w:style>
  <w:style w:type="numbering" w:customStyle="1" w:styleId="WW8Num171">
    <w:name w:val="WW8Num171"/>
    <w:basedOn w:val="Bezlisty"/>
    <w:rsid w:val="00AA6F5B"/>
  </w:style>
  <w:style w:type="paragraph" w:styleId="Tekstpodstawowy">
    <w:name w:val="Body Text"/>
    <w:basedOn w:val="Normalny"/>
    <w:link w:val="TekstpodstawowyZnak"/>
    <w:unhideWhenUsed/>
    <w:rsid w:val="006958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9583E"/>
  </w:style>
  <w:style w:type="paragraph" w:styleId="Tekstpodstawowywcity2">
    <w:name w:val="Body Text Indent 2"/>
    <w:basedOn w:val="Normalny"/>
    <w:link w:val="Tekstpodstawowywcity2Znak"/>
    <w:unhideWhenUsed/>
    <w:rsid w:val="006958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9583E"/>
  </w:style>
  <w:style w:type="paragraph" w:styleId="Tekstpodstawowywcity3">
    <w:name w:val="Body Text Indent 3"/>
    <w:basedOn w:val="Normalny"/>
    <w:link w:val="Tekstpodstawowywcity3Znak"/>
    <w:unhideWhenUsed/>
    <w:rsid w:val="0069583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9583E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9583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69583E"/>
    <w:rPr>
      <w:rFonts w:eastAsia="Times New Roman" w:cs="Times New Roman"/>
      <w:b/>
      <w:bCs/>
      <w:kern w:val="0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69583E"/>
    <w:rPr>
      <w:rFonts w:eastAsia="Times New Roman" w:cs="Times New Roman"/>
      <w:b/>
      <w:bCs/>
      <w:i/>
      <w:iCs/>
      <w:kern w:val="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9583E"/>
    <w:rPr>
      <w:rFonts w:ascii="Times New Roman" w:eastAsia="Times New Roman" w:hAnsi="Times New Roman" w:cs="Times New Roman"/>
      <w:b/>
      <w:bCs/>
      <w:kern w:val="0"/>
      <w:lang w:eastAsia="pl-PL"/>
    </w:rPr>
  </w:style>
  <w:style w:type="character" w:customStyle="1" w:styleId="Nagwek2Znak">
    <w:name w:val="Nagłówek 2 Znak"/>
    <w:link w:val="Nagwek2"/>
    <w:uiPriority w:val="9"/>
    <w:locked/>
    <w:rsid w:val="0069583E"/>
    <w:rPr>
      <w:b/>
      <w:sz w:val="24"/>
    </w:rPr>
  </w:style>
  <w:style w:type="character" w:customStyle="1" w:styleId="Nagwek3Znak">
    <w:name w:val="Nagłówek 3 Znak"/>
    <w:link w:val="Nagwek3"/>
    <w:locked/>
    <w:rsid w:val="0069583E"/>
    <w:rPr>
      <w:sz w:val="24"/>
    </w:rPr>
  </w:style>
  <w:style w:type="character" w:customStyle="1" w:styleId="StopkaZnak">
    <w:name w:val="Stopka Znak"/>
    <w:link w:val="Stopka"/>
    <w:uiPriority w:val="99"/>
    <w:qFormat/>
    <w:locked/>
    <w:rsid w:val="0069583E"/>
    <w:rPr>
      <w:sz w:val="24"/>
    </w:rPr>
  </w:style>
  <w:style w:type="paragraph" w:customStyle="1" w:styleId="Akapitzlist1">
    <w:name w:val="Akapit z listą1"/>
    <w:basedOn w:val="Normalny"/>
    <w:uiPriority w:val="99"/>
    <w:locked/>
    <w:rsid w:val="0069583E"/>
    <w:pPr>
      <w:widowControl/>
      <w:suppressAutoHyphens w:val="0"/>
      <w:autoSpaceDN/>
      <w:spacing w:after="200" w:line="276" w:lineRule="auto"/>
      <w:ind w:left="720"/>
      <w:textAlignment w:val="auto"/>
    </w:pPr>
    <w:rPr>
      <w:rFonts w:eastAsia="Times New Roman"/>
      <w:kern w:val="0"/>
    </w:rPr>
  </w:style>
  <w:style w:type="paragraph" w:styleId="Tytu">
    <w:name w:val="Title"/>
    <w:aliases w:val=" Znak"/>
    <w:basedOn w:val="Normalny"/>
    <w:link w:val="TytuZnak"/>
    <w:qFormat/>
    <w:rsid w:val="0069583E"/>
    <w:pPr>
      <w:widowControl/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TytuZnak">
    <w:name w:val="Tytuł Znak"/>
    <w:aliases w:val=" Znak Znak"/>
    <w:basedOn w:val="Domylnaczcionkaakapitu"/>
    <w:link w:val="Tytu"/>
    <w:rsid w:val="0069583E"/>
    <w:rPr>
      <w:rFonts w:ascii="Times New Roman" w:eastAsia="Times New Roman" w:hAnsi="Times New Roman" w:cs="Times New Roman"/>
      <w:b/>
      <w:kern w:val="0"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locked/>
    <w:rsid w:val="0069583E"/>
    <w:rPr>
      <w:sz w:val="24"/>
    </w:rPr>
  </w:style>
  <w:style w:type="paragraph" w:customStyle="1" w:styleId="ZnakZnakZnakZnak">
    <w:name w:val="Znak Znak Znak 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Wcicienormalne1">
    <w:name w:val="Wcięcie normalne1"/>
    <w:basedOn w:val="Normalny"/>
    <w:rsid w:val="0069583E"/>
    <w:pPr>
      <w:widowControl/>
      <w:autoSpaceDN/>
      <w:spacing w:after="0" w:line="240" w:lineRule="auto"/>
      <w:ind w:left="708"/>
      <w:textAlignment w:val="auto"/>
    </w:pPr>
    <w:rPr>
      <w:rFonts w:ascii="Arial PL" w:eastAsia="Times New Roman" w:hAnsi="Arial PL" w:cs="Tms Rmn"/>
      <w:kern w:val="0"/>
      <w:sz w:val="24"/>
      <w:szCs w:val="20"/>
      <w:lang w:val="en-GB" w:eastAsia="ar-SA"/>
    </w:rPr>
  </w:style>
  <w:style w:type="paragraph" w:customStyle="1" w:styleId="Tytul">
    <w:name w:val="Tytul"/>
    <w:basedOn w:val="Nagwek"/>
    <w:rsid w:val="0069583E"/>
    <w:pPr>
      <w:keepLines w:val="0"/>
      <w:tabs>
        <w:tab w:val="clear" w:pos="-2160"/>
        <w:tab w:val="clear" w:pos="3240"/>
        <w:tab w:val="clear" w:pos="8400"/>
        <w:tab w:val="clear" w:pos="8640"/>
        <w:tab w:val="center" w:pos="4819"/>
        <w:tab w:val="right" w:pos="9071"/>
      </w:tabs>
      <w:autoSpaceDN/>
      <w:spacing w:before="840" w:after="360" w:line="240" w:lineRule="auto"/>
      <w:ind w:left="0" w:right="0"/>
      <w:jc w:val="center"/>
      <w:textAlignment w:val="auto"/>
    </w:pPr>
    <w:rPr>
      <w:rFonts w:ascii="Times New Roman" w:eastAsia="Times New Roman" w:hAnsi="Times New Roman" w:cs="Tms Rmn"/>
      <w:b/>
      <w:i w:val="0"/>
      <w:kern w:val="0"/>
      <w:sz w:val="40"/>
      <w:lang w:eastAsia="ar-SA"/>
    </w:rPr>
  </w:style>
  <w:style w:type="paragraph" w:customStyle="1" w:styleId="Tekstpodstawowy21">
    <w:name w:val="Tekst podstawowy 21"/>
    <w:basedOn w:val="Normalny"/>
    <w:rsid w:val="0069583E"/>
    <w:pPr>
      <w:widowControl/>
      <w:autoSpaceDN/>
      <w:spacing w:after="0" w:line="240" w:lineRule="auto"/>
      <w:jc w:val="both"/>
      <w:textAlignment w:val="auto"/>
    </w:pPr>
    <w:rPr>
      <w:rFonts w:ascii="Arial PL" w:eastAsia="Times New Roman" w:hAnsi="Arial PL" w:cs="Tms Rmn"/>
      <w:kern w:val="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9583E"/>
    <w:pPr>
      <w:widowControl/>
      <w:suppressAutoHyphens w:val="0"/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69583E"/>
    <w:pPr>
      <w:widowControl/>
      <w:suppressAutoHyphens w:val="0"/>
      <w:autoSpaceDN/>
      <w:spacing w:after="0" w:line="240" w:lineRule="auto"/>
      <w:ind w:left="7080" w:firstLine="708"/>
      <w:jc w:val="right"/>
      <w:textAlignment w:val="auto"/>
    </w:pPr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69583E"/>
    <w:rPr>
      <w:rFonts w:ascii="Times New Roman" w:eastAsia="Times New Roman" w:hAnsi="Times New Roman" w:cs="Times New Roman"/>
      <w:b/>
      <w:kern w:val="0"/>
      <w:sz w:val="20"/>
      <w:szCs w:val="20"/>
      <w:lang w:eastAsia="pl-PL"/>
    </w:rPr>
  </w:style>
  <w:style w:type="character" w:customStyle="1" w:styleId="body1plain1">
    <w:name w:val="body1plain1"/>
    <w:rsid w:val="0069583E"/>
    <w:rPr>
      <w:rFonts w:ascii="Arial" w:hAnsi="Arial" w:cs="Arial"/>
      <w:color w:val="333333"/>
      <w:sz w:val="17"/>
      <w:szCs w:val="17"/>
    </w:rPr>
  </w:style>
  <w:style w:type="paragraph" w:styleId="Listapunktowana2">
    <w:name w:val="List Bullet 2"/>
    <w:basedOn w:val="Normalny"/>
    <w:autoRedefine/>
    <w:rsid w:val="0069583E"/>
    <w:pPr>
      <w:widowControl/>
      <w:numPr>
        <w:numId w:val="31"/>
      </w:numPr>
      <w:tabs>
        <w:tab w:val="clear" w:pos="643"/>
      </w:tabs>
      <w:suppressAutoHyphens w:val="0"/>
      <w:autoSpaceDN/>
      <w:spacing w:after="0" w:line="360" w:lineRule="auto"/>
      <w:ind w:left="0" w:firstLine="0"/>
      <w:jc w:val="both"/>
      <w:textAlignment w:val="auto"/>
    </w:pPr>
    <w:rPr>
      <w:rFonts w:ascii="Tahoma" w:eastAsia="Times New Roman" w:hAnsi="Tahoma"/>
      <w:iCs/>
      <w:kern w:val="0"/>
      <w:lang w:eastAsia="pl-PL"/>
    </w:rPr>
  </w:style>
  <w:style w:type="paragraph" w:styleId="Tekstpodstawowy2">
    <w:name w:val="Body Text 2"/>
    <w:basedOn w:val="Normalny"/>
    <w:link w:val="Tekstpodstawowy2Znak"/>
    <w:rsid w:val="0069583E"/>
    <w:pPr>
      <w:widowControl/>
      <w:suppressAutoHyphens w:val="0"/>
      <w:autoSpaceDN/>
      <w:spacing w:after="120" w:line="48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ableText">
    <w:name w:val="Table Text"/>
    <w:rsid w:val="0069583E"/>
    <w:pPr>
      <w:widowControl/>
      <w:autoSpaceDE w:val="0"/>
      <w:adjustRightInd w:val="0"/>
      <w:spacing w:after="0" w:line="240" w:lineRule="auto"/>
      <w:textAlignment w:val="auto"/>
    </w:pPr>
    <w:rPr>
      <w:rFonts w:ascii="Arial" w:eastAsia="Times New Roman" w:hAnsi="Arial" w:cs="Arial"/>
      <w:color w:val="000000"/>
      <w:kern w:val="0"/>
      <w:sz w:val="20"/>
      <w:szCs w:val="20"/>
      <w:lang w:eastAsia="pl-PL"/>
    </w:rPr>
  </w:style>
  <w:style w:type="paragraph" w:customStyle="1" w:styleId="Znak">
    <w:name w:val="Znak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Znak1">
    <w:name w:val="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ZnakZnak1">
    <w:name w:val="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Arial"/>
      <w:kern w:val="0"/>
      <w:sz w:val="24"/>
      <w:szCs w:val="24"/>
      <w:lang w:eastAsia="pl-PL"/>
    </w:rPr>
  </w:style>
  <w:style w:type="paragraph" w:customStyle="1" w:styleId="ZnakZnakZnakZnak1">
    <w:name w:val="Znak Znak Znak Znak1"/>
    <w:basedOn w:val="Normalny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customStyle="1" w:styleId="TEKSTRII">
    <w:name w:val="TEKST_R_II"/>
    <w:basedOn w:val="Normalny"/>
    <w:rsid w:val="0069583E"/>
    <w:pPr>
      <w:widowControl/>
      <w:numPr>
        <w:numId w:val="32"/>
      </w:num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paragraph" w:customStyle="1" w:styleId="StandardowyStandardowy1">
    <w:name w:val="Standardowy.Standardowy1"/>
    <w:rsid w:val="0069583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69583E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bodytext">
    <w:name w:val="bodytext"/>
    <w:basedOn w:val="Domylnaczcionkaakapitu"/>
    <w:rsid w:val="0069583E"/>
  </w:style>
  <w:style w:type="character" w:styleId="Pogrubienie">
    <w:name w:val="Strong"/>
    <w:uiPriority w:val="22"/>
    <w:qFormat/>
    <w:rsid w:val="0069583E"/>
    <w:rPr>
      <w:b/>
      <w:bCs/>
    </w:rPr>
  </w:style>
  <w:style w:type="character" w:customStyle="1" w:styleId="TitleChar1">
    <w:name w:val="Title Char1"/>
    <w:locked/>
    <w:rsid w:val="0069583E"/>
    <w:rPr>
      <w:rFonts w:cs="Times New Roman"/>
      <w:b/>
      <w:bCs/>
      <w:sz w:val="24"/>
      <w:szCs w:val="24"/>
      <w:lang w:val="pl-PL" w:eastAsia="pl-PL"/>
    </w:rPr>
  </w:style>
  <w:style w:type="character" w:customStyle="1" w:styleId="SubtitleChar1">
    <w:name w:val="Subtitle Char1"/>
    <w:locked/>
    <w:rsid w:val="0069583E"/>
    <w:rPr>
      <w:rFonts w:cs="Times New Roman"/>
      <w:b/>
      <w:bCs/>
      <w:lang w:val="pl-PL" w:eastAsia="pl-PL"/>
    </w:rPr>
  </w:style>
  <w:style w:type="character" w:customStyle="1" w:styleId="ZnakZnakZnak">
    <w:name w:val="Znak Znak Znak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numbering" w:customStyle="1" w:styleId="Bezlisty1">
    <w:name w:val="Bez listy1"/>
    <w:next w:val="Bezlisty"/>
    <w:uiPriority w:val="99"/>
    <w:semiHidden/>
    <w:unhideWhenUsed/>
    <w:rsid w:val="0069583E"/>
  </w:style>
  <w:style w:type="numbering" w:customStyle="1" w:styleId="Bezlisty11">
    <w:name w:val="Bez listy11"/>
    <w:next w:val="Bezlisty"/>
    <w:semiHidden/>
    <w:rsid w:val="0069583E"/>
  </w:style>
  <w:style w:type="paragraph" w:customStyle="1" w:styleId="Akapitzlist21">
    <w:name w:val="Akapit z listą21"/>
    <w:basedOn w:val="Normalny"/>
    <w:rsid w:val="0069583E"/>
    <w:pPr>
      <w:widowControl/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kstpodstawowywcity321">
    <w:name w:val="Tekst podstawowy wcięty 321"/>
    <w:basedOn w:val="Normalny"/>
    <w:rsid w:val="0069583E"/>
    <w:pPr>
      <w:widowControl/>
      <w:tabs>
        <w:tab w:val="left" w:pos="851"/>
      </w:tabs>
      <w:suppressAutoHyphens w:val="0"/>
      <w:autoSpaceDN/>
      <w:spacing w:after="0" w:line="240" w:lineRule="auto"/>
      <w:ind w:left="851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ZnakZnakZnak1">
    <w:name w:val="Znak Znak Znak1"/>
    <w:locked/>
    <w:rsid w:val="0069583E"/>
    <w:rPr>
      <w:rFonts w:ascii="Tahoma" w:hAnsi="Tahoma" w:cs="Tahoma"/>
      <w:b/>
      <w:sz w:val="24"/>
      <w:szCs w:val="18"/>
      <w:lang w:val="pl-PL" w:eastAsia="pl-PL" w:bidi="ar-SA"/>
    </w:rPr>
  </w:style>
  <w:style w:type="character" w:customStyle="1" w:styleId="bodytext1">
    <w:name w:val="bodytext1"/>
    <w:rsid w:val="0069583E"/>
    <w:rPr>
      <w:rFonts w:ascii="Arial" w:hAnsi="Arial" w:cs="Arial" w:hint="default"/>
      <w:color w:val="333333"/>
      <w:sz w:val="17"/>
      <w:szCs w:val="17"/>
    </w:rPr>
  </w:style>
  <w:style w:type="paragraph" w:customStyle="1" w:styleId="Pa4">
    <w:name w:val="Pa4"/>
    <w:basedOn w:val="Normalny"/>
    <w:next w:val="Normalny"/>
    <w:uiPriority w:val="99"/>
    <w:rsid w:val="0069583E"/>
    <w:pPr>
      <w:widowControl/>
      <w:suppressAutoHyphens w:val="0"/>
      <w:autoSpaceDE w:val="0"/>
      <w:adjustRightInd w:val="0"/>
      <w:spacing w:after="0" w:line="241" w:lineRule="atLeast"/>
      <w:textAlignment w:val="auto"/>
    </w:pPr>
    <w:rPr>
      <w:rFonts w:ascii="HelveticaNeueLT W1G 45 Lt" w:eastAsia="Times New Roman" w:hAnsi="HelveticaNeueLT W1G 45 Lt" w:cs="Times New Roman"/>
      <w:kern w:val="0"/>
      <w:sz w:val="24"/>
      <w:szCs w:val="24"/>
      <w:lang w:eastAsia="pl-PL"/>
    </w:rPr>
  </w:style>
  <w:style w:type="character" w:customStyle="1" w:styleId="A6">
    <w:name w:val="A6"/>
    <w:uiPriority w:val="99"/>
    <w:rsid w:val="0069583E"/>
    <w:rPr>
      <w:rFonts w:cs="HelveticaNeueLT W1G 45 Lt"/>
      <w:color w:val="000000"/>
      <w:sz w:val="12"/>
      <w:szCs w:val="12"/>
    </w:rPr>
  </w:style>
  <w:style w:type="paragraph" w:styleId="Bezodstpw">
    <w:name w:val="No Spacing"/>
    <w:link w:val="BezodstpwZnak"/>
    <w:uiPriority w:val="1"/>
    <w:qFormat/>
    <w:rsid w:val="0069583E"/>
    <w:pPr>
      <w:widowControl/>
      <w:autoSpaceDN/>
      <w:spacing w:after="0" w:line="240" w:lineRule="auto"/>
      <w:textAlignment w:val="auto"/>
    </w:pPr>
    <w:rPr>
      <w:rFonts w:ascii="Tahoma" w:eastAsia="Times New Roman" w:hAnsi="Tahoma" w:cs="Times New Roman"/>
      <w:kern w:val="0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9583E"/>
    <w:rPr>
      <w:rFonts w:ascii="Tahoma" w:eastAsia="Times New Roman" w:hAnsi="Tahoma" w:cs="Times New Roman"/>
      <w:kern w:val="0"/>
      <w:sz w:val="20"/>
      <w:szCs w:val="20"/>
      <w:lang w:val="x-none" w:eastAsia="x-none"/>
    </w:rPr>
  </w:style>
  <w:style w:type="character" w:styleId="Odwoanieprzypisukocowego">
    <w:name w:val="endnote reference"/>
    <w:rsid w:val="0069583E"/>
    <w:rPr>
      <w:vertAlign w:val="superscript"/>
    </w:rPr>
  </w:style>
  <w:style w:type="table" w:styleId="Tabela-Siatka">
    <w:name w:val="Table Grid"/>
    <w:basedOn w:val="Standardowy"/>
    <w:rsid w:val="0069583E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4">
    <w:name w:val="List Bullet 4"/>
    <w:basedOn w:val="Normalny"/>
    <w:rsid w:val="0069583E"/>
    <w:pPr>
      <w:widowControl/>
      <w:numPr>
        <w:numId w:val="33"/>
      </w:numPr>
      <w:suppressAutoHyphens w:val="0"/>
      <w:autoSpaceDN/>
      <w:spacing w:after="0" w:line="240" w:lineRule="auto"/>
      <w:contextualSpacing/>
      <w:textAlignment w:val="auto"/>
    </w:pPr>
    <w:rPr>
      <w:rFonts w:ascii="Tahoma" w:eastAsia="Times New Roman" w:hAnsi="Tahoma"/>
      <w:kern w:val="0"/>
      <w:sz w:val="18"/>
      <w:szCs w:val="18"/>
      <w:lang w:eastAsia="pl-PL"/>
    </w:rPr>
  </w:style>
  <w:style w:type="paragraph" w:customStyle="1" w:styleId="StandardowyZadanie">
    <w:name w:val="Standardowy.Zadanie"/>
    <w:next w:val="Listapunktowana4"/>
    <w:rsid w:val="0069583E"/>
    <w:pPr>
      <w:overflowPunct w:val="0"/>
      <w:autoSpaceDE w:val="0"/>
      <w:adjustRightInd w:val="0"/>
      <w:spacing w:after="0" w:line="36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customStyle="1" w:styleId="akapitustep1">
    <w:name w:val="akapitustep1"/>
    <w:rsid w:val="0069583E"/>
  </w:style>
  <w:style w:type="character" w:customStyle="1" w:styleId="msonormal0">
    <w:name w:val="msonormal"/>
    <w:rsid w:val="0069583E"/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Podrozdział"/>
    <w:basedOn w:val="Normalny"/>
    <w:link w:val="TekstprzypisudolnegoZnak"/>
    <w:rsid w:val="0069583E"/>
    <w:pPr>
      <w:widowControl/>
      <w:suppressAutoHyphens w:val="0"/>
      <w:spacing w:after="0" w:line="240" w:lineRule="auto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basedOn w:val="Domylnaczcionkaakapitu"/>
    <w:link w:val="Tekstprzypisudolnego"/>
    <w:uiPriority w:val="99"/>
    <w:rsid w:val="0069583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69583E"/>
    <w:rPr>
      <w:rFonts w:cs="Times New Roman"/>
      <w:position w:val="0"/>
      <w:vertAlign w:val="superscript"/>
    </w:rPr>
  </w:style>
  <w:style w:type="paragraph" w:customStyle="1" w:styleId="pkt">
    <w:name w:val="pkt"/>
    <w:basedOn w:val="Normalny"/>
    <w:rsid w:val="0069583E"/>
    <w:pPr>
      <w:widowControl/>
      <w:numPr>
        <w:ilvl w:val="8"/>
      </w:numPr>
      <w:tabs>
        <w:tab w:val="num" w:pos="6480"/>
      </w:tabs>
      <w:suppressAutoHyphens w:val="0"/>
      <w:autoSpaceDN/>
      <w:spacing w:before="60" w:after="60" w:line="240" w:lineRule="auto"/>
      <w:ind w:left="6480" w:hanging="360"/>
      <w:jc w:val="both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9583E"/>
    <w:pPr>
      <w:widowControl/>
      <w:suppressAutoHyphens w:val="0"/>
      <w:autoSpaceDN/>
      <w:spacing w:after="0" w:line="240" w:lineRule="auto"/>
      <w:textAlignment w:val="auto"/>
    </w:pPr>
    <w:rPr>
      <w:rFonts w:ascii="Consolas" w:eastAsia="Calibri" w:hAnsi="Consolas" w:cs="Times New Roman"/>
      <w:kern w:val="0"/>
      <w:sz w:val="21"/>
      <w:szCs w:val="21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9583E"/>
    <w:rPr>
      <w:rFonts w:ascii="Consolas" w:eastAsia="Calibri" w:hAnsi="Consolas" w:cs="Times New Roman"/>
      <w:kern w:val="0"/>
      <w:sz w:val="21"/>
      <w:szCs w:val="21"/>
      <w:lang w:val="x-none" w:eastAsia="x-none"/>
    </w:rPr>
  </w:style>
  <w:style w:type="paragraph" w:customStyle="1" w:styleId="Default">
    <w:name w:val="Default"/>
    <w:uiPriority w:val="99"/>
    <w:qFormat/>
    <w:rsid w:val="0069583E"/>
    <w:pPr>
      <w:widowControl/>
      <w:autoSpaceDE w:val="0"/>
      <w:adjustRightInd w:val="0"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  <w:lang w:eastAsia="pl-PL"/>
    </w:rPr>
  </w:style>
  <w:style w:type="paragraph" w:customStyle="1" w:styleId="SIWZ1txt">
    <w:name w:val="SIWZ 1.txt"/>
    <w:rsid w:val="0069583E"/>
    <w:pPr>
      <w:widowControl/>
      <w:tabs>
        <w:tab w:val="right" w:leader="dot" w:pos="9072"/>
      </w:tabs>
      <w:autoSpaceDE w:val="0"/>
      <w:spacing w:after="0" w:line="271" w:lineRule="atLeast"/>
      <w:ind w:left="567" w:hanging="283"/>
      <w:jc w:val="both"/>
      <w:textAlignment w:val="auto"/>
    </w:pPr>
    <w:rPr>
      <w:rFonts w:ascii="Times New Roman" w:eastAsia="Times New Roman" w:hAnsi="Times New Roman" w:cs="Times New Roman"/>
      <w:kern w:val="0"/>
      <w:lang w:eastAsia="pl-PL"/>
    </w:rPr>
  </w:style>
  <w:style w:type="paragraph" w:customStyle="1" w:styleId="SIWZ2txt">
    <w:name w:val="SIWZ 2.txt"/>
    <w:basedOn w:val="SIWZ1txt"/>
    <w:rsid w:val="0069583E"/>
    <w:pPr>
      <w:ind w:left="851"/>
    </w:pPr>
  </w:style>
  <w:style w:type="character" w:customStyle="1" w:styleId="BezodstpwZnak">
    <w:name w:val="Bez odstępów Znak"/>
    <w:link w:val="Bezodstpw"/>
    <w:uiPriority w:val="1"/>
    <w:locked/>
    <w:rsid w:val="0069583E"/>
    <w:rPr>
      <w:rFonts w:ascii="Tahoma" w:eastAsia="Times New Roman" w:hAnsi="Tahoma" w:cs="Times New Roman"/>
      <w:kern w:val="0"/>
      <w:sz w:val="18"/>
      <w:szCs w:val="18"/>
      <w:lang w:eastAsia="pl-PL"/>
    </w:rPr>
  </w:style>
  <w:style w:type="paragraph" w:customStyle="1" w:styleId="Style10">
    <w:name w:val="Style10"/>
    <w:rsid w:val="0069583E"/>
    <w:pPr>
      <w:pBdr>
        <w:top w:val="nil"/>
        <w:left w:val="nil"/>
        <w:bottom w:val="nil"/>
        <w:right w:val="nil"/>
        <w:between w:val="nil"/>
        <w:bar w:val="nil"/>
      </w:pBdr>
      <w:suppressAutoHyphens/>
      <w:autoSpaceDN/>
      <w:spacing w:after="0" w:line="398" w:lineRule="exact"/>
      <w:textAlignment w:val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</w:rPr>
  </w:style>
  <w:style w:type="numbering" w:customStyle="1" w:styleId="Zaimportowanystyl14">
    <w:name w:val="Zaimportowany styl 14"/>
    <w:rsid w:val="0069583E"/>
    <w:pPr>
      <w:numPr>
        <w:numId w:val="34"/>
      </w:numPr>
    </w:pPr>
  </w:style>
  <w:style w:type="character" w:customStyle="1" w:styleId="Nierozpoznanawzmianka1">
    <w:name w:val="Nierozpoznana wzmianka1"/>
    <w:uiPriority w:val="99"/>
    <w:semiHidden/>
    <w:unhideWhenUsed/>
    <w:rsid w:val="0069583E"/>
    <w:rPr>
      <w:color w:val="808080"/>
      <w:shd w:val="clear" w:color="auto" w:fill="E6E6E6"/>
    </w:rPr>
  </w:style>
  <w:style w:type="numbering" w:customStyle="1" w:styleId="Zaimportowanystyl84">
    <w:name w:val="Zaimportowany styl 84"/>
    <w:rsid w:val="0069583E"/>
    <w:pPr>
      <w:numPr>
        <w:numId w:val="35"/>
      </w:numPr>
    </w:pPr>
  </w:style>
  <w:style w:type="numbering" w:customStyle="1" w:styleId="Zaimportowanystyl86">
    <w:name w:val="Zaimportowany styl 86"/>
    <w:rsid w:val="0069583E"/>
    <w:pPr>
      <w:numPr>
        <w:numId w:val="36"/>
      </w:numPr>
    </w:pPr>
  </w:style>
  <w:style w:type="numbering" w:customStyle="1" w:styleId="Zaimportowanystyl85">
    <w:name w:val="Zaimportowany styl 85"/>
    <w:rsid w:val="0069583E"/>
    <w:pPr>
      <w:numPr>
        <w:numId w:val="37"/>
      </w:numPr>
    </w:pPr>
  </w:style>
  <w:style w:type="numbering" w:customStyle="1" w:styleId="Zaimportowanystyl19">
    <w:name w:val="Zaimportowany styl 19"/>
    <w:rsid w:val="0069583E"/>
    <w:pPr>
      <w:numPr>
        <w:numId w:val="38"/>
      </w:numPr>
    </w:pPr>
  </w:style>
  <w:style w:type="character" w:styleId="Uwydatnienie">
    <w:name w:val="Emphasis"/>
    <w:qFormat/>
    <w:rsid w:val="0069583E"/>
    <w:rPr>
      <w:i/>
      <w:iCs/>
    </w:rPr>
  </w:style>
  <w:style w:type="paragraph" w:customStyle="1" w:styleId="Text">
    <w:name w:val="Text"/>
    <w:basedOn w:val="Normalny"/>
    <w:rsid w:val="0069583E"/>
    <w:pPr>
      <w:widowControl/>
      <w:autoSpaceDN/>
      <w:spacing w:after="240" w:line="240" w:lineRule="auto"/>
      <w:ind w:firstLine="1440"/>
      <w:textAlignment w:val="auto"/>
    </w:pPr>
    <w:rPr>
      <w:rFonts w:ascii="Times New Roman" w:eastAsia="Calibri" w:hAnsi="Times New Roman" w:cs="Times New Roman"/>
      <w:kern w:val="1"/>
      <w:sz w:val="24"/>
      <w:szCs w:val="20"/>
      <w:lang w:val="en-US" w:eastAsia="ar-SA"/>
    </w:rPr>
  </w:style>
  <w:style w:type="character" w:customStyle="1" w:styleId="Mocnowyrniony">
    <w:name w:val="Mocno wyróżniony"/>
    <w:qFormat/>
    <w:rsid w:val="0069583E"/>
    <w:rPr>
      <w:b/>
      <w:bCs/>
    </w:rPr>
  </w:style>
  <w:style w:type="paragraph" w:customStyle="1" w:styleId="Noparagraphstyle">
    <w:name w:val="[No paragraph style]"/>
    <w:rsid w:val="0069583E"/>
    <w:pPr>
      <w:widowControl/>
      <w:autoSpaceDE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69583E"/>
    <w:rPr>
      <w:color w:val="605E5C"/>
      <w:shd w:val="clear" w:color="auto" w:fill="E1DFDD"/>
    </w:rPr>
  </w:style>
  <w:style w:type="paragraph" w:customStyle="1" w:styleId="Bezodstpw1">
    <w:name w:val="Bez odstępów1"/>
    <w:rsid w:val="0069583E"/>
    <w:pPr>
      <w:widowControl/>
      <w:suppressAutoHyphens/>
      <w:autoSpaceDN/>
      <w:spacing w:after="0" w:line="240" w:lineRule="auto"/>
      <w:jc w:val="both"/>
      <w:textAlignment w:val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character" w:styleId="Nierozpoznanawzmianka">
    <w:name w:val="Unresolved Mention"/>
    <w:uiPriority w:val="99"/>
    <w:semiHidden/>
    <w:unhideWhenUsed/>
    <w:rsid w:val="0069583E"/>
    <w:rPr>
      <w:color w:val="605E5C"/>
      <w:shd w:val="clear" w:color="auto" w:fill="E1DFDD"/>
    </w:rPr>
  </w:style>
  <w:style w:type="character" w:styleId="UyteHipercze">
    <w:name w:val="FollowedHyperlink"/>
    <w:semiHidden/>
    <w:unhideWhenUsed/>
    <w:rsid w:val="0069583E"/>
    <w:rPr>
      <w:color w:val="954F72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8Num17">
    <w:name w:val="WW8Num17"/>
    <w:basedOn w:val="Bezlisty"/>
    <w:pPr>
      <w:numPr>
        <w:numId w:val="6"/>
      </w:numPr>
    </w:pPr>
  </w:style>
  <w:style w:type="numbering" w:customStyle="1" w:styleId="WW8Num33">
    <w:name w:val="WW8Num33"/>
    <w:basedOn w:val="Bezlisty"/>
    <w:pPr>
      <w:numPr>
        <w:numId w:val="7"/>
      </w:numPr>
    </w:pPr>
  </w:style>
  <w:style w:type="numbering" w:customStyle="1" w:styleId="WW8Num5">
    <w:name w:val="WW8Num5"/>
    <w:basedOn w:val="Bezlisty"/>
    <w:pPr>
      <w:numPr>
        <w:numId w:val="8"/>
      </w:numPr>
    </w:pPr>
  </w:style>
  <w:style w:type="numbering" w:customStyle="1" w:styleId="WW8Num26">
    <w:name w:val="WW8Num26"/>
    <w:basedOn w:val="Bezlisty"/>
    <w:pPr>
      <w:numPr>
        <w:numId w:val="9"/>
      </w:numPr>
    </w:pPr>
  </w:style>
  <w:style w:type="numbering" w:customStyle="1" w:styleId="WW8Num15">
    <w:name w:val="WW8Num15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43">
    <w:name w:val="WW8Num43"/>
    <w:basedOn w:val="Bezlisty"/>
    <w:pPr>
      <w:numPr>
        <w:numId w:val="12"/>
      </w:numPr>
    </w:pPr>
  </w:style>
  <w:style w:type="numbering" w:customStyle="1" w:styleId="WW8Num8">
    <w:name w:val="WW8Num8"/>
    <w:basedOn w:val="Bezlisty"/>
    <w:pPr>
      <w:numPr>
        <w:numId w:val="13"/>
      </w:numPr>
    </w:pPr>
  </w:style>
  <w:style w:type="numbering" w:customStyle="1" w:styleId="WW8Num1">
    <w:name w:val="WW8Num1"/>
    <w:basedOn w:val="Bezlisty"/>
    <w:pPr>
      <w:numPr>
        <w:numId w:val="14"/>
      </w:numPr>
    </w:pPr>
  </w:style>
  <w:style w:type="numbering" w:customStyle="1" w:styleId="WW8Num2">
    <w:name w:val="WW8Num2"/>
    <w:basedOn w:val="Bezlisty"/>
    <w:pPr>
      <w:numPr>
        <w:numId w:val="15"/>
      </w:numPr>
    </w:pPr>
  </w:style>
  <w:style w:type="numbering" w:customStyle="1" w:styleId="WW8Num3">
    <w:name w:val="WW8Num3"/>
    <w:basedOn w:val="Bezlisty"/>
    <w:pPr>
      <w:numPr>
        <w:numId w:val="16"/>
      </w:numPr>
    </w:pPr>
  </w:style>
  <w:style w:type="numbering" w:customStyle="1" w:styleId="WW8Num4">
    <w:name w:val="WW8Num4"/>
    <w:basedOn w:val="Bezlisty"/>
    <w:pPr>
      <w:numPr>
        <w:numId w:val="17"/>
      </w:numPr>
    </w:pPr>
  </w:style>
  <w:style w:type="numbering" w:customStyle="1" w:styleId="WW8Num261">
    <w:name w:val="WW8Num261"/>
    <w:basedOn w:val="Bezlisty"/>
    <w:pPr>
      <w:numPr>
        <w:numId w:val="18"/>
      </w:numPr>
    </w:pPr>
  </w:style>
  <w:style w:type="numbering" w:customStyle="1" w:styleId="WW8Num151">
    <w:name w:val="WW8Num151"/>
    <w:basedOn w:val="Bezlisty"/>
    <w:pPr>
      <w:numPr>
        <w:numId w:val="19"/>
      </w:numPr>
    </w:pPr>
  </w:style>
  <w:style w:type="numbering" w:customStyle="1" w:styleId="WW8Num111">
    <w:name w:val="WW8Num111"/>
    <w:basedOn w:val="Bezlisty"/>
    <w:pPr>
      <w:numPr>
        <w:numId w:val="20"/>
      </w:numPr>
    </w:pPr>
  </w:style>
  <w:style w:type="numbering" w:customStyle="1" w:styleId="WW8Num431">
    <w:name w:val="WW8Num431"/>
    <w:basedOn w:val="Bezlisty"/>
    <w:pPr>
      <w:numPr>
        <w:numId w:val="21"/>
      </w:numPr>
    </w:pPr>
  </w:style>
  <w:style w:type="paragraph" w:customStyle="1" w:styleId="TreA">
    <w:name w:val="Treść A"/>
    <w:rsid w:val="00943266"/>
    <w:pPr>
      <w:widowControl/>
      <w:autoSpaceDN/>
      <w:spacing w:after="0" w:line="240" w:lineRule="auto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</w:rPr>
  </w:style>
  <w:style w:type="character" w:customStyle="1" w:styleId="Brak">
    <w:name w:val="Brak"/>
    <w:rsid w:val="00943266"/>
  </w:style>
  <w:style w:type="character" w:customStyle="1" w:styleId="text-justify">
    <w:name w:val="text-justify"/>
    <w:basedOn w:val="Domylnaczcionkaakapitu"/>
    <w:rsid w:val="007830C6"/>
  </w:style>
  <w:style w:type="paragraph" w:customStyle="1" w:styleId="Style5">
    <w:name w:val="Style5"/>
    <w:basedOn w:val="Normalny"/>
    <w:uiPriority w:val="99"/>
    <w:rsid w:val="007830C6"/>
    <w:pPr>
      <w:suppressAutoHyphens w:val="0"/>
      <w:autoSpaceDE w:val="0"/>
      <w:adjustRightInd w:val="0"/>
      <w:spacing w:after="0" w:line="206" w:lineRule="exact"/>
      <w:jc w:val="both"/>
      <w:textAlignment w:val="auto"/>
    </w:pPr>
    <w:rPr>
      <w:rFonts w:ascii="Verdana" w:eastAsia="Times New Roman" w:hAnsi="Verdana" w:cs="Times New Roman"/>
      <w:kern w:val="0"/>
      <w:sz w:val="24"/>
      <w:szCs w:val="24"/>
      <w:lang w:eastAsia="pl-PL"/>
    </w:rPr>
  </w:style>
  <w:style w:type="character" w:customStyle="1" w:styleId="FontStyle16">
    <w:name w:val="Font Style16"/>
    <w:uiPriority w:val="99"/>
    <w:rsid w:val="007830C6"/>
    <w:rPr>
      <w:rFonts w:ascii="Verdana" w:hAnsi="Verdana" w:cs="Verdana"/>
      <w:b/>
      <w:bCs/>
      <w:sz w:val="16"/>
      <w:szCs w:val="16"/>
    </w:rPr>
  </w:style>
  <w:style w:type="character" w:customStyle="1" w:styleId="FontStyle17">
    <w:name w:val="Font Style17"/>
    <w:uiPriority w:val="99"/>
    <w:rsid w:val="007830C6"/>
    <w:rPr>
      <w:rFonts w:ascii="Verdana" w:hAnsi="Verdana" w:cs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9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mputer\Desktop\F7A1A4A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C:\Users\komputer\Desktop\F7A1A4A7</Template>
  <TotalTime>2</TotalTime>
  <Pages>6</Pages>
  <Words>1816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"Krzysztof Zachura" &lt;biuro@zachura.pl&gt;</dc:creator>
  <cp:lastModifiedBy>Krzysztof Zachura</cp:lastModifiedBy>
  <cp:revision>4</cp:revision>
  <dcterms:created xsi:type="dcterms:W3CDTF">2024-11-06T22:52:00Z</dcterms:created>
  <dcterms:modified xsi:type="dcterms:W3CDTF">2024-11-06T22:55:00Z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