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9E206A" w14:textId="77777777" w:rsidR="00726394" w:rsidRPr="00BD1B30" w:rsidRDefault="00726394">
      <w:pPr>
        <w:rPr>
          <w:rFonts w:ascii="Arial Narrow" w:hAnsi="Arial Narrow"/>
          <w:i/>
          <w:sz w:val="18"/>
        </w:rPr>
      </w:pPr>
    </w:p>
    <w:p w14:paraId="0A9E206B" w14:textId="77777777" w:rsidR="00726394" w:rsidRPr="00BD1B30" w:rsidRDefault="00726394">
      <w:pPr>
        <w:rPr>
          <w:rFonts w:ascii="Arial Narrow" w:hAnsi="Arial Narrow"/>
          <w:i/>
          <w:sz w:val="18"/>
        </w:rPr>
      </w:pPr>
    </w:p>
    <w:p w14:paraId="0A9E206C" w14:textId="159E6B2E" w:rsidR="00726394" w:rsidRPr="00BD1B30" w:rsidRDefault="005874CE">
      <w:pPr>
        <w:rPr>
          <w:rFonts w:ascii="Arial Narrow" w:hAnsi="Arial Narrow"/>
        </w:rPr>
      </w:pPr>
      <w:r w:rsidRPr="00BD1B30">
        <w:rPr>
          <w:rFonts w:ascii="Arial Narrow" w:hAnsi="Arial Narrow"/>
          <w:i/>
          <w:sz w:val="18"/>
        </w:rPr>
        <w:t>(nazwa i adres wykonawcy)</w:t>
      </w:r>
      <w:r w:rsidR="007A5A9F">
        <w:rPr>
          <w:rFonts w:ascii="Arial Narrow" w:hAnsi="Arial Narrow"/>
        </w:rPr>
        <w:t xml:space="preserve"> </w:t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  <w:t xml:space="preserve"> </w:t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</w:r>
      <w:r w:rsidR="007A5A9F">
        <w:rPr>
          <w:rFonts w:ascii="Arial Narrow" w:hAnsi="Arial Narrow"/>
        </w:rPr>
        <w:tab/>
        <w:t xml:space="preserve">             </w:t>
      </w:r>
      <w:r w:rsidRPr="00BD1B30">
        <w:rPr>
          <w:rFonts w:ascii="Arial Narrow" w:hAnsi="Arial Narrow"/>
        </w:rPr>
        <w:t xml:space="preserve">Załącznik nr </w:t>
      </w:r>
      <w:r w:rsidR="00C44705">
        <w:rPr>
          <w:rFonts w:ascii="Arial Narrow" w:hAnsi="Arial Narrow"/>
        </w:rPr>
        <w:t>1</w:t>
      </w:r>
    </w:p>
    <w:p w14:paraId="0A9E206D" w14:textId="77777777" w:rsidR="00726394" w:rsidRPr="00BD1B30" w:rsidRDefault="005874CE">
      <w:pPr>
        <w:jc w:val="both"/>
        <w:rPr>
          <w:rFonts w:ascii="Arial Narrow" w:hAnsi="Arial Narrow"/>
          <w:b/>
          <w:sz w:val="32"/>
        </w:rPr>
      </w:pPr>
      <w:r w:rsidRPr="00BD1B30">
        <w:rPr>
          <w:rFonts w:ascii="Arial Narrow" w:hAnsi="Arial Narrow"/>
          <w:b/>
          <w:sz w:val="32"/>
        </w:rPr>
        <w:t xml:space="preserve">            </w:t>
      </w:r>
    </w:p>
    <w:p w14:paraId="0A9E206E" w14:textId="70E815A0" w:rsidR="00FF1436" w:rsidRPr="00BD1B30" w:rsidRDefault="005874CE" w:rsidP="00FF1436">
      <w:pPr>
        <w:jc w:val="both"/>
        <w:rPr>
          <w:rFonts w:ascii="Arial Narrow" w:hAnsi="Arial Narrow"/>
          <w:b/>
        </w:rPr>
      </w:pPr>
      <w:r w:rsidRPr="005766D1">
        <w:rPr>
          <w:rFonts w:ascii="Arial Narrow" w:hAnsi="Arial Narrow"/>
          <w:b/>
        </w:rPr>
        <w:t>MPGO.</w:t>
      </w:r>
      <w:r w:rsidR="00C070FB">
        <w:rPr>
          <w:rFonts w:ascii="Arial Narrow" w:hAnsi="Arial Narrow"/>
          <w:b/>
        </w:rPr>
        <w:t>1</w:t>
      </w:r>
      <w:r w:rsidR="00D005ED">
        <w:rPr>
          <w:rFonts w:ascii="Arial Narrow" w:hAnsi="Arial Narrow"/>
          <w:b/>
        </w:rPr>
        <w:t>5</w:t>
      </w:r>
      <w:r w:rsidR="00984152" w:rsidRPr="005766D1">
        <w:rPr>
          <w:rFonts w:ascii="Arial Narrow" w:hAnsi="Arial Narrow"/>
          <w:b/>
        </w:rPr>
        <w:t>.202</w:t>
      </w:r>
      <w:r w:rsidR="00C070FB">
        <w:rPr>
          <w:rFonts w:ascii="Arial Narrow" w:hAnsi="Arial Narrow"/>
          <w:b/>
        </w:rPr>
        <w:t>4</w:t>
      </w:r>
    </w:p>
    <w:p w14:paraId="0A9E206F" w14:textId="77777777" w:rsidR="00FF1436" w:rsidRPr="00BD1B30" w:rsidRDefault="005874CE" w:rsidP="00FF1436">
      <w:pPr>
        <w:pStyle w:val="Nagwek3"/>
        <w:jc w:val="center"/>
        <w:rPr>
          <w:rFonts w:ascii="Arial Narrow" w:hAnsi="Arial Narrow"/>
          <w:sz w:val="48"/>
          <w:szCs w:val="48"/>
        </w:rPr>
      </w:pPr>
      <w:r w:rsidRPr="00BD1B30">
        <w:rPr>
          <w:rFonts w:ascii="Arial Narrow" w:hAnsi="Arial Narrow"/>
          <w:sz w:val="48"/>
          <w:szCs w:val="48"/>
        </w:rPr>
        <w:t>OFERTA</w:t>
      </w:r>
    </w:p>
    <w:p w14:paraId="0A9E2070" w14:textId="77777777" w:rsidR="00C544B2" w:rsidRPr="00BD1B30" w:rsidRDefault="00C544B2">
      <w:pPr>
        <w:ind w:left="7292" w:hanging="2126"/>
        <w:jc w:val="both"/>
        <w:rPr>
          <w:rFonts w:ascii="Arial Narrow" w:hAnsi="Arial Narrow"/>
        </w:rPr>
      </w:pPr>
    </w:p>
    <w:p w14:paraId="0A9E2071" w14:textId="77777777" w:rsidR="00726394" w:rsidRPr="00BD1B30" w:rsidRDefault="005874CE">
      <w:pPr>
        <w:ind w:left="7292" w:hanging="2126"/>
        <w:jc w:val="both"/>
        <w:rPr>
          <w:rFonts w:ascii="Arial Narrow" w:hAnsi="Arial Narrow"/>
        </w:rPr>
      </w:pPr>
      <w:r w:rsidRPr="00BD1B30">
        <w:rPr>
          <w:rFonts w:ascii="Arial Narrow" w:hAnsi="Arial Narrow"/>
        </w:rPr>
        <w:t>Zamawiający:</w:t>
      </w:r>
    </w:p>
    <w:p w14:paraId="0A9E2072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 xml:space="preserve">Międzygminne Przedsiębiorstwo </w:t>
      </w:r>
    </w:p>
    <w:p w14:paraId="0A9E2073" w14:textId="77777777" w:rsidR="005874CE" w:rsidRPr="00BD1B30" w:rsidRDefault="005874CE" w:rsidP="005874CE">
      <w:pPr>
        <w:ind w:left="4458" w:firstLine="708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Gospodarki Odpadami Sp. z o.o.</w:t>
      </w:r>
    </w:p>
    <w:p w14:paraId="0A9E2074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Wardyń Górny 35</w:t>
      </w:r>
    </w:p>
    <w:p w14:paraId="0A9E2075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78-320 Połczyn-Zdrój</w:t>
      </w:r>
    </w:p>
    <w:p w14:paraId="0A9E2076" w14:textId="77777777" w:rsidR="00FF1436" w:rsidRPr="00BD1B30" w:rsidRDefault="00FF1436">
      <w:pPr>
        <w:pStyle w:val="Zwykytekst1"/>
        <w:jc w:val="both"/>
        <w:rPr>
          <w:rFonts w:ascii="Arial Narrow" w:hAnsi="Arial Narrow"/>
          <w:b/>
          <w:sz w:val="24"/>
        </w:rPr>
      </w:pPr>
    </w:p>
    <w:p w14:paraId="361DEB06" w14:textId="050DDC9E" w:rsidR="0003405C" w:rsidRDefault="0003405C" w:rsidP="0003405C">
      <w:pPr>
        <w:jc w:val="center"/>
        <w:rPr>
          <w:rFonts w:ascii="Arial Narrow" w:hAnsi="Arial Narrow"/>
        </w:rPr>
      </w:pPr>
      <w:r w:rsidRPr="00A90476">
        <w:rPr>
          <w:rFonts w:ascii="Arial Narrow" w:hAnsi="Arial Narrow"/>
          <w:bCs/>
        </w:rPr>
        <w:t xml:space="preserve">Nawiązując do ogłoszenia o zamówieniu dot. postępowania o zamówienie publiczne </w:t>
      </w:r>
      <w:r w:rsidRPr="00A90476">
        <w:rPr>
          <w:rFonts w:ascii="Arial Narrow" w:hAnsi="Arial Narrow"/>
        </w:rPr>
        <w:t>pn.</w:t>
      </w:r>
      <w:r w:rsidR="00984152">
        <w:rPr>
          <w:rFonts w:ascii="Arial Narrow" w:hAnsi="Arial Narrow"/>
        </w:rPr>
        <w:t>:</w:t>
      </w:r>
    </w:p>
    <w:p w14:paraId="612F9BBD" w14:textId="547E8A6B" w:rsidR="006A0E69" w:rsidRPr="00BC0724" w:rsidRDefault="006A0E69" w:rsidP="006A0E69">
      <w:pPr>
        <w:jc w:val="center"/>
        <w:rPr>
          <w:rFonts w:asciiTheme="minorHAnsi" w:eastAsia="arialmt" w:hAnsiTheme="minorHAnsi" w:cstheme="minorHAnsi"/>
          <w:b/>
          <w:bCs/>
          <w:i/>
          <w:color w:val="000000"/>
          <w:highlight w:val="yellow"/>
        </w:rPr>
      </w:pPr>
      <w:r>
        <w:rPr>
          <w:b/>
          <w:bCs/>
        </w:rPr>
        <w:t xml:space="preserve">Odbiór i zagospodarowanie odpadów o kodzie </w:t>
      </w:r>
      <w:r w:rsidR="001905BE">
        <w:rPr>
          <w:b/>
          <w:bCs/>
        </w:rPr>
        <w:t>16</w:t>
      </w:r>
      <w:r w:rsidR="00617D8F">
        <w:rPr>
          <w:b/>
          <w:bCs/>
        </w:rPr>
        <w:t xml:space="preserve"> 0</w:t>
      </w:r>
      <w:r w:rsidR="001905BE">
        <w:rPr>
          <w:b/>
          <w:bCs/>
        </w:rPr>
        <w:t>1</w:t>
      </w:r>
      <w:r w:rsidR="00617D8F">
        <w:rPr>
          <w:b/>
          <w:bCs/>
        </w:rPr>
        <w:t xml:space="preserve"> 03</w:t>
      </w:r>
      <w:r w:rsidR="00D005ED">
        <w:rPr>
          <w:b/>
          <w:bCs/>
        </w:rPr>
        <w:t>. Postępowanie drugie.</w:t>
      </w:r>
    </w:p>
    <w:p w14:paraId="7FD54D65" w14:textId="77777777" w:rsidR="00984152" w:rsidRPr="00A90476" w:rsidRDefault="00984152" w:rsidP="0003405C">
      <w:pPr>
        <w:jc w:val="center"/>
        <w:rPr>
          <w:rFonts w:ascii="Arial Narrow" w:hAnsi="Arial Narrow"/>
          <w:b/>
        </w:rPr>
      </w:pPr>
    </w:p>
    <w:p w14:paraId="0A9E2078" w14:textId="77777777" w:rsidR="00EA6392" w:rsidRPr="00BD1B30" w:rsidRDefault="00EA6392" w:rsidP="00C02B6A">
      <w:pPr>
        <w:jc w:val="both"/>
        <w:rPr>
          <w:rFonts w:ascii="Arial Narrow" w:hAnsi="Arial Narrow"/>
          <w:bCs/>
          <w:color w:val="000000"/>
        </w:rPr>
      </w:pPr>
    </w:p>
    <w:p w14:paraId="0A9E2079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My niżej podpisani: ...........................................................................................................................</w:t>
      </w:r>
    </w:p>
    <w:p w14:paraId="0A9E207A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............................................................................................................................................................  działający w imieniu i na rzecz .........................................................................................................</w:t>
      </w:r>
    </w:p>
    <w:p w14:paraId="0A9E207B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...........................................................................................................................................................</w:t>
      </w:r>
    </w:p>
    <w:p w14:paraId="0A9E207C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...........................................................................................................................................................</w:t>
      </w:r>
    </w:p>
    <w:p w14:paraId="0A9E207D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NIP: ………………………………….  REGON …………………………………………………</w:t>
      </w:r>
    </w:p>
    <w:p w14:paraId="0A9E207E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Nr KRS (jeśli dotyczy) ……………………………………</w:t>
      </w:r>
    </w:p>
    <w:p w14:paraId="0A9E207F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BD1B30">
        <w:rPr>
          <w:rFonts w:ascii="Arial Narrow" w:hAnsi="Arial Narrow"/>
          <w:bCs/>
          <w:color w:val="000000"/>
        </w:rPr>
        <w:t>tel. …………………………………………</w:t>
      </w:r>
      <w:proofErr w:type="gramStart"/>
      <w:r w:rsidRPr="00BD1B30">
        <w:rPr>
          <w:rFonts w:ascii="Arial Narrow" w:hAnsi="Arial Narrow"/>
          <w:bCs/>
          <w:color w:val="000000"/>
        </w:rPr>
        <w:t>…….</w:t>
      </w:r>
      <w:proofErr w:type="gramEnd"/>
      <w:r w:rsidRPr="00BD1B30">
        <w:rPr>
          <w:rFonts w:ascii="Arial Narrow" w:hAnsi="Arial Narrow"/>
          <w:bCs/>
          <w:color w:val="000000"/>
        </w:rPr>
        <w:t>., fax. …………………………………………..</w:t>
      </w:r>
    </w:p>
    <w:p w14:paraId="0A9E2080" w14:textId="77777777" w:rsidR="00726394" w:rsidRPr="00BD1B30" w:rsidRDefault="005874CE">
      <w:pPr>
        <w:autoSpaceDE w:val="0"/>
        <w:spacing w:line="360" w:lineRule="auto"/>
        <w:rPr>
          <w:rFonts w:ascii="Arial Narrow" w:hAnsi="Arial Narrow"/>
          <w:bCs/>
          <w:color w:val="000000"/>
          <w:sz w:val="16"/>
        </w:rPr>
      </w:pPr>
      <w:r w:rsidRPr="00BD1B30">
        <w:rPr>
          <w:rFonts w:ascii="Arial Narrow" w:hAnsi="Arial Narrow"/>
          <w:bCs/>
          <w:color w:val="000000"/>
        </w:rPr>
        <w:t>email …………………………………………………………………………………………….</w:t>
      </w:r>
      <w:r w:rsidRPr="00BD1B30">
        <w:rPr>
          <w:rFonts w:ascii="Arial Narrow" w:hAnsi="Arial Narrow"/>
          <w:bCs/>
          <w:color w:val="000000"/>
          <w:sz w:val="16"/>
        </w:rPr>
        <w:t xml:space="preserve"> …</w:t>
      </w:r>
    </w:p>
    <w:p w14:paraId="0A9E2081" w14:textId="77777777" w:rsidR="00726394" w:rsidRPr="00BD1B30" w:rsidRDefault="005874CE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  <w:r w:rsidRPr="00BD1B30">
        <w:rPr>
          <w:rFonts w:ascii="Arial Narrow" w:hAnsi="Arial Narrow"/>
          <w:bCs/>
          <w:color w:val="000000"/>
          <w:sz w:val="16"/>
        </w:rPr>
        <w:t>(należy podać pełną nazwę Wykonawcy i adres)</w:t>
      </w:r>
    </w:p>
    <w:p w14:paraId="0A9E2082" w14:textId="77777777" w:rsidR="002005C4" w:rsidRPr="00BD1B30" w:rsidRDefault="002005C4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</w:p>
    <w:p w14:paraId="0A9E2084" w14:textId="77777777" w:rsidR="004F2CFD" w:rsidRDefault="004F2CFD" w:rsidP="00BD1B30">
      <w:pPr>
        <w:jc w:val="both"/>
        <w:rPr>
          <w:rFonts w:ascii="Arial Narrow" w:hAnsi="Arial Narrow"/>
        </w:rPr>
      </w:pPr>
    </w:p>
    <w:p w14:paraId="247C0544" w14:textId="481D95EE" w:rsidR="0003405C" w:rsidRPr="00A710F0" w:rsidRDefault="0003405C" w:rsidP="0003405C">
      <w:pPr>
        <w:pStyle w:val="Tekstpodstawowy"/>
        <w:numPr>
          <w:ilvl w:val="0"/>
          <w:numId w:val="6"/>
        </w:numPr>
        <w:tabs>
          <w:tab w:val="clear" w:pos="357"/>
        </w:tabs>
        <w:spacing w:line="480" w:lineRule="auto"/>
        <w:ind w:left="360" w:hanging="360"/>
        <w:rPr>
          <w:rFonts w:ascii="Arial Narrow" w:hAnsi="Arial Narrow"/>
          <w:color w:val="000000"/>
          <w:szCs w:val="24"/>
          <w:u w:val="none"/>
        </w:rPr>
      </w:pPr>
      <w:r w:rsidRPr="00A90476">
        <w:rPr>
          <w:rFonts w:ascii="Arial Narrow" w:hAnsi="Arial Narrow"/>
          <w:color w:val="000000"/>
          <w:szCs w:val="24"/>
          <w:u w:val="none"/>
        </w:rPr>
        <w:t>Oferujemy realizację przedmiotu zamówienia</w:t>
      </w:r>
      <w:r w:rsidRPr="00A90476">
        <w:rPr>
          <w:rFonts w:ascii="Arial Narrow" w:hAnsi="Arial Narrow"/>
          <w:b/>
          <w:color w:val="000000"/>
          <w:szCs w:val="24"/>
          <w:u w:val="none"/>
        </w:rPr>
        <w:t>,</w:t>
      </w:r>
      <w:r w:rsidRPr="00A90476">
        <w:rPr>
          <w:rFonts w:ascii="Arial Narrow" w:hAnsi="Arial Narrow"/>
          <w:color w:val="000000"/>
          <w:szCs w:val="24"/>
          <w:u w:val="none"/>
        </w:rPr>
        <w:t xml:space="preserve"> zgodnie z zapisami SWZ</w:t>
      </w:r>
      <w:r>
        <w:rPr>
          <w:rFonts w:ascii="Arial Narrow" w:hAnsi="Arial Narrow"/>
          <w:color w:val="000000"/>
          <w:szCs w:val="24"/>
          <w:u w:val="none"/>
          <w:lang w:val="pl-PL"/>
        </w:rPr>
        <w:t>:</w:t>
      </w:r>
    </w:p>
    <w:p w14:paraId="320DA1EE" w14:textId="77777777" w:rsidR="00F91DC3" w:rsidRPr="006F69D7" w:rsidRDefault="00F91DC3" w:rsidP="00F91DC3">
      <w:pPr>
        <w:pStyle w:val="Tekstpodstawowy"/>
        <w:tabs>
          <w:tab w:val="left" w:pos="360"/>
        </w:tabs>
        <w:spacing w:line="480" w:lineRule="auto"/>
        <w:ind w:left="357"/>
        <w:rPr>
          <w:rFonts w:ascii="Arial Narrow" w:hAnsi="Arial Narrow"/>
          <w:color w:val="000000"/>
          <w:u w:val="none"/>
          <w:lang w:val="pl-PL"/>
        </w:rPr>
      </w:pPr>
      <w:r w:rsidRPr="006F69D7">
        <w:rPr>
          <w:rFonts w:ascii="Arial Narrow" w:hAnsi="Arial Narrow"/>
          <w:color w:val="000000"/>
          <w:u w:val="none"/>
        </w:rPr>
        <w:t xml:space="preserve">za cenę </w:t>
      </w:r>
      <w:r w:rsidRPr="006F69D7">
        <w:rPr>
          <w:rFonts w:ascii="Arial Narrow" w:hAnsi="Arial Narrow"/>
          <w:color w:val="000000"/>
          <w:u w:val="none"/>
          <w:lang w:val="pl-PL"/>
        </w:rPr>
        <w:t xml:space="preserve">……………zł netto za 1 Mg </w:t>
      </w:r>
    </w:p>
    <w:p w14:paraId="5009F277" w14:textId="77777777" w:rsidR="00F91DC3" w:rsidRPr="006F69D7" w:rsidRDefault="00F91DC3" w:rsidP="00F91DC3">
      <w:pPr>
        <w:pStyle w:val="Tekstpodstawowy"/>
        <w:tabs>
          <w:tab w:val="left" w:pos="360"/>
        </w:tabs>
        <w:spacing w:line="480" w:lineRule="auto"/>
        <w:ind w:left="357"/>
        <w:rPr>
          <w:rFonts w:ascii="Arial Narrow" w:hAnsi="Arial Narrow"/>
          <w:color w:val="000000"/>
          <w:u w:val="none"/>
        </w:rPr>
      </w:pPr>
      <w:r w:rsidRPr="006F69D7">
        <w:rPr>
          <w:rFonts w:ascii="Arial Narrow" w:hAnsi="Arial Narrow"/>
          <w:color w:val="000000"/>
          <w:u w:val="none"/>
          <w:lang w:val="pl-PL"/>
        </w:rPr>
        <w:t xml:space="preserve">+ ………. zł podatku </w:t>
      </w:r>
      <w:proofErr w:type="gramStart"/>
      <w:r w:rsidRPr="006F69D7">
        <w:rPr>
          <w:rFonts w:ascii="Arial Narrow" w:hAnsi="Arial Narrow"/>
          <w:color w:val="000000"/>
          <w:u w:val="none"/>
          <w:lang w:val="pl-PL"/>
        </w:rPr>
        <w:t xml:space="preserve">VAT </w:t>
      </w:r>
      <w:r w:rsidRPr="006F69D7">
        <w:rPr>
          <w:rFonts w:ascii="Arial Narrow" w:hAnsi="Arial Narrow"/>
          <w:color w:val="000000"/>
          <w:u w:val="none"/>
        </w:rPr>
        <w:t>,</w:t>
      </w:r>
      <w:proofErr w:type="gramEnd"/>
      <w:r w:rsidRPr="006F69D7">
        <w:rPr>
          <w:rFonts w:ascii="Arial Narrow" w:hAnsi="Arial Narrow"/>
          <w:color w:val="000000"/>
          <w:u w:val="none"/>
        </w:rPr>
        <w:t xml:space="preserve"> </w:t>
      </w:r>
    </w:p>
    <w:p w14:paraId="28A79241" w14:textId="77777777" w:rsidR="00F91DC3" w:rsidRPr="006F69D7" w:rsidRDefault="00F91DC3" w:rsidP="00F91DC3">
      <w:pPr>
        <w:pStyle w:val="Tekstpodstawowy"/>
        <w:tabs>
          <w:tab w:val="left" w:pos="360"/>
        </w:tabs>
        <w:spacing w:line="480" w:lineRule="auto"/>
        <w:ind w:left="357"/>
        <w:rPr>
          <w:rFonts w:ascii="Arial Narrow" w:hAnsi="Arial Narrow"/>
          <w:color w:val="000000"/>
          <w:u w:val="none"/>
          <w:lang w:val="pl-PL"/>
        </w:rPr>
      </w:pPr>
      <w:r w:rsidRPr="006F69D7">
        <w:rPr>
          <w:rFonts w:ascii="Arial Narrow" w:hAnsi="Arial Narrow"/>
          <w:color w:val="000000"/>
          <w:u w:val="none"/>
          <w:lang w:val="pl-PL"/>
        </w:rPr>
        <w:t>co daje cenę ……</w:t>
      </w:r>
      <w:proofErr w:type="gramStart"/>
      <w:r w:rsidRPr="006F69D7">
        <w:rPr>
          <w:rFonts w:ascii="Arial Narrow" w:hAnsi="Arial Narrow"/>
          <w:color w:val="000000"/>
          <w:u w:val="none"/>
          <w:lang w:val="pl-PL"/>
        </w:rPr>
        <w:t>…….</w:t>
      </w:r>
      <w:proofErr w:type="gramEnd"/>
      <w:r w:rsidRPr="006F69D7">
        <w:rPr>
          <w:rFonts w:ascii="Arial Narrow" w:hAnsi="Arial Narrow"/>
          <w:color w:val="000000"/>
          <w:u w:val="none"/>
          <w:lang w:val="pl-PL"/>
        </w:rPr>
        <w:t xml:space="preserve">. zł brutto za 1 Mg </w:t>
      </w:r>
    </w:p>
    <w:p w14:paraId="3FA284FB" w14:textId="77777777" w:rsidR="00F91DC3" w:rsidRPr="006F69D7" w:rsidRDefault="00F91DC3" w:rsidP="00F91DC3">
      <w:pPr>
        <w:pStyle w:val="Tekstpodstawowy"/>
        <w:tabs>
          <w:tab w:val="left" w:pos="360"/>
        </w:tabs>
        <w:spacing w:line="480" w:lineRule="auto"/>
        <w:ind w:left="357"/>
        <w:rPr>
          <w:rFonts w:ascii="Arial Narrow" w:hAnsi="Arial Narrow"/>
          <w:color w:val="000000"/>
          <w:u w:val="none"/>
        </w:rPr>
      </w:pPr>
      <w:r w:rsidRPr="006F69D7">
        <w:rPr>
          <w:rFonts w:ascii="Arial Narrow" w:hAnsi="Arial Narrow"/>
          <w:color w:val="000000"/>
          <w:u w:val="none"/>
        </w:rPr>
        <w:t xml:space="preserve"> słownie</w:t>
      </w:r>
      <w:r w:rsidRPr="006F69D7">
        <w:rPr>
          <w:rFonts w:ascii="Arial Narrow" w:hAnsi="Arial Narrow"/>
          <w:color w:val="000000"/>
          <w:u w:val="none"/>
          <w:lang w:val="pl-PL"/>
        </w:rPr>
        <w:t xml:space="preserve"> brutto: </w:t>
      </w:r>
      <w:r w:rsidRPr="006F69D7">
        <w:rPr>
          <w:rFonts w:ascii="Arial Narrow" w:hAnsi="Arial Narrow"/>
          <w:color w:val="000000"/>
          <w:u w:val="none"/>
        </w:rPr>
        <w:t>............................................</w:t>
      </w:r>
      <w:r w:rsidRPr="006F69D7">
        <w:rPr>
          <w:rFonts w:ascii="Arial Narrow" w:hAnsi="Arial Narrow"/>
          <w:color w:val="000000"/>
          <w:u w:val="none"/>
          <w:lang w:val="pl-PL"/>
        </w:rPr>
        <w:t>.....................................................................................</w:t>
      </w:r>
      <w:r w:rsidRPr="006F69D7">
        <w:rPr>
          <w:rFonts w:ascii="Arial Narrow" w:hAnsi="Arial Narrow"/>
          <w:color w:val="000000"/>
          <w:u w:val="none"/>
        </w:rPr>
        <w:t xml:space="preserve"> </w:t>
      </w:r>
    </w:p>
    <w:p w14:paraId="58D461F5" w14:textId="77777777" w:rsidR="00F91DC3" w:rsidRDefault="00F91DC3" w:rsidP="00F91DC3">
      <w:pPr>
        <w:pStyle w:val="Zwykytekst1"/>
        <w:tabs>
          <w:tab w:val="left" w:pos="0"/>
        </w:tabs>
        <w:spacing w:line="480" w:lineRule="auto"/>
        <w:ind w:left="357"/>
        <w:jc w:val="both"/>
        <w:rPr>
          <w:rFonts w:ascii="Arial Narrow" w:hAnsi="Arial Narrow"/>
          <w:sz w:val="24"/>
          <w:szCs w:val="24"/>
        </w:rPr>
      </w:pPr>
      <w:r w:rsidRPr="006F69D7">
        <w:rPr>
          <w:rFonts w:ascii="Arial Narrow" w:hAnsi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BF38EF0" w14:textId="3DE12BF5" w:rsidR="00F91DC3" w:rsidRPr="003F5EA3" w:rsidRDefault="00F91DC3" w:rsidP="00F91DC3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  <w:lang w:val="pl-PL"/>
        </w:rPr>
        <w:t xml:space="preserve">Oświadczamy, </w:t>
      </w:r>
      <w:r w:rsidRPr="003F5EA3">
        <w:rPr>
          <w:rFonts w:ascii="Arial Narrow" w:hAnsi="Arial Narrow"/>
          <w:sz w:val="24"/>
          <w:lang w:val="pl-PL"/>
        </w:rPr>
        <w:t>że dysponujemy pojazd</w:t>
      </w:r>
      <w:r w:rsidR="00D9010C">
        <w:rPr>
          <w:rFonts w:ascii="Arial Narrow" w:hAnsi="Arial Narrow"/>
          <w:sz w:val="24"/>
          <w:lang w:val="pl-PL"/>
        </w:rPr>
        <w:t xml:space="preserve">em </w:t>
      </w:r>
      <w:r w:rsidRPr="003F5EA3">
        <w:rPr>
          <w:rFonts w:ascii="Arial Narrow" w:hAnsi="Arial Narrow"/>
          <w:sz w:val="24"/>
          <w:lang w:val="pl-PL"/>
        </w:rPr>
        <w:t>spełniającym normy emisji spalin:</w:t>
      </w:r>
    </w:p>
    <w:p w14:paraId="49BF8359" w14:textId="4EC680EE" w:rsidR="00F91DC3" w:rsidRDefault="00F91DC3" w:rsidP="00F91DC3">
      <w:pPr>
        <w:pStyle w:val="Zwykytekst1"/>
        <w:tabs>
          <w:tab w:val="left" w:leader="dot" w:pos="9072"/>
        </w:tabs>
        <w:spacing w:before="180"/>
        <w:ind w:left="357"/>
        <w:jc w:val="both"/>
        <w:rPr>
          <w:rFonts w:ascii="Arial Narrow" w:hAnsi="Arial Narrow"/>
          <w:sz w:val="24"/>
          <w:lang w:val="pl-PL"/>
        </w:rPr>
      </w:pPr>
      <w:r w:rsidRPr="003F5EA3">
        <w:rPr>
          <w:rFonts w:ascii="Arial Narrow" w:hAnsi="Arial Narrow"/>
          <w:sz w:val="24"/>
          <w:lang w:val="pl-PL"/>
        </w:rPr>
        <w:t>Pojazd 1 – Euro ….</w:t>
      </w:r>
    </w:p>
    <w:p w14:paraId="7F92814C" w14:textId="77777777" w:rsidR="001905BE" w:rsidRPr="003F5EA3" w:rsidRDefault="00F91DC3" w:rsidP="001905B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b/>
          <w:sz w:val="24"/>
        </w:rPr>
      </w:pPr>
      <w:r w:rsidRPr="006F69D7">
        <w:rPr>
          <w:rFonts w:ascii="Arial Narrow" w:hAnsi="Arial Narrow"/>
          <w:b/>
          <w:bCs/>
          <w:sz w:val="24"/>
        </w:rPr>
        <w:t>Proponujemy</w:t>
      </w:r>
      <w:r>
        <w:rPr>
          <w:rFonts w:ascii="Arial Narrow" w:hAnsi="Arial Narrow"/>
          <w:b/>
          <w:bCs/>
          <w:sz w:val="24"/>
          <w:lang w:val="pl-PL"/>
        </w:rPr>
        <w:t xml:space="preserve"> </w:t>
      </w:r>
      <w:r w:rsidR="001905BE" w:rsidRPr="006F69D7">
        <w:rPr>
          <w:rFonts w:ascii="Arial Narrow" w:hAnsi="Arial Narrow"/>
          <w:sz w:val="24"/>
        </w:rPr>
        <w:t>warunki płatności</w:t>
      </w:r>
      <w:r w:rsidR="001905BE">
        <w:rPr>
          <w:rFonts w:ascii="Arial Narrow" w:hAnsi="Arial Narrow"/>
          <w:sz w:val="24"/>
          <w:lang w:val="pl-PL"/>
        </w:rPr>
        <w:t>:</w:t>
      </w:r>
    </w:p>
    <w:p w14:paraId="4BD9EE42" w14:textId="0E0E4235" w:rsidR="00F91DC3" w:rsidRPr="00D9010C" w:rsidRDefault="001905BE" w:rsidP="001905BE">
      <w:pPr>
        <w:pStyle w:val="Zwykytekst1"/>
        <w:spacing w:before="180"/>
        <w:ind w:left="357"/>
        <w:jc w:val="both"/>
        <w:rPr>
          <w:rFonts w:ascii="Arial Narrow" w:hAnsi="Arial Narrow"/>
          <w:b/>
          <w:sz w:val="24"/>
        </w:rPr>
      </w:pPr>
      <w:r w:rsidRPr="006F69D7">
        <w:rPr>
          <w:rFonts w:ascii="Arial Narrow" w:hAnsi="Arial Narrow"/>
          <w:b/>
          <w:sz w:val="24"/>
        </w:rPr>
        <w:lastRenderedPageBreak/>
        <w:t xml:space="preserve">przelew </w:t>
      </w:r>
      <w:r>
        <w:rPr>
          <w:rFonts w:ascii="Arial Narrow" w:hAnsi="Arial Narrow"/>
          <w:b/>
          <w:sz w:val="24"/>
          <w:lang w:val="pl-PL"/>
        </w:rPr>
        <w:t>…. dni (słownie: …………………</w:t>
      </w:r>
      <w:proofErr w:type="gramStart"/>
      <w:r>
        <w:rPr>
          <w:rFonts w:ascii="Arial Narrow" w:hAnsi="Arial Narrow"/>
          <w:b/>
          <w:sz w:val="24"/>
          <w:lang w:val="pl-PL"/>
        </w:rPr>
        <w:t>…….</w:t>
      </w:r>
      <w:proofErr w:type="gramEnd"/>
      <w:r>
        <w:rPr>
          <w:rFonts w:ascii="Arial Narrow" w:hAnsi="Arial Narrow"/>
          <w:b/>
          <w:sz w:val="24"/>
          <w:lang w:val="pl-PL"/>
        </w:rPr>
        <w:t>.)</w:t>
      </w:r>
      <w:r w:rsidRPr="006F69D7">
        <w:rPr>
          <w:rFonts w:ascii="Arial Narrow" w:hAnsi="Arial Narrow"/>
          <w:b/>
          <w:sz w:val="24"/>
        </w:rPr>
        <w:t>.</w:t>
      </w:r>
    </w:p>
    <w:p w14:paraId="2D014317" w14:textId="77777777" w:rsidR="00F91DC3" w:rsidRPr="006F69D7" w:rsidRDefault="00F91DC3" w:rsidP="00F91DC3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  <w:szCs w:val="24"/>
        </w:rPr>
      </w:pPr>
      <w:r w:rsidRPr="006F69D7">
        <w:rPr>
          <w:rFonts w:ascii="Arial Narrow" w:hAnsi="Arial Narrow"/>
          <w:b/>
          <w:sz w:val="24"/>
          <w:szCs w:val="24"/>
        </w:rPr>
        <w:t>Deklarujemy</w:t>
      </w:r>
      <w:r w:rsidRPr="006F69D7">
        <w:rPr>
          <w:rFonts w:ascii="Arial Narrow" w:hAnsi="Arial Narrow"/>
          <w:sz w:val="24"/>
          <w:szCs w:val="24"/>
        </w:rPr>
        <w:t xml:space="preserve"> wniesienie zabezpieczenia należytego wykonania umowy w </w:t>
      </w:r>
      <w:r w:rsidRPr="00D86D8D">
        <w:rPr>
          <w:rFonts w:ascii="Arial Narrow" w:hAnsi="Arial Narrow"/>
          <w:sz w:val="24"/>
          <w:szCs w:val="24"/>
        </w:rPr>
        <w:t xml:space="preserve">wysokości </w:t>
      </w:r>
      <w:r w:rsidRPr="00D86D8D">
        <w:rPr>
          <w:rFonts w:ascii="Arial Narrow" w:hAnsi="Arial Narrow"/>
          <w:b/>
          <w:sz w:val="24"/>
          <w:szCs w:val="24"/>
          <w:lang w:val="pl-PL"/>
        </w:rPr>
        <w:t>5%</w:t>
      </w:r>
      <w:r w:rsidRPr="006F69D7">
        <w:rPr>
          <w:rFonts w:ascii="Arial Narrow" w:hAnsi="Arial Narrow"/>
          <w:sz w:val="24"/>
          <w:szCs w:val="24"/>
        </w:rPr>
        <w:t xml:space="preserve"> ceny oferty /maksymalnej wartości nominalnej zobowiązania zamawiającego wynikającego z umowy w następującej formie / formach: </w:t>
      </w:r>
    </w:p>
    <w:p w14:paraId="4888D380" w14:textId="56D762A7" w:rsidR="00F91DC3" w:rsidRPr="00F91DC3" w:rsidRDefault="00F91DC3" w:rsidP="00F91DC3">
      <w:pPr>
        <w:pStyle w:val="Zwykytekst1"/>
        <w:tabs>
          <w:tab w:val="left" w:leader="dot" w:pos="9792"/>
        </w:tabs>
        <w:spacing w:before="180"/>
        <w:ind w:left="360"/>
        <w:jc w:val="both"/>
        <w:rPr>
          <w:rFonts w:ascii="Arial Narrow" w:hAnsi="Arial Narrow"/>
          <w:sz w:val="24"/>
        </w:rPr>
      </w:pPr>
      <w:r w:rsidRPr="006F69D7">
        <w:rPr>
          <w:rFonts w:ascii="Arial Narrow" w:hAnsi="Arial Narrow"/>
          <w:sz w:val="24"/>
        </w:rPr>
        <w:tab/>
      </w:r>
      <w:r w:rsidRPr="006F69D7">
        <w:rPr>
          <w:rFonts w:ascii="Arial Narrow" w:hAnsi="Arial Narrow"/>
          <w:sz w:val="24"/>
        </w:rPr>
        <w:tab/>
      </w:r>
    </w:p>
    <w:p w14:paraId="0A9E208D" w14:textId="3CDB6A46" w:rsidR="00726394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Oświadczamy</w:t>
      </w:r>
      <w:r w:rsidRPr="00BD1B30">
        <w:rPr>
          <w:rFonts w:ascii="Arial Narrow" w:hAnsi="Arial Narrow"/>
          <w:sz w:val="24"/>
        </w:rPr>
        <w:t xml:space="preserve">, że </w:t>
      </w:r>
      <w:r w:rsidR="00BD1B30">
        <w:rPr>
          <w:rFonts w:ascii="Arial Narrow" w:hAnsi="Arial Narrow"/>
          <w:sz w:val="24"/>
        </w:rPr>
        <w:t xml:space="preserve">zapoznaliśmy się z </w:t>
      </w:r>
      <w:r w:rsidR="00730E59">
        <w:rPr>
          <w:rFonts w:ascii="Arial Narrow" w:hAnsi="Arial Narrow"/>
          <w:sz w:val="24"/>
          <w:lang w:val="pl-PL"/>
        </w:rPr>
        <w:t xml:space="preserve">treścią </w:t>
      </w:r>
      <w:r w:rsidR="0003405C">
        <w:rPr>
          <w:rFonts w:ascii="Arial Narrow" w:hAnsi="Arial Narrow"/>
          <w:sz w:val="24"/>
          <w:lang w:val="pl-PL"/>
        </w:rPr>
        <w:t>SWZ</w:t>
      </w:r>
      <w:r w:rsidR="00BD1B30">
        <w:rPr>
          <w:rFonts w:ascii="Arial Narrow" w:hAnsi="Arial Narrow"/>
          <w:sz w:val="24"/>
        </w:rPr>
        <w:t>, nie wnosimy do je</w:t>
      </w:r>
      <w:r w:rsidR="0003405C">
        <w:rPr>
          <w:rFonts w:ascii="Arial Narrow" w:hAnsi="Arial Narrow"/>
          <w:sz w:val="24"/>
          <w:lang w:val="pl-PL"/>
        </w:rPr>
        <w:t>j</w:t>
      </w:r>
      <w:r w:rsidRPr="00BD1B30">
        <w:rPr>
          <w:rFonts w:ascii="Arial Narrow" w:hAnsi="Arial Narrow"/>
          <w:sz w:val="24"/>
        </w:rPr>
        <w:t xml:space="preserve"> treści zastrzeżeń  i uznajemy się za związanych określonymi w niej postanowieniami i zasadami postępowania.</w:t>
      </w:r>
    </w:p>
    <w:p w14:paraId="0A9E2094" w14:textId="1B99DDAF" w:rsidR="00FF1436" w:rsidRDefault="005874CE" w:rsidP="00984152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Uważamy</w:t>
      </w:r>
      <w:r w:rsidRPr="00BD1B30">
        <w:rPr>
          <w:rFonts w:ascii="Arial Narrow" w:hAnsi="Arial Narrow"/>
          <w:sz w:val="24"/>
        </w:rPr>
        <w:t xml:space="preserve"> się za związanych</w:t>
      </w:r>
      <w:r w:rsidR="0003405C">
        <w:rPr>
          <w:rFonts w:ascii="Arial Narrow" w:hAnsi="Arial Narrow"/>
          <w:sz w:val="24"/>
          <w:lang w:val="pl-PL"/>
        </w:rPr>
        <w:t xml:space="preserve"> niniejszą ofertą na czas wskazany w SWZ, czyli</w:t>
      </w:r>
      <w:r w:rsidRPr="00BD1B30">
        <w:rPr>
          <w:rFonts w:ascii="Arial Narrow" w:hAnsi="Arial Narrow"/>
          <w:sz w:val="24"/>
        </w:rPr>
        <w:t xml:space="preserve"> przez okres </w:t>
      </w:r>
      <w:r w:rsidRPr="00BD1B30">
        <w:rPr>
          <w:rFonts w:ascii="Arial Narrow" w:hAnsi="Arial Narrow"/>
          <w:b/>
          <w:sz w:val="24"/>
        </w:rPr>
        <w:t>30</w:t>
      </w:r>
      <w:r w:rsidRPr="00BD1B30">
        <w:rPr>
          <w:rFonts w:ascii="Arial Narrow" w:hAnsi="Arial Narrow"/>
          <w:sz w:val="24"/>
        </w:rPr>
        <w:t xml:space="preserve"> dni od upływu terminu składania ofert.</w:t>
      </w:r>
    </w:p>
    <w:p w14:paraId="656B93F4" w14:textId="77777777" w:rsidR="001905BE" w:rsidRPr="006F69D7" w:rsidRDefault="001905BE" w:rsidP="001905B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i/>
          <w:sz w:val="24"/>
        </w:rPr>
      </w:pPr>
      <w:r w:rsidRPr="006F69D7">
        <w:rPr>
          <w:rFonts w:ascii="Arial Narrow" w:hAnsi="Arial Narrow"/>
          <w:b/>
          <w:sz w:val="24"/>
        </w:rPr>
        <w:t xml:space="preserve">Zamówienie </w:t>
      </w:r>
      <w:r>
        <w:rPr>
          <w:rFonts w:ascii="Arial Narrow" w:hAnsi="Arial Narrow"/>
          <w:sz w:val="24"/>
          <w:lang w:val="pl-PL"/>
        </w:rPr>
        <w:t>będziemy/nie będziemy realizować (podkreślić właściwą odpowiedź)</w:t>
      </w:r>
      <w:r w:rsidRPr="006F69D7">
        <w:rPr>
          <w:rFonts w:ascii="Arial Narrow" w:hAnsi="Arial Narrow"/>
          <w:sz w:val="24"/>
        </w:rPr>
        <w:t xml:space="preserve"> przy udziale </w:t>
      </w:r>
      <w:r w:rsidRPr="006F69D7">
        <w:rPr>
          <w:rFonts w:ascii="Arial Narrow" w:hAnsi="Arial Narrow"/>
          <w:b/>
          <w:sz w:val="24"/>
        </w:rPr>
        <w:t>podwykonawców</w:t>
      </w:r>
      <w:r w:rsidRPr="006F69D7">
        <w:rPr>
          <w:rFonts w:ascii="Arial Narrow" w:hAnsi="Arial Narrow"/>
          <w:sz w:val="24"/>
        </w:rPr>
        <w:t>, którzy będą realizować wymienione części zamówienia</w:t>
      </w:r>
      <w:r w:rsidRPr="006F69D7">
        <w:rPr>
          <w:rFonts w:ascii="Arial Narrow" w:hAnsi="Arial Narrow"/>
          <w:sz w:val="24"/>
          <w:lang w:val="pl-PL"/>
        </w:rPr>
        <w:t xml:space="preserve"> </w:t>
      </w:r>
      <w:r w:rsidRPr="006F69D7">
        <w:rPr>
          <w:rFonts w:ascii="Arial Narrow" w:hAnsi="Arial Narrow"/>
          <w:i/>
          <w:sz w:val="24"/>
          <w:lang w:val="pl-PL"/>
        </w:rPr>
        <w:t>(poda</w:t>
      </w:r>
      <w:r w:rsidRPr="006F69D7">
        <w:rPr>
          <w:rFonts w:ascii="Arial" w:hAnsi="Arial" w:cs="Arial"/>
          <w:i/>
          <w:sz w:val="24"/>
          <w:lang w:val="pl-PL"/>
        </w:rPr>
        <w:t>ć</w:t>
      </w:r>
      <w:r w:rsidRPr="006F69D7">
        <w:rPr>
          <w:rFonts w:ascii="Arial Narrow" w:hAnsi="Arial Narrow"/>
          <w:i/>
          <w:sz w:val="24"/>
          <w:lang w:val="pl-PL"/>
        </w:rPr>
        <w:t xml:space="preserve"> nazw</w:t>
      </w:r>
      <w:r w:rsidRPr="006F69D7">
        <w:rPr>
          <w:rFonts w:ascii="Arial" w:hAnsi="Arial" w:cs="Arial"/>
          <w:i/>
          <w:sz w:val="24"/>
          <w:lang w:val="pl-PL"/>
        </w:rPr>
        <w:t>ę</w:t>
      </w:r>
      <w:r w:rsidRPr="006F69D7">
        <w:rPr>
          <w:rFonts w:ascii="Arial Narrow" w:hAnsi="Arial Narrow"/>
          <w:i/>
          <w:sz w:val="24"/>
          <w:lang w:val="pl-PL"/>
        </w:rPr>
        <w:t xml:space="preserve"> podwykonawcy i zakres powierzonych czynno</w:t>
      </w:r>
      <w:r w:rsidRPr="006F69D7">
        <w:rPr>
          <w:rFonts w:ascii="Arial" w:hAnsi="Arial" w:cs="Arial"/>
          <w:i/>
          <w:sz w:val="24"/>
          <w:lang w:val="pl-PL"/>
        </w:rPr>
        <w:t>ś</w:t>
      </w:r>
      <w:r w:rsidRPr="006F69D7">
        <w:rPr>
          <w:rFonts w:ascii="Arial Narrow" w:hAnsi="Arial Narrow"/>
          <w:i/>
          <w:sz w:val="24"/>
          <w:lang w:val="pl-PL"/>
        </w:rPr>
        <w:t>ci)</w:t>
      </w:r>
      <w:r w:rsidRPr="006F69D7">
        <w:rPr>
          <w:rFonts w:ascii="Arial Narrow" w:hAnsi="Arial Narrow"/>
          <w:i/>
          <w:sz w:val="24"/>
        </w:rPr>
        <w:t>:</w:t>
      </w:r>
    </w:p>
    <w:p w14:paraId="6B17D36D" w14:textId="77777777" w:rsidR="001905BE" w:rsidRPr="006F69D7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6F69D7">
        <w:rPr>
          <w:rFonts w:ascii="Arial Narrow" w:hAnsi="Arial Narrow"/>
          <w:sz w:val="24"/>
        </w:rPr>
        <w:tab/>
        <w:t>....................,</w:t>
      </w:r>
    </w:p>
    <w:p w14:paraId="0C16E9FF" w14:textId="77777777" w:rsidR="001905BE" w:rsidRPr="006F69D7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6F69D7">
        <w:rPr>
          <w:rFonts w:ascii="Arial Narrow" w:hAnsi="Arial Narrow"/>
          <w:sz w:val="24"/>
        </w:rPr>
        <w:tab/>
        <w:t>....................,</w:t>
      </w:r>
    </w:p>
    <w:p w14:paraId="066B6B9A" w14:textId="7855C4E7" w:rsidR="001905BE" w:rsidRPr="001905BE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6F69D7">
        <w:rPr>
          <w:rFonts w:ascii="Arial Narrow" w:hAnsi="Arial Narrow"/>
          <w:sz w:val="24"/>
        </w:rPr>
        <w:tab/>
        <w:t>.....................</w:t>
      </w:r>
    </w:p>
    <w:p w14:paraId="0A9E2099" w14:textId="77777777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 xml:space="preserve">Załącznikami </w:t>
      </w:r>
      <w:r w:rsidRPr="00BD1B30">
        <w:rPr>
          <w:rFonts w:ascii="Arial Narrow" w:hAnsi="Arial Narrow"/>
          <w:sz w:val="24"/>
        </w:rPr>
        <w:t>do niniejszej oferty, stanowiącymi jej integralną część są:</w:t>
      </w:r>
    </w:p>
    <w:p w14:paraId="0A9E209A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9B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9C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9D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9E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9F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A0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0A9E20A1" w14:textId="77777777" w:rsidR="00C07DA8" w:rsidRPr="00BD1B30" w:rsidRDefault="00C07DA8">
      <w:pPr>
        <w:pStyle w:val="Zwykytekst1"/>
        <w:jc w:val="both"/>
        <w:rPr>
          <w:rFonts w:ascii="Arial Narrow" w:hAnsi="Arial Narrow"/>
          <w:sz w:val="24"/>
        </w:rPr>
      </w:pPr>
    </w:p>
    <w:p w14:paraId="1D9E84AF" w14:textId="77777777" w:rsidR="00C44705" w:rsidRDefault="00C44705" w:rsidP="00BA2E07">
      <w:pPr>
        <w:pStyle w:val="Zwykytekst1"/>
        <w:rPr>
          <w:rFonts w:ascii="Arial Narrow" w:hAnsi="Arial Narrow"/>
          <w:sz w:val="24"/>
        </w:rPr>
      </w:pPr>
    </w:p>
    <w:p w14:paraId="04A0BD85" w14:textId="77777777" w:rsidR="00C44705" w:rsidRDefault="00C44705" w:rsidP="00BA2E07">
      <w:pPr>
        <w:pStyle w:val="Zwykytekst1"/>
        <w:rPr>
          <w:rFonts w:ascii="Arial Narrow" w:hAnsi="Arial Narrow"/>
          <w:sz w:val="24"/>
        </w:rPr>
      </w:pPr>
    </w:p>
    <w:p w14:paraId="0A9E20A2" w14:textId="6554E34C" w:rsidR="00726394" w:rsidRPr="00BA2E07" w:rsidRDefault="005874CE" w:rsidP="00BA2E07">
      <w:pPr>
        <w:pStyle w:val="Zwykytekst1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.................., dn. ......................................</w:t>
      </w:r>
    </w:p>
    <w:p w14:paraId="0A9E20A3" w14:textId="77777777" w:rsidR="00726394" w:rsidRPr="00BD1B30" w:rsidRDefault="005874CE">
      <w:pPr>
        <w:autoSpaceDE w:val="0"/>
        <w:ind w:left="6372"/>
        <w:rPr>
          <w:rFonts w:ascii="Arial Narrow" w:hAnsi="Arial Narrow"/>
          <w:sz w:val="22"/>
          <w:szCs w:val="20"/>
        </w:rPr>
      </w:pPr>
      <w:r w:rsidRPr="00BD1B30">
        <w:rPr>
          <w:rFonts w:ascii="Arial Narrow" w:hAnsi="Arial Narrow"/>
          <w:sz w:val="22"/>
          <w:szCs w:val="20"/>
        </w:rPr>
        <w:t>………………………………....</w:t>
      </w:r>
    </w:p>
    <w:p w14:paraId="0A9E20A4" w14:textId="262DB578" w:rsidR="004F2CFD" w:rsidRPr="004F2CFD" w:rsidRDefault="004F2CFD" w:rsidP="004F2CFD">
      <w:pPr>
        <w:autoSpaceDE w:val="0"/>
        <w:ind w:left="5664" w:firstLine="708"/>
        <w:rPr>
          <w:rFonts w:ascii="Arial Narrow" w:hAnsi="Arial Narrow"/>
          <w:sz w:val="22"/>
          <w:szCs w:val="20"/>
        </w:rPr>
      </w:pPr>
      <w:r>
        <w:rPr>
          <w:rFonts w:ascii="Arial Narrow" w:hAnsi="Arial Narrow"/>
          <w:sz w:val="22"/>
          <w:szCs w:val="20"/>
        </w:rPr>
        <w:t xml:space="preserve"> (podpis i pieczątka wykonawcy</w:t>
      </w:r>
      <w:r w:rsidR="0003405C">
        <w:rPr>
          <w:rFonts w:ascii="Arial Narrow" w:hAnsi="Arial Narrow"/>
          <w:sz w:val="22"/>
          <w:szCs w:val="20"/>
        </w:rPr>
        <w:t>)</w:t>
      </w:r>
    </w:p>
    <w:sectPr w:rsidR="004F2CFD" w:rsidRPr="004F2CFD" w:rsidSect="00467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5D0CE" w14:textId="77777777" w:rsidR="00475F19" w:rsidRDefault="00475F19">
      <w:r>
        <w:separator/>
      </w:r>
    </w:p>
  </w:endnote>
  <w:endnote w:type="continuationSeparator" w:id="0">
    <w:p w14:paraId="482B3975" w14:textId="77777777" w:rsidR="00475F19" w:rsidRDefault="0047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B55E" w14:textId="77777777" w:rsidR="00690392" w:rsidRDefault="006903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2117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2118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9E211A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0A9E2119" w14:textId="77777777" w:rsidR="00726394" w:rsidRPr="00881A2E" w:rsidRDefault="005E0FB2" w:rsidP="001D4301">
          <w:pPr>
            <w:jc w:val="center"/>
            <w:rPr>
              <w:rFonts w:ascii="Arial Narrow" w:hAnsi="Arial Narrow"/>
              <w:bCs/>
              <w:iCs/>
              <w:sz w:val="20"/>
              <w:szCs w:val="20"/>
            </w:rPr>
          </w:pPr>
          <w:r w:rsidRPr="00881A2E">
            <w:rPr>
              <w:rFonts w:ascii="Arial Narrow" w:hAnsi="Arial Narrow"/>
              <w:sz w:val="20"/>
              <w:szCs w:val="20"/>
            </w:rPr>
            <w:t>Przetarg nieograniczony pn. „Fizyczna ochrona osób i mienia o na terenie MPGO Sp. z o.o. w Wardyniu Górnym</w:t>
          </w:r>
          <w:r w:rsidR="00730E59">
            <w:rPr>
              <w:rFonts w:ascii="Arial Narrow" w:hAnsi="Arial Narrow"/>
              <w:sz w:val="20"/>
              <w:szCs w:val="20"/>
            </w:rPr>
            <w:t xml:space="preserve"> w 2019 roku</w:t>
          </w:r>
          <w:r w:rsidRPr="00881A2E">
            <w:rPr>
              <w:rFonts w:ascii="Arial Narrow" w:hAnsi="Arial Narrow"/>
              <w:sz w:val="20"/>
              <w:szCs w:val="20"/>
            </w:rPr>
            <w:t xml:space="preserve">”. 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 xml:space="preserve">Postępowanie </w:t>
          </w:r>
          <w:proofErr w:type="gramStart"/>
          <w:r w:rsidRPr="00881A2E">
            <w:rPr>
              <w:rFonts w:ascii="Arial Narrow" w:hAnsi="Arial Narrow"/>
              <w:sz w:val="20"/>
              <w:szCs w:val="20"/>
              <w:u w:val="single"/>
            </w:rPr>
            <w:t>nr  MPGO.</w:t>
          </w:r>
          <w:r w:rsidR="00730E59">
            <w:rPr>
              <w:rFonts w:ascii="Arial Narrow" w:hAnsi="Arial Narrow"/>
              <w:sz w:val="20"/>
              <w:szCs w:val="20"/>
              <w:u w:val="single"/>
            </w:rPr>
            <w:t>AX.P</w:t>
          </w:r>
          <w:proofErr w:type="gramEnd"/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>.201</w:t>
          </w:r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</w:p>
      </w:tc>
    </w:tr>
  </w:tbl>
  <w:p w14:paraId="0A9E211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4C84" w14:textId="77777777" w:rsidR="00475F19" w:rsidRDefault="00475F19">
      <w:r>
        <w:separator/>
      </w:r>
    </w:p>
  </w:footnote>
  <w:footnote w:type="continuationSeparator" w:id="0">
    <w:p w14:paraId="2331F9BB" w14:textId="77777777" w:rsidR="00475F19" w:rsidRDefault="0047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0A97" w14:textId="77777777" w:rsidR="00FF1C9A" w:rsidRDefault="00FF1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745D" w14:textId="77777777" w:rsidR="00FF1C9A" w:rsidRDefault="00FF1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2D12" w14:textId="77777777" w:rsidR="00FF1C9A" w:rsidRDefault="00FF1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0313DE"/>
    <w:multiLevelType w:val="hybridMultilevel"/>
    <w:tmpl w:val="B6D6C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93806CC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1EAAD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82C76"/>
    <w:multiLevelType w:val="hybridMultilevel"/>
    <w:tmpl w:val="52F6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00F6F90"/>
    <w:multiLevelType w:val="hybridMultilevel"/>
    <w:tmpl w:val="083E9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A50EF"/>
    <w:multiLevelType w:val="hybridMultilevel"/>
    <w:tmpl w:val="F1500EA2"/>
    <w:lvl w:ilvl="0" w:tplc="309C34A4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F744C44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474737">
    <w:abstractNumId w:val="0"/>
  </w:num>
  <w:num w:numId="2" w16cid:durableId="2082558802">
    <w:abstractNumId w:val="1"/>
  </w:num>
  <w:num w:numId="3" w16cid:durableId="1266963165">
    <w:abstractNumId w:val="2"/>
  </w:num>
  <w:num w:numId="4" w16cid:durableId="1953436607">
    <w:abstractNumId w:val="3"/>
  </w:num>
  <w:num w:numId="5" w16cid:durableId="837044258">
    <w:abstractNumId w:val="4"/>
  </w:num>
  <w:num w:numId="6" w16cid:durableId="504588627">
    <w:abstractNumId w:val="5"/>
  </w:num>
  <w:num w:numId="7" w16cid:durableId="2133474457">
    <w:abstractNumId w:val="14"/>
  </w:num>
  <w:num w:numId="8" w16cid:durableId="2087262871">
    <w:abstractNumId w:val="9"/>
  </w:num>
  <w:num w:numId="9" w16cid:durableId="2118986670">
    <w:abstractNumId w:val="16"/>
  </w:num>
  <w:num w:numId="10" w16cid:durableId="760492915">
    <w:abstractNumId w:val="10"/>
  </w:num>
  <w:num w:numId="11" w16cid:durableId="980117153">
    <w:abstractNumId w:val="13"/>
  </w:num>
  <w:num w:numId="12" w16cid:durableId="537818782">
    <w:abstractNumId w:val="17"/>
  </w:num>
  <w:num w:numId="13" w16cid:durableId="290135921">
    <w:abstractNumId w:val="15"/>
  </w:num>
  <w:num w:numId="14" w16cid:durableId="1089351200">
    <w:abstractNumId w:val="6"/>
  </w:num>
  <w:num w:numId="15" w16cid:durableId="1572614318">
    <w:abstractNumId w:val="7"/>
  </w:num>
  <w:num w:numId="16" w16cid:durableId="950405660">
    <w:abstractNumId w:val="11"/>
  </w:num>
  <w:num w:numId="17" w16cid:durableId="1436902359">
    <w:abstractNumId w:val="12"/>
  </w:num>
  <w:num w:numId="18" w16cid:durableId="18451983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28D6"/>
    <w:rsid w:val="00022CC5"/>
    <w:rsid w:val="00025B74"/>
    <w:rsid w:val="0003405C"/>
    <w:rsid w:val="00046610"/>
    <w:rsid w:val="00095993"/>
    <w:rsid w:val="00097144"/>
    <w:rsid w:val="000B0AE4"/>
    <w:rsid w:val="000D70A3"/>
    <w:rsid w:val="000E5B31"/>
    <w:rsid w:val="001905BE"/>
    <w:rsid w:val="001C1DDD"/>
    <w:rsid w:val="001C4C37"/>
    <w:rsid w:val="001D4301"/>
    <w:rsid w:val="001E46E8"/>
    <w:rsid w:val="001F6016"/>
    <w:rsid w:val="002005C4"/>
    <w:rsid w:val="00201FA6"/>
    <w:rsid w:val="00230515"/>
    <w:rsid w:val="0024220F"/>
    <w:rsid w:val="00247C82"/>
    <w:rsid w:val="00253BCB"/>
    <w:rsid w:val="00264EBE"/>
    <w:rsid w:val="00285FE1"/>
    <w:rsid w:val="002B1B21"/>
    <w:rsid w:val="002B3012"/>
    <w:rsid w:val="002B3361"/>
    <w:rsid w:val="002C1B08"/>
    <w:rsid w:val="002E6729"/>
    <w:rsid w:val="002F1CFF"/>
    <w:rsid w:val="0030507F"/>
    <w:rsid w:val="00307F35"/>
    <w:rsid w:val="003321E0"/>
    <w:rsid w:val="00343D18"/>
    <w:rsid w:val="00353B51"/>
    <w:rsid w:val="0039509F"/>
    <w:rsid w:val="003D2732"/>
    <w:rsid w:val="004122C6"/>
    <w:rsid w:val="00422760"/>
    <w:rsid w:val="00424708"/>
    <w:rsid w:val="00431A71"/>
    <w:rsid w:val="004574BD"/>
    <w:rsid w:val="00467B69"/>
    <w:rsid w:val="00475F19"/>
    <w:rsid w:val="004F146E"/>
    <w:rsid w:val="004F2CFD"/>
    <w:rsid w:val="0051443E"/>
    <w:rsid w:val="00534D5D"/>
    <w:rsid w:val="005766D1"/>
    <w:rsid w:val="005802B2"/>
    <w:rsid w:val="005874CE"/>
    <w:rsid w:val="005E0FB2"/>
    <w:rsid w:val="00617034"/>
    <w:rsid w:val="006176CA"/>
    <w:rsid w:val="00617D8F"/>
    <w:rsid w:val="00627DAD"/>
    <w:rsid w:val="0065696C"/>
    <w:rsid w:val="00690392"/>
    <w:rsid w:val="006A0E69"/>
    <w:rsid w:val="006A3DCA"/>
    <w:rsid w:val="006D28B8"/>
    <w:rsid w:val="007070C5"/>
    <w:rsid w:val="00726394"/>
    <w:rsid w:val="00726F2B"/>
    <w:rsid w:val="00730E59"/>
    <w:rsid w:val="007475FB"/>
    <w:rsid w:val="007A5A9F"/>
    <w:rsid w:val="007C3551"/>
    <w:rsid w:val="00881A2E"/>
    <w:rsid w:val="008A76A8"/>
    <w:rsid w:val="008C44BC"/>
    <w:rsid w:val="008D0E80"/>
    <w:rsid w:val="008D3477"/>
    <w:rsid w:val="00912688"/>
    <w:rsid w:val="009365AA"/>
    <w:rsid w:val="00943163"/>
    <w:rsid w:val="009517B4"/>
    <w:rsid w:val="00984152"/>
    <w:rsid w:val="009921CA"/>
    <w:rsid w:val="009A2ECE"/>
    <w:rsid w:val="009C7FD9"/>
    <w:rsid w:val="009D30B3"/>
    <w:rsid w:val="009D388C"/>
    <w:rsid w:val="009D49AF"/>
    <w:rsid w:val="009E4996"/>
    <w:rsid w:val="00A65410"/>
    <w:rsid w:val="00AA07F3"/>
    <w:rsid w:val="00AE3F15"/>
    <w:rsid w:val="00B13271"/>
    <w:rsid w:val="00B716B8"/>
    <w:rsid w:val="00B8698A"/>
    <w:rsid w:val="00B9221D"/>
    <w:rsid w:val="00B94888"/>
    <w:rsid w:val="00BA2E07"/>
    <w:rsid w:val="00BD1B30"/>
    <w:rsid w:val="00C02B6A"/>
    <w:rsid w:val="00C070FB"/>
    <w:rsid w:val="00C07DA8"/>
    <w:rsid w:val="00C31584"/>
    <w:rsid w:val="00C44705"/>
    <w:rsid w:val="00C544B2"/>
    <w:rsid w:val="00C7455C"/>
    <w:rsid w:val="00C92C7D"/>
    <w:rsid w:val="00CC0BEA"/>
    <w:rsid w:val="00CD38C3"/>
    <w:rsid w:val="00CF7BA8"/>
    <w:rsid w:val="00D005ED"/>
    <w:rsid w:val="00D04A12"/>
    <w:rsid w:val="00D55628"/>
    <w:rsid w:val="00D7727C"/>
    <w:rsid w:val="00D9010C"/>
    <w:rsid w:val="00DA66A8"/>
    <w:rsid w:val="00DB1A0A"/>
    <w:rsid w:val="00DD35CB"/>
    <w:rsid w:val="00EA6392"/>
    <w:rsid w:val="00EC086D"/>
    <w:rsid w:val="00EC0FFD"/>
    <w:rsid w:val="00ED383A"/>
    <w:rsid w:val="00EE7C6F"/>
    <w:rsid w:val="00F26DF4"/>
    <w:rsid w:val="00F5196B"/>
    <w:rsid w:val="00F84844"/>
    <w:rsid w:val="00F91DC3"/>
    <w:rsid w:val="00FB0DDF"/>
    <w:rsid w:val="00FF1436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9E206A"/>
  <w15:chartTrackingRefBased/>
  <w15:docId w15:val="{4CCCBE18-3D6A-4C84-8166-643EC044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6A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455C"/>
    <w:rPr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C544B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uiPriority w:val="99"/>
    <w:semiHidden/>
    <w:rsid w:val="00C544B2"/>
    <w:rPr>
      <w:rFonts w:ascii="Consolas" w:hAnsi="Consolas" w:cs="Consolas"/>
      <w:sz w:val="21"/>
      <w:szCs w:val="21"/>
      <w:lang w:eastAsia="ar-SA"/>
    </w:rPr>
  </w:style>
  <w:style w:type="character" w:customStyle="1" w:styleId="Nagwek4Znak">
    <w:name w:val="Nagłówek 4 Znak"/>
    <w:link w:val="Nagwek4"/>
    <w:uiPriority w:val="9"/>
    <w:semiHidden/>
    <w:rsid w:val="008A76A8"/>
    <w:rPr>
      <w:rFonts w:ascii="Calibri Light" w:eastAsia="Times New Roman" w:hAnsi="Calibri Light" w:cs="Times New Roman"/>
      <w:i/>
      <w:iCs/>
      <w:color w:val="2E74B5"/>
      <w:sz w:val="24"/>
      <w:szCs w:val="24"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095993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095993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095993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09599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DD37-3C3E-1445-8883-3043DE10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2</cp:revision>
  <cp:lastPrinted>2016-11-15T17:41:00Z</cp:lastPrinted>
  <dcterms:created xsi:type="dcterms:W3CDTF">2024-11-05T13:37:00Z</dcterms:created>
  <dcterms:modified xsi:type="dcterms:W3CDTF">2024-11-05T13:37:00Z</dcterms:modified>
</cp:coreProperties>
</file>