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F70B32" w14:textId="77777777" w:rsidR="003241D9" w:rsidRPr="00B46A3F" w:rsidRDefault="003241D9" w:rsidP="003241D9">
      <w:pPr>
        <w:pStyle w:val="Default"/>
        <w:spacing w:line="276" w:lineRule="auto"/>
        <w:rPr>
          <w:rFonts w:ascii="Calibri Light" w:hAnsi="Calibri Light" w:cs="Calibri Light"/>
          <w:b/>
          <w:color w:val="00000A"/>
          <w:sz w:val="20"/>
          <w:szCs w:val="20"/>
        </w:rPr>
      </w:pPr>
    </w:p>
    <w:p w14:paraId="25960314" w14:textId="77777777" w:rsidR="006E2CE4" w:rsidRPr="00C30305" w:rsidRDefault="006E2CE4" w:rsidP="00286B98">
      <w:pPr>
        <w:pStyle w:val="Nagwek1"/>
        <w:numPr>
          <w:ilvl w:val="0"/>
          <w:numId w:val="0"/>
        </w:numPr>
        <w:shd w:val="clear" w:color="auto" w:fill="D9D9D9"/>
        <w:tabs>
          <w:tab w:val="left" w:pos="1260"/>
          <w:tab w:val="right" w:pos="9070"/>
        </w:tabs>
        <w:spacing w:before="0"/>
        <w:ind w:left="432"/>
        <w:jc w:val="right"/>
        <w:rPr>
          <w:rFonts w:ascii="Calibri Light" w:eastAsia="Arial" w:hAnsi="Calibri Light" w:cs="Calibri Light"/>
          <w:sz w:val="24"/>
        </w:rPr>
      </w:pPr>
      <w:bookmarkStart w:id="0" w:name="_Toc166071231"/>
      <w:bookmarkStart w:id="1" w:name="_Toc176957589"/>
      <w:r w:rsidRPr="00EC4669">
        <w:rPr>
          <w:rFonts w:ascii="Calibri Light" w:hAnsi="Calibri Light" w:cs="Calibri Light"/>
          <w:iCs/>
          <w:sz w:val="24"/>
        </w:rPr>
        <w:t xml:space="preserve">Załącznik nr 1 do SWZ </w:t>
      </w:r>
      <w:r>
        <w:rPr>
          <w:rFonts w:ascii="Calibri Light" w:hAnsi="Calibri Light" w:cs="Calibri Light"/>
          <w:iCs/>
          <w:sz w:val="24"/>
        </w:rPr>
        <w:t>–</w:t>
      </w:r>
      <w:r w:rsidRPr="00EC4669">
        <w:rPr>
          <w:rFonts w:ascii="Calibri Light" w:hAnsi="Calibri Light" w:cs="Calibri Light"/>
          <w:iCs/>
          <w:sz w:val="24"/>
        </w:rPr>
        <w:t xml:space="preserve"> </w:t>
      </w:r>
      <w:r>
        <w:rPr>
          <w:rFonts w:ascii="Calibri Light" w:hAnsi="Calibri Light" w:cs="Calibri Light"/>
          <w:iCs/>
          <w:sz w:val="24"/>
        </w:rPr>
        <w:t>Formularz ofertowy</w:t>
      </w:r>
      <w:bookmarkEnd w:id="0"/>
      <w:bookmarkEnd w:id="1"/>
    </w:p>
    <w:p w14:paraId="5F333CCA" w14:textId="77777777" w:rsidR="006E2CE4" w:rsidRPr="0099299A" w:rsidRDefault="006E2CE4" w:rsidP="006E2CE4">
      <w:pPr>
        <w:tabs>
          <w:tab w:val="left" w:pos="4005"/>
        </w:tabs>
        <w:spacing w:after="60"/>
        <w:jc w:val="both"/>
        <w:rPr>
          <w:rFonts w:ascii="Calibri Light" w:hAnsi="Calibri Light" w:cs="Calibri Light"/>
          <w:b/>
        </w:rPr>
      </w:pPr>
      <w:r w:rsidRPr="0099299A">
        <w:rPr>
          <w:rFonts w:ascii="Calibri Light" w:hAnsi="Calibri Light" w:cs="Calibri Light"/>
          <w:b/>
        </w:rPr>
        <w:t>Dane Wykonawcy</w:t>
      </w:r>
      <w:r>
        <w:rPr>
          <w:rFonts w:ascii="Calibri Light" w:hAnsi="Calibri Light" w:cs="Calibri Light"/>
          <w:b/>
        </w:rPr>
        <w:tab/>
      </w:r>
    </w:p>
    <w:p w14:paraId="4BAFFC28" w14:textId="77777777" w:rsidR="006E2CE4" w:rsidRPr="0099299A" w:rsidRDefault="006E2CE4" w:rsidP="006E2CE4">
      <w:pPr>
        <w:spacing w:before="60"/>
        <w:ind w:left="284"/>
        <w:jc w:val="both"/>
        <w:rPr>
          <w:rFonts w:ascii="Calibri Light" w:hAnsi="Calibri Light" w:cs="Calibri Light"/>
          <w:b/>
          <w:bCs/>
        </w:rPr>
      </w:pPr>
      <w:r w:rsidRPr="0099299A">
        <w:rPr>
          <w:rFonts w:ascii="Calibri Light" w:hAnsi="Calibri Light" w:cs="Calibri Light"/>
          <w:b/>
          <w:bCs/>
        </w:rPr>
        <w:t>(Wykonawców - w przypadku oferty wspólnej, ze wskazaniem pełnomocnika):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47"/>
      </w:tblGrid>
      <w:tr w:rsidR="006E2CE4" w:rsidRPr="00E82966" w14:paraId="683E739A" w14:textId="77777777" w:rsidTr="00CB1EBE">
        <w:trPr>
          <w:trHeight w:val="1610"/>
        </w:trPr>
        <w:tc>
          <w:tcPr>
            <w:tcW w:w="567" w:type="dxa"/>
            <w:shd w:val="clear" w:color="auto" w:fill="D9D9D9" w:themeFill="background1" w:themeFillShade="D9"/>
          </w:tcPr>
          <w:p w14:paraId="39695E27" w14:textId="77777777" w:rsidR="006E2CE4" w:rsidRPr="002A770E" w:rsidRDefault="006E2CE4" w:rsidP="00035E12">
            <w:pPr>
              <w:spacing w:before="120"/>
              <w:ind w:left="80"/>
              <w:jc w:val="both"/>
              <w:rPr>
                <w:rFonts w:ascii="Calibri Light" w:hAnsi="Calibri Light" w:cs="Calibri Light"/>
                <w:bCs/>
                <w:szCs w:val="16"/>
              </w:rPr>
            </w:pPr>
            <w:r w:rsidRPr="002A770E">
              <w:rPr>
                <w:rFonts w:ascii="Calibri Light" w:hAnsi="Calibri Light" w:cs="Calibri Light"/>
                <w:bCs/>
                <w:szCs w:val="16"/>
              </w:rPr>
              <w:t xml:space="preserve">1. </w:t>
            </w:r>
          </w:p>
        </w:tc>
        <w:tc>
          <w:tcPr>
            <w:tcW w:w="8647" w:type="dxa"/>
          </w:tcPr>
          <w:p w14:paraId="1A4DCCEC" w14:textId="77777777" w:rsidR="006E2CE4" w:rsidRDefault="006E2CE4" w:rsidP="00C12228">
            <w:pPr>
              <w:pStyle w:val="Tekstpodstawowy3"/>
              <w:spacing w:after="0"/>
              <w:ind w:left="215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1D0C27">
              <w:rPr>
                <w:rFonts w:ascii="Calibri Light" w:hAnsi="Calibri Light" w:cs="Calibri Light"/>
                <w:sz w:val="22"/>
                <w:szCs w:val="22"/>
              </w:rPr>
              <w:t>Osoba up</w:t>
            </w:r>
            <w:r>
              <w:rPr>
                <w:rFonts w:ascii="Calibri Light" w:hAnsi="Calibri Light" w:cs="Calibri Light"/>
                <w:sz w:val="22"/>
                <w:szCs w:val="22"/>
              </w:rPr>
              <w:t>oważniona do </w:t>
            </w:r>
            <w:r w:rsidRPr="001D0C27">
              <w:rPr>
                <w:rFonts w:ascii="Calibri Light" w:hAnsi="Calibri Light" w:cs="Calibri Light"/>
                <w:sz w:val="22"/>
                <w:szCs w:val="22"/>
              </w:rPr>
              <w:t>reprezentacji Wykonawcy/ów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i </w:t>
            </w:r>
            <w:r w:rsidRPr="001D0C27">
              <w:rPr>
                <w:rFonts w:ascii="Calibri Light" w:hAnsi="Calibri Light" w:cs="Calibri Light"/>
                <w:sz w:val="22"/>
                <w:szCs w:val="22"/>
              </w:rPr>
              <w:t>podpisująca ofertę:</w:t>
            </w:r>
          </w:p>
          <w:p w14:paraId="35BB298A" w14:textId="77777777" w:rsidR="006E2CE4" w:rsidRPr="001D0C27" w:rsidRDefault="006E2CE4" w:rsidP="00C12228">
            <w:pPr>
              <w:pStyle w:val="Tekstpodstawowy3"/>
              <w:spacing w:after="0"/>
              <w:ind w:left="215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683568A0" w14:textId="77777777" w:rsidR="006E2CE4" w:rsidRPr="001D0C27" w:rsidRDefault="006E2CE4" w:rsidP="00C12228">
            <w:pPr>
              <w:pStyle w:val="Tekstpodstawowy3"/>
              <w:spacing w:after="0"/>
              <w:ind w:left="215"/>
              <w:jc w:val="both"/>
              <w:rPr>
                <w:rFonts w:ascii="Calibri Light" w:hAnsi="Calibri Light" w:cs="Calibri Light"/>
                <w:b/>
                <w:spacing w:val="40"/>
                <w:sz w:val="22"/>
                <w:szCs w:val="22"/>
              </w:rPr>
            </w:pPr>
            <w:r w:rsidRPr="001D0C27">
              <w:rPr>
                <w:rFonts w:ascii="Calibri Light" w:hAnsi="Calibri Light" w:cs="Calibri Light"/>
                <w:sz w:val="22"/>
                <w:szCs w:val="22"/>
              </w:rPr>
              <w:t>Pełna </w:t>
            </w:r>
            <w:r>
              <w:rPr>
                <w:rFonts w:ascii="Calibri Light" w:hAnsi="Calibri Light" w:cs="Calibri Light"/>
                <w:sz w:val="22"/>
                <w:szCs w:val="22"/>
              </w:rPr>
              <w:t>firma (</w:t>
            </w:r>
            <w:r w:rsidRPr="001D0C27">
              <w:rPr>
                <w:rFonts w:ascii="Calibri Light" w:hAnsi="Calibri Light" w:cs="Calibri Light"/>
                <w:sz w:val="22"/>
                <w:szCs w:val="22"/>
              </w:rPr>
              <w:t>nazwa</w:t>
            </w:r>
            <w:r>
              <w:rPr>
                <w:rFonts w:ascii="Calibri Light" w:hAnsi="Calibri Light" w:cs="Calibri Light"/>
                <w:sz w:val="22"/>
                <w:szCs w:val="22"/>
              </w:rPr>
              <w:t>)</w:t>
            </w:r>
            <w:r w:rsidRPr="001D0C27">
              <w:rPr>
                <w:rFonts w:ascii="Calibri Light" w:hAnsi="Calibri Light" w:cs="Calibri Light"/>
                <w:sz w:val="22"/>
                <w:szCs w:val="22"/>
              </w:rPr>
              <w:t>:</w:t>
            </w:r>
            <w:r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63FBA5A1" w14:textId="77777777" w:rsidR="006E2CE4" w:rsidRDefault="006E2CE4" w:rsidP="00C12228">
            <w:pPr>
              <w:spacing w:after="0"/>
              <w:ind w:left="215"/>
              <w:jc w:val="both"/>
              <w:rPr>
                <w:rFonts w:ascii="Calibri Light" w:hAnsi="Calibri Light" w:cs="Calibri Light"/>
              </w:rPr>
            </w:pPr>
            <w:r w:rsidRPr="001D0C27">
              <w:rPr>
                <w:rFonts w:ascii="Calibri Light" w:hAnsi="Calibri Light" w:cs="Calibri Light"/>
              </w:rPr>
              <w:t>Adres: ulica</w:t>
            </w:r>
            <w:r>
              <w:rPr>
                <w:rFonts w:ascii="Calibri Light" w:hAnsi="Calibri Light" w:cs="Calibri Light"/>
              </w:rPr>
              <w:t>………………………………………</w:t>
            </w:r>
            <w:r w:rsidRPr="001D0C27">
              <w:rPr>
                <w:rFonts w:ascii="Calibri Light" w:hAnsi="Calibri Light" w:cs="Calibri Light"/>
              </w:rPr>
              <w:t>kod</w:t>
            </w:r>
            <w:r>
              <w:rPr>
                <w:rFonts w:ascii="Calibri Light" w:hAnsi="Calibri Light" w:cs="Calibri Light"/>
              </w:rPr>
              <w:t xml:space="preserve"> ……………….</w:t>
            </w:r>
            <w:r w:rsidRPr="001D0C27">
              <w:rPr>
                <w:rFonts w:ascii="Calibri Light" w:hAnsi="Calibri Light" w:cs="Calibri Light"/>
              </w:rPr>
              <w:t>-</w:t>
            </w:r>
            <w:r>
              <w:rPr>
                <w:rFonts w:ascii="Calibri Light" w:hAnsi="Calibri Light" w:cs="Calibri Light"/>
              </w:rPr>
              <w:t>……………..</w:t>
            </w:r>
            <w:r w:rsidRPr="001D0C27">
              <w:rPr>
                <w:rFonts w:ascii="Calibri Light" w:hAnsi="Calibri Light" w:cs="Calibri Light"/>
              </w:rPr>
              <w:t xml:space="preserve"> miejscowość </w:t>
            </w:r>
            <w:r>
              <w:rPr>
                <w:rFonts w:ascii="Calibri Light" w:hAnsi="Calibri Light" w:cs="Calibri Light"/>
              </w:rPr>
              <w:t>………………….…</w:t>
            </w:r>
          </w:p>
          <w:p w14:paraId="480DF3B8" w14:textId="77777777" w:rsidR="006E2CE4" w:rsidRPr="001D0C27" w:rsidRDefault="006E2CE4" w:rsidP="00C12228">
            <w:pPr>
              <w:spacing w:after="0"/>
              <w:ind w:left="215"/>
              <w:jc w:val="both"/>
              <w:rPr>
                <w:rFonts w:ascii="Calibri Light" w:hAnsi="Calibri Light" w:cs="Calibri Light"/>
                <w:spacing w:val="40"/>
              </w:rPr>
            </w:pPr>
            <w:r>
              <w:rPr>
                <w:rFonts w:ascii="Calibri Light" w:hAnsi="Calibri Light" w:cs="Calibri Light"/>
              </w:rPr>
              <w:t>województwo: ……………………………………………………………………………………………………………………</w:t>
            </w:r>
          </w:p>
          <w:p w14:paraId="5A4BB8B4" w14:textId="77777777" w:rsidR="006E2CE4" w:rsidRPr="00E82966" w:rsidRDefault="006E2CE4" w:rsidP="00C12228">
            <w:pPr>
              <w:spacing w:after="0"/>
              <w:ind w:left="215"/>
              <w:jc w:val="both"/>
              <w:rPr>
                <w:rFonts w:ascii="Calibri Light" w:hAnsi="Calibri Light" w:cs="Calibri Light"/>
                <w:bCs/>
                <w:spacing w:val="40"/>
              </w:rPr>
            </w:pPr>
            <w:r w:rsidRPr="00E82966">
              <w:rPr>
                <w:rFonts w:ascii="Calibri Light" w:hAnsi="Calibri Light" w:cs="Calibri Light"/>
              </w:rPr>
              <w:t>tel.:…………………………..e-mail: …………………………………………………………………………………………..</w:t>
            </w:r>
          </w:p>
          <w:p w14:paraId="25F9A995" w14:textId="77777777" w:rsidR="006E2CE4" w:rsidRPr="00AB5E7B" w:rsidRDefault="006E2CE4" w:rsidP="00C12228">
            <w:pPr>
              <w:spacing w:after="0"/>
              <w:ind w:left="215"/>
              <w:jc w:val="both"/>
              <w:rPr>
                <w:rFonts w:ascii="Calibri Light" w:hAnsi="Calibri Light" w:cs="Calibri Light"/>
              </w:rPr>
            </w:pPr>
            <w:r w:rsidRPr="00E82966">
              <w:rPr>
                <w:rFonts w:ascii="Calibri Light" w:hAnsi="Calibri Light" w:cs="Calibri Light"/>
                <w:bCs/>
              </w:rPr>
              <w:t>NIP: ………………………….. REGON</w:t>
            </w:r>
            <w:r w:rsidRPr="00E82966">
              <w:rPr>
                <w:rFonts w:ascii="Calibri Light" w:hAnsi="Calibri Light" w:cs="Calibri Light"/>
              </w:rPr>
              <w:t>: ………………………………KRS: ………………………………………………..</w:t>
            </w:r>
          </w:p>
          <w:p w14:paraId="222EAD3C" w14:textId="77777777" w:rsidR="004A7E44" w:rsidRDefault="006E2CE4" w:rsidP="00C12228">
            <w:pPr>
              <w:spacing w:after="0"/>
              <w:ind w:left="215"/>
              <w:jc w:val="both"/>
              <w:rPr>
                <w:rFonts w:ascii="Calibri Light" w:hAnsi="Calibri Light" w:cs="Calibri Light"/>
              </w:rPr>
            </w:pPr>
            <w:r w:rsidRPr="00AB5E7B">
              <w:rPr>
                <w:rFonts w:ascii="Calibri Light" w:hAnsi="Calibri Light" w:cs="Calibri Light"/>
              </w:rPr>
              <w:t>Adres poczty elektronicznej</w:t>
            </w:r>
            <w:r w:rsidRPr="00E82966">
              <w:rPr>
                <w:rFonts w:ascii="Calibri Light" w:hAnsi="Calibri Light" w:cs="Calibri Light"/>
              </w:rPr>
              <w:t>,</w:t>
            </w:r>
            <w:r w:rsidRPr="00AB5E7B">
              <w:rPr>
                <w:rFonts w:ascii="Calibri Light" w:hAnsi="Calibri Light" w:cs="Calibri Light"/>
              </w:rPr>
              <w:t xml:space="preserve"> na który Zamawiający</w:t>
            </w:r>
            <w:r w:rsidRPr="00E82966">
              <w:rPr>
                <w:rFonts w:ascii="Calibri Light" w:hAnsi="Calibri Light" w:cs="Calibri Light"/>
              </w:rPr>
              <w:t xml:space="preserve"> ma</w:t>
            </w:r>
            <w:r w:rsidRPr="00AB5E7B">
              <w:rPr>
                <w:rFonts w:ascii="Calibri Light" w:hAnsi="Calibri Light" w:cs="Calibri Light"/>
              </w:rPr>
              <w:t xml:space="preserve"> przesyłać korespondencję związaną</w:t>
            </w:r>
            <w:r w:rsidRPr="00E82966">
              <w:rPr>
                <w:rFonts w:ascii="Calibri Light" w:hAnsi="Calibri Light" w:cs="Calibri Light"/>
              </w:rPr>
              <w:t xml:space="preserve"> z przedmiotowym postępowaniem:……………………………………………………………………………………</w:t>
            </w:r>
          </w:p>
          <w:p w14:paraId="0DA282CE" w14:textId="4DE849BB" w:rsidR="004A7E44" w:rsidRDefault="004A7E44" w:rsidP="004A7E44">
            <w:pPr>
              <w:spacing w:after="0"/>
              <w:ind w:left="215"/>
              <w:jc w:val="both"/>
              <w:rPr>
                <w:rFonts w:ascii="Calibri Light" w:hAnsi="Calibri Light" w:cs="Calibri Light"/>
              </w:rPr>
            </w:pPr>
            <w:r w:rsidRPr="00AB5E7B">
              <w:rPr>
                <w:rFonts w:ascii="Calibri Light" w:hAnsi="Calibri Light" w:cs="Calibri Light"/>
              </w:rPr>
              <w:t>Adres poczty elektronicznej</w:t>
            </w:r>
            <w:r w:rsidRPr="00E82966">
              <w:rPr>
                <w:rFonts w:ascii="Calibri Light" w:hAnsi="Calibri Light" w:cs="Calibri Light"/>
              </w:rPr>
              <w:t>,</w:t>
            </w:r>
            <w:r w:rsidRPr="00AB5E7B">
              <w:rPr>
                <w:rFonts w:ascii="Calibri Light" w:hAnsi="Calibri Light" w:cs="Calibri Light"/>
              </w:rPr>
              <w:t xml:space="preserve"> na który Zamawiający</w:t>
            </w:r>
            <w:r w:rsidRPr="00E82966">
              <w:rPr>
                <w:rFonts w:ascii="Calibri Light" w:hAnsi="Calibri Light" w:cs="Calibri Light"/>
              </w:rPr>
              <w:t xml:space="preserve"> ma</w:t>
            </w:r>
            <w:r w:rsidRPr="00AB5E7B">
              <w:rPr>
                <w:rFonts w:ascii="Calibri Light" w:hAnsi="Calibri Light" w:cs="Calibri Light"/>
              </w:rPr>
              <w:t xml:space="preserve"> przesyłać </w:t>
            </w:r>
            <w:r w:rsidR="00F47DF2">
              <w:rPr>
                <w:rFonts w:ascii="Calibri Light" w:hAnsi="Calibri Light" w:cs="Calibri Light"/>
              </w:rPr>
              <w:t>zaproszenie</w:t>
            </w:r>
            <w:r>
              <w:rPr>
                <w:rFonts w:ascii="Calibri Light" w:hAnsi="Calibri Light" w:cs="Calibri Light"/>
              </w:rPr>
              <w:t xml:space="preserve"> do negocjacji</w:t>
            </w:r>
            <w:r w:rsidR="00F47DF2">
              <w:rPr>
                <w:rFonts w:ascii="Calibri Light" w:hAnsi="Calibri Light" w:cs="Calibri Light"/>
              </w:rPr>
              <w:t xml:space="preserve"> w przypadku decyzji o ich przeprowadzeniu</w:t>
            </w:r>
            <w:r w:rsidRPr="00E82966">
              <w:rPr>
                <w:rFonts w:ascii="Calibri Light" w:hAnsi="Calibri Light" w:cs="Calibri Light"/>
              </w:rPr>
              <w:t>:…………………………………………</w:t>
            </w:r>
            <w:r w:rsidR="00F47DF2">
              <w:rPr>
                <w:rFonts w:ascii="Calibri Light" w:hAnsi="Calibri Light" w:cs="Calibri Light"/>
              </w:rPr>
              <w:t>……………..</w:t>
            </w:r>
            <w:r w:rsidRPr="00E82966">
              <w:rPr>
                <w:rFonts w:ascii="Calibri Light" w:hAnsi="Calibri Light" w:cs="Calibri Light"/>
              </w:rPr>
              <w:t>…………</w:t>
            </w:r>
          </w:p>
          <w:p w14:paraId="75EB8AF3" w14:textId="2E80E0B2" w:rsidR="006E2CE4" w:rsidRPr="00E82966" w:rsidRDefault="006E2CE4" w:rsidP="00C12228">
            <w:pPr>
              <w:spacing w:after="0"/>
              <w:ind w:left="215"/>
              <w:jc w:val="both"/>
              <w:rPr>
                <w:rFonts w:ascii="Calibri Light" w:hAnsi="Calibri Light" w:cs="Calibri Light"/>
                <w:spacing w:val="40"/>
                <w:sz w:val="16"/>
                <w:szCs w:val="16"/>
              </w:rPr>
            </w:pPr>
          </w:p>
        </w:tc>
      </w:tr>
      <w:tr w:rsidR="006E2CE4" w:rsidRPr="00AF3D56" w14:paraId="32418DD3" w14:textId="77777777" w:rsidTr="00CB1EBE">
        <w:trPr>
          <w:trHeight w:val="1703"/>
        </w:trPr>
        <w:tc>
          <w:tcPr>
            <w:tcW w:w="567" w:type="dxa"/>
            <w:shd w:val="clear" w:color="auto" w:fill="D9D9D9" w:themeFill="background1" w:themeFillShade="D9"/>
          </w:tcPr>
          <w:p w14:paraId="3EE5C75E" w14:textId="77777777" w:rsidR="006E2CE4" w:rsidRPr="002A770E" w:rsidRDefault="006E2CE4" w:rsidP="00035E12">
            <w:pPr>
              <w:spacing w:before="120"/>
              <w:ind w:left="80"/>
              <w:jc w:val="both"/>
              <w:rPr>
                <w:rFonts w:ascii="Calibri Light" w:hAnsi="Calibri Light" w:cs="Calibri Light"/>
                <w:bCs/>
                <w:szCs w:val="16"/>
              </w:rPr>
            </w:pPr>
            <w:r w:rsidRPr="002A770E">
              <w:rPr>
                <w:rFonts w:ascii="Calibri Light" w:hAnsi="Calibri Light" w:cs="Calibri Light"/>
                <w:bCs/>
                <w:szCs w:val="16"/>
              </w:rPr>
              <w:t xml:space="preserve">2. </w:t>
            </w:r>
          </w:p>
        </w:tc>
        <w:tc>
          <w:tcPr>
            <w:tcW w:w="8647" w:type="dxa"/>
          </w:tcPr>
          <w:p w14:paraId="101E349F" w14:textId="77777777" w:rsidR="006E2CE4" w:rsidRDefault="006E2CE4" w:rsidP="00C12228">
            <w:pPr>
              <w:ind w:left="215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Osoba upoważniona do </w:t>
            </w:r>
            <w:r w:rsidRPr="001D0C27">
              <w:rPr>
                <w:rFonts w:ascii="Calibri Light" w:hAnsi="Calibri Light" w:cs="Calibri Light"/>
              </w:rPr>
              <w:t>reprezentacji Wykonawcy/ów</w:t>
            </w:r>
            <w:r>
              <w:rPr>
                <w:rFonts w:ascii="Calibri Light" w:hAnsi="Calibri Light" w:cs="Calibri Light"/>
              </w:rPr>
              <w:t xml:space="preserve"> i </w:t>
            </w:r>
            <w:r w:rsidRPr="001D0C27">
              <w:rPr>
                <w:rFonts w:ascii="Calibri Light" w:hAnsi="Calibri Light" w:cs="Calibri Light"/>
              </w:rPr>
              <w:t>podpisująca ofertę:</w:t>
            </w:r>
          </w:p>
          <w:p w14:paraId="71D57892" w14:textId="77777777" w:rsidR="006E2CE4" w:rsidRPr="001D0C27" w:rsidRDefault="006E2CE4" w:rsidP="00C12228">
            <w:pPr>
              <w:ind w:left="215"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………………………………………………………………………………….</w:t>
            </w:r>
          </w:p>
          <w:p w14:paraId="257F7DD0" w14:textId="77777777" w:rsidR="006E2CE4" w:rsidRPr="001D0C27" w:rsidRDefault="006E2CE4" w:rsidP="00C12228">
            <w:pPr>
              <w:ind w:left="215"/>
              <w:jc w:val="both"/>
              <w:rPr>
                <w:rFonts w:ascii="Calibri Light" w:hAnsi="Calibri Light" w:cs="Calibri Light"/>
                <w:b/>
                <w:spacing w:val="40"/>
              </w:rPr>
            </w:pPr>
            <w:r w:rsidRPr="001D0C27">
              <w:rPr>
                <w:rFonts w:ascii="Calibri Light" w:hAnsi="Calibri Light" w:cs="Calibri Light"/>
              </w:rPr>
              <w:t>Pełna </w:t>
            </w:r>
            <w:r>
              <w:rPr>
                <w:rFonts w:ascii="Calibri Light" w:hAnsi="Calibri Light" w:cs="Calibri Light"/>
              </w:rPr>
              <w:t>firma (</w:t>
            </w:r>
            <w:r w:rsidRPr="001D0C27">
              <w:rPr>
                <w:rFonts w:ascii="Calibri Light" w:hAnsi="Calibri Light" w:cs="Calibri Light"/>
              </w:rPr>
              <w:t>nazwa</w:t>
            </w:r>
            <w:r>
              <w:rPr>
                <w:rFonts w:ascii="Calibri Light" w:hAnsi="Calibri Light" w:cs="Calibri Light"/>
              </w:rPr>
              <w:t>)</w:t>
            </w:r>
            <w:r w:rsidRPr="001D0C27">
              <w:rPr>
                <w:rFonts w:ascii="Calibri Light" w:hAnsi="Calibri Light" w:cs="Calibri Light"/>
              </w:rPr>
              <w:t>:</w:t>
            </w:r>
            <w:r>
              <w:rPr>
                <w:rFonts w:ascii="Calibri Light" w:hAnsi="Calibri Light" w:cs="Calibri Light"/>
              </w:rPr>
              <w:t>…………………………………………………………………………………………………………….</w:t>
            </w:r>
          </w:p>
          <w:p w14:paraId="270A694F" w14:textId="77777777" w:rsidR="006E2CE4" w:rsidRPr="001D0C27" w:rsidRDefault="006E2CE4" w:rsidP="00C12228">
            <w:pPr>
              <w:ind w:left="215"/>
              <w:jc w:val="both"/>
              <w:rPr>
                <w:rFonts w:ascii="Calibri Light" w:hAnsi="Calibri Light" w:cs="Calibri Light"/>
                <w:spacing w:val="40"/>
              </w:rPr>
            </w:pPr>
            <w:r w:rsidRPr="001D0C27">
              <w:rPr>
                <w:rFonts w:ascii="Calibri Light" w:hAnsi="Calibri Light" w:cs="Calibri Light"/>
              </w:rPr>
              <w:t>Adres: ulica</w:t>
            </w:r>
            <w:r>
              <w:rPr>
                <w:rFonts w:ascii="Calibri Light" w:hAnsi="Calibri Light" w:cs="Calibri Light"/>
              </w:rPr>
              <w:t>………………………………………</w:t>
            </w:r>
            <w:r w:rsidRPr="001D0C27">
              <w:rPr>
                <w:rFonts w:ascii="Calibri Light" w:hAnsi="Calibri Light" w:cs="Calibri Light"/>
              </w:rPr>
              <w:t>kod</w:t>
            </w:r>
            <w:r>
              <w:rPr>
                <w:rFonts w:ascii="Calibri Light" w:hAnsi="Calibri Light" w:cs="Calibri Light"/>
              </w:rPr>
              <w:t xml:space="preserve"> ……………….</w:t>
            </w:r>
            <w:r w:rsidRPr="001D0C27">
              <w:rPr>
                <w:rFonts w:ascii="Calibri Light" w:hAnsi="Calibri Light" w:cs="Calibri Light"/>
              </w:rPr>
              <w:t>-</w:t>
            </w:r>
            <w:r>
              <w:rPr>
                <w:rFonts w:ascii="Calibri Light" w:hAnsi="Calibri Light" w:cs="Calibri Light"/>
              </w:rPr>
              <w:t>……………..</w:t>
            </w:r>
            <w:r w:rsidRPr="001D0C27">
              <w:rPr>
                <w:rFonts w:ascii="Calibri Light" w:hAnsi="Calibri Light" w:cs="Calibri Light"/>
              </w:rPr>
              <w:t xml:space="preserve"> miejscowość </w:t>
            </w:r>
            <w:r>
              <w:rPr>
                <w:rFonts w:ascii="Calibri Light" w:hAnsi="Calibri Light" w:cs="Calibri Light"/>
              </w:rPr>
              <w:t>………………….…</w:t>
            </w:r>
          </w:p>
          <w:p w14:paraId="5576BFE2" w14:textId="77777777" w:rsidR="006E2CE4" w:rsidRPr="00E82966" w:rsidRDefault="006E2CE4" w:rsidP="00C12228">
            <w:pPr>
              <w:spacing w:after="120"/>
              <w:ind w:left="215"/>
              <w:jc w:val="both"/>
              <w:rPr>
                <w:rFonts w:ascii="Calibri Light" w:hAnsi="Calibri Light" w:cs="Calibri Light"/>
                <w:bCs/>
                <w:spacing w:val="40"/>
              </w:rPr>
            </w:pPr>
            <w:r w:rsidRPr="00E82966">
              <w:rPr>
                <w:rFonts w:ascii="Calibri Light" w:hAnsi="Calibri Light" w:cs="Calibri Light"/>
              </w:rPr>
              <w:t>tel.:…………………………..e-mail: …………………………………………………………………………………………..</w:t>
            </w:r>
          </w:p>
          <w:p w14:paraId="47AC262E" w14:textId="77777777" w:rsidR="006E2CE4" w:rsidRPr="00AF3D56" w:rsidRDefault="006E2CE4" w:rsidP="00C12228">
            <w:pPr>
              <w:spacing w:after="120"/>
              <w:ind w:left="215"/>
              <w:jc w:val="both"/>
              <w:rPr>
                <w:rFonts w:ascii="Calibri Light" w:hAnsi="Calibri Light" w:cs="Calibri Light"/>
                <w:sz w:val="16"/>
                <w:szCs w:val="16"/>
                <w:lang w:val="en-US"/>
              </w:rPr>
            </w:pPr>
            <w:r w:rsidRPr="00E82966">
              <w:rPr>
                <w:rFonts w:ascii="Calibri Light" w:hAnsi="Calibri Light" w:cs="Calibri Light"/>
                <w:bCs/>
              </w:rPr>
              <w:t xml:space="preserve">NIP: ………………………….. </w:t>
            </w:r>
            <w:r w:rsidRPr="001D0C27">
              <w:rPr>
                <w:rFonts w:ascii="Calibri Light" w:hAnsi="Calibri Light" w:cs="Calibri Light"/>
                <w:bCs/>
                <w:lang w:val="en-US"/>
              </w:rPr>
              <w:t>REGON</w:t>
            </w:r>
            <w:r>
              <w:rPr>
                <w:rFonts w:ascii="Calibri Light" w:hAnsi="Calibri Light" w:cs="Calibri Light"/>
                <w:lang w:val="en-US"/>
              </w:rPr>
              <w:t>: ………………………………KRS: ………………………………………………..</w:t>
            </w:r>
          </w:p>
        </w:tc>
      </w:tr>
    </w:tbl>
    <w:p w14:paraId="17EAACB3" w14:textId="77777777" w:rsidR="006E2CE4" w:rsidRPr="00AF3D56" w:rsidRDefault="006E2CE4" w:rsidP="006E2CE4">
      <w:pPr>
        <w:spacing w:after="60"/>
        <w:ind w:left="284"/>
        <w:jc w:val="both"/>
        <w:rPr>
          <w:rFonts w:ascii="Calibri Light" w:hAnsi="Calibri Light" w:cs="Calibri Light"/>
          <w:b/>
          <w:spacing w:val="-4"/>
          <w:sz w:val="18"/>
          <w:szCs w:val="18"/>
          <w:lang w:val="en-US"/>
        </w:rPr>
      </w:pPr>
    </w:p>
    <w:p w14:paraId="20F008B9" w14:textId="1F1AD5B3" w:rsidR="006E2CE4" w:rsidRPr="00984AC7" w:rsidRDefault="006E2CE4" w:rsidP="006E2CE4">
      <w:pPr>
        <w:spacing w:after="60"/>
        <w:jc w:val="both"/>
        <w:rPr>
          <w:rFonts w:ascii="Calibri Light" w:hAnsi="Calibri Light" w:cs="Calibri Light"/>
          <w:b/>
          <w:spacing w:val="-4"/>
        </w:rPr>
      </w:pPr>
      <w:r w:rsidRPr="00984AC7">
        <w:rPr>
          <w:rFonts w:ascii="Calibri Light" w:hAnsi="Calibri Light" w:cs="Calibri Light"/>
          <w:b/>
          <w:spacing w:val="-4"/>
        </w:rPr>
        <w:t>Zobowiązania Wykonawcy</w:t>
      </w:r>
    </w:p>
    <w:p w14:paraId="3037A8AE" w14:textId="2CFAC8C6" w:rsidR="00C70403" w:rsidRDefault="006E2CE4" w:rsidP="006E2CE4">
      <w:pPr>
        <w:spacing w:after="60"/>
        <w:jc w:val="both"/>
        <w:rPr>
          <w:rFonts w:ascii="Calibri Light" w:hAnsi="Calibri Light" w:cs="Calibri Light"/>
        </w:rPr>
      </w:pPr>
      <w:r w:rsidRPr="00984AC7">
        <w:rPr>
          <w:rFonts w:ascii="Calibri Light" w:hAnsi="Calibri Light" w:cs="Calibri Light"/>
          <w:spacing w:val="-4"/>
        </w:rPr>
        <w:t>Stosownie do ogłoszonego postępowania o udzielenie zamówienia publicznego na realizację zadania pn.:</w:t>
      </w:r>
      <w:r w:rsidRPr="007323C4">
        <w:rPr>
          <w:rFonts w:ascii="Calibri Light" w:hAnsi="Calibri Light" w:cs="Calibri Light"/>
        </w:rPr>
        <w:t xml:space="preserve"> </w:t>
      </w:r>
      <w:bookmarkStart w:id="2" w:name="_Hlk169010891"/>
      <w:r w:rsidR="00C70403" w:rsidRPr="00C70403">
        <w:rPr>
          <w:rFonts w:ascii="Calibri Light" w:hAnsi="Calibri Light" w:cs="Calibri Light"/>
          <w:b/>
          <w:bCs/>
        </w:rPr>
        <w:t xml:space="preserve">„ZORGANIZOWANIE GRUPOWEJ MOBILNOŚCI EDUKACYJNEJ UCZNIÓW </w:t>
      </w:r>
      <w:r w:rsidR="00C70403" w:rsidRPr="00C70403">
        <w:rPr>
          <w:rFonts w:ascii="Calibri Light" w:hAnsi="Calibri Light" w:cs="Calibri Light"/>
          <w:b/>
        </w:rPr>
        <w:t>ZESPOŁU SZKÓŁ CENTRUM KSZTAŁCENIA ROLNICZEGO IM. JADWIGI DZIUBIŃSKIEJ W GOLĄDKOWIE – wyjazd nr 2”</w:t>
      </w:r>
      <w:bookmarkEnd w:id="2"/>
      <w:r w:rsidR="00C12228">
        <w:rPr>
          <w:rFonts w:ascii="Calibri Light" w:hAnsi="Calibri Light" w:cs="Calibri Light"/>
          <w:b/>
        </w:rPr>
        <w:t xml:space="preserve"> </w:t>
      </w:r>
      <w:r w:rsidRPr="00984AC7">
        <w:rPr>
          <w:rFonts w:ascii="Calibri Light" w:hAnsi="Calibri Light" w:cs="Calibri Light"/>
        </w:rPr>
        <w:t>składamy ofertę i stosownie do Specyfikacji Warunków Zamówienia (dokumentów zamówienia) oferujemy</w:t>
      </w:r>
      <w:r w:rsidR="00C70403">
        <w:rPr>
          <w:rFonts w:ascii="Calibri Light" w:hAnsi="Calibri Light" w:cs="Calibri Light"/>
        </w:rPr>
        <w:t>:</w:t>
      </w:r>
    </w:p>
    <w:p w14:paraId="338B75CD" w14:textId="026AF8F7" w:rsidR="006E2CE4" w:rsidRPr="00C70403" w:rsidRDefault="00C70403" w:rsidP="006E2CE4">
      <w:pPr>
        <w:spacing w:after="60"/>
        <w:jc w:val="both"/>
        <w:rPr>
          <w:rFonts w:ascii="Calibri Light" w:hAnsi="Calibri Light" w:cs="Calibri Light"/>
          <w:b/>
          <w:bCs/>
        </w:rPr>
      </w:pPr>
      <w:r w:rsidRPr="00C70403">
        <w:rPr>
          <w:rFonts w:ascii="Calibri Light" w:hAnsi="Calibri Light" w:cs="Calibri Light"/>
          <w:b/>
          <w:bCs/>
        </w:rPr>
        <w:t xml:space="preserve">I. </w:t>
      </w:r>
      <w:r w:rsidR="006E2CE4" w:rsidRPr="00C70403">
        <w:rPr>
          <w:rFonts w:ascii="Calibri Light" w:hAnsi="Calibri Light" w:cs="Calibri Light"/>
          <w:b/>
          <w:bCs/>
        </w:rPr>
        <w:t xml:space="preserve"> </w:t>
      </w:r>
      <w:r w:rsidR="00BB0340">
        <w:rPr>
          <w:rFonts w:ascii="Calibri Light" w:hAnsi="Calibri Light" w:cs="Calibri Light"/>
          <w:b/>
          <w:bCs/>
        </w:rPr>
        <w:t>w</w:t>
      </w:r>
      <w:r w:rsidR="006E2CE4" w:rsidRPr="00C70403">
        <w:rPr>
          <w:rFonts w:ascii="Calibri Light" w:hAnsi="Calibri Light" w:cs="Calibri Light"/>
          <w:b/>
          <w:bCs/>
        </w:rPr>
        <w:t xml:space="preserve">ykonanie przedmiotu zamówienia za </w:t>
      </w:r>
      <w:r w:rsidR="00723753">
        <w:rPr>
          <w:rFonts w:ascii="Calibri Light" w:hAnsi="Calibri Light" w:cs="Calibri Light"/>
          <w:b/>
          <w:bCs/>
        </w:rPr>
        <w:t xml:space="preserve">łączną </w:t>
      </w:r>
      <w:r w:rsidR="006E2CE4" w:rsidRPr="00C70403">
        <w:rPr>
          <w:rFonts w:ascii="Calibri Light" w:hAnsi="Calibri Light" w:cs="Calibri Light"/>
          <w:b/>
          <w:bCs/>
        </w:rPr>
        <w:t xml:space="preserve">cenę ryczałtową w wysokości: </w:t>
      </w:r>
    </w:p>
    <w:p w14:paraId="08331616" w14:textId="6731BC54" w:rsidR="006E2CE4" w:rsidRPr="00984AC7" w:rsidRDefault="006E2CE4" w:rsidP="00C12228">
      <w:pPr>
        <w:numPr>
          <w:ilvl w:val="0"/>
          <w:numId w:val="69"/>
        </w:numPr>
        <w:spacing w:after="0" w:line="360" w:lineRule="auto"/>
        <w:jc w:val="both"/>
        <w:rPr>
          <w:rStyle w:val="Numerstrony"/>
          <w:rFonts w:ascii="Calibri Light" w:hAnsi="Calibri Light" w:cs="Calibri Light"/>
        </w:rPr>
      </w:pPr>
      <w:r w:rsidRPr="00984AC7">
        <w:rPr>
          <w:rStyle w:val="Numerstrony"/>
          <w:rFonts w:ascii="Calibri Light" w:hAnsi="Calibri Light" w:cs="Calibri Light"/>
          <w:b/>
          <w:bCs/>
        </w:rPr>
        <w:t>cenę netto</w:t>
      </w:r>
      <w:r w:rsidRPr="00984AC7">
        <w:rPr>
          <w:rStyle w:val="Numerstrony"/>
          <w:rFonts w:ascii="Calibri Light" w:hAnsi="Calibri Light" w:cs="Calibri Light"/>
        </w:rPr>
        <w:t xml:space="preserve"> (bez podatku VAT): . . . . . . . . . . . . . . . . . . . . . . . . . . . . . . . . . . . . . . . . . . . . . . .zł </w:t>
      </w:r>
    </w:p>
    <w:p w14:paraId="2AE310F3" w14:textId="59ADFB73" w:rsidR="006E2CE4" w:rsidRPr="00984AC7" w:rsidRDefault="006E2CE4" w:rsidP="00C12228">
      <w:pPr>
        <w:numPr>
          <w:ilvl w:val="0"/>
          <w:numId w:val="69"/>
        </w:numPr>
        <w:spacing w:after="0" w:line="360" w:lineRule="auto"/>
        <w:jc w:val="both"/>
        <w:rPr>
          <w:rStyle w:val="Numerstrony"/>
          <w:rFonts w:ascii="Calibri Light" w:hAnsi="Calibri Light" w:cs="Calibri Light"/>
        </w:rPr>
      </w:pPr>
      <w:r w:rsidRPr="00984AC7">
        <w:rPr>
          <w:rStyle w:val="Numerstrony"/>
          <w:rFonts w:ascii="Calibri Light" w:hAnsi="Calibri Light" w:cs="Calibri Light"/>
        </w:rPr>
        <w:t>plus</w:t>
      </w:r>
      <w:r w:rsidRPr="00984AC7">
        <w:rPr>
          <w:rStyle w:val="Numerstrony"/>
          <w:rFonts w:ascii="Calibri Light" w:hAnsi="Calibri Light" w:cs="Calibri Light"/>
          <w:b/>
          <w:bCs/>
        </w:rPr>
        <w:t xml:space="preserve"> podatek VAT</w:t>
      </w:r>
      <w:r w:rsidRPr="00984AC7">
        <w:rPr>
          <w:rStyle w:val="Numerstrony"/>
          <w:rFonts w:ascii="Calibri Light" w:hAnsi="Calibri Light" w:cs="Calibri Light"/>
        </w:rPr>
        <w:t xml:space="preserve"> w wysokości : . . . . . . . . . %, tj. . . . . . . . . . . . . . . . . . . . . . . . . . . . . . . . zł </w:t>
      </w:r>
    </w:p>
    <w:p w14:paraId="200B7D3D" w14:textId="1189FA5D" w:rsidR="005A1843" w:rsidRDefault="006E2CE4" w:rsidP="00C12228">
      <w:pPr>
        <w:numPr>
          <w:ilvl w:val="0"/>
          <w:numId w:val="69"/>
        </w:numPr>
        <w:spacing w:after="0" w:line="360" w:lineRule="auto"/>
        <w:jc w:val="both"/>
        <w:rPr>
          <w:rStyle w:val="Numerstrony"/>
          <w:rFonts w:ascii="Calibri Light" w:hAnsi="Calibri Light" w:cs="Calibri Light"/>
        </w:rPr>
      </w:pPr>
      <w:r w:rsidRPr="00984AC7">
        <w:rPr>
          <w:rStyle w:val="Numerstrony"/>
          <w:rFonts w:ascii="Calibri Light" w:hAnsi="Calibri Light" w:cs="Calibri Light"/>
        </w:rPr>
        <w:t>tj. za łączną</w:t>
      </w:r>
      <w:r w:rsidRPr="00984AC7">
        <w:rPr>
          <w:rStyle w:val="Numerstrony"/>
          <w:rFonts w:ascii="Calibri Light" w:hAnsi="Calibri Light" w:cs="Calibri Light"/>
          <w:b/>
          <w:bCs/>
        </w:rPr>
        <w:t xml:space="preserve"> cenę ryczałtową brutto</w:t>
      </w:r>
      <w:r w:rsidRPr="00984AC7">
        <w:rPr>
          <w:rStyle w:val="Numerstrony"/>
          <w:rFonts w:ascii="Calibri Light" w:hAnsi="Calibri Light" w:cs="Calibri Light"/>
        </w:rPr>
        <w:t xml:space="preserve"> (łącznie z podatkiem VAT): . . . . . . . . . . . . . . . . . . . </w:t>
      </w:r>
      <w:r w:rsidR="000C2F91">
        <w:rPr>
          <w:rStyle w:val="Numerstrony"/>
          <w:rFonts w:ascii="Calibri Light" w:hAnsi="Calibri Light" w:cs="Calibri Light"/>
        </w:rPr>
        <w:t>zł</w:t>
      </w:r>
    </w:p>
    <w:p w14:paraId="34C0FC9A" w14:textId="77777777" w:rsidR="0093117D" w:rsidRDefault="0093117D" w:rsidP="005A1843">
      <w:pPr>
        <w:spacing w:after="0" w:line="360" w:lineRule="auto"/>
        <w:ind w:left="284"/>
        <w:jc w:val="both"/>
        <w:rPr>
          <w:rStyle w:val="Numerstrony"/>
          <w:rFonts w:ascii="Calibri Light" w:hAnsi="Calibri Light" w:cs="Calibri Light"/>
        </w:rPr>
      </w:pPr>
    </w:p>
    <w:p w14:paraId="31B0B6F7" w14:textId="77777777" w:rsidR="0093117D" w:rsidRDefault="0093117D" w:rsidP="005A1843">
      <w:pPr>
        <w:spacing w:after="0" w:line="360" w:lineRule="auto"/>
        <w:ind w:left="284"/>
        <w:jc w:val="both"/>
        <w:rPr>
          <w:rStyle w:val="Numerstrony"/>
          <w:rFonts w:ascii="Calibri Light" w:hAnsi="Calibri Light" w:cs="Calibri Light"/>
        </w:rPr>
      </w:pPr>
    </w:p>
    <w:p w14:paraId="26AF4746" w14:textId="77777777" w:rsidR="0093117D" w:rsidRDefault="0093117D" w:rsidP="005A1843">
      <w:pPr>
        <w:spacing w:after="0" w:line="360" w:lineRule="auto"/>
        <w:ind w:left="284"/>
        <w:jc w:val="both"/>
        <w:rPr>
          <w:rStyle w:val="Numerstrony"/>
          <w:rFonts w:ascii="Calibri Light" w:hAnsi="Calibri Light" w:cs="Calibri Light"/>
        </w:rPr>
      </w:pPr>
    </w:p>
    <w:p w14:paraId="2279927D" w14:textId="6367F859" w:rsidR="006C25FD" w:rsidRDefault="005A1843" w:rsidP="005A1843">
      <w:pPr>
        <w:spacing w:after="0" w:line="360" w:lineRule="auto"/>
        <w:ind w:left="284"/>
        <w:jc w:val="both"/>
        <w:rPr>
          <w:rStyle w:val="Numerstrony"/>
          <w:rFonts w:ascii="Calibri Light" w:hAnsi="Calibri Light" w:cs="Calibri Light"/>
        </w:rPr>
      </w:pPr>
      <w:r>
        <w:rPr>
          <w:rStyle w:val="Numerstrony"/>
          <w:rFonts w:ascii="Calibri Light" w:hAnsi="Calibri Light" w:cs="Calibri Light"/>
        </w:rPr>
        <w:lastRenderedPageBreak/>
        <w:t xml:space="preserve">Cena ryczałtowa wskazana powyżej </w:t>
      </w:r>
      <w:r w:rsidR="006C25FD">
        <w:rPr>
          <w:rStyle w:val="Numerstrony"/>
          <w:rFonts w:ascii="Calibri Light" w:hAnsi="Calibri Light" w:cs="Calibri Light"/>
        </w:rPr>
        <w:t>zawiera następujące składniki: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562"/>
        <w:gridCol w:w="3827"/>
        <w:gridCol w:w="1733"/>
        <w:gridCol w:w="1108"/>
        <w:gridCol w:w="1984"/>
      </w:tblGrid>
      <w:tr w:rsidR="0038748D" w14:paraId="0B73A856" w14:textId="1D6360F4" w:rsidTr="00C97981">
        <w:tc>
          <w:tcPr>
            <w:tcW w:w="562" w:type="dxa"/>
            <w:shd w:val="clear" w:color="auto" w:fill="92D050"/>
          </w:tcPr>
          <w:p w14:paraId="0DB8CA7F" w14:textId="672BF29E" w:rsidR="0038748D" w:rsidRDefault="0038748D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  <w:r>
              <w:rPr>
                <w:rStyle w:val="Numerstrony"/>
                <w:rFonts w:ascii="Calibri Light" w:hAnsi="Calibri Light" w:cs="Calibri Light"/>
              </w:rPr>
              <w:t>L</w:t>
            </w:r>
            <w:r>
              <w:rPr>
                <w:rStyle w:val="Numerstrony"/>
              </w:rPr>
              <w:t>P</w:t>
            </w:r>
          </w:p>
        </w:tc>
        <w:tc>
          <w:tcPr>
            <w:tcW w:w="3827" w:type="dxa"/>
            <w:shd w:val="clear" w:color="auto" w:fill="92D050"/>
          </w:tcPr>
          <w:p w14:paraId="053D2F99" w14:textId="2FB6ADE2" w:rsidR="0038748D" w:rsidRDefault="0038748D" w:rsidP="001D7030">
            <w:pPr>
              <w:spacing w:after="0" w:line="240" w:lineRule="auto"/>
              <w:jc w:val="both"/>
              <w:rPr>
                <w:rStyle w:val="Numerstrony"/>
                <w:rFonts w:ascii="Calibri Light" w:hAnsi="Calibri Light" w:cs="Calibri Light"/>
              </w:rPr>
            </w:pPr>
            <w:r>
              <w:rPr>
                <w:rStyle w:val="Numerstrony"/>
                <w:rFonts w:ascii="Calibri Light" w:hAnsi="Calibri Light" w:cs="Calibri Light"/>
              </w:rPr>
              <w:t>Nazwa usługi</w:t>
            </w:r>
          </w:p>
        </w:tc>
        <w:tc>
          <w:tcPr>
            <w:tcW w:w="1733" w:type="dxa"/>
            <w:shd w:val="clear" w:color="auto" w:fill="92D050"/>
          </w:tcPr>
          <w:p w14:paraId="1757C2AC" w14:textId="4492D703" w:rsidR="0038748D" w:rsidRDefault="0038748D" w:rsidP="001D7030">
            <w:pPr>
              <w:spacing w:after="0" w:line="240" w:lineRule="auto"/>
              <w:jc w:val="center"/>
              <w:rPr>
                <w:rStyle w:val="Numerstrony"/>
                <w:rFonts w:ascii="Calibri Light" w:hAnsi="Calibri Light" w:cs="Calibri Light"/>
              </w:rPr>
            </w:pPr>
            <w:r>
              <w:rPr>
                <w:rStyle w:val="Numerstrony"/>
                <w:rFonts w:ascii="Calibri Light" w:hAnsi="Calibri Light" w:cs="Calibri Light"/>
              </w:rPr>
              <w:t>Wartość netto</w:t>
            </w:r>
            <w:r w:rsidR="001D7030">
              <w:rPr>
                <w:rStyle w:val="Numerstrony"/>
                <w:rFonts w:ascii="Calibri Light" w:hAnsi="Calibri Light" w:cs="Calibri Light"/>
              </w:rPr>
              <w:t xml:space="preserve"> [PLN]</w:t>
            </w:r>
          </w:p>
        </w:tc>
        <w:tc>
          <w:tcPr>
            <w:tcW w:w="1108" w:type="dxa"/>
            <w:shd w:val="clear" w:color="auto" w:fill="92D050"/>
          </w:tcPr>
          <w:p w14:paraId="12DF954A" w14:textId="77777777" w:rsidR="0038748D" w:rsidRDefault="0038748D" w:rsidP="001D7030">
            <w:pPr>
              <w:spacing w:after="0" w:line="240" w:lineRule="auto"/>
              <w:jc w:val="center"/>
              <w:rPr>
                <w:rStyle w:val="Numerstrony"/>
                <w:rFonts w:ascii="Calibri Light" w:hAnsi="Calibri Light" w:cs="Calibri Light"/>
              </w:rPr>
            </w:pPr>
            <w:r>
              <w:rPr>
                <w:rStyle w:val="Numerstrony"/>
                <w:rFonts w:ascii="Calibri Light" w:hAnsi="Calibri Light" w:cs="Calibri Light"/>
              </w:rPr>
              <w:t>VAT</w:t>
            </w:r>
          </w:p>
          <w:p w14:paraId="1CD3FBE8" w14:textId="194711B0" w:rsidR="001D7030" w:rsidRDefault="005960AD" w:rsidP="001D7030">
            <w:pPr>
              <w:spacing w:after="0" w:line="240" w:lineRule="auto"/>
              <w:jc w:val="center"/>
              <w:rPr>
                <w:rStyle w:val="Numerstrony"/>
                <w:rFonts w:ascii="Calibri Light" w:hAnsi="Calibri Light" w:cs="Calibri Light"/>
              </w:rPr>
            </w:pPr>
            <w:r>
              <w:rPr>
                <w:rStyle w:val="Numerstrony"/>
                <w:rFonts w:ascii="Calibri Light" w:hAnsi="Calibri Light" w:cs="Calibri Light"/>
              </w:rPr>
              <w:t>[%]</w:t>
            </w:r>
          </w:p>
        </w:tc>
        <w:tc>
          <w:tcPr>
            <w:tcW w:w="1984" w:type="dxa"/>
            <w:shd w:val="clear" w:color="auto" w:fill="92D050"/>
          </w:tcPr>
          <w:p w14:paraId="09396F3C" w14:textId="77777777" w:rsidR="0038748D" w:rsidRDefault="00D06A4A" w:rsidP="001D7030">
            <w:pPr>
              <w:spacing w:after="0" w:line="240" w:lineRule="auto"/>
              <w:jc w:val="center"/>
              <w:rPr>
                <w:rStyle w:val="Numerstrony"/>
                <w:rFonts w:ascii="Calibri Light" w:hAnsi="Calibri Light" w:cs="Calibri Light"/>
              </w:rPr>
            </w:pPr>
            <w:r>
              <w:rPr>
                <w:rStyle w:val="Numerstrony"/>
                <w:rFonts w:ascii="Calibri Light" w:hAnsi="Calibri Light" w:cs="Calibri Light"/>
              </w:rPr>
              <w:t>Cena brutto</w:t>
            </w:r>
          </w:p>
          <w:p w14:paraId="088B301C" w14:textId="057DD135" w:rsidR="001D7030" w:rsidRDefault="001D7030" w:rsidP="001D7030">
            <w:pPr>
              <w:spacing w:after="0" w:line="240" w:lineRule="auto"/>
              <w:jc w:val="center"/>
              <w:rPr>
                <w:rStyle w:val="Numerstrony"/>
                <w:rFonts w:ascii="Calibri Light" w:hAnsi="Calibri Light" w:cs="Calibri Light"/>
              </w:rPr>
            </w:pPr>
            <w:r>
              <w:rPr>
                <w:rStyle w:val="Numerstrony"/>
                <w:rFonts w:ascii="Calibri Light" w:hAnsi="Calibri Light" w:cs="Calibri Light"/>
              </w:rPr>
              <w:t>[PLN]</w:t>
            </w:r>
          </w:p>
        </w:tc>
      </w:tr>
      <w:tr w:rsidR="007369C2" w14:paraId="4CB2FF4B" w14:textId="21CFBB26" w:rsidTr="00C97981">
        <w:tc>
          <w:tcPr>
            <w:tcW w:w="562" w:type="dxa"/>
            <w:shd w:val="clear" w:color="auto" w:fill="D9D9D9" w:themeFill="background1" w:themeFillShade="D9"/>
          </w:tcPr>
          <w:p w14:paraId="6F0D8F6E" w14:textId="154F52D2" w:rsidR="007369C2" w:rsidRPr="00D06A4A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  <w:sz w:val="18"/>
                <w:szCs w:val="18"/>
              </w:rPr>
            </w:pPr>
            <w:r w:rsidRPr="00D06A4A">
              <w:rPr>
                <w:rStyle w:val="Numerstrony"/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14:paraId="764464E5" w14:textId="1338ADCE" w:rsidR="007369C2" w:rsidRDefault="007369C2" w:rsidP="00596AF5">
            <w:pPr>
              <w:spacing w:after="0" w:line="240" w:lineRule="auto"/>
              <w:jc w:val="both"/>
              <w:rPr>
                <w:rStyle w:val="Numerstrony"/>
                <w:rFonts w:ascii="Calibri Light" w:hAnsi="Calibri Light" w:cs="Calibri Light"/>
              </w:rPr>
            </w:pPr>
            <w:r w:rsidRPr="007B72E9">
              <w:rPr>
                <w:rFonts w:ascii="Calibri Light" w:hAnsi="Calibri Light" w:cs="Calibri Light"/>
                <w:bCs/>
              </w:rPr>
              <w:t>bilety lotnicze</w:t>
            </w:r>
            <w:r w:rsidR="00DC03FB">
              <w:rPr>
                <w:rFonts w:ascii="Calibri Light" w:hAnsi="Calibri Light" w:cs="Calibri Light"/>
                <w:bCs/>
              </w:rPr>
              <w:t xml:space="preserve"> </w:t>
            </w:r>
            <w:r w:rsidR="00DC03FB">
              <w:rPr>
                <w:bCs/>
              </w:rPr>
              <w:t xml:space="preserve">wraz z </w:t>
            </w:r>
            <w:r w:rsidR="00DC03FB" w:rsidRPr="000753CC">
              <w:rPr>
                <w:rStyle w:val="Numerstrony"/>
                <w:rFonts w:ascii="Calibri Light" w:hAnsi="Calibri Light" w:cs="Calibri Light"/>
              </w:rPr>
              <w:t>zapewnien</w:t>
            </w:r>
            <w:r w:rsidR="00596AF5">
              <w:rPr>
                <w:rStyle w:val="Numerstrony"/>
                <w:rFonts w:ascii="Calibri Light" w:hAnsi="Calibri Light" w:cs="Calibri Light"/>
              </w:rPr>
              <w:t>iem</w:t>
            </w:r>
            <w:r w:rsidR="00DC03FB" w:rsidRPr="000753CC">
              <w:rPr>
                <w:rStyle w:val="Numerstrony"/>
                <w:rFonts w:ascii="Calibri Light" w:hAnsi="Calibri Light" w:cs="Calibri Light"/>
              </w:rPr>
              <w:t xml:space="preserve"> transportu wszystkich uczestników z lotniska w Lizbonie do miejsc zakwaterowania oraz z miejsc zakwaterowania na lotnisko (obie strony)</w:t>
            </w:r>
            <w:r w:rsidR="00DC03FB">
              <w:rPr>
                <w:rStyle w:val="Numerstrony"/>
                <w:rFonts w:ascii="Calibri Light" w:hAnsi="Calibri Light" w:cs="Calibri Light"/>
              </w:rPr>
              <w:t>;</w:t>
            </w:r>
          </w:p>
        </w:tc>
        <w:tc>
          <w:tcPr>
            <w:tcW w:w="1733" w:type="dxa"/>
          </w:tcPr>
          <w:p w14:paraId="38DFA1CC" w14:textId="77777777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108" w:type="dxa"/>
          </w:tcPr>
          <w:p w14:paraId="764EEBA5" w14:textId="77777777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984" w:type="dxa"/>
          </w:tcPr>
          <w:p w14:paraId="394B6AC2" w14:textId="77777777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</w:tr>
      <w:tr w:rsidR="007369C2" w14:paraId="5D38EC46" w14:textId="55DDCD7D" w:rsidTr="00C97981">
        <w:tc>
          <w:tcPr>
            <w:tcW w:w="562" w:type="dxa"/>
            <w:shd w:val="clear" w:color="auto" w:fill="D9D9D9" w:themeFill="background1" w:themeFillShade="D9"/>
          </w:tcPr>
          <w:p w14:paraId="09F8BEE2" w14:textId="1F28F937" w:rsidR="007369C2" w:rsidRPr="00D06A4A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  <w:sz w:val="18"/>
                <w:szCs w:val="18"/>
              </w:rPr>
            </w:pPr>
            <w:r w:rsidRPr="00D06A4A">
              <w:rPr>
                <w:rStyle w:val="Numerstrony"/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14:paraId="26BFA764" w14:textId="7E58D59E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  <w:r w:rsidRPr="007B72E9">
              <w:rPr>
                <w:rFonts w:ascii="Calibri Light" w:hAnsi="Calibri Light" w:cs="Calibri Light"/>
                <w:bCs/>
              </w:rPr>
              <w:t>zakwaterowanie i wyżywienie</w:t>
            </w:r>
          </w:p>
        </w:tc>
        <w:tc>
          <w:tcPr>
            <w:tcW w:w="1733" w:type="dxa"/>
          </w:tcPr>
          <w:p w14:paraId="21855F27" w14:textId="77777777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108" w:type="dxa"/>
          </w:tcPr>
          <w:p w14:paraId="14A01B03" w14:textId="77777777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984" w:type="dxa"/>
          </w:tcPr>
          <w:p w14:paraId="392108DB" w14:textId="77777777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</w:tr>
      <w:tr w:rsidR="007369C2" w14:paraId="15B9C9BD" w14:textId="19FA193C" w:rsidTr="00C97981">
        <w:tc>
          <w:tcPr>
            <w:tcW w:w="562" w:type="dxa"/>
            <w:shd w:val="clear" w:color="auto" w:fill="D9D9D9" w:themeFill="background1" w:themeFillShade="D9"/>
          </w:tcPr>
          <w:p w14:paraId="6BCD1D62" w14:textId="01ED6BEE" w:rsidR="007369C2" w:rsidRPr="00D06A4A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  <w:sz w:val="18"/>
                <w:szCs w:val="18"/>
              </w:rPr>
            </w:pPr>
            <w:r w:rsidRPr="00D06A4A">
              <w:rPr>
                <w:rStyle w:val="Numerstrony"/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14:paraId="36ED1E48" w14:textId="2B574AA5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  <w:r w:rsidRPr="007B72E9">
              <w:rPr>
                <w:rFonts w:ascii="Calibri Light" w:hAnsi="Calibri Light" w:cs="Calibri Light"/>
                <w:bCs/>
              </w:rPr>
              <w:t xml:space="preserve">organizacja praktyk </w:t>
            </w:r>
          </w:p>
        </w:tc>
        <w:tc>
          <w:tcPr>
            <w:tcW w:w="1733" w:type="dxa"/>
          </w:tcPr>
          <w:p w14:paraId="41AF765D" w14:textId="77777777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108" w:type="dxa"/>
          </w:tcPr>
          <w:p w14:paraId="035CAF32" w14:textId="77777777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984" w:type="dxa"/>
          </w:tcPr>
          <w:p w14:paraId="2AA6C7B3" w14:textId="77777777" w:rsidR="007369C2" w:rsidRDefault="007369C2" w:rsidP="007369C2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</w:tr>
      <w:tr w:rsidR="00247C04" w14:paraId="6D613678" w14:textId="0B153DCB" w:rsidTr="00C97981">
        <w:tc>
          <w:tcPr>
            <w:tcW w:w="562" w:type="dxa"/>
            <w:shd w:val="clear" w:color="auto" w:fill="D9D9D9" w:themeFill="background1" w:themeFillShade="D9"/>
          </w:tcPr>
          <w:p w14:paraId="137D1075" w14:textId="0C523EBD" w:rsidR="00247C04" w:rsidRPr="00D06A4A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  <w:sz w:val="18"/>
                <w:szCs w:val="18"/>
              </w:rPr>
            </w:pPr>
            <w:r w:rsidRPr="00D06A4A">
              <w:rPr>
                <w:rStyle w:val="Numerstrony"/>
                <w:rFonts w:ascii="Calibri Light" w:hAnsi="Calibri Light" w:cs="Calibri Light"/>
                <w:sz w:val="18"/>
                <w:szCs w:val="18"/>
              </w:rPr>
              <w:t>4</w:t>
            </w:r>
          </w:p>
        </w:tc>
        <w:tc>
          <w:tcPr>
            <w:tcW w:w="3827" w:type="dxa"/>
          </w:tcPr>
          <w:p w14:paraId="3FED2634" w14:textId="6931A134" w:rsidR="00247C04" w:rsidRDefault="00247C04" w:rsidP="001963F7">
            <w:pPr>
              <w:spacing w:after="0" w:line="240" w:lineRule="auto"/>
              <w:jc w:val="both"/>
              <w:rPr>
                <w:rStyle w:val="Numerstrony"/>
                <w:rFonts w:ascii="Calibri Light" w:hAnsi="Calibri Light" w:cs="Calibri Light"/>
              </w:rPr>
            </w:pPr>
            <w:r w:rsidRPr="001963F7">
              <w:rPr>
                <w:rStyle w:val="Numerstrony"/>
                <w:rFonts w:ascii="Calibri Light" w:hAnsi="Calibri Light" w:cs="Calibri Light"/>
              </w:rPr>
              <w:t>zorganizowani</w:t>
            </w:r>
            <w:r>
              <w:rPr>
                <w:rStyle w:val="Numerstrony"/>
                <w:rFonts w:ascii="Calibri Light" w:hAnsi="Calibri Light" w:cs="Calibri Light"/>
              </w:rPr>
              <w:t>e</w:t>
            </w:r>
            <w:r w:rsidRPr="001963F7">
              <w:rPr>
                <w:rStyle w:val="Numerstrony"/>
                <w:rFonts w:ascii="Calibri Light" w:hAnsi="Calibri Light" w:cs="Calibri Light"/>
              </w:rPr>
              <w:t xml:space="preserve"> programu kulturalnego w dni wolne od zajęć dydaktycznych, min. dwie wycieczki</w:t>
            </w:r>
          </w:p>
        </w:tc>
        <w:tc>
          <w:tcPr>
            <w:tcW w:w="1733" w:type="dxa"/>
          </w:tcPr>
          <w:p w14:paraId="07DF8098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108" w:type="dxa"/>
          </w:tcPr>
          <w:p w14:paraId="245509AF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984" w:type="dxa"/>
          </w:tcPr>
          <w:p w14:paraId="48F03C4F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</w:tr>
      <w:tr w:rsidR="00F06BF1" w14:paraId="55C64849" w14:textId="77777777" w:rsidTr="00C97981">
        <w:tc>
          <w:tcPr>
            <w:tcW w:w="562" w:type="dxa"/>
            <w:shd w:val="clear" w:color="auto" w:fill="D9D9D9" w:themeFill="background1" w:themeFillShade="D9"/>
          </w:tcPr>
          <w:p w14:paraId="64B668B1" w14:textId="6EB53150" w:rsidR="00F06BF1" w:rsidRPr="00D06A4A" w:rsidRDefault="00F06BF1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Numerstrony"/>
                <w:rFonts w:ascii="Calibri Light" w:hAnsi="Calibri Light" w:cs="Calibri Light"/>
                <w:sz w:val="18"/>
                <w:szCs w:val="18"/>
              </w:rPr>
              <w:t>5</w:t>
            </w:r>
          </w:p>
        </w:tc>
        <w:tc>
          <w:tcPr>
            <w:tcW w:w="3827" w:type="dxa"/>
          </w:tcPr>
          <w:p w14:paraId="44DB41C4" w14:textId="2B7E93D0" w:rsidR="00F06BF1" w:rsidRPr="001963F7" w:rsidRDefault="00F06BF1" w:rsidP="001963F7">
            <w:pPr>
              <w:spacing w:after="0" w:line="240" w:lineRule="auto"/>
              <w:jc w:val="both"/>
              <w:rPr>
                <w:rStyle w:val="Numerstrony"/>
                <w:rFonts w:ascii="Calibri Light" w:hAnsi="Calibri Light" w:cs="Calibri Light"/>
              </w:rPr>
            </w:pPr>
            <w:r w:rsidRPr="00F06BF1">
              <w:rPr>
                <w:rStyle w:val="Numerstrony"/>
                <w:rFonts w:ascii="Calibri Light" w:hAnsi="Calibri Light" w:cs="Calibri Light"/>
              </w:rPr>
              <w:t>prowadzenia monitoringu w czasie mobilności</w:t>
            </w:r>
          </w:p>
        </w:tc>
        <w:tc>
          <w:tcPr>
            <w:tcW w:w="1733" w:type="dxa"/>
          </w:tcPr>
          <w:p w14:paraId="2A76D286" w14:textId="77777777" w:rsidR="00F06BF1" w:rsidRDefault="00F06BF1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108" w:type="dxa"/>
          </w:tcPr>
          <w:p w14:paraId="2B771BBF" w14:textId="77777777" w:rsidR="00F06BF1" w:rsidRDefault="00F06BF1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984" w:type="dxa"/>
          </w:tcPr>
          <w:p w14:paraId="137049A7" w14:textId="77777777" w:rsidR="00F06BF1" w:rsidRDefault="00F06BF1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</w:tr>
      <w:tr w:rsidR="00247C04" w14:paraId="05CC92BA" w14:textId="5CA19A3A" w:rsidTr="00C97981">
        <w:tc>
          <w:tcPr>
            <w:tcW w:w="562" w:type="dxa"/>
            <w:shd w:val="clear" w:color="auto" w:fill="D9D9D9" w:themeFill="background1" w:themeFillShade="D9"/>
          </w:tcPr>
          <w:p w14:paraId="457386C4" w14:textId="6546D132" w:rsidR="00247C04" w:rsidRPr="00677063" w:rsidRDefault="00F06BF1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Numerstrony"/>
                <w:rFonts w:ascii="Calibri Light" w:hAnsi="Calibri Light" w:cs="Calibri Light"/>
                <w:sz w:val="18"/>
                <w:szCs w:val="18"/>
              </w:rPr>
              <w:t>6</w:t>
            </w:r>
          </w:p>
        </w:tc>
        <w:tc>
          <w:tcPr>
            <w:tcW w:w="3827" w:type="dxa"/>
          </w:tcPr>
          <w:p w14:paraId="7C05D9B4" w14:textId="2A642450" w:rsidR="00247C04" w:rsidRDefault="00247C04" w:rsidP="007F483F">
            <w:pPr>
              <w:spacing w:after="0" w:line="240" w:lineRule="auto"/>
              <w:jc w:val="both"/>
              <w:rPr>
                <w:rStyle w:val="Numerstrony"/>
                <w:rFonts w:ascii="Calibri Light" w:hAnsi="Calibri Light" w:cs="Calibri Light"/>
              </w:rPr>
            </w:pPr>
            <w:r w:rsidRPr="007F483F">
              <w:rPr>
                <w:rStyle w:val="Numerstrony"/>
                <w:rFonts w:ascii="Calibri Light" w:hAnsi="Calibri Light" w:cs="Calibri Light"/>
              </w:rPr>
              <w:t>zapewnienie przez Wykonawcę polskojęzycznego koordynatora, który będzie dostępny w miejscu zakwaterowania,</w:t>
            </w:r>
          </w:p>
        </w:tc>
        <w:tc>
          <w:tcPr>
            <w:tcW w:w="1733" w:type="dxa"/>
          </w:tcPr>
          <w:p w14:paraId="077DB9B1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108" w:type="dxa"/>
          </w:tcPr>
          <w:p w14:paraId="7D4972F8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984" w:type="dxa"/>
          </w:tcPr>
          <w:p w14:paraId="3EA68FF1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</w:tr>
      <w:tr w:rsidR="00247C04" w14:paraId="45FF623D" w14:textId="1E50EB9C" w:rsidTr="00C97981">
        <w:tc>
          <w:tcPr>
            <w:tcW w:w="562" w:type="dxa"/>
            <w:shd w:val="clear" w:color="auto" w:fill="D9D9D9" w:themeFill="background1" w:themeFillShade="D9"/>
          </w:tcPr>
          <w:p w14:paraId="77FA6B5E" w14:textId="2F8C4004" w:rsidR="00247C04" w:rsidRPr="00677063" w:rsidRDefault="003D3349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Numerstrony"/>
                <w:rFonts w:ascii="Calibri Light" w:hAnsi="Calibri Light" w:cs="Calibri Light"/>
                <w:sz w:val="18"/>
                <w:szCs w:val="18"/>
              </w:rPr>
              <w:t>7</w:t>
            </w:r>
          </w:p>
        </w:tc>
        <w:tc>
          <w:tcPr>
            <w:tcW w:w="3827" w:type="dxa"/>
          </w:tcPr>
          <w:p w14:paraId="5CF5EA43" w14:textId="5386D0E2" w:rsidR="00247C04" w:rsidRDefault="00247C04" w:rsidP="007F483F">
            <w:pPr>
              <w:spacing w:after="0" w:line="240" w:lineRule="auto"/>
              <w:jc w:val="both"/>
              <w:rPr>
                <w:rStyle w:val="Numerstrony"/>
                <w:rFonts w:ascii="Calibri Light" w:hAnsi="Calibri Light" w:cs="Calibri Light"/>
              </w:rPr>
            </w:pPr>
            <w:r w:rsidRPr="007F483F">
              <w:rPr>
                <w:rStyle w:val="Numerstrony"/>
                <w:rFonts w:ascii="Calibri Light" w:hAnsi="Calibri Light" w:cs="Calibri Light"/>
              </w:rPr>
              <w:t>zapewnienia opiekuna podczas praktyk</w:t>
            </w:r>
          </w:p>
        </w:tc>
        <w:tc>
          <w:tcPr>
            <w:tcW w:w="1733" w:type="dxa"/>
          </w:tcPr>
          <w:p w14:paraId="6128E295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108" w:type="dxa"/>
          </w:tcPr>
          <w:p w14:paraId="78894A96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984" w:type="dxa"/>
          </w:tcPr>
          <w:p w14:paraId="216B8B34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</w:tr>
      <w:tr w:rsidR="00247C04" w14:paraId="3C3B291C" w14:textId="38BECE51" w:rsidTr="00CB1EBE">
        <w:tc>
          <w:tcPr>
            <w:tcW w:w="562" w:type="dxa"/>
            <w:shd w:val="clear" w:color="auto" w:fill="D9D9D9" w:themeFill="background1" w:themeFillShade="D9"/>
          </w:tcPr>
          <w:p w14:paraId="2A5567E0" w14:textId="0B743810" w:rsidR="00247C04" w:rsidRPr="00677063" w:rsidRDefault="003D3349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  <w:sz w:val="18"/>
                <w:szCs w:val="18"/>
              </w:rPr>
            </w:pPr>
            <w:r>
              <w:rPr>
                <w:rStyle w:val="Numerstrony"/>
                <w:rFonts w:ascii="Calibri Light" w:hAnsi="Calibri Light" w:cs="Calibri Light"/>
                <w:sz w:val="18"/>
                <w:szCs w:val="18"/>
              </w:rPr>
              <w:t>8</w:t>
            </w:r>
          </w:p>
        </w:tc>
        <w:tc>
          <w:tcPr>
            <w:tcW w:w="3827" w:type="dxa"/>
          </w:tcPr>
          <w:p w14:paraId="297EC6DB" w14:textId="3D9E54AD" w:rsidR="00247C04" w:rsidRDefault="00247C04" w:rsidP="000753CC">
            <w:pPr>
              <w:spacing w:after="0" w:line="240" w:lineRule="auto"/>
              <w:jc w:val="both"/>
              <w:rPr>
                <w:rStyle w:val="Numerstrony"/>
                <w:rFonts w:ascii="Calibri Light" w:hAnsi="Calibri Light" w:cs="Calibri Light"/>
              </w:rPr>
            </w:pPr>
            <w:r w:rsidRPr="000753CC">
              <w:rPr>
                <w:rStyle w:val="Numerstrony"/>
                <w:rFonts w:ascii="Calibri Light" w:hAnsi="Calibri Light" w:cs="Calibri Light"/>
              </w:rPr>
              <w:t>zapewnienia dla Uczestników kart komunikacji miejskiej uprawniających do podróżowania środkami komunikacji miejskiej przez cały okres trwania mobilności</w:t>
            </w:r>
          </w:p>
        </w:tc>
        <w:tc>
          <w:tcPr>
            <w:tcW w:w="1733" w:type="dxa"/>
          </w:tcPr>
          <w:p w14:paraId="7F9F8829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108" w:type="dxa"/>
          </w:tcPr>
          <w:p w14:paraId="26378D79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  <w:tc>
          <w:tcPr>
            <w:tcW w:w="1984" w:type="dxa"/>
          </w:tcPr>
          <w:p w14:paraId="0AFDD30B" w14:textId="77777777" w:rsidR="00247C04" w:rsidRDefault="00247C04" w:rsidP="005A1843">
            <w:pPr>
              <w:spacing w:after="0" w:line="360" w:lineRule="auto"/>
              <w:jc w:val="both"/>
              <w:rPr>
                <w:rStyle w:val="Numerstrony"/>
                <w:rFonts w:ascii="Calibri Light" w:hAnsi="Calibri Light" w:cs="Calibri Light"/>
              </w:rPr>
            </w:pPr>
          </w:p>
        </w:tc>
      </w:tr>
    </w:tbl>
    <w:p w14:paraId="4CC94F4B" w14:textId="515CB71D" w:rsidR="00C70403" w:rsidRDefault="00ED3EE7" w:rsidP="009E6AFC">
      <w:pPr>
        <w:spacing w:after="0" w:line="240" w:lineRule="auto"/>
        <w:ind w:left="284"/>
        <w:jc w:val="both"/>
        <w:rPr>
          <w:rStyle w:val="Numerstrony"/>
          <w:rFonts w:ascii="Calibri Light" w:hAnsi="Calibri Light" w:cs="Calibri Light"/>
        </w:rPr>
      </w:pPr>
      <w:r>
        <w:rPr>
          <w:rStyle w:val="Numerstrony"/>
          <w:rFonts w:ascii="Calibri Light" w:hAnsi="Calibri Light" w:cs="Calibri Light"/>
        </w:rPr>
        <w:t xml:space="preserve">Wykonawca </w:t>
      </w:r>
      <w:r w:rsidR="00500417">
        <w:rPr>
          <w:rStyle w:val="Numerstrony"/>
          <w:rFonts w:ascii="Calibri Light" w:hAnsi="Calibri Light" w:cs="Calibri Light"/>
        </w:rPr>
        <w:t>zobowiązany jest wypełnić powyższą tabelę.</w:t>
      </w:r>
      <w:r w:rsidR="008F72BE">
        <w:rPr>
          <w:rStyle w:val="Numerstrony"/>
          <w:rFonts w:ascii="Calibri Light" w:hAnsi="Calibri Light" w:cs="Calibri Light"/>
        </w:rPr>
        <w:t xml:space="preserve"> </w:t>
      </w:r>
    </w:p>
    <w:p w14:paraId="640E14A4" w14:textId="33A729A8" w:rsidR="006E2CE4" w:rsidRPr="00C70403" w:rsidRDefault="00C70403" w:rsidP="00C70403">
      <w:pPr>
        <w:spacing w:before="120" w:after="0" w:line="360" w:lineRule="auto"/>
        <w:jc w:val="both"/>
        <w:rPr>
          <w:rFonts w:ascii="Calibri Light" w:hAnsi="Calibri Light" w:cs="Calibri Light"/>
          <w:b/>
          <w:bCs/>
          <w:color w:val="000000"/>
          <w:lang w:eastAsia="ar-SA"/>
        </w:rPr>
      </w:pPr>
      <w:r w:rsidRPr="00C70403">
        <w:rPr>
          <w:rStyle w:val="Numerstrony"/>
          <w:rFonts w:ascii="Calibri Light" w:hAnsi="Calibri Light" w:cs="Calibri Light"/>
          <w:b/>
          <w:bCs/>
        </w:rPr>
        <w:t xml:space="preserve">II. Organizacja dodatkowej </w:t>
      </w:r>
      <w:r w:rsidRPr="00C70403">
        <w:rPr>
          <w:rFonts w:ascii="Calibri Light" w:hAnsi="Calibri Light" w:cs="Calibri Light"/>
          <w:b/>
          <w:bCs/>
          <w:color w:val="000000"/>
          <w:lang w:eastAsia="ar-SA"/>
        </w:rPr>
        <w:t xml:space="preserve">wycieczki do </w:t>
      </w:r>
      <w:proofErr w:type="spellStart"/>
      <w:r w:rsidRPr="00C70403">
        <w:rPr>
          <w:rFonts w:ascii="Calibri Light" w:hAnsi="Calibri Light" w:cs="Calibri Light"/>
          <w:b/>
          <w:bCs/>
          <w:color w:val="000000"/>
          <w:lang w:eastAsia="ar-SA"/>
        </w:rPr>
        <w:t>Sintry</w:t>
      </w:r>
      <w:proofErr w:type="spellEnd"/>
      <w:r w:rsidRPr="00C70403">
        <w:rPr>
          <w:rFonts w:ascii="Calibri Light" w:hAnsi="Calibri Light" w:cs="Calibri Light"/>
          <w:b/>
          <w:bCs/>
          <w:color w:val="000000"/>
          <w:lang w:eastAsia="ar-SA"/>
        </w:rPr>
        <w:t xml:space="preserve">: </w:t>
      </w:r>
      <w:r w:rsidRPr="00C70403">
        <w:rPr>
          <w:rFonts w:ascii="Calibri Light" w:hAnsi="Calibri Light" w:cs="Calibri Light"/>
          <w:b/>
          <w:bCs/>
          <w:color w:val="000000"/>
          <w:lang w:eastAsia="ar-SA"/>
        </w:rPr>
        <w:tab/>
        <w:t xml:space="preserve">TAK  </w:t>
      </w:r>
      <w:r w:rsidR="00B27943" w:rsidRPr="00984AC7">
        <w:rPr>
          <w:rFonts w:ascii="Calibri Light" w:hAnsi="Calibri Light" w:cs="Calibri Light"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27943" w:rsidRPr="00984AC7">
        <w:rPr>
          <w:rFonts w:ascii="Calibri Light" w:hAnsi="Calibri Light" w:cs="Calibri Light"/>
          <w:bCs/>
        </w:rPr>
        <w:instrText xml:space="preserve"> FORMCHECKBOX </w:instrText>
      </w:r>
      <w:r w:rsidR="00B27943" w:rsidRPr="00984AC7">
        <w:rPr>
          <w:rFonts w:ascii="Calibri Light" w:hAnsi="Calibri Light" w:cs="Calibri Light"/>
          <w:bCs/>
        </w:rPr>
      </w:r>
      <w:r w:rsidR="00B27943" w:rsidRPr="00984AC7">
        <w:rPr>
          <w:rFonts w:ascii="Calibri Light" w:hAnsi="Calibri Light" w:cs="Calibri Light"/>
          <w:bCs/>
        </w:rPr>
        <w:fldChar w:fldCharType="separate"/>
      </w:r>
      <w:r w:rsidR="00B27943" w:rsidRPr="00984AC7">
        <w:rPr>
          <w:rFonts w:ascii="Calibri Light" w:hAnsi="Calibri Light" w:cs="Calibri Light"/>
          <w:bCs/>
        </w:rPr>
        <w:fldChar w:fldCharType="end"/>
      </w:r>
      <w:r w:rsidRPr="00C70403">
        <w:rPr>
          <w:rFonts w:ascii="Calibri Light" w:hAnsi="Calibri Light" w:cs="Calibri Light"/>
          <w:b/>
          <w:bCs/>
          <w:color w:val="000000"/>
          <w:lang w:eastAsia="ar-SA"/>
        </w:rPr>
        <w:t xml:space="preserve"> </w:t>
      </w:r>
      <w:r w:rsidR="00B27943">
        <w:rPr>
          <w:rFonts w:ascii="Calibri Light" w:hAnsi="Calibri Light" w:cs="Calibri Light"/>
          <w:b/>
          <w:bCs/>
          <w:color w:val="000000"/>
          <w:lang w:eastAsia="ar-SA"/>
        </w:rPr>
        <w:t xml:space="preserve"> </w:t>
      </w:r>
      <w:r w:rsidRPr="00C70403">
        <w:rPr>
          <w:rFonts w:ascii="Calibri Light" w:hAnsi="Calibri Light" w:cs="Calibri Light"/>
          <w:b/>
          <w:bCs/>
          <w:color w:val="000000"/>
          <w:lang w:eastAsia="ar-SA"/>
        </w:rPr>
        <w:t xml:space="preserve">NIE </w:t>
      </w:r>
      <w:r w:rsidR="00B27943" w:rsidRPr="00984AC7">
        <w:rPr>
          <w:rFonts w:ascii="Calibri Light" w:hAnsi="Calibri Light" w:cs="Calibri Light"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27943" w:rsidRPr="00984AC7">
        <w:rPr>
          <w:rFonts w:ascii="Calibri Light" w:hAnsi="Calibri Light" w:cs="Calibri Light"/>
          <w:bCs/>
        </w:rPr>
        <w:instrText xml:space="preserve"> FORMCHECKBOX </w:instrText>
      </w:r>
      <w:r w:rsidR="00B27943" w:rsidRPr="00984AC7">
        <w:rPr>
          <w:rFonts w:ascii="Calibri Light" w:hAnsi="Calibri Light" w:cs="Calibri Light"/>
          <w:bCs/>
        </w:rPr>
      </w:r>
      <w:r w:rsidR="00B27943" w:rsidRPr="00984AC7">
        <w:rPr>
          <w:rFonts w:ascii="Calibri Light" w:hAnsi="Calibri Light" w:cs="Calibri Light"/>
          <w:bCs/>
        </w:rPr>
        <w:fldChar w:fldCharType="separate"/>
      </w:r>
      <w:r w:rsidR="00B27943" w:rsidRPr="00984AC7">
        <w:rPr>
          <w:rFonts w:ascii="Calibri Light" w:hAnsi="Calibri Light" w:cs="Calibri Light"/>
          <w:bCs/>
        </w:rPr>
        <w:fldChar w:fldCharType="end"/>
      </w:r>
    </w:p>
    <w:p w14:paraId="0ADB82B6" w14:textId="416DFD9C" w:rsidR="00C70403" w:rsidRPr="00C70403" w:rsidRDefault="00C70403" w:rsidP="00C70403">
      <w:pPr>
        <w:spacing w:before="120" w:after="0" w:line="360" w:lineRule="auto"/>
        <w:jc w:val="both"/>
        <w:rPr>
          <w:rFonts w:ascii="Calibri Light" w:hAnsi="Calibri Light" w:cs="Calibri Light"/>
          <w:b/>
          <w:bCs/>
          <w:color w:val="000000"/>
          <w:lang w:eastAsia="ar-SA"/>
        </w:rPr>
      </w:pPr>
      <w:r w:rsidRPr="00C70403">
        <w:rPr>
          <w:rStyle w:val="Numerstrony"/>
          <w:rFonts w:ascii="Calibri Light" w:hAnsi="Calibri Light" w:cs="Calibri Light"/>
          <w:b/>
          <w:bCs/>
        </w:rPr>
        <w:t xml:space="preserve">III. </w:t>
      </w:r>
      <w:proofErr w:type="spellStart"/>
      <w:r w:rsidRPr="00C70403">
        <w:rPr>
          <w:rStyle w:val="Numerstrony"/>
          <w:rFonts w:ascii="Calibri Light" w:hAnsi="Calibri Light" w:cs="Calibri Light"/>
          <w:b/>
          <w:bCs/>
        </w:rPr>
        <w:t>Bezkosztowa</w:t>
      </w:r>
      <w:proofErr w:type="spellEnd"/>
      <w:r w:rsidRPr="00C70403">
        <w:rPr>
          <w:rStyle w:val="Numerstrony"/>
          <w:rFonts w:ascii="Calibri Light" w:hAnsi="Calibri Light" w:cs="Calibri Light"/>
          <w:b/>
          <w:bCs/>
        </w:rPr>
        <w:t xml:space="preserve"> anulacja wyjazdu: </w:t>
      </w:r>
      <w:r w:rsidRPr="00C70403">
        <w:rPr>
          <w:rStyle w:val="Numerstrony"/>
          <w:rFonts w:ascii="Calibri Light" w:hAnsi="Calibri Light" w:cs="Calibri Light"/>
          <w:b/>
          <w:bCs/>
        </w:rPr>
        <w:tab/>
      </w:r>
      <w:r w:rsidRPr="00C70403">
        <w:rPr>
          <w:rStyle w:val="Numerstrony"/>
          <w:rFonts w:ascii="Calibri Light" w:hAnsi="Calibri Light" w:cs="Calibri Light"/>
          <w:b/>
          <w:bCs/>
        </w:rPr>
        <w:tab/>
        <w:t xml:space="preserve">TAK </w:t>
      </w:r>
      <w:r w:rsidR="00B27943">
        <w:rPr>
          <w:rStyle w:val="Numerstrony"/>
          <w:rFonts w:ascii="Calibri Light" w:hAnsi="Calibri Light" w:cs="Calibri Light"/>
          <w:b/>
          <w:bCs/>
        </w:rPr>
        <w:t xml:space="preserve"> </w:t>
      </w:r>
      <w:r w:rsidR="00B27943" w:rsidRPr="00984AC7">
        <w:rPr>
          <w:rFonts w:ascii="Calibri Light" w:hAnsi="Calibri Light" w:cs="Calibri Light"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27943" w:rsidRPr="00984AC7">
        <w:rPr>
          <w:rFonts w:ascii="Calibri Light" w:hAnsi="Calibri Light" w:cs="Calibri Light"/>
          <w:bCs/>
        </w:rPr>
        <w:instrText xml:space="preserve"> FORMCHECKBOX </w:instrText>
      </w:r>
      <w:r w:rsidR="00B27943" w:rsidRPr="00984AC7">
        <w:rPr>
          <w:rFonts w:ascii="Calibri Light" w:hAnsi="Calibri Light" w:cs="Calibri Light"/>
          <w:bCs/>
        </w:rPr>
      </w:r>
      <w:r w:rsidR="00B27943" w:rsidRPr="00984AC7">
        <w:rPr>
          <w:rFonts w:ascii="Calibri Light" w:hAnsi="Calibri Light" w:cs="Calibri Light"/>
          <w:bCs/>
        </w:rPr>
        <w:fldChar w:fldCharType="separate"/>
      </w:r>
      <w:r w:rsidR="00B27943" w:rsidRPr="00984AC7">
        <w:rPr>
          <w:rFonts w:ascii="Calibri Light" w:hAnsi="Calibri Light" w:cs="Calibri Light"/>
          <w:bCs/>
        </w:rPr>
        <w:fldChar w:fldCharType="end"/>
      </w:r>
      <w:r w:rsidRPr="00C70403">
        <w:rPr>
          <w:rStyle w:val="Numerstrony"/>
          <w:rFonts w:ascii="Calibri Light" w:hAnsi="Calibri Light" w:cs="Calibri Light"/>
          <w:b/>
          <w:bCs/>
        </w:rPr>
        <w:t xml:space="preserve">  NIE </w:t>
      </w:r>
      <w:r w:rsidR="00B27943" w:rsidRPr="00984AC7">
        <w:rPr>
          <w:rFonts w:ascii="Calibri Light" w:hAnsi="Calibri Light" w:cs="Calibri Light"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27943" w:rsidRPr="00984AC7">
        <w:rPr>
          <w:rFonts w:ascii="Calibri Light" w:hAnsi="Calibri Light" w:cs="Calibri Light"/>
          <w:bCs/>
        </w:rPr>
        <w:instrText xml:space="preserve"> FORMCHECKBOX </w:instrText>
      </w:r>
      <w:r w:rsidR="00B27943" w:rsidRPr="00984AC7">
        <w:rPr>
          <w:rFonts w:ascii="Calibri Light" w:hAnsi="Calibri Light" w:cs="Calibri Light"/>
          <w:bCs/>
        </w:rPr>
      </w:r>
      <w:r w:rsidR="00B27943" w:rsidRPr="00984AC7">
        <w:rPr>
          <w:rFonts w:ascii="Calibri Light" w:hAnsi="Calibri Light" w:cs="Calibri Light"/>
          <w:bCs/>
        </w:rPr>
        <w:fldChar w:fldCharType="separate"/>
      </w:r>
      <w:r w:rsidR="00B27943" w:rsidRPr="00984AC7">
        <w:rPr>
          <w:rFonts w:ascii="Calibri Light" w:hAnsi="Calibri Light" w:cs="Calibri Light"/>
          <w:bCs/>
        </w:rPr>
        <w:fldChar w:fldCharType="end"/>
      </w:r>
    </w:p>
    <w:p w14:paraId="64A5AA62" w14:textId="77777777" w:rsidR="00BB0340" w:rsidRDefault="00BB0340" w:rsidP="00BB0340">
      <w:pPr>
        <w:spacing w:after="60"/>
        <w:jc w:val="both"/>
        <w:rPr>
          <w:rFonts w:ascii="Calibri Light" w:hAnsi="Calibri Light" w:cs="Calibri Light"/>
          <w:bCs/>
        </w:rPr>
      </w:pPr>
    </w:p>
    <w:p w14:paraId="1A5A7120" w14:textId="5689198A" w:rsidR="006E2CE4" w:rsidRPr="00984AC7" w:rsidRDefault="006E2CE4" w:rsidP="00BB0340">
      <w:pPr>
        <w:spacing w:after="60"/>
        <w:ind w:left="-142"/>
        <w:jc w:val="both"/>
        <w:rPr>
          <w:rFonts w:ascii="Calibri Light" w:hAnsi="Calibri Light" w:cs="Calibri Light"/>
          <w:b/>
        </w:rPr>
      </w:pPr>
      <w:r w:rsidRPr="00984AC7">
        <w:rPr>
          <w:rFonts w:ascii="Calibri Light" w:hAnsi="Calibri Light" w:cs="Calibri Light"/>
          <w:b/>
        </w:rPr>
        <w:t xml:space="preserve">Oświadczamy, że: </w:t>
      </w:r>
    </w:p>
    <w:p w14:paraId="1AB2A042" w14:textId="7B78579C" w:rsidR="006E2CE4" w:rsidRPr="00984AC7" w:rsidRDefault="006E2CE4" w:rsidP="006E2CE4">
      <w:pPr>
        <w:pStyle w:val="Akapitzlist"/>
        <w:widowControl w:val="0"/>
        <w:numPr>
          <w:ilvl w:val="0"/>
          <w:numId w:val="72"/>
        </w:numPr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after="0" w:line="264" w:lineRule="auto"/>
        <w:ind w:left="142" w:hanging="284"/>
        <w:jc w:val="both"/>
        <w:rPr>
          <w:rFonts w:ascii="Calibri Light" w:hAnsi="Calibri Light" w:cs="Calibri Light"/>
          <w:bCs/>
          <w:color w:val="000000"/>
          <w:lang w:eastAsia="ar-SA"/>
        </w:rPr>
      </w:pPr>
      <w:r w:rsidRPr="00984AC7">
        <w:rPr>
          <w:rFonts w:ascii="Calibri Light" w:hAnsi="Calibri Light" w:cs="Calibri Light"/>
          <w:bCs/>
          <w:color w:val="000000"/>
          <w:lang w:eastAsia="ar-SA"/>
        </w:rPr>
        <w:t>Zapoznaliśmy się z Dokumentami zamówienia oraz warunkami postępowania i nie wnosimy do nich zastrzeżeń oraz zdobyliśmy informacje niezbędne do przygotowania oferty. W cenie naszej oferty zostały uwzględnione wszystkie koszty wykonania zamówienia. Zamówienie wykonamy w terminie określonym w SWZ.</w:t>
      </w:r>
    </w:p>
    <w:p w14:paraId="51BAD054" w14:textId="1FB1B2A7" w:rsidR="006E2CE4" w:rsidRPr="00984AC7" w:rsidRDefault="006E2CE4" w:rsidP="006E2CE4">
      <w:pPr>
        <w:pStyle w:val="Akapitzlist"/>
        <w:widowControl w:val="0"/>
        <w:numPr>
          <w:ilvl w:val="0"/>
          <w:numId w:val="72"/>
        </w:numPr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after="0" w:line="264" w:lineRule="auto"/>
        <w:ind w:left="142" w:hanging="284"/>
        <w:jc w:val="both"/>
        <w:rPr>
          <w:rFonts w:ascii="Calibri Light" w:hAnsi="Calibri Light" w:cs="Calibri Light"/>
          <w:bCs/>
          <w:color w:val="000000"/>
          <w:lang w:eastAsia="ar-SA"/>
        </w:rPr>
      </w:pPr>
      <w:r w:rsidRPr="00984AC7">
        <w:rPr>
          <w:rFonts w:ascii="Calibri Light" w:hAnsi="Calibri Light" w:cs="Calibri Light"/>
          <w:bCs/>
          <w:color w:val="000000"/>
          <w:lang w:eastAsia="ar-SA"/>
        </w:rPr>
        <w:t>Pozostaję/</w:t>
      </w:r>
      <w:proofErr w:type="spellStart"/>
      <w:r w:rsidRPr="00984AC7">
        <w:rPr>
          <w:rFonts w:ascii="Calibri Light" w:hAnsi="Calibri Light" w:cs="Calibri Light"/>
          <w:bCs/>
          <w:color w:val="000000"/>
          <w:lang w:eastAsia="ar-SA"/>
        </w:rPr>
        <w:t>emy</w:t>
      </w:r>
      <w:proofErr w:type="spellEnd"/>
      <w:r w:rsidRPr="00984AC7">
        <w:rPr>
          <w:rFonts w:ascii="Calibri Light" w:hAnsi="Calibri Light" w:cs="Calibri Light"/>
          <w:bCs/>
          <w:color w:val="000000"/>
          <w:lang w:eastAsia="ar-SA"/>
        </w:rPr>
        <w:t xml:space="preserve"> związany/i złożoną przeze mnie/przez nas ofertą przez okres 30 dni (data wskazana w SWZ) – bieg terminu rozpoczyna się wraz z upływem terminu składania ofert. </w:t>
      </w:r>
    </w:p>
    <w:p w14:paraId="06D703E1" w14:textId="00DC96EB" w:rsidR="006E2CE4" w:rsidRPr="00984AC7" w:rsidRDefault="006E2CE4" w:rsidP="006E2CE4">
      <w:pPr>
        <w:pStyle w:val="Akapitzlist"/>
        <w:widowControl w:val="0"/>
        <w:numPr>
          <w:ilvl w:val="0"/>
          <w:numId w:val="72"/>
        </w:numPr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after="0" w:line="264" w:lineRule="auto"/>
        <w:ind w:left="142" w:hanging="284"/>
        <w:jc w:val="both"/>
        <w:rPr>
          <w:rFonts w:ascii="Calibri Light" w:hAnsi="Calibri Light" w:cs="Calibri Light"/>
          <w:bCs/>
          <w:color w:val="000000"/>
          <w:lang w:eastAsia="ar-SA"/>
        </w:rPr>
      </w:pPr>
      <w:r w:rsidRPr="00984AC7">
        <w:rPr>
          <w:rFonts w:ascii="Calibri Light" w:hAnsi="Calibri Light" w:cs="Calibri Light"/>
          <w:lang w:eastAsia="x-none"/>
        </w:rPr>
        <w:t>Akceptujemy projektowane postanowienia umowy</w:t>
      </w:r>
      <w:r w:rsidRPr="00984AC7">
        <w:rPr>
          <w:rFonts w:ascii="Calibri Light" w:hAnsi="Calibri Light" w:cs="Calibri Light"/>
          <w:lang w:val="x-none" w:eastAsia="x-none"/>
        </w:rPr>
        <w:t xml:space="preserve"> i zobowiązujemy się, w  przypadku wybrania naszej oferty</w:t>
      </w:r>
      <w:r w:rsidRPr="00984AC7">
        <w:rPr>
          <w:rFonts w:ascii="Calibri Light" w:hAnsi="Calibri Light" w:cs="Calibri Light"/>
          <w:lang w:eastAsia="x-none"/>
        </w:rPr>
        <w:t>,</w:t>
      </w:r>
      <w:r w:rsidRPr="00984AC7">
        <w:rPr>
          <w:rFonts w:ascii="Calibri Light" w:hAnsi="Calibri Light" w:cs="Calibri Light"/>
          <w:lang w:val="x-none" w:eastAsia="x-none"/>
        </w:rPr>
        <w:t xml:space="preserve"> do zawarcia umowy na warunkach określonych w SWZ oraz</w:t>
      </w:r>
      <w:r w:rsidR="00B27943">
        <w:rPr>
          <w:rFonts w:ascii="Calibri Light" w:hAnsi="Calibri Light" w:cs="Calibri Light"/>
          <w:lang w:val="x-none" w:eastAsia="x-none"/>
        </w:rPr>
        <w:t xml:space="preserve"> </w:t>
      </w:r>
      <w:r w:rsidRPr="00984AC7">
        <w:rPr>
          <w:rFonts w:ascii="Calibri Light" w:hAnsi="Calibri Light" w:cs="Calibri Light"/>
          <w:lang w:val="x-none" w:eastAsia="x-none"/>
        </w:rPr>
        <w:t>w miejscu</w:t>
      </w:r>
      <w:r w:rsidR="00D81655" w:rsidRPr="00D81655">
        <w:rPr>
          <w:rFonts w:ascii="Calibri Light" w:hAnsi="Calibri Light" w:cs="Calibri Light"/>
          <w:lang w:val="x-none" w:eastAsia="x-none"/>
        </w:rPr>
        <w:t xml:space="preserve"> </w:t>
      </w:r>
      <w:r w:rsidR="00D81655" w:rsidRPr="00984AC7">
        <w:rPr>
          <w:rFonts w:ascii="Calibri Light" w:hAnsi="Calibri Light" w:cs="Calibri Light"/>
          <w:lang w:val="x-none" w:eastAsia="x-none"/>
        </w:rPr>
        <w:t>wyznaczonym</w:t>
      </w:r>
      <w:r w:rsidR="005B6BFF" w:rsidRPr="005B6BFF">
        <w:rPr>
          <w:rFonts w:ascii="Calibri Light" w:hAnsi="Calibri Light" w:cs="Calibri Light"/>
          <w:lang w:val="x-none" w:eastAsia="x-none"/>
        </w:rPr>
        <w:t xml:space="preserve"> </w:t>
      </w:r>
      <w:r w:rsidR="005B6BFF" w:rsidRPr="00984AC7">
        <w:rPr>
          <w:rFonts w:ascii="Calibri Light" w:hAnsi="Calibri Light" w:cs="Calibri Light"/>
          <w:lang w:val="x-none" w:eastAsia="x-none"/>
        </w:rPr>
        <w:t>przez</w:t>
      </w:r>
      <w:r w:rsidR="005B6BFF">
        <w:rPr>
          <w:rFonts w:ascii="Calibri Light" w:hAnsi="Calibri Light" w:cs="Calibri Light"/>
          <w:lang w:val="x-none" w:eastAsia="x-none"/>
        </w:rPr>
        <w:t xml:space="preserve"> Zamawiającego</w:t>
      </w:r>
      <w:r w:rsidRPr="00984AC7">
        <w:rPr>
          <w:rFonts w:ascii="Calibri Light" w:hAnsi="Calibri Light" w:cs="Calibri Light"/>
          <w:lang w:val="x-none" w:eastAsia="x-none"/>
        </w:rPr>
        <w:t xml:space="preserve"> i terminie </w:t>
      </w:r>
      <w:r w:rsidR="00D81655">
        <w:rPr>
          <w:rFonts w:ascii="Calibri Light" w:hAnsi="Calibri Light" w:cs="Calibri Light"/>
          <w:lang w:val="x-none" w:eastAsia="x-none"/>
        </w:rPr>
        <w:t>uzgodnionym z</w:t>
      </w:r>
      <w:r w:rsidRPr="00984AC7">
        <w:rPr>
          <w:rFonts w:ascii="Calibri Light" w:hAnsi="Calibri Light" w:cs="Calibri Light"/>
          <w:lang w:val="x-none" w:eastAsia="x-none"/>
        </w:rPr>
        <w:t xml:space="preserve"> </w:t>
      </w:r>
      <w:r w:rsidRPr="00984AC7">
        <w:rPr>
          <w:rFonts w:ascii="Calibri Light" w:hAnsi="Calibri Light" w:cs="Calibri Light"/>
          <w:lang w:eastAsia="x-none"/>
        </w:rPr>
        <w:t>Zamawiając</w:t>
      </w:r>
      <w:r w:rsidR="005B6BFF">
        <w:rPr>
          <w:rFonts w:ascii="Calibri Light" w:hAnsi="Calibri Light" w:cs="Calibri Light"/>
          <w:lang w:eastAsia="x-none"/>
        </w:rPr>
        <w:t>ym</w:t>
      </w:r>
      <w:r w:rsidRPr="00984AC7">
        <w:rPr>
          <w:rFonts w:ascii="Calibri Light" w:hAnsi="Calibri Light" w:cs="Calibri Light"/>
          <w:lang w:eastAsia="x-none"/>
        </w:rPr>
        <w:t xml:space="preserve">. </w:t>
      </w:r>
    </w:p>
    <w:p w14:paraId="32B7DAAB" w14:textId="4201A2C8" w:rsidR="00B27943" w:rsidRPr="00B27943" w:rsidRDefault="006E2CE4" w:rsidP="00B27943">
      <w:pPr>
        <w:pStyle w:val="Akapitzlist"/>
        <w:widowControl w:val="0"/>
        <w:numPr>
          <w:ilvl w:val="0"/>
          <w:numId w:val="72"/>
        </w:numPr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after="0" w:line="264" w:lineRule="auto"/>
        <w:ind w:left="142" w:hanging="284"/>
        <w:jc w:val="both"/>
        <w:rPr>
          <w:rFonts w:ascii="Calibri Light" w:hAnsi="Calibri Light" w:cs="Calibri Light"/>
          <w:bCs/>
          <w:color w:val="000000"/>
          <w:lang w:eastAsia="ar-SA"/>
        </w:rPr>
      </w:pPr>
      <w:r w:rsidRPr="00984AC7">
        <w:rPr>
          <w:rFonts w:ascii="Calibri Light" w:hAnsi="Calibri Light" w:cs="Calibri Light"/>
        </w:rPr>
        <w:t xml:space="preserve">Uwzględniliśmy zmiany i dodatkowe ustalenia wynikłe w  trakcie procedury przetargowej </w:t>
      </w:r>
      <w:r w:rsidRPr="00984AC7">
        <w:rPr>
          <w:rFonts w:ascii="Calibri Light" w:hAnsi="Calibri Light" w:cs="Calibri Light"/>
        </w:rPr>
        <w:lastRenderedPageBreak/>
        <w:t>stanowiące integralną część SWZ, wyszczególnione we wszystkich przesłanych i umieszczonych na stronie prowadzonego postępowania</w:t>
      </w:r>
      <w:r w:rsidRPr="00984AC7">
        <w:rPr>
          <w:rFonts w:ascii="Calibri Light" w:hAnsi="Calibri Light" w:cs="Calibri Light"/>
          <w:color w:val="FF0000"/>
        </w:rPr>
        <w:t xml:space="preserve"> </w:t>
      </w:r>
      <w:r w:rsidRPr="00984AC7">
        <w:rPr>
          <w:rFonts w:ascii="Calibri Light" w:hAnsi="Calibri Light" w:cs="Calibri Light"/>
        </w:rPr>
        <w:t>pismach Zamawiającego</w:t>
      </w:r>
      <w:r w:rsidR="00EA4FBF">
        <w:rPr>
          <w:rFonts w:ascii="Calibri Light" w:hAnsi="Calibri Light" w:cs="Calibri Light"/>
        </w:rPr>
        <w:t xml:space="preserve"> – jeśli dotyczy</w:t>
      </w:r>
      <w:r w:rsidRPr="00984AC7">
        <w:rPr>
          <w:rFonts w:ascii="Calibri Light" w:hAnsi="Calibri Light" w:cs="Calibri Light"/>
        </w:rPr>
        <w:t>.</w:t>
      </w:r>
    </w:p>
    <w:p w14:paraId="6702ED85" w14:textId="30C9C30C" w:rsidR="00B27943" w:rsidRPr="00B27943" w:rsidRDefault="00B27943" w:rsidP="00B27943">
      <w:pPr>
        <w:pStyle w:val="Akapitzlist"/>
        <w:widowControl w:val="0"/>
        <w:numPr>
          <w:ilvl w:val="0"/>
          <w:numId w:val="72"/>
        </w:numPr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after="0" w:line="264" w:lineRule="auto"/>
        <w:ind w:left="142" w:hanging="284"/>
        <w:jc w:val="both"/>
        <w:rPr>
          <w:rFonts w:ascii="Calibri Light" w:hAnsi="Calibri Light" w:cs="Calibri Light"/>
          <w:bCs/>
          <w:color w:val="000000"/>
          <w:lang w:eastAsia="ar-SA"/>
        </w:rPr>
      </w:pPr>
      <w:r w:rsidRPr="00B27943">
        <w:rPr>
          <w:rFonts w:ascii="Calibri Light" w:hAnsi="Calibri Light"/>
          <w:color w:val="000000"/>
        </w:rPr>
        <w:t xml:space="preserve">Załączone do oferty dokumenty opisują stan faktyczny i prawny na dzień sporządzania oferty </w:t>
      </w:r>
      <w:r w:rsidRPr="00B27943">
        <w:rPr>
          <w:rFonts w:ascii="Calibri Light" w:hAnsi="Calibri Light"/>
          <w:color w:val="000000"/>
        </w:rPr>
        <w:br/>
        <w:t>oraz zostały przedstawione z pełną świadomością konsekwencji wprowadzenia zamawiającego w</w:t>
      </w:r>
      <w:r w:rsidR="00EA4FBF">
        <w:rPr>
          <w:rFonts w:ascii="Calibri Light" w:hAnsi="Calibri Light"/>
          <w:color w:val="000000"/>
        </w:rPr>
        <w:t xml:space="preserve"> </w:t>
      </w:r>
      <w:r w:rsidRPr="00B27943">
        <w:rPr>
          <w:rFonts w:ascii="Calibri Light" w:hAnsi="Calibri Light"/>
          <w:color w:val="000000"/>
        </w:rPr>
        <w:t xml:space="preserve">błąd przy przedstawianiu informacji. </w:t>
      </w:r>
    </w:p>
    <w:p w14:paraId="1AAB0EEA" w14:textId="02CF3186" w:rsidR="006E2CE4" w:rsidRPr="00984AC7" w:rsidRDefault="006E2CE4" w:rsidP="006E2CE4">
      <w:pPr>
        <w:pStyle w:val="Akapitzlist"/>
        <w:widowControl w:val="0"/>
        <w:numPr>
          <w:ilvl w:val="0"/>
          <w:numId w:val="72"/>
        </w:numPr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after="0" w:line="264" w:lineRule="auto"/>
        <w:ind w:left="142" w:hanging="284"/>
        <w:jc w:val="both"/>
        <w:rPr>
          <w:rFonts w:ascii="Calibri Light" w:hAnsi="Calibri Light" w:cs="Calibri Light"/>
          <w:bCs/>
          <w:color w:val="000000"/>
          <w:lang w:eastAsia="ar-SA"/>
        </w:rPr>
      </w:pPr>
      <w:r w:rsidRPr="00984AC7">
        <w:rPr>
          <w:rFonts w:ascii="Calibri Light" w:hAnsi="Calibri Light" w:cs="Calibri Light"/>
          <w:bCs/>
          <w:color w:val="000000"/>
          <w:lang w:val="x-none" w:eastAsia="ar-SA"/>
        </w:rPr>
        <w:t>Nie wykonywaliśmy żadnych czynności związanych z przygotowaniem niniejszego postępowania</w:t>
      </w:r>
      <w:r w:rsidR="00B27943">
        <w:rPr>
          <w:rFonts w:ascii="Calibri Light" w:hAnsi="Calibri Light" w:cs="Calibri Light"/>
          <w:bCs/>
          <w:color w:val="000000"/>
          <w:lang w:val="x-none" w:eastAsia="ar-SA"/>
        </w:rPr>
        <w:t xml:space="preserve"> </w:t>
      </w:r>
      <w:r w:rsidRPr="00984AC7">
        <w:rPr>
          <w:rFonts w:ascii="Calibri Light" w:hAnsi="Calibri Light" w:cs="Calibri Light"/>
          <w:bCs/>
          <w:color w:val="000000"/>
          <w:lang w:eastAsia="ar-SA"/>
        </w:rPr>
        <w:t>o </w:t>
      </w:r>
      <w:r w:rsidRPr="00984AC7">
        <w:rPr>
          <w:rFonts w:ascii="Calibri Light" w:hAnsi="Calibri Light" w:cs="Calibri Light"/>
          <w:bCs/>
          <w:color w:val="000000"/>
          <w:lang w:val="x-none" w:eastAsia="ar-SA"/>
        </w:rPr>
        <w:t>udzielenie zamówienia publicznego, a w celu sporządzenia oferty nie posługiwaliśmy się osobami uczestniczącymi w dokonaniu tych czynności</w:t>
      </w:r>
      <w:r w:rsidRPr="00984AC7">
        <w:rPr>
          <w:rFonts w:ascii="Calibri Light" w:hAnsi="Calibri Light" w:cs="Calibri Light"/>
          <w:bCs/>
          <w:color w:val="000000"/>
          <w:lang w:eastAsia="ar-SA"/>
        </w:rPr>
        <w:t>.</w:t>
      </w:r>
    </w:p>
    <w:p w14:paraId="2F67D757" w14:textId="77777777" w:rsidR="006E2CE4" w:rsidRPr="00984AC7" w:rsidRDefault="006E2CE4" w:rsidP="006E2CE4">
      <w:pPr>
        <w:pStyle w:val="Akapitzlist"/>
        <w:widowControl w:val="0"/>
        <w:numPr>
          <w:ilvl w:val="0"/>
          <w:numId w:val="72"/>
        </w:numPr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after="0" w:line="264" w:lineRule="auto"/>
        <w:ind w:left="142" w:hanging="284"/>
        <w:jc w:val="both"/>
        <w:rPr>
          <w:rFonts w:ascii="Calibri Light" w:hAnsi="Calibri Light" w:cs="Calibri Light"/>
          <w:bCs/>
          <w:color w:val="000000"/>
          <w:lang w:eastAsia="ar-SA"/>
        </w:rPr>
      </w:pPr>
      <w:r w:rsidRPr="00984AC7">
        <w:rPr>
          <w:rFonts w:ascii="Calibri Light" w:hAnsi="Calibri Light" w:cs="Calibri Light"/>
          <w:bCs/>
          <w:color w:val="000000"/>
          <w:lang w:eastAsia="ar-SA"/>
        </w:rPr>
        <w:t xml:space="preserve">Wybór naszej oferty: </w:t>
      </w:r>
      <w:r w:rsidRPr="00984AC7">
        <w:rPr>
          <w:rFonts w:ascii="Calibri Light" w:hAnsi="Calibri Light" w:cs="Calibri Light"/>
          <w:bCs/>
          <w:i/>
          <w:color w:val="000000"/>
          <w:lang w:eastAsia="ar-SA"/>
        </w:rPr>
        <w:t>(zaznaczyć właściwe)</w:t>
      </w:r>
    </w:p>
    <w:p w14:paraId="3DBCDE27" w14:textId="0073920A" w:rsidR="006E2CE4" w:rsidRPr="00984AC7" w:rsidRDefault="006E2CE4" w:rsidP="006E2CE4">
      <w:pPr>
        <w:spacing w:before="60"/>
        <w:ind w:left="426" w:hanging="426"/>
        <w:jc w:val="both"/>
        <w:rPr>
          <w:rFonts w:ascii="Calibri Light" w:hAnsi="Calibri Light" w:cs="Calibri Light"/>
        </w:rPr>
      </w:pPr>
      <w:r w:rsidRPr="00984AC7">
        <w:rPr>
          <w:rFonts w:ascii="Calibri Light" w:hAnsi="Calibri Light" w:cs="Calibri Light"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84AC7">
        <w:rPr>
          <w:rFonts w:ascii="Calibri Light" w:hAnsi="Calibri Light" w:cs="Calibri Light"/>
          <w:bCs/>
        </w:rPr>
        <w:instrText xml:space="preserve"> FORMCHECKBOX </w:instrText>
      </w:r>
      <w:r w:rsidRPr="00984AC7">
        <w:rPr>
          <w:rFonts w:ascii="Calibri Light" w:hAnsi="Calibri Light" w:cs="Calibri Light"/>
          <w:bCs/>
        </w:rPr>
      </w:r>
      <w:r w:rsidRPr="00984AC7">
        <w:rPr>
          <w:rFonts w:ascii="Calibri Light" w:hAnsi="Calibri Light" w:cs="Calibri Light"/>
          <w:bCs/>
        </w:rPr>
        <w:fldChar w:fldCharType="separate"/>
      </w:r>
      <w:r w:rsidRPr="00984AC7">
        <w:rPr>
          <w:rFonts w:ascii="Calibri Light" w:hAnsi="Calibri Light" w:cs="Calibri Light"/>
          <w:bCs/>
        </w:rPr>
        <w:fldChar w:fldCharType="end"/>
      </w:r>
      <w:r w:rsidRPr="00984AC7">
        <w:rPr>
          <w:rFonts w:ascii="Calibri Light" w:hAnsi="Calibri Light" w:cs="Calibri Light"/>
          <w:bCs/>
        </w:rPr>
        <w:tab/>
        <w:t>nie prowadzi</w:t>
      </w:r>
      <w:r w:rsidRPr="00984AC7">
        <w:rPr>
          <w:rFonts w:ascii="Calibri Light" w:hAnsi="Calibri Light" w:cs="Calibri Light"/>
        </w:rPr>
        <w:t xml:space="preserve"> do powstania u zamawiającego obowiązku</w:t>
      </w:r>
      <w:r w:rsidR="00C12228">
        <w:rPr>
          <w:rFonts w:ascii="Calibri Light" w:hAnsi="Calibri Light" w:cs="Calibri Light"/>
        </w:rPr>
        <w:t xml:space="preserve"> </w:t>
      </w:r>
      <w:r w:rsidRPr="00984AC7">
        <w:rPr>
          <w:rFonts w:ascii="Calibri Light" w:hAnsi="Calibri Light" w:cs="Calibri Light"/>
        </w:rPr>
        <w:t>podatkowego zgodnie</w:t>
      </w:r>
      <w:r w:rsidR="00C12228">
        <w:rPr>
          <w:rFonts w:ascii="Calibri Light" w:hAnsi="Calibri Light" w:cs="Calibri Light"/>
        </w:rPr>
        <w:t xml:space="preserve"> </w:t>
      </w:r>
      <w:r w:rsidRPr="00984AC7">
        <w:rPr>
          <w:rFonts w:ascii="Calibri Light" w:hAnsi="Calibri Light" w:cs="Calibri Light"/>
        </w:rPr>
        <w:t>z przepisami o podatku od towarów i usług;</w:t>
      </w:r>
    </w:p>
    <w:p w14:paraId="11A344D4" w14:textId="6CB63756" w:rsidR="006E2CE4" w:rsidRPr="00984AC7" w:rsidRDefault="006E2CE4" w:rsidP="006E2CE4">
      <w:pPr>
        <w:spacing w:before="60" w:after="60"/>
        <w:ind w:left="426" w:hanging="426"/>
        <w:jc w:val="both"/>
        <w:rPr>
          <w:rFonts w:ascii="Calibri Light" w:hAnsi="Calibri Light" w:cs="Calibri Light"/>
        </w:rPr>
      </w:pPr>
      <w:r w:rsidRPr="00984AC7">
        <w:rPr>
          <w:rFonts w:ascii="Calibri Light" w:hAnsi="Calibri Light" w:cs="Calibri Light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84AC7">
        <w:rPr>
          <w:rFonts w:ascii="Calibri Light" w:hAnsi="Calibri Light" w:cs="Calibri Light"/>
          <w:b/>
        </w:rPr>
        <w:instrText xml:space="preserve"> FORMCHECKBOX </w:instrText>
      </w:r>
      <w:r w:rsidRPr="00984AC7">
        <w:rPr>
          <w:rFonts w:ascii="Calibri Light" w:hAnsi="Calibri Light" w:cs="Calibri Light"/>
          <w:b/>
        </w:rPr>
      </w:r>
      <w:r w:rsidRPr="00984AC7">
        <w:rPr>
          <w:rFonts w:ascii="Calibri Light" w:hAnsi="Calibri Light" w:cs="Calibri Light"/>
          <w:b/>
        </w:rPr>
        <w:fldChar w:fldCharType="separate"/>
      </w:r>
      <w:r w:rsidRPr="00984AC7">
        <w:rPr>
          <w:rFonts w:ascii="Calibri Light" w:hAnsi="Calibri Light" w:cs="Calibri Light"/>
          <w:b/>
        </w:rPr>
        <w:fldChar w:fldCharType="end"/>
      </w:r>
      <w:r w:rsidRPr="00984AC7">
        <w:rPr>
          <w:rFonts w:ascii="Calibri Light" w:hAnsi="Calibri Light" w:cs="Calibri Light"/>
          <w:b/>
        </w:rPr>
        <w:t xml:space="preserve"> </w:t>
      </w:r>
      <w:r w:rsidRPr="00984AC7">
        <w:rPr>
          <w:rFonts w:ascii="Calibri Light" w:hAnsi="Calibri Light" w:cs="Calibri Light"/>
          <w:bCs/>
        </w:rPr>
        <w:t>prowadzi do </w:t>
      </w:r>
      <w:r w:rsidRPr="00984AC7">
        <w:rPr>
          <w:rFonts w:ascii="Calibri Light" w:hAnsi="Calibri Light" w:cs="Calibri Light"/>
        </w:rPr>
        <w:t>powstania u zamawiającego obowiązku podatkowego zgodnie z przepisami o podatku od towarów i usług, jednocześnie wskazując nazwę (rodzaj) towaru lub usługi, których dostawa lub świadczenie będzie prowadzić do jego powstania, oraz wskazując ich wartość bez kwoty podatku.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2339"/>
        <w:gridCol w:w="2026"/>
        <w:gridCol w:w="3778"/>
      </w:tblGrid>
      <w:tr w:rsidR="006E2CE4" w:rsidRPr="008B7D31" w14:paraId="134EFECF" w14:textId="77777777" w:rsidTr="00CB1EBE">
        <w:tc>
          <w:tcPr>
            <w:tcW w:w="286" w:type="pct"/>
            <w:shd w:val="clear" w:color="auto" w:fill="D9D9D9" w:themeFill="background1" w:themeFillShade="D9"/>
          </w:tcPr>
          <w:p w14:paraId="3F943782" w14:textId="77777777" w:rsidR="006E2CE4" w:rsidRPr="008B7D31" w:rsidRDefault="006E2CE4" w:rsidP="00035E12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8B7D31">
              <w:rPr>
                <w:rFonts w:ascii="Calibri Light" w:hAnsi="Calibri Light" w:cs="Calibri Light"/>
              </w:rPr>
              <w:t>Lp.</w:t>
            </w:r>
          </w:p>
        </w:tc>
        <w:tc>
          <w:tcPr>
            <w:tcW w:w="1354" w:type="pct"/>
            <w:shd w:val="clear" w:color="auto" w:fill="auto"/>
          </w:tcPr>
          <w:p w14:paraId="34223C6F" w14:textId="77777777" w:rsidR="006E2CE4" w:rsidRPr="008B7D31" w:rsidRDefault="006E2CE4" w:rsidP="00035E12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8B7D31">
              <w:rPr>
                <w:rFonts w:ascii="Calibri Light" w:hAnsi="Calibri Light" w:cs="Calibri Light"/>
              </w:rPr>
              <w:t>Nazwa (rodzaj) towaru</w:t>
            </w:r>
            <w:r>
              <w:rPr>
                <w:rFonts w:ascii="Calibri Light" w:hAnsi="Calibri Light" w:cs="Calibri Light"/>
              </w:rPr>
              <w:t xml:space="preserve"> lub </w:t>
            </w:r>
            <w:r w:rsidRPr="008B7D31">
              <w:rPr>
                <w:rFonts w:ascii="Calibri Light" w:hAnsi="Calibri Light" w:cs="Calibri Light"/>
              </w:rPr>
              <w:t>usługi</w:t>
            </w:r>
          </w:p>
        </w:tc>
        <w:tc>
          <w:tcPr>
            <w:tcW w:w="1173" w:type="pct"/>
            <w:shd w:val="clear" w:color="auto" w:fill="auto"/>
          </w:tcPr>
          <w:p w14:paraId="20754FBC" w14:textId="77777777" w:rsidR="006E2CE4" w:rsidRPr="008B7D31" w:rsidRDefault="006E2CE4" w:rsidP="00035E12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8B7D31">
              <w:rPr>
                <w:rFonts w:ascii="Calibri Light" w:hAnsi="Calibri Light" w:cs="Calibri Light"/>
              </w:rPr>
              <w:t>Wartość bez kwoty podatku</w:t>
            </w:r>
          </w:p>
        </w:tc>
        <w:tc>
          <w:tcPr>
            <w:tcW w:w="2187" w:type="pct"/>
          </w:tcPr>
          <w:p w14:paraId="4F8097DE" w14:textId="77777777" w:rsidR="006E2CE4" w:rsidRPr="008B7D31" w:rsidRDefault="006E2CE4" w:rsidP="00035E12">
            <w:pPr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494B7C">
              <w:rPr>
                <w:rFonts w:ascii="Calibri Light" w:hAnsi="Calibri Light" w:cs="Calibri Light"/>
              </w:rPr>
              <w:t xml:space="preserve">Wskazanie stawki podatku od towarów </w:t>
            </w:r>
            <w:r>
              <w:rPr>
                <w:rFonts w:ascii="Calibri Light" w:hAnsi="Calibri Light" w:cs="Calibri Light"/>
              </w:rPr>
              <w:br/>
            </w:r>
            <w:r w:rsidRPr="00494B7C">
              <w:rPr>
                <w:rFonts w:ascii="Calibri Light" w:hAnsi="Calibri Light" w:cs="Calibri Light"/>
              </w:rPr>
              <w:t>i usług, która zgodnie z wiedzą wykonawcy, będzie miała zastosowanie</w:t>
            </w:r>
          </w:p>
        </w:tc>
      </w:tr>
      <w:tr w:rsidR="006E2CE4" w:rsidRPr="009A031F" w14:paraId="0437AA50" w14:textId="77777777" w:rsidTr="00CB1EBE">
        <w:tc>
          <w:tcPr>
            <w:tcW w:w="286" w:type="pct"/>
            <w:shd w:val="clear" w:color="auto" w:fill="D9D9D9" w:themeFill="background1" w:themeFillShade="D9"/>
          </w:tcPr>
          <w:p w14:paraId="589218E6" w14:textId="77777777" w:rsidR="006E2CE4" w:rsidRPr="009A031F" w:rsidRDefault="006E2CE4" w:rsidP="00035E1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354" w:type="pct"/>
            <w:shd w:val="clear" w:color="auto" w:fill="auto"/>
          </w:tcPr>
          <w:p w14:paraId="77D21741" w14:textId="77777777" w:rsidR="006E2CE4" w:rsidRDefault="006E2CE4" w:rsidP="00035E12">
            <w:pPr>
              <w:jc w:val="both"/>
              <w:rPr>
                <w:rFonts w:ascii="Calibri Light" w:hAnsi="Calibri Light" w:cs="Calibri Light"/>
              </w:rPr>
            </w:pPr>
          </w:p>
          <w:p w14:paraId="51D30170" w14:textId="77777777" w:rsidR="006E2CE4" w:rsidRPr="009A031F" w:rsidRDefault="006E2CE4" w:rsidP="00035E1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173" w:type="pct"/>
            <w:shd w:val="clear" w:color="auto" w:fill="auto"/>
          </w:tcPr>
          <w:p w14:paraId="26EB0406" w14:textId="77777777" w:rsidR="006E2CE4" w:rsidRPr="009A031F" w:rsidRDefault="006E2CE4" w:rsidP="00035E12">
            <w:pPr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187" w:type="pct"/>
          </w:tcPr>
          <w:p w14:paraId="210627F5" w14:textId="77777777" w:rsidR="006E2CE4" w:rsidRPr="009A031F" w:rsidRDefault="006E2CE4" w:rsidP="00035E12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CC41A93" w14:textId="77777777" w:rsidR="006E2CE4" w:rsidRPr="00990A03" w:rsidRDefault="006E2CE4" w:rsidP="006E2CE4">
      <w:pPr>
        <w:pStyle w:val="Tekstpodstawowy"/>
        <w:jc w:val="both"/>
        <w:rPr>
          <w:rFonts w:ascii="Calibri Light" w:hAnsi="Calibri Light" w:cs="Arial"/>
          <w:b/>
          <w:bCs/>
          <w:iCs/>
          <w:sz w:val="20"/>
        </w:rPr>
      </w:pPr>
      <w:r w:rsidRPr="00990A03">
        <w:rPr>
          <w:rFonts w:ascii="Calibri Light" w:hAnsi="Calibri Light" w:cs="Arial"/>
          <w:iCs/>
          <w:sz w:val="18"/>
        </w:rPr>
        <w:t xml:space="preserve">W przypadku, gdy Wykonawca nie wypełni ww. punktu Zamawiający przyjmie, że wybór oferty nie będzie prowadził </w:t>
      </w:r>
      <w:r>
        <w:rPr>
          <w:rFonts w:ascii="Calibri Light" w:hAnsi="Calibri Light" w:cs="Arial"/>
          <w:iCs/>
          <w:sz w:val="18"/>
        </w:rPr>
        <w:br/>
      </w:r>
      <w:r w:rsidRPr="00990A03">
        <w:rPr>
          <w:rFonts w:ascii="Calibri Light" w:hAnsi="Calibri Light" w:cs="Arial"/>
          <w:iCs/>
          <w:sz w:val="18"/>
        </w:rPr>
        <w:t>do powstania obowiązku podatkowego po stronie Zamawiającego.</w:t>
      </w:r>
    </w:p>
    <w:p w14:paraId="1A1E02FF" w14:textId="12E409B4" w:rsidR="006E2CE4" w:rsidRPr="00CE4EE2" w:rsidRDefault="006E2CE4" w:rsidP="007876F4">
      <w:pPr>
        <w:pStyle w:val="Tekstpodstawowy"/>
        <w:ind w:left="-142"/>
        <w:jc w:val="both"/>
        <w:rPr>
          <w:rStyle w:val="highlight"/>
          <w:rFonts w:ascii="Calibri Light" w:hAnsi="Calibri Light"/>
          <w:bCs/>
          <w:color w:val="000000"/>
          <w:lang w:eastAsia="ar-SA"/>
        </w:rPr>
      </w:pPr>
      <w:r w:rsidRPr="00990A03">
        <w:rPr>
          <w:rFonts w:ascii="Calibri Light" w:hAnsi="Calibri Light" w:cs="Arial"/>
          <w:i/>
          <w:sz w:val="20"/>
        </w:rPr>
        <w:t xml:space="preserve"> </w:t>
      </w:r>
      <w:r w:rsidRPr="00AB2F88">
        <w:rPr>
          <w:rStyle w:val="highlight"/>
          <w:rFonts w:ascii="Calibri Light" w:hAnsi="Calibri Light"/>
          <w:color w:val="000000"/>
          <w:lang w:eastAsia="ar-SA"/>
        </w:rPr>
        <w:t xml:space="preserve">Na podstawie art. 18 ust. 3 Ustawy </w:t>
      </w:r>
      <w:r>
        <w:rPr>
          <w:rStyle w:val="highlight"/>
          <w:rFonts w:ascii="Calibri Light" w:hAnsi="Calibri Light"/>
          <w:color w:val="000000"/>
          <w:lang w:eastAsia="ar-SA"/>
        </w:rPr>
        <w:t>PZP:</w:t>
      </w:r>
    </w:p>
    <w:p w14:paraId="0C65AD55" w14:textId="60CE746B" w:rsidR="006E2CE4" w:rsidRPr="00AB2F88" w:rsidRDefault="006E2CE4" w:rsidP="006E2CE4">
      <w:pPr>
        <w:ind w:left="284" w:hanging="426"/>
        <w:jc w:val="both"/>
        <w:rPr>
          <w:rFonts w:ascii="Calibri Light" w:hAnsi="Calibri Light"/>
        </w:rPr>
      </w:pPr>
      <w:r w:rsidRPr="00AB2F88">
        <w:rPr>
          <w:rFonts w:ascii="Calibri Light" w:hAnsi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B2F88">
        <w:rPr>
          <w:rFonts w:ascii="Calibri Light" w:hAnsi="Calibri Light"/>
        </w:rPr>
        <w:instrText xml:space="preserve"> FORMCHECKBOX </w:instrText>
      </w:r>
      <w:r w:rsidRPr="00AB2F88">
        <w:rPr>
          <w:rFonts w:ascii="Calibri Light" w:hAnsi="Calibri Light"/>
        </w:rPr>
      </w:r>
      <w:r w:rsidRPr="00AB2F88">
        <w:rPr>
          <w:rFonts w:ascii="Calibri Light" w:hAnsi="Calibri Light"/>
        </w:rPr>
        <w:fldChar w:fldCharType="separate"/>
      </w:r>
      <w:r w:rsidRPr="00AB2F88">
        <w:rPr>
          <w:rFonts w:ascii="Calibri Light" w:hAnsi="Calibri Light"/>
          <w:lang w:val="en-US"/>
        </w:rPr>
        <w:fldChar w:fldCharType="end"/>
      </w:r>
      <w:r w:rsidRPr="00AB2F88">
        <w:rPr>
          <w:rFonts w:ascii="Calibri Light" w:hAnsi="Calibri Light"/>
        </w:rPr>
        <w:t xml:space="preserve"> żadna z informacji zawartych</w:t>
      </w:r>
      <w:r>
        <w:rPr>
          <w:rFonts w:ascii="Calibri Light" w:hAnsi="Calibri Light"/>
        </w:rPr>
        <w:t xml:space="preserve"> w  </w:t>
      </w:r>
      <w:r w:rsidRPr="00AB2F88">
        <w:rPr>
          <w:rFonts w:ascii="Calibri Light" w:hAnsi="Calibri Light"/>
        </w:rPr>
        <w:t>ofercie nie stanowi tajemnicy przedsiębiorstwa</w:t>
      </w:r>
      <w:r w:rsidR="00C12228">
        <w:rPr>
          <w:rFonts w:ascii="Calibri Light" w:hAnsi="Calibri Light"/>
        </w:rPr>
        <w:t xml:space="preserve"> </w:t>
      </w:r>
      <w:r w:rsidR="00C12228">
        <w:rPr>
          <w:rFonts w:ascii="Calibri Light" w:hAnsi="Calibri Light"/>
        </w:rPr>
        <w:br/>
      </w:r>
      <w:r>
        <w:rPr>
          <w:rFonts w:ascii="Calibri Light" w:hAnsi="Calibri Light"/>
        </w:rPr>
        <w:t xml:space="preserve">w </w:t>
      </w:r>
      <w:r w:rsidRPr="00AB2F88">
        <w:rPr>
          <w:rFonts w:ascii="Calibri Light" w:hAnsi="Calibri Light"/>
        </w:rPr>
        <w:t>rozumieniu przepisów</w:t>
      </w:r>
      <w:r>
        <w:rPr>
          <w:rFonts w:ascii="Calibri Light" w:hAnsi="Calibri Light"/>
        </w:rPr>
        <w:t xml:space="preserve"> o </w:t>
      </w:r>
      <w:r w:rsidRPr="00AB2F88">
        <w:rPr>
          <w:rFonts w:ascii="Calibri Light" w:hAnsi="Calibri Light"/>
        </w:rPr>
        <w:t>zwalczaniu nieuczciwej konkurencji,</w:t>
      </w:r>
    </w:p>
    <w:p w14:paraId="33B74E4D" w14:textId="6B551565" w:rsidR="006E2CE4" w:rsidRPr="00AB2F88" w:rsidRDefault="006E2CE4" w:rsidP="006E2CE4">
      <w:pPr>
        <w:widowControl w:val="0"/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line="264" w:lineRule="auto"/>
        <w:ind w:left="284" w:hanging="426"/>
        <w:contextualSpacing/>
        <w:jc w:val="both"/>
        <w:rPr>
          <w:rFonts w:ascii="Calibri Light" w:hAnsi="Calibri Light"/>
          <w:bCs/>
          <w:color w:val="000000"/>
          <w:lang w:eastAsia="ar-SA"/>
        </w:rPr>
      </w:pPr>
      <w:r w:rsidRPr="00AB2F88">
        <w:rPr>
          <w:rFonts w:ascii="Calibri Light" w:hAnsi="Calibri Light"/>
          <w:bCs/>
          <w:color w:val="000000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B2F88">
        <w:rPr>
          <w:rFonts w:ascii="Calibri Light" w:hAnsi="Calibri Light"/>
          <w:bCs/>
          <w:color w:val="000000"/>
          <w:lang w:eastAsia="ar-SA"/>
        </w:rPr>
        <w:instrText xml:space="preserve"> FORMCHECKBOX </w:instrText>
      </w:r>
      <w:r w:rsidRPr="00AB2F88">
        <w:rPr>
          <w:rFonts w:ascii="Calibri Light" w:hAnsi="Calibri Light"/>
          <w:bCs/>
          <w:color w:val="000000"/>
          <w:lang w:eastAsia="ar-SA"/>
        </w:rPr>
      </w:r>
      <w:r w:rsidRPr="00AB2F88">
        <w:rPr>
          <w:rFonts w:ascii="Calibri Light" w:hAnsi="Calibri Light"/>
          <w:bCs/>
          <w:color w:val="000000"/>
          <w:lang w:eastAsia="ar-SA"/>
        </w:rPr>
        <w:fldChar w:fldCharType="separate"/>
      </w:r>
      <w:r w:rsidRPr="00AB2F88">
        <w:rPr>
          <w:rFonts w:ascii="Calibri Light" w:hAnsi="Calibri Light"/>
          <w:bCs/>
          <w:color w:val="000000"/>
          <w:lang w:val="en-US" w:eastAsia="ar-SA"/>
        </w:rPr>
        <w:fldChar w:fldCharType="end"/>
      </w:r>
      <w:r w:rsidRPr="002F7973">
        <w:rPr>
          <w:rFonts w:ascii="Calibri Light" w:hAnsi="Calibri Light"/>
          <w:bCs/>
          <w:color w:val="000000"/>
          <w:lang w:eastAsia="ar-SA"/>
        </w:rPr>
        <w:t xml:space="preserve"> </w:t>
      </w:r>
      <w:r w:rsidRPr="002F7973">
        <w:rPr>
          <w:rFonts w:ascii="Calibri Light" w:hAnsi="Calibri Light"/>
          <w:bCs/>
          <w:color w:val="000000"/>
          <w:lang w:eastAsia="ar-SA"/>
        </w:rPr>
        <w:tab/>
      </w:r>
      <w:r w:rsidRPr="00AB2F88">
        <w:rPr>
          <w:rFonts w:ascii="Calibri Light" w:hAnsi="Calibri Light"/>
          <w:bCs/>
          <w:color w:val="000000"/>
          <w:lang w:eastAsia="ar-SA"/>
        </w:rPr>
        <w:t>wskazane poniżej informacje zawarte</w:t>
      </w:r>
      <w:r>
        <w:rPr>
          <w:rFonts w:ascii="Calibri Light" w:hAnsi="Calibri Light"/>
          <w:bCs/>
          <w:color w:val="000000"/>
          <w:lang w:eastAsia="ar-SA"/>
        </w:rPr>
        <w:t xml:space="preserve"> w  </w:t>
      </w:r>
      <w:r w:rsidRPr="00AB2F88">
        <w:rPr>
          <w:rFonts w:ascii="Calibri Light" w:hAnsi="Calibri Light"/>
          <w:bCs/>
          <w:color w:val="000000"/>
          <w:lang w:eastAsia="ar-SA"/>
        </w:rPr>
        <w:t>ofercie stanowią tajemnicę przedsiębiorstwa</w:t>
      </w:r>
      <w:r>
        <w:rPr>
          <w:rFonts w:ascii="Calibri Light" w:hAnsi="Calibri Light"/>
          <w:bCs/>
          <w:color w:val="000000"/>
          <w:lang w:eastAsia="ar-SA"/>
        </w:rPr>
        <w:t xml:space="preserve"> </w:t>
      </w:r>
      <w:r>
        <w:rPr>
          <w:rFonts w:ascii="Calibri Light" w:hAnsi="Calibri Light"/>
          <w:bCs/>
          <w:color w:val="000000"/>
          <w:lang w:eastAsia="ar-SA"/>
        </w:rPr>
        <w:br/>
        <w:t xml:space="preserve">w </w:t>
      </w:r>
      <w:r w:rsidRPr="00AB2F88">
        <w:rPr>
          <w:rFonts w:ascii="Calibri Light" w:hAnsi="Calibri Light"/>
          <w:bCs/>
          <w:color w:val="000000"/>
          <w:lang w:eastAsia="ar-SA"/>
        </w:rPr>
        <w:t>rozumieniu przepisów</w:t>
      </w:r>
      <w:r>
        <w:rPr>
          <w:rFonts w:ascii="Calibri Light" w:hAnsi="Calibri Light"/>
          <w:bCs/>
          <w:color w:val="000000"/>
          <w:lang w:eastAsia="ar-SA"/>
        </w:rPr>
        <w:t xml:space="preserve"> o </w:t>
      </w:r>
      <w:r w:rsidRPr="00AB2F88">
        <w:rPr>
          <w:rFonts w:ascii="Calibri Light" w:hAnsi="Calibri Light"/>
          <w:bCs/>
          <w:color w:val="000000"/>
          <w:lang w:eastAsia="ar-SA"/>
        </w:rPr>
        <w:t>zwalczaniu nieuczciwej konkurencji</w:t>
      </w:r>
      <w:r>
        <w:rPr>
          <w:rFonts w:ascii="Calibri Light" w:hAnsi="Calibri Light"/>
          <w:bCs/>
          <w:color w:val="000000"/>
          <w:lang w:eastAsia="ar-SA"/>
        </w:rPr>
        <w:t xml:space="preserve"> w  </w:t>
      </w:r>
      <w:r w:rsidRPr="00AB2F88">
        <w:rPr>
          <w:rFonts w:ascii="Calibri Light" w:hAnsi="Calibri Light"/>
          <w:bCs/>
          <w:color w:val="000000"/>
          <w:lang w:eastAsia="ar-SA"/>
        </w:rPr>
        <w:t>związku z niniejszym nie mogą być udostępnione,</w:t>
      </w:r>
      <w:r>
        <w:rPr>
          <w:rFonts w:ascii="Calibri Light" w:hAnsi="Calibri Light"/>
          <w:bCs/>
          <w:color w:val="000000"/>
          <w:lang w:eastAsia="ar-SA"/>
        </w:rPr>
        <w:t xml:space="preserve"> w </w:t>
      </w:r>
      <w:r w:rsidRPr="00AB2F88">
        <w:rPr>
          <w:rFonts w:ascii="Calibri Light" w:hAnsi="Calibri Light"/>
          <w:bCs/>
          <w:color w:val="000000"/>
          <w:lang w:eastAsia="ar-SA"/>
        </w:rPr>
        <w:t>szczególności innym uczestnikom postępowania: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6669"/>
      </w:tblGrid>
      <w:tr w:rsidR="00D537D6" w:rsidRPr="00C211DF" w14:paraId="2DD25559" w14:textId="77777777" w:rsidTr="00CB1EBE">
        <w:trPr>
          <w:trHeight w:val="295"/>
          <w:jc w:val="center"/>
        </w:trPr>
        <w:tc>
          <w:tcPr>
            <w:tcW w:w="556" w:type="dxa"/>
            <w:vMerge w:val="restart"/>
            <w:shd w:val="clear" w:color="auto" w:fill="D9D9D9" w:themeFill="background1" w:themeFillShade="D9"/>
            <w:vAlign w:val="center"/>
          </w:tcPr>
          <w:p w14:paraId="1A43B133" w14:textId="77777777" w:rsidR="00D537D6" w:rsidRPr="00AB2F88" w:rsidRDefault="00D537D6" w:rsidP="00035E12">
            <w:pPr>
              <w:widowControl w:val="0"/>
              <w:tabs>
                <w:tab w:val="right" w:pos="180"/>
                <w:tab w:val="left" w:leader="dot" w:pos="7380"/>
                <w:tab w:val="left" w:leader="dot" w:pos="7920"/>
              </w:tabs>
              <w:suppressAutoHyphens/>
              <w:autoSpaceDE w:val="0"/>
              <w:spacing w:line="264" w:lineRule="auto"/>
              <w:contextualSpacing/>
              <w:jc w:val="center"/>
              <w:rPr>
                <w:rFonts w:ascii="Calibri Light" w:hAnsi="Calibri Light"/>
                <w:bCs/>
                <w:color w:val="000000"/>
                <w:lang w:eastAsia="ar-SA"/>
              </w:rPr>
            </w:pPr>
            <w:r w:rsidRPr="00AB2F88">
              <w:rPr>
                <w:rFonts w:ascii="Calibri Light" w:hAnsi="Calibri Light"/>
                <w:bCs/>
                <w:color w:val="000000"/>
                <w:lang w:eastAsia="ar-SA"/>
              </w:rPr>
              <w:t>Lp.</w:t>
            </w:r>
          </w:p>
        </w:tc>
        <w:tc>
          <w:tcPr>
            <w:tcW w:w="6669" w:type="dxa"/>
            <w:vMerge w:val="restart"/>
            <w:shd w:val="clear" w:color="auto" w:fill="auto"/>
            <w:vAlign w:val="center"/>
          </w:tcPr>
          <w:p w14:paraId="31F1A11C" w14:textId="77777777" w:rsidR="00D537D6" w:rsidRPr="00AB2F88" w:rsidRDefault="00D537D6" w:rsidP="00035E12">
            <w:pPr>
              <w:widowControl w:val="0"/>
              <w:tabs>
                <w:tab w:val="right" w:pos="180"/>
                <w:tab w:val="left" w:leader="dot" w:pos="7380"/>
                <w:tab w:val="left" w:leader="dot" w:pos="7920"/>
              </w:tabs>
              <w:suppressAutoHyphens/>
              <w:autoSpaceDE w:val="0"/>
              <w:spacing w:line="264" w:lineRule="auto"/>
              <w:contextualSpacing/>
              <w:jc w:val="center"/>
              <w:rPr>
                <w:rFonts w:ascii="Calibri Light" w:hAnsi="Calibri Light"/>
                <w:bCs/>
                <w:color w:val="000000"/>
                <w:lang w:eastAsia="ar-SA"/>
              </w:rPr>
            </w:pPr>
            <w:r w:rsidRPr="00AB2F88">
              <w:rPr>
                <w:rFonts w:ascii="Calibri Light" w:hAnsi="Calibri Light"/>
                <w:bCs/>
                <w:color w:val="000000"/>
                <w:lang w:eastAsia="ar-SA"/>
              </w:rPr>
              <w:t>Oznaczeniu rodzaju (nazwy) informacji</w:t>
            </w:r>
          </w:p>
        </w:tc>
      </w:tr>
      <w:tr w:rsidR="00D537D6" w:rsidRPr="00C211DF" w14:paraId="5D482F3F" w14:textId="77777777" w:rsidTr="00CB1EBE">
        <w:trPr>
          <w:trHeight w:val="295"/>
          <w:jc w:val="center"/>
        </w:trPr>
        <w:tc>
          <w:tcPr>
            <w:tcW w:w="556" w:type="dxa"/>
            <w:vMerge/>
            <w:shd w:val="clear" w:color="auto" w:fill="D9D9D9" w:themeFill="background1" w:themeFillShade="D9"/>
            <w:vAlign w:val="center"/>
          </w:tcPr>
          <w:p w14:paraId="7920F213" w14:textId="77777777" w:rsidR="00D537D6" w:rsidRPr="00AB2F88" w:rsidRDefault="00D537D6" w:rsidP="00035E12">
            <w:pPr>
              <w:widowControl w:val="0"/>
              <w:tabs>
                <w:tab w:val="right" w:pos="180"/>
                <w:tab w:val="left" w:leader="dot" w:pos="7380"/>
                <w:tab w:val="left" w:leader="dot" w:pos="7920"/>
              </w:tabs>
              <w:suppressAutoHyphens/>
              <w:autoSpaceDE w:val="0"/>
              <w:spacing w:line="264" w:lineRule="auto"/>
              <w:contextualSpacing/>
              <w:jc w:val="center"/>
              <w:rPr>
                <w:rFonts w:ascii="Calibri Light" w:hAnsi="Calibri Light"/>
                <w:bCs/>
                <w:color w:val="000000"/>
                <w:lang w:eastAsia="ar-SA"/>
              </w:rPr>
            </w:pPr>
          </w:p>
        </w:tc>
        <w:tc>
          <w:tcPr>
            <w:tcW w:w="6669" w:type="dxa"/>
            <w:vMerge/>
            <w:shd w:val="clear" w:color="auto" w:fill="auto"/>
            <w:vAlign w:val="center"/>
          </w:tcPr>
          <w:p w14:paraId="7FF3AC53" w14:textId="77777777" w:rsidR="00D537D6" w:rsidRPr="00AB2F88" w:rsidRDefault="00D537D6" w:rsidP="00035E12">
            <w:pPr>
              <w:widowControl w:val="0"/>
              <w:tabs>
                <w:tab w:val="right" w:pos="180"/>
                <w:tab w:val="left" w:leader="dot" w:pos="7380"/>
                <w:tab w:val="left" w:leader="dot" w:pos="7920"/>
              </w:tabs>
              <w:suppressAutoHyphens/>
              <w:autoSpaceDE w:val="0"/>
              <w:spacing w:line="264" w:lineRule="auto"/>
              <w:contextualSpacing/>
              <w:jc w:val="center"/>
              <w:rPr>
                <w:rFonts w:ascii="Calibri Light" w:hAnsi="Calibri Light"/>
                <w:bCs/>
                <w:color w:val="000000"/>
                <w:lang w:eastAsia="ar-SA"/>
              </w:rPr>
            </w:pPr>
          </w:p>
        </w:tc>
      </w:tr>
      <w:tr w:rsidR="00D537D6" w:rsidRPr="00C211DF" w14:paraId="042DCAF2" w14:textId="77777777" w:rsidTr="00CB1EBE">
        <w:trPr>
          <w:jc w:val="center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35496EA9" w14:textId="77777777" w:rsidR="00D537D6" w:rsidRPr="00AB2F88" w:rsidRDefault="00D537D6" w:rsidP="00035E12">
            <w:pPr>
              <w:widowControl w:val="0"/>
              <w:tabs>
                <w:tab w:val="right" w:pos="180"/>
                <w:tab w:val="left" w:leader="dot" w:pos="7380"/>
                <w:tab w:val="left" w:leader="dot" w:pos="7920"/>
              </w:tabs>
              <w:suppressAutoHyphens/>
              <w:autoSpaceDE w:val="0"/>
              <w:spacing w:line="264" w:lineRule="auto"/>
              <w:contextualSpacing/>
              <w:jc w:val="center"/>
              <w:rPr>
                <w:rFonts w:ascii="Calibri Light" w:hAnsi="Calibri Light"/>
                <w:bCs/>
                <w:color w:val="000000"/>
                <w:lang w:eastAsia="ar-SA"/>
              </w:rPr>
            </w:pPr>
          </w:p>
        </w:tc>
        <w:tc>
          <w:tcPr>
            <w:tcW w:w="6669" w:type="dxa"/>
            <w:shd w:val="clear" w:color="auto" w:fill="auto"/>
            <w:vAlign w:val="center"/>
          </w:tcPr>
          <w:p w14:paraId="5D271D03" w14:textId="77777777" w:rsidR="00D537D6" w:rsidRPr="00AB2F88" w:rsidRDefault="00D537D6" w:rsidP="00035E12">
            <w:pPr>
              <w:widowControl w:val="0"/>
              <w:tabs>
                <w:tab w:val="right" w:pos="180"/>
                <w:tab w:val="left" w:leader="dot" w:pos="7380"/>
                <w:tab w:val="left" w:leader="dot" w:pos="7920"/>
              </w:tabs>
              <w:suppressAutoHyphens/>
              <w:autoSpaceDE w:val="0"/>
              <w:spacing w:line="264" w:lineRule="auto"/>
              <w:contextualSpacing/>
              <w:jc w:val="center"/>
              <w:rPr>
                <w:rFonts w:ascii="Calibri Light" w:hAnsi="Calibri Light"/>
                <w:bCs/>
                <w:color w:val="000000"/>
                <w:lang w:eastAsia="ar-SA"/>
              </w:rPr>
            </w:pPr>
          </w:p>
        </w:tc>
      </w:tr>
      <w:tr w:rsidR="00D537D6" w:rsidRPr="00C211DF" w14:paraId="156675D5" w14:textId="77777777" w:rsidTr="00CB1EBE">
        <w:trPr>
          <w:jc w:val="center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6BCF630E" w14:textId="77777777" w:rsidR="00D537D6" w:rsidRPr="00AB2F88" w:rsidRDefault="00D537D6" w:rsidP="00035E12">
            <w:pPr>
              <w:widowControl w:val="0"/>
              <w:tabs>
                <w:tab w:val="right" w:pos="180"/>
                <w:tab w:val="left" w:leader="dot" w:pos="7380"/>
                <w:tab w:val="left" w:leader="dot" w:pos="7920"/>
              </w:tabs>
              <w:suppressAutoHyphens/>
              <w:autoSpaceDE w:val="0"/>
              <w:spacing w:line="264" w:lineRule="auto"/>
              <w:contextualSpacing/>
              <w:jc w:val="center"/>
              <w:rPr>
                <w:rFonts w:ascii="Calibri Light" w:hAnsi="Calibri Light"/>
                <w:bCs/>
                <w:color w:val="000000"/>
                <w:lang w:eastAsia="ar-SA"/>
              </w:rPr>
            </w:pPr>
          </w:p>
        </w:tc>
        <w:tc>
          <w:tcPr>
            <w:tcW w:w="6669" w:type="dxa"/>
            <w:shd w:val="clear" w:color="auto" w:fill="auto"/>
            <w:vAlign w:val="center"/>
          </w:tcPr>
          <w:p w14:paraId="0E17F252" w14:textId="77777777" w:rsidR="00D537D6" w:rsidRPr="00AB2F88" w:rsidRDefault="00D537D6" w:rsidP="00035E12">
            <w:pPr>
              <w:widowControl w:val="0"/>
              <w:tabs>
                <w:tab w:val="right" w:pos="180"/>
                <w:tab w:val="left" w:leader="dot" w:pos="7380"/>
                <w:tab w:val="left" w:leader="dot" w:pos="7920"/>
              </w:tabs>
              <w:suppressAutoHyphens/>
              <w:autoSpaceDE w:val="0"/>
              <w:spacing w:line="264" w:lineRule="auto"/>
              <w:contextualSpacing/>
              <w:jc w:val="center"/>
              <w:rPr>
                <w:rFonts w:ascii="Calibri Light" w:hAnsi="Calibri Light"/>
                <w:bCs/>
                <w:color w:val="000000"/>
                <w:lang w:eastAsia="ar-SA"/>
              </w:rPr>
            </w:pPr>
          </w:p>
        </w:tc>
      </w:tr>
    </w:tbl>
    <w:p w14:paraId="58C08E2D" w14:textId="77777777" w:rsidR="006E2CE4" w:rsidRDefault="006E2CE4" w:rsidP="006E2CE4">
      <w:pPr>
        <w:widowControl w:val="0"/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line="264" w:lineRule="auto"/>
        <w:contextualSpacing/>
        <w:jc w:val="both"/>
        <w:rPr>
          <w:rFonts w:ascii="Calibri Light" w:hAnsi="Calibri Light"/>
          <w:bCs/>
          <w:color w:val="000000"/>
          <w:lang w:eastAsia="ar-SA"/>
        </w:rPr>
      </w:pPr>
    </w:p>
    <w:p w14:paraId="6E1B2E7C" w14:textId="07A5D220" w:rsidR="006E2CE4" w:rsidRPr="00AB2F88" w:rsidRDefault="006E2CE4" w:rsidP="006E2CE4">
      <w:pPr>
        <w:widowControl w:val="0"/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line="264" w:lineRule="auto"/>
        <w:contextualSpacing/>
        <w:jc w:val="both"/>
        <w:rPr>
          <w:rFonts w:ascii="Calibri Light" w:hAnsi="Calibri Light"/>
          <w:bCs/>
          <w:color w:val="000000"/>
          <w:lang w:eastAsia="ar-SA"/>
        </w:rPr>
      </w:pPr>
      <w:r w:rsidRPr="00AB2F88">
        <w:rPr>
          <w:rFonts w:ascii="Calibri Light" w:hAnsi="Calibri Light"/>
          <w:bCs/>
          <w:color w:val="000000"/>
          <w:lang w:eastAsia="ar-SA"/>
        </w:rPr>
        <w:t>Uzasadnienia zastrzeżenia dokumentów: - ………………………………</w:t>
      </w:r>
      <w:r w:rsidR="00C12228">
        <w:rPr>
          <w:rFonts w:ascii="Calibri Light" w:hAnsi="Calibri Light"/>
          <w:bCs/>
          <w:color w:val="000000"/>
          <w:lang w:eastAsia="ar-SA"/>
        </w:rPr>
        <w:t xml:space="preserve"> </w:t>
      </w:r>
      <w:r w:rsidRPr="00AB2F88">
        <w:rPr>
          <w:rFonts w:ascii="Calibri Light" w:hAnsi="Calibri Light"/>
          <w:bCs/>
          <w:color w:val="000000"/>
          <w:lang w:eastAsia="ar-SA"/>
        </w:rPr>
        <w:t>………………………………</w:t>
      </w:r>
      <w:r w:rsidR="00C12228">
        <w:rPr>
          <w:rFonts w:ascii="Calibri Light" w:hAnsi="Calibri Light"/>
          <w:bCs/>
          <w:color w:val="000000"/>
          <w:lang w:eastAsia="ar-SA"/>
        </w:rPr>
        <w:t xml:space="preserve"> ………………</w:t>
      </w:r>
    </w:p>
    <w:p w14:paraId="23D33898" w14:textId="77777777" w:rsidR="006E2CE4" w:rsidRPr="00AB2F88" w:rsidRDefault="006E2CE4" w:rsidP="006E2CE4">
      <w:pPr>
        <w:widowControl w:val="0"/>
        <w:tabs>
          <w:tab w:val="right" w:pos="180"/>
          <w:tab w:val="left" w:leader="dot" w:pos="7380"/>
          <w:tab w:val="left" w:leader="dot" w:pos="7920"/>
        </w:tabs>
        <w:suppressAutoHyphens/>
        <w:autoSpaceDE w:val="0"/>
        <w:spacing w:line="264" w:lineRule="auto"/>
        <w:contextualSpacing/>
        <w:jc w:val="both"/>
        <w:rPr>
          <w:rStyle w:val="highlight"/>
          <w:rFonts w:ascii="Calibri Light" w:hAnsi="Calibri Light" w:cs="Arial"/>
          <w:i/>
          <w:sz w:val="18"/>
          <w:szCs w:val="18"/>
        </w:rPr>
      </w:pPr>
      <w:r w:rsidRPr="00AB2F88">
        <w:rPr>
          <w:rFonts w:ascii="Calibri Light" w:hAnsi="Calibri Light" w:cs="Arial"/>
          <w:i/>
          <w:sz w:val="18"/>
          <w:szCs w:val="18"/>
        </w:rPr>
        <w:t xml:space="preserve">W przypadku, gdy Wykonawca nie wypełni ww. punktu Zamawiający przyjmie, że oferta nie zawiera informacji stanowiących tajemnicę przedsiębiorstwa. </w:t>
      </w:r>
    </w:p>
    <w:p w14:paraId="792EE845" w14:textId="77777777" w:rsidR="006E2CE4" w:rsidRPr="00771AE3" w:rsidRDefault="006E2CE4" w:rsidP="006E2CE4">
      <w:pPr>
        <w:pStyle w:val="Tekstpodstawowy"/>
        <w:numPr>
          <w:ilvl w:val="0"/>
          <w:numId w:val="72"/>
        </w:numPr>
        <w:spacing w:after="60" w:line="276" w:lineRule="auto"/>
        <w:ind w:left="284"/>
        <w:jc w:val="both"/>
        <w:rPr>
          <w:rFonts w:ascii="Calibri Light" w:hAnsi="Calibri Light" w:cs="Arial"/>
          <w:b/>
          <w:bCs/>
          <w:iCs/>
        </w:rPr>
      </w:pPr>
      <w:r w:rsidRPr="00771AE3">
        <w:rPr>
          <w:rFonts w:ascii="Calibri Light" w:hAnsi="Calibri Light" w:cs="Calibri Light"/>
        </w:rPr>
        <w:t xml:space="preserve">Następujące prace zamierzamy zlecić podwykonawcom: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696"/>
        <w:gridCol w:w="2692"/>
        <w:gridCol w:w="3117"/>
      </w:tblGrid>
      <w:tr w:rsidR="006E2CE4" w:rsidRPr="00AF3D56" w14:paraId="5FACF6B8" w14:textId="77777777" w:rsidTr="00CB1EBE">
        <w:trPr>
          <w:trHeight w:val="279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791A318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AF3D56">
              <w:rPr>
                <w:rFonts w:ascii="Calibri Light" w:hAnsi="Calibri Light" w:cs="Calibri Light"/>
                <w:sz w:val="18"/>
                <w:szCs w:val="18"/>
              </w:rPr>
              <w:lastRenderedPageBreak/>
              <w:t>Lp.</w:t>
            </w:r>
          </w:p>
        </w:tc>
        <w:tc>
          <w:tcPr>
            <w:tcW w:w="2696" w:type="dxa"/>
            <w:shd w:val="clear" w:color="auto" w:fill="auto"/>
            <w:vAlign w:val="center"/>
          </w:tcPr>
          <w:p w14:paraId="492A854B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AF3D56">
              <w:rPr>
                <w:rFonts w:ascii="Calibri Light" w:hAnsi="Calibri Light" w:cs="Calibri Light"/>
                <w:sz w:val="18"/>
                <w:szCs w:val="18"/>
              </w:rPr>
              <w:t>Nazwa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i </w:t>
            </w:r>
            <w:r w:rsidRPr="00AF3D56">
              <w:rPr>
                <w:rFonts w:ascii="Calibri Light" w:hAnsi="Calibri Light" w:cs="Calibri Light"/>
                <w:sz w:val="18"/>
                <w:szCs w:val="18"/>
              </w:rPr>
              <w:t>adres podwykonawcy</w:t>
            </w:r>
          </w:p>
          <w:p w14:paraId="7F486336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  <w:r w:rsidRPr="00AF3D56">
              <w:rPr>
                <w:rFonts w:ascii="Calibri Light" w:hAnsi="Calibri Light" w:cs="Calibri Light"/>
                <w:sz w:val="18"/>
                <w:szCs w:val="18"/>
              </w:rPr>
              <w:t>(o ile jest to wiadome)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17130E13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AF3D56">
              <w:rPr>
                <w:rFonts w:ascii="Calibri Light" w:hAnsi="Calibri Light" w:cs="Calibri Light"/>
                <w:sz w:val="18"/>
                <w:szCs w:val="18"/>
                <w:lang w:bidi="en-US"/>
              </w:rPr>
              <w:t>Część zamówienia, której wykonanie zostanie powierzone podwykonawcom</w:t>
            </w:r>
          </w:p>
        </w:tc>
        <w:tc>
          <w:tcPr>
            <w:tcW w:w="3117" w:type="dxa"/>
            <w:shd w:val="clear" w:color="auto" w:fill="auto"/>
            <w:vAlign w:val="center"/>
          </w:tcPr>
          <w:p w14:paraId="510FA154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AF3D56">
              <w:rPr>
                <w:rFonts w:ascii="Calibri Light" w:hAnsi="Calibri Light" w:cs="Calibri Light"/>
                <w:sz w:val="18"/>
                <w:szCs w:val="18"/>
              </w:rPr>
              <w:t xml:space="preserve">% wartość części zamówienia, której wykonanie zostanie powierzone podwykonawcom (kolumna fakultatywna – Wykonawca nie musi jej wypełniać) </w:t>
            </w:r>
          </w:p>
        </w:tc>
      </w:tr>
      <w:tr w:rsidR="006E2CE4" w:rsidRPr="00AF3D56" w14:paraId="378B318F" w14:textId="77777777" w:rsidTr="00CB1EBE">
        <w:trPr>
          <w:trHeight w:val="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981DD91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561DCCA8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14:paraId="50411FB9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14:paraId="6D6ADC1D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E2CE4" w:rsidRPr="00AF3D56" w14:paraId="422906F3" w14:textId="77777777" w:rsidTr="00CB1EBE">
        <w:trPr>
          <w:trHeight w:val="3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1F8F983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77890A20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14:paraId="5F56716C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14:paraId="124A298F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E2CE4" w:rsidRPr="00AF3D56" w14:paraId="43F0DF43" w14:textId="77777777" w:rsidTr="00CB1EBE">
        <w:trPr>
          <w:trHeight w:val="20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AFC745D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0208F6B2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14:paraId="2CECB526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14:paraId="0FEE4C46" w14:textId="77777777" w:rsidR="006E2CE4" w:rsidRPr="00AF3D56" w:rsidRDefault="006E2CE4" w:rsidP="00035E1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67A80E3E" w14:textId="77777777" w:rsidR="006E2CE4" w:rsidRDefault="006E2CE4" w:rsidP="006E2CE4">
      <w:pPr>
        <w:spacing w:after="60"/>
        <w:ind w:left="284"/>
        <w:jc w:val="both"/>
        <w:rPr>
          <w:rFonts w:ascii="Calibri Light" w:hAnsi="Calibri Light" w:cs="Calibri Light"/>
        </w:rPr>
      </w:pPr>
    </w:p>
    <w:p w14:paraId="35373DCF" w14:textId="161DCC48" w:rsidR="006E2CE4" w:rsidRPr="003519FB" w:rsidRDefault="006E2CE4" w:rsidP="006E2CE4">
      <w:pPr>
        <w:numPr>
          <w:ilvl w:val="0"/>
          <w:numId w:val="75"/>
        </w:numPr>
        <w:spacing w:after="60" w:line="240" w:lineRule="auto"/>
        <w:ind w:left="284"/>
        <w:jc w:val="both"/>
        <w:rPr>
          <w:rFonts w:ascii="Calibri Light" w:hAnsi="Calibri Light" w:cs="Calibri Light"/>
        </w:rPr>
      </w:pPr>
      <w:r w:rsidRPr="003519FB">
        <w:rPr>
          <w:rFonts w:ascii="Calibri Light" w:hAnsi="Calibri Light" w:cs="Calibri Light"/>
        </w:rPr>
        <w:t>W związku ze złożeniem oferty wspólnej oraz zaistnieniem okoliczności,</w:t>
      </w:r>
      <w:r>
        <w:rPr>
          <w:rFonts w:ascii="Calibri Light" w:hAnsi="Calibri Light" w:cs="Calibri Light"/>
        </w:rPr>
        <w:t xml:space="preserve"> o </w:t>
      </w:r>
      <w:r w:rsidRPr="003519FB">
        <w:rPr>
          <w:rFonts w:ascii="Calibri Light" w:hAnsi="Calibri Light" w:cs="Calibri Light"/>
        </w:rPr>
        <w:t>których mowa</w:t>
      </w:r>
      <w:r>
        <w:rPr>
          <w:rFonts w:ascii="Calibri Light" w:hAnsi="Calibri Light" w:cs="Calibri Light"/>
        </w:rPr>
        <w:t xml:space="preserve"> w  </w:t>
      </w:r>
      <w:r w:rsidRPr="003519FB">
        <w:rPr>
          <w:rFonts w:ascii="Calibri Light" w:hAnsi="Calibri Light" w:cs="Calibri Light"/>
        </w:rPr>
        <w:t xml:space="preserve">art. 117 ust. 4 </w:t>
      </w:r>
      <w:r>
        <w:rPr>
          <w:rFonts w:ascii="Calibri Light" w:hAnsi="Calibri Light" w:cs="Calibri Light"/>
        </w:rPr>
        <w:t>U</w:t>
      </w:r>
      <w:r w:rsidRPr="003519FB">
        <w:rPr>
          <w:rFonts w:ascii="Calibri Light" w:hAnsi="Calibri Light" w:cs="Calibri Light"/>
        </w:rPr>
        <w:t>stawy P</w:t>
      </w:r>
      <w:r>
        <w:rPr>
          <w:rFonts w:ascii="Calibri Light" w:hAnsi="Calibri Light" w:cs="Calibri Light"/>
        </w:rPr>
        <w:t>ZP</w:t>
      </w:r>
      <w:r w:rsidRPr="003519FB">
        <w:rPr>
          <w:rFonts w:ascii="Calibri Light" w:hAnsi="Calibri Light" w:cs="Calibri Light"/>
        </w:rPr>
        <w:t xml:space="preserve">, </w:t>
      </w:r>
      <w:r w:rsidR="00E631BC">
        <w:rPr>
          <w:rFonts w:ascii="Calibri Light" w:hAnsi="Calibri Light" w:cs="Calibri Light"/>
        </w:rPr>
        <w:t xml:space="preserve">oświadczamy, że </w:t>
      </w:r>
      <w:r w:rsidRPr="003519FB">
        <w:rPr>
          <w:rFonts w:ascii="Calibri Light" w:hAnsi="Calibri Light" w:cs="Calibri Light"/>
        </w:rPr>
        <w:t>przedmiotowe zamówienie zrealizujemy zgodnie z poniższym podziałem prac</w:t>
      </w:r>
      <w:r>
        <w:rPr>
          <w:rFonts w:ascii="Calibri Light" w:hAnsi="Calibri Light" w:cs="Calibri Light"/>
        </w:rPr>
        <w:t>:</w:t>
      </w:r>
      <w:r w:rsidRPr="003519FB">
        <w:rPr>
          <w:rFonts w:ascii="Calibri Light" w:hAnsi="Calibri Light" w:cs="Calibri Light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3429"/>
        <w:gridCol w:w="4548"/>
      </w:tblGrid>
      <w:tr w:rsidR="006E2CE4" w:rsidRPr="00AF3D56" w14:paraId="2DED1299" w14:textId="77777777" w:rsidTr="00CB1EBE">
        <w:tc>
          <w:tcPr>
            <w:tcW w:w="567" w:type="dxa"/>
            <w:shd w:val="clear" w:color="auto" w:fill="D9D9D9" w:themeFill="background1" w:themeFillShade="D9"/>
          </w:tcPr>
          <w:p w14:paraId="234B0D83" w14:textId="77777777" w:rsidR="006E2CE4" w:rsidRPr="00AF3D56" w:rsidRDefault="006E2CE4" w:rsidP="00035E12">
            <w:pPr>
              <w:spacing w:after="60"/>
              <w:jc w:val="both"/>
              <w:rPr>
                <w:rFonts w:ascii="Calibri Light" w:hAnsi="Calibri Light" w:cs="Calibri Light"/>
                <w:sz w:val="18"/>
              </w:rPr>
            </w:pPr>
            <w:r w:rsidRPr="00AF3D56">
              <w:rPr>
                <w:rFonts w:ascii="Calibri Light" w:hAnsi="Calibri Light" w:cs="Calibri Light"/>
                <w:sz w:val="18"/>
              </w:rPr>
              <w:t>Lp.</w:t>
            </w:r>
          </w:p>
        </w:tc>
        <w:tc>
          <w:tcPr>
            <w:tcW w:w="3686" w:type="dxa"/>
            <w:shd w:val="clear" w:color="auto" w:fill="auto"/>
          </w:tcPr>
          <w:p w14:paraId="11520FDE" w14:textId="77777777" w:rsidR="006E2CE4" w:rsidRPr="00AF3D56" w:rsidRDefault="006E2CE4" w:rsidP="00035E12">
            <w:pPr>
              <w:spacing w:after="60"/>
              <w:jc w:val="center"/>
              <w:rPr>
                <w:rFonts w:ascii="Calibri Light" w:hAnsi="Calibri Light" w:cs="Calibri Light"/>
                <w:sz w:val="18"/>
              </w:rPr>
            </w:pPr>
            <w:r w:rsidRPr="00AF3D56">
              <w:rPr>
                <w:rFonts w:ascii="Calibri Light" w:hAnsi="Calibri Light" w:cs="Calibri Light"/>
                <w:sz w:val="18"/>
              </w:rPr>
              <w:t xml:space="preserve">Nazwa Wykonawcy wspólnie </w:t>
            </w:r>
            <w:r>
              <w:rPr>
                <w:rFonts w:ascii="Calibri Light" w:hAnsi="Calibri Light" w:cs="Calibri Light"/>
                <w:sz w:val="18"/>
              </w:rPr>
              <w:t>ubiegającego się o zamówienie</w:t>
            </w:r>
          </w:p>
        </w:tc>
        <w:tc>
          <w:tcPr>
            <w:tcW w:w="4925" w:type="dxa"/>
            <w:shd w:val="clear" w:color="auto" w:fill="auto"/>
          </w:tcPr>
          <w:p w14:paraId="143770BF" w14:textId="77777777" w:rsidR="006E2CE4" w:rsidRPr="00AF3D56" w:rsidRDefault="006E2CE4" w:rsidP="00035E12">
            <w:pPr>
              <w:spacing w:after="60"/>
              <w:jc w:val="center"/>
              <w:rPr>
                <w:rFonts w:ascii="Calibri Light" w:hAnsi="Calibri Light" w:cs="Calibri Light"/>
                <w:sz w:val="18"/>
              </w:rPr>
            </w:pPr>
            <w:r>
              <w:rPr>
                <w:rFonts w:ascii="Calibri Light" w:hAnsi="Calibri Light" w:cs="Calibri Light"/>
                <w:sz w:val="18"/>
              </w:rPr>
              <w:t>Zakres zamówienia, który zostanie</w:t>
            </w:r>
            <w:r w:rsidRPr="00AF3D56">
              <w:rPr>
                <w:rFonts w:ascii="Calibri Light" w:hAnsi="Calibri Light" w:cs="Calibri Light"/>
                <w:sz w:val="18"/>
              </w:rPr>
              <w:t xml:space="preserve"> wykona</w:t>
            </w:r>
            <w:r>
              <w:rPr>
                <w:rFonts w:ascii="Calibri Light" w:hAnsi="Calibri Light" w:cs="Calibri Light"/>
                <w:sz w:val="18"/>
              </w:rPr>
              <w:t>ny przez</w:t>
            </w:r>
            <w:r w:rsidRPr="00AF3D56">
              <w:rPr>
                <w:rFonts w:ascii="Calibri Light" w:hAnsi="Calibri Light" w:cs="Calibri Light"/>
                <w:sz w:val="18"/>
              </w:rPr>
              <w:t xml:space="preserve"> poszczególn</w:t>
            </w:r>
            <w:r>
              <w:rPr>
                <w:rFonts w:ascii="Calibri Light" w:hAnsi="Calibri Light" w:cs="Calibri Light"/>
                <w:sz w:val="18"/>
              </w:rPr>
              <w:t>ych</w:t>
            </w:r>
            <w:r w:rsidRPr="00AF3D56">
              <w:rPr>
                <w:rFonts w:ascii="Calibri Light" w:hAnsi="Calibri Light" w:cs="Calibri Light"/>
                <w:sz w:val="18"/>
              </w:rPr>
              <w:t xml:space="preserve"> Wykonawc</w:t>
            </w:r>
            <w:r>
              <w:rPr>
                <w:rFonts w:ascii="Calibri Light" w:hAnsi="Calibri Light" w:cs="Calibri Light"/>
                <w:sz w:val="18"/>
              </w:rPr>
              <w:t>ów wspólnie ubiegających się</w:t>
            </w:r>
            <w:r w:rsidRPr="00AF3D56">
              <w:rPr>
                <w:rFonts w:ascii="Calibri Light" w:hAnsi="Calibri Light" w:cs="Calibri Light"/>
                <w:sz w:val="18"/>
              </w:rPr>
              <w:t xml:space="preserve"> </w:t>
            </w:r>
            <w:r>
              <w:rPr>
                <w:rFonts w:ascii="Calibri Light" w:hAnsi="Calibri Light" w:cs="Calibri Light"/>
                <w:sz w:val="18"/>
              </w:rPr>
              <w:br/>
            </w:r>
            <w:r w:rsidRPr="00AF3D56">
              <w:rPr>
                <w:rFonts w:ascii="Calibri Light" w:hAnsi="Calibri Light" w:cs="Calibri Light"/>
                <w:sz w:val="18"/>
              </w:rPr>
              <w:t>o udzielenie zamówienia publicznego.</w:t>
            </w:r>
          </w:p>
        </w:tc>
      </w:tr>
      <w:tr w:rsidR="006E2CE4" w:rsidRPr="00AF3D56" w14:paraId="6D0E1B7B" w14:textId="77777777" w:rsidTr="00CB1EBE">
        <w:tc>
          <w:tcPr>
            <w:tcW w:w="567" w:type="dxa"/>
            <w:shd w:val="clear" w:color="auto" w:fill="D9D9D9" w:themeFill="background1" w:themeFillShade="D9"/>
          </w:tcPr>
          <w:p w14:paraId="7AEF4ECC" w14:textId="77777777" w:rsidR="006E2CE4" w:rsidRPr="00AF3D56" w:rsidRDefault="006E2CE4" w:rsidP="00035E12">
            <w:pPr>
              <w:spacing w:after="60"/>
              <w:jc w:val="both"/>
              <w:rPr>
                <w:rFonts w:ascii="Calibri Light" w:hAnsi="Calibri Light" w:cs="Calibri Light"/>
                <w:sz w:val="18"/>
              </w:rPr>
            </w:pPr>
            <w:r w:rsidRPr="00AF3D56">
              <w:rPr>
                <w:rFonts w:ascii="Calibri Light" w:hAnsi="Calibri Light" w:cs="Calibri Light"/>
                <w:sz w:val="18"/>
              </w:rPr>
              <w:t xml:space="preserve">1. </w:t>
            </w:r>
          </w:p>
        </w:tc>
        <w:tc>
          <w:tcPr>
            <w:tcW w:w="3686" w:type="dxa"/>
            <w:shd w:val="clear" w:color="auto" w:fill="auto"/>
          </w:tcPr>
          <w:p w14:paraId="49AED26F" w14:textId="77777777" w:rsidR="006E2CE4" w:rsidRPr="002A7C30" w:rsidRDefault="006E2CE4" w:rsidP="00035E12">
            <w:pPr>
              <w:spacing w:after="60"/>
              <w:jc w:val="both"/>
              <w:rPr>
                <w:rFonts w:ascii="Calibri Light" w:hAnsi="Calibri Light" w:cs="Calibri Light"/>
                <w:color w:val="AEAAAA"/>
                <w:sz w:val="18"/>
              </w:rPr>
            </w:pPr>
            <w:r w:rsidRPr="002A7C30">
              <w:rPr>
                <w:rFonts w:ascii="Calibri Light" w:hAnsi="Calibri Light" w:cs="Calibri Light"/>
                <w:color w:val="AEAAAA"/>
                <w:sz w:val="18"/>
              </w:rPr>
              <w:t>Lider Konsorcjum….</w:t>
            </w:r>
          </w:p>
        </w:tc>
        <w:tc>
          <w:tcPr>
            <w:tcW w:w="4925" w:type="dxa"/>
            <w:shd w:val="clear" w:color="auto" w:fill="auto"/>
          </w:tcPr>
          <w:p w14:paraId="52CBBC92" w14:textId="77777777" w:rsidR="006E2CE4" w:rsidRPr="00AF3D56" w:rsidRDefault="006E2CE4" w:rsidP="00035E12">
            <w:pPr>
              <w:spacing w:after="60"/>
              <w:jc w:val="both"/>
              <w:rPr>
                <w:rFonts w:ascii="Calibri Light" w:hAnsi="Calibri Light" w:cs="Calibri Light"/>
                <w:sz w:val="18"/>
              </w:rPr>
            </w:pPr>
          </w:p>
        </w:tc>
      </w:tr>
      <w:tr w:rsidR="006E2CE4" w:rsidRPr="00AF3D56" w14:paraId="3F3A37C1" w14:textId="77777777" w:rsidTr="00CB1EBE">
        <w:tc>
          <w:tcPr>
            <w:tcW w:w="567" w:type="dxa"/>
            <w:shd w:val="clear" w:color="auto" w:fill="D9D9D9" w:themeFill="background1" w:themeFillShade="D9"/>
          </w:tcPr>
          <w:p w14:paraId="514133D8" w14:textId="77777777" w:rsidR="006E2CE4" w:rsidRPr="00AF3D56" w:rsidRDefault="006E2CE4" w:rsidP="00035E12">
            <w:pPr>
              <w:spacing w:after="60"/>
              <w:jc w:val="both"/>
              <w:rPr>
                <w:rFonts w:ascii="Calibri Light" w:hAnsi="Calibri Light" w:cs="Calibri Light"/>
                <w:sz w:val="18"/>
              </w:rPr>
            </w:pPr>
            <w:r w:rsidRPr="00AF3D56">
              <w:rPr>
                <w:rFonts w:ascii="Calibri Light" w:hAnsi="Calibri Light" w:cs="Calibri Light"/>
                <w:sz w:val="18"/>
              </w:rPr>
              <w:t xml:space="preserve">2. </w:t>
            </w:r>
          </w:p>
        </w:tc>
        <w:tc>
          <w:tcPr>
            <w:tcW w:w="3686" w:type="dxa"/>
            <w:shd w:val="clear" w:color="auto" w:fill="auto"/>
          </w:tcPr>
          <w:p w14:paraId="4D6ED08A" w14:textId="77777777" w:rsidR="006E2CE4" w:rsidRPr="002A7C30" w:rsidRDefault="006E2CE4" w:rsidP="00035E12">
            <w:pPr>
              <w:spacing w:after="60"/>
              <w:jc w:val="both"/>
              <w:rPr>
                <w:rFonts w:ascii="Calibri Light" w:hAnsi="Calibri Light" w:cs="Calibri Light"/>
                <w:color w:val="AEAAAA"/>
                <w:sz w:val="18"/>
              </w:rPr>
            </w:pPr>
            <w:r w:rsidRPr="002A7C30">
              <w:rPr>
                <w:rFonts w:ascii="Calibri Light" w:hAnsi="Calibri Light" w:cs="Calibri Light"/>
                <w:color w:val="AEAAAA"/>
                <w:sz w:val="18"/>
              </w:rPr>
              <w:t>Członek Konsorcjum….</w:t>
            </w:r>
          </w:p>
        </w:tc>
        <w:tc>
          <w:tcPr>
            <w:tcW w:w="4925" w:type="dxa"/>
            <w:shd w:val="clear" w:color="auto" w:fill="auto"/>
          </w:tcPr>
          <w:p w14:paraId="2F432DA1" w14:textId="77777777" w:rsidR="006E2CE4" w:rsidRPr="00AF3D56" w:rsidRDefault="006E2CE4" w:rsidP="00035E12">
            <w:pPr>
              <w:spacing w:after="60"/>
              <w:jc w:val="both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5498C610" w14:textId="77777777" w:rsidR="006E2CE4" w:rsidRPr="003519FB" w:rsidRDefault="006E2CE4" w:rsidP="006E2CE4">
      <w:pPr>
        <w:spacing w:after="60"/>
        <w:jc w:val="center"/>
        <w:rPr>
          <w:rFonts w:ascii="Calibri Light" w:hAnsi="Calibri Light" w:cs="Calibri Light"/>
          <w:i/>
          <w:sz w:val="14"/>
          <w:szCs w:val="14"/>
        </w:rPr>
      </w:pPr>
      <w:r w:rsidRPr="003519FB">
        <w:rPr>
          <w:rFonts w:ascii="Calibri Light" w:hAnsi="Calibri Light" w:cs="Calibri Light"/>
          <w:i/>
          <w:sz w:val="18"/>
          <w:szCs w:val="18"/>
        </w:rPr>
        <w:t>(wypełnić</w:t>
      </w:r>
      <w:r>
        <w:rPr>
          <w:rFonts w:ascii="Calibri Light" w:hAnsi="Calibri Light" w:cs="Calibri Light"/>
          <w:i/>
          <w:sz w:val="18"/>
          <w:szCs w:val="18"/>
        </w:rPr>
        <w:t xml:space="preserve"> w  </w:t>
      </w:r>
      <w:r w:rsidRPr="003519FB">
        <w:rPr>
          <w:rFonts w:ascii="Calibri Light" w:hAnsi="Calibri Light" w:cs="Calibri Light"/>
          <w:i/>
          <w:sz w:val="18"/>
          <w:szCs w:val="18"/>
        </w:rPr>
        <w:t>przypadku wspólnego ubiegania się Wykonawców/Konsorcjum)</w:t>
      </w:r>
    </w:p>
    <w:p w14:paraId="03F331A0" w14:textId="77777777" w:rsidR="006E2CE4" w:rsidRPr="00E76453" w:rsidRDefault="006E2CE4" w:rsidP="006E2CE4">
      <w:pPr>
        <w:numPr>
          <w:ilvl w:val="0"/>
          <w:numId w:val="78"/>
        </w:numPr>
        <w:spacing w:after="60" w:line="276" w:lineRule="auto"/>
        <w:ind w:left="284"/>
        <w:jc w:val="both"/>
        <w:rPr>
          <w:rFonts w:ascii="Calibri Light" w:hAnsi="Calibri Light" w:cs="Calibri Light"/>
        </w:rPr>
      </w:pPr>
      <w:r w:rsidRPr="00E76453">
        <w:rPr>
          <w:rFonts w:ascii="Calibri Light" w:hAnsi="Calibri Light" w:cs="Calibri Light"/>
        </w:rPr>
        <w:t xml:space="preserve">Wykonawca, którego reprezentujemy jest: </w:t>
      </w:r>
    </w:p>
    <w:p w14:paraId="23C38A7D" w14:textId="2009066D" w:rsidR="006E2CE4" w:rsidRPr="00E76453" w:rsidRDefault="00C12228" w:rsidP="00C12228">
      <w:pPr>
        <w:spacing w:after="0" w:line="276" w:lineRule="auto"/>
        <w:jc w:val="both"/>
        <w:rPr>
          <w:rFonts w:ascii="Calibri Light" w:hAnsi="Calibri Light" w:cs="Calibri Light"/>
          <w:bCs/>
        </w:rPr>
      </w:pPr>
      <w:r w:rsidRPr="00AB2F88">
        <w:rPr>
          <w:rFonts w:ascii="Calibri Light" w:hAnsi="Calibri Light"/>
          <w:bCs/>
          <w:color w:val="000000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B2F88">
        <w:rPr>
          <w:rFonts w:ascii="Calibri Light" w:hAnsi="Calibri Light"/>
          <w:bCs/>
          <w:color w:val="000000"/>
          <w:lang w:eastAsia="ar-SA"/>
        </w:rPr>
        <w:instrText xml:space="preserve"> FORMCHECKBOX </w:instrText>
      </w:r>
      <w:r w:rsidRPr="00AB2F88">
        <w:rPr>
          <w:rFonts w:ascii="Calibri Light" w:hAnsi="Calibri Light"/>
          <w:bCs/>
          <w:color w:val="000000"/>
          <w:lang w:eastAsia="ar-SA"/>
        </w:rPr>
      </w:r>
      <w:r w:rsidRPr="00AB2F88">
        <w:rPr>
          <w:rFonts w:ascii="Calibri Light" w:hAnsi="Calibri Light"/>
          <w:bCs/>
          <w:color w:val="000000"/>
          <w:lang w:eastAsia="ar-SA"/>
        </w:rPr>
        <w:fldChar w:fldCharType="separate"/>
      </w:r>
      <w:r w:rsidRPr="00AB2F88">
        <w:rPr>
          <w:rFonts w:ascii="Calibri Light" w:hAnsi="Calibri Light"/>
          <w:bCs/>
          <w:color w:val="000000"/>
          <w:lang w:val="en-US" w:eastAsia="ar-SA"/>
        </w:rPr>
        <w:fldChar w:fldCharType="end"/>
      </w:r>
      <w:r>
        <w:rPr>
          <w:rFonts w:ascii="Calibri Light" w:hAnsi="Calibri Light"/>
          <w:bCs/>
          <w:color w:val="000000"/>
          <w:lang w:val="en-US" w:eastAsia="ar-SA"/>
        </w:rPr>
        <w:t xml:space="preserve"> </w:t>
      </w:r>
      <w:r w:rsidR="006E2CE4" w:rsidRPr="00E76453">
        <w:rPr>
          <w:rFonts w:ascii="Calibri Light" w:hAnsi="Calibri Light" w:cs="Calibri Light"/>
          <w:bCs/>
        </w:rPr>
        <w:t xml:space="preserve">mikro przedsiębiorcą (podmiot nie będący żadnym z poniższych); </w:t>
      </w:r>
    </w:p>
    <w:p w14:paraId="1FA49C34" w14:textId="46C375CC" w:rsidR="006E2CE4" w:rsidRPr="00E76453" w:rsidRDefault="00C12228" w:rsidP="00C12228">
      <w:pPr>
        <w:spacing w:after="0" w:line="276" w:lineRule="auto"/>
        <w:jc w:val="both"/>
        <w:rPr>
          <w:rFonts w:ascii="Calibri Light" w:hAnsi="Calibri Light" w:cs="Calibri Light"/>
          <w:bCs/>
        </w:rPr>
      </w:pPr>
      <w:r w:rsidRPr="00AB2F88">
        <w:rPr>
          <w:rFonts w:ascii="Calibri Light" w:hAnsi="Calibri Light"/>
          <w:bCs/>
          <w:color w:val="000000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B2F88">
        <w:rPr>
          <w:rFonts w:ascii="Calibri Light" w:hAnsi="Calibri Light"/>
          <w:bCs/>
          <w:color w:val="000000"/>
          <w:lang w:eastAsia="ar-SA"/>
        </w:rPr>
        <w:instrText xml:space="preserve"> FORMCHECKBOX </w:instrText>
      </w:r>
      <w:r w:rsidRPr="00AB2F88">
        <w:rPr>
          <w:rFonts w:ascii="Calibri Light" w:hAnsi="Calibri Light"/>
          <w:bCs/>
          <w:color w:val="000000"/>
          <w:lang w:eastAsia="ar-SA"/>
        </w:rPr>
      </w:r>
      <w:r w:rsidRPr="00AB2F88">
        <w:rPr>
          <w:rFonts w:ascii="Calibri Light" w:hAnsi="Calibri Light"/>
          <w:bCs/>
          <w:color w:val="000000"/>
          <w:lang w:eastAsia="ar-SA"/>
        </w:rPr>
        <w:fldChar w:fldCharType="separate"/>
      </w:r>
      <w:r w:rsidRPr="00AB2F88">
        <w:rPr>
          <w:rFonts w:ascii="Calibri Light" w:hAnsi="Calibri Light"/>
          <w:bCs/>
          <w:color w:val="000000"/>
          <w:lang w:val="en-US" w:eastAsia="ar-SA"/>
        </w:rPr>
        <w:fldChar w:fldCharType="end"/>
      </w:r>
      <w:r>
        <w:rPr>
          <w:rFonts w:ascii="Calibri Light" w:hAnsi="Calibri Light"/>
          <w:bCs/>
          <w:color w:val="000000"/>
          <w:lang w:val="en-US" w:eastAsia="ar-SA"/>
        </w:rPr>
        <w:t xml:space="preserve"> </w:t>
      </w:r>
      <w:r w:rsidR="006E2CE4" w:rsidRPr="00E76453">
        <w:rPr>
          <w:rFonts w:ascii="Calibri Light" w:hAnsi="Calibri Light" w:cs="Calibri Light"/>
          <w:bCs/>
        </w:rPr>
        <w:t xml:space="preserve">małym przedsiębiorcą (małe przedsiębiorstwo definiuje się jako przedsiębiorstwo, które zatrudnia mniej niż 50 pracowników i którego roczny obrót lub roczna suma bilansowa </w:t>
      </w:r>
      <w:r w:rsidR="006E2CE4">
        <w:rPr>
          <w:rFonts w:ascii="Calibri Light" w:hAnsi="Calibri Light" w:cs="Calibri Light"/>
          <w:bCs/>
        </w:rPr>
        <w:br/>
      </w:r>
      <w:r w:rsidR="006E2CE4" w:rsidRPr="00E76453">
        <w:rPr>
          <w:rFonts w:ascii="Calibri Light" w:hAnsi="Calibri Light" w:cs="Calibri Light"/>
          <w:bCs/>
        </w:rPr>
        <w:t xml:space="preserve">nie przekracza 10 milionów EURO); </w:t>
      </w:r>
    </w:p>
    <w:p w14:paraId="0909329D" w14:textId="58FB1DCE" w:rsidR="006E2CE4" w:rsidRPr="00E76453" w:rsidRDefault="00C12228" w:rsidP="00C12228">
      <w:pPr>
        <w:spacing w:after="0" w:line="276" w:lineRule="auto"/>
        <w:jc w:val="both"/>
        <w:rPr>
          <w:rFonts w:ascii="Calibri Light" w:hAnsi="Calibri Light" w:cs="Calibri Light"/>
          <w:bCs/>
        </w:rPr>
      </w:pPr>
      <w:r w:rsidRPr="00AB2F88">
        <w:rPr>
          <w:rFonts w:ascii="Calibri Light" w:hAnsi="Calibri Light"/>
          <w:bCs/>
          <w:color w:val="000000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B2F88">
        <w:rPr>
          <w:rFonts w:ascii="Calibri Light" w:hAnsi="Calibri Light"/>
          <w:bCs/>
          <w:color w:val="000000"/>
          <w:lang w:eastAsia="ar-SA"/>
        </w:rPr>
        <w:instrText xml:space="preserve"> FORMCHECKBOX </w:instrText>
      </w:r>
      <w:r w:rsidRPr="00AB2F88">
        <w:rPr>
          <w:rFonts w:ascii="Calibri Light" w:hAnsi="Calibri Light"/>
          <w:bCs/>
          <w:color w:val="000000"/>
          <w:lang w:eastAsia="ar-SA"/>
        </w:rPr>
      </w:r>
      <w:r w:rsidRPr="00AB2F88">
        <w:rPr>
          <w:rFonts w:ascii="Calibri Light" w:hAnsi="Calibri Light"/>
          <w:bCs/>
          <w:color w:val="000000"/>
          <w:lang w:eastAsia="ar-SA"/>
        </w:rPr>
        <w:fldChar w:fldCharType="separate"/>
      </w:r>
      <w:r w:rsidRPr="00AB2F88">
        <w:rPr>
          <w:rFonts w:ascii="Calibri Light" w:hAnsi="Calibri Light"/>
          <w:bCs/>
          <w:color w:val="000000"/>
          <w:lang w:val="en-US" w:eastAsia="ar-SA"/>
        </w:rPr>
        <w:fldChar w:fldCharType="end"/>
      </w:r>
      <w:r>
        <w:rPr>
          <w:rFonts w:ascii="Calibri Light" w:hAnsi="Calibri Light"/>
          <w:bCs/>
          <w:color w:val="000000"/>
          <w:lang w:val="en-US" w:eastAsia="ar-SA"/>
        </w:rPr>
        <w:t xml:space="preserve"> </w:t>
      </w:r>
      <w:r w:rsidR="006E2CE4" w:rsidRPr="00E76453">
        <w:rPr>
          <w:rFonts w:ascii="Calibri Light" w:hAnsi="Calibri Light" w:cs="Calibri Light"/>
          <w:bCs/>
        </w:rPr>
        <w:t xml:space="preserve">średnim przedsiębiorcą (średnie przedsiębiorstwo definiuje się jako przedsiębiorstwo, które zatrudnia mniej niż 250 pracowników i którego roczny obrót nie przekracza 50 milionów lub roczna suma bilansowa nie przekracza 43 milionów EUR); </w:t>
      </w:r>
    </w:p>
    <w:p w14:paraId="40E75B98" w14:textId="14641364" w:rsidR="006E2CE4" w:rsidRPr="00E76453" w:rsidRDefault="00C12228" w:rsidP="00C12228">
      <w:pPr>
        <w:spacing w:after="0" w:line="276" w:lineRule="auto"/>
        <w:jc w:val="both"/>
        <w:rPr>
          <w:rFonts w:ascii="Calibri Light" w:hAnsi="Calibri Light" w:cs="Calibri Light"/>
          <w:bCs/>
        </w:rPr>
      </w:pPr>
      <w:r w:rsidRPr="00AB2F88">
        <w:rPr>
          <w:rFonts w:ascii="Calibri Light" w:hAnsi="Calibri Light"/>
          <w:bCs/>
          <w:color w:val="000000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B2F88">
        <w:rPr>
          <w:rFonts w:ascii="Calibri Light" w:hAnsi="Calibri Light"/>
          <w:bCs/>
          <w:color w:val="000000"/>
          <w:lang w:eastAsia="ar-SA"/>
        </w:rPr>
        <w:instrText xml:space="preserve"> FORMCHECKBOX </w:instrText>
      </w:r>
      <w:r w:rsidRPr="00AB2F88">
        <w:rPr>
          <w:rFonts w:ascii="Calibri Light" w:hAnsi="Calibri Light"/>
          <w:bCs/>
          <w:color w:val="000000"/>
          <w:lang w:eastAsia="ar-SA"/>
        </w:rPr>
      </w:r>
      <w:r w:rsidRPr="00AB2F88">
        <w:rPr>
          <w:rFonts w:ascii="Calibri Light" w:hAnsi="Calibri Light"/>
          <w:bCs/>
          <w:color w:val="000000"/>
          <w:lang w:eastAsia="ar-SA"/>
        </w:rPr>
        <w:fldChar w:fldCharType="separate"/>
      </w:r>
      <w:r w:rsidRPr="00AB2F88">
        <w:rPr>
          <w:rFonts w:ascii="Calibri Light" w:hAnsi="Calibri Light"/>
          <w:bCs/>
          <w:color w:val="000000"/>
          <w:lang w:val="en-US" w:eastAsia="ar-SA"/>
        </w:rPr>
        <w:fldChar w:fldCharType="end"/>
      </w:r>
      <w:r>
        <w:rPr>
          <w:rFonts w:ascii="Calibri Light" w:hAnsi="Calibri Light"/>
          <w:bCs/>
          <w:color w:val="000000"/>
          <w:lang w:val="en-US" w:eastAsia="ar-SA"/>
        </w:rPr>
        <w:t xml:space="preserve"> </w:t>
      </w:r>
      <w:r w:rsidR="006E2CE4" w:rsidRPr="00E76453">
        <w:rPr>
          <w:rFonts w:ascii="Calibri Light" w:hAnsi="Calibri Light" w:cs="Calibri Light"/>
          <w:bCs/>
        </w:rPr>
        <w:t xml:space="preserve">dużym przedsiębiorstwem </w:t>
      </w:r>
    </w:p>
    <w:p w14:paraId="06B1B6A8" w14:textId="1DFD679C" w:rsidR="006E2CE4" w:rsidRPr="00E76453" w:rsidRDefault="006E2CE4" w:rsidP="006E2CE4">
      <w:pPr>
        <w:numPr>
          <w:ilvl w:val="0"/>
          <w:numId w:val="78"/>
        </w:numPr>
        <w:spacing w:after="0" w:line="276" w:lineRule="auto"/>
        <w:ind w:left="284"/>
        <w:jc w:val="both"/>
        <w:rPr>
          <w:rStyle w:val="highlight"/>
          <w:rFonts w:ascii="Calibri Light" w:hAnsi="Calibri Light" w:cs="Calibri Light"/>
        </w:rPr>
      </w:pPr>
      <w:r w:rsidRPr="00E76453">
        <w:rPr>
          <w:rStyle w:val="highlight"/>
          <w:rFonts w:ascii="Calibri Light" w:hAnsi="Calibri Light"/>
          <w:lang w:eastAsia="hi-IN"/>
        </w:rPr>
        <w:t>Do kontakt</w:t>
      </w:r>
      <w:r w:rsidRPr="00E76453">
        <w:rPr>
          <w:rStyle w:val="highlight"/>
          <w:rFonts w:ascii="Calibri Light" w:hAnsi="Calibri Light"/>
          <w:lang w:val="es-ES_tradnl" w:eastAsia="hi-IN"/>
        </w:rPr>
        <w:t>ó</w:t>
      </w:r>
      <w:r w:rsidRPr="00E76453">
        <w:rPr>
          <w:rStyle w:val="highlight"/>
          <w:rFonts w:ascii="Calibri Light" w:hAnsi="Calibri Light"/>
          <w:lang w:eastAsia="hi-IN"/>
        </w:rPr>
        <w:t xml:space="preserve">w z Zamawiającym w  czasie trwania postępowania o udzielenie </w:t>
      </w:r>
      <w:r>
        <w:rPr>
          <w:rStyle w:val="highlight"/>
          <w:rFonts w:ascii="Calibri Light" w:hAnsi="Calibri Light"/>
          <w:lang w:eastAsia="hi-IN"/>
        </w:rPr>
        <w:t>zamówienia</w:t>
      </w:r>
      <w:r w:rsidRPr="00E76453">
        <w:rPr>
          <w:rStyle w:val="highlight"/>
          <w:rFonts w:ascii="Calibri Light" w:hAnsi="Calibri Light"/>
          <w:lang w:eastAsia="hi-IN"/>
        </w:rPr>
        <w:t xml:space="preserve"> (wyjaśnianie ofert, uzupełnienia) wyznaczamy …………………  tel. ………………….…… e-mail. ……</w:t>
      </w:r>
    </w:p>
    <w:p w14:paraId="6AB8F5BD" w14:textId="4D8DF64F" w:rsidR="006E2CE4" w:rsidRPr="00825B45" w:rsidRDefault="006E2CE4" w:rsidP="006E2CE4">
      <w:pPr>
        <w:numPr>
          <w:ilvl w:val="0"/>
          <w:numId w:val="78"/>
        </w:numPr>
        <w:spacing w:after="0" w:line="276" w:lineRule="auto"/>
        <w:ind w:left="284"/>
        <w:jc w:val="both"/>
        <w:rPr>
          <w:rStyle w:val="highlight"/>
          <w:rFonts w:ascii="Calibri Light" w:hAnsi="Calibri Light" w:cs="Calibri Light"/>
        </w:rPr>
      </w:pPr>
      <w:r w:rsidRPr="00E76453">
        <w:rPr>
          <w:rStyle w:val="highlight"/>
          <w:rFonts w:ascii="Calibri Light" w:hAnsi="Calibri Light"/>
          <w:lang w:val="es-ES_tradnl" w:eastAsia="hi-IN"/>
        </w:rPr>
        <w:t>Osob</w:t>
      </w:r>
      <w:r w:rsidRPr="00E76453">
        <w:rPr>
          <w:rStyle w:val="highlight"/>
          <w:rFonts w:ascii="Calibri Light" w:hAnsi="Calibri Light"/>
          <w:lang w:eastAsia="hi-IN"/>
        </w:rPr>
        <w:t xml:space="preserve">ą </w:t>
      </w:r>
      <w:r>
        <w:rPr>
          <w:rStyle w:val="highlight"/>
          <w:rFonts w:ascii="Calibri Light" w:hAnsi="Calibri Light"/>
          <w:lang w:eastAsia="hi-IN"/>
        </w:rPr>
        <w:t>upoważnioną</w:t>
      </w:r>
      <w:r w:rsidRPr="00E76453">
        <w:rPr>
          <w:rStyle w:val="highlight"/>
          <w:rFonts w:ascii="Calibri Light" w:hAnsi="Calibri Light"/>
          <w:lang w:eastAsia="hi-IN"/>
        </w:rPr>
        <w:t xml:space="preserve"> do podpisania umowy w  sprawie </w:t>
      </w:r>
      <w:r>
        <w:rPr>
          <w:rStyle w:val="highlight"/>
          <w:rFonts w:ascii="Calibri Light" w:hAnsi="Calibri Light"/>
          <w:lang w:eastAsia="hi-IN"/>
        </w:rPr>
        <w:t>zamówienia</w:t>
      </w:r>
      <w:r w:rsidRPr="00E76453">
        <w:rPr>
          <w:rStyle w:val="highlight"/>
          <w:rFonts w:ascii="Calibri Light" w:hAnsi="Calibri Light"/>
          <w:lang w:eastAsia="hi-IN"/>
        </w:rPr>
        <w:t xml:space="preserve"> będzie: ……………</w:t>
      </w:r>
      <w:r w:rsidRPr="00E76453">
        <w:rPr>
          <w:rStyle w:val="highlight"/>
          <w:rFonts w:ascii="Calibri Light" w:hAnsi="Calibri Light"/>
          <w:lang w:val="pt-PT" w:eastAsia="hi-IN"/>
        </w:rPr>
        <w:t xml:space="preserve">.. </w:t>
      </w:r>
      <w:r w:rsidR="00C12228">
        <w:rPr>
          <w:rStyle w:val="highlight"/>
          <w:rFonts w:ascii="Calibri Light" w:hAnsi="Calibri Light"/>
          <w:lang w:val="pt-PT" w:eastAsia="hi-IN"/>
        </w:rPr>
        <w:br/>
      </w:r>
      <w:r w:rsidRPr="00E76453">
        <w:rPr>
          <w:rStyle w:val="highlight"/>
          <w:rFonts w:ascii="Calibri Light" w:hAnsi="Calibri Light"/>
          <w:lang w:val="pt-PT" w:eastAsia="hi-IN"/>
        </w:rPr>
        <w:t xml:space="preserve">tel. </w:t>
      </w:r>
      <w:r w:rsidRPr="00E76453">
        <w:rPr>
          <w:rStyle w:val="highlight"/>
          <w:rFonts w:ascii="Calibri Light" w:hAnsi="Calibri Light"/>
          <w:lang w:eastAsia="hi-IN"/>
        </w:rPr>
        <w:t>…………., e-mail.: …………………………</w:t>
      </w:r>
    </w:p>
    <w:p w14:paraId="4DE51C6A" w14:textId="02C03E7E" w:rsidR="006E2CE4" w:rsidRPr="00E76453" w:rsidRDefault="006E2CE4" w:rsidP="006E2CE4">
      <w:pPr>
        <w:numPr>
          <w:ilvl w:val="0"/>
          <w:numId w:val="78"/>
        </w:numPr>
        <w:spacing w:after="0" w:line="276" w:lineRule="auto"/>
        <w:ind w:left="284"/>
        <w:jc w:val="both"/>
        <w:rPr>
          <w:rFonts w:ascii="Calibri Light" w:hAnsi="Calibri Light" w:cs="Calibri Light"/>
        </w:rPr>
      </w:pPr>
      <w:r w:rsidRPr="00E76453">
        <w:rPr>
          <w:rFonts w:ascii="Calibri Light" w:hAnsi="Calibri Light"/>
        </w:rPr>
        <w:t>Na podstawie art. 127 ust. 2 Ustawy PZP informuję, że Zamawiający może samodzielnie pobrać wymagane przez niego dokumenty, tj. …………….............……………</w:t>
      </w:r>
      <w:r w:rsidR="00C12228">
        <w:rPr>
          <w:rFonts w:ascii="Calibri Light" w:hAnsi="Calibri Light"/>
        </w:rPr>
        <w:t xml:space="preserve"> </w:t>
      </w:r>
      <w:r w:rsidRPr="00E76453">
        <w:rPr>
          <w:rFonts w:ascii="Calibri Light" w:hAnsi="Calibri Light"/>
        </w:rPr>
        <w:t>………………...</w:t>
      </w:r>
      <w:r w:rsidR="00C12228">
        <w:rPr>
          <w:rFonts w:ascii="Calibri Light" w:hAnsi="Calibri Light"/>
        </w:rPr>
        <w:t xml:space="preserve"> </w:t>
      </w:r>
      <w:r w:rsidRPr="00E76453">
        <w:rPr>
          <w:rFonts w:ascii="Calibri Light" w:hAnsi="Calibri Light"/>
        </w:rPr>
        <w:t>..………………</w:t>
      </w:r>
      <w:r w:rsidR="00C12228">
        <w:rPr>
          <w:rFonts w:ascii="Calibri Light" w:hAnsi="Calibri Light"/>
        </w:rPr>
        <w:t xml:space="preserve"> </w:t>
      </w:r>
      <w:r w:rsidRPr="00E76453">
        <w:rPr>
          <w:rFonts w:ascii="Calibri Light" w:hAnsi="Calibri Light"/>
        </w:rPr>
        <w:t xml:space="preserve">(należy podać jakie dokumenty Zamawiający powinien samodzielnie pobrać np. KRS, </w:t>
      </w:r>
      <w:proofErr w:type="spellStart"/>
      <w:r w:rsidRPr="00E76453">
        <w:rPr>
          <w:rFonts w:ascii="Calibri Light" w:hAnsi="Calibri Light"/>
        </w:rPr>
        <w:t>CEiDG</w:t>
      </w:r>
      <w:proofErr w:type="spellEnd"/>
      <w:r w:rsidRPr="00E76453">
        <w:rPr>
          <w:rFonts w:ascii="Calibri Light" w:hAnsi="Calibri Light"/>
        </w:rPr>
        <w:t xml:space="preserve">). Powyższe dokumenty Zamawiający pobiera z ogólnodostępnej i bezpłatnej bazy danych pod adresem internetowy: …………………………….......................... w  przypadku Wykonawców mających siedzibę w Polsce: </w:t>
      </w:r>
    </w:p>
    <w:p w14:paraId="697FF6A8" w14:textId="77777777" w:rsidR="006E2CE4" w:rsidRPr="00E76453" w:rsidRDefault="006E2CE4" w:rsidP="006E2CE4">
      <w:pPr>
        <w:spacing w:line="276" w:lineRule="auto"/>
        <w:jc w:val="both"/>
        <w:rPr>
          <w:rFonts w:ascii="Calibri Light" w:hAnsi="Calibri Light" w:cs="Arial"/>
          <w:bCs/>
        </w:rPr>
      </w:pPr>
      <w:r w:rsidRPr="00E76453">
        <w:rPr>
          <w:rFonts w:ascii="Calibri Light" w:hAnsi="Calibri Light" w:cs="Arial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76453">
        <w:rPr>
          <w:rFonts w:ascii="Calibri Light" w:hAnsi="Calibri Light" w:cs="Arial"/>
          <w:b/>
          <w:bCs/>
        </w:rPr>
        <w:instrText xml:space="preserve"> FORMCHECKBOX </w:instrText>
      </w:r>
      <w:r w:rsidRPr="00E76453">
        <w:rPr>
          <w:rFonts w:ascii="Calibri Light" w:hAnsi="Calibri Light" w:cs="Arial"/>
          <w:b/>
          <w:bCs/>
        </w:rPr>
      </w:r>
      <w:r w:rsidRPr="00E76453">
        <w:rPr>
          <w:rFonts w:ascii="Calibri Light" w:hAnsi="Calibri Light" w:cs="Arial"/>
          <w:b/>
          <w:bCs/>
        </w:rPr>
        <w:fldChar w:fldCharType="separate"/>
      </w:r>
      <w:r w:rsidRPr="00E76453">
        <w:rPr>
          <w:rFonts w:ascii="Calibri Light" w:hAnsi="Calibri Light" w:cs="Arial"/>
          <w:b/>
          <w:bCs/>
        </w:rPr>
        <w:fldChar w:fldCharType="end"/>
      </w:r>
      <w:r w:rsidRPr="00E76453">
        <w:rPr>
          <w:rFonts w:ascii="Calibri Light" w:hAnsi="Calibri Light" w:cs="Arial"/>
          <w:b/>
          <w:bCs/>
        </w:rPr>
        <w:t xml:space="preserve"> </w:t>
      </w:r>
      <w:hyperlink r:id="rId8" w:history="1">
        <w:r w:rsidRPr="00E76453">
          <w:rPr>
            <w:rFonts w:ascii="Calibri Light" w:hAnsi="Calibri Light" w:cs="Arial"/>
            <w:bCs/>
            <w:u w:val="single"/>
          </w:rPr>
          <w:t>https://ems.ms.gov.pl/krs/wyszukiwaniepodmiotu?t:lb=t</w:t>
        </w:r>
      </w:hyperlink>
      <w:r w:rsidRPr="00E76453">
        <w:rPr>
          <w:rFonts w:ascii="Calibri Light" w:hAnsi="Calibri Light" w:cs="Arial"/>
          <w:bCs/>
        </w:rPr>
        <w:t xml:space="preserve">, </w:t>
      </w:r>
    </w:p>
    <w:p w14:paraId="6D26774D" w14:textId="77777777" w:rsidR="006E2CE4" w:rsidRPr="00E76453" w:rsidRDefault="006E2CE4" w:rsidP="006E2CE4">
      <w:pPr>
        <w:spacing w:line="276" w:lineRule="auto"/>
        <w:jc w:val="both"/>
        <w:rPr>
          <w:rFonts w:ascii="Calibri Light" w:hAnsi="Calibri Light" w:cs="Calibri Light"/>
        </w:rPr>
      </w:pPr>
      <w:r w:rsidRPr="00E76453">
        <w:rPr>
          <w:rFonts w:ascii="Calibri Light" w:hAnsi="Calibri Light" w:cs="Arial"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76453">
        <w:rPr>
          <w:rFonts w:ascii="Calibri Light" w:hAnsi="Calibri Light" w:cs="Arial"/>
          <w:bCs/>
        </w:rPr>
        <w:instrText xml:space="preserve"> FORMCHECKBOX </w:instrText>
      </w:r>
      <w:r w:rsidRPr="00E76453">
        <w:rPr>
          <w:rFonts w:ascii="Calibri Light" w:hAnsi="Calibri Light" w:cs="Arial"/>
          <w:bCs/>
        </w:rPr>
      </w:r>
      <w:r w:rsidRPr="00E76453">
        <w:rPr>
          <w:rFonts w:ascii="Calibri Light" w:hAnsi="Calibri Light" w:cs="Arial"/>
          <w:bCs/>
        </w:rPr>
        <w:fldChar w:fldCharType="separate"/>
      </w:r>
      <w:r w:rsidRPr="00E76453">
        <w:rPr>
          <w:rFonts w:ascii="Calibri Light" w:hAnsi="Calibri Light" w:cs="Arial"/>
          <w:bCs/>
        </w:rPr>
        <w:fldChar w:fldCharType="end"/>
      </w:r>
      <w:r w:rsidRPr="00E76453">
        <w:rPr>
          <w:rFonts w:ascii="Calibri Light" w:hAnsi="Calibri Light" w:cs="Arial"/>
          <w:bCs/>
        </w:rPr>
        <w:t xml:space="preserve"> </w:t>
      </w:r>
      <w:hyperlink r:id="rId9" w:history="1">
        <w:r w:rsidRPr="00E76453">
          <w:rPr>
            <w:rFonts w:ascii="Calibri Light" w:hAnsi="Calibri Light" w:cs="Arial"/>
            <w:bCs/>
            <w:u w:val="single"/>
          </w:rPr>
          <w:t>https://prod.ceidg.gov.pl</w:t>
        </w:r>
      </w:hyperlink>
    </w:p>
    <w:p w14:paraId="77BBB0DE" w14:textId="77777777" w:rsidR="006E2CE4" w:rsidRPr="00E76453" w:rsidRDefault="006E2CE4" w:rsidP="006E2CE4">
      <w:pPr>
        <w:pStyle w:val="Akapitzlist"/>
        <w:numPr>
          <w:ilvl w:val="0"/>
          <w:numId w:val="73"/>
        </w:numPr>
        <w:spacing w:after="0" w:line="276" w:lineRule="auto"/>
        <w:ind w:left="284"/>
        <w:jc w:val="both"/>
        <w:rPr>
          <w:rFonts w:ascii="Calibri Light" w:hAnsi="Calibri Light"/>
        </w:rPr>
      </w:pPr>
      <w:r w:rsidRPr="00E76453">
        <w:rPr>
          <w:rFonts w:ascii="Calibri Light" w:hAnsi="Calibri Light"/>
          <w:b/>
          <w:color w:val="000000"/>
        </w:rPr>
        <w:lastRenderedPageBreak/>
        <w:t>Oświadczam,</w:t>
      </w:r>
      <w:r w:rsidRPr="00E76453">
        <w:rPr>
          <w:rFonts w:ascii="Calibri Light" w:hAnsi="Calibri Light"/>
          <w:color w:val="000000"/>
        </w:rPr>
        <w:t xml:space="preserve"> że wypełniłem obowiązki informacyjne przewidziane w  art. 13 lub art. 14 RODO</w:t>
      </w:r>
      <w:r w:rsidRPr="00E76453">
        <w:rPr>
          <w:rFonts w:ascii="Calibri Light" w:hAnsi="Calibri Light"/>
          <w:color w:val="000000"/>
          <w:vertAlign w:val="superscript"/>
        </w:rPr>
        <w:t>1)</w:t>
      </w:r>
      <w:r w:rsidRPr="00E76453">
        <w:rPr>
          <w:rFonts w:ascii="Calibri Light" w:hAnsi="Calibri Light"/>
          <w:color w:val="000000"/>
        </w:rPr>
        <w:t xml:space="preserve"> wobec osób fizycznych, </w:t>
      </w:r>
      <w:r w:rsidRPr="00E76453">
        <w:rPr>
          <w:rFonts w:ascii="Calibri Light" w:hAnsi="Calibri Light"/>
        </w:rPr>
        <w:t>od których dane osobowe bezpośrednio lub pośrednio pozyskałem</w:t>
      </w:r>
      <w:r w:rsidRPr="00E76453">
        <w:rPr>
          <w:rFonts w:ascii="Calibri Light" w:hAnsi="Calibri Light"/>
          <w:color w:val="000000"/>
        </w:rPr>
        <w:t xml:space="preserve"> w  celu ubiegania się o udzielenie zamówienia publicznego w  niniejszym postępowaniu</w:t>
      </w:r>
      <w:r w:rsidRPr="00E76453">
        <w:rPr>
          <w:rFonts w:ascii="Calibri Light" w:hAnsi="Calibri Light"/>
        </w:rPr>
        <w:t>.</w:t>
      </w:r>
    </w:p>
    <w:p w14:paraId="767D2410" w14:textId="77777777" w:rsidR="006E2CE4" w:rsidRPr="00E76453" w:rsidRDefault="006E2CE4" w:rsidP="006E2CE4">
      <w:pPr>
        <w:tabs>
          <w:tab w:val="right" w:pos="4140"/>
          <w:tab w:val="left" w:leader="dot" w:pos="7380"/>
          <w:tab w:val="left" w:leader="dot" w:pos="7920"/>
        </w:tabs>
        <w:autoSpaceDE w:val="0"/>
        <w:spacing w:line="276" w:lineRule="auto"/>
        <w:jc w:val="both"/>
        <w:rPr>
          <w:rFonts w:ascii="Calibri Light" w:hAnsi="Calibri Light" w:cs="Arial"/>
        </w:rPr>
      </w:pPr>
      <w:r w:rsidRPr="00E76453">
        <w:rPr>
          <w:rFonts w:ascii="Calibri Light" w:hAnsi="Calibri Light" w:cs="Arial"/>
          <w:color w:val="000000"/>
          <w:vertAlign w:val="superscript"/>
        </w:rPr>
        <w:t xml:space="preserve">1) </w:t>
      </w:r>
      <w:r w:rsidRPr="00E76453">
        <w:rPr>
          <w:rFonts w:ascii="Calibri Light" w:hAnsi="Calibri Light" w:cs="Arial"/>
        </w:rPr>
        <w:t xml:space="preserve">rozporządzenie Parlamentu Europejskiego i Rady (UE) 2016/679 z dnia 27 kwietnia 2016 r. </w:t>
      </w:r>
      <w:r>
        <w:rPr>
          <w:rFonts w:ascii="Calibri Light" w:hAnsi="Calibri Light" w:cs="Arial"/>
        </w:rPr>
        <w:br/>
      </w:r>
      <w:r w:rsidRPr="00E76453">
        <w:rPr>
          <w:rFonts w:ascii="Calibri Light" w:hAnsi="Calibri Light" w:cs="Arial"/>
        </w:rPr>
        <w:t>w  sprawie ochrony osób fizycznych w  związku z przetwarzaniem danych osobowych i w  sprawie swobodnego przepływu takich danych oraz uchylenia dyrektywy 95/46/WE (ogólne rozporządzenie o ochronie danych) (Dz. Urz. UE L 119 z 04.05.2016, str. 1).</w:t>
      </w:r>
    </w:p>
    <w:p w14:paraId="39DD7DE9" w14:textId="77777777" w:rsidR="006E2CE4" w:rsidRPr="00E76453" w:rsidRDefault="006E2CE4" w:rsidP="006E2CE4">
      <w:pPr>
        <w:pStyle w:val="Akapitzlist"/>
        <w:numPr>
          <w:ilvl w:val="0"/>
          <w:numId w:val="73"/>
        </w:numPr>
        <w:spacing w:after="0" w:line="276" w:lineRule="auto"/>
        <w:ind w:left="284"/>
        <w:jc w:val="both"/>
        <w:rPr>
          <w:rFonts w:ascii="Calibri Light" w:hAnsi="Calibri Light"/>
        </w:rPr>
      </w:pPr>
      <w:r w:rsidRPr="00E76453">
        <w:rPr>
          <w:rFonts w:ascii="Calibri Light" w:hAnsi="Calibri Light"/>
        </w:rPr>
        <w:t>Do oferty dołączono:</w:t>
      </w:r>
    </w:p>
    <w:p w14:paraId="0134367B" w14:textId="77777777" w:rsidR="006E2CE4" w:rsidRPr="00E76453" w:rsidRDefault="006E2CE4" w:rsidP="006E2CE4">
      <w:pPr>
        <w:pStyle w:val="Akapitzlist"/>
        <w:numPr>
          <w:ilvl w:val="0"/>
          <w:numId w:val="74"/>
        </w:numPr>
        <w:spacing w:after="0" w:line="276" w:lineRule="auto"/>
        <w:jc w:val="both"/>
        <w:rPr>
          <w:rFonts w:ascii="Calibri Light" w:hAnsi="Calibri Light"/>
        </w:rPr>
      </w:pPr>
      <w:r w:rsidRPr="00E76453">
        <w:rPr>
          <w:rFonts w:ascii="Calibri Light" w:hAnsi="Calibri Light"/>
        </w:rPr>
        <w:t>……………………………………….</w:t>
      </w:r>
    </w:p>
    <w:p w14:paraId="59E6721D" w14:textId="65B4009C" w:rsidR="006E2CE4" w:rsidRPr="00C12228" w:rsidRDefault="006E2CE4" w:rsidP="00C12228">
      <w:pPr>
        <w:pStyle w:val="Akapitzlist"/>
        <w:numPr>
          <w:ilvl w:val="0"/>
          <w:numId w:val="74"/>
        </w:numPr>
        <w:spacing w:after="0" w:line="276" w:lineRule="auto"/>
        <w:jc w:val="both"/>
        <w:rPr>
          <w:rFonts w:ascii="Calibri Light" w:hAnsi="Calibri Light"/>
        </w:rPr>
      </w:pPr>
      <w:r w:rsidRPr="00E76453">
        <w:rPr>
          <w:rFonts w:ascii="Calibri Light" w:hAnsi="Calibri Light"/>
        </w:rPr>
        <w:t>……………………………………</w:t>
      </w:r>
    </w:p>
    <w:p w14:paraId="78B4A2D1" w14:textId="77777777" w:rsidR="006E2CE4" w:rsidRDefault="006E2CE4" w:rsidP="006E2CE4">
      <w:pPr>
        <w:pStyle w:val="Akapitzlist"/>
        <w:numPr>
          <w:ilvl w:val="0"/>
          <w:numId w:val="73"/>
        </w:numPr>
        <w:spacing w:after="0" w:line="276" w:lineRule="auto"/>
        <w:ind w:left="284"/>
        <w:jc w:val="both"/>
        <w:rPr>
          <w:rFonts w:ascii="Calibri Light" w:hAnsi="Calibri Light"/>
        </w:rPr>
      </w:pPr>
      <w:r w:rsidRPr="00E76453">
        <w:rPr>
          <w:rFonts w:ascii="Calibri Light" w:hAnsi="Calibri Light"/>
        </w:rPr>
        <w:t>Inne informacje Wykonawcy ……………………....………………………..…………………</w:t>
      </w:r>
    </w:p>
    <w:p w14:paraId="14B3AC50" w14:textId="77777777" w:rsidR="00C12228" w:rsidRPr="00E76453" w:rsidRDefault="00C12228" w:rsidP="002468EB">
      <w:pPr>
        <w:pStyle w:val="Akapitzlist"/>
        <w:spacing w:after="0" w:line="276" w:lineRule="auto"/>
        <w:ind w:left="284"/>
        <w:jc w:val="both"/>
        <w:rPr>
          <w:rFonts w:ascii="Calibri Light" w:hAnsi="Calibri Light"/>
        </w:rPr>
      </w:pPr>
    </w:p>
    <w:tbl>
      <w:tblPr>
        <w:tblW w:w="9622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5943"/>
      </w:tblGrid>
      <w:tr w:rsidR="006E2CE4" w:rsidRPr="00AF3D56" w14:paraId="62CB9823" w14:textId="77777777" w:rsidTr="00035E12">
        <w:trPr>
          <w:trHeight w:val="1621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4AA23AEA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PODPISY</w:t>
            </w:r>
          </w:p>
          <w:p w14:paraId="4CBAF2CE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sz w:val="16"/>
                <w:szCs w:val="16"/>
              </w:rPr>
              <w:t>osób upoważnionych do podpisywania dokumentów przetargowych</w:t>
            </w:r>
          </w:p>
          <w:p w14:paraId="3B01B3D6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i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i/>
                <w:sz w:val="16"/>
                <w:szCs w:val="16"/>
              </w:rPr>
              <w:t>(zgodnie z dokumentami rejestrowymi – odpis z KRS, Centralnej Ewidencji i Informacji o Działalności Gospodarczej, pełnomocnictwa)</w:t>
            </w:r>
          </w:p>
        </w:tc>
        <w:tc>
          <w:tcPr>
            <w:tcW w:w="59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B5CDAE7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446B8AB" w14:textId="77777777" w:rsidR="006E2CE4" w:rsidRPr="00A632CD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PODPISANO PODPIS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EM ELEKTRONICZNYM</w:t>
            </w:r>
          </w:p>
          <w:p w14:paraId="471E6070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sz w:val="16"/>
                <w:szCs w:val="16"/>
              </w:rPr>
              <w:t>........................................................................................................</w:t>
            </w:r>
          </w:p>
          <w:p w14:paraId="736674BD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Cs/>
                <w:i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Cs/>
                <w:i/>
                <w:sz w:val="16"/>
                <w:szCs w:val="16"/>
              </w:rPr>
              <w:t>Dokument należy wypełnić i podpisać kwalifikowanym podpisem elektronicznym lub podpisem zaufanym lub podpisem osobistym.</w:t>
            </w:r>
          </w:p>
          <w:p w14:paraId="3C995E83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/>
                <w:i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Cs/>
                <w:i/>
                <w:sz w:val="16"/>
                <w:szCs w:val="16"/>
              </w:rPr>
              <w:t>Zamawiający zaleca zapisanie dokumentu w formacie PDF</w:t>
            </w:r>
          </w:p>
        </w:tc>
      </w:tr>
    </w:tbl>
    <w:p w14:paraId="0792BDED" w14:textId="238CF076" w:rsidR="00A65026" w:rsidRDefault="00A65026">
      <w:bookmarkStart w:id="3" w:name="_Toc166071232"/>
      <w:bookmarkStart w:id="4" w:name="_Hlk87274365"/>
      <w:r>
        <w:br w:type="page"/>
      </w:r>
    </w:p>
    <w:p w14:paraId="33240502" w14:textId="18F5856B" w:rsidR="006E2CE4" w:rsidRPr="00896ADA" w:rsidRDefault="006E2CE4" w:rsidP="00A65026">
      <w:pPr>
        <w:pStyle w:val="Nagwek1"/>
        <w:numPr>
          <w:ilvl w:val="0"/>
          <w:numId w:val="0"/>
        </w:numPr>
        <w:shd w:val="clear" w:color="auto" w:fill="D9D9D9"/>
        <w:tabs>
          <w:tab w:val="left" w:pos="1305"/>
          <w:tab w:val="right" w:pos="8455"/>
        </w:tabs>
        <w:ind w:left="432"/>
        <w:rPr>
          <w:rFonts w:ascii="Calibri Light" w:hAnsi="Calibri Light" w:cs="Calibri Light"/>
          <w:sz w:val="24"/>
          <w:szCs w:val="24"/>
        </w:rPr>
      </w:pPr>
      <w:bookmarkStart w:id="5" w:name="_Toc176957590"/>
      <w:r w:rsidRPr="00481916">
        <w:rPr>
          <w:rFonts w:ascii="Calibri Light" w:hAnsi="Calibri Light" w:cs="Calibri Light"/>
          <w:sz w:val="24"/>
          <w:szCs w:val="24"/>
        </w:rPr>
        <w:lastRenderedPageBreak/>
        <w:t>Załącznik nr 2 do SWZ – Oświadczenie Wykonawcy</w:t>
      </w:r>
      <w:r>
        <w:rPr>
          <w:rFonts w:ascii="Calibri Light" w:hAnsi="Calibri Light" w:cs="Calibri Light"/>
          <w:sz w:val="24"/>
          <w:szCs w:val="24"/>
        </w:rPr>
        <w:t xml:space="preserve"> art. 125 ust.1</w:t>
      </w:r>
      <w:bookmarkEnd w:id="3"/>
      <w:bookmarkEnd w:id="5"/>
      <w:r>
        <w:rPr>
          <w:rFonts w:ascii="Calibri Light" w:hAnsi="Calibri Light" w:cs="Calibri Light"/>
          <w:sz w:val="24"/>
          <w:szCs w:val="24"/>
        </w:rPr>
        <w:t xml:space="preserve"> </w:t>
      </w:r>
    </w:p>
    <w:p w14:paraId="07E0DB9F" w14:textId="77777777" w:rsidR="006E2CE4" w:rsidRPr="00AF3D56" w:rsidRDefault="006E2CE4" w:rsidP="00C12228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 xml:space="preserve">Wykonawca: </w:t>
      </w:r>
    </w:p>
    <w:p w14:paraId="58561796" w14:textId="77777777" w:rsidR="006E2CE4" w:rsidRPr="00AF3D56" w:rsidRDefault="006E2CE4" w:rsidP="00C12228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>………………………………………….</w:t>
      </w:r>
    </w:p>
    <w:p w14:paraId="79D3B180" w14:textId="77777777" w:rsidR="006E2CE4" w:rsidRPr="00AF3D56" w:rsidRDefault="006E2CE4" w:rsidP="00C12228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>………………………………………….</w:t>
      </w:r>
    </w:p>
    <w:p w14:paraId="494D7DCD" w14:textId="77777777" w:rsidR="006E2CE4" w:rsidRPr="00AF3D56" w:rsidRDefault="006E2CE4" w:rsidP="00C12228">
      <w:pPr>
        <w:spacing w:after="0"/>
        <w:jc w:val="both"/>
        <w:rPr>
          <w:rFonts w:ascii="Calibri Light" w:hAnsi="Calibri Light" w:cs="Calibri Light"/>
          <w:bCs/>
          <w:iCs/>
          <w:sz w:val="16"/>
          <w:szCs w:val="16"/>
          <w:lang w:eastAsia="x-none"/>
        </w:rPr>
      </w:pPr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 xml:space="preserve">(pełna nazwa/firma, adres, w zależności </w:t>
      </w:r>
    </w:p>
    <w:p w14:paraId="3CDFF684" w14:textId="77777777" w:rsidR="006E2CE4" w:rsidRPr="00AF3D56" w:rsidRDefault="006E2CE4" w:rsidP="00C12228">
      <w:pPr>
        <w:spacing w:after="0"/>
        <w:jc w:val="both"/>
        <w:rPr>
          <w:rFonts w:ascii="Calibri Light" w:hAnsi="Calibri Light" w:cs="Calibri Light"/>
          <w:bCs/>
          <w:iCs/>
          <w:sz w:val="16"/>
          <w:szCs w:val="16"/>
          <w:lang w:eastAsia="x-none"/>
        </w:rPr>
      </w:pPr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>od podmiotu: NIP/PESEL, KRS/</w:t>
      </w:r>
      <w:proofErr w:type="spellStart"/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>CEiDG</w:t>
      </w:r>
      <w:proofErr w:type="spellEnd"/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>)</w:t>
      </w:r>
    </w:p>
    <w:p w14:paraId="77010602" w14:textId="77777777" w:rsidR="006E2CE4" w:rsidRPr="00AF3D56" w:rsidRDefault="006E2CE4" w:rsidP="00C12228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 xml:space="preserve">reprezentowany przez: </w:t>
      </w:r>
    </w:p>
    <w:p w14:paraId="7D5075AE" w14:textId="77777777" w:rsidR="006E2CE4" w:rsidRPr="00AF3D56" w:rsidRDefault="006E2CE4" w:rsidP="00C12228">
      <w:pPr>
        <w:spacing w:after="0"/>
        <w:jc w:val="both"/>
        <w:rPr>
          <w:rFonts w:ascii="Calibri Light" w:hAnsi="Calibri Light" w:cs="Calibri Light"/>
          <w:bCs/>
          <w:iCs/>
          <w:sz w:val="16"/>
          <w:szCs w:val="16"/>
          <w:lang w:eastAsia="x-none"/>
        </w:rPr>
      </w:pPr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>……………………………………………………..</w:t>
      </w:r>
    </w:p>
    <w:p w14:paraId="12BF9743" w14:textId="77777777" w:rsidR="006E2CE4" w:rsidRPr="00AF3D56" w:rsidRDefault="006E2CE4" w:rsidP="00C12228">
      <w:pPr>
        <w:spacing w:after="0"/>
        <w:jc w:val="both"/>
        <w:rPr>
          <w:rFonts w:ascii="Calibri Light" w:hAnsi="Calibri Light" w:cs="Calibri Light"/>
          <w:bCs/>
          <w:iCs/>
          <w:sz w:val="16"/>
          <w:szCs w:val="16"/>
          <w:lang w:eastAsia="x-none"/>
        </w:rPr>
      </w:pPr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 xml:space="preserve">(imię, nazwisko, stanowisko/podstawa </w:t>
      </w:r>
    </w:p>
    <w:p w14:paraId="5B1AB357" w14:textId="77777777" w:rsidR="006E2CE4" w:rsidRPr="00AF3D56" w:rsidRDefault="006E2CE4" w:rsidP="00C12228">
      <w:pPr>
        <w:spacing w:after="0"/>
        <w:jc w:val="both"/>
        <w:rPr>
          <w:rFonts w:ascii="Calibri Light" w:hAnsi="Calibri Light" w:cs="Calibri Light"/>
          <w:bCs/>
          <w:iCs/>
          <w:sz w:val="16"/>
          <w:szCs w:val="16"/>
          <w:lang w:eastAsia="x-none"/>
        </w:rPr>
      </w:pPr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>do reprezentacji)</w:t>
      </w:r>
    </w:p>
    <w:p w14:paraId="2A5EEDD1" w14:textId="77777777" w:rsidR="006E2CE4" w:rsidRDefault="006E2CE4" w:rsidP="006E2CE4">
      <w:pPr>
        <w:rPr>
          <w:rFonts w:ascii="Calibri Light" w:hAnsi="Calibri Light" w:cs="Calibri Light"/>
          <w:i/>
          <w:iCs/>
          <w:sz w:val="14"/>
          <w:szCs w:val="14"/>
        </w:rPr>
      </w:pPr>
    </w:p>
    <w:p w14:paraId="16D64345" w14:textId="1964BC6A" w:rsidR="006E2CE4" w:rsidRPr="00745CA6" w:rsidRDefault="006E2CE4" w:rsidP="006E2CE4">
      <w:pPr>
        <w:jc w:val="center"/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</w:pPr>
      <w:r w:rsidRPr="00745CA6"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>OŚWIADCZENIE WYKONAWCY DOTYCZĄCE PODSTAW</w:t>
      </w:r>
      <w:r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 xml:space="preserve"> DO </w:t>
      </w:r>
      <w:r w:rsidRPr="00745CA6"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 xml:space="preserve">WYKLUCZENIA </w:t>
      </w:r>
      <w:r w:rsidR="00C12228"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br/>
      </w:r>
      <w:r w:rsidRPr="00745CA6"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>Z POSTĘPOWANIA I SPEŁNIENIA WARUNKÓW UDZIAŁU</w:t>
      </w:r>
      <w:r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 xml:space="preserve"> W  </w:t>
      </w:r>
      <w:r w:rsidRPr="00745CA6"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 xml:space="preserve">POSTĘPOWANIU   </w:t>
      </w:r>
    </w:p>
    <w:p w14:paraId="34DF6776" w14:textId="77777777" w:rsidR="006E2CE4" w:rsidRDefault="006E2CE4" w:rsidP="006E2CE4">
      <w:pPr>
        <w:jc w:val="both"/>
        <w:rPr>
          <w:rFonts w:ascii="Calibri Light" w:hAnsi="Calibri Light" w:cs="Calibri Light"/>
          <w:bCs/>
          <w:iCs/>
          <w:lang w:eastAsia="x-none"/>
        </w:rPr>
      </w:pPr>
      <w:r w:rsidRPr="0031164A">
        <w:rPr>
          <w:rFonts w:ascii="Calibri Light" w:hAnsi="Calibri Light" w:cs="Calibri Light"/>
          <w:b/>
          <w:bCs/>
        </w:rPr>
        <w:t>INFORMACJA DOTYCZĄCA WYKONAWCY:</w:t>
      </w:r>
      <w:r w:rsidRPr="00AF3D56">
        <w:rPr>
          <w:rFonts w:ascii="Calibri Light" w:hAnsi="Calibri Light" w:cs="Calibri Light"/>
          <w:bCs/>
          <w:iCs/>
          <w:lang w:eastAsia="x-none"/>
        </w:rPr>
        <w:tab/>
      </w:r>
    </w:p>
    <w:p w14:paraId="7990F8F3" w14:textId="3A02FDEB" w:rsidR="006E2CE4" w:rsidRDefault="006E2CE4" w:rsidP="006E2CE4">
      <w:pPr>
        <w:jc w:val="both"/>
        <w:rPr>
          <w:rFonts w:ascii="Calibri Light" w:hAnsi="Calibri Light" w:cs="Calibri Light"/>
        </w:rPr>
      </w:pPr>
      <w:r w:rsidRPr="00AF3D56">
        <w:rPr>
          <w:rFonts w:ascii="Calibri Light" w:hAnsi="Calibri Light" w:cs="Calibri Light"/>
          <w:bCs/>
          <w:iCs/>
          <w:lang w:eastAsia="x-none"/>
        </w:rPr>
        <w:t xml:space="preserve">Na potrzeby </w:t>
      </w:r>
      <w:r w:rsidRPr="00CE4EE2">
        <w:rPr>
          <w:rFonts w:ascii="Calibri Light" w:hAnsi="Calibri Light" w:cs="Calibri Light"/>
          <w:bCs/>
          <w:iCs/>
          <w:lang w:eastAsia="x-none"/>
        </w:rPr>
        <w:t>postępowania o udzielenie zamówienia publicznego pn.</w:t>
      </w:r>
      <w:r w:rsidRPr="007323C4">
        <w:rPr>
          <w:rFonts w:ascii="Calibri Light" w:hAnsi="Calibri Light" w:cs="Calibri Light"/>
        </w:rPr>
        <w:t>:</w:t>
      </w:r>
      <w:r w:rsidR="00C12228" w:rsidRPr="00C12228">
        <w:rPr>
          <w:rFonts w:ascii="Calibri Light" w:hAnsi="Calibri Light" w:cs="Calibri Light"/>
          <w:b/>
          <w:bCs/>
        </w:rPr>
        <w:t xml:space="preserve"> </w:t>
      </w:r>
      <w:r w:rsidR="00C12228" w:rsidRPr="00C70403">
        <w:rPr>
          <w:rFonts w:ascii="Calibri Light" w:hAnsi="Calibri Light" w:cs="Calibri Light"/>
          <w:b/>
          <w:bCs/>
        </w:rPr>
        <w:t xml:space="preserve">„ZORGANIZOWANIE GRUPOWEJ MOBILNOŚCI EDUKACYJNEJ UCZNIÓW </w:t>
      </w:r>
      <w:r w:rsidR="00C12228" w:rsidRPr="00C70403">
        <w:rPr>
          <w:rFonts w:ascii="Calibri Light" w:hAnsi="Calibri Light" w:cs="Calibri Light"/>
          <w:b/>
        </w:rPr>
        <w:t>ZESPOŁU SZKÓŁ CENTRUM KSZTAŁCENIA ROLNICZEGO IM. JADWIGI DZIUBIŃSKIEJ W GOLĄDKOWIE – wyjazd nr 2”</w:t>
      </w:r>
      <w:r w:rsidR="00C12228">
        <w:rPr>
          <w:rFonts w:ascii="Calibri Light" w:hAnsi="Calibri Light" w:cs="Calibri Light"/>
          <w:b/>
        </w:rPr>
        <w:t xml:space="preserve"> </w:t>
      </w:r>
      <w:r w:rsidRPr="00AF3D56">
        <w:rPr>
          <w:rFonts w:ascii="Calibri Light" w:hAnsi="Calibri Light" w:cs="Calibri Light"/>
        </w:rPr>
        <w:t xml:space="preserve">prowadzonego przez </w:t>
      </w:r>
      <w:r w:rsidR="00C12228">
        <w:rPr>
          <w:rFonts w:ascii="Calibri Light" w:hAnsi="Calibri Light" w:cs="Calibri Light"/>
        </w:rPr>
        <w:t>Zamawiającego</w:t>
      </w:r>
      <w:r w:rsidRPr="00AF3D56">
        <w:rPr>
          <w:rFonts w:ascii="Calibri Light" w:hAnsi="Calibri Light" w:cs="Calibri Light"/>
        </w:rPr>
        <w:t xml:space="preserve"> oświadczam, co następuje:</w:t>
      </w:r>
    </w:p>
    <w:p w14:paraId="35E919F3" w14:textId="77777777" w:rsidR="00235023" w:rsidRDefault="006E2CE4" w:rsidP="00235023">
      <w:pPr>
        <w:numPr>
          <w:ilvl w:val="0"/>
          <w:numId w:val="76"/>
        </w:numPr>
        <w:spacing w:after="0" w:line="240" w:lineRule="auto"/>
        <w:ind w:left="426"/>
        <w:jc w:val="both"/>
        <w:rPr>
          <w:rFonts w:ascii="Calibri Light" w:hAnsi="Calibri Light" w:cs="Calibri Light"/>
        </w:rPr>
      </w:pPr>
      <w:r w:rsidRPr="00C30305">
        <w:rPr>
          <w:rFonts w:ascii="Calibri Light" w:hAnsi="Calibri Light" w:cs="Calibri Light"/>
        </w:rPr>
        <w:t xml:space="preserve">Mając na uwadze przesłanki wykluczenia z postępowania, zawarte w  art. 108 ust. 1 </w:t>
      </w:r>
      <w:r w:rsidRPr="00C30305">
        <w:rPr>
          <w:rFonts w:ascii="Calibri Light" w:hAnsi="Calibri Light" w:cs="Calibri Light"/>
          <w:b/>
          <w:bCs/>
        </w:rPr>
        <w:t>oświadczam/y</w:t>
      </w:r>
      <w:r w:rsidRPr="00C30305">
        <w:rPr>
          <w:rFonts w:ascii="Calibri Light" w:hAnsi="Calibri Light" w:cs="Calibri Light"/>
        </w:rPr>
        <w:t>, że nie podlegam/y wykluczeniu.</w:t>
      </w:r>
    </w:p>
    <w:p w14:paraId="2B1F4A37" w14:textId="77777777" w:rsidR="00235023" w:rsidRDefault="006E2CE4" w:rsidP="00235023">
      <w:pPr>
        <w:numPr>
          <w:ilvl w:val="0"/>
          <w:numId w:val="76"/>
        </w:numPr>
        <w:spacing w:after="0" w:line="240" w:lineRule="auto"/>
        <w:ind w:left="426"/>
        <w:jc w:val="both"/>
        <w:rPr>
          <w:rFonts w:ascii="Calibri Light" w:hAnsi="Calibri Light" w:cs="Calibri Light"/>
        </w:rPr>
      </w:pPr>
      <w:r w:rsidRPr="00235023">
        <w:rPr>
          <w:rFonts w:ascii="Calibri Light" w:hAnsi="Calibri Light" w:cs="Calibri Light"/>
        </w:rPr>
        <w:t xml:space="preserve">Oświadczam/my, że </w:t>
      </w:r>
      <w:r w:rsidRPr="00235023">
        <w:rPr>
          <w:rFonts w:ascii="Calibri Light" w:hAnsi="Calibri Light" w:cs="Calibri Light"/>
          <w:b/>
        </w:rPr>
        <w:t xml:space="preserve">nie podlegam wykluczeniu </w:t>
      </w:r>
      <w:r w:rsidRPr="00235023">
        <w:rPr>
          <w:rFonts w:ascii="Calibri Light" w:hAnsi="Calibri Light" w:cs="Calibri Light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235023">
        <w:rPr>
          <w:rFonts w:ascii="Calibri Light" w:hAnsi="Calibri Light" w:cs="Calibri Light"/>
        </w:rPr>
        <w:t>t.j</w:t>
      </w:r>
      <w:proofErr w:type="spellEnd"/>
      <w:r w:rsidRPr="00235023">
        <w:rPr>
          <w:rFonts w:ascii="Calibri Light" w:hAnsi="Calibri Light" w:cs="Calibri Light"/>
        </w:rPr>
        <w:t xml:space="preserve">. Dz. U. z 2024 r. poz. 507). </w:t>
      </w:r>
    </w:p>
    <w:p w14:paraId="35745454" w14:textId="6EF43EEF" w:rsidR="006E2CE4" w:rsidRPr="00235023" w:rsidRDefault="006E2CE4" w:rsidP="00235023">
      <w:pPr>
        <w:numPr>
          <w:ilvl w:val="0"/>
          <w:numId w:val="76"/>
        </w:numPr>
        <w:spacing w:after="0" w:line="240" w:lineRule="auto"/>
        <w:ind w:left="426"/>
        <w:jc w:val="both"/>
        <w:rPr>
          <w:rFonts w:ascii="Calibri Light" w:hAnsi="Calibri Light" w:cs="Calibri Light"/>
        </w:rPr>
      </w:pPr>
      <w:r w:rsidRPr="00235023">
        <w:rPr>
          <w:rFonts w:ascii="Calibri Light" w:hAnsi="Calibri Light"/>
          <w:b/>
        </w:rPr>
        <w:t>O</w:t>
      </w:r>
      <w:r w:rsidRPr="00235023">
        <w:rPr>
          <w:rFonts w:ascii="Calibri Light" w:hAnsi="Calibri Light"/>
          <w:b/>
          <w:lang w:val="ru-RU"/>
        </w:rPr>
        <w:t>świadczam</w:t>
      </w:r>
      <w:r w:rsidRPr="00235023">
        <w:rPr>
          <w:rFonts w:ascii="Calibri Light" w:hAnsi="Calibri Light"/>
          <w:b/>
        </w:rPr>
        <w:t>/y</w:t>
      </w:r>
      <w:r w:rsidRPr="00235023">
        <w:rPr>
          <w:rFonts w:ascii="Calibri Light" w:hAnsi="Calibri Light"/>
          <w:b/>
          <w:lang w:val="ru-RU"/>
        </w:rPr>
        <w:t>,</w:t>
      </w:r>
      <w:r w:rsidRPr="00235023">
        <w:rPr>
          <w:rFonts w:ascii="Calibri Light" w:hAnsi="Calibri Light"/>
          <w:lang w:val="ru-RU"/>
        </w:rPr>
        <w:t xml:space="preserve"> że </w:t>
      </w:r>
      <w:r w:rsidRPr="00235023">
        <w:rPr>
          <w:rFonts w:ascii="Calibri Light" w:hAnsi="Calibri Light"/>
        </w:rPr>
        <w:t xml:space="preserve">zachodzą w  stosunku do mnie/do nas podstawy wykluczenia </w:t>
      </w:r>
      <w:r w:rsidRPr="00235023">
        <w:rPr>
          <w:rFonts w:ascii="Calibri Light" w:hAnsi="Calibri Light"/>
        </w:rPr>
        <w:br/>
        <w:t>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4AD3FC4C" w14:textId="46F71733" w:rsidR="006E2CE4" w:rsidRPr="00C30305" w:rsidRDefault="006E2CE4" w:rsidP="006E2CE4">
      <w:pPr>
        <w:rPr>
          <w:rFonts w:ascii="Calibri Light" w:hAnsi="Calibri Light"/>
        </w:rPr>
      </w:pPr>
      <w:r w:rsidRPr="00C30305">
        <w:rPr>
          <w:rFonts w:ascii="Calibri Light" w:hAnsi="Calibri Ligh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82CB06" w14:textId="77777777" w:rsidR="006E2CE4" w:rsidRPr="0056305A" w:rsidRDefault="006E2CE4" w:rsidP="006E2CE4">
      <w:pPr>
        <w:rPr>
          <w:rFonts w:ascii="Calibri Light" w:hAnsi="Calibri Light"/>
          <w:i/>
        </w:rPr>
      </w:pPr>
      <w:r w:rsidRPr="0056305A">
        <w:rPr>
          <w:rFonts w:ascii="Calibri Light" w:hAnsi="Calibri Light"/>
          <w:i/>
        </w:rPr>
        <w:t>* Wypełnić, jeżeli dotyczy</w:t>
      </w:r>
    </w:p>
    <w:p w14:paraId="51B36FBC" w14:textId="77777777" w:rsidR="006E2CE4" w:rsidRDefault="006E2CE4" w:rsidP="006E2CE4">
      <w:pPr>
        <w:jc w:val="both"/>
        <w:rPr>
          <w:rFonts w:ascii="Calibri Light" w:hAnsi="Calibri Light" w:cs="Calibri Light"/>
          <w:sz w:val="18"/>
        </w:rPr>
      </w:pPr>
      <w:r w:rsidRPr="000C40C4">
        <w:rPr>
          <w:rFonts w:ascii="Calibri Light" w:hAnsi="Calibri Light" w:cs="Calibri Light"/>
          <w:b/>
          <w:sz w:val="18"/>
        </w:rPr>
        <w:t xml:space="preserve">Uwaga – </w:t>
      </w:r>
      <w:r>
        <w:rPr>
          <w:rFonts w:ascii="Calibri Light" w:hAnsi="Calibri Light" w:cs="Calibri Light"/>
          <w:sz w:val="18"/>
        </w:rPr>
        <w:t>wypełnić pkt 3</w:t>
      </w:r>
      <w:r w:rsidRPr="000C40C4">
        <w:rPr>
          <w:rFonts w:ascii="Calibri Light" w:hAnsi="Calibri Light" w:cs="Calibri Light"/>
          <w:sz w:val="18"/>
        </w:rPr>
        <w:t xml:space="preserve"> tylko w  przypadku, kiedy w  stosunku do Wykonawcy zachodzą podstawy wykluczenia spośród wymienionych w art. 108 ust. 1 ustawy P</w:t>
      </w:r>
      <w:r>
        <w:rPr>
          <w:rFonts w:ascii="Calibri Light" w:hAnsi="Calibri Light" w:cs="Calibri Light"/>
          <w:sz w:val="18"/>
        </w:rPr>
        <w:t>ZP</w:t>
      </w:r>
      <w:r w:rsidRPr="000C40C4">
        <w:rPr>
          <w:rFonts w:ascii="Calibri Light" w:hAnsi="Calibri Light" w:cs="Calibri Light"/>
          <w:sz w:val="18"/>
        </w:rPr>
        <w:t>.</w:t>
      </w:r>
    </w:p>
    <w:p w14:paraId="527EE758" w14:textId="77777777" w:rsidR="00235023" w:rsidRDefault="006E2CE4" w:rsidP="00235023">
      <w:pPr>
        <w:pStyle w:val="Akapitzlist"/>
        <w:numPr>
          <w:ilvl w:val="0"/>
          <w:numId w:val="76"/>
        </w:numPr>
        <w:spacing w:after="0" w:line="240" w:lineRule="auto"/>
        <w:ind w:left="426"/>
        <w:contextualSpacing w:val="0"/>
        <w:jc w:val="both"/>
        <w:rPr>
          <w:rFonts w:ascii="Calibri Light" w:hAnsi="Calibri Light"/>
        </w:rPr>
      </w:pPr>
      <w:r w:rsidRPr="00C30305">
        <w:rPr>
          <w:rFonts w:ascii="Calibri Light" w:hAnsi="Calibri Light"/>
          <w:b/>
        </w:rPr>
        <w:t>Oświadczam/y,</w:t>
      </w:r>
      <w:r w:rsidRPr="00C30305">
        <w:rPr>
          <w:rFonts w:ascii="Calibri Light" w:hAnsi="Calibri Light"/>
        </w:rPr>
        <w:t xml:space="preserve"> że spełniam/y warunki ud</w:t>
      </w:r>
      <w:r>
        <w:rPr>
          <w:rFonts w:ascii="Calibri Light" w:hAnsi="Calibri Light"/>
        </w:rPr>
        <w:t xml:space="preserve">ziału w  postępowaniu określone </w:t>
      </w:r>
      <w:r w:rsidRPr="00C30305">
        <w:rPr>
          <w:rFonts w:ascii="Calibri Light" w:hAnsi="Calibri Light"/>
        </w:rPr>
        <w:t>przez</w:t>
      </w:r>
      <w:r>
        <w:rPr>
          <w:rFonts w:ascii="Calibri Light" w:hAnsi="Calibri Light"/>
        </w:rPr>
        <w:t> </w:t>
      </w:r>
      <w:r w:rsidRPr="00C30305">
        <w:rPr>
          <w:rFonts w:ascii="Calibri Light" w:hAnsi="Calibri Light"/>
        </w:rPr>
        <w:t>Zamawiającego w  Specyfikacji Warunków Zamówienia oraz w  Ogłoszeniu o zamówieniu.</w:t>
      </w:r>
    </w:p>
    <w:p w14:paraId="7639B568" w14:textId="1D9AB0D7" w:rsidR="006E2CE4" w:rsidRPr="00235023" w:rsidRDefault="006E2CE4" w:rsidP="00235023">
      <w:pPr>
        <w:pStyle w:val="Akapitzlist"/>
        <w:numPr>
          <w:ilvl w:val="0"/>
          <w:numId w:val="76"/>
        </w:numPr>
        <w:spacing w:after="0" w:line="240" w:lineRule="auto"/>
        <w:ind w:left="426"/>
        <w:contextualSpacing w:val="0"/>
        <w:jc w:val="both"/>
        <w:rPr>
          <w:rFonts w:ascii="Calibri Light" w:hAnsi="Calibri Light"/>
        </w:rPr>
      </w:pPr>
      <w:r w:rsidRPr="00235023">
        <w:rPr>
          <w:rFonts w:ascii="Calibri Light" w:hAnsi="Calibri Light"/>
          <w:b/>
        </w:rPr>
        <w:t>Oświadczam/y</w:t>
      </w:r>
      <w:r w:rsidRPr="00235023">
        <w:rPr>
          <w:rFonts w:ascii="Calibri Light" w:hAnsi="Calibri Light"/>
        </w:rPr>
        <w:t>, że w  celu potwierdzenia spełniania warunków udziału</w:t>
      </w:r>
      <w:r w:rsidR="00235023" w:rsidRPr="00235023">
        <w:rPr>
          <w:rFonts w:ascii="Calibri Light" w:hAnsi="Calibri Light"/>
        </w:rPr>
        <w:t xml:space="preserve"> </w:t>
      </w:r>
      <w:r w:rsidRPr="00235023">
        <w:rPr>
          <w:rFonts w:ascii="Calibri Light" w:hAnsi="Calibri Light"/>
        </w:rPr>
        <w:t>w  postępowaniu wskazanych przez Zamawiającego, polegam/y na zdolnościach następujących podmiotów udostępniających zasoby: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3269"/>
        <w:gridCol w:w="4935"/>
      </w:tblGrid>
      <w:tr w:rsidR="006E2CE4" w14:paraId="6911E8F7" w14:textId="77777777" w:rsidTr="00035E12">
        <w:tc>
          <w:tcPr>
            <w:tcW w:w="392" w:type="dxa"/>
            <w:shd w:val="clear" w:color="auto" w:fill="auto"/>
          </w:tcPr>
          <w:p w14:paraId="1EF14574" w14:textId="77777777" w:rsidR="006E2CE4" w:rsidRPr="002A7C30" w:rsidRDefault="006E2CE4" w:rsidP="00035E12">
            <w:pPr>
              <w:jc w:val="both"/>
              <w:rPr>
                <w:rFonts w:ascii="Calibri Light" w:hAnsi="Calibri Light"/>
                <w:b/>
              </w:rPr>
            </w:pPr>
            <w:r w:rsidRPr="002A7C30">
              <w:rPr>
                <w:rFonts w:ascii="Calibri Light" w:hAnsi="Calibri Light"/>
                <w:b/>
              </w:rPr>
              <w:t>lp.</w:t>
            </w:r>
          </w:p>
        </w:tc>
        <w:tc>
          <w:tcPr>
            <w:tcW w:w="3431" w:type="dxa"/>
            <w:shd w:val="clear" w:color="auto" w:fill="auto"/>
          </w:tcPr>
          <w:p w14:paraId="2902318F" w14:textId="77777777" w:rsidR="006E2CE4" w:rsidRPr="002A7C30" w:rsidRDefault="006E2CE4" w:rsidP="00035E12">
            <w:pPr>
              <w:jc w:val="center"/>
              <w:rPr>
                <w:rFonts w:ascii="Calibri Light" w:hAnsi="Calibri Light"/>
                <w:b/>
              </w:rPr>
            </w:pPr>
            <w:r w:rsidRPr="002A7C30">
              <w:rPr>
                <w:rStyle w:val="highlight"/>
                <w:rFonts w:ascii="Calibri Light" w:hAnsi="Calibri Light"/>
                <w:lang w:eastAsia="hi-IN"/>
              </w:rPr>
              <w:t>Pełna nazwa/firma</w:t>
            </w:r>
            <w:r>
              <w:rPr>
                <w:rStyle w:val="highlight"/>
                <w:rFonts w:ascii="Calibri Light" w:hAnsi="Calibri Light"/>
                <w:lang w:eastAsia="hi-IN"/>
              </w:rPr>
              <w:t xml:space="preserve"> i </w:t>
            </w:r>
            <w:r w:rsidRPr="002A7C30">
              <w:rPr>
                <w:rStyle w:val="highlight"/>
                <w:rFonts w:ascii="Calibri Light" w:hAnsi="Calibri Light"/>
                <w:lang w:eastAsia="hi-IN"/>
              </w:rPr>
              <w:t>adres oraz KRS/</w:t>
            </w:r>
            <w:proofErr w:type="spellStart"/>
            <w:r w:rsidRPr="002A7C30">
              <w:rPr>
                <w:rStyle w:val="highlight"/>
                <w:rFonts w:ascii="Calibri Light" w:hAnsi="Calibri Light"/>
                <w:lang w:eastAsia="hi-IN"/>
              </w:rPr>
              <w:t>CEiDG</w:t>
            </w:r>
            <w:proofErr w:type="spellEnd"/>
            <w:r w:rsidRPr="002A7C30">
              <w:rPr>
                <w:rStyle w:val="highlight"/>
                <w:rFonts w:ascii="Calibri Light" w:hAnsi="Calibri Light"/>
                <w:lang w:eastAsia="hi-IN"/>
              </w:rPr>
              <w:t xml:space="preserve"> podmiotu trzeciego</w:t>
            </w:r>
          </w:p>
        </w:tc>
        <w:tc>
          <w:tcPr>
            <w:tcW w:w="5239" w:type="dxa"/>
            <w:shd w:val="clear" w:color="auto" w:fill="auto"/>
          </w:tcPr>
          <w:p w14:paraId="5433FA30" w14:textId="77777777" w:rsidR="006E2CE4" w:rsidRPr="002A7C30" w:rsidRDefault="006E2CE4" w:rsidP="00035E12">
            <w:pPr>
              <w:jc w:val="center"/>
              <w:rPr>
                <w:rFonts w:ascii="Calibri Light" w:hAnsi="Calibri Light"/>
                <w:b/>
              </w:rPr>
            </w:pPr>
            <w:r w:rsidRPr="002A7C30">
              <w:rPr>
                <w:rStyle w:val="highlight"/>
                <w:rFonts w:ascii="Calibri Light" w:hAnsi="Calibri Light"/>
                <w:lang w:eastAsia="hi-IN"/>
              </w:rPr>
              <w:t>Wskazanie warunku określonego</w:t>
            </w:r>
            <w:r>
              <w:rPr>
                <w:rStyle w:val="highlight"/>
                <w:rFonts w:ascii="Calibri Light" w:hAnsi="Calibri Light"/>
                <w:lang w:eastAsia="hi-IN"/>
              </w:rPr>
              <w:t xml:space="preserve"> w  SWZ, którego </w:t>
            </w:r>
            <w:r w:rsidRPr="002A7C30">
              <w:rPr>
                <w:rStyle w:val="highlight"/>
                <w:rFonts w:ascii="Calibri Light" w:hAnsi="Calibri Light"/>
                <w:lang w:eastAsia="hi-IN"/>
              </w:rPr>
              <w:t>dotyczy wsparcie podmiotu trzeciego</w:t>
            </w:r>
          </w:p>
        </w:tc>
      </w:tr>
      <w:tr w:rsidR="006E2CE4" w14:paraId="1657A419" w14:textId="77777777" w:rsidTr="00035E12">
        <w:tc>
          <w:tcPr>
            <w:tcW w:w="392" w:type="dxa"/>
            <w:shd w:val="clear" w:color="auto" w:fill="auto"/>
          </w:tcPr>
          <w:p w14:paraId="6F232A4A" w14:textId="77777777" w:rsidR="006E2CE4" w:rsidRPr="002A7C30" w:rsidRDefault="006E2CE4" w:rsidP="00035E12">
            <w:pPr>
              <w:jc w:val="both"/>
              <w:rPr>
                <w:rFonts w:ascii="Calibri Light" w:hAnsi="Calibri Light"/>
              </w:rPr>
            </w:pPr>
            <w:r w:rsidRPr="002A7C30">
              <w:rPr>
                <w:rFonts w:ascii="Calibri Light" w:hAnsi="Calibri Light"/>
              </w:rPr>
              <w:lastRenderedPageBreak/>
              <w:t>1</w:t>
            </w:r>
          </w:p>
        </w:tc>
        <w:tc>
          <w:tcPr>
            <w:tcW w:w="3431" w:type="dxa"/>
            <w:shd w:val="clear" w:color="auto" w:fill="auto"/>
          </w:tcPr>
          <w:p w14:paraId="331A3B91" w14:textId="77777777" w:rsidR="006E2CE4" w:rsidRPr="002A7C30" w:rsidRDefault="006E2CE4" w:rsidP="00035E12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5239" w:type="dxa"/>
            <w:shd w:val="clear" w:color="auto" w:fill="auto"/>
          </w:tcPr>
          <w:p w14:paraId="106BE5B2" w14:textId="77777777" w:rsidR="006E2CE4" w:rsidRPr="002A7C30" w:rsidRDefault="006E2CE4" w:rsidP="00035E12">
            <w:pPr>
              <w:jc w:val="both"/>
              <w:rPr>
                <w:rFonts w:ascii="Calibri Light" w:hAnsi="Calibri Light"/>
              </w:rPr>
            </w:pPr>
          </w:p>
        </w:tc>
      </w:tr>
      <w:tr w:rsidR="006E2CE4" w14:paraId="3CAC2172" w14:textId="77777777" w:rsidTr="00035E12">
        <w:tc>
          <w:tcPr>
            <w:tcW w:w="392" w:type="dxa"/>
            <w:shd w:val="clear" w:color="auto" w:fill="auto"/>
          </w:tcPr>
          <w:p w14:paraId="3B3F2308" w14:textId="77777777" w:rsidR="006E2CE4" w:rsidRPr="002A7C30" w:rsidRDefault="006E2CE4" w:rsidP="00035E12">
            <w:pPr>
              <w:jc w:val="both"/>
              <w:rPr>
                <w:rFonts w:ascii="Calibri Light" w:hAnsi="Calibri Light"/>
              </w:rPr>
            </w:pPr>
            <w:r w:rsidRPr="002A7C30">
              <w:rPr>
                <w:rFonts w:ascii="Calibri Light" w:hAnsi="Calibri Light"/>
              </w:rPr>
              <w:t>2</w:t>
            </w:r>
          </w:p>
        </w:tc>
        <w:tc>
          <w:tcPr>
            <w:tcW w:w="3431" w:type="dxa"/>
            <w:shd w:val="clear" w:color="auto" w:fill="auto"/>
          </w:tcPr>
          <w:p w14:paraId="002FBC7B" w14:textId="77777777" w:rsidR="006E2CE4" w:rsidRPr="002A7C30" w:rsidRDefault="006E2CE4" w:rsidP="00035E12">
            <w:pPr>
              <w:jc w:val="both"/>
              <w:rPr>
                <w:rFonts w:ascii="Calibri Light" w:hAnsi="Calibri Light"/>
              </w:rPr>
            </w:pPr>
          </w:p>
        </w:tc>
        <w:tc>
          <w:tcPr>
            <w:tcW w:w="5239" w:type="dxa"/>
            <w:shd w:val="clear" w:color="auto" w:fill="auto"/>
          </w:tcPr>
          <w:p w14:paraId="425E749A" w14:textId="77777777" w:rsidR="006E2CE4" w:rsidRPr="002A7C30" w:rsidRDefault="006E2CE4" w:rsidP="00035E12">
            <w:pPr>
              <w:jc w:val="both"/>
              <w:rPr>
                <w:rFonts w:ascii="Calibri Light" w:hAnsi="Calibri Light"/>
              </w:rPr>
            </w:pPr>
          </w:p>
        </w:tc>
      </w:tr>
    </w:tbl>
    <w:p w14:paraId="328BF10D" w14:textId="77777777" w:rsidR="006E2CE4" w:rsidRDefault="006E2CE4" w:rsidP="00235023">
      <w:pPr>
        <w:pStyle w:val="Akapitzlist"/>
        <w:numPr>
          <w:ilvl w:val="0"/>
          <w:numId w:val="76"/>
        </w:numPr>
        <w:spacing w:after="0" w:line="240" w:lineRule="auto"/>
        <w:ind w:left="284"/>
        <w:contextualSpacing w:val="0"/>
        <w:jc w:val="both"/>
        <w:rPr>
          <w:rFonts w:ascii="Calibri Light" w:hAnsi="Calibri Light"/>
        </w:rPr>
      </w:pPr>
      <w:r w:rsidRPr="00EF7309">
        <w:rPr>
          <w:rFonts w:ascii="Calibri Light" w:hAnsi="Calibri Light"/>
          <w:b/>
        </w:rPr>
        <w:t>Oświadczam/y,</w:t>
      </w:r>
      <w:r w:rsidRPr="00EF7309">
        <w:rPr>
          <w:rFonts w:ascii="Calibri Light" w:hAnsi="Calibri Light"/>
        </w:rPr>
        <w:t xml:space="preserve"> że wszystkie informacje podane</w:t>
      </w:r>
      <w:r>
        <w:rPr>
          <w:rFonts w:ascii="Calibri Light" w:hAnsi="Calibri Light"/>
        </w:rPr>
        <w:t xml:space="preserve"> w  </w:t>
      </w:r>
      <w:r w:rsidRPr="00EF7309">
        <w:rPr>
          <w:rFonts w:ascii="Calibri Light" w:hAnsi="Calibri Light"/>
        </w:rPr>
        <w:t>powyższym oświadczeniu są aktualne</w:t>
      </w:r>
      <w:r w:rsidRPr="00EF7309">
        <w:rPr>
          <w:rFonts w:ascii="Calibri Light" w:hAnsi="Calibri Light"/>
        </w:rPr>
        <w:br/>
        <w:t>i zgodne z prawdą oraz zostały przedstawione z pełną świadomością konsekwencji wprowadzenia Zamawiającego</w:t>
      </w:r>
      <w:r>
        <w:rPr>
          <w:rFonts w:ascii="Calibri Light" w:hAnsi="Calibri Light"/>
        </w:rPr>
        <w:t xml:space="preserve"> w  </w:t>
      </w:r>
      <w:r w:rsidRPr="00EF7309">
        <w:rPr>
          <w:rFonts w:ascii="Calibri Light" w:hAnsi="Calibri Light"/>
        </w:rPr>
        <w:t xml:space="preserve">błąd przy przedstawianiu informacji. </w:t>
      </w:r>
    </w:p>
    <w:p w14:paraId="0C6EC7CE" w14:textId="77777777" w:rsidR="00235023" w:rsidRPr="00EF7309" w:rsidRDefault="00235023" w:rsidP="00235023">
      <w:pPr>
        <w:pStyle w:val="Akapitzlist"/>
        <w:spacing w:after="0" w:line="240" w:lineRule="auto"/>
        <w:ind w:left="284"/>
        <w:contextualSpacing w:val="0"/>
        <w:jc w:val="both"/>
        <w:rPr>
          <w:rFonts w:ascii="Calibri Light" w:hAnsi="Calibri Light"/>
        </w:rPr>
      </w:pPr>
    </w:p>
    <w:tbl>
      <w:tblPr>
        <w:tblW w:w="9566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7"/>
        <w:gridCol w:w="5909"/>
      </w:tblGrid>
      <w:tr w:rsidR="006E2CE4" w:rsidRPr="004B7820" w14:paraId="383566EB" w14:textId="77777777" w:rsidTr="00035E12">
        <w:trPr>
          <w:trHeight w:val="442"/>
          <w:jc w:val="center"/>
        </w:trPr>
        <w:tc>
          <w:tcPr>
            <w:tcW w:w="365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3DAB4302" w14:textId="77777777" w:rsidR="006E2CE4" w:rsidRPr="0031164A" w:rsidRDefault="006E2CE4" w:rsidP="00035E12">
            <w:pPr>
              <w:tabs>
                <w:tab w:val="left" w:pos="1392"/>
              </w:tabs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31164A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PODPISY</w:t>
            </w:r>
          </w:p>
          <w:p w14:paraId="6E3681E9" w14:textId="77777777" w:rsidR="006E2CE4" w:rsidRPr="0031164A" w:rsidRDefault="006E2CE4" w:rsidP="00035E12">
            <w:pPr>
              <w:tabs>
                <w:tab w:val="left" w:pos="1392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1164A">
              <w:rPr>
                <w:rFonts w:ascii="Calibri Light" w:hAnsi="Calibri Light" w:cs="Calibri Light"/>
                <w:sz w:val="16"/>
                <w:szCs w:val="16"/>
              </w:rPr>
              <w:t>osób upoważnionych do podpisywania dokumentów przetargowych</w:t>
            </w:r>
          </w:p>
          <w:p w14:paraId="3C22ADD9" w14:textId="77777777" w:rsidR="006E2CE4" w:rsidRPr="0031164A" w:rsidRDefault="006E2CE4" w:rsidP="00035E12">
            <w:pPr>
              <w:tabs>
                <w:tab w:val="left" w:pos="1392"/>
              </w:tabs>
              <w:jc w:val="center"/>
              <w:rPr>
                <w:rFonts w:ascii="Calibri Light" w:hAnsi="Calibri Light" w:cs="Calibri Light"/>
                <w:i/>
                <w:sz w:val="16"/>
                <w:szCs w:val="16"/>
              </w:rPr>
            </w:pPr>
            <w:r w:rsidRPr="0031164A">
              <w:rPr>
                <w:rFonts w:ascii="Calibri Light" w:hAnsi="Calibri Light" w:cs="Calibri Light"/>
                <w:i/>
                <w:sz w:val="16"/>
                <w:szCs w:val="16"/>
              </w:rPr>
              <w:t>(zgodnie z dokumentami rejestrowymi – odpis z KRS, Centralnej Ewidencji i Informacji o Działalności Gospodarczej, pełnomocnictwa)</w:t>
            </w:r>
          </w:p>
        </w:tc>
        <w:tc>
          <w:tcPr>
            <w:tcW w:w="59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742E62" w14:textId="77777777" w:rsidR="006E2CE4" w:rsidRPr="0031164A" w:rsidRDefault="006E2CE4" w:rsidP="00035E12">
            <w:pPr>
              <w:tabs>
                <w:tab w:val="left" w:pos="1392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9242332" w14:textId="77777777" w:rsidR="006E2CE4" w:rsidRPr="0031164A" w:rsidRDefault="006E2CE4" w:rsidP="00035E12">
            <w:pPr>
              <w:tabs>
                <w:tab w:val="left" w:pos="1392"/>
              </w:tabs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31164A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PODPISANO PODPISEM ELEKTRONICZNYM</w:t>
            </w:r>
          </w:p>
          <w:p w14:paraId="1A66F47B" w14:textId="77777777" w:rsidR="006E2CE4" w:rsidRPr="0031164A" w:rsidRDefault="006E2CE4" w:rsidP="00035E12">
            <w:pPr>
              <w:tabs>
                <w:tab w:val="left" w:pos="1392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31164A">
              <w:rPr>
                <w:rFonts w:ascii="Calibri Light" w:hAnsi="Calibri Light" w:cs="Calibri Light"/>
                <w:sz w:val="16"/>
                <w:szCs w:val="16"/>
              </w:rPr>
              <w:t>........................................................................................................</w:t>
            </w:r>
          </w:p>
          <w:p w14:paraId="7ABDD8D0" w14:textId="77777777" w:rsidR="006E2CE4" w:rsidRPr="0031164A" w:rsidRDefault="006E2CE4" w:rsidP="00035E12">
            <w:pPr>
              <w:tabs>
                <w:tab w:val="left" w:pos="1392"/>
              </w:tabs>
              <w:jc w:val="center"/>
              <w:rPr>
                <w:rFonts w:ascii="Calibri Light" w:hAnsi="Calibri Light" w:cs="Calibri Light"/>
                <w:bCs/>
                <w:i/>
                <w:sz w:val="16"/>
                <w:szCs w:val="16"/>
              </w:rPr>
            </w:pPr>
            <w:r w:rsidRPr="0031164A">
              <w:rPr>
                <w:rFonts w:ascii="Calibri Light" w:hAnsi="Calibri Light" w:cs="Calibri Light"/>
                <w:bCs/>
                <w:i/>
                <w:sz w:val="16"/>
                <w:szCs w:val="16"/>
              </w:rPr>
              <w:t>Dokument należy wypełnić i podpisać kwalifikowanym podpisem elektronicznym lub podpisem zaufanym lub podpisem osobistym.</w:t>
            </w:r>
          </w:p>
          <w:p w14:paraId="6033A45D" w14:textId="77777777" w:rsidR="006E2CE4" w:rsidRPr="0031164A" w:rsidRDefault="006E2CE4" w:rsidP="00035E12">
            <w:pPr>
              <w:tabs>
                <w:tab w:val="left" w:pos="1392"/>
              </w:tabs>
              <w:jc w:val="center"/>
              <w:rPr>
                <w:rFonts w:ascii="Calibri Light" w:hAnsi="Calibri Light" w:cs="Calibri Light"/>
                <w:b/>
                <w:i/>
                <w:sz w:val="16"/>
                <w:szCs w:val="16"/>
              </w:rPr>
            </w:pPr>
            <w:r w:rsidRPr="0031164A">
              <w:rPr>
                <w:rFonts w:ascii="Calibri Light" w:hAnsi="Calibri Light" w:cs="Calibri Light"/>
                <w:bCs/>
                <w:i/>
                <w:sz w:val="16"/>
                <w:szCs w:val="16"/>
              </w:rPr>
              <w:t>Zamawiający zaleca zapisanie dokumentu w  formacie PDF</w:t>
            </w:r>
          </w:p>
        </w:tc>
      </w:tr>
    </w:tbl>
    <w:p w14:paraId="23CB748D" w14:textId="77777777" w:rsidR="00235023" w:rsidRDefault="00235023" w:rsidP="006E2CE4">
      <w:pPr>
        <w:jc w:val="both"/>
        <w:rPr>
          <w:rFonts w:ascii="Calibri Light" w:eastAsia="Calibri" w:hAnsi="Calibri Light"/>
          <w:sz w:val="16"/>
          <w:szCs w:val="16"/>
          <w:u w:val="single"/>
        </w:rPr>
      </w:pPr>
    </w:p>
    <w:p w14:paraId="73BA04C2" w14:textId="00B11050" w:rsidR="006E2CE4" w:rsidRPr="00235023" w:rsidRDefault="006E2CE4" w:rsidP="006E2CE4">
      <w:pPr>
        <w:jc w:val="both"/>
        <w:rPr>
          <w:rFonts w:ascii="Calibri Light" w:hAnsi="Calibri Light" w:cs="Calibri Light"/>
          <w:bCs/>
          <w:iCs/>
          <w:sz w:val="18"/>
          <w:szCs w:val="18"/>
          <w:lang w:eastAsia="x-none"/>
        </w:rPr>
      </w:pPr>
      <w:r w:rsidRPr="00235023">
        <w:rPr>
          <w:rFonts w:ascii="Calibri Light" w:eastAsia="Calibri" w:hAnsi="Calibri Light"/>
          <w:sz w:val="18"/>
          <w:szCs w:val="18"/>
          <w:u w:val="single"/>
        </w:rPr>
        <w:t>Uwaga:</w:t>
      </w:r>
    </w:p>
    <w:p w14:paraId="425579F1" w14:textId="6157AA09" w:rsidR="006E2CE4" w:rsidRPr="00235023" w:rsidRDefault="006E2CE4" w:rsidP="006E2CE4">
      <w:pPr>
        <w:jc w:val="both"/>
        <w:rPr>
          <w:rFonts w:ascii="Calibri Light" w:eastAsia="Calibri" w:hAnsi="Calibri Light"/>
          <w:sz w:val="18"/>
          <w:szCs w:val="18"/>
        </w:rPr>
      </w:pPr>
      <w:r w:rsidRPr="00235023">
        <w:rPr>
          <w:rFonts w:ascii="Calibri Light" w:eastAsia="Calibri" w:hAnsi="Calibri Light"/>
          <w:sz w:val="18"/>
          <w:szCs w:val="18"/>
        </w:rPr>
        <w:t xml:space="preserve">W przypadku Wykonawców wspólnie ubiegających się o zamówienie niniejsze oświadczenie powinno być złożone przez każdego z Wykonawców w zakresie podstaw wykluczenia z postępowania oraz spełniania warunków udziału </w:t>
      </w:r>
      <w:r w:rsidR="00235023">
        <w:rPr>
          <w:rFonts w:ascii="Calibri Light" w:eastAsia="Calibri" w:hAnsi="Calibri Light"/>
          <w:sz w:val="18"/>
          <w:szCs w:val="18"/>
        </w:rPr>
        <w:br/>
      </w:r>
      <w:r w:rsidRPr="00235023">
        <w:rPr>
          <w:rFonts w:ascii="Calibri Light" w:eastAsia="Calibri" w:hAnsi="Calibri Light"/>
          <w:sz w:val="18"/>
          <w:szCs w:val="18"/>
        </w:rPr>
        <w:t>w postępowaniu – odpowiednio w  zakresie, w jakim każdy z Wykonawców wykazuje spełnianie warunków udziału w postępowaniu.</w:t>
      </w:r>
      <w:bookmarkEnd w:id="4"/>
    </w:p>
    <w:p w14:paraId="6433E8F1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367C4FF3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5A13F46B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4A94903A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406DD55D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509F37E3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072FD6E9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51545B25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2C39849E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35A163A3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0B782D93" w14:textId="77777777" w:rsidR="006E2CE4" w:rsidRDefault="006E2CE4" w:rsidP="006E2CE4">
      <w:pPr>
        <w:jc w:val="both"/>
        <w:rPr>
          <w:rFonts w:ascii="Calibri Light" w:eastAsia="Calibri" w:hAnsi="Calibri Light"/>
          <w:sz w:val="16"/>
          <w:szCs w:val="16"/>
        </w:rPr>
      </w:pPr>
    </w:p>
    <w:p w14:paraId="1C790D36" w14:textId="17660887" w:rsidR="00272357" w:rsidRDefault="00272357">
      <w:pPr>
        <w:rPr>
          <w:rFonts w:ascii="Calibri Light" w:eastAsia="Calibri" w:hAnsi="Calibri Light"/>
          <w:sz w:val="16"/>
          <w:szCs w:val="16"/>
        </w:rPr>
      </w:pPr>
      <w:r>
        <w:rPr>
          <w:rFonts w:ascii="Calibri Light" w:eastAsia="Calibri" w:hAnsi="Calibri Light"/>
          <w:sz w:val="16"/>
          <w:szCs w:val="16"/>
        </w:rPr>
        <w:br w:type="page"/>
      </w:r>
    </w:p>
    <w:p w14:paraId="2671CE36" w14:textId="77777777" w:rsidR="006E2CE4" w:rsidRPr="008F0208" w:rsidRDefault="006E2CE4" w:rsidP="006E2CE4">
      <w:pPr>
        <w:keepNext/>
        <w:shd w:val="clear" w:color="auto" w:fill="D9D9D9"/>
        <w:spacing w:before="240"/>
        <w:jc w:val="right"/>
        <w:outlineLvl w:val="0"/>
        <w:rPr>
          <w:rFonts w:ascii="Calibri Light" w:hAnsi="Calibri Light" w:cs="Calibri Light"/>
          <w:b/>
          <w:bCs/>
          <w:iCs/>
          <w:lang w:eastAsia="x-none"/>
        </w:rPr>
      </w:pPr>
      <w:bookmarkStart w:id="6" w:name="_Toc166071233"/>
      <w:bookmarkStart w:id="7" w:name="_Toc176957591"/>
      <w:r w:rsidRPr="008F0208">
        <w:rPr>
          <w:rFonts w:ascii="Calibri Light" w:hAnsi="Calibri Light" w:cs="Calibri Light"/>
          <w:b/>
          <w:bCs/>
          <w:iCs/>
          <w:lang w:eastAsia="x-none"/>
        </w:rPr>
        <w:lastRenderedPageBreak/>
        <w:t xml:space="preserve">Załącznik nr 3 </w:t>
      </w:r>
      <w:r>
        <w:rPr>
          <w:rFonts w:ascii="Calibri Light" w:hAnsi="Calibri Light" w:cs="Calibri Light"/>
          <w:b/>
          <w:bCs/>
          <w:iCs/>
          <w:lang w:eastAsia="x-none"/>
        </w:rPr>
        <w:t xml:space="preserve">do SWZ </w:t>
      </w:r>
      <w:r w:rsidRPr="008F0208">
        <w:rPr>
          <w:rFonts w:ascii="Calibri Light" w:hAnsi="Calibri Light" w:cs="Calibri Light"/>
          <w:b/>
          <w:bCs/>
          <w:iCs/>
          <w:lang w:eastAsia="x-none"/>
        </w:rPr>
        <w:t>– Oświadczenie podmiotu udostępniającego zasoby</w:t>
      </w:r>
      <w:r>
        <w:rPr>
          <w:rFonts w:ascii="Calibri Light" w:hAnsi="Calibri Light" w:cs="Calibri Light"/>
          <w:b/>
          <w:bCs/>
          <w:iCs/>
          <w:lang w:eastAsia="x-none"/>
        </w:rPr>
        <w:t xml:space="preserve"> art. 125 ust. 5</w:t>
      </w:r>
      <w:bookmarkEnd w:id="6"/>
      <w:bookmarkEnd w:id="7"/>
    </w:p>
    <w:p w14:paraId="4B19EBC9" w14:textId="77777777" w:rsidR="006E2CE4" w:rsidRPr="00AF3D56" w:rsidRDefault="006E2CE4" w:rsidP="00793C3C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 xml:space="preserve">Podmiot udostępniający zasoby </w:t>
      </w:r>
    </w:p>
    <w:p w14:paraId="3C776319" w14:textId="77777777" w:rsidR="006E2CE4" w:rsidRPr="00AF3D56" w:rsidRDefault="006E2CE4" w:rsidP="00793C3C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>………………………………………….</w:t>
      </w:r>
    </w:p>
    <w:p w14:paraId="4B219132" w14:textId="77777777" w:rsidR="006E2CE4" w:rsidRPr="00AF3D56" w:rsidRDefault="006E2CE4" w:rsidP="00793C3C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>………………………………………….</w:t>
      </w:r>
    </w:p>
    <w:p w14:paraId="61CC0035" w14:textId="77777777" w:rsidR="006E2CE4" w:rsidRPr="00AF3D56" w:rsidRDefault="006E2CE4" w:rsidP="00793C3C">
      <w:pPr>
        <w:spacing w:after="0"/>
        <w:jc w:val="both"/>
        <w:rPr>
          <w:rFonts w:ascii="Calibri Light" w:hAnsi="Calibri Light" w:cs="Calibri Light"/>
          <w:bCs/>
          <w:iCs/>
          <w:lang w:eastAsia="x-none"/>
        </w:rPr>
      </w:pPr>
      <w:r w:rsidRPr="00AF3D56">
        <w:rPr>
          <w:rFonts w:ascii="Calibri Light" w:hAnsi="Calibri Light" w:cs="Calibri Light"/>
          <w:bCs/>
          <w:iCs/>
          <w:lang w:eastAsia="x-none"/>
        </w:rPr>
        <w:t>(pełna nazwa/firma, adres,</w:t>
      </w:r>
      <w:r>
        <w:rPr>
          <w:rFonts w:ascii="Calibri Light" w:hAnsi="Calibri Light" w:cs="Calibri Light"/>
          <w:bCs/>
          <w:iCs/>
          <w:lang w:eastAsia="x-none"/>
        </w:rPr>
        <w:t xml:space="preserve"> w  </w:t>
      </w:r>
      <w:r w:rsidRPr="00AF3D56">
        <w:rPr>
          <w:rFonts w:ascii="Calibri Light" w:hAnsi="Calibri Light" w:cs="Calibri Light"/>
          <w:bCs/>
          <w:iCs/>
          <w:lang w:eastAsia="x-none"/>
        </w:rPr>
        <w:t xml:space="preserve">zależności </w:t>
      </w:r>
    </w:p>
    <w:p w14:paraId="6A30D14F" w14:textId="77777777" w:rsidR="006E2CE4" w:rsidRPr="00AF3D56" w:rsidRDefault="006E2CE4" w:rsidP="00793C3C">
      <w:pPr>
        <w:spacing w:after="0"/>
        <w:jc w:val="both"/>
        <w:rPr>
          <w:rFonts w:ascii="Calibri Light" w:hAnsi="Calibri Light" w:cs="Calibri Light"/>
          <w:bCs/>
          <w:iCs/>
          <w:lang w:eastAsia="x-none"/>
        </w:rPr>
      </w:pPr>
      <w:r w:rsidRPr="00AF3D56">
        <w:rPr>
          <w:rFonts w:ascii="Calibri Light" w:hAnsi="Calibri Light" w:cs="Calibri Light"/>
          <w:bCs/>
          <w:iCs/>
          <w:lang w:eastAsia="x-none"/>
        </w:rPr>
        <w:t>od podmiotu: NIP/PESEL, KRS/</w:t>
      </w:r>
      <w:proofErr w:type="spellStart"/>
      <w:r w:rsidRPr="00AF3D56">
        <w:rPr>
          <w:rFonts w:ascii="Calibri Light" w:hAnsi="Calibri Light" w:cs="Calibri Light"/>
          <w:bCs/>
          <w:iCs/>
          <w:lang w:eastAsia="x-none"/>
        </w:rPr>
        <w:t>CEiDG</w:t>
      </w:r>
      <w:proofErr w:type="spellEnd"/>
      <w:r w:rsidRPr="00AF3D56">
        <w:rPr>
          <w:rFonts w:ascii="Calibri Light" w:hAnsi="Calibri Light" w:cs="Calibri Light"/>
          <w:bCs/>
          <w:iCs/>
          <w:lang w:eastAsia="x-none"/>
        </w:rPr>
        <w:t>)</w:t>
      </w:r>
    </w:p>
    <w:p w14:paraId="6DDABEA7" w14:textId="77777777" w:rsidR="006E2CE4" w:rsidRPr="00AF3D56" w:rsidRDefault="006E2CE4" w:rsidP="00793C3C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 xml:space="preserve">reprezentowany przez: </w:t>
      </w:r>
    </w:p>
    <w:p w14:paraId="7BD10FA4" w14:textId="77777777" w:rsidR="006E2CE4" w:rsidRPr="00AF3D56" w:rsidRDefault="006E2CE4" w:rsidP="00793C3C">
      <w:pPr>
        <w:spacing w:after="0"/>
        <w:jc w:val="both"/>
        <w:rPr>
          <w:rFonts w:ascii="Calibri Light" w:hAnsi="Calibri Light" w:cs="Calibri Light"/>
          <w:bCs/>
          <w:iCs/>
          <w:lang w:eastAsia="x-none"/>
        </w:rPr>
      </w:pPr>
      <w:r w:rsidRPr="00AF3D56">
        <w:rPr>
          <w:rFonts w:ascii="Calibri Light" w:hAnsi="Calibri Light" w:cs="Calibri Light"/>
          <w:bCs/>
          <w:iCs/>
          <w:lang w:eastAsia="x-none"/>
        </w:rPr>
        <w:t>……………………………………………………..</w:t>
      </w:r>
    </w:p>
    <w:p w14:paraId="1E51F3E7" w14:textId="77777777" w:rsidR="006E2CE4" w:rsidRPr="00D730CD" w:rsidRDefault="006E2CE4" w:rsidP="00793C3C">
      <w:pPr>
        <w:spacing w:after="0"/>
        <w:jc w:val="both"/>
        <w:rPr>
          <w:rFonts w:ascii="Calibri Light" w:hAnsi="Calibri Light" w:cs="Calibri Light"/>
          <w:bCs/>
          <w:iCs/>
          <w:lang w:eastAsia="x-none"/>
        </w:rPr>
      </w:pPr>
      <w:r w:rsidRPr="00AF3D56">
        <w:rPr>
          <w:rFonts w:ascii="Calibri Light" w:hAnsi="Calibri Light" w:cs="Calibri Light"/>
          <w:bCs/>
          <w:iCs/>
          <w:lang w:eastAsia="x-none"/>
        </w:rPr>
        <w:t>(imię, nazwisko, stanowisko</w:t>
      </w:r>
      <w:r w:rsidRPr="00D730CD">
        <w:rPr>
          <w:rFonts w:ascii="Calibri Light" w:hAnsi="Calibri Light" w:cs="Calibri Light"/>
          <w:bCs/>
          <w:iCs/>
          <w:lang w:eastAsia="x-none"/>
        </w:rPr>
        <w:t xml:space="preserve">/podstawa </w:t>
      </w:r>
    </w:p>
    <w:p w14:paraId="490698FE" w14:textId="77777777" w:rsidR="006E2CE4" w:rsidRPr="00D730CD" w:rsidRDefault="006E2CE4" w:rsidP="00793C3C">
      <w:pPr>
        <w:spacing w:after="0"/>
        <w:jc w:val="both"/>
        <w:rPr>
          <w:rFonts w:ascii="Calibri Light" w:hAnsi="Calibri Light" w:cs="Calibri Light"/>
          <w:bCs/>
          <w:iCs/>
          <w:lang w:eastAsia="x-none"/>
        </w:rPr>
      </w:pPr>
      <w:r w:rsidRPr="00D730CD">
        <w:rPr>
          <w:rFonts w:ascii="Calibri Light" w:hAnsi="Calibri Light" w:cs="Calibri Light"/>
          <w:bCs/>
          <w:iCs/>
          <w:lang w:eastAsia="x-none"/>
        </w:rPr>
        <w:t>do reprezentacji)</w:t>
      </w:r>
    </w:p>
    <w:p w14:paraId="67B3E671" w14:textId="77777777" w:rsidR="004759FC" w:rsidRDefault="004759FC" w:rsidP="00793C3C">
      <w:pPr>
        <w:spacing w:after="0"/>
        <w:jc w:val="center"/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</w:pPr>
    </w:p>
    <w:p w14:paraId="1D282B55" w14:textId="0BDE3C17" w:rsidR="006E2CE4" w:rsidRDefault="006E2CE4" w:rsidP="00793C3C">
      <w:pPr>
        <w:spacing w:after="0"/>
        <w:jc w:val="center"/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</w:pPr>
      <w:r w:rsidRPr="00D730CD"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>OŚWIADCZENIE DOTYCZĄCE PODSTAW</w:t>
      </w:r>
      <w:r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 xml:space="preserve"> DO </w:t>
      </w:r>
      <w:r w:rsidRPr="00D730CD"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 xml:space="preserve">WYKLUCZENIA Z POSTĘPOWANIA </w:t>
      </w:r>
      <w:r w:rsidRPr="00D730CD"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br/>
        <w:t>I SPEŁNIANIA WARUNKÓW UDZIAŁU</w:t>
      </w:r>
      <w:r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 xml:space="preserve"> W </w:t>
      </w:r>
      <w:r w:rsidRPr="00D730CD"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 xml:space="preserve">POSTĘPOWANIU </w:t>
      </w:r>
    </w:p>
    <w:p w14:paraId="2913144D" w14:textId="77777777" w:rsidR="006E2CE4" w:rsidRDefault="006E2CE4" w:rsidP="00793C3C">
      <w:pPr>
        <w:spacing w:after="0"/>
        <w:jc w:val="center"/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</w:pPr>
      <w:r w:rsidRPr="00D730CD"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  <w:t>PODMIOTU UDOSTĘPNIAJĄCEGO ZASOBY</w:t>
      </w:r>
    </w:p>
    <w:p w14:paraId="5BFE9F32" w14:textId="77777777" w:rsidR="006E2CE4" w:rsidRPr="00D730CD" w:rsidRDefault="006E2CE4" w:rsidP="006E2CE4">
      <w:pPr>
        <w:jc w:val="center"/>
        <w:rPr>
          <w:rFonts w:ascii="Calibri Light" w:hAnsi="Calibri Light" w:cs="Calibri Light"/>
          <w:b/>
          <w:iCs/>
          <w:smallCaps/>
          <w:sz w:val="24"/>
          <w:szCs w:val="24"/>
          <w:lang w:eastAsia="x-none"/>
        </w:rPr>
      </w:pPr>
    </w:p>
    <w:p w14:paraId="522E171B" w14:textId="77777777" w:rsidR="006E2CE4" w:rsidRDefault="006E2CE4" w:rsidP="006E2CE4">
      <w:pPr>
        <w:autoSpaceDE w:val="0"/>
        <w:autoSpaceDN w:val="0"/>
        <w:adjustRightInd w:val="0"/>
        <w:jc w:val="both"/>
        <w:rPr>
          <w:rFonts w:ascii="Calibri Light" w:hAnsi="Calibri Light" w:cs="Calibri"/>
          <w:b/>
        </w:rPr>
      </w:pPr>
      <w:r w:rsidRPr="004055B8">
        <w:rPr>
          <w:rFonts w:ascii="Calibri Light" w:hAnsi="Calibri Light" w:cs="Calibri"/>
          <w:b/>
        </w:rPr>
        <w:t>INFORMACJA DOTYCZĄCA PODMIOTU TRZECIEGO:</w:t>
      </w:r>
    </w:p>
    <w:p w14:paraId="4D394DC2" w14:textId="3B9C294C" w:rsidR="006E2CE4" w:rsidRPr="004055B8" w:rsidRDefault="006E2CE4" w:rsidP="006E2CE4">
      <w:pPr>
        <w:autoSpaceDE w:val="0"/>
        <w:autoSpaceDN w:val="0"/>
        <w:adjustRightInd w:val="0"/>
        <w:jc w:val="both"/>
        <w:rPr>
          <w:rFonts w:ascii="Calibri Light" w:hAnsi="Calibri Light" w:cs="Calibri"/>
        </w:rPr>
      </w:pPr>
      <w:r w:rsidRPr="009E768D">
        <w:rPr>
          <w:rFonts w:ascii="Calibri Light" w:hAnsi="Calibri Light" w:cs="Calibri"/>
        </w:rPr>
        <w:t xml:space="preserve">Udostępniając zasoby w  następującym zakresie ………………………………………………Wykonawcy ………………………… składającemu ofertę w  postępowaniu o udzielenie zamówienia publicznego prowadzonego </w:t>
      </w:r>
      <w:r w:rsidR="004759FC">
        <w:rPr>
          <w:rFonts w:ascii="Calibri Light" w:hAnsi="Calibri Light" w:cs="Calibri"/>
        </w:rPr>
        <w:t>przez Zamawiającego</w:t>
      </w:r>
      <w:r w:rsidRPr="009E768D">
        <w:rPr>
          <w:rFonts w:ascii="Calibri Light" w:hAnsi="Calibri Light" w:cs="Calibri"/>
        </w:rPr>
        <w:t>, pn.:</w:t>
      </w:r>
      <w:r w:rsidR="004759FC">
        <w:rPr>
          <w:rFonts w:ascii="Calibri Light" w:hAnsi="Calibri Light" w:cs="Calibri"/>
        </w:rPr>
        <w:t xml:space="preserve"> </w:t>
      </w:r>
      <w:r w:rsidR="004759FC" w:rsidRPr="00C70403">
        <w:rPr>
          <w:rFonts w:ascii="Calibri Light" w:hAnsi="Calibri Light" w:cs="Calibri Light"/>
          <w:b/>
          <w:bCs/>
        </w:rPr>
        <w:t xml:space="preserve">„ZORGANIZOWANIE GRUPOWEJ MOBILNOŚCI EDUKACYJNEJ UCZNIÓW </w:t>
      </w:r>
      <w:r w:rsidR="004759FC" w:rsidRPr="00C70403">
        <w:rPr>
          <w:rFonts w:ascii="Calibri Light" w:hAnsi="Calibri Light" w:cs="Calibri Light"/>
          <w:b/>
        </w:rPr>
        <w:t>ZESPOŁU SZKÓŁ CENTRUM KSZTAŁCENIA ROLNICZEGO IM. JADWIGI DZIUBIŃSKIEJ W GOLĄDKOWIE – wyjazd nr 2”</w:t>
      </w:r>
    </w:p>
    <w:p w14:paraId="2A68FB59" w14:textId="77777777" w:rsidR="006E2CE4" w:rsidRDefault="006E2CE4" w:rsidP="006E2CE4">
      <w:pPr>
        <w:pStyle w:val="Akapitzlist"/>
        <w:numPr>
          <w:ilvl w:val="2"/>
          <w:numId w:val="77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libri Light" w:hAnsi="Calibri Light" w:cs="Calibri"/>
        </w:rPr>
      </w:pPr>
      <w:r w:rsidRPr="004055B8">
        <w:rPr>
          <w:rFonts w:ascii="Calibri Light" w:hAnsi="Calibri Light" w:cs="Calibri"/>
          <w:b/>
        </w:rPr>
        <w:t>oświadczam/my</w:t>
      </w:r>
      <w:r w:rsidRPr="004055B8">
        <w:rPr>
          <w:rFonts w:ascii="Calibri Light" w:hAnsi="Calibri Light" w:cs="Calibri"/>
        </w:rPr>
        <w:t>, że nie podlegam/y wykluczeniu z postępowania</w:t>
      </w:r>
      <w:r>
        <w:rPr>
          <w:rFonts w:ascii="Calibri Light" w:hAnsi="Calibri Light" w:cs="Calibri"/>
        </w:rPr>
        <w:t xml:space="preserve"> w  </w:t>
      </w:r>
      <w:r w:rsidRPr="004055B8">
        <w:rPr>
          <w:rFonts w:ascii="Calibri Light" w:hAnsi="Calibri Light" w:cs="Calibri"/>
        </w:rPr>
        <w:t>zakresie wskazanym</w:t>
      </w:r>
      <w:r>
        <w:rPr>
          <w:rFonts w:ascii="Calibri Light" w:hAnsi="Calibri Light" w:cs="Calibri"/>
        </w:rPr>
        <w:br/>
      </w:r>
      <w:r w:rsidRPr="004055B8">
        <w:rPr>
          <w:rFonts w:ascii="Calibri Light" w:hAnsi="Calibri Light" w:cs="Calibri"/>
        </w:rPr>
        <w:t xml:space="preserve"> przez Zamawiającego</w:t>
      </w:r>
      <w:r>
        <w:rPr>
          <w:rFonts w:ascii="Calibri Light" w:hAnsi="Calibri Light" w:cs="Calibri"/>
        </w:rPr>
        <w:t xml:space="preserve"> w  </w:t>
      </w:r>
      <w:r w:rsidRPr="004055B8">
        <w:rPr>
          <w:rFonts w:ascii="Calibri Light" w:hAnsi="Calibri Light" w:cs="Calibri"/>
        </w:rPr>
        <w:t>SWZ.</w:t>
      </w:r>
    </w:p>
    <w:p w14:paraId="187F4014" w14:textId="37B68BA9" w:rsidR="006E2CE4" w:rsidRPr="00021446" w:rsidRDefault="006E2CE4" w:rsidP="006E2CE4">
      <w:pPr>
        <w:pStyle w:val="Akapitzlist"/>
        <w:numPr>
          <w:ilvl w:val="2"/>
          <w:numId w:val="7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 Light" w:hAnsi="Calibri Light" w:cs="Calibri Light"/>
        </w:rPr>
      </w:pPr>
      <w:r w:rsidRPr="0031183E">
        <w:rPr>
          <w:rFonts w:ascii="Calibri Light" w:hAnsi="Calibri Light" w:cs="Calibri Light"/>
        </w:rPr>
        <w:t xml:space="preserve">oświadczam/my, że </w:t>
      </w:r>
      <w:r w:rsidRPr="0031183E">
        <w:rPr>
          <w:rFonts w:ascii="Calibri Light" w:hAnsi="Calibri Light" w:cs="Calibri Light"/>
          <w:b/>
        </w:rPr>
        <w:t xml:space="preserve">nie podlegam wykluczeniu </w:t>
      </w:r>
      <w:r w:rsidRPr="0031183E">
        <w:rPr>
          <w:rFonts w:ascii="Calibri Light" w:hAnsi="Calibri Light" w:cs="Calibri Light"/>
        </w:rPr>
        <w:t xml:space="preserve">z postępowania na podstawie art. 7 ust. 1 ustawy z dnia 13 kwietnia 2022 r. o szczególnych rozwiązaniach w zakresie przeciwdziałania wspieraniu agresji na Ukrainę oraz służących ochronie bezpieczeństwa narodowego </w:t>
      </w:r>
      <w:r>
        <w:rPr>
          <w:rFonts w:ascii="Calibri Light" w:hAnsi="Calibri Light" w:cs="Calibri Light"/>
        </w:rPr>
        <w:t>(</w:t>
      </w:r>
      <w:proofErr w:type="spellStart"/>
      <w:r>
        <w:rPr>
          <w:rFonts w:ascii="Calibri Light" w:hAnsi="Calibri Light" w:cs="Calibri Light"/>
        </w:rPr>
        <w:t>t.j</w:t>
      </w:r>
      <w:proofErr w:type="spellEnd"/>
      <w:r>
        <w:rPr>
          <w:rFonts w:ascii="Calibri Light" w:hAnsi="Calibri Light" w:cs="Calibri Light"/>
        </w:rPr>
        <w:t>. Dz. U. z 2024 r. poz. 507</w:t>
      </w:r>
      <w:r w:rsidRPr="0031183E">
        <w:rPr>
          <w:rFonts w:ascii="Calibri Light" w:hAnsi="Calibri Light" w:cs="Calibri Light"/>
        </w:rPr>
        <w:t xml:space="preserve">). </w:t>
      </w:r>
    </w:p>
    <w:p w14:paraId="64CA0253" w14:textId="7118AEEE" w:rsidR="006E2CE4" w:rsidRPr="00E56C97" w:rsidRDefault="006E2CE4" w:rsidP="006E2CE4">
      <w:pPr>
        <w:pStyle w:val="Akapitzlist"/>
        <w:numPr>
          <w:ilvl w:val="2"/>
          <w:numId w:val="77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libri Light" w:hAnsi="Calibri Light" w:cs="Calibri"/>
        </w:rPr>
      </w:pPr>
      <w:r w:rsidRPr="00E56C97">
        <w:rPr>
          <w:rFonts w:ascii="Calibri Light" w:hAnsi="Calibri Light"/>
          <w:b/>
          <w:lang w:val="ru-RU"/>
        </w:rPr>
        <w:t>oświadczam</w:t>
      </w:r>
      <w:r w:rsidRPr="00E56C97">
        <w:rPr>
          <w:rFonts w:ascii="Calibri Light" w:hAnsi="Calibri Light"/>
          <w:b/>
        </w:rPr>
        <w:t>/y</w:t>
      </w:r>
      <w:r w:rsidRPr="00E56C97">
        <w:rPr>
          <w:rFonts w:ascii="Calibri Light" w:hAnsi="Calibri Light"/>
          <w:b/>
          <w:lang w:val="ru-RU"/>
        </w:rPr>
        <w:t>,</w:t>
      </w:r>
      <w:r w:rsidRPr="00E56C97">
        <w:rPr>
          <w:rFonts w:ascii="Calibri Light" w:hAnsi="Calibri Light"/>
          <w:lang w:val="ru-RU"/>
        </w:rPr>
        <w:t xml:space="preserve"> że </w:t>
      </w:r>
      <w:r w:rsidRPr="00E56C97">
        <w:rPr>
          <w:rFonts w:ascii="Calibri Light" w:hAnsi="Calibri Light"/>
        </w:rPr>
        <w:t>zachodzą</w:t>
      </w:r>
      <w:r>
        <w:rPr>
          <w:rFonts w:ascii="Calibri Light" w:hAnsi="Calibri Light"/>
        </w:rPr>
        <w:t xml:space="preserve"> w  </w:t>
      </w:r>
      <w:r w:rsidRPr="00E56C97">
        <w:rPr>
          <w:rFonts w:ascii="Calibri Light" w:hAnsi="Calibri Light"/>
        </w:rPr>
        <w:t>stosunku</w:t>
      </w:r>
      <w:r>
        <w:rPr>
          <w:rFonts w:ascii="Calibri Light" w:hAnsi="Calibri Light"/>
        </w:rPr>
        <w:t xml:space="preserve"> do </w:t>
      </w:r>
      <w:r w:rsidRPr="00E56C97">
        <w:rPr>
          <w:rFonts w:ascii="Calibri Light" w:hAnsi="Calibri Light"/>
        </w:rPr>
        <w:t>mnie/do nas podstawy wykluczenia z postępowania</w:t>
      </w:r>
      <w:r>
        <w:rPr>
          <w:rFonts w:ascii="Calibri Light" w:hAnsi="Calibri Light"/>
        </w:rPr>
        <w:t xml:space="preserve"> na </w:t>
      </w:r>
      <w:r w:rsidRPr="00E56C97">
        <w:rPr>
          <w:rFonts w:ascii="Calibri Light" w:hAnsi="Calibri Light"/>
        </w:rPr>
        <w:t>podstawie art. ……………….  Ustawy P</w:t>
      </w:r>
      <w:r>
        <w:rPr>
          <w:rFonts w:ascii="Calibri Light" w:hAnsi="Calibri Light"/>
        </w:rPr>
        <w:t>ZP</w:t>
      </w:r>
      <w:r w:rsidRPr="00E56C97">
        <w:rPr>
          <w:rFonts w:ascii="Calibri Light" w:hAnsi="Calibri Light"/>
        </w:rPr>
        <w:t>*. Jednocześnie oświadczam, że</w:t>
      </w:r>
      <w:r>
        <w:rPr>
          <w:rFonts w:ascii="Calibri Light" w:hAnsi="Calibri Light"/>
        </w:rPr>
        <w:t xml:space="preserve"> w  </w:t>
      </w:r>
      <w:r w:rsidRPr="00E56C97">
        <w:rPr>
          <w:rFonts w:ascii="Calibri Light" w:hAnsi="Calibri Light"/>
        </w:rPr>
        <w:t>związku z ww. okolicznością,</w:t>
      </w:r>
      <w:r>
        <w:rPr>
          <w:rFonts w:ascii="Calibri Light" w:hAnsi="Calibri Light"/>
        </w:rPr>
        <w:t xml:space="preserve"> na </w:t>
      </w:r>
      <w:r w:rsidRPr="00E56C97">
        <w:rPr>
          <w:rFonts w:ascii="Calibri Light" w:hAnsi="Calibri Light"/>
        </w:rPr>
        <w:t>podstawie art. 110 ust. 2 Ustawy P</w:t>
      </w:r>
      <w:r>
        <w:rPr>
          <w:rFonts w:ascii="Calibri Light" w:hAnsi="Calibri Light"/>
        </w:rPr>
        <w:t>ZP</w:t>
      </w:r>
      <w:r w:rsidRPr="00E56C97">
        <w:rPr>
          <w:rFonts w:ascii="Calibri Light" w:hAnsi="Calibri Light"/>
        </w:rPr>
        <w:t xml:space="preserve"> podjąłem/podjęliśmy następujące środki naprawcze:</w:t>
      </w:r>
    </w:p>
    <w:p w14:paraId="34C819CC" w14:textId="5AFBC6D0" w:rsidR="006E2CE4" w:rsidRPr="00CE07EC" w:rsidRDefault="006E2CE4" w:rsidP="006E2CE4">
      <w:pPr>
        <w:rPr>
          <w:rFonts w:ascii="Calibri Light" w:hAnsi="Calibri Light"/>
        </w:rPr>
      </w:pPr>
      <w:r w:rsidRPr="00CE07EC">
        <w:rPr>
          <w:rFonts w:ascii="Calibri Light" w:hAnsi="Calibri Ligh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B92734F" w14:textId="77777777" w:rsidR="006E2CE4" w:rsidRPr="00CE07EC" w:rsidRDefault="006E2CE4" w:rsidP="006E2CE4">
      <w:pPr>
        <w:rPr>
          <w:rFonts w:ascii="Calibri Light" w:hAnsi="Calibri Light"/>
          <w:i/>
        </w:rPr>
      </w:pPr>
      <w:r w:rsidRPr="00CE07EC">
        <w:rPr>
          <w:rFonts w:ascii="Calibri Light" w:hAnsi="Calibri Light"/>
          <w:i/>
        </w:rPr>
        <w:t>* Wypełnić, jeżeli dotyczy</w:t>
      </w:r>
    </w:p>
    <w:p w14:paraId="3C5E937D" w14:textId="75DF8198" w:rsidR="006E2CE4" w:rsidRPr="0056305A" w:rsidRDefault="006E2CE4" w:rsidP="006E2CE4">
      <w:pPr>
        <w:jc w:val="both"/>
        <w:rPr>
          <w:rFonts w:ascii="Calibri Light" w:hAnsi="Calibri Light" w:cs="Calibri Light"/>
          <w:sz w:val="18"/>
          <w:szCs w:val="18"/>
        </w:rPr>
      </w:pPr>
      <w:r w:rsidRPr="0056305A">
        <w:rPr>
          <w:rFonts w:ascii="Calibri Light" w:hAnsi="Calibri Light" w:cs="Calibri Light"/>
          <w:b/>
          <w:sz w:val="18"/>
          <w:szCs w:val="18"/>
        </w:rPr>
        <w:t xml:space="preserve">Uwaga – </w:t>
      </w:r>
      <w:r w:rsidRPr="0056305A">
        <w:rPr>
          <w:rFonts w:ascii="Calibri Light" w:hAnsi="Calibri Light" w:cs="Calibri Light"/>
          <w:sz w:val="18"/>
          <w:szCs w:val="18"/>
        </w:rPr>
        <w:t xml:space="preserve">wypełnić pkt </w:t>
      </w:r>
      <w:r>
        <w:rPr>
          <w:rFonts w:ascii="Calibri Light" w:hAnsi="Calibri Light" w:cs="Calibri Light"/>
          <w:sz w:val="18"/>
          <w:szCs w:val="18"/>
        </w:rPr>
        <w:t>3</w:t>
      </w:r>
      <w:r w:rsidRPr="0056305A">
        <w:rPr>
          <w:rFonts w:ascii="Calibri Light" w:hAnsi="Calibri Light" w:cs="Calibri Light"/>
          <w:sz w:val="18"/>
          <w:szCs w:val="18"/>
        </w:rPr>
        <w:t xml:space="preserve"> tylko w przypadku, kiedy zachodzą podstawy wykluczenia spośród wymienionych w art.</w:t>
      </w:r>
      <w:r w:rsidRPr="0056305A">
        <w:rPr>
          <w:rFonts w:ascii="Calibri Light" w:hAnsi="Calibri Light" w:cs="Calibri Light"/>
        </w:rPr>
        <w:t xml:space="preserve"> </w:t>
      </w:r>
      <w:r w:rsidRPr="0056305A">
        <w:rPr>
          <w:rFonts w:ascii="Calibri Light" w:hAnsi="Calibri Light" w:cs="Calibri Light"/>
          <w:sz w:val="18"/>
          <w:szCs w:val="18"/>
        </w:rPr>
        <w:t xml:space="preserve">108 ust. 1 </w:t>
      </w:r>
      <w:r>
        <w:rPr>
          <w:rFonts w:ascii="Calibri Light" w:hAnsi="Calibri Light" w:cs="Calibri Light"/>
          <w:sz w:val="18"/>
          <w:szCs w:val="18"/>
        </w:rPr>
        <w:t>U</w:t>
      </w:r>
      <w:r w:rsidRPr="0056305A">
        <w:rPr>
          <w:rFonts w:ascii="Calibri Light" w:hAnsi="Calibri Light" w:cs="Calibri Light"/>
          <w:sz w:val="18"/>
          <w:szCs w:val="18"/>
        </w:rPr>
        <w:t>stawy P</w:t>
      </w:r>
      <w:r>
        <w:rPr>
          <w:rFonts w:ascii="Calibri Light" w:hAnsi="Calibri Light" w:cs="Calibri Light"/>
          <w:sz w:val="18"/>
          <w:szCs w:val="18"/>
        </w:rPr>
        <w:t>ZP</w:t>
      </w:r>
      <w:r w:rsidRPr="0056305A">
        <w:rPr>
          <w:rFonts w:ascii="Calibri Light" w:hAnsi="Calibri Light" w:cs="Calibri Light"/>
          <w:sz w:val="18"/>
          <w:szCs w:val="18"/>
        </w:rPr>
        <w:t>.</w:t>
      </w:r>
    </w:p>
    <w:p w14:paraId="134CEA92" w14:textId="73702CBF" w:rsidR="006E2CE4" w:rsidRDefault="006E2CE4" w:rsidP="006E2CE4">
      <w:pPr>
        <w:pStyle w:val="Akapitzlist"/>
        <w:numPr>
          <w:ilvl w:val="2"/>
          <w:numId w:val="77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libri Light" w:hAnsi="Calibri Light" w:cs="Calibri"/>
        </w:rPr>
      </w:pPr>
      <w:r w:rsidRPr="00E56C97">
        <w:rPr>
          <w:rFonts w:ascii="Calibri Light" w:hAnsi="Calibri Light"/>
          <w:b/>
        </w:rPr>
        <w:t>oświadczam/y,</w:t>
      </w:r>
      <w:r w:rsidRPr="00E56C97">
        <w:rPr>
          <w:rFonts w:ascii="Calibri Light" w:hAnsi="Calibri Light"/>
        </w:rPr>
        <w:t xml:space="preserve"> że spełniam/y warunki udziału</w:t>
      </w:r>
      <w:r>
        <w:rPr>
          <w:rFonts w:ascii="Calibri Light" w:hAnsi="Calibri Light"/>
        </w:rPr>
        <w:t xml:space="preserve"> w  </w:t>
      </w:r>
      <w:r w:rsidRPr="00E56C97">
        <w:rPr>
          <w:rFonts w:ascii="Calibri Light" w:hAnsi="Calibri Light"/>
        </w:rPr>
        <w:t>postępowaniu określone przez Zamawiającego w Specyfikacji Warunków Zamówienia oraz</w:t>
      </w:r>
      <w:r>
        <w:rPr>
          <w:rFonts w:ascii="Calibri Light" w:hAnsi="Calibri Light"/>
        </w:rPr>
        <w:t xml:space="preserve"> w  </w:t>
      </w:r>
      <w:r w:rsidRPr="00E56C97">
        <w:rPr>
          <w:rFonts w:ascii="Calibri Light" w:hAnsi="Calibri Light"/>
        </w:rPr>
        <w:t>Ogłoszeniu</w:t>
      </w:r>
      <w:r>
        <w:rPr>
          <w:rFonts w:ascii="Calibri Light" w:hAnsi="Calibri Light"/>
        </w:rPr>
        <w:t xml:space="preserve"> o </w:t>
      </w:r>
      <w:r w:rsidRPr="00E56C97">
        <w:rPr>
          <w:rFonts w:ascii="Calibri Light" w:hAnsi="Calibri Light"/>
        </w:rPr>
        <w:t>zamówieniu</w:t>
      </w:r>
      <w:r>
        <w:rPr>
          <w:rFonts w:ascii="Calibri Light" w:hAnsi="Calibri Light"/>
        </w:rPr>
        <w:t xml:space="preserve"> w </w:t>
      </w:r>
      <w:r w:rsidRPr="00E56C97">
        <w:rPr>
          <w:rFonts w:ascii="Calibri Light" w:hAnsi="Calibri Light" w:cs="Calibri"/>
        </w:rPr>
        <w:t>zakresie,</w:t>
      </w:r>
      <w:r>
        <w:rPr>
          <w:rFonts w:ascii="Calibri Light" w:hAnsi="Calibri Light" w:cs="Calibri"/>
        </w:rPr>
        <w:t xml:space="preserve"> w </w:t>
      </w:r>
      <w:r w:rsidRPr="00E56C97">
        <w:rPr>
          <w:rFonts w:ascii="Calibri Light" w:hAnsi="Calibri Light" w:cs="Calibri"/>
        </w:rPr>
        <w:t>jakim udostępniam/y zasoby.</w:t>
      </w:r>
      <w:r>
        <w:rPr>
          <w:rFonts w:ascii="Calibri Light" w:hAnsi="Calibri Light" w:cs="Calibri"/>
        </w:rPr>
        <w:t xml:space="preserve"> </w:t>
      </w:r>
    </w:p>
    <w:p w14:paraId="08CF9372" w14:textId="0B3759B4" w:rsidR="006E2CE4" w:rsidRPr="00D979E0" w:rsidRDefault="006E2CE4" w:rsidP="006E2CE4">
      <w:pPr>
        <w:pStyle w:val="Akapitzlist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Calibri Light" w:hAnsi="Calibri Light" w:cs="Calibri"/>
          <w:bCs/>
        </w:rPr>
      </w:pPr>
      <w:r w:rsidRPr="00D979E0">
        <w:rPr>
          <w:rFonts w:ascii="Calibri Light" w:hAnsi="Calibri Light"/>
          <w:bCs/>
        </w:rPr>
        <w:lastRenderedPageBreak/>
        <w:t>Na potwierdzenie spełniania warunków udziału</w:t>
      </w:r>
      <w:r>
        <w:rPr>
          <w:rFonts w:ascii="Calibri Light" w:hAnsi="Calibri Light"/>
          <w:bCs/>
        </w:rPr>
        <w:t xml:space="preserve"> w  </w:t>
      </w:r>
      <w:r w:rsidRPr="00D979E0">
        <w:rPr>
          <w:rFonts w:ascii="Calibri Light" w:hAnsi="Calibri Light"/>
          <w:bCs/>
        </w:rPr>
        <w:t>postępowaniu przez Wykonawcę, dołączam</w:t>
      </w:r>
      <w:r>
        <w:rPr>
          <w:rFonts w:ascii="Calibri Light" w:hAnsi="Calibri Light"/>
          <w:bCs/>
        </w:rPr>
        <w:t xml:space="preserve"> </w:t>
      </w:r>
      <w:r w:rsidRPr="00D979E0">
        <w:rPr>
          <w:rFonts w:ascii="Calibri Light" w:hAnsi="Calibri Light"/>
          <w:bCs/>
        </w:rPr>
        <w:t>zobowiązanie</w:t>
      </w:r>
      <w:r>
        <w:rPr>
          <w:rFonts w:ascii="Calibri Light" w:hAnsi="Calibri Light"/>
          <w:bCs/>
        </w:rPr>
        <w:t xml:space="preserve"> lub </w:t>
      </w:r>
      <w:r w:rsidRPr="00D979E0">
        <w:rPr>
          <w:rFonts w:ascii="Calibri Light" w:hAnsi="Calibri Light"/>
          <w:bCs/>
        </w:rPr>
        <w:t xml:space="preserve">inny środek dowodowy potwierdzający, że Wykonawca realizując zamówienie, będzie dysponował niezbędnymi zasobami (art. 118 Ustawy </w:t>
      </w:r>
      <w:r>
        <w:rPr>
          <w:rFonts w:ascii="Calibri Light" w:hAnsi="Calibri Light"/>
          <w:bCs/>
        </w:rPr>
        <w:t>PZP</w:t>
      </w:r>
      <w:r w:rsidRPr="00D979E0">
        <w:rPr>
          <w:rFonts w:ascii="Calibri Light" w:hAnsi="Calibri Light"/>
          <w:bCs/>
        </w:rPr>
        <w:t>.)</w:t>
      </w:r>
    </w:p>
    <w:p w14:paraId="1E583CEE" w14:textId="77777777" w:rsidR="006E2CE4" w:rsidRPr="00D979E0" w:rsidRDefault="006E2CE4" w:rsidP="006E2CE4">
      <w:pPr>
        <w:pStyle w:val="Akapitzlist"/>
        <w:numPr>
          <w:ilvl w:val="2"/>
          <w:numId w:val="77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libri Light" w:hAnsi="Calibri Light" w:cs="Calibri"/>
        </w:rPr>
      </w:pPr>
      <w:r w:rsidRPr="00D979E0">
        <w:rPr>
          <w:rFonts w:ascii="Calibri Light" w:hAnsi="Calibri Light"/>
          <w:b/>
        </w:rPr>
        <w:t>oświadczam/y,</w:t>
      </w:r>
      <w:r w:rsidRPr="00D979E0">
        <w:rPr>
          <w:rFonts w:ascii="Calibri Light" w:hAnsi="Calibri Light"/>
        </w:rPr>
        <w:t xml:space="preserve"> że wszystkie informacje podane</w:t>
      </w:r>
      <w:r>
        <w:rPr>
          <w:rFonts w:ascii="Calibri Light" w:hAnsi="Calibri Light"/>
        </w:rPr>
        <w:t xml:space="preserve"> w  </w:t>
      </w:r>
      <w:r w:rsidRPr="00D979E0">
        <w:rPr>
          <w:rFonts w:ascii="Calibri Light" w:hAnsi="Calibri Light"/>
        </w:rPr>
        <w:t>powyższym oświadczeniu są aktualne</w:t>
      </w:r>
      <w:r w:rsidRPr="00D979E0">
        <w:rPr>
          <w:rFonts w:ascii="Calibri Light" w:hAnsi="Calibri Light"/>
        </w:rPr>
        <w:br/>
        <w:t>i zgodne z prawdą oraz zostały przedstawione z pełną świadomością konsekwencji wprowadzenia Zamawiającego</w:t>
      </w:r>
      <w:r>
        <w:rPr>
          <w:rFonts w:ascii="Calibri Light" w:hAnsi="Calibri Light"/>
        </w:rPr>
        <w:t xml:space="preserve"> w  </w:t>
      </w:r>
      <w:r w:rsidRPr="00D979E0">
        <w:rPr>
          <w:rFonts w:ascii="Calibri Light" w:hAnsi="Calibri Light"/>
        </w:rPr>
        <w:t xml:space="preserve">błąd przy przedstawianiu informacji. </w:t>
      </w:r>
    </w:p>
    <w:p w14:paraId="3A2638FF" w14:textId="77777777" w:rsidR="006E2CE4" w:rsidRPr="000161D2" w:rsidRDefault="006E2CE4" w:rsidP="006E2CE4">
      <w:pPr>
        <w:rPr>
          <w:rFonts w:ascii="Calibri Light" w:hAnsi="Calibri Light" w:cs="Calibri Light"/>
          <w:i/>
          <w:iCs/>
          <w:sz w:val="14"/>
          <w:szCs w:val="14"/>
        </w:rPr>
      </w:pPr>
    </w:p>
    <w:tbl>
      <w:tblPr>
        <w:tblW w:w="9622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5943"/>
      </w:tblGrid>
      <w:tr w:rsidR="006E2CE4" w:rsidRPr="000161D2" w14:paraId="5E914BE7" w14:textId="77777777" w:rsidTr="00035E12">
        <w:trPr>
          <w:trHeight w:val="1412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676573DD" w14:textId="77777777" w:rsidR="006E2CE4" w:rsidRPr="000161D2" w:rsidRDefault="006E2CE4" w:rsidP="00035E12">
            <w:pPr>
              <w:tabs>
                <w:tab w:val="center" w:pos="4536"/>
                <w:tab w:val="left" w:pos="8016"/>
                <w:tab w:val="right" w:pos="9072"/>
              </w:tabs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val="x-none" w:eastAsia="x-none"/>
              </w:rPr>
            </w:pPr>
            <w:r w:rsidRPr="000161D2">
              <w:rPr>
                <w:rFonts w:ascii="Calibri Light" w:hAnsi="Calibri Light" w:cs="Calibri Light"/>
                <w:b/>
                <w:bCs/>
                <w:sz w:val="16"/>
                <w:szCs w:val="16"/>
                <w:lang w:val="x-none" w:eastAsia="x-none"/>
              </w:rPr>
              <w:t>PODPISY</w:t>
            </w:r>
          </w:p>
          <w:p w14:paraId="3A1ACE56" w14:textId="77777777" w:rsidR="006E2CE4" w:rsidRPr="000161D2" w:rsidRDefault="006E2CE4" w:rsidP="00035E12">
            <w:pPr>
              <w:tabs>
                <w:tab w:val="center" w:pos="4536"/>
                <w:tab w:val="left" w:pos="8016"/>
                <w:tab w:val="right" w:pos="9072"/>
              </w:tabs>
              <w:jc w:val="center"/>
              <w:rPr>
                <w:rFonts w:ascii="Calibri Light" w:hAnsi="Calibri Light" w:cs="Calibri Light"/>
                <w:sz w:val="16"/>
                <w:szCs w:val="16"/>
                <w:lang w:val="x-none" w:eastAsia="x-none"/>
              </w:rPr>
            </w:pPr>
            <w:r w:rsidRPr="000161D2">
              <w:rPr>
                <w:rFonts w:ascii="Calibri Light" w:hAnsi="Calibri Light" w:cs="Calibri Light"/>
                <w:sz w:val="16"/>
                <w:szCs w:val="16"/>
                <w:lang w:val="x-none" w:eastAsia="x-none"/>
              </w:rPr>
              <w:t>osób upoważnionych do podpisywania dokumentu</w:t>
            </w:r>
          </w:p>
          <w:p w14:paraId="316A860B" w14:textId="77777777" w:rsidR="006E2CE4" w:rsidRPr="000161D2" w:rsidRDefault="006E2CE4" w:rsidP="00035E12">
            <w:pPr>
              <w:tabs>
                <w:tab w:val="center" w:pos="4536"/>
                <w:tab w:val="left" w:pos="8016"/>
                <w:tab w:val="right" w:pos="9072"/>
              </w:tabs>
              <w:jc w:val="center"/>
              <w:rPr>
                <w:rFonts w:ascii="Calibri Light" w:hAnsi="Calibri Light" w:cs="Calibri Light"/>
                <w:i/>
                <w:sz w:val="16"/>
                <w:szCs w:val="16"/>
                <w:lang w:val="x-none" w:eastAsia="x-none"/>
              </w:rPr>
            </w:pPr>
            <w:r w:rsidRPr="000161D2">
              <w:rPr>
                <w:rFonts w:ascii="Calibri Light" w:hAnsi="Calibri Light" w:cs="Calibri Light"/>
                <w:i/>
                <w:sz w:val="16"/>
                <w:szCs w:val="16"/>
                <w:lang w:val="x-none" w:eastAsia="x-none"/>
              </w:rPr>
              <w:t xml:space="preserve">(zgodnie z dokumentami rejestrowymi – odpis </w:t>
            </w:r>
            <w:r w:rsidRPr="000161D2">
              <w:rPr>
                <w:rFonts w:ascii="Calibri Light" w:hAnsi="Calibri Light" w:cs="Calibri Light"/>
                <w:i/>
                <w:sz w:val="16"/>
                <w:szCs w:val="16"/>
                <w:lang w:val="x-none" w:eastAsia="x-none"/>
              </w:rPr>
              <w:br/>
              <w:t>z KRS, Centralnej Ewidencji i Informacji o Działalności Gospodarczej, pełnomocnictwa)</w:t>
            </w:r>
          </w:p>
        </w:tc>
        <w:tc>
          <w:tcPr>
            <w:tcW w:w="59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EA534CD" w14:textId="77777777" w:rsidR="006E2CE4" w:rsidRPr="000161D2" w:rsidRDefault="006E2CE4" w:rsidP="00035E12">
            <w:pPr>
              <w:tabs>
                <w:tab w:val="center" w:pos="4536"/>
                <w:tab w:val="left" w:pos="8016"/>
                <w:tab w:val="right" w:pos="9072"/>
              </w:tabs>
              <w:jc w:val="center"/>
              <w:rPr>
                <w:rFonts w:ascii="Calibri Light" w:hAnsi="Calibri Light" w:cs="Calibri Light"/>
                <w:sz w:val="16"/>
                <w:szCs w:val="16"/>
                <w:lang w:val="x-none" w:eastAsia="x-none"/>
              </w:rPr>
            </w:pPr>
          </w:p>
          <w:p w14:paraId="02E79064" w14:textId="77777777" w:rsidR="006E2CE4" w:rsidRPr="002B340B" w:rsidRDefault="006E2CE4" w:rsidP="00035E12">
            <w:pPr>
              <w:tabs>
                <w:tab w:val="center" w:pos="4536"/>
                <w:tab w:val="left" w:pos="8016"/>
                <w:tab w:val="right" w:pos="9072"/>
              </w:tabs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x-none"/>
              </w:rPr>
            </w:pPr>
            <w:r w:rsidRPr="000161D2">
              <w:rPr>
                <w:rFonts w:ascii="Calibri Light" w:hAnsi="Calibri Light" w:cs="Calibri Light"/>
                <w:b/>
                <w:bCs/>
                <w:sz w:val="16"/>
                <w:szCs w:val="16"/>
                <w:lang w:val="x-none" w:eastAsia="x-none"/>
              </w:rPr>
              <w:t>PODPISANO PODPIS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lang w:eastAsia="x-none"/>
              </w:rPr>
              <w:t>EM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lang w:val="x-none" w:eastAsia="x-none"/>
              </w:rPr>
              <w:t xml:space="preserve"> ELEKTRONICZN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lang w:eastAsia="x-none"/>
              </w:rPr>
              <w:t>YM</w:t>
            </w:r>
          </w:p>
          <w:p w14:paraId="3D5173A4" w14:textId="77777777" w:rsidR="006E2CE4" w:rsidRPr="000161D2" w:rsidRDefault="006E2CE4" w:rsidP="00035E12">
            <w:pPr>
              <w:tabs>
                <w:tab w:val="center" w:pos="4536"/>
                <w:tab w:val="left" w:pos="8016"/>
                <w:tab w:val="right" w:pos="9072"/>
              </w:tabs>
              <w:jc w:val="center"/>
              <w:rPr>
                <w:rFonts w:ascii="Calibri Light" w:hAnsi="Calibri Light" w:cs="Calibri Light"/>
                <w:sz w:val="16"/>
                <w:szCs w:val="16"/>
                <w:lang w:val="x-none" w:eastAsia="x-none"/>
              </w:rPr>
            </w:pPr>
            <w:r w:rsidRPr="000161D2">
              <w:rPr>
                <w:rFonts w:ascii="Calibri Light" w:hAnsi="Calibri Light" w:cs="Calibri Light"/>
                <w:sz w:val="16"/>
                <w:szCs w:val="16"/>
                <w:lang w:val="x-none" w:eastAsia="x-none"/>
              </w:rPr>
              <w:t>........................................................................................................</w:t>
            </w:r>
          </w:p>
          <w:p w14:paraId="78CE28B7" w14:textId="77777777" w:rsidR="006E2CE4" w:rsidRPr="000161D2" w:rsidRDefault="006E2CE4" w:rsidP="00035E12">
            <w:pPr>
              <w:tabs>
                <w:tab w:val="center" w:pos="4536"/>
                <w:tab w:val="left" w:pos="8016"/>
                <w:tab w:val="right" w:pos="9072"/>
              </w:tabs>
              <w:jc w:val="center"/>
              <w:rPr>
                <w:rFonts w:ascii="Calibri Light" w:hAnsi="Calibri Light" w:cs="Calibri Light"/>
                <w:bCs/>
                <w:i/>
                <w:sz w:val="16"/>
                <w:szCs w:val="16"/>
                <w:lang w:val="x-none" w:eastAsia="x-none"/>
              </w:rPr>
            </w:pPr>
            <w:r w:rsidRPr="000161D2">
              <w:rPr>
                <w:rFonts w:ascii="Calibri Light" w:hAnsi="Calibri Light" w:cs="Calibri Light"/>
                <w:bCs/>
                <w:i/>
                <w:sz w:val="16"/>
                <w:szCs w:val="16"/>
                <w:lang w:val="x-none" w:eastAsia="x-none"/>
              </w:rPr>
              <w:t>Dokument należy wypełnić i podpisać kwalifikowanym podpisem elektronicznym lub podpisem zaufanym lub podpisem osobistym.</w:t>
            </w:r>
          </w:p>
          <w:p w14:paraId="17FCF6B5" w14:textId="77777777" w:rsidR="006E2CE4" w:rsidRPr="000161D2" w:rsidRDefault="006E2CE4" w:rsidP="00035E12">
            <w:pPr>
              <w:tabs>
                <w:tab w:val="center" w:pos="4536"/>
                <w:tab w:val="left" w:pos="8016"/>
                <w:tab w:val="right" w:pos="9072"/>
              </w:tabs>
              <w:jc w:val="center"/>
              <w:rPr>
                <w:rFonts w:ascii="Calibri Light" w:hAnsi="Calibri Light" w:cs="Calibri Light"/>
                <w:b/>
                <w:i/>
                <w:sz w:val="16"/>
                <w:szCs w:val="16"/>
                <w:lang w:val="x-none" w:eastAsia="x-none"/>
              </w:rPr>
            </w:pPr>
            <w:r w:rsidRPr="000161D2">
              <w:rPr>
                <w:rFonts w:ascii="Calibri Light" w:hAnsi="Calibri Light" w:cs="Calibri Light"/>
                <w:bCs/>
                <w:i/>
                <w:sz w:val="16"/>
                <w:szCs w:val="16"/>
                <w:lang w:val="x-none" w:eastAsia="x-none"/>
              </w:rPr>
              <w:t>Zamawiający zaleca zapisanie dokumentu w formacie PDF</w:t>
            </w:r>
          </w:p>
        </w:tc>
      </w:tr>
    </w:tbl>
    <w:p w14:paraId="0719C812" w14:textId="77777777" w:rsidR="006E2CE4" w:rsidRPr="004759FC" w:rsidRDefault="006E2CE4" w:rsidP="006E2CE4">
      <w:pPr>
        <w:rPr>
          <w:rFonts w:ascii="Calibri Light" w:hAnsi="Calibri Light" w:cs="Calibri Light"/>
          <w:bCs/>
          <w:i/>
          <w:iCs/>
          <w:sz w:val="18"/>
          <w:szCs w:val="18"/>
        </w:rPr>
      </w:pPr>
      <w:r w:rsidRPr="004759FC">
        <w:rPr>
          <w:rFonts w:ascii="Calibri Light" w:hAnsi="Calibri Light" w:cs="Calibri Light"/>
          <w:bCs/>
          <w:i/>
          <w:iCs/>
          <w:sz w:val="18"/>
          <w:szCs w:val="18"/>
        </w:rPr>
        <w:t>(wypełnia podmiot udostępniający potencjał; dokument składany jest wraz z ofertą).</w:t>
      </w:r>
    </w:p>
    <w:p w14:paraId="031D0447" w14:textId="77777777" w:rsidR="006E2CE4" w:rsidRPr="000161D2" w:rsidRDefault="006E2CE4" w:rsidP="006E2CE4">
      <w:pPr>
        <w:rPr>
          <w:rFonts w:ascii="Calibri Light" w:hAnsi="Calibri Light" w:cs="Calibri Light"/>
          <w:i/>
          <w:iCs/>
          <w:sz w:val="14"/>
          <w:szCs w:val="14"/>
        </w:rPr>
      </w:pPr>
      <w:r>
        <w:rPr>
          <w:rFonts w:ascii="Calibri Light" w:hAnsi="Calibri Light" w:cs="Calibri Light"/>
          <w:i/>
          <w:iCs/>
          <w:sz w:val="14"/>
          <w:szCs w:val="14"/>
        </w:rPr>
        <w:br w:type="page"/>
      </w:r>
    </w:p>
    <w:p w14:paraId="0B39D1F1" w14:textId="77777777" w:rsidR="006E2CE4" w:rsidRPr="007323C4" w:rsidRDefault="006E2CE4" w:rsidP="004E4625">
      <w:pPr>
        <w:pStyle w:val="Nagwek1"/>
        <w:numPr>
          <w:ilvl w:val="0"/>
          <w:numId w:val="0"/>
        </w:numPr>
        <w:shd w:val="clear" w:color="auto" w:fill="E6E6E6"/>
        <w:spacing w:before="0"/>
        <w:ind w:left="432"/>
        <w:jc w:val="right"/>
        <w:rPr>
          <w:rFonts w:ascii="Calibri Light" w:hAnsi="Calibri Light" w:cs="Calibri Light"/>
          <w:iCs/>
          <w:sz w:val="22"/>
        </w:rPr>
      </w:pPr>
      <w:bookmarkStart w:id="8" w:name="_Toc166071234"/>
      <w:bookmarkStart w:id="9" w:name="_Toc176957592"/>
      <w:r w:rsidRPr="007323C4">
        <w:rPr>
          <w:rFonts w:ascii="Calibri Light" w:hAnsi="Calibri Light" w:cs="Calibri Light"/>
          <w:iCs/>
          <w:sz w:val="22"/>
        </w:rPr>
        <w:lastRenderedPageBreak/>
        <w:t>Załącznik nr 4 do SWZ – Zobowiązanie podmiotu udostępniają</w:t>
      </w:r>
      <w:r>
        <w:rPr>
          <w:rFonts w:ascii="Calibri Light" w:hAnsi="Calibri Light" w:cs="Calibri Light"/>
          <w:iCs/>
          <w:sz w:val="22"/>
        </w:rPr>
        <w:t>cego zasoby</w:t>
      </w:r>
      <w:bookmarkEnd w:id="8"/>
      <w:bookmarkEnd w:id="9"/>
      <w:r w:rsidRPr="007323C4">
        <w:rPr>
          <w:rFonts w:ascii="Calibri Light" w:hAnsi="Calibri Light" w:cs="Calibri Light"/>
          <w:iCs/>
          <w:sz w:val="22"/>
        </w:rPr>
        <w:t xml:space="preserve"> </w:t>
      </w:r>
    </w:p>
    <w:p w14:paraId="4437BC3B" w14:textId="77777777" w:rsidR="006E2CE4" w:rsidRPr="00AF3D56" w:rsidRDefault="006E2CE4" w:rsidP="006E2CE4">
      <w:pPr>
        <w:spacing w:after="0" w:line="240" w:lineRule="auto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</w:p>
    <w:p w14:paraId="293CFE50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7323C4">
        <w:rPr>
          <w:rFonts w:ascii="Calibri Light" w:hAnsi="Calibri Light" w:cs="Calibri Light"/>
          <w:b/>
          <w:bCs/>
          <w:i/>
          <w:iCs/>
          <w:lang w:eastAsia="x-none"/>
        </w:rPr>
        <w:t xml:space="preserve">Podmiot udostępniający zasoby </w:t>
      </w:r>
    </w:p>
    <w:p w14:paraId="23F51A48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7323C4">
        <w:rPr>
          <w:rFonts w:ascii="Calibri Light" w:hAnsi="Calibri Light" w:cs="Calibri Light"/>
          <w:b/>
          <w:bCs/>
          <w:i/>
          <w:iCs/>
          <w:lang w:eastAsia="x-none"/>
        </w:rPr>
        <w:t>………………………………………….</w:t>
      </w:r>
    </w:p>
    <w:p w14:paraId="0CFE001F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7323C4">
        <w:rPr>
          <w:rFonts w:ascii="Calibri Light" w:hAnsi="Calibri Light" w:cs="Calibri Light"/>
          <w:b/>
          <w:bCs/>
          <w:i/>
          <w:iCs/>
          <w:lang w:eastAsia="x-none"/>
        </w:rPr>
        <w:t>………………………………………….</w:t>
      </w:r>
    </w:p>
    <w:p w14:paraId="07574F13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bCs/>
          <w:iCs/>
          <w:lang w:eastAsia="x-none"/>
        </w:rPr>
      </w:pPr>
      <w:r w:rsidRPr="007323C4">
        <w:rPr>
          <w:rFonts w:ascii="Calibri Light" w:hAnsi="Calibri Light" w:cs="Calibri Light"/>
          <w:bCs/>
          <w:iCs/>
          <w:lang w:eastAsia="x-none"/>
        </w:rPr>
        <w:t xml:space="preserve">(pełna nazwa/firma, adres, w  zależności </w:t>
      </w:r>
    </w:p>
    <w:p w14:paraId="3B814D04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bCs/>
          <w:iCs/>
          <w:lang w:eastAsia="x-none"/>
        </w:rPr>
      </w:pPr>
      <w:r w:rsidRPr="007323C4">
        <w:rPr>
          <w:rFonts w:ascii="Calibri Light" w:hAnsi="Calibri Light" w:cs="Calibri Light"/>
          <w:bCs/>
          <w:iCs/>
          <w:lang w:eastAsia="x-none"/>
        </w:rPr>
        <w:t>od podmiotu: NIP/PESEL, KRS/</w:t>
      </w:r>
      <w:proofErr w:type="spellStart"/>
      <w:r w:rsidRPr="007323C4">
        <w:rPr>
          <w:rFonts w:ascii="Calibri Light" w:hAnsi="Calibri Light" w:cs="Calibri Light"/>
          <w:bCs/>
          <w:iCs/>
          <w:lang w:eastAsia="x-none"/>
        </w:rPr>
        <w:t>CEiDG</w:t>
      </w:r>
      <w:proofErr w:type="spellEnd"/>
      <w:r w:rsidRPr="007323C4">
        <w:rPr>
          <w:rFonts w:ascii="Calibri Light" w:hAnsi="Calibri Light" w:cs="Calibri Light"/>
          <w:bCs/>
          <w:iCs/>
          <w:lang w:eastAsia="x-none"/>
        </w:rPr>
        <w:t>)</w:t>
      </w:r>
    </w:p>
    <w:p w14:paraId="6A74665F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7323C4">
        <w:rPr>
          <w:rFonts w:ascii="Calibri Light" w:hAnsi="Calibri Light" w:cs="Calibri Light"/>
          <w:b/>
          <w:bCs/>
          <w:i/>
          <w:iCs/>
          <w:lang w:eastAsia="x-none"/>
        </w:rPr>
        <w:t xml:space="preserve">reprezentowany przez: </w:t>
      </w:r>
    </w:p>
    <w:p w14:paraId="0E883523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bCs/>
          <w:iCs/>
          <w:lang w:eastAsia="x-none"/>
        </w:rPr>
      </w:pPr>
      <w:r w:rsidRPr="007323C4">
        <w:rPr>
          <w:rFonts w:ascii="Calibri Light" w:hAnsi="Calibri Light" w:cs="Calibri Light"/>
          <w:bCs/>
          <w:iCs/>
          <w:lang w:eastAsia="x-none"/>
        </w:rPr>
        <w:t>……………………………………………………..</w:t>
      </w:r>
    </w:p>
    <w:p w14:paraId="1A6B4567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bCs/>
          <w:iCs/>
          <w:lang w:eastAsia="x-none"/>
        </w:rPr>
      </w:pPr>
      <w:r w:rsidRPr="007323C4">
        <w:rPr>
          <w:rFonts w:ascii="Calibri Light" w:hAnsi="Calibri Light" w:cs="Calibri Light"/>
          <w:bCs/>
          <w:iCs/>
          <w:lang w:eastAsia="x-none"/>
        </w:rPr>
        <w:t xml:space="preserve">(imię, nazwisko, stanowisko/podstawa </w:t>
      </w:r>
    </w:p>
    <w:p w14:paraId="2052310C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bCs/>
          <w:iCs/>
          <w:lang w:eastAsia="x-none"/>
        </w:rPr>
      </w:pPr>
      <w:r w:rsidRPr="007323C4">
        <w:rPr>
          <w:rFonts w:ascii="Calibri Light" w:hAnsi="Calibri Light" w:cs="Calibri Light"/>
          <w:bCs/>
          <w:iCs/>
          <w:lang w:eastAsia="x-none"/>
        </w:rPr>
        <w:t>do reprezentacji)</w:t>
      </w:r>
    </w:p>
    <w:p w14:paraId="0C306EC8" w14:textId="77777777" w:rsidR="006E2CE4" w:rsidRPr="007323C4" w:rsidRDefault="006E2CE4" w:rsidP="006E2CE4">
      <w:pPr>
        <w:spacing w:after="0" w:line="240" w:lineRule="auto"/>
        <w:rPr>
          <w:rFonts w:ascii="Calibri Light" w:hAnsi="Calibri Light" w:cs="Calibri Light"/>
          <w:lang w:val="x-none" w:eastAsia="x-none"/>
        </w:rPr>
      </w:pPr>
    </w:p>
    <w:p w14:paraId="7E1D92B2" w14:textId="77777777" w:rsidR="006E2CE4" w:rsidRPr="007323C4" w:rsidRDefault="006E2CE4" w:rsidP="006E2CE4">
      <w:pPr>
        <w:spacing w:after="0" w:line="240" w:lineRule="auto"/>
        <w:ind w:left="1080"/>
        <w:jc w:val="both"/>
        <w:rPr>
          <w:rFonts w:ascii="Calibri Light" w:hAnsi="Calibri Light" w:cs="Calibri Light"/>
          <w:i/>
          <w:sz w:val="18"/>
          <w:szCs w:val="18"/>
          <w:lang w:val="x-none" w:eastAsia="x-none"/>
        </w:rPr>
      </w:pPr>
    </w:p>
    <w:p w14:paraId="4F91AB8D" w14:textId="1C1F900C" w:rsidR="006E2CE4" w:rsidRPr="007323C4" w:rsidRDefault="006E2CE4" w:rsidP="002B0B0E">
      <w:pPr>
        <w:spacing w:after="0" w:line="240" w:lineRule="auto"/>
        <w:jc w:val="center"/>
        <w:rPr>
          <w:rFonts w:ascii="Calibri Light" w:hAnsi="Calibri Light" w:cs="Calibri Light"/>
          <w:b/>
          <w:bCs/>
          <w:i/>
          <w:lang w:eastAsia="x-none"/>
        </w:rPr>
      </w:pPr>
      <w:r w:rsidRPr="007323C4">
        <w:rPr>
          <w:rFonts w:ascii="Calibri Light" w:hAnsi="Calibri Light" w:cs="Calibri Light"/>
          <w:b/>
          <w:bCs/>
          <w:i/>
          <w:lang w:eastAsia="x-none"/>
        </w:rPr>
        <w:t>ZOBOWIĄZANI</w:t>
      </w:r>
      <w:r w:rsidR="006A2DE0">
        <w:rPr>
          <w:rFonts w:ascii="Calibri Light" w:hAnsi="Calibri Light" w:cs="Calibri Light"/>
          <w:b/>
          <w:bCs/>
          <w:i/>
          <w:lang w:eastAsia="x-none"/>
        </w:rPr>
        <w:t>E</w:t>
      </w:r>
      <w:r w:rsidRPr="007323C4">
        <w:rPr>
          <w:rFonts w:ascii="Calibri Light" w:hAnsi="Calibri Light" w:cs="Calibri Light"/>
          <w:b/>
          <w:bCs/>
          <w:i/>
          <w:lang w:eastAsia="x-none"/>
        </w:rPr>
        <w:t xml:space="preserve"> INNEGO PODMIOTU</w:t>
      </w:r>
    </w:p>
    <w:p w14:paraId="226F27DA" w14:textId="2C0C9F13" w:rsidR="006E2CE4" w:rsidRPr="007323C4" w:rsidRDefault="002B0B0E" w:rsidP="006E2CE4">
      <w:pPr>
        <w:spacing w:after="0" w:line="240" w:lineRule="auto"/>
        <w:jc w:val="center"/>
        <w:rPr>
          <w:rFonts w:ascii="Calibri Light" w:hAnsi="Calibri Light" w:cs="Calibri Light"/>
          <w:b/>
          <w:bCs/>
          <w:i/>
          <w:lang w:eastAsia="x-none"/>
        </w:rPr>
      </w:pPr>
      <w:r>
        <w:rPr>
          <w:rFonts w:ascii="Calibri Light" w:hAnsi="Calibri Light" w:cs="Calibri Light"/>
          <w:b/>
          <w:bCs/>
          <w:i/>
          <w:lang w:eastAsia="x-none"/>
        </w:rPr>
        <w:t>d</w:t>
      </w:r>
      <w:r w:rsidR="006E2CE4" w:rsidRPr="007323C4">
        <w:rPr>
          <w:rFonts w:ascii="Calibri Light" w:hAnsi="Calibri Light" w:cs="Calibri Light"/>
          <w:b/>
          <w:bCs/>
          <w:i/>
          <w:lang w:eastAsia="x-none"/>
        </w:rPr>
        <w:t>o oddania do dyspozycji Wykonawcy niezbędnych zasobów na potrzeby realizacji zamówienia</w:t>
      </w:r>
    </w:p>
    <w:p w14:paraId="1D5891B1" w14:textId="77777777" w:rsidR="006E2CE4" w:rsidRPr="007323C4" w:rsidRDefault="006E2CE4" w:rsidP="006E2CE4">
      <w:pPr>
        <w:spacing w:after="0" w:line="240" w:lineRule="auto"/>
        <w:ind w:left="1080"/>
        <w:jc w:val="both"/>
        <w:rPr>
          <w:rFonts w:ascii="Calibri Light" w:hAnsi="Calibri Light" w:cs="Calibri Light"/>
          <w:i/>
          <w:sz w:val="18"/>
          <w:szCs w:val="18"/>
          <w:lang w:val="x-none" w:eastAsia="x-none"/>
        </w:rPr>
      </w:pPr>
    </w:p>
    <w:p w14:paraId="69D9EF51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i/>
          <w:sz w:val="18"/>
          <w:szCs w:val="18"/>
          <w:lang w:val="x-none" w:eastAsia="x-none"/>
        </w:rPr>
      </w:pPr>
    </w:p>
    <w:p w14:paraId="7E1FD1A7" w14:textId="22A87466" w:rsidR="006E2CE4" w:rsidRDefault="006E2CE4" w:rsidP="006E2CE4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7323C4">
        <w:rPr>
          <w:rFonts w:ascii="Calibri Light" w:hAnsi="Calibri Light" w:cs="Calibri Light"/>
        </w:rPr>
        <w:t xml:space="preserve">Dot. zamówienia publicznego pn.: </w:t>
      </w:r>
      <w:r w:rsidR="004759FC" w:rsidRPr="00C70403">
        <w:rPr>
          <w:rFonts w:ascii="Calibri Light" w:hAnsi="Calibri Light" w:cs="Calibri Light"/>
          <w:b/>
          <w:bCs/>
        </w:rPr>
        <w:t xml:space="preserve">„ZORGANIZOWANIE GRUPOWEJ MOBILNOŚCI EDUKACYJNEJ UCZNIÓW </w:t>
      </w:r>
      <w:r w:rsidR="004759FC" w:rsidRPr="00C70403">
        <w:rPr>
          <w:rFonts w:ascii="Calibri Light" w:hAnsi="Calibri Light" w:cs="Calibri Light"/>
          <w:b/>
        </w:rPr>
        <w:t>ZESPOŁU SZKÓŁ CENTRUM KSZTAŁCENIA ROLNICZEGO IM. JADWIGI DZIUBIŃSKIEJ W GOLĄDKOWIE – wyjazd nr 2”</w:t>
      </w:r>
    </w:p>
    <w:p w14:paraId="51458E49" w14:textId="77777777" w:rsidR="004759FC" w:rsidRPr="0070766B" w:rsidRDefault="004759FC" w:rsidP="006E2CE4">
      <w:pPr>
        <w:spacing w:after="0" w:line="240" w:lineRule="auto"/>
        <w:jc w:val="both"/>
        <w:rPr>
          <w:rFonts w:ascii="Calibri Light" w:hAnsi="Calibri Light" w:cs="Calibri Light"/>
          <w:b/>
          <w:bCs/>
          <w:i/>
          <w:sz w:val="24"/>
          <w:szCs w:val="24"/>
          <w:lang w:val="x-none" w:eastAsia="x-none"/>
        </w:rPr>
      </w:pPr>
    </w:p>
    <w:p w14:paraId="25BAEC9B" w14:textId="77777777" w:rsidR="006E2CE4" w:rsidRPr="007323C4" w:rsidRDefault="006E2CE4" w:rsidP="006E2CE4">
      <w:pPr>
        <w:numPr>
          <w:ilvl w:val="6"/>
          <w:numId w:val="71"/>
        </w:numPr>
        <w:spacing w:after="0" w:line="240" w:lineRule="auto"/>
        <w:ind w:left="284" w:hanging="218"/>
        <w:rPr>
          <w:rFonts w:ascii="Calibri Light" w:hAnsi="Calibri Light" w:cs="Calibri Light"/>
          <w:lang w:val="x-none" w:eastAsia="x-none"/>
        </w:rPr>
      </w:pPr>
      <w:r w:rsidRPr="007323C4">
        <w:rPr>
          <w:rFonts w:ascii="Calibri Light" w:hAnsi="Calibri Light" w:cs="Calibri Light"/>
          <w:lang w:val="x-none" w:eastAsia="x-none"/>
        </w:rPr>
        <w:t xml:space="preserve">Ja: </w:t>
      </w:r>
    </w:p>
    <w:p w14:paraId="0F13B062" w14:textId="7BE491C3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val="x-none" w:eastAsia="x-none"/>
        </w:rPr>
        <w:t>……………………………………………………………………………………………………………………………………………</w:t>
      </w:r>
      <w:r w:rsidRPr="007323C4">
        <w:rPr>
          <w:rFonts w:ascii="Calibri Light" w:hAnsi="Calibri Light" w:cs="Calibri Light"/>
          <w:lang w:eastAsia="x-none"/>
        </w:rPr>
        <w:t>………</w:t>
      </w:r>
    </w:p>
    <w:p w14:paraId="01624A51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sz w:val="18"/>
          <w:szCs w:val="18"/>
          <w:lang w:val="x-none" w:eastAsia="x-none"/>
        </w:rPr>
      </w:pPr>
      <w:r w:rsidRPr="007323C4">
        <w:rPr>
          <w:rFonts w:ascii="Calibri Light" w:hAnsi="Calibri Light" w:cs="Calibri Light"/>
          <w:sz w:val="18"/>
          <w:szCs w:val="18"/>
          <w:lang w:val="x-none" w:eastAsia="x-none"/>
        </w:rPr>
        <w:t>(imię i nazwisko osoby upoważnionej do reprezentowania Podmiotu, stanowisko  (właściciel, prezes zarządu, członek zarządu, prokurent, upełnomocniony reprezentant itp.)</w:t>
      </w:r>
    </w:p>
    <w:p w14:paraId="32C9A712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lang w:val="x-none" w:eastAsia="x-none"/>
        </w:rPr>
      </w:pPr>
    </w:p>
    <w:p w14:paraId="7D1B265E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lang w:val="x-none" w:eastAsia="x-none"/>
        </w:rPr>
      </w:pPr>
      <w:r w:rsidRPr="007323C4">
        <w:rPr>
          <w:rFonts w:ascii="Calibri Light" w:hAnsi="Calibri Light" w:cs="Calibri Light"/>
          <w:lang w:val="x-none" w:eastAsia="x-none"/>
        </w:rPr>
        <w:t xml:space="preserve">działając w  imieniu i na rzecz: </w:t>
      </w:r>
    </w:p>
    <w:p w14:paraId="159BDEC6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lang w:val="x-none" w:eastAsia="x-none"/>
        </w:rPr>
      </w:pPr>
    </w:p>
    <w:p w14:paraId="17BDFC1E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val="x-none" w:eastAsia="x-none"/>
        </w:rPr>
        <w:t>………………………………………………………………………………………………………………………………………………</w:t>
      </w:r>
      <w:r w:rsidRPr="007323C4">
        <w:rPr>
          <w:rFonts w:ascii="Calibri Light" w:hAnsi="Calibri Light" w:cs="Calibri Light"/>
          <w:lang w:eastAsia="x-none"/>
        </w:rPr>
        <w:t>…..</w:t>
      </w:r>
    </w:p>
    <w:p w14:paraId="6E7DC87D" w14:textId="77777777" w:rsidR="006E2CE4" w:rsidRPr="007323C4" w:rsidRDefault="006E2CE4" w:rsidP="006E2CE4">
      <w:pPr>
        <w:spacing w:after="0" w:line="240" w:lineRule="auto"/>
        <w:jc w:val="center"/>
        <w:rPr>
          <w:rFonts w:ascii="Calibri Light" w:hAnsi="Calibri Light" w:cs="Calibri Light"/>
          <w:sz w:val="18"/>
          <w:szCs w:val="18"/>
          <w:lang w:val="x-none" w:eastAsia="x-none"/>
        </w:rPr>
      </w:pPr>
      <w:r w:rsidRPr="007323C4">
        <w:rPr>
          <w:rFonts w:ascii="Calibri Light" w:hAnsi="Calibri Light" w:cs="Calibri Light"/>
          <w:sz w:val="18"/>
          <w:szCs w:val="18"/>
          <w:lang w:val="x-none" w:eastAsia="x-none"/>
        </w:rPr>
        <w:t xml:space="preserve">(Nazwa Podmiotu) </w:t>
      </w:r>
    </w:p>
    <w:p w14:paraId="6A814916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lang w:val="x-none" w:eastAsia="x-none"/>
        </w:rPr>
      </w:pPr>
      <w:r w:rsidRPr="007323C4">
        <w:rPr>
          <w:rFonts w:ascii="Calibri Light" w:hAnsi="Calibri Light" w:cs="Calibri Light"/>
          <w:lang w:eastAsia="x-none"/>
        </w:rPr>
        <w:t>z</w:t>
      </w:r>
      <w:r w:rsidRPr="007323C4">
        <w:rPr>
          <w:rFonts w:ascii="Calibri Light" w:hAnsi="Calibri Light" w:cs="Calibri Light"/>
          <w:lang w:val="x-none" w:eastAsia="x-none"/>
        </w:rPr>
        <w:t>obowiązuję się do oddania nw</w:t>
      </w:r>
      <w:r>
        <w:rPr>
          <w:rFonts w:ascii="Calibri Light" w:hAnsi="Calibri Light" w:cs="Calibri Light"/>
          <w:lang w:eastAsia="x-none"/>
        </w:rPr>
        <w:t>.</w:t>
      </w:r>
      <w:r w:rsidRPr="007323C4">
        <w:rPr>
          <w:rFonts w:ascii="Calibri Light" w:hAnsi="Calibri Light" w:cs="Calibri Light"/>
          <w:lang w:val="x-none" w:eastAsia="x-none"/>
        </w:rPr>
        <w:t xml:space="preserve"> zasobów: </w:t>
      </w:r>
    </w:p>
    <w:p w14:paraId="7CDDBD8F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val="x-none" w:eastAsia="x-none"/>
        </w:rPr>
        <w:t>……………………………………………………………………………………………………………………………………………</w:t>
      </w:r>
      <w:r w:rsidRPr="007323C4">
        <w:rPr>
          <w:rFonts w:ascii="Calibri Light" w:hAnsi="Calibri Light" w:cs="Calibri Light"/>
          <w:lang w:eastAsia="x-none"/>
        </w:rPr>
        <w:t>…….</w:t>
      </w:r>
    </w:p>
    <w:p w14:paraId="61BE1EB8" w14:textId="77777777" w:rsidR="006E2CE4" w:rsidRPr="007323C4" w:rsidRDefault="006E2CE4" w:rsidP="006E2CE4">
      <w:pPr>
        <w:spacing w:after="0" w:line="240" w:lineRule="auto"/>
        <w:jc w:val="center"/>
        <w:rPr>
          <w:rFonts w:ascii="Calibri Light" w:hAnsi="Calibri Light" w:cs="Calibri Light"/>
          <w:sz w:val="18"/>
          <w:szCs w:val="18"/>
          <w:lang w:val="x-none" w:eastAsia="x-none"/>
        </w:rPr>
      </w:pPr>
      <w:r w:rsidRPr="007323C4">
        <w:rPr>
          <w:rFonts w:ascii="Calibri Light" w:hAnsi="Calibri Light" w:cs="Calibri Light"/>
          <w:sz w:val="18"/>
          <w:szCs w:val="18"/>
          <w:lang w:val="x-none" w:eastAsia="x-none"/>
        </w:rPr>
        <w:t xml:space="preserve">(określenie zasobu) </w:t>
      </w:r>
    </w:p>
    <w:p w14:paraId="55AD57C7" w14:textId="77777777" w:rsidR="006E2CE4" w:rsidRPr="007323C4" w:rsidRDefault="006E2CE4" w:rsidP="006E2CE4">
      <w:pPr>
        <w:spacing w:after="0" w:line="240" w:lineRule="auto"/>
        <w:jc w:val="center"/>
        <w:rPr>
          <w:rFonts w:ascii="Calibri Light" w:hAnsi="Calibri Light" w:cs="Calibri Light"/>
          <w:sz w:val="18"/>
          <w:szCs w:val="18"/>
          <w:lang w:val="x-none" w:eastAsia="x-none"/>
        </w:rPr>
      </w:pPr>
    </w:p>
    <w:p w14:paraId="760D4C73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lang w:val="x-none" w:eastAsia="x-none"/>
        </w:rPr>
      </w:pPr>
      <w:r w:rsidRPr="007323C4">
        <w:rPr>
          <w:rFonts w:ascii="Calibri Light" w:hAnsi="Calibri Light" w:cs="Calibri Light"/>
          <w:lang w:eastAsia="x-none"/>
        </w:rPr>
        <w:t>d</w:t>
      </w:r>
      <w:r w:rsidRPr="007323C4">
        <w:rPr>
          <w:rFonts w:ascii="Calibri Light" w:hAnsi="Calibri Light" w:cs="Calibri Light"/>
          <w:lang w:val="x-none" w:eastAsia="x-none"/>
        </w:rPr>
        <w:t xml:space="preserve">o dyspozycji Wykonawcy: </w:t>
      </w:r>
    </w:p>
    <w:p w14:paraId="773ACBD7" w14:textId="77777777" w:rsidR="006E2CE4" w:rsidRPr="007323C4" w:rsidRDefault="006E2CE4" w:rsidP="006E2CE4">
      <w:pPr>
        <w:spacing w:after="0" w:line="240" w:lineRule="auto"/>
        <w:jc w:val="both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val="x-none" w:eastAsia="x-none"/>
        </w:rPr>
        <w:t>……………………………………………………………………………………………………………………………………………</w:t>
      </w:r>
      <w:r w:rsidRPr="007323C4">
        <w:rPr>
          <w:rFonts w:ascii="Calibri Light" w:hAnsi="Calibri Light" w:cs="Calibri Light"/>
          <w:lang w:eastAsia="x-none"/>
        </w:rPr>
        <w:t>……..</w:t>
      </w:r>
    </w:p>
    <w:p w14:paraId="25AADEE2" w14:textId="77777777" w:rsidR="006E2CE4" w:rsidRPr="007323C4" w:rsidRDefault="006E2CE4" w:rsidP="006E2CE4">
      <w:pPr>
        <w:spacing w:after="0" w:line="240" w:lineRule="auto"/>
        <w:jc w:val="center"/>
        <w:rPr>
          <w:rFonts w:ascii="Calibri Light" w:hAnsi="Calibri Light" w:cs="Calibri Light"/>
          <w:sz w:val="18"/>
          <w:szCs w:val="18"/>
          <w:lang w:val="x-none" w:eastAsia="x-none"/>
        </w:rPr>
      </w:pPr>
      <w:r w:rsidRPr="007323C4">
        <w:rPr>
          <w:rFonts w:ascii="Calibri Light" w:hAnsi="Calibri Light" w:cs="Calibri Light"/>
          <w:sz w:val="18"/>
          <w:szCs w:val="18"/>
          <w:lang w:val="x-none" w:eastAsia="x-none"/>
        </w:rPr>
        <w:t>(</w:t>
      </w:r>
      <w:r w:rsidRPr="007323C4">
        <w:rPr>
          <w:rFonts w:ascii="Calibri Light" w:hAnsi="Calibri Light" w:cs="Calibri Light"/>
          <w:sz w:val="18"/>
          <w:szCs w:val="18"/>
          <w:lang w:eastAsia="x-none"/>
        </w:rPr>
        <w:t>nazwa</w:t>
      </w:r>
      <w:r w:rsidRPr="007323C4">
        <w:rPr>
          <w:rFonts w:ascii="Calibri Light" w:hAnsi="Calibri Light" w:cs="Calibri Light"/>
          <w:sz w:val="18"/>
          <w:szCs w:val="18"/>
          <w:lang w:val="x-none" w:eastAsia="x-none"/>
        </w:rPr>
        <w:t xml:space="preserve"> </w:t>
      </w:r>
      <w:r w:rsidRPr="007323C4">
        <w:rPr>
          <w:rFonts w:ascii="Calibri Light" w:hAnsi="Calibri Light" w:cs="Calibri Light"/>
          <w:sz w:val="18"/>
          <w:szCs w:val="18"/>
          <w:lang w:eastAsia="x-none"/>
        </w:rPr>
        <w:t>Wykonawcy</w:t>
      </w:r>
      <w:r w:rsidRPr="007323C4">
        <w:rPr>
          <w:rFonts w:ascii="Calibri Light" w:hAnsi="Calibri Light" w:cs="Calibri Light"/>
          <w:sz w:val="18"/>
          <w:szCs w:val="18"/>
          <w:lang w:val="x-none" w:eastAsia="x-none"/>
        </w:rPr>
        <w:t>)</w:t>
      </w:r>
    </w:p>
    <w:p w14:paraId="27354D9C" w14:textId="77777777" w:rsidR="006E2CE4" w:rsidRPr="007323C4" w:rsidRDefault="006E2CE4" w:rsidP="006E2CE4">
      <w:pPr>
        <w:spacing w:after="0" w:line="240" w:lineRule="auto"/>
        <w:jc w:val="center"/>
        <w:rPr>
          <w:rFonts w:ascii="Calibri Light" w:hAnsi="Calibri Light" w:cs="Calibri Light"/>
          <w:sz w:val="18"/>
          <w:szCs w:val="18"/>
          <w:lang w:val="x-none" w:eastAsia="x-none"/>
        </w:rPr>
      </w:pPr>
    </w:p>
    <w:p w14:paraId="42EF146A" w14:textId="77777777" w:rsidR="006E2CE4" w:rsidRPr="007323C4" w:rsidRDefault="006E2CE4" w:rsidP="006E2CE4">
      <w:pPr>
        <w:numPr>
          <w:ilvl w:val="6"/>
          <w:numId w:val="71"/>
        </w:numPr>
        <w:spacing w:after="0" w:line="240" w:lineRule="auto"/>
        <w:ind w:left="284" w:hanging="218"/>
        <w:rPr>
          <w:rFonts w:ascii="Calibri Light" w:hAnsi="Calibri Light" w:cs="Calibri Light"/>
          <w:lang w:val="x-none" w:eastAsia="x-none"/>
        </w:rPr>
      </w:pPr>
      <w:r w:rsidRPr="007323C4">
        <w:rPr>
          <w:rFonts w:ascii="Calibri Light" w:hAnsi="Calibri Light" w:cs="Calibri Light"/>
          <w:lang w:val="x-none" w:eastAsia="x-none"/>
        </w:rPr>
        <w:t xml:space="preserve">Oświadczam, że: </w:t>
      </w:r>
    </w:p>
    <w:p w14:paraId="68EF0FEE" w14:textId="6F76EC3C" w:rsidR="006E2CE4" w:rsidRPr="007323C4" w:rsidRDefault="006E2CE4" w:rsidP="006E2CE4">
      <w:pPr>
        <w:numPr>
          <w:ilvl w:val="3"/>
          <w:numId w:val="65"/>
        </w:numPr>
        <w:spacing w:after="0" w:line="240" w:lineRule="auto"/>
        <w:ind w:left="567" w:hanging="284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eastAsia="x-none"/>
        </w:rPr>
        <w:t>udostępniam Wykonawcy ww. zasoby, w następującym zakresie:</w:t>
      </w:r>
    </w:p>
    <w:p w14:paraId="36430D1B" w14:textId="324E5764" w:rsidR="006E2CE4" w:rsidRPr="007323C4" w:rsidRDefault="006E2CE4" w:rsidP="006E2CE4">
      <w:pPr>
        <w:spacing w:after="0" w:line="240" w:lineRule="auto"/>
        <w:ind w:left="567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eastAsia="x-none"/>
        </w:rPr>
        <w:t>…………………………………………………………………………………………………………………………………………</w:t>
      </w:r>
    </w:p>
    <w:p w14:paraId="455A9103" w14:textId="77777777" w:rsidR="006E2CE4" w:rsidRPr="007323C4" w:rsidRDefault="006E2CE4" w:rsidP="006E2CE4">
      <w:pPr>
        <w:numPr>
          <w:ilvl w:val="3"/>
          <w:numId w:val="65"/>
        </w:numPr>
        <w:spacing w:after="0" w:line="240" w:lineRule="auto"/>
        <w:ind w:left="567" w:hanging="284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eastAsia="x-none"/>
        </w:rPr>
        <w:t xml:space="preserve">sposób wykorzystania udostępnionych przeze mnie zasobów przy realizacji zamówienia będzie następujący: </w:t>
      </w:r>
    </w:p>
    <w:p w14:paraId="3E79EF84" w14:textId="5F1275D1" w:rsidR="006E2CE4" w:rsidRPr="007323C4" w:rsidRDefault="006E2CE4" w:rsidP="006E2CE4">
      <w:pPr>
        <w:spacing w:after="0" w:line="240" w:lineRule="auto"/>
        <w:ind w:left="567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eastAsia="x-none"/>
        </w:rPr>
        <w:t>…………………………………………………………………………………………………………………………………………</w:t>
      </w:r>
    </w:p>
    <w:p w14:paraId="66E6631B" w14:textId="77777777" w:rsidR="006E2CE4" w:rsidRPr="007323C4" w:rsidRDefault="006E2CE4" w:rsidP="006E2CE4">
      <w:pPr>
        <w:spacing w:after="0" w:line="240" w:lineRule="auto"/>
        <w:rPr>
          <w:rFonts w:ascii="Calibri Light" w:hAnsi="Calibri Light" w:cs="Calibri Light"/>
          <w:lang w:eastAsia="x-none"/>
        </w:rPr>
      </w:pPr>
    </w:p>
    <w:p w14:paraId="2F74FFF1" w14:textId="77777777" w:rsidR="006E2CE4" w:rsidRPr="007323C4" w:rsidRDefault="006E2CE4" w:rsidP="006E2CE4">
      <w:pPr>
        <w:numPr>
          <w:ilvl w:val="3"/>
          <w:numId w:val="65"/>
        </w:numPr>
        <w:spacing w:after="0" w:line="240" w:lineRule="auto"/>
        <w:ind w:left="567" w:hanging="284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eastAsia="x-none"/>
        </w:rPr>
        <w:t xml:space="preserve">zakres mojego udziału przy wykonywaniu zamówienia będzie następujący: </w:t>
      </w:r>
    </w:p>
    <w:p w14:paraId="368B8111" w14:textId="77777777" w:rsidR="006E2CE4" w:rsidRPr="007323C4" w:rsidRDefault="006E2CE4" w:rsidP="006E2CE4">
      <w:pPr>
        <w:spacing w:after="0" w:line="240" w:lineRule="auto"/>
        <w:ind w:left="567"/>
        <w:rPr>
          <w:rFonts w:ascii="Calibri Light" w:hAnsi="Calibri Light" w:cs="Calibri Light"/>
          <w:lang w:eastAsia="x-none"/>
        </w:rPr>
      </w:pPr>
    </w:p>
    <w:p w14:paraId="20E32BB7" w14:textId="70BAE214" w:rsidR="006E2CE4" w:rsidRPr="007323C4" w:rsidRDefault="006E2CE4" w:rsidP="006E2CE4">
      <w:pPr>
        <w:spacing w:after="0" w:line="240" w:lineRule="auto"/>
        <w:ind w:left="567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eastAsia="x-none"/>
        </w:rPr>
        <w:t>…………………………………………………………………………………………………………………………………………</w:t>
      </w:r>
    </w:p>
    <w:p w14:paraId="4610CA58" w14:textId="77777777" w:rsidR="006E2CE4" w:rsidRPr="007323C4" w:rsidRDefault="006E2CE4" w:rsidP="006E2CE4">
      <w:pPr>
        <w:spacing w:after="0" w:line="240" w:lineRule="auto"/>
        <w:ind w:left="567"/>
        <w:rPr>
          <w:rFonts w:ascii="Calibri Light" w:hAnsi="Calibri Light" w:cs="Calibri Light"/>
          <w:lang w:eastAsia="x-none"/>
        </w:rPr>
      </w:pPr>
    </w:p>
    <w:p w14:paraId="0D2F7B06" w14:textId="77777777" w:rsidR="006E2CE4" w:rsidRPr="007323C4" w:rsidRDefault="006E2CE4" w:rsidP="006E2CE4">
      <w:pPr>
        <w:numPr>
          <w:ilvl w:val="3"/>
          <w:numId w:val="65"/>
        </w:numPr>
        <w:spacing w:after="0" w:line="240" w:lineRule="auto"/>
        <w:ind w:left="567" w:hanging="284"/>
        <w:rPr>
          <w:rFonts w:ascii="Calibri Light" w:hAnsi="Calibri Light" w:cs="Calibri Light"/>
          <w:sz w:val="24"/>
          <w:szCs w:val="24"/>
          <w:lang w:val="x-none" w:eastAsia="x-none"/>
        </w:rPr>
      </w:pPr>
      <w:r w:rsidRPr="007323C4">
        <w:rPr>
          <w:rFonts w:ascii="Calibri Light" w:hAnsi="Calibri Light" w:cs="Calibri Light"/>
          <w:lang w:eastAsia="x-none"/>
        </w:rPr>
        <w:t xml:space="preserve">okres mojego udziału przy wykonywaniu zamówienia będzie następujący: </w:t>
      </w:r>
    </w:p>
    <w:p w14:paraId="718F3B9D" w14:textId="77777777" w:rsidR="006E2CE4" w:rsidRPr="007323C4" w:rsidRDefault="006E2CE4" w:rsidP="006E2CE4">
      <w:pPr>
        <w:spacing w:after="0" w:line="240" w:lineRule="auto"/>
        <w:ind w:left="567"/>
        <w:rPr>
          <w:rFonts w:ascii="Calibri Light" w:hAnsi="Calibri Light" w:cs="Calibri Light"/>
          <w:sz w:val="24"/>
          <w:szCs w:val="24"/>
          <w:lang w:val="x-none" w:eastAsia="x-none"/>
        </w:rPr>
      </w:pPr>
      <w:r w:rsidRPr="007323C4">
        <w:rPr>
          <w:rFonts w:ascii="Calibri Light" w:hAnsi="Calibri Light" w:cs="Calibri Light"/>
          <w:sz w:val="24"/>
          <w:szCs w:val="24"/>
          <w:lang w:val="x-none" w:eastAsia="x-none"/>
        </w:rPr>
        <w:tab/>
      </w:r>
      <w:r w:rsidRPr="007323C4">
        <w:rPr>
          <w:rFonts w:ascii="Calibri Light" w:hAnsi="Calibri Light" w:cs="Calibri Light"/>
          <w:sz w:val="24"/>
          <w:szCs w:val="24"/>
          <w:lang w:val="x-none" w:eastAsia="x-none"/>
        </w:rPr>
        <w:tab/>
      </w:r>
      <w:r w:rsidRPr="007323C4">
        <w:rPr>
          <w:rFonts w:ascii="Calibri Light" w:hAnsi="Calibri Light" w:cs="Calibri Light"/>
          <w:sz w:val="24"/>
          <w:szCs w:val="24"/>
          <w:lang w:val="x-none" w:eastAsia="x-none"/>
        </w:rPr>
        <w:tab/>
      </w:r>
      <w:r w:rsidRPr="007323C4">
        <w:rPr>
          <w:rFonts w:ascii="Calibri Light" w:hAnsi="Calibri Light" w:cs="Calibri Light"/>
          <w:sz w:val="24"/>
          <w:szCs w:val="24"/>
          <w:lang w:val="x-none" w:eastAsia="x-none"/>
        </w:rPr>
        <w:tab/>
      </w:r>
      <w:r w:rsidRPr="007323C4">
        <w:rPr>
          <w:rFonts w:ascii="Calibri Light" w:hAnsi="Calibri Light" w:cs="Calibri Light"/>
          <w:sz w:val="24"/>
          <w:szCs w:val="24"/>
          <w:lang w:val="x-none" w:eastAsia="x-none"/>
        </w:rPr>
        <w:tab/>
      </w:r>
      <w:r w:rsidRPr="007323C4">
        <w:rPr>
          <w:rFonts w:ascii="Calibri Light" w:hAnsi="Calibri Light" w:cs="Calibri Light"/>
          <w:sz w:val="24"/>
          <w:szCs w:val="24"/>
          <w:lang w:val="x-none" w:eastAsia="x-none"/>
        </w:rPr>
        <w:tab/>
      </w:r>
    </w:p>
    <w:p w14:paraId="1EEEFD35" w14:textId="6863CD84" w:rsidR="006E2CE4" w:rsidRPr="007323C4" w:rsidRDefault="006E2CE4" w:rsidP="006E2CE4">
      <w:pPr>
        <w:spacing w:after="0" w:line="240" w:lineRule="auto"/>
        <w:ind w:left="567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eastAsia="x-none"/>
        </w:rPr>
        <w:t>…………………………………………………………………………………………………………………………………………</w:t>
      </w:r>
    </w:p>
    <w:p w14:paraId="5174A7CE" w14:textId="77777777" w:rsidR="006E2CE4" w:rsidRPr="007323C4" w:rsidRDefault="006E2CE4" w:rsidP="006E2CE4">
      <w:pPr>
        <w:spacing w:after="0" w:line="240" w:lineRule="auto"/>
        <w:ind w:left="567"/>
        <w:rPr>
          <w:rFonts w:ascii="Calibri Light" w:hAnsi="Calibri Light" w:cs="Calibri Light"/>
          <w:lang w:eastAsia="x-none"/>
        </w:rPr>
      </w:pPr>
    </w:p>
    <w:p w14:paraId="0356639B" w14:textId="5AC9B1A2" w:rsidR="006E2CE4" w:rsidRPr="007323C4" w:rsidRDefault="006E2CE4" w:rsidP="006E2CE4">
      <w:pPr>
        <w:numPr>
          <w:ilvl w:val="3"/>
          <w:numId w:val="65"/>
        </w:numPr>
        <w:spacing w:after="0" w:line="240" w:lineRule="auto"/>
        <w:ind w:left="567" w:hanging="284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eastAsia="x-none"/>
        </w:rPr>
        <w:t>zrealizuję/nie zrealizuję*</w:t>
      </w:r>
      <w:r w:rsidR="00A30CF8">
        <w:rPr>
          <w:rFonts w:ascii="Calibri Light" w:hAnsi="Calibri Light" w:cs="Calibri Light"/>
          <w:lang w:eastAsia="x-none"/>
        </w:rPr>
        <w:t>usługi</w:t>
      </w:r>
      <w:r w:rsidR="006A2DE0">
        <w:rPr>
          <w:rFonts w:ascii="Calibri Light" w:hAnsi="Calibri Light" w:cs="Calibri Light"/>
          <w:lang w:eastAsia="x-none"/>
        </w:rPr>
        <w:t>,</w:t>
      </w:r>
      <w:r w:rsidRPr="007323C4">
        <w:rPr>
          <w:rFonts w:ascii="Calibri Light" w:hAnsi="Calibri Light" w:cs="Calibri Light"/>
          <w:lang w:eastAsia="x-none"/>
        </w:rPr>
        <w:t xml:space="preserve"> których wskazane zdolności dotyczą: </w:t>
      </w:r>
    </w:p>
    <w:p w14:paraId="2437D5A7" w14:textId="77777777" w:rsidR="006E2CE4" w:rsidRPr="007323C4" w:rsidRDefault="006E2CE4" w:rsidP="006E2CE4">
      <w:pPr>
        <w:spacing w:after="0" w:line="240" w:lineRule="auto"/>
        <w:ind w:left="567"/>
        <w:rPr>
          <w:rFonts w:ascii="Calibri Light" w:hAnsi="Calibri Light" w:cs="Calibri Light"/>
          <w:lang w:eastAsia="x-none"/>
        </w:rPr>
      </w:pPr>
    </w:p>
    <w:p w14:paraId="0D0C1ED2" w14:textId="097F3091" w:rsidR="006E2CE4" w:rsidRPr="007323C4" w:rsidRDefault="006E2CE4" w:rsidP="006E2CE4">
      <w:pPr>
        <w:spacing w:after="0" w:line="240" w:lineRule="auto"/>
        <w:ind w:left="567"/>
        <w:rPr>
          <w:rFonts w:ascii="Calibri Light" w:hAnsi="Calibri Light" w:cs="Calibri Light"/>
          <w:lang w:eastAsia="x-none"/>
        </w:rPr>
      </w:pPr>
      <w:r w:rsidRPr="007323C4">
        <w:rPr>
          <w:rFonts w:ascii="Calibri Light" w:hAnsi="Calibri Light" w:cs="Calibri Light"/>
          <w:lang w:eastAsia="x-none"/>
        </w:rPr>
        <w:t>…………………………………………………………………………………………………………………………………………</w:t>
      </w:r>
    </w:p>
    <w:p w14:paraId="19757292" w14:textId="77777777" w:rsidR="006E2CE4" w:rsidRPr="007323C4" w:rsidRDefault="006E2CE4" w:rsidP="006E2CE4">
      <w:pPr>
        <w:spacing w:after="0" w:line="240" w:lineRule="auto"/>
        <w:rPr>
          <w:rFonts w:ascii="Calibri Light" w:hAnsi="Calibri Light" w:cs="Calibri Light"/>
          <w:sz w:val="18"/>
          <w:szCs w:val="18"/>
          <w:lang w:eastAsia="x-none"/>
        </w:rPr>
      </w:pPr>
      <w:r w:rsidRPr="007323C4">
        <w:rPr>
          <w:rFonts w:ascii="Calibri Light" w:hAnsi="Calibri Light" w:cs="Calibri Light"/>
          <w:b/>
          <w:sz w:val="18"/>
          <w:szCs w:val="18"/>
          <w:lang w:eastAsia="x-none"/>
        </w:rPr>
        <w:t>*</w:t>
      </w:r>
      <w:r w:rsidRPr="007323C4">
        <w:rPr>
          <w:rFonts w:ascii="Calibri Light" w:hAnsi="Calibri Light" w:cs="Calibri Light"/>
          <w:sz w:val="18"/>
          <w:szCs w:val="18"/>
          <w:lang w:eastAsia="x-none"/>
        </w:rPr>
        <w:t xml:space="preserve">niepotrzebne skreślić </w:t>
      </w:r>
    </w:p>
    <w:p w14:paraId="49B90542" w14:textId="77777777" w:rsidR="006E2CE4" w:rsidRPr="00AF3D56" w:rsidRDefault="006E2CE4" w:rsidP="006E2CE4">
      <w:pPr>
        <w:spacing w:after="0" w:line="240" w:lineRule="auto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</w:p>
    <w:p w14:paraId="093910AE" w14:textId="77777777" w:rsidR="006E2CE4" w:rsidRPr="00AF3D56" w:rsidRDefault="006E2CE4" w:rsidP="006E2CE4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6D41866D" w14:textId="77777777" w:rsidR="006E2CE4" w:rsidRPr="00AF3D56" w:rsidRDefault="006E2CE4" w:rsidP="006E2CE4">
      <w:pPr>
        <w:spacing w:after="0" w:line="240" w:lineRule="auto"/>
        <w:jc w:val="both"/>
        <w:rPr>
          <w:rFonts w:ascii="Calibri Light" w:hAnsi="Calibri Light" w:cs="Calibri Light"/>
          <w:bCs/>
          <w:iCs/>
          <w:lang w:eastAsia="x-none"/>
        </w:rPr>
      </w:pPr>
    </w:p>
    <w:tbl>
      <w:tblPr>
        <w:tblW w:w="9622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5943"/>
      </w:tblGrid>
      <w:tr w:rsidR="006E2CE4" w:rsidRPr="00AF3D56" w14:paraId="1835ECB2" w14:textId="77777777" w:rsidTr="00035E12">
        <w:trPr>
          <w:trHeight w:val="1621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05CEEBAD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PODPISY</w:t>
            </w:r>
          </w:p>
          <w:p w14:paraId="6E340ADC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sz w:val="16"/>
                <w:szCs w:val="16"/>
              </w:rPr>
              <w:t>osób upoważnionych do podpisywania dokumentów przetargowych</w:t>
            </w:r>
          </w:p>
          <w:p w14:paraId="5D9190E8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i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i/>
                <w:sz w:val="16"/>
                <w:szCs w:val="16"/>
              </w:rPr>
              <w:t>(zgodnie z dokumentami rejestrowymi – odpis z KRS, Centralnej Ewidencji i Informacji o Działalności Gospodarczej, pełnomocnictwa)</w:t>
            </w:r>
          </w:p>
        </w:tc>
        <w:tc>
          <w:tcPr>
            <w:tcW w:w="59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470FF34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DFB4F72" w14:textId="77777777" w:rsidR="006E2CE4" w:rsidRPr="002B340B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PODPISANO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PODPISEM ELEKTRO</w:t>
            </w:r>
            <w:r w:rsidRPr="00AF3D56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ICZNYM</w:t>
            </w:r>
          </w:p>
          <w:p w14:paraId="3DEE8883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sz w:val="16"/>
                <w:szCs w:val="16"/>
              </w:rPr>
              <w:t>........................................................................................................</w:t>
            </w:r>
          </w:p>
          <w:p w14:paraId="02F7DF03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Cs/>
                <w:i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Cs/>
                <w:i/>
                <w:sz w:val="16"/>
                <w:szCs w:val="16"/>
              </w:rPr>
              <w:t>Dokument należy wypełnić i podpisać kwalifikowanym podpisem elektronicznym lub podpisem zaufanym lub podpisem osobistym.</w:t>
            </w:r>
          </w:p>
          <w:p w14:paraId="7A332C43" w14:textId="77777777" w:rsidR="006E2CE4" w:rsidRPr="00AF3D56" w:rsidRDefault="006E2CE4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/>
                <w:i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Cs/>
                <w:i/>
                <w:sz w:val="16"/>
                <w:szCs w:val="16"/>
              </w:rPr>
              <w:t>Zamawiający zaleca zapisanie dokumentu w formacie PDF</w:t>
            </w:r>
          </w:p>
        </w:tc>
      </w:tr>
    </w:tbl>
    <w:p w14:paraId="67C637DC" w14:textId="77777777" w:rsidR="006E2CE4" w:rsidRPr="008C1111" w:rsidRDefault="006E2CE4" w:rsidP="006E2CE4">
      <w:pPr>
        <w:spacing w:after="0" w:line="240" w:lineRule="auto"/>
        <w:rPr>
          <w:sz w:val="20"/>
          <w:szCs w:val="20"/>
        </w:rPr>
      </w:pPr>
      <w:r w:rsidRPr="008C1111">
        <w:rPr>
          <w:rFonts w:ascii="Calibri Light" w:hAnsi="Calibri Light" w:cs="Calibri Light"/>
          <w:bCs/>
          <w:i/>
          <w:iCs/>
          <w:sz w:val="20"/>
          <w:szCs w:val="20"/>
        </w:rPr>
        <w:t>(wypełnia podmiot udostępniający potencjał; dokument składany jest waz z ofertą)</w:t>
      </w:r>
    </w:p>
    <w:p w14:paraId="02239CC7" w14:textId="40F94186" w:rsidR="006E17E7" w:rsidRPr="008C1111" w:rsidRDefault="006E17E7">
      <w:pPr>
        <w:rPr>
          <w:rFonts w:ascii="Calibri Light" w:hAnsi="Calibri Light" w:cs="Calibri Light"/>
          <w:sz w:val="20"/>
          <w:szCs w:val="20"/>
        </w:rPr>
      </w:pPr>
      <w:r w:rsidRPr="008C1111">
        <w:rPr>
          <w:rFonts w:ascii="Calibri Light" w:hAnsi="Calibri Light" w:cs="Calibri Light"/>
          <w:sz w:val="20"/>
          <w:szCs w:val="20"/>
        </w:rPr>
        <w:br w:type="page"/>
      </w:r>
    </w:p>
    <w:p w14:paraId="355375A4" w14:textId="28AFA14C" w:rsidR="006E2CE4" w:rsidRPr="008C1111" w:rsidRDefault="006E17E7" w:rsidP="008C1111">
      <w:pPr>
        <w:pStyle w:val="Nagwek1"/>
        <w:numPr>
          <w:ilvl w:val="0"/>
          <w:numId w:val="0"/>
        </w:numPr>
        <w:shd w:val="clear" w:color="auto" w:fill="EEECE1" w:themeFill="background2"/>
        <w:ind w:left="432"/>
        <w:jc w:val="right"/>
        <w:rPr>
          <w:rFonts w:asciiTheme="minorHAnsi" w:hAnsiTheme="minorHAnsi" w:cstheme="minorHAnsi"/>
          <w:sz w:val="22"/>
          <w:szCs w:val="22"/>
        </w:rPr>
      </w:pPr>
      <w:bookmarkStart w:id="10" w:name="_Toc176957593"/>
      <w:r w:rsidRPr="008C1111">
        <w:rPr>
          <w:rFonts w:asciiTheme="minorHAnsi" w:hAnsiTheme="minorHAnsi" w:cstheme="minorHAnsi"/>
          <w:sz w:val="22"/>
          <w:szCs w:val="22"/>
        </w:rPr>
        <w:lastRenderedPageBreak/>
        <w:t xml:space="preserve">Załącznik nr 5 do </w:t>
      </w:r>
      <w:r w:rsidR="00E03173" w:rsidRPr="008C1111">
        <w:rPr>
          <w:rFonts w:asciiTheme="minorHAnsi" w:hAnsiTheme="minorHAnsi" w:cstheme="minorHAnsi"/>
          <w:sz w:val="22"/>
          <w:szCs w:val="22"/>
        </w:rPr>
        <w:t>SWZ</w:t>
      </w:r>
      <w:r w:rsidRPr="008C1111">
        <w:rPr>
          <w:rFonts w:asciiTheme="minorHAnsi" w:hAnsiTheme="minorHAnsi" w:cstheme="minorHAnsi"/>
          <w:sz w:val="22"/>
          <w:szCs w:val="22"/>
        </w:rPr>
        <w:t xml:space="preserve"> – </w:t>
      </w:r>
      <w:r w:rsidR="009106E6" w:rsidRPr="008C1111">
        <w:rPr>
          <w:rFonts w:asciiTheme="minorHAnsi" w:hAnsiTheme="minorHAnsi" w:cstheme="minorHAnsi"/>
          <w:sz w:val="22"/>
          <w:szCs w:val="22"/>
        </w:rPr>
        <w:t>W</w:t>
      </w:r>
      <w:r w:rsidRPr="008C1111">
        <w:rPr>
          <w:rFonts w:asciiTheme="minorHAnsi" w:hAnsiTheme="minorHAnsi" w:cstheme="minorHAnsi"/>
          <w:sz w:val="22"/>
          <w:szCs w:val="22"/>
        </w:rPr>
        <w:t>ykaz usług – zdolność techniczna</w:t>
      </w:r>
      <w:bookmarkEnd w:id="10"/>
    </w:p>
    <w:p w14:paraId="6DC0D919" w14:textId="77777777" w:rsidR="006E17E7" w:rsidRPr="00AF3D56" w:rsidRDefault="006E17E7" w:rsidP="006E17E7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 xml:space="preserve">Wykonawca: </w:t>
      </w:r>
    </w:p>
    <w:p w14:paraId="606E62F5" w14:textId="77777777" w:rsidR="006E17E7" w:rsidRPr="00AF3D56" w:rsidRDefault="006E17E7" w:rsidP="006E17E7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>………………………………………….</w:t>
      </w:r>
    </w:p>
    <w:p w14:paraId="05D73676" w14:textId="77777777" w:rsidR="006E17E7" w:rsidRPr="00AF3D56" w:rsidRDefault="006E17E7" w:rsidP="006E17E7">
      <w:pPr>
        <w:spacing w:after="0"/>
        <w:jc w:val="both"/>
        <w:rPr>
          <w:rFonts w:ascii="Calibri Light" w:hAnsi="Calibri Light" w:cs="Calibri Light"/>
          <w:bCs/>
          <w:iCs/>
          <w:sz w:val="16"/>
          <w:szCs w:val="16"/>
          <w:lang w:eastAsia="x-none"/>
        </w:rPr>
      </w:pPr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 xml:space="preserve">(pełna nazwa/firma, adres, w zależności </w:t>
      </w:r>
    </w:p>
    <w:p w14:paraId="2C50FE19" w14:textId="77777777" w:rsidR="006E17E7" w:rsidRPr="00AF3D56" w:rsidRDefault="006E17E7" w:rsidP="006E17E7">
      <w:pPr>
        <w:spacing w:after="0"/>
        <w:jc w:val="both"/>
        <w:rPr>
          <w:rFonts w:ascii="Calibri Light" w:hAnsi="Calibri Light" w:cs="Calibri Light"/>
          <w:bCs/>
          <w:iCs/>
          <w:sz w:val="16"/>
          <w:szCs w:val="16"/>
          <w:lang w:eastAsia="x-none"/>
        </w:rPr>
      </w:pPr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>od podmiotu: NIP/PESEL, KRS/</w:t>
      </w:r>
      <w:proofErr w:type="spellStart"/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>CEiDG</w:t>
      </w:r>
      <w:proofErr w:type="spellEnd"/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>)</w:t>
      </w:r>
    </w:p>
    <w:p w14:paraId="3A30C585" w14:textId="77777777" w:rsidR="006E17E7" w:rsidRPr="00AF3D56" w:rsidRDefault="006E17E7" w:rsidP="006E17E7">
      <w:pPr>
        <w:spacing w:after="0"/>
        <w:jc w:val="both"/>
        <w:rPr>
          <w:rFonts w:ascii="Calibri Light" w:hAnsi="Calibri Light" w:cs="Calibri Light"/>
          <w:b/>
          <w:bCs/>
          <w:i/>
          <w:iCs/>
          <w:lang w:eastAsia="x-none"/>
        </w:rPr>
      </w:pPr>
      <w:r w:rsidRPr="00AF3D56">
        <w:rPr>
          <w:rFonts w:ascii="Calibri Light" w:hAnsi="Calibri Light" w:cs="Calibri Light"/>
          <w:b/>
          <w:bCs/>
          <w:i/>
          <w:iCs/>
          <w:lang w:eastAsia="x-none"/>
        </w:rPr>
        <w:t xml:space="preserve">reprezentowany przez: </w:t>
      </w:r>
    </w:p>
    <w:p w14:paraId="7C16613F" w14:textId="77777777" w:rsidR="006E17E7" w:rsidRPr="00AF3D56" w:rsidRDefault="006E17E7" w:rsidP="006E17E7">
      <w:pPr>
        <w:spacing w:after="0"/>
        <w:jc w:val="both"/>
        <w:rPr>
          <w:rFonts w:ascii="Calibri Light" w:hAnsi="Calibri Light" w:cs="Calibri Light"/>
          <w:bCs/>
          <w:iCs/>
          <w:sz w:val="16"/>
          <w:szCs w:val="16"/>
          <w:lang w:eastAsia="x-none"/>
        </w:rPr>
      </w:pPr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>……………………………………………………..</w:t>
      </w:r>
    </w:p>
    <w:p w14:paraId="019D973D" w14:textId="77777777" w:rsidR="006E17E7" w:rsidRPr="00AF3D56" w:rsidRDefault="006E17E7" w:rsidP="006E17E7">
      <w:pPr>
        <w:spacing w:after="0"/>
        <w:jc w:val="both"/>
        <w:rPr>
          <w:rFonts w:ascii="Calibri Light" w:hAnsi="Calibri Light" w:cs="Calibri Light"/>
          <w:bCs/>
          <w:iCs/>
          <w:sz w:val="16"/>
          <w:szCs w:val="16"/>
          <w:lang w:eastAsia="x-none"/>
        </w:rPr>
      </w:pPr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 xml:space="preserve">(imię, nazwisko, stanowisko/podstawa </w:t>
      </w:r>
    </w:p>
    <w:p w14:paraId="15BFC1A0" w14:textId="77777777" w:rsidR="006E17E7" w:rsidRPr="00AF3D56" w:rsidRDefault="006E17E7" w:rsidP="006E17E7">
      <w:pPr>
        <w:spacing w:after="0"/>
        <w:jc w:val="both"/>
        <w:rPr>
          <w:rFonts w:ascii="Calibri Light" w:hAnsi="Calibri Light" w:cs="Calibri Light"/>
          <w:bCs/>
          <w:iCs/>
          <w:sz w:val="16"/>
          <w:szCs w:val="16"/>
          <w:lang w:eastAsia="x-none"/>
        </w:rPr>
      </w:pPr>
      <w:r w:rsidRPr="00AF3D56">
        <w:rPr>
          <w:rFonts w:ascii="Calibri Light" w:hAnsi="Calibri Light" w:cs="Calibri Light"/>
          <w:bCs/>
          <w:iCs/>
          <w:sz w:val="16"/>
          <w:szCs w:val="16"/>
          <w:lang w:eastAsia="x-none"/>
        </w:rPr>
        <w:t>do reprezentacji)</w:t>
      </w:r>
    </w:p>
    <w:p w14:paraId="39585FA3" w14:textId="7834AB5E" w:rsidR="006E17E7" w:rsidRPr="003F2E62" w:rsidRDefault="006E17E7" w:rsidP="006E17E7">
      <w:pPr>
        <w:spacing w:after="0" w:line="240" w:lineRule="auto"/>
        <w:jc w:val="center"/>
        <w:rPr>
          <w:rFonts w:eastAsia="Times New Roman" w:cstheme="minorHAnsi"/>
          <w:b/>
        </w:rPr>
      </w:pPr>
      <w:r w:rsidRPr="003F2E62">
        <w:rPr>
          <w:rFonts w:eastAsia="Times New Roman" w:cstheme="minorHAnsi"/>
          <w:b/>
        </w:rPr>
        <w:t>WYKAZ WYKONANYCH USŁUG</w:t>
      </w:r>
    </w:p>
    <w:p w14:paraId="0B2048B6" w14:textId="27799F06" w:rsidR="006E17E7" w:rsidRPr="00795BD3" w:rsidRDefault="006E17E7" w:rsidP="00795BD3">
      <w:pPr>
        <w:widowControl w:val="0"/>
        <w:suppressAutoHyphens/>
        <w:autoSpaceDN w:val="0"/>
        <w:spacing w:after="0" w:line="240" w:lineRule="auto"/>
        <w:jc w:val="both"/>
        <w:rPr>
          <w:rFonts w:eastAsia="Andale Sans UI" w:cstheme="minorHAnsi"/>
          <w:b/>
          <w:bCs/>
          <w:kern w:val="3"/>
          <w:lang w:eastAsia="ja-JP" w:bidi="fa-IR"/>
        </w:rPr>
      </w:pPr>
      <w:r w:rsidRPr="003F2E62">
        <w:rPr>
          <w:rFonts w:eastAsia="Lucida Sans Unicode" w:cstheme="minorHAnsi"/>
          <w:lang w:eastAsia="hi-IN"/>
        </w:rPr>
        <w:t xml:space="preserve">dotyczy postępowania o udzielenie zamówienia prowadzonego w trybie podstawowym </w:t>
      </w:r>
      <w:r w:rsidR="00FE6114">
        <w:rPr>
          <w:rFonts w:eastAsia="Lucida Sans Unicode" w:cstheme="minorHAnsi"/>
          <w:lang w:eastAsia="hi-IN"/>
        </w:rPr>
        <w:t xml:space="preserve">z możliwością </w:t>
      </w:r>
      <w:r w:rsidR="005E731A" w:rsidRPr="005E731A">
        <w:rPr>
          <w:rFonts w:eastAsia="Lucida Sans Unicode" w:cstheme="minorHAnsi"/>
          <w:lang w:eastAsia="hi-IN"/>
        </w:rPr>
        <w:t>przeprowadzenia negocjacji</w:t>
      </w:r>
      <w:r w:rsidR="005E731A">
        <w:rPr>
          <w:rFonts w:eastAsia="Lucida Sans Unicode" w:cstheme="minorHAnsi"/>
          <w:lang w:eastAsia="hi-IN"/>
        </w:rPr>
        <w:t>,</w:t>
      </w:r>
      <w:r w:rsidRPr="003F2E62">
        <w:rPr>
          <w:rFonts w:eastAsia="Lucida Sans Unicode" w:cstheme="minorHAnsi"/>
          <w:lang w:eastAsia="hi-IN"/>
        </w:rPr>
        <w:t xml:space="preserve"> na realizację zamówienia pn.: </w:t>
      </w:r>
      <w:r w:rsidRPr="003F2E62">
        <w:rPr>
          <w:rFonts w:cstheme="minorHAnsi"/>
          <w:b/>
          <w:bCs/>
        </w:rPr>
        <w:t xml:space="preserve">„Zorganizowanie grupowej mobilności edukacyjnej uczniów </w:t>
      </w:r>
      <w:r w:rsidRPr="003F2E62">
        <w:rPr>
          <w:rFonts w:cstheme="minorHAnsi"/>
          <w:b/>
        </w:rPr>
        <w:t>Zespołu Szkół Centrum Kształcenia Rolniczego im. Jadwigi Dziubińskiej w Golądkowie</w:t>
      </w:r>
      <w:r w:rsidR="00AD09DC" w:rsidRPr="00C70403">
        <w:rPr>
          <w:rFonts w:ascii="Calibri Light" w:hAnsi="Calibri Light" w:cs="Calibri Light"/>
          <w:b/>
        </w:rPr>
        <w:t>– wyjazd nr 2</w:t>
      </w:r>
      <w:r w:rsidRPr="003F2E62">
        <w:rPr>
          <w:rFonts w:cstheme="minorHAnsi"/>
          <w:b/>
        </w:rPr>
        <w:t>”</w:t>
      </w:r>
      <w:r w:rsidR="00795BD3">
        <w:rPr>
          <w:rFonts w:cstheme="minorHAnsi"/>
          <w:b/>
        </w:rPr>
        <w:t>.</w:t>
      </w:r>
    </w:p>
    <w:p w14:paraId="70923260" w14:textId="77777777" w:rsidR="006E17E7" w:rsidRPr="003F2E62" w:rsidRDefault="006E17E7" w:rsidP="006E17E7">
      <w:pPr>
        <w:widowControl w:val="0"/>
        <w:suppressAutoHyphens/>
        <w:contextualSpacing/>
        <w:jc w:val="both"/>
        <w:rPr>
          <w:rFonts w:eastAsia="Times New Roman" w:cstheme="minorHAnsi"/>
          <w:lang w:eastAsia="zh-CN"/>
        </w:rPr>
      </w:pPr>
    </w:p>
    <w:tbl>
      <w:tblPr>
        <w:tblW w:w="4922" w:type="pct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"/>
        <w:gridCol w:w="1071"/>
        <w:gridCol w:w="1797"/>
        <w:gridCol w:w="1500"/>
        <w:gridCol w:w="1941"/>
        <w:gridCol w:w="1827"/>
      </w:tblGrid>
      <w:tr w:rsidR="006E17E7" w:rsidRPr="003F2E62" w14:paraId="5B65403B" w14:textId="77777777" w:rsidTr="009E40BE">
        <w:trPr>
          <w:trHeight w:val="1375"/>
        </w:trPr>
        <w:tc>
          <w:tcPr>
            <w:tcW w:w="1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33A378EC" w14:textId="77777777" w:rsidR="006E17E7" w:rsidRPr="003F2E62" w:rsidRDefault="006E17E7">
            <w:pPr>
              <w:widowControl w:val="0"/>
              <w:snapToGrid w:val="0"/>
              <w:spacing w:after="0" w:line="200" w:lineRule="atLeast"/>
              <w:ind w:left="375" w:hanging="375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2162CCE1" w14:textId="77777777" w:rsidR="006E17E7" w:rsidRPr="003F2E62" w:rsidRDefault="006E17E7">
            <w:pPr>
              <w:widowControl w:val="0"/>
              <w:snapToGrid w:val="0"/>
              <w:spacing w:after="0" w:line="200" w:lineRule="atLeast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 xml:space="preserve">Przedmiot zamówienia </w:t>
            </w:r>
          </w:p>
        </w:tc>
        <w:tc>
          <w:tcPr>
            <w:tcW w:w="10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665A90BA" w14:textId="306973B4" w:rsidR="006E17E7" w:rsidRPr="003F2E62" w:rsidRDefault="006E17E7">
            <w:pPr>
              <w:widowControl w:val="0"/>
              <w:snapToGrid w:val="0"/>
              <w:spacing w:after="0" w:line="200" w:lineRule="atLeast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 xml:space="preserve">Charakterystyka zamówienia (zakres jednoznacznie potwierdzający spełnianie warunku udziału </w:t>
            </w:r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br/>
              <w:t xml:space="preserve">w postępowaniu określone w Rozdz. VI pkt 2 </w:t>
            </w:r>
            <w:proofErr w:type="spellStart"/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>ppkt</w:t>
            </w:r>
            <w:proofErr w:type="spellEnd"/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 xml:space="preserve"> 2.4. SWZ)</w:t>
            </w: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3B6F2A3B" w14:textId="77777777" w:rsidR="006E17E7" w:rsidRPr="003F2E62" w:rsidRDefault="006E17E7">
            <w:pPr>
              <w:widowControl w:val="0"/>
              <w:snapToGrid w:val="0"/>
              <w:spacing w:after="0" w:line="200" w:lineRule="atLeast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>Okres realizacji usługi</w:t>
            </w:r>
          </w:p>
          <w:p w14:paraId="32B3DA2C" w14:textId="77777777" w:rsidR="006E17E7" w:rsidRPr="003F2E62" w:rsidRDefault="006E17E7">
            <w:pPr>
              <w:widowControl w:val="0"/>
              <w:snapToGrid w:val="0"/>
              <w:spacing w:after="0" w:line="200" w:lineRule="atLeast"/>
              <w:ind w:left="273" w:hanging="273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3F2E62">
              <w:rPr>
                <w:rFonts w:eastAsia="Times New Roman" w:cstheme="minorHAnsi"/>
                <w:sz w:val="18"/>
                <w:szCs w:val="18"/>
              </w:rPr>
              <w:t>[</w:t>
            </w:r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>DD.MM.RRRR]</w:t>
            </w: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92D050"/>
            <w:vAlign w:val="center"/>
            <w:hideMark/>
          </w:tcPr>
          <w:p w14:paraId="38C5A16D" w14:textId="77777777" w:rsidR="006E17E7" w:rsidRPr="003F2E62" w:rsidRDefault="006E17E7">
            <w:pPr>
              <w:widowControl w:val="0"/>
              <w:snapToGrid w:val="0"/>
              <w:spacing w:after="0" w:line="200" w:lineRule="atLeast"/>
              <w:jc w:val="center"/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</w:pPr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>Wartość brutto zrealizowanych usług</w:t>
            </w:r>
          </w:p>
          <w:p w14:paraId="10CEAB77" w14:textId="77777777" w:rsidR="006E17E7" w:rsidRPr="003F2E62" w:rsidRDefault="006E17E7">
            <w:pPr>
              <w:widowControl w:val="0"/>
              <w:snapToGrid w:val="0"/>
              <w:spacing w:after="0" w:line="200" w:lineRule="atLeast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>[PLN]</w:t>
            </w:r>
          </w:p>
        </w:tc>
        <w:tc>
          <w:tcPr>
            <w:tcW w:w="10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394B80A" w14:textId="77777777" w:rsidR="006E17E7" w:rsidRPr="003F2E62" w:rsidRDefault="006E17E7">
            <w:pPr>
              <w:widowControl w:val="0"/>
              <w:snapToGrid w:val="0"/>
              <w:spacing w:after="0" w:line="200" w:lineRule="atLeast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3F2E62"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>Podmiot, na rzecz którego wykonano zamówienie</w:t>
            </w:r>
          </w:p>
        </w:tc>
      </w:tr>
      <w:tr w:rsidR="003F2E62" w:rsidRPr="003F2E62" w14:paraId="42F17B93" w14:textId="77777777" w:rsidTr="009E40BE">
        <w:trPr>
          <w:trHeight w:val="784"/>
        </w:trPr>
        <w:tc>
          <w:tcPr>
            <w:tcW w:w="1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B672C95" w14:textId="40347056" w:rsidR="003F2E62" w:rsidRPr="003F2E62" w:rsidRDefault="003F2E62">
            <w:pPr>
              <w:widowControl w:val="0"/>
              <w:snapToGrid w:val="0"/>
              <w:spacing w:after="0" w:line="200" w:lineRule="atLeast"/>
              <w:ind w:left="375" w:hanging="375"/>
              <w:jc w:val="center"/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0262061" w14:textId="77777777" w:rsidR="003F2E62" w:rsidRPr="003F2E62" w:rsidRDefault="003F2E62">
            <w:pPr>
              <w:widowControl w:val="0"/>
              <w:snapToGrid w:val="0"/>
              <w:spacing w:after="0" w:line="200" w:lineRule="atLeast"/>
              <w:jc w:val="center"/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</w:pPr>
          </w:p>
        </w:tc>
        <w:tc>
          <w:tcPr>
            <w:tcW w:w="10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1B4F152" w14:textId="77777777" w:rsidR="003F2E62" w:rsidRPr="003F2E62" w:rsidRDefault="003F2E62">
            <w:pPr>
              <w:widowControl w:val="0"/>
              <w:snapToGrid w:val="0"/>
              <w:spacing w:after="0" w:line="200" w:lineRule="atLeast"/>
              <w:jc w:val="center"/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</w:pP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59AA696" w14:textId="77777777" w:rsidR="003F2E62" w:rsidRPr="003F2E62" w:rsidRDefault="003F2E62">
            <w:pPr>
              <w:widowControl w:val="0"/>
              <w:snapToGrid w:val="0"/>
              <w:spacing w:after="0" w:line="200" w:lineRule="atLeast"/>
              <w:jc w:val="center"/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</w:pPr>
          </w:p>
        </w:tc>
        <w:tc>
          <w:tcPr>
            <w:tcW w:w="11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8F5B37E" w14:textId="77777777" w:rsidR="003F2E62" w:rsidRPr="003F2E62" w:rsidRDefault="003F2E62">
            <w:pPr>
              <w:widowControl w:val="0"/>
              <w:snapToGrid w:val="0"/>
              <w:spacing w:after="0" w:line="200" w:lineRule="atLeast"/>
              <w:jc w:val="center"/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</w:pPr>
          </w:p>
        </w:tc>
        <w:tc>
          <w:tcPr>
            <w:tcW w:w="10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3AAEF" w14:textId="77777777" w:rsidR="003F2E62" w:rsidRPr="003F2E62" w:rsidRDefault="003F2E62">
            <w:pPr>
              <w:widowControl w:val="0"/>
              <w:snapToGrid w:val="0"/>
              <w:spacing w:after="0" w:line="200" w:lineRule="atLeast"/>
              <w:jc w:val="center"/>
              <w:rPr>
                <w:rFonts w:eastAsia="Lucida Sans Unicode" w:cstheme="minorHAnsi"/>
                <w:bCs/>
                <w:sz w:val="18"/>
                <w:szCs w:val="18"/>
                <w:lang w:eastAsia="hi-IN" w:bidi="hi-IN"/>
              </w:rPr>
            </w:pPr>
          </w:p>
        </w:tc>
      </w:tr>
    </w:tbl>
    <w:p w14:paraId="6A9BA710" w14:textId="2243C3CB" w:rsidR="006E17E7" w:rsidRDefault="006E17E7" w:rsidP="006E17E7">
      <w:pPr>
        <w:widowControl w:val="0"/>
        <w:suppressAutoHyphens/>
        <w:spacing w:before="113" w:after="57" w:line="240" w:lineRule="auto"/>
        <w:jc w:val="both"/>
        <w:textAlignment w:val="baseline"/>
        <w:rPr>
          <w:rFonts w:eastAsia="SimSun" w:cstheme="minorHAnsi"/>
          <w:b/>
          <w:bCs/>
          <w:kern w:val="2"/>
          <w:lang w:eastAsia="hi-IN" w:bidi="hi-IN"/>
        </w:rPr>
      </w:pPr>
      <w:r w:rsidRPr="006E17E7">
        <w:rPr>
          <w:rFonts w:eastAsia="Times New Roman" w:cstheme="minorHAnsi"/>
          <w:b/>
          <w:bCs/>
          <w:color w:val="000000"/>
          <w:kern w:val="2"/>
          <w:lang w:eastAsia="ar-SA"/>
        </w:rPr>
        <w:t xml:space="preserve">Uwaga: </w:t>
      </w:r>
      <w:r w:rsidRPr="006E17E7">
        <w:rPr>
          <w:rFonts w:eastAsia="SimSun" w:cstheme="minorHAnsi"/>
          <w:b/>
          <w:bCs/>
          <w:kern w:val="2"/>
          <w:lang w:eastAsia="hi-IN" w:bidi="hi-IN"/>
        </w:rPr>
        <w:t xml:space="preserve">Do wykazu </w:t>
      </w:r>
      <w:r w:rsidR="003F2E62">
        <w:rPr>
          <w:rFonts w:eastAsia="SimSun" w:cstheme="minorHAnsi"/>
          <w:b/>
          <w:bCs/>
          <w:kern w:val="2"/>
          <w:lang w:eastAsia="hi-IN" w:bidi="hi-IN"/>
        </w:rPr>
        <w:t>załączamy</w:t>
      </w:r>
      <w:r w:rsidRPr="006E17E7">
        <w:rPr>
          <w:rFonts w:eastAsia="SimSun" w:cstheme="minorHAnsi"/>
          <w:b/>
          <w:bCs/>
          <w:kern w:val="2"/>
          <w:lang w:eastAsia="hi-IN" w:bidi="hi-IN"/>
        </w:rPr>
        <w:t xml:space="preserve"> dowody określające, czy te </w:t>
      </w:r>
      <w:r w:rsidR="003F2E62">
        <w:rPr>
          <w:rFonts w:eastAsia="SimSun" w:cstheme="minorHAnsi"/>
          <w:b/>
          <w:bCs/>
          <w:kern w:val="2"/>
          <w:lang w:eastAsia="hi-IN" w:bidi="hi-IN"/>
        </w:rPr>
        <w:t>usługi</w:t>
      </w:r>
      <w:r w:rsidRPr="006E17E7">
        <w:rPr>
          <w:rFonts w:eastAsia="SimSun" w:cstheme="minorHAnsi"/>
          <w:b/>
          <w:bCs/>
          <w:kern w:val="2"/>
          <w:lang w:eastAsia="hi-IN" w:bidi="hi-IN"/>
        </w:rPr>
        <w:t xml:space="preserve"> zostały wykonane należycie.</w:t>
      </w:r>
    </w:p>
    <w:p w14:paraId="64622D05" w14:textId="77777777" w:rsidR="00795BD3" w:rsidRDefault="00795BD3" w:rsidP="006E17E7">
      <w:pPr>
        <w:widowControl w:val="0"/>
        <w:suppressAutoHyphens/>
        <w:spacing w:before="113" w:after="57" w:line="240" w:lineRule="auto"/>
        <w:jc w:val="both"/>
        <w:textAlignment w:val="baseline"/>
        <w:rPr>
          <w:rFonts w:eastAsia="SimSun" w:cstheme="minorHAnsi"/>
          <w:b/>
          <w:bCs/>
          <w:kern w:val="2"/>
          <w:lang w:eastAsia="hi-IN" w:bidi="hi-IN"/>
        </w:rPr>
      </w:pPr>
    </w:p>
    <w:p w14:paraId="577BF644" w14:textId="77777777" w:rsidR="00795BD3" w:rsidRDefault="00795BD3" w:rsidP="006E17E7">
      <w:pPr>
        <w:widowControl w:val="0"/>
        <w:suppressAutoHyphens/>
        <w:spacing w:before="113" w:after="57" w:line="240" w:lineRule="auto"/>
        <w:jc w:val="both"/>
        <w:textAlignment w:val="baseline"/>
        <w:rPr>
          <w:rFonts w:eastAsia="SimSun" w:cstheme="minorHAnsi"/>
          <w:b/>
          <w:bCs/>
          <w:kern w:val="2"/>
          <w:lang w:eastAsia="hi-IN" w:bidi="hi-IN"/>
        </w:rPr>
      </w:pPr>
    </w:p>
    <w:p w14:paraId="1D7867F6" w14:textId="77777777" w:rsidR="00795BD3" w:rsidRPr="006E17E7" w:rsidRDefault="00795BD3" w:rsidP="006E17E7">
      <w:pPr>
        <w:widowControl w:val="0"/>
        <w:suppressAutoHyphens/>
        <w:spacing w:before="113" w:after="57" w:line="240" w:lineRule="auto"/>
        <w:jc w:val="both"/>
        <w:textAlignment w:val="baseline"/>
        <w:rPr>
          <w:rFonts w:eastAsia="Andale Sans UI" w:cstheme="minorHAnsi"/>
          <w:i/>
          <w:iCs/>
          <w:color w:val="0000FF"/>
          <w:kern w:val="2"/>
          <w:lang w:eastAsia="en-US"/>
        </w:rPr>
      </w:pPr>
    </w:p>
    <w:tbl>
      <w:tblPr>
        <w:tblW w:w="9381" w:type="dxa"/>
        <w:jc w:val="center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5794"/>
      </w:tblGrid>
      <w:tr w:rsidR="003F2E62" w:rsidRPr="00AF3D56" w14:paraId="6B77170A" w14:textId="77777777" w:rsidTr="00A65026">
        <w:trPr>
          <w:trHeight w:val="641"/>
          <w:jc w:val="center"/>
        </w:trPr>
        <w:tc>
          <w:tcPr>
            <w:tcW w:w="358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2" w:color="auto" w:fill="auto"/>
            <w:vAlign w:val="center"/>
          </w:tcPr>
          <w:p w14:paraId="37822A85" w14:textId="77777777" w:rsidR="003F2E62" w:rsidRPr="00AF3D56" w:rsidRDefault="003F2E62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PODPISY</w:t>
            </w:r>
          </w:p>
          <w:p w14:paraId="17A60849" w14:textId="77777777" w:rsidR="003F2E62" w:rsidRPr="00AF3D56" w:rsidRDefault="003F2E62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sz w:val="16"/>
                <w:szCs w:val="16"/>
              </w:rPr>
              <w:t>osób upoważnionych do podpisywania dokumentów przetargowych</w:t>
            </w:r>
          </w:p>
          <w:p w14:paraId="5798956F" w14:textId="77777777" w:rsidR="003F2E62" w:rsidRPr="00AF3D56" w:rsidRDefault="003F2E62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i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i/>
                <w:sz w:val="16"/>
                <w:szCs w:val="16"/>
              </w:rPr>
              <w:t>(zgodnie z dokumentami rejestrowymi – odpis z KRS, Centralnej Ewidencji i Informacji o Działalności Gospodarczej, pełnomocnictwa)</w:t>
            </w:r>
          </w:p>
        </w:tc>
        <w:tc>
          <w:tcPr>
            <w:tcW w:w="57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3A9B704" w14:textId="77777777" w:rsidR="003F2E62" w:rsidRPr="00AF3D56" w:rsidRDefault="003F2E62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70DED94F" w14:textId="77777777" w:rsidR="003F2E62" w:rsidRPr="002B340B" w:rsidRDefault="003F2E62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PODPISANO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PODPISEM ELEKTRO</w:t>
            </w:r>
            <w:r w:rsidRPr="00AF3D56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ICZNYM</w:t>
            </w:r>
          </w:p>
          <w:p w14:paraId="2EBC3387" w14:textId="77777777" w:rsidR="003F2E62" w:rsidRPr="00AF3D56" w:rsidRDefault="003F2E62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sz w:val="16"/>
                <w:szCs w:val="16"/>
              </w:rPr>
              <w:t>........................................................................................................</w:t>
            </w:r>
          </w:p>
          <w:p w14:paraId="05118209" w14:textId="77777777" w:rsidR="003F2E62" w:rsidRPr="00AF3D56" w:rsidRDefault="003F2E62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Cs/>
                <w:i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Cs/>
                <w:i/>
                <w:sz w:val="16"/>
                <w:szCs w:val="16"/>
              </w:rPr>
              <w:t>Dokument należy wypełnić i podpisać kwalifikowanym podpisem elektronicznym lub podpisem zaufanym lub podpisem osobistym.</w:t>
            </w:r>
          </w:p>
          <w:p w14:paraId="0BB64B65" w14:textId="77777777" w:rsidR="003F2E62" w:rsidRPr="00AF3D56" w:rsidRDefault="003F2E62" w:rsidP="00035E12">
            <w:pPr>
              <w:pStyle w:val="Stopka"/>
              <w:tabs>
                <w:tab w:val="left" w:pos="8016"/>
              </w:tabs>
              <w:jc w:val="center"/>
              <w:rPr>
                <w:rFonts w:ascii="Calibri Light" w:hAnsi="Calibri Light" w:cs="Calibri Light"/>
                <w:b/>
                <w:i/>
                <w:sz w:val="16"/>
                <w:szCs w:val="16"/>
              </w:rPr>
            </w:pPr>
            <w:r w:rsidRPr="00AF3D56">
              <w:rPr>
                <w:rFonts w:ascii="Calibri Light" w:hAnsi="Calibri Light" w:cs="Calibri Light"/>
                <w:bCs/>
                <w:i/>
                <w:sz w:val="16"/>
                <w:szCs w:val="16"/>
              </w:rPr>
              <w:t>Zamawiający zaleca zapisanie dokumentu w formacie PDF</w:t>
            </w:r>
          </w:p>
        </w:tc>
      </w:tr>
    </w:tbl>
    <w:p w14:paraId="69726B57" w14:textId="73DE85A5" w:rsidR="006E17E7" w:rsidRPr="00100FBA" w:rsidRDefault="006E17E7" w:rsidP="00100FBA">
      <w:pPr>
        <w:spacing w:after="0" w:line="240" w:lineRule="auto"/>
        <w:ind w:left="10490"/>
        <w:jc w:val="center"/>
        <w:rPr>
          <w:rFonts w:ascii="Arial" w:eastAsia="Times New Roman" w:hAnsi="Arial" w:cs="Arial"/>
          <w:b/>
          <w:i/>
          <w:iCs/>
          <w:sz w:val="18"/>
          <w:szCs w:val="18"/>
        </w:rPr>
      </w:pPr>
      <w:proofErr w:type="spellStart"/>
      <w:r>
        <w:rPr>
          <w:rFonts w:ascii="Arial" w:eastAsia="Times New Roman" w:hAnsi="Arial" w:cs="Arial"/>
          <w:b/>
          <w:i/>
          <w:iCs/>
          <w:sz w:val="18"/>
          <w:szCs w:val="18"/>
        </w:rPr>
        <w:t>kwali</w:t>
      </w:r>
      <w:proofErr w:type="spellEnd"/>
      <w:r>
        <w:rPr>
          <w:rFonts w:ascii="Arial" w:eastAsia="Times New Roman" w:hAnsi="Arial" w:cs="Arial"/>
          <w:b/>
          <w:i/>
          <w:iCs/>
          <w:sz w:val="18"/>
          <w:szCs w:val="18"/>
        </w:rPr>
        <w:t xml:space="preserve"> </w:t>
      </w:r>
      <w:proofErr w:type="spellStart"/>
      <w:r>
        <w:rPr>
          <w:rFonts w:ascii="Arial" w:eastAsia="Times New Roman" w:hAnsi="Arial" w:cs="Arial"/>
          <w:b/>
          <w:i/>
          <w:iCs/>
          <w:sz w:val="18"/>
          <w:szCs w:val="18"/>
        </w:rPr>
        <w:t>ele</w:t>
      </w:r>
      <w:proofErr w:type="spellEnd"/>
      <w:r w:rsidR="00E03173" w:rsidRPr="00DF284C">
        <w:rPr>
          <w:rFonts w:cstheme="minorHAnsi"/>
          <w:b/>
        </w:rPr>
        <w:tab/>
      </w:r>
      <w:r w:rsidR="00E03173" w:rsidRPr="00DF284C">
        <w:rPr>
          <w:rFonts w:cstheme="minorHAnsi"/>
          <w:b/>
        </w:rPr>
        <w:tab/>
      </w:r>
    </w:p>
    <w:sectPr w:rsidR="006E17E7" w:rsidRPr="00100FBA" w:rsidSect="000C2F91">
      <w:headerReference w:type="default" r:id="rId10"/>
      <w:footerReference w:type="default" r:id="rId11"/>
      <w:pgSz w:w="12240" w:h="15840"/>
      <w:pgMar w:top="1390" w:right="1608" w:bottom="1440" w:left="1985" w:header="708" w:footer="708" w:gutter="0"/>
      <w:cols w:space="708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A9FFD" w14:textId="77777777" w:rsidR="00DF4684" w:rsidRDefault="00DF4684">
      <w:r>
        <w:separator/>
      </w:r>
    </w:p>
  </w:endnote>
  <w:endnote w:type="continuationSeparator" w:id="0">
    <w:p w14:paraId="260C0711" w14:textId="77777777" w:rsidR="00DF4684" w:rsidRDefault="00DF4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3737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DEA0AF9" w14:textId="34025873" w:rsidR="00300EB6" w:rsidRPr="001B08A5" w:rsidRDefault="00300EB6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1B08A5">
          <w:rPr>
            <w:rFonts w:ascii="Arial" w:hAnsi="Arial" w:cs="Arial"/>
            <w:sz w:val="16"/>
            <w:szCs w:val="16"/>
          </w:rPr>
          <w:t xml:space="preserve">Strona | </w:t>
        </w:r>
        <w:r w:rsidRPr="001B08A5">
          <w:rPr>
            <w:rFonts w:ascii="Arial" w:hAnsi="Arial" w:cs="Arial"/>
            <w:sz w:val="16"/>
            <w:szCs w:val="16"/>
          </w:rPr>
          <w:fldChar w:fldCharType="begin"/>
        </w:r>
        <w:r w:rsidRPr="001B08A5">
          <w:rPr>
            <w:rFonts w:ascii="Arial" w:hAnsi="Arial" w:cs="Arial"/>
            <w:sz w:val="16"/>
            <w:szCs w:val="16"/>
          </w:rPr>
          <w:instrText>PAGE   \* MERGEFORMAT</w:instrText>
        </w:r>
        <w:r w:rsidRPr="001B08A5">
          <w:rPr>
            <w:rFonts w:ascii="Arial" w:hAnsi="Arial" w:cs="Arial"/>
            <w:sz w:val="16"/>
            <w:szCs w:val="16"/>
          </w:rPr>
          <w:fldChar w:fldCharType="separate"/>
        </w:r>
        <w:r w:rsidR="0050229C">
          <w:rPr>
            <w:rFonts w:ascii="Arial" w:hAnsi="Arial" w:cs="Arial"/>
            <w:noProof/>
            <w:sz w:val="16"/>
            <w:szCs w:val="16"/>
          </w:rPr>
          <w:t>4</w:t>
        </w:r>
        <w:r w:rsidRPr="001B08A5">
          <w:rPr>
            <w:rFonts w:ascii="Arial" w:hAnsi="Arial" w:cs="Arial"/>
            <w:sz w:val="16"/>
            <w:szCs w:val="16"/>
          </w:rPr>
          <w:fldChar w:fldCharType="end"/>
        </w:r>
        <w:r w:rsidRPr="001B08A5">
          <w:rPr>
            <w:rFonts w:ascii="Arial" w:hAnsi="Arial" w:cs="Arial"/>
            <w:sz w:val="16"/>
            <w:szCs w:val="16"/>
          </w:rPr>
          <w:t xml:space="preserve"> </w:t>
        </w:r>
      </w:p>
    </w:sdtContent>
  </w:sdt>
  <w:p w14:paraId="2B7B1341" w14:textId="6BF7A30C" w:rsidR="00300EB6" w:rsidRPr="00E21112" w:rsidRDefault="00300EB6" w:rsidP="006E17E7">
    <w:pPr>
      <w:pStyle w:val="Default"/>
      <w:pBdr>
        <w:top w:val="single" w:sz="4" w:space="1" w:color="auto"/>
      </w:pBdr>
      <w:spacing w:line="276" w:lineRule="auto"/>
      <w:rPr>
        <w:rFonts w:asciiTheme="minorHAnsi" w:hAnsiTheme="minorHAnsi" w:cstheme="minorHAnsi"/>
        <w:i/>
        <w:sz w:val="18"/>
        <w:szCs w:val="18"/>
      </w:rPr>
    </w:pPr>
    <w:r w:rsidRPr="006E17E7">
      <w:rPr>
        <w:rFonts w:asciiTheme="minorHAnsi" w:hAnsiTheme="minorHAnsi" w:cstheme="minorHAnsi"/>
        <w:i/>
        <w:sz w:val="18"/>
        <w:szCs w:val="18"/>
      </w:rPr>
      <w:t xml:space="preserve">Mobilność jest realizowana w związku z realizacją akredytowanego projektu Nr </w:t>
    </w:r>
    <w:r w:rsidRPr="006E17E7">
      <w:rPr>
        <w:rFonts w:asciiTheme="minorHAnsi" w:hAnsiTheme="minorHAnsi" w:cstheme="minorHAnsi"/>
        <w:sz w:val="18"/>
        <w:szCs w:val="18"/>
      </w:rPr>
      <w:t xml:space="preserve">2023-1-PL01-KA121-VET-000131518 </w:t>
    </w:r>
    <w:r w:rsidRPr="006E17E7">
      <w:rPr>
        <w:rFonts w:asciiTheme="minorHAnsi" w:hAnsiTheme="minorHAnsi" w:cstheme="minorHAnsi"/>
        <w:i/>
        <w:sz w:val="18"/>
        <w:szCs w:val="18"/>
      </w:rPr>
      <w:t>w ramach programu ERASMUS+.</w:t>
    </w:r>
    <w:r>
      <w:rPr>
        <w:rFonts w:asciiTheme="minorHAnsi" w:hAnsiTheme="minorHAnsi" w:cstheme="minorHAnsi"/>
        <w:i/>
        <w:sz w:val="18"/>
        <w:szCs w:val="18"/>
      </w:rPr>
      <w:t xml:space="preserve"> Znak sprawy: </w:t>
    </w:r>
    <w:r w:rsidR="0015212E" w:rsidRPr="0015212E">
      <w:rPr>
        <w:rFonts w:asciiTheme="minorHAnsi" w:hAnsiTheme="minorHAnsi" w:cstheme="minorHAnsi"/>
        <w:i/>
        <w:sz w:val="18"/>
        <w:szCs w:val="18"/>
      </w:rPr>
      <w:t>ZSCKR.081.1.2023</w:t>
    </w:r>
    <w:r w:rsidR="0015212E">
      <w:rPr>
        <w:rFonts w:asciiTheme="minorHAnsi" w:hAnsiTheme="minorHAnsi" w:cstheme="minorHAnsi"/>
        <w:i/>
        <w:sz w:val="18"/>
        <w:szCs w:val="18"/>
      </w:rPr>
      <w:t xml:space="preserve"> (</w:t>
    </w:r>
    <w:r w:rsidR="0069704B">
      <w:rPr>
        <w:rFonts w:asciiTheme="minorHAnsi" w:hAnsiTheme="minorHAnsi" w:cstheme="minorHAnsi"/>
        <w:i/>
        <w:sz w:val="18"/>
        <w:szCs w:val="18"/>
      </w:rPr>
      <w:t>3</w:t>
    </w:r>
    <w:r w:rsidR="0015212E">
      <w:rPr>
        <w:rFonts w:asciiTheme="minorHAnsi" w:hAnsiTheme="minorHAnsi" w:cstheme="minorHAnsi"/>
        <w:i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9996F" w14:textId="77777777" w:rsidR="00DF4684" w:rsidRDefault="00DF4684">
      <w:r>
        <w:separator/>
      </w:r>
    </w:p>
  </w:footnote>
  <w:footnote w:type="continuationSeparator" w:id="0">
    <w:p w14:paraId="70E246A7" w14:textId="77777777" w:rsidR="00DF4684" w:rsidRDefault="00DF4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B05B9" w14:textId="77777777" w:rsidR="00300EB6" w:rsidRDefault="00300EB6">
    <w:pPr>
      <w:pStyle w:val="Nagwek"/>
    </w:pPr>
    <w:r w:rsidRPr="003241D9">
      <w:rPr>
        <w:noProof/>
      </w:rPr>
      <w:drawing>
        <wp:anchor distT="0" distB="0" distL="114300" distR="114300" simplePos="0" relativeHeight="251658240" behindDoc="0" locked="0" layoutInCell="1" allowOverlap="1" wp14:anchorId="2BADBBE7" wp14:editId="430E4C02">
          <wp:simplePos x="0" y="0"/>
          <wp:positionH relativeFrom="column">
            <wp:posOffset>975360</wp:posOffset>
          </wp:positionH>
          <wp:positionV relativeFrom="paragraph">
            <wp:posOffset>-335280</wp:posOffset>
          </wp:positionV>
          <wp:extent cx="3322320" cy="739140"/>
          <wp:effectExtent l="0" t="0" r="0" b="3810"/>
          <wp:wrapSquare wrapText="bothSides"/>
          <wp:docPr id="1823028274" name="Obraz 18230282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036" r="18045" b="24082"/>
                  <a:stretch/>
                </pic:blipFill>
                <pic:spPr bwMode="auto">
                  <a:xfrm>
                    <a:off x="0" y="0"/>
                    <a:ext cx="3322320" cy="7391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Times New Roman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4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4" w15:restartNumberingAfterBreak="0">
    <w:nsid w:val="00000005"/>
    <w:multiLevelType w:val="multilevel"/>
    <w:tmpl w:val="00000005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4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singleLevel"/>
    <w:tmpl w:val="11681266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8286F1A2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8" w15:restartNumberingAfterBreak="0">
    <w:nsid w:val="00000009"/>
    <w:multiLevelType w:val="singleLevel"/>
    <w:tmpl w:val="34BC7312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9" w15:restartNumberingAfterBreak="0">
    <w:nsid w:val="0000000A"/>
    <w:multiLevelType w:val="singleLevel"/>
    <w:tmpl w:val="E0CA58DE"/>
    <w:name w:val="WW8Num51"/>
    <w:lvl w:ilvl="0">
      <w:start w:val="7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0" w15:restartNumberingAfterBreak="0">
    <w:nsid w:val="0000000B"/>
    <w:multiLevelType w:val="singleLevel"/>
    <w:tmpl w:val="0000000B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1" w15:restartNumberingAfterBreak="0">
    <w:nsid w:val="0000000C"/>
    <w:multiLevelType w:val="singleLevel"/>
    <w:tmpl w:val="06DEEA5C"/>
    <w:name w:val="WW8Num53"/>
    <w:lvl w:ilvl="0">
      <w:start w:val="18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3" w15:restartNumberingAfterBreak="0">
    <w:nsid w:val="0000000E"/>
    <w:multiLevelType w:val="singleLevel"/>
    <w:tmpl w:val="D1703A9C"/>
    <w:name w:val="WW8Num55"/>
    <w:lvl w:ilvl="0">
      <w:start w:val="11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eastAsia="Calibri" w:cs="Times New Roman" w:hint="default"/>
        <w:sz w:val="20"/>
        <w:szCs w:val="20"/>
      </w:rPr>
    </w:lvl>
  </w:abstractNum>
  <w:abstractNum w:abstractNumId="14" w15:restartNumberingAfterBreak="0">
    <w:nsid w:val="0000000F"/>
    <w:multiLevelType w:val="singleLevel"/>
    <w:tmpl w:val="0000000F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400" w:hanging="360"/>
      </w:pPr>
    </w:lvl>
  </w:abstractNum>
  <w:abstractNum w:abstractNumId="15" w15:restartNumberingAfterBreak="0">
    <w:nsid w:val="00000010"/>
    <w:multiLevelType w:val="singleLevel"/>
    <w:tmpl w:val="00000010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iCs/>
        <w:kern w:val="2"/>
        <w:sz w:val="20"/>
        <w:szCs w:val="20"/>
        <w:lang w:eastAsia="en-US" w:bidi="en-US"/>
      </w:rPr>
    </w:lvl>
  </w:abstractNum>
  <w:abstractNum w:abstractNumId="16" w15:restartNumberingAfterBreak="0">
    <w:nsid w:val="00000011"/>
    <w:multiLevelType w:val="singleLevel"/>
    <w:tmpl w:val="E7F2B180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sz w:val="20"/>
        <w:szCs w:val="20"/>
      </w:rPr>
    </w:lvl>
  </w:abstractNum>
  <w:abstractNum w:abstractNumId="17" w15:restartNumberingAfterBreak="0">
    <w:nsid w:val="00000012"/>
    <w:multiLevelType w:val="singleLevel"/>
    <w:tmpl w:val="00000012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18" w15:restartNumberingAfterBreak="0">
    <w:nsid w:val="00000013"/>
    <w:multiLevelType w:val="singleLevel"/>
    <w:tmpl w:val="B55064CC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19" w15:restartNumberingAfterBreak="0">
    <w:nsid w:val="00000014"/>
    <w:multiLevelType w:val="singleLevel"/>
    <w:tmpl w:val="1270CD76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</w:abstractNum>
  <w:abstractNum w:abstractNumId="20" w15:restartNumberingAfterBreak="0">
    <w:nsid w:val="00000015"/>
    <w:multiLevelType w:val="singleLevel"/>
    <w:tmpl w:val="714E2B3C"/>
    <w:name w:val="WW8Num6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</w:abstractNum>
  <w:abstractNum w:abstractNumId="21" w15:restartNumberingAfterBreak="0">
    <w:nsid w:val="00000016"/>
    <w:multiLevelType w:val="singleLevel"/>
    <w:tmpl w:val="00000016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22" w15:restartNumberingAfterBreak="0">
    <w:nsid w:val="00000017"/>
    <w:multiLevelType w:val="singleLevel"/>
    <w:tmpl w:val="AA32DB2E"/>
    <w:name w:val="WW8Num6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3" w15:restartNumberingAfterBreak="0">
    <w:nsid w:val="00000018"/>
    <w:multiLevelType w:val="singleLevel"/>
    <w:tmpl w:val="49CEFAEA"/>
    <w:name w:val="WW8Num66"/>
    <w:lvl w:ilvl="0">
      <w:start w:val="12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24" w15:restartNumberingAfterBreak="0">
    <w:nsid w:val="0000001A"/>
    <w:multiLevelType w:val="singleLevel"/>
    <w:tmpl w:val="0000001A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25" w15:restartNumberingAfterBreak="0">
    <w:nsid w:val="0000001B"/>
    <w:multiLevelType w:val="singleLevel"/>
    <w:tmpl w:val="0000001B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sz w:val="20"/>
        <w:szCs w:val="20"/>
      </w:rPr>
    </w:lvl>
  </w:abstractNum>
  <w:abstractNum w:abstractNumId="26" w15:restartNumberingAfterBreak="0">
    <w:nsid w:val="0000001C"/>
    <w:multiLevelType w:val="singleLevel"/>
    <w:tmpl w:val="0000001C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28" w15:restartNumberingAfterBreak="0">
    <w:nsid w:val="0000001E"/>
    <w:multiLevelType w:val="singleLevel"/>
    <w:tmpl w:val="0000001E"/>
    <w:name w:val="WW8Num73"/>
    <w:lvl w:ilvl="0">
      <w:start w:val="5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29" w15:restartNumberingAfterBreak="0">
    <w:nsid w:val="0000001F"/>
    <w:multiLevelType w:val="singleLevel"/>
    <w:tmpl w:val="0000001F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30" w15:restartNumberingAfterBreak="0">
    <w:nsid w:val="00000020"/>
    <w:multiLevelType w:val="singleLevel"/>
    <w:tmpl w:val="E566148E"/>
    <w:name w:val="WW8Num7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  <w:i w:val="0"/>
        <w:sz w:val="20"/>
        <w:szCs w:val="20"/>
        <w:lang w:val="pl-PL"/>
      </w:rPr>
    </w:lvl>
  </w:abstractNum>
  <w:abstractNum w:abstractNumId="31" w15:restartNumberingAfterBreak="0">
    <w:nsid w:val="00000021"/>
    <w:multiLevelType w:val="singleLevel"/>
    <w:tmpl w:val="00000021"/>
    <w:name w:val="WW8Num7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2" w15:restartNumberingAfterBreak="0">
    <w:nsid w:val="00000022"/>
    <w:multiLevelType w:val="singleLevel"/>
    <w:tmpl w:val="00000022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/>
        <w:sz w:val="20"/>
        <w:szCs w:val="20"/>
      </w:rPr>
    </w:lvl>
  </w:abstractNum>
  <w:abstractNum w:abstractNumId="33" w15:restartNumberingAfterBreak="0">
    <w:nsid w:val="00000023"/>
    <w:multiLevelType w:val="singleLevel"/>
    <w:tmpl w:val="04BE4BA4"/>
    <w:name w:val="WW8Num78"/>
    <w:lvl w:ilvl="0">
      <w:start w:val="14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34" w15:restartNumberingAfterBreak="0">
    <w:nsid w:val="00000024"/>
    <w:multiLevelType w:val="singleLevel"/>
    <w:tmpl w:val="560EE46E"/>
    <w:name w:val="WW8Num79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35" w15:restartNumberingAfterBreak="0">
    <w:nsid w:val="00000025"/>
    <w:multiLevelType w:val="singleLevel"/>
    <w:tmpl w:val="00000025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1400" w:hanging="360"/>
      </w:pPr>
      <w:rPr>
        <w:rFonts w:eastAsia="Calibri" w:cs="Times New Roman"/>
        <w:sz w:val="20"/>
        <w:szCs w:val="20"/>
      </w:rPr>
    </w:lvl>
  </w:abstractNum>
  <w:abstractNum w:abstractNumId="36" w15:restartNumberingAfterBreak="0">
    <w:nsid w:val="00000026"/>
    <w:multiLevelType w:val="singleLevel"/>
    <w:tmpl w:val="00000026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0"/>
        <w:szCs w:val="20"/>
      </w:rPr>
    </w:lvl>
  </w:abstractNum>
  <w:abstractNum w:abstractNumId="37" w15:restartNumberingAfterBreak="0">
    <w:nsid w:val="00000027"/>
    <w:multiLevelType w:val="singleLevel"/>
    <w:tmpl w:val="8E5E3878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  <w:lang w:val="pl-PL"/>
      </w:rPr>
    </w:lvl>
  </w:abstractNum>
  <w:abstractNum w:abstractNumId="38" w15:restartNumberingAfterBreak="0">
    <w:nsid w:val="00000028"/>
    <w:multiLevelType w:val="singleLevel"/>
    <w:tmpl w:val="D49624B0"/>
    <w:name w:val="WW8Num83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sz w:val="20"/>
        <w:szCs w:val="20"/>
      </w:rPr>
    </w:lvl>
  </w:abstractNum>
  <w:abstractNum w:abstractNumId="39" w15:restartNumberingAfterBreak="0">
    <w:nsid w:val="00000029"/>
    <w:multiLevelType w:val="singleLevel"/>
    <w:tmpl w:val="D8666964"/>
    <w:name w:val="WW8Num84"/>
    <w:lvl w:ilvl="0">
      <w:start w:val="1"/>
      <w:numFmt w:val="lowerLetter"/>
      <w:lvlText w:val="%1)"/>
      <w:lvlJc w:val="left"/>
      <w:pPr>
        <w:tabs>
          <w:tab w:val="num" w:pos="0"/>
        </w:tabs>
        <w:ind w:left="1344" w:hanging="360"/>
      </w:pPr>
      <w:rPr>
        <w:sz w:val="20"/>
        <w:szCs w:val="20"/>
      </w:rPr>
    </w:lvl>
  </w:abstractNum>
  <w:abstractNum w:abstractNumId="40" w15:restartNumberingAfterBreak="0">
    <w:nsid w:val="0000002A"/>
    <w:multiLevelType w:val="singleLevel"/>
    <w:tmpl w:val="0000002A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000000"/>
        <w:sz w:val="20"/>
        <w:szCs w:val="20"/>
      </w:rPr>
    </w:lvl>
  </w:abstractNum>
  <w:abstractNum w:abstractNumId="41" w15:restartNumberingAfterBreak="0">
    <w:nsid w:val="0000002B"/>
    <w:multiLevelType w:val="singleLevel"/>
    <w:tmpl w:val="0000002B"/>
    <w:name w:val="WW8Num86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 w:val="0"/>
        <w:sz w:val="20"/>
        <w:szCs w:val="20"/>
      </w:rPr>
    </w:lvl>
  </w:abstractNum>
  <w:abstractNum w:abstractNumId="43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8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</w:abstractNum>
  <w:abstractNum w:abstractNumId="45" w15:restartNumberingAfterBreak="0">
    <w:nsid w:val="0000002F"/>
    <w:multiLevelType w:val="singleLevel"/>
    <w:tmpl w:val="0000002F"/>
    <w:name w:val="WW8Num9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46" w15:restartNumberingAfterBreak="0">
    <w:nsid w:val="00000030"/>
    <w:multiLevelType w:val="singleLevel"/>
    <w:tmpl w:val="00000030"/>
    <w:name w:val="WW8Num9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47" w15:restartNumberingAfterBreak="0">
    <w:nsid w:val="00000031"/>
    <w:multiLevelType w:val="singleLevel"/>
    <w:tmpl w:val="00000031"/>
    <w:name w:val="WW8Num9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Times New Roman"/>
        <w:sz w:val="20"/>
        <w:szCs w:val="20"/>
      </w:rPr>
    </w:lvl>
  </w:abstractNum>
  <w:abstractNum w:abstractNumId="48" w15:restartNumberingAfterBreak="0">
    <w:nsid w:val="00000032"/>
    <w:multiLevelType w:val="singleLevel"/>
    <w:tmpl w:val="00000032"/>
    <w:name w:val="WW8Num93"/>
    <w:lvl w:ilvl="0">
      <w:start w:val="1"/>
      <w:numFmt w:val="lowerLetter"/>
      <w:lvlText w:val="%1)"/>
      <w:lvlJc w:val="left"/>
      <w:pPr>
        <w:tabs>
          <w:tab w:val="num" w:pos="0"/>
        </w:tabs>
        <w:ind w:left="1488" w:hanging="360"/>
      </w:pPr>
      <w:rPr>
        <w:rFonts w:cs="Times New Roman"/>
        <w:b w:val="0"/>
        <w:sz w:val="20"/>
        <w:szCs w:val="20"/>
      </w:rPr>
    </w:lvl>
  </w:abstractNum>
  <w:abstractNum w:abstractNumId="49" w15:restartNumberingAfterBreak="0">
    <w:nsid w:val="00000033"/>
    <w:multiLevelType w:val="singleLevel"/>
    <w:tmpl w:val="00000033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sz w:val="20"/>
        <w:szCs w:val="20"/>
      </w:rPr>
    </w:lvl>
  </w:abstractNum>
  <w:abstractNum w:abstractNumId="50" w15:restartNumberingAfterBreak="0">
    <w:nsid w:val="00000034"/>
    <w:multiLevelType w:val="singleLevel"/>
    <w:tmpl w:val="00000034"/>
    <w:name w:val="WW8Num96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singleLevel"/>
    <w:tmpl w:val="00000035"/>
    <w:name w:val="WW8Num97"/>
    <w:lvl w:ilvl="0">
      <w:start w:val="1"/>
      <w:numFmt w:val="lowerLetter"/>
      <w:lvlText w:val="%1)"/>
      <w:lvlJc w:val="left"/>
      <w:pPr>
        <w:tabs>
          <w:tab w:val="num" w:pos="0"/>
        </w:tabs>
        <w:ind w:left="1344" w:hanging="360"/>
      </w:pPr>
      <w:rPr>
        <w:rFonts w:eastAsia="Calibri" w:cs="Times New Roman"/>
        <w:sz w:val="20"/>
        <w:szCs w:val="20"/>
      </w:rPr>
    </w:lvl>
  </w:abstractNum>
  <w:abstractNum w:abstractNumId="52" w15:restartNumberingAfterBreak="0">
    <w:nsid w:val="00000036"/>
    <w:multiLevelType w:val="singleLevel"/>
    <w:tmpl w:val="F5CEAC02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3" w15:restartNumberingAfterBreak="0">
    <w:nsid w:val="00000037"/>
    <w:multiLevelType w:val="singleLevel"/>
    <w:tmpl w:val="26C01F44"/>
    <w:name w:val="WW8Num9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54" w15:restartNumberingAfterBreak="0">
    <w:nsid w:val="00000038"/>
    <w:multiLevelType w:val="singleLevel"/>
    <w:tmpl w:val="C25009B8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55" w15:restartNumberingAfterBreak="0">
    <w:nsid w:val="00000039"/>
    <w:multiLevelType w:val="singleLevel"/>
    <w:tmpl w:val="14FA1A06"/>
    <w:name w:val="WW8Num10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56" w15:restartNumberingAfterBreak="0">
    <w:nsid w:val="0000003A"/>
    <w:multiLevelType w:val="singleLevel"/>
    <w:tmpl w:val="2F4CFF2A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57" w15:restartNumberingAfterBreak="0">
    <w:nsid w:val="0000003B"/>
    <w:multiLevelType w:val="singleLevel"/>
    <w:tmpl w:val="0000003B"/>
    <w:name w:val="WW8Num1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58" w15:restartNumberingAfterBreak="0">
    <w:nsid w:val="0000003C"/>
    <w:multiLevelType w:val="singleLevel"/>
    <w:tmpl w:val="0000003C"/>
    <w:name w:val="WW8Num104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</w:abstractNum>
  <w:abstractNum w:abstractNumId="59" w15:restartNumberingAfterBreak="0">
    <w:nsid w:val="0000003D"/>
    <w:multiLevelType w:val="singleLevel"/>
    <w:tmpl w:val="0000003D"/>
    <w:name w:val="WW8Num106"/>
    <w:lvl w:ilvl="0">
      <w:start w:val="1"/>
      <w:numFmt w:val="lowerLetter"/>
      <w:lvlText w:val="%1)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107"/>
    <w:lvl w:ilvl="0">
      <w:start w:val="17"/>
      <w:numFmt w:val="decimal"/>
      <w:lvlText w:val="%1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1" w15:restartNumberingAfterBreak="0">
    <w:nsid w:val="0000003F"/>
    <w:multiLevelType w:val="singleLevel"/>
    <w:tmpl w:val="0000003F"/>
    <w:name w:val="WW8Num1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2" w15:restartNumberingAfterBreak="0">
    <w:nsid w:val="00000040"/>
    <w:multiLevelType w:val="singleLevel"/>
    <w:tmpl w:val="00000040"/>
    <w:name w:val="WW8Num1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3" w15:restartNumberingAfterBreak="0">
    <w:nsid w:val="00000041"/>
    <w:multiLevelType w:val="singleLevel"/>
    <w:tmpl w:val="00000041"/>
    <w:name w:val="WW8Num111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11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1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6" w15:restartNumberingAfterBreak="0">
    <w:nsid w:val="00000044"/>
    <w:multiLevelType w:val="singleLevel"/>
    <w:tmpl w:val="00000044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</w:abstractNum>
  <w:abstractNum w:abstractNumId="67" w15:restartNumberingAfterBreak="0">
    <w:nsid w:val="00000045"/>
    <w:multiLevelType w:val="multilevel"/>
    <w:tmpl w:val="00000045"/>
    <w:name w:val="WW8Num116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92" w:hanging="432"/>
      </w:pPr>
      <w:rPr>
        <w:rFonts w:eastAsia="Calibri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eastAsia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eastAsia="Calibri" w:cs="Times New Roman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eastAsia="Calibri"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eastAsia="Calibri"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eastAsia="Calibri" w:cs="Times New Roman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eastAsia="Calibri" w:cs="Times New Roman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eastAsia="Calibri" w:cs="Times New Roman" w:hint="default"/>
        <w:sz w:val="20"/>
        <w:szCs w:val="20"/>
      </w:rPr>
    </w:lvl>
  </w:abstractNum>
  <w:abstractNum w:abstractNumId="68" w15:restartNumberingAfterBreak="0">
    <w:nsid w:val="00000046"/>
    <w:multiLevelType w:val="singleLevel"/>
    <w:tmpl w:val="AC12C69A"/>
    <w:name w:val="WW8Num117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9" w15:restartNumberingAfterBreak="0">
    <w:nsid w:val="00000047"/>
    <w:multiLevelType w:val="singleLevel"/>
    <w:tmpl w:val="00000047"/>
    <w:name w:val="WW8Num118"/>
    <w:lvl w:ilvl="0">
      <w:start w:val="1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70" w15:restartNumberingAfterBreak="0">
    <w:nsid w:val="00000048"/>
    <w:multiLevelType w:val="singleLevel"/>
    <w:tmpl w:val="6E0AF642"/>
    <w:name w:val="WW8Num119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71" w15:restartNumberingAfterBreak="0">
    <w:nsid w:val="00000049"/>
    <w:multiLevelType w:val="singleLevel"/>
    <w:tmpl w:val="00000049"/>
    <w:name w:val="WW8Num120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sz w:val="20"/>
        <w:szCs w:val="20"/>
      </w:rPr>
    </w:lvl>
  </w:abstractNum>
  <w:abstractNum w:abstractNumId="72" w15:restartNumberingAfterBreak="0">
    <w:nsid w:val="01B6450B"/>
    <w:multiLevelType w:val="hybridMultilevel"/>
    <w:tmpl w:val="E1EE0E56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01DD21FE"/>
    <w:multiLevelType w:val="hybridMultilevel"/>
    <w:tmpl w:val="FE9C726A"/>
    <w:lvl w:ilvl="0" w:tplc="D0DAE8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02982E28"/>
    <w:multiLevelType w:val="hybridMultilevel"/>
    <w:tmpl w:val="E6E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041A75FC"/>
    <w:multiLevelType w:val="hybridMultilevel"/>
    <w:tmpl w:val="015A437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8514D8D"/>
    <w:multiLevelType w:val="hybridMultilevel"/>
    <w:tmpl w:val="9D72C906"/>
    <w:lvl w:ilvl="0" w:tplc="937C6DA6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088A3F45"/>
    <w:multiLevelType w:val="hybridMultilevel"/>
    <w:tmpl w:val="C3F0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956A83"/>
    <w:multiLevelType w:val="hybridMultilevel"/>
    <w:tmpl w:val="B8227EEE"/>
    <w:lvl w:ilvl="0" w:tplc="F5847C04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09215C76"/>
    <w:multiLevelType w:val="hybridMultilevel"/>
    <w:tmpl w:val="A12EE300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0" w15:restartNumberingAfterBreak="0">
    <w:nsid w:val="09313CDB"/>
    <w:multiLevelType w:val="hybridMultilevel"/>
    <w:tmpl w:val="D8C489CC"/>
    <w:lvl w:ilvl="0" w:tplc="D4E29F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9EC553D"/>
    <w:multiLevelType w:val="hybridMultilevel"/>
    <w:tmpl w:val="04CC5F22"/>
    <w:lvl w:ilvl="0" w:tplc="2AB24D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0A6327D9"/>
    <w:multiLevelType w:val="hybridMultilevel"/>
    <w:tmpl w:val="B848178C"/>
    <w:lvl w:ilvl="0" w:tplc="9C54D52C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83" w15:restartNumberingAfterBreak="0">
    <w:nsid w:val="0AFC18FC"/>
    <w:multiLevelType w:val="multilevel"/>
    <w:tmpl w:val="BFF0E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theme="minorBid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cstheme="minorBidi" w:hint="default"/>
        <w:sz w:val="22"/>
      </w:rPr>
    </w:lvl>
  </w:abstractNum>
  <w:abstractNum w:abstractNumId="84" w15:restartNumberingAfterBreak="0">
    <w:nsid w:val="0B4D3781"/>
    <w:multiLevelType w:val="hybridMultilevel"/>
    <w:tmpl w:val="210E77B8"/>
    <w:lvl w:ilvl="0" w:tplc="31C485A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5" w15:restartNumberingAfterBreak="0">
    <w:nsid w:val="0D9945E2"/>
    <w:multiLevelType w:val="hybridMultilevel"/>
    <w:tmpl w:val="78C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DEB2506"/>
    <w:multiLevelType w:val="hybridMultilevel"/>
    <w:tmpl w:val="5A20D5AE"/>
    <w:lvl w:ilvl="0" w:tplc="16C4B976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E8E0D8C"/>
    <w:multiLevelType w:val="hybridMultilevel"/>
    <w:tmpl w:val="D7149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09C6107"/>
    <w:multiLevelType w:val="multilevel"/>
    <w:tmpl w:val="AF9C9B7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9" w15:restartNumberingAfterBreak="0">
    <w:nsid w:val="11464D9B"/>
    <w:multiLevelType w:val="hybridMultilevel"/>
    <w:tmpl w:val="CE565CC4"/>
    <w:lvl w:ilvl="0" w:tplc="AAB2FE44">
      <w:start w:val="11"/>
      <w:numFmt w:val="decimal"/>
      <w:lvlText w:val="%1.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11E949A3"/>
    <w:multiLevelType w:val="multilevel"/>
    <w:tmpl w:val="638C70AE"/>
    <w:lvl w:ilvl="0">
      <w:start w:val="1"/>
      <w:numFmt w:val="decimal"/>
      <w:lvlText w:val="%1."/>
      <w:lvlJc w:val="left"/>
      <w:pPr>
        <w:ind w:left="1004" w:hanging="360"/>
      </w:pPr>
      <w:rPr>
        <w:rFonts w:ascii="Calibri Light" w:eastAsia="Calibri" w:hAnsi="Calibri Light" w:cs="Calibri Light" w:hint="default"/>
      </w:rPr>
    </w:lvl>
    <w:lvl w:ilvl="1">
      <w:start w:val="1"/>
      <w:numFmt w:val="decimal"/>
      <w:isLgl/>
      <w:lvlText w:val="%1.%2."/>
      <w:lvlJc w:val="left"/>
      <w:pPr>
        <w:ind w:left="1088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91" w15:restartNumberingAfterBreak="0">
    <w:nsid w:val="13F26CE1"/>
    <w:multiLevelType w:val="hybridMultilevel"/>
    <w:tmpl w:val="980CA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3" w15:restartNumberingAfterBreak="0">
    <w:nsid w:val="158A7D47"/>
    <w:multiLevelType w:val="multilevel"/>
    <w:tmpl w:val="1376E9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4" w15:restartNumberingAfterBreak="0">
    <w:nsid w:val="16CC42E5"/>
    <w:multiLevelType w:val="hybridMultilevel"/>
    <w:tmpl w:val="8E605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776442B"/>
    <w:multiLevelType w:val="multilevel"/>
    <w:tmpl w:val="E64ED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6" w15:restartNumberingAfterBreak="0">
    <w:nsid w:val="1C8417B4"/>
    <w:multiLevelType w:val="hybridMultilevel"/>
    <w:tmpl w:val="049E7400"/>
    <w:lvl w:ilvl="0" w:tplc="A2449FE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E431C68"/>
    <w:multiLevelType w:val="hybridMultilevel"/>
    <w:tmpl w:val="D9541F08"/>
    <w:lvl w:ilvl="0" w:tplc="DC40269C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98" w15:restartNumberingAfterBreak="0">
    <w:nsid w:val="200B7EB5"/>
    <w:multiLevelType w:val="hybridMultilevel"/>
    <w:tmpl w:val="616E4370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21782638"/>
    <w:multiLevelType w:val="hybridMultilevel"/>
    <w:tmpl w:val="D018AFD4"/>
    <w:lvl w:ilvl="0" w:tplc="9EEAE9D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170D6C"/>
    <w:multiLevelType w:val="hybridMultilevel"/>
    <w:tmpl w:val="46F801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2565575B"/>
    <w:multiLevelType w:val="hybridMultilevel"/>
    <w:tmpl w:val="1494B674"/>
    <w:lvl w:ilvl="0" w:tplc="233E491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6A65B8D"/>
    <w:multiLevelType w:val="hybridMultilevel"/>
    <w:tmpl w:val="9F2C0096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74248A5"/>
    <w:multiLevelType w:val="hybridMultilevel"/>
    <w:tmpl w:val="0EECC97C"/>
    <w:lvl w:ilvl="0" w:tplc="45D6AA78">
      <w:start w:val="6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27008988">
      <w:start w:val="1"/>
      <w:numFmt w:val="decimal"/>
      <w:lvlText w:val="%2)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4" w15:restartNumberingAfterBreak="0">
    <w:nsid w:val="28E5117C"/>
    <w:multiLevelType w:val="hybridMultilevel"/>
    <w:tmpl w:val="EFA41828"/>
    <w:lvl w:ilvl="0" w:tplc="31C485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2A56619A"/>
    <w:multiLevelType w:val="hybridMultilevel"/>
    <w:tmpl w:val="DD2EAF84"/>
    <w:lvl w:ilvl="0" w:tplc="E5D47D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2B632B45"/>
    <w:multiLevelType w:val="hybridMultilevel"/>
    <w:tmpl w:val="DDFC8F04"/>
    <w:lvl w:ilvl="0" w:tplc="DB6C51A0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DB6C51A0">
      <w:start w:val="1"/>
      <w:numFmt w:val="bullet"/>
      <w:lvlText w:val="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2B907D35"/>
    <w:multiLevelType w:val="hybridMultilevel"/>
    <w:tmpl w:val="98F6988A"/>
    <w:lvl w:ilvl="0" w:tplc="DC2AD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C340E2D"/>
    <w:multiLevelType w:val="hybridMultilevel"/>
    <w:tmpl w:val="19E83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C6C6AA1"/>
    <w:multiLevelType w:val="hybridMultilevel"/>
    <w:tmpl w:val="C840F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C916E73"/>
    <w:multiLevelType w:val="hybridMultilevel"/>
    <w:tmpl w:val="039A6370"/>
    <w:lvl w:ilvl="0" w:tplc="9E64E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2DC63D9B"/>
    <w:multiLevelType w:val="multilevel"/>
    <w:tmpl w:val="285A610E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44" w:hanging="360"/>
      </w:pPr>
      <w:rPr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color w:val="auto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12" w15:restartNumberingAfterBreak="0">
    <w:nsid w:val="2EC57139"/>
    <w:multiLevelType w:val="hybridMultilevel"/>
    <w:tmpl w:val="BA90DE7C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 w15:restartNumberingAfterBreak="0">
    <w:nsid w:val="2F5D4288"/>
    <w:multiLevelType w:val="hybridMultilevel"/>
    <w:tmpl w:val="1D14F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12A4FB0"/>
    <w:multiLevelType w:val="hybridMultilevel"/>
    <w:tmpl w:val="C10A4A6A"/>
    <w:lvl w:ilvl="0" w:tplc="2AEE5C6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33975F31"/>
    <w:multiLevelType w:val="hybridMultilevel"/>
    <w:tmpl w:val="3000EAB4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35CF7CEA"/>
    <w:multiLevelType w:val="hybridMultilevel"/>
    <w:tmpl w:val="E1341B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36A22FBA"/>
    <w:multiLevelType w:val="hybridMultilevel"/>
    <w:tmpl w:val="1480E374"/>
    <w:lvl w:ilvl="0" w:tplc="9D4E28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7851B7D"/>
    <w:multiLevelType w:val="multilevel"/>
    <w:tmpl w:val="EBAA9F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19" w15:restartNumberingAfterBreak="0">
    <w:nsid w:val="3A8F3749"/>
    <w:multiLevelType w:val="hybridMultilevel"/>
    <w:tmpl w:val="493E3B9C"/>
    <w:lvl w:ilvl="0" w:tplc="2EA499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C1A6190"/>
    <w:multiLevelType w:val="hybridMultilevel"/>
    <w:tmpl w:val="E2488656"/>
    <w:lvl w:ilvl="0" w:tplc="C08EB5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EAF0ABF"/>
    <w:multiLevelType w:val="hybridMultilevel"/>
    <w:tmpl w:val="DEDC4E8A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2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F6A026D"/>
    <w:multiLevelType w:val="hybridMultilevel"/>
    <w:tmpl w:val="2C64620E"/>
    <w:lvl w:ilvl="0" w:tplc="1FE4B88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4" w15:restartNumberingAfterBreak="0">
    <w:nsid w:val="3FC6457E"/>
    <w:multiLevelType w:val="hybridMultilevel"/>
    <w:tmpl w:val="49FA92A0"/>
    <w:lvl w:ilvl="0" w:tplc="DC40269C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5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41994BA1"/>
    <w:multiLevelType w:val="multilevel"/>
    <w:tmpl w:val="1B9232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7" w15:restartNumberingAfterBreak="0">
    <w:nsid w:val="429B68D1"/>
    <w:multiLevelType w:val="hybridMultilevel"/>
    <w:tmpl w:val="47FE5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E743AFC">
      <w:start w:val="1"/>
      <w:numFmt w:val="decimal"/>
      <w:suff w:val="space"/>
      <w:lvlText w:val="%2)"/>
      <w:lvlJc w:val="left"/>
      <w:pPr>
        <w:ind w:left="227" w:hanging="22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2B132DB"/>
    <w:multiLevelType w:val="hybridMultilevel"/>
    <w:tmpl w:val="0F66F92C"/>
    <w:lvl w:ilvl="0" w:tplc="D8827308">
      <w:start w:val="1"/>
      <w:numFmt w:val="decimal"/>
      <w:suff w:val="space"/>
      <w:lvlText w:val="%1."/>
      <w:lvlJc w:val="left"/>
      <w:pPr>
        <w:ind w:left="720" w:hanging="360"/>
      </w:pPr>
      <w:rPr>
        <w:rFonts w:asciiTheme="minorHAnsi" w:eastAsiaTheme="minorHAnsi" w:hAnsiTheme="minorHAns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9CB24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9B248E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33927D0"/>
    <w:multiLevelType w:val="hybridMultilevel"/>
    <w:tmpl w:val="3B6C1D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44B10AF6"/>
    <w:multiLevelType w:val="hybridMultilevel"/>
    <w:tmpl w:val="3E5CE2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4B0D63F8"/>
    <w:multiLevelType w:val="hybridMultilevel"/>
    <w:tmpl w:val="BE0EC61C"/>
    <w:lvl w:ilvl="0" w:tplc="E9A2A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C343B62"/>
    <w:multiLevelType w:val="hybridMultilevel"/>
    <w:tmpl w:val="CC9E7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CFC1FC9"/>
    <w:multiLevelType w:val="multilevel"/>
    <w:tmpl w:val="9A4826B8"/>
    <w:lvl w:ilvl="0">
      <w:start w:val="10"/>
      <w:numFmt w:val="decimal"/>
      <w:lvlText w:val="%1."/>
      <w:lvlJc w:val="left"/>
      <w:pPr>
        <w:ind w:left="1004" w:hanging="360"/>
      </w:pPr>
      <w:rPr>
        <w:rFonts w:asciiTheme="minorHAnsi" w:eastAsia="Calibr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088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34" w15:restartNumberingAfterBreak="0">
    <w:nsid w:val="5181066C"/>
    <w:multiLevelType w:val="hybridMultilevel"/>
    <w:tmpl w:val="1CA08AD2"/>
    <w:lvl w:ilvl="0" w:tplc="3C564334">
      <w:start w:val="1"/>
      <w:numFmt w:val="decimal"/>
      <w:lvlText w:val="%1."/>
      <w:lvlJc w:val="left"/>
      <w:pPr>
        <w:ind w:left="862" w:hanging="360"/>
      </w:pPr>
      <w:rPr>
        <w:rFonts w:cs="Times New Roman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35" w15:restartNumberingAfterBreak="0">
    <w:nsid w:val="52316B44"/>
    <w:multiLevelType w:val="hybridMultilevel"/>
    <w:tmpl w:val="A8CC3A52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6" w15:restartNumberingAfterBreak="0">
    <w:nsid w:val="547318C3"/>
    <w:multiLevelType w:val="hybridMultilevel"/>
    <w:tmpl w:val="34A2BBB4"/>
    <w:lvl w:ilvl="0" w:tplc="B3C879E2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6D7B2A"/>
    <w:multiLevelType w:val="multilevel"/>
    <w:tmpl w:val="9C5AC6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64" w:hanging="44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38" w15:restartNumberingAfterBreak="0">
    <w:nsid w:val="561A67C4"/>
    <w:multiLevelType w:val="multilevel"/>
    <w:tmpl w:val="BC14C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9" w15:restartNumberingAfterBreak="0">
    <w:nsid w:val="56C20EBD"/>
    <w:multiLevelType w:val="hybridMultilevel"/>
    <w:tmpl w:val="4A46CE1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0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41" w15:restartNumberingAfterBreak="0">
    <w:nsid w:val="5976520B"/>
    <w:multiLevelType w:val="hybridMultilevel"/>
    <w:tmpl w:val="FFCCC27A"/>
    <w:lvl w:ilvl="0" w:tplc="EE7C9FE2">
      <w:start w:val="1"/>
      <w:numFmt w:val="upperRoman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992022B"/>
    <w:multiLevelType w:val="hybridMultilevel"/>
    <w:tmpl w:val="B9E8A89A"/>
    <w:lvl w:ilvl="0" w:tplc="2AD21D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A763A67"/>
    <w:multiLevelType w:val="hybridMultilevel"/>
    <w:tmpl w:val="00F861B4"/>
    <w:lvl w:ilvl="0" w:tplc="CD945E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5D413EC4"/>
    <w:multiLevelType w:val="hybridMultilevel"/>
    <w:tmpl w:val="587E33D0"/>
    <w:styleLink w:val="Zaimportowanystyl24"/>
    <w:lvl w:ilvl="0" w:tplc="23BEAF6A">
      <w:start w:val="1"/>
      <w:numFmt w:val="lowerLetter"/>
      <w:lvlText w:val="%1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EDC672E2">
      <w:start w:val="1"/>
      <w:numFmt w:val="lowerLetter"/>
      <w:lvlText w:val="%2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D19E1CA4">
      <w:start w:val="1"/>
      <w:numFmt w:val="lowerLetter"/>
      <w:lvlText w:val="%3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2B3ABE64">
      <w:start w:val="1"/>
      <w:numFmt w:val="lowerLetter"/>
      <w:lvlText w:val="%4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A2008AE4">
      <w:start w:val="1"/>
      <w:numFmt w:val="lowerLetter"/>
      <w:lvlText w:val="%5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E0F82BE6">
      <w:start w:val="1"/>
      <w:numFmt w:val="lowerLetter"/>
      <w:lvlText w:val="%6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9080E5C2">
      <w:start w:val="1"/>
      <w:numFmt w:val="lowerLetter"/>
      <w:lvlText w:val="%7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C380B74A">
      <w:start w:val="1"/>
      <w:numFmt w:val="lowerLetter"/>
      <w:lvlText w:val="%8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250A6500">
      <w:start w:val="1"/>
      <w:numFmt w:val="lowerLetter"/>
      <w:lvlText w:val="%9)"/>
      <w:lvlJc w:val="left"/>
      <w:pPr>
        <w:ind w:left="644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45" w15:restartNumberingAfterBreak="0">
    <w:nsid w:val="5EE94A96"/>
    <w:multiLevelType w:val="hybridMultilevel"/>
    <w:tmpl w:val="21E6F6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F8F3AE9"/>
    <w:multiLevelType w:val="hybridMultilevel"/>
    <w:tmpl w:val="430223EE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7" w15:restartNumberingAfterBreak="0">
    <w:nsid w:val="61455D17"/>
    <w:multiLevelType w:val="hybridMultilevel"/>
    <w:tmpl w:val="830CF36C"/>
    <w:lvl w:ilvl="0" w:tplc="238642A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 Light" w:hAnsi="Calibri Light" w:cs="Calibri Light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E96D9B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62245A66"/>
    <w:multiLevelType w:val="hybridMultilevel"/>
    <w:tmpl w:val="DC7AB9B2"/>
    <w:lvl w:ilvl="0" w:tplc="C8EEC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 w15:restartNumberingAfterBreak="0">
    <w:nsid w:val="68524F8C"/>
    <w:multiLevelType w:val="hybridMultilevel"/>
    <w:tmpl w:val="E922745A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698F51E0"/>
    <w:multiLevelType w:val="hybridMultilevel"/>
    <w:tmpl w:val="E02A4B42"/>
    <w:lvl w:ilvl="0" w:tplc="DC706276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ADF2BFC"/>
    <w:multiLevelType w:val="hybridMultilevel"/>
    <w:tmpl w:val="08806EB8"/>
    <w:lvl w:ilvl="0" w:tplc="66903D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2" w15:restartNumberingAfterBreak="0">
    <w:nsid w:val="6AE80676"/>
    <w:multiLevelType w:val="hybridMultilevel"/>
    <w:tmpl w:val="0BC62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AEB03C4"/>
    <w:multiLevelType w:val="hybridMultilevel"/>
    <w:tmpl w:val="5920A8E6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4" w15:restartNumberingAfterBreak="0">
    <w:nsid w:val="6B351AE0"/>
    <w:multiLevelType w:val="hybridMultilevel"/>
    <w:tmpl w:val="86003464"/>
    <w:lvl w:ilvl="0" w:tplc="DC40269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5" w15:restartNumberingAfterBreak="0">
    <w:nsid w:val="6BC7050C"/>
    <w:multiLevelType w:val="hybridMultilevel"/>
    <w:tmpl w:val="3AA2DC8C"/>
    <w:lvl w:ilvl="0" w:tplc="940AEAC6">
      <w:start w:val="5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BE20D8A"/>
    <w:multiLevelType w:val="hybridMultilevel"/>
    <w:tmpl w:val="675CA898"/>
    <w:lvl w:ilvl="0" w:tplc="D6ECA85C">
      <w:start w:val="1"/>
      <w:numFmt w:val="lowerLetter"/>
      <w:lvlText w:val="%1)"/>
      <w:lvlJc w:val="left"/>
      <w:pPr>
        <w:ind w:left="14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8" w:hanging="360"/>
      </w:pPr>
    </w:lvl>
    <w:lvl w:ilvl="2" w:tplc="0415001B" w:tentative="1">
      <w:start w:val="1"/>
      <w:numFmt w:val="lowerRoman"/>
      <w:lvlText w:val="%3."/>
      <w:lvlJc w:val="right"/>
      <w:pPr>
        <w:ind w:left="2888" w:hanging="180"/>
      </w:pPr>
    </w:lvl>
    <w:lvl w:ilvl="3" w:tplc="0415000F" w:tentative="1">
      <w:start w:val="1"/>
      <w:numFmt w:val="decimal"/>
      <w:lvlText w:val="%4."/>
      <w:lvlJc w:val="left"/>
      <w:pPr>
        <w:ind w:left="3608" w:hanging="360"/>
      </w:pPr>
    </w:lvl>
    <w:lvl w:ilvl="4" w:tplc="04150019" w:tentative="1">
      <w:start w:val="1"/>
      <w:numFmt w:val="lowerLetter"/>
      <w:lvlText w:val="%5."/>
      <w:lvlJc w:val="left"/>
      <w:pPr>
        <w:ind w:left="4328" w:hanging="360"/>
      </w:pPr>
    </w:lvl>
    <w:lvl w:ilvl="5" w:tplc="0415001B" w:tentative="1">
      <w:start w:val="1"/>
      <w:numFmt w:val="lowerRoman"/>
      <w:lvlText w:val="%6."/>
      <w:lvlJc w:val="right"/>
      <w:pPr>
        <w:ind w:left="5048" w:hanging="180"/>
      </w:pPr>
    </w:lvl>
    <w:lvl w:ilvl="6" w:tplc="0415000F" w:tentative="1">
      <w:start w:val="1"/>
      <w:numFmt w:val="decimal"/>
      <w:lvlText w:val="%7."/>
      <w:lvlJc w:val="left"/>
      <w:pPr>
        <w:ind w:left="5768" w:hanging="360"/>
      </w:pPr>
    </w:lvl>
    <w:lvl w:ilvl="7" w:tplc="04150019" w:tentative="1">
      <w:start w:val="1"/>
      <w:numFmt w:val="lowerLetter"/>
      <w:lvlText w:val="%8."/>
      <w:lvlJc w:val="left"/>
      <w:pPr>
        <w:ind w:left="6488" w:hanging="360"/>
      </w:pPr>
    </w:lvl>
    <w:lvl w:ilvl="8" w:tplc="0415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157" w15:restartNumberingAfterBreak="0">
    <w:nsid w:val="6E1D23F5"/>
    <w:multiLevelType w:val="multilevel"/>
    <w:tmpl w:val="7548EF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58" w15:restartNumberingAfterBreak="0">
    <w:nsid w:val="6E4649AF"/>
    <w:multiLevelType w:val="hybridMultilevel"/>
    <w:tmpl w:val="246CBD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9" w15:restartNumberingAfterBreak="0">
    <w:nsid w:val="6EAD342C"/>
    <w:multiLevelType w:val="hybridMultilevel"/>
    <w:tmpl w:val="59FA46B2"/>
    <w:lvl w:ilvl="0" w:tplc="DC4026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0" w15:restartNumberingAfterBreak="0">
    <w:nsid w:val="6ECF4C8D"/>
    <w:multiLevelType w:val="hybridMultilevel"/>
    <w:tmpl w:val="BD8E9AA0"/>
    <w:lvl w:ilvl="0" w:tplc="BEA8D52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1307FCC"/>
    <w:multiLevelType w:val="hybridMultilevel"/>
    <w:tmpl w:val="2E56F266"/>
    <w:lvl w:ilvl="0" w:tplc="04150017">
      <w:start w:val="1"/>
      <w:numFmt w:val="lowerLetter"/>
      <w:lvlText w:val="%1)"/>
      <w:lvlJc w:val="left"/>
      <w:pPr>
        <w:ind w:left="3049" w:hanging="360"/>
      </w:pPr>
    </w:lvl>
    <w:lvl w:ilvl="1" w:tplc="04150019" w:tentative="1">
      <w:start w:val="1"/>
      <w:numFmt w:val="lowerLetter"/>
      <w:lvlText w:val="%2."/>
      <w:lvlJc w:val="left"/>
      <w:pPr>
        <w:ind w:left="3769" w:hanging="360"/>
      </w:pPr>
    </w:lvl>
    <w:lvl w:ilvl="2" w:tplc="0415001B" w:tentative="1">
      <w:start w:val="1"/>
      <w:numFmt w:val="lowerRoman"/>
      <w:lvlText w:val="%3."/>
      <w:lvlJc w:val="right"/>
      <w:pPr>
        <w:ind w:left="4489" w:hanging="180"/>
      </w:pPr>
    </w:lvl>
    <w:lvl w:ilvl="3" w:tplc="0415000F" w:tentative="1">
      <w:start w:val="1"/>
      <w:numFmt w:val="decimal"/>
      <w:lvlText w:val="%4."/>
      <w:lvlJc w:val="left"/>
      <w:pPr>
        <w:ind w:left="5209" w:hanging="360"/>
      </w:pPr>
    </w:lvl>
    <w:lvl w:ilvl="4" w:tplc="04150019" w:tentative="1">
      <w:start w:val="1"/>
      <w:numFmt w:val="lowerLetter"/>
      <w:lvlText w:val="%5."/>
      <w:lvlJc w:val="left"/>
      <w:pPr>
        <w:ind w:left="5929" w:hanging="360"/>
      </w:pPr>
    </w:lvl>
    <w:lvl w:ilvl="5" w:tplc="0415001B" w:tentative="1">
      <w:start w:val="1"/>
      <w:numFmt w:val="lowerRoman"/>
      <w:lvlText w:val="%6."/>
      <w:lvlJc w:val="right"/>
      <w:pPr>
        <w:ind w:left="6649" w:hanging="180"/>
      </w:pPr>
    </w:lvl>
    <w:lvl w:ilvl="6" w:tplc="0415000F" w:tentative="1">
      <w:start w:val="1"/>
      <w:numFmt w:val="decimal"/>
      <w:lvlText w:val="%7."/>
      <w:lvlJc w:val="left"/>
      <w:pPr>
        <w:ind w:left="7369" w:hanging="360"/>
      </w:pPr>
    </w:lvl>
    <w:lvl w:ilvl="7" w:tplc="04150019" w:tentative="1">
      <w:start w:val="1"/>
      <w:numFmt w:val="lowerLetter"/>
      <w:lvlText w:val="%8."/>
      <w:lvlJc w:val="left"/>
      <w:pPr>
        <w:ind w:left="8089" w:hanging="360"/>
      </w:pPr>
    </w:lvl>
    <w:lvl w:ilvl="8" w:tplc="0415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162" w15:restartNumberingAfterBreak="0">
    <w:nsid w:val="72213C48"/>
    <w:multiLevelType w:val="multilevel"/>
    <w:tmpl w:val="4C888E40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eastAsia="Arial" w:hAnsi="Calibri Light" w:cs="Arial"/>
        <w:b w:val="0"/>
        <w:bCs/>
        <w:color w:val="auto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 Light" w:eastAsia="Arial" w:hAnsi="Calibri Light" w:cs="Arial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3" w15:restartNumberingAfterBreak="0">
    <w:nsid w:val="736B1C1D"/>
    <w:multiLevelType w:val="hybridMultilevel"/>
    <w:tmpl w:val="CEFE69FE"/>
    <w:lvl w:ilvl="0" w:tplc="737E36D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51C0193"/>
    <w:multiLevelType w:val="hybridMultilevel"/>
    <w:tmpl w:val="3C7A9EC4"/>
    <w:lvl w:ilvl="0" w:tplc="49467054">
      <w:start w:val="1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651424E"/>
    <w:multiLevelType w:val="hybridMultilevel"/>
    <w:tmpl w:val="FE5253CE"/>
    <w:lvl w:ilvl="0" w:tplc="3D682168">
      <w:start w:val="10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754266E"/>
    <w:multiLevelType w:val="hybridMultilevel"/>
    <w:tmpl w:val="23641D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7" w15:restartNumberingAfterBreak="0">
    <w:nsid w:val="77584721"/>
    <w:multiLevelType w:val="hybridMultilevel"/>
    <w:tmpl w:val="F2AE7E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8" w15:restartNumberingAfterBreak="0">
    <w:nsid w:val="78D55490"/>
    <w:multiLevelType w:val="hybridMultilevel"/>
    <w:tmpl w:val="D6B0BDA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9" w15:restartNumberingAfterBreak="0">
    <w:nsid w:val="796C7C7E"/>
    <w:multiLevelType w:val="hybridMultilevel"/>
    <w:tmpl w:val="4044FA5A"/>
    <w:lvl w:ilvl="0" w:tplc="D9E0F8E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0" w15:restartNumberingAfterBreak="0">
    <w:nsid w:val="7AFF6E68"/>
    <w:multiLevelType w:val="hybridMultilevel"/>
    <w:tmpl w:val="C86EDF48"/>
    <w:lvl w:ilvl="0" w:tplc="53704D1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1" w15:restartNumberingAfterBreak="0">
    <w:nsid w:val="7B874FBE"/>
    <w:multiLevelType w:val="hybridMultilevel"/>
    <w:tmpl w:val="D77C41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2" w15:restartNumberingAfterBreak="0">
    <w:nsid w:val="7B9972F7"/>
    <w:multiLevelType w:val="hybridMultilevel"/>
    <w:tmpl w:val="587E33D0"/>
    <w:numStyleLink w:val="Zaimportowanystyl24"/>
  </w:abstractNum>
  <w:abstractNum w:abstractNumId="173" w15:restartNumberingAfterBreak="0">
    <w:nsid w:val="7DA327ED"/>
    <w:multiLevelType w:val="hybridMultilevel"/>
    <w:tmpl w:val="8056EA22"/>
    <w:lvl w:ilvl="0" w:tplc="E32488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350578">
    <w:abstractNumId w:val="86"/>
  </w:num>
  <w:num w:numId="2" w16cid:durableId="1108890453">
    <w:abstractNumId w:val="90"/>
  </w:num>
  <w:num w:numId="3" w16cid:durableId="1810516297">
    <w:abstractNumId w:val="169"/>
  </w:num>
  <w:num w:numId="4" w16cid:durableId="1209997484">
    <w:abstractNumId w:val="156"/>
  </w:num>
  <w:num w:numId="5" w16cid:durableId="74909482">
    <w:abstractNumId w:val="110"/>
  </w:num>
  <w:num w:numId="6" w16cid:durableId="1561594155">
    <w:abstractNumId w:val="145"/>
  </w:num>
  <w:num w:numId="7" w16cid:durableId="2017028345">
    <w:abstractNumId w:val="151"/>
  </w:num>
  <w:num w:numId="8" w16cid:durableId="476455002">
    <w:abstractNumId w:val="123"/>
  </w:num>
  <w:num w:numId="9" w16cid:durableId="1420565301">
    <w:abstractNumId w:val="159"/>
  </w:num>
  <w:num w:numId="10" w16cid:durableId="1284461230">
    <w:abstractNumId w:val="124"/>
  </w:num>
  <w:num w:numId="11" w16cid:durableId="348147131">
    <w:abstractNumId w:val="168"/>
  </w:num>
  <w:num w:numId="12" w16cid:durableId="970787470">
    <w:abstractNumId w:val="154"/>
  </w:num>
  <w:num w:numId="13" w16cid:durableId="1704013542">
    <w:abstractNumId w:val="72"/>
  </w:num>
  <w:num w:numId="14" w16cid:durableId="1061758176">
    <w:abstractNumId w:val="117"/>
  </w:num>
  <w:num w:numId="15" w16cid:durableId="2131052267">
    <w:abstractNumId w:val="118"/>
  </w:num>
  <w:num w:numId="16" w16cid:durableId="1405952858">
    <w:abstractNumId w:val="171"/>
  </w:num>
  <w:num w:numId="17" w16cid:durableId="1210459410">
    <w:abstractNumId w:val="88"/>
  </w:num>
  <w:num w:numId="18" w16cid:durableId="184950720">
    <w:abstractNumId w:val="146"/>
  </w:num>
  <w:num w:numId="19" w16cid:durableId="959073968">
    <w:abstractNumId w:val="173"/>
  </w:num>
  <w:num w:numId="20" w16cid:durableId="2096438618">
    <w:abstractNumId w:val="105"/>
  </w:num>
  <w:num w:numId="21" w16cid:durableId="10181537">
    <w:abstractNumId w:val="137"/>
  </w:num>
  <w:num w:numId="22" w16cid:durableId="1460798197">
    <w:abstractNumId w:val="79"/>
  </w:num>
  <w:num w:numId="23" w16cid:durableId="49504487">
    <w:abstractNumId w:val="121"/>
  </w:num>
  <w:num w:numId="24" w16cid:durableId="1571571904">
    <w:abstractNumId w:val="158"/>
  </w:num>
  <w:num w:numId="25" w16cid:durableId="1196625986">
    <w:abstractNumId w:val="138"/>
  </w:num>
  <w:num w:numId="26" w16cid:durableId="2137941492">
    <w:abstractNumId w:val="135"/>
  </w:num>
  <w:num w:numId="27" w16cid:durableId="707026885">
    <w:abstractNumId w:val="81"/>
  </w:num>
  <w:num w:numId="28" w16cid:durableId="1790314888">
    <w:abstractNumId w:val="153"/>
  </w:num>
  <w:num w:numId="29" w16cid:durableId="47090237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71919768">
    <w:abstractNumId w:val="74"/>
  </w:num>
  <w:num w:numId="31" w16cid:durableId="1275483353">
    <w:abstractNumId w:val="73"/>
  </w:num>
  <w:num w:numId="32" w16cid:durableId="1333143673">
    <w:abstractNumId w:val="139"/>
  </w:num>
  <w:num w:numId="33" w16cid:durableId="1889144752">
    <w:abstractNumId w:val="114"/>
  </w:num>
  <w:num w:numId="34" w16cid:durableId="2076658469">
    <w:abstractNumId w:val="166"/>
  </w:num>
  <w:num w:numId="35" w16cid:durableId="1425958768">
    <w:abstractNumId w:val="116"/>
  </w:num>
  <w:num w:numId="36" w16cid:durableId="1060128641">
    <w:abstractNumId w:val="149"/>
  </w:num>
  <w:num w:numId="37" w16cid:durableId="94249171">
    <w:abstractNumId w:val="126"/>
  </w:num>
  <w:num w:numId="38" w16cid:durableId="125050213">
    <w:abstractNumId w:val="1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24950909">
    <w:abstractNumId w:val="83"/>
  </w:num>
  <w:num w:numId="40" w16cid:durableId="2073190292">
    <w:abstractNumId w:val="157"/>
  </w:num>
  <w:num w:numId="41" w16cid:durableId="1179386521">
    <w:abstractNumId w:val="80"/>
  </w:num>
  <w:num w:numId="42" w16cid:durableId="2117485000">
    <w:abstractNumId w:val="98"/>
  </w:num>
  <w:num w:numId="43" w16cid:durableId="1964077400">
    <w:abstractNumId w:val="142"/>
  </w:num>
  <w:num w:numId="44" w16cid:durableId="1278179769">
    <w:abstractNumId w:val="112"/>
  </w:num>
  <w:num w:numId="45" w16cid:durableId="1430857560">
    <w:abstractNumId w:val="129"/>
  </w:num>
  <w:num w:numId="46" w16cid:durableId="720789646">
    <w:abstractNumId w:val="82"/>
  </w:num>
  <w:num w:numId="47" w16cid:durableId="1459028168">
    <w:abstractNumId w:val="97"/>
  </w:num>
  <w:num w:numId="48" w16cid:durableId="1969116614">
    <w:abstractNumId w:val="115"/>
  </w:num>
  <w:num w:numId="49" w16cid:durableId="677268239">
    <w:abstractNumId w:val="92"/>
  </w:num>
  <w:num w:numId="50" w16cid:durableId="2022580344">
    <w:abstractNumId w:val="100"/>
  </w:num>
  <w:num w:numId="51" w16cid:durableId="894698560">
    <w:abstractNumId w:val="76"/>
  </w:num>
  <w:num w:numId="52" w16cid:durableId="1175538297">
    <w:abstractNumId w:val="120"/>
  </w:num>
  <w:num w:numId="53" w16cid:durableId="932010697">
    <w:abstractNumId w:val="109"/>
  </w:num>
  <w:num w:numId="54" w16cid:durableId="496962262">
    <w:abstractNumId w:val="87"/>
  </w:num>
  <w:num w:numId="55" w16cid:durableId="1708405976">
    <w:abstractNumId w:val="108"/>
  </w:num>
  <w:num w:numId="56" w16cid:durableId="1631746047">
    <w:abstractNumId w:val="75"/>
  </w:num>
  <w:num w:numId="57" w16cid:durableId="1009018422">
    <w:abstractNumId w:val="102"/>
  </w:num>
  <w:num w:numId="58" w16cid:durableId="1971011096">
    <w:abstractNumId w:val="96"/>
  </w:num>
  <w:num w:numId="59" w16cid:durableId="1457408309">
    <w:abstractNumId w:val="78"/>
  </w:num>
  <w:num w:numId="60" w16cid:durableId="1825660337">
    <w:abstractNumId w:val="136"/>
  </w:num>
  <w:num w:numId="61" w16cid:durableId="1558927961">
    <w:abstractNumId w:val="132"/>
  </w:num>
  <w:num w:numId="62" w16cid:durableId="1017344438">
    <w:abstractNumId w:val="161"/>
  </w:num>
  <w:num w:numId="63" w16cid:durableId="865800000">
    <w:abstractNumId w:val="155"/>
  </w:num>
  <w:num w:numId="64" w16cid:durableId="343361295">
    <w:abstractNumId w:val="152"/>
  </w:num>
  <w:num w:numId="65" w16cid:durableId="329411942">
    <w:abstractNumId w:val="125"/>
  </w:num>
  <w:num w:numId="66" w16cid:durableId="1055590759">
    <w:abstractNumId w:val="106"/>
  </w:num>
  <w:num w:numId="67" w16cid:durableId="1681277740">
    <w:abstractNumId w:val="85"/>
  </w:num>
  <w:num w:numId="68" w16cid:durableId="188375238">
    <w:abstractNumId w:val="148"/>
  </w:num>
  <w:num w:numId="69" w16cid:durableId="1100445118">
    <w:abstractNumId w:val="172"/>
    <w:lvlOverride w:ilvl="0">
      <w:startOverride w:val="1"/>
      <w:lvl w:ilvl="0" w:tplc="688C5A34">
        <w:start w:val="1"/>
        <w:numFmt w:val="lowerLetter"/>
        <w:lvlText w:val="%1)"/>
        <w:lvlJc w:val="left"/>
        <w:pPr>
          <w:ind w:left="644" w:hanging="360"/>
        </w:pPr>
        <w:rPr>
          <w:rFonts w:hAnsi="Arial Unicode MS" w:cs="Times New Roman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startOverride w:val="1"/>
      <w:lvl w:ilvl="1" w:tplc="092E964C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startOverride w:val="1"/>
      <w:lvl w:ilvl="2" w:tplc="7DE0A17E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 w:tplc="E99EF85C">
        <w:start w:val="1"/>
        <w:numFmt w:val="decimal"/>
        <w:lvlText w:val=""/>
        <w:lvlJc w:val="left"/>
        <w:rPr>
          <w:rFonts w:cs="Times New Roman"/>
        </w:rPr>
      </w:lvl>
    </w:lvlOverride>
  </w:num>
  <w:num w:numId="70" w16cid:durableId="655492401">
    <w:abstractNumId w:val="144"/>
  </w:num>
  <w:num w:numId="71" w16cid:durableId="1083453142">
    <w:abstractNumId w:val="140"/>
  </w:num>
  <w:num w:numId="72" w16cid:durableId="298728506">
    <w:abstractNumId w:val="134"/>
  </w:num>
  <w:num w:numId="73" w16cid:durableId="269700381">
    <w:abstractNumId w:val="164"/>
  </w:num>
  <w:num w:numId="74" w16cid:durableId="1427389037">
    <w:abstractNumId w:val="167"/>
  </w:num>
  <w:num w:numId="75" w16cid:durableId="197009667">
    <w:abstractNumId w:val="165"/>
  </w:num>
  <w:num w:numId="76" w16cid:durableId="1455514761">
    <w:abstractNumId w:val="122"/>
  </w:num>
  <w:num w:numId="77" w16cid:durableId="2103716708">
    <w:abstractNumId w:val="147"/>
  </w:num>
  <w:num w:numId="78" w16cid:durableId="1568413418">
    <w:abstractNumId w:val="89"/>
  </w:num>
  <w:num w:numId="79" w16cid:durableId="57675975">
    <w:abstractNumId w:val="119"/>
  </w:num>
  <w:num w:numId="80" w16cid:durableId="136923439">
    <w:abstractNumId w:val="94"/>
  </w:num>
  <w:num w:numId="81" w16cid:durableId="11154579">
    <w:abstractNumId w:val="91"/>
  </w:num>
  <w:num w:numId="82" w16cid:durableId="1504779890">
    <w:abstractNumId w:val="77"/>
  </w:num>
  <w:num w:numId="83" w16cid:durableId="1528524320">
    <w:abstractNumId w:val="131"/>
  </w:num>
  <w:num w:numId="84" w16cid:durableId="1697265624">
    <w:abstractNumId w:val="101"/>
  </w:num>
  <w:num w:numId="85" w16cid:durableId="1344016365">
    <w:abstractNumId w:val="143"/>
  </w:num>
  <w:num w:numId="86" w16cid:durableId="1279992507">
    <w:abstractNumId w:val="93"/>
  </w:num>
  <w:num w:numId="87" w16cid:durableId="1978947201">
    <w:abstractNumId w:val="103"/>
  </w:num>
  <w:num w:numId="88" w16cid:durableId="1563368038">
    <w:abstractNumId w:val="82"/>
  </w:num>
  <w:num w:numId="89" w16cid:durableId="73742813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19492021">
    <w:abstractNumId w:val="154"/>
  </w:num>
  <w:num w:numId="91" w16cid:durableId="513150960">
    <w:abstractNumId w:val="127"/>
  </w:num>
  <w:num w:numId="92" w16cid:durableId="2081636816">
    <w:abstractNumId w:val="113"/>
  </w:num>
  <w:num w:numId="93" w16cid:durableId="2060786716">
    <w:abstractNumId w:val="163"/>
  </w:num>
  <w:num w:numId="94" w16cid:durableId="1900282213">
    <w:abstractNumId w:val="84"/>
  </w:num>
  <w:num w:numId="95" w16cid:durableId="1337223036">
    <w:abstractNumId w:val="150"/>
  </w:num>
  <w:num w:numId="96" w16cid:durableId="1560358118">
    <w:abstractNumId w:val="160"/>
  </w:num>
  <w:num w:numId="97" w16cid:durableId="1017927250">
    <w:abstractNumId w:val="104"/>
  </w:num>
  <w:num w:numId="98" w16cid:durableId="201137121">
    <w:abstractNumId w:val="133"/>
  </w:num>
  <w:num w:numId="99" w16cid:durableId="1241525345">
    <w:abstractNumId w:val="111"/>
  </w:num>
  <w:num w:numId="100" w16cid:durableId="989359339">
    <w:abstractNumId w:val="107"/>
  </w:num>
  <w:num w:numId="101" w16cid:durableId="509103723">
    <w:abstractNumId w:val="130"/>
  </w:num>
  <w:num w:numId="102" w16cid:durableId="697124856">
    <w:abstractNumId w:val="170"/>
  </w:num>
  <w:num w:numId="103" w16cid:durableId="1234312239">
    <w:abstractNumId w:val="162"/>
  </w:num>
  <w:num w:numId="104" w16cid:durableId="1148983011">
    <w:abstractNumId w:val="99"/>
  </w:num>
  <w:num w:numId="105" w16cid:durableId="2132088309">
    <w:abstractNumId w:val="95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1D0"/>
    <w:rsid w:val="000038CC"/>
    <w:rsid w:val="00007FCE"/>
    <w:rsid w:val="000141FE"/>
    <w:rsid w:val="000142F3"/>
    <w:rsid w:val="00017469"/>
    <w:rsid w:val="0002176C"/>
    <w:rsid w:val="00026805"/>
    <w:rsid w:val="00026A98"/>
    <w:rsid w:val="00031502"/>
    <w:rsid w:val="00034659"/>
    <w:rsid w:val="00035D52"/>
    <w:rsid w:val="00035E12"/>
    <w:rsid w:val="00043E2E"/>
    <w:rsid w:val="00043F09"/>
    <w:rsid w:val="00044AB7"/>
    <w:rsid w:val="00050BEA"/>
    <w:rsid w:val="000533B2"/>
    <w:rsid w:val="00062339"/>
    <w:rsid w:val="00063EA6"/>
    <w:rsid w:val="0007375A"/>
    <w:rsid w:val="000753CC"/>
    <w:rsid w:val="00075D37"/>
    <w:rsid w:val="0008068E"/>
    <w:rsid w:val="00083096"/>
    <w:rsid w:val="00091729"/>
    <w:rsid w:val="000946BC"/>
    <w:rsid w:val="00096DCA"/>
    <w:rsid w:val="000A1A01"/>
    <w:rsid w:val="000A6BA6"/>
    <w:rsid w:val="000A7C32"/>
    <w:rsid w:val="000B18D0"/>
    <w:rsid w:val="000B3500"/>
    <w:rsid w:val="000C2F91"/>
    <w:rsid w:val="000C5355"/>
    <w:rsid w:val="000C556F"/>
    <w:rsid w:val="000C5747"/>
    <w:rsid w:val="000C7A26"/>
    <w:rsid w:val="000D0187"/>
    <w:rsid w:val="000D06ED"/>
    <w:rsid w:val="000D355E"/>
    <w:rsid w:val="000D4806"/>
    <w:rsid w:val="000D55D7"/>
    <w:rsid w:val="000E0035"/>
    <w:rsid w:val="000E38A4"/>
    <w:rsid w:val="000E743B"/>
    <w:rsid w:val="000E7864"/>
    <w:rsid w:val="000F2817"/>
    <w:rsid w:val="000F5280"/>
    <w:rsid w:val="00100FBA"/>
    <w:rsid w:val="001018E2"/>
    <w:rsid w:val="00103DAC"/>
    <w:rsid w:val="0011087F"/>
    <w:rsid w:val="00113FB2"/>
    <w:rsid w:val="001204AF"/>
    <w:rsid w:val="00127268"/>
    <w:rsid w:val="00132559"/>
    <w:rsid w:val="00133D42"/>
    <w:rsid w:val="001357E3"/>
    <w:rsid w:val="001364D9"/>
    <w:rsid w:val="001453CC"/>
    <w:rsid w:val="0015212E"/>
    <w:rsid w:val="00161A7B"/>
    <w:rsid w:val="001634DC"/>
    <w:rsid w:val="0016383C"/>
    <w:rsid w:val="00163EA9"/>
    <w:rsid w:val="00163F60"/>
    <w:rsid w:val="00164181"/>
    <w:rsid w:val="00170D1C"/>
    <w:rsid w:val="00185B39"/>
    <w:rsid w:val="00193309"/>
    <w:rsid w:val="001963F7"/>
    <w:rsid w:val="00196DCF"/>
    <w:rsid w:val="001B08A5"/>
    <w:rsid w:val="001B1E2D"/>
    <w:rsid w:val="001B7865"/>
    <w:rsid w:val="001B7AC7"/>
    <w:rsid w:val="001C3B60"/>
    <w:rsid w:val="001C7A2B"/>
    <w:rsid w:val="001D390A"/>
    <w:rsid w:val="001D5FD9"/>
    <w:rsid w:val="001D7030"/>
    <w:rsid w:val="001E78CB"/>
    <w:rsid w:val="001F2467"/>
    <w:rsid w:val="001F6093"/>
    <w:rsid w:val="00203C6A"/>
    <w:rsid w:val="00204ADC"/>
    <w:rsid w:val="002069A1"/>
    <w:rsid w:val="00211294"/>
    <w:rsid w:val="002118EA"/>
    <w:rsid w:val="002121AD"/>
    <w:rsid w:val="002222B6"/>
    <w:rsid w:val="0022430E"/>
    <w:rsid w:val="002271B8"/>
    <w:rsid w:val="00235023"/>
    <w:rsid w:val="00236A77"/>
    <w:rsid w:val="00240A2D"/>
    <w:rsid w:val="00241975"/>
    <w:rsid w:val="00243CA2"/>
    <w:rsid w:val="002468EB"/>
    <w:rsid w:val="00247C04"/>
    <w:rsid w:val="0025034F"/>
    <w:rsid w:val="00267760"/>
    <w:rsid w:val="00272357"/>
    <w:rsid w:val="00272F3F"/>
    <w:rsid w:val="00281DBA"/>
    <w:rsid w:val="00281DE2"/>
    <w:rsid w:val="00286B98"/>
    <w:rsid w:val="00291B9F"/>
    <w:rsid w:val="002926A9"/>
    <w:rsid w:val="0029439C"/>
    <w:rsid w:val="0029713C"/>
    <w:rsid w:val="002A0744"/>
    <w:rsid w:val="002A788F"/>
    <w:rsid w:val="002B071D"/>
    <w:rsid w:val="002B0B0E"/>
    <w:rsid w:val="002B4F2F"/>
    <w:rsid w:val="002C3B72"/>
    <w:rsid w:val="002C63EF"/>
    <w:rsid w:val="002D434D"/>
    <w:rsid w:val="002D45DA"/>
    <w:rsid w:val="002D5427"/>
    <w:rsid w:val="002E28ED"/>
    <w:rsid w:val="002E3232"/>
    <w:rsid w:val="002E3529"/>
    <w:rsid w:val="002E56C2"/>
    <w:rsid w:val="002F21C6"/>
    <w:rsid w:val="002F4387"/>
    <w:rsid w:val="00300EB6"/>
    <w:rsid w:val="00303C46"/>
    <w:rsid w:val="00305800"/>
    <w:rsid w:val="003059F5"/>
    <w:rsid w:val="00306B0E"/>
    <w:rsid w:val="00322A69"/>
    <w:rsid w:val="003241D9"/>
    <w:rsid w:val="00325987"/>
    <w:rsid w:val="00326EC1"/>
    <w:rsid w:val="0034109C"/>
    <w:rsid w:val="00346FE9"/>
    <w:rsid w:val="00347E03"/>
    <w:rsid w:val="003566BF"/>
    <w:rsid w:val="00356C58"/>
    <w:rsid w:val="0036111C"/>
    <w:rsid w:val="003620EB"/>
    <w:rsid w:val="0036398E"/>
    <w:rsid w:val="0036504A"/>
    <w:rsid w:val="00367F7E"/>
    <w:rsid w:val="00367FB5"/>
    <w:rsid w:val="00370282"/>
    <w:rsid w:val="00381A04"/>
    <w:rsid w:val="0038748D"/>
    <w:rsid w:val="00391161"/>
    <w:rsid w:val="00397367"/>
    <w:rsid w:val="003977B1"/>
    <w:rsid w:val="003A248B"/>
    <w:rsid w:val="003A333C"/>
    <w:rsid w:val="003A4295"/>
    <w:rsid w:val="003B47AD"/>
    <w:rsid w:val="003B5F38"/>
    <w:rsid w:val="003C4F66"/>
    <w:rsid w:val="003C6F35"/>
    <w:rsid w:val="003C7660"/>
    <w:rsid w:val="003D3349"/>
    <w:rsid w:val="003E0577"/>
    <w:rsid w:val="003E281A"/>
    <w:rsid w:val="003E6BEF"/>
    <w:rsid w:val="003F29CE"/>
    <w:rsid w:val="003F2E62"/>
    <w:rsid w:val="003F7C85"/>
    <w:rsid w:val="00401164"/>
    <w:rsid w:val="004050D0"/>
    <w:rsid w:val="00407248"/>
    <w:rsid w:val="00417A6D"/>
    <w:rsid w:val="004230B9"/>
    <w:rsid w:val="00424FC5"/>
    <w:rsid w:val="00425D5C"/>
    <w:rsid w:val="0042787F"/>
    <w:rsid w:val="004326A2"/>
    <w:rsid w:val="00433F9C"/>
    <w:rsid w:val="00434349"/>
    <w:rsid w:val="00447B45"/>
    <w:rsid w:val="00450150"/>
    <w:rsid w:val="004512A4"/>
    <w:rsid w:val="004528D0"/>
    <w:rsid w:val="004553A7"/>
    <w:rsid w:val="00456B55"/>
    <w:rsid w:val="004619A1"/>
    <w:rsid w:val="0046532F"/>
    <w:rsid w:val="00466D89"/>
    <w:rsid w:val="00473D2A"/>
    <w:rsid w:val="00474E35"/>
    <w:rsid w:val="004759FC"/>
    <w:rsid w:val="00476FFE"/>
    <w:rsid w:val="00481A54"/>
    <w:rsid w:val="004827F8"/>
    <w:rsid w:val="0048288A"/>
    <w:rsid w:val="004847C0"/>
    <w:rsid w:val="00494380"/>
    <w:rsid w:val="004A38E7"/>
    <w:rsid w:val="004A39A3"/>
    <w:rsid w:val="004A7E44"/>
    <w:rsid w:val="004B25D2"/>
    <w:rsid w:val="004C278C"/>
    <w:rsid w:val="004D55EE"/>
    <w:rsid w:val="004D583A"/>
    <w:rsid w:val="004E113E"/>
    <w:rsid w:val="004E1966"/>
    <w:rsid w:val="004E4625"/>
    <w:rsid w:val="004E4998"/>
    <w:rsid w:val="004E5764"/>
    <w:rsid w:val="004F0D27"/>
    <w:rsid w:val="004F64D1"/>
    <w:rsid w:val="00500417"/>
    <w:rsid w:val="00500AFC"/>
    <w:rsid w:val="00501D9F"/>
    <w:rsid w:val="0050229C"/>
    <w:rsid w:val="00502486"/>
    <w:rsid w:val="00505837"/>
    <w:rsid w:val="00506A6E"/>
    <w:rsid w:val="0051236E"/>
    <w:rsid w:val="005172E3"/>
    <w:rsid w:val="00521102"/>
    <w:rsid w:val="005259F7"/>
    <w:rsid w:val="00530DAD"/>
    <w:rsid w:val="00532EAB"/>
    <w:rsid w:val="00541088"/>
    <w:rsid w:val="005625EB"/>
    <w:rsid w:val="005772CE"/>
    <w:rsid w:val="00580901"/>
    <w:rsid w:val="00586972"/>
    <w:rsid w:val="00595B87"/>
    <w:rsid w:val="005960AD"/>
    <w:rsid w:val="00596215"/>
    <w:rsid w:val="0059648B"/>
    <w:rsid w:val="00596AF5"/>
    <w:rsid w:val="005A1843"/>
    <w:rsid w:val="005A76EA"/>
    <w:rsid w:val="005A7FDA"/>
    <w:rsid w:val="005B67F4"/>
    <w:rsid w:val="005B6BFF"/>
    <w:rsid w:val="005B712A"/>
    <w:rsid w:val="005C51D0"/>
    <w:rsid w:val="005C5D21"/>
    <w:rsid w:val="005D4CAD"/>
    <w:rsid w:val="005D5847"/>
    <w:rsid w:val="005D5EBB"/>
    <w:rsid w:val="005D77F8"/>
    <w:rsid w:val="005E21FE"/>
    <w:rsid w:val="005E666F"/>
    <w:rsid w:val="005E731A"/>
    <w:rsid w:val="005F1BA7"/>
    <w:rsid w:val="005F517E"/>
    <w:rsid w:val="00605F36"/>
    <w:rsid w:val="006079C3"/>
    <w:rsid w:val="006115A5"/>
    <w:rsid w:val="00613284"/>
    <w:rsid w:val="00613C8D"/>
    <w:rsid w:val="00616339"/>
    <w:rsid w:val="00620B06"/>
    <w:rsid w:val="0062260F"/>
    <w:rsid w:val="00622648"/>
    <w:rsid w:val="00622D59"/>
    <w:rsid w:val="006306A7"/>
    <w:rsid w:val="00634280"/>
    <w:rsid w:val="006402F8"/>
    <w:rsid w:val="006403A8"/>
    <w:rsid w:val="00643809"/>
    <w:rsid w:val="0064520C"/>
    <w:rsid w:val="00655642"/>
    <w:rsid w:val="00665CDE"/>
    <w:rsid w:val="00670967"/>
    <w:rsid w:val="006741BF"/>
    <w:rsid w:val="00674A1E"/>
    <w:rsid w:val="00675FD2"/>
    <w:rsid w:val="006763C7"/>
    <w:rsid w:val="00676D75"/>
    <w:rsid w:val="00677063"/>
    <w:rsid w:val="006819AB"/>
    <w:rsid w:val="00684E8C"/>
    <w:rsid w:val="0068575B"/>
    <w:rsid w:val="0069200F"/>
    <w:rsid w:val="0069704B"/>
    <w:rsid w:val="006A0655"/>
    <w:rsid w:val="006A2DE0"/>
    <w:rsid w:val="006A417C"/>
    <w:rsid w:val="006B08DB"/>
    <w:rsid w:val="006B36C6"/>
    <w:rsid w:val="006B38EF"/>
    <w:rsid w:val="006B705E"/>
    <w:rsid w:val="006B7B6D"/>
    <w:rsid w:val="006C04A4"/>
    <w:rsid w:val="006C25FD"/>
    <w:rsid w:val="006D7B7D"/>
    <w:rsid w:val="006E17E7"/>
    <w:rsid w:val="006E1842"/>
    <w:rsid w:val="006E2CE4"/>
    <w:rsid w:val="006F11DE"/>
    <w:rsid w:val="006F4859"/>
    <w:rsid w:val="006F6112"/>
    <w:rsid w:val="006F674F"/>
    <w:rsid w:val="00700AD3"/>
    <w:rsid w:val="00700DEF"/>
    <w:rsid w:val="00702051"/>
    <w:rsid w:val="0070416F"/>
    <w:rsid w:val="00704975"/>
    <w:rsid w:val="00711B76"/>
    <w:rsid w:val="007174A1"/>
    <w:rsid w:val="00721CB1"/>
    <w:rsid w:val="00722CED"/>
    <w:rsid w:val="00723753"/>
    <w:rsid w:val="00726E3F"/>
    <w:rsid w:val="00731B28"/>
    <w:rsid w:val="007369C2"/>
    <w:rsid w:val="007424A3"/>
    <w:rsid w:val="0074637E"/>
    <w:rsid w:val="007508AC"/>
    <w:rsid w:val="007653D1"/>
    <w:rsid w:val="00765D4B"/>
    <w:rsid w:val="00766653"/>
    <w:rsid w:val="00771FE2"/>
    <w:rsid w:val="007876F4"/>
    <w:rsid w:val="007927BC"/>
    <w:rsid w:val="00793C3C"/>
    <w:rsid w:val="00795BD3"/>
    <w:rsid w:val="007A2458"/>
    <w:rsid w:val="007B09E6"/>
    <w:rsid w:val="007B612F"/>
    <w:rsid w:val="007C1C41"/>
    <w:rsid w:val="007C629B"/>
    <w:rsid w:val="007D19CF"/>
    <w:rsid w:val="007D23DE"/>
    <w:rsid w:val="007D67C4"/>
    <w:rsid w:val="007E11B9"/>
    <w:rsid w:val="007E5179"/>
    <w:rsid w:val="007F272F"/>
    <w:rsid w:val="007F483F"/>
    <w:rsid w:val="00802120"/>
    <w:rsid w:val="00810FC1"/>
    <w:rsid w:val="00816EE0"/>
    <w:rsid w:val="00823A34"/>
    <w:rsid w:val="00825518"/>
    <w:rsid w:val="008259B9"/>
    <w:rsid w:val="008309B1"/>
    <w:rsid w:val="0084273C"/>
    <w:rsid w:val="0084623F"/>
    <w:rsid w:val="00850052"/>
    <w:rsid w:val="00852240"/>
    <w:rsid w:val="00853923"/>
    <w:rsid w:val="00855136"/>
    <w:rsid w:val="00860466"/>
    <w:rsid w:val="00860D78"/>
    <w:rsid w:val="0086268E"/>
    <w:rsid w:val="0087338A"/>
    <w:rsid w:val="008737A6"/>
    <w:rsid w:val="00887F81"/>
    <w:rsid w:val="00890E82"/>
    <w:rsid w:val="00896243"/>
    <w:rsid w:val="00896B9C"/>
    <w:rsid w:val="0089743D"/>
    <w:rsid w:val="00897821"/>
    <w:rsid w:val="008A45AE"/>
    <w:rsid w:val="008B0BB6"/>
    <w:rsid w:val="008B6FDA"/>
    <w:rsid w:val="008C1111"/>
    <w:rsid w:val="008C6E45"/>
    <w:rsid w:val="008D1762"/>
    <w:rsid w:val="008D60F7"/>
    <w:rsid w:val="008D6569"/>
    <w:rsid w:val="008E1BBE"/>
    <w:rsid w:val="008E220C"/>
    <w:rsid w:val="008E2981"/>
    <w:rsid w:val="008E3F84"/>
    <w:rsid w:val="008E535B"/>
    <w:rsid w:val="008E7A6C"/>
    <w:rsid w:val="008E7C9D"/>
    <w:rsid w:val="008F19E4"/>
    <w:rsid w:val="008F72BE"/>
    <w:rsid w:val="00901AB7"/>
    <w:rsid w:val="00903288"/>
    <w:rsid w:val="00907F7C"/>
    <w:rsid w:val="009106E6"/>
    <w:rsid w:val="00910728"/>
    <w:rsid w:val="00913175"/>
    <w:rsid w:val="00913633"/>
    <w:rsid w:val="0091755D"/>
    <w:rsid w:val="0091777B"/>
    <w:rsid w:val="009226B2"/>
    <w:rsid w:val="00926629"/>
    <w:rsid w:val="009310F5"/>
    <w:rsid w:val="0093117D"/>
    <w:rsid w:val="00931756"/>
    <w:rsid w:val="00933776"/>
    <w:rsid w:val="00936E21"/>
    <w:rsid w:val="00942EC8"/>
    <w:rsid w:val="00950820"/>
    <w:rsid w:val="00952EAB"/>
    <w:rsid w:val="00956E03"/>
    <w:rsid w:val="00957114"/>
    <w:rsid w:val="00963098"/>
    <w:rsid w:val="00964F66"/>
    <w:rsid w:val="009651EC"/>
    <w:rsid w:val="009658D6"/>
    <w:rsid w:val="0096629B"/>
    <w:rsid w:val="00983778"/>
    <w:rsid w:val="00995D0E"/>
    <w:rsid w:val="009A2330"/>
    <w:rsid w:val="009A5087"/>
    <w:rsid w:val="009B330E"/>
    <w:rsid w:val="009B3908"/>
    <w:rsid w:val="009B6312"/>
    <w:rsid w:val="009C34E4"/>
    <w:rsid w:val="009D553E"/>
    <w:rsid w:val="009D5735"/>
    <w:rsid w:val="009E2168"/>
    <w:rsid w:val="009E40BE"/>
    <w:rsid w:val="009E6AFC"/>
    <w:rsid w:val="009F4B20"/>
    <w:rsid w:val="009F4F2D"/>
    <w:rsid w:val="009F53C1"/>
    <w:rsid w:val="00A0634E"/>
    <w:rsid w:val="00A069DC"/>
    <w:rsid w:val="00A06F60"/>
    <w:rsid w:val="00A22A21"/>
    <w:rsid w:val="00A30CF8"/>
    <w:rsid w:val="00A31680"/>
    <w:rsid w:val="00A320C2"/>
    <w:rsid w:val="00A3600C"/>
    <w:rsid w:val="00A37B8C"/>
    <w:rsid w:val="00A429DB"/>
    <w:rsid w:val="00A4684F"/>
    <w:rsid w:val="00A561D8"/>
    <w:rsid w:val="00A57131"/>
    <w:rsid w:val="00A571CA"/>
    <w:rsid w:val="00A579D2"/>
    <w:rsid w:val="00A61D2C"/>
    <w:rsid w:val="00A62A1F"/>
    <w:rsid w:val="00A62EBC"/>
    <w:rsid w:val="00A64A57"/>
    <w:rsid w:val="00A65026"/>
    <w:rsid w:val="00A666FA"/>
    <w:rsid w:val="00A679C4"/>
    <w:rsid w:val="00A7418B"/>
    <w:rsid w:val="00A75965"/>
    <w:rsid w:val="00A76818"/>
    <w:rsid w:val="00A81408"/>
    <w:rsid w:val="00A818F7"/>
    <w:rsid w:val="00A90826"/>
    <w:rsid w:val="00A91D33"/>
    <w:rsid w:val="00A92694"/>
    <w:rsid w:val="00A95B07"/>
    <w:rsid w:val="00AA0610"/>
    <w:rsid w:val="00AB1A47"/>
    <w:rsid w:val="00AB2EB4"/>
    <w:rsid w:val="00AC0841"/>
    <w:rsid w:val="00AC3969"/>
    <w:rsid w:val="00AD09DC"/>
    <w:rsid w:val="00AD6411"/>
    <w:rsid w:val="00AE0B2F"/>
    <w:rsid w:val="00AE10D3"/>
    <w:rsid w:val="00AE1FB6"/>
    <w:rsid w:val="00AE6DDD"/>
    <w:rsid w:val="00AF0D06"/>
    <w:rsid w:val="00AF7DDC"/>
    <w:rsid w:val="00B03BF2"/>
    <w:rsid w:val="00B15F59"/>
    <w:rsid w:val="00B17134"/>
    <w:rsid w:val="00B20147"/>
    <w:rsid w:val="00B207DF"/>
    <w:rsid w:val="00B248F5"/>
    <w:rsid w:val="00B266B5"/>
    <w:rsid w:val="00B26E89"/>
    <w:rsid w:val="00B27943"/>
    <w:rsid w:val="00B336D4"/>
    <w:rsid w:val="00B37389"/>
    <w:rsid w:val="00B373D8"/>
    <w:rsid w:val="00B40291"/>
    <w:rsid w:val="00B4231A"/>
    <w:rsid w:val="00B42766"/>
    <w:rsid w:val="00B42C75"/>
    <w:rsid w:val="00B46A3F"/>
    <w:rsid w:val="00B47FBE"/>
    <w:rsid w:val="00B5323D"/>
    <w:rsid w:val="00B5552E"/>
    <w:rsid w:val="00B63278"/>
    <w:rsid w:val="00B708A0"/>
    <w:rsid w:val="00B723A4"/>
    <w:rsid w:val="00B72996"/>
    <w:rsid w:val="00B74279"/>
    <w:rsid w:val="00B74EEF"/>
    <w:rsid w:val="00B778F4"/>
    <w:rsid w:val="00B80F19"/>
    <w:rsid w:val="00B81DF7"/>
    <w:rsid w:val="00B8274C"/>
    <w:rsid w:val="00B91DA0"/>
    <w:rsid w:val="00B9327E"/>
    <w:rsid w:val="00BB0340"/>
    <w:rsid w:val="00BB344E"/>
    <w:rsid w:val="00BB512B"/>
    <w:rsid w:val="00BB7EC9"/>
    <w:rsid w:val="00BC245F"/>
    <w:rsid w:val="00BC7003"/>
    <w:rsid w:val="00BD2E88"/>
    <w:rsid w:val="00BD40C6"/>
    <w:rsid w:val="00BD5808"/>
    <w:rsid w:val="00BD7040"/>
    <w:rsid w:val="00BE316F"/>
    <w:rsid w:val="00BE6222"/>
    <w:rsid w:val="00BE6273"/>
    <w:rsid w:val="00BF26F7"/>
    <w:rsid w:val="00C04410"/>
    <w:rsid w:val="00C1171F"/>
    <w:rsid w:val="00C12228"/>
    <w:rsid w:val="00C15939"/>
    <w:rsid w:val="00C165D3"/>
    <w:rsid w:val="00C21B32"/>
    <w:rsid w:val="00C21C4C"/>
    <w:rsid w:val="00C25271"/>
    <w:rsid w:val="00C26C13"/>
    <w:rsid w:val="00C27975"/>
    <w:rsid w:val="00C32E6E"/>
    <w:rsid w:val="00C37BC6"/>
    <w:rsid w:val="00C44C45"/>
    <w:rsid w:val="00C4575B"/>
    <w:rsid w:val="00C46CB0"/>
    <w:rsid w:val="00C52A1D"/>
    <w:rsid w:val="00C56894"/>
    <w:rsid w:val="00C605CD"/>
    <w:rsid w:val="00C61CDE"/>
    <w:rsid w:val="00C66C45"/>
    <w:rsid w:val="00C66F94"/>
    <w:rsid w:val="00C70403"/>
    <w:rsid w:val="00C745D8"/>
    <w:rsid w:val="00C767F7"/>
    <w:rsid w:val="00C76D02"/>
    <w:rsid w:val="00C80BB2"/>
    <w:rsid w:val="00C8360B"/>
    <w:rsid w:val="00C845A5"/>
    <w:rsid w:val="00C8739E"/>
    <w:rsid w:val="00C9064D"/>
    <w:rsid w:val="00C94314"/>
    <w:rsid w:val="00C9575C"/>
    <w:rsid w:val="00C95768"/>
    <w:rsid w:val="00C97981"/>
    <w:rsid w:val="00CA03F8"/>
    <w:rsid w:val="00CA445C"/>
    <w:rsid w:val="00CB1EBE"/>
    <w:rsid w:val="00CD1C01"/>
    <w:rsid w:val="00CD5FDD"/>
    <w:rsid w:val="00CE03F2"/>
    <w:rsid w:val="00CE4413"/>
    <w:rsid w:val="00CF35CF"/>
    <w:rsid w:val="00D0031B"/>
    <w:rsid w:val="00D05901"/>
    <w:rsid w:val="00D06231"/>
    <w:rsid w:val="00D06A4A"/>
    <w:rsid w:val="00D109A4"/>
    <w:rsid w:val="00D14D7D"/>
    <w:rsid w:val="00D1537E"/>
    <w:rsid w:val="00D15448"/>
    <w:rsid w:val="00D167CB"/>
    <w:rsid w:val="00D21B0F"/>
    <w:rsid w:val="00D2298B"/>
    <w:rsid w:val="00D2499F"/>
    <w:rsid w:val="00D263B4"/>
    <w:rsid w:val="00D40CC2"/>
    <w:rsid w:val="00D42EB9"/>
    <w:rsid w:val="00D4551B"/>
    <w:rsid w:val="00D47D3F"/>
    <w:rsid w:val="00D537D6"/>
    <w:rsid w:val="00D53921"/>
    <w:rsid w:val="00D56CCD"/>
    <w:rsid w:val="00D57D90"/>
    <w:rsid w:val="00D57DF6"/>
    <w:rsid w:val="00D67D61"/>
    <w:rsid w:val="00D81655"/>
    <w:rsid w:val="00D81F78"/>
    <w:rsid w:val="00D8595B"/>
    <w:rsid w:val="00D859B8"/>
    <w:rsid w:val="00D86A75"/>
    <w:rsid w:val="00D86F30"/>
    <w:rsid w:val="00D93F18"/>
    <w:rsid w:val="00D95A58"/>
    <w:rsid w:val="00D95B47"/>
    <w:rsid w:val="00D973A1"/>
    <w:rsid w:val="00DB0820"/>
    <w:rsid w:val="00DB1551"/>
    <w:rsid w:val="00DB2658"/>
    <w:rsid w:val="00DB42AA"/>
    <w:rsid w:val="00DB4F80"/>
    <w:rsid w:val="00DB5BF5"/>
    <w:rsid w:val="00DB7AC0"/>
    <w:rsid w:val="00DC03FB"/>
    <w:rsid w:val="00DC4F10"/>
    <w:rsid w:val="00DD1389"/>
    <w:rsid w:val="00DD443F"/>
    <w:rsid w:val="00DD65A9"/>
    <w:rsid w:val="00DD72C5"/>
    <w:rsid w:val="00DE095D"/>
    <w:rsid w:val="00DE191E"/>
    <w:rsid w:val="00DF284C"/>
    <w:rsid w:val="00DF40A5"/>
    <w:rsid w:val="00DF4684"/>
    <w:rsid w:val="00E03173"/>
    <w:rsid w:val="00E13B0F"/>
    <w:rsid w:val="00E13E88"/>
    <w:rsid w:val="00E15F9A"/>
    <w:rsid w:val="00E204E5"/>
    <w:rsid w:val="00E21112"/>
    <w:rsid w:val="00E223EC"/>
    <w:rsid w:val="00E259C7"/>
    <w:rsid w:val="00E30424"/>
    <w:rsid w:val="00E314E6"/>
    <w:rsid w:val="00E417F7"/>
    <w:rsid w:val="00E42E9E"/>
    <w:rsid w:val="00E43D49"/>
    <w:rsid w:val="00E52FAB"/>
    <w:rsid w:val="00E535DE"/>
    <w:rsid w:val="00E5467D"/>
    <w:rsid w:val="00E561DD"/>
    <w:rsid w:val="00E566B1"/>
    <w:rsid w:val="00E6077A"/>
    <w:rsid w:val="00E6253A"/>
    <w:rsid w:val="00E631BC"/>
    <w:rsid w:val="00E67C61"/>
    <w:rsid w:val="00E7156F"/>
    <w:rsid w:val="00E73A66"/>
    <w:rsid w:val="00E742C1"/>
    <w:rsid w:val="00E74E2F"/>
    <w:rsid w:val="00E75D17"/>
    <w:rsid w:val="00E926A5"/>
    <w:rsid w:val="00E94DB3"/>
    <w:rsid w:val="00E9539A"/>
    <w:rsid w:val="00EA4FBF"/>
    <w:rsid w:val="00EA7C5B"/>
    <w:rsid w:val="00EB3348"/>
    <w:rsid w:val="00EB4D21"/>
    <w:rsid w:val="00EC3F7D"/>
    <w:rsid w:val="00ED01DA"/>
    <w:rsid w:val="00ED2424"/>
    <w:rsid w:val="00ED3EE7"/>
    <w:rsid w:val="00EE0FC1"/>
    <w:rsid w:val="00EE375F"/>
    <w:rsid w:val="00EE6D71"/>
    <w:rsid w:val="00EE7F89"/>
    <w:rsid w:val="00F00AEC"/>
    <w:rsid w:val="00F051CE"/>
    <w:rsid w:val="00F06BF1"/>
    <w:rsid w:val="00F20107"/>
    <w:rsid w:val="00F24A19"/>
    <w:rsid w:val="00F26AD3"/>
    <w:rsid w:val="00F342B9"/>
    <w:rsid w:val="00F36778"/>
    <w:rsid w:val="00F3725C"/>
    <w:rsid w:val="00F41009"/>
    <w:rsid w:val="00F46482"/>
    <w:rsid w:val="00F46F4A"/>
    <w:rsid w:val="00F47DF2"/>
    <w:rsid w:val="00F61827"/>
    <w:rsid w:val="00F67087"/>
    <w:rsid w:val="00F723A8"/>
    <w:rsid w:val="00F72CEA"/>
    <w:rsid w:val="00F74D25"/>
    <w:rsid w:val="00F74E1A"/>
    <w:rsid w:val="00F75C72"/>
    <w:rsid w:val="00F80DA7"/>
    <w:rsid w:val="00F81065"/>
    <w:rsid w:val="00F86523"/>
    <w:rsid w:val="00F952D9"/>
    <w:rsid w:val="00F96BA4"/>
    <w:rsid w:val="00F97D34"/>
    <w:rsid w:val="00FA5BE3"/>
    <w:rsid w:val="00FA70E2"/>
    <w:rsid w:val="00FA7325"/>
    <w:rsid w:val="00FB0EF7"/>
    <w:rsid w:val="00FB133B"/>
    <w:rsid w:val="00FB5A36"/>
    <w:rsid w:val="00FB6F78"/>
    <w:rsid w:val="00FC6CB3"/>
    <w:rsid w:val="00FD0866"/>
    <w:rsid w:val="00FD5673"/>
    <w:rsid w:val="00FD5EFD"/>
    <w:rsid w:val="00FE0050"/>
    <w:rsid w:val="00FE6114"/>
    <w:rsid w:val="00FF08A3"/>
    <w:rsid w:val="00FF0ABA"/>
    <w:rsid w:val="00FF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8CCA3A"/>
  <w15:docId w15:val="{AFA5F530-C1CC-461A-97F9-5485BCEA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11C"/>
  </w:style>
  <w:style w:type="paragraph" w:styleId="Nagwek1">
    <w:name w:val="heading 1"/>
    <w:basedOn w:val="Normalny"/>
    <w:next w:val="Normalny"/>
    <w:link w:val="Nagwek1Znak"/>
    <w:uiPriority w:val="9"/>
    <w:qFormat/>
    <w:rsid w:val="0036111C"/>
    <w:pPr>
      <w:keepNext/>
      <w:keepLines/>
      <w:numPr>
        <w:numId w:val="4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111C"/>
    <w:pPr>
      <w:keepNext/>
      <w:keepLines/>
      <w:numPr>
        <w:ilvl w:val="1"/>
        <w:numId w:val="4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6111C"/>
    <w:pPr>
      <w:keepNext/>
      <w:keepLines/>
      <w:numPr>
        <w:ilvl w:val="2"/>
        <w:numId w:val="4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111C"/>
    <w:pPr>
      <w:keepNext/>
      <w:keepLines/>
      <w:numPr>
        <w:ilvl w:val="3"/>
        <w:numId w:val="4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111C"/>
    <w:pPr>
      <w:keepNext/>
      <w:keepLines/>
      <w:numPr>
        <w:ilvl w:val="4"/>
        <w:numId w:val="49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111C"/>
    <w:pPr>
      <w:keepNext/>
      <w:keepLines/>
      <w:numPr>
        <w:ilvl w:val="5"/>
        <w:numId w:val="4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111C"/>
    <w:pPr>
      <w:keepNext/>
      <w:keepLines/>
      <w:numPr>
        <w:ilvl w:val="6"/>
        <w:numId w:val="4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111C"/>
    <w:pPr>
      <w:keepNext/>
      <w:keepLines/>
      <w:numPr>
        <w:ilvl w:val="7"/>
        <w:numId w:val="4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111C"/>
    <w:pPr>
      <w:keepNext/>
      <w:keepLines/>
      <w:numPr>
        <w:ilvl w:val="8"/>
        <w:numId w:val="4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Calibri" w:cs="Times New Roman"/>
      <w:b w:val="0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Calibri" w:hAnsi="Symbol" w:cs="Symbol" w:hint="default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 w:val="0"/>
      <w:bCs/>
      <w:i w:val="0"/>
      <w:color w:val="00000A"/>
    </w:rPr>
  </w:style>
  <w:style w:type="character" w:customStyle="1" w:styleId="WW8Num5z1">
    <w:name w:val="WW8Num5z1"/>
    <w:rPr>
      <w:rFonts w:cs="Calibri"/>
      <w:b w:val="0"/>
      <w:color w:val="000000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 w:val="0"/>
      <w:color w:val="00000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color w:val="00000A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 w:val="0"/>
      <w:color w:val="00000A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 w:val="0"/>
      <w:color w:val="00000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 w:val="0"/>
      <w:color w:val="00000A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 w:val="0"/>
      <w:color w:val="00000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b w:val="0"/>
      <w:color w:val="00000A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b w:val="0"/>
      <w:color w:val="00000A"/>
    </w:rPr>
  </w:style>
  <w:style w:type="character" w:customStyle="1" w:styleId="WW8Num24z1">
    <w:name w:val="WW8Num24z1"/>
    <w:rPr>
      <w:rFonts w:ascii="Symbol" w:hAnsi="Symbol" w:cs="Symbol"/>
      <w:b w:val="0"/>
      <w:color w:val="00000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color w:val="00000A"/>
    </w:rPr>
  </w:style>
  <w:style w:type="character" w:customStyle="1" w:styleId="WW8Num25z1">
    <w:name w:val="WW8Num25z1"/>
    <w:rPr>
      <w:rFonts w:ascii="Symbol" w:hAnsi="Symbol" w:cs="Symbol"/>
      <w:b w:val="0"/>
      <w:color w:val="00000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 w:val="0"/>
      <w:color w:val="00000A"/>
    </w:rPr>
  </w:style>
  <w:style w:type="character" w:customStyle="1" w:styleId="WW8Num26z1">
    <w:name w:val="WW8Num26z1"/>
    <w:rPr>
      <w:rFonts w:ascii="Symbol" w:hAnsi="Symbol" w:cs="Symbol"/>
      <w:b w:val="0"/>
      <w:color w:val="00000A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5">
    <w:name w:val="WW8Num27z5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5">
    <w:name w:val="WW8Num28z5"/>
    <w:rPr>
      <w:rFonts w:ascii="Wingdings" w:hAnsi="Wingdings" w:cs="Wingdings"/>
    </w:rPr>
  </w:style>
  <w:style w:type="character" w:customStyle="1" w:styleId="WW8Num29z0">
    <w:name w:val="WW8Num29z0"/>
    <w:rPr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Wingdings" w:hAnsi="Wingdings" w:cs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b w:val="0"/>
      <w:color w:val="00000A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 w:val="0"/>
      <w:color w:val="00000A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  <w:bCs/>
      <w:color w:val="00000A"/>
    </w:rPr>
  </w:style>
  <w:style w:type="character" w:customStyle="1" w:styleId="WW8Num45z1">
    <w:name w:val="WW8Num45z1"/>
    <w:rPr>
      <w:rFonts w:ascii="Symbol" w:hAnsi="Symbol" w:cs="Symbol"/>
      <w:color w:val="00000A"/>
    </w:rPr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 w:hint="default"/>
      <w:sz w:val="20"/>
      <w:szCs w:val="20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WW8Num47z3">
    <w:name w:val="WW8Num47z3"/>
    <w:rPr>
      <w:rFonts w:ascii="Symbol" w:hAnsi="Symbol" w:cs="OpenSymbol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eastAsia="Calibri" w:cs="Times New Roman"/>
      <w:sz w:val="20"/>
      <w:szCs w:val="20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imes New Roman" w:hAnsi="Times New Roman" w:cs="Times New Roman" w:hint="default"/>
      <w:b/>
      <w:iCs/>
      <w:kern w:val="2"/>
      <w:sz w:val="20"/>
      <w:szCs w:val="20"/>
      <w:lang w:eastAsia="en-US" w:bidi="en-US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b w:val="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Times New Roman" w:hAnsi="Times New Roman" w:cs="Times New Roman"/>
      <w:b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hint="default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Times New Roman" w:hAnsi="Times New Roman" w:cs="Times New Roman"/>
      <w:b w:val="0"/>
      <w:sz w:val="20"/>
      <w:szCs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Times New Roman" w:hAnsi="Times New Roman" w:cs="Times New Roman"/>
      <w:sz w:val="20"/>
      <w:szCs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Symbol" w:hAnsi="Symbol" w:cs="Symbol" w:hint="default"/>
      <w:sz w:val="20"/>
      <w:szCs w:val="20"/>
    </w:rPr>
  </w:style>
  <w:style w:type="character" w:customStyle="1" w:styleId="WW8Num70z1">
    <w:name w:val="WW8Num70z1"/>
    <w:rPr>
      <w:rFonts w:ascii="Courier New" w:hAnsi="Courier New" w:cs="Courier New" w:hint="default"/>
    </w:rPr>
  </w:style>
  <w:style w:type="character" w:customStyle="1" w:styleId="WW8Num70z2">
    <w:name w:val="WW8Num70z2"/>
    <w:rPr>
      <w:rFonts w:ascii="Wingdings" w:hAnsi="Wingdings" w:cs="Wingdings" w:hint="default"/>
    </w:rPr>
  </w:style>
  <w:style w:type="character" w:customStyle="1" w:styleId="WW8Num71z0">
    <w:name w:val="WW8Num71z0"/>
    <w:rPr>
      <w:rFonts w:ascii="Times New Roman" w:hAnsi="Times New Roman" w:cs="Times New Roman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ascii="Times New Roman" w:hAnsi="Times New Roman" w:cs="Times New Roman" w:hint="default"/>
      <w:sz w:val="20"/>
      <w:szCs w:val="20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ascii="Symbol" w:hAnsi="Symbol" w:cs="Symbol" w:hint="default"/>
    </w:rPr>
  </w:style>
  <w:style w:type="character" w:customStyle="1" w:styleId="WW8Num76z1">
    <w:name w:val="WW8Num76z1"/>
    <w:rPr>
      <w:rFonts w:ascii="Courier New" w:hAnsi="Courier New" w:cs="Courier New" w:hint="default"/>
    </w:rPr>
  </w:style>
  <w:style w:type="character" w:customStyle="1" w:styleId="WW8Num76z2">
    <w:name w:val="WW8Num76z2"/>
    <w:rPr>
      <w:rFonts w:ascii="Wingdings" w:hAnsi="Wingdings" w:cs="Wingdings" w:hint="default"/>
    </w:rPr>
  </w:style>
  <w:style w:type="character" w:customStyle="1" w:styleId="WW8Num77z0">
    <w:name w:val="WW8Num77z0"/>
    <w:rPr>
      <w:rFonts w:ascii="Times New Roman" w:hAnsi="Times New Roman" w:cs="Times New Roman"/>
      <w:bCs/>
      <w:sz w:val="20"/>
      <w:szCs w:val="2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hint="default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hint="default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eastAsia="Calibri" w:cs="Times New Roman"/>
      <w:sz w:val="20"/>
      <w:szCs w:val="20"/>
    </w:rPr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cs="Calibri"/>
      <w:b w:val="0"/>
      <w:sz w:val="20"/>
      <w:szCs w:val="20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lang w:val="pl-PL"/>
    </w:rPr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Times New Roman" w:hAnsi="Times New Roman" w:cs="Times New Roman"/>
      <w:b w:val="0"/>
      <w:color w:val="000000"/>
      <w:sz w:val="20"/>
      <w:szCs w:val="20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Symbol" w:hAnsi="Symbol" w:cs="Symbol" w:hint="default"/>
    </w:rPr>
  </w:style>
  <w:style w:type="character" w:customStyle="1" w:styleId="WW8Num86z1">
    <w:name w:val="WW8Num86z1"/>
    <w:rPr>
      <w:rFonts w:ascii="Courier New" w:hAnsi="Courier New" w:cs="Courier New" w:hint="default"/>
    </w:rPr>
  </w:style>
  <w:style w:type="character" w:customStyle="1" w:styleId="WW8Num86z2">
    <w:name w:val="WW8Num86z2"/>
    <w:rPr>
      <w:rFonts w:ascii="Wingdings" w:hAnsi="Wingdings" w:cs="Wingdings" w:hint="default"/>
    </w:rPr>
  </w:style>
  <w:style w:type="character" w:customStyle="1" w:styleId="WW8Num87z0">
    <w:name w:val="WW8Num87z0"/>
    <w:rPr>
      <w:rFonts w:ascii="Times New Roman" w:hAnsi="Times New Roman" w:cs="Times New Roman"/>
      <w:b w:val="0"/>
      <w:sz w:val="20"/>
      <w:szCs w:val="20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cs="Times New Roman" w:hint="default"/>
      <w:sz w:val="20"/>
      <w:szCs w:val="2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Symbol" w:hAnsi="Symbol" w:cs="Symbol" w:hint="default"/>
    </w:rPr>
  </w:style>
  <w:style w:type="character" w:customStyle="1" w:styleId="WW8Num89z1">
    <w:name w:val="WW8Num89z1"/>
    <w:rPr>
      <w:rFonts w:ascii="Courier New" w:hAnsi="Courier New" w:cs="Courier New" w:hint="default"/>
    </w:rPr>
  </w:style>
  <w:style w:type="character" w:customStyle="1" w:styleId="WW8Num89z2">
    <w:name w:val="WW8Num89z2"/>
    <w:rPr>
      <w:rFonts w:ascii="Wingdings" w:hAnsi="Wingdings" w:cs="Wingdings" w:hint="default"/>
    </w:rPr>
  </w:style>
  <w:style w:type="character" w:customStyle="1" w:styleId="WW8Num90z0">
    <w:name w:val="WW8Num90z0"/>
    <w:rPr>
      <w:rFonts w:ascii="Symbol" w:hAnsi="Symbol" w:cs="Symbol" w:hint="default"/>
    </w:rPr>
  </w:style>
  <w:style w:type="character" w:customStyle="1" w:styleId="WW8Num90z1">
    <w:name w:val="WW8Num90z1"/>
    <w:rPr>
      <w:rFonts w:ascii="Courier New" w:hAnsi="Courier New" w:cs="Courier New" w:hint="default"/>
    </w:rPr>
  </w:style>
  <w:style w:type="character" w:customStyle="1" w:styleId="WW8Num90z2">
    <w:name w:val="WW8Num90z2"/>
    <w:rPr>
      <w:rFonts w:ascii="Wingdings" w:hAnsi="Wingdings" w:cs="Wingdings" w:hint="default"/>
    </w:rPr>
  </w:style>
  <w:style w:type="character" w:customStyle="1" w:styleId="WW8Num91z0">
    <w:name w:val="WW8Num91z0"/>
    <w:rPr>
      <w:rFonts w:ascii="Times New Roman" w:hAnsi="Times New Roman" w:cs="Times New Roman"/>
      <w:sz w:val="20"/>
      <w:szCs w:val="20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eastAsia="Calibri" w:cs="Times New Roman"/>
      <w:sz w:val="20"/>
      <w:szCs w:val="20"/>
    </w:rPr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cs="Times New Roman"/>
      <w:b w:val="0"/>
      <w:sz w:val="20"/>
      <w:szCs w:val="2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  <w:rPr>
      <w:rFonts w:ascii="Times New Roman" w:hAnsi="Times New Roman" w:cs="Times New Roman" w:hint="default"/>
      <w:b w:val="0"/>
      <w:bCs/>
      <w:sz w:val="20"/>
      <w:szCs w:val="20"/>
    </w:rPr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ascii="Symbol" w:hAnsi="Symbol" w:cs="Symbol" w:hint="default"/>
    </w:rPr>
  </w:style>
  <w:style w:type="character" w:customStyle="1" w:styleId="WW8Num96z1">
    <w:name w:val="WW8Num96z1"/>
    <w:rPr>
      <w:rFonts w:ascii="Courier New" w:hAnsi="Courier New" w:cs="Courier New" w:hint="default"/>
    </w:rPr>
  </w:style>
  <w:style w:type="character" w:customStyle="1" w:styleId="WW8Num96z2">
    <w:name w:val="WW8Num96z2"/>
    <w:rPr>
      <w:rFonts w:ascii="Wingdings" w:hAnsi="Wingdings" w:cs="Wingdings" w:hint="default"/>
    </w:rPr>
  </w:style>
  <w:style w:type="character" w:customStyle="1" w:styleId="WW8Num97z0">
    <w:name w:val="WW8Num97z0"/>
    <w:rPr>
      <w:rFonts w:eastAsia="Calibri" w:cs="Times New Roman"/>
      <w:sz w:val="20"/>
      <w:szCs w:val="2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b w:val="0"/>
    </w:rPr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Times New Roman" w:hAnsi="Times New Roman" w:cs="Times New Roman"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Symbol" w:hAnsi="Symbol" w:cs="Symbol" w:hint="default"/>
    </w:rPr>
  </w:style>
  <w:style w:type="character" w:customStyle="1" w:styleId="WW8Num104z1">
    <w:name w:val="WW8Num104z1"/>
    <w:rPr>
      <w:rFonts w:ascii="Courier New" w:hAnsi="Courier New" w:cs="Courier New" w:hint="default"/>
    </w:rPr>
  </w:style>
  <w:style w:type="character" w:customStyle="1" w:styleId="WW8Num104z2">
    <w:name w:val="WW8Num104z2"/>
    <w:rPr>
      <w:rFonts w:ascii="Wingdings" w:hAnsi="Wingdings" w:cs="Wingdings" w:hint="default"/>
    </w:rPr>
  </w:style>
  <w:style w:type="character" w:customStyle="1" w:styleId="WW8Num105z0">
    <w:name w:val="WW8Num105z0"/>
    <w:rPr>
      <w:rFonts w:hint="default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ascii="Times New Roman" w:hAnsi="Times New Roman" w:cs="Times New Roman"/>
      <w:sz w:val="20"/>
      <w:szCs w:val="2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Times New Roman" w:hAnsi="Times New Roman" w:cs="Times New Roman" w:hint="default"/>
      <w:sz w:val="20"/>
      <w:szCs w:val="20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ascii="Times New Roman" w:hAnsi="Times New Roman" w:cs="Times New Roman"/>
      <w:sz w:val="20"/>
      <w:szCs w:val="20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ascii="Times New Roman" w:hAnsi="Times New Roman" w:cs="Times New Roman" w:hint="default"/>
      <w:sz w:val="20"/>
      <w:szCs w:val="20"/>
    </w:rPr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Symbol" w:eastAsia="Calibri" w:hAnsi="Symbol" w:cs="Symbol" w:hint="default"/>
      <w:sz w:val="20"/>
      <w:szCs w:val="20"/>
    </w:rPr>
  </w:style>
  <w:style w:type="character" w:customStyle="1" w:styleId="WW8Num113z1">
    <w:name w:val="WW8Num113z1"/>
    <w:rPr>
      <w:rFonts w:ascii="Courier New" w:hAnsi="Courier New" w:cs="Courier New" w:hint="default"/>
    </w:rPr>
  </w:style>
  <w:style w:type="character" w:customStyle="1" w:styleId="WW8Num113z2">
    <w:name w:val="WW8Num113z2"/>
    <w:rPr>
      <w:rFonts w:ascii="Wingdings" w:hAnsi="Wingdings" w:cs="Wingdings" w:hint="default"/>
    </w:rPr>
  </w:style>
  <w:style w:type="character" w:customStyle="1" w:styleId="WW8Num114z0">
    <w:name w:val="WW8Num114z0"/>
    <w:rPr>
      <w:rFonts w:ascii="Times New Roman" w:hAnsi="Times New Roman" w:cs="Times New Roman"/>
      <w:sz w:val="20"/>
      <w:szCs w:val="20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Symbol" w:hAnsi="Symbol" w:cs="Symbol" w:hint="default"/>
    </w:rPr>
  </w:style>
  <w:style w:type="character" w:customStyle="1" w:styleId="WW8Num115z1">
    <w:name w:val="WW8Num115z1"/>
    <w:rPr>
      <w:rFonts w:ascii="Courier New" w:hAnsi="Courier New" w:cs="Courier New" w:hint="default"/>
    </w:rPr>
  </w:style>
  <w:style w:type="character" w:customStyle="1" w:styleId="WW8Num115z2">
    <w:name w:val="WW8Num115z2"/>
    <w:rPr>
      <w:rFonts w:ascii="Wingdings" w:hAnsi="Wingdings" w:cs="Wingdings" w:hint="default"/>
    </w:rPr>
  </w:style>
  <w:style w:type="character" w:customStyle="1" w:styleId="WW8Num116z0">
    <w:name w:val="WW8Num116z0"/>
    <w:rPr>
      <w:rFonts w:eastAsia="Calibri" w:cs="Times New Roman" w:hint="default"/>
      <w:sz w:val="20"/>
      <w:szCs w:val="20"/>
    </w:rPr>
  </w:style>
  <w:style w:type="character" w:customStyle="1" w:styleId="WW8Num117z0">
    <w:name w:val="WW8Num117z0"/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Times New Roman" w:hAnsi="Times New Roman" w:cs="Times New Roman" w:hint="default"/>
      <w:sz w:val="20"/>
      <w:szCs w:val="20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ascii="Symbol" w:hAnsi="Symbol" w:cs="Symbol" w:hint="default"/>
      <w:sz w:val="20"/>
      <w:szCs w:val="20"/>
    </w:rPr>
  </w:style>
  <w:style w:type="character" w:customStyle="1" w:styleId="WW8Num120z1">
    <w:name w:val="WW8Num120z1"/>
    <w:rPr>
      <w:rFonts w:ascii="Courier New" w:hAnsi="Courier New" w:cs="Courier New" w:hint="default"/>
    </w:rPr>
  </w:style>
  <w:style w:type="character" w:customStyle="1" w:styleId="WW8Num120z2">
    <w:name w:val="WW8Num120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Domylnaczcionkaakapitu2">
    <w:name w:val="Domyślna czcionka akapitu2"/>
  </w:style>
  <w:style w:type="character" w:customStyle="1" w:styleId="Odwoanieprzypisudolnego1">
    <w:name w:val="Odwołanie przypisu dolnego1"/>
    <w:rPr>
      <w:rFonts w:cs="Times New Roman"/>
      <w:sz w:val="20"/>
      <w:vertAlign w:val="superscript"/>
    </w:rPr>
  </w:style>
  <w:style w:type="character" w:customStyle="1" w:styleId="ListLabel3">
    <w:name w:val="ListLabel 3"/>
    <w:rPr>
      <w:b w:val="0"/>
      <w:bCs/>
      <w:i w:val="0"/>
      <w:color w:val="00000A"/>
    </w:rPr>
  </w:style>
  <w:style w:type="character" w:customStyle="1" w:styleId="ListLabel4">
    <w:name w:val="ListLabel 4"/>
    <w:rPr>
      <w:rFonts w:cs="Calibri"/>
      <w:b w:val="0"/>
      <w:color w:val="000000"/>
      <w:sz w:val="20"/>
      <w:szCs w:val="20"/>
    </w:rPr>
  </w:style>
  <w:style w:type="character" w:customStyle="1" w:styleId="ListLabel5">
    <w:name w:val="ListLabel 5"/>
    <w:rPr>
      <w:b w:val="0"/>
      <w:color w:val="00000A"/>
    </w:rPr>
  </w:style>
  <w:style w:type="character" w:customStyle="1" w:styleId="ListLabel6">
    <w:name w:val="ListLabel 6"/>
    <w:rPr>
      <w:rFonts w:cs="Courier New"/>
    </w:rPr>
  </w:style>
  <w:style w:type="character" w:customStyle="1" w:styleId="ListLabel2">
    <w:name w:val="ListLabel 2"/>
    <w:rPr>
      <w:b w:val="0"/>
    </w:rPr>
  </w:style>
  <w:style w:type="character" w:customStyle="1" w:styleId="ListLabel7">
    <w:name w:val="ListLabel 7"/>
    <w:rPr>
      <w:b/>
      <w:bCs/>
      <w:color w:val="00000A"/>
    </w:rPr>
  </w:style>
  <w:style w:type="character" w:customStyle="1" w:styleId="ListLabel8">
    <w:name w:val="ListLabel 8"/>
    <w:rPr>
      <w:color w:val="00000A"/>
    </w:rPr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NagwekZnak">
    <w:name w:val="Nagłówek Znak"/>
    <w:rPr>
      <w:rFonts w:eastAsia="SimSun" w:cs="Mangal"/>
      <w:kern w:val="2"/>
      <w:sz w:val="24"/>
      <w:szCs w:val="21"/>
      <w:lang w:bidi="hi-IN"/>
    </w:rPr>
  </w:style>
  <w:style w:type="character" w:customStyle="1" w:styleId="StopkaZnak">
    <w:name w:val="Stopka Znak"/>
    <w:uiPriority w:val="99"/>
    <w:rPr>
      <w:rFonts w:eastAsia="SimSun" w:cs="Mangal"/>
      <w:kern w:val="2"/>
      <w:sz w:val="24"/>
      <w:szCs w:val="21"/>
      <w:lang w:bidi="hi-IN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"/>
    <w:uiPriority w:val="34"/>
    <w:qFormat/>
    <w:rPr>
      <w:rFonts w:ascii="Calibri" w:hAnsi="Calibri" w:cs="Calibri"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next w:val="Normalny"/>
    <w:unhideWhenUsed/>
    <w:qFormat/>
    <w:rsid w:val="0036111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line="100" w:lineRule="atLeast"/>
      <w:jc w:val="both"/>
    </w:pPr>
    <w:rPr>
      <w:szCs w:val="20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hAnsi="Arial" w:cs="Arial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1"/>
    <w:uiPriority w:val="34"/>
    <w:qFormat/>
    <w:pPr>
      <w:ind w:left="720"/>
      <w:contextualSpacing/>
    </w:pPr>
  </w:style>
  <w:style w:type="paragraph" w:customStyle="1" w:styleId="Akapitzlist10">
    <w:name w:val="Akapit z listą1"/>
    <w:basedOn w:val="Normalny"/>
    <w:pPr>
      <w:spacing w:line="288" w:lineRule="auto"/>
      <w:ind w:left="720"/>
    </w:pPr>
    <w:rPr>
      <w:rFonts w:ascii="Calibri" w:eastAsia="Times New Roman" w:hAnsi="Calibri" w:cs="Times New Roman"/>
      <w:i/>
      <w:iCs/>
      <w:sz w:val="20"/>
      <w:szCs w:val="20"/>
      <w:lang w:val="en-US" w:bidi="en-US"/>
    </w:rPr>
  </w:style>
  <w:style w:type="paragraph" w:customStyle="1" w:styleId="gwpacdd48a1msonormal">
    <w:name w:val="gwpacdd48a1_msonormal"/>
    <w:basedOn w:val="Normalny"/>
    <w:pPr>
      <w:spacing w:before="100" w:after="100"/>
    </w:pPr>
    <w:rPr>
      <w:rFonts w:eastAsia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">
    <w:name w:val="tekst"/>
    <w:basedOn w:val="Domylnaczcionkaakapitu"/>
    <w:rsid w:val="005C51D0"/>
  </w:style>
  <w:style w:type="paragraph" w:styleId="Tekstdymka">
    <w:name w:val="Balloon Text"/>
    <w:basedOn w:val="Normalny"/>
    <w:link w:val="TekstdymkaZnak"/>
    <w:uiPriority w:val="99"/>
    <w:semiHidden/>
    <w:unhideWhenUsed/>
    <w:rsid w:val="007A245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458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36111C"/>
    <w:rPr>
      <w:b/>
      <w:bCs/>
      <w:color w:val="000000" w:themeColor="text1"/>
    </w:rPr>
  </w:style>
  <w:style w:type="character" w:customStyle="1" w:styleId="markedcontent">
    <w:name w:val="markedcontent"/>
    <w:basedOn w:val="Domylnaczcionkaakapitu"/>
    <w:rsid w:val="00665CDE"/>
  </w:style>
  <w:style w:type="table" w:styleId="Tabela-Siatka">
    <w:name w:val="Table Grid"/>
    <w:basedOn w:val="Standardowy"/>
    <w:uiPriority w:val="39"/>
    <w:rsid w:val="00484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6111C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33B2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33B2"/>
    <w:rPr>
      <w:rFonts w:eastAsia="SimSun" w:cs="Mangal"/>
      <w:kern w:val="2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33B2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F26AD3"/>
    <w:pPr>
      <w:tabs>
        <w:tab w:val="left" w:pos="1440"/>
        <w:tab w:val="left" w:pos="1980"/>
        <w:tab w:val="right" w:leader="dot" w:pos="9062"/>
      </w:tabs>
      <w:spacing w:after="0" w:line="276" w:lineRule="auto"/>
      <w:ind w:left="1134" w:hanging="1134"/>
      <w:jc w:val="both"/>
    </w:pPr>
    <w:rPr>
      <w:rFonts w:ascii="Calibri Light" w:eastAsia="Times New Roman" w:hAnsi="Calibri Light" w:cs="Calibri Light"/>
      <w:b/>
      <w:i/>
      <w:iCs/>
      <w:noProof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111C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6111C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111C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111C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111C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11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11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11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6111C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111C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111C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36111C"/>
    <w:rPr>
      <w:color w:val="5A5A5A" w:themeColor="text1" w:themeTint="A5"/>
      <w:spacing w:val="10"/>
    </w:rPr>
  </w:style>
  <w:style w:type="character" w:styleId="Uwydatnienie">
    <w:name w:val="Emphasis"/>
    <w:basedOn w:val="Domylnaczcionkaakapitu"/>
    <w:uiPriority w:val="20"/>
    <w:qFormat/>
    <w:rsid w:val="0036111C"/>
    <w:rPr>
      <w:i/>
      <w:iCs/>
      <w:color w:val="auto"/>
    </w:rPr>
  </w:style>
  <w:style w:type="paragraph" w:styleId="Bezodstpw">
    <w:name w:val="No Spacing"/>
    <w:uiPriority w:val="1"/>
    <w:qFormat/>
    <w:rsid w:val="0036111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6111C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36111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111C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111C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36111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36111C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36111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36111C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36111C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6111C"/>
    <w:pPr>
      <w:outlineLvl w:val="9"/>
    </w:pPr>
  </w:style>
  <w:style w:type="paragraph" w:customStyle="1" w:styleId="Normalny1">
    <w:name w:val="Normalny 1"/>
    <w:basedOn w:val="Normalny"/>
    <w:qFormat/>
    <w:rsid w:val="00D95A58"/>
    <w:rPr>
      <w:rFonts w:ascii="Calibri Light" w:hAnsi="Calibri Light" w:cs="Calibri Light"/>
      <w:b/>
      <w:bCs/>
      <w:sz w:val="20"/>
    </w:rPr>
  </w:style>
  <w:style w:type="paragraph" w:customStyle="1" w:styleId="Styl1">
    <w:name w:val="Styl1"/>
    <w:basedOn w:val="Akapitzlist"/>
    <w:link w:val="Styl1Znak"/>
    <w:qFormat/>
    <w:rsid w:val="00D95A58"/>
    <w:pPr>
      <w:numPr>
        <w:numId w:val="1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C6D9F1" w:themeFill="text2" w:themeFillTint="33"/>
      <w:spacing w:line="276" w:lineRule="auto"/>
      <w:ind w:left="426" w:hanging="426"/>
    </w:pPr>
    <w:rPr>
      <w:rFonts w:ascii="Arial" w:hAnsi="Arial" w:cs="Arial"/>
      <w:b/>
      <w:sz w:val="20"/>
      <w:szCs w:val="20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link w:val="Akapitzlist"/>
    <w:uiPriority w:val="34"/>
    <w:rsid w:val="00D95A58"/>
  </w:style>
  <w:style w:type="character" w:customStyle="1" w:styleId="Styl1Znak">
    <w:name w:val="Styl1 Znak"/>
    <w:basedOn w:val="AkapitzlistZnak1"/>
    <w:link w:val="Styl1"/>
    <w:rsid w:val="00D95A58"/>
    <w:rPr>
      <w:rFonts w:ascii="Arial" w:hAnsi="Arial" w:cs="Arial"/>
      <w:b/>
      <w:sz w:val="20"/>
      <w:szCs w:val="20"/>
      <w:shd w:val="clear" w:color="auto" w:fill="C6D9F1" w:themeFill="text2" w:themeFillTint="33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28ED"/>
    <w:rPr>
      <w:color w:val="605E5C"/>
      <w:shd w:val="clear" w:color="auto" w:fill="E1DFDD"/>
    </w:rPr>
  </w:style>
  <w:style w:type="paragraph" w:customStyle="1" w:styleId="1ZnakZnakZnakZnakZnakZnakZnak">
    <w:name w:val="1 Znak Znak Znak Znak Znak Znak Znak"/>
    <w:basedOn w:val="Normalny"/>
    <w:rsid w:val="000D0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E2C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E2CE4"/>
    <w:rPr>
      <w:sz w:val="16"/>
      <w:szCs w:val="16"/>
    </w:rPr>
  </w:style>
  <w:style w:type="character" w:styleId="Numerstrony">
    <w:name w:val="page number"/>
    <w:basedOn w:val="Domylnaczcionkaakapitu"/>
    <w:uiPriority w:val="99"/>
    <w:rsid w:val="006E2CE4"/>
  </w:style>
  <w:style w:type="numbering" w:customStyle="1" w:styleId="Zaimportowanystyl24">
    <w:name w:val="Zaimportowany styl 24"/>
    <w:rsid w:val="006E2CE4"/>
    <w:pPr>
      <w:numPr>
        <w:numId w:val="70"/>
      </w:numPr>
    </w:pPr>
  </w:style>
  <w:style w:type="character" w:customStyle="1" w:styleId="highlight">
    <w:name w:val="highlight"/>
    <w:uiPriority w:val="99"/>
    <w:rsid w:val="006E2CE4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0317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03173"/>
    <w:rPr>
      <w:sz w:val="16"/>
      <w:szCs w:val="16"/>
    </w:rPr>
  </w:style>
  <w:style w:type="paragraph" w:customStyle="1" w:styleId="Standard">
    <w:name w:val="Standard"/>
    <w:rsid w:val="00E03173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paragraph" w:customStyle="1" w:styleId="Akapitzlist3">
    <w:name w:val="Akapit z listą3"/>
    <w:basedOn w:val="Normalny"/>
    <w:rsid w:val="00E03173"/>
    <w:pPr>
      <w:spacing w:after="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cs-CZ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786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B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4B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4B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B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B2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845A5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74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0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0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3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63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7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76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73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7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61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6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8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1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4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0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1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9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13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96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38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3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4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4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4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5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9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9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6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0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6BD3D-C2C7-495F-BC07-E6484EA5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2886</Words>
  <Characters>17318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JASZCZUR</dc:creator>
  <cp:lastModifiedBy>Monika Urbańska-Kicuła</cp:lastModifiedBy>
  <cp:revision>4</cp:revision>
  <cp:lastPrinted>2024-11-05T12:15:00Z</cp:lastPrinted>
  <dcterms:created xsi:type="dcterms:W3CDTF">2024-11-06T18:25:00Z</dcterms:created>
  <dcterms:modified xsi:type="dcterms:W3CDTF">2024-11-06T18:40:00Z</dcterms:modified>
</cp:coreProperties>
</file>